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F0828" w:rsidRPr="00382A07" w:rsidRDefault="00DA1161" w:rsidP="00BF0828">
      <w:pPr>
        <w:ind w:right="-425"/>
        <w:rPr>
          <w:sz w:val="16"/>
          <w:szCs w:val="16"/>
        </w:rPr>
      </w:pPr>
      <w:bookmarkStart w:id="0" w:name="_Ref56251018"/>
      <w:bookmarkStart w:id="1" w:name="_Ref56251020"/>
      <w:bookmarkStart w:id="2" w:name="_Ref57046967"/>
      <w:bookmarkStart w:id="3" w:name="_Ref57322917"/>
      <w:bookmarkStart w:id="4" w:name="_Ref57322919"/>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991C07" w:rsidRPr="00403D49" w:rsidRDefault="00403D49" w:rsidP="00BF0828">
                  <w:pPr>
                    <w:spacing w:line="240" w:lineRule="auto"/>
                    <w:ind w:right="-23"/>
                    <w:rPr>
                      <w:rFonts w:ascii="Helios" w:hAnsi="Helios"/>
                      <w:sz w:val="12"/>
                      <w:szCs w:val="12"/>
                    </w:rPr>
                  </w:pPr>
                  <w:r w:rsidRPr="00B534EA">
                    <w:rPr>
                      <w:rFonts w:ascii="Helios" w:hAnsi="Helios"/>
                      <w:noProof/>
                      <w:sz w:val="12"/>
                      <w:szCs w:val="12"/>
                      <w:lang w:eastAsia="ru-RU"/>
                    </w:rPr>
                    <w:drawing>
                      <wp:inline distT="0" distB="0" distL="0" distR="0" wp14:anchorId="6DAFCDEC" wp14:editId="0C7BB6A5">
                        <wp:extent cx="2320290" cy="82677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320290" cy="826770"/>
                                </a:xfrm>
                                <a:prstGeom prst="rect">
                                  <a:avLst/>
                                </a:prstGeom>
                                <a:noFill/>
                                <a:ln>
                                  <a:noFill/>
                                </a:ln>
                              </pic:spPr>
                            </pic:pic>
                          </a:graphicData>
                        </a:graphic>
                      </wp:inline>
                    </w:drawing>
                  </w:r>
                </w:p>
              </w:txbxContent>
            </v:textbox>
            <w10:wrap type="square" anchorx="margin"/>
          </v:shape>
        </w:pict>
      </w:r>
      <w:r w:rsidR="00BF0828" w:rsidRPr="00382A07">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382A07" w:rsidRDefault="007556FF" w:rsidP="007556FF">
      <w:pPr>
        <w:pStyle w:val="affffffe"/>
        <w:suppressAutoHyphens/>
        <w:jc w:val="center"/>
        <w:rPr>
          <w:rFonts w:ascii="Helios-Regular" w:hAnsi="Helios-Regular" w:cs="Helios-Regular"/>
          <w:color w:val="auto"/>
          <w:spacing w:val="4"/>
          <w:sz w:val="14"/>
          <w:szCs w:val="14"/>
          <w:lang w:val="en-US"/>
        </w:rPr>
      </w:pPr>
    </w:p>
    <w:p w:rsidR="007556FF" w:rsidRPr="00382A07" w:rsidRDefault="007556FF" w:rsidP="007556FF">
      <w:pPr>
        <w:ind w:left="5670" w:firstLine="0"/>
        <w:jc w:val="center"/>
        <w:rPr>
          <w:sz w:val="24"/>
          <w:szCs w:val="24"/>
          <w:lang w:val="en-US"/>
        </w:rPr>
      </w:pPr>
    </w:p>
    <w:p w:rsidR="007556FF" w:rsidRPr="00382A07" w:rsidRDefault="007556FF" w:rsidP="007556FF">
      <w:pPr>
        <w:jc w:val="center"/>
        <w:rPr>
          <w:rFonts w:ascii="Arial" w:hAnsi="Arial" w:cs="Arial"/>
          <w:noProof/>
          <w:sz w:val="18"/>
          <w:szCs w:val="18"/>
          <w:lang w:val="en-US"/>
        </w:rPr>
      </w:pPr>
    </w:p>
    <w:p w:rsidR="00BF0828" w:rsidRPr="00382A07" w:rsidRDefault="00BF0828" w:rsidP="007556FF">
      <w:pPr>
        <w:ind w:left="5670" w:firstLine="0"/>
        <w:jc w:val="center"/>
        <w:rPr>
          <w:sz w:val="24"/>
          <w:szCs w:val="24"/>
        </w:rPr>
      </w:pPr>
    </w:p>
    <w:p w:rsidR="00BF0828" w:rsidRPr="00382A07" w:rsidRDefault="00BF0828" w:rsidP="007556FF">
      <w:pPr>
        <w:ind w:left="5670" w:firstLine="0"/>
        <w:jc w:val="center"/>
        <w:rPr>
          <w:sz w:val="24"/>
          <w:szCs w:val="24"/>
        </w:rPr>
      </w:pPr>
    </w:p>
    <w:p w:rsidR="00BF0828" w:rsidRPr="00382A07" w:rsidRDefault="00BF0828" w:rsidP="007556FF">
      <w:pPr>
        <w:ind w:left="5670" w:firstLine="0"/>
        <w:jc w:val="center"/>
        <w:rPr>
          <w:sz w:val="24"/>
          <w:szCs w:val="24"/>
        </w:rPr>
      </w:pPr>
    </w:p>
    <w:p w:rsidR="007556FF" w:rsidRPr="00382A07" w:rsidRDefault="007556FF" w:rsidP="007556FF">
      <w:pPr>
        <w:ind w:left="5670" w:firstLine="0"/>
        <w:jc w:val="center"/>
        <w:rPr>
          <w:sz w:val="24"/>
          <w:szCs w:val="24"/>
        </w:rPr>
      </w:pPr>
      <w:r w:rsidRPr="00382A07">
        <w:rPr>
          <w:sz w:val="24"/>
          <w:szCs w:val="24"/>
        </w:rPr>
        <w:t>УТВЕРЖДАЮ:</w:t>
      </w:r>
    </w:p>
    <w:p w:rsidR="00403D49" w:rsidRPr="00403D49" w:rsidRDefault="00403D49" w:rsidP="00403D49">
      <w:pPr>
        <w:spacing w:line="240" w:lineRule="auto"/>
        <w:jc w:val="right"/>
        <w:rPr>
          <w:sz w:val="24"/>
          <w:szCs w:val="24"/>
        </w:rPr>
      </w:pPr>
      <w:r w:rsidRPr="00403D49">
        <w:rPr>
          <w:sz w:val="24"/>
          <w:szCs w:val="24"/>
        </w:rPr>
        <w:t>Председатель закупочной комиссии -</w:t>
      </w:r>
    </w:p>
    <w:p w:rsidR="00403D49" w:rsidRPr="00403D49" w:rsidRDefault="00403D49" w:rsidP="00403D49">
      <w:pPr>
        <w:spacing w:line="240" w:lineRule="auto"/>
        <w:jc w:val="right"/>
        <w:rPr>
          <w:sz w:val="24"/>
          <w:szCs w:val="24"/>
        </w:rPr>
      </w:pPr>
      <w:r w:rsidRPr="00403D49">
        <w:rPr>
          <w:sz w:val="24"/>
          <w:szCs w:val="24"/>
        </w:rPr>
        <w:t xml:space="preserve">заместитель генерального директора </w:t>
      </w:r>
    </w:p>
    <w:p w:rsidR="00403D49" w:rsidRPr="00403D49" w:rsidRDefault="00403D49" w:rsidP="00403D49">
      <w:pPr>
        <w:spacing w:line="240" w:lineRule="auto"/>
        <w:jc w:val="right"/>
        <w:rPr>
          <w:sz w:val="24"/>
          <w:szCs w:val="24"/>
        </w:rPr>
      </w:pPr>
      <w:r w:rsidRPr="00403D49">
        <w:rPr>
          <w:sz w:val="24"/>
          <w:szCs w:val="24"/>
        </w:rPr>
        <w:t>директор филиала ОАО «МРСК Центра» -                                                                                                                                             «Тамбовэнерго»</w:t>
      </w:r>
    </w:p>
    <w:p w:rsidR="00403D49" w:rsidRPr="00403D49" w:rsidRDefault="00403D49" w:rsidP="00403D49">
      <w:pPr>
        <w:spacing w:line="240" w:lineRule="auto"/>
        <w:jc w:val="right"/>
        <w:rPr>
          <w:sz w:val="24"/>
          <w:szCs w:val="24"/>
        </w:rPr>
      </w:pPr>
      <w:r w:rsidRPr="00403D49">
        <w:rPr>
          <w:sz w:val="24"/>
          <w:szCs w:val="24"/>
        </w:rPr>
        <w:t>________________ В.А. Сыщиков</w:t>
      </w:r>
    </w:p>
    <w:p w:rsidR="007556FF" w:rsidRPr="00382A07" w:rsidRDefault="007556FF" w:rsidP="007556FF">
      <w:pPr>
        <w:spacing w:line="240" w:lineRule="auto"/>
        <w:jc w:val="right"/>
        <w:rPr>
          <w:sz w:val="24"/>
          <w:szCs w:val="24"/>
        </w:rPr>
      </w:pPr>
    </w:p>
    <w:p w:rsidR="007556FF" w:rsidRPr="00382A07" w:rsidRDefault="007556FF" w:rsidP="007556FF">
      <w:pPr>
        <w:spacing w:line="240" w:lineRule="auto"/>
        <w:jc w:val="right"/>
        <w:rPr>
          <w:sz w:val="24"/>
          <w:szCs w:val="24"/>
        </w:rPr>
      </w:pPr>
    </w:p>
    <w:p w:rsidR="007556FF" w:rsidRPr="00382A07" w:rsidRDefault="007556FF" w:rsidP="007556FF">
      <w:pPr>
        <w:ind w:left="5670" w:firstLine="0"/>
        <w:jc w:val="right"/>
        <w:rPr>
          <w:sz w:val="24"/>
          <w:szCs w:val="24"/>
        </w:rPr>
      </w:pPr>
      <w:r w:rsidRPr="00382A07">
        <w:rPr>
          <w:sz w:val="24"/>
          <w:szCs w:val="24"/>
        </w:rPr>
        <w:t xml:space="preserve"> «____» ___________________ </w:t>
      </w:r>
      <w:r w:rsidR="004E638A">
        <w:rPr>
          <w:sz w:val="24"/>
          <w:szCs w:val="24"/>
        </w:rPr>
        <w:t>2017</w:t>
      </w:r>
      <w:r w:rsidRPr="00382A07">
        <w:rPr>
          <w:sz w:val="24"/>
          <w:szCs w:val="24"/>
        </w:rPr>
        <w:t xml:space="preserve"> г.</w:t>
      </w:r>
    </w:p>
    <w:p w:rsidR="007556FF" w:rsidRPr="00382A07" w:rsidRDefault="007556FF" w:rsidP="007556FF">
      <w:pPr>
        <w:ind w:firstLine="0"/>
        <w:jc w:val="left"/>
        <w:rPr>
          <w:sz w:val="24"/>
          <w:szCs w:val="24"/>
        </w:rPr>
      </w:pPr>
    </w:p>
    <w:p w:rsidR="007556FF" w:rsidRPr="00382A07" w:rsidRDefault="007556FF" w:rsidP="007556FF">
      <w:pPr>
        <w:spacing w:line="240" w:lineRule="auto"/>
        <w:ind w:left="6804" w:firstLine="0"/>
        <w:rPr>
          <w:b/>
          <w:kern w:val="36"/>
          <w:sz w:val="24"/>
          <w:szCs w:val="24"/>
        </w:rPr>
      </w:pPr>
      <w:r w:rsidRPr="00382A07">
        <w:rPr>
          <w:b/>
          <w:kern w:val="36"/>
          <w:sz w:val="24"/>
          <w:szCs w:val="24"/>
        </w:rPr>
        <w:t>Согласовано на заседании</w:t>
      </w:r>
    </w:p>
    <w:p w:rsidR="007556FF" w:rsidRPr="00382A07" w:rsidRDefault="007556FF" w:rsidP="007556FF">
      <w:pPr>
        <w:spacing w:line="240" w:lineRule="auto"/>
        <w:ind w:left="6804" w:firstLine="0"/>
        <w:rPr>
          <w:b/>
          <w:kern w:val="36"/>
          <w:sz w:val="24"/>
          <w:szCs w:val="24"/>
        </w:rPr>
      </w:pPr>
      <w:r w:rsidRPr="00382A07">
        <w:rPr>
          <w:b/>
          <w:kern w:val="36"/>
          <w:sz w:val="24"/>
          <w:szCs w:val="24"/>
        </w:rPr>
        <w:t>закупочной комиссии</w:t>
      </w:r>
    </w:p>
    <w:p w:rsidR="007556FF" w:rsidRPr="00382A07" w:rsidRDefault="007556FF" w:rsidP="007556FF">
      <w:pPr>
        <w:spacing w:line="240" w:lineRule="auto"/>
        <w:ind w:left="6804" w:firstLine="0"/>
        <w:rPr>
          <w:b/>
          <w:kern w:val="36"/>
          <w:sz w:val="24"/>
          <w:szCs w:val="24"/>
        </w:rPr>
      </w:pPr>
      <w:r w:rsidRPr="00382A07">
        <w:rPr>
          <w:b/>
          <w:kern w:val="36"/>
          <w:sz w:val="24"/>
          <w:szCs w:val="24"/>
        </w:rPr>
        <w:t>Протокол № ____________</w:t>
      </w:r>
    </w:p>
    <w:p w:rsidR="007556FF" w:rsidRPr="00382A07" w:rsidRDefault="007556FF" w:rsidP="007556FF">
      <w:pPr>
        <w:spacing w:line="240" w:lineRule="auto"/>
        <w:ind w:left="6804" w:firstLine="0"/>
        <w:rPr>
          <w:b/>
          <w:kern w:val="36"/>
          <w:sz w:val="24"/>
          <w:szCs w:val="24"/>
        </w:rPr>
      </w:pPr>
      <w:r w:rsidRPr="00382A07">
        <w:rPr>
          <w:b/>
          <w:kern w:val="36"/>
          <w:sz w:val="24"/>
          <w:szCs w:val="24"/>
        </w:rPr>
        <w:t xml:space="preserve">от «___» _______ </w:t>
      </w:r>
      <w:r w:rsidR="004E638A">
        <w:rPr>
          <w:b/>
          <w:kern w:val="36"/>
          <w:sz w:val="24"/>
          <w:szCs w:val="24"/>
        </w:rPr>
        <w:t>2017</w:t>
      </w:r>
      <w:r w:rsidRPr="00382A07">
        <w:rPr>
          <w:b/>
          <w:kern w:val="36"/>
          <w:sz w:val="24"/>
          <w:szCs w:val="24"/>
        </w:rPr>
        <w:t xml:space="preserve"> года</w:t>
      </w:r>
    </w:p>
    <w:p w:rsidR="00717F60" w:rsidRPr="00382A07" w:rsidRDefault="00717F60" w:rsidP="00E71A48">
      <w:pPr>
        <w:spacing w:line="264" w:lineRule="auto"/>
        <w:jc w:val="center"/>
        <w:rPr>
          <w:sz w:val="24"/>
          <w:szCs w:val="24"/>
        </w:rPr>
      </w:pPr>
    </w:p>
    <w:p w:rsidR="00717F60" w:rsidRPr="00382A07" w:rsidRDefault="00717F60" w:rsidP="00E71A48">
      <w:pPr>
        <w:spacing w:line="264" w:lineRule="auto"/>
        <w:jc w:val="center"/>
        <w:rPr>
          <w:sz w:val="24"/>
          <w:szCs w:val="24"/>
        </w:rPr>
      </w:pPr>
    </w:p>
    <w:p w:rsidR="00717F60" w:rsidRPr="00382A07" w:rsidRDefault="00717F60" w:rsidP="00E71A48">
      <w:pPr>
        <w:spacing w:line="264" w:lineRule="auto"/>
        <w:jc w:val="center"/>
        <w:rPr>
          <w:sz w:val="24"/>
          <w:szCs w:val="24"/>
        </w:rPr>
      </w:pPr>
    </w:p>
    <w:p w:rsidR="00717F60" w:rsidRPr="00382A07" w:rsidRDefault="00717F60" w:rsidP="00E71A48">
      <w:pPr>
        <w:pStyle w:val="1f4"/>
        <w:spacing w:line="264" w:lineRule="auto"/>
        <w:ind w:left="0" w:right="0"/>
        <w:jc w:val="center"/>
        <w:rPr>
          <w:rFonts w:ascii="Times New Roman" w:hAnsi="Times New Roman"/>
          <w:b/>
          <w:bCs w:val="0"/>
          <w:sz w:val="24"/>
          <w:szCs w:val="24"/>
        </w:rPr>
      </w:pPr>
      <w:r w:rsidRPr="00382A07">
        <w:rPr>
          <w:rFonts w:ascii="Times New Roman" w:hAnsi="Times New Roman"/>
          <w:b/>
          <w:bCs w:val="0"/>
          <w:sz w:val="24"/>
          <w:szCs w:val="24"/>
        </w:rPr>
        <w:t>Документация по запросу предложений</w:t>
      </w:r>
    </w:p>
    <w:p w:rsidR="00717F60" w:rsidRPr="00382A07" w:rsidRDefault="00717F60" w:rsidP="00E71A48">
      <w:pPr>
        <w:pStyle w:val="1f4"/>
        <w:spacing w:line="264" w:lineRule="auto"/>
        <w:ind w:left="0" w:right="0"/>
        <w:jc w:val="center"/>
        <w:rPr>
          <w:rFonts w:ascii="Times New Roman" w:hAnsi="Times New Roman"/>
          <w:sz w:val="24"/>
          <w:szCs w:val="24"/>
        </w:rPr>
      </w:pPr>
    </w:p>
    <w:p w:rsidR="00717F60" w:rsidRPr="00382A07" w:rsidRDefault="00717F60" w:rsidP="00E71A48">
      <w:pPr>
        <w:pStyle w:val="1f4"/>
        <w:spacing w:line="264" w:lineRule="auto"/>
        <w:ind w:left="0" w:right="0"/>
        <w:jc w:val="center"/>
        <w:rPr>
          <w:rFonts w:ascii="Times New Roman" w:hAnsi="Times New Roman"/>
          <w:b/>
          <w:sz w:val="24"/>
          <w:szCs w:val="24"/>
        </w:rPr>
      </w:pPr>
      <w:r w:rsidRPr="00382A07">
        <w:rPr>
          <w:rFonts w:ascii="Times New Roman" w:hAnsi="Times New Roman"/>
          <w:b/>
          <w:sz w:val="24"/>
          <w:szCs w:val="24"/>
        </w:rPr>
        <w:t>ОТКРЫТЫЙ ЗАПРОС ПРЕДЛОЖЕНИЙ</w:t>
      </w:r>
    </w:p>
    <w:p w:rsidR="00717F60" w:rsidRPr="00382A07" w:rsidRDefault="00717F60" w:rsidP="007556FF">
      <w:pPr>
        <w:spacing w:line="264" w:lineRule="auto"/>
        <w:ind w:firstLine="0"/>
        <w:jc w:val="center"/>
        <w:rPr>
          <w:b/>
          <w:sz w:val="24"/>
          <w:szCs w:val="24"/>
        </w:rPr>
      </w:pPr>
      <w:r w:rsidRPr="00382A07">
        <w:rPr>
          <w:b/>
          <w:sz w:val="24"/>
          <w:szCs w:val="24"/>
        </w:rPr>
        <w:t xml:space="preserve">на право </w:t>
      </w:r>
      <w:r w:rsidRPr="00403D49">
        <w:rPr>
          <w:b/>
          <w:sz w:val="24"/>
          <w:szCs w:val="24"/>
        </w:rPr>
        <w:t xml:space="preserve">заключения </w:t>
      </w:r>
      <w:r w:rsidR="00403D49" w:rsidRPr="00403D49">
        <w:rPr>
          <w:b/>
          <w:sz w:val="24"/>
          <w:szCs w:val="24"/>
        </w:rPr>
        <w:t xml:space="preserve">Договора на поставку </w:t>
      </w:r>
      <w:r w:rsidR="00E634F4" w:rsidRPr="00E634F4">
        <w:rPr>
          <w:b/>
          <w:sz w:val="24"/>
          <w:szCs w:val="24"/>
        </w:rPr>
        <w:t>приставок ж/б ПТ</w:t>
      </w:r>
      <w:r w:rsidR="00403D49" w:rsidRPr="00403D49">
        <w:rPr>
          <w:b/>
          <w:sz w:val="24"/>
          <w:szCs w:val="24"/>
        </w:rPr>
        <w:t xml:space="preserve"> для нужд ПАО «МРСК Центра» (филиала «Тамбовэнерго»)</w:t>
      </w:r>
    </w:p>
    <w:p w:rsidR="007556FF" w:rsidRPr="00382A07"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382A07"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382A07">
        <w:rPr>
          <w:rFonts w:ascii="Times New Roman" w:eastAsia="Times New Roman" w:hAnsi="Times New Roman" w:cs="Times New Roman"/>
          <w:b/>
          <w:caps/>
        </w:rPr>
        <w:t xml:space="preserve"> «ОБЩАЯ</w:t>
      </w:r>
      <w:r w:rsidR="00B51A18" w:rsidRPr="00382A07">
        <w:rPr>
          <w:rFonts w:ascii="Times New Roman" w:eastAsia="Times New Roman" w:hAnsi="Times New Roman" w:cs="Times New Roman"/>
          <w:b/>
          <w:caps/>
        </w:rPr>
        <w:t>,</w:t>
      </w:r>
      <w:r w:rsidRPr="00382A07">
        <w:rPr>
          <w:rFonts w:ascii="Times New Roman" w:eastAsia="Times New Roman" w:hAnsi="Times New Roman" w:cs="Times New Roman"/>
          <w:b/>
          <w:caps/>
        </w:rPr>
        <w:t xml:space="preserve"> КОММЕРЧЕСКАЯ</w:t>
      </w:r>
      <w:r w:rsidR="00B51A18" w:rsidRPr="00382A07">
        <w:rPr>
          <w:rFonts w:ascii="Times New Roman" w:eastAsia="Times New Roman" w:hAnsi="Times New Roman" w:cs="Times New Roman"/>
          <w:b/>
          <w:caps/>
        </w:rPr>
        <w:t xml:space="preserve"> и техническая</w:t>
      </w:r>
      <w:r w:rsidRPr="00382A07">
        <w:rPr>
          <w:rFonts w:ascii="Times New Roman" w:eastAsia="Times New Roman" w:hAnsi="Times New Roman" w:cs="Times New Roman"/>
          <w:b/>
          <w:caps/>
        </w:rPr>
        <w:t xml:space="preserve"> ЧАСТИ»</w:t>
      </w:r>
      <w:r w:rsidRPr="00382A07">
        <w:rPr>
          <w:rFonts w:ascii="Times New Roman" w:hAnsi="Times New Roman" w:cs="Times New Roman"/>
        </w:rPr>
        <w:t xml:space="preserve"> </w:t>
      </w:r>
    </w:p>
    <w:p w:rsidR="00717F60" w:rsidRPr="00382A07" w:rsidRDefault="00717F60" w:rsidP="00E71A48">
      <w:pPr>
        <w:spacing w:line="264" w:lineRule="auto"/>
        <w:ind w:firstLine="0"/>
        <w:rPr>
          <w:sz w:val="24"/>
          <w:szCs w:val="24"/>
        </w:rPr>
      </w:pPr>
    </w:p>
    <w:p w:rsidR="00717F60" w:rsidRPr="00382A07" w:rsidRDefault="00717F60" w:rsidP="00E71A48">
      <w:pPr>
        <w:spacing w:line="264" w:lineRule="auto"/>
        <w:ind w:firstLine="0"/>
        <w:rPr>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556FF" w:rsidRPr="00382A07" w:rsidRDefault="007556FF" w:rsidP="00E71A48">
      <w:pPr>
        <w:spacing w:line="264" w:lineRule="auto"/>
        <w:ind w:firstLine="0"/>
        <w:jc w:val="center"/>
        <w:rPr>
          <w:b/>
          <w:sz w:val="24"/>
          <w:szCs w:val="24"/>
        </w:rPr>
      </w:pPr>
    </w:p>
    <w:p w:rsidR="007556FF" w:rsidRPr="00382A07" w:rsidRDefault="007556FF" w:rsidP="00E71A48">
      <w:pPr>
        <w:spacing w:line="264" w:lineRule="auto"/>
        <w:ind w:firstLine="0"/>
        <w:jc w:val="center"/>
        <w:rPr>
          <w:b/>
          <w:sz w:val="24"/>
          <w:szCs w:val="24"/>
        </w:rPr>
      </w:pPr>
    </w:p>
    <w:p w:rsidR="007556FF" w:rsidRPr="00382A07" w:rsidRDefault="007556FF" w:rsidP="007556FF">
      <w:pPr>
        <w:spacing w:line="240" w:lineRule="auto"/>
        <w:ind w:firstLine="0"/>
        <w:jc w:val="center"/>
        <w:rPr>
          <w:sz w:val="24"/>
          <w:szCs w:val="24"/>
        </w:rPr>
      </w:pPr>
      <w:r w:rsidRPr="00382A07">
        <w:rPr>
          <w:sz w:val="24"/>
          <w:szCs w:val="24"/>
        </w:rPr>
        <w:t xml:space="preserve">г. </w:t>
      </w:r>
      <w:r w:rsidR="00403D49">
        <w:rPr>
          <w:sz w:val="24"/>
          <w:szCs w:val="24"/>
        </w:rPr>
        <w:t>Тамбов</w:t>
      </w:r>
      <w:r w:rsidRPr="00382A07">
        <w:rPr>
          <w:sz w:val="24"/>
          <w:szCs w:val="24"/>
        </w:rPr>
        <w:br/>
      </w:r>
      <w:r w:rsidR="004E638A">
        <w:rPr>
          <w:sz w:val="24"/>
          <w:szCs w:val="24"/>
        </w:rPr>
        <w:t>2017</w:t>
      </w:r>
      <w:r w:rsidRPr="00382A07">
        <w:rPr>
          <w:sz w:val="24"/>
          <w:szCs w:val="24"/>
        </w:rPr>
        <w:t xml:space="preserve"> г.</w:t>
      </w:r>
    </w:p>
    <w:p w:rsidR="00717F60" w:rsidRPr="00382A07" w:rsidRDefault="00717F60" w:rsidP="00E71A48">
      <w:pPr>
        <w:spacing w:line="264" w:lineRule="auto"/>
        <w:ind w:firstLine="0"/>
        <w:jc w:val="center"/>
        <w:rPr>
          <w:sz w:val="24"/>
          <w:szCs w:val="24"/>
        </w:rPr>
        <w:sectPr w:rsidR="00717F60" w:rsidRPr="00382A07" w:rsidSect="002B0606">
          <w:pgSz w:w="11907" w:h="16840" w:code="9"/>
          <w:pgMar w:top="714" w:right="851" w:bottom="590" w:left="1242" w:header="454" w:footer="357" w:gutter="0"/>
          <w:cols w:space="720"/>
          <w:docGrid w:linePitch="360"/>
        </w:sectPr>
      </w:pPr>
    </w:p>
    <w:p w:rsidR="00717F60" w:rsidRPr="00382A07" w:rsidRDefault="00717F60" w:rsidP="00F44B29">
      <w:pPr>
        <w:pStyle w:val="1f3"/>
        <w:tabs>
          <w:tab w:val="left" w:pos="9639"/>
        </w:tabs>
        <w:spacing w:line="264" w:lineRule="auto"/>
        <w:ind w:right="2049"/>
        <w:rPr>
          <w:sz w:val="24"/>
          <w:szCs w:val="24"/>
        </w:rPr>
      </w:pPr>
      <w:r w:rsidRPr="00382A07">
        <w:rPr>
          <w:sz w:val="24"/>
          <w:szCs w:val="24"/>
        </w:rPr>
        <w:lastRenderedPageBreak/>
        <w:t>СОДЕРЖАНИЕ</w:t>
      </w:r>
    </w:p>
    <w:p w:rsidR="00857CDA" w:rsidRDefault="006B2E6B">
      <w:pPr>
        <w:pStyle w:val="1f3"/>
        <w:rPr>
          <w:rFonts w:asciiTheme="minorHAnsi" w:eastAsiaTheme="minorEastAsia" w:hAnsiTheme="minorHAnsi" w:cstheme="minorBidi"/>
          <w:b w:val="0"/>
          <w:caps w:val="0"/>
          <w:noProof/>
          <w:szCs w:val="22"/>
          <w:lang w:eastAsia="ru-RU"/>
        </w:rPr>
      </w:pPr>
      <w:r w:rsidRPr="00382A07">
        <w:rPr>
          <w:sz w:val="24"/>
          <w:szCs w:val="24"/>
        </w:rPr>
        <w:fldChar w:fldCharType="begin"/>
      </w:r>
      <w:r w:rsidR="00717F60" w:rsidRPr="00382A07">
        <w:rPr>
          <w:sz w:val="24"/>
          <w:szCs w:val="24"/>
        </w:rPr>
        <w:instrText xml:space="preserve"> TOC </w:instrText>
      </w:r>
      <w:r w:rsidRPr="00382A07">
        <w:rPr>
          <w:sz w:val="24"/>
          <w:szCs w:val="24"/>
        </w:rPr>
        <w:fldChar w:fldCharType="separate"/>
      </w:r>
      <w:bookmarkEnd w:id="0"/>
      <w:bookmarkEnd w:id="1"/>
      <w:bookmarkEnd w:id="2"/>
      <w:bookmarkEnd w:id="3"/>
      <w:bookmarkEnd w:id="4"/>
      <w:r w:rsidR="00857CDA">
        <w:rPr>
          <w:noProof/>
        </w:rPr>
        <w:t>1</w:t>
      </w:r>
      <w:r w:rsidR="00857CDA">
        <w:rPr>
          <w:rFonts w:asciiTheme="minorHAnsi" w:eastAsiaTheme="minorEastAsia" w:hAnsiTheme="minorHAnsi" w:cstheme="minorBidi"/>
          <w:b w:val="0"/>
          <w:caps w:val="0"/>
          <w:noProof/>
          <w:szCs w:val="22"/>
          <w:lang w:eastAsia="ru-RU"/>
        </w:rPr>
        <w:tab/>
      </w:r>
      <w:r w:rsidR="00857CDA">
        <w:rPr>
          <w:noProof/>
        </w:rPr>
        <w:t>Общие положения</w:t>
      </w:r>
      <w:r w:rsidR="00857CDA">
        <w:rPr>
          <w:noProof/>
        </w:rPr>
        <w:tab/>
      </w:r>
      <w:r>
        <w:rPr>
          <w:noProof/>
        </w:rPr>
        <w:fldChar w:fldCharType="begin"/>
      </w:r>
      <w:r w:rsidR="00857CDA">
        <w:rPr>
          <w:noProof/>
        </w:rPr>
        <w:instrText xml:space="preserve"> PAGEREF _Toc472411758 \h </w:instrText>
      </w:r>
      <w:r>
        <w:rPr>
          <w:noProof/>
        </w:rPr>
      </w:r>
      <w:r>
        <w:rPr>
          <w:noProof/>
        </w:rPr>
        <w:fldChar w:fldCharType="separate"/>
      </w:r>
      <w:r w:rsidR="00A80C89">
        <w:rPr>
          <w:noProof/>
        </w:rPr>
        <w:t>4</w:t>
      </w:r>
      <w:r>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6B2E6B">
        <w:rPr>
          <w:noProof/>
        </w:rPr>
        <w:fldChar w:fldCharType="begin"/>
      </w:r>
      <w:r>
        <w:rPr>
          <w:noProof/>
        </w:rPr>
        <w:instrText xml:space="preserve"> PAGEREF _Toc472411759 \h </w:instrText>
      </w:r>
      <w:r w:rsidR="006B2E6B">
        <w:rPr>
          <w:noProof/>
        </w:rPr>
      </w:r>
      <w:r w:rsidR="006B2E6B">
        <w:rPr>
          <w:noProof/>
        </w:rPr>
        <w:fldChar w:fldCharType="separate"/>
      </w:r>
      <w:r w:rsidR="00A80C89">
        <w:rPr>
          <w:noProof/>
        </w:rPr>
        <w:t>4</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6B2E6B">
        <w:rPr>
          <w:noProof/>
        </w:rPr>
        <w:fldChar w:fldCharType="begin"/>
      </w:r>
      <w:r>
        <w:rPr>
          <w:noProof/>
        </w:rPr>
        <w:instrText xml:space="preserve"> PAGEREF _Toc472411760 \h </w:instrText>
      </w:r>
      <w:r w:rsidR="006B2E6B">
        <w:rPr>
          <w:noProof/>
        </w:rPr>
      </w:r>
      <w:r w:rsidR="006B2E6B">
        <w:rPr>
          <w:noProof/>
        </w:rPr>
        <w:fldChar w:fldCharType="separate"/>
      </w:r>
      <w:r w:rsidR="00A80C89">
        <w:rPr>
          <w:noProof/>
        </w:rPr>
        <w:t>6</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6B2E6B">
        <w:rPr>
          <w:noProof/>
        </w:rPr>
        <w:fldChar w:fldCharType="begin"/>
      </w:r>
      <w:r>
        <w:rPr>
          <w:noProof/>
        </w:rPr>
        <w:instrText xml:space="preserve"> PAGEREF _Toc472411761 \h </w:instrText>
      </w:r>
      <w:r w:rsidR="006B2E6B">
        <w:rPr>
          <w:noProof/>
        </w:rPr>
      </w:r>
      <w:r w:rsidR="006B2E6B">
        <w:rPr>
          <w:noProof/>
        </w:rPr>
        <w:fldChar w:fldCharType="separate"/>
      </w:r>
      <w:r w:rsidR="00A80C89">
        <w:rPr>
          <w:noProof/>
        </w:rPr>
        <w:t>7</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6B2E6B">
        <w:rPr>
          <w:noProof/>
        </w:rPr>
        <w:fldChar w:fldCharType="begin"/>
      </w:r>
      <w:r>
        <w:rPr>
          <w:noProof/>
        </w:rPr>
        <w:instrText xml:space="preserve"> PAGEREF _Toc472411762 \h </w:instrText>
      </w:r>
      <w:r w:rsidR="006B2E6B">
        <w:rPr>
          <w:noProof/>
        </w:rPr>
      </w:r>
      <w:r w:rsidR="006B2E6B">
        <w:rPr>
          <w:noProof/>
        </w:rPr>
        <w:fldChar w:fldCharType="separate"/>
      </w:r>
      <w:r w:rsidR="00A80C89">
        <w:rPr>
          <w:noProof/>
        </w:rPr>
        <w:t>7</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6B2E6B">
        <w:rPr>
          <w:noProof/>
        </w:rPr>
        <w:fldChar w:fldCharType="begin"/>
      </w:r>
      <w:r>
        <w:rPr>
          <w:noProof/>
        </w:rPr>
        <w:instrText xml:space="preserve"> PAGEREF _Toc472411763 \h </w:instrText>
      </w:r>
      <w:r w:rsidR="006B2E6B">
        <w:rPr>
          <w:noProof/>
        </w:rPr>
      </w:r>
      <w:r w:rsidR="006B2E6B">
        <w:rPr>
          <w:noProof/>
        </w:rPr>
        <w:fldChar w:fldCharType="separate"/>
      </w:r>
      <w:r w:rsidR="00A80C89">
        <w:rPr>
          <w:noProof/>
        </w:rPr>
        <w:t>8</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продукции с разбиением заказа на лоты</w:t>
      </w:r>
      <w:r>
        <w:rPr>
          <w:noProof/>
        </w:rPr>
        <w:tab/>
      </w:r>
      <w:r w:rsidR="006B2E6B">
        <w:rPr>
          <w:noProof/>
        </w:rPr>
        <w:fldChar w:fldCharType="begin"/>
      </w:r>
      <w:r>
        <w:rPr>
          <w:noProof/>
        </w:rPr>
        <w:instrText xml:space="preserve"> PAGEREF _Toc472411764 \h </w:instrText>
      </w:r>
      <w:r w:rsidR="006B2E6B">
        <w:rPr>
          <w:noProof/>
        </w:rPr>
      </w:r>
      <w:r w:rsidR="006B2E6B">
        <w:rPr>
          <w:noProof/>
        </w:rPr>
        <w:fldChar w:fldCharType="separate"/>
      </w:r>
      <w:r w:rsidR="00A80C89">
        <w:rPr>
          <w:noProof/>
        </w:rPr>
        <w:t>9</w:t>
      </w:r>
      <w:r w:rsidR="006B2E6B">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7546B6">
        <w:rPr>
          <w:noProof/>
        </w:rPr>
        <w:t>Антикоррупционная оговорка, включаемая в проект договора</w:t>
      </w:r>
      <w:r>
        <w:rPr>
          <w:noProof/>
        </w:rPr>
        <w:tab/>
      </w:r>
      <w:r w:rsidR="006B2E6B">
        <w:rPr>
          <w:noProof/>
        </w:rPr>
        <w:fldChar w:fldCharType="begin"/>
      </w:r>
      <w:r>
        <w:rPr>
          <w:noProof/>
        </w:rPr>
        <w:instrText xml:space="preserve"> PAGEREF _Toc472411771 \h </w:instrText>
      </w:r>
      <w:r w:rsidR="006B2E6B">
        <w:rPr>
          <w:noProof/>
        </w:rPr>
      </w:r>
      <w:r w:rsidR="006B2E6B">
        <w:rPr>
          <w:noProof/>
        </w:rPr>
        <w:fldChar w:fldCharType="separate"/>
      </w:r>
      <w:r w:rsidR="00A80C89">
        <w:rPr>
          <w:noProof/>
        </w:rPr>
        <w:t>11</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6B2E6B">
        <w:rPr>
          <w:noProof/>
        </w:rPr>
        <w:fldChar w:fldCharType="begin"/>
      </w:r>
      <w:r>
        <w:rPr>
          <w:noProof/>
        </w:rPr>
        <w:instrText xml:space="preserve"> PAGEREF _Toc472411772 \h </w:instrText>
      </w:r>
      <w:r w:rsidR="006B2E6B">
        <w:rPr>
          <w:noProof/>
        </w:rPr>
      </w:r>
      <w:r w:rsidR="006B2E6B">
        <w:rPr>
          <w:noProof/>
        </w:rPr>
        <w:fldChar w:fldCharType="separate"/>
      </w:r>
      <w:r w:rsidR="00A80C89">
        <w:rPr>
          <w:noProof/>
        </w:rPr>
        <w:t>11</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7546B6">
        <w:rPr>
          <w:bCs w:val="0"/>
          <w:noProof/>
        </w:rPr>
        <w:t>Антикоррупционная оговорка, включаемая в проект договора</w:t>
      </w:r>
      <w:r>
        <w:rPr>
          <w:noProof/>
        </w:rPr>
        <w:tab/>
      </w:r>
      <w:r w:rsidR="006B2E6B">
        <w:rPr>
          <w:noProof/>
        </w:rPr>
        <w:fldChar w:fldCharType="begin"/>
      </w:r>
      <w:r>
        <w:rPr>
          <w:noProof/>
        </w:rPr>
        <w:instrText xml:space="preserve"> PAGEREF _Toc472411776 \h </w:instrText>
      </w:r>
      <w:r w:rsidR="006B2E6B">
        <w:rPr>
          <w:noProof/>
        </w:rPr>
      </w:r>
      <w:r w:rsidR="006B2E6B">
        <w:rPr>
          <w:noProof/>
        </w:rPr>
        <w:fldChar w:fldCharType="separate"/>
      </w:r>
      <w:r w:rsidR="00A80C89">
        <w:rPr>
          <w:noProof/>
        </w:rPr>
        <w:t>11</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7546B6">
        <w:rPr>
          <w:bCs w:val="0"/>
          <w:noProof/>
        </w:rPr>
        <w:t>2.3</w:t>
      </w:r>
      <w:r>
        <w:rPr>
          <w:rFonts w:asciiTheme="minorHAnsi" w:eastAsiaTheme="minorEastAsia" w:hAnsiTheme="minorHAnsi" w:cstheme="minorBidi"/>
          <w:b w:val="0"/>
          <w:bCs w:val="0"/>
          <w:noProof/>
          <w:sz w:val="22"/>
          <w:szCs w:val="22"/>
          <w:lang w:eastAsia="ru-RU"/>
        </w:rPr>
        <w:tab/>
      </w:r>
      <w:r w:rsidRPr="007546B6">
        <w:rPr>
          <w:bCs w:val="0"/>
          <w:noProof/>
        </w:rPr>
        <w:t>Дополнительные условия, включаемые в проект договора</w:t>
      </w:r>
      <w:r>
        <w:rPr>
          <w:noProof/>
        </w:rPr>
        <w:tab/>
      </w:r>
      <w:r w:rsidR="006B2E6B">
        <w:rPr>
          <w:noProof/>
        </w:rPr>
        <w:fldChar w:fldCharType="begin"/>
      </w:r>
      <w:r>
        <w:rPr>
          <w:noProof/>
        </w:rPr>
        <w:instrText xml:space="preserve"> PAGEREF _Toc472411780 \h </w:instrText>
      </w:r>
      <w:r w:rsidR="006B2E6B">
        <w:rPr>
          <w:noProof/>
        </w:rPr>
      </w:r>
      <w:r w:rsidR="006B2E6B">
        <w:rPr>
          <w:noProof/>
        </w:rPr>
        <w:fldChar w:fldCharType="separate"/>
      </w:r>
      <w:r w:rsidR="00A80C89">
        <w:rPr>
          <w:noProof/>
        </w:rPr>
        <w:t>12</w:t>
      </w:r>
      <w:r w:rsidR="006B2E6B">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6B2E6B">
        <w:rPr>
          <w:noProof/>
        </w:rPr>
        <w:fldChar w:fldCharType="begin"/>
      </w:r>
      <w:r>
        <w:rPr>
          <w:noProof/>
        </w:rPr>
        <w:instrText xml:space="preserve"> PAGEREF _Toc472411788 \h </w:instrText>
      </w:r>
      <w:r w:rsidR="006B2E6B">
        <w:rPr>
          <w:noProof/>
        </w:rPr>
      </w:r>
      <w:r w:rsidR="006B2E6B">
        <w:rPr>
          <w:noProof/>
        </w:rPr>
        <w:fldChar w:fldCharType="separate"/>
      </w:r>
      <w:r w:rsidR="00A80C89">
        <w:rPr>
          <w:noProof/>
        </w:rPr>
        <w:t>14</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6B2E6B">
        <w:rPr>
          <w:noProof/>
        </w:rPr>
        <w:fldChar w:fldCharType="begin"/>
      </w:r>
      <w:r>
        <w:rPr>
          <w:noProof/>
        </w:rPr>
        <w:instrText xml:space="preserve"> PAGEREF _Toc472411789 \h </w:instrText>
      </w:r>
      <w:r w:rsidR="006B2E6B">
        <w:rPr>
          <w:noProof/>
        </w:rPr>
      </w:r>
      <w:r w:rsidR="006B2E6B">
        <w:rPr>
          <w:noProof/>
        </w:rPr>
        <w:fldChar w:fldCharType="separate"/>
      </w:r>
      <w:r w:rsidR="00A80C89">
        <w:rPr>
          <w:noProof/>
        </w:rPr>
        <w:t>14</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6B2E6B">
        <w:rPr>
          <w:noProof/>
        </w:rPr>
        <w:fldChar w:fldCharType="begin"/>
      </w:r>
      <w:r>
        <w:rPr>
          <w:noProof/>
        </w:rPr>
        <w:instrText xml:space="preserve"> PAGEREF _Toc472411792 \h </w:instrText>
      </w:r>
      <w:r w:rsidR="006B2E6B">
        <w:rPr>
          <w:noProof/>
        </w:rPr>
      </w:r>
      <w:r w:rsidR="006B2E6B">
        <w:rPr>
          <w:noProof/>
        </w:rPr>
        <w:fldChar w:fldCharType="separate"/>
      </w:r>
      <w:r w:rsidR="00A80C89">
        <w:rPr>
          <w:noProof/>
        </w:rPr>
        <w:t>14</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6B2E6B">
        <w:rPr>
          <w:noProof/>
        </w:rPr>
        <w:fldChar w:fldCharType="begin"/>
      </w:r>
      <w:r>
        <w:rPr>
          <w:noProof/>
        </w:rPr>
        <w:instrText xml:space="preserve"> PAGEREF _Toc472411793 \h </w:instrText>
      </w:r>
      <w:r w:rsidR="006B2E6B">
        <w:rPr>
          <w:noProof/>
        </w:rPr>
      </w:r>
      <w:r w:rsidR="006B2E6B">
        <w:rPr>
          <w:noProof/>
        </w:rPr>
        <w:fldChar w:fldCharType="separate"/>
      </w:r>
      <w:r w:rsidR="00A80C89">
        <w:rPr>
          <w:noProof/>
        </w:rPr>
        <w:t>15</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6B2E6B">
        <w:rPr>
          <w:noProof/>
        </w:rPr>
        <w:fldChar w:fldCharType="begin"/>
      </w:r>
      <w:r>
        <w:rPr>
          <w:noProof/>
        </w:rPr>
        <w:instrText xml:space="preserve"> PAGEREF _Toc472411808 \h </w:instrText>
      </w:r>
      <w:r w:rsidR="006B2E6B">
        <w:rPr>
          <w:noProof/>
        </w:rPr>
      </w:r>
      <w:r w:rsidR="006B2E6B">
        <w:rPr>
          <w:noProof/>
        </w:rPr>
        <w:fldChar w:fldCharType="separate"/>
      </w:r>
      <w:r w:rsidR="00A80C89">
        <w:rPr>
          <w:noProof/>
        </w:rPr>
        <w:t>32</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6B2E6B">
        <w:rPr>
          <w:noProof/>
        </w:rPr>
        <w:fldChar w:fldCharType="begin"/>
      </w:r>
      <w:r>
        <w:rPr>
          <w:noProof/>
        </w:rPr>
        <w:instrText xml:space="preserve"> PAGEREF _Toc472411811 \h </w:instrText>
      </w:r>
      <w:r w:rsidR="006B2E6B">
        <w:rPr>
          <w:noProof/>
        </w:rPr>
      </w:r>
      <w:r w:rsidR="006B2E6B">
        <w:rPr>
          <w:noProof/>
        </w:rPr>
        <w:fldChar w:fldCharType="separate"/>
      </w:r>
      <w:r w:rsidR="00A80C89">
        <w:rPr>
          <w:noProof/>
        </w:rPr>
        <w:t>32</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6B2E6B">
        <w:rPr>
          <w:noProof/>
        </w:rPr>
        <w:fldChar w:fldCharType="begin"/>
      </w:r>
      <w:r>
        <w:rPr>
          <w:noProof/>
        </w:rPr>
        <w:instrText xml:space="preserve"> PAGEREF _Toc472411812 \h </w:instrText>
      </w:r>
      <w:r w:rsidR="006B2E6B">
        <w:rPr>
          <w:noProof/>
        </w:rPr>
      </w:r>
      <w:r w:rsidR="006B2E6B">
        <w:rPr>
          <w:noProof/>
        </w:rPr>
        <w:fldChar w:fldCharType="separate"/>
      </w:r>
      <w:r w:rsidR="00A80C89">
        <w:rPr>
          <w:noProof/>
        </w:rPr>
        <w:t>33</w:t>
      </w:r>
      <w:r w:rsidR="006B2E6B">
        <w:rPr>
          <w:noProof/>
        </w:rPr>
        <w:fldChar w:fldCharType="end"/>
      </w:r>
    </w:p>
    <w:p w:rsidR="00857CDA" w:rsidRPr="00857CDA" w:rsidRDefault="00857CDA">
      <w:pPr>
        <w:pStyle w:val="28"/>
        <w:rPr>
          <w:rFonts w:asciiTheme="minorHAnsi" w:eastAsiaTheme="minorEastAsia" w:hAnsiTheme="minorHAnsi" w:cstheme="minorBidi"/>
          <w:b w:val="0"/>
          <w:bCs w:val="0"/>
          <w:noProof/>
          <w:sz w:val="22"/>
          <w:szCs w:val="22"/>
          <w:lang w:eastAsia="ru-RU"/>
        </w:rPr>
      </w:pPr>
      <w:r w:rsidRPr="00857CDA">
        <w:rPr>
          <w:noProof/>
        </w:rPr>
        <w:t>3.7</w:t>
      </w:r>
      <w:r w:rsidRPr="00857CDA">
        <w:rPr>
          <w:rFonts w:asciiTheme="minorHAnsi" w:eastAsiaTheme="minorEastAsia" w:hAnsiTheme="minorHAnsi" w:cstheme="minorBidi"/>
          <w:b w:val="0"/>
          <w:bCs w:val="0"/>
          <w:noProof/>
          <w:sz w:val="22"/>
          <w:szCs w:val="22"/>
          <w:lang w:eastAsia="ru-RU"/>
        </w:rPr>
        <w:tab/>
      </w:r>
      <w:r w:rsidRPr="00857CDA">
        <w:rPr>
          <w:noProof/>
        </w:rPr>
        <w:t>Аукционная процедура понижения цены (переторжка)</w:t>
      </w:r>
      <w:r w:rsidRPr="00857CDA">
        <w:rPr>
          <w:noProof/>
        </w:rPr>
        <w:tab/>
      </w:r>
      <w:r w:rsidR="006B2E6B" w:rsidRPr="00857CDA">
        <w:rPr>
          <w:noProof/>
        </w:rPr>
        <w:fldChar w:fldCharType="begin"/>
      </w:r>
      <w:r w:rsidRPr="00857CDA">
        <w:rPr>
          <w:noProof/>
        </w:rPr>
        <w:instrText xml:space="preserve"> PAGEREF _Toc472411817 \h </w:instrText>
      </w:r>
      <w:r w:rsidR="006B2E6B" w:rsidRPr="00857CDA">
        <w:rPr>
          <w:noProof/>
        </w:rPr>
      </w:r>
      <w:r w:rsidR="006B2E6B" w:rsidRPr="00857CDA">
        <w:rPr>
          <w:noProof/>
        </w:rPr>
        <w:fldChar w:fldCharType="separate"/>
      </w:r>
      <w:r w:rsidR="00A80C89">
        <w:rPr>
          <w:noProof/>
        </w:rPr>
        <w:t>35</w:t>
      </w:r>
      <w:r w:rsidR="006B2E6B" w:rsidRPr="00857CDA">
        <w:rPr>
          <w:noProof/>
        </w:rPr>
        <w:fldChar w:fldCharType="end"/>
      </w:r>
    </w:p>
    <w:p w:rsidR="00857CDA" w:rsidRPr="00857CDA" w:rsidRDefault="00857CDA">
      <w:pPr>
        <w:pStyle w:val="28"/>
        <w:rPr>
          <w:rFonts w:asciiTheme="minorHAnsi" w:eastAsiaTheme="minorEastAsia" w:hAnsiTheme="minorHAnsi" w:cstheme="minorBidi"/>
          <w:b w:val="0"/>
          <w:bCs w:val="0"/>
          <w:noProof/>
          <w:sz w:val="22"/>
          <w:szCs w:val="22"/>
          <w:lang w:eastAsia="ru-RU"/>
        </w:rPr>
      </w:pPr>
      <w:r w:rsidRPr="00857CDA">
        <w:rPr>
          <w:bCs w:val="0"/>
          <w:noProof/>
        </w:rPr>
        <w:t>3.8</w:t>
      </w:r>
      <w:r w:rsidRPr="00857CDA">
        <w:rPr>
          <w:rFonts w:asciiTheme="minorHAnsi" w:eastAsiaTheme="minorEastAsia" w:hAnsiTheme="minorHAnsi" w:cstheme="minorBidi"/>
          <w:b w:val="0"/>
          <w:bCs w:val="0"/>
          <w:noProof/>
          <w:sz w:val="22"/>
          <w:szCs w:val="22"/>
          <w:lang w:eastAsia="ru-RU"/>
        </w:rPr>
        <w:tab/>
      </w:r>
      <w:r w:rsidRPr="00857CDA">
        <w:rPr>
          <w:bCs w:val="0"/>
          <w:noProof/>
        </w:rPr>
        <w:t>О приоритете продукции (товаров) российского происхождения по отношению к продукции (товарам), происходящим из иностранного государства</w:t>
      </w:r>
      <w:r w:rsidRPr="00857CDA">
        <w:rPr>
          <w:noProof/>
        </w:rPr>
        <w:tab/>
      </w:r>
      <w:r w:rsidR="006B2E6B" w:rsidRPr="00857CDA">
        <w:rPr>
          <w:noProof/>
        </w:rPr>
        <w:fldChar w:fldCharType="begin"/>
      </w:r>
      <w:r w:rsidRPr="00857CDA">
        <w:rPr>
          <w:noProof/>
        </w:rPr>
        <w:instrText xml:space="preserve"> PAGEREF _Toc472411818 \h </w:instrText>
      </w:r>
      <w:r w:rsidR="006B2E6B" w:rsidRPr="00857CDA">
        <w:rPr>
          <w:noProof/>
        </w:rPr>
      </w:r>
      <w:r w:rsidR="006B2E6B" w:rsidRPr="00857CDA">
        <w:rPr>
          <w:noProof/>
        </w:rPr>
        <w:fldChar w:fldCharType="separate"/>
      </w:r>
      <w:r w:rsidR="00A80C89">
        <w:rPr>
          <w:noProof/>
        </w:rPr>
        <w:t>36</w:t>
      </w:r>
      <w:r w:rsidR="006B2E6B" w:rsidRPr="00857CD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857CDA">
        <w:rPr>
          <w:noProof/>
        </w:rPr>
        <w:t>3.9</w:t>
      </w:r>
      <w:r w:rsidRPr="00857CDA">
        <w:rPr>
          <w:rFonts w:asciiTheme="minorHAnsi" w:eastAsiaTheme="minorEastAsia" w:hAnsiTheme="minorHAnsi" w:cstheme="minorBidi"/>
          <w:b w:val="0"/>
          <w:bCs w:val="0"/>
          <w:noProof/>
          <w:sz w:val="22"/>
          <w:szCs w:val="22"/>
          <w:lang w:eastAsia="ru-RU"/>
        </w:rPr>
        <w:tab/>
      </w:r>
      <w:r w:rsidRPr="00857CDA">
        <w:rPr>
          <w:noProof/>
        </w:rPr>
        <w:t>Подведение итогов Запроса предложений</w:t>
      </w:r>
      <w:r w:rsidRPr="00857CDA">
        <w:rPr>
          <w:noProof/>
        </w:rPr>
        <w:tab/>
      </w:r>
      <w:r w:rsidR="006B2E6B" w:rsidRPr="00857CDA">
        <w:rPr>
          <w:noProof/>
        </w:rPr>
        <w:fldChar w:fldCharType="begin"/>
      </w:r>
      <w:r w:rsidRPr="00857CDA">
        <w:rPr>
          <w:noProof/>
        </w:rPr>
        <w:instrText xml:space="preserve"> PAGEREF _Toc472411819 \h </w:instrText>
      </w:r>
      <w:r w:rsidR="006B2E6B" w:rsidRPr="00857CDA">
        <w:rPr>
          <w:noProof/>
        </w:rPr>
      </w:r>
      <w:r w:rsidR="006B2E6B" w:rsidRPr="00857CDA">
        <w:rPr>
          <w:noProof/>
        </w:rPr>
        <w:fldChar w:fldCharType="separate"/>
      </w:r>
      <w:r w:rsidR="00A80C89">
        <w:rPr>
          <w:noProof/>
        </w:rPr>
        <w:t>38</w:t>
      </w:r>
      <w:r w:rsidR="006B2E6B" w:rsidRPr="00857CD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6B2E6B">
        <w:rPr>
          <w:noProof/>
        </w:rPr>
        <w:fldChar w:fldCharType="begin"/>
      </w:r>
      <w:r>
        <w:rPr>
          <w:noProof/>
        </w:rPr>
        <w:instrText xml:space="preserve"> PAGEREF _Toc472411820 \h </w:instrText>
      </w:r>
      <w:r w:rsidR="006B2E6B">
        <w:rPr>
          <w:noProof/>
        </w:rPr>
      </w:r>
      <w:r w:rsidR="006B2E6B">
        <w:rPr>
          <w:noProof/>
        </w:rPr>
        <w:fldChar w:fldCharType="separate"/>
      </w:r>
      <w:r w:rsidR="00A80C89">
        <w:rPr>
          <w:noProof/>
        </w:rPr>
        <w:t>39</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sidRPr="007546B6">
        <w:rPr>
          <w:bCs w:val="0"/>
          <w:noProof/>
        </w:rPr>
        <w:t>Антидемпинговые меры</w:t>
      </w:r>
      <w:r>
        <w:rPr>
          <w:noProof/>
        </w:rPr>
        <w:tab/>
      </w:r>
      <w:r w:rsidR="006B2E6B">
        <w:rPr>
          <w:noProof/>
        </w:rPr>
        <w:fldChar w:fldCharType="begin"/>
      </w:r>
      <w:r>
        <w:rPr>
          <w:noProof/>
        </w:rPr>
        <w:instrText xml:space="preserve"> PAGEREF _Toc472411821 \h </w:instrText>
      </w:r>
      <w:r w:rsidR="006B2E6B">
        <w:rPr>
          <w:noProof/>
        </w:rPr>
      </w:r>
      <w:r w:rsidR="006B2E6B">
        <w:rPr>
          <w:noProof/>
        </w:rPr>
        <w:fldChar w:fldCharType="separate"/>
      </w:r>
      <w:r w:rsidR="00A80C89">
        <w:rPr>
          <w:noProof/>
        </w:rPr>
        <w:t>39</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6B2E6B">
        <w:rPr>
          <w:noProof/>
        </w:rPr>
        <w:fldChar w:fldCharType="begin"/>
      </w:r>
      <w:r>
        <w:rPr>
          <w:noProof/>
        </w:rPr>
        <w:instrText xml:space="preserve"> PAGEREF _Toc472411822 \h </w:instrText>
      </w:r>
      <w:r w:rsidR="006B2E6B">
        <w:rPr>
          <w:noProof/>
        </w:rPr>
      </w:r>
      <w:r w:rsidR="006B2E6B">
        <w:rPr>
          <w:noProof/>
        </w:rPr>
        <w:fldChar w:fldCharType="separate"/>
      </w:r>
      <w:r w:rsidR="00A80C89">
        <w:rPr>
          <w:noProof/>
        </w:rPr>
        <w:t>40</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3.13</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Поставщика по Договору</w:t>
      </w:r>
      <w:r>
        <w:rPr>
          <w:noProof/>
        </w:rPr>
        <w:tab/>
      </w:r>
      <w:r w:rsidR="006B2E6B">
        <w:rPr>
          <w:noProof/>
        </w:rPr>
        <w:fldChar w:fldCharType="begin"/>
      </w:r>
      <w:r>
        <w:rPr>
          <w:noProof/>
        </w:rPr>
        <w:instrText xml:space="preserve"> PAGEREF _Toc472411823 \h </w:instrText>
      </w:r>
      <w:r w:rsidR="006B2E6B">
        <w:rPr>
          <w:noProof/>
        </w:rPr>
      </w:r>
      <w:r w:rsidR="006B2E6B">
        <w:rPr>
          <w:noProof/>
        </w:rPr>
        <w:fldChar w:fldCharType="separate"/>
      </w:r>
      <w:r w:rsidR="00A80C89">
        <w:rPr>
          <w:noProof/>
        </w:rPr>
        <w:t>42</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3.14</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6B2E6B">
        <w:rPr>
          <w:noProof/>
        </w:rPr>
        <w:fldChar w:fldCharType="begin"/>
      </w:r>
      <w:r>
        <w:rPr>
          <w:noProof/>
        </w:rPr>
        <w:instrText xml:space="preserve"> PAGEREF _Toc472411824 \h </w:instrText>
      </w:r>
      <w:r w:rsidR="006B2E6B">
        <w:rPr>
          <w:noProof/>
        </w:rPr>
      </w:r>
      <w:r w:rsidR="006B2E6B">
        <w:rPr>
          <w:noProof/>
        </w:rPr>
        <w:fldChar w:fldCharType="separate"/>
      </w:r>
      <w:r w:rsidR="00A80C89">
        <w:rPr>
          <w:noProof/>
        </w:rPr>
        <w:t>42</w:t>
      </w:r>
      <w:r w:rsidR="006B2E6B">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sidRPr="007546B6">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6B2E6B">
        <w:rPr>
          <w:noProof/>
        </w:rPr>
        <w:fldChar w:fldCharType="begin"/>
      </w:r>
      <w:r>
        <w:rPr>
          <w:noProof/>
        </w:rPr>
        <w:instrText xml:space="preserve"> PAGEREF _Toc472411825 \h </w:instrText>
      </w:r>
      <w:r w:rsidR="006B2E6B">
        <w:rPr>
          <w:noProof/>
        </w:rPr>
      </w:r>
      <w:r w:rsidR="006B2E6B">
        <w:rPr>
          <w:noProof/>
        </w:rPr>
        <w:fldChar w:fldCharType="separate"/>
      </w:r>
      <w:r w:rsidR="00A80C89">
        <w:rPr>
          <w:noProof/>
        </w:rPr>
        <w:t>44</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Общие требования к условиям поставки продукции</w:t>
      </w:r>
      <w:r>
        <w:rPr>
          <w:noProof/>
        </w:rPr>
        <w:tab/>
      </w:r>
      <w:r w:rsidR="006B2E6B">
        <w:rPr>
          <w:noProof/>
        </w:rPr>
        <w:fldChar w:fldCharType="begin"/>
      </w:r>
      <w:r>
        <w:rPr>
          <w:noProof/>
        </w:rPr>
        <w:instrText xml:space="preserve"> PAGEREF _Toc472411826 \h </w:instrText>
      </w:r>
      <w:r w:rsidR="006B2E6B">
        <w:rPr>
          <w:noProof/>
        </w:rPr>
      </w:r>
      <w:r w:rsidR="006B2E6B">
        <w:rPr>
          <w:noProof/>
        </w:rPr>
        <w:fldChar w:fldCharType="separate"/>
      </w:r>
      <w:r w:rsidR="00A80C89">
        <w:rPr>
          <w:noProof/>
        </w:rPr>
        <w:t>44</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закупаемой продукции</w:t>
      </w:r>
      <w:r>
        <w:rPr>
          <w:noProof/>
        </w:rPr>
        <w:tab/>
      </w:r>
      <w:r w:rsidR="006B2E6B">
        <w:rPr>
          <w:noProof/>
        </w:rPr>
        <w:fldChar w:fldCharType="begin"/>
      </w:r>
      <w:r>
        <w:rPr>
          <w:noProof/>
        </w:rPr>
        <w:instrText xml:space="preserve"> PAGEREF _Toc472411829 \h </w:instrText>
      </w:r>
      <w:r w:rsidR="006B2E6B">
        <w:rPr>
          <w:noProof/>
        </w:rPr>
      </w:r>
      <w:r w:rsidR="006B2E6B">
        <w:rPr>
          <w:noProof/>
        </w:rPr>
        <w:fldChar w:fldCharType="separate"/>
      </w:r>
      <w:r w:rsidR="00A80C89">
        <w:rPr>
          <w:noProof/>
        </w:rPr>
        <w:t>44</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Требование к поставляемой продукции</w:t>
      </w:r>
      <w:r>
        <w:rPr>
          <w:noProof/>
        </w:rPr>
        <w:tab/>
      </w:r>
      <w:r w:rsidR="006B2E6B">
        <w:rPr>
          <w:noProof/>
        </w:rPr>
        <w:fldChar w:fldCharType="begin"/>
      </w:r>
      <w:r>
        <w:rPr>
          <w:noProof/>
        </w:rPr>
        <w:instrText xml:space="preserve"> PAGEREF _Toc472411832 \h </w:instrText>
      </w:r>
      <w:r w:rsidR="006B2E6B">
        <w:rPr>
          <w:noProof/>
        </w:rPr>
      </w:r>
      <w:r w:rsidR="006B2E6B">
        <w:rPr>
          <w:noProof/>
        </w:rPr>
        <w:fldChar w:fldCharType="separate"/>
      </w:r>
      <w:r w:rsidR="00A80C89">
        <w:rPr>
          <w:noProof/>
        </w:rPr>
        <w:t>44</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4.4</w:t>
      </w:r>
      <w:r>
        <w:rPr>
          <w:rFonts w:asciiTheme="minorHAnsi" w:eastAsiaTheme="minorEastAsia" w:hAnsiTheme="minorHAnsi" w:cstheme="minorBidi"/>
          <w:b w:val="0"/>
          <w:bCs w:val="0"/>
          <w:noProof/>
          <w:sz w:val="22"/>
          <w:szCs w:val="22"/>
          <w:lang w:eastAsia="ru-RU"/>
        </w:rPr>
        <w:tab/>
      </w:r>
      <w:r>
        <w:rPr>
          <w:noProof/>
        </w:rPr>
        <w:t>Требование к Участнику.</w:t>
      </w:r>
      <w:r>
        <w:rPr>
          <w:noProof/>
        </w:rPr>
        <w:tab/>
      </w:r>
      <w:r w:rsidR="006B2E6B">
        <w:rPr>
          <w:noProof/>
        </w:rPr>
        <w:fldChar w:fldCharType="begin"/>
      </w:r>
      <w:r>
        <w:rPr>
          <w:noProof/>
        </w:rPr>
        <w:instrText xml:space="preserve"> PAGEREF _Toc472411835 \h </w:instrText>
      </w:r>
      <w:r w:rsidR="006B2E6B">
        <w:rPr>
          <w:noProof/>
        </w:rPr>
      </w:r>
      <w:r w:rsidR="006B2E6B">
        <w:rPr>
          <w:noProof/>
        </w:rPr>
        <w:fldChar w:fldCharType="separate"/>
      </w:r>
      <w:r w:rsidR="00A80C89">
        <w:rPr>
          <w:noProof/>
        </w:rPr>
        <w:t>44</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4.5</w:t>
      </w:r>
      <w:r>
        <w:rPr>
          <w:rFonts w:asciiTheme="minorHAnsi" w:eastAsiaTheme="minorEastAsia" w:hAnsiTheme="minorHAnsi" w:cstheme="minorBidi"/>
          <w:b w:val="0"/>
          <w:bCs w:val="0"/>
          <w:noProof/>
          <w:sz w:val="22"/>
          <w:szCs w:val="22"/>
          <w:lang w:eastAsia="ru-RU"/>
        </w:rPr>
        <w:tab/>
      </w:r>
      <w:r>
        <w:rPr>
          <w:noProof/>
        </w:rPr>
        <w:t>Иные требования</w:t>
      </w:r>
      <w:r>
        <w:rPr>
          <w:noProof/>
        </w:rPr>
        <w:tab/>
      </w:r>
      <w:r w:rsidR="006B2E6B">
        <w:rPr>
          <w:noProof/>
        </w:rPr>
        <w:fldChar w:fldCharType="begin"/>
      </w:r>
      <w:r>
        <w:rPr>
          <w:noProof/>
        </w:rPr>
        <w:instrText xml:space="preserve"> PAGEREF _Toc472411838 \h </w:instrText>
      </w:r>
      <w:r w:rsidR="006B2E6B">
        <w:rPr>
          <w:noProof/>
        </w:rPr>
      </w:r>
      <w:r w:rsidR="006B2E6B">
        <w:rPr>
          <w:noProof/>
        </w:rPr>
        <w:fldChar w:fldCharType="separate"/>
      </w:r>
      <w:r w:rsidR="00A80C89">
        <w:rPr>
          <w:noProof/>
        </w:rPr>
        <w:t>44</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7546B6">
        <w:rPr>
          <w:b w:val="0"/>
          <w:noProof/>
        </w:rPr>
        <w:t>4.6</w:t>
      </w:r>
      <w:r>
        <w:rPr>
          <w:rFonts w:asciiTheme="minorHAnsi" w:eastAsiaTheme="minorEastAsia" w:hAnsiTheme="minorHAnsi" w:cstheme="minorBidi"/>
          <w:b w:val="0"/>
          <w:bCs w:val="0"/>
          <w:noProof/>
          <w:sz w:val="22"/>
          <w:szCs w:val="22"/>
          <w:lang w:eastAsia="ru-RU"/>
        </w:rPr>
        <w:tab/>
      </w:r>
      <w:r>
        <w:rPr>
          <w:noProof/>
        </w:rPr>
        <w:t>Альтернативные предложения</w:t>
      </w:r>
      <w:r>
        <w:rPr>
          <w:noProof/>
        </w:rPr>
        <w:tab/>
      </w:r>
      <w:r w:rsidR="006B2E6B">
        <w:rPr>
          <w:noProof/>
        </w:rPr>
        <w:fldChar w:fldCharType="begin"/>
      </w:r>
      <w:r>
        <w:rPr>
          <w:noProof/>
        </w:rPr>
        <w:instrText xml:space="preserve"> PAGEREF _Toc472411841 \h </w:instrText>
      </w:r>
      <w:r w:rsidR="006B2E6B">
        <w:rPr>
          <w:noProof/>
        </w:rPr>
      </w:r>
      <w:r w:rsidR="006B2E6B">
        <w:rPr>
          <w:noProof/>
        </w:rPr>
        <w:fldChar w:fldCharType="separate"/>
      </w:r>
      <w:r w:rsidR="00A80C89">
        <w:rPr>
          <w:noProof/>
        </w:rPr>
        <w:t>45</w:t>
      </w:r>
      <w:r w:rsidR="006B2E6B">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6B2E6B">
        <w:rPr>
          <w:noProof/>
        </w:rPr>
        <w:fldChar w:fldCharType="begin"/>
      </w:r>
      <w:r>
        <w:rPr>
          <w:noProof/>
        </w:rPr>
        <w:instrText xml:space="preserve"> PAGEREF _Toc472411843 \h </w:instrText>
      </w:r>
      <w:r w:rsidR="006B2E6B">
        <w:rPr>
          <w:noProof/>
        </w:rPr>
      </w:r>
      <w:r w:rsidR="006B2E6B">
        <w:rPr>
          <w:noProof/>
        </w:rPr>
        <w:fldChar w:fldCharType="separate"/>
      </w:r>
      <w:r w:rsidR="00A80C89">
        <w:rPr>
          <w:noProof/>
        </w:rPr>
        <w:t>46</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6B2E6B">
        <w:rPr>
          <w:noProof/>
        </w:rPr>
        <w:fldChar w:fldCharType="begin"/>
      </w:r>
      <w:r>
        <w:rPr>
          <w:noProof/>
        </w:rPr>
        <w:instrText xml:space="preserve"> PAGEREF _Toc472411844 \h </w:instrText>
      </w:r>
      <w:r w:rsidR="006B2E6B">
        <w:rPr>
          <w:noProof/>
        </w:rPr>
      </w:r>
      <w:r w:rsidR="006B2E6B">
        <w:rPr>
          <w:noProof/>
        </w:rPr>
        <w:fldChar w:fldCharType="separate"/>
      </w:r>
      <w:r w:rsidR="00A80C89">
        <w:rPr>
          <w:noProof/>
        </w:rPr>
        <w:t>46</w:t>
      </w:r>
      <w:r w:rsidR="006B2E6B">
        <w:rPr>
          <w:noProof/>
        </w:rPr>
        <w:fldChar w:fldCharType="end"/>
      </w:r>
    </w:p>
    <w:p w:rsidR="00857CDA" w:rsidRDefault="00857CDA">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6B2E6B">
        <w:rPr>
          <w:noProof/>
        </w:rPr>
        <w:fldChar w:fldCharType="begin"/>
      </w:r>
      <w:r>
        <w:rPr>
          <w:noProof/>
        </w:rPr>
        <w:instrText xml:space="preserve"> PAGEREF _Toc472411847 \h </w:instrText>
      </w:r>
      <w:r w:rsidR="006B2E6B">
        <w:rPr>
          <w:noProof/>
        </w:rPr>
      </w:r>
      <w:r w:rsidR="006B2E6B">
        <w:rPr>
          <w:noProof/>
        </w:rPr>
        <w:fldChar w:fldCharType="separate"/>
      </w:r>
      <w:r w:rsidR="00A80C89">
        <w:rPr>
          <w:noProof/>
        </w:rPr>
        <w:t>50</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7546B6">
        <w:rPr>
          <w:bCs w:val="0"/>
          <w:noProof/>
        </w:rPr>
        <w:t xml:space="preserve">поставок </w:t>
      </w:r>
      <w:r>
        <w:rPr>
          <w:noProof/>
        </w:rPr>
        <w:t>(форма 2)</w:t>
      </w:r>
      <w:r>
        <w:rPr>
          <w:noProof/>
        </w:rPr>
        <w:tab/>
      </w:r>
      <w:r w:rsidR="006B2E6B">
        <w:rPr>
          <w:noProof/>
        </w:rPr>
        <w:fldChar w:fldCharType="begin"/>
      </w:r>
      <w:r>
        <w:rPr>
          <w:noProof/>
        </w:rPr>
        <w:instrText xml:space="preserve"> PAGEREF _Toc472411849 \h </w:instrText>
      </w:r>
      <w:r w:rsidR="006B2E6B">
        <w:rPr>
          <w:noProof/>
        </w:rPr>
      </w:r>
      <w:r w:rsidR="006B2E6B">
        <w:rPr>
          <w:noProof/>
        </w:rPr>
        <w:fldChar w:fldCharType="separate"/>
      </w:r>
      <w:r w:rsidR="00A80C89">
        <w:rPr>
          <w:noProof/>
        </w:rPr>
        <w:t>52</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5.3</w:t>
      </w:r>
      <w:r>
        <w:rPr>
          <w:rFonts w:asciiTheme="minorHAnsi" w:eastAsiaTheme="minorEastAsia" w:hAnsiTheme="minorHAnsi" w:cstheme="minorBidi"/>
          <w:b w:val="0"/>
          <w:bCs w:val="0"/>
          <w:noProof/>
          <w:sz w:val="22"/>
          <w:szCs w:val="22"/>
          <w:lang w:eastAsia="ru-RU"/>
        </w:rPr>
        <w:tab/>
      </w:r>
      <w:r>
        <w:rPr>
          <w:noProof/>
        </w:rPr>
        <w:t>Техническое предложение (форма 3)</w:t>
      </w:r>
      <w:r>
        <w:rPr>
          <w:noProof/>
        </w:rPr>
        <w:tab/>
      </w:r>
      <w:r w:rsidR="006B2E6B">
        <w:rPr>
          <w:noProof/>
        </w:rPr>
        <w:fldChar w:fldCharType="begin"/>
      </w:r>
      <w:r>
        <w:rPr>
          <w:noProof/>
        </w:rPr>
        <w:instrText xml:space="preserve"> PAGEREF _Toc472411852 \h </w:instrText>
      </w:r>
      <w:r w:rsidR="006B2E6B">
        <w:rPr>
          <w:noProof/>
        </w:rPr>
      </w:r>
      <w:r w:rsidR="006B2E6B">
        <w:rPr>
          <w:noProof/>
        </w:rPr>
        <w:fldChar w:fldCharType="separate"/>
      </w:r>
      <w:r w:rsidR="00A80C89">
        <w:rPr>
          <w:noProof/>
        </w:rPr>
        <w:t>56</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поставок (форма 4)</w:t>
      </w:r>
      <w:r>
        <w:rPr>
          <w:noProof/>
        </w:rPr>
        <w:tab/>
      </w:r>
      <w:r w:rsidR="006B2E6B">
        <w:rPr>
          <w:noProof/>
        </w:rPr>
        <w:fldChar w:fldCharType="begin"/>
      </w:r>
      <w:r>
        <w:rPr>
          <w:noProof/>
        </w:rPr>
        <w:instrText xml:space="preserve"> PAGEREF _Toc472411855 \h </w:instrText>
      </w:r>
      <w:r w:rsidR="006B2E6B">
        <w:rPr>
          <w:noProof/>
        </w:rPr>
      </w:r>
      <w:r w:rsidR="006B2E6B">
        <w:rPr>
          <w:noProof/>
        </w:rPr>
        <w:fldChar w:fldCharType="separate"/>
      </w:r>
      <w:r w:rsidR="00A80C89">
        <w:rPr>
          <w:noProof/>
        </w:rPr>
        <w:t>58</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Протокол разногласий к проекту Договора (форма 5)</w:t>
      </w:r>
      <w:r>
        <w:rPr>
          <w:noProof/>
        </w:rPr>
        <w:tab/>
      </w:r>
      <w:r w:rsidR="006B2E6B">
        <w:rPr>
          <w:noProof/>
        </w:rPr>
        <w:fldChar w:fldCharType="begin"/>
      </w:r>
      <w:r>
        <w:rPr>
          <w:noProof/>
        </w:rPr>
        <w:instrText xml:space="preserve"> PAGEREF _Toc472411858 \h </w:instrText>
      </w:r>
      <w:r w:rsidR="006B2E6B">
        <w:rPr>
          <w:noProof/>
        </w:rPr>
      </w:r>
      <w:r w:rsidR="006B2E6B">
        <w:rPr>
          <w:noProof/>
        </w:rPr>
        <w:fldChar w:fldCharType="separate"/>
      </w:r>
      <w:r w:rsidR="00A80C89">
        <w:rPr>
          <w:noProof/>
        </w:rPr>
        <w:t>60</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5.6</w:t>
      </w:r>
      <w:r>
        <w:rPr>
          <w:rFonts w:asciiTheme="minorHAnsi" w:eastAsiaTheme="minorEastAsia" w:hAnsiTheme="minorHAnsi" w:cstheme="minorBidi"/>
          <w:b w:val="0"/>
          <w:bCs w:val="0"/>
          <w:noProof/>
          <w:sz w:val="22"/>
          <w:szCs w:val="22"/>
          <w:lang w:eastAsia="ru-RU"/>
        </w:rPr>
        <w:tab/>
      </w:r>
      <w:r>
        <w:rPr>
          <w:noProof/>
        </w:rPr>
        <w:t>Анкета (форма 6)</w:t>
      </w:r>
      <w:r>
        <w:rPr>
          <w:noProof/>
        </w:rPr>
        <w:tab/>
      </w:r>
      <w:r w:rsidR="006B2E6B">
        <w:rPr>
          <w:noProof/>
        </w:rPr>
        <w:fldChar w:fldCharType="begin"/>
      </w:r>
      <w:r>
        <w:rPr>
          <w:noProof/>
        </w:rPr>
        <w:instrText xml:space="preserve"> PAGEREF _Toc472411861 \h </w:instrText>
      </w:r>
      <w:r w:rsidR="006B2E6B">
        <w:rPr>
          <w:noProof/>
        </w:rPr>
      </w:r>
      <w:r w:rsidR="006B2E6B">
        <w:rPr>
          <w:noProof/>
        </w:rPr>
        <w:fldChar w:fldCharType="separate"/>
      </w:r>
      <w:r w:rsidR="00A80C89">
        <w:rPr>
          <w:noProof/>
        </w:rPr>
        <w:t>62</w:t>
      </w:r>
      <w:r w:rsidR="006B2E6B">
        <w:rPr>
          <w:noProof/>
        </w:rPr>
        <w:fldChar w:fldCharType="end"/>
      </w:r>
    </w:p>
    <w:p w:rsidR="00857CDA" w:rsidRDefault="00857CDA">
      <w:pPr>
        <w:pStyle w:val="32"/>
        <w:rPr>
          <w:rFonts w:asciiTheme="minorHAnsi" w:eastAsiaTheme="minorEastAsia" w:hAnsiTheme="minorHAnsi" w:cstheme="minorBidi"/>
          <w:bCs w:val="0"/>
          <w:iCs w:val="0"/>
          <w:noProof/>
          <w:sz w:val="22"/>
          <w:szCs w:val="22"/>
          <w:lang w:eastAsia="ru-RU"/>
        </w:rPr>
      </w:pPr>
      <w:r>
        <w:rPr>
          <w:noProof/>
        </w:rPr>
        <w:t>5.6.2</w:t>
      </w:r>
      <w:r>
        <w:rPr>
          <w:rFonts w:asciiTheme="minorHAnsi" w:eastAsiaTheme="minorEastAsia" w:hAnsiTheme="minorHAnsi" w:cstheme="minorBidi"/>
          <w:bCs w:val="0"/>
          <w:iCs w:val="0"/>
          <w:noProof/>
          <w:sz w:val="22"/>
          <w:szCs w:val="22"/>
          <w:lang w:eastAsia="ru-RU"/>
        </w:rPr>
        <w:tab/>
      </w:r>
      <w:r>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Pr>
          <w:noProof/>
        </w:rPr>
        <w:tab/>
      </w:r>
      <w:r w:rsidR="006B2E6B">
        <w:rPr>
          <w:noProof/>
        </w:rPr>
        <w:fldChar w:fldCharType="begin"/>
      </w:r>
      <w:r>
        <w:rPr>
          <w:noProof/>
        </w:rPr>
        <w:instrText xml:space="preserve"> PAGEREF _Toc472411863 \h </w:instrText>
      </w:r>
      <w:r w:rsidR="006B2E6B">
        <w:rPr>
          <w:noProof/>
        </w:rPr>
      </w:r>
      <w:r w:rsidR="006B2E6B">
        <w:rPr>
          <w:noProof/>
        </w:rPr>
        <w:fldChar w:fldCharType="separate"/>
      </w:r>
      <w:r w:rsidR="00A80C89">
        <w:rPr>
          <w:noProof/>
        </w:rPr>
        <w:t>63</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lastRenderedPageBreak/>
        <w:t>5.7</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7)</w:t>
      </w:r>
      <w:r>
        <w:rPr>
          <w:noProof/>
        </w:rPr>
        <w:tab/>
      </w:r>
      <w:r w:rsidR="006B2E6B">
        <w:rPr>
          <w:noProof/>
        </w:rPr>
        <w:fldChar w:fldCharType="begin"/>
      </w:r>
      <w:r>
        <w:rPr>
          <w:noProof/>
        </w:rPr>
        <w:instrText xml:space="preserve"> PAGEREF _Toc472411865 \h </w:instrText>
      </w:r>
      <w:r w:rsidR="006B2E6B">
        <w:rPr>
          <w:noProof/>
        </w:rPr>
      </w:r>
      <w:r w:rsidR="006B2E6B">
        <w:rPr>
          <w:noProof/>
        </w:rPr>
        <w:fldChar w:fldCharType="separate"/>
      </w:r>
      <w:r w:rsidR="00A80C89">
        <w:rPr>
          <w:noProof/>
        </w:rPr>
        <w:t>69</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8)</w:t>
      </w:r>
      <w:r>
        <w:rPr>
          <w:noProof/>
        </w:rPr>
        <w:tab/>
      </w:r>
      <w:r w:rsidR="006B2E6B">
        <w:rPr>
          <w:noProof/>
        </w:rPr>
        <w:fldChar w:fldCharType="begin"/>
      </w:r>
      <w:r>
        <w:rPr>
          <w:noProof/>
        </w:rPr>
        <w:instrText xml:space="preserve"> PAGEREF _Toc472411868 \h </w:instrText>
      </w:r>
      <w:r w:rsidR="006B2E6B">
        <w:rPr>
          <w:noProof/>
        </w:rPr>
      </w:r>
      <w:r w:rsidR="006B2E6B">
        <w:rPr>
          <w:noProof/>
        </w:rPr>
        <w:fldChar w:fldCharType="separate"/>
      </w:r>
      <w:r w:rsidR="00A80C89">
        <w:rPr>
          <w:noProof/>
        </w:rPr>
        <w:t>71</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Pr>
          <w:noProof/>
        </w:rPr>
        <w:tab/>
      </w:r>
      <w:r w:rsidR="006B2E6B">
        <w:rPr>
          <w:noProof/>
        </w:rPr>
        <w:fldChar w:fldCharType="begin"/>
      </w:r>
      <w:r>
        <w:rPr>
          <w:noProof/>
        </w:rPr>
        <w:instrText xml:space="preserve"> PAGEREF _Toc472411871 \h </w:instrText>
      </w:r>
      <w:r w:rsidR="006B2E6B">
        <w:rPr>
          <w:noProof/>
        </w:rPr>
      </w:r>
      <w:r w:rsidR="006B2E6B">
        <w:rPr>
          <w:noProof/>
        </w:rPr>
        <w:fldChar w:fldCharType="separate"/>
      </w:r>
      <w:r w:rsidR="00A80C89">
        <w:rPr>
          <w:noProof/>
        </w:rPr>
        <w:t>73</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10)</w:t>
      </w:r>
      <w:r>
        <w:rPr>
          <w:noProof/>
        </w:rPr>
        <w:tab/>
      </w:r>
      <w:r w:rsidR="006B2E6B">
        <w:rPr>
          <w:noProof/>
        </w:rPr>
        <w:fldChar w:fldCharType="begin"/>
      </w:r>
      <w:r>
        <w:rPr>
          <w:noProof/>
        </w:rPr>
        <w:instrText xml:space="preserve"> PAGEREF _Toc472411874 \h </w:instrText>
      </w:r>
      <w:r w:rsidR="006B2E6B">
        <w:rPr>
          <w:noProof/>
        </w:rPr>
      </w:r>
      <w:r w:rsidR="006B2E6B">
        <w:rPr>
          <w:noProof/>
        </w:rPr>
        <w:fldChar w:fldCharType="separate"/>
      </w:r>
      <w:r w:rsidR="00A80C89">
        <w:rPr>
          <w:noProof/>
        </w:rPr>
        <w:t>75</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11)</w:t>
      </w:r>
      <w:r>
        <w:rPr>
          <w:noProof/>
        </w:rPr>
        <w:tab/>
      </w:r>
      <w:r w:rsidR="006B2E6B">
        <w:rPr>
          <w:noProof/>
        </w:rPr>
        <w:fldChar w:fldCharType="begin"/>
      </w:r>
      <w:r>
        <w:rPr>
          <w:noProof/>
        </w:rPr>
        <w:instrText xml:space="preserve"> PAGEREF _Toc472411877 \h </w:instrText>
      </w:r>
      <w:r w:rsidR="006B2E6B">
        <w:rPr>
          <w:noProof/>
        </w:rPr>
      </w:r>
      <w:r w:rsidR="006B2E6B">
        <w:rPr>
          <w:noProof/>
        </w:rPr>
        <w:fldChar w:fldCharType="separate"/>
      </w:r>
      <w:r w:rsidR="00A80C89">
        <w:rPr>
          <w:noProof/>
        </w:rPr>
        <w:t>78</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Соглашение о неустойке (форма 12)</w:t>
      </w:r>
      <w:r>
        <w:rPr>
          <w:noProof/>
        </w:rPr>
        <w:tab/>
      </w:r>
      <w:r w:rsidR="006B2E6B">
        <w:rPr>
          <w:noProof/>
        </w:rPr>
        <w:fldChar w:fldCharType="begin"/>
      </w:r>
      <w:r>
        <w:rPr>
          <w:noProof/>
        </w:rPr>
        <w:instrText xml:space="preserve"> PAGEREF _Toc472411882 \h </w:instrText>
      </w:r>
      <w:r w:rsidR="006B2E6B">
        <w:rPr>
          <w:noProof/>
        </w:rPr>
      </w:r>
      <w:r w:rsidR="006B2E6B">
        <w:rPr>
          <w:noProof/>
        </w:rPr>
        <w:fldChar w:fldCharType="separate"/>
      </w:r>
      <w:r w:rsidR="00A80C89">
        <w:rPr>
          <w:noProof/>
        </w:rPr>
        <w:t>82</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Расписка  сдачи-приемки соглашения о неустойке (форма 13)</w:t>
      </w:r>
      <w:r>
        <w:rPr>
          <w:noProof/>
        </w:rPr>
        <w:tab/>
      </w:r>
      <w:r w:rsidR="006B2E6B">
        <w:rPr>
          <w:noProof/>
        </w:rPr>
        <w:fldChar w:fldCharType="begin"/>
      </w:r>
      <w:r>
        <w:rPr>
          <w:noProof/>
        </w:rPr>
        <w:instrText xml:space="preserve"> PAGEREF _Toc472411885 \h </w:instrText>
      </w:r>
      <w:r w:rsidR="006B2E6B">
        <w:rPr>
          <w:noProof/>
        </w:rPr>
      </w:r>
      <w:r w:rsidR="006B2E6B">
        <w:rPr>
          <w:noProof/>
        </w:rPr>
        <w:fldChar w:fldCharType="separate"/>
      </w:r>
      <w:r w:rsidR="00A80C89">
        <w:rPr>
          <w:noProof/>
        </w:rPr>
        <w:t>85</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14)</w:t>
      </w:r>
      <w:r>
        <w:rPr>
          <w:noProof/>
        </w:rPr>
        <w:tab/>
      </w:r>
      <w:r w:rsidR="006B2E6B">
        <w:rPr>
          <w:noProof/>
        </w:rPr>
        <w:fldChar w:fldCharType="begin"/>
      </w:r>
      <w:r>
        <w:rPr>
          <w:noProof/>
        </w:rPr>
        <w:instrText xml:space="preserve"> PAGEREF _Toc472411888 \h </w:instrText>
      </w:r>
      <w:r w:rsidR="006B2E6B">
        <w:rPr>
          <w:noProof/>
        </w:rPr>
      </w:r>
      <w:r w:rsidR="006B2E6B">
        <w:rPr>
          <w:noProof/>
        </w:rPr>
        <w:fldChar w:fldCharType="separate"/>
      </w:r>
      <w:r w:rsidR="00A80C89">
        <w:rPr>
          <w:noProof/>
        </w:rPr>
        <w:t>87</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План распределения объемов выполнения поставок внутри коллективного Участника (форма 15)</w:t>
      </w:r>
      <w:r>
        <w:rPr>
          <w:noProof/>
        </w:rPr>
        <w:tab/>
      </w:r>
      <w:r w:rsidR="006B2E6B">
        <w:rPr>
          <w:noProof/>
        </w:rPr>
        <w:fldChar w:fldCharType="begin"/>
      </w:r>
      <w:r>
        <w:rPr>
          <w:noProof/>
        </w:rPr>
        <w:instrText xml:space="preserve"> PAGEREF _Toc472411891 \h </w:instrText>
      </w:r>
      <w:r w:rsidR="006B2E6B">
        <w:rPr>
          <w:noProof/>
        </w:rPr>
      </w:r>
      <w:r w:rsidR="006B2E6B">
        <w:rPr>
          <w:noProof/>
        </w:rPr>
        <w:fldChar w:fldCharType="separate"/>
      </w:r>
      <w:r w:rsidR="00A80C89">
        <w:rPr>
          <w:noProof/>
        </w:rPr>
        <w:t>89</w:t>
      </w:r>
      <w:r w:rsidR="006B2E6B">
        <w:rPr>
          <w:noProof/>
        </w:rPr>
        <w:fldChar w:fldCharType="end"/>
      </w:r>
    </w:p>
    <w:p w:rsidR="00717F60" w:rsidRPr="00382A07" w:rsidRDefault="006B2E6B"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382A07" w:rsidSect="002B0606">
          <w:headerReference w:type="even" r:id="rId10"/>
          <w:headerReference w:type="default" r:id="rId11"/>
          <w:footerReference w:type="even" r:id="rId12"/>
          <w:footerReference w:type="default" r:id="rId13"/>
          <w:headerReference w:type="first" r:id="rId14"/>
          <w:footerReference w:type="first" r:id="rId15"/>
          <w:pgSz w:w="11907" w:h="16840" w:code="9"/>
          <w:pgMar w:top="851" w:right="851" w:bottom="776" w:left="1558" w:header="720" w:footer="720" w:gutter="0"/>
          <w:cols w:space="720"/>
          <w:docGrid w:linePitch="360"/>
        </w:sectPr>
      </w:pPr>
      <w:r w:rsidRPr="00382A07">
        <w:rPr>
          <w:sz w:val="24"/>
          <w:szCs w:val="24"/>
        </w:rPr>
        <w:fldChar w:fldCharType="end"/>
      </w:r>
    </w:p>
    <w:p w:rsidR="00717F60" w:rsidRPr="00382A07" w:rsidRDefault="00717F60" w:rsidP="00E722B6">
      <w:pPr>
        <w:pStyle w:val="1"/>
        <w:tabs>
          <w:tab w:val="left" w:pos="426"/>
        </w:tabs>
        <w:spacing w:before="0" w:after="0" w:line="264" w:lineRule="auto"/>
        <w:ind w:left="0" w:hanging="11"/>
        <w:jc w:val="center"/>
        <w:rPr>
          <w:szCs w:val="24"/>
        </w:rPr>
      </w:pPr>
      <w:bookmarkStart w:id="6" w:name="__RefHeading__391_1298132286"/>
      <w:bookmarkStart w:id="7" w:name="_Toc472411758"/>
      <w:bookmarkEnd w:id="6"/>
      <w:r w:rsidRPr="00382A07">
        <w:rPr>
          <w:szCs w:val="24"/>
        </w:rPr>
        <w:lastRenderedPageBreak/>
        <w:t>Общие положения</w:t>
      </w:r>
      <w:bookmarkEnd w:id="7"/>
    </w:p>
    <w:p w:rsidR="00717F60" w:rsidRPr="00382A07" w:rsidRDefault="00717F60" w:rsidP="00E722B6">
      <w:pPr>
        <w:pStyle w:val="2"/>
        <w:tabs>
          <w:tab w:val="clear" w:pos="1700"/>
          <w:tab w:val="left" w:pos="567"/>
        </w:tabs>
        <w:spacing w:line="264" w:lineRule="auto"/>
      </w:pPr>
      <w:bookmarkStart w:id="8" w:name="__RefHeading__393_1298132286"/>
      <w:bookmarkStart w:id="9" w:name="_Toc472411759"/>
      <w:bookmarkEnd w:id="8"/>
      <w:r w:rsidRPr="00382A07">
        <w:t>Общие сведения о процедуре запроса предложений</w:t>
      </w:r>
      <w:bookmarkEnd w:id="9"/>
    </w:p>
    <w:p w:rsidR="005B75A6" w:rsidRPr="00403D49"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r w:rsidRPr="00382A07">
        <w:rPr>
          <w:iCs/>
          <w:sz w:val="24"/>
          <w:szCs w:val="24"/>
        </w:rPr>
        <w:t xml:space="preserve">Заказчик, являющийся Организатором запроса предложений </w:t>
      </w:r>
      <w:r w:rsidR="007556FF" w:rsidRPr="00382A07">
        <w:rPr>
          <w:iCs/>
          <w:sz w:val="24"/>
          <w:szCs w:val="24"/>
        </w:rPr>
        <w:t>– ПАО «МРСК Центра» (далее – Заказчик или Организатор)</w:t>
      </w:r>
      <w:r w:rsidRPr="00382A07">
        <w:rPr>
          <w:iCs/>
          <w:sz w:val="24"/>
          <w:szCs w:val="24"/>
        </w:rPr>
        <w:t xml:space="preserve"> (почтовый адрес:</w:t>
      </w:r>
      <w:r w:rsidR="007556FF" w:rsidRPr="00382A07">
        <w:rPr>
          <w:iCs/>
          <w:sz w:val="24"/>
          <w:szCs w:val="24"/>
        </w:rPr>
        <w:t xml:space="preserve"> РФ, 127018, г. Москва, ул. 2-я Ямская, 4</w:t>
      </w:r>
      <w:r w:rsidR="00EC1043" w:rsidRPr="00382A07">
        <w:rPr>
          <w:iCs/>
          <w:sz w:val="24"/>
          <w:szCs w:val="24"/>
        </w:rPr>
        <w:t>, с</w:t>
      </w:r>
      <w:r w:rsidRPr="00382A07">
        <w:rPr>
          <w:iCs/>
          <w:sz w:val="24"/>
          <w:szCs w:val="24"/>
        </w:rPr>
        <w:t xml:space="preserve">екретарь Закупочной комиссии – </w:t>
      </w:r>
      <w:r w:rsidR="00403D49" w:rsidRPr="00403D49">
        <w:rPr>
          <w:iCs/>
          <w:sz w:val="24"/>
          <w:szCs w:val="24"/>
        </w:rPr>
        <w:t xml:space="preserve">ведущий специалист отдела закупочной деятельности Управления логистики и материально-технического обеспечения филиала ПАО «МРСК Центра» - «Тамбовэнерго» Кобелева Е.Ю., контактный телефон: (4752)56-95-67, адрес электронной почты kobeleva.ey@mrsk-1.ru., ответственное лицо – Кобелева Елена Юрьевна, контактный телефон - (4752)56-95-67, адрес электронной почты: </w:t>
      </w:r>
      <w:hyperlink r:id="rId16" w:history="1">
        <w:r w:rsidR="00403D49" w:rsidRPr="00403D49">
          <w:rPr>
            <w:rStyle w:val="a7"/>
            <w:iCs/>
            <w:sz w:val="24"/>
            <w:szCs w:val="24"/>
          </w:rPr>
          <w:t>kobeleva.ey@mrsk-1.ru</w:t>
        </w:r>
      </w:hyperlink>
      <w:r w:rsidR="00862664" w:rsidRPr="00382A07">
        <w:rPr>
          <w:sz w:val="24"/>
          <w:szCs w:val="24"/>
        </w:rPr>
        <w:t xml:space="preserve"> </w:t>
      </w:r>
      <w:r w:rsidR="004B5EB3" w:rsidRPr="00382A07">
        <w:rPr>
          <w:iCs/>
          <w:sz w:val="24"/>
          <w:szCs w:val="24"/>
        </w:rPr>
        <w:t>Извещени</w:t>
      </w:r>
      <w:r w:rsidRPr="00382A07">
        <w:rPr>
          <w:iCs/>
          <w:sz w:val="24"/>
          <w:szCs w:val="24"/>
        </w:rPr>
        <w:t>ем</w:t>
      </w:r>
      <w:r w:rsidRPr="00382A07">
        <w:rPr>
          <w:sz w:val="24"/>
          <w:szCs w:val="24"/>
        </w:rPr>
        <w:t xml:space="preserve"> о проведении открытого </w:t>
      </w:r>
      <w:r w:rsidRPr="00382A07">
        <w:rPr>
          <w:iCs/>
          <w:sz w:val="24"/>
          <w:szCs w:val="24"/>
        </w:rPr>
        <w:t>запроса предложений</w:t>
      </w:r>
      <w:r w:rsidRPr="00382A07">
        <w:rPr>
          <w:sz w:val="24"/>
          <w:szCs w:val="24"/>
        </w:rPr>
        <w:t xml:space="preserve">, опубликованным </w:t>
      </w:r>
      <w:r w:rsidRPr="00382A07">
        <w:rPr>
          <w:b/>
          <w:sz w:val="24"/>
          <w:szCs w:val="24"/>
          <w:highlight w:val="yellow"/>
        </w:rPr>
        <w:t>«</w:t>
      </w:r>
      <w:r w:rsidR="00F3608F">
        <w:rPr>
          <w:b/>
          <w:sz w:val="24"/>
          <w:szCs w:val="24"/>
          <w:highlight w:val="yellow"/>
        </w:rPr>
        <w:t>2</w:t>
      </w:r>
      <w:r w:rsidR="00E634F4">
        <w:rPr>
          <w:b/>
          <w:sz w:val="24"/>
          <w:szCs w:val="24"/>
          <w:highlight w:val="yellow"/>
        </w:rPr>
        <w:t>6</w:t>
      </w:r>
      <w:r w:rsidRPr="00382A07">
        <w:rPr>
          <w:b/>
          <w:sz w:val="24"/>
          <w:szCs w:val="24"/>
          <w:highlight w:val="yellow"/>
        </w:rPr>
        <w:t xml:space="preserve">» </w:t>
      </w:r>
      <w:r w:rsidR="00F3608F">
        <w:rPr>
          <w:b/>
          <w:sz w:val="24"/>
          <w:szCs w:val="24"/>
          <w:highlight w:val="yellow"/>
        </w:rPr>
        <w:t>ок</w:t>
      </w:r>
      <w:r w:rsidR="00403D49">
        <w:rPr>
          <w:b/>
          <w:sz w:val="24"/>
          <w:szCs w:val="24"/>
          <w:highlight w:val="yellow"/>
        </w:rPr>
        <w:t>тября</w:t>
      </w:r>
      <w:r w:rsidRPr="00382A07">
        <w:rPr>
          <w:b/>
          <w:sz w:val="24"/>
          <w:szCs w:val="24"/>
          <w:highlight w:val="yellow"/>
        </w:rPr>
        <w:t xml:space="preserve"> </w:t>
      </w:r>
      <w:r w:rsidR="004E638A">
        <w:rPr>
          <w:b/>
          <w:sz w:val="24"/>
          <w:szCs w:val="24"/>
          <w:highlight w:val="yellow"/>
        </w:rPr>
        <w:t>2017</w:t>
      </w:r>
      <w:r w:rsidRPr="00382A07">
        <w:rPr>
          <w:b/>
          <w:sz w:val="24"/>
          <w:szCs w:val="24"/>
          <w:highlight w:val="yellow"/>
        </w:rPr>
        <w:t xml:space="preserve"> г.</w:t>
      </w:r>
      <w:r w:rsidRPr="00382A07">
        <w:rPr>
          <w:sz w:val="24"/>
          <w:szCs w:val="24"/>
        </w:rPr>
        <w:t xml:space="preserve"> на официальном сайте (</w:t>
      </w:r>
      <w:hyperlink r:id="rId17" w:history="1">
        <w:r w:rsidR="00345CCA" w:rsidRPr="00382A07">
          <w:rPr>
            <w:rStyle w:val="a7"/>
            <w:color w:val="auto"/>
            <w:sz w:val="24"/>
            <w:szCs w:val="24"/>
          </w:rPr>
          <w:t>www.zakupki.</w:t>
        </w:r>
        <w:r w:rsidR="00345CCA" w:rsidRPr="00382A07">
          <w:rPr>
            <w:rStyle w:val="a7"/>
            <w:color w:val="auto"/>
            <w:sz w:val="24"/>
            <w:szCs w:val="24"/>
            <w:lang w:val="en-US"/>
          </w:rPr>
          <w:t>gov</w:t>
        </w:r>
        <w:r w:rsidR="00345CCA" w:rsidRPr="00382A07">
          <w:rPr>
            <w:rStyle w:val="a7"/>
            <w:color w:val="auto"/>
            <w:sz w:val="24"/>
            <w:szCs w:val="24"/>
          </w:rPr>
          <w:t>.ru</w:t>
        </w:r>
      </w:hyperlink>
      <w:r w:rsidRPr="00382A07">
        <w:rPr>
          <w:sz w:val="24"/>
          <w:szCs w:val="24"/>
        </w:rPr>
        <w:t>),</w:t>
      </w:r>
      <w:r w:rsidR="009D7F01" w:rsidRPr="00382A07">
        <w:rPr>
          <w:iCs/>
          <w:sz w:val="24"/>
          <w:szCs w:val="24"/>
        </w:rPr>
        <w:t xml:space="preserve"> </w:t>
      </w:r>
      <w:r w:rsidR="009D7F01" w:rsidRPr="00382A07">
        <w:rPr>
          <w:sz w:val="24"/>
          <w:szCs w:val="24"/>
        </w:rPr>
        <w:t xml:space="preserve">на сайте </w:t>
      </w:r>
      <w:r w:rsidR="007556FF" w:rsidRPr="00382A07">
        <w:rPr>
          <w:iCs/>
          <w:sz w:val="24"/>
          <w:szCs w:val="24"/>
        </w:rPr>
        <w:t>ПАО «МРСК Центра»</w:t>
      </w:r>
      <w:r w:rsidR="009D7F01" w:rsidRPr="00382A07">
        <w:rPr>
          <w:sz w:val="24"/>
          <w:szCs w:val="24"/>
        </w:rPr>
        <w:t xml:space="preserve"> (</w:t>
      </w:r>
      <w:hyperlink r:id="rId18" w:history="1">
        <w:r w:rsidR="007556FF" w:rsidRPr="00382A07">
          <w:rPr>
            <w:rStyle w:val="a7"/>
            <w:color w:val="auto"/>
            <w:sz w:val="24"/>
            <w:szCs w:val="24"/>
          </w:rPr>
          <w:t>www.mrsk-1.ru</w:t>
        </w:r>
      </w:hyperlink>
      <w:r w:rsidR="00862664" w:rsidRPr="00382A07">
        <w:rPr>
          <w:sz w:val="24"/>
          <w:szCs w:val="24"/>
        </w:rPr>
        <w:t>)</w:t>
      </w:r>
      <w:r w:rsidR="00702B2C" w:rsidRPr="00382A07">
        <w:rPr>
          <w:sz w:val="24"/>
          <w:szCs w:val="24"/>
        </w:rPr>
        <w:t xml:space="preserve">, на сайте ЭТП, указанном в п. </w:t>
      </w:r>
      <w:r w:rsidR="000D2D6A">
        <w:fldChar w:fldCharType="begin"/>
      </w:r>
      <w:r w:rsidR="000D2D6A">
        <w:instrText xml:space="preserve"> REF _Ref440269836 \r \h  \* MERGEFORMAT </w:instrText>
      </w:r>
      <w:r w:rsidR="000D2D6A">
        <w:fldChar w:fldCharType="separate"/>
      </w:r>
      <w:r w:rsidR="006305A1" w:rsidRPr="006305A1">
        <w:rPr>
          <w:sz w:val="24"/>
          <w:szCs w:val="24"/>
        </w:rPr>
        <w:t>1.1.2</w:t>
      </w:r>
      <w:r w:rsidR="000D2D6A">
        <w:fldChar w:fldCharType="end"/>
      </w:r>
      <w:r w:rsidR="00702B2C" w:rsidRPr="00382A07">
        <w:rPr>
          <w:sz w:val="24"/>
          <w:szCs w:val="24"/>
        </w:rPr>
        <w:t xml:space="preserve"> настоящей Документации, </w:t>
      </w:r>
      <w:r w:rsidR="009A7733" w:rsidRPr="00382A07">
        <w:rPr>
          <w:iCs/>
          <w:sz w:val="24"/>
          <w:szCs w:val="24"/>
        </w:rPr>
        <w:t xml:space="preserve"> </w:t>
      </w:r>
      <w:r w:rsidRPr="00382A07">
        <w:rPr>
          <w:iCs/>
          <w:sz w:val="24"/>
          <w:szCs w:val="24"/>
        </w:rPr>
        <w:t>приг</w:t>
      </w:r>
      <w:r w:rsidRPr="00382A07">
        <w:rPr>
          <w:sz w:val="24"/>
          <w:szCs w:val="24"/>
        </w:rPr>
        <w:t>ласило юридических лиц</w:t>
      </w:r>
      <w:r w:rsidR="005B75A6" w:rsidRPr="00382A07">
        <w:rPr>
          <w:sz w:val="24"/>
          <w:szCs w:val="24"/>
        </w:rPr>
        <w:t xml:space="preserve"> и физических лиц (в т.</w:t>
      </w:r>
      <w:r w:rsidR="003129D4" w:rsidRPr="00382A07">
        <w:rPr>
          <w:sz w:val="24"/>
          <w:szCs w:val="24"/>
        </w:rPr>
        <w:t xml:space="preserve"> </w:t>
      </w:r>
      <w:r w:rsidR="005B75A6" w:rsidRPr="00382A07">
        <w:rPr>
          <w:sz w:val="24"/>
          <w:szCs w:val="24"/>
        </w:rPr>
        <w:t>ч. индивидуальных предпринимателей)</w:t>
      </w:r>
      <w:r w:rsidR="009D7F01" w:rsidRPr="00382A07">
        <w:rPr>
          <w:sz w:val="24"/>
          <w:szCs w:val="24"/>
        </w:rPr>
        <w:t xml:space="preserve"> </w:t>
      </w:r>
      <w:r w:rsidR="00D15381" w:rsidRPr="00382A07">
        <w:rPr>
          <w:sz w:val="24"/>
          <w:szCs w:val="24"/>
        </w:rPr>
        <w:t xml:space="preserve">(далее – Участники) </w:t>
      </w:r>
      <w:r w:rsidR="004B5EB3" w:rsidRPr="00382A07">
        <w:rPr>
          <w:sz w:val="24"/>
          <w:szCs w:val="24"/>
        </w:rPr>
        <w:t>к участию в процедуре О</w:t>
      </w:r>
      <w:r w:rsidRPr="00382A07">
        <w:rPr>
          <w:sz w:val="24"/>
          <w:szCs w:val="24"/>
        </w:rPr>
        <w:t xml:space="preserve">ткрытого запроса предложений (далее – запрос предложений) </w:t>
      </w:r>
      <w:bookmarkEnd w:id="10"/>
      <w:r w:rsidR="004B5EB3" w:rsidRPr="00382A07">
        <w:rPr>
          <w:sz w:val="24"/>
          <w:szCs w:val="24"/>
        </w:rPr>
        <w:t xml:space="preserve">на право заключения </w:t>
      </w:r>
      <w:r w:rsidR="00403D49" w:rsidRPr="00403D49">
        <w:rPr>
          <w:sz w:val="24"/>
          <w:szCs w:val="24"/>
        </w:rPr>
        <w:t xml:space="preserve">Договора на поставку </w:t>
      </w:r>
      <w:r w:rsidR="00E634F4" w:rsidRPr="00E634F4">
        <w:rPr>
          <w:sz w:val="24"/>
          <w:szCs w:val="24"/>
        </w:rPr>
        <w:t>приставок ж/б ПТ</w:t>
      </w:r>
      <w:r w:rsidR="00403D49" w:rsidRPr="00403D49">
        <w:rPr>
          <w:sz w:val="24"/>
          <w:szCs w:val="24"/>
        </w:rPr>
        <w:t xml:space="preserve"> для нужд ПАО «МРСК Центра» (филиала «Тамбовэнерго»)</w:t>
      </w:r>
      <w:r w:rsidR="00862664" w:rsidRPr="00403D49">
        <w:rPr>
          <w:sz w:val="24"/>
          <w:szCs w:val="24"/>
        </w:rPr>
        <w:t>, расположенного по адресу: РФ, 392680, г. Тамб</w:t>
      </w:r>
      <w:r w:rsidR="00403D49" w:rsidRPr="00403D49">
        <w:rPr>
          <w:sz w:val="24"/>
          <w:szCs w:val="24"/>
        </w:rPr>
        <w:t>ов, ул. Моршанское шоссе, д. 23</w:t>
      </w:r>
      <w:r w:rsidRPr="00403D49">
        <w:rPr>
          <w:sz w:val="24"/>
          <w:szCs w:val="24"/>
        </w:rPr>
        <w:t>.</w:t>
      </w:r>
      <w:bookmarkEnd w:id="11"/>
      <w:bookmarkEnd w:id="12"/>
      <w:bookmarkEnd w:id="13"/>
    </w:p>
    <w:p w:rsidR="00717F60" w:rsidRPr="00382A07"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382A07">
        <w:rPr>
          <w:sz w:val="24"/>
          <w:szCs w:val="24"/>
        </w:rPr>
        <w:t xml:space="preserve">Настоящий </w:t>
      </w:r>
      <w:r w:rsidR="004B5EB3" w:rsidRPr="00382A07">
        <w:rPr>
          <w:sz w:val="24"/>
          <w:szCs w:val="24"/>
        </w:rPr>
        <w:t>З</w:t>
      </w:r>
      <w:r w:rsidRPr="00382A07">
        <w:rPr>
          <w:sz w:val="24"/>
          <w:szCs w:val="24"/>
        </w:rPr>
        <w:t xml:space="preserve">апрос предложений проводится в соответствии с правилами и с использованием функционала </w:t>
      </w:r>
      <w:r w:rsidR="00702B2C" w:rsidRPr="00382A07">
        <w:rPr>
          <w:sz w:val="24"/>
          <w:szCs w:val="24"/>
        </w:rPr>
        <w:t>электронной торговой площадк</w:t>
      </w:r>
      <w:r w:rsidR="00414AB1" w:rsidRPr="00382A07">
        <w:rPr>
          <w:sz w:val="24"/>
          <w:szCs w:val="24"/>
        </w:rPr>
        <w:t>и</w:t>
      </w:r>
      <w:r w:rsidR="00702B2C" w:rsidRPr="00382A07">
        <w:rPr>
          <w:sz w:val="24"/>
          <w:szCs w:val="24"/>
        </w:rPr>
        <w:t xml:space="preserve"> </w:t>
      </w:r>
      <w:r w:rsidR="000D70B6" w:rsidRPr="00382A07">
        <w:rPr>
          <w:sz w:val="24"/>
          <w:szCs w:val="24"/>
        </w:rPr>
        <w:t>П</w:t>
      </w:r>
      <w:r w:rsidR="00702B2C" w:rsidRPr="00382A07">
        <w:rPr>
          <w:sz w:val="24"/>
          <w:szCs w:val="24"/>
        </w:rPr>
        <w:t xml:space="preserve">АО «Россети» </w:t>
      </w:r>
      <w:hyperlink r:id="rId19" w:history="1">
        <w:r w:rsidR="00862664" w:rsidRPr="00403D49">
          <w:rPr>
            <w:rStyle w:val="a7"/>
            <w:color w:val="auto"/>
            <w:sz w:val="24"/>
            <w:szCs w:val="24"/>
          </w:rPr>
          <w:t>etp.rosseti.ru</w:t>
        </w:r>
      </w:hyperlink>
      <w:r w:rsidR="00862664" w:rsidRPr="00382A07">
        <w:rPr>
          <w:sz w:val="24"/>
          <w:szCs w:val="24"/>
        </w:rPr>
        <w:t xml:space="preserve"> </w:t>
      </w:r>
      <w:r w:rsidR="00702B2C" w:rsidRPr="00382A07">
        <w:rPr>
          <w:sz w:val="24"/>
          <w:szCs w:val="24"/>
        </w:rPr>
        <w:t>(далее — ЭТП)</w:t>
      </w:r>
      <w:r w:rsidR="005B75A6" w:rsidRPr="00382A07">
        <w:rPr>
          <w:sz w:val="24"/>
          <w:szCs w:val="24"/>
        </w:rPr>
        <w:t>.</w:t>
      </w:r>
      <w:bookmarkEnd w:id="14"/>
    </w:p>
    <w:p w:rsidR="00717F60" w:rsidRPr="00382A07"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382A07">
        <w:rPr>
          <w:sz w:val="24"/>
          <w:szCs w:val="24"/>
        </w:rPr>
        <w:t>Заказчик</w:t>
      </w:r>
      <w:r w:rsidR="00702B2C" w:rsidRPr="00382A07">
        <w:rPr>
          <w:sz w:val="24"/>
          <w:szCs w:val="24"/>
        </w:rPr>
        <w:t xml:space="preserve">: </w:t>
      </w:r>
      <w:r w:rsidRPr="00382A07">
        <w:rPr>
          <w:sz w:val="24"/>
          <w:szCs w:val="24"/>
        </w:rPr>
        <w:t xml:space="preserve"> </w:t>
      </w:r>
      <w:r w:rsidR="00702B2C" w:rsidRPr="00382A07">
        <w:rPr>
          <w:iCs/>
          <w:sz w:val="24"/>
          <w:szCs w:val="24"/>
        </w:rPr>
        <w:t>ПАО «МРСК Центра».</w:t>
      </w:r>
      <w:r w:rsidRPr="00382A07">
        <w:rPr>
          <w:rStyle w:val="aa"/>
          <w:sz w:val="24"/>
          <w:szCs w:val="24"/>
        </w:rPr>
        <w:t xml:space="preserve"> </w:t>
      </w:r>
      <w:bookmarkEnd w:id="15"/>
    </w:p>
    <w:p w:rsidR="008C4223" w:rsidRPr="00382A07" w:rsidRDefault="004B5EB3"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382A07">
        <w:rPr>
          <w:sz w:val="24"/>
          <w:szCs w:val="24"/>
        </w:rPr>
        <w:t>Предмет З</w:t>
      </w:r>
      <w:r w:rsidR="00717F60" w:rsidRPr="00382A07">
        <w:rPr>
          <w:sz w:val="24"/>
          <w:szCs w:val="24"/>
        </w:rPr>
        <w:t>апроса предложений</w:t>
      </w:r>
      <w:r w:rsidR="00702B2C" w:rsidRPr="00382A07">
        <w:rPr>
          <w:sz w:val="24"/>
          <w:szCs w:val="24"/>
        </w:rPr>
        <w:t>:</w:t>
      </w:r>
      <w:bookmarkEnd w:id="16"/>
    </w:p>
    <w:p w:rsidR="00A40714" w:rsidRPr="00403D49" w:rsidRDefault="008C4223" w:rsidP="00E722B6">
      <w:pPr>
        <w:keepNext/>
        <w:widowControl w:val="0"/>
        <w:tabs>
          <w:tab w:val="num" w:pos="1650"/>
        </w:tabs>
        <w:suppressAutoHyphens w:val="0"/>
        <w:autoSpaceDE w:val="0"/>
        <w:autoSpaceDN w:val="0"/>
        <w:adjustRightInd w:val="0"/>
        <w:spacing w:before="60" w:line="264" w:lineRule="auto"/>
        <w:ind w:firstLine="0"/>
        <w:rPr>
          <w:sz w:val="24"/>
          <w:szCs w:val="24"/>
        </w:rPr>
      </w:pPr>
      <w:r w:rsidRPr="00382A07">
        <w:rPr>
          <w:b/>
          <w:sz w:val="24"/>
          <w:szCs w:val="24"/>
          <w:u w:val="single"/>
        </w:rPr>
        <w:t>Лот №1:</w:t>
      </w:r>
      <w:r w:rsidR="00717F60" w:rsidRPr="00382A07">
        <w:rPr>
          <w:sz w:val="24"/>
          <w:szCs w:val="24"/>
        </w:rPr>
        <w:t xml:space="preserve"> право </w:t>
      </w:r>
      <w:r w:rsidR="00717F60" w:rsidRPr="00403D49">
        <w:rPr>
          <w:sz w:val="24"/>
          <w:szCs w:val="24"/>
        </w:rPr>
        <w:t xml:space="preserve">заключения </w:t>
      </w:r>
      <w:bookmarkEnd w:id="17"/>
      <w:r w:rsidR="00403D49" w:rsidRPr="00403D49">
        <w:rPr>
          <w:sz w:val="24"/>
          <w:szCs w:val="24"/>
        </w:rPr>
        <w:t xml:space="preserve">Договора на поставку </w:t>
      </w:r>
      <w:r w:rsidR="00E634F4" w:rsidRPr="00E634F4">
        <w:rPr>
          <w:sz w:val="24"/>
          <w:szCs w:val="24"/>
        </w:rPr>
        <w:t>приставок ж/б ПТ</w:t>
      </w:r>
      <w:r w:rsidR="00403D49" w:rsidRPr="00403D49">
        <w:rPr>
          <w:sz w:val="24"/>
          <w:szCs w:val="24"/>
        </w:rPr>
        <w:t xml:space="preserve"> для нужд ПАО «МРСК Центра» (филиала «Тамбовэнерго»)</w:t>
      </w:r>
      <w:r w:rsidR="00702B2C" w:rsidRPr="00403D49">
        <w:rPr>
          <w:sz w:val="24"/>
          <w:szCs w:val="24"/>
        </w:rPr>
        <w:t>.</w:t>
      </w:r>
    </w:p>
    <w:p w:rsidR="008C4223" w:rsidRPr="00382A07" w:rsidRDefault="008C4223" w:rsidP="00E722B6">
      <w:pPr>
        <w:keepNext/>
        <w:autoSpaceDE w:val="0"/>
        <w:autoSpaceDN w:val="0"/>
        <w:spacing w:line="264" w:lineRule="auto"/>
        <w:ind w:firstLine="540"/>
        <w:rPr>
          <w:sz w:val="24"/>
          <w:szCs w:val="24"/>
          <w:lang w:eastAsia="ru-RU"/>
        </w:rPr>
      </w:pPr>
      <w:r w:rsidRPr="00403D49">
        <w:rPr>
          <w:sz w:val="24"/>
          <w:szCs w:val="24"/>
        </w:rPr>
        <w:t xml:space="preserve">Количество лотов: </w:t>
      </w:r>
      <w:r w:rsidRPr="00403D49">
        <w:rPr>
          <w:b/>
          <w:sz w:val="24"/>
          <w:szCs w:val="24"/>
        </w:rPr>
        <w:t>1 (один)</w:t>
      </w:r>
      <w:r w:rsidRPr="00403D49">
        <w:rPr>
          <w:sz w:val="24"/>
          <w:szCs w:val="24"/>
        </w:rPr>
        <w:t>.</w:t>
      </w:r>
    </w:p>
    <w:bookmarkEnd w:id="18"/>
    <w:p w:rsidR="009D7F01" w:rsidRPr="00382A07" w:rsidRDefault="009D7F01" w:rsidP="00E722B6">
      <w:pPr>
        <w:keepNext/>
        <w:autoSpaceDE w:val="0"/>
        <w:autoSpaceDN w:val="0"/>
        <w:spacing w:line="264" w:lineRule="auto"/>
        <w:ind w:firstLine="540"/>
        <w:rPr>
          <w:sz w:val="24"/>
          <w:szCs w:val="24"/>
          <w:lang w:eastAsia="ru-RU"/>
        </w:rPr>
      </w:pPr>
      <w:r w:rsidRPr="00382A07">
        <w:rPr>
          <w:i/>
          <w:snapToGrid w:val="0"/>
          <w:sz w:val="24"/>
          <w:szCs w:val="24"/>
          <w:shd w:val="clear" w:color="auto" w:fill="FFFF99"/>
          <w:lang w:eastAsia="ru-RU"/>
        </w:rPr>
        <w:t xml:space="preserve">Участник самостоятельно, в рамках своей </w:t>
      </w:r>
      <w:r w:rsidR="00702B2C" w:rsidRPr="00382A07">
        <w:rPr>
          <w:i/>
          <w:snapToGrid w:val="0"/>
          <w:sz w:val="24"/>
          <w:szCs w:val="24"/>
          <w:shd w:val="clear" w:color="auto" w:fill="FFFF99"/>
          <w:lang w:eastAsia="ru-RU"/>
        </w:rPr>
        <w:t>Заявки</w:t>
      </w:r>
      <w:r w:rsidRPr="00382A07">
        <w:rPr>
          <w:i/>
          <w:snapToGrid w:val="0"/>
          <w:sz w:val="24"/>
          <w:szCs w:val="24"/>
          <w:shd w:val="clear" w:color="auto" w:fill="FFFF99"/>
          <w:lang w:eastAsia="ru-RU"/>
        </w:rPr>
        <w:t xml:space="preserve"> формирует стоимость </w:t>
      </w:r>
      <w:r w:rsidR="00E56A22" w:rsidRPr="00382A07">
        <w:rPr>
          <w:i/>
          <w:snapToGrid w:val="0"/>
          <w:sz w:val="24"/>
          <w:szCs w:val="24"/>
          <w:shd w:val="clear" w:color="auto" w:fill="FFFF99"/>
          <w:lang w:eastAsia="ru-RU"/>
        </w:rPr>
        <w:t>предлагаемой к поставке продукции</w:t>
      </w:r>
      <w:r w:rsidRPr="00382A07">
        <w:rPr>
          <w:i/>
          <w:snapToGrid w:val="0"/>
          <w:sz w:val="24"/>
          <w:szCs w:val="24"/>
          <w:shd w:val="clear" w:color="auto" w:fill="FFFF99"/>
          <w:lang w:eastAsia="ru-RU"/>
        </w:rPr>
        <w:t>, закупаемо</w:t>
      </w:r>
      <w:r w:rsidR="00E56A22" w:rsidRPr="00382A07">
        <w:rPr>
          <w:i/>
          <w:snapToGrid w:val="0"/>
          <w:sz w:val="24"/>
          <w:szCs w:val="24"/>
          <w:shd w:val="clear" w:color="auto" w:fill="FFFF99"/>
          <w:lang w:eastAsia="ru-RU"/>
        </w:rPr>
        <w:t>й</w:t>
      </w:r>
      <w:r w:rsidRPr="00382A07">
        <w:rPr>
          <w:i/>
          <w:snapToGrid w:val="0"/>
          <w:sz w:val="24"/>
          <w:szCs w:val="24"/>
          <w:shd w:val="clear" w:color="auto" w:fill="FFFF99"/>
          <w:lang w:eastAsia="ru-RU"/>
        </w:rPr>
        <w:t xml:space="preserve"> через заводы-изготовителей либо их дилеров, и несет ответственность за ее обоснованность перед Организатором и Заказчиком</w:t>
      </w:r>
      <w:r w:rsidRPr="00382A07">
        <w:rPr>
          <w:sz w:val="24"/>
          <w:szCs w:val="24"/>
          <w:lang w:eastAsia="ru-RU"/>
        </w:rPr>
        <w:t>.</w:t>
      </w:r>
    </w:p>
    <w:p w:rsidR="00804801" w:rsidRPr="00382A07" w:rsidRDefault="00B5344A" w:rsidP="00E722B6">
      <w:pPr>
        <w:pStyle w:val="a"/>
        <w:keepNext/>
        <w:numPr>
          <w:ilvl w:val="0"/>
          <w:numId w:val="0"/>
        </w:numPr>
        <w:spacing w:line="264" w:lineRule="auto"/>
        <w:ind w:left="360" w:hanging="360"/>
        <w:rPr>
          <w:sz w:val="24"/>
          <w:szCs w:val="24"/>
        </w:rPr>
      </w:pPr>
      <w:r w:rsidRPr="00382A07">
        <w:rPr>
          <w:sz w:val="24"/>
          <w:szCs w:val="24"/>
        </w:rPr>
        <w:t>Частичное выполнение</w:t>
      </w:r>
      <w:r w:rsidR="002946EF" w:rsidRPr="00382A07">
        <w:rPr>
          <w:sz w:val="24"/>
          <w:szCs w:val="24"/>
        </w:rPr>
        <w:t xml:space="preserve"> </w:t>
      </w:r>
      <w:r w:rsidR="004D17BD" w:rsidRPr="00382A07">
        <w:rPr>
          <w:sz w:val="24"/>
          <w:szCs w:val="24"/>
        </w:rPr>
        <w:t xml:space="preserve">поставок, </w:t>
      </w:r>
      <w:r w:rsidR="00AD3EBC" w:rsidRPr="00382A07">
        <w:rPr>
          <w:sz w:val="24"/>
          <w:szCs w:val="24"/>
        </w:rPr>
        <w:t>работ (услуг)</w:t>
      </w:r>
      <w:r w:rsidRPr="00382A07">
        <w:rPr>
          <w:sz w:val="24"/>
          <w:szCs w:val="24"/>
        </w:rPr>
        <w:t xml:space="preserve"> не допускается.</w:t>
      </w:r>
    </w:p>
    <w:p w:rsidR="00717F60" w:rsidRPr="00403D49" w:rsidRDefault="008D2928"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sidRPr="00382A07">
        <w:rPr>
          <w:sz w:val="24"/>
          <w:szCs w:val="24"/>
        </w:rPr>
        <w:t>Сроки</w:t>
      </w:r>
      <w:r w:rsidR="00717F60" w:rsidRPr="00382A07">
        <w:rPr>
          <w:sz w:val="24"/>
          <w:szCs w:val="24"/>
        </w:rPr>
        <w:t xml:space="preserve"> </w:t>
      </w:r>
      <w:r w:rsidR="002946EF" w:rsidRPr="00382A07">
        <w:rPr>
          <w:sz w:val="24"/>
          <w:szCs w:val="24"/>
        </w:rPr>
        <w:t xml:space="preserve">выполнения </w:t>
      </w:r>
      <w:r w:rsidR="00702B2C" w:rsidRPr="00382A07">
        <w:rPr>
          <w:sz w:val="24"/>
          <w:szCs w:val="24"/>
        </w:rPr>
        <w:t>поставок</w:t>
      </w:r>
      <w:r w:rsidR="00717F60" w:rsidRPr="00382A07">
        <w:rPr>
          <w:sz w:val="24"/>
          <w:szCs w:val="24"/>
        </w:rPr>
        <w:t xml:space="preserve">: </w:t>
      </w:r>
      <w:r w:rsidR="00403D49" w:rsidRPr="00403D49">
        <w:rPr>
          <w:b/>
          <w:sz w:val="24"/>
          <w:szCs w:val="24"/>
        </w:rPr>
        <w:t>январь-июнь 2018 года (по заявке заказчика)</w:t>
      </w:r>
      <w:r w:rsidR="00717F60" w:rsidRPr="00403D49">
        <w:rPr>
          <w:sz w:val="24"/>
          <w:szCs w:val="24"/>
        </w:rPr>
        <w:t>.</w:t>
      </w:r>
      <w:bookmarkEnd w:id="19"/>
    </w:p>
    <w:p w:rsidR="002A47D1" w:rsidRPr="00403D49" w:rsidRDefault="002A47D1" w:rsidP="00403D49">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270651"/>
      <w:r w:rsidRPr="00403D49">
        <w:rPr>
          <w:sz w:val="24"/>
          <w:szCs w:val="24"/>
        </w:rPr>
        <w:t xml:space="preserve">Отгрузочные реквизиты/базис поставки: </w:t>
      </w:r>
      <w:r w:rsidR="008D2928" w:rsidRPr="00403D49">
        <w:rPr>
          <w:sz w:val="24"/>
          <w:szCs w:val="24"/>
        </w:rPr>
        <w:t xml:space="preserve">на условиях DDP (Согласно ИНКОТЕРМС </w:t>
      </w:r>
      <w:r w:rsidR="00DA1402" w:rsidRPr="00403D49">
        <w:rPr>
          <w:sz w:val="24"/>
          <w:szCs w:val="24"/>
        </w:rPr>
        <w:t>2010</w:t>
      </w:r>
      <w:r w:rsidR="008D2928" w:rsidRPr="00403D49">
        <w:rPr>
          <w:sz w:val="24"/>
          <w:szCs w:val="24"/>
        </w:rPr>
        <w:t xml:space="preserve">) </w:t>
      </w:r>
      <w:bookmarkEnd w:id="20"/>
      <w:r w:rsidR="00403D49" w:rsidRPr="00403D49">
        <w:rPr>
          <w:sz w:val="24"/>
          <w:szCs w:val="24"/>
        </w:rPr>
        <w:t>по адресу филиала ПАО «МРСК Центра» - «Тамбовэнерго», РФ, г. Тамбов, ул. Авиационная, 149 (Центральный склад)</w:t>
      </w:r>
      <w:r w:rsidR="008D2928" w:rsidRPr="00403D49">
        <w:rPr>
          <w:sz w:val="24"/>
          <w:szCs w:val="24"/>
        </w:rPr>
        <w:t>.</w:t>
      </w:r>
    </w:p>
    <w:p w:rsidR="00717F60" w:rsidRPr="00403D49" w:rsidRDefault="0022360B"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382A07">
        <w:rPr>
          <w:iCs/>
          <w:sz w:val="24"/>
          <w:szCs w:val="24"/>
        </w:rPr>
        <w:t>Форма и порядок оплаты: безналичный расчет, в течение 30 (тридцати) рабочих дней с момента  подписания Сторонами накладной, предоставления счета-фактуры  и иных документов, предусмотренных договором</w:t>
      </w:r>
      <w:r w:rsidRPr="00403D49">
        <w:rPr>
          <w:iCs/>
          <w:sz w:val="24"/>
          <w:szCs w:val="24"/>
        </w:rPr>
        <w:t>.</w:t>
      </w:r>
      <w:bookmarkEnd w:id="21"/>
      <w:r w:rsidR="0035634C" w:rsidRPr="00403D49">
        <w:rPr>
          <w:iCs/>
          <w:sz w:val="24"/>
          <w:szCs w:val="24"/>
        </w:rPr>
        <w:t xml:space="preserve"> В случае, если договор заключается с субъектом малого и среднего предпринимательства, срок оплаты не может превышать 30 календарных дней с момента подписания вышеуказанных документов (в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p>
    <w:p w:rsidR="00717F60" w:rsidRPr="00382A07"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82A07">
        <w:rPr>
          <w:iCs/>
          <w:sz w:val="24"/>
          <w:szCs w:val="24"/>
        </w:rPr>
        <w:lastRenderedPageBreak/>
        <w:t xml:space="preserve">Порядок проведения </w:t>
      </w:r>
      <w:r w:rsidR="00C05EF6" w:rsidRPr="00382A07">
        <w:rPr>
          <w:iCs/>
          <w:sz w:val="24"/>
          <w:szCs w:val="24"/>
        </w:rPr>
        <w:t xml:space="preserve">запроса предложений </w:t>
      </w:r>
      <w:r w:rsidRPr="00382A07">
        <w:rPr>
          <w:iCs/>
          <w:sz w:val="24"/>
          <w:szCs w:val="24"/>
        </w:rPr>
        <w:t xml:space="preserve">и участия в нем, а также инструкции по подготовке </w:t>
      </w:r>
      <w:r w:rsidRPr="00382A07">
        <w:rPr>
          <w:sz w:val="24"/>
          <w:szCs w:val="24"/>
        </w:rPr>
        <w:t>заявок</w:t>
      </w:r>
      <w:r w:rsidRPr="00382A07">
        <w:rPr>
          <w:iCs/>
          <w:sz w:val="24"/>
          <w:szCs w:val="24"/>
        </w:rPr>
        <w:t>, приведены в разделе</w:t>
      </w:r>
      <w:r w:rsidR="00E71A48" w:rsidRPr="00382A07">
        <w:rPr>
          <w:iCs/>
          <w:sz w:val="24"/>
          <w:szCs w:val="24"/>
        </w:rPr>
        <w:t xml:space="preserve"> </w:t>
      </w:r>
      <w:r w:rsidR="000D2D6A">
        <w:fldChar w:fldCharType="begin"/>
      </w:r>
      <w:r w:rsidR="000D2D6A">
        <w:instrText xml:space="preserve"> REF _Ref311232052 \r \h  \* MERGEFORMAT </w:instrText>
      </w:r>
      <w:r w:rsidR="000D2D6A">
        <w:fldChar w:fldCharType="separate"/>
      </w:r>
      <w:r w:rsidR="006305A1">
        <w:t>3</w:t>
      </w:r>
      <w:r w:rsidR="000D2D6A">
        <w:fldChar w:fldCharType="end"/>
      </w:r>
      <w:r w:rsidR="00E71A48" w:rsidRPr="00382A07">
        <w:rPr>
          <w:iCs/>
          <w:sz w:val="24"/>
          <w:szCs w:val="24"/>
        </w:rPr>
        <w:t xml:space="preserve"> </w:t>
      </w:r>
      <w:r w:rsidRPr="00382A07">
        <w:rPr>
          <w:iCs/>
          <w:sz w:val="24"/>
          <w:szCs w:val="24"/>
        </w:rPr>
        <w:t xml:space="preserve">(здесь и далее ссылки относятся к настоящей </w:t>
      </w:r>
      <w:r w:rsidR="007D07A7" w:rsidRPr="00382A07">
        <w:rPr>
          <w:iCs/>
          <w:sz w:val="24"/>
          <w:szCs w:val="24"/>
        </w:rPr>
        <w:t>Д</w:t>
      </w:r>
      <w:r w:rsidRPr="00382A07">
        <w:rPr>
          <w:iCs/>
          <w:sz w:val="24"/>
          <w:szCs w:val="24"/>
        </w:rPr>
        <w:t xml:space="preserve">окументации). </w:t>
      </w:r>
      <w:r w:rsidRPr="00382A07">
        <w:rPr>
          <w:sz w:val="24"/>
          <w:szCs w:val="24"/>
        </w:rPr>
        <w:t xml:space="preserve">Подробные требования к выполняемым </w:t>
      </w:r>
      <w:r w:rsidR="00077FB6" w:rsidRPr="00382A07">
        <w:rPr>
          <w:sz w:val="24"/>
          <w:szCs w:val="24"/>
        </w:rPr>
        <w:t xml:space="preserve">поставкам </w:t>
      </w:r>
      <w:r w:rsidRPr="00382A07">
        <w:rPr>
          <w:sz w:val="24"/>
          <w:szCs w:val="24"/>
        </w:rPr>
        <w:t>изложены в</w:t>
      </w:r>
      <w:r w:rsidR="00953802" w:rsidRPr="00382A07">
        <w:rPr>
          <w:sz w:val="24"/>
          <w:szCs w:val="24"/>
        </w:rPr>
        <w:t xml:space="preserve"> разделе </w:t>
      </w:r>
      <w:r w:rsidR="000D2D6A">
        <w:fldChar w:fldCharType="begin"/>
      </w:r>
      <w:r w:rsidR="000D2D6A">
        <w:instrText xml:space="preserve"> REF _Ref440270568 \r \h  \* MERGEFORMAT </w:instrText>
      </w:r>
      <w:r w:rsidR="000D2D6A">
        <w:fldChar w:fldCharType="separate"/>
      </w:r>
      <w:r w:rsidR="006305A1">
        <w:t>4</w:t>
      </w:r>
      <w:r w:rsidR="000D2D6A">
        <w:fldChar w:fldCharType="end"/>
      </w:r>
      <w:r w:rsidRPr="00382A07">
        <w:rPr>
          <w:sz w:val="24"/>
          <w:szCs w:val="24"/>
        </w:rPr>
        <w:t>.</w:t>
      </w:r>
      <w:r w:rsidR="004B5EB3" w:rsidRPr="00382A07">
        <w:rPr>
          <w:sz w:val="24"/>
          <w:szCs w:val="24"/>
        </w:rPr>
        <w:t xml:space="preserve"> Проект</w:t>
      </w:r>
      <w:r w:rsidR="004B5EB3" w:rsidRPr="00382A07">
        <w:rPr>
          <w:iCs/>
          <w:sz w:val="24"/>
          <w:szCs w:val="24"/>
        </w:rPr>
        <w:t xml:space="preserve"> </w:t>
      </w:r>
      <w:r w:rsidR="00123C70" w:rsidRPr="00382A07">
        <w:rPr>
          <w:iCs/>
          <w:sz w:val="24"/>
          <w:szCs w:val="24"/>
        </w:rPr>
        <w:t>Договор</w:t>
      </w:r>
      <w:r w:rsidRPr="00382A07">
        <w:rPr>
          <w:iCs/>
          <w:sz w:val="24"/>
          <w:szCs w:val="24"/>
        </w:rPr>
        <w:t xml:space="preserve">а, который будет заключен по результатам </w:t>
      </w:r>
      <w:r w:rsidR="004B5EB3" w:rsidRPr="00382A07">
        <w:rPr>
          <w:iCs/>
          <w:sz w:val="24"/>
          <w:szCs w:val="24"/>
        </w:rPr>
        <w:t>З</w:t>
      </w:r>
      <w:r w:rsidR="00C05EF6" w:rsidRPr="00382A07">
        <w:rPr>
          <w:iCs/>
          <w:sz w:val="24"/>
          <w:szCs w:val="24"/>
        </w:rPr>
        <w:t>апроса предложений</w:t>
      </w:r>
      <w:r w:rsidRPr="00382A07">
        <w:rPr>
          <w:iCs/>
          <w:sz w:val="24"/>
          <w:szCs w:val="24"/>
        </w:rPr>
        <w:t xml:space="preserve">, приведен в разделе </w:t>
      </w:r>
      <w:r w:rsidR="000D2D6A">
        <w:fldChar w:fldCharType="begin"/>
      </w:r>
      <w:r w:rsidR="000D2D6A">
        <w:instrText xml:space="preserve"> REF _Ref305973574 \r \h  \* MERGEFORMAT </w:instrText>
      </w:r>
      <w:r w:rsidR="000D2D6A">
        <w:fldChar w:fldCharType="separate"/>
      </w:r>
      <w:r w:rsidR="006305A1">
        <w:t>2</w:t>
      </w:r>
      <w:r w:rsidR="000D2D6A">
        <w:fldChar w:fldCharType="end"/>
      </w:r>
      <w:r w:rsidR="004B5EB3" w:rsidRPr="00382A07">
        <w:rPr>
          <w:iCs/>
          <w:sz w:val="24"/>
          <w:szCs w:val="24"/>
        </w:rPr>
        <w:t>.</w:t>
      </w:r>
      <w:r w:rsidRPr="00382A07">
        <w:rPr>
          <w:iCs/>
          <w:sz w:val="24"/>
          <w:szCs w:val="24"/>
        </w:rPr>
        <w:t xml:space="preserve"> Формы документов, которые необходимо </w:t>
      </w:r>
      <w:r w:rsidR="004B5EB3" w:rsidRPr="00382A07">
        <w:rPr>
          <w:iCs/>
          <w:sz w:val="24"/>
          <w:szCs w:val="24"/>
        </w:rPr>
        <w:t>подготовить и подать в составе Заявк</w:t>
      </w:r>
      <w:r w:rsidR="00953802" w:rsidRPr="00382A07">
        <w:rPr>
          <w:iCs/>
          <w:sz w:val="24"/>
          <w:szCs w:val="24"/>
        </w:rPr>
        <w:t xml:space="preserve">и, приведены в разделе </w:t>
      </w:r>
      <w:r w:rsidR="000D2D6A">
        <w:fldChar w:fldCharType="begin"/>
      </w:r>
      <w:r w:rsidR="000D2D6A">
        <w:instrText xml:space="preserve"> REF _Ref440270602 \r \h  \* MERGEFORMAT </w:instrText>
      </w:r>
      <w:r w:rsidR="000D2D6A">
        <w:fldChar w:fldCharType="separate"/>
      </w:r>
      <w:r w:rsidR="006305A1">
        <w:t>5</w:t>
      </w:r>
      <w:r w:rsidR="000D2D6A">
        <w:fldChar w:fldCharType="end"/>
      </w:r>
      <w:r w:rsidR="004B5EB3" w:rsidRPr="00382A07">
        <w:rPr>
          <w:sz w:val="24"/>
          <w:szCs w:val="24"/>
        </w:rPr>
        <w:t>.</w:t>
      </w:r>
    </w:p>
    <w:p w:rsidR="002A47D1" w:rsidRPr="00382A07"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82A07">
        <w:rPr>
          <w:sz w:val="24"/>
          <w:szCs w:val="24"/>
        </w:rPr>
        <w:t xml:space="preserve">В случае, если сроки поставки продукции, отгрузочные реквизиты/базис поставки, форма и порядок оплаты, указанные в п.п. </w:t>
      </w:r>
      <w:r w:rsidR="000D2D6A">
        <w:fldChar w:fldCharType="begin"/>
      </w:r>
      <w:r w:rsidR="000D2D6A">
        <w:instrText xml:space="preserve"> REF _Ref440270637 \r \h  \* MERGEFORMAT </w:instrText>
      </w:r>
      <w:r w:rsidR="000D2D6A">
        <w:fldChar w:fldCharType="separate"/>
      </w:r>
      <w:r w:rsidR="006305A1" w:rsidRPr="006305A1">
        <w:rPr>
          <w:sz w:val="24"/>
          <w:szCs w:val="24"/>
        </w:rPr>
        <w:t>1.1.5</w:t>
      </w:r>
      <w:r w:rsidR="000D2D6A">
        <w:fldChar w:fldCharType="end"/>
      </w:r>
      <w:r w:rsidRPr="00382A07">
        <w:rPr>
          <w:sz w:val="24"/>
          <w:szCs w:val="24"/>
        </w:rPr>
        <w:t xml:space="preserve">, </w:t>
      </w:r>
      <w:r w:rsidR="000D2D6A">
        <w:fldChar w:fldCharType="begin"/>
      </w:r>
      <w:r w:rsidR="000D2D6A">
        <w:instrText xml:space="preserve"> REF _Ref440270651 \r \h  \* MERGEFORMAT </w:instrText>
      </w:r>
      <w:r w:rsidR="000D2D6A">
        <w:fldChar w:fldCharType="separate"/>
      </w:r>
      <w:r w:rsidR="006305A1" w:rsidRPr="006305A1">
        <w:rPr>
          <w:sz w:val="24"/>
          <w:szCs w:val="24"/>
        </w:rPr>
        <w:t>1.1.6</w:t>
      </w:r>
      <w:r w:rsidR="000D2D6A">
        <w:fldChar w:fldCharType="end"/>
      </w:r>
      <w:r w:rsidRPr="00382A07">
        <w:rPr>
          <w:sz w:val="24"/>
          <w:szCs w:val="24"/>
        </w:rPr>
        <w:t xml:space="preserve">, </w:t>
      </w:r>
      <w:r w:rsidR="000D2D6A">
        <w:fldChar w:fldCharType="begin"/>
      </w:r>
      <w:r w:rsidR="000D2D6A">
        <w:instrText xml:space="preserve"> REF _Ref440270663 \r \h  \* MERGEFORMAT </w:instrText>
      </w:r>
      <w:r w:rsidR="000D2D6A">
        <w:fldChar w:fldCharType="separate"/>
      </w:r>
      <w:r w:rsidR="006305A1" w:rsidRPr="006305A1">
        <w:rPr>
          <w:sz w:val="24"/>
          <w:szCs w:val="24"/>
        </w:rPr>
        <w:t>1.1.7</w:t>
      </w:r>
      <w:r w:rsidR="000D2D6A">
        <w:fldChar w:fldCharType="end"/>
      </w:r>
      <w:r w:rsidRPr="00382A07">
        <w:rPr>
          <w:sz w:val="24"/>
          <w:szCs w:val="24"/>
        </w:rPr>
        <w:t xml:space="preserve"> настоящей Документации, противоречат соответствующим срокам поставки продукции, отгрузочным реквизитам/базису поставки, форме и порядку оплаты, указанным в Приложении №1 (Техническ</w:t>
      </w:r>
      <w:r w:rsidR="00A154B7" w:rsidRPr="00382A07">
        <w:rPr>
          <w:sz w:val="24"/>
          <w:szCs w:val="24"/>
        </w:rPr>
        <w:t>ом(</w:t>
      </w:r>
      <w:r w:rsidRPr="00382A07">
        <w:rPr>
          <w:sz w:val="24"/>
          <w:szCs w:val="24"/>
        </w:rPr>
        <w:t>их</w:t>
      </w:r>
      <w:r w:rsidR="00A154B7" w:rsidRPr="00382A07">
        <w:rPr>
          <w:sz w:val="24"/>
          <w:szCs w:val="24"/>
        </w:rPr>
        <w:t>)</w:t>
      </w:r>
      <w:r w:rsidRPr="00382A07">
        <w:rPr>
          <w:sz w:val="24"/>
          <w:szCs w:val="24"/>
        </w:rPr>
        <w:t xml:space="preserve"> задани</w:t>
      </w:r>
      <w:r w:rsidR="00A154B7" w:rsidRPr="00382A07">
        <w:rPr>
          <w:sz w:val="24"/>
          <w:szCs w:val="24"/>
        </w:rPr>
        <w:t>и(</w:t>
      </w:r>
      <w:r w:rsidRPr="00382A07">
        <w:rPr>
          <w:sz w:val="24"/>
          <w:szCs w:val="24"/>
        </w:rPr>
        <w:t>ях</w:t>
      </w:r>
      <w:r w:rsidR="00A154B7" w:rsidRPr="00382A07">
        <w:rPr>
          <w:sz w:val="24"/>
          <w:szCs w:val="24"/>
        </w:rPr>
        <w:t>)</w:t>
      </w:r>
      <w:r w:rsidRPr="00382A07">
        <w:rPr>
          <w:sz w:val="24"/>
          <w:szCs w:val="24"/>
        </w:rPr>
        <w:t xml:space="preserve">) </w:t>
      </w:r>
      <w:r w:rsidR="00032CFB" w:rsidRPr="00382A07">
        <w:rPr>
          <w:sz w:val="24"/>
          <w:szCs w:val="24"/>
        </w:rPr>
        <w:t>и/или в Приложении №2 (проекте Договора)</w:t>
      </w:r>
      <w:r w:rsidR="00032CFB" w:rsidRPr="00382A07">
        <w:rPr>
          <w:bCs w:val="0"/>
          <w:iCs/>
          <w:szCs w:val="24"/>
        </w:rPr>
        <w:t xml:space="preserve"> </w:t>
      </w:r>
      <w:r w:rsidRPr="00382A07">
        <w:rPr>
          <w:sz w:val="24"/>
          <w:szCs w:val="24"/>
        </w:rPr>
        <w:t xml:space="preserve">к настоящей Документации, Участники при подготовке Заявок должны руководствоваться условиями, указанными в п.п. </w:t>
      </w:r>
      <w:r w:rsidR="000D2D6A">
        <w:fldChar w:fldCharType="begin"/>
      </w:r>
      <w:r w:rsidR="000D2D6A">
        <w:instrText xml:space="preserve"> REF _Ref440270637 \r \h  \* MERGEFORMAT </w:instrText>
      </w:r>
      <w:r w:rsidR="000D2D6A">
        <w:fldChar w:fldCharType="separate"/>
      </w:r>
      <w:r w:rsidR="006305A1" w:rsidRPr="006305A1">
        <w:rPr>
          <w:sz w:val="24"/>
          <w:szCs w:val="24"/>
        </w:rPr>
        <w:t>1.1.5</w:t>
      </w:r>
      <w:r w:rsidR="000D2D6A">
        <w:fldChar w:fldCharType="end"/>
      </w:r>
      <w:r w:rsidR="008D2928" w:rsidRPr="00382A07">
        <w:rPr>
          <w:sz w:val="24"/>
          <w:szCs w:val="24"/>
        </w:rPr>
        <w:t xml:space="preserve">, </w:t>
      </w:r>
      <w:r w:rsidR="000D2D6A">
        <w:fldChar w:fldCharType="begin"/>
      </w:r>
      <w:r w:rsidR="000D2D6A">
        <w:instrText xml:space="preserve"> REF _Ref440270651 \r \h  \* MERGEFORMAT </w:instrText>
      </w:r>
      <w:r w:rsidR="000D2D6A">
        <w:fldChar w:fldCharType="separate"/>
      </w:r>
      <w:r w:rsidR="006305A1" w:rsidRPr="006305A1">
        <w:rPr>
          <w:sz w:val="24"/>
          <w:szCs w:val="24"/>
        </w:rPr>
        <w:t>1.1.6</w:t>
      </w:r>
      <w:r w:rsidR="000D2D6A">
        <w:fldChar w:fldCharType="end"/>
      </w:r>
      <w:r w:rsidR="008D2928" w:rsidRPr="00382A07">
        <w:rPr>
          <w:sz w:val="24"/>
          <w:szCs w:val="24"/>
        </w:rPr>
        <w:t xml:space="preserve">, </w:t>
      </w:r>
      <w:r w:rsidR="000D2D6A">
        <w:fldChar w:fldCharType="begin"/>
      </w:r>
      <w:r w:rsidR="000D2D6A">
        <w:instrText xml:space="preserve"> REF _Ref440270663 \r \h  \* MERGEFORMAT </w:instrText>
      </w:r>
      <w:r w:rsidR="000D2D6A">
        <w:fldChar w:fldCharType="separate"/>
      </w:r>
      <w:r w:rsidR="006305A1" w:rsidRPr="006305A1">
        <w:rPr>
          <w:sz w:val="24"/>
          <w:szCs w:val="24"/>
        </w:rPr>
        <w:t>1.1.7</w:t>
      </w:r>
      <w:r w:rsidR="000D2D6A">
        <w:fldChar w:fldCharType="end"/>
      </w:r>
      <w:r w:rsidRPr="00382A07">
        <w:rPr>
          <w:sz w:val="24"/>
          <w:szCs w:val="24"/>
        </w:rPr>
        <w:t xml:space="preserve"> настоящей Документации.</w:t>
      </w:r>
    </w:p>
    <w:p w:rsidR="002A47D1" w:rsidRPr="00382A07"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382A07">
        <w:rPr>
          <w:sz w:val="24"/>
          <w:szCs w:val="24"/>
        </w:rPr>
        <w:t xml:space="preserve">Участник должен указать в составе своей Заявки конкретные условия </w:t>
      </w:r>
      <w:r w:rsidR="00DA1402" w:rsidRPr="00382A07">
        <w:rPr>
          <w:bCs w:val="0"/>
          <w:iCs/>
          <w:sz w:val="24"/>
          <w:szCs w:val="24"/>
        </w:rPr>
        <w:t xml:space="preserve">поставки и оплаты, не хуже условий указанных в п. </w:t>
      </w:r>
      <w:r w:rsidR="000D2D6A">
        <w:fldChar w:fldCharType="begin"/>
      </w:r>
      <w:r w:rsidR="000D2D6A">
        <w:instrText xml:space="preserve"> REF _Ref440270637 \r \h  \* MERGEFORMAT </w:instrText>
      </w:r>
      <w:r w:rsidR="000D2D6A">
        <w:fldChar w:fldCharType="separate"/>
      </w:r>
      <w:r w:rsidR="006305A1" w:rsidRPr="006305A1">
        <w:rPr>
          <w:bCs w:val="0"/>
          <w:iCs/>
          <w:sz w:val="24"/>
          <w:szCs w:val="24"/>
        </w:rPr>
        <w:t>1.1.5</w:t>
      </w:r>
      <w:r w:rsidR="000D2D6A">
        <w:fldChar w:fldCharType="end"/>
      </w:r>
      <w:r w:rsidR="00DA1402" w:rsidRPr="00382A07">
        <w:rPr>
          <w:bCs w:val="0"/>
          <w:iCs/>
          <w:sz w:val="24"/>
          <w:szCs w:val="24"/>
        </w:rPr>
        <w:t xml:space="preserve"> и </w:t>
      </w:r>
      <w:r w:rsidR="000D2D6A">
        <w:fldChar w:fldCharType="begin"/>
      </w:r>
      <w:r w:rsidR="000D2D6A">
        <w:instrText xml:space="preserve"> REF _Ref440270663 \r \h  \* MERGEFORMAT </w:instrText>
      </w:r>
      <w:r w:rsidR="000D2D6A">
        <w:fldChar w:fldCharType="separate"/>
      </w:r>
      <w:r w:rsidR="006305A1" w:rsidRPr="006305A1">
        <w:rPr>
          <w:sz w:val="24"/>
          <w:szCs w:val="24"/>
        </w:rPr>
        <w:t>1.1.7</w:t>
      </w:r>
      <w:r w:rsidR="000D2D6A">
        <w:fldChar w:fldCharType="end"/>
      </w:r>
      <w:r w:rsidRPr="00382A07">
        <w:rPr>
          <w:sz w:val="24"/>
          <w:szCs w:val="24"/>
        </w:rPr>
        <w:t>.</w:t>
      </w:r>
      <w:bookmarkEnd w:id="22"/>
      <w:bookmarkEnd w:id="23"/>
      <w:bookmarkEnd w:id="24"/>
      <w:bookmarkEnd w:id="25"/>
    </w:p>
    <w:p w:rsidR="00717F60" w:rsidRPr="00382A07" w:rsidRDefault="00717F60" w:rsidP="00E722B6">
      <w:pPr>
        <w:keepNext/>
        <w:widowControl w:val="0"/>
        <w:autoSpaceDE w:val="0"/>
        <w:spacing w:before="60" w:line="264" w:lineRule="auto"/>
        <w:ind w:right="-122"/>
        <w:rPr>
          <w:iCs/>
          <w:sz w:val="24"/>
          <w:szCs w:val="24"/>
        </w:rPr>
      </w:pPr>
    </w:p>
    <w:p w:rsidR="00717F60" w:rsidRPr="00382A07" w:rsidRDefault="00717F60" w:rsidP="00E722B6">
      <w:pPr>
        <w:pStyle w:val="2"/>
        <w:tabs>
          <w:tab w:val="clear" w:pos="1700"/>
          <w:tab w:val="left" w:pos="567"/>
        </w:tabs>
        <w:spacing w:line="264" w:lineRule="auto"/>
      </w:pPr>
      <w:bookmarkStart w:id="26" w:name="_Ref55313246"/>
      <w:bookmarkStart w:id="27" w:name="_Ref56231140"/>
      <w:bookmarkStart w:id="28" w:name="_Ref56231144"/>
      <w:bookmarkStart w:id="29" w:name="_Toc472411760"/>
      <w:r w:rsidRPr="00382A07">
        <w:t>Правовой статус документов</w:t>
      </w:r>
      <w:bookmarkEnd w:id="26"/>
      <w:bookmarkEnd w:id="27"/>
      <w:bookmarkEnd w:id="28"/>
      <w:bookmarkEnd w:id="29"/>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bCs w:val="0"/>
          <w:sz w:val="24"/>
          <w:szCs w:val="24"/>
        </w:rPr>
        <w:t>Запрос предложений</w:t>
      </w:r>
      <w:r w:rsidRPr="00382A07">
        <w:rPr>
          <w:sz w:val="24"/>
          <w:szCs w:val="24"/>
        </w:rPr>
        <w:t xml:space="preserve"> </w:t>
      </w:r>
      <w:r w:rsidRPr="00382A07">
        <w:rPr>
          <w:bCs w:val="0"/>
          <w:sz w:val="24"/>
          <w:szCs w:val="24"/>
        </w:rPr>
        <w:t xml:space="preserve">проводится в соответствии с </w:t>
      </w:r>
      <w:r w:rsidR="0022360B" w:rsidRPr="00382A07">
        <w:rPr>
          <w:bCs w:val="0"/>
          <w:sz w:val="24"/>
          <w:szCs w:val="24"/>
        </w:rPr>
        <w:t>Единым Стандартом закупок ПАО «Россети»</w:t>
      </w:r>
      <w:r w:rsidR="003303E9" w:rsidRPr="00382A07">
        <w:rPr>
          <w:bCs w:val="0"/>
          <w:sz w:val="24"/>
          <w:szCs w:val="24"/>
        </w:rPr>
        <w:t xml:space="preserve"> (Положение о закупках)</w:t>
      </w:r>
      <w:r w:rsidR="00721B30" w:rsidRPr="00382A07">
        <w:rPr>
          <w:bCs w:val="0"/>
          <w:sz w:val="24"/>
          <w:szCs w:val="24"/>
        </w:rPr>
        <w:t xml:space="preserve">, утвержденным решением Совета Директоров </w:t>
      </w:r>
      <w:r w:rsidR="000D70B6" w:rsidRPr="00382A07">
        <w:rPr>
          <w:bCs w:val="0"/>
          <w:sz w:val="24"/>
          <w:szCs w:val="24"/>
        </w:rPr>
        <w:t>П</w:t>
      </w:r>
      <w:r w:rsidR="00721B30" w:rsidRPr="00382A07">
        <w:rPr>
          <w:bCs w:val="0"/>
          <w:sz w:val="24"/>
          <w:szCs w:val="24"/>
        </w:rPr>
        <w:t xml:space="preserve">АО «МРСК Центра» (Протокол № </w:t>
      </w:r>
      <w:r w:rsidR="0022360B" w:rsidRPr="00382A07">
        <w:rPr>
          <w:bCs w:val="0"/>
          <w:sz w:val="24"/>
          <w:szCs w:val="24"/>
        </w:rPr>
        <w:t>27</w:t>
      </w:r>
      <w:r w:rsidR="00721B30" w:rsidRPr="00382A07">
        <w:rPr>
          <w:bCs w:val="0"/>
          <w:sz w:val="24"/>
          <w:szCs w:val="24"/>
        </w:rPr>
        <w:t>/1</w:t>
      </w:r>
      <w:r w:rsidR="0022360B" w:rsidRPr="00382A07">
        <w:rPr>
          <w:bCs w:val="0"/>
          <w:sz w:val="24"/>
          <w:szCs w:val="24"/>
        </w:rPr>
        <w:t>5</w:t>
      </w:r>
      <w:r w:rsidR="00721B30" w:rsidRPr="00382A07">
        <w:rPr>
          <w:bCs w:val="0"/>
          <w:sz w:val="24"/>
          <w:szCs w:val="24"/>
        </w:rPr>
        <w:t xml:space="preserve"> от «</w:t>
      </w:r>
      <w:r w:rsidR="0022360B" w:rsidRPr="00382A07">
        <w:rPr>
          <w:bCs w:val="0"/>
          <w:sz w:val="24"/>
          <w:szCs w:val="24"/>
        </w:rPr>
        <w:t>29</w:t>
      </w:r>
      <w:r w:rsidR="00721B30" w:rsidRPr="00382A07">
        <w:rPr>
          <w:bCs w:val="0"/>
          <w:sz w:val="24"/>
          <w:szCs w:val="24"/>
        </w:rPr>
        <w:t xml:space="preserve">» </w:t>
      </w:r>
      <w:r w:rsidR="0022360B" w:rsidRPr="00382A07">
        <w:rPr>
          <w:bCs w:val="0"/>
          <w:sz w:val="24"/>
          <w:szCs w:val="24"/>
        </w:rPr>
        <w:t>декабря</w:t>
      </w:r>
      <w:r w:rsidR="00721B30" w:rsidRPr="00382A07">
        <w:rPr>
          <w:bCs w:val="0"/>
          <w:sz w:val="24"/>
          <w:szCs w:val="24"/>
        </w:rPr>
        <w:t xml:space="preserve"> 201</w:t>
      </w:r>
      <w:r w:rsidR="0022360B" w:rsidRPr="00382A07">
        <w:rPr>
          <w:bCs w:val="0"/>
          <w:sz w:val="24"/>
          <w:szCs w:val="24"/>
        </w:rPr>
        <w:t>5</w:t>
      </w:r>
      <w:r w:rsidR="00721B30" w:rsidRPr="00382A07">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382A07">
        <w:rPr>
          <w:sz w:val="24"/>
          <w:szCs w:val="24"/>
        </w:rPr>
        <w:t>.</w:t>
      </w:r>
    </w:p>
    <w:p w:rsidR="00717F60" w:rsidRPr="00382A07" w:rsidRDefault="00C606DE" w:rsidP="00E722B6">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r w:rsidRPr="00382A07">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sidRPr="00382A07">
        <w:rPr>
          <w:bCs w:val="0"/>
          <w:sz w:val="24"/>
          <w:szCs w:val="24"/>
        </w:rPr>
        <w:t>ый</w:t>
      </w:r>
      <w:r w:rsidRPr="00382A07">
        <w:rPr>
          <w:bCs w:val="0"/>
          <w:sz w:val="24"/>
          <w:szCs w:val="24"/>
        </w:rPr>
        <w:t xml:space="preserve"> </w:t>
      </w:r>
      <w:r w:rsidR="00721B30" w:rsidRPr="00382A07">
        <w:rPr>
          <w:bCs w:val="0"/>
          <w:sz w:val="24"/>
          <w:szCs w:val="24"/>
        </w:rPr>
        <w:t>открытый запрос предложений</w:t>
      </w:r>
      <w:r w:rsidRPr="00382A07">
        <w:rPr>
          <w:bCs w:val="0"/>
          <w:sz w:val="24"/>
          <w:szCs w:val="24"/>
        </w:rPr>
        <w:t xml:space="preserve"> проводится согласно </w:t>
      </w:r>
      <w:r w:rsidR="004E3ED2" w:rsidRPr="00382A07">
        <w:rPr>
          <w:bCs w:val="0"/>
          <w:sz w:val="24"/>
          <w:szCs w:val="24"/>
        </w:rPr>
        <w:t xml:space="preserve">Стандарту закупок </w:t>
      </w:r>
      <w:r w:rsidR="00E74632" w:rsidRPr="00382A07">
        <w:rPr>
          <w:bCs w:val="0"/>
          <w:sz w:val="24"/>
          <w:szCs w:val="24"/>
        </w:rPr>
        <w:t>ПАО</w:t>
      </w:r>
      <w:r w:rsidR="004E3ED2" w:rsidRPr="00382A07">
        <w:rPr>
          <w:bCs w:val="0"/>
          <w:sz w:val="24"/>
          <w:szCs w:val="24"/>
        </w:rPr>
        <w:t xml:space="preserve"> «Россети»</w:t>
      </w:r>
      <w:r w:rsidRPr="00382A07">
        <w:rPr>
          <w:bCs w:val="0"/>
          <w:sz w:val="24"/>
          <w:szCs w:val="24"/>
        </w:rPr>
        <w:t xml:space="preserve">, при этом в соответствии с ч. 4 ст. 447 Гражданского Кодекса РФ открытый запрос предложений не является торгами и не регулируется нормами ст. 447-449 ГК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382A07">
        <w:rPr>
          <w:bCs w:val="0"/>
          <w:sz w:val="24"/>
          <w:szCs w:val="24"/>
        </w:rPr>
        <w:t>Т</w:t>
      </w:r>
      <w:r w:rsidR="004B5EB3" w:rsidRPr="00382A07">
        <w:rPr>
          <w:bCs w:val="0"/>
          <w:sz w:val="24"/>
          <w:szCs w:val="24"/>
        </w:rPr>
        <w:t>аким образом, данная процедура З</w:t>
      </w:r>
      <w:r w:rsidR="00717F60" w:rsidRPr="00382A07">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Опубликованное в соответствии с п.</w:t>
      </w:r>
      <w:r w:rsidR="00D421AA" w:rsidRPr="00382A07">
        <w:rPr>
          <w:sz w:val="24"/>
          <w:szCs w:val="24"/>
        </w:rPr>
        <w:t xml:space="preserve"> </w:t>
      </w:r>
      <w:r w:rsidR="000D2D6A">
        <w:fldChar w:fldCharType="begin"/>
      </w:r>
      <w:r w:rsidR="000D2D6A">
        <w:instrText xml:space="preserve"> REF _Ref305973033 \r \h  \* MERGEFORMAT </w:instrText>
      </w:r>
      <w:r w:rsidR="000D2D6A">
        <w:fldChar w:fldCharType="separate"/>
      </w:r>
      <w:r w:rsidR="006305A1" w:rsidRPr="006305A1">
        <w:rPr>
          <w:sz w:val="24"/>
          <w:szCs w:val="24"/>
        </w:rPr>
        <w:t>3.2</w:t>
      </w:r>
      <w:r w:rsidR="000D2D6A">
        <w:fldChar w:fldCharType="end"/>
      </w:r>
      <w:r w:rsidRPr="00382A07">
        <w:rPr>
          <w:sz w:val="24"/>
          <w:szCs w:val="24"/>
        </w:rPr>
        <w:t xml:space="preserve"> </w:t>
      </w:r>
      <w:r w:rsidR="004B5EB3" w:rsidRPr="00382A07">
        <w:rPr>
          <w:sz w:val="24"/>
          <w:szCs w:val="24"/>
        </w:rPr>
        <w:t>Извещени</w:t>
      </w:r>
      <w:r w:rsidRPr="00382A07">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382A07">
        <w:rPr>
          <w:sz w:val="24"/>
          <w:szCs w:val="24"/>
        </w:rPr>
        <w:t>Д</w:t>
      </w:r>
      <w:r w:rsidRPr="00382A07">
        <w:rPr>
          <w:sz w:val="24"/>
          <w:szCs w:val="24"/>
        </w:rPr>
        <w:t xml:space="preserve">окументацией, являются </w:t>
      </w:r>
      <w:r w:rsidRPr="00382A07">
        <w:rPr>
          <w:bCs w:val="0"/>
          <w:sz w:val="24"/>
          <w:szCs w:val="24"/>
        </w:rPr>
        <w:t xml:space="preserve">приглашением делать оферты и </w:t>
      </w:r>
      <w:r w:rsidRPr="00382A07">
        <w:rPr>
          <w:sz w:val="24"/>
          <w:szCs w:val="24"/>
        </w:rPr>
        <w:t xml:space="preserve">должны рассматриваться </w:t>
      </w:r>
      <w:r w:rsidR="009C744E" w:rsidRPr="00382A07">
        <w:rPr>
          <w:sz w:val="24"/>
          <w:szCs w:val="24"/>
        </w:rPr>
        <w:t>Участник</w:t>
      </w:r>
      <w:r w:rsidRPr="00382A07">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382A07" w:rsidRDefault="004B5EB3"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382A07">
        <w:rPr>
          <w:sz w:val="24"/>
          <w:szCs w:val="24"/>
        </w:rPr>
        <w:t>Заявк</w:t>
      </w:r>
      <w:r w:rsidR="00717F60" w:rsidRPr="00382A07">
        <w:rPr>
          <w:sz w:val="24"/>
          <w:szCs w:val="24"/>
        </w:rPr>
        <w:t xml:space="preserve">а </w:t>
      </w:r>
      <w:r w:rsidR="009C744E" w:rsidRPr="00382A07">
        <w:rPr>
          <w:sz w:val="24"/>
          <w:szCs w:val="24"/>
        </w:rPr>
        <w:t>Участник</w:t>
      </w:r>
      <w:r w:rsidR="00717F60" w:rsidRPr="00382A07">
        <w:rPr>
          <w:sz w:val="24"/>
          <w:szCs w:val="24"/>
        </w:rPr>
        <w:t xml:space="preserve">а запроса предложений имеет правовой статус оферты и будет рассматриваться Организатором </w:t>
      </w:r>
      <w:r w:rsidR="00717F60" w:rsidRPr="00382A07">
        <w:rPr>
          <w:bCs w:val="0"/>
          <w:sz w:val="24"/>
          <w:szCs w:val="24"/>
        </w:rPr>
        <w:t>запроса предложений</w:t>
      </w:r>
      <w:r w:rsidR="00717F60" w:rsidRPr="00382A07">
        <w:rPr>
          <w:sz w:val="24"/>
          <w:szCs w:val="24"/>
        </w:rPr>
        <w:t xml:space="preserve"> в соо</w:t>
      </w:r>
      <w:r w:rsidR="00717F60" w:rsidRPr="00382A07">
        <w:rPr>
          <w:bCs w:val="0"/>
          <w:sz w:val="24"/>
          <w:szCs w:val="24"/>
        </w:rPr>
        <w:t>тветствии с этим.</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382A07">
        <w:rPr>
          <w:sz w:val="24"/>
          <w:szCs w:val="24"/>
        </w:rPr>
        <w:t>Заключенный</w:t>
      </w:r>
      <w:r w:rsidR="00AD3EBC" w:rsidRPr="00382A07">
        <w:rPr>
          <w:sz w:val="24"/>
          <w:szCs w:val="24"/>
        </w:rPr>
        <w:t xml:space="preserve"> по результатам запроса предложений и пред</w:t>
      </w:r>
      <w:r w:rsidR="009D7F01" w:rsidRPr="00382A07">
        <w:rPr>
          <w:sz w:val="24"/>
          <w:szCs w:val="24"/>
        </w:rPr>
        <w:t>д</w:t>
      </w:r>
      <w:r w:rsidR="00123C70" w:rsidRPr="00382A07">
        <w:rPr>
          <w:sz w:val="24"/>
          <w:szCs w:val="24"/>
        </w:rPr>
        <w:t>оговор</w:t>
      </w:r>
      <w:r w:rsidR="00AD3EBC" w:rsidRPr="00382A07">
        <w:rPr>
          <w:sz w:val="24"/>
          <w:szCs w:val="24"/>
        </w:rPr>
        <w:t xml:space="preserve">ных переговоров </w:t>
      </w:r>
      <w:r w:rsidR="00123C70" w:rsidRPr="00382A07">
        <w:rPr>
          <w:sz w:val="24"/>
          <w:szCs w:val="24"/>
        </w:rPr>
        <w:t>Договор</w:t>
      </w:r>
      <w:r w:rsidR="00AD3EBC" w:rsidRPr="00382A07">
        <w:rPr>
          <w:sz w:val="24"/>
          <w:szCs w:val="24"/>
        </w:rPr>
        <w:t xml:space="preserve"> фиксирует все достигн</w:t>
      </w:r>
      <w:r w:rsidR="00AD3EBC" w:rsidRPr="00382A07">
        <w:rPr>
          <w:bCs w:val="0"/>
          <w:sz w:val="24"/>
          <w:szCs w:val="24"/>
        </w:rPr>
        <w:t xml:space="preserve">утые сторонами </w:t>
      </w:r>
      <w:r w:rsidR="00123C70" w:rsidRPr="00382A07">
        <w:rPr>
          <w:bCs w:val="0"/>
          <w:sz w:val="24"/>
          <w:szCs w:val="24"/>
        </w:rPr>
        <w:t>Договор</w:t>
      </w:r>
      <w:r w:rsidR="00AD3EBC" w:rsidRPr="00382A07">
        <w:rPr>
          <w:bCs w:val="0"/>
          <w:sz w:val="24"/>
          <w:szCs w:val="24"/>
        </w:rPr>
        <w:t>енности.</w:t>
      </w:r>
    </w:p>
    <w:p w:rsidR="00717F60" w:rsidRPr="00382A07" w:rsidRDefault="00AD3EBC" w:rsidP="00E722B6">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382A07">
        <w:rPr>
          <w:sz w:val="24"/>
          <w:szCs w:val="24"/>
        </w:rPr>
        <w:t>При определении</w:t>
      </w:r>
      <w:r w:rsidR="004B5EB3" w:rsidRPr="00382A07">
        <w:rPr>
          <w:sz w:val="24"/>
          <w:szCs w:val="24"/>
        </w:rPr>
        <w:t xml:space="preserve"> условий </w:t>
      </w:r>
      <w:r w:rsidR="00123C70" w:rsidRPr="00382A07">
        <w:rPr>
          <w:sz w:val="24"/>
          <w:szCs w:val="24"/>
        </w:rPr>
        <w:t>Договор</w:t>
      </w:r>
      <w:r w:rsidRPr="00382A07">
        <w:rPr>
          <w:sz w:val="24"/>
          <w:szCs w:val="24"/>
        </w:rPr>
        <w:t xml:space="preserve">а с </w:t>
      </w:r>
      <w:r w:rsidR="009C744E" w:rsidRPr="00382A07">
        <w:rPr>
          <w:sz w:val="24"/>
          <w:szCs w:val="24"/>
        </w:rPr>
        <w:t>Участник</w:t>
      </w:r>
      <w:r w:rsidR="004B5EB3" w:rsidRPr="00382A07">
        <w:rPr>
          <w:sz w:val="24"/>
          <w:szCs w:val="24"/>
        </w:rPr>
        <w:t>ом запроса предложений, чья Заявк</w:t>
      </w:r>
      <w:r w:rsidRPr="00382A07">
        <w:rPr>
          <w:sz w:val="24"/>
          <w:szCs w:val="24"/>
        </w:rPr>
        <w:t xml:space="preserve">а признана </w:t>
      </w:r>
      <w:r w:rsidR="00717F60" w:rsidRPr="00382A07">
        <w:rPr>
          <w:sz w:val="24"/>
          <w:szCs w:val="24"/>
        </w:rPr>
        <w:t>наилучшей</w:t>
      </w:r>
      <w:r w:rsidRPr="00382A07">
        <w:rPr>
          <w:sz w:val="24"/>
          <w:szCs w:val="24"/>
        </w:rPr>
        <w:t>, используются следующие документы с</w:t>
      </w:r>
      <w:r w:rsidRPr="00382A07">
        <w:rPr>
          <w:sz w:val="24"/>
          <w:szCs w:val="24"/>
          <w:lang w:val="en-US"/>
        </w:rPr>
        <w:t> </w:t>
      </w:r>
      <w:r w:rsidRPr="00382A07">
        <w:rPr>
          <w:sz w:val="24"/>
          <w:szCs w:val="24"/>
        </w:rPr>
        <w:t>соблюдением указанной иерархии (в случае их противоречия):</w:t>
      </w:r>
      <w:bookmarkEnd w:id="30"/>
      <w:bookmarkEnd w:id="31"/>
    </w:p>
    <w:p w:rsidR="00717F60" w:rsidRPr="00382A07" w:rsidRDefault="004B5EB3" w:rsidP="00E722B6">
      <w:pPr>
        <w:keepNext/>
        <w:numPr>
          <w:ilvl w:val="0"/>
          <w:numId w:val="17"/>
        </w:numPr>
        <w:shd w:val="clear" w:color="auto" w:fill="FFFFFF"/>
        <w:tabs>
          <w:tab w:val="left" w:pos="709"/>
        </w:tabs>
        <w:spacing w:line="264" w:lineRule="auto"/>
        <w:ind w:right="28"/>
        <w:rPr>
          <w:sz w:val="24"/>
          <w:szCs w:val="24"/>
        </w:rPr>
      </w:pPr>
      <w:r w:rsidRPr="00382A07">
        <w:rPr>
          <w:sz w:val="24"/>
          <w:szCs w:val="24"/>
        </w:rPr>
        <w:lastRenderedPageBreak/>
        <w:t>П</w:t>
      </w:r>
      <w:r w:rsidR="00717F60" w:rsidRPr="00382A07">
        <w:rPr>
          <w:sz w:val="24"/>
          <w:szCs w:val="24"/>
        </w:rPr>
        <w:t>ротоколы пред</w:t>
      </w:r>
      <w:r w:rsidR="00F85CCF" w:rsidRPr="00382A07">
        <w:rPr>
          <w:sz w:val="24"/>
          <w:szCs w:val="24"/>
        </w:rPr>
        <w:t>д</w:t>
      </w:r>
      <w:r w:rsidR="00123C70" w:rsidRPr="00382A07">
        <w:rPr>
          <w:sz w:val="24"/>
          <w:szCs w:val="24"/>
        </w:rPr>
        <w:t>оговор</w:t>
      </w:r>
      <w:r w:rsidR="00717F60" w:rsidRPr="00382A07">
        <w:rPr>
          <w:sz w:val="24"/>
          <w:szCs w:val="24"/>
        </w:rPr>
        <w:t xml:space="preserve">ных переговоров между Заказчиком и </w:t>
      </w:r>
      <w:r w:rsidR="009C744E" w:rsidRPr="00382A07">
        <w:rPr>
          <w:sz w:val="24"/>
          <w:szCs w:val="24"/>
        </w:rPr>
        <w:t>Участник</w:t>
      </w:r>
      <w:r w:rsidR="00886684" w:rsidRPr="00382A07">
        <w:rPr>
          <w:sz w:val="24"/>
          <w:szCs w:val="24"/>
        </w:rPr>
        <w:t xml:space="preserve">ом запроса предложений, чья </w:t>
      </w:r>
      <w:r w:rsidRPr="00382A07">
        <w:rPr>
          <w:sz w:val="24"/>
          <w:szCs w:val="24"/>
        </w:rPr>
        <w:t>Заявк</w:t>
      </w:r>
      <w:r w:rsidR="00886684" w:rsidRPr="00382A07">
        <w:rPr>
          <w:sz w:val="24"/>
          <w:szCs w:val="24"/>
        </w:rPr>
        <w:t xml:space="preserve">а признана лучшей </w:t>
      </w:r>
      <w:r w:rsidR="00717F60" w:rsidRPr="00382A07">
        <w:rPr>
          <w:sz w:val="24"/>
          <w:szCs w:val="24"/>
        </w:rPr>
        <w:t xml:space="preserve">(по условиям, не оговоренным ни в настоящей Документации по запросу предложений, ни в </w:t>
      </w:r>
      <w:r w:rsidRPr="00382A07">
        <w:rPr>
          <w:sz w:val="24"/>
          <w:szCs w:val="24"/>
        </w:rPr>
        <w:t>Заявк</w:t>
      </w:r>
      <w:r w:rsidR="00717F60" w:rsidRPr="00382A07">
        <w:rPr>
          <w:sz w:val="24"/>
          <w:szCs w:val="24"/>
        </w:rPr>
        <w:t xml:space="preserve">е </w:t>
      </w:r>
      <w:r w:rsidR="009C744E" w:rsidRPr="00382A07">
        <w:rPr>
          <w:sz w:val="24"/>
          <w:szCs w:val="24"/>
        </w:rPr>
        <w:t>Участник</w:t>
      </w:r>
      <w:r w:rsidR="004C5164" w:rsidRPr="00382A07">
        <w:rPr>
          <w:sz w:val="24"/>
          <w:szCs w:val="24"/>
        </w:rPr>
        <w:t xml:space="preserve">а запроса предложений, чья </w:t>
      </w:r>
      <w:r w:rsidRPr="00382A07">
        <w:rPr>
          <w:sz w:val="24"/>
          <w:szCs w:val="24"/>
        </w:rPr>
        <w:t>Заявк</w:t>
      </w:r>
      <w:r w:rsidR="004C5164" w:rsidRPr="00382A07">
        <w:rPr>
          <w:sz w:val="24"/>
          <w:szCs w:val="24"/>
        </w:rPr>
        <w:t>а признана лучшей</w:t>
      </w:r>
      <w:r w:rsidR="00717F60" w:rsidRPr="00382A07">
        <w:rPr>
          <w:sz w:val="24"/>
          <w:szCs w:val="24"/>
        </w:rPr>
        <w:t>);</w:t>
      </w:r>
    </w:p>
    <w:p w:rsidR="00717F60" w:rsidRPr="00382A07" w:rsidRDefault="004B5EB3" w:rsidP="00E722B6">
      <w:pPr>
        <w:keepNext/>
        <w:numPr>
          <w:ilvl w:val="0"/>
          <w:numId w:val="17"/>
        </w:numPr>
        <w:shd w:val="clear" w:color="auto" w:fill="FFFFFF"/>
        <w:tabs>
          <w:tab w:val="left" w:pos="709"/>
        </w:tabs>
        <w:spacing w:line="264" w:lineRule="auto"/>
        <w:ind w:right="29"/>
        <w:rPr>
          <w:sz w:val="24"/>
          <w:szCs w:val="24"/>
        </w:rPr>
      </w:pPr>
      <w:r w:rsidRPr="00382A07">
        <w:rPr>
          <w:sz w:val="24"/>
          <w:szCs w:val="24"/>
        </w:rPr>
        <w:t>Извещени</w:t>
      </w:r>
      <w:r w:rsidR="00717F60" w:rsidRPr="00382A07">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382A07" w:rsidRDefault="004B5EB3" w:rsidP="00E722B6">
      <w:pPr>
        <w:keepNext/>
        <w:numPr>
          <w:ilvl w:val="0"/>
          <w:numId w:val="17"/>
        </w:numPr>
        <w:shd w:val="clear" w:color="auto" w:fill="FFFFFF"/>
        <w:tabs>
          <w:tab w:val="left" w:pos="709"/>
        </w:tabs>
        <w:spacing w:line="264" w:lineRule="auto"/>
        <w:ind w:right="29"/>
        <w:rPr>
          <w:sz w:val="24"/>
          <w:szCs w:val="24"/>
        </w:rPr>
      </w:pPr>
      <w:r w:rsidRPr="00382A07">
        <w:rPr>
          <w:sz w:val="24"/>
          <w:szCs w:val="24"/>
        </w:rPr>
        <w:t>Заявк</w:t>
      </w:r>
      <w:r w:rsidR="00717F60" w:rsidRPr="00382A07">
        <w:rPr>
          <w:sz w:val="24"/>
          <w:szCs w:val="24"/>
        </w:rPr>
        <w:t xml:space="preserve">а </w:t>
      </w:r>
      <w:r w:rsidR="009C744E" w:rsidRPr="00382A07">
        <w:rPr>
          <w:sz w:val="24"/>
          <w:szCs w:val="24"/>
        </w:rPr>
        <w:t>Участник</w:t>
      </w:r>
      <w:r w:rsidR="004C5164" w:rsidRPr="00382A07">
        <w:rPr>
          <w:sz w:val="24"/>
          <w:szCs w:val="24"/>
        </w:rPr>
        <w:t xml:space="preserve">а </w:t>
      </w:r>
      <w:r w:rsidR="00717F60" w:rsidRPr="00382A07">
        <w:rPr>
          <w:sz w:val="24"/>
          <w:szCs w:val="24"/>
        </w:rPr>
        <w:t>запроса предложений</w:t>
      </w:r>
      <w:r w:rsidR="004C5164" w:rsidRPr="00382A07">
        <w:rPr>
          <w:sz w:val="24"/>
          <w:szCs w:val="24"/>
        </w:rPr>
        <w:t xml:space="preserve">, чья </w:t>
      </w:r>
      <w:r w:rsidRPr="00382A07">
        <w:rPr>
          <w:sz w:val="24"/>
          <w:szCs w:val="24"/>
        </w:rPr>
        <w:t>Заявк</w:t>
      </w:r>
      <w:r w:rsidR="004C5164" w:rsidRPr="00382A07">
        <w:rPr>
          <w:sz w:val="24"/>
          <w:szCs w:val="24"/>
        </w:rPr>
        <w:t>а признана лучшей,</w:t>
      </w:r>
      <w:r w:rsidR="00717F60" w:rsidRPr="00382A07">
        <w:rPr>
          <w:sz w:val="24"/>
          <w:szCs w:val="24"/>
        </w:rPr>
        <w:t xml:space="preserve"> со всеми дополнениями и разъяснениями</w:t>
      </w:r>
      <w:r w:rsidR="00E963D9" w:rsidRPr="00382A07">
        <w:rPr>
          <w:sz w:val="24"/>
          <w:szCs w:val="24"/>
        </w:rPr>
        <w:t>;</w:t>
      </w:r>
    </w:p>
    <w:p w:rsidR="00717F60" w:rsidRPr="00382A07" w:rsidRDefault="00717F60" w:rsidP="00E722B6">
      <w:pPr>
        <w:keepNext/>
        <w:numPr>
          <w:ilvl w:val="0"/>
          <w:numId w:val="17"/>
        </w:numPr>
        <w:shd w:val="clear" w:color="auto" w:fill="FFFFFF"/>
        <w:tabs>
          <w:tab w:val="left" w:pos="709"/>
          <w:tab w:val="left" w:pos="1560"/>
        </w:tabs>
        <w:spacing w:line="264" w:lineRule="auto"/>
        <w:rPr>
          <w:sz w:val="24"/>
          <w:szCs w:val="24"/>
        </w:rPr>
      </w:pPr>
      <w:r w:rsidRPr="00382A07">
        <w:rPr>
          <w:sz w:val="24"/>
          <w:szCs w:val="24"/>
        </w:rPr>
        <w:t xml:space="preserve">Иные документы Организатора и </w:t>
      </w:r>
      <w:r w:rsidR="009C744E" w:rsidRPr="00382A07">
        <w:rPr>
          <w:sz w:val="24"/>
          <w:szCs w:val="24"/>
        </w:rPr>
        <w:t>Участник</w:t>
      </w:r>
      <w:r w:rsidRPr="00382A07">
        <w:rPr>
          <w:sz w:val="24"/>
          <w:szCs w:val="24"/>
        </w:rPr>
        <w:t>а запроса предложений не определяют права и обязанности сторон в связи с данным запросом предложений.</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 xml:space="preserve">Во всем, что не урегулировано </w:t>
      </w:r>
      <w:r w:rsidR="004B5EB3" w:rsidRPr="00382A07">
        <w:rPr>
          <w:sz w:val="24"/>
          <w:szCs w:val="24"/>
        </w:rPr>
        <w:t>Извещени</w:t>
      </w:r>
      <w:r w:rsidRPr="00382A07">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382A07">
        <w:rPr>
          <w:sz w:val="24"/>
          <w:szCs w:val="24"/>
        </w:rPr>
        <w:t>действующим законодательством</w:t>
      </w:r>
      <w:r w:rsidRPr="00382A07">
        <w:rPr>
          <w:sz w:val="24"/>
          <w:szCs w:val="24"/>
        </w:rPr>
        <w:t xml:space="preserve"> Российской Федерации.</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 xml:space="preserve">Если в отношении сторон </w:t>
      </w:r>
      <w:r w:rsidR="00123C70" w:rsidRPr="00382A07">
        <w:rPr>
          <w:sz w:val="24"/>
          <w:szCs w:val="24"/>
        </w:rPr>
        <w:t>Договор</w:t>
      </w:r>
      <w:r w:rsidRPr="00382A07">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382A07">
        <w:rPr>
          <w:sz w:val="24"/>
          <w:szCs w:val="24"/>
        </w:rPr>
        <w:t xml:space="preserve"> </w:t>
      </w:r>
      <w:r w:rsidR="007D07A7" w:rsidRPr="00382A07">
        <w:rPr>
          <w:sz w:val="24"/>
          <w:szCs w:val="24"/>
        </w:rPr>
        <w:t>Д</w:t>
      </w:r>
      <w:r w:rsidRPr="00382A07">
        <w:rPr>
          <w:sz w:val="24"/>
          <w:szCs w:val="24"/>
        </w:rPr>
        <w:t xml:space="preserve">окументация (и проект </w:t>
      </w:r>
      <w:r w:rsidR="004B5EB3" w:rsidRPr="00382A07">
        <w:rPr>
          <w:sz w:val="24"/>
          <w:szCs w:val="24"/>
        </w:rPr>
        <w:t>Д</w:t>
      </w:r>
      <w:r w:rsidRPr="00382A07">
        <w:rPr>
          <w:sz w:val="24"/>
          <w:szCs w:val="24"/>
        </w:rPr>
        <w:t xml:space="preserve">оговора как ее часть) и </w:t>
      </w:r>
      <w:r w:rsidR="004B5EB3" w:rsidRPr="00382A07">
        <w:rPr>
          <w:sz w:val="24"/>
          <w:szCs w:val="24"/>
        </w:rPr>
        <w:t>Заявк</w:t>
      </w:r>
      <w:r w:rsidRPr="00382A07">
        <w:rPr>
          <w:sz w:val="24"/>
          <w:szCs w:val="24"/>
        </w:rPr>
        <w:t xml:space="preserve">а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 xml:space="preserve"> будут считаться приоритетными по отношению к диспозитивным нормам указанных документов.</w:t>
      </w:r>
    </w:p>
    <w:p w:rsidR="00717F60" w:rsidRPr="00382A07" w:rsidRDefault="00717F60" w:rsidP="00E722B6">
      <w:pPr>
        <w:pStyle w:val="2"/>
        <w:tabs>
          <w:tab w:val="clear" w:pos="1700"/>
          <w:tab w:val="left" w:pos="567"/>
        </w:tabs>
        <w:spacing w:line="264" w:lineRule="auto"/>
      </w:pPr>
      <w:bookmarkStart w:id="32" w:name="__RefHeading__397_1298132286"/>
      <w:bookmarkStart w:id="33" w:name="_Toc472411761"/>
      <w:bookmarkEnd w:id="32"/>
      <w:r w:rsidRPr="00382A07">
        <w:t>Особые положения в связи с проведением Запроса предложений на ЭТП</w:t>
      </w:r>
      <w:bookmarkEnd w:id="33"/>
    </w:p>
    <w:p w:rsidR="00717F60" w:rsidRPr="00DB5A15"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382A07">
        <w:rPr>
          <w:sz w:val="24"/>
          <w:szCs w:val="24"/>
        </w:rPr>
        <w:t xml:space="preserve">Для участия в </w:t>
      </w:r>
      <w:r w:rsidR="004B5EB3" w:rsidRPr="00382A07">
        <w:rPr>
          <w:sz w:val="24"/>
          <w:szCs w:val="24"/>
        </w:rPr>
        <w:t>З</w:t>
      </w:r>
      <w:r w:rsidRPr="00382A07">
        <w:rPr>
          <w:sz w:val="24"/>
          <w:szCs w:val="24"/>
        </w:rPr>
        <w:t xml:space="preserve">апросе предложений лицо </w:t>
      </w:r>
      <w:r w:rsidR="0099066F" w:rsidRPr="00382A07">
        <w:rPr>
          <w:sz w:val="24"/>
          <w:szCs w:val="24"/>
        </w:rPr>
        <w:t xml:space="preserve">должно </w:t>
      </w:r>
      <w:r w:rsidRPr="00382A07">
        <w:rPr>
          <w:sz w:val="24"/>
          <w:szCs w:val="24"/>
        </w:rPr>
        <w:t xml:space="preserve">быть </w:t>
      </w:r>
      <w:r w:rsidR="0099066F" w:rsidRPr="00382A07">
        <w:rPr>
          <w:sz w:val="24"/>
          <w:szCs w:val="24"/>
        </w:rPr>
        <w:t xml:space="preserve">зарегистрировано </w:t>
      </w:r>
      <w:r w:rsidRPr="00382A07">
        <w:rPr>
          <w:sz w:val="24"/>
          <w:szCs w:val="24"/>
        </w:rPr>
        <w:t xml:space="preserve">в системе ЭТП в качестве </w:t>
      </w:r>
      <w:r w:rsidR="004B5EB3" w:rsidRPr="00382A07">
        <w:rPr>
          <w:sz w:val="24"/>
          <w:szCs w:val="24"/>
        </w:rPr>
        <w:t>У</w:t>
      </w:r>
      <w:r w:rsidRPr="00382A07">
        <w:rPr>
          <w:sz w:val="24"/>
          <w:szCs w:val="24"/>
        </w:rPr>
        <w:t xml:space="preserve">частника данной системы, т.е. </w:t>
      </w:r>
      <w:r w:rsidR="0099066F" w:rsidRPr="00382A07">
        <w:rPr>
          <w:sz w:val="24"/>
          <w:szCs w:val="24"/>
        </w:rPr>
        <w:t xml:space="preserve">должно </w:t>
      </w:r>
      <w:r w:rsidRPr="00382A07">
        <w:rPr>
          <w:sz w:val="24"/>
          <w:szCs w:val="24"/>
        </w:rPr>
        <w:t xml:space="preserve">заключить соответствующий </w:t>
      </w:r>
      <w:r w:rsidR="00123C70" w:rsidRPr="00382A07">
        <w:rPr>
          <w:sz w:val="24"/>
          <w:szCs w:val="24"/>
        </w:rPr>
        <w:t>Договор</w:t>
      </w:r>
      <w:r w:rsidRPr="00382A07">
        <w:rPr>
          <w:sz w:val="24"/>
          <w:szCs w:val="24"/>
        </w:rPr>
        <w:t xml:space="preserve"> с оператором системы в соответствии с правилами, условиями и порядком регистрации на ЭТП, а также должн</w:t>
      </w:r>
      <w:r w:rsidR="0099066F" w:rsidRPr="00382A07">
        <w:rPr>
          <w:sz w:val="24"/>
          <w:szCs w:val="24"/>
        </w:rPr>
        <w:t>о</w:t>
      </w:r>
      <w:r w:rsidRPr="00382A07">
        <w:rPr>
          <w:sz w:val="24"/>
          <w:szCs w:val="24"/>
        </w:rPr>
        <w:t xml:space="preserve"> быть </w:t>
      </w:r>
      <w:r w:rsidR="0099066F" w:rsidRPr="00382A07">
        <w:rPr>
          <w:sz w:val="24"/>
          <w:szCs w:val="24"/>
        </w:rPr>
        <w:t xml:space="preserve">зарегистрировано </w:t>
      </w:r>
      <w:r w:rsidRPr="00382A07">
        <w:rPr>
          <w:sz w:val="24"/>
          <w:szCs w:val="24"/>
        </w:rPr>
        <w:t xml:space="preserve">системой ЭТП в качестве </w:t>
      </w:r>
      <w:r w:rsidR="009C744E" w:rsidRPr="00382A07">
        <w:rPr>
          <w:sz w:val="24"/>
          <w:szCs w:val="24"/>
        </w:rPr>
        <w:t>Участник</w:t>
      </w:r>
      <w:r w:rsidRPr="00382A07">
        <w:rPr>
          <w:sz w:val="24"/>
          <w:szCs w:val="24"/>
        </w:rPr>
        <w:t xml:space="preserve">а данного </w:t>
      </w:r>
      <w:r w:rsidRPr="00DB5A15">
        <w:rPr>
          <w:sz w:val="24"/>
          <w:szCs w:val="24"/>
        </w:rPr>
        <w:t xml:space="preserve">запроса предложений в установленном порядке. </w:t>
      </w:r>
    </w:p>
    <w:p w:rsidR="00717F60" w:rsidRPr="00382A07" w:rsidRDefault="009C744E" w:rsidP="00E722B6">
      <w:pPr>
        <w:keepNext/>
        <w:numPr>
          <w:ilvl w:val="2"/>
          <w:numId w:val="11"/>
        </w:numPr>
        <w:shd w:val="clear" w:color="auto" w:fill="FFFFFF"/>
        <w:tabs>
          <w:tab w:val="left" w:pos="1700"/>
        </w:tabs>
        <w:spacing w:before="60" w:line="264" w:lineRule="auto"/>
        <w:ind w:left="0" w:right="11" w:firstLine="709"/>
        <w:rPr>
          <w:sz w:val="24"/>
          <w:szCs w:val="24"/>
        </w:rPr>
      </w:pPr>
      <w:r w:rsidRPr="00DB5A15">
        <w:rPr>
          <w:sz w:val="24"/>
          <w:szCs w:val="24"/>
        </w:rPr>
        <w:t>Участник</w:t>
      </w:r>
      <w:r w:rsidR="00717F60" w:rsidRPr="00DB5A15">
        <w:rPr>
          <w:sz w:val="24"/>
          <w:szCs w:val="24"/>
        </w:rPr>
        <w:t xml:space="preserve">и запроса предложений должны подать </w:t>
      </w:r>
      <w:r w:rsidR="004B5EB3" w:rsidRPr="00DB5A15">
        <w:rPr>
          <w:sz w:val="24"/>
          <w:szCs w:val="24"/>
        </w:rPr>
        <w:t>Заявк</w:t>
      </w:r>
      <w:r w:rsidR="00717F60" w:rsidRPr="00DB5A15">
        <w:rPr>
          <w:sz w:val="24"/>
          <w:szCs w:val="24"/>
        </w:rPr>
        <w:t xml:space="preserve">и в электронном виде на ЭТП (подраздел </w:t>
      </w:r>
      <w:r w:rsidR="000D2D6A">
        <w:fldChar w:fldCharType="begin"/>
      </w:r>
      <w:r w:rsidR="000D2D6A">
        <w:instrText xml:space="preserve"> REF _Ref191386109 \n \h  \* MERGEFORMAT </w:instrText>
      </w:r>
      <w:r w:rsidR="000D2D6A">
        <w:fldChar w:fldCharType="separate"/>
      </w:r>
      <w:r w:rsidR="006305A1" w:rsidRPr="006305A1">
        <w:rPr>
          <w:sz w:val="24"/>
          <w:szCs w:val="24"/>
        </w:rPr>
        <w:t>3.3.2</w:t>
      </w:r>
      <w:r w:rsidR="000D2D6A">
        <w:fldChar w:fldCharType="end"/>
      </w:r>
      <w:r w:rsidR="00721B30" w:rsidRPr="00DB5A15">
        <w:rPr>
          <w:sz w:val="24"/>
          <w:szCs w:val="24"/>
        </w:rPr>
        <w:t>)</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0D2D6A">
        <w:fldChar w:fldCharType="begin"/>
      </w:r>
      <w:r w:rsidR="000D2D6A">
        <w:instrText xml:space="preserve"> REF _Ref440272256 \r \h  \* MERGEFORMAT </w:instrText>
      </w:r>
      <w:r w:rsidR="000D2D6A">
        <w:fldChar w:fldCharType="separate"/>
      </w:r>
      <w:r w:rsidR="006305A1" w:rsidRPr="006305A1">
        <w:rPr>
          <w:sz w:val="24"/>
          <w:szCs w:val="24"/>
        </w:rPr>
        <w:t>5.12</w:t>
      </w:r>
      <w:r w:rsidR="000D2D6A">
        <w:fldChar w:fldCharType="end"/>
      </w:r>
      <w:r w:rsidR="006D2FCD" w:rsidRPr="00DB5A15">
        <w:rPr>
          <w:sz w:val="24"/>
          <w:szCs w:val="24"/>
        </w:rPr>
        <w:t xml:space="preserve">) и Расписки сдачи-приемки соглашения о неустойке (подраздел </w:t>
      </w:r>
      <w:r w:rsidR="000D2D6A">
        <w:fldChar w:fldCharType="begin"/>
      </w:r>
      <w:r w:rsidR="000D2D6A">
        <w:instrText xml:space="preserve"> REF _Ref467569419 \r \h  \* MERGEFORMAT </w:instrText>
      </w:r>
      <w:r w:rsidR="000D2D6A">
        <w:fldChar w:fldCharType="separate"/>
      </w:r>
      <w:r w:rsidR="006305A1" w:rsidRPr="006305A1">
        <w:rPr>
          <w:sz w:val="24"/>
          <w:szCs w:val="24"/>
        </w:rPr>
        <w:t>5.13</w:t>
      </w:r>
      <w:r w:rsidR="000D2D6A">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r w:rsidR="00717F60" w:rsidRPr="00DB5A15">
        <w:rPr>
          <w:sz w:val="24"/>
          <w:szCs w:val="24"/>
        </w:rPr>
        <w:t xml:space="preserve"> </w:t>
      </w:r>
      <w:r w:rsidR="0036334A" w:rsidRPr="00DB5A15">
        <w:rPr>
          <w:sz w:val="24"/>
          <w:szCs w:val="24"/>
        </w:rPr>
        <w:t>При нарушении этого</w:t>
      </w:r>
      <w:r w:rsidR="0036334A" w:rsidRPr="00382A07">
        <w:rPr>
          <w:sz w:val="24"/>
          <w:szCs w:val="24"/>
        </w:rPr>
        <w:t xml:space="preserve"> требования Участник будет не допущен к участию в запросе предложений</w:t>
      </w:r>
      <w:r w:rsidR="00717F60" w:rsidRPr="00382A07">
        <w:rPr>
          <w:sz w:val="24"/>
          <w:szCs w:val="24"/>
        </w:rPr>
        <w:t>.</w:t>
      </w:r>
    </w:p>
    <w:p w:rsidR="00717F60" w:rsidRPr="00382A07"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382A07">
        <w:rPr>
          <w:sz w:val="24"/>
          <w:szCs w:val="24"/>
        </w:rPr>
        <w:t xml:space="preserve">Правила проведения процедур </w:t>
      </w:r>
      <w:r w:rsidR="004B5EB3" w:rsidRPr="00382A07">
        <w:rPr>
          <w:sz w:val="24"/>
          <w:szCs w:val="24"/>
        </w:rPr>
        <w:t>З</w:t>
      </w:r>
      <w:r w:rsidRPr="00382A07">
        <w:rPr>
          <w:sz w:val="24"/>
          <w:szCs w:val="24"/>
        </w:rPr>
        <w:t>апроса предложений через ЭТП определяются правилами ее работы.</w:t>
      </w:r>
    </w:p>
    <w:p w:rsidR="00717F60" w:rsidRPr="00382A07" w:rsidRDefault="00717F60" w:rsidP="00E722B6">
      <w:pPr>
        <w:pStyle w:val="2"/>
        <w:tabs>
          <w:tab w:val="clear" w:pos="1700"/>
          <w:tab w:val="left" w:pos="567"/>
        </w:tabs>
        <w:spacing w:line="264" w:lineRule="auto"/>
      </w:pPr>
      <w:bookmarkStart w:id="34" w:name="__RefNumPara__1267_443845793"/>
      <w:bookmarkStart w:id="35" w:name="_Toc472411762"/>
      <w:bookmarkEnd w:id="34"/>
      <w:r w:rsidRPr="00382A07">
        <w:t>Обжалование</w:t>
      </w:r>
      <w:bookmarkEnd w:id="35"/>
    </w:p>
    <w:p w:rsidR="00717F60" w:rsidRPr="00382A07" w:rsidRDefault="00717F60"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382A07">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382A07">
        <w:rPr>
          <w:sz w:val="24"/>
          <w:szCs w:val="24"/>
        </w:rPr>
        <w:t>Участник</w:t>
      </w:r>
      <w:r w:rsidRPr="00382A07">
        <w:rPr>
          <w:sz w:val="24"/>
          <w:szCs w:val="24"/>
        </w:rPr>
        <w:t xml:space="preserve">ами запроса предложений своих обязательств в связи с проведением </w:t>
      </w:r>
      <w:r w:rsidR="004B5EB3" w:rsidRPr="00382A07">
        <w:rPr>
          <w:sz w:val="24"/>
          <w:szCs w:val="24"/>
        </w:rPr>
        <w:t>З</w:t>
      </w:r>
      <w:r w:rsidRPr="00382A07">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382A07">
        <w:rPr>
          <w:sz w:val="24"/>
          <w:szCs w:val="24"/>
        </w:rPr>
        <w:t xml:space="preserve">, при этом уполномоченным представителем </w:t>
      </w:r>
      <w:r w:rsidR="00721B30" w:rsidRPr="00382A07">
        <w:rPr>
          <w:sz w:val="24"/>
          <w:szCs w:val="24"/>
        </w:rPr>
        <w:t>ПАО «МРСК Центра»</w:t>
      </w:r>
      <w:r w:rsidR="0099066F" w:rsidRPr="00382A07">
        <w:rPr>
          <w:sz w:val="24"/>
          <w:szCs w:val="24"/>
        </w:rPr>
        <w:t xml:space="preserve"> в рамках данного пункта выступает Закупочная комиссия</w:t>
      </w:r>
      <w:r w:rsidRPr="00382A07">
        <w:rPr>
          <w:sz w:val="24"/>
          <w:szCs w:val="24"/>
        </w:rPr>
        <w:t xml:space="preserve">. Сторона, получившая претензию, должна направить другой стороне мотивированный ответ на претензию в течение не более </w:t>
      </w:r>
      <w:r w:rsidR="0022360B" w:rsidRPr="00382A07">
        <w:rPr>
          <w:sz w:val="24"/>
          <w:szCs w:val="24"/>
        </w:rPr>
        <w:t>10</w:t>
      </w:r>
      <w:r w:rsidRPr="00382A07">
        <w:rPr>
          <w:sz w:val="24"/>
          <w:szCs w:val="24"/>
        </w:rPr>
        <w:t xml:space="preserve"> рабочих дней с момента ее получения.</w:t>
      </w:r>
      <w:bookmarkEnd w:id="36"/>
      <w:bookmarkEnd w:id="37"/>
    </w:p>
    <w:p w:rsidR="0099066F" w:rsidRPr="00382A07" w:rsidRDefault="0099066F"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382A07">
        <w:rPr>
          <w:sz w:val="24"/>
          <w:szCs w:val="24"/>
        </w:rPr>
        <w:lastRenderedPageBreak/>
        <w:t>Если претензионный порядок, указанный в п.</w:t>
      </w:r>
      <w:r w:rsidR="000D2D6A">
        <w:fldChar w:fldCharType="begin"/>
      </w:r>
      <w:r w:rsidR="000D2D6A">
        <w:instrText xml:space="preserve"> REF _Ref191386164 \r \h  \* MERGEFORMAT </w:instrText>
      </w:r>
      <w:r w:rsidR="000D2D6A">
        <w:fldChar w:fldCharType="separate"/>
      </w:r>
      <w:r w:rsidR="006305A1" w:rsidRPr="006305A1">
        <w:rPr>
          <w:sz w:val="24"/>
          <w:szCs w:val="24"/>
        </w:rPr>
        <w:t xml:space="preserve"> 1.4.1 </w:t>
      </w:r>
      <w:r w:rsidR="000D2D6A">
        <w:fldChar w:fldCharType="end"/>
      </w:r>
      <w:r w:rsidR="00D421AA" w:rsidRPr="00382A07">
        <w:rPr>
          <w:sz w:val="24"/>
          <w:szCs w:val="24"/>
        </w:rPr>
        <w:t xml:space="preserve"> </w:t>
      </w:r>
      <w:r w:rsidRPr="00382A07">
        <w:rPr>
          <w:sz w:val="24"/>
          <w:szCs w:val="24"/>
        </w:rPr>
        <w:t xml:space="preserve">не привел к разрешению разногласий, </w:t>
      </w:r>
      <w:r w:rsidR="009C744E" w:rsidRPr="00382A07">
        <w:rPr>
          <w:sz w:val="24"/>
          <w:szCs w:val="24"/>
        </w:rPr>
        <w:t>Участник</w:t>
      </w:r>
      <w:r w:rsidRPr="00382A07">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sidRPr="00382A07">
        <w:rPr>
          <w:sz w:val="24"/>
          <w:szCs w:val="24"/>
        </w:rPr>
        <w:t xml:space="preserve">закупочную </w:t>
      </w:r>
      <w:r w:rsidRPr="00382A07">
        <w:rPr>
          <w:sz w:val="24"/>
          <w:szCs w:val="24"/>
        </w:rPr>
        <w:t xml:space="preserve">комиссию </w:t>
      </w:r>
      <w:r w:rsidR="00721B30" w:rsidRPr="00382A07">
        <w:rPr>
          <w:sz w:val="24"/>
          <w:szCs w:val="24"/>
        </w:rPr>
        <w:t>ПАО «МРСК Центра»</w:t>
      </w:r>
      <w:r w:rsidRPr="00382A07">
        <w:rPr>
          <w:sz w:val="24"/>
          <w:szCs w:val="24"/>
        </w:rPr>
        <w:t>.</w:t>
      </w:r>
      <w:bookmarkEnd w:id="38"/>
    </w:p>
    <w:p w:rsidR="00717F60" w:rsidRPr="00382A07" w:rsidRDefault="009C744E"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382A07">
        <w:rPr>
          <w:sz w:val="24"/>
          <w:szCs w:val="24"/>
        </w:rPr>
        <w:t>Участник</w:t>
      </w:r>
      <w:r w:rsidR="00717F60" w:rsidRPr="00382A07">
        <w:rPr>
          <w:sz w:val="24"/>
          <w:szCs w:val="24"/>
        </w:rPr>
        <w:t xml:space="preserve"> вправе обжаловать в антимонопольн</w:t>
      </w:r>
      <w:r w:rsidR="00E722B6" w:rsidRPr="00382A07">
        <w:rPr>
          <w:sz w:val="24"/>
          <w:szCs w:val="24"/>
        </w:rPr>
        <w:t>ом</w:t>
      </w:r>
      <w:r w:rsidR="00717F60" w:rsidRPr="00382A07">
        <w:rPr>
          <w:sz w:val="24"/>
          <w:szCs w:val="24"/>
        </w:rPr>
        <w:t xml:space="preserve"> орган</w:t>
      </w:r>
      <w:r w:rsidR="00E722B6" w:rsidRPr="00382A07">
        <w:rPr>
          <w:sz w:val="24"/>
          <w:szCs w:val="24"/>
        </w:rPr>
        <w:t>е</w:t>
      </w:r>
      <w:r w:rsidR="00717F60" w:rsidRPr="00382A07">
        <w:rPr>
          <w:sz w:val="24"/>
          <w:szCs w:val="24"/>
        </w:rPr>
        <w:t xml:space="preserve"> действия (бездействия) Заказчика при закупке товаров в случаях</w:t>
      </w:r>
      <w:r w:rsidR="0099066F" w:rsidRPr="00382A07">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382A07"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r w:rsidRPr="00382A07">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382A07">
        <w:rPr>
          <w:sz w:val="24"/>
          <w:szCs w:val="24"/>
        </w:rPr>
        <w:t>Участник</w:t>
      </w:r>
      <w:r w:rsidRPr="00382A07">
        <w:rPr>
          <w:sz w:val="24"/>
          <w:szCs w:val="24"/>
        </w:rPr>
        <w:t>ами запроса предложений своих обязательств, не урегулированные в порядке, предусмотренном п.</w:t>
      </w:r>
      <w:r w:rsidR="000D2D6A">
        <w:fldChar w:fldCharType="begin"/>
      </w:r>
      <w:r w:rsidR="000D2D6A">
        <w:instrText xml:space="preserve"> REF _Ref306978606 \r \h  \* MERGEFORMAT </w:instrText>
      </w:r>
      <w:r w:rsidR="000D2D6A">
        <w:fldChar w:fldCharType="separate"/>
      </w:r>
      <w:r w:rsidR="006305A1" w:rsidRPr="006305A1">
        <w:rPr>
          <w:sz w:val="24"/>
          <w:szCs w:val="24"/>
        </w:rPr>
        <w:t xml:space="preserve"> 1.4.2 </w:t>
      </w:r>
      <w:r w:rsidR="000D2D6A">
        <w:fldChar w:fldCharType="end"/>
      </w:r>
      <w:r w:rsidRPr="00382A07">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
    <w:p w:rsidR="00717F60" w:rsidRPr="00382A07"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r w:rsidRPr="00382A07">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
    <w:p w:rsidR="00717F60" w:rsidRPr="00382A07" w:rsidRDefault="00717F60" w:rsidP="00E722B6">
      <w:pPr>
        <w:pStyle w:val="2"/>
        <w:tabs>
          <w:tab w:val="clear" w:pos="1700"/>
          <w:tab w:val="left" w:pos="567"/>
        </w:tabs>
        <w:spacing w:line="264" w:lineRule="auto"/>
      </w:pPr>
      <w:bookmarkStart w:id="39" w:name="__RefHeading__401_1298132286"/>
      <w:bookmarkStart w:id="40" w:name="_Toc472411763"/>
      <w:bookmarkEnd w:id="39"/>
      <w:r w:rsidRPr="00382A07">
        <w:t>Прочие положения</w:t>
      </w:r>
      <w:bookmarkEnd w:id="40"/>
    </w:p>
    <w:p w:rsidR="00717F60" w:rsidRPr="00382A07" w:rsidRDefault="009C744E"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Участник</w:t>
      </w:r>
      <w:r w:rsidR="00717F60" w:rsidRPr="00382A07">
        <w:rPr>
          <w:sz w:val="24"/>
          <w:szCs w:val="24"/>
        </w:rPr>
        <w:t xml:space="preserve"> самостоятельно несет все расходы, связанные с подготовкой и подачей </w:t>
      </w:r>
      <w:r w:rsidR="004B5EB3" w:rsidRPr="00382A07">
        <w:rPr>
          <w:sz w:val="24"/>
          <w:szCs w:val="24"/>
        </w:rPr>
        <w:t>Заявк</w:t>
      </w:r>
      <w:r w:rsidR="00717F60" w:rsidRPr="00382A07">
        <w:rPr>
          <w:sz w:val="24"/>
          <w:szCs w:val="24"/>
        </w:rPr>
        <w:t xml:space="preserve">и, а Организатор запроса предложений по этим расходам не отвечает и не имеет обязательств, независимо от хода и результатов </w:t>
      </w:r>
      <w:r w:rsidR="004B5EB3" w:rsidRPr="00382A07">
        <w:rPr>
          <w:sz w:val="24"/>
          <w:szCs w:val="24"/>
        </w:rPr>
        <w:t>З</w:t>
      </w:r>
      <w:r w:rsidR="00717F60" w:rsidRPr="00382A07">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382A07" w:rsidRDefault="0099066F"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Применение факсимильной подписи (факсимиле) в оригиналах документов и заверяемых </w:t>
      </w:r>
      <w:r w:rsidR="009C744E" w:rsidRPr="00382A07">
        <w:rPr>
          <w:sz w:val="24"/>
          <w:szCs w:val="24"/>
        </w:rPr>
        <w:t>Участник</w:t>
      </w:r>
      <w:r w:rsidRPr="00382A07">
        <w:rPr>
          <w:sz w:val="24"/>
          <w:szCs w:val="24"/>
        </w:rPr>
        <w:t xml:space="preserve">ом запроса предложений копиях документов, поданных в составе </w:t>
      </w:r>
      <w:r w:rsidR="004B5EB3" w:rsidRPr="00382A07">
        <w:rPr>
          <w:sz w:val="24"/>
          <w:szCs w:val="24"/>
        </w:rPr>
        <w:t>Заявк</w:t>
      </w:r>
      <w:r w:rsidRPr="00382A07">
        <w:rPr>
          <w:sz w:val="24"/>
          <w:szCs w:val="24"/>
        </w:rPr>
        <w:t>и, не допускается.</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Предполагается, что </w:t>
      </w:r>
      <w:r w:rsidR="009C744E" w:rsidRPr="00382A07">
        <w:rPr>
          <w:sz w:val="24"/>
          <w:szCs w:val="24"/>
        </w:rPr>
        <w:t>Участник</w:t>
      </w:r>
      <w:r w:rsidRPr="00382A07">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382A07">
        <w:rPr>
          <w:sz w:val="24"/>
          <w:szCs w:val="24"/>
        </w:rPr>
        <w:t>Участник</w:t>
      </w:r>
      <w:r w:rsidRPr="00382A07">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382A07">
        <w:rPr>
          <w:sz w:val="24"/>
          <w:szCs w:val="24"/>
        </w:rPr>
        <w:t>п</w:t>
      </w:r>
      <w:r w:rsidRPr="00382A07">
        <w:rPr>
          <w:sz w:val="24"/>
          <w:szCs w:val="24"/>
        </w:rPr>
        <w:t>о запрос</w:t>
      </w:r>
      <w:r w:rsidR="00AE0F91" w:rsidRPr="00382A07">
        <w:rPr>
          <w:sz w:val="24"/>
          <w:szCs w:val="24"/>
        </w:rPr>
        <w:t>у</w:t>
      </w:r>
      <w:r w:rsidRPr="00382A07">
        <w:rPr>
          <w:sz w:val="24"/>
          <w:szCs w:val="24"/>
        </w:rPr>
        <w:t xml:space="preserve"> предложений, или же подача </w:t>
      </w:r>
      <w:r w:rsidR="004B5EB3" w:rsidRPr="00382A07">
        <w:rPr>
          <w:sz w:val="24"/>
          <w:szCs w:val="24"/>
        </w:rPr>
        <w:t>Заявк</w:t>
      </w:r>
      <w:r w:rsidRPr="00382A07">
        <w:rPr>
          <w:sz w:val="24"/>
          <w:szCs w:val="24"/>
        </w:rPr>
        <w:t xml:space="preserve">и, не отвечающей требованиям Документации по запросу предложений, представляют собой риск для </w:t>
      </w:r>
      <w:r w:rsidR="009C744E" w:rsidRPr="00382A07">
        <w:rPr>
          <w:sz w:val="24"/>
          <w:szCs w:val="24"/>
        </w:rPr>
        <w:t>Участник</w:t>
      </w:r>
      <w:r w:rsidRPr="00382A07">
        <w:rPr>
          <w:sz w:val="24"/>
          <w:szCs w:val="24"/>
        </w:rPr>
        <w:t xml:space="preserve">а и может привести к отклонению его </w:t>
      </w:r>
      <w:r w:rsidR="004B5EB3" w:rsidRPr="00382A07">
        <w:rPr>
          <w:sz w:val="24"/>
          <w:szCs w:val="24"/>
        </w:rPr>
        <w:t>Заявк</w:t>
      </w:r>
      <w:r w:rsidRPr="00382A07">
        <w:rPr>
          <w:sz w:val="24"/>
          <w:szCs w:val="24"/>
        </w:rPr>
        <w:t>и.</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обеспечивает разумную конфиденциальность относительно всех полученных от </w:t>
      </w:r>
      <w:r w:rsidR="009C744E" w:rsidRPr="00382A07">
        <w:rPr>
          <w:sz w:val="24"/>
          <w:szCs w:val="24"/>
        </w:rPr>
        <w:t>Участник</w:t>
      </w:r>
      <w:r w:rsidRPr="00382A07">
        <w:rPr>
          <w:sz w:val="24"/>
          <w:szCs w:val="24"/>
        </w:rPr>
        <w:t xml:space="preserve">ов запроса предложений сведений, в том числе содержащихся в </w:t>
      </w:r>
      <w:r w:rsidR="004B5EB3" w:rsidRPr="00382A07">
        <w:rPr>
          <w:sz w:val="24"/>
          <w:szCs w:val="24"/>
        </w:rPr>
        <w:t>Заявк</w:t>
      </w:r>
      <w:r w:rsidRPr="00382A07">
        <w:rPr>
          <w:sz w:val="24"/>
          <w:szCs w:val="24"/>
        </w:rPr>
        <w:t xml:space="preserve">ах Предоставление этой информации другим </w:t>
      </w:r>
      <w:r w:rsidR="009C744E" w:rsidRPr="00382A07">
        <w:rPr>
          <w:sz w:val="24"/>
          <w:szCs w:val="24"/>
        </w:rPr>
        <w:t>Участник</w:t>
      </w:r>
      <w:r w:rsidRPr="00382A07">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по решению Закупочной комиссии, отклонит </w:t>
      </w:r>
      <w:r w:rsidR="004B5EB3" w:rsidRPr="00382A07">
        <w:rPr>
          <w:sz w:val="24"/>
          <w:szCs w:val="24"/>
        </w:rPr>
        <w:t>Заявк</w:t>
      </w:r>
      <w:r w:rsidRPr="00382A07">
        <w:rPr>
          <w:sz w:val="24"/>
          <w:szCs w:val="24"/>
        </w:rPr>
        <w:t xml:space="preserve">у, если он установит, что </w:t>
      </w:r>
      <w:r w:rsidR="009C744E" w:rsidRPr="00382A07">
        <w:rPr>
          <w:sz w:val="24"/>
          <w:szCs w:val="24"/>
        </w:rPr>
        <w:t>Участник</w:t>
      </w:r>
      <w:r w:rsidRPr="00382A07">
        <w:rPr>
          <w:sz w:val="24"/>
          <w:szCs w:val="24"/>
        </w:rPr>
        <w:t xml:space="preserve"> запроса предложений прямо или косвенно дал, согласился дать или предложил служащему Организатора запроса предложений вознаграждение в любой форме: </w:t>
      </w:r>
      <w:r w:rsidR="006561C2" w:rsidRPr="00382A07">
        <w:rPr>
          <w:sz w:val="24"/>
          <w:szCs w:val="24"/>
        </w:rPr>
        <w:t xml:space="preserve">поставку, </w:t>
      </w:r>
      <w:r w:rsidRPr="00382A07">
        <w:rPr>
          <w:sz w:val="24"/>
          <w:szCs w:val="24"/>
        </w:rPr>
        <w:t xml:space="preserve">работу, услугу, какую-либо ценность, в качестве стимула, который может повлиять на принятие Закупочной комиссией решения по определению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lastRenderedPageBreak/>
        <w:t xml:space="preserve">Организатор запроса предложений, по решению Закупочной комиссии, отклонит </w:t>
      </w:r>
      <w:r w:rsidR="004B5EB3" w:rsidRPr="00382A07">
        <w:rPr>
          <w:sz w:val="24"/>
          <w:szCs w:val="24"/>
        </w:rPr>
        <w:t>Заявк</w:t>
      </w:r>
      <w:r w:rsidRPr="00382A07">
        <w:rPr>
          <w:sz w:val="24"/>
          <w:szCs w:val="24"/>
        </w:rPr>
        <w:t xml:space="preserve">и </w:t>
      </w:r>
      <w:r w:rsidR="009C744E" w:rsidRPr="00382A07">
        <w:rPr>
          <w:sz w:val="24"/>
          <w:szCs w:val="24"/>
        </w:rPr>
        <w:t>Участник</w:t>
      </w:r>
      <w:r w:rsidRPr="00382A07">
        <w:rPr>
          <w:sz w:val="24"/>
          <w:szCs w:val="24"/>
        </w:rPr>
        <w:t xml:space="preserve">ов запроса предложений, заключивших между собой какое-либо соглашение с целью повлиять на определение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по решению Закупочной комиссии, вправе отклонить  </w:t>
      </w:r>
      <w:r w:rsidR="004B5EB3" w:rsidRPr="00382A07">
        <w:rPr>
          <w:sz w:val="24"/>
          <w:szCs w:val="24"/>
        </w:rPr>
        <w:t>Заявк</w:t>
      </w:r>
      <w:r w:rsidRPr="00382A07">
        <w:rPr>
          <w:sz w:val="24"/>
          <w:szCs w:val="24"/>
        </w:rPr>
        <w:t xml:space="preserve">и </w:t>
      </w:r>
      <w:r w:rsidR="009C744E" w:rsidRPr="00382A07">
        <w:rPr>
          <w:sz w:val="24"/>
          <w:szCs w:val="24"/>
        </w:rPr>
        <w:t>Участник</w:t>
      </w:r>
      <w:r w:rsidRPr="00382A07">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382A07"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закупочной комиссии или эксперта, имеющих аффилированные связи с </w:t>
      </w:r>
      <w:r w:rsidR="009C744E" w:rsidRPr="00382A07">
        <w:rPr>
          <w:sz w:val="24"/>
          <w:szCs w:val="24"/>
        </w:rPr>
        <w:t>Участник</w:t>
      </w:r>
      <w:r w:rsidRPr="00382A07">
        <w:rPr>
          <w:sz w:val="24"/>
          <w:szCs w:val="24"/>
        </w:rPr>
        <w:t>ом Запроса предложений</w:t>
      </w:r>
      <w:r w:rsidR="0099066F" w:rsidRPr="00382A07">
        <w:rPr>
          <w:sz w:val="24"/>
          <w:szCs w:val="24"/>
        </w:rPr>
        <w:t>.</w:t>
      </w:r>
      <w:r w:rsidRPr="00382A07">
        <w:rPr>
          <w:sz w:val="24"/>
          <w:szCs w:val="24"/>
        </w:rPr>
        <w:t xml:space="preserve"> В случае, если факт аффилированности установлен в процессе или после проведения </w:t>
      </w:r>
      <w:r w:rsidRPr="00382A07">
        <w:rPr>
          <w:bCs w:val="0"/>
          <w:sz w:val="24"/>
          <w:szCs w:val="24"/>
        </w:rPr>
        <w:t>запроса предложений</w:t>
      </w:r>
      <w:r w:rsidRPr="00382A07">
        <w:rPr>
          <w:sz w:val="24"/>
          <w:szCs w:val="24"/>
        </w:rPr>
        <w:t xml:space="preserve">, но до подписания </w:t>
      </w:r>
      <w:r w:rsidR="00123C70" w:rsidRPr="00382A07">
        <w:rPr>
          <w:bCs w:val="0"/>
          <w:sz w:val="24"/>
          <w:szCs w:val="24"/>
        </w:rPr>
        <w:t>Договор</w:t>
      </w:r>
      <w:r w:rsidRPr="00382A07">
        <w:rPr>
          <w:bCs w:val="0"/>
          <w:sz w:val="24"/>
          <w:szCs w:val="24"/>
        </w:rPr>
        <w:t>а по итогам проведения запроса предложений, Закупочная</w:t>
      </w:r>
      <w:r w:rsidRPr="00382A07">
        <w:rPr>
          <w:sz w:val="24"/>
          <w:szCs w:val="24"/>
        </w:rPr>
        <w:t xml:space="preserve"> комиссия информирует об этом Ц</w:t>
      </w:r>
      <w:r w:rsidR="009A7733" w:rsidRPr="00382A07">
        <w:rPr>
          <w:sz w:val="24"/>
          <w:szCs w:val="24"/>
        </w:rPr>
        <w:t>З</w:t>
      </w:r>
      <w:r w:rsidR="00C74146" w:rsidRPr="00382A07">
        <w:rPr>
          <w:sz w:val="24"/>
          <w:szCs w:val="24"/>
        </w:rPr>
        <w:t>О</w:t>
      </w:r>
      <w:r w:rsidR="009A7733" w:rsidRPr="00382A07">
        <w:rPr>
          <w:sz w:val="24"/>
          <w:szCs w:val="24"/>
        </w:rPr>
        <w:t xml:space="preserve"> </w:t>
      </w:r>
      <w:r w:rsidR="00721B30" w:rsidRPr="00382A07">
        <w:rPr>
          <w:sz w:val="24"/>
          <w:szCs w:val="24"/>
        </w:rPr>
        <w:t>ПАО «МРСК Центра»</w:t>
      </w:r>
      <w:r w:rsidRPr="00382A07">
        <w:rPr>
          <w:sz w:val="24"/>
          <w:szCs w:val="24"/>
        </w:rPr>
        <w:t xml:space="preserve"> и пересматривает принятые решения без учета голоса/мнения аффилированного лица. </w:t>
      </w:r>
    </w:p>
    <w:p w:rsidR="00717F60" w:rsidRPr="00382A07"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Предполагается, что </w:t>
      </w:r>
      <w:r w:rsidR="009C744E" w:rsidRPr="00382A07">
        <w:rPr>
          <w:sz w:val="24"/>
          <w:szCs w:val="24"/>
        </w:rPr>
        <w:t>Участник</w:t>
      </w:r>
      <w:r w:rsidRPr="00382A07">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382A07">
        <w:rPr>
          <w:sz w:val="24"/>
          <w:szCs w:val="24"/>
        </w:rPr>
        <w:t>Д</w:t>
      </w:r>
      <w:r w:rsidRPr="00382A07">
        <w:rPr>
          <w:sz w:val="24"/>
          <w:szCs w:val="24"/>
        </w:rPr>
        <w:t>окументации</w:t>
      </w:r>
      <w:r w:rsidR="00AE0F91" w:rsidRPr="00382A07">
        <w:rPr>
          <w:sz w:val="24"/>
          <w:szCs w:val="24"/>
        </w:rPr>
        <w:t xml:space="preserve"> по запросу предложений</w:t>
      </w:r>
      <w:r w:rsidRPr="00382A07">
        <w:rPr>
          <w:sz w:val="24"/>
          <w:szCs w:val="24"/>
        </w:rPr>
        <w:t xml:space="preserve">, а также разъяснения Организатора в случае направления </w:t>
      </w:r>
      <w:r w:rsidR="009C744E" w:rsidRPr="00382A07">
        <w:rPr>
          <w:sz w:val="24"/>
          <w:szCs w:val="24"/>
        </w:rPr>
        <w:t>Участник</w:t>
      </w:r>
      <w:r w:rsidRPr="00382A07">
        <w:rPr>
          <w:sz w:val="24"/>
          <w:szCs w:val="24"/>
        </w:rPr>
        <w:t>ами запросов (в соответствии с п.</w:t>
      </w:r>
      <w:r w:rsidR="00D560EA" w:rsidRPr="00382A07" w:rsidDel="00D560EA">
        <w:rPr>
          <w:sz w:val="24"/>
          <w:szCs w:val="24"/>
        </w:rPr>
        <w:t xml:space="preserve"> </w:t>
      </w:r>
      <w:r w:rsidR="000D2D6A">
        <w:fldChar w:fldCharType="begin"/>
      </w:r>
      <w:r w:rsidR="000D2D6A">
        <w:instrText xml:space="preserve"> REF _Ref306114966 \r \h  \* MERGEFORMAT </w:instrText>
      </w:r>
      <w:r w:rsidR="000D2D6A">
        <w:fldChar w:fldCharType="separate"/>
      </w:r>
      <w:r w:rsidR="006305A1" w:rsidRPr="006305A1">
        <w:rPr>
          <w:sz w:val="24"/>
          <w:szCs w:val="24"/>
        </w:rPr>
        <w:t>3.3.11</w:t>
      </w:r>
      <w:r w:rsidR="000D2D6A">
        <w:fldChar w:fldCharType="end"/>
      </w:r>
      <w:r w:rsidRPr="00382A07">
        <w:rPr>
          <w:sz w:val="24"/>
          <w:szCs w:val="24"/>
        </w:rPr>
        <w:t xml:space="preserve"> настоящей Документации).</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В соответствии с </w:t>
      </w:r>
      <w:r w:rsidR="004B5EB3" w:rsidRPr="00382A07">
        <w:rPr>
          <w:sz w:val="24"/>
          <w:szCs w:val="24"/>
        </w:rPr>
        <w:t>Извещени</w:t>
      </w:r>
      <w:r w:rsidRPr="00382A07">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382A07">
        <w:rPr>
          <w:sz w:val="24"/>
          <w:szCs w:val="24"/>
        </w:rPr>
        <w:t>З</w:t>
      </w:r>
      <w:r w:rsidRPr="00382A07">
        <w:rPr>
          <w:sz w:val="24"/>
          <w:szCs w:val="24"/>
        </w:rPr>
        <w:t xml:space="preserve">апроса предложений на любом из этапов, не неся при этом никакой материальной ответственности перед </w:t>
      </w:r>
      <w:r w:rsidR="009C744E" w:rsidRPr="00382A07">
        <w:rPr>
          <w:sz w:val="24"/>
          <w:szCs w:val="24"/>
        </w:rPr>
        <w:t>Участник</w:t>
      </w:r>
      <w:r w:rsidRPr="00382A07">
        <w:rPr>
          <w:sz w:val="24"/>
          <w:szCs w:val="24"/>
        </w:rPr>
        <w:t xml:space="preserve">ами запроса предложений. Все </w:t>
      </w:r>
      <w:r w:rsidR="009C744E" w:rsidRPr="00382A07">
        <w:rPr>
          <w:sz w:val="24"/>
          <w:szCs w:val="24"/>
        </w:rPr>
        <w:t>Участник</w:t>
      </w:r>
      <w:r w:rsidRPr="00382A07">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
    <w:p w:rsidR="002D4BC6" w:rsidRPr="00382A07" w:rsidRDefault="002D4BC6" w:rsidP="00E722B6">
      <w:pPr>
        <w:pStyle w:val="2"/>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72411764"/>
      <w:bookmarkStart w:id="52" w:name="_Ref306144164"/>
      <w:r w:rsidRPr="00382A07">
        <w:t>Закупка продукции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Pr="00382A07" w:rsidRDefault="00D15381" w:rsidP="00E722B6">
      <w:pPr>
        <w:pStyle w:val="3"/>
        <w:ind w:left="0" w:firstLine="709"/>
        <w:jc w:val="both"/>
        <w:rPr>
          <w:b w:val="0"/>
        </w:rPr>
      </w:pPr>
      <w:bookmarkStart w:id="53" w:name="_Toc440357069"/>
      <w:bookmarkStart w:id="54" w:name="_Toc440359624"/>
      <w:bookmarkStart w:id="55" w:name="_Toc440632087"/>
      <w:bookmarkStart w:id="56" w:name="_Toc440875908"/>
      <w:bookmarkStart w:id="57" w:name="_Toc441130936"/>
      <w:bookmarkStart w:id="58" w:name="_Toc447269751"/>
      <w:bookmarkStart w:id="59" w:name="_Toc464120573"/>
      <w:bookmarkStart w:id="60" w:name="_Toc466970493"/>
      <w:bookmarkStart w:id="61" w:name="_Toc468462406"/>
      <w:bookmarkStart w:id="62" w:name="_Toc469481991"/>
      <w:bookmarkStart w:id="63" w:name="_Toc472411765"/>
      <w:r w:rsidRPr="00382A07">
        <w:rPr>
          <w:b w:val="0"/>
        </w:rPr>
        <w:t>Участник</w:t>
      </w:r>
      <w:r w:rsidR="002D4BC6" w:rsidRPr="00382A07">
        <w:rPr>
          <w:b w:val="0"/>
        </w:rPr>
        <w:t xml:space="preserve"> может подать Заявку на любой лот, любые несколько лотов или все лоты по собственному выбору. Разбиение на лоты установлено в подразделе </w:t>
      </w:r>
      <w:r w:rsidR="000D2D6A">
        <w:fldChar w:fldCharType="begin"/>
      </w:r>
      <w:r w:rsidR="000D2D6A">
        <w:instrText xml:space="preserve"> REF _Ref440275279 \r \h  \* MERGEFORMAT </w:instrText>
      </w:r>
      <w:r w:rsidR="000D2D6A">
        <w:fldChar w:fldCharType="separate"/>
      </w:r>
      <w:r w:rsidR="006305A1" w:rsidRPr="006305A1">
        <w:rPr>
          <w:b w:val="0"/>
        </w:rPr>
        <w:t>1.1.4</w:t>
      </w:r>
      <w:r w:rsidR="000D2D6A">
        <w:fldChar w:fldCharType="end"/>
      </w:r>
      <w:r w:rsidR="002D4BC6" w:rsidRPr="00382A07">
        <w:rPr>
          <w:b w:val="0"/>
        </w:rPr>
        <w:t>.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53"/>
      <w:bookmarkEnd w:id="54"/>
      <w:bookmarkEnd w:id="55"/>
      <w:bookmarkEnd w:id="56"/>
      <w:bookmarkEnd w:id="57"/>
      <w:bookmarkEnd w:id="58"/>
      <w:bookmarkEnd w:id="59"/>
      <w:bookmarkEnd w:id="60"/>
      <w:bookmarkEnd w:id="61"/>
      <w:bookmarkEnd w:id="62"/>
      <w:bookmarkEnd w:id="63"/>
      <w:r w:rsidR="002D4BC6" w:rsidRPr="00382A07">
        <w:rPr>
          <w:b w:val="0"/>
        </w:rPr>
        <w:t xml:space="preserve"> </w:t>
      </w:r>
    </w:p>
    <w:p w:rsidR="002D4BC6" w:rsidRPr="00382A07" w:rsidRDefault="002D4BC6" w:rsidP="00E722B6">
      <w:pPr>
        <w:pStyle w:val="3"/>
        <w:ind w:left="0" w:firstLine="709"/>
        <w:jc w:val="both"/>
        <w:rPr>
          <w:b w:val="0"/>
        </w:rPr>
      </w:pPr>
      <w:bookmarkStart w:id="64" w:name="_Toc440357070"/>
      <w:bookmarkStart w:id="65" w:name="_Toc440359625"/>
      <w:bookmarkStart w:id="66" w:name="_Toc440632088"/>
      <w:bookmarkStart w:id="67" w:name="_Toc440875909"/>
      <w:bookmarkStart w:id="68" w:name="_Toc441130937"/>
      <w:bookmarkStart w:id="69" w:name="_Toc447269752"/>
      <w:bookmarkStart w:id="70" w:name="_Toc464120574"/>
      <w:bookmarkStart w:id="71" w:name="_Toc466970494"/>
      <w:bookmarkStart w:id="72" w:name="_Toc468462407"/>
      <w:bookmarkStart w:id="73" w:name="_Toc469481992"/>
      <w:bookmarkStart w:id="74" w:name="_Toc472411766"/>
      <w:r w:rsidRPr="00382A07">
        <w:rPr>
          <w:b w:val="0"/>
          <w:szCs w:val="24"/>
        </w:rPr>
        <w:t xml:space="preserve">В случае подачи Заявки на несколько лотов в дополнение к требованиям подраздела </w:t>
      </w:r>
      <w:r w:rsidR="000D2D6A">
        <w:fldChar w:fldCharType="begin"/>
      </w:r>
      <w:r w:rsidR="000D2D6A">
        <w:instrText xml:space="preserve"> REF _Ref305973147 \r \h  \* MERGEFORMAT </w:instrText>
      </w:r>
      <w:r w:rsidR="000D2D6A">
        <w:fldChar w:fldCharType="separate"/>
      </w:r>
      <w:r w:rsidR="006305A1" w:rsidRPr="006305A1">
        <w:rPr>
          <w:b w:val="0"/>
          <w:szCs w:val="24"/>
        </w:rPr>
        <w:t>3.3</w:t>
      </w:r>
      <w:r w:rsidR="000D2D6A">
        <w:fldChar w:fldCharType="end"/>
      </w:r>
      <w:r w:rsidRPr="00382A07">
        <w:rPr>
          <w:b w:val="0"/>
          <w:szCs w:val="24"/>
        </w:rPr>
        <w:t xml:space="preserve"> должны быть соблюдены следующие требования:</w:t>
      </w:r>
      <w:bookmarkEnd w:id="64"/>
      <w:bookmarkEnd w:id="65"/>
      <w:bookmarkEnd w:id="66"/>
      <w:bookmarkEnd w:id="67"/>
      <w:bookmarkEnd w:id="68"/>
      <w:bookmarkEnd w:id="69"/>
      <w:bookmarkEnd w:id="70"/>
      <w:bookmarkEnd w:id="71"/>
      <w:bookmarkEnd w:id="72"/>
      <w:bookmarkEnd w:id="73"/>
      <w:bookmarkEnd w:id="74"/>
    </w:p>
    <w:p w:rsidR="002D4BC6" w:rsidRPr="00382A07" w:rsidRDefault="002D4BC6" w:rsidP="00E722B6">
      <w:pPr>
        <w:pStyle w:val="3"/>
        <w:numPr>
          <w:ilvl w:val="3"/>
          <w:numId w:val="1"/>
        </w:numPr>
        <w:ind w:left="709" w:firstLine="0"/>
        <w:jc w:val="both"/>
        <w:rPr>
          <w:b w:val="0"/>
          <w:szCs w:val="24"/>
        </w:rPr>
      </w:pPr>
      <w:bookmarkStart w:id="75" w:name="_Toc440357071"/>
      <w:bookmarkStart w:id="76" w:name="_Toc440359626"/>
      <w:bookmarkStart w:id="77" w:name="_Toc440632089"/>
      <w:bookmarkStart w:id="78" w:name="_Toc440875910"/>
      <w:bookmarkStart w:id="79" w:name="_Toc441130938"/>
      <w:bookmarkStart w:id="80" w:name="_Toc447269753"/>
      <w:bookmarkStart w:id="81" w:name="_Toc464120575"/>
      <w:bookmarkStart w:id="82" w:name="_Toc466970495"/>
      <w:bookmarkStart w:id="83" w:name="_Toc468462408"/>
      <w:bookmarkStart w:id="84" w:name="_Toc469481993"/>
      <w:bookmarkStart w:id="85" w:name="_Toc472411767"/>
      <w:r w:rsidRPr="00382A07">
        <w:rPr>
          <w:b w:val="0"/>
          <w:szCs w:val="24"/>
        </w:rPr>
        <w:t xml:space="preserve">Письмо о подаче оферты (подраздел </w:t>
      </w:r>
      <w:r w:rsidR="000D2D6A">
        <w:fldChar w:fldCharType="begin"/>
      </w:r>
      <w:r w:rsidR="000D2D6A">
        <w:instrText xml:space="preserve"> REF _Ref55336310 \r \h  \* MERGEFORMAT </w:instrText>
      </w:r>
      <w:r w:rsidR="000D2D6A">
        <w:fldChar w:fldCharType="separate"/>
      </w:r>
      <w:r w:rsidR="006305A1" w:rsidRPr="006305A1">
        <w:rPr>
          <w:b w:val="0"/>
          <w:szCs w:val="24"/>
        </w:rPr>
        <w:t>5.1</w:t>
      </w:r>
      <w:r w:rsidR="000D2D6A">
        <w:fldChar w:fldCharType="end"/>
      </w:r>
      <w:r w:rsidRPr="00382A07">
        <w:rPr>
          <w:b w:val="0"/>
          <w:szCs w:val="24"/>
        </w:rPr>
        <w:t>) должно содержать указание номера и названия каждого лота, а в качестве общей суммы — сумму по каждому из лотов.</w:t>
      </w:r>
      <w:bookmarkEnd w:id="75"/>
      <w:bookmarkEnd w:id="76"/>
      <w:bookmarkEnd w:id="77"/>
      <w:bookmarkEnd w:id="78"/>
      <w:bookmarkEnd w:id="79"/>
      <w:bookmarkEnd w:id="80"/>
      <w:bookmarkEnd w:id="81"/>
      <w:bookmarkEnd w:id="82"/>
      <w:bookmarkEnd w:id="83"/>
      <w:bookmarkEnd w:id="84"/>
      <w:bookmarkEnd w:id="85"/>
    </w:p>
    <w:p w:rsidR="002D4BC6" w:rsidRPr="00382A07" w:rsidRDefault="002D4BC6" w:rsidP="00E722B6">
      <w:pPr>
        <w:pStyle w:val="3"/>
        <w:numPr>
          <w:ilvl w:val="3"/>
          <w:numId w:val="1"/>
        </w:numPr>
        <w:ind w:left="709" w:firstLine="0"/>
        <w:jc w:val="both"/>
        <w:rPr>
          <w:b w:val="0"/>
          <w:szCs w:val="24"/>
        </w:rPr>
      </w:pPr>
      <w:bookmarkStart w:id="86" w:name="_Toc440357072"/>
      <w:bookmarkStart w:id="87" w:name="_Toc440359627"/>
      <w:bookmarkStart w:id="88" w:name="_Toc440632090"/>
      <w:bookmarkStart w:id="89" w:name="_Toc440875911"/>
      <w:bookmarkStart w:id="90" w:name="_Toc441130939"/>
      <w:bookmarkStart w:id="91" w:name="_Toc447269754"/>
      <w:bookmarkStart w:id="92" w:name="_Toc464120576"/>
      <w:bookmarkStart w:id="93" w:name="_Toc466970496"/>
      <w:bookmarkStart w:id="94" w:name="_Toc468462409"/>
      <w:bookmarkStart w:id="95" w:name="_Toc469481994"/>
      <w:bookmarkStart w:id="96" w:name="_Toc472411768"/>
      <w:r w:rsidRPr="00382A07">
        <w:rPr>
          <w:b w:val="0"/>
          <w:szCs w:val="24"/>
        </w:rPr>
        <w:t xml:space="preserve">Сводная таблица стоимости </w:t>
      </w:r>
      <w:r w:rsidR="00F04258" w:rsidRPr="00382A07">
        <w:rPr>
          <w:b w:val="0"/>
          <w:szCs w:val="24"/>
        </w:rPr>
        <w:t>поставок</w:t>
      </w:r>
      <w:r w:rsidR="00F04258" w:rsidRPr="00382A07">
        <w:rPr>
          <w:bCs w:val="0"/>
          <w:szCs w:val="24"/>
        </w:rPr>
        <w:t xml:space="preserve"> </w:t>
      </w:r>
      <w:r w:rsidRPr="00382A07">
        <w:rPr>
          <w:b w:val="0"/>
          <w:szCs w:val="24"/>
        </w:rPr>
        <w:t xml:space="preserve">(подраздел </w:t>
      </w:r>
      <w:r w:rsidR="000D2D6A">
        <w:fldChar w:fldCharType="begin"/>
      </w:r>
      <w:r w:rsidR="000D2D6A">
        <w:instrText xml:space="preserve"> REF _Ref440284918 \r \h  \* MERGEFORMAT </w:instrText>
      </w:r>
      <w:r w:rsidR="000D2D6A">
        <w:fldChar w:fldCharType="separate"/>
      </w:r>
      <w:r w:rsidR="006305A1" w:rsidRPr="006305A1">
        <w:rPr>
          <w:b w:val="0"/>
          <w:szCs w:val="24"/>
        </w:rPr>
        <w:t>5.2</w:t>
      </w:r>
      <w:r w:rsidR="000D2D6A">
        <w:fldChar w:fldCharType="end"/>
      </w:r>
      <w:r w:rsidRPr="00382A07">
        <w:rPr>
          <w:b w:val="0"/>
          <w:szCs w:val="24"/>
        </w:rPr>
        <w:t xml:space="preserve">), Техническое предложение (подраздел </w:t>
      </w:r>
      <w:r w:rsidR="000D2D6A">
        <w:fldChar w:fldCharType="begin"/>
      </w:r>
      <w:r w:rsidR="000D2D6A">
        <w:instrText xml:space="preserve"> REF _Ref86826666 \r \h  \* MERGEFORMAT </w:instrText>
      </w:r>
      <w:r w:rsidR="000D2D6A">
        <w:fldChar w:fldCharType="separate"/>
      </w:r>
      <w:r w:rsidR="006305A1" w:rsidRPr="006305A1">
        <w:rPr>
          <w:b w:val="0"/>
          <w:szCs w:val="24"/>
        </w:rPr>
        <w:t>5.3</w:t>
      </w:r>
      <w:r w:rsidR="000D2D6A">
        <w:fldChar w:fldCharType="end"/>
      </w:r>
      <w:r w:rsidRPr="00382A07">
        <w:rPr>
          <w:b w:val="0"/>
          <w:szCs w:val="24"/>
        </w:rPr>
        <w:t>)</w:t>
      </w:r>
      <w:r w:rsidR="00AE556B" w:rsidRPr="00382A07">
        <w:rPr>
          <w:b w:val="0"/>
          <w:szCs w:val="24"/>
        </w:rPr>
        <w:t>,</w:t>
      </w:r>
      <w:r w:rsidRPr="00382A07">
        <w:rPr>
          <w:b w:val="0"/>
          <w:szCs w:val="24"/>
        </w:rPr>
        <w:t xml:space="preserve"> </w:t>
      </w:r>
      <w:r w:rsidR="00DF0D8B" w:rsidRPr="00382A07">
        <w:rPr>
          <w:b w:val="0"/>
          <w:bCs w:val="0"/>
          <w:szCs w:val="24"/>
        </w:rPr>
        <w:t xml:space="preserve">График выполнения поставок </w:t>
      </w:r>
      <w:r w:rsidRPr="00382A07">
        <w:rPr>
          <w:b w:val="0"/>
          <w:szCs w:val="24"/>
        </w:rPr>
        <w:t xml:space="preserve">(подраздел </w:t>
      </w:r>
      <w:r w:rsidR="000D2D6A">
        <w:fldChar w:fldCharType="begin"/>
      </w:r>
      <w:r w:rsidR="000D2D6A">
        <w:instrText xml:space="preserve"> REF _Ref440284947 \r \h  \* MERGEFORMAT </w:instrText>
      </w:r>
      <w:r w:rsidR="000D2D6A">
        <w:fldChar w:fldCharType="separate"/>
      </w:r>
      <w:r w:rsidR="006305A1" w:rsidRPr="006305A1">
        <w:rPr>
          <w:b w:val="0"/>
          <w:szCs w:val="24"/>
        </w:rPr>
        <w:t>5.4</w:t>
      </w:r>
      <w:r w:rsidR="000D2D6A">
        <w:fldChar w:fldCharType="end"/>
      </w:r>
      <w:r w:rsidRPr="00382A07">
        <w:rPr>
          <w:b w:val="0"/>
          <w:szCs w:val="24"/>
        </w:rPr>
        <w:t>)</w:t>
      </w:r>
      <w:r w:rsidR="00AE556B" w:rsidRPr="00382A07">
        <w:rPr>
          <w:b w:val="0"/>
          <w:szCs w:val="24"/>
        </w:rPr>
        <w:t xml:space="preserve"> и Протокол разногласий к проекту Договора (подраздел </w:t>
      </w:r>
      <w:r w:rsidR="000D2D6A">
        <w:fldChar w:fldCharType="begin"/>
      </w:r>
      <w:r w:rsidR="000D2D6A">
        <w:instrText xml:space="preserve"> REF _Ref93264992 \r \h  \* MERGEFORMAT </w:instrText>
      </w:r>
      <w:r w:rsidR="000D2D6A">
        <w:fldChar w:fldCharType="separate"/>
      </w:r>
      <w:r w:rsidR="006305A1" w:rsidRPr="006305A1">
        <w:rPr>
          <w:b w:val="0"/>
          <w:szCs w:val="24"/>
        </w:rPr>
        <w:t>5.5</w:t>
      </w:r>
      <w:r w:rsidR="000D2D6A">
        <w:fldChar w:fldCharType="end"/>
      </w:r>
      <w:r w:rsidR="00AE556B" w:rsidRPr="00382A07">
        <w:rPr>
          <w:b w:val="0"/>
          <w:szCs w:val="24"/>
        </w:rPr>
        <w:t>)</w:t>
      </w:r>
      <w:r w:rsidRPr="00382A07">
        <w:rPr>
          <w:b w:val="0"/>
          <w:szCs w:val="24"/>
        </w:rPr>
        <w:t xml:space="preserve"> должны быть подготовлены отдельно по каждому из лотов с указанием номера и названия лота.</w:t>
      </w:r>
      <w:bookmarkEnd w:id="86"/>
      <w:bookmarkEnd w:id="87"/>
      <w:bookmarkEnd w:id="88"/>
      <w:bookmarkEnd w:id="89"/>
      <w:bookmarkEnd w:id="90"/>
      <w:bookmarkEnd w:id="91"/>
      <w:bookmarkEnd w:id="92"/>
      <w:bookmarkEnd w:id="93"/>
      <w:bookmarkEnd w:id="94"/>
      <w:bookmarkEnd w:id="95"/>
      <w:bookmarkEnd w:id="96"/>
      <w:r w:rsidR="00AE556B" w:rsidRPr="00382A07">
        <w:rPr>
          <w:b w:val="0"/>
          <w:szCs w:val="24"/>
        </w:rPr>
        <w:t xml:space="preserve"> </w:t>
      </w:r>
    </w:p>
    <w:p w:rsidR="002D4BC6" w:rsidRPr="00382A07" w:rsidRDefault="002D4BC6" w:rsidP="00E722B6">
      <w:pPr>
        <w:pStyle w:val="3"/>
        <w:ind w:left="0" w:firstLine="709"/>
        <w:jc w:val="both"/>
        <w:rPr>
          <w:b w:val="0"/>
          <w:szCs w:val="24"/>
        </w:rPr>
      </w:pPr>
      <w:bookmarkStart w:id="97" w:name="_Toc440357073"/>
      <w:bookmarkStart w:id="98" w:name="_Toc440359628"/>
      <w:bookmarkStart w:id="99" w:name="_Toc440632091"/>
      <w:bookmarkStart w:id="100" w:name="_Toc440875912"/>
      <w:bookmarkStart w:id="101" w:name="_Toc441130940"/>
      <w:bookmarkStart w:id="102" w:name="_Toc447269755"/>
      <w:bookmarkStart w:id="103" w:name="_Toc464120577"/>
      <w:bookmarkStart w:id="104" w:name="_Toc466970497"/>
      <w:bookmarkStart w:id="105" w:name="_Toc468462410"/>
      <w:bookmarkStart w:id="106" w:name="_Toc469481995"/>
      <w:bookmarkStart w:id="107" w:name="_Toc472411769"/>
      <w:r w:rsidRPr="00382A07">
        <w:rPr>
          <w:b w:val="0"/>
          <w:szCs w:val="24"/>
        </w:rPr>
        <w:t xml:space="preserve">Обеспечение исполнения обязательств Участника в соответствии с подразделом </w:t>
      </w:r>
      <w:r w:rsidR="000D2D6A">
        <w:fldChar w:fldCharType="begin"/>
      </w:r>
      <w:r w:rsidR="000D2D6A">
        <w:instrText xml:space="preserve"> REF _Ref440285128 \r \h  \* MERGEFORMAT </w:instrText>
      </w:r>
      <w:r w:rsidR="000D2D6A">
        <w:fldChar w:fldCharType="separate"/>
      </w:r>
      <w:r w:rsidR="006305A1" w:rsidRPr="006305A1">
        <w:rPr>
          <w:b w:val="0"/>
          <w:szCs w:val="24"/>
        </w:rPr>
        <w:t>3.3.14</w:t>
      </w:r>
      <w:r w:rsidR="000D2D6A">
        <w:fldChar w:fldCharType="end"/>
      </w:r>
      <w:r w:rsidRPr="00382A07">
        <w:rPr>
          <w:b w:val="0"/>
          <w:szCs w:val="24"/>
        </w:rPr>
        <w:t xml:space="preserve"> оформляется на сумму, равную суммарной стоимости предлагаемой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w:t>
      </w:r>
      <w:r w:rsidRPr="00382A07">
        <w:rPr>
          <w:b w:val="0"/>
          <w:szCs w:val="24"/>
        </w:rPr>
        <w:lastRenderedPageBreak/>
        <w:t>обеспечения может производит</w:t>
      </w:r>
      <w:r w:rsidR="00414AB1" w:rsidRPr="00382A07">
        <w:rPr>
          <w:b w:val="0"/>
          <w:szCs w:val="24"/>
        </w:rPr>
        <w:t>ь</w:t>
      </w:r>
      <w:r w:rsidRPr="00382A07">
        <w:rPr>
          <w:b w:val="0"/>
          <w:szCs w:val="24"/>
        </w:rPr>
        <w:t>ся только по тем лотам, на которые Участник подал Заявку и по которым он был признан Победителем запроса предложений.</w:t>
      </w:r>
      <w:bookmarkEnd w:id="97"/>
      <w:bookmarkEnd w:id="98"/>
      <w:bookmarkEnd w:id="99"/>
      <w:bookmarkEnd w:id="100"/>
      <w:bookmarkEnd w:id="101"/>
      <w:bookmarkEnd w:id="102"/>
      <w:bookmarkEnd w:id="103"/>
      <w:bookmarkEnd w:id="104"/>
      <w:bookmarkEnd w:id="105"/>
      <w:bookmarkEnd w:id="106"/>
      <w:bookmarkEnd w:id="107"/>
    </w:p>
    <w:p w:rsidR="002D4BC6" w:rsidRPr="00382A07" w:rsidRDefault="002D4BC6" w:rsidP="00E722B6">
      <w:pPr>
        <w:pStyle w:val="3"/>
        <w:ind w:left="0" w:firstLine="709"/>
        <w:jc w:val="both"/>
        <w:rPr>
          <w:b w:val="0"/>
          <w:szCs w:val="24"/>
        </w:rPr>
      </w:pPr>
      <w:bookmarkStart w:id="108" w:name="_Toc440357074"/>
      <w:bookmarkStart w:id="109" w:name="_Toc440359629"/>
      <w:bookmarkStart w:id="110" w:name="_Toc440632092"/>
      <w:bookmarkStart w:id="111" w:name="_Toc440875913"/>
      <w:bookmarkStart w:id="112" w:name="_Toc441130941"/>
      <w:bookmarkStart w:id="113" w:name="_Toc447269756"/>
      <w:bookmarkStart w:id="114" w:name="_Toc464120578"/>
      <w:bookmarkStart w:id="115" w:name="_Toc466970498"/>
      <w:bookmarkStart w:id="116" w:name="_Toc468462411"/>
      <w:bookmarkStart w:id="117" w:name="_Toc469481996"/>
      <w:bookmarkStart w:id="118" w:name="_Toc472411770"/>
      <w:r w:rsidRPr="00382A07">
        <w:rPr>
          <w:b w:val="0"/>
          <w:szCs w:val="24"/>
        </w:rPr>
        <w:t>Оценка заявок (подраздел</w:t>
      </w:r>
      <w:r w:rsidR="00B80887">
        <w:t xml:space="preserve"> </w:t>
      </w:r>
      <w:r w:rsidR="000D2D6A">
        <w:fldChar w:fldCharType="begin"/>
      </w:r>
      <w:r w:rsidR="000D2D6A">
        <w:instrText xml:space="preserve"> REF _Ref468199992 \r \h  \* MERGEFORMAT </w:instrText>
      </w:r>
      <w:r w:rsidR="000D2D6A">
        <w:fldChar w:fldCharType="separate"/>
      </w:r>
      <w:r w:rsidR="006305A1" w:rsidRPr="006305A1">
        <w:rPr>
          <w:b w:val="0"/>
        </w:rPr>
        <w:t>3.6</w:t>
      </w:r>
      <w:r w:rsidR="000D2D6A">
        <w:fldChar w:fldCharType="end"/>
      </w:r>
      <w:r w:rsidRPr="00382A07">
        <w:rPr>
          <w:b w:val="0"/>
          <w:szCs w:val="24"/>
        </w:rPr>
        <w:t xml:space="preserve">) и подведение итогов запроса предложений (подраздел </w:t>
      </w:r>
      <w:r w:rsidR="006B2E6B">
        <w:fldChar w:fldCharType="begin"/>
      </w:r>
      <w:r w:rsidR="00991C07">
        <w:rPr>
          <w:b w:val="0"/>
          <w:szCs w:val="24"/>
        </w:rPr>
        <w:instrText xml:space="preserve"> REF _Ref472412060 \r \h </w:instrText>
      </w:r>
      <w:r w:rsidR="006B2E6B">
        <w:fldChar w:fldCharType="separate"/>
      </w:r>
      <w:r w:rsidR="006305A1">
        <w:rPr>
          <w:b w:val="0"/>
          <w:szCs w:val="24"/>
        </w:rPr>
        <w:t>3.9</w:t>
      </w:r>
      <w:r w:rsidR="006B2E6B">
        <w:fldChar w:fldCharType="end"/>
      </w:r>
      <w:r w:rsidRPr="00382A07">
        <w:rPr>
          <w:b w:val="0"/>
          <w:szCs w:val="24"/>
        </w:rPr>
        <w:t>) будет осуществляться раздельно и независимо по каждому из лотов. По каждому из лотов будет определен один Победитель запроса предложений.</w:t>
      </w:r>
      <w:bookmarkEnd w:id="108"/>
      <w:bookmarkEnd w:id="109"/>
      <w:bookmarkEnd w:id="110"/>
      <w:bookmarkEnd w:id="111"/>
      <w:bookmarkEnd w:id="112"/>
      <w:bookmarkEnd w:id="113"/>
      <w:bookmarkEnd w:id="114"/>
      <w:bookmarkEnd w:id="115"/>
      <w:bookmarkEnd w:id="116"/>
      <w:bookmarkEnd w:id="117"/>
      <w:bookmarkEnd w:id="118"/>
    </w:p>
    <w:p w:rsidR="00E420A2" w:rsidRPr="00382A07" w:rsidRDefault="00E420A2" w:rsidP="00E722B6">
      <w:pPr>
        <w:pStyle w:val="3"/>
        <w:ind w:left="0" w:firstLine="709"/>
        <w:jc w:val="both"/>
        <w:rPr>
          <w:b w:val="0"/>
          <w:szCs w:val="24"/>
        </w:rPr>
        <w:sectPr w:rsidR="00E420A2" w:rsidRPr="00382A07" w:rsidSect="002B0606">
          <w:headerReference w:type="even" r:id="rId20"/>
          <w:headerReference w:type="default" r:id="rId21"/>
          <w:footerReference w:type="even" r:id="rId22"/>
          <w:headerReference w:type="first" r:id="rId23"/>
          <w:footerReference w:type="first" r:id="rId24"/>
          <w:pgSz w:w="11907" w:h="16840" w:code="9"/>
          <w:pgMar w:top="1440" w:right="851" w:bottom="776" w:left="1609" w:header="720" w:footer="455" w:gutter="0"/>
          <w:cols w:space="720"/>
          <w:docGrid w:linePitch="360"/>
        </w:sectPr>
      </w:pPr>
    </w:p>
    <w:p w:rsidR="00717F60" w:rsidRPr="00382A07" w:rsidRDefault="00717F60" w:rsidP="00E71A48">
      <w:pPr>
        <w:pStyle w:val="1"/>
        <w:tabs>
          <w:tab w:val="left" w:pos="426"/>
        </w:tabs>
        <w:spacing w:before="0" w:after="0" w:line="264" w:lineRule="auto"/>
        <w:ind w:left="0" w:hanging="11"/>
        <w:jc w:val="center"/>
        <w:rPr>
          <w:szCs w:val="24"/>
        </w:rPr>
      </w:pPr>
      <w:bookmarkStart w:id="119" w:name="_Проект_договора"/>
      <w:bookmarkStart w:id="120" w:name="_Ref305973574"/>
      <w:bookmarkStart w:id="121" w:name="_Ref440272931"/>
      <w:bookmarkStart w:id="122" w:name="_Ref440274025"/>
      <w:bookmarkStart w:id="123" w:name="_Ref440292752"/>
      <w:bookmarkStart w:id="124" w:name="_Toc472411771"/>
      <w:bookmarkEnd w:id="52"/>
      <w:bookmarkEnd w:id="119"/>
      <w:r w:rsidRPr="00382A07">
        <w:rPr>
          <w:szCs w:val="24"/>
        </w:rPr>
        <w:lastRenderedPageBreak/>
        <w:t xml:space="preserve">Проект </w:t>
      </w:r>
      <w:r w:rsidR="00123C70" w:rsidRPr="00382A07">
        <w:rPr>
          <w:szCs w:val="24"/>
        </w:rPr>
        <w:t>Договор</w:t>
      </w:r>
      <w:r w:rsidRPr="00382A07">
        <w:rPr>
          <w:szCs w:val="24"/>
        </w:rPr>
        <w:t>а</w:t>
      </w:r>
      <w:bookmarkEnd w:id="120"/>
      <w:r w:rsidR="00953802" w:rsidRPr="00382A07">
        <w:rPr>
          <w:szCs w:val="24"/>
        </w:rPr>
        <w:t xml:space="preserve">. </w:t>
      </w:r>
      <w:r w:rsidR="00953802" w:rsidRPr="00382A07">
        <w:rPr>
          <w:bCs w:val="0"/>
          <w:szCs w:val="24"/>
        </w:rPr>
        <w:t>Антикоррупционная оговорка, включаемая в проект договора</w:t>
      </w:r>
      <w:bookmarkEnd w:id="121"/>
      <w:bookmarkEnd w:id="122"/>
      <w:bookmarkEnd w:id="123"/>
      <w:bookmarkEnd w:id="124"/>
    </w:p>
    <w:p w:rsidR="00953802" w:rsidRPr="00382A07" w:rsidRDefault="00216641" w:rsidP="00953802">
      <w:pPr>
        <w:pStyle w:val="2"/>
        <w:tabs>
          <w:tab w:val="clear" w:pos="1700"/>
          <w:tab w:val="left" w:pos="567"/>
        </w:tabs>
        <w:spacing w:line="264" w:lineRule="auto"/>
      </w:pPr>
      <w:bookmarkStart w:id="125" w:name="_Toc472411772"/>
      <w:r w:rsidRPr="00382A07">
        <w:t>Проект договора</w:t>
      </w:r>
      <w:bookmarkEnd w:id="125"/>
    </w:p>
    <w:p w:rsidR="00953802" w:rsidRPr="00382A07" w:rsidRDefault="00953802" w:rsidP="00953802">
      <w:pPr>
        <w:pStyle w:val="3"/>
        <w:ind w:left="0" w:firstLine="709"/>
        <w:jc w:val="both"/>
        <w:rPr>
          <w:b w:val="0"/>
        </w:rPr>
      </w:pPr>
      <w:bookmarkStart w:id="126" w:name="_Toc439238031"/>
      <w:bookmarkStart w:id="127" w:name="_Toc439238153"/>
      <w:bookmarkStart w:id="128" w:name="_Toc439252705"/>
      <w:bookmarkStart w:id="129" w:name="_Toc439323563"/>
      <w:bookmarkStart w:id="130" w:name="_Toc439323679"/>
      <w:bookmarkStart w:id="131" w:name="_Toc440357077"/>
      <w:bookmarkStart w:id="132" w:name="_Toc440359632"/>
      <w:bookmarkStart w:id="133" w:name="_Toc440632095"/>
      <w:bookmarkStart w:id="134" w:name="_Toc440875916"/>
      <w:bookmarkStart w:id="135" w:name="_Toc441130944"/>
      <w:bookmarkStart w:id="136" w:name="_Toc447269759"/>
      <w:bookmarkStart w:id="137" w:name="_Toc464120581"/>
      <w:bookmarkStart w:id="138" w:name="_Toc466970501"/>
      <w:bookmarkStart w:id="139" w:name="_Toc468462414"/>
      <w:bookmarkStart w:id="140" w:name="_Toc469481999"/>
      <w:bookmarkStart w:id="141" w:name="_Toc472411773"/>
      <w:r w:rsidRPr="00382A07">
        <w:rPr>
          <w:b w:val="0"/>
        </w:rPr>
        <w:t>Проект договора на поставку изложен в Приложении №2 к настоящей Доку</w:t>
      </w:r>
      <w:r w:rsidR="006238AF" w:rsidRPr="00382A07">
        <w:rPr>
          <w:b w:val="0"/>
        </w:rPr>
        <w:t>ментации по запросу предложений</w:t>
      </w:r>
      <w:r w:rsidRPr="00382A07">
        <w:rPr>
          <w:b w:val="0"/>
        </w:rPr>
        <w:t>.</w:t>
      </w:r>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p>
    <w:p w:rsidR="00953802" w:rsidRPr="00382A07" w:rsidRDefault="0094713A" w:rsidP="0094713A">
      <w:pPr>
        <w:pStyle w:val="3"/>
        <w:ind w:left="0" w:firstLine="709"/>
        <w:jc w:val="both"/>
        <w:rPr>
          <w:b w:val="0"/>
        </w:rPr>
      </w:pPr>
      <w:bookmarkStart w:id="142" w:name="_Toc439238032"/>
      <w:bookmarkStart w:id="143" w:name="_Toc439238154"/>
      <w:bookmarkStart w:id="144" w:name="_Toc439252706"/>
      <w:bookmarkStart w:id="145" w:name="_Toc439323564"/>
      <w:bookmarkStart w:id="146" w:name="_Toc439323680"/>
      <w:bookmarkStart w:id="147" w:name="_Toc440357078"/>
      <w:bookmarkStart w:id="148" w:name="_Toc440359633"/>
      <w:bookmarkStart w:id="149" w:name="_Toc440632096"/>
      <w:bookmarkStart w:id="150" w:name="_Toc440875917"/>
      <w:bookmarkStart w:id="151" w:name="_Toc441130945"/>
      <w:bookmarkStart w:id="152" w:name="_Toc447269760"/>
      <w:bookmarkStart w:id="153" w:name="_Toc464120582"/>
      <w:bookmarkStart w:id="154" w:name="_Toc466970502"/>
      <w:bookmarkStart w:id="155" w:name="_Toc468462415"/>
      <w:bookmarkStart w:id="156" w:name="_Toc469482000"/>
      <w:bookmarkStart w:id="157" w:name="_Toc472411774"/>
      <w:r w:rsidRPr="00382A07">
        <w:rPr>
          <w:b w:val="0"/>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w:t>
      </w:r>
      <w:r w:rsidR="008D2928" w:rsidRPr="00382A07">
        <w:rPr>
          <w:b w:val="0"/>
        </w:rPr>
        <w:t>раздел</w:t>
      </w:r>
      <w:r w:rsidRPr="00382A07">
        <w:rPr>
          <w:b w:val="0"/>
        </w:rPr>
        <w:t xml:space="preserve"> </w:t>
      </w:r>
      <w:r w:rsidR="000D2D6A">
        <w:fldChar w:fldCharType="begin"/>
      </w:r>
      <w:r w:rsidR="000D2D6A">
        <w:instrText xml:space="preserve"> REF _Ref93264992 \r \h  \* MERGEFORMAT </w:instrText>
      </w:r>
      <w:r w:rsidR="000D2D6A">
        <w:fldChar w:fldCharType="separate"/>
      </w:r>
      <w:r w:rsidR="006305A1" w:rsidRPr="006305A1">
        <w:rPr>
          <w:b w:val="0"/>
        </w:rPr>
        <w:t>5.5</w:t>
      </w:r>
      <w:r w:rsidR="000D2D6A">
        <w:fldChar w:fldCharType="end"/>
      </w:r>
      <w:r w:rsidRPr="00382A07">
        <w:rPr>
          <w:b w:val="0"/>
        </w:rPr>
        <w:t>) и приложить его к своей Заявке.</w:t>
      </w:r>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p>
    <w:p w:rsidR="0094713A" w:rsidRPr="00382A07" w:rsidRDefault="0094713A" w:rsidP="0094713A">
      <w:pPr>
        <w:pStyle w:val="3"/>
        <w:ind w:left="0" w:firstLine="709"/>
        <w:jc w:val="both"/>
        <w:rPr>
          <w:b w:val="0"/>
        </w:rPr>
      </w:pPr>
      <w:bookmarkStart w:id="158" w:name="_Toc439238033"/>
      <w:bookmarkStart w:id="159" w:name="_Toc439238155"/>
      <w:bookmarkStart w:id="160" w:name="_Toc439252707"/>
      <w:bookmarkStart w:id="161" w:name="_Toc439323565"/>
      <w:bookmarkStart w:id="162" w:name="_Toc439323681"/>
      <w:bookmarkStart w:id="163" w:name="_Toc440357079"/>
      <w:bookmarkStart w:id="164" w:name="_Toc440359634"/>
      <w:bookmarkStart w:id="165" w:name="_Toc440632097"/>
      <w:bookmarkStart w:id="166" w:name="_Toc440875918"/>
      <w:bookmarkStart w:id="167" w:name="_Toc441130946"/>
      <w:bookmarkStart w:id="168" w:name="_Toc447269761"/>
      <w:bookmarkStart w:id="169" w:name="_Toc464120583"/>
      <w:bookmarkStart w:id="170" w:name="_Toc466970503"/>
      <w:bookmarkStart w:id="171" w:name="_Toc468462416"/>
      <w:bookmarkStart w:id="172" w:name="_Toc469482001"/>
      <w:bookmarkStart w:id="173" w:name="_Toc472411775"/>
      <w:r w:rsidRPr="00382A07">
        <w:rPr>
          <w:b w:val="0"/>
        </w:rPr>
        <w:t>Настоящий проект Договора не является окончательным, редакция Договора может быть изменена Заказчиком.</w:t>
      </w:r>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p>
    <w:p w:rsidR="00953802" w:rsidRPr="00382A07" w:rsidRDefault="00953802" w:rsidP="00953802">
      <w:pPr>
        <w:pStyle w:val="2"/>
        <w:tabs>
          <w:tab w:val="clear" w:pos="1700"/>
          <w:tab w:val="left" w:pos="567"/>
        </w:tabs>
        <w:spacing w:line="264" w:lineRule="auto"/>
      </w:pPr>
      <w:bookmarkStart w:id="174" w:name="_Toc468462417"/>
      <w:bookmarkStart w:id="175" w:name="_Toc472411776"/>
      <w:r w:rsidRPr="00382A07">
        <w:rPr>
          <w:bCs w:val="0"/>
        </w:rPr>
        <w:t>Антикоррупционная оговорка, включаемая в проект договора</w:t>
      </w:r>
      <w:bookmarkEnd w:id="174"/>
      <w:bookmarkEnd w:id="175"/>
    </w:p>
    <w:p w:rsidR="00953802" w:rsidRPr="00382A07" w:rsidRDefault="0094713A" w:rsidP="0094713A">
      <w:pPr>
        <w:pStyle w:val="3"/>
        <w:ind w:left="0" w:firstLine="709"/>
        <w:jc w:val="both"/>
        <w:rPr>
          <w:b w:val="0"/>
        </w:rPr>
      </w:pPr>
      <w:bookmarkStart w:id="176" w:name="_Toc439238157"/>
      <w:bookmarkStart w:id="177" w:name="_Toc439252709"/>
      <w:bookmarkStart w:id="178" w:name="_Toc439323567"/>
      <w:bookmarkStart w:id="179" w:name="_Toc439323683"/>
      <w:bookmarkStart w:id="180" w:name="_Toc440357081"/>
      <w:bookmarkStart w:id="181" w:name="_Toc440359636"/>
      <w:bookmarkStart w:id="182" w:name="_Toc440632099"/>
      <w:bookmarkStart w:id="183" w:name="_Toc440875920"/>
      <w:bookmarkStart w:id="184" w:name="_Toc441130948"/>
      <w:bookmarkStart w:id="185" w:name="_Toc447269763"/>
      <w:bookmarkStart w:id="186" w:name="_Toc464120585"/>
      <w:bookmarkStart w:id="187" w:name="_Toc466970505"/>
      <w:bookmarkStart w:id="188" w:name="_Toc468462418"/>
      <w:bookmarkStart w:id="189" w:name="_Toc469482003"/>
      <w:bookmarkStart w:id="190" w:name="_Toc472411777"/>
      <w:r w:rsidRPr="00382A07">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0D2D6A">
        <w:fldChar w:fldCharType="begin"/>
      </w:r>
      <w:r w:rsidR="000D2D6A">
        <w:instrText xml:space="preserve"> REF _Ref440270867 \r \h  \* MERGEFORMAT </w:instrText>
      </w:r>
      <w:r w:rsidR="000D2D6A">
        <w:fldChar w:fldCharType="separate"/>
      </w:r>
      <w:r w:rsidR="006305A1" w:rsidRPr="006305A1">
        <w:rPr>
          <w:b w:val="0"/>
        </w:rPr>
        <w:t>2.2.3</w:t>
      </w:r>
      <w:r w:rsidR="000D2D6A">
        <w:fldChar w:fldCharType="end"/>
      </w:r>
      <w:r w:rsidRPr="00382A07">
        <w:rPr>
          <w:b w:val="0"/>
        </w:rPr>
        <w:t>).</w:t>
      </w:r>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p>
    <w:p w:rsidR="0094713A" w:rsidRPr="00382A07" w:rsidRDefault="0094713A" w:rsidP="0094713A">
      <w:pPr>
        <w:pStyle w:val="3"/>
        <w:ind w:left="0" w:firstLine="709"/>
        <w:jc w:val="both"/>
        <w:rPr>
          <w:b w:val="0"/>
        </w:rPr>
      </w:pPr>
      <w:bookmarkStart w:id="191" w:name="_Toc439238158"/>
      <w:bookmarkStart w:id="192" w:name="_Toc439252710"/>
      <w:bookmarkStart w:id="193" w:name="_Toc439323568"/>
      <w:bookmarkStart w:id="194" w:name="_Toc439323684"/>
      <w:bookmarkStart w:id="195" w:name="_Toc440357082"/>
      <w:bookmarkStart w:id="196" w:name="_Toc440359637"/>
      <w:bookmarkStart w:id="197" w:name="_Toc440632100"/>
      <w:bookmarkStart w:id="198" w:name="_Toc440875921"/>
      <w:bookmarkStart w:id="199" w:name="_Toc441130949"/>
      <w:bookmarkStart w:id="200" w:name="_Toc447269764"/>
      <w:bookmarkStart w:id="201" w:name="_Toc464120586"/>
      <w:bookmarkStart w:id="202" w:name="_Toc466970506"/>
      <w:bookmarkStart w:id="203" w:name="_Toc468462419"/>
      <w:bookmarkStart w:id="204" w:name="_Toc469482004"/>
      <w:bookmarkStart w:id="205" w:name="_Toc472411778"/>
      <w:r w:rsidRPr="00382A07">
        <w:rPr>
          <w:b w:val="0"/>
        </w:rPr>
        <w:t>Отказ Участника, чья Заявка признана лучшей, от подписания Договора с в</w:t>
      </w:r>
      <w:r w:rsidR="006238AF" w:rsidRPr="00382A07">
        <w:rPr>
          <w:b w:val="0"/>
        </w:rPr>
        <w:t>к</w:t>
      </w:r>
      <w:r w:rsidRPr="00382A07">
        <w:rPr>
          <w:b w:val="0"/>
        </w:rPr>
        <w:t xml:space="preserve">люченной в текст Антикоррупционной оговоркой, приведет к </w:t>
      </w:r>
      <w:r w:rsidR="006238AF" w:rsidRPr="00382A07">
        <w:rPr>
          <w:b w:val="0"/>
        </w:rPr>
        <w:t>утере данным Участником статуса Победителя</w:t>
      </w:r>
      <w:r w:rsidRPr="00382A07">
        <w:rPr>
          <w:b w:val="0"/>
        </w:rPr>
        <w:t>.</w:t>
      </w:r>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p>
    <w:p w:rsidR="0094713A" w:rsidRPr="00382A07" w:rsidRDefault="0094713A" w:rsidP="0094713A">
      <w:pPr>
        <w:pStyle w:val="3"/>
        <w:ind w:left="0" w:firstLine="709"/>
        <w:jc w:val="both"/>
        <w:rPr>
          <w:b w:val="0"/>
        </w:rPr>
      </w:pPr>
      <w:bookmarkStart w:id="206" w:name="_Toc439238159"/>
      <w:bookmarkStart w:id="207" w:name="_Toc439252711"/>
      <w:bookmarkStart w:id="208" w:name="_Toc439323569"/>
      <w:bookmarkStart w:id="209" w:name="_Toc439323685"/>
      <w:bookmarkStart w:id="210" w:name="_Ref440270867"/>
      <w:bookmarkStart w:id="211" w:name="_Toc440357083"/>
      <w:bookmarkStart w:id="212" w:name="_Toc440359638"/>
      <w:bookmarkStart w:id="213" w:name="_Toc440632101"/>
      <w:bookmarkStart w:id="214" w:name="_Toc440875922"/>
      <w:bookmarkStart w:id="215" w:name="_Toc441130950"/>
      <w:bookmarkStart w:id="216" w:name="_Toc447269765"/>
      <w:bookmarkStart w:id="217" w:name="_Toc464120587"/>
      <w:bookmarkStart w:id="218" w:name="_Toc466970507"/>
      <w:bookmarkStart w:id="219" w:name="_Toc468462420"/>
      <w:bookmarkStart w:id="220" w:name="_Toc469482005"/>
      <w:bookmarkStart w:id="221" w:name="_Toc472411779"/>
      <w:r w:rsidRPr="00382A07">
        <w:rPr>
          <w:b w:val="0"/>
        </w:rPr>
        <w:t>Текст Антикоррупционной оговорки:</w:t>
      </w:r>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p>
    <w:p w:rsidR="00953802" w:rsidRPr="00382A07" w:rsidRDefault="00953802" w:rsidP="00FB666F">
      <w:pPr>
        <w:spacing w:line="240" w:lineRule="auto"/>
        <w:jc w:val="center"/>
        <w:rPr>
          <w:b/>
          <w:i/>
          <w:sz w:val="24"/>
          <w:szCs w:val="24"/>
        </w:rPr>
      </w:pPr>
    </w:p>
    <w:p w:rsidR="00FB666F" w:rsidRPr="00382A07" w:rsidRDefault="00FB666F" w:rsidP="00FB666F">
      <w:pPr>
        <w:spacing w:line="240" w:lineRule="auto"/>
        <w:jc w:val="center"/>
        <w:rPr>
          <w:b/>
          <w:bCs w:val="0"/>
          <w:i/>
          <w:sz w:val="24"/>
          <w:szCs w:val="24"/>
        </w:rPr>
      </w:pPr>
      <w:r w:rsidRPr="00382A07">
        <w:rPr>
          <w:b/>
          <w:i/>
          <w:sz w:val="24"/>
          <w:szCs w:val="24"/>
        </w:rPr>
        <w:t>АНТИКОРРУПЦИОННАЯ ОГОВОРКА</w:t>
      </w:r>
    </w:p>
    <w:p w:rsidR="007418AA" w:rsidRPr="00382A07" w:rsidRDefault="007418AA" w:rsidP="007418AA">
      <w:pPr>
        <w:snapToGrid w:val="0"/>
        <w:spacing w:line="240" w:lineRule="auto"/>
        <w:ind w:firstLine="709"/>
        <w:rPr>
          <w:sz w:val="24"/>
          <w:szCs w:val="24"/>
        </w:rPr>
      </w:pPr>
      <w:r w:rsidRPr="00382A07">
        <w:rPr>
          <w:sz w:val="24"/>
          <w:szCs w:val="24"/>
        </w:rPr>
        <w:t>1. 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7418AA" w:rsidRPr="00382A07" w:rsidRDefault="007418AA" w:rsidP="007418AA">
      <w:pPr>
        <w:snapToGrid w:val="0"/>
        <w:spacing w:line="240" w:lineRule="auto"/>
        <w:ind w:firstLine="709"/>
        <w:rPr>
          <w:sz w:val="24"/>
          <w:szCs w:val="24"/>
        </w:rPr>
      </w:pPr>
      <w:r w:rsidRPr="00382A07">
        <w:rPr>
          <w:sz w:val="24"/>
          <w:szCs w:val="24"/>
        </w:rPr>
        <w:t xml:space="preserve">2. Контрагент настоящим подтверждает, что он ознакомился с Антикоррупционной хартией российского бизнеса и Антикоррупционной политикой ПАО «Россети» и ПАО «МРСК Центра» (представлены в разделе «Антикоррупционная политика» на официальных сайтах: ПАО «Россети» по адресу - </w:t>
      </w:r>
      <w:hyperlink r:id="rId25" w:history="1">
        <w:r w:rsidRPr="00382A07">
          <w:rPr>
            <w:rStyle w:val="a7"/>
            <w:color w:val="auto"/>
            <w:sz w:val="24"/>
            <w:szCs w:val="24"/>
          </w:rPr>
          <w:t>http://www.rosseti.ru/about/anticorruptionpolicy/policy/index.php</w:t>
        </w:r>
      </w:hyperlink>
      <w:r w:rsidRPr="00382A07">
        <w:rPr>
          <w:sz w:val="24"/>
          <w:szCs w:val="24"/>
        </w:rPr>
        <w:t>, ПАО «МРСК Центра» по адресу -</w:t>
      </w:r>
      <w:r w:rsidRPr="00382A07">
        <w:rPr>
          <w:rFonts w:eastAsia="Calibri"/>
          <w:sz w:val="24"/>
          <w:szCs w:val="24"/>
        </w:rPr>
        <w:t xml:space="preserve"> </w:t>
      </w:r>
      <w:r w:rsidRPr="00382A07">
        <w:rPr>
          <w:rFonts w:eastAsia="Calibri"/>
          <w:sz w:val="24"/>
          <w:szCs w:val="24"/>
          <w:u w:val="single"/>
        </w:rPr>
        <w:t>http://www.mrsk-1.ru/information/documents/internal/</w:t>
      </w:r>
      <w:r w:rsidRPr="00382A07">
        <w:rPr>
          <w:sz w:val="24"/>
          <w:szCs w:val="24"/>
        </w:rPr>
        <w:t>), - полностью принимает положения Антикоррупционной политики ПАО «Россети» и ПАО «МРСК Центра» и обязуется обеспечивать соблюдение ее требований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7418AA" w:rsidRPr="00382A07" w:rsidRDefault="007418AA" w:rsidP="007418AA">
      <w:pPr>
        <w:spacing w:line="240" w:lineRule="auto"/>
        <w:ind w:firstLine="709"/>
        <w:rPr>
          <w:sz w:val="24"/>
          <w:szCs w:val="24"/>
        </w:rPr>
      </w:pPr>
      <w:r w:rsidRPr="00382A07">
        <w:rPr>
          <w:sz w:val="24"/>
          <w:szCs w:val="24"/>
        </w:rPr>
        <w:t>3.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382A07">
        <w:rPr>
          <w:i/>
          <w:sz w:val="24"/>
          <w:szCs w:val="24"/>
        </w:rPr>
        <w:t>.</w:t>
      </w:r>
    </w:p>
    <w:p w:rsidR="007418AA" w:rsidRPr="00382A07" w:rsidRDefault="007418AA" w:rsidP="007418AA">
      <w:pPr>
        <w:autoSpaceDE w:val="0"/>
        <w:autoSpaceDN w:val="0"/>
        <w:adjustRightInd w:val="0"/>
        <w:spacing w:line="240" w:lineRule="auto"/>
        <w:ind w:firstLine="709"/>
        <w:rPr>
          <w:sz w:val="24"/>
          <w:szCs w:val="24"/>
        </w:rPr>
      </w:pPr>
      <w:r w:rsidRPr="00382A07">
        <w:rPr>
          <w:sz w:val="24"/>
          <w:szCs w:val="24"/>
        </w:rPr>
        <w:t xml:space="preserve">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w:t>
      </w:r>
      <w:r w:rsidRPr="00382A07">
        <w:rPr>
          <w:sz w:val="24"/>
          <w:szCs w:val="24"/>
        </w:rPr>
        <w:lastRenderedPageBreak/>
        <w:t>ставящими работника в определенную зависимость и</w:t>
      </w:r>
      <w:r w:rsidRPr="00382A07">
        <w:rPr>
          <w:sz w:val="24"/>
          <w:szCs w:val="24"/>
          <w:lang w:val="en-US"/>
        </w:rPr>
        <w:t> </w:t>
      </w:r>
      <w:r w:rsidRPr="00382A07">
        <w:rPr>
          <w:sz w:val="24"/>
          <w:szCs w:val="24"/>
        </w:rPr>
        <w:t>направленными на обеспечение выполнения этим работником каких-либо действий в пользу стимулирующей его стороны (Исполнителя и Заказчика).</w:t>
      </w:r>
    </w:p>
    <w:p w:rsidR="007418AA" w:rsidRPr="00382A07" w:rsidRDefault="007418AA" w:rsidP="007418AA">
      <w:pPr>
        <w:spacing w:line="240" w:lineRule="auto"/>
        <w:ind w:firstLine="709"/>
        <w:rPr>
          <w:sz w:val="24"/>
          <w:szCs w:val="24"/>
        </w:rPr>
      </w:pPr>
      <w:r w:rsidRPr="00382A07">
        <w:rPr>
          <w:sz w:val="24"/>
          <w:szCs w:val="24"/>
        </w:rPr>
        <w:t>4. В случае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382A07">
        <w:rPr>
          <w:b/>
          <w:sz w:val="24"/>
          <w:szCs w:val="24"/>
        </w:rPr>
        <w:t xml:space="preserve"> </w:t>
      </w:r>
      <w:r w:rsidRPr="00382A07">
        <w:rPr>
          <w:sz w:val="24"/>
          <w:szCs w:val="24"/>
        </w:rPr>
        <w:t>Это подтверждение должно быть направлено в течение десяти рабочих дней с даты направления письменного уведомления.</w:t>
      </w:r>
    </w:p>
    <w:p w:rsidR="007418AA" w:rsidRPr="00382A07" w:rsidRDefault="007418AA" w:rsidP="007418AA">
      <w:pPr>
        <w:autoSpaceDE w:val="0"/>
        <w:autoSpaceDN w:val="0"/>
        <w:adjustRightInd w:val="0"/>
        <w:spacing w:line="240" w:lineRule="auto"/>
        <w:ind w:firstLine="709"/>
        <w:rPr>
          <w:sz w:val="24"/>
          <w:szCs w:val="24"/>
        </w:rPr>
      </w:pPr>
      <w:r w:rsidRPr="00382A07">
        <w:rPr>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7418AA" w:rsidRPr="00382A07" w:rsidRDefault="007418AA" w:rsidP="007418AA">
      <w:pPr>
        <w:spacing w:line="240" w:lineRule="auto"/>
        <w:ind w:firstLine="709"/>
        <w:rPr>
          <w:sz w:val="24"/>
          <w:szCs w:val="24"/>
        </w:rPr>
      </w:pPr>
      <w:r w:rsidRPr="00382A07">
        <w:rPr>
          <w:sz w:val="24"/>
          <w:szCs w:val="24"/>
        </w:rPr>
        <w:t xml:space="preserve">5. В случае нарушения одной из Сторон обязательств по соблюдению требований Антикоррупционной политики, предусмотренных пунктами 1, 2 </w:t>
      </w:r>
      <w:r w:rsidRPr="00382A07">
        <w:rPr>
          <w:spacing w:val="-2"/>
          <w:sz w:val="24"/>
          <w:szCs w:val="24"/>
        </w:rPr>
        <w:t>Антикоррупционной оговорки, и обязательств воздерживаться от запрещенных</w:t>
      </w:r>
      <w:r w:rsidRPr="00382A07">
        <w:rPr>
          <w:sz w:val="24"/>
          <w:szCs w:val="24"/>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 направив письменное уведомление о расторжении. Сторона, по чьей инициативе был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7418AA" w:rsidRPr="00382A07" w:rsidRDefault="007418AA" w:rsidP="007418AA">
      <w:pPr>
        <w:spacing w:line="240" w:lineRule="auto"/>
        <w:ind w:firstLine="709"/>
        <w:rPr>
          <w:sz w:val="24"/>
          <w:szCs w:val="24"/>
        </w:rPr>
      </w:pPr>
    </w:p>
    <w:p w:rsidR="007418AA" w:rsidRPr="00382A07" w:rsidRDefault="007418AA" w:rsidP="007418AA">
      <w:pPr>
        <w:spacing w:line="240" w:lineRule="auto"/>
        <w:ind w:firstLine="709"/>
        <w:rPr>
          <w:sz w:val="24"/>
          <w:szCs w:val="24"/>
        </w:rPr>
      </w:pPr>
    </w:p>
    <w:p w:rsidR="007418AA" w:rsidRPr="00382A07" w:rsidRDefault="007418AA" w:rsidP="007418AA">
      <w:pPr>
        <w:spacing w:line="240" w:lineRule="auto"/>
        <w:ind w:firstLine="709"/>
        <w:rPr>
          <w:i/>
          <w:sz w:val="24"/>
          <w:szCs w:val="24"/>
        </w:rPr>
      </w:pPr>
      <w:r w:rsidRPr="00382A07">
        <w:rPr>
          <w:i/>
          <w:sz w:val="24"/>
          <w:szCs w:val="24"/>
        </w:rPr>
        <w:t>* Наименование контрагента указывается в соответствии с договором (например, подрядчик, исполнитель, поставщик и пр.).</w:t>
      </w:r>
    </w:p>
    <w:p w:rsidR="007418AA" w:rsidRPr="00382A07" w:rsidRDefault="007418AA" w:rsidP="007418AA">
      <w:pPr>
        <w:spacing w:line="240" w:lineRule="auto"/>
        <w:ind w:firstLine="709"/>
        <w:rPr>
          <w:i/>
          <w:sz w:val="24"/>
          <w:szCs w:val="24"/>
        </w:rPr>
      </w:pPr>
      <w:r w:rsidRPr="00382A07">
        <w:rPr>
          <w:sz w:val="24"/>
          <w:szCs w:val="24"/>
        </w:rPr>
        <w:t>** </w:t>
      </w:r>
      <w:r w:rsidRPr="00382A07">
        <w:rPr>
          <w:i/>
          <w:sz w:val="24"/>
          <w:szCs w:val="24"/>
        </w:rPr>
        <w:t xml:space="preserve">Указывается наименование ПАО «Россети» / ПАО «МРСК Центра» </w:t>
      </w:r>
      <w:r w:rsidRPr="00382A07">
        <w:rPr>
          <w:i/>
          <w:sz w:val="24"/>
          <w:szCs w:val="24"/>
        </w:rPr>
        <w:br/>
        <w:t>в соответствии с договором (например, заказчик, покупатель и пр.).</w:t>
      </w:r>
    </w:p>
    <w:p w:rsidR="00FB666F" w:rsidRPr="00382A07" w:rsidRDefault="00FB666F" w:rsidP="00FB666F">
      <w:pPr>
        <w:pStyle w:val="11"/>
      </w:pPr>
    </w:p>
    <w:p w:rsidR="00717F60" w:rsidRPr="00382A07" w:rsidRDefault="00717F60" w:rsidP="00E71A48">
      <w:pPr>
        <w:spacing w:line="264" w:lineRule="auto"/>
        <w:ind w:firstLine="0"/>
        <w:rPr>
          <w:sz w:val="24"/>
          <w:szCs w:val="24"/>
        </w:rPr>
      </w:pPr>
      <w:bookmarkStart w:id="222" w:name="_Ref303622434"/>
      <w:bookmarkStart w:id="223" w:name="_Ref303624273"/>
      <w:bookmarkStart w:id="224" w:name="_Ref303682476"/>
      <w:bookmarkStart w:id="225" w:name="_Ref303683017"/>
      <w:bookmarkEnd w:id="222"/>
      <w:bookmarkEnd w:id="223"/>
      <w:bookmarkEnd w:id="224"/>
      <w:bookmarkEnd w:id="225"/>
    </w:p>
    <w:p w:rsidR="00642D28" w:rsidRPr="00F31976" w:rsidRDefault="00642D28" w:rsidP="00642D28">
      <w:pPr>
        <w:pStyle w:val="2"/>
        <w:tabs>
          <w:tab w:val="clear" w:pos="1700"/>
          <w:tab w:val="left" w:pos="567"/>
        </w:tabs>
        <w:spacing w:line="264" w:lineRule="auto"/>
        <w:rPr>
          <w:bCs w:val="0"/>
        </w:rPr>
      </w:pPr>
      <w:bookmarkStart w:id="226" w:name="_Toc469470557"/>
      <w:bookmarkStart w:id="227" w:name="_Toc472411780"/>
      <w:r w:rsidRPr="00F31976">
        <w:rPr>
          <w:bCs w:val="0"/>
        </w:rPr>
        <w:lastRenderedPageBreak/>
        <w:t>Дополнительные условия, включаемые в проект договора</w:t>
      </w:r>
      <w:bookmarkEnd w:id="226"/>
      <w:bookmarkEnd w:id="227"/>
    </w:p>
    <w:p w:rsidR="00642D28" w:rsidRPr="00F31976" w:rsidRDefault="00642D28" w:rsidP="00642D28">
      <w:pPr>
        <w:pStyle w:val="3"/>
        <w:ind w:left="0" w:firstLine="709"/>
        <w:jc w:val="both"/>
        <w:rPr>
          <w:b w:val="0"/>
        </w:rPr>
      </w:pPr>
      <w:bookmarkStart w:id="228" w:name="_Toc469470558"/>
      <w:bookmarkStart w:id="229" w:name="_Toc469482007"/>
      <w:bookmarkStart w:id="230" w:name="_Toc472411781"/>
      <w:r w:rsidRPr="00F31976">
        <w:rPr>
          <w:b w:val="0"/>
        </w:rPr>
        <w:t>При подписании по результатам настоящего запроса предложений Договора между Заказчиком и Участником, чья Заявка признана лучшей, в текст договора должны быть вклю</w:t>
      </w:r>
      <w:r>
        <w:rPr>
          <w:b w:val="0"/>
        </w:rPr>
        <w:t>чены дополнительные условия (п.</w:t>
      </w:r>
      <w:r w:rsidRPr="00F31976">
        <w:rPr>
          <w:b w:val="0"/>
        </w:rPr>
        <w:t xml:space="preserve"> </w:t>
      </w:r>
      <w:r w:rsidR="006B2E6B">
        <w:rPr>
          <w:b w:val="0"/>
        </w:rPr>
        <w:fldChar w:fldCharType="begin"/>
      </w:r>
      <w:r>
        <w:rPr>
          <w:b w:val="0"/>
        </w:rPr>
        <w:instrText xml:space="preserve"> REF _Ref469470272 \r \h </w:instrText>
      </w:r>
      <w:r w:rsidR="006B2E6B">
        <w:rPr>
          <w:b w:val="0"/>
        </w:rPr>
      </w:r>
      <w:r w:rsidR="006B2E6B">
        <w:rPr>
          <w:b w:val="0"/>
        </w:rPr>
        <w:fldChar w:fldCharType="separate"/>
      </w:r>
      <w:r w:rsidR="006305A1">
        <w:rPr>
          <w:b w:val="0"/>
        </w:rPr>
        <w:t>2.3.3</w:t>
      </w:r>
      <w:r w:rsidR="006B2E6B">
        <w:rPr>
          <w:b w:val="0"/>
        </w:rPr>
        <w:fldChar w:fldCharType="end"/>
      </w:r>
      <w:r w:rsidRPr="00F31976">
        <w:rPr>
          <w:b w:val="0"/>
        </w:rPr>
        <w:t>).</w:t>
      </w:r>
      <w:bookmarkEnd w:id="228"/>
      <w:bookmarkEnd w:id="229"/>
      <w:bookmarkEnd w:id="230"/>
    </w:p>
    <w:p w:rsidR="00642D28" w:rsidRPr="00F31976" w:rsidRDefault="00642D28" w:rsidP="00642D28">
      <w:pPr>
        <w:pStyle w:val="3"/>
        <w:ind w:left="0" w:firstLine="709"/>
        <w:jc w:val="both"/>
        <w:rPr>
          <w:b w:val="0"/>
          <w:szCs w:val="24"/>
        </w:rPr>
      </w:pPr>
      <w:bookmarkStart w:id="231" w:name="_Toc469470559"/>
      <w:bookmarkStart w:id="232" w:name="_Toc469482008"/>
      <w:bookmarkStart w:id="233" w:name="_Toc472411782"/>
      <w:r w:rsidRPr="00F31976">
        <w:rPr>
          <w:b w:val="0"/>
        </w:rPr>
        <w:t>Отказ Участника, чья Заявка признана лучшей, от подписания Договора с включенными в текст дополнительными условиями, приведет к утере данным Участником статуса Победителя.</w:t>
      </w:r>
      <w:bookmarkEnd w:id="231"/>
      <w:bookmarkEnd w:id="232"/>
      <w:bookmarkEnd w:id="233"/>
    </w:p>
    <w:p w:rsidR="00642D28" w:rsidRPr="00F31976" w:rsidRDefault="00642D28" w:rsidP="00642D28">
      <w:pPr>
        <w:pStyle w:val="3"/>
        <w:ind w:left="0" w:firstLine="709"/>
        <w:jc w:val="both"/>
        <w:rPr>
          <w:b w:val="0"/>
          <w:szCs w:val="24"/>
        </w:rPr>
      </w:pPr>
      <w:bookmarkStart w:id="234" w:name="_Ref469470272"/>
      <w:bookmarkStart w:id="235" w:name="_Toc469470560"/>
      <w:bookmarkStart w:id="236" w:name="_Toc469482009"/>
      <w:bookmarkStart w:id="237" w:name="_Toc472411783"/>
      <w:r w:rsidRPr="00F31976">
        <w:rPr>
          <w:b w:val="0"/>
        </w:rPr>
        <w:t>Дополнительные</w:t>
      </w:r>
      <w:r w:rsidRPr="00F31976">
        <w:rPr>
          <w:b w:val="0"/>
          <w:szCs w:val="24"/>
        </w:rPr>
        <w:t xml:space="preserve"> условия:</w:t>
      </w:r>
      <w:bookmarkEnd w:id="234"/>
      <w:bookmarkEnd w:id="235"/>
      <w:bookmarkEnd w:id="236"/>
      <w:bookmarkEnd w:id="237"/>
    </w:p>
    <w:p w:rsidR="00642D28" w:rsidRPr="00F31976" w:rsidRDefault="00642D28" w:rsidP="00642D28">
      <w:pPr>
        <w:pStyle w:val="3"/>
        <w:numPr>
          <w:ilvl w:val="0"/>
          <w:numId w:val="0"/>
        </w:numPr>
        <w:ind w:firstLine="709"/>
        <w:jc w:val="both"/>
        <w:rPr>
          <w:b w:val="0"/>
          <w:szCs w:val="24"/>
        </w:rPr>
      </w:pPr>
      <w:bookmarkStart w:id="238" w:name="_Toc469470561"/>
      <w:bookmarkStart w:id="239" w:name="_Toc469482010"/>
      <w:bookmarkStart w:id="240" w:name="_Toc472411784"/>
      <w:r w:rsidRPr="00F31976">
        <w:rPr>
          <w:b w:val="0"/>
          <w:szCs w:val="24"/>
        </w:rPr>
        <w:t xml:space="preserve">а) </w:t>
      </w:r>
      <w:r w:rsidRPr="00F31976">
        <w:rPr>
          <w:rFonts w:eastAsia="Calibri"/>
          <w:b w:val="0"/>
          <w:szCs w:val="24"/>
        </w:rPr>
        <w:t xml:space="preserve">Право Поставщика (Подрядчика, Исполнителя), присоединившегося к Программе партнерства Общества (Заказчика), переуступить право требования оплаты по выполненным договорным обязательствам в пользу иного лица (финансового агента). При этом Поставщик (Подрядчик, </w:t>
      </w:r>
      <w:r>
        <w:rPr>
          <w:rFonts w:eastAsia="Calibri"/>
          <w:b w:val="0"/>
          <w:szCs w:val="24"/>
        </w:rPr>
        <w:t>Исполнитель</w:t>
      </w:r>
      <w:r w:rsidRPr="00F31976">
        <w:rPr>
          <w:rFonts w:eastAsia="Calibri"/>
          <w:b w:val="0"/>
          <w:szCs w:val="24"/>
        </w:rPr>
        <w:t>)</w:t>
      </w:r>
      <w:r>
        <w:rPr>
          <w:rFonts w:eastAsia="Calibri"/>
          <w:b w:val="0"/>
          <w:szCs w:val="24"/>
        </w:rPr>
        <w:t xml:space="preserve"> </w:t>
      </w:r>
      <w:r w:rsidRPr="00F31976">
        <w:rPr>
          <w:rFonts w:eastAsia="Calibri"/>
          <w:b w:val="0"/>
          <w:szCs w:val="24"/>
        </w:rPr>
        <w:t>обеспечивает представление в адрес Заказчика (уполномоченного должностного лица) оригинала письменного уведомления об уступке денежного требования в течение 2 (двух) рабочих дней со дня осуществления уступки</w:t>
      </w:r>
      <w:r w:rsidRPr="00F31976">
        <w:rPr>
          <w:rFonts w:eastAsia="Calibri"/>
          <w:b w:val="0"/>
          <w:szCs w:val="24"/>
          <w:vertAlign w:val="superscript"/>
        </w:rPr>
        <w:footnoteReference w:id="1"/>
      </w:r>
      <w:r w:rsidRPr="00F31976">
        <w:rPr>
          <w:b w:val="0"/>
          <w:szCs w:val="24"/>
          <w:lang w:eastAsia="ru-RU"/>
        </w:rPr>
        <w:t>.</w:t>
      </w:r>
      <w:bookmarkEnd w:id="238"/>
      <w:bookmarkEnd w:id="239"/>
      <w:bookmarkEnd w:id="240"/>
    </w:p>
    <w:p w:rsidR="00642D28" w:rsidRPr="00F31976" w:rsidRDefault="00642D28" w:rsidP="00642D28">
      <w:pPr>
        <w:pStyle w:val="3"/>
        <w:numPr>
          <w:ilvl w:val="0"/>
          <w:numId w:val="0"/>
        </w:numPr>
        <w:ind w:firstLine="709"/>
        <w:jc w:val="both"/>
        <w:rPr>
          <w:b w:val="0"/>
          <w:szCs w:val="24"/>
        </w:rPr>
      </w:pPr>
      <w:bookmarkStart w:id="241" w:name="_Toc469470562"/>
      <w:bookmarkStart w:id="242" w:name="_Toc469482011"/>
      <w:bookmarkStart w:id="243" w:name="_Toc472411785"/>
      <w:r w:rsidRPr="00F31976">
        <w:rPr>
          <w:b w:val="0"/>
          <w:szCs w:val="24"/>
        </w:rPr>
        <w:t xml:space="preserve">б) </w:t>
      </w:r>
      <w:r w:rsidRPr="00F31976">
        <w:rPr>
          <w:rFonts w:eastAsia="Calibri"/>
          <w:b w:val="0"/>
          <w:szCs w:val="24"/>
        </w:rPr>
        <w:t>Соглашение между Финансовым агентом (Фактором) и Поставщиком (Подрядчиком, Исполнителем) по переуступке права денежного требования по договору с Обществом (Заказчиком) должно содержать обязательство исполнения Поставщиком (Подрядчик</w:t>
      </w:r>
      <w:r>
        <w:rPr>
          <w:rFonts w:eastAsia="Calibri"/>
          <w:b w:val="0"/>
          <w:szCs w:val="24"/>
        </w:rPr>
        <w:t>ом</w:t>
      </w:r>
      <w:r w:rsidRPr="00F31976">
        <w:rPr>
          <w:rFonts w:eastAsia="Calibri"/>
          <w:b w:val="0"/>
          <w:szCs w:val="24"/>
        </w:rPr>
        <w:t>, Исполнител</w:t>
      </w:r>
      <w:r>
        <w:rPr>
          <w:rFonts w:eastAsia="Calibri"/>
          <w:b w:val="0"/>
          <w:szCs w:val="24"/>
        </w:rPr>
        <w:t>ем</w:t>
      </w:r>
      <w:r w:rsidRPr="00F31976">
        <w:rPr>
          <w:rFonts w:eastAsia="Calibri"/>
          <w:b w:val="0"/>
          <w:szCs w:val="24"/>
        </w:rPr>
        <w:t>)</w:t>
      </w:r>
      <w:r>
        <w:rPr>
          <w:rFonts w:eastAsia="Calibri"/>
          <w:b w:val="0"/>
          <w:szCs w:val="24"/>
        </w:rPr>
        <w:t xml:space="preserve"> </w:t>
      </w:r>
      <w:r w:rsidRPr="00F31976">
        <w:rPr>
          <w:rFonts w:eastAsia="Calibri"/>
          <w:b w:val="0"/>
          <w:szCs w:val="24"/>
        </w:rPr>
        <w:t>регрессных требований Фактора (факторинг с правом регресса).</w:t>
      </w:r>
      <w:bookmarkEnd w:id="241"/>
      <w:bookmarkEnd w:id="242"/>
      <w:bookmarkEnd w:id="243"/>
    </w:p>
    <w:p w:rsidR="00642D28" w:rsidRPr="00F31976" w:rsidRDefault="00642D28" w:rsidP="00642D28">
      <w:pPr>
        <w:pStyle w:val="3"/>
        <w:numPr>
          <w:ilvl w:val="0"/>
          <w:numId w:val="0"/>
        </w:numPr>
        <w:ind w:firstLine="709"/>
        <w:jc w:val="both"/>
        <w:rPr>
          <w:b w:val="0"/>
          <w:szCs w:val="24"/>
        </w:rPr>
      </w:pPr>
      <w:bookmarkStart w:id="244" w:name="_Toc469470563"/>
      <w:bookmarkStart w:id="245" w:name="_Toc469482012"/>
      <w:bookmarkStart w:id="246" w:name="_Toc472411786"/>
      <w:r w:rsidRPr="00F31976">
        <w:rPr>
          <w:b w:val="0"/>
          <w:szCs w:val="24"/>
        </w:rPr>
        <w:t xml:space="preserve">в) </w:t>
      </w:r>
      <w:r w:rsidRPr="00F31976">
        <w:rPr>
          <w:rFonts w:eastAsia="Calibri"/>
          <w:b w:val="0"/>
          <w:szCs w:val="24"/>
        </w:rPr>
        <w:t xml:space="preserve">В случае переуступки Поставщиком (Подрядчиком, Исполнителем) права денежного требования </w:t>
      </w:r>
      <w:r w:rsidRPr="006F543E">
        <w:rPr>
          <w:rFonts w:eastAsia="Calibri"/>
          <w:b w:val="0"/>
          <w:szCs w:val="24"/>
        </w:rPr>
        <w:t>по договору с Обществом (Заказчиком) с нарушением условий, указанных в пункте а) и/или б), Поставщик (Подрядчик, Исполнитель) уплачивает Обществу (Заказчику) штраф за каждое нарушение в размере 1% от стоимости заключенного договора.</w:t>
      </w:r>
      <w:bookmarkEnd w:id="244"/>
      <w:bookmarkEnd w:id="245"/>
      <w:bookmarkEnd w:id="246"/>
    </w:p>
    <w:p w:rsidR="00642D28" w:rsidRPr="007E5B28" w:rsidRDefault="00642D28" w:rsidP="00642D28">
      <w:pPr>
        <w:pStyle w:val="3"/>
        <w:numPr>
          <w:ilvl w:val="0"/>
          <w:numId w:val="0"/>
        </w:numPr>
        <w:ind w:firstLine="709"/>
        <w:jc w:val="both"/>
        <w:rPr>
          <w:b w:val="0"/>
          <w:szCs w:val="24"/>
        </w:rPr>
      </w:pPr>
      <w:bookmarkStart w:id="247" w:name="_Toc469470564"/>
      <w:bookmarkStart w:id="248" w:name="_Toc469482013"/>
      <w:bookmarkStart w:id="249" w:name="_Toc472411787"/>
      <w:r w:rsidRPr="00F31976">
        <w:rPr>
          <w:b w:val="0"/>
          <w:szCs w:val="24"/>
        </w:rPr>
        <w:t xml:space="preserve">г) </w:t>
      </w:r>
      <w:r w:rsidRPr="006F543E">
        <w:rPr>
          <w:rFonts w:eastAsia="Calibri"/>
          <w:b w:val="0"/>
          <w:szCs w:val="24"/>
        </w:rPr>
        <w:t xml:space="preserve">Куратор </w:t>
      </w:r>
      <w:r w:rsidRPr="006F543E">
        <w:rPr>
          <w:b w:val="0"/>
          <w:szCs w:val="24"/>
          <w:lang w:eastAsia="ru-RU"/>
        </w:rPr>
        <w:t>договора</w:t>
      </w:r>
      <w:r w:rsidRPr="006F543E">
        <w:rPr>
          <w:b w:val="0"/>
          <w:szCs w:val="24"/>
          <w:vertAlign w:val="superscript"/>
          <w:lang w:eastAsia="ru-RU"/>
        </w:rPr>
        <w:footnoteReference w:id="2"/>
      </w:r>
      <w:r w:rsidRPr="006F543E">
        <w:rPr>
          <w:rFonts w:eastAsia="Calibri"/>
          <w:b w:val="0"/>
          <w:szCs w:val="24"/>
          <w:lang w:eastAsia="ru-RU"/>
        </w:rPr>
        <w:t xml:space="preserve"> </w:t>
      </w:r>
      <w:r w:rsidRPr="006F543E">
        <w:rPr>
          <w:rFonts w:eastAsia="Calibri"/>
          <w:b w:val="0"/>
          <w:szCs w:val="24"/>
        </w:rPr>
        <w:t>в течение 1 (одного) рабочего дня с даты получения в соответствии с п. а) оригинала уведомления об уступке обеспечивает направление (по электронной почте в адрес руководителя</w:t>
      </w:r>
      <w:r w:rsidRPr="00F31976">
        <w:rPr>
          <w:rFonts w:eastAsia="Calibri"/>
          <w:b w:val="0"/>
          <w:szCs w:val="24"/>
        </w:rPr>
        <w:t xml:space="preserve"> Департамент финансов Общества) сканированной копии уведомления и договора, права по которому подлежат переуступке (включая все дополнительные соглашения и приложения к нему).</w:t>
      </w:r>
      <w:bookmarkEnd w:id="247"/>
      <w:bookmarkEnd w:id="248"/>
      <w:bookmarkEnd w:id="249"/>
      <w:r w:rsidRPr="007E5B28">
        <w:rPr>
          <w:rFonts w:eastAsia="Calibri"/>
          <w:b w:val="0"/>
          <w:szCs w:val="24"/>
        </w:rPr>
        <w:t xml:space="preserve"> </w:t>
      </w:r>
    </w:p>
    <w:p w:rsidR="00717F60" w:rsidRPr="00382A07" w:rsidRDefault="00717F60" w:rsidP="00E71A48">
      <w:pPr>
        <w:spacing w:line="264" w:lineRule="auto"/>
        <w:rPr>
          <w:sz w:val="24"/>
          <w:szCs w:val="24"/>
        </w:rPr>
        <w:sectPr w:rsidR="00717F60" w:rsidRPr="00382A07" w:rsidSect="002B0606">
          <w:headerReference w:type="even" r:id="rId26"/>
          <w:headerReference w:type="default" r:id="rId27"/>
          <w:footerReference w:type="even" r:id="rId28"/>
          <w:headerReference w:type="first" r:id="rId29"/>
          <w:footerReference w:type="first" r:id="rId30"/>
          <w:pgSz w:w="11907" w:h="16840" w:code="9"/>
          <w:pgMar w:top="1440" w:right="851" w:bottom="776" w:left="1609" w:header="720" w:footer="720" w:gutter="0"/>
          <w:cols w:space="720"/>
          <w:docGrid w:linePitch="360"/>
        </w:sectPr>
      </w:pPr>
    </w:p>
    <w:p w:rsidR="00717F60" w:rsidRPr="00382A07" w:rsidRDefault="00717F60" w:rsidP="00E71A48">
      <w:pPr>
        <w:pStyle w:val="1"/>
        <w:tabs>
          <w:tab w:val="left" w:pos="426"/>
        </w:tabs>
        <w:spacing w:before="0" w:after="0" w:line="264" w:lineRule="auto"/>
        <w:ind w:left="0" w:hanging="11"/>
        <w:jc w:val="center"/>
        <w:rPr>
          <w:szCs w:val="24"/>
        </w:rPr>
      </w:pPr>
      <w:bookmarkStart w:id="250" w:name="_Ref303711222"/>
      <w:bookmarkStart w:id="251" w:name="_Ref311232052"/>
      <w:bookmarkStart w:id="252" w:name="_Toc472411788"/>
      <w:r w:rsidRPr="00382A07">
        <w:rPr>
          <w:szCs w:val="24"/>
        </w:rPr>
        <w:lastRenderedPageBreak/>
        <w:t xml:space="preserve">Порядок проведения </w:t>
      </w:r>
      <w:r w:rsidR="00440928" w:rsidRPr="00382A07">
        <w:rPr>
          <w:szCs w:val="24"/>
        </w:rPr>
        <w:t>З</w:t>
      </w:r>
      <w:r w:rsidRPr="00382A07">
        <w:rPr>
          <w:szCs w:val="24"/>
        </w:rPr>
        <w:t xml:space="preserve">апроса предложений. Инструкции по подготовке </w:t>
      </w:r>
      <w:bookmarkEnd w:id="250"/>
      <w:r w:rsidR="00D51A0B" w:rsidRPr="00382A07">
        <w:rPr>
          <w:szCs w:val="24"/>
        </w:rPr>
        <w:t>Заявок</w:t>
      </w:r>
      <w:bookmarkEnd w:id="251"/>
      <w:bookmarkEnd w:id="252"/>
    </w:p>
    <w:p w:rsidR="00717F60" w:rsidRPr="00382A07" w:rsidRDefault="00717F60" w:rsidP="00E71A48">
      <w:pPr>
        <w:pStyle w:val="2"/>
        <w:tabs>
          <w:tab w:val="clear" w:pos="1700"/>
          <w:tab w:val="left" w:pos="567"/>
        </w:tabs>
        <w:spacing w:line="264" w:lineRule="auto"/>
      </w:pPr>
      <w:bookmarkStart w:id="253" w:name="_Toc472411789"/>
      <w:r w:rsidRPr="00382A07">
        <w:t xml:space="preserve">Общий порядок проведения </w:t>
      </w:r>
      <w:r w:rsidR="00440928" w:rsidRPr="00382A07">
        <w:t>З</w:t>
      </w:r>
      <w:r w:rsidRPr="00382A07">
        <w:t>апроса предложений</w:t>
      </w:r>
      <w:bookmarkEnd w:id="253"/>
    </w:p>
    <w:p w:rsidR="00717F60" w:rsidRPr="00382A07" w:rsidRDefault="00717F60" w:rsidP="00953802">
      <w:pPr>
        <w:pStyle w:val="3"/>
        <w:rPr>
          <w:bCs w:val="0"/>
          <w:szCs w:val="24"/>
        </w:rPr>
      </w:pPr>
      <w:bookmarkStart w:id="254" w:name="_Toc439323688"/>
      <w:bookmarkStart w:id="255" w:name="_Toc440357086"/>
      <w:bookmarkStart w:id="256" w:name="_Toc440359641"/>
      <w:bookmarkStart w:id="257" w:name="_Toc440632104"/>
      <w:bookmarkStart w:id="258" w:name="_Toc440875925"/>
      <w:bookmarkStart w:id="259" w:name="_Toc441130953"/>
      <w:bookmarkStart w:id="260" w:name="_Toc447269768"/>
      <w:bookmarkStart w:id="261" w:name="_Toc464120590"/>
      <w:bookmarkStart w:id="262" w:name="_Toc466970510"/>
      <w:bookmarkStart w:id="263" w:name="_Toc468462423"/>
      <w:bookmarkStart w:id="264" w:name="_Toc469482016"/>
      <w:bookmarkStart w:id="265" w:name="_Toc472411790"/>
      <w:r w:rsidRPr="00382A07">
        <w:rPr>
          <w:szCs w:val="24"/>
        </w:rPr>
        <w:t>Запрос</w:t>
      </w:r>
      <w:r w:rsidRPr="00382A07">
        <w:rPr>
          <w:bCs w:val="0"/>
          <w:szCs w:val="24"/>
        </w:rPr>
        <w:t xml:space="preserve"> предложений проводится в следующем порядке:</w:t>
      </w:r>
      <w:bookmarkEnd w:id="254"/>
      <w:bookmarkEnd w:id="255"/>
      <w:bookmarkEnd w:id="256"/>
      <w:bookmarkEnd w:id="257"/>
      <w:bookmarkEnd w:id="258"/>
      <w:bookmarkEnd w:id="259"/>
      <w:bookmarkEnd w:id="260"/>
      <w:bookmarkEnd w:id="261"/>
      <w:bookmarkEnd w:id="262"/>
      <w:bookmarkEnd w:id="263"/>
      <w:bookmarkEnd w:id="264"/>
      <w:bookmarkEnd w:id="265"/>
    </w:p>
    <w:p w:rsidR="00717F60" w:rsidRPr="00382A07"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382A07">
        <w:rPr>
          <w:bCs w:val="0"/>
          <w:sz w:val="24"/>
          <w:szCs w:val="24"/>
        </w:rPr>
        <w:t xml:space="preserve">публикация </w:t>
      </w:r>
      <w:r w:rsidR="004B5EB3" w:rsidRPr="00382A07">
        <w:rPr>
          <w:bCs w:val="0"/>
          <w:sz w:val="24"/>
          <w:szCs w:val="24"/>
        </w:rPr>
        <w:t>Извещени</w:t>
      </w:r>
      <w:r w:rsidRPr="00382A07">
        <w:rPr>
          <w:bCs w:val="0"/>
          <w:sz w:val="24"/>
          <w:szCs w:val="24"/>
        </w:rPr>
        <w:t xml:space="preserve">я о проведении запроса предложений и Документации по запросу предложений (подраздел </w:t>
      </w:r>
      <w:r w:rsidR="000D2D6A">
        <w:fldChar w:fldCharType="begin"/>
      </w:r>
      <w:r w:rsidR="000D2D6A">
        <w:instrText xml:space="preserve"> REF _Ref305973033 \r \h  \* MERGEFORMAT </w:instrText>
      </w:r>
      <w:r w:rsidR="000D2D6A">
        <w:fldChar w:fldCharType="separate"/>
      </w:r>
      <w:r w:rsidR="006305A1" w:rsidRPr="006305A1">
        <w:rPr>
          <w:bCs w:val="0"/>
          <w:sz w:val="24"/>
          <w:szCs w:val="24"/>
        </w:rPr>
        <w:t>3.2</w:t>
      </w:r>
      <w:r w:rsidR="000D2D6A">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подготовка</w:t>
      </w:r>
      <w:r w:rsidR="009D7F01" w:rsidRPr="00382A07">
        <w:rPr>
          <w:bCs w:val="0"/>
          <w:sz w:val="24"/>
          <w:szCs w:val="24"/>
        </w:rPr>
        <w:t xml:space="preserve"> </w:t>
      </w:r>
      <w:r w:rsidRPr="00382A07">
        <w:rPr>
          <w:bCs w:val="0"/>
          <w:sz w:val="24"/>
          <w:szCs w:val="24"/>
        </w:rPr>
        <w:t xml:space="preserve">Заявок и разъяснение Организатором Документации по запросу предложений, если необходимо (подраздел </w:t>
      </w:r>
      <w:r w:rsidR="000D2D6A">
        <w:fldChar w:fldCharType="begin"/>
      </w:r>
      <w:r w:rsidR="000D2D6A">
        <w:instrText xml:space="preserve"> REF _Ref305973147 \r \h  \* MERGEFORMAT </w:instrText>
      </w:r>
      <w:r w:rsidR="000D2D6A">
        <w:fldChar w:fldCharType="separate"/>
      </w:r>
      <w:r w:rsidR="006305A1" w:rsidRPr="006305A1">
        <w:rPr>
          <w:bCs w:val="0"/>
          <w:sz w:val="24"/>
          <w:szCs w:val="24"/>
        </w:rPr>
        <w:t>3.3</w:t>
      </w:r>
      <w:r w:rsidR="000D2D6A">
        <w:fldChar w:fldCharType="end"/>
      </w:r>
      <w:r w:rsidR="006B2E6B" w:rsidRPr="00382A07">
        <w:rPr>
          <w:bCs w:val="0"/>
          <w:sz w:val="24"/>
          <w:szCs w:val="24"/>
        </w:rPr>
        <w:fldChar w:fldCharType="begin"/>
      </w:r>
      <w:r w:rsidRPr="00382A07">
        <w:rPr>
          <w:bCs w:val="0"/>
          <w:sz w:val="24"/>
          <w:szCs w:val="24"/>
        </w:rPr>
        <w:instrText xml:space="preserve"> REF __RefNumPara__444_922829174 \h </w:instrText>
      </w:r>
      <w:r w:rsidR="00C70F61" w:rsidRPr="00382A07">
        <w:rPr>
          <w:bCs w:val="0"/>
          <w:sz w:val="24"/>
          <w:szCs w:val="24"/>
        </w:rPr>
        <w:instrText xml:space="preserve"> \* MERGEFORMAT </w:instrText>
      </w:r>
      <w:r w:rsidR="006B2E6B" w:rsidRPr="00382A07">
        <w:rPr>
          <w:bCs w:val="0"/>
          <w:sz w:val="24"/>
          <w:szCs w:val="24"/>
        </w:rPr>
      </w:r>
      <w:r w:rsidR="006B2E6B" w:rsidRPr="00382A07">
        <w:rPr>
          <w:bCs w:val="0"/>
          <w:sz w:val="24"/>
          <w:szCs w:val="24"/>
        </w:rPr>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66" w:name="__RefNumPara__828_922829174"/>
      <w:bookmarkEnd w:id="266"/>
      <w:r w:rsidRPr="00382A07">
        <w:rPr>
          <w:bCs w:val="0"/>
          <w:sz w:val="24"/>
          <w:szCs w:val="24"/>
        </w:rPr>
        <w:t xml:space="preserve">подача Заявок и их прием, изменение и отзыв </w:t>
      </w:r>
      <w:r w:rsidR="004B5EB3" w:rsidRPr="00382A07">
        <w:rPr>
          <w:bCs w:val="0"/>
          <w:sz w:val="24"/>
          <w:szCs w:val="24"/>
        </w:rPr>
        <w:t>Заявк</w:t>
      </w:r>
      <w:r w:rsidRPr="00382A07">
        <w:rPr>
          <w:bCs w:val="0"/>
          <w:sz w:val="24"/>
          <w:szCs w:val="24"/>
        </w:rPr>
        <w:t xml:space="preserve">и (подразделы </w:t>
      </w:r>
      <w:r w:rsidR="006B2E6B" w:rsidRPr="00382A07">
        <w:rPr>
          <w:bCs w:val="0"/>
          <w:sz w:val="24"/>
          <w:szCs w:val="24"/>
        </w:rPr>
        <w:fldChar w:fldCharType="begin"/>
      </w:r>
      <w:r w:rsidRPr="00382A07">
        <w:rPr>
          <w:bCs w:val="0"/>
          <w:sz w:val="24"/>
          <w:szCs w:val="24"/>
        </w:rPr>
        <w:instrText xml:space="preserve"> REF __RefNumPara__828_922829174 \h </w:instrText>
      </w:r>
      <w:r w:rsidR="00C70F61" w:rsidRPr="00382A07">
        <w:rPr>
          <w:bCs w:val="0"/>
          <w:sz w:val="24"/>
          <w:szCs w:val="24"/>
        </w:rPr>
        <w:instrText xml:space="preserve"> \* MERGEFORMAT </w:instrText>
      </w:r>
      <w:r w:rsidR="006B2E6B" w:rsidRPr="00382A07">
        <w:rPr>
          <w:bCs w:val="0"/>
          <w:sz w:val="24"/>
          <w:szCs w:val="24"/>
        </w:rPr>
      </w:r>
      <w:r w:rsidR="006B2E6B" w:rsidRPr="00382A07">
        <w:rPr>
          <w:bCs w:val="0"/>
          <w:sz w:val="24"/>
          <w:szCs w:val="24"/>
        </w:rPr>
        <w:fldChar w:fldCharType="end"/>
      </w:r>
      <w:r w:rsidR="000D2D6A">
        <w:fldChar w:fldCharType="begin"/>
      </w:r>
      <w:r w:rsidR="000D2D6A">
        <w:instrText xml:space="preserve"> REF _Ref305973214 \r \h  \* MERGEFORMAT </w:instrText>
      </w:r>
      <w:r w:rsidR="000D2D6A">
        <w:fldChar w:fldCharType="separate"/>
      </w:r>
      <w:r w:rsidR="006305A1" w:rsidRPr="006305A1">
        <w:rPr>
          <w:bCs w:val="0"/>
          <w:sz w:val="24"/>
          <w:szCs w:val="24"/>
        </w:rPr>
        <w:t>3.4</w:t>
      </w:r>
      <w:r w:rsidR="000D2D6A">
        <w:fldChar w:fldCharType="end"/>
      </w:r>
      <w:r w:rsidR="00096E9D" w:rsidRPr="00382A07">
        <w:rPr>
          <w:bCs w:val="0"/>
          <w:sz w:val="24"/>
          <w:szCs w:val="24"/>
        </w:rPr>
        <w:t xml:space="preserve">, </w:t>
      </w:r>
      <w:r w:rsidR="000D2D6A">
        <w:fldChar w:fldCharType="begin"/>
      </w:r>
      <w:r w:rsidR="000D2D6A">
        <w:instrText xml:space="preserve"> REF _Ref303683883 \r \h  \* MERGEFORMAT </w:instrText>
      </w:r>
      <w:r w:rsidR="000D2D6A">
        <w:fldChar w:fldCharType="separate"/>
      </w:r>
      <w:r w:rsidR="006305A1" w:rsidRPr="006305A1">
        <w:rPr>
          <w:bCs w:val="0"/>
          <w:sz w:val="24"/>
          <w:szCs w:val="24"/>
        </w:rPr>
        <w:t>3.5</w:t>
      </w:r>
      <w:r w:rsidR="000D2D6A">
        <w:fldChar w:fldCharType="end"/>
      </w:r>
      <w:r w:rsidRPr="00382A07">
        <w:rPr>
          <w:bCs w:val="0"/>
          <w:sz w:val="24"/>
          <w:szCs w:val="24"/>
        </w:rPr>
        <w:t xml:space="preserve">), </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67" w:name="__RefNumPara__832_922829174"/>
      <w:bookmarkEnd w:id="267"/>
      <w:r w:rsidRPr="00382A07">
        <w:rPr>
          <w:bCs w:val="0"/>
          <w:sz w:val="24"/>
          <w:szCs w:val="24"/>
        </w:rPr>
        <w:t xml:space="preserve">оценка </w:t>
      </w:r>
      <w:r w:rsidR="00D51A0B" w:rsidRPr="00382A07">
        <w:rPr>
          <w:bCs w:val="0"/>
          <w:sz w:val="24"/>
          <w:szCs w:val="24"/>
        </w:rPr>
        <w:t xml:space="preserve">Заявок </w:t>
      </w:r>
      <w:r w:rsidR="00F86B89" w:rsidRPr="00382A07">
        <w:rPr>
          <w:bCs w:val="0"/>
          <w:sz w:val="24"/>
          <w:szCs w:val="24"/>
        </w:rPr>
        <w:t xml:space="preserve">и проведение переговоров </w:t>
      </w:r>
      <w:r w:rsidRPr="00382A07">
        <w:rPr>
          <w:bCs w:val="0"/>
          <w:sz w:val="24"/>
          <w:szCs w:val="24"/>
        </w:rPr>
        <w:t xml:space="preserve">(подраздел </w:t>
      </w:r>
      <w:r w:rsidR="006B2E6B">
        <w:fldChar w:fldCharType="begin"/>
      </w:r>
      <w:r w:rsidR="00B80887">
        <w:rPr>
          <w:bCs w:val="0"/>
          <w:sz w:val="24"/>
          <w:szCs w:val="24"/>
        </w:rPr>
        <w:instrText xml:space="preserve"> REF _Ref468200102 \r \h </w:instrText>
      </w:r>
      <w:r w:rsidR="006B2E6B">
        <w:fldChar w:fldCharType="separate"/>
      </w:r>
      <w:r w:rsidR="006305A1">
        <w:rPr>
          <w:bCs w:val="0"/>
          <w:sz w:val="24"/>
          <w:szCs w:val="24"/>
        </w:rPr>
        <w:t>3.6</w:t>
      </w:r>
      <w:r w:rsidR="006B2E6B">
        <w:fldChar w:fldCharType="end"/>
      </w:r>
      <w:r w:rsidR="006B2E6B" w:rsidRPr="00382A07">
        <w:rPr>
          <w:bCs w:val="0"/>
          <w:sz w:val="24"/>
          <w:szCs w:val="24"/>
        </w:rPr>
        <w:fldChar w:fldCharType="begin"/>
      </w:r>
      <w:r w:rsidRPr="00382A07">
        <w:rPr>
          <w:bCs w:val="0"/>
          <w:sz w:val="24"/>
          <w:szCs w:val="24"/>
        </w:rPr>
        <w:instrText xml:space="preserve"> REF __RefNumPara__832_922829174 \h </w:instrText>
      </w:r>
      <w:r w:rsidR="00C70F61" w:rsidRPr="00382A07">
        <w:rPr>
          <w:bCs w:val="0"/>
          <w:sz w:val="24"/>
          <w:szCs w:val="24"/>
        </w:rPr>
        <w:instrText xml:space="preserve"> \* MERGEFORMAT </w:instrText>
      </w:r>
      <w:r w:rsidR="006B2E6B" w:rsidRPr="00382A07">
        <w:rPr>
          <w:bCs w:val="0"/>
          <w:sz w:val="24"/>
          <w:szCs w:val="24"/>
        </w:rPr>
      </w:r>
      <w:r w:rsidR="006B2E6B" w:rsidRPr="00382A07">
        <w:rPr>
          <w:bCs w:val="0"/>
          <w:sz w:val="24"/>
          <w:szCs w:val="24"/>
        </w:rPr>
        <w:fldChar w:fldCharType="end"/>
      </w:r>
      <w:r w:rsidRPr="00382A07">
        <w:rPr>
          <w:bCs w:val="0"/>
          <w:sz w:val="24"/>
          <w:szCs w:val="24"/>
        </w:rPr>
        <w:t>);</w:t>
      </w:r>
    </w:p>
    <w:p w:rsidR="00717F60" w:rsidRPr="00382A07"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68" w:name="__RefNumPara__834_922829174"/>
      <w:bookmarkEnd w:id="268"/>
      <w:r w:rsidRPr="00382A07">
        <w:rPr>
          <w:bCs w:val="0"/>
          <w:sz w:val="24"/>
          <w:szCs w:val="24"/>
        </w:rPr>
        <w:t>аукционная процедура понижени</w:t>
      </w:r>
      <w:r w:rsidR="003E170D" w:rsidRPr="00382A07">
        <w:rPr>
          <w:bCs w:val="0"/>
          <w:sz w:val="24"/>
          <w:szCs w:val="24"/>
        </w:rPr>
        <w:t>я</w:t>
      </w:r>
      <w:r w:rsidRPr="00382A07">
        <w:rPr>
          <w:bCs w:val="0"/>
          <w:sz w:val="24"/>
          <w:szCs w:val="24"/>
        </w:rPr>
        <w:t xml:space="preserve"> цены</w:t>
      </w:r>
      <w:r w:rsidR="00717F60" w:rsidRPr="00382A07">
        <w:rPr>
          <w:bCs w:val="0"/>
          <w:sz w:val="24"/>
          <w:szCs w:val="24"/>
        </w:rPr>
        <w:t xml:space="preserve"> </w:t>
      </w:r>
      <w:r w:rsidRPr="00382A07">
        <w:rPr>
          <w:bCs w:val="0"/>
          <w:sz w:val="24"/>
          <w:szCs w:val="24"/>
        </w:rPr>
        <w:t>(</w:t>
      </w:r>
      <w:r w:rsidR="00717F60" w:rsidRPr="00382A07">
        <w:rPr>
          <w:bCs w:val="0"/>
          <w:sz w:val="24"/>
          <w:szCs w:val="24"/>
        </w:rPr>
        <w:t>переторжк</w:t>
      </w:r>
      <w:r w:rsidRPr="00382A07">
        <w:rPr>
          <w:bCs w:val="0"/>
          <w:sz w:val="24"/>
          <w:szCs w:val="24"/>
        </w:rPr>
        <w:t>а)</w:t>
      </w:r>
      <w:r w:rsidR="00717F60" w:rsidRPr="00382A07">
        <w:rPr>
          <w:bCs w:val="0"/>
          <w:sz w:val="24"/>
          <w:szCs w:val="24"/>
        </w:rPr>
        <w:t xml:space="preserve"> (при необходимости) (подраздел </w:t>
      </w:r>
      <w:r w:rsidR="000D2D6A">
        <w:fldChar w:fldCharType="begin"/>
      </w:r>
      <w:r w:rsidR="000D2D6A">
        <w:instrText xml:space="preserve"> REF _Ref303250967 \r \h  \* MERGEFORMAT </w:instrText>
      </w:r>
      <w:r w:rsidR="000D2D6A">
        <w:fldChar w:fldCharType="separate"/>
      </w:r>
      <w:r w:rsidR="006305A1" w:rsidRPr="006305A1">
        <w:rPr>
          <w:bCs w:val="0"/>
          <w:sz w:val="24"/>
          <w:szCs w:val="24"/>
        </w:rPr>
        <w:t>3.7</w:t>
      </w:r>
      <w:r w:rsidR="000D2D6A">
        <w:fldChar w:fldCharType="end"/>
      </w:r>
      <w:r w:rsidR="006B2E6B" w:rsidRPr="00382A07">
        <w:rPr>
          <w:bCs w:val="0"/>
          <w:sz w:val="24"/>
          <w:szCs w:val="24"/>
        </w:rPr>
        <w:fldChar w:fldCharType="begin"/>
      </w:r>
      <w:r w:rsidR="00717F60" w:rsidRPr="00382A07">
        <w:rPr>
          <w:bCs w:val="0"/>
          <w:sz w:val="24"/>
          <w:szCs w:val="24"/>
        </w:rPr>
        <w:instrText xml:space="preserve"> REF __RefNumPara__834_922829174 \h </w:instrText>
      </w:r>
      <w:r w:rsidR="00C70F61" w:rsidRPr="00382A07">
        <w:rPr>
          <w:bCs w:val="0"/>
          <w:sz w:val="24"/>
          <w:szCs w:val="24"/>
        </w:rPr>
        <w:instrText xml:space="preserve"> \* MERGEFORMAT </w:instrText>
      </w:r>
      <w:r w:rsidR="006B2E6B" w:rsidRPr="00382A07">
        <w:rPr>
          <w:bCs w:val="0"/>
          <w:sz w:val="24"/>
          <w:szCs w:val="24"/>
        </w:rPr>
      </w:r>
      <w:r w:rsidR="006B2E6B" w:rsidRPr="00382A07">
        <w:rPr>
          <w:bCs w:val="0"/>
          <w:sz w:val="24"/>
          <w:szCs w:val="24"/>
        </w:rPr>
        <w:fldChar w:fldCharType="end"/>
      </w:r>
      <w:r w:rsidR="00717F60"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69" w:name="__RefNumPara__836_922829174"/>
      <w:bookmarkEnd w:id="269"/>
      <w:r w:rsidRPr="00382A07">
        <w:rPr>
          <w:bCs w:val="0"/>
          <w:sz w:val="24"/>
          <w:szCs w:val="24"/>
        </w:rPr>
        <w:t xml:space="preserve">подведение итогов </w:t>
      </w:r>
      <w:r w:rsidR="00440928" w:rsidRPr="00382A07">
        <w:rPr>
          <w:bCs w:val="0"/>
          <w:sz w:val="24"/>
          <w:szCs w:val="24"/>
        </w:rPr>
        <w:t>З</w:t>
      </w:r>
      <w:r w:rsidRPr="00382A07">
        <w:rPr>
          <w:bCs w:val="0"/>
          <w:sz w:val="24"/>
          <w:szCs w:val="24"/>
        </w:rPr>
        <w:t xml:space="preserve">апроса предложений (подраздел </w:t>
      </w:r>
      <w:r w:rsidR="006B2E6B">
        <w:fldChar w:fldCharType="begin"/>
      </w:r>
      <w:r w:rsidR="00991C07">
        <w:rPr>
          <w:bCs w:val="0"/>
          <w:sz w:val="24"/>
          <w:szCs w:val="24"/>
        </w:rPr>
        <w:instrText xml:space="preserve"> REF _Ref472412072 \r \h </w:instrText>
      </w:r>
      <w:r w:rsidR="006B2E6B">
        <w:fldChar w:fldCharType="separate"/>
      </w:r>
      <w:r w:rsidR="006305A1">
        <w:rPr>
          <w:bCs w:val="0"/>
          <w:sz w:val="24"/>
          <w:szCs w:val="24"/>
        </w:rPr>
        <w:t>3.9</w:t>
      </w:r>
      <w:r w:rsidR="006B2E6B">
        <w:fldChar w:fldCharType="end"/>
      </w:r>
      <w:r w:rsidR="006B2E6B" w:rsidRPr="00382A07">
        <w:rPr>
          <w:bCs w:val="0"/>
          <w:sz w:val="24"/>
          <w:szCs w:val="24"/>
        </w:rPr>
        <w:fldChar w:fldCharType="begin"/>
      </w:r>
      <w:r w:rsidRPr="00382A07">
        <w:rPr>
          <w:bCs w:val="0"/>
          <w:sz w:val="24"/>
          <w:szCs w:val="24"/>
        </w:rPr>
        <w:instrText xml:space="preserve"> REF __RefNumPara__836_922829174 \h </w:instrText>
      </w:r>
      <w:r w:rsidR="00C70F61" w:rsidRPr="00382A07">
        <w:rPr>
          <w:bCs w:val="0"/>
          <w:sz w:val="24"/>
          <w:szCs w:val="24"/>
        </w:rPr>
        <w:instrText xml:space="preserve"> \* MERGEFORMAT </w:instrText>
      </w:r>
      <w:r w:rsidR="006B2E6B" w:rsidRPr="00382A07">
        <w:rPr>
          <w:bCs w:val="0"/>
          <w:sz w:val="24"/>
          <w:szCs w:val="24"/>
        </w:rPr>
      </w:r>
      <w:r w:rsidR="006B2E6B" w:rsidRPr="00382A07">
        <w:rPr>
          <w:bCs w:val="0"/>
          <w:sz w:val="24"/>
          <w:szCs w:val="24"/>
        </w:rPr>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проведение пред</w:t>
      </w:r>
      <w:r w:rsidR="00CF531D" w:rsidRPr="00382A07">
        <w:rPr>
          <w:bCs w:val="0"/>
          <w:sz w:val="24"/>
          <w:szCs w:val="24"/>
        </w:rPr>
        <w:t>д</w:t>
      </w:r>
      <w:r w:rsidR="00123C70" w:rsidRPr="00382A07">
        <w:rPr>
          <w:bCs w:val="0"/>
          <w:sz w:val="24"/>
          <w:szCs w:val="24"/>
        </w:rPr>
        <w:t>оговор</w:t>
      </w:r>
      <w:r w:rsidRPr="00382A07">
        <w:rPr>
          <w:bCs w:val="0"/>
          <w:sz w:val="24"/>
          <w:szCs w:val="24"/>
        </w:rPr>
        <w:t xml:space="preserve">ных переговоров (при необходимости) и подписание </w:t>
      </w:r>
      <w:r w:rsidR="00123C70" w:rsidRPr="00382A07">
        <w:rPr>
          <w:bCs w:val="0"/>
          <w:sz w:val="24"/>
          <w:szCs w:val="24"/>
        </w:rPr>
        <w:t>Договор</w:t>
      </w:r>
      <w:r w:rsidRPr="00382A07">
        <w:rPr>
          <w:bCs w:val="0"/>
          <w:sz w:val="24"/>
          <w:szCs w:val="24"/>
        </w:rPr>
        <w:t>а (подраздел</w:t>
      </w:r>
      <w:r w:rsidR="00096E9D" w:rsidRPr="00382A07">
        <w:rPr>
          <w:bCs w:val="0"/>
          <w:sz w:val="24"/>
          <w:szCs w:val="24"/>
        </w:rPr>
        <w:t xml:space="preserve"> </w:t>
      </w:r>
      <w:r w:rsidR="006B2E6B">
        <w:fldChar w:fldCharType="begin"/>
      </w:r>
      <w:r w:rsidR="00991C07">
        <w:rPr>
          <w:bCs w:val="0"/>
          <w:sz w:val="24"/>
          <w:szCs w:val="24"/>
        </w:rPr>
        <w:instrText xml:space="preserve"> REF _Ref468462141 \r \h </w:instrText>
      </w:r>
      <w:r w:rsidR="006B2E6B">
        <w:fldChar w:fldCharType="separate"/>
      </w:r>
      <w:r w:rsidR="006305A1">
        <w:rPr>
          <w:bCs w:val="0"/>
          <w:sz w:val="24"/>
          <w:szCs w:val="24"/>
        </w:rPr>
        <w:t>3.12</w:t>
      </w:r>
      <w:r w:rsidR="006B2E6B">
        <w:fldChar w:fldCharType="end"/>
      </w:r>
      <w:r w:rsidR="00096E9D" w:rsidRPr="00382A07">
        <w:rPr>
          <w:bCs w:val="0"/>
          <w:sz w:val="24"/>
          <w:szCs w:val="24"/>
        </w:rPr>
        <w:t>)</w:t>
      </w:r>
      <w:r w:rsidR="00991C07">
        <w:rPr>
          <w:bCs w:val="0"/>
          <w:sz w:val="24"/>
          <w:szCs w:val="24"/>
        </w:rPr>
        <w:t>;</w:t>
      </w:r>
    </w:p>
    <w:p w:rsidR="00BE7342"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 xml:space="preserve">обеспечение исполнения обязательств </w:t>
      </w:r>
      <w:r w:rsidR="00D15381" w:rsidRPr="00382A07">
        <w:rPr>
          <w:bCs w:val="0"/>
          <w:sz w:val="24"/>
          <w:szCs w:val="24"/>
        </w:rPr>
        <w:t>Участника</w:t>
      </w:r>
      <w:r w:rsidR="00F030B1" w:rsidRPr="00382A07">
        <w:rPr>
          <w:bCs w:val="0"/>
          <w:sz w:val="24"/>
          <w:szCs w:val="24"/>
        </w:rPr>
        <w:t xml:space="preserve"> </w:t>
      </w:r>
      <w:r w:rsidR="00CF39D0" w:rsidRPr="00382A07">
        <w:rPr>
          <w:bCs w:val="0"/>
          <w:sz w:val="24"/>
          <w:szCs w:val="24"/>
        </w:rPr>
        <w:t xml:space="preserve">(при необходимости) </w:t>
      </w:r>
      <w:r w:rsidRPr="00382A07">
        <w:rPr>
          <w:bCs w:val="0"/>
          <w:sz w:val="24"/>
          <w:szCs w:val="24"/>
        </w:rPr>
        <w:t>по </w:t>
      </w:r>
      <w:r w:rsidR="00123C70" w:rsidRPr="00382A07">
        <w:rPr>
          <w:bCs w:val="0"/>
          <w:sz w:val="24"/>
          <w:szCs w:val="24"/>
        </w:rPr>
        <w:t>Договор</w:t>
      </w:r>
      <w:r w:rsidRPr="00382A07">
        <w:rPr>
          <w:bCs w:val="0"/>
          <w:sz w:val="24"/>
          <w:szCs w:val="24"/>
        </w:rPr>
        <w:t xml:space="preserve">у (подраздел </w:t>
      </w:r>
      <w:r w:rsidR="006B2E6B">
        <w:fldChar w:fldCharType="begin"/>
      </w:r>
      <w:r w:rsidR="00991C07">
        <w:rPr>
          <w:bCs w:val="0"/>
          <w:sz w:val="24"/>
          <w:szCs w:val="24"/>
        </w:rPr>
        <w:instrText xml:space="preserve"> REF _Ref472412218 \r \h </w:instrText>
      </w:r>
      <w:r w:rsidR="006B2E6B">
        <w:fldChar w:fldCharType="separate"/>
      </w:r>
      <w:r w:rsidR="006305A1">
        <w:rPr>
          <w:bCs w:val="0"/>
          <w:sz w:val="24"/>
          <w:szCs w:val="24"/>
        </w:rPr>
        <w:t>3.13</w:t>
      </w:r>
      <w:r w:rsidR="006B2E6B">
        <w:fldChar w:fldCharType="end"/>
      </w:r>
      <w:r w:rsidR="00BE7342"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 xml:space="preserve">уведомление о результатах </w:t>
      </w:r>
      <w:r w:rsidR="00440928" w:rsidRPr="00382A07">
        <w:rPr>
          <w:bCs w:val="0"/>
          <w:sz w:val="24"/>
          <w:szCs w:val="24"/>
        </w:rPr>
        <w:t>З</w:t>
      </w:r>
      <w:r w:rsidRPr="00382A07">
        <w:rPr>
          <w:bCs w:val="0"/>
          <w:sz w:val="24"/>
          <w:szCs w:val="24"/>
        </w:rPr>
        <w:t xml:space="preserve">апроса предложений (подраздел </w:t>
      </w:r>
      <w:r w:rsidR="000D2D6A">
        <w:fldChar w:fldCharType="begin"/>
      </w:r>
      <w:r w:rsidR="000D2D6A">
        <w:instrText xml:space="preserve"> REF _Ref306140451 \r \h  \* MERGEFORMAT </w:instrText>
      </w:r>
      <w:r w:rsidR="000D2D6A">
        <w:fldChar w:fldCharType="separate"/>
      </w:r>
      <w:r w:rsidR="006305A1" w:rsidRPr="006305A1">
        <w:rPr>
          <w:bCs w:val="0"/>
          <w:sz w:val="24"/>
          <w:szCs w:val="24"/>
        </w:rPr>
        <w:t>3.14</w:t>
      </w:r>
      <w:r w:rsidR="000D2D6A">
        <w:fldChar w:fldCharType="end"/>
      </w:r>
      <w:r w:rsidRPr="00382A07">
        <w:rPr>
          <w:bCs w:val="0"/>
          <w:sz w:val="24"/>
          <w:szCs w:val="24"/>
        </w:rPr>
        <w:t>)</w:t>
      </w:r>
      <w:r w:rsidR="0099066F" w:rsidRPr="00382A07">
        <w:rPr>
          <w:bCs w:val="0"/>
          <w:sz w:val="24"/>
          <w:szCs w:val="24"/>
        </w:rPr>
        <w:t>.</w:t>
      </w:r>
    </w:p>
    <w:p w:rsidR="0099066F" w:rsidRPr="00382A07" w:rsidRDefault="0099066F" w:rsidP="00953802">
      <w:pPr>
        <w:pStyle w:val="3"/>
        <w:rPr>
          <w:szCs w:val="24"/>
          <w:lang w:eastAsia="ru-RU"/>
        </w:rPr>
      </w:pPr>
      <w:bookmarkStart w:id="270" w:name="_Toc439323689"/>
      <w:bookmarkStart w:id="271" w:name="_Toc440357087"/>
      <w:bookmarkStart w:id="272" w:name="_Toc440359642"/>
      <w:bookmarkStart w:id="273" w:name="_Toc440632105"/>
      <w:bookmarkStart w:id="274" w:name="_Toc440875926"/>
      <w:bookmarkStart w:id="275" w:name="_Toc441130954"/>
      <w:bookmarkStart w:id="276" w:name="_Toc447269769"/>
      <w:bookmarkStart w:id="277" w:name="_Toc464120591"/>
      <w:bookmarkStart w:id="278" w:name="_Toc466970511"/>
      <w:bookmarkStart w:id="279" w:name="_Toc468462424"/>
      <w:bookmarkStart w:id="280" w:name="_Toc469482017"/>
      <w:bookmarkStart w:id="281" w:name="_Toc472411791"/>
      <w:r w:rsidRPr="00382A07">
        <w:rPr>
          <w:szCs w:val="24"/>
          <w:lang w:eastAsia="ru-RU"/>
        </w:rPr>
        <w:t xml:space="preserve">В </w:t>
      </w:r>
      <w:r w:rsidRPr="00382A07">
        <w:rPr>
          <w:bCs w:val="0"/>
          <w:szCs w:val="24"/>
        </w:rPr>
        <w:t>процессе</w:t>
      </w:r>
      <w:r w:rsidRPr="00382A07">
        <w:rPr>
          <w:szCs w:val="24"/>
          <w:lang w:eastAsia="ru-RU"/>
        </w:rPr>
        <w:t xml:space="preserve"> проведения </w:t>
      </w:r>
      <w:r w:rsidR="00440928" w:rsidRPr="00382A07">
        <w:rPr>
          <w:szCs w:val="24"/>
          <w:lang w:eastAsia="ru-RU"/>
        </w:rPr>
        <w:t>З</w:t>
      </w:r>
      <w:r w:rsidRPr="00382A07">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70"/>
      <w:bookmarkEnd w:id="271"/>
      <w:bookmarkEnd w:id="272"/>
      <w:bookmarkEnd w:id="273"/>
      <w:bookmarkEnd w:id="274"/>
      <w:bookmarkEnd w:id="275"/>
      <w:bookmarkEnd w:id="276"/>
      <w:bookmarkEnd w:id="277"/>
      <w:bookmarkEnd w:id="278"/>
      <w:bookmarkEnd w:id="279"/>
      <w:bookmarkEnd w:id="280"/>
      <w:bookmarkEnd w:id="281"/>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изменения, вносимые в </w:t>
      </w:r>
      <w:r w:rsidR="004B5EB3" w:rsidRPr="00382A07">
        <w:rPr>
          <w:sz w:val="24"/>
          <w:szCs w:val="24"/>
          <w:lang w:eastAsia="ru-RU"/>
        </w:rPr>
        <w:t>Извещени</w:t>
      </w:r>
      <w:r w:rsidRPr="00382A07">
        <w:rPr>
          <w:sz w:val="24"/>
          <w:szCs w:val="24"/>
          <w:lang w:eastAsia="ru-RU"/>
        </w:rPr>
        <w:t xml:space="preserve">е о проведении запроса предложений, в Документации о </w:t>
      </w:r>
      <w:r w:rsidR="00983F8A" w:rsidRPr="00382A07">
        <w:rPr>
          <w:sz w:val="24"/>
          <w:szCs w:val="24"/>
          <w:lang w:eastAsia="ru-RU"/>
        </w:rPr>
        <w:t>запросе предложений</w:t>
      </w:r>
      <w:r w:rsidRPr="00382A07">
        <w:rPr>
          <w:sz w:val="24"/>
          <w:szCs w:val="24"/>
          <w:lang w:eastAsia="ru-RU"/>
        </w:rPr>
        <w:t xml:space="preserve"> – не позднее 3 дней со дня принятия решения о внесении таких изменений;</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разъяснения </w:t>
      </w:r>
      <w:r w:rsidR="004B5EB3" w:rsidRPr="00382A07">
        <w:rPr>
          <w:sz w:val="24"/>
          <w:szCs w:val="24"/>
          <w:lang w:eastAsia="ru-RU"/>
        </w:rPr>
        <w:t>Извещени</w:t>
      </w:r>
      <w:r w:rsidRPr="00382A07">
        <w:rPr>
          <w:sz w:val="24"/>
          <w:szCs w:val="24"/>
          <w:lang w:eastAsia="ru-RU"/>
        </w:rPr>
        <w:t xml:space="preserve">я о проведении </w:t>
      </w:r>
      <w:r w:rsidR="0089163E" w:rsidRPr="00382A07">
        <w:rPr>
          <w:sz w:val="24"/>
          <w:szCs w:val="24"/>
          <w:lang w:eastAsia="ru-RU"/>
        </w:rPr>
        <w:t>запроса предложений</w:t>
      </w:r>
      <w:r w:rsidRPr="00382A07">
        <w:rPr>
          <w:sz w:val="24"/>
          <w:szCs w:val="24"/>
          <w:lang w:eastAsia="ru-RU"/>
        </w:rPr>
        <w:t xml:space="preserve">, </w:t>
      </w:r>
      <w:r w:rsidR="0089163E" w:rsidRPr="00382A07">
        <w:rPr>
          <w:sz w:val="24"/>
          <w:szCs w:val="24"/>
          <w:lang w:eastAsia="ru-RU"/>
        </w:rPr>
        <w:t>Д</w:t>
      </w:r>
      <w:r w:rsidRPr="00382A07">
        <w:rPr>
          <w:sz w:val="24"/>
          <w:szCs w:val="24"/>
          <w:lang w:eastAsia="ru-RU"/>
        </w:rPr>
        <w:t xml:space="preserve">окументации </w:t>
      </w:r>
      <w:r w:rsidR="0089163E" w:rsidRPr="00382A07">
        <w:rPr>
          <w:sz w:val="24"/>
          <w:szCs w:val="24"/>
          <w:lang w:eastAsia="ru-RU"/>
        </w:rPr>
        <w:t xml:space="preserve">по запросу предложений </w:t>
      </w:r>
      <w:r w:rsidRPr="00382A07">
        <w:rPr>
          <w:sz w:val="24"/>
          <w:szCs w:val="24"/>
          <w:lang w:eastAsia="ru-RU"/>
        </w:rPr>
        <w:t>– не позднее 3 дней со дня принятия решения о предоставлении разъяснений;</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отказ от проведения </w:t>
      </w:r>
      <w:r w:rsidR="00027C2B" w:rsidRPr="00382A07">
        <w:rPr>
          <w:sz w:val="24"/>
          <w:szCs w:val="24"/>
          <w:lang w:eastAsia="ru-RU"/>
        </w:rPr>
        <w:t>З</w:t>
      </w:r>
      <w:r w:rsidR="0089163E" w:rsidRPr="00382A07">
        <w:rPr>
          <w:sz w:val="24"/>
          <w:szCs w:val="24"/>
          <w:lang w:eastAsia="ru-RU"/>
        </w:rPr>
        <w:t xml:space="preserve">апроса предложений </w:t>
      </w:r>
      <w:r w:rsidRPr="00382A07">
        <w:rPr>
          <w:sz w:val="24"/>
          <w:szCs w:val="24"/>
          <w:lang w:eastAsia="ru-RU"/>
        </w:rPr>
        <w:t xml:space="preserve">– не позднее 3 дней со дня принятия решения об отказе от проведения </w:t>
      </w:r>
      <w:r w:rsidR="00027C2B" w:rsidRPr="00382A07">
        <w:rPr>
          <w:sz w:val="24"/>
          <w:szCs w:val="24"/>
          <w:lang w:eastAsia="ru-RU"/>
        </w:rPr>
        <w:t>З</w:t>
      </w:r>
      <w:r w:rsidR="0089163E" w:rsidRPr="00382A07">
        <w:rPr>
          <w:sz w:val="24"/>
          <w:szCs w:val="24"/>
          <w:lang w:eastAsia="ru-RU"/>
        </w:rPr>
        <w:t>апроса предложений</w:t>
      </w:r>
      <w:r w:rsidRPr="00382A07">
        <w:rPr>
          <w:sz w:val="24"/>
          <w:szCs w:val="24"/>
          <w:lang w:eastAsia="ru-RU"/>
        </w:rPr>
        <w:t>;</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382A07"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П</w:t>
      </w:r>
      <w:r w:rsidR="0099066F" w:rsidRPr="00382A07">
        <w:rPr>
          <w:sz w:val="24"/>
          <w:szCs w:val="24"/>
          <w:lang w:eastAsia="ru-RU"/>
        </w:rPr>
        <w:t xml:space="preserve">ротоколы, составляемые в процессе проведения </w:t>
      </w:r>
      <w:r w:rsidRPr="00382A07">
        <w:rPr>
          <w:sz w:val="24"/>
          <w:szCs w:val="24"/>
          <w:lang w:eastAsia="ru-RU"/>
        </w:rPr>
        <w:t>З</w:t>
      </w:r>
      <w:r w:rsidR="0089163E" w:rsidRPr="00382A07">
        <w:rPr>
          <w:sz w:val="24"/>
          <w:szCs w:val="24"/>
          <w:lang w:eastAsia="ru-RU"/>
        </w:rPr>
        <w:t xml:space="preserve">апроса предложений </w:t>
      </w:r>
      <w:r w:rsidR="0099066F" w:rsidRPr="00382A07">
        <w:rPr>
          <w:sz w:val="24"/>
          <w:szCs w:val="24"/>
          <w:lang w:eastAsia="ru-RU"/>
        </w:rPr>
        <w:t xml:space="preserve">и </w:t>
      </w:r>
      <w:r w:rsidR="00DA1402" w:rsidRPr="00382A07">
        <w:rPr>
          <w:sz w:val="24"/>
          <w:szCs w:val="24"/>
        </w:rPr>
        <w:t xml:space="preserve">подписанные членами </w:t>
      </w:r>
      <w:r w:rsidR="002946EF" w:rsidRPr="00382A07">
        <w:rPr>
          <w:sz w:val="24"/>
          <w:szCs w:val="24"/>
          <w:lang w:eastAsia="ru-RU"/>
        </w:rPr>
        <w:t xml:space="preserve">Закупочной </w:t>
      </w:r>
      <w:r w:rsidR="0099066F" w:rsidRPr="00382A07">
        <w:rPr>
          <w:sz w:val="24"/>
          <w:szCs w:val="24"/>
          <w:lang w:eastAsia="ru-RU"/>
        </w:rPr>
        <w:t xml:space="preserve">комиссии – не позднее 3 дней со дня подписания таких </w:t>
      </w:r>
      <w:r w:rsidRPr="00382A07">
        <w:rPr>
          <w:sz w:val="24"/>
          <w:szCs w:val="24"/>
          <w:lang w:eastAsia="ru-RU"/>
        </w:rPr>
        <w:t>П</w:t>
      </w:r>
      <w:r w:rsidR="0099066F" w:rsidRPr="00382A07">
        <w:rPr>
          <w:sz w:val="24"/>
          <w:szCs w:val="24"/>
          <w:lang w:eastAsia="ru-RU"/>
        </w:rPr>
        <w:t>ротоколов.</w:t>
      </w:r>
    </w:p>
    <w:p w:rsidR="00717F60" w:rsidRPr="00382A07" w:rsidRDefault="00717F60" w:rsidP="00E71A48">
      <w:pPr>
        <w:tabs>
          <w:tab w:val="left" w:pos="1134"/>
        </w:tabs>
        <w:overflowPunct w:val="0"/>
        <w:autoSpaceDE w:val="0"/>
        <w:spacing w:line="264" w:lineRule="auto"/>
        <w:ind w:left="708" w:firstLine="0"/>
        <w:rPr>
          <w:sz w:val="24"/>
          <w:szCs w:val="24"/>
        </w:rPr>
      </w:pPr>
    </w:p>
    <w:p w:rsidR="00717F60" w:rsidRPr="00382A07" w:rsidRDefault="00717F60" w:rsidP="00E71A48">
      <w:pPr>
        <w:pStyle w:val="2"/>
        <w:tabs>
          <w:tab w:val="clear" w:pos="1700"/>
          <w:tab w:val="left" w:pos="567"/>
        </w:tabs>
        <w:spacing w:line="264" w:lineRule="auto"/>
      </w:pPr>
      <w:bookmarkStart w:id="282" w:name="_Ref303250835"/>
      <w:bookmarkStart w:id="283" w:name="_Ref305973033"/>
      <w:bookmarkStart w:id="284" w:name="_Toc472411792"/>
      <w:bookmarkStart w:id="285" w:name="_Ref191386178"/>
      <w:r w:rsidRPr="00382A07">
        <w:t xml:space="preserve">Публикация </w:t>
      </w:r>
      <w:r w:rsidR="004B5EB3" w:rsidRPr="00382A07">
        <w:t>Извещени</w:t>
      </w:r>
      <w:r w:rsidRPr="00382A07">
        <w:t>я о проведении запроса предложений и Документации</w:t>
      </w:r>
      <w:bookmarkEnd w:id="282"/>
      <w:r w:rsidRPr="00382A07">
        <w:t xml:space="preserve"> по запросу предложений</w:t>
      </w:r>
      <w:bookmarkEnd w:id="283"/>
      <w:bookmarkEnd w:id="284"/>
    </w:p>
    <w:p w:rsidR="00717F60" w:rsidRPr="00382A07"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382A07">
        <w:rPr>
          <w:sz w:val="24"/>
          <w:szCs w:val="24"/>
        </w:rPr>
        <w:t>Извещени</w:t>
      </w:r>
      <w:r w:rsidR="00717F60" w:rsidRPr="00382A07">
        <w:rPr>
          <w:sz w:val="24"/>
          <w:szCs w:val="24"/>
        </w:rPr>
        <w:t xml:space="preserve">е о проведении запроса предложений и Документация по запросу предложений </w:t>
      </w:r>
      <w:r w:rsidR="003129D4" w:rsidRPr="00382A07">
        <w:rPr>
          <w:sz w:val="24"/>
          <w:szCs w:val="24"/>
        </w:rPr>
        <w:t xml:space="preserve">опубликованы </w:t>
      </w:r>
      <w:r w:rsidR="00717F60" w:rsidRPr="00382A07">
        <w:rPr>
          <w:sz w:val="24"/>
          <w:szCs w:val="24"/>
        </w:rPr>
        <w:t xml:space="preserve">в порядке, указанном в п. </w:t>
      </w:r>
      <w:r w:rsidR="000D2D6A">
        <w:fldChar w:fldCharType="begin"/>
      </w:r>
      <w:r w:rsidR="000D2D6A">
        <w:instrText xml:space="preserve"> REF _Ref302563524 \n \h  \* MERGEFORMAT </w:instrText>
      </w:r>
      <w:r w:rsidR="000D2D6A">
        <w:fldChar w:fldCharType="separate"/>
      </w:r>
      <w:r w:rsidR="006305A1" w:rsidRPr="006305A1">
        <w:rPr>
          <w:sz w:val="24"/>
          <w:szCs w:val="24"/>
        </w:rPr>
        <w:t>1.1.1</w:t>
      </w:r>
      <w:r w:rsidR="000D2D6A">
        <w:fldChar w:fldCharType="end"/>
      </w:r>
      <w:r w:rsidR="004C5DD3" w:rsidRPr="00382A07">
        <w:rPr>
          <w:sz w:val="24"/>
          <w:szCs w:val="24"/>
        </w:rPr>
        <w:t xml:space="preserve"> </w:t>
      </w:r>
      <w:r w:rsidR="004C5DD3" w:rsidRPr="00382A07">
        <w:rPr>
          <w:sz w:val="24"/>
          <w:szCs w:val="24"/>
          <w:lang w:eastAsia="ru-RU"/>
        </w:rPr>
        <w:t>и любое лицо может получить указанные документы с официального сайта без взимания платы.</w:t>
      </w:r>
    </w:p>
    <w:p w:rsidR="00717F60" w:rsidRPr="00382A07" w:rsidRDefault="00717F60" w:rsidP="00D75CA2">
      <w:pPr>
        <w:numPr>
          <w:ilvl w:val="2"/>
          <w:numId w:val="10"/>
        </w:numPr>
        <w:tabs>
          <w:tab w:val="left" w:pos="1134"/>
        </w:tabs>
        <w:overflowPunct w:val="0"/>
        <w:autoSpaceDE w:val="0"/>
        <w:spacing w:line="264" w:lineRule="auto"/>
        <w:ind w:left="0" w:firstLine="709"/>
        <w:rPr>
          <w:sz w:val="24"/>
          <w:szCs w:val="24"/>
        </w:rPr>
      </w:pPr>
      <w:r w:rsidRPr="00382A07">
        <w:rPr>
          <w:sz w:val="24"/>
          <w:szCs w:val="24"/>
        </w:rPr>
        <w:t>Иные публикации не являются официальными и не влекут для Организатора запроса предложений никаких последствий.</w:t>
      </w:r>
    </w:p>
    <w:p w:rsidR="00717F60" w:rsidRPr="00382A07" w:rsidRDefault="00717F60" w:rsidP="00E71A48">
      <w:pPr>
        <w:overflowPunct w:val="0"/>
        <w:autoSpaceDE w:val="0"/>
        <w:spacing w:line="264" w:lineRule="auto"/>
        <w:jc w:val="center"/>
        <w:rPr>
          <w:b/>
          <w:bCs w:val="0"/>
          <w:sz w:val="24"/>
          <w:szCs w:val="24"/>
        </w:rPr>
      </w:pPr>
    </w:p>
    <w:p w:rsidR="00717F60" w:rsidRPr="00382A07" w:rsidRDefault="00717F60" w:rsidP="00E71A48">
      <w:pPr>
        <w:pStyle w:val="2"/>
        <w:tabs>
          <w:tab w:val="clear" w:pos="1700"/>
          <w:tab w:val="left" w:pos="567"/>
        </w:tabs>
        <w:spacing w:line="264" w:lineRule="auto"/>
      </w:pPr>
      <w:bookmarkStart w:id="286" w:name="__RefNumPara__444_922829174"/>
      <w:bookmarkStart w:id="287" w:name="_Ref191386216"/>
      <w:bookmarkStart w:id="288" w:name="_Ref305973147"/>
      <w:bookmarkStart w:id="289" w:name="_Toc472411793"/>
      <w:bookmarkEnd w:id="285"/>
      <w:bookmarkEnd w:id="286"/>
      <w:r w:rsidRPr="00382A07">
        <w:lastRenderedPageBreak/>
        <w:t xml:space="preserve">Подготовка </w:t>
      </w:r>
      <w:bookmarkEnd w:id="287"/>
      <w:r w:rsidRPr="00382A07">
        <w:t>Заявок</w:t>
      </w:r>
      <w:bookmarkEnd w:id="288"/>
      <w:bookmarkEnd w:id="289"/>
    </w:p>
    <w:p w:rsidR="00717F60" w:rsidRPr="00382A07" w:rsidRDefault="00717F60" w:rsidP="00E71A48">
      <w:pPr>
        <w:pStyle w:val="3"/>
        <w:spacing w:line="264" w:lineRule="auto"/>
        <w:rPr>
          <w:szCs w:val="24"/>
        </w:rPr>
      </w:pPr>
      <w:bookmarkStart w:id="290" w:name="_Ref306114638"/>
      <w:bookmarkStart w:id="291" w:name="_Toc440357090"/>
      <w:bookmarkStart w:id="292" w:name="_Toc440359645"/>
      <w:bookmarkStart w:id="293" w:name="_Toc440632108"/>
      <w:bookmarkStart w:id="294" w:name="_Toc440875929"/>
      <w:bookmarkStart w:id="295" w:name="_Toc441130957"/>
      <w:bookmarkStart w:id="296" w:name="_Toc447269772"/>
      <w:bookmarkStart w:id="297" w:name="_Toc464120594"/>
      <w:bookmarkStart w:id="298" w:name="_Toc466970514"/>
      <w:bookmarkStart w:id="299" w:name="_Toc468462427"/>
      <w:bookmarkStart w:id="300" w:name="_Toc469482020"/>
      <w:bookmarkStart w:id="301" w:name="_Toc472411794"/>
      <w:r w:rsidRPr="00382A07">
        <w:rPr>
          <w:szCs w:val="24"/>
        </w:rPr>
        <w:t xml:space="preserve">Общие требования к </w:t>
      </w:r>
      <w:r w:rsidR="004B5EB3" w:rsidRPr="00382A07">
        <w:rPr>
          <w:szCs w:val="24"/>
        </w:rPr>
        <w:t>Заявк</w:t>
      </w:r>
      <w:r w:rsidRPr="00382A07">
        <w:rPr>
          <w:szCs w:val="24"/>
        </w:rPr>
        <w:t>е</w:t>
      </w:r>
      <w:bookmarkEnd w:id="290"/>
      <w:bookmarkEnd w:id="291"/>
      <w:bookmarkEnd w:id="292"/>
      <w:bookmarkEnd w:id="293"/>
      <w:bookmarkEnd w:id="294"/>
      <w:bookmarkEnd w:id="295"/>
      <w:bookmarkEnd w:id="296"/>
      <w:bookmarkEnd w:id="297"/>
      <w:bookmarkEnd w:id="298"/>
      <w:bookmarkEnd w:id="299"/>
      <w:bookmarkEnd w:id="300"/>
      <w:bookmarkEnd w:id="301"/>
    </w:p>
    <w:p w:rsidR="00717F60" w:rsidRPr="00382A07" w:rsidRDefault="009C744E" w:rsidP="00BC19F9">
      <w:pPr>
        <w:widowControl w:val="0"/>
        <w:numPr>
          <w:ilvl w:val="3"/>
          <w:numId w:val="34"/>
        </w:numPr>
        <w:tabs>
          <w:tab w:val="left" w:pos="1560"/>
        </w:tabs>
        <w:autoSpaceDE w:val="0"/>
        <w:spacing w:after="100" w:line="264" w:lineRule="auto"/>
        <w:ind w:left="0" w:firstLine="709"/>
        <w:rPr>
          <w:bCs w:val="0"/>
          <w:sz w:val="24"/>
          <w:szCs w:val="24"/>
        </w:rPr>
      </w:pPr>
      <w:r w:rsidRPr="00382A07">
        <w:rPr>
          <w:bCs w:val="0"/>
          <w:sz w:val="24"/>
          <w:szCs w:val="24"/>
        </w:rPr>
        <w:t>Участник</w:t>
      </w:r>
      <w:r w:rsidR="00717F60" w:rsidRPr="00382A07">
        <w:rPr>
          <w:bCs w:val="0"/>
          <w:sz w:val="24"/>
          <w:szCs w:val="24"/>
        </w:rPr>
        <w:t xml:space="preserve"> должен подготовить </w:t>
      </w:r>
      <w:r w:rsidR="004B5EB3" w:rsidRPr="00382A07">
        <w:rPr>
          <w:bCs w:val="0"/>
          <w:sz w:val="24"/>
          <w:szCs w:val="24"/>
        </w:rPr>
        <w:t>Заявк</w:t>
      </w:r>
      <w:r w:rsidR="00717F60" w:rsidRPr="00382A07">
        <w:rPr>
          <w:bCs w:val="0"/>
          <w:sz w:val="24"/>
          <w:szCs w:val="24"/>
        </w:rPr>
        <w:t>у, включающую в себя:</w:t>
      </w:r>
    </w:p>
    <w:p w:rsidR="00717F60" w:rsidRPr="00382A07"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382A07">
        <w:rPr>
          <w:bCs w:val="0"/>
          <w:spacing w:val="-1"/>
          <w:sz w:val="24"/>
          <w:szCs w:val="24"/>
        </w:rPr>
        <w:t>Письмо о подаче оферты по форме и в соответствии с инструкциями,</w:t>
      </w:r>
      <w:r w:rsidRPr="00382A07">
        <w:rPr>
          <w:bCs w:val="0"/>
          <w:sz w:val="24"/>
          <w:szCs w:val="24"/>
        </w:rPr>
        <w:t xml:space="preserve"> приведенными в настоящей документации по запросу предложений </w:t>
      </w:r>
      <w:r w:rsidRPr="00382A07">
        <w:rPr>
          <w:bCs w:val="0"/>
          <w:spacing w:val="-2"/>
          <w:sz w:val="24"/>
          <w:szCs w:val="24"/>
        </w:rPr>
        <w:t>(</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0D2D6A">
        <w:fldChar w:fldCharType="begin"/>
      </w:r>
      <w:r w:rsidR="000D2D6A">
        <w:instrText xml:space="preserve"> REF _Ref55336310 \r \h  \* MERGEFORMAT </w:instrText>
      </w:r>
      <w:r w:rsidR="000D2D6A">
        <w:fldChar w:fldCharType="separate"/>
      </w:r>
      <w:r w:rsidR="006305A1" w:rsidRPr="006305A1">
        <w:rPr>
          <w:bCs w:val="0"/>
          <w:sz w:val="24"/>
          <w:szCs w:val="24"/>
        </w:rPr>
        <w:t>5.1</w:t>
      </w:r>
      <w:r w:rsidR="000D2D6A">
        <w:fldChar w:fldCharType="end"/>
      </w:r>
      <w:r w:rsidR="00D80639" w:rsidRPr="00382A07">
        <w:rPr>
          <w:bCs w:val="0"/>
          <w:sz w:val="24"/>
          <w:szCs w:val="24"/>
          <w:lang w:eastAsia="ru-RU"/>
        </w:rPr>
        <w:t>)</w:t>
      </w:r>
      <w:r w:rsidR="00B71B9D" w:rsidRPr="00382A07">
        <w:rPr>
          <w:bCs w:val="0"/>
          <w:sz w:val="24"/>
          <w:szCs w:val="24"/>
          <w:lang w:eastAsia="ru-RU"/>
        </w:rPr>
        <w:t>;</w:t>
      </w:r>
    </w:p>
    <w:p w:rsidR="00B71B9D" w:rsidRPr="00382A07"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82A07">
        <w:rPr>
          <w:bCs w:val="0"/>
          <w:sz w:val="24"/>
          <w:szCs w:val="24"/>
        </w:rPr>
        <w:t xml:space="preserve">Сводную таблицу стоимости </w:t>
      </w:r>
      <w:r w:rsidR="00F04258" w:rsidRPr="00382A07">
        <w:rPr>
          <w:bCs w:val="0"/>
          <w:sz w:val="24"/>
          <w:szCs w:val="24"/>
        </w:rPr>
        <w:t xml:space="preserve">поставок </w:t>
      </w:r>
      <w:r w:rsidRPr="00382A07">
        <w:rPr>
          <w:bCs w:val="0"/>
          <w:sz w:val="24"/>
          <w:szCs w:val="24"/>
        </w:rPr>
        <w:t xml:space="preserve">по форме и в соответствии с инструкциями, </w:t>
      </w:r>
      <w:r w:rsidRPr="00382A07">
        <w:rPr>
          <w:bCs w:val="0"/>
          <w:spacing w:val="-1"/>
          <w:sz w:val="24"/>
          <w:szCs w:val="24"/>
        </w:rPr>
        <w:t>приведенными в настоящей Документации</w:t>
      </w:r>
      <w:r w:rsidRPr="00382A07">
        <w:rPr>
          <w:bCs w:val="0"/>
          <w:sz w:val="24"/>
          <w:szCs w:val="24"/>
        </w:rPr>
        <w:t xml:space="preserve"> (</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0D2D6A">
        <w:fldChar w:fldCharType="begin"/>
      </w:r>
      <w:r w:rsidR="000D2D6A">
        <w:instrText xml:space="preserve"> REF _Ref440271072 \r \h  \* MERGEFORMAT </w:instrText>
      </w:r>
      <w:r w:rsidR="000D2D6A">
        <w:fldChar w:fldCharType="separate"/>
      </w:r>
      <w:r w:rsidR="006305A1" w:rsidRPr="006305A1">
        <w:rPr>
          <w:bCs w:val="0"/>
          <w:sz w:val="24"/>
          <w:szCs w:val="24"/>
        </w:rPr>
        <w:t>5.2</w:t>
      </w:r>
      <w:r w:rsidR="000D2D6A">
        <w:fldChar w:fldCharType="end"/>
      </w:r>
      <w:r w:rsidRPr="00382A07">
        <w:rPr>
          <w:bCs w:val="0"/>
          <w:sz w:val="24"/>
          <w:szCs w:val="24"/>
        </w:rPr>
        <w:t>);</w:t>
      </w:r>
    </w:p>
    <w:p w:rsidR="00717F60" w:rsidRPr="00382A07" w:rsidRDefault="00D6398A"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82A07">
        <w:rPr>
          <w:bCs w:val="0"/>
          <w:spacing w:val="-1"/>
          <w:sz w:val="24"/>
          <w:szCs w:val="24"/>
        </w:rPr>
        <w:t xml:space="preserve">Техническое предложение по форме и в соответствии с инструкциями, приведенными в настоящей </w:t>
      </w:r>
      <w:r w:rsidR="00DA6907" w:rsidRPr="00382A07">
        <w:rPr>
          <w:sz w:val="24"/>
          <w:szCs w:val="24"/>
        </w:rPr>
        <w:t>Документации</w:t>
      </w:r>
      <w:r w:rsidR="00DA6907" w:rsidRPr="00382A07">
        <w:rPr>
          <w:bCs w:val="0"/>
          <w:spacing w:val="-1"/>
          <w:sz w:val="24"/>
          <w:szCs w:val="24"/>
        </w:rPr>
        <w:t xml:space="preserve"> </w:t>
      </w:r>
      <w:r w:rsidR="00E17CEB"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9B44CF" w:rsidRPr="00382A07">
        <w:rPr>
          <w:bCs w:val="0"/>
          <w:sz w:val="24"/>
          <w:szCs w:val="24"/>
        </w:rPr>
        <w:t xml:space="preserve"> </w:t>
      </w:r>
      <w:r w:rsidR="000D2D6A">
        <w:fldChar w:fldCharType="begin"/>
      </w:r>
      <w:r w:rsidR="000D2D6A">
        <w:instrText xml:space="preserve"> REF _Ref86826666 \r \h  \* MERGEFORMAT </w:instrText>
      </w:r>
      <w:r w:rsidR="000D2D6A">
        <w:fldChar w:fldCharType="separate"/>
      </w:r>
      <w:r w:rsidR="006305A1" w:rsidRPr="006305A1">
        <w:rPr>
          <w:bCs w:val="0"/>
          <w:sz w:val="24"/>
          <w:szCs w:val="24"/>
        </w:rPr>
        <w:t>5.3</w:t>
      </w:r>
      <w:r w:rsidR="000D2D6A">
        <w:fldChar w:fldCharType="end"/>
      </w:r>
      <w:r w:rsidR="00DA6907" w:rsidRPr="00382A07">
        <w:rPr>
          <w:bCs w:val="0"/>
          <w:spacing w:val="-1"/>
          <w:sz w:val="24"/>
          <w:szCs w:val="24"/>
        </w:rPr>
        <w:t>)</w:t>
      </w:r>
      <w:r w:rsidR="00E17CEB" w:rsidRPr="00382A07">
        <w:rPr>
          <w:bCs w:val="0"/>
          <w:spacing w:val="-1"/>
          <w:sz w:val="24"/>
          <w:szCs w:val="24"/>
        </w:rPr>
        <w:t>;</w:t>
      </w:r>
      <w:r w:rsidR="00F030B1" w:rsidRPr="00382A07">
        <w:rPr>
          <w:bCs w:val="0"/>
          <w:spacing w:val="-1"/>
          <w:sz w:val="24"/>
          <w:szCs w:val="24"/>
        </w:rPr>
        <w:t xml:space="preserve"> </w:t>
      </w:r>
    </w:p>
    <w:p w:rsidR="00717F60" w:rsidRPr="00382A07"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82A07">
        <w:rPr>
          <w:bCs w:val="0"/>
          <w:sz w:val="24"/>
          <w:szCs w:val="24"/>
        </w:rPr>
        <w:t xml:space="preserve">График </w:t>
      </w:r>
      <w:r w:rsidR="00F030B1" w:rsidRPr="00382A07">
        <w:rPr>
          <w:bCs w:val="0"/>
          <w:sz w:val="24"/>
          <w:szCs w:val="24"/>
        </w:rPr>
        <w:t xml:space="preserve">выполнения </w:t>
      </w:r>
      <w:r w:rsidR="00512B0F" w:rsidRPr="00382A07">
        <w:rPr>
          <w:bCs w:val="0"/>
          <w:sz w:val="24"/>
          <w:szCs w:val="24"/>
        </w:rPr>
        <w:t>поставок</w:t>
      </w:r>
      <w:r w:rsidR="006561C2" w:rsidRPr="00382A07">
        <w:rPr>
          <w:bCs w:val="0"/>
          <w:sz w:val="24"/>
          <w:szCs w:val="24"/>
        </w:rPr>
        <w:t xml:space="preserve"> </w:t>
      </w:r>
      <w:r w:rsidRPr="00382A07">
        <w:rPr>
          <w:bCs w:val="0"/>
          <w:sz w:val="24"/>
          <w:szCs w:val="24"/>
        </w:rPr>
        <w:t>по</w:t>
      </w:r>
      <w:r w:rsidR="00717F60" w:rsidRPr="00382A07">
        <w:rPr>
          <w:bCs w:val="0"/>
          <w:sz w:val="24"/>
          <w:szCs w:val="24"/>
        </w:rPr>
        <w:t xml:space="preserve"> форме и в соответствии с инструкциями, приведенными в настоящей </w:t>
      </w:r>
      <w:r w:rsidR="00AE0F91" w:rsidRPr="00382A07">
        <w:rPr>
          <w:bCs w:val="0"/>
          <w:sz w:val="24"/>
          <w:szCs w:val="24"/>
        </w:rPr>
        <w:t>Д</w:t>
      </w:r>
      <w:r w:rsidR="00717F60" w:rsidRPr="00382A07">
        <w:rPr>
          <w:bCs w:val="0"/>
          <w:sz w:val="24"/>
          <w:szCs w:val="24"/>
        </w:rPr>
        <w:t>окументации (</w:t>
      </w:r>
      <w:r w:rsidR="003F3A69" w:rsidRPr="00382A07">
        <w:rPr>
          <w:bCs w:val="0"/>
          <w:spacing w:val="-2"/>
          <w:sz w:val="24"/>
          <w:szCs w:val="24"/>
        </w:rPr>
        <w:t>под</w:t>
      </w:r>
      <w:r w:rsidR="003F3A69" w:rsidRPr="00382A07">
        <w:rPr>
          <w:bCs w:val="0"/>
          <w:sz w:val="24"/>
          <w:szCs w:val="24"/>
        </w:rPr>
        <w:t>раздел</w:t>
      </w:r>
      <w:r w:rsidR="00717F60" w:rsidRPr="00382A07">
        <w:rPr>
          <w:bCs w:val="0"/>
          <w:sz w:val="24"/>
          <w:szCs w:val="24"/>
        </w:rPr>
        <w:t xml:space="preserve"> </w:t>
      </w:r>
      <w:r w:rsidR="000D2D6A">
        <w:fldChar w:fldCharType="begin"/>
      </w:r>
      <w:r w:rsidR="000D2D6A">
        <w:instrText xml:space="preserve"> REF _Ref440271036 \r \h  \* MERGEFORMAT </w:instrText>
      </w:r>
      <w:r w:rsidR="000D2D6A">
        <w:fldChar w:fldCharType="separate"/>
      </w:r>
      <w:r w:rsidR="006305A1" w:rsidRPr="006305A1">
        <w:rPr>
          <w:bCs w:val="0"/>
          <w:sz w:val="24"/>
          <w:szCs w:val="24"/>
        </w:rPr>
        <w:t>5.4</w:t>
      </w:r>
      <w:r w:rsidR="000D2D6A">
        <w:fldChar w:fldCharType="end"/>
      </w:r>
      <w:r w:rsidR="00717F60" w:rsidRPr="00382A07">
        <w:rPr>
          <w:bCs w:val="0"/>
          <w:sz w:val="24"/>
          <w:szCs w:val="24"/>
        </w:rPr>
        <w:t>);</w:t>
      </w:r>
    </w:p>
    <w:p w:rsidR="00420F24" w:rsidRPr="00382A07"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382A07">
        <w:rPr>
          <w:bCs w:val="0"/>
          <w:sz w:val="24"/>
          <w:szCs w:val="24"/>
        </w:rPr>
        <w:t xml:space="preserve">Документы, подтверждающие соответствие </w:t>
      </w:r>
      <w:r w:rsidR="009C744E" w:rsidRPr="00382A07">
        <w:rPr>
          <w:bCs w:val="0"/>
          <w:sz w:val="24"/>
          <w:szCs w:val="24"/>
        </w:rPr>
        <w:t>Участник</w:t>
      </w:r>
      <w:r w:rsidRPr="00382A07">
        <w:rPr>
          <w:bCs w:val="0"/>
          <w:sz w:val="24"/>
          <w:szCs w:val="24"/>
        </w:rPr>
        <w:t xml:space="preserve">а требованиям настоящей </w:t>
      </w:r>
      <w:r w:rsidR="00AE0F91" w:rsidRPr="00382A07">
        <w:rPr>
          <w:bCs w:val="0"/>
          <w:sz w:val="24"/>
          <w:szCs w:val="24"/>
        </w:rPr>
        <w:t>Д</w:t>
      </w:r>
      <w:r w:rsidRPr="00382A07">
        <w:rPr>
          <w:bCs w:val="0"/>
          <w:sz w:val="24"/>
          <w:szCs w:val="24"/>
        </w:rPr>
        <w:t>окументации (подраздел</w:t>
      </w:r>
      <w:r w:rsidR="00420F24" w:rsidRPr="00382A07">
        <w:rPr>
          <w:bCs w:val="0"/>
          <w:sz w:val="24"/>
          <w:szCs w:val="24"/>
        </w:rPr>
        <w:t xml:space="preserve"> </w:t>
      </w:r>
      <w:r w:rsidR="000D2D6A">
        <w:fldChar w:fldCharType="begin"/>
      </w:r>
      <w:r w:rsidR="000D2D6A">
        <w:instrText xml:space="preserve"> REF _Ref191386407 \r \h  \* MERGEFORMAT </w:instrText>
      </w:r>
      <w:r w:rsidR="000D2D6A">
        <w:fldChar w:fldCharType="separate"/>
      </w:r>
      <w:r w:rsidR="006305A1" w:rsidRPr="006305A1">
        <w:rPr>
          <w:bCs w:val="0"/>
          <w:sz w:val="24"/>
          <w:szCs w:val="24"/>
        </w:rPr>
        <w:t>3.3.8</w:t>
      </w:r>
      <w:r w:rsidR="000D2D6A">
        <w:fldChar w:fldCharType="end"/>
      </w:r>
      <w:r w:rsidR="00FF4BD0" w:rsidRPr="00382A07">
        <w:rPr>
          <w:bCs w:val="0"/>
          <w:sz w:val="24"/>
          <w:szCs w:val="24"/>
        </w:rPr>
        <w:t>)</w:t>
      </w:r>
      <w:r w:rsidR="00B71B9D" w:rsidRPr="00382A07">
        <w:rPr>
          <w:bCs w:val="0"/>
          <w:sz w:val="24"/>
          <w:szCs w:val="24"/>
        </w:rPr>
        <w:t>;</w:t>
      </w:r>
    </w:p>
    <w:p w:rsidR="00717F60" w:rsidRPr="00382A07"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382A07">
        <w:rPr>
          <w:bCs w:val="0"/>
          <w:sz w:val="24"/>
          <w:szCs w:val="24"/>
        </w:rPr>
        <w:t xml:space="preserve">Протокол разногласий к проекту </w:t>
      </w:r>
      <w:r w:rsidR="00123C70" w:rsidRPr="00382A07">
        <w:rPr>
          <w:bCs w:val="0"/>
          <w:sz w:val="24"/>
          <w:szCs w:val="24"/>
        </w:rPr>
        <w:t>Договор</w:t>
      </w:r>
      <w:r w:rsidRPr="00382A07">
        <w:rPr>
          <w:bCs w:val="0"/>
          <w:sz w:val="24"/>
          <w:szCs w:val="24"/>
        </w:rPr>
        <w:t xml:space="preserve">а по форме и в соответствии с инструкциями, приведенными в настоящей </w:t>
      </w:r>
      <w:r w:rsidR="00AE0F91" w:rsidRPr="00382A07">
        <w:rPr>
          <w:bCs w:val="0"/>
          <w:sz w:val="24"/>
          <w:szCs w:val="24"/>
        </w:rPr>
        <w:t>Д</w:t>
      </w:r>
      <w:r w:rsidRPr="00382A07">
        <w:rPr>
          <w:bCs w:val="0"/>
          <w:sz w:val="24"/>
          <w:szCs w:val="24"/>
        </w:rPr>
        <w:t>окументации (</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0D2D6A">
        <w:fldChar w:fldCharType="begin"/>
      </w:r>
      <w:r w:rsidR="000D2D6A">
        <w:instrText xml:space="preserve"> REF _Ref93264992 \r \h  \* MERGEFORMAT </w:instrText>
      </w:r>
      <w:r w:rsidR="000D2D6A">
        <w:fldChar w:fldCharType="separate"/>
      </w:r>
      <w:r w:rsidR="006305A1" w:rsidRPr="006305A1">
        <w:rPr>
          <w:bCs w:val="0"/>
          <w:sz w:val="24"/>
          <w:szCs w:val="24"/>
        </w:rPr>
        <w:t>5.5</w:t>
      </w:r>
      <w:r w:rsidR="000D2D6A">
        <w:fldChar w:fldCharType="end"/>
      </w:r>
      <w:r w:rsidR="00B71B9D" w:rsidRPr="00382A07">
        <w:rPr>
          <w:bCs w:val="0"/>
          <w:sz w:val="24"/>
          <w:szCs w:val="24"/>
        </w:rPr>
        <w:t>);</w:t>
      </w:r>
    </w:p>
    <w:p w:rsidR="00717F60" w:rsidRPr="00382A07"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382A07">
        <w:rPr>
          <w:bCs w:val="0"/>
          <w:sz w:val="24"/>
          <w:szCs w:val="24"/>
        </w:rPr>
        <w:t xml:space="preserve">Иные документы, которые, по мнению </w:t>
      </w:r>
      <w:r w:rsidR="009C744E" w:rsidRPr="00382A07">
        <w:rPr>
          <w:bCs w:val="0"/>
          <w:sz w:val="24"/>
          <w:szCs w:val="24"/>
        </w:rPr>
        <w:t>Участник</w:t>
      </w:r>
      <w:r w:rsidRPr="00382A07">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382A07" w:rsidRDefault="00D6398A" w:rsidP="00BC19F9">
      <w:pPr>
        <w:widowControl w:val="0"/>
        <w:numPr>
          <w:ilvl w:val="3"/>
          <w:numId w:val="34"/>
        </w:numPr>
        <w:tabs>
          <w:tab w:val="left" w:pos="1701"/>
        </w:tabs>
        <w:autoSpaceDE w:val="0"/>
        <w:spacing w:after="100" w:line="264" w:lineRule="auto"/>
        <w:ind w:left="0" w:firstLine="709"/>
        <w:rPr>
          <w:bCs w:val="0"/>
          <w:sz w:val="24"/>
          <w:szCs w:val="24"/>
        </w:rPr>
      </w:pPr>
      <w:bookmarkStart w:id="302" w:name="_Ref303683384"/>
      <w:r w:rsidRPr="00382A07">
        <w:rPr>
          <w:sz w:val="24"/>
          <w:szCs w:val="24"/>
        </w:rPr>
        <w:t>Порядок размещения документов в составе Заявки с составлением описи всех документов с указанием томов и страниц</w:t>
      </w:r>
      <w:r w:rsidR="00717F60" w:rsidRPr="00382A07">
        <w:rPr>
          <w:bCs w:val="0"/>
          <w:sz w:val="24"/>
          <w:szCs w:val="24"/>
        </w:rPr>
        <w:t>:</w:t>
      </w:r>
      <w:bookmarkEnd w:id="302"/>
    </w:p>
    <w:p w:rsidR="00717F60" w:rsidRPr="00382A07"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Письмо о подаче оферты (</w:t>
      </w:r>
      <w:r w:rsidR="00A154B7" w:rsidRPr="00382A07">
        <w:rPr>
          <w:bCs w:val="0"/>
          <w:spacing w:val="-2"/>
          <w:sz w:val="24"/>
          <w:szCs w:val="24"/>
        </w:rPr>
        <w:t>под</w:t>
      </w:r>
      <w:r w:rsidR="00A154B7" w:rsidRPr="00382A07">
        <w:rPr>
          <w:bCs w:val="0"/>
          <w:sz w:val="24"/>
          <w:szCs w:val="24"/>
        </w:rPr>
        <w:t>раздел</w:t>
      </w:r>
      <w:r w:rsidR="00F86B89" w:rsidRPr="00382A07">
        <w:rPr>
          <w:bCs w:val="0"/>
          <w:sz w:val="24"/>
          <w:szCs w:val="24"/>
          <w:lang w:eastAsia="ru-RU"/>
        </w:rPr>
        <w:t xml:space="preserve"> </w:t>
      </w:r>
      <w:r w:rsidR="000D2D6A">
        <w:fldChar w:fldCharType="begin"/>
      </w:r>
      <w:r w:rsidR="000D2D6A">
        <w:instrText xml:space="preserve"> REF _Ref55336310 \r \h  \* MERGEFORMAT </w:instrText>
      </w:r>
      <w:r w:rsidR="000D2D6A">
        <w:fldChar w:fldCharType="separate"/>
      </w:r>
      <w:r w:rsidR="006305A1" w:rsidRPr="006305A1">
        <w:rPr>
          <w:bCs w:val="0"/>
          <w:sz w:val="24"/>
          <w:szCs w:val="24"/>
          <w:lang w:eastAsia="ru-RU"/>
        </w:rPr>
        <w:t>5.1</w:t>
      </w:r>
      <w:r w:rsidR="000D2D6A">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sz w:val="24"/>
          <w:szCs w:val="24"/>
        </w:rPr>
      </w:pPr>
      <w:r w:rsidRPr="00382A07">
        <w:rPr>
          <w:sz w:val="24"/>
          <w:szCs w:val="24"/>
        </w:rPr>
        <w:t xml:space="preserve">Антикоррупционные обязательства (подраздел </w:t>
      </w:r>
      <w:r w:rsidR="000D2D6A">
        <w:fldChar w:fldCharType="begin"/>
      </w:r>
      <w:r w:rsidR="000D2D6A">
        <w:instrText xml:space="preserve"> REF _Ref440271964 \r \h  \* MERGEFORMAT </w:instrText>
      </w:r>
      <w:r w:rsidR="000D2D6A">
        <w:fldChar w:fldCharType="separate"/>
      </w:r>
      <w:r w:rsidR="006305A1" w:rsidRPr="006305A1">
        <w:rPr>
          <w:sz w:val="24"/>
          <w:szCs w:val="24"/>
        </w:rPr>
        <w:t>5.1.3</w:t>
      </w:r>
      <w:r w:rsidR="000D2D6A">
        <w:fldChar w:fldCharType="end"/>
      </w:r>
      <w:r w:rsidRPr="00382A07">
        <w:rPr>
          <w:sz w:val="24"/>
          <w:szCs w:val="24"/>
        </w:rPr>
        <w:t>);</w:t>
      </w:r>
    </w:p>
    <w:p w:rsidR="00F463E8" w:rsidRPr="00382A07" w:rsidRDefault="00D6398A" w:rsidP="00D75CA2">
      <w:pPr>
        <w:widowControl w:val="0"/>
        <w:numPr>
          <w:ilvl w:val="0"/>
          <w:numId w:val="5"/>
        </w:numPr>
        <w:tabs>
          <w:tab w:val="left" w:pos="540"/>
        </w:tabs>
        <w:overflowPunct w:val="0"/>
        <w:autoSpaceDE w:val="0"/>
        <w:spacing w:line="264" w:lineRule="auto"/>
        <w:ind w:hanging="540"/>
        <w:rPr>
          <w:bCs w:val="0"/>
          <w:sz w:val="24"/>
          <w:szCs w:val="24"/>
        </w:rPr>
      </w:pPr>
      <w:r w:rsidRPr="00382A07">
        <w:rPr>
          <w:sz w:val="24"/>
          <w:szCs w:val="24"/>
        </w:rPr>
        <w:t xml:space="preserve">Документ(ы) в соответствии с пп. </w:t>
      </w:r>
      <w:r w:rsidR="000D2D6A">
        <w:fldChar w:fldCharType="begin"/>
      </w:r>
      <w:r w:rsidR="000D2D6A">
        <w:instrText xml:space="preserve"> REF _Ref440279062 \r \h  \* MERGEFORMAT </w:instrText>
      </w:r>
      <w:r w:rsidR="000D2D6A">
        <w:fldChar w:fldCharType="separate"/>
      </w:r>
      <w:r w:rsidR="006305A1" w:rsidRPr="006305A1">
        <w:rPr>
          <w:sz w:val="24"/>
          <w:szCs w:val="24"/>
        </w:rPr>
        <w:t>б)</w:t>
      </w:r>
      <w:r w:rsidR="000D2D6A">
        <w:fldChar w:fldCharType="end"/>
      </w:r>
      <w:r w:rsidR="00F463E8" w:rsidRPr="00382A07">
        <w:rPr>
          <w:sz w:val="24"/>
          <w:szCs w:val="24"/>
        </w:rPr>
        <w:t xml:space="preserve"> п. </w:t>
      </w:r>
      <w:r w:rsidR="000D2D6A">
        <w:fldChar w:fldCharType="begin"/>
      </w:r>
      <w:r w:rsidR="000D2D6A">
        <w:instrText xml:space="preserve"> REF _Ref303587815 \r \h  \* MERGEFORMAT </w:instrText>
      </w:r>
      <w:r w:rsidR="000D2D6A">
        <w:fldChar w:fldCharType="separate"/>
      </w:r>
      <w:r w:rsidR="006305A1" w:rsidRPr="006305A1">
        <w:rPr>
          <w:sz w:val="24"/>
          <w:szCs w:val="24"/>
        </w:rPr>
        <w:t>3.3.8.3</w:t>
      </w:r>
      <w:r w:rsidR="000D2D6A">
        <w:fldChar w:fldCharType="end"/>
      </w:r>
      <w:r w:rsidR="00F463E8" w:rsidRPr="00382A07">
        <w:rPr>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Техническое предложение (</w:t>
      </w:r>
      <w:r w:rsidRPr="00382A07">
        <w:rPr>
          <w:bCs w:val="0"/>
          <w:sz w:val="24"/>
          <w:szCs w:val="24"/>
          <w:lang w:eastAsia="ru-RU"/>
        </w:rPr>
        <w:t xml:space="preserve">подраздел </w:t>
      </w:r>
      <w:r w:rsidR="000D2D6A">
        <w:fldChar w:fldCharType="begin"/>
      </w:r>
      <w:r w:rsidR="000D2D6A">
        <w:instrText xml:space="preserve"> REF _Ref86826666 \r \h  \* MERGEFORMAT </w:instrText>
      </w:r>
      <w:r w:rsidR="000D2D6A">
        <w:fldChar w:fldCharType="separate"/>
      </w:r>
      <w:r w:rsidR="006305A1" w:rsidRPr="006305A1">
        <w:rPr>
          <w:bCs w:val="0"/>
          <w:sz w:val="24"/>
          <w:szCs w:val="24"/>
          <w:lang w:eastAsia="ru-RU"/>
        </w:rPr>
        <w:t>5.3</w:t>
      </w:r>
      <w:r w:rsidR="000D2D6A">
        <w:fldChar w:fldCharType="end"/>
      </w:r>
      <w:r w:rsidR="009B44CF" w:rsidRPr="00382A07">
        <w:rPr>
          <w:bCs w:val="0"/>
          <w:sz w:val="24"/>
          <w:szCs w:val="24"/>
        </w:rPr>
        <w:t xml:space="preserve">) </w:t>
      </w:r>
      <w:r w:rsidRPr="00382A07">
        <w:rPr>
          <w:bCs w:val="0"/>
          <w:sz w:val="24"/>
          <w:szCs w:val="24"/>
        </w:rPr>
        <w:t>оформля</w:t>
      </w:r>
      <w:r w:rsidR="009B44CF" w:rsidRPr="00382A07">
        <w:rPr>
          <w:bCs w:val="0"/>
          <w:sz w:val="24"/>
          <w:szCs w:val="24"/>
        </w:rPr>
        <w:t>е</w:t>
      </w:r>
      <w:r w:rsidRPr="00382A07">
        <w:rPr>
          <w:bCs w:val="0"/>
          <w:sz w:val="24"/>
          <w:szCs w:val="24"/>
        </w:rPr>
        <w:t>тся отдельным архивом «Техническое предложение Участника __________»;</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Сводная таблица стоимости поставок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0D2D6A">
        <w:fldChar w:fldCharType="begin"/>
      </w:r>
      <w:r w:rsidR="000D2D6A">
        <w:instrText xml:space="preserve"> REF _Ref440274913 \r \h  \* MERGEFORMAT </w:instrText>
      </w:r>
      <w:r w:rsidR="000D2D6A">
        <w:fldChar w:fldCharType="separate"/>
      </w:r>
      <w:r w:rsidR="006305A1" w:rsidRPr="006305A1">
        <w:rPr>
          <w:bCs w:val="0"/>
          <w:sz w:val="24"/>
          <w:szCs w:val="24"/>
          <w:lang w:eastAsia="ru-RU"/>
        </w:rPr>
        <w:t>5.2</w:t>
      </w:r>
      <w:r w:rsidR="000D2D6A">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График выполнения поставок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0D2D6A">
        <w:fldChar w:fldCharType="begin"/>
      </w:r>
      <w:r w:rsidR="000D2D6A">
        <w:instrText xml:space="preserve"> REF _Ref440274902 \r \h  \* MERGEFORMAT </w:instrText>
      </w:r>
      <w:r w:rsidR="000D2D6A">
        <w:fldChar w:fldCharType="separate"/>
      </w:r>
      <w:r w:rsidR="006305A1" w:rsidRPr="006305A1">
        <w:rPr>
          <w:bCs w:val="0"/>
          <w:sz w:val="24"/>
          <w:szCs w:val="24"/>
          <w:lang w:eastAsia="ru-RU"/>
        </w:rPr>
        <w:t>5.4</w:t>
      </w:r>
      <w:r w:rsidR="000D2D6A">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Протокол разногласий к проекту Договора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0D2D6A">
        <w:fldChar w:fldCharType="begin"/>
      </w:r>
      <w:r w:rsidR="000D2D6A">
        <w:instrText xml:space="preserve"> REF _Ref93264992 \r \h  \* MERGEFORMAT </w:instrText>
      </w:r>
      <w:r w:rsidR="000D2D6A">
        <w:fldChar w:fldCharType="separate"/>
      </w:r>
      <w:r w:rsidR="006305A1" w:rsidRPr="006305A1">
        <w:rPr>
          <w:bCs w:val="0"/>
          <w:sz w:val="24"/>
          <w:szCs w:val="24"/>
          <w:lang w:eastAsia="ru-RU"/>
        </w:rPr>
        <w:t>5.5</w:t>
      </w:r>
      <w:r w:rsidR="000D2D6A">
        <w:fldChar w:fldCharType="end"/>
      </w:r>
      <w:r w:rsidRPr="00382A07">
        <w:rPr>
          <w:bCs w:val="0"/>
          <w:sz w:val="24"/>
          <w:szCs w:val="24"/>
          <w:lang w:eastAsia="ru-RU"/>
        </w:rPr>
        <w:t>)</w:t>
      </w:r>
      <w:r w:rsidRPr="00382A07">
        <w:rPr>
          <w:bCs w:val="0"/>
          <w:sz w:val="24"/>
          <w:szCs w:val="24"/>
        </w:rPr>
        <w:t>;</w:t>
      </w:r>
    </w:p>
    <w:p w:rsidR="0040431D" w:rsidRPr="00382A07" w:rsidRDefault="0040431D" w:rsidP="0040431D">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Анкета Участника запроса предложений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0D2D6A">
        <w:fldChar w:fldCharType="begin"/>
      </w:r>
      <w:r w:rsidR="000D2D6A">
        <w:instrText xml:space="preserve"> REF _Ref444164229 \r \h  \* MERGEFORMAT </w:instrText>
      </w:r>
      <w:r w:rsidR="000D2D6A">
        <w:fldChar w:fldCharType="separate"/>
      </w:r>
      <w:r w:rsidR="006305A1" w:rsidRPr="006305A1">
        <w:rPr>
          <w:bCs w:val="0"/>
          <w:sz w:val="24"/>
          <w:szCs w:val="24"/>
          <w:lang w:eastAsia="ru-RU"/>
        </w:rPr>
        <w:t>5.6.1</w:t>
      </w:r>
      <w:r w:rsidR="000D2D6A">
        <w:fldChar w:fldCharType="end"/>
      </w:r>
      <w:r w:rsidRPr="00382A07">
        <w:rPr>
          <w:bCs w:val="0"/>
          <w:sz w:val="24"/>
          <w:szCs w:val="24"/>
        </w:rPr>
        <w:t xml:space="preserve">) </w:t>
      </w:r>
      <w:r w:rsidRPr="00382A07">
        <w:rPr>
          <w:sz w:val="24"/>
          <w:szCs w:val="24"/>
        </w:rPr>
        <w:t xml:space="preserve">с </w:t>
      </w:r>
      <w:r w:rsidRPr="00382A07">
        <w:rPr>
          <w:bCs w:val="0"/>
          <w:sz w:val="24"/>
          <w:szCs w:val="24"/>
        </w:rPr>
        <w:t>приложением файла копии Анкеты Участника запроса предложений, выполненного в формате MS Word;</w:t>
      </w:r>
    </w:p>
    <w:p w:rsidR="0040431D" w:rsidRPr="00382A07" w:rsidRDefault="00A80C89" w:rsidP="0040431D">
      <w:pPr>
        <w:widowControl w:val="0"/>
        <w:numPr>
          <w:ilvl w:val="0"/>
          <w:numId w:val="5"/>
        </w:numPr>
        <w:tabs>
          <w:tab w:val="left" w:pos="540"/>
        </w:tabs>
        <w:overflowPunct w:val="0"/>
        <w:autoSpaceDE w:val="0"/>
        <w:spacing w:line="264" w:lineRule="auto"/>
        <w:ind w:hanging="540"/>
        <w:rPr>
          <w:bCs w:val="0"/>
          <w:sz w:val="24"/>
          <w:szCs w:val="24"/>
        </w:rPr>
      </w:pPr>
      <w:r w:rsidRPr="00577EC9">
        <w:rPr>
          <w:sz w:val="24"/>
          <w:szCs w:val="24"/>
        </w:rPr>
        <w:t xml:space="preserve">Выписка из Единого реестра субъектов малого и среднего предпринимательства или Декларация о соответствии участника/члена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в случае отсутствия сведений об участнике/членах Коллективного участника закупки, который(ые) являет(ют)ся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(подраздел </w:t>
      </w:r>
      <w:r w:rsidR="006B2E6B">
        <w:fldChar w:fldCharType="begin"/>
      </w:r>
      <w:r>
        <w:rPr>
          <w:sz w:val="24"/>
          <w:szCs w:val="24"/>
        </w:rPr>
        <w:instrText xml:space="preserve"> REF _Ref491179450 \r \h </w:instrText>
      </w:r>
      <w:r w:rsidR="006B2E6B">
        <w:fldChar w:fldCharType="separate"/>
      </w:r>
      <w:r>
        <w:rPr>
          <w:sz w:val="24"/>
          <w:szCs w:val="24"/>
        </w:rPr>
        <w:t>5.6.2</w:t>
      </w:r>
      <w:r w:rsidR="006B2E6B">
        <w:fldChar w:fldCharType="end"/>
      </w:r>
      <w:r w:rsidRPr="00577EC9">
        <w:rPr>
          <w:sz w:val="24"/>
          <w:szCs w:val="24"/>
        </w:rPr>
        <w:t>).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 если Участник/член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Pr>
          <w:sz w:val="24"/>
          <w:szCs w:val="24"/>
        </w:rPr>
        <w:t>;</w:t>
      </w:r>
    </w:p>
    <w:p w:rsidR="00717F60" w:rsidRPr="00382A07" w:rsidRDefault="00D6398A"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lastRenderedPageBreak/>
        <w:t xml:space="preserve">Документы, подтверждающие соответствие требованиям, предъявляемым к Участнику </w:t>
      </w:r>
      <w:r w:rsidR="00D90031" w:rsidRPr="00382A07">
        <w:rPr>
          <w:bCs w:val="0"/>
          <w:sz w:val="24"/>
          <w:szCs w:val="24"/>
        </w:rPr>
        <w:t xml:space="preserve">(подраздел </w:t>
      </w:r>
      <w:r w:rsidR="000D2D6A">
        <w:fldChar w:fldCharType="begin"/>
      </w:r>
      <w:r w:rsidR="000D2D6A">
        <w:instrText xml:space="preserve"> REF _Ref303587815 \r \h  \* MERGEFORMAT </w:instrText>
      </w:r>
      <w:r w:rsidR="000D2D6A">
        <w:fldChar w:fldCharType="separate"/>
      </w:r>
      <w:r w:rsidR="006305A1" w:rsidRPr="006305A1">
        <w:rPr>
          <w:sz w:val="24"/>
          <w:szCs w:val="24"/>
        </w:rPr>
        <w:t>3.3.8.3</w:t>
      </w:r>
      <w:r w:rsidR="000D2D6A">
        <w:fldChar w:fldCharType="end"/>
      </w:r>
      <w:r w:rsidR="00F463E8" w:rsidRPr="00382A07">
        <w:rPr>
          <w:bCs w:val="0"/>
          <w:sz w:val="24"/>
          <w:szCs w:val="24"/>
        </w:rPr>
        <w:t>, за исключением документ</w:t>
      </w:r>
      <w:r w:rsidR="00B30304" w:rsidRPr="00382A07">
        <w:rPr>
          <w:bCs w:val="0"/>
          <w:sz w:val="24"/>
          <w:szCs w:val="24"/>
        </w:rPr>
        <w:t>ов</w:t>
      </w:r>
      <w:r w:rsidR="00F463E8" w:rsidRPr="00382A07">
        <w:rPr>
          <w:bCs w:val="0"/>
          <w:sz w:val="24"/>
          <w:szCs w:val="24"/>
        </w:rPr>
        <w:t>, указанн</w:t>
      </w:r>
      <w:r w:rsidR="00B30304" w:rsidRPr="00382A07">
        <w:rPr>
          <w:bCs w:val="0"/>
          <w:sz w:val="24"/>
          <w:szCs w:val="24"/>
        </w:rPr>
        <w:t>ых</w:t>
      </w:r>
      <w:r w:rsidR="00F463E8" w:rsidRPr="00382A07">
        <w:rPr>
          <w:bCs w:val="0"/>
          <w:sz w:val="24"/>
          <w:szCs w:val="24"/>
        </w:rPr>
        <w:t xml:space="preserve"> в </w:t>
      </w:r>
      <w:r w:rsidR="00F463E8" w:rsidRPr="00382A07">
        <w:rPr>
          <w:sz w:val="24"/>
          <w:szCs w:val="24"/>
        </w:rPr>
        <w:t xml:space="preserve">пп. </w:t>
      </w:r>
      <w:r w:rsidR="000D2D6A">
        <w:fldChar w:fldCharType="begin"/>
      </w:r>
      <w:r w:rsidR="000D2D6A">
        <w:instrText xml:space="preserve"> REF _Ref440279062 \r \h  \* MERGEFORMAT </w:instrText>
      </w:r>
      <w:r w:rsidR="000D2D6A">
        <w:fldChar w:fldCharType="separate"/>
      </w:r>
      <w:r w:rsidR="006305A1" w:rsidRPr="006305A1">
        <w:rPr>
          <w:sz w:val="24"/>
          <w:szCs w:val="24"/>
        </w:rPr>
        <w:t>б)</w:t>
      </w:r>
      <w:r w:rsidR="000D2D6A">
        <w:fldChar w:fldCharType="end"/>
      </w:r>
      <w:r w:rsidR="00F958E8" w:rsidRPr="00382A07">
        <w:rPr>
          <w:sz w:val="24"/>
          <w:szCs w:val="24"/>
        </w:rPr>
        <w:t xml:space="preserve">, </w:t>
      </w:r>
      <w:r w:rsidR="006B2E6B">
        <w:fldChar w:fldCharType="begin"/>
      </w:r>
      <w:r w:rsidR="006B2E6B">
        <w:instrText xml:space="preserve"> REF _Ref440372460 \r \h  \* MERGEFORMAT </w:instrText>
      </w:r>
      <w:r w:rsidR="006B2E6B">
        <w:fldChar w:fldCharType="separate"/>
      </w:r>
      <w:r w:rsidR="006305A1" w:rsidRPr="006305A1">
        <w:rPr>
          <w:sz w:val="24"/>
          <w:szCs w:val="24"/>
        </w:rPr>
        <w:t>д)</w:t>
      </w:r>
      <w:r w:rsidR="006B2E6B">
        <w:fldChar w:fldCharType="end"/>
      </w:r>
      <w:r w:rsidR="00F958E8" w:rsidRPr="00382A07">
        <w:rPr>
          <w:sz w:val="24"/>
          <w:szCs w:val="24"/>
        </w:rPr>
        <w:t xml:space="preserve">, </w:t>
      </w:r>
      <w:r w:rsidR="000D2D6A">
        <w:fldChar w:fldCharType="begin"/>
      </w:r>
      <w:r w:rsidR="000D2D6A">
        <w:instrText xml:space="preserve"> REF _Ref440372474 \r \h  \* MERGEFORMAT </w:instrText>
      </w:r>
      <w:r w:rsidR="000D2D6A">
        <w:fldChar w:fldCharType="separate"/>
      </w:r>
      <w:r w:rsidR="006305A1" w:rsidRPr="006305A1">
        <w:rPr>
          <w:sz w:val="24"/>
          <w:szCs w:val="24"/>
        </w:rPr>
        <w:t>м)</w:t>
      </w:r>
      <w:r w:rsidR="000D2D6A">
        <w:fldChar w:fldCharType="end"/>
      </w:r>
      <w:r w:rsidR="00F958E8" w:rsidRPr="00382A07">
        <w:rPr>
          <w:sz w:val="24"/>
          <w:szCs w:val="24"/>
        </w:rPr>
        <w:t xml:space="preserve">, </w:t>
      </w:r>
      <w:r w:rsidR="006B2E6B">
        <w:fldChar w:fldCharType="begin"/>
      </w:r>
      <w:r w:rsidR="006B2E6B">
        <w:instrText xml:space="preserve"> REF _Ref440372477 \r \h  \* MERGEFORMAT </w:instrText>
      </w:r>
      <w:r w:rsidR="006B2E6B">
        <w:fldChar w:fldCharType="separate"/>
      </w:r>
      <w:r w:rsidR="006305A1" w:rsidRPr="006305A1">
        <w:rPr>
          <w:sz w:val="24"/>
          <w:szCs w:val="24"/>
        </w:rPr>
        <w:t>н)</w:t>
      </w:r>
      <w:r w:rsidR="006B2E6B">
        <w:fldChar w:fldCharType="end"/>
      </w:r>
      <w:r w:rsidR="00A24167" w:rsidRPr="00382A07">
        <w:rPr>
          <w:sz w:val="24"/>
          <w:szCs w:val="24"/>
        </w:rPr>
        <w:t xml:space="preserve">, </w:t>
      </w:r>
      <w:r w:rsidR="000D2D6A">
        <w:fldChar w:fldCharType="begin"/>
      </w:r>
      <w:r w:rsidR="000D2D6A">
        <w:instrText xml:space="preserve"> REF _Ref442188512 \r \h  \* MERGEFORMAT </w:instrText>
      </w:r>
      <w:r w:rsidR="000D2D6A">
        <w:fldChar w:fldCharType="separate"/>
      </w:r>
      <w:r w:rsidR="006305A1" w:rsidRPr="006305A1">
        <w:rPr>
          <w:sz w:val="24"/>
          <w:szCs w:val="24"/>
        </w:rPr>
        <w:t>с)</w:t>
      </w:r>
      <w:r w:rsidR="000D2D6A">
        <w:fldChar w:fldCharType="end"/>
      </w:r>
      <w:r w:rsidR="00F463E8" w:rsidRPr="00382A07">
        <w:rPr>
          <w:sz w:val="24"/>
          <w:szCs w:val="24"/>
        </w:rPr>
        <w:t xml:space="preserve"> п. </w:t>
      </w:r>
      <w:r w:rsidR="000D2D6A">
        <w:fldChar w:fldCharType="begin"/>
      </w:r>
      <w:r w:rsidR="000D2D6A">
        <w:instrText xml:space="preserve"> REF _Ref303587815 \r \h  \* MERGEFORMAT </w:instrText>
      </w:r>
      <w:r w:rsidR="000D2D6A">
        <w:fldChar w:fldCharType="separate"/>
      </w:r>
      <w:r w:rsidR="006305A1" w:rsidRPr="006305A1">
        <w:rPr>
          <w:sz w:val="24"/>
          <w:szCs w:val="24"/>
        </w:rPr>
        <w:t>3.3.8.3</w:t>
      </w:r>
      <w:r w:rsidR="000D2D6A">
        <w:fldChar w:fldCharType="end"/>
      </w:r>
      <w:r w:rsidR="00D90031" w:rsidRPr="00382A07">
        <w:rPr>
          <w:bCs w:val="0"/>
          <w:sz w:val="24"/>
          <w:szCs w:val="24"/>
        </w:rPr>
        <w:t>)</w:t>
      </w:r>
      <w:r w:rsidR="00AD3EBC" w:rsidRPr="00382A07">
        <w:rPr>
          <w:bCs w:val="0"/>
          <w:sz w:val="24"/>
          <w:szCs w:val="24"/>
        </w:rPr>
        <w:t>;</w:t>
      </w:r>
    </w:p>
    <w:p w:rsidR="000E746F" w:rsidRPr="00DB5A15" w:rsidRDefault="00E56A22"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 xml:space="preserve">Если Заявка подается коллективным Участником, то дополнительно в состав Заявки включаются документы, указанные в подразделе </w:t>
      </w:r>
      <w:r w:rsidR="000D2D6A">
        <w:fldChar w:fldCharType="begin"/>
      </w:r>
      <w:r w:rsidR="000D2D6A">
        <w:instrText xml:space="preserve"> REF _Ref464116309 \r \h  \* MERGEFORMAT </w:instrText>
      </w:r>
      <w:r w:rsidR="000D2D6A">
        <w:fldChar w:fldCharType="separate"/>
      </w:r>
      <w:r w:rsidR="006305A1" w:rsidRPr="006305A1">
        <w:rPr>
          <w:sz w:val="24"/>
          <w:szCs w:val="24"/>
        </w:rPr>
        <w:t>3.3.10.7</w:t>
      </w:r>
      <w:r w:rsidR="000D2D6A">
        <w:fldChar w:fldCharType="end"/>
      </w:r>
      <w:r w:rsidRPr="00382A07">
        <w:t>.</w:t>
      </w:r>
      <w:r w:rsidRPr="00382A07">
        <w:rPr>
          <w:bCs w:val="0"/>
          <w:sz w:val="24"/>
          <w:szCs w:val="24"/>
        </w:rPr>
        <w:t xml:space="preserve"> Документы для каждого члена коллективного Участника готовятся с оформлением отдельного архива «</w:t>
      </w:r>
      <w:r w:rsidRPr="00DB5A15">
        <w:rPr>
          <w:bCs w:val="0"/>
          <w:sz w:val="24"/>
          <w:szCs w:val="24"/>
        </w:rPr>
        <w:t>Документы члена коллективного Участника _________________»</w:t>
      </w:r>
      <w:r w:rsidR="006D2FCD" w:rsidRPr="00DB5A15">
        <w:rPr>
          <w:bCs w:val="0"/>
          <w:sz w:val="24"/>
          <w:szCs w:val="24"/>
        </w:rPr>
        <w:t>;</w:t>
      </w:r>
    </w:p>
    <w:p w:rsidR="006D2FCD" w:rsidRPr="00DB5A15" w:rsidRDefault="006D2FCD" w:rsidP="00D75CA2">
      <w:pPr>
        <w:widowControl w:val="0"/>
        <w:numPr>
          <w:ilvl w:val="0"/>
          <w:numId w:val="5"/>
        </w:numPr>
        <w:tabs>
          <w:tab w:val="left" w:pos="540"/>
        </w:tabs>
        <w:overflowPunct w:val="0"/>
        <w:autoSpaceDE w:val="0"/>
        <w:spacing w:line="264" w:lineRule="auto"/>
        <w:ind w:hanging="540"/>
        <w:rPr>
          <w:bCs w:val="0"/>
          <w:sz w:val="24"/>
          <w:szCs w:val="24"/>
        </w:rPr>
      </w:pPr>
      <w:r w:rsidRPr="00DB5A15">
        <w:rPr>
          <w:sz w:val="24"/>
          <w:szCs w:val="24"/>
        </w:rPr>
        <w:t xml:space="preserve">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(подраздел </w:t>
      </w:r>
      <w:r w:rsidR="000D2D6A">
        <w:fldChar w:fldCharType="begin"/>
      </w:r>
      <w:r w:rsidR="000D2D6A">
        <w:instrText xml:space="preserve"> REF _Ref442263553 \r \h  \* MERGEFORMAT </w:instrText>
      </w:r>
      <w:r w:rsidR="000D2D6A">
        <w:fldChar w:fldCharType="separate"/>
      </w:r>
      <w:r w:rsidR="006305A1" w:rsidRPr="006305A1">
        <w:rPr>
          <w:sz w:val="24"/>
          <w:szCs w:val="24"/>
        </w:rPr>
        <w:t>3.3.14.4</w:t>
      </w:r>
      <w:r w:rsidR="000D2D6A">
        <w:fldChar w:fldCharType="end"/>
      </w:r>
      <w:r w:rsidRPr="00DB5A15">
        <w:rPr>
          <w:sz w:val="24"/>
          <w:szCs w:val="24"/>
        </w:rPr>
        <w:t>).</w:t>
      </w:r>
    </w:p>
    <w:p w:rsidR="00717F60" w:rsidRPr="00DB5A15" w:rsidRDefault="009C744E" w:rsidP="00E56A22">
      <w:pPr>
        <w:widowControl w:val="0"/>
        <w:numPr>
          <w:ilvl w:val="3"/>
          <w:numId w:val="34"/>
        </w:numPr>
        <w:tabs>
          <w:tab w:val="left" w:pos="1700"/>
        </w:tabs>
        <w:overflowPunct w:val="0"/>
        <w:autoSpaceDE w:val="0"/>
        <w:spacing w:before="120" w:after="100" w:line="264" w:lineRule="auto"/>
        <w:ind w:left="0" w:firstLine="709"/>
        <w:rPr>
          <w:bCs w:val="0"/>
          <w:sz w:val="24"/>
          <w:szCs w:val="24"/>
        </w:rPr>
      </w:pPr>
      <w:bookmarkStart w:id="303" w:name="_Ref306004660"/>
      <w:r w:rsidRPr="00DB5A15">
        <w:rPr>
          <w:bCs w:val="0"/>
          <w:sz w:val="24"/>
          <w:szCs w:val="24"/>
        </w:rPr>
        <w:t>Участник</w:t>
      </w:r>
      <w:r w:rsidR="00717F60" w:rsidRPr="00DB5A15">
        <w:rPr>
          <w:bCs w:val="0"/>
          <w:sz w:val="24"/>
          <w:szCs w:val="24"/>
        </w:rPr>
        <w:t xml:space="preserve"> имеет право подать только одну </w:t>
      </w:r>
      <w:r w:rsidR="004B5EB3" w:rsidRPr="00DB5A15">
        <w:rPr>
          <w:bCs w:val="0"/>
          <w:sz w:val="24"/>
          <w:szCs w:val="24"/>
        </w:rPr>
        <w:t>Заявк</w:t>
      </w:r>
      <w:r w:rsidR="00717F60" w:rsidRPr="00DB5A15">
        <w:rPr>
          <w:bCs w:val="0"/>
          <w:sz w:val="24"/>
          <w:szCs w:val="24"/>
        </w:rPr>
        <w:t xml:space="preserve">у. В случае нарушения этого требования все </w:t>
      </w:r>
      <w:r w:rsidR="004B5EB3" w:rsidRPr="00DB5A15">
        <w:rPr>
          <w:bCs w:val="0"/>
          <w:sz w:val="24"/>
          <w:szCs w:val="24"/>
        </w:rPr>
        <w:t>Заявк</w:t>
      </w:r>
      <w:r w:rsidR="00717F60" w:rsidRPr="00DB5A15">
        <w:rPr>
          <w:bCs w:val="0"/>
          <w:sz w:val="24"/>
          <w:szCs w:val="24"/>
        </w:rPr>
        <w:t xml:space="preserve">и такого </w:t>
      </w:r>
      <w:r w:rsidRPr="00DB5A15">
        <w:rPr>
          <w:bCs w:val="0"/>
          <w:sz w:val="24"/>
          <w:szCs w:val="24"/>
        </w:rPr>
        <w:t>Участник</w:t>
      </w:r>
      <w:r w:rsidR="00717F60" w:rsidRPr="00DB5A15">
        <w:rPr>
          <w:bCs w:val="0"/>
          <w:sz w:val="24"/>
          <w:szCs w:val="24"/>
        </w:rPr>
        <w:t>а отклоняются без рассмотрения по существу.</w:t>
      </w:r>
      <w:bookmarkEnd w:id="303"/>
    </w:p>
    <w:p w:rsidR="00BD40A3" w:rsidRPr="00DB5A15"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DB5A15">
        <w:rPr>
          <w:bCs w:val="0"/>
          <w:sz w:val="24"/>
          <w:szCs w:val="24"/>
        </w:rPr>
        <w:t xml:space="preserve">Все формы, указанные в разделе </w:t>
      </w:r>
      <w:r w:rsidR="000D2D6A">
        <w:fldChar w:fldCharType="begin"/>
      </w:r>
      <w:r w:rsidR="000D2D6A">
        <w:instrText xml:space="preserve"> REF _Ref440270602 \r \h  \* MERGEFORMAT </w:instrText>
      </w:r>
      <w:r w:rsidR="000D2D6A">
        <w:fldChar w:fldCharType="separate"/>
      </w:r>
      <w:r w:rsidR="006305A1">
        <w:t>5</w:t>
      </w:r>
      <w:r w:rsidR="000D2D6A">
        <w:fldChar w:fldCharType="end"/>
      </w:r>
      <w:r w:rsidRPr="00DB5A15">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
    <w:p w:rsidR="00717F60" w:rsidRPr="00DB5A15" w:rsidRDefault="004B5EB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DB5A15">
        <w:rPr>
          <w:bCs w:val="0"/>
          <w:sz w:val="24"/>
          <w:szCs w:val="24"/>
        </w:rPr>
        <w:t>Заявк</w:t>
      </w:r>
      <w:r w:rsidR="00717F60" w:rsidRPr="00DB5A15">
        <w:rPr>
          <w:bCs w:val="0"/>
          <w:sz w:val="24"/>
          <w:szCs w:val="24"/>
        </w:rPr>
        <w:t xml:space="preserve">а должна быть подготовлена в электронной форме с использованием функционала ЭТП (подраздел </w:t>
      </w:r>
      <w:r w:rsidR="000D2D6A">
        <w:fldChar w:fldCharType="begin"/>
      </w:r>
      <w:r w:rsidR="000D2D6A">
        <w:instrText xml:space="preserve"> REF _Ref191386419 \n \h  \* MERGEFORMAT </w:instrText>
      </w:r>
      <w:r w:rsidR="000D2D6A">
        <w:fldChar w:fldCharType="separate"/>
      </w:r>
      <w:r w:rsidR="006305A1" w:rsidRPr="006305A1">
        <w:rPr>
          <w:bCs w:val="0"/>
          <w:sz w:val="24"/>
          <w:szCs w:val="24"/>
        </w:rPr>
        <w:t>3.3.2</w:t>
      </w:r>
      <w:r w:rsidR="000D2D6A">
        <w:fldChar w:fldCharType="end"/>
      </w:r>
      <w:r w:rsidR="00717F60" w:rsidRPr="00DB5A15">
        <w:rPr>
          <w:bCs w:val="0"/>
          <w:sz w:val="24"/>
          <w:szCs w:val="24"/>
        </w:rPr>
        <w:t>)</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0D2D6A">
        <w:fldChar w:fldCharType="begin"/>
      </w:r>
      <w:r w:rsidR="000D2D6A">
        <w:instrText xml:space="preserve"> REF _Ref440272256 \r \h  \* MERGEFORMAT </w:instrText>
      </w:r>
      <w:r w:rsidR="000D2D6A">
        <w:fldChar w:fldCharType="separate"/>
      </w:r>
      <w:r w:rsidR="006305A1" w:rsidRPr="006305A1">
        <w:rPr>
          <w:sz w:val="24"/>
          <w:szCs w:val="24"/>
        </w:rPr>
        <w:t>5.12</w:t>
      </w:r>
      <w:r w:rsidR="000D2D6A">
        <w:fldChar w:fldCharType="end"/>
      </w:r>
      <w:r w:rsidR="006D2FCD" w:rsidRPr="00DB5A15">
        <w:rPr>
          <w:sz w:val="24"/>
          <w:szCs w:val="24"/>
        </w:rPr>
        <w:t xml:space="preserve">) и Расписки сдачи-приемки соглашения о неустойке (подраздел </w:t>
      </w:r>
      <w:r w:rsidR="000D2D6A">
        <w:fldChar w:fldCharType="begin"/>
      </w:r>
      <w:r w:rsidR="000D2D6A">
        <w:instrText xml:space="preserve"> REF _Ref467569419 \r \h  \* MERGEFORMAT </w:instrText>
      </w:r>
      <w:r w:rsidR="000D2D6A">
        <w:fldChar w:fldCharType="separate"/>
      </w:r>
      <w:r w:rsidR="006305A1" w:rsidRPr="006305A1">
        <w:rPr>
          <w:sz w:val="24"/>
          <w:szCs w:val="24"/>
        </w:rPr>
        <w:t>5.13</w:t>
      </w:r>
      <w:r w:rsidR="000D2D6A">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304" w:name="_Ref55279015"/>
      <w:bookmarkStart w:id="305" w:name="_Ref55279017"/>
      <w:r w:rsidRPr="00DB5A15">
        <w:rPr>
          <w:bCs w:val="0"/>
          <w:sz w:val="24"/>
          <w:szCs w:val="24"/>
        </w:rPr>
        <w:t xml:space="preserve">Каждый документ, входящий в </w:t>
      </w:r>
      <w:r w:rsidR="001D6802" w:rsidRPr="00DB5A15">
        <w:rPr>
          <w:bCs w:val="0"/>
          <w:sz w:val="24"/>
          <w:szCs w:val="24"/>
        </w:rPr>
        <w:t>Заявку</w:t>
      </w:r>
      <w:r w:rsidRPr="00DB5A15">
        <w:rPr>
          <w:bCs w:val="0"/>
          <w:sz w:val="24"/>
          <w:szCs w:val="24"/>
        </w:rPr>
        <w:t>, должен быть подписан лицом, имеющим право в соответствии с законодательством Российской Федерации действовать от лица Участника без доверенности</w:t>
      </w:r>
      <w:r w:rsidRPr="00382A07">
        <w:rPr>
          <w:bCs w:val="0"/>
          <w:sz w:val="24"/>
          <w:szCs w:val="24"/>
        </w:rPr>
        <w:t>, или надлежащим образом уполномоченным им лицом на основании доверенности (далее — уполномоченного лица)</w:t>
      </w:r>
      <w:r w:rsidR="00123A9F" w:rsidRPr="00382A07">
        <w:rPr>
          <w:bCs w:val="0"/>
          <w:sz w:val="24"/>
          <w:szCs w:val="24"/>
        </w:rPr>
        <w:t xml:space="preserve">. </w:t>
      </w:r>
      <w:r w:rsidR="00123A9F" w:rsidRPr="00382A07">
        <w:rPr>
          <w:sz w:val="24"/>
          <w:szCs w:val="24"/>
        </w:rPr>
        <w:t xml:space="preserve">В последнем случае копия </w:t>
      </w:r>
      <w:r w:rsidR="007C6A7B" w:rsidRPr="00382A07">
        <w:rPr>
          <w:bCs w:val="0"/>
          <w:sz w:val="24"/>
          <w:szCs w:val="24"/>
        </w:rPr>
        <w:t xml:space="preserve">доверенности </w:t>
      </w:r>
      <w:r w:rsidR="00123A9F" w:rsidRPr="00382A07">
        <w:rPr>
          <w:sz w:val="24"/>
          <w:szCs w:val="24"/>
        </w:rPr>
        <w:t>прикладывается к Заявке</w:t>
      </w:r>
      <w:r w:rsidRPr="00382A07">
        <w:rPr>
          <w:bCs w:val="0"/>
          <w:sz w:val="24"/>
          <w:szCs w:val="24"/>
        </w:rPr>
        <w:t>.</w:t>
      </w:r>
      <w:bookmarkEnd w:id="304"/>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306" w:name="_Ref195087786"/>
      <w:r w:rsidRPr="00382A07">
        <w:rPr>
          <w:bCs w:val="0"/>
          <w:sz w:val="24"/>
          <w:szCs w:val="24"/>
        </w:rPr>
        <w:t xml:space="preserve">Каждый документ, входящий в </w:t>
      </w:r>
      <w:r w:rsidR="001D6802" w:rsidRPr="00382A07">
        <w:rPr>
          <w:bCs w:val="0"/>
          <w:sz w:val="24"/>
          <w:szCs w:val="24"/>
        </w:rPr>
        <w:t>Заявку</w:t>
      </w:r>
      <w:r w:rsidRPr="00382A07">
        <w:rPr>
          <w:bCs w:val="0"/>
          <w:sz w:val="24"/>
          <w:szCs w:val="24"/>
        </w:rPr>
        <w:t>, должен быть скреплен печатью Участника.</w:t>
      </w:r>
      <w:bookmarkEnd w:id="305"/>
      <w:bookmarkEnd w:id="306"/>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382A07">
        <w:rPr>
          <w:sz w:val="24"/>
          <w:szCs w:val="24"/>
        </w:rPr>
        <w:t xml:space="preserve">В случае предоставления ложной информации организатор отклонит </w:t>
      </w:r>
      <w:r w:rsidR="00A23E2D" w:rsidRPr="00382A07">
        <w:rPr>
          <w:sz w:val="24"/>
          <w:szCs w:val="24"/>
        </w:rPr>
        <w:t>Заявку</w:t>
      </w:r>
      <w:r w:rsidRPr="00382A07">
        <w:rPr>
          <w:sz w:val="24"/>
          <w:szCs w:val="24"/>
        </w:rPr>
        <w:t xml:space="preserve"> </w:t>
      </w:r>
      <w:r w:rsidR="000E5AC7" w:rsidRPr="00382A07">
        <w:rPr>
          <w:sz w:val="24"/>
          <w:szCs w:val="24"/>
        </w:rPr>
        <w:t>Участника</w:t>
      </w:r>
      <w:r w:rsidRPr="00382A07">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bookmarkStart w:id="307" w:name="_Ref440271182"/>
      <w:r w:rsidRPr="00382A07">
        <w:rPr>
          <w:sz w:val="24"/>
          <w:szCs w:val="24"/>
        </w:rPr>
        <w:t xml:space="preserve">В целях подтверждения выполнения требований технического задания в Техническом предложении </w:t>
      </w:r>
      <w:r w:rsidR="00B71B9D"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pacing w:val="-1"/>
          <w:sz w:val="24"/>
          <w:szCs w:val="24"/>
        </w:rPr>
        <w:t xml:space="preserve"> </w:t>
      </w:r>
      <w:r w:rsidR="000D2D6A">
        <w:fldChar w:fldCharType="begin"/>
      </w:r>
      <w:r w:rsidR="000D2D6A">
        <w:instrText xml:space="preserve"> REF _Ref86826666 \r \h  \* MERGEFORMAT </w:instrText>
      </w:r>
      <w:r w:rsidR="000D2D6A">
        <w:fldChar w:fldCharType="separate"/>
      </w:r>
      <w:r w:rsidR="006305A1" w:rsidRPr="006305A1">
        <w:rPr>
          <w:bCs w:val="0"/>
          <w:spacing w:val="-1"/>
          <w:sz w:val="24"/>
          <w:szCs w:val="24"/>
        </w:rPr>
        <w:t>5.3</w:t>
      </w:r>
      <w:r w:rsidR="000D2D6A">
        <w:fldChar w:fldCharType="end"/>
      </w:r>
      <w:r w:rsidR="00B71B9D" w:rsidRPr="00382A07">
        <w:rPr>
          <w:bCs w:val="0"/>
          <w:spacing w:val="-1"/>
          <w:sz w:val="24"/>
          <w:szCs w:val="24"/>
        </w:rPr>
        <w:t>)</w:t>
      </w:r>
      <w:r w:rsidRPr="00382A07">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 </w:t>
      </w:r>
      <w:bookmarkEnd w:id="307"/>
      <w:r w:rsidR="001D1162" w:rsidRPr="00382A07">
        <w:rPr>
          <w:szCs w:val="24"/>
        </w:rPr>
        <w:t xml:space="preserve">Заявка </w:t>
      </w:r>
      <w:r w:rsidR="001D1162" w:rsidRPr="00382A07">
        <w:rPr>
          <w:sz w:val="24"/>
          <w:szCs w:val="24"/>
        </w:rPr>
        <w:t>будет отклонен</w:t>
      </w:r>
      <w:r w:rsidR="001D1162" w:rsidRPr="00382A07">
        <w:rPr>
          <w:szCs w:val="24"/>
        </w:rPr>
        <w:t>а</w:t>
      </w:r>
      <w:r w:rsidR="001D1162" w:rsidRPr="00382A07">
        <w:rPr>
          <w:sz w:val="24"/>
          <w:szCs w:val="24"/>
        </w:rPr>
        <w:t>, если в Техническом предложении не будет отражена вышеуказанная информация.</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382A07">
        <w:rPr>
          <w:sz w:val="24"/>
          <w:szCs w:val="24"/>
        </w:rPr>
        <w:t xml:space="preserve">Если в Техническом предложении </w:t>
      </w:r>
      <w:r w:rsidR="00B71B9D"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pacing w:val="-1"/>
          <w:sz w:val="24"/>
          <w:szCs w:val="24"/>
        </w:rPr>
        <w:t xml:space="preserve"> </w:t>
      </w:r>
      <w:r w:rsidR="000D2D6A">
        <w:fldChar w:fldCharType="begin"/>
      </w:r>
      <w:r w:rsidR="000D2D6A">
        <w:instrText xml:space="preserve"> REF _Ref86826666 \r \h  \* MERGEFORMAT </w:instrText>
      </w:r>
      <w:r w:rsidR="000D2D6A">
        <w:fldChar w:fldCharType="separate"/>
      </w:r>
      <w:r w:rsidR="006305A1" w:rsidRPr="006305A1">
        <w:rPr>
          <w:bCs w:val="0"/>
          <w:spacing w:val="-1"/>
          <w:sz w:val="24"/>
          <w:szCs w:val="24"/>
        </w:rPr>
        <w:t>5.3</w:t>
      </w:r>
      <w:r w:rsidR="000D2D6A">
        <w:fldChar w:fldCharType="end"/>
      </w:r>
      <w:r w:rsidR="00B71B9D" w:rsidRPr="00382A07">
        <w:rPr>
          <w:bCs w:val="0"/>
          <w:spacing w:val="-1"/>
          <w:sz w:val="24"/>
          <w:szCs w:val="24"/>
        </w:rPr>
        <w:t>)</w:t>
      </w:r>
      <w:r w:rsidRPr="00382A07">
        <w:rPr>
          <w:sz w:val="24"/>
          <w:szCs w:val="24"/>
        </w:rPr>
        <w:t xml:space="preserve"> вместо информации, изложенной в п. </w:t>
      </w:r>
      <w:r w:rsidR="000D2D6A">
        <w:fldChar w:fldCharType="begin"/>
      </w:r>
      <w:r w:rsidR="000D2D6A">
        <w:instrText xml:space="preserve"> REF _Ref440271182 \r \h  \* MERGEFORMAT </w:instrText>
      </w:r>
      <w:r w:rsidR="000D2D6A">
        <w:fldChar w:fldCharType="separate"/>
      </w:r>
      <w:r w:rsidR="006305A1" w:rsidRPr="006305A1">
        <w:rPr>
          <w:sz w:val="24"/>
          <w:szCs w:val="24"/>
        </w:rPr>
        <w:t>3.3.1.9</w:t>
      </w:r>
      <w:r w:rsidR="000D2D6A">
        <w:fldChar w:fldCharType="end"/>
      </w:r>
      <w:r w:rsidRPr="00382A07">
        <w:rPr>
          <w:sz w:val="24"/>
          <w:szCs w:val="24"/>
        </w:rPr>
        <w:t xml:space="preserve"> настоящей документации, будет указано «в соответствии с </w:t>
      </w:r>
      <w:r w:rsidRPr="00382A07">
        <w:rPr>
          <w:sz w:val="24"/>
          <w:szCs w:val="24"/>
        </w:rPr>
        <w:lastRenderedPageBreak/>
        <w:t xml:space="preserve">требованиями технического задания» или аналогичное утверждение, то такое предложение будет считаться нераскрытым, и </w:t>
      </w:r>
      <w:r w:rsidR="001D1162" w:rsidRPr="00382A07">
        <w:rPr>
          <w:szCs w:val="24"/>
        </w:rPr>
        <w:t>Заявка</w:t>
      </w:r>
      <w:r w:rsidR="001D1162" w:rsidRPr="00382A07">
        <w:rPr>
          <w:sz w:val="24"/>
          <w:szCs w:val="24"/>
        </w:rPr>
        <w:t xml:space="preserve"> Участника будет отклонен</w:t>
      </w:r>
      <w:r w:rsidR="001D1162" w:rsidRPr="00382A07">
        <w:rPr>
          <w:szCs w:val="24"/>
        </w:rPr>
        <w:t>а</w:t>
      </w:r>
      <w:r w:rsidRPr="00382A07">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382A07">
        <w:rPr>
          <w:sz w:val="24"/>
          <w:szCs w:val="24"/>
        </w:rPr>
        <w:t xml:space="preserve">Участник в </w:t>
      </w:r>
      <w:r w:rsidR="00F1041E" w:rsidRPr="00382A07">
        <w:rPr>
          <w:bCs w:val="0"/>
          <w:sz w:val="24"/>
          <w:szCs w:val="24"/>
        </w:rPr>
        <w:t>Сводн</w:t>
      </w:r>
      <w:r w:rsidR="000E5AC7" w:rsidRPr="00382A07">
        <w:rPr>
          <w:bCs w:val="0"/>
          <w:sz w:val="24"/>
          <w:szCs w:val="24"/>
        </w:rPr>
        <w:t>ой</w:t>
      </w:r>
      <w:r w:rsidR="00F1041E" w:rsidRPr="00382A07">
        <w:rPr>
          <w:bCs w:val="0"/>
          <w:sz w:val="24"/>
          <w:szCs w:val="24"/>
        </w:rPr>
        <w:t xml:space="preserve"> таблиц</w:t>
      </w:r>
      <w:r w:rsidR="000E5AC7" w:rsidRPr="00382A07">
        <w:rPr>
          <w:bCs w:val="0"/>
          <w:sz w:val="24"/>
          <w:szCs w:val="24"/>
        </w:rPr>
        <w:t>е</w:t>
      </w:r>
      <w:r w:rsidR="00F1041E" w:rsidRPr="00382A07">
        <w:rPr>
          <w:bCs w:val="0"/>
          <w:sz w:val="24"/>
          <w:szCs w:val="24"/>
        </w:rPr>
        <w:t xml:space="preserve"> стоимости</w:t>
      </w:r>
      <w:r w:rsidRPr="00382A07">
        <w:rPr>
          <w:sz w:val="24"/>
          <w:szCs w:val="24"/>
        </w:rPr>
        <w:t xml:space="preserve"> </w:t>
      </w:r>
      <w:r w:rsidR="00F04258" w:rsidRPr="00382A07">
        <w:rPr>
          <w:bCs w:val="0"/>
          <w:sz w:val="24"/>
          <w:szCs w:val="24"/>
        </w:rPr>
        <w:t xml:space="preserve">поставок </w:t>
      </w:r>
      <w:r w:rsidR="00B71B9D" w:rsidRPr="00382A07">
        <w:rPr>
          <w:bCs w:val="0"/>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z w:val="24"/>
          <w:szCs w:val="24"/>
        </w:rPr>
        <w:t xml:space="preserve"> </w:t>
      </w:r>
      <w:r w:rsidR="000D2D6A">
        <w:fldChar w:fldCharType="begin"/>
      </w:r>
      <w:r w:rsidR="000D2D6A">
        <w:instrText xml:space="preserve"> REF _Ref440271072 \r \h  \* MERGEFORMAT </w:instrText>
      </w:r>
      <w:r w:rsidR="000D2D6A">
        <w:fldChar w:fldCharType="separate"/>
      </w:r>
      <w:r w:rsidR="006305A1" w:rsidRPr="006305A1">
        <w:rPr>
          <w:bCs w:val="0"/>
          <w:sz w:val="24"/>
          <w:szCs w:val="24"/>
        </w:rPr>
        <w:t>5.2</w:t>
      </w:r>
      <w:r w:rsidR="000D2D6A">
        <w:fldChar w:fldCharType="end"/>
      </w:r>
      <w:r w:rsidR="00B71B9D" w:rsidRPr="00382A07">
        <w:rPr>
          <w:bCs w:val="0"/>
          <w:sz w:val="24"/>
          <w:szCs w:val="24"/>
        </w:rPr>
        <w:t>)</w:t>
      </w:r>
      <w:r w:rsidRPr="00382A07">
        <w:rPr>
          <w:sz w:val="24"/>
          <w:szCs w:val="24"/>
        </w:rPr>
        <w:t xml:space="preserve"> должен указать условия оплаты за поставляемую продукцию, а в Графике </w:t>
      </w:r>
      <w:r w:rsidR="00B71B9D" w:rsidRPr="00382A07">
        <w:rPr>
          <w:bCs w:val="0"/>
          <w:sz w:val="24"/>
          <w:szCs w:val="24"/>
        </w:rPr>
        <w:t xml:space="preserve">выполнения поставок (раздел </w:t>
      </w:r>
      <w:r w:rsidR="000D2D6A">
        <w:fldChar w:fldCharType="begin"/>
      </w:r>
      <w:r w:rsidR="000D2D6A">
        <w:instrText xml:space="preserve"> REF _Ref440271036 \r \h  \* MERGEFORMAT </w:instrText>
      </w:r>
      <w:r w:rsidR="000D2D6A">
        <w:fldChar w:fldCharType="separate"/>
      </w:r>
      <w:r w:rsidR="006305A1" w:rsidRPr="006305A1">
        <w:rPr>
          <w:bCs w:val="0"/>
          <w:sz w:val="24"/>
          <w:szCs w:val="24"/>
        </w:rPr>
        <w:t>5.4</w:t>
      </w:r>
      <w:r w:rsidR="000D2D6A">
        <w:fldChar w:fldCharType="end"/>
      </w:r>
      <w:r w:rsidR="00B71B9D" w:rsidRPr="00382A07">
        <w:rPr>
          <w:bCs w:val="0"/>
          <w:sz w:val="24"/>
          <w:szCs w:val="24"/>
        </w:rPr>
        <w:t>)</w:t>
      </w:r>
      <w:r w:rsidRPr="00382A07">
        <w:rPr>
          <w:sz w:val="24"/>
          <w:szCs w:val="24"/>
        </w:rPr>
        <w:t xml:space="preserve"> – условия по срокам поставки продукции, не противоречащие условиям, указанным в Письме о подаче оферты </w:t>
      </w:r>
      <w:r w:rsidR="00B71B9D" w:rsidRPr="00382A07">
        <w:rPr>
          <w:bCs w:val="0"/>
          <w:spacing w:val="-2"/>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z w:val="24"/>
          <w:szCs w:val="24"/>
        </w:rPr>
        <w:t xml:space="preserve"> </w:t>
      </w:r>
      <w:r w:rsidR="000D2D6A">
        <w:fldChar w:fldCharType="begin"/>
      </w:r>
      <w:r w:rsidR="000D2D6A">
        <w:instrText xml:space="preserve"> REF _Ref55336310 \r \h  \* MERGEFORMAT </w:instrText>
      </w:r>
      <w:r w:rsidR="000D2D6A">
        <w:fldChar w:fldCharType="separate"/>
      </w:r>
      <w:r w:rsidR="006305A1" w:rsidRPr="006305A1">
        <w:rPr>
          <w:bCs w:val="0"/>
          <w:sz w:val="24"/>
          <w:szCs w:val="24"/>
        </w:rPr>
        <w:t>5.1</w:t>
      </w:r>
      <w:r w:rsidR="000D2D6A">
        <w:fldChar w:fldCharType="end"/>
      </w:r>
      <w:r w:rsidR="00B71B9D" w:rsidRPr="00382A07">
        <w:rPr>
          <w:bCs w:val="0"/>
          <w:sz w:val="24"/>
          <w:szCs w:val="24"/>
          <w:lang w:eastAsia="ru-RU"/>
        </w:rPr>
        <w:t>)</w:t>
      </w:r>
      <w:r w:rsidRPr="00382A07">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382A07">
        <w:rPr>
          <w:bCs w:val="0"/>
          <w:spacing w:val="-2"/>
          <w:sz w:val="24"/>
          <w:szCs w:val="24"/>
        </w:rPr>
        <w:t>(</w:t>
      </w:r>
      <w:r w:rsidR="00B71B9D" w:rsidRPr="00382A07">
        <w:rPr>
          <w:bCs w:val="0"/>
          <w:sz w:val="24"/>
          <w:szCs w:val="24"/>
        </w:rPr>
        <w:t xml:space="preserve">раздел </w:t>
      </w:r>
      <w:r w:rsidR="000D2D6A">
        <w:fldChar w:fldCharType="begin"/>
      </w:r>
      <w:r w:rsidR="000D2D6A">
        <w:instrText xml:space="preserve"> REF _Ref55336310 \r \h  \* MERGEFORMAT </w:instrText>
      </w:r>
      <w:r w:rsidR="000D2D6A">
        <w:fldChar w:fldCharType="separate"/>
      </w:r>
      <w:r w:rsidR="006305A1" w:rsidRPr="006305A1">
        <w:rPr>
          <w:bCs w:val="0"/>
          <w:sz w:val="24"/>
          <w:szCs w:val="24"/>
        </w:rPr>
        <w:t>5.1</w:t>
      </w:r>
      <w:r w:rsidR="000D2D6A">
        <w:fldChar w:fldCharType="end"/>
      </w:r>
      <w:r w:rsidR="00B71B9D" w:rsidRPr="00382A07">
        <w:rPr>
          <w:bCs w:val="0"/>
          <w:sz w:val="24"/>
          <w:szCs w:val="24"/>
          <w:lang w:eastAsia="ru-RU"/>
        </w:rPr>
        <w:t>)</w:t>
      </w:r>
      <w:r w:rsidRPr="00382A07">
        <w:rPr>
          <w:sz w:val="24"/>
          <w:szCs w:val="24"/>
        </w:rPr>
        <w:t>.</w:t>
      </w:r>
    </w:p>
    <w:p w:rsidR="00717F60" w:rsidRPr="00382A07" w:rsidRDefault="00717F60" w:rsidP="00E71A48">
      <w:pPr>
        <w:pStyle w:val="3"/>
        <w:spacing w:line="264" w:lineRule="auto"/>
        <w:rPr>
          <w:szCs w:val="24"/>
        </w:rPr>
      </w:pPr>
      <w:bookmarkStart w:id="308" w:name="_Ref115076752"/>
      <w:bookmarkStart w:id="309" w:name="_Ref191386109"/>
      <w:bookmarkStart w:id="310" w:name="_Ref191386419"/>
      <w:bookmarkStart w:id="311" w:name="_Toc440357091"/>
      <w:bookmarkStart w:id="312" w:name="_Toc440359646"/>
      <w:bookmarkStart w:id="313" w:name="_Toc440632109"/>
      <w:bookmarkStart w:id="314" w:name="_Toc440875930"/>
      <w:bookmarkStart w:id="315" w:name="_Toc441130958"/>
      <w:bookmarkStart w:id="316" w:name="_Toc447269773"/>
      <w:bookmarkStart w:id="317" w:name="_Toc464120595"/>
      <w:bookmarkStart w:id="318" w:name="_Toc466970515"/>
      <w:bookmarkStart w:id="319" w:name="_Toc468462428"/>
      <w:bookmarkStart w:id="320" w:name="_Toc469482021"/>
      <w:bookmarkStart w:id="321" w:name="_Toc472411795"/>
      <w:r w:rsidRPr="00382A07">
        <w:rPr>
          <w:szCs w:val="24"/>
        </w:rPr>
        <w:t xml:space="preserve">Порядок подготовки </w:t>
      </w:r>
      <w:r w:rsidR="004B5EB3" w:rsidRPr="00382A07">
        <w:rPr>
          <w:szCs w:val="24"/>
        </w:rPr>
        <w:t>Заявк</w:t>
      </w:r>
      <w:r w:rsidRPr="00382A07">
        <w:rPr>
          <w:szCs w:val="24"/>
        </w:rPr>
        <w:t>и через </w:t>
      </w:r>
      <w:bookmarkEnd w:id="308"/>
      <w:bookmarkEnd w:id="309"/>
      <w:bookmarkEnd w:id="310"/>
      <w:r w:rsidRPr="00382A07">
        <w:rPr>
          <w:szCs w:val="24"/>
        </w:rPr>
        <w:t>ЭТП</w:t>
      </w:r>
      <w:bookmarkEnd w:id="311"/>
      <w:bookmarkEnd w:id="312"/>
      <w:bookmarkEnd w:id="313"/>
      <w:bookmarkEnd w:id="314"/>
      <w:bookmarkEnd w:id="315"/>
      <w:bookmarkEnd w:id="316"/>
      <w:bookmarkEnd w:id="317"/>
      <w:bookmarkEnd w:id="318"/>
      <w:bookmarkEnd w:id="319"/>
      <w:bookmarkEnd w:id="320"/>
      <w:bookmarkEnd w:id="321"/>
    </w:p>
    <w:p w:rsidR="00717F60" w:rsidRPr="00382A07" w:rsidRDefault="009C744E" w:rsidP="00BC19F9">
      <w:pPr>
        <w:widowControl w:val="0"/>
        <w:numPr>
          <w:ilvl w:val="3"/>
          <w:numId w:val="35"/>
        </w:numPr>
        <w:tabs>
          <w:tab w:val="left" w:pos="1701"/>
        </w:tabs>
        <w:overflowPunct w:val="0"/>
        <w:autoSpaceDE w:val="0"/>
        <w:spacing w:after="100" w:line="264" w:lineRule="auto"/>
        <w:ind w:left="0" w:firstLine="709"/>
        <w:rPr>
          <w:bCs w:val="0"/>
          <w:sz w:val="24"/>
          <w:szCs w:val="24"/>
        </w:rPr>
      </w:pPr>
      <w:r w:rsidRPr="00382A07">
        <w:rPr>
          <w:bCs w:val="0"/>
          <w:sz w:val="24"/>
          <w:szCs w:val="24"/>
        </w:rPr>
        <w:t>Участник</w:t>
      </w:r>
      <w:r w:rsidR="00717F60" w:rsidRPr="00382A07">
        <w:rPr>
          <w:bCs w:val="0"/>
          <w:sz w:val="24"/>
          <w:szCs w:val="24"/>
        </w:rPr>
        <w:t xml:space="preserve">и при оформлении </w:t>
      </w:r>
      <w:r w:rsidR="004B5EB3" w:rsidRPr="00382A07">
        <w:rPr>
          <w:bCs w:val="0"/>
          <w:sz w:val="24"/>
          <w:szCs w:val="24"/>
        </w:rPr>
        <w:t>Заявк</w:t>
      </w:r>
      <w:r w:rsidR="00FE5731" w:rsidRPr="00382A07">
        <w:rPr>
          <w:bCs w:val="0"/>
          <w:sz w:val="24"/>
          <w:szCs w:val="24"/>
        </w:rPr>
        <w:t xml:space="preserve">и </w:t>
      </w:r>
      <w:r w:rsidR="00717F60" w:rsidRPr="00382A07">
        <w:rPr>
          <w:bCs w:val="0"/>
          <w:sz w:val="24"/>
          <w:szCs w:val="24"/>
        </w:rPr>
        <w:t xml:space="preserve">через ЭТП должны использовать формы и инструкции по их заполнению, предусмотренные настоящей </w:t>
      </w:r>
      <w:r w:rsidR="00AE0F91" w:rsidRPr="00382A07">
        <w:rPr>
          <w:bCs w:val="0"/>
          <w:sz w:val="24"/>
          <w:szCs w:val="24"/>
        </w:rPr>
        <w:t>Д</w:t>
      </w:r>
      <w:r w:rsidR="00717F60" w:rsidRPr="00382A07">
        <w:rPr>
          <w:bCs w:val="0"/>
          <w:sz w:val="24"/>
          <w:szCs w:val="24"/>
        </w:rPr>
        <w:t>окументацией по запросу предложений.</w:t>
      </w:r>
    </w:p>
    <w:p w:rsidR="00717F60" w:rsidRPr="00382A07" w:rsidRDefault="00717F60" w:rsidP="00BC19F9">
      <w:pPr>
        <w:widowControl w:val="0"/>
        <w:numPr>
          <w:ilvl w:val="3"/>
          <w:numId w:val="35"/>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Все файлы </w:t>
      </w:r>
      <w:r w:rsidR="004B5EB3" w:rsidRPr="00382A07">
        <w:rPr>
          <w:bCs w:val="0"/>
          <w:sz w:val="24"/>
          <w:szCs w:val="24"/>
        </w:rPr>
        <w:t>Заявк</w:t>
      </w:r>
      <w:r w:rsidRPr="00382A07">
        <w:rPr>
          <w:bCs w:val="0"/>
          <w:sz w:val="24"/>
          <w:szCs w:val="24"/>
        </w:rPr>
        <w:t xml:space="preserve">и, размещенные </w:t>
      </w:r>
      <w:r w:rsidR="009C744E" w:rsidRPr="00382A07">
        <w:rPr>
          <w:bCs w:val="0"/>
          <w:sz w:val="24"/>
          <w:szCs w:val="24"/>
        </w:rPr>
        <w:t>Участник</w:t>
      </w:r>
      <w:r w:rsidRPr="00382A07">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382A07">
        <w:rPr>
          <w:bCs w:val="0"/>
          <w:sz w:val="24"/>
          <w:szCs w:val="24"/>
        </w:rPr>
        <w:t>Заявк</w:t>
      </w:r>
      <w:r w:rsidRPr="00382A07">
        <w:rPr>
          <w:bCs w:val="0"/>
          <w:sz w:val="24"/>
          <w:szCs w:val="24"/>
        </w:rPr>
        <w:t>и, с указанием наименования документа, представленного данным файлом.</w:t>
      </w:r>
    </w:p>
    <w:p w:rsidR="00717F60" w:rsidRPr="00382A07" w:rsidRDefault="00717F60" w:rsidP="00BC19F9">
      <w:pPr>
        <w:widowControl w:val="0"/>
        <w:numPr>
          <w:ilvl w:val="3"/>
          <w:numId w:val="35"/>
        </w:numPr>
        <w:tabs>
          <w:tab w:val="left" w:pos="1700"/>
        </w:tabs>
        <w:overflowPunct w:val="0"/>
        <w:autoSpaceDE w:val="0"/>
        <w:spacing w:after="100" w:line="264" w:lineRule="auto"/>
        <w:ind w:left="0" w:firstLine="708"/>
        <w:rPr>
          <w:bCs w:val="0"/>
          <w:sz w:val="24"/>
          <w:szCs w:val="24"/>
        </w:rPr>
      </w:pPr>
      <w:r w:rsidRPr="00382A07">
        <w:rPr>
          <w:bCs w:val="0"/>
          <w:sz w:val="24"/>
          <w:szCs w:val="24"/>
        </w:rPr>
        <w:t xml:space="preserve">Правила оформления </w:t>
      </w:r>
      <w:r w:rsidR="004B5EB3" w:rsidRPr="00382A07">
        <w:rPr>
          <w:bCs w:val="0"/>
          <w:sz w:val="24"/>
          <w:szCs w:val="24"/>
        </w:rPr>
        <w:t>Заявк</w:t>
      </w:r>
      <w:r w:rsidRPr="00382A07">
        <w:rPr>
          <w:bCs w:val="0"/>
          <w:sz w:val="24"/>
          <w:szCs w:val="24"/>
        </w:rPr>
        <w:t>и через ЭТП определяются правилами данной ЭТП.</w:t>
      </w:r>
    </w:p>
    <w:p w:rsidR="00717F60" w:rsidRPr="00382A07" w:rsidRDefault="00717F60" w:rsidP="00E71A48">
      <w:pPr>
        <w:pStyle w:val="3"/>
        <w:spacing w:line="264" w:lineRule="auto"/>
        <w:rPr>
          <w:szCs w:val="24"/>
        </w:rPr>
      </w:pPr>
      <w:bookmarkStart w:id="322" w:name="_Ref115076807"/>
      <w:bookmarkStart w:id="323" w:name="_Toc440357092"/>
      <w:bookmarkStart w:id="324" w:name="_Toc440359647"/>
      <w:bookmarkStart w:id="325" w:name="_Toc440632110"/>
      <w:bookmarkStart w:id="326" w:name="_Toc440875931"/>
      <w:bookmarkStart w:id="327" w:name="_Toc441130959"/>
      <w:bookmarkStart w:id="328" w:name="_Toc447269774"/>
      <w:bookmarkStart w:id="329" w:name="_Toc464120596"/>
      <w:bookmarkStart w:id="330" w:name="_Toc466970516"/>
      <w:bookmarkStart w:id="331" w:name="_Toc468462429"/>
      <w:bookmarkStart w:id="332" w:name="_Toc469482022"/>
      <w:bookmarkStart w:id="333" w:name="_Toc472411796"/>
      <w:r w:rsidRPr="00382A07">
        <w:rPr>
          <w:szCs w:val="24"/>
        </w:rPr>
        <w:t xml:space="preserve">Порядок подготовки </w:t>
      </w:r>
      <w:r w:rsidR="004B5EB3" w:rsidRPr="00382A07">
        <w:rPr>
          <w:szCs w:val="24"/>
        </w:rPr>
        <w:t>Заявк</w:t>
      </w:r>
      <w:r w:rsidRPr="00382A07">
        <w:rPr>
          <w:szCs w:val="24"/>
        </w:rPr>
        <w:t xml:space="preserve">и в письменной </w:t>
      </w:r>
      <w:r w:rsidR="00673FC7" w:rsidRPr="00382A07">
        <w:rPr>
          <w:szCs w:val="24"/>
        </w:rPr>
        <w:t xml:space="preserve">(бумажной) </w:t>
      </w:r>
      <w:r w:rsidRPr="00382A07">
        <w:rPr>
          <w:szCs w:val="24"/>
        </w:rPr>
        <w:t>форме</w:t>
      </w:r>
      <w:bookmarkEnd w:id="322"/>
      <w:bookmarkEnd w:id="323"/>
      <w:bookmarkEnd w:id="324"/>
      <w:bookmarkEnd w:id="325"/>
      <w:bookmarkEnd w:id="326"/>
      <w:bookmarkEnd w:id="327"/>
      <w:bookmarkEnd w:id="328"/>
      <w:bookmarkEnd w:id="329"/>
      <w:bookmarkEnd w:id="330"/>
      <w:bookmarkEnd w:id="331"/>
      <w:bookmarkEnd w:id="332"/>
      <w:bookmarkEnd w:id="333"/>
    </w:p>
    <w:p w:rsidR="00717F60" w:rsidRPr="00DB5A15" w:rsidRDefault="00246801" w:rsidP="00BC19F9">
      <w:pPr>
        <w:widowControl w:val="0"/>
        <w:numPr>
          <w:ilvl w:val="3"/>
          <w:numId w:val="36"/>
        </w:numPr>
        <w:tabs>
          <w:tab w:val="left" w:pos="1700"/>
        </w:tabs>
        <w:overflowPunct w:val="0"/>
        <w:autoSpaceDE w:val="0"/>
        <w:spacing w:after="100" w:line="264" w:lineRule="auto"/>
        <w:ind w:left="0" w:firstLine="709"/>
        <w:rPr>
          <w:bCs w:val="0"/>
          <w:sz w:val="24"/>
          <w:szCs w:val="24"/>
        </w:rPr>
      </w:pPr>
      <w:bookmarkStart w:id="334" w:name="_Ref191386548"/>
      <w:r w:rsidRPr="00DB5A15">
        <w:rPr>
          <w:bCs w:val="0"/>
          <w:sz w:val="24"/>
          <w:szCs w:val="24"/>
        </w:rPr>
        <w:t xml:space="preserve">Предоставление Участником Заявки в письменной </w:t>
      </w:r>
      <w:r w:rsidR="00673FC7" w:rsidRPr="00DB5A15">
        <w:rPr>
          <w:sz w:val="24"/>
          <w:szCs w:val="24"/>
        </w:rPr>
        <w:t xml:space="preserve">(бумажной) </w:t>
      </w:r>
      <w:r w:rsidRPr="00DB5A15">
        <w:rPr>
          <w:bCs w:val="0"/>
          <w:sz w:val="24"/>
          <w:szCs w:val="24"/>
        </w:rPr>
        <w:t>форме не предусмотрено</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0D2D6A">
        <w:fldChar w:fldCharType="begin"/>
      </w:r>
      <w:r w:rsidR="000D2D6A">
        <w:instrText xml:space="preserve"> REF _Ref440272256 \r \h  \* MERGEFORMAT </w:instrText>
      </w:r>
      <w:r w:rsidR="000D2D6A">
        <w:fldChar w:fldCharType="separate"/>
      </w:r>
      <w:r w:rsidR="006305A1" w:rsidRPr="006305A1">
        <w:rPr>
          <w:sz w:val="24"/>
          <w:szCs w:val="24"/>
        </w:rPr>
        <w:t>5.12</w:t>
      </w:r>
      <w:r w:rsidR="000D2D6A">
        <w:fldChar w:fldCharType="end"/>
      </w:r>
      <w:r w:rsidR="006D2FCD" w:rsidRPr="00DB5A15">
        <w:rPr>
          <w:sz w:val="24"/>
          <w:szCs w:val="24"/>
        </w:rPr>
        <w:t xml:space="preserve">) и Расписки сдачи-приемки соглашения о неустойке (подраздел </w:t>
      </w:r>
      <w:r w:rsidR="000D2D6A">
        <w:fldChar w:fldCharType="begin"/>
      </w:r>
      <w:r w:rsidR="000D2D6A">
        <w:instrText xml:space="preserve"> REF _Ref467569419 \r \h  \* MERGEFORMAT </w:instrText>
      </w:r>
      <w:r w:rsidR="000D2D6A">
        <w:fldChar w:fldCharType="separate"/>
      </w:r>
      <w:r w:rsidR="006305A1" w:rsidRPr="006305A1">
        <w:rPr>
          <w:sz w:val="24"/>
          <w:szCs w:val="24"/>
        </w:rPr>
        <w:t>5.13</w:t>
      </w:r>
      <w:r w:rsidR="000D2D6A">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bookmarkEnd w:id="334"/>
    </w:p>
    <w:p w:rsidR="00717F60" w:rsidRPr="00382A07" w:rsidRDefault="00717F60" w:rsidP="00E71A48">
      <w:pPr>
        <w:pStyle w:val="3"/>
        <w:spacing w:line="264" w:lineRule="auto"/>
        <w:rPr>
          <w:szCs w:val="24"/>
        </w:rPr>
      </w:pPr>
      <w:bookmarkStart w:id="335" w:name="_Ref306008743"/>
      <w:bookmarkStart w:id="336" w:name="_Toc440357093"/>
      <w:bookmarkStart w:id="337" w:name="_Toc440359648"/>
      <w:bookmarkStart w:id="338" w:name="_Toc440632111"/>
      <w:bookmarkStart w:id="339" w:name="_Toc440875932"/>
      <w:bookmarkStart w:id="340" w:name="_Toc441130960"/>
      <w:bookmarkStart w:id="341" w:name="_Toc447269775"/>
      <w:bookmarkStart w:id="342" w:name="_Toc464120597"/>
      <w:bookmarkStart w:id="343" w:name="_Toc466970517"/>
      <w:bookmarkStart w:id="344" w:name="_Toc468462430"/>
      <w:bookmarkStart w:id="345" w:name="_Toc469482023"/>
      <w:bookmarkStart w:id="346" w:name="_Toc472411797"/>
      <w:r w:rsidRPr="00382A07">
        <w:rPr>
          <w:szCs w:val="24"/>
        </w:rPr>
        <w:t xml:space="preserve">Требования к сроку действия </w:t>
      </w:r>
      <w:r w:rsidR="004B5EB3" w:rsidRPr="00382A07">
        <w:rPr>
          <w:szCs w:val="24"/>
        </w:rPr>
        <w:t>Заявк</w:t>
      </w:r>
      <w:r w:rsidRPr="00382A07">
        <w:rPr>
          <w:szCs w:val="24"/>
        </w:rPr>
        <w:t>и</w:t>
      </w:r>
      <w:bookmarkEnd w:id="335"/>
      <w:bookmarkEnd w:id="336"/>
      <w:bookmarkEnd w:id="337"/>
      <w:bookmarkEnd w:id="338"/>
      <w:bookmarkEnd w:id="339"/>
      <w:bookmarkEnd w:id="340"/>
      <w:bookmarkEnd w:id="341"/>
      <w:bookmarkEnd w:id="342"/>
      <w:bookmarkEnd w:id="343"/>
      <w:bookmarkEnd w:id="344"/>
      <w:bookmarkEnd w:id="345"/>
      <w:bookmarkEnd w:id="346"/>
    </w:p>
    <w:p w:rsidR="00717F60" w:rsidRPr="00382A07" w:rsidRDefault="004B5EB3"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347" w:name="_Ref303683455"/>
      <w:r w:rsidRPr="00382A07">
        <w:rPr>
          <w:bCs w:val="0"/>
          <w:sz w:val="24"/>
          <w:szCs w:val="24"/>
        </w:rPr>
        <w:t>Заявк</w:t>
      </w:r>
      <w:r w:rsidR="00717F60" w:rsidRPr="00382A07">
        <w:rPr>
          <w:bCs w:val="0"/>
          <w:sz w:val="24"/>
          <w:szCs w:val="24"/>
        </w:rPr>
        <w:t xml:space="preserve">а действительна в течение срока, указанного </w:t>
      </w:r>
      <w:r w:rsidR="009C744E" w:rsidRPr="00382A07">
        <w:rPr>
          <w:bCs w:val="0"/>
          <w:sz w:val="24"/>
          <w:szCs w:val="24"/>
        </w:rPr>
        <w:t>Участник</w:t>
      </w:r>
      <w:r w:rsidR="00717F60" w:rsidRPr="00382A07">
        <w:rPr>
          <w:bCs w:val="0"/>
          <w:sz w:val="24"/>
          <w:szCs w:val="24"/>
        </w:rPr>
        <w:t xml:space="preserve">ом в письме о подаче оферты. В любом случае этот срок не должен быть менее </w:t>
      </w:r>
      <w:r w:rsidR="00246801" w:rsidRPr="00382A07">
        <w:rPr>
          <w:bCs w:val="0"/>
          <w:sz w:val="24"/>
          <w:szCs w:val="24"/>
        </w:rPr>
        <w:t>90</w:t>
      </w:r>
      <w:r w:rsidR="00717F60" w:rsidRPr="00382A07">
        <w:rPr>
          <w:bCs w:val="0"/>
          <w:sz w:val="24"/>
          <w:szCs w:val="24"/>
        </w:rPr>
        <w:t xml:space="preserve"> календарных дней со дня, следующего за днем окончания </w:t>
      </w:r>
      <w:r w:rsidR="00C33106" w:rsidRPr="00382A07">
        <w:rPr>
          <w:bCs w:val="0"/>
          <w:sz w:val="24"/>
          <w:szCs w:val="24"/>
        </w:rPr>
        <w:t xml:space="preserve">подачи </w:t>
      </w:r>
      <w:r w:rsidR="00717F60" w:rsidRPr="00382A07">
        <w:rPr>
          <w:bCs w:val="0"/>
          <w:sz w:val="24"/>
          <w:szCs w:val="24"/>
        </w:rPr>
        <w:t>Заявок</w:t>
      </w:r>
      <w:r w:rsidR="003F5CDB" w:rsidRPr="00382A07">
        <w:rPr>
          <w:bCs w:val="0"/>
          <w:sz w:val="24"/>
          <w:szCs w:val="24"/>
        </w:rPr>
        <w:t xml:space="preserve"> (п. </w:t>
      </w:r>
      <w:r w:rsidR="000D2D6A">
        <w:fldChar w:fldCharType="begin"/>
      </w:r>
      <w:r w:rsidR="000D2D6A">
        <w:instrText xml:space="preserve"> REF _Ref440289953 \r \h  \* MERGEFORMAT </w:instrText>
      </w:r>
      <w:r w:rsidR="000D2D6A">
        <w:fldChar w:fldCharType="separate"/>
      </w:r>
      <w:r w:rsidR="006305A1" w:rsidRPr="006305A1">
        <w:rPr>
          <w:bCs w:val="0"/>
          <w:sz w:val="24"/>
          <w:szCs w:val="24"/>
        </w:rPr>
        <w:t>3.4.1.3</w:t>
      </w:r>
      <w:r w:rsidR="000D2D6A">
        <w:fldChar w:fldCharType="end"/>
      </w:r>
      <w:r w:rsidR="003F5CDB" w:rsidRPr="00382A07">
        <w:rPr>
          <w:bCs w:val="0"/>
          <w:sz w:val="24"/>
          <w:szCs w:val="24"/>
        </w:rPr>
        <w:t>)</w:t>
      </w:r>
      <w:r w:rsidR="00717F60" w:rsidRPr="00382A07">
        <w:rPr>
          <w:bCs w:val="0"/>
          <w:sz w:val="24"/>
          <w:szCs w:val="24"/>
        </w:rPr>
        <w:t>.</w:t>
      </w:r>
      <w:bookmarkEnd w:id="347"/>
    </w:p>
    <w:p w:rsidR="00717F60" w:rsidRPr="00382A07" w:rsidRDefault="00717F60"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382A07">
        <w:rPr>
          <w:bCs w:val="0"/>
          <w:sz w:val="24"/>
          <w:szCs w:val="24"/>
        </w:rPr>
        <w:t xml:space="preserve">Указание меньшего срока действия служит основанием для отклонения </w:t>
      </w:r>
      <w:r w:rsidR="004B5EB3" w:rsidRPr="00382A07">
        <w:rPr>
          <w:bCs w:val="0"/>
          <w:sz w:val="24"/>
          <w:szCs w:val="24"/>
        </w:rPr>
        <w:t>Заявк</w:t>
      </w:r>
      <w:r w:rsidRPr="00382A07">
        <w:rPr>
          <w:bCs w:val="0"/>
          <w:sz w:val="24"/>
          <w:szCs w:val="24"/>
        </w:rPr>
        <w:t>и.</w:t>
      </w:r>
    </w:p>
    <w:p w:rsidR="00717F60" w:rsidRPr="00382A07" w:rsidRDefault="00717F60" w:rsidP="00E71A48">
      <w:pPr>
        <w:pStyle w:val="3"/>
        <w:spacing w:line="264" w:lineRule="auto"/>
        <w:rPr>
          <w:szCs w:val="24"/>
        </w:rPr>
      </w:pPr>
      <w:bookmarkStart w:id="348" w:name="_Toc440357094"/>
      <w:bookmarkStart w:id="349" w:name="_Toc440359649"/>
      <w:bookmarkStart w:id="350" w:name="_Toc440632112"/>
      <w:bookmarkStart w:id="351" w:name="_Toc440875933"/>
      <w:bookmarkStart w:id="352" w:name="_Toc441130961"/>
      <w:bookmarkStart w:id="353" w:name="_Toc447269776"/>
      <w:bookmarkStart w:id="354" w:name="_Toc464120598"/>
      <w:bookmarkStart w:id="355" w:name="_Toc466970518"/>
      <w:bookmarkStart w:id="356" w:name="_Toc468462431"/>
      <w:bookmarkStart w:id="357" w:name="_Toc469482024"/>
      <w:bookmarkStart w:id="358" w:name="_Toc472411798"/>
      <w:r w:rsidRPr="00382A07">
        <w:rPr>
          <w:szCs w:val="24"/>
        </w:rPr>
        <w:t xml:space="preserve">Требования к языку </w:t>
      </w:r>
      <w:r w:rsidR="004B5EB3" w:rsidRPr="00382A07">
        <w:rPr>
          <w:szCs w:val="24"/>
        </w:rPr>
        <w:t>Заявк</w:t>
      </w:r>
      <w:r w:rsidRPr="00382A07">
        <w:rPr>
          <w:szCs w:val="24"/>
        </w:rPr>
        <w:t>и</w:t>
      </w:r>
      <w:bookmarkEnd w:id="348"/>
      <w:bookmarkEnd w:id="349"/>
      <w:bookmarkEnd w:id="350"/>
      <w:bookmarkEnd w:id="351"/>
      <w:bookmarkEnd w:id="352"/>
      <w:bookmarkEnd w:id="353"/>
      <w:bookmarkEnd w:id="354"/>
      <w:bookmarkEnd w:id="355"/>
      <w:bookmarkEnd w:id="356"/>
      <w:bookmarkEnd w:id="357"/>
      <w:bookmarkEnd w:id="358"/>
    </w:p>
    <w:p w:rsidR="00717F60" w:rsidRPr="00382A07" w:rsidRDefault="00B27CCD" w:rsidP="00E71A48">
      <w:pPr>
        <w:widowControl w:val="0"/>
        <w:tabs>
          <w:tab w:val="left" w:pos="1700"/>
        </w:tabs>
        <w:overflowPunct w:val="0"/>
        <w:autoSpaceDE w:val="0"/>
        <w:spacing w:after="100" w:line="264" w:lineRule="auto"/>
        <w:ind w:firstLine="709"/>
        <w:rPr>
          <w:bCs w:val="0"/>
          <w:sz w:val="24"/>
          <w:szCs w:val="24"/>
        </w:rPr>
      </w:pPr>
      <w:r w:rsidRPr="00382A07">
        <w:rPr>
          <w:bCs w:val="0"/>
          <w:sz w:val="24"/>
          <w:szCs w:val="24"/>
        </w:rPr>
        <w:t xml:space="preserve">3.3.5.1. </w:t>
      </w:r>
      <w:r w:rsidR="00717F60" w:rsidRPr="00382A07">
        <w:rPr>
          <w:bCs w:val="0"/>
          <w:sz w:val="24"/>
          <w:szCs w:val="24"/>
        </w:rPr>
        <w:t xml:space="preserve">Все документы, входящие в </w:t>
      </w:r>
      <w:r w:rsidR="004B5EB3" w:rsidRPr="00382A07">
        <w:rPr>
          <w:bCs w:val="0"/>
          <w:sz w:val="24"/>
          <w:szCs w:val="24"/>
        </w:rPr>
        <w:t>Заявк</w:t>
      </w:r>
      <w:r w:rsidR="00717F60" w:rsidRPr="00382A07">
        <w:rPr>
          <w:bCs w:val="0"/>
          <w:sz w:val="24"/>
          <w:szCs w:val="24"/>
        </w:rPr>
        <w:t>у, должны быть подготовлены на русском языке за исключением нижеследующего.</w:t>
      </w:r>
    </w:p>
    <w:p w:rsidR="00717F60" w:rsidRPr="00382A07"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Документы, оригиналы которых выданы </w:t>
      </w:r>
      <w:r w:rsidR="009C744E" w:rsidRPr="00382A07">
        <w:rPr>
          <w:bCs w:val="0"/>
          <w:sz w:val="24"/>
          <w:szCs w:val="24"/>
        </w:rPr>
        <w:t>Участник</w:t>
      </w:r>
      <w:r w:rsidRPr="00382A07">
        <w:rPr>
          <w:bCs w:val="0"/>
          <w:sz w:val="24"/>
          <w:szCs w:val="24"/>
        </w:rPr>
        <w:t>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382A07"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382A07">
        <w:rPr>
          <w:bCs w:val="0"/>
          <w:sz w:val="24"/>
          <w:szCs w:val="24"/>
        </w:rPr>
        <w:t>Закупочная комиссия вправе не рассматривать документы, не переведенные на русский язык.</w:t>
      </w:r>
    </w:p>
    <w:p w:rsidR="00717F60" w:rsidRPr="00382A07" w:rsidRDefault="00717F60" w:rsidP="00E71A48">
      <w:pPr>
        <w:pStyle w:val="3"/>
        <w:spacing w:line="264" w:lineRule="auto"/>
        <w:rPr>
          <w:szCs w:val="24"/>
        </w:rPr>
      </w:pPr>
      <w:bookmarkStart w:id="359" w:name="_Toc440357095"/>
      <w:bookmarkStart w:id="360" w:name="_Toc440359650"/>
      <w:bookmarkStart w:id="361" w:name="_Toc440632113"/>
      <w:bookmarkStart w:id="362" w:name="_Toc440875934"/>
      <w:bookmarkStart w:id="363" w:name="_Toc441130962"/>
      <w:bookmarkStart w:id="364" w:name="_Toc447269777"/>
      <w:bookmarkStart w:id="365" w:name="_Toc464120599"/>
      <w:bookmarkStart w:id="366" w:name="_Toc466970519"/>
      <w:bookmarkStart w:id="367" w:name="_Toc468462432"/>
      <w:bookmarkStart w:id="368" w:name="_Toc469482025"/>
      <w:bookmarkStart w:id="369" w:name="_Toc472411799"/>
      <w:r w:rsidRPr="00382A07">
        <w:rPr>
          <w:szCs w:val="24"/>
        </w:rPr>
        <w:lastRenderedPageBreak/>
        <w:t xml:space="preserve">Требования к валюте </w:t>
      </w:r>
      <w:r w:rsidR="004B5EB3" w:rsidRPr="00382A07">
        <w:rPr>
          <w:szCs w:val="24"/>
        </w:rPr>
        <w:t>Заявк</w:t>
      </w:r>
      <w:r w:rsidRPr="00382A07">
        <w:rPr>
          <w:szCs w:val="24"/>
        </w:rPr>
        <w:t>и</w:t>
      </w:r>
      <w:bookmarkEnd w:id="359"/>
      <w:bookmarkEnd w:id="360"/>
      <w:bookmarkEnd w:id="361"/>
      <w:bookmarkEnd w:id="362"/>
      <w:bookmarkEnd w:id="363"/>
      <w:bookmarkEnd w:id="364"/>
      <w:bookmarkEnd w:id="365"/>
      <w:bookmarkEnd w:id="366"/>
      <w:bookmarkEnd w:id="367"/>
      <w:bookmarkEnd w:id="368"/>
      <w:bookmarkEnd w:id="369"/>
    </w:p>
    <w:p w:rsidR="00717F60" w:rsidRPr="00382A07"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382A07">
        <w:rPr>
          <w:bCs w:val="0"/>
          <w:sz w:val="24"/>
          <w:szCs w:val="24"/>
        </w:rPr>
        <w:t xml:space="preserve">Все суммы денежных средств в документах, входящих в </w:t>
      </w:r>
      <w:r w:rsidR="004B5EB3" w:rsidRPr="00382A07">
        <w:rPr>
          <w:bCs w:val="0"/>
          <w:sz w:val="24"/>
          <w:szCs w:val="24"/>
        </w:rPr>
        <w:t>Заявк</w:t>
      </w:r>
      <w:r w:rsidRPr="00382A07">
        <w:rPr>
          <w:bCs w:val="0"/>
          <w:sz w:val="24"/>
          <w:szCs w:val="24"/>
        </w:rPr>
        <w:t xml:space="preserve">у, должны быть выражены в </w:t>
      </w:r>
      <w:r w:rsidR="002B5717" w:rsidRPr="00382A07">
        <w:rPr>
          <w:bCs w:val="0"/>
          <w:sz w:val="24"/>
          <w:szCs w:val="24"/>
        </w:rPr>
        <w:t>рублях РФ</w:t>
      </w:r>
      <w:r w:rsidRPr="00382A07">
        <w:rPr>
          <w:bCs w:val="0"/>
          <w:sz w:val="24"/>
          <w:szCs w:val="24"/>
        </w:rPr>
        <w:t>, за исключением нижеследующего.</w:t>
      </w:r>
    </w:p>
    <w:p w:rsidR="00717F60" w:rsidRPr="00382A07"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382A07">
        <w:rPr>
          <w:bCs w:val="0"/>
          <w:sz w:val="24"/>
          <w:szCs w:val="24"/>
        </w:rPr>
        <w:t xml:space="preserve">Документы, оригиналы которых выданы </w:t>
      </w:r>
      <w:r w:rsidR="009C744E" w:rsidRPr="00382A07">
        <w:rPr>
          <w:bCs w:val="0"/>
          <w:sz w:val="24"/>
          <w:szCs w:val="24"/>
        </w:rPr>
        <w:t>Участник</w:t>
      </w:r>
      <w:r w:rsidRPr="00382A07">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sidRPr="00382A07">
        <w:rPr>
          <w:bCs w:val="0"/>
          <w:sz w:val="24"/>
          <w:szCs w:val="24"/>
        </w:rPr>
        <w:t xml:space="preserve">рубли РФ </w:t>
      </w:r>
      <w:r w:rsidRPr="00382A07">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717F60" w:rsidRPr="00382A07" w:rsidRDefault="00717F60" w:rsidP="00BC19F9">
      <w:pPr>
        <w:widowControl w:val="0"/>
        <w:numPr>
          <w:ilvl w:val="3"/>
          <w:numId w:val="24"/>
        </w:numPr>
        <w:tabs>
          <w:tab w:val="left" w:pos="1700"/>
        </w:tabs>
        <w:overflowPunct w:val="0"/>
        <w:autoSpaceDE w:val="0"/>
        <w:spacing w:after="100" w:line="264" w:lineRule="auto"/>
        <w:ind w:left="0" w:firstLine="708"/>
        <w:rPr>
          <w:bCs w:val="0"/>
          <w:sz w:val="24"/>
          <w:szCs w:val="24"/>
        </w:rPr>
      </w:pPr>
      <w:r w:rsidRPr="00382A07">
        <w:rPr>
          <w:bCs w:val="0"/>
          <w:sz w:val="24"/>
          <w:szCs w:val="24"/>
        </w:rPr>
        <w:t xml:space="preserve">Цена </w:t>
      </w:r>
      <w:r w:rsidR="004B5EB3" w:rsidRPr="00382A07">
        <w:rPr>
          <w:bCs w:val="0"/>
          <w:sz w:val="24"/>
          <w:szCs w:val="24"/>
        </w:rPr>
        <w:t>Заявк</w:t>
      </w:r>
      <w:r w:rsidRPr="00382A07">
        <w:rPr>
          <w:bCs w:val="0"/>
          <w:sz w:val="24"/>
          <w:szCs w:val="24"/>
        </w:rPr>
        <w:t xml:space="preserve">и фиксируется в </w:t>
      </w:r>
      <w:r w:rsidR="002B5717" w:rsidRPr="00382A07">
        <w:rPr>
          <w:bCs w:val="0"/>
          <w:sz w:val="24"/>
          <w:szCs w:val="24"/>
        </w:rPr>
        <w:t xml:space="preserve">рублях РФ </w:t>
      </w:r>
      <w:r w:rsidRPr="00382A07">
        <w:rPr>
          <w:bCs w:val="0"/>
          <w:sz w:val="24"/>
          <w:szCs w:val="24"/>
        </w:rPr>
        <w:t>и не подлежит изменению при изменении официального курса валюты.</w:t>
      </w:r>
    </w:p>
    <w:p w:rsidR="00717F60" w:rsidRPr="00382A07" w:rsidRDefault="00717F60" w:rsidP="00E71A48">
      <w:pPr>
        <w:pStyle w:val="3"/>
        <w:spacing w:line="264" w:lineRule="auto"/>
        <w:rPr>
          <w:szCs w:val="24"/>
        </w:rPr>
      </w:pPr>
      <w:bookmarkStart w:id="370" w:name="_Toc440357096"/>
      <w:bookmarkStart w:id="371" w:name="_Toc440359651"/>
      <w:bookmarkStart w:id="372" w:name="_Toc440632114"/>
      <w:bookmarkStart w:id="373" w:name="_Toc440875935"/>
      <w:bookmarkStart w:id="374" w:name="_Toc441130963"/>
      <w:bookmarkStart w:id="375" w:name="_Toc447269778"/>
      <w:bookmarkStart w:id="376" w:name="_Toc464120600"/>
      <w:bookmarkStart w:id="377" w:name="_Toc466970520"/>
      <w:bookmarkStart w:id="378" w:name="_Ref468456963"/>
      <w:bookmarkStart w:id="379" w:name="_Toc468462433"/>
      <w:bookmarkStart w:id="380" w:name="_Toc469482026"/>
      <w:bookmarkStart w:id="381" w:name="_Toc472411800"/>
      <w:r w:rsidRPr="00382A07">
        <w:rPr>
          <w:szCs w:val="24"/>
        </w:rPr>
        <w:t xml:space="preserve">Начальная (максимальная) цена </w:t>
      </w:r>
      <w:r w:rsidR="00123C70" w:rsidRPr="00382A07">
        <w:rPr>
          <w:szCs w:val="24"/>
        </w:rPr>
        <w:t>Договор</w:t>
      </w:r>
      <w:r w:rsidRPr="00382A07">
        <w:rPr>
          <w:szCs w:val="24"/>
        </w:rPr>
        <w:t>а (цена лота)</w:t>
      </w:r>
      <w:bookmarkEnd w:id="370"/>
      <w:bookmarkEnd w:id="371"/>
      <w:bookmarkEnd w:id="372"/>
      <w:bookmarkEnd w:id="373"/>
      <w:bookmarkEnd w:id="374"/>
      <w:bookmarkEnd w:id="375"/>
      <w:bookmarkEnd w:id="376"/>
      <w:bookmarkEnd w:id="377"/>
      <w:bookmarkEnd w:id="378"/>
      <w:bookmarkEnd w:id="379"/>
      <w:bookmarkEnd w:id="380"/>
      <w:bookmarkEnd w:id="381"/>
    </w:p>
    <w:p w:rsidR="00216641" w:rsidRPr="00382A07" w:rsidRDefault="00717F60"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382" w:name="_Ref472411304"/>
      <w:r w:rsidRPr="00382A07">
        <w:rPr>
          <w:bCs w:val="0"/>
          <w:sz w:val="24"/>
          <w:szCs w:val="24"/>
        </w:rPr>
        <w:t xml:space="preserve">Начальная (максимальная) цена </w:t>
      </w:r>
      <w:r w:rsidR="00123C70" w:rsidRPr="00382A07">
        <w:rPr>
          <w:bCs w:val="0"/>
          <w:sz w:val="24"/>
          <w:szCs w:val="24"/>
        </w:rPr>
        <w:t>Договор</w:t>
      </w:r>
      <w:r w:rsidRPr="00382A07">
        <w:rPr>
          <w:bCs w:val="0"/>
          <w:sz w:val="24"/>
          <w:szCs w:val="24"/>
        </w:rPr>
        <w:t>а</w:t>
      </w:r>
      <w:r w:rsidR="00216641" w:rsidRPr="00382A07">
        <w:rPr>
          <w:bCs w:val="0"/>
          <w:sz w:val="24"/>
          <w:szCs w:val="24"/>
        </w:rPr>
        <w:t>:</w:t>
      </w:r>
      <w:bookmarkEnd w:id="382"/>
    </w:p>
    <w:p w:rsidR="00717F60" w:rsidRPr="00382A07" w:rsidRDefault="00216641" w:rsidP="00216641">
      <w:pPr>
        <w:widowControl w:val="0"/>
        <w:shd w:val="clear" w:color="auto" w:fill="FFFFFF"/>
        <w:tabs>
          <w:tab w:val="left" w:pos="1701"/>
        </w:tabs>
        <w:autoSpaceDE w:val="0"/>
        <w:spacing w:after="100" w:line="264" w:lineRule="auto"/>
        <w:ind w:right="17" w:firstLine="0"/>
        <w:rPr>
          <w:bCs w:val="0"/>
          <w:sz w:val="24"/>
          <w:szCs w:val="24"/>
        </w:rPr>
      </w:pPr>
      <w:r w:rsidRPr="00403D49">
        <w:rPr>
          <w:b/>
          <w:bCs w:val="0"/>
          <w:sz w:val="24"/>
          <w:szCs w:val="24"/>
          <w:u w:val="single"/>
        </w:rPr>
        <w:t>По Лоту №1:</w:t>
      </w:r>
      <w:r w:rsidR="00717F60" w:rsidRPr="00403D49">
        <w:rPr>
          <w:bCs w:val="0"/>
          <w:sz w:val="24"/>
          <w:szCs w:val="24"/>
        </w:rPr>
        <w:t xml:space="preserve"> </w:t>
      </w:r>
      <w:r w:rsidR="00E634F4" w:rsidRPr="00E634F4">
        <w:rPr>
          <w:b/>
          <w:bCs w:val="0"/>
          <w:sz w:val="24"/>
          <w:szCs w:val="24"/>
          <w:lang w:eastAsia="ru-RU"/>
        </w:rPr>
        <w:t>1 417 196</w:t>
      </w:r>
      <w:r w:rsidR="00E634F4" w:rsidRPr="00E634F4">
        <w:rPr>
          <w:bCs w:val="0"/>
          <w:sz w:val="24"/>
          <w:szCs w:val="24"/>
          <w:lang w:eastAsia="ru-RU"/>
        </w:rPr>
        <w:t xml:space="preserve"> (Один миллион четыреста семнадцать тысяч сто девяносто шесть) рублей 00 копеек РФ, без учета НДС; НДС составляет </w:t>
      </w:r>
      <w:r w:rsidR="00E634F4" w:rsidRPr="00E634F4">
        <w:rPr>
          <w:b/>
          <w:bCs w:val="0"/>
          <w:sz w:val="24"/>
          <w:szCs w:val="24"/>
          <w:lang w:eastAsia="ru-RU"/>
        </w:rPr>
        <w:t>255 095</w:t>
      </w:r>
      <w:r w:rsidR="00E634F4" w:rsidRPr="00E634F4">
        <w:rPr>
          <w:bCs w:val="0"/>
          <w:sz w:val="24"/>
          <w:szCs w:val="24"/>
          <w:lang w:eastAsia="ru-RU"/>
        </w:rPr>
        <w:t xml:space="preserve"> (Двести пятьдесят пять тысяч девяносто пять) рублей 28 копеек РФ; </w:t>
      </w:r>
      <w:r w:rsidR="00E634F4" w:rsidRPr="00E634F4">
        <w:rPr>
          <w:b/>
          <w:bCs w:val="0"/>
          <w:sz w:val="24"/>
          <w:szCs w:val="24"/>
          <w:lang w:eastAsia="ru-RU"/>
        </w:rPr>
        <w:t>1 672 291</w:t>
      </w:r>
      <w:r w:rsidR="00E634F4" w:rsidRPr="00E634F4">
        <w:rPr>
          <w:bCs w:val="0"/>
          <w:sz w:val="24"/>
          <w:szCs w:val="24"/>
          <w:lang w:eastAsia="ru-RU"/>
        </w:rPr>
        <w:t xml:space="preserve"> (Один миллион шестьсот семьдесят две тысячи двести девяносто один) рубль 28 копеек РФ, с учетом НДС</w:t>
      </w:r>
      <w:r w:rsidR="00403D49" w:rsidRPr="00403D49">
        <w:rPr>
          <w:sz w:val="24"/>
          <w:szCs w:val="24"/>
        </w:rPr>
        <w:t>.</w:t>
      </w:r>
    </w:p>
    <w:p w:rsidR="00280464" w:rsidRPr="00382A07" w:rsidRDefault="00280464" w:rsidP="00403D49">
      <w:pPr>
        <w:pStyle w:val="aff6"/>
        <w:numPr>
          <w:ilvl w:val="0"/>
          <w:numId w:val="0"/>
        </w:numPr>
        <w:tabs>
          <w:tab w:val="clear" w:pos="1134"/>
        </w:tabs>
        <w:suppressAutoHyphens w:val="0"/>
        <w:spacing w:line="240" w:lineRule="auto"/>
        <w:rPr>
          <w:rFonts w:eastAsia="Calibri"/>
          <w:sz w:val="24"/>
          <w:szCs w:val="24"/>
          <w:highlight w:val="yellow"/>
          <w:lang w:eastAsia="en-US"/>
        </w:rPr>
      </w:pPr>
    </w:p>
    <w:p w:rsidR="004F657D" w:rsidRPr="00382A07" w:rsidRDefault="00F40192" w:rsidP="004C0021">
      <w:pPr>
        <w:widowControl w:val="0"/>
        <w:numPr>
          <w:ilvl w:val="3"/>
          <w:numId w:val="25"/>
        </w:numPr>
        <w:shd w:val="clear" w:color="auto" w:fill="FFFFFF"/>
        <w:tabs>
          <w:tab w:val="left" w:pos="1701"/>
        </w:tabs>
        <w:autoSpaceDE w:val="0"/>
        <w:spacing w:before="120" w:after="100" w:line="264" w:lineRule="auto"/>
        <w:ind w:left="0" w:right="17" w:firstLine="709"/>
        <w:rPr>
          <w:bCs w:val="0"/>
          <w:sz w:val="24"/>
          <w:szCs w:val="24"/>
        </w:rPr>
      </w:pPr>
      <w:r w:rsidRPr="00382A07">
        <w:rPr>
          <w:sz w:val="24"/>
          <w:szCs w:val="24"/>
        </w:rPr>
        <w:t xml:space="preserve">Организатор отклонит Заявку Участника только на том основании, что предложенная Участником цена превышает установленную начальную (максимальную) цену </w:t>
      </w:r>
      <w:r w:rsidR="00124A15">
        <w:rPr>
          <w:sz w:val="24"/>
          <w:szCs w:val="24"/>
        </w:rPr>
        <w:t>Договора (</w:t>
      </w:r>
      <w:r w:rsidR="00124A15" w:rsidRPr="00CC5DE8">
        <w:rPr>
          <w:sz w:val="24"/>
          <w:szCs w:val="24"/>
        </w:rPr>
        <w:t>Лота</w:t>
      </w:r>
      <w:r w:rsidR="00124A15">
        <w:rPr>
          <w:sz w:val="24"/>
          <w:szCs w:val="24"/>
        </w:rPr>
        <w:t>)</w:t>
      </w:r>
      <w:r w:rsidR="004F657D" w:rsidRPr="00382A07">
        <w:rPr>
          <w:bCs w:val="0"/>
          <w:sz w:val="24"/>
          <w:szCs w:val="24"/>
        </w:rPr>
        <w:t>.</w:t>
      </w:r>
    </w:p>
    <w:p w:rsidR="00546518" w:rsidRPr="00382A07" w:rsidRDefault="007C6A7B"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sz w:val="24"/>
          <w:szCs w:val="24"/>
        </w:rPr>
        <w:t xml:space="preserve">Заявка Участника может быть отклонена, в случае если стоимость Заявки по любому из филиалов превысит установленную начальную (максимальную) цену </w:t>
      </w:r>
      <w:r w:rsidR="00124A15">
        <w:rPr>
          <w:sz w:val="24"/>
          <w:szCs w:val="24"/>
        </w:rPr>
        <w:t>Договора (</w:t>
      </w:r>
      <w:r w:rsidR="00124A15" w:rsidRPr="00CC5DE8">
        <w:rPr>
          <w:sz w:val="24"/>
          <w:szCs w:val="24"/>
        </w:rPr>
        <w:t>Лота</w:t>
      </w:r>
      <w:r w:rsidR="00124A15">
        <w:rPr>
          <w:sz w:val="24"/>
          <w:szCs w:val="24"/>
        </w:rPr>
        <w:t>)</w:t>
      </w:r>
      <w:r w:rsidRPr="00382A07">
        <w:rPr>
          <w:sz w:val="24"/>
          <w:szCs w:val="24"/>
        </w:rPr>
        <w:t xml:space="preserve"> по данному филиалу</w:t>
      </w:r>
      <w:r w:rsidR="00546518" w:rsidRPr="00382A07">
        <w:rPr>
          <w:sz w:val="24"/>
          <w:szCs w:val="24"/>
        </w:rPr>
        <w:t>.</w:t>
      </w:r>
    </w:p>
    <w:p w:rsidR="004F657D" w:rsidRPr="00382A07"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 xml:space="preserve">Цена в письме о подаче оферты </w:t>
      </w:r>
      <w:r w:rsidR="003F3A69" w:rsidRPr="00382A07">
        <w:rPr>
          <w:bCs w:val="0"/>
          <w:spacing w:val="-2"/>
          <w:sz w:val="24"/>
          <w:szCs w:val="24"/>
        </w:rPr>
        <w:t>(под</w:t>
      </w:r>
      <w:r w:rsidR="003F3A69" w:rsidRPr="00382A07">
        <w:rPr>
          <w:bCs w:val="0"/>
          <w:sz w:val="24"/>
          <w:szCs w:val="24"/>
        </w:rPr>
        <w:t xml:space="preserve">раздел </w:t>
      </w:r>
      <w:r w:rsidR="000D2D6A">
        <w:fldChar w:fldCharType="begin"/>
      </w:r>
      <w:r w:rsidR="000D2D6A">
        <w:instrText xml:space="preserve"> REF _Ref55336310 \r \h  \* MERGEFORMAT </w:instrText>
      </w:r>
      <w:r w:rsidR="000D2D6A">
        <w:fldChar w:fldCharType="separate"/>
      </w:r>
      <w:r w:rsidR="006305A1" w:rsidRPr="006305A1">
        <w:rPr>
          <w:bCs w:val="0"/>
          <w:sz w:val="24"/>
          <w:szCs w:val="24"/>
        </w:rPr>
        <w:t>5.1</w:t>
      </w:r>
      <w:r w:rsidR="000D2D6A">
        <w:fldChar w:fldCharType="end"/>
      </w:r>
      <w:r w:rsidR="003F3A69" w:rsidRPr="00382A07">
        <w:rPr>
          <w:bCs w:val="0"/>
          <w:sz w:val="24"/>
          <w:szCs w:val="24"/>
          <w:lang w:eastAsia="ru-RU"/>
        </w:rPr>
        <w:t>)</w:t>
      </w:r>
      <w:r w:rsidRPr="00382A07">
        <w:rPr>
          <w:bCs w:val="0"/>
          <w:sz w:val="24"/>
          <w:szCs w:val="24"/>
        </w:rPr>
        <w:t xml:space="preserve">, поданной Участником, должна соответствовать цене, указанной в </w:t>
      </w:r>
      <w:r w:rsidR="00546518" w:rsidRPr="00382A07">
        <w:rPr>
          <w:bCs w:val="0"/>
          <w:sz w:val="24"/>
          <w:szCs w:val="24"/>
        </w:rPr>
        <w:t>Сводной таблице стоимости</w:t>
      </w:r>
      <w:r w:rsidRPr="00382A07">
        <w:rPr>
          <w:bCs w:val="0"/>
          <w:sz w:val="24"/>
          <w:szCs w:val="24"/>
        </w:rPr>
        <w:t xml:space="preserve"> </w:t>
      </w:r>
      <w:r w:rsidR="00F04258" w:rsidRPr="00382A07">
        <w:rPr>
          <w:bCs w:val="0"/>
          <w:sz w:val="24"/>
          <w:szCs w:val="24"/>
        </w:rPr>
        <w:t xml:space="preserve">поставок </w:t>
      </w:r>
      <w:r w:rsidR="003F3A69" w:rsidRPr="00382A07">
        <w:rPr>
          <w:bCs w:val="0"/>
          <w:sz w:val="24"/>
          <w:szCs w:val="24"/>
        </w:rPr>
        <w:t>(</w:t>
      </w:r>
      <w:r w:rsidR="003F3A69" w:rsidRPr="00382A07">
        <w:rPr>
          <w:bCs w:val="0"/>
          <w:spacing w:val="-2"/>
          <w:sz w:val="24"/>
          <w:szCs w:val="24"/>
        </w:rPr>
        <w:t>под</w:t>
      </w:r>
      <w:r w:rsidR="003F3A69" w:rsidRPr="00382A07">
        <w:rPr>
          <w:bCs w:val="0"/>
          <w:sz w:val="24"/>
          <w:szCs w:val="24"/>
        </w:rPr>
        <w:t xml:space="preserve">раздел </w:t>
      </w:r>
      <w:r w:rsidR="000D2D6A">
        <w:fldChar w:fldCharType="begin"/>
      </w:r>
      <w:r w:rsidR="000D2D6A">
        <w:instrText xml:space="preserve"> REF _Ref440271072 \r \h  \* MERGEFORMAT </w:instrText>
      </w:r>
      <w:r w:rsidR="000D2D6A">
        <w:fldChar w:fldCharType="separate"/>
      </w:r>
      <w:r w:rsidR="006305A1" w:rsidRPr="006305A1">
        <w:rPr>
          <w:bCs w:val="0"/>
          <w:sz w:val="24"/>
          <w:szCs w:val="24"/>
        </w:rPr>
        <w:t>5.2</w:t>
      </w:r>
      <w:r w:rsidR="000D2D6A">
        <w:fldChar w:fldCharType="end"/>
      </w:r>
      <w:r w:rsidR="003F3A69" w:rsidRPr="00382A07">
        <w:rPr>
          <w:bCs w:val="0"/>
          <w:sz w:val="24"/>
          <w:szCs w:val="24"/>
        </w:rPr>
        <w:t>)</w:t>
      </w:r>
      <w:r w:rsidR="007C6A7B" w:rsidRPr="00382A07">
        <w:rPr>
          <w:bCs w:val="0"/>
          <w:sz w:val="24"/>
          <w:szCs w:val="24"/>
        </w:rPr>
        <w:t xml:space="preserve"> и </w:t>
      </w:r>
      <w:r w:rsidR="007C6A7B" w:rsidRPr="00382A07">
        <w:rPr>
          <w:sz w:val="24"/>
          <w:szCs w:val="24"/>
        </w:rPr>
        <w:t>на «котировочной доске» ЭТП</w:t>
      </w:r>
      <w:r w:rsidRPr="00382A07">
        <w:rPr>
          <w:bCs w:val="0"/>
          <w:sz w:val="24"/>
          <w:szCs w:val="24"/>
        </w:rPr>
        <w:t>. В противном случае Заявк</w:t>
      </w:r>
      <w:r w:rsidR="003F5CDB" w:rsidRPr="00382A07">
        <w:rPr>
          <w:bCs w:val="0"/>
          <w:sz w:val="24"/>
          <w:szCs w:val="24"/>
        </w:rPr>
        <w:t>а</w:t>
      </w:r>
      <w:r w:rsidRPr="00382A07">
        <w:rPr>
          <w:bCs w:val="0"/>
          <w:sz w:val="24"/>
          <w:szCs w:val="24"/>
        </w:rPr>
        <w:t xml:space="preserve"> Участника будет отклонен</w:t>
      </w:r>
      <w:r w:rsidR="003F5CDB" w:rsidRPr="00382A07">
        <w:rPr>
          <w:bCs w:val="0"/>
          <w:sz w:val="24"/>
          <w:szCs w:val="24"/>
        </w:rPr>
        <w:t>а</w:t>
      </w:r>
      <w:r w:rsidRPr="00382A07">
        <w:rPr>
          <w:bCs w:val="0"/>
          <w:sz w:val="24"/>
          <w:szCs w:val="24"/>
        </w:rPr>
        <w:t xml:space="preserve"> без рассмотрения по существу.</w:t>
      </w:r>
    </w:p>
    <w:p w:rsidR="004F657D" w:rsidRPr="00382A07"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 xml:space="preserve">В рамках оценочной стадии, предусмотренной  пунктом </w:t>
      </w:r>
      <w:r w:rsidR="000D2D6A">
        <w:fldChar w:fldCharType="begin"/>
      </w:r>
      <w:r w:rsidR="000D2D6A">
        <w:instrText xml:space="preserve"> REF _Ref306138385 \r \h  \* MERGEFORMAT </w:instrText>
      </w:r>
      <w:r w:rsidR="000D2D6A">
        <w:fldChar w:fldCharType="separate"/>
      </w:r>
      <w:r w:rsidR="006305A1" w:rsidRPr="006305A1">
        <w:rPr>
          <w:bCs w:val="0"/>
          <w:sz w:val="24"/>
          <w:szCs w:val="24"/>
        </w:rPr>
        <w:t>3.6.4</w:t>
      </w:r>
      <w:r w:rsidR="000D2D6A">
        <w:fldChar w:fldCharType="end"/>
      </w:r>
      <w:r w:rsidRPr="00382A07">
        <w:rPr>
          <w:bCs w:val="0"/>
          <w:sz w:val="24"/>
          <w:szCs w:val="24"/>
        </w:rPr>
        <w:t xml:space="preserve"> настоящей Документации, Закупочная комиссия оценивает и сопоставляет стоимость Заявки без учета НДС.</w:t>
      </w:r>
    </w:p>
    <w:p w:rsidR="004F657D" w:rsidRPr="004A1A6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Начальная (</w:t>
      </w:r>
      <w:r w:rsidR="007C6A7B" w:rsidRPr="00382A07">
        <w:rPr>
          <w:szCs w:val="24"/>
        </w:rPr>
        <w:t>максимальная</w:t>
      </w:r>
      <w:r w:rsidRPr="00382A07">
        <w:rPr>
          <w:bCs w:val="0"/>
          <w:sz w:val="24"/>
          <w:szCs w:val="24"/>
        </w:rPr>
        <w:t xml:space="preserve">) цена продукции с НДС включает все налоги, обязательные платежи, стоимость её доставки до склада Получателя и прочие расходы, связанные с </w:t>
      </w:r>
      <w:r w:rsidRPr="004A1A68">
        <w:rPr>
          <w:bCs w:val="0"/>
          <w:sz w:val="24"/>
          <w:szCs w:val="24"/>
        </w:rPr>
        <w:t>доставкой продукции в адрес Получателей, включая расходы, предусмотренном требованиями Технического задания</w:t>
      </w:r>
      <w:r w:rsidR="00216641" w:rsidRPr="004A1A68">
        <w:rPr>
          <w:bCs w:val="0"/>
          <w:sz w:val="24"/>
          <w:szCs w:val="24"/>
        </w:rPr>
        <w:t>.</w:t>
      </w:r>
    </w:p>
    <w:p w:rsidR="00034534" w:rsidRPr="004A1A68" w:rsidRDefault="00034534"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4A1A68">
        <w:rPr>
          <w:bCs w:val="0"/>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меры, предусмотренные п. </w:t>
      </w:r>
      <w:r w:rsidR="000D2D6A">
        <w:fldChar w:fldCharType="begin"/>
      </w:r>
      <w:r w:rsidR="000D2D6A">
        <w:instrText xml:space="preserve"> REF _Ref465670219 \r \h  \* MERGEFORMAT </w:instrText>
      </w:r>
      <w:r w:rsidR="000D2D6A">
        <w:fldChar w:fldCharType="separate"/>
      </w:r>
      <w:r w:rsidR="006305A1" w:rsidRPr="006305A1">
        <w:rPr>
          <w:bCs w:val="0"/>
          <w:sz w:val="24"/>
          <w:szCs w:val="24"/>
        </w:rPr>
        <w:t>3.11</w:t>
      </w:r>
      <w:r w:rsidR="000D2D6A">
        <w:fldChar w:fldCharType="end"/>
      </w:r>
      <w:r w:rsidRPr="004A1A68">
        <w:rPr>
          <w:bCs w:val="0"/>
          <w:sz w:val="24"/>
          <w:szCs w:val="24"/>
        </w:rPr>
        <w:t xml:space="preserve"> данной документации.</w:t>
      </w:r>
    </w:p>
    <w:p w:rsidR="002A5B42" w:rsidRPr="004A1A68" w:rsidRDefault="00717F60" w:rsidP="00E71A48">
      <w:pPr>
        <w:pStyle w:val="3"/>
        <w:spacing w:line="264" w:lineRule="auto"/>
        <w:rPr>
          <w:szCs w:val="24"/>
        </w:rPr>
      </w:pPr>
      <w:bookmarkStart w:id="383" w:name="_Ref191386407"/>
      <w:bookmarkStart w:id="384" w:name="_Ref191386526"/>
      <w:bookmarkStart w:id="385" w:name="_Toc440357097"/>
      <w:bookmarkStart w:id="386" w:name="_Toc440359652"/>
      <w:bookmarkStart w:id="387" w:name="_Toc440632115"/>
      <w:bookmarkStart w:id="388" w:name="_Toc440875936"/>
      <w:bookmarkStart w:id="389" w:name="_Toc441130964"/>
      <w:bookmarkStart w:id="390" w:name="_Toc447269779"/>
      <w:bookmarkStart w:id="391" w:name="_Toc464120601"/>
      <w:bookmarkStart w:id="392" w:name="_Toc466970521"/>
      <w:bookmarkStart w:id="393" w:name="_Toc468462434"/>
      <w:bookmarkStart w:id="394" w:name="_Toc469482027"/>
      <w:bookmarkStart w:id="395" w:name="_Toc472411801"/>
      <w:bookmarkStart w:id="396" w:name="_Ref303624481"/>
      <w:r w:rsidRPr="004A1A68">
        <w:rPr>
          <w:szCs w:val="24"/>
        </w:rPr>
        <w:lastRenderedPageBreak/>
        <w:t xml:space="preserve">Требования к </w:t>
      </w:r>
      <w:r w:rsidR="009C744E" w:rsidRPr="004A1A68">
        <w:rPr>
          <w:szCs w:val="24"/>
        </w:rPr>
        <w:t>Участник</w:t>
      </w:r>
      <w:r w:rsidRPr="004A1A68">
        <w:rPr>
          <w:szCs w:val="24"/>
        </w:rPr>
        <w:t>у. Подтверждение соответствия предъявляемым требованиям</w:t>
      </w:r>
      <w:bookmarkEnd w:id="383"/>
      <w:bookmarkEnd w:id="384"/>
      <w:bookmarkEnd w:id="385"/>
      <w:bookmarkEnd w:id="386"/>
      <w:bookmarkEnd w:id="387"/>
      <w:bookmarkEnd w:id="388"/>
      <w:bookmarkEnd w:id="389"/>
      <w:bookmarkEnd w:id="390"/>
      <w:bookmarkEnd w:id="391"/>
      <w:bookmarkEnd w:id="392"/>
      <w:bookmarkEnd w:id="393"/>
      <w:bookmarkEnd w:id="394"/>
      <w:bookmarkEnd w:id="395"/>
      <w:r w:rsidRPr="004A1A68">
        <w:rPr>
          <w:szCs w:val="24"/>
        </w:rPr>
        <w:t xml:space="preserve"> </w:t>
      </w:r>
    </w:p>
    <w:p w:rsidR="00E71628"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397" w:name="_Ref93090116"/>
      <w:bookmarkStart w:id="398" w:name="_Ref191386482"/>
      <w:bookmarkStart w:id="399" w:name="_Ref440291364"/>
      <w:bookmarkEnd w:id="396"/>
      <w:r w:rsidRPr="004A1A68">
        <w:rPr>
          <w:bCs w:val="0"/>
          <w:sz w:val="24"/>
          <w:szCs w:val="24"/>
        </w:rPr>
        <w:t xml:space="preserve">Требования к </w:t>
      </w:r>
      <w:r w:rsidR="009C744E" w:rsidRPr="004A1A68">
        <w:rPr>
          <w:bCs w:val="0"/>
          <w:sz w:val="24"/>
          <w:szCs w:val="24"/>
        </w:rPr>
        <w:t>Участник</w:t>
      </w:r>
      <w:r w:rsidRPr="004A1A68">
        <w:rPr>
          <w:bCs w:val="0"/>
          <w:sz w:val="24"/>
          <w:szCs w:val="24"/>
        </w:rPr>
        <w:t>ам</w:t>
      </w:r>
      <w:bookmarkEnd w:id="397"/>
      <w:r w:rsidRPr="004A1A68">
        <w:rPr>
          <w:bCs w:val="0"/>
          <w:sz w:val="24"/>
          <w:szCs w:val="24"/>
        </w:rPr>
        <w:t>:</w:t>
      </w:r>
      <w:bookmarkStart w:id="400" w:name="_Ref306004833"/>
      <w:bookmarkEnd w:id="398"/>
      <w:r w:rsidR="000F4365" w:rsidRPr="004A1A68">
        <w:rPr>
          <w:bCs w:val="0"/>
          <w:sz w:val="24"/>
          <w:szCs w:val="24"/>
        </w:rPr>
        <w:t xml:space="preserve"> у</w:t>
      </w:r>
      <w:r w:rsidRPr="004A1A68">
        <w:rPr>
          <w:bCs w:val="0"/>
          <w:sz w:val="24"/>
          <w:szCs w:val="24"/>
        </w:rPr>
        <w:t xml:space="preserve">частвовать в процедуре </w:t>
      </w:r>
      <w:r w:rsidR="009C744E" w:rsidRPr="004A1A68">
        <w:rPr>
          <w:bCs w:val="0"/>
          <w:sz w:val="24"/>
          <w:szCs w:val="24"/>
        </w:rPr>
        <w:t>З</w:t>
      </w:r>
      <w:r w:rsidRPr="004A1A68">
        <w:rPr>
          <w:bCs w:val="0"/>
          <w:sz w:val="24"/>
          <w:szCs w:val="24"/>
        </w:rPr>
        <w:t xml:space="preserve">апроса предложений может любое юридическое, физическое лицо </w:t>
      </w:r>
      <w:r w:rsidR="00E71628" w:rsidRPr="004A1A68">
        <w:rPr>
          <w:bCs w:val="0"/>
          <w:sz w:val="24"/>
          <w:szCs w:val="24"/>
        </w:rPr>
        <w:t>(в т.</w:t>
      </w:r>
      <w:r w:rsidR="003129D4" w:rsidRPr="004A1A68">
        <w:rPr>
          <w:bCs w:val="0"/>
          <w:sz w:val="24"/>
          <w:szCs w:val="24"/>
        </w:rPr>
        <w:t xml:space="preserve"> </w:t>
      </w:r>
      <w:r w:rsidR="00E71628" w:rsidRPr="004A1A68">
        <w:rPr>
          <w:bCs w:val="0"/>
          <w:sz w:val="24"/>
          <w:szCs w:val="24"/>
        </w:rPr>
        <w:t xml:space="preserve">ч. </w:t>
      </w:r>
      <w:r w:rsidRPr="004A1A68">
        <w:rPr>
          <w:bCs w:val="0"/>
          <w:sz w:val="24"/>
          <w:szCs w:val="24"/>
        </w:rPr>
        <w:t>индивидуальный предприниматель</w:t>
      </w:r>
      <w:r w:rsidR="00E71628" w:rsidRPr="004A1A68">
        <w:rPr>
          <w:bCs w:val="0"/>
          <w:sz w:val="24"/>
          <w:szCs w:val="24"/>
        </w:rPr>
        <w:t>)</w:t>
      </w:r>
      <w:r w:rsidRPr="004A1A68">
        <w:rPr>
          <w:bCs w:val="0"/>
          <w:sz w:val="24"/>
          <w:szCs w:val="24"/>
        </w:rPr>
        <w:t xml:space="preserve">. </w:t>
      </w:r>
      <w:r w:rsidR="003F330D" w:rsidRPr="004A1A68">
        <w:rPr>
          <w:bCs w:val="0"/>
          <w:sz w:val="24"/>
          <w:szCs w:val="24"/>
        </w:rPr>
        <w:t>Привлечение со</w:t>
      </w:r>
      <w:r w:rsidR="00036006" w:rsidRPr="004A1A68">
        <w:rPr>
          <w:bCs w:val="0"/>
          <w:sz w:val="24"/>
          <w:szCs w:val="24"/>
        </w:rPr>
        <w:t xml:space="preserve">поставщиков в соответствии с пунктом </w:t>
      </w:r>
      <w:r w:rsidR="000D2D6A">
        <w:fldChar w:fldCharType="begin"/>
      </w:r>
      <w:r w:rsidR="000D2D6A">
        <w:instrText xml:space="preserve"> REF _Ref440271628 \r \h  \* MERGEFORMAT </w:instrText>
      </w:r>
      <w:r w:rsidR="000D2D6A">
        <w:fldChar w:fldCharType="separate"/>
      </w:r>
      <w:r w:rsidR="006305A1" w:rsidRPr="006305A1">
        <w:rPr>
          <w:bCs w:val="0"/>
          <w:sz w:val="24"/>
          <w:szCs w:val="24"/>
        </w:rPr>
        <w:t>3.3.9</w:t>
      </w:r>
      <w:r w:rsidR="000D2D6A">
        <w:fldChar w:fldCharType="end"/>
      </w:r>
      <w:r w:rsidR="00036006" w:rsidRPr="004A1A68">
        <w:rPr>
          <w:bCs w:val="0"/>
          <w:sz w:val="24"/>
          <w:szCs w:val="24"/>
        </w:rPr>
        <w:t xml:space="preserve"> не допускается.</w:t>
      </w:r>
      <w:r w:rsidR="00036006" w:rsidRPr="00382A07">
        <w:rPr>
          <w:bCs w:val="0"/>
          <w:sz w:val="24"/>
          <w:szCs w:val="24"/>
        </w:rPr>
        <w:t xml:space="preserve"> </w:t>
      </w:r>
      <w:r w:rsidRPr="00382A07">
        <w:rPr>
          <w:bCs w:val="0"/>
          <w:sz w:val="24"/>
          <w:szCs w:val="24"/>
        </w:rPr>
        <w:t xml:space="preserve">Дополнительные требования к коллективным </w:t>
      </w:r>
      <w:r w:rsidR="009C744E" w:rsidRPr="00382A07">
        <w:rPr>
          <w:bCs w:val="0"/>
          <w:sz w:val="24"/>
          <w:szCs w:val="24"/>
        </w:rPr>
        <w:t>У</w:t>
      </w:r>
      <w:r w:rsidRPr="00382A07">
        <w:rPr>
          <w:bCs w:val="0"/>
          <w:sz w:val="24"/>
          <w:szCs w:val="24"/>
        </w:rPr>
        <w:t xml:space="preserve">частникам и порядку подтверждения их соответствия установленным требованиям приведены в пункте </w:t>
      </w:r>
      <w:r w:rsidR="000D2D6A">
        <w:fldChar w:fldCharType="begin"/>
      </w:r>
      <w:r w:rsidR="000D2D6A">
        <w:instrText xml:space="preserve"> REF _Ref191386461 \n \h  \* MERGEFORMAT </w:instrText>
      </w:r>
      <w:r w:rsidR="000D2D6A">
        <w:fldChar w:fldCharType="separate"/>
      </w:r>
      <w:r w:rsidR="006305A1" w:rsidRPr="006305A1">
        <w:rPr>
          <w:bCs w:val="0"/>
          <w:sz w:val="24"/>
          <w:szCs w:val="24"/>
        </w:rPr>
        <w:t>3.3.10</w:t>
      </w:r>
      <w:r w:rsidR="000D2D6A">
        <w:fldChar w:fldCharType="end"/>
      </w:r>
      <w:r w:rsidRPr="00382A07">
        <w:rPr>
          <w:bCs w:val="0"/>
          <w:sz w:val="24"/>
          <w:szCs w:val="24"/>
        </w:rPr>
        <w:t>. При проведении запроса предложений на ЭТП, такое</w:t>
      </w:r>
      <w:r w:rsidRPr="00382A07">
        <w:rPr>
          <w:sz w:val="24"/>
          <w:szCs w:val="24"/>
        </w:rPr>
        <w:t xml:space="preserve"> лицо должно быть зарегистрировано на соответствующей ЭТП в качестве </w:t>
      </w:r>
      <w:r w:rsidR="009C744E" w:rsidRPr="00382A07">
        <w:rPr>
          <w:sz w:val="24"/>
          <w:szCs w:val="24"/>
        </w:rPr>
        <w:t>Участник</w:t>
      </w:r>
      <w:r w:rsidRPr="00382A07">
        <w:rPr>
          <w:sz w:val="24"/>
          <w:szCs w:val="24"/>
        </w:rPr>
        <w:t xml:space="preserve">а ЭТП, а также в качестве </w:t>
      </w:r>
      <w:r w:rsidR="009C744E" w:rsidRPr="00382A07">
        <w:rPr>
          <w:sz w:val="24"/>
          <w:szCs w:val="24"/>
        </w:rPr>
        <w:t>Участник</w:t>
      </w:r>
      <w:r w:rsidRPr="00382A07">
        <w:rPr>
          <w:sz w:val="24"/>
          <w:szCs w:val="24"/>
        </w:rPr>
        <w:t>а проводимого запроса предложений.</w:t>
      </w:r>
      <w:bookmarkEnd w:id="399"/>
      <w:bookmarkEnd w:id="400"/>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401" w:name="_Ref303669127"/>
      <w:r w:rsidRPr="00382A07">
        <w:rPr>
          <w:bCs w:val="0"/>
          <w:sz w:val="24"/>
          <w:szCs w:val="24"/>
        </w:rPr>
        <w:t xml:space="preserve">Чтобы претендовать на победу в данной процедуре </w:t>
      </w:r>
      <w:r w:rsidR="009C744E" w:rsidRPr="00382A07">
        <w:rPr>
          <w:bCs w:val="0"/>
          <w:sz w:val="24"/>
          <w:szCs w:val="24"/>
        </w:rPr>
        <w:t>З</w:t>
      </w:r>
      <w:r w:rsidRPr="00382A07">
        <w:rPr>
          <w:bCs w:val="0"/>
          <w:sz w:val="24"/>
          <w:szCs w:val="24"/>
        </w:rPr>
        <w:t xml:space="preserve">апроса предложений и получить право заключить с Заказчиком </w:t>
      </w:r>
      <w:r w:rsidR="00123C70" w:rsidRPr="00382A07">
        <w:rPr>
          <w:bCs w:val="0"/>
          <w:sz w:val="24"/>
          <w:szCs w:val="24"/>
        </w:rPr>
        <w:t>Договор</w:t>
      </w:r>
      <w:r w:rsidRPr="00382A07">
        <w:rPr>
          <w:bCs w:val="0"/>
          <w:sz w:val="24"/>
          <w:szCs w:val="24"/>
        </w:rPr>
        <w:t xml:space="preserve">, </w:t>
      </w:r>
      <w:r w:rsidR="009C744E" w:rsidRPr="00382A07">
        <w:rPr>
          <w:bCs w:val="0"/>
          <w:sz w:val="24"/>
          <w:szCs w:val="24"/>
        </w:rPr>
        <w:t>Участник</w:t>
      </w:r>
      <w:r w:rsidRPr="00382A07">
        <w:rPr>
          <w:bCs w:val="0"/>
          <w:sz w:val="24"/>
          <w:szCs w:val="24"/>
        </w:rPr>
        <w:t xml:space="preserve"> должен отвечать следующим требованиям:</w:t>
      </w:r>
      <w:bookmarkEnd w:id="401"/>
    </w:p>
    <w:p w:rsidR="00717F60" w:rsidRPr="00382A07" w:rsidRDefault="00717F60" w:rsidP="00D75CA2">
      <w:pPr>
        <w:widowControl w:val="0"/>
        <w:numPr>
          <w:ilvl w:val="0"/>
          <w:numId w:val="21"/>
        </w:numPr>
        <w:tabs>
          <w:tab w:val="left" w:pos="0"/>
          <w:tab w:val="left" w:pos="1080"/>
        </w:tabs>
        <w:suppressAutoHyphens w:val="0"/>
        <w:spacing w:line="264" w:lineRule="auto"/>
        <w:rPr>
          <w:sz w:val="24"/>
          <w:szCs w:val="24"/>
        </w:rPr>
      </w:pPr>
      <w:bookmarkStart w:id="402" w:name="_Ref306032455"/>
      <w:r w:rsidRPr="00382A07">
        <w:rPr>
          <w:bCs w:val="0"/>
          <w:sz w:val="24"/>
          <w:szCs w:val="24"/>
        </w:rPr>
        <w:t xml:space="preserve">должен </w:t>
      </w:r>
      <w:bookmarkStart w:id="403" w:name="_Ref303669099"/>
      <w:r w:rsidRPr="00382A07">
        <w:rPr>
          <w:bCs w:val="0"/>
          <w:sz w:val="24"/>
          <w:szCs w:val="24"/>
        </w:rPr>
        <w:t xml:space="preserve">обладать гражданской правоспособностью в полном объеме для заключения и </w:t>
      </w:r>
      <w:r w:rsidRPr="00382A07">
        <w:rPr>
          <w:sz w:val="24"/>
          <w:szCs w:val="24"/>
          <w:lang w:eastAsia="ru-RU"/>
        </w:rPr>
        <w:t>исполнения</w:t>
      </w:r>
      <w:r w:rsidRPr="00382A07">
        <w:rPr>
          <w:bCs w:val="0"/>
          <w:sz w:val="24"/>
          <w:szCs w:val="24"/>
        </w:rPr>
        <w:t xml:space="preserve"> </w:t>
      </w:r>
      <w:r w:rsidR="00123C70" w:rsidRPr="00382A07">
        <w:rPr>
          <w:bCs w:val="0"/>
          <w:sz w:val="24"/>
          <w:szCs w:val="24"/>
        </w:rPr>
        <w:t>Договор</w:t>
      </w:r>
      <w:r w:rsidRPr="00382A07">
        <w:rPr>
          <w:bCs w:val="0"/>
          <w:sz w:val="24"/>
          <w:szCs w:val="24"/>
        </w:rPr>
        <w:t xml:space="preserve">а </w:t>
      </w:r>
      <w:r w:rsidR="009D7F01" w:rsidRPr="00382A07">
        <w:rPr>
          <w:sz w:val="24"/>
          <w:szCs w:val="24"/>
        </w:rPr>
        <w:t>(физическое лицо – обладать дееспособностью в полном объеме для заключения и исполнения Договора)</w:t>
      </w:r>
      <w:r w:rsidR="004F657D" w:rsidRPr="00382A07">
        <w:rPr>
          <w:sz w:val="24"/>
          <w:szCs w:val="24"/>
        </w:rPr>
        <w:t xml:space="preserve"> (должен быть зарегистрирован в установленном порядке)</w:t>
      </w:r>
      <w:r w:rsidR="009D7F01" w:rsidRPr="00382A07">
        <w:rPr>
          <w:sz w:val="24"/>
          <w:szCs w:val="24"/>
        </w:rPr>
        <w:t xml:space="preserve">; </w:t>
      </w:r>
      <w:bookmarkEnd w:id="402"/>
      <w:bookmarkEnd w:id="403"/>
    </w:p>
    <w:p w:rsidR="00717F60" w:rsidRPr="00382A07"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382A07">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382A07">
        <w:rPr>
          <w:bCs w:val="0"/>
          <w:sz w:val="24"/>
          <w:szCs w:val="24"/>
        </w:rPr>
        <w:t>Участник</w:t>
      </w:r>
      <w:r w:rsidRPr="00382A07">
        <w:rPr>
          <w:bCs w:val="0"/>
          <w:sz w:val="24"/>
          <w:szCs w:val="24"/>
        </w:rPr>
        <w:t xml:space="preserve">а запроса предложений банкротом и об открытии конкурсного производства, на имущество </w:t>
      </w:r>
      <w:r w:rsidR="009C744E" w:rsidRPr="00382A07">
        <w:rPr>
          <w:bCs w:val="0"/>
          <w:sz w:val="24"/>
          <w:szCs w:val="24"/>
        </w:rPr>
        <w:t>Участник</w:t>
      </w:r>
      <w:r w:rsidR="00D4486F" w:rsidRPr="00382A07">
        <w:rPr>
          <w:bCs w:val="0"/>
          <w:sz w:val="24"/>
          <w:szCs w:val="24"/>
        </w:rPr>
        <w:t>а</w:t>
      </w:r>
      <w:r w:rsidRPr="00382A07">
        <w:rPr>
          <w:bCs w:val="0"/>
          <w:sz w:val="24"/>
          <w:szCs w:val="24"/>
        </w:rPr>
        <w:t xml:space="preserve"> не должен быть наложен арест, </w:t>
      </w:r>
      <w:r w:rsidRPr="00382A07">
        <w:rPr>
          <w:sz w:val="24"/>
          <w:szCs w:val="24"/>
          <w:lang w:eastAsia="ru-RU"/>
        </w:rPr>
        <w:t>экономическая</w:t>
      </w:r>
      <w:r w:rsidRPr="00382A07">
        <w:rPr>
          <w:bCs w:val="0"/>
          <w:sz w:val="24"/>
          <w:szCs w:val="24"/>
        </w:rPr>
        <w:t xml:space="preserve"> деятельность </w:t>
      </w:r>
      <w:r w:rsidR="009C744E" w:rsidRPr="00382A07">
        <w:rPr>
          <w:bCs w:val="0"/>
          <w:sz w:val="24"/>
          <w:szCs w:val="24"/>
        </w:rPr>
        <w:t>Участник</w:t>
      </w:r>
      <w:r w:rsidRPr="00382A07">
        <w:rPr>
          <w:bCs w:val="0"/>
          <w:sz w:val="24"/>
          <w:szCs w:val="24"/>
        </w:rPr>
        <w:t>а не должна быть приостановлена (для юридического лица, индивидуального предпринимателя);</w:t>
      </w:r>
    </w:p>
    <w:p w:rsidR="00E71628" w:rsidRPr="00382A07"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404" w:name="_Ref306032457"/>
      <w:r w:rsidRPr="00382A07">
        <w:rPr>
          <w:sz w:val="24"/>
          <w:szCs w:val="24"/>
          <w:lang w:eastAsia="ru-RU"/>
        </w:rPr>
        <w:t xml:space="preserve">не быть включенным в </w:t>
      </w:r>
      <w:r w:rsidRPr="00382A07">
        <w:rPr>
          <w:rFonts w:eastAsia="Arial Unicode MS"/>
          <w:sz w:val="24"/>
          <w:szCs w:val="24"/>
          <w:lang w:eastAsia="ru-RU"/>
        </w:rPr>
        <w:t>Реестр</w:t>
      </w:r>
      <w:r w:rsidRPr="00382A07">
        <w:rPr>
          <w:sz w:val="24"/>
          <w:szCs w:val="24"/>
          <w:lang w:eastAsia="ru-RU"/>
        </w:rPr>
        <w:t xml:space="preserve"> недобросовестных поставщиков</w:t>
      </w:r>
      <w:r w:rsidRPr="00382A07">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382A07">
        <w:rPr>
          <w:sz w:val="24"/>
          <w:szCs w:val="24"/>
          <w:lang w:eastAsia="ru-RU"/>
        </w:rPr>
        <w:t xml:space="preserve"> либо в </w:t>
      </w:r>
      <w:r w:rsidRPr="00382A07">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w:t>
      </w:r>
      <w:r w:rsidR="00A75256" w:rsidRPr="00382A07">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382A07">
        <w:rPr>
          <w:rFonts w:eastAsia="Arial Unicode MS"/>
          <w:sz w:val="24"/>
          <w:szCs w:val="24"/>
          <w:lang w:eastAsia="ru-RU"/>
        </w:rPr>
        <w:t>;</w:t>
      </w:r>
      <w:bookmarkEnd w:id="404"/>
    </w:p>
    <w:p w:rsidR="009D7F01" w:rsidRPr="006305A1" w:rsidRDefault="009D7F01" w:rsidP="00D75CA2">
      <w:pPr>
        <w:widowControl w:val="0"/>
        <w:numPr>
          <w:ilvl w:val="0"/>
          <w:numId w:val="21"/>
        </w:numPr>
        <w:tabs>
          <w:tab w:val="left" w:pos="0"/>
          <w:tab w:val="left" w:pos="1080"/>
        </w:tabs>
        <w:suppressAutoHyphens w:val="0"/>
        <w:spacing w:line="264" w:lineRule="auto"/>
        <w:rPr>
          <w:sz w:val="24"/>
          <w:szCs w:val="24"/>
          <w:lang w:eastAsia="ru-RU"/>
        </w:rPr>
      </w:pPr>
      <w:r w:rsidRPr="006305A1">
        <w:rPr>
          <w:sz w:val="24"/>
          <w:szCs w:val="24"/>
          <w:lang w:eastAsia="ru-RU"/>
        </w:rPr>
        <w:t>обладать необходи</w:t>
      </w:r>
      <w:r w:rsidR="00D4486F" w:rsidRPr="006305A1">
        <w:rPr>
          <w:sz w:val="24"/>
          <w:szCs w:val="24"/>
          <w:lang w:eastAsia="ru-RU"/>
        </w:rPr>
        <w:t>мыми профессиональными знаниями</w:t>
      </w:r>
      <w:r w:rsidRPr="006305A1">
        <w:rPr>
          <w:sz w:val="24"/>
          <w:szCs w:val="24"/>
          <w:lang w:eastAsia="ru-RU"/>
        </w:rPr>
        <w:t xml:space="preserve"> и репутацие</w:t>
      </w:r>
      <w:r w:rsidR="006732CC" w:rsidRPr="006305A1">
        <w:rPr>
          <w:sz w:val="24"/>
          <w:szCs w:val="24"/>
          <w:lang w:eastAsia="ru-RU"/>
        </w:rPr>
        <w:t>й, иметь ресурсные возможности:</w:t>
      </w:r>
    </w:p>
    <w:p w:rsidR="009D7F01" w:rsidRPr="006305A1" w:rsidRDefault="006305A1" w:rsidP="005E6E3C">
      <w:pPr>
        <w:widowControl w:val="0"/>
        <w:numPr>
          <w:ilvl w:val="0"/>
          <w:numId w:val="45"/>
        </w:numPr>
        <w:tabs>
          <w:tab w:val="left" w:pos="0"/>
          <w:tab w:val="num" w:pos="1650"/>
        </w:tabs>
        <w:suppressAutoHyphens w:val="0"/>
        <w:spacing w:line="264" w:lineRule="auto"/>
        <w:ind w:left="1650" w:hanging="550"/>
        <w:rPr>
          <w:sz w:val="24"/>
          <w:szCs w:val="24"/>
          <w:lang w:eastAsia="ru-RU"/>
        </w:rPr>
      </w:pPr>
      <w:r w:rsidRPr="006305A1">
        <w:rPr>
          <w:sz w:val="24"/>
          <w:szCs w:val="24"/>
          <w:lang w:eastAsia="ru-RU"/>
        </w:rPr>
        <w:t>должен обладать опытом аналогичных поставок (</w:t>
      </w:r>
      <w:r w:rsidRPr="006305A1">
        <w:rPr>
          <w:color w:val="000000"/>
          <w:sz w:val="24"/>
          <w:szCs w:val="24"/>
        </w:rPr>
        <w:t>желательно наличие за последние 3 года не менее 1 завершенного аналогичного договора по</w:t>
      </w:r>
      <w:r w:rsidRPr="006305A1">
        <w:rPr>
          <w:sz w:val="24"/>
          <w:szCs w:val="24"/>
          <w:lang w:eastAsia="ru-RU"/>
        </w:rPr>
        <w:t xml:space="preserve"> выполняемым поставкам, (в т.ч. объемам поставок </w:t>
      </w:r>
      <w:r w:rsidRPr="006305A1">
        <w:rPr>
          <w:color w:val="000000"/>
          <w:sz w:val="24"/>
          <w:szCs w:val="24"/>
        </w:rPr>
        <w:t>и общей сумме договора</w:t>
      </w:r>
      <w:r w:rsidRPr="006305A1">
        <w:rPr>
          <w:sz w:val="24"/>
          <w:szCs w:val="24"/>
          <w:lang w:eastAsia="ru-RU"/>
        </w:rPr>
        <w:t xml:space="preserve">). </w:t>
      </w:r>
      <w:r w:rsidRPr="006305A1">
        <w:rPr>
          <w:color w:val="000000"/>
          <w:sz w:val="24"/>
          <w:szCs w:val="24"/>
        </w:rPr>
        <w:t>Под термином аналогичного договора понимается договор, идентичный предмету и сопоставимый с объемом и суммой поставок договора по данной закупочной процедуре</w:t>
      </w:r>
      <w:r w:rsidR="00036006" w:rsidRPr="006305A1">
        <w:rPr>
          <w:sz w:val="24"/>
          <w:szCs w:val="24"/>
          <w:lang w:eastAsia="ru-RU"/>
        </w:rPr>
        <w:t xml:space="preserve">. </w:t>
      </w:r>
    </w:p>
    <w:p w:rsidR="00CF39D0" w:rsidRPr="00382A07" w:rsidRDefault="0094713A" w:rsidP="00CF39D0">
      <w:pPr>
        <w:numPr>
          <w:ilvl w:val="0"/>
          <w:numId w:val="21"/>
        </w:numPr>
        <w:suppressAutoHyphens w:val="0"/>
        <w:spacing w:line="264" w:lineRule="auto"/>
        <w:rPr>
          <w:sz w:val="24"/>
          <w:szCs w:val="24"/>
          <w:lang w:eastAsia="ru-RU"/>
        </w:rPr>
      </w:pPr>
      <w:r w:rsidRPr="00382A07">
        <w:rPr>
          <w:sz w:val="24"/>
          <w:szCs w:val="24"/>
          <w:lang w:eastAsia="ru-RU"/>
        </w:rPr>
        <w:t>Дополнительные требования к Участникам, наличию документов, подтверждающих их соответствие требованиям Техническ</w:t>
      </w:r>
      <w:r w:rsidR="003776BB" w:rsidRPr="00382A07">
        <w:rPr>
          <w:sz w:val="24"/>
          <w:szCs w:val="24"/>
          <w:lang w:eastAsia="ru-RU"/>
        </w:rPr>
        <w:t>ого(</w:t>
      </w:r>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я(</w:t>
      </w:r>
      <w:r w:rsidRPr="00382A07">
        <w:rPr>
          <w:sz w:val="24"/>
          <w:szCs w:val="24"/>
          <w:lang w:eastAsia="ru-RU"/>
        </w:rPr>
        <w:t>й</w:t>
      </w:r>
      <w:r w:rsidR="003776BB" w:rsidRPr="00382A07">
        <w:rPr>
          <w:sz w:val="24"/>
          <w:szCs w:val="24"/>
          <w:lang w:eastAsia="ru-RU"/>
        </w:rPr>
        <w:t>)</w:t>
      </w:r>
      <w:r w:rsidRPr="00382A07">
        <w:rPr>
          <w:sz w:val="24"/>
          <w:szCs w:val="24"/>
          <w:lang w:eastAsia="ru-RU"/>
        </w:rPr>
        <w:t>, изложены в Приложении №1 (Техническ</w:t>
      </w:r>
      <w:r w:rsidR="003776BB" w:rsidRPr="00382A07">
        <w:rPr>
          <w:sz w:val="24"/>
          <w:szCs w:val="24"/>
          <w:lang w:eastAsia="ru-RU"/>
        </w:rPr>
        <w:t>ом(</w:t>
      </w:r>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и(</w:t>
      </w:r>
      <w:r w:rsidRPr="00382A07">
        <w:rPr>
          <w:sz w:val="24"/>
          <w:szCs w:val="24"/>
          <w:lang w:eastAsia="ru-RU"/>
        </w:rPr>
        <w:t>ях</w:t>
      </w:r>
      <w:r w:rsidR="003776BB" w:rsidRPr="00382A07">
        <w:rPr>
          <w:sz w:val="24"/>
          <w:szCs w:val="24"/>
          <w:lang w:eastAsia="ru-RU"/>
        </w:rPr>
        <w:t>)</w:t>
      </w:r>
      <w:r w:rsidRPr="00382A07">
        <w:rPr>
          <w:sz w:val="24"/>
          <w:szCs w:val="24"/>
          <w:lang w:eastAsia="ru-RU"/>
        </w:rPr>
        <w:t>) к настоящей Документации. При несоблюдении требований Техническ</w:t>
      </w:r>
      <w:r w:rsidR="003776BB" w:rsidRPr="00382A07">
        <w:rPr>
          <w:sz w:val="24"/>
          <w:szCs w:val="24"/>
          <w:lang w:eastAsia="ru-RU"/>
        </w:rPr>
        <w:t>ого(</w:t>
      </w:r>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я(</w:t>
      </w:r>
      <w:r w:rsidRPr="00382A07">
        <w:rPr>
          <w:sz w:val="24"/>
          <w:szCs w:val="24"/>
          <w:lang w:eastAsia="ru-RU"/>
        </w:rPr>
        <w:t>й</w:t>
      </w:r>
      <w:r w:rsidR="003776BB" w:rsidRPr="00382A07">
        <w:rPr>
          <w:sz w:val="24"/>
          <w:szCs w:val="24"/>
          <w:lang w:eastAsia="ru-RU"/>
        </w:rPr>
        <w:t>)</w:t>
      </w:r>
      <w:r w:rsidRPr="00382A07">
        <w:rPr>
          <w:sz w:val="24"/>
          <w:szCs w:val="24"/>
          <w:lang w:eastAsia="ru-RU"/>
        </w:rPr>
        <w:t xml:space="preserve"> Закупочная комиссия отклонит </w:t>
      </w:r>
      <w:r w:rsidR="00C96484" w:rsidRPr="00382A07">
        <w:rPr>
          <w:sz w:val="24"/>
          <w:szCs w:val="24"/>
          <w:lang w:eastAsia="ru-RU"/>
        </w:rPr>
        <w:t>Заявку</w:t>
      </w:r>
      <w:r w:rsidRPr="00382A07">
        <w:rPr>
          <w:sz w:val="24"/>
          <w:szCs w:val="24"/>
          <w:lang w:eastAsia="ru-RU"/>
        </w:rPr>
        <w:t xml:space="preserve"> Участника.</w:t>
      </w:r>
    </w:p>
    <w:p w:rsidR="00DA1402" w:rsidRPr="00382A07" w:rsidRDefault="00DA1402" w:rsidP="00E56A22">
      <w:pPr>
        <w:widowControl w:val="0"/>
        <w:suppressAutoHyphens w:val="0"/>
        <w:spacing w:line="264" w:lineRule="auto"/>
        <w:ind w:left="567" w:firstLine="0"/>
        <w:rPr>
          <w:sz w:val="24"/>
          <w:szCs w:val="24"/>
        </w:rPr>
      </w:pPr>
      <w:bookmarkStart w:id="405" w:name="_Ref306005578"/>
      <w:r w:rsidRPr="00382A07">
        <w:rPr>
          <w:sz w:val="24"/>
          <w:szCs w:val="24"/>
        </w:rPr>
        <w:t xml:space="preserve">Закупочная комиссия рассматривает как равноценные собственным ресурсы аффилированного с Участником предприятия (дочернего либо предприятия-учредителя, акционера), при условии, что аффилированное с Участником предприятие не участвует в данном Запросе предложений самостоятельно, и в составе </w:t>
      </w:r>
      <w:r w:rsidRPr="00382A07">
        <w:rPr>
          <w:sz w:val="24"/>
          <w:szCs w:val="24"/>
        </w:rPr>
        <w:lastRenderedPageBreak/>
        <w:t xml:space="preserve">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w:t>
      </w:r>
      <w:r w:rsidR="00F80103" w:rsidRPr="00382A07">
        <w:rPr>
          <w:sz w:val="24"/>
          <w:szCs w:val="24"/>
        </w:rPr>
        <w:t>ресурсов или недостающих ресурсов</w:t>
      </w:r>
      <w:r w:rsidRPr="00382A07">
        <w:rPr>
          <w:sz w:val="24"/>
          <w:szCs w:val="24"/>
        </w:rPr>
        <w:t>,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предоставляются документы (копия Устава, выписка из ЕГРЮЛ/ЕГРИП, учредительный договор), подтверждающие факт аффилированности предприятий.</w:t>
      </w:r>
    </w:p>
    <w:p w:rsidR="00717F60" w:rsidRPr="00382A07" w:rsidRDefault="00DA1402" w:rsidP="00DA1402">
      <w:pPr>
        <w:widowControl w:val="0"/>
        <w:numPr>
          <w:ilvl w:val="3"/>
          <w:numId w:val="26"/>
        </w:numPr>
        <w:tabs>
          <w:tab w:val="left" w:pos="1700"/>
        </w:tabs>
        <w:autoSpaceDE w:val="0"/>
        <w:spacing w:before="120" w:after="100" w:line="264" w:lineRule="auto"/>
        <w:ind w:left="0" w:firstLine="709"/>
        <w:rPr>
          <w:bCs w:val="0"/>
          <w:sz w:val="24"/>
          <w:szCs w:val="24"/>
        </w:rPr>
      </w:pPr>
      <w:bookmarkStart w:id="406" w:name="_Ref303587815"/>
      <w:r w:rsidRPr="00382A07">
        <w:rPr>
          <w:sz w:val="24"/>
          <w:szCs w:val="24"/>
        </w:rPr>
        <w:t xml:space="preserve">Для юридических лиц/индивидуальных предпринимателей, если в каждом из пунктов не установлено иное, Участник закупочной процедуры должен включить в состав Заявки документы, подтверждающие его соответствие требованиям, указанным в пп. </w:t>
      </w:r>
      <w:r w:rsidR="000D2D6A">
        <w:fldChar w:fldCharType="begin"/>
      </w:r>
      <w:r w:rsidR="000D2D6A">
        <w:instrText xml:space="preserve"> REF _Ref440291364 \r \h  \* MERGEFORMAT </w:instrText>
      </w:r>
      <w:r w:rsidR="000D2D6A">
        <w:fldChar w:fldCharType="separate"/>
      </w:r>
      <w:r w:rsidR="006305A1" w:rsidRPr="006305A1">
        <w:rPr>
          <w:sz w:val="24"/>
          <w:szCs w:val="24"/>
        </w:rPr>
        <w:t>3.3.8.1</w:t>
      </w:r>
      <w:r w:rsidR="000D2D6A">
        <w:fldChar w:fldCharType="end"/>
      </w:r>
      <w:r w:rsidRPr="00382A07">
        <w:rPr>
          <w:sz w:val="24"/>
          <w:szCs w:val="24"/>
        </w:rPr>
        <w:t>-</w:t>
      </w:r>
      <w:r w:rsidR="000D2D6A">
        <w:fldChar w:fldCharType="begin"/>
      </w:r>
      <w:r w:rsidR="000D2D6A">
        <w:instrText xml:space="preserve"> REF _Ref303669127 \r \h  \* MERGEFORMAT </w:instrText>
      </w:r>
      <w:r w:rsidR="000D2D6A">
        <w:fldChar w:fldCharType="separate"/>
      </w:r>
      <w:r w:rsidR="006305A1" w:rsidRPr="006305A1">
        <w:rPr>
          <w:sz w:val="24"/>
          <w:szCs w:val="24"/>
        </w:rPr>
        <w:t>3.3.8.2</w:t>
      </w:r>
      <w:r w:rsidR="000D2D6A">
        <w:fldChar w:fldCharType="end"/>
      </w:r>
      <w:r w:rsidR="00717F60" w:rsidRPr="00382A07">
        <w:rPr>
          <w:bCs w:val="0"/>
          <w:sz w:val="24"/>
          <w:szCs w:val="24"/>
        </w:rPr>
        <w:t>:</w:t>
      </w:r>
      <w:bookmarkEnd w:id="405"/>
      <w:bookmarkEnd w:id="406"/>
      <w:r w:rsidR="005B074F" w:rsidRPr="00382A07">
        <w:rPr>
          <w:bCs w:val="0"/>
          <w:sz w:val="24"/>
          <w:szCs w:val="24"/>
        </w:rPr>
        <w:t xml:space="preserve"> </w:t>
      </w:r>
    </w:p>
    <w:p w:rsidR="00553A57" w:rsidRPr="00382A07" w:rsidRDefault="009146DD" w:rsidP="005E6E3C">
      <w:pPr>
        <w:widowControl w:val="0"/>
        <w:numPr>
          <w:ilvl w:val="0"/>
          <w:numId w:val="46"/>
        </w:numPr>
        <w:tabs>
          <w:tab w:val="left" w:pos="1260"/>
        </w:tabs>
        <w:autoSpaceDE w:val="0"/>
        <w:spacing w:line="264" w:lineRule="auto"/>
        <w:ind w:left="1276"/>
        <w:rPr>
          <w:sz w:val="24"/>
          <w:szCs w:val="24"/>
        </w:rPr>
      </w:pPr>
      <w:r w:rsidRPr="00382A07">
        <w:rPr>
          <w:sz w:val="24"/>
          <w:szCs w:val="24"/>
        </w:rPr>
        <w:t>З</w:t>
      </w:r>
      <w:r w:rsidR="00553A57" w:rsidRPr="00382A07">
        <w:rPr>
          <w:sz w:val="24"/>
          <w:szCs w:val="24"/>
        </w:rPr>
        <w:t>аверенную Участником либо нотариусом копию устава в действующей редакции</w:t>
      </w:r>
      <w:r w:rsidRPr="00382A07">
        <w:rPr>
          <w:sz w:val="24"/>
          <w:szCs w:val="24"/>
        </w:rPr>
        <w:t xml:space="preserve"> (для юридических лиц)</w:t>
      </w:r>
      <w:r w:rsidR="00553A57" w:rsidRPr="00382A07">
        <w:rPr>
          <w:sz w:val="24"/>
          <w:szCs w:val="24"/>
        </w:rPr>
        <w:t>;</w:t>
      </w:r>
    </w:p>
    <w:p w:rsidR="00553A57" w:rsidRPr="00382A07" w:rsidRDefault="00DA1402" w:rsidP="005E6E3C">
      <w:pPr>
        <w:widowControl w:val="0"/>
        <w:numPr>
          <w:ilvl w:val="0"/>
          <w:numId w:val="46"/>
        </w:numPr>
        <w:tabs>
          <w:tab w:val="left" w:pos="1260"/>
        </w:tabs>
        <w:autoSpaceDE w:val="0"/>
        <w:spacing w:line="264" w:lineRule="auto"/>
        <w:ind w:left="1276"/>
        <w:rPr>
          <w:sz w:val="24"/>
          <w:szCs w:val="24"/>
        </w:rPr>
      </w:pPr>
      <w:bookmarkStart w:id="407" w:name="_Ref440279062"/>
      <w:r w:rsidRPr="00382A07">
        <w:rPr>
          <w:i/>
          <w:sz w:val="24"/>
          <w:szCs w:val="24"/>
        </w:rPr>
        <w:t>для Участников, зарегистрированных на территории РФ:</w:t>
      </w:r>
      <w:r w:rsidRPr="00382A07">
        <w:rPr>
          <w:sz w:val="24"/>
          <w:szCs w:val="24"/>
        </w:rPr>
        <w:t xml:space="preserve"> заверенную Участником копию выписки из Единого государственного реестра юридических лиц (ЕГРЮЛ) </w:t>
      </w:r>
      <w:r w:rsidR="00F80103" w:rsidRPr="00382A07">
        <w:rPr>
          <w:sz w:val="24"/>
          <w:szCs w:val="24"/>
        </w:rPr>
        <w:t xml:space="preserve">(аналогичного документа для индивидуальных предпринимателей) </w:t>
      </w:r>
      <w:r w:rsidRPr="00382A07">
        <w:rPr>
          <w:sz w:val="24"/>
          <w:szCs w:val="24"/>
        </w:rPr>
        <w:t xml:space="preserve">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382A07">
        <w:rPr>
          <w:i/>
          <w:sz w:val="24"/>
          <w:szCs w:val="24"/>
        </w:rPr>
        <w:t>Для Участников и их собственников – иностранных лиц:</w:t>
      </w:r>
      <w:r w:rsidRPr="00382A07">
        <w:rPr>
          <w:sz w:val="24"/>
          <w:szCs w:val="24"/>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553A57" w:rsidRPr="00382A07">
        <w:rPr>
          <w:sz w:val="24"/>
          <w:szCs w:val="24"/>
        </w:rPr>
        <w:t>;</w:t>
      </w:r>
      <w:bookmarkEnd w:id="407"/>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382A07" w:rsidRDefault="00363775" w:rsidP="005E6E3C">
      <w:pPr>
        <w:widowControl w:val="0"/>
        <w:numPr>
          <w:ilvl w:val="0"/>
          <w:numId w:val="46"/>
        </w:numPr>
        <w:tabs>
          <w:tab w:val="left" w:pos="1260"/>
        </w:tabs>
        <w:autoSpaceDE w:val="0"/>
        <w:spacing w:line="264" w:lineRule="auto"/>
        <w:ind w:left="1276"/>
        <w:rPr>
          <w:sz w:val="24"/>
          <w:szCs w:val="24"/>
        </w:rPr>
      </w:pPr>
      <w:r w:rsidRPr="00382A07">
        <w:rPr>
          <w:sz w:val="24"/>
          <w:szCs w:val="24"/>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w:t>
      </w:r>
      <w:r w:rsidR="00A600E3" w:rsidRPr="00382A07">
        <w:rPr>
          <w:sz w:val="24"/>
          <w:szCs w:val="24"/>
        </w:rPr>
        <w:t xml:space="preserve"> (</w:t>
      </w:r>
      <w:r w:rsidR="003F3A69" w:rsidRPr="00382A07">
        <w:rPr>
          <w:sz w:val="24"/>
          <w:szCs w:val="24"/>
        </w:rPr>
        <w:t>подраздел</w:t>
      </w:r>
      <w:r w:rsidR="00A600E3" w:rsidRPr="00382A07">
        <w:rPr>
          <w:sz w:val="24"/>
          <w:szCs w:val="24"/>
        </w:rPr>
        <w:t xml:space="preserve"> </w:t>
      </w:r>
      <w:r w:rsidR="000D2D6A">
        <w:fldChar w:fldCharType="begin"/>
      </w:r>
      <w:r w:rsidR="000D2D6A">
        <w:instrText xml:space="preserve"> REF _Ref440271993 \r \h  \* MERGEFORMAT </w:instrText>
      </w:r>
      <w:r w:rsidR="000D2D6A">
        <w:fldChar w:fldCharType="separate"/>
      </w:r>
      <w:r w:rsidR="006305A1" w:rsidRPr="006305A1">
        <w:rPr>
          <w:sz w:val="24"/>
          <w:szCs w:val="24"/>
        </w:rPr>
        <w:t>5.9</w:t>
      </w:r>
      <w:r w:rsidR="000D2D6A">
        <w:fldChar w:fldCharType="end"/>
      </w:r>
      <w:r w:rsidR="00A600E3" w:rsidRPr="00382A07">
        <w:rPr>
          <w:sz w:val="24"/>
          <w:szCs w:val="24"/>
        </w:rPr>
        <w:t>)</w:t>
      </w:r>
      <w:r w:rsidR="00F82225"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bookmarkStart w:id="408" w:name="_Ref440372460"/>
      <w:r w:rsidRPr="00382A07">
        <w:rPr>
          <w:sz w:val="24"/>
          <w:szCs w:val="24"/>
        </w:rPr>
        <w:t>Антикоррупционные обязательства</w:t>
      </w:r>
      <w:r w:rsidR="00A154B7" w:rsidRPr="00382A07">
        <w:rPr>
          <w:sz w:val="24"/>
          <w:szCs w:val="24"/>
        </w:rPr>
        <w:t xml:space="preserve"> </w:t>
      </w:r>
      <w:r w:rsidR="00A154B7" w:rsidRPr="00382A07">
        <w:rPr>
          <w:bCs w:val="0"/>
          <w:sz w:val="24"/>
          <w:szCs w:val="24"/>
        </w:rPr>
        <w:t>по форме, приведенн</w:t>
      </w:r>
      <w:r w:rsidR="00F80103" w:rsidRPr="00382A07">
        <w:rPr>
          <w:bCs w:val="0"/>
          <w:sz w:val="24"/>
          <w:szCs w:val="24"/>
        </w:rPr>
        <w:t>ой</w:t>
      </w:r>
      <w:r w:rsidR="00A154B7" w:rsidRPr="00382A07">
        <w:rPr>
          <w:bCs w:val="0"/>
          <w:sz w:val="24"/>
          <w:szCs w:val="24"/>
        </w:rPr>
        <w:t xml:space="preserve"> в настоящей Документации</w:t>
      </w:r>
      <w:r w:rsidR="00A600E3" w:rsidRPr="00382A07">
        <w:rPr>
          <w:sz w:val="24"/>
          <w:szCs w:val="24"/>
        </w:rPr>
        <w:t xml:space="preserve"> (</w:t>
      </w:r>
      <w:r w:rsidR="003F3A69" w:rsidRPr="00382A07">
        <w:rPr>
          <w:sz w:val="24"/>
          <w:szCs w:val="24"/>
        </w:rPr>
        <w:t>подраздел</w:t>
      </w:r>
      <w:r w:rsidR="00A600E3" w:rsidRPr="00382A07">
        <w:rPr>
          <w:sz w:val="24"/>
          <w:szCs w:val="24"/>
        </w:rPr>
        <w:t xml:space="preserve"> </w:t>
      </w:r>
      <w:r w:rsidR="000D2D6A">
        <w:fldChar w:fldCharType="begin"/>
      </w:r>
      <w:r w:rsidR="000D2D6A">
        <w:instrText xml:space="preserve"> REF _Ref440271964 \r \h  \* MERGEFORMAT </w:instrText>
      </w:r>
      <w:r w:rsidR="000D2D6A">
        <w:fldChar w:fldCharType="separate"/>
      </w:r>
      <w:r w:rsidR="006305A1" w:rsidRPr="006305A1">
        <w:rPr>
          <w:sz w:val="24"/>
          <w:szCs w:val="24"/>
        </w:rPr>
        <w:t>5.1.3</w:t>
      </w:r>
      <w:r w:rsidR="000D2D6A">
        <w:fldChar w:fldCharType="end"/>
      </w:r>
      <w:r w:rsidR="00A600E3" w:rsidRPr="00382A07">
        <w:rPr>
          <w:sz w:val="24"/>
          <w:szCs w:val="24"/>
        </w:rPr>
        <w:t>)</w:t>
      </w:r>
      <w:r w:rsidRPr="00382A07">
        <w:rPr>
          <w:sz w:val="24"/>
          <w:szCs w:val="24"/>
        </w:rPr>
        <w:t>;</w:t>
      </w:r>
      <w:bookmarkEnd w:id="408"/>
    </w:p>
    <w:p w:rsidR="009948B4" w:rsidRPr="00382A07" w:rsidRDefault="009948B4" w:rsidP="005E6E3C">
      <w:pPr>
        <w:widowControl w:val="0"/>
        <w:numPr>
          <w:ilvl w:val="0"/>
          <w:numId w:val="46"/>
        </w:numPr>
        <w:tabs>
          <w:tab w:val="left" w:pos="1260"/>
        </w:tabs>
        <w:autoSpaceDE w:val="0"/>
        <w:spacing w:line="264" w:lineRule="auto"/>
        <w:ind w:left="1276"/>
        <w:rPr>
          <w:sz w:val="24"/>
          <w:szCs w:val="24"/>
        </w:rPr>
      </w:pPr>
      <w:r w:rsidRPr="00382A07">
        <w:rPr>
          <w:sz w:val="24"/>
          <w:szCs w:val="24"/>
        </w:rPr>
        <w:lastRenderedPageBreak/>
        <w:t>Информаци</w:t>
      </w:r>
      <w:r w:rsidR="00DA1402" w:rsidRPr="00382A07">
        <w:rPr>
          <w:sz w:val="24"/>
          <w:szCs w:val="24"/>
        </w:rPr>
        <w:t>ю</w:t>
      </w:r>
      <w:r w:rsidRPr="00382A07">
        <w:rPr>
          <w:sz w:val="24"/>
          <w:szCs w:val="24"/>
        </w:rPr>
        <w:t xml:space="preserve"> о собственниках </w:t>
      </w:r>
      <w:r w:rsidR="007705A5" w:rsidRPr="00382A07">
        <w:rPr>
          <w:sz w:val="24"/>
          <w:szCs w:val="24"/>
        </w:rPr>
        <w:t>Участника</w:t>
      </w:r>
      <w:r w:rsidRPr="00382A07">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sidRPr="00382A07">
        <w:rPr>
          <w:sz w:val="24"/>
          <w:szCs w:val="24"/>
        </w:rPr>
        <w:t>подраздел</w:t>
      </w:r>
      <w:r w:rsidR="007705A5" w:rsidRPr="00382A07">
        <w:rPr>
          <w:sz w:val="24"/>
          <w:szCs w:val="24"/>
        </w:rPr>
        <w:t xml:space="preserve"> </w:t>
      </w:r>
      <w:r w:rsidR="000D2D6A">
        <w:fldChar w:fldCharType="begin"/>
      </w:r>
      <w:r w:rsidR="000D2D6A">
        <w:instrText xml:space="preserve"> REF _Ref440272035 \r \h  \* MERGEFORMAT </w:instrText>
      </w:r>
      <w:r w:rsidR="000D2D6A">
        <w:fldChar w:fldCharType="separate"/>
      </w:r>
      <w:r w:rsidR="006305A1" w:rsidRPr="006305A1">
        <w:rPr>
          <w:sz w:val="24"/>
          <w:szCs w:val="24"/>
        </w:rPr>
        <w:t>5.10</w:t>
      </w:r>
      <w:r w:rsidR="000D2D6A">
        <w:fldChar w:fldCharType="end"/>
      </w:r>
      <w:r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Согласие на обработку персональных данных</w:t>
      </w:r>
      <w:r w:rsidR="00A600E3" w:rsidRPr="00382A07">
        <w:rPr>
          <w:sz w:val="24"/>
          <w:szCs w:val="24"/>
        </w:rPr>
        <w:t xml:space="preserve"> </w:t>
      </w:r>
      <w:r w:rsidR="00A92723" w:rsidRPr="00382A07">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382A07">
        <w:rPr>
          <w:sz w:val="24"/>
          <w:szCs w:val="24"/>
        </w:rPr>
        <w:t>(</w:t>
      </w:r>
      <w:r w:rsidR="003F3A69" w:rsidRPr="00382A07">
        <w:rPr>
          <w:sz w:val="24"/>
          <w:szCs w:val="24"/>
        </w:rPr>
        <w:t>подраздел</w:t>
      </w:r>
      <w:r w:rsidR="00A600E3" w:rsidRPr="00382A07">
        <w:rPr>
          <w:sz w:val="24"/>
          <w:szCs w:val="24"/>
        </w:rPr>
        <w:t xml:space="preserve"> </w:t>
      </w:r>
      <w:r w:rsidR="000D2D6A">
        <w:fldChar w:fldCharType="begin"/>
      </w:r>
      <w:r w:rsidR="000D2D6A">
        <w:instrText xml:space="preserve"> REF _Ref440272051 \r \h  \* MERGEFORMAT </w:instrText>
      </w:r>
      <w:r w:rsidR="000D2D6A">
        <w:fldChar w:fldCharType="separate"/>
      </w:r>
      <w:r w:rsidR="006305A1" w:rsidRPr="006305A1">
        <w:rPr>
          <w:sz w:val="24"/>
          <w:szCs w:val="24"/>
        </w:rPr>
        <w:t>5.11</w:t>
      </w:r>
      <w:r w:rsidR="000D2D6A">
        <w:fldChar w:fldCharType="end"/>
      </w:r>
      <w:r w:rsidR="00A600E3" w:rsidRPr="00382A07">
        <w:rPr>
          <w:sz w:val="24"/>
          <w:szCs w:val="24"/>
        </w:rPr>
        <w:t>)</w:t>
      </w:r>
      <w:r w:rsidRPr="00382A07">
        <w:rPr>
          <w:sz w:val="24"/>
          <w:szCs w:val="24"/>
        </w:rPr>
        <w:t>;</w:t>
      </w:r>
    </w:p>
    <w:p w:rsidR="00F82225" w:rsidRPr="00382A07" w:rsidRDefault="00BE3785" w:rsidP="005E6E3C">
      <w:pPr>
        <w:widowControl w:val="0"/>
        <w:numPr>
          <w:ilvl w:val="0"/>
          <w:numId w:val="46"/>
        </w:numPr>
        <w:tabs>
          <w:tab w:val="left" w:pos="1260"/>
        </w:tabs>
        <w:autoSpaceDE w:val="0"/>
        <w:spacing w:line="264" w:lineRule="auto"/>
        <w:ind w:left="1276"/>
        <w:rPr>
          <w:sz w:val="24"/>
          <w:szCs w:val="24"/>
        </w:rPr>
      </w:pPr>
      <w:r w:rsidRPr="00382A07">
        <w:rPr>
          <w:sz w:val="24"/>
          <w:szCs w:val="24"/>
        </w:rPr>
        <w:t>Копи</w:t>
      </w:r>
      <w:r w:rsidR="00DA1402" w:rsidRPr="00382A07">
        <w:rPr>
          <w:sz w:val="24"/>
          <w:szCs w:val="24"/>
        </w:rPr>
        <w:t>ю</w:t>
      </w:r>
      <w:r w:rsidR="00F82225" w:rsidRPr="00382A07">
        <w:rPr>
          <w:sz w:val="24"/>
          <w:szCs w:val="24"/>
        </w:rPr>
        <w:t xml:space="preserve"> 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382A07">
        <w:rPr>
          <w:sz w:val="24"/>
          <w:szCs w:val="24"/>
        </w:rPr>
        <w:t>Заявок</w:t>
      </w:r>
      <w:r w:rsidR="00F82225" w:rsidRPr="00382A07">
        <w:rPr>
          <w:sz w:val="24"/>
          <w:szCs w:val="24"/>
        </w:rPr>
        <w:t xml:space="preserve"> (код по классификатору налоговой документации 1120101)</w:t>
      </w:r>
      <w:r w:rsidR="008E1BA8" w:rsidRPr="00382A07">
        <w:rPr>
          <w:sz w:val="24"/>
          <w:szCs w:val="24"/>
        </w:rPr>
        <w:t xml:space="preserve"> (</w:t>
      </w:r>
      <w:r w:rsidR="00E45C56" w:rsidRPr="00382A07">
        <w:rPr>
          <w:sz w:val="24"/>
          <w:szCs w:val="24"/>
        </w:rPr>
        <w:t>желательное требование, предоставляется Участником при наличии</w:t>
      </w:r>
      <w:r w:rsidR="008E1BA8" w:rsidRPr="00382A07">
        <w:rPr>
          <w:sz w:val="24"/>
          <w:szCs w:val="24"/>
        </w:rPr>
        <w:t>)</w:t>
      </w:r>
      <w:r w:rsidR="00F82225" w:rsidRPr="00382A07">
        <w:rPr>
          <w:sz w:val="24"/>
          <w:szCs w:val="24"/>
        </w:rPr>
        <w:t>;</w:t>
      </w:r>
    </w:p>
    <w:p w:rsidR="00F82225" w:rsidRPr="00382A07" w:rsidRDefault="00687401" w:rsidP="005E6E3C">
      <w:pPr>
        <w:widowControl w:val="0"/>
        <w:numPr>
          <w:ilvl w:val="0"/>
          <w:numId w:val="46"/>
        </w:numPr>
        <w:tabs>
          <w:tab w:val="left" w:pos="1260"/>
        </w:tabs>
        <w:autoSpaceDE w:val="0"/>
        <w:spacing w:line="264" w:lineRule="auto"/>
        <w:ind w:left="1276"/>
        <w:rPr>
          <w:sz w:val="24"/>
          <w:szCs w:val="24"/>
        </w:rPr>
      </w:pPr>
      <w:r w:rsidRPr="00382A07">
        <w:rPr>
          <w:sz w:val="24"/>
          <w:szCs w:val="24"/>
        </w:rPr>
        <w:t>Копи</w:t>
      </w:r>
      <w:r w:rsidR="00DA1402" w:rsidRPr="00382A07">
        <w:rPr>
          <w:sz w:val="24"/>
          <w:szCs w:val="24"/>
        </w:rPr>
        <w:t>ю</w:t>
      </w:r>
      <w:r w:rsidR="00F82225" w:rsidRPr="00382A07">
        <w:rPr>
          <w:sz w:val="24"/>
          <w:szCs w:val="24"/>
        </w:rPr>
        <w:t xml:space="preserve"> справки</w:t>
      </w:r>
      <w:r w:rsidR="00B016D1" w:rsidRPr="00382A07">
        <w:rPr>
          <w:sz w:val="24"/>
          <w:szCs w:val="24"/>
        </w:rPr>
        <w:t xml:space="preserve"> о состоянии расчетов по налогам, сборам, пеням, штрафам, процентам организаций и индивидуальных предпринимателей, </w:t>
      </w:r>
      <w:r w:rsidR="00F82225" w:rsidRPr="00382A07">
        <w:rPr>
          <w:sz w:val="24"/>
          <w:szCs w:val="24"/>
        </w:rPr>
        <w:t xml:space="preserve">форма которой утверждена Приказом ФНС России от </w:t>
      </w:r>
      <w:r w:rsidR="00BD1BD4" w:rsidRPr="00382A07">
        <w:rPr>
          <w:sz w:val="24"/>
          <w:szCs w:val="24"/>
        </w:rPr>
        <w:t>05.06.2015 N ММВ-7-17/227</w:t>
      </w:r>
      <w:r w:rsidR="00F82225" w:rsidRPr="00382A07">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sidRPr="00382A07">
        <w:rPr>
          <w:sz w:val="24"/>
          <w:szCs w:val="24"/>
        </w:rPr>
        <w:t>Заявок</w:t>
      </w:r>
      <w:r w:rsidR="00F82225" w:rsidRPr="00382A07">
        <w:rPr>
          <w:sz w:val="24"/>
          <w:szCs w:val="24"/>
        </w:rPr>
        <w:t xml:space="preserve"> (код по классификатору налоговой документации 1160080)</w:t>
      </w:r>
      <w:r w:rsidR="008E1BA8" w:rsidRPr="00382A07">
        <w:rPr>
          <w:sz w:val="24"/>
          <w:szCs w:val="24"/>
        </w:rPr>
        <w:t xml:space="preserve"> (</w:t>
      </w:r>
      <w:r w:rsidR="00DA1402" w:rsidRPr="00382A07">
        <w:rPr>
          <w:sz w:val="24"/>
          <w:szCs w:val="24"/>
        </w:rPr>
        <w:t>желательное требование, предоставляется Участником при наличии</w:t>
      </w:r>
      <w:r w:rsidR="008E1BA8" w:rsidRPr="00382A07">
        <w:rPr>
          <w:sz w:val="24"/>
          <w:szCs w:val="24"/>
        </w:rPr>
        <w:t>)</w:t>
      </w:r>
      <w:r w:rsidR="00F82225"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b/>
          <w:sz w:val="24"/>
          <w:szCs w:val="24"/>
          <w:u w:val="single"/>
        </w:rPr>
      </w:pPr>
      <w:r w:rsidRPr="00382A07">
        <w:rPr>
          <w:b/>
          <w:sz w:val="24"/>
          <w:szCs w:val="24"/>
          <w:u w:val="single"/>
        </w:rPr>
        <w:t>Для обычной системы налогообложения:</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 от 29.07.1998 N 34н;</w:t>
      </w:r>
    </w:p>
    <w:p w:rsidR="00F82225" w:rsidRPr="00382A07" w:rsidRDefault="00F82225" w:rsidP="00F82225">
      <w:pPr>
        <w:widowControl w:val="0"/>
        <w:tabs>
          <w:tab w:val="left" w:pos="1260"/>
        </w:tabs>
        <w:autoSpaceDE w:val="0"/>
        <w:spacing w:line="264" w:lineRule="auto"/>
        <w:ind w:left="1276" w:firstLine="0"/>
        <w:rPr>
          <w:b/>
          <w:sz w:val="24"/>
          <w:szCs w:val="24"/>
          <w:u w:val="single"/>
        </w:rPr>
      </w:pPr>
      <w:r w:rsidRPr="00382A07">
        <w:rPr>
          <w:b/>
          <w:sz w:val="24"/>
          <w:szCs w:val="24"/>
          <w:u w:val="single"/>
        </w:rPr>
        <w:t>Для упрощенной системы налогообложения:</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 xml:space="preserve">Копии Налоговой </w:t>
      </w:r>
      <w:hyperlink r:id="rId31" w:history="1">
        <w:r w:rsidRPr="00382A07">
          <w:rPr>
            <w:sz w:val="24"/>
            <w:szCs w:val="24"/>
          </w:rPr>
          <w:t>декларации</w:t>
        </w:r>
      </w:hyperlink>
      <w:r w:rsidRPr="00382A07">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Уведомление о применении УСНО;</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b/>
          <w:sz w:val="24"/>
          <w:szCs w:val="24"/>
          <w:u w:val="single"/>
        </w:rPr>
        <w:t>Для индивидуальных предпринимателей:</w:t>
      </w:r>
      <w:r w:rsidRPr="00382A07">
        <w:rPr>
          <w:sz w:val="24"/>
          <w:szCs w:val="24"/>
        </w:rPr>
        <w:t xml:space="preserve"> документы в соответствии с законодательством, аналогичные по сути и содержанию вышеуказанным;</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lastRenderedPageBreak/>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BC19F9" w:rsidRPr="00382A07">
        <w:rPr>
          <w:sz w:val="24"/>
          <w:szCs w:val="24"/>
        </w:rPr>
        <w:t xml:space="preserve"> (</w:t>
      </w:r>
      <w:r w:rsidR="00DA1402" w:rsidRPr="00382A07">
        <w:rPr>
          <w:sz w:val="24"/>
          <w:szCs w:val="24"/>
        </w:rPr>
        <w:t>желательное требование, предоставляется Участником при наличии</w:t>
      </w:r>
      <w:r w:rsidR="00BC19F9" w:rsidRPr="00382A07">
        <w:rPr>
          <w:sz w:val="24"/>
          <w:szCs w:val="24"/>
        </w:rPr>
        <w:t>)</w:t>
      </w:r>
      <w:r w:rsidRPr="00382A07">
        <w:rPr>
          <w:sz w:val="24"/>
          <w:szCs w:val="24"/>
        </w:rPr>
        <w:t>;</w:t>
      </w:r>
    </w:p>
    <w:p w:rsidR="00F82225" w:rsidRPr="00382A07" w:rsidRDefault="007D7C50" w:rsidP="005E6E3C">
      <w:pPr>
        <w:widowControl w:val="0"/>
        <w:numPr>
          <w:ilvl w:val="0"/>
          <w:numId w:val="46"/>
        </w:numPr>
        <w:tabs>
          <w:tab w:val="left" w:pos="1260"/>
        </w:tabs>
        <w:autoSpaceDE w:val="0"/>
        <w:spacing w:line="264" w:lineRule="auto"/>
        <w:ind w:left="1276"/>
        <w:rPr>
          <w:sz w:val="24"/>
          <w:szCs w:val="24"/>
        </w:rPr>
      </w:pPr>
      <w:bookmarkStart w:id="409" w:name="_Ref440372474"/>
      <w:r w:rsidRPr="00382A07">
        <w:rPr>
          <w:sz w:val="24"/>
          <w:szCs w:val="24"/>
        </w:rPr>
        <w:t>Анкет</w:t>
      </w:r>
      <w:r w:rsidR="00DA1402" w:rsidRPr="00382A07">
        <w:rPr>
          <w:sz w:val="24"/>
          <w:szCs w:val="24"/>
        </w:rPr>
        <w:t>у</w:t>
      </w:r>
      <w:r w:rsidRPr="00382A07">
        <w:rPr>
          <w:sz w:val="24"/>
          <w:szCs w:val="24"/>
        </w:rPr>
        <w:t xml:space="preserve"> Участника закупки</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00F82225" w:rsidRPr="00382A07">
        <w:rPr>
          <w:sz w:val="24"/>
          <w:szCs w:val="24"/>
        </w:rPr>
        <w:t xml:space="preserve"> </w:t>
      </w:r>
      <w:r w:rsidR="009948B4" w:rsidRPr="00382A07">
        <w:rPr>
          <w:sz w:val="24"/>
          <w:szCs w:val="24"/>
        </w:rPr>
        <w:t>(</w:t>
      </w:r>
      <w:r w:rsidR="003F3A69" w:rsidRPr="00382A07">
        <w:rPr>
          <w:sz w:val="24"/>
          <w:szCs w:val="24"/>
        </w:rPr>
        <w:t>подраздел</w:t>
      </w:r>
      <w:r w:rsidR="009948B4" w:rsidRPr="00382A07">
        <w:rPr>
          <w:sz w:val="24"/>
          <w:szCs w:val="24"/>
        </w:rPr>
        <w:t xml:space="preserve"> </w:t>
      </w:r>
      <w:r w:rsidR="000D2D6A">
        <w:fldChar w:fldCharType="begin"/>
      </w:r>
      <w:r w:rsidR="000D2D6A">
        <w:instrText xml:space="preserve"> REF _Ref440272119 \r \h  \* MERGEFORMAT </w:instrText>
      </w:r>
      <w:r w:rsidR="000D2D6A">
        <w:fldChar w:fldCharType="separate"/>
      </w:r>
      <w:r w:rsidR="006305A1" w:rsidRPr="006305A1">
        <w:rPr>
          <w:sz w:val="24"/>
          <w:szCs w:val="24"/>
        </w:rPr>
        <w:t>5.6.1</w:t>
      </w:r>
      <w:r w:rsidR="000D2D6A">
        <w:fldChar w:fldCharType="end"/>
      </w:r>
      <w:r w:rsidR="009948B4" w:rsidRPr="00382A07">
        <w:rPr>
          <w:sz w:val="24"/>
          <w:szCs w:val="24"/>
        </w:rPr>
        <w:t>)</w:t>
      </w:r>
      <w:r w:rsidR="005436EC" w:rsidRPr="00382A07">
        <w:rPr>
          <w:sz w:val="24"/>
          <w:szCs w:val="24"/>
        </w:rPr>
        <w:t xml:space="preserve"> с приложением </w:t>
      </w:r>
      <w:r w:rsidR="005436EC" w:rsidRPr="00382A07">
        <w:rPr>
          <w:bCs w:val="0"/>
          <w:sz w:val="24"/>
          <w:szCs w:val="24"/>
        </w:rPr>
        <w:t>файла копии Анкеты Участника запроса предложений, выполненн</w:t>
      </w:r>
      <w:r w:rsidR="00067238" w:rsidRPr="00382A07">
        <w:rPr>
          <w:bCs w:val="0"/>
          <w:sz w:val="24"/>
          <w:szCs w:val="24"/>
        </w:rPr>
        <w:t>ого</w:t>
      </w:r>
      <w:r w:rsidR="005436EC" w:rsidRPr="00382A07">
        <w:rPr>
          <w:bCs w:val="0"/>
          <w:sz w:val="24"/>
          <w:szCs w:val="24"/>
        </w:rPr>
        <w:t xml:space="preserve"> в формате MS Word</w:t>
      </w:r>
      <w:r w:rsidR="00F82225" w:rsidRPr="00382A07">
        <w:rPr>
          <w:sz w:val="24"/>
          <w:szCs w:val="24"/>
        </w:rPr>
        <w:t>;</w:t>
      </w:r>
      <w:bookmarkEnd w:id="409"/>
    </w:p>
    <w:p w:rsidR="00F82225" w:rsidRPr="00382A07" w:rsidRDefault="00A80C89" w:rsidP="005E6E3C">
      <w:pPr>
        <w:widowControl w:val="0"/>
        <w:numPr>
          <w:ilvl w:val="0"/>
          <w:numId w:val="46"/>
        </w:numPr>
        <w:tabs>
          <w:tab w:val="left" w:pos="1260"/>
        </w:tabs>
        <w:autoSpaceDE w:val="0"/>
        <w:spacing w:line="264" w:lineRule="auto"/>
        <w:ind w:left="1276"/>
        <w:rPr>
          <w:sz w:val="24"/>
          <w:szCs w:val="24"/>
        </w:rPr>
      </w:pPr>
      <w:bookmarkStart w:id="410" w:name="_Ref440372477"/>
      <w:r w:rsidRPr="00577EC9">
        <w:rPr>
          <w:sz w:val="24"/>
          <w:szCs w:val="24"/>
        </w:rPr>
        <w:t xml:space="preserve">Выписку из Единого реестра субъектов малого и среднего предпринимательства (далее МСП), сформированную с использованием сервиса «Единый </w:t>
      </w:r>
      <w:r w:rsidRPr="00097E6B">
        <w:rPr>
          <w:sz w:val="24"/>
          <w:szCs w:val="24"/>
        </w:rPr>
        <w:t xml:space="preserve">реестр субъектов малого и среднего предпринимательства», размещенного на официальном сайте ФНС России в сети Интернет по адресу: </w:t>
      </w:r>
      <w:hyperlink r:id="rId32" w:history="1">
        <w:r w:rsidR="00097E6B" w:rsidRPr="00097E6B">
          <w:rPr>
            <w:rStyle w:val="a7"/>
            <w:sz w:val="24"/>
            <w:szCs w:val="24"/>
          </w:rPr>
          <w:t>https://rmsp.nalog.ru</w:t>
        </w:r>
      </w:hyperlink>
      <w:r w:rsidRPr="00097E6B">
        <w:rPr>
          <w:sz w:val="24"/>
          <w:szCs w:val="24"/>
        </w:rPr>
        <w:t xml:space="preserve"> (Сведения, сгенерированные в выписку, должны быть подписаны усиленной квалифицированной</w:t>
      </w:r>
      <w:r w:rsidRPr="00577EC9">
        <w:rPr>
          <w:sz w:val="24"/>
          <w:szCs w:val="24"/>
        </w:rPr>
        <w:t xml:space="preserve"> электронной подписью, о чем должна быть соответственная отметка в документе с указанием № сертификата, владельца, срока действия), или Декларацию о соответствии участника/члена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в случае отсутствия сведений об участнике/членах Коллективного участника закупки, который(ые) являет(ют)ся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по форме и в соответствии с инструкциями, приведенными в настоящей Документации (подраздел </w:t>
      </w:r>
      <w:r w:rsidR="006B2E6B">
        <w:rPr>
          <w:sz w:val="24"/>
          <w:szCs w:val="24"/>
        </w:rPr>
        <w:fldChar w:fldCharType="begin"/>
      </w:r>
      <w:r>
        <w:rPr>
          <w:sz w:val="24"/>
          <w:szCs w:val="24"/>
        </w:rPr>
        <w:instrText xml:space="preserve"> REF _Ref491179450 \r \h </w:instrText>
      </w:r>
      <w:r w:rsidR="006B2E6B">
        <w:rPr>
          <w:sz w:val="24"/>
          <w:szCs w:val="24"/>
        </w:rPr>
      </w:r>
      <w:r w:rsidR="006B2E6B">
        <w:rPr>
          <w:sz w:val="24"/>
          <w:szCs w:val="24"/>
        </w:rPr>
        <w:fldChar w:fldCharType="separate"/>
      </w:r>
      <w:r>
        <w:rPr>
          <w:sz w:val="24"/>
          <w:szCs w:val="24"/>
        </w:rPr>
        <w:t>5.6.2</w:t>
      </w:r>
      <w:r w:rsidR="006B2E6B">
        <w:rPr>
          <w:sz w:val="24"/>
          <w:szCs w:val="24"/>
        </w:rPr>
        <w:fldChar w:fldCharType="end"/>
      </w:r>
      <w:r w:rsidRPr="00577EC9">
        <w:rPr>
          <w:sz w:val="24"/>
          <w:szCs w:val="24"/>
        </w:rPr>
        <w:t>).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 если Участник/член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sidR="00F82225" w:rsidRPr="00382A07">
        <w:rPr>
          <w:sz w:val="24"/>
          <w:szCs w:val="24"/>
        </w:rPr>
        <w:t>;</w:t>
      </w:r>
      <w:bookmarkEnd w:id="410"/>
    </w:p>
    <w:p w:rsidR="00920CB0" w:rsidRPr="00382A07" w:rsidRDefault="00363775" w:rsidP="005E6E3C">
      <w:pPr>
        <w:widowControl w:val="0"/>
        <w:numPr>
          <w:ilvl w:val="0"/>
          <w:numId w:val="46"/>
        </w:numPr>
        <w:tabs>
          <w:tab w:val="left" w:pos="1260"/>
        </w:tabs>
        <w:autoSpaceDE w:val="0"/>
        <w:spacing w:line="264" w:lineRule="auto"/>
        <w:ind w:left="1276"/>
        <w:rPr>
          <w:sz w:val="24"/>
          <w:szCs w:val="24"/>
        </w:rPr>
      </w:pPr>
      <w:r w:rsidRPr="00382A07">
        <w:rPr>
          <w:sz w:val="24"/>
          <w:szCs w:val="24"/>
        </w:rPr>
        <w:t>Справк</w:t>
      </w:r>
      <w:r w:rsidR="00DA1402" w:rsidRPr="00382A07">
        <w:rPr>
          <w:sz w:val="24"/>
          <w:szCs w:val="24"/>
        </w:rPr>
        <w:t>у</w:t>
      </w:r>
      <w:r w:rsidRPr="00382A07">
        <w:rPr>
          <w:sz w:val="24"/>
          <w:szCs w:val="24"/>
        </w:rPr>
        <w:t xml:space="preserve"> о перечне и объемах выполнения аналогичных договоров </w:t>
      </w:r>
      <w:r w:rsidR="00A154B7" w:rsidRPr="00382A07">
        <w:rPr>
          <w:bCs w:val="0"/>
          <w:sz w:val="24"/>
          <w:szCs w:val="24"/>
        </w:rPr>
        <w:t>по форме и в соответствии с инструкциями, приведенными в настоящей Документации</w:t>
      </w:r>
      <w:r w:rsidR="009948B4" w:rsidRPr="00382A07">
        <w:rPr>
          <w:sz w:val="24"/>
          <w:szCs w:val="24"/>
        </w:rPr>
        <w:t xml:space="preserve"> (</w:t>
      </w:r>
      <w:r w:rsidR="003C2207" w:rsidRPr="00382A07">
        <w:rPr>
          <w:sz w:val="24"/>
          <w:szCs w:val="24"/>
        </w:rPr>
        <w:t>подраздел</w:t>
      </w:r>
      <w:r w:rsidR="005111C8" w:rsidRPr="00382A07">
        <w:rPr>
          <w:sz w:val="24"/>
          <w:szCs w:val="24"/>
        </w:rPr>
        <w:t xml:space="preserve"> </w:t>
      </w:r>
      <w:r w:rsidR="000D2D6A">
        <w:fldChar w:fldCharType="begin"/>
      </w:r>
      <w:r w:rsidR="000D2D6A">
        <w:instrText xml:space="preserve"> REF _Ref449017073 \r \h  \* MERGEFORMAT </w:instrText>
      </w:r>
      <w:r w:rsidR="000D2D6A">
        <w:fldChar w:fldCharType="separate"/>
      </w:r>
      <w:r w:rsidR="006305A1" w:rsidRPr="006305A1">
        <w:rPr>
          <w:sz w:val="24"/>
          <w:szCs w:val="24"/>
        </w:rPr>
        <w:t>5.7</w:t>
      </w:r>
      <w:r w:rsidR="000D2D6A">
        <w:fldChar w:fldCharType="end"/>
      </w:r>
      <w:r w:rsidR="009948B4" w:rsidRPr="00382A07">
        <w:rPr>
          <w:sz w:val="24"/>
          <w:szCs w:val="24"/>
        </w:rPr>
        <w:t>)</w:t>
      </w:r>
      <w:r w:rsidR="00920CB0" w:rsidRPr="00382A07">
        <w:rPr>
          <w:sz w:val="24"/>
          <w:szCs w:val="24"/>
        </w:rPr>
        <w:t>;</w:t>
      </w:r>
    </w:p>
    <w:p w:rsidR="007705A5" w:rsidRPr="00382A07" w:rsidRDefault="00DA1402"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Справку о кадровых ресурсах, которые будут привлечены в ходе выполнения Договора, по установленной в настоящей Документации форме </w:t>
      </w:r>
      <w:r w:rsidR="007705A5" w:rsidRPr="00382A07">
        <w:rPr>
          <w:sz w:val="24"/>
          <w:szCs w:val="24"/>
        </w:rPr>
        <w:t>— Справка о кадровых ресурсах (</w:t>
      </w:r>
      <w:r w:rsidR="003C2207" w:rsidRPr="00382A07">
        <w:rPr>
          <w:sz w:val="24"/>
          <w:szCs w:val="24"/>
        </w:rPr>
        <w:t>подраздел</w:t>
      </w:r>
      <w:r w:rsidR="007705A5" w:rsidRPr="00382A07">
        <w:rPr>
          <w:sz w:val="24"/>
          <w:szCs w:val="24"/>
        </w:rPr>
        <w:t xml:space="preserve"> </w:t>
      </w:r>
      <w:r w:rsidR="000D2D6A">
        <w:fldChar w:fldCharType="begin"/>
      </w:r>
      <w:r w:rsidR="000D2D6A">
        <w:instrText xml:space="preserve"> REF _Ref55336398 \r \h  \* MERGEFORMAT </w:instrText>
      </w:r>
      <w:r w:rsidR="000D2D6A">
        <w:fldChar w:fldCharType="separate"/>
      </w:r>
      <w:r w:rsidR="006305A1" w:rsidRPr="006305A1">
        <w:rPr>
          <w:sz w:val="24"/>
          <w:szCs w:val="24"/>
        </w:rPr>
        <w:t>5.8</w:t>
      </w:r>
      <w:r w:rsidR="000D2D6A">
        <w:fldChar w:fldCharType="end"/>
      </w:r>
      <w:r w:rsidR="007705A5" w:rsidRPr="00382A07">
        <w:rPr>
          <w:sz w:val="24"/>
          <w:szCs w:val="24"/>
        </w:rPr>
        <w:t>);</w:t>
      </w:r>
    </w:p>
    <w:p w:rsidR="00920CB0" w:rsidRPr="006305A1" w:rsidRDefault="00920CB0"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Отзывы, рекомендации или </w:t>
      </w:r>
      <w:r w:rsidRPr="00A80C89">
        <w:rPr>
          <w:sz w:val="24"/>
          <w:szCs w:val="24"/>
        </w:rPr>
        <w:t>другие документальные доказательства выполнения аналогичных договоров (</w:t>
      </w:r>
      <w:r w:rsidR="00E45C56" w:rsidRPr="00A80C89">
        <w:rPr>
          <w:sz w:val="24"/>
          <w:szCs w:val="24"/>
        </w:rPr>
        <w:t>желательное требование, предоставляется Участником при наличии</w:t>
      </w:r>
      <w:r w:rsidRPr="00A80C89">
        <w:rPr>
          <w:sz w:val="24"/>
          <w:szCs w:val="24"/>
        </w:rPr>
        <w:t>)</w:t>
      </w:r>
      <w:r w:rsidR="006305A1" w:rsidRPr="00A80C89">
        <w:rPr>
          <w:sz w:val="24"/>
          <w:szCs w:val="24"/>
        </w:rPr>
        <w:t>.</w:t>
      </w:r>
      <w:r w:rsidR="006305A1" w:rsidRPr="00A80C89">
        <w:rPr>
          <w:iCs/>
          <w:sz w:val="24"/>
          <w:szCs w:val="24"/>
        </w:rPr>
        <w:t xml:space="preserve"> Под термином аналогичного договора понимается договор, идентичный предмету и сопоставимый с объемом и суммой поставок договора по</w:t>
      </w:r>
      <w:r w:rsidR="006305A1" w:rsidRPr="006305A1">
        <w:rPr>
          <w:iCs/>
          <w:sz w:val="24"/>
          <w:szCs w:val="24"/>
        </w:rPr>
        <w:t xml:space="preserve"> данной закупочной процедуре</w:t>
      </w:r>
      <w:r w:rsidRPr="006305A1">
        <w:rPr>
          <w:sz w:val="24"/>
          <w:szCs w:val="24"/>
        </w:rPr>
        <w:t>;</w:t>
      </w:r>
    </w:p>
    <w:p w:rsidR="007705A5" w:rsidRPr="00DB5A15" w:rsidRDefault="007705A5" w:rsidP="005E6E3C">
      <w:pPr>
        <w:widowControl w:val="0"/>
        <w:numPr>
          <w:ilvl w:val="0"/>
          <w:numId w:val="46"/>
        </w:numPr>
        <w:tabs>
          <w:tab w:val="left" w:pos="1260"/>
        </w:tabs>
        <w:autoSpaceDE w:val="0"/>
        <w:spacing w:line="264" w:lineRule="auto"/>
        <w:ind w:left="1276"/>
        <w:rPr>
          <w:sz w:val="24"/>
          <w:szCs w:val="24"/>
        </w:rPr>
      </w:pPr>
      <w:bookmarkStart w:id="411" w:name="_Ref442188512"/>
      <w:r w:rsidRPr="006305A1">
        <w:rPr>
          <w:sz w:val="24"/>
          <w:szCs w:val="24"/>
        </w:rPr>
        <w:t xml:space="preserve">Соглашение о неустойке </w:t>
      </w:r>
      <w:r w:rsidR="00A154B7" w:rsidRPr="006305A1">
        <w:rPr>
          <w:bCs w:val="0"/>
          <w:sz w:val="24"/>
          <w:szCs w:val="24"/>
        </w:rPr>
        <w:t>по форме и в соответствии с инструкциями, приведенными в</w:t>
      </w:r>
      <w:r w:rsidR="00A154B7" w:rsidRPr="00DB5A15">
        <w:rPr>
          <w:bCs w:val="0"/>
          <w:sz w:val="24"/>
          <w:szCs w:val="24"/>
        </w:rPr>
        <w:t xml:space="preserve"> настоящей Документации</w:t>
      </w:r>
      <w:r w:rsidR="00A154B7" w:rsidRPr="00DB5A15">
        <w:rPr>
          <w:sz w:val="24"/>
          <w:szCs w:val="24"/>
        </w:rPr>
        <w:t xml:space="preserve"> </w:t>
      </w:r>
      <w:r w:rsidRPr="00DB5A15">
        <w:rPr>
          <w:sz w:val="24"/>
          <w:szCs w:val="24"/>
        </w:rPr>
        <w:t>(</w:t>
      </w:r>
      <w:r w:rsidR="003C2207" w:rsidRPr="00DB5A15">
        <w:rPr>
          <w:sz w:val="24"/>
          <w:szCs w:val="24"/>
        </w:rPr>
        <w:t>подраздел</w:t>
      </w:r>
      <w:r w:rsidRPr="00DB5A15">
        <w:rPr>
          <w:sz w:val="24"/>
          <w:szCs w:val="24"/>
        </w:rPr>
        <w:t xml:space="preserve"> </w:t>
      </w:r>
      <w:r w:rsidR="000D2D6A">
        <w:fldChar w:fldCharType="begin"/>
      </w:r>
      <w:r w:rsidR="000D2D6A">
        <w:instrText xml:space="preserve"> REF _Ref440272256 \r \h  \* MERGEFORMAT </w:instrText>
      </w:r>
      <w:r w:rsidR="000D2D6A">
        <w:fldChar w:fldCharType="separate"/>
      </w:r>
      <w:r w:rsidR="006305A1" w:rsidRPr="006305A1">
        <w:rPr>
          <w:sz w:val="24"/>
          <w:szCs w:val="24"/>
        </w:rPr>
        <w:t>5.12</w:t>
      </w:r>
      <w:r w:rsidR="000D2D6A">
        <w:fldChar w:fldCharType="end"/>
      </w:r>
      <w:r w:rsidRPr="00DB5A15">
        <w:rPr>
          <w:sz w:val="24"/>
          <w:szCs w:val="24"/>
        </w:rPr>
        <w:t>)</w:t>
      </w:r>
      <w:r w:rsidR="006D2FCD" w:rsidRPr="00DB5A15">
        <w:rPr>
          <w:sz w:val="24"/>
          <w:szCs w:val="24"/>
        </w:rPr>
        <w:t xml:space="preserve">, либо документ, подтверждающий факт внесения Участником денежных средств в качестве </w:t>
      </w:r>
      <w:r w:rsidR="006D2FCD" w:rsidRPr="00DB5A15">
        <w:rPr>
          <w:sz w:val="24"/>
          <w:szCs w:val="24"/>
        </w:rPr>
        <w:lastRenderedPageBreak/>
        <w:t>обеспечения исполнения обязательств, связанных с участием в Запросе предложений и подачей Заявки</w:t>
      </w:r>
      <w:r w:rsidRPr="00DB5A15">
        <w:rPr>
          <w:sz w:val="24"/>
          <w:szCs w:val="24"/>
        </w:rPr>
        <w:t>;</w:t>
      </w:r>
      <w:bookmarkEnd w:id="411"/>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DB5A15">
        <w:rPr>
          <w:sz w:val="24"/>
          <w:szCs w:val="24"/>
        </w:rPr>
        <w:t>Согласие Участника закупочной процедуры</w:t>
      </w:r>
      <w:r w:rsidRPr="00382A07">
        <w:rPr>
          <w:sz w:val="24"/>
          <w:szCs w:val="24"/>
        </w:rPr>
        <w:t xml:space="preserve"> налоговым органам на разглашение сведений, составляющих налоговую тайну</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Pr="00382A07">
        <w:rPr>
          <w:sz w:val="24"/>
          <w:szCs w:val="24"/>
        </w:rPr>
        <w:t xml:space="preserve"> (</w:t>
      </w:r>
      <w:r w:rsidR="003C2207" w:rsidRPr="00382A07">
        <w:rPr>
          <w:sz w:val="24"/>
          <w:szCs w:val="24"/>
        </w:rPr>
        <w:t>подраздел</w:t>
      </w:r>
      <w:r w:rsidRPr="00382A07">
        <w:rPr>
          <w:sz w:val="24"/>
          <w:szCs w:val="24"/>
        </w:rPr>
        <w:t xml:space="preserve"> </w:t>
      </w:r>
      <w:r w:rsidR="000D2D6A">
        <w:fldChar w:fldCharType="begin"/>
      </w:r>
      <w:r w:rsidR="000D2D6A">
        <w:instrText xml:space="preserve"> REF _Ref440272274 \r \h  \* MERGEFORMAT </w:instrText>
      </w:r>
      <w:r w:rsidR="000D2D6A">
        <w:fldChar w:fldCharType="separate"/>
      </w:r>
      <w:r w:rsidR="006305A1" w:rsidRPr="006305A1">
        <w:rPr>
          <w:sz w:val="24"/>
          <w:szCs w:val="24"/>
        </w:rPr>
        <w:t>5.14</w:t>
      </w:r>
      <w:r w:rsidR="000D2D6A">
        <w:fldChar w:fldCharType="end"/>
      </w:r>
      <w:r w:rsidRPr="00382A07">
        <w:rPr>
          <w:sz w:val="24"/>
          <w:szCs w:val="24"/>
        </w:rPr>
        <w:t>)</w:t>
      </w:r>
      <w:r w:rsidR="00DA7E38" w:rsidRPr="00382A07">
        <w:rPr>
          <w:sz w:val="24"/>
          <w:szCs w:val="24"/>
        </w:rPr>
        <w:t xml:space="preserve"> (</w:t>
      </w:r>
      <w:r w:rsidR="00E45C56" w:rsidRPr="00382A07">
        <w:rPr>
          <w:sz w:val="24"/>
          <w:szCs w:val="24"/>
        </w:rPr>
        <w:t>желательное требование, предоставляется Участником при наличии</w:t>
      </w:r>
      <w:r w:rsidR="00DA7E38" w:rsidRPr="00382A07">
        <w:rPr>
          <w:sz w:val="24"/>
          <w:szCs w:val="24"/>
        </w:rPr>
        <w:t>)</w:t>
      </w:r>
      <w:r w:rsidRPr="00382A07">
        <w:rPr>
          <w:sz w:val="24"/>
          <w:szCs w:val="24"/>
        </w:rPr>
        <w:t>;</w:t>
      </w:r>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15381" w:rsidRPr="00382A07">
        <w:rPr>
          <w:sz w:val="24"/>
          <w:szCs w:val="24"/>
        </w:rPr>
        <w:t>Участника</w:t>
      </w:r>
      <w:r w:rsidRPr="00382A07">
        <w:rPr>
          <w:sz w:val="24"/>
          <w:szCs w:val="24"/>
        </w:rPr>
        <w:t xml:space="preserve"> крупной) – справку в произвольной форме;</w:t>
      </w:r>
    </w:p>
    <w:p w:rsidR="007705A5" w:rsidRPr="00382A07" w:rsidRDefault="007705A5" w:rsidP="007705A5">
      <w:pPr>
        <w:pStyle w:val="affffff0"/>
        <w:spacing w:before="60" w:line="240" w:lineRule="auto"/>
        <w:ind w:left="1428" w:firstLine="0"/>
        <w:rPr>
          <w:i/>
          <w:sz w:val="24"/>
          <w:szCs w:val="24"/>
        </w:rPr>
      </w:pPr>
      <w:r w:rsidRPr="00382A07">
        <w:rPr>
          <w:i/>
          <w:sz w:val="24"/>
          <w:szCs w:val="24"/>
        </w:rPr>
        <w:t>(Примечание: Таковыми документами являются:</w:t>
      </w:r>
    </w:p>
    <w:p w:rsidR="007705A5" w:rsidRPr="00382A07" w:rsidRDefault="007705A5" w:rsidP="007705A5">
      <w:pPr>
        <w:pStyle w:val="affffff0"/>
        <w:spacing w:before="60" w:line="240" w:lineRule="auto"/>
        <w:ind w:left="1428" w:firstLine="0"/>
        <w:rPr>
          <w:i/>
          <w:sz w:val="24"/>
          <w:szCs w:val="24"/>
        </w:rPr>
      </w:pPr>
      <w:r w:rsidRPr="00382A07">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sidRPr="00382A07">
        <w:rPr>
          <w:i/>
          <w:sz w:val="24"/>
          <w:szCs w:val="24"/>
        </w:rPr>
        <w:t>Участника</w:t>
      </w:r>
      <w:r w:rsidRPr="00382A07">
        <w:rPr>
          <w:i/>
          <w:sz w:val="24"/>
          <w:szCs w:val="24"/>
        </w:rPr>
        <w:t>, подтверждающая право единоличного или коллегиального исполнительного органа заключать крупные сделки самостоятельно;</w:t>
      </w:r>
    </w:p>
    <w:p w:rsidR="007705A5" w:rsidRPr="00382A07" w:rsidRDefault="007705A5" w:rsidP="007705A5">
      <w:pPr>
        <w:pStyle w:val="affffff0"/>
        <w:spacing w:before="60" w:line="240" w:lineRule="auto"/>
        <w:ind w:left="1428" w:firstLine="0"/>
        <w:rPr>
          <w:i/>
          <w:sz w:val="24"/>
          <w:szCs w:val="24"/>
        </w:rPr>
      </w:pPr>
      <w:r w:rsidRPr="00382A07">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15381" w:rsidRPr="00382A07">
        <w:rPr>
          <w:i/>
          <w:sz w:val="24"/>
          <w:szCs w:val="24"/>
        </w:rPr>
        <w:t>Участник</w:t>
      </w:r>
      <w:r w:rsidRPr="00382A07">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382A07" w:rsidRDefault="007705A5" w:rsidP="007705A5">
      <w:pPr>
        <w:pStyle w:val="affffff0"/>
        <w:widowControl w:val="0"/>
        <w:tabs>
          <w:tab w:val="left" w:pos="1260"/>
        </w:tabs>
        <w:autoSpaceDE w:val="0"/>
        <w:spacing w:line="264" w:lineRule="auto"/>
        <w:ind w:left="1428" w:firstLine="0"/>
        <w:rPr>
          <w:i/>
          <w:sz w:val="24"/>
          <w:szCs w:val="24"/>
        </w:rPr>
      </w:pPr>
      <w:r w:rsidRPr="00382A07">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заверенный </w:t>
      </w:r>
      <w:r w:rsidR="00D15381" w:rsidRPr="00382A07">
        <w:rPr>
          <w:sz w:val="24"/>
          <w:szCs w:val="24"/>
        </w:rPr>
        <w:t>Участником</w:t>
      </w:r>
      <w:r w:rsidRPr="00382A07">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sidRPr="00382A07">
        <w:rPr>
          <w:sz w:val="24"/>
          <w:szCs w:val="24"/>
        </w:rPr>
        <w:t>Участника</w:t>
      </w:r>
      <w:r w:rsidRPr="00382A07">
        <w:rPr>
          <w:sz w:val="24"/>
          <w:szCs w:val="24"/>
        </w:rPr>
        <w:t xml:space="preserve"> сделкой, в совершении которой имеется заинтересованность) – справку в произвольной форме;</w:t>
      </w:r>
    </w:p>
    <w:p w:rsidR="007705A5" w:rsidRPr="00382A07" w:rsidRDefault="007705A5" w:rsidP="007705A5">
      <w:pPr>
        <w:pStyle w:val="affffff0"/>
        <w:spacing w:before="60" w:line="240" w:lineRule="auto"/>
        <w:ind w:left="1428" w:firstLine="0"/>
        <w:rPr>
          <w:i/>
          <w:sz w:val="24"/>
          <w:szCs w:val="24"/>
        </w:rPr>
      </w:pPr>
      <w:r w:rsidRPr="00382A07">
        <w:rPr>
          <w:i/>
          <w:sz w:val="24"/>
          <w:szCs w:val="24"/>
        </w:rPr>
        <w:t>(Примечание: Таковыми документами являются:</w:t>
      </w:r>
    </w:p>
    <w:p w:rsidR="007705A5" w:rsidRPr="00382A07" w:rsidRDefault="007705A5" w:rsidP="007705A5">
      <w:pPr>
        <w:pStyle w:val="affffff0"/>
        <w:spacing w:before="60" w:line="240" w:lineRule="auto"/>
        <w:ind w:left="1428" w:firstLine="0"/>
        <w:rPr>
          <w:i/>
          <w:sz w:val="24"/>
          <w:szCs w:val="24"/>
        </w:rPr>
      </w:pPr>
      <w:r w:rsidRPr="00382A07">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sidRPr="00382A07">
        <w:rPr>
          <w:i/>
          <w:sz w:val="24"/>
          <w:szCs w:val="24"/>
        </w:rPr>
        <w:t>Участника</w:t>
      </w:r>
      <w:r w:rsidRPr="00382A07">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rsidR="007705A5" w:rsidRPr="00382A07" w:rsidRDefault="007705A5" w:rsidP="007705A5">
      <w:pPr>
        <w:pStyle w:val="affffff0"/>
        <w:spacing w:before="60" w:line="240" w:lineRule="auto"/>
        <w:ind w:left="1428" w:firstLine="0"/>
        <w:rPr>
          <w:i/>
          <w:sz w:val="24"/>
          <w:szCs w:val="24"/>
        </w:rPr>
      </w:pPr>
      <w:r w:rsidRPr="00382A07">
        <w:rPr>
          <w:i/>
          <w:sz w:val="24"/>
          <w:szCs w:val="24"/>
        </w:rPr>
        <w:lastRenderedPageBreak/>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sidRPr="00382A07">
        <w:rPr>
          <w:i/>
          <w:sz w:val="24"/>
          <w:szCs w:val="24"/>
        </w:rPr>
        <w:t>Участник</w:t>
      </w:r>
      <w:r w:rsidRPr="00382A07">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382A07" w:rsidRDefault="007705A5" w:rsidP="00BD40A3">
      <w:pPr>
        <w:pStyle w:val="affffff0"/>
        <w:widowControl w:val="0"/>
        <w:tabs>
          <w:tab w:val="left" w:pos="1260"/>
        </w:tabs>
        <w:autoSpaceDE w:val="0"/>
        <w:spacing w:line="264" w:lineRule="auto"/>
        <w:ind w:left="1428" w:firstLine="0"/>
        <w:rPr>
          <w:sz w:val="24"/>
          <w:szCs w:val="24"/>
        </w:rPr>
      </w:pPr>
      <w:r w:rsidRPr="00382A07">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517550" w:rsidRPr="00382A07" w:rsidRDefault="00517550" w:rsidP="005E6E3C">
      <w:pPr>
        <w:widowControl w:val="0"/>
        <w:numPr>
          <w:ilvl w:val="0"/>
          <w:numId w:val="46"/>
        </w:numPr>
        <w:tabs>
          <w:tab w:val="left" w:pos="1260"/>
        </w:tabs>
        <w:autoSpaceDE w:val="0"/>
        <w:spacing w:line="264" w:lineRule="auto"/>
        <w:ind w:left="1276"/>
        <w:rPr>
          <w:sz w:val="24"/>
          <w:szCs w:val="24"/>
        </w:rPr>
      </w:pPr>
      <w:bookmarkStart w:id="412" w:name="_Ref464462966"/>
      <w:r w:rsidRPr="00382A07">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412"/>
    </w:p>
    <w:p w:rsidR="00BD40A3" w:rsidRPr="004A1A68" w:rsidRDefault="00DA1402"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Копию (выписку </w:t>
      </w:r>
      <w:r w:rsidR="00BD40A3" w:rsidRPr="00382A07">
        <w:rPr>
          <w:sz w:val="24"/>
          <w:szCs w:val="24"/>
        </w:rPr>
        <w:t xml:space="preserve">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w:t>
      </w:r>
      <w:r w:rsidR="00BD40A3" w:rsidRPr="004A1A68">
        <w:rPr>
          <w:sz w:val="24"/>
          <w:szCs w:val="24"/>
        </w:rPr>
        <w:t>также утвержденная форма первичного учетного документа;</w:t>
      </w:r>
    </w:p>
    <w:p w:rsidR="00034534" w:rsidRPr="00991C07" w:rsidRDefault="00034534" w:rsidP="005E6E3C">
      <w:pPr>
        <w:widowControl w:val="0"/>
        <w:numPr>
          <w:ilvl w:val="0"/>
          <w:numId w:val="46"/>
        </w:numPr>
        <w:tabs>
          <w:tab w:val="left" w:pos="1260"/>
        </w:tabs>
        <w:autoSpaceDE w:val="0"/>
        <w:spacing w:line="264" w:lineRule="auto"/>
        <w:ind w:left="1276"/>
        <w:rPr>
          <w:sz w:val="24"/>
          <w:szCs w:val="24"/>
        </w:rPr>
      </w:pPr>
      <w:r w:rsidRPr="004A1A68">
        <w:rPr>
          <w:sz w:val="24"/>
          <w:szCs w:val="24"/>
        </w:rPr>
        <w:t xml:space="preserve">Документы, </w:t>
      </w:r>
      <w:r w:rsidRPr="00991C07">
        <w:rPr>
          <w:sz w:val="24"/>
          <w:szCs w:val="24"/>
        </w:rPr>
        <w:t xml:space="preserve">предусмотренные п. </w:t>
      </w:r>
      <w:r w:rsidR="000D2D6A">
        <w:fldChar w:fldCharType="begin"/>
      </w:r>
      <w:r w:rsidR="000D2D6A">
        <w:instrText xml:space="preserve"> REF _Ref465675151 \r \h  \* MERGEFORMAT </w:instrText>
      </w:r>
      <w:r w:rsidR="000D2D6A">
        <w:fldChar w:fldCharType="separate"/>
      </w:r>
      <w:r w:rsidR="006305A1" w:rsidRPr="006305A1">
        <w:rPr>
          <w:sz w:val="24"/>
          <w:szCs w:val="24"/>
        </w:rPr>
        <w:t>3.11.2</w:t>
      </w:r>
      <w:r w:rsidR="000D2D6A">
        <w:fldChar w:fldCharType="end"/>
      </w:r>
      <w:r w:rsidR="00991C07" w:rsidRPr="00991C07">
        <w:rPr>
          <w:sz w:val="24"/>
          <w:szCs w:val="24"/>
        </w:rPr>
        <w:t xml:space="preserve"> </w:t>
      </w:r>
      <w:r w:rsidRPr="00991C07">
        <w:rPr>
          <w:sz w:val="24"/>
          <w:szCs w:val="24"/>
        </w:rPr>
        <w:t>документации, в случае если Участником была предложена демпинговая цена Договора (цена лота);</w:t>
      </w:r>
    </w:p>
    <w:p w:rsidR="00920CB0" w:rsidRPr="004A1A68" w:rsidRDefault="00920CB0" w:rsidP="005E6E3C">
      <w:pPr>
        <w:widowControl w:val="0"/>
        <w:numPr>
          <w:ilvl w:val="0"/>
          <w:numId w:val="46"/>
        </w:numPr>
        <w:tabs>
          <w:tab w:val="left" w:pos="1260"/>
        </w:tabs>
        <w:autoSpaceDE w:val="0"/>
        <w:spacing w:line="264" w:lineRule="auto"/>
        <w:ind w:left="1276"/>
        <w:rPr>
          <w:sz w:val="24"/>
          <w:szCs w:val="24"/>
        </w:rPr>
      </w:pPr>
      <w:r w:rsidRPr="004A1A68">
        <w:rPr>
          <w:sz w:val="24"/>
          <w:szCs w:val="24"/>
        </w:rPr>
        <w:t>Иные документы, которые</w:t>
      </w:r>
      <w:r w:rsidR="007705A5" w:rsidRPr="004A1A68">
        <w:rPr>
          <w:sz w:val="24"/>
          <w:szCs w:val="24"/>
        </w:rPr>
        <w:t>,</w:t>
      </w:r>
      <w:r w:rsidRPr="004A1A68">
        <w:rPr>
          <w:sz w:val="24"/>
          <w:szCs w:val="24"/>
        </w:rPr>
        <w:t xml:space="preserve"> по мнению Участника</w:t>
      </w:r>
      <w:r w:rsidR="007705A5" w:rsidRPr="004A1A68">
        <w:rPr>
          <w:sz w:val="24"/>
          <w:szCs w:val="24"/>
        </w:rPr>
        <w:t>,</w:t>
      </w:r>
      <w:r w:rsidRPr="004A1A68">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382A07" w:rsidRDefault="00680B79" w:rsidP="00BC19F9">
      <w:pPr>
        <w:widowControl w:val="0"/>
        <w:numPr>
          <w:ilvl w:val="3"/>
          <w:numId w:val="26"/>
        </w:numPr>
        <w:tabs>
          <w:tab w:val="left" w:pos="1700"/>
        </w:tabs>
        <w:autoSpaceDE w:val="0"/>
        <w:spacing w:after="100" w:line="264" w:lineRule="auto"/>
        <w:ind w:left="0" w:firstLine="709"/>
        <w:rPr>
          <w:bCs w:val="0"/>
          <w:sz w:val="24"/>
          <w:szCs w:val="24"/>
        </w:rPr>
      </w:pPr>
      <w:r w:rsidRPr="004A1A68">
        <w:rPr>
          <w:bCs w:val="0"/>
          <w:sz w:val="24"/>
          <w:szCs w:val="24"/>
        </w:rPr>
        <w:t xml:space="preserve">Организатор Запроса предложений вправе отклонить </w:t>
      </w:r>
      <w:r w:rsidR="007B6A8B" w:rsidRPr="004A1A68">
        <w:rPr>
          <w:bCs w:val="0"/>
          <w:sz w:val="24"/>
          <w:szCs w:val="24"/>
        </w:rPr>
        <w:t>Заявку</w:t>
      </w:r>
      <w:r w:rsidRPr="004A1A68">
        <w:rPr>
          <w:bCs w:val="0"/>
          <w:sz w:val="24"/>
          <w:szCs w:val="24"/>
        </w:rPr>
        <w:t xml:space="preserve"> </w:t>
      </w:r>
      <w:r w:rsidR="00B20653" w:rsidRPr="004A1A68">
        <w:rPr>
          <w:bCs w:val="0"/>
          <w:sz w:val="24"/>
          <w:szCs w:val="24"/>
        </w:rPr>
        <w:t>Участника</w:t>
      </w:r>
      <w:r w:rsidRPr="004A1A68">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w:t>
      </w:r>
      <w:r w:rsidRPr="00382A07">
        <w:rPr>
          <w:bCs w:val="0"/>
          <w:sz w:val="24"/>
          <w:szCs w:val="24"/>
        </w:rPr>
        <w:t xml:space="preserve"> Центра», его филиалов и ДЗО, а также по заключенным договорам с иными Заказчиками. Под отрицательным опытом понимается:</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несоблюдение сроков окончания поставки, предусмотренных договором поставки;</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иные существенные нарушения условий заключенных договоров поставок.</w:t>
      </w:r>
    </w:p>
    <w:p w:rsidR="005B074F" w:rsidRPr="00382A07" w:rsidRDefault="005B074F"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DA7E38" w:rsidRPr="00382A07">
        <w:rPr>
          <w:bCs w:val="0"/>
          <w:sz w:val="24"/>
          <w:szCs w:val="24"/>
        </w:rPr>
        <w:t xml:space="preserve"> </w:t>
      </w:r>
      <w:r w:rsidR="00DA1402" w:rsidRPr="00382A07">
        <w:rPr>
          <w:bCs w:val="0"/>
          <w:sz w:val="24"/>
          <w:szCs w:val="24"/>
        </w:rPr>
        <w:t>правоустанавливающих документов</w:t>
      </w:r>
      <w:r w:rsidR="00A44B30" w:rsidRPr="00382A07">
        <w:rPr>
          <w:bCs w:val="0"/>
          <w:sz w:val="24"/>
          <w:szCs w:val="24"/>
        </w:rPr>
        <w:t>.</w:t>
      </w:r>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 xml:space="preserve">Все указанные документы прилагаются </w:t>
      </w:r>
      <w:r w:rsidR="009C744E" w:rsidRPr="00382A07">
        <w:rPr>
          <w:bCs w:val="0"/>
          <w:sz w:val="24"/>
          <w:szCs w:val="24"/>
        </w:rPr>
        <w:t>Участник</w:t>
      </w:r>
      <w:r w:rsidRPr="00382A07">
        <w:rPr>
          <w:bCs w:val="0"/>
          <w:sz w:val="24"/>
          <w:szCs w:val="24"/>
        </w:rPr>
        <w:t xml:space="preserve">ом к </w:t>
      </w:r>
      <w:r w:rsidR="004B5EB3" w:rsidRPr="00382A07">
        <w:rPr>
          <w:bCs w:val="0"/>
          <w:sz w:val="24"/>
          <w:szCs w:val="24"/>
        </w:rPr>
        <w:t>Заявк</w:t>
      </w:r>
      <w:r w:rsidRPr="00382A07">
        <w:rPr>
          <w:bCs w:val="0"/>
          <w:sz w:val="24"/>
          <w:szCs w:val="24"/>
        </w:rPr>
        <w:t>е.</w:t>
      </w:r>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 xml:space="preserve">В случае, если по каким-либо причинам </w:t>
      </w:r>
      <w:r w:rsidR="009C744E" w:rsidRPr="00382A07">
        <w:rPr>
          <w:bCs w:val="0"/>
          <w:sz w:val="24"/>
          <w:szCs w:val="24"/>
        </w:rPr>
        <w:t>Участник</w:t>
      </w:r>
      <w:r w:rsidRPr="00382A07">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382A07">
        <w:rPr>
          <w:bCs w:val="0"/>
          <w:sz w:val="24"/>
          <w:szCs w:val="24"/>
        </w:rPr>
        <w:t>Участник</w:t>
      </w:r>
      <w:r w:rsidRPr="00382A07">
        <w:rPr>
          <w:bCs w:val="0"/>
          <w:sz w:val="24"/>
          <w:szCs w:val="24"/>
        </w:rPr>
        <w:t>а данному требованию.</w:t>
      </w:r>
    </w:p>
    <w:p w:rsidR="00717F60" w:rsidRPr="000D2D6A" w:rsidRDefault="00717F60" w:rsidP="00BC19F9">
      <w:pPr>
        <w:widowControl w:val="0"/>
        <w:numPr>
          <w:ilvl w:val="3"/>
          <w:numId w:val="26"/>
        </w:numPr>
        <w:tabs>
          <w:tab w:val="left" w:pos="1700"/>
        </w:tabs>
        <w:autoSpaceDE w:val="0"/>
        <w:spacing w:after="100" w:line="264" w:lineRule="auto"/>
        <w:ind w:left="0" w:firstLine="709"/>
        <w:rPr>
          <w:sz w:val="24"/>
          <w:szCs w:val="24"/>
        </w:rPr>
      </w:pPr>
      <w:r w:rsidRPr="00382A07">
        <w:rPr>
          <w:sz w:val="24"/>
          <w:szCs w:val="24"/>
        </w:rPr>
        <w:t xml:space="preserve">В случае участия в запросе предложений иностранной организации, такой </w:t>
      </w:r>
      <w:r w:rsidR="00553A57" w:rsidRPr="00382A07">
        <w:rPr>
          <w:sz w:val="24"/>
          <w:szCs w:val="24"/>
        </w:rPr>
        <w:t>Участник</w:t>
      </w:r>
      <w:r w:rsidRPr="00382A07">
        <w:rPr>
          <w:sz w:val="24"/>
          <w:szCs w:val="24"/>
        </w:rPr>
        <w:t xml:space="preserve"> предоставляет аналогичные документы. Такие документы должны быть </w:t>
      </w:r>
      <w:r w:rsidRPr="00382A07">
        <w:rPr>
          <w:sz w:val="24"/>
          <w:szCs w:val="24"/>
        </w:rPr>
        <w:lastRenderedPageBreak/>
        <w:t xml:space="preserve">переведены на русский язык и апостилированы, в противном случае </w:t>
      </w:r>
      <w:r w:rsidR="00F85CCF" w:rsidRPr="00382A07">
        <w:rPr>
          <w:sz w:val="24"/>
          <w:szCs w:val="24"/>
        </w:rPr>
        <w:t>З</w:t>
      </w:r>
      <w:r w:rsidR="00F81E4D" w:rsidRPr="00382A07">
        <w:rPr>
          <w:sz w:val="24"/>
          <w:szCs w:val="24"/>
        </w:rPr>
        <w:t xml:space="preserve">акупочная </w:t>
      </w:r>
      <w:r w:rsidRPr="00382A07">
        <w:rPr>
          <w:sz w:val="24"/>
          <w:szCs w:val="24"/>
        </w:rPr>
        <w:t xml:space="preserve">комиссия </w:t>
      </w:r>
      <w:r w:rsidRPr="000D2D6A">
        <w:rPr>
          <w:sz w:val="24"/>
          <w:szCs w:val="24"/>
        </w:rPr>
        <w:t xml:space="preserve">вправе не рассматривать документы </w:t>
      </w:r>
      <w:r w:rsidR="009C744E" w:rsidRPr="000D2D6A">
        <w:rPr>
          <w:sz w:val="24"/>
          <w:szCs w:val="24"/>
        </w:rPr>
        <w:t>Участник</w:t>
      </w:r>
      <w:r w:rsidRPr="000D2D6A">
        <w:rPr>
          <w:sz w:val="24"/>
          <w:szCs w:val="24"/>
        </w:rPr>
        <w:t>а.</w:t>
      </w:r>
    </w:p>
    <w:p w:rsidR="009B44CF" w:rsidRPr="000D2D6A" w:rsidRDefault="009B44CF" w:rsidP="00BC19F9">
      <w:pPr>
        <w:widowControl w:val="0"/>
        <w:numPr>
          <w:ilvl w:val="3"/>
          <w:numId w:val="26"/>
        </w:numPr>
        <w:tabs>
          <w:tab w:val="left" w:pos="1700"/>
        </w:tabs>
        <w:autoSpaceDE w:val="0"/>
        <w:spacing w:after="100" w:line="264" w:lineRule="auto"/>
        <w:ind w:left="0" w:firstLine="709"/>
        <w:rPr>
          <w:sz w:val="24"/>
          <w:szCs w:val="24"/>
        </w:rPr>
      </w:pPr>
      <w:bookmarkStart w:id="413" w:name="_Ref466909528"/>
      <w:r w:rsidRPr="000D2D6A">
        <w:rPr>
          <w:sz w:val="24"/>
          <w:szCs w:val="24"/>
        </w:rPr>
        <w:t>В случае признания Участника Победителем закупочной процедуры, Участник должен обладать полномочиями на поставку продукции от производителя(ей) данной продукции</w:t>
      </w:r>
      <w:r w:rsidR="005A6816" w:rsidRPr="000D2D6A">
        <w:rPr>
          <w:sz w:val="24"/>
          <w:szCs w:val="24"/>
        </w:rPr>
        <w:t xml:space="preserve"> и предоставить такие полномочия в течение 10 дней с момента размещения соответствующей информации о подведении итогов</w:t>
      </w:r>
      <w:r w:rsidRPr="000D2D6A">
        <w:rPr>
          <w:sz w:val="24"/>
          <w:szCs w:val="24"/>
        </w:rPr>
        <w:t>. Наличие полномочий на поставку продукции, гарантирует для Заказчика поставку неконтрафактной продукции в определенные Закупочной документацией сроки, проведение шеф-монтажа и/или шеф-наладки, оговоренного в Закупочной 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w:t>
      </w:r>
      <w:r w:rsidR="005A6816" w:rsidRPr="000D2D6A">
        <w:rPr>
          <w:sz w:val="24"/>
          <w:szCs w:val="24"/>
        </w:rPr>
        <w:t>лем, и/или информационных писем</w:t>
      </w:r>
      <w:r w:rsidRPr="000D2D6A">
        <w:rPr>
          <w:sz w:val="24"/>
          <w:szCs w:val="24"/>
        </w:rPr>
        <w:t>.</w:t>
      </w:r>
      <w:bookmarkEnd w:id="413"/>
    </w:p>
    <w:p w:rsidR="00717F60" w:rsidRPr="00382A07" w:rsidRDefault="00717F60" w:rsidP="00E71A48">
      <w:pPr>
        <w:pStyle w:val="3"/>
        <w:spacing w:line="264" w:lineRule="auto"/>
        <w:rPr>
          <w:szCs w:val="24"/>
        </w:rPr>
      </w:pPr>
      <w:bookmarkStart w:id="414" w:name="_Ref191386451"/>
      <w:bookmarkStart w:id="415" w:name="_Ref440271628"/>
      <w:bookmarkStart w:id="416" w:name="_Toc440357098"/>
      <w:bookmarkStart w:id="417" w:name="_Toc440359653"/>
      <w:bookmarkStart w:id="418" w:name="_Toc440632116"/>
      <w:bookmarkStart w:id="419" w:name="_Toc440875937"/>
      <w:bookmarkStart w:id="420" w:name="_Toc441130965"/>
      <w:bookmarkStart w:id="421" w:name="_Toc447269780"/>
      <w:bookmarkStart w:id="422" w:name="_Toc464120602"/>
      <w:bookmarkStart w:id="423" w:name="_Toc466970522"/>
      <w:bookmarkStart w:id="424" w:name="_Toc468462435"/>
      <w:bookmarkStart w:id="425" w:name="_Toc469482028"/>
      <w:bookmarkStart w:id="426" w:name="_Toc472411802"/>
      <w:r w:rsidRPr="00382A07">
        <w:rPr>
          <w:szCs w:val="24"/>
        </w:rPr>
        <w:t xml:space="preserve">Привлечение </w:t>
      </w:r>
      <w:bookmarkEnd w:id="414"/>
      <w:r w:rsidR="005B074F" w:rsidRPr="00382A07">
        <w:rPr>
          <w:szCs w:val="24"/>
        </w:rPr>
        <w:t>сопоставщиков</w:t>
      </w:r>
      <w:bookmarkEnd w:id="415"/>
      <w:bookmarkEnd w:id="416"/>
      <w:bookmarkEnd w:id="417"/>
      <w:bookmarkEnd w:id="418"/>
      <w:bookmarkEnd w:id="419"/>
      <w:bookmarkEnd w:id="420"/>
      <w:bookmarkEnd w:id="421"/>
      <w:bookmarkEnd w:id="422"/>
      <w:bookmarkEnd w:id="423"/>
      <w:bookmarkEnd w:id="424"/>
      <w:bookmarkEnd w:id="425"/>
      <w:bookmarkEnd w:id="426"/>
    </w:p>
    <w:p w:rsidR="005B074F" w:rsidRPr="00382A07" w:rsidRDefault="00A44B30" w:rsidP="00BC19F9">
      <w:pPr>
        <w:widowControl w:val="0"/>
        <w:numPr>
          <w:ilvl w:val="3"/>
          <w:numId w:val="37"/>
        </w:numPr>
        <w:tabs>
          <w:tab w:val="left" w:pos="1843"/>
        </w:tabs>
        <w:overflowPunct w:val="0"/>
        <w:autoSpaceDE w:val="0"/>
        <w:spacing w:after="100" w:line="264" w:lineRule="auto"/>
        <w:ind w:left="0" w:firstLine="709"/>
        <w:rPr>
          <w:bCs w:val="0"/>
          <w:sz w:val="24"/>
          <w:szCs w:val="24"/>
        </w:rPr>
      </w:pPr>
      <w:r w:rsidRPr="00382A07">
        <w:rPr>
          <w:bCs w:val="0"/>
          <w:sz w:val="24"/>
          <w:szCs w:val="24"/>
        </w:rPr>
        <w:t xml:space="preserve">Привлечение </w:t>
      </w:r>
      <w:r w:rsidR="009C744E" w:rsidRPr="00382A07">
        <w:rPr>
          <w:bCs w:val="0"/>
          <w:sz w:val="24"/>
          <w:szCs w:val="24"/>
        </w:rPr>
        <w:t>Участник</w:t>
      </w:r>
      <w:r w:rsidRPr="00382A07">
        <w:rPr>
          <w:bCs w:val="0"/>
          <w:sz w:val="24"/>
          <w:szCs w:val="24"/>
        </w:rPr>
        <w:t>ами</w:t>
      </w:r>
      <w:r w:rsidR="00717F60" w:rsidRPr="00382A07">
        <w:rPr>
          <w:bCs w:val="0"/>
          <w:sz w:val="24"/>
          <w:szCs w:val="24"/>
        </w:rPr>
        <w:t xml:space="preserve"> запроса предложений </w:t>
      </w:r>
      <w:r w:rsidR="005B074F" w:rsidRPr="00382A07">
        <w:rPr>
          <w:bCs w:val="0"/>
          <w:sz w:val="24"/>
          <w:szCs w:val="24"/>
        </w:rPr>
        <w:t>сопоставщиков</w:t>
      </w:r>
      <w:r w:rsidRPr="00382A07">
        <w:rPr>
          <w:bCs w:val="0"/>
          <w:sz w:val="24"/>
          <w:szCs w:val="24"/>
        </w:rPr>
        <w:t xml:space="preserve"> не допускается.</w:t>
      </w:r>
      <w:r w:rsidR="003F6889" w:rsidRPr="00382A07">
        <w:rPr>
          <w:bCs w:val="0"/>
          <w:sz w:val="24"/>
          <w:szCs w:val="24"/>
        </w:rPr>
        <w:t xml:space="preserve"> </w:t>
      </w:r>
    </w:p>
    <w:p w:rsidR="00717F60" w:rsidRPr="00382A07" w:rsidRDefault="00717F60" w:rsidP="00E71A48">
      <w:pPr>
        <w:pStyle w:val="3"/>
        <w:spacing w:line="264" w:lineRule="auto"/>
        <w:rPr>
          <w:szCs w:val="24"/>
        </w:rPr>
      </w:pPr>
      <w:bookmarkStart w:id="427" w:name="_Ref191386461"/>
      <w:bookmarkStart w:id="428" w:name="_Toc440357099"/>
      <w:bookmarkStart w:id="429" w:name="_Toc440359654"/>
      <w:bookmarkStart w:id="430" w:name="_Toc440632117"/>
      <w:bookmarkStart w:id="431" w:name="_Toc440875938"/>
      <w:bookmarkStart w:id="432" w:name="_Toc441130966"/>
      <w:bookmarkStart w:id="433" w:name="_Toc447269781"/>
      <w:bookmarkStart w:id="434" w:name="_Toc464120603"/>
      <w:bookmarkStart w:id="435" w:name="_Toc466970523"/>
      <w:bookmarkStart w:id="436" w:name="_Toc468462436"/>
      <w:bookmarkStart w:id="437" w:name="_Toc469482029"/>
      <w:bookmarkStart w:id="438" w:name="_Toc472411803"/>
      <w:r w:rsidRPr="00382A07">
        <w:rPr>
          <w:szCs w:val="24"/>
        </w:rPr>
        <w:t xml:space="preserve">Участие в запросе предложений коллективных </w:t>
      </w:r>
      <w:r w:rsidR="009C744E" w:rsidRPr="00382A07">
        <w:rPr>
          <w:szCs w:val="24"/>
        </w:rPr>
        <w:t>Участник</w:t>
      </w:r>
      <w:r w:rsidRPr="00382A07">
        <w:rPr>
          <w:szCs w:val="24"/>
        </w:rPr>
        <w:t>ов</w:t>
      </w:r>
      <w:bookmarkEnd w:id="427"/>
      <w:bookmarkEnd w:id="428"/>
      <w:bookmarkEnd w:id="429"/>
      <w:bookmarkEnd w:id="430"/>
      <w:bookmarkEnd w:id="431"/>
      <w:bookmarkEnd w:id="432"/>
      <w:bookmarkEnd w:id="433"/>
      <w:bookmarkEnd w:id="434"/>
      <w:bookmarkEnd w:id="435"/>
      <w:bookmarkEnd w:id="436"/>
      <w:bookmarkEnd w:id="437"/>
      <w:bookmarkEnd w:id="438"/>
    </w:p>
    <w:p w:rsidR="00717F60" w:rsidRPr="00382A07"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382A07">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382A07" w:rsidDel="009C744E">
        <w:rPr>
          <w:bCs w:val="0"/>
          <w:sz w:val="24"/>
          <w:szCs w:val="24"/>
        </w:rPr>
        <w:t xml:space="preserve"> </w:t>
      </w:r>
      <w:r w:rsidR="000D2D6A">
        <w:fldChar w:fldCharType="begin"/>
      </w:r>
      <w:r w:rsidR="000D2D6A">
        <w:instrText xml:space="preserve"> REF _Ref191386482 \r \h  \* MERGEFORMAT </w:instrText>
      </w:r>
      <w:r w:rsidR="000D2D6A">
        <w:fldChar w:fldCharType="separate"/>
      </w:r>
      <w:r w:rsidR="006305A1" w:rsidRPr="006305A1">
        <w:rPr>
          <w:bCs w:val="0"/>
          <w:sz w:val="24"/>
          <w:szCs w:val="24"/>
        </w:rPr>
        <w:t>3.3.8.1</w:t>
      </w:r>
      <w:r w:rsidR="000D2D6A">
        <w:fldChar w:fldCharType="end"/>
      </w:r>
      <w:r w:rsidRPr="00382A07">
        <w:rPr>
          <w:bCs w:val="0"/>
          <w:sz w:val="24"/>
          <w:szCs w:val="24"/>
        </w:rPr>
        <w:t xml:space="preserve">), но и их объединения (группы лиц), способные на законных основаниях выполнить требуемые </w:t>
      </w:r>
      <w:r w:rsidR="0007043F" w:rsidRPr="00382A07">
        <w:rPr>
          <w:bCs w:val="0"/>
          <w:sz w:val="24"/>
          <w:szCs w:val="24"/>
        </w:rPr>
        <w:t xml:space="preserve">поставки, </w:t>
      </w:r>
      <w:r w:rsidR="0007043F" w:rsidRPr="00382A07">
        <w:rPr>
          <w:sz w:val="24"/>
          <w:szCs w:val="24"/>
        </w:rPr>
        <w:t>работы</w:t>
      </w:r>
      <w:r w:rsidR="0091430E" w:rsidRPr="00382A07">
        <w:rPr>
          <w:sz w:val="24"/>
          <w:szCs w:val="24"/>
        </w:rPr>
        <w:t xml:space="preserve">, </w:t>
      </w:r>
      <w:r w:rsidR="0007043F" w:rsidRPr="00382A07">
        <w:rPr>
          <w:sz w:val="24"/>
          <w:szCs w:val="24"/>
        </w:rPr>
        <w:t>услуги</w:t>
      </w:r>
      <w:r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382A07">
        <w:rPr>
          <w:bCs w:val="0"/>
          <w:sz w:val="24"/>
          <w:szCs w:val="24"/>
        </w:rPr>
        <w:t xml:space="preserve">Если </w:t>
      </w:r>
      <w:r w:rsidR="004B5EB3" w:rsidRPr="00382A07">
        <w:rPr>
          <w:bCs w:val="0"/>
          <w:sz w:val="24"/>
          <w:szCs w:val="24"/>
        </w:rPr>
        <w:t>Заявк</w:t>
      </w:r>
      <w:r w:rsidRPr="00382A07">
        <w:rPr>
          <w:bCs w:val="0"/>
          <w:sz w:val="24"/>
          <w:szCs w:val="24"/>
        </w:rPr>
        <w:t xml:space="preserve">а подается коллективным </w:t>
      </w:r>
      <w:r w:rsidR="009C744E" w:rsidRPr="00382A07">
        <w:rPr>
          <w:bCs w:val="0"/>
          <w:sz w:val="24"/>
          <w:szCs w:val="24"/>
        </w:rPr>
        <w:t>Участник</w:t>
      </w:r>
      <w:r w:rsidRPr="00382A07">
        <w:rPr>
          <w:bCs w:val="0"/>
          <w:sz w:val="24"/>
          <w:szCs w:val="24"/>
        </w:rPr>
        <w:t xml:space="preserve">ом (группой лиц), дополнительно к требованиям, указанным в п. </w:t>
      </w:r>
      <w:r w:rsidR="000D2D6A">
        <w:fldChar w:fldCharType="begin"/>
      </w:r>
      <w:r w:rsidR="000D2D6A">
        <w:instrText xml:space="preserve"> REF _Ref191386407 \r \h  \* MERGEFORMAT </w:instrText>
      </w:r>
      <w:r w:rsidR="000D2D6A">
        <w:fldChar w:fldCharType="separate"/>
      </w:r>
      <w:r w:rsidR="006305A1" w:rsidRPr="006305A1">
        <w:rPr>
          <w:bCs w:val="0"/>
          <w:sz w:val="24"/>
          <w:szCs w:val="24"/>
        </w:rPr>
        <w:t>3.3.8</w:t>
      </w:r>
      <w:r w:rsidR="000D2D6A">
        <w:fldChar w:fldCharType="end"/>
      </w:r>
      <w:r w:rsidRPr="00382A07">
        <w:rPr>
          <w:bCs w:val="0"/>
          <w:sz w:val="24"/>
          <w:szCs w:val="24"/>
        </w:rPr>
        <w:t>, должны быть выполнены нижеприведенные требования.</w:t>
      </w:r>
    </w:p>
    <w:p w:rsidR="00717F60" w:rsidRPr="00382A07" w:rsidRDefault="001F0956"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bCs w:val="0"/>
          <w:sz w:val="24"/>
          <w:szCs w:val="24"/>
        </w:rPr>
        <w:t xml:space="preserve">Каждое юридическое лицо (индивидуальный предприниматель), входящее в состав коллективного </w:t>
      </w:r>
      <w:r w:rsidR="009C744E" w:rsidRPr="00382A07">
        <w:rPr>
          <w:bCs w:val="0"/>
          <w:sz w:val="24"/>
          <w:szCs w:val="24"/>
        </w:rPr>
        <w:t>Участник</w:t>
      </w:r>
      <w:r w:rsidRPr="00382A07">
        <w:rPr>
          <w:bCs w:val="0"/>
          <w:sz w:val="24"/>
          <w:szCs w:val="24"/>
        </w:rPr>
        <w:t xml:space="preserve">а или физическое лицо, входящее в состав коллективного </w:t>
      </w:r>
      <w:r w:rsidR="009C744E" w:rsidRPr="00382A07">
        <w:rPr>
          <w:bCs w:val="0"/>
          <w:sz w:val="24"/>
          <w:szCs w:val="24"/>
        </w:rPr>
        <w:t>Участник</w:t>
      </w:r>
      <w:r w:rsidRPr="00382A07">
        <w:rPr>
          <w:bCs w:val="0"/>
          <w:sz w:val="24"/>
          <w:szCs w:val="24"/>
        </w:rPr>
        <w:t xml:space="preserve">а, должно отвечать требованиям настоящей </w:t>
      </w:r>
      <w:r w:rsidR="007D07A7" w:rsidRPr="00382A07">
        <w:rPr>
          <w:bCs w:val="0"/>
          <w:sz w:val="24"/>
          <w:szCs w:val="24"/>
        </w:rPr>
        <w:t>Д</w:t>
      </w:r>
      <w:r w:rsidRPr="00382A07">
        <w:rPr>
          <w:bCs w:val="0"/>
          <w:sz w:val="24"/>
          <w:szCs w:val="24"/>
        </w:rPr>
        <w:t>окументации, изложенным в п.</w:t>
      </w:r>
      <w:r w:rsidR="006B2E6B">
        <w:fldChar w:fldCharType="begin"/>
      </w:r>
      <w:r w:rsidR="00B80887">
        <w:rPr>
          <w:bCs w:val="0"/>
          <w:sz w:val="24"/>
          <w:szCs w:val="24"/>
        </w:rPr>
        <w:instrText xml:space="preserve"> REF _Ref303669127 \r \h </w:instrText>
      </w:r>
      <w:r w:rsidR="006B2E6B">
        <w:fldChar w:fldCharType="separate"/>
      </w:r>
      <w:r w:rsidR="006305A1">
        <w:rPr>
          <w:bCs w:val="0"/>
          <w:sz w:val="24"/>
          <w:szCs w:val="24"/>
        </w:rPr>
        <w:t>3.3.8.2</w:t>
      </w:r>
      <w:r w:rsidR="006B2E6B">
        <w:fldChar w:fldCharType="end"/>
      </w:r>
      <w:r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439" w:name="_Ref306032591"/>
      <w:r w:rsidRPr="00382A07">
        <w:rPr>
          <w:bCs w:val="0"/>
          <w:sz w:val="24"/>
          <w:szCs w:val="24"/>
        </w:rPr>
        <w:t>Юридические лица</w:t>
      </w:r>
      <w:r w:rsidR="001F0956" w:rsidRPr="00382A07">
        <w:rPr>
          <w:bCs w:val="0"/>
          <w:sz w:val="24"/>
          <w:szCs w:val="24"/>
        </w:rPr>
        <w:t>, физические лица</w:t>
      </w:r>
      <w:r w:rsidR="00A15A79" w:rsidRPr="00382A07">
        <w:rPr>
          <w:bCs w:val="0"/>
          <w:sz w:val="24"/>
          <w:szCs w:val="24"/>
        </w:rPr>
        <w:t>,</w:t>
      </w:r>
      <w:r w:rsidRPr="00382A07">
        <w:rPr>
          <w:bCs w:val="0"/>
          <w:sz w:val="24"/>
          <w:szCs w:val="24"/>
        </w:rPr>
        <w:t xml:space="preserve"> </w:t>
      </w:r>
      <w:r w:rsidR="001F0956" w:rsidRPr="00382A07">
        <w:rPr>
          <w:bCs w:val="0"/>
          <w:sz w:val="24"/>
          <w:szCs w:val="24"/>
        </w:rPr>
        <w:t xml:space="preserve">в том числе </w:t>
      </w:r>
      <w:r w:rsidRPr="00382A07">
        <w:rPr>
          <w:bCs w:val="0"/>
          <w:sz w:val="24"/>
          <w:szCs w:val="24"/>
        </w:rPr>
        <w:t xml:space="preserve">индивидуальные предприниматели, представляющие коллективного </w:t>
      </w:r>
      <w:r w:rsidR="009C744E" w:rsidRPr="00382A07">
        <w:rPr>
          <w:bCs w:val="0"/>
          <w:sz w:val="24"/>
          <w:szCs w:val="24"/>
        </w:rPr>
        <w:t>Участник</w:t>
      </w:r>
      <w:r w:rsidRPr="00382A07">
        <w:rPr>
          <w:bCs w:val="0"/>
          <w:sz w:val="24"/>
          <w:szCs w:val="24"/>
        </w:rPr>
        <w:t>а, заключают между собой соглашение, соответствующее нормам Гражданского кодекса Р</w:t>
      </w:r>
      <w:r w:rsidR="007F3FB7" w:rsidRPr="00382A07">
        <w:rPr>
          <w:bCs w:val="0"/>
          <w:sz w:val="24"/>
          <w:szCs w:val="24"/>
        </w:rPr>
        <w:t xml:space="preserve">оссийской </w:t>
      </w:r>
      <w:r w:rsidRPr="00382A07">
        <w:rPr>
          <w:bCs w:val="0"/>
          <w:sz w:val="24"/>
          <w:szCs w:val="24"/>
        </w:rPr>
        <w:t>Ф</w:t>
      </w:r>
      <w:r w:rsidR="007F3FB7" w:rsidRPr="00382A07">
        <w:rPr>
          <w:bCs w:val="0"/>
          <w:sz w:val="24"/>
          <w:szCs w:val="24"/>
        </w:rPr>
        <w:t>едерации</w:t>
      </w:r>
      <w:r w:rsidRPr="00382A07">
        <w:rPr>
          <w:bCs w:val="0"/>
          <w:sz w:val="24"/>
          <w:szCs w:val="24"/>
        </w:rPr>
        <w:t>, и отвечающее следующим требованиям:</w:t>
      </w:r>
      <w:bookmarkEnd w:id="439"/>
    </w:p>
    <w:p w:rsidR="00717F60" w:rsidRPr="00382A07"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440" w:name="_Ref307563248"/>
      <w:r w:rsidRPr="00382A07">
        <w:rPr>
          <w:bCs w:val="0"/>
          <w:sz w:val="24"/>
          <w:szCs w:val="24"/>
        </w:rPr>
        <w:t xml:space="preserve">в соглашении должны быть четко определены права и обязанности сторон как в рамках участия в </w:t>
      </w:r>
      <w:r w:rsidR="009C744E" w:rsidRPr="00382A07">
        <w:rPr>
          <w:bCs w:val="0"/>
          <w:sz w:val="24"/>
          <w:szCs w:val="24"/>
        </w:rPr>
        <w:t>З</w:t>
      </w:r>
      <w:r w:rsidRPr="00382A07">
        <w:rPr>
          <w:bCs w:val="0"/>
          <w:sz w:val="24"/>
          <w:szCs w:val="24"/>
        </w:rPr>
        <w:t xml:space="preserve">апросе предложений, так и в рамках исполнения </w:t>
      </w:r>
      <w:r w:rsidR="00123C70" w:rsidRPr="00382A07">
        <w:rPr>
          <w:bCs w:val="0"/>
          <w:sz w:val="24"/>
          <w:szCs w:val="24"/>
        </w:rPr>
        <w:t>Договор</w:t>
      </w:r>
      <w:r w:rsidRPr="00382A07">
        <w:rPr>
          <w:bCs w:val="0"/>
          <w:sz w:val="24"/>
          <w:szCs w:val="24"/>
        </w:rPr>
        <w:t>а;</w:t>
      </w:r>
      <w:bookmarkEnd w:id="440"/>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должно быть приведено четкое распределение объемов, стоимости и сроков выполнения </w:t>
      </w:r>
      <w:r w:rsidR="0007043F" w:rsidRPr="00382A07">
        <w:rPr>
          <w:bCs w:val="0"/>
          <w:sz w:val="24"/>
          <w:szCs w:val="24"/>
        </w:rPr>
        <w:t xml:space="preserve">поставок, </w:t>
      </w:r>
      <w:r w:rsidR="0007043F" w:rsidRPr="00382A07">
        <w:rPr>
          <w:sz w:val="24"/>
          <w:szCs w:val="24"/>
        </w:rPr>
        <w:t>работ</w:t>
      </w:r>
      <w:r w:rsidR="0091430E" w:rsidRPr="00382A07">
        <w:rPr>
          <w:sz w:val="24"/>
          <w:szCs w:val="24"/>
        </w:rPr>
        <w:t>,</w:t>
      </w:r>
      <w:r w:rsidR="009C744E" w:rsidRPr="00382A07">
        <w:rPr>
          <w:sz w:val="24"/>
          <w:szCs w:val="24"/>
        </w:rPr>
        <w:t xml:space="preserve"> </w:t>
      </w:r>
      <w:r w:rsidR="0091430E" w:rsidRPr="00382A07">
        <w:rPr>
          <w:sz w:val="24"/>
          <w:szCs w:val="24"/>
        </w:rPr>
        <w:t>услуг</w:t>
      </w:r>
      <w:r w:rsidR="000E024A" w:rsidRPr="00382A07">
        <w:rPr>
          <w:bCs w:val="0"/>
          <w:sz w:val="24"/>
          <w:szCs w:val="24"/>
        </w:rPr>
        <w:t xml:space="preserve"> </w:t>
      </w:r>
      <w:r w:rsidRPr="00382A07">
        <w:rPr>
          <w:bCs w:val="0"/>
          <w:sz w:val="24"/>
          <w:szCs w:val="24"/>
        </w:rPr>
        <w:t xml:space="preserve">между членами коллективного </w:t>
      </w:r>
      <w:r w:rsidR="009C744E" w:rsidRPr="00382A07">
        <w:rPr>
          <w:bCs w:val="0"/>
          <w:sz w:val="24"/>
          <w:szCs w:val="24"/>
        </w:rPr>
        <w:t>У</w:t>
      </w:r>
      <w:r w:rsidRPr="00382A07">
        <w:rPr>
          <w:bCs w:val="0"/>
          <w:sz w:val="24"/>
          <w:szCs w:val="24"/>
        </w:rPr>
        <w:t>частника;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382A07">
        <w:rPr>
          <w:bCs w:val="0"/>
          <w:sz w:val="24"/>
          <w:szCs w:val="24"/>
        </w:rPr>
        <w:t>Участник</w:t>
      </w:r>
      <w:r w:rsidRPr="00382A07">
        <w:rPr>
          <w:bCs w:val="0"/>
          <w:sz w:val="24"/>
          <w:szCs w:val="24"/>
        </w:rPr>
        <w:t>а во взаимоотношениях с Организатором и Заказчиком;</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должна быть установлена субсидиарная ответственность каждого члена коллективного </w:t>
      </w:r>
      <w:r w:rsidR="009C744E" w:rsidRPr="00382A07">
        <w:rPr>
          <w:bCs w:val="0"/>
          <w:sz w:val="24"/>
          <w:szCs w:val="24"/>
        </w:rPr>
        <w:t>Участник</w:t>
      </w:r>
      <w:r w:rsidRPr="00382A07">
        <w:rPr>
          <w:bCs w:val="0"/>
          <w:sz w:val="24"/>
          <w:szCs w:val="24"/>
        </w:rPr>
        <w:t xml:space="preserve">а по обязательствам, связанным с участием в </w:t>
      </w:r>
      <w:r w:rsidRPr="00382A07">
        <w:rPr>
          <w:bCs w:val="0"/>
          <w:sz w:val="24"/>
          <w:szCs w:val="24"/>
        </w:rPr>
        <w:lastRenderedPageBreak/>
        <w:t xml:space="preserve">запросе предложений, и солидарная ответственность за своевременное и полное исполнение </w:t>
      </w:r>
      <w:r w:rsidR="00123C70" w:rsidRPr="00382A07">
        <w:rPr>
          <w:bCs w:val="0"/>
          <w:sz w:val="24"/>
          <w:szCs w:val="24"/>
        </w:rPr>
        <w:t>Договор</w:t>
      </w:r>
      <w:r w:rsidRPr="00382A07">
        <w:rPr>
          <w:bCs w:val="0"/>
          <w:sz w:val="24"/>
          <w:szCs w:val="24"/>
        </w:rPr>
        <w:t>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соглашением должно быть предусмотрено, что все операции по выполнению </w:t>
      </w:r>
      <w:r w:rsidR="00123C70" w:rsidRPr="00382A07">
        <w:rPr>
          <w:bCs w:val="0"/>
          <w:sz w:val="24"/>
          <w:szCs w:val="24"/>
        </w:rPr>
        <w:t>Договор</w:t>
      </w:r>
      <w:r w:rsidRPr="00382A07">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срок действия соглашения должен быть не менее, чем срок действия </w:t>
      </w:r>
      <w:r w:rsidR="00123C70" w:rsidRPr="00382A07">
        <w:rPr>
          <w:bCs w:val="0"/>
          <w:sz w:val="24"/>
          <w:szCs w:val="24"/>
        </w:rPr>
        <w:t>Договор</w:t>
      </w:r>
      <w:r w:rsidRPr="00382A07">
        <w:rPr>
          <w:bCs w:val="0"/>
          <w:sz w:val="24"/>
          <w:szCs w:val="24"/>
        </w:rPr>
        <w:t>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441" w:name="_Ref307563262"/>
      <w:r w:rsidRPr="00382A07">
        <w:rPr>
          <w:bCs w:val="0"/>
          <w:sz w:val="24"/>
          <w:szCs w:val="24"/>
        </w:rPr>
        <w:t>соглашение не должно изменяться без одобрения Организатора запроса предложений и Заказчика.</w:t>
      </w:r>
      <w:bookmarkEnd w:id="441"/>
      <w:r w:rsidRPr="00382A07">
        <w:rPr>
          <w:bCs w:val="0"/>
          <w:sz w:val="24"/>
          <w:szCs w:val="24"/>
        </w:rPr>
        <w:t xml:space="preserve"> </w:t>
      </w:r>
    </w:p>
    <w:p w:rsidR="00DB109A" w:rsidRPr="00382A07" w:rsidRDefault="00DB109A"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162FC1" w:rsidRPr="00382A07">
        <w:rPr>
          <w:bCs w:val="0"/>
          <w:sz w:val="24"/>
          <w:szCs w:val="24"/>
        </w:rPr>
        <w:t>а</w:t>
      </w:r>
      <w:r w:rsidRPr="00382A07">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0D2D6A">
        <w:fldChar w:fldCharType="begin"/>
      </w:r>
      <w:r w:rsidR="000D2D6A">
        <w:instrText xml:space="preserve"> REF _Ref307563248 \r \h  \* MERGEFORMAT </w:instrText>
      </w:r>
      <w:r w:rsidR="000D2D6A">
        <w:fldChar w:fldCharType="separate"/>
      </w:r>
      <w:r w:rsidR="006305A1" w:rsidRPr="006305A1">
        <w:rPr>
          <w:bCs w:val="0"/>
          <w:sz w:val="24"/>
          <w:szCs w:val="24"/>
          <w:lang w:val="en-US"/>
        </w:rPr>
        <w:t>a</w:t>
      </w:r>
      <w:r w:rsidR="006305A1" w:rsidRPr="00403D49">
        <w:rPr>
          <w:bCs w:val="0"/>
          <w:sz w:val="24"/>
          <w:szCs w:val="24"/>
        </w:rPr>
        <w:t>)</w:t>
      </w:r>
      <w:r w:rsidR="000D2D6A">
        <w:fldChar w:fldCharType="end"/>
      </w:r>
      <w:r w:rsidRPr="00382A07">
        <w:rPr>
          <w:bCs w:val="0"/>
          <w:sz w:val="24"/>
          <w:szCs w:val="24"/>
        </w:rPr>
        <w:t xml:space="preserve">- </w:t>
      </w:r>
      <w:r w:rsidR="000D2D6A">
        <w:fldChar w:fldCharType="begin"/>
      </w:r>
      <w:r w:rsidR="000D2D6A">
        <w:instrText xml:space="preserve"> REF _Ref307563262 \r \h  \* MERGEFORMAT </w:instrText>
      </w:r>
      <w:r w:rsidR="000D2D6A">
        <w:fldChar w:fldCharType="separate"/>
      </w:r>
      <w:r w:rsidR="006305A1" w:rsidRPr="006305A1">
        <w:rPr>
          <w:bCs w:val="0"/>
          <w:sz w:val="24"/>
          <w:szCs w:val="24"/>
          <w:lang w:val="en-US"/>
        </w:rPr>
        <w:t>g</w:t>
      </w:r>
      <w:r w:rsidR="006305A1" w:rsidRPr="00403D49">
        <w:rPr>
          <w:bCs w:val="0"/>
          <w:sz w:val="24"/>
          <w:szCs w:val="24"/>
        </w:rPr>
        <w:t>)</w:t>
      </w:r>
      <w:r w:rsidR="000D2D6A">
        <w:fldChar w:fldCharType="end"/>
      </w:r>
      <w:r w:rsidRPr="00382A07">
        <w:rPr>
          <w:bCs w:val="0"/>
          <w:sz w:val="24"/>
          <w:szCs w:val="24"/>
        </w:rPr>
        <w:t xml:space="preserve">п. </w:t>
      </w:r>
      <w:r w:rsidR="000D2D6A">
        <w:fldChar w:fldCharType="begin"/>
      </w:r>
      <w:r w:rsidR="000D2D6A">
        <w:instrText xml:space="preserve"> REF _Ref306032591 \r \h  \* MERGEFORMAT </w:instrText>
      </w:r>
      <w:r w:rsidR="000D2D6A">
        <w:fldChar w:fldCharType="separate"/>
      </w:r>
      <w:r w:rsidR="006305A1" w:rsidRPr="006305A1">
        <w:rPr>
          <w:bCs w:val="0"/>
          <w:sz w:val="24"/>
          <w:szCs w:val="24"/>
        </w:rPr>
        <w:t>3.3.10.4</w:t>
      </w:r>
      <w:r w:rsidR="000D2D6A">
        <w:fldChar w:fldCharType="end"/>
      </w:r>
      <w:r w:rsidRPr="00382A07">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382A07" w:rsidRDefault="00DA1402"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sz w:val="24"/>
          <w:szCs w:val="24"/>
        </w:rPr>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данном Запросе предложений самостоятельно. В случае невыполнения этих требований Заявки с участием таких организаций/физических лиц будут отклонены</w:t>
      </w:r>
      <w:r w:rsidR="00D77DCB"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bookmarkStart w:id="442" w:name="_Ref464116309"/>
      <w:r w:rsidRPr="00382A07">
        <w:rPr>
          <w:bCs w:val="0"/>
          <w:sz w:val="24"/>
          <w:szCs w:val="24"/>
        </w:rPr>
        <w:t xml:space="preserve">В связи с вышеизложенным коллективный </w:t>
      </w:r>
      <w:r w:rsidR="009C744E" w:rsidRPr="00382A07">
        <w:rPr>
          <w:bCs w:val="0"/>
          <w:sz w:val="24"/>
          <w:szCs w:val="24"/>
        </w:rPr>
        <w:t>Участник</w:t>
      </w:r>
      <w:r w:rsidRPr="00382A07">
        <w:rPr>
          <w:bCs w:val="0"/>
          <w:sz w:val="24"/>
          <w:szCs w:val="24"/>
        </w:rPr>
        <w:t xml:space="preserve"> готовит </w:t>
      </w:r>
      <w:r w:rsidR="004B5EB3" w:rsidRPr="00382A07">
        <w:rPr>
          <w:bCs w:val="0"/>
          <w:sz w:val="24"/>
          <w:szCs w:val="24"/>
        </w:rPr>
        <w:t>Заявк</w:t>
      </w:r>
      <w:r w:rsidRPr="00382A07">
        <w:rPr>
          <w:bCs w:val="0"/>
          <w:sz w:val="24"/>
          <w:szCs w:val="24"/>
        </w:rPr>
        <w:t>у с учетом следующих дополнительных требований:</w:t>
      </w:r>
      <w:bookmarkEnd w:id="442"/>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382A07">
        <w:rPr>
          <w:bCs w:val="0"/>
          <w:sz w:val="24"/>
          <w:szCs w:val="24"/>
        </w:rPr>
        <w:t>Заявк</w:t>
      </w:r>
      <w:r w:rsidR="00717F60" w:rsidRPr="00382A07">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382A07">
        <w:rPr>
          <w:bCs w:val="0"/>
          <w:sz w:val="24"/>
          <w:szCs w:val="24"/>
        </w:rPr>
        <w:t xml:space="preserve"> </w:t>
      </w:r>
      <w:r w:rsidR="000D2D6A">
        <w:fldChar w:fldCharType="begin"/>
      </w:r>
      <w:r w:rsidR="000D2D6A">
        <w:instrText xml:space="preserve"> REF _Ref303669127 \r \h  \* MERGEFORMAT </w:instrText>
      </w:r>
      <w:r w:rsidR="000D2D6A">
        <w:fldChar w:fldCharType="separate"/>
      </w:r>
      <w:r w:rsidR="006305A1" w:rsidRPr="006305A1">
        <w:rPr>
          <w:bCs w:val="0"/>
          <w:sz w:val="24"/>
          <w:szCs w:val="24"/>
        </w:rPr>
        <w:t>3.3.8.2</w:t>
      </w:r>
      <w:r w:rsidR="000D2D6A">
        <w:fldChar w:fldCharType="end"/>
      </w:r>
      <w:r w:rsidR="00717F60" w:rsidRPr="00382A07">
        <w:rPr>
          <w:bCs w:val="0"/>
          <w:sz w:val="24"/>
          <w:szCs w:val="24"/>
        </w:rPr>
        <w:t>)</w:t>
      </w:r>
      <w:r w:rsidR="008941A2" w:rsidRPr="00382A07">
        <w:rPr>
          <w:bCs w:val="0"/>
          <w:sz w:val="24"/>
          <w:szCs w:val="24"/>
        </w:rPr>
        <w:t>. Документы, указанные в пп</w:t>
      </w:r>
      <w:r w:rsidR="008941A2" w:rsidRPr="00382A07">
        <w:rPr>
          <w:sz w:val="24"/>
          <w:szCs w:val="24"/>
        </w:rPr>
        <w:t xml:space="preserve">. </w:t>
      </w:r>
      <w:r w:rsidR="000D2D6A">
        <w:fldChar w:fldCharType="begin"/>
      </w:r>
      <w:r w:rsidR="000D2D6A">
        <w:instrText xml:space="preserve"> REF _Ref442188512 \r \h  \* MERGEFORMAT </w:instrText>
      </w:r>
      <w:r w:rsidR="000D2D6A">
        <w:fldChar w:fldCharType="separate"/>
      </w:r>
      <w:r w:rsidR="006305A1" w:rsidRPr="006305A1">
        <w:rPr>
          <w:sz w:val="24"/>
          <w:szCs w:val="24"/>
        </w:rPr>
        <w:t>с)</w:t>
      </w:r>
      <w:r w:rsidR="000D2D6A">
        <w:fldChar w:fldCharType="end"/>
      </w:r>
      <w:r w:rsidR="008941A2" w:rsidRPr="00382A07">
        <w:rPr>
          <w:sz w:val="24"/>
          <w:szCs w:val="24"/>
        </w:rPr>
        <w:t xml:space="preserve"> и </w:t>
      </w:r>
      <w:r w:rsidR="006B2E6B">
        <w:fldChar w:fldCharType="begin"/>
      </w:r>
      <w:r w:rsidR="006B2E6B">
        <w:instrText xml:space="preserve"> REF _Ref464462966 \r \h  \* MERGEFORMAT </w:instrText>
      </w:r>
      <w:r w:rsidR="006B2E6B">
        <w:fldChar w:fldCharType="separate"/>
      </w:r>
      <w:r w:rsidR="006305A1" w:rsidRPr="006305A1">
        <w:rPr>
          <w:sz w:val="24"/>
          <w:szCs w:val="24"/>
        </w:rPr>
        <w:t>х)</w:t>
      </w:r>
      <w:r w:rsidR="006B2E6B">
        <w:fldChar w:fldCharType="end"/>
      </w:r>
      <w:r w:rsidR="008941A2" w:rsidRPr="00382A07">
        <w:rPr>
          <w:sz w:val="24"/>
          <w:szCs w:val="24"/>
        </w:rPr>
        <w:t xml:space="preserve"> п. </w:t>
      </w:r>
      <w:r w:rsidR="000D2D6A">
        <w:fldChar w:fldCharType="begin"/>
      </w:r>
      <w:r w:rsidR="000D2D6A">
        <w:instrText xml:space="preserve"> REF _Ref303587815 \r \h  \* MERGEFORMAT </w:instrText>
      </w:r>
      <w:r w:rsidR="000D2D6A">
        <w:fldChar w:fldCharType="separate"/>
      </w:r>
      <w:r w:rsidR="006305A1" w:rsidRPr="006305A1">
        <w:rPr>
          <w:sz w:val="24"/>
          <w:szCs w:val="24"/>
        </w:rPr>
        <w:t>3.3.8.3</w:t>
      </w:r>
      <w:r w:rsidR="000D2D6A">
        <w:fldChar w:fldCharType="end"/>
      </w:r>
      <w:r w:rsidR="008941A2" w:rsidRPr="00382A07">
        <w:rPr>
          <w:sz w:val="24"/>
          <w:szCs w:val="24"/>
        </w:rPr>
        <w:t>, подаются Лидером коллективного участника</w:t>
      </w:r>
      <w:r w:rsidR="00717F60" w:rsidRPr="00382A07">
        <w:rPr>
          <w:bCs w:val="0"/>
          <w:sz w:val="24"/>
          <w:szCs w:val="24"/>
        </w:rPr>
        <w:t>;</w:t>
      </w:r>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Заявк</w:t>
      </w:r>
      <w:r w:rsidR="00AD3EBC" w:rsidRPr="00382A07">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382A07">
        <w:rPr>
          <w:bCs w:val="0"/>
          <w:sz w:val="24"/>
          <w:szCs w:val="24"/>
        </w:rPr>
        <w:t>Участник</w:t>
      </w:r>
      <w:r w:rsidR="00AD3EBC" w:rsidRPr="00382A07">
        <w:rPr>
          <w:bCs w:val="0"/>
          <w:sz w:val="24"/>
          <w:szCs w:val="24"/>
        </w:rPr>
        <w:t>а;</w:t>
      </w:r>
    </w:p>
    <w:p w:rsidR="00717F60" w:rsidRPr="00382A07"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состав </w:t>
      </w:r>
      <w:r w:rsidR="004B5EB3" w:rsidRPr="00382A07">
        <w:rPr>
          <w:bCs w:val="0"/>
          <w:sz w:val="24"/>
          <w:szCs w:val="24"/>
        </w:rPr>
        <w:t>Заявк</w:t>
      </w:r>
      <w:r w:rsidRPr="00382A07">
        <w:rPr>
          <w:bCs w:val="0"/>
          <w:sz w:val="24"/>
          <w:szCs w:val="24"/>
        </w:rPr>
        <w:t>и дополнительн</w:t>
      </w:r>
      <w:r w:rsidR="00717F60" w:rsidRPr="00382A07">
        <w:rPr>
          <w:bCs w:val="0"/>
          <w:sz w:val="24"/>
          <w:szCs w:val="24"/>
        </w:rPr>
        <w:t xml:space="preserve">о включается нотариально заверенная копия соглашения между членами коллективного </w:t>
      </w:r>
      <w:r w:rsidR="009C744E" w:rsidRPr="00382A07">
        <w:rPr>
          <w:bCs w:val="0"/>
          <w:sz w:val="24"/>
          <w:szCs w:val="24"/>
        </w:rPr>
        <w:t>Участник</w:t>
      </w:r>
      <w:r w:rsidR="00717F60" w:rsidRPr="00382A07">
        <w:rPr>
          <w:bCs w:val="0"/>
          <w:sz w:val="24"/>
          <w:szCs w:val="24"/>
        </w:rPr>
        <w:t>а;</w:t>
      </w:r>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Заявк</w:t>
      </w:r>
      <w:r w:rsidR="00717F60" w:rsidRPr="00382A07">
        <w:rPr>
          <w:bCs w:val="0"/>
          <w:sz w:val="24"/>
          <w:szCs w:val="24"/>
        </w:rPr>
        <w:t>а дополнительно должна включать сведения о распределени</w:t>
      </w:r>
      <w:r w:rsidR="00AE556B" w:rsidRPr="00382A07">
        <w:rPr>
          <w:bCs w:val="0"/>
          <w:sz w:val="24"/>
          <w:szCs w:val="24"/>
        </w:rPr>
        <w:t>и</w:t>
      </w:r>
      <w:r w:rsidR="00717F60" w:rsidRPr="00382A07">
        <w:rPr>
          <w:bCs w:val="0"/>
          <w:sz w:val="24"/>
          <w:szCs w:val="24"/>
        </w:rPr>
        <w:t xml:space="preserve"> объемов, стоимости и сроков выполнения </w:t>
      </w:r>
      <w:r w:rsidR="005B074F" w:rsidRPr="00382A07">
        <w:rPr>
          <w:bCs w:val="0"/>
          <w:sz w:val="24"/>
          <w:szCs w:val="24"/>
        </w:rPr>
        <w:t>работ/оказания услуг/</w:t>
      </w:r>
      <w:r w:rsidR="0007043F" w:rsidRPr="00382A07">
        <w:rPr>
          <w:bCs w:val="0"/>
          <w:sz w:val="24"/>
          <w:szCs w:val="24"/>
        </w:rPr>
        <w:t>поставок</w:t>
      </w:r>
      <w:r w:rsidR="005B074F" w:rsidRPr="00382A07">
        <w:rPr>
          <w:bCs w:val="0"/>
          <w:sz w:val="24"/>
          <w:szCs w:val="24"/>
        </w:rPr>
        <w:t xml:space="preserve"> товаров</w:t>
      </w:r>
      <w:r w:rsidR="0007043F" w:rsidRPr="00382A07">
        <w:rPr>
          <w:bCs w:val="0"/>
          <w:sz w:val="24"/>
          <w:szCs w:val="24"/>
        </w:rPr>
        <w:t xml:space="preserve"> </w:t>
      </w:r>
      <w:r w:rsidR="00717F60" w:rsidRPr="00382A07">
        <w:rPr>
          <w:bCs w:val="0"/>
          <w:sz w:val="24"/>
          <w:szCs w:val="24"/>
        </w:rPr>
        <w:t xml:space="preserve">между членами коллективного </w:t>
      </w:r>
      <w:r w:rsidR="009C744E" w:rsidRPr="00382A07">
        <w:rPr>
          <w:bCs w:val="0"/>
          <w:sz w:val="24"/>
          <w:szCs w:val="24"/>
        </w:rPr>
        <w:t>Участник</w:t>
      </w:r>
      <w:r w:rsidR="00717F60" w:rsidRPr="00382A07">
        <w:rPr>
          <w:bCs w:val="0"/>
          <w:sz w:val="24"/>
          <w:szCs w:val="24"/>
        </w:rPr>
        <w:t>а по установленной в настоящей Документации форме (</w:t>
      </w:r>
      <w:r w:rsidR="003C2207" w:rsidRPr="00382A07">
        <w:rPr>
          <w:bCs w:val="0"/>
          <w:sz w:val="24"/>
          <w:szCs w:val="24"/>
        </w:rPr>
        <w:t>под</w:t>
      </w:r>
      <w:r w:rsidR="00717F60" w:rsidRPr="00382A07">
        <w:rPr>
          <w:bCs w:val="0"/>
          <w:sz w:val="24"/>
          <w:szCs w:val="24"/>
        </w:rPr>
        <w:t>раздел</w:t>
      </w:r>
      <w:r w:rsidR="003C2207" w:rsidRPr="00382A07">
        <w:rPr>
          <w:bCs w:val="0"/>
          <w:sz w:val="24"/>
          <w:szCs w:val="24"/>
        </w:rPr>
        <w:t xml:space="preserve"> </w:t>
      </w:r>
      <w:r w:rsidR="000D2D6A">
        <w:fldChar w:fldCharType="begin"/>
      </w:r>
      <w:r w:rsidR="000D2D6A">
        <w:instrText xml:space="preserve"> REF _Ref440272510 \r \h  \* MERGEFORMAT </w:instrText>
      </w:r>
      <w:r w:rsidR="000D2D6A">
        <w:fldChar w:fldCharType="separate"/>
      </w:r>
      <w:r w:rsidR="006305A1" w:rsidRPr="006305A1">
        <w:rPr>
          <w:bCs w:val="0"/>
          <w:sz w:val="24"/>
          <w:szCs w:val="24"/>
        </w:rPr>
        <w:t>5.15</w:t>
      </w:r>
      <w:r w:rsidR="000D2D6A">
        <w:fldChar w:fldCharType="end"/>
      </w:r>
      <w:r w:rsidR="00717F60" w:rsidRPr="00382A07">
        <w:rPr>
          <w:bCs w:val="0"/>
          <w:sz w:val="24"/>
          <w:szCs w:val="24"/>
        </w:rPr>
        <w:t>)</w:t>
      </w:r>
      <w:r w:rsidR="00AE556B" w:rsidRPr="00382A07">
        <w:rPr>
          <w:bCs w:val="0"/>
          <w:sz w:val="24"/>
          <w:szCs w:val="24"/>
        </w:rPr>
        <w:t xml:space="preserve">. Указанная форма </w:t>
      </w:r>
      <w:r w:rsidR="00AE556B" w:rsidRPr="00382A07">
        <w:rPr>
          <w:sz w:val="24"/>
          <w:szCs w:val="24"/>
        </w:rPr>
        <w:t>должна быть подготовлена отдельно по каждому из лотов с указанием номера и названия лота</w:t>
      </w:r>
      <w:r w:rsidR="00717F60"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82A07">
        <w:rPr>
          <w:bCs w:val="0"/>
          <w:sz w:val="24"/>
          <w:szCs w:val="24"/>
        </w:rPr>
        <w:t xml:space="preserve">При оценке количественных параметров деятельности коллективного </w:t>
      </w:r>
      <w:r w:rsidR="009C744E" w:rsidRPr="00382A07">
        <w:rPr>
          <w:bCs w:val="0"/>
          <w:sz w:val="24"/>
          <w:szCs w:val="24"/>
        </w:rPr>
        <w:t>Участник</w:t>
      </w:r>
      <w:r w:rsidRPr="00382A07">
        <w:rPr>
          <w:bCs w:val="0"/>
          <w:sz w:val="24"/>
          <w:szCs w:val="24"/>
        </w:rPr>
        <w:t xml:space="preserve">а, количественные параметры членов объединения суммируются в соответствии с распределением </w:t>
      </w:r>
      <w:r w:rsidR="00BE62BA" w:rsidRPr="00382A07">
        <w:rPr>
          <w:sz w:val="24"/>
          <w:szCs w:val="24"/>
        </w:rPr>
        <w:t xml:space="preserve">объемов выполняемых </w:t>
      </w:r>
      <w:r w:rsidR="0007043F" w:rsidRPr="00382A07">
        <w:rPr>
          <w:bCs w:val="0"/>
          <w:sz w:val="24"/>
          <w:szCs w:val="24"/>
        </w:rPr>
        <w:t xml:space="preserve">поставок, </w:t>
      </w:r>
      <w:r w:rsidR="0007043F" w:rsidRPr="00382A07">
        <w:rPr>
          <w:sz w:val="24"/>
          <w:szCs w:val="24"/>
        </w:rPr>
        <w:t>работ</w:t>
      </w:r>
      <w:r w:rsidR="0091430E" w:rsidRPr="00382A07">
        <w:rPr>
          <w:sz w:val="24"/>
          <w:szCs w:val="24"/>
        </w:rPr>
        <w:t>,</w:t>
      </w:r>
      <w:r w:rsidR="00F85CCF" w:rsidRPr="00382A07">
        <w:rPr>
          <w:sz w:val="24"/>
          <w:szCs w:val="24"/>
        </w:rPr>
        <w:t xml:space="preserve"> </w:t>
      </w:r>
      <w:r w:rsidR="0007043F" w:rsidRPr="00382A07">
        <w:rPr>
          <w:sz w:val="24"/>
          <w:szCs w:val="24"/>
        </w:rPr>
        <w:t>услуг</w:t>
      </w:r>
      <w:r w:rsidR="00BE62BA" w:rsidRPr="00382A07">
        <w:rPr>
          <w:sz w:val="24"/>
          <w:szCs w:val="24"/>
        </w:rPr>
        <w:t xml:space="preserve"> </w:t>
      </w:r>
      <w:r w:rsidRPr="00382A07">
        <w:rPr>
          <w:bCs w:val="0"/>
          <w:sz w:val="24"/>
          <w:szCs w:val="24"/>
        </w:rPr>
        <w:t xml:space="preserve">между членами коллективного </w:t>
      </w:r>
      <w:r w:rsidR="009C744E" w:rsidRPr="00382A07">
        <w:rPr>
          <w:bCs w:val="0"/>
          <w:sz w:val="24"/>
          <w:szCs w:val="24"/>
        </w:rPr>
        <w:t>Участник</w:t>
      </w:r>
      <w:r w:rsidRPr="00382A07">
        <w:rPr>
          <w:bCs w:val="0"/>
          <w:sz w:val="24"/>
          <w:szCs w:val="24"/>
        </w:rPr>
        <w:t>а. Не подлежащие суммированию показатели</w:t>
      </w:r>
      <w:r w:rsidR="00EE2EFB" w:rsidRPr="00382A07">
        <w:rPr>
          <w:bCs w:val="0"/>
          <w:sz w:val="24"/>
          <w:szCs w:val="24"/>
        </w:rPr>
        <w:t xml:space="preserve"> (за исключением указанных </w:t>
      </w:r>
      <w:r w:rsidR="00D77DCB" w:rsidRPr="00382A07">
        <w:rPr>
          <w:bCs w:val="0"/>
          <w:sz w:val="24"/>
          <w:szCs w:val="24"/>
        </w:rPr>
        <w:t>п.</w:t>
      </w:r>
      <w:r w:rsidR="009C744E" w:rsidRPr="00382A07">
        <w:rPr>
          <w:bCs w:val="0"/>
          <w:sz w:val="24"/>
          <w:szCs w:val="24"/>
        </w:rPr>
        <w:t xml:space="preserve"> </w:t>
      </w:r>
      <w:r w:rsidR="000D2D6A">
        <w:fldChar w:fldCharType="begin"/>
      </w:r>
      <w:r w:rsidR="000D2D6A">
        <w:instrText xml:space="preserve"> REF _Ref440291364 \r \h  \* MERGEFORMAT </w:instrText>
      </w:r>
      <w:r w:rsidR="000D2D6A">
        <w:fldChar w:fldCharType="separate"/>
      </w:r>
      <w:r w:rsidR="006305A1" w:rsidRPr="006305A1">
        <w:rPr>
          <w:bCs w:val="0"/>
          <w:sz w:val="24"/>
          <w:szCs w:val="24"/>
        </w:rPr>
        <w:t>3.3.8.1</w:t>
      </w:r>
      <w:r w:rsidR="000D2D6A">
        <w:fldChar w:fldCharType="end"/>
      </w:r>
      <w:r w:rsidR="00D77DCB" w:rsidRPr="00382A07">
        <w:rPr>
          <w:bCs w:val="0"/>
          <w:sz w:val="24"/>
          <w:szCs w:val="24"/>
        </w:rPr>
        <w:t xml:space="preserve">) </w:t>
      </w:r>
      <w:r w:rsidRPr="00382A07">
        <w:rPr>
          <w:bCs w:val="0"/>
          <w:sz w:val="24"/>
          <w:szCs w:val="24"/>
        </w:rPr>
        <w:t>должны быть в наличии хотя бы у одного члена объединения.</w:t>
      </w:r>
    </w:p>
    <w:p w:rsidR="00717F60" w:rsidRPr="00382A07" w:rsidRDefault="00717F60" w:rsidP="00BC19F9">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382A07">
        <w:rPr>
          <w:bCs w:val="0"/>
          <w:sz w:val="24"/>
          <w:szCs w:val="24"/>
        </w:rPr>
        <w:t xml:space="preserve">Закупочная комиссия может отклонить </w:t>
      </w:r>
      <w:r w:rsidR="004B5EB3" w:rsidRPr="00382A07">
        <w:rPr>
          <w:bCs w:val="0"/>
          <w:sz w:val="24"/>
          <w:szCs w:val="24"/>
        </w:rPr>
        <w:t>Заявк</w:t>
      </w:r>
      <w:r w:rsidRPr="00382A07">
        <w:rPr>
          <w:bCs w:val="0"/>
          <w:sz w:val="24"/>
          <w:szCs w:val="24"/>
        </w:rPr>
        <w:t xml:space="preserve">у, а Заказчик имеет право на одностороннее расторжение </w:t>
      </w:r>
      <w:r w:rsidR="00123C70" w:rsidRPr="00382A07">
        <w:rPr>
          <w:bCs w:val="0"/>
          <w:sz w:val="24"/>
          <w:szCs w:val="24"/>
        </w:rPr>
        <w:t>Договор</w:t>
      </w:r>
      <w:r w:rsidRPr="00382A07">
        <w:rPr>
          <w:bCs w:val="0"/>
          <w:sz w:val="24"/>
          <w:szCs w:val="24"/>
        </w:rPr>
        <w:t xml:space="preserve">а, если выяснится, что из состава коллективного </w:t>
      </w:r>
      <w:r w:rsidR="009C744E" w:rsidRPr="00382A07">
        <w:rPr>
          <w:bCs w:val="0"/>
          <w:sz w:val="24"/>
          <w:szCs w:val="24"/>
        </w:rPr>
        <w:t>Участник</w:t>
      </w:r>
      <w:r w:rsidRPr="00382A07">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382A07">
        <w:rPr>
          <w:bCs w:val="0"/>
          <w:sz w:val="24"/>
          <w:szCs w:val="24"/>
        </w:rPr>
        <w:t>Договор</w:t>
      </w:r>
      <w:r w:rsidRPr="00382A07">
        <w:rPr>
          <w:bCs w:val="0"/>
          <w:sz w:val="24"/>
          <w:szCs w:val="24"/>
        </w:rPr>
        <w:t>.</w:t>
      </w:r>
    </w:p>
    <w:p w:rsidR="00717F60" w:rsidRPr="00382A07" w:rsidRDefault="00717F60" w:rsidP="00E71A48">
      <w:pPr>
        <w:pStyle w:val="3"/>
        <w:spacing w:line="264" w:lineRule="auto"/>
        <w:rPr>
          <w:szCs w:val="24"/>
        </w:rPr>
      </w:pPr>
      <w:bookmarkStart w:id="443" w:name="_Ref306114966"/>
      <w:bookmarkStart w:id="444" w:name="_Toc440357100"/>
      <w:bookmarkStart w:id="445" w:name="_Toc440359655"/>
      <w:bookmarkStart w:id="446" w:name="_Toc440632118"/>
      <w:bookmarkStart w:id="447" w:name="_Toc440875939"/>
      <w:bookmarkStart w:id="448" w:name="_Toc441130967"/>
      <w:bookmarkStart w:id="449" w:name="_Toc447269782"/>
      <w:bookmarkStart w:id="450" w:name="_Toc464120604"/>
      <w:bookmarkStart w:id="451" w:name="_Toc466970524"/>
      <w:bookmarkStart w:id="452" w:name="_Toc468462437"/>
      <w:bookmarkStart w:id="453" w:name="_Toc469482030"/>
      <w:bookmarkStart w:id="454" w:name="_Toc472411804"/>
      <w:r w:rsidRPr="00382A07">
        <w:rPr>
          <w:szCs w:val="24"/>
        </w:rPr>
        <w:lastRenderedPageBreak/>
        <w:t>Разъяснение Документации по запросу предложений</w:t>
      </w:r>
      <w:bookmarkEnd w:id="443"/>
      <w:bookmarkEnd w:id="444"/>
      <w:bookmarkEnd w:id="445"/>
      <w:bookmarkEnd w:id="446"/>
      <w:bookmarkEnd w:id="447"/>
      <w:bookmarkEnd w:id="448"/>
      <w:bookmarkEnd w:id="449"/>
      <w:bookmarkEnd w:id="450"/>
      <w:bookmarkEnd w:id="451"/>
      <w:bookmarkEnd w:id="452"/>
      <w:bookmarkEnd w:id="453"/>
      <w:bookmarkEnd w:id="454"/>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382A07">
        <w:rPr>
          <w:bCs w:val="0"/>
          <w:iCs/>
          <w:sz w:val="24"/>
          <w:szCs w:val="24"/>
        </w:rPr>
        <w:t xml:space="preserve">В процессе подготовки </w:t>
      </w:r>
      <w:r w:rsidR="004B5EB3" w:rsidRPr="00382A07">
        <w:rPr>
          <w:bCs w:val="0"/>
          <w:iCs/>
          <w:sz w:val="24"/>
          <w:szCs w:val="24"/>
        </w:rPr>
        <w:t>Заявк</w:t>
      </w:r>
      <w:r w:rsidRPr="00382A07">
        <w:rPr>
          <w:bCs w:val="0"/>
          <w:iCs/>
          <w:sz w:val="24"/>
          <w:szCs w:val="24"/>
        </w:rPr>
        <w:t xml:space="preserve">и </w:t>
      </w:r>
      <w:r w:rsidR="009C744E" w:rsidRPr="00382A07">
        <w:rPr>
          <w:bCs w:val="0"/>
          <w:iCs/>
          <w:sz w:val="24"/>
          <w:szCs w:val="24"/>
        </w:rPr>
        <w:t>Участник</w:t>
      </w:r>
      <w:r w:rsidRPr="00382A07">
        <w:rPr>
          <w:bCs w:val="0"/>
          <w:iCs/>
          <w:sz w:val="24"/>
          <w:szCs w:val="24"/>
        </w:rPr>
        <w:t>и вправе обратиться к Организатору запроса предложений за разъяснениями настоящей Д</w:t>
      </w:r>
      <w:r w:rsidRPr="00382A07">
        <w:rPr>
          <w:bCs w:val="0"/>
          <w:sz w:val="24"/>
          <w:szCs w:val="24"/>
        </w:rPr>
        <w:t>окументации по запросу предложений</w:t>
      </w:r>
      <w:r w:rsidRPr="00382A07">
        <w:rPr>
          <w:bCs w:val="0"/>
          <w:iCs/>
          <w:sz w:val="24"/>
          <w:szCs w:val="24"/>
        </w:rPr>
        <w:t xml:space="preserve">. Запросы на разъяснение </w:t>
      </w:r>
      <w:r w:rsidR="007D07A7" w:rsidRPr="00382A07">
        <w:rPr>
          <w:bCs w:val="0"/>
          <w:iCs/>
          <w:sz w:val="24"/>
          <w:szCs w:val="24"/>
        </w:rPr>
        <w:t>Д</w:t>
      </w:r>
      <w:r w:rsidRPr="00382A07">
        <w:rPr>
          <w:bCs w:val="0"/>
          <w:iCs/>
          <w:sz w:val="24"/>
          <w:szCs w:val="24"/>
        </w:rPr>
        <w:t>окументации должны быть направ</w:t>
      </w:r>
      <w:r w:rsidR="003B4C1B" w:rsidRPr="00382A07">
        <w:rPr>
          <w:bCs w:val="0"/>
          <w:iCs/>
          <w:sz w:val="24"/>
          <w:szCs w:val="24"/>
        </w:rPr>
        <w:t>лены через ЭТП или в письменной</w:t>
      </w:r>
      <w:r w:rsidR="00673FC7" w:rsidRPr="00382A07">
        <w:rPr>
          <w:sz w:val="24"/>
          <w:szCs w:val="24"/>
        </w:rPr>
        <w:t xml:space="preserve"> </w:t>
      </w:r>
      <w:r w:rsidRPr="00382A07">
        <w:rPr>
          <w:bCs w:val="0"/>
          <w:iCs/>
          <w:sz w:val="24"/>
          <w:szCs w:val="24"/>
        </w:rPr>
        <w:t xml:space="preserve">форме на имя секретаря Закупочной комиссии за подписью руководителя организации или иного ответственного лица </w:t>
      </w:r>
      <w:r w:rsidR="009C744E" w:rsidRPr="00382A07">
        <w:rPr>
          <w:bCs w:val="0"/>
          <w:iCs/>
          <w:sz w:val="24"/>
          <w:szCs w:val="24"/>
        </w:rPr>
        <w:t>Участник</w:t>
      </w:r>
      <w:r w:rsidRPr="00382A07">
        <w:rPr>
          <w:bCs w:val="0"/>
          <w:iCs/>
          <w:sz w:val="24"/>
          <w:szCs w:val="24"/>
        </w:rPr>
        <w:t>а.</w:t>
      </w:r>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sz w:val="24"/>
          <w:szCs w:val="24"/>
        </w:rPr>
      </w:pPr>
      <w:r w:rsidRPr="00382A07">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382A07">
        <w:rPr>
          <w:bCs w:val="0"/>
          <w:sz w:val="24"/>
          <w:szCs w:val="24"/>
        </w:rPr>
        <w:t>Заявк</w:t>
      </w:r>
      <w:r w:rsidRPr="00382A07">
        <w:rPr>
          <w:bCs w:val="0"/>
          <w:sz w:val="24"/>
          <w:szCs w:val="24"/>
        </w:rPr>
        <w:t>и.</w:t>
      </w:r>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382A07">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382A07">
        <w:rPr>
          <w:bCs w:val="0"/>
          <w:sz w:val="24"/>
          <w:szCs w:val="24"/>
        </w:rPr>
        <w:t>окументации по запросу предложений</w:t>
      </w:r>
      <w:r w:rsidRPr="00382A07">
        <w:rPr>
          <w:bCs w:val="0"/>
          <w:iCs/>
          <w:sz w:val="24"/>
          <w:szCs w:val="24"/>
        </w:rPr>
        <w:t xml:space="preserve">, если в тексте ответа не будет указано иное. В случае, если разъяснения изменяют </w:t>
      </w:r>
      <w:r w:rsidR="007D07A7" w:rsidRPr="00382A07">
        <w:rPr>
          <w:bCs w:val="0"/>
          <w:iCs/>
          <w:sz w:val="24"/>
          <w:szCs w:val="24"/>
        </w:rPr>
        <w:t>Д</w:t>
      </w:r>
      <w:r w:rsidRPr="00382A07">
        <w:rPr>
          <w:bCs w:val="0"/>
          <w:iCs/>
          <w:sz w:val="24"/>
          <w:szCs w:val="24"/>
        </w:rPr>
        <w:t xml:space="preserve">окументацию, Организатором осуществляется </w:t>
      </w:r>
      <w:r w:rsidR="007441D3" w:rsidRPr="00382A07">
        <w:rPr>
          <w:bCs w:val="0"/>
          <w:iCs/>
          <w:sz w:val="24"/>
          <w:szCs w:val="24"/>
        </w:rPr>
        <w:t>внесение изменений в Д</w:t>
      </w:r>
      <w:r w:rsidR="007441D3" w:rsidRPr="00382A07">
        <w:rPr>
          <w:bCs w:val="0"/>
          <w:sz w:val="24"/>
          <w:szCs w:val="24"/>
        </w:rPr>
        <w:t>окументацию по запросу предложений</w:t>
      </w:r>
      <w:r w:rsidR="007441D3" w:rsidRPr="00382A07">
        <w:rPr>
          <w:bCs w:val="0"/>
          <w:iCs/>
          <w:sz w:val="24"/>
          <w:szCs w:val="24"/>
        </w:rPr>
        <w:t xml:space="preserve"> (п. </w:t>
      </w:r>
      <w:r w:rsidR="000D2D6A">
        <w:fldChar w:fldCharType="begin"/>
      </w:r>
      <w:r w:rsidR="000D2D6A">
        <w:instrText xml:space="preserve"> REF _Ref440969765 \r \h  \* MERGEFORMAT </w:instrText>
      </w:r>
      <w:r w:rsidR="000D2D6A">
        <w:fldChar w:fldCharType="separate"/>
      </w:r>
      <w:r w:rsidR="006305A1" w:rsidRPr="006305A1">
        <w:rPr>
          <w:bCs w:val="0"/>
          <w:iCs/>
          <w:sz w:val="24"/>
          <w:szCs w:val="24"/>
        </w:rPr>
        <w:t>3.3.12</w:t>
      </w:r>
      <w:r w:rsidR="000D2D6A">
        <w:fldChar w:fldCharType="end"/>
      </w:r>
      <w:r w:rsidR="007441D3" w:rsidRPr="00382A07">
        <w:rPr>
          <w:bCs w:val="0"/>
          <w:iCs/>
          <w:sz w:val="24"/>
          <w:szCs w:val="24"/>
        </w:rPr>
        <w:t xml:space="preserve">) и, при необходимости, </w:t>
      </w:r>
      <w:r w:rsidRPr="00382A07">
        <w:rPr>
          <w:bCs w:val="0"/>
          <w:iCs/>
          <w:sz w:val="24"/>
          <w:szCs w:val="24"/>
        </w:rPr>
        <w:t xml:space="preserve">продление подачи заявок в соответствии с п. </w:t>
      </w:r>
      <w:r w:rsidR="000D2D6A">
        <w:fldChar w:fldCharType="begin"/>
      </w:r>
      <w:r w:rsidR="000D2D6A">
        <w:instrText xml:space="preserve"> REF _Ref440289401 \r \h  \* MERGEFORMAT </w:instrText>
      </w:r>
      <w:r w:rsidR="000D2D6A">
        <w:fldChar w:fldCharType="separate"/>
      </w:r>
      <w:r w:rsidR="006305A1" w:rsidRPr="006305A1">
        <w:rPr>
          <w:bCs w:val="0"/>
          <w:iCs/>
          <w:sz w:val="24"/>
          <w:szCs w:val="24"/>
        </w:rPr>
        <w:t>3.3.13</w:t>
      </w:r>
      <w:r w:rsidR="000D2D6A">
        <w:fldChar w:fldCharType="end"/>
      </w:r>
      <w:r w:rsidR="00400D7D" w:rsidRPr="00382A07">
        <w:rPr>
          <w:bCs w:val="0"/>
          <w:iCs/>
          <w:sz w:val="24"/>
          <w:szCs w:val="24"/>
        </w:rPr>
        <w:t xml:space="preserve"> </w:t>
      </w:r>
      <w:r w:rsidR="007D07A7" w:rsidRPr="00382A07">
        <w:rPr>
          <w:bCs w:val="0"/>
          <w:iCs/>
          <w:sz w:val="24"/>
          <w:szCs w:val="24"/>
        </w:rPr>
        <w:t>Д</w:t>
      </w:r>
      <w:r w:rsidRPr="00382A07">
        <w:rPr>
          <w:bCs w:val="0"/>
          <w:iCs/>
          <w:sz w:val="24"/>
          <w:szCs w:val="24"/>
        </w:rPr>
        <w:t>окументации</w:t>
      </w:r>
      <w:r w:rsidR="007D07A7" w:rsidRPr="00382A07">
        <w:rPr>
          <w:bCs w:val="0"/>
          <w:iCs/>
          <w:sz w:val="24"/>
          <w:szCs w:val="24"/>
        </w:rPr>
        <w:t xml:space="preserve"> по запросу предложений</w:t>
      </w:r>
      <w:r w:rsidRPr="00382A07">
        <w:rPr>
          <w:bCs w:val="0"/>
          <w:iCs/>
          <w:sz w:val="24"/>
          <w:szCs w:val="24"/>
        </w:rPr>
        <w:t>.</w:t>
      </w:r>
    </w:p>
    <w:p w:rsidR="00717F60" w:rsidRPr="00382A07" w:rsidRDefault="00717F60" w:rsidP="00E71A48">
      <w:pPr>
        <w:pStyle w:val="3"/>
        <w:spacing w:line="264" w:lineRule="auto"/>
        <w:rPr>
          <w:szCs w:val="24"/>
        </w:rPr>
      </w:pPr>
      <w:bookmarkStart w:id="455" w:name="_Toc440357101"/>
      <w:bookmarkStart w:id="456" w:name="_Toc440359656"/>
      <w:bookmarkStart w:id="457" w:name="_Toc440632119"/>
      <w:bookmarkStart w:id="458" w:name="_Toc440875940"/>
      <w:bookmarkStart w:id="459" w:name="_Ref440969765"/>
      <w:bookmarkStart w:id="460" w:name="_Toc441130968"/>
      <w:bookmarkStart w:id="461" w:name="_Toc447269783"/>
      <w:bookmarkStart w:id="462" w:name="_Toc464120605"/>
      <w:bookmarkStart w:id="463" w:name="_Toc466970525"/>
      <w:bookmarkStart w:id="464" w:name="_Toc468462438"/>
      <w:bookmarkStart w:id="465" w:name="_Toc469482031"/>
      <w:bookmarkStart w:id="466" w:name="_Toc472411805"/>
      <w:r w:rsidRPr="00382A07">
        <w:rPr>
          <w:szCs w:val="24"/>
        </w:rPr>
        <w:t>Внесение изменений в Документацию по запросу предложений.</w:t>
      </w:r>
      <w:bookmarkEnd w:id="455"/>
      <w:bookmarkEnd w:id="456"/>
      <w:bookmarkEnd w:id="457"/>
      <w:bookmarkEnd w:id="458"/>
      <w:bookmarkEnd w:id="459"/>
      <w:bookmarkEnd w:id="460"/>
      <w:bookmarkEnd w:id="461"/>
      <w:bookmarkEnd w:id="462"/>
      <w:bookmarkEnd w:id="463"/>
      <w:bookmarkEnd w:id="464"/>
      <w:bookmarkEnd w:id="465"/>
      <w:bookmarkEnd w:id="466"/>
    </w:p>
    <w:p w:rsidR="00DE2870" w:rsidRPr="00382A07"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382A07">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382A07">
        <w:rPr>
          <w:bCs w:val="0"/>
          <w:iCs/>
          <w:sz w:val="24"/>
          <w:szCs w:val="24"/>
        </w:rPr>
        <w:t>Д</w:t>
      </w:r>
      <w:r w:rsidRPr="00382A07">
        <w:rPr>
          <w:bCs w:val="0"/>
          <w:sz w:val="24"/>
          <w:szCs w:val="24"/>
        </w:rPr>
        <w:t xml:space="preserve">окументацию по запросу предложений. </w:t>
      </w:r>
    </w:p>
    <w:p w:rsidR="00717F60" w:rsidRPr="00382A07"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382A07">
        <w:rPr>
          <w:bCs w:val="0"/>
          <w:sz w:val="24"/>
          <w:szCs w:val="24"/>
        </w:rPr>
        <w:t xml:space="preserve">Все </w:t>
      </w:r>
      <w:r w:rsidR="009C744E" w:rsidRPr="00382A07">
        <w:rPr>
          <w:bCs w:val="0"/>
          <w:sz w:val="24"/>
          <w:szCs w:val="24"/>
        </w:rPr>
        <w:t>Участник</w:t>
      </w:r>
      <w:r w:rsidRPr="00382A07">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382A07" w:rsidRDefault="00717F60" w:rsidP="00E71A48">
      <w:pPr>
        <w:pStyle w:val="3"/>
        <w:spacing w:line="264" w:lineRule="auto"/>
        <w:rPr>
          <w:szCs w:val="24"/>
        </w:rPr>
      </w:pPr>
      <w:bookmarkStart w:id="467" w:name="_Ref440289401"/>
      <w:bookmarkStart w:id="468" w:name="_Toc440357102"/>
      <w:bookmarkStart w:id="469" w:name="_Toc440359657"/>
      <w:bookmarkStart w:id="470" w:name="_Toc440632120"/>
      <w:bookmarkStart w:id="471" w:name="_Toc440875941"/>
      <w:bookmarkStart w:id="472" w:name="_Toc441130969"/>
      <w:bookmarkStart w:id="473" w:name="_Toc447269784"/>
      <w:bookmarkStart w:id="474" w:name="_Toc464120606"/>
      <w:bookmarkStart w:id="475" w:name="_Toc466970526"/>
      <w:bookmarkStart w:id="476" w:name="_Toc468462439"/>
      <w:bookmarkStart w:id="477" w:name="_Toc469482032"/>
      <w:bookmarkStart w:id="478" w:name="_Toc472411806"/>
      <w:r w:rsidRPr="00382A07">
        <w:rPr>
          <w:szCs w:val="24"/>
        </w:rPr>
        <w:t>Продление срока окончания приема Заявок</w:t>
      </w:r>
      <w:bookmarkEnd w:id="467"/>
      <w:bookmarkEnd w:id="468"/>
      <w:bookmarkEnd w:id="469"/>
      <w:bookmarkEnd w:id="470"/>
      <w:bookmarkEnd w:id="471"/>
      <w:bookmarkEnd w:id="472"/>
      <w:bookmarkEnd w:id="473"/>
      <w:bookmarkEnd w:id="474"/>
      <w:bookmarkEnd w:id="475"/>
      <w:bookmarkEnd w:id="476"/>
      <w:bookmarkEnd w:id="477"/>
      <w:bookmarkEnd w:id="478"/>
    </w:p>
    <w:p w:rsidR="00717F60" w:rsidRPr="00382A07"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382A07">
        <w:rPr>
          <w:bCs w:val="0"/>
          <w:sz w:val="24"/>
          <w:szCs w:val="24"/>
        </w:rPr>
        <w:t>Участник</w:t>
      </w:r>
      <w:r w:rsidRPr="00382A07">
        <w:rPr>
          <w:bCs w:val="0"/>
          <w:sz w:val="24"/>
          <w:szCs w:val="24"/>
        </w:rPr>
        <w:t>ов запроса предложений, имеет право продлевать срок окончания приема Заявок.</w:t>
      </w:r>
    </w:p>
    <w:p w:rsidR="00717F60" w:rsidRPr="00382A07"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Все </w:t>
      </w:r>
      <w:r w:rsidR="009C744E" w:rsidRPr="00382A07">
        <w:rPr>
          <w:bCs w:val="0"/>
          <w:sz w:val="24"/>
          <w:szCs w:val="24"/>
        </w:rPr>
        <w:t>Участник</w:t>
      </w:r>
      <w:r w:rsidRPr="00382A07">
        <w:rPr>
          <w:bCs w:val="0"/>
          <w:sz w:val="24"/>
          <w:szCs w:val="24"/>
        </w:rPr>
        <w:t xml:space="preserve">и, оформившие свое участие в запросе </w:t>
      </w:r>
      <w:r w:rsidRPr="00382A07">
        <w:rPr>
          <w:sz w:val="24"/>
          <w:szCs w:val="24"/>
        </w:rPr>
        <w:t xml:space="preserve">предложений </w:t>
      </w:r>
      <w:r w:rsidRPr="00382A07">
        <w:rPr>
          <w:bCs w:val="0"/>
          <w:sz w:val="24"/>
          <w:szCs w:val="24"/>
        </w:rPr>
        <w:t>через ЭТП, получат соответствующие уведомления в порядке, установленными правилами ЭТП.</w:t>
      </w:r>
      <w:bookmarkStart w:id="479" w:name="_Ref191386249"/>
    </w:p>
    <w:p w:rsidR="00AC1995" w:rsidRPr="00382A07" w:rsidRDefault="00AC1995" w:rsidP="00E71A48">
      <w:pPr>
        <w:pStyle w:val="3"/>
        <w:spacing w:line="264" w:lineRule="auto"/>
        <w:rPr>
          <w:szCs w:val="24"/>
          <w:lang w:eastAsia="ru-RU"/>
        </w:rPr>
      </w:pPr>
      <w:bookmarkStart w:id="480" w:name="_Toc299701566"/>
      <w:bookmarkStart w:id="481" w:name="_Ref306176386"/>
      <w:bookmarkStart w:id="482" w:name="_Ref440285128"/>
      <w:bookmarkStart w:id="483" w:name="_Toc440357103"/>
      <w:bookmarkStart w:id="484" w:name="_Toc440359658"/>
      <w:bookmarkStart w:id="485" w:name="_Toc440632121"/>
      <w:bookmarkStart w:id="486" w:name="_Toc440875942"/>
      <w:bookmarkStart w:id="487" w:name="_Toc441130970"/>
      <w:bookmarkStart w:id="488" w:name="_Toc447269785"/>
      <w:bookmarkStart w:id="489" w:name="_Toc464120607"/>
      <w:bookmarkStart w:id="490" w:name="_Toc466970527"/>
      <w:bookmarkStart w:id="491" w:name="_Toc468462440"/>
      <w:bookmarkStart w:id="492" w:name="_Toc469482033"/>
      <w:bookmarkStart w:id="493" w:name="_Toc472411807"/>
      <w:r w:rsidRPr="00382A07">
        <w:rPr>
          <w:bCs w:val="0"/>
          <w:szCs w:val="24"/>
          <w:lang w:eastAsia="ru-RU"/>
        </w:rPr>
        <w:t xml:space="preserve">Обеспечение </w:t>
      </w:r>
      <w:r w:rsidRPr="00382A07">
        <w:rPr>
          <w:szCs w:val="24"/>
        </w:rPr>
        <w:t>исполнения</w:t>
      </w:r>
      <w:r w:rsidRPr="00382A07">
        <w:rPr>
          <w:bCs w:val="0"/>
          <w:szCs w:val="24"/>
          <w:lang w:eastAsia="ru-RU"/>
        </w:rPr>
        <w:t xml:space="preserve"> </w:t>
      </w:r>
      <w:r w:rsidR="00D12816" w:rsidRPr="00382A07">
        <w:rPr>
          <w:bCs w:val="0"/>
          <w:szCs w:val="24"/>
          <w:lang w:eastAsia="ru-RU"/>
        </w:rPr>
        <w:t xml:space="preserve">обязательств </w:t>
      </w:r>
      <w:r w:rsidR="009C744E" w:rsidRPr="00382A07">
        <w:rPr>
          <w:bCs w:val="0"/>
          <w:szCs w:val="24"/>
          <w:lang w:eastAsia="ru-RU"/>
        </w:rPr>
        <w:t>Участник</w:t>
      </w:r>
      <w:r w:rsidRPr="00382A07">
        <w:rPr>
          <w:bCs w:val="0"/>
          <w:szCs w:val="24"/>
          <w:lang w:eastAsia="ru-RU"/>
        </w:rPr>
        <w:t>а запроса предложений.</w:t>
      </w:r>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p>
    <w:p w:rsidR="00932C0A" w:rsidRPr="00DB5A15" w:rsidRDefault="009C744E" w:rsidP="00BC19F9">
      <w:pPr>
        <w:widowControl w:val="0"/>
        <w:numPr>
          <w:ilvl w:val="3"/>
          <w:numId w:val="38"/>
        </w:numPr>
        <w:tabs>
          <w:tab w:val="left" w:pos="1620"/>
        </w:tabs>
        <w:suppressAutoHyphens w:val="0"/>
        <w:spacing w:line="264" w:lineRule="auto"/>
        <w:ind w:left="0" w:firstLine="709"/>
        <w:rPr>
          <w:bCs w:val="0"/>
          <w:sz w:val="24"/>
          <w:szCs w:val="24"/>
        </w:rPr>
      </w:pPr>
      <w:r w:rsidRPr="00382A07">
        <w:rPr>
          <w:bCs w:val="0"/>
          <w:sz w:val="24"/>
          <w:szCs w:val="24"/>
        </w:rPr>
        <w:t>Участник</w:t>
      </w:r>
      <w:r w:rsidR="00932C0A" w:rsidRPr="00382A07">
        <w:rPr>
          <w:bCs w:val="0"/>
          <w:sz w:val="24"/>
          <w:szCs w:val="24"/>
        </w:rPr>
        <w:t xml:space="preserve"> </w:t>
      </w:r>
      <w:r w:rsidR="0089163E" w:rsidRPr="00382A07">
        <w:rPr>
          <w:bCs w:val="0"/>
          <w:sz w:val="24"/>
          <w:szCs w:val="24"/>
        </w:rPr>
        <w:t xml:space="preserve">запроса предложений </w:t>
      </w:r>
      <w:r w:rsidR="00932C0A" w:rsidRPr="00382A07">
        <w:rPr>
          <w:bCs w:val="0"/>
          <w:sz w:val="24"/>
          <w:szCs w:val="24"/>
        </w:rPr>
        <w:t xml:space="preserve">в составе своей </w:t>
      </w:r>
      <w:r w:rsidR="004B5EB3" w:rsidRPr="00382A07">
        <w:rPr>
          <w:bCs w:val="0"/>
          <w:sz w:val="24"/>
          <w:szCs w:val="24"/>
        </w:rPr>
        <w:t>Заявк</w:t>
      </w:r>
      <w:r w:rsidR="00932C0A" w:rsidRPr="00382A07">
        <w:rPr>
          <w:bCs w:val="0"/>
          <w:sz w:val="24"/>
          <w:szCs w:val="24"/>
        </w:rPr>
        <w:t xml:space="preserve">и представляет обеспечение </w:t>
      </w:r>
      <w:r w:rsidR="00932C0A" w:rsidRPr="00DB5A15">
        <w:rPr>
          <w:bCs w:val="0"/>
          <w:sz w:val="24"/>
          <w:szCs w:val="24"/>
        </w:rPr>
        <w:t xml:space="preserve">исполнения обязательств, связанных с участием в </w:t>
      </w:r>
      <w:r w:rsidR="0089163E" w:rsidRPr="00DB5A15">
        <w:rPr>
          <w:bCs w:val="0"/>
          <w:sz w:val="24"/>
          <w:szCs w:val="24"/>
        </w:rPr>
        <w:t>запросе предложений</w:t>
      </w:r>
      <w:r w:rsidR="00932C0A" w:rsidRPr="00DB5A15">
        <w:rPr>
          <w:bCs w:val="0"/>
          <w:sz w:val="24"/>
          <w:szCs w:val="24"/>
        </w:rPr>
        <w:t xml:space="preserve"> и подачей </w:t>
      </w:r>
      <w:r w:rsidR="004B5EB3" w:rsidRPr="00DB5A15">
        <w:rPr>
          <w:bCs w:val="0"/>
          <w:sz w:val="24"/>
          <w:szCs w:val="24"/>
        </w:rPr>
        <w:t>Заявк</w:t>
      </w:r>
      <w:r w:rsidR="00932C0A" w:rsidRPr="00DB5A15">
        <w:rPr>
          <w:bCs w:val="0"/>
          <w:sz w:val="24"/>
          <w:szCs w:val="24"/>
        </w:rPr>
        <w:t>и, на сумму не менее</w:t>
      </w:r>
      <w:r w:rsidR="004816F5" w:rsidRPr="00DB5A15">
        <w:rPr>
          <w:bCs w:val="0"/>
          <w:sz w:val="24"/>
          <w:szCs w:val="24"/>
        </w:rPr>
        <w:t xml:space="preserve"> 3</w:t>
      </w:r>
      <w:r w:rsidR="00932C0A" w:rsidRPr="00DB5A15">
        <w:rPr>
          <w:bCs w:val="0"/>
          <w:sz w:val="24"/>
          <w:szCs w:val="24"/>
        </w:rPr>
        <w:t xml:space="preserve">% от стоимости </w:t>
      </w:r>
      <w:r w:rsidR="004B5EB3" w:rsidRPr="00DB5A15">
        <w:rPr>
          <w:bCs w:val="0"/>
          <w:sz w:val="24"/>
          <w:szCs w:val="24"/>
        </w:rPr>
        <w:t>Заявк</w:t>
      </w:r>
      <w:r w:rsidR="00932C0A" w:rsidRPr="00DB5A15">
        <w:rPr>
          <w:bCs w:val="0"/>
          <w:sz w:val="24"/>
          <w:szCs w:val="24"/>
        </w:rPr>
        <w:t xml:space="preserve">и, с учетом НДС. </w:t>
      </w:r>
    </w:p>
    <w:p w:rsidR="00932C0A" w:rsidRPr="00DB5A15" w:rsidRDefault="006D2FCD" w:rsidP="00BC19F9">
      <w:pPr>
        <w:widowControl w:val="0"/>
        <w:numPr>
          <w:ilvl w:val="3"/>
          <w:numId w:val="38"/>
        </w:numPr>
        <w:tabs>
          <w:tab w:val="left" w:pos="1620"/>
        </w:tabs>
        <w:suppressAutoHyphens w:val="0"/>
        <w:spacing w:line="264" w:lineRule="auto"/>
        <w:ind w:left="0" w:firstLine="709"/>
        <w:rPr>
          <w:bCs w:val="0"/>
          <w:sz w:val="24"/>
          <w:szCs w:val="24"/>
        </w:rPr>
      </w:pPr>
      <w:r w:rsidRPr="00DB5A15">
        <w:rPr>
          <w:sz w:val="24"/>
          <w:szCs w:val="24"/>
        </w:rPr>
        <w:t xml:space="preserve">Обеспечение исполнения обязательств Участника может предоставляться Участником в форме соглашения о неустойке (п. </w:t>
      </w:r>
      <w:r w:rsidR="000D2D6A">
        <w:fldChar w:fldCharType="begin"/>
      </w:r>
      <w:r w:rsidR="000D2D6A">
        <w:instrText xml:space="preserve"> REF _Ref467168844 \r \h  \* MERGEFORMAT </w:instrText>
      </w:r>
      <w:r w:rsidR="000D2D6A">
        <w:fldChar w:fldCharType="separate"/>
      </w:r>
      <w:r w:rsidR="006305A1" w:rsidRPr="006305A1">
        <w:rPr>
          <w:sz w:val="24"/>
          <w:szCs w:val="24"/>
        </w:rPr>
        <w:t>3.3.14.3</w:t>
      </w:r>
      <w:r w:rsidR="000D2D6A">
        <w:fldChar w:fldCharType="end"/>
      </w:r>
      <w:r w:rsidRPr="00DB5A15">
        <w:rPr>
          <w:sz w:val="24"/>
          <w:szCs w:val="24"/>
        </w:rPr>
        <w:t xml:space="preserve">) или путем внесения денежных средств на расчетный счет Заказчика (п. </w:t>
      </w:r>
      <w:r w:rsidR="000D2D6A">
        <w:fldChar w:fldCharType="begin"/>
      </w:r>
      <w:r w:rsidR="000D2D6A">
        <w:instrText xml:space="preserve"> REF _Ref442263553 \r \h  \* MERGEFORMAT </w:instrText>
      </w:r>
      <w:r w:rsidR="000D2D6A">
        <w:fldChar w:fldCharType="separate"/>
      </w:r>
      <w:r w:rsidR="006305A1" w:rsidRPr="006305A1">
        <w:rPr>
          <w:sz w:val="24"/>
          <w:szCs w:val="24"/>
        </w:rPr>
        <w:t>3.3.14.4</w:t>
      </w:r>
      <w:r w:rsidR="000D2D6A">
        <w:fldChar w:fldCharType="end"/>
      </w:r>
      <w:r w:rsidRPr="00DB5A15">
        <w:rPr>
          <w:sz w:val="24"/>
          <w:szCs w:val="24"/>
        </w:rPr>
        <w:t>). Выбор способа обеспечения исполнения обязательств, связанных с участием в Запросе предложений и подачей Заявки, осуществляется Участником</w:t>
      </w:r>
      <w:r w:rsidR="00932C0A" w:rsidRPr="00DB5A15">
        <w:rPr>
          <w:bCs w:val="0"/>
          <w:sz w:val="24"/>
          <w:szCs w:val="24"/>
        </w:rPr>
        <w:t>.</w:t>
      </w:r>
    </w:p>
    <w:p w:rsidR="006D2FCD" w:rsidRPr="00DB5A15" w:rsidRDefault="006D2FCD" w:rsidP="00BC19F9">
      <w:pPr>
        <w:widowControl w:val="0"/>
        <w:numPr>
          <w:ilvl w:val="3"/>
          <w:numId w:val="38"/>
        </w:numPr>
        <w:tabs>
          <w:tab w:val="left" w:pos="1620"/>
        </w:tabs>
        <w:suppressAutoHyphens w:val="0"/>
        <w:spacing w:line="264" w:lineRule="auto"/>
        <w:ind w:left="0" w:firstLine="709"/>
        <w:rPr>
          <w:bCs w:val="0"/>
          <w:sz w:val="24"/>
          <w:szCs w:val="24"/>
        </w:rPr>
      </w:pPr>
      <w:bookmarkStart w:id="494" w:name="_Ref467168844"/>
      <w:r w:rsidRPr="00DB5A15">
        <w:rPr>
          <w:sz w:val="24"/>
          <w:szCs w:val="24"/>
        </w:rPr>
        <w:t xml:space="preserve">В случае, если Участник выбрал обеспечение исполнения обязательств, </w:t>
      </w:r>
      <w:r w:rsidRPr="00DB5A15">
        <w:rPr>
          <w:sz w:val="24"/>
          <w:szCs w:val="24"/>
        </w:rPr>
        <w:lastRenderedPageBreak/>
        <w:t>связанных с участием в Запросе предложений и подачей Заявки в форме соглашения о неустойке, то соглашение о неустойке должно соответствовать следующим требованиям</w:t>
      </w:r>
      <w:bookmarkEnd w:id="494"/>
      <w:r w:rsidRPr="00DB5A15">
        <w:rPr>
          <w:sz w:val="24"/>
          <w:szCs w:val="24"/>
        </w:rPr>
        <w:t>:</w:t>
      </w:r>
    </w:p>
    <w:p w:rsidR="00932C0A" w:rsidRPr="006D2FCD" w:rsidRDefault="00932C0A" w:rsidP="005E6E3C">
      <w:pPr>
        <w:pStyle w:val="affffff0"/>
        <w:widowControl w:val="0"/>
        <w:numPr>
          <w:ilvl w:val="0"/>
          <w:numId w:val="81"/>
        </w:numPr>
        <w:tabs>
          <w:tab w:val="left" w:pos="1985"/>
        </w:tabs>
        <w:suppressAutoHyphens w:val="0"/>
        <w:spacing w:line="264" w:lineRule="auto"/>
        <w:ind w:left="709" w:firstLine="0"/>
        <w:rPr>
          <w:sz w:val="24"/>
          <w:szCs w:val="24"/>
        </w:rPr>
      </w:pPr>
      <w:bookmarkStart w:id="495" w:name="_Ref306390343"/>
      <w:r w:rsidRPr="006D2FCD">
        <w:rPr>
          <w:sz w:val="24"/>
          <w:szCs w:val="24"/>
        </w:rPr>
        <w:t>Форма соглашения о неустойке должна</w:t>
      </w:r>
      <w:r w:rsidR="00ED01BF" w:rsidRPr="006D2FCD">
        <w:rPr>
          <w:sz w:val="24"/>
          <w:szCs w:val="24"/>
        </w:rPr>
        <w:t xml:space="preserve"> соответствовать требованиям ст</w:t>
      </w:r>
      <w:r w:rsidRPr="006D2FCD">
        <w:rPr>
          <w:sz w:val="24"/>
          <w:szCs w:val="24"/>
        </w:rPr>
        <w:t>.330, 331 Гражданского кодекса Российской Федерации</w:t>
      </w:r>
      <w:bookmarkEnd w:id="495"/>
      <w:r w:rsidR="003C2207" w:rsidRPr="006D2FCD">
        <w:rPr>
          <w:sz w:val="24"/>
          <w:szCs w:val="24"/>
        </w:rPr>
        <w:t xml:space="preserve"> и быть подготовлена по </w:t>
      </w:r>
      <w:r w:rsidR="005818B2" w:rsidRPr="006D2FCD">
        <w:rPr>
          <w:spacing w:val="-1"/>
          <w:sz w:val="24"/>
          <w:szCs w:val="24"/>
        </w:rPr>
        <w:t>форме и в соответствии с инструкциями, приведенными в настоящей Документации по запросу предложений</w:t>
      </w:r>
      <w:r w:rsidR="003C2207" w:rsidRPr="006D2FCD">
        <w:rPr>
          <w:sz w:val="24"/>
          <w:szCs w:val="24"/>
        </w:rPr>
        <w:t xml:space="preserve"> (</w:t>
      </w:r>
      <w:r w:rsidR="003C2207" w:rsidRPr="006D2FCD">
        <w:rPr>
          <w:sz w:val="24"/>
          <w:szCs w:val="24"/>
          <w:lang w:eastAsia="ru-RU"/>
        </w:rPr>
        <w:t xml:space="preserve">подраздел </w:t>
      </w:r>
      <w:r w:rsidR="000D2D6A">
        <w:fldChar w:fldCharType="begin"/>
      </w:r>
      <w:r w:rsidR="000D2D6A">
        <w:instrText xml:space="preserve"> REF _Ref440272678 \r \h  \* MERGEFORMAT </w:instrText>
      </w:r>
      <w:r w:rsidR="000D2D6A">
        <w:fldChar w:fldCharType="separate"/>
      </w:r>
      <w:r w:rsidR="006305A1" w:rsidRPr="006305A1">
        <w:rPr>
          <w:sz w:val="24"/>
          <w:szCs w:val="24"/>
          <w:lang w:eastAsia="ru-RU"/>
        </w:rPr>
        <w:t>5.12</w:t>
      </w:r>
      <w:r w:rsidR="000D2D6A">
        <w:fldChar w:fldCharType="end"/>
      </w:r>
      <w:r w:rsidR="003C2207" w:rsidRPr="006D2FCD">
        <w:rPr>
          <w:sz w:val="24"/>
          <w:szCs w:val="24"/>
        </w:rPr>
        <w:t>)</w:t>
      </w:r>
      <w:r w:rsidR="000A6857" w:rsidRPr="006D2FCD">
        <w:rPr>
          <w:sz w:val="24"/>
          <w:szCs w:val="24"/>
        </w:rPr>
        <w:t>.</w:t>
      </w:r>
    </w:p>
    <w:p w:rsidR="00932C0A" w:rsidRPr="00382A07" w:rsidRDefault="00932C0A" w:rsidP="005E6E3C">
      <w:pPr>
        <w:pStyle w:val="affffff0"/>
        <w:widowControl w:val="0"/>
        <w:numPr>
          <w:ilvl w:val="0"/>
          <w:numId w:val="81"/>
        </w:numPr>
        <w:tabs>
          <w:tab w:val="left" w:pos="1985"/>
        </w:tabs>
        <w:suppressAutoHyphens w:val="0"/>
        <w:spacing w:line="264" w:lineRule="auto"/>
        <w:ind w:left="709" w:firstLine="0"/>
        <w:rPr>
          <w:bCs/>
          <w:sz w:val="24"/>
          <w:szCs w:val="24"/>
        </w:rPr>
      </w:pPr>
      <w:bookmarkStart w:id="496" w:name="_Ref307586570"/>
      <w:r w:rsidRPr="00382A07">
        <w:rPr>
          <w:sz w:val="24"/>
          <w:szCs w:val="24"/>
        </w:rPr>
        <w:t>В соглашении о неустойке должно быть указано</w:t>
      </w:r>
      <w:bookmarkStart w:id="497" w:name="_Ref305753174"/>
      <w:r w:rsidRPr="00382A07">
        <w:rPr>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382A07">
        <w:rPr>
          <w:sz w:val="24"/>
          <w:szCs w:val="24"/>
        </w:rPr>
        <w:t>запросе предложений</w:t>
      </w:r>
      <w:r w:rsidRPr="00382A07">
        <w:rPr>
          <w:sz w:val="24"/>
          <w:szCs w:val="24"/>
        </w:rPr>
        <w:t>:</w:t>
      </w:r>
      <w:bookmarkEnd w:id="496"/>
      <w:bookmarkEnd w:id="497"/>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 xml:space="preserve">изменения </w:t>
      </w:r>
      <w:r w:rsidR="004B5EB3" w:rsidRPr="00382A07">
        <w:rPr>
          <w:bCs w:val="0"/>
          <w:sz w:val="24"/>
          <w:szCs w:val="24"/>
        </w:rPr>
        <w:t>Заявк</w:t>
      </w:r>
      <w:r w:rsidRPr="00382A07">
        <w:rPr>
          <w:bCs w:val="0"/>
          <w:sz w:val="24"/>
          <w:szCs w:val="24"/>
        </w:rPr>
        <w:t>и, в том числе в процессе проведения переторжки, в течение срока ее действия (п.</w:t>
      </w:r>
      <w:r w:rsidR="000D2D6A">
        <w:fldChar w:fldCharType="begin"/>
      </w:r>
      <w:r w:rsidR="000D2D6A">
        <w:instrText xml:space="preserve"> REF _Ref306008743 \r \h  \* MERGEFORMAT </w:instrText>
      </w:r>
      <w:r w:rsidR="000D2D6A">
        <w:fldChar w:fldCharType="separate"/>
      </w:r>
      <w:r w:rsidR="006305A1" w:rsidRPr="006305A1">
        <w:rPr>
          <w:bCs w:val="0"/>
          <w:sz w:val="24"/>
          <w:szCs w:val="24"/>
        </w:rPr>
        <w:t>3.3.4</w:t>
      </w:r>
      <w:r w:rsidR="000D2D6A">
        <w:fldChar w:fldCharType="end"/>
      </w:r>
      <w:r w:rsidRPr="00382A07">
        <w:rPr>
          <w:bCs w:val="0"/>
          <w:sz w:val="24"/>
          <w:szCs w:val="24"/>
        </w:rPr>
        <w:t xml:space="preserve">) после истечения срока окончания подачи заявок (п. </w:t>
      </w:r>
      <w:r w:rsidR="000D2D6A">
        <w:fldChar w:fldCharType="begin"/>
      </w:r>
      <w:r w:rsidR="000D2D6A">
        <w:instrText xml:space="preserve"> REF _Ref440289953 \r \h  \* MERGEFORMAT </w:instrText>
      </w:r>
      <w:r w:rsidR="000D2D6A">
        <w:fldChar w:fldCharType="separate"/>
      </w:r>
      <w:r w:rsidR="006305A1" w:rsidRPr="006305A1">
        <w:rPr>
          <w:bCs w:val="0"/>
          <w:sz w:val="24"/>
          <w:szCs w:val="24"/>
        </w:rPr>
        <w:t>3.4.1.3</w:t>
      </w:r>
      <w:r w:rsidR="000D2D6A">
        <w:fldChar w:fldCharType="end"/>
      </w:r>
      <w:r w:rsidRPr="00382A07">
        <w:rPr>
          <w:bCs w:val="0"/>
          <w:sz w:val="24"/>
          <w:szCs w:val="24"/>
        </w:rPr>
        <w:t>);</w:t>
      </w:r>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предоставления недостоверных сведений или искажения информации</w:t>
      </w:r>
      <w:r w:rsidR="00AA2F2F">
        <w:rPr>
          <w:bCs w:val="0"/>
          <w:sz w:val="24"/>
          <w:szCs w:val="24"/>
        </w:rPr>
        <w:t>, предоставлени</w:t>
      </w:r>
      <w:r w:rsidR="00987F8E">
        <w:rPr>
          <w:bCs w:val="0"/>
          <w:sz w:val="24"/>
          <w:szCs w:val="24"/>
        </w:rPr>
        <w:t>я</w:t>
      </w:r>
      <w:r w:rsidR="00D4486F" w:rsidRPr="00382A07">
        <w:rPr>
          <w:bCs w:val="0"/>
          <w:sz w:val="24"/>
          <w:szCs w:val="24"/>
        </w:rPr>
        <w:t xml:space="preserve"> </w:t>
      </w:r>
      <w:r w:rsidR="00AA2F2F">
        <w:rPr>
          <w:sz w:val="24"/>
          <w:szCs w:val="24"/>
        </w:rPr>
        <w:t>фальсифицированных</w:t>
      </w:r>
      <w:r w:rsidR="00AA2F2F" w:rsidRPr="00750DD1">
        <w:rPr>
          <w:sz w:val="24"/>
          <w:szCs w:val="24"/>
        </w:rPr>
        <w:t xml:space="preserve"> </w:t>
      </w:r>
      <w:r w:rsidR="00D4486F" w:rsidRPr="00382A07">
        <w:rPr>
          <w:bCs w:val="0"/>
          <w:sz w:val="24"/>
          <w:szCs w:val="24"/>
        </w:rPr>
        <w:t>документов</w:t>
      </w:r>
      <w:r w:rsidRPr="00382A07">
        <w:rPr>
          <w:bCs w:val="0"/>
          <w:sz w:val="24"/>
          <w:szCs w:val="24"/>
        </w:rPr>
        <w:t xml:space="preserve">, приведенных в составе </w:t>
      </w:r>
      <w:r w:rsidR="004B5EB3" w:rsidRPr="00382A07">
        <w:rPr>
          <w:bCs w:val="0"/>
          <w:sz w:val="24"/>
          <w:szCs w:val="24"/>
        </w:rPr>
        <w:t>Заявк</w:t>
      </w:r>
      <w:r w:rsidRPr="00382A07">
        <w:rPr>
          <w:bCs w:val="0"/>
          <w:sz w:val="24"/>
          <w:szCs w:val="24"/>
        </w:rPr>
        <w:t>и;</w:t>
      </w:r>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 xml:space="preserve">отказа </w:t>
      </w:r>
      <w:r w:rsidR="009C744E" w:rsidRPr="00382A07">
        <w:rPr>
          <w:bCs w:val="0"/>
          <w:sz w:val="24"/>
          <w:szCs w:val="24"/>
        </w:rPr>
        <w:t>Участник</w:t>
      </w:r>
      <w:r w:rsidR="004C5164" w:rsidRPr="00382A07">
        <w:rPr>
          <w:bCs w:val="0"/>
          <w:sz w:val="24"/>
          <w:szCs w:val="24"/>
        </w:rPr>
        <w:t xml:space="preserve">а </w:t>
      </w:r>
      <w:r w:rsidR="007D07A7" w:rsidRPr="00382A07">
        <w:rPr>
          <w:bCs w:val="0"/>
          <w:sz w:val="24"/>
          <w:szCs w:val="24"/>
        </w:rPr>
        <w:t xml:space="preserve">запроса </w:t>
      </w:r>
      <w:r w:rsidR="00D536DC" w:rsidRPr="00382A07">
        <w:rPr>
          <w:bCs w:val="0"/>
          <w:sz w:val="24"/>
          <w:szCs w:val="24"/>
        </w:rPr>
        <w:t>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D536DC" w:rsidRPr="00382A07">
        <w:rPr>
          <w:bCs w:val="0"/>
          <w:sz w:val="24"/>
          <w:szCs w:val="24"/>
        </w:rPr>
        <w:t xml:space="preserve"> </w:t>
      </w:r>
      <w:r w:rsidRPr="00382A07">
        <w:rPr>
          <w:bCs w:val="0"/>
          <w:sz w:val="24"/>
          <w:szCs w:val="24"/>
        </w:rPr>
        <w:t xml:space="preserve">либо </w:t>
      </w:r>
      <w:r w:rsidR="009C744E" w:rsidRPr="00382A07">
        <w:rPr>
          <w:bCs w:val="0"/>
          <w:sz w:val="24"/>
          <w:szCs w:val="24"/>
        </w:rPr>
        <w:t>Участник</w:t>
      </w:r>
      <w:r w:rsidRPr="00382A07">
        <w:rPr>
          <w:bCs w:val="0"/>
          <w:sz w:val="24"/>
          <w:szCs w:val="24"/>
        </w:rPr>
        <w:t xml:space="preserve">а </w:t>
      </w:r>
      <w:r w:rsidR="00D536DC" w:rsidRPr="00382A07">
        <w:rPr>
          <w:bCs w:val="0"/>
          <w:sz w:val="24"/>
          <w:szCs w:val="24"/>
        </w:rPr>
        <w:t>запроса предложений</w:t>
      </w:r>
      <w:r w:rsidRPr="00382A07">
        <w:rPr>
          <w:bCs w:val="0"/>
          <w:sz w:val="24"/>
          <w:szCs w:val="24"/>
        </w:rPr>
        <w:t>, давшего предпоследн</w:t>
      </w:r>
      <w:r w:rsidR="00FE5731" w:rsidRPr="00382A07">
        <w:rPr>
          <w:bCs w:val="0"/>
          <w:sz w:val="24"/>
          <w:szCs w:val="24"/>
        </w:rPr>
        <w:t>юю</w:t>
      </w:r>
      <w:r w:rsidRPr="00382A07">
        <w:rPr>
          <w:bCs w:val="0"/>
          <w:sz w:val="24"/>
          <w:szCs w:val="24"/>
        </w:rPr>
        <w:t xml:space="preserve"> </w:t>
      </w:r>
      <w:r w:rsidR="004B5EB3" w:rsidRPr="00382A07">
        <w:rPr>
          <w:bCs w:val="0"/>
          <w:sz w:val="24"/>
          <w:szCs w:val="24"/>
        </w:rPr>
        <w:t>Заявк</w:t>
      </w:r>
      <w:r w:rsidR="00FE5731" w:rsidRPr="00382A07">
        <w:rPr>
          <w:bCs w:val="0"/>
          <w:sz w:val="24"/>
          <w:szCs w:val="24"/>
        </w:rPr>
        <w:t xml:space="preserve">у </w:t>
      </w:r>
      <w:r w:rsidRPr="00382A07">
        <w:rPr>
          <w:bCs w:val="0"/>
          <w:sz w:val="24"/>
          <w:szCs w:val="24"/>
        </w:rPr>
        <w:t xml:space="preserve">по цене при условии уклонения </w:t>
      </w:r>
      <w:r w:rsidR="009C744E" w:rsidRPr="00382A07">
        <w:rPr>
          <w:bCs w:val="0"/>
          <w:sz w:val="24"/>
          <w:szCs w:val="24"/>
        </w:rPr>
        <w:t>Участник</w:t>
      </w:r>
      <w:r w:rsidR="004C5164" w:rsidRPr="00382A07">
        <w:rPr>
          <w:bCs w:val="0"/>
          <w:sz w:val="24"/>
          <w:szCs w:val="24"/>
        </w:rPr>
        <w:t xml:space="preserve">а </w:t>
      </w:r>
      <w:r w:rsidR="00FE5731" w:rsidRPr="00382A07">
        <w:rPr>
          <w:bCs w:val="0"/>
          <w:sz w:val="24"/>
          <w:szCs w:val="24"/>
        </w:rPr>
        <w:t>запроса 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FE5731" w:rsidRPr="00382A07">
        <w:rPr>
          <w:bCs w:val="0"/>
          <w:sz w:val="24"/>
          <w:szCs w:val="24"/>
        </w:rPr>
        <w:t xml:space="preserve"> </w:t>
      </w:r>
      <w:r w:rsidRPr="00382A07">
        <w:rPr>
          <w:bCs w:val="0"/>
          <w:sz w:val="24"/>
          <w:szCs w:val="24"/>
        </w:rPr>
        <w:t xml:space="preserve">от заключения </w:t>
      </w:r>
      <w:r w:rsidR="00123C70" w:rsidRPr="00382A07">
        <w:rPr>
          <w:bCs w:val="0"/>
          <w:sz w:val="24"/>
          <w:szCs w:val="24"/>
        </w:rPr>
        <w:t>Договор</w:t>
      </w:r>
      <w:r w:rsidRPr="00382A07">
        <w:rPr>
          <w:bCs w:val="0"/>
          <w:sz w:val="24"/>
          <w:szCs w:val="24"/>
        </w:rPr>
        <w:t xml:space="preserve">а либо </w:t>
      </w:r>
      <w:r w:rsidR="009C744E" w:rsidRPr="00382A07">
        <w:rPr>
          <w:bCs w:val="0"/>
          <w:sz w:val="24"/>
          <w:szCs w:val="24"/>
        </w:rPr>
        <w:t>Участник</w:t>
      </w:r>
      <w:r w:rsidRPr="00382A07">
        <w:rPr>
          <w:bCs w:val="0"/>
          <w:sz w:val="24"/>
          <w:szCs w:val="24"/>
        </w:rPr>
        <w:t xml:space="preserve">а </w:t>
      </w:r>
      <w:r w:rsidR="007A439E" w:rsidRPr="00382A07">
        <w:rPr>
          <w:bCs w:val="0"/>
          <w:sz w:val="24"/>
          <w:szCs w:val="24"/>
        </w:rPr>
        <w:t>запроса предложений</w:t>
      </w:r>
      <w:r w:rsidRPr="00382A07">
        <w:rPr>
          <w:bCs w:val="0"/>
          <w:sz w:val="24"/>
          <w:szCs w:val="24"/>
        </w:rPr>
        <w:t xml:space="preserve">, признанного единственным </w:t>
      </w:r>
      <w:r w:rsidR="009C744E" w:rsidRPr="00382A07">
        <w:rPr>
          <w:bCs w:val="0"/>
          <w:sz w:val="24"/>
          <w:szCs w:val="24"/>
        </w:rPr>
        <w:t>Участник</w:t>
      </w:r>
      <w:r w:rsidRPr="00382A07">
        <w:rPr>
          <w:bCs w:val="0"/>
          <w:sz w:val="24"/>
          <w:szCs w:val="24"/>
        </w:rPr>
        <w:t xml:space="preserve">ом при условии его соответствия требованиям </w:t>
      </w:r>
      <w:r w:rsidR="007D07A7" w:rsidRPr="00382A07">
        <w:rPr>
          <w:bCs w:val="0"/>
          <w:sz w:val="24"/>
          <w:szCs w:val="24"/>
        </w:rPr>
        <w:t>Д</w:t>
      </w:r>
      <w:r w:rsidRPr="00382A07">
        <w:rPr>
          <w:bCs w:val="0"/>
          <w:sz w:val="24"/>
          <w:szCs w:val="24"/>
        </w:rPr>
        <w:t>окументации</w:t>
      </w:r>
      <w:r w:rsidR="007D07A7" w:rsidRPr="00382A07">
        <w:rPr>
          <w:bCs w:val="0"/>
          <w:sz w:val="24"/>
          <w:szCs w:val="24"/>
        </w:rPr>
        <w:t xml:space="preserve"> по запросу предложений</w:t>
      </w:r>
      <w:r w:rsidRPr="00382A07">
        <w:rPr>
          <w:bCs w:val="0"/>
          <w:sz w:val="24"/>
          <w:szCs w:val="24"/>
        </w:rPr>
        <w:t xml:space="preserve">, заключить </w:t>
      </w:r>
      <w:r w:rsidR="00123C70" w:rsidRPr="00382A07">
        <w:rPr>
          <w:bCs w:val="0"/>
          <w:sz w:val="24"/>
          <w:szCs w:val="24"/>
        </w:rPr>
        <w:t>Договор</w:t>
      </w:r>
      <w:r w:rsidRPr="00382A07">
        <w:rPr>
          <w:bCs w:val="0"/>
          <w:sz w:val="24"/>
          <w:szCs w:val="24"/>
        </w:rPr>
        <w:t xml:space="preserve"> в установленном настоящей </w:t>
      </w:r>
      <w:r w:rsidR="007D07A7" w:rsidRPr="00382A07">
        <w:rPr>
          <w:bCs w:val="0"/>
          <w:sz w:val="24"/>
          <w:szCs w:val="24"/>
        </w:rPr>
        <w:t>Д</w:t>
      </w:r>
      <w:r w:rsidRPr="00382A07">
        <w:rPr>
          <w:bCs w:val="0"/>
          <w:sz w:val="24"/>
          <w:szCs w:val="24"/>
        </w:rPr>
        <w:t>окументацией порядке (п</w:t>
      </w:r>
      <w:r w:rsidR="00403042" w:rsidRPr="00382A07">
        <w:rPr>
          <w:bCs w:val="0"/>
          <w:sz w:val="24"/>
          <w:szCs w:val="24"/>
        </w:rPr>
        <w:t>.</w:t>
      </w:r>
      <w:r w:rsidR="00991C07">
        <w:rPr>
          <w:bCs w:val="0"/>
          <w:sz w:val="24"/>
          <w:szCs w:val="24"/>
        </w:rPr>
        <w:t xml:space="preserve"> </w:t>
      </w:r>
      <w:r w:rsidR="006B2E6B">
        <w:fldChar w:fldCharType="begin"/>
      </w:r>
      <w:r w:rsidR="00991C07">
        <w:rPr>
          <w:bCs w:val="0"/>
          <w:sz w:val="24"/>
          <w:szCs w:val="24"/>
        </w:rPr>
        <w:instrText xml:space="preserve"> REF _Ref468462141 \r \h </w:instrText>
      </w:r>
      <w:r w:rsidR="006B2E6B">
        <w:fldChar w:fldCharType="separate"/>
      </w:r>
      <w:r w:rsidR="006305A1">
        <w:rPr>
          <w:bCs w:val="0"/>
          <w:sz w:val="24"/>
          <w:szCs w:val="24"/>
        </w:rPr>
        <w:t>3.12</w:t>
      </w:r>
      <w:r w:rsidR="006B2E6B">
        <w:fldChar w:fldCharType="end"/>
      </w:r>
      <w:r w:rsidRPr="00382A07">
        <w:rPr>
          <w:bCs w:val="0"/>
          <w:sz w:val="24"/>
          <w:szCs w:val="24"/>
        </w:rPr>
        <w:t>);</w:t>
      </w:r>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 xml:space="preserve">отказа </w:t>
      </w:r>
      <w:r w:rsidR="009C744E" w:rsidRPr="00382A07">
        <w:rPr>
          <w:bCs w:val="0"/>
          <w:sz w:val="24"/>
          <w:szCs w:val="24"/>
        </w:rPr>
        <w:t>Участник</w:t>
      </w:r>
      <w:r w:rsidR="004C5164" w:rsidRPr="00382A07">
        <w:rPr>
          <w:bCs w:val="0"/>
          <w:sz w:val="24"/>
          <w:szCs w:val="24"/>
        </w:rPr>
        <w:t xml:space="preserve">а </w:t>
      </w:r>
      <w:r w:rsidR="007A439E" w:rsidRPr="00382A07">
        <w:rPr>
          <w:bCs w:val="0"/>
          <w:sz w:val="24"/>
          <w:szCs w:val="24"/>
        </w:rPr>
        <w:t>запроса 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7A439E" w:rsidRPr="00382A07">
        <w:rPr>
          <w:bCs w:val="0"/>
          <w:sz w:val="24"/>
          <w:szCs w:val="24"/>
        </w:rPr>
        <w:t xml:space="preserve"> </w:t>
      </w:r>
      <w:r w:rsidRPr="00382A07">
        <w:rPr>
          <w:bCs w:val="0"/>
          <w:sz w:val="24"/>
          <w:szCs w:val="24"/>
        </w:rPr>
        <w:t xml:space="preserve">предоставить финансовое обеспечение по </w:t>
      </w:r>
      <w:r w:rsidR="00123C70" w:rsidRPr="00382A07">
        <w:rPr>
          <w:bCs w:val="0"/>
          <w:sz w:val="24"/>
          <w:szCs w:val="24"/>
        </w:rPr>
        <w:t>Договор</w:t>
      </w:r>
      <w:r w:rsidRPr="00382A07">
        <w:rPr>
          <w:bCs w:val="0"/>
          <w:sz w:val="24"/>
          <w:szCs w:val="24"/>
        </w:rPr>
        <w:t>у</w:t>
      </w:r>
      <w:r w:rsidR="00B80887">
        <w:rPr>
          <w:bCs w:val="0"/>
          <w:sz w:val="24"/>
          <w:szCs w:val="24"/>
        </w:rPr>
        <w:t xml:space="preserve"> (п.</w:t>
      </w:r>
      <w:r w:rsidR="00991C07">
        <w:rPr>
          <w:bCs w:val="0"/>
          <w:sz w:val="24"/>
          <w:szCs w:val="24"/>
        </w:rPr>
        <w:t xml:space="preserve"> </w:t>
      </w:r>
      <w:r w:rsidR="006B2E6B">
        <w:rPr>
          <w:bCs w:val="0"/>
          <w:sz w:val="24"/>
          <w:szCs w:val="24"/>
        </w:rPr>
        <w:fldChar w:fldCharType="begin"/>
      </w:r>
      <w:r w:rsidR="00991C07">
        <w:rPr>
          <w:bCs w:val="0"/>
          <w:sz w:val="24"/>
          <w:szCs w:val="24"/>
        </w:rPr>
        <w:instrText xml:space="preserve"> REF _Ref472412231 \r \h </w:instrText>
      </w:r>
      <w:r w:rsidR="006B2E6B">
        <w:rPr>
          <w:bCs w:val="0"/>
          <w:sz w:val="24"/>
          <w:szCs w:val="24"/>
        </w:rPr>
      </w:r>
      <w:r w:rsidR="006B2E6B">
        <w:rPr>
          <w:bCs w:val="0"/>
          <w:sz w:val="24"/>
          <w:szCs w:val="24"/>
        </w:rPr>
        <w:fldChar w:fldCharType="separate"/>
      </w:r>
      <w:r w:rsidR="006305A1">
        <w:rPr>
          <w:bCs w:val="0"/>
          <w:sz w:val="24"/>
          <w:szCs w:val="24"/>
        </w:rPr>
        <w:t>3.13</w:t>
      </w:r>
      <w:r w:rsidR="006B2E6B">
        <w:rPr>
          <w:bCs w:val="0"/>
          <w:sz w:val="24"/>
          <w:szCs w:val="24"/>
        </w:rPr>
        <w:fldChar w:fldCharType="end"/>
      </w:r>
      <w:r w:rsidR="00B80887">
        <w:rPr>
          <w:bCs w:val="0"/>
          <w:sz w:val="24"/>
          <w:szCs w:val="24"/>
        </w:rPr>
        <w:t>)</w:t>
      </w:r>
      <w:r w:rsidR="00311F48" w:rsidRPr="00382A07">
        <w:rPr>
          <w:bCs w:val="0"/>
          <w:sz w:val="24"/>
          <w:szCs w:val="24"/>
        </w:rPr>
        <w:t>.</w:t>
      </w:r>
    </w:p>
    <w:p w:rsidR="00932C0A" w:rsidRPr="00382A07" w:rsidRDefault="00932C0A" w:rsidP="005E6E3C">
      <w:pPr>
        <w:pStyle w:val="affffff0"/>
        <w:widowControl w:val="0"/>
        <w:numPr>
          <w:ilvl w:val="0"/>
          <w:numId w:val="81"/>
        </w:numPr>
        <w:tabs>
          <w:tab w:val="left" w:pos="1985"/>
        </w:tabs>
        <w:suppressAutoHyphens w:val="0"/>
        <w:spacing w:line="264" w:lineRule="auto"/>
        <w:ind w:left="709" w:firstLine="0"/>
        <w:rPr>
          <w:bCs/>
          <w:sz w:val="24"/>
          <w:szCs w:val="24"/>
          <w:shd w:val="clear" w:color="auto" w:fill="FFFF99"/>
        </w:rPr>
      </w:pPr>
      <w:bookmarkStart w:id="498" w:name="_Ref307563802"/>
      <w:r w:rsidRPr="00382A07">
        <w:rPr>
          <w:sz w:val="24"/>
          <w:szCs w:val="24"/>
        </w:rPr>
        <w:t xml:space="preserve">В случаях, указанных </w:t>
      </w:r>
      <w:r w:rsidRPr="00CA44AD">
        <w:rPr>
          <w:sz w:val="24"/>
          <w:szCs w:val="24"/>
        </w:rPr>
        <w:t xml:space="preserve">в п. </w:t>
      </w:r>
      <w:r w:rsidR="000D2D6A">
        <w:fldChar w:fldCharType="begin"/>
      </w:r>
      <w:r w:rsidR="000D2D6A">
        <w:instrText xml:space="preserve"> REF _Ref305753174 \r \h  \* MERGEFORMAT </w:instrText>
      </w:r>
      <w:r w:rsidR="000D2D6A">
        <w:fldChar w:fldCharType="separate"/>
      </w:r>
      <w:r w:rsidR="006305A1" w:rsidRPr="006305A1">
        <w:rPr>
          <w:sz w:val="24"/>
          <w:szCs w:val="24"/>
        </w:rPr>
        <w:t>3.3.14.3.2</w:t>
      </w:r>
      <w:r w:rsidR="000D2D6A">
        <w:fldChar w:fldCharType="end"/>
      </w:r>
      <w:r w:rsidRPr="00CA44AD">
        <w:rPr>
          <w:sz w:val="24"/>
          <w:szCs w:val="24"/>
        </w:rPr>
        <w:t xml:space="preserve"> </w:t>
      </w:r>
      <w:r w:rsidR="009C744E" w:rsidRPr="00CA44AD">
        <w:rPr>
          <w:sz w:val="24"/>
          <w:szCs w:val="24"/>
        </w:rPr>
        <w:t>Участник</w:t>
      </w:r>
      <w:r w:rsidRPr="00CA44AD">
        <w:rPr>
          <w:sz w:val="24"/>
          <w:szCs w:val="24"/>
        </w:rPr>
        <w:t xml:space="preserve"> обязан выплатить Заказчику неустойку в размере </w:t>
      </w:r>
      <w:bookmarkEnd w:id="498"/>
      <w:r w:rsidR="000A7A8E" w:rsidRPr="00CA44AD">
        <w:rPr>
          <w:sz w:val="24"/>
          <w:szCs w:val="24"/>
        </w:rPr>
        <w:t>3% от стоимости Заявки, с учетом</w:t>
      </w:r>
      <w:r w:rsidR="000A7A8E" w:rsidRPr="00382A07">
        <w:rPr>
          <w:sz w:val="24"/>
          <w:szCs w:val="24"/>
        </w:rPr>
        <w:t xml:space="preserve"> НДС.</w:t>
      </w:r>
    </w:p>
    <w:p w:rsidR="00932C0A" w:rsidRPr="00382A07" w:rsidRDefault="009C744E" w:rsidP="005E6E3C">
      <w:pPr>
        <w:pStyle w:val="affffff0"/>
        <w:widowControl w:val="0"/>
        <w:numPr>
          <w:ilvl w:val="0"/>
          <w:numId w:val="81"/>
        </w:numPr>
        <w:tabs>
          <w:tab w:val="left" w:pos="1985"/>
        </w:tabs>
        <w:suppressAutoHyphens w:val="0"/>
        <w:spacing w:line="264" w:lineRule="auto"/>
        <w:ind w:left="709" w:firstLine="0"/>
        <w:rPr>
          <w:bCs/>
          <w:sz w:val="24"/>
          <w:szCs w:val="24"/>
        </w:rPr>
      </w:pPr>
      <w:bookmarkStart w:id="499" w:name="_Ref299109207"/>
      <w:bookmarkStart w:id="500" w:name="_Ref307563826"/>
      <w:r w:rsidRPr="00382A07">
        <w:rPr>
          <w:sz w:val="24"/>
          <w:szCs w:val="24"/>
        </w:rPr>
        <w:t>Участник</w:t>
      </w:r>
      <w:r w:rsidR="00932C0A" w:rsidRPr="00382A07">
        <w:rPr>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499"/>
      <w:bookmarkEnd w:id="500"/>
    </w:p>
    <w:p w:rsidR="008D1B83" w:rsidRPr="00382A07" w:rsidRDefault="008D1B83" w:rsidP="005E6E3C">
      <w:pPr>
        <w:pStyle w:val="affffff0"/>
        <w:widowControl w:val="0"/>
        <w:numPr>
          <w:ilvl w:val="0"/>
          <w:numId w:val="81"/>
        </w:numPr>
        <w:tabs>
          <w:tab w:val="left" w:pos="1985"/>
        </w:tabs>
        <w:suppressAutoHyphens w:val="0"/>
        <w:spacing w:line="264" w:lineRule="auto"/>
        <w:ind w:left="709" w:firstLine="0"/>
        <w:rPr>
          <w:bCs/>
          <w:sz w:val="24"/>
          <w:szCs w:val="24"/>
        </w:rPr>
      </w:pPr>
      <w:r w:rsidRPr="00382A07">
        <w:rPr>
          <w:sz w:val="24"/>
          <w:szCs w:val="24"/>
        </w:rPr>
        <w:t>Участник должен предоставить оригинал соглашения о неустойке (</w:t>
      </w:r>
      <w:r w:rsidRPr="00382A07">
        <w:rPr>
          <w:sz w:val="24"/>
          <w:szCs w:val="24"/>
          <w:lang w:eastAsia="ru-RU"/>
        </w:rPr>
        <w:t xml:space="preserve">подраздел </w:t>
      </w:r>
      <w:r w:rsidR="000D2D6A">
        <w:fldChar w:fldCharType="begin"/>
      </w:r>
      <w:r w:rsidR="000D2D6A">
        <w:instrText xml:space="preserve"> REF _Ref440272256 \r \h  \* MERGEFORMAT </w:instrText>
      </w:r>
      <w:r w:rsidR="000D2D6A">
        <w:fldChar w:fldCharType="separate"/>
      </w:r>
      <w:r w:rsidR="006305A1" w:rsidRPr="006305A1">
        <w:rPr>
          <w:sz w:val="24"/>
          <w:szCs w:val="24"/>
          <w:lang w:eastAsia="ru-RU"/>
        </w:rPr>
        <w:t>5.12</w:t>
      </w:r>
      <w:r w:rsidR="000D2D6A">
        <w:fldChar w:fldCharType="end"/>
      </w:r>
      <w:r w:rsidRPr="00382A07">
        <w:rPr>
          <w:sz w:val="24"/>
          <w:szCs w:val="24"/>
        </w:rPr>
        <w:t xml:space="preserve">), а также Расписку сдачи-приемки соглашения о неустойке, подготовленную по </w:t>
      </w:r>
      <w:r w:rsidRPr="00382A07">
        <w:rPr>
          <w:spacing w:val="-1"/>
          <w:sz w:val="24"/>
          <w:szCs w:val="24"/>
        </w:rPr>
        <w:t xml:space="preserve">форме и в соответствии с инструкциями, приведенными в настоящей Документации </w:t>
      </w:r>
      <w:r w:rsidRPr="00382A07">
        <w:rPr>
          <w:sz w:val="24"/>
          <w:szCs w:val="24"/>
        </w:rPr>
        <w:t>(</w:t>
      </w:r>
      <w:r w:rsidRPr="00382A07">
        <w:rPr>
          <w:sz w:val="24"/>
          <w:szCs w:val="24"/>
          <w:lang w:eastAsia="ru-RU"/>
        </w:rPr>
        <w:t xml:space="preserve">подраздел </w:t>
      </w:r>
      <w:r w:rsidR="000D2D6A">
        <w:fldChar w:fldCharType="begin"/>
      </w:r>
      <w:r w:rsidR="000D2D6A">
        <w:instrText xml:space="preserve"> REF _Ref441574460 \r \h  \* MERGEFORMAT </w:instrText>
      </w:r>
      <w:r w:rsidR="000D2D6A">
        <w:fldChar w:fldCharType="separate"/>
      </w:r>
      <w:r w:rsidR="006305A1" w:rsidRPr="006305A1">
        <w:rPr>
          <w:sz w:val="24"/>
          <w:szCs w:val="24"/>
          <w:lang w:eastAsia="ru-RU"/>
        </w:rPr>
        <w:t>5.13</w:t>
      </w:r>
      <w:r w:rsidR="000D2D6A">
        <w:fldChar w:fldCharType="end"/>
      </w:r>
      <w:r w:rsidRPr="00382A07">
        <w:rPr>
          <w:sz w:val="24"/>
          <w:szCs w:val="24"/>
        </w:rPr>
        <w:t xml:space="preserve">), в срок не позднее даты и времени окончания приема заявок, указанных в пункте </w:t>
      </w:r>
      <w:r w:rsidR="000D2D6A">
        <w:fldChar w:fldCharType="begin"/>
      </w:r>
      <w:r w:rsidR="000D2D6A">
        <w:instrText xml:space="preserve"> REF _Ref440289953 \r \h  \* MERGEFORMAT </w:instrText>
      </w:r>
      <w:r w:rsidR="000D2D6A">
        <w:fldChar w:fldCharType="separate"/>
      </w:r>
      <w:r w:rsidR="006305A1" w:rsidRPr="006305A1">
        <w:rPr>
          <w:sz w:val="24"/>
          <w:szCs w:val="24"/>
        </w:rPr>
        <w:t>3.4.1.3</w:t>
      </w:r>
      <w:r w:rsidR="000D2D6A">
        <w:fldChar w:fldCharType="end"/>
      </w:r>
      <w:r w:rsidRPr="00382A07">
        <w:rPr>
          <w:sz w:val="24"/>
          <w:szCs w:val="24"/>
        </w:rPr>
        <w:t xml:space="preserve"> настоящей Документации, по адресу: </w:t>
      </w:r>
      <w:r w:rsidR="00403D49" w:rsidRPr="00403D49">
        <w:rPr>
          <w:bCs/>
          <w:sz w:val="24"/>
          <w:szCs w:val="24"/>
        </w:rPr>
        <w:t xml:space="preserve">РФ, 392680, г. Тамбов, ул. Моршанское шоссе, 23, каб. №205, исполнительный сотрудник – </w:t>
      </w:r>
      <w:r w:rsidR="00403D49" w:rsidRPr="00403D49">
        <w:rPr>
          <w:bCs/>
          <w:iCs/>
          <w:sz w:val="24"/>
          <w:szCs w:val="24"/>
        </w:rPr>
        <w:t>Кобелева Елена Юрьевна, контактный телефон: (4752) 57-82-06</w:t>
      </w:r>
      <w:r w:rsidRPr="00403D49">
        <w:rPr>
          <w:sz w:val="24"/>
          <w:szCs w:val="24"/>
        </w:rPr>
        <w:t>. Оригинал</w:t>
      </w:r>
      <w:r w:rsidRPr="00382A07">
        <w:rPr>
          <w:sz w:val="24"/>
          <w:szCs w:val="24"/>
        </w:rPr>
        <w:t xml:space="preserve"> соглашения о неустойке должен быть надежно запечатан в конверт, на котором указывается следующая информация:</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Пометка «</w:t>
      </w:r>
      <w:r w:rsidRPr="00382A07">
        <w:rPr>
          <w:bCs w:val="0"/>
          <w:sz w:val="24"/>
          <w:szCs w:val="24"/>
        </w:rPr>
        <w:t xml:space="preserve"> Соглашение о неустойке</w:t>
      </w:r>
      <w:r w:rsidRPr="00382A07">
        <w:rPr>
          <w:sz w:val="24"/>
          <w:szCs w:val="24"/>
        </w:rPr>
        <w:t>»;</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 xml:space="preserve">наименование и адрес Организатора в соответствии с пунктом </w:t>
      </w:r>
      <w:r w:rsidR="000D2D6A">
        <w:fldChar w:fldCharType="begin"/>
      </w:r>
      <w:r w:rsidR="000D2D6A">
        <w:instrText xml:space="preserve"> REF _Ref191386085 \r \h  \* MERGEFORMAT </w:instrText>
      </w:r>
      <w:r w:rsidR="000D2D6A">
        <w:fldChar w:fldCharType="separate"/>
      </w:r>
      <w:r w:rsidR="006305A1" w:rsidRPr="006305A1">
        <w:rPr>
          <w:sz w:val="24"/>
          <w:szCs w:val="24"/>
        </w:rPr>
        <w:t>1.1.1</w:t>
      </w:r>
      <w:r w:rsidR="000D2D6A">
        <w:fldChar w:fldCharType="end"/>
      </w:r>
      <w:r w:rsidRPr="00382A07">
        <w:rPr>
          <w:sz w:val="24"/>
          <w:szCs w:val="24"/>
        </w:rPr>
        <w:t>;</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полное фирменное наименование Участника и его почтовый адрес;</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 xml:space="preserve">предмет Договора в соответствии с пунктом </w:t>
      </w:r>
      <w:r w:rsidR="000D2D6A">
        <w:fldChar w:fldCharType="begin"/>
      </w:r>
      <w:r w:rsidR="000D2D6A">
        <w:instrText xml:space="preserve"> REF _Ref303323780 \r \h  \* MERGEFORMAT </w:instrText>
      </w:r>
      <w:r w:rsidR="000D2D6A">
        <w:fldChar w:fldCharType="separate"/>
      </w:r>
      <w:r w:rsidR="006305A1" w:rsidRPr="006305A1">
        <w:rPr>
          <w:sz w:val="24"/>
          <w:szCs w:val="24"/>
        </w:rPr>
        <w:t>1.1.4</w:t>
      </w:r>
      <w:r w:rsidR="000D2D6A">
        <w:fldChar w:fldCharType="end"/>
      </w:r>
      <w:r w:rsidRPr="00382A07">
        <w:rPr>
          <w:sz w:val="24"/>
          <w:szCs w:val="24"/>
        </w:rPr>
        <w:t>.</w:t>
      </w:r>
    </w:p>
    <w:p w:rsidR="008D1B83" w:rsidRPr="00DB5A15" w:rsidRDefault="008D1B83" w:rsidP="005E6E3C">
      <w:pPr>
        <w:pStyle w:val="affffff0"/>
        <w:widowControl w:val="0"/>
        <w:numPr>
          <w:ilvl w:val="0"/>
          <w:numId w:val="81"/>
        </w:numPr>
        <w:tabs>
          <w:tab w:val="left" w:pos="1985"/>
        </w:tabs>
        <w:suppressAutoHyphens w:val="0"/>
        <w:spacing w:line="264" w:lineRule="auto"/>
        <w:ind w:left="709" w:firstLine="0"/>
        <w:rPr>
          <w:sz w:val="24"/>
          <w:szCs w:val="24"/>
        </w:rPr>
      </w:pPr>
      <w:r w:rsidRPr="00382A07">
        <w:rPr>
          <w:sz w:val="24"/>
          <w:szCs w:val="24"/>
        </w:rPr>
        <w:t xml:space="preserve">Предоставление оригинала соглашения о неустойке без Расписки сдачи-приемки соглашения о неустойке будет считаться Организатором как не предоставление соглашения о неустойке, и повлечет за собой последствия, </w:t>
      </w:r>
      <w:r w:rsidRPr="00DB5A15">
        <w:rPr>
          <w:sz w:val="24"/>
          <w:szCs w:val="24"/>
        </w:rPr>
        <w:t xml:space="preserve">указанные в п. </w:t>
      </w:r>
      <w:r w:rsidR="000D2D6A">
        <w:fldChar w:fldCharType="begin"/>
      </w:r>
      <w:r w:rsidR="000D2D6A">
        <w:instrText xml:space="preserve"> REF _Ref467569911 \r \h  \* MERGEFORMAT </w:instrText>
      </w:r>
      <w:r w:rsidR="000D2D6A">
        <w:fldChar w:fldCharType="separate"/>
      </w:r>
      <w:r w:rsidR="006305A1" w:rsidRPr="006305A1">
        <w:rPr>
          <w:sz w:val="24"/>
          <w:szCs w:val="24"/>
        </w:rPr>
        <w:t>3.3.14.5</w:t>
      </w:r>
      <w:r w:rsidR="000D2D6A">
        <w:fldChar w:fldCharType="end"/>
      </w:r>
      <w:r w:rsidRPr="00DB5A15">
        <w:rPr>
          <w:sz w:val="24"/>
          <w:szCs w:val="24"/>
        </w:rPr>
        <w:t xml:space="preserve"> настоящей Документации.</w:t>
      </w:r>
    </w:p>
    <w:p w:rsidR="006D2FCD" w:rsidRPr="00DB5A15" w:rsidRDefault="006D2FCD" w:rsidP="00BC19F9">
      <w:pPr>
        <w:widowControl w:val="0"/>
        <w:numPr>
          <w:ilvl w:val="3"/>
          <w:numId w:val="38"/>
        </w:numPr>
        <w:tabs>
          <w:tab w:val="left" w:pos="1620"/>
        </w:tabs>
        <w:suppressAutoHyphens w:val="0"/>
        <w:spacing w:line="264" w:lineRule="auto"/>
        <w:ind w:left="0" w:firstLine="540"/>
        <w:rPr>
          <w:bCs w:val="0"/>
          <w:sz w:val="24"/>
          <w:szCs w:val="24"/>
        </w:rPr>
      </w:pPr>
      <w:bookmarkStart w:id="501" w:name="_Ref442263553"/>
      <w:bookmarkStart w:id="502" w:name="_Ref442188624"/>
      <w:r w:rsidRPr="00DB5A15">
        <w:rPr>
          <w:sz w:val="24"/>
          <w:szCs w:val="24"/>
        </w:rPr>
        <w:t xml:space="preserve">В случае, если Участник выбрал обеспечение исполнения обязательств, </w:t>
      </w:r>
      <w:r w:rsidRPr="00DB5A15">
        <w:rPr>
          <w:sz w:val="24"/>
          <w:szCs w:val="24"/>
        </w:rPr>
        <w:lastRenderedPageBreak/>
        <w:t>связанных с участием в Запросе предложений и подачей Заявки, путем внесения денежных средств на расчетный счет Заказчика, то данный вид обеспечения должен соответствовать следующим требованиям:</w:t>
      </w:r>
      <w:bookmarkEnd w:id="501"/>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szCs w:val="24"/>
        </w:rPr>
        <w:t xml:space="preserve">Срок предоставления обеспечения (срок поступления денежных средств на расчетный срок Заказчика): до момента истечения срока окончания приема Заявок (п. </w:t>
      </w:r>
      <w:r w:rsidR="000D2D6A">
        <w:fldChar w:fldCharType="begin"/>
      </w:r>
      <w:r w:rsidR="000D2D6A">
        <w:instrText xml:space="preserve"> REF _Ref440289953 \r \h  \* MERGEFORMAT </w:instrText>
      </w:r>
      <w:r w:rsidR="000D2D6A">
        <w:fldChar w:fldCharType="separate"/>
      </w:r>
      <w:r w:rsidR="006305A1" w:rsidRPr="006305A1">
        <w:rPr>
          <w:szCs w:val="24"/>
        </w:rPr>
        <w:t>3.4.1.3</w:t>
      </w:r>
      <w:r w:rsidR="000D2D6A">
        <w:fldChar w:fldCharType="end"/>
      </w:r>
      <w:r w:rsidRPr="00DB5A15">
        <w:rPr>
          <w:szCs w:val="24"/>
        </w:rPr>
        <w:t xml:space="preserve">). В случае, если на момент истечения срока окончания приема Заявок (п. </w:t>
      </w:r>
      <w:r w:rsidR="000D2D6A">
        <w:fldChar w:fldCharType="begin"/>
      </w:r>
      <w:r w:rsidR="000D2D6A">
        <w:instrText xml:space="preserve"> REF _Ref440289953 \r \h  \* MERGEFORMAT </w:instrText>
      </w:r>
      <w:r w:rsidR="000D2D6A">
        <w:fldChar w:fldCharType="separate"/>
      </w:r>
      <w:r w:rsidR="006305A1" w:rsidRPr="006305A1">
        <w:rPr>
          <w:szCs w:val="24"/>
        </w:rPr>
        <w:t>3.4.1.3</w:t>
      </w:r>
      <w:r w:rsidR="000D2D6A">
        <w:fldChar w:fldCharType="end"/>
      </w:r>
      <w:r w:rsidRPr="00DB5A15">
        <w:rPr>
          <w:szCs w:val="24"/>
        </w:rPr>
        <w:t>) денежные средства, перечисляемые Участником в качестве обеспечения исполнения обязательств, связанных с участием в Запросе предложений и подачей Заявки, не поступили на расчетный счет Заказчика, Участнику отказывается в допуске к участию в Запросе предложений.</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szCs w:val="24"/>
        </w:rPr>
        <w:t>Денежные средства вносятся Участником на расчетный счет Заказчика, факт внесения Участником денежных средств в качестве обеспечения исполнения обязательств, связанных с участием в Запросе предложений и подачей Заявки,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исполнения обязательств, связанных с участием в Запросе предложений и подачей Заявки, осуществляется Участником при помощи системы «Банк-Клиент», факт внесения денежных средств в обеспечение исполнения обязательств, связанных с участием в Запросе предложений и подачей Заявки,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подано Участником в составе документов, входящих в Заявку. В платежном поручении обязательно указывать назначение платежа «01. Оплата финансового обеспечения заявки на участие в закупочной процедуре, номер лота, номер извещения:____. НДС не облагается». В случае отсутствия в составе Заявки документа, подтверждающего внесение денежных средств в качестве обеспечения исполнения обязательств, связанных с участием в Запросе предложений и подачей Заявки, Участнику отказывается в допуске к участию в Запросе предложений.</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rFonts w:eastAsia="Calibri"/>
          <w:szCs w:val="24"/>
          <w:lang w:eastAsia="en-US"/>
        </w:rPr>
        <w:t xml:space="preserve">После внесения Участником денежных средств в качестве обеспечения </w:t>
      </w:r>
      <w:r w:rsidRPr="00DB5A15">
        <w:rPr>
          <w:szCs w:val="24"/>
        </w:rPr>
        <w:t>исполнения обязательств, связанных с участием в Запросе предложений и подачей Заявки,</w:t>
      </w:r>
      <w:r w:rsidRPr="00DB5A15">
        <w:rPr>
          <w:rFonts w:eastAsia="Calibri"/>
          <w:szCs w:val="24"/>
          <w:lang w:eastAsia="en-US"/>
        </w:rPr>
        <w:t xml:space="preserve"> копию </w:t>
      </w:r>
      <w:r w:rsidRPr="00DB5A15">
        <w:rPr>
          <w:szCs w:val="24"/>
        </w:rPr>
        <w:t>платежного</w:t>
      </w:r>
      <w:r w:rsidRPr="00DB5A15">
        <w:rPr>
          <w:rFonts w:eastAsia="Calibri"/>
          <w:szCs w:val="24"/>
          <w:lang w:eastAsia="en-US"/>
        </w:rPr>
        <w:t xml:space="preserve"> поручения о перечислении денежных средств в качестве обеспечения Заявки, вместе с Анкетой Участника (п. </w:t>
      </w:r>
      <w:r w:rsidR="000D2D6A">
        <w:fldChar w:fldCharType="begin"/>
      </w:r>
      <w:r w:rsidR="000D2D6A">
        <w:instrText xml:space="preserve"> REF _Ref55335823 \r \h  \* MERGEFORMAT </w:instrText>
      </w:r>
      <w:r w:rsidR="000D2D6A">
        <w:fldChar w:fldCharType="separate"/>
      </w:r>
      <w:r w:rsidR="006305A1" w:rsidRPr="006305A1">
        <w:rPr>
          <w:rFonts w:eastAsia="Calibri"/>
          <w:szCs w:val="24"/>
          <w:lang w:eastAsia="en-US"/>
        </w:rPr>
        <w:t>5.6</w:t>
      </w:r>
      <w:r w:rsidR="000D2D6A">
        <w:fldChar w:fldCharType="end"/>
      </w:r>
      <w:r w:rsidRPr="00DB5A15">
        <w:rPr>
          <w:rFonts w:eastAsia="Calibri"/>
          <w:szCs w:val="24"/>
          <w:lang w:eastAsia="en-US"/>
        </w:rPr>
        <w:t xml:space="preserve">) Участник обязан направить на электронную почту </w:t>
      </w:r>
      <w:r w:rsidR="00403D49" w:rsidRPr="00403D49">
        <w:rPr>
          <w:rFonts w:eastAsia="Calibri"/>
          <w:szCs w:val="24"/>
          <w:lang w:eastAsia="en-US"/>
        </w:rPr>
        <w:t xml:space="preserve">ведущему специалисту УЛиМТО Филиала ПАО «МРСК Центра»-«Тамбовэнерго» Кобелевой Елене Юрьевне, контактный телефон: (4752) 57-82-06 или по адресу электронной почты: </w:t>
      </w:r>
      <w:r w:rsidR="00403D49" w:rsidRPr="00403D49">
        <w:rPr>
          <w:rFonts w:eastAsia="Calibri"/>
          <w:szCs w:val="24"/>
          <w:u w:val="single"/>
          <w:lang w:eastAsia="en-US"/>
        </w:rPr>
        <w:t>kobeleva.ey@mrsk-1.ru</w:t>
      </w:r>
      <w:r w:rsidRPr="00403D49">
        <w:rPr>
          <w:rFonts w:eastAsia="Calibri"/>
          <w:szCs w:val="24"/>
          <w:lang w:eastAsia="en-US"/>
        </w:rPr>
        <w:t>. Данные</w:t>
      </w:r>
      <w:r w:rsidRPr="00DB5A15">
        <w:rPr>
          <w:rFonts w:eastAsia="Calibri"/>
          <w:szCs w:val="24"/>
          <w:lang w:eastAsia="en-US"/>
        </w:rPr>
        <w:t xml:space="preserve"> документы необходимо направить Заказчику </w:t>
      </w:r>
      <w:r w:rsidRPr="00DB5A15">
        <w:rPr>
          <w:szCs w:val="24"/>
        </w:rPr>
        <w:t xml:space="preserve">до момента истечения срока окончания приема заявок (п. </w:t>
      </w:r>
      <w:r w:rsidR="000D2D6A">
        <w:fldChar w:fldCharType="begin"/>
      </w:r>
      <w:r w:rsidR="000D2D6A">
        <w:instrText xml:space="preserve"> REF _Ref440289953 \r \h  \* MERGEFORMAT </w:instrText>
      </w:r>
      <w:r w:rsidR="000D2D6A">
        <w:fldChar w:fldCharType="separate"/>
      </w:r>
      <w:r w:rsidR="006305A1" w:rsidRPr="006305A1">
        <w:rPr>
          <w:szCs w:val="24"/>
        </w:rPr>
        <w:t>3.4.1.3</w:t>
      </w:r>
      <w:r w:rsidR="000D2D6A">
        <w:fldChar w:fldCharType="end"/>
      </w:r>
      <w:r w:rsidRPr="00DB5A15">
        <w:rPr>
          <w:szCs w:val="24"/>
        </w:rPr>
        <w:t>).</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bookmarkStart w:id="503" w:name="_Ref468973820"/>
      <w:r w:rsidRPr="00DB5A15">
        <w:rPr>
          <w:rFonts w:eastAsia="Calibri"/>
          <w:szCs w:val="24"/>
          <w:lang w:eastAsia="en-US"/>
        </w:rPr>
        <w:t>Реквизиты</w:t>
      </w:r>
      <w:r w:rsidRPr="00DB5A15">
        <w:rPr>
          <w:szCs w:val="24"/>
        </w:rPr>
        <w:t xml:space="preserve"> Заказчика для перечисления денежных средств в качестве обеспечения обязательств, связанных с участием в Запросе предложений и подачей Заявки:</w:t>
      </w:r>
      <w:bookmarkEnd w:id="503"/>
    </w:p>
    <w:p w:rsidR="00403D49" w:rsidRPr="002D5CFA" w:rsidRDefault="00403D49" w:rsidP="00403D49">
      <w:pPr>
        <w:pStyle w:val="aff6"/>
        <w:numPr>
          <w:ilvl w:val="0"/>
          <w:numId w:val="0"/>
        </w:numPr>
        <w:snapToGrid w:val="0"/>
        <w:spacing w:before="100" w:beforeAutospacing="1" w:line="240" w:lineRule="auto"/>
        <w:ind w:left="2160"/>
        <w:rPr>
          <w:sz w:val="24"/>
          <w:szCs w:val="24"/>
          <w:u w:val="single"/>
        </w:rPr>
      </w:pPr>
      <w:r w:rsidRPr="002D5CFA">
        <w:rPr>
          <w:sz w:val="24"/>
          <w:szCs w:val="24"/>
          <w:u w:val="single"/>
        </w:rPr>
        <w:t>Получатель платежа: Филиал ПАО «МРСК Центра» - «Тамбовэнерго»</w:t>
      </w:r>
    </w:p>
    <w:p w:rsidR="00403D49" w:rsidRPr="002D5CFA" w:rsidRDefault="00403D49" w:rsidP="00403D49">
      <w:pPr>
        <w:pStyle w:val="2f7"/>
        <w:shd w:val="clear" w:color="auto" w:fill="auto"/>
        <w:spacing w:line="240" w:lineRule="auto"/>
        <w:jc w:val="center"/>
        <w:rPr>
          <w:rFonts w:eastAsia="Calibri"/>
          <w:b w:val="0"/>
          <w:sz w:val="24"/>
          <w:szCs w:val="24"/>
          <w:lang w:eastAsia="en-US"/>
        </w:rPr>
      </w:pPr>
      <w:r w:rsidRPr="002D5CFA">
        <w:rPr>
          <w:rFonts w:eastAsia="Calibri"/>
          <w:b w:val="0"/>
          <w:sz w:val="24"/>
          <w:szCs w:val="24"/>
          <w:lang w:eastAsia="en-US"/>
        </w:rPr>
        <w:t>Место нахождения: 392680, г. Тамбов, Моршанское шоссе, д.23</w:t>
      </w:r>
    </w:p>
    <w:p w:rsidR="00403D49" w:rsidRPr="002D5CFA" w:rsidRDefault="00403D49" w:rsidP="00403D49">
      <w:pPr>
        <w:pStyle w:val="2f7"/>
        <w:shd w:val="clear" w:color="auto" w:fill="auto"/>
        <w:spacing w:line="240" w:lineRule="auto"/>
        <w:jc w:val="center"/>
        <w:rPr>
          <w:rFonts w:eastAsia="Calibri"/>
          <w:b w:val="0"/>
          <w:sz w:val="24"/>
          <w:szCs w:val="24"/>
          <w:lang w:eastAsia="en-US"/>
        </w:rPr>
      </w:pPr>
      <w:r w:rsidRPr="002D5CFA">
        <w:rPr>
          <w:rFonts w:eastAsia="Calibri"/>
          <w:b w:val="0"/>
          <w:sz w:val="24"/>
          <w:szCs w:val="24"/>
          <w:lang w:eastAsia="en-US"/>
        </w:rPr>
        <w:t>ИНН 6901067107, КПП  682902001</w:t>
      </w:r>
    </w:p>
    <w:p w:rsidR="00403D49" w:rsidRPr="002D5CFA" w:rsidRDefault="00403D49" w:rsidP="00403D49">
      <w:pPr>
        <w:pStyle w:val="2f7"/>
        <w:shd w:val="clear" w:color="auto" w:fill="auto"/>
        <w:spacing w:line="240" w:lineRule="auto"/>
        <w:jc w:val="center"/>
        <w:rPr>
          <w:rFonts w:eastAsia="Calibri"/>
          <w:b w:val="0"/>
          <w:sz w:val="24"/>
          <w:szCs w:val="24"/>
          <w:lang w:eastAsia="en-US"/>
        </w:rPr>
      </w:pPr>
      <w:r w:rsidRPr="002D5CFA">
        <w:rPr>
          <w:rFonts w:eastAsia="Calibri"/>
          <w:b w:val="0"/>
          <w:sz w:val="24"/>
          <w:szCs w:val="24"/>
          <w:lang w:eastAsia="en-US"/>
        </w:rPr>
        <w:t>р/счет:  № 40702810815250001608</w:t>
      </w:r>
    </w:p>
    <w:p w:rsidR="00403D49" w:rsidRPr="002D5CFA" w:rsidRDefault="00403D49" w:rsidP="00403D49">
      <w:pPr>
        <w:pStyle w:val="2f7"/>
        <w:shd w:val="clear" w:color="auto" w:fill="auto"/>
        <w:spacing w:line="240" w:lineRule="auto"/>
        <w:jc w:val="center"/>
        <w:rPr>
          <w:rFonts w:eastAsia="Calibri"/>
          <w:b w:val="0"/>
          <w:sz w:val="24"/>
          <w:szCs w:val="24"/>
          <w:lang w:eastAsia="en-US"/>
        </w:rPr>
      </w:pPr>
      <w:r w:rsidRPr="002D5CFA">
        <w:rPr>
          <w:rFonts w:eastAsia="Calibri"/>
          <w:b w:val="0"/>
          <w:sz w:val="24"/>
          <w:szCs w:val="24"/>
          <w:lang w:eastAsia="en-US"/>
        </w:rPr>
        <w:t>Банк: Филиал Банка ВТБ (ПАО) в г.Воронеже</w:t>
      </w:r>
    </w:p>
    <w:p w:rsidR="00403D49" w:rsidRPr="002D5CFA" w:rsidRDefault="00403D49" w:rsidP="00403D49">
      <w:pPr>
        <w:pStyle w:val="2f7"/>
        <w:shd w:val="clear" w:color="auto" w:fill="auto"/>
        <w:spacing w:line="240" w:lineRule="auto"/>
        <w:jc w:val="center"/>
        <w:rPr>
          <w:rFonts w:eastAsia="Calibri"/>
          <w:b w:val="0"/>
          <w:sz w:val="24"/>
          <w:szCs w:val="24"/>
          <w:lang w:eastAsia="en-US"/>
        </w:rPr>
      </w:pPr>
      <w:r w:rsidRPr="002D5CFA">
        <w:rPr>
          <w:rFonts w:eastAsia="Calibri"/>
          <w:b w:val="0"/>
          <w:sz w:val="24"/>
          <w:szCs w:val="24"/>
          <w:lang w:eastAsia="en-US"/>
        </w:rPr>
        <w:lastRenderedPageBreak/>
        <w:t>к/счет: № 30101810100000000835 в  Отделении по Воронежской области ГУ ЦБ РФ по Центральному федеральному округу</w:t>
      </w:r>
    </w:p>
    <w:p w:rsidR="00403D49" w:rsidRPr="002D5CFA" w:rsidRDefault="00403D49" w:rsidP="00403D49">
      <w:pPr>
        <w:pStyle w:val="2f7"/>
        <w:shd w:val="clear" w:color="auto" w:fill="auto"/>
        <w:spacing w:line="240" w:lineRule="auto"/>
        <w:jc w:val="center"/>
        <w:rPr>
          <w:rFonts w:eastAsia="Calibri"/>
          <w:b w:val="0"/>
          <w:sz w:val="24"/>
          <w:szCs w:val="24"/>
          <w:lang w:eastAsia="en-US"/>
        </w:rPr>
      </w:pPr>
      <w:r w:rsidRPr="002D5CFA">
        <w:rPr>
          <w:rFonts w:eastAsia="Calibri"/>
          <w:b w:val="0"/>
          <w:sz w:val="24"/>
          <w:szCs w:val="24"/>
          <w:lang w:eastAsia="en-US"/>
        </w:rPr>
        <w:t>БИК 042007835</w:t>
      </w:r>
    </w:p>
    <w:p w:rsidR="006D2FCD" w:rsidRPr="00DB5A15" w:rsidRDefault="006D2FCD" w:rsidP="006D2FCD">
      <w:pPr>
        <w:pStyle w:val="aff6"/>
        <w:numPr>
          <w:ilvl w:val="0"/>
          <w:numId w:val="0"/>
        </w:numPr>
        <w:tabs>
          <w:tab w:val="left" w:pos="2127"/>
        </w:tabs>
        <w:spacing w:line="240" w:lineRule="auto"/>
        <w:ind w:left="2847"/>
      </w:pP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rFonts w:eastAsia="Calibri"/>
          <w:szCs w:val="24"/>
          <w:lang w:eastAsia="en-US"/>
        </w:rPr>
        <w:t>Предоставленное</w:t>
      </w:r>
      <w:r w:rsidRPr="00DB5A15">
        <w:rPr>
          <w:szCs w:val="24"/>
        </w:rPr>
        <w:t xml:space="preserve"> Участником обеспечение исполнения обязательств, связанных с участием в Запросе предложений и подачей Заявки, в виде внесения денежных средств на расчетный счет Заказчика, возвращается Заказчиком Участнику путем перечисления денежных средств на счет, реквизиты которого указаны в Заявке Участника, в следующих случаях и в следующие сроки:</w:t>
      </w:r>
    </w:p>
    <w:p w:rsidR="006D2FCD" w:rsidRPr="00DB5A15" w:rsidRDefault="006D2FCD" w:rsidP="005E6E3C">
      <w:pPr>
        <w:pStyle w:val="a1"/>
        <w:numPr>
          <w:ilvl w:val="0"/>
          <w:numId w:val="83"/>
        </w:numPr>
        <w:tabs>
          <w:tab w:val="clear" w:pos="1134"/>
        </w:tabs>
        <w:suppressAutoHyphens w:val="0"/>
        <w:spacing w:line="240" w:lineRule="auto"/>
        <w:ind w:left="2126" w:hanging="357"/>
        <w:rPr>
          <w:sz w:val="24"/>
          <w:szCs w:val="24"/>
        </w:rPr>
      </w:pPr>
      <w:r w:rsidRPr="00DB5A15">
        <w:rPr>
          <w:sz w:val="24"/>
          <w:szCs w:val="24"/>
        </w:rPr>
        <w:t xml:space="preserve">всем Участникам – в течение семи рабочих дней со дня принятия Заказчиком решения об отказе от проведения </w:t>
      </w:r>
      <w:r w:rsidRPr="00DB5A15">
        <w:rPr>
          <w:szCs w:val="24"/>
        </w:rPr>
        <w:t>Запросе предложений</w:t>
      </w:r>
      <w:r w:rsidRPr="00DB5A15">
        <w:rPr>
          <w:sz w:val="24"/>
          <w:szCs w:val="24"/>
        </w:rPr>
        <w:t>;</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в течение семи рабочих дней со дня поступления Заказчику уведомления об отзыве Участником Заявки;</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 xml:space="preserve">всем Участникам – в течение семи рабочих дней со дня признания </w:t>
      </w:r>
      <w:r w:rsidRPr="00DB5A15">
        <w:rPr>
          <w:szCs w:val="24"/>
        </w:rPr>
        <w:t>Запросе предложений</w:t>
      </w:r>
      <w:r w:rsidRPr="00DB5A15">
        <w:rPr>
          <w:sz w:val="24"/>
          <w:szCs w:val="24"/>
        </w:rPr>
        <w:t xml:space="preserve"> несостоявшимся;</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всем Участникам – в течение семи рабочих дней со дня публикации протокола по выбору Победителя</w:t>
      </w:r>
      <w:r w:rsidRPr="00DB5A15">
        <w:rPr>
          <w:color w:val="FF0000"/>
          <w:sz w:val="24"/>
          <w:szCs w:val="24"/>
        </w:rPr>
        <w:t xml:space="preserve"> </w:t>
      </w:r>
      <w:r w:rsidRPr="00DB5A15">
        <w:rPr>
          <w:sz w:val="24"/>
          <w:szCs w:val="24"/>
        </w:rPr>
        <w:t xml:space="preserve">(раздел </w:t>
      </w:r>
      <w:r w:rsidR="000D2D6A">
        <w:fldChar w:fldCharType="begin"/>
      </w:r>
      <w:r w:rsidR="000D2D6A">
        <w:instrText xml:space="preserve"> REF _Ref306140451 \r \h  \* MERGEFORMAT </w:instrText>
      </w:r>
      <w:r w:rsidR="000D2D6A">
        <w:fldChar w:fldCharType="separate"/>
      </w:r>
      <w:r w:rsidR="006305A1" w:rsidRPr="006305A1">
        <w:rPr>
          <w:sz w:val="24"/>
          <w:szCs w:val="24"/>
        </w:rPr>
        <w:t>3.14</w:t>
      </w:r>
      <w:r w:rsidR="000D2D6A">
        <w:fldChar w:fldCharType="end"/>
      </w:r>
      <w:r w:rsidRPr="00DB5A15">
        <w:rPr>
          <w:sz w:val="24"/>
          <w:szCs w:val="24"/>
        </w:rPr>
        <w:t>);</w:t>
      </w:r>
    </w:p>
    <w:p w:rsidR="006D2FCD" w:rsidRPr="00DB5A15" w:rsidRDefault="006D2FCD" w:rsidP="005E6E3C">
      <w:pPr>
        <w:pStyle w:val="a1"/>
        <w:numPr>
          <w:ilvl w:val="0"/>
          <w:numId w:val="83"/>
        </w:numPr>
        <w:tabs>
          <w:tab w:val="clear" w:pos="1134"/>
          <w:tab w:val="num" w:pos="2160"/>
        </w:tabs>
        <w:suppressAutoHyphens w:val="0"/>
        <w:spacing w:before="100" w:beforeAutospacing="1" w:line="240" w:lineRule="auto"/>
        <w:ind w:left="2127"/>
        <w:rPr>
          <w:sz w:val="24"/>
          <w:szCs w:val="24"/>
        </w:rPr>
      </w:pPr>
      <w:r w:rsidRPr="00DB5A15">
        <w:rPr>
          <w:sz w:val="24"/>
          <w:szCs w:val="24"/>
        </w:rPr>
        <w:t>Победителю – в течение семи рабочих дней со дня заключения договора.</w:t>
      </w:r>
    </w:p>
    <w:p w:rsidR="00932C0A" w:rsidRPr="00382A07" w:rsidRDefault="00953987" w:rsidP="00BC19F9">
      <w:pPr>
        <w:widowControl w:val="0"/>
        <w:numPr>
          <w:ilvl w:val="3"/>
          <w:numId w:val="38"/>
        </w:numPr>
        <w:tabs>
          <w:tab w:val="left" w:pos="1620"/>
        </w:tabs>
        <w:suppressAutoHyphens w:val="0"/>
        <w:spacing w:line="264" w:lineRule="auto"/>
        <w:ind w:left="0" w:firstLine="540"/>
        <w:rPr>
          <w:bCs w:val="0"/>
          <w:sz w:val="24"/>
          <w:szCs w:val="24"/>
        </w:rPr>
      </w:pPr>
      <w:bookmarkStart w:id="504" w:name="_Ref467569911"/>
      <w:r w:rsidRPr="00DB5A15">
        <w:rPr>
          <w:sz w:val="24"/>
          <w:szCs w:val="24"/>
        </w:rPr>
        <w:t>Не предоставление либо подача обеспечения обязательств Участника после срока даты и времени окончания приема Заявок, либо несоответствие условий и содержания обеспечения обязательств требованиям настоящей</w:t>
      </w:r>
      <w:r w:rsidRPr="00382A07">
        <w:rPr>
          <w:sz w:val="24"/>
          <w:szCs w:val="24"/>
        </w:rPr>
        <w:t xml:space="preserve"> документации, является основанием для отклонения Заявки Участника без рассмотрения по существу</w:t>
      </w:r>
      <w:r w:rsidR="00932C0A" w:rsidRPr="00382A07">
        <w:rPr>
          <w:bCs w:val="0"/>
          <w:sz w:val="24"/>
          <w:szCs w:val="24"/>
        </w:rPr>
        <w:t>.</w:t>
      </w:r>
      <w:bookmarkEnd w:id="502"/>
      <w:bookmarkEnd w:id="504"/>
    </w:p>
    <w:p w:rsidR="00717F60" w:rsidRPr="00382A07" w:rsidRDefault="00717F60" w:rsidP="00E71A48">
      <w:pPr>
        <w:pStyle w:val="2"/>
        <w:tabs>
          <w:tab w:val="clear" w:pos="0"/>
          <w:tab w:val="clear" w:pos="1700"/>
          <w:tab w:val="num" w:pos="709"/>
        </w:tabs>
        <w:spacing w:line="264" w:lineRule="auto"/>
      </w:pPr>
      <w:bookmarkStart w:id="505" w:name="_Ref305973214"/>
      <w:bookmarkStart w:id="506" w:name="_Toc472411808"/>
      <w:r w:rsidRPr="00382A07">
        <w:t>Подача Заявок и их прием</w:t>
      </w:r>
      <w:bookmarkStart w:id="507" w:name="_Ref56229451"/>
      <w:bookmarkEnd w:id="479"/>
      <w:bookmarkEnd w:id="505"/>
      <w:bookmarkEnd w:id="506"/>
    </w:p>
    <w:p w:rsidR="00717F60" w:rsidRPr="00382A07" w:rsidRDefault="00717F60" w:rsidP="00E71A48">
      <w:pPr>
        <w:pStyle w:val="3"/>
        <w:spacing w:line="264" w:lineRule="auto"/>
        <w:rPr>
          <w:szCs w:val="24"/>
        </w:rPr>
      </w:pPr>
      <w:bookmarkStart w:id="508" w:name="_Toc439323707"/>
      <w:bookmarkStart w:id="509" w:name="_Toc440357105"/>
      <w:bookmarkStart w:id="510" w:name="_Toc440359660"/>
      <w:bookmarkStart w:id="511" w:name="_Toc440632123"/>
      <w:bookmarkStart w:id="512" w:name="_Toc440875944"/>
      <w:bookmarkStart w:id="513" w:name="_Toc441130972"/>
      <w:bookmarkStart w:id="514" w:name="_Toc447269787"/>
      <w:bookmarkStart w:id="515" w:name="_Toc464120609"/>
      <w:bookmarkStart w:id="516" w:name="_Toc466970529"/>
      <w:bookmarkStart w:id="517" w:name="_Toc468462442"/>
      <w:bookmarkStart w:id="518" w:name="_Toc469482035"/>
      <w:bookmarkStart w:id="519" w:name="_Toc472411809"/>
      <w:r w:rsidRPr="00382A07">
        <w:rPr>
          <w:szCs w:val="24"/>
        </w:rPr>
        <w:t>Подача Заявок через ЭТП</w:t>
      </w:r>
      <w:bookmarkEnd w:id="508"/>
      <w:bookmarkEnd w:id="509"/>
      <w:bookmarkEnd w:id="510"/>
      <w:bookmarkEnd w:id="511"/>
      <w:bookmarkEnd w:id="512"/>
      <w:bookmarkEnd w:id="513"/>
      <w:bookmarkEnd w:id="514"/>
      <w:bookmarkEnd w:id="515"/>
      <w:bookmarkEnd w:id="516"/>
      <w:bookmarkEnd w:id="517"/>
      <w:bookmarkEnd w:id="518"/>
      <w:bookmarkEnd w:id="519"/>
    </w:p>
    <w:p w:rsidR="00717F60" w:rsidRPr="00382A07" w:rsidRDefault="00717F60" w:rsidP="00BC19F9">
      <w:pPr>
        <w:widowControl w:val="0"/>
        <w:numPr>
          <w:ilvl w:val="3"/>
          <w:numId w:val="27"/>
        </w:numPr>
        <w:overflowPunct w:val="0"/>
        <w:autoSpaceDE w:val="0"/>
        <w:spacing w:after="100" w:line="264" w:lineRule="auto"/>
        <w:ind w:left="0" w:firstLine="567"/>
        <w:rPr>
          <w:bCs w:val="0"/>
          <w:sz w:val="24"/>
          <w:szCs w:val="24"/>
        </w:rPr>
      </w:pPr>
      <w:r w:rsidRPr="00382A07">
        <w:rPr>
          <w:bCs w:val="0"/>
          <w:sz w:val="24"/>
          <w:szCs w:val="24"/>
        </w:rPr>
        <w:t>Порядок подачи Заявок на ЭТП определяется правилами и инструкциями данной ЭТП.</w:t>
      </w:r>
    </w:p>
    <w:p w:rsidR="00717F60" w:rsidRPr="00382A07" w:rsidRDefault="00717F60" w:rsidP="00BC19F9">
      <w:pPr>
        <w:widowControl w:val="0"/>
        <w:numPr>
          <w:ilvl w:val="3"/>
          <w:numId w:val="27"/>
        </w:numPr>
        <w:overflowPunct w:val="0"/>
        <w:autoSpaceDE w:val="0"/>
        <w:spacing w:after="100" w:line="264" w:lineRule="auto"/>
        <w:ind w:left="0" w:firstLine="567"/>
        <w:rPr>
          <w:bCs w:val="0"/>
          <w:sz w:val="24"/>
          <w:szCs w:val="24"/>
        </w:rPr>
      </w:pPr>
      <w:r w:rsidRPr="00382A07">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382A07">
        <w:rPr>
          <w:bCs w:val="0"/>
          <w:sz w:val="24"/>
          <w:szCs w:val="24"/>
        </w:rPr>
        <w:t>Участник</w:t>
      </w:r>
      <w:r w:rsidRPr="00382A07">
        <w:rPr>
          <w:bCs w:val="0"/>
          <w:sz w:val="24"/>
          <w:szCs w:val="24"/>
        </w:rPr>
        <w:t>ом через ЭТП в отсканированном виде</w:t>
      </w:r>
      <w:r w:rsidR="005436EC" w:rsidRPr="00382A07">
        <w:rPr>
          <w:bCs w:val="0"/>
          <w:sz w:val="24"/>
          <w:szCs w:val="24"/>
        </w:rPr>
        <w:t xml:space="preserve"> (за исключением файла копии Анкеты Участника запроса предложений, выполненного в формате MS Word)</w:t>
      </w:r>
      <w:r w:rsidRPr="00382A07">
        <w:rPr>
          <w:bCs w:val="0"/>
          <w:sz w:val="24"/>
          <w:szCs w:val="24"/>
        </w:rPr>
        <w:t xml:space="preserve"> в доступном для прочтения формате (предпочтительнее формат *.pdf,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382A07">
        <w:rPr>
          <w:bCs w:val="0"/>
          <w:sz w:val="24"/>
          <w:szCs w:val="24"/>
        </w:rPr>
        <w:t xml:space="preserve">электронных </w:t>
      </w:r>
      <w:r w:rsidRPr="00382A07">
        <w:rPr>
          <w:bCs w:val="0"/>
          <w:sz w:val="24"/>
          <w:szCs w:val="24"/>
        </w:rPr>
        <w:t>архивов, состоящих из нескольких частей (томов) на ЭТП не допускается.</w:t>
      </w:r>
    </w:p>
    <w:p w:rsidR="00717F60" w:rsidRPr="00382A07" w:rsidRDefault="004B5EB3" w:rsidP="00BC19F9">
      <w:pPr>
        <w:widowControl w:val="0"/>
        <w:numPr>
          <w:ilvl w:val="3"/>
          <w:numId w:val="27"/>
        </w:numPr>
        <w:overflowPunct w:val="0"/>
        <w:autoSpaceDE w:val="0"/>
        <w:spacing w:after="100" w:line="264" w:lineRule="auto"/>
        <w:ind w:left="0" w:firstLine="567"/>
        <w:rPr>
          <w:bCs w:val="0"/>
          <w:sz w:val="24"/>
          <w:szCs w:val="24"/>
        </w:rPr>
      </w:pPr>
      <w:bookmarkStart w:id="520" w:name="_Ref440289953"/>
      <w:r w:rsidRPr="00382A07">
        <w:rPr>
          <w:bCs w:val="0"/>
          <w:sz w:val="24"/>
          <w:szCs w:val="24"/>
        </w:rPr>
        <w:t>Заявк</w:t>
      </w:r>
      <w:r w:rsidR="00717F60" w:rsidRPr="00382A07">
        <w:rPr>
          <w:bCs w:val="0"/>
          <w:sz w:val="24"/>
          <w:szCs w:val="24"/>
        </w:rPr>
        <w:t xml:space="preserve">и на ЭТП могут быть поданы до </w:t>
      </w:r>
      <w:r w:rsidR="002B5044" w:rsidRPr="00382A07">
        <w:rPr>
          <w:b/>
          <w:bCs w:val="0"/>
          <w:sz w:val="24"/>
          <w:szCs w:val="24"/>
        </w:rPr>
        <w:t xml:space="preserve">12 часов 00 минут </w:t>
      </w:r>
      <w:r w:rsidR="00F3608F">
        <w:rPr>
          <w:b/>
          <w:bCs w:val="0"/>
          <w:sz w:val="24"/>
          <w:szCs w:val="24"/>
          <w:highlight w:val="yellow"/>
        </w:rPr>
        <w:t>1</w:t>
      </w:r>
      <w:r w:rsidR="00E634F4">
        <w:rPr>
          <w:b/>
          <w:bCs w:val="0"/>
          <w:sz w:val="24"/>
          <w:szCs w:val="24"/>
          <w:highlight w:val="yellow"/>
        </w:rPr>
        <w:t>3</w:t>
      </w:r>
      <w:bookmarkStart w:id="521" w:name="_GoBack"/>
      <w:bookmarkEnd w:id="521"/>
      <w:r w:rsidR="002B5044" w:rsidRPr="00382A07">
        <w:rPr>
          <w:b/>
          <w:bCs w:val="0"/>
          <w:sz w:val="24"/>
          <w:szCs w:val="24"/>
          <w:highlight w:val="yellow"/>
        </w:rPr>
        <w:t xml:space="preserve"> </w:t>
      </w:r>
      <w:r w:rsidR="00F3608F">
        <w:rPr>
          <w:b/>
          <w:bCs w:val="0"/>
          <w:sz w:val="24"/>
          <w:szCs w:val="24"/>
          <w:highlight w:val="yellow"/>
        </w:rPr>
        <w:t>но</w:t>
      </w:r>
      <w:r w:rsidR="00403D49">
        <w:rPr>
          <w:b/>
          <w:bCs w:val="0"/>
          <w:sz w:val="24"/>
          <w:szCs w:val="24"/>
          <w:highlight w:val="yellow"/>
        </w:rPr>
        <w:t>ября</w:t>
      </w:r>
      <w:r w:rsidR="002B5044" w:rsidRPr="00382A07">
        <w:rPr>
          <w:b/>
          <w:bCs w:val="0"/>
          <w:sz w:val="24"/>
          <w:szCs w:val="24"/>
          <w:highlight w:val="yellow"/>
        </w:rPr>
        <w:t xml:space="preserve"> </w:t>
      </w:r>
      <w:r w:rsidR="004E638A">
        <w:rPr>
          <w:b/>
          <w:bCs w:val="0"/>
          <w:sz w:val="24"/>
          <w:szCs w:val="24"/>
          <w:highlight w:val="yellow"/>
        </w:rPr>
        <w:t>2017</w:t>
      </w:r>
      <w:r w:rsidR="002B5044" w:rsidRPr="00382A07">
        <w:rPr>
          <w:b/>
          <w:bCs w:val="0"/>
          <w:sz w:val="24"/>
          <w:szCs w:val="24"/>
        </w:rPr>
        <w:t xml:space="preserve"> года</w:t>
      </w:r>
      <w:r w:rsidR="00BC2634" w:rsidRPr="00382A07">
        <w:rPr>
          <w:b/>
          <w:bCs w:val="0"/>
          <w:sz w:val="24"/>
          <w:szCs w:val="24"/>
        </w:rPr>
        <w:t xml:space="preserve">, </w:t>
      </w:r>
      <w:r w:rsidR="00BC2634" w:rsidRPr="00382A07">
        <w:rPr>
          <w:bCs w:val="0"/>
          <w:sz w:val="24"/>
          <w:szCs w:val="24"/>
        </w:rPr>
        <w:t xml:space="preserve">при этом предложенная Участником в Письме о подаче оферты </w:t>
      </w:r>
      <w:r w:rsidR="00BC2634" w:rsidRPr="00382A07">
        <w:rPr>
          <w:bCs w:val="0"/>
          <w:spacing w:val="-2"/>
          <w:sz w:val="24"/>
          <w:szCs w:val="24"/>
        </w:rPr>
        <w:t>(под</w:t>
      </w:r>
      <w:r w:rsidR="00BC2634" w:rsidRPr="00382A07">
        <w:rPr>
          <w:bCs w:val="0"/>
          <w:sz w:val="24"/>
          <w:szCs w:val="24"/>
        </w:rPr>
        <w:t xml:space="preserve">раздел </w:t>
      </w:r>
      <w:r w:rsidR="000D2D6A">
        <w:fldChar w:fldCharType="begin"/>
      </w:r>
      <w:r w:rsidR="000D2D6A">
        <w:instrText xml:space="preserve"> REF _Ref55336310 \r \h  \* MERGEFORMAT </w:instrText>
      </w:r>
      <w:r w:rsidR="000D2D6A">
        <w:fldChar w:fldCharType="separate"/>
      </w:r>
      <w:r w:rsidR="006305A1" w:rsidRPr="006305A1">
        <w:rPr>
          <w:bCs w:val="0"/>
          <w:sz w:val="24"/>
          <w:szCs w:val="24"/>
        </w:rPr>
        <w:t>5.1</w:t>
      </w:r>
      <w:r w:rsidR="000D2D6A">
        <w:fldChar w:fldCharType="end"/>
      </w:r>
      <w:r w:rsidR="00BC2634" w:rsidRPr="00382A07">
        <w:rPr>
          <w:bCs w:val="0"/>
          <w:sz w:val="24"/>
          <w:szCs w:val="24"/>
          <w:lang w:eastAsia="ru-RU"/>
        </w:rPr>
        <w:t>)</w:t>
      </w:r>
      <w:r w:rsidR="00BC2634" w:rsidRPr="00382A07">
        <w:rPr>
          <w:bCs w:val="0"/>
          <w:sz w:val="24"/>
          <w:szCs w:val="24"/>
        </w:rPr>
        <w:t xml:space="preserve"> цена должна соответствовать цене, указанной Участником на «котировочной доске» ЭТП</w:t>
      </w:r>
      <w:r w:rsidR="00717F60" w:rsidRPr="00382A07">
        <w:rPr>
          <w:bCs w:val="0"/>
          <w:i/>
          <w:sz w:val="24"/>
          <w:szCs w:val="24"/>
        </w:rPr>
        <w:t>.</w:t>
      </w:r>
      <w:bookmarkEnd w:id="520"/>
    </w:p>
    <w:p w:rsidR="00953987" w:rsidRPr="00382A07" w:rsidRDefault="00953987" w:rsidP="00953987">
      <w:pPr>
        <w:widowControl w:val="0"/>
        <w:numPr>
          <w:ilvl w:val="3"/>
          <w:numId w:val="27"/>
        </w:numPr>
        <w:overflowPunct w:val="0"/>
        <w:autoSpaceDE w:val="0"/>
        <w:spacing w:after="100" w:line="264" w:lineRule="auto"/>
        <w:ind w:left="0" w:firstLine="567"/>
        <w:rPr>
          <w:bCs w:val="0"/>
          <w:sz w:val="24"/>
          <w:szCs w:val="24"/>
        </w:rPr>
      </w:pPr>
      <w:bookmarkStart w:id="522" w:name="_Ref115077798"/>
      <w:bookmarkStart w:id="523" w:name="_Toc439323708"/>
      <w:bookmarkStart w:id="524" w:name="_Toc440357106"/>
      <w:bookmarkStart w:id="525" w:name="_Toc440359661"/>
      <w:bookmarkStart w:id="526" w:name="_Toc440632124"/>
      <w:bookmarkStart w:id="527" w:name="_Toc440875945"/>
      <w:bookmarkStart w:id="528" w:name="_Toc441130973"/>
      <w:bookmarkStart w:id="529" w:name="_Toc447269788"/>
      <w:r w:rsidRPr="00382A07">
        <w:rPr>
          <w:bCs w:val="0"/>
          <w:sz w:val="24"/>
          <w:szCs w:val="24"/>
        </w:rPr>
        <w:t xml:space="preserve">После наступления даты и времени завершения срока подачи Заявок Участниками (п. </w:t>
      </w:r>
      <w:r w:rsidR="000D2D6A">
        <w:fldChar w:fldCharType="begin"/>
      </w:r>
      <w:r w:rsidR="000D2D6A">
        <w:instrText xml:space="preserve"> REF _Ref440289953 \r \h  \* MERGEFORMAT </w:instrText>
      </w:r>
      <w:r w:rsidR="000D2D6A">
        <w:fldChar w:fldCharType="separate"/>
      </w:r>
      <w:r w:rsidR="006305A1" w:rsidRPr="006305A1">
        <w:rPr>
          <w:bCs w:val="0"/>
          <w:sz w:val="24"/>
          <w:szCs w:val="24"/>
        </w:rPr>
        <w:t>3.4.1.3</w:t>
      </w:r>
      <w:r w:rsidR="000D2D6A">
        <w:fldChar w:fldCharType="end"/>
      </w:r>
      <w:r w:rsidRPr="00382A07">
        <w:rPr>
          <w:bCs w:val="0"/>
          <w:sz w:val="24"/>
          <w:szCs w:val="24"/>
        </w:rPr>
        <w:t xml:space="preserve">) Организатор закупочной процедуры получает доступ для скачивания полученных Заявок Участников. В случае если в скачанной Организатором с электронно-торговой площадки Заявке, предоставленной Участником, Заказчик не сможет получить доступ к содержимому архива или отдельного файла заявки Участника, Закупочной комиссией будет принято решение о невозможности проведения анализа </w:t>
      </w:r>
      <w:r w:rsidRPr="00382A07">
        <w:rPr>
          <w:bCs w:val="0"/>
          <w:sz w:val="24"/>
          <w:szCs w:val="24"/>
        </w:rPr>
        <w:lastRenderedPageBreak/>
        <w:t>данного архива либо файла, и такой архив либо файл будет считаться не полученным.</w:t>
      </w:r>
    </w:p>
    <w:p w:rsidR="00717F60" w:rsidRPr="00382A07" w:rsidRDefault="00717F60" w:rsidP="00E71A48">
      <w:pPr>
        <w:pStyle w:val="3"/>
        <w:spacing w:line="264" w:lineRule="auto"/>
        <w:rPr>
          <w:szCs w:val="24"/>
        </w:rPr>
      </w:pPr>
      <w:bookmarkStart w:id="530" w:name="_Toc464120610"/>
      <w:bookmarkStart w:id="531" w:name="_Toc466970530"/>
      <w:bookmarkStart w:id="532" w:name="_Toc468462443"/>
      <w:bookmarkStart w:id="533" w:name="_Toc469482036"/>
      <w:bookmarkStart w:id="534" w:name="_Toc472411810"/>
      <w:r w:rsidRPr="00382A07">
        <w:rPr>
          <w:szCs w:val="24"/>
        </w:rPr>
        <w:t xml:space="preserve">Подача Заявок в письменной </w:t>
      </w:r>
      <w:r w:rsidR="00673FC7" w:rsidRPr="00382A07">
        <w:rPr>
          <w:szCs w:val="24"/>
        </w:rPr>
        <w:t xml:space="preserve">(бумажной) </w:t>
      </w:r>
      <w:r w:rsidRPr="00382A07">
        <w:rPr>
          <w:szCs w:val="24"/>
        </w:rPr>
        <w:t>форме</w:t>
      </w:r>
      <w:bookmarkEnd w:id="522"/>
      <w:bookmarkEnd w:id="523"/>
      <w:bookmarkEnd w:id="524"/>
      <w:bookmarkEnd w:id="525"/>
      <w:bookmarkEnd w:id="526"/>
      <w:bookmarkEnd w:id="527"/>
      <w:bookmarkEnd w:id="528"/>
      <w:bookmarkEnd w:id="529"/>
      <w:bookmarkEnd w:id="530"/>
      <w:bookmarkEnd w:id="531"/>
      <w:bookmarkEnd w:id="532"/>
      <w:bookmarkEnd w:id="533"/>
      <w:bookmarkEnd w:id="534"/>
    </w:p>
    <w:bookmarkEnd w:id="507"/>
    <w:p w:rsidR="00717F60" w:rsidRPr="00DB5A15" w:rsidRDefault="001A3C31" w:rsidP="00BC19F9">
      <w:pPr>
        <w:widowControl w:val="0"/>
        <w:numPr>
          <w:ilvl w:val="3"/>
          <w:numId w:val="28"/>
        </w:numPr>
        <w:overflowPunct w:val="0"/>
        <w:autoSpaceDE w:val="0"/>
        <w:spacing w:after="100" w:line="264" w:lineRule="auto"/>
        <w:ind w:left="0" w:firstLine="567"/>
        <w:rPr>
          <w:bCs w:val="0"/>
          <w:sz w:val="24"/>
          <w:szCs w:val="24"/>
        </w:rPr>
      </w:pPr>
      <w:r w:rsidRPr="00DB5A15">
        <w:rPr>
          <w:bCs w:val="0"/>
          <w:sz w:val="24"/>
          <w:szCs w:val="24"/>
        </w:rPr>
        <w:t>Подача Участником Заявки в письменной</w:t>
      </w:r>
      <w:r w:rsidR="00673FC7" w:rsidRPr="00DB5A15">
        <w:rPr>
          <w:bCs w:val="0"/>
          <w:sz w:val="24"/>
          <w:szCs w:val="24"/>
        </w:rPr>
        <w:t xml:space="preserve"> </w:t>
      </w:r>
      <w:r w:rsidR="00673FC7" w:rsidRPr="00DB5A15">
        <w:rPr>
          <w:sz w:val="24"/>
          <w:szCs w:val="24"/>
        </w:rPr>
        <w:t>(бумажной)</w:t>
      </w:r>
      <w:r w:rsidRPr="00DB5A15">
        <w:rPr>
          <w:bCs w:val="0"/>
          <w:sz w:val="24"/>
          <w:szCs w:val="24"/>
        </w:rPr>
        <w:t xml:space="preserve"> форме не предусмотрена</w:t>
      </w:r>
      <w:r w:rsidR="008D1B83" w:rsidRPr="00DB5A15">
        <w:rPr>
          <w:bCs w:val="0"/>
          <w:sz w:val="24"/>
          <w:szCs w:val="24"/>
        </w:rPr>
        <w:t xml:space="preserve">, </w:t>
      </w:r>
      <w:r w:rsidR="00CA44AD" w:rsidRPr="00DB5A15">
        <w:rPr>
          <w:sz w:val="24"/>
          <w:szCs w:val="24"/>
        </w:rPr>
        <w:t xml:space="preserve">за исключением Соглашения о неустойке (подраздел </w:t>
      </w:r>
      <w:r w:rsidR="000D2D6A">
        <w:fldChar w:fldCharType="begin"/>
      </w:r>
      <w:r w:rsidR="000D2D6A">
        <w:instrText xml:space="preserve"> REF _Ref440272256 \r \h  \* MERGEFORMAT </w:instrText>
      </w:r>
      <w:r w:rsidR="000D2D6A">
        <w:fldChar w:fldCharType="separate"/>
      </w:r>
      <w:r w:rsidR="006305A1" w:rsidRPr="006305A1">
        <w:rPr>
          <w:sz w:val="24"/>
          <w:szCs w:val="24"/>
        </w:rPr>
        <w:t>5.12</w:t>
      </w:r>
      <w:r w:rsidR="000D2D6A">
        <w:fldChar w:fldCharType="end"/>
      </w:r>
      <w:r w:rsidR="00CA44AD" w:rsidRPr="00DB5A15">
        <w:rPr>
          <w:sz w:val="24"/>
          <w:szCs w:val="24"/>
        </w:rPr>
        <w:t xml:space="preserve">) и Расписки сдачи-приемки соглашения о неустойке (подраздел </w:t>
      </w:r>
      <w:r w:rsidR="000D2D6A">
        <w:fldChar w:fldCharType="begin"/>
      </w:r>
      <w:r w:rsidR="000D2D6A">
        <w:instrText xml:space="preserve"> REF _Ref467569419 \r \h  \* MERGEFORMAT </w:instrText>
      </w:r>
      <w:r w:rsidR="000D2D6A">
        <w:fldChar w:fldCharType="separate"/>
      </w:r>
      <w:r w:rsidR="006305A1" w:rsidRPr="006305A1">
        <w:rPr>
          <w:sz w:val="24"/>
          <w:szCs w:val="24"/>
        </w:rPr>
        <w:t>5.13</w:t>
      </w:r>
      <w:r w:rsidR="000D2D6A">
        <w:fldChar w:fldCharType="end"/>
      </w:r>
      <w:r w:rsidR="00CA44A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DB5A15">
        <w:rPr>
          <w:bCs w:val="0"/>
          <w:sz w:val="24"/>
          <w:szCs w:val="24"/>
        </w:rPr>
        <w:t>.</w:t>
      </w:r>
    </w:p>
    <w:p w:rsidR="00717F60" w:rsidRPr="00382A07" w:rsidRDefault="00717F60" w:rsidP="00E71A48">
      <w:pPr>
        <w:pStyle w:val="2"/>
        <w:tabs>
          <w:tab w:val="clear" w:pos="1700"/>
          <w:tab w:val="left" w:pos="709"/>
        </w:tabs>
        <w:spacing w:line="264" w:lineRule="auto"/>
      </w:pPr>
      <w:bookmarkStart w:id="535" w:name="_Ref303683883"/>
      <w:bookmarkStart w:id="536" w:name="_Toc472411811"/>
      <w:r w:rsidRPr="00382A07">
        <w:t xml:space="preserve">Изменение и отзыв </w:t>
      </w:r>
      <w:r w:rsidR="004B5EB3" w:rsidRPr="00382A07">
        <w:t>Заявк</w:t>
      </w:r>
      <w:r w:rsidRPr="00382A07">
        <w:t>и</w:t>
      </w:r>
      <w:bookmarkEnd w:id="535"/>
      <w:bookmarkEnd w:id="536"/>
    </w:p>
    <w:p w:rsidR="00622B69" w:rsidRPr="00382A07" w:rsidRDefault="00622B69" w:rsidP="00622B69">
      <w:pPr>
        <w:widowControl w:val="0"/>
        <w:numPr>
          <w:ilvl w:val="2"/>
          <w:numId w:val="29"/>
        </w:numPr>
        <w:autoSpaceDE w:val="0"/>
        <w:spacing w:after="100" w:line="264" w:lineRule="auto"/>
        <w:ind w:left="0" w:firstLine="567"/>
        <w:rPr>
          <w:bCs w:val="0"/>
          <w:sz w:val="24"/>
          <w:szCs w:val="24"/>
        </w:rPr>
      </w:pPr>
      <w:bookmarkStart w:id="537" w:name="_Ref305973250"/>
      <w:r w:rsidRPr="00382A07">
        <w:rPr>
          <w:bCs w:val="0"/>
          <w:sz w:val="24"/>
          <w:szCs w:val="24"/>
        </w:rPr>
        <w:t xml:space="preserve">До окончания срока подачи заявок (п. </w:t>
      </w:r>
      <w:r w:rsidR="000D2D6A">
        <w:fldChar w:fldCharType="begin"/>
      </w:r>
      <w:r w:rsidR="000D2D6A">
        <w:instrText xml:space="preserve"> REF _Ref440289953 \r \h  \* MERGEFORMAT </w:instrText>
      </w:r>
      <w:r w:rsidR="000D2D6A">
        <w:fldChar w:fldCharType="separate"/>
      </w:r>
      <w:r w:rsidR="006305A1" w:rsidRPr="006305A1">
        <w:rPr>
          <w:bCs w:val="0"/>
          <w:sz w:val="24"/>
          <w:szCs w:val="24"/>
        </w:rPr>
        <w:t>3.4.1.3</w:t>
      </w:r>
      <w:r w:rsidR="000D2D6A">
        <w:fldChar w:fldCharType="end"/>
      </w:r>
      <w:r w:rsidRPr="00382A07">
        <w:rPr>
          <w:bCs w:val="0"/>
          <w:sz w:val="24"/>
          <w:szCs w:val="24"/>
        </w:rPr>
        <w:t>) Участник вправе изменить или отозвать поданную Заявку.</w:t>
      </w:r>
    </w:p>
    <w:p w:rsidR="00622B69" w:rsidRPr="00382A07" w:rsidRDefault="00622B69" w:rsidP="00622B69">
      <w:pPr>
        <w:widowControl w:val="0"/>
        <w:numPr>
          <w:ilvl w:val="2"/>
          <w:numId w:val="29"/>
        </w:numPr>
        <w:autoSpaceDE w:val="0"/>
        <w:spacing w:after="100" w:line="264" w:lineRule="auto"/>
        <w:ind w:left="0" w:firstLine="567"/>
        <w:rPr>
          <w:bCs w:val="0"/>
          <w:sz w:val="24"/>
          <w:szCs w:val="24"/>
        </w:rPr>
      </w:pPr>
      <w:r w:rsidRPr="00382A07">
        <w:rPr>
          <w:sz w:val="24"/>
          <w:szCs w:val="24"/>
        </w:rPr>
        <w:t xml:space="preserve">Порядок изменения или отзыва Заявок до окончания срока подачи Заявок </w:t>
      </w:r>
      <w:r w:rsidRPr="00382A07">
        <w:rPr>
          <w:bCs w:val="0"/>
          <w:sz w:val="24"/>
          <w:szCs w:val="24"/>
        </w:rPr>
        <w:t xml:space="preserve">(п. </w:t>
      </w:r>
      <w:r w:rsidR="000D2D6A">
        <w:fldChar w:fldCharType="begin"/>
      </w:r>
      <w:r w:rsidR="000D2D6A">
        <w:instrText xml:space="preserve"> REF _Ref440289953 \r \h  \* MERGEFORMAT </w:instrText>
      </w:r>
      <w:r w:rsidR="000D2D6A">
        <w:fldChar w:fldCharType="separate"/>
      </w:r>
      <w:r w:rsidR="006305A1" w:rsidRPr="006305A1">
        <w:rPr>
          <w:bCs w:val="0"/>
          <w:sz w:val="24"/>
          <w:szCs w:val="24"/>
        </w:rPr>
        <w:t>3.4.1.3</w:t>
      </w:r>
      <w:r w:rsidR="000D2D6A">
        <w:fldChar w:fldCharType="end"/>
      </w:r>
      <w:r w:rsidRPr="00382A07">
        <w:rPr>
          <w:bCs w:val="0"/>
          <w:sz w:val="24"/>
          <w:szCs w:val="24"/>
        </w:rPr>
        <w:t>)</w:t>
      </w:r>
      <w:r w:rsidRPr="00382A07">
        <w:rPr>
          <w:sz w:val="24"/>
          <w:szCs w:val="24"/>
        </w:rPr>
        <w:t xml:space="preserve"> через ЭТП определяется правилами данной системы</w:t>
      </w:r>
      <w:r w:rsidRPr="00382A07">
        <w:rPr>
          <w:bCs w:val="0"/>
          <w:sz w:val="24"/>
          <w:szCs w:val="24"/>
        </w:rPr>
        <w:t>.</w:t>
      </w:r>
    </w:p>
    <w:p w:rsidR="00622B69" w:rsidRPr="00382A07" w:rsidRDefault="00622B69" w:rsidP="00622B69">
      <w:pPr>
        <w:widowControl w:val="0"/>
        <w:numPr>
          <w:ilvl w:val="2"/>
          <w:numId w:val="29"/>
        </w:numPr>
        <w:autoSpaceDE w:val="0"/>
        <w:spacing w:after="100" w:line="264" w:lineRule="auto"/>
        <w:ind w:left="0" w:firstLine="709"/>
        <w:rPr>
          <w:sz w:val="24"/>
          <w:szCs w:val="24"/>
        </w:rPr>
      </w:pPr>
      <w:r w:rsidRPr="00382A07">
        <w:rPr>
          <w:sz w:val="24"/>
          <w:szCs w:val="24"/>
        </w:rPr>
        <w:t xml:space="preserve">После окончания срока подачи Заявок </w:t>
      </w:r>
      <w:r w:rsidRPr="00382A07">
        <w:rPr>
          <w:bCs w:val="0"/>
          <w:sz w:val="24"/>
          <w:szCs w:val="24"/>
        </w:rPr>
        <w:t xml:space="preserve">(п. </w:t>
      </w:r>
      <w:r w:rsidR="000D2D6A">
        <w:fldChar w:fldCharType="begin"/>
      </w:r>
      <w:r w:rsidR="000D2D6A">
        <w:instrText xml:space="preserve"> REF _Ref440289953 \r \h  \* MERGEFORMAT </w:instrText>
      </w:r>
      <w:r w:rsidR="000D2D6A">
        <w:fldChar w:fldCharType="separate"/>
      </w:r>
      <w:r w:rsidR="006305A1" w:rsidRPr="006305A1">
        <w:rPr>
          <w:bCs w:val="0"/>
          <w:sz w:val="24"/>
          <w:szCs w:val="24"/>
        </w:rPr>
        <w:t>3.4.1.3</w:t>
      </w:r>
      <w:r w:rsidR="000D2D6A">
        <w:fldChar w:fldCharType="end"/>
      </w:r>
      <w:r w:rsidRPr="00382A07">
        <w:rPr>
          <w:bCs w:val="0"/>
          <w:sz w:val="24"/>
          <w:szCs w:val="24"/>
        </w:rPr>
        <w:t>)</w:t>
      </w:r>
      <w:r w:rsidRPr="00382A07">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0D2D6A">
        <w:fldChar w:fldCharType="begin"/>
      </w:r>
      <w:r w:rsidR="000D2D6A">
        <w:instrText xml:space="preserve"> REF _Ref55279015 \r \h  \* MERGEFORMAT </w:instrText>
      </w:r>
      <w:r w:rsidR="000D2D6A">
        <w:fldChar w:fldCharType="separate"/>
      </w:r>
      <w:r w:rsidR="006305A1" w:rsidRPr="006305A1">
        <w:rPr>
          <w:sz w:val="24"/>
          <w:szCs w:val="24"/>
        </w:rPr>
        <w:t>3.3.1.6</w:t>
      </w:r>
      <w:r w:rsidR="000D2D6A">
        <w:fldChar w:fldCharType="end"/>
      </w:r>
      <w:r w:rsidRPr="00382A07">
        <w:rPr>
          <w:sz w:val="24"/>
          <w:szCs w:val="24"/>
        </w:rPr>
        <w:t xml:space="preserve">, </w:t>
      </w:r>
      <w:r w:rsidR="000D2D6A">
        <w:fldChar w:fldCharType="begin"/>
      </w:r>
      <w:r w:rsidR="000D2D6A">
        <w:instrText xml:space="preserve"> REF _Ref195087786 \r \h  \* MERGEFORMAT </w:instrText>
      </w:r>
      <w:r w:rsidR="000D2D6A">
        <w:fldChar w:fldCharType="separate"/>
      </w:r>
      <w:r w:rsidR="006305A1" w:rsidRPr="006305A1">
        <w:rPr>
          <w:sz w:val="24"/>
          <w:szCs w:val="24"/>
        </w:rPr>
        <w:t>3.3.1.7</w:t>
      </w:r>
      <w:r w:rsidR="000D2D6A">
        <w:fldChar w:fldCharType="end"/>
      </w:r>
      <w:r w:rsidRPr="00382A07">
        <w:rPr>
          <w:sz w:val="24"/>
          <w:szCs w:val="24"/>
        </w:rPr>
        <w:t>, в письменной форме.</w:t>
      </w:r>
    </w:p>
    <w:p w:rsidR="00717F60" w:rsidRPr="00382A07" w:rsidRDefault="00717F60" w:rsidP="00E71A48">
      <w:pPr>
        <w:pStyle w:val="2"/>
        <w:tabs>
          <w:tab w:val="clear" w:pos="1700"/>
          <w:tab w:val="left" w:pos="709"/>
        </w:tabs>
        <w:spacing w:line="264" w:lineRule="auto"/>
      </w:pPr>
      <w:bookmarkStart w:id="538" w:name="_Ref468199992"/>
      <w:bookmarkStart w:id="539" w:name="_Ref468200102"/>
      <w:bookmarkStart w:id="540" w:name="_Toc472411812"/>
      <w:r w:rsidRPr="00382A07">
        <w:t>Оценка Заявок и проведение переговоров</w:t>
      </w:r>
      <w:bookmarkEnd w:id="537"/>
      <w:bookmarkEnd w:id="538"/>
      <w:bookmarkEnd w:id="539"/>
      <w:bookmarkEnd w:id="540"/>
      <w:r w:rsidRPr="00382A07">
        <w:t xml:space="preserve"> </w:t>
      </w:r>
    </w:p>
    <w:p w:rsidR="00717F60" w:rsidRPr="00382A07" w:rsidRDefault="00717F60" w:rsidP="00E71A48">
      <w:pPr>
        <w:pStyle w:val="3"/>
        <w:spacing w:line="264" w:lineRule="auto"/>
        <w:rPr>
          <w:szCs w:val="24"/>
        </w:rPr>
      </w:pPr>
      <w:bookmarkStart w:id="541" w:name="_Toc439323711"/>
      <w:bookmarkStart w:id="542" w:name="_Toc440357109"/>
      <w:bookmarkStart w:id="543" w:name="_Toc440359664"/>
      <w:bookmarkStart w:id="544" w:name="_Toc440632127"/>
      <w:bookmarkStart w:id="545" w:name="_Toc440875948"/>
      <w:bookmarkStart w:id="546" w:name="_Toc441130976"/>
      <w:bookmarkStart w:id="547" w:name="_Toc447269791"/>
      <w:bookmarkStart w:id="548" w:name="_Toc464120613"/>
      <w:bookmarkStart w:id="549" w:name="_Toc466970533"/>
      <w:bookmarkStart w:id="550" w:name="_Toc468462446"/>
      <w:bookmarkStart w:id="551" w:name="_Toc469482039"/>
      <w:bookmarkStart w:id="552" w:name="_Toc472411813"/>
      <w:r w:rsidRPr="00382A07">
        <w:rPr>
          <w:szCs w:val="24"/>
        </w:rPr>
        <w:t>Общие положения</w:t>
      </w:r>
      <w:bookmarkEnd w:id="541"/>
      <w:bookmarkEnd w:id="542"/>
      <w:bookmarkEnd w:id="543"/>
      <w:bookmarkEnd w:id="544"/>
      <w:bookmarkEnd w:id="545"/>
      <w:bookmarkEnd w:id="546"/>
      <w:bookmarkEnd w:id="547"/>
      <w:bookmarkEnd w:id="548"/>
      <w:bookmarkEnd w:id="549"/>
      <w:bookmarkEnd w:id="550"/>
      <w:bookmarkEnd w:id="551"/>
      <w:bookmarkEnd w:id="552"/>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Оценка Заявок осуществляется Закупочной комиссией </w:t>
      </w:r>
      <w:r w:rsidRPr="00382A07">
        <w:rPr>
          <w:bCs w:val="0"/>
          <w:spacing w:val="-1"/>
          <w:sz w:val="24"/>
          <w:szCs w:val="24"/>
        </w:rPr>
        <w:t xml:space="preserve">и иными лицами (экспертами и специалистами), привлеченными </w:t>
      </w:r>
      <w:r w:rsidRPr="00382A07">
        <w:rPr>
          <w:bCs w:val="0"/>
          <w:sz w:val="24"/>
          <w:szCs w:val="24"/>
        </w:rPr>
        <w:t>Организатором.</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Оценка Заявок будет осуществляться, исходя из электронных версий документов Заявок.</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Рассмотрение и оценка заявок осуществляется в соответствии с условиями настоящей </w:t>
      </w:r>
      <w:r w:rsidR="007D07A7" w:rsidRPr="00382A07">
        <w:rPr>
          <w:bCs w:val="0"/>
          <w:sz w:val="24"/>
          <w:szCs w:val="24"/>
        </w:rPr>
        <w:t>Д</w:t>
      </w:r>
      <w:r w:rsidRPr="00382A07">
        <w:rPr>
          <w:bCs w:val="0"/>
          <w:sz w:val="24"/>
          <w:szCs w:val="24"/>
        </w:rPr>
        <w:t>окументации.</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382A07">
        <w:rPr>
          <w:bCs w:val="0"/>
          <w:sz w:val="24"/>
          <w:szCs w:val="24"/>
        </w:rPr>
        <w:t>Участник</w:t>
      </w:r>
      <w:r w:rsidRPr="00382A07">
        <w:rPr>
          <w:bCs w:val="0"/>
          <w:sz w:val="24"/>
          <w:szCs w:val="24"/>
        </w:rPr>
        <w:t xml:space="preserve">ов, а также рекомендации по присуждению </w:t>
      </w:r>
      <w:r w:rsidR="00123C70" w:rsidRPr="00382A07">
        <w:rPr>
          <w:bCs w:val="0"/>
          <w:sz w:val="24"/>
          <w:szCs w:val="24"/>
        </w:rPr>
        <w:t>Договор</w:t>
      </w:r>
      <w:r w:rsidRPr="00382A07">
        <w:rPr>
          <w:bCs w:val="0"/>
          <w:sz w:val="24"/>
          <w:szCs w:val="24"/>
        </w:rPr>
        <w:t xml:space="preserve">а является строго конфиденциальной и не подлежит разглашению </w:t>
      </w:r>
      <w:r w:rsidR="009C744E" w:rsidRPr="00382A07">
        <w:rPr>
          <w:bCs w:val="0"/>
          <w:sz w:val="24"/>
          <w:szCs w:val="24"/>
        </w:rPr>
        <w:t>Участник</w:t>
      </w:r>
      <w:r w:rsidRPr="00382A07">
        <w:rPr>
          <w:bCs w:val="0"/>
          <w:sz w:val="24"/>
          <w:szCs w:val="24"/>
        </w:rPr>
        <w:t>ам или иным лицам, которые официально не имеют к этому отношения</w:t>
      </w:r>
      <w:r w:rsidR="008F7BD0" w:rsidRPr="00382A07">
        <w:rPr>
          <w:bCs w:val="0"/>
          <w:sz w:val="24"/>
          <w:szCs w:val="24"/>
        </w:rPr>
        <w:t>,</w:t>
      </w:r>
      <w:r w:rsidR="008F7BD0" w:rsidRPr="00382A07">
        <w:rPr>
          <w:sz w:val="24"/>
          <w:szCs w:val="24"/>
        </w:rPr>
        <w:t xml:space="preserve"> за исключением сведений, размещаемых на официальном сайте, сайте </w:t>
      </w:r>
      <w:r w:rsidR="001A3C31" w:rsidRPr="00382A07">
        <w:rPr>
          <w:iCs/>
          <w:sz w:val="24"/>
          <w:szCs w:val="24"/>
        </w:rPr>
        <w:t>ПАО «МРСК Центра»</w:t>
      </w:r>
      <w:r w:rsidR="001A3C31" w:rsidRPr="00382A07">
        <w:rPr>
          <w:sz w:val="24"/>
          <w:szCs w:val="24"/>
        </w:rPr>
        <w:t>,</w:t>
      </w:r>
      <w:r w:rsidR="008F7BD0" w:rsidRPr="00382A07">
        <w:rPr>
          <w:sz w:val="24"/>
          <w:szCs w:val="24"/>
        </w:rPr>
        <w:t xml:space="preserve"> ЭТП</w:t>
      </w:r>
      <w:r w:rsidR="001A3C31" w:rsidRPr="00382A07">
        <w:rPr>
          <w:sz w:val="24"/>
          <w:szCs w:val="24"/>
        </w:rPr>
        <w:t>.</w:t>
      </w:r>
    </w:p>
    <w:p w:rsidR="00717F60" w:rsidRPr="00382A07" w:rsidRDefault="009C744E"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Участник</w:t>
      </w:r>
      <w:r w:rsidR="00717F60" w:rsidRPr="00382A07">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382A07">
        <w:rPr>
          <w:bCs w:val="0"/>
          <w:sz w:val="24"/>
          <w:szCs w:val="24"/>
        </w:rPr>
        <w:t>Участник</w:t>
      </w:r>
      <w:r w:rsidR="00717F60" w:rsidRPr="00382A07">
        <w:rPr>
          <w:bCs w:val="0"/>
          <w:sz w:val="24"/>
          <w:szCs w:val="24"/>
        </w:rPr>
        <w:t xml:space="preserve">ов повлиять на Закупочную комиссию при экспертизе Заявок или на присуждение </w:t>
      </w:r>
      <w:r w:rsidR="00123C70" w:rsidRPr="00382A07">
        <w:rPr>
          <w:bCs w:val="0"/>
          <w:sz w:val="24"/>
          <w:szCs w:val="24"/>
        </w:rPr>
        <w:t>Договор</w:t>
      </w:r>
      <w:r w:rsidR="00717F60" w:rsidRPr="00382A07">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382A07">
        <w:rPr>
          <w:bCs w:val="0"/>
          <w:sz w:val="24"/>
          <w:szCs w:val="24"/>
        </w:rPr>
        <w:t>Участник</w:t>
      </w:r>
      <w:r w:rsidR="00717F60" w:rsidRPr="00382A07">
        <w:rPr>
          <w:bCs w:val="0"/>
          <w:sz w:val="24"/>
          <w:szCs w:val="24"/>
        </w:rPr>
        <w:t>ов.</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Оценка Заявок может включать отборочную стадию (пункт </w:t>
      </w:r>
      <w:r w:rsidR="000D2D6A">
        <w:fldChar w:fldCharType="begin"/>
      </w:r>
      <w:r w:rsidR="000D2D6A">
        <w:instrText xml:space="preserve"> REF _Ref93089454 \n \h  \* MERGEFORMAT </w:instrText>
      </w:r>
      <w:r w:rsidR="000D2D6A">
        <w:fldChar w:fldCharType="separate"/>
      </w:r>
      <w:r w:rsidR="006305A1" w:rsidRPr="006305A1">
        <w:rPr>
          <w:bCs w:val="0"/>
          <w:sz w:val="24"/>
          <w:szCs w:val="24"/>
        </w:rPr>
        <w:t>3.6.2</w:t>
      </w:r>
      <w:r w:rsidR="000D2D6A">
        <w:fldChar w:fldCharType="end"/>
      </w:r>
      <w:r w:rsidRPr="00382A07">
        <w:rPr>
          <w:bCs w:val="0"/>
          <w:sz w:val="24"/>
          <w:szCs w:val="24"/>
        </w:rPr>
        <w:t xml:space="preserve">), проведение (при необходимости) переговоров (пункт </w:t>
      </w:r>
      <w:r w:rsidR="000D2D6A">
        <w:fldChar w:fldCharType="begin"/>
      </w:r>
      <w:r w:rsidR="000D2D6A">
        <w:instrText xml:space="preserve"> REF _Ref303670674 \n \h  \* MERGEFORMAT </w:instrText>
      </w:r>
      <w:r w:rsidR="000D2D6A">
        <w:fldChar w:fldCharType="separate"/>
      </w:r>
      <w:r w:rsidR="006305A1" w:rsidRPr="006305A1">
        <w:rPr>
          <w:bCs w:val="0"/>
          <w:sz w:val="24"/>
          <w:szCs w:val="24"/>
        </w:rPr>
        <w:t>3.6.3</w:t>
      </w:r>
      <w:r w:rsidR="000D2D6A">
        <w:fldChar w:fldCharType="end"/>
      </w:r>
      <w:r w:rsidRPr="00382A07">
        <w:rPr>
          <w:bCs w:val="0"/>
          <w:sz w:val="24"/>
          <w:szCs w:val="24"/>
        </w:rPr>
        <w:t>) и оценочную стадию (пункт</w:t>
      </w:r>
      <w:r w:rsidR="007F3FB7" w:rsidRPr="00382A07">
        <w:rPr>
          <w:bCs w:val="0"/>
          <w:sz w:val="24"/>
          <w:szCs w:val="24"/>
        </w:rPr>
        <w:t xml:space="preserve"> </w:t>
      </w:r>
      <w:r w:rsidR="000D2D6A">
        <w:fldChar w:fldCharType="begin"/>
      </w:r>
      <w:r w:rsidR="000D2D6A">
        <w:instrText xml:space="preserve"> REF _Ref306138385 \r \h  \* MERGEFORMAT </w:instrText>
      </w:r>
      <w:r w:rsidR="000D2D6A">
        <w:fldChar w:fldCharType="separate"/>
      </w:r>
      <w:r w:rsidR="006305A1" w:rsidRPr="006305A1">
        <w:rPr>
          <w:bCs w:val="0"/>
          <w:sz w:val="24"/>
          <w:szCs w:val="24"/>
        </w:rPr>
        <w:t>3.6.4</w:t>
      </w:r>
      <w:r w:rsidR="000D2D6A">
        <w:fldChar w:fldCharType="end"/>
      </w:r>
      <w:r w:rsidRPr="00382A07">
        <w:rPr>
          <w:bCs w:val="0"/>
          <w:sz w:val="24"/>
          <w:szCs w:val="24"/>
        </w:rPr>
        <w:t>).</w:t>
      </w:r>
    </w:p>
    <w:p w:rsidR="00717F60" w:rsidRPr="00382A07" w:rsidRDefault="00717F60" w:rsidP="00E71A48">
      <w:pPr>
        <w:pStyle w:val="3"/>
        <w:spacing w:line="264" w:lineRule="auto"/>
        <w:rPr>
          <w:szCs w:val="24"/>
        </w:rPr>
      </w:pPr>
      <w:bookmarkStart w:id="553" w:name="_Ref93089454"/>
      <w:bookmarkStart w:id="554" w:name="_Toc439323712"/>
      <w:bookmarkStart w:id="555" w:name="_Toc440357110"/>
      <w:bookmarkStart w:id="556" w:name="_Toc440359665"/>
      <w:bookmarkStart w:id="557" w:name="_Toc440632128"/>
      <w:bookmarkStart w:id="558" w:name="_Toc440875949"/>
      <w:bookmarkStart w:id="559" w:name="_Toc441130977"/>
      <w:bookmarkStart w:id="560" w:name="_Toc447269792"/>
      <w:bookmarkStart w:id="561" w:name="_Toc464120614"/>
      <w:bookmarkStart w:id="562" w:name="_Toc466970534"/>
      <w:bookmarkStart w:id="563" w:name="_Toc468462447"/>
      <w:bookmarkStart w:id="564" w:name="_Toc469482040"/>
      <w:bookmarkStart w:id="565" w:name="_Toc472411814"/>
      <w:r w:rsidRPr="00382A07">
        <w:rPr>
          <w:szCs w:val="24"/>
        </w:rPr>
        <w:t>Отборочная стадия</w:t>
      </w:r>
      <w:bookmarkEnd w:id="553"/>
      <w:bookmarkEnd w:id="554"/>
      <w:bookmarkEnd w:id="555"/>
      <w:bookmarkEnd w:id="556"/>
      <w:bookmarkEnd w:id="557"/>
      <w:bookmarkEnd w:id="558"/>
      <w:bookmarkEnd w:id="559"/>
      <w:bookmarkEnd w:id="560"/>
      <w:bookmarkEnd w:id="561"/>
      <w:bookmarkEnd w:id="562"/>
      <w:bookmarkEnd w:id="563"/>
      <w:bookmarkEnd w:id="564"/>
      <w:bookmarkEnd w:id="565"/>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bCs w:val="0"/>
          <w:sz w:val="24"/>
          <w:szCs w:val="24"/>
        </w:rPr>
      </w:pPr>
      <w:r w:rsidRPr="00382A07">
        <w:rPr>
          <w:bCs w:val="0"/>
          <w:sz w:val="24"/>
          <w:szCs w:val="24"/>
        </w:rPr>
        <w:t>В рамках отборочной стадии Закупочная комиссия проверяет:</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t xml:space="preserve">правильность оформления </w:t>
      </w:r>
      <w:r w:rsidR="004B5EB3" w:rsidRPr="00382A07">
        <w:rPr>
          <w:bCs w:val="0"/>
          <w:sz w:val="24"/>
          <w:szCs w:val="24"/>
        </w:rPr>
        <w:t>Заявк</w:t>
      </w:r>
      <w:r w:rsidRPr="00382A07">
        <w:rPr>
          <w:bCs w:val="0"/>
          <w:sz w:val="24"/>
          <w:szCs w:val="24"/>
        </w:rPr>
        <w:t xml:space="preserve">и и </w:t>
      </w:r>
      <w:r w:rsidR="00930B86" w:rsidRPr="00382A07">
        <w:rPr>
          <w:bCs w:val="0"/>
          <w:sz w:val="24"/>
          <w:szCs w:val="24"/>
        </w:rPr>
        <w:t>ее</w:t>
      </w:r>
      <w:r w:rsidRPr="00382A07">
        <w:rPr>
          <w:bCs w:val="0"/>
          <w:sz w:val="24"/>
          <w:szCs w:val="24"/>
        </w:rPr>
        <w:t xml:space="preserve"> соответствие требованиям настоящей </w:t>
      </w:r>
      <w:r w:rsidR="007D07A7" w:rsidRPr="00382A07">
        <w:rPr>
          <w:bCs w:val="0"/>
          <w:sz w:val="24"/>
          <w:szCs w:val="24"/>
        </w:rPr>
        <w:lastRenderedPageBreak/>
        <w:t>Д</w:t>
      </w:r>
      <w:r w:rsidRPr="00382A07">
        <w:rPr>
          <w:bCs w:val="0"/>
          <w:sz w:val="24"/>
          <w:szCs w:val="24"/>
        </w:rPr>
        <w:t>окументации по запросу предложений по существу;</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t xml:space="preserve">соответствие </w:t>
      </w:r>
      <w:r w:rsidR="003A59B8" w:rsidRPr="00382A07">
        <w:rPr>
          <w:bCs w:val="0"/>
          <w:sz w:val="24"/>
          <w:szCs w:val="24"/>
        </w:rPr>
        <w:t xml:space="preserve">Заявки </w:t>
      </w:r>
      <w:r w:rsidR="009C744E" w:rsidRPr="00382A07">
        <w:rPr>
          <w:bCs w:val="0"/>
          <w:sz w:val="24"/>
          <w:szCs w:val="24"/>
        </w:rPr>
        <w:t>Участник</w:t>
      </w:r>
      <w:r w:rsidRPr="00382A07">
        <w:rPr>
          <w:bCs w:val="0"/>
          <w:sz w:val="24"/>
          <w:szCs w:val="24"/>
        </w:rPr>
        <w:t xml:space="preserve">а запроса предложений требованиям настоящей </w:t>
      </w:r>
      <w:r w:rsidR="007D07A7" w:rsidRPr="00382A07">
        <w:rPr>
          <w:bCs w:val="0"/>
          <w:sz w:val="24"/>
          <w:szCs w:val="24"/>
        </w:rPr>
        <w:t>Д</w:t>
      </w:r>
      <w:r w:rsidRPr="00382A07">
        <w:rPr>
          <w:bCs w:val="0"/>
          <w:sz w:val="24"/>
          <w:szCs w:val="24"/>
        </w:rPr>
        <w:t xml:space="preserve">окументации, в том числе отсутствие </w:t>
      </w:r>
      <w:r w:rsidR="009C744E" w:rsidRPr="00382A07">
        <w:rPr>
          <w:bCs w:val="0"/>
          <w:sz w:val="24"/>
          <w:szCs w:val="24"/>
        </w:rPr>
        <w:t>Участник</w:t>
      </w:r>
      <w:r w:rsidRPr="00382A07">
        <w:rPr>
          <w:bCs w:val="0"/>
          <w:sz w:val="24"/>
          <w:szCs w:val="24"/>
        </w:rPr>
        <w:t xml:space="preserve">а в Реестрах недобросовестных поставщиков, которые ведутся в соответствии с положениями Федерального закона от </w:t>
      </w:r>
      <w:r w:rsidR="00A75256" w:rsidRPr="00382A07">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382A07">
        <w:rPr>
          <w:bCs w:val="0"/>
          <w:sz w:val="24"/>
          <w:szCs w:val="24"/>
        </w:rPr>
        <w:t xml:space="preserve">, Федерального закона от 18.07.2011 № 223-ФЗ «О закупках товаров, работ, услуг отдельными видами юридических лиц»; отсутствие отрицательных отзывов о работе </w:t>
      </w:r>
      <w:r w:rsidR="009C744E" w:rsidRPr="00382A07">
        <w:rPr>
          <w:bCs w:val="0"/>
          <w:sz w:val="24"/>
          <w:szCs w:val="24"/>
        </w:rPr>
        <w:t>Участник</w:t>
      </w:r>
      <w:r w:rsidRPr="00382A07">
        <w:rPr>
          <w:bCs w:val="0"/>
          <w:sz w:val="24"/>
          <w:szCs w:val="24"/>
        </w:rPr>
        <w:t xml:space="preserve">а; </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t>с</w:t>
      </w:r>
      <w:r w:rsidR="003A59B8" w:rsidRPr="00382A07">
        <w:rPr>
          <w:bCs w:val="0"/>
          <w:sz w:val="24"/>
          <w:szCs w:val="24"/>
        </w:rPr>
        <w:t xml:space="preserve"> 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Pr="00382A07">
        <w:rPr>
          <w:b/>
          <w:bCs w:val="0"/>
          <w:i/>
          <w:sz w:val="24"/>
          <w:szCs w:val="24"/>
        </w:rPr>
        <w:t>.</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566" w:name="_Ref55304419"/>
      <w:r w:rsidRPr="00382A07">
        <w:rPr>
          <w:sz w:val="24"/>
          <w:szCs w:val="24"/>
        </w:rPr>
        <w:t xml:space="preserve">В рамках отборочной стадии Закупочная комиссия может запросить у </w:t>
      </w:r>
      <w:r w:rsidR="009C744E" w:rsidRPr="00382A07">
        <w:rPr>
          <w:sz w:val="24"/>
          <w:szCs w:val="24"/>
        </w:rPr>
        <w:t>Участник</w:t>
      </w:r>
      <w:r w:rsidRPr="00382A07">
        <w:rPr>
          <w:sz w:val="24"/>
          <w:szCs w:val="24"/>
        </w:rPr>
        <w:t>ов разъясн</w:t>
      </w:r>
      <w:r w:rsidR="00DA7E38" w:rsidRPr="00382A07">
        <w:rPr>
          <w:sz w:val="24"/>
          <w:szCs w:val="24"/>
        </w:rPr>
        <w:t>ения или дополнения их Заявок</w:t>
      </w:r>
      <w:r w:rsidRPr="00382A07">
        <w:rPr>
          <w:sz w:val="24"/>
          <w:szCs w:val="24"/>
        </w:rPr>
        <w:t xml:space="preserve">. При этом Закупочная комиссия не вправе запрашивать разъяснения или требовать документы, меняющие суть </w:t>
      </w:r>
      <w:r w:rsidR="004B5EB3" w:rsidRPr="00382A07">
        <w:rPr>
          <w:sz w:val="24"/>
          <w:szCs w:val="24"/>
        </w:rPr>
        <w:t>Заявк</w:t>
      </w:r>
      <w:r w:rsidRPr="00382A07">
        <w:rPr>
          <w:sz w:val="24"/>
          <w:szCs w:val="24"/>
        </w:rPr>
        <w:t>и</w:t>
      </w:r>
      <w:r w:rsidR="00076D8B" w:rsidRPr="00382A07">
        <w:rPr>
          <w:sz w:val="24"/>
          <w:szCs w:val="24"/>
        </w:rPr>
        <w:t>, а также документы, перечень которых отсутствует в настоящей Документации</w:t>
      </w:r>
      <w:r w:rsidRPr="00382A07">
        <w:rPr>
          <w:sz w:val="24"/>
          <w:szCs w:val="24"/>
        </w:rPr>
        <w:t xml:space="preserve">. Допускаются уточняющие запросы по техническим условиям </w:t>
      </w:r>
      <w:r w:rsidR="004B5EB3" w:rsidRPr="00382A07">
        <w:rPr>
          <w:sz w:val="24"/>
          <w:szCs w:val="24"/>
        </w:rPr>
        <w:t>Заявк</w:t>
      </w:r>
      <w:r w:rsidRPr="00382A07">
        <w:rPr>
          <w:sz w:val="24"/>
          <w:szCs w:val="24"/>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382A07">
        <w:rPr>
          <w:sz w:val="24"/>
          <w:szCs w:val="24"/>
        </w:rPr>
        <w:t>З</w:t>
      </w:r>
      <w:r w:rsidRPr="00382A07">
        <w:rPr>
          <w:sz w:val="24"/>
          <w:szCs w:val="24"/>
        </w:rPr>
        <w:t>апроса предложений.</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382A07">
        <w:rPr>
          <w:sz w:val="24"/>
          <w:szCs w:val="24"/>
        </w:rPr>
        <w:t xml:space="preserve">При проверке правильности оформления </w:t>
      </w:r>
      <w:r w:rsidR="004B5EB3" w:rsidRPr="00382A07">
        <w:rPr>
          <w:sz w:val="24"/>
          <w:szCs w:val="24"/>
        </w:rPr>
        <w:t>Заявк</w:t>
      </w:r>
      <w:r w:rsidRPr="00382A07">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382A07">
        <w:rPr>
          <w:sz w:val="24"/>
          <w:szCs w:val="24"/>
        </w:rPr>
        <w:t>Заявк</w:t>
      </w:r>
      <w:r w:rsidRPr="00382A07">
        <w:rPr>
          <w:sz w:val="24"/>
          <w:szCs w:val="24"/>
        </w:rPr>
        <w:t xml:space="preserve">и. Закупочная комиссия с письменного согласия </w:t>
      </w:r>
      <w:r w:rsidR="009C744E" w:rsidRPr="00382A07">
        <w:rPr>
          <w:sz w:val="24"/>
          <w:szCs w:val="24"/>
        </w:rPr>
        <w:t>Участник</w:t>
      </w:r>
      <w:r w:rsidRPr="00382A07">
        <w:rPr>
          <w:sz w:val="24"/>
          <w:szCs w:val="24"/>
        </w:rPr>
        <w:t>а также может исправлять очевидные арифметические и грамматические ошибки.</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567" w:name="_Ref55307002"/>
      <w:r w:rsidRPr="00382A07">
        <w:rPr>
          <w:sz w:val="24"/>
          <w:szCs w:val="24"/>
        </w:rPr>
        <w:t xml:space="preserve">По результатам проведения отборочной стадии Закупочная комиссия </w:t>
      </w:r>
      <w:r w:rsidR="00DA7E38" w:rsidRPr="00382A07">
        <w:rPr>
          <w:sz w:val="24"/>
          <w:szCs w:val="24"/>
        </w:rPr>
        <w:t>отклонит</w:t>
      </w:r>
      <w:r w:rsidRPr="00382A07">
        <w:rPr>
          <w:sz w:val="24"/>
          <w:szCs w:val="24"/>
        </w:rPr>
        <w:t xml:space="preserve"> </w:t>
      </w:r>
      <w:r w:rsidR="004B5EB3" w:rsidRPr="00382A07">
        <w:rPr>
          <w:sz w:val="24"/>
          <w:szCs w:val="24"/>
        </w:rPr>
        <w:t>Заявк</w:t>
      </w:r>
      <w:r w:rsidRPr="00382A07">
        <w:rPr>
          <w:sz w:val="24"/>
          <w:szCs w:val="24"/>
        </w:rPr>
        <w:t>и, которые:</w:t>
      </w:r>
      <w:bookmarkEnd w:id="566"/>
      <w:bookmarkEnd w:id="567"/>
    </w:p>
    <w:p w:rsidR="00C138CC" w:rsidRPr="00382A07" w:rsidRDefault="003A59B8"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C138CC" w:rsidRPr="00382A07">
        <w:rPr>
          <w:sz w:val="24"/>
          <w:szCs w:val="24"/>
        </w:rPr>
        <w:t>;</w:t>
      </w:r>
    </w:p>
    <w:p w:rsidR="00C138CC" w:rsidRPr="00382A07" w:rsidRDefault="00C138CC"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числе если Участник (в т.ч. один или несколько членов Коллективного участника) не предоставил информацию о собственниках Участника (включая конечных бенефициаров) (подраздел </w:t>
      </w:r>
      <w:r w:rsidR="000D2D6A">
        <w:fldChar w:fldCharType="begin"/>
      </w:r>
      <w:r w:rsidR="000D2D6A">
        <w:instrText xml:space="preserve"> REF _Ref444179578 \r \h  \* MERGEFORMAT </w:instrText>
      </w:r>
      <w:r w:rsidR="000D2D6A">
        <w:fldChar w:fldCharType="separate"/>
      </w:r>
      <w:r w:rsidR="006305A1" w:rsidRPr="006305A1">
        <w:rPr>
          <w:sz w:val="24"/>
          <w:szCs w:val="24"/>
        </w:rPr>
        <w:t>5.10</w:t>
      </w:r>
      <w:r w:rsidR="000D2D6A">
        <w:fldChar w:fldCharType="end"/>
      </w:r>
      <w:r w:rsidRPr="00382A07">
        <w:rPr>
          <w:sz w:val="24"/>
          <w:szCs w:val="24"/>
        </w:rPr>
        <w:t xml:space="preserve">); </w:t>
      </w:r>
    </w:p>
    <w:p w:rsidR="00C138CC" w:rsidRPr="00382A07" w:rsidRDefault="00C138CC"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000D2D6A">
        <w:fldChar w:fldCharType="begin"/>
      </w:r>
      <w:r w:rsidR="000D2D6A">
        <w:instrText xml:space="preserve"> REF _Ref306176386 \r \h  \* MERGEFORMAT </w:instrText>
      </w:r>
      <w:r w:rsidR="000D2D6A">
        <w:fldChar w:fldCharType="separate"/>
      </w:r>
      <w:r w:rsidR="006305A1" w:rsidRPr="006305A1">
        <w:rPr>
          <w:sz w:val="24"/>
          <w:szCs w:val="24"/>
        </w:rPr>
        <w:t>3.3.14</w:t>
      </w:r>
      <w:r w:rsidR="000D2D6A">
        <w:fldChar w:fldCharType="end"/>
      </w:r>
      <w:r w:rsidRPr="00382A07">
        <w:rPr>
          <w:sz w:val="24"/>
          <w:szCs w:val="24"/>
        </w:rPr>
        <w:t>;</w:t>
      </w:r>
    </w:p>
    <w:p w:rsidR="00C138CC" w:rsidRPr="00382A07" w:rsidRDefault="00953987" w:rsidP="005E6E3C">
      <w:pPr>
        <w:pStyle w:val="affffff0"/>
        <w:widowControl w:val="0"/>
        <w:numPr>
          <w:ilvl w:val="0"/>
          <w:numId w:val="80"/>
        </w:numPr>
        <w:tabs>
          <w:tab w:val="left" w:pos="426"/>
        </w:tabs>
        <w:autoSpaceDE w:val="0"/>
        <w:spacing w:after="100" w:line="264" w:lineRule="auto"/>
        <w:rPr>
          <w:sz w:val="24"/>
          <w:szCs w:val="24"/>
        </w:rPr>
      </w:pPr>
      <w:r w:rsidRPr="00382A07">
        <w:rPr>
          <w:sz w:val="24"/>
          <w:szCs w:val="24"/>
        </w:rPr>
        <w:t>не содержат всех необходимых документов, требуемых настоящей Документацией</w:t>
      </w:r>
      <w:r w:rsidR="00C138CC" w:rsidRPr="00382A07">
        <w:rPr>
          <w:sz w:val="24"/>
          <w:szCs w:val="24"/>
        </w:rPr>
        <w:t>;</w:t>
      </w:r>
    </w:p>
    <w:p w:rsidR="00C138CC" w:rsidRPr="00382A07" w:rsidRDefault="00C138CC" w:rsidP="005E6E3C">
      <w:pPr>
        <w:pStyle w:val="affffff0"/>
        <w:widowControl w:val="0"/>
        <w:numPr>
          <w:ilvl w:val="0"/>
          <w:numId w:val="80"/>
        </w:numPr>
        <w:tabs>
          <w:tab w:val="left" w:pos="426"/>
        </w:tabs>
        <w:autoSpaceDE w:val="0"/>
        <w:spacing w:after="100" w:line="264" w:lineRule="auto"/>
        <w:rPr>
          <w:sz w:val="24"/>
          <w:szCs w:val="24"/>
        </w:rPr>
      </w:pPr>
      <w:r w:rsidRPr="00382A07">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BC19F9" w:rsidRPr="00382A07" w:rsidRDefault="00C138CC"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содержат очевидные арифметические или грамматические ошибки, с исправлением которых не</w:t>
      </w:r>
      <w:r w:rsidR="00953987" w:rsidRPr="00382A07">
        <w:rPr>
          <w:sz w:val="24"/>
          <w:szCs w:val="24"/>
        </w:rPr>
        <w:t xml:space="preserve"> согласился Участник;</w:t>
      </w:r>
    </w:p>
    <w:p w:rsidR="00953987" w:rsidRPr="00382A07" w:rsidRDefault="00F80103"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rPr>
      </w:pPr>
      <w:r w:rsidRPr="00382A07">
        <w:rPr>
          <w:rFonts w:ascii="Times New Roman" w:hAnsi="Times New Roman" w:cs="Times New Roman"/>
        </w:rPr>
        <w:t>поданы с нарушением порядка подачи Заявок, установленного в настоящей документации</w:t>
      </w:r>
      <w:r w:rsidR="00D4486F" w:rsidRPr="00382A07">
        <w:rPr>
          <w:rFonts w:ascii="Times New Roman" w:hAnsi="Times New Roman"/>
        </w:rPr>
        <w:t>;</w:t>
      </w:r>
    </w:p>
    <w:p w:rsidR="00D4486F" w:rsidRPr="00382A07" w:rsidRDefault="00D4486F"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cs="Times New Roman"/>
        </w:rPr>
      </w:pPr>
      <w:r w:rsidRPr="00382A07">
        <w:rPr>
          <w:rFonts w:ascii="Times New Roman" w:hAnsi="Times New Roman" w:cs="Times New Roman"/>
        </w:rPr>
        <w:t>поданы Участниками, которые не соответствуют установленным в настоящей Документации одному либо нескольким отборочным критериям;</w:t>
      </w:r>
    </w:p>
    <w:p w:rsidR="00D4486F" w:rsidRPr="00382A07" w:rsidRDefault="00D4486F"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cs="Times New Roman"/>
        </w:rPr>
      </w:pPr>
      <w:r w:rsidRPr="00382A07">
        <w:rPr>
          <w:rFonts w:ascii="Times New Roman" w:hAnsi="Times New Roman" w:cs="Times New Roman"/>
        </w:rPr>
        <w:t>содержат недостоверные сведения.</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568" w:name="_Ref468457053"/>
      <w:r w:rsidRPr="00382A07">
        <w:rPr>
          <w:sz w:val="24"/>
          <w:szCs w:val="24"/>
        </w:rPr>
        <w:lastRenderedPageBreak/>
        <w:t xml:space="preserve">При проведении отборочной стадии Организатор запроса предложений вправе проверять соответствие предоставленных </w:t>
      </w:r>
      <w:r w:rsidR="009C744E" w:rsidRPr="00382A07">
        <w:rPr>
          <w:sz w:val="24"/>
          <w:szCs w:val="24"/>
        </w:rPr>
        <w:t>Участник</w:t>
      </w:r>
      <w:r w:rsidRPr="00382A07">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382A07">
        <w:rPr>
          <w:sz w:val="24"/>
          <w:szCs w:val="24"/>
        </w:rPr>
        <w:t>Заявк</w:t>
      </w:r>
      <w:r w:rsidRPr="00382A07">
        <w:rPr>
          <w:sz w:val="24"/>
          <w:szCs w:val="24"/>
        </w:rPr>
        <w:t xml:space="preserve">е, а также проводить выездные проверки. При предоставлении заведомо ложных сведений или намеренном искажении информации </w:t>
      </w:r>
      <w:r w:rsidR="00D4486F" w:rsidRPr="00382A07">
        <w:rPr>
          <w:sz w:val="24"/>
          <w:szCs w:val="24"/>
        </w:rPr>
        <w:t xml:space="preserve">или документов (представлении </w:t>
      </w:r>
      <w:r w:rsidR="00AA2F2F">
        <w:rPr>
          <w:sz w:val="24"/>
          <w:szCs w:val="24"/>
        </w:rPr>
        <w:t>фальсифицированных</w:t>
      </w:r>
      <w:r w:rsidR="00AA2F2F" w:rsidRPr="00750DD1">
        <w:rPr>
          <w:sz w:val="24"/>
          <w:szCs w:val="24"/>
        </w:rPr>
        <w:t xml:space="preserve"> </w:t>
      </w:r>
      <w:r w:rsidR="00D4486F" w:rsidRPr="00382A07">
        <w:rPr>
          <w:sz w:val="24"/>
          <w:szCs w:val="24"/>
        </w:rPr>
        <w:t xml:space="preserve">документов), </w:t>
      </w:r>
      <w:r w:rsidRPr="00382A07">
        <w:rPr>
          <w:sz w:val="24"/>
          <w:szCs w:val="24"/>
        </w:rPr>
        <w:t xml:space="preserve">приведенных в составе </w:t>
      </w:r>
      <w:r w:rsidR="004B5EB3" w:rsidRPr="00382A07">
        <w:rPr>
          <w:sz w:val="24"/>
          <w:szCs w:val="24"/>
        </w:rPr>
        <w:t>Заявк</w:t>
      </w:r>
      <w:r w:rsidRPr="00382A07">
        <w:rPr>
          <w:sz w:val="24"/>
          <w:szCs w:val="24"/>
        </w:rPr>
        <w:t xml:space="preserve">и, Заказчик имеет право удержать с </w:t>
      </w:r>
      <w:r w:rsidR="009C744E" w:rsidRPr="00382A07">
        <w:rPr>
          <w:sz w:val="24"/>
          <w:szCs w:val="24"/>
        </w:rPr>
        <w:t>Участник</w:t>
      </w:r>
      <w:r w:rsidRPr="00382A07">
        <w:rPr>
          <w:sz w:val="24"/>
          <w:szCs w:val="24"/>
        </w:rPr>
        <w:t xml:space="preserve">а финансовое обеспечение </w:t>
      </w:r>
      <w:r w:rsidR="004B5EB3" w:rsidRPr="00382A07">
        <w:rPr>
          <w:sz w:val="24"/>
          <w:szCs w:val="24"/>
        </w:rPr>
        <w:t>Заявк</w:t>
      </w:r>
      <w:r w:rsidRPr="00382A07">
        <w:rPr>
          <w:sz w:val="24"/>
          <w:szCs w:val="24"/>
        </w:rPr>
        <w:t xml:space="preserve">и </w:t>
      </w:r>
      <w:r w:rsidR="007F3FB7" w:rsidRPr="00382A07">
        <w:rPr>
          <w:sz w:val="24"/>
          <w:szCs w:val="24"/>
        </w:rPr>
        <w:t xml:space="preserve">(п. </w:t>
      </w:r>
      <w:r w:rsidR="000D2D6A">
        <w:fldChar w:fldCharType="begin"/>
      </w:r>
      <w:r w:rsidR="000D2D6A">
        <w:instrText xml:space="preserve"> REF _Ref306176386 \r \h  \* MERGEFORMAT </w:instrText>
      </w:r>
      <w:r w:rsidR="000D2D6A">
        <w:fldChar w:fldCharType="separate"/>
      </w:r>
      <w:r w:rsidR="006305A1" w:rsidRPr="006305A1">
        <w:rPr>
          <w:sz w:val="24"/>
          <w:szCs w:val="24"/>
        </w:rPr>
        <w:t>3.3.14</w:t>
      </w:r>
      <w:r w:rsidR="000D2D6A">
        <w:fldChar w:fldCharType="end"/>
      </w:r>
      <w:r w:rsidR="007F3FB7" w:rsidRPr="00382A07">
        <w:rPr>
          <w:sz w:val="24"/>
          <w:szCs w:val="24"/>
        </w:rPr>
        <w:t>).</w:t>
      </w:r>
      <w:bookmarkEnd w:id="568"/>
      <w:r w:rsidR="007F3FB7" w:rsidRPr="00382A07">
        <w:rPr>
          <w:sz w:val="24"/>
          <w:szCs w:val="24"/>
        </w:rPr>
        <w:t xml:space="preserve"> </w:t>
      </w:r>
      <w:r w:rsidRPr="00382A07">
        <w:rPr>
          <w:sz w:val="24"/>
          <w:szCs w:val="24"/>
        </w:rPr>
        <w:t xml:space="preserve"> </w:t>
      </w:r>
    </w:p>
    <w:p w:rsidR="00717F60" w:rsidRPr="00382A07" w:rsidRDefault="00717F60" w:rsidP="00E71A48">
      <w:pPr>
        <w:pStyle w:val="3"/>
        <w:spacing w:line="264" w:lineRule="auto"/>
        <w:rPr>
          <w:szCs w:val="24"/>
        </w:rPr>
      </w:pPr>
      <w:bookmarkStart w:id="569" w:name="_Ref303670674"/>
      <w:bookmarkStart w:id="570" w:name="_Toc439323713"/>
      <w:bookmarkStart w:id="571" w:name="_Toc440357111"/>
      <w:bookmarkStart w:id="572" w:name="_Toc440359666"/>
      <w:bookmarkStart w:id="573" w:name="_Toc440632129"/>
      <w:bookmarkStart w:id="574" w:name="_Toc440875950"/>
      <w:bookmarkStart w:id="575" w:name="_Toc441130978"/>
      <w:bookmarkStart w:id="576" w:name="_Toc447269793"/>
      <w:bookmarkStart w:id="577" w:name="_Toc464120615"/>
      <w:bookmarkStart w:id="578" w:name="_Toc466970535"/>
      <w:bookmarkStart w:id="579" w:name="_Toc468462448"/>
      <w:bookmarkStart w:id="580" w:name="_Toc469482041"/>
      <w:bookmarkStart w:id="581" w:name="_Toc472411815"/>
      <w:r w:rsidRPr="00382A07">
        <w:rPr>
          <w:szCs w:val="24"/>
        </w:rPr>
        <w:t>Проведение переговоров</w:t>
      </w:r>
      <w:bookmarkEnd w:id="569"/>
      <w:bookmarkEnd w:id="570"/>
      <w:bookmarkEnd w:id="571"/>
      <w:bookmarkEnd w:id="572"/>
      <w:bookmarkEnd w:id="573"/>
      <w:bookmarkEnd w:id="574"/>
      <w:bookmarkEnd w:id="575"/>
      <w:bookmarkEnd w:id="576"/>
      <w:bookmarkEnd w:id="577"/>
      <w:bookmarkEnd w:id="578"/>
      <w:bookmarkEnd w:id="579"/>
      <w:bookmarkEnd w:id="580"/>
      <w:bookmarkEnd w:id="581"/>
    </w:p>
    <w:p w:rsidR="00717F60" w:rsidRPr="00382A07"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382A07">
        <w:rPr>
          <w:sz w:val="24"/>
          <w:szCs w:val="24"/>
        </w:rPr>
        <w:t xml:space="preserve">После предварительного рассмотрения и оценки </w:t>
      </w:r>
      <w:r w:rsidR="00FE5731" w:rsidRPr="00382A07">
        <w:rPr>
          <w:sz w:val="24"/>
          <w:szCs w:val="24"/>
        </w:rPr>
        <w:t xml:space="preserve">Заявок </w:t>
      </w:r>
      <w:r w:rsidRPr="00382A07">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382A07">
        <w:rPr>
          <w:sz w:val="24"/>
          <w:szCs w:val="24"/>
        </w:rPr>
        <w:t>Участник</w:t>
      </w:r>
      <w:r w:rsidRPr="00382A07">
        <w:rPr>
          <w:sz w:val="24"/>
          <w:szCs w:val="24"/>
        </w:rPr>
        <w:t xml:space="preserve">ов, </w:t>
      </w:r>
      <w:r w:rsidR="004B5EB3" w:rsidRPr="00382A07">
        <w:rPr>
          <w:sz w:val="24"/>
          <w:szCs w:val="24"/>
        </w:rPr>
        <w:t>Заявк</w:t>
      </w:r>
      <w:r w:rsidRPr="00382A07">
        <w:rPr>
          <w:sz w:val="24"/>
          <w:szCs w:val="24"/>
        </w:rPr>
        <w:t xml:space="preserve">и которых не были отклонены, по любому положению его </w:t>
      </w:r>
      <w:r w:rsidR="004B5EB3" w:rsidRPr="00382A07">
        <w:rPr>
          <w:sz w:val="24"/>
          <w:szCs w:val="24"/>
        </w:rPr>
        <w:t>Заявк</w:t>
      </w:r>
      <w:r w:rsidRPr="00382A07">
        <w:rPr>
          <w:sz w:val="24"/>
          <w:szCs w:val="24"/>
        </w:rPr>
        <w:t>и.</w:t>
      </w:r>
    </w:p>
    <w:p w:rsidR="00717F60" w:rsidRPr="00382A07"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382A07">
        <w:rPr>
          <w:sz w:val="24"/>
          <w:szCs w:val="24"/>
        </w:rPr>
        <w:t xml:space="preserve">Результаты решения Закупочной комиссии об отклонении </w:t>
      </w:r>
      <w:r w:rsidR="004B5EB3" w:rsidRPr="00382A07">
        <w:rPr>
          <w:sz w:val="24"/>
          <w:szCs w:val="24"/>
        </w:rPr>
        <w:t>Заявк</w:t>
      </w:r>
      <w:r w:rsidR="00FE5731" w:rsidRPr="00382A07">
        <w:rPr>
          <w:sz w:val="24"/>
          <w:szCs w:val="24"/>
        </w:rPr>
        <w:t xml:space="preserve">и </w:t>
      </w:r>
      <w:r w:rsidRPr="00382A07">
        <w:rPr>
          <w:sz w:val="24"/>
          <w:szCs w:val="24"/>
        </w:rPr>
        <w:t xml:space="preserve">не подлежат обсуждению с </w:t>
      </w:r>
      <w:r w:rsidR="009C744E" w:rsidRPr="00382A07">
        <w:rPr>
          <w:sz w:val="24"/>
          <w:szCs w:val="24"/>
        </w:rPr>
        <w:t>Участник</w:t>
      </w:r>
      <w:r w:rsidRPr="00382A07">
        <w:rPr>
          <w:sz w:val="24"/>
          <w:szCs w:val="24"/>
        </w:rPr>
        <w:t>ом.</w:t>
      </w:r>
    </w:p>
    <w:p w:rsidR="00717F60" w:rsidRPr="00382A07" w:rsidRDefault="00717F60" w:rsidP="00E71A48">
      <w:pPr>
        <w:pStyle w:val="3"/>
        <w:spacing w:line="264" w:lineRule="auto"/>
        <w:rPr>
          <w:szCs w:val="24"/>
        </w:rPr>
      </w:pPr>
      <w:bookmarkStart w:id="582" w:name="_Ref306138385"/>
      <w:bookmarkStart w:id="583" w:name="_Toc439323714"/>
      <w:bookmarkStart w:id="584" w:name="_Toc440357112"/>
      <w:bookmarkStart w:id="585" w:name="_Toc440359667"/>
      <w:bookmarkStart w:id="586" w:name="_Toc440632130"/>
      <w:bookmarkStart w:id="587" w:name="_Toc440875951"/>
      <w:bookmarkStart w:id="588" w:name="_Toc441130979"/>
      <w:bookmarkStart w:id="589" w:name="_Toc447269794"/>
      <w:bookmarkStart w:id="590" w:name="_Toc464120616"/>
      <w:bookmarkStart w:id="591" w:name="_Toc466970536"/>
      <w:bookmarkStart w:id="592" w:name="_Toc468462449"/>
      <w:bookmarkStart w:id="593" w:name="_Toc469482042"/>
      <w:bookmarkStart w:id="594" w:name="_Toc472411816"/>
      <w:r w:rsidRPr="00382A07">
        <w:rPr>
          <w:szCs w:val="24"/>
        </w:rPr>
        <w:t>Оценочная стадия</w:t>
      </w:r>
      <w:bookmarkEnd w:id="582"/>
      <w:bookmarkEnd w:id="583"/>
      <w:bookmarkEnd w:id="584"/>
      <w:bookmarkEnd w:id="585"/>
      <w:bookmarkEnd w:id="586"/>
      <w:bookmarkEnd w:id="587"/>
      <w:bookmarkEnd w:id="588"/>
      <w:bookmarkEnd w:id="589"/>
      <w:bookmarkEnd w:id="590"/>
      <w:bookmarkEnd w:id="591"/>
      <w:bookmarkEnd w:id="592"/>
      <w:bookmarkEnd w:id="593"/>
      <w:bookmarkEnd w:id="594"/>
    </w:p>
    <w:p w:rsidR="007D0EA7" w:rsidRPr="001018D6" w:rsidRDefault="007D0EA7" w:rsidP="00BC19F9">
      <w:pPr>
        <w:widowControl w:val="0"/>
        <w:numPr>
          <w:ilvl w:val="3"/>
          <w:numId w:val="33"/>
        </w:numPr>
        <w:shd w:val="clear" w:color="auto" w:fill="FFFFFF"/>
        <w:autoSpaceDE w:val="0"/>
        <w:spacing w:before="60" w:after="100" w:line="264" w:lineRule="auto"/>
        <w:ind w:left="0" w:right="159" w:firstLine="709"/>
        <w:rPr>
          <w:bCs w:val="0"/>
          <w:sz w:val="24"/>
          <w:szCs w:val="24"/>
        </w:rPr>
      </w:pPr>
      <w:r w:rsidRPr="00382A07">
        <w:rPr>
          <w:sz w:val="24"/>
          <w:szCs w:val="24"/>
        </w:rPr>
        <w:t>В</w:t>
      </w:r>
      <w:r w:rsidR="00D275BB" w:rsidRPr="00382A07">
        <w:rPr>
          <w:sz w:val="24"/>
          <w:szCs w:val="24"/>
        </w:rPr>
        <w:t xml:space="preserve"> </w:t>
      </w:r>
      <w:r w:rsidRPr="00382A07">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sidRPr="00382A07">
        <w:rPr>
          <w:sz w:val="24"/>
          <w:szCs w:val="24"/>
        </w:rPr>
        <w:t xml:space="preserve">. Порядок проведения оценочной </w:t>
      </w:r>
      <w:r w:rsidR="00D275BB" w:rsidRPr="00031513">
        <w:rPr>
          <w:sz w:val="24"/>
          <w:szCs w:val="24"/>
        </w:rPr>
        <w:t xml:space="preserve">стадии, </w:t>
      </w:r>
      <w:r w:rsidRPr="001018D6">
        <w:rPr>
          <w:sz w:val="24"/>
          <w:szCs w:val="24"/>
        </w:rPr>
        <w:t>критери</w:t>
      </w:r>
      <w:r w:rsidR="00D275BB" w:rsidRPr="001018D6">
        <w:rPr>
          <w:sz w:val="24"/>
          <w:szCs w:val="24"/>
        </w:rPr>
        <w:t>и</w:t>
      </w:r>
      <w:r w:rsidRPr="001018D6">
        <w:rPr>
          <w:sz w:val="24"/>
          <w:szCs w:val="24"/>
        </w:rPr>
        <w:t xml:space="preserve"> и их весов</w:t>
      </w:r>
      <w:r w:rsidR="00D275BB" w:rsidRPr="001018D6">
        <w:rPr>
          <w:sz w:val="24"/>
          <w:szCs w:val="24"/>
        </w:rPr>
        <w:t>ые</w:t>
      </w:r>
      <w:r w:rsidRPr="001018D6">
        <w:rPr>
          <w:sz w:val="24"/>
          <w:szCs w:val="24"/>
        </w:rPr>
        <w:t xml:space="preserve"> коэффициент</w:t>
      </w:r>
      <w:r w:rsidR="00D275BB" w:rsidRPr="001018D6">
        <w:rPr>
          <w:sz w:val="24"/>
          <w:szCs w:val="24"/>
        </w:rPr>
        <w:t>ы изложены в Приложении №3 к настоящей Документации.</w:t>
      </w:r>
    </w:p>
    <w:p w:rsidR="00717F60" w:rsidRPr="00382A07"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1018D6">
        <w:rPr>
          <w:sz w:val="24"/>
          <w:szCs w:val="24"/>
        </w:rPr>
        <w:t xml:space="preserve">Закупочная комиссия ранжирует </w:t>
      </w:r>
      <w:r w:rsidR="004B5EB3" w:rsidRPr="001018D6">
        <w:rPr>
          <w:sz w:val="24"/>
          <w:szCs w:val="24"/>
        </w:rPr>
        <w:t>Заявк</w:t>
      </w:r>
      <w:r w:rsidRPr="001018D6">
        <w:rPr>
          <w:sz w:val="24"/>
          <w:szCs w:val="24"/>
        </w:rPr>
        <w:t>и</w:t>
      </w:r>
      <w:r w:rsidRPr="00382A07">
        <w:rPr>
          <w:sz w:val="24"/>
          <w:szCs w:val="24"/>
        </w:rPr>
        <w:t xml:space="preserve"> </w:t>
      </w:r>
      <w:r w:rsidR="009C744E" w:rsidRPr="00382A07">
        <w:rPr>
          <w:sz w:val="24"/>
          <w:szCs w:val="24"/>
        </w:rPr>
        <w:t>Участник</w:t>
      </w:r>
      <w:r w:rsidRPr="00382A07">
        <w:rPr>
          <w:sz w:val="24"/>
          <w:szCs w:val="24"/>
        </w:rPr>
        <w:t xml:space="preserve">ов по степени предпочтительности условий, предложенных </w:t>
      </w:r>
      <w:r w:rsidR="009C744E" w:rsidRPr="00382A07">
        <w:rPr>
          <w:sz w:val="24"/>
          <w:szCs w:val="24"/>
        </w:rPr>
        <w:t>Участник</w:t>
      </w:r>
      <w:r w:rsidRPr="00382A07">
        <w:rPr>
          <w:sz w:val="24"/>
          <w:szCs w:val="24"/>
        </w:rPr>
        <w:t xml:space="preserve">ами. </w:t>
      </w:r>
      <w:r w:rsidR="00E9095F" w:rsidRPr="001018D6">
        <w:rPr>
          <w:sz w:val="24"/>
          <w:szCs w:val="24"/>
        </w:rPr>
        <w:t xml:space="preserve">Предоставление приоритета при поставке продукции российского происхождения осуществляется на условиях, указанных в разделе </w:t>
      </w:r>
      <w:r w:rsidR="000D2D6A">
        <w:fldChar w:fldCharType="begin"/>
      </w:r>
      <w:r w:rsidR="000D2D6A">
        <w:instrText xml:space="preserve"> REF _Ref471821960 \r \h  \* MERGEFORMAT </w:instrText>
      </w:r>
      <w:r w:rsidR="000D2D6A">
        <w:fldChar w:fldCharType="separate"/>
      </w:r>
      <w:r w:rsidR="006305A1" w:rsidRPr="006305A1">
        <w:rPr>
          <w:sz w:val="24"/>
          <w:szCs w:val="24"/>
        </w:rPr>
        <w:t>3.8</w:t>
      </w:r>
      <w:r w:rsidR="000D2D6A">
        <w:fldChar w:fldCharType="end"/>
      </w:r>
      <w:r w:rsidR="00E9095F" w:rsidRPr="001018D6">
        <w:rPr>
          <w:sz w:val="24"/>
          <w:szCs w:val="24"/>
        </w:rPr>
        <w:t xml:space="preserve"> документации по запросу предложений.</w:t>
      </w:r>
    </w:p>
    <w:p w:rsidR="00F15392" w:rsidRPr="00382A07" w:rsidRDefault="00F15392" w:rsidP="00E71A48">
      <w:pPr>
        <w:pStyle w:val="2"/>
        <w:spacing w:line="264" w:lineRule="auto"/>
      </w:pPr>
      <w:bookmarkStart w:id="595" w:name="_Ref303250967"/>
      <w:bookmarkStart w:id="596" w:name="_Toc305697378"/>
      <w:bookmarkStart w:id="597" w:name="_Toc472411817"/>
      <w:bookmarkStart w:id="598" w:name="_Toc255985696"/>
      <w:r w:rsidRPr="00382A07">
        <w:t>Аукционная процедура понижени</w:t>
      </w:r>
      <w:r w:rsidR="00E60F8E" w:rsidRPr="00382A07">
        <w:t>я</w:t>
      </w:r>
      <w:r w:rsidRPr="00382A07">
        <w:t xml:space="preserve"> цены (переторжка)</w:t>
      </w:r>
      <w:bookmarkEnd w:id="595"/>
      <w:bookmarkEnd w:id="596"/>
      <w:bookmarkEnd w:id="597"/>
      <w:r w:rsidRPr="00382A07">
        <w:t xml:space="preserve"> </w:t>
      </w:r>
    </w:p>
    <w:bookmarkEnd w:id="598"/>
    <w:p w:rsidR="00F15392" w:rsidRPr="00382A07" w:rsidRDefault="00F15392" w:rsidP="00BC19F9">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382A07">
        <w:rPr>
          <w:sz w:val="24"/>
          <w:szCs w:val="24"/>
          <w:lang w:eastAsia="ru-RU"/>
        </w:rPr>
        <w:t xml:space="preserve">Организатором </w:t>
      </w:r>
      <w:r w:rsidR="00C05EF6" w:rsidRPr="00382A07">
        <w:rPr>
          <w:sz w:val="24"/>
          <w:szCs w:val="24"/>
          <w:lang w:eastAsia="ru-RU"/>
        </w:rPr>
        <w:t>запроса предложений</w:t>
      </w:r>
      <w:r w:rsidRPr="00382A07">
        <w:rPr>
          <w:sz w:val="24"/>
          <w:szCs w:val="24"/>
          <w:lang w:eastAsia="ru-RU"/>
        </w:rPr>
        <w:t xml:space="preserve"> предусмотрена возможность проведения </w:t>
      </w:r>
      <w:r w:rsidR="003417F7" w:rsidRPr="00382A07">
        <w:rPr>
          <w:sz w:val="24"/>
          <w:szCs w:val="24"/>
          <w:lang w:eastAsia="ru-RU"/>
        </w:rPr>
        <w:t xml:space="preserve">аукционной </w:t>
      </w:r>
      <w:r w:rsidRPr="00382A07">
        <w:rPr>
          <w:sz w:val="24"/>
          <w:szCs w:val="24"/>
          <w:lang w:eastAsia="ru-RU"/>
        </w:rPr>
        <w:t>процедуры</w:t>
      </w:r>
      <w:r w:rsidR="003417F7" w:rsidRPr="00382A07">
        <w:rPr>
          <w:sz w:val="24"/>
          <w:szCs w:val="24"/>
          <w:lang w:eastAsia="ru-RU"/>
        </w:rPr>
        <w:t xml:space="preserve"> понижения цены -</w:t>
      </w:r>
      <w:r w:rsidRPr="00382A07">
        <w:rPr>
          <w:sz w:val="24"/>
          <w:szCs w:val="24"/>
          <w:lang w:eastAsia="ru-RU"/>
        </w:rPr>
        <w:t xml:space="preserve"> переторжки, т.е. предоставление </w:t>
      </w:r>
      <w:r w:rsidR="009C744E" w:rsidRPr="00382A07">
        <w:rPr>
          <w:sz w:val="24"/>
          <w:szCs w:val="24"/>
          <w:lang w:eastAsia="ru-RU"/>
        </w:rPr>
        <w:t>Участник</w:t>
      </w:r>
      <w:r w:rsidRPr="00382A07">
        <w:rPr>
          <w:sz w:val="24"/>
          <w:szCs w:val="24"/>
          <w:lang w:eastAsia="ru-RU"/>
        </w:rPr>
        <w:t xml:space="preserve">ам </w:t>
      </w:r>
      <w:r w:rsidR="00C05EF6" w:rsidRPr="00382A07">
        <w:rPr>
          <w:sz w:val="24"/>
          <w:szCs w:val="24"/>
          <w:lang w:eastAsia="ru-RU"/>
        </w:rPr>
        <w:t>запроса предложений</w:t>
      </w:r>
      <w:r w:rsidRPr="00382A07">
        <w:rPr>
          <w:sz w:val="24"/>
          <w:szCs w:val="24"/>
          <w:lang w:eastAsia="ru-RU"/>
        </w:rPr>
        <w:t xml:space="preserve"> возможности добровольно повысить предпочтительность их </w:t>
      </w:r>
      <w:r w:rsidR="00D275BB" w:rsidRPr="00382A07">
        <w:rPr>
          <w:sz w:val="24"/>
          <w:szCs w:val="24"/>
          <w:lang w:eastAsia="ru-RU"/>
        </w:rPr>
        <w:t>Заявок</w:t>
      </w:r>
      <w:r w:rsidRPr="00382A07">
        <w:rPr>
          <w:sz w:val="24"/>
          <w:szCs w:val="24"/>
          <w:lang w:eastAsia="ru-RU"/>
        </w:rPr>
        <w:t xml:space="preserve"> путем снижения первоначальной, указанной в  </w:t>
      </w:r>
      <w:r w:rsidR="004B5EB3" w:rsidRPr="00382A07">
        <w:rPr>
          <w:sz w:val="24"/>
          <w:szCs w:val="24"/>
          <w:lang w:eastAsia="ru-RU"/>
        </w:rPr>
        <w:t>Заявк</w:t>
      </w:r>
      <w:r w:rsidRPr="00382A07">
        <w:rPr>
          <w:sz w:val="24"/>
          <w:szCs w:val="24"/>
          <w:lang w:eastAsia="ru-RU"/>
        </w:rPr>
        <w:t>е, цены.</w:t>
      </w:r>
    </w:p>
    <w:p w:rsidR="00F15392" w:rsidRPr="00382A07" w:rsidRDefault="000A4AA3" w:rsidP="00852FE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382A07">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382A07">
        <w:rPr>
          <w:sz w:val="24"/>
          <w:szCs w:val="24"/>
          <w:lang w:eastAsia="ru-RU"/>
        </w:rPr>
        <w:t>.</w:t>
      </w:r>
    </w:p>
    <w:p w:rsidR="00F15392" w:rsidRPr="00382A07" w:rsidRDefault="009C744E"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599" w:name="_Ref306352987"/>
      <w:r w:rsidRPr="00382A07">
        <w:rPr>
          <w:sz w:val="24"/>
          <w:szCs w:val="24"/>
          <w:lang w:eastAsia="ru-RU"/>
        </w:rPr>
        <w:t>Участник</w:t>
      </w:r>
      <w:r w:rsidR="00F15392" w:rsidRPr="00382A07">
        <w:rPr>
          <w:sz w:val="24"/>
          <w:szCs w:val="24"/>
          <w:lang w:eastAsia="ru-RU"/>
        </w:rPr>
        <w:t xml:space="preserve"> </w:t>
      </w:r>
      <w:r w:rsidR="00C05EF6" w:rsidRPr="00382A07">
        <w:rPr>
          <w:sz w:val="24"/>
          <w:szCs w:val="24"/>
          <w:lang w:eastAsia="ru-RU"/>
        </w:rPr>
        <w:t>запроса предложений</w:t>
      </w:r>
      <w:r w:rsidR="00F15392" w:rsidRPr="00382A07">
        <w:rPr>
          <w:sz w:val="24"/>
          <w:szCs w:val="24"/>
          <w:lang w:eastAsia="ru-RU"/>
        </w:rPr>
        <w:t xml:space="preserve">, приглашенный на переторжку, вправе не участвовать в ней, тогда его </w:t>
      </w:r>
      <w:r w:rsidR="004B5EB3" w:rsidRPr="00382A07">
        <w:rPr>
          <w:sz w:val="24"/>
          <w:szCs w:val="24"/>
          <w:lang w:eastAsia="ru-RU"/>
        </w:rPr>
        <w:t>Заявк</w:t>
      </w:r>
      <w:r w:rsidR="00BD05FA" w:rsidRPr="00382A07">
        <w:rPr>
          <w:sz w:val="24"/>
          <w:szCs w:val="24"/>
          <w:lang w:eastAsia="ru-RU"/>
        </w:rPr>
        <w:t>а</w:t>
      </w:r>
      <w:r w:rsidR="00F15392" w:rsidRPr="00382A07">
        <w:rPr>
          <w:sz w:val="24"/>
          <w:szCs w:val="24"/>
          <w:lang w:eastAsia="ru-RU"/>
        </w:rPr>
        <w:t xml:space="preserve">, </w:t>
      </w:r>
      <w:r w:rsidR="00F15392" w:rsidRPr="00382A07">
        <w:rPr>
          <w:i/>
          <w:sz w:val="24"/>
          <w:szCs w:val="24"/>
          <w:lang w:eastAsia="ru-RU"/>
        </w:rPr>
        <w:t>по которо</w:t>
      </w:r>
      <w:r w:rsidR="00BD05FA" w:rsidRPr="00382A07">
        <w:rPr>
          <w:i/>
          <w:sz w:val="24"/>
          <w:szCs w:val="24"/>
          <w:lang w:eastAsia="ru-RU"/>
        </w:rPr>
        <w:t>й</w:t>
      </w:r>
      <w:r w:rsidR="00F15392" w:rsidRPr="00382A07">
        <w:rPr>
          <w:i/>
          <w:sz w:val="24"/>
          <w:szCs w:val="24"/>
          <w:lang w:eastAsia="ru-RU"/>
        </w:rPr>
        <w:t xml:space="preserve"> он не участвовал в переторжке,</w:t>
      </w:r>
      <w:r w:rsidR="00F15392" w:rsidRPr="00382A07">
        <w:rPr>
          <w:sz w:val="24"/>
          <w:szCs w:val="24"/>
          <w:lang w:eastAsia="ru-RU"/>
        </w:rPr>
        <w:t xml:space="preserve"> остается </w:t>
      </w:r>
      <w:r w:rsidR="00BC23FF" w:rsidRPr="00382A07">
        <w:rPr>
          <w:sz w:val="24"/>
          <w:szCs w:val="24"/>
          <w:lang w:eastAsia="ru-RU"/>
        </w:rPr>
        <w:t xml:space="preserve">действующей </w:t>
      </w:r>
      <w:r w:rsidR="00F15392" w:rsidRPr="00382A07">
        <w:rPr>
          <w:sz w:val="24"/>
          <w:szCs w:val="24"/>
          <w:lang w:eastAsia="ru-RU"/>
        </w:rPr>
        <w:t>с ранее объявленной ценой.</w:t>
      </w:r>
      <w:bookmarkEnd w:id="599"/>
    </w:p>
    <w:p w:rsidR="00F15392" w:rsidRPr="00382A07" w:rsidRDefault="00852FEB"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382A07">
        <w:rPr>
          <w:sz w:val="24"/>
          <w:szCs w:val="24"/>
          <w:lang w:eastAsia="ru-RU"/>
        </w:rPr>
        <w:t>Предложения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r w:rsidR="00F15392" w:rsidRPr="00382A07">
        <w:rPr>
          <w:sz w:val="24"/>
          <w:szCs w:val="24"/>
          <w:lang w:eastAsia="ru-RU"/>
        </w:rPr>
        <w:t>.</w:t>
      </w:r>
    </w:p>
    <w:p w:rsidR="00F15392" w:rsidRPr="00382A07" w:rsidRDefault="00F15392"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600" w:name="_Ref306353005"/>
      <w:r w:rsidRPr="00382A07">
        <w:rPr>
          <w:sz w:val="24"/>
          <w:szCs w:val="24"/>
          <w:lang w:eastAsia="ru-RU"/>
        </w:rPr>
        <w:t>Процедура переторжки проводится с использованием ЭТП</w:t>
      </w:r>
      <w:r w:rsidRPr="00382A07">
        <w:rPr>
          <w:iCs/>
          <w:sz w:val="24"/>
          <w:szCs w:val="24"/>
          <w:lang w:eastAsia="ru-RU"/>
        </w:rPr>
        <w:t xml:space="preserve">. </w:t>
      </w:r>
      <w:r w:rsidRPr="00382A07">
        <w:rPr>
          <w:sz w:val="24"/>
          <w:szCs w:val="24"/>
          <w:lang w:eastAsia="ru-RU"/>
        </w:rPr>
        <w:t>Порядок проведения процедуры переторжки на ЭТП определяется правилами данной системы.</w:t>
      </w:r>
      <w:bookmarkEnd w:id="600"/>
    </w:p>
    <w:p w:rsidR="00F15392" w:rsidRPr="00382A07" w:rsidRDefault="00F15392" w:rsidP="00E71A48">
      <w:pPr>
        <w:suppressAutoHyphens w:val="0"/>
        <w:overflowPunct w:val="0"/>
        <w:autoSpaceDE w:val="0"/>
        <w:autoSpaceDN w:val="0"/>
        <w:adjustRightInd w:val="0"/>
        <w:spacing w:line="264" w:lineRule="auto"/>
        <w:ind w:firstLine="540"/>
        <w:rPr>
          <w:iCs/>
          <w:sz w:val="24"/>
          <w:szCs w:val="24"/>
          <w:lang w:eastAsia="ru-RU"/>
        </w:rPr>
      </w:pPr>
      <w:r w:rsidRPr="00382A07">
        <w:rPr>
          <w:iCs/>
          <w:sz w:val="24"/>
          <w:szCs w:val="24"/>
          <w:lang w:eastAsia="ru-RU"/>
        </w:rPr>
        <w:t xml:space="preserve">В период с момента начала переторжки на ЭТП </w:t>
      </w:r>
      <w:r w:rsidR="009C744E" w:rsidRPr="00382A07">
        <w:rPr>
          <w:iCs/>
          <w:sz w:val="24"/>
          <w:szCs w:val="24"/>
          <w:lang w:eastAsia="ru-RU"/>
        </w:rPr>
        <w:t>Участник</w:t>
      </w:r>
      <w:r w:rsidRPr="00382A07">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382A07">
        <w:rPr>
          <w:iCs/>
          <w:sz w:val="24"/>
          <w:szCs w:val="24"/>
          <w:lang w:eastAsia="ru-RU"/>
        </w:rPr>
        <w:t>Заявк</w:t>
      </w:r>
      <w:r w:rsidRPr="00382A07">
        <w:rPr>
          <w:iCs/>
          <w:sz w:val="24"/>
          <w:szCs w:val="24"/>
          <w:lang w:eastAsia="ru-RU"/>
        </w:rPr>
        <w:t xml:space="preserve">и путем </w:t>
      </w:r>
      <w:r w:rsidRPr="00382A07">
        <w:rPr>
          <w:iCs/>
          <w:sz w:val="24"/>
          <w:szCs w:val="24"/>
          <w:lang w:eastAsia="ru-RU"/>
        </w:rPr>
        <w:lastRenderedPageBreak/>
        <w:t>снижения ее цены, должен заявить в режиме реального времени на ЭТП «окончательную</w:t>
      </w:r>
      <w:r w:rsidR="00076D8B" w:rsidRPr="00382A07">
        <w:rPr>
          <w:iCs/>
          <w:sz w:val="24"/>
          <w:szCs w:val="24"/>
          <w:lang w:eastAsia="ru-RU"/>
        </w:rPr>
        <w:t>»</w:t>
      </w:r>
      <w:r w:rsidRPr="00382A07">
        <w:rPr>
          <w:iCs/>
          <w:sz w:val="24"/>
          <w:szCs w:val="24"/>
          <w:lang w:eastAsia="ru-RU"/>
        </w:rPr>
        <w:t xml:space="preserve"> цену </w:t>
      </w:r>
      <w:r w:rsidR="004B5EB3" w:rsidRPr="00382A07">
        <w:rPr>
          <w:iCs/>
          <w:sz w:val="24"/>
          <w:szCs w:val="24"/>
          <w:lang w:eastAsia="ru-RU"/>
        </w:rPr>
        <w:t>Заявк</w:t>
      </w:r>
      <w:r w:rsidRPr="00382A07">
        <w:rPr>
          <w:iCs/>
          <w:sz w:val="24"/>
          <w:szCs w:val="24"/>
          <w:lang w:eastAsia="ru-RU"/>
        </w:rPr>
        <w:t xml:space="preserve">и. Снижение цены </w:t>
      </w:r>
      <w:r w:rsidR="004B5EB3" w:rsidRPr="00382A07">
        <w:rPr>
          <w:iCs/>
          <w:sz w:val="24"/>
          <w:szCs w:val="24"/>
          <w:lang w:eastAsia="ru-RU"/>
        </w:rPr>
        <w:t>Заявк</w:t>
      </w:r>
      <w:r w:rsidRPr="00382A07">
        <w:rPr>
          <w:iCs/>
          <w:sz w:val="24"/>
          <w:szCs w:val="24"/>
          <w:lang w:eastAsia="ru-RU"/>
        </w:rPr>
        <w:t xml:space="preserve">и может производиться </w:t>
      </w:r>
      <w:r w:rsidR="009C744E" w:rsidRPr="00382A07">
        <w:rPr>
          <w:iCs/>
          <w:sz w:val="24"/>
          <w:szCs w:val="24"/>
          <w:lang w:eastAsia="ru-RU"/>
        </w:rPr>
        <w:t>Участник</w:t>
      </w:r>
      <w:r w:rsidRPr="00382A07">
        <w:rPr>
          <w:iCs/>
          <w:sz w:val="24"/>
          <w:szCs w:val="24"/>
          <w:lang w:eastAsia="ru-RU"/>
        </w:rPr>
        <w:t>ом поэтапно до момента окончания переторжки неограниченное количество раз</w:t>
      </w:r>
      <w:r w:rsidR="00076D8B" w:rsidRPr="00382A07">
        <w:rPr>
          <w:iCs/>
          <w:sz w:val="24"/>
          <w:szCs w:val="24"/>
          <w:lang w:eastAsia="ru-RU"/>
        </w:rPr>
        <w:t>.</w:t>
      </w:r>
      <w:r w:rsidRPr="00382A07">
        <w:rPr>
          <w:iCs/>
          <w:sz w:val="24"/>
          <w:szCs w:val="24"/>
          <w:lang w:eastAsia="ru-RU"/>
        </w:rPr>
        <w:t xml:space="preserve"> </w:t>
      </w:r>
      <w:r w:rsidR="00076D8B" w:rsidRPr="00382A07">
        <w:rPr>
          <w:iCs/>
          <w:sz w:val="24"/>
          <w:szCs w:val="24"/>
          <w:lang w:eastAsia="ru-RU"/>
        </w:rPr>
        <w:t>И</w:t>
      </w:r>
      <w:r w:rsidRPr="00382A07">
        <w:rPr>
          <w:iCs/>
          <w:sz w:val="24"/>
          <w:szCs w:val="24"/>
          <w:lang w:eastAsia="ru-RU"/>
        </w:rPr>
        <w:t xml:space="preserve">зменение цены </w:t>
      </w:r>
      <w:r w:rsidR="004B5EB3" w:rsidRPr="00382A07">
        <w:rPr>
          <w:iCs/>
          <w:sz w:val="24"/>
          <w:szCs w:val="24"/>
          <w:lang w:eastAsia="ru-RU"/>
        </w:rPr>
        <w:t>Заявк</w:t>
      </w:r>
      <w:r w:rsidRPr="00382A07">
        <w:rPr>
          <w:iCs/>
          <w:sz w:val="24"/>
          <w:szCs w:val="24"/>
          <w:lang w:eastAsia="ru-RU"/>
        </w:rPr>
        <w:t xml:space="preserve">и не должно повлечь за собой изменение иных условий </w:t>
      </w:r>
      <w:r w:rsidR="004B5EB3" w:rsidRPr="00382A07">
        <w:rPr>
          <w:iCs/>
          <w:sz w:val="24"/>
          <w:szCs w:val="24"/>
          <w:lang w:eastAsia="ru-RU"/>
        </w:rPr>
        <w:t>Заявк</w:t>
      </w:r>
      <w:r w:rsidRPr="00382A07">
        <w:rPr>
          <w:iCs/>
          <w:sz w:val="24"/>
          <w:szCs w:val="24"/>
          <w:lang w:eastAsia="ru-RU"/>
        </w:rPr>
        <w:t>и</w:t>
      </w:r>
      <w:r w:rsidR="00076D8B" w:rsidRPr="00382A07">
        <w:rPr>
          <w:iCs/>
          <w:sz w:val="24"/>
          <w:szCs w:val="24"/>
          <w:lang w:eastAsia="ru-RU"/>
        </w:rPr>
        <w:t>, за исключением документов, обосновывающие определение цены</w:t>
      </w:r>
      <w:r w:rsidRPr="00382A07">
        <w:rPr>
          <w:iCs/>
          <w:sz w:val="24"/>
          <w:szCs w:val="24"/>
          <w:lang w:eastAsia="ru-RU"/>
        </w:rPr>
        <w:t>. Прием предложений по снижению цен заявок прекращается на ЭТП</w:t>
      </w:r>
      <w:r w:rsidRPr="00382A07">
        <w:rPr>
          <w:sz w:val="24"/>
          <w:szCs w:val="24"/>
          <w:lang w:eastAsia="ru-RU"/>
        </w:rPr>
        <w:t xml:space="preserve"> в </w:t>
      </w:r>
      <w:r w:rsidRPr="00382A07">
        <w:rPr>
          <w:iCs/>
          <w:sz w:val="24"/>
          <w:szCs w:val="24"/>
          <w:lang w:eastAsia="ru-RU"/>
        </w:rPr>
        <w:t xml:space="preserve">момент окончания переторжки. </w:t>
      </w:r>
    </w:p>
    <w:p w:rsidR="00076D8B" w:rsidRPr="00382A07" w:rsidRDefault="00953987"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382A07">
        <w:rPr>
          <w:iCs/>
          <w:sz w:val="24"/>
          <w:szCs w:val="24"/>
        </w:rPr>
        <w:t>Приглашенные Участники принимают в ней участи</w:t>
      </w:r>
      <w:r w:rsidR="00F80103" w:rsidRPr="00382A07">
        <w:rPr>
          <w:iCs/>
          <w:sz w:val="24"/>
          <w:szCs w:val="24"/>
        </w:rPr>
        <w:t>е</w:t>
      </w:r>
      <w:r w:rsidRPr="00382A07">
        <w:rPr>
          <w:iCs/>
          <w:sz w:val="24"/>
          <w:szCs w:val="24"/>
        </w:rPr>
        <w:t xml:space="preserve"> без внесения платы. После проведения переторжки в первый раз по просьбе любого из приглашенных Участников переторжка может быть проведена повторно, третий раз и т.п. (далее — повторная переторжка). </w:t>
      </w:r>
      <w:r w:rsidR="00F80103" w:rsidRPr="00382A07">
        <w:rPr>
          <w:iCs/>
          <w:sz w:val="24"/>
          <w:szCs w:val="24"/>
          <w:lang w:eastAsia="ru-RU"/>
        </w:rPr>
        <w:t>На каждую последующую переторжку приглашаются Участники запроса предложений, участвующие в предыдущей переторжке</w:t>
      </w:r>
      <w:r w:rsidR="008941A2" w:rsidRPr="00382A07">
        <w:rPr>
          <w:iCs/>
          <w:sz w:val="24"/>
          <w:szCs w:val="24"/>
          <w:lang w:eastAsia="ru-RU"/>
        </w:rPr>
        <w:t xml:space="preserve"> с учетом положений пункта </w:t>
      </w:r>
      <w:r w:rsidR="000D2D6A">
        <w:fldChar w:fldCharType="begin"/>
      </w:r>
      <w:r w:rsidR="000D2D6A">
        <w:instrText xml:space="preserve"> REF _Ref465850064 \r \h  \* MERGEFORMAT </w:instrText>
      </w:r>
      <w:r w:rsidR="000D2D6A">
        <w:fldChar w:fldCharType="separate"/>
      </w:r>
      <w:r w:rsidR="006305A1" w:rsidRPr="006305A1">
        <w:rPr>
          <w:iCs/>
          <w:sz w:val="24"/>
          <w:szCs w:val="24"/>
          <w:lang w:eastAsia="ru-RU"/>
        </w:rPr>
        <w:t>3.7.9</w:t>
      </w:r>
      <w:r w:rsidR="000D2D6A">
        <w:fldChar w:fldCharType="end"/>
      </w:r>
      <w:r w:rsidR="008941A2" w:rsidRPr="00382A07">
        <w:rPr>
          <w:iCs/>
          <w:sz w:val="24"/>
          <w:szCs w:val="24"/>
          <w:lang w:eastAsia="ru-RU"/>
        </w:rPr>
        <w:t xml:space="preserve">. Решение </w:t>
      </w:r>
      <w:r w:rsidR="008941A2" w:rsidRPr="00382A07">
        <w:rPr>
          <w:sz w:val="24"/>
          <w:szCs w:val="24"/>
          <w:lang w:eastAsia="ru-RU"/>
        </w:rPr>
        <w:t>о проведении повторной процедуры переторжки принимает Закупочная комиссия</w:t>
      </w:r>
      <w:r w:rsidR="00076D8B" w:rsidRPr="00382A07">
        <w:rPr>
          <w:iCs/>
          <w:sz w:val="24"/>
          <w:szCs w:val="24"/>
          <w:lang w:eastAsia="ru-RU"/>
        </w:rPr>
        <w:t xml:space="preserve">. </w:t>
      </w:r>
    </w:p>
    <w:p w:rsidR="00685336" w:rsidRPr="00382A07"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382A07">
        <w:rPr>
          <w:iCs/>
          <w:sz w:val="24"/>
          <w:szCs w:val="24"/>
          <w:lang w:eastAsia="ru-RU"/>
        </w:rPr>
        <w:t>Проведение каждой последующей переторжки осуществляется по правилам, предусмотренным в п.п.</w:t>
      </w:r>
      <w:r w:rsidR="000D2D6A">
        <w:fldChar w:fldCharType="begin"/>
      </w:r>
      <w:r w:rsidR="000D2D6A">
        <w:instrText xml:space="preserve"> REF _Ref306352987 \r \h  \* MERGEFORMAT </w:instrText>
      </w:r>
      <w:r w:rsidR="000D2D6A">
        <w:fldChar w:fldCharType="separate"/>
      </w:r>
      <w:r w:rsidR="006305A1" w:rsidRPr="006305A1">
        <w:rPr>
          <w:iCs/>
          <w:sz w:val="24"/>
          <w:szCs w:val="24"/>
          <w:lang w:eastAsia="ru-RU"/>
        </w:rPr>
        <w:t>3.7.3</w:t>
      </w:r>
      <w:r w:rsidR="000D2D6A">
        <w:fldChar w:fldCharType="end"/>
      </w:r>
      <w:r w:rsidRPr="00382A07">
        <w:rPr>
          <w:iCs/>
          <w:sz w:val="24"/>
          <w:szCs w:val="24"/>
          <w:lang w:eastAsia="ru-RU"/>
        </w:rPr>
        <w:t xml:space="preserve"> - </w:t>
      </w:r>
      <w:r w:rsidR="000D2D6A">
        <w:fldChar w:fldCharType="begin"/>
      </w:r>
      <w:r w:rsidR="000D2D6A">
        <w:instrText xml:space="preserve"> REF _Ref306353005 \r \h  \* MERGEFORMAT </w:instrText>
      </w:r>
      <w:r w:rsidR="000D2D6A">
        <w:fldChar w:fldCharType="separate"/>
      </w:r>
      <w:r w:rsidR="006305A1" w:rsidRPr="006305A1">
        <w:rPr>
          <w:iCs/>
          <w:sz w:val="24"/>
          <w:szCs w:val="24"/>
          <w:lang w:eastAsia="ru-RU"/>
        </w:rPr>
        <w:t>3.7.5</w:t>
      </w:r>
      <w:r w:rsidR="000D2D6A">
        <w:fldChar w:fldCharType="end"/>
      </w:r>
      <w:r w:rsidRPr="00382A07">
        <w:rPr>
          <w:iCs/>
          <w:sz w:val="24"/>
          <w:szCs w:val="24"/>
          <w:lang w:eastAsia="ru-RU"/>
        </w:rPr>
        <w:t>.</w:t>
      </w:r>
    </w:p>
    <w:p w:rsidR="00F15392" w:rsidRPr="00382A07" w:rsidRDefault="009C744E"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bookmarkStart w:id="601" w:name="_Ref468453355"/>
      <w:r w:rsidRPr="00382A07">
        <w:rPr>
          <w:sz w:val="24"/>
          <w:szCs w:val="24"/>
          <w:lang w:eastAsia="ru-RU"/>
        </w:rPr>
        <w:t>Участник</w:t>
      </w:r>
      <w:r w:rsidR="00F15392" w:rsidRPr="00382A07">
        <w:rPr>
          <w:sz w:val="24"/>
          <w:szCs w:val="24"/>
          <w:lang w:eastAsia="ru-RU"/>
        </w:rPr>
        <w:t xml:space="preserve"> </w:t>
      </w:r>
      <w:r w:rsidR="00C86793" w:rsidRPr="00382A07">
        <w:rPr>
          <w:sz w:val="24"/>
          <w:szCs w:val="24"/>
          <w:lang w:eastAsia="ru-RU"/>
        </w:rPr>
        <w:t>запроса предложений</w:t>
      </w:r>
      <w:r w:rsidR="00F15392" w:rsidRPr="00382A07">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BC19F9" w:rsidRPr="00382A07">
        <w:rPr>
          <w:sz w:val="24"/>
          <w:szCs w:val="24"/>
          <w:lang w:eastAsia="ru-RU"/>
        </w:rPr>
        <w:t xml:space="preserve"> </w:t>
      </w:r>
      <w:r w:rsidR="00BC19F9" w:rsidRPr="00382A07">
        <w:rPr>
          <w:sz w:val="24"/>
          <w:szCs w:val="24"/>
        </w:rPr>
        <w:t>(все документы, входящие в Заявку, которые содержат информацию о предложенной цене)</w:t>
      </w:r>
      <w:r w:rsidR="00F15392" w:rsidRPr="00382A07">
        <w:rPr>
          <w:sz w:val="24"/>
          <w:szCs w:val="24"/>
          <w:lang w:eastAsia="ru-RU"/>
        </w:rPr>
        <w:t xml:space="preserve">. Изменение цены в сторону снижения не должно повлечь за собой изменение иных условий </w:t>
      </w:r>
      <w:r w:rsidR="004B5EB3" w:rsidRPr="00382A07">
        <w:rPr>
          <w:sz w:val="24"/>
          <w:szCs w:val="24"/>
          <w:lang w:eastAsia="ru-RU"/>
        </w:rPr>
        <w:t>Заявк</w:t>
      </w:r>
      <w:r w:rsidR="00F15392" w:rsidRPr="00382A07">
        <w:rPr>
          <w:sz w:val="24"/>
          <w:szCs w:val="24"/>
          <w:lang w:eastAsia="ru-RU"/>
        </w:rPr>
        <w:t>и.</w:t>
      </w:r>
      <w:bookmarkEnd w:id="601"/>
    </w:p>
    <w:p w:rsidR="00953987" w:rsidRPr="00382A07" w:rsidRDefault="00953987" w:rsidP="00953987">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iCs/>
          <w:sz w:val="24"/>
          <w:szCs w:val="24"/>
        </w:rPr>
      </w:pPr>
      <w:bookmarkStart w:id="602" w:name="_Ref465850064"/>
      <w:r w:rsidRPr="00382A07">
        <w:rPr>
          <w:sz w:val="24"/>
          <w:szCs w:val="24"/>
        </w:rPr>
        <w:t>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 по решению Закупочной комиссии Заявки Участников, не соответствующие требованиям закупочной документации, могут быть отклонены.</w:t>
      </w:r>
      <w:bookmarkEnd w:id="602"/>
    </w:p>
    <w:p w:rsidR="00953987" w:rsidRPr="004A1A68" w:rsidRDefault="00953987" w:rsidP="00953987">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sz w:val="24"/>
          <w:szCs w:val="24"/>
        </w:rPr>
      </w:pPr>
      <w:r w:rsidRPr="00382A07">
        <w:rPr>
          <w:sz w:val="24"/>
          <w:szCs w:val="24"/>
        </w:rPr>
        <w:t xml:space="preserve">В случае наличия информации о возможности дополнительного снижения поданных ценовых </w:t>
      </w:r>
      <w:r w:rsidRPr="004A1A68">
        <w:rPr>
          <w:sz w:val="24"/>
          <w:szCs w:val="24"/>
        </w:rPr>
        <w:t>предложений, Организатором Запроса предложений или Закупочной комиссией может быть принято решение о проведении повторной переторжки.</w:t>
      </w:r>
    </w:p>
    <w:p w:rsidR="00F15392" w:rsidRPr="004A1A68" w:rsidRDefault="00F15392"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4A1A68">
        <w:rPr>
          <w:sz w:val="24"/>
          <w:szCs w:val="24"/>
          <w:lang w:eastAsia="ru-RU"/>
        </w:rPr>
        <w:t xml:space="preserve">По решению </w:t>
      </w:r>
      <w:r w:rsidR="00685336" w:rsidRPr="004A1A68">
        <w:rPr>
          <w:sz w:val="24"/>
          <w:szCs w:val="24"/>
          <w:lang w:eastAsia="ru-RU"/>
        </w:rPr>
        <w:t xml:space="preserve">Закупочной </w:t>
      </w:r>
      <w:r w:rsidRPr="004A1A68">
        <w:rPr>
          <w:sz w:val="24"/>
          <w:szCs w:val="24"/>
          <w:lang w:eastAsia="ru-RU"/>
        </w:rPr>
        <w:t xml:space="preserve">комиссии порядок проведения переторжки может быть уточнен. </w:t>
      </w:r>
    </w:p>
    <w:p w:rsidR="00034534" w:rsidRPr="00991C07" w:rsidRDefault="00034534"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4A1A68">
        <w:rPr>
          <w:sz w:val="24"/>
          <w:szCs w:val="24"/>
        </w:rPr>
        <w:t xml:space="preserve">Если при проведении любого из этапов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w:t>
      </w:r>
      <w:r w:rsidRPr="00991C07">
        <w:rPr>
          <w:sz w:val="24"/>
          <w:szCs w:val="24"/>
        </w:rPr>
        <w:t xml:space="preserve">меры, предусмотренные п. </w:t>
      </w:r>
      <w:r w:rsidR="000D2D6A">
        <w:fldChar w:fldCharType="begin"/>
      </w:r>
      <w:r w:rsidR="000D2D6A">
        <w:instrText xml:space="preserve"> REF _Ref465670219 \r \h  \* MERGEFORMAT </w:instrText>
      </w:r>
      <w:r w:rsidR="000D2D6A">
        <w:fldChar w:fldCharType="separate"/>
      </w:r>
      <w:r w:rsidR="006305A1" w:rsidRPr="006305A1">
        <w:rPr>
          <w:sz w:val="24"/>
          <w:szCs w:val="24"/>
        </w:rPr>
        <w:t>3.11</w:t>
      </w:r>
      <w:r w:rsidR="000D2D6A">
        <w:fldChar w:fldCharType="end"/>
      </w:r>
      <w:r w:rsidRPr="00991C07">
        <w:rPr>
          <w:sz w:val="24"/>
          <w:szCs w:val="24"/>
        </w:rPr>
        <w:t xml:space="preserve"> данной документации. При этом Участник в обязательном порядке помимо документов, указанных в п. </w:t>
      </w:r>
      <w:r w:rsidR="000D2D6A">
        <w:fldChar w:fldCharType="begin"/>
      </w:r>
      <w:r w:rsidR="000D2D6A">
        <w:instrText xml:space="preserve"> REF _Ref468453355 \r \h  \* MERGEFORMAT </w:instrText>
      </w:r>
      <w:r w:rsidR="000D2D6A">
        <w:fldChar w:fldCharType="separate"/>
      </w:r>
      <w:r w:rsidR="006305A1" w:rsidRPr="006305A1">
        <w:rPr>
          <w:sz w:val="24"/>
          <w:szCs w:val="24"/>
        </w:rPr>
        <w:t>3.7.8</w:t>
      </w:r>
      <w:r w:rsidR="000D2D6A">
        <w:fldChar w:fldCharType="end"/>
      </w:r>
      <w:r w:rsidRPr="00991C07">
        <w:rPr>
          <w:sz w:val="24"/>
          <w:szCs w:val="24"/>
        </w:rPr>
        <w:t xml:space="preserve">, предоставляет документы, предусмотренные подпунктом </w:t>
      </w:r>
      <w:r w:rsidR="000D2D6A">
        <w:fldChar w:fldCharType="begin"/>
      </w:r>
      <w:r w:rsidR="000D2D6A">
        <w:instrText xml:space="preserve"> REF _Ref465675151 \r \h  \* MERGEFORMAT </w:instrText>
      </w:r>
      <w:r w:rsidR="000D2D6A">
        <w:fldChar w:fldCharType="separate"/>
      </w:r>
      <w:r w:rsidR="006305A1" w:rsidRPr="006305A1">
        <w:rPr>
          <w:sz w:val="24"/>
          <w:szCs w:val="24"/>
        </w:rPr>
        <w:t>3.11.2</w:t>
      </w:r>
      <w:r w:rsidR="000D2D6A">
        <w:fldChar w:fldCharType="end"/>
      </w:r>
      <w:r w:rsidRPr="00991C07">
        <w:rPr>
          <w:sz w:val="24"/>
          <w:szCs w:val="24"/>
        </w:rPr>
        <w:t xml:space="preserve"> документации.</w:t>
      </w:r>
    </w:p>
    <w:p w:rsidR="00034534" w:rsidRPr="001018D6" w:rsidRDefault="00034534"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991C07">
        <w:rPr>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и затем после завершения аукционной процедуры на понижение цены (переторжки) цена, предложенная Участником, была опять снижена, </w:t>
      </w:r>
      <w:r w:rsidRPr="001018D6">
        <w:rPr>
          <w:sz w:val="24"/>
          <w:szCs w:val="24"/>
        </w:rPr>
        <w:t xml:space="preserve">документы, предусмотренные подпунктом </w:t>
      </w:r>
      <w:r w:rsidR="000D2D6A">
        <w:fldChar w:fldCharType="begin"/>
      </w:r>
      <w:r w:rsidR="000D2D6A">
        <w:instrText xml:space="preserve"> REF _Ref465675151 \r \h  \* MERGEFORMAT </w:instrText>
      </w:r>
      <w:r w:rsidR="000D2D6A">
        <w:fldChar w:fldCharType="separate"/>
      </w:r>
      <w:r w:rsidR="006305A1" w:rsidRPr="006305A1">
        <w:rPr>
          <w:sz w:val="24"/>
          <w:szCs w:val="24"/>
        </w:rPr>
        <w:t>3.11.2</w:t>
      </w:r>
      <w:r w:rsidR="000D2D6A">
        <w:fldChar w:fldCharType="end"/>
      </w:r>
      <w:r w:rsidRPr="001018D6">
        <w:rPr>
          <w:sz w:val="24"/>
          <w:szCs w:val="24"/>
        </w:rPr>
        <w:t xml:space="preserve"> документации, предоставляются повторно.</w:t>
      </w:r>
    </w:p>
    <w:p w:rsidR="00031513" w:rsidRPr="001018D6" w:rsidRDefault="00031513" w:rsidP="00031513">
      <w:pPr>
        <w:pStyle w:val="2"/>
        <w:tabs>
          <w:tab w:val="num" w:pos="1134"/>
        </w:tabs>
        <w:spacing w:line="264" w:lineRule="auto"/>
        <w:rPr>
          <w:bCs w:val="0"/>
        </w:rPr>
      </w:pPr>
      <w:bookmarkStart w:id="603" w:name="_Ref471821960"/>
      <w:bookmarkStart w:id="604" w:name="_Toc471986593"/>
      <w:bookmarkStart w:id="605" w:name="_Toc472409204"/>
      <w:bookmarkStart w:id="606" w:name="_Toc472411818"/>
      <w:bookmarkStart w:id="607" w:name="_Ref303681924"/>
      <w:bookmarkStart w:id="608" w:name="_Ref303683914"/>
      <w:r w:rsidRPr="001018D6">
        <w:rPr>
          <w:bCs w:val="0"/>
        </w:rPr>
        <w:lastRenderedPageBreak/>
        <w:t>О приоритете продукции (товаров) российского происхождения по отношению к продукции (товарам), происходящим из иностранного государства</w:t>
      </w:r>
      <w:bookmarkEnd w:id="603"/>
      <w:bookmarkEnd w:id="604"/>
      <w:bookmarkEnd w:id="605"/>
      <w:bookmarkEnd w:id="606"/>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 xml:space="preserve">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4.5.1 </w:t>
      </w:r>
      <w:r w:rsidRPr="001018D6">
        <w:rPr>
          <w:bCs w:val="0"/>
          <w:sz w:val="24"/>
          <w:szCs w:val="24"/>
        </w:rPr>
        <w:t xml:space="preserve">Единого стандарта закупок ПАО «Россети» (Положение о закупке) устанавливается </w:t>
      </w:r>
      <w:r w:rsidRPr="001018D6">
        <w:rPr>
          <w:sz w:val="24"/>
          <w:szCs w:val="24"/>
        </w:rPr>
        <w:t>приоритет продукции (товаров) российского происхождения при осуществлении закупок продукции (товаров) путем проведения закупочных процедур, по отношению к продукции (товарам), происходящим из иностранного государства (далее – приоритет).</w:t>
      </w: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 xml:space="preserve">Предоставление приоритета при поставке продукции российского происхождения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поставке продукции российского происхождения принимается </w:t>
      </w:r>
      <w:r w:rsidRPr="001018D6">
        <w:rPr>
          <w:i/>
          <w:sz w:val="24"/>
          <w:szCs w:val="24"/>
          <w:lang w:val="en-US"/>
        </w:rPr>
        <w:t>k</w:t>
      </w:r>
      <w:r w:rsidRPr="001018D6">
        <w:rPr>
          <w:i/>
          <w:sz w:val="24"/>
          <w:szCs w:val="24"/>
          <w:vertAlign w:val="subscript"/>
        </w:rPr>
        <w:t>ПРИОР</w:t>
      </w:r>
      <w:r w:rsidRPr="001018D6">
        <w:rPr>
          <w:sz w:val="24"/>
          <w:szCs w:val="24"/>
        </w:rPr>
        <w:t xml:space="preserve">=0,85, иначе </w:t>
      </w:r>
      <w:r w:rsidRPr="001018D6">
        <w:rPr>
          <w:i/>
          <w:sz w:val="24"/>
          <w:szCs w:val="24"/>
          <w:lang w:val="en-US"/>
        </w:rPr>
        <w:t>k</w:t>
      </w:r>
      <w:r w:rsidRPr="001018D6">
        <w:rPr>
          <w:i/>
          <w:sz w:val="24"/>
          <w:szCs w:val="24"/>
          <w:vertAlign w:val="subscript"/>
        </w:rPr>
        <w:t>ПРИОР</w:t>
      </w:r>
      <w:r w:rsidRPr="001018D6">
        <w:rPr>
          <w:sz w:val="24"/>
          <w:szCs w:val="24"/>
        </w:rPr>
        <w:t xml:space="preserve">=1,0), при этом Договор заключается по цене Договора, предложенной Участником в Заявке (методика оценки изложена в </w:t>
      </w:r>
      <w:r w:rsidRPr="001018D6">
        <w:rPr>
          <w:sz w:val="24"/>
          <w:szCs w:val="24"/>
          <w:highlight w:val="yellow"/>
        </w:rPr>
        <w:t>Приложении №3 к настоящей Документации</w:t>
      </w:r>
      <w:r w:rsidRPr="001018D6">
        <w:rPr>
          <w:sz w:val="24"/>
          <w:szCs w:val="24"/>
        </w:rPr>
        <w:t>).</w:t>
      </w: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Приоритет не предоставляется в случаях, если:</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 xml:space="preserve">а) закупка признана несостоявшейся (п. </w:t>
      </w:r>
      <w:r w:rsidR="000D2D6A">
        <w:fldChar w:fldCharType="begin"/>
      </w:r>
      <w:r w:rsidR="000D2D6A">
        <w:instrText xml:space="preserve"> REF _Ref303251044 \r \h  \* MERGEFORMAT </w:instrText>
      </w:r>
      <w:r w:rsidR="000D2D6A">
        <w:fldChar w:fldCharType="separate"/>
      </w:r>
      <w:r w:rsidR="006305A1" w:rsidRPr="006305A1">
        <w:rPr>
          <w:rFonts w:ascii="Times New Roman" w:hAnsi="Times New Roman" w:cs="Times New Roman"/>
          <w:sz w:val="24"/>
          <w:szCs w:val="24"/>
        </w:rPr>
        <w:t>3.10</w:t>
      </w:r>
      <w:r w:rsidR="000D2D6A">
        <w:fldChar w:fldCharType="end"/>
      </w:r>
      <w:r w:rsidRPr="001018D6">
        <w:rPr>
          <w:rFonts w:ascii="Times New Roman" w:hAnsi="Times New Roman" w:cs="Times New Roman"/>
          <w:sz w:val="24"/>
          <w:szCs w:val="24"/>
        </w:rPr>
        <w:t xml:space="preserve">) и Договор заключается с единственным участником закупки, соответствующим требованиям документации </w:t>
      </w:r>
      <w:r w:rsidR="00991C07" w:rsidRPr="001018D6">
        <w:rPr>
          <w:rFonts w:ascii="Times New Roman" w:hAnsi="Times New Roman" w:cs="Times New Roman"/>
          <w:sz w:val="24"/>
          <w:szCs w:val="24"/>
        </w:rPr>
        <w:t xml:space="preserve">по запросу предложений </w:t>
      </w:r>
      <w:r w:rsidRPr="001018D6">
        <w:rPr>
          <w:rFonts w:ascii="Times New Roman" w:hAnsi="Times New Roman" w:cs="Times New Roman"/>
          <w:sz w:val="24"/>
          <w:szCs w:val="24"/>
        </w:rPr>
        <w:t>(в случае если была подана только одна заявка или в случае, если было подано несколько заявок, но после проведения отборочной стадии осталась только одна заявка, соответствующая требованиям документации</w:t>
      </w:r>
      <w:r w:rsidR="00991C07" w:rsidRPr="001018D6">
        <w:rPr>
          <w:rFonts w:ascii="Times New Roman" w:hAnsi="Times New Roman" w:cs="Times New Roman"/>
          <w:sz w:val="24"/>
          <w:szCs w:val="24"/>
        </w:rPr>
        <w:t xml:space="preserve"> по запросу предложений</w:t>
      </w:r>
      <w:r w:rsidRPr="001018D6">
        <w:rPr>
          <w:rFonts w:ascii="Times New Roman" w:hAnsi="Times New Roman" w:cs="Times New Roman"/>
          <w:sz w:val="24"/>
          <w:szCs w:val="24"/>
        </w:rPr>
        <w:t>);</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б) в заявке на участие в закупке не содержится предложений о поставке товаров российского происхождения;</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 xml:space="preserve">в) в заявках на участие в закупке </w:t>
      </w:r>
      <w:r w:rsidRPr="001018D6">
        <w:rPr>
          <w:rFonts w:ascii="Times New Roman" w:hAnsi="Times New Roman" w:cs="Times New Roman"/>
          <w:i/>
          <w:sz w:val="24"/>
          <w:szCs w:val="24"/>
        </w:rPr>
        <w:t>всех Участников, прошедших отборочную стадию,</w:t>
      </w:r>
      <w:r w:rsidRPr="001018D6">
        <w:rPr>
          <w:rFonts w:ascii="Times New Roman" w:hAnsi="Times New Roman" w:cs="Times New Roman"/>
          <w:sz w:val="24"/>
          <w:szCs w:val="24"/>
        </w:rPr>
        <w:t xml:space="preserve"> не содержится предложений о поставке продукции иностранного происхождения (с учетом положений нижеследующего пункта);</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 xml:space="preserve">г) в Заявке Участника содержится предложение о поставке продукции российского и иностранного происхождения, при этом стоимость продукции российского происхождения составляет менее 50 процентов (Пр РФ (%) – стоимость продукции российского происхождения в процентах) стоимости всей предложенной таким участником продукции, </w:t>
      </w:r>
      <w:r w:rsidRPr="001018D6">
        <w:rPr>
          <w:rFonts w:ascii="Times New Roman" w:hAnsi="Times New Roman" w:cs="Times New Roman"/>
          <w:sz w:val="24"/>
          <w:szCs w:val="24"/>
        </w:rPr>
        <w:lastRenderedPageBreak/>
        <w:t>при этом установление соотношения цены ((Пр РФ (%)) предлагаемой к поставке продукции российского и иностранного происхождения определяется исходя из следующего: цена единицы каждой продукции (Ц</w:t>
      </w:r>
      <w:r w:rsidRPr="001018D6">
        <w:rPr>
          <w:rFonts w:ascii="Times New Roman" w:hAnsi="Times New Roman" w:cs="Times New Roman"/>
          <w:i/>
          <w:sz w:val="24"/>
          <w:szCs w:val="24"/>
          <w:lang w:val="en-US"/>
        </w:rPr>
        <w:t>i</w:t>
      </w:r>
      <w:r w:rsidRPr="001018D6">
        <w:rPr>
          <w:rFonts w:ascii="Times New Roman" w:hAnsi="Times New Roman" w:cs="Times New Roman"/>
          <w:sz w:val="24"/>
          <w:szCs w:val="24"/>
        </w:rPr>
        <w:t> ед. прод.) определяется как произведение начальной (максимальной) цены единицы продукции (Ц</w:t>
      </w:r>
      <w:r w:rsidRPr="001018D6">
        <w:rPr>
          <w:rFonts w:ascii="Times New Roman" w:hAnsi="Times New Roman" w:cs="Times New Roman"/>
          <w:i/>
          <w:sz w:val="24"/>
          <w:szCs w:val="24"/>
          <w:lang w:val="en-US"/>
        </w:rPr>
        <w:t>i</w:t>
      </w:r>
      <w:r w:rsidRPr="001018D6">
        <w:rPr>
          <w:rFonts w:ascii="Times New Roman" w:hAnsi="Times New Roman" w:cs="Times New Roman"/>
          <w:sz w:val="24"/>
          <w:szCs w:val="24"/>
        </w:rPr>
        <w:t> нач.(макс) ед.) на коэффициент изменения начальной (максимальной) цены договора по результатам проведения закупки (</w:t>
      </w:r>
      <w:r w:rsidRPr="001018D6">
        <w:rPr>
          <w:rFonts w:ascii="Times New Roman" w:hAnsi="Times New Roman" w:cs="Times New Roman"/>
          <w:sz w:val="24"/>
          <w:szCs w:val="24"/>
          <w:lang w:val="en-US"/>
        </w:rPr>
        <w:t>kf</w:t>
      </w:r>
      <w:r w:rsidRPr="001018D6">
        <w:rPr>
          <w:rFonts w:ascii="Times New Roman" w:hAnsi="Times New Roman" w:cs="Times New Roman"/>
          <w:sz w:val="24"/>
          <w:szCs w:val="24"/>
        </w:rPr>
        <w:t>), определяемый как результат деления цены Договора (Ц дог.), по которой заключается Договор, на начальную (максимальную) цену Договора (цену лота)) (Ц нач.(макс)) и производится по следующей формуле отдельно для каждого участника, предлагающего продукцию как российского так и иностранного происхождения:</w:t>
      </w:r>
    </w:p>
    <w:p w:rsidR="00031513" w:rsidRPr="001018D6" w:rsidRDefault="00031513" w:rsidP="00031513">
      <w:pPr>
        <w:pStyle w:val="ConsPlusNormal"/>
        <w:ind w:firstLine="540"/>
        <w:jc w:val="both"/>
        <w:rPr>
          <w:sz w:val="24"/>
          <w:szCs w:val="24"/>
        </w:rPr>
      </w:pPr>
    </w:p>
    <w:p w:rsidR="00031513" w:rsidRPr="001018D6" w:rsidRDefault="00031513" w:rsidP="00031513">
      <w:pPr>
        <w:pStyle w:val="a1"/>
        <w:numPr>
          <w:ilvl w:val="0"/>
          <w:numId w:val="0"/>
        </w:numPr>
        <w:tabs>
          <w:tab w:val="num" w:pos="1620"/>
        </w:tabs>
        <w:spacing w:after="120" w:line="240" w:lineRule="auto"/>
        <w:ind w:left="360" w:hanging="360"/>
        <w:rPr>
          <w:sz w:val="24"/>
          <w:szCs w:val="24"/>
        </w:rPr>
      </w:pPr>
      <w:r w:rsidRPr="001018D6">
        <w:rPr>
          <w:sz w:val="24"/>
          <w:szCs w:val="24"/>
        </w:rPr>
        <w:t xml:space="preserve">Пр (РФ) (%) = Ц (РФ)*100/ Ц дог (заявки), </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где:</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Ц дог (заявки) – Цена договора, предложенная Участником в письме о подаче оферты;</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Ц (РФ) – цена продукции российского происхождения, предложенная Участником к поставке,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r w:rsidRPr="001018D6">
        <w:rPr>
          <w:sz w:val="24"/>
          <w:szCs w:val="24"/>
        </w:rPr>
        <w:t>Ц (РФ) = ∑ Ц</w:t>
      </w:r>
      <w:r w:rsidRPr="001018D6">
        <w:rPr>
          <w:i/>
          <w:sz w:val="24"/>
          <w:szCs w:val="24"/>
          <w:lang w:val="en-US"/>
        </w:rPr>
        <w:t>i</w:t>
      </w:r>
      <w:r w:rsidRPr="001018D6">
        <w:rPr>
          <w:sz w:val="24"/>
          <w:szCs w:val="24"/>
        </w:rPr>
        <w:t xml:space="preserve"> ед. прод. (РФ)*</w:t>
      </w:r>
      <w:r w:rsidRPr="001018D6">
        <w:rPr>
          <w:sz w:val="24"/>
          <w:szCs w:val="24"/>
          <w:lang w:val="en-US"/>
        </w:rPr>
        <w:t>K</w:t>
      </w:r>
      <w:r w:rsidRPr="001018D6">
        <w:rPr>
          <w:i/>
          <w:sz w:val="24"/>
          <w:szCs w:val="24"/>
          <w:lang w:val="en-US"/>
        </w:rPr>
        <w:t>i</w:t>
      </w:r>
      <w:r w:rsidRPr="001018D6">
        <w:rPr>
          <w:sz w:val="24"/>
          <w:szCs w:val="24"/>
        </w:rPr>
        <w:t>,</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 xml:space="preserve">где: </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K</w:t>
      </w:r>
      <w:r w:rsidRPr="001018D6">
        <w:rPr>
          <w:i/>
          <w:sz w:val="24"/>
          <w:szCs w:val="24"/>
        </w:rPr>
        <w:t>i</w:t>
      </w:r>
      <w:r w:rsidRPr="001018D6">
        <w:rPr>
          <w:sz w:val="24"/>
          <w:szCs w:val="24"/>
        </w:rPr>
        <w:t xml:space="preserve"> – количество продукции по i-той позиции;</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Ц</w:t>
      </w:r>
      <w:r w:rsidRPr="001018D6">
        <w:rPr>
          <w:i/>
          <w:sz w:val="24"/>
          <w:szCs w:val="24"/>
        </w:rPr>
        <w:t>i</w:t>
      </w:r>
      <w:r w:rsidRPr="001018D6">
        <w:rPr>
          <w:sz w:val="24"/>
          <w:szCs w:val="24"/>
        </w:rPr>
        <w:t xml:space="preserve"> ед. прод. (РФ) – цена единицы продукции российского происхождения по i-той позиции (учитываются позиции, по которым Участник предложил продукцию российского происхождения),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r w:rsidRPr="001018D6">
        <w:rPr>
          <w:sz w:val="24"/>
          <w:szCs w:val="24"/>
        </w:rPr>
        <w:t>Ц</w:t>
      </w:r>
      <w:r w:rsidRPr="001018D6">
        <w:rPr>
          <w:i/>
          <w:sz w:val="24"/>
          <w:szCs w:val="24"/>
          <w:lang w:val="en-US"/>
        </w:rPr>
        <w:t>i</w:t>
      </w:r>
      <w:r w:rsidRPr="001018D6">
        <w:rPr>
          <w:sz w:val="24"/>
          <w:szCs w:val="24"/>
        </w:rPr>
        <w:t xml:space="preserve"> ед. прод. (РФ) = </w:t>
      </w:r>
      <w:r w:rsidRPr="001018D6">
        <w:rPr>
          <w:sz w:val="24"/>
          <w:szCs w:val="24"/>
          <w:lang w:val="en-US"/>
        </w:rPr>
        <w:t>kf</w:t>
      </w:r>
      <w:r w:rsidRPr="001018D6">
        <w:rPr>
          <w:sz w:val="24"/>
          <w:szCs w:val="24"/>
        </w:rPr>
        <w:t>*Ц</w:t>
      </w:r>
      <w:r w:rsidRPr="001018D6">
        <w:rPr>
          <w:i/>
          <w:sz w:val="24"/>
          <w:szCs w:val="24"/>
          <w:lang w:val="en-US"/>
        </w:rPr>
        <w:t>i</w:t>
      </w:r>
      <w:r w:rsidRPr="001018D6">
        <w:rPr>
          <w:sz w:val="24"/>
          <w:szCs w:val="24"/>
        </w:rPr>
        <w:t xml:space="preserve"> (РФ) нач.(макс) ед.,</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где:</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Ц</w:t>
      </w:r>
      <w:r w:rsidRPr="001018D6">
        <w:rPr>
          <w:i/>
          <w:sz w:val="24"/>
          <w:szCs w:val="24"/>
        </w:rPr>
        <w:t>i</w:t>
      </w:r>
      <w:r w:rsidRPr="001018D6">
        <w:rPr>
          <w:sz w:val="24"/>
          <w:szCs w:val="24"/>
        </w:rPr>
        <w:t xml:space="preserve"> (РФ) нач.(макс) ед. – начальная (максимальная) цена единицы продукции по i-той позиции (учитываются позиции, по которым Участник предложил продукцию российского происхождения);</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kf – коэффициент изменения начальной (максимальной) цены договора, который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r w:rsidRPr="001018D6">
        <w:rPr>
          <w:sz w:val="24"/>
          <w:szCs w:val="24"/>
          <w:lang w:val="en-US"/>
        </w:rPr>
        <w:t>kf</w:t>
      </w:r>
      <w:r w:rsidRPr="001018D6">
        <w:rPr>
          <w:sz w:val="24"/>
          <w:szCs w:val="24"/>
        </w:rPr>
        <w:t xml:space="preserve">= Ц дог./ Ц нач.(макс), </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 xml:space="preserve">где: </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Ц дог (заявки) – цена Договора, предложенная Участником и указанная в письме о подаче оферты;</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 xml:space="preserve">Ц нач.(макс) – начальная (максимальная) цена Договора (лота) (п. </w:t>
      </w:r>
      <w:r w:rsidR="000D2D6A">
        <w:fldChar w:fldCharType="begin"/>
      </w:r>
      <w:r w:rsidR="000D2D6A">
        <w:instrText xml:space="preserve"> REF _Ref472411304 \r \h  \* MERGEFORMAT </w:instrText>
      </w:r>
      <w:r w:rsidR="000D2D6A">
        <w:fldChar w:fldCharType="separate"/>
      </w:r>
      <w:r w:rsidR="006305A1" w:rsidRPr="006305A1">
        <w:rPr>
          <w:sz w:val="24"/>
          <w:szCs w:val="24"/>
        </w:rPr>
        <w:t>3.3.7.1</w:t>
      </w:r>
      <w:r w:rsidR="000D2D6A">
        <w:fldChar w:fldCharType="end"/>
      </w:r>
      <w:r w:rsidRPr="001018D6">
        <w:rPr>
          <w:sz w:val="24"/>
          <w:szCs w:val="24"/>
        </w:rPr>
        <w:t>).</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 xml:space="preserve">Чтобы претендовать на получение приоритета при оценке и сопоставлении заявок участник должен указать в Сводной таблице стоимости поставок </w:t>
      </w:r>
      <w:r w:rsidRPr="001018D6">
        <w:rPr>
          <w:bCs w:val="0"/>
          <w:sz w:val="24"/>
          <w:szCs w:val="24"/>
        </w:rPr>
        <w:t>(</w:t>
      </w:r>
      <w:r w:rsidRPr="001018D6">
        <w:rPr>
          <w:bCs w:val="0"/>
          <w:spacing w:val="-2"/>
          <w:sz w:val="24"/>
          <w:szCs w:val="24"/>
        </w:rPr>
        <w:t>под</w:t>
      </w:r>
      <w:r w:rsidRPr="001018D6">
        <w:rPr>
          <w:bCs w:val="0"/>
          <w:sz w:val="24"/>
          <w:szCs w:val="24"/>
        </w:rPr>
        <w:t xml:space="preserve">раздел </w:t>
      </w:r>
      <w:r w:rsidR="000D2D6A">
        <w:fldChar w:fldCharType="begin"/>
      </w:r>
      <w:r w:rsidR="000D2D6A">
        <w:instrText xml:space="preserve"> REF _Ref440271072 \r \h  \* MERGEFORMAT </w:instrText>
      </w:r>
      <w:r w:rsidR="000D2D6A">
        <w:fldChar w:fldCharType="separate"/>
      </w:r>
      <w:r w:rsidR="006305A1" w:rsidRPr="006305A1">
        <w:rPr>
          <w:bCs w:val="0"/>
          <w:sz w:val="24"/>
          <w:szCs w:val="24"/>
        </w:rPr>
        <w:t>5.2</w:t>
      </w:r>
      <w:r w:rsidR="000D2D6A">
        <w:fldChar w:fldCharType="end"/>
      </w:r>
      <w:r w:rsidRPr="001018D6">
        <w:rPr>
          <w:bCs w:val="0"/>
          <w:sz w:val="24"/>
          <w:szCs w:val="24"/>
        </w:rPr>
        <w:t xml:space="preserve">) для </w:t>
      </w:r>
      <w:r w:rsidRPr="001018D6">
        <w:rPr>
          <w:sz w:val="24"/>
          <w:szCs w:val="24"/>
        </w:rPr>
        <w:t xml:space="preserve">каждой позиции предлагаемой к поставке продукции </w:t>
      </w:r>
      <w:r w:rsidRPr="001018D6">
        <w:rPr>
          <w:bCs w:val="0"/>
          <w:sz w:val="24"/>
          <w:szCs w:val="24"/>
        </w:rPr>
        <w:t xml:space="preserve">в графе </w:t>
      </w:r>
      <w:r w:rsidRPr="001018D6">
        <w:rPr>
          <w:sz w:val="24"/>
          <w:szCs w:val="24"/>
        </w:rPr>
        <w:t>«Страна происхождения» наименование страны происхождения предлагаемой к поставке продукции. При этом Участник должен иметь в виду, что в случае предоставления ложной информации организатор отклонит Заявку Участника.</w:t>
      </w:r>
    </w:p>
    <w:p w:rsidR="00717F60" w:rsidRPr="001018D6" w:rsidRDefault="00717F60" w:rsidP="00E71A48">
      <w:pPr>
        <w:pStyle w:val="2"/>
        <w:tabs>
          <w:tab w:val="clear" w:pos="1700"/>
          <w:tab w:val="left" w:pos="709"/>
        </w:tabs>
        <w:spacing w:line="264" w:lineRule="auto"/>
      </w:pPr>
      <w:bookmarkStart w:id="609" w:name="_Toc472411819"/>
      <w:bookmarkStart w:id="610" w:name="_Ref472412060"/>
      <w:bookmarkStart w:id="611" w:name="_Ref472412072"/>
      <w:r w:rsidRPr="001018D6">
        <w:lastRenderedPageBreak/>
        <w:t xml:space="preserve">Подведение итогов </w:t>
      </w:r>
      <w:r w:rsidR="00DF639D" w:rsidRPr="001018D6">
        <w:t>З</w:t>
      </w:r>
      <w:r w:rsidRPr="001018D6">
        <w:t>апроса предложений</w:t>
      </w:r>
      <w:bookmarkEnd w:id="607"/>
      <w:bookmarkEnd w:id="608"/>
      <w:bookmarkEnd w:id="609"/>
      <w:bookmarkEnd w:id="610"/>
      <w:bookmarkEnd w:id="611"/>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bookmarkStart w:id="612" w:name="_Ref440290296"/>
      <w:r w:rsidRPr="00382A07">
        <w:rPr>
          <w:sz w:val="24"/>
          <w:szCs w:val="24"/>
        </w:rPr>
        <w:t xml:space="preserve">По результатам оценочной стадии Закупочная комиссия принимает решение либо по </w:t>
      </w:r>
      <w:r w:rsidRPr="00382A07">
        <w:rPr>
          <w:sz w:val="24"/>
          <w:szCs w:val="24"/>
          <w:lang w:eastAsia="ru-RU"/>
        </w:rPr>
        <w:t>определению</w:t>
      </w:r>
      <w:r w:rsidRPr="00382A07">
        <w:rPr>
          <w:sz w:val="24"/>
          <w:szCs w:val="24"/>
        </w:rPr>
        <w:t xml:space="preserve"> </w:t>
      </w:r>
      <w:r w:rsidR="004D431C" w:rsidRPr="00382A07">
        <w:rPr>
          <w:sz w:val="24"/>
          <w:szCs w:val="24"/>
        </w:rPr>
        <w:t xml:space="preserve">лучшей </w:t>
      </w:r>
      <w:r w:rsidR="004B5EB3" w:rsidRPr="00382A07">
        <w:rPr>
          <w:sz w:val="24"/>
          <w:szCs w:val="24"/>
        </w:rPr>
        <w:t>Заявк</w:t>
      </w:r>
      <w:r w:rsidR="004D431C" w:rsidRPr="00382A07">
        <w:rPr>
          <w:sz w:val="24"/>
          <w:szCs w:val="24"/>
        </w:rPr>
        <w:t>и запроса предложений</w:t>
      </w:r>
      <w:r w:rsidRPr="00382A07">
        <w:rPr>
          <w:sz w:val="24"/>
          <w:szCs w:val="24"/>
        </w:rPr>
        <w:t xml:space="preserve">, либо по завершению данной процедуры </w:t>
      </w:r>
      <w:r w:rsidR="00DF639D" w:rsidRPr="00382A07">
        <w:rPr>
          <w:sz w:val="24"/>
          <w:szCs w:val="24"/>
        </w:rPr>
        <w:t>З</w:t>
      </w:r>
      <w:r w:rsidRPr="00382A07">
        <w:rPr>
          <w:sz w:val="24"/>
          <w:szCs w:val="24"/>
        </w:rPr>
        <w:t xml:space="preserve">апроса предложений без определения </w:t>
      </w:r>
      <w:r w:rsidR="009C744E" w:rsidRPr="00382A07">
        <w:rPr>
          <w:sz w:val="24"/>
          <w:szCs w:val="24"/>
        </w:rPr>
        <w:t>Участник</w:t>
      </w:r>
      <w:r w:rsidR="004D431C" w:rsidRPr="00382A07">
        <w:rPr>
          <w:sz w:val="24"/>
          <w:szCs w:val="24"/>
        </w:rPr>
        <w:t xml:space="preserve">а, чья </w:t>
      </w:r>
      <w:r w:rsidR="004B5EB3" w:rsidRPr="00382A07">
        <w:rPr>
          <w:sz w:val="24"/>
          <w:szCs w:val="24"/>
        </w:rPr>
        <w:t>Заявк</w:t>
      </w:r>
      <w:r w:rsidR="004D431C" w:rsidRPr="00382A07">
        <w:rPr>
          <w:sz w:val="24"/>
          <w:szCs w:val="24"/>
        </w:rPr>
        <w:t xml:space="preserve">а признана лучшей, </w:t>
      </w:r>
      <w:r w:rsidRPr="00382A07">
        <w:rPr>
          <w:sz w:val="24"/>
          <w:szCs w:val="24"/>
        </w:rPr>
        <w:t xml:space="preserve">и заключения </w:t>
      </w:r>
      <w:r w:rsidR="00123C70" w:rsidRPr="00382A07">
        <w:rPr>
          <w:sz w:val="24"/>
          <w:szCs w:val="24"/>
        </w:rPr>
        <w:t>Договор</w:t>
      </w:r>
      <w:r w:rsidRPr="00382A07">
        <w:rPr>
          <w:sz w:val="24"/>
          <w:szCs w:val="24"/>
        </w:rPr>
        <w:t>а:</w:t>
      </w:r>
      <w:bookmarkEnd w:id="612"/>
    </w:p>
    <w:p w:rsidR="00717F60" w:rsidRPr="00382A07" w:rsidRDefault="00717F60" w:rsidP="00E6083F">
      <w:pPr>
        <w:widowControl w:val="0"/>
        <w:numPr>
          <w:ilvl w:val="0"/>
          <w:numId w:val="2"/>
        </w:numPr>
        <w:tabs>
          <w:tab w:val="left" w:pos="426"/>
        </w:tabs>
        <w:autoSpaceDE w:val="0"/>
        <w:spacing w:line="264" w:lineRule="auto"/>
        <w:ind w:left="0" w:firstLine="426"/>
        <w:rPr>
          <w:bCs w:val="0"/>
          <w:sz w:val="24"/>
          <w:szCs w:val="24"/>
        </w:rPr>
      </w:pPr>
      <w:r w:rsidRPr="00382A07">
        <w:rPr>
          <w:bCs w:val="0"/>
          <w:sz w:val="24"/>
          <w:szCs w:val="24"/>
        </w:rPr>
        <w:t xml:space="preserve">в случае если </w:t>
      </w:r>
      <w:r w:rsidR="004B5EB3" w:rsidRPr="00382A07">
        <w:rPr>
          <w:bCs w:val="0"/>
          <w:sz w:val="24"/>
          <w:szCs w:val="24"/>
        </w:rPr>
        <w:t>Заявк</w:t>
      </w:r>
      <w:r w:rsidRPr="00382A07">
        <w:rPr>
          <w:bCs w:val="0"/>
          <w:sz w:val="24"/>
          <w:szCs w:val="24"/>
        </w:rPr>
        <w:t xml:space="preserve">а какого-либо из </w:t>
      </w:r>
      <w:r w:rsidR="009C744E" w:rsidRPr="00382A07">
        <w:rPr>
          <w:bCs w:val="0"/>
          <w:sz w:val="24"/>
          <w:szCs w:val="24"/>
        </w:rPr>
        <w:t>Участник</w:t>
      </w:r>
      <w:r w:rsidRPr="00382A07">
        <w:rPr>
          <w:bCs w:val="0"/>
          <w:sz w:val="24"/>
          <w:szCs w:val="24"/>
        </w:rPr>
        <w:t>ов полностью удовлетворит Закупочную комиссию</w:t>
      </w:r>
      <w:r w:rsidR="0087407B" w:rsidRPr="00382A07">
        <w:rPr>
          <w:bCs w:val="0"/>
          <w:sz w:val="24"/>
          <w:szCs w:val="24"/>
        </w:rPr>
        <w:t xml:space="preserve"> и признается наилучшей</w:t>
      </w:r>
      <w:r w:rsidRPr="00382A07">
        <w:rPr>
          <w:bCs w:val="0"/>
          <w:sz w:val="24"/>
          <w:szCs w:val="24"/>
        </w:rPr>
        <w:t xml:space="preserve">. </w:t>
      </w:r>
      <w:r w:rsidR="009C744E" w:rsidRPr="00382A07">
        <w:rPr>
          <w:bCs w:val="0"/>
          <w:sz w:val="24"/>
          <w:szCs w:val="24"/>
        </w:rPr>
        <w:t>Участник</w:t>
      </w:r>
      <w:r w:rsidRPr="00382A07">
        <w:rPr>
          <w:bCs w:val="0"/>
          <w:sz w:val="24"/>
          <w:szCs w:val="24"/>
        </w:rPr>
        <w:t xml:space="preserve"> незамедлительно уведомляется о признании его </w:t>
      </w:r>
      <w:r w:rsidR="004B5EB3" w:rsidRPr="00382A07">
        <w:rPr>
          <w:bCs w:val="0"/>
          <w:sz w:val="24"/>
          <w:szCs w:val="24"/>
        </w:rPr>
        <w:t>Заявк</w:t>
      </w:r>
      <w:r w:rsidR="0087407B" w:rsidRPr="00382A07">
        <w:rPr>
          <w:bCs w:val="0"/>
          <w:sz w:val="24"/>
          <w:szCs w:val="24"/>
        </w:rPr>
        <w:t>и лучшей</w:t>
      </w:r>
      <w:r w:rsidRPr="00382A07">
        <w:rPr>
          <w:bCs w:val="0"/>
          <w:sz w:val="24"/>
          <w:szCs w:val="24"/>
        </w:rPr>
        <w:t>; процедура запроса предложений на этом будет завершена;</w:t>
      </w:r>
    </w:p>
    <w:p w:rsidR="00717F60" w:rsidRPr="00382A07" w:rsidRDefault="00717F60" w:rsidP="00E6083F">
      <w:pPr>
        <w:widowControl w:val="0"/>
        <w:numPr>
          <w:ilvl w:val="0"/>
          <w:numId w:val="2"/>
        </w:numPr>
        <w:tabs>
          <w:tab w:val="left" w:pos="426"/>
        </w:tabs>
        <w:autoSpaceDE w:val="0"/>
        <w:spacing w:line="264" w:lineRule="auto"/>
        <w:ind w:left="0" w:firstLine="426"/>
        <w:rPr>
          <w:bCs w:val="0"/>
          <w:sz w:val="24"/>
          <w:szCs w:val="24"/>
        </w:rPr>
      </w:pPr>
      <w:r w:rsidRPr="00382A07">
        <w:rPr>
          <w:bCs w:val="0"/>
          <w:sz w:val="24"/>
          <w:szCs w:val="24"/>
        </w:rPr>
        <w:t xml:space="preserve">в случае если </w:t>
      </w:r>
      <w:r w:rsidR="001716DB" w:rsidRPr="00382A07">
        <w:rPr>
          <w:bCs w:val="0"/>
          <w:sz w:val="24"/>
          <w:szCs w:val="24"/>
        </w:rPr>
        <w:t xml:space="preserve">ни одна </w:t>
      </w:r>
      <w:r w:rsidR="004B5EB3" w:rsidRPr="00382A07">
        <w:rPr>
          <w:bCs w:val="0"/>
          <w:sz w:val="24"/>
          <w:szCs w:val="24"/>
        </w:rPr>
        <w:t>Заявк</w:t>
      </w:r>
      <w:r w:rsidRPr="00382A07">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382A07">
        <w:rPr>
          <w:sz w:val="24"/>
          <w:szCs w:val="24"/>
        </w:rPr>
        <w:t>Решение Закупочной комиссии оформляется протоколом заседания Закупочной комиссии</w:t>
      </w:r>
      <w:r w:rsidR="00E60F8E" w:rsidRPr="00382A07">
        <w:rPr>
          <w:sz w:val="24"/>
          <w:szCs w:val="24"/>
        </w:rPr>
        <w:t xml:space="preserve">, который подписывается </w:t>
      </w:r>
      <w:r w:rsidR="00953987" w:rsidRPr="00382A07">
        <w:rPr>
          <w:sz w:val="24"/>
          <w:szCs w:val="24"/>
        </w:rPr>
        <w:t>членами</w:t>
      </w:r>
      <w:r w:rsidR="00E60F8E" w:rsidRPr="00382A07">
        <w:rPr>
          <w:sz w:val="24"/>
          <w:szCs w:val="24"/>
        </w:rPr>
        <w:t xml:space="preserve"> Закупочной комиссии</w:t>
      </w:r>
      <w:r w:rsidRPr="00382A07">
        <w:rPr>
          <w:sz w:val="24"/>
          <w:szCs w:val="24"/>
        </w:rPr>
        <w:t>.</w:t>
      </w:r>
    </w:p>
    <w:p w:rsidR="00717F60" w:rsidRPr="00382A07" w:rsidRDefault="009C744E" w:rsidP="005E6E3C">
      <w:pPr>
        <w:widowControl w:val="0"/>
        <w:numPr>
          <w:ilvl w:val="2"/>
          <w:numId w:val="48"/>
        </w:numPr>
        <w:suppressAutoHyphens w:val="0"/>
        <w:overflowPunct w:val="0"/>
        <w:autoSpaceDE w:val="0"/>
        <w:autoSpaceDN w:val="0"/>
        <w:adjustRightInd w:val="0"/>
        <w:spacing w:line="264" w:lineRule="auto"/>
        <w:ind w:left="0" w:firstLine="567"/>
        <w:rPr>
          <w:bCs w:val="0"/>
          <w:sz w:val="24"/>
          <w:szCs w:val="24"/>
        </w:rPr>
      </w:pPr>
      <w:r w:rsidRPr="00382A07">
        <w:rPr>
          <w:sz w:val="24"/>
          <w:szCs w:val="24"/>
        </w:rPr>
        <w:t>Участник</w:t>
      </w:r>
      <w:r w:rsidR="00717F60" w:rsidRPr="00382A07">
        <w:rPr>
          <w:bCs w:val="0"/>
          <w:sz w:val="24"/>
          <w:szCs w:val="24"/>
        </w:rPr>
        <w:t xml:space="preserve"> </w:t>
      </w:r>
      <w:r w:rsidR="0087407B" w:rsidRPr="00382A07">
        <w:rPr>
          <w:bCs w:val="0"/>
          <w:sz w:val="24"/>
          <w:szCs w:val="24"/>
        </w:rPr>
        <w:t xml:space="preserve">запроса предложений </w:t>
      </w:r>
      <w:r w:rsidR="00717F60" w:rsidRPr="00382A07">
        <w:rPr>
          <w:bCs w:val="0"/>
          <w:sz w:val="24"/>
          <w:szCs w:val="24"/>
        </w:rPr>
        <w:t xml:space="preserve">незамедлительно уведомляется о признании его </w:t>
      </w:r>
      <w:r w:rsidR="004B5EB3" w:rsidRPr="00382A07">
        <w:rPr>
          <w:sz w:val="24"/>
          <w:szCs w:val="24"/>
        </w:rPr>
        <w:t>Заявк</w:t>
      </w:r>
      <w:r w:rsidR="0087407B" w:rsidRPr="00382A07">
        <w:rPr>
          <w:sz w:val="24"/>
          <w:szCs w:val="24"/>
        </w:rPr>
        <w:t>и лучшей</w:t>
      </w:r>
      <w:r w:rsidR="0087407B" w:rsidRPr="00382A07">
        <w:rPr>
          <w:bCs w:val="0"/>
          <w:sz w:val="24"/>
          <w:szCs w:val="24"/>
        </w:rPr>
        <w:t xml:space="preserve"> </w:t>
      </w:r>
      <w:r w:rsidR="00717F60" w:rsidRPr="00382A07">
        <w:rPr>
          <w:bCs w:val="0"/>
          <w:sz w:val="24"/>
          <w:szCs w:val="24"/>
        </w:rPr>
        <w:t>функционалом ЭТП согласно правилам данной ЭТП.</w:t>
      </w:r>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382A07">
        <w:rPr>
          <w:sz w:val="24"/>
          <w:szCs w:val="24"/>
        </w:rPr>
        <w:t xml:space="preserve">В случае </w:t>
      </w:r>
      <w:r w:rsidR="001716DB" w:rsidRPr="00382A07">
        <w:rPr>
          <w:sz w:val="24"/>
          <w:szCs w:val="24"/>
        </w:rPr>
        <w:t xml:space="preserve">завершения или </w:t>
      </w:r>
      <w:r w:rsidRPr="00382A07">
        <w:rPr>
          <w:sz w:val="24"/>
          <w:szCs w:val="24"/>
        </w:rPr>
        <w:t>прекращени</w:t>
      </w:r>
      <w:r w:rsidR="001716DB" w:rsidRPr="00382A07">
        <w:rPr>
          <w:sz w:val="24"/>
          <w:szCs w:val="24"/>
        </w:rPr>
        <w:t>я</w:t>
      </w:r>
      <w:r w:rsidRPr="00382A07">
        <w:rPr>
          <w:sz w:val="24"/>
          <w:szCs w:val="24"/>
        </w:rPr>
        <w:t xml:space="preserve"> процедуры запроса предложений </w:t>
      </w:r>
      <w:r w:rsidR="009C744E" w:rsidRPr="00382A07">
        <w:rPr>
          <w:sz w:val="24"/>
          <w:szCs w:val="24"/>
        </w:rPr>
        <w:t>Участник</w:t>
      </w:r>
      <w:r w:rsidRPr="00382A07">
        <w:rPr>
          <w:sz w:val="24"/>
          <w:szCs w:val="24"/>
        </w:rPr>
        <w:t>ам направляются уведомления о результатах запроса предложений согласно правилам ЭТП.</w:t>
      </w:r>
    </w:p>
    <w:p w:rsidR="002D40EE" w:rsidRPr="00EB7A17" w:rsidRDefault="002D40EE" w:rsidP="002D40EE">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При необходимости Организатор, по решению </w:t>
      </w:r>
      <w:r>
        <w:rPr>
          <w:sz w:val="24"/>
          <w:szCs w:val="24"/>
        </w:rPr>
        <w:t>Закупочной</w:t>
      </w:r>
      <w:r w:rsidRPr="00EB7A17">
        <w:rPr>
          <w:sz w:val="24"/>
          <w:szCs w:val="24"/>
        </w:rPr>
        <w:t xml:space="preserve"> комиссии, вправе изменить срок подведения итогов по проводимой закупочной процедуре как в меньшую (раннюю) так и в большую (позднюю) сторону.</w:t>
      </w:r>
    </w:p>
    <w:p w:rsidR="002D40EE" w:rsidRPr="00EB7A17" w:rsidRDefault="002D40EE" w:rsidP="002D40EE">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Все Участники </w:t>
      </w:r>
      <w:r>
        <w:rPr>
          <w:sz w:val="24"/>
          <w:szCs w:val="24"/>
        </w:rPr>
        <w:t>запроса предложений</w:t>
      </w:r>
      <w:r w:rsidRPr="00EB7A17">
        <w:rPr>
          <w:sz w:val="24"/>
          <w:szCs w:val="24"/>
        </w:rPr>
        <w:t xml:space="preserve">, оформившие свое участие в </w:t>
      </w:r>
      <w:r>
        <w:rPr>
          <w:sz w:val="24"/>
          <w:szCs w:val="24"/>
        </w:rPr>
        <w:t>запросе предложений</w:t>
      </w:r>
      <w:r w:rsidRPr="00EB7A17">
        <w:rPr>
          <w:sz w:val="24"/>
          <w:szCs w:val="24"/>
        </w:rPr>
        <w:t xml:space="preserve"> через ЭТП, получат соответствующие уведомления в порядке, установленном правилами ЭТП.</w:t>
      </w:r>
    </w:p>
    <w:p w:rsidR="0075787E" w:rsidRPr="00382A07" w:rsidRDefault="0075787E" w:rsidP="00E71A48">
      <w:pPr>
        <w:widowControl w:val="0"/>
        <w:overflowPunct w:val="0"/>
        <w:autoSpaceDE w:val="0"/>
        <w:spacing w:line="264" w:lineRule="auto"/>
        <w:ind w:firstLine="700"/>
        <w:rPr>
          <w:sz w:val="24"/>
          <w:szCs w:val="24"/>
        </w:rPr>
      </w:pPr>
    </w:p>
    <w:p w:rsidR="00717F60" w:rsidRPr="00382A07" w:rsidRDefault="00717F60" w:rsidP="00E71A48">
      <w:pPr>
        <w:pStyle w:val="2"/>
        <w:tabs>
          <w:tab w:val="clear" w:pos="1700"/>
          <w:tab w:val="left" w:pos="709"/>
        </w:tabs>
        <w:spacing w:line="264" w:lineRule="auto"/>
      </w:pPr>
      <w:bookmarkStart w:id="613" w:name="_Ref303251044"/>
      <w:bookmarkStart w:id="614" w:name="_Toc472411820"/>
      <w:bookmarkStart w:id="615" w:name="_Ref191386295"/>
      <w:r w:rsidRPr="00382A07">
        <w:t>Признание запроса предложений несостоявшимся</w:t>
      </w:r>
      <w:bookmarkEnd w:id="613"/>
      <w:bookmarkEnd w:id="614"/>
    </w:p>
    <w:p w:rsidR="00717F60" w:rsidRPr="00382A07" w:rsidRDefault="00717F60" w:rsidP="005E6E3C">
      <w:pPr>
        <w:numPr>
          <w:ilvl w:val="2"/>
          <w:numId w:val="76"/>
        </w:numPr>
        <w:tabs>
          <w:tab w:val="num" w:pos="567"/>
          <w:tab w:val="left" w:pos="1620"/>
        </w:tabs>
        <w:suppressAutoHyphens w:val="0"/>
        <w:spacing w:after="120" w:line="240" w:lineRule="auto"/>
        <w:ind w:left="0" w:firstLine="567"/>
        <w:rPr>
          <w:sz w:val="24"/>
          <w:szCs w:val="24"/>
        </w:rPr>
      </w:pPr>
      <w:bookmarkStart w:id="616" w:name="_Ref303277595"/>
      <w:r w:rsidRPr="00382A07">
        <w:rPr>
          <w:bCs w:val="0"/>
          <w:sz w:val="24"/>
          <w:szCs w:val="24"/>
        </w:rPr>
        <w:t>Запрос предложений</w:t>
      </w:r>
      <w:r w:rsidRPr="00382A07">
        <w:rPr>
          <w:sz w:val="24"/>
          <w:szCs w:val="24"/>
        </w:rPr>
        <w:t xml:space="preserve"> признается несостоявшимся в случаях:</w:t>
      </w:r>
      <w:bookmarkEnd w:id="616"/>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bookmarkStart w:id="617" w:name="_Ref298429652"/>
      <w:r w:rsidRPr="00382A07">
        <w:rPr>
          <w:bCs/>
          <w:sz w:val="24"/>
          <w:szCs w:val="24"/>
        </w:rPr>
        <w:t xml:space="preserve">подана </w:t>
      </w:r>
      <w:r w:rsidRPr="00382A07">
        <w:rPr>
          <w:sz w:val="24"/>
          <w:szCs w:val="24"/>
          <w:lang w:eastAsia="ru-RU"/>
        </w:rPr>
        <w:t xml:space="preserve">только одна </w:t>
      </w:r>
      <w:r w:rsidR="004B5EB3" w:rsidRPr="00382A07">
        <w:rPr>
          <w:sz w:val="24"/>
          <w:szCs w:val="24"/>
          <w:lang w:eastAsia="ru-RU"/>
        </w:rPr>
        <w:t>Заявк</w:t>
      </w:r>
      <w:r w:rsidRPr="00382A07">
        <w:rPr>
          <w:sz w:val="24"/>
          <w:szCs w:val="24"/>
          <w:lang w:eastAsia="ru-RU"/>
        </w:rPr>
        <w:t>а;</w:t>
      </w:r>
      <w:bookmarkEnd w:id="617"/>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r w:rsidRPr="00382A07">
        <w:rPr>
          <w:sz w:val="24"/>
          <w:szCs w:val="24"/>
          <w:lang w:eastAsia="ru-RU"/>
        </w:rPr>
        <w:t xml:space="preserve">не подана ни одна </w:t>
      </w:r>
      <w:r w:rsidR="004B5EB3" w:rsidRPr="00382A07">
        <w:rPr>
          <w:sz w:val="24"/>
          <w:szCs w:val="24"/>
          <w:lang w:eastAsia="ru-RU"/>
        </w:rPr>
        <w:t>Заявк</w:t>
      </w:r>
      <w:r w:rsidRPr="00382A07">
        <w:rPr>
          <w:sz w:val="24"/>
          <w:szCs w:val="24"/>
          <w:lang w:eastAsia="ru-RU"/>
        </w:rPr>
        <w:t>а;</w:t>
      </w:r>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r w:rsidRPr="00382A07">
        <w:rPr>
          <w:sz w:val="24"/>
          <w:szCs w:val="24"/>
          <w:lang w:eastAsia="ru-RU"/>
        </w:rPr>
        <w:t xml:space="preserve">принято решение об отказе в допуске всем </w:t>
      </w:r>
      <w:r w:rsidR="009C744E" w:rsidRPr="00382A07">
        <w:rPr>
          <w:sz w:val="24"/>
          <w:szCs w:val="24"/>
          <w:lang w:eastAsia="ru-RU"/>
        </w:rPr>
        <w:t>Участник</w:t>
      </w:r>
      <w:r w:rsidRPr="00382A07">
        <w:rPr>
          <w:sz w:val="24"/>
          <w:szCs w:val="24"/>
          <w:lang w:eastAsia="ru-RU"/>
        </w:rPr>
        <w:t xml:space="preserve">ам, подавшим </w:t>
      </w:r>
      <w:r w:rsidR="004B5EB3" w:rsidRPr="00382A07">
        <w:rPr>
          <w:sz w:val="24"/>
          <w:szCs w:val="24"/>
          <w:lang w:eastAsia="ru-RU"/>
        </w:rPr>
        <w:t>Заявк</w:t>
      </w:r>
      <w:r w:rsidRPr="00382A07">
        <w:rPr>
          <w:sz w:val="24"/>
          <w:szCs w:val="24"/>
          <w:lang w:eastAsia="ru-RU"/>
        </w:rPr>
        <w:t>и;</w:t>
      </w:r>
    </w:p>
    <w:p w:rsidR="00717F60" w:rsidRPr="00382A07" w:rsidRDefault="00717F60" w:rsidP="00D75CA2">
      <w:pPr>
        <w:pStyle w:val="35"/>
        <w:numPr>
          <w:ilvl w:val="0"/>
          <w:numId w:val="12"/>
        </w:numPr>
        <w:suppressAutoHyphens w:val="0"/>
        <w:spacing w:line="264" w:lineRule="auto"/>
        <w:ind w:left="0" w:firstLine="709"/>
        <w:rPr>
          <w:bCs/>
          <w:sz w:val="24"/>
          <w:szCs w:val="24"/>
        </w:rPr>
      </w:pPr>
      <w:r w:rsidRPr="00382A07">
        <w:rPr>
          <w:sz w:val="24"/>
          <w:szCs w:val="24"/>
          <w:lang w:eastAsia="ru-RU"/>
        </w:rPr>
        <w:t>принято решение о допуске</w:t>
      </w:r>
      <w:r w:rsidRPr="00382A07">
        <w:rPr>
          <w:bCs/>
          <w:sz w:val="24"/>
          <w:szCs w:val="24"/>
        </w:rPr>
        <w:t xml:space="preserve"> только одного </w:t>
      </w:r>
      <w:r w:rsidR="009C744E" w:rsidRPr="00382A07">
        <w:rPr>
          <w:bCs/>
          <w:sz w:val="24"/>
          <w:szCs w:val="24"/>
        </w:rPr>
        <w:t>Участник</w:t>
      </w:r>
      <w:r w:rsidRPr="00382A07">
        <w:rPr>
          <w:bCs/>
          <w:sz w:val="24"/>
          <w:szCs w:val="24"/>
        </w:rPr>
        <w:t>а.</w:t>
      </w:r>
    </w:p>
    <w:p w:rsidR="00F20C7B" w:rsidRPr="00382A07" w:rsidRDefault="00F20C7B" w:rsidP="005E6E3C">
      <w:pPr>
        <w:numPr>
          <w:ilvl w:val="2"/>
          <w:numId w:val="76"/>
        </w:numPr>
        <w:tabs>
          <w:tab w:val="num" w:pos="567"/>
          <w:tab w:val="left" w:pos="1620"/>
        </w:tabs>
        <w:suppressAutoHyphens w:val="0"/>
        <w:spacing w:after="120" w:line="240" w:lineRule="auto"/>
        <w:ind w:left="0" w:firstLine="567"/>
        <w:rPr>
          <w:bCs w:val="0"/>
          <w:sz w:val="24"/>
          <w:szCs w:val="24"/>
          <w:lang w:eastAsia="ru-RU"/>
        </w:rPr>
      </w:pPr>
      <w:bookmarkStart w:id="618" w:name="_Ref311220495"/>
      <w:r w:rsidRPr="00382A07">
        <w:rPr>
          <w:bCs w:val="0"/>
          <w:sz w:val="24"/>
          <w:szCs w:val="24"/>
          <w:lang w:eastAsia="ru-RU"/>
        </w:rPr>
        <w:t xml:space="preserve">В </w:t>
      </w:r>
      <w:r w:rsidRPr="00382A07">
        <w:rPr>
          <w:bCs w:val="0"/>
          <w:sz w:val="24"/>
          <w:szCs w:val="24"/>
        </w:rPr>
        <w:t>случае</w:t>
      </w:r>
      <w:r w:rsidRPr="00382A07">
        <w:rPr>
          <w:bCs w:val="0"/>
          <w:sz w:val="24"/>
          <w:szCs w:val="24"/>
          <w:lang w:eastAsia="ru-RU"/>
        </w:rPr>
        <w:t xml:space="preserve">, если при проведении запроса предложений: </w:t>
      </w:r>
      <w:bookmarkEnd w:id="618"/>
    </w:p>
    <w:p w:rsidR="00F20C7B" w:rsidRPr="00382A07" w:rsidRDefault="00F20C7B" w:rsidP="005E6E3C">
      <w:pPr>
        <w:numPr>
          <w:ilvl w:val="0"/>
          <w:numId w:val="49"/>
        </w:numPr>
        <w:suppressAutoHyphens w:val="0"/>
        <w:spacing w:line="264" w:lineRule="auto"/>
        <w:rPr>
          <w:bCs w:val="0"/>
          <w:sz w:val="24"/>
          <w:szCs w:val="24"/>
          <w:lang w:eastAsia="ru-RU"/>
        </w:rPr>
      </w:pPr>
      <w:r w:rsidRPr="00382A07">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382A07" w:rsidRDefault="00F20C7B" w:rsidP="005E6E3C">
      <w:pPr>
        <w:numPr>
          <w:ilvl w:val="0"/>
          <w:numId w:val="49"/>
        </w:numPr>
        <w:suppressAutoHyphens w:val="0"/>
        <w:spacing w:line="264" w:lineRule="auto"/>
        <w:rPr>
          <w:bCs w:val="0"/>
          <w:sz w:val="24"/>
          <w:szCs w:val="24"/>
          <w:lang w:eastAsia="ru-RU"/>
        </w:rPr>
      </w:pPr>
      <w:r w:rsidRPr="00382A07">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382A07">
        <w:rPr>
          <w:bCs w:val="0"/>
          <w:sz w:val="24"/>
          <w:szCs w:val="24"/>
          <w:lang w:eastAsia="ru-RU"/>
        </w:rPr>
        <w:t>по запросу предложений и при условии получения сог</w:t>
      </w:r>
      <w:r w:rsidRPr="00382A07">
        <w:rPr>
          <w:bCs w:val="0"/>
          <w:sz w:val="24"/>
          <w:szCs w:val="24"/>
          <w:lang w:eastAsia="ru-RU"/>
        </w:rPr>
        <w:t>ласия ЦКК Общества;</w:t>
      </w:r>
    </w:p>
    <w:p w:rsidR="00F20C7B" w:rsidRPr="00DB3FE0" w:rsidRDefault="00F20C7B" w:rsidP="005E6E3C">
      <w:pPr>
        <w:numPr>
          <w:ilvl w:val="0"/>
          <w:numId w:val="49"/>
        </w:numPr>
        <w:suppressAutoHyphens w:val="0"/>
        <w:spacing w:line="264" w:lineRule="auto"/>
        <w:rPr>
          <w:bCs w:val="0"/>
          <w:sz w:val="24"/>
          <w:szCs w:val="24"/>
        </w:rPr>
      </w:pPr>
      <w:r w:rsidRPr="00DB3FE0">
        <w:rPr>
          <w:bCs w:val="0"/>
          <w:sz w:val="24"/>
          <w:szCs w:val="24"/>
          <w:lang w:eastAsia="ru-RU"/>
        </w:rPr>
        <w:t xml:space="preserve">признать </w:t>
      </w:r>
      <w:r w:rsidR="002514DE" w:rsidRPr="00DB3FE0">
        <w:rPr>
          <w:bCs w:val="0"/>
          <w:sz w:val="24"/>
          <w:szCs w:val="24"/>
          <w:lang w:eastAsia="ru-RU"/>
        </w:rPr>
        <w:t>запрос предложений</w:t>
      </w:r>
      <w:r w:rsidR="00DA4ADE" w:rsidRPr="00DB3FE0">
        <w:rPr>
          <w:bCs w:val="0"/>
          <w:sz w:val="24"/>
          <w:szCs w:val="24"/>
          <w:lang w:eastAsia="ru-RU"/>
        </w:rPr>
        <w:t xml:space="preserve"> несостоявшим</w:t>
      </w:r>
      <w:r w:rsidRPr="00DB3FE0">
        <w:rPr>
          <w:bCs w:val="0"/>
          <w:sz w:val="24"/>
          <w:szCs w:val="24"/>
          <w:lang w:eastAsia="ru-RU"/>
        </w:rPr>
        <w:t xml:space="preserve">ся и назначить повторную процедуру </w:t>
      </w:r>
      <w:r w:rsidR="00DA4ADE" w:rsidRPr="00DB3FE0">
        <w:rPr>
          <w:bCs w:val="0"/>
          <w:sz w:val="24"/>
          <w:szCs w:val="24"/>
          <w:lang w:eastAsia="ru-RU"/>
        </w:rPr>
        <w:t xml:space="preserve">запроса предложений </w:t>
      </w:r>
      <w:r w:rsidRPr="00DB3FE0">
        <w:rPr>
          <w:bCs w:val="0"/>
          <w:sz w:val="24"/>
          <w:szCs w:val="24"/>
          <w:lang w:eastAsia="ru-RU"/>
        </w:rPr>
        <w:t>либо провести закупки иным способом, предусмотренным Положением о закупках Общества.</w:t>
      </w:r>
    </w:p>
    <w:p w:rsidR="006D34DA" w:rsidRPr="004A1A68" w:rsidRDefault="006D34DA" w:rsidP="006D34DA">
      <w:pPr>
        <w:pStyle w:val="2"/>
        <w:tabs>
          <w:tab w:val="clear" w:pos="1700"/>
          <w:tab w:val="left" w:pos="709"/>
        </w:tabs>
        <w:spacing w:line="264" w:lineRule="auto"/>
      </w:pPr>
      <w:bookmarkStart w:id="619" w:name="_Ref465670219"/>
      <w:bookmarkStart w:id="620" w:name="_Toc468441704"/>
      <w:bookmarkStart w:id="621" w:name="_Toc472411821"/>
      <w:bookmarkStart w:id="622" w:name="_Ref303683929"/>
      <w:r w:rsidRPr="004A1A68">
        <w:rPr>
          <w:bCs w:val="0"/>
        </w:rPr>
        <w:t>Антидемпинговые меры</w:t>
      </w:r>
      <w:bookmarkEnd w:id="619"/>
      <w:bookmarkEnd w:id="620"/>
      <w:bookmarkEnd w:id="621"/>
    </w:p>
    <w:p w:rsidR="00151215" w:rsidRPr="00991C07" w:rsidRDefault="00151215" w:rsidP="005E6E3C">
      <w:pPr>
        <w:pStyle w:val="affffff0"/>
        <w:widowControl w:val="0"/>
        <w:numPr>
          <w:ilvl w:val="0"/>
          <w:numId w:val="89"/>
        </w:numPr>
        <w:overflowPunct w:val="0"/>
        <w:autoSpaceDE w:val="0"/>
        <w:spacing w:line="264" w:lineRule="auto"/>
        <w:ind w:left="0" w:firstLine="567"/>
        <w:rPr>
          <w:sz w:val="24"/>
          <w:szCs w:val="24"/>
        </w:rPr>
      </w:pPr>
      <w:r w:rsidRPr="00991C07">
        <w:rPr>
          <w:rFonts w:eastAsia="Times New Roman,Italic"/>
          <w:iCs/>
          <w:sz w:val="24"/>
          <w:szCs w:val="24"/>
        </w:rPr>
        <w:t xml:space="preserve">При предложении Участником </w:t>
      </w:r>
      <w:r w:rsidRPr="00991C07">
        <w:rPr>
          <w:sz w:val="24"/>
          <w:szCs w:val="24"/>
        </w:rPr>
        <w:t xml:space="preserve">или несколькими Участниками ценового </w:t>
      </w:r>
      <w:r w:rsidRPr="00991C07">
        <w:rPr>
          <w:sz w:val="24"/>
          <w:szCs w:val="24"/>
        </w:rPr>
        <w:lastRenderedPageBreak/>
        <w:t xml:space="preserve">предложения на 25 и более процентов ниже начальной (максимальной) цены Договора, </w:t>
      </w:r>
      <w:r w:rsidRPr="00991C07">
        <w:rPr>
          <w:rFonts w:eastAsia="Times New Roman,Italic"/>
          <w:iCs/>
          <w:sz w:val="24"/>
          <w:szCs w:val="24"/>
        </w:rPr>
        <w:t xml:space="preserve">установленной в пункте </w:t>
      </w:r>
      <w:r w:rsidR="000D2D6A">
        <w:fldChar w:fldCharType="begin"/>
      </w:r>
      <w:r w:rsidR="000D2D6A">
        <w:instrText xml:space="preserve"> REF _Ref468456963 \r \h  \* MERGEFORMAT </w:instrText>
      </w:r>
      <w:r w:rsidR="000D2D6A">
        <w:fldChar w:fldCharType="separate"/>
      </w:r>
      <w:r w:rsidR="006305A1" w:rsidRPr="006305A1">
        <w:rPr>
          <w:rFonts w:eastAsia="Times New Roman,Italic"/>
          <w:iCs/>
          <w:sz w:val="24"/>
          <w:szCs w:val="24"/>
        </w:rPr>
        <w:t>3.3.7</w:t>
      </w:r>
      <w:r w:rsidR="000D2D6A">
        <w:fldChar w:fldCharType="end"/>
      </w:r>
      <w:r w:rsidR="003F52B0" w:rsidRPr="00991C07">
        <w:rPr>
          <w:rFonts w:eastAsia="Times New Roman,Italic"/>
          <w:iCs/>
          <w:sz w:val="24"/>
          <w:szCs w:val="24"/>
        </w:rPr>
        <w:t xml:space="preserve"> </w:t>
      </w:r>
      <w:r w:rsidRPr="00991C07">
        <w:rPr>
          <w:rFonts w:eastAsia="Times New Roman,Italic"/>
          <w:iCs/>
          <w:sz w:val="24"/>
          <w:szCs w:val="24"/>
        </w:rPr>
        <w:t>документации (далее – демпинговая цена Договора (цена лота)),</w:t>
      </w:r>
      <w:r w:rsidRPr="00991C07">
        <w:rPr>
          <w:sz w:val="24"/>
          <w:szCs w:val="24"/>
        </w:rPr>
        <w:t xml:space="preserve"> по итогам вскрытия конвертов с заявками Участников, либо завершения аукционной процедуры на понижение цены (переторжки), </w:t>
      </w:r>
      <w:r w:rsidRPr="00991C07">
        <w:rPr>
          <w:rFonts w:eastAsia="Times New Roman,Italic"/>
          <w:iCs/>
          <w:sz w:val="24"/>
          <w:szCs w:val="24"/>
        </w:rPr>
        <w:t>к Участнику будут применены антидемпинговые меры, изложенные в данном пункте документации.</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bookmarkStart w:id="623" w:name="_Ref465675151"/>
      <w:r w:rsidRPr="004A1A68">
        <w:rPr>
          <w:rFonts w:eastAsia="Times New Roman,Italic"/>
          <w:bCs/>
          <w:iCs/>
          <w:sz w:val="24"/>
          <w:szCs w:val="24"/>
        </w:rPr>
        <w:t xml:space="preserve">Участник </w:t>
      </w:r>
      <w:r w:rsidRPr="00031513">
        <w:rPr>
          <w:sz w:val="24"/>
          <w:szCs w:val="24"/>
        </w:rPr>
        <w:t>при</w:t>
      </w:r>
      <w:r w:rsidRPr="004A1A68">
        <w:rPr>
          <w:rFonts w:eastAsia="Times New Roman,Italic"/>
          <w:bCs/>
          <w:iCs/>
          <w:sz w:val="24"/>
          <w:szCs w:val="24"/>
        </w:rPr>
        <w:t xml:space="preserve"> представлении предложения с демпинговой ценой Договора (ценой лота) обязан </w:t>
      </w:r>
      <w:r w:rsidRPr="00991C07">
        <w:rPr>
          <w:sz w:val="24"/>
          <w:szCs w:val="24"/>
        </w:rPr>
        <w:t>представить</w:t>
      </w:r>
      <w:r w:rsidRPr="004A1A68">
        <w:rPr>
          <w:rFonts w:eastAsia="Times New Roman,Italic"/>
          <w:bCs/>
          <w:iCs/>
          <w:sz w:val="24"/>
          <w:szCs w:val="24"/>
        </w:rPr>
        <w:t xml:space="preserve"> в составе заявки обоснование предлагаемой цены Договора (цены лота), которое может включать один или несколько документов, заверенных подписью и печатью (при ее наличии) у Участника:</w:t>
      </w:r>
      <w:bookmarkEnd w:id="623"/>
    </w:p>
    <w:p w:rsidR="00151215" w:rsidRPr="004A1A68" w:rsidRDefault="00151215" w:rsidP="005E6E3C">
      <w:pPr>
        <w:numPr>
          <w:ilvl w:val="0"/>
          <w:numId w:val="84"/>
        </w:numPr>
        <w:tabs>
          <w:tab w:val="left" w:pos="1620"/>
        </w:tabs>
        <w:suppressAutoHyphens w:val="0"/>
        <w:spacing w:after="120" w:line="240" w:lineRule="auto"/>
        <w:rPr>
          <w:bCs w:val="0"/>
          <w:sz w:val="24"/>
          <w:szCs w:val="24"/>
        </w:rPr>
      </w:pPr>
      <w:r w:rsidRPr="004A1A68">
        <w:rPr>
          <w:sz w:val="24"/>
          <w:szCs w:val="24"/>
        </w:rPr>
        <w:t xml:space="preserve">гарантийное письмо от производителя с указанием цены и количества предлагаемой к поставке продукции (при этом данное письмо также должно быть заверено </w:t>
      </w:r>
      <w:r w:rsidRPr="004A1A68">
        <w:rPr>
          <w:rFonts w:eastAsia="Times New Roman,Italic"/>
          <w:bCs w:val="0"/>
          <w:iCs/>
          <w:sz w:val="24"/>
          <w:szCs w:val="24"/>
        </w:rPr>
        <w:t xml:space="preserve">подписью и печатью </w:t>
      </w:r>
      <w:r w:rsidRPr="004A1A68">
        <w:rPr>
          <w:sz w:val="24"/>
          <w:szCs w:val="24"/>
        </w:rPr>
        <w:t>производителя</w:t>
      </w:r>
      <w:r w:rsidRPr="004A1A68">
        <w:rPr>
          <w:rFonts w:eastAsia="Times New Roman,Italic"/>
          <w:bCs w:val="0"/>
          <w:iCs/>
          <w:sz w:val="24"/>
          <w:szCs w:val="24"/>
        </w:rPr>
        <w:t>)</w:t>
      </w:r>
      <w:r w:rsidRPr="004A1A68">
        <w:rPr>
          <w:sz w:val="24"/>
          <w:szCs w:val="24"/>
        </w:rPr>
        <w:t>;</w:t>
      </w:r>
    </w:p>
    <w:p w:rsidR="00151215" w:rsidRPr="00B32CC3" w:rsidRDefault="00151215" w:rsidP="005E6E3C">
      <w:pPr>
        <w:numPr>
          <w:ilvl w:val="0"/>
          <w:numId w:val="84"/>
        </w:numPr>
        <w:tabs>
          <w:tab w:val="left" w:pos="1620"/>
        </w:tabs>
        <w:suppressAutoHyphens w:val="0"/>
        <w:spacing w:after="120" w:line="240" w:lineRule="auto"/>
        <w:rPr>
          <w:sz w:val="24"/>
          <w:szCs w:val="24"/>
        </w:rPr>
      </w:pPr>
      <w:r w:rsidRPr="004A1A68">
        <w:rPr>
          <w:sz w:val="24"/>
          <w:szCs w:val="24"/>
        </w:rPr>
        <w:t xml:space="preserve">иные документы и расчеты, подтверждающие возможность Участника закупки осуществить поставку продукции по </w:t>
      </w:r>
      <w:r w:rsidRPr="004A1A68">
        <w:rPr>
          <w:rFonts w:eastAsia="Times New Roman,Italic"/>
          <w:bCs w:val="0"/>
          <w:iCs/>
          <w:sz w:val="24"/>
          <w:szCs w:val="24"/>
        </w:rPr>
        <w:t>предлагаемой цене Договора (лота) и обоснование этой цены</w:t>
      </w:r>
      <w:r w:rsidRPr="004A1A68">
        <w:rPr>
          <w:sz w:val="24"/>
          <w:szCs w:val="24"/>
        </w:rPr>
        <w:t>.</w:t>
      </w:r>
    </w:p>
    <w:p w:rsidR="00151215" w:rsidRPr="00B32CC3" w:rsidRDefault="00151215" w:rsidP="005E6E3C">
      <w:pPr>
        <w:pStyle w:val="affffff0"/>
        <w:widowControl w:val="0"/>
        <w:numPr>
          <w:ilvl w:val="0"/>
          <w:numId w:val="89"/>
        </w:numPr>
        <w:overflowPunct w:val="0"/>
        <w:autoSpaceDE w:val="0"/>
        <w:spacing w:line="264" w:lineRule="auto"/>
        <w:ind w:left="0" w:firstLine="567"/>
        <w:rPr>
          <w:bCs/>
          <w:sz w:val="24"/>
          <w:szCs w:val="24"/>
        </w:rPr>
      </w:pPr>
      <w:r w:rsidRPr="00B32CC3">
        <w:rPr>
          <w:sz w:val="24"/>
          <w:szCs w:val="24"/>
        </w:rPr>
        <w:t>Непредставление</w:t>
      </w:r>
      <w:r w:rsidRPr="00B32CC3">
        <w:rPr>
          <w:bCs/>
          <w:sz w:val="24"/>
          <w:szCs w:val="24"/>
        </w:rPr>
        <w:t xml:space="preserve"> Участником</w:t>
      </w:r>
      <w:r w:rsidR="00B32CC3" w:rsidRPr="00B32CC3">
        <w:rPr>
          <w:sz w:val="24"/>
          <w:szCs w:val="24"/>
        </w:rPr>
        <w:t>, предложившим демпинговую цену,</w:t>
      </w:r>
      <w:r w:rsidR="00B32CC3" w:rsidRPr="00B32CC3">
        <w:rPr>
          <w:bCs/>
          <w:sz w:val="24"/>
          <w:szCs w:val="24"/>
        </w:rPr>
        <w:t xml:space="preserve"> </w:t>
      </w:r>
      <w:r w:rsidRPr="00B32CC3">
        <w:rPr>
          <w:bCs/>
          <w:sz w:val="24"/>
          <w:szCs w:val="24"/>
        </w:rPr>
        <w:t xml:space="preserve">документов, изложенных в п. </w:t>
      </w:r>
      <w:r w:rsidR="000D2D6A">
        <w:fldChar w:fldCharType="begin"/>
      </w:r>
      <w:r w:rsidR="000D2D6A">
        <w:instrText xml:space="preserve"> REF _Ref465675151 \r \h  \* MERGEFORMAT </w:instrText>
      </w:r>
      <w:r w:rsidR="000D2D6A">
        <w:fldChar w:fldCharType="separate"/>
      </w:r>
      <w:r w:rsidR="006305A1" w:rsidRPr="006305A1">
        <w:rPr>
          <w:bCs/>
          <w:sz w:val="24"/>
          <w:szCs w:val="24"/>
        </w:rPr>
        <w:t>3.11.2</w:t>
      </w:r>
      <w:r w:rsidR="000D2D6A">
        <w:fldChar w:fldCharType="end"/>
      </w:r>
      <w:r w:rsidR="00B32CC3" w:rsidRPr="00B32CC3">
        <w:rPr>
          <w:sz w:val="24"/>
          <w:szCs w:val="24"/>
        </w:rPr>
        <w:t>,</w:t>
      </w:r>
      <w:r w:rsidRPr="00B32CC3">
        <w:rPr>
          <w:bCs/>
          <w:sz w:val="24"/>
          <w:szCs w:val="24"/>
        </w:rPr>
        <w:t xml:space="preserve"> будет являться </w:t>
      </w:r>
      <w:r w:rsidRPr="00B32CC3">
        <w:rPr>
          <w:sz w:val="24"/>
          <w:szCs w:val="24"/>
        </w:rPr>
        <w:t>причиной</w:t>
      </w:r>
      <w:r w:rsidRPr="00B32CC3">
        <w:rPr>
          <w:bCs/>
          <w:sz w:val="24"/>
          <w:szCs w:val="24"/>
        </w:rPr>
        <w:t xml:space="preserve"> отклонения Участника.</w:t>
      </w:r>
    </w:p>
    <w:p w:rsidR="00151215" w:rsidRPr="00031513" w:rsidRDefault="00151215" w:rsidP="005E6E3C">
      <w:pPr>
        <w:pStyle w:val="affffff0"/>
        <w:widowControl w:val="0"/>
        <w:numPr>
          <w:ilvl w:val="0"/>
          <w:numId w:val="89"/>
        </w:numPr>
        <w:overflowPunct w:val="0"/>
        <w:autoSpaceDE w:val="0"/>
        <w:spacing w:line="264" w:lineRule="auto"/>
        <w:ind w:left="0" w:firstLine="567"/>
        <w:rPr>
          <w:sz w:val="24"/>
          <w:szCs w:val="24"/>
        </w:rPr>
      </w:pPr>
      <w:r w:rsidRPr="00B32CC3">
        <w:rPr>
          <w:rFonts w:eastAsia="Times New Roman,Italic"/>
          <w:bCs/>
          <w:iCs/>
          <w:sz w:val="24"/>
          <w:szCs w:val="24"/>
        </w:rPr>
        <w:t xml:space="preserve">В случае невыполнения Участником требования о представлении документов или признания </w:t>
      </w:r>
      <w:r w:rsidR="00B32CC3" w:rsidRPr="00B32CC3">
        <w:rPr>
          <w:rFonts w:eastAsia="Times New Roman,Italic"/>
          <w:bCs/>
          <w:iCs/>
          <w:sz w:val="24"/>
          <w:szCs w:val="24"/>
        </w:rPr>
        <w:t xml:space="preserve">Закупочной комиссией предложенной Участником </w:t>
      </w:r>
      <w:r w:rsidRPr="00B32CC3">
        <w:rPr>
          <w:rFonts w:eastAsia="Times New Roman,Italic"/>
          <w:bCs/>
          <w:iCs/>
          <w:sz w:val="24"/>
          <w:szCs w:val="24"/>
        </w:rPr>
        <w:t xml:space="preserve">цены Договора (лота) необоснованной, заявка на участие в закупке такого Участника отклоняется. Комиссия оставляет за собой право </w:t>
      </w:r>
      <w:r w:rsidRPr="00B32CC3">
        <w:rPr>
          <w:sz w:val="24"/>
          <w:szCs w:val="24"/>
        </w:rPr>
        <w:t>проверять соответствие предоставленных Участником</w:t>
      </w:r>
      <w:r w:rsidRPr="004A1A68">
        <w:rPr>
          <w:sz w:val="24"/>
          <w:szCs w:val="24"/>
        </w:rPr>
        <w:t xml:space="preserve"> заявлений, документов и информации действительности</w:t>
      </w:r>
      <w:r w:rsidRPr="00031513">
        <w:rPr>
          <w:sz w:val="24"/>
          <w:szCs w:val="24"/>
        </w:rPr>
        <w:t xml:space="preserve"> в соответствии с подпунктом </w:t>
      </w:r>
      <w:r w:rsidR="000D2D6A">
        <w:fldChar w:fldCharType="begin"/>
      </w:r>
      <w:r w:rsidR="000D2D6A">
        <w:instrText xml:space="preserve"> REF _Ref468457053 \r \h  \* MERGEFORMAT </w:instrText>
      </w:r>
      <w:r w:rsidR="000D2D6A">
        <w:fldChar w:fldCharType="separate"/>
      </w:r>
      <w:r w:rsidR="006305A1" w:rsidRPr="006305A1">
        <w:rPr>
          <w:sz w:val="24"/>
          <w:szCs w:val="24"/>
        </w:rPr>
        <w:t>3.6.2.5</w:t>
      </w:r>
      <w:r w:rsidR="000D2D6A">
        <w:fldChar w:fldCharType="end"/>
      </w:r>
      <w:r w:rsidR="003F52B0" w:rsidRPr="00031513">
        <w:rPr>
          <w:sz w:val="24"/>
          <w:szCs w:val="24"/>
        </w:rPr>
        <w:t xml:space="preserve"> </w:t>
      </w:r>
      <w:r w:rsidRPr="00031513">
        <w:rPr>
          <w:sz w:val="24"/>
          <w:szCs w:val="24"/>
        </w:rPr>
        <w:t>документации.</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r w:rsidRPr="00031513">
        <w:rPr>
          <w:sz w:val="24"/>
          <w:szCs w:val="24"/>
        </w:rPr>
        <w:t>Заявка Участника, содержащая демпинговую цену Договора (цену лота), также отклоняется</w:t>
      </w:r>
      <w:r w:rsidRPr="004A1A68">
        <w:rPr>
          <w:rFonts w:eastAsia="Times New Roman,Italic"/>
          <w:bCs/>
          <w:iCs/>
          <w:sz w:val="24"/>
          <w:szCs w:val="24"/>
        </w:rPr>
        <w:t>, если по итогам проведенного анализа представленных в составе заявки обоснования, расчета, заключения установлено, что снижение цены Договора (цены лота) достигается за счет сокращения налогов и сборов, в том числе налогов, предусмотренных специальными налоговыми режимами, в бюджеты бюджетной системы Российской Федерации.</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r w:rsidRPr="004A1A68">
        <w:rPr>
          <w:sz w:val="24"/>
          <w:szCs w:val="24"/>
        </w:rPr>
        <w:t xml:space="preserve">Участник, предложивший </w:t>
      </w:r>
      <w:r w:rsidRPr="004A1A68">
        <w:rPr>
          <w:rFonts w:eastAsia="Times New Roman,Italic"/>
          <w:bCs/>
          <w:iCs/>
          <w:sz w:val="24"/>
          <w:szCs w:val="24"/>
        </w:rPr>
        <w:t>демпинговую цену Договора (цену лота)</w:t>
      </w:r>
      <w:r w:rsidRPr="004A1A68">
        <w:rPr>
          <w:sz w:val="24"/>
          <w:szCs w:val="24"/>
        </w:rPr>
        <w:t xml:space="preserve">, и признанный </w:t>
      </w:r>
      <w:r w:rsidRPr="00031513">
        <w:rPr>
          <w:rFonts w:eastAsia="Times New Roman,Italic"/>
          <w:bCs/>
          <w:iCs/>
          <w:sz w:val="24"/>
          <w:szCs w:val="24"/>
        </w:rPr>
        <w:t>Победителем</w:t>
      </w:r>
      <w:r w:rsidRPr="004A1A68">
        <w:rPr>
          <w:sz w:val="24"/>
          <w:szCs w:val="24"/>
        </w:rPr>
        <w:t xml:space="preserve">, </w:t>
      </w:r>
      <w:r w:rsidRPr="00991C07">
        <w:rPr>
          <w:rFonts w:eastAsia="Times New Roman,Italic"/>
          <w:bCs/>
          <w:iCs/>
          <w:sz w:val="24"/>
          <w:szCs w:val="24"/>
        </w:rPr>
        <w:t>должен</w:t>
      </w:r>
      <w:r w:rsidRPr="004A1A68">
        <w:rPr>
          <w:sz w:val="24"/>
          <w:szCs w:val="24"/>
        </w:rPr>
        <w:t xml:space="preserve"> до заключения Договора предоставить обеспечение исполнения обязательств по Договору на условиях, изложенных в пп.</w:t>
      </w:r>
      <w:r w:rsidR="007929A7" w:rsidRPr="004A1A68">
        <w:rPr>
          <w:sz w:val="24"/>
          <w:szCs w:val="24"/>
        </w:rPr>
        <w:t xml:space="preserve"> </w:t>
      </w:r>
      <w:r w:rsidR="000D2D6A">
        <w:fldChar w:fldCharType="begin"/>
      </w:r>
      <w:r w:rsidR="000D2D6A">
        <w:instrText xml:space="preserve"> REF _Ref465437572 \r \h  \* MERGEFORMAT </w:instrText>
      </w:r>
      <w:r w:rsidR="000D2D6A">
        <w:fldChar w:fldCharType="separate"/>
      </w:r>
      <w:r w:rsidR="006305A1" w:rsidRPr="006305A1">
        <w:rPr>
          <w:sz w:val="24"/>
          <w:szCs w:val="24"/>
        </w:rPr>
        <w:t>3.13.2</w:t>
      </w:r>
      <w:r w:rsidR="000D2D6A">
        <w:fldChar w:fldCharType="end"/>
      </w:r>
      <w:r w:rsidR="007929A7" w:rsidRPr="001018D6">
        <w:rPr>
          <w:sz w:val="24"/>
          <w:szCs w:val="24"/>
        </w:rPr>
        <w:t>-</w:t>
      </w:r>
      <w:r w:rsidR="000D2D6A">
        <w:fldChar w:fldCharType="begin"/>
      </w:r>
      <w:r w:rsidR="000D2D6A">
        <w:instrText xml:space="preserve"> REF _Ref465440181 \r \h  \* MERGEFORMAT </w:instrText>
      </w:r>
      <w:r w:rsidR="000D2D6A">
        <w:fldChar w:fldCharType="separate"/>
      </w:r>
      <w:r w:rsidR="006305A1" w:rsidRPr="006305A1">
        <w:rPr>
          <w:sz w:val="24"/>
          <w:szCs w:val="24"/>
        </w:rPr>
        <w:t>3.13.4</w:t>
      </w:r>
      <w:r w:rsidR="000D2D6A">
        <w:fldChar w:fldCharType="end"/>
      </w:r>
      <w:r w:rsidRPr="004A1A68">
        <w:rPr>
          <w:sz w:val="24"/>
          <w:szCs w:val="24"/>
        </w:rPr>
        <w:t>.</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r w:rsidRPr="004A1A68">
        <w:rPr>
          <w:sz w:val="24"/>
          <w:szCs w:val="24"/>
        </w:rPr>
        <w:t xml:space="preserve">В случае, если по итогам анализа документов, представленных Участником, предложившим </w:t>
      </w:r>
      <w:r w:rsidRPr="004A1A68">
        <w:rPr>
          <w:rFonts w:eastAsia="Times New Roman,Italic"/>
          <w:bCs/>
          <w:iCs/>
          <w:sz w:val="24"/>
          <w:szCs w:val="24"/>
        </w:rPr>
        <w:t>демпинговую цену Договора (цену лота)</w:t>
      </w:r>
      <w:r w:rsidRPr="004A1A68">
        <w:rPr>
          <w:sz w:val="24"/>
          <w:szCs w:val="24"/>
        </w:rPr>
        <w:t xml:space="preserve">, будет установлено, что начальная (максимальная) </w:t>
      </w:r>
      <w:r w:rsidRPr="00991C07">
        <w:rPr>
          <w:rFonts w:eastAsia="Times New Roman,Italic"/>
          <w:bCs/>
          <w:iCs/>
          <w:sz w:val="24"/>
          <w:szCs w:val="24"/>
        </w:rPr>
        <w:t>цена</w:t>
      </w:r>
      <w:r w:rsidRPr="004A1A68">
        <w:rPr>
          <w:sz w:val="24"/>
          <w:szCs w:val="24"/>
        </w:rPr>
        <w:t xml:space="preserve"> Договора рассчитана неверно, и ценовое предложение Участника закупки не является аномально низкой (</w:t>
      </w:r>
      <w:r w:rsidRPr="004A1A68">
        <w:rPr>
          <w:rFonts w:eastAsia="Times New Roman,Italic"/>
          <w:bCs/>
          <w:iCs/>
          <w:sz w:val="24"/>
          <w:szCs w:val="24"/>
        </w:rPr>
        <w:t>демпинговой)</w:t>
      </w:r>
      <w:r w:rsidRPr="004A1A68">
        <w:rPr>
          <w:sz w:val="24"/>
          <w:szCs w:val="24"/>
        </w:rPr>
        <w:t xml:space="preserve">, </w:t>
      </w:r>
      <w:r w:rsidR="001F6C0D" w:rsidRPr="004A1A68">
        <w:rPr>
          <w:sz w:val="24"/>
          <w:szCs w:val="24"/>
        </w:rPr>
        <w:t>закупочн</w:t>
      </w:r>
      <w:r w:rsidRPr="004A1A68">
        <w:rPr>
          <w:sz w:val="24"/>
          <w:szCs w:val="24"/>
        </w:rPr>
        <w:t>ая комиссия вправе принять следующие решения:</w:t>
      </w:r>
    </w:p>
    <w:p w:rsidR="00151215" w:rsidRPr="004A1A68" w:rsidRDefault="00151215" w:rsidP="005E6E3C">
      <w:pPr>
        <w:numPr>
          <w:ilvl w:val="0"/>
          <w:numId w:val="85"/>
        </w:numPr>
        <w:tabs>
          <w:tab w:val="left" w:pos="1620"/>
        </w:tabs>
        <w:suppressAutoHyphens w:val="0"/>
        <w:spacing w:after="120" w:line="240" w:lineRule="auto"/>
        <w:rPr>
          <w:bCs w:val="0"/>
          <w:sz w:val="24"/>
          <w:szCs w:val="24"/>
        </w:rPr>
      </w:pPr>
      <w:r w:rsidRPr="004A1A68">
        <w:rPr>
          <w:sz w:val="24"/>
          <w:szCs w:val="24"/>
        </w:rPr>
        <w:t>об отмене закупочной процедуры в сроки и порядке, установленном Положением о закупке, и объявлении ее повторно с откорректированной начальной (максимальной) ценой Договора;</w:t>
      </w:r>
    </w:p>
    <w:p w:rsidR="006D34DA" w:rsidRPr="004A1A68" w:rsidRDefault="00151215" w:rsidP="005726FA">
      <w:pPr>
        <w:numPr>
          <w:ilvl w:val="0"/>
          <w:numId w:val="85"/>
        </w:numPr>
        <w:tabs>
          <w:tab w:val="left" w:pos="1620"/>
        </w:tabs>
        <w:suppressAutoHyphens w:val="0"/>
        <w:spacing w:after="120" w:line="240" w:lineRule="auto"/>
        <w:rPr>
          <w:sz w:val="24"/>
          <w:szCs w:val="24"/>
        </w:rPr>
      </w:pPr>
      <w:r w:rsidRPr="004A1A68">
        <w:rPr>
          <w:sz w:val="24"/>
          <w:szCs w:val="24"/>
        </w:rPr>
        <w:t xml:space="preserve">о заключении Договора с участником закупки, признанным Победителем, при этом требования о предоставлении обеспечения, указанные в пп. </w:t>
      </w:r>
      <w:r w:rsidR="000D2D6A">
        <w:fldChar w:fldCharType="begin"/>
      </w:r>
      <w:r w:rsidR="000D2D6A">
        <w:instrText xml:space="preserve"> REF _Ref465437572 \r \h  \* MERGEFORMAT </w:instrText>
      </w:r>
      <w:r w:rsidR="000D2D6A">
        <w:fldChar w:fldCharType="separate"/>
      </w:r>
      <w:r w:rsidR="006305A1" w:rsidRPr="006305A1">
        <w:rPr>
          <w:sz w:val="24"/>
          <w:szCs w:val="24"/>
        </w:rPr>
        <w:t>3.13.2</w:t>
      </w:r>
      <w:r w:rsidR="000D2D6A">
        <w:fldChar w:fldCharType="end"/>
      </w:r>
      <w:r w:rsidRPr="001018D6">
        <w:rPr>
          <w:sz w:val="24"/>
          <w:szCs w:val="24"/>
        </w:rPr>
        <w:t>-</w:t>
      </w:r>
      <w:r w:rsidR="000D2D6A">
        <w:fldChar w:fldCharType="begin"/>
      </w:r>
      <w:r w:rsidR="000D2D6A">
        <w:instrText xml:space="preserve"> REF _Ref465440181 \r \h  \* MERGEFORMAT </w:instrText>
      </w:r>
      <w:r w:rsidR="000D2D6A">
        <w:fldChar w:fldCharType="separate"/>
      </w:r>
      <w:r w:rsidR="006305A1" w:rsidRPr="006305A1">
        <w:rPr>
          <w:sz w:val="24"/>
          <w:szCs w:val="24"/>
        </w:rPr>
        <w:t>3.13.4</w:t>
      </w:r>
      <w:r w:rsidR="000D2D6A">
        <w:fldChar w:fldCharType="end"/>
      </w:r>
      <w:r w:rsidR="00B32CC3" w:rsidRPr="005726FA">
        <w:rPr>
          <w:sz w:val="24"/>
          <w:szCs w:val="24"/>
        </w:rPr>
        <w:t>,</w:t>
      </w:r>
      <w:r w:rsidRPr="004A1A68">
        <w:rPr>
          <w:sz w:val="24"/>
          <w:szCs w:val="24"/>
        </w:rPr>
        <w:t xml:space="preserve"> не применяются.</w:t>
      </w:r>
    </w:p>
    <w:p w:rsidR="00717F60" w:rsidRPr="004A1A68" w:rsidRDefault="00717F60" w:rsidP="00E71A48">
      <w:pPr>
        <w:pStyle w:val="2"/>
        <w:tabs>
          <w:tab w:val="clear" w:pos="1700"/>
          <w:tab w:val="left" w:pos="709"/>
        </w:tabs>
        <w:spacing w:line="264" w:lineRule="auto"/>
      </w:pPr>
      <w:bookmarkStart w:id="624" w:name="_Ref468462141"/>
      <w:bookmarkStart w:id="625" w:name="_Toc472411822"/>
      <w:r w:rsidRPr="004A1A68">
        <w:lastRenderedPageBreak/>
        <w:t>Проведение пред</w:t>
      </w:r>
      <w:r w:rsidR="006353B1" w:rsidRPr="004A1A68">
        <w:t>д</w:t>
      </w:r>
      <w:r w:rsidR="00123C70" w:rsidRPr="004A1A68">
        <w:t>оговор</w:t>
      </w:r>
      <w:r w:rsidRPr="004A1A68">
        <w:t xml:space="preserve">ных переговоров (по необходимости) и подписание </w:t>
      </w:r>
      <w:r w:rsidR="00123C70" w:rsidRPr="004A1A68">
        <w:t>Договор</w:t>
      </w:r>
      <w:r w:rsidRPr="004A1A68">
        <w:t>а</w:t>
      </w:r>
      <w:bookmarkEnd w:id="615"/>
      <w:bookmarkEnd w:id="622"/>
      <w:bookmarkEnd w:id="624"/>
      <w:bookmarkEnd w:id="625"/>
    </w:p>
    <w:p w:rsidR="00717F60" w:rsidRPr="004A1A68"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r w:rsidRPr="004A1A68">
        <w:rPr>
          <w:i/>
          <w:sz w:val="24"/>
          <w:szCs w:val="24"/>
        </w:rPr>
        <w:t xml:space="preserve">По всем вопросам, не нашедшим отражение в </w:t>
      </w:r>
      <w:r w:rsidR="004B5EB3" w:rsidRPr="004A1A68">
        <w:rPr>
          <w:i/>
          <w:sz w:val="24"/>
          <w:szCs w:val="24"/>
        </w:rPr>
        <w:t>Извещени</w:t>
      </w:r>
      <w:r w:rsidRPr="004A1A68">
        <w:rPr>
          <w:i/>
          <w:sz w:val="24"/>
          <w:szCs w:val="24"/>
        </w:rPr>
        <w:t xml:space="preserve">и о проведении запроса предложений, настоящей Документации и </w:t>
      </w:r>
      <w:r w:rsidR="004B5EB3" w:rsidRPr="004A1A68">
        <w:rPr>
          <w:i/>
          <w:sz w:val="24"/>
          <w:szCs w:val="24"/>
        </w:rPr>
        <w:t>Заявк</w:t>
      </w:r>
      <w:r w:rsidRPr="004A1A68">
        <w:rPr>
          <w:i/>
          <w:sz w:val="24"/>
          <w:szCs w:val="24"/>
        </w:rPr>
        <w:t>и</w:t>
      </w:r>
      <w:r w:rsidR="0087407B" w:rsidRPr="004A1A68">
        <w:rPr>
          <w:i/>
          <w:sz w:val="24"/>
          <w:szCs w:val="24"/>
        </w:rPr>
        <w:t>, признанной лучшей,</w:t>
      </w:r>
      <w:r w:rsidRPr="004A1A68">
        <w:rPr>
          <w:i/>
          <w:sz w:val="24"/>
          <w:szCs w:val="24"/>
        </w:rPr>
        <w:t xml:space="preserve"> стороны имеют право вступить в пред</w:t>
      </w:r>
      <w:r w:rsidR="006353B1" w:rsidRPr="004A1A68">
        <w:rPr>
          <w:i/>
          <w:sz w:val="24"/>
          <w:szCs w:val="24"/>
        </w:rPr>
        <w:t>д</w:t>
      </w:r>
      <w:r w:rsidR="00123C70" w:rsidRPr="004A1A68">
        <w:rPr>
          <w:i/>
          <w:sz w:val="24"/>
          <w:szCs w:val="24"/>
        </w:rPr>
        <w:t>оговор</w:t>
      </w:r>
      <w:r w:rsidRPr="004A1A68">
        <w:rPr>
          <w:i/>
          <w:sz w:val="24"/>
          <w:szCs w:val="24"/>
        </w:rPr>
        <w:t>ные переговоры, направленные на уточнение любых условий технико-коммерческо</w:t>
      </w:r>
      <w:r w:rsidR="00841A6F" w:rsidRPr="004A1A68">
        <w:rPr>
          <w:i/>
          <w:sz w:val="24"/>
          <w:szCs w:val="24"/>
        </w:rPr>
        <w:t>й части</w:t>
      </w:r>
      <w:r w:rsidRPr="004A1A68">
        <w:rPr>
          <w:i/>
          <w:sz w:val="24"/>
          <w:szCs w:val="24"/>
        </w:rPr>
        <w:t xml:space="preserve"> </w:t>
      </w:r>
      <w:r w:rsidR="004B5EB3" w:rsidRPr="004A1A68">
        <w:rPr>
          <w:i/>
          <w:sz w:val="24"/>
          <w:szCs w:val="24"/>
        </w:rPr>
        <w:t>Заявк</w:t>
      </w:r>
      <w:r w:rsidRPr="004A1A68">
        <w:rPr>
          <w:i/>
          <w:sz w:val="24"/>
          <w:szCs w:val="24"/>
        </w:rPr>
        <w:t>и</w:t>
      </w:r>
      <w:r w:rsidR="0087407B" w:rsidRPr="004A1A68">
        <w:rPr>
          <w:i/>
          <w:sz w:val="24"/>
          <w:szCs w:val="24"/>
        </w:rPr>
        <w:t>, признанной лучшей</w:t>
      </w:r>
      <w:r w:rsidRPr="004A1A68">
        <w:rPr>
          <w:i/>
          <w:sz w:val="24"/>
          <w:szCs w:val="24"/>
        </w:rPr>
        <w:t xml:space="preserve">, однако при этом не допускается создание </w:t>
      </w:r>
      <w:r w:rsidR="009C744E" w:rsidRPr="004A1A68">
        <w:rPr>
          <w:i/>
          <w:sz w:val="24"/>
          <w:szCs w:val="24"/>
        </w:rPr>
        <w:t>Участник</w:t>
      </w:r>
      <w:r w:rsidR="0087407B" w:rsidRPr="004A1A68">
        <w:rPr>
          <w:i/>
          <w:sz w:val="24"/>
          <w:szCs w:val="24"/>
        </w:rPr>
        <w:t xml:space="preserve">у </w:t>
      </w:r>
      <w:r w:rsidRPr="004A1A68">
        <w:rPr>
          <w:i/>
          <w:sz w:val="24"/>
          <w:szCs w:val="24"/>
        </w:rPr>
        <w:t>запроса предложений</w:t>
      </w:r>
      <w:r w:rsidR="0087407B" w:rsidRPr="004A1A68">
        <w:rPr>
          <w:i/>
          <w:sz w:val="24"/>
          <w:szCs w:val="24"/>
        </w:rPr>
        <w:t xml:space="preserve">, чья </w:t>
      </w:r>
      <w:r w:rsidR="004B5EB3" w:rsidRPr="004A1A68">
        <w:rPr>
          <w:i/>
          <w:sz w:val="24"/>
          <w:szCs w:val="24"/>
        </w:rPr>
        <w:t>Заявк</w:t>
      </w:r>
      <w:r w:rsidR="0087407B" w:rsidRPr="004A1A68">
        <w:rPr>
          <w:i/>
          <w:sz w:val="24"/>
          <w:szCs w:val="24"/>
        </w:rPr>
        <w:t>а признана лучшей,</w:t>
      </w:r>
      <w:r w:rsidRPr="004A1A68">
        <w:rPr>
          <w:i/>
          <w:sz w:val="24"/>
          <w:szCs w:val="24"/>
        </w:rPr>
        <w:t xml:space="preserve"> преимущественных условий участия в запросе предложений</w:t>
      </w:r>
      <w:r w:rsidRPr="004A1A68">
        <w:rPr>
          <w:sz w:val="24"/>
          <w:szCs w:val="24"/>
        </w:rPr>
        <w:t>.</w:t>
      </w:r>
    </w:p>
    <w:p w:rsidR="00717F60" w:rsidRPr="004A1A68" w:rsidRDefault="00AD3EBC" w:rsidP="005E6E3C">
      <w:pPr>
        <w:pStyle w:val="affffff0"/>
        <w:widowControl w:val="0"/>
        <w:numPr>
          <w:ilvl w:val="0"/>
          <w:numId w:val="86"/>
        </w:numPr>
        <w:tabs>
          <w:tab w:val="left" w:pos="1620"/>
        </w:tabs>
        <w:suppressAutoHyphens w:val="0"/>
        <w:spacing w:line="264" w:lineRule="auto"/>
        <w:ind w:left="0" w:firstLine="567"/>
        <w:rPr>
          <w:rStyle w:val="adskobk"/>
          <w:i/>
          <w:sz w:val="24"/>
          <w:szCs w:val="24"/>
        </w:rPr>
      </w:pPr>
      <w:r w:rsidRPr="004A1A68">
        <w:rPr>
          <w:rStyle w:val="adskobk"/>
          <w:i/>
          <w:sz w:val="24"/>
          <w:szCs w:val="24"/>
        </w:rPr>
        <w:t>Ход переговоров и достигнутые результаты фиксируются в Протоколе пред</w:t>
      </w:r>
      <w:r w:rsidR="006353B1" w:rsidRPr="004A1A68">
        <w:rPr>
          <w:rStyle w:val="adskobk"/>
          <w:i/>
          <w:sz w:val="24"/>
          <w:szCs w:val="24"/>
        </w:rPr>
        <w:t>д</w:t>
      </w:r>
      <w:r w:rsidR="00123C70" w:rsidRPr="004A1A68">
        <w:rPr>
          <w:rStyle w:val="adskobk"/>
          <w:i/>
          <w:sz w:val="24"/>
          <w:szCs w:val="24"/>
        </w:rPr>
        <w:t>оговор</w:t>
      </w:r>
      <w:r w:rsidRPr="004A1A68">
        <w:rPr>
          <w:rStyle w:val="adskobk"/>
          <w:i/>
          <w:sz w:val="24"/>
          <w:szCs w:val="24"/>
        </w:rPr>
        <w:t>ных переговоров</w:t>
      </w:r>
      <w:r w:rsidR="00E60F8E" w:rsidRPr="004A1A68">
        <w:rPr>
          <w:rStyle w:val="adskobk"/>
          <w:i/>
          <w:sz w:val="24"/>
          <w:szCs w:val="24"/>
        </w:rPr>
        <w:t>,</w:t>
      </w:r>
      <w:r w:rsidR="00E60F8E" w:rsidRPr="004A1A68">
        <w:rPr>
          <w:bCs/>
          <w:i/>
          <w:sz w:val="24"/>
          <w:szCs w:val="24"/>
        </w:rPr>
        <w:t xml:space="preserve"> который подписывается уполномоченными представителями Заказчика/Организатора</w:t>
      </w:r>
      <w:r w:rsidRPr="004A1A68">
        <w:rPr>
          <w:rStyle w:val="adskobk"/>
          <w:i/>
          <w:sz w:val="24"/>
          <w:szCs w:val="24"/>
        </w:rPr>
        <w:t>.</w:t>
      </w:r>
    </w:p>
    <w:p w:rsidR="00717F60" w:rsidRPr="004A1A68" w:rsidRDefault="00123C7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26" w:name="_Ref294695403"/>
      <w:bookmarkStart w:id="627" w:name="_Ref306320315"/>
      <w:r w:rsidRPr="004A1A68">
        <w:rPr>
          <w:sz w:val="24"/>
          <w:szCs w:val="24"/>
        </w:rPr>
        <w:t>Договор</w:t>
      </w:r>
      <w:r w:rsidR="00717F60" w:rsidRPr="004A1A68">
        <w:rPr>
          <w:sz w:val="24"/>
          <w:szCs w:val="24"/>
        </w:rPr>
        <w:t xml:space="preserve"> между Заказчиком и </w:t>
      </w:r>
      <w:r w:rsidR="009C744E" w:rsidRPr="004A1A68">
        <w:rPr>
          <w:sz w:val="24"/>
          <w:szCs w:val="24"/>
        </w:rPr>
        <w:t>Участник</w:t>
      </w:r>
      <w:r w:rsidR="0087407B" w:rsidRPr="004A1A68">
        <w:rPr>
          <w:sz w:val="24"/>
          <w:szCs w:val="24"/>
        </w:rPr>
        <w:t xml:space="preserve">ом, чья </w:t>
      </w:r>
      <w:r w:rsidR="004B5EB3" w:rsidRPr="004A1A68">
        <w:rPr>
          <w:sz w:val="24"/>
          <w:szCs w:val="24"/>
        </w:rPr>
        <w:t>Заявк</w:t>
      </w:r>
      <w:r w:rsidR="0087407B" w:rsidRPr="004A1A68">
        <w:rPr>
          <w:sz w:val="24"/>
          <w:szCs w:val="24"/>
        </w:rPr>
        <w:t xml:space="preserve">а признана лучшей, </w:t>
      </w:r>
      <w:r w:rsidR="00717F60" w:rsidRPr="004A1A68">
        <w:rPr>
          <w:sz w:val="24"/>
          <w:szCs w:val="24"/>
        </w:rPr>
        <w:t xml:space="preserve">подписывается </w:t>
      </w:r>
      <w:r w:rsidR="000C0B23" w:rsidRPr="00DD0F48">
        <w:rPr>
          <w:sz w:val="24"/>
          <w:szCs w:val="24"/>
        </w:rPr>
        <w:t xml:space="preserve">не ранее чем через </w:t>
      </w:r>
      <w:r w:rsidR="000C0B23">
        <w:rPr>
          <w:sz w:val="24"/>
          <w:szCs w:val="24"/>
        </w:rPr>
        <w:t>10 (</w:t>
      </w:r>
      <w:r w:rsidR="000C0B23" w:rsidRPr="00DD0F48">
        <w:rPr>
          <w:sz w:val="24"/>
          <w:szCs w:val="24"/>
        </w:rPr>
        <w:t>десять</w:t>
      </w:r>
      <w:r w:rsidR="000C0B23">
        <w:rPr>
          <w:sz w:val="24"/>
          <w:szCs w:val="24"/>
        </w:rPr>
        <w:t>)</w:t>
      </w:r>
      <w:r w:rsidR="000C0B23" w:rsidRPr="00DD0F48">
        <w:rPr>
          <w:sz w:val="24"/>
          <w:szCs w:val="24"/>
        </w:rPr>
        <w:t xml:space="preserve"> дней и не позднее чем через 20 </w:t>
      </w:r>
      <w:r w:rsidR="000C0B23">
        <w:rPr>
          <w:sz w:val="24"/>
          <w:szCs w:val="24"/>
        </w:rPr>
        <w:t xml:space="preserve">(двадцать) </w:t>
      </w:r>
      <w:r w:rsidR="000C0B23" w:rsidRPr="00DD0F48">
        <w:rPr>
          <w:sz w:val="24"/>
          <w:szCs w:val="24"/>
        </w:rPr>
        <w:t>рабочих дней</w:t>
      </w:r>
      <w:r w:rsidR="006F758C" w:rsidRPr="004A1A68">
        <w:rPr>
          <w:sz w:val="24"/>
          <w:szCs w:val="24"/>
        </w:rPr>
        <w:t xml:space="preserve"> </w:t>
      </w:r>
      <w:r w:rsidR="00717F60" w:rsidRPr="004A1A68">
        <w:rPr>
          <w:sz w:val="24"/>
          <w:szCs w:val="24"/>
        </w:rPr>
        <w:t xml:space="preserve">с момента определения </w:t>
      </w:r>
      <w:r w:rsidR="0087407B" w:rsidRPr="004A1A68">
        <w:rPr>
          <w:sz w:val="24"/>
          <w:szCs w:val="24"/>
        </w:rPr>
        <w:t xml:space="preserve">лучшей </w:t>
      </w:r>
      <w:r w:rsidR="004B5EB3" w:rsidRPr="004A1A68">
        <w:rPr>
          <w:sz w:val="24"/>
          <w:szCs w:val="24"/>
        </w:rPr>
        <w:t>Заявк</w:t>
      </w:r>
      <w:r w:rsidR="0087407B" w:rsidRPr="004A1A68">
        <w:rPr>
          <w:sz w:val="24"/>
          <w:szCs w:val="24"/>
        </w:rPr>
        <w:t>и</w:t>
      </w:r>
      <w:r w:rsidR="00717F60" w:rsidRPr="004A1A68">
        <w:rPr>
          <w:sz w:val="24"/>
          <w:szCs w:val="24"/>
        </w:rPr>
        <w:t xml:space="preserve">. Для </w:t>
      </w:r>
      <w:r w:rsidR="009C744E" w:rsidRPr="004A1A68">
        <w:rPr>
          <w:sz w:val="24"/>
          <w:szCs w:val="24"/>
        </w:rPr>
        <w:t>Участник</w:t>
      </w:r>
      <w:r w:rsidR="0087407B" w:rsidRPr="004A1A68">
        <w:rPr>
          <w:sz w:val="24"/>
          <w:szCs w:val="24"/>
        </w:rPr>
        <w:t xml:space="preserve">а, чья </w:t>
      </w:r>
      <w:r w:rsidR="004B5EB3" w:rsidRPr="004A1A68">
        <w:rPr>
          <w:sz w:val="24"/>
          <w:szCs w:val="24"/>
        </w:rPr>
        <w:t>Заявк</w:t>
      </w:r>
      <w:r w:rsidR="0087407B" w:rsidRPr="004A1A68">
        <w:rPr>
          <w:sz w:val="24"/>
          <w:szCs w:val="24"/>
        </w:rPr>
        <w:t xml:space="preserve">а признана лучшей, </w:t>
      </w:r>
      <w:r w:rsidR="00717F60" w:rsidRPr="004A1A68">
        <w:rPr>
          <w:sz w:val="24"/>
          <w:szCs w:val="24"/>
        </w:rPr>
        <w:t xml:space="preserve">срок для подписания </w:t>
      </w:r>
      <w:r w:rsidRPr="004A1A68">
        <w:rPr>
          <w:sz w:val="24"/>
          <w:szCs w:val="24"/>
        </w:rPr>
        <w:t>Договор</w:t>
      </w:r>
      <w:r w:rsidR="00717F60" w:rsidRPr="004A1A68">
        <w:rPr>
          <w:sz w:val="24"/>
          <w:szCs w:val="24"/>
        </w:rPr>
        <w:t xml:space="preserve">а – не позднее 5 рабочих дней с момента получения от Заказчика конечной редакции </w:t>
      </w:r>
      <w:r w:rsidRPr="004A1A68">
        <w:rPr>
          <w:sz w:val="24"/>
          <w:szCs w:val="24"/>
        </w:rPr>
        <w:t>Договор</w:t>
      </w:r>
      <w:r w:rsidR="00717F60" w:rsidRPr="004A1A68">
        <w:rPr>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4A1A68">
        <w:rPr>
          <w:sz w:val="24"/>
          <w:szCs w:val="24"/>
        </w:rPr>
        <w:t>Договор</w:t>
      </w:r>
      <w:r w:rsidR="00717F60" w:rsidRPr="004A1A68">
        <w:rPr>
          <w:sz w:val="24"/>
          <w:szCs w:val="24"/>
        </w:rPr>
        <w:t xml:space="preserve">а, соответствующие требованиям </w:t>
      </w:r>
      <w:r w:rsidR="007D07A7" w:rsidRPr="004A1A68">
        <w:rPr>
          <w:sz w:val="24"/>
          <w:szCs w:val="24"/>
        </w:rPr>
        <w:t>Д</w:t>
      </w:r>
      <w:r w:rsidR="00717F60" w:rsidRPr="004A1A68">
        <w:rPr>
          <w:sz w:val="24"/>
          <w:szCs w:val="24"/>
        </w:rPr>
        <w:t>окументации</w:t>
      </w:r>
      <w:r w:rsidR="00DF639D" w:rsidRPr="004A1A68">
        <w:rPr>
          <w:sz w:val="24"/>
          <w:szCs w:val="24"/>
        </w:rPr>
        <w:t>.</w:t>
      </w:r>
      <w:bookmarkEnd w:id="626"/>
      <w:bookmarkEnd w:id="627"/>
      <w:r w:rsidR="00717F60" w:rsidRPr="004A1A68">
        <w:rPr>
          <w:sz w:val="24"/>
          <w:szCs w:val="24"/>
        </w:rPr>
        <w:t xml:space="preserve"> </w:t>
      </w:r>
    </w:p>
    <w:p w:rsidR="00151215" w:rsidRPr="004A1A68" w:rsidRDefault="00151215" w:rsidP="005E6E3C">
      <w:pPr>
        <w:pStyle w:val="affffff0"/>
        <w:widowControl w:val="0"/>
        <w:numPr>
          <w:ilvl w:val="0"/>
          <w:numId w:val="86"/>
        </w:numPr>
        <w:tabs>
          <w:tab w:val="left" w:pos="1620"/>
        </w:tabs>
        <w:suppressAutoHyphens w:val="0"/>
        <w:spacing w:line="264" w:lineRule="auto"/>
        <w:ind w:left="0" w:firstLine="567"/>
        <w:rPr>
          <w:bCs/>
          <w:sz w:val="24"/>
          <w:szCs w:val="24"/>
        </w:rPr>
      </w:pPr>
      <w:r w:rsidRPr="004A1A68">
        <w:rPr>
          <w:sz w:val="24"/>
          <w:szCs w:val="24"/>
        </w:rPr>
        <w:t xml:space="preserve">Условия предоставления обеспечения исполнения обязательств </w:t>
      </w:r>
      <w:r w:rsidR="00E52DE6" w:rsidRPr="004A1A68">
        <w:rPr>
          <w:sz w:val="24"/>
          <w:szCs w:val="24"/>
        </w:rPr>
        <w:t xml:space="preserve">Поставщика </w:t>
      </w:r>
      <w:r w:rsidRPr="004A1A68">
        <w:rPr>
          <w:sz w:val="24"/>
          <w:szCs w:val="24"/>
        </w:rPr>
        <w:t xml:space="preserve">по Договору, связанных с выполнением антидемпинговых мер, изложенных в подпункте </w:t>
      </w:r>
      <w:r w:rsidR="000D2D6A">
        <w:fldChar w:fldCharType="begin"/>
      </w:r>
      <w:r w:rsidR="000D2D6A">
        <w:instrText xml:space="preserve"> REF _Ref465670219 \r \h  \* MERGEFORMAT </w:instrText>
      </w:r>
      <w:r w:rsidR="000D2D6A">
        <w:fldChar w:fldCharType="separate"/>
      </w:r>
      <w:r w:rsidR="006305A1" w:rsidRPr="006305A1">
        <w:rPr>
          <w:sz w:val="24"/>
          <w:szCs w:val="24"/>
        </w:rPr>
        <w:t>3.11</w:t>
      </w:r>
      <w:r w:rsidR="000D2D6A">
        <w:fldChar w:fldCharType="end"/>
      </w:r>
      <w:r w:rsidRPr="004A1A68">
        <w:rPr>
          <w:sz w:val="24"/>
          <w:szCs w:val="24"/>
        </w:rPr>
        <w:t xml:space="preserve">, обговариваются на этапе преддоговорных переговоров с учетом требований, изложенных в подпунктах </w:t>
      </w:r>
      <w:r w:rsidR="000D2D6A">
        <w:fldChar w:fldCharType="begin"/>
      </w:r>
      <w:r w:rsidR="000D2D6A">
        <w:instrText xml:space="preserve"> REF _Ref465437572 \r \h  \* MERGEFORMAT </w:instrText>
      </w:r>
      <w:r w:rsidR="000D2D6A">
        <w:fldChar w:fldCharType="separate"/>
      </w:r>
      <w:r w:rsidR="006305A1" w:rsidRPr="006305A1">
        <w:rPr>
          <w:sz w:val="24"/>
          <w:szCs w:val="24"/>
        </w:rPr>
        <w:t>3.13.2</w:t>
      </w:r>
      <w:r w:rsidR="000D2D6A">
        <w:fldChar w:fldCharType="end"/>
      </w:r>
      <w:r w:rsidRPr="001018D6">
        <w:rPr>
          <w:sz w:val="24"/>
          <w:szCs w:val="24"/>
        </w:rPr>
        <w:t>-</w:t>
      </w:r>
      <w:r w:rsidR="000D2D6A">
        <w:fldChar w:fldCharType="begin"/>
      </w:r>
      <w:r w:rsidR="000D2D6A">
        <w:instrText xml:space="preserve"> REF _Ref465440181 \r \h  \* MERGEFORMAT </w:instrText>
      </w:r>
      <w:r w:rsidR="000D2D6A">
        <w:fldChar w:fldCharType="separate"/>
      </w:r>
      <w:r w:rsidR="006305A1" w:rsidRPr="006305A1">
        <w:rPr>
          <w:sz w:val="24"/>
          <w:szCs w:val="24"/>
        </w:rPr>
        <w:t>3.13.4</w:t>
      </w:r>
      <w:r w:rsidR="000D2D6A">
        <w:fldChar w:fldCharType="end"/>
      </w:r>
      <w:r w:rsidRPr="004A1A68">
        <w:rPr>
          <w:sz w:val="24"/>
          <w:szCs w:val="24"/>
        </w:rPr>
        <w:t xml:space="preserve"> </w:t>
      </w:r>
      <w:r w:rsidR="001F6C0D" w:rsidRPr="004A1A68">
        <w:rPr>
          <w:sz w:val="24"/>
          <w:szCs w:val="24"/>
        </w:rPr>
        <w:t>Закупоч</w:t>
      </w:r>
      <w:r w:rsidRPr="004A1A68">
        <w:rPr>
          <w:sz w:val="24"/>
          <w:szCs w:val="24"/>
        </w:rPr>
        <w:t>ной Документации.</w:t>
      </w:r>
    </w:p>
    <w:p w:rsidR="00717F60" w:rsidRPr="004A1A68" w:rsidRDefault="009C744E" w:rsidP="005E6E3C">
      <w:pPr>
        <w:pStyle w:val="affffff0"/>
        <w:widowControl w:val="0"/>
        <w:numPr>
          <w:ilvl w:val="0"/>
          <w:numId w:val="86"/>
        </w:numPr>
        <w:tabs>
          <w:tab w:val="left" w:pos="1620"/>
        </w:tabs>
        <w:suppressAutoHyphens w:val="0"/>
        <w:spacing w:line="264" w:lineRule="auto"/>
        <w:ind w:left="0" w:firstLine="567"/>
        <w:rPr>
          <w:sz w:val="24"/>
          <w:szCs w:val="24"/>
        </w:rPr>
      </w:pPr>
      <w:bookmarkStart w:id="628" w:name="_Ref305979053"/>
      <w:r w:rsidRPr="004A1A68">
        <w:rPr>
          <w:sz w:val="24"/>
          <w:szCs w:val="24"/>
        </w:rPr>
        <w:t>Участник</w:t>
      </w:r>
      <w:r w:rsidR="00717F60" w:rsidRPr="004A1A68">
        <w:rPr>
          <w:sz w:val="24"/>
          <w:szCs w:val="24"/>
        </w:rPr>
        <w:t xml:space="preserve"> запроса предложений</w:t>
      </w:r>
      <w:r w:rsidR="0087407B" w:rsidRPr="004A1A68">
        <w:rPr>
          <w:sz w:val="24"/>
          <w:szCs w:val="24"/>
        </w:rPr>
        <w:t xml:space="preserve">, чья </w:t>
      </w:r>
      <w:r w:rsidR="004B5EB3" w:rsidRPr="004A1A68">
        <w:rPr>
          <w:sz w:val="24"/>
          <w:szCs w:val="24"/>
        </w:rPr>
        <w:t>Заявк</w:t>
      </w:r>
      <w:r w:rsidR="0087407B" w:rsidRPr="004A1A68">
        <w:rPr>
          <w:sz w:val="24"/>
          <w:szCs w:val="24"/>
        </w:rPr>
        <w:t xml:space="preserve">а </w:t>
      </w:r>
      <w:r w:rsidR="00717F60" w:rsidRPr="004A1A68">
        <w:rPr>
          <w:sz w:val="24"/>
          <w:szCs w:val="24"/>
        </w:rPr>
        <w:t xml:space="preserve">утрачивает статус </w:t>
      </w:r>
      <w:r w:rsidR="00696966" w:rsidRPr="004A1A68">
        <w:rPr>
          <w:sz w:val="24"/>
          <w:szCs w:val="24"/>
        </w:rPr>
        <w:t>наилучшей</w:t>
      </w:r>
      <w:r w:rsidR="00717F60" w:rsidRPr="004A1A68">
        <w:rPr>
          <w:sz w:val="24"/>
          <w:szCs w:val="24"/>
        </w:rPr>
        <w:t xml:space="preserve">, и его действия (бездействия) означают отказ от заключения </w:t>
      </w:r>
      <w:r w:rsidR="00123C70" w:rsidRPr="004A1A68">
        <w:rPr>
          <w:sz w:val="24"/>
          <w:szCs w:val="24"/>
        </w:rPr>
        <w:t>Договор</w:t>
      </w:r>
      <w:r w:rsidR="00717F60" w:rsidRPr="004A1A68">
        <w:rPr>
          <w:sz w:val="24"/>
          <w:szCs w:val="24"/>
        </w:rPr>
        <w:t>а в следующих случаях:</w:t>
      </w:r>
      <w:bookmarkEnd w:id="628"/>
    </w:p>
    <w:p w:rsidR="00717F60" w:rsidRPr="004A1A68"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не подписал по итогам проведения запроса предложений </w:t>
      </w:r>
      <w:r w:rsidR="00123C70" w:rsidRPr="004A1A68">
        <w:rPr>
          <w:bCs w:val="0"/>
          <w:sz w:val="24"/>
          <w:szCs w:val="24"/>
        </w:rPr>
        <w:t>Договор</w:t>
      </w:r>
      <w:r w:rsidRPr="004A1A68">
        <w:rPr>
          <w:bCs w:val="0"/>
          <w:sz w:val="24"/>
          <w:szCs w:val="24"/>
        </w:rPr>
        <w:t xml:space="preserve"> на условиях, определяемых в п.</w:t>
      </w:r>
      <w:r w:rsidR="000D2D6A">
        <w:fldChar w:fldCharType="begin"/>
      </w:r>
      <w:r w:rsidR="000D2D6A">
        <w:instrText xml:space="preserve"> REF _Ref294695546 \r \h  \* MERGEFORMAT </w:instrText>
      </w:r>
      <w:r w:rsidR="000D2D6A">
        <w:fldChar w:fldCharType="separate"/>
      </w:r>
      <w:r w:rsidR="006305A1" w:rsidRPr="006305A1">
        <w:rPr>
          <w:bCs w:val="0"/>
          <w:sz w:val="24"/>
          <w:szCs w:val="24"/>
        </w:rPr>
        <w:t xml:space="preserve"> 1.2.6 </w:t>
      </w:r>
      <w:r w:rsidR="000D2D6A">
        <w:fldChar w:fldCharType="end"/>
      </w:r>
      <w:r w:rsidRPr="004A1A68">
        <w:rPr>
          <w:bCs w:val="0"/>
          <w:sz w:val="24"/>
          <w:szCs w:val="24"/>
        </w:rPr>
        <w:t>и/или в срок, определенный в п.</w:t>
      </w:r>
      <w:r w:rsidR="001716DB" w:rsidRPr="004A1A68">
        <w:rPr>
          <w:bCs w:val="0"/>
          <w:sz w:val="24"/>
          <w:szCs w:val="24"/>
        </w:rPr>
        <w:t xml:space="preserve"> </w:t>
      </w:r>
      <w:r w:rsidR="000D2D6A">
        <w:fldChar w:fldCharType="begin"/>
      </w:r>
      <w:r w:rsidR="000D2D6A">
        <w:instrText xml:space="preserve"> REF _Ref294695403 \n \h  \* MERGEFORMAT </w:instrText>
      </w:r>
      <w:r w:rsidR="000D2D6A">
        <w:fldChar w:fldCharType="separate"/>
      </w:r>
      <w:r w:rsidR="006305A1" w:rsidRPr="006305A1">
        <w:rPr>
          <w:bCs w:val="0"/>
          <w:sz w:val="24"/>
          <w:szCs w:val="24"/>
        </w:rPr>
        <w:t>3.12.3</w:t>
      </w:r>
      <w:r w:rsidR="000D2D6A">
        <w:fldChar w:fldCharType="end"/>
      </w:r>
      <w:r w:rsidRPr="004A1A68">
        <w:rPr>
          <w:bCs w:val="0"/>
          <w:sz w:val="24"/>
          <w:szCs w:val="24"/>
        </w:rPr>
        <w:t>;</w:t>
      </w:r>
    </w:p>
    <w:p w:rsidR="00717F60" w:rsidRPr="004A1A68"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не предоставил обеспечения исполнения обязательств по </w:t>
      </w:r>
      <w:r w:rsidR="00123C70" w:rsidRPr="004A1A68">
        <w:rPr>
          <w:bCs w:val="0"/>
          <w:sz w:val="24"/>
          <w:szCs w:val="24"/>
        </w:rPr>
        <w:t>Договор</w:t>
      </w:r>
      <w:r w:rsidRPr="004A1A68">
        <w:rPr>
          <w:bCs w:val="0"/>
          <w:sz w:val="24"/>
          <w:szCs w:val="24"/>
        </w:rPr>
        <w:t xml:space="preserve">у в течение установленного в </w:t>
      </w:r>
      <w:r w:rsidR="007D07A7" w:rsidRPr="004A1A68">
        <w:rPr>
          <w:bCs w:val="0"/>
          <w:sz w:val="24"/>
          <w:szCs w:val="24"/>
        </w:rPr>
        <w:t>Д</w:t>
      </w:r>
      <w:r w:rsidRPr="004A1A68">
        <w:rPr>
          <w:bCs w:val="0"/>
          <w:sz w:val="24"/>
          <w:szCs w:val="24"/>
        </w:rPr>
        <w:t>окументации по запросу предложений срока</w:t>
      </w:r>
      <w:r w:rsidR="00B80887" w:rsidRPr="004A1A68">
        <w:rPr>
          <w:bCs w:val="0"/>
          <w:sz w:val="24"/>
          <w:szCs w:val="24"/>
        </w:rPr>
        <w:t xml:space="preserve"> (п.</w:t>
      </w:r>
      <w:r w:rsidR="00991C07">
        <w:rPr>
          <w:bCs w:val="0"/>
          <w:sz w:val="24"/>
          <w:szCs w:val="24"/>
        </w:rPr>
        <w:t xml:space="preserve"> </w:t>
      </w:r>
      <w:r w:rsidR="006B2E6B">
        <w:fldChar w:fldCharType="begin"/>
      </w:r>
      <w:r w:rsidR="00991C07">
        <w:rPr>
          <w:bCs w:val="0"/>
          <w:sz w:val="24"/>
          <w:szCs w:val="24"/>
        </w:rPr>
        <w:instrText xml:space="preserve"> REF _Ref472412248 \r \h </w:instrText>
      </w:r>
      <w:r w:rsidR="006B2E6B">
        <w:fldChar w:fldCharType="separate"/>
      </w:r>
      <w:r w:rsidR="006305A1">
        <w:rPr>
          <w:bCs w:val="0"/>
          <w:sz w:val="24"/>
          <w:szCs w:val="24"/>
        </w:rPr>
        <w:t>3.13</w:t>
      </w:r>
      <w:r w:rsidR="006B2E6B">
        <w:fldChar w:fldCharType="end"/>
      </w:r>
      <w:r w:rsidR="00B80887" w:rsidRPr="004A1A68">
        <w:rPr>
          <w:bCs w:val="0"/>
          <w:sz w:val="24"/>
          <w:szCs w:val="24"/>
        </w:rPr>
        <w:t>)</w:t>
      </w:r>
      <w:r w:rsidRPr="004A1A68">
        <w:rPr>
          <w:bCs w:val="0"/>
          <w:sz w:val="24"/>
          <w:szCs w:val="24"/>
        </w:rPr>
        <w:t>;</w:t>
      </w:r>
    </w:p>
    <w:p w:rsidR="00717F60" w:rsidRPr="000D2D6A"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предложил Заказчику внести изменения в условия </w:t>
      </w:r>
      <w:r w:rsidR="00123C70" w:rsidRPr="004A1A68">
        <w:rPr>
          <w:bCs w:val="0"/>
          <w:sz w:val="24"/>
          <w:szCs w:val="24"/>
        </w:rPr>
        <w:t>Договор</w:t>
      </w:r>
      <w:r w:rsidRPr="004A1A68">
        <w:rPr>
          <w:bCs w:val="0"/>
          <w:sz w:val="24"/>
          <w:szCs w:val="24"/>
        </w:rPr>
        <w:t xml:space="preserve">а путем проведения переговоров (за исключением случаев, когда такие переговоры проводятся по инициативе Заказчика в </w:t>
      </w:r>
      <w:r w:rsidRPr="000D2D6A">
        <w:rPr>
          <w:bCs w:val="0"/>
          <w:sz w:val="24"/>
          <w:szCs w:val="24"/>
        </w:rPr>
        <w:t>соответствии с решением закупочной комиссии)</w:t>
      </w:r>
      <w:r w:rsidR="009B44CF" w:rsidRPr="000D2D6A">
        <w:rPr>
          <w:bCs w:val="0"/>
          <w:sz w:val="24"/>
          <w:szCs w:val="24"/>
        </w:rPr>
        <w:t>;</w:t>
      </w:r>
    </w:p>
    <w:p w:rsidR="009B44CF" w:rsidRPr="000D2D6A" w:rsidRDefault="009B44CF" w:rsidP="00D75CA2">
      <w:pPr>
        <w:widowControl w:val="0"/>
        <w:numPr>
          <w:ilvl w:val="2"/>
          <w:numId w:val="14"/>
        </w:numPr>
        <w:tabs>
          <w:tab w:val="left" w:pos="851"/>
        </w:tabs>
        <w:overflowPunct w:val="0"/>
        <w:autoSpaceDE w:val="0"/>
        <w:spacing w:line="264" w:lineRule="auto"/>
        <w:rPr>
          <w:bCs w:val="0"/>
          <w:sz w:val="24"/>
          <w:szCs w:val="24"/>
        </w:rPr>
      </w:pPr>
      <w:r w:rsidRPr="000D2D6A">
        <w:rPr>
          <w:sz w:val="24"/>
          <w:szCs w:val="24"/>
        </w:rPr>
        <w:t xml:space="preserve">отказался от представления документов, </w:t>
      </w:r>
      <w:r w:rsidR="005A6816" w:rsidRPr="000D2D6A">
        <w:rPr>
          <w:sz w:val="24"/>
          <w:szCs w:val="24"/>
        </w:rPr>
        <w:t>в том числе в отведенные для этого сроки,</w:t>
      </w:r>
      <w:r w:rsidR="005A6816" w:rsidRPr="000D2D6A">
        <w:t xml:space="preserve"> </w:t>
      </w:r>
      <w:r w:rsidRPr="000D2D6A">
        <w:rPr>
          <w:sz w:val="24"/>
          <w:szCs w:val="24"/>
        </w:rPr>
        <w:t xml:space="preserve">подтверждающих его полномочия на поставку продукции от производителя(ей) данной продукции (п. </w:t>
      </w:r>
      <w:r w:rsidR="000D2D6A" w:rsidRPr="000D2D6A">
        <w:fldChar w:fldCharType="begin"/>
      </w:r>
      <w:r w:rsidR="000D2D6A" w:rsidRPr="000D2D6A">
        <w:instrText xml:space="preserve"> REF _Ref466909528 \r \h  \* MERGEFORMAT </w:instrText>
      </w:r>
      <w:r w:rsidR="000D2D6A" w:rsidRPr="000D2D6A">
        <w:fldChar w:fldCharType="separate"/>
      </w:r>
      <w:r w:rsidR="006305A1" w:rsidRPr="000D2D6A">
        <w:rPr>
          <w:sz w:val="24"/>
          <w:szCs w:val="24"/>
        </w:rPr>
        <w:t>3.3.8.9</w:t>
      </w:r>
      <w:r w:rsidR="000D2D6A" w:rsidRPr="000D2D6A">
        <w:fldChar w:fldCharType="end"/>
      </w:r>
      <w:r w:rsidRPr="000D2D6A">
        <w:rPr>
          <w:sz w:val="24"/>
          <w:szCs w:val="24"/>
        </w:rPr>
        <w:t>).</w:t>
      </w:r>
    </w:p>
    <w:p w:rsidR="00717F60" w:rsidRPr="001018D6"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29" w:name="_Ref468462243"/>
      <w:r w:rsidRPr="001018D6">
        <w:rPr>
          <w:sz w:val="24"/>
          <w:szCs w:val="24"/>
        </w:rPr>
        <w:t>При наступ</w:t>
      </w:r>
      <w:r w:rsidR="00CF6A0E" w:rsidRPr="001018D6">
        <w:rPr>
          <w:sz w:val="24"/>
          <w:szCs w:val="24"/>
        </w:rPr>
        <w:t>лении случаев, определенных в п.</w:t>
      </w:r>
      <w:r w:rsidR="001716DB" w:rsidRPr="001018D6">
        <w:rPr>
          <w:sz w:val="24"/>
          <w:szCs w:val="24"/>
        </w:rPr>
        <w:t xml:space="preserve"> </w:t>
      </w:r>
      <w:r w:rsidR="000D2D6A">
        <w:fldChar w:fldCharType="begin"/>
      </w:r>
      <w:r w:rsidR="000D2D6A">
        <w:instrText xml:space="preserve"> REF _Ref305979053 \r \h  \* MERGEFORMAT </w:instrText>
      </w:r>
      <w:r w:rsidR="000D2D6A">
        <w:fldChar w:fldCharType="separate"/>
      </w:r>
      <w:r w:rsidR="006305A1" w:rsidRPr="006305A1">
        <w:rPr>
          <w:sz w:val="24"/>
          <w:szCs w:val="24"/>
        </w:rPr>
        <w:t>3.12.5</w:t>
      </w:r>
      <w:r w:rsidR="000D2D6A">
        <w:fldChar w:fldCharType="end"/>
      </w:r>
      <w:r w:rsidRPr="001018D6">
        <w:rPr>
          <w:sz w:val="24"/>
          <w:szCs w:val="24"/>
        </w:rPr>
        <w:t xml:space="preserve">, Организатор запроса предложений имеет право выбрать новую выигравшую </w:t>
      </w:r>
      <w:r w:rsidR="004B5EB3" w:rsidRPr="001018D6">
        <w:rPr>
          <w:sz w:val="24"/>
          <w:szCs w:val="24"/>
        </w:rPr>
        <w:t>Заявк</w:t>
      </w:r>
      <w:r w:rsidRPr="001018D6">
        <w:rPr>
          <w:sz w:val="24"/>
          <w:szCs w:val="24"/>
        </w:rPr>
        <w:t xml:space="preserve">у из числа остальных действующих </w:t>
      </w:r>
      <w:r w:rsidR="00857CDA" w:rsidRPr="001018D6">
        <w:rPr>
          <w:sz w:val="24"/>
          <w:szCs w:val="24"/>
        </w:rPr>
        <w:t xml:space="preserve">заявок участников закупки, которая содержит такие же либо лучшие условия исполнения договора, следующие после условий, предложенных победителем закупки, </w:t>
      </w:r>
      <w:r w:rsidRPr="001018D6">
        <w:rPr>
          <w:sz w:val="24"/>
          <w:szCs w:val="24"/>
        </w:rPr>
        <w:t xml:space="preserve">либо предложить Заказчику рассмотреть вопрос о повторном проведении закупки. Обеспечение исполнения обязательств </w:t>
      </w:r>
      <w:r w:rsidR="009C744E" w:rsidRPr="001018D6">
        <w:rPr>
          <w:sz w:val="24"/>
          <w:szCs w:val="24"/>
        </w:rPr>
        <w:t>Участник</w:t>
      </w:r>
      <w:r w:rsidRPr="001018D6">
        <w:rPr>
          <w:sz w:val="24"/>
          <w:szCs w:val="24"/>
        </w:rPr>
        <w:t xml:space="preserve">а, </w:t>
      </w:r>
      <w:r w:rsidR="00D663E3" w:rsidRPr="001018D6">
        <w:rPr>
          <w:sz w:val="24"/>
          <w:szCs w:val="24"/>
        </w:rPr>
        <w:t xml:space="preserve">чья </w:t>
      </w:r>
      <w:r w:rsidR="004B5EB3" w:rsidRPr="001018D6">
        <w:rPr>
          <w:sz w:val="24"/>
          <w:szCs w:val="24"/>
        </w:rPr>
        <w:t>Заявк</w:t>
      </w:r>
      <w:r w:rsidR="00D663E3" w:rsidRPr="001018D6">
        <w:rPr>
          <w:sz w:val="24"/>
          <w:szCs w:val="24"/>
        </w:rPr>
        <w:t xml:space="preserve">а утратила </w:t>
      </w:r>
      <w:r w:rsidRPr="001018D6">
        <w:rPr>
          <w:sz w:val="24"/>
          <w:szCs w:val="24"/>
        </w:rPr>
        <w:t xml:space="preserve">статус </w:t>
      </w:r>
      <w:r w:rsidR="00D663E3" w:rsidRPr="001018D6">
        <w:rPr>
          <w:sz w:val="24"/>
          <w:szCs w:val="24"/>
        </w:rPr>
        <w:t>лучшей</w:t>
      </w:r>
      <w:r w:rsidRPr="001018D6">
        <w:rPr>
          <w:sz w:val="24"/>
          <w:szCs w:val="24"/>
        </w:rPr>
        <w:t>, может быть полностью или частично удержано по решению закупочной комиссии на основании полученного согласования Ц</w:t>
      </w:r>
      <w:r w:rsidR="009411D6" w:rsidRPr="001018D6">
        <w:rPr>
          <w:sz w:val="24"/>
          <w:szCs w:val="24"/>
        </w:rPr>
        <w:t>З</w:t>
      </w:r>
      <w:r w:rsidR="00C74146" w:rsidRPr="001018D6">
        <w:rPr>
          <w:sz w:val="24"/>
          <w:szCs w:val="24"/>
        </w:rPr>
        <w:t>О</w:t>
      </w:r>
      <w:r w:rsidRPr="001018D6">
        <w:rPr>
          <w:sz w:val="24"/>
          <w:szCs w:val="24"/>
        </w:rPr>
        <w:t xml:space="preserve"> </w:t>
      </w:r>
      <w:r w:rsidR="00E74632" w:rsidRPr="001018D6">
        <w:rPr>
          <w:sz w:val="24"/>
          <w:szCs w:val="24"/>
        </w:rPr>
        <w:t>ПАО</w:t>
      </w:r>
      <w:r w:rsidRPr="001018D6">
        <w:rPr>
          <w:sz w:val="24"/>
          <w:szCs w:val="24"/>
        </w:rPr>
        <w:t xml:space="preserve"> «</w:t>
      </w:r>
      <w:r w:rsidR="00C12FA4" w:rsidRPr="001018D6">
        <w:rPr>
          <w:sz w:val="24"/>
          <w:szCs w:val="24"/>
        </w:rPr>
        <w:t>МРСК Центра</w:t>
      </w:r>
      <w:r w:rsidRPr="001018D6">
        <w:rPr>
          <w:sz w:val="24"/>
          <w:szCs w:val="24"/>
        </w:rPr>
        <w:t>».</w:t>
      </w:r>
      <w:bookmarkEnd w:id="629"/>
      <w:r w:rsidRPr="001018D6">
        <w:rPr>
          <w:sz w:val="24"/>
          <w:szCs w:val="24"/>
        </w:rPr>
        <w:t xml:space="preserve"> </w:t>
      </w:r>
    </w:p>
    <w:p w:rsidR="00717F60" w:rsidRPr="001018D6" w:rsidRDefault="00717F60" w:rsidP="005E6E3C">
      <w:pPr>
        <w:pStyle w:val="affffff0"/>
        <w:widowControl w:val="0"/>
        <w:numPr>
          <w:ilvl w:val="0"/>
          <w:numId w:val="86"/>
        </w:numPr>
        <w:tabs>
          <w:tab w:val="left" w:pos="1620"/>
        </w:tabs>
        <w:suppressAutoHyphens w:val="0"/>
        <w:spacing w:line="264" w:lineRule="auto"/>
        <w:ind w:left="0" w:firstLine="567"/>
        <w:rPr>
          <w:sz w:val="24"/>
          <w:szCs w:val="24"/>
        </w:rPr>
      </w:pPr>
      <w:r w:rsidRPr="001018D6">
        <w:rPr>
          <w:sz w:val="24"/>
          <w:szCs w:val="24"/>
        </w:rPr>
        <w:t xml:space="preserve">В случае признания </w:t>
      </w:r>
      <w:r w:rsidR="004B5EB3" w:rsidRPr="001018D6">
        <w:rPr>
          <w:sz w:val="24"/>
          <w:szCs w:val="24"/>
        </w:rPr>
        <w:t>Заявк</w:t>
      </w:r>
      <w:r w:rsidR="00EB1E5E" w:rsidRPr="001018D6">
        <w:rPr>
          <w:sz w:val="24"/>
          <w:szCs w:val="24"/>
        </w:rPr>
        <w:t xml:space="preserve">и </w:t>
      </w:r>
      <w:r w:rsidR="009C744E" w:rsidRPr="001018D6">
        <w:rPr>
          <w:sz w:val="24"/>
          <w:szCs w:val="24"/>
        </w:rPr>
        <w:t>Участник</w:t>
      </w:r>
      <w:r w:rsidR="00EB1E5E" w:rsidRPr="001018D6">
        <w:rPr>
          <w:sz w:val="24"/>
          <w:szCs w:val="24"/>
        </w:rPr>
        <w:t>а лучшей</w:t>
      </w:r>
      <w:r w:rsidRPr="001018D6">
        <w:rPr>
          <w:sz w:val="24"/>
          <w:szCs w:val="24"/>
        </w:rPr>
        <w:t xml:space="preserve">, заключение </w:t>
      </w:r>
      <w:r w:rsidR="00DF639D" w:rsidRPr="001018D6">
        <w:rPr>
          <w:sz w:val="24"/>
          <w:szCs w:val="24"/>
        </w:rPr>
        <w:t>Д</w:t>
      </w:r>
      <w:r w:rsidRPr="001018D6">
        <w:rPr>
          <w:sz w:val="24"/>
          <w:szCs w:val="24"/>
        </w:rPr>
        <w:t>оговора с</w:t>
      </w:r>
      <w:r w:rsidR="00EB1E5E" w:rsidRPr="001018D6">
        <w:rPr>
          <w:sz w:val="24"/>
          <w:szCs w:val="24"/>
        </w:rPr>
        <w:t xml:space="preserve"> данным </w:t>
      </w:r>
      <w:r w:rsidR="009C744E" w:rsidRPr="001018D6">
        <w:rPr>
          <w:sz w:val="24"/>
          <w:szCs w:val="24"/>
        </w:rPr>
        <w:t>Участник</w:t>
      </w:r>
      <w:r w:rsidR="00EB1E5E" w:rsidRPr="001018D6">
        <w:rPr>
          <w:sz w:val="24"/>
          <w:szCs w:val="24"/>
        </w:rPr>
        <w:t>ом</w:t>
      </w:r>
      <w:r w:rsidRPr="001018D6">
        <w:rPr>
          <w:sz w:val="24"/>
          <w:szCs w:val="24"/>
        </w:rPr>
        <w:t xml:space="preserve"> требует предварительного одобрения Советом директоров </w:t>
      </w:r>
      <w:r w:rsidR="00C12FA4" w:rsidRPr="001018D6">
        <w:rPr>
          <w:sz w:val="24"/>
          <w:szCs w:val="24"/>
        </w:rPr>
        <w:t>ПАО «МРСК Центра»</w:t>
      </w:r>
      <w:r w:rsidRPr="001018D6">
        <w:rPr>
          <w:sz w:val="24"/>
          <w:szCs w:val="24"/>
        </w:rPr>
        <w:t xml:space="preserve"> как сделки, в совершении которой имеется заинтересованность, </w:t>
      </w:r>
      <w:r w:rsidR="00123C70" w:rsidRPr="001018D6">
        <w:rPr>
          <w:sz w:val="24"/>
          <w:szCs w:val="24"/>
        </w:rPr>
        <w:t>Договор</w:t>
      </w:r>
      <w:r w:rsidRPr="001018D6">
        <w:rPr>
          <w:sz w:val="24"/>
          <w:szCs w:val="24"/>
        </w:rPr>
        <w:t xml:space="preserve"> </w:t>
      </w:r>
      <w:r w:rsidRPr="001018D6">
        <w:rPr>
          <w:sz w:val="24"/>
          <w:szCs w:val="24"/>
        </w:rPr>
        <w:lastRenderedPageBreak/>
        <w:t xml:space="preserve">заключается после одобрения Советом директоров </w:t>
      </w:r>
      <w:r w:rsidR="00E74632" w:rsidRPr="001018D6">
        <w:rPr>
          <w:sz w:val="24"/>
          <w:szCs w:val="24"/>
        </w:rPr>
        <w:t>ПАО</w:t>
      </w:r>
      <w:r w:rsidRPr="001018D6">
        <w:rPr>
          <w:sz w:val="24"/>
          <w:szCs w:val="24"/>
        </w:rPr>
        <w:t xml:space="preserve"> «</w:t>
      </w:r>
      <w:r w:rsidR="00C12FA4" w:rsidRPr="001018D6">
        <w:rPr>
          <w:sz w:val="24"/>
          <w:szCs w:val="24"/>
        </w:rPr>
        <w:t>МРСК Центра</w:t>
      </w:r>
      <w:r w:rsidRPr="001018D6">
        <w:rPr>
          <w:sz w:val="24"/>
          <w:szCs w:val="24"/>
        </w:rPr>
        <w:t>».</w:t>
      </w:r>
    </w:p>
    <w:p w:rsidR="00717F60" w:rsidRPr="001018D6"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30" w:name="_Ref191386314"/>
      <w:r w:rsidRPr="001018D6">
        <w:rPr>
          <w:sz w:val="24"/>
          <w:szCs w:val="24"/>
        </w:rPr>
        <w:t xml:space="preserve">Заказчик оставляет за собой право при присуждении и заключении </w:t>
      </w:r>
      <w:r w:rsidR="00DF639D" w:rsidRPr="001018D6">
        <w:rPr>
          <w:sz w:val="24"/>
          <w:szCs w:val="24"/>
        </w:rPr>
        <w:t>Д</w:t>
      </w:r>
      <w:r w:rsidRPr="001018D6">
        <w:rPr>
          <w:sz w:val="24"/>
          <w:szCs w:val="24"/>
        </w:rPr>
        <w:t>оговора увеличивать или уменьшать изначальный объем закупаемой продукции в пределах</w:t>
      </w:r>
      <w:r w:rsidR="006F758C" w:rsidRPr="001018D6">
        <w:rPr>
          <w:sz w:val="24"/>
          <w:szCs w:val="24"/>
        </w:rPr>
        <w:t xml:space="preserve"> 10%, </w:t>
      </w:r>
      <w:r w:rsidRPr="001018D6">
        <w:rPr>
          <w:sz w:val="24"/>
          <w:szCs w:val="24"/>
        </w:rPr>
        <w:t>не меняя при этом цену единицы поставляемой продукции и другие условия.</w:t>
      </w:r>
    </w:p>
    <w:p w:rsidR="00857CDA" w:rsidRPr="001018D6" w:rsidRDefault="00857CDA"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31" w:name="_Toc181693189"/>
      <w:bookmarkStart w:id="632" w:name="_Ref190680463"/>
      <w:bookmarkStart w:id="633" w:name="_Ref306140410"/>
      <w:bookmarkStart w:id="634" w:name="_Ref306142159"/>
      <w:bookmarkStart w:id="635" w:name="_Ref468200380"/>
      <w:bookmarkStart w:id="636" w:name="_Ref468200508"/>
      <w:bookmarkStart w:id="637" w:name="_Ref303102866"/>
      <w:bookmarkStart w:id="638" w:name="_Toc305835589"/>
      <w:bookmarkStart w:id="639" w:name="_Ref303683952"/>
      <w:bookmarkStart w:id="640" w:name="__RefNumPara__840_922829174"/>
      <w:bookmarkEnd w:id="630"/>
      <w:r w:rsidRPr="001018D6">
        <w:rPr>
          <w:sz w:val="24"/>
          <w:szCs w:val="24"/>
        </w:rPr>
        <w:t xml:space="preserve">Замена предлагаемой Участником в Заявке продукции на этапе преддоговорных переговоров или на этапе поставки продукции не допускается, за исключением случая, указанного ниже. На основании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исполнении Договора, заключенного с Участником закупки, которому предоставлен приоритет при поставке продукции российского происхождения (раздел </w:t>
      </w:r>
      <w:r w:rsidR="000D2D6A">
        <w:fldChar w:fldCharType="begin"/>
      </w:r>
      <w:r w:rsidR="000D2D6A">
        <w:instrText xml:space="preserve"> REF _Ref471821960 \r \h  \* MERGEFORMAT </w:instrText>
      </w:r>
      <w:r w:rsidR="000D2D6A">
        <w:fldChar w:fldCharType="separate"/>
      </w:r>
      <w:r w:rsidR="006305A1" w:rsidRPr="006305A1">
        <w:rPr>
          <w:sz w:val="24"/>
          <w:szCs w:val="24"/>
        </w:rPr>
        <w:t>3.8</w:t>
      </w:r>
      <w:r w:rsidR="000D2D6A">
        <w:fldChar w:fldCharType="end"/>
      </w:r>
      <w:r w:rsidRPr="001018D6">
        <w:rPr>
          <w:sz w:val="24"/>
          <w:szCs w:val="24"/>
        </w:rPr>
        <w:t xml:space="preserve">), не допускается замена страны происхождения предлагаемой к поставке продукции, за исключением случая, когда в результате такой замены вместо продукции иностранного происхождения поставляется продукция российского происхождения, при этом качество, технические и функциональные характеристики (потребительские свойства) такой продукции не должны уступать качеству и </w:t>
      </w:r>
      <w:r w:rsidRPr="001018D6">
        <w:rPr>
          <w:bCs/>
          <w:sz w:val="24"/>
          <w:szCs w:val="24"/>
        </w:rPr>
        <w:t>соответствующим</w:t>
      </w:r>
      <w:r w:rsidRPr="001018D6">
        <w:rPr>
          <w:sz w:val="24"/>
          <w:szCs w:val="24"/>
        </w:rPr>
        <w:t xml:space="preserve"> техническим и функциональным характеристикам продукции, указанной в Договоре.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 на этапе преддоговорных переговоров. </w:t>
      </w:r>
    </w:p>
    <w:p w:rsidR="00667F31" w:rsidRPr="001018D6" w:rsidRDefault="00932C0A" w:rsidP="00667F31">
      <w:pPr>
        <w:pStyle w:val="2"/>
        <w:tabs>
          <w:tab w:val="clear" w:pos="1700"/>
          <w:tab w:val="left" w:pos="709"/>
        </w:tabs>
        <w:spacing w:line="264" w:lineRule="auto"/>
      </w:pPr>
      <w:bookmarkStart w:id="641" w:name="_Toc472411823"/>
      <w:bookmarkStart w:id="642" w:name="_Ref472412218"/>
      <w:bookmarkStart w:id="643" w:name="_Ref472412231"/>
      <w:bookmarkStart w:id="644" w:name="_Ref472412248"/>
      <w:r w:rsidRPr="001018D6">
        <w:t xml:space="preserve">Обеспечение исполнения обязательств </w:t>
      </w:r>
      <w:r w:rsidR="0088633C" w:rsidRPr="001018D6">
        <w:t>Поставщика</w:t>
      </w:r>
      <w:r w:rsidR="00972AAA" w:rsidRPr="001018D6">
        <w:t xml:space="preserve"> </w:t>
      </w:r>
      <w:r w:rsidRPr="001018D6">
        <w:t>по </w:t>
      </w:r>
      <w:r w:rsidR="00123C70" w:rsidRPr="001018D6">
        <w:t>Договор</w:t>
      </w:r>
      <w:r w:rsidRPr="001018D6">
        <w:t>у</w:t>
      </w:r>
      <w:bookmarkEnd w:id="631"/>
      <w:bookmarkEnd w:id="632"/>
      <w:bookmarkEnd w:id="633"/>
      <w:bookmarkEnd w:id="634"/>
      <w:bookmarkEnd w:id="635"/>
      <w:bookmarkEnd w:id="636"/>
      <w:bookmarkEnd w:id="641"/>
      <w:bookmarkEnd w:id="642"/>
      <w:bookmarkEnd w:id="643"/>
      <w:bookmarkEnd w:id="644"/>
      <w:r w:rsidRPr="001018D6">
        <w:t xml:space="preserve"> </w:t>
      </w:r>
      <w:bookmarkEnd w:id="637"/>
      <w:bookmarkEnd w:id="638"/>
    </w:p>
    <w:p w:rsidR="00932C0A"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lang w:eastAsia="ru-RU"/>
        </w:rPr>
      </w:pPr>
      <w:r w:rsidRPr="004A1A68">
        <w:rPr>
          <w:sz w:val="24"/>
          <w:szCs w:val="24"/>
        </w:rPr>
        <w:t>Обеспечения исполнения обязательств Поставщика по Договору, помимо указанного в проекте Договора (раздел</w:t>
      </w:r>
      <w:r w:rsidR="00DB3FE0" w:rsidRPr="004A1A68">
        <w:rPr>
          <w:sz w:val="24"/>
          <w:szCs w:val="24"/>
        </w:rPr>
        <w:t xml:space="preserve"> </w:t>
      </w:r>
      <w:r w:rsidR="000D2D6A">
        <w:fldChar w:fldCharType="begin"/>
      </w:r>
      <w:r w:rsidR="000D2D6A">
        <w:instrText xml:space="preserve"> REF _Ref440272931 \r \h  \* MERGEFORMAT </w:instrText>
      </w:r>
      <w:r w:rsidR="000D2D6A">
        <w:fldChar w:fldCharType="separate"/>
      </w:r>
      <w:r w:rsidR="006305A1">
        <w:t>2</w:t>
      </w:r>
      <w:r w:rsidR="000D2D6A">
        <w:fldChar w:fldCharType="end"/>
      </w:r>
      <w:r w:rsidRPr="004A1A68">
        <w:rPr>
          <w:sz w:val="24"/>
          <w:szCs w:val="24"/>
        </w:rPr>
        <w:t>)</w:t>
      </w:r>
      <w:r w:rsidRPr="004A1A68">
        <w:rPr>
          <w:color w:val="7030A0"/>
          <w:sz w:val="24"/>
          <w:szCs w:val="24"/>
        </w:rPr>
        <w:t xml:space="preserve"> </w:t>
      </w:r>
      <w:r w:rsidRPr="004A1A68">
        <w:rPr>
          <w:sz w:val="24"/>
          <w:szCs w:val="24"/>
        </w:rPr>
        <w:t xml:space="preserve">и подпункте </w:t>
      </w:r>
      <w:r w:rsidR="000D2D6A">
        <w:fldChar w:fldCharType="begin"/>
      </w:r>
      <w:r w:rsidR="000D2D6A">
        <w:instrText xml:space="preserve"> REF _Ref465437572 \r \h  \* MERGEFORMAT </w:instrText>
      </w:r>
      <w:r w:rsidR="000D2D6A">
        <w:fldChar w:fldCharType="separate"/>
      </w:r>
      <w:r w:rsidR="006305A1" w:rsidRPr="006305A1">
        <w:rPr>
          <w:sz w:val="24"/>
          <w:szCs w:val="24"/>
        </w:rPr>
        <w:t>3.13.2</w:t>
      </w:r>
      <w:r w:rsidR="000D2D6A">
        <w:fldChar w:fldCharType="end"/>
      </w:r>
      <w:r w:rsidRPr="004A1A68">
        <w:rPr>
          <w:sz w:val="24"/>
          <w:szCs w:val="24"/>
        </w:rPr>
        <w:t>, не требуется.</w:t>
      </w:r>
    </w:p>
    <w:p w:rsidR="009E3C1F"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rPr>
      </w:pPr>
      <w:bookmarkStart w:id="645" w:name="_Ref465437572"/>
      <w:r w:rsidRPr="004A1A68">
        <w:rPr>
          <w:sz w:val="24"/>
          <w:szCs w:val="24"/>
        </w:rPr>
        <w:t xml:space="preserve">Участник, предложивший </w:t>
      </w:r>
      <w:r w:rsidRPr="004A1A68">
        <w:rPr>
          <w:rFonts w:eastAsia="Times New Roman,Italic"/>
          <w:iCs/>
          <w:sz w:val="24"/>
          <w:szCs w:val="24"/>
        </w:rPr>
        <w:t>демпинговую цену Договора (цену лота)</w:t>
      </w:r>
      <w:r w:rsidRPr="004A1A68">
        <w:rPr>
          <w:sz w:val="24"/>
          <w:szCs w:val="24"/>
        </w:rPr>
        <w:t xml:space="preserve">, и признанный Победителем, должен в обязательном порядке предоставить обеспечение исполнения обязательств </w:t>
      </w:r>
      <w:r w:rsidR="00E52DE6" w:rsidRPr="004A1A68">
        <w:rPr>
          <w:sz w:val="24"/>
          <w:szCs w:val="24"/>
        </w:rPr>
        <w:t xml:space="preserve">Поставщика </w:t>
      </w:r>
      <w:r w:rsidRPr="004A1A68">
        <w:rPr>
          <w:sz w:val="24"/>
          <w:szCs w:val="24"/>
        </w:rPr>
        <w:t>по Договору в размере 5% от стоимости Заявки, с учетом НДС. При этом данное обеспечение в обязательном порядке предоставляется до заключения Договора.</w:t>
      </w:r>
      <w:bookmarkEnd w:id="645"/>
    </w:p>
    <w:p w:rsidR="009E3C1F"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rPr>
      </w:pPr>
      <w:r w:rsidRPr="004A1A68">
        <w:rPr>
          <w:sz w:val="24"/>
          <w:szCs w:val="24"/>
        </w:rPr>
        <w:t xml:space="preserve">Обеспечение исполнения обязательств </w:t>
      </w:r>
      <w:r w:rsidR="00E52DE6" w:rsidRPr="004A1A68">
        <w:rPr>
          <w:sz w:val="24"/>
          <w:szCs w:val="24"/>
        </w:rPr>
        <w:t xml:space="preserve">Поставщика </w:t>
      </w:r>
      <w:r w:rsidRPr="004A1A68">
        <w:rPr>
          <w:sz w:val="24"/>
          <w:szCs w:val="24"/>
        </w:rPr>
        <w:t>по Договору, связанное с выполнением антидемпинговых мер, может предоставляться Участником в форме банковской гарантии или путем внесения денежных средств на расчетный счет Заказчика</w:t>
      </w:r>
      <w:r w:rsidR="000E668A" w:rsidRPr="004A1A68">
        <w:rPr>
          <w:sz w:val="24"/>
          <w:szCs w:val="24"/>
        </w:rPr>
        <w:t xml:space="preserve"> </w:t>
      </w:r>
      <w:r w:rsidR="000E668A" w:rsidRPr="00031513">
        <w:rPr>
          <w:sz w:val="24"/>
          <w:szCs w:val="24"/>
        </w:rPr>
        <w:t xml:space="preserve">(п. </w:t>
      </w:r>
      <w:r w:rsidR="000D2D6A">
        <w:fldChar w:fldCharType="begin"/>
      </w:r>
      <w:r w:rsidR="000D2D6A">
        <w:instrText xml:space="preserve"> REF _Ref468973820 \r \h  \* MERGEFORMAT </w:instrText>
      </w:r>
      <w:r w:rsidR="000D2D6A">
        <w:fldChar w:fldCharType="separate"/>
      </w:r>
      <w:r w:rsidR="006305A1" w:rsidRPr="006305A1">
        <w:rPr>
          <w:sz w:val="24"/>
          <w:szCs w:val="24"/>
        </w:rPr>
        <w:t>3.3.14.4.4</w:t>
      </w:r>
      <w:r w:rsidR="000D2D6A">
        <w:fldChar w:fldCharType="end"/>
      </w:r>
      <w:r w:rsidR="000E668A" w:rsidRPr="00031513">
        <w:rPr>
          <w:sz w:val="24"/>
          <w:szCs w:val="24"/>
        </w:rPr>
        <w:t>)</w:t>
      </w:r>
      <w:r w:rsidRPr="004A1A68">
        <w:rPr>
          <w:sz w:val="24"/>
          <w:szCs w:val="24"/>
        </w:rPr>
        <w:t xml:space="preserve">. Выбор способа обеспечения исполнения обязательств </w:t>
      </w:r>
      <w:r w:rsidR="00E52DE6" w:rsidRPr="004A1A68">
        <w:rPr>
          <w:sz w:val="24"/>
          <w:szCs w:val="24"/>
        </w:rPr>
        <w:t xml:space="preserve">Поставщика </w:t>
      </w:r>
      <w:r w:rsidRPr="004A1A68">
        <w:rPr>
          <w:sz w:val="24"/>
          <w:szCs w:val="24"/>
        </w:rPr>
        <w:t xml:space="preserve">по Договору, осуществляется </w:t>
      </w:r>
      <w:r w:rsidR="00F65528" w:rsidRPr="00031513">
        <w:rPr>
          <w:sz w:val="24"/>
          <w:szCs w:val="24"/>
        </w:rPr>
        <w:t>Участником/Победителем</w:t>
      </w:r>
      <w:r w:rsidRPr="004A1A68">
        <w:rPr>
          <w:sz w:val="24"/>
          <w:szCs w:val="24"/>
        </w:rPr>
        <w:t xml:space="preserve">. Условия и содержание обеспечения исполнения обязательств </w:t>
      </w:r>
      <w:r w:rsidR="00E52DE6" w:rsidRPr="004A1A68">
        <w:rPr>
          <w:sz w:val="24"/>
          <w:szCs w:val="24"/>
        </w:rPr>
        <w:t xml:space="preserve">Поставщика </w:t>
      </w:r>
      <w:r w:rsidRPr="004A1A68">
        <w:rPr>
          <w:sz w:val="24"/>
          <w:szCs w:val="24"/>
        </w:rPr>
        <w:t>по Договору, а также сроки возврата обеспечения устанавливаются на основании проекта Договора (раздел</w:t>
      </w:r>
      <w:r w:rsidR="00DB3FE0" w:rsidRPr="004A1A68">
        <w:rPr>
          <w:sz w:val="24"/>
          <w:szCs w:val="24"/>
        </w:rPr>
        <w:t xml:space="preserve"> </w:t>
      </w:r>
      <w:r w:rsidR="000D2D6A">
        <w:fldChar w:fldCharType="begin"/>
      </w:r>
      <w:r w:rsidR="000D2D6A">
        <w:instrText xml:space="preserve"> REF _Ref440272931 \r \h  \* MERGEFORMAT </w:instrText>
      </w:r>
      <w:r w:rsidR="000D2D6A">
        <w:fldChar w:fldCharType="separate"/>
      </w:r>
      <w:r w:rsidR="006305A1">
        <w:t>2</w:t>
      </w:r>
      <w:r w:rsidR="000D2D6A">
        <w:fldChar w:fldCharType="end"/>
      </w:r>
      <w:r w:rsidRPr="004A1A68">
        <w:rPr>
          <w:sz w:val="24"/>
          <w:szCs w:val="24"/>
        </w:rPr>
        <w:t xml:space="preserve">) с учетом требований, изложенных в подпункте </w:t>
      </w:r>
      <w:r w:rsidR="000D2D6A">
        <w:fldChar w:fldCharType="begin"/>
      </w:r>
      <w:r w:rsidR="000D2D6A">
        <w:instrText xml:space="preserve"> REF _Ref465437572 \r \h  \* MERGEFORMAT </w:instrText>
      </w:r>
      <w:r w:rsidR="000D2D6A">
        <w:fldChar w:fldCharType="separate"/>
      </w:r>
      <w:r w:rsidR="006305A1" w:rsidRPr="006305A1">
        <w:rPr>
          <w:sz w:val="24"/>
          <w:szCs w:val="24"/>
        </w:rPr>
        <w:t>3.13.2</w:t>
      </w:r>
      <w:r w:rsidR="000D2D6A">
        <w:fldChar w:fldCharType="end"/>
      </w:r>
      <w:r w:rsidRPr="004A1A68">
        <w:rPr>
          <w:sz w:val="24"/>
          <w:szCs w:val="24"/>
        </w:rPr>
        <w:t>, а также на этапе преддговорных переговоров (п.</w:t>
      </w:r>
      <w:r w:rsidR="00DB3FE0" w:rsidRPr="004A1A68">
        <w:rPr>
          <w:sz w:val="24"/>
          <w:szCs w:val="24"/>
        </w:rPr>
        <w:t xml:space="preserve"> </w:t>
      </w:r>
      <w:r w:rsidR="000D2D6A">
        <w:fldChar w:fldCharType="begin"/>
      </w:r>
      <w:r w:rsidR="000D2D6A">
        <w:instrText xml:space="preserve"> REF _Ref468462141 \r \h  \* MERGEFORMAT </w:instrText>
      </w:r>
      <w:r w:rsidR="000D2D6A">
        <w:fldChar w:fldCharType="separate"/>
      </w:r>
      <w:r w:rsidR="006305A1" w:rsidRPr="006305A1">
        <w:rPr>
          <w:sz w:val="24"/>
          <w:szCs w:val="24"/>
        </w:rPr>
        <w:t>3.12</w:t>
      </w:r>
      <w:r w:rsidR="000D2D6A">
        <w:fldChar w:fldCharType="end"/>
      </w:r>
      <w:r w:rsidRPr="004A1A68">
        <w:rPr>
          <w:sz w:val="24"/>
          <w:szCs w:val="24"/>
        </w:rPr>
        <w:t>).</w:t>
      </w:r>
    </w:p>
    <w:p w:rsidR="009E3C1F"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lang w:eastAsia="ru-RU"/>
        </w:rPr>
      </w:pPr>
      <w:bookmarkStart w:id="646" w:name="_Ref465440181"/>
      <w:r w:rsidRPr="004A1A68">
        <w:rPr>
          <w:sz w:val="24"/>
          <w:szCs w:val="24"/>
        </w:rPr>
        <w:t xml:space="preserve">Непредставление обеспечения исполнения обязательств </w:t>
      </w:r>
      <w:r w:rsidR="00E52DE6" w:rsidRPr="004A1A68">
        <w:rPr>
          <w:sz w:val="24"/>
          <w:szCs w:val="24"/>
        </w:rPr>
        <w:t xml:space="preserve">Поставщика </w:t>
      </w:r>
      <w:r w:rsidRPr="004A1A68">
        <w:rPr>
          <w:sz w:val="24"/>
          <w:szCs w:val="24"/>
        </w:rPr>
        <w:t>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w:t>
      </w:r>
      <w:r w:rsidR="00DB3FE0" w:rsidRPr="004A1A68">
        <w:rPr>
          <w:sz w:val="24"/>
          <w:szCs w:val="24"/>
        </w:rPr>
        <w:t xml:space="preserve"> </w:t>
      </w:r>
      <w:r w:rsidR="000D2D6A">
        <w:fldChar w:fldCharType="begin"/>
      </w:r>
      <w:r w:rsidR="000D2D6A">
        <w:instrText xml:space="preserve"> REF _Ref468462243 \r \h  \* MERGEFORMAT </w:instrText>
      </w:r>
      <w:r w:rsidR="000D2D6A">
        <w:fldChar w:fldCharType="separate"/>
      </w:r>
      <w:r w:rsidR="006305A1" w:rsidRPr="006305A1">
        <w:rPr>
          <w:sz w:val="24"/>
          <w:szCs w:val="24"/>
        </w:rPr>
        <w:t>3.12.6</w:t>
      </w:r>
      <w:r w:rsidR="000D2D6A">
        <w:fldChar w:fldCharType="end"/>
      </w:r>
      <w:r w:rsidRPr="004A1A68">
        <w:rPr>
          <w:sz w:val="24"/>
          <w:szCs w:val="24"/>
        </w:rPr>
        <w:t>.</w:t>
      </w:r>
      <w:bookmarkEnd w:id="646"/>
    </w:p>
    <w:p w:rsidR="00932C0A" w:rsidRPr="004A1A68" w:rsidRDefault="00932C0A" w:rsidP="00B42AE0">
      <w:pPr>
        <w:pStyle w:val="2"/>
        <w:tabs>
          <w:tab w:val="clear" w:pos="1700"/>
          <w:tab w:val="left" w:pos="709"/>
        </w:tabs>
        <w:spacing w:line="264" w:lineRule="auto"/>
      </w:pPr>
      <w:bookmarkStart w:id="647" w:name="_Ref303694483"/>
      <w:bookmarkStart w:id="648" w:name="_Toc305835590"/>
      <w:bookmarkStart w:id="649" w:name="_Ref306140451"/>
      <w:bookmarkStart w:id="650" w:name="_Toc472411824"/>
      <w:r w:rsidRPr="004A1A68">
        <w:lastRenderedPageBreak/>
        <w:t xml:space="preserve">Уведомление о результатах </w:t>
      </w:r>
      <w:bookmarkEnd w:id="647"/>
      <w:bookmarkEnd w:id="648"/>
      <w:r w:rsidRPr="004A1A68">
        <w:t>запроса предложений</w:t>
      </w:r>
      <w:bookmarkEnd w:id="649"/>
      <w:bookmarkEnd w:id="650"/>
    </w:p>
    <w:bookmarkEnd w:id="639"/>
    <w:p w:rsidR="00ED5C7C" w:rsidRPr="00382A07" w:rsidRDefault="00031513"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3.14</w:t>
      </w:r>
      <w:r w:rsidR="000B3EB1" w:rsidRPr="004A1A68">
        <w:rPr>
          <w:bCs w:val="0"/>
          <w:sz w:val="24"/>
          <w:szCs w:val="24"/>
          <w:lang w:eastAsia="ru-RU"/>
        </w:rPr>
        <w:t>.1</w:t>
      </w:r>
      <w:r w:rsidR="000B3EB1" w:rsidRPr="004A1A68">
        <w:rPr>
          <w:bCs w:val="0"/>
          <w:sz w:val="24"/>
          <w:szCs w:val="24"/>
          <w:lang w:eastAsia="ru-RU"/>
        </w:rPr>
        <w:tab/>
      </w:r>
      <w:r w:rsidR="00ED5C7C" w:rsidRPr="004A1A68">
        <w:rPr>
          <w:bCs w:val="0"/>
          <w:sz w:val="24"/>
          <w:szCs w:val="24"/>
          <w:lang w:eastAsia="ru-RU"/>
        </w:rPr>
        <w:t>Организатор открытого запроса предложений не позднее 3 рабочих дней с момента подписания Протокола</w:t>
      </w:r>
      <w:r w:rsidR="00ED5C7C" w:rsidRPr="00382A07">
        <w:rPr>
          <w:bCs w:val="0"/>
          <w:sz w:val="24"/>
          <w:szCs w:val="24"/>
          <w:lang w:eastAsia="ru-RU"/>
        </w:rPr>
        <w:t xml:space="preserve"> о выборе победителя открытого запроса предложений разместит </w:t>
      </w:r>
      <w:r w:rsidR="00D56F8C" w:rsidRPr="00382A07">
        <w:rPr>
          <w:bCs w:val="0"/>
          <w:sz w:val="24"/>
          <w:szCs w:val="24"/>
          <w:lang w:eastAsia="ru-RU"/>
        </w:rPr>
        <w:t xml:space="preserve">на интернет-сайтах, на которых было опубликовано </w:t>
      </w:r>
      <w:r w:rsidR="00D56F8C" w:rsidRPr="00382A07">
        <w:rPr>
          <w:iCs/>
          <w:sz w:val="24"/>
          <w:szCs w:val="24"/>
        </w:rPr>
        <w:t>Извещение</w:t>
      </w:r>
      <w:r w:rsidR="00D56F8C" w:rsidRPr="00382A07">
        <w:rPr>
          <w:sz w:val="24"/>
          <w:szCs w:val="24"/>
        </w:rPr>
        <w:t xml:space="preserve"> о проведении открытого </w:t>
      </w:r>
      <w:r w:rsidR="00D56F8C" w:rsidRPr="00382A07">
        <w:rPr>
          <w:iCs/>
          <w:sz w:val="24"/>
          <w:szCs w:val="24"/>
        </w:rPr>
        <w:t xml:space="preserve">запроса предложений (подраздел </w:t>
      </w:r>
      <w:r w:rsidR="000D2D6A">
        <w:fldChar w:fldCharType="begin"/>
      </w:r>
      <w:r w:rsidR="000D2D6A">
        <w:instrText xml:space="preserve"> REF _Ref191386085 \r \h  \* MERGEFORMAT </w:instrText>
      </w:r>
      <w:r w:rsidR="000D2D6A">
        <w:fldChar w:fldCharType="separate"/>
      </w:r>
      <w:r w:rsidR="006305A1" w:rsidRPr="006305A1">
        <w:rPr>
          <w:iCs/>
          <w:sz w:val="24"/>
          <w:szCs w:val="24"/>
        </w:rPr>
        <w:t>1.1.1</w:t>
      </w:r>
      <w:r w:rsidR="000D2D6A">
        <w:fldChar w:fldCharType="end"/>
      </w:r>
      <w:r w:rsidR="00D56F8C" w:rsidRPr="00382A07">
        <w:rPr>
          <w:iCs/>
          <w:sz w:val="24"/>
          <w:szCs w:val="24"/>
        </w:rPr>
        <w:t>)</w:t>
      </w:r>
      <w:r w:rsidR="00D56F8C" w:rsidRPr="00382A07">
        <w:rPr>
          <w:sz w:val="24"/>
          <w:szCs w:val="24"/>
        </w:rPr>
        <w:t>,</w:t>
      </w:r>
      <w:r w:rsidR="00D56F8C" w:rsidRPr="00382A07">
        <w:rPr>
          <w:bCs w:val="0"/>
          <w:sz w:val="24"/>
          <w:szCs w:val="24"/>
          <w:lang w:eastAsia="ru-RU"/>
        </w:rPr>
        <w:t xml:space="preserve">  </w:t>
      </w:r>
      <w:r w:rsidR="00ED5C7C" w:rsidRPr="00382A07">
        <w:rPr>
          <w:bCs w:val="0"/>
          <w:sz w:val="24"/>
          <w:szCs w:val="24"/>
          <w:lang w:eastAsia="ru-RU"/>
        </w:rPr>
        <w:t xml:space="preserve">для всех </w:t>
      </w:r>
      <w:r w:rsidR="00D15381" w:rsidRPr="00382A07">
        <w:rPr>
          <w:bCs w:val="0"/>
          <w:sz w:val="24"/>
          <w:szCs w:val="24"/>
          <w:lang w:eastAsia="ru-RU"/>
        </w:rPr>
        <w:t>Участников</w:t>
      </w:r>
      <w:r w:rsidR="00ED5C7C" w:rsidRPr="00382A07">
        <w:rPr>
          <w:bCs w:val="0"/>
          <w:sz w:val="24"/>
          <w:szCs w:val="24"/>
          <w:lang w:eastAsia="ru-RU"/>
        </w:rPr>
        <w:t xml:space="preserve"> Протокол о выборе победителя открытого запроса предложений, в котором указывает:</w:t>
      </w:r>
    </w:p>
    <w:p w:rsidR="00ED5C7C" w:rsidRPr="00382A07" w:rsidRDefault="00ED5C7C" w:rsidP="000B3EB1">
      <w:pPr>
        <w:pStyle w:val="a0"/>
        <w:numPr>
          <w:ilvl w:val="0"/>
          <w:numId w:val="0"/>
        </w:numPr>
        <w:suppressAutoHyphens w:val="0"/>
        <w:spacing w:before="60" w:line="240" w:lineRule="auto"/>
        <w:ind w:left="1775" w:right="-142"/>
        <w:rPr>
          <w:bCs w:val="0"/>
          <w:sz w:val="24"/>
          <w:szCs w:val="24"/>
          <w:lang w:eastAsia="ru-RU"/>
        </w:rPr>
      </w:pPr>
      <w:r w:rsidRPr="00382A07">
        <w:rPr>
          <w:bCs w:val="0"/>
          <w:sz w:val="24"/>
          <w:szCs w:val="24"/>
          <w:lang w:eastAsia="ru-RU"/>
        </w:rPr>
        <w:t>Наименование и адрес Победителя;</w:t>
      </w:r>
    </w:p>
    <w:p w:rsidR="00ED5C7C" w:rsidRPr="00382A07" w:rsidRDefault="00ED5C7C" w:rsidP="000B3EB1">
      <w:pPr>
        <w:pStyle w:val="a0"/>
        <w:numPr>
          <w:ilvl w:val="0"/>
          <w:numId w:val="0"/>
        </w:numPr>
        <w:suppressAutoHyphens w:val="0"/>
        <w:spacing w:before="60" w:line="240" w:lineRule="auto"/>
        <w:ind w:left="1775" w:right="-142"/>
        <w:rPr>
          <w:bCs w:val="0"/>
          <w:sz w:val="24"/>
          <w:szCs w:val="24"/>
          <w:lang w:eastAsia="ru-RU"/>
        </w:rPr>
      </w:pPr>
      <w:r w:rsidRPr="00382A07">
        <w:rPr>
          <w:bCs w:val="0"/>
          <w:sz w:val="24"/>
          <w:szCs w:val="24"/>
          <w:lang w:eastAsia="ru-RU"/>
        </w:rPr>
        <w:t xml:space="preserve">Краткое изложение предмета и общей цены </w:t>
      </w:r>
      <w:r w:rsidR="009D58D0" w:rsidRPr="00382A07">
        <w:rPr>
          <w:bCs w:val="0"/>
          <w:sz w:val="24"/>
          <w:szCs w:val="24"/>
          <w:lang w:eastAsia="ru-RU"/>
        </w:rPr>
        <w:t>Заявки</w:t>
      </w:r>
      <w:r w:rsidRPr="00382A07">
        <w:rPr>
          <w:bCs w:val="0"/>
          <w:sz w:val="24"/>
          <w:szCs w:val="24"/>
          <w:lang w:eastAsia="ru-RU"/>
        </w:rPr>
        <w:t xml:space="preserve"> Победителя.</w:t>
      </w:r>
    </w:p>
    <w:p w:rsidR="00B42AE0" w:rsidRPr="00382A07" w:rsidRDefault="00B42AE0" w:rsidP="004A1A68">
      <w:pPr>
        <w:widowControl w:val="0"/>
        <w:suppressAutoHyphens w:val="0"/>
        <w:adjustRightInd w:val="0"/>
        <w:spacing w:line="264" w:lineRule="auto"/>
        <w:ind w:firstLine="709"/>
        <w:textAlignment w:val="baseline"/>
        <w:rPr>
          <w:bCs w:val="0"/>
          <w:sz w:val="24"/>
          <w:szCs w:val="24"/>
          <w:lang w:eastAsia="ru-RU"/>
        </w:rPr>
      </w:pPr>
      <w:r w:rsidRPr="00382A07">
        <w:rPr>
          <w:bCs w:val="0"/>
          <w:sz w:val="24"/>
          <w:szCs w:val="24"/>
          <w:lang w:eastAsia="ru-RU"/>
        </w:rPr>
        <w:t>3.1</w:t>
      </w:r>
      <w:r w:rsidR="00031513">
        <w:rPr>
          <w:bCs w:val="0"/>
          <w:sz w:val="24"/>
          <w:szCs w:val="24"/>
          <w:lang w:eastAsia="ru-RU"/>
        </w:rPr>
        <w:t>4</w:t>
      </w:r>
      <w:r w:rsidRPr="00382A07">
        <w:rPr>
          <w:bCs w:val="0"/>
          <w:sz w:val="24"/>
          <w:szCs w:val="24"/>
          <w:lang w:eastAsia="ru-RU"/>
        </w:rPr>
        <w:t>.2</w:t>
      </w:r>
      <w:r w:rsidRPr="00382A07">
        <w:rPr>
          <w:bCs w:val="0"/>
          <w:sz w:val="24"/>
          <w:szCs w:val="24"/>
          <w:lang w:eastAsia="ru-RU"/>
        </w:rPr>
        <w:tab/>
      </w:r>
      <w:r w:rsidR="00ED5C7C" w:rsidRPr="00382A07">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B42AE0" w:rsidRPr="00382A07" w:rsidRDefault="00B42AE0" w:rsidP="00B42AE0">
      <w:pPr>
        <w:widowControl w:val="0"/>
        <w:suppressAutoHyphens w:val="0"/>
        <w:adjustRightInd w:val="0"/>
        <w:spacing w:line="264" w:lineRule="auto"/>
        <w:ind w:left="1620" w:firstLine="0"/>
        <w:textAlignment w:val="baseline"/>
        <w:rPr>
          <w:bCs w:val="0"/>
          <w:sz w:val="24"/>
          <w:szCs w:val="24"/>
          <w:lang w:eastAsia="ru-RU"/>
        </w:rPr>
        <w:sectPr w:rsidR="00B42AE0" w:rsidRPr="00382A07" w:rsidSect="002B0606">
          <w:headerReference w:type="even" r:id="rId33"/>
          <w:headerReference w:type="default" r:id="rId34"/>
          <w:footerReference w:type="even" r:id="rId35"/>
          <w:headerReference w:type="first" r:id="rId36"/>
          <w:footerReference w:type="first" r:id="rId37"/>
          <w:pgSz w:w="11907" w:h="16840" w:code="9"/>
          <w:pgMar w:top="1440" w:right="851" w:bottom="776" w:left="1609" w:header="720" w:footer="720" w:gutter="0"/>
          <w:cols w:space="720"/>
          <w:docGrid w:linePitch="360"/>
        </w:sectPr>
      </w:pPr>
    </w:p>
    <w:p w:rsidR="00717F60" w:rsidRPr="00382A07"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651" w:name="_Ref440270568"/>
      <w:bookmarkStart w:id="652" w:name="_Ref440274159"/>
      <w:bookmarkStart w:id="653" w:name="_Ref440292555"/>
      <w:bookmarkStart w:id="654" w:name="_Ref440292779"/>
      <w:bookmarkStart w:id="655" w:name="_Toc472411825"/>
      <w:r w:rsidRPr="00382A07">
        <w:rPr>
          <w:szCs w:val="24"/>
        </w:rPr>
        <w:lastRenderedPageBreak/>
        <w:t>Техническая часть</w:t>
      </w:r>
      <w:bookmarkEnd w:id="651"/>
      <w:bookmarkEnd w:id="652"/>
      <w:bookmarkEnd w:id="653"/>
      <w:bookmarkEnd w:id="654"/>
      <w:bookmarkEnd w:id="655"/>
      <w:r w:rsidRPr="00382A07">
        <w:rPr>
          <w:szCs w:val="24"/>
        </w:rPr>
        <w:t xml:space="preserve"> </w:t>
      </w:r>
    </w:p>
    <w:p w:rsidR="002B5044" w:rsidRPr="00382A07" w:rsidRDefault="002B5044" w:rsidP="002A47D1">
      <w:pPr>
        <w:pStyle w:val="2"/>
        <w:ind w:left="1701" w:hanging="1134"/>
      </w:pPr>
      <w:bookmarkStart w:id="656" w:name="_Toc176064096"/>
      <w:bookmarkStart w:id="657" w:name="_Toc176338524"/>
      <w:bookmarkStart w:id="658" w:name="_Toc180399752"/>
      <w:bookmarkStart w:id="659" w:name="_Toc191205941"/>
      <w:bookmarkStart w:id="660" w:name="_Toc194315544"/>
      <w:bookmarkStart w:id="661" w:name="_Toc423421725"/>
      <w:bookmarkStart w:id="662" w:name="_Toc472411826"/>
      <w:r w:rsidRPr="00382A07">
        <w:t>Общие требования к условиям поставки продукции</w:t>
      </w:r>
      <w:bookmarkStart w:id="663" w:name="_Toc176064097"/>
      <w:bookmarkStart w:id="664" w:name="_Toc176338525"/>
      <w:bookmarkStart w:id="665" w:name="_Toc180399753"/>
      <w:bookmarkStart w:id="666" w:name="_Toc189457101"/>
      <w:bookmarkStart w:id="667" w:name="_Toc189461737"/>
      <w:bookmarkStart w:id="668" w:name="_Toc189462011"/>
      <w:bookmarkStart w:id="669" w:name="_Toc191273610"/>
      <w:bookmarkStart w:id="670" w:name="_Toc167189319"/>
      <w:bookmarkStart w:id="671" w:name="_Toc168725254"/>
      <w:bookmarkEnd w:id="656"/>
      <w:bookmarkEnd w:id="657"/>
      <w:bookmarkEnd w:id="658"/>
      <w:bookmarkEnd w:id="659"/>
      <w:bookmarkEnd w:id="660"/>
      <w:bookmarkEnd w:id="661"/>
      <w:bookmarkEnd w:id="662"/>
    </w:p>
    <w:p w:rsidR="002B5044" w:rsidRPr="00382A07" w:rsidRDefault="002B5044" w:rsidP="002B5044">
      <w:pPr>
        <w:pStyle w:val="3"/>
        <w:ind w:left="0" w:firstLine="851"/>
        <w:jc w:val="both"/>
        <w:rPr>
          <w:b w:val="0"/>
          <w:szCs w:val="24"/>
        </w:rPr>
      </w:pPr>
      <w:bookmarkStart w:id="672" w:name="_Toc439166308"/>
      <w:bookmarkStart w:id="673" w:name="_Toc439170656"/>
      <w:bookmarkStart w:id="674" w:name="_Toc439172758"/>
      <w:bookmarkStart w:id="675" w:name="_Toc439173202"/>
      <w:bookmarkStart w:id="676" w:name="_Toc439238196"/>
      <w:bookmarkStart w:id="677" w:name="_Toc439252748"/>
      <w:bookmarkStart w:id="678" w:name="_Toc439323606"/>
      <w:bookmarkStart w:id="679" w:name="_Toc439323722"/>
      <w:bookmarkStart w:id="680" w:name="_Toc440357120"/>
      <w:bookmarkStart w:id="681" w:name="_Toc440359675"/>
      <w:bookmarkStart w:id="682" w:name="_Toc440632139"/>
      <w:bookmarkStart w:id="683" w:name="_Toc440875960"/>
      <w:bookmarkStart w:id="684" w:name="_Toc441130988"/>
      <w:bookmarkStart w:id="685" w:name="_Toc447269803"/>
      <w:bookmarkStart w:id="686" w:name="_Toc464120625"/>
      <w:bookmarkStart w:id="687" w:name="_Toc466970545"/>
      <w:bookmarkStart w:id="688" w:name="_Toc468462459"/>
      <w:bookmarkStart w:id="689" w:name="_Toc469482052"/>
      <w:bookmarkStart w:id="690" w:name="_Toc472411827"/>
      <w:r w:rsidRPr="00382A07">
        <w:rPr>
          <w:b w:val="0"/>
          <w:szCs w:val="24"/>
        </w:rPr>
        <w:t>Продукция должна быть новой и ранее неиспользованной.</w:t>
      </w:r>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p>
    <w:p w:rsidR="002B5044" w:rsidRPr="00382A07" w:rsidRDefault="002B5044" w:rsidP="002B5044">
      <w:pPr>
        <w:pStyle w:val="3"/>
        <w:ind w:left="0" w:firstLine="851"/>
        <w:jc w:val="both"/>
        <w:rPr>
          <w:b w:val="0"/>
          <w:szCs w:val="24"/>
        </w:rPr>
      </w:pPr>
      <w:bookmarkStart w:id="691" w:name="_Toc439166309"/>
      <w:bookmarkStart w:id="692" w:name="_Toc439170657"/>
      <w:bookmarkStart w:id="693" w:name="_Toc439172759"/>
      <w:bookmarkStart w:id="694" w:name="_Toc439173203"/>
      <w:bookmarkStart w:id="695" w:name="_Toc439238197"/>
      <w:bookmarkStart w:id="696" w:name="_Toc439252749"/>
      <w:bookmarkStart w:id="697" w:name="_Toc439323607"/>
      <w:bookmarkStart w:id="698" w:name="_Toc439323723"/>
      <w:bookmarkStart w:id="699" w:name="_Toc440357121"/>
      <w:bookmarkStart w:id="700" w:name="_Toc440359676"/>
      <w:bookmarkStart w:id="701" w:name="_Toc440632140"/>
      <w:bookmarkStart w:id="702" w:name="_Toc440875961"/>
      <w:bookmarkStart w:id="703" w:name="_Toc441130989"/>
      <w:bookmarkStart w:id="704" w:name="_Toc447269804"/>
      <w:bookmarkStart w:id="705" w:name="_Toc464120626"/>
      <w:bookmarkStart w:id="706" w:name="_Toc466970546"/>
      <w:bookmarkStart w:id="707" w:name="_Toc468462460"/>
      <w:bookmarkStart w:id="708" w:name="_Toc469482053"/>
      <w:bookmarkStart w:id="709" w:name="_Toc472411828"/>
      <w:r w:rsidRPr="00382A07">
        <w:rPr>
          <w:b w:val="0"/>
          <w:szCs w:val="24"/>
        </w:rPr>
        <w:t>Продукция должна соответствовать ГОСТ, ТУ и Технической политике ПАО «МРСК Центра».</w:t>
      </w:r>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p>
    <w:p w:rsidR="002B5044" w:rsidRPr="00382A07" w:rsidRDefault="002B5044" w:rsidP="0021751A">
      <w:pPr>
        <w:pStyle w:val="2"/>
        <w:ind w:left="1701" w:hanging="1134"/>
      </w:pPr>
      <w:bookmarkStart w:id="710" w:name="_Toc423421726"/>
      <w:bookmarkStart w:id="711" w:name="_Ref450646963"/>
      <w:bookmarkStart w:id="712" w:name="_Toc472411829"/>
      <w:r w:rsidRPr="00382A07">
        <w:t>Перечень, объемы и характеристики закупаемой продукции</w:t>
      </w:r>
      <w:bookmarkEnd w:id="663"/>
      <w:bookmarkEnd w:id="664"/>
      <w:bookmarkEnd w:id="665"/>
      <w:bookmarkEnd w:id="666"/>
      <w:bookmarkEnd w:id="667"/>
      <w:bookmarkEnd w:id="668"/>
      <w:bookmarkEnd w:id="669"/>
      <w:bookmarkEnd w:id="710"/>
      <w:bookmarkEnd w:id="711"/>
      <w:bookmarkEnd w:id="712"/>
    </w:p>
    <w:p w:rsidR="002B5044" w:rsidRPr="00382A07" w:rsidRDefault="002B5044" w:rsidP="002B5044">
      <w:pPr>
        <w:pStyle w:val="3"/>
        <w:ind w:left="0" w:firstLine="851"/>
        <w:jc w:val="both"/>
        <w:rPr>
          <w:b w:val="0"/>
          <w:szCs w:val="24"/>
        </w:rPr>
      </w:pPr>
      <w:bookmarkStart w:id="713" w:name="_Toc439166311"/>
      <w:bookmarkStart w:id="714" w:name="_Toc439170659"/>
      <w:bookmarkStart w:id="715" w:name="_Toc439172761"/>
      <w:bookmarkStart w:id="716" w:name="_Toc439173205"/>
      <w:bookmarkStart w:id="717" w:name="_Toc439238199"/>
      <w:bookmarkStart w:id="718" w:name="_Toc439252751"/>
      <w:bookmarkStart w:id="719" w:name="_Toc439323609"/>
      <w:bookmarkStart w:id="720" w:name="_Toc439323725"/>
      <w:bookmarkStart w:id="721" w:name="_Toc440357123"/>
      <w:bookmarkStart w:id="722" w:name="_Toc440359678"/>
      <w:bookmarkStart w:id="723" w:name="_Toc440632142"/>
      <w:bookmarkStart w:id="724" w:name="_Toc440875963"/>
      <w:bookmarkStart w:id="725" w:name="_Toc441130991"/>
      <w:bookmarkStart w:id="726" w:name="_Toc447269806"/>
      <w:bookmarkStart w:id="727" w:name="_Toc464120628"/>
      <w:bookmarkStart w:id="728" w:name="_Toc466970548"/>
      <w:bookmarkStart w:id="729" w:name="_Toc468462462"/>
      <w:bookmarkStart w:id="730" w:name="_Toc469482055"/>
      <w:bookmarkStart w:id="731" w:name="_Toc472411830"/>
      <w:r w:rsidRPr="00382A07">
        <w:rPr>
          <w:b w:val="0"/>
          <w:szCs w:val="24"/>
        </w:rPr>
        <w:t>Техническ</w:t>
      </w:r>
      <w:r w:rsidR="003776BB" w:rsidRPr="00382A07">
        <w:rPr>
          <w:b w:val="0"/>
          <w:szCs w:val="24"/>
        </w:rPr>
        <w:t>ое(</w:t>
      </w:r>
      <w:r w:rsidRPr="00382A07">
        <w:rPr>
          <w:b w:val="0"/>
          <w:szCs w:val="24"/>
        </w:rPr>
        <w:t>ие</w:t>
      </w:r>
      <w:r w:rsidR="003776BB" w:rsidRPr="00382A07">
        <w:rPr>
          <w:b w:val="0"/>
          <w:szCs w:val="24"/>
        </w:rPr>
        <w:t>)</w:t>
      </w:r>
      <w:r w:rsidRPr="00382A07">
        <w:rPr>
          <w:b w:val="0"/>
          <w:szCs w:val="24"/>
        </w:rPr>
        <w:t xml:space="preserve"> задани</w:t>
      </w:r>
      <w:r w:rsidR="003776BB" w:rsidRPr="00382A07">
        <w:rPr>
          <w:b w:val="0"/>
          <w:szCs w:val="24"/>
        </w:rPr>
        <w:t>е(</w:t>
      </w:r>
      <w:r w:rsidRPr="00382A07">
        <w:rPr>
          <w:b w:val="0"/>
          <w:szCs w:val="24"/>
        </w:rPr>
        <w:t>я</w:t>
      </w:r>
      <w:r w:rsidR="003776BB" w:rsidRPr="00382A07">
        <w:rPr>
          <w:b w:val="0"/>
          <w:szCs w:val="24"/>
        </w:rPr>
        <w:t>)</w:t>
      </w:r>
      <w:r w:rsidRPr="00382A07">
        <w:rPr>
          <w:b w:val="0"/>
          <w:szCs w:val="24"/>
        </w:rPr>
        <w:t xml:space="preserve"> </w:t>
      </w:r>
      <w:r w:rsidR="00A154B7" w:rsidRPr="00382A07">
        <w:rPr>
          <w:b w:val="0"/>
          <w:szCs w:val="24"/>
        </w:rPr>
        <w:t xml:space="preserve">по Лоту </w:t>
      </w:r>
      <w:r w:rsidR="00A154B7" w:rsidRPr="00382A07">
        <w:rPr>
          <w:b w:val="0"/>
          <w:szCs w:val="24"/>
          <w:highlight w:val="yellow"/>
        </w:rPr>
        <w:t>№1</w:t>
      </w:r>
      <w:r w:rsidR="00A154B7" w:rsidRPr="00382A07">
        <w:rPr>
          <w:b w:val="0"/>
          <w:szCs w:val="24"/>
        </w:rPr>
        <w:t xml:space="preserve"> (подраздел </w:t>
      </w:r>
      <w:r w:rsidR="000D2D6A">
        <w:fldChar w:fldCharType="begin"/>
      </w:r>
      <w:r w:rsidR="000D2D6A">
        <w:instrText xml:space="preserve"> REF _Ref440275279 \r \h  \* MERGEFORMAT </w:instrText>
      </w:r>
      <w:r w:rsidR="000D2D6A">
        <w:fldChar w:fldCharType="separate"/>
      </w:r>
      <w:r w:rsidR="006305A1" w:rsidRPr="006305A1">
        <w:rPr>
          <w:b w:val="0"/>
          <w:szCs w:val="24"/>
        </w:rPr>
        <w:t>1.1.4</w:t>
      </w:r>
      <w:r w:rsidR="000D2D6A">
        <w:fldChar w:fldCharType="end"/>
      </w:r>
      <w:r w:rsidR="00A154B7" w:rsidRPr="00382A07">
        <w:rPr>
          <w:b w:val="0"/>
          <w:szCs w:val="24"/>
        </w:rPr>
        <w:t>)</w:t>
      </w:r>
      <w:r w:rsidRPr="00382A07">
        <w:rPr>
          <w:b w:val="0"/>
          <w:szCs w:val="24"/>
        </w:rPr>
        <w:t xml:space="preserve"> изложен</w:t>
      </w:r>
      <w:r w:rsidR="00F463E8" w:rsidRPr="00382A07">
        <w:rPr>
          <w:b w:val="0"/>
          <w:szCs w:val="24"/>
        </w:rPr>
        <w:t>о(</w:t>
      </w:r>
      <w:r w:rsidRPr="00382A07">
        <w:rPr>
          <w:b w:val="0"/>
          <w:szCs w:val="24"/>
        </w:rPr>
        <w:t>ы</w:t>
      </w:r>
      <w:r w:rsidR="00F463E8" w:rsidRPr="00382A07">
        <w:rPr>
          <w:b w:val="0"/>
          <w:szCs w:val="24"/>
        </w:rPr>
        <w:t>)</w:t>
      </w:r>
      <w:r w:rsidRPr="00382A07">
        <w:rPr>
          <w:b w:val="0"/>
          <w:szCs w:val="24"/>
        </w:rPr>
        <w:t xml:space="preserve"> в Приложении №1, которое является неотъемлемым приложением к настоящей документации и предоставляется </w:t>
      </w:r>
      <w:r w:rsidR="0021751A" w:rsidRPr="00382A07">
        <w:rPr>
          <w:b w:val="0"/>
          <w:szCs w:val="24"/>
        </w:rPr>
        <w:t>Участник</w:t>
      </w:r>
      <w:r w:rsidRPr="00382A07">
        <w:rPr>
          <w:b w:val="0"/>
          <w:szCs w:val="24"/>
        </w:rPr>
        <w:t>ам вместе с ней в качестве отдельного документа.</w:t>
      </w:r>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p>
    <w:p w:rsidR="002B5044" w:rsidRPr="00382A07" w:rsidRDefault="002B5044" w:rsidP="0021751A">
      <w:pPr>
        <w:pStyle w:val="2"/>
        <w:ind w:left="1701" w:hanging="1134"/>
      </w:pPr>
      <w:bookmarkStart w:id="732" w:name="_Ref194832984"/>
      <w:bookmarkStart w:id="733" w:name="_Ref197686508"/>
      <w:bookmarkStart w:id="734" w:name="_Toc423421727"/>
      <w:bookmarkStart w:id="735" w:name="_Toc472411832"/>
      <w:r w:rsidRPr="00382A07">
        <w:t>Требование к поставляемой продукции</w:t>
      </w:r>
      <w:bookmarkEnd w:id="732"/>
      <w:bookmarkEnd w:id="733"/>
      <w:bookmarkEnd w:id="734"/>
      <w:bookmarkEnd w:id="735"/>
    </w:p>
    <w:p w:rsidR="002B5044" w:rsidRPr="00382A07" w:rsidRDefault="0021751A" w:rsidP="002B5044">
      <w:pPr>
        <w:pStyle w:val="3"/>
        <w:ind w:left="0" w:firstLine="851"/>
        <w:jc w:val="both"/>
        <w:rPr>
          <w:b w:val="0"/>
          <w:szCs w:val="24"/>
        </w:rPr>
      </w:pPr>
      <w:bookmarkStart w:id="736" w:name="_Toc439166313"/>
      <w:bookmarkStart w:id="737" w:name="_Toc439170661"/>
      <w:bookmarkStart w:id="738" w:name="_Toc439172763"/>
      <w:bookmarkStart w:id="739" w:name="_Toc439173207"/>
      <w:bookmarkStart w:id="740" w:name="_Toc439238201"/>
      <w:bookmarkStart w:id="741" w:name="_Toc439252753"/>
      <w:bookmarkStart w:id="742" w:name="_Toc439323611"/>
      <w:bookmarkStart w:id="743" w:name="_Toc439323727"/>
      <w:bookmarkStart w:id="744" w:name="_Toc440357125"/>
      <w:bookmarkStart w:id="745" w:name="_Toc440359680"/>
      <w:bookmarkStart w:id="746" w:name="_Toc440632144"/>
      <w:bookmarkStart w:id="747" w:name="_Toc440875965"/>
      <w:bookmarkStart w:id="748" w:name="_Toc441130993"/>
      <w:bookmarkStart w:id="749" w:name="_Toc447269808"/>
      <w:bookmarkStart w:id="750" w:name="_Toc464120631"/>
      <w:bookmarkStart w:id="751" w:name="_Toc466970551"/>
      <w:bookmarkStart w:id="752" w:name="_Toc468462465"/>
      <w:bookmarkStart w:id="753" w:name="_Toc469482058"/>
      <w:bookmarkStart w:id="754" w:name="_Toc472411833"/>
      <w:bookmarkStart w:id="755" w:name="_Ref194833053"/>
      <w:bookmarkStart w:id="756" w:name="_Ref223496951"/>
      <w:bookmarkStart w:id="757" w:name="_Ref223496970"/>
      <w:r w:rsidRPr="00382A07">
        <w:rPr>
          <w:b w:val="0"/>
          <w:szCs w:val="24"/>
        </w:rPr>
        <w:t>Участник</w:t>
      </w:r>
      <w:r w:rsidR="002B5044" w:rsidRPr="00382A07">
        <w:rPr>
          <w:b w:val="0"/>
          <w:szCs w:val="24"/>
        </w:rPr>
        <w:t xml:space="preserve"> в составе свое</w:t>
      </w:r>
      <w:r w:rsidR="00841A6F" w:rsidRPr="00382A07">
        <w:rPr>
          <w:b w:val="0"/>
          <w:szCs w:val="24"/>
        </w:rPr>
        <w:t>й</w:t>
      </w:r>
      <w:r w:rsidR="002B5044" w:rsidRPr="00382A07">
        <w:rPr>
          <w:b w:val="0"/>
          <w:szCs w:val="24"/>
        </w:rPr>
        <w:t xml:space="preserve"> </w:t>
      </w:r>
      <w:r w:rsidR="00841A6F" w:rsidRPr="00382A07">
        <w:rPr>
          <w:b w:val="0"/>
          <w:szCs w:val="24"/>
        </w:rPr>
        <w:t>Заявки</w:t>
      </w:r>
      <w:r w:rsidR="002B5044" w:rsidRPr="00382A07">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w:t>
      </w:r>
      <w:r w:rsidR="00953987" w:rsidRPr="00382A07">
        <w:rPr>
          <w:b w:val="0"/>
          <w:szCs w:val="24"/>
        </w:rPr>
        <w:t>желательное требование, предоставляется Участником при наличии</w:t>
      </w:r>
      <w:r w:rsidR="002B5044" w:rsidRPr="00382A07">
        <w:rPr>
          <w:b w:val="0"/>
          <w:szCs w:val="24"/>
        </w:rPr>
        <w:t>).</w:t>
      </w:r>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p>
    <w:p w:rsidR="002B5044" w:rsidRPr="00382A07" w:rsidRDefault="002B5044" w:rsidP="002B5044">
      <w:pPr>
        <w:pStyle w:val="3"/>
        <w:ind w:left="0" w:firstLine="851"/>
        <w:jc w:val="both"/>
        <w:rPr>
          <w:b w:val="0"/>
          <w:szCs w:val="24"/>
        </w:rPr>
      </w:pPr>
      <w:bookmarkStart w:id="758" w:name="_Toc439166314"/>
      <w:bookmarkStart w:id="759" w:name="_Toc439170662"/>
      <w:bookmarkStart w:id="760" w:name="_Toc439172764"/>
      <w:bookmarkStart w:id="761" w:name="_Toc439173208"/>
      <w:bookmarkStart w:id="762" w:name="_Toc439238202"/>
      <w:bookmarkStart w:id="763" w:name="_Toc439252754"/>
      <w:bookmarkStart w:id="764" w:name="_Toc439323612"/>
      <w:bookmarkStart w:id="765" w:name="_Toc439323728"/>
      <w:bookmarkStart w:id="766" w:name="_Toc440357126"/>
      <w:bookmarkStart w:id="767" w:name="_Toc440359681"/>
      <w:bookmarkStart w:id="768" w:name="_Toc440632145"/>
      <w:bookmarkStart w:id="769" w:name="_Toc440875966"/>
      <w:bookmarkStart w:id="770" w:name="_Toc441130994"/>
      <w:bookmarkStart w:id="771" w:name="_Toc447269809"/>
      <w:bookmarkStart w:id="772" w:name="_Toc464120632"/>
      <w:bookmarkStart w:id="773" w:name="_Toc466970552"/>
      <w:bookmarkStart w:id="774" w:name="_Toc468462466"/>
      <w:bookmarkStart w:id="775" w:name="_Toc469482059"/>
      <w:bookmarkStart w:id="776" w:name="_Toc472411834"/>
      <w:r w:rsidRPr="00382A07">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3776BB" w:rsidRPr="00382A07">
        <w:rPr>
          <w:b w:val="0"/>
          <w:szCs w:val="24"/>
          <w:lang w:eastAsia="ru-RU"/>
        </w:rPr>
        <w:t>Технического(их) задания(й), изложены в Приложении №1 (Техническом(их) задании(ях)) к настоящей Документации. При несоблюдении требований Технического(их) задания(й) Закупочная комиссия отклонит Заявку Участника</w:t>
      </w:r>
      <w:r w:rsidRPr="00382A07">
        <w:rPr>
          <w:b w:val="0"/>
          <w:szCs w:val="24"/>
        </w:rPr>
        <w:t>.</w:t>
      </w:r>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p>
    <w:p w:rsidR="002B5044" w:rsidRPr="00382A07" w:rsidRDefault="002B5044" w:rsidP="0021751A">
      <w:pPr>
        <w:pStyle w:val="2"/>
        <w:ind w:left="1701" w:hanging="1134"/>
      </w:pPr>
      <w:bookmarkStart w:id="777" w:name="_Ref247513861"/>
      <w:bookmarkStart w:id="778" w:name="_Toc423421728"/>
      <w:bookmarkStart w:id="779" w:name="_Toc472411835"/>
      <w:r w:rsidRPr="00382A07">
        <w:t xml:space="preserve">Требование к </w:t>
      </w:r>
      <w:r w:rsidR="0021751A" w:rsidRPr="00382A07">
        <w:t>Участник</w:t>
      </w:r>
      <w:r w:rsidRPr="00382A07">
        <w:t>у</w:t>
      </w:r>
      <w:bookmarkEnd w:id="755"/>
      <w:bookmarkEnd w:id="756"/>
      <w:bookmarkEnd w:id="757"/>
      <w:r w:rsidRPr="00382A07">
        <w:t>.</w:t>
      </w:r>
      <w:bookmarkEnd w:id="777"/>
      <w:bookmarkEnd w:id="778"/>
      <w:bookmarkEnd w:id="779"/>
    </w:p>
    <w:p w:rsidR="002B5044" w:rsidRPr="00382A07" w:rsidRDefault="002B5044" w:rsidP="002B5044">
      <w:pPr>
        <w:pStyle w:val="3"/>
        <w:ind w:left="0" w:firstLine="851"/>
        <w:jc w:val="both"/>
        <w:rPr>
          <w:b w:val="0"/>
          <w:szCs w:val="24"/>
        </w:rPr>
      </w:pPr>
      <w:bookmarkStart w:id="780" w:name="_Toc439166317"/>
      <w:bookmarkStart w:id="781" w:name="_Toc439170665"/>
      <w:bookmarkStart w:id="782" w:name="_Toc439172767"/>
      <w:bookmarkStart w:id="783" w:name="_Toc439173211"/>
      <w:bookmarkStart w:id="784" w:name="_Toc439238205"/>
      <w:bookmarkStart w:id="785" w:name="_Toc439252756"/>
      <w:bookmarkStart w:id="786" w:name="_Toc439323614"/>
      <w:bookmarkStart w:id="787" w:name="_Toc439323730"/>
      <w:bookmarkStart w:id="788" w:name="_Ref440292618"/>
      <w:bookmarkStart w:id="789" w:name="_Toc440357128"/>
      <w:bookmarkStart w:id="790" w:name="_Toc440359683"/>
      <w:bookmarkStart w:id="791" w:name="_Toc440632147"/>
      <w:bookmarkStart w:id="792" w:name="_Toc440875968"/>
      <w:bookmarkStart w:id="793" w:name="_Toc441130996"/>
      <w:bookmarkStart w:id="794" w:name="_Toc447269811"/>
      <w:bookmarkStart w:id="795" w:name="_Toc464120634"/>
      <w:bookmarkStart w:id="796" w:name="_Toc466970554"/>
      <w:bookmarkStart w:id="797" w:name="_Toc468462468"/>
      <w:bookmarkStart w:id="798" w:name="_Toc469482061"/>
      <w:bookmarkStart w:id="799" w:name="_Toc472411836"/>
      <w:r w:rsidRPr="00382A07">
        <w:rPr>
          <w:b w:val="0"/>
          <w:szCs w:val="24"/>
        </w:rPr>
        <w:t xml:space="preserve">В составе </w:t>
      </w:r>
      <w:r w:rsidR="0094713A" w:rsidRPr="00382A07">
        <w:rPr>
          <w:b w:val="0"/>
          <w:szCs w:val="24"/>
        </w:rPr>
        <w:t>своей Заявки</w:t>
      </w:r>
      <w:r w:rsidRPr="00382A07">
        <w:rPr>
          <w:b w:val="0"/>
          <w:szCs w:val="24"/>
        </w:rPr>
        <w:t xml:space="preserve"> </w:t>
      </w:r>
      <w:r w:rsidR="0021751A" w:rsidRPr="00382A07">
        <w:rPr>
          <w:b w:val="0"/>
          <w:szCs w:val="24"/>
        </w:rPr>
        <w:t>Участник</w:t>
      </w:r>
      <w:r w:rsidRPr="00382A07">
        <w:rPr>
          <w:b w:val="0"/>
          <w:szCs w:val="24"/>
        </w:rPr>
        <w:t xml:space="preserve"> должен предоставить руководство(а)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w:t>
      </w:r>
      <w:r w:rsidR="00D21D4A">
        <w:rPr>
          <w:b w:val="0"/>
          <w:szCs w:val="24"/>
        </w:rPr>
        <w:t>Участником</w:t>
      </w:r>
      <w:r w:rsidR="00D21D4A" w:rsidRPr="00CC5DE8">
        <w:rPr>
          <w:b w:val="0"/>
          <w:szCs w:val="24"/>
        </w:rPr>
        <w:t xml:space="preserve"> </w:t>
      </w:r>
      <w:r w:rsidRPr="00382A07">
        <w:rPr>
          <w:b w:val="0"/>
          <w:szCs w:val="24"/>
        </w:rPr>
        <w:t>(на каждый тип предлагаемого оборудования). Данный документ должен содержать подтверждение технических характеристик</w:t>
      </w:r>
      <w:r w:rsidR="00D21D4A" w:rsidRPr="00D21D4A">
        <w:rPr>
          <w:b w:val="0"/>
          <w:szCs w:val="24"/>
        </w:rPr>
        <w:t xml:space="preserve"> </w:t>
      </w:r>
      <w:r w:rsidR="00D21D4A" w:rsidRPr="00382A07">
        <w:rPr>
          <w:b w:val="0"/>
          <w:szCs w:val="24"/>
        </w:rPr>
        <w:t>оборудования</w:t>
      </w:r>
      <w:r w:rsidRPr="00382A07">
        <w:rPr>
          <w:b w:val="0"/>
          <w:szCs w:val="24"/>
        </w:rPr>
        <w:t xml:space="preserve">, заявленных </w:t>
      </w:r>
      <w:r w:rsidR="0021751A" w:rsidRPr="00382A07">
        <w:rPr>
          <w:b w:val="0"/>
          <w:szCs w:val="24"/>
        </w:rPr>
        <w:t>Участник</w:t>
      </w:r>
      <w:r w:rsidR="0094713A" w:rsidRPr="00382A07">
        <w:rPr>
          <w:b w:val="0"/>
          <w:szCs w:val="24"/>
        </w:rPr>
        <w:t>ом в Т</w:t>
      </w:r>
      <w:r w:rsidRPr="00382A07">
        <w:rPr>
          <w:b w:val="0"/>
          <w:szCs w:val="24"/>
        </w:rPr>
        <w:t>ехническом предложении (</w:t>
      </w:r>
      <w:r w:rsidR="00D56F8C" w:rsidRPr="00382A07">
        <w:rPr>
          <w:b w:val="0"/>
          <w:szCs w:val="24"/>
        </w:rPr>
        <w:t>подраздел</w:t>
      </w:r>
      <w:r w:rsidR="0094713A" w:rsidRPr="00382A07">
        <w:rPr>
          <w:b w:val="0"/>
          <w:szCs w:val="24"/>
        </w:rPr>
        <w:t xml:space="preserve"> </w:t>
      </w:r>
      <w:r w:rsidR="000D2D6A">
        <w:fldChar w:fldCharType="begin"/>
      </w:r>
      <w:r w:rsidR="000D2D6A">
        <w:instrText xml:space="preserve"> REF _Ref86826666 \r \h  \* MERGEFORMAT </w:instrText>
      </w:r>
      <w:r w:rsidR="000D2D6A">
        <w:fldChar w:fldCharType="separate"/>
      </w:r>
      <w:r w:rsidR="006305A1" w:rsidRPr="006305A1">
        <w:rPr>
          <w:b w:val="0"/>
          <w:szCs w:val="24"/>
        </w:rPr>
        <w:t>5.3</w:t>
      </w:r>
      <w:r w:rsidR="000D2D6A">
        <w:fldChar w:fldCharType="end"/>
      </w:r>
      <w:r w:rsidRPr="00382A07">
        <w:rPr>
          <w:b w:val="0"/>
          <w:szCs w:val="24"/>
        </w:rPr>
        <w:t>).</w:t>
      </w:r>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p>
    <w:p w:rsidR="002B5044" w:rsidRPr="00382A07" w:rsidRDefault="002B5044" w:rsidP="002B5044">
      <w:pPr>
        <w:pStyle w:val="3"/>
        <w:ind w:left="0" w:firstLine="851"/>
        <w:jc w:val="both"/>
        <w:rPr>
          <w:b w:val="0"/>
          <w:szCs w:val="24"/>
        </w:rPr>
      </w:pPr>
      <w:bookmarkStart w:id="800" w:name="_Toc439166318"/>
      <w:bookmarkStart w:id="801" w:name="_Toc439170666"/>
      <w:bookmarkStart w:id="802" w:name="_Toc439172768"/>
      <w:bookmarkStart w:id="803" w:name="_Toc439173212"/>
      <w:bookmarkStart w:id="804" w:name="_Toc439238206"/>
      <w:bookmarkStart w:id="805" w:name="_Toc439252757"/>
      <w:bookmarkStart w:id="806" w:name="_Toc439323615"/>
      <w:bookmarkStart w:id="807" w:name="_Toc439323731"/>
      <w:bookmarkStart w:id="808" w:name="_Toc440357129"/>
      <w:bookmarkStart w:id="809" w:name="_Toc440359684"/>
      <w:bookmarkStart w:id="810" w:name="_Toc440632148"/>
      <w:bookmarkStart w:id="811" w:name="_Toc440875969"/>
      <w:bookmarkStart w:id="812" w:name="_Toc441130997"/>
      <w:bookmarkStart w:id="813" w:name="_Toc447269812"/>
      <w:bookmarkStart w:id="814" w:name="_Toc464120635"/>
      <w:bookmarkStart w:id="815" w:name="_Toc466970555"/>
      <w:bookmarkStart w:id="816" w:name="_Toc468462469"/>
      <w:bookmarkStart w:id="817" w:name="_Toc469482062"/>
      <w:bookmarkStart w:id="818" w:name="_Toc472411837"/>
      <w:r w:rsidRPr="00382A07">
        <w:rPr>
          <w:b w:val="0"/>
          <w:szCs w:val="24"/>
        </w:rPr>
        <w:t xml:space="preserve">Непредставление </w:t>
      </w:r>
      <w:r w:rsidR="0021751A" w:rsidRPr="00382A07">
        <w:rPr>
          <w:b w:val="0"/>
          <w:szCs w:val="24"/>
        </w:rPr>
        <w:t>Участник</w:t>
      </w:r>
      <w:r w:rsidRPr="00382A07">
        <w:rPr>
          <w:b w:val="0"/>
          <w:szCs w:val="24"/>
        </w:rPr>
        <w:t>ом технических параметров на предлагаемую к поставке продукцию в Техническ</w:t>
      </w:r>
      <w:r w:rsidR="0094713A" w:rsidRPr="00382A07">
        <w:rPr>
          <w:b w:val="0"/>
          <w:szCs w:val="24"/>
        </w:rPr>
        <w:t>ом</w:t>
      </w:r>
      <w:r w:rsidRPr="00382A07">
        <w:rPr>
          <w:b w:val="0"/>
          <w:szCs w:val="24"/>
        </w:rPr>
        <w:t xml:space="preserve"> предложени</w:t>
      </w:r>
      <w:r w:rsidR="0094713A" w:rsidRPr="00382A07">
        <w:rPr>
          <w:b w:val="0"/>
          <w:szCs w:val="24"/>
        </w:rPr>
        <w:t>и</w:t>
      </w:r>
      <w:r w:rsidRPr="00382A07">
        <w:rPr>
          <w:b w:val="0"/>
          <w:szCs w:val="24"/>
        </w:rPr>
        <w:t xml:space="preserve"> </w:t>
      </w:r>
      <w:r w:rsidR="00D56F8C" w:rsidRPr="00382A07">
        <w:rPr>
          <w:b w:val="0"/>
          <w:szCs w:val="24"/>
        </w:rPr>
        <w:t xml:space="preserve">(подраздел </w:t>
      </w:r>
      <w:r w:rsidR="000D2D6A">
        <w:fldChar w:fldCharType="begin"/>
      </w:r>
      <w:r w:rsidR="000D2D6A">
        <w:instrText xml:space="preserve"> REF _Ref86826666 \r \h  \* MERGEFORMAT </w:instrText>
      </w:r>
      <w:r w:rsidR="000D2D6A">
        <w:fldChar w:fldCharType="separate"/>
      </w:r>
      <w:r w:rsidR="006305A1" w:rsidRPr="006305A1">
        <w:rPr>
          <w:b w:val="0"/>
          <w:szCs w:val="24"/>
        </w:rPr>
        <w:t>5.3</w:t>
      </w:r>
      <w:r w:rsidR="000D2D6A">
        <w:fldChar w:fldCharType="end"/>
      </w:r>
      <w:r w:rsidR="00D56F8C" w:rsidRPr="00382A07">
        <w:rPr>
          <w:b w:val="0"/>
          <w:szCs w:val="24"/>
        </w:rPr>
        <w:t>)</w:t>
      </w:r>
      <w:r w:rsidRPr="00382A07">
        <w:rPr>
          <w:b w:val="0"/>
          <w:szCs w:val="24"/>
        </w:rPr>
        <w:t xml:space="preserve"> будет являться причиной для отклонения предложения </w:t>
      </w:r>
      <w:r w:rsidR="0021751A" w:rsidRPr="00382A07">
        <w:rPr>
          <w:b w:val="0"/>
          <w:szCs w:val="24"/>
        </w:rPr>
        <w:t>Участник</w:t>
      </w:r>
      <w:r w:rsidRPr="00382A07">
        <w:rPr>
          <w:b w:val="0"/>
          <w:szCs w:val="24"/>
        </w:rPr>
        <w:t>а.</w:t>
      </w:r>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p>
    <w:p w:rsidR="00464832" w:rsidRPr="00382A07" w:rsidRDefault="00464832" w:rsidP="00464832">
      <w:pPr>
        <w:pStyle w:val="2"/>
        <w:ind w:left="1701" w:hanging="1134"/>
      </w:pPr>
      <w:bookmarkStart w:id="819" w:name="_Toc248219573"/>
      <w:bookmarkStart w:id="820" w:name="_Toc256099315"/>
      <w:bookmarkStart w:id="821" w:name="_Toc423421664"/>
      <w:bookmarkStart w:id="822" w:name="_Toc472411838"/>
      <w:bookmarkEnd w:id="670"/>
      <w:bookmarkEnd w:id="671"/>
      <w:r w:rsidRPr="00382A07">
        <w:t>Иные требования</w:t>
      </w:r>
      <w:bookmarkEnd w:id="819"/>
      <w:bookmarkEnd w:id="820"/>
      <w:bookmarkEnd w:id="821"/>
      <w:bookmarkEnd w:id="822"/>
    </w:p>
    <w:p w:rsidR="0011726E" w:rsidRPr="00382A07" w:rsidRDefault="00953987" w:rsidP="0011726E">
      <w:pPr>
        <w:pStyle w:val="3"/>
        <w:ind w:left="0" w:firstLine="851"/>
        <w:jc w:val="both"/>
        <w:rPr>
          <w:b w:val="0"/>
          <w:szCs w:val="24"/>
        </w:rPr>
      </w:pPr>
      <w:bookmarkStart w:id="823" w:name="_Toc464120637"/>
      <w:bookmarkStart w:id="824" w:name="_Toc466970557"/>
      <w:bookmarkStart w:id="825" w:name="_Toc468462471"/>
      <w:bookmarkStart w:id="826" w:name="_Toc469482064"/>
      <w:bookmarkStart w:id="827" w:name="_Toc472411839"/>
      <w:bookmarkStart w:id="828" w:name="_Toc447269814"/>
      <w:r w:rsidRPr="00382A07">
        <w:rPr>
          <w:b w:val="0"/>
        </w:rPr>
        <w:t>Участник должен принять во внимание, что ссылка на тип (марку) продукции, носит описательный, а не обязательный характер. Участник может представить в своей Заявке иные типы продукции, при условии, что произведенные замены совместимы между собой, по существу равноценны или превосходят по качеству продукцию, указанную в Технических условиях Закупочной документации, в таком случае Участник должен в обязательном порядке предоставить подробное техническое описание предлагаемого к поставке эквивалента. Отсутствие в составе Заявки подробного технического описания эквивалентов продукции будет являться причиной отклонения Заявки Участника</w:t>
      </w:r>
      <w:r w:rsidR="0011726E" w:rsidRPr="00382A07">
        <w:rPr>
          <w:b w:val="0"/>
          <w:szCs w:val="24"/>
        </w:rPr>
        <w:t>.</w:t>
      </w:r>
      <w:bookmarkEnd w:id="823"/>
      <w:bookmarkEnd w:id="824"/>
      <w:bookmarkEnd w:id="825"/>
      <w:bookmarkEnd w:id="826"/>
      <w:bookmarkEnd w:id="827"/>
    </w:p>
    <w:p w:rsidR="002B5044" w:rsidRPr="00382A07" w:rsidRDefault="00464832" w:rsidP="00464832">
      <w:pPr>
        <w:pStyle w:val="3"/>
        <w:ind w:left="0" w:firstLine="851"/>
        <w:jc w:val="both"/>
        <w:rPr>
          <w:b w:val="0"/>
          <w:szCs w:val="24"/>
        </w:rPr>
      </w:pPr>
      <w:bookmarkStart w:id="829" w:name="_Toc464120638"/>
      <w:bookmarkStart w:id="830" w:name="_Toc466970558"/>
      <w:bookmarkStart w:id="831" w:name="_Toc468462472"/>
      <w:bookmarkStart w:id="832" w:name="_Toc469482065"/>
      <w:bookmarkStart w:id="833" w:name="_Toc472411840"/>
      <w:r w:rsidRPr="00382A07">
        <w:rPr>
          <w:b w:val="0"/>
          <w:szCs w:val="24"/>
        </w:rPr>
        <w:t xml:space="preserve">В случае, если Участником предлагается </w:t>
      </w:r>
      <w:r w:rsidR="00953987" w:rsidRPr="00382A07">
        <w:rPr>
          <w:b w:val="0"/>
          <w:szCs w:val="24"/>
        </w:rPr>
        <w:t xml:space="preserve">эквивалент </w:t>
      </w:r>
      <w:r w:rsidRPr="00382A07">
        <w:rPr>
          <w:b w:val="0"/>
          <w:szCs w:val="24"/>
        </w:rPr>
        <w:t xml:space="preserve">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w:t>
      </w:r>
      <w:r w:rsidR="00953987" w:rsidRPr="00382A07">
        <w:rPr>
          <w:b w:val="0"/>
          <w:szCs w:val="24"/>
        </w:rPr>
        <w:t>поставляемой продукции</w:t>
      </w:r>
      <w:r w:rsidRPr="00382A07">
        <w:rPr>
          <w:b w:val="0"/>
          <w:szCs w:val="24"/>
        </w:rPr>
        <w:t>, в согласованные с Заказчиком сроки.</w:t>
      </w:r>
      <w:bookmarkEnd w:id="828"/>
      <w:bookmarkEnd w:id="829"/>
      <w:bookmarkEnd w:id="830"/>
      <w:bookmarkEnd w:id="831"/>
      <w:bookmarkEnd w:id="832"/>
      <w:bookmarkEnd w:id="833"/>
    </w:p>
    <w:p w:rsidR="00953987" w:rsidRPr="00382A07" w:rsidRDefault="00953987" w:rsidP="00953987">
      <w:pPr>
        <w:pStyle w:val="2"/>
        <w:ind w:left="1701" w:hanging="1134"/>
        <w:rPr>
          <w:b w:val="0"/>
        </w:rPr>
      </w:pPr>
      <w:bookmarkStart w:id="834" w:name="_Toc461808930"/>
      <w:bookmarkStart w:id="835" w:name="_Toc472411841"/>
      <w:r w:rsidRPr="00382A07">
        <w:t>Альтернативные предложения</w:t>
      </w:r>
      <w:bookmarkStart w:id="836" w:name="_Ref56252639"/>
      <w:bookmarkEnd w:id="834"/>
      <w:bookmarkEnd w:id="835"/>
    </w:p>
    <w:p w:rsidR="00953987" w:rsidRPr="00382A07" w:rsidRDefault="00953987" w:rsidP="00953987">
      <w:pPr>
        <w:pStyle w:val="3"/>
        <w:ind w:left="0" w:firstLine="851"/>
        <w:jc w:val="both"/>
        <w:rPr>
          <w:b w:val="0"/>
          <w:szCs w:val="24"/>
        </w:rPr>
      </w:pPr>
      <w:bookmarkStart w:id="837" w:name="_Toc461808802"/>
      <w:bookmarkStart w:id="838" w:name="_Toc461808931"/>
      <w:bookmarkStart w:id="839" w:name="_Toc464120640"/>
      <w:bookmarkStart w:id="840" w:name="_Toc466970560"/>
      <w:bookmarkStart w:id="841" w:name="_Toc468462474"/>
      <w:bookmarkStart w:id="842" w:name="_Toc469482067"/>
      <w:bookmarkStart w:id="843" w:name="_Toc472411842"/>
      <w:r w:rsidRPr="00382A07">
        <w:rPr>
          <w:b w:val="0"/>
          <w:szCs w:val="24"/>
        </w:rPr>
        <w:t>Подготовка и подача Участниками альтернативных предложений, касающихся отдельных элементов основного технико-коммерческого предложения, условиями настоящего Запроса предложений не предусмотрены.</w:t>
      </w:r>
      <w:bookmarkEnd w:id="836"/>
      <w:bookmarkEnd w:id="837"/>
      <w:bookmarkEnd w:id="838"/>
      <w:bookmarkEnd w:id="839"/>
      <w:bookmarkEnd w:id="840"/>
      <w:bookmarkEnd w:id="841"/>
      <w:bookmarkEnd w:id="842"/>
      <w:bookmarkEnd w:id="843"/>
    </w:p>
    <w:p w:rsidR="002B5044" w:rsidRPr="00382A07" w:rsidRDefault="002B5044" w:rsidP="002B5044">
      <w:pPr>
        <w:pStyle w:val="11"/>
        <w:rPr>
          <w:lang w:eastAsia="ru-RU"/>
        </w:rPr>
      </w:pPr>
    </w:p>
    <w:p w:rsidR="00E35404" w:rsidRPr="00382A07" w:rsidRDefault="002B5044" w:rsidP="00E35404">
      <w:pPr>
        <w:pStyle w:val="1"/>
        <w:tabs>
          <w:tab w:val="clear" w:pos="568"/>
          <w:tab w:val="num" w:pos="0"/>
          <w:tab w:val="left" w:pos="426"/>
        </w:tabs>
        <w:spacing w:before="0" w:after="0" w:line="264" w:lineRule="auto"/>
        <w:ind w:left="0" w:hanging="11"/>
        <w:jc w:val="center"/>
        <w:rPr>
          <w:lang w:eastAsia="ru-RU"/>
        </w:rPr>
      </w:pPr>
      <w:bookmarkStart w:id="844" w:name="_Ref440270602"/>
      <w:bookmarkStart w:id="845" w:name="_Toc472411843"/>
      <w:bookmarkEnd w:id="5"/>
      <w:bookmarkEnd w:id="640"/>
      <w:r w:rsidRPr="00382A07">
        <w:rPr>
          <w:szCs w:val="24"/>
        </w:rPr>
        <w:lastRenderedPageBreak/>
        <w:t>Образцы основных форм документов, включаемых в Заявку</w:t>
      </w:r>
      <w:bookmarkEnd w:id="844"/>
      <w:bookmarkEnd w:id="845"/>
      <w:r w:rsidRPr="00382A07">
        <w:rPr>
          <w:szCs w:val="24"/>
        </w:rPr>
        <w:t xml:space="preserve"> </w:t>
      </w:r>
    </w:p>
    <w:p w:rsidR="004F4D80" w:rsidRPr="00382A07" w:rsidRDefault="004F4D80" w:rsidP="004F4D80">
      <w:pPr>
        <w:pStyle w:val="2"/>
      </w:pPr>
      <w:bookmarkStart w:id="846" w:name="_Ref55336310"/>
      <w:bookmarkStart w:id="847" w:name="_Toc57314672"/>
      <w:bookmarkStart w:id="848" w:name="_Toc69728986"/>
      <w:bookmarkStart w:id="849" w:name="_Toc98253919"/>
      <w:bookmarkStart w:id="850" w:name="_Toc165173847"/>
      <w:bookmarkStart w:id="851" w:name="_Toc423423667"/>
      <w:bookmarkStart w:id="852" w:name="_Toc472411844"/>
      <w:r w:rsidRPr="00382A07">
        <w:t xml:space="preserve">Письмо о подаче оферты </w:t>
      </w:r>
      <w:bookmarkStart w:id="853" w:name="_Ref22846535"/>
      <w:r w:rsidRPr="00382A07">
        <w:t>(</w:t>
      </w:r>
      <w:bookmarkEnd w:id="853"/>
      <w:r w:rsidRPr="00382A07">
        <w:t xml:space="preserve">форма </w:t>
      </w:r>
      <w:r w:rsidRPr="00382A07">
        <w:rPr>
          <w:noProof/>
        </w:rPr>
        <w:t>1</w:t>
      </w:r>
      <w:r w:rsidRPr="00382A07">
        <w:t>)</w:t>
      </w:r>
      <w:bookmarkEnd w:id="846"/>
      <w:bookmarkEnd w:id="847"/>
      <w:bookmarkEnd w:id="848"/>
      <w:bookmarkEnd w:id="849"/>
      <w:bookmarkEnd w:id="850"/>
      <w:bookmarkEnd w:id="851"/>
      <w:bookmarkEnd w:id="852"/>
    </w:p>
    <w:p w:rsidR="004F4D80" w:rsidRPr="00382A07" w:rsidRDefault="004F4D80" w:rsidP="004F4D80">
      <w:pPr>
        <w:pStyle w:val="3"/>
        <w:rPr>
          <w:szCs w:val="24"/>
        </w:rPr>
      </w:pPr>
      <w:bookmarkStart w:id="854" w:name="_Toc98253920"/>
      <w:bookmarkStart w:id="855" w:name="_Toc157248174"/>
      <w:bookmarkStart w:id="856" w:name="_Toc157496543"/>
      <w:bookmarkStart w:id="857" w:name="_Toc158206082"/>
      <w:bookmarkStart w:id="858" w:name="_Toc164057767"/>
      <w:bookmarkStart w:id="859" w:name="_Toc164137117"/>
      <w:bookmarkStart w:id="860" w:name="_Toc164161277"/>
      <w:bookmarkStart w:id="861" w:name="_Toc165173848"/>
      <w:bookmarkStart w:id="862" w:name="_Toc439170673"/>
      <w:bookmarkStart w:id="863" w:name="_Toc439172775"/>
      <w:bookmarkStart w:id="864" w:name="_Toc439173219"/>
      <w:bookmarkStart w:id="865" w:name="_Toc439238213"/>
      <w:bookmarkStart w:id="866" w:name="_Toc440357133"/>
      <w:bookmarkStart w:id="867" w:name="_Toc440359688"/>
      <w:bookmarkStart w:id="868" w:name="_Toc447269817"/>
      <w:bookmarkStart w:id="869" w:name="_Toc464120643"/>
      <w:bookmarkStart w:id="870" w:name="_Toc466970563"/>
      <w:bookmarkStart w:id="871" w:name="_Toc472411845"/>
      <w:r w:rsidRPr="00382A07">
        <w:rPr>
          <w:szCs w:val="24"/>
        </w:rPr>
        <w:t>Форма письма о подаче оферты</w:t>
      </w:r>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right="5243" w:firstLine="0"/>
        <w:rPr>
          <w:sz w:val="24"/>
          <w:szCs w:val="24"/>
        </w:rPr>
      </w:pPr>
    </w:p>
    <w:p w:rsidR="004F4D80" w:rsidRPr="00382A07" w:rsidRDefault="004F4D80" w:rsidP="004F4D80">
      <w:pPr>
        <w:spacing w:line="240" w:lineRule="auto"/>
        <w:ind w:right="5243" w:firstLine="0"/>
        <w:rPr>
          <w:sz w:val="24"/>
          <w:szCs w:val="24"/>
        </w:rPr>
      </w:pPr>
      <w:r w:rsidRPr="00382A07">
        <w:rPr>
          <w:sz w:val="24"/>
          <w:szCs w:val="24"/>
        </w:rPr>
        <w:t>«_____»_______________ года</w:t>
      </w:r>
    </w:p>
    <w:p w:rsidR="004F4D80" w:rsidRPr="00382A07" w:rsidRDefault="004F4D80" w:rsidP="004F4D80">
      <w:pPr>
        <w:spacing w:before="100" w:beforeAutospacing="1" w:line="240" w:lineRule="auto"/>
        <w:ind w:right="5243" w:firstLine="0"/>
        <w:rPr>
          <w:sz w:val="24"/>
          <w:szCs w:val="24"/>
        </w:rPr>
      </w:pPr>
      <w:r w:rsidRPr="00382A07">
        <w:rPr>
          <w:sz w:val="24"/>
          <w:szCs w:val="24"/>
        </w:rPr>
        <w:t>№________________________</w:t>
      </w:r>
    </w:p>
    <w:p w:rsidR="004F4D80" w:rsidRPr="00382A07" w:rsidRDefault="004F4D80" w:rsidP="004F4D80">
      <w:pPr>
        <w:spacing w:before="480" w:after="120" w:line="240" w:lineRule="auto"/>
        <w:jc w:val="center"/>
        <w:rPr>
          <w:sz w:val="24"/>
          <w:szCs w:val="24"/>
        </w:rPr>
      </w:pPr>
      <w:bookmarkStart w:id="872" w:name="_Ref34763774"/>
      <w:r w:rsidRPr="00382A07">
        <w:rPr>
          <w:sz w:val="24"/>
          <w:szCs w:val="24"/>
        </w:rPr>
        <w:t>Уважаемые господа!</w:t>
      </w:r>
    </w:p>
    <w:p w:rsidR="004F4D80" w:rsidRPr="00382A07" w:rsidRDefault="004F4D80" w:rsidP="004F4D80">
      <w:pPr>
        <w:spacing w:line="240" w:lineRule="auto"/>
        <w:rPr>
          <w:sz w:val="24"/>
          <w:szCs w:val="24"/>
        </w:rPr>
      </w:pPr>
      <w:r w:rsidRPr="00382A07">
        <w:rPr>
          <w:sz w:val="24"/>
          <w:szCs w:val="24"/>
        </w:rPr>
        <w:t xml:space="preserve">Изучив Извещение о проведении </w:t>
      </w:r>
      <w:r w:rsidR="00C236C0" w:rsidRPr="00382A07">
        <w:rPr>
          <w:sz w:val="24"/>
          <w:szCs w:val="24"/>
        </w:rPr>
        <w:t>запроса предложений</w:t>
      </w:r>
      <w:r w:rsidRPr="00382A07">
        <w:rPr>
          <w:sz w:val="24"/>
          <w:szCs w:val="24"/>
        </w:rPr>
        <w:t>, опубликованное в [</w:t>
      </w:r>
      <w:r w:rsidRPr="00382A07">
        <w:rPr>
          <w:rStyle w:val="aa"/>
          <w:sz w:val="24"/>
          <w:szCs w:val="24"/>
        </w:rPr>
        <w:t xml:space="preserve">указывается дата публикации Извещения о проведении </w:t>
      </w:r>
      <w:r w:rsidR="00C236C0" w:rsidRPr="00382A07">
        <w:rPr>
          <w:rStyle w:val="aa"/>
          <w:sz w:val="24"/>
          <w:szCs w:val="24"/>
        </w:rPr>
        <w:t>запроса предложений</w:t>
      </w:r>
      <w:r w:rsidRPr="00382A07">
        <w:rPr>
          <w:rStyle w:val="aa"/>
          <w:sz w:val="24"/>
          <w:szCs w:val="24"/>
        </w:rPr>
        <w:t xml:space="preserve"> и издание, в котором оно было опубликовано</w:t>
      </w:r>
      <w:r w:rsidRPr="00382A07">
        <w:rPr>
          <w:sz w:val="24"/>
          <w:szCs w:val="24"/>
        </w:rPr>
        <w:t xml:space="preserve">], и </w:t>
      </w:r>
      <w:r w:rsidR="00C236C0" w:rsidRPr="00382A07">
        <w:rPr>
          <w:sz w:val="24"/>
          <w:szCs w:val="24"/>
        </w:rPr>
        <w:t>Документацию по запросу предложений</w:t>
      </w:r>
      <w:r w:rsidRPr="00382A07">
        <w:rPr>
          <w:sz w:val="24"/>
          <w:szCs w:val="24"/>
        </w:rPr>
        <w:t xml:space="preserve">, и принимая установленные в них требования и условия </w:t>
      </w:r>
      <w:r w:rsidR="00C236C0" w:rsidRPr="00382A07">
        <w:rPr>
          <w:sz w:val="24"/>
          <w:szCs w:val="24"/>
        </w:rPr>
        <w:t>запроса предложений</w:t>
      </w:r>
      <w:r w:rsidRPr="00382A07">
        <w:rPr>
          <w:sz w:val="24"/>
          <w:szCs w:val="24"/>
        </w:rPr>
        <w:t>,</w:t>
      </w:r>
    </w:p>
    <w:p w:rsidR="004F4D80" w:rsidRPr="00382A07" w:rsidRDefault="004F4D80" w:rsidP="004F4D80">
      <w:pPr>
        <w:spacing w:line="240" w:lineRule="auto"/>
        <w:ind w:firstLine="0"/>
        <w:rPr>
          <w:sz w:val="24"/>
          <w:szCs w:val="24"/>
        </w:rPr>
      </w:pPr>
      <w:r w:rsidRPr="00382A07">
        <w:rPr>
          <w:sz w:val="24"/>
          <w:szCs w:val="24"/>
        </w:rPr>
        <w:t>_____________________________________________________________________________,</w:t>
      </w:r>
    </w:p>
    <w:p w:rsidR="004F4D80" w:rsidRPr="00382A07" w:rsidRDefault="004F4D80" w:rsidP="004F4D80">
      <w:pPr>
        <w:spacing w:line="240" w:lineRule="auto"/>
        <w:jc w:val="center"/>
        <w:rPr>
          <w:sz w:val="24"/>
          <w:szCs w:val="24"/>
          <w:vertAlign w:val="superscript"/>
        </w:rPr>
      </w:pPr>
      <w:r w:rsidRPr="00382A07">
        <w:rPr>
          <w:sz w:val="24"/>
          <w:szCs w:val="24"/>
          <w:vertAlign w:val="superscript"/>
        </w:rPr>
        <w:t xml:space="preserve">(полное наименование </w:t>
      </w:r>
      <w:r w:rsidR="00C236C0" w:rsidRPr="00382A07">
        <w:rPr>
          <w:sz w:val="24"/>
          <w:szCs w:val="24"/>
          <w:vertAlign w:val="superscript"/>
        </w:rPr>
        <w:t>Участник</w:t>
      </w:r>
      <w:r w:rsidRPr="00382A07">
        <w:rPr>
          <w:sz w:val="24"/>
          <w:szCs w:val="24"/>
          <w:vertAlign w:val="superscript"/>
        </w:rPr>
        <w:t>а с указанием организационно-правовой формы)</w:t>
      </w:r>
    </w:p>
    <w:p w:rsidR="004F4D80" w:rsidRPr="00382A07" w:rsidRDefault="004F4D80" w:rsidP="004F4D80">
      <w:pPr>
        <w:spacing w:line="240" w:lineRule="auto"/>
        <w:ind w:firstLine="0"/>
        <w:rPr>
          <w:sz w:val="24"/>
          <w:szCs w:val="24"/>
        </w:rPr>
      </w:pPr>
      <w:r w:rsidRPr="00382A07">
        <w:rPr>
          <w:sz w:val="24"/>
          <w:szCs w:val="24"/>
        </w:rPr>
        <w:t>зарегистрированное по адресу ___________________________________________________,</w:t>
      </w:r>
    </w:p>
    <w:p w:rsidR="004F4D80" w:rsidRPr="00382A07" w:rsidRDefault="004F4D80" w:rsidP="004F4D80">
      <w:pPr>
        <w:spacing w:line="240" w:lineRule="auto"/>
        <w:jc w:val="center"/>
        <w:rPr>
          <w:sz w:val="24"/>
          <w:szCs w:val="24"/>
          <w:vertAlign w:val="superscript"/>
        </w:rPr>
      </w:pPr>
      <w:r w:rsidRPr="00382A07">
        <w:rPr>
          <w:sz w:val="24"/>
          <w:szCs w:val="24"/>
          <w:vertAlign w:val="superscript"/>
        </w:rPr>
        <w:t xml:space="preserve">(юридический адрес </w:t>
      </w:r>
      <w:r w:rsidR="00C236C0" w:rsidRPr="00382A07">
        <w:rPr>
          <w:sz w:val="24"/>
          <w:szCs w:val="24"/>
          <w:vertAlign w:val="superscript"/>
        </w:rPr>
        <w:t>Участник</w:t>
      </w:r>
      <w:r w:rsidRPr="00382A07">
        <w:rPr>
          <w:sz w:val="24"/>
          <w:szCs w:val="24"/>
          <w:vertAlign w:val="superscript"/>
        </w:rPr>
        <w:t>а)</w:t>
      </w:r>
    </w:p>
    <w:p w:rsidR="004F4D80" w:rsidRPr="00382A07" w:rsidRDefault="004F4D80" w:rsidP="004F4D80">
      <w:pPr>
        <w:spacing w:line="240" w:lineRule="auto"/>
        <w:ind w:firstLine="0"/>
        <w:rPr>
          <w:sz w:val="24"/>
          <w:szCs w:val="24"/>
        </w:rPr>
      </w:pPr>
      <w:r w:rsidRPr="00382A07">
        <w:rPr>
          <w:sz w:val="24"/>
          <w:szCs w:val="24"/>
        </w:rPr>
        <w:t>предлагает заключить Договор на поставку следующей продукции:</w:t>
      </w:r>
    </w:p>
    <w:p w:rsidR="004F4D80" w:rsidRPr="00382A07" w:rsidRDefault="004F4D80" w:rsidP="004F4D80">
      <w:pPr>
        <w:spacing w:line="240" w:lineRule="auto"/>
        <w:ind w:firstLine="0"/>
        <w:rPr>
          <w:sz w:val="24"/>
          <w:szCs w:val="24"/>
        </w:rPr>
      </w:pPr>
      <w:r w:rsidRPr="00382A07">
        <w:rPr>
          <w:sz w:val="24"/>
          <w:szCs w:val="24"/>
        </w:rPr>
        <w:t>_______________________________________________________________________________</w:t>
      </w:r>
    </w:p>
    <w:p w:rsidR="004F4D80" w:rsidRPr="00382A07" w:rsidRDefault="004F4D80" w:rsidP="004F4D80">
      <w:pPr>
        <w:spacing w:line="240" w:lineRule="auto"/>
        <w:ind w:firstLine="0"/>
        <w:jc w:val="center"/>
        <w:rPr>
          <w:sz w:val="24"/>
          <w:szCs w:val="24"/>
          <w:vertAlign w:val="superscript"/>
        </w:rPr>
      </w:pPr>
      <w:r w:rsidRPr="00382A07">
        <w:rPr>
          <w:sz w:val="24"/>
          <w:szCs w:val="24"/>
          <w:vertAlign w:val="superscript"/>
        </w:rPr>
        <w:t>(краткое описание предлагаемой продукции)</w:t>
      </w:r>
    </w:p>
    <w:p w:rsidR="004F4D80" w:rsidRPr="00382A07" w:rsidRDefault="004F4D80" w:rsidP="004F4D80">
      <w:pPr>
        <w:spacing w:after="120" w:line="240" w:lineRule="auto"/>
        <w:ind w:firstLine="0"/>
        <w:rPr>
          <w:sz w:val="24"/>
          <w:szCs w:val="24"/>
        </w:rPr>
      </w:pPr>
      <w:r w:rsidRPr="00382A07">
        <w:rPr>
          <w:sz w:val="24"/>
          <w:szCs w:val="24"/>
        </w:rPr>
        <w:t xml:space="preserve">на условиях и в соответствии с </w:t>
      </w:r>
      <w:r w:rsidR="00975C64" w:rsidRPr="00382A07">
        <w:rPr>
          <w:sz w:val="24"/>
          <w:szCs w:val="24"/>
        </w:rPr>
        <w:t xml:space="preserve">Техническим предложением, Графиком выполнения поставок, Сводной таблицей стоимости </w:t>
      </w:r>
      <w:r w:rsidR="00F04258" w:rsidRPr="00382A07">
        <w:rPr>
          <w:bCs w:val="0"/>
          <w:sz w:val="24"/>
          <w:szCs w:val="24"/>
        </w:rPr>
        <w:t xml:space="preserve">поставок </w:t>
      </w:r>
      <w:r w:rsidR="00975C64" w:rsidRPr="00382A07">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382A07">
        <w:rPr>
          <w:sz w:val="24"/>
          <w:szCs w:val="24"/>
        </w:rPr>
        <w:t xml:space="preserve">, на общую сумму: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382A07"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pPr>
            <w:r w:rsidRPr="00382A07">
              <w:t xml:space="preserve">Итоговая стоимость </w:t>
            </w:r>
            <w:r w:rsidR="00C236C0" w:rsidRPr="00382A07">
              <w:t>Заявки</w:t>
            </w:r>
            <w:r w:rsidRPr="00382A07">
              <w:t xml:space="preserve"> без НДС, руб.РФ.</w:t>
            </w:r>
          </w:p>
          <w:p w:rsidR="004F4D80" w:rsidRPr="00382A07" w:rsidRDefault="004F4D80" w:rsidP="004F4D80">
            <w:pPr>
              <w:spacing w:line="240" w:lineRule="auto"/>
              <w:ind w:right="-45" w:firstLine="0"/>
            </w:pPr>
            <w:r w:rsidRPr="00382A07">
              <w:rPr>
                <w:rStyle w:val="aa"/>
                <w:b w:val="0"/>
                <w:i w:val="0"/>
              </w:rPr>
              <w:t xml:space="preserve">по лоту № </w:t>
            </w:r>
            <w:r w:rsidRPr="00382A07">
              <w:rPr>
                <w:rStyle w:val="aa"/>
                <w:b w:val="0"/>
              </w:rPr>
              <w:t xml:space="preserve">(указывается номер и название  лота, на который подает оферту </w:t>
            </w:r>
            <w:r w:rsidR="00C236C0" w:rsidRPr="00382A07">
              <w:rPr>
                <w:rStyle w:val="aa"/>
                <w:b w:val="0"/>
              </w:rPr>
              <w:t>Участник</w:t>
            </w:r>
            <w:r w:rsidRPr="00382A07">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p>
          <w:p w:rsidR="004F4D80" w:rsidRPr="00382A07" w:rsidRDefault="004F4D80" w:rsidP="004F4D80">
            <w:pPr>
              <w:spacing w:line="240" w:lineRule="auto"/>
              <w:ind w:right="-45" w:firstLine="0"/>
              <w:jc w:val="center"/>
              <w:rPr>
                <w:rStyle w:val="aa"/>
                <w:b w:val="0"/>
                <w:i w:val="0"/>
              </w:rPr>
            </w:pPr>
          </w:p>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(итоговая стоимость, рублей</w:t>
            </w:r>
            <w:r w:rsidRPr="00382A07">
              <w:rPr>
                <w:rStyle w:val="aa"/>
                <w:b w:val="0"/>
                <w:i w:val="0"/>
              </w:rPr>
              <w:t xml:space="preserve"> РФ</w:t>
            </w:r>
            <w:r w:rsidRPr="00382A07">
              <w:t>, без НДС)</w:t>
            </w:r>
          </w:p>
        </w:tc>
      </w:tr>
      <w:tr w:rsidR="004F4D80" w:rsidRPr="00382A07"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firstLine="0"/>
            </w:pPr>
            <w:r w:rsidRPr="00382A07">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(НДС по итоговой стоимости, рублей)</w:t>
            </w:r>
          </w:p>
        </w:tc>
      </w:tr>
      <w:tr w:rsidR="004F4D80" w:rsidRPr="00382A07"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firstLine="0"/>
            </w:pPr>
            <w:r w:rsidRPr="00382A07">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(полная итоговая стоимость, рублей, с НДС)</w:t>
            </w:r>
          </w:p>
        </w:tc>
      </w:tr>
    </w:tbl>
    <w:p w:rsidR="004F4D80" w:rsidRPr="00382A07" w:rsidRDefault="004F4D80" w:rsidP="004F4D80">
      <w:pPr>
        <w:spacing w:before="120"/>
        <w:ind w:left="284"/>
        <w:rPr>
          <w:sz w:val="24"/>
          <w:szCs w:val="24"/>
          <w:shd w:val="clear" w:color="auto" w:fill="FFFF99"/>
        </w:rPr>
      </w:pPr>
      <w:r w:rsidRPr="00382A07">
        <w:rPr>
          <w:sz w:val="24"/>
          <w:szCs w:val="24"/>
          <w:shd w:val="clear" w:color="auto" w:fill="FFFF99"/>
        </w:rPr>
        <w:t>В том числе с разбиением стоимости по филиалам ПАО «МРСК Центра»:</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7"/>
        <w:gridCol w:w="3497"/>
        <w:gridCol w:w="6216"/>
      </w:tblGrid>
      <w:tr w:rsidR="004F4D80" w:rsidRPr="00382A07" w:rsidTr="004F4D80">
        <w:trPr>
          <w:trHeight w:val="546"/>
        </w:trPr>
        <w:tc>
          <w:tcPr>
            <w:tcW w:w="547" w:type="dxa"/>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w:t>
            </w:r>
          </w:p>
          <w:p w:rsidR="004F4D80" w:rsidRPr="00382A07" w:rsidRDefault="004F4D80" w:rsidP="004F4D80">
            <w:pPr>
              <w:spacing w:line="240" w:lineRule="auto"/>
              <w:ind w:hanging="108"/>
              <w:jc w:val="center"/>
              <w:rPr>
                <w:rStyle w:val="aa"/>
                <w:b w:val="0"/>
                <w:i w:val="0"/>
              </w:rPr>
            </w:pPr>
            <w:r w:rsidRPr="00382A07">
              <w:rPr>
                <w:rStyle w:val="aa"/>
                <w:b w:val="0"/>
                <w:i w:val="0"/>
              </w:rPr>
              <w:t>п/п</w:t>
            </w:r>
          </w:p>
        </w:tc>
        <w:tc>
          <w:tcPr>
            <w:tcW w:w="3497" w:type="dxa"/>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Наименование</w:t>
            </w:r>
          </w:p>
        </w:tc>
        <w:tc>
          <w:tcPr>
            <w:tcW w:w="6216" w:type="dxa"/>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Итоговая сумма</w:t>
            </w:r>
          </w:p>
        </w:tc>
      </w:tr>
      <w:tr w:rsidR="004F4D80" w:rsidRPr="00382A07" w:rsidTr="004F4D80">
        <w:trPr>
          <w:trHeight w:val="340"/>
        </w:trPr>
        <w:tc>
          <w:tcPr>
            <w:tcW w:w="54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1</w:t>
            </w:r>
          </w:p>
        </w:tc>
        <w:tc>
          <w:tcPr>
            <w:tcW w:w="349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филиал ПАО «МРСК Центра» «………………….»</w:t>
            </w:r>
          </w:p>
        </w:tc>
        <w:tc>
          <w:tcPr>
            <w:tcW w:w="6216" w:type="dxa"/>
            <w:noWrap/>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(полная итоговая стоимость, рублей, без НДС)</w:t>
            </w:r>
          </w:p>
        </w:tc>
      </w:tr>
      <w:tr w:rsidR="004F4D80" w:rsidRPr="00382A07" w:rsidTr="004F4D80">
        <w:trPr>
          <w:trHeight w:val="564"/>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(НДС по итоговой стоимости, рублей)</w:t>
            </w:r>
          </w:p>
        </w:tc>
      </w:tr>
      <w:tr w:rsidR="004F4D80" w:rsidRPr="00382A07" w:rsidTr="004F4D80">
        <w:trPr>
          <w:trHeight w:val="340"/>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pPr>
            <w:r w:rsidRPr="00382A07">
              <w:t>(полная итоговая стоимость, рублей, с НДС)</w:t>
            </w:r>
          </w:p>
        </w:tc>
      </w:tr>
      <w:tr w:rsidR="004F4D80" w:rsidRPr="00382A07" w:rsidTr="004F4D80">
        <w:trPr>
          <w:trHeight w:val="340"/>
        </w:trPr>
        <w:tc>
          <w:tcPr>
            <w:tcW w:w="54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2</w:t>
            </w:r>
          </w:p>
        </w:tc>
        <w:tc>
          <w:tcPr>
            <w:tcW w:w="349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филиал ПАО «МРСК Центра» «………………….»</w:t>
            </w:r>
          </w:p>
        </w:tc>
        <w:tc>
          <w:tcPr>
            <w:tcW w:w="6216" w:type="dxa"/>
            <w:noWrap/>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(полная итоговая стоимость, рублей, без НДС)</w:t>
            </w:r>
          </w:p>
        </w:tc>
      </w:tr>
      <w:tr w:rsidR="004F4D80" w:rsidRPr="00382A07" w:rsidTr="004F4D80">
        <w:trPr>
          <w:trHeight w:val="340"/>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(НДС по итоговой стоимости, рублей)</w:t>
            </w:r>
          </w:p>
        </w:tc>
      </w:tr>
      <w:tr w:rsidR="004F4D80" w:rsidRPr="00382A07" w:rsidTr="004F4D80">
        <w:trPr>
          <w:trHeight w:val="340"/>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pPr>
            <w:r w:rsidRPr="00382A07">
              <w:t>(полная итоговая стоимость, рублей, с НДС)</w:t>
            </w:r>
          </w:p>
        </w:tc>
      </w:tr>
    </w:tbl>
    <w:p w:rsidR="004F4D80" w:rsidRPr="00382A07" w:rsidRDefault="004F4D80" w:rsidP="004F4D80">
      <w:pPr>
        <w:spacing w:before="100" w:beforeAutospacing="1" w:line="240" w:lineRule="auto"/>
        <w:rPr>
          <w:sz w:val="24"/>
          <w:szCs w:val="24"/>
        </w:rPr>
      </w:pPr>
      <w:r w:rsidRPr="00382A07">
        <w:rPr>
          <w:sz w:val="24"/>
          <w:szCs w:val="24"/>
        </w:rPr>
        <w:lastRenderedPageBreak/>
        <w:t>Стоимость является окончательной и содержит все расходы, связанные с исполнением Договора.</w:t>
      </w:r>
    </w:p>
    <w:p w:rsidR="004F4D80" w:rsidRPr="00382A07" w:rsidRDefault="004F4D80" w:rsidP="004F4D80">
      <w:pPr>
        <w:pStyle w:val="Times120"/>
        <w:widowControl w:val="0"/>
        <w:spacing w:before="120"/>
        <w:rPr>
          <w:b/>
          <w:szCs w:val="24"/>
        </w:rPr>
      </w:pPr>
      <w:r w:rsidRPr="00382A07">
        <w:rPr>
          <w:b/>
          <w:szCs w:val="24"/>
        </w:rPr>
        <w:t xml:space="preserve">Срок выполнения поставок: </w:t>
      </w:r>
    </w:p>
    <w:p w:rsidR="004F4D80" w:rsidRPr="00382A07" w:rsidRDefault="004F4D80" w:rsidP="004F4D80">
      <w:pPr>
        <w:pStyle w:val="Times120"/>
        <w:widowControl w:val="0"/>
        <w:rPr>
          <w:szCs w:val="24"/>
        </w:rPr>
      </w:pPr>
      <w:r w:rsidRPr="00382A07">
        <w:rPr>
          <w:szCs w:val="24"/>
        </w:rPr>
        <w:t xml:space="preserve">Начало выполнения поставок: </w:t>
      </w:r>
      <w:r w:rsidRPr="00382A07">
        <w:rPr>
          <w:rStyle w:val="aa"/>
          <w:bCs w:val="0"/>
          <w:snapToGrid w:val="0"/>
          <w:sz w:val="16"/>
          <w:szCs w:val="16"/>
        </w:rPr>
        <w:t>_____________________________________________________</w:t>
      </w:r>
      <w:r w:rsidRPr="00382A07">
        <w:rPr>
          <w:szCs w:val="24"/>
        </w:rPr>
        <w:t>.</w:t>
      </w:r>
    </w:p>
    <w:p w:rsidR="004F4D80" w:rsidRPr="00382A07" w:rsidRDefault="004F4D80" w:rsidP="004F4D80">
      <w:pPr>
        <w:pStyle w:val="Times120"/>
        <w:widowControl w:val="0"/>
        <w:rPr>
          <w:szCs w:val="24"/>
        </w:rPr>
      </w:pPr>
      <w:r w:rsidRPr="00382A07">
        <w:rPr>
          <w:szCs w:val="24"/>
        </w:rPr>
        <w:t xml:space="preserve">Окончание выполнения поставок: </w:t>
      </w:r>
      <w:r w:rsidRPr="00382A07">
        <w:rPr>
          <w:rStyle w:val="aa"/>
          <w:bCs w:val="0"/>
          <w:snapToGrid w:val="0"/>
          <w:sz w:val="16"/>
          <w:szCs w:val="16"/>
        </w:rPr>
        <w:t>________________________________________________</w:t>
      </w:r>
      <w:r w:rsidRPr="00382A07">
        <w:rPr>
          <w:szCs w:val="24"/>
        </w:rPr>
        <w:t>.</w:t>
      </w:r>
    </w:p>
    <w:p w:rsidR="004F4D80" w:rsidRPr="00382A07" w:rsidRDefault="004F4D80" w:rsidP="004F4D80">
      <w:pPr>
        <w:pStyle w:val="Times120"/>
        <w:widowControl w:val="0"/>
        <w:spacing w:after="120"/>
        <w:rPr>
          <w:iCs/>
          <w:szCs w:val="24"/>
        </w:rPr>
      </w:pPr>
      <w:r w:rsidRPr="00382A07">
        <w:rPr>
          <w:b/>
          <w:szCs w:val="24"/>
        </w:rPr>
        <w:t>Условия оплаты выполнения поставок</w:t>
      </w:r>
      <w:r w:rsidRPr="00382A07">
        <w:rPr>
          <w:b/>
          <w:iCs/>
          <w:szCs w:val="24"/>
        </w:rPr>
        <w:t>:</w:t>
      </w:r>
      <w:r w:rsidRPr="00382A07">
        <w:rPr>
          <w:iCs/>
          <w:szCs w:val="24"/>
        </w:rPr>
        <w:t xml:space="preserve"> </w:t>
      </w:r>
      <w:r w:rsidRPr="00382A07">
        <w:rPr>
          <w:rStyle w:val="aa"/>
          <w:bCs w:val="0"/>
          <w:snapToGrid w:val="0"/>
          <w:sz w:val="16"/>
          <w:szCs w:val="16"/>
        </w:rPr>
        <w:t>________________________________</w:t>
      </w:r>
      <w:r w:rsidRPr="00382A07">
        <w:rPr>
          <w:rStyle w:val="aa"/>
          <w:b w:val="0"/>
          <w:bCs w:val="0"/>
          <w:snapToGrid w:val="0"/>
          <w:sz w:val="16"/>
          <w:szCs w:val="16"/>
        </w:rPr>
        <w:t>_______</w:t>
      </w:r>
      <w:r w:rsidRPr="00382A07">
        <w:rPr>
          <w:rStyle w:val="aa"/>
          <w:bCs w:val="0"/>
          <w:snapToGrid w:val="0"/>
          <w:sz w:val="16"/>
          <w:szCs w:val="16"/>
        </w:rPr>
        <w:t>__</w:t>
      </w:r>
      <w:r w:rsidRPr="00382A07">
        <w:rPr>
          <w:iCs/>
          <w:szCs w:val="24"/>
        </w:rPr>
        <w:t>.</w:t>
      </w:r>
    </w:p>
    <w:p w:rsidR="004F4D80" w:rsidRPr="00382A07" w:rsidRDefault="004F4D80" w:rsidP="004F4D80">
      <w:pPr>
        <w:spacing w:after="120" w:line="240" w:lineRule="auto"/>
        <w:rPr>
          <w:sz w:val="24"/>
          <w:szCs w:val="24"/>
        </w:rPr>
      </w:pPr>
      <w:r w:rsidRPr="00382A07">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382A07" w:rsidRDefault="004F4D80" w:rsidP="004F4D80">
      <w:pPr>
        <w:spacing w:after="60" w:line="240" w:lineRule="auto"/>
        <w:rPr>
          <w:sz w:val="24"/>
          <w:szCs w:val="24"/>
        </w:rPr>
      </w:pPr>
      <w:r w:rsidRPr="00382A07">
        <w:rPr>
          <w:sz w:val="24"/>
          <w:szCs w:val="24"/>
        </w:rPr>
        <w:t xml:space="preserve">Настоящая </w:t>
      </w:r>
      <w:r w:rsidR="00C236C0" w:rsidRPr="00382A07">
        <w:rPr>
          <w:sz w:val="24"/>
          <w:szCs w:val="24"/>
        </w:rPr>
        <w:t>Заявка</w:t>
      </w:r>
      <w:r w:rsidRPr="00382A07">
        <w:rPr>
          <w:sz w:val="24"/>
          <w:szCs w:val="24"/>
        </w:rPr>
        <w:t xml:space="preserve"> имеет правовой статус оферты и действует до «____»_______________</w:t>
      </w:r>
      <w:r w:rsidR="00953987" w:rsidRPr="00382A07">
        <w:rPr>
          <w:sz w:val="24"/>
          <w:szCs w:val="24"/>
        </w:rPr>
        <w:t xml:space="preserve"> 201_</w:t>
      </w:r>
      <w:r w:rsidRPr="00382A07">
        <w:rPr>
          <w:sz w:val="24"/>
          <w:szCs w:val="24"/>
        </w:rPr>
        <w:t xml:space="preserve"> года.</w:t>
      </w:r>
    </w:p>
    <w:p w:rsidR="00975C64" w:rsidRPr="00382A07" w:rsidRDefault="00975C64" w:rsidP="00975C64">
      <w:pPr>
        <w:tabs>
          <w:tab w:val="left" w:pos="1080"/>
        </w:tabs>
        <w:spacing w:line="240" w:lineRule="auto"/>
        <w:ind w:firstLine="540"/>
        <w:rPr>
          <w:sz w:val="24"/>
          <w:szCs w:val="24"/>
        </w:rPr>
      </w:pPr>
      <w:r w:rsidRPr="00382A07">
        <w:rPr>
          <w:sz w:val="24"/>
          <w:szCs w:val="24"/>
        </w:rPr>
        <w:t>Данная Заявка подается с пониманием того, что:</w:t>
      </w:r>
    </w:p>
    <w:p w:rsidR="00975C64" w:rsidRPr="00382A07" w:rsidRDefault="00975C64" w:rsidP="00975C64">
      <w:pPr>
        <w:tabs>
          <w:tab w:val="left" w:pos="1080"/>
        </w:tabs>
        <w:spacing w:line="240" w:lineRule="auto"/>
        <w:ind w:firstLine="540"/>
        <w:rPr>
          <w:sz w:val="24"/>
          <w:szCs w:val="24"/>
        </w:rPr>
      </w:pPr>
      <w:r w:rsidRPr="00382A07">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382A07" w:rsidRDefault="00975C64" w:rsidP="00975C64">
      <w:pPr>
        <w:tabs>
          <w:tab w:val="left" w:pos="1080"/>
        </w:tabs>
        <w:spacing w:line="240" w:lineRule="auto"/>
        <w:ind w:firstLine="540"/>
        <w:rPr>
          <w:sz w:val="24"/>
          <w:szCs w:val="24"/>
        </w:rPr>
      </w:pPr>
      <w:r w:rsidRPr="00382A07">
        <w:rPr>
          <w:sz w:val="24"/>
          <w:szCs w:val="24"/>
        </w:rPr>
        <w:t>вы оставляете за собой право:</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отклонить заявки с ценами, превышающими начальную (максимальную) цену договора (цену лота);</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принять или отклонить любую Заявку в соответствии с условиями документации о закупке;</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отклонить все заявки.</w:t>
      </w:r>
    </w:p>
    <w:p w:rsidR="00975C64" w:rsidRPr="00382A07" w:rsidRDefault="00975C64" w:rsidP="00975C64">
      <w:pPr>
        <w:tabs>
          <w:tab w:val="left" w:pos="1080"/>
        </w:tabs>
        <w:spacing w:line="240" w:lineRule="auto"/>
        <w:ind w:firstLine="540"/>
        <w:rPr>
          <w:sz w:val="24"/>
          <w:szCs w:val="24"/>
        </w:rPr>
      </w:pPr>
      <w:r w:rsidRPr="00382A07">
        <w:rPr>
          <w:sz w:val="24"/>
          <w:szCs w:val="24"/>
        </w:rPr>
        <w:t>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 xml:space="preserve">не изменять (не вносить изменения) </w:t>
      </w:r>
      <w:r w:rsidR="00953987" w:rsidRPr="00382A07">
        <w:rPr>
          <w:sz w:val="24"/>
          <w:szCs w:val="24"/>
        </w:rPr>
        <w:t>в</w:t>
      </w:r>
      <w:r w:rsidRPr="00382A07">
        <w:rPr>
          <w:sz w:val="24"/>
          <w:szCs w:val="24"/>
        </w:rPr>
        <w:t xml:space="preserve"> Заявку в течение срока ее действия после истечения срока окончания подачи Заявок;</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предоставлять достоверные и не</w:t>
      </w:r>
      <w:r w:rsidR="00AA2F2F">
        <w:rPr>
          <w:sz w:val="24"/>
          <w:szCs w:val="24"/>
        </w:rPr>
        <w:t>фальсифицированны</w:t>
      </w:r>
      <w:r w:rsidRPr="00382A07">
        <w:rPr>
          <w:sz w:val="24"/>
          <w:szCs w:val="24"/>
        </w:rPr>
        <w:t xml:space="preserve">е документы, сведения и/или информацию, приведенные в составе Заявки; </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заключить договор в установленном в документации о закупке порядке, в случае признания ____________________(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Победителем/участником, предложившим наилучшую заявку.</w:t>
      </w:r>
    </w:p>
    <w:p w:rsidR="00975C64" w:rsidRPr="00DB5A15"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 xml:space="preserve">предоставить в качестве обеспечения исполнения обязательств Участника закупки в составе </w:t>
      </w:r>
      <w:r w:rsidRPr="00DB5A15">
        <w:rPr>
          <w:sz w:val="24"/>
          <w:szCs w:val="24"/>
        </w:rPr>
        <w:t xml:space="preserve">подаваемой Заявки Соглашение о неустойке </w:t>
      </w:r>
      <w:r w:rsidRPr="00DB5A15">
        <w:rPr>
          <w:bCs w:val="0"/>
          <w:sz w:val="24"/>
          <w:szCs w:val="24"/>
        </w:rPr>
        <w:t xml:space="preserve">по форме и в соответствии с инструкциями, </w:t>
      </w:r>
      <w:r w:rsidRPr="00DB5A15">
        <w:rPr>
          <w:bCs w:val="0"/>
          <w:spacing w:val="-1"/>
          <w:sz w:val="24"/>
          <w:szCs w:val="24"/>
        </w:rPr>
        <w:t>приведенными в Документации по запросу предложений</w:t>
      </w:r>
      <w:r w:rsidR="00CA44AD" w:rsidRPr="00DB5A15">
        <w:rPr>
          <w:spacing w:val="-1"/>
          <w:sz w:val="24"/>
          <w:szCs w:val="24"/>
        </w:rPr>
        <w:t>,</w:t>
      </w:r>
      <w:r w:rsidR="00CA44AD" w:rsidRPr="00DB5A15">
        <w:rPr>
          <w:sz w:val="24"/>
          <w:szCs w:val="24"/>
        </w:rPr>
        <w:t xml:space="preserve"> или путем внесения денежных средств на расчетный счет Заказчика </w:t>
      </w:r>
      <w:r w:rsidRPr="00DB5A15">
        <w:rPr>
          <w:sz w:val="24"/>
          <w:szCs w:val="24"/>
        </w:rPr>
        <w:t>в установленный в документации о закупке срок</w:t>
      </w:r>
      <w:r w:rsidRPr="00DB5A15">
        <w:rPr>
          <w:i/>
          <w:sz w:val="24"/>
          <w:szCs w:val="24"/>
        </w:rPr>
        <w:t>.</w:t>
      </w:r>
    </w:p>
    <w:p w:rsidR="00975C64" w:rsidRPr="00382A07" w:rsidRDefault="00975C64" w:rsidP="00975C64">
      <w:pPr>
        <w:widowControl w:val="0"/>
        <w:tabs>
          <w:tab w:val="left" w:pos="1080"/>
        </w:tabs>
        <w:spacing w:line="240" w:lineRule="auto"/>
        <w:ind w:left="1260"/>
        <w:rPr>
          <w:sz w:val="24"/>
          <w:szCs w:val="24"/>
        </w:rPr>
      </w:pPr>
    </w:p>
    <w:p w:rsidR="00975C64" w:rsidRPr="00382A07" w:rsidRDefault="00975C64" w:rsidP="00975C64">
      <w:pPr>
        <w:tabs>
          <w:tab w:val="left" w:pos="1080"/>
        </w:tabs>
        <w:spacing w:line="240" w:lineRule="auto"/>
        <w:ind w:firstLine="540"/>
        <w:rPr>
          <w:sz w:val="24"/>
          <w:szCs w:val="24"/>
        </w:rPr>
      </w:pPr>
      <w:r w:rsidRPr="00382A07">
        <w:rPr>
          <w:sz w:val="24"/>
          <w:szCs w:val="24"/>
        </w:rPr>
        <w:t>Я, нижеподписавшийся, настоящим удостоверяю, что на момент подписания настоящей заявки ______________ (</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полностью удовлетворяет требованиям к Участникам закупки и в частности:</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является полностью правоспособным;</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является полностью дееспособным [</w:t>
      </w:r>
      <w:r w:rsidRPr="00382A07">
        <w:rPr>
          <w:rStyle w:val="FTN-"/>
          <w:sz w:val="24"/>
          <w:szCs w:val="24"/>
        </w:rPr>
        <w:t>заполняется физическим лицом, подающим Заявку на участие в закупочной процедуре. При подготовке Заявки юридическим лицом – данная формулировка подлежит удалению]</w:t>
      </w:r>
      <w:r w:rsidRPr="00382A07">
        <w:rPr>
          <w:sz w:val="24"/>
          <w:szCs w:val="24"/>
        </w:rPr>
        <w:t>;</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 xml:space="preserve">обладает необходимыми профессиональными и техническими квалификационными </w:t>
      </w:r>
      <w:r w:rsidRPr="00382A07">
        <w:rPr>
          <w:sz w:val="24"/>
          <w:szCs w:val="24"/>
        </w:rPr>
        <w:lastRenderedPageBreak/>
        <w:t>данными, финансовыми ресурсами, управленческой компетентностью, опытом и репутацией, а также необходимыми трудовыми ресурсами;</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r w:rsidRPr="00382A07">
        <w:rPr>
          <w:sz w:val="24"/>
          <w:szCs w:val="24"/>
        </w:rPr>
        <w:t>не находится  в процессе ликвидации, не имеет вступившего в силу решения арбитражного суда о признании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банкротом и об открытии конкурсного производства, на имущество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в части существенной для исполнения договора, не наложен арест, экономическая деятельность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не приостановлена.</w:t>
      </w:r>
    </w:p>
    <w:p w:rsidR="00975C64" w:rsidRPr="00382A07" w:rsidRDefault="00975C64" w:rsidP="00975C64">
      <w:pPr>
        <w:spacing w:after="120" w:line="240" w:lineRule="auto"/>
        <w:rPr>
          <w:sz w:val="24"/>
          <w:szCs w:val="24"/>
        </w:rPr>
      </w:pPr>
      <w:r w:rsidRPr="00382A07">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382A07">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382A07"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jc w:val="center"/>
              <w:rPr>
                <w:sz w:val="24"/>
                <w:szCs w:val="24"/>
              </w:rPr>
            </w:pPr>
            <w:r w:rsidRPr="00382A07">
              <w:rPr>
                <w:sz w:val="24"/>
                <w:szCs w:val="24"/>
              </w:rPr>
              <w:t>№ прило-жения</w:t>
            </w:r>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jc w:val="center"/>
              <w:rPr>
                <w:sz w:val="24"/>
                <w:szCs w:val="24"/>
              </w:rPr>
            </w:pPr>
            <w:r w:rsidRPr="00382A07">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ind w:left="-108" w:right="-108"/>
              <w:jc w:val="center"/>
              <w:rPr>
                <w:sz w:val="24"/>
                <w:szCs w:val="24"/>
              </w:rPr>
            </w:pPr>
            <w:r w:rsidRPr="00382A07">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ind w:left="-108" w:right="-108"/>
              <w:jc w:val="center"/>
              <w:rPr>
                <w:sz w:val="24"/>
                <w:szCs w:val="24"/>
              </w:rPr>
            </w:pPr>
            <w:r w:rsidRPr="00382A07">
              <w:rPr>
                <w:sz w:val="24"/>
                <w:szCs w:val="24"/>
              </w:rPr>
              <w:t>Число    страниц</w:t>
            </w: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r w:rsidRPr="00382A07">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bl>
    <w:p w:rsidR="00DF4A13" w:rsidRPr="00382A07" w:rsidRDefault="00DF4A13" w:rsidP="00975C64">
      <w:pPr>
        <w:spacing w:after="120" w:line="240" w:lineRule="auto"/>
        <w:rPr>
          <w:sz w:val="24"/>
          <w:szCs w:val="24"/>
        </w:rPr>
      </w:pPr>
    </w:p>
    <w:p w:rsidR="00DF4A13" w:rsidRPr="00382A07" w:rsidRDefault="00DF4A13"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C236C0" w:rsidRPr="00382A07" w:rsidRDefault="00C236C0">
      <w:pPr>
        <w:suppressAutoHyphens w:val="0"/>
        <w:spacing w:line="240" w:lineRule="auto"/>
        <w:ind w:firstLine="0"/>
        <w:jc w:val="left"/>
        <w:rPr>
          <w:sz w:val="24"/>
          <w:szCs w:val="24"/>
        </w:rPr>
      </w:pPr>
      <w:bookmarkStart w:id="873" w:name="_Toc98253921"/>
      <w:bookmarkStart w:id="874" w:name="_Toc157248175"/>
      <w:bookmarkStart w:id="875" w:name="_Toc157496544"/>
      <w:bookmarkStart w:id="876" w:name="_Toc158206083"/>
      <w:bookmarkStart w:id="877" w:name="_Toc164057768"/>
      <w:bookmarkStart w:id="878" w:name="_Toc164137118"/>
      <w:bookmarkStart w:id="879" w:name="_Toc164161278"/>
      <w:bookmarkStart w:id="880" w:name="_Toc165173849"/>
      <w:r w:rsidRPr="00382A07">
        <w:rPr>
          <w:b/>
          <w:szCs w:val="24"/>
        </w:rPr>
        <w:br w:type="page"/>
      </w:r>
    </w:p>
    <w:p w:rsidR="004F4D80" w:rsidRPr="00382A07" w:rsidRDefault="004F4D80" w:rsidP="004F4D80">
      <w:pPr>
        <w:pStyle w:val="3"/>
        <w:rPr>
          <w:szCs w:val="24"/>
        </w:rPr>
      </w:pPr>
      <w:bookmarkStart w:id="881" w:name="_Toc439170674"/>
      <w:bookmarkStart w:id="882" w:name="_Toc439172776"/>
      <w:bookmarkStart w:id="883" w:name="_Toc439173220"/>
      <w:bookmarkStart w:id="884" w:name="_Toc439238214"/>
      <w:bookmarkStart w:id="885" w:name="_Toc439252762"/>
      <w:bookmarkStart w:id="886" w:name="_Toc439323736"/>
      <w:bookmarkStart w:id="887" w:name="_Toc440357134"/>
      <w:bookmarkStart w:id="888" w:name="_Toc440359689"/>
      <w:bookmarkStart w:id="889" w:name="_Toc440632153"/>
      <w:bookmarkStart w:id="890" w:name="_Toc440875973"/>
      <w:bookmarkStart w:id="891" w:name="_Toc441131001"/>
      <w:bookmarkStart w:id="892" w:name="_Toc447269818"/>
      <w:bookmarkStart w:id="893" w:name="_Toc464120644"/>
      <w:bookmarkStart w:id="894" w:name="_Toc466970564"/>
      <w:bookmarkStart w:id="895" w:name="_Toc472411846"/>
      <w:r w:rsidRPr="00382A07">
        <w:rPr>
          <w:szCs w:val="24"/>
        </w:rPr>
        <w:lastRenderedPageBreak/>
        <w:t>Инструкции по заполнению</w:t>
      </w:r>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Письмо следует оформить на официальном бланке </w:t>
      </w:r>
      <w:r w:rsidR="00C236C0" w:rsidRPr="00382A07">
        <w:rPr>
          <w:sz w:val="24"/>
          <w:szCs w:val="24"/>
        </w:rPr>
        <w:t>Участник</w:t>
      </w:r>
      <w:r w:rsidRPr="00382A07">
        <w:rPr>
          <w:sz w:val="24"/>
          <w:szCs w:val="24"/>
        </w:rPr>
        <w:t xml:space="preserve">а. </w:t>
      </w:r>
      <w:r w:rsidR="00C236C0" w:rsidRPr="00382A07">
        <w:rPr>
          <w:sz w:val="24"/>
          <w:szCs w:val="24"/>
        </w:rPr>
        <w:t>Участник</w:t>
      </w:r>
      <w:r w:rsidRPr="00382A07">
        <w:rPr>
          <w:sz w:val="24"/>
          <w:szCs w:val="24"/>
        </w:rPr>
        <w:t xml:space="preserve"> присваивает письму дату и номер в соответствии с принятыми у него правилами документооборота.</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ХХХ ХХХ,ХХ руб., например: «1 234 567,89 руб. (Один миллион двести тридцать четыре тысячи пятьсот шестьдесят семь руб. восемьдесят девять коп.)».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а также</w:t>
      </w:r>
      <w:r w:rsidRPr="00382A07">
        <w:t xml:space="preserve"> </w:t>
      </w:r>
      <w:r w:rsidRPr="00382A07">
        <w:rPr>
          <w:sz w:val="24"/>
          <w:szCs w:val="24"/>
        </w:rPr>
        <w:t>шеф-монтажа и пусконаладочные работы (если эти требования предусмотрены настоящей Документацией, включая Техническое задание).</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срок действия Заявки согласно требованиям подпункта </w:t>
      </w:r>
      <w:r w:rsidR="000D2D6A">
        <w:fldChar w:fldCharType="begin"/>
      </w:r>
      <w:r w:rsidR="000D2D6A">
        <w:instrText xml:space="preserve"> REF _Ref306008743 \r \h  \* MERGEFORMAT </w:instrText>
      </w:r>
      <w:r w:rsidR="000D2D6A">
        <w:fldChar w:fldCharType="separate"/>
      </w:r>
      <w:r w:rsidR="006305A1" w:rsidRPr="006305A1">
        <w:rPr>
          <w:sz w:val="24"/>
          <w:szCs w:val="24"/>
        </w:rPr>
        <w:t>3.3.4</w:t>
      </w:r>
      <w:r w:rsidR="000D2D6A">
        <w:fldChar w:fldCharType="end"/>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w:t>
      </w:r>
      <w:r w:rsidRPr="00382A07">
        <w:rPr>
          <w:sz w:val="24"/>
          <w:szCs w:val="24"/>
        </w:rPr>
        <w:t>Участник</w:t>
      </w:r>
      <w:r w:rsidR="004F4D80"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Письмо должно быть подписано и скреплено печатью в соответствии с требованиями подпунктов </w:t>
      </w:r>
      <w:r w:rsidR="000D2D6A">
        <w:fldChar w:fldCharType="begin"/>
      </w:r>
      <w:r w:rsidR="000D2D6A">
        <w:instrText xml:space="preserve"> REF _Ref55279015 \r \h  \* MERGEFORMAT </w:instrText>
      </w:r>
      <w:r w:rsidR="000D2D6A">
        <w:fldChar w:fldCharType="separate"/>
      </w:r>
      <w:r w:rsidR="006305A1" w:rsidRPr="006305A1">
        <w:rPr>
          <w:sz w:val="24"/>
          <w:szCs w:val="24"/>
        </w:rPr>
        <w:t>3.3.1.6</w:t>
      </w:r>
      <w:r w:rsidR="000D2D6A">
        <w:fldChar w:fldCharType="end"/>
      </w:r>
      <w:r w:rsidRPr="00382A07">
        <w:rPr>
          <w:sz w:val="24"/>
          <w:szCs w:val="24"/>
        </w:rPr>
        <w:t xml:space="preserve"> и </w:t>
      </w:r>
      <w:r w:rsidR="000D2D6A">
        <w:fldChar w:fldCharType="begin"/>
      </w:r>
      <w:r w:rsidR="000D2D6A">
        <w:instrText xml:space="preserve"> REF _Ref195087786 \r \h  \* MERGEFORMAT </w:instrText>
      </w:r>
      <w:r w:rsidR="000D2D6A">
        <w:fldChar w:fldCharType="separate"/>
      </w:r>
      <w:r w:rsidR="006305A1" w:rsidRPr="006305A1">
        <w:rPr>
          <w:sz w:val="24"/>
          <w:szCs w:val="24"/>
        </w:rPr>
        <w:t>3.3.1.7</w:t>
      </w:r>
      <w:r w:rsidR="000D2D6A">
        <w:fldChar w:fldCharType="end"/>
      </w:r>
      <w:r w:rsidRPr="00382A07">
        <w:rPr>
          <w:sz w:val="24"/>
          <w:szCs w:val="24"/>
        </w:rPr>
        <w:t>.</w:t>
      </w:r>
    </w:p>
    <w:p w:rsidR="00920CB0" w:rsidRPr="00382A07" w:rsidRDefault="00920CB0">
      <w:pPr>
        <w:suppressAutoHyphens w:val="0"/>
        <w:spacing w:line="240" w:lineRule="auto"/>
        <w:ind w:firstLine="0"/>
        <w:jc w:val="left"/>
        <w:rPr>
          <w:b/>
          <w:sz w:val="24"/>
          <w:szCs w:val="24"/>
        </w:rPr>
      </w:pPr>
      <w:bookmarkStart w:id="896" w:name="_Ref55335821"/>
      <w:bookmarkStart w:id="897" w:name="_Ref55336345"/>
      <w:bookmarkStart w:id="898" w:name="_Toc57314674"/>
      <w:bookmarkStart w:id="899" w:name="_Toc69728988"/>
      <w:bookmarkStart w:id="900" w:name="_Toc98253922"/>
      <w:bookmarkStart w:id="901" w:name="_Toc165173850"/>
      <w:r w:rsidRPr="00382A07">
        <w:br w:type="page"/>
      </w:r>
    </w:p>
    <w:p w:rsidR="00920CB0" w:rsidRPr="00382A07" w:rsidRDefault="00920CB0" w:rsidP="00920CB0">
      <w:pPr>
        <w:pStyle w:val="3"/>
        <w:rPr>
          <w:szCs w:val="24"/>
        </w:rPr>
      </w:pPr>
      <w:bookmarkStart w:id="902" w:name="_Ref440271964"/>
      <w:bookmarkStart w:id="903" w:name="_Toc440357135"/>
      <w:bookmarkStart w:id="904" w:name="_Toc440359690"/>
      <w:bookmarkStart w:id="905" w:name="_Toc472411847"/>
      <w:r w:rsidRPr="00382A07">
        <w:rPr>
          <w:szCs w:val="24"/>
        </w:rPr>
        <w:lastRenderedPageBreak/>
        <w:t>Антикоррупционные обязательства (Форма 1.1).</w:t>
      </w:r>
      <w:bookmarkEnd w:id="902"/>
      <w:bookmarkEnd w:id="903"/>
      <w:bookmarkEnd w:id="904"/>
      <w:bookmarkEnd w:id="905"/>
    </w:p>
    <w:p w:rsidR="00920CB0" w:rsidRPr="00382A07" w:rsidRDefault="00920CB0" w:rsidP="005E6E3C">
      <w:pPr>
        <w:pStyle w:val="3"/>
        <w:numPr>
          <w:ilvl w:val="3"/>
          <w:numId w:val="72"/>
        </w:numPr>
        <w:rPr>
          <w:szCs w:val="24"/>
        </w:rPr>
      </w:pPr>
      <w:bookmarkStart w:id="906" w:name="_Toc439238216"/>
      <w:bookmarkStart w:id="907" w:name="_Toc439252764"/>
      <w:bookmarkStart w:id="908" w:name="_Toc439323738"/>
      <w:bookmarkStart w:id="909" w:name="_Toc440357136"/>
      <w:bookmarkStart w:id="910" w:name="_Toc440359691"/>
      <w:bookmarkStart w:id="911" w:name="_Toc440632155"/>
      <w:bookmarkStart w:id="912" w:name="_Toc440875975"/>
      <w:bookmarkStart w:id="913" w:name="_Toc441131003"/>
      <w:bookmarkStart w:id="914" w:name="_Toc447269820"/>
      <w:bookmarkStart w:id="915" w:name="_Toc464120646"/>
      <w:bookmarkStart w:id="916" w:name="_Toc466970566"/>
      <w:bookmarkStart w:id="917" w:name="_Toc472411848"/>
      <w:r w:rsidRPr="00382A07">
        <w:rPr>
          <w:szCs w:val="24"/>
        </w:rPr>
        <w:t>Форма Антикоррупционных обязательств</w:t>
      </w:r>
      <w:bookmarkEnd w:id="906"/>
      <w:bookmarkEnd w:id="907"/>
      <w:bookmarkEnd w:id="908"/>
      <w:bookmarkEnd w:id="909"/>
      <w:bookmarkEnd w:id="910"/>
      <w:bookmarkEnd w:id="911"/>
      <w:bookmarkEnd w:id="912"/>
      <w:bookmarkEnd w:id="913"/>
      <w:bookmarkEnd w:id="914"/>
      <w:bookmarkEnd w:id="915"/>
      <w:bookmarkEnd w:id="916"/>
      <w:bookmarkEnd w:id="917"/>
    </w:p>
    <w:p w:rsidR="00920CB0" w:rsidRPr="00382A07" w:rsidRDefault="00920CB0" w:rsidP="00920CB0">
      <w:pPr>
        <w:pBdr>
          <w:top w:val="single" w:sz="4" w:space="1" w:color="auto"/>
        </w:pBdr>
        <w:shd w:val="clear" w:color="auto" w:fill="E0E0E0"/>
        <w:spacing w:line="240" w:lineRule="auto"/>
        <w:ind w:right="21" w:firstLine="0"/>
        <w:jc w:val="center"/>
        <w:rPr>
          <w:b/>
          <w:spacing w:val="36"/>
        </w:rPr>
      </w:pPr>
      <w:r w:rsidRPr="00382A07">
        <w:rPr>
          <w:b/>
          <w:spacing w:val="36"/>
        </w:rPr>
        <w:t>начало формы</w:t>
      </w:r>
    </w:p>
    <w:p w:rsidR="00920CB0" w:rsidRPr="00382A07" w:rsidRDefault="00920CB0" w:rsidP="00920CB0">
      <w:pPr>
        <w:ind w:firstLine="0"/>
        <w:rPr>
          <w:sz w:val="24"/>
          <w:szCs w:val="24"/>
        </w:rPr>
      </w:pPr>
      <w:r w:rsidRPr="00382A07">
        <w:rPr>
          <w:sz w:val="24"/>
          <w:szCs w:val="24"/>
        </w:rPr>
        <w:t>Приложение 1 к письму о подаче оферты</w:t>
      </w:r>
    </w:p>
    <w:p w:rsidR="00920CB0" w:rsidRPr="00382A07" w:rsidRDefault="00920CB0" w:rsidP="00920CB0">
      <w:pPr>
        <w:ind w:firstLine="0"/>
        <w:rPr>
          <w:sz w:val="24"/>
          <w:szCs w:val="24"/>
        </w:rPr>
      </w:pPr>
      <w:r w:rsidRPr="00382A07">
        <w:rPr>
          <w:sz w:val="24"/>
          <w:szCs w:val="24"/>
        </w:rPr>
        <w:t>от «____»_____________ г. №__________</w:t>
      </w:r>
    </w:p>
    <w:p w:rsidR="00920CB0" w:rsidRPr="00382A07" w:rsidRDefault="00920CB0" w:rsidP="00920CB0">
      <w:pPr>
        <w:keepNext/>
        <w:tabs>
          <w:tab w:val="num" w:pos="1134"/>
        </w:tabs>
        <w:spacing w:line="240" w:lineRule="auto"/>
        <w:jc w:val="right"/>
        <w:outlineLvl w:val="1"/>
        <w:rPr>
          <w:b/>
        </w:rPr>
      </w:pPr>
    </w:p>
    <w:p w:rsidR="00920CB0" w:rsidRPr="00382A07" w:rsidRDefault="00920CB0" w:rsidP="00920CB0">
      <w:pPr>
        <w:spacing w:line="240" w:lineRule="auto"/>
        <w:ind w:firstLine="709"/>
        <w:jc w:val="center"/>
        <w:rPr>
          <w:b/>
          <w:bCs w:val="0"/>
        </w:rPr>
      </w:pPr>
      <w:r w:rsidRPr="00382A07">
        <w:rPr>
          <w:b/>
          <w:bCs w:val="0"/>
        </w:rPr>
        <w:t>Антикоррупционные обязательства</w:t>
      </w:r>
    </w:p>
    <w:p w:rsidR="00920CB0" w:rsidRPr="00382A07" w:rsidRDefault="00920CB0" w:rsidP="00920CB0">
      <w:pPr>
        <w:spacing w:line="240" w:lineRule="auto"/>
        <w:ind w:firstLine="709"/>
        <w:jc w:val="center"/>
        <w:rPr>
          <w:b/>
          <w:bCs w:val="0"/>
          <w:sz w:val="28"/>
          <w:szCs w:val="28"/>
        </w:rPr>
      </w:pPr>
    </w:p>
    <w:p w:rsidR="00920CB0" w:rsidRPr="00382A07" w:rsidRDefault="00920CB0" w:rsidP="00920CB0">
      <w:pPr>
        <w:spacing w:line="240" w:lineRule="auto"/>
        <w:ind w:firstLine="709"/>
      </w:pPr>
      <w:r w:rsidRPr="00382A07">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920CB0" w:rsidRPr="00382A07" w:rsidRDefault="00920CB0" w:rsidP="005E6E3C">
      <w:pPr>
        <w:numPr>
          <w:ilvl w:val="0"/>
          <w:numId w:val="67"/>
        </w:numPr>
        <w:tabs>
          <w:tab w:val="num" w:pos="0"/>
        </w:tabs>
        <w:suppressAutoHyphens w:val="0"/>
        <w:spacing w:line="240" w:lineRule="auto"/>
        <w:ind w:left="0" w:firstLine="709"/>
      </w:pPr>
      <w:r w:rsidRPr="00382A07">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382A07" w:rsidRDefault="00920CB0" w:rsidP="00920CB0">
      <w:pPr>
        <w:widowControl w:val="0"/>
        <w:spacing w:line="240" w:lineRule="auto"/>
        <w:ind w:firstLine="709"/>
        <w:contextualSpacing/>
      </w:pPr>
      <w:r w:rsidRPr="00382A07">
        <w:t>1.1</w:t>
      </w:r>
      <w:r w:rsidRPr="00382A07">
        <w:tab/>
        <w:t>Ознакомлен с Антикоррупционной политикой ПАО «Россети» и его ДЗО, утвержденной решением Совета директоров ПАО «Россети»/</w:t>
      </w:r>
      <w:r w:rsidRPr="00382A07">
        <w:rPr>
          <w:rFonts w:ascii="Calibri" w:hAnsi="Calibri"/>
        </w:rPr>
        <w:t xml:space="preserve"> </w:t>
      </w:r>
      <w:r w:rsidRPr="00382A07">
        <w:t>ДЗО ПАО «Россети» (протокол от 28.11.2014 №171) (далее - Антикоррупционная политика).</w:t>
      </w:r>
    </w:p>
    <w:p w:rsidR="00920CB0" w:rsidRPr="00382A07" w:rsidRDefault="00920CB0" w:rsidP="005E6E3C">
      <w:pPr>
        <w:widowControl w:val="0"/>
        <w:numPr>
          <w:ilvl w:val="1"/>
          <w:numId w:val="71"/>
        </w:numPr>
        <w:suppressAutoHyphens w:val="0"/>
        <w:spacing w:line="240" w:lineRule="auto"/>
        <w:ind w:left="0" w:firstLine="709"/>
        <w:contextualSpacing/>
      </w:pPr>
      <w:r w:rsidRPr="00382A07">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w:t>
      </w:r>
      <w:r w:rsidR="00C12FA4" w:rsidRPr="00382A07">
        <w:t xml:space="preserve"> </w:t>
      </w:r>
      <w:r w:rsidRPr="00382A07">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363775" w:rsidRPr="00382A07">
        <w:t>Заявок</w:t>
      </w:r>
      <w:r w:rsidRPr="00382A07">
        <w:t>,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382A07" w:rsidRDefault="00920CB0" w:rsidP="005E6E3C">
      <w:pPr>
        <w:numPr>
          <w:ilvl w:val="0"/>
          <w:numId w:val="67"/>
        </w:numPr>
        <w:suppressAutoHyphens w:val="0"/>
        <w:spacing w:line="240" w:lineRule="auto"/>
        <w:ind w:left="0" w:firstLine="709"/>
      </w:pPr>
      <w:r w:rsidRPr="00382A07">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382A07">
        <w:rPr>
          <w:bCs w:val="0"/>
        </w:rPr>
        <w:t>Запрещённые действия</w:t>
      </w:r>
      <w:r w:rsidRPr="00382A07">
        <w:t>»).</w:t>
      </w:r>
    </w:p>
    <w:p w:rsidR="00920CB0" w:rsidRPr="00382A07" w:rsidRDefault="00920CB0" w:rsidP="00920CB0">
      <w:pPr>
        <w:spacing w:line="240" w:lineRule="auto"/>
        <w:ind w:firstLine="709"/>
      </w:pPr>
      <w:r w:rsidRPr="00382A07">
        <w:t>2. 1. К Запрещ</w:t>
      </w:r>
      <w:r w:rsidRPr="00382A07">
        <w:rPr>
          <w:bCs w:val="0"/>
        </w:rPr>
        <w:t>ё</w:t>
      </w:r>
      <w:r w:rsidRPr="00382A07">
        <w:t>нным действиям, способным вызвать коррупционные риски при осуществлении закупочной деятельности, относятся:</w:t>
      </w:r>
    </w:p>
    <w:p w:rsidR="00920CB0" w:rsidRPr="00382A07" w:rsidRDefault="00920CB0" w:rsidP="005E6E3C">
      <w:pPr>
        <w:numPr>
          <w:ilvl w:val="0"/>
          <w:numId w:val="70"/>
        </w:numPr>
        <w:suppressAutoHyphens w:val="0"/>
        <w:spacing w:line="240" w:lineRule="auto"/>
        <w:ind w:left="0" w:firstLine="709"/>
      </w:pPr>
      <w:r w:rsidRPr="00382A07">
        <w:t>предоставление неполных, заведомо ложных, недостоверных сведений о структуре собственников;</w:t>
      </w:r>
    </w:p>
    <w:p w:rsidR="00920CB0" w:rsidRPr="00382A07" w:rsidRDefault="00920CB0" w:rsidP="005E6E3C">
      <w:pPr>
        <w:numPr>
          <w:ilvl w:val="0"/>
          <w:numId w:val="70"/>
        </w:numPr>
        <w:suppressAutoHyphens w:val="0"/>
        <w:spacing w:line="240" w:lineRule="auto"/>
        <w:ind w:left="0" w:firstLine="709"/>
      </w:pPr>
      <w:r w:rsidRPr="00382A07">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382A07" w:rsidRDefault="00920CB0" w:rsidP="005E6E3C">
      <w:pPr>
        <w:numPr>
          <w:ilvl w:val="0"/>
          <w:numId w:val="68"/>
        </w:numPr>
        <w:suppressAutoHyphens w:val="0"/>
        <w:spacing w:line="240" w:lineRule="auto"/>
        <w:ind w:left="0" w:firstLine="709"/>
      </w:pPr>
      <w:r w:rsidRPr="00382A07">
        <w:t>освобождение, предложение или обещание освободить от исполнения обязательства или обязанности;</w:t>
      </w:r>
    </w:p>
    <w:p w:rsidR="00920CB0" w:rsidRPr="00382A07" w:rsidRDefault="00920CB0" w:rsidP="005E6E3C">
      <w:pPr>
        <w:numPr>
          <w:ilvl w:val="0"/>
          <w:numId w:val="68"/>
        </w:numPr>
        <w:suppressAutoHyphens w:val="0"/>
        <w:spacing w:line="240" w:lineRule="auto"/>
        <w:ind w:left="0" w:firstLine="709"/>
      </w:pPr>
      <w:r w:rsidRPr="00382A07">
        <w:t>оказание, предложение или обещание оказать услуги;</w:t>
      </w:r>
    </w:p>
    <w:p w:rsidR="00920CB0" w:rsidRPr="00382A07" w:rsidRDefault="00920CB0" w:rsidP="005E6E3C">
      <w:pPr>
        <w:numPr>
          <w:ilvl w:val="0"/>
          <w:numId w:val="68"/>
        </w:numPr>
        <w:suppressAutoHyphens w:val="0"/>
        <w:spacing w:line="240" w:lineRule="auto"/>
        <w:ind w:left="0" w:firstLine="709"/>
      </w:pPr>
      <w:r w:rsidRPr="00382A07">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382A07" w:rsidRDefault="00920CB0" w:rsidP="005E6E3C">
      <w:pPr>
        <w:numPr>
          <w:ilvl w:val="0"/>
          <w:numId w:val="68"/>
        </w:numPr>
        <w:suppressAutoHyphens w:val="0"/>
        <w:spacing w:line="240" w:lineRule="auto"/>
        <w:ind w:left="0" w:firstLine="709"/>
      </w:pPr>
      <w:r w:rsidRPr="00382A07">
        <w:t xml:space="preserve">предоставление, предложение или обещание предоставить иные выгоды; </w:t>
      </w:r>
    </w:p>
    <w:p w:rsidR="00920CB0" w:rsidRPr="00382A07" w:rsidRDefault="00920CB0" w:rsidP="005E6E3C">
      <w:pPr>
        <w:numPr>
          <w:ilvl w:val="0"/>
          <w:numId w:val="68"/>
        </w:numPr>
        <w:suppressAutoHyphens w:val="0"/>
        <w:spacing w:line="240" w:lineRule="auto"/>
        <w:ind w:left="0" w:firstLine="709"/>
      </w:pPr>
      <w:r w:rsidRPr="00382A07">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382A07">
        <w:lastRenderedPageBreak/>
        <w:t>международных актов о противодействии легализации (отмыванию) доходов, полученных преступным путем.</w:t>
      </w:r>
    </w:p>
    <w:p w:rsidR="00920CB0" w:rsidRPr="00382A07" w:rsidRDefault="00920CB0" w:rsidP="005E6E3C">
      <w:pPr>
        <w:numPr>
          <w:ilvl w:val="1"/>
          <w:numId w:val="69"/>
        </w:numPr>
        <w:suppressAutoHyphens w:val="0"/>
        <w:spacing w:line="240" w:lineRule="auto"/>
        <w:ind w:left="0" w:firstLine="709"/>
      </w:pPr>
      <w:r w:rsidRPr="00382A07">
        <w:rPr>
          <w:lang w:val="en-US"/>
        </w:rPr>
        <w:t>C</w:t>
      </w:r>
      <w:r w:rsidRPr="00382A07">
        <w:t xml:space="preserve">тимулирование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382A07" w:rsidRDefault="00920CB0" w:rsidP="005E6E3C">
      <w:pPr>
        <w:numPr>
          <w:ilvl w:val="1"/>
          <w:numId w:val="69"/>
        </w:numPr>
        <w:suppressAutoHyphens w:val="0"/>
        <w:spacing w:line="240" w:lineRule="auto"/>
        <w:ind w:left="0" w:firstLine="709"/>
      </w:pPr>
      <w:r w:rsidRPr="00382A07">
        <w:t>Под действиями работника Заказчика/Организатора закупки, осуществляемыми в пользу Участника, понимаются:</w:t>
      </w:r>
    </w:p>
    <w:p w:rsidR="00920CB0" w:rsidRPr="00382A07" w:rsidRDefault="00920CB0" w:rsidP="005E6E3C">
      <w:pPr>
        <w:numPr>
          <w:ilvl w:val="0"/>
          <w:numId w:val="68"/>
        </w:numPr>
        <w:suppressAutoHyphens w:val="0"/>
        <w:spacing w:line="240" w:lineRule="auto"/>
        <w:ind w:left="0" w:firstLine="709"/>
      </w:pPr>
      <w:r w:rsidRPr="00382A07">
        <w:t>предоставление неоправданных преимуществ по сравнению с другими участниками закупочных процедур;</w:t>
      </w:r>
    </w:p>
    <w:p w:rsidR="00920CB0" w:rsidRPr="00382A07" w:rsidRDefault="00920CB0" w:rsidP="005E6E3C">
      <w:pPr>
        <w:numPr>
          <w:ilvl w:val="0"/>
          <w:numId w:val="68"/>
        </w:numPr>
        <w:suppressAutoHyphens w:val="0"/>
        <w:spacing w:line="240" w:lineRule="auto"/>
        <w:ind w:left="0" w:firstLine="709"/>
      </w:pPr>
      <w:r w:rsidRPr="00382A07">
        <w:t>предоставление каких-либо гарантий;</w:t>
      </w:r>
    </w:p>
    <w:p w:rsidR="00920CB0" w:rsidRPr="00382A07" w:rsidRDefault="00920CB0" w:rsidP="005E6E3C">
      <w:pPr>
        <w:numPr>
          <w:ilvl w:val="0"/>
          <w:numId w:val="68"/>
        </w:numPr>
        <w:suppressAutoHyphens w:val="0"/>
        <w:spacing w:line="240" w:lineRule="auto"/>
        <w:ind w:left="0" w:firstLine="709"/>
      </w:pPr>
      <w:r w:rsidRPr="00382A07">
        <w:t>ускорение существующих процедур;</w:t>
      </w:r>
    </w:p>
    <w:p w:rsidR="00920CB0" w:rsidRPr="00382A07" w:rsidRDefault="00920CB0" w:rsidP="005E6E3C">
      <w:pPr>
        <w:numPr>
          <w:ilvl w:val="0"/>
          <w:numId w:val="68"/>
        </w:numPr>
        <w:suppressAutoHyphens w:val="0"/>
        <w:spacing w:line="240" w:lineRule="auto"/>
        <w:ind w:left="0" w:firstLine="709"/>
      </w:pPr>
      <w:r w:rsidRPr="00382A07">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382A07" w:rsidRDefault="00920CB0" w:rsidP="005E6E3C">
      <w:pPr>
        <w:numPr>
          <w:ilvl w:val="0"/>
          <w:numId w:val="69"/>
        </w:numPr>
        <w:suppressAutoHyphens w:val="0"/>
        <w:spacing w:line="240" w:lineRule="auto"/>
        <w:ind w:left="0" w:firstLine="709"/>
      </w:pPr>
      <w:r w:rsidRPr="00382A07">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w:t>
      </w:r>
      <w:r w:rsidR="00673FC7" w:rsidRPr="00382A07">
        <w:t xml:space="preserve"> </w:t>
      </w:r>
      <w:r w:rsidRPr="00382A07">
        <w:t>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382A07" w:rsidRDefault="00920CB0" w:rsidP="005E6E3C">
      <w:pPr>
        <w:numPr>
          <w:ilvl w:val="0"/>
          <w:numId w:val="69"/>
        </w:numPr>
        <w:suppressAutoHyphens w:val="0"/>
        <w:spacing w:line="240" w:lineRule="auto"/>
        <w:ind w:left="0" w:firstLine="709"/>
      </w:pPr>
      <w:r w:rsidRPr="00382A07">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382A07" w:rsidRDefault="00920CB0" w:rsidP="005E6E3C">
      <w:pPr>
        <w:numPr>
          <w:ilvl w:val="0"/>
          <w:numId w:val="69"/>
        </w:numPr>
        <w:suppressAutoHyphens w:val="0"/>
        <w:spacing w:line="240" w:lineRule="auto"/>
        <w:ind w:left="0" w:firstLine="709"/>
      </w:pPr>
      <w:r w:rsidRPr="00382A07">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382A07" w:rsidRDefault="00920CB0" w:rsidP="00920CB0">
      <w:pPr>
        <w:spacing w:line="240" w:lineRule="auto"/>
        <w:ind w:firstLine="709"/>
        <w:rPr>
          <w:b/>
          <w:bCs w:val="0"/>
        </w:rPr>
      </w:pPr>
    </w:p>
    <w:p w:rsidR="00920CB0" w:rsidRPr="00382A07" w:rsidRDefault="00920CB0" w:rsidP="00920CB0">
      <w:pPr>
        <w:spacing w:line="240" w:lineRule="auto"/>
        <w:ind w:firstLine="709"/>
      </w:pPr>
      <w:r w:rsidRPr="00382A07">
        <w:rPr>
          <w:b/>
          <w:bCs w:val="0"/>
        </w:rPr>
        <w:t xml:space="preserve">Участник: </w:t>
      </w:r>
      <w:r w:rsidRPr="00382A07">
        <w:t>_______________/</w:t>
      </w:r>
    </w:p>
    <w:p w:rsidR="00920CB0" w:rsidRPr="00382A07" w:rsidRDefault="00920CB0" w:rsidP="00920CB0">
      <w:pPr>
        <w:spacing w:line="240" w:lineRule="auto"/>
        <w:ind w:firstLine="709"/>
        <w:rPr>
          <w:b/>
          <w:bCs w:val="0"/>
          <w:i/>
          <w:iCs/>
        </w:rPr>
      </w:pPr>
    </w:p>
    <w:p w:rsidR="00920CB0" w:rsidRPr="00382A07" w:rsidRDefault="00920CB0" w:rsidP="00920CB0">
      <w:pPr>
        <w:spacing w:line="240" w:lineRule="auto"/>
        <w:ind w:firstLine="709"/>
        <w:rPr>
          <w:b/>
          <w:bCs w:val="0"/>
          <w:i/>
          <w:iCs/>
        </w:rPr>
      </w:pPr>
    </w:p>
    <w:p w:rsidR="00920CB0" w:rsidRPr="00382A07" w:rsidRDefault="00920CB0" w:rsidP="00920CB0">
      <w:pPr>
        <w:spacing w:line="240" w:lineRule="auto"/>
        <w:ind w:firstLine="709"/>
        <w:rPr>
          <w:b/>
          <w:bCs w:val="0"/>
          <w:i/>
          <w:iCs/>
          <w:sz w:val="28"/>
          <w:szCs w:val="28"/>
        </w:rPr>
      </w:pPr>
    </w:p>
    <w:p w:rsidR="00920CB0" w:rsidRPr="00382A07" w:rsidRDefault="00920CB0" w:rsidP="00920CB0">
      <w:pPr>
        <w:spacing w:line="240" w:lineRule="auto"/>
        <w:ind w:firstLine="709"/>
        <w:rPr>
          <w:b/>
          <w:bCs w:val="0"/>
          <w:i/>
          <w:iCs/>
          <w:sz w:val="28"/>
          <w:szCs w:val="28"/>
        </w:rPr>
      </w:pPr>
    </w:p>
    <w:p w:rsidR="00920CB0" w:rsidRPr="00382A07" w:rsidRDefault="00920CB0" w:rsidP="00920CB0">
      <w:pPr>
        <w:spacing w:line="240" w:lineRule="auto"/>
        <w:ind w:firstLine="709"/>
        <w:rPr>
          <w:b/>
          <w:bCs w:val="0"/>
          <w:i/>
          <w:iCs/>
          <w:sz w:val="28"/>
          <w:szCs w:val="28"/>
        </w:rPr>
      </w:pPr>
    </w:p>
    <w:p w:rsidR="00953987" w:rsidRPr="00382A07" w:rsidRDefault="00953987" w:rsidP="00953987">
      <w:pPr>
        <w:spacing w:line="240" w:lineRule="auto"/>
        <w:ind w:firstLine="709"/>
        <w:rPr>
          <w:b/>
          <w:i/>
          <w:sz w:val="24"/>
          <w:szCs w:val="24"/>
        </w:rPr>
      </w:pPr>
      <w:r w:rsidRPr="00382A07">
        <w:rPr>
          <w:b/>
          <w:i/>
          <w:iCs/>
          <w:sz w:val="24"/>
          <w:szCs w:val="24"/>
        </w:rPr>
        <w:t>Информация о формах обратной связи ПАО «МРСК Центра» в рамках системы предупреждения и профилактики коррупции:</w:t>
      </w:r>
    </w:p>
    <w:p w:rsidR="00953987" w:rsidRPr="00382A07" w:rsidRDefault="00953987" w:rsidP="00953987">
      <w:pPr>
        <w:spacing w:line="240" w:lineRule="auto"/>
        <w:rPr>
          <w:sz w:val="24"/>
          <w:szCs w:val="24"/>
        </w:rPr>
      </w:pPr>
      <w:r w:rsidRPr="00382A07">
        <w:rPr>
          <w:i/>
          <w:sz w:val="24"/>
          <w:szCs w:val="24"/>
        </w:rPr>
        <w:t xml:space="preserve">В ПАО «МРСК Центра действует система </w:t>
      </w:r>
      <w:r w:rsidRPr="00382A07">
        <w:rPr>
          <w:i/>
          <w:iCs/>
          <w:sz w:val="24"/>
          <w:szCs w:val="24"/>
        </w:rPr>
        <w:t>предупреждения и профилактики коррупции.</w:t>
      </w:r>
      <w:r w:rsidRPr="00382A07">
        <w:rPr>
          <w:i/>
          <w:sz w:val="24"/>
          <w:szCs w:val="24"/>
        </w:rPr>
        <w:t xml:space="preserve"> </w:t>
      </w:r>
      <w:r w:rsidRPr="00382A07">
        <w:rPr>
          <w:i/>
          <w:sz w:val="24"/>
          <w:szCs w:val="24"/>
          <w:shd w:val="clear" w:color="auto" w:fill="FFFFFF"/>
        </w:rPr>
        <w:t>Информацию о возможных фактах коррупции в ПАО «МРСК Центра», а также дочерних зависимых обществах и их филиалах можно сообщить, заполнив </w:t>
      </w:r>
      <w:hyperlink r:id="rId38" w:history="1">
        <w:r w:rsidRPr="00382A07">
          <w:rPr>
            <w:i/>
            <w:sz w:val="24"/>
            <w:szCs w:val="24"/>
            <w:u w:val="single"/>
            <w:shd w:val="clear" w:color="auto" w:fill="FFFFFF"/>
          </w:rPr>
          <w:t>форму обратной связи</w:t>
        </w:r>
      </w:hyperlink>
      <w:r w:rsidRPr="00382A07">
        <w:rPr>
          <w:i/>
          <w:sz w:val="24"/>
          <w:szCs w:val="24"/>
        </w:rPr>
        <w:t xml:space="preserve"> на корпоративном веб-сайте</w:t>
      </w:r>
      <w:r w:rsidRPr="00382A07">
        <w:rPr>
          <w:i/>
          <w:sz w:val="24"/>
          <w:szCs w:val="24"/>
          <w:shd w:val="clear" w:color="auto" w:fill="FFFFFF"/>
        </w:rPr>
        <w:t>, позвонив по телефону «Горячей линии» +7 (495) 747 9299 либо на адрес электронной почты</w:t>
      </w:r>
      <w:r w:rsidRPr="00382A07">
        <w:rPr>
          <w:i/>
          <w:sz w:val="24"/>
          <w:szCs w:val="24"/>
        </w:rPr>
        <w:t> </w:t>
      </w:r>
      <w:hyperlink r:id="rId39" w:tgtFrame="_blank" w:history="1">
        <w:r w:rsidRPr="00382A07">
          <w:rPr>
            <w:i/>
            <w:sz w:val="24"/>
            <w:szCs w:val="24"/>
          </w:rPr>
          <w:t>doverie@mrsk-1.ru</w:t>
        </w:r>
      </w:hyperlink>
      <w:r w:rsidRPr="00382A07">
        <w:rPr>
          <w:i/>
          <w:sz w:val="24"/>
          <w:szCs w:val="24"/>
          <w:shd w:val="clear" w:color="auto" w:fill="FFFFFF"/>
        </w:rPr>
        <w:t>, или направив письменное обращение по адресу: 127018, Россия, г. Москва, 2-я Ямская ул., д.4.</w:t>
      </w:r>
    </w:p>
    <w:p w:rsidR="00920CB0" w:rsidRPr="00382A07" w:rsidRDefault="00920CB0" w:rsidP="00920CB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920CB0" w:rsidRPr="00382A07" w:rsidRDefault="00920CB0">
      <w:pPr>
        <w:suppressAutoHyphens w:val="0"/>
        <w:spacing w:line="240" w:lineRule="auto"/>
        <w:ind w:firstLine="0"/>
        <w:jc w:val="left"/>
        <w:rPr>
          <w:b/>
          <w:sz w:val="24"/>
          <w:szCs w:val="24"/>
        </w:rPr>
      </w:pPr>
      <w:r w:rsidRPr="00382A07">
        <w:br w:type="page"/>
      </w:r>
    </w:p>
    <w:p w:rsidR="004F4D80" w:rsidRPr="00382A07"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RPr="00382A07" w:rsidSect="004F4D80">
          <w:footerReference w:type="even" r:id="rId40"/>
          <w:pgSz w:w="11906" w:h="16838" w:code="9"/>
          <w:pgMar w:top="680" w:right="566" w:bottom="539" w:left="1134" w:header="680" w:footer="278" w:gutter="0"/>
          <w:cols w:space="708"/>
          <w:titlePg/>
          <w:docGrid w:linePitch="360"/>
        </w:sectPr>
      </w:pPr>
    </w:p>
    <w:p w:rsidR="004F4D80" w:rsidRPr="00382A0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918" w:name="_Toc423423668"/>
      <w:bookmarkStart w:id="919" w:name="_Ref440271072"/>
      <w:bookmarkStart w:id="920" w:name="_Ref440273986"/>
      <w:bookmarkStart w:id="921" w:name="_Ref440274337"/>
      <w:bookmarkStart w:id="922" w:name="_Ref440274913"/>
      <w:bookmarkStart w:id="923" w:name="_Ref440284918"/>
      <w:bookmarkStart w:id="924" w:name="_Toc472411849"/>
      <w:r w:rsidRPr="00382A07">
        <w:lastRenderedPageBreak/>
        <w:t>Сводная таблица стоимости</w:t>
      </w:r>
      <w:r w:rsidR="004F4D80" w:rsidRPr="00382A07">
        <w:t xml:space="preserve"> </w:t>
      </w:r>
      <w:r w:rsidR="00F04258" w:rsidRPr="00382A07">
        <w:rPr>
          <w:bCs w:val="0"/>
        </w:rPr>
        <w:t xml:space="preserve">поставок </w:t>
      </w:r>
      <w:r w:rsidR="004F4D80" w:rsidRPr="00382A07">
        <w:t xml:space="preserve">(форма </w:t>
      </w:r>
      <w:r w:rsidR="004F4D80" w:rsidRPr="00382A07">
        <w:rPr>
          <w:noProof/>
        </w:rPr>
        <w:t>2</w:t>
      </w:r>
      <w:r w:rsidR="004F4D80" w:rsidRPr="00382A07">
        <w:t>)</w:t>
      </w:r>
      <w:bookmarkEnd w:id="896"/>
      <w:bookmarkEnd w:id="897"/>
      <w:bookmarkEnd w:id="898"/>
      <w:bookmarkEnd w:id="899"/>
      <w:bookmarkEnd w:id="900"/>
      <w:bookmarkEnd w:id="901"/>
      <w:bookmarkEnd w:id="918"/>
      <w:bookmarkEnd w:id="919"/>
      <w:bookmarkEnd w:id="920"/>
      <w:bookmarkEnd w:id="921"/>
      <w:bookmarkEnd w:id="922"/>
      <w:bookmarkEnd w:id="923"/>
      <w:bookmarkEnd w:id="924"/>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925" w:name="_Toc98253923"/>
      <w:bookmarkStart w:id="926" w:name="_Toc157248177"/>
      <w:bookmarkStart w:id="927" w:name="_Toc157496546"/>
      <w:bookmarkStart w:id="928" w:name="_Toc158206085"/>
      <w:bookmarkStart w:id="929" w:name="_Toc164057770"/>
      <w:bookmarkStart w:id="930" w:name="_Toc164137120"/>
      <w:bookmarkStart w:id="931" w:name="_Toc164161280"/>
      <w:bookmarkStart w:id="932" w:name="_Toc165173851"/>
      <w:bookmarkStart w:id="933" w:name="_Ref264038986"/>
      <w:bookmarkStart w:id="934" w:name="_Ref264359294"/>
      <w:bookmarkStart w:id="935" w:name="_Toc439170676"/>
      <w:bookmarkStart w:id="936" w:name="_Toc439172778"/>
      <w:bookmarkStart w:id="937" w:name="_Toc439173222"/>
      <w:bookmarkStart w:id="938" w:name="_Toc439238218"/>
      <w:bookmarkStart w:id="939" w:name="_Toc439252766"/>
      <w:bookmarkStart w:id="940" w:name="_Toc439323740"/>
      <w:bookmarkStart w:id="941" w:name="_Toc440357138"/>
      <w:bookmarkStart w:id="942" w:name="_Toc440359693"/>
      <w:bookmarkStart w:id="943" w:name="_Toc440632157"/>
      <w:bookmarkStart w:id="944" w:name="_Toc440875977"/>
      <w:bookmarkStart w:id="945" w:name="_Toc441131005"/>
      <w:bookmarkStart w:id="946" w:name="_Toc447269822"/>
      <w:bookmarkStart w:id="947" w:name="_Toc464120648"/>
      <w:bookmarkStart w:id="948" w:name="_Toc466970568"/>
      <w:bookmarkStart w:id="949" w:name="_Toc468462482"/>
      <w:bookmarkStart w:id="950" w:name="_Toc469482075"/>
      <w:bookmarkStart w:id="951" w:name="_Toc472411850"/>
      <w:r w:rsidRPr="00382A07">
        <w:rPr>
          <w:szCs w:val="24"/>
        </w:rPr>
        <w:t xml:space="preserve">Форма </w:t>
      </w:r>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r w:rsidR="00492C8B" w:rsidRPr="00382A07">
        <w:rPr>
          <w:szCs w:val="24"/>
        </w:rPr>
        <w:t>Сводной таблицы стоимости</w:t>
      </w:r>
      <w:bookmarkEnd w:id="939"/>
      <w:bookmarkEnd w:id="940"/>
      <w:bookmarkEnd w:id="941"/>
      <w:bookmarkEnd w:id="942"/>
      <w:bookmarkEnd w:id="943"/>
      <w:bookmarkEnd w:id="944"/>
      <w:r w:rsidR="00F04258" w:rsidRPr="00382A07">
        <w:rPr>
          <w:bCs w:val="0"/>
          <w:szCs w:val="24"/>
        </w:rPr>
        <w:t xml:space="preserve"> поставок</w:t>
      </w:r>
      <w:bookmarkEnd w:id="945"/>
      <w:bookmarkEnd w:id="946"/>
      <w:bookmarkEnd w:id="947"/>
      <w:bookmarkEnd w:id="948"/>
      <w:bookmarkEnd w:id="949"/>
      <w:bookmarkEnd w:id="950"/>
      <w:bookmarkEnd w:id="951"/>
    </w:p>
    <w:p w:rsidR="004F4D80" w:rsidRPr="00382A07" w:rsidRDefault="004F4D80" w:rsidP="004F4D80">
      <w:pPr>
        <w:pBdr>
          <w:top w:val="single" w:sz="4" w:space="1" w:color="auto"/>
        </w:pBdr>
        <w:shd w:val="clear" w:color="auto" w:fill="E0E0E0"/>
        <w:spacing w:line="240" w:lineRule="auto"/>
        <w:ind w:right="21" w:firstLine="0"/>
        <w:jc w:val="center"/>
        <w:rPr>
          <w:b/>
          <w:spacing w:val="36"/>
        </w:rPr>
      </w:pPr>
      <w:r w:rsidRPr="00382A07">
        <w:rPr>
          <w:b/>
          <w:spacing w:val="36"/>
        </w:rPr>
        <w:t>начало формы</w:t>
      </w:r>
    </w:p>
    <w:p w:rsidR="004F4D80" w:rsidRPr="00382A07" w:rsidRDefault="004F4D80" w:rsidP="004F4D80">
      <w:pPr>
        <w:ind w:firstLine="0"/>
        <w:rPr>
          <w:sz w:val="24"/>
          <w:szCs w:val="24"/>
        </w:rPr>
      </w:pPr>
      <w:r w:rsidRPr="00382A07">
        <w:rPr>
          <w:sz w:val="24"/>
          <w:szCs w:val="24"/>
        </w:rPr>
        <w:t xml:space="preserve">Приложение </w:t>
      </w:r>
      <w:r w:rsidR="00920CB0" w:rsidRPr="00382A07">
        <w:rPr>
          <w:sz w:val="24"/>
          <w:szCs w:val="24"/>
        </w:rPr>
        <w:t>2</w:t>
      </w:r>
      <w:r w:rsidRPr="00382A07">
        <w:rPr>
          <w:sz w:val="24"/>
          <w:szCs w:val="24"/>
        </w:rPr>
        <w:t xml:space="preserve"> к письму о подаче оферты</w:t>
      </w:r>
    </w:p>
    <w:p w:rsidR="004F4D80" w:rsidRPr="00382A07" w:rsidRDefault="004F4D80" w:rsidP="004F4D80">
      <w:pPr>
        <w:ind w:firstLine="0"/>
        <w:rPr>
          <w:sz w:val="24"/>
          <w:szCs w:val="24"/>
        </w:rPr>
      </w:pPr>
      <w:r w:rsidRPr="00382A07">
        <w:rPr>
          <w:sz w:val="24"/>
          <w:szCs w:val="24"/>
        </w:rPr>
        <w:t>от «____»_____________ г. №__________</w:t>
      </w:r>
    </w:p>
    <w:p w:rsidR="004F4D80" w:rsidRPr="00382A07" w:rsidRDefault="00492C8B" w:rsidP="004F4D80">
      <w:pPr>
        <w:jc w:val="center"/>
        <w:rPr>
          <w:b/>
          <w:sz w:val="24"/>
          <w:szCs w:val="24"/>
        </w:rPr>
      </w:pPr>
      <w:r w:rsidRPr="00382A07">
        <w:rPr>
          <w:b/>
          <w:sz w:val="24"/>
          <w:szCs w:val="24"/>
        </w:rPr>
        <w:t>Сводная таблица стоимости</w:t>
      </w:r>
      <w:r w:rsidR="00F04258" w:rsidRPr="00382A07">
        <w:rPr>
          <w:bCs w:val="0"/>
          <w:sz w:val="24"/>
          <w:szCs w:val="24"/>
        </w:rPr>
        <w:t xml:space="preserve"> </w:t>
      </w:r>
      <w:r w:rsidR="00F04258" w:rsidRPr="00382A07">
        <w:rPr>
          <w:b/>
          <w:sz w:val="24"/>
          <w:szCs w:val="24"/>
        </w:rPr>
        <w:t>поставок</w:t>
      </w:r>
    </w:p>
    <w:p w:rsidR="004F4D80" w:rsidRPr="00382A07" w:rsidRDefault="004F4D80" w:rsidP="004F4D80">
      <w:pPr>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b/>
          <w:sz w:val="24"/>
          <w:szCs w:val="24"/>
        </w:rPr>
      </w:pPr>
      <w:r w:rsidRPr="00382A07">
        <w:rPr>
          <w:b/>
          <w:sz w:val="24"/>
          <w:szCs w:val="24"/>
        </w:rPr>
        <w:t>Таблица-1. Расчет стоимости поставляемой продукции</w:t>
      </w:r>
    </w:p>
    <w:tbl>
      <w:tblPr>
        <w:tblW w:w="14014" w:type="dxa"/>
        <w:tblInd w:w="93" w:type="dxa"/>
        <w:tblLook w:val="04A0" w:firstRow="1" w:lastRow="0" w:firstColumn="1" w:lastColumn="0" w:noHBand="0" w:noVBand="1"/>
      </w:tblPr>
      <w:tblGrid>
        <w:gridCol w:w="618"/>
        <w:gridCol w:w="1768"/>
        <w:gridCol w:w="2705"/>
        <w:gridCol w:w="1435"/>
        <w:gridCol w:w="1480"/>
        <w:gridCol w:w="515"/>
        <w:gridCol w:w="1179"/>
        <w:gridCol w:w="1133"/>
        <w:gridCol w:w="943"/>
        <w:gridCol w:w="1105"/>
        <w:gridCol w:w="1133"/>
      </w:tblGrid>
      <w:tr w:rsidR="004F4D80" w:rsidRPr="00382A07" w:rsidTr="004F4D80">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 п/п</w:t>
            </w:r>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953987" w:rsidP="004F4D80">
            <w:pPr>
              <w:spacing w:line="240" w:lineRule="auto"/>
              <w:ind w:firstLine="0"/>
              <w:jc w:val="center"/>
              <w:rPr>
                <w:b/>
                <w:bCs w:val="0"/>
                <w:sz w:val="18"/>
                <w:szCs w:val="18"/>
              </w:rPr>
            </w:pPr>
            <w:r w:rsidRPr="00382A07">
              <w:rPr>
                <w:b/>
                <w:bCs w:val="0"/>
                <w:szCs w:val="24"/>
              </w:rPr>
              <w:t>ЭКВИВАЛЕНТ</w:t>
            </w:r>
            <w:r w:rsidR="004F4D80" w:rsidRPr="00382A07">
              <w:rPr>
                <w:b/>
                <w:bCs w:val="0"/>
                <w:sz w:val="18"/>
                <w:szCs w:val="18"/>
              </w:rPr>
              <w:br/>
              <w:t xml:space="preserve">(заполняется </w:t>
            </w:r>
            <w:r w:rsidR="00C236C0" w:rsidRPr="00382A07">
              <w:rPr>
                <w:b/>
                <w:bCs w:val="0"/>
                <w:sz w:val="18"/>
                <w:szCs w:val="18"/>
              </w:rPr>
              <w:t>Участник</w:t>
            </w:r>
            <w:r w:rsidR="004F4D80" w:rsidRPr="00382A07">
              <w:rPr>
                <w:b/>
                <w:bCs w:val="0"/>
                <w:sz w:val="18"/>
                <w:szCs w:val="18"/>
              </w:rPr>
              <w:t>ом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center"/>
              <w:rPr>
                <w:b/>
                <w:bCs w:val="0"/>
                <w:sz w:val="18"/>
                <w:szCs w:val="18"/>
              </w:rPr>
            </w:pPr>
          </w:p>
          <w:p w:rsidR="004F4D80" w:rsidRPr="00382A07" w:rsidRDefault="004F4D80" w:rsidP="004F4D80">
            <w:pPr>
              <w:spacing w:line="240" w:lineRule="auto"/>
              <w:ind w:firstLine="0"/>
              <w:jc w:val="center"/>
              <w:rPr>
                <w:b/>
                <w:bCs w:val="0"/>
                <w:sz w:val="18"/>
                <w:szCs w:val="18"/>
              </w:rPr>
            </w:pPr>
          </w:p>
          <w:p w:rsidR="004F4D80" w:rsidRPr="00382A07" w:rsidRDefault="004F4D80" w:rsidP="004F4D80">
            <w:pPr>
              <w:spacing w:line="240" w:lineRule="auto"/>
              <w:ind w:firstLine="0"/>
              <w:jc w:val="center"/>
              <w:rPr>
                <w:b/>
                <w:bCs w:val="0"/>
                <w:sz w:val="18"/>
                <w:szCs w:val="18"/>
              </w:rPr>
            </w:pPr>
            <w:r w:rsidRPr="00382A07">
              <w:rPr>
                <w:b/>
                <w:bCs w:val="0"/>
                <w:sz w:val="18"/>
                <w:szCs w:val="18"/>
              </w:rPr>
              <w:t>Цена единицы с НДС, руб.</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Стоимость с НДС, руб.</w:t>
            </w:r>
          </w:p>
        </w:tc>
      </w:tr>
      <w:tr w:rsidR="004F4D80" w:rsidRPr="00382A07"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5E6E3C">
            <w:pPr>
              <w:numPr>
                <w:ilvl w:val="0"/>
                <w:numId w:val="64"/>
              </w:numPr>
              <w:suppressAutoHyphens w:val="0"/>
              <w:spacing w:line="240" w:lineRule="auto"/>
              <w:jc w:val="left"/>
              <w:rPr>
                <w:sz w:val="18"/>
                <w:szCs w:val="18"/>
              </w:rPr>
            </w:pPr>
            <w:r w:rsidRPr="00382A07">
              <w:rPr>
                <w:b/>
                <w:sz w:val="18"/>
                <w:szCs w:val="18"/>
              </w:rPr>
              <w:t> </w:t>
            </w:r>
            <w:r w:rsidRPr="00382A07">
              <w:rPr>
                <w:b/>
                <w:bCs w:val="0"/>
                <w:sz w:val="18"/>
                <w:szCs w:val="18"/>
              </w:rPr>
              <w:t>Филиал ПАО «МРСК Центра»</w:t>
            </w:r>
            <w:r w:rsidRPr="00382A07">
              <w:rPr>
                <w:b/>
                <w:sz w:val="18"/>
                <w:szCs w:val="18"/>
              </w:rPr>
              <w:t xml:space="preserve"> «</w:t>
            </w:r>
            <w:r w:rsidRPr="00382A07">
              <w:rPr>
                <w:rStyle w:val="aa"/>
                <w:b w:val="0"/>
                <w:sz w:val="18"/>
                <w:szCs w:val="18"/>
              </w:rPr>
              <w:t xml:space="preserve">____ </w:t>
            </w:r>
            <w:r w:rsidRPr="00382A07">
              <w:rPr>
                <w:b/>
                <w:sz w:val="18"/>
                <w:szCs w:val="18"/>
              </w:rPr>
              <w:t>энерго»</w:t>
            </w: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1.1</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1.2</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1.3</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sz w:val="18"/>
                <w:szCs w:val="18"/>
              </w:rPr>
              <w:t xml:space="preserve">Итого по филиалу </w:t>
            </w:r>
            <w:r w:rsidRPr="00382A07">
              <w:rPr>
                <w:b/>
                <w:bCs w:val="0"/>
                <w:sz w:val="18"/>
                <w:szCs w:val="18"/>
              </w:rPr>
              <w:t>ПАО «МРСК Центра»</w:t>
            </w:r>
            <w:r w:rsidRPr="00382A07">
              <w:rPr>
                <w:b/>
                <w:sz w:val="18"/>
                <w:szCs w:val="18"/>
              </w:rPr>
              <w:t xml:space="preserve"> «</w:t>
            </w:r>
            <w:r w:rsidRPr="00382A07">
              <w:rPr>
                <w:rStyle w:val="aa"/>
                <w:b w:val="0"/>
                <w:sz w:val="18"/>
                <w:szCs w:val="18"/>
              </w:rPr>
              <w:t xml:space="preserve">____ </w:t>
            </w:r>
            <w:r w:rsidRPr="00382A07">
              <w:rPr>
                <w:b/>
                <w:sz w:val="18"/>
                <w:szCs w:val="18"/>
              </w:rPr>
              <w:t xml:space="preserve">энерго» </w:t>
            </w:r>
            <w:r w:rsidRPr="00382A07">
              <w:rPr>
                <w:b/>
                <w:bCs w:val="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5E6E3C">
            <w:pPr>
              <w:numPr>
                <w:ilvl w:val="0"/>
                <w:numId w:val="64"/>
              </w:numPr>
              <w:suppressAutoHyphens w:val="0"/>
              <w:spacing w:line="240" w:lineRule="auto"/>
              <w:jc w:val="left"/>
              <w:rPr>
                <w:sz w:val="18"/>
                <w:szCs w:val="18"/>
              </w:rPr>
            </w:pPr>
            <w:r w:rsidRPr="00382A07">
              <w:rPr>
                <w:b/>
                <w:sz w:val="18"/>
                <w:szCs w:val="18"/>
              </w:rPr>
              <w:t xml:space="preserve">Филиал ПАО «МРСК Центра» </w:t>
            </w:r>
            <w:r w:rsidRPr="00382A07">
              <w:rPr>
                <w:rStyle w:val="aa"/>
                <w:b w:val="0"/>
                <w:sz w:val="18"/>
                <w:szCs w:val="18"/>
              </w:rPr>
              <w:t xml:space="preserve">____ </w:t>
            </w:r>
            <w:r w:rsidRPr="00382A07">
              <w:rPr>
                <w:b/>
                <w:sz w:val="18"/>
                <w:szCs w:val="18"/>
              </w:rPr>
              <w:t>энерго»</w:t>
            </w: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2.1</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2.2</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2.3</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sz w:val="18"/>
                <w:szCs w:val="18"/>
              </w:rPr>
              <w:t xml:space="preserve">Итого по филиалу </w:t>
            </w:r>
            <w:r w:rsidRPr="00382A07">
              <w:rPr>
                <w:b/>
                <w:bCs w:val="0"/>
                <w:sz w:val="18"/>
                <w:szCs w:val="18"/>
              </w:rPr>
              <w:t>ПАО «МРСК Центра»</w:t>
            </w:r>
            <w:r w:rsidRPr="00382A07">
              <w:rPr>
                <w:b/>
                <w:sz w:val="18"/>
                <w:szCs w:val="18"/>
              </w:rPr>
              <w:t xml:space="preserve"> «</w:t>
            </w:r>
            <w:r w:rsidRPr="00382A07">
              <w:rPr>
                <w:rStyle w:val="aa"/>
                <w:b w:val="0"/>
                <w:sz w:val="18"/>
                <w:szCs w:val="18"/>
              </w:rPr>
              <w:t xml:space="preserve">____ </w:t>
            </w:r>
            <w:r w:rsidRPr="00382A07">
              <w:rPr>
                <w:b/>
                <w:sz w:val="18"/>
                <w:szCs w:val="18"/>
              </w:rPr>
              <w:t xml:space="preserve">энерго» </w:t>
            </w:r>
            <w:r w:rsidRPr="00382A07">
              <w:rPr>
                <w:b/>
                <w:bCs w:val="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sz w:val="18"/>
                <w:szCs w:val="18"/>
                <w:highlight w:val="yellow"/>
              </w:rPr>
              <w:t>………………</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lastRenderedPageBreak/>
              <w:t>ИТОГО (1+2+…)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(1+2+…)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Стоимость продукции ИТОГО (1+2+…) 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bl>
    <w:p w:rsidR="004F4D80" w:rsidRPr="00382A07" w:rsidRDefault="004F4D80" w:rsidP="004F4D80">
      <w:pPr>
        <w:spacing w:line="240" w:lineRule="auto"/>
        <w:rPr>
          <w:b/>
          <w:sz w:val="24"/>
          <w:szCs w:val="24"/>
        </w:rPr>
      </w:pPr>
    </w:p>
    <w:p w:rsidR="004F4D80" w:rsidRPr="00382A07" w:rsidRDefault="004F4D80" w:rsidP="004F4D80">
      <w:pPr>
        <w:spacing w:line="240" w:lineRule="auto"/>
        <w:rPr>
          <w:sz w:val="24"/>
          <w:szCs w:val="24"/>
        </w:rPr>
      </w:pPr>
      <w:r w:rsidRPr="00382A07">
        <w:rPr>
          <w:sz w:val="24"/>
          <w:szCs w:val="24"/>
        </w:rPr>
        <w:t>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
    <w:p w:rsidR="004F4D80" w:rsidRPr="00382A07" w:rsidRDefault="004F4D80" w:rsidP="004F4D80">
      <w:pPr>
        <w:spacing w:before="60" w:line="240" w:lineRule="auto"/>
        <w:rPr>
          <w:b/>
          <w:sz w:val="24"/>
          <w:szCs w:val="24"/>
        </w:rPr>
      </w:pPr>
    </w:p>
    <w:p w:rsidR="004F4D80" w:rsidRPr="00382A07" w:rsidRDefault="004F4D80" w:rsidP="004F4D80">
      <w:pPr>
        <w:spacing w:before="60" w:line="240" w:lineRule="auto"/>
        <w:rPr>
          <w:b/>
          <w:sz w:val="24"/>
          <w:szCs w:val="24"/>
        </w:rPr>
      </w:pPr>
      <w:r w:rsidRPr="00382A07">
        <w:rPr>
          <w:b/>
          <w:sz w:val="24"/>
          <w:szCs w:val="24"/>
        </w:rPr>
        <w:t>Таблица-2.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4F4D80" w:rsidRPr="00382A07" w:rsidTr="004F4D80">
        <w:tc>
          <w:tcPr>
            <w:tcW w:w="648" w:type="dxa"/>
            <w:vAlign w:val="center"/>
          </w:tcPr>
          <w:p w:rsidR="004F4D80" w:rsidRPr="00382A07" w:rsidRDefault="004F4D80" w:rsidP="004F4D80">
            <w:pPr>
              <w:spacing w:line="240" w:lineRule="auto"/>
              <w:ind w:firstLine="0"/>
              <w:jc w:val="center"/>
            </w:pPr>
            <w:r w:rsidRPr="00382A07">
              <w:t>№ п/п</w:t>
            </w:r>
          </w:p>
        </w:tc>
        <w:tc>
          <w:tcPr>
            <w:tcW w:w="4860" w:type="dxa"/>
            <w:vAlign w:val="center"/>
          </w:tcPr>
          <w:p w:rsidR="004F4D80" w:rsidRPr="00382A07" w:rsidRDefault="004F4D80" w:rsidP="004F4D80">
            <w:pPr>
              <w:pStyle w:val="aff0"/>
              <w:spacing w:before="0" w:after="0"/>
              <w:ind w:left="0" w:right="0"/>
              <w:jc w:val="center"/>
            </w:pPr>
            <w:r w:rsidRPr="00382A07">
              <w:t>Наименование</w:t>
            </w:r>
          </w:p>
        </w:tc>
        <w:tc>
          <w:tcPr>
            <w:tcW w:w="4860" w:type="dxa"/>
            <w:vAlign w:val="center"/>
          </w:tcPr>
          <w:p w:rsidR="004F4D80" w:rsidRPr="00382A07" w:rsidRDefault="004F4D80" w:rsidP="004F4D80">
            <w:pPr>
              <w:pStyle w:val="aff0"/>
              <w:spacing w:before="0" w:after="0"/>
              <w:ind w:left="0" w:right="0"/>
              <w:jc w:val="center"/>
            </w:pPr>
            <w:r w:rsidRPr="00382A07">
              <w:t>Значение</w:t>
            </w:r>
          </w:p>
        </w:tc>
      </w:tr>
      <w:tr w:rsidR="004F4D80" w:rsidRPr="00382A07" w:rsidTr="004F4D80">
        <w:trPr>
          <w:cantSplit/>
        </w:trPr>
        <w:tc>
          <w:tcPr>
            <w:tcW w:w="648" w:type="dxa"/>
            <w:vAlign w:val="center"/>
          </w:tcPr>
          <w:p w:rsidR="004F4D80" w:rsidRPr="00382A07" w:rsidRDefault="004F4D80" w:rsidP="004F4D80">
            <w:pPr>
              <w:tabs>
                <w:tab w:val="num" w:pos="360"/>
              </w:tabs>
              <w:spacing w:line="240" w:lineRule="auto"/>
              <w:ind w:firstLine="0"/>
              <w:jc w:val="center"/>
            </w:pPr>
          </w:p>
        </w:tc>
        <w:tc>
          <w:tcPr>
            <w:tcW w:w="4860" w:type="dxa"/>
          </w:tcPr>
          <w:p w:rsidR="004F4D80" w:rsidRPr="00382A07" w:rsidRDefault="004F4D80" w:rsidP="004F4D80">
            <w:pPr>
              <w:pStyle w:val="aff1"/>
              <w:spacing w:before="0" w:after="0"/>
              <w:ind w:left="0" w:right="0"/>
              <w:rPr>
                <w:sz w:val="22"/>
              </w:rPr>
            </w:pPr>
            <w:r w:rsidRPr="00382A07">
              <w:rPr>
                <w:sz w:val="22"/>
              </w:rPr>
              <w:t>Гарантийный срок</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p>
        </w:tc>
        <w:tc>
          <w:tcPr>
            <w:tcW w:w="4860" w:type="dxa"/>
          </w:tcPr>
          <w:p w:rsidR="004F4D80" w:rsidRPr="00382A07" w:rsidRDefault="004F4D80" w:rsidP="004F4D80">
            <w:pPr>
              <w:pStyle w:val="aff1"/>
              <w:spacing w:before="0" w:after="0"/>
              <w:ind w:left="0" w:right="0"/>
              <w:rPr>
                <w:sz w:val="22"/>
              </w:rPr>
            </w:pPr>
            <w:r w:rsidRPr="00382A07">
              <w:rPr>
                <w:sz w:val="22"/>
              </w:rPr>
              <w:t>Условия оплаты</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4860" w:type="dxa"/>
          </w:tcPr>
          <w:p w:rsidR="004F4D80" w:rsidRPr="00382A07" w:rsidRDefault="004F4D80" w:rsidP="004F4D80">
            <w:pPr>
              <w:pStyle w:val="aff1"/>
              <w:spacing w:before="0" w:after="0"/>
              <w:ind w:left="0" w:right="0"/>
              <w:rPr>
                <w:sz w:val="22"/>
              </w:rPr>
            </w:pPr>
            <w:r w:rsidRPr="00382A07">
              <w:rPr>
                <w:sz w:val="22"/>
              </w:rPr>
              <w:t>и т.д.</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p>
        </w:tc>
        <w:tc>
          <w:tcPr>
            <w:tcW w:w="4860" w:type="dxa"/>
          </w:tcPr>
          <w:p w:rsidR="004F4D80" w:rsidRPr="00382A07" w:rsidRDefault="004F4D80" w:rsidP="004F4D80">
            <w:pPr>
              <w:pStyle w:val="aff1"/>
              <w:spacing w:before="0" w:after="0"/>
              <w:ind w:left="0" w:right="0"/>
              <w:rPr>
                <w:sz w:val="22"/>
              </w:rPr>
            </w:pPr>
          </w:p>
        </w:tc>
        <w:tc>
          <w:tcPr>
            <w:tcW w:w="4860" w:type="dxa"/>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spacing w:line="240" w:lineRule="auto"/>
        <w:ind w:right="3684"/>
        <w:jc w:val="center"/>
        <w:rPr>
          <w:sz w:val="24"/>
          <w:szCs w:val="24"/>
          <w:vertAlign w:val="superscript"/>
        </w:rPr>
      </w:pP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pStyle w:val="3"/>
        <w:rPr>
          <w:szCs w:val="24"/>
        </w:rPr>
      </w:pPr>
      <w:bookmarkStart w:id="952" w:name="_Toc176765534"/>
      <w:bookmarkStart w:id="953" w:name="_Toc198979983"/>
      <w:bookmarkStart w:id="954" w:name="_Toc217466315"/>
      <w:bookmarkStart w:id="955" w:name="_Toc217702856"/>
      <w:bookmarkStart w:id="956" w:name="_Toc233601974"/>
      <w:bookmarkStart w:id="957" w:name="_Toc263343460"/>
      <w:r w:rsidRPr="00382A07">
        <w:rPr>
          <w:b w:val="0"/>
          <w:szCs w:val="24"/>
        </w:rPr>
        <w:br w:type="page"/>
      </w:r>
      <w:bookmarkStart w:id="958" w:name="_Toc439170677"/>
      <w:bookmarkStart w:id="959" w:name="_Toc439172779"/>
      <w:bookmarkStart w:id="960" w:name="_Toc439173223"/>
      <w:bookmarkStart w:id="961" w:name="_Toc439238219"/>
      <w:bookmarkStart w:id="962" w:name="_Toc439252767"/>
      <w:bookmarkStart w:id="963" w:name="_Toc439323741"/>
      <w:bookmarkStart w:id="964" w:name="_Toc440357139"/>
      <w:bookmarkStart w:id="965" w:name="_Toc440359694"/>
      <w:bookmarkStart w:id="966" w:name="_Toc440632158"/>
      <w:bookmarkStart w:id="967" w:name="_Toc440875978"/>
      <w:bookmarkStart w:id="968" w:name="_Toc441131006"/>
      <w:bookmarkStart w:id="969" w:name="_Toc447269823"/>
      <w:bookmarkStart w:id="970" w:name="_Toc464120649"/>
      <w:bookmarkStart w:id="971" w:name="_Toc466970569"/>
      <w:bookmarkStart w:id="972" w:name="_Toc468462483"/>
      <w:bookmarkStart w:id="973" w:name="_Toc469482076"/>
      <w:bookmarkStart w:id="974" w:name="_Toc472411851"/>
      <w:r w:rsidRPr="00382A07">
        <w:rPr>
          <w:szCs w:val="24"/>
        </w:rPr>
        <w:lastRenderedPageBreak/>
        <w:t>Инструкции по заполнению</w:t>
      </w:r>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w:t>
      </w:r>
      <w:r w:rsidR="00841A6F" w:rsidRPr="00382A07">
        <w:rPr>
          <w:sz w:val="24"/>
          <w:szCs w:val="24"/>
        </w:rPr>
        <w:t>ая</w:t>
      </w:r>
      <w:r w:rsidR="004F4D80" w:rsidRPr="00382A07">
        <w:rPr>
          <w:sz w:val="24"/>
          <w:szCs w:val="24"/>
        </w:rPr>
        <w:t xml:space="preserve"> </w:t>
      </w:r>
      <w:r w:rsidR="00841A6F" w:rsidRPr="00382A07">
        <w:rPr>
          <w:sz w:val="24"/>
          <w:szCs w:val="24"/>
        </w:rPr>
        <w:t>Сводная таблица стоимости</w:t>
      </w:r>
      <w:r w:rsidR="00F04258" w:rsidRPr="00382A07">
        <w:rPr>
          <w:bCs w:val="0"/>
          <w:sz w:val="24"/>
          <w:szCs w:val="24"/>
        </w:rPr>
        <w:t xml:space="preserve"> поставок</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92C8B"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Сводная таблица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 xml:space="preserve">подготавливается на основании </w:t>
      </w:r>
      <w:r w:rsidR="008179BB" w:rsidRPr="00382A07">
        <w:rPr>
          <w:sz w:val="24"/>
          <w:szCs w:val="24"/>
        </w:rPr>
        <w:t xml:space="preserve">Технического(их) задания(й) (п. </w:t>
      </w:r>
      <w:r w:rsidR="000D2D6A">
        <w:fldChar w:fldCharType="begin"/>
      </w:r>
      <w:r w:rsidR="000D2D6A">
        <w:instrText xml:space="preserve"> REF _Ref450646963 \r \h  \* MERGEFORMAT </w:instrText>
      </w:r>
      <w:r w:rsidR="000D2D6A">
        <w:fldChar w:fldCharType="separate"/>
      </w:r>
      <w:r w:rsidR="006305A1" w:rsidRPr="006305A1">
        <w:rPr>
          <w:sz w:val="24"/>
          <w:szCs w:val="24"/>
        </w:rPr>
        <w:t>4.2</w:t>
      </w:r>
      <w:r w:rsidR="000D2D6A">
        <w:fldChar w:fldCharType="end"/>
      </w:r>
      <w:r w:rsidR="008179BB" w:rsidRPr="00382A07">
        <w:rPr>
          <w:sz w:val="24"/>
          <w:szCs w:val="24"/>
        </w:rPr>
        <w:t xml:space="preserve">) и </w:t>
      </w:r>
      <w:r w:rsidR="004F4D80" w:rsidRPr="00382A07">
        <w:rPr>
          <w:sz w:val="24"/>
          <w:szCs w:val="24"/>
        </w:rPr>
        <w:t xml:space="preserve">Технического предложения (подраздел </w:t>
      </w:r>
      <w:r w:rsidR="000D2D6A">
        <w:fldChar w:fldCharType="begin"/>
      </w:r>
      <w:r w:rsidR="000D2D6A">
        <w:instrText xml:space="preserve"> REF _Ref86826666 \r \h  \* MERGEFORMAT </w:instrText>
      </w:r>
      <w:r w:rsidR="000D2D6A">
        <w:fldChar w:fldCharType="separate"/>
      </w:r>
      <w:r w:rsidR="006305A1" w:rsidRPr="006305A1">
        <w:rPr>
          <w:sz w:val="24"/>
          <w:szCs w:val="24"/>
        </w:rPr>
        <w:t>5.3</w:t>
      </w:r>
      <w:r w:rsidR="000D2D6A">
        <w:fldChar w:fldCharType="end"/>
      </w:r>
      <w:r w:rsidR="004F4D80" w:rsidRPr="00382A07">
        <w:rPr>
          <w:sz w:val="24"/>
          <w:szCs w:val="24"/>
        </w:rPr>
        <w:t>).</w:t>
      </w:r>
      <w:r w:rsidR="000C39DE" w:rsidRPr="00382A07">
        <w:rPr>
          <w:sz w:val="24"/>
          <w:szCs w:val="24"/>
        </w:rPr>
        <w:t xml:space="preserve"> Если в Техническом предложении и Сводной таблице стоимости поставок указана различная информация (тип-марка предлагаемой к поставке продукции, завод-изготовитель, иные параметры) – такая Заявка будет отклонена.</w:t>
      </w:r>
    </w:p>
    <w:p w:rsidR="004F4D80" w:rsidRPr="001018D6"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таблице-1 приводится расчет стоимости продукции. Цена единицы  с НДС, а так же общая итоговая стоимость продукции с НДС в таблице-1 должны включать все </w:t>
      </w:r>
      <w:r w:rsidRPr="001018D6">
        <w:rPr>
          <w:sz w:val="24"/>
          <w:szCs w:val="24"/>
        </w:rPr>
        <w:t xml:space="preserve">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 </w:t>
      </w:r>
      <w:r w:rsidR="000D2D6A">
        <w:fldChar w:fldCharType="begin"/>
      </w:r>
      <w:r w:rsidR="000D2D6A">
        <w:instrText xml:space="preserve"> REF _Ref440292752 \r \h  \* MERGEFORMAT </w:instrText>
      </w:r>
      <w:r w:rsidR="000D2D6A">
        <w:fldChar w:fldCharType="separate"/>
      </w:r>
      <w:r w:rsidR="006305A1">
        <w:t>2</w:t>
      </w:r>
      <w:r w:rsidR="000D2D6A">
        <w:fldChar w:fldCharType="end"/>
      </w:r>
      <w:r w:rsidRPr="001018D6">
        <w:rPr>
          <w:sz w:val="24"/>
          <w:szCs w:val="24"/>
        </w:rPr>
        <w:t xml:space="preserve"> и </w:t>
      </w:r>
      <w:r w:rsidR="000D2D6A">
        <w:fldChar w:fldCharType="begin"/>
      </w:r>
      <w:r w:rsidR="000D2D6A">
        <w:instrText xml:space="preserve"> REF _Ref440292779 \r \h  \* MERGEFORMAT </w:instrText>
      </w:r>
      <w:r w:rsidR="000D2D6A">
        <w:fldChar w:fldCharType="separate"/>
      </w:r>
      <w:r w:rsidR="006305A1">
        <w:t>4</w:t>
      </w:r>
      <w:r w:rsidR="000D2D6A">
        <w:fldChar w:fldCharType="end"/>
      </w:r>
      <w:r w:rsidRPr="001018D6">
        <w:rPr>
          <w:sz w:val="24"/>
          <w:szCs w:val="24"/>
        </w:rPr>
        <w:t xml:space="preserve">. Поля «Наименование </w:t>
      </w:r>
      <w:r w:rsidR="00857CDA" w:rsidRPr="001018D6">
        <w:rPr>
          <w:sz w:val="24"/>
          <w:szCs w:val="24"/>
        </w:rPr>
        <w:t>производителя»,</w:t>
      </w:r>
      <w:r w:rsidR="002A3666" w:rsidRPr="001018D6">
        <w:rPr>
          <w:sz w:val="24"/>
          <w:szCs w:val="24"/>
        </w:rPr>
        <w:t xml:space="preserve"> </w:t>
      </w:r>
      <w:r w:rsidR="00857CDA" w:rsidRPr="001018D6">
        <w:rPr>
          <w:sz w:val="24"/>
          <w:szCs w:val="24"/>
        </w:rPr>
        <w:t>«ЕИ</w:t>
      </w:r>
      <w:r w:rsidRPr="001018D6">
        <w:rPr>
          <w:sz w:val="24"/>
          <w:szCs w:val="24"/>
        </w:rPr>
        <w:t xml:space="preserve">»,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sidRPr="001018D6">
        <w:rPr>
          <w:sz w:val="24"/>
          <w:szCs w:val="24"/>
        </w:rPr>
        <w:t>Участник</w:t>
      </w:r>
      <w:r w:rsidRPr="001018D6">
        <w:rPr>
          <w:sz w:val="24"/>
          <w:szCs w:val="24"/>
        </w:rPr>
        <w:t>ом продукции, указанной в поле «Наименование продукции, Тип, марка» либо «</w:t>
      </w:r>
      <w:r w:rsidR="000729D6" w:rsidRPr="001018D6">
        <w:rPr>
          <w:sz w:val="24"/>
          <w:szCs w:val="24"/>
        </w:rPr>
        <w:t xml:space="preserve">ЭКВИВАЛЕНТ </w:t>
      </w:r>
      <w:r w:rsidRPr="001018D6">
        <w:rPr>
          <w:sz w:val="24"/>
          <w:szCs w:val="24"/>
        </w:rPr>
        <w:t xml:space="preserve">(заполняется </w:t>
      </w:r>
      <w:r w:rsidR="00C236C0" w:rsidRPr="001018D6">
        <w:rPr>
          <w:sz w:val="24"/>
          <w:szCs w:val="24"/>
        </w:rPr>
        <w:t>Участник</w:t>
      </w:r>
      <w:r w:rsidRPr="001018D6">
        <w:rPr>
          <w:sz w:val="24"/>
          <w:szCs w:val="24"/>
        </w:rPr>
        <w:t xml:space="preserve">ом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sidRPr="001018D6">
        <w:rPr>
          <w:sz w:val="24"/>
          <w:szCs w:val="24"/>
        </w:rPr>
        <w:t>Участник</w:t>
      </w:r>
      <w:r w:rsidRPr="001018D6">
        <w:rPr>
          <w:sz w:val="24"/>
          <w:szCs w:val="24"/>
        </w:rPr>
        <w:t>а будет отклонена.</w:t>
      </w:r>
    </w:p>
    <w:p w:rsidR="003902C8" w:rsidRPr="00382A07" w:rsidRDefault="003902C8" w:rsidP="003902C8">
      <w:pPr>
        <w:pStyle w:val="aff6"/>
        <w:numPr>
          <w:ilvl w:val="3"/>
          <w:numId w:val="1"/>
        </w:numPr>
        <w:tabs>
          <w:tab w:val="num" w:pos="1134"/>
        </w:tabs>
        <w:suppressAutoHyphens w:val="0"/>
        <w:spacing w:before="100" w:beforeAutospacing="1" w:line="240" w:lineRule="auto"/>
        <w:rPr>
          <w:sz w:val="24"/>
          <w:szCs w:val="24"/>
        </w:rPr>
      </w:pPr>
      <w:r w:rsidRPr="001018D6">
        <w:rPr>
          <w:sz w:val="24"/>
          <w:szCs w:val="24"/>
        </w:rPr>
        <w:t>В таблице-2 приводятся иные параметры</w:t>
      </w:r>
      <w:r w:rsidRPr="00382A07">
        <w:rPr>
          <w:sz w:val="24"/>
          <w:szCs w:val="24"/>
        </w:rPr>
        <w:t xml:space="preserve"> коммерческ</w:t>
      </w:r>
      <w:r w:rsidR="00815A1D" w:rsidRPr="00382A07">
        <w:rPr>
          <w:sz w:val="24"/>
          <w:szCs w:val="24"/>
        </w:rPr>
        <w:t>их</w:t>
      </w:r>
      <w:r w:rsidRPr="00382A07">
        <w:rPr>
          <w:sz w:val="24"/>
          <w:szCs w:val="24"/>
        </w:rPr>
        <w:t xml:space="preserve"> </w:t>
      </w:r>
      <w:r w:rsidR="00815A1D" w:rsidRPr="00382A07">
        <w:rPr>
          <w:sz w:val="24"/>
          <w:szCs w:val="24"/>
        </w:rPr>
        <w:t>условий</w:t>
      </w:r>
      <w:r w:rsidRPr="00382A07">
        <w:rPr>
          <w:sz w:val="24"/>
          <w:szCs w:val="24"/>
        </w:rPr>
        <w:t xml:space="preserve"> Участника. В случае </w:t>
      </w:r>
      <w:r w:rsidR="000729D6" w:rsidRPr="00382A07">
        <w:rPr>
          <w:sz w:val="24"/>
          <w:szCs w:val="24"/>
        </w:rPr>
        <w:t xml:space="preserve">эквивалентного предложения </w:t>
      </w:r>
      <w:r w:rsidRPr="00382A07">
        <w:rPr>
          <w:sz w:val="24"/>
          <w:szCs w:val="24"/>
        </w:rPr>
        <w:t>по поставляемому оборудованию, Участник должен указать в таблице-2 условие по корректировке и согласованию проектной документации с проектными организациями и другими заинтересованными сторонами, за свой счет без изменения стоимости поставляемого оборудования.</w:t>
      </w:r>
    </w:p>
    <w:p w:rsidR="004F4D80" w:rsidRPr="00382A07" w:rsidRDefault="00492C8B"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Сводная таблица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sidRPr="00382A07">
        <w:rPr>
          <w:sz w:val="24"/>
          <w:szCs w:val="24"/>
        </w:rPr>
        <w:t>Участник</w:t>
      </w:r>
      <w:r w:rsidR="004F4D80" w:rsidRPr="00382A07">
        <w:rPr>
          <w:sz w:val="24"/>
          <w:szCs w:val="24"/>
        </w:rPr>
        <w:t>а на подготовку Договора данн</w:t>
      </w:r>
      <w:r w:rsidRPr="00382A07">
        <w:rPr>
          <w:sz w:val="24"/>
          <w:szCs w:val="24"/>
        </w:rPr>
        <w:t>ую</w:t>
      </w:r>
      <w:r w:rsidR="004F4D80" w:rsidRPr="00382A07">
        <w:rPr>
          <w:sz w:val="24"/>
          <w:szCs w:val="24"/>
        </w:rPr>
        <w:t xml:space="preserve"> </w:t>
      </w:r>
      <w:r w:rsidRPr="00382A07">
        <w:rPr>
          <w:sz w:val="24"/>
          <w:szCs w:val="24"/>
        </w:rPr>
        <w:t>Сводную таблицу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следует подготовить так, чтобы ее можно было с минимальными изменениями включить в Договор.</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Арифметические ошибки в </w:t>
      </w:r>
      <w:r w:rsidR="00492C8B" w:rsidRPr="00382A07">
        <w:rPr>
          <w:sz w:val="24"/>
          <w:szCs w:val="24"/>
        </w:rPr>
        <w:t>Сводной таблице стоимости</w:t>
      </w:r>
      <w:r w:rsidR="00F04258" w:rsidRPr="00382A07">
        <w:rPr>
          <w:bCs w:val="0"/>
          <w:sz w:val="24"/>
          <w:szCs w:val="24"/>
        </w:rPr>
        <w:t xml:space="preserve"> поставок</w:t>
      </w:r>
      <w:r w:rsidR="00492C8B" w:rsidRPr="00382A07">
        <w:rPr>
          <w:sz w:val="24"/>
          <w:szCs w:val="24"/>
        </w:rPr>
        <w:t xml:space="preserve"> </w:t>
      </w:r>
      <w:r w:rsidRPr="00382A07">
        <w:rPr>
          <w:sz w:val="24"/>
          <w:szCs w:val="24"/>
        </w:rPr>
        <w:t xml:space="preserve">могут быть причиной отклонения </w:t>
      </w:r>
      <w:r w:rsidR="00C236C0" w:rsidRPr="00382A07">
        <w:rPr>
          <w:sz w:val="24"/>
          <w:szCs w:val="24"/>
        </w:rPr>
        <w:t>Заявки</w:t>
      </w:r>
      <w:r w:rsidRPr="00382A07">
        <w:rPr>
          <w:sz w:val="24"/>
          <w:szCs w:val="24"/>
        </w:rPr>
        <w:t xml:space="preserve">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 xml:space="preserve">В случае, если </w:t>
      </w:r>
      <w:r w:rsidR="00C236C0" w:rsidRPr="00382A07">
        <w:rPr>
          <w:sz w:val="24"/>
          <w:szCs w:val="24"/>
        </w:rPr>
        <w:t>Участник</w:t>
      </w:r>
      <w:r w:rsidRPr="00382A07">
        <w:rPr>
          <w:sz w:val="24"/>
          <w:szCs w:val="24"/>
        </w:rPr>
        <w:t>ом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случае, если претендент предлагает к поставке эквивалентную замену продукции (</w:t>
      </w:r>
      <w:r w:rsidR="00CD487F" w:rsidRPr="00382A07">
        <w:rPr>
          <w:sz w:val="24"/>
          <w:szCs w:val="24"/>
        </w:rPr>
        <w:t>эквивалент</w:t>
      </w:r>
      <w:r w:rsidRPr="00382A07">
        <w:rPr>
          <w:sz w:val="24"/>
          <w:szCs w:val="24"/>
        </w:rPr>
        <w:t>), требующейся в соответствии с техническим заданием, в свое</w:t>
      </w:r>
      <w:r w:rsidR="00841A6F" w:rsidRPr="00382A07">
        <w:rPr>
          <w:sz w:val="24"/>
          <w:szCs w:val="24"/>
        </w:rPr>
        <w:t>й</w:t>
      </w:r>
      <w:r w:rsidRPr="00382A07">
        <w:rPr>
          <w:sz w:val="24"/>
          <w:szCs w:val="24"/>
        </w:rPr>
        <w:t xml:space="preserve"> </w:t>
      </w:r>
      <w:r w:rsidR="00841A6F" w:rsidRPr="00382A07">
        <w:rPr>
          <w:sz w:val="24"/>
          <w:szCs w:val="24"/>
        </w:rPr>
        <w:t>Сводной таблице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 xml:space="preserve">следует заполнить поле </w:t>
      </w:r>
      <w:r w:rsidR="00726A75" w:rsidRPr="00382A07">
        <w:rPr>
          <w:sz w:val="24"/>
          <w:szCs w:val="24"/>
        </w:rPr>
        <w:t xml:space="preserve">ЭКВИВАЛЕНТ </w:t>
      </w:r>
      <w:r w:rsidRPr="00382A07">
        <w:rPr>
          <w:sz w:val="24"/>
          <w:szCs w:val="24"/>
        </w:rPr>
        <w:t xml:space="preserve">«Наименование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w:t>
      </w:r>
      <w:r w:rsidR="00726A75" w:rsidRPr="00382A07">
        <w:rPr>
          <w:sz w:val="24"/>
          <w:szCs w:val="24"/>
        </w:rPr>
        <w:t>эквивалента</w:t>
      </w:r>
      <w:r w:rsidRPr="00382A07">
        <w:rPr>
          <w:sz w:val="24"/>
          <w:szCs w:val="24"/>
        </w:rPr>
        <w:t>.</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Все суммы </w:t>
      </w:r>
      <w:r w:rsidR="00492C8B" w:rsidRPr="00382A07">
        <w:rPr>
          <w:sz w:val="24"/>
          <w:szCs w:val="24"/>
        </w:rPr>
        <w:t>Сводной таблицы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должны быть представлены в формате XXX XXX XXX,XX руб. например: «1 234 567,89 руб.».</w:t>
      </w:r>
    </w:p>
    <w:p w:rsidR="00857CDA" w:rsidRPr="001018D6" w:rsidRDefault="00857CDA" w:rsidP="004F4D80">
      <w:pPr>
        <w:pStyle w:val="aff6"/>
        <w:numPr>
          <w:ilvl w:val="3"/>
          <w:numId w:val="1"/>
        </w:numPr>
        <w:tabs>
          <w:tab w:val="num" w:pos="1134"/>
        </w:tabs>
        <w:suppressAutoHyphens w:val="0"/>
        <w:spacing w:before="100" w:beforeAutospacing="1" w:line="240" w:lineRule="auto"/>
        <w:rPr>
          <w:sz w:val="24"/>
          <w:szCs w:val="24"/>
        </w:rPr>
      </w:pPr>
      <w:r w:rsidRPr="001018D6">
        <w:rPr>
          <w:sz w:val="24"/>
          <w:szCs w:val="24"/>
        </w:rPr>
        <w:t xml:space="preserve">Отсутствие в Сводной таблице стоимости поставок </w:t>
      </w:r>
      <w:r w:rsidRPr="001018D6">
        <w:rPr>
          <w:bCs w:val="0"/>
          <w:sz w:val="24"/>
          <w:szCs w:val="24"/>
        </w:rPr>
        <w:t>(</w:t>
      </w:r>
      <w:r w:rsidRPr="001018D6">
        <w:rPr>
          <w:bCs w:val="0"/>
          <w:spacing w:val="-2"/>
          <w:sz w:val="24"/>
          <w:szCs w:val="24"/>
        </w:rPr>
        <w:t>под</w:t>
      </w:r>
      <w:r w:rsidRPr="001018D6">
        <w:rPr>
          <w:bCs w:val="0"/>
          <w:sz w:val="24"/>
          <w:szCs w:val="24"/>
        </w:rPr>
        <w:t xml:space="preserve">раздел </w:t>
      </w:r>
      <w:r w:rsidR="000D2D6A">
        <w:fldChar w:fldCharType="begin"/>
      </w:r>
      <w:r w:rsidR="000D2D6A">
        <w:instrText xml:space="preserve"> REF _Ref440271072 \r \h  \* MERGEFORMAT </w:instrText>
      </w:r>
      <w:r w:rsidR="000D2D6A">
        <w:fldChar w:fldCharType="separate"/>
      </w:r>
      <w:r w:rsidR="006305A1" w:rsidRPr="006305A1">
        <w:rPr>
          <w:bCs w:val="0"/>
          <w:sz w:val="24"/>
          <w:szCs w:val="24"/>
        </w:rPr>
        <w:t>5.2</w:t>
      </w:r>
      <w:r w:rsidR="000D2D6A">
        <w:fldChar w:fldCharType="end"/>
      </w:r>
      <w:r w:rsidRPr="001018D6">
        <w:rPr>
          <w:bCs w:val="0"/>
          <w:sz w:val="24"/>
          <w:szCs w:val="24"/>
        </w:rPr>
        <w:t xml:space="preserve">) в графе </w:t>
      </w:r>
      <w:r w:rsidRPr="001018D6">
        <w:rPr>
          <w:sz w:val="24"/>
          <w:szCs w:val="24"/>
        </w:rPr>
        <w:t>«Страна происхождения» по какой-либо позиции предлагаемой к поставке продукции информации о стране происхождения не является основанием для отклонения Заявки, при этом продукция по данным позициям будет считаться иностранного происхождения.</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75" w:name="_Ref86826666"/>
      <w:bookmarkStart w:id="976" w:name="_Toc90385112"/>
      <w:bookmarkStart w:id="977" w:name="_Toc98253925"/>
      <w:bookmarkStart w:id="978" w:name="_Toc165173853"/>
      <w:bookmarkStart w:id="979" w:name="_Toc423423669"/>
      <w:bookmarkStart w:id="980" w:name="_Toc472411852"/>
      <w:r w:rsidRPr="00382A07">
        <w:lastRenderedPageBreak/>
        <w:t xml:space="preserve">Техническое предложение (форма </w:t>
      </w:r>
      <w:r w:rsidRPr="00382A07">
        <w:rPr>
          <w:noProof/>
        </w:rPr>
        <w:t>3</w:t>
      </w:r>
      <w:r w:rsidRPr="00382A07">
        <w:t>)</w:t>
      </w:r>
      <w:bookmarkEnd w:id="975"/>
      <w:bookmarkEnd w:id="976"/>
      <w:bookmarkEnd w:id="977"/>
      <w:bookmarkEnd w:id="978"/>
      <w:bookmarkEnd w:id="979"/>
      <w:bookmarkEnd w:id="980"/>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981" w:name="_Toc90385113"/>
      <w:bookmarkStart w:id="982" w:name="_Toc98253926"/>
      <w:bookmarkStart w:id="983" w:name="_Toc157248180"/>
      <w:bookmarkStart w:id="984" w:name="_Toc157496549"/>
      <w:bookmarkStart w:id="985" w:name="_Toc158206088"/>
      <w:bookmarkStart w:id="986" w:name="_Toc164057773"/>
      <w:bookmarkStart w:id="987" w:name="_Toc164137123"/>
      <w:bookmarkStart w:id="988" w:name="_Toc164161283"/>
      <w:bookmarkStart w:id="989" w:name="_Toc165173854"/>
      <w:bookmarkStart w:id="990" w:name="_Ref193690005"/>
      <w:bookmarkStart w:id="991" w:name="_Toc439170679"/>
      <w:bookmarkStart w:id="992" w:name="_Toc439172781"/>
      <w:bookmarkStart w:id="993" w:name="_Toc439173225"/>
      <w:bookmarkStart w:id="994" w:name="_Toc439238221"/>
      <w:bookmarkStart w:id="995" w:name="_Toc439252769"/>
      <w:bookmarkStart w:id="996" w:name="_Toc439323743"/>
      <w:bookmarkStart w:id="997" w:name="_Toc440357141"/>
      <w:bookmarkStart w:id="998" w:name="_Toc440359696"/>
      <w:bookmarkStart w:id="999" w:name="_Toc440632160"/>
      <w:bookmarkStart w:id="1000" w:name="_Toc440875980"/>
      <w:bookmarkStart w:id="1001" w:name="_Toc441131008"/>
      <w:bookmarkStart w:id="1002" w:name="_Toc447269825"/>
      <w:bookmarkStart w:id="1003" w:name="_Toc464120651"/>
      <w:bookmarkStart w:id="1004" w:name="_Toc466970571"/>
      <w:bookmarkStart w:id="1005" w:name="_Toc468462485"/>
      <w:bookmarkStart w:id="1006" w:name="_Toc469482078"/>
      <w:bookmarkStart w:id="1007" w:name="_Toc472411853"/>
      <w:r w:rsidRPr="00382A07">
        <w:rPr>
          <w:szCs w:val="24"/>
        </w:rPr>
        <w:t xml:space="preserve">Форма </w:t>
      </w:r>
      <w:bookmarkEnd w:id="981"/>
      <w:bookmarkEnd w:id="982"/>
      <w:bookmarkEnd w:id="983"/>
      <w:bookmarkEnd w:id="984"/>
      <w:bookmarkEnd w:id="985"/>
      <w:bookmarkEnd w:id="986"/>
      <w:bookmarkEnd w:id="987"/>
      <w:bookmarkEnd w:id="988"/>
      <w:bookmarkEnd w:id="989"/>
      <w:bookmarkEnd w:id="990"/>
      <w:r w:rsidRPr="00382A07">
        <w:rPr>
          <w:szCs w:val="24"/>
        </w:rPr>
        <w:t>технического предложения</w:t>
      </w:r>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3</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ind w:firstLine="0"/>
        <w:rPr>
          <w:sz w:val="24"/>
          <w:szCs w:val="24"/>
        </w:rPr>
      </w:pPr>
    </w:p>
    <w:p w:rsidR="004F4D80" w:rsidRPr="00382A07" w:rsidRDefault="004F4D80" w:rsidP="004F4D80">
      <w:pPr>
        <w:spacing w:line="240" w:lineRule="auto"/>
        <w:jc w:val="center"/>
        <w:rPr>
          <w:b/>
          <w:sz w:val="24"/>
          <w:szCs w:val="24"/>
        </w:rPr>
      </w:pPr>
      <w:bookmarkStart w:id="1008" w:name="_Ref55335818"/>
      <w:bookmarkStart w:id="1009" w:name="_Ref55336334"/>
      <w:bookmarkStart w:id="1010" w:name="_Toc57314673"/>
      <w:bookmarkStart w:id="1011" w:name="_Toc69728987"/>
      <w:bookmarkStart w:id="1012" w:name="_Toc98253928"/>
      <w:bookmarkStart w:id="1013" w:name="_Toc165173856"/>
      <w:bookmarkStart w:id="1014" w:name="_Ref194749150"/>
      <w:bookmarkStart w:id="1015" w:name="_Ref194750368"/>
      <w:bookmarkStart w:id="1016" w:name="_Ref89649494"/>
      <w:bookmarkStart w:id="1017" w:name="_Toc90385115"/>
      <w:r w:rsidRPr="00382A07">
        <w:rPr>
          <w:b/>
          <w:sz w:val="24"/>
          <w:szCs w:val="24"/>
        </w:rPr>
        <w:t>Техническое предложение</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7"/>
        <w:gridCol w:w="4077"/>
        <w:gridCol w:w="3015"/>
        <w:gridCol w:w="3877"/>
        <w:gridCol w:w="3599"/>
      </w:tblGrid>
      <w:tr w:rsidR="004F4D80" w:rsidRPr="00382A07" w:rsidTr="004F4D80">
        <w:tc>
          <w:tcPr>
            <w:tcW w:w="284" w:type="pct"/>
            <w:vMerge w:val="restart"/>
            <w:vAlign w:val="center"/>
          </w:tcPr>
          <w:p w:rsidR="004F4D80" w:rsidRPr="00382A07" w:rsidRDefault="004F4D80" w:rsidP="004F4D80">
            <w:pPr>
              <w:spacing w:line="240" w:lineRule="auto"/>
              <w:ind w:firstLine="0"/>
              <w:jc w:val="center"/>
              <w:rPr>
                <w:b/>
              </w:rPr>
            </w:pPr>
            <w:r w:rsidRPr="00382A07">
              <w:rPr>
                <w:b/>
              </w:rPr>
              <w:t>№ п/п</w:t>
            </w:r>
          </w:p>
        </w:tc>
        <w:tc>
          <w:tcPr>
            <w:tcW w:w="2296" w:type="pct"/>
            <w:gridSpan w:val="2"/>
            <w:vAlign w:val="center"/>
          </w:tcPr>
          <w:p w:rsidR="004F4D80" w:rsidRPr="00382A07" w:rsidRDefault="004F4D80" w:rsidP="004F4D80">
            <w:pPr>
              <w:spacing w:line="240" w:lineRule="auto"/>
              <w:ind w:firstLine="0"/>
              <w:jc w:val="center"/>
              <w:rPr>
                <w:b/>
              </w:rPr>
            </w:pPr>
            <w:r w:rsidRPr="00382A07">
              <w:rPr>
                <w:b/>
              </w:rPr>
              <w:t>Требуемая Заказчику продукция</w:t>
            </w:r>
          </w:p>
        </w:tc>
        <w:tc>
          <w:tcPr>
            <w:tcW w:w="2420" w:type="pct"/>
            <w:gridSpan w:val="2"/>
            <w:vAlign w:val="center"/>
          </w:tcPr>
          <w:p w:rsidR="004F4D80" w:rsidRPr="00382A07" w:rsidRDefault="004F4D80" w:rsidP="004F4D80">
            <w:pPr>
              <w:spacing w:line="240" w:lineRule="auto"/>
              <w:ind w:firstLine="0"/>
              <w:jc w:val="center"/>
              <w:rPr>
                <w:b/>
              </w:rPr>
            </w:pPr>
            <w:r w:rsidRPr="00382A07">
              <w:rPr>
                <w:b/>
              </w:rPr>
              <w:t xml:space="preserve">Предлагаемая </w:t>
            </w:r>
            <w:r w:rsidR="00C236C0" w:rsidRPr="00382A07">
              <w:rPr>
                <w:b/>
              </w:rPr>
              <w:t>Участник</w:t>
            </w:r>
            <w:r w:rsidRPr="00382A07">
              <w:rPr>
                <w:b/>
              </w:rPr>
              <w:t>ом продукция</w:t>
            </w:r>
          </w:p>
        </w:tc>
      </w:tr>
      <w:tr w:rsidR="004F4D80" w:rsidRPr="00382A07" w:rsidTr="004F4D80">
        <w:tc>
          <w:tcPr>
            <w:tcW w:w="284" w:type="pct"/>
            <w:vMerge/>
            <w:vAlign w:val="center"/>
          </w:tcPr>
          <w:p w:rsidR="004F4D80" w:rsidRPr="00382A07" w:rsidRDefault="004F4D80" w:rsidP="004F4D80">
            <w:pPr>
              <w:spacing w:line="240" w:lineRule="auto"/>
              <w:ind w:firstLine="0"/>
              <w:jc w:val="center"/>
              <w:rPr>
                <w:b/>
                <w:bCs w:val="0"/>
              </w:rPr>
            </w:pPr>
          </w:p>
        </w:tc>
        <w:tc>
          <w:tcPr>
            <w:tcW w:w="1320" w:type="pct"/>
            <w:vAlign w:val="center"/>
          </w:tcPr>
          <w:p w:rsidR="004F4D80" w:rsidRPr="00382A07" w:rsidRDefault="004F4D80" w:rsidP="004F4D80">
            <w:pPr>
              <w:spacing w:line="240" w:lineRule="auto"/>
              <w:ind w:firstLine="0"/>
              <w:jc w:val="center"/>
              <w:rPr>
                <w:b/>
              </w:rPr>
            </w:pPr>
            <w:r w:rsidRPr="00382A07">
              <w:rPr>
                <w:b/>
                <w:bCs w:val="0"/>
              </w:rPr>
              <w:t>Наименование продукции, тип, марка</w:t>
            </w:r>
          </w:p>
        </w:tc>
        <w:tc>
          <w:tcPr>
            <w:tcW w:w="976" w:type="pct"/>
            <w:vAlign w:val="center"/>
          </w:tcPr>
          <w:p w:rsidR="004F4D80" w:rsidRPr="00382A07" w:rsidRDefault="004F4D80" w:rsidP="004F4D80">
            <w:pPr>
              <w:spacing w:line="240" w:lineRule="auto"/>
              <w:ind w:firstLine="0"/>
              <w:jc w:val="center"/>
              <w:rPr>
                <w:b/>
              </w:rPr>
            </w:pPr>
            <w:r w:rsidRPr="00382A07">
              <w:rPr>
                <w:b/>
              </w:rPr>
              <w:t>Технические характеристики/комплектация продукции</w:t>
            </w:r>
          </w:p>
        </w:tc>
        <w:tc>
          <w:tcPr>
            <w:tcW w:w="1255" w:type="pct"/>
            <w:vAlign w:val="center"/>
          </w:tcPr>
          <w:p w:rsidR="004F4D80" w:rsidRPr="00382A07" w:rsidRDefault="004F4D80" w:rsidP="004F4D80">
            <w:pPr>
              <w:spacing w:line="240" w:lineRule="auto"/>
              <w:ind w:firstLine="0"/>
              <w:jc w:val="center"/>
              <w:rPr>
                <w:b/>
              </w:rPr>
            </w:pPr>
            <w:r w:rsidRPr="00382A07">
              <w:rPr>
                <w:b/>
                <w:bCs w:val="0"/>
              </w:rPr>
              <w:t>Наименование продукции, тип, марка</w:t>
            </w:r>
          </w:p>
        </w:tc>
        <w:tc>
          <w:tcPr>
            <w:tcW w:w="1165" w:type="pct"/>
            <w:vAlign w:val="center"/>
          </w:tcPr>
          <w:p w:rsidR="004F4D80" w:rsidRPr="00382A07" w:rsidRDefault="004F4D80" w:rsidP="004F4D80">
            <w:pPr>
              <w:spacing w:line="240" w:lineRule="auto"/>
              <w:ind w:firstLine="0"/>
              <w:jc w:val="center"/>
              <w:rPr>
                <w:b/>
              </w:rPr>
            </w:pPr>
            <w:r w:rsidRPr="00382A07">
              <w:rPr>
                <w:b/>
              </w:rPr>
              <w:t>Технические характеристики/</w:t>
            </w:r>
            <w:r w:rsidRPr="00382A07">
              <w:rPr>
                <w:b/>
              </w:rPr>
              <w:br/>
              <w:t>комплектация предлагаемой продукции</w:t>
            </w:r>
          </w:p>
        </w:tc>
      </w:tr>
      <w:tr w:rsidR="004F4D80" w:rsidRPr="00382A07" w:rsidTr="004F4D80">
        <w:tc>
          <w:tcPr>
            <w:tcW w:w="5000" w:type="pct"/>
            <w:gridSpan w:val="5"/>
            <w:vAlign w:val="center"/>
          </w:tcPr>
          <w:p w:rsidR="004F4D80" w:rsidRPr="00382A07" w:rsidRDefault="004F4D80" w:rsidP="004F4D80">
            <w:pPr>
              <w:spacing w:line="240" w:lineRule="auto"/>
              <w:ind w:firstLine="0"/>
              <w:jc w:val="left"/>
              <w:rPr>
                <w:b/>
              </w:rPr>
            </w:pPr>
            <w:r w:rsidRPr="00382A07">
              <w:t>Филиал ПАО «МРСК Центра» «</w:t>
            </w:r>
            <w:r w:rsidRPr="00382A07">
              <w:rPr>
                <w:i/>
                <w:highlight w:val="yellow"/>
              </w:rPr>
              <w:t>____</w:t>
            </w:r>
            <w:r w:rsidRPr="00382A07">
              <w:rPr>
                <w:b/>
                <w:i/>
              </w:rPr>
              <w:t xml:space="preserve"> </w:t>
            </w:r>
            <w:r w:rsidRPr="00382A07">
              <w:t>энерго»</w:t>
            </w: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5000" w:type="pct"/>
            <w:gridSpan w:val="5"/>
            <w:vAlign w:val="center"/>
          </w:tcPr>
          <w:p w:rsidR="004F4D80" w:rsidRPr="00382A07" w:rsidRDefault="004F4D80" w:rsidP="004F4D80">
            <w:pPr>
              <w:spacing w:line="240" w:lineRule="auto"/>
              <w:ind w:firstLine="0"/>
              <w:jc w:val="left"/>
            </w:pPr>
            <w:r w:rsidRPr="00382A07">
              <w:t>Филиал ПАО «МРСК Центра» «</w:t>
            </w:r>
            <w:r w:rsidRPr="00382A07">
              <w:rPr>
                <w:i/>
                <w:highlight w:val="yellow"/>
              </w:rPr>
              <w:t>____</w:t>
            </w:r>
            <w:r w:rsidRPr="00382A07">
              <w:rPr>
                <w:b/>
                <w:i/>
              </w:rPr>
              <w:t xml:space="preserve"> </w:t>
            </w:r>
            <w:r w:rsidRPr="00382A07">
              <w:t>энерго»</w:t>
            </w: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bl>
    <w:p w:rsidR="004F4D80" w:rsidRPr="00382A07" w:rsidRDefault="004F4D80" w:rsidP="004F4D80">
      <w:pPr>
        <w:spacing w:line="240" w:lineRule="auto"/>
        <w:rPr>
          <w:b/>
          <w:bCs w:val="0"/>
          <w:sz w:val="24"/>
          <w:szCs w:val="24"/>
        </w:rPr>
      </w:pPr>
    </w:p>
    <w:p w:rsidR="004F4D80" w:rsidRPr="00382A07" w:rsidRDefault="00F80103" w:rsidP="004F4D80">
      <w:pPr>
        <w:spacing w:line="240" w:lineRule="auto"/>
        <w:jc w:val="left"/>
        <w:rPr>
          <w:sz w:val="24"/>
          <w:szCs w:val="24"/>
        </w:rPr>
      </w:pPr>
      <w:r w:rsidRPr="00382A07">
        <w:rPr>
          <w:sz w:val="24"/>
          <w:szCs w:val="24"/>
        </w:rPr>
        <w:t>Гарантии на предлагаемую</w:t>
      </w:r>
      <w:r w:rsidR="004F4D80" w:rsidRPr="00382A07">
        <w:rPr>
          <w:sz w:val="24"/>
          <w:szCs w:val="24"/>
        </w:rPr>
        <w:t xml:space="preserve"> к поставке </w:t>
      </w:r>
      <w:r w:rsidRPr="00382A07">
        <w:rPr>
          <w:sz w:val="24"/>
          <w:szCs w:val="24"/>
        </w:rPr>
        <w:t>продукцию</w:t>
      </w:r>
      <w:r w:rsidR="004F4D80" w:rsidRPr="00382A07">
        <w:rPr>
          <w:sz w:val="24"/>
          <w:szCs w:val="24"/>
        </w:rPr>
        <w:t>: _____________________________________________.</w:t>
      </w:r>
    </w:p>
    <w:p w:rsidR="004F4D80" w:rsidRPr="00382A07" w:rsidRDefault="004F4D80" w:rsidP="004F4D80">
      <w:pPr>
        <w:spacing w:line="240" w:lineRule="auto"/>
        <w:jc w:val="left"/>
        <w:rPr>
          <w:sz w:val="24"/>
          <w:szCs w:val="24"/>
        </w:rPr>
      </w:pPr>
      <w:r w:rsidRPr="00382A07">
        <w:rPr>
          <w:sz w:val="24"/>
          <w:szCs w:val="24"/>
        </w:rPr>
        <w:t>Срок службы: _____________________________________________________________________.</w:t>
      </w:r>
    </w:p>
    <w:p w:rsidR="004F4D80" w:rsidRPr="00382A07" w:rsidRDefault="004F4D80" w:rsidP="004F4D80">
      <w:pPr>
        <w:spacing w:line="240" w:lineRule="auto"/>
        <w:rPr>
          <w:sz w:val="24"/>
          <w:szCs w:val="24"/>
        </w:rPr>
      </w:pPr>
      <w:r w:rsidRPr="00382A07">
        <w:rPr>
          <w:sz w:val="24"/>
          <w:szCs w:val="24"/>
        </w:rPr>
        <w:t xml:space="preserve"> </w:t>
      </w:r>
    </w:p>
    <w:p w:rsidR="004F4D80" w:rsidRPr="00382A07" w:rsidRDefault="004F4D80" w:rsidP="004F4D80">
      <w:pPr>
        <w:spacing w:line="240" w:lineRule="auto"/>
        <w:rPr>
          <w:sz w:val="24"/>
          <w:szCs w:val="24"/>
        </w:rPr>
      </w:pPr>
      <w:r w:rsidRPr="00382A07">
        <w:rPr>
          <w:sz w:val="24"/>
          <w:szCs w:val="24"/>
        </w:rPr>
        <w:t>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spacing w:line="240" w:lineRule="auto"/>
        <w:rPr>
          <w:sz w:val="24"/>
          <w:szCs w:val="24"/>
        </w:rPr>
      </w:pPr>
    </w:p>
    <w:p w:rsidR="004F4D80" w:rsidRPr="00382A07" w:rsidRDefault="004F4D80" w:rsidP="00C236C0">
      <w:pPr>
        <w:pStyle w:val="3"/>
        <w:rPr>
          <w:szCs w:val="24"/>
        </w:rPr>
      </w:pPr>
      <w:bookmarkStart w:id="1018" w:name="_Toc176765537"/>
      <w:bookmarkStart w:id="1019" w:name="_Toc198979986"/>
      <w:bookmarkStart w:id="1020" w:name="_Toc217466321"/>
      <w:bookmarkStart w:id="1021" w:name="_Toc217702859"/>
      <w:bookmarkStart w:id="1022" w:name="_Toc233601977"/>
      <w:bookmarkStart w:id="1023" w:name="_Toc263343463"/>
      <w:bookmarkStart w:id="1024" w:name="_Toc439170680"/>
      <w:bookmarkStart w:id="1025" w:name="_Toc439172782"/>
      <w:bookmarkStart w:id="1026" w:name="_Toc439173226"/>
      <w:bookmarkStart w:id="1027" w:name="_Toc439238222"/>
      <w:bookmarkStart w:id="1028" w:name="_Toc439252770"/>
      <w:bookmarkStart w:id="1029" w:name="_Toc439323744"/>
      <w:bookmarkStart w:id="1030" w:name="_Toc440357142"/>
      <w:bookmarkStart w:id="1031" w:name="_Toc440359697"/>
      <w:bookmarkStart w:id="1032" w:name="_Toc440632161"/>
      <w:bookmarkStart w:id="1033" w:name="_Toc440875981"/>
      <w:bookmarkStart w:id="1034" w:name="_Toc441131009"/>
      <w:bookmarkStart w:id="1035" w:name="_Toc447269826"/>
      <w:bookmarkStart w:id="1036" w:name="_Toc464120652"/>
      <w:bookmarkStart w:id="1037" w:name="_Toc466970572"/>
      <w:bookmarkStart w:id="1038" w:name="_Toc468462486"/>
      <w:bookmarkStart w:id="1039" w:name="_Toc469482079"/>
      <w:bookmarkStart w:id="1040" w:name="_Toc472411854"/>
      <w:r w:rsidRPr="00382A07">
        <w:rPr>
          <w:szCs w:val="24"/>
        </w:rPr>
        <w:lastRenderedPageBreak/>
        <w:t>Инструкции по заполнению</w:t>
      </w:r>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техническом предложении описываются все позиции </w:t>
      </w:r>
      <w:r w:rsidR="00726A75" w:rsidRPr="00382A07">
        <w:rPr>
          <w:sz w:val="24"/>
          <w:szCs w:val="24"/>
        </w:rPr>
        <w:t>Технического задания</w:t>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колонке «</w:t>
      </w:r>
      <w:r w:rsidR="00726A75" w:rsidRPr="00382A07">
        <w:rPr>
          <w:sz w:val="24"/>
          <w:szCs w:val="24"/>
        </w:rPr>
        <w:t>Требуемая Заказчику продукция</w:t>
      </w:r>
      <w:r w:rsidRPr="00382A07">
        <w:rPr>
          <w:sz w:val="24"/>
          <w:szCs w:val="24"/>
        </w:rPr>
        <w:t xml:space="preserve">» отдельно приводится каждое требование, указанное в разделе </w:t>
      </w:r>
      <w:r w:rsidR="000D2D6A">
        <w:fldChar w:fldCharType="begin"/>
      </w:r>
      <w:r w:rsidR="000D2D6A">
        <w:instrText xml:space="preserve"> REF _Ref440292555 \r \h  \* MERGEFORMAT </w:instrText>
      </w:r>
      <w:r w:rsidR="000D2D6A">
        <w:fldChar w:fldCharType="separate"/>
      </w:r>
      <w:r w:rsidR="006305A1">
        <w:t>4</w:t>
      </w:r>
      <w:r w:rsidR="000D2D6A">
        <w:fldChar w:fldCharType="end"/>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колонке «</w:t>
      </w:r>
      <w:r w:rsidR="00726A75" w:rsidRPr="00382A07">
        <w:rPr>
          <w:sz w:val="24"/>
          <w:szCs w:val="24"/>
        </w:rPr>
        <w:t>Предлагаемая Участником продукция</w:t>
      </w:r>
      <w:r w:rsidRPr="00382A07">
        <w:rPr>
          <w:sz w:val="24"/>
          <w:szCs w:val="24"/>
        </w:rPr>
        <w:t>»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техническом предложении обязательно должны быть указаны: тип и марка </w:t>
      </w:r>
      <w:r w:rsidR="00726A75" w:rsidRPr="00382A07">
        <w:rPr>
          <w:sz w:val="24"/>
          <w:szCs w:val="24"/>
        </w:rPr>
        <w:t xml:space="preserve">предлагаемой к поставке </w:t>
      </w:r>
      <w:r w:rsidRPr="00382A07">
        <w:rPr>
          <w:sz w:val="24"/>
          <w:szCs w:val="24"/>
        </w:rPr>
        <w:t>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гарантии на предлагаемую к поставке продукцию и сроки службы, иная информация.</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Если в техническом предложении вместо информации, изложенной в п. </w:t>
      </w:r>
      <w:r w:rsidR="000D2D6A">
        <w:fldChar w:fldCharType="begin"/>
      </w:r>
      <w:r w:rsidR="000D2D6A">
        <w:instrText xml:space="preserve"> REF _Ref440271182 \r \h  \* MERGEFORMAT </w:instrText>
      </w:r>
      <w:r w:rsidR="000D2D6A">
        <w:fldChar w:fldCharType="separate"/>
      </w:r>
      <w:r w:rsidR="006305A1" w:rsidRPr="006305A1">
        <w:rPr>
          <w:sz w:val="24"/>
          <w:szCs w:val="24"/>
        </w:rPr>
        <w:t>3.3.1.9</w:t>
      </w:r>
      <w:r w:rsidR="000D2D6A">
        <w:fldChar w:fldCharType="end"/>
      </w:r>
      <w:r w:rsidRPr="00382A0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sidRPr="00382A07">
        <w:rPr>
          <w:sz w:val="24"/>
          <w:szCs w:val="24"/>
        </w:rPr>
        <w:t>Заявка</w:t>
      </w:r>
      <w:r w:rsidRPr="00382A07">
        <w:rPr>
          <w:sz w:val="24"/>
          <w:szCs w:val="24"/>
        </w:rPr>
        <w:t xml:space="preserve"> будет отклонена без рассмотрения по существу.</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Все технические параметры, указанные в техническом предложении должны быть подтверждены документами, указанными в п. </w:t>
      </w:r>
      <w:r w:rsidR="000D2D6A">
        <w:fldChar w:fldCharType="begin"/>
      </w:r>
      <w:r w:rsidR="000D2D6A">
        <w:instrText xml:space="preserve"> REF _Ref440292618 \r \h  \* MERGEFORMAT </w:instrText>
      </w:r>
      <w:r w:rsidR="000D2D6A">
        <w:fldChar w:fldCharType="separate"/>
      </w:r>
      <w:r w:rsidR="006305A1" w:rsidRPr="006305A1">
        <w:rPr>
          <w:sz w:val="24"/>
          <w:szCs w:val="24"/>
        </w:rPr>
        <w:t>4.4.1</w:t>
      </w:r>
      <w:r w:rsidR="000D2D6A">
        <w:fldChar w:fldCharType="end"/>
      </w:r>
      <w:r w:rsidRPr="00382A07">
        <w:rPr>
          <w:sz w:val="24"/>
          <w:szCs w:val="24"/>
        </w:rPr>
        <w:t xml:space="preserve"> настоящей документации.</w:t>
      </w:r>
    </w:p>
    <w:p w:rsidR="004F4D80" w:rsidRPr="00382A07" w:rsidRDefault="004F4D80" w:rsidP="004F4D80">
      <w:pPr>
        <w:pStyle w:val="aff6"/>
        <w:numPr>
          <w:ilvl w:val="3"/>
          <w:numId w:val="1"/>
        </w:numPr>
        <w:tabs>
          <w:tab w:val="num" w:pos="1134"/>
        </w:tabs>
        <w:suppressAutoHyphens w:val="0"/>
        <w:spacing w:before="100" w:beforeAutospacing="1" w:after="100" w:afterAutospacing="1" w:line="240" w:lineRule="auto"/>
      </w:pPr>
      <w:r w:rsidRPr="00382A07">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382A07">
        <w:rPr>
          <w:sz w:val="24"/>
          <w:szCs w:val="24"/>
        </w:rPr>
        <w:t>Участник</w:t>
      </w:r>
      <w:r w:rsidRPr="00382A07">
        <w:rPr>
          <w:sz w:val="24"/>
          <w:szCs w:val="24"/>
        </w:rPr>
        <w:t>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4F4D80" w:rsidRPr="00382A07" w:rsidRDefault="004F4D80" w:rsidP="00E418BB">
      <w:pPr>
        <w:pStyle w:val="2"/>
        <w:pageBreakBefore/>
        <w:tabs>
          <w:tab w:val="clear" w:pos="0"/>
          <w:tab w:val="clear" w:pos="1700"/>
          <w:tab w:val="num" w:pos="1134"/>
          <w:tab w:val="num" w:pos="5104"/>
        </w:tabs>
        <w:spacing w:before="100" w:beforeAutospacing="1" w:after="100" w:afterAutospacing="1" w:line="240" w:lineRule="auto"/>
        <w:sectPr w:rsidR="004F4D80" w:rsidRPr="00382A07" w:rsidSect="004F4D80">
          <w:pgSz w:w="16838" w:h="11906" w:orient="landscape" w:code="9"/>
          <w:pgMar w:top="1134" w:right="680" w:bottom="567" w:left="539" w:header="680" w:footer="278" w:gutter="0"/>
          <w:cols w:space="708"/>
          <w:titlePg/>
          <w:docGrid w:linePitch="360"/>
        </w:sectPr>
      </w:pPr>
      <w:bookmarkStart w:id="1041" w:name="_Ref194807296"/>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42" w:name="_Toc423423670"/>
      <w:bookmarkStart w:id="1043" w:name="_Ref440271036"/>
      <w:bookmarkStart w:id="1044" w:name="_Ref440274366"/>
      <w:bookmarkStart w:id="1045" w:name="_Ref440274902"/>
      <w:bookmarkStart w:id="1046" w:name="_Ref440284947"/>
      <w:bookmarkStart w:id="1047" w:name="_Toc472411855"/>
      <w:r w:rsidRPr="00382A07">
        <w:lastRenderedPageBreak/>
        <w:t xml:space="preserve">График </w:t>
      </w:r>
      <w:r w:rsidR="00512B0F" w:rsidRPr="00382A07">
        <w:t>выполнения поставок</w:t>
      </w:r>
      <w:r w:rsidRPr="00382A07">
        <w:t xml:space="preserve"> (форма </w:t>
      </w:r>
      <w:r w:rsidRPr="00382A07">
        <w:rPr>
          <w:noProof/>
        </w:rPr>
        <w:t>4</w:t>
      </w:r>
      <w:r w:rsidRPr="00382A07">
        <w:t>)</w:t>
      </w:r>
      <w:bookmarkEnd w:id="1008"/>
      <w:bookmarkEnd w:id="1009"/>
      <w:bookmarkEnd w:id="1010"/>
      <w:bookmarkEnd w:id="1011"/>
      <w:bookmarkEnd w:id="1012"/>
      <w:bookmarkEnd w:id="1013"/>
      <w:bookmarkEnd w:id="1014"/>
      <w:bookmarkEnd w:id="1015"/>
      <w:bookmarkEnd w:id="1041"/>
      <w:bookmarkEnd w:id="1042"/>
      <w:bookmarkEnd w:id="1043"/>
      <w:bookmarkEnd w:id="1044"/>
      <w:bookmarkEnd w:id="1045"/>
      <w:bookmarkEnd w:id="1046"/>
      <w:bookmarkEnd w:id="1047"/>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1048" w:name="_Toc98253929"/>
      <w:bookmarkStart w:id="1049" w:name="_Toc157248183"/>
      <w:bookmarkStart w:id="1050" w:name="_Toc157496552"/>
      <w:bookmarkStart w:id="1051" w:name="_Toc158206091"/>
      <w:bookmarkStart w:id="1052" w:name="_Toc164057776"/>
      <w:bookmarkStart w:id="1053" w:name="_Toc164137126"/>
      <w:bookmarkStart w:id="1054" w:name="_Toc164161286"/>
      <w:bookmarkStart w:id="1055" w:name="_Toc165173857"/>
      <w:bookmarkStart w:id="1056" w:name="_Toc439170682"/>
      <w:bookmarkStart w:id="1057" w:name="_Toc439172784"/>
      <w:bookmarkStart w:id="1058" w:name="_Toc439173228"/>
      <w:bookmarkStart w:id="1059" w:name="_Toc439238224"/>
      <w:bookmarkStart w:id="1060" w:name="_Toc439252772"/>
      <w:bookmarkStart w:id="1061" w:name="_Toc439323746"/>
      <w:bookmarkStart w:id="1062" w:name="_Toc440357144"/>
      <w:bookmarkStart w:id="1063" w:name="_Toc440359699"/>
      <w:bookmarkStart w:id="1064" w:name="_Toc440632163"/>
      <w:bookmarkStart w:id="1065" w:name="_Toc440875983"/>
      <w:bookmarkStart w:id="1066" w:name="_Toc441131011"/>
      <w:bookmarkStart w:id="1067" w:name="_Toc447269828"/>
      <w:bookmarkStart w:id="1068" w:name="_Toc464120654"/>
      <w:bookmarkStart w:id="1069" w:name="_Toc466970574"/>
      <w:bookmarkStart w:id="1070" w:name="_Toc468462488"/>
      <w:bookmarkStart w:id="1071" w:name="_Toc469482081"/>
      <w:bookmarkStart w:id="1072" w:name="_Toc472411856"/>
      <w:r w:rsidRPr="00382A07">
        <w:rPr>
          <w:szCs w:val="24"/>
        </w:rPr>
        <w:t xml:space="preserve">Форма </w:t>
      </w:r>
      <w:bookmarkEnd w:id="1048"/>
      <w:r w:rsidRPr="00382A07">
        <w:rPr>
          <w:szCs w:val="24"/>
        </w:rPr>
        <w:t xml:space="preserve">графика </w:t>
      </w:r>
      <w:bookmarkEnd w:id="1049"/>
      <w:bookmarkEnd w:id="1050"/>
      <w:bookmarkEnd w:id="1051"/>
      <w:bookmarkEnd w:id="1052"/>
      <w:bookmarkEnd w:id="1053"/>
      <w:bookmarkEnd w:id="1054"/>
      <w:bookmarkEnd w:id="1055"/>
      <w:bookmarkEnd w:id="1056"/>
      <w:bookmarkEnd w:id="1057"/>
      <w:bookmarkEnd w:id="1058"/>
      <w:bookmarkEnd w:id="1059"/>
      <w:bookmarkEnd w:id="1060"/>
      <w:bookmarkEnd w:id="1061"/>
      <w:r w:rsidR="00512B0F" w:rsidRPr="00382A07">
        <w:rPr>
          <w:szCs w:val="24"/>
        </w:rPr>
        <w:t>выполнения поставок</w:t>
      </w:r>
      <w:bookmarkEnd w:id="1062"/>
      <w:bookmarkEnd w:id="1063"/>
      <w:bookmarkEnd w:id="1064"/>
      <w:bookmarkEnd w:id="1065"/>
      <w:bookmarkEnd w:id="1066"/>
      <w:bookmarkEnd w:id="1067"/>
      <w:bookmarkEnd w:id="1068"/>
      <w:bookmarkEnd w:id="1069"/>
      <w:bookmarkEnd w:id="1070"/>
      <w:bookmarkEnd w:id="1071"/>
      <w:bookmarkEnd w:id="1072"/>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4</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spacing w:before="240" w:line="240" w:lineRule="auto"/>
        <w:jc w:val="center"/>
        <w:rPr>
          <w:b/>
          <w:sz w:val="24"/>
          <w:szCs w:val="24"/>
        </w:rPr>
      </w:pPr>
      <w:r w:rsidRPr="00382A07">
        <w:rPr>
          <w:b/>
          <w:sz w:val="24"/>
          <w:szCs w:val="24"/>
        </w:rPr>
        <w:t xml:space="preserve">График </w:t>
      </w:r>
      <w:r w:rsidR="00512B0F" w:rsidRPr="00382A07">
        <w:rPr>
          <w:b/>
          <w:sz w:val="24"/>
          <w:szCs w:val="24"/>
        </w:rPr>
        <w:t>выполнения поставок</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543"/>
        <w:gridCol w:w="2835"/>
        <w:gridCol w:w="2842"/>
      </w:tblGrid>
      <w:tr w:rsidR="004F4D80" w:rsidRPr="00382A07"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rPr>
                <w:b/>
              </w:rPr>
            </w:pPr>
            <w:r w:rsidRPr="00382A07">
              <w:rPr>
                <w:b/>
              </w:rPr>
              <w:t>№ п/п</w:t>
            </w:r>
          </w:p>
        </w:tc>
        <w:tc>
          <w:tcPr>
            <w:tcW w:w="3543" w:type="dxa"/>
            <w:vMerge w:val="restart"/>
            <w:tcBorders>
              <w:top w:val="single" w:sz="4" w:space="0" w:color="auto"/>
              <w:left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Срок поставки продукции</w:t>
            </w:r>
          </w:p>
        </w:tc>
      </w:tr>
      <w:tr w:rsidR="004F4D80" w:rsidRPr="00382A07"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spacing w:line="240" w:lineRule="auto"/>
              <w:ind w:firstLine="0"/>
              <w:jc w:val="left"/>
            </w:pPr>
          </w:p>
        </w:tc>
        <w:tc>
          <w:tcPr>
            <w:tcW w:w="3543" w:type="dxa"/>
            <w:vMerge/>
            <w:tcBorders>
              <w:left w:val="single" w:sz="4" w:space="0" w:color="auto"/>
              <w:bottom w:val="single" w:sz="4" w:space="0" w:color="auto"/>
              <w:right w:val="single" w:sz="4" w:space="0" w:color="auto"/>
            </w:tcBorders>
            <w:vAlign w:val="center"/>
            <w:hideMark/>
          </w:tcPr>
          <w:p w:rsidR="004F4D80" w:rsidRPr="00382A07" w:rsidRDefault="004F4D80" w:rsidP="004F4D80">
            <w:pPr>
              <w:spacing w:line="240" w:lineRule="auto"/>
              <w:ind w:firstLine="0"/>
              <w:jc w:val="left"/>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 xml:space="preserve">Предложение </w:t>
            </w:r>
            <w:r w:rsidR="00C236C0" w:rsidRPr="00382A07">
              <w:rPr>
                <w:b/>
              </w:rPr>
              <w:t>Участник</w:t>
            </w:r>
            <w:r w:rsidRPr="00382A07">
              <w:rPr>
                <w:b/>
              </w:rPr>
              <w:t>а</w:t>
            </w:r>
          </w:p>
        </w:tc>
      </w:tr>
      <w:tr w:rsidR="004F4D80" w:rsidRPr="00382A07" w:rsidTr="004F4D80">
        <w:trPr>
          <w:trHeight w:val="336"/>
        </w:trPr>
        <w:tc>
          <w:tcPr>
            <w:tcW w:w="9930" w:type="dxa"/>
            <w:gridSpan w:val="4"/>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r w:rsidRPr="00382A07">
              <w:rPr>
                <w:bCs w:val="0"/>
              </w:rPr>
              <w:t>Филиал ПАО «МРСК Центра»</w:t>
            </w:r>
            <w:r w:rsidRPr="00382A07">
              <w:t xml:space="preserve"> «</w:t>
            </w:r>
            <w:r w:rsidRPr="00382A07">
              <w:rPr>
                <w:rStyle w:val="aa"/>
                <w:b w:val="0"/>
              </w:rPr>
              <w:t>____</w:t>
            </w:r>
            <w:r w:rsidRPr="00382A07">
              <w:rPr>
                <w:rStyle w:val="aa"/>
              </w:rPr>
              <w:t xml:space="preserve"> </w:t>
            </w:r>
            <w:r w:rsidRPr="00382A07">
              <w:t>энерго»</w:t>
            </w: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r w:rsidRPr="00382A07">
              <w:rPr>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pStyle w:val="3"/>
        <w:rPr>
          <w:szCs w:val="24"/>
        </w:rPr>
      </w:pPr>
      <w:bookmarkStart w:id="1073" w:name="_Toc171070556"/>
      <w:bookmarkStart w:id="1074" w:name="_Toc98253927"/>
      <w:bookmarkStart w:id="1075" w:name="_Toc176605808"/>
      <w:bookmarkStart w:id="1076" w:name="_Toc176611017"/>
      <w:bookmarkStart w:id="1077" w:name="_Toc176611073"/>
      <w:bookmarkStart w:id="1078" w:name="_Toc176668676"/>
      <w:bookmarkStart w:id="1079" w:name="_Toc176684336"/>
      <w:bookmarkStart w:id="1080" w:name="_Toc176746279"/>
      <w:bookmarkStart w:id="1081" w:name="_Toc176747346"/>
      <w:bookmarkStart w:id="1082" w:name="_Toc198979988"/>
      <w:bookmarkStart w:id="1083" w:name="_Toc217466324"/>
      <w:bookmarkStart w:id="1084" w:name="_Toc217702862"/>
      <w:bookmarkStart w:id="1085" w:name="_Toc233601980"/>
      <w:bookmarkStart w:id="1086" w:name="_Toc263343466"/>
      <w:r w:rsidRPr="00382A07">
        <w:rPr>
          <w:b w:val="0"/>
          <w:szCs w:val="24"/>
        </w:rPr>
        <w:br w:type="page"/>
      </w:r>
      <w:bookmarkStart w:id="1087" w:name="_Toc439170683"/>
      <w:bookmarkStart w:id="1088" w:name="_Toc439172785"/>
      <w:bookmarkStart w:id="1089" w:name="_Toc439173229"/>
      <w:bookmarkStart w:id="1090" w:name="_Toc439238225"/>
      <w:bookmarkStart w:id="1091" w:name="_Toc439252773"/>
      <w:bookmarkStart w:id="1092" w:name="_Toc439323747"/>
      <w:bookmarkStart w:id="1093" w:name="_Toc440357145"/>
      <w:bookmarkStart w:id="1094" w:name="_Toc440359700"/>
      <w:bookmarkStart w:id="1095" w:name="_Toc440632164"/>
      <w:bookmarkStart w:id="1096" w:name="_Toc440875984"/>
      <w:bookmarkStart w:id="1097" w:name="_Toc441131012"/>
      <w:bookmarkStart w:id="1098" w:name="_Toc447269829"/>
      <w:bookmarkStart w:id="1099" w:name="_Toc464120655"/>
      <w:bookmarkStart w:id="1100" w:name="_Toc466970575"/>
      <w:bookmarkStart w:id="1101" w:name="_Toc468462489"/>
      <w:bookmarkStart w:id="1102" w:name="_Toc469482082"/>
      <w:bookmarkStart w:id="1103" w:name="_Toc472411857"/>
      <w:r w:rsidRPr="00382A07">
        <w:rPr>
          <w:szCs w:val="24"/>
        </w:rPr>
        <w:lastRenderedPageBreak/>
        <w:t>Инструкции по заполнению</w:t>
      </w:r>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p>
    <w:p w:rsidR="004F4D80" w:rsidRPr="00382A07"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004F4D80" w:rsidRPr="00382A07">
        <w:rPr>
          <w:sz w:val="24"/>
          <w:szCs w:val="24"/>
        </w:rPr>
        <w:t>).</w:t>
      </w:r>
    </w:p>
    <w:p w:rsidR="004F4D80" w:rsidRPr="00382A07"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В данном Графике </w:t>
      </w:r>
      <w:r w:rsidR="00512B0F" w:rsidRPr="00382A07">
        <w:rPr>
          <w:sz w:val="24"/>
          <w:szCs w:val="24"/>
        </w:rPr>
        <w:t>выполнения поставок</w:t>
      </w:r>
      <w:r w:rsidRPr="00382A07">
        <w:rPr>
          <w:sz w:val="24"/>
          <w:szCs w:val="24"/>
        </w:rPr>
        <w:t xml:space="preserve"> приводятся расчетные сроки поставки </w:t>
      </w:r>
      <w:r w:rsidR="00841A6F" w:rsidRPr="00382A07">
        <w:rPr>
          <w:sz w:val="24"/>
          <w:szCs w:val="24"/>
        </w:rPr>
        <w:t xml:space="preserve">продукции </w:t>
      </w:r>
      <w:r w:rsidRPr="00382A07">
        <w:rPr>
          <w:sz w:val="24"/>
          <w:szCs w:val="24"/>
        </w:rPr>
        <w:t>в рамках Договора, перечисленн</w:t>
      </w:r>
      <w:r w:rsidR="00841A6F" w:rsidRPr="00382A07">
        <w:rPr>
          <w:sz w:val="24"/>
          <w:szCs w:val="24"/>
        </w:rPr>
        <w:t>ой</w:t>
      </w:r>
      <w:r w:rsidRPr="00382A07">
        <w:rPr>
          <w:sz w:val="24"/>
          <w:szCs w:val="24"/>
        </w:rPr>
        <w:t xml:space="preserve"> в </w:t>
      </w:r>
      <w:r w:rsidR="00841A6F" w:rsidRPr="00382A07">
        <w:rPr>
          <w:sz w:val="24"/>
          <w:szCs w:val="24"/>
        </w:rPr>
        <w:t>Сводной таблице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w:t>
      </w:r>
      <w:r w:rsidR="00D56F8C" w:rsidRPr="00382A07">
        <w:rPr>
          <w:sz w:val="24"/>
          <w:szCs w:val="24"/>
        </w:rPr>
        <w:t>подраздел</w:t>
      </w:r>
      <w:r w:rsidR="00841A6F" w:rsidRPr="00382A07">
        <w:rPr>
          <w:sz w:val="24"/>
          <w:szCs w:val="24"/>
        </w:rPr>
        <w:t xml:space="preserve"> </w:t>
      </w:r>
      <w:r w:rsidR="000D2D6A">
        <w:fldChar w:fldCharType="begin"/>
      </w:r>
      <w:r w:rsidR="000D2D6A">
        <w:instrText xml:space="preserve"> REF _Ref440273986 \r \h  \* MERGEFORMAT </w:instrText>
      </w:r>
      <w:r w:rsidR="000D2D6A">
        <w:fldChar w:fldCharType="separate"/>
      </w:r>
      <w:r w:rsidR="006305A1" w:rsidRPr="006305A1">
        <w:rPr>
          <w:sz w:val="24"/>
          <w:szCs w:val="24"/>
        </w:rPr>
        <w:t>5.2</w:t>
      </w:r>
      <w:r w:rsidR="000D2D6A">
        <w:fldChar w:fldCharType="end"/>
      </w:r>
      <w:r w:rsidRPr="00382A07">
        <w:rPr>
          <w:sz w:val="24"/>
          <w:szCs w:val="24"/>
        </w:rPr>
        <w:t>).</w:t>
      </w:r>
    </w:p>
    <w:p w:rsidR="004F4D80" w:rsidRPr="00382A07" w:rsidRDefault="004F4D80" w:rsidP="00E418BB">
      <w:pPr>
        <w:pStyle w:val="2"/>
        <w:pageBreakBefore/>
        <w:tabs>
          <w:tab w:val="clear" w:pos="0"/>
          <w:tab w:val="clear" w:pos="1700"/>
          <w:tab w:val="num" w:pos="1134"/>
          <w:tab w:val="num" w:pos="5104"/>
        </w:tabs>
        <w:spacing w:before="100" w:beforeAutospacing="1" w:after="100" w:afterAutospacing="1" w:line="240" w:lineRule="auto"/>
      </w:pPr>
      <w:bookmarkStart w:id="1104" w:name="_Hlt22846931"/>
      <w:bookmarkStart w:id="1105" w:name="_Ref93264992"/>
      <w:bookmarkStart w:id="1106" w:name="_Ref93265116"/>
      <w:bookmarkStart w:id="1107" w:name="_Toc98253933"/>
      <w:bookmarkStart w:id="1108" w:name="_Toc165173859"/>
      <w:bookmarkStart w:id="1109" w:name="_Toc423423671"/>
      <w:bookmarkStart w:id="1110" w:name="_Toc472411858"/>
      <w:bookmarkEnd w:id="1104"/>
      <w:r w:rsidRPr="00382A07">
        <w:lastRenderedPageBreak/>
        <w:t xml:space="preserve">Протокол разногласий к проекту Договора (форма </w:t>
      </w:r>
      <w:r w:rsidRPr="00382A07">
        <w:rPr>
          <w:noProof/>
        </w:rPr>
        <w:t>5</w:t>
      </w:r>
      <w:r w:rsidRPr="00382A07">
        <w:t>)</w:t>
      </w:r>
      <w:bookmarkEnd w:id="1016"/>
      <w:bookmarkEnd w:id="1017"/>
      <w:bookmarkEnd w:id="1105"/>
      <w:bookmarkEnd w:id="1106"/>
      <w:bookmarkEnd w:id="1107"/>
      <w:bookmarkEnd w:id="1108"/>
      <w:bookmarkEnd w:id="1109"/>
      <w:bookmarkEnd w:id="1110"/>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1111" w:name="_Toc439170685"/>
      <w:bookmarkStart w:id="1112" w:name="_Toc439172787"/>
      <w:bookmarkStart w:id="1113" w:name="_Toc439173231"/>
      <w:bookmarkStart w:id="1114" w:name="_Toc439238227"/>
      <w:bookmarkStart w:id="1115" w:name="_Toc439252775"/>
      <w:bookmarkStart w:id="1116" w:name="_Toc439323749"/>
      <w:bookmarkStart w:id="1117" w:name="_Toc440357147"/>
      <w:bookmarkStart w:id="1118" w:name="_Toc440359702"/>
      <w:bookmarkStart w:id="1119" w:name="_Toc440632166"/>
      <w:bookmarkStart w:id="1120" w:name="_Toc440875986"/>
      <w:bookmarkStart w:id="1121" w:name="_Toc441131014"/>
      <w:bookmarkStart w:id="1122" w:name="_Toc447269831"/>
      <w:bookmarkStart w:id="1123" w:name="_Toc464120657"/>
      <w:bookmarkStart w:id="1124" w:name="_Toc466970577"/>
      <w:bookmarkStart w:id="1125" w:name="_Toc468462491"/>
      <w:bookmarkStart w:id="1126" w:name="_Toc469482084"/>
      <w:bookmarkStart w:id="1127" w:name="_Toc472411859"/>
      <w:bookmarkStart w:id="1128" w:name="_Toc157248186"/>
      <w:bookmarkStart w:id="1129" w:name="_Toc157496555"/>
      <w:bookmarkStart w:id="1130" w:name="_Toc158206094"/>
      <w:bookmarkStart w:id="1131" w:name="_Toc164057779"/>
      <w:bookmarkStart w:id="1132" w:name="_Toc164137129"/>
      <w:bookmarkStart w:id="1133" w:name="_Toc164161289"/>
      <w:bookmarkStart w:id="1134" w:name="_Toc165173860"/>
      <w:r w:rsidRPr="00382A07">
        <w:rPr>
          <w:szCs w:val="24"/>
        </w:rPr>
        <w:t>Форма Протокола разногласий к проекту Договора</w:t>
      </w:r>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r w:rsidRPr="00382A07">
        <w:rPr>
          <w:szCs w:val="24"/>
        </w:rPr>
        <w:t xml:space="preserve"> </w:t>
      </w:r>
      <w:bookmarkEnd w:id="1128"/>
      <w:bookmarkEnd w:id="1129"/>
      <w:bookmarkEnd w:id="1130"/>
      <w:bookmarkEnd w:id="1131"/>
      <w:bookmarkEnd w:id="1132"/>
      <w:bookmarkEnd w:id="1133"/>
      <w:bookmarkEnd w:id="1134"/>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5</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ind w:firstLine="0"/>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Протокол разногласий к проекту Договора</w:t>
      </w:r>
    </w:p>
    <w:p w:rsidR="004F4D80" w:rsidRPr="00382A07" w:rsidRDefault="004F4D80" w:rsidP="004F4D80">
      <w:pPr>
        <w:rPr>
          <w:sz w:val="24"/>
          <w:szCs w:val="24"/>
        </w:rPr>
      </w:pPr>
    </w:p>
    <w:p w:rsidR="004F4D80" w:rsidRPr="00382A07" w:rsidRDefault="004F4D80" w:rsidP="004F4D80">
      <w:pPr>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jc w:val="center"/>
        <w:rPr>
          <w:b/>
          <w:bCs w:val="0"/>
          <w:sz w:val="24"/>
          <w:szCs w:val="24"/>
        </w:rPr>
      </w:pPr>
      <w:r w:rsidRPr="00382A07">
        <w:rPr>
          <w:b/>
          <w:bCs w:val="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center"/>
            </w:pPr>
            <w:r w:rsidRPr="00382A0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77786C">
            <w:pPr>
              <w:pStyle w:val="aff0"/>
              <w:spacing w:before="0" w:after="0"/>
              <w:ind w:left="0" w:right="0"/>
              <w:jc w:val="center"/>
            </w:pPr>
            <w:r w:rsidRPr="00382A07">
              <w:t xml:space="preserve">№ пункта проекта Договора (раздел </w:t>
            </w:r>
            <w:r w:rsidR="000D2D6A">
              <w:fldChar w:fldCharType="begin"/>
            </w:r>
            <w:r w:rsidR="000D2D6A">
              <w:instrText xml:space="preserve"> REF _Ref440272931 \r \h  \* MERGEFORMAT </w:instrText>
            </w:r>
            <w:r w:rsidR="000D2D6A">
              <w:fldChar w:fldCharType="separate"/>
            </w:r>
            <w:r w:rsidR="006305A1">
              <w:t>2</w:t>
            </w:r>
            <w:r w:rsidR="000D2D6A">
              <w:fldChar w:fldCharType="end"/>
            </w:r>
            <w:r w:rsidRPr="00382A0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Предложения </w:t>
            </w:r>
            <w:r w:rsidR="00C236C0" w:rsidRPr="00382A07">
              <w:t>Участник</w:t>
            </w:r>
            <w:r w:rsidRPr="00382A07">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Примечания, обоснование</w:t>
            </w: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jc w:val="center"/>
        <w:rPr>
          <w:b/>
          <w:bCs w:val="0"/>
        </w:rPr>
      </w:pPr>
    </w:p>
    <w:p w:rsidR="004F4D80" w:rsidRPr="00382A07" w:rsidRDefault="004F4D80" w:rsidP="004F4D80">
      <w:pPr>
        <w:jc w:val="center"/>
        <w:rPr>
          <w:b/>
          <w:bCs w:val="0"/>
          <w:sz w:val="24"/>
          <w:szCs w:val="24"/>
        </w:rPr>
      </w:pPr>
      <w:r w:rsidRPr="00382A07">
        <w:rPr>
          <w:b/>
          <w:bCs w:val="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center"/>
            </w:pPr>
            <w:r w:rsidRPr="00382A0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 пункта проекта Договора (раздел </w:t>
            </w:r>
            <w:r w:rsidR="000D2D6A">
              <w:fldChar w:fldCharType="begin"/>
            </w:r>
            <w:r w:rsidR="000D2D6A">
              <w:instrText xml:space="preserve"> REF _Ref440272931 \r \h  \* MERGEFORMAT </w:instrText>
            </w:r>
            <w:r w:rsidR="000D2D6A">
              <w:fldChar w:fldCharType="separate"/>
            </w:r>
            <w:r w:rsidR="006305A1">
              <w:t>2</w:t>
            </w:r>
            <w:r w:rsidR="000D2D6A">
              <w:fldChar w:fldCharType="end"/>
            </w:r>
            <w:r w:rsidRPr="00382A0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Предложения </w:t>
            </w:r>
            <w:r w:rsidR="00C236C0" w:rsidRPr="00382A07">
              <w:t>Участник</w:t>
            </w:r>
            <w:r w:rsidRPr="00382A07">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Примечания, обоснование</w:t>
            </w: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keepNext/>
        <w:rPr>
          <w:b/>
          <w:bCs w:val="0"/>
          <w:sz w:val="24"/>
          <w:szCs w:val="24"/>
        </w:rPr>
      </w:pPr>
    </w:p>
    <w:p w:rsidR="004F4D80" w:rsidRPr="00382A07" w:rsidRDefault="004F4D80" w:rsidP="004F4D80">
      <w:pPr>
        <w:pBdr>
          <w:bottom w:val="single" w:sz="4" w:space="1" w:color="auto"/>
        </w:pBdr>
        <w:shd w:val="clear" w:color="auto" w:fill="E0E0E0"/>
        <w:tabs>
          <w:tab w:val="center" w:pos="5092"/>
          <w:tab w:val="right" w:pos="10184"/>
        </w:tabs>
        <w:ind w:right="21" w:firstLine="0"/>
        <w:jc w:val="left"/>
        <w:rPr>
          <w:b/>
          <w:spacing w:val="36"/>
          <w:sz w:val="24"/>
          <w:szCs w:val="24"/>
        </w:rPr>
      </w:pPr>
      <w:r w:rsidRPr="00382A07">
        <w:rPr>
          <w:b/>
          <w:spacing w:val="36"/>
          <w:sz w:val="24"/>
          <w:szCs w:val="24"/>
        </w:rPr>
        <w:tab/>
        <w:t>конец формы</w:t>
      </w:r>
      <w:r w:rsidRPr="00382A07">
        <w:rPr>
          <w:b/>
          <w:spacing w:val="36"/>
          <w:sz w:val="24"/>
          <w:szCs w:val="24"/>
        </w:rPr>
        <w:tab/>
      </w:r>
    </w:p>
    <w:p w:rsidR="00D56F8C" w:rsidRPr="00382A07" w:rsidRDefault="00D56F8C">
      <w:pPr>
        <w:suppressAutoHyphens w:val="0"/>
        <w:spacing w:line="240" w:lineRule="auto"/>
        <w:ind w:firstLine="0"/>
        <w:jc w:val="left"/>
        <w:rPr>
          <w:b/>
          <w:sz w:val="24"/>
          <w:szCs w:val="24"/>
        </w:rPr>
      </w:pPr>
      <w:r w:rsidRPr="00382A07">
        <w:rPr>
          <w:b/>
          <w:sz w:val="24"/>
          <w:szCs w:val="24"/>
        </w:rPr>
        <w:br w:type="page"/>
      </w:r>
    </w:p>
    <w:p w:rsidR="004F4D80" w:rsidRPr="00382A07" w:rsidRDefault="004F4D80" w:rsidP="004F4D80">
      <w:pPr>
        <w:pStyle w:val="a1"/>
        <w:numPr>
          <w:ilvl w:val="0"/>
          <w:numId w:val="0"/>
        </w:numPr>
        <w:ind w:left="1134"/>
        <w:rPr>
          <w:b/>
          <w:sz w:val="24"/>
          <w:szCs w:val="24"/>
        </w:rPr>
      </w:pPr>
    </w:p>
    <w:p w:rsidR="004F4D80" w:rsidRPr="00382A07" w:rsidRDefault="004F4D80" w:rsidP="004F4D80">
      <w:pPr>
        <w:pStyle w:val="3"/>
        <w:rPr>
          <w:szCs w:val="24"/>
        </w:rPr>
      </w:pPr>
      <w:bookmarkStart w:id="1135" w:name="_Toc439170686"/>
      <w:bookmarkStart w:id="1136" w:name="_Toc439172788"/>
      <w:bookmarkStart w:id="1137" w:name="_Toc439173232"/>
      <w:bookmarkStart w:id="1138" w:name="_Toc439238228"/>
      <w:bookmarkStart w:id="1139" w:name="_Toc439252776"/>
      <w:bookmarkStart w:id="1140" w:name="_Toc439323750"/>
      <w:bookmarkStart w:id="1141" w:name="_Toc440357148"/>
      <w:bookmarkStart w:id="1142" w:name="_Toc440359703"/>
      <w:bookmarkStart w:id="1143" w:name="_Toc440632167"/>
      <w:bookmarkStart w:id="1144" w:name="_Toc440875987"/>
      <w:bookmarkStart w:id="1145" w:name="_Toc441131015"/>
      <w:bookmarkStart w:id="1146" w:name="_Toc447269832"/>
      <w:bookmarkStart w:id="1147" w:name="_Toc464120658"/>
      <w:bookmarkStart w:id="1148" w:name="_Toc466970578"/>
      <w:bookmarkStart w:id="1149" w:name="_Toc468462492"/>
      <w:bookmarkStart w:id="1150" w:name="_Toc469482085"/>
      <w:bookmarkStart w:id="1151" w:name="_Toc472411860"/>
      <w:r w:rsidRPr="00382A07">
        <w:rPr>
          <w:szCs w:val="24"/>
        </w:rPr>
        <w:t>Инструкции по заполнению Протокола разногласий к проекту Договора</w:t>
      </w:r>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p>
    <w:p w:rsidR="004F4D80" w:rsidRPr="00382A07" w:rsidRDefault="007B5153"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Данная форма заполняется как в случае наличия у </w:t>
      </w:r>
      <w:r w:rsidR="00C236C0" w:rsidRPr="00382A07">
        <w:rPr>
          <w:sz w:val="24"/>
          <w:szCs w:val="24"/>
        </w:rPr>
        <w:t>Участник</w:t>
      </w:r>
      <w:r w:rsidRPr="00382A07">
        <w:rPr>
          <w:sz w:val="24"/>
          <w:szCs w:val="24"/>
        </w:rPr>
        <w:t xml:space="preserve">а требований или предложений по изменению проекта Договора (раздел </w:t>
      </w:r>
      <w:r w:rsidR="000D2D6A">
        <w:fldChar w:fldCharType="begin"/>
      </w:r>
      <w:r w:rsidR="000D2D6A">
        <w:instrText xml:space="preserve"> REF _Ref440274025 \r \h  \* MERGEFORMAT </w:instrText>
      </w:r>
      <w:r w:rsidR="000D2D6A">
        <w:fldChar w:fldCharType="separate"/>
      </w:r>
      <w:r w:rsidR="006305A1">
        <w:t>2</w:t>
      </w:r>
      <w:r w:rsidR="000D2D6A">
        <w:fldChar w:fldCharType="end"/>
      </w:r>
      <w:r w:rsidRPr="00382A0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случае наличия у </w:t>
      </w:r>
      <w:r w:rsidR="00C236C0" w:rsidRPr="00382A07">
        <w:rPr>
          <w:sz w:val="24"/>
          <w:szCs w:val="24"/>
        </w:rPr>
        <w:t>Участник</w:t>
      </w:r>
      <w:r w:rsidRPr="00382A07">
        <w:rPr>
          <w:sz w:val="24"/>
          <w:szCs w:val="24"/>
        </w:rPr>
        <w:t xml:space="preserve">а предложений по внесению изменений в проект Договора, </w:t>
      </w:r>
      <w:r w:rsidR="00C236C0" w:rsidRPr="00382A07">
        <w:rPr>
          <w:sz w:val="24"/>
          <w:szCs w:val="24"/>
        </w:rPr>
        <w:t>Участник</w:t>
      </w:r>
      <w:r w:rsidRPr="00382A07">
        <w:rPr>
          <w:sz w:val="24"/>
          <w:szCs w:val="24"/>
        </w:rPr>
        <w:t xml:space="preserve"> должен представить в составе своей </w:t>
      </w:r>
      <w:r w:rsidR="00D904EF" w:rsidRPr="00382A07">
        <w:rPr>
          <w:sz w:val="24"/>
          <w:szCs w:val="24"/>
        </w:rPr>
        <w:t>Заявки</w:t>
      </w:r>
      <w:r w:rsidRPr="00382A07">
        <w:rPr>
          <w:sz w:val="24"/>
          <w:szCs w:val="24"/>
        </w:rPr>
        <w:t xml:space="preserve"> данный протокол разногласий. В подготовленном протоколе разногласий </w:t>
      </w:r>
      <w:r w:rsidR="00C236C0" w:rsidRPr="00382A07">
        <w:rPr>
          <w:sz w:val="24"/>
          <w:szCs w:val="24"/>
        </w:rPr>
        <w:t>Участник</w:t>
      </w:r>
      <w:r w:rsidRPr="00382A0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отклонение которых Организатором не повлечет отказа </w:t>
      </w:r>
      <w:r w:rsidR="00C236C0" w:rsidRPr="00382A07">
        <w:rPr>
          <w:sz w:val="24"/>
          <w:szCs w:val="24"/>
        </w:rPr>
        <w:t>Участник</w:t>
      </w:r>
      <w:r w:rsidRPr="00382A07">
        <w:rPr>
          <w:sz w:val="24"/>
          <w:szCs w:val="24"/>
        </w:rPr>
        <w:t>а от подписания Договора в случае признания его Победителем.</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Условия Договора будут определят</w:t>
      </w:r>
      <w:r w:rsidR="001F77A1" w:rsidRPr="00382A07">
        <w:rPr>
          <w:sz w:val="24"/>
          <w:szCs w:val="24"/>
        </w:rPr>
        <w:t>ь</w:t>
      </w:r>
      <w:r w:rsidRPr="00382A07">
        <w:rPr>
          <w:sz w:val="24"/>
          <w:szCs w:val="24"/>
        </w:rPr>
        <w:t xml:space="preserve">ся в соответствии с пунктом </w:t>
      </w:r>
      <w:r w:rsidR="000D2D6A">
        <w:fldChar w:fldCharType="begin"/>
      </w:r>
      <w:r w:rsidR="000D2D6A">
        <w:instrText xml:space="preserve"> REF _Ref294695546 \r \h  \* MERGEFORMAT </w:instrText>
      </w:r>
      <w:r w:rsidR="000D2D6A">
        <w:fldChar w:fldCharType="separate"/>
      </w:r>
      <w:r w:rsidR="006305A1" w:rsidRPr="006305A1">
        <w:rPr>
          <w:sz w:val="24"/>
          <w:szCs w:val="24"/>
        </w:rPr>
        <w:t xml:space="preserve"> 1.2.6 </w:t>
      </w:r>
      <w:r w:rsidR="000D2D6A">
        <w:fldChar w:fldCharType="end"/>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w:t>
      </w:r>
      <w:r w:rsidR="00D904EF" w:rsidRPr="00382A07">
        <w:rPr>
          <w:sz w:val="24"/>
          <w:szCs w:val="24"/>
        </w:rPr>
        <w:t>Документации</w:t>
      </w:r>
      <w:r w:rsidRPr="00382A07">
        <w:rPr>
          <w:sz w:val="24"/>
          <w:szCs w:val="24"/>
        </w:rPr>
        <w:t xml:space="preserve"> и </w:t>
      </w:r>
      <w:r w:rsidR="00D904EF" w:rsidRPr="00382A07">
        <w:rPr>
          <w:sz w:val="24"/>
          <w:szCs w:val="24"/>
        </w:rPr>
        <w:t>Заявке</w:t>
      </w:r>
      <w:r w:rsidRPr="00382A07">
        <w:rPr>
          <w:sz w:val="24"/>
          <w:szCs w:val="24"/>
        </w:rPr>
        <w:t xml:space="preserve"> Победителя.</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любом случае </w:t>
      </w:r>
      <w:r w:rsidR="00C236C0" w:rsidRPr="00382A07">
        <w:rPr>
          <w:sz w:val="24"/>
          <w:szCs w:val="24"/>
        </w:rPr>
        <w:t>Участник</w:t>
      </w:r>
      <w:r w:rsidRPr="00382A07">
        <w:rPr>
          <w:sz w:val="24"/>
          <w:szCs w:val="24"/>
        </w:rPr>
        <w:t xml:space="preserve"> должен иметь в виду что:</w:t>
      </w:r>
    </w:p>
    <w:p w:rsidR="004F4D80" w:rsidRPr="00382A07" w:rsidRDefault="004F4D80" w:rsidP="004F4D80">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если какое-либо из обязательных Договорных предложений и условий, выдвинутых </w:t>
      </w:r>
      <w:r w:rsidR="00C236C0" w:rsidRPr="00382A07">
        <w:rPr>
          <w:sz w:val="24"/>
          <w:szCs w:val="24"/>
        </w:rPr>
        <w:t>Участник</w:t>
      </w:r>
      <w:r w:rsidRPr="00382A07">
        <w:rPr>
          <w:sz w:val="24"/>
          <w:szCs w:val="24"/>
        </w:rPr>
        <w:t xml:space="preserve">ом, будет неприемлемо для Организатора, такая </w:t>
      </w:r>
      <w:r w:rsidR="00D904EF" w:rsidRPr="00382A07">
        <w:rPr>
          <w:sz w:val="24"/>
          <w:szCs w:val="24"/>
        </w:rPr>
        <w:t>Заявка</w:t>
      </w:r>
      <w:r w:rsidRPr="00382A07">
        <w:rPr>
          <w:sz w:val="24"/>
          <w:szCs w:val="24"/>
        </w:rPr>
        <w:t xml:space="preserve"> будет отклонена независимо от содержания технико-коммерческих предложений;</w:t>
      </w:r>
    </w:p>
    <w:p w:rsidR="004F4D80" w:rsidRPr="00382A07" w:rsidRDefault="004F4D80" w:rsidP="004F4D80">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в любом случае, предоставление </w:t>
      </w:r>
      <w:r w:rsidR="00C236C0" w:rsidRPr="00382A07">
        <w:rPr>
          <w:sz w:val="24"/>
          <w:szCs w:val="24"/>
        </w:rPr>
        <w:t>Участник</w:t>
      </w:r>
      <w:r w:rsidRPr="00382A07">
        <w:rPr>
          <w:sz w:val="24"/>
          <w:szCs w:val="24"/>
        </w:rPr>
        <w:t xml:space="preserve">ом протокола разногласий к подготовленному Заказчиком исходному проекту Договора не лишает </w:t>
      </w:r>
      <w:r w:rsidR="00C236C0" w:rsidRPr="00382A07">
        <w:rPr>
          <w:sz w:val="24"/>
          <w:szCs w:val="24"/>
        </w:rPr>
        <w:t>Участник</w:t>
      </w:r>
      <w:r w:rsidRPr="00382A07">
        <w:rPr>
          <w:sz w:val="24"/>
          <w:szCs w:val="24"/>
        </w:rPr>
        <w:t>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152" w:name="_Ref55335823"/>
      <w:bookmarkStart w:id="1153" w:name="_Ref55336359"/>
      <w:bookmarkStart w:id="1154" w:name="_Toc57314675"/>
      <w:bookmarkStart w:id="1155" w:name="_Toc69728989"/>
      <w:bookmarkStart w:id="1156" w:name="_Toc98253939"/>
      <w:bookmarkStart w:id="1157" w:name="_Toc165173865"/>
      <w:bookmarkStart w:id="1158" w:name="_Toc423423672"/>
      <w:bookmarkStart w:id="1159" w:name="_Toc472411861"/>
      <w:bookmarkEnd w:id="872"/>
      <w:r w:rsidRPr="00382A07">
        <w:lastRenderedPageBreak/>
        <w:t>Анкета (форма 6)</w:t>
      </w:r>
      <w:bookmarkEnd w:id="1152"/>
      <w:bookmarkEnd w:id="1153"/>
      <w:bookmarkEnd w:id="1154"/>
      <w:bookmarkEnd w:id="1155"/>
      <w:bookmarkEnd w:id="1156"/>
      <w:bookmarkEnd w:id="1157"/>
      <w:bookmarkEnd w:id="1158"/>
      <w:bookmarkEnd w:id="1159"/>
    </w:p>
    <w:p w:rsidR="004F4D80" w:rsidRPr="00382A07" w:rsidRDefault="004F4D80" w:rsidP="004F4D80">
      <w:pPr>
        <w:pStyle w:val="3"/>
        <w:rPr>
          <w:szCs w:val="24"/>
        </w:rPr>
      </w:pPr>
      <w:bookmarkStart w:id="1160" w:name="_Toc98253940"/>
      <w:bookmarkStart w:id="1161" w:name="_Toc157248192"/>
      <w:bookmarkStart w:id="1162" w:name="_Toc157496561"/>
      <w:bookmarkStart w:id="1163" w:name="_Toc158206100"/>
      <w:bookmarkStart w:id="1164" w:name="_Toc164057785"/>
      <w:bookmarkStart w:id="1165" w:name="_Toc164137135"/>
      <w:bookmarkStart w:id="1166" w:name="_Toc164161295"/>
      <w:bookmarkStart w:id="1167" w:name="_Toc165173866"/>
      <w:bookmarkStart w:id="1168" w:name="_Toc439170688"/>
      <w:bookmarkStart w:id="1169" w:name="_Toc439172790"/>
      <w:bookmarkStart w:id="1170" w:name="_Toc439173234"/>
      <w:bookmarkStart w:id="1171" w:name="_Toc439238230"/>
      <w:bookmarkStart w:id="1172" w:name="_Toc439252778"/>
      <w:bookmarkStart w:id="1173" w:name="_Ref440272119"/>
      <w:bookmarkStart w:id="1174" w:name="_Toc440357150"/>
      <w:bookmarkStart w:id="1175" w:name="_Toc440359705"/>
      <w:bookmarkStart w:id="1176" w:name="_Ref444164229"/>
      <w:bookmarkStart w:id="1177" w:name="_Toc447269834"/>
      <w:bookmarkStart w:id="1178" w:name="_Toc464120660"/>
      <w:bookmarkStart w:id="1179" w:name="_Toc466970580"/>
      <w:bookmarkStart w:id="1180" w:name="_Toc472411862"/>
      <w:r w:rsidRPr="00382A07">
        <w:rPr>
          <w:szCs w:val="24"/>
        </w:rPr>
        <w:t xml:space="preserve">Форма Анкеты </w:t>
      </w:r>
      <w:r w:rsidR="00C236C0" w:rsidRPr="00382A07">
        <w:rPr>
          <w:szCs w:val="24"/>
        </w:rPr>
        <w:t>Участник</w:t>
      </w:r>
      <w:r w:rsidRPr="00382A07">
        <w:rPr>
          <w:szCs w:val="24"/>
        </w:rPr>
        <w:t>а</w:t>
      </w:r>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553A57" w:rsidRPr="00382A07">
        <w:rPr>
          <w:sz w:val="24"/>
          <w:szCs w:val="24"/>
        </w:rPr>
        <w:t>6</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 xml:space="preserve">Анкета </w:t>
      </w:r>
      <w:r w:rsidR="00C236C0" w:rsidRPr="00382A07">
        <w:rPr>
          <w:b/>
          <w:sz w:val="24"/>
          <w:szCs w:val="24"/>
        </w:rPr>
        <w:t>Участник</w:t>
      </w:r>
      <w:r w:rsidRPr="00382A07">
        <w:rPr>
          <w:b/>
          <w:sz w:val="24"/>
          <w:szCs w:val="24"/>
        </w:rPr>
        <w:t>а</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ind w:firstLine="0"/>
        <w:rPr>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RPr="00382A07"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spacing w:line="240" w:lineRule="auto"/>
              <w:ind w:firstLine="0"/>
              <w:jc w:val="center"/>
              <w:rPr>
                <w:sz w:val="24"/>
                <w:szCs w:val="24"/>
              </w:rPr>
            </w:pPr>
            <w:r w:rsidRPr="00382A07">
              <w:rPr>
                <w:sz w:val="24"/>
                <w:szCs w:val="24"/>
              </w:rPr>
              <w:t>№ п/п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0"/>
              <w:spacing w:before="0" w:after="0"/>
              <w:ind w:left="0" w:right="0"/>
              <w:jc w:val="center"/>
              <w:rPr>
                <w:sz w:val="24"/>
                <w:szCs w:val="24"/>
              </w:rPr>
            </w:pPr>
            <w:r w:rsidRPr="00382A07">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0"/>
              <w:spacing w:before="0" w:after="0"/>
              <w:ind w:left="0" w:right="0"/>
              <w:jc w:val="center"/>
              <w:rPr>
                <w:sz w:val="24"/>
                <w:szCs w:val="24"/>
              </w:rPr>
            </w:pPr>
            <w:r w:rsidRPr="00382A07">
              <w:rPr>
                <w:sz w:val="24"/>
                <w:szCs w:val="24"/>
              </w:rPr>
              <w:t xml:space="preserve">Сведения о </w:t>
            </w:r>
            <w:r w:rsidR="00C236C0" w:rsidRPr="00382A07">
              <w:rPr>
                <w:sz w:val="24"/>
                <w:szCs w:val="24"/>
              </w:rPr>
              <w:t>Участник</w:t>
            </w:r>
            <w:r w:rsidRPr="00382A07">
              <w:rPr>
                <w:sz w:val="24"/>
                <w:szCs w:val="24"/>
              </w:rPr>
              <w:t>е</w:t>
            </w: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Организационно-правовая форма и фирменное наименование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6D58F3" w:rsidP="004F4D80">
            <w:pPr>
              <w:pStyle w:val="aff1"/>
              <w:spacing w:before="0" w:after="0"/>
              <w:ind w:left="0" w:right="0"/>
              <w:rPr>
                <w:szCs w:val="24"/>
              </w:rPr>
            </w:pPr>
            <w:r w:rsidRPr="00382A07">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6D58F3"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382A07" w:rsidRDefault="006D58F3"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r w:rsidRPr="00382A07">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ИНН/КПП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6D58F3"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382A07" w:rsidRDefault="006D58F3"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r w:rsidRPr="00382A07">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Банковские реквизиты (наименование и адрес банка, номер расчетного счета </w:t>
            </w:r>
            <w:r w:rsidR="00C236C0" w:rsidRPr="00382A07">
              <w:rPr>
                <w:szCs w:val="24"/>
              </w:rPr>
              <w:t>Участник</w:t>
            </w:r>
            <w:r w:rsidRPr="00382A07">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Телефоны </w:t>
            </w:r>
            <w:r w:rsidR="00C236C0" w:rsidRPr="00382A07">
              <w:rPr>
                <w:szCs w:val="24"/>
              </w:rPr>
              <w:t>Участник</w:t>
            </w:r>
            <w:r w:rsidRPr="00382A07">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Факс </w:t>
            </w:r>
            <w:r w:rsidR="00C236C0" w:rsidRPr="00382A07">
              <w:rPr>
                <w:szCs w:val="24"/>
              </w:rPr>
              <w:t>Участник</w:t>
            </w:r>
            <w:r w:rsidRPr="00382A07">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Адрес электронной почты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руководителя </w:t>
            </w:r>
            <w:r w:rsidR="00C236C0" w:rsidRPr="00382A07">
              <w:rPr>
                <w:szCs w:val="24"/>
              </w:rPr>
              <w:t>Участник</w:t>
            </w:r>
            <w:r w:rsidRPr="00382A07">
              <w:rPr>
                <w:szCs w:val="24"/>
              </w:rPr>
              <w:t xml:space="preserve">а, имеющего право подписи согласно учредительным документам </w:t>
            </w:r>
            <w:r w:rsidR="00C236C0" w:rsidRPr="00382A07">
              <w:rPr>
                <w:szCs w:val="24"/>
              </w:rPr>
              <w:t>Участник</w:t>
            </w:r>
            <w:r w:rsidRPr="00382A07">
              <w:rPr>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главного бухгалтера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ответственного лица </w:t>
            </w:r>
            <w:r w:rsidR="00C236C0" w:rsidRPr="00382A07">
              <w:rPr>
                <w:szCs w:val="24"/>
              </w:rPr>
              <w:t>Участник</w:t>
            </w:r>
            <w:r w:rsidRPr="00382A07">
              <w:rPr>
                <w:szCs w:val="24"/>
              </w:rPr>
              <w:t>а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highlight w:val="yellow"/>
              </w:rPr>
            </w:pPr>
          </w:p>
        </w:tc>
      </w:tr>
      <w:tr w:rsidR="004F4D80" w:rsidRPr="00382A07"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382A07" w:rsidRDefault="004F4D80" w:rsidP="004F4D80">
            <w:pPr>
              <w:tabs>
                <w:tab w:val="num" w:pos="360"/>
              </w:tabs>
              <w:spacing w:line="276" w:lineRule="auto"/>
              <w:ind w:firstLine="0"/>
              <w:jc w:val="left"/>
              <w:rPr>
                <w:sz w:val="24"/>
                <w:szCs w:val="24"/>
              </w:rPr>
            </w:pPr>
            <w:r w:rsidRPr="00382A07">
              <w:rPr>
                <w:sz w:val="24"/>
                <w:szCs w:val="24"/>
              </w:rPr>
              <w:t xml:space="preserve">Местом регистрации (местом налогового резидентства) </w:t>
            </w:r>
            <w:r w:rsidR="00C236C0" w:rsidRPr="00382A07">
              <w:rPr>
                <w:sz w:val="24"/>
                <w:szCs w:val="24"/>
              </w:rPr>
              <w:t>Участник</w:t>
            </w:r>
            <w:r w:rsidRPr="00382A07">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1"/>
              <w:spacing w:after="0"/>
              <w:ind w:left="0" w:right="0"/>
              <w:jc w:val="center"/>
              <w:rPr>
                <w:b/>
                <w:iCs/>
                <w:szCs w:val="24"/>
              </w:rPr>
            </w:pPr>
            <w:r w:rsidRPr="00382A07">
              <w:rPr>
                <w:rStyle w:val="aa"/>
                <w:szCs w:val="24"/>
              </w:rPr>
              <w:t>(если да, то укажите наименование особой экономической зоны)</w:t>
            </w:r>
          </w:p>
        </w:tc>
      </w:tr>
      <w:tr w:rsidR="004F4D80" w:rsidRPr="00382A07"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pStyle w:val="affffff0"/>
              <w:numPr>
                <w:ilvl w:val="0"/>
                <w:numId w:val="65"/>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382A07" w:rsidRDefault="004F4D80" w:rsidP="004F4D80">
            <w:pPr>
              <w:spacing w:line="276" w:lineRule="auto"/>
              <w:ind w:firstLine="0"/>
              <w:jc w:val="left"/>
              <w:rPr>
                <w:sz w:val="24"/>
                <w:szCs w:val="24"/>
              </w:rPr>
            </w:pPr>
            <w:r w:rsidRPr="00382A07">
              <w:rPr>
                <w:sz w:val="24"/>
                <w:szCs w:val="24"/>
              </w:rPr>
              <w:t xml:space="preserve">Местом регистрации (местом налогового резидентства) </w:t>
            </w:r>
            <w:r w:rsidR="00C236C0" w:rsidRPr="00382A07">
              <w:rPr>
                <w:sz w:val="24"/>
                <w:szCs w:val="24"/>
              </w:rPr>
              <w:t>Участник</w:t>
            </w:r>
            <w:r w:rsidRPr="00382A07">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1"/>
              <w:spacing w:after="0"/>
              <w:ind w:left="0" w:right="0"/>
              <w:jc w:val="center"/>
              <w:rPr>
                <w:rStyle w:val="aa"/>
                <w:b w:val="0"/>
                <w:szCs w:val="24"/>
              </w:rPr>
            </w:pPr>
            <w:r w:rsidRPr="00382A07">
              <w:rPr>
                <w:rStyle w:val="aa"/>
                <w:szCs w:val="24"/>
              </w:rPr>
              <w:t>(если да, то укажите наименование оффшорной зоны)</w:t>
            </w:r>
          </w:p>
        </w:tc>
      </w:tr>
      <w:tr w:rsidR="004F4D80" w:rsidRPr="00382A07"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382A07" w:rsidRDefault="00C236C0" w:rsidP="004F4D80">
            <w:pPr>
              <w:pStyle w:val="aff1"/>
              <w:spacing w:before="0" w:after="0"/>
              <w:ind w:left="0" w:right="0"/>
              <w:rPr>
                <w:szCs w:val="24"/>
              </w:rPr>
            </w:pPr>
            <w:r w:rsidRPr="00382A07">
              <w:rPr>
                <w:szCs w:val="24"/>
              </w:rPr>
              <w:t>Участник</w:t>
            </w:r>
            <w:r w:rsidR="004F4D80" w:rsidRPr="00382A07">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382A07" w:rsidRDefault="004F4D80" w:rsidP="004F4D80">
            <w:pPr>
              <w:pStyle w:val="aff1"/>
              <w:spacing w:after="0"/>
              <w:ind w:left="0" w:right="0"/>
              <w:jc w:val="center"/>
              <w:rPr>
                <w:rStyle w:val="aa"/>
                <w:b w:val="0"/>
                <w:szCs w:val="24"/>
              </w:rPr>
            </w:pPr>
            <w:r w:rsidRPr="00382A07">
              <w:rPr>
                <w:rStyle w:val="aa"/>
                <w:szCs w:val="24"/>
              </w:rPr>
              <w:t>(если да, то укажите наименование оффшорной зоны)</w:t>
            </w:r>
          </w:p>
        </w:tc>
      </w:tr>
      <w:tr w:rsidR="004F4D80" w:rsidRPr="00382A07"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382A07" w:rsidRDefault="00C236C0" w:rsidP="004F4D80">
            <w:pPr>
              <w:pStyle w:val="aff1"/>
              <w:spacing w:before="0" w:after="0"/>
              <w:ind w:left="0" w:right="0"/>
              <w:rPr>
                <w:szCs w:val="24"/>
              </w:rPr>
            </w:pPr>
            <w:r w:rsidRPr="00382A07">
              <w:rPr>
                <w:szCs w:val="24"/>
              </w:rPr>
              <w:t>Участник</w:t>
            </w:r>
            <w:r w:rsidR="004F4D80" w:rsidRPr="00382A07">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1"/>
              <w:spacing w:after="0"/>
              <w:ind w:left="0" w:right="0"/>
              <w:jc w:val="center"/>
              <w:rPr>
                <w:rStyle w:val="aa"/>
                <w:b w:val="0"/>
                <w:szCs w:val="24"/>
              </w:rPr>
            </w:pPr>
            <w:r w:rsidRPr="00382A07">
              <w:rPr>
                <w:rStyle w:val="aa"/>
                <w:szCs w:val="24"/>
              </w:rPr>
              <w:t>(нет/указать какой)</w:t>
            </w:r>
          </w:p>
        </w:tc>
      </w:tr>
      <w:tr w:rsidR="009B4297" w:rsidRPr="00382A07" w:rsidTr="009E2C82">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9B4297" w:rsidRPr="00382A07" w:rsidRDefault="009B4297" w:rsidP="009E2C82">
            <w:pPr>
              <w:numPr>
                <w:ilvl w:val="0"/>
                <w:numId w:val="65"/>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9B4297" w:rsidRPr="00382A07" w:rsidRDefault="009B4297" w:rsidP="009E2C82">
            <w:pPr>
              <w:pStyle w:val="aff1"/>
              <w:spacing w:before="0" w:after="0"/>
              <w:ind w:left="0" w:right="0"/>
              <w:rPr>
                <w:szCs w:val="24"/>
              </w:rPr>
            </w:pPr>
            <w:r w:rsidRPr="00382A07">
              <w:rPr>
                <w:szCs w:val="24"/>
              </w:rPr>
              <w:t>Участник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9B4297" w:rsidRPr="00382A07" w:rsidRDefault="009B4297" w:rsidP="009E2C82">
            <w:pPr>
              <w:pStyle w:val="aff1"/>
              <w:spacing w:after="0"/>
              <w:ind w:left="0" w:right="0"/>
              <w:jc w:val="center"/>
              <w:rPr>
                <w:rStyle w:val="aa"/>
                <w:b w:val="0"/>
                <w:szCs w:val="24"/>
              </w:rPr>
            </w:pPr>
            <w:r w:rsidRPr="00382A07">
              <w:rPr>
                <w:rStyle w:val="aa"/>
                <w:szCs w:val="24"/>
              </w:rPr>
              <w:t>(нет/указать что именно)</w:t>
            </w:r>
          </w:p>
        </w:tc>
      </w:tr>
      <w:tr w:rsidR="009B4297" w:rsidRPr="00F51ECC" w:rsidTr="009E2C82">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9B4297" w:rsidRPr="00F51ECC" w:rsidRDefault="009B4297" w:rsidP="009B4297">
            <w:pPr>
              <w:numPr>
                <w:ilvl w:val="0"/>
                <w:numId w:val="65"/>
              </w:numPr>
              <w:suppressAutoHyphens w:val="0"/>
              <w:snapToGrid w:val="0"/>
              <w:spacing w:line="240" w:lineRule="auto"/>
              <w:ind w:left="0" w:firstLine="0"/>
              <w:jc w:val="center"/>
              <w:rPr>
                <w:sz w:val="24"/>
                <w:szCs w:val="24"/>
              </w:rPr>
            </w:pPr>
            <w:bookmarkStart w:id="1181" w:name="_Toc439170689"/>
            <w:bookmarkStart w:id="1182" w:name="_Toc439172791"/>
            <w:bookmarkStart w:id="1183" w:name="_Toc439173235"/>
            <w:bookmarkStart w:id="1184" w:name="_Toc439238231"/>
            <w:bookmarkStart w:id="1185" w:name="_Toc439252779"/>
            <w:bookmarkStart w:id="1186" w:name="_Ref440272147"/>
            <w:bookmarkStart w:id="1187" w:name="_Toc440357151"/>
            <w:bookmarkStart w:id="1188" w:name="_Toc440359706"/>
            <w:bookmarkStart w:id="1189" w:name="_Ref444164176"/>
            <w:bookmarkStart w:id="1190" w:name="_Ref444164241"/>
            <w:bookmarkStart w:id="1191" w:name="_Toc472411863"/>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9B4297" w:rsidRPr="00F51ECC" w:rsidRDefault="009B4297" w:rsidP="009E2C82">
            <w:pPr>
              <w:pStyle w:val="aff1"/>
              <w:spacing w:before="0" w:after="0"/>
              <w:ind w:left="0" w:right="0"/>
              <w:rPr>
                <w:szCs w:val="24"/>
              </w:rPr>
            </w:pPr>
            <w:r w:rsidRPr="00AF625D">
              <w:rPr>
                <w:szCs w:val="24"/>
              </w:rPr>
              <w:t>Отнесение Участника закупки к категории субъектов малого и среднего предпринимательства</w:t>
            </w:r>
            <w:r w:rsidRPr="00AF625D">
              <w:rPr>
                <w:rStyle w:val="afffffff9"/>
                <w:szCs w:val="24"/>
              </w:rPr>
              <w:endnoteReference w:id="1"/>
            </w:r>
            <w:r w:rsidRPr="00AF625D">
              <w:rPr>
                <w:szCs w:val="24"/>
              </w:rPr>
              <w:t xml:space="preserve"> </w:t>
            </w:r>
            <w:r w:rsidRPr="00AF625D">
              <w:rPr>
                <w:i/>
                <w:szCs w:val="24"/>
              </w:rPr>
              <w:t>(в случае наличия у Участника закупки статуса субъекта МСП указать категорию МСП: индивидуальный предприниматель, микропредприятие, малое предприятие, среднее предприятие)</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9B4297" w:rsidRPr="00F51ECC" w:rsidRDefault="009B4297" w:rsidP="009E2C82">
            <w:pPr>
              <w:pStyle w:val="aff1"/>
              <w:spacing w:after="0"/>
              <w:ind w:left="0" w:right="0"/>
              <w:jc w:val="center"/>
              <w:rPr>
                <w:rStyle w:val="aa"/>
                <w:b w:val="0"/>
                <w:szCs w:val="24"/>
              </w:rPr>
            </w:pPr>
          </w:p>
        </w:tc>
      </w:tr>
    </w:tbl>
    <w:p w:rsidR="009B4297" w:rsidRPr="00F51ECC" w:rsidRDefault="009B4297" w:rsidP="009B4297">
      <w:pPr>
        <w:spacing w:line="240" w:lineRule="auto"/>
      </w:pPr>
    </w:p>
    <w:p w:rsidR="009B4297" w:rsidRPr="00F51ECC" w:rsidRDefault="009B4297" w:rsidP="009B4297">
      <w:pPr>
        <w:spacing w:line="240" w:lineRule="auto"/>
        <w:ind w:right="5527"/>
        <w:rPr>
          <w:color w:val="000000"/>
        </w:rPr>
      </w:pPr>
      <w:r w:rsidRPr="00F51ECC">
        <w:rPr>
          <w:color w:val="000000"/>
        </w:rPr>
        <w:t>____________________________________</w:t>
      </w:r>
    </w:p>
    <w:p w:rsidR="009B4297" w:rsidRPr="00F51ECC" w:rsidRDefault="009B4297" w:rsidP="009B4297">
      <w:pPr>
        <w:spacing w:line="240" w:lineRule="auto"/>
        <w:ind w:right="5527"/>
        <w:jc w:val="center"/>
        <w:rPr>
          <w:color w:val="000000"/>
          <w:vertAlign w:val="superscript"/>
        </w:rPr>
      </w:pPr>
      <w:r w:rsidRPr="00F51ECC">
        <w:rPr>
          <w:color w:val="000000"/>
          <w:vertAlign w:val="superscript"/>
        </w:rPr>
        <w:t>(подпись, М.П.)</w:t>
      </w:r>
    </w:p>
    <w:p w:rsidR="009B4297" w:rsidRPr="00F51ECC" w:rsidRDefault="009B4297" w:rsidP="009B4297">
      <w:pPr>
        <w:spacing w:line="240" w:lineRule="auto"/>
        <w:ind w:right="5527"/>
        <w:rPr>
          <w:color w:val="000000"/>
        </w:rPr>
      </w:pPr>
      <w:r w:rsidRPr="00F51ECC">
        <w:rPr>
          <w:color w:val="000000"/>
        </w:rPr>
        <w:t>____________________________________</w:t>
      </w:r>
    </w:p>
    <w:p w:rsidR="009B4297" w:rsidRPr="00F51ECC" w:rsidRDefault="009B4297" w:rsidP="009B4297">
      <w:pPr>
        <w:spacing w:line="240" w:lineRule="auto"/>
        <w:ind w:right="5527"/>
        <w:jc w:val="center"/>
        <w:rPr>
          <w:color w:val="000000"/>
          <w:vertAlign w:val="superscript"/>
        </w:rPr>
      </w:pPr>
      <w:r w:rsidRPr="00F51ECC">
        <w:rPr>
          <w:color w:val="000000"/>
          <w:vertAlign w:val="superscript"/>
        </w:rPr>
        <w:t>(фамилия, имя, отчество подписавшего, должность)</w:t>
      </w: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Pr="00F51ECC" w:rsidRDefault="009B4297" w:rsidP="009B4297">
      <w:pPr>
        <w:spacing w:line="240" w:lineRule="auto"/>
        <w:ind w:right="-1"/>
        <w:jc w:val="left"/>
        <w:rPr>
          <w:color w:val="000000"/>
          <w:vertAlign w:val="superscript"/>
        </w:rPr>
        <w:sectPr w:rsidR="009B4297" w:rsidRPr="00F51ECC" w:rsidSect="004F4D80">
          <w:pgSz w:w="11906" w:h="16838" w:code="9"/>
          <w:pgMar w:top="680" w:right="567" w:bottom="539" w:left="1134" w:header="680" w:footer="278" w:gutter="0"/>
          <w:cols w:space="708"/>
          <w:titlePg/>
          <w:docGrid w:linePitch="360"/>
        </w:sectPr>
      </w:pPr>
      <w:r>
        <w:rPr>
          <w:rStyle w:val="afffffff9"/>
        </w:rPr>
        <w:footnoteRef/>
      </w:r>
      <w:r>
        <w:t xml:space="preserve"> </w:t>
      </w:r>
      <w:r w:rsidRPr="006E7B45">
        <w:rPr>
          <w:sz w:val="20"/>
          <w:szCs w:val="20"/>
        </w:rPr>
        <w:t>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r>
        <w:t>.</w:t>
      </w:r>
    </w:p>
    <w:p w:rsidR="004F4D80" w:rsidRPr="00382A07" w:rsidRDefault="004F4D80" w:rsidP="004C0021">
      <w:pPr>
        <w:pStyle w:val="3"/>
        <w:jc w:val="both"/>
        <w:rPr>
          <w:szCs w:val="24"/>
        </w:rPr>
      </w:pPr>
      <w:bookmarkStart w:id="1192" w:name="_Ref491179450"/>
      <w:r w:rsidRPr="00382A07">
        <w:rPr>
          <w:szCs w:val="24"/>
        </w:rPr>
        <w:lastRenderedPageBreak/>
        <w:t xml:space="preserve">Форма </w:t>
      </w:r>
      <w:bookmarkEnd w:id="1181"/>
      <w:bookmarkEnd w:id="1182"/>
      <w:bookmarkEnd w:id="1183"/>
      <w:bookmarkEnd w:id="1184"/>
      <w:r w:rsidR="00FB00C0" w:rsidRPr="00382A07">
        <w:rPr>
          <w:szCs w:val="24"/>
        </w:rPr>
        <w:t>Декларации о соответствии Участника/члена Коллективного участника критериям отнесения к субъектам малого и среднего предпринимательства (форма 6.1)</w:t>
      </w:r>
      <w:bookmarkEnd w:id="1185"/>
      <w:bookmarkEnd w:id="1186"/>
      <w:bookmarkEnd w:id="1187"/>
      <w:bookmarkEnd w:id="1188"/>
      <w:bookmarkEnd w:id="1189"/>
      <w:bookmarkEnd w:id="1190"/>
      <w:bookmarkEnd w:id="1191"/>
      <w:bookmarkEnd w:id="1192"/>
    </w:p>
    <w:p w:rsidR="004F4D80" w:rsidRPr="00382A07" w:rsidRDefault="004F4D80" w:rsidP="004F4D80">
      <w:pPr>
        <w:spacing w:line="240" w:lineRule="auto"/>
        <w:ind w:left="540" w:firstLine="0"/>
        <w:jc w:val="left"/>
      </w:pPr>
      <w:r w:rsidRPr="00382A07">
        <w:rPr>
          <w:sz w:val="24"/>
          <w:szCs w:val="24"/>
        </w:rPr>
        <w:t>Приложение</w:t>
      </w:r>
      <w:r w:rsidR="00553A57" w:rsidRPr="00382A07">
        <w:rPr>
          <w:sz w:val="24"/>
          <w:szCs w:val="24"/>
        </w:rPr>
        <w:t xml:space="preserve"> 6</w:t>
      </w:r>
      <w:r w:rsidRPr="00382A07">
        <w:rPr>
          <w:noProof/>
          <w:sz w:val="24"/>
          <w:szCs w:val="24"/>
        </w:rPr>
        <w:t>.1</w:t>
      </w:r>
      <w:r w:rsidRPr="00382A07">
        <w:rPr>
          <w:sz w:val="24"/>
          <w:szCs w:val="24"/>
        </w:rPr>
        <w:t xml:space="preserve"> к письму о подаче оферты</w:t>
      </w:r>
      <w:r w:rsidRPr="00382A07">
        <w:rPr>
          <w:sz w:val="24"/>
          <w:szCs w:val="24"/>
        </w:rPr>
        <w:br/>
      </w:r>
      <w:r w:rsidRPr="00382A07">
        <w:t>от «____»_____________ г. №__________</w:t>
      </w:r>
    </w:p>
    <w:p w:rsidR="004C0021" w:rsidRPr="00382A07" w:rsidRDefault="004C0021" w:rsidP="004F4D80">
      <w:pPr>
        <w:spacing w:line="240" w:lineRule="auto"/>
        <w:ind w:left="540" w:firstLine="0"/>
        <w:jc w:val="left"/>
      </w:pPr>
    </w:p>
    <w:p w:rsidR="003D2773" w:rsidRPr="00382A07" w:rsidRDefault="003D2773" w:rsidP="003D2773">
      <w:pPr>
        <w:autoSpaceDE w:val="0"/>
        <w:autoSpaceDN w:val="0"/>
        <w:adjustRightInd w:val="0"/>
        <w:spacing w:line="240" w:lineRule="auto"/>
        <w:ind w:firstLine="540"/>
        <w:jc w:val="center"/>
        <w:outlineLvl w:val="3"/>
        <w:rPr>
          <w:b/>
          <w:sz w:val="24"/>
          <w:szCs w:val="24"/>
        </w:rPr>
      </w:pPr>
      <w:bookmarkStart w:id="1193" w:name="_Toc439170690"/>
      <w:bookmarkStart w:id="1194" w:name="_Toc439172792"/>
      <w:bookmarkStart w:id="1195" w:name="_Toc439173236"/>
      <w:bookmarkStart w:id="1196" w:name="_Toc439238232"/>
      <w:r w:rsidRPr="00382A07">
        <w:rPr>
          <w:b/>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w:t>
      </w:r>
    </w:p>
    <w:p w:rsidR="00A71624" w:rsidRPr="00382A07" w:rsidRDefault="00A71624" w:rsidP="003D2773">
      <w:pPr>
        <w:autoSpaceDE w:val="0"/>
        <w:autoSpaceDN w:val="0"/>
        <w:adjustRightInd w:val="0"/>
        <w:spacing w:line="240" w:lineRule="auto"/>
        <w:ind w:firstLine="540"/>
        <w:outlineLvl w:val="3"/>
      </w:pPr>
    </w:p>
    <w:p w:rsidR="00726A75" w:rsidRPr="00382A07" w:rsidRDefault="00726A75" w:rsidP="00726A75">
      <w:pPr>
        <w:spacing w:line="240" w:lineRule="auto"/>
        <w:rPr>
          <w:sz w:val="24"/>
          <w:szCs w:val="24"/>
        </w:rPr>
      </w:pPr>
      <w:bookmarkStart w:id="1197" w:name="_Toc125426243"/>
      <w:bookmarkStart w:id="1198" w:name="_Toc396984070"/>
      <w:bookmarkStart w:id="1199" w:name="_Toc423423673"/>
      <w:bookmarkStart w:id="1200" w:name="_Toc439170691"/>
      <w:bookmarkStart w:id="1201" w:name="_Toc439172793"/>
      <w:bookmarkStart w:id="1202" w:name="_Toc439173237"/>
      <w:bookmarkStart w:id="1203" w:name="_Toc439238233"/>
      <w:bookmarkStart w:id="1204" w:name="_Toc439252780"/>
      <w:bookmarkStart w:id="1205" w:name="_Toc439323754"/>
      <w:bookmarkStart w:id="1206" w:name="_Toc440357152"/>
      <w:bookmarkStart w:id="1207" w:name="_Toc440359707"/>
      <w:bookmarkStart w:id="1208" w:name="_Toc440632171"/>
      <w:bookmarkStart w:id="1209" w:name="_Toc440875991"/>
      <w:bookmarkStart w:id="1210" w:name="_Toc441131019"/>
      <w:bookmarkStart w:id="1211" w:name="_Toc447269836"/>
      <w:bookmarkEnd w:id="1193"/>
      <w:bookmarkEnd w:id="1194"/>
      <w:bookmarkEnd w:id="1195"/>
      <w:bookmarkEnd w:id="1196"/>
      <w:r w:rsidRPr="00382A07">
        <w:rPr>
          <w:sz w:val="24"/>
          <w:szCs w:val="24"/>
        </w:rPr>
        <w:t xml:space="preserve">Подтверждаем, что  </w:t>
      </w:r>
    </w:p>
    <w:p w:rsidR="00726A75" w:rsidRPr="00382A07" w:rsidRDefault="00726A75" w:rsidP="00726A75">
      <w:pPr>
        <w:pBdr>
          <w:top w:val="single" w:sz="4" w:space="1" w:color="auto"/>
        </w:pBdr>
        <w:spacing w:line="240" w:lineRule="auto"/>
        <w:ind w:left="2637"/>
        <w:jc w:val="center"/>
        <w:rPr>
          <w:sz w:val="24"/>
          <w:szCs w:val="24"/>
        </w:rPr>
      </w:pPr>
      <w:r w:rsidRPr="00382A07">
        <w:rPr>
          <w:sz w:val="24"/>
          <w:szCs w:val="24"/>
        </w:rPr>
        <w:t>(указывается наименование участника закупки)</w:t>
      </w:r>
    </w:p>
    <w:p w:rsidR="00726A75" w:rsidRPr="00382A07" w:rsidRDefault="00726A75" w:rsidP="00726A75">
      <w:pPr>
        <w:spacing w:line="240" w:lineRule="auto"/>
        <w:rPr>
          <w:sz w:val="24"/>
          <w:szCs w:val="24"/>
        </w:rPr>
      </w:pPr>
      <w:r w:rsidRPr="00382A07">
        <w:rPr>
          <w:sz w:val="24"/>
          <w:szCs w:val="24"/>
        </w:rPr>
        <w:t xml:space="preserve">в соответствии со статьей 4 Федерального закона Российской Федерации №209-ФЗ от 24.07.2007 с изменениями “О развитии малого и среднего предпринимательства в Российской Федерации” удовлетворяет критериям отнесения организации к субъектам  </w:t>
      </w:r>
    </w:p>
    <w:p w:rsidR="00726A75" w:rsidRPr="00382A07" w:rsidRDefault="00726A75" w:rsidP="00726A75">
      <w:pPr>
        <w:pBdr>
          <w:top w:val="single" w:sz="4" w:space="1" w:color="auto"/>
        </w:pBdr>
        <w:spacing w:line="240" w:lineRule="auto"/>
        <w:ind w:left="2665"/>
        <w:jc w:val="center"/>
        <w:rPr>
          <w:sz w:val="24"/>
          <w:szCs w:val="24"/>
        </w:rPr>
      </w:pPr>
      <w:r w:rsidRPr="00382A07">
        <w:rPr>
          <w:sz w:val="24"/>
          <w:szCs w:val="24"/>
        </w:rPr>
        <w:t>(указывается субъект малого или среднего предпринимательства</w:t>
      </w:r>
      <w:r w:rsidRPr="00382A07">
        <w:rPr>
          <w:sz w:val="24"/>
          <w:szCs w:val="24"/>
        </w:rPr>
        <w:br/>
        <w:t>в зависимости от критериев отнесения)</w:t>
      </w:r>
    </w:p>
    <w:p w:rsidR="00726A75" w:rsidRPr="00382A07" w:rsidRDefault="00726A75" w:rsidP="00726A75">
      <w:pPr>
        <w:spacing w:line="240" w:lineRule="auto"/>
        <w:rPr>
          <w:sz w:val="24"/>
          <w:szCs w:val="24"/>
        </w:rPr>
      </w:pPr>
      <w:r w:rsidRPr="00382A07">
        <w:rPr>
          <w:sz w:val="24"/>
          <w:szCs w:val="24"/>
        </w:rPr>
        <w:t>предпринимательства, и сообщаем следующую информацию:</w:t>
      </w:r>
    </w:p>
    <w:p w:rsidR="00726A75" w:rsidRPr="00382A07" w:rsidRDefault="00726A75" w:rsidP="00A24223">
      <w:pPr>
        <w:spacing w:line="240" w:lineRule="auto"/>
        <w:ind w:left="567"/>
        <w:rPr>
          <w:sz w:val="24"/>
          <w:szCs w:val="24"/>
        </w:rPr>
      </w:pPr>
      <w:r w:rsidRPr="00382A07">
        <w:rPr>
          <w:sz w:val="24"/>
          <w:szCs w:val="24"/>
        </w:rPr>
        <w:t xml:space="preserve">1. Адрес местонахождения (юридический адрес):  </w:t>
      </w:r>
    </w:p>
    <w:p w:rsidR="00726A75" w:rsidRPr="00382A07" w:rsidRDefault="00726A75" w:rsidP="00A24223">
      <w:pPr>
        <w:pBdr>
          <w:top w:val="single" w:sz="4" w:space="1" w:color="auto"/>
        </w:pBdr>
        <w:spacing w:line="240" w:lineRule="auto"/>
        <w:ind w:left="567"/>
        <w:rPr>
          <w:sz w:val="24"/>
          <w:szCs w:val="24"/>
        </w:rPr>
      </w:pPr>
    </w:p>
    <w:p w:rsidR="00726A75" w:rsidRPr="00382A07" w:rsidRDefault="00726A75" w:rsidP="00A24223">
      <w:pPr>
        <w:tabs>
          <w:tab w:val="right" w:pos="9923"/>
        </w:tabs>
        <w:spacing w:line="240" w:lineRule="auto"/>
        <w:ind w:left="567"/>
        <w:rPr>
          <w:sz w:val="24"/>
          <w:szCs w:val="24"/>
        </w:rPr>
      </w:pPr>
      <w:r w:rsidRPr="00382A07">
        <w:rPr>
          <w:sz w:val="24"/>
          <w:szCs w:val="24"/>
        </w:rPr>
        <w:tab/>
        <w:t>.</w:t>
      </w:r>
    </w:p>
    <w:p w:rsidR="00726A75" w:rsidRPr="00382A07" w:rsidRDefault="00726A75" w:rsidP="00A24223">
      <w:pPr>
        <w:pBdr>
          <w:top w:val="single" w:sz="4" w:space="1" w:color="auto"/>
        </w:pBdr>
        <w:spacing w:line="240" w:lineRule="auto"/>
        <w:ind w:left="567" w:right="113"/>
        <w:rPr>
          <w:sz w:val="24"/>
          <w:szCs w:val="24"/>
        </w:rPr>
      </w:pPr>
    </w:p>
    <w:p w:rsidR="00726A75" w:rsidRPr="00382A07" w:rsidRDefault="00726A75" w:rsidP="00A24223">
      <w:pPr>
        <w:tabs>
          <w:tab w:val="right" w:pos="9923"/>
        </w:tabs>
        <w:spacing w:line="240" w:lineRule="auto"/>
        <w:ind w:left="567"/>
        <w:rPr>
          <w:sz w:val="24"/>
          <w:szCs w:val="24"/>
        </w:rPr>
      </w:pPr>
      <w:r w:rsidRPr="00382A07">
        <w:rPr>
          <w:sz w:val="24"/>
          <w:szCs w:val="24"/>
        </w:rPr>
        <w:t>2.</w:t>
      </w:r>
      <w:r w:rsidRPr="00382A07">
        <w:rPr>
          <w:sz w:val="24"/>
          <w:szCs w:val="24"/>
          <w:lang w:val="en-US"/>
        </w:rPr>
        <w:t> </w:t>
      </w:r>
      <w:r w:rsidRPr="00382A07">
        <w:rPr>
          <w:sz w:val="24"/>
          <w:szCs w:val="24"/>
        </w:rPr>
        <w:t xml:space="preserve">ИНН/КПП:  </w:t>
      </w:r>
      <w:r w:rsidRPr="00382A07">
        <w:rPr>
          <w:sz w:val="24"/>
          <w:szCs w:val="24"/>
        </w:rPr>
        <w:tab/>
        <w:t>.</w:t>
      </w:r>
    </w:p>
    <w:p w:rsidR="00726A75" w:rsidRPr="00382A07" w:rsidRDefault="00726A75" w:rsidP="00A24223">
      <w:pPr>
        <w:pBdr>
          <w:top w:val="single" w:sz="4" w:space="1" w:color="auto"/>
        </w:pBdr>
        <w:spacing w:line="240" w:lineRule="auto"/>
        <w:ind w:left="567" w:right="113"/>
        <w:jc w:val="center"/>
        <w:rPr>
          <w:sz w:val="24"/>
          <w:szCs w:val="24"/>
        </w:rPr>
      </w:pPr>
      <w:r w:rsidRPr="00382A07">
        <w:rPr>
          <w:sz w:val="24"/>
          <w:szCs w:val="24"/>
        </w:rPr>
        <w:t>(№, сведения о дате выдачи документа и выдавшем его органе)</w:t>
      </w:r>
    </w:p>
    <w:p w:rsidR="00726A75" w:rsidRPr="00382A07" w:rsidRDefault="00726A75" w:rsidP="00A24223">
      <w:pPr>
        <w:tabs>
          <w:tab w:val="right" w:pos="9923"/>
        </w:tabs>
        <w:spacing w:line="240" w:lineRule="auto"/>
        <w:ind w:left="567"/>
        <w:rPr>
          <w:sz w:val="24"/>
          <w:szCs w:val="24"/>
        </w:rPr>
      </w:pPr>
      <w:r w:rsidRPr="00382A07">
        <w:rPr>
          <w:sz w:val="24"/>
          <w:szCs w:val="24"/>
        </w:rPr>
        <w:t xml:space="preserve">3. ОГРН:  </w:t>
      </w:r>
      <w:r w:rsidRPr="00382A07">
        <w:rPr>
          <w:sz w:val="24"/>
          <w:szCs w:val="24"/>
        </w:rPr>
        <w:tab/>
        <w:t>.</w:t>
      </w:r>
    </w:p>
    <w:p w:rsidR="00726A75" w:rsidRPr="00382A07" w:rsidRDefault="00726A75" w:rsidP="00A24223">
      <w:pPr>
        <w:pBdr>
          <w:top w:val="single" w:sz="4" w:space="1" w:color="auto"/>
        </w:pBdr>
        <w:spacing w:line="240" w:lineRule="auto"/>
        <w:ind w:left="567" w:right="113"/>
        <w:rPr>
          <w:sz w:val="24"/>
          <w:szCs w:val="24"/>
        </w:rPr>
      </w:pPr>
    </w:p>
    <w:p w:rsidR="00726A75" w:rsidRPr="00382A07" w:rsidRDefault="00A24223" w:rsidP="00A24223">
      <w:pPr>
        <w:spacing w:line="240" w:lineRule="auto"/>
        <w:ind w:left="567"/>
        <w:rPr>
          <w:sz w:val="24"/>
          <w:szCs w:val="24"/>
        </w:rPr>
      </w:pPr>
      <w:r>
        <w:rPr>
          <w:sz w:val="24"/>
          <w:szCs w:val="24"/>
        </w:rPr>
        <w:t>4</w:t>
      </w:r>
      <w:r w:rsidR="00726A75" w:rsidRPr="00382A07">
        <w:rPr>
          <w:sz w:val="24"/>
          <w:szCs w:val="24"/>
        </w:rPr>
        <w:t xml:space="preserve">.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w:t>
      </w:r>
      <w:r w:rsidR="00F80103" w:rsidRPr="00382A07">
        <w:rPr>
          <w:szCs w:val="24"/>
        </w:rPr>
        <w:t>деятельности</w:t>
      </w:r>
      <w:r w:rsidR="00F80103" w:rsidRPr="00382A07">
        <w:rPr>
          <w:rStyle w:val="afffffff9"/>
          <w:sz w:val="24"/>
          <w:szCs w:val="24"/>
        </w:rPr>
        <w:footnoteRef/>
      </w:r>
      <w:r w:rsidR="00F80103" w:rsidRPr="00382A07">
        <w:rPr>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726A75" w:rsidRPr="00382A07" w:rsidTr="00B30304">
        <w:trPr>
          <w:cantSplit/>
          <w:tblHeader/>
        </w:trPr>
        <w:tc>
          <w:tcPr>
            <w:tcW w:w="567" w:type="dxa"/>
            <w:vAlign w:val="center"/>
          </w:tcPr>
          <w:p w:rsidR="00726A75" w:rsidRPr="00382A07" w:rsidRDefault="00726A75" w:rsidP="00726A75">
            <w:pPr>
              <w:spacing w:line="240" w:lineRule="auto"/>
              <w:ind w:firstLine="0"/>
              <w:jc w:val="center"/>
            </w:pPr>
            <w:r w:rsidRPr="00382A07">
              <w:t>№ п/п</w:t>
            </w:r>
          </w:p>
        </w:tc>
        <w:tc>
          <w:tcPr>
            <w:tcW w:w="4649" w:type="dxa"/>
            <w:vAlign w:val="center"/>
          </w:tcPr>
          <w:p w:rsidR="00726A75" w:rsidRPr="00382A07" w:rsidRDefault="00726A75" w:rsidP="00726A75">
            <w:pPr>
              <w:spacing w:line="240" w:lineRule="auto"/>
              <w:ind w:firstLine="0"/>
              <w:jc w:val="center"/>
            </w:pPr>
            <w:r w:rsidRPr="00382A07">
              <w:t>Наименование сведений</w:t>
            </w:r>
            <w:r w:rsidRPr="00382A07">
              <w:rPr>
                <w:rStyle w:val="afffffff9"/>
              </w:rPr>
              <w:t>2</w:t>
            </w:r>
          </w:p>
        </w:tc>
        <w:tc>
          <w:tcPr>
            <w:tcW w:w="1588" w:type="dxa"/>
            <w:vAlign w:val="center"/>
          </w:tcPr>
          <w:p w:rsidR="00726A75" w:rsidRPr="00382A07" w:rsidRDefault="00726A75" w:rsidP="00726A75">
            <w:pPr>
              <w:spacing w:line="240" w:lineRule="auto"/>
              <w:ind w:firstLine="0"/>
              <w:jc w:val="center"/>
            </w:pPr>
            <w:r w:rsidRPr="00382A07">
              <w:t>Малые предприятия</w:t>
            </w:r>
          </w:p>
        </w:tc>
        <w:tc>
          <w:tcPr>
            <w:tcW w:w="1588" w:type="dxa"/>
            <w:vAlign w:val="center"/>
          </w:tcPr>
          <w:p w:rsidR="00726A75" w:rsidRPr="00382A07" w:rsidRDefault="00726A75" w:rsidP="00726A75">
            <w:pPr>
              <w:spacing w:line="240" w:lineRule="auto"/>
              <w:ind w:firstLine="0"/>
              <w:jc w:val="center"/>
            </w:pPr>
            <w:r w:rsidRPr="00382A07">
              <w:t>Средние предприятия</w:t>
            </w:r>
          </w:p>
        </w:tc>
        <w:tc>
          <w:tcPr>
            <w:tcW w:w="1588" w:type="dxa"/>
            <w:vAlign w:val="center"/>
          </w:tcPr>
          <w:p w:rsidR="00726A75" w:rsidRPr="00382A07" w:rsidRDefault="00726A75" w:rsidP="00726A75">
            <w:pPr>
              <w:spacing w:line="240" w:lineRule="auto"/>
              <w:ind w:firstLine="0"/>
              <w:jc w:val="center"/>
            </w:pPr>
            <w:r w:rsidRPr="00382A07">
              <w:t>Показатель</w:t>
            </w:r>
          </w:p>
        </w:tc>
      </w:tr>
      <w:tr w:rsidR="00726A75" w:rsidRPr="00382A07" w:rsidTr="00B30304">
        <w:trPr>
          <w:cantSplit/>
          <w:tblHeader/>
        </w:trPr>
        <w:tc>
          <w:tcPr>
            <w:tcW w:w="567" w:type="dxa"/>
          </w:tcPr>
          <w:p w:rsidR="00726A75" w:rsidRPr="00382A07" w:rsidRDefault="00726A75" w:rsidP="00726A75">
            <w:pPr>
              <w:spacing w:line="240" w:lineRule="auto"/>
              <w:ind w:firstLine="0"/>
              <w:jc w:val="center"/>
            </w:pPr>
            <w:r w:rsidRPr="00382A07">
              <w:t>1</w:t>
            </w:r>
            <w:r w:rsidRPr="00382A07">
              <w:rPr>
                <w:rStyle w:val="afffffff9"/>
              </w:rPr>
              <w:t>2</w:t>
            </w:r>
          </w:p>
        </w:tc>
        <w:tc>
          <w:tcPr>
            <w:tcW w:w="4649" w:type="dxa"/>
          </w:tcPr>
          <w:p w:rsidR="00726A75" w:rsidRPr="00382A07" w:rsidRDefault="00726A75" w:rsidP="00726A75">
            <w:pPr>
              <w:spacing w:line="240" w:lineRule="auto"/>
              <w:ind w:firstLine="0"/>
              <w:jc w:val="center"/>
            </w:pPr>
            <w:r w:rsidRPr="00382A07">
              <w:t>2</w:t>
            </w:r>
          </w:p>
        </w:tc>
        <w:tc>
          <w:tcPr>
            <w:tcW w:w="1588" w:type="dxa"/>
          </w:tcPr>
          <w:p w:rsidR="00726A75" w:rsidRPr="00382A07" w:rsidRDefault="00726A75" w:rsidP="00726A75">
            <w:pPr>
              <w:spacing w:line="240" w:lineRule="auto"/>
              <w:ind w:firstLine="0"/>
              <w:jc w:val="center"/>
            </w:pPr>
            <w:r w:rsidRPr="00382A07">
              <w:t>3</w:t>
            </w:r>
          </w:p>
        </w:tc>
        <w:tc>
          <w:tcPr>
            <w:tcW w:w="1588" w:type="dxa"/>
          </w:tcPr>
          <w:p w:rsidR="00726A75" w:rsidRPr="00382A07" w:rsidRDefault="00726A75" w:rsidP="00726A75">
            <w:pPr>
              <w:spacing w:line="240" w:lineRule="auto"/>
              <w:ind w:firstLine="0"/>
              <w:jc w:val="center"/>
            </w:pPr>
            <w:r w:rsidRPr="00382A07">
              <w:t>4</w:t>
            </w:r>
          </w:p>
        </w:tc>
        <w:tc>
          <w:tcPr>
            <w:tcW w:w="1588" w:type="dxa"/>
          </w:tcPr>
          <w:p w:rsidR="00726A75" w:rsidRPr="00382A07" w:rsidRDefault="00726A75" w:rsidP="00726A75">
            <w:pPr>
              <w:spacing w:line="240" w:lineRule="auto"/>
              <w:ind w:firstLine="0"/>
              <w:jc w:val="center"/>
            </w:pPr>
            <w:r w:rsidRPr="00382A07">
              <w:t>5</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w:t>
            </w:r>
          </w:p>
        </w:tc>
        <w:tc>
          <w:tcPr>
            <w:tcW w:w="4649" w:type="dxa"/>
          </w:tcPr>
          <w:p w:rsidR="00726A75" w:rsidRPr="00382A07" w:rsidRDefault="00726A75" w:rsidP="00726A75">
            <w:pPr>
              <w:spacing w:line="240" w:lineRule="auto"/>
              <w:ind w:left="57" w:firstLine="0"/>
            </w:pPr>
            <w:r w:rsidRPr="00382A07">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726A75" w:rsidRPr="00382A07" w:rsidRDefault="00726A75" w:rsidP="00726A75">
            <w:pPr>
              <w:spacing w:line="240" w:lineRule="auto"/>
              <w:ind w:firstLine="0"/>
              <w:jc w:val="center"/>
            </w:pPr>
            <w:r w:rsidRPr="00382A07">
              <w:t>не более 25</w:t>
            </w:r>
          </w:p>
        </w:tc>
        <w:tc>
          <w:tcPr>
            <w:tcW w:w="1588" w:type="dxa"/>
          </w:tcPr>
          <w:p w:rsidR="00726A75" w:rsidRPr="00382A07" w:rsidRDefault="00726A75" w:rsidP="00726A75">
            <w:pPr>
              <w:spacing w:line="240" w:lineRule="auto"/>
              <w:ind w:left="57" w:firstLine="0"/>
            </w:pPr>
            <w:r w:rsidRPr="00382A07">
              <w:sym w:font="Symbol" w:char="F02D"/>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2</w:t>
            </w:r>
          </w:p>
        </w:tc>
        <w:tc>
          <w:tcPr>
            <w:tcW w:w="4649" w:type="dxa"/>
          </w:tcPr>
          <w:p w:rsidR="00726A75" w:rsidRPr="00382A07" w:rsidRDefault="00726A75" w:rsidP="00726A75">
            <w:pPr>
              <w:spacing w:line="240" w:lineRule="auto"/>
              <w:ind w:left="57" w:firstLine="0"/>
            </w:pPr>
            <w:r w:rsidRPr="00382A07">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382A07">
              <w:rPr>
                <w:rStyle w:val="afffffff"/>
              </w:rPr>
              <w:footnoteReference w:customMarkFollows="1" w:id="3"/>
              <w:t>3</w:t>
            </w:r>
          </w:p>
        </w:tc>
        <w:tc>
          <w:tcPr>
            <w:tcW w:w="3176" w:type="dxa"/>
            <w:gridSpan w:val="2"/>
          </w:tcPr>
          <w:p w:rsidR="00726A75" w:rsidRPr="00382A07" w:rsidRDefault="00726A75" w:rsidP="00726A75">
            <w:pPr>
              <w:spacing w:line="240" w:lineRule="auto"/>
              <w:ind w:firstLine="0"/>
              <w:jc w:val="center"/>
            </w:pPr>
            <w:r w:rsidRPr="00382A07">
              <w:t>не более 49</w:t>
            </w:r>
          </w:p>
        </w:tc>
        <w:tc>
          <w:tcPr>
            <w:tcW w:w="1588" w:type="dxa"/>
          </w:tcPr>
          <w:p w:rsidR="00726A75" w:rsidRPr="00382A07" w:rsidRDefault="00726A75" w:rsidP="00726A75">
            <w:pPr>
              <w:spacing w:line="240" w:lineRule="auto"/>
              <w:ind w:left="57" w:firstLine="0"/>
            </w:pPr>
            <w:r w:rsidRPr="00382A07">
              <w:sym w:font="Symbol" w:char="F02D"/>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3</w:t>
            </w:r>
          </w:p>
        </w:tc>
        <w:tc>
          <w:tcPr>
            <w:tcW w:w="4649" w:type="dxa"/>
          </w:tcPr>
          <w:p w:rsidR="00726A75" w:rsidRPr="00382A07" w:rsidRDefault="00726A75" w:rsidP="00726A75">
            <w:pPr>
              <w:spacing w:line="240" w:lineRule="auto"/>
              <w:ind w:left="57" w:firstLine="0"/>
            </w:pPr>
            <w:r w:rsidRPr="00382A07">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_</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lastRenderedPageBreak/>
              <w:t>4</w:t>
            </w:r>
          </w:p>
        </w:tc>
        <w:tc>
          <w:tcPr>
            <w:tcW w:w="4649" w:type="dxa"/>
          </w:tcPr>
          <w:p w:rsidR="00726A75" w:rsidRPr="00382A07" w:rsidRDefault="00726A75" w:rsidP="00726A75">
            <w:pPr>
              <w:spacing w:line="240" w:lineRule="auto"/>
              <w:ind w:left="57" w:firstLine="0"/>
            </w:pPr>
            <w:r w:rsidRPr="00382A07">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5</w:t>
            </w:r>
          </w:p>
        </w:tc>
        <w:tc>
          <w:tcPr>
            <w:tcW w:w="4649" w:type="dxa"/>
          </w:tcPr>
          <w:p w:rsidR="00726A75" w:rsidRPr="00382A07" w:rsidRDefault="00726A75" w:rsidP="00726A75">
            <w:pPr>
              <w:spacing w:line="240" w:lineRule="auto"/>
              <w:ind w:left="57" w:firstLine="0"/>
            </w:pPr>
            <w:r w:rsidRPr="00382A07">
              <w:t xml:space="preserve">Наличие у хозяйственного общества, хозяйственного партнерства статуса участника проекта в соответствии с Федеральным </w:t>
            </w:r>
            <w:hyperlink r:id="rId41" w:history="1">
              <w:r w:rsidRPr="00382A07">
                <w:t>законом</w:t>
              </w:r>
            </w:hyperlink>
            <w:r w:rsidRPr="00382A07">
              <w:t xml:space="preserve"> "Об инновационном центре "Сколково"</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6</w:t>
            </w:r>
          </w:p>
        </w:tc>
        <w:tc>
          <w:tcPr>
            <w:tcW w:w="4649" w:type="dxa"/>
          </w:tcPr>
          <w:p w:rsidR="00726A75" w:rsidRPr="00382A07" w:rsidRDefault="00726A75" w:rsidP="00726A75">
            <w:pPr>
              <w:adjustRightInd w:val="0"/>
              <w:spacing w:line="240" w:lineRule="auto"/>
              <w:ind w:firstLine="0"/>
            </w:pPr>
            <w:r w:rsidRPr="00382A07">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2" w:history="1">
              <w:r w:rsidRPr="00382A07">
                <w:t>законом</w:t>
              </w:r>
            </w:hyperlink>
            <w:r w:rsidRPr="00382A07">
              <w:t xml:space="preserve"> «О науке и государственной научно-технической политике».</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vMerge w:val="restart"/>
          </w:tcPr>
          <w:p w:rsidR="00726A75" w:rsidRPr="00382A07" w:rsidRDefault="00726A75" w:rsidP="00726A75">
            <w:pPr>
              <w:spacing w:line="240" w:lineRule="auto"/>
              <w:ind w:firstLine="0"/>
              <w:jc w:val="center"/>
              <w:rPr>
                <w:lang w:val="en-US"/>
              </w:rPr>
            </w:pPr>
            <w:r w:rsidRPr="00382A07">
              <w:rPr>
                <w:lang w:val="en-US"/>
              </w:rPr>
              <w:t>7</w:t>
            </w:r>
          </w:p>
        </w:tc>
        <w:tc>
          <w:tcPr>
            <w:tcW w:w="4649" w:type="dxa"/>
            <w:vMerge w:val="restart"/>
          </w:tcPr>
          <w:p w:rsidR="00726A75" w:rsidRPr="00382A07" w:rsidRDefault="00726A75" w:rsidP="00726A75">
            <w:pPr>
              <w:spacing w:line="240" w:lineRule="auto"/>
              <w:ind w:left="57" w:firstLine="0"/>
            </w:pPr>
            <w:r w:rsidRPr="00382A07">
              <w:t>Среднесписочная численность работников за предшествующий календарный год, человек</w:t>
            </w:r>
          </w:p>
        </w:tc>
        <w:tc>
          <w:tcPr>
            <w:tcW w:w="1588" w:type="dxa"/>
          </w:tcPr>
          <w:p w:rsidR="00726A75" w:rsidRPr="00382A07" w:rsidRDefault="00726A75" w:rsidP="00726A75">
            <w:pPr>
              <w:spacing w:line="240" w:lineRule="auto"/>
              <w:ind w:firstLine="0"/>
              <w:jc w:val="center"/>
            </w:pPr>
            <w:r w:rsidRPr="00382A07">
              <w:t>до 100 включительно</w:t>
            </w:r>
          </w:p>
        </w:tc>
        <w:tc>
          <w:tcPr>
            <w:tcW w:w="1588" w:type="dxa"/>
            <w:vMerge w:val="restart"/>
          </w:tcPr>
          <w:p w:rsidR="00726A75" w:rsidRPr="00382A07" w:rsidRDefault="00726A75" w:rsidP="00726A75">
            <w:pPr>
              <w:spacing w:line="240" w:lineRule="auto"/>
              <w:ind w:firstLine="0"/>
              <w:jc w:val="center"/>
            </w:pPr>
            <w:r w:rsidRPr="00382A07">
              <w:t>от 101 до 250 включительно</w:t>
            </w:r>
          </w:p>
        </w:tc>
        <w:tc>
          <w:tcPr>
            <w:tcW w:w="1588" w:type="dxa"/>
            <w:vMerge w:val="restart"/>
          </w:tcPr>
          <w:p w:rsidR="00726A75" w:rsidRPr="00382A07" w:rsidRDefault="00726A75" w:rsidP="00726A75">
            <w:pPr>
              <w:spacing w:line="240" w:lineRule="auto"/>
              <w:ind w:left="57" w:firstLine="0"/>
            </w:pPr>
            <w:r w:rsidRPr="00382A07">
              <w:t>указывается количество человек</w:t>
            </w:r>
            <w:r w:rsidRPr="00382A07">
              <w:br/>
              <w:t>(за предшествующий календарный год)</w:t>
            </w:r>
          </w:p>
        </w:tc>
      </w:tr>
      <w:tr w:rsidR="00726A75" w:rsidRPr="00382A07" w:rsidTr="00B30304">
        <w:trPr>
          <w:cantSplit/>
        </w:trPr>
        <w:tc>
          <w:tcPr>
            <w:tcW w:w="567" w:type="dxa"/>
            <w:vMerge/>
          </w:tcPr>
          <w:p w:rsidR="00726A75" w:rsidRPr="00382A07" w:rsidRDefault="00726A75" w:rsidP="00726A75">
            <w:pPr>
              <w:spacing w:line="240" w:lineRule="auto"/>
              <w:ind w:firstLine="0"/>
              <w:jc w:val="center"/>
            </w:pPr>
          </w:p>
        </w:tc>
        <w:tc>
          <w:tcPr>
            <w:tcW w:w="4649" w:type="dxa"/>
            <w:vMerge/>
          </w:tcPr>
          <w:p w:rsidR="00726A75" w:rsidRPr="00382A07" w:rsidRDefault="00726A75" w:rsidP="00726A75">
            <w:pPr>
              <w:spacing w:line="240" w:lineRule="auto"/>
              <w:ind w:left="57" w:firstLine="0"/>
            </w:pPr>
          </w:p>
        </w:tc>
        <w:tc>
          <w:tcPr>
            <w:tcW w:w="1588" w:type="dxa"/>
          </w:tcPr>
          <w:p w:rsidR="00726A75" w:rsidRPr="00382A07" w:rsidRDefault="00726A75" w:rsidP="00726A75">
            <w:pPr>
              <w:spacing w:line="240" w:lineRule="auto"/>
              <w:ind w:firstLine="0"/>
              <w:jc w:val="center"/>
            </w:pPr>
            <w:r w:rsidRPr="00382A07">
              <w:t>до 15 – микропред</w:t>
            </w:r>
            <w:r w:rsidRPr="00382A07">
              <w:softHyphen/>
              <w:t>приятие</w:t>
            </w:r>
          </w:p>
        </w:tc>
        <w:tc>
          <w:tcPr>
            <w:tcW w:w="1588" w:type="dxa"/>
            <w:vMerge/>
          </w:tcPr>
          <w:p w:rsidR="00726A75" w:rsidRPr="00382A07" w:rsidRDefault="00726A75" w:rsidP="00726A75">
            <w:pPr>
              <w:spacing w:line="240" w:lineRule="auto"/>
              <w:ind w:firstLine="0"/>
            </w:pPr>
          </w:p>
        </w:tc>
        <w:tc>
          <w:tcPr>
            <w:tcW w:w="1588" w:type="dxa"/>
            <w:vMerge/>
          </w:tcPr>
          <w:p w:rsidR="00726A75" w:rsidRPr="00382A07" w:rsidRDefault="00726A75" w:rsidP="00726A75">
            <w:pPr>
              <w:spacing w:line="240" w:lineRule="auto"/>
              <w:ind w:left="57" w:firstLine="0"/>
            </w:pPr>
          </w:p>
        </w:tc>
      </w:tr>
      <w:tr w:rsidR="00726A75" w:rsidRPr="00382A07" w:rsidTr="00B30304">
        <w:trPr>
          <w:cantSplit/>
        </w:trPr>
        <w:tc>
          <w:tcPr>
            <w:tcW w:w="567" w:type="dxa"/>
            <w:vMerge w:val="restart"/>
          </w:tcPr>
          <w:p w:rsidR="00726A75" w:rsidRPr="00382A07" w:rsidRDefault="00726A75" w:rsidP="00726A75">
            <w:pPr>
              <w:spacing w:line="240" w:lineRule="auto"/>
              <w:ind w:firstLine="0"/>
              <w:jc w:val="center"/>
            </w:pPr>
            <w:r w:rsidRPr="00382A07">
              <w:t>8</w:t>
            </w:r>
          </w:p>
        </w:tc>
        <w:tc>
          <w:tcPr>
            <w:tcW w:w="4649" w:type="dxa"/>
            <w:vMerge w:val="restart"/>
          </w:tcPr>
          <w:p w:rsidR="00726A75" w:rsidRPr="00382A07" w:rsidRDefault="00726A75" w:rsidP="00726A75">
            <w:pPr>
              <w:spacing w:line="240" w:lineRule="auto"/>
              <w:ind w:left="57" w:firstLine="0"/>
            </w:pPr>
            <w:r w:rsidRPr="00382A07">
              <w:t>Доход за предшествующий календарный год, который</w:t>
            </w:r>
          </w:p>
          <w:p w:rsidR="00726A75" w:rsidRPr="00382A07" w:rsidRDefault="00726A75" w:rsidP="00726A75">
            <w:pPr>
              <w:spacing w:line="240" w:lineRule="auto"/>
              <w:ind w:left="57" w:firstLine="0"/>
            </w:pPr>
            <w:r w:rsidRPr="00382A07">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726A75" w:rsidRPr="00382A07" w:rsidRDefault="00726A75" w:rsidP="00726A75">
            <w:pPr>
              <w:spacing w:line="240" w:lineRule="auto"/>
              <w:ind w:firstLine="0"/>
              <w:jc w:val="center"/>
            </w:pPr>
            <w:r w:rsidRPr="00382A07">
              <w:t>800</w:t>
            </w:r>
          </w:p>
        </w:tc>
        <w:tc>
          <w:tcPr>
            <w:tcW w:w="1588" w:type="dxa"/>
            <w:vMerge w:val="restart"/>
          </w:tcPr>
          <w:p w:rsidR="00726A75" w:rsidRPr="00382A07" w:rsidRDefault="00726A75" w:rsidP="00726A75">
            <w:pPr>
              <w:spacing w:line="240" w:lineRule="auto"/>
              <w:ind w:firstLine="0"/>
              <w:jc w:val="center"/>
            </w:pPr>
            <w:r w:rsidRPr="00382A07">
              <w:t>2000</w:t>
            </w:r>
          </w:p>
        </w:tc>
        <w:tc>
          <w:tcPr>
            <w:tcW w:w="1588" w:type="dxa"/>
          </w:tcPr>
          <w:p w:rsidR="00726A75" w:rsidRPr="00382A07" w:rsidRDefault="00726A75" w:rsidP="00726A75">
            <w:pPr>
              <w:spacing w:line="240" w:lineRule="auto"/>
              <w:ind w:left="57" w:firstLine="0"/>
            </w:pPr>
            <w:r w:rsidRPr="00382A07">
              <w:t>указывается в млн. рублей</w:t>
            </w:r>
            <w:r w:rsidRPr="00382A07">
              <w:br/>
              <w:t>(за предшествующий календарный год)</w:t>
            </w:r>
          </w:p>
        </w:tc>
      </w:tr>
      <w:tr w:rsidR="00726A75" w:rsidRPr="00382A07" w:rsidTr="00B30304">
        <w:trPr>
          <w:cantSplit/>
        </w:trPr>
        <w:tc>
          <w:tcPr>
            <w:tcW w:w="567" w:type="dxa"/>
            <w:vMerge/>
          </w:tcPr>
          <w:p w:rsidR="00726A75" w:rsidRPr="00382A07" w:rsidRDefault="00726A75" w:rsidP="00726A75">
            <w:pPr>
              <w:spacing w:line="240" w:lineRule="auto"/>
              <w:ind w:firstLine="0"/>
              <w:jc w:val="center"/>
            </w:pPr>
          </w:p>
        </w:tc>
        <w:tc>
          <w:tcPr>
            <w:tcW w:w="4649" w:type="dxa"/>
            <w:vMerge/>
          </w:tcPr>
          <w:p w:rsidR="00726A75" w:rsidRPr="00382A07" w:rsidRDefault="00726A75" w:rsidP="00726A75">
            <w:pPr>
              <w:spacing w:line="240" w:lineRule="auto"/>
              <w:ind w:firstLine="0"/>
            </w:pPr>
          </w:p>
        </w:tc>
        <w:tc>
          <w:tcPr>
            <w:tcW w:w="1588" w:type="dxa"/>
          </w:tcPr>
          <w:p w:rsidR="00726A75" w:rsidRPr="00382A07" w:rsidRDefault="00726A75" w:rsidP="00726A75">
            <w:pPr>
              <w:spacing w:line="240" w:lineRule="auto"/>
              <w:ind w:firstLine="0"/>
              <w:jc w:val="center"/>
            </w:pPr>
            <w:r w:rsidRPr="00382A07">
              <w:t>120 в год – микро</w:t>
            </w:r>
            <w:r w:rsidRPr="00382A07">
              <w:softHyphen/>
              <w:t>предприятие</w:t>
            </w:r>
          </w:p>
        </w:tc>
        <w:tc>
          <w:tcPr>
            <w:tcW w:w="1588" w:type="dxa"/>
            <w:vMerge/>
          </w:tcPr>
          <w:p w:rsidR="00726A75" w:rsidRPr="00382A07" w:rsidRDefault="00726A75" w:rsidP="00726A75">
            <w:pPr>
              <w:spacing w:line="240" w:lineRule="auto"/>
              <w:ind w:firstLine="0"/>
            </w:pPr>
          </w:p>
        </w:tc>
        <w:tc>
          <w:tcPr>
            <w:tcW w:w="1588" w:type="dxa"/>
          </w:tcPr>
          <w:p w:rsidR="00726A75" w:rsidRPr="00382A07" w:rsidRDefault="00726A75" w:rsidP="00726A75">
            <w:pPr>
              <w:spacing w:line="240" w:lineRule="auto"/>
              <w:ind w:left="57" w:firstLine="0"/>
            </w:pP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lastRenderedPageBreak/>
              <w:t>9</w:t>
            </w:r>
          </w:p>
        </w:tc>
        <w:tc>
          <w:tcPr>
            <w:tcW w:w="4649" w:type="dxa"/>
          </w:tcPr>
          <w:p w:rsidR="00726A75" w:rsidRPr="00382A07" w:rsidRDefault="00726A75" w:rsidP="00726A75">
            <w:pPr>
              <w:spacing w:line="240" w:lineRule="auto"/>
              <w:ind w:left="57" w:firstLine="0"/>
            </w:pPr>
            <w:r w:rsidRPr="00382A07">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10</w:t>
            </w:r>
          </w:p>
        </w:tc>
        <w:tc>
          <w:tcPr>
            <w:tcW w:w="4649" w:type="dxa"/>
          </w:tcPr>
          <w:p w:rsidR="00726A75" w:rsidRPr="00382A07" w:rsidRDefault="00726A75" w:rsidP="00726A75">
            <w:pPr>
              <w:spacing w:line="240" w:lineRule="auto"/>
              <w:ind w:left="57" w:firstLine="0"/>
            </w:pPr>
            <w:r w:rsidRPr="00382A07">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11</w:t>
            </w:r>
          </w:p>
        </w:tc>
        <w:tc>
          <w:tcPr>
            <w:tcW w:w="4649" w:type="dxa"/>
          </w:tcPr>
          <w:p w:rsidR="00726A75" w:rsidRPr="00382A07" w:rsidRDefault="00726A75" w:rsidP="00726A75">
            <w:pPr>
              <w:spacing w:line="240" w:lineRule="auto"/>
              <w:ind w:left="57" w:firstLine="0"/>
            </w:pPr>
            <w:r w:rsidRPr="00382A07">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12</w:t>
            </w:r>
          </w:p>
        </w:tc>
        <w:tc>
          <w:tcPr>
            <w:tcW w:w="4649" w:type="dxa"/>
          </w:tcPr>
          <w:p w:rsidR="00726A75" w:rsidRPr="00382A07" w:rsidRDefault="00726A75" w:rsidP="00726A75">
            <w:pPr>
              <w:spacing w:line="240" w:lineRule="auto"/>
              <w:ind w:left="57" w:firstLine="0"/>
            </w:pPr>
            <w:r w:rsidRPr="00382A07">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726A75" w:rsidRPr="00382A07" w:rsidRDefault="00726A75" w:rsidP="00726A75">
            <w:pPr>
              <w:spacing w:line="240" w:lineRule="auto"/>
              <w:ind w:firstLine="0"/>
              <w:jc w:val="center"/>
            </w:pPr>
            <w:r w:rsidRPr="00382A07">
              <w:t>да (нет)</w:t>
            </w:r>
            <w:r w:rsidRPr="00382A07">
              <w:br/>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13</w:t>
            </w:r>
          </w:p>
        </w:tc>
        <w:tc>
          <w:tcPr>
            <w:tcW w:w="4649" w:type="dxa"/>
          </w:tcPr>
          <w:p w:rsidR="00726A75" w:rsidRPr="00382A07" w:rsidRDefault="00726A75" w:rsidP="00726A75">
            <w:pPr>
              <w:spacing w:line="240" w:lineRule="auto"/>
              <w:ind w:left="57" w:firstLine="0"/>
            </w:pPr>
            <w:r w:rsidRPr="00382A07">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726A75" w:rsidRPr="00382A07" w:rsidRDefault="00726A75" w:rsidP="00726A75">
            <w:pPr>
              <w:spacing w:line="240" w:lineRule="auto"/>
              <w:ind w:firstLine="0"/>
              <w:jc w:val="center"/>
            </w:pPr>
            <w:r w:rsidRPr="00382A07">
              <w:t>да (нет)</w:t>
            </w:r>
            <w:r w:rsidRPr="00382A07">
              <w:br/>
              <w:t xml:space="preserve">(в случае участия </w:t>
            </w:r>
            <w:r w:rsidRPr="00382A07">
              <w:sym w:font="Symbol" w:char="F02D"/>
            </w:r>
            <w:r w:rsidRPr="00382A07">
              <w:t xml:space="preserve"> наименование заказчика, реализующего программу партнерства)</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14</w:t>
            </w:r>
          </w:p>
        </w:tc>
        <w:tc>
          <w:tcPr>
            <w:tcW w:w="4649" w:type="dxa"/>
          </w:tcPr>
          <w:p w:rsidR="00726A75" w:rsidRPr="00382A07" w:rsidRDefault="00726A75" w:rsidP="00726A75">
            <w:pPr>
              <w:spacing w:line="240" w:lineRule="auto"/>
              <w:ind w:left="57" w:firstLine="0"/>
            </w:pPr>
            <w:r w:rsidRPr="00382A07">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3" w:history="1">
              <w:r w:rsidRPr="00382A07">
                <w:t>законом</w:t>
              </w:r>
            </w:hyperlink>
            <w:r w:rsidRPr="00382A07">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4" w:history="1">
              <w:r w:rsidRPr="00382A07">
                <w:t>законом</w:t>
              </w:r>
            </w:hyperlink>
            <w:r w:rsidRPr="00382A07">
              <w:t xml:space="preserve"> "О закупках товаров, работ, услуг отдельными видами юридических лиц"</w:t>
            </w:r>
          </w:p>
        </w:tc>
        <w:tc>
          <w:tcPr>
            <w:tcW w:w="4764" w:type="dxa"/>
            <w:gridSpan w:val="3"/>
          </w:tcPr>
          <w:p w:rsidR="00726A75" w:rsidRPr="00382A07" w:rsidRDefault="00726A75" w:rsidP="00726A75">
            <w:pPr>
              <w:spacing w:line="240" w:lineRule="auto"/>
              <w:ind w:firstLine="0"/>
              <w:jc w:val="center"/>
            </w:pPr>
            <w:r w:rsidRPr="00382A07">
              <w:t>да (нет)</w:t>
            </w:r>
            <w:r w:rsidRPr="00382A07">
              <w:br/>
              <w:t xml:space="preserve">(при наличии </w:t>
            </w:r>
            <w:r w:rsidRPr="00382A07">
              <w:sym w:font="Symbol" w:char="F02D"/>
            </w:r>
            <w:r w:rsidRPr="00382A07">
              <w:t xml:space="preserve"> количество исполненных контрактов и общая сумма)</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15</w:t>
            </w:r>
          </w:p>
        </w:tc>
        <w:tc>
          <w:tcPr>
            <w:tcW w:w="4649" w:type="dxa"/>
          </w:tcPr>
          <w:p w:rsidR="00726A75" w:rsidRPr="00382A07" w:rsidRDefault="00726A75" w:rsidP="00726A75">
            <w:pPr>
              <w:spacing w:line="240" w:lineRule="auto"/>
              <w:ind w:left="57" w:firstLine="0"/>
            </w:pPr>
            <w:r w:rsidRPr="00382A07">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726A75" w:rsidRPr="00382A07" w:rsidRDefault="00726A75" w:rsidP="00726A75">
            <w:pPr>
              <w:spacing w:line="240" w:lineRule="auto"/>
              <w:ind w:firstLine="0"/>
              <w:jc w:val="center"/>
            </w:pPr>
            <w:r w:rsidRPr="00382A07">
              <w:t>да (нет)</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lastRenderedPageBreak/>
              <w:t>16</w:t>
            </w:r>
          </w:p>
        </w:tc>
        <w:tc>
          <w:tcPr>
            <w:tcW w:w="4649" w:type="dxa"/>
          </w:tcPr>
          <w:p w:rsidR="00726A75" w:rsidRPr="00382A07" w:rsidRDefault="00726A75" w:rsidP="00726A75">
            <w:pPr>
              <w:spacing w:line="240" w:lineRule="auto"/>
              <w:ind w:left="57" w:firstLine="0"/>
            </w:pPr>
            <w:r w:rsidRPr="00382A07">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5" w:history="1">
              <w:r w:rsidRPr="00382A07">
                <w:t>О закупках товаров</w:t>
              </w:r>
            </w:hyperlink>
            <w:r w:rsidRPr="00382A07">
              <w:t>, работ, услуг отдельными видами юридических лиц" и "</w:t>
            </w:r>
            <w:hyperlink r:id="rId46" w:history="1">
              <w:r w:rsidRPr="00382A07">
                <w:t>О контрактной системе</w:t>
              </w:r>
            </w:hyperlink>
            <w:r w:rsidRPr="00382A07">
              <w:t xml:space="preserve"> в сфере закупок товаров, работ, услуг для обеспечения государственных и муниципальных нужд"</w:t>
            </w:r>
          </w:p>
        </w:tc>
        <w:tc>
          <w:tcPr>
            <w:tcW w:w="4764" w:type="dxa"/>
            <w:gridSpan w:val="3"/>
          </w:tcPr>
          <w:p w:rsidR="00726A75" w:rsidRPr="00382A07" w:rsidRDefault="00726A75" w:rsidP="00726A75">
            <w:pPr>
              <w:spacing w:line="240" w:lineRule="auto"/>
              <w:ind w:firstLine="0"/>
              <w:jc w:val="center"/>
            </w:pPr>
            <w:r w:rsidRPr="00382A07">
              <w:t>да (нет)</w:t>
            </w:r>
          </w:p>
        </w:tc>
      </w:tr>
    </w:tbl>
    <w:p w:rsidR="00726A75" w:rsidRPr="00382A07" w:rsidRDefault="00726A75" w:rsidP="00726A75">
      <w:pPr>
        <w:spacing w:line="240" w:lineRule="auto"/>
        <w:ind w:right="5954"/>
        <w:jc w:val="center"/>
        <w:rPr>
          <w:sz w:val="24"/>
          <w:szCs w:val="24"/>
        </w:rPr>
      </w:pPr>
    </w:p>
    <w:p w:rsidR="00726A75" w:rsidRPr="00382A07" w:rsidRDefault="00726A75" w:rsidP="00726A75">
      <w:pPr>
        <w:spacing w:line="240" w:lineRule="auto"/>
        <w:ind w:right="5954"/>
        <w:jc w:val="center"/>
        <w:rPr>
          <w:sz w:val="24"/>
          <w:szCs w:val="24"/>
        </w:rPr>
      </w:pPr>
    </w:p>
    <w:p w:rsidR="00726A75" w:rsidRPr="00382A07" w:rsidRDefault="00726A75" w:rsidP="00726A75">
      <w:pPr>
        <w:spacing w:line="240" w:lineRule="auto"/>
        <w:ind w:right="5954"/>
        <w:jc w:val="center"/>
        <w:rPr>
          <w:sz w:val="24"/>
          <w:szCs w:val="24"/>
        </w:rPr>
      </w:pPr>
    </w:p>
    <w:p w:rsidR="00726A75" w:rsidRPr="00382A07" w:rsidRDefault="00726A75" w:rsidP="00726A75">
      <w:pPr>
        <w:pBdr>
          <w:top w:val="single" w:sz="4" w:space="1" w:color="auto"/>
        </w:pBdr>
        <w:spacing w:line="240" w:lineRule="auto"/>
        <w:ind w:right="5952"/>
        <w:jc w:val="center"/>
        <w:rPr>
          <w:sz w:val="24"/>
          <w:szCs w:val="24"/>
        </w:rPr>
      </w:pPr>
      <w:r w:rsidRPr="00382A07">
        <w:rPr>
          <w:sz w:val="24"/>
          <w:szCs w:val="24"/>
        </w:rPr>
        <w:t>(подпись)</w:t>
      </w:r>
    </w:p>
    <w:p w:rsidR="00726A75" w:rsidRPr="00382A07" w:rsidRDefault="00726A75" w:rsidP="00726A75">
      <w:pPr>
        <w:spacing w:line="240" w:lineRule="auto"/>
        <w:ind w:left="851"/>
        <w:rPr>
          <w:sz w:val="24"/>
          <w:szCs w:val="24"/>
        </w:rPr>
      </w:pPr>
      <w:r w:rsidRPr="00382A07">
        <w:rPr>
          <w:sz w:val="24"/>
          <w:szCs w:val="24"/>
        </w:rPr>
        <w:t>М.П.</w:t>
      </w:r>
    </w:p>
    <w:p w:rsidR="00726A75" w:rsidRPr="00382A07" w:rsidRDefault="00726A75" w:rsidP="00726A75">
      <w:pPr>
        <w:spacing w:line="240" w:lineRule="auto"/>
        <w:rPr>
          <w:sz w:val="24"/>
          <w:szCs w:val="24"/>
        </w:rPr>
      </w:pPr>
    </w:p>
    <w:p w:rsidR="00726A75" w:rsidRPr="00382A07" w:rsidRDefault="00726A75" w:rsidP="00726A75">
      <w:pPr>
        <w:pBdr>
          <w:top w:val="single" w:sz="4" w:space="1" w:color="auto"/>
        </w:pBdr>
        <w:spacing w:line="240" w:lineRule="auto"/>
        <w:jc w:val="center"/>
        <w:rPr>
          <w:sz w:val="24"/>
          <w:szCs w:val="24"/>
        </w:rPr>
      </w:pPr>
      <w:r w:rsidRPr="00382A07">
        <w:rPr>
          <w:sz w:val="24"/>
          <w:szCs w:val="24"/>
        </w:rPr>
        <w:t>(фамилия, имя, отчество (при наличии) подписавшего, должность)</w:t>
      </w:r>
    </w:p>
    <w:p w:rsidR="00726A75" w:rsidRPr="00382A07" w:rsidRDefault="00726A75" w:rsidP="00726A75">
      <w:pPr>
        <w:spacing w:line="240" w:lineRule="auto"/>
        <w:rPr>
          <w:sz w:val="24"/>
          <w:szCs w:val="24"/>
        </w:rPr>
      </w:pPr>
    </w:p>
    <w:p w:rsidR="00726A75" w:rsidRPr="00382A07" w:rsidRDefault="00726A75" w:rsidP="00726A75">
      <w:pPr>
        <w:spacing w:line="240" w:lineRule="auto"/>
        <w:jc w:val="right"/>
        <w:outlineLvl w:val="0"/>
        <w:rPr>
          <w:sz w:val="24"/>
          <w:szCs w:val="24"/>
        </w:rPr>
      </w:pPr>
    </w:p>
    <w:p w:rsidR="00726A75" w:rsidRPr="00382A07" w:rsidRDefault="00726A75" w:rsidP="00726A75">
      <w:pPr>
        <w:pStyle w:val="afffffff7"/>
        <w:jc w:val="both"/>
        <w:rPr>
          <w:sz w:val="24"/>
          <w:szCs w:val="24"/>
        </w:rPr>
      </w:pPr>
      <w:r w:rsidRPr="00382A07">
        <w:rPr>
          <w:rStyle w:val="afffffff9"/>
          <w:sz w:val="24"/>
          <w:szCs w:val="24"/>
        </w:rPr>
        <w:footnoteRef/>
      </w:r>
      <w:r w:rsidRPr="00382A07">
        <w:rPr>
          <w:sz w:val="24"/>
          <w:szCs w:val="24"/>
        </w:rPr>
        <w:t xml:space="preserve">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726A75" w:rsidRPr="00382A07" w:rsidRDefault="00726A75" w:rsidP="00726A75">
      <w:pPr>
        <w:pStyle w:val="afffffff7"/>
        <w:jc w:val="both"/>
        <w:rPr>
          <w:sz w:val="24"/>
          <w:szCs w:val="24"/>
        </w:rPr>
      </w:pPr>
    </w:p>
    <w:p w:rsidR="00726A75" w:rsidRPr="00382A07" w:rsidRDefault="00726A75" w:rsidP="00726A75">
      <w:pPr>
        <w:pStyle w:val="afffffff7"/>
        <w:jc w:val="both"/>
        <w:rPr>
          <w:sz w:val="24"/>
          <w:szCs w:val="24"/>
        </w:rPr>
      </w:pPr>
      <w:r w:rsidRPr="00382A07">
        <w:rPr>
          <w:rStyle w:val="afffffff9"/>
          <w:sz w:val="24"/>
          <w:szCs w:val="24"/>
        </w:rPr>
        <w:t>2</w:t>
      </w:r>
      <w:r w:rsidRPr="00382A07">
        <w:rPr>
          <w:sz w:val="24"/>
          <w:szCs w:val="24"/>
        </w:rPr>
        <w:t xml:space="preserve"> Пункты 1 – 11 являются обязательными для заполнения.</w:t>
      </w:r>
    </w:p>
    <w:p w:rsidR="00726A75" w:rsidRPr="00382A07" w:rsidRDefault="00726A75" w:rsidP="00726A75">
      <w:pPr>
        <w:pStyle w:val="afffffff7"/>
        <w:rPr>
          <w:sz w:val="24"/>
          <w:szCs w:val="24"/>
        </w:rPr>
      </w:pPr>
    </w:p>
    <w:p w:rsidR="00726A75" w:rsidRPr="00382A07" w:rsidRDefault="00726A75" w:rsidP="00726A75">
      <w:pPr>
        <w:spacing w:line="240" w:lineRule="auto"/>
        <w:ind w:firstLine="0"/>
        <w:rPr>
          <w:sz w:val="24"/>
          <w:szCs w:val="24"/>
        </w:rPr>
      </w:pPr>
      <w:r w:rsidRPr="00382A07">
        <w:rPr>
          <w:rStyle w:val="afffffff9"/>
          <w:sz w:val="24"/>
          <w:szCs w:val="24"/>
        </w:rPr>
        <w:t>3</w:t>
      </w:r>
      <w:r w:rsidRPr="00382A07">
        <w:rPr>
          <w:sz w:val="24"/>
          <w:szCs w:val="24"/>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Российской Федерации №209-ФЗ от 24.07.2007 с изменениями "О развитии малого и среднего предпринимательства в Российской Федерации".</w:t>
      </w:r>
    </w:p>
    <w:p w:rsidR="00A71624" w:rsidRPr="00382A07" w:rsidRDefault="00A71624" w:rsidP="00A71624">
      <w:pPr>
        <w:ind w:right="5527"/>
        <w:jc w:val="center"/>
        <w:rPr>
          <w:vertAlign w:val="superscript"/>
        </w:rPr>
      </w:pPr>
    </w:p>
    <w:p w:rsidR="00A71624" w:rsidRPr="00382A07" w:rsidRDefault="00A71624" w:rsidP="00A71624">
      <w:pPr>
        <w:ind w:right="5527"/>
        <w:jc w:val="center"/>
        <w:rPr>
          <w:vertAlign w:val="superscript"/>
        </w:rPr>
      </w:pPr>
    </w:p>
    <w:p w:rsidR="00A71624" w:rsidRPr="00382A07" w:rsidRDefault="00A71624" w:rsidP="00A71624">
      <w:pPr>
        <w:pBdr>
          <w:bottom w:val="single" w:sz="4" w:space="1" w:color="auto"/>
        </w:pBdr>
        <w:shd w:val="clear" w:color="auto" w:fill="E0E0E0"/>
        <w:ind w:right="21" w:firstLine="0"/>
        <w:jc w:val="center"/>
        <w:rPr>
          <w:b/>
          <w:spacing w:val="36"/>
        </w:rPr>
      </w:pPr>
      <w:r w:rsidRPr="00382A07">
        <w:rPr>
          <w:b/>
          <w:spacing w:val="36"/>
        </w:rPr>
        <w:t>конец формы</w:t>
      </w:r>
    </w:p>
    <w:p w:rsidR="00A71624" w:rsidRPr="00382A07" w:rsidRDefault="00A71624" w:rsidP="00A71624">
      <w:pPr>
        <w:ind w:firstLine="0"/>
        <w:jc w:val="left"/>
        <w:rPr>
          <w:b/>
        </w:rPr>
      </w:pPr>
      <w:r w:rsidRPr="00382A07">
        <w:br w:type="page"/>
      </w:r>
    </w:p>
    <w:p w:rsidR="004F4D80" w:rsidRPr="00382A07" w:rsidRDefault="004F4D80" w:rsidP="004F4D80">
      <w:pPr>
        <w:pStyle w:val="3"/>
        <w:rPr>
          <w:sz w:val="22"/>
        </w:rPr>
      </w:pPr>
      <w:bookmarkStart w:id="1212" w:name="_Toc464120662"/>
      <w:bookmarkStart w:id="1213" w:name="_Toc466970582"/>
      <w:bookmarkStart w:id="1214" w:name="_Toc472411864"/>
      <w:r w:rsidRPr="00382A07">
        <w:rPr>
          <w:szCs w:val="24"/>
        </w:rPr>
        <w:lastRenderedPageBreak/>
        <w:t>Инструкции по заполнению</w:t>
      </w:r>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p>
    <w:p w:rsidR="004F4D80" w:rsidRPr="00382A07" w:rsidRDefault="00C236C0" w:rsidP="004F4D80">
      <w:pPr>
        <w:pStyle w:val="aff6"/>
        <w:numPr>
          <w:ilvl w:val="3"/>
          <w:numId w:val="1"/>
        </w:numPr>
        <w:tabs>
          <w:tab w:val="num" w:pos="1134"/>
        </w:tabs>
        <w:suppressAutoHyphens w:val="0"/>
        <w:snapToGrid w:val="0"/>
        <w:spacing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юридический адрес.</w:t>
      </w:r>
    </w:p>
    <w:p w:rsidR="004F4D80" w:rsidRPr="00382A07"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Участник</w:t>
      </w:r>
      <w:r w:rsidR="004F4D80" w:rsidRPr="00382A07">
        <w:rPr>
          <w:sz w:val="24"/>
          <w:szCs w:val="24"/>
        </w:rPr>
        <w:t>и должны заполнить приведенн</w:t>
      </w:r>
      <w:r w:rsidR="003D4E4C" w:rsidRPr="00382A07">
        <w:rPr>
          <w:sz w:val="24"/>
          <w:szCs w:val="24"/>
        </w:rPr>
        <w:t>ые</w:t>
      </w:r>
      <w:r w:rsidR="004F4D80" w:rsidRPr="00382A07">
        <w:rPr>
          <w:sz w:val="24"/>
          <w:szCs w:val="24"/>
        </w:rPr>
        <w:t xml:space="preserve"> выше таблиц</w:t>
      </w:r>
      <w:r w:rsidR="003D4E4C" w:rsidRPr="00382A07">
        <w:rPr>
          <w:sz w:val="24"/>
          <w:szCs w:val="24"/>
        </w:rPr>
        <w:t>ы</w:t>
      </w:r>
      <w:r w:rsidR="004F4D80" w:rsidRPr="00382A07">
        <w:rPr>
          <w:sz w:val="24"/>
          <w:szCs w:val="24"/>
        </w:rPr>
        <w:t xml:space="preserve"> по всем позициям. В случае отсутствия каких-либо данных указать слово «нет».</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В графе 1</w:t>
      </w:r>
      <w:r w:rsidR="006D58F3" w:rsidRPr="00382A07">
        <w:rPr>
          <w:sz w:val="24"/>
          <w:szCs w:val="24"/>
        </w:rPr>
        <w:t>2</w:t>
      </w:r>
      <w:r w:rsidRPr="00382A07">
        <w:rPr>
          <w:sz w:val="24"/>
          <w:szCs w:val="24"/>
        </w:rPr>
        <w:t xml:space="preserve"> «Банковские реквизиты…» указываются реквизиты, которые будут использованы при заключении Договора.</w:t>
      </w:r>
    </w:p>
    <w:p w:rsidR="00466B78" w:rsidRPr="00382A07"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bookmarkStart w:id="1215" w:name="_Ref55336378"/>
      <w:bookmarkStart w:id="1216" w:name="_Toc57314676"/>
      <w:bookmarkStart w:id="1217" w:name="_Toc69728990"/>
      <w:bookmarkStart w:id="1218" w:name="_Toc98253942"/>
      <w:bookmarkStart w:id="1219" w:name="_Toc165173868"/>
      <w:bookmarkStart w:id="1220" w:name="_Toc423423674"/>
      <w:r w:rsidRPr="00382A07">
        <w:rPr>
          <w:sz w:val="24"/>
          <w:szCs w:val="24"/>
        </w:rPr>
        <w:t xml:space="preserve">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w:t>
      </w:r>
      <w:r w:rsidR="00EE2808" w:rsidRPr="00382A07">
        <w:rPr>
          <w:sz w:val="24"/>
          <w:szCs w:val="24"/>
        </w:rPr>
        <w:t xml:space="preserve">№209-ФЗ от 24.07.2007 с изменениями </w:t>
      </w:r>
      <w:r w:rsidRPr="00382A07">
        <w:rPr>
          <w:sz w:val="24"/>
          <w:szCs w:val="24"/>
        </w:rPr>
        <w:t>«О развитии малого и среднего предпринимательства в Российской Федерации») в редакции, действующей на дату заполнения Анкеты.</w:t>
      </w:r>
    </w:p>
    <w:p w:rsidR="00466B78" w:rsidRPr="00382A07" w:rsidRDefault="00A80C89" w:rsidP="00466B78">
      <w:pPr>
        <w:pStyle w:val="aff6"/>
        <w:numPr>
          <w:ilvl w:val="3"/>
          <w:numId w:val="1"/>
        </w:numPr>
        <w:tabs>
          <w:tab w:val="num" w:pos="1134"/>
        </w:tabs>
        <w:suppressAutoHyphens w:val="0"/>
        <w:snapToGrid w:val="0"/>
        <w:spacing w:before="100" w:beforeAutospacing="1" w:line="240" w:lineRule="auto"/>
        <w:rPr>
          <w:sz w:val="24"/>
          <w:szCs w:val="24"/>
        </w:rPr>
      </w:pPr>
      <w:r w:rsidRPr="00577EC9">
        <w:rPr>
          <w:sz w:val="24"/>
          <w:szCs w:val="24"/>
        </w:rPr>
        <w:t xml:space="preserve">Декларация о соответствии участника/члена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(подраздел </w:t>
      </w:r>
      <w:r w:rsidR="006B2E6B">
        <w:fldChar w:fldCharType="begin"/>
      </w:r>
      <w:r>
        <w:rPr>
          <w:sz w:val="24"/>
          <w:szCs w:val="24"/>
        </w:rPr>
        <w:instrText xml:space="preserve"> REF _Ref491179450 \r \h </w:instrText>
      </w:r>
      <w:r w:rsidR="006B2E6B">
        <w:fldChar w:fldCharType="separate"/>
      </w:r>
      <w:r>
        <w:rPr>
          <w:sz w:val="24"/>
          <w:szCs w:val="24"/>
        </w:rPr>
        <w:t>5.6.2</w:t>
      </w:r>
      <w:r w:rsidR="006B2E6B">
        <w:fldChar w:fldCharType="end"/>
      </w:r>
      <w:r w:rsidRPr="00577EC9">
        <w:rPr>
          <w:sz w:val="24"/>
          <w:szCs w:val="24"/>
        </w:rPr>
        <w:t>), подаётся в случае отсутствия сведений об участнике/членах Коллективного участника закупки, который(ые) являет(ют)ся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 если Участник/член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sidR="000A545B" w:rsidRPr="00382A07">
        <w:rPr>
          <w:sz w:val="24"/>
          <w:szCs w:val="24"/>
        </w:rPr>
        <w:t>.</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221" w:name="_Ref449017073"/>
      <w:bookmarkStart w:id="1222" w:name="_Toc472411865"/>
      <w:r w:rsidRPr="00382A07">
        <w:lastRenderedPageBreak/>
        <w:t>Справка о перечне и годовых объемах выполнения аналогичных договоров (форма 7)</w:t>
      </w:r>
      <w:bookmarkEnd w:id="1215"/>
      <w:bookmarkEnd w:id="1216"/>
      <w:bookmarkEnd w:id="1217"/>
      <w:bookmarkEnd w:id="1218"/>
      <w:bookmarkEnd w:id="1219"/>
      <w:bookmarkEnd w:id="1220"/>
      <w:bookmarkEnd w:id="1221"/>
      <w:bookmarkEnd w:id="1222"/>
    </w:p>
    <w:p w:rsidR="004F4D80" w:rsidRPr="00382A07" w:rsidRDefault="004F4D80" w:rsidP="004F4D80">
      <w:pPr>
        <w:pStyle w:val="3"/>
        <w:rPr>
          <w:szCs w:val="24"/>
        </w:rPr>
      </w:pPr>
      <w:bookmarkStart w:id="1223" w:name="_Toc98253943"/>
      <w:bookmarkStart w:id="1224" w:name="_Toc157248195"/>
      <w:bookmarkStart w:id="1225" w:name="_Toc157496564"/>
      <w:bookmarkStart w:id="1226" w:name="_Toc158206103"/>
      <w:bookmarkStart w:id="1227" w:name="_Toc164057788"/>
      <w:bookmarkStart w:id="1228" w:name="_Toc164137138"/>
      <w:bookmarkStart w:id="1229" w:name="_Toc164161298"/>
      <w:bookmarkStart w:id="1230" w:name="_Toc165173869"/>
      <w:bookmarkStart w:id="1231" w:name="_Toc439170693"/>
      <w:bookmarkStart w:id="1232" w:name="_Toc439172795"/>
      <w:bookmarkStart w:id="1233" w:name="_Toc439173239"/>
      <w:bookmarkStart w:id="1234" w:name="_Toc439238235"/>
      <w:bookmarkStart w:id="1235" w:name="_Toc439252782"/>
      <w:bookmarkStart w:id="1236" w:name="_Toc439323756"/>
      <w:bookmarkStart w:id="1237" w:name="_Toc440357154"/>
      <w:bookmarkStart w:id="1238" w:name="_Toc440359709"/>
      <w:bookmarkStart w:id="1239" w:name="_Toc440632173"/>
      <w:bookmarkStart w:id="1240" w:name="_Toc440875993"/>
      <w:bookmarkStart w:id="1241" w:name="_Toc441131021"/>
      <w:bookmarkStart w:id="1242" w:name="_Toc447269838"/>
      <w:bookmarkStart w:id="1243" w:name="_Toc464120664"/>
      <w:bookmarkStart w:id="1244" w:name="_Toc466970584"/>
      <w:bookmarkStart w:id="1245" w:name="_Toc468462498"/>
      <w:bookmarkStart w:id="1246" w:name="_Toc469482091"/>
      <w:bookmarkStart w:id="1247" w:name="_Toc472411866"/>
      <w:r w:rsidRPr="00382A07">
        <w:rPr>
          <w:szCs w:val="24"/>
        </w:rPr>
        <w:t>Форма Справки о перечне и годовых объемах выполнения аналогичных договоров</w:t>
      </w:r>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553A57" w:rsidRPr="00382A07">
        <w:rPr>
          <w:sz w:val="24"/>
          <w:szCs w:val="24"/>
        </w:rPr>
        <w:t>7</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Справка о перечне и объемах выполнения аналогичных договоров за последние 3 года</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382A07" w:rsidTr="004F4D80">
        <w:trPr>
          <w:cantSplit/>
          <w:tblHeader/>
        </w:trPr>
        <w:tc>
          <w:tcPr>
            <w:tcW w:w="720" w:type="dxa"/>
            <w:vAlign w:val="center"/>
          </w:tcPr>
          <w:p w:rsidR="004F4D80" w:rsidRPr="00382A07" w:rsidRDefault="004F4D80" w:rsidP="004F4D80">
            <w:pPr>
              <w:spacing w:line="240" w:lineRule="auto"/>
              <w:ind w:firstLine="0"/>
              <w:jc w:val="center"/>
            </w:pPr>
            <w:r w:rsidRPr="00382A07">
              <w:t>№</w:t>
            </w:r>
          </w:p>
          <w:p w:rsidR="004F4D80" w:rsidRPr="00382A07" w:rsidRDefault="004F4D80" w:rsidP="004F4D80">
            <w:pPr>
              <w:spacing w:line="240" w:lineRule="auto"/>
              <w:ind w:firstLine="0"/>
              <w:jc w:val="center"/>
            </w:pPr>
            <w:r w:rsidRPr="00382A07">
              <w:t>п/п</w:t>
            </w:r>
          </w:p>
        </w:tc>
        <w:tc>
          <w:tcPr>
            <w:tcW w:w="2520" w:type="dxa"/>
            <w:vAlign w:val="center"/>
          </w:tcPr>
          <w:p w:rsidR="004F4D80" w:rsidRPr="00382A07" w:rsidRDefault="004F4D80" w:rsidP="004F4D80">
            <w:pPr>
              <w:pStyle w:val="aff0"/>
              <w:spacing w:before="0" w:after="0"/>
              <w:ind w:left="0" w:right="0"/>
              <w:jc w:val="center"/>
            </w:pPr>
            <w:r w:rsidRPr="00382A0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382A07" w:rsidRDefault="004F4D80" w:rsidP="004F4D80">
            <w:pPr>
              <w:pStyle w:val="aff0"/>
              <w:spacing w:before="0" w:after="0"/>
              <w:ind w:left="0" w:right="0"/>
              <w:jc w:val="center"/>
            </w:pPr>
            <w:r w:rsidRPr="00382A07">
              <w:t xml:space="preserve">Заказчик </w:t>
            </w:r>
            <w:r w:rsidRPr="00382A07">
              <w:br/>
              <w:t>(наименование, адрес, контактное лицо с указанием должности, контактные телефоны)</w:t>
            </w:r>
          </w:p>
        </w:tc>
        <w:tc>
          <w:tcPr>
            <w:tcW w:w="1980" w:type="dxa"/>
            <w:vAlign w:val="center"/>
          </w:tcPr>
          <w:p w:rsidR="004F4D80" w:rsidRPr="00382A07" w:rsidRDefault="004F4D80" w:rsidP="004F4D80">
            <w:pPr>
              <w:pStyle w:val="aff0"/>
              <w:spacing w:before="0" w:after="0"/>
              <w:ind w:left="0" w:right="0"/>
              <w:jc w:val="center"/>
            </w:pPr>
            <w:r w:rsidRPr="00382A07">
              <w:t>Описание договора</w:t>
            </w:r>
            <w:r w:rsidRPr="00382A07">
              <w:br/>
              <w:t>(объем и состав поставок, описание основных условий договора)</w:t>
            </w:r>
          </w:p>
        </w:tc>
        <w:tc>
          <w:tcPr>
            <w:tcW w:w="1260" w:type="dxa"/>
            <w:vAlign w:val="center"/>
          </w:tcPr>
          <w:p w:rsidR="004F4D80" w:rsidRPr="00382A07" w:rsidRDefault="004F4D80" w:rsidP="004F4D80">
            <w:pPr>
              <w:pStyle w:val="aff0"/>
              <w:spacing w:before="0" w:after="0"/>
              <w:ind w:left="0" w:right="0"/>
              <w:jc w:val="center"/>
            </w:pPr>
            <w:r w:rsidRPr="00382A07">
              <w:t>Сумма договора, рублей</w:t>
            </w:r>
          </w:p>
        </w:tc>
        <w:tc>
          <w:tcPr>
            <w:tcW w:w="1440" w:type="dxa"/>
            <w:vAlign w:val="center"/>
          </w:tcPr>
          <w:p w:rsidR="004F4D80" w:rsidRPr="00382A07" w:rsidRDefault="004F4D80" w:rsidP="004F4D80">
            <w:pPr>
              <w:pStyle w:val="aff0"/>
              <w:spacing w:before="0" w:after="0"/>
              <w:ind w:left="0" w:right="0"/>
              <w:jc w:val="center"/>
            </w:pPr>
            <w:r w:rsidRPr="00382A07">
              <w:t>Сведения о рекламациях по перечисленным договорам</w:t>
            </w: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560" w:type="dxa"/>
            <w:gridSpan w:val="4"/>
            <w:vAlign w:val="center"/>
          </w:tcPr>
          <w:p w:rsidR="004F4D80" w:rsidRPr="00382A07" w:rsidRDefault="004F4D80" w:rsidP="00863188">
            <w:pPr>
              <w:pStyle w:val="aff1"/>
              <w:spacing w:before="0" w:after="0"/>
              <w:ind w:left="0" w:right="0"/>
              <w:jc w:val="center"/>
              <w:rPr>
                <w:b/>
                <w:sz w:val="22"/>
              </w:rPr>
            </w:pPr>
            <w:r w:rsidRPr="00382A07">
              <w:rPr>
                <w:b/>
                <w:sz w:val="22"/>
              </w:rPr>
              <w:t>ИТОГО за полный год [</w:t>
            </w:r>
            <w:r w:rsidRPr="00382A07">
              <w:rPr>
                <w:rStyle w:val="aa"/>
                <w:sz w:val="22"/>
              </w:rPr>
              <w:t>указать год, например «201</w:t>
            </w:r>
            <w:r w:rsidR="00863188" w:rsidRPr="00382A07">
              <w:rPr>
                <w:rStyle w:val="aa"/>
                <w:sz w:val="22"/>
              </w:rPr>
              <w:t>3</w:t>
            </w:r>
            <w:r w:rsidRPr="00382A07">
              <w:rPr>
                <w:rStyle w:val="aa"/>
                <w:sz w:val="22"/>
              </w:rPr>
              <w:t>»</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560" w:type="dxa"/>
            <w:gridSpan w:val="4"/>
            <w:vAlign w:val="center"/>
          </w:tcPr>
          <w:p w:rsidR="004F4D80" w:rsidRPr="00382A07" w:rsidRDefault="004F4D80" w:rsidP="00863188">
            <w:pPr>
              <w:pStyle w:val="aff1"/>
              <w:spacing w:before="0" w:after="0"/>
              <w:ind w:left="0" w:right="0"/>
              <w:jc w:val="center"/>
              <w:rPr>
                <w:b/>
                <w:sz w:val="22"/>
              </w:rPr>
            </w:pPr>
            <w:r w:rsidRPr="00382A07">
              <w:rPr>
                <w:b/>
                <w:sz w:val="22"/>
              </w:rPr>
              <w:t>ИТОГО за полный год [</w:t>
            </w:r>
            <w:r w:rsidRPr="00382A07">
              <w:rPr>
                <w:rStyle w:val="aa"/>
                <w:sz w:val="22"/>
              </w:rPr>
              <w:t>указать год, например «201</w:t>
            </w:r>
            <w:r w:rsidR="00863188" w:rsidRPr="00382A07">
              <w:rPr>
                <w:rStyle w:val="aa"/>
                <w:sz w:val="22"/>
              </w:rPr>
              <w:t>4</w:t>
            </w:r>
            <w:r w:rsidRPr="00382A07">
              <w:rPr>
                <w:rStyle w:val="aa"/>
                <w:sz w:val="22"/>
              </w:rPr>
              <w:t>»</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560" w:type="dxa"/>
            <w:gridSpan w:val="4"/>
          </w:tcPr>
          <w:p w:rsidR="004F4D80" w:rsidRPr="00382A07" w:rsidRDefault="004F4D80" w:rsidP="00863188">
            <w:pPr>
              <w:pStyle w:val="aff1"/>
              <w:spacing w:before="0" w:after="0"/>
              <w:ind w:left="0" w:right="0"/>
              <w:jc w:val="center"/>
              <w:rPr>
                <w:b/>
                <w:sz w:val="22"/>
              </w:rPr>
            </w:pPr>
            <w:r w:rsidRPr="00382A07">
              <w:rPr>
                <w:b/>
                <w:sz w:val="22"/>
              </w:rPr>
              <w:t>ИТОГО за [</w:t>
            </w:r>
            <w:r w:rsidRPr="00382A07">
              <w:rPr>
                <w:rStyle w:val="aa"/>
                <w:sz w:val="22"/>
              </w:rPr>
              <w:t>указать, в зависимости от обстоятельств, например «I квартал 201</w:t>
            </w:r>
            <w:r w:rsidR="00863188" w:rsidRPr="00382A07">
              <w:rPr>
                <w:rStyle w:val="aa"/>
                <w:sz w:val="22"/>
              </w:rPr>
              <w:t>5</w:t>
            </w:r>
            <w:r w:rsidRPr="00382A07">
              <w:rPr>
                <w:rStyle w:val="aa"/>
                <w:sz w:val="22"/>
              </w:rPr>
              <w:t xml:space="preserve"> года», «201</w:t>
            </w:r>
            <w:r w:rsidR="00863188" w:rsidRPr="00382A07">
              <w:rPr>
                <w:rStyle w:val="aa"/>
                <w:sz w:val="22"/>
              </w:rPr>
              <w:t>5</w:t>
            </w:r>
            <w:r w:rsidRPr="00382A07">
              <w:rPr>
                <w:rStyle w:val="aa"/>
                <w:sz w:val="22"/>
              </w:rPr>
              <w:t xml:space="preserve"> год» и т.д.</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b/>
          <w:sz w:val="24"/>
          <w:szCs w:val="24"/>
        </w:rPr>
      </w:pPr>
      <w:bookmarkStart w:id="1248" w:name="_Toc98253944"/>
      <w:bookmarkStart w:id="1249" w:name="_Toc157248196"/>
      <w:bookmarkStart w:id="1250" w:name="_Toc157496565"/>
      <w:bookmarkStart w:id="1251" w:name="_Toc158206104"/>
      <w:bookmarkStart w:id="1252" w:name="_Toc164057789"/>
      <w:bookmarkStart w:id="1253" w:name="_Toc164137139"/>
      <w:bookmarkStart w:id="1254" w:name="_Toc164161299"/>
      <w:bookmarkStart w:id="1255" w:name="_Toc165173870"/>
      <w:r w:rsidRPr="00382A07">
        <w:rPr>
          <w:szCs w:val="24"/>
        </w:rPr>
        <w:br w:type="page"/>
      </w:r>
    </w:p>
    <w:p w:rsidR="004F4D80" w:rsidRPr="00382A07" w:rsidRDefault="004F4D80" w:rsidP="004F4D80">
      <w:pPr>
        <w:pStyle w:val="3"/>
        <w:rPr>
          <w:szCs w:val="24"/>
        </w:rPr>
      </w:pPr>
      <w:bookmarkStart w:id="1256" w:name="_Toc439170694"/>
      <w:bookmarkStart w:id="1257" w:name="_Toc439172796"/>
      <w:bookmarkStart w:id="1258" w:name="_Toc439173240"/>
      <w:bookmarkStart w:id="1259" w:name="_Toc439238236"/>
      <w:bookmarkStart w:id="1260" w:name="_Toc439252783"/>
      <w:bookmarkStart w:id="1261" w:name="_Toc439323757"/>
      <w:bookmarkStart w:id="1262" w:name="_Toc440357155"/>
      <w:bookmarkStart w:id="1263" w:name="_Toc440359710"/>
      <w:bookmarkStart w:id="1264" w:name="_Toc440632174"/>
      <w:bookmarkStart w:id="1265" w:name="_Toc440875994"/>
      <w:bookmarkStart w:id="1266" w:name="_Toc441131022"/>
      <w:bookmarkStart w:id="1267" w:name="_Toc447269839"/>
      <w:bookmarkStart w:id="1268" w:name="_Toc464120665"/>
      <w:bookmarkStart w:id="1269" w:name="_Toc466970585"/>
      <w:bookmarkStart w:id="1270" w:name="_Toc468462499"/>
      <w:bookmarkStart w:id="1271" w:name="_Toc469482092"/>
      <w:bookmarkStart w:id="1272" w:name="_Toc472411867"/>
      <w:r w:rsidRPr="00382A07">
        <w:rPr>
          <w:szCs w:val="24"/>
        </w:rPr>
        <w:lastRenderedPageBreak/>
        <w:t>Инструкции по заполнению</w:t>
      </w:r>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данная справка</w:t>
      </w:r>
      <w:r w:rsidR="00D90031" w:rsidRPr="00382A07">
        <w:rPr>
          <w:sz w:val="24"/>
          <w:szCs w:val="24"/>
        </w:rPr>
        <w:t xml:space="preserve"> (подраздел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этой форме </w:t>
      </w:r>
      <w:r w:rsidR="00C236C0" w:rsidRPr="00382A07">
        <w:rPr>
          <w:sz w:val="24"/>
          <w:szCs w:val="24"/>
        </w:rPr>
        <w:t>Участник</w:t>
      </w:r>
      <w:r w:rsidRPr="00382A0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0D2D6A">
        <w:fldChar w:fldCharType="begin"/>
      </w:r>
      <w:r w:rsidR="000D2D6A">
        <w:instrText xml:space="preserve"> REF _Ref440274159 \r \h  \* MERGEFORMAT </w:instrText>
      </w:r>
      <w:r w:rsidR="000D2D6A">
        <w:fldChar w:fldCharType="separate"/>
      </w:r>
      <w:r w:rsidR="006305A1">
        <w:t>4</w:t>
      </w:r>
      <w:r w:rsidR="000D2D6A">
        <w:fldChar w:fldCharType="end"/>
      </w:r>
      <w:r w:rsidRPr="00382A07">
        <w:rPr>
          <w:sz w:val="24"/>
          <w:szCs w:val="24"/>
        </w:rPr>
        <w:t>.</w:t>
      </w:r>
    </w:p>
    <w:p w:rsidR="004F4D80" w:rsidRPr="006305A1" w:rsidRDefault="006305A1" w:rsidP="004F4D80">
      <w:pPr>
        <w:pStyle w:val="aff6"/>
        <w:numPr>
          <w:ilvl w:val="3"/>
          <w:numId w:val="1"/>
        </w:numPr>
        <w:tabs>
          <w:tab w:val="num" w:pos="1134"/>
        </w:tabs>
        <w:suppressAutoHyphens w:val="0"/>
        <w:spacing w:before="100" w:beforeAutospacing="1" w:line="240" w:lineRule="auto"/>
        <w:rPr>
          <w:sz w:val="24"/>
          <w:szCs w:val="24"/>
        </w:rPr>
      </w:pPr>
      <w:r w:rsidRPr="006305A1">
        <w:rPr>
          <w:sz w:val="24"/>
          <w:szCs w:val="24"/>
        </w:rPr>
        <w:t>Следует указать не менее одного, но не более десяти аналогичных договоров (п</w:t>
      </w:r>
      <w:r w:rsidRPr="006305A1">
        <w:rPr>
          <w:iCs/>
          <w:sz w:val="24"/>
          <w:szCs w:val="24"/>
        </w:rPr>
        <w:t>од термином аналогичного договора понимается договор, идентичный предмету и сопоставимый с объемом и суммой поставок договора по данной закупочной процедуре</w:t>
      </w:r>
      <w:r w:rsidRPr="006305A1">
        <w:rPr>
          <w:sz w:val="24"/>
          <w:szCs w:val="24"/>
        </w:rPr>
        <w:t>). Участник может самостоятельно выбрать договоры, которые, по его мнению, наилучшим образом характеризует его опыт</w:t>
      </w:r>
      <w:r w:rsidR="004F4D80" w:rsidRPr="006305A1">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может включать и незавершенные договоры, обязательно отмечая данный факт.</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273" w:name="_Ref55336398"/>
      <w:bookmarkStart w:id="1274" w:name="_Toc57314678"/>
      <w:bookmarkStart w:id="1275" w:name="_Toc69728992"/>
      <w:bookmarkStart w:id="1276" w:name="_Toc98253948"/>
      <w:bookmarkStart w:id="1277" w:name="_Toc165173874"/>
      <w:bookmarkStart w:id="1278" w:name="_Toc423423676"/>
      <w:bookmarkStart w:id="1279" w:name="_Toc472411868"/>
      <w:r w:rsidRPr="00382A07">
        <w:lastRenderedPageBreak/>
        <w:t xml:space="preserve">Справка о кадровых ресурсах (форма </w:t>
      </w:r>
      <w:r w:rsidR="000D67AD" w:rsidRPr="00382A07">
        <w:t>8</w:t>
      </w:r>
      <w:r w:rsidRPr="00382A07">
        <w:t>)</w:t>
      </w:r>
      <w:bookmarkEnd w:id="1273"/>
      <w:bookmarkEnd w:id="1274"/>
      <w:bookmarkEnd w:id="1275"/>
      <w:bookmarkEnd w:id="1276"/>
      <w:bookmarkEnd w:id="1277"/>
      <w:bookmarkEnd w:id="1278"/>
      <w:bookmarkEnd w:id="1279"/>
    </w:p>
    <w:p w:rsidR="004F4D80" w:rsidRPr="00382A07" w:rsidRDefault="004F4D80" w:rsidP="004F4D80">
      <w:pPr>
        <w:pStyle w:val="3"/>
        <w:rPr>
          <w:szCs w:val="24"/>
        </w:rPr>
      </w:pPr>
      <w:bookmarkStart w:id="1280" w:name="_Toc98253949"/>
      <w:bookmarkStart w:id="1281" w:name="_Toc157248201"/>
      <w:bookmarkStart w:id="1282" w:name="_Toc157496570"/>
      <w:bookmarkStart w:id="1283" w:name="_Toc158206109"/>
      <w:bookmarkStart w:id="1284" w:name="_Toc164057794"/>
      <w:bookmarkStart w:id="1285" w:name="_Toc164137144"/>
      <w:bookmarkStart w:id="1286" w:name="_Toc164161304"/>
      <w:bookmarkStart w:id="1287" w:name="_Toc165173875"/>
      <w:bookmarkStart w:id="1288" w:name="_Toc439170699"/>
      <w:bookmarkStart w:id="1289" w:name="_Toc439172801"/>
      <w:bookmarkStart w:id="1290" w:name="_Toc439173245"/>
      <w:bookmarkStart w:id="1291" w:name="_Toc439238241"/>
      <w:bookmarkStart w:id="1292" w:name="_Toc439252788"/>
      <w:bookmarkStart w:id="1293" w:name="_Toc439323762"/>
      <w:bookmarkStart w:id="1294" w:name="_Toc440357160"/>
      <w:bookmarkStart w:id="1295" w:name="_Toc440359712"/>
      <w:bookmarkStart w:id="1296" w:name="_Toc440632176"/>
      <w:bookmarkStart w:id="1297" w:name="_Toc440875996"/>
      <w:bookmarkStart w:id="1298" w:name="_Toc441131024"/>
      <w:bookmarkStart w:id="1299" w:name="_Toc447269841"/>
      <w:bookmarkStart w:id="1300" w:name="_Toc464120667"/>
      <w:bookmarkStart w:id="1301" w:name="_Toc466970587"/>
      <w:bookmarkStart w:id="1302" w:name="_Toc468462501"/>
      <w:bookmarkStart w:id="1303" w:name="_Toc469482094"/>
      <w:bookmarkStart w:id="1304" w:name="_Toc472411869"/>
      <w:r w:rsidRPr="00382A07">
        <w:rPr>
          <w:szCs w:val="24"/>
        </w:rPr>
        <w:t>Форма Справки о кадровых ресурсах</w:t>
      </w:r>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0D67AD" w:rsidRPr="00382A07">
        <w:rPr>
          <w:sz w:val="24"/>
          <w:szCs w:val="24"/>
        </w:rPr>
        <w:t>8</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Справка о кадровых ресурсах</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ind w:firstLine="0"/>
        <w:rPr>
          <w:sz w:val="24"/>
          <w:szCs w:val="24"/>
        </w:rPr>
      </w:pPr>
    </w:p>
    <w:p w:rsidR="004F4D80" w:rsidRPr="00382A07" w:rsidRDefault="004F4D80" w:rsidP="004F4D80">
      <w:pPr>
        <w:keepNext/>
        <w:spacing w:line="240" w:lineRule="auto"/>
        <w:ind w:firstLine="0"/>
        <w:jc w:val="left"/>
        <w:rPr>
          <w:b/>
          <w:sz w:val="24"/>
          <w:szCs w:val="24"/>
        </w:rPr>
      </w:pPr>
      <w:r w:rsidRPr="00382A07">
        <w:rPr>
          <w:b/>
          <w:sz w:val="24"/>
          <w:szCs w:val="24"/>
        </w:rPr>
        <w:t>Таблица-1. Основные кадровые ресурсы</w:t>
      </w:r>
    </w:p>
    <w:p w:rsidR="004F4D80" w:rsidRPr="00382A0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382A07" w:rsidTr="004F4D80">
        <w:trPr>
          <w:trHeight w:val="551"/>
        </w:trPr>
        <w:tc>
          <w:tcPr>
            <w:tcW w:w="695" w:type="dxa"/>
            <w:vAlign w:val="center"/>
          </w:tcPr>
          <w:p w:rsidR="004F4D80" w:rsidRPr="00382A07" w:rsidRDefault="004F4D80" w:rsidP="004F4D80">
            <w:pPr>
              <w:spacing w:line="240" w:lineRule="auto"/>
              <w:ind w:firstLine="0"/>
              <w:jc w:val="center"/>
            </w:pPr>
            <w:r w:rsidRPr="00382A07">
              <w:t>№</w:t>
            </w:r>
            <w:r w:rsidRPr="00382A07">
              <w:br/>
              <w:t>п/п</w:t>
            </w:r>
          </w:p>
        </w:tc>
        <w:tc>
          <w:tcPr>
            <w:tcW w:w="2268" w:type="dxa"/>
            <w:vAlign w:val="center"/>
          </w:tcPr>
          <w:p w:rsidR="004F4D80" w:rsidRPr="00382A07" w:rsidRDefault="004F4D80" w:rsidP="004F4D80">
            <w:pPr>
              <w:pStyle w:val="aff0"/>
              <w:spacing w:before="0" w:after="0"/>
              <w:ind w:left="0" w:right="0"/>
              <w:jc w:val="center"/>
            </w:pPr>
            <w:r w:rsidRPr="00382A07">
              <w:t>Фамилия, имя, отчество специалиста</w:t>
            </w:r>
          </w:p>
        </w:tc>
        <w:tc>
          <w:tcPr>
            <w:tcW w:w="2586" w:type="dxa"/>
            <w:vAlign w:val="center"/>
          </w:tcPr>
          <w:p w:rsidR="004F4D80" w:rsidRPr="00382A07" w:rsidRDefault="004F4D80" w:rsidP="004F4D80">
            <w:pPr>
              <w:pStyle w:val="aff0"/>
              <w:spacing w:before="0" w:after="0"/>
              <w:ind w:left="0" w:right="0"/>
              <w:jc w:val="center"/>
            </w:pPr>
            <w:r w:rsidRPr="00382A07">
              <w:t>Образование (какое учебное заведение окончил, год окончания, полученная специальность)</w:t>
            </w:r>
          </w:p>
        </w:tc>
        <w:tc>
          <w:tcPr>
            <w:tcW w:w="1950" w:type="dxa"/>
            <w:vAlign w:val="center"/>
          </w:tcPr>
          <w:p w:rsidR="004F4D80" w:rsidRPr="00382A07" w:rsidRDefault="004F4D80" w:rsidP="004F4D80">
            <w:pPr>
              <w:pStyle w:val="aff0"/>
              <w:spacing w:before="0" w:after="0"/>
              <w:ind w:left="0" w:right="0"/>
              <w:jc w:val="center"/>
            </w:pPr>
            <w:r w:rsidRPr="00382A07">
              <w:t>Должность</w:t>
            </w:r>
          </w:p>
        </w:tc>
        <w:tc>
          <w:tcPr>
            <w:tcW w:w="2747" w:type="dxa"/>
            <w:vAlign w:val="center"/>
          </w:tcPr>
          <w:p w:rsidR="004F4D80" w:rsidRPr="00382A07" w:rsidRDefault="004F4D80" w:rsidP="004F4D80">
            <w:pPr>
              <w:pStyle w:val="aff0"/>
              <w:spacing w:before="0" w:after="0"/>
              <w:ind w:left="0" w:right="0"/>
              <w:jc w:val="center"/>
            </w:pPr>
            <w:r w:rsidRPr="00382A07">
              <w:t>Стаж работы в данной или аналогичной должности, лет</w:t>
            </w: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Руководящее звено (руководитель и его заместители, главный бухгалтер, главный экономист, главный юрист)</w:t>
            </w: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Прочий персонал (в том числе экспедиторы, водители, грузчики, охранники и т.д.)</w:t>
            </w: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bl>
    <w:p w:rsidR="004F4D80" w:rsidRPr="00382A07" w:rsidRDefault="004F4D80" w:rsidP="004F4D80">
      <w:pPr>
        <w:spacing w:line="240" w:lineRule="auto"/>
      </w:pPr>
    </w:p>
    <w:p w:rsidR="004F4D80" w:rsidRPr="00382A07" w:rsidRDefault="004F4D80" w:rsidP="004F4D80">
      <w:pPr>
        <w:keepNext/>
        <w:spacing w:line="240" w:lineRule="auto"/>
        <w:ind w:firstLine="0"/>
        <w:jc w:val="left"/>
        <w:rPr>
          <w:b/>
        </w:rPr>
      </w:pPr>
      <w:r w:rsidRPr="00382A07">
        <w:rPr>
          <w:b/>
        </w:rPr>
        <w:t>Таблица-2. Прочий персонал</w:t>
      </w:r>
    </w:p>
    <w:p w:rsidR="004F4D80" w:rsidRPr="00382A0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382A07"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Штатная численность, чел.</w:t>
            </w: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sz w:val="24"/>
          <w:szCs w:val="24"/>
        </w:rPr>
      </w:pPr>
      <w:bookmarkStart w:id="1305" w:name="_Toc98253950"/>
      <w:bookmarkStart w:id="1306" w:name="_Toc157248202"/>
      <w:bookmarkStart w:id="1307" w:name="_Toc157496571"/>
      <w:bookmarkStart w:id="1308" w:name="_Toc158206110"/>
      <w:bookmarkStart w:id="1309" w:name="_Toc164057795"/>
      <w:bookmarkStart w:id="1310" w:name="_Toc164137145"/>
      <w:bookmarkStart w:id="1311" w:name="_Toc164161305"/>
      <w:bookmarkStart w:id="1312" w:name="_Toc165173876"/>
      <w:r w:rsidRPr="00382A07">
        <w:rPr>
          <w:b/>
          <w:szCs w:val="24"/>
        </w:rPr>
        <w:br w:type="page"/>
      </w:r>
    </w:p>
    <w:p w:rsidR="004F4D80" w:rsidRPr="00382A07" w:rsidRDefault="004F4D80" w:rsidP="004F4D80">
      <w:pPr>
        <w:pStyle w:val="3"/>
        <w:rPr>
          <w:szCs w:val="24"/>
        </w:rPr>
      </w:pPr>
      <w:bookmarkStart w:id="1313" w:name="_Toc439170700"/>
      <w:bookmarkStart w:id="1314" w:name="_Toc439172802"/>
      <w:bookmarkStart w:id="1315" w:name="_Toc439173246"/>
      <w:bookmarkStart w:id="1316" w:name="_Toc439238242"/>
      <w:bookmarkStart w:id="1317" w:name="_Toc439252789"/>
      <w:bookmarkStart w:id="1318" w:name="_Toc439323763"/>
      <w:bookmarkStart w:id="1319" w:name="_Toc440357161"/>
      <w:bookmarkStart w:id="1320" w:name="_Toc440359713"/>
      <w:bookmarkStart w:id="1321" w:name="_Toc440632177"/>
      <w:bookmarkStart w:id="1322" w:name="_Toc440875997"/>
      <w:bookmarkStart w:id="1323" w:name="_Toc441131025"/>
      <w:bookmarkStart w:id="1324" w:name="_Toc447269842"/>
      <w:bookmarkStart w:id="1325" w:name="_Toc464120668"/>
      <w:bookmarkStart w:id="1326" w:name="_Toc466970588"/>
      <w:bookmarkStart w:id="1327" w:name="_Toc468462502"/>
      <w:bookmarkStart w:id="1328" w:name="_Toc469482095"/>
      <w:bookmarkStart w:id="1329" w:name="_Toc472411870"/>
      <w:r w:rsidRPr="00382A07">
        <w:rPr>
          <w:szCs w:val="24"/>
        </w:rPr>
        <w:lastRenderedPageBreak/>
        <w:t>Инструкции по заполнению</w:t>
      </w:r>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данная справка</w:t>
      </w:r>
      <w:r w:rsidR="00D90031" w:rsidRPr="00382A07">
        <w:rPr>
          <w:sz w:val="24"/>
          <w:szCs w:val="24"/>
        </w:rPr>
        <w:t xml:space="preserve"> (подраздел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таблице-1 данной справки перечисляются только те работники, которые будут непосредственно привлечены </w:t>
      </w:r>
      <w:r w:rsidR="00C236C0" w:rsidRPr="00382A07">
        <w:rPr>
          <w:sz w:val="24"/>
          <w:szCs w:val="24"/>
        </w:rPr>
        <w:t>Участник</w:t>
      </w:r>
      <w:r w:rsidRPr="00382A07">
        <w:rPr>
          <w:sz w:val="24"/>
          <w:szCs w:val="24"/>
        </w:rPr>
        <w:t>ом в ходе выполнения Договора.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таблице-2 данной справки указывается в общем штатная численность всех специалистов, находящихся в штате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330" w:name="_Toc165173881"/>
      <w:bookmarkStart w:id="1331" w:name="_Ref194749267"/>
      <w:bookmarkStart w:id="1332" w:name="_Toc423423677"/>
      <w:bookmarkStart w:id="1333" w:name="_Ref440271993"/>
      <w:bookmarkStart w:id="1334" w:name="_Ref440274659"/>
      <w:bookmarkStart w:id="1335" w:name="_Toc472411871"/>
      <w:bookmarkStart w:id="1336" w:name="_Ref90381523"/>
      <w:bookmarkStart w:id="1337" w:name="_Toc90385124"/>
      <w:bookmarkStart w:id="1338" w:name="_Ref96861029"/>
      <w:bookmarkStart w:id="1339" w:name="_Toc97651410"/>
      <w:bookmarkStart w:id="1340" w:name="_Toc98253955"/>
      <w:r w:rsidRPr="00382A07">
        <w:lastRenderedPageBreak/>
        <w:t xml:space="preserve">Информационное письмо о наличии у </w:t>
      </w:r>
      <w:r w:rsidR="00C236C0" w:rsidRPr="00382A07">
        <w:t>Участник</w:t>
      </w:r>
      <w:r w:rsidRPr="00382A07">
        <w:t xml:space="preserve">а </w:t>
      </w:r>
      <w:r w:rsidR="00A600E3" w:rsidRPr="00382A07">
        <w:t xml:space="preserve">конфликта интересов и/или </w:t>
      </w:r>
      <w:r w:rsidRPr="00382A07">
        <w:t xml:space="preserve">связей, носящих характер аффилированности с сотрудниками Заказчика или Организатора (форма </w:t>
      </w:r>
      <w:r w:rsidR="000D67AD" w:rsidRPr="00382A07">
        <w:t>9</w:t>
      </w:r>
      <w:r w:rsidRPr="00382A07">
        <w:t>)</w:t>
      </w:r>
      <w:bookmarkEnd w:id="1330"/>
      <w:bookmarkEnd w:id="1331"/>
      <w:bookmarkEnd w:id="1332"/>
      <w:bookmarkEnd w:id="1333"/>
      <w:bookmarkEnd w:id="1334"/>
      <w:bookmarkEnd w:id="1335"/>
    </w:p>
    <w:p w:rsidR="004F4D80" w:rsidRPr="00382A07" w:rsidRDefault="004F4D80" w:rsidP="004F4D80">
      <w:pPr>
        <w:pStyle w:val="3"/>
        <w:rPr>
          <w:szCs w:val="24"/>
        </w:rPr>
      </w:pPr>
      <w:bookmarkStart w:id="1341" w:name="_Toc97651411"/>
      <w:bookmarkStart w:id="1342" w:name="_Toc98253956"/>
      <w:bookmarkStart w:id="1343" w:name="_Toc157248208"/>
      <w:bookmarkStart w:id="1344" w:name="_Toc157496577"/>
      <w:bookmarkStart w:id="1345" w:name="_Toc158206116"/>
      <w:bookmarkStart w:id="1346" w:name="_Toc164057801"/>
      <w:bookmarkStart w:id="1347" w:name="_Toc164137151"/>
      <w:bookmarkStart w:id="1348" w:name="_Toc164161311"/>
      <w:bookmarkStart w:id="1349" w:name="_Toc165173882"/>
      <w:bookmarkStart w:id="1350" w:name="_Toc439170702"/>
      <w:bookmarkStart w:id="1351" w:name="_Toc439172804"/>
      <w:bookmarkStart w:id="1352" w:name="_Toc439173248"/>
      <w:bookmarkStart w:id="1353" w:name="_Toc439238244"/>
      <w:bookmarkStart w:id="1354" w:name="_Toc439252791"/>
      <w:bookmarkStart w:id="1355" w:name="_Toc439323765"/>
      <w:bookmarkStart w:id="1356" w:name="_Toc440357163"/>
      <w:bookmarkStart w:id="1357" w:name="_Toc440359715"/>
      <w:bookmarkStart w:id="1358" w:name="_Toc440632179"/>
      <w:bookmarkStart w:id="1359" w:name="_Toc440875999"/>
      <w:bookmarkStart w:id="1360" w:name="_Toc441131027"/>
      <w:bookmarkStart w:id="1361" w:name="_Toc447269844"/>
      <w:bookmarkStart w:id="1362" w:name="_Toc464120670"/>
      <w:bookmarkStart w:id="1363" w:name="_Toc466970590"/>
      <w:bookmarkStart w:id="1364" w:name="_Toc468462504"/>
      <w:bookmarkStart w:id="1365" w:name="_Toc469482097"/>
      <w:bookmarkStart w:id="1366" w:name="_Toc472411872"/>
      <w:r w:rsidRPr="00382A07">
        <w:rPr>
          <w:szCs w:val="24"/>
        </w:rPr>
        <w:t xml:space="preserve">Форма письма о наличии у </w:t>
      </w:r>
      <w:r w:rsidR="00C236C0" w:rsidRPr="00382A07">
        <w:rPr>
          <w:szCs w:val="24"/>
        </w:rPr>
        <w:t>Участник</w:t>
      </w:r>
      <w:r w:rsidRPr="00382A07">
        <w:rPr>
          <w:szCs w:val="24"/>
        </w:rPr>
        <w:t xml:space="preserve">а </w:t>
      </w:r>
      <w:r w:rsidR="00A600E3" w:rsidRPr="00382A07">
        <w:rPr>
          <w:szCs w:val="24"/>
        </w:rPr>
        <w:t xml:space="preserve">конфликта интересов и/или </w:t>
      </w:r>
      <w:r w:rsidRPr="00382A07">
        <w:rPr>
          <w:szCs w:val="24"/>
        </w:rPr>
        <w:t>связей, носящих характер аффилированности с сотрудниками Заказчика или Организатора</w:t>
      </w:r>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p>
    <w:p w:rsidR="004F4D80" w:rsidRPr="00382A07" w:rsidRDefault="004F4D80" w:rsidP="004F4D80">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0D67AD" w:rsidRPr="00382A07">
        <w:rPr>
          <w:sz w:val="24"/>
          <w:szCs w:val="24"/>
        </w:rPr>
        <w:t>9</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spacing w:line="240" w:lineRule="auto"/>
        <w:ind w:right="5243"/>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jc w:val="center"/>
        <w:rPr>
          <w:sz w:val="24"/>
          <w:szCs w:val="24"/>
        </w:rPr>
      </w:pPr>
      <w:r w:rsidRPr="00382A07">
        <w:rPr>
          <w:sz w:val="24"/>
          <w:szCs w:val="24"/>
        </w:rPr>
        <w:t>Уважаемые господа!</w:t>
      </w:r>
    </w:p>
    <w:p w:rsidR="004F4D80" w:rsidRPr="00382A07" w:rsidRDefault="004F4D80" w:rsidP="004F4D80">
      <w:pPr>
        <w:spacing w:line="240" w:lineRule="auto"/>
        <w:rPr>
          <w:sz w:val="24"/>
          <w:szCs w:val="24"/>
        </w:rPr>
      </w:pPr>
    </w:p>
    <w:p w:rsidR="004F4D80" w:rsidRPr="00382A07" w:rsidRDefault="004F4D80" w:rsidP="004F4D80">
      <w:pPr>
        <w:spacing w:line="240" w:lineRule="auto"/>
        <w:rPr>
          <w:b/>
          <w:sz w:val="24"/>
          <w:szCs w:val="24"/>
        </w:rPr>
      </w:pPr>
      <w:r w:rsidRPr="00382A07">
        <w:rPr>
          <w:sz w:val="24"/>
          <w:szCs w:val="24"/>
        </w:rPr>
        <w:t xml:space="preserve">При рассмотрении нашей </w:t>
      </w:r>
      <w:r w:rsidR="00D904EF" w:rsidRPr="00382A07">
        <w:rPr>
          <w:sz w:val="24"/>
          <w:szCs w:val="24"/>
        </w:rPr>
        <w:t>Заявки</w:t>
      </w:r>
      <w:r w:rsidRPr="00382A07">
        <w:rPr>
          <w:sz w:val="24"/>
          <w:szCs w:val="24"/>
        </w:rPr>
        <w:t xml:space="preserve"> просим учесть следующие сведения о наличии у </w:t>
      </w:r>
      <w:r w:rsidRPr="00382A07">
        <w:rPr>
          <w:b/>
          <w:i/>
          <w:sz w:val="24"/>
          <w:szCs w:val="24"/>
        </w:rPr>
        <w:t xml:space="preserve">{указывается наименование </w:t>
      </w:r>
      <w:r w:rsidR="00C236C0" w:rsidRPr="00382A07">
        <w:rPr>
          <w:b/>
          <w:i/>
          <w:sz w:val="24"/>
          <w:szCs w:val="24"/>
        </w:rPr>
        <w:t>Участник</w:t>
      </w:r>
      <w:r w:rsidRPr="00382A07">
        <w:rPr>
          <w:b/>
          <w:i/>
          <w:sz w:val="24"/>
          <w:szCs w:val="24"/>
        </w:rPr>
        <w:t>а}</w:t>
      </w:r>
      <w:r w:rsidRPr="00382A07">
        <w:rPr>
          <w:i/>
          <w:sz w:val="24"/>
          <w:szCs w:val="24"/>
        </w:rPr>
        <w:t xml:space="preserve"> </w:t>
      </w:r>
      <w:r w:rsidR="00726A75" w:rsidRPr="00382A07">
        <w:rPr>
          <w:snapToGrid w:val="0"/>
          <w:sz w:val="24"/>
          <w:szCs w:val="24"/>
        </w:rPr>
        <w:t>конфликта интересов и/или связей</w:t>
      </w:r>
      <w:r w:rsidRPr="00382A07">
        <w:rPr>
          <w:sz w:val="24"/>
          <w:szCs w:val="24"/>
        </w:rPr>
        <w:t xml:space="preserve">, носящих характер аффилированности с лицами, являющимися </w:t>
      </w:r>
      <w:r w:rsidRPr="00382A07">
        <w:rPr>
          <w:b/>
          <w:i/>
          <w:sz w:val="24"/>
          <w:szCs w:val="24"/>
        </w:rPr>
        <w:t>{указывается кем являются эти лица, пример: учредители, сотрудники, и т.д.}</w:t>
      </w:r>
      <w:r w:rsidRPr="00382A07">
        <w:rPr>
          <w:i/>
          <w:sz w:val="24"/>
          <w:szCs w:val="24"/>
        </w:rPr>
        <w:t xml:space="preserve"> </w:t>
      </w:r>
      <w:r w:rsidRPr="00382A07">
        <w:rPr>
          <w:sz w:val="24"/>
          <w:szCs w:val="24"/>
        </w:rPr>
        <w:t xml:space="preserve">Заказчика </w:t>
      </w:r>
      <w:r w:rsidRPr="00382A0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382A07">
        <w:rPr>
          <w:b/>
          <w:i/>
          <w:sz w:val="24"/>
          <w:szCs w:val="24"/>
        </w:rPr>
        <w:t>запроса предложений</w:t>
      </w:r>
      <w:r w:rsidRPr="00382A07">
        <w:rPr>
          <w:b/>
          <w:i/>
          <w:sz w:val="24"/>
          <w:szCs w:val="24"/>
        </w:rPr>
        <w:t>}</w:t>
      </w:r>
      <w:r w:rsidRPr="00382A07">
        <w:rPr>
          <w:i/>
          <w:sz w:val="24"/>
          <w:szCs w:val="24"/>
        </w:rPr>
        <w:t xml:space="preserve"> </w:t>
      </w:r>
      <w:r w:rsidRPr="00382A07">
        <w:rPr>
          <w:sz w:val="24"/>
          <w:szCs w:val="24"/>
        </w:rPr>
        <w:t xml:space="preserve"> а именно:</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sidRPr="00382A07">
        <w:rPr>
          <w:b/>
          <w:i/>
          <w:sz w:val="24"/>
          <w:szCs w:val="24"/>
        </w:rPr>
        <w:t>Участник</w:t>
      </w:r>
      <w:r w:rsidRPr="00382A07">
        <w:rPr>
          <w:b/>
          <w:i/>
          <w:sz w:val="24"/>
          <w:szCs w:val="24"/>
        </w:rPr>
        <w:t xml:space="preserve">ом могут быть расценены </w:t>
      </w:r>
      <w:r w:rsidR="00726A75" w:rsidRPr="00382A07">
        <w:rPr>
          <w:b/>
          <w:i/>
          <w:sz w:val="24"/>
          <w:szCs w:val="24"/>
        </w:rPr>
        <w:t xml:space="preserve">как </w:t>
      </w:r>
      <w:r w:rsidR="00726A75" w:rsidRPr="00382A07">
        <w:rPr>
          <w:b/>
          <w:i/>
          <w:snapToGrid w:val="0"/>
          <w:sz w:val="24"/>
          <w:szCs w:val="24"/>
        </w:rPr>
        <w:t xml:space="preserve">конфликт интересов и/или </w:t>
      </w:r>
      <w:r w:rsidRPr="00382A07">
        <w:rPr>
          <w:b/>
          <w:i/>
          <w:sz w:val="24"/>
          <w:szCs w:val="24"/>
        </w:rPr>
        <w:t>аффилированность };</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 xml:space="preserve">{указывается Ф.И.О. лица, его должность, кратко описывается почему связи между данным лицом и </w:t>
      </w:r>
      <w:r w:rsidR="00C236C0" w:rsidRPr="00382A07">
        <w:rPr>
          <w:b/>
          <w:i/>
          <w:sz w:val="24"/>
          <w:szCs w:val="24"/>
        </w:rPr>
        <w:t>Участник</w:t>
      </w:r>
      <w:r w:rsidRPr="00382A07">
        <w:rPr>
          <w:b/>
          <w:i/>
          <w:sz w:val="24"/>
          <w:szCs w:val="24"/>
        </w:rPr>
        <w:t xml:space="preserve">ом могут быть расценены </w:t>
      </w:r>
      <w:r w:rsidR="00726A75" w:rsidRPr="00382A07">
        <w:rPr>
          <w:b/>
          <w:i/>
          <w:sz w:val="24"/>
          <w:szCs w:val="24"/>
        </w:rPr>
        <w:t xml:space="preserve">как </w:t>
      </w:r>
      <w:r w:rsidR="00726A75" w:rsidRPr="00382A07">
        <w:rPr>
          <w:b/>
          <w:i/>
          <w:snapToGrid w:val="0"/>
          <w:sz w:val="24"/>
          <w:szCs w:val="24"/>
        </w:rPr>
        <w:t xml:space="preserve">конфликт интересов и/или </w:t>
      </w:r>
      <w:r w:rsidRPr="00382A07">
        <w:rPr>
          <w:b/>
          <w:i/>
          <w:sz w:val="24"/>
          <w:szCs w:val="24"/>
        </w:rPr>
        <w:t>аффилированность };</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sz w:val="24"/>
          <w:szCs w:val="24"/>
        </w:rPr>
      </w:pPr>
      <w:bookmarkStart w:id="1367" w:name="_Toc97651412"/>
      <w:bookmarkStart w:id="1368" w:name="_Toc98253957"/>
      <w:bookmarkStart w:id="1369" w:name="_Toc157248209"/>
      <w:bookmarkStart w:id="1370" w:name="_Toc157496578"/>
      <w:bookmarkStart w:id="1371" w:name="_Toc158206117"/>
      <w:bookmarkStart w:id="1372" w:name="_Toc164057802"/>
      <w:bookmarkStart w:id="1373" w:name="_Toc164137152"/>
      <w:bookmarkStart w:id="1374" w:name="_Toc164161312"/>
      <w:bookmarkStart w:id="1375" w:name="_Toc165173883"/>
      <w:r w:rsidRPr="00382A07">
        <w:rPr>
          <w:b/>
          <w:szCs w:val="24"/>
        </w:rPr>
        <w:br w:type="page"/>
      </w:r>
    </w:p>
    <w:p w:rsidR="004F4D80" w:rsidRPr="00382A07" w:rsidRDefault="004F4D80" w:rsidP="004F4D80">
      <w:pPr>
        <w:pStyle w:val="3"/>
        <w:rPr>
          <w:szCs w:val="24"/>
        </w:rPr>
      </w:pPr>
      <w:bookmarkStart w:id="1376" w:name="_Toc439170703"/>
      <w:bookmarkStart w:id="1377" w:name="_Toc439172805"/>
      <w:bookmarkStart w:id="1378" w:name="_Toc439173249"/>
      <w:bookmarkStart w:id="1379" w:name="_Toc439238245"/>
      <w:bookmarkStart w:id="1380" w:name="_Toc439252792"/>
      <w:bookmarkStart w:id="1381" w:name="_Toc439323766"/>
      <w:bookmarkStart w:id="1382" w:name="_Toc440357164"/>
      <w:bookmarkStart w:id="1383" w:name="_Toc440359716"/>
      <w:bookmarkStart w:id="1384" w:name="_Toc440632180"/>
      <w:bookmarkStart w:id="1385" w:name="_Toc440876000"/>
      <w:bookmarkStart w:id="1386" w:name="_Toc441131028"/>
      <w:bookmarkStart w:id="1387" w:name="_Toc447269845"/>
      <w:bookmarkStart w:id="1388" w:name="_Toc464120671"/>
      <w:bookmarkStart w:id="1389" w:name="_Toc466970591"/>
      <w:bookmarkStart w:id="1390" w:name="_Toc468462505"/>
      <w:bookmarkStart w:id="1391" w:name="_Toc469482098"/>
      <w:bookmarkStart w:id="1392" w:name="_Toc472411873"/>
      <w:r w:rsidRPr="00382A07">
        <w:rPr>
          <w:szCs w:val="24"/>
        </w:rPr>
        <w:lastRenderedPageBreak/>
        <w:t>Инструкции по заполнению</w:t>
      </w:r>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данное Информационное письмо</w:t>
      </w:r>
      <w:r w:rsidR="00D90031" w:rsidRPr="00382A07">
        <w:rPr>
          <w:sz w:val="24"/>
          <w:szCs w:val="24"/>
        </w:rPr>
        <w:t xml:space="preserve"> (подраздел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и должен заполнить приведенное выше информационное письмо, указав всех лиц, которые, по его мнению, могут быть признаны аффилированными с ним </w:t>
      </w:r>
      <w:r w:rsidR="004F4D80" w:rsidRPr="00382A07">
        <w:t>(согласно ст. 4 закона РСФСР от 22.03.1991 № 948-1)</w:t>
      </w:r>
      <w:r w:rsidR="004F4D80" w:rsidRPr="00382A07">
        <w:rPr>
          <w:sz w:val="24"/>
          <w:szCs w:val="24"/>
        </w:rPr>
        <w:t xml:space="preserve">.  В случае если, по мнению </w:t>
      </w:r>
      <w:r w:rsidRPr="00382A07">
        <w:rPr>
          <w:sz w:val="24"/>
          <w:szCs w:val="24"/>
        </w:rPr>
        <w:t>Участник</w:t>
      </w:r>
      <w:r w:rsidR="004F4D80" w:rsidRPr="00382A07">
        <w:rPr>
          <w:sz w:val="24"/>
          <w:szCs w:val="24"/>
        </w:rPr>
        <w:t xml:space="preserve">а таких лиц нет, то в письме пишется фраза «При рассмотрении нашей </w:t>
      </w:r>
      <w:r w:rsidR="00D904EF" w:rsidRPr="00382A07">
        <w:rPr>
          <w:sz w:val="24"/>
          <w:szCs w:val="24"/>
        </w:rPr>
        <w:t>Заявки</w:t>
      </w:r>
      <w:r w:rsidR="004F4D80" w:rsidRPr="00382A07">
        <w:rPr>
          <w:sz w:val="24"/>
          <w:szCs w:val="24"/>
        </w:rPr>
        <w:t xml:space="preserve"> просим учесть, что у </w:t>
      </w:r>
      <w:r w:rsidR="004F4D80" w:rsidRPr="00382A07">
        <w:rPr>
          <w:b/>
          <w:i/>
          <w:sz w:val="24"/>
          <w:szCs w:val="24"/>
        </w:rPr>
        <w:t xml:space="preserve">{указывается наименование </w:t>
      </w:r>
      <w:r w:rsidRPr="00382A07">
        <w:rPr>
          <w:b/>
          <w:i/>
          <w:sz w:val="24"/>
          <w:szCs w:val="24"/>
        </w:rPr>
        <w:t>Участник</w:t>
      </w:r>
      <w:r w:rsidR="004F4D80" w:rsidRPr="00382A07">
        <w:rPr>
          <w:b/>
          <w:i/>
          <w:sz w:val="24"/>
          <w:szCs w:val="24"/>
        </w:rPr>
        <w:t xml:space="preserve">а} </w:t>
      </w:r>
      <w:r w:rsidR="00726A75" w:rsidRPr="00382A07">
        <w:rPr>
          <w:sz w:val="24"/>
          <w:szCs w:val="24"/>
        </w:rPr>
        <w:t>НЕТ</w:t>
      </w:r>
      <w:r w:rsidR="00726A75" w:rsidRPr="00382A07">
        <w:rPr>
          <w:i/>
          <w:sz w:val="24"/>
          <w:szCs w:val="24"/>
        </w:rPr>
        <w:t xml:space="preserve"> </w:t>
      </w:r>
      <w:r w:rsidR="00726A75" w:rsidRPr="00382A07">
        <w:rPr>
          <w:sz w:val="24"/>
          <w:szCs w:val="24"/>
        </w:rPr>
        <w:t>лиц, в отношении которых</w:t>
      </w:r>
      <w:r w:rsidR="00726A75" w:rsidRPr="00382A07">
        <w:rPr>
          <w:rFonts w:eastAsia="Calibri"/>
          <w:sz w:val="24"/>
          <w:szCs w:val="24"/>
          <w:lang w:eastAsia="en-US"/>
        </w:rPr>
        <w:t xml:space="preserve">, по его мнению, может возникнуть конфликт интересов и связей, которые могут быть признаны аффилированными </w:t>
      </w:r>
      <w:r w:rsidR="00726A75" w:rsidRPr="00382A07">
        <w:rPr>
          <w:sz w:val="24"/>
          <w:szCs w:val="24"/>
        </w:rPr>
        <w:t>с лицами,</w:t>
      </w:r>
      <w:r w:rsidR="004F4D80" w:rsidRPr="00382A07">
        <w:rPr>
          <w:sz w:val="24"/>
          <w:szCs w:val="24"/>
        </w:rPr>
        <w:t xml:space="preserve">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382A07">
        <w:rPr>
          <w:sz w:val="24"/>
          <w:szCs w:val="24"/>
        </w:rPr>
        <w:t>,</w:t>
      </w:r>
      <w:r w:rsidR="004F4D80" w:rsidRPr="00382A07">
        <w:rPr>
          <w:sz w:val="24"/>
          <w:szCs w:val="24"/>
        </w:rPr>
        <w:t xml:space="preserve"> непосредственно связанные с проведением данного </w:t>
      </w:r>
      <w:r w:rsidR="00D904EF" w:rsidRPr="00382A07">
        <w:rPr>
          <w:sz w:val="24"/>
          <w:szCs w:val="24"/>
        </w:rPr>
        <w:t>запроса предложений</w:t>
      </w:r>
      <w:r w:rsidR="004F4D80" w:rsidRPr="00382A07">
        <w:rPr>
          <w:sz w:val="24"/>
          <w:szCs w:val="24"/>
        </w:rPr>
        <w:t>.</w:t>
      </w:r>
    </w:p>
    <w:p w:rsidR="004F4D80" w:rsidRPr="00382A07" w:rsidRDefault="004F4D8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 xml:space="preserve">При составлении данного письма </w:t>
      </w:r>
      <w:r w:rsidR="00C236C0" w:rsidRPr="00382A07">
        <w:rPr>
          <w:sz w:val="24"/>
          <w:szCs w:val="24"/>
        </w:rPr>
        <w:t>Участник</w:t>
      </w:r>
      <w:r w:rsidRPr="00382A07">
        <w:rPr>
          <w:sz w:val="24"/>
          <w:szCs w:val="24"/>
        </w:rPr>
        <w:t xml:space="preserve"> должен учесть, что сокрытие любой информации о наличии </w:t>
      </w:r>
      <w:r w:rsidR="003D4E4C" w:rsidRPr="00382A07">
        <w:rPr>
          <w:rFonts w:eastAsia="Calibri"/>
          <w:sz w:val="24"/>
          <w:szCs w:val="24"/>
          <w:lang w:eastAsia="en-US"/>
        </w:rPr>
        <w:t>конфликта интересов и</w:t>
      </w:r>
      <w:r w:rsidR="00124A15">
        <w:rPr>
          <w:rFonts w:eastAsia="Calibri"/>
          <w:sz w:val="24"/>
          <w:szCs w:val="24"/>
          <w:lang w:eastAsia="en-US"/>
        </w:rPr>
        <w:t>/или</w:t>
      </w:r>
      <w:r w:rsidR="003D4E4C" w:rsidRPr="00382A07">
        <w:rPr>
          <w:rFonts w:eastAsia="Calibri"/>
          <w:sz w:val="24"/>
          <w:szCs w:val="24"/>
          <w:lang w:eastAsia="en-US"/>
        </w:rPr>
        <w:t xml:space="preserve"> </w:t>
      </w:r>
      <w:r w:rsidRPr="00382A07">
        <w:rPr>
          <w:sz w:val="24"/>
          <w:szCs w:val="24"/>
        </w:rPr>
        <w:t xml:space="preserve">связей, носящих характер аффилированности между </w:t>
      </w:r>
      <w:r w:rsidR="00C236C0" w:rsidRPr="00382A07">
        <w:rPr>
          <w:sz w:val="24"/>
          <w:szCs w:val="24"/>
        </w:rPr>
        <w:t>Участник</w:t>
      </w:r>
      <w:r w:rsidRPr="00382A07">
        <w:rPr>
          <w:sz w:val="24"/>
          <w:szCs w:val="24"/>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382A07">
        <w:rPr>
          <w:sz w:val="24"/>
          <w:szCs w:val="24"/>
        </w:rPr>
        <w:t>,</w:t>
      </w:r>
      <w:r w:rsidRPr="00382A07">
        <w:rPr>
          <w:sz w:val="24"/>
          <w:szCs w:val="24"/>
        </w:rPr>
        <w:t xml:space="preserve"> непосредственно связанные с проведением данного </w:t>
      </w:r>
      <w:r w:rsidR="00D904EF" w:rsidRPr="00382A07">
        <w:rPr>
          <w:sz w:val="24"/>
          <w:szCs w:val="24"/>
        </w:rPr>
        <w:t>запроса предложений</w:t>
      </w:r>
      <w:r w:rsidRPr="00382A07">
        <w:rPr>
          <w:sz w:val="24"/>
          <w:szCs w:val="24"/>
        </w:rPr>
        <w:t xml:space="preserve"> может быть признано </w:t>
      </w:r>
      <w:r w:rsidR="00D904EF" w:rsidRPr="00382A07">
        <w:rPr>
          <w:sz w:val="24"/>
          <w:szCs w:val="24"/>
        </w:rPr>
        <w:t>Закупочной комиссией</w:t>
      </w:r>
      <w:r w:rsidRPr="00382A07">
        <w:rPr>
          <w:sz w:val="24"/>
          <w:szCs w:val="24"/>
        </w:rPr>
        <w:t xml:space="preserve"> существенным нарушением условий данного </w:t>
      </w:r>
      <w:r w:rsidR="00D904EF" w:rsidRPr="00382A07">
        <w:rPr>
          <w:sz w:val="24"/>
          <w:szCs w:val="24"/>
        </w:rPr>
        <w:t>запроса предложений</w:t>
      </w:r>
      <w:r w:rsidRPr="00382A07">
        <w:rPr>
          <w:sz w:val="24"/>
          <w:szCs w:val="24"/>
        </w:rPr>
        <w:t xml:space="preserve">, и повлечь отклонение </w:t>
      </w:r>
      <w:r w:rsidR="00D904EF" w:rsidRPr="00382A07">
        <w:rPr>
          <w:sz w:val="24"/>
          <w:szCs w:val="24"/>
        </w:rPr>
        <w:t>Заявки</w:t>
      </w:r>
      <w:r w:rsidRPr="00382A07">
        <w:rPr>
          <w:sz w:val="24"/>
          <w:szCs w:val="24"/>
        </w:rPr>
        <w:t xml:space="preserve"> такого </w:t>
      </w:r>
      <w:r w:rsidR="00C236C0" w:rsidRPr="00382A07">
        <w:rPr>
          <w:sz w:val="24"/>
          <w:szCs w:val="24"/>
        </w:rPr>
        <w:t>Участник</w:t>
      </w:r>
      <w:r w:rsidRPr="00382A07">
        <w:rPr>
          <w:sz w:val="24"/>
          <w:szCs w:val="24"/>
        </w:rPr>
        <w:t xml:space="preserve">а. </w:t>
      </w:r>
    </w:p>
    <w:bookmarkEnd w:id="1336"/>
    <w:bookmarkEnd w:id="1337"/>
    <w:bookmarkEnd w:id="1338"/>
    <w:bookmarkEnd w:id="1339"/>
    <w:bookmarkEnd w:id="1340"/>
    <w:p w:rsidR="004F4D80" w:rsidRPr="00382A07" w:rsidRDefault="004F4D80" w:rsidP="004F4D80"/>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382A07" w:rsidSect="004F4D80">
          <w:pgSz w:w="11906" w:h="16838" w:code="9"/>
          <w:pgMar w:top="680" w:right="567" w:bottom="539" w:left="1134" w:header="680" w:footer="278" w:gutter="0"/>
          <w:cols w:space="708"/>
          <w:titlePg/>
          <w:docGrid w:linePitch="360"/>
        </w:sectPr>
      </w:pPr>
      <w:bookmarkStart w:id="1393" w:name="_Toc318208007"/>
    </w:p>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pPr>
      <w:bookmarkStart w:id="1394" w:name="_Toc423423680"/>
      <w:bookmarkStart w:id="1395" w:name="_Ref440272035"/>
      <w:bookmarkStart w:id="1396" w:name="_Ref440274733"/>
      <w:bookmarkStart w:id="1397" w:name="_Ref444179578"/>
      <w:bookmarkStart w:id="1398" w:name="_Toc472411874"/>
      <w:r w:rsidRPr="00382A07">
        <w:lastRenderedPageBreak/>
        <w:t xml:space="preserve">Информация о собственниках </w:t>
      </w:r>
      <w:r w:rsidR="00C236C0" w:rsidRPr="00382A07">
        <w:t>Участник</w:t>
      </w:r>
      <w:r w:rsidRPr="00382A07">
        <w:t>а (включая конечных бенефициаров) (форма 1</w:t>
      </w:r>
      <w:r w:rsidR="009B44CF" w:rsidRPr="00382A07">
        <w:t>0</w:t>
      </w:r>
      <w:r w:rsidRPr="00382A07">
        <w:t>)</w:t>
      </w:r>
      <w:bookmarkEnd w:id="1393"/>
      <w:bookmarkEnd w:id="1394"/>
      <w:bookmarkEnd w:id="1395"/>
      <w:bookmarkEnd w:id="1396"/>
      <w:bookmarkEnd w:id="1397"/>
      <w:bookmarkEnd w:id="1398"/>
    </w:p>
    <w:p w:rsidR="004F4D80" w:rsidRPr="00382A07" w:rsidRDefault="004F4D80" w:rsidP="004F4D80">
      <w:pPr>
        <w:pStyle w:val="3"/>
        <w:rPr>
          <w:szCs w:val="24"/>
        </w:rPr>
      </w:pPr>
      <w:bookmarkStart w:id="1399" w:name="_Toc343690584"/>
      <w:bookmarkStart w:id="1400" w:name="_Toc372294428"/>
      <w:bookmarkStart w:id="1401" w:name="_Toc379288896"/>
      <w:bookmarkStart w:id="1402" w:name="_Toc384734780"/>
      <w:bookmarkStart w:id="1403" w:name="_Toc396984078"/>
      <w:bookmarkStart w:id="1404" w:name="_Toc423423681"/>
      <w:bookmarkStart w:id="1405" w:name="_Toc439170710"/>
      <w:bookmarkStart w:id="1406" w:name="_Toc439172812"/>
      <w:bookmarkStart w:id="1407" w:name="_Toc439173253"/>
      <w:bookmarkStart w:id="1408" w:name="_Toc439238249"/>
      <w:bookmarkStart w:id="1409" w:name="_Toc439252796"/>
      <w:bookmarkStart w:id="1410" w:name="_Toc439323770"/>
      <w:bookmarkStart w:id="1411" w:name="_Toc440357168"/>
      <w:bookmarkStart w:id="1412" w:name="_Toc440359720"/>
      <w:bookmarkStart w:id="1413" w:name="_Toc440632184"/>
      <w:bookmarkStart w:id="1414" w:name="_Toc440876004"/>
      <w:bookmarkStart w:id="1415" w:name="_Toc441131032"/>
      <w:bookmarkStart w:id="1416" w:name="_Toc447269849"/>
      <w:bookmarkStart w:id="1417" w:name="_Toc464120675"/>
      <w:bookmarkStart w:id="1418" w:name="_Toc466970593"/>
      <w:bookmarkStart w:id="1419" w:name="_Toc468462507"/>
      <w:bookmarkStart w:id="1420" w:name="_Toc469482100"/>
      <w:bookmarkStart w:id="1421" w:name="_Toc472411875"/>
      <w:r w:rsidRPr="00382A07">
        <w:rPr>
          <w:szCs w:val="24"/>
        </w:rPr>
        <w:t xml:space="preserve">Форма информации о собственниках </w:t>
      </w:r>
      <w:r w:rsidR="00C236C0" w:rsidRPr="00382A07">
        <w:rPr>
          <w:szCs w:val="24"/>
        </w:rPr>
        <w:t>Участник</w:t>
      </w:r>
      <w:r w:rsidRPr="00382A07">
        <w:rPr>
          <w:szCs w:val="24"/>
        </w:rPr>
        <w:t>а (включая конечных бенефициаров)</w:t>
      </w:r>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p>
    <w:p w:rsidR="004F4D80" w:rsidRPr="00382A07" w:rsidRDefault="004F4D80" w:rsidP="004F4D80">
      <w:pPr>
        <w:tabs>
          <w:tab w:val="left" w:pos="4757"/>
        </w:tabs>
        <w:spacing w:line="240" w:lineRule="auto"/>
        <w:ind w:left="567" w:firstLine="0"/>
        <w:jc w:val="left"/>
        <w:rPr>
          <w:sz w:val="24"/>
          <w:szCs w:val="24"/>
        </w:rPr>
      </w:pPr>
      <w:r w:rsidRPr="00382A07">
        <w:rPr>
          <w:sz w:val="24"/>
          <w:szCs w:val="24"/>
        </w:rPr>
        <w:t>Приложение 1</w:t>
      </w:r>
      <w:r w:rsidR="009B44CF" w:rsidRPr="00382A07">
        <w:rPr>
          <w:sz w:val="24"/>
          <w:szCs w:val="24"/>
        </w:rPr>
        <w:t>0</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spacing w:line="240" w:lineRule="auto"/>
        <w:ind w:firstLine="0"/>
      </w:pPr>
    </w:p>
    <w:p w:rsidR="004F4D80" w:rsidRPr="00382A07" w:rsidRDefault="004F4D80" w:rsidP="004F4D80">
      <w:pPr>
        <w:spacing w:line="240" w:lineRule="auto"/>
        <w:ind w:firstLine="0"/>
        <w:jc w:val="center"/>
        <w:rPr>
          <w:b/>
        </w:rPr>
      </w:pPr>
      <w:r w:rsidRPr="00382A07">
        <w:rPr>
          <w:b/>
        </w:rPr>
        <w:t xml:space="preserve">Информация о собственниках </w:t>
      </w:r>
      <w:r w:rsidR="00C236C0" w:rsidRPr="00382A07">
        <w:rPr>
          <w:b/>
        </w:rPr>
        <w:t>Участник</w:t>
      </w:r>
      <w:r w:rsidRPr="00382A07">
        <w:rPr>
          <w:b/>
        </w:rPr>
        <w:t>а (включая конечных бенефициаров)</w:t>
      </w:r>
    </w:p>
    <w:p w:rsidR="004F4D80" w:rsidRPr="00382A07" w:rsidRDefault="004F4D80" w:rsidP="004F4D80">
      <w:pPr>
        <w:spacing w:line="240" w:lineRule="auto"/>
        <w:ind w:firstLine="0"/>
      </w:pPr>
    </w:p>
    <w:p w:rsidR="004F4D80" w:rsidRPr="00382A07" w:rsidRDefault="004F4D80" w:rsidP="004F4D80">
      <w:pPr>
        <w:spacing w:line="240" w:lineRule="auto"/>
        <w:ind w:firstLine="0"/>
      </w:pPr>
      <w:r w:rsidRPr="00382A07">
        <w:t xml:space="preserve">Наименование и адрес </w:t>
      </w:r>
      <w:r w:rsidR="00C236C0" w:rsidRPr="00382A07">
        <w:t>Участник</w:t>
      </w:r>
      <w:r w:rsidRPr="00382A07">
        <w:t>а: __________________________________________</w:t>
      </w:r>
    </w:p>
    <w:p w:rsidR="004F4D80" w:rsidRPr="00382A07" w:rsidRDefault="004F4D80" w:rsidP="004F4D80">
      <w:pPr>
        <w:spacing w:line="240" w:lineRule="auto"/>
        <w:ind w:firstLine="0"/>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382A07"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center"/>
              <w:rPr>
                <w:b/>
                <w:sz w:val="16"/>
                <w:szCs w:val="16"/>
              </w:rPr>
            </w:pPr>
            <w:r w:rsidRPr="00382A07">
              <w:rPr>
                <w:b/>
                <w:sz w:val="16"/>
                <w:szCs w:val="16"/>
              </w:rPr>
              <w:t xml:space="preserve">наименование  </w:t>
            </w:r>
            <w:r w:rsidR="00C236C0" w:rsidRPr="00382A07">
              <w:rPr>
                <w:b/>
                <w:sz w:val="16"/>
                <w:szCs w:val="16"/>
              </w:rPr>
              <w:t>Участник</w:t>
            </w:r>
            <w:r w:rsidRPr="00382A07">
              <w:rPr>
                <w:b/>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xml:space="preserve">информация о цепочке собственников </w:t>
            </w:r>
            <w:r w:rsidR="00C236C0" w:rsidRPr="00382A07">
              <w:rPr>
                <w:b/>
                <w:bCs w:val="0"/>
                <w:sz w:val="16"/>
                <w:szCs w:val="16"/>
              </w:rPr>
              <w:t>Участник</w:t>
            </w:r>
            <w:r w:rsidRPr="00382A07">
              <w:rPr>
                <w:b/>
                <w:bCs w:val="0"/>
                <w:sz w:val="16"/>
                <w:szCs w:val="16"/>
              </w:rPr>
              <w:t>а, включая бенефициаров (в том числе конечных)</w:t>
            </w:r>
          </w:p>
        </w:tc>
      </w:tr>
      <w:tr w:rsidR="004F4D80" w:rsidRPr="00382A07"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п.п.</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Наименование/</w:t>
            </w:r>
            <w:r w:rsidRPr="00382A07">
              <w:rPr>
                <w:b/>
                <w:bCs w:val="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серия и номер документа, удостоверяющего личность (для физ.лиц)</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руководитель/участник</w:t>
            </w:r>
            <w:r w:rsidRPr="00382A07">
              <w:rPr>
                <w:b/>
                <w:bCs w:val="0"/>
                <w:sz w:val="16"/>
                <w:szCs w:val="16"/>
              </w:rPr>
              <w:br/>
              <w:t>/акционер</w:t>
            </w:r>
            <w:r w:rsidRPr="00382A07">
              <w:rPr>
                <w:b/>
                <w:bCs w:val="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sz w:val="16"/>
                <w:szCs w:val="16"/>
              </w:rPr>
            </w:pPr>
            <w:r w:rsidRPr="00382A07">
              <w:rPr>
                <w:b/>
                <w:sz w:val="16"/>
                <w:szCs w:val="16"/>
              </w:rPr>
              <w:t>информация о подтверждающих документах (наименование, реквизиты и т.д.)</w:t>
            </w:r>
          </w:p>
        </w:tc>
      </w:tr>
      <w:tr w:rsidR="004F4D80" w:rsidRPr="00382A07"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sz w:val="16"/>
                <w:szCs w:val="16"/>
              </w:rPr>
            </w:pPr>
          </w:p>
        </w:tc>
      </w:tr>
      <w:tr w:rsidR="004F4D80" w:rsidRPr="00382A07"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sz w:val="16"/>
                <w:szCs w:val="16"/>
              </w:rPr>
            </w:pPr>
          </w:p>
        </w:tc>
      </w:tr>
      <w:tr w:rsidR="004F4D80" w:rsidRPr="00382A07"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382A07" w:rsidRDefault="004F4D80" w:rsidP="004F4D80">
            <w:pPr>
              <w:spacing w:line="240" w:lineRule="auto"/>
              <w:ind w:firstLine="0"/>
              <w:jc w:val="center"/>
              <w:rPr>
                <w:b/>
                <w:bCs w:val="0"/>
                <w:sz w:val="16"/>
                <w:szCs w:val="16"/>
              </w:rPr>
            </w:pPr>
            <w:r w:rsidRPr="00382A07">
              <w:rPr>
                <w:b/>
                <w:bCs w:val="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382A07" w:rsidRDefault="004F4D80" w:rsidP="004F4D80">
            <w:pPr>
              <w:spacing w:line="240" w:lineRule="auto"/>
              <w:ind w:firstLine="0"/>
              <w:jc w:val="center"/>
              <w:rPr>
                <w:b/>
                <w:sz w:val="16"/>
                <w:szCs w:val="16"/>
              </w:rPr>
            </w:pPr>
            <w:r w:rsidRPr="00382A07">
              <w:rPr>
                <w:b/>
                <w:sz w:val="16"/>
                <w:szCs w:val="16"/>
              </w:rPr>
              <w:t>15</w:t>
            </w:r>
          </w:p>
        </w:tc>
      </w:tr>
      <w:tr w:rsidR="004F4D80" w:rsidRPr="00382A07"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r>
    </w:tbl>
    <w:p w:rsidR="004F4D80" w:rsidRPr="00382A07" w:rsidRDefault="004F4D80" w:rsidP="004F4D80">
      <w:pPr>
        <w:tabs>
          <w:tab w:val="left" w:pos="4757"/>
        </w:tabs>
      </w:pPr>
    </w:p>
    <w:p w:rsidR="004F4D80" w:rsidRPr="00382A07" w:rsidRDefault="004F4D80" w:rsidP="004F4D80">
      <w:pPr>
        <w:spacing w:line="240" w:lineRule="auto"/>
      </w:pPr>
      <w:r w:rsidRPr="00382A07">
        <w:t>____________________________________</w:t>
      </w:r>
    </w:p>
    <w:p w:rsidR="004F4D80" w:rsidRPr="00382A07" w:rsidRDefault="004F4D80" w:rsidP="004F4D80">
      <w:pPr>
        <w:spacing w:line="240" w:lineRule="auto"/>
        <w:ind w:right="3684"/>
        <w:jc w:val="center"/>
        <w:rPr>
          <w:vertAlign w:val="superscript"/>
        </w:rPr>
      </w:pPr>
      <w:r w:rsidRPr="00382A07">
        <w:rPr>
          <w:vertAlign w:val="superscript"/>
        </w:rPr>
        <w:t>(подпись, М.П.)</w:t>
      </w:r>
    </w:p>
    <w:p w:rsidR="004F4D80" w:rsidRPr="00382A07" w:rsidRDefault="004F4D80" w:rsidP="004F4D80">
      <w:pPr>
        <w:spacing w:line="240" w:lineRule="auto"/>
      </w:pPr>
      <w:r w:rsidRPr="00382A07">
        <w:t>____________________________________</w:t>
      </w:r>
    </w:p>
    <w:p w:rsidR="004F4D80" w:rsidRPr="00382A07" w:rsidRDefault="004F4D80" w:rsidP="004F4D80">
      <w:pPr>
        <w:spacing w:line="240" w:lineRule="auto"/>
        <w:ind w:right="3684"/>
        <w:jc w:val="center"/>
        <w:rPr>
          <w:vertAlign w:val="superscript"/>
        </w:rPr>
      </w:pPr>
      <w:r w:rsidRPr="00382A07">
        <w:rPr>
          <w:vertAlign w:val="superscript"/>
        </w:rPr>
        <w:t>(фамилия, имя, отчество подписавшего, должность)</w:t>
      </w:r>
    </w:p>
    <w:p w:rsidR="004F4D80" w:rsidRPr="00382A07" w:rsidRDefault="004F4D80" w:rsidP="004F4D80"/>
    <w:p w:rsidR="004F4D80" w:rsidRPr="00382A07" w:rsidRDefault="004F4D80" w:rsidP="004F4D80">
      <w:pPr>
        <w:pBdr>
          <w:bottom w:val="single" w:sz="4" w:space="1" w:color="auto"/>
        </w:pBdr>
        <w:shd w:val="clear" w:color="auto" w:fill="E0E0E0"/>
        <w:ind w:right="21" w:firstLine="0"/>
        <w:jc w:val="center"/>
        <w:rPr>
          <w:b/>
          <w:spacing w:val="36"/>
        </w:rPr>
      </w:pPr>
      <w:r w:rsidRPr="00382A07">
        <w:rPr>
          <w:b/>
          <w:spacing w:val="36"/>
        </w:rPr>
        <w:t>конец формы</w:t>
      </w:r>
    </w:p>
    <w:p w:rsidR="004F4D80" w:rsidRPr="00382A07" w:rsidRDefault="004F4D80" w:rsidP="004F4D80">
      <w:pPr>
        <w:pStyle w:val="3"/>
        <w:rPr>
          <w:sz w:val="22"/>
        </w:rPr>
        <w:sectPr w:rsidR="004F4D80" w:rsidRPr="00382A07" w:rsidSect="004F4D80">
          <w:pgSz w:w="16838" w:h="11906" w:orient="landscape" w:code="9"/>
          <w:pgMar w:top="1134" w:right="680" w:bottom="567" w:left="539" w:header="680" w:footer="278" w:gutter="0"/>
          <w:cols w:space="708"/>
          <w:titlePg/>
          <w:docGrid w:linePitch="360"/>
        </w:sectPr>
      </w:pPr>
    </w:p>
    <w:p w:rsidR="004F4D80" w:rsidRPr="00382A07" w:rsidRDefault="004F4D80" w:rsidP="004F4D80">
      <w:pPr>
        <w:pStyle w:val="3"/>
        <w:rPr>
          <w:szCs w:val="24"/>
        </w:rPr>
      </w:pPr>
      <w:bookmarkStart w:id="1422" w:name="_Toc343690585"/>
      <w:bookmarkStart w:id="1423" w:name="_Toc372294429"/>
      <w:bookmarkStart w:id="1424" w:name="_Toc379288897"/>
      <w:bookmarkStart w:id="1425" w:name="_Toc384734781"/>
      <w:bookmarkStart w:id="1426" w:name="_Toc396984079"/>
      <w:bookmarkStart w:id="1427" w:name="_Toc423423682"/>
      <w:bookmarkStart w:id="1428" w:name="_Toc439170711"/>
      <w:bookmarkStart w:id="1429" w:name="_Toc439172813"/>
      <w:bookmarkStart w:id="1430" w:name="_Toc439173254"/>
      <w:bookmarkStart w:id="1431" w:name="_Toc439238250"/>
      <w:bookmarkStart w:id="1432" w:name="_Toc439252797"/>
      <w:bookmarkStart w:id="1433" w:name="_Toc439323771"/>
      <w:bookmarkStart w:id="1434" w:name="_Toc440357169"/>
      <w:bookmarkStart w:id="1435" w:name="_Toc440359721"/>
      <w:bookmarkStart w:id="1436" w:name="_Toc440632185"/>
      <w:bookmarkStart w:id="1437" w:name="_Toc440876005"/>
      <w:bookmarkStart w:id="1438" w:name="_Toc441131033"/>
      <w:bookmarkStart w:id="1439" w:name="_Toc447269850"/>
      <w:bookmarkStart w:id="1440" w:name="_Toc464120676"/>
      <w:bookmarkStart w:id="1441" w:name="_Toc466970594"/>
      <w:bookmarkStart w:id="1442" w:name="_Toc468462508"/>
      <w:bookmarkStart w:id="1443" w:name="_Toc469482101"/>
      <w:bookmarkStart w:id="1444" w:name="_Toc472411876"/>
      <w:r w:rsidRPr="00382A07">
        <w:rPr>
          <w:szCs w:val="24"/>
        </w:rPr>
        <w:lastRenderedPageBreak/>
        <w:t>Инструкции по заполнению</w:t>
      </w:r>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w:t>
      </w:r>
      <w:r w:rsidR="00D90031" w:rsidRPr="00382A07">
        <w:rPr>
          <w:sz w:val="24"/>
          <w:szCs w:val="24"/>
        </w:rPr>
        <w:t xml:space="preserve">(подраздел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Разделы «ИНН» (№2) и «ОГРН» (№3) - указываются регистрационные данные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Разделы «ИНН» (№9) и «ОГРН» (№10) - указываются регистрационные данные собственников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 «Наименование краткое» (№4) - указывается краткое наименование </w:t>
      </w:r>
      <w:r w:rsidR="00C236C0" w:rsidRPr="00382A07">
        <w:rPr>
          <w:sz w:val="24"/>
          <w:szCs w:val="24"/>
        </w:rPr>
        <w:t>Участник</w:t>
      </w:r>
      <w:r w:rsidRPr="00382A07">
        <w:rPr>
          <w:sz w:val="24"/>
          <w:szCs w:val="24"/>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«Код ОКВЭД» (№5) - указывается код (основные коды) ОКВЭД.</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«ФИО руководителя» (№6) - фамилия, отчество и имя указываются полностью.</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«Серия и номер документа, удостоверяющего личность руководителя» (№7) - паспортные данные указываются</w:t>
      </w:r>
      <w:r w:rsidRPr="00382A07">
        <w:rPr>
          <w:b/>
          <w:sz w:val="24"/>
          <w:szCs w:val="24"/>
        </w:rPr>
        <w:t xml:space="preserve"> </w:t>
      </w:r>
      <w:r w:rsidRPr="00382A07">
        <w:rPr>
          <w:sz w:val="24"/>
          <w:szCs w:val="24"/>
        </w:rPr>
        <w:t xml:space="preserve">в формате: </w:t>
      </w:r>
      <w:r w:rsidRPr="00382A07">
        <w:rPr>
          <w:b/>
          <w:sz w:val="24"/>
          <w:szCs w:val="24"/>
        </w:rPr>
        <w:t>ХХХХХХХХХХ</w:t>
      </w:r>
      <w:r w:rsidRPr="00382A07">
        <w:rPr>
          <w:sz w:val="24"/>
          <w:szCs w:val="24"/>
        </w:rPr>
        <w:t xml:space="preserve"> (10 знаков), то есть без слов «серия», «номер» и т.п.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«Серия и номер документа, удостоверяющего личность (для физ. лиц)» (№13) - паспортные данные указываются</w:t>
      </w:r>
      <w:r w:rsidRPr="00382A07">
        <w:rPr>
          <w:b/>
          <w:sz w:val="24"/>
          <w:szCs w:val="24"/>
        </w:rPr>
        <w:t xml:space="preserve"> </w:t>
      </w:r>
      <w:r w:rsidRPr="00382A07">
        <w:rPr>
          <w:sz w:val="24"/>
          <w:szCs w:val="24"/>
        </w:rPr>
        <w:t xml:space="preserve">в формате: </w:t>
      </w:r>
      <w:r w:rsidRPr="00382A07">
        <w:rPr>
          <w:b/>
          <w:sz w:val="24"/>
          <w:szCs w:val="24"/>
        </w:rPr>
        <w:t>ХХХХХХХХХХ</w:t>
      </w:r>
      <w:r w:rsidRPr="00382A07">
        <w:rPr>
          <w:sz w:val="24"/>
          <w:szCs w:val="24"/>
        </w:rPr>
        <w:t xml:space="preserve"> (10 знаков), то есть без слов «серия», «номер» и т.п.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 «№» (№8) – заполняется в следующем формате: </w:t>
      </w:r>
    </w:p>
    <w:p w:rsidR="004F4D80" w:rsidRPr="00382A07" w:rsidRDefault="004F4D80" w:rsidP="004F4D80">
      <w:pPr>
        <w:spacing w:line="240" w:lineRule="auto"/>
        <w:ind w:firstLine="1134"/>
        <w:rPr>
          <w:sz w:val="24"/>
          <w:szCs w:val="24"/>
        </w:rPr>
      </w:pPr>
      <w:r w:rsidRPr="00382A07">
        <w:rPr>
          <w:sz w:val="24"/>
          <w:szCs w:val="24"/>
        </w:rPr>
        <w:t xml:space="preserve">1. собственник </w:t>
      </w:r>
      <w:r w:rsidR="00C236C0" w:rsidRPr="00382A07">
        <w:rPr>
          <w:sz w:val="24"/>
          <w:szCs w:val="24"/>
        </w:rPr>
        <w:t>Участник</w:t>
      </w:r>
      <w:r w:rsidRPr="00382A07">
        <w:rPr>
          <w:sz w:val="24"/>
          <w:szCs w:val="24"/>
        </w:rPr>
        <w:t>а.</w:t>
      </w:r>
    </w:p>
    <w:p w:rsidR="004F4D80" w:rsidRPr="00382A07" w:rsidRDefault="004F4D80" w:rsidP="004F4D80">
      <w:pPr>
        <w:spacing w:line="240" w:lineRule="auto"/>
        <w:ind w:firstLine="1134"/>
        <w:rPr>
          <w:sz w:val="24"/>
          <w:szCs w:val="24"/>
        </w:rPr>
      </w:pPr>
      <w:r w:rsidRPr="00382A07">
        <w:rPr>
          <w:sz w:val="24"/>
          <w:szCs w:val="24"/>
        </w:rPr>
        <w:t>1.1. собственник собственника №1.</w:t>
      </w:r>
    </w:p>
    <w:p w:rsidR="004F4D80" w:rsidRPr="00382A07" w:rsidRDefault="004F4D80" w:rsidP="004F4D80">
      <w:pPr>
        <w:spacing w:line="240" w:lineRule="auto"/>
        <w:ind w:firstLine="1134"/>
        <w:rPr>
          <w:sz w:val="24"/>
          <w:szCs w:val="24"/>
        </w:rPr>
      </w:pPr>
      <w:r w:rsidRPr="00382A07">
        <w:rPr>
          <w:sz w:val="24"/>
          <w:szCs w:val="24"/>
        </w:rPr>
        <w:t>1.2. собственник собственника №1.</w:t>
      </w:r>
    </w:p>
    <w:p w:rsidR="004F4D80" w:rsidRPr="00382A07" w:rsidRDefault="004F4D80" w:rsidP="004F4D80">
      <w:pPr>
        <w:spacing w:line="240" w:lineRule="auto"/>
        <w:ind w:firstLine="1134"/>
        <w:rPr>
          <w:sz w:val="24"/>
          <w:szCs w:val="24"/>
        </w:rPr>
      </w:pPr>
      <w:r w:rsidRPr="00382A07">
        <w:rPr>
          <w:sz w:val="24"/>
          <w:szCs w:val="24"/>
        </w:rPr>
        <w:t>1.1.1. собственник собственника №1.1.</w:t>
      </w:r>
    </w:p>
    <w:p w:rsidR="004F4D80" w:rsidRPr="00382A07" w:rsidRDefault="004F4D80" w:rsidP="004F4D80">
      <w:pPr>
        <w:spacing w:line="240" w:lineRule="auto"/>
        <w:ind w:firstLine="1134"/>
        <w:rPr>
          <w:sz w:val="24"/>
          <w:szCs w:val="24"/>
        </w:rPr>
      </w:pPr>
      <w:r w:rsidRPr="00382A07">
        <w:rPr>
          <w:sz w:val="24"/>
          <w:szCs w:val="24"/>
        </w:rPr>
        <w:t>1.2.1. собственник собственника №1.2.</w:t>
      </w:r>
    </w:p>
    <w:p w:rsidR="004F4D80" w:rsidRPr="00382A07" w:rsidRDefault="004F4D80" w:rsidP="004F4D80">
      <w:pPr>
        <w:spacing w:line="240" w:lineRule="auto"/>
        <w:ind w:firstLine="1134"/>
        <w:rPr>
          <w:sz w:val="24"/>
          <w:szCs w:val="24"/>
        </w:rPr>
      </w:pPr>
      <w:r w:rsidRPr="00382A07">
        <w:rPr>
          <w:sz w:val="24"/>
          <w:szCs w:val="24"/>
        </w:rPr>
        <w:t xml:space="preserve">1.2.1.1. собственник собственника 1.2.1 и так далее. </w:t>
      </w:r>
    </w:p>
    <w:p w:rsidR="004F4D80" w:rsidRPr="00382A07" w:rsidRDefault="004F4D80" w:rsidP="004F4D80">
      <w:pPr>
        <w:spacing w:line="240" w:lineRule="auto"/>
        <w:ind w:firstLine="1134"/>
        <w:rPr>
          <w:sz w:val="24"/>
          <w:szCs w:val="24"/>
        </w:rPr>
      </w:pPr>
      <w:r w:rsidRPr="00382A07">
        <w:rPr>
          <w:sz w:val="24"/>
          <w:szCs w:val="24"/>
        </w:rPr>
        <w:t>Каждый собственник указывается в отдельной строке Формы.</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выпиской из реестра акционеров и т.п.); для физических лиц - фамилия, имя и отчество (указываются полностью).</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«Адрес регистрации» (№12) – для юридических лиц указывается адрес регистрации собственника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для физического лица - адрес регистрации физического лица.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sidRPr="00382A07">
        <w:rPr>
          <w:sz w:val="24"/>
          <w:szCs w:val="24"/>
        </w:rPr>
        <w:t>, АО</w:t>
      </w:r>
      <w:r w:rsidRPr="00382A07">
        <w:rPr>
          <w:sz w:val="24"/>
          <w:szCs w:val="24"/>
        </w:rPr>
        <w:t xml:space="preserve"> и </w:t>
      </w:r>
      <w:r w:rsidR="000D70B6" w:rsidRPr="00382A07">
        <w:rPr>
          <w:sz w:val="24"/>
          <w:szCs w:val="24"/>
        </w:rPr>
        <w:t>П</w:t>
      </w:r>
      <w:r w:rsidRPr="00382A07">
        <w:rPr>
          <w:sz w:val="24"/>
          <w:szCs w:val="24"/>
        </w:rPr>
        <w:t xml:space="preserve">АО); </w:t>
      </w:r>
      <w:r w:rsidRPr="00382A07">
        <w:rPr>
          <w:sz w:val="24"/>
          <w:szCs w:val="24"/>
        </w:rPr>
        <w:lastRenderedPageBreak/>
        <w:t>бенефициаром (иностранные компании, по которым не известны конечные бенефициары); конечным бенефициаром (Российская Федерация, гос. учреждения РФ, физические лица, кроме руководителей).</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445" w:name="_Toc329588495"/>
      <w:r w:rsidRPr="00382A07">
        <w:rPr>
          <w:sz w:val="24"/>
          <w:szCs w:val="24"/>
        </w:rPr>
        <w:t xml:space="preserve">Раздел «Информация о подтверждающих документах (наименование, реквизиты и т.д.)» (№15) – указываются документы, на основании которых вносились данные в разделы №№9-13, а также документ, подтверждающий статус участника(ов) общества (выписка из реестра акционеров либо решение учредителя участника общества и т.д.). Скан-копии документов, указанных в данном разделе, должны быть приложены </w:t>
      </w:r>
      <w:r w:rsidR="00C236C0" w:rsidRPr="00382A07">
        <w:rPr>
          <w:sz w:val="24"/>
          <w:szCs w:val="24"/>
        </w:rPr>
        <w:t>Участник</w:t>
      </w:r>
      <w:r w:rsidRPr="00382A07">
        <w:rPr>
          <w:sz w:val="24"/>
          <w:szCs w:val="24"/>
        </w:rPr>
        <w:t xml:space="preserve">ом к </w:t>
      </w:r>
      <w:r w:rsidR="00D90031" w:rsidRPr="00382A07">
        <w:rPr>
          <w:sz w:val="24"/>
          <w:szCs w:val="24"/>
        </w:rPr>
        <w:t>настоящей Форме информации о собственниках Участника (включая конечных бенефициаров)</w:t>
      </w:r>
      <w:r w:rsidRPr="00382A07">
        <w:rPr>
          <w:sz w:val="24"/>
          <w:szCs w:val="24"/>
        </w:rPr>
        <w:t xml:space="preserve"> и войти в состав </w:t>
      </w:r>
      <w:r w:rsidR="00D904EF" w:rsidRPr="00382A07">
        <w:rPr>
          <w:sz w:val="24"/>
          <w:szCs w:val="24"/>
        </w:rPr>
        <w:t>Заявки</w:t>
      </w:r>
      <w:r w:rsidRPr="00382A07">
        <w:rPr>
          <w:sz w:val="24"/>
          <w:szCs w:val="24"/>
        </w:rPr>
        <w:t>.</w:t>
      </w:r>
    </w:p>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382A07" w:rsidSect="004F4D80">
          <w:pgSz w:w="16838" w:h="11906" w:orient="landscape" w:code="9"/>
          <w:pgMar w:top="1134" w:right="680" w:bottom="567" w:left="539" w:header="680" w:footer="278" w:gutter="0"/>
          <w:cols w:space="708"/>
          <w:titlePg/>
          <w:docGrid w:linePitch="360"/>
        </w:sectPr>
      </w:pPr>
    </w:p>
    <w:p w:rsidR="004F4D80" w:rsidRPr="00382A07" w:rsidRDefault="000D70B6" w:rsidP="004F4D80">
      <w:pPr>
        <w:pStyle w:val="2"/>
        <w:pageBreakBefore/>
        <w:tabs>
          <w:tab w:val="clear" w:pos="0"/>
          <w:tab w:val="clear" w:pos="1700"/>
          <w:tab w:val="num" w:pos="1134"/>
        </w:tabs>
        <w:spacing w:before="100" w:beforeAutospacing="1" w:after="100" w:afterAutospacing="1" w:line="240" w:lineRule="auto"/>
      </w:pPr>
      <w:bookmarkStart w:id="1446" w:name="_Toc423423683"/>
      <w:bookmarkStart w:id="1447" w:name="_Ref440272051"/>
      <w:bookmarkStart w:id="1448" w:name="_Ref440274744"/>
      <w:bookmarkStart w:id="1449" w:name="_Toc472411877"/>
      <w:r w:rsidRPr="00382A07">
        <w:lastRenderedPageBreak/>
        <w:t>Согласие на обработку персональных данных</w:t>
      </w:r>
      <w:r w:rsidR="004F4D80" w:rsidRPr="00382A07">
        <w:t xml:space="preserve"> (форма 1</w:t>
      </w:r>
      <w:r w:rsidR="009B44CF" w:rsidRPr="00382A07">
        <w:t>1</w:t>
      </w:r>
      <w:r w:rsidR="004F4D80" w:rsidRPr="00382A07">
        <w:t>)</w:t>
      </w:r>
      <w:bookmarkEnd w:id="1445"/>
      <w:bookmarkEnd w:id="1446"/>
      <w:bookmarkEnd w:id="1447"/>
      <w:bookmarkEnd w:id="1448"/>
      <w:bookmarkEnd w:id="1449"/>
    </w:p>
    <w:p w:rsidR="004F4D80" w:rsidRPr="00382A07" w:rsidRDefault="004F4D80" w:rsidP="004F4D80">
      <w:pPr>
        <w:pStyle w:val="3"/>
        <w:rPr>
          <w:szCs w:val="24"/>
        </w:rPr>
      </w:pPr>
      <w:bookmarkStart w:id="1450" w:name="_Toc343690587"/>
      <w:bookmarkStart w:id="1451" w:name="_Toc372294431"/>
      <w:bookmarkStart w:id="1452" w:name="_Toc379288899"/>
      <w:bookmarkStart w:id="1453" w:name="_Toc384734783"/>
      <w:bookmarkStart w:id="1454" w:name="_Toc396984081"/>
      <w:bookmarkStart w:id="1455" w:name="_Toc423423684"/>
      <w:bookmarkStart w:id="1456" w:name="_Toc439170713"/>
      <w:bookmarkStart w:id="1457" w:name="_Toc439172815"/>
      <w:bookmarkStart w:id="1458" w:name="_Toc439173256"/>
      <w:bookmarkStart w:id="1459" w:name="_Toc439238252"/>
      <w:bookmarkStart w:id="1460" w:name="_Toc439252799"/>
      <w:bookmarkStart w:id="1461" w:name="_Toc439323773"/>
      <w:bookmarkStart w:id="1462" w:name="_Toc440357171"/>
      <w:bookmarkStart w:id="1463" w:name="_Toc440359723"/>
      <w:bookmarkStart w:id="1464" w:name="_Toc440632187"/>
      <w:bookmarkStart w:id="1465" w:name="_Toc440876007"/>
      <w:bookmarkStart w:id="1466" w:name="_Toc441131035"/>
      <w:bookmarkStart w:id="1467" w:name="_Toc447269852"/>
      <w:bookmarkStart w:id="1468" w:name="_Toc464120678"/>
      <w:bookmarkStart w:id="1469" w:name="_Toc466970596"/>
      <w:bookmarkStart w:id="1470" w:name="_Toc468462510"/>
      <w:bookmarkStart w:id="1471" w:name="_Toc469482103"/>
      <w:bookmarkStart w:id="1472" w:name="_Toc472411878"/>
      <w:r w:rsidRPr="00382A07">
        <w:rPr>
          <w:szCs w:val="24"/>
        </w:rPr>
        <w:t xml:space="preserve">Форма </w:t>
      </w:r>
      <w:bookmarkEnd w:id="1450"/>
      <w:bookmarkEnd w:id="1451"/>
      <w:bookmarkEnd w:id="1452"/>
      <w:bookmarkEnd w:id="1453"/>
      <w:bookmarkEnd w:id="1454"/>
      <w:bookmarkEnd w:id="1455"/>
      <w:bookmarkEnd w:id="1456"/>
      <w:bookmarkEnd w:id="1457"/>
      <w:bookmarkEnd w:id="1458"/>
      <w:bookmarkEnd w:id="1459"/>
      <w:bookmarkEnd w:id="1460"/>
      <w:r w:rsidR="000D70B6" w:rsidRPr="00382A07">
        <w:rPr>
          <w:szCs w:val="24"/>
        </w:rPr>
        <w:t>Согласия на обработку персональных данных</w:t>
      </w:r>
      <w:bookmarkEnd w:id="1461"/>
      <w:bookmarkEnd w:id="1462"/>
      <w:bookmarkEnd w:id="1463"/>
      <w:bookmarkEnd w:id="1464"/>
      <w:bookmarkEnd w:id="1465"/>
      <w:bookmarkEnd w:id="1466"/>
      <w:bookmarkEnd w:id="1467"/>
      <w:bookmarkEnd w:id="1468"/>
      <w:bookmarkEnd w:id="1469"/>
      <w:bookmarkEnd w:id="1470"/>
      <w:bookmarkEnd w:id="1471"/>
      <w:bookmarkEnd w:id="1472"/>
    </w:p>
    <w:p w:rsidR="004F4D80" w:rsidRPr="00382A07" w:rsidRDefault="004F4D80" w:rsidP="004F4D80">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1</w:t>
      </w:r>
      <w:r w:rsidR="00726A75" w:rsidRPr="00382A07">
        <w:rPr>
          <w:sz w:val="24"/>
          <w:szCs w:val="24"/>
        </w:rPr>
        <w:t>.1</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contextualSpacing/>
        <w:jc w:val="right"/>
        <w:rPr>
          <w:sz w:val="24"/>
          <w:szCs w:val="24"/>
        </w:rPr>
      </w:pPr>
    </w:p>
    <w:p w:rsidR="002B5044" w:rsidRPr="00382A07" w:rsidRDefault="002B5044" w:rsidP="002B5044">
      <w:pPr>
        <w:rPr>
          <w:lang w:eastAsia="ru-RU"/>
        </w:rPr>
      </w:pPr>
    </w:p>
    <w:p w:rsidR="003311F3" w:rsidRPr="00382A07" w:rsidRDefault="003311F3" w:rsidP="003311F3">
      <w:pPr>
        <w:widowControl w:val="0"/>
        <w:tabs>
          <w:tab w:val="left" w:pos="0"/>
          <w:tab w:val="num" w:pos="1134"/>
        </w:tabs>
        <w:spacing w:line="240" w:lineRule="auto"/>
        <w:jc w:val="center"/>
        <w:outlineLvl w:val="1"/>
        <w:rPr>
          <w:b/>
          <w:sz w:val="26"/>
          <w:szCs w:val="26"/>
        </w:rPr>
      </w:pPr>
      <w:r w:rsidRPr="00382A07">
        <w:rPr>
          <w:b/>
          <w:sz w:val="26"/>
          <w:szCs w:val="26"/>
        </w:rPr>
        <w:t xml:space="preserve">Согласие на обработку персональных данных </w:t>
      </w:r>
    </w:p>
    <w:p w:rsidR="003311F3" w:rsidRPr="00382A07" w:rsidRDefault="003311F3" w:rsidP="003311F3">
      <w:pPr>
        <w:widowControl w:val="0"/>
        <w:tabs>
          <w:tab w:val="left" w:pos="0"/>
        </w:tabs>
        <w:spacing w:line="240" w:lineRule="auto"/>
        <w:jc w:val="center"/>
        <w:rPr>
          <w:b/>
          <w:snapToGrid w:val="0"/>
          <w:sz w:val="26"/>
          <w:szCs w:val="26"/>
        </w:rPr>
      </w:pPr>
      <w:r w:rsidRPr="00382A07">
        <w:rPr>
          <w:b/>
          <w:snapToGrid w:val="0"/>
          <w:sz w:val="26"/>
          <w:szCs w:val="26"/>
        </w:rPr>
        <w:t xml:space="preserve">от «_____» ____________ 201____ г. </w:t>
      </w:r>
    </w:p>
    <w:p w:rsidR="003311F3" w:rsidRPr="00382A07" w:rsidRDefault="003311F3" w:rsidP="003311F3">
      <w:pPr>
        <w:widowControl w:val="0"/>
        <w:spacing w:line="240" w:lineRule="auto"/>
        <w:jc w:val="center"/>
        <w:rPr>
          <w:sz w:val="26"/>
          <w:szCs w:val="26"/>
        </w:rPr>
      </w:pPr>
    </w:p>
    <w:p w:rsidR="00726A75" w:rsidRPr="00382A07" w:rsidRDefault="00726A75" w:rsidP="00726A75">
      <w:pPr>
        <w:autoSpaceDE w:val="0"/>
        <w:autoSpaceDN w:val="0"/>
        <w:adjustRightInd w:val="0"/>
        <w:spacing w:line="240" w:lineRule="auto"/>
        <w:ind w:firstLine="709"/>
        <w:rPr>
          <w:sz w:val="24"/>
          <w:szCs w:val="24"/>
        </w:rPr>
      </w:pPr>
      <w:r w:rsidRPr="00382A07">
        <w:rPr>
          <w:sz w:val="24"/>
          <w:szCs w:val="24"/>
        </w:rPr>
        <w:t xml:space="preserve">Настоящим </w:t>
      </w:r>
      <w:r w:rsidRPr="00382A0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382A07">
        <w:rPr>
          <w:sz w:val="24"/>
          <w:szCs w:val="24"/>
        </w:rPr>
        <w:t>,</w:t>
      </w:r>
      <w:r w:rsidRPr="00382A07">
        <w:rPr>
          <w:b/>
          <w:i/>
          <w:sz w:val="24"/>
          <w:szCs w:val="24"/>
        </w:rPr>
        <w:t xml:space="preserve"> действующего на основании _________</w:t>
      </w:r>
      <w:r w:rsidRPr="00382A07">
        <w:rPr>
          <w:i/>
          <w:sz w:val="24"/>
          <w:szCs w:val="24"/>
        </w:rPr>
        <w:t>_,</w:t>
      </w:r>
      <w:r w:rsidRPr="00382A07">
        <w:rPr>
          <w:b/>
          <w:i/>
          <w:sz w:val="24"/>
          <w:szCs w:val="24"/>
        </w:rPr>
        <w:t xml:space="preserve"> </w:t>
      </w:r>
      <w:r w:rsidRPr="00382A07">
        <w:rPr>
          <w:sz w:val="24"/>
          <w:szCs w:val="24"/>
        </w:rPr>
        <w:t xml:space="preserve">дает свое согласие на </w:t>
      </w:r>
      <w:r w:rsidRPr="00382A07">
        <w:rPr>
          <w:snapToGrid w:val="0"/>
          <w:sz w:val="24"/>
          <w:szCs w:val="24"/>
        </w:rPr>
        <w:t>совершение ПАО «МРСК Центра», и ПАО «Россети» действий, предусмотренных п. 3 ст. 3 ФЗ «О персональных данных» от 27.07.2006 № 152-ФЗ, в отношении</w:t>
      </w:r>
      <w:r w:rsidRPr="00382A07">
        <w:rPr>
          <w:sz w:val="24"/>
          <w:szCs w:val="24"/>
        </w:rPr>
        <w:t xml:space="preserve"> персональных данных участника закупки (потенциального контрагента)/ контрагента/планируемых к привлечению субконтрагентов и их собственников (участников, учредителей, акционеров), в том числе конечных бенефициаров (</w:t>
      </w:r>
      <w:r w:rsidRPr="00382A07">
        <w:rPr>
          <w:snapToGrid w:val="0"/>
          <w:sz w:val="24"/>
          <w:szCs w:val="24"/>
        </w:rPr>
        <w:t xml:space="preserve">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 ИНН </w:t>
      </w:r>
      <w:r w:rsidRPr="00382A07">
        <w:rPr>
          <w:sz w:val="24"/>
          <w:szCs w:val="24"/>
        </w:rPr>
        <w:t>(участников,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726A75" w:rsidRPr="00382A07" w:rsidRDefault="00726A75" w:rsidP="00726A75">
      <w:pPr>
        <w:spacing w:line="240" w:lineRule="auto"/>
        <w:ind w:firstLine="709"/>
        <w:rPr>
          <w:snapToGrid w:val="0"/>
          <w:sz w:val="24"/>
          <w:szCs w:val="24"/>
        </w:rPr>
      </w:pPr>
      <w:r w:rsidRPr="00382A0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726A75" w:rsidRPr="00382A07" w:rsidRDefault="00726A75" w:rsidP="00726A75">
      <w:pPr>
        <w:spacing w:line="240" w:lineRule="auto"/>
        <w:ind w:firstLine="709"/>
        <w:rPr>
          <w:snapToGrid w:val="0"/>
          <w:sz w:val="24"/>
          <w:szCs w:val="24"/>
        </w:rPr>
      </w:pPr>
      <w:r w:rsidRPr="00382A07">
        <w:rPr>
          <w:snapToGrid w:val="0"/>
          <w:sz w:val="24"/>
          <w:szCs w:val="24"/>
        </w:rPr>
        <w:t>Срок, в течение которого действует настоящее согласие субъекта персональных данных: со дня его подписания до момента фактического выполнения /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726A75" w:rsidRPr="00382A07" w:rsidRDefault="00726A75" w:rsidP="00726A75">
      <w:pPr>
        <w:spacing w:line="240" w:lineRule="auto"/>
        <w:ind w:firstLine="709"/>
        <w:rPr>
          <w:snapToGrid w:val="0"/>
          <w:sz w:val="24"/>
          <w:szCs w:val="24"/>
        </w:rPr>
      </w:pPr>
    </w:p>
    <w:p w:rsidR="00726A75" w:rsidRPr="00382A07" w:rsidRDefault="00726A75" w:rsidP="00726A75">
      <w:pPr>
        <w:spacing w:line="240" w:lineRule="auto"/>
        <w:ind w:firstLine="0"/>
        <w:jc w:val="left"/>
        <w:rPr>
          <w:sz w:val="24"/>
          <w:szCs w:val="24"/>
        </w:rPr>
      </w:pPr>
      <w:r w:rsidRPr="00382A07">
        <w:rPr>
          <w:sz w:val="24"/>
          <w:szCs w:val="24"/>
        </w:rPr>
        <w:t>_______________________                                                   ______________________</w:t>
      </w:r>
    </w:p>
    <w:p w:rsidR="00726A75" w:rsidRPr="00382A07" w:rsidRDefault="00726A75" w:rsidP="00726A75">
      <w:pPr>
        <w:spacing w:line="240" w:lineRule="auto"/>
        <w:ind w:firstLine="0"/>
        <w:jc w:val="left"/>
        <w:rPr>
          <w:sz w:val="24"/>
          <w:szCs w:val="24"/>
        </w:rPr>
      </w:pPr>
      <w:r w:rsidRPr="00382A07">
        <w:rPr>
          <w:sz w:val="24"/>
          <w:szCs w:val="24"/>
        </w:rPr>
        <w:t>(Подпись уполномоченного представителя)                                      (Ф.И.О. и должность подписавшего)</w:t>
      </w:r>
    </w:p>
    <w:p w:rsidR="00726A75" w:rsidRPr="00382A07" w:rsidRDefault="00726A75" w:rsidP="00726A75">
      <w:pPr>
        <w:spacing w:line="240" w:lineRule="auto"/>
        <w:jc w:val="left"/>
        <w:rPr>
          <w:b/>
          <w:bCs w:val="0"/>
          <w:sz w:val="24"/>
          <w:szCs w:val="24"/>
        </w:rPr>
      </w:pPr>
      <w:r w:rsidRPr="00382A07">
        <w:rPr>
          <w:b/>
          <w:bCs w:val="0"/>
          <w:sz w:val="24"/>
          <w:szCs w:val="24"/>
        </w:rPr>
        <w:t>М.П.</w:t>
      </w:r>
    </w:p>
    <w:p w:rsidR="00726A75" w:rsidRPr="00382A07" w:rsidRDefault="00726A75" w:rsidP="00726A75">
      <w:pPr>
        <w:spacing w:line="240" w:lineRule="auto"/>
        <w:jc w:val="left"/>
        <w:rPr>
          <w:b/>
          <w:bCs w:val="0"/>
          <w:sz w:val="24"/>
          <w:szCs w:val="24"/>
        </w:rPr>
      </w:pPr>
    </w:p>
    <w:p w:rsidR="00726A75" w:rsidRPr="00382A07" w:rsidRDefault="00726A75" w:rsidP="00726A75">
      <w:pPr>
        <w:spacing w:line="240" w:lineRule="auto"/>
        <w:ind w:firstLine="0"/>
        <w:jc w:val="left"/>
        <w:rPr>
          <w:bCs w:val="0"/>
          <w:sz w:val="24"/>
          <w:szCs w:val="24"/>
        </w:rPr>
      </w:pPr>
      <w:r w:rsidRPr="00382A07">
        <w:rPr>
          <w:bCs w:val="0"/>
          <w:sz w:val="24"/>
          <w:szCs w:val="24"/>
        </w:rPr>
        <w:t>По поручению:</w:t>
      </w:r>
    </w:p>
    <w:p w:rsidR="00726A75" w:rsidRPr="00382A07" w:rsidRDefault="00726A75" w:rsidP="00726A75">
      <w:pPr>
        <w:spacing w:line="240" w:lineRule="auto"/>
        <w:ind w:firstLine="0"/>
        <w:jc w:val="left"/>
        <w:rPr>
          <w:bCs w:val="0"/>
          <w:sz w:val="24"/>
          <w:szCs w:val="24"/>
        </w:rPr>
      </w:pPr>
    </w:p>
    <w:p w:rsidR="00726A75" w:rsidRPr="00382A07" w:rsidRDefault="00726A75" w:rsidP="00726A75">
      <w:pPr>
        <w:spacing w:line="240" w:lineRule="auto"/>
        <w:jc w:val="left"/>
        <w:rPr>
          <w:b/>
          <w:bCs w:val="0"/>
          <w:sz w:val="24"/>
          <w:szCs w:val="24"/>
        </w:rPr>
      </w:pPr>
      <w:r w:rsidRPr="00382A07">
        <w:rPr>
          <w:bCs w:val="0"/>
          <w:sz w:val="24"/>
          <w:szCs w:val="24"/>
        </w:rPr>
        <w:t xml:space="preserve">__________________ </w:t>
      </w:r>
      <w:r w:rsidRPr="00382A07">
        <w:rPr>
          <w:b/>
          <w:i/>
          <w:sz w:val="24"/>
          <w:szCs w:val="24"/>
        </w:rPr>
        <w:t>{указывается</w:t>
      </w:r>
      <w:r w:rsidRPr="00382A07">
        <w:rPr>
          <w:sz w:val="24"/>
          <w:szCs w:val="24"/>
        </w:rPr>
        <w:t xml:space="preserve"> </w:t>
      </w:r>
      <w:r w:rsidRPr="00382A07">
        <w:rPr>
          <w:b/>
          <w:i/>
          <w:sz w:val="24"/>
          <w:szCs w:val="24"/>
        </w:rPr>
        <w:t>фамилия, имя, отчество субъекта персональных данных (собственника/бенефициара) и</w:t>
      </w:r>
      <w:r w:rsidRPr="00382A07">
        <w:rPr>
          <w:sz w:val="24"/>
          <w:szCs w:val="24"/>
        </w:rPr>
        <w:t xml:space="preserve"> </w:t>
      </w:r>
      <w:r w:rsidRPr="00382A07">
        <w:rPr>
          <w:b/>
          <w:i/>
          <w:sz w:val="24"/>
          <w:szCs w:val="24"/>
        </w:rPr>
        <w:t>реквизиты доверенности или иного документа, подтверждающего полномочия представителя}</w:t>
      </w:r>
    </w:p>
    <w:p w:rsidR="000D67AD" w:rsidRPr="00382A07" w:rsidRDefault="000D67AD">
      <w:pPr>
        <w:suppressAutoHyphens w:val="0"/>
        <w:spacing w:line="240" w:lineRule="auto"/>
        <w:ind w:firstLine="0"/>
        <w:jc w:val="left"/>
        <w:rPr>
          <w:lang w:eastAsia="ru-RU"/>
        </w:rPr>
      </w:pPr>
      <w:r w:rsidRPr="00382A07">
        <w:rPr>
          <w:lang w:eastAsia="ru-RU"/>
        </w:rPr>
        <w:br w:type="page"/>
      </w:r>
    </w:p>
    <w:p w:rsidR="003311F3" w:rsidRPr="00382A07" w:rsidRDefault="003311F3" w:rsidP="003311F3">
      <w:pPr>
        <w:pStyle w:val="3"/>
        <w:rPr>
          <w:szCs w:val="24"/>
        </w:rPr>
      </w:pPr>
      <w:bookmarkStart w:id="1473" w:name="_Toc439252801"/>
      <w:bookmarkStart w:id="1474" w:name="_Toc439323774"/>
      <w:bookmarkStart w:id="1475" w:name="_Toc440357172"/>
      <w:bookmarkStart w:id="1476" w:name="_Toc440359724"/>
      <w:bookmarkStart w:id="1477" w:name="_Toc440632188"/>
      <w:bookmarkStart w:id="1478" w:name="_Toc440876008"/>
      <w:bookmarkStart w:id="1479" w:name="_Toc441131036"/>
      <w:bookmarkStart w:id="1480" w:name="_Toc447269853"/>
      <w:bookmarkStart w:id="1481" w:name="_Toc464120679"/>
      <w:bookmarkStart w:id="1482" w:name="_Toc466970597"/>
      <w:bookmarkStart w:id="1483" w:name="_Toc468462511"/>
      <w:bookmarkStart w:id="1484" w:name="_Toc469482104"/>
      <w:bookmarkStart w:id="1485" w:name="_Toc472411879"/>
      <w:r w:rsidRPr="00382A07">
        <w:rPr>
          <w:szCs w:val="24"/>
        </w:rPr>
        <w:lastRenderedPageBreak/>
        <w:t>Инструкции по заполнению</w:t>
      </w:r>
      <w:bookmarkEnd w:id="1473"/>
      <w:bookmarkEnd w:id="1474"/>
      <w:bookmarkEnd w:id="1475"/>
      <w:bookmarkEnd w:id="1476"/>
      <w:bookmarkEnd w:id="1477"/>
      <w:bookmarkEnd w:id="1478"/>
      <w:bookmarkEnd w:id="1479"/>
      <w:bookmarkEnd w:id="1480"/>
      <w:bookmarkEnd w:id="1481"/>
      <w:bookmarkEnd w:id="1482"/>
      <w:bookmarkEnd w:id="1483"/>
      <w:bookmarkEnd w:id="1484"/>
      <w:bookmarkEnd w:id="1485"/>
    </w:p>
    <w:p w:rsidR="00726A75" w:rsidRPr="00382A07" w:rsidRDefault="00726A75" w:rsidP="00726A75">
      <w:pPr>
        <w:widowControl w:val="0"/>
        <w:numPr>
          <w:ilvl w:val="3"/>
          <w:numId w:val="1"/>
        </w:numPr>
        <w:spacing w:after="60" w:line="288" w:lineRule="auto"/>
        <w:rPr>
          <w:b/>
          <w:bCs w:val="0"/>
          <w:sz w:val="24"/>
          <w:szCs w:val="24"/>
        </w:rPr>
      </w:pPr>
      <w:r w:rsidRPr="00382A07">
        <w:rPr>
          <w:b/>
          <w:bCs w:val="0"/>
          <w:sz w:val="24"/>
          <w:szCs w:val="24"/>
        </w:rPr>
        <w:t xml:space="preserve">Данная форма заполняется в случае, если согласие на представление (обработку) ПАО «МРСК Центра», ПАО «Россети» и в уполномоченные государственные органы, персональных данных конечных бенефициаров </w:t>
      </w:r>
      <w:r w:rsidRPr="00382A07">
        <w:rPr>
          <w:b/>
          <w:sz w:val="24"/>
          <w:szCs w:val="24"/>
        </w:rPr>
        <w:t xml:space="preserve">составляется </w:t>
      </w:r>
      <w:r w:rsidRPr="00382A07">
        <w:rPr>
          <w:b/>
          <w:bCs w:val="0"/>
          <w:sz w:val="24"/>
          <w:szCs w:val="24"/>
        </w:rPr>
        <w:t>представителем субъекта(ов) персональных данных на основании доверенности или иного документа, подтверждающего полномочия представителя.</w:t>
      </w:r>
    </w:p>
    <w:p w:rsidR="00726A75" w:rsidRPr="00382A07" w:rsidRDefault="00726A75" w:rsidP="00726A75">
      <w:pPr>
        <w:widowControl w:val="0"/>
        <w:numPr>
          <w:ilvl w:val="3"/>
          <w:numId w:val="1"/>
        </w:numPr>
        <w:spacing w:after="60" w:line="288" w:lineRule="auto"/>
        <w:rPr>
          <w:b/>
          <w:bCs w:val="0"/>
          <w:sz w:val="24"/>
          <w:szCs w:val="24"/>
        </w:rPr>
      </w:pPr>
      <w:r w:rsidRPr="00382A07">
        <w:rPr>
          <w:bCs w:val="0"/>
          <w:sz w:val="24"/>
          <w:szCs w:val="24"/>
        </w:rPr>
        <w:t>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ПАО «МРСК Центра», и ПАО «Россети» перед собственником (участником, учредителем, акционером), а также бенефициаром участника закупки / контрагента / их субконтрагентов за предоставление Обществу данных о своих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 / контрагент получил у своих бенефициаров и бенефициаров своих субконтрагентов согласие на представление (обработку) ПАО «МРСК Центра», и ПАО «Россети» и в уполномоченные государственные органы указанных сведений.</w:t>
      </w:r>
    </w:p>
    <w:p w:rsidR="00726A75" w:rsidRPr="00382A07" w:rsidRDefault="00726A75" w:rsidP="00726A75">
      <w:pPr>
        <w:widowControl w:val="0"/>
        <w:numPr>
          <w:ilvl w:val="3"/>
          <w:numId w:val="1"/>
        </w:numPr>
        <w:spacing w:after="60" w:line="288" w:lineRule="auto"/>
        <w:rPr>
          <w:b/>
          <w:bCs w:val="0"/>
          <w:sz w:val="24"/>
          <w:szCs w:val="24"/>
        </w:rPr>
      </w:pPr>
      <w:r w:rsidRPr="00382A07">
        <w:rPr>
          <w:sz w:val="24"/>
          <w:szCs w:val="24"/>
        </w:rPr>
        <w:t>Согласие должно быть составлено в отношении всех собственников/бенефициаров – физических лиц и подписано представителем, уполномоченным собственниками/ бенефициарами предоставлять (обрабатывать) свои персональные данные.</w:t>
      </w:r>
    </w:p>
    <w:p w:rsidR="00726A75" w:rsidRPr="00382A07" w:rsidRDefault="00726A75" w:rsidP="00726A75"/>
    <w:p w:rsidR="00726A75" w:rsidRPr="00382A07" w:rsidRDefault="00726A75">
      <w:pPr>
        <w:suppressAutoHyphens w:val="0"/>
        <w:spacing w:line="240" w:lineRule="auto"/>
        <w:ind w:firstLine="0"/>
        <w:jc w:val="left"/>
      </w:pPr>
      <w:r w:rsidRPr="00382A07">
        <w:br w:type="page"/>
      </w:r>
    </w:p>
    <w:p w:rsidR="00726A75" w:rsidRPr="00382A07" w:rsidRDefault="00726A75" w:rsidP="00726A75">
      <w:pPr>
        <w:pStyle w:val="3"/>
        <w:tabs>
          <w:tab w:val="num" w:pos="1134"/>
        </w:tabs>
        <w:rPr>
          <w:szCs w:val="24"/>
        </w:rPr>
      </w:pPr>
      <w:bookmarkStart w:id="1486" w:name="_Toc461808970"/>
      <w:bookmarkStart w:id="1487" w:name="_Toc464120680"/>
      <w:bookmarkStart w:id="1488" w:name="_Toc466970598"/>
      <w:bookmarkStart w:id="1489" w:name="_Toc468462512"/>
      <w:bookmarkStart w:id="1490" w:name="_Toc469482105"/>
      <w:bookmarkStart w:id="1491" w:name="_Toc472411880"/>
      <w:r w:rsidRPr="00382A07">
        <w:rPr>
          <w:szCs w:val="24"/>
        </w:rPr>
        <w:lastRenderedPageBreak/>
        <w:t>Форма Согласия на обработку персональных данных</w:t>
      </w:r>
      <w:bookmarkEnd w:id="1486"/>
      <w:bookmarkEnd w:id="1487"/>
      <w:bookmarkEnd w:id="1488"/>
      <w:bookmarkEnd w:id="1489"/>
      <w:bookmarkEnd w:id="1490"/>
      <w:bookmarkEnd w:id="1491"/>
    </w:p>
    <w:p w:rsidR="00726A75" w:rsidRPr="00382A07" w:rsidRDefault="00726A75" w:rsidP="00726A75">
      <w:pPr>
        <w:tabs>
          <w:tab w:val="left" w:pos="4757"/>
        </w:tabs>
        <w:ind w:left="1134" w:firstLine="0"/>
        <w:jc w:val="left"/>
        <w:rPr>
          <w:sz w:val="24"/>
          <w:szCs w:val="24"/>
        </w:rPr>
      </w:pPr>
      <w:r w:rsidRPr="00382A07">
        <w:rPr>
          <w:sz w:val="24"/>
          <w:szCs w:val="24"/>
        </w:rPr>
        <w:t>Приложение 1</w:t>
      </w:r>
      <w:r w:rsidR="009B44CF" w:rsidRPr="00382A07">
        <w:rPr>
          <w:sz w:val="24"/>
          <w:szCs w:val="24"/>
        </w:rPr>
        <w:t>1</w:t>
      </w:r>
      <w:r w:rsidRPr="00382A07">
        <w:rPr>
          <w:sz w:val="24"/>
          <w:szCs w:val="24"/>
        </w:rPr>
        <w:t>.2 к письму о подаче оферты</w:t>
      </w:r>
      <w:r w:rsidRPr="00382A07">
        <w:rPr>
          <w:sz w:val="24"/>
          <w:szCs w:val="24"/>
        </w:rPr>
        <w:br/>
        <w:t>от «____»_____________ г. №__________</w:t>
      </w:r>
    </w:p>
    <w:p w:rsidR="00726A75" w:rsidRPr="00382A07" w:rsidRDefault="00726A75" w:rsidP="00726A75">
      <w:pPr>
        <w:contextualSpacing/>
        <w:jc w:val="right"/>
        <w:rPr>
          <w:szCs w:val="24"/>
        </w:rPr>
      </w:pPr>
    </w:p>
    <w:p w:rsidR="00726A75" w:rsidRPr="00382A07" w:rsidRDefault="00726A75" w:rsidP="00726A75">
      <w:pPr>
        <w:rPr>
          <w:szCs w:val="24"/>
        </w:rPr>
      </w:pPr>
    </w:p>
    <w:p w:rsidR="00726A75" w:rsidRPr="00382A07" w:rsidRDefault="00726A75" w:rsidP="00726A75">
      <w:pPr>
        <w:tabs>
          <w:tab w:val="left" w:pos="0"/>
          <w:tab w:val="num" w:pos="1134"/>
        </w:tabs>
        <w:jc w:val="center"/>
        <w:outlineLvl w:val="1"/>
        <w:rPr>
          <w:b/>
          <w:sz w:val="24"/>
          <w:szCs w:val="24"/>
        </w:rPr>
      </w:pPr>
      <w:bookmarkStart w:id="1492" w:name="_Toc461808971"/>
      <w:r w:rsidRPr="00382A07">
        <w:rPr>
          <w:b/>
          <w:sz w:val="24"/>
          <w:szCs w:val="24"/>
        </w:rPr>
        <w:t>Согласие на обработку персональных данных</w:t>
      </w:r>
      <w:bookmarkEnd w:id="1492"/>
      <w:r w:rsidRPr="00382A07">
        <w:rPr>
          <w:b/>
          <w:sz w:val="24"/>
          <w:szCs w:val="24"/>
        </w:rPr>
        <w:t xml:space="preserve"> </w:t>
      </w:r>
    </w:p>
    <w:p w:rsidR="00726A75" w:rsidRPr="00382A07" w:rsidRDefault="00726A75" w:rsidP="00726A75">
      <w:pPr>
        <w:contextualSpacing/>
        <w:jc w:val="right"/>
        <w:rPr>
          <w:sz w:val="24"/>
          <w:szCs w:val="24"/>
        </w:rPr>
      </w:pPr>
      <w:r w:rsidRPr="00382A07">
        <w:rPr>
          <w:b/>
          <w:snapToGrid w:val="0"/>
          <w:sz w:val="24"/>
          <w:szCs w:val="24"/>
        </w:rPr>
        <w:t>от «_____» ____________ 201____ г.</w:t>
      </w:r>
    </w:p>
    <w:p w:rsidR="00726A75" w:rsidRPr="00382A07" w:rsidRDefault="00726A75" w:rsidP="00726A75">
      <w:pPr>
        <w:rPr>
          <w:sz w:val="24"/>
          <w:szCs w:val="24"/>
        </w:rPr>
      </w:pPr>
    </w:p>
    <w:p w:rsidR="00726A75" w:rsidRPr="00382A07" w:rsidRDefault="00726A75" w:rsidP="00726A75">
      <w:pPr>
        <w:tabs>
          <w:tab w:val="left" w:pos="1134"/>
        </w:tabs>
        <w:spacing w:line="276" w:lineRule="auto"/>
        <w:rPr>
          <w:sz w:val="24"/>
          <w:szCs w:val="24"/>
        </w:rPr>
      </w:pPr>
      <w:r w:rsidRPr="00382A07">
        <w:rPr>
          <w:sz w:val="24"/>
          <w:szCs w:val="24"/>
        </w:rPr>
        <w:t xml:space="preserve">     Я, ________________________________________________ </w:t>
      </w:r>
      <w:r w:rsidRPr="00382A07">
        <w:rPr>
          <w:i/>
          <w:sz w:val="24"/>
          <w:szCs w:val="24"/>
        </w:rPr>
        <w:t>(указать полностью ФИО собственника/бенефициара)</w:t>
      </w:r>
      <w:r w:rsidRPr="00382A07">
        <w:rPr>
          <w:sz w:val="24"/>
          <w:szCs w:val="24"/>
        </w:rPr>
        <w:t xml:space="preserve">, зарегистрирован (а) по адресу: ______________________________________ </w:t>
      </w:r>
      <w:r w:rsidRPr="00382A07">
        <w:rPr>
          <w:i/>
          <w:sz w:val="24"/>
          <w:szCs w:val="24"/>
        </w:rPr>
        <w:t>(указать полный адрес регистрации собственника/бенефициара)</w:t>
      </w:r>
      <w:r w:rsidRPr="00382A07">
        <w:rPr>
          <w:sz w:val="24"/>
          <w:szCs w:val="24"/>
        </w:rPr>
        <w:t xml:space="preserve">, основной документ, удостоверяющий личность _____________________________ </w:t>
      </w:r>
      <w:r w:rsidRPr="00382A07">
        <w:rPr>
          <w:i/>
          <w:sz w:val="24"/>
          <w:szCs w:val="24"/>
        </w:rPr>
        <w:t>(указать вид документа собственника/бенефициара, удостоверяющего личность и его полные реквизиты: серия, номер, кем выдан, дата выдачи и т.д.)</w:t>
      </w:r>
      <w:r w:rsidRPr="00382A07">
        <w:rPr>
          <w:sz w:val="24"/>
          <w:szCs w:val="24"/>
        </w:rPr>
        <w:t xml:space="preserve">, дата, год и место рождения ____________________________ </w:t>
      </w:r>
      <w:r w:rsidRPr="00382A07">
        <w:rPr>
          <w:i/>
          <w:sz w:val="24"/>
          <w:szCs w:val="24"/>
        </w:rPr>
        <w:t xml:space="preserve">(указать), </w:t>
      </w:r>
      <w:r w:rsidRPr="00382A07">
        <w:rPr>
          <w:sz w:val="24"/>
          <w:szCs w:val="24"/>
        </w:rPr>
        <w:t>должность и место работы (</w:t>
      </w:r>
      <w:r w:rsidRPr="00382A07">
        <w:rPr>
          <w:i/>
          <w:sz w:val="24"/>
          <w:szCs w:val="24"/>
        </w:rPr>
        <w:t>собственника/бенефициара</w:t>
      </w:r>
      <w:r w:rsidRPr="00382A07">
        <w:rPr>
          <w:sz w:val="24"/>
          <w:szCs w:val="24"/>
        </w:rPr>
        <w:t xml:space="preserve">) ___________________________ </w:t>
      </w:r>
      <w:r w:rsidRPr="00382A07">
        <w:rPr>
          <w:i/>
          <w:sz w:val="24"/>
          <w:szCs w:val="24"/>
        </w:rPr>
        <w:t>(указать полностью без сокращений)</w:t>
      </w:r>
      <w:r w:rsidRPr="00382A07">
        <w:rPr>
          <w:sz w:val="24"/>
          <w:szCs w:val="24"/>
        </w:rPr>
        <w:t xml:space="preserve">, </w:t>
      </w:r>
    </w:p>
    <w:p w:rsidR="00726A75" w:rsidRPr="00382A07" w:rsidRDefault="00726A75" w:rsidP="00726A75">
      <w:pPr>
        <w:tabs>
          <w:tab w:val="left" w:pos="1134"/>
        </w:tabs>
        <w:spacing w:line="276" w:lineRule="auto"/>
        <w:rPr>
          <w:sz w:val="24"/>
          <w:szCs w:val="24"/>
        </w:rPr>
      </w:pPr>
      <w:r w:rsidRPr="00382A07">
        <w:rPr>
          <w:sz w:val="24"/>
          <w:szCs w:val="24"/>
        </w:rPr>
        <w:t xml:space="preserve">в соответствии с Федеральным законом от 27.07.2006 г. №152-ФЗ «О персональных данных» в своей воле и в своем интересе выражаю согласие __________________ </w:t>
      </w:r>
      <w:r w:rsidRPr="00382A07">
        <w:rPr>
          <w:i/>
          <w:sz w:val="24"/>
          <w:szCs w:val="24"/>
        </w:rPr>
        <w:t>(указывается наименование Участника закупочной процедуры</w:t>
      </w:r>
      <w:r w:rsidRPr="00382A07">
        <w:rPr>
          <w:sz w:val="24"/>
          <w:szCs w:val="24"/>
        </w:rPr>
        <w:t>) (зарегистрировано по адресу: _____________________, ОГРН: ______________, ИНН: _________________, КПП: ________________) в лице _________________________(</w:t>
      </w:r>
      <w:r w:rsidRPr="00382A07">
        <w:rPr>
          <w:i/>
          <w:sz w:val="24"/>
          <w:szCs w:val="24"/>
        </w:rPr>
        <w:t>*)</w:t>
      </w:r>
      <w:r w:rsidRPr="00382A07">
        <w:rPr>
          <w:sz w:val="24"/>
          <w:szCs w:val="24"/>
        </w:rPr>
        <w:t xml:space="preserve"> </w:t>
      </w:r>
      <w:r w:rsidRPr="00382A07">
        <w:rPr>
          <w:i/>
          <w:sz w:val="24"/>
          <w:szCs w:val="24"/>
        </w:rPr>
        <w:t>(указать полностью должность и ФИО представителя Участника закупочной процедуры)</w:t>
      </w:r>
      <w:r w:rsidRPr="00382A07">
        <w:rPr>
          <w:sz w:val="24"/>
          <w:szCs w:val="24"/>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 использованием средств автоматизации или без использования таких средств для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sidRPr="00382A07">
        <w:rPr>
          <w:i/>
          <w:sz w:val="24"/>
          <w:szCs w:val="24"/>
        </w:rPr>
        <w:t xml:space="preserve">, </w:t>
      </w:r>
      <w:r w:rsidRPr="00382A07">
        <w:rPr>
          <w:sz w:val="24"/>
          <w:szCs w:val="24"/>
        </w:rPr>
        <w:t xml:space="preserve">Минэнерго России, Росфинмониторинг, ФНС России, иным третьим лицам при необходимости. </w:t>
      </w: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ind w:firstLine="0"/>
        <w:rPr>
          <w:sz w:val="24"/>
          <w:szCs w:val="24"/>
        </w:rPr>
      </w:pPr>
      <w:r w:rsidRPr="00382A07">
        <w:rPr>
          <w:sz w:val="24"/>
          <w:szCs w:val="24"/>
        </w:rPr>
        <w:t>Настоящее согласие действует с момента его подписания.</w:t>
      </w: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4757"/>
        </w:tabs>
        <w:ind w:firstLine="0"/>
        <w:jc w:val="left"/>
        <w:rPr>
          <w:i/>
          <w:sz w:val="24"/>
          <w:szCs w:val="24"/>
        </w:rPr>
      </w:pPr>
      <w:r w:rsidRPr="00382A07">
        <w:rPr>
          <w:sz w:val="24"/>
          <w:szCs w:val="24"/>
        </w:rPr>
        <w:t xml:space="preserve">_________________________ </w:t>
      </w:r>
      <w:r w:rsidRPr="00382A07">
        <w:rPr>
          <w:i/>
          <w:sz w:val="24"/>
          <w:szCs w:val="24"/>
        </w:rPr>
        <w:t>(подпись, расшифровка подписи собственника/бенефициара)</w:t>
      </w:r>
    </w:p>
    <w:p w:rsidR="00726A75" w:rsidRPr="00382A07" w:rsidRDefault="00726A75" w:rsidP="00726A75">
      <w:pPr>
        <w:pStyle w:val="3"/>
        <w:tabs>
          <w:tab w:val="num" w:pos="1134"/>
        </w:tabs>
        <w:rPr>
          <w:szCs w:val="24"/>
        </w:rPr>
      </w:pPr>
      <w:r w:rsidRPr="00382A07">
        <w:rPr>
          <w:b w:val="0"/>
          <w:szCs w:val="24"/>
        </w:rPr>
        <w:br w:type="page"/>
      </w:r>
      <w:bookmarkStart w:id="1493" w:name="_Toc461808972"/>
      <w:bookmarkStart w:id="1494" w:name="_Toc464120681"/>
      <w:bookmarkStart w:id="1495" w:name="_Toc466970599"/>
      <w:bookmarkStart w:id="1496" w:name="_Toc468462513"/>
      <w:bookmarkStart w:id="1497" w:name="_Toc469482106"/>
      <w:bookmarkStart w:id="1498" w:name="_Toc472411881"/>
      <w:r w:rsidRPr="00382A07">
        <w:rPr>
          <w:szCs w:val="24"/>
        </w:rPr>
        <w:lastRenderedPageBreak/>
        <w:t>Инструкции по заполнению</w:t>
      </w:r>
      <w:bookmarkEnd w:id="1493"/>
      <w:bookmarkEnd w:id="1494"/>
      <w:bookmarkEnd w:id="1495"/>
      <w:bookmarkEnd w:id="1496"/>
      <w:bookmarkEnd w:id="1497"/>
      <w:bookmarkEnd w:id="1498"/>
    </w:p>
    <w:p w:rsidR="00726A75" w:rsidRPr="00382A07" w:rsidRDefault="00726A75" w:rsidP="00726A75">
      <w:pPr>
        <w:widowControl w:val="0"/>
        <w:numPr>
          <w:ilvl w:val="3"/>
          <w:numId w:val="1"/>
        </w:numPr>
        <w:spacing w:after="60" w:line="288" w:lineRule="auto"/>
        <w:rPr>
          <w:b/>
          <w:sz w:val="24"/>
          <w:szCs w:val="24"/>
        </w:rPr>
      </w:pPr>
      <w:r w:rsidRPr="00382A07">
        <w:rPr>
          <w:b/>
          <w:bCs w:val="0"/>
          <w:sz w:val="24"/>
          <w:szCs w:val="24"/>
        </w:rPr>
        <w:t xml:space="preserve">Данная форма заполняется в случае, если согласие на представление (обработку) ПАО «МРСК Центра», ПАО «Россети» и в уполномоченные государственные органы, персональных данных конечных бенефициаров </w:t>
      </w:r>
      <w:r w:rsidRPr="00382A07">
        <w:rPr>
          <w:b/>
          <w:sz w:val="24"/>
          <w:szCs w:val="24"/>
        </w:rPr>
        <w:t>составляется собственниками/бенефициарами, являющимися физическими лицами.</w:t>
      </w:r>
    </w:p>
    <w:p w:rsidR="00726A75" w:rsidRPr="00382A07" w:rsidRDefault="00726A75" w:rsidP="00726A75">
      <w:pPr>
        <w:widowControl w:val="0"/>
        <w:numPr>
          <w:ilvl w:val="3"/>
          <w:numId w:val="1"/>
        </w:numPr>
        <w:spacing w:after="60" w:line="288" w:lineRule="auto"/>
        <w:rPr>
          <w:b/>
          <w:sz w:val="24"/>
          <w:szCs w:val="24"/>
        </w:rPr>
      </w:pPr>
      <w:r w:rsidRPr="00382A07">
        <w:rPr>
          <w:sz w:val="24"/>
          <w:szCs w:val="24"/>
        </w:rPr>
        <w:t>Согласие составляется всеми, без исключений, конечными собственниками/бенефициарами, отраженными в  Приложении 11</w:t>
      </w:r>
      <w:r w:rsidR="004C0021" w:rsidRPr="00382A07">
        <w:rPr>
          <w:sz w:val="24"/>
          <w:szCs w:val="24"/>
        </w:rPr>
        <w:t xml:space="preserve"> </w:t>
      </w:r>
      <w:r w:rsidRPr="00382A07">
        <w:rPr>
          <w:sz w:val="24"/>
          <w:szCs w:val="24"/>
        </w:rPr>
        <w:t>к письму о подаче оферты «Информация о собственниках Поставщика (включая конечных бенефициаров)».</w:t>
      </w:r>
    </w:p>
    <w:p w:rsidR="00726A75" w:rsidRPr="00382A07" w:rsidRDefault="00726A75" w:rsidP="00726A75">
      <w:pPr>
        <w:widowControl w:val="0"/>
        <w:numPr>
          <w:ilvl w:val="3"/>
          <w:numId w:val="1"/>
        </w:numPr>
        <w:spacing w:after="60" w:line="288" w:lineRule="auto"/>
        <w:rPr>
          <w:b/>
          <w:sz w:val="24"/>
          <w:szCs w:val="24"/>
        </w:rPr>
      </w:pPr>
      <w:r w:rsidRPr="00382A07">
        <w:rPr>
          <w:b/>
          <w:sz w:val="24"/>
          <w:szCs w:val="24"/>
        </w:rPr>
        <w:t xml:space="preserve">* Нужно указать лицо, имеющее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w:t>
      </w:r>
      <w:r w:rsidR="003D4E4C" w:rsidRPr="00382A07">
        <w:rPr>
          <w:b/>
          <w:sz w:val="24"/>
          <w:szCs w:val="24"/>
        </w:rPr>
        <w:t>копия доверенности</w:t>
      </w:r>
      <w:r w:rsidRPr="00382A07">
        <w:rPr>
          <w:b/>
          <w:sz w:val="24"/>
          <w:szCs w:val="24"/>
        </w:rPr>
        <w:t xml:space="preserve"> прикладывается к </w:t>
      </w:r>
      <w:r w:rsidR="003D4E4C" w:rsidRPr="00382A07">
        <w:rPr>
          <w:b/>
          <w:sz w:val="24"/>
          <w:szCs w:val="24"/>
        </w:rPr>
        <w:t>Заявке</w:t>
      </w:r>
      <w:r w:rsidRPr="00382A07">
        <w:rPr>
          <w:b/>
          <w:sz w:val="24"/>
          <w:szCs w:val="24"/>
        </w:rPr>
        <w:t>.</w:t>
      </w:r>
    </w:p>
    <w:p w:rsidR="00726A75" w:rsidRPr="00382A07" w:rsidRDefault="00726A75" w:rsidP="00726A75">
      <w:pPr>
        <w:widowControl w:val="0"/>
        <w:numPr>
          <w:ilvl w:val="3"/>
          <w:numId w:val="1"/>
        </w:numPr>
        <w:spacing w:after="60" w:line="288" w:lineRule="auto"/>
        <w:rPr>
          <w:b/>
          <w:sz w:val="24"/>
          <w:szCs w:val="24"/>
        </w:rPr>
      </w:pPr>
      <w:r w:rsidRPr="00382A07">
        <w:rPr>
          <w:b/>
          <w:sz w:val="24"/>
          <w:szCs w:val="24"/>
        </w:rPr>
        <w:t>Согласие собственников/бенефициаров должно быть составлено с учетом всех, предусмотренных данной</w:t>
      </w:r>
      <w:r w:rsidRPr="00382A07">
        <w:rPr>
          <w:sz w:val="24"/>
          <w:szCs w:val="24"/>
        </w:rPr>
        <w:t xml:space="preserve"> Формой, данных собственников/бенефициаров и Участника закупочной процедуры, иметь законченный вид, дату, подпись и расшифровку подписи собственника/бенефициара.</w:t>
      </w:r>
    </w:p>
    <w:p w:rsidR="00726A75" w:rsidRPr="00382A07" w:rsidRDefault="00726A75" w:rsidP="00726A75">
      <w:pPr>
        <w:ind w:firstLine="0"/>
        <w:jc w:val="left"/>
      </w:pPr>
    </w:p>
    <w:p w:rsidR="00726A75" w:rsidRPr="00382A07" w:rsidRDefault="00726A75" w:rsidP="00726A75"/>
    <w:p w:rsidR="007A6A39" w:rsidRPr="00382A07" w:rsidRDefault="007A6A39">
      <w:pPr>
        <w:suppressAutoHyphens w:val="0"/>
        <w:spacing w:line="240" w:lineRule="auto"/>
        <w:ind w:firstLine="0"/>
        <w:jc w:val="left"/>
        <w:rPr>
          <w:lang w:eastAsia="ru-RU"/>
        </w:rPr>
      </w:pPr>
      <w:r w:rsidRPr="00382A07">
        <w:rPr>
          <w:lang w:eastAsia="ru-RU"/>
        </w:rPr>
        <w:br w:type="page"/>
      </w:r>
    </w:p>
    <w:p w:rsidR="007A6A39" w:rsidRPr="00382A07" w:rsidRDefault="007A6A39" w:rsidP="007A6A39">
      <w:pPr>
        <w:pStyle w:val="2"/>
        <w:pageBreakBefore/>
        <w:tabs>
          <w:tab w:val="clear" w:pos="0"/>
          <w:tab w:val="clear" w:pos="1700"/>
          <w:tab w:val="num" w:pos="1134"/>
        </w:tabs>
        <w:spacing w:before="100" w:beforeAutospacing="1" w:after="100" w:afterAutospacing="1" w:line="240" w:lineRule="auto"/>
      </w:pPr>
      <w:bookmarkStart w:id="1499" w:name="_Ref440272256"/>
      <w:bookmarkStart w:id="1500" w:name="_Ref440272678"/>
      <w:bookmarkStart w:id="1501" w:name="_Ref440274944"/>
      <w:bookmarkStart w:id="1502" w:name="_Toc472411882"/>
      <w:r w:rsidRPr="00382A07">
        <w:lastRenderedPageBreak/>
        <w:t>Соглашение о неустойке (форма 1</w:t>
      </w:r>
      <w:r w:rsidR="009B44CF" w:rsidRPr="00382A07">
        <w:t>2</w:t>
      </w:r>
      <w:r w:rsidRPr="00382A07">
        <w:t>)</w:t>
      </w:r>
      <w:bookmarkEnd w:id="1499"/>
      <w:bookmarkEnd w:id="1500"/>
      <w:bookmarkEnd w:id="1501"/>
      <w:bookmarkEnd w:id="1502"/>
    </w:p>
    <w:p w:rsidR="007A6A39" w:rsidRPr="00382A07" w:rsidRDefault="007A6A39" w:rsidP="007A6A39">
      <w:pPr>
        <w:pStyle w:val="3"/>
        <w:rPr>
          <w:szCs w:val="24"/>
        </w:rPr>
      </w:pPr>
      <w:bookmarkStart w:id="1503" w:name="_Toc439170715"/>
      <w:bookmarkStart w:id="1504" w:name="_Toc439172817"/>
      <w:bookmarkStart w:id="1505" w:name="_Toc439173259"/>
      <w:bookmarkStart w:id="1506" w:name="_Toc439238255"/>
      <w:bookmarkStart w:id="1507" w:name="_Toc439252803"/>
      <w:bookmarkStart w:id="1508" w:name="_Toc439323776"/>
      <w:bookmarkStart w:id="1509" w:name="_Toc440357174"/>
      <w:bookmarkStart w:id="1510" w:name="_Toc440359726"/>
      <w:bookmarkStart w:id="1511" w:name="_Toc440632190"/>
      <w:bookmarkStart w:id="1512" w:name="_Toc440876010"/>
      <w:bookmarkStart w:id="1513" w:name="_Toc441131038"/>
      <w:bookmarkStart w:id="1514" w:name="_Toc447269855"/>
      <w:bookmarkStart w:id="1515" w:name="_Toc464120683"/>
      <w:bookmarkStart w:id="1516" w:name="_Toc466970601"/>
      <w:bookmarkStart w:id="1517" w:name="_Toc468462515"/>
      <w:bookmarkStart w:id="1518" w:name="_Toc469482108"/>
      <w:bookmarkStart w:id="1519" w:name="_Toc472411883"/>
      <w:r w:rsidRPr="00382A07">
        <w:rPr>
          <w:szCs w:val="24"/>
        </w:rPr>
        <w:t>Форма соглашени</w:t>
      </w:r>
      <w:r w:rsidR="00E47073" w:rsidRPr="00382A07">
        <w:rPr>
          <w:szCs w:val="24"/>
        </w:rPr>
        <w:t>я</w:t>
      </w:r>
      <w:r w:rsidRPr="00382A07">
        <w:rPr>
          <w:szCs w:val="24"/>
        </w:rPr>
        <w:t xml:space="preserve"> о неустойке</w:t>
      </w:r>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p>
    <w:p w:rsidR="00311F48" w:rsidRPr="00382A07" w:rsidRDefault="00311F48" w:rsidP="00311F48">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311F48" w:rsidRPr="00382A07" w:rsidRDefault="00311F48" w:rsidP="007A6A39">
      <w:pPr>
        <w:tabs>
          <w:tab w:val="left" w:pos="4757"/>
        </w:tabs>
        <w:spacing w:line="240" w:lineRule="auto"/>
        <w:ind w:left="1134" w:firstLine="0"/>
        <w:jc w:val="left"/>
        <w:rPr>
          <w:sz w:val="24"/>
          <w:szCs w:val="24"/>
        </w:rPr>
      </w:pPr>
    </w:p>
    <w:p w:rsidR="007A6A39" w:rsidRPr="00382A07" w:rsidRDefault="007A6A39" w:rsidP="007A6A39">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2</w:t>
      </w:r>
      <w:r w:rsidRPr="00382A07">
        <w:rPr>
          <w:sz w:val="24"/>
          <w:szCs w:val="24"/>
        </w:rPr>
        <w:t xml:space="preserve"> к письму о подаче оферты</w:t>
      </w:r>
      <w:r w:rsidRPr="00382A07">
        <w:rPr>
          <w:sz w:val="24"/>
          <w:szCs w:val="24"/>
        </w:rPr>
        <w:br/>
        <w:t>от «____»_____________ г. №__________</w:t>
      </w:r>
    </w:p>
    <w:p w:rsidR="007A6A39" w:rsidRPr="00382A07" w:rsidRDefault="007A6A39" w:rsidP="007A6A39">
      <w:pPr>
        <w:contextualSpacing/>
        <w:jc w:val="right"/>
        <w:rPr>
          <w:sz w:val="24"/>
          <w:szCs w:val="24"/>
        </w:rPr>
      </w:pPr>
    </w:p>
    <w:p w:rsidR="007A6A39" w:rsidRPr="00382A07" w:rsidRDefault="007A6A39" w:rsidP="007A6A39">
      <w:pPr>
        <w:spacing w:line="240" w:lineRule="auto"/>
        <w:jc w:val="center"/>
        <w:rPr>
          <w:b/>
          <w:bCs w:val="0"/>
          <w:sz w:val="24"/>
          <w:szCs w:val="24"/>
        </w:rPr>
      </w:pPr>
      <w:r w:rsidRPr="00382A07">
        <w:rPr>
          <w:b/>
          <w:bCs w:val="0"/>
          <w:sz w:val="24"/>
          <w:szCs w:val="24"/>
        </w:rPr>
        <w:t>Соглашение о неустойке</w:t>
      </w:r>
    </w:p>
    <w:p w:rsidR="007A6A39" w:rsidRPr="00382A07" w:rsidRDefault="007A6A39" w:rsidP="007A6A39">
      <w:pPr>
        <w:spacing w:line="240" w:lineRule="auto"/>
        <w:jc w:val="left"/>
        <w:rPr>
          <w:bCs w:val="0"/>
          <w:sz w:val="24"/>
          <w:szCs w:val="24"/>
        </w:rPr>
      </w:pPr>
      <w:r w:rsidRPr="00382A07">
        <w:rPr>
          <w:bCs w:val="0"/>
          <w:sz w:val="24"/>
          <w:szCs w:val="24"/>
        </w:rPr>
        <w:t>г. Москва</w:t>
      </w:r>
    </w:p>
    <w:p w:rsidR="007A6A39" w:rsidRPr="00382A07" w:rsidRDefault="007A6A39" w:rsidP="007A6A39">
      <w:pPr>
        <w:spacing w:line="240" w:lineRule="auto"/>
        <w:jc w:val="center"/>
        <w:rPr>
          <w:sz w:val="24"/>
          <w:szCs w:val="24"/>
        </w:rPr>
      </w:pPr>
    </w:p>
    <w:p w:rsidR="00A21750" w:rsidRPr="00382A07" w:rsidRDefault="00A21750" w:rsidP="00A21750">
      <w:pPr>
        <w:pStyle w:val="afd"/>
        <w:ind w:firstLine="709"/>
        <w:jc w:val="both"/>
        <w:rPr>
          <w:sz w:val="24"/>
          <w:szCs w:val="24"/>
        </w:rPr>
      </w:pPr>
      <w:r w:rsidRPr="00382A07">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sidR="000731A1" w:rsidRPr="00382A07">
        <w:rPr>
          <w:sz w:val="24"/>
          <w:szCs w:val="24"/>
        </w:rPr>
        <w:t>________</w:t>
      </w:r>
      <w:r w:rsidRPr="00382A07">
        <w:rPr>
          <w:sz w:val="24"/>
          <w:szCs w:val="24"/>
        </w:rPr>
        <w:t>_______, именуемое в дальнейшем Организатор, в лице ____________________</w:t>
      </w:r>
      <w:r w:rsidR="000731A1" w:rsidRPr="00382A07">
        <w:rPr>
          <w:sz w:val="24"/>
          <w:szCs w:val="24"/>
        </w:rPr>
        <w:t>________________________</w:t>
      </w:r>
      <w:r w:rsidRPr="00382A07">
        <w:rPr>
          <w:sz w:val="24"/>
          <w:szCs w:val="24"/>
        </w:rPr>
        <w:t>__________, действующий на основании ______________ _____________________________________________________, с другой стороны, при совместном упоминании стороны, а по отдельности сторона подписали настоящее соглашение о неустойке:</w:t>
      </w:r>
    </w:p>
    <w:p w:rsidR="007A6A39" w:rsidRPr="00382A07" w:rsidRDefault="007A6A39" w:rsidP="007A6A39">
      <w:pPr>
        <w:pStyle w:val="afd"/>
        <w:ind w:firstLine="709"/>
        <w:rPr>
          <w:sz w:val="24"/>
          <w:szCs w:val="24"/>
        </w:rPr>
      </w:pPr>
    </w:p>
    <w:p w:rsidR="00311F48"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Участник, подавший Заявку на участие в ____________</w:t>
      </w:r>
      <w:r w:rsidR="00311F48" w:rsidRPr="00382A07">
        <w:rPr>
          <w:sz w:val="24"/>
          <w:szCs w:val="24"/>
        </w:rPr>
        <w:t>______________________________________</w:t>
      </w:r>
      <w:r w:rsidRPr="00382A07">
        <w:rPr>
          <w:sz w:val="24"/>
          <w:szCs w:val="24"/>
        </w:rPr>
        <w:t xml:space="preserve">___________________________, </w:t>
      </w:r>
    </w:p>
    <w:p w:rsidR="00311F48" w:rsidRPr="00382A07" w:rsidRDefault="00311F48" w:rsidP="00311F48">
      <w:pPr>
        <w:pStyle w:val="afd"/>
        <w:tabs>
          <w:tab w:val="clear" w:pos="9360"/>
        </w:tabs>
        <w:suppressAutoHyphens w:val="0"/>
        <w:jc w:val="both"/>
        <w:rPr>
          <w:sz w:val="24"/>
          <w:szCs w:val="24"/>
        </w:rPr>
      </w:pPr>
      <w:r w:rsidRPr="00382A07">
        <w:rPr>
          <w:vertAlign w:val="subscript"/>
        </w:rPr>
        <w:t>указывается предмет запроса предложений в соответствии с п.</w:t>
      </w:r>
      <w:r w:rsidR="000D2D6A">
        <w:fldChar w:fldCharType="begin"/>
      </w:r>
      <w:r w:rsidR="000D2D6A">
        <w:instrText xml:space="preserve"> REF _Ref440275279 \r \h  \* MERGEFORMAT </w:instrText>
      </w:r>
      <w:r w:rsidR="000D2D6A">
        <w:fldChar w:fldCharType="separate"/>
      </w:r>
      <w:r w:rsidR="006305A1" w:rsidRPr="006305A1">
        <w:rPr>
          <w:vertAlign w:val="subscript"/>
        </w:rPr>
        <w:t>1.1.4</w:t>
      </w:r>
      <w:r w:rsidR="000D2D6A">
        <w:fldChar w:fldCharType="end"/>
      </w:r>
      <w:r w:rsidRPr="00382A07">
        <w:rPr>
          <w:vertAlign w:val="subscript"/>
        </w:rPr>
        <w:t xml:space="preserve"> Документации по запросу предложений</w:t>
      </w:r>
    </w:p>
    <w:p w:rsidR="00311F48" w:rsidRPr="00382A07" w:rsidRDefault="00311F48" w:rsidP="00311F48">
      <w:pPr>
        <w:pStyle w:val="afd"/>
        <w:tabs>
          <w:tab w:val="clear" w:pos="9360"/>
        </w:tabs>
        <w:suppressAutoHyphens w:val="0"/>
        <w:jc w:val="both"/>
        <w:rPr>
          <w:sz w:val="24"/>
          <w:szCs w:val="24"/>
        </w:rPr>
      </w:pPr>
    </w:p>
    <w:p w:rsidR="007A6A39" w:rsidRPr="00382A07" w:rsidRDefault="007A6A39" w:rsidP="00311F48">
      <w:pPr>
        <w:pStyle w:val="afd"/>
        <w:tabs>
          <w:tab w:val="clear" w:pos="9360"/>
        </w:tabs>
        <w:suppressAutoHyphens w:val="0"/>
        <w:jc w:val="both"/>
        <w:rPr>
          <w:sz w:val="24"/>
          <w:szCs w:val="24"/>
        </w:rPr>
      </w:pPr>
      <w:r w:rsidRPr="00382A07">
        <w:rPr>
          <w:sz w:val="24"/>
          <w:szCs w:val="24"/>
        </w:rPr>
        <w:t xml:space="preserve">вне зависимости от формы и места проведения обязуется: 1) не изменять (не вносить изменения) </w:t>
      </w:r>
      <w:r w:rsidR="00726A75" w:rsidRPr="00382A07">
        <w:rPr>
          <w:sz w:val="24"/>
          <w:szCs w:val="24"/>
        </w:rPr>
        <w:t>в</w:t>
      </w:r>
      <w:r w:rsidRPr="00382A07">
        <w:rPr>
          <w:sz w:val="24"/>
          <w:szCs w:val="24"/>
        </w:rPr>
        <w:t xml:space="preserve"> Заявку в течение срока ее действия после истечения срока окончания приема Заявок; 2) предоставлять достоверные и </w:t>
      </w:r>
      <w:r w:rsidR="00D4486F" w:rsidRPr="00382A07">
        <w:rPr>
          <w:sz w:val="24"/>
          <w:szCs w:val="24"/>
        </w:rPr>
        <w:t xml:space="preserve">нефальсифицированные </w:t>
      </w:r>
      <w:r w:rsidRPr="00382A07">
        <w:rPr>
          <w:sz w:val="24"/>
          <w:szCs w:val="24"/>
        </w:rPr>
        <w:t xml:space="preserve">документы, сведения и/или информацию, приведенные в составе Заявки; 3) заключить договор в установленном документацией по запросу </w:t>
      </w:r>
      <w:r w:rsidRPr="00B10F18">
        <w:rPr>
          <w:sz w:val="24"/>
          <w:szCs w:val="24"/>
        </w:rPr>
        <w:t>предложений порядке, в случае признания Участника победителем запроса предложений</w:t>
      </w:r>
      <w:r w:rsidR="00B10F18" w:rsidRPr="00B10F18">
        <w:rPr>
          <w:sz w:val="24"/>
          <w:szCs w:val="24"/>
        </w:rPr>
        <w:t xml:space="preserve">, предложившим наилучшую заявку, либо единственным Участником, соответствующим </w:t>
      </w:r>
      <w:r w:rsidR="00B10F18" w:rsidRPr="009832F9">
        <w:rPr>
          <w:sz w:val="24"/>
          <w:szCs w:val="24"/>
        </w:rPr>
        <w:t>требованиям документации о закупке</w:t>
      </w:r>
      <w:r w:rsidR="00726A75" w:rsidRPr="009832F9">
        <w:rPr>
          <w:sz w:val="24"/>
          <w:szCs w:val="24"/>
        </w:rPr>
        <w:t>; 4</w:t>
      </w:r>
      <w:r w:rsidRPr="009832F9">
        <w:rPr>
          <w:sz w:val="24"/>
          <w:szCs w:val="24"/>
        </w:rPr>
        <w:t xml:space="preserve">) предоставить финансовое обеспечение по договору, </w:t>
      </w:r>
      <w:r w:rsidR="009832F9" w:rsidRPr="009832F9">
        <w:rPr>
          <w:sz w:val="24"/>
          <w:szCs w:val="24"/>
        </w:rPr>
        <w:t xml:space="preserve">а также подтвердить </w:t>
      </w:r>
      <w:r w:rsidR="009832F9" w:rsidRPr="009832F9">
        <w:rPr>
          <w:i/>
          <w:iCs/>
          <w:sz w:val="24"/>
          <w:szCs w:val="24"/>
        </w:rPr>
        <w:t>документально полномочия на поставку продукции от производителя(ей) продукции по договору</w:t>
      </w:r>
      <w:r w:rsidR="009832F9" w:rsidRPr="009832F9">
        <w:rPr>
          <w:sz w:val="24"/>
          <w:szCs w:val="24"/>
        </w:rPr>
        <w:t xml:space="preserve">, </w:t>
      </w:r>
      <w:r w:rsidRPr="009832F9">
        <w:rPr>
          <w:sz w:val="24"/>
          <w:szCs w:val="24"/>
        </w:rPr>
        <w:t>заключенному по итогам запроса предложений, в случае признания Участника победителем запроса предложений</w:t>
      </w:r>
      <w:r w:rsidR="00B10F18" w:rsidRPr="009832F9">
        <w:rPr>
          <w:sz w:val="24"/>
          <w:szCs w:val="24"/>
        </w:rPr>
        <w:t>, предложившим наилучшую заявку, либо единственным Участником, соответствующим требованиям документации о закупке</w:t>
      </w:r>
      <w:r w:rsidRPr="009832F9">
        <w:rPr>
          <w:sz w:val="24"/>
          <w:szCs w:val="24"/>
        </w:rPr>
        <w:t xml:space="preserve"> (</w:t>
      </w:r>
      <w:r w:rsidRPr="009832F9">
        <w:rPr>
          <w:i/>
          <w:sz w:val="24"/>
          <w:szCs w:val="24"/>
        </w:rPr>
        <w:t>Примечание: если такое обеспечение предусмотрено</w:t>
      </w:r>
      <w:r w:rsidRPr="00B10F18">
        <w:rPr>
          <w:i/>
          <w:sz w:val="24"/>
          <w:szCs w:val="24"/>
        </w:rPr>
        <w:t xml:space="preserve"> условиями запроса предложений</w:t>
      </w:r>
      <w:r w:rsidRPr="00B10F18">
        <w:rPr>
          <w:sz w:val="24"/>
          <w:szCs w:val="24"/>
        </w:rPr>
        <w:t>)</w:t>
      </w:r>
    </w:p>
    <w:p w:rsidR="00311F48"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В случае если Участником будут нарушены обязательства, возникшие и связанные с подачей Заявки на участие в ____</w:t>
      </w:r>
      <w:r w:rsidR="00311F48" w:rsidRPr="00382A07">
        <w:rPr>
          <w:sz w:val="24"/>
          <w:szCs w:val="24"/>
        </w:rPr>
        <w:t>___________________________________________________</w:t>
      </w:r>
      <w:r w:rsidRPr="00382A07">
        <w:rPr>
          <w:sz w:val="24"/>
          <w:szCs w:val="24"/>
        </w:rPr>
        <w:t>______________________,</w:t>
      </w:r>
    </w:p>
    <w:p w:rsidR="00311F48" w:rsidRPr="00382A07" w:rsidRDefault="00311F48" w:rsidP="00311F48">
      <w:pPr>
        <w:pStyle w:val="afd"/>
        <w:tabs>
          <w:tab w:val="clear" w:pos="9360"/>
        </w:tabs>
        <w:suppressAutoHyphens w:val="0"/>
        <w:jc w:val="both"/>
        <w:rPr>
          <w:sz w:val="24"/>
          <w:szCs w:val="24"/>
        </w:rPr>
      </w:pPr>
      <w:r w:rsidRPr="00382A07">
        <w:rPr>
          <w:vertAlign w:val="subscript"/>
        </w:rPr>
        <w:t>указывается предмет запроса предложений в соответствии с п.</w:t>
      </w:r>
      <w:r w:rsidR="0082292A" w:rsidRPr="00382A07">
        <w:rPr>
          <w:vertAlign w:val="subscript"/>
        </w:rPr>
        <w:t xml:space="preserve"> </w:t>
      </w:r>
      <w:r w:rsidR="000D2D6A">
        <w:fldChar w:fldCharType="begin"/>
      </w:r>
      <w:r w:rsidR="000D2D6A">
        <w:instrText xml:space="preserve"> REF _Ref440275279 \r \h  \* MERGEFORMAT </w:instrText>
      </w:r>
      <w:r w:rsidR="000D2D6A">
        <w:fldChar w:fldCharType="separate"/>
      </w:r>
      <w:r w:rsidR="006305A1" w:rsidRPr="006305A1">
        <w:rPr>
          <w:vertAlign w:val="subscript"/>
        </w:rPr>
        <w:t>1.1.4</w:t>
      </w:r>
      <w:r w:rsidR="000D2D6A">
        <w:fldChar w:fldCharType="end"/>
      </w:r>
      <w:r w:rsidRPr="00382A07">
        <w:rPr>
          <w:vertAlign w:val="subscript"/>
        </w:rPr>
        <w:t xml:space="preserve"> Документации по запросу предложений</w:t>
      </w:r>
    </w:p>
    <w:p w:rsidR="00311F48" w:rsidRPr="00382A07" w:rsidRDefault="00311F48" w:rsidP="00311F48">
      <w:pPr>
        <w:pStyle w:val="afd"/>
        <w:tabs>
          <w:tab w:val="clear" w:pos="9360"/>
        </w:tabs>
        <w:suppressAutoHyphens w:val="0"/>
        <w:ind w:left="709"/>
        <w:jc w:val="both"/>
        <w:rPr>
          <w:sz w:val="24"/>
          <w:szCs w:val="24"/>
        </w:rPr>
      </w:pPr>
    </w:p>
    <w:p w:rsidR="00311F48" w:rsidRPr="00382A07" w:rsidRDefault="00311F48" w:rsidP="00311F48">
      <w:pPr>
        <w:pStyle w:val="afd"/>
        <w:tabs>
          <w:tab w:val="clear" w:pos="9360"/>
        </w:tabs>
        <w:suppressAutoHyphens w:val="0"/>
        <w:jc w:val="both"/>
        <w:rPr>
          <w:sz w:val="24"/>
          <w:szCs w:val="24"/>
        </w:rPr>
      </w:pPr>
    </w:p>
    <w:p w:rsidR="007A6A39" w:rsidRPr="00382A07" w:rsidRDefault="007A6A39" w:rsidP="00311F48">
      <w:pPr>
        <w:pStyle w:val="afd"/>
        <w:tabs>
          <w:tab w:val="clear" w:pos="9360"/>
        </w:tabs>
        <w:suppressAutoHyphens w:val="0"/>
        <w:jc w:val="both"/>
        <w:rPr>
          <w:sz w:val="24"/>
          <w:szCs w:val="24"/>
        </w:rPr>
      </w:pPr>
      <w:r w:rsidRPr="00382A07">
        <w:rPr>
          <w:sz w:val="24"/>
          <w:szCs w:val="24"/>
        </w:rPr>
        <w:t>указанные в п. 1 настоящего соглашения, Участник выплатит Организатору неустойку в размере _____________________ (_______________) рублей, в течение 5 (пяти) рабочих дней после получения письменного требования Организатора об уплате неустойки.</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Стороны установили и согласились с тем, что началом исчисления срока действия настоящего соглашения </w:t>
      </w:r>
      <w:r w:rsidR="005A2CAE" w:rsidRPr="00382A07">
        <w:rPr>
          <w:sz w:val="24"/>
          <w:szCs w:val="24"/>
        </w:rPr>
        <w:t xml:space="preserve">будет считаться </w:t>
      </w:r>
      <w:r w:rsidR="003F5CDB" w:rsidRPr="00382A07">
        <w:rPr>
          <w:sz w:val="24"/>
          <w:szCs w:val="24"/>
        </w:rPr>
        <w:t>дата окончания приема поступивших на открытый запрос предложений Заявок</w:t>
      </w:r>
      <w:r w:rsidR="005A2CAE" w:rsidRPr="00382A07">
        <w:rPr>
          <w:sz w:val="24"/>
          <w:szCs w:val="24"/>
        </w:rPr>
        <w:t xml:space="preserve">. </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По общему правилу, соглашение о неустойке прекращает свое действие по истечении 30 (тридцати) календарных дней с момента опубликования Организатором </w:t>
      </w:r>
      <w:r w:rsidRPr="00382A07">
        <w:rPr>
          <w:sz w:val="24"/>
          <w:szCs w:val="24"/>
        </w:rPr>
        <w:lastRenderedPageBreak/>
        <w:t>уведомления об итогах запроса предложений или объявления запроса предложений несостоявшимся.</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B10F18">
        <w:rPr>
          <w:sz w:val="24"/>
          <w:szCs w:val="24"/>
        </w:rPr>
        <w:t xml:space="preserve">В случае если Участник будет признан победителем </w:t>
      </w:r>
      <w:r w:rsidR="00311F48" w:rsidRPr="00B10F18">
        <w:rPr>
          <w:sz w:val="24"/>
          <w:szCs w:val="24"/>
        </w:rPr>
        <w:t>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и исполнит все принятые на себя обязательства, а именно: 1) не изменит и/или не отзовет свою </w:t>
      </w:r>
      <w:r w:rsidR="00311F48" w:rsidRPr="00B10F18">
        <w:rPr>
          <w:sz w:val="24"/>
          <w:szCs w:val="24"/>
        </w:rPr>
        <w:t>Заявку</w:t>
      </w:r>
      <w:r w:rsidRPr="00B10F18">
        <w:rPr>
          <w:sz w:val="24"/>
          <w:szCs w:val="24"/>
        </w:rPr>
        <w:t xml:space="preserve"> в течение срока ее действия после истечения срока окончания приема </w:t>
      </w:r>
      <w:r w:rsidR="00311F48" w:rsidRPr="00B10F18">
        <w:rPr>
          <w:sz w:val="24"/>
          <w:szCs w:val="24"/>
        </w:rPr>
        <w:t>Заявок</w:t>
      </w:r>
      <w:r w:rsidRPr="00B10F18">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sidRPr="00B10F18">
        <w:rPr>
          <w:sz w:val="24"/>
          <w:szCs w:val="24"/>
        </w:rPr>
        <w:t>Заявки</w:t>
      </w:r>
      <w:r w:rsidRPr="00B10F18">
        <w:rPr>
          <w:sz w:val="24"/>
          <w:szCs w:val="24"/>
        </w:rPr>
        <w:t xml:space="preserve">; </w:t>
      </w:r>
      <w:r w:rsidR="00311F48" w:rsidRPr="00B10F18">
        <w:rPr>
          <w:sz w:val="24"/>
          <w:szCs w:val="24"/>
        </w:rPr>
        <w:t>3</w:t>
      </w:r>
      <w:r w:rsidRPr="00B10F18">
        <w:rPr>
          <w:sz w:val="24"/>
          <w:szCs w:val="24"/>
        </w:rPr>
        <w:t xml:space="preserve">) </w:t>
      </w:r>
      <w:r w:rsidRPr="000D2D6A">
        <w:rPr>
          <w:sz w:val="24"/>
          <w:szCs w:val="24"/>
        </w:rPr>
        <w:t xml:space="preserve">заключит договор в установленном документацией по запросу предложений порядке; </w:t>
      </w:r>
      <w:r w:rsidR="009832F9" w:rsidRPr="000D2D6A">
        <w:rPr>
          <w:sz w:val="24"/>
          <w:szCs w:val="24"/>
        </w:rPr>
        <w:t xml:space="preserve">4) предоставит </w:t>
      </w:r>
      <w:r w:rsidR="005A6816" w:rsidRPr="000D2D6A">
        <w:rPr>
          <w:sz w:val="24"/>
          <w:szCs w:val="24"/>
        </w:rPr>
        <w:t xml:space="preserve">в течение 10 дней документальное подтверждение полномочий </w:t>
      </w:r>
      <w:r w:rsidR="009832F9" w:rsidRPr="000D2D6A">
        <w:rPr>
          <w:i/>
          <w:iCs/>
          <w:sz w:val="24"/>
          <w:szCs w:val="24"/>
        </w:rPr>
        <w:t>на поставку продукции от производителя(ей) продукции по договору; 5</w:t>
      </w:r>
      <w:r w:rsidR="009832F9" w:rsidRPr="000D2D6A">
        <w:rPr>
          <w:sz w:val="24"/>
          <w:szCs w:val="24"/>
        </w:rPr>
        <w:t xml:space="preserve">) </w:t>
      </w:r>
      <w:r w:rsidRPr="000D2D6A">
        <w:rPr>
          <w:sz w:val="24"/>
          <w:szCs w:val="24"/>
        </w:rPr>
        <w:t>предоставит финансовое обеспечение по договору (</w:t>
      </w:r>
      <w:r w:rsidRPr="000D2D6A">
        <w:rPr>
          <w:i/>
          <w:sz w:val="24"/>
          <w:szCs w:val="24"/>
        </w:rPr>
        <w:t>Примечание: если такое обеспечение предусмотрен</w:t>
      </w:r>
      <w:r w:rsidRPr="009832F9">
        <w:rPr>
          <w:i/>
          <w:sz w:val="24"/>
          <w:szCs w:val="24"/>
        </w:rPr>
        <w:t>о условиями запроса предложений</w:t>
      </w:r>
      <w:r w:rsidRPr="009832F9">
        <w:rPr>
          <w:sz w:val="24"/>
          <w:szCs w:val="24"/>
        </w:rPr>
        <w:t>) соглашение</w:t>
      </w:r>
      <w:r w:rsidRPr="00B10F18">
        <w:rPr>
          <w:sz w:val="24"/>
          <w:szCs w:val="24"/>
        </w:rPr>
        <w:t xml:space="preserve"> о неустойке прекращается с момента подписания договора Участником, признанного победителем 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и предоставления</w:t>
      </w:r>
      <w:r w:rsidRPr="00382A07">
        <w:rPr>
          <w:sz w:val="24"/>
          <w:szCs w:val="24"/>
        </w:rPr>
        <w:t xml:space="preserve"> финансового обеспечения по соответствующему договору и на условиях, предусмотренных в документации по запросу предложений.</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Заключение настоящего соглашения не является основанием возникновения права Участника не предоставлять иные документы, предусмотренные в документации по запросу предложений.</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Настоящее соглашение является неотъемлемой частью письма о подаче оферты и </w:t>
      </w:r>
      <w:r w:rsidR="00311F48" w:rsidRPr="00382A07">
        <w:rPr>
          <w:sz w:val="24"/>
          <w:szCs w:val="24"/>
        </w:rPr>
        <w:t>Заявки</w:t>
      </w:r>
      <w:r w:rsidRPr="00382A07">
        <w:rPr>
          <w:sz w:val="24"/>
          <w:szCs w:val="24"/>
        </w:rPr>
        <w:t xml:space="preserve"> Участника.</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Настоящее соглашение составлено в двух экземплярах по одному для каждой Стороны.</w:t>
      </w:r>
    </w:p>
    <w:p w:rsidR="007A6A39" w:rsidRPr="00382A07" w:rsidRDefault="007A6A39" w:rsidP="007A6A39">
      <w:pPr>
        <w:pStyle w:val="afd"/>
        <w:rPr>
          <w:sz w:val="24"/>
          <w:szCs w:val="24"/>
        </w:rPr>
      </w:pPr>
    </w:p>
    <w:p w:rsidR="007A6A39" w:rsidRPr="00382A07" w:rsidRDefault="007A6A39" w:rsidP="007A6A39">
      <w:pPr>
        <w:pStyle w:val="afd"/>
        <w:rPr>
          <w:sz w:val="24"/>
          <w:szCs w:val="24"/>
        </w:rPr>
      </w:pPr>
    </w:p>
    <w:tbl>
      <w:tblPr>
        <w:tblW w:w="0" w:type="auto"/>
        <w:tblInd w:w="709" w:type="dxa"/>
        <w:tblLook w:val="04A0" w:firstRow="1" w:lastRow="0" w:firstColumn="1" w:lastColumn="0" w:noHBand="0" w:noVBand="1"/>
      </w:tblPr>
      <w:tblGrid>
        <w:gridCol w:w="4312"/>
        <w:gridCol w:w="4550"/>
      </w:tblGrid>
      <w:tr w:rsidR="007A6A39" w:rsidRPr="00382A07" w:rsidTr="00311F48">
        <w:tc>
          <w:tcPr>
            <w:tcW w:w="4431" w:type="dxa"/>
          </w:tcPr>
          <w:p w:rsidR="007A6A39" w:rsidRPr="00382A07" w:rsidRDefault="007A6A39" w:rsidP="007857E5">
            <w:pPr>
              <w:pStyle w:val="afd"/>
              <w:rPr>
                <w:sz w:val="24"/>
                <w:szCs w:val="24"/>
              </w:rPr>
            </w:pPr>
            <w:r w:rsidRPr="00382A07">
              <w:rPr>
                <w:sz w:val="24"/>
                <w:szCs w:val="24"/>
              </w:rPr>
              <w:t>Участник</w:t>
            </w:r>
          </w:p>
        </w:tc>
        <w:tc>
          <w:tcPr>
            <w:tcW w:w="4431" w:type="dxa"/>
          </w:tcPr>
          <w:p w:rsidR="007A6A39" w:rsidRPr="00382A07" w:rsidRDefault="007A6A39" w:rsidP="007857E5">
            <w:pPr>
              <w:pStyle w:val="afd"/>
              <w:rPr>
                <w:sz w:val="24"/>
                <w:szCs w:val="24"/>
              </w:rPr>
            </w:pPr>
            <w:r w:rsidRPr="00382A07">
              <w:rPr>
                <w:sz w:val="24"/>
                <w:szCs w:val="24"/>
              </w:rPr>
              <w:t>Организатор закупки</w:t>
            </w:r>
          </w:p>
        </w:tc>
      </w:tr>
      <w:tr w:rsidR="007A6A39" w:rsidRPr="00382A07" w:rsidTr="00311F48">
        <w:tc>
          <w:tcPr>
            <w:tcW w:w="4431" w:type="dxa"/>
          </w:tcPr>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________________/_______________/</w:t>
            </w:r>
          </w:p>
          <w:p w:rsidR="0082292A" w:rsidRPr="00382A07" w:rsidRDefault="0082292A"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«___»______________20__года</w:t>
            </w:r>
          </w:p>
        </w:tc>
        <w:tc>
          <w:tcPr>
            <w:tcW w:w="4431" w:type="dxa"/>
          </w:tcPr>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r w:rsidRPr="00382A07">
              <w:rPr>
                <w:sz w:val="24"/>
                <w:szCs w:val="24"/>
              </w:rPr>
              <w:t>_________</w:t>
            </w:r>
            <w:r w:rsidR="0082292A" w:rsidRPr="00382A07">
              <w:rPr>
                <w:sz w:val="24"/>
                <w:szCs w:val="24"/>
              </w:rPr>
              <w:t>____</w:t>
            </w:r>
            <w:r w:rsidRPr="00382A07">
              <w:rPr>
                <w:sz w:val="24"/>
                <w:szCs w:val="24"/>
              </w:rPr>
              <w:t>_______/_______________/</w:t>
            </w:r>
          </w:p>
          <w:p w:rsidR="0082292A" w:rsidRPr="00382A07" w:rsidRDefault="0082292A"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«___»______________20__года</w:t>
            </w:r>
          </w:p>
        </w:tc>
      </w:tr>
    </w:tbl>
    <w:p w:rsidR="00311F48" w:rsidRPr="00382A07" w:rsidRDefault="00311F48" w:rsidP="00311F48">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7A6A39" w:rsidRPr="00382A07" w:rsidRDefault="007A6A39" w:rsidP="007A6A39">
      <w:pPr>
        <w:tabs>
          <w:tab w:val="left" w:pos="4757"/>
        </w:tabs>
        <w:ind w:firstLine="0"/>
        <w:rPr>
          <w:i/>
          <w:sz w:val="24"/>
          <w:szCs w:val="24"/>
        </w:rPr>
      </w:pPr>
    </w:p>
    <w:p w:rsidR="007857E5" w:rsidRPr="00382A07" w:rsidRDefault="007857E5">
      <w:pPr>
        <w:suppressAutoHyphens w:val="0"/>
        <w:spacing w:line="240" w:lineRule="auto"/>
        <w:ind w:firstLine="0"/>
        <w:jc w:val="left"/>
        <w:rPr>
          <w:b/>
          <w:sz w:val="24"/>
          <w:szCs w:val="24"/>
        </w:rPr>
      </w:pPr>
      <w:r w:rsidRPr="00382A07">
        <w:rPr>
          <w:szCs w:val="24"/>
        </w:rPr>
        <w:br w:type="page"/>
      </w:r>
    </w:p>
    <w:p w:rsidR="007A6A39" w:rsidRPr="00382A07" w:rsidRDefault="007A6A39" w:rsidP="007857E5">
      <w:pPr>
        <w:pStyle w:val="3"/>
        <w:rPr>
          <w:szCs w:val="24"/>
        </w:rPr>
      </w:pPr>
      <w:bookmarkStart w:id="1520" w:name="_Toc439170716"/>
      <w:bookmarkStart w:id="1521" w:name="_Toc439172818"/>
      <w:bookmarkStart w:id="1522" w:name="_Toc439173260"/>
      <w:bookmarkStart w:id="1523" w:name="_Toc439238256"/>
      <w:bookmarkStart w:id="1524" w:name="_Toc439252804"/>
      <w:bookmarkStart w:id="1525" w:name="_Toc439323777"/>
      <w:bookmarkStart w:id="1526" w:name="_Toc440357175"/>
      <w:bookmarkStart w:id="1527" w:name="_Toc440359727"/>
      <w:bookmarkStart w:id="1528" w:name="_Toc440632191"/>
      <w:bookmarkStart w:id="1529" w:name="_Toc440876011"/>
      <w:bookmarkStart w:id="1530" w:name="_Toc441131039"/>
      <w:bookmarkStart w:id="1531" w:name="_Toc447269856"/>
      <w:bookmarkStart w:id="1532" w:name="_Toc464120684"/>
      <w:bookmarkStart w:id="1533" w:name="_Toc466970602"/>
      <w:bookmarkStart w:id="1534" w:name="_Toc468462516"/>
      <w:bookmarkStart w:id="1535" w:name="_Toc469482109"/>
      <w:bookmarkStart w:id="1536" w:name="_Toc472411884"/>
      <w:r w:rsidRPr="00382A07">
        <w:rPr>
          <w:szCs w:val="24"/>
        </w:rPr>
        <w:lastRenderedPageBreak/>
        <w:t>Инструкции по заполнению</w:t>
      </w:r>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00D90031" w:rsidRPr="00382A07">
        <w:rPr>
          <w:sz w:val="24"/>
          <w:szCs w:val="24"/>
        </w:rPr>
        <w:t>)</w:t>
      </w:r>
      <w:r w:rsidRPr="00382A07">
        <w:rPr>
          <w:sz w:val="24"/>
          <w:szCs w:val="24"/>
        </w:rPr>
        <w:t>.</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 указывает свое фирменное наименование (в т.ч. организационно-правовую форму) и свой адрес.</w:t>
      </w:r>
    </w:p>
    <w:p w:rsidR="000731A1" w:rsidRPr="00382A07" w:rsidRDefault="000731A1"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должен заполнить все поля и графы, относящиеся к самому Участнику, а также к настоящему </w:t>
      </w:r>
      <w:r w:rsidR="0082292A" w:rsidRPr="00382A07">
        <w:rPr>
          <w:sz w:val="24"/>
          <w:szCs w:val="24"/>
        </w:rPr>
        <w:t>запросу предложений. Поля и графы, относящиеся к Организатору, не заполняются.</w:t>
      </w:r>
    </w:p>
    <w:p w:rsidR="00726A75" w:rsidRPr="00382A07" w:rsidRDefault="00726A75">
      <w:pPr>
        <w:suppressAutoHyphens w:val="0"/>
        <w:spacing w:line="240" w:lineRule="auto"/>
        <w:ind w:firstLine="0"/>
        <w:jc w:val="left"/>
        <w:rPr>
          <w:lang w:eastAsia="ru-RU"/>
        </w:rPr>
      </w:pPr>
    </w:p>
    <w:p w:rsidR="00726A75" w:rsidRPr="00382A07" w:rsidRDefault="00726A75">
      <w:pPr>
        <w:suppressAutoHyphens w:val="0"/>
        <w:spacing w:line="240" w:lineRule="auto"/>
        <w:ind w:firstLine="0"/>
        <w:jc w:val="left"/>
        <w:rPr>
          <w:lang w:eastAsia="ru-RU"/>
        </w:rPr>
        <w:sectPr w:rsidR="00726A75" w:rsidRPr="00382A07" w:rsidSect="002B0606">
          <w:headerReference w:type="even" r:id="rId47"/>
          <w:headerReference w:type="default" r:id="rId48"/>
          <w:footerReference w:type="even" r:id="rId49"/>
          <w:headerReference w:type="first" r:id="rId50"/>
          <w:footerReference w:type="first" r:id="rId51"/>
          <w:pgSz w:w="11907" w:h="16840" w:code="9"/>
          <w:pgMar w:top="765" w:right="851" w:bottom="765" w:left="1701" w:header="709" w:footer="709" w:gutter="0"/>
          <w:cols w:space="720"/>
          <w:docGrid w:linePitch="360"/>
        </w:sectPr>
      </w:pPr>
    </w:p>
    <w:p w:rsidR="00726A75" w:rsidRPr="00382A07" w:rsidRDefault="00726A75" w:rsidP="00726A75">
      <w:pPr>
        <w:pStyle w:val="2"/>
        <w:pageBreakBefore/>
        <w:tabs>
          <w:tab w:val="clear" w:pos="0"/>
          <w:tab w:val="clear" w:pos="1700"/>
          <w:tab w:val="num" w:pos="1134"/>
          <w:tab w:val="num" w:pos="5104"/>
        </w:tabs>
        <w:spacing w:before="100" w:beforeAutospacing="1" w:after="100" w:afterAutospacing="1" w:line="240" w:lineRule="auto"/>
      </w:pPr>
      <w:bookmarkStart w:id="1537" w:name="_Toc426108836"/>
      <w:bookmarkStart w:id="1538" w:name="_Ref441574460"/>
      <w:bookmarkStart w:id="1539" w:name="_Ref441574649"/>
      <w:bookmarkStart w:id="1540" w:name="_Toc441575251"/>
      <w:bookmarkStart w:id="1541" w:name="_Ref442187883"/>
      <w:bookmarkStart w:id="1542" w:name="_Ref467569419"/>
      <w:bookmarkStart w:id="1543" w:name="_Toc472411885"/>
      <w:r w:rsidRPr="00382A07">
        <w:lastRenderedPageBreak/>
        <w:t>Расписка  сдачи-приемки соглашения о неустойке (форма 1</w:t>
      </w:r>
      <w:r w:rsidR="009B44CF" w:rsidRPr="00382A07">
        <w:t>3</w:t>
      </w:r>
      <w:r w:rsidRPr="00382A07">
        <w:t>)</w:t>
      </w:r>
      <w:bookmarkEnd w:id="1537"/>
      <w:bookmarkEnd w:id="1538"/>
      <w:bookmarkEnd w:id="1539"/>
      <w:bookmarkEnd w:id="1540"/>
      <w:bookmarkEnd w:id="1541"/>
      <w:bookmarkEnd w:id="1542"/>
      <w:bookmarkEnd w:id="1543"/>
    </w:p>
    <w:p w:rsidR="00726A75" w:rsidRPr="00382A07" w:rsidRDefault="00726A75" w:rsidP="00726A75">
      <w:pPr>
        <w:pStyle w:val="3"/>
        <w:rPr>
          <w:szCs w:val="24"/>
        </w:rPr>
      </w:pPr>
      <w:bookmarkStart w:id="1544" w:name="_Toc426108837"/>
      <w:bookmarkStart w:id="1545" w:name="_Ref441574456"/>
      <w:bookmarkStart w:id="1546" w:name="_Toc441575252"/>
      <w:bookmarkStart w:id="1547" w:name="_Toc447269864"/>
      <w:bookmarkStart w:id="1548" w:name="_Toc464120686"/>
      <w:bookmarkStart w:id="1549" w:name="_Toc466970604"/>
      <w:bookmarkStart w:id="1550" w:name="_Toc468462518"/>
      <w:bookmarkStart w:id="1551" w:name="_Toc469482111"/>
      <w:bookmarkStart w:id="1552" w:name="_Toc472411886"/>
      <w:r w:rsidRPr="00382A07">
        <w:rPr>
          <w:szCs w:val="24"/>
        </w:rPr>
        <w:t xml:space="preserve">Форма Расписки  сдачи-приемки </w:t>
      </w:r>
      <w:bookmarkEnd w:id="1544"/>
      <w:r w:rsidRPr="00382A07">
        <w:rPr>
          <w:szCs w:val="24"/>
        </w:rPr>
        <w:t>соглашения о неустойке</w:t>
      </w:r>
      <w:bookmarkEnd w:id="1545"/>
      <w:bookmarkEnd w:id="1546"/>
      <w:bookmarkEnd w:id="1547"/>
      <w:bookmarkEnd w:id="1548"/>
      <w:bookmarkEnd w:id="1549"/>
      <w:bookmarkEnd w:id="1550"/>
      <w:bookmarkEnd w:id="1551"/>
      <w:bookmarkEnd w:id="1552"/>
    </w:p>
    <w:p w:rsidR="00726A75" w:rsidRPr="00382A07" w:rsidRDefault="00726A75" w:rsidP="00726A75">
      <w:pPr>
        <w:pStyle w:val="26"/>
        <w:tabs>
          <w:tab w:val="clear" w:pos="4536"/>
        </w:tabs>
        <w:spacing w:before="100" w:beforeAutospacing="1" w:after="100" w:afterAutospacing="1"/>
        <w:ind w:firstLine="0"/>
        <w:jc w:val="center"/>
        <w:rPr>
          <w:sz w:val="24"/>
          <w:szCs w:val="24"/>
        </w:rPr>
      </w:pPr>
    </w:p>
    <w:p w:rsidR="00726A75" w:rsidRPr="00382A07" w:rsidRDefault="00726A75" w:rsidP="00726A75">
      <w:pPr>
        <w:pBdr>
          <w:top w:val="single" w:sz="4" w:space="1" w:color="auto"/>
        </w:pBdr>
        <w:shd w:val="clear" w:color="auto" w:fill="E0E0E0"/>
        <w:ind w:right="21" w:firstLine="0"/>
        <w:jc w:val="center"/>
        <w:rPr>
          <w:b/>
          <w:spacing w:val="36"/>
          <w:szCs w:val="24"/>
        </w:rPr>
      </w:pPr>
      <w:r w:rsidRPr="00382A07">
        <w:rPr>
          <w:b/>
          <w:spacing w:val="36"/>
          <w:szCs w:val="24"/>
        </w:rPr>
        <w:t>начало формы</w:t>
      </w:r>
    </w:p>
    <w:p w:rsidR="00726A75" w:rsidRPr="00382A07" w:rsidRDefault="00726A75" w:rsidP="00726A75">
      <w:pPr>
        <w:ind w:firstLine="0"/>
        <w:jc w:val="center"/>
        <w:rPr>
          <w:b/>
          <w:sz w:val="24"/>
          <w:szCs w:val="24"/>
        </w:rPr>
      </w:pPr>
      <w:r w:rsidRPr="00382A07">
        <w:rPr>
          <w:b/>
          <w:sz w:val="24"/>
          <w:szCs w:val="24"/>
        </w:rPr>
        <w:t>Расписка  сдачи-приемки соглашения о неустойке</w:t>
      </w:r>
    </w:p>
    <w:p w:rsidR="00726A75" w:rsidRPr="00382A07" w:rsidRDefault="00726A75" w:rsidP="00726A75">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726A75" w:rsidRPr="00382A07" w:rsidTr="00B30304">
        <w:tc>
          <w:tcPr>
            <w:tcW w:w="14863" w:type="dxa"/>
            <w:gridSpan w:val="7"/>
            <w:shd w:val="clear" w:color="auto" w:fill="auto"/>
          </w:tcPr>
          <w:p w:rsidR="00726A75" w:rsidRPr="00382A07" w:rsidRDefault="00726A75" w:rsidP="00B30304">
            <w:pPr>
              <w:pStyle w:val="afd"/>
              <w:rPr>
                <w:sz w:val="24"/>
                <w:szCs w:val="24"/>
              </w:rPr>
            </w:pPr>
            <w:r w:rsidRPr="00382A07">
              <w:rPr>
                <w:b/>
                <w:sz w:val="24"/>
                <w:szCs w:val="24"/>
              </w:rPr>
              <w:t>ПОЛУЧЕНИЕ</w:t>
            </w:r>
            <w:r w:rsidRPr="00382A07">
              <w:rPr>
                <w:sz w:val="24"/>
                <w:szCs w:val="24"/>
              </w:rPr>
              <w:t>:</w:t>
            </w:r>
          </w:p>
        </w:tc>
      </w:tr>
      <w:tr w:rsidR="00726A75" w:rsidRPr="00382A07" w:rsidTr="00B30304">
        <w:tc>
          <w:tcPr>
            <w:tcW w:w="2262" w:type="dxa"/>
            <w:shd w:val="clear" w:color="auto" w:fill="auto"/>
          </w:tcPr>
          <w:p w:rsidR="00726A75" w:rsidRPr="00382A07" w:rsidRDefault="00726A75" w:rsidP="00B30304">
            <w:pPr>
              <w:pStyle w:val="afd"/>
              <w:ind w:right="754"/>
              <w:rPr>
                <w:sz w:val="24"/>
                <w:szCs w:val="24"/>
              </w:rPr>
            </w:pPr>
            <w:r w:rsidRPr="00382A07">
              <w:rPr>
                <w:sz w:val="24"/>
                <w:szCs w:val="24"/>
              </w:rPr>
              <w:t>Участник</w:t>
            </w:r>
          </w:p>
        </w:tc>
        <w:tc>
          <w:tcPr>
            <w:tcW w:w="3800" w:type="dxa"/>
            <w:shd w:val="clear" w:color="auto" w:fill="auto"/>
          </w:tcPr>
          <w:p w:rsidR="00726A75" w:rsidRPr="00382A07" w:rsidRDefault="00726A75" w:rsidP="00B30304">
            <w:pPr>
              <w:pStyle w:val="afd"/>
              <w:rPr>
                <w:sz w:val="24"/>
                <w:szCs w:val="24"/>
              </w:rPr>
            </w:pPr>
            <w:r w:rsidRPr="00382A07">
              <w:rPr>
                <w:sz w:val="24"/>
                <w:szCs w:val="24"/>
              </w:rPr>
              <w:t>Наименование закупочной процедуры</w:t>
            </w:r>
          </w:p>
        </w:tc>
        <w:tc>
          <w:tcPr>
            <w:tcW w:w="1559" w:type="dxa"/>
            <w:shd w:val="clear" w:color="auto" w:fill="auto"/>
          </w:tcPr>
          <w:p w:rsidR="00726A75" w:rsidRPr="00382A07" w:rsidRDefault="00726A75" w:rsidP="00B30304">
            <w:pPr>
              <w:pStyle w:val="afd"/>
              <w:tabs>
                <w:tab w:val="left" w:pos="2995"/>
              </w:tabs>
              <w:rPr>
                <w:sz w:val="24"/>
                <w:szCs w:val="24"/>
              </w:rPr>
            </w:pPr>
            <w:r w:rsidRPr="00382A07">
              <w:rPr>
                <w:sz w:val="24"/>
                <w:szCs w:val="24"/>
              </w:rPr>
              <w:t>Номер на ЭТП</w:t>
            </w:r>
          </w:p>
        </w:tc>
        <w:tc>
          <w:tcPr>
            <w:tcW w:w="1418" w:type="dxa"/>
            <w:shd w:val="clear" w:color="auto" w:fill="auto"/>
          </w:tcPr>
          <w:p w:rsidR="00726A75" w:rsidRPr="00382A07" w:rsidRDefault="00726A75" w:rsidP="00B30304">
            <w:pPr>
              <w:pStyle w:val="afd"/>
              <w:tabs>
                <w:tab w:val="left" w:pos="2995"/>
              </w:tabs>
              <w:rPr>
                <w:sz w:val="24"/>
                <w:szCs w:val="24"/>
              </w:rPr>
            </w:pPr>
            <w:r w:rsidRPr="00382A07">
              <w:rPr>
                <w:sz w:val="24"/>
                <w:szCs w:val="24"/>
              </w:rPr>
              <w:t>Дата передачи</w:t>
            </w:r>
          </w:p>
        </w:tc>
        <w:tc>
          <w:tcPr>
            <w:tcW w:w="1299" w:type="dxa"/>
            <w:shd w:val="clear" w:color="auto" w:fill="auto"/>
          </w:tcPr>
          <w:p w:rsidR="00726A75" w:rsidRPr="00382A07" w:rsidRDefault="00726A75" w:rsidP="00B30304">
            <w:pPr>
              <w:pStyle w:val="afd"/>
              <w:rPr>
                <w:sz w:val="24"/>
                <w:szCs w:val="24"/>
              </w:rPr>
            </w:pPr>
            <w:r w:rsidRPr="00382A07">
              <w:rPr>
                <w:sz w:val="24"/>
                <w:szCs w:val="24"/>
              </w:rPr>
              <w:t>Время получения (МСК)</w:t>
            </w:r>
          </w:p>
        </w:tc>
        <w:tc>
          <w:tcPr>
            <w:tcW w:w="2262" w:type="dxa"/>
            <w:shd w:val="clear" w:color="auto" w:fill="auto"/>
          </w:tcPr>
          <w:p w:rsidR="00726A75" w:rsidRPr="00382A07" w:rsidRDefault="00726A75" w:rsidP="00B30304">
            <w:pPr>
              <w:pStyle w:val="afd"/>
              <w:ind w:right="86"/>
              <w:rPr>
                <w:sz w:val="24"/>
                <w:szCs w:val="24"/>
              </w:rPr>
            </w:pPr>
            <w:r w:rsidRPr="00382A07">
              <w:rPr>
                <w:sz w:val="24"/>
                <w:szCs w:val="24"/>
              </w:rPr>
              <w:t>Сдал</w:t>
            </w:r>
          </w:p>
          <w:p w:rsidR="00726A75" w:rsidRPr="00382A07" w:rsidRDefault="00726A75" w:rsidP="00B30304">
            <w:pPr>
              <w:pStyle w:val="afd"/>
              <w:ind w:right="86"/>
              <w:rPr>
                <w:sz w:val="24"/>
                <w:szCs w:val="24"/>
              </w:rPr>
            </w:pPr>
            <w:r w:rsidRPr="00382A07">
              <w:rPr>
                <w:sz w:val="24"/>
                <w:szCs w:val="24"/>
              </w:rPr>
              <w:t>(</w:t>
            </w:r>
            <w:r w:rsidRPr="00382A07">
              <w:rPr>
                <w:b/>
                <w:sz w:val="24"/>
                <w:szCs w:val="24"/>
              </w:rPr>
              <w:t>представитель Участника</w:t>
            </w:r>
            <w:r w:rsidRPr="00382A07">
              <w:rPr>
                <w:sz w:val="24"/>
                <w:szCs w:val="24"/>
              </w:rPr>
              <w:t>)</w:t>
            </w:r>
          </w:p>
          <w:p w:rsidR="00726A75" w:rsidRPr="00382A07" w:rsidRDefault="00726A75" w:rsidP="00B30304">
            <w:pPr>
              <w:pStyle w:val="afd"/>
              <w:ind w:right="86"/>
              <w:rPr>
                <w:sz w:val="24"/>
                <w:szCs w:val="24"/>
              </w:rPr>
            </w:pPr>
            <w:r w:rsidRPr="00382A07">
              <w:rPr>
                <w:sz w:val="24"/>
                <w:szCs w:val="24"/>
              </w:rPr>
              <w:t>ФИО/Подпись</w:t>
            </w:r>
          </w:p>
        </w:tc>
        <w:tc>
          <w:tcPr>
            <w:tcW w:w="2263" w:type="dxa"/>
            <w:shd w:val="clear" w:color="auto" w:fill="auto"/>
          </w:tcPr>
          <w:p w:rsidR="00726A75" w:rsidRPr="00382A07" w:rsidRDefault="00726A75" w:rsidP="00B30304">
            <w:pPr>
              <w:pStyle w:val="afd"/>
              <w:ind w:right="86"/>
              <w:rPr>
                <w:sz w:val="24"/>
                <w:szCs w:val="24"/>
              </w:rPr>
            </w:pPr>
            <w:r w:rsidRPr="00382A07">
              <w:rPr>
                <w:sz w:val="24"/>
                <w:szCs w:val="24"/>
              </w:rPr>
              <w:t>Получил</w:t>
            </w:r>
          </w:p>
          <w:p w:rsidR="00726A75" w:rsidRPr="00382A07" w:rsidRDefault="00726A75" w:rsidP="00B30304">
            <w:pPr>
              <w:pStyle w:val="afd"/>
              <w:ind w:right="86"/>
              <w:rPr>
                <w:sz w:val="24"/>
                <w:szCs w:val="24"/>
              </w:rPr>
            </w:pPr>
            <w:r w:rsidRPr="00382A07">
              <w:rPr>
                <w:sz w:val="24"/>
                <w:szCs w:val="24"/>
              </w:rPr>
              <w:t>(</w:t>
            </w:r>
            <w:r w:rsidRPr="00382A07">
              <w:rPr>
                <w:b/>
                <w:sz w:val="24"/>
                <w:szCs w:val="24"/>
              </w:rPr>
              <w:t>представитель Организатора</w:t>
            </w:r>
            <w:r w:rsidRPr="00382A07">
              <w:rPr>
                <w:sz w:val="24"/>
                <w:szCs w:val="24"/>
              </w:rPr>
              <w:t>)</w:t>
            </w:r>
          </w:p>
          <w:p w:rsidR="00726A75" w:rsidRPr="00382A07" w:rsidRDefault="00726A75" w:rsidP="00B30304">
            <w:pPr>
              <w:pStyle w:val="afd"/>
              <w:ind w:right="86"/>
              <w:rPr>
                <w:sz w:val="24"/>
                <w:szCs w:val="24"/>
              </w:rPr>
            </w:pPr>
            <w:r w:rsidRPr="00382A07">
              <w:rPr>
                <w:sz w:val="24"/>
                <w:szCs w:val="24"/>
              </w:rPr>
              <w:t>ФИО/Подпись</w:t>
            </w:r>
          </w:p>
        </w:tc>
      </w:tr>
      <w:tr w:rsidR="00726A75" w:rsidRPr="00382A07" w:rsidTr="00B30304">
        <w:tc>
          <w:tcPr>
            <w:tcW w:w="2262" w:type="dxa"/>
            <w:shd w:val="clear" w:color="auto" w:fill="auto"/>
          </w:tcPr>
          <w:p w:rsidR="00726A75" w:rsidRPr="00382A07" w:rsidRDefault="00726A75" w:rsidP="00B30304">
            <w:pPr>
              <w:pStyle w:val="afd"/>
              <w:rPr>
                <w:sz w:val="24"/>
                <w:szCs w:val="24"/>
              </w:rPr>
            </w:pPr>
          </w:p>
          <w:p w:rsidR="00726A75" w:rsidRPr="00382A07" w:rsidRDefault="00726A75" w:rsidP="00B30304">
            <w:pPr>
              <w:pStyle w:val="afd"/>
              <w:rPr>
                <w:sz w:val="24"/>
                <w:szCs w:val="24"/>
              </w:rPr>
            </w:pPr>
          </w:p>
        </w:tc>
        <w:tc>
          <w:tcPr>
            <w:tcW w:w="3800" w:type="dxa"/>
            <w:shd w:val="clear" w:color="auto" w:fill="auto"/>
          </w:tcPr>
          <w:p w:rsidR="00726A75" w:rsidRPr="00382A07" w:rsidRDefault="00726A75" w:rsidP="00B30304">
            <w:pPr>
              <w:pStyle w:val="afd"/>
              <w:rPr>
                <w:sz w:val="24"/>
                <w:szCs w:val="24"/>
              </w:rPr>
            </w:pPr>
          </w:p>
        </w:tc>
        <w:tc>
          <w:tcPr>
            <w:tcW w:w="1559" w:type="dxa"/>
            <w:shd w:val="clear" w:color="auto" w:fill="auto"/>
          </w:tcPr>
          <w:p w:rsidR="00726A75" w:rsidRPr="00382A07" w:rsidRDefault="00726A75" w:rsidP="00B30304">
            <w:pPr>
              <w:pStyle w:val="afd"/>
              <w:rPr>
                <w:sz w:val="24"/>
                <w:szCs w:val="24"/>
              </w:rPr>
            </w:pPr>
          </w:p>
        </w:tc>
        <w:tc>
          <w:tcPr>
            <w:tcW w:w="1418" w:type="dxa"/>
            <w:shd w:val="clear" w:color="auto" w:fill="auto"/>
          </w:tcPr>
          <w:p w:rsidR="00726A75" w:rsidRPr="00382A07" w:rsidRDefault="00726A75" w:rsidP="00B30304">
            <w:pPr>
              <w:pStyle w:val="afd"/>
              <w:rPr>
                <w:sz w:val="24"/>
                <w:szCs w:val="24"/>
              </w:rPr>
            </w:pPr>
          </w:p>
        </w:tc>
        <w:tc>
          <w:tcPr>
            <w:tcW w:w="1299" w:type="dxa"/>
            <w:shd w:val="clear" w:color="auto" w:fill="auto"/>
          </w:tcPr>
          <w:p w:rsidR="00726A75" w:rsidRPr="00382A07" w:rsidRDefault="00726A75" w:rsidP="00B30304">
            <w:pPr>
              <w:pStyle w:val="afd"/>
              <w:rPr>
                <w:sz w:val="24"/>
                <w:szCs w:val="24"/>
              </w:rPr>
            </w:pPr>
          </w:p>
        </w:tc>
        <w:tc>
          <w:tcPr>
            <w:tcW w:w="2262" w:type="dxa"/>
            <w:shd w:val="clear" w:color="auto" w:fill="auto"/>
          </w:tcPr>
          <w:p w:rsidR="00726A75" w:rsidRPr="00382A07" w:rsidRDefault="00726A75" w:rsidP="00B30304">
            <w:pPr>
              <w:pStyle w:val="afd"/>
              <w:rPr>
                <w:sz w:val="24"/>
                <w:szCs w:val="24"/>
              </w:rPr>
            </w:pPr>
          </w:p>
        </w:tc>
        <w:tc>
          <w:tcPr>
            <w:tcW w:w="2263" w:type="dxa"/>
            <w:shd w:val="clear" w:color="auto" w:fill="auto"/>
          </w:tcPr>
          <w:p w:rsidR="00726A75" w:rsidRPr="00382A07" w:rsidRDefault="00726A75" w:rsidP="00B30304">
            <w:pPr>
              <w:pStyle w:val="afd"/>
              <w:rPr>
                <w:sz w:val="24"/>
                <w:szCs w:val="24"/>
              </w:rPr>
            </w:pPr>
          </w:p>
        </w:tc>
      </w:tr>
    </w:tbl>
    <w:p w:rsidR="00726A75" w:rsidRPr="00382A07" w:rsidRDefault="00726A75" w:rsidP="00726A75">
      <w:pPr>
        <w:pStyle w:val="afd"/>
        <w:rPr>
          <w:szCs w:val="24"/>
        </w:rPr>
      </w:pPr>
    </w:p>
    <w:p w:rsidR="00726A75" w:rsidRPr="00382A07" w:rsidRDefault="00726A75" w:rsidP="00726A75">
      <w:pPr>
        <w:jc w:val="center"/>
        <w:rPr>
          <w:b/>
          <w:bCs w:val="0"/>
          <w:szCs w:val="24"/>
          <w:u w:val="single"/>
        </w:rPr>
      </w:pPr>
    </w:p>
    <w:p w:rsidR="00726A75" w:rsidRPr="00382A07" w:rsidRDefault="00726A75" w:rsidP="00726A75">
      <w:pPr>
        <w:jc w:val="center"/>
        <w:rPr>
          <w:b/>
          <w:bCs w:val="0"/>
          <w:szCs w:val="24"/>
          <w:u w:val="single"/>
        </w:rPr>
      </w:pPr>
    </w:p>
    <w:p w:rsidR="00726A75" w:rsidRPr="00382A07" w:rsidRDefault="00726A75" w:rsidP="00726A75">
      <w:pPr>
        <w:pBdr>
          <w:bottom w:val="single" w:sz="4" w:space="1" w:color="auto"/>
        </w:pBdr>
        <w:shd w:val="clear" w:color="auto" w:fill="E0E0E0"/>
        <w:ind w:right="21" w:firstLine="0"/>
        <w:jc w:val="center"/>
        <w:rPr>
          <w:b/>
          <w:spacing w:val="36"/>
          <w:szCs w:val="24"/>
        </w:rPr>
      </w:pPr>
      <w:r w:rsidRPr="00382A07">
        <w:rPr>
          <w:b/>
          <w:spacing w:val="36"/>
          <w:szCs w:val="24"/>
        </w:rPr>
        <w:t>конец формы</w:t>
      </w:r>
    </w:p>
    <w:p w:rsidR="00726A75" w:rsidRPr="00382A07" w:rsidRDefault="00726A75" w:rsidP="005E6E3C">
      <w:pPr>
        <w:pStyle w:val="26"/>
        <w:pageBreakBefore/>
        <w:numPr>
          <w:ilvl w:val="2"/>
          <w:numId w:val="76"/>
        </w:numPr>
        <w:tabs>
          <w:tab w:val="num" w:pos="1134"/>
        </w:tabs>
        <w:ind w:left="1134"/>
        <w:outlineLvl w:val="2"/>
        <w:rPr>
          <w:sz w:val="24"/>
          <w:szCs w:val="24"/>
        </w:rPr>
        <w:sectPr w:rsidR="00726A75" w:rsidRPr="00382A07" w:rsidSect="00B963F9">
          <w:pgSz w:w="16838" w:h="11906" w:orient="landscape" w:code="9"/>
          <w:pgMar w:top="1134" w:right="680" w:bottom="567" w:left="1134" w:header="680" w:footer="278" w:gutter="0"/>
          <w:cols w:space="708"/>
          <w:titlePg/>
          <w:docGrid w:linePitch="360"/>
        </w:sectPr>
      </w:pPr>
    </w:p>
    <w:p w:rsidR="00726A75" w:rsidRPr="00382A07" w:rsidRDefault="00726A75" w:rsidP="00726A75">
      <w:pPr>
        <w:pStyle w:val="3"/>
        <w:rPr>
          <w:szCs w:val="24"/>
        </w:rPr>
      </w:pPr>
      <w:bookmarkStart w:id="1553" w:name="_Toc426108838"/>
      <w:bookmarkStart w:id="1554" w:name="_Toc441575253"/>
      <w:bookmarkStart w:id="1555" w:name="_Toc447269865"/>
      <w:bookmarkStart w:id="1556" w:name="_Toc464120687"/>
      <w:bookmarkStart w:id="1557" w:name="_Toc466970605"/>
      <w:bookmarkStart w:id="1558" w:name="_Toc468462519"/>
      <w:bookmarkStart w:id="1559" w:name="_Toc469482112"/>
      <w:bookmarkStart w:id="1560" w:name="_Toc472411887"/>
      <w:r w:rsidRPr="00382A07">
        <w:rPr>
          <w:szCs w:val="24"/>
        </w:rPr>
        <w:lastRenderedPageBreak/>
        <w:t>Инструкции по заполнению</w:t>
      </w:r>
      <w:bookmarkEnd w:id="1553"/>
      <w:bookmarkEnd w:id="1554"/>
      <w:bookmarkEnd w:id="1555"/>
      <w:bookmarkEnd w:id="1556"/>
      <w:bookmarkEnd w:id="1557"/>
      <w:bookmarkEnd w:id="1558"/>
      <w:bookmarkEnd w:id="1559"/>
      <w:bookmarkEnd w:id="1560"/>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 предварительно заполняет графы:</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r w:rsidRPr="00382A07">
        <w:rPr>
          <w:sz w:val="24"/>
          <w:szCs w:val="24"/>
        </w:rPr>
        <w:t>«Участник», в которой указывает свое фирменное наименование (в т.ч. организационно-правовую форму) и свой адрес;</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r w:rsidRPr="00382A07">
        <w:rPr>
          <w:sz w:val="24"/>
          <w:szCs w:val="24"/>
        </w:rPr>
        <w:t>«Наименование закупочной процедуры», в которой указывает наименование процедуры в соответствии Извещением о проведении запроса предложений;</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r w:rsidRPr="00382A07">
        <w:rPr>
          <w:sz w:val="24"/>
          <w:szCs w:val="24"/>
        </w:rPr>
        <w:t>«Номер на ЭТП», в которой указывает номер закупочной процедуры на ЭТП.</w:t>
      </w:r>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Графы «Дата передачи», «Время получения», «Сдал» - заполняются фактически в момент получения Представителями Организатора и Участника.</w:t>
      </w:r>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Расписка составляется в двух экземплярах, один из которых остается у Организатора.</w:t>
      </w:r>
    </w:p>
    <w:p w:rsidR="00726A75" w:rsidRPr="00382A07" w:rsidRDefault="00726A75" w:rsidP="00726A75">
      <w:pPr>
        <w:ind w:firstLine="0"/>
        <w:rPr>
          <w:bCs w:val="0"/>
          <w:szCs w:val="24"/>
        </w:rPr>
      </w:pPr>
    </w:p>
    <w:p w:rsidR="00726A75" w:rsidRPr="00382A07" w:rsidRDefault="00726A75">
      <w:pPr>
        <w:suppressAutoHyphens w:val="0"/>
        <w:spacing w:line="240" w:lineRule="auto"/>
        <w:ind w:firstLine="0"/>
        <w:jc w:val="left"/>
        <w:rPr>
          <w:lang w:eastAsia="ru-RU"/>
        </w:rPr>
      </w:pPr>
    </w:p>
    <w:p w:rsidR="00726A75" w:rsidRPr="00382A07" w:rsidRDefault="00726A75">
      <w:pPr>
        <w:suppressAutoHyphens w:val="0"/>
        <w:spacing w:line="240" w:lineRule="auto"/>
        <w:ind w:firstLine="0"/>
        <w:jc w:val="left"/>
        <w:rPr>
          <w:lang w:eastAsia="ru-RU"/>
        </w:rPr>
        <w:sectPr w:rsidR="00726A75" w:rsidRPr="00382A07" w:rsidSect="002B0606">
          <w:pgSz w:w="11907" w:h="16840" w:code="9"/>
          <w:pgMar w:top="765" w:right="851" w:bottom="765" w:left="1701" w:header="709" w:footer="709" w:gutter="0"/>
          <w:cols w:space="720"/>
          <w:docGrid w:linePitch="360"/>
        </w:sectPr>
      </w:pPr>
    </w:p>
    <w:p w:rsidR="007857E5" w:rsidRPr="00382A07" w:rsidRDefault="00E47073" w:rsidP="00726A75">
      <w:pPr>
        <w:pStyle w:val="2"/>
        <w:pageBreakBefore/>
        <w:tabs>
          <w:tab w:val="clear" w:pos="0"/>
          <w:tab w:val="clear" w:pos="1700"/>
          <w:tab w:val="num" w:pos="1134"/>
        </w:tabs>
        <w:spacing w:before="100" w:beforeAutospacing="1" w:after="100" w:afterAutospacing="1" w:line="240" w:lineRule="auto"/>
      </w:pPr>
      <w:bookmarkStart w:id="1561" w:name="_Ref440272274"/>
      <w:bookmarkStart w:id="1562" w:name="_Ref440274756"/>
      <w:bookmarkStart w:id="1563" w:name="_Toc472411888"/>
      <w:r w:rsidRPr="00382A07">
        <w:lastRenderedPageBreak/>
        <w:t>Согласие Участника налоговым органам на разглашение сведений, составляющих налоговую тайну</w:t>
      </w:r>
      <w:r w:rsidR="007857E5" w:rsidRPr="00382A07">
        <w:t xml:space="preserve"> (форма 1</w:t>
      </w:r>
      <w:r w:rsidR="009B44CF" w:rsidRPr="00382A07">
        <w:t>4</w:t>
      </w:r>
      <w:r w:rsidR="007857E5" w:rsidRPr="00382A07">
        <w:t>)</w:t>
      </w:r>
      <w:bookmarkEnd w:id="1561"/>
      <w:bookmarkEnd w:id="1562"/>
      <w:bookmarkEnd w:id="1563"/>
    </w:p>
    <w:p w:rsidR="007857E5" w:rsidRPr="00382A07" w:rsidRDefault="007857E5" w:rsidP="007857E5">
      <w:pPr>
        <w:pStyle w:val="3"/>
        <w:rPr>
          <w:szCs w:val="24"/>
        </w:rPr>
      </w:pPr>
      <w:bookmarkStart w:id="1564" w:name="_Toc439170718"/>
      <w:bookmarkStart w:id="1565" w:name="_Toc439172820"/>
      <w:bookmarkStart w:id="1566" w:name="_Toc439173262"/>
      <w:bookmarkStart w:id="1567" w:name="_Toc439238258"/>
      <w:bookmarkStart w:id="1568" w:name="_Toc439252806"/>
      <w:bookmarkStart w:id="1569" w:name="_Toc439323779"/>
      <w:bookmarkStart w:id="1570" w:name="_Toc440357177"/>
      <w:bookmarkStart w:id="1571" w:name="_Toc440359729"/>
      <w:bookmarkStart w:id="1572" w:name="_Toc440632193"/>
      <w:bookmarkStart w:id="1573" w:name="_Toc440876013"/>
      <w:bookmarkStart w:id="1574" w:name="_Toc441131041"/>
      <w:bookmarkStart w:id="1575" w:name="_Toc447269858"/>
      <w:bookmarkStart w:id="1576" w:name="_Toc464120689"/>
      <w:bookmarkStart w:id="1577" w:name="_Toc466970607"/>
      <w:bookmarkStart w:id="1578" w:name="_Toc468462521"/>
      <w:bookmarkStart w:id="1579" w:name="_Toc469482114"/>
      <w:bookmarkStart w:id="1580" w:name="_Toc472411889"/>
      <w:r w:rsidRPr="00382A07">
        <w:rPr>
          <w:szCs w:val="24"/>
        </w:rPr>
        <w:t xml:space="preserve">Форма </w:t>
      </w:r>
      <w:bookmarkEnd w:id="1564"/>
      <w:r w:rsidR="00E47073" w:rsidRPr="00382A07">
        <w:rPr>
          <w:szCs w:val="24"/>
        </w:rPr>
        <w:t>согласия Участника налоговым органам на разглашение сведений, составляющих налоговую тайну</w:t>
      </w:r>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p>
    <w:p w:rsidR="007857E5" w:rsidRPr="00382A07" w:rsidRDefault="007857E5" w:rsidP="007857E5">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7857E5" w:rsidRPr="00382A07" w:rsidRDefault="007857E5" w:rsidP="007857E5">
      <w:pPr>
        <w:tabs>
          <w:tab w:val="left" w:pos="4757"/>
        </w:tabs>
        <w:spacing w:line="240" w:lineRule="auto"/>
        <w:ind w:left="1134" w:firstLine="0"/>
        <w:jc w:val="left"/>
        <w:rPr>
          <w:sz w:val="24"/>
          <w:szCs w:val="24"/>
        </w:rPr>
      </w:pPr>
    </w:p>
    <w:p w:rsidR="007857E5" w:rsidRPr="00382A07" w:rsidRDefault="007857E5" w:rsidP="007857E5">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3</w:t>
      </w:r>
      <w:r w:rsidRPr="00382A07">
        <w:rPr>
          <w:sz w:val="24"/>
          <w:szCs w:val="24"/>
        </w:rPr>
        <w:t xml:space="preserve"> к письму о подаче оферты</w:t>
      </w:r>
      <w:r w:rsidRPr="00382A07">
        <w:rPr>
          <w:sz w:val="24"/>
          <w:szCs w:val="24"/>
        </w:rPr>
        <w:br/>
        <w:t>от «____»_____________ г. №__________</w:t>
      </w:r>
    </w:p>
    <w:p w:rsidR="007857E5" w:rsidRPr="00382A07" w:rsidRDefault="007857E5" w:rsidP="007857E5">
      <w:pPr>
        <w:contextualSpacing/>
        <w:jc w:val="right"/>
        <w:rPr>
          <w:sz w:val="24"/>
          <w:szCs w:val="24"/>
        </w:rPr>
      </w:pPr>
    </w:p>
    <w:p w:rsidR="007857E5" w:rsidRPr="00382A07" w:rsidRDefault="007857E5" w:rsidP="007857E5">
      <w:pPr>
        <w:keepNext/>
        <w:spacing w:line="240" w:lineRule="auto"/>
        <w:jc w:val="center"/>
        <w:outlineLvl w:val="1"/>
        <w:rPr>
          <w:b/>
          <w:bCs w:val="0"/>
          <w:snapToGrid w:val="0"/>
          <w:sz w:val="24"/>
          <w:szCs w:val="24"/>
        </w:rPr>
      </w:pPr>
      <w:bookmarkStart w:id="1581" w:name="_Toc300142269"/>
      <w:bookmarkStart w:id="1582" w:name="_Toc309735391"/>
      <w:bookmarkStart w:id="1583" w:name="_Toc309985625"/>
      <w:r w:rsidRPr="00382A07">
        <w:rPr>
          <w:b/>
          <w:bCs w:val="0"/>
          <w:snapToGrid w:val="0"/>
          <w:sz w:val="24"/>
          <w:szCs w:val="24"/>
        </w:rPr>
        <w:t>Согласие Участника налоговым органам на разглашение сведений, составляющих налоговую тайну</w:t>
      </w:r>
      <w:bookmarkEnd w:id="1581"/>
      <w:r w:rsidRPr="00382A07">
        <w:rPr>
          <w:b/>
          <w:bCs w:val="0"/>
          <w:snapToGrid w:val="0"/>
          <w:sz w:val="24"/>
          <w:szCs w:val="24"/>
        </w:rPr>
        <w:t xml:space="preserve"> </w:t>
      </w:r>
      <w:bookmarkEnd w:id="1582"/>
      <w:bookmarkEnd w:id="1583"/>
    </w:p>
    <w:p w:rsidR="007857E5" w:rsidRPr="00382A07" w:rsidRDefault="007857E5" w:rsidP="007857E5">
      <w:pPr>
        <w:jc w:val="center"/>
        <w:rPr>
          <w:b/>
          <w:bCs w:val="0"/>
          <w:snapToGrid w:val="0"/>
          <w:sz w:val="24"/>
          <w:szCs w:val="24"/>
        </w:rPr>
      </w:pPr>
      <w:r w:rsidRPr="00382A07">
        <w:rPr>
          <w:b/>
          <w:bCs w:val="0"/>
          <w:snapToGrid w:val="0"/>
          <w:sz w:val="24"/>
          <w:szCs w:val="24"/>
        </w:rPr>
        <w:t>от «_____» ____________ 201____ г.</w:t>
      </w:r>
    </w:p>
    <w:p w:rsidR="007857E5" w:rsidRPr="00382A07" w:rsidRDefault="007857E5" w:rsidP="007857E5">
      <w:pPr>
        <w:spacing w:line="240" w:lineRule="auto"/>
        <w:jc w:val="center"/>
        <w:rPr>
          <w:bCs w:val="0"/>
          <w:snapToGrid w:val="0"/>
          <w:sz w:val="24"/>
          <w:szCs w:val="24"/>
        </w:rPr>
      </w:pPr>
    </w:p>
    <w:p w:rsidR="007857E5" w:rsidRPr="00382A07" w:rsidRDefault="007857E5" w:rsidP="007857E5">
      <w:pPr>
        <w:spacing w:line="240" w:lineRule="auto"/>
        <w:rPr>
          <w:sz w:val="24"/>
          <w:szCs w:val="24"/>
        </w:rPr>
      </w:pPr>
      <w:r w:rsidRPr="00382A07">
        <w:rPr>
          <w:sz w:val="24"/>
          <w:szCs w:val="24"/>
        </w:rPr>
        <w:t xml:space="preserve">Настоящим </w:t>
      </w:r>
      <w:r w:rsidRPr="00382A07">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382A07">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предпринимателей) отчётности </w:t>
      </w:r>
      <w:r w:rsidRPr="00382A07">
        <w:rPr>
          <w:sz w:val="24"/>
          <w:szCs w:val="24"/>
          <w:shd w:val="clear" w:color="auto" w:fill="FFFF99"/>
        </w:rPr>
        <w:t>{указывается полное наименование Участника закупочной процедуры, ИНН}</w:t>
      </w:r>
      <w:r w:rsidRPr="00382A07">
        <w:rPr>
          <w:sz w:val="24"/>
          <w:szCs w:val="24"/>
        </w:rPr>
        <w:t xml:space="preserve"> за </w:t>
      </w:r>
      <w:r w:rsidRPr="00382A07">
        <w:rPr>
          <w:sz w:val="24"/>
          <w:szCs w:val="24"/>
          <w:shd w:val="clear" w:color="auto" w:fill="FFFF99"/>
        </w:rPr>
        <w:t>{указываются налоговые периоды}</w:t>
      </w:r>
      <w:r w:rsidRPr="00382A07">
        <w:rPr>
          <w:sz w:val="24"/>
          <w:szCs w:val="24"/>
        </w:rPr>
        <w:t xml:space="preserve"> общедоступными.</w:t>
      </w:r>
    </w:p>
    <w:p w:rsidR="007857E5" w:rsidRPr="00382A07" w:rsidRDefault="007857E5" w:rsidP="007857E5">
      <w:pPr>
        <w:spacing w:line="240" w:lineRule="auto"/>
        <w:rPr>
          <w:bCs w:val="0"/>
          <w:snapToGrid w:val="0"/>
          <w:sz w:val="24"/>
          <w:szCs w:val="24"/>
        </w:rPr>
      </w:pPr>
      <w:r w:rsidRPr="00382A07">
        <w:rPr>
          <w:sz w:val="24"/>
          <w:szCs w:val="24"/>
        </w:rPr>
        <w:t xml:space="preserve">Одновременно соглашаемся на представление налоговыми органами указанных сведений о </w:t>
      </w:r>
      <w:r w:rsidRPr="00382A07">
        <w:rPr>
          <w:sz w:val="24"/>
          <w:szCs w:val="24"/>
          <w:shd w:val="clear" w:color="auto" w:fill="FFFF99"/>
        </w:rPr>
        <w:t>{указывается полное наименование Участника закупочной процедуры, ИНН}</w:t>
      </w:r>
      <w:r w:rsidRPr="00382A07">
        <w:rPr>
          <w:sz w:val="24"/>
          <w:szCs w:val="24"/>
        </w:rPr>
        <w:t xml:space="preserve"> </w:t>
      </w:r>
      <w:r w:rsidR="00726A75" w:rsidRPr="00382A07">
        <w:rPr>
          <w:sz w:val="24"/>
          <w:szCs w:val="24"/>
        </w:rPr>
        <w:t>в адрес ПАО «МРСК Центра» (ИНН 6901067107, ОГРН 1046900099498)</w:t>
      </w:r>
      <w:r w:rsidRPr="00382A07">
        <w:rPr>
          <w:sz w:val="24"/>
          <w:szCs w:val="24"/>
        </w:rPr>
        <w:t>.</w:t>
      </w:r>
    </w:p>
    <w:p w:rsidR="007857E5" w:rsidRPr="00382A07" w:rsidRDefault="007857E5" w:rsidP="007857E5">
      <w:pPr>
        <w:spacing w:line="240" w:lineRule="auto"/>
        <w:rPr>
          <w:bCs w:val="0"/>
          <w:snapToGrid w:val="0"/>
          <w:sz w:val="24"/>
          <w:szCs w:val="24"/>
        </w:rPr>
      </w:pPr>
    </w:p>
    <w:p w:rsidR="007857E5" w:rsidRPr="00382A07" w:rsidRDefault="007857E5" w:rsidP="007857E5">
      <w:pPr>
        <w:spacing w:line="240" w:lineRule="auto"/>
        <w:rPr>
          <w:bCs w:val="0"/>
          <w:snapToGrid w:val="0"/>
          <w:sz w:val="24"/>
          <w:szCs w:val="24"/>
        </w:rPr>
      </w:pPr>
      <w:r w:rsidRPr="00382A07">
        <w:rPr>
          <w:bCs w:val="0"/>
          <w:snapToGrid w:val="0"/>
          <w:sz w:val="24"/>
          <w:szCs w:val="24"/>
        </w:rPr>
        <w:t>____________________________________                 ______________________</w:t>
      </w:r>
    </w:p>
    <w:p w:rsidR="007857E5" w:rsidRPr="00382A07" w:rsidRDefault="007857E5" w:rsidP="007857E5">
      <w:pPr>
        <w:spacing w:line="240" w:lineRule="auto"/>
        <w:rPr>
          <w:bCs w:val="0"/>
          <w:snapToGrid w:val="0"/>
          <w:sz w:val="24"/>
          <w:szCs w:val="24"/>
        </w:rPr>
      </w:pPr>
      <w:r w:rsidRPr="00382A07">
        <w:rPr>
          <w:bCs w:val="0"/>
          <w:snapToGrid w:val="0"/>
          <w:sz w:val="24"/>
          <w:szCs w:val="24"/>
        </w:rPr>
        <w:t xml:space="preserve">       (Подпись уполномоченного представителя)                                     (Ф.И.О. и должность подписавшего)</w:t>
      </w:r>
    </w:p>
    <w:p w:rsidR="007857E5" w:rsidRPr="00382A07" w:rsidRDefault="007857E5" w:rsidP="007857E5">
      <w:pPr>
        <w:spacing w:line="240" w:lineRule="auto"/>
        <w:rPr>
          <w:b/>
          <w:snapToGrid w:val="0"/>
          <w:sz w:val="24"/>
          <w:szCs w:val="24"/>
        </w:rPr>
      </w:pPr>
    </w:p>
    <w:p w:rsidR="007857E5" w:rsidRPr="00382A07" w:rsidRDefault="007857E5" w:rsidP="007857E5">
      <w:pPr>
        <w:spacing w:line="240" w:lineRule="auto"/>
        <w:rPr>
          <w:b/>
          <w:snapToGrid w:val="0"/>
          <w:sz w:val="24"/>
          <w:szCs w:val="24"/>
        </w:rPr>
      </w:pPr>
      <w:r w:rsidRPr="00382A07">
        <w:rPr>
          <w:b/>
          <w:snapToGrid w:val="0"/>
          <w:sz w:val="24"/>
          <w:szCs w:val="24"/>
        </w:rPr>
        <w:t>М.П.</w:t>
      </w:r>
    </w:p>
    <w:p w:rsidR="007857E5" w:rsidRPr="00382A07" w:rsidRDefault="007857E5" w:rsidP="007857E5">
      <w:pPr>
        <w:spacing w:line="240" w:lineRule="auto"/>
        <w:rPr>
          <w:b/>
          <w:bCs w:val="0"/>
          <w:snapToGrid w:val="0"/>
          <w:sz w:val="24"/>
          <w:szCs w:val="24"/>
        </w:rPr>
      </w:pPr>
    </w:p>
    <w:p w:rsidR="007857E5" w:rsidRPr="00382A07" w:rsidRDefault="007857E5" w:rsidP="007857E5">
      <w:pPr>
        <w:spacing w:line="240" w:lineRule="auto"/>
        <w:rPr>
          <w:b/>
          <w:bCs w:val="0"/>
          <w:snapToGrid w:val="0"/>
          <w:sz w:val="24"/>
          <w:szCs w:val="24"/>
        </w:rPr>
      </w:pPr>
    </w:p>
    <w:p w:rsidR="007857E5" w:rsidRPr="00382A07" w:rsidRDefault="007857E5" w:rsidP="007857E5">
      <w:pPr>
        <w:autoSpaceDE w:val="0"/>
        <w:autoSpaceDN w:val="0"/>
        <w:adjustRightInd w:val="0"/>
        <w:spacing w:line="240" w:lineRule="auto"/>
        <w:rPr>
          <w:sz w:val="24"/>
          <w:szCs w:val="24"/>
        </w:rPr>
      </w:pPr>
      <w:r w:rsidRPr="00382A07">
        <w:rPr>
          <w:sz w:val="24"/>
          <w:szCs w:val="24"/>
        </w:rPr>
        <w:t>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sidRPr="00382A07">
        <w:rPr>
          <w:b/>
          <w:bCs w:val="0"/>
          <w:sz w:val="24"/>
          <w:szCs w:val="24"/>
          <w:shd w:val="clear" w:color="auto" w:fill="FFFF99"/>
        </w:rPr>
        <w:t>указывается конкретно каким).</w:t>
      </w:r>
    </w:p>
    <w:tbl>
      <w:tblPr>
        <w:tblW w:w="0" w:type="auto"/>
        <w:tblInd w:w="709" w:type="dxa"/>
        <w:tblLook w:val="04A0" w:firstRow="1" w:lastRow="0" w:firstColumn="1" w:lastColumn="0" w:noHBand="0" w:noVBand="1"/>
      </w:tblPr>
      <w:tblGrid>
        <w:gridCol w:w="4431"/>
        <w:gridCol w:w="4431"/>
      </w:tblGrid>
      <w:tr w:rsidR="007857E5" w:rsidRPr="00382A07" w:rsidTr="007857E5">
        <w:tc>
          <w:tcPr>
            <w:tcW w:w="4431" w:type="dxa"/>
          </w:tcPr>
          <w:p w:rsidR="007857E5" w:rsidRPr="00382A07" w:rsidRDefault="007857E5" w:rsidP="007857E5">
            <w:pPr>
              <w:pStyle w:val="afd"/>
              <w:rPr>
                <w:sz w:val="24"/>
                <w:szCs w:val="24"/>
              </w:rPr>
            </w:pPr>
          </w:p>
        </w:tc>
        <w:tc>
          <w:tcPr>
            <w:tcW w:w="4431" w:type="dxa"/>
          </w:tcPr>
          <w:p w:rsidR="007857E5" w:rsidRPr="00382A07" w:rsidRDefault="007857E5" w:rsidP="007857E5">
            <w:pPr>
              <w:pStyle w:val="afd"/>
              <w:rPr>
                <w:sz w:val="24"/>
                <w:szCs w:val="24"/>
              </w:rPr>
            </w:pPr>
          </w:p>
        </w:tc>
      </w:tr>
      <w:tr w:rsidR="007857E5" w:rsidRPr="00382A07" w:rsidTr="007857E5">
        <w:tc>
          <w:tcPr>
            <w:tcW w:w="4431" w:type="dxa"/>
          </w:tcPr>
          <w:p w:rsidR="007857E5" w:rsidRPr="00382A07" w:rsidRDefault="007857E5" w:rsidP="007857E5">
            <w:pPr>
              <w:pStyle w:val="afd"/>
              <w:rPr>
                <w:sz w:val="24"/>
                <w:szCs w:val="24"/>
              </w:rPr>
            </w:pPr>
          </w:p>
        </w:tc>
        <w:tc>
          <w:tcPr>
            <w:tcW w:w="4431" w:type="dxa"/>
          </w:tcPr>
          <w:p w:rsidR="007857E5" w:rsidRPr="00382A07" w:rsidRDefault="007857E5" w:rsidP="007857E5">
            <w:pPr>
              <w:pStyle w:val="afd"/>
              <w:rPr>
                <w:sz w:val="24"/>
                <w:szCs w:val="24"/>
              </w:rPr>
            </w:pPr>
          </w:p>
        </w:tc>
      </w:tr>
    </w:tbl>
    <w:p w:rsidR="007857E5" w:rsidRPr="00382A07" w:rsidRDefault="007857E5" w:rsidP="007857E5">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7857E5" w:rsidRPr="00382A07" w:rsidRDefault="007857E5" w:rsidP="007857E5">
      <w:pPr>
        <w:tabs>
          <w:tab w:val="left" w:pos="4757"/>
        </w:tabs>
        <w:ind w:firstLine="0"/>
        <w:rPr>
          <w:i/>
          <w:sz w:val="24"/>
          <w:szCs w:val="24"/>
        </w:rPr>
      </w:pPr>
    </w:p>
    <w:p w:rsidR="007857E5" w:rsidRPr="00382A07" w:rsidRDefault="007857E5" w:rsidP="007857E5">
      <w:pPr>
        <w:suppressAutoHyphens w:val="0"/>
        <w:spacing w:line="240" w:lineRule="auto"/>
        <w:ind w:firstLine="0"/>
        <w:jc w:val="left"/>
        <w:rPr>
          <w:b/>
          <w:sz w:val="24"/>
          <w:szCs w:val="24"/>
        </w:rPr>
      </w:pPr>
      <w:r w:rsidRPr="00382A07">
        <w:rPr>
          <w:szCs w:val="24"/>
        </w:rPr>
        <w:br w:type="page"/>
      </w:r>
    </w:p>
    <w:p w:rsidR="007857E5" w:rsidRPr="00382A07" w:rsidRDefault="007857E5" w:rsidP="007857E5">
      <w:pPr>
        <w:pStyle w:val="3"/>
        <w:rPr>
          <w:szCs w:val="24"/>
        </w:rPr>
      </w:pPr>
      <w:bookmarkStart w:id="1584" w:name="_Toc439170719"/>
      <w:bookmarkStart w:id="1585" w:name="_Toc439172821"/>
      <w:bookmarkStart w:id="1586" w:name="_Toc439173263"/>
      <w:bookmarkStart w:id="1587" w:name="_Toc439238259"/>
      <w:bookmarkStart w:id="1588" w:name="_Toc439252807"/>
      <w:bookmarkStart w:id="1589" w:name="_Toc439323780"/>
      <w:bookmarkStart w:id="1590" w:name="_Toc440357178"/>
      <w:bookmarkStart w:id="1591" w:name="_Toc440359730"/>
      <w:bookmarkStart w:id="1592" w:name="_Toc440632194"/>
      <w:bookmarkStart w:id="1593" w:name="_Toc440876014"/>
      <w:bookmarkStart w:id="1594" w:name="_Toc441131042"/>
      <w:bookmarkStart w:id="1595" w:name="_Toc447269859"/>
      <w:bookmarkStart w:id="1596" w:name="_Toc464120690"/>
      <w:bookmarkStart w:id="1597" w:name="_Toc466970608"/>
      <w:bookmarkStart w:id="1598" w:name="_Toc468462522"/>
      <w:bookmarkStart w:id="1599" w:name="_Toc469482115"/>
      <w:bookmarkStart w:id="1600" w:name="_Toc472411890"/>
      <w:r w:rsidRPr="00382A07">
        <w:rPr>
          <w:szCs w:val="24"/>
        </w:rPr>
        <w:lastRenderedPageBreak/>
        <w:t>Инструкции по заполнению</w:t>
      </w:r>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bookmarkEnd w:id="1600"/>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00D90031" w:rsidRPr="00382A07">
        <w:rPr>
          <w:sz w:val="24"/>
          <w:szCs w:val="24"/>
        </w:rPr>
        <w:t>)</w:t>
      </w:r>
      <w:r w:rsidRPr="00382A07">
        <w:rPr>
          <w:sz w:val="24"/>
          <w:szCs w:val="24"/>
        </w:rPr>
        <w:t>.</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Полное наименование Участника закупочной процедуры указывается в соответствии с уставными документами.</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При участии коллективных участников данная форма заполняется каждым Участником.</w:t>
      </w:r>
    </w:p>
    <w:p w:rsidR="00E47073" w:rsidRPr="00382A07" w:rsidRDefault="00E47073">
      <w:pPr>
        <w:suppressAutoHyphens w:val="0"/>
        <w:spacing w:line="240" w:lineRule="auto"/>
        <w:ind w:firstLine="0"/>
        <w:jc w:val="left"/>
        <w:rPr>
          <w:lang w:eastAsia="ru-RU"/>
        </w:rPr>
      </w:pPr>
      <w:r w:rsidRPr="00382A07">
        <w:rPr>
          <w:lang w:eastAsia="ru-RU"/>
        </w:rPr>
        <w:br w:type="page"/>
      </w:r>
    </w:p>
    <w:p w:rsidR="00E47073" w:rsidRPr="00382A07" w:rsidRDefault="00E47073" w:rsidP="00E47073">
      <w:pPr>
        <w:pStyle w:val="2"/>
        <w:pageBreakBefore/>
        <w:tabs>
          <w:tab w:val="clear" w:pos="0"/>
          <w:tab w:val="clear" w:pos="1700"/>
          <w:tab w:val="num" w:pos="1134"/>
        </w:tabs>
        <w:spacing w:before="100" w:beforeAutospacing="1" w:after="100" w:afterAutospacing="1" w:line="240" w:lineRule="auto"/>
        <w:sectPr w:rsidR="00E47073" w:rsidRPr="00382A07" w:rsidSect="002B0606">
          <w:pgSz w:w="11907" w:h="16840" w:code="9"/>
          <w:pgMar w:top="765" w:right="851" w:bottom="765" w:left="1701" w:header="709" w:footer="709" w:gutter="0"/>
          <w:cols w:space="720"/>
          <w:docGrid w:linePitch="360"/>
        </w:sectPr>
      </w:pPr>
    </w:p>
    <w:p w:rsidR="00635719" w:rsidRPr="00382A07" w:rsidRDefault="00635719" w:rsidP="00E418BB">
      <w:pPr>
        <w:pStyle w:val="2"/>
        <w:pageBreakBefore/>
        <w:tabs>
          <w:tab w:val="clear" w:pos="0"/>
          <w:tab w:val="clear" w:pos="1700"/>
          <w:tab w:val="num" w:pos="1134"/>
          <w:tab w:val="num" w:pos="5104"/>
        </w:tabs>
        <w:spacing w:before="100" w:beforeAutospacing="1" w:after="100" w:afterAutospacing="1" w:line="240" w:lineRule="auto"/>
      </w:pPr>
      <w:bookmarkStart w:id="1601" w:name="_Ref93268095"/>
      <w:bookmarkStart w:id="1602" w:name="_Ref93268099"/>
      <w:bookmarkStart w:id="1603" w:name="_Toc98253958"/>
      <w:bookmarkStart w:id="1604" w:name="_Toc165173884"/>
      <w:bookmarkStart w:id="1605" w:name="_Toc423423678"/>
      <w:bookmarkStart w:id="1606" w:name="_Ref440272510"/>
      <w:bookmarkStart w:id="1607" w:name="_Ref440274961"/>
      <w:bookmarkStart w:id="1608" w:name="_Toc472411891"/>
      <w:r w:rsidRPr="00382A07">
        <w:lastRenderedPageBreak/>
        <w:t>План распределения объемов выполнения поставок внутри коллективного Участника (форма </w:t>
      </w:r>
      <w:r w:rsidR="009B44CF" w:rsidRPr="00382A07">
        <w:t>15</w:t>
      </w:r>
      <w:r w:rsidRPr="00382A07">
        <w:t>)</w:t>
      </w:r>
      <w:bookmarkEnd w:id="1601"/>
      <w:bookmarkEnd w:id="1602"/>
      <w:bookmarkEnd w:id="1603"/>
      <w:bookmarkEnd w:id="1604"/>
      <w:bookmarkEnd w:id="1605"/>
      <w:bookmarkEnd w:id="1606"/>
      <w:bookmarkEnd w:id="1607"/>
      <w:bookmarkEnd w:id="1608"/>
    </w:p>
    <w:p w:rsidR="00635719" w:rsidRPr="00382A07" w:rsidRDefault="00635719" w:rsidP="00635719">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635719" w:rsidRPr="00382A07" w:rsidRDefault="00635719" w:rsidP="00635719">
      <w:pPr>
        <w:pStyle w:val="3"/>
        <w:rPr>
          <w:szCs w:val="24"/>
        </w:rPr>
      </w:pPr>
      <w:bookmarkStart w:id="1609" w:name="_Toc90385125"/>
      <w:bookmarkStart w:id="1610" w:name="_Toc439170705"/>
      <w:bookmarkStart w:id="1611" w:name="_Toc439172807"/>
      <w:bookmarkStart w:id="1612" w:name="_Toc439173268"/>
      <w:bookmarkStart w:id="1613" w:name="_Toc439238264"/>
      <w:bookmarkStart w:id="1614" w:name="_Toc439252812"/>
      <w:bookmarkStart w:id="1615" w:name="_Toc439323785"/>
      <w:bookmarkStart w:id="1616" w:name="_Toc440357183"/>
      <w:bookmarkStart w:id="1617" w:name="_Toc440359735"/>
      <w:bookmarkStart w:id="1618" w:name="_Toc440632199"/>
      <w:bookmarkStart w:id="1619" w:name="_Toc440876016"/>
      <w:bookmarkStart w:id="1620" w:name="_Toc441131044"/>
      <w:bookmarkStart w:id="1621" w:name="_Toc447269861"/>
      <w:bookmarkStart w:id="1622" w:name="_Toc464120692"/>
      <w:bookmarkStart w:id="1623" w:name="_Toc466970610"/>
      <w:bookmarkStart w:id="1624" w:name="_Toc468462524"/>
      <w:bookmarkStart w:id="1625" w:name="_Toc469482117"/>
      <w:bookmarkStart w:id="1626" w:name="_Toc472411892"/>
      <w:r w:rsidRPr="00382A07">
        <w:rPr>
          <w:szCs w:val="24"/>
        </w:rPr>
        <w:t>Форма плана распределения объемов выполнения поставок внутри коллективного Участника</w:t>
      </w:r>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p>
    <w:p w:rsidR="00635719" w:rsidRPr="00382A07" w:rsidRDefault="00635719" w:rsidP="00635719">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635719" w:rsidRPr="00382A07" w:rsidRDefault="00635719" w:rsidP="00635719">
      <w:pPr>
        <w:spacing w:line="240" w:lineRule="auto"/>
        <w:ind w:firstLine="0"/>
        <w:jc w:val="left"/>
        <w:rPr>
          <w:sz w:val="24"/>
          <w:szCs w:val="24"/>
        </w:rPr>
      </w:pPr>
      <w:r w:rsidRPr="00382A07">
        <w:rPr>
          <w:sz w:val="24"/>
          <w:szCs w:val="24"/>
        </w:rPr>
        <w:t xml:space="preserve">Приложение </w:t>
      </w:r>
      <w:r w:rsidRPr="00382A07">
        <w:rPr>
          <w:noProof/>
          <w:sz w:val="24"/>
          <w:szCs w:val="24"/>
        </w:rPr>
        <w:t>1</w:t>
      </w:r>
      <w:r w:rsidR="009B44CF" w:rsidRPr="00382A07">
        <w:rPr>
          <w:noProof/>
          <w:sz w:val="24"/>
          <w:szCs w:val="24"/>
        </w:rPr>
        <w:t>4</w:t>
      </w:r>
      <w:r w:rsidRPr="00382A07">
        <w:rPr>
          <w:sz w:val="24"/>
          <w:szCs w:val="24"/>
        </w:rPr>
        <w:t xml:space="preserve"> к письму о подаче оферты</w:t>
      </w:r>
      <w:r w:rsidRPr="00382A07">
        <w:rPr>
          <w:sz w:val="24"/>
          <w:szCs w:val="24"/>
        </w:rPr>
        <w:br/>
        <w:t>от «____»_____________ г. №__________</w:t>
      </w:r>
    </w:p>
    <w:p w:rsidR="00635719" w:rsidRPr="00382A07" w:rsidRDefault="00635719" w:rsidP="00635719">
      <w:pPr>
        <w:spacing w:line="240" w:lineRule="auto"/>
        <w:ind w:firstLine="0"/>
        <w:rPr>
          <w:sz w:val="24"/>
          <w:szCs w:val="24"/>
        </w:rPr>
      </w:pPr>
    </w:p>
    <w:p w:rsidR="00635719" w:rsidRPr="00382A07" w:rsidRDefault="00635719" w:rsidP="00635719">
      <w:pPr>
        <w:spacing w:line="240" w:lineRule="auto"/>
        <w:ind w:firstLine="0"/>
        <w:jc w:val="center"/>
        <w:rPr>
          <w:b/>
          <w:sz w:val="24"/>
          <w:szCs w:val="24"/>
        </w:rPr>
      </w:pPr>
      <w:r w:rsidRPr="00382A07">
        <w:rPr>
          <w:b/>
          <w:sz w:val="24"/>
          <w:szCs w:val="24"/>
        </w:rPr>
        <w:t>План распределения объемов выполнения поставок продукции внутри коллективного Участника</w:t>
      </w:r>
    </w:p>
    <w:p w:rsidR="00635719" w:rsidRPr="00382A07" w:rsidRDefault="00635719" w:rsidP="00635719">
      <w:pPr>
        <w:spacing w:line="240" w:lineRule="auto"/>
        <w:ind w:firstLine="0"/>
        <w:rPr>
          <w:sz w:val="24"/>
          <w:szCs w:val="24"/>
        </w:rPr>
      </w:pPr>
    </w:p>
    <w:p w:rsidR="00635719" w:rsidRPr="00382A07" w:rsidRDefault="00635719" w:rsidP="00635719">
      <w:pPr>
        <w:spacing w:line="240" w:lineRule="auto"/>
        <w:ind w:firstLine="0"/>
        <w:rPr>
          <w:sz w:val="24"/>
          <w:szCs w:val="24"/>
        </w:rPr>
      </w:pPr>
      <w:r w:rsidRPr="00382A07">
        <w:rPr>
          <w:sz w:val="24"/>
          <w:szCs w:val="24"/>
        </w:rPr>
        <w:t>Наименование и адрес лидера коллективного Участника: _______________________</w:t>
      </w:r>
    </w:p>
    <w:p w:rsidR="00635719" w:rsidRPr="00382A07" w:rsidRDefault="00635719" w:rsidP="00635719">
      <w:pPr>
        <w:spacing w:line="240" w:lineRule="auto"/>
        <w:ind w:firstLine="0"/>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0"/>
        <w:gridCol w:w="3284"/>
        <w:gridCol w:w="1689"/>
        <w:gridCol w:w="1432"/>
        <w:gridCol w:w="1276"/>
        <w:gridCol w:w="1349"/>
      </w:tblGrid>
      <w:tr w:rsidR="00635719" w:rsidRPr="00382A07" w:rsidTr="00635719">
        <w:trPr>
          <w:trHeight w:val="256"/>
        </w:trPr>
        <w:tc>
          <w:tcPr>
            <w:tcW w:w="640" w:type="dxa"/>
            <w:vMerge w:val="restart"/>
            <w:vAlign w:val="center"/>
          </w:tcPr>
          <w:p w:rsidR="00635719" w:rsidRPr="00382A07" w:rsidRDefault="00635719" w:rsidP="00635719">
            <w:pPr>
              <w:spacing w:line="240" w:lineRule="auto"/>
              <w:ind w:firstLine="0"/>
              <w:jc w:val="center"/>
              <w:rPr>
                <w:b/>
              </w:rPr>
            </w:pPr>
            <w:r w:rsidRPr="00382A07">
              <w:rPr>
                <w:b/>
              </w:rPr>
              <w:t>№ п/п</w:t>
            </w:r>
          </w:p>
        </w:tc>
        <w:tc>
          <w:tcPr>
            <w:tcW w:w="3284" w:type="dxa"/>
            <w:vMerge w:val="restart"/>
            <w:vAlign w:val="center"/>
          </w:tcPr>
          <w:p w:rsidR="00635719" w:rsidRPr="00382A07" w:rsidRDefault="00635719" w:rsidP="00635719">
            <w:pPr>
              <w:pStyle w:val="aff0"/>
              <w:spacing w:before="0" w:after="0"/>
              <w:ind w:left="0" w:right="0"/>
              <w:jc w:val="center"/>
              <w:rPr>
                <w:b/>
              </w:rPr>
            </w:pPr>
            <w:r w:rsidRPr="00382A07">
              <w:rPr>
                <w:b/>
              </w:rPr>
              <w:t>Наименование продукции, тип, марка</w:t>
            </w:r>
          </w:p>
        </w:tc>
        <w:tc>
          <w:tcPr>
            <w:tcW w:w="1689" w:type="dxa"/>
            <w:vMerge w:val="restart"/>
            <w:vAlign w:val="center"/>
          </w:tcPr>
          <w:p w:rsidR="00635719" w:rsidRPr="00382A07" w:rsidRDefault="00635719" w:rsidP="00635719">
            <w:pPr>
              <w:pStyle w:val="aff0"/>
              <w:spacing w:before="0" w:after="0"/>
              <w:ind w:left="0" w:right="0"/>
              <w:jc w:val="center"/>
              <w:rPr>
                <w:b/>
              </w:rPr>
            </w:pPr>
            <w:r w:rsidRPr="00382A07">
              <w:rPr>
                <w:b/>
              </w:rPr>
              <w:t>Наименование организации</w:t>
            </w:r>
          </w:p>
        </w:tc>
        <w:tc>
          <w:tcPr>
            <w:tcW w:w="2708" w:type="dxa"/>
            <w:gridSpan w:val="2"/>
            <w:vAlign w:val="center"/>
          </w:tcPr>
          <w:p w:rsidR="00635719" w:rsidRPr="00382A07" w:rsidRDefault="00635719" w:rsidP="00635719">
            <w:pPr>
              <w:pStyle w:val="aff0"/>
              <w:spacing w:before="0" w:after="0"/>
              <w:ind w:left="0" w:right="0"/>
              <w:jc w:val="center"/>
              <w:rPr>
                <w:b/>
              </w:rPr>
            </w:pPr>
            <w:r w:rsidRPr="00382A07">
              <w:rPr>
                <w:b/>
              </w:rPr>
              <w:t>Стоимость продукции</w:t>
            </w:r>
          </w:p>
        </w:tc>
        <w:tc>
          <w:tcPr>
            <w:tcW w:w="1349" w:type="dxa"/>
            <w:vMerge w:val="restart"/>
            <w:vAlign w:val="center"/>
          </w:tcPr>
          <w:p w:rsidR="00635719" w:rsidRPr="00382A07" w:rsidRDefault="00635719" w:rsidP="00635719">
            <w:pPr>
              <w:pStyle w:val="aff0"/>
              <w:spacing w:before="0" w:after="0"/>
              <w:ind w:left="0" w:right="0"/>
              <w:jc w:val="center"/>
              <w:rPr>
                <w:b/>
              </w:rPr>
            </w:pPr>
            <w:r w:rsidRPr="00382A07">
              <w:rPr>
                <w:b/>
              </w:rPr>
              <w:t>Сроки поставки (начало и окончание)</w:t>
            </w:r>
          </w:p>
        </w:tc>
      </w:tr>
      <w:tr w:rsidR="00635719" w:rsidRPr="00382A07" w:rsidTr="00635719">
        <w:trPr>
          <w:trHeight w:val="147"/>
        </w:trPr>
        <w:tc>
          <w:tcPr>
            <w:tcW w:w="640" w:type="dxa"/>
            <w:vMerge/>
            <w:vAlign w:val="center"/>
          </w:tcPr>
          <w:p w:rsidR="00635719" w:rsidRPr="00382A07" w:rsidRDefault="00635719" w:rsidP="00635719">
            <w:pPr>
              <w:pStyle w:val="aff0"/>
              <w:spacing w:before="0" w:after="0"/>
              <w:ind w:left="0" w:right="0"/>
              <w:jc w:val="center"/>
            </w:pPr>
          </w:p>
        </w:tc>
        <w:tc>
          <w:tcPr>
            <w:tcW w:w="3284" w:type="dxa"/>
            <w:vMerge/>
            <w:vAlign w:val="center"/>
          </w:tcPr>
          <w:p w:rsidR="00635719" w:rsidRPr="00382A07" w:rsidRDefault="00635719" w:rsidP="00635719">
            <w:pPr>
              <w:pStyle w:val="aff0"/>
              <w:spacing w:before="0" w:after="0"/>
              <w:ind w:left="0" w:right="0"/>
              <w:jc w:val="center"/>
            </w:pPr>
          </w:p>
        </w:tc>
        <w:tc>
          <w:tcPr>
            <w:tcW w:w="1689" w:type="dxa"/>
            <w:vMerge/>
            <w:vAlign w:val="center"/>
          </w:tcPr>
          <w:p w:rsidR="00635719" w:rsidRPr="00382A07" w:rsidRDefault="00635719" w:rsidP="00635719">
            <w:pPr>
              <w:pStyle w:val="aff0"/>
              <w:spacing w:before="0" w:after="0"/>
              <w:ind w:left="0" w:right="0"/>
              <w:jc w:val="center"/>
            </w:pPr>
          </w:p>
        </w:tc>
        <w:tc>
          <w:tcPr>
            <w:tcW w:w="1432" w:type="dxa"/>
            <w:vAlign w:val="center"/>
          </w:tcPr>
          <w:p w:rsidR="00635719" w:rsidRPr="00382A07" w:rsidRDefault="00635719" w:rsidP="00635719">
            <w:pPr>
              <w:pStyle w:val="aff0"/>
              <w:spacing w:before="0" w:after="0"/>
              <w:ind w:left="0" w:right="0"/>
              <w:jc w:val="center"/>
              <w:rPr>
                <w:b/>
              </w:rPr>
            </w:pPr>
            <w:r w:rsidRPr="00382A07">
              <w:rPr>
                <w:b/>
              </w:rPr>
              <w:t>в денежном выражении, руб. (без НДС)</w:t>
            </w:r>
          </w:p>
        </w:tc>
        <w:tc>
          <w:tcPr>
            <w:tcW w:w="1276" w:type="dxa"/>
            <w:vAlign w:val="center"/>
          </w:tcPr>
          <w:p w:rsidR="00635719" w:rsidRPr="00382A07" w:rsidRDefault="00635719" w:rsidP="00635719">
            <w:pPr>
              <w:pStyle w:val="aff0"/>
              <w:spacing w:before="0" w:after="0"/>
              <w:ind w:left="0" w:right="0"/>
              <w:jc w:val="center"/>
              <w:rPr>
                <w:b/>
              </w:rPr>
            </w:pPr>
            <w:r w:rsidRPr="00382A07">
              <w:rPr>
                <w:b/>
              </w:rPr>
              <w:t>в % от общей стоимости</w:t>
            </w:r>
          </w:p>
        </w:tc>
        <w:tc>
          <w:tcPr>
            <w:tcW w:w="1349" w:type="dxa"/>
            <w:vMerge/>
            <w:vAlign w:val="center"/>
          </w:tcPr>
          <w:p w:rsidR="00635719" w:rsidRPr="00382A07" w:rsidRDefault="00635719" w:rsidP="00635719">
            <w:pPr>
              <w:pStyle w:val="aff0"/>
              <w:spacing w:before="0" w:after="0"/>
              <w:ind w:left="0" w:right="0"/>
              <w:jc w:val="cente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635719">
            <w:pPr>
              <w:pStyle w:val="aff1"/>
              <w:spacing w:before="0" w:after="0"/>
              <w:ind w:left="0" w:right="0"/>
              <w:jc w:val="center"/>
              <w:rPr>
                <w:sz w:val="22"/>
              </w:rPr>
            </w:pPr>
            <w:r w:rsidRPr="00382A07">
              <w:rPr>
                <w:sz w:val="22"/>
              </w:rPr>
              <w:t>…</w:t>
            </w: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69"/>
        </w:trPr>
        <w:tc>
          <w:tcPr>
            <w:tcW w:w="5613" w:type="dxa"/>
            <w:gridSpan w:val="3"/>
            <w:vAlign w:val="center"/>
          </w:tcPr>
          <w:p w:rsidR="00635719" w:rsidRPr="00382A07" w:rsidRDefault="00635719" w:rsidP="00635719">
            <w:pPr>
              <w:pStyle w:val="aff1"/>
              <w:spacing w:before="0" w:after="0"/>
              <w:ind w:left="0" w:right="0"/>
              <w:rPr>
                <w:b/>
                <w:sz w:val="22"/>
              </w:rPr>
            </w:pPr>
            <w:r w:rsidRPr="00382A07">
              <w:rPr>
                <w:b/>
                <w:sz w:val="22"/>
              </w:rPr>
              <w:t>ИТОГО</w:t>
            </w:r>
          </w:p>
        </w:tc>
        <w:tc>
          <w:tcPr>
            <w:tcW w:w="1432" w:type="dxa"/>
            <w:vAlign w:val="center"/>
          </w:tcPr>
          <w:p w:rsidR="00635719" w:rsidRPr="00382A07" w:rsidRDefault="00635719" w:rsidP="00635719">
            <w:pPr>
              <w:pStyle w:val="aff1"/>
              <w:spacing w:before="0" w:after="0"/>
              <w:ind w:left="0" w:right="0"/>
              <w:jc w:val="center"/>
              <w:rPr>
                <w:b/>
                <w:sz w:val="22"/>
              </w:rPr>
            </w:pPr>
          </w:p>
        </w:tc>
        <w:tc>
          <w:tcPr>
            <w:tcW w:w="1276" w:type="dxa"/>
            <w:vAlign w:val="center"/>
          </w:tcPr>
          <w:p w:rsidR="00635719" w:rsidRPr="00382A07" w:rsidRDefault="00635719" w:rsidP="00635719">
            <w:pPr>
              <w:pStyle w:val="aff1"/>
              <w:spacing w:before="0" w:after="0"/>
              <w:ind w:left="0" w:right="0"/>
              <w:jc w:val="center"/>
              <w:rPr>
                <w:b/>
                <w:sz w:val="22"/>
              </w:rPr>
            </w:pPr>
            <w:r w:rsidRPr="00382A07">
              <w:rPr>
                <w:b/>
                <w:sz w:val="22"/>
              </w:rPr>
              <w:t>100%</w:t>
            </w:r>
          </w:p>
        </w:tc>
        <w:tc>
          <w:tcPr>
            <w:tcW w:w="1349" w:type="dxa"/>
            <w:vAlign w:val="center"/>
          </w:tcPr>
          <w:p w:rsidR="00635719" w:rsidRPr="00382A07" w:rsidRDefault="00635719" w:rsidP="00635719">
            <w:pPr>
              <w:pStyle w:val="aff1"/>
              <w:spacing w:before="0" w:after="0"/>
              <w:ind w:left="0" w:right="0"/>
              <w:jc w:val="center"/>
              <w:rPr>
                <w:b/>
                <w:sz w:val="22"/>
              </w:rPr>
            </w:pPr>
            <w:r w:rsidRPr="00382A07">
              <w:rPr>
                <w:b/>
                <w:sz w:val="22"/>
              </w:rPr>
              <w:t>Х</w:t>
            </w:r>
          </w:p>
        </w:tc>
      </w:tr>
    </w:tbl>
    <w:p w:rsidR="00635719" w:rsidRPr="00382A07" w:rsidRDefault="00635719" w:rsidP="00635719">
      <w:pPr>
        <w:spacing w:line="240" w:lineRule="auto"/>
        <w:rPr>
          <w:sz w:val="24"/>
          <w:szCs w:val="24"/>
        </w:rPr>
      </w:pPr>
    </w:p>
    <w:p w:rsidR="00635719" w:rsidRPr="00382A07" w:rsidRDefault="00635719" w:rsidP="00635719">
      <w:pPr>
        <w:spacing w:line="240" w:lineRule="auto"/>
        <w:rPr>
          <w:sz w:val="24"/>
          <w:szCs w:val="24"/>
        </w:rPr>
      </w:pPr>
      <w:r w:rsidRPr="00382A07">
        <w:rPr>
          <w:sz w:val="24"/>
          <w:szCs w:val="24"/>
        </w:rPr>
        <w:t>____________________________________</w:t>
      </w:r>
    </w:p>
    <w:p w:rsidR="00635719" w:rsidRPr="00382A07" w:rsidRDefault="00635719" w:rsidP="00635719">
      <w:pPr>
        <w:spacing w:line="240" w:lineRule="auto"/>
        <w:ind w:right="3684"/>
        <w:jc w:val="center"/>
        <w:rPr>
          <w:sz w:val="24"/>
          <w:szCs w:val="24"/>
          <w:vertAlign w:val="superscript"/>
        </w:rPr>
      </w:pPr>
      <w:r w:rsidRPr="00382A07">
        <w:rPr>
          <w:sz w:val="24"/>
          <w:szCs w:val="24"/>
          <w:vertAlign w:val="superscript"/>
        </w:rPr>
        <w:t>(подпись, М.П.)</w:t>
      </w:r>
    </w:p>
    <w:p w:rsidR="00635719" w:rsidRPr="00382A07" w:rsidRDefault="00635719" w:rsidP="00635719">
      <w:pPr>
        <w:spacing w:line="240" w:lineRule="auto"/>
        <w:rPr>
          <w:sz w:val="24"/>
          <w:szCs w:val="24"/>
        </w:rPr>
      </w:pPr>
      <w:r w:rsidRPr="00382A07">
        <w:rPr>
          <w:sz w:val="24"/>
          <w:szCs w:val="24"/>
        </w:rPr>
        <w:t>____________________________________</w:t>
      </w:r>
    </w:p>
    <w:p w:rsidR="00635719" w:rsidRPr="00382A07" w:rsidRDefault="00635719" w:rsidP="00635719">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635719" w:rsidRPr="00382A07" w:rsidRDefault="00635719" w:rsidP="00635719">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635719" w:rsidRPr="00382A07" w:rsidRDefault="00635719" w:rsidP="00635719">
      <w:pPr>
        <w:suppressAutoHyphens w:val="0"/>
        <w:spacing w:line="240" w:lineRule="auto"/>
        <w:ind w:firstLine="0"/>
        <w:jc w:val="left"/>
        <w:rPr>
          <w:sz w:val="24"/>
          <w:szCs w:val="24"/>
        </w:rPr>
      </w:pPr>
      <w:bookmarkStart w:id="1627" w:name="_Toc90385126"/>
      <w:bookmarkStart w:id="1628" w:name="_Toc98253959"/>
      <w:bookmarkStart w:id="1629" w:name="_Toc157248211"/>
      <w:bookmarkStart w:id="1630" w:name="_Toc157496580"/>
      <w:bookmarkStart w:id="1631" w:name="_Toc158206119"/>
      <w:bookmarkStart w:id="1632" w:name="_Toc164057804"/>
      <w:bookmarkStart w:id="1633" w:name="_Toc164137154"/>
      <w:bookmarkStart w:id="1634" w:name="_Toc164161314"/>
      <w:bookmarkStart w:id="1635" w:name="_Toc165173885"/>
      <w:r w:rsidRPr="00382A07">
        <w:rPr>
          <w:b/>
          <w:szCs w:val="24"/>
        </w:rPr>
        <w:br w:type="page"/>
      </w:r>
    </w:p>
    <w:p w:rsidR="00635719" w:rsidRPr="00382A07" w:rsidRDefault="00635719" w:rsidP="00635719">
      <w:pPr>
        <w:pStyle w:val="3"/>
        <w:rPr>
          <w:szCs w:val="24"/>
        </w:rPr>
      </w:pPr>
      <w:bookmarkStart w:id="1636" w:name="_Toc439170706"/>
      <w:bookmarkStart w:id="1637" w:name="_Toc439172808"/>
      <w:bookmarkStart w:id="1638" w:name="_Toc439173269"/>
      <w:bookmarkStart w:id="1639" w:name="_Toc439238265"/>
      <w:bookmarkStart w:id="1640" w:name="_Toc439252813"/>
      <w:bookmarkStart w:id="1641" w:name="_Toc439323786"/>
      <w:bookmarkStart w:id="1642" w:name="_Toc440357184"/>
      <w:bookmarkStart w:id="1643" w:name="_Toc440359736"/>
      <w:bookmarkStart w:id="1644" w:name="_Toc440632200"/>
      <w:bookmarkStart w:id="1645" w:name="_Toc440876017"/>
      <w:bookmarkStart w:id="1646" w:name="_Toc441131045"/>
      <w:bookmarkStart w:id="1647" w:name="_Toc447269862"/>
      <w:bookmarkStart w:id="1648" w:name="_Toc464120693"/>
      <w:bookmarkStart w:id="1649" w:name="_Toc466970611"/>
      <w:bookmarkStart w:id="1650" w:name="_Toc468462525"/>
      <w:bookmarkStart w:id="1651" w:name="_Toc469482118"/>
      <w:bookmarkStart w:id="1652" w:name="_Toc472411893"/>
      <w:r w:rsidRPr="00382A07">
        <w:rPr>
          <w:szCs w:val="24"/>
        </w:rPr>
        <w:lastRenderedPageBreak/>
        <w:t>Инструкции по заполнению</w:t>
      </w:r>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Данная форма заполняется только в том случае, если Заявка подается коллективным Участником (подраздел </w:t>
      </w:r>
      <w:r w:rsidR="000D2D6A">
        <w:fldChar w:fldCharType="begin"/>
      </w:r>
      <w:r w:rsidR="000D2D6A">
        <w:instrText xml:space="preserve"> REF _Ref191386461 \r \h  \* MERGEFORMAT </w:instrText>
      </w:r>
      <w:r w:rsidR="000D2D6A">
        <w:fldChar w:fldCharType="separate"/>
      </w:r>
      <w:r w:rsidR="006305A1" w:rsidRPr="006305A1">
        <w:rPr>
          <w:sz w:val="24"/>
          <w:szCs w:val="24"/>
        </w:rPr>
        <w:t>3.3.10</w:t>
      </w:r>
      <w:r w:rsidR="000D2D6A">
        <w:fldChar w:fldCharType="end"/>
      </w:r>
      <w:r w:rsidRPr="00382A07">
        <w:rPr>
          <w:sz w:val="24"/>
          <w:szCs w:val="24"/>
        </w:rPr>
        <w:t>).</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00D90031" w:rsidRPr="00382A07">
        <w:rPr>
          <w:sz w:val="24"/>
          <w:szCs w:val="24"/>
        </w:rPr>
        <w:t>)</w:t>
      </w:r>
      <w:r w:rsidRPr="00382A07">
        <w:rPr>
          <w:sz w:val="24"/>
          <w:szCs w:val="24"/>
        </w:rPr>
        <w:t>.</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 указывает свое фирменное наименование (в т.ч. организационно-правовую форму) и свой адрес.</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данной форме лидер коллективного Участника указывает:</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перечень поставляемой продукции;</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стоимость продукции в денежном и процентном выражении в соответствии с </w:t>
      </w:r>
      <w:r w:rsidR="00841A6F" w:rsidRPr="00382A07">
        <w:rPr>
          <w:sz w:val="24"/>
          <w:szCs w:val="24"/>
        </w:rPr>
        <w:t xml:space="preserve">Сводной таблицей стоимости </w:t>
      </w:r>
      <w:r w:rsidR="00F04258" w:rsidRPr="00382A07">
        <w:rPr>
          <w:bCs w:val="0"/>
          <w:sz w:val="24"/>
          <w:szCs w:val="24"/>
        </w:rPr>
        <w:t xml:space="preserve">поставок </w:t>
      </w:r>
      <w:r w:rsidRPr="00382A07">
        <w:rPr>
          <w:sz w:val="24"/>
          <w:szCs w:val="24"/>
        </w:rPr>
        <w:t>(</w:t>
      </w:r>
      <w:r w:rsidR="00D90031" w:rsidRPr="00382A07">
        <w:rPr>
          <w:sz w:val="24"/>
          <w:szCs w:val="24"/>
        </w:rPr>
        <w:t>подраздел</w:t>
      </w:r>
      <w:r w:rsidR="00841A6F" w:rsidRPr="00382A07">
        <w:rPr>
          <w:sz w:val="24"/>
          <w:szCs w:val="24"/>
        </w:rPr>
        <w:t xml:space="preserve"> </w:t>
      </w:r>
      <w:r w:rsidR="000D2D6A">
        <w:fldChar w:fldCharType="begin"/>
      </w:r>
      <w:r w:rsidR="000D2D6A">
        <w:instrText xml:space="preserve"> REF _Ref440274337 \r \h  \* MERGEFORMAT </w:instrText>
      </w:r>
      <w:r w:rsidR="000D2D6A">
        <w:fldChar w:fldCharType="separate"/>
      </w:r>
      <w:r w:rsidR="006305A1" w:rsidRPr="006305A1">
        <w:rPr>
          <w:sz w:val="24"/>
          <w:szCs w:val="24"/>
        </w:rPr>
        <w:t>5.2</w:t>
      </w:r>
      <w:r w:rsidR="000D2D6A">
        <w:fldChar w:fldCharType="end"/>
      </w:r>
      <w:r w:rsidRPr="00382A07">
        <w:rPr>
          <w:sz w:val="24"/>
          <w:szCs w:val="24"/>
        </w:rPr>
        <w:t>);</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сроки поставки продукции в соответствии с Графиком </w:t>
      </w:r>
      <w:r w:rsidR="00817246" w:rsidRPr="00382A07">
        <w:rPr>
          <w:sz w:val="24"/>
          <w:szCs w:val="24"/>
        </w:rPr>
        <w:t>выполнения поставок</w:t>
      </w:r>
      <w:r w:rsidRPr="00382A07">
        <w:rPr>
          <w:sz w:val="24"/>
          <w:szCs w:val="24"/>
        </w:rPr>
        <w:t xml:space="preserve"> (подраздел </w:t>
      </w:r>
      <w:r w:rsidR="000D2D6A">
        <w:fldChar w:fldCharType="begin"/>
      </w:r>
      <w:r w:rsidR="000D2D6A">
        <w:instrText xml:space="preserve"> REF _Ref440274366 \r \h  \* MERGEFORMAT </w:instrText>
      </w:r>
      <w:r w:rsidR="000D2D6A">
        <w:fldChar w:fldCharType="separate"/>
      </w:r>
      <w:r w:rsidR="006305A1" w:rsidRPr="006305A1">
        <w:rPr>
          <w:sz w:val="24"/>
          <w:szCs w:val="24"/>
        </w:rPr>
        <w:t>5.4</w:t>
      </w:r>
      <w:r w:rsidR="000D2D6A">
        <w:fldChar w:fldCharType="end"/>
      </w:r>
      <w:r w:rsidRPr="00382A07">
        <w:rPr>
          <w:sz w:val="24"/>
          <w:szCs w:val="24"/>
        </w:rPr>
        <w:t>).</w:t>
      </w:r>
    </w:p>
    <w:p w:rsidR="00635719" w:rsidRPr="00382A07" w:rsidRDefault="00635719" w:rsidP="00635719">
      <w:pPr>
        <w:rPr>
          <w:sz w:val="24"/>
          <w:szCs w:val="24"/>
        </w:rPr>
      </w:pPr>
    </w:p>
    <w:sectPr w:rsidR="00635719" w:rsidRPr="00382A07" w:rsidSect="00E418BB">
      <w:pgSz w:w="11909" w:h="16834"/>
      <w:pgMar w:top="958" w:right="851" w:bottom="1134" w:left="1242" w:header="720" w:footer="567" w:gutter="0"/>
      <w:cols w:space="6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A1161" w:rsidRDefault="00DA1161">
      <w:pPr>
        <w:spacing w:line="240" w:lineRule="auto"/>
      </w:pPr>
      <w:r>
        <w:separator/>
      </w:r>
    </w:p>
  </w:endnote>
  <w:endnote w:type="continuationSeparator" w:id="0">
    <w:p w:rsidR="00DA1161" w:rsidRDefault="00DA1161">
      <w:pPr>
        <w:spacing w:line="240" w:lineRule="auto"/>
      </w:pPr>
      <w:r>
        <w:continuationSeparator/>
      </w:r>
    </w:p>
  </w:endnote>
  <w:endnote w:id="1">
    <w:p w:rsidR="009B4297" w:rsidRDefault="009B4297" w:rsidP="009B4297">
      <w:pPr>
        <w:pStyle w:val="afffffff7"/>
      </w:pPr>
      <w:r>
        <w:rPr>
          <w:rStyle w:val="afffffff9"/>
        </w:rPr>
        <w:endnoteRef/>
      </w:r>
      <w:r>
        <w:t xml:space="preserve"> 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309020205020404"/>
    <w:charset w:val="00"/>
    <w:family w:val="modern"/>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Helios">
    <w:panose1 w:val="020B0504020202020204"/>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Times New Roman,Italic">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1C07" w:rsidRDefault="00991C07"/>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1C07" w:rsidRDefault="006B2E6B">
    <w:pPr>
      <w:pStyle w:val="aff2"/>
      <w:framePr w:wrap="around" w:vAnchor="text" w:hAnchor="margin" w:xAlign="right" w:y="1"/>
      <w:rPr>
        <w:rStyle w:val="a6"/>
      </w:rPr>
    </w:pPr>
    <w:r>
      <w:rPr>
        <w:rStyle w:val="a6"/>
      </w:rPr>
      <w:fldChar w:fldCharType="begin"/>
    </w:r>
    <w:r w:rsidR="00991C07">
      <w:rPr>
        <w:rStyle w:val="a6"/>
      </w:rPr>
      <w:instrText xml:space="preserve">PAGE  </w:instrText>
    </w:r>
    <w:r>
      <w:rPr>
        <w:rStyle w:val="a6"/>
      </w:rPr>
      <w:fldChar w:fldCharType="end"/>
    </w:r>
  </w:p>
  <w:p w:rsidR="00991C07" w:rsidRDefault="00991C07">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1C07" w:rsidRDefault="00991C07"/>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1C07" w:rsidRDefault="00991C07"/>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1C07" w:rsidRPr="00FA0376" w:rsidRDefault="00991C07"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006B2E6B" w:rsidRPr="00FA0376">
      <w:rPr>
        <w:sz w:val="16"/>
        <w:szCs w:val="16"/>
        <w:lang w:eastAsia="ru-RU"/>
      </w:rPr>
      <w:fldChar w:fldCharType="begin"/>
    </w:r>
    <w:r w:rsidRPr="00FA0376">
      <w:rPr>
        <w:sz w:val="16"/>
        <w:szCs w:val="16"/>
        <w:lang w:eastAsia="ru-RU"/>
      </w:rPr>
      <w:instrText xml:space="preserve"> PAGE </w:instrText>
    </w:r>
    <w:r w:rsidR="006B2E6B" w:rsidRPr="00FA0376">
      <w:rPr>
        <w:sz w:val="16"/>
        <w:szCs w:val="16"/>
        <w:lang w:eastAsia="ru-RU"/>
      </w:rPr>
      <w:fldChar w:fldCharType="separate"/>
    </w:r>
    <w:r w:rsidR="00E634F4">
      <w:rPr>
        <w:noProof/>
        <w:sz w:val="16"/>
        <w:szCs w:val="16"/>
        <w:lang w:eastAsia="ru-RU"/>
      </w:rPr>
      <w:t>29</w:t>
    </w:r>
    <w:r w:rsidR="006B2E6B" w:rsidRPr="00FA0376">
      <w:rPr>
        <w:sz w:val="16"/>
        <w:szCs w:val="16"/>
        <w:lang w:eastAsia="ru-RU"/>
      </w:rPr>
      <w:fldChar w:fldCharType="end"/>
    </w:r>
  </w:p>
  <w:p w:rsidR="00991C07" w:rsidRPr="00EE0539" w:rsidRDefault="00991C07"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w:t>
    </w:r>
    <w:r w:rsidRPr="00403D49">
      <w:rPr>
        <w:sz w:val="18"/>
        <w:szCs w:val="18"/>
      </w:rPr>
      <w:t xml:space="preserve">заключения </w:t>
    </w:r>
    <w:r w:rsidR="00403D49" w:rsidRPr="00403D49">
      <w:rPr>
        <w:sz w:val="18"/>
        <w:szCs w:val="18"/>
      </w:rPr>
      <w:t xml:space="preserve">Договора на поставку </w:t>
    </w:r>
    <w:r w:rsidR="00E634F4" w:rsidRPr="00E634F4">
      <w:rPr>
        <w:sz w:val="18"/>
        <w:szCs w:val="18"/>
      </w:rPr>
      <w:t>приставок ж/б ПТ</w:t>
    </w:r>
    <w:r w:rsidR="00403D49" w:rsidRPr="00403D49">
      <w:rPr>
        <w:sz w:val="18"/>
        <w:szCs w:val="18"/>
      </w:rPr>
      <w:t xml:space="preserve"> для нужд ПАО «МРСК Центра» (филиала «Тамбовэнерго»)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1C07" w:rsidRDefault="00991C07"/>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1C07" w:rsidRDefault="00991C07"/>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1C07" w:rsidRDefault="00991C07"/>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1C07" w:rsidRDefault="00991C07"/>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1C07" w:rsidRDefault="00991C07"/>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1C07" w:rsidRDefault="00991C07"/>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1C07" w:rsidRDefault="00991C07"/>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A1161" w:rsidRDefault="00DA1161">
      <w:pPr>
        <w:spacing w:line="240" w:lineRule="auto"/>
      </w:pPr>
      <w:r>
        <w:separator/>
      </w:r>
    </w:p>
  </w:footnote>
  <w:footnote w:type="continuationSeparator" w:id="0">
    <w:p w:rsidR="00DA1161" w:rsidRDefault="00DA1161">
      <w:pPr>
        <w:spacing w:line="240" w:lineRule="auto"/>
      </w:pPr>
      <w:r>
        <w:continuationSeparator/>
      </w:r>
    </w:p>
  </w:footnote>
  <w:footnote w:id="1">
    <w:p w:rsidR="00991C07" w:rsidRPr="00B36685" w:rsidRDefault="00991C07" w:rsidP="00642D28">
      <w:pPr>
        <w:pStyle w:val="1ff4"/>
        <w:jc w:val="both"/>
        <w:rPr>
          <w:rFonts w:ascii="Times New Roman" w:eastAsia="Times New Roman" w:hAnsi="Times New Roman" w:cs="Times New Roman"/>
          <w:lang w:eastAsia="ru-RU"/>
        </w:rPr>
      </w:pPr>
      <w:r w:rsidRPr="00B36685">
        <w:rPr>
          <w:rStyle w:val="afffffff"/>
        </w:rPr>
        <w:footnoteRef/>
      </w:r>
      <w:r w:rsidRPr="00B36685">
        <w:t xml:space="preserve"> </w:t>
      </w:r>
      <w:r w:rsidRPr="00B36685">
        <w:rPr>
          <w:rFonts w:ascii="Times New Roman" w:eastAsia="Times New Roman" w:hAnsi="Times New Roman" w:cs="Times New Roman"/>
          <w:lang w:eastAsia="ru-RU"/>
        </w:rPr>
        <w:t>В уведомлении об уступке денежного требования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 дата подписания Соглашения о переуступке прав требований между Поставщиком и Фактором.</w:t>
      </w:r>
    </w:p>
  </w:footnote>
  <w:footnote w:id="2">
    <w:p w:rsidR="00991C07" w:rsidRDefault="00991C07" w:rsidP="00642D28">
      <w:pPr>
        <w:pStyle w:val="1ff4"/>
        <w:jc w:val="both"/>
        <w:rPr>
          <w:rFonts w:ascii="Times New Roman" w:eastAsia="Times New Roman" w:hAnsi="Times New Roman" w:cs="Times New Roman"/>
          <w:lang w:eastAsia="ru-RU"/>
        </w:rPr>
      </w:pPr>
      <w:r w:rsidRPr="00B36685">
        <w:rPr>
          <w:rStyle w:val="afffffff"/>
        </w:rPr>
        <w:footnoteRef/>
      </w:r>
      <w:r w:rsidRPr="00B36685">
        <w:rPr>
          <w:rStyle w:val="afffffff"/>
        </w:rPr>
        <w:t xml:space="preserve"> </w:t>
      </w:r>
      <w:r w:rsidRPr="00B36685">
        <w:rPr>
          <w:rFonts w:ascii="Times New Roman" w:eastAsia="Times New Roman" w:hAnsi="Times New Roman" w:cs="Times New Roman"/>
          <w:lang w:eastAsia="ru-RU"/>
        </w:rPr>
        <w:t xml:space="preserve">Куратор договора - должностное лицо и структурное подразделение Общества, выступающее с инициативой заключения Обществом договоров и/или подписания документов и организующее дальнейшую работу по договору (исполнение) в соответствии с требованиями стандарта «Организация договорной работы», утвержденного в Обществе. </w:t>
      </w:r>
    </w:p>
    <w:p w:rsidR="00991C07" w:rsidRDefault="00991C07" w:rsidP="00642D28">
      <w:pPr>
        <w:pStyle w:val="1ff4"/>
        <w:rPr>
          <w:rFonts w:ascii="Times New Roman" w:eastAsia="Times New Roman" w:hAnsi="Times New Roman" w:cs="Times New Roman"/>
          <w:lang w:eastAsia="ru-RU"/>
        </w:rPr>
      </w:pPr>
    </w:p>
  </w:footnote>
  <w:footnote w:id="3">
    <w:p w:rsidR="00991C07" w:rsidRDefault="00991C07" w:rsidP="00726A75">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1C07" w:rsidRDefault="00991C07"/>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1C07" w:rsidRDefault="00991C07"/>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1C07" w:rsidRDefault="00991C07">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1C07" w:rsidRDefault="00991C07"/>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1C07" w:rsidRDefault="00991C07"/>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1C07" w:rsidRPr="00930031" w:rsidRDefault="00991C07"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1C07" w:rsidRDefault="00991C07"/>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1C07" w:rsidRDefault="00991C07">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1C07" w:rsidRDefault="00991C07"/>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1C07" w:rsidRDefault="00991C07"/>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1C07" w:rsidRDefault="00991C07">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1C07" w:rsidRDefault="00991C07"/>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1C07" w:rsidRDefault="00991C07"/>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1C07" w:rsidRDefault="00991C07">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1C07" w:rsidRDefault="00991C07"/>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8"/>
    <w:multiLevelType w:val="singleLevel"/>
    <w:tmpl w:val="A7E0A540"/>
    <w:lvl w:ilvl="0">
      <w:start w:val="1"/>
      <w:numFmt w:val="decimal"/>
      <w:pStyle w:val="a"/>
      <w:lvlText w:val="%1."/>
      <w:lvlJc w:val="left"/>
      <w:pPr>
        <w:tabs>
          <w:tab w:val="num" w:pos="360"/>
        </w:tabs>
        <w:ind w:left="360" w:hanging="360"/>
      </w:pPr>
    </w:lvl>
  </w:abstractNum>
  <w:abstractNum w:abstractNumId="1" w15:restartNumberingAfterBreak="0">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15:restartNumberingAfterBreak="0">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15:restartNumberingAfterBreak="0">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15:restartNumberingAfterBreak="0">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15:restartNumberingAfterBreak="0">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15:restartNumberingAfterBreak="0">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15:restartNumberingAfterBreak="0">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15:restartNumberingAfterBreak="0">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15:restartNumberingAfterBreak="0">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15:restartNumberingAfterBreak="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15:restartNumberingAfterBreak="0">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15:restartNumberingAfterBreak="0">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15:restartNumberingAfterBreak="0">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15:restartNumberingAfterBreak="0">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15:restartNumberingAfterBreak="0">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15:restartNumberingAfterBreak="0">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15:restartNumberingAfterBreak="0">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15:restartNumberingAfterBreak="0">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15:restartNumberingAfterBreak="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15:restartNumberingAfterBreak="0">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15:restartNumberingAfterBreak="0">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15:restartNumberingAfterBreak="0">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15:restartNumberingAfterBreak="0">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15:restartNumberingAfterBreak="0">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15:restartNumberingAfterBreak="0">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15:restartNumberingAfterBreak="0">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15:restartNumberingAfterBreak="0">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15:restartNumberingAfterBreak="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15:restartNumberingAfterBreak="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15:restartNumberingAfterBreak="0">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15:restartNumberingAfterBreak="0">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15:restartNumberingAfterBreak="0">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15:restartNumberingAfterBreak="0">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15:restartNumberingAfterBreak="0">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15:restartNumberingAfterBreak="0">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15:restartNumberingAfterBreak="0">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15:restartNumberingAfterBreak="0">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15:restartNumberingAfterBreak="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15:restartNumberingAfterBreak="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15:restartNumberingAfterBreak="0">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15:restartNumberingAfterBreak="0">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15:restartNumberingAfterBreak="0">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15:restartNumberingAfterBreak="0">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15:restartNumberingAfterBreak="0">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15:restartNumberingAfterBreak="0">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15:restartNumberingAfterBreak="0">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15:restartNumberingAfterBreak="0">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15:restartNumberingAfterBreak="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15:restartNumberingAfterBreak="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15:restartNumberingAfterBreak="0">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15:restartNumberingAfterBreak="0">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15:restartNumberingAfterBreak="0">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15:restartNumberingAfterBreak="0">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15:restartNumberingAfterBreak="0">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15:restartNumberingAfterBreak="0">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15:restartNumberingAfterBreak="0">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15:restartNumberingAfterBreak="0">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15:restartNumberingAfterBreak="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15:restartNumberingAfterBreak="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15:restartNumberingAfterBreak="0">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15:restartNumberingAfterBreak="0">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15:restartNumberingAfterBreak="0">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15:restartNumberingAfterBreak="0">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15:restartNumberingAfterBreak="0">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15:restartNumberingAfterBreak="0">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15:restartNumberingAfterBreak="0">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15:restartNumberingAfterBreak="0">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15:restartNumberingAfterBreak="0">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15:restartNumberingAfterBreak="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15:restartNumberingAfterBreak="0">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15:restartNumberingAfterBreak="0">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15:restartNumberingAfterBreak="0">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15:restartNumberingAfterBreak="0">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15:restartNumberingAfterBreak="0">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15:restartNumberingAfterBreak="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15:restartNumberingAfterBreak="0">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15:restartNumberingAfterBreak="0">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15:restartNumberingAfterBreak="0">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15:restartNumberingAfterBreak="0">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7" w15:restartNumberingAfterBreak="0">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8" w15:restartNumberingAfterBreak="0">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9" w15:restartNumberingAfterBreak="0">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0" w15:restartNumberingAfterBreak="0">
    <w:nsid w:val="1F7D4374"/>
    <w:multiLevelType w:val="hybridMultilevel"/>
    <w:tmpl w:val="054800B2"/>
    <w:lvl w:ilvl="0" w:tplc="04190017">
      <w:start w:val="1"/>
      <w:numFmt w:val="lowerLetter"/>
      <w:lvlText w:val="%1)"/>
      <w:lvlJc w:val="left"/>
      <w:pPr>
        <w:ind w:left="1120" w:hanging="360"/>
      </w:pPr>
      <w:rPr>
        <w:rFonts w:hint="default"/>
      </w:rPr>
    </w:lvl>
    <w:lvl w:ilvl="1" w:tplc="04190003" w:tentative="1">
      <w:start w:val="1"/>
      <w:numFmt w:val="bullet"/>
      <w:lvlText w:val="o"/>
      <w:lvlJc w:val="left"/>
      <w:pPr>
        <w:ind w:left="1840" w:hanging="360"/>
      </w:pPr>
      <w:rPr>
        <w:rFonts w:ascii="Courier New" w:hAnsi="Courier New" w:cs="Courier New" w:hint="default"/>
      </w:rPr>
    </w:lvl>
    <w:lvl w:ilvl="2" w:tplc="04190005" w:tentative="1">
      <w:start w:val="1"/>
      <w:numFmt w:val="bullet"/>
      <w:lvlText w:val=""/>
      <w:lvlJc w:val="left"/>
      <w:pPr>
        <w:ind w:left="2560" w:hanging="360"/>
      </w:pPr>
      <w:rPr>
        <w:rFonts w:ascii="Wingdings" w:hAnsi="Wingdings" w:hint="default"/>
      </w:rPr>
    </w:lvl>
    <w:lvl w:ilvl="3" w:tplc="04190001" w:tentative="1">
      <w:start w:val="1"/>
      <w:numFmt w:val="bullet"/>
      <w:lvlText w:val=""/>
      <w:lvlJc w:val="left"/>
      <w:pPr>
        <w:ind w:left="3280" w:hanging="360"/>
      </w:pPr>
      <w:rPr>
        <w:rFonts w:ascii="Symbol" w:hAnsi="Symbol" w:hint="default"/>
      </w:rPr>
    </w:lvl>
    <w:lvl w:ilvl="4" w:tplc="04190003" w:tentative="1">
      <w:start w:val="1"/>
      <w:numFmt w:val="bullet"/>
      <w:lvlText w:val="o"/>
      <w:lvlJc w:val="left"/>
      <w:pPr>
        <w:ind w:left="4000" w:hanging="360"/>
      </w:pPr>
      <w:rPr>
        <w:rFonts w:ascii="Courier New" w:hAnsi="Courier New" w:cs="Courier New" w:hint="default"/>
      </w:rPr>
    </w:lvl>
    <w:lvl w:ilvl="5" w:tplc="04190005" w:tentative="1">
      <w:start w:val="1"/>
      <w:numFmt w:val="bullet"/>
      <w:lvlText w:val=""/>
      <w:lvlJc w:val="left"/>
      <w:pPr>
        <w:ind w:left="4720" w:hanging="360"/>
      </w:pPr>
      <w:rPr>
        <w:rFonts w:ascii="Wingdings" w:hAnsi="Wingdings" w:hint="default"/>
      </w:rPr>
    </w:lvl>
    <w:lvl w:ilvl="6" w:tplc="04190001" w:tentative="1">
      <w:start w:val="1"/>
      <w:numFmt w:val="bullet"/>
      <w:lvlText w:val=""/>
      <w:lvlJc w:val="left"/>
      <w:pPr>
        <w:ind w:left="5440" w:hanging="360"/>
      </w:pPr>
      <w:rPr>
        <w:rFonts w:ascii="Symbol" w:hAnsi="Symbol" w:hint="default"/>
      </w:rPr>
    </w:lvl>
    <w:lvl w:ilvl="7" w:tplc="04190003" w:tentative="1">
      <w:start w:val="1"/>
      <w:numFmt w:val="bullet"/>
      <w:lvlText w:val="o"/>
      <w:lvlJc w:val="left"/>
      <w:pPr>
        <w:ind w:left="6160" w:hanging="360"/>
      </w:pPr>
      <w:rPr>
        <w:rFonts w:ascii="Courier New" w:hAnsi="Courier New" w:cs="Courier New" w:hint="default"/>
      </w:rPr>
    </w:lvl>
    <w:lvl w:ilvl="8" w:tplc="04190005" w:tentative="1">
      <w:start w:val="1"/>
      <w:numFmt w:val="bullet"/>
      <w:lvlText w:val=""/>
      <w:lvlJc w:val="left"/>
      <w:pPr>
        <w:ind w:left="6880" w:hanging="360"/>
      </w:pPr>
      <w:rPr>
        <w:rFonts w:ascii="Wingdings" w:hAnsi="Wingdings" w:hint="default"/>
      </w:rPr>
    </w:lvl>
  </w:abstractNum>
  <w:abstractNum w:abstractNumId="91" w15:restartNumberingAfterBreak="0">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2" w15:restartNumberingAfterBreak="0">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3" w15:restartNumberingAfterBreak="0">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4" w15:restartNumberingAfterBreak="0">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5" w15:restartNumberingAfterBreak="0">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6" w15:restartNumberingAfterBreak="0">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7" w15:restartNumberingAfterBreak="0">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15:restartNumberingAfterBreak="0">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9"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0" w15:restartNumberingAfterBreak="0">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1" w15:restartNumberingAfterBreak="0">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2" w15:restartNumberingAfterBreak="0">
    <w:nsid w:val="3757325A"/>
    <w:multiLevelType w:val="hybridMultilevel"/>
    <w:tmpl w:val="EBB07D9C"/>
    <w:lvl w:ilvl="0" w:tplc="71183F1E">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3" w15:restartNumberingAfterBreak="0">
    <w:nsid w:val="381420B8"/>
    <w:multiLevelType w:val="hybridMultilevel"/>
    <w:tmpl w:val="E764A890"/>
    <w:lvl w:ilvl="0" w:tplc="AA5062A2">
      <w:start w:val="1"/>
      <w:numFmt w:val="decimal"/>
      <w:lvlText w:val="3.3.14.3.%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4" w15:restartNumberingAfterBreak="0">
    <w:nsid w:val="38D21D03"/>
    <w:multiLevelType w:val="multilevel"/>
    <w:tmpl w:val="BABE914C"/>
    <w:lvl w:ilvl="0">
      <w:start w:val="3"/>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3.3.14.4.%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05" w15:restartNumberingAfterBreak="0">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6" w15:restartNumberingAfterBreak="0">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7" w15:restartNumberingAfterBreak="0">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8" w15:restartNumberingAfterBreak="0">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9" w15:restartNumberingAfterBreak="0">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0" w15:restartNumberingAfterBreak="0">
    <w:nsid w:val="40967038"/>
    <w:multiLevelType w:val="hybridMultilevel"/>
    <w:tmpl w:val="6FCC8326"/>
    <w:lvl w:ilvl="0" w:tplc="51F8E9A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1" w15:restartNumberingAfterBreak="0">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2" w15:restartNumberingAfterBreak="0">
    <w:nsid w:val="431A10ED"/>
    <w:multiLevelType w:val="hybridMultilevel"/>
    <w:tmpl w:val="0E16E152"/>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13" w15:restartNumberingAfterBreak="0">
    <w:nsid w:val="44361EE7"/>
    <w:multiLevelType w:val="hybridMultilevel"/>
    <w:tmpl w:val="7B5AA8F6"/>
    <w:lvl w:ilvl="0" w:tplc="A3EC22C6">
      <w:start w:val="1"/>
      <w:numFmt w:val="decimal"/>
      <w:lvlText w:val="3.11.%1"/>
      <w:lvlJc w:val="left"/>
      <w:pPr>
        <w:ind w:left="2705"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4" w15:restartNumberingAfterBreak="0">
    <w:nsid w:val="478A395C"/>
    <w:multiLevelType w:val="multilevel"/>
    <w:tmpl w:val="6DCCAAFE"/>
    <w:lvl w:ilvl="0">
      <w:start w:val="3"/>
      <w:numFmt w:val="decimal"/>
      <w:lvlText w:val="%1."/>
      <w:lvlJc w:val="left"/>
      <w:pPr>
        <w:ind w:left="660" w:hanging="660"/>
      </w:pPr>
      <w:rPr>
        <w:rFonts w:hint="default"/>
        <w:b w:val="0"/>
        <w:i/>
      </w:rPr>
    </w:lvl>
    <w:lvl w:ilvl="1">
      <w:start w:val="10"/>
      <w:numFmt w:val="decimal"/>
      <w:lvlText w:val="%1.%2."/>
      <w:lvlJc w:val="left"/>
      <w:pPr>
        <w:ind w:left="1383" w:hanging="660"/>
      </w:pPr>
      <w:rPr>
        <w:rFonts w:hint="default"/>
        <w:b w:val="0"/>
        <w:i/>
      </w:rPr>
    </w:lvl>
    <w:lvl w:ilvl="2">
      <w:start w:val="1"/>
      <w:numFmt w:val="decimal"/>
      <w:lvlText w:val="%1.%2.%3."/>
      <w:lvlJc w:val="left"/>
      <w:pPr>
        <w:ind w:left="2166" w:hanging="720"/>
      </w:pPr>
      <w:rPr>
        <w:rFonts w:hint="default"/>
        <w:b w:val="0"/>
        <w:i w:val="0"/>
        <w:sz w:val="24"/>
        <w:szCs w:val="24"/>
      </w:rPr>
    </w:lvl>
    <w:lvl w:ilvl="3">
      <w:start w:val="1"/>
      <w:numFmt w:val="decimal"/>
      <w:lvlText w:val="%1.%2.%3.%4."/>
      <w:lvlJc w:val="left"/>
      <w:pPr>
        <w:ind w:left="2889" w:hanging="720"/>
      </w:pPr>
      <w:rPr>
        <w:rFonts w:hint="default"/>
        <w:b w:val="0"/>
        <w:i/>
        <w:sz w:val="22"/>
        <w:szCs w:val="22"/>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15" w15:restartNumberingAfterBreak="0">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6" w15:restartNumberingAfterBreak="0">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7" w15:restartNumberingAfterBreak="0">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8" w15:restartNumberingAfterBreak="0">
    <w:nsid w:val="4E381330"/>
    <w:multiLevelType w:val="hybridMultilevel"/>
    <w:tmpl w:val="AD3A3DCC"/>
    <w:lvl w:ilvl="0" w:tplc="3566F9EE">
      <w:start w:val="1"/>
      <w:numFmt w:val="bullet"/>
      <w:lvlText w:val=""/>
      <w:lvlJc w:val="left"/>
      <w:pPr>
        <w:ind w:left="2847" w:hanging="360"/>
      </w:pPr>
      <w:rPr>
        <w:rFonts w:ascii="Symbol" w:hAnsi="Symbol" w:hint="default"/>
      </w:rPr>
    </w:lvl>
    <w:lvl w:ilvl="1" w:tplc="D90AF7A6" w:tentative="1">
      <w:start w:val="1"/>
      <w:numFmt w:val="bullet"/>
      <w:lvlText w:val="o"/>
      <w:lvlJc w:val="left"/>
      <w:pPr>
        <w:ind w:left="3567" w:hanging="360"/>
      </w:pPr>
      <w:rPr>
        <w:rFonts w:ascii="Courier New" w:hAnsi="Courier New" w:cs="Courier New" w:hint="default"/>
      </w:rPr>
    </w:lvl>
    <w:lvl w:ilvl="2" w:tplc="457C2148" w:tentative="1">
      <w:start w:val="1"/>
      <w:numFmt w:val="bullet"/>
      <w:lvlText w:val=""/>
      <w:lvlJc w:val="left"/>
      <w:pPr>
        <w:ind w:left="4287" w:hanging="360"/>
      </w:pPr>
      <w:rPr>
        <w:rFonts w:ascii="Wingdings" w:hAnsi="Wingdings" w:hint="default"/>
      </w:rPr>
    </w:lvl>
    <w:lvl w:ilvl="3" w:tplc="3474CBEA" w:tentative="1">
      <w:start w:val="1"/>
      <w:numFmt w:val="bullet"/>
      <w:lvlText w:val=""/>
      <w:lvlJc w:val="left"/>
      <w:pPr>
        <w:ind w:left="5007" w:hanging="360"/>
      </w:pPr>
      <w:rPr>
        <w:rFonts w:ascii="Symbol" w:hAnsi="Symbol" w:hint="default"/>
      </w:rPr>
    </w:lvl>
    <w:lvl w:ilvl="4" w:tplc="68F849DA" w:tentative="1">
      <w:start w:val="1"/>
      <w:numFmt w:val="bullet"/>
      <w:lvlText w:val="o"/>
      <w:lvlJc w:val="left"/>
      <w:pPr>
        <w:ind w:left="5727" w:hanging="360"/>
      </w:pPr>
      <w:rPr>
        <w:rFonts w:ascii="Courier New" w:hAnsi="Courier New" w:cs="Courier New" w:hint="default"/>
      </w:rPr>
    </w:lvl>
    <w:lvl w:ilvl="5" w:tplc="8B941786" w:tentative="1">
      <w:start w:val="1"/>
      <w:numFmt w:val="bullet"/>
      <w:lvlText w:val=""/>
      <w:lvlJc w:val="left"/>
      <w:pPr>
        <w:ind w:left="6447" w:hanging="360"/>
      </w:pPr>
      <w:rPr>
        <w:rFonts w:ascii="Wingdings" w:hAnsi="Wingdings" w:hint="default"/>
      </w:rPr>
    </w:lvl>
    <w:lvl w:ilvl="6" w:tplc="ADBA5FE0" w:tentative="1">
      <w:start w:val="1"/>
      <w:numFmt w:val="bullet"/>
      <w:lvlText w:val=""/>
      <w:lvlJc w:val="left"/>
      <w:pPr>
        <w:ind w:left="7167" w:hanging="360"/>
      </w:pPr>
      <w:rPr>
        <w:rFonts w:ascii="Symbol" w:hAnsi="Symbol" w:hint="default"/>
      </w:rPr>
    </w:lvl>
    <w:lvl w:ilvl="7" w:tplc="78D03E94" w:tentative="1">
      <w:start w:val="1"/>
      <w:numFmt w:val="bullet"/>
      <w:lvlText w:val="o"/>
      <w:lvlJc w:val="left"/>
      <w:pPr>
        <w:ind w:left="7887" w:hanging="360"/>
      </w:pPr>
      <w:rPr>
        <w:rFonts w:ascii="Courier New" w:hAnsi="Courier New" w:cs="Courier New" w:hint="default"/>
      </w:rPr>
    </w:lvl>
    <w:lvl w:ilvl="8" w:tplc="27F43B80" w:tentative="1">
      <w:start w:val="1"/>
      <w:numFmt w:val="bullet"/>
      <w:lvlText w:val=""/>
      <w:lvlJc w:val="left"/>
      <w:pPr>
        <w:ind w:left="8607" w:hanging="360"/>
      </w:pPr>
      <w:rPr>
        <w:rFonts w:ascii="Wingdings" w:hAnsi="Wingdings" w:hint="default"/>
      </w:rPr>
    </w:lvl>
  </w:abstractNum>
  <w:abstractNum w:abstractNumId="119" w15:restartNumberingAfterBreak="0">
    <w:nsid w:val="4E792DFA"/>
    <w:multiLevelType w:val="hybridMultilevel"/>
    <w:tmpl w:val="23864254"/>
    <w:lvl w:ilvl="0" w:tplc="8A36A7DE">
      <w:start w:val="1"/>
      <w:numFmt w:val="decimal"/>
      <w:lvlText w:val="3.12.%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0" w15:restartNumberingAfterBreak="0">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1" w15:restartNumberingAfterBreak="0">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2" w15:restartNumberingAfterBreak="0">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3" w15:restartNumberingAfterBreak="0">
    <w:nsid w:val="5B9E06AF"/>
    <w:multiLevelType w:val="hybridMultilevel"/>
    <w:tmpl w:val="4F281E7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24" w15:restartNumberingAfterBreak="0">
    <w:nsid w:val="5DCB0E0C"/>
    <w:multiLevelType w:val="hybridMultilevel"/>
    <w:tmpl w:val="18EC66A2"/>
    <w:lvl w:ilvl="0" w:tplc="9F982CD2">
      <w:start w:val="1"/>
      <w:numFmt w:val="russianLower"/>
      <w:lvlText w:val="%1)"/>
      <w:lvlJc w:val="left"/>
      <w:pPr>
        <w:ind w:left="927" w:hanging="360"/>
      </w:pPr>
      <w:rPr>
        <w:rFonts w:cs="Times New Roman" w:hint="default"/>
      </w:rPr>
    </w:lvl>
    <w:lvl w:ilvl="1" w:tplc="F85456AA" w:tentative="1">
      <w:start w:val="1"/>
      <w:numFmt w:val="lowerLetter"/>
      <w:lvlText w:val="%2."/>
      <w:lvlJc w:val="left"/>
      <w:pPr>
        <w:ind w:left="1440" w:hanging="360"/>
      </w:pPr>
      <w:rPr>
        <w:rFonts w:cs="Times New Roman"/>
      </w:rPr>
    </w:lvl>
    <w:lvl w:ilvl="2" w:tplc="0C022070" w:tentative="1">
      <w:start w:val="1"/>
      <w:numFmt w:val="lowerRoman"/>
      <w:lvlText w:val="%3."/>
      <w:lvlJc w:val="right"/>
      <w:pPr>
        <w:ind w:left="2160" w:hanging="180"/>
      </w:pPr>
      <w:rPr>
        <w:rFonts w:cs="Times New Roman"/>
      </w:rPr>
    </w:lvl>
    <w:lvl w:ilvl="3" w:tplc="ED1CD326" w:tentative="1">
      <w:start w:val="1"/>
      <w:numFmt w:val="decimal"/>
      <w:lvlText w:val="%4."/>
      <w:lvlJc w:val="left"/>
      <w:pPr>
        <w:ind w:left="2880" w:hanging="360"/>
      </w:pPr>
      <w:rPr>
        <w:rFonts w:cs="Times New Roman"/>
      </w:rPr>
    </w:lvl>
    <w:lvl w:ilvl="4" w:tplc="D55251E2" w:tentative="1">
      <w:start w:val="1"/>
      <w:numFmt w:val="lowerLetter"/>
      <w:lvlText w:val="%5."/>
      <w:lvlJc w:val="left"/>
      <w:pPr>
        <w:ind w:left="3600" w:hanging="360"/>
      </w:pPr>
      <w:rPr>
        <w:rFonts w:cs="Times New Roman"/>
      </w:rPr>
    </w:lvl>
    <w:lvl w:ilvl="5" w:tplc="B5004400" w:tentative="1">
      <w:start w:val="1"/>
      <w:numFmt w:val="lowerRoman"/>
      <w:lvlText w:val="%6."/>
      <w:lvlJc w:val="right"/>
      <w:pPr>
        <w:ind w:left="4320" w:hanging="180"/>
      </w:pPr>
      <w:rPr>
        <w:rFonts w:cs="Times New Roman"/>
      </w:rPr>
    </w:lvl>
    <w:lvl w:ilvl="6" w:tplc="FFE22C44" w:tentative="1">
      <w:start w:val="1"/>
      <w:numFmt w:val="decimal"/>
      <w:lvlText w:val="%7."/>
      <w:lvlJc w:val="left"/>
      <w:pPr>
        <w:ind w:left="5040" w:hanging="360"/>
      </w:pPr>
      <w:rPr>
        <w:rFonts w:cs="Times New Roman"/>
      </w:rPr>
    </w:lvl>
    <w:lvl w:ilvl="7" w:tplc="81D65C94" w:tentative="1">
      <w:start w:val="1"/>
      <w:numFmt w:val="lowerLetter"/>
      <w:lvlText w:val="%8."/>
      <w:lvlJc w:val="left"/>
      <w:pPr>
        <w:ind w:left="5760" w:hanging="360"/>
      </w:pPr>
      <w:rPr>
        <w:rFonts w:cs="Times New Roman"/>
      </w:rPr>
    </w:lvl>
    <w:lvl w:ilvl="8" w:tplc="06009F20" w:tentative="1">
      <w:start w:val="1"/>
      <w:numFmt w:val="lowerRoman"/>
      <w:lvlText w:val="%9."/>
      <w:lvlJc w:val="right"/>
      <w:pPr>
        <w:ind w:left="6480" w:hanging="180"/>
      </w:pPr>
      <w:rPr>
        <w:rFonts w:cs="Times New Roman"/>
      </w:rPr>
    </w:lvl>
  </w:abstractNum>
  <w:abstractNum w:abstractNumId="125" w15:restartNumberingAfterBreak="0">
    <w:nsid w:val="5F306EC2"/>
    <w:multiLevelType w:val="hybridMultilevel"/>
    <w:tmpl w:val="CD7813EA"/>
    <w:lvl w:ilvl="0" w:tplc="06E600F8">
      <w:start w:val="1"/>
      <w:numFmt w:val="russianLower"/>
      <w:lvlText w:val="%1)"/>
      <w:lvlJc w:val="left"/>
      <w:pPr>
        <w:ind w:left="1428" w:hanging="360"/>
      </w:pPr>
      <w:rPr>
        <w:rFonts w:hint="default"/>
      </w:rPr>
    </w:lvl>
    <w:lvl w:ilvl="1" w:tplc="06E600F8"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6" w15:restartNumberingAfterBreak="0">
    <w:nsid w:val="5F3E0E38"/>
    <w:multiLevelType w:val="hybridMultilevel"/>
    <w:tmpl w:val="5F16534E"/>
    <w:name w:val="WW8Num73"/>
    <w:lvl w:ilvl="0" w:tplc="A48AAB76">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7" w15:restartNumberingAfterBreak="0">
    <w:nsid w:val="5F7A28EE"/>
    <w:multiLevelType w:val="hybridMultilevel"/>
    <w:tmpl w:val="9AB493AC"/>
    <w:lvl w:ilvl="0" w:tplc="C2D02E24">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8" w15:restartNumberingAfterBreak="0">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9" w15:restartNumberingAfterBreak="0">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0"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1" w15:restartNumberingAfterBreak="0">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2" w15:restartNumberingAfterBreak="0">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3"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4" w15:restartNumberingAfterBreak="0">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5" w15:restartNumberingAfterBreak="0">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6" w15:restartNumberingAfterBreak="0">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7" w15:restartNumberingAfterBreak="0">
    <w:nsid w:val="71A0521F"/>
    <w:multiLevelType w:val="hybridMultilevel"/>
    <w:tmpl w:val="30B86986"/>
    <w:lvl w:ilvl="0" w:tplc="E536D15A">
      <w:start w:val="1"/>
      <w:numFmt w:val="decimal"/>
      <w:lvlText w:val="%1)"/>
      <w:lvlJc w:val="left"/>
      <w:pPr>
        <w:ind w:left="1260" w:hanging="360"/>
      </w:pPr>
    </w:lvl>
    <w:lvl w:ilvl="1" w:tplc="2AE87FFE">
      <w:start w:val="1"/>
      <w:numFmt w:val="decimal"/>
      <w:lvlText w:val="%2."/>
      <w:lvlJc w:val="left"/>
      <w:pPr>
        <w:tabs>
          <w:tab w:val="num" w:pos="2160"/>
        </w:tabs>
        <w:ind w:left="2160" w:hanging="540"/>
      </w:pPr>
      <w:rPr>
        <w:rFonts w:hint="default"/>
      </w:rPr>
    </w:lvl>
    <w:lvl w:ilvl="2" w:tplc="A4640B3A">
      <w:start w:val="1"/>
      <w:numFmt w:val="decimal"/>
      <w:lvlText w:val="%3)."/>
      <w:lvlJc w:val="left"/>
      <w:pPr>
        <w:tabs>
          <w:tab w:val="num" w:pos="1134"/>
        </w:tabs>
        <w:ind w:left="851" w:firstLine="0"/>
      </w:pPr>
      <w:rPr>
        <w:rFonts w:hint="default"/>
      </w:rPr>
    </w:lvl>
    <w:lvl w:ilvl="3" w:tplc="0498B954" w:tentative="1">
      <w:start w:val="1"/>
      <w:numFmt w:val="decimal"/>
      <w:lvlText w:val="%4."/>
      <w:lvlJc w:val="left"/>
      <w:pPr>
        <w:ind w:left="3420" w:hanging="360"/>
      </w:pPr>
    </w:lvl>
    <w:lvl w:ilvl="4" w:tplc="5EFEB088" w:tentative="1">
      <w:start w:val="1"/>
      <w:numFmt w:val="lowerLetter"/>
      <w:lvlText w:val="%5."/>
      <w:lvlJc w:val="left"/>
      <w:pPr>
        <w:ind w:left="4140" w:hanging="360"/>
      </w:pPr>
    </w:lvl>
    <w:lvl w:ilvl="5" w:tplc="D9DA23CA" w:tentative="1">
      <w:start w:val="1"/>
      <w:numFmt w:val="lowerRoman"/>
      <w:lvlText w:val="%6."/>
      <w:lvlJc w:val="right"/>
      <w:pPr>
        <w:ind w:left="4860" w:hanging="180"/>
      </w:pPr>
    </w:lvl>
    <w:lvl w:ilvl="6" w:tplc="81D08BB4" w:tentative="1">
      <w:start w:val="1"/>
      <w:numFmt w:val="decimal"/>
      <w:lvlText w:val="%7."/>
      <w:lvlJc w:val="left"/>
      <w:pPr>
        <w:ind w:left="5580" w:hanging="360"/>
      </w:pPr>
    </w:lvl>
    <w:lvl w:ilvl="7" w:tplc="DE4E08E6" w:tentative="1">
      <w:start w:val="1"/>
      <w:numFmt w:val="lowerLetter"/>
      <w:lvlText w:val="%8."/>
      <w:lvlJc w:val="left"/>
      <w:pPr>
        <w:ind w:left="6300" w:hanging="360"/>
      </w:pPr>
    </w:lvl>
    <w:lvl w:ilvl="8" w:tplc="E0325F6A" w:tentative="1">
      <w:start w:val="1"/>
      <w:numFmt w:val="lowerRoman"/>
      <w:lvlText w:val="%9."/>
      <w:lvlJc w:val="right"/>
      <w:pPr>
        <w:ind w:left="7020" w:hanging="180"/>
      </w:pPr>
    </w:lvl>
  </w:abstractNum>
  <w:abstractNum w:abstractNumId="138" w15:restartNumberingAfterBreak="0">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9" w15:restartNumberingAfterBreak="0">
    <w:nsid w:val="741179D3"/>
    <w:multiLevelType w:val="hybridMultilevel"/>
    <w:tmpl w:val="E4809C6C"/>
    <w:lvl w:ilvl="0" w:tplc="ED3CBBEC">
      <w:start w:val="1"/>
      <w:numFmt w:val="decimal"/>
      <w:lvlText w:val="3.13.%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0" w15:restartNumberingAfterBreak="0">
    <w:nsid w:val="75120C77"/>
    <w:multiLevelType w:val="hybridMultilevel"/>
    <w:tmpl w:val="AC7A5296"/>
    <w:lvl w:ilvl="0" w:tplc="BD2CF4BC">
      <w:start w:val="2"/>
      <w:numFmt w:val="bullet"/>
      <w:lvlText w:val="-"/>
      <w:lvlJc w:val="left"/>
      <w:pPr>
        <w:ind w:left="1152" w:hanging="360"/>
      </w:pPr>
      <w:rPr>
        <w:rFonts w:ascii="Times New Roman" w:eastAsia="Times New Roman" w:hAnsi="Times New Roman" w:cs="Times New Roman" w:hint="default"/>
      </w:rPr>
    </w:lvl>
    <w:lvl w:ilvl="1" w:tplc="8E664E5E" w:tentative="1">
      <w:start w:val="1"/>
      <w:numFmt w:val="bullet"/>
      <w:lvlText w:val="o"/>
      <w:lvlJc w:val="left"/>
      <w:pPr>
        <w:ind w:left="1872" w:hanging="360"/>
      </w:pPr>
      <w:rPr>
        <w:rFonts w:ascii="Courier New" w:hAnsi="Courier New" w:cs="Courier New" w:hint="default"/>
      </w:rPr>
    </w:lvl>
    <w:lvl w:ilvl="2" w:tplc="D7ECF714" w:tentative="1">
      <w:start w:val="1"/>
      <w:numFmt w:val="bullet"/>
      <w:lvlText w:val=""/>
      <w:lvlJc w:val="left"/>
      <w:pPr>
        <w:ind w:left="2592" w:hanging="360"/>
      </w:pPr>
      <w:rPr>
        <w:rFonts w:ascii="Wingdings" w:hAnsi="Wingdings" w:hint="default"/>
      </w:rPr>
    </w:lvl>
    <w:lvl w:ilvl="3" w:tplc="3EFEE498" w:tentative="1">
      <w:start w:val="1"/>
      <w:numFmt w:val="bullet"/>
      <w:lvlText w:val=""/>
      <w:lvlJc w:val="left"/>
      <w:pPr>
        <w:ind w:left="3312" w:hanging="360"/>
      </w:pPr>
      <w:rPr>
        <w:rFonts w:ascii="Symbol" w:hAnsi="Symbol" w:hint="default"/>
      </w:rPr>
    </w:lvl>
    <w:lvl w:ilvl="4" w:tplc="167A8D6C" w:tentative="1">
      <w:start w:val="1"/>
      <w:numFmt w:val="bullet"/>
      <w:lvlText w:val="o"/>
      <w:lvlJc w:val="left"/>
      <w:pPr>
        <w:ind w:left="4032" w:hanging="360"/>
      </w:pPr>
      <w:rPr>
        <w:rFonts w:ascii="Courier New" w:hAnsi="Courier New" w:cs="Courier New" w:hint="default"/>
      </w:rPr>
    </w:lvl>
    <w:lvl w:ilvl="5" w:tplc="F252D9B6" w:tentative="1">
      <w:start w:val="1"/>
      <w:numFmt w:val="bullet"/>
      <w:lvlText w:val=""/>
      <w:lvlJc w:val="left"/>
      <w:pPr>
        <w:ind w:left="4752" w:hanging="360"/>
      </w:pPr>
      <w:rPr>
        <w:rFonts w:ascii="Wingdings" w:hAnsi="Wingdings" w:hint="default"/>
      </w:rPr>
    </w:lvl>
    <w:lvl w:ilvl="6" w:tplc="D9345346" w:tentative="1">
      <w:start w:val="1"/>
      <w:numFmt w:val="bullet"/>
      <w:lvlText w:val=""/>
      <w:lvlJc w:val="left"/>
      <w:pPr>
        <w:ind w:left="5472" w:hanging="360"/>
      </w:pPr>
      <w:rPr>
        <w:rFonts w:ascii="Symbol" w:hAnsi="Symbol" w:hint="default"/>
      </w:rPr>
    </w:lvl>
    <w:lvl w:ilvl="7" w:tplc="1D4E8676" w:tentative="1">
      <w:start w:val="1"/>
      <w:numFmt w:val="bullet"/>
      <w:lvlText w:val="o"/>
      <w:lvlJc w:val="left"/>
      <w:pPr>
        <w:ind w:left="6192" w:hanging="360"/>
      </w:pPr>
      <w:rPr>
        <w:rFonts w:ascii="Courier New" w:hAnsi="Courier New" w:cs="Courier New" w:hint="default"/>
      </w:rPr>
    </w:lvl>
    <w:lvl w:ilvl="8" w:tplc="CD7EEA18" w:tentative="1">
      <w:start w:val="1"/>
      <w:numFmt w:val="bullet"/>
      <w:lvlText w:val=""/>
      <w:lvlJc w:val="left"/>
      <w:pPr>
        <w:ind w:left="6912" w:hanging="360"/>
      </w:pPr>
      <w:rPr>
        <w:rFonts w:ascii="Wingdings" w:hAnsi="Wingdings" w:hint="default"/>
      </w:rPr>
    </w:lvl>
  </w:abstractNum>
  <w:abstractNum w:abstractNumId="141" w15:restartNumberingAfterBreak="0">
    <w:nsid w:val="76F60E9E"/>
    <w:multiLevelType w:val="hybridMultilevel"/>
    <w:tmpl w:val="C046B2CE"/>
    <w:lvl w:ilvl="0" w:tplc="9528A684">
      <w:start w:val="1"/>
      <w:numFmt w:val="russianLower"/>
      <w:lvlText w:val="%1)"/>
      <w:lvlJc w:val="left"/>
      <w:pPr>
        <w:ind w:left="720" w:hanging="360"/>
      </w:pPr>
      <w:rPr>
        <w:rFonts w:hint="default"/>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4"/>
  </w:num>
  <w:num w:numId="18">
    <w:abstractNumId w:val="92"/>
  </w:num>
  <w:num w:numId="19">
    <w:abstractNumId w:val="74"/>
  </w:num>
  <w:num w:numId="2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4"/>
  </w:num>
  <w:num w:numId="22">
    <w:abstractNumId w:val="129"/>
  </w:num>
  <w:num w:numId="23">
    <w:abstractNumId w:val="98"/>
  </w:num>
  <w:num w:numId="24">
    <w:abstractNumId w:val="131"/>
  </w:num>
  <w:num w:numId="25">
    <w:abstractNumId w:val="120"/>
  </w:num>
  <w:num w:numId="26">
    <w:abstractNumId w:val="108"/>
  </w:num>
  <w:num w:numId="27">
    <w:abstractNumId w:val="75"/>
  </w:num>
  <w:num w:numId="28">
    <w:abstractNumId w:val="97"/>
  </w:num>
  <w:num w:numId="29">
    <w:abstractNumId w:val="132"/>
  </w:num>
  <w:num w:numId="30">
    <w:abstractNumId w:val="93"/>
  </w:num>
  <w:num w:numId="31">
    <w:abstractNumId w:val="94"/>
  </w:num>
  <w:num w:numId="32">
    <w:abstractNumId w:val="117"/>
  </w:num>
  <w:num w:numId="33">
    <w:abstractNumId w:val="135"/>
  </w:num>
  <w:num w:numId="34">
    <w:abstractNumId w:val="122"/>
  </w:num>
  <w:num w:numId="35">
    <w:abstractNumId w:val="107"/>
  </w:num>
  <w:num w:numId="36">
    <w:abstractNumId w:val="78"/>
  </w:num>
  <w:num w:numId="37">
    <w:abstractNumId w:val="80"/>
  </w:num>
  <w:num w:numId="38">
    <w:abstractNumId w:val="87"/>
  </w:num>
  <w:num w:numId="39">
    <w:abstractNumId w:val="95"/>
  </w:num>
  <w:num w:numId="40">
    <w:abstractNumId w:val="105"/>
  </w:num>
  <w:num w:numId="41">
    <w:abstractNumId w:val="82"/>
  </w:num>
  <w:num w:numId="42">
    <w:abstractNumId w:val="77"/>
  </w:num>
  <w:num w:numId="43">
    <w:abstractNumId w:val="134"/>
  </w:num>
  <w:num w:numId="44">
    <w:abstractNumId w:val="0"/>
  </w:num>
  <w:num w:numId="45">
    <w:abstractNumId w:val="109"/>
  </w:num>
  <w:num w:numId="46">
    <w:abstractNumId w:val="125"/>
  </w:num>
  <w:num w:numId="47">
    <w:abstractNumId w:val="128"/>
  </w:num>
  <w:num w:numId="48">
    <w:abstractNumId w:val="121"/>
  </w:num>
  <w:num w:numId="49">
    <w:abstractNumId w:val="141"/>
  </w:num>
  <w:num w:numId="50">
    <w:abstractNumId w:val="91"/>
  </w:num>
  <w:num w:numId="51">
    <w:abstractNumId w:val="79"/>
  </w:num>
  <w:num w:numId="52">
    <w:abstractNumId w:val="130"/>
  </w:num>
  <w:num w:numId="53">
    <w:abstractNumId w:val="99"/>
  </w:num>
  <w:num w:numId="54">
    <w:abstractNumId w:val="81"/>
  </w:num>
  <w:num w:numId="55">
    <w:abstractNumId w:val="83"/>
  </w:num>
  <w:num w:numId="56">
    <w:abstractNumId w:val="71"/>
  </w:num>
  <w:num w:numId="57">
    <w:abstractNumId w:val="101"/>
  </w:num>
  <w:num w:numId="58">
    <w:abstractNumId w:val="116"/>
  </w:num>
  <w:num w:numId="59">
    <w:abstractNumId w:val="72"/>
  </w:num>
  <w:num w:numId="60">
    <w:abstractNumId w:val="89"/>
  </w:num>
  <w:num w:numId="61">
    <w:abstractNumId w:val="73"/>
  </w:num>
  <w:num w:numId="62">
    <w:abstractNumId w:val="136"/>
  </w:num>
  <w:num w:numId="63">
    <w:abstractNumId w:val="1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127"/>
  </w:num>
  <w:num w:numId="65">
    <w:abstractNumId w:val="133"/>
    <w:lvlOverride w:ilvl="0">
      <w:startOverride w:val="1"/>
    </w:lvlOverride>
  </w:num>
  <w:num w:numId="66">
    <w:abstractNumId w:val="76"/>
  </w:num>
  <w:num w:numId="67">
    <w:abstractNumId w:val="138"/>
  </w:num>
  <w:num w:numId="68">
    <w:abstractNumId w:val="85"/>
  </w:num>
  <w:num w:numId="69">
    <w:abstractNumId w:val="111"/>
  </w:num>
  <w:num w:numId="70">
    <w:abstractNumId w:val="96"/>
  </w:num>
  <w:num w:numId="71">
    <w:abstractNumId w:val="115"/>
  </w:num>
  <w:num w:numId="72">
    <w:abstractNumId w:val="1"/>
    <w:lvlOverride w:ilvl="0">
      <w:startOverride w:val="6"/>
    </w:lvlOverride>
    <w:lvlOverride w:ilvl="1">
      <w:startOverride w:val="4"/>
    </w:lvlOverride>
    <w:lvlOverride w:ilvl="2">
      <w:startOverride w:val="3"/>
    </w:lvlOverride>
    <w:lvlOverride w:ilvl="3">
      <w:startOverride w:val="1"/>
    </w:lvlOverride>
  </w:num>
  <w:num w:numId="73">
    <w:abstractNumId w:val="126"/>
  </w:num>
  <w:num w:numId="74">
    <w:abstractNumId w:val="137"/>
  </w:num>
  <w:num w:numId="75">
    <w:abstractNumId w:val="88"/>
  </w:num>
  <w:num w:numId="76">
    <w:abstractNumId w:val="114"/>
  </w:num>
  <w:num w:numId="77">
    <w:abstractNumId w:val="140"/>
  </w:num>
  <w:num w:numId="78">
    <w:abstractNumId w:val="118"/>
  </w:num>
  <w:num w:numId="79">
    <w:abstractNumId w:val="106"/>
  </w:num>
  <w:num w:numId="80">
    <w:abstractNumId w:val="110"/>
  </w:num>
  <w:num w:numId="81">
    <w:abstractNumId w:val="103"/>
  </w:num>
  <w:num w:numId="82">
    <w:abstractNumId w:val="104"/>
  </w:num>
  <w:num w:numId="83">
    <w:abstractNumId w:val="123"/>
  </w:num>
  <w:num w:numId="84">
    <w:abstractNumId w:val="90"/>
  </w:num>
  <w:num w:numId="85">
    <w:abstractNumId w:val="102"/>
  </w:num>
  <w:num w:numId="86">
    <w:abstractNumId w:val="119"/>
  </w:num>
  <w:num w:numId="87">
    <w:abstractNumId w:val="112"/>
  </w:num>
  <w:num w:numId="88">
    <w:abstractNumId w:val="139"/>
  </w:num>
  <w:num w:numId="89">
    <w:abstractNumId w:val="113"/>
  </w:num>
  <w:numIdMacAtCleanup w:val="8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1AC5"/>
    <w:rsid w:val="0000573D"/>
    <w:rsid w:val="00006EAA"/>
    <w:rsid w:val="00016C74"/>
    <w:rsid w:val="000172FE"/>
    <w:rsid w:val="00022797"/>
    <w:rsid w:val="00027446"/>
    <w:rsid w:val="00027C2B"/>
    <w:rsid w:val="00031513"/>
    <w:rsid w:val="00032368"/>
    <w:rsid w:val="000326CF"/>
    <w:rsid w:val="00032CFB"/>
    <w:rsid w:val="000333D4"/>
    <w:rsid w:val="00033D13"/>
    <w:rsid w:val="00034534"/>
    <w:rsid w:val="00035287"/>
    <w:rsid w:val="00036006"/>
    <w:rsid w:val="000364DC"/>
    <w:rsid w:val="00037B8B"/>
    <w:rsid w:val="00040EC0"/>
    <w:rsid w:val="000417CE"/>
    <w:rsid w:val="00043768"/>
    <w:rsid w:val="000443F3"/>
    <w:rsid w:val="00046356"/>
    <w:rsid w:val="00046691"/>
    <w:rsid w:val="00047253"/>
    <w:rsid w:val="00047658"/>
    <w:rsid w:val="000506A1"/>
    <w:rsid w:val="0005487D"/>
    <w:rsid w:val="00055C84"/>
    <w:rsid w:val="00056D43"/>
    <w:rsid w:val="00065ED6"/>
    <w:rsid w:val="00067238"/>
    <w:rsid w:val="0007043F"/>
    <w:rsid w:val="0007288B"/>
    <w:rsid w:val="000729D6"/>
    <w:rsid w:val="000731A1"/>
    <w:rsid w:val="00076D8B"/>
    <w:rsid w:val="00077FB6"/>
    <w:rsid w:val="0009087F"/>
    <w:rsid w:val="00090CBD"/>
    <w:rsid w:val="0009260A"/>
    <w:rsid w:val="00092967"/>
    <w:rsid w:val="00093734"/>
    <w:rsid w:val="00096E9D"/>
    <w:rsid w:val="00097E6B"/>
    <w:rsid w:val="000A4AA3"/>
    <w:rsid w:val="000A545B"/>
    <w:rsid w:val="000A5636"/>
    <w:rsid w:val="000A6857"/>
    <w:rsid w:val="000A7A8E"/>
    <w:rsid w:val="000B19F3"/>
    <w:rsid w:val="000B291A"/>
    <w:rsid w:val="000B2C06"/>
    <w:rsid w:val="000B3EB1"/>
    <w:rsid w:val="000B5D61"/>
    <w:rsid w:val="000C0B23"/>
    <w:rsid w:val="000C1107"/>
    <w:rsid w:val="000C14F5"/>
    <w:rsid w:val="000C39DE"/>
    <w:rsid w:val="000C60B4"/>
    <w:rsid w:val="000C6DCF"/>
    <w:rsid w:val="000D1DA8"/>
    <w:rsid w:val="000D2D6A"/>
    <w:rsid w:val="000D2EFE"/>
    <w:rsid w:val="000D4ABD"/>
    <w:rsid w:val="000D62FB"/>
    <w:rsid w:val="000D67AD"/>
    <w:rsid w:val="000D67B1"/>
    <w:rsid w:val="000D70B6"/>
    <w:rsid w:val="000E024A"/>
    <w:rsid w:val="000E2758"/>
    <w:rsid w:val="000E37A8"/>
    <w:rsid w:val="000E41FA"/>
    <w:rsid w:val="000E5AC7"/>
    <w:rsid w:val="000E6363"/>
    <w:rsid w:val="000E668A"/>
    <w:rsid w:val="000E746F"/>
    <w:rsid w:val="000F09FC"/>
    <w:rsid w:val="000F0CD3"/>
    <w:rsid w:val="000F1F86"/>
    <w:rsid w:val="000F4365"/>
    <w:rsid w:val="000F4579"/>
    <w:rsid w:val="001018D6"/>
    <w:rsid w:val="00104B1E"/>
    <w:rsid w:val="00111C79"/>
    <w:rsid w:val="001124F8"/>
    <w:rsid w:val="0011547D"/>
    <w:rsid w:val="0011726E"/>
    <w:rsid w:val="00123A9F"/>
    <w:rsid w:val="00123C70"/>
    <w:rsid w:val="00124A15"/>
    <w:rsid w:val="0012590A"/>
    <w:rsid w:val="0012598D"/>
    <w:rsid w:val="00130165"/>
    <w:rsid w:val="001324A1"/>
    <w:rsid w:val="0013328C"/>
    <w:rsid w:val="00134962"/>
    <w:rsid w:val="00146DD0"/>
    <w:rsid w:val="00150D33"/>
    <w:rsid w:val="00151215"/>
    <w:rsid w:val="001519E9"/>
    <w:rsid w:val="00152F2A"/>
    <w:rsid w:val="00155DAF"/>
    <w:rsid w:val="00157A6B"/>
    <w:rsid w:val="00160F76"/>
    <w:rsid w:val="0016246B"/>
    <w:rsid w:val="00162A8F"/>
    <w:rsid w:val="00162FC1"/>
    <w:rsid w:val="00164701"/>
    <w:rsid w:val="00166CFA"/>
    <w:rsid w:val="00167CF9"/>
    <w:rsid w:val="00170C72"/>
    <w:rsid w:val="001716DB"/>
    <w:rsid w:val="0018103F"/>
    <w:rsid w:val="00183FC6"/>
    <w:rsid w:val="00185F8B"/>
    <w:rsid w:val="00192F71"/>
    <w:rsid w:val="00193067"/>
    <w:rsid w:val="001952D8"/>
    <w:rsid w:val="00195450"/>
    <w:rsid w:val="0019725C"/>
    <w:rsid w:val="001A1D23"/>
    <w:rsid w:val="001A3C31"/>
    <w:rsid w:val="001A6511"/>
    <w:rsid w:val="001C01F9"/>
    <w:rsid w:val="001C325A"/>
    <w:rsid w:val="001C3F34"/>
    <w:rsid w:val="001C53D9"/>
    <w:rsid w:val="001C6EF2"/>
    <w:rsid w:val="001D1162"/>
    <w:rsid w:val="001D6802"/>
    <w:rsid w:val="001E0693"/>
    <w:rsid w:val="001E200B"/>
    <w:rsid w:val="001E3577"/>
    <w:rsid w:val="001E3C7F"/>
    <w:rsid w:val="001E4152"/>
    <w:rsid w:val="001F0956"/>
    <w:rsid w:val="001F15DE"/>
    <w:rsid w:val="001F34BB"/>
    <w:rsid w:val="001F3569"/>
    <w:rsid w:val="001F5A31"/>
    <w:rsid w:val="001F6C0D"/>
    <w:rsid w:val="001F7317"/>
    <w:rsid w:val="001F77A1"/>
    <w:rsid w:val="00203D2A"/>
    <w:rsid w:val="00205559"/>
    <w:rsid w:val="00206836"/>
    <w:rsid w:val="0021113E"/>
    <w:rsid w:val="002136D6"/>
    <w:rsid w:val="00216641"/>
    <w:rsid w:val="0021751A"/>
    <w:rsid w:val="00222B6E"/>
    <w:rsid w:val="00223246"/>
    <w:rsid w:val="0022360B"/>
    <w:rsid w:val="0023118A"/>
    <w:rsid w:val="00232E7C"/>
    <w:rsid w:val="00232FD8"/>
    <w:rsid w:val="002350E5"/>
    <w:rsid w:val="0023626C"/>
    <w:rsid w:val="00236A91"/>
    <w:rsid w:val="0023759A"/>
    <w:rsid w:val="0023778A"/>
    <w:rsid w:val="00242D62"/>
    <w:rsid w:val="00243AE6"/>
    <w:rsid w:val="00243D8F"/>
    <w:rsid w:val="002440DC"/>
    <w:rsid w:val="00246801"/>
    <w:rsid w:val="00251220"/>
    <w:rsid w:val="002514DE"/>
    <w:rsid w:val="00251B75"/>
    <w:rsid w:val="0025203C"/>
    <w:rsid w:val="002556E6"/>
    <w:rsid w:val="00260F79"/>
    <w:rsid w:val="00263B47"/>
    <w:rsid w:val="002652D9"/>
    <w:rsid w:val="00273EB7"/>
    <w:rsid w:val="00274F25"/>
    <w:rsid w:val="002762F8"/>
    <w:rsid w:val="00276C08"/>
    <w:rsid w:val="00280464"/>
    <w:rsid w:val="002848CF"/>
    <w:rsid w:val="0029211F"/>
    <w:rsid w:val="002946EF"/>
    <w:rsid w:val="00297FA1"/>
    <w:rsid w:val="002A08A6"/>
    <w:rsid w:val="002A0DBC"/>
    <w:rsid w:val="002A3666"/>
    <w:rsid w:val="002A3FD0"/>
    <w:rsid w:val="002A47D1"/>
    <w:rsid w:val="002A5458"/>
    <w:rsid w:val="002A5B42"/>
    <w:rsid w:val="002B0606"/>
    <w:rsid w:val="002B456C"/>
    <w:rsid w:val="002B5044"/>
    <w:rsid w:val="002B5717"/>
    <w:rsid w:val="002B76A5"/>
    <w:rsid w:val="002C589F"/>
    <w:rsid w:val="002D40EE"/>
    <w:rsid w:val="002D41BC"/>
    <w:rsid w:val="002D4BC6"/>
    <w:rsid w:val="002D582B"/>
    <w:rsid w:val="002E135E"/>
    <w:rsid w:val="002E634C"/>
    <w:rsid w:val="002E6387"/>
    <w:rsid w:val="002F3EB0"/>
    <w:rsid w:val="003032B6"/>
    <w:rsid w:val="00304CD0"/>
    <w:rsid w:val="0031026C"/>
    <w:rsid w:val="0031067C"/>
    <w:rsid w:val="00311F48"/>
    <w:rsid w:val="003129D4"/>
    <w:rsid w:val="00312D09"/>
    <w:rsid w:val="00314F66"/>
    <w:rsid w:val="00317667"/>
    <w:rsid w:val="0031766B"/>
    <w:rsid w:val="00321E72"/>
    <w:rsid w:val="00322BB8"/>
    <w:rsid w:val="003260D1"/>
    <w:rsid w:val="003303E9"/>
    <w:rsid w:val="00330669"/>
    <w:rsid w:val="003311F3"/>
    <w:rsid w:val="0033182C"/>
    <w:rsid w:val="00332B6A"/>
    <w:rsid w:val="00334224"/>
    <w:rsid w:val="00334232"/>
    <w:rsid w:val="003345FE"/>
    <w:rsid w:val="003404ED"/>
    <w:rsid w:val="003417F7"/>
    <w:rsid w:val="00341CCF"/>
    <w:rsid w:val="0034341A"/>
    <w:rsid w:val="00343AE8"/>
    <w:rsid w:val="00344FCF"/>
    <w:rsid w:val="00345CCA"/>
    <w:rsid w:val="00355099"/>
    <w:rsid w:val="0035634C"/>
    <w:rsid w:val="0035708A"/>
    <w:rsid w:val="00357BE8"/>
    <w:rsid w:val="0036334A"/>
    <w:rsid w:val="00363775"/>
    <w:rsid w:val="00365234"/>
    <w:rsid w:val="0037230F"/>
    <w:rsid w:val="00375A91"/>
    <w:rsid w:val="003776BB"/>
    <w:rsid w:val="003803A7"/>
    <w:rsid w:val="0038155C"/>
    <w:rsid w:val="00382A07"/>
    <w:rsid w:val="003832F6"/>
    <w:rsid w:val="003902C8"/>
    <w:rsid w:val="0039141F"/>
    <w:rsid w:val="00395BC1"/>
    <w:rsid w:val="003A31F0"/>
    <w:rsid w:val="003A3750"/>
    <w:rsid w:val="003A3E35"/>
    <w:rsid w:val="003A59B8"/>
    <w:rsid w:val="003A7B62"/>
    <w:rsid w:val="003B0905"/>
    <w:rsid w:val="003B23E0"/>
    <w:rsid w:val="003B2BFB"/>
    <w:rsid w:val="003B3362"/>
    <w:rsid w:val="003B3DA5"/>
    <w:rsid w:val="003B4C1B"/>
    <w:rsid w:val="003C090C"/>
    <w:rsid w:val="003C164F"/>
    <w:rsid w:val="003C20A0"/>
    <w:rsid w:val="003C2207"/>
    <w:rsid w:val="003C3CB6"/>
    <w:rsid w:val="003C4CB7"/>
    <w:rsid w:val="003C4D60"/>
    <w:rsid w:val="003D1F5A"/>
    <w:rsid w:val="003D2773"/>
    <w:rsid w:val="003D3D44"/>
    <w:rsid w:val="003D4D5E"/>
    <w:rsid w:val="003D4E4C"/>
    <w:rsid w:val="003D726B"/>
    <w:rsid w:val="003D7C16"/>
    <w:rsid w:val="003E170D"/>
    <w:rsid w:val="003E63F6"/>
    <w:rsid w:val="003F1AFB"/>
    <w:rsid w:val="003F1F5E"/>
    <w:rsid w:val="003F22D7"/>
    <w:rsid w:val="003F330D"/>
    <w:rsid w:val="003F3A69"/>
    <w:rsid w:val="003F44A9"/>
    <w:rsid w:val="003F513C"/>
    <w:rsid w:val="003F52B0"/>
    <w:rsid w:val="003F5CDB"/>
    <w:rsid w:val="003F6889"/>
    <w:rsid w:val="004008AD"/>
    <w:rsid w:val="00400C79"/>
    <w:rsid w:val="00400D7D"/>
    <w:rsid w:val="00403042"/>
    <w:rsid w:val="00403D49"/>
    <w:rsid w:val="0040431D"/>
    <w:rsid w:val="00404BF4"/>
    <w:rsid w:val="00412590"/>
    <w:rsid w:val="00414AB1"/>
    <w:rsid w:val="00414CAF"/>
    <w:rsid w:val="00415D77"/>
    <w:rsid w:val="00416AEC"/>
    <w:rsid w:val="00416F2A"/>
    <w:rsid w:val="00420F24"/>
    <w:rsid w:val="00421F58"/>
    <w:rsid w:val="00423435"/>
    <w:rsid w:val="00425AFC"/>
    <w:rsid w:val="00425CE3"/>
    <w:rsid w:val="0042632C"/>
    <w:rsid w:val="00426B53"/>
    <w:rsid w:val="004349A2"/>
    <w:rsid w:val="004360F5"/>
    <w:rsid w:val="004406A6"/>
    <w:rsid w:val="00440928"/>
    <w:rsid w:val="00441E01"/>
    <w:rsid w:val="00443E0B"/>
    <w:rsid w:val="00452139"/>
    <w:rsid w:val="004562F3"/>
    <w:rsid w:val="00461F58"/>
    <w:rsid w:val="00462A31"/>
    <w:rsid w:val="00462AAC"/>
    <w:rsid w:val="00464832"/>
    <w:rsid w:val="00466B78"/>
    <w:rsid w:val="00472FFF"/>
    <w:rsid w:val="00473053"/>
    <w:rsid w:val="0047380C"/>
    <w:rsid w:val="00473DEB"/>
    <w:rsid w:val="00474F01"/>
    <w:rsid w:val="004753D3"/>
    <w:rsid w:val="0048021C"/>
    <w:rsid w:val="004816F5"/>
    <w:rsid w:val="004834EF"/>
    <w:rsid w:val="00484899"/>
    <w:rsid w:val="00485506"/>
    <w:rsid w:val="00487FFC"/>
    <w:rsid w:val="004925B9"/>
    <w:rsid w:val="00492C8B"/>
    <w:rsid w:val="00492CA3"/>
    <w:rsid w:val="00496CB3"/>
    <w:rsid w:val="00496E25"/>
    <w:rsid w:val="004A1A68"/>
    <w:rsid w:val="004A3882"/>
    <w:rsid w:val="004A3A59"/>
    <w:rsid w:val="004B027C"/>
    <w:rsid w:val="004B4126"/>
    <w:rsid w:val="004B5EB3"/>
    <w:rsid w:val="004C0021"/>
    <w:rsid w:val="004C0F1F"/>
    <w:rsid w:val="004C2695"/>
    <w:rsid w:val="004C347E"/>
    <w:rsid w:val="004C4DAD"/>
    <w:rsid w:val="004C5164"/>
    <w:rsid w:val="004C5DD3"/>
    <w:rsid w:val="004C6ADA"/>
    <w:rsid w:val="004C7D00"/>
    <w:rsid w:val="004D17BD"/>
    <w:rsid w:val="004D19A8"/>
    <w:rsid w:val="004D431C"/>
    <w:rsid w:val="004D49AB"/>
    <w:rsid w:val="004E1D0C"/>
    <w:rsid w:val="004E26AE"/>
    <w:rsid w:val="004E3ED2"/>
    <w:rsid w:val="004E4D11"/>
    <w:rsid w:val="004E638A"/>
    <w:rsid w:val="004E7491"/>
    <w:rsid w:val="004E7EA4"/>
    <w:rsid w:val="004E7FE3"/>
    <w:rsid w:val="004F3DEE"/>
    <w:rsid w:val="004F4D80"/>
    <w:rsid w:val="004F577B"/>
    <w:rsid w:val="004F5D95"/>
    <w:rsid w:val="004F657D"/>
    <w:rsid w:val="004F67C9"/>
    <w:rsid w:val="005031D0"/>
    <w:rsid w:val="00510CAB"/>
    <w:rsid w:val="005111C8"/>
    <w:rsid w:val="00512B0F"/>
    <w:rsid w:val="00513062"/>
    <w:rsid w:val="0051704E"/>
    <w:rsid w:val="00517550"/>
    <w:rsid w:val="005175A1"/>
    <w:rsid w:val="00517D87"/>
    <w:rsid w:val="0052048F"/>
    <w:rsid w:val="00520586"/>
    <w:rsid w:val="00520E03"/>
    <w:rsid w:val="0052231C"/>
    <w:rsid w:val="00523C23"/>
    <w:rsid w:val="00524812"/>
    <w:rsid w:val="00524B92"/>
    <w:rsid w:val="005252BB"/>
    <w:rsid w:val="005335FE"/>
    <w:rsid w:val="00534967"/>
    <w:rsid w:val="00534CB8"/>
    <w:rsid w:val="00534DFA"/>
    <w:rsid w:val="00535237"/>
    <w:rsid w:val="00540372"/>
    <w:rsid w:val="005436EC"/>
    <w:rsid w:val="00546518"/>
    <w:rsid w:val="00546583"/>
    <w:rsid w:val="00553A57"/>
    <w:rsid w:val="00553B6E"/>
    <w:rsid w:val="00556C74"/>
    <w:rsid w:val="005631D9"/>
    <w:rsid w:val="00570124"/>
    <w:rsid w:val="005726FA"/>
    <w:rsid w:val="00572EA1"/>
    <w:rsid w:val="00581341"/>
    <w:rsid w:val="005818B2"/>
    <w:rsid w:val="00584DFA"/>
    <w:rsid w:val="00587751"/>
    <w:rsid w:val="005878D5"/>
    <w:rsid w:val="005954C8"/>
    <w:rsid w:val="00595528"/>
    <w:rsid w:val="00595BB8"/>
    <w:rsid w:val="00596921"/>
    <w:rsid w:val="005A2329"/>
    <w:rsid w:val="005A2CAE"/>
    <w:rsid w:val="005A3827"/>
    <w:rsid w:val="005A3F4B"/>
    <w:rsid w:val="005A6816"/>
    <w:rsid w:val="005A708D"/>
    <w:rsid w:val="005B074F"/>
    <w:rsid w:val="005B75A6"/>
    <w:rsid w:val="005C10C6"/>
    <w:rsid w:val="005C22A4"/>
    <w:rsid w:val="005C6F5D"/>
    <w:rsid w:val="005D16BC"/>
    <w:rsid w:val="005D31A5"/>
    <w:rsid w:val="005D4A00"/>
    <w:rsid w:val="005D7AA7"/>
    <w:rsid w:val="005D7E4C"/>
    <w:rsid w:val="005E12FD"/>
    <w:rsid w:val="005E3DD2"/>
    <w:rsid w:val="005E6E3C"/>
    <w:rsid w:val="005E724B"/>
    <w:rsid w:val="005E7B4E"/>
    <w:rsid w:val="005F2732"/>
    <w:rsid w:val="005F2CCE"/>
    <w:rsid w:val="005F3722"/>
    <w:rsid w:val="005F514D"/>
    <w:rsid w:val="005F566D"/>
    <w:rsid w:val="005F7167"/>
    <w:rsid w:val="006008A2"/>
    <w:rsid w:val="0060162A"/>
    <w:rsid w:val="00603444"/>
    <w:rsid w:val="0060721D"/>
    <w:rsid w:val="00620D7C"/>
    <w:rsid w:val="00622B69"/>
    <w:rsid w:val="00623429"/>
    <w:rsid w:val="006238AF"/>
    <w:rsid w:val="006305A1"/>
    <w:rsid w:val="00630B39"/>
    <w:rsid w:val="006318E6"/>
    <w:rsid w:val="00631F54"/>
    <w:rsid w:val="00632F4B"/>
    <w:rsid w:val="00634B85"/>
    <w:rsid w:val="006353B1"/>
    <w:rsid w:val="00635719"/>
    <w:rsid w:val="00636BC8"/>
    <w:rsid w:val="00636BE4"/>
    <w:rsid w:val="006373F6"/>
    <w:rsid w:val="006375B4"/>
    <w:rsid w:val="0064103B"/>
    <w:rsid w:val="00641C20"/>
    <w:rsid w:val="00642D28"/>
    <w:rsid w:val="00643C66"/>
    <w:rsid w:val="0064580D"/>
    <w:rsid w:val="0064770F"/>
    <w:rsid w:val="00651B7D"/>
    <w:rsid w:val="00652223"/>
    <w:rsid w:val="006561C2"/>
    <w:rsid w:val="00661C17"/>
    <w:rsid w:val="006625DF"/>
    <w:rsid w:val="0066458E"/>
    <w:rsid w:val="0066755B"/>
    <w:rsid w:val="00667DA0"/>
    <w:rsid w:val="00667F31"/>
    <w:rsid w:val="0067090F"/>
    <w:rsid w:val="006732CC"/>
    <w:rsid w:val="00673C22"/>
    <w:rsid w:val="00673FC7"/>
    <w:rsid w:val="0067458D"/>
    <w:rsid w:val="00680B79"/>
    <w:rsid w:val="00684527"/>
    <w:rsid w:val="00685336"/>
    <w:rsid w:val="00685381"/>
    <w:rsid w:val="00687401"/>
    <w:rsid w:val="00696966"/>
    <w:rsid w:val="006A1B1E"/>
    <w:rsid w:val="006A695C"/>
    <w:rsid w:val="006B08E2"/>
    <w:rsid w:val="006B2E6B"/>
    <w:rsid w:val="006B3CF3"/>
    <w:rsid w:val="006B43A1"/>
    <w:rsid w:val="006B4939"/>
    <w:rsid w:val="006B7986"/>
    <w:rsid w:val="006C6116"/>
    <w:rsid w:val="006C6F82"/>
    <w:rsid w:val="006D0DE7"/>
    <w:rsid w:val="006D2FCD"/>
    <w:rsid w:val="006D34DA"/>
    <w:rsid w:val="006D58F3"/>
    <w:rsid w:val="006E10CC"/>
    <w:rsid w:val="006F457F"/>
    <w:rsid w:val="006F5FD5"/>
    <w:rsid w:val="006F6D7E"/>
    <w:rsid w:val="006F758C"/>
    <w:rsid w:val="0070025A"/>
    <w:rsid w:val="00701001"/>
    <w:rsid w:val="007011E2"/>
    <w:rsid w:val="00702B2C"/>
    <w:rsid w:val="007044CB"/>
    <w:rsid w:val="00705286"/>
    <w:rsid w:val="0070668D"/>
    <w:rsid w:val="00711BC4"/>
    <w:rsid w:val="00717F60"/>
    <w:rsid w:val="00721B30"/>
    <w:rsid w:val="007252E9"/>
    <w:rsid w:val="00725F9C"/>
    <w:rsid w:val="00726465"/>
    <w:rsid w:val="00726A75"/>
    <w:rsid w:val="00726DAC"/>
    <w:rsid w:val="007321D4"/>
    <w:rsid w:val="007418AA"/>
    <w:rsid w:val="007441D3"/>
    <w:rsid w:val="0074733C"/>
    <w:rsid w:val="00751AF7"/>
    <w:rsid w:val="00752B37"/>
    <w:rsid w:val="007556FF"/>
    <w:rsid w:val="0075787E"/>
    <w:rsid w:val="00761011"/>
    <w:rsid w:val="007628EE"/>
    <w:rsid w:val="00763E64"/>
    <w:rsid w:val="00766900"/>
    <w:rsid w:val="007705A5"/>
    <w:rsid w:val="00771E29"/>
    <w:rsid w:val="007738A8"/>
    <w:rsid w:val="00773DD1"/>
    <w:rsid w:val="007773F3"/>
    <w:rsid w:val="0077786C"/>
    <w:rsid w:val="00777ABE"/>
    <w:rsid w:val="00777E5B"/>
    <w:rsid w:val="00781AF1"/>
    <w:rsid w:val="00783ABE"/>
    <w:rsid w:val="0078409D"/>
    <w:rsid w:val="00785555"/>
    <w:rsid w:val="007857E5"/>
    <w:rsid w:val="00786C63"/>
    <w:rsid w:val="00790920"/>
    <w:rsid w:val="007929A7"/>
    <w:rsid w:val="0079480A"/>
    <w:rsid w:val="007A0938"/>
    <w:rsid w:val="007A439E"/>
    <w:rsid w:val="007A5BD1"/>
    <w:rsid w:val="007A681C"/>
    <w:rsid w:val="007A6A39"/>
    <w:rsid w:val="007A6BF1"/>
    <w:rsid w:val="007A7A25"/>
    <w:rsid w:val="007A7CFF"/>
    <w:rsid w:val="007B04F3"/>
    <w:rsid w:val="007B29BE"/>
    <w:rsid w:val="007B5153"/>
    <w:rsid w:val="007B6A8B"/>
    <w:rsid w:val="007C18F1"/>
    <w:rsid w:val="007C6A7B"/>
    <w:rsid w:val="007D07A7"/>
    <w:rsid w:val="007D0EA7"/>
    <w:rsid w:val="007D7C50"/>
    <w:rsid w:val="007E216D"/>
    <w:rsid w:val="007E4290"/>
    <w:rsid w:val="007E756B"/>
    <w:rsid w:val="007F3FB7"/>
    <w:rsid w:val="007F4B76"/>
    <w:rsid w:val="007F7125"/>
    <w:rsid w:val="0080108A"/>
    <w:rsid w:val="00804801"/>
    <w:rsid w:val="008122B7"/>
    <w:rsid w:val="00813F81"/>
    <w:rsid w:val="00815A1D"/>
    <w:rsid w:val="00817246"/>
    <w:rsid w:val="008179BB"/>
    <w:rsid w:val="00820936"/>
    <w:rsid w:val="00821577"/>
    <w:rsid w:val="0082292A"/>
    <w:rsid w:val="00832D0A"/>
    <w:rsid w:val="00841A6F"/>
    <w:rsid w:val="0084268B"/>
    <w:rsid w:val="00845803"/>
    <w:rsid w:val="008470F5"/>
    <w:rsid w:val="00847BAA"/>
    <w:rsid w:val="008515B6"/>
    <w:rsid w:val="00852FEB"/>
    <w:rsid w:val="00855B41"/>
    <w:rsid w:val="00856BD8"/>
    <w:rsid w:val="00857518"/>
    <w:rsid w:val="00857CDA"/>
    <w:rsid w:val="008603CD"/>
    <w:rsid w:val="00861499"/>
    <w:rsid w:val="00862664"/>
    <w:rsid w:val="00863188"/>
    <w:rsid w:val="00864850"/>
    <w:rsid w:val="0087274F"/>
    <w:rsid w:val="0087407B"/>
    <w:rsid w:val="008749DE"/>
    <w:rsid w:val="00876917"/>
    <w:rsid w:val="008770BA"/>
    <w:rsid w:val="008843D2"/>
    <w:rsid w:val="00884D4A"/>
    <w:rsid w:val="0088633C"/>
    <w:rsid w:val="00886684"/>
    <w:rsid w:val="00886FAA"/>
    <w:rsid w:val="008907A8"/>
    <w:rsid w:val="00890D00"/>
    <w:rsid w:val="0089163E"/>
    <w:rsid w:val="00892301"/>
    <w:rsid w:val="008941A2"/>
    <w:rsid w:val="0089770A"/>
    <w:rsid w:val="00897894"/>
    <w:rsid w:val="008A2F24"/>
    <w:rsid w:val="008A38B3"/>
    <w:rsid w:val="008A61E3"/>
    <w:rsid w:val="008B09A4"/>
    <w:rsid w:val="008B0CEB"/>
    <w:rsid w:val="008B15FF"/>
    <w:rsid w:val="008B3329"/>
    <w:rsid w:val="008B3DF0"/>
    <w:rsid w:val="008B5A00"/>
    <w:rsid w:val="008B5C43"/>
    <w:rsid w:val="008C0FB2"/>
    <w:rsid w:val="008C1016"/>
    <w:rsid w:val="008C4223"/>
    <w:rsid w:val="008C4FF6"/>
    <w:rsid w:val="008C5B09"/>
    <w:rsid w:val="008C6979"/>
    <w:rsid w:val="008C7536"/>
    <w:rsid w:val="008C75C0"/>
    <w:rsid w:val="008D121B"/>
    <w:rsid w:val="008D1B83"/>
    <w:rsid w:val="008D2928"/>
    <w:rsid w:val="008D3021"/>
    <w:rsid w:val="008D6280"/>
    <w:rsid w:val="008E1BA8"/>
    <w:rsid w:val="008E58DC"/>
    <w:rsid w:val="008E6130"/>
    <w:rsid w:val="008E6AA9"/>
    <w:rsid w:val="008E7D64"/>
    <w:rsid w:val="008F389C"/>
    <w:rsid w:val="008F7BD0"/>
    <w:rsid w:val="00900494"/>
    <w:rsid w:val="009027A3"/>
    <w:rsid w:val="0090331E"/>
    <w:rsid w:val="00905DFC"/>
    <w:rsid w:val="009074F7"/>
    <w:rsid w:val="0091017C"/>
    <w:rsid w:val="0091062B"/>
    <w:rsid w:val="009108F5"/>
    <w:rsid w:val="0091335C"/>
    <w:rsid w:val="0091430E"/>
    <w:rsid w:val="009146DD"/>
    <w:rsid w:val="00920271"/>
    <w:rsid w:val="00920CB0"/>
    <w:rsid w:val="009268AD"/>
    <w:rsid w:val="009270B7"/>
    <w:rsid w:val="00930031"/>
    <w:rsid w:val="00930B86"/>
    <w:rsid w:val="00932C0A"/>
    <w:rsid w:val="00936252"/>
    <w:rsid w:val="009411D6"/>
    <w:rsid w:val="00945E91"/>
    <w:rsid w:val="0094713A"/>
    <w:rsid w:val="00950002"/>
    <w:rsid w:val="00951E53"/>
    <w:rsid w:val="00953802"/>
    <w:rsid w:val="00953987"/>
    <w:rsid w:val="00953C23"/>
    <w:rsid w:val="00962A7A"/>
    <w:rsid w:val="00963295"/>
    <w:rsid w:val="00965713"/>
    <w:rsid w:val="00965F6F"/>
    <w:rsid w:val="00970C8F"/>
    <w:rsid w:val="00972AAA"/>
    <w:rsid w:val="00975C64"/>
    <w:rsid w:val="00980E44"/>
    <w:rsid w:val="009820FB"/>
    <w:rsid w:val="009832F9"/>
    <w:rsid w:val="00983F8A"/>
    <w:rsid w:val="0098480C"/>
    <w:rsid w:val="0098672B"/>
    <w:rsid w:val="00986D6E"/>
    <w:rsid w:val="00987F8E"/>
    <w:rsid w:val="0099066F"/>
    <w:rsid w:val="00991C07"/>
    <w:rsid w:val="00992089"/>
    <w:rsid w:val="009948B4"/>
    <w:rsid w:val="00995D58"/>
    <w:rsid w:val="0099627D"/>
    <w:rsid w:val="009A7166"/>
    <w:rsid w:val="009A7733"/>
    <w:rsid w:val="009B21B2"/>
    <w:rsid w:val="009B23DA"/>
    <w:rsid w:val="009B33B6"/>
    <w:rsid w:val="009B380E"/>
    <w:rsid w:val="009B4297"/>
    <w:rsid w:val="009B44CF"/>
    <w:rsid w:val="009B5731"/>
    <w:rsid w:val="009B7767"/>
    <w:rsid w:val="009B77D1"/>
    <w:rsid w:val="009C08E6"/>
    <w:rsid w:val="009C271D"/>
    <w:rsid w:val="009C2A9F"/>
    <w:rsid w:val="009C744E"/>
    <w:rsid w:val="009C7620"/>
    <w:rsid w:val="009D4440"/>
    <w:rsid w:val="009D4DA0"/>
    <w:rsid w:val="009D532D"/>
    <w:rsid w:val="009D58D0"/>
    <w:rsid w:val="009D59A4"/>
    <w:rsid w:val="009D7F01"/>
    <w:rsid w:val="009E049A"/>
    <w:rsid w:val="009E24FD"/>
    <w:rsid w:val="009E319E"/>
    <w:rsid w:val="009E3750"/>
    <w:rsid w:val="009E3C1F"/>
    <w:rsid w:val="009E5AF9"/>
    <w:rsid w:val="009E7216"/>
    <w:rsid w:val="009F03AB"/>
    <w:rsid w:val="009F4858"/>
    <w:rsid w:val="009F4DA0"/>
    <w:rsid w:val="009F593B"/>
    <w:rsid w:val="009F6E56"/>
    <w:rsid w:val="009F7119"/>
    <w:rsid w:val="00A01EBE"/>
    <w:rsid w:val="00A1227A"/>
    <w:rsid w:val="00A1302D"/>
    <w:rsid w:val="00A140F7"/>
    <w:rsid w:val="00A154B7"/>
    <w:rsid w:val="00A15A79"/>
    <w:rsid w:val="00A21750"/>
    <w:rsid w:val="00A23E2D"/>
    <w:rsid w:val="00A24167"/>
    <w:rsid w:val="00A24223"/>
    <w:rsid w:val="00A2572E"/>
    <w:rsid w:val="00A316A7"/>
    <w:rsid w:val="00A33B7C"/>
    <w:rsid w:val="00A37EBB"/>
    <w:rsid w:val="00A4059F"/>
    <w:rsid w:val="00A40714"/>
    <w:rsid w:val="00A40BDF"/>
    <w:rsid w:val="00A41B88"/>
    <w:rsid w:val="00A44B30"/>
    <w:rsid w:val="00A5705A"/>
    <w:rsid w:val="00A600E3"/>
    <w:rsid w:val="00A639E3"/>
    <w:rsid w:val="00A65BA5"/>
    <w:rsid w:val="00A71624"/>
    <w:rsid w:val="00A72612"/>
    <w:rsid w:val="00A73BFA"/>
    <w:rsid w:val="00A75256"/>
    <w:rsid w:val="00A773C9"/>
    <w:rsid w:val="00A77A16"/>
    <w:rsid w:val="00A805FF"/>
    <w:rsid w:val="00A80C89"/>
    <w:rsid w:val="00A8505C"/>
    <w:rsid w:val="00A900CC"/>
    <w:rsid w:val="00A92723"/>
    <w:rsid w:val="00A94355"/>
    <w:rsid w:val="00A95FEE"/>
    <w:rsid w:val="00A96E27"/>
    <w:rsid w:val="00AA02AB"/>
    <w:rsid w:val="00AA2F2F"/>
    <w:rsid w:val="00AB54F8"/>
    <w:rsid w:val="00AC1995"/>
    <w:rsid w:val="00AC273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075DF"/>
    <w:rsid w:val="00B101E7"/>
    <w:rsid w:val="00B10F18"/>
    <w:rsid w:val="00B12653"/>
    <w:rsid w:val="00B20653"/>
    <w:rsid w:val="00B21EC0"/>
    <w:rsid w:val="00B2215F"/>
    <w:rsid w:val="00B22B2F"/>
    <w:rsid w:val="00B24E19"/>
    <w:rsid w:val="00B26A26"/>
    <w:rsid w:val="00B27CCD"/>
    <w:rsid w:val="00B30304"/>
    <w:rsid w:val="00B32859"/>
    <w:rsid w:val="00B32CC3"/>
    <w:rsid w:val="00B37046"/>
    <w:rsid w:val="00B42AE0"/>
    <w:rsid w:val="00B42DA0"/>
    <w:rsid w:val="00B47890"/>
    <w:rsid w:val="00B500A2"/>
    <w:rsid w:val="00B51A18"/>
    <w:rsid w:val="00B5307E"/>
    <w:rsid w:val="00B5344A"/>
    <w:rsid w:val="00B56312"/>
    <w:rsid w:val="00B618BA"/>
    <w:rsid w:val="00B61FBB"/>
    <w:rsid w:val="00B71B9D"/>
    <w:rsid w:val="00B747B0"/>
    <w:rsid w:val="00B75455"/>
    <w:rsid w:val="00B80887"/>
    <w:rsid w:val="00B86662"/>
    <w:rsid w:val="00B91F40"/>
    <w:rsid w:val="00B924FC"/>
    <w:rsid w:val="00B93617"/>
    <w:rsid w:val="00B951BB"/>
    <w:rsid w:val="00B963F9"/>
    <w:rsid w:val="00B97EDA"/>
    <w:rsid w:val="00BA223C"/>
    <w:rsid w:val="00BA5DEA"/>
    <w:rsid w:val="00BA7D87"/>
    <w:rsid w:val="00BB0961"/>
    <w:rsid w:val="00BB6F06"/>
    <w:rsid w:val="00BC11B7"/>
    <w:rsid w:val="00BC19F9"/>
    <w:rsid w:val="00BC23FF"/>
    <w:rsid w:val="00BC2634"/>
    <w:rsid w:val="00BC2E05"/>
    <w:rsid w:val="00BC3DAC"/>
    <w:rsid w:val="00BD05FA"/>
    <w:rsid w:val="00BD1BD4"/>
    <w:rsid w:val="00BD21D7"/>
    <w:rsid w:val="00BD2FD1"/>
    <w:rsid w:val="00BD40A3"/>
    <w:rsid w:val="00BD51DF"/>
    <w:rsid w:val="00BD5A0D"/>
    <w:rsid w:val="00BD6D03"/>
    <w:rsid w:val="00BD7161"/>
    <w:rsid w:val="00BD7AD3"/>
    <w:rsid w:val="00BE1552"/>
    <w:rsid w:val="00BE2DFB"/>
    <w:rsid w:val="00BE3785"/>
    <w:rsid w:val="00BE3BD7"/>
    <w:rsid w:val="00BE3CE1"/>
    <w:rsid w:val="00BE62BA"/>
    <w:rsid w:val="00BE6319"/>
    <w:rsid w:val="00BE6AD1"/>
    <w:rsid w:val="00BE7342"/>
    <w:rsid w:val="00BE7D79"/>
    <w:rsid w:val="00BF0828"/>
    <w:rsid w:val="00BF0EA6"/>
    <w:rsid w:val="00BF4CA0"/>
    <w:rsid w:val="00BF5310"/>
    <w:rsid w:val="00BF5FD7"/>
    <w:rsid w:val="00C00B95"/>
    <w:rsid w:val="00C04140"/>
    <w:rsid w:val="00C04FF9"/>
    <w:rsid w:val="00C05396"/>
    <w:rsid w:val="00C05EF6"/>
    <w:rsid w:val="00C12145"/>
    <w:rsid w:val="00C12B9A"/>
    <w:rsid w:val="00C12FA4"/>
    <w:rsid w:val="00C138CC"/>
    <w:rsid w:val="00C21FA7"/>
    <w:rsid w:val="00C236C0"/>
    <w:rsid w:val="00C2544E"/>
    <w:rsid w:val="00C30AF4"/>
    <w:rsid w:val="00C33106"/>
    <w:rsid w:val="00C40AD9"/>
    <w:rsid w:val="00C41228"/>
    <w:rsid w:val="00C421E1"/>
    <w:rsid w:val="00C47845"/>
    <w:rsid w:val="00C521DF"/>
    <w:rsid w:val="00C55B59"/>
    <w:rsid w:val="00C606DE"/>
    <w:rsid w:val="00C634E3"/>
    <w:rsid w:val="00C6609A"/>
    <w:rsid w:val="00C70F61"/>
    <w:rsid w:val="00C74146"/>
    <w:rsid w:val="00C74643"/>
    <w:rsid w:val="00C83E82"/>
    <w:rsid w:val="00C83EB1"/>
    <w:rsid w:val="00C84FF2"/>
    <w:rsid w:val="00C85073"/>
    <w:rsid w:val="00C85C4D"/>
    <w:rsid w:val="00C865CB"/>
    <w:rsid w:val="00C86793"/>
    <w:rsid w:val="00C87A34"/>
    <w:rsid w:val="00C94B16"/>
    <w:rsid w:val="00C95F76"/>
    <w:rsid w:val="00C96484"/>
    <w:rsid w:val="00C96CE2"/>
    <w:rsid w:val="00C97FDB"/>
    <w:rsid w:val="00CA2539"/>
    <w:rsid w:val="00CA44AD"/>
    <w:rsid w:val="00CA64E5"/>
    <w:rsid w:val="00CA7861"/>
    <w:rsid w:val="00CB6141"/>
    <w:rsid w:val="00CB7299"/>
    <w:rsid w:val="00CB7EB3"/>
    <w:rsid w:val="00CC3810"/>
    <w:rsid w:val="00CC4C3A"/>
    <w:rsid w:val="00CC6D7C"/>
    <w:rsid w:val="00CD0A76"/>
    <w:rsid w:val="00CD4105"/>
    <w:rsid w:val="00CD487F"/>
    <w:rsid w:val="00CD50EF"/>
    <w:rsid w:val="00CE3C78"/>
    <w:rsid w:val="00CF3523"/>
    <w:rsid w:val="00CF39D0"/>
    <w:rsid w:val="00CF531D"/>
    <w:rsid w:val="00CF6A0E"/>
    <w:rsid w:val="00CF7D45"/>
    <w:rsid w:val="00D0215E"/>
    <w:rsid w:val="00D05065"/>
    <w:rsid w:val="00D12816"/>
    <w:rsid w:val="00D13960"/>
    <w:rsid w:val="00D139C3"/>
    <w:rsid w:val="00D14E25"/>
    <w:rsid w:val="00D15381"/>
    <w:rsid w:val="00D168A4"/>
    <w:rsid w:val="00D20928"/>
    <w:rsid w:val="00D2154A"/>
    <w:rsid w:val="00D21D4A"/>
    <w:rsid w:val="00D22887"/>
    <w:rsid w:val="00D273DE"/>
    <w:rsid w:val="00D275BB"/>
    <w:rsid w:val="00D34C63"/>
    <w:rsid w:val="00D36977"/>
    <w:rsid w:val="00D411E3"/>
    <w:rsid w:val="00D421AA"/>
    <w:rsid w:val="00D4486F"/>
    <w:rsid w:val="00D51A0B"/>
    <w:rsid w:val="00D52133"/>
    <w:rsid w:val="00D535DC"/>
    <w:rsid w:val="00D536DC"/>
    <w:rsid w:val="00D5461D"/>
    <w:rsid w:val="00D560EA"/>
    <w:rsid w:val="00D562AE"/>
    <w:rsid w:val="00D56F8C"/>
    <w:rsid w:val="00D60982"/>
    <w:rsid w:val="00D63966"/>
    <w:rsid w:val="00D6398A"/>
    <w:rsid w:val="00D642DF"/>
    <w:rsid w:val="00D663E3"/>
    <w:rsid w:val="00D725F0"/>
    <w:rsid w:val="00D75CA2"/>
    <w:rsid w:val="00D77DCB"/>
    <w:rsid w:val="00D80639"/>
    <w:rsid w:val="00D82D37"/>
    <w:rsid w:val="00D83180"/>
    <w:rsid w:val="00D84AC7"/>
    <w:rsid w:val="00D90031"/>
    <w:rsid w:val="00D904EF"/>
    <w:rsid w:val="00D92448"/>
    <w:rsid w:val="00D975BA"/>
    <w:rsid w:val="00DA1161"/>
    <w:rsid w:val="00DA1402"/>
    <w:rsid w:val="00DA4ADE"/>
    <w:rsid w:val="00DA5A22"/>
    <w:rsid w:val="00DA5FAE"/>
    <w:rsid w:val="00DA6907"/>
    <w:rsid w:val="00DA7E38"/>
    <w:rsid w:val="00DB0DDE"/>
    <w:rsid w:val="00DB109A"/>
    <w:rsid w:val="00DB3F27"/>
    <w:rsid w:val="00DB3FE0"/>
    <w:rsid w:val="00DB5A15"/>
    <w:rsid w:val="00DC0DB5"/>
    <w:rsid w:val="00DC141A"/>
    <w:rsid w:val="00DC15DC"/>
    <w:rsid w:val="00DC2470"/>
    <w:rsid w:val="00DC32FC"/>
    <w:rsid w:val="00DE2870"/>
    <w:rsid w:val="00DE4CCA"/>
    <w:rsid w:val="00DE5F20"/>
    <w:rsid w:val="00DE622D"/>
    <w:rsid w:val="00DF0D8B"/>
    <w:rsid w:val="00DF3778"/>
    <w:rsid w:val="00DF4A13"/>
    <w:rsid w:val="00DF639D"/>
    <w:rsid w:val="00E02350"/>
    <w:rsid w:val="00E03690"/>
    <w:rsid w:val="00E06C31"/>
    <w:rsid w:val="00E10AB1"/>
    <w:rsid w:val="00E1124E"/>
    <w:rsid w:val="00E11A58"/>
    <w:rsid w:val="00E1357C"/>
    <w:rsid w:val="00E15F4F"/>
    <w:rsid w:val="00E17CEB"/>
    <w:rsid w:val="00E250E3"/>
    <w:rsid w:val="00E26DA0"/>
    <w:rsid w:val="00E30916"/>
    <w:rsid w:val="00E30B66"/>
    <w:rsid w:val="00E328F2"/>
    <w:rsid w:val="00E335C6"/>
    <w:rsid w:val="00E33F4F"/>
    <w:rsid w:val="00E33FCD"/>
    <w:rsid w:val="00E345BC"/>
    <w:rsid w:val="00E35404"/>
    <w:rsid w:val="00E35BB7"/>
    <w:rsid w:val="00E35E44"/>
    <w:rsid w:val="00E418BB"/>
    <w:rsid w:val="00E420A2"/>
    <w:rsid w:val="00E44300"/>
    <w:rsid w:val="00E45C56"/>
    <w:rsid w:val="00E45FB8"/>
    <w:rsid w:val="00E47073"/>
    <w:rsid w:val="00E52245"/>
    <w:rsid w:val="00E523D9"/>
    <w:rsid w:val="00E52DE6"/>
    <w:rsid w:val="00E539E3"/>
    <w:rsid w:val="00E56332"/>
    <w:rsid w:val="00E56A22"/>
    <w:rsid w:val="00E57C24"/>
    <w:rsid w:val="00E6083F"/>
    <w:rsid w:val="00E60F8E"/>
    <w:rsid w:val="00E61708"/>
    <w:rsid w:val="00E634F4"/>
    <w:rsid w:val="00E63F0A"/>
    <w:rsid w:val="00E64AEC"/>
    <w:rsid w:val="00E6743A"/>
    <w:rsid w:val="00E71628"/>
    <w:rsid w:val="00E71A48"/>
    <w:rsid w:val="00E722B6"/>
    <w:rsid w:val="00E74632"/>
    <w:rsid w:val="00E749E5"/>
    <w:rsid w:val="00E75405"/>
    <w:rsid w:val="00E832A4"/>
    <w:rsid w:val="00E837F8"/>
    <w:rsid w:val="00E84ECF"/>
    <w:rsid w:val="00E9095F"/>
    <w:rsid w:val="00E91F3E"/>
    <w:rsid w:val="00E922BA"/>
    <w:rsid w:val="00E963D9"/>
    <w:rsid w:val="00EB1E5E"/>
    <w:rsid w:val="00EB5268"/>
    <w:rsid w:val="00EC1043"/>
    <w:rsid w:val="00EC2E49"/>
    <w:rsid w:val="00EC73BD"/>
    <w:rsid w:val="00ED01BF"/>
    <w:rsid w:val="00ED30BB"/>
    <w:rsid w:val="00ED5414"/>
    <w:rsid w:val="00ED5C7C"/>
    <w:rsid w:val="00ED6E97"/>
    <w:rsid w:val="00EE0095"/>
    <w:rsid w:val="00EE0539"/>
    <w:rsid w:val="00EE2808"/>
    <w:rsid w:val="00EE2EFB"/>
    <w:rsid w:val="00EF05C8"/>
    <w:rsid w:val="00EF1559"/>
    <w:rsid w:val="00EF240D"/>
    <w:rsid w:val="00EF3BE3"/>
    <w:rsid w:val="00EF5BD1"/>
    <w:rsid w:val="00EF675E"/>
    <w:rsid w:val="00EF6D28"/>
    <w:rsid w:val="00F00D29"/>
    <w:rsid w:val="00F017EB"/>
    <w:rsid w:val="00F02992"/>
    <w:rsid w:val="00F030B1"/>
    <w:rsid w:val="00F04258"/>
    <w:rsid w:val="00F1041E"/>
    <w:rsid w:val="00F117F3"/>
    <w:rsid w:val="00F11F8A"/>
    <w:rsid w:val="00F12F62"/>
    <w:rsid w:val="00F15392"/>
    <w:rsid w:val="00F17AEF"/>
    <w:rsid w:val="00F17CD8"/>
    <w:rsid w:val="00F20C7B"/>
    <w:rsid w:val="00F20DBB"/>
    <w:rsid w:val="00F226A8"/>
    <w:rsid w:val="00F25BEA"/>
    <w:rsid w:val="00F27064"/>
    <w:rsid w:val="00F279F9"/>
    <w:rsid w:val="00F27D39"/>
    <w:rsid w:val="00F3215A"/>
    <w:rsid w:val="00F34760"/>
    <w:rsid w:val="00F34AFC"/>
    <w:rsid w:val="00F3608F"/>
    <w:rsid w:val="00F40058"/>
    <w:rsid w:val="00F40192"/>
    <w:rsid w:val="00F42D9E"/>
    <w:rsid w:val="00F4488D"/>
    <w:rsid w:val="00F44B29"/>
    <w:rsid w:val="00F463E8"/>
    <w:rsid w:val="00F50823"/>
    <w:rsid w:val="00F5198B"/>
    <w:rsid w:val="00F53BA0"/>
    <w:rsid w:val="00F62C5C"/>
    <w:rsid w:val="00F65528"/>
    <w:rsid w:val="00F728CD"/>
    <w:rsid w:val="00F74202"/>
    <w:rsid w:val="00F76429"/>
    <w:rsid w:val="00F76FAB"/>
    <w:rsid w:val="00F80103"/>
    <w:rsid w:val="00F80910"/>
    <w:rsid w:val="00F80C03"/>
    <w:rsid w:val="00F81E4D"/>
    <w:rsid w:val="00F82225"/>
    <w:rsid w:val="00F82FF8"/>
    <w:rsid w:val="00F83832"/>
    <w:rsid w:val="00F85A96"/>
    <w:rsid w:val="00F85CCF"/>
    <w:rsid w:val="00F86B89"/>
    <w:rsid w:val="00F92373"/>
    <w:rsid w:val="00F93610"/>
    <w:rsid w:val="00F958E8"/>
    <w:rsid w:val="00F962F2"/>
    <w:rsid w:val="00F974F9"/>
    <w:rsid w:val="00FA0376"/>
    <w:rsid w:val="00FA2656"/>
    <w:rsid w:val="00FA3AD8"/>
    <w:rsid w:val="00FA6549"/>
    <w:rsid w:val="00FB00C0"/>
    <w:rsid w:val="00FB1064"/>
    <w:rsid w:val="00FB1839"/>
    <w:rsid w:val="00FB34FA"/>
    <w:rsid w:val="00FB666F"/>
    <w:rsid w:val="00FB6C72"/>
    <w:rsid w:val="00FB7C04"/>
    <w:rsid w:val="00FC1D5F"/>
    <w:rsid w:val="00FC2A9D"/>
    <w:rsid w:val="00FC4B5A"/>
    <w:rsid w:val="00FD0E28"/>
    <w:rsid w:val="00FE0052"/>
    <w:rsid w:val="00FE1CA6"/>
    <w:rsid w:val="00FE239E"/>
    <w:rsid w:val="00FE5731"/>
    <w:rsid w:val="00FE630F"/>
    <w:rsid w:val="00FF1DEA"/>
    <w:rsid w:val="00FF3F73"/>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5:docId w15:val="{974445D2-68C9-4C1D-BF6A-A59593BDED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4"/>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1"/>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2"/>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 w:type="paragraph" w:styleId="afffffff7">
    <w:name w:val="endnote text"/>
    <w:basedOn w:val="a2"/>
    <w:link w:val="afffffff8"/>
    <w:uiPriority w:val="99"/>
    <w:rsid w:val="00A71624"/>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A71624"/>
  </w:style>
  <w:style w:type="character" w:styleId="afffffff9">
    <w:name w:val="endnote reference"/>
    <w:basedOn w:val="a3"/>
    <w:uiPriority w:val="99"/>
    <w:rsid w:val="00A71624"/>
    <w:rPr>
      <w:rFonts w:cs="Times New Roman"/>
      <w:vertAlign w:val="superscript"/>
    </w:rPr>
  </w:style>
  <w:style w:type="paragraph" w:customStyle="1" w:styleId="1ff4">
    <w:name w:val="Текст сноски1"/>
    <w:basedOn w:val="a2"/>
    <w:next w:val="afff0"/>
    <w:uiPriority w:val="99"/>
    <w:semiHidden/>
    <w:unhideWhenUsed/>
    <w:rsid w:val="00642D28"/>
    <w:pPr>
      <w:suppressAutoHyphens w:val="0"/>
      <w:spacing w:line="240" w:lineRule="auto"/>
      <w:ind w:firstLine="0"/>
      <w:jc w:val="left"/>
    </w:pPr>
    <w:rPr>
      <w:rFonts w:asciiTheme="minorHAnsi" w:eastAsiaTheme="minorHAnsi" w:hAnsiTheme="minorHAnsi" w:cstheme="minorBidi"/>
      <w:bCs w:val="0"/>
      <w:sz w:val="20"/>
      <w:szCs w:val="20"/>
      <w:lang w:eastAsia="en-US"/>
    </w:rPr>
  </w:style>
  <w:style w:type="character" w:customStyle="1" w:styleId="2f6">
    <w:name w:val="Основной текст (2)_"/>
    <w:basedOn w:val="a3"/>
    <w:link w:val="2f7"/>
    <w:uiPriority w:val="99"/>
    <w:rsid w:val="00403D49"/>
    <w:rPr>
      <w:b/>
      <w:bCs/>
      <w:shd w:val="clear" w:color="auto" w:fill="FFFFFF"/>
    </w:rPr>
  </w:style>
  <w:style w:type="paragraph" w:customStyle="1" w:styleId="2f7">
    <w:name w:val="Основной текст (2)"/>
    <w:basedOn w:val="a2"/>
    <w:link w:val="2f6"/>
    <w:uiPriority w:val="99"/>
    <w:rsid w:val="00403D49"/>
    <w:pPr>
      <w:widowControl w:val="0"/>
      <w:shd w:val="clear" w:color="auto" w:fill="FFFFFF"/>
      <w:suppressAutoHyphens w:val="0"/>
      <w:spacing w:line="248" w:lineRule="exact"/>
      <w:ind w:firstLine="0"/>
    </w:pPr>
    <w:rPr>
      <w:b/>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 w:id="1968967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hyperlink" Target="http://www.mrsk-1.ru" TargetMode="External"/><Relationship Id="rId26" Type="http://schemas.openxmlformats.org/officeDocument/2006/relationships/header" Target="header7.xml"/><Relationship Id="rId39" Type="http://schemas.openxmlformats.org/officeDocument/2006/relationships/hyperlink" Target="mailto:doverie@mrsk-1.ru" TargetMode="External"/><Relationship Id="rId3" Type="http://schemas.openxmlformats.org/officeDocument/2006/relationships/styles" Target="styles.xml"/><Relationship Id="rId21" Type="http://schemas.openxmlformats.org/officeDocument/2006/relationships/header" Target="header5.xml"/><Relationship Id="rId34" Type="http://schemas.openxmlformats.org/officeDocument/2006/relationships/header" Target="header11.xml"/><Relationship Id="rId42" Type="http://schemas.openxmlformats.org/officeDocument/2006/relationships/hyperlink" Target="consultantplus://offline/ref=86C855FF9931DA9E8282C60C4DADA77D6E3EFB01C62B67668DFC4D0EA1y5xAN" TargetMode="External"/><Relationship Id="rId47" Type="http://schemas.openxmlformats.org/officeDocument/2006/relationships/header" Target="header13.xml"/><Relationship Id="rId50" Type="http://schemas.openxmlformats.org/officeDocument/2006/relationships/header" Target="header15.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yperlink" Target="http://www.zakupki.gov.ru" TargetMode="External"/><Relationship Id="rId25" Type="http://schemas.openxmlformats.org/officeDocument/2006/relationships/hyperlink" Target="http://www.rosseti.ru/about/anticorruptionpolicy/policy/index.php" TargetMode="External"/><Relationship Id="rId33" Type="http://schemas.openxmlformats.org/officeDocument/2006/relationships/header" Target="header10.xml"/><Relationship Id="rId38" Type="http://schemas.openxmlformats.org/officeDocument/2006/relationships/hyperlink" Target="http://www.rosseti.ru/about/contacts/opinion/" TargetMode="External"/><Relationship Id="rId46" Type="http://schemas.openxmlformats.org/officeDocument/2006/relationships/hyperlink" Target="consultantplus://offline/ref=86C855FF9931DA9E8282C60C4DADA77D6D37F30BC92667668DFC4D0EA1y5xAN" TargetMode="External"/><Relationship Id="rId2" Type="http://schemas.openxmlformats.org/officeDocument/2006/relationships/numbering" Target="numbering.xml"/><Relationship Id="rId16" Type="http://schemas.openxmlformats.org/officeDocument/2006/relationships/hyperlink" Target="mailto:kobeleva.ey@mrsk-1.ru" TargetMode="External"/><Relationship Id="rId20" Type="http://schemas.openxmlformats.org/officeDocument/2006/relationships/header" Target="header4.xml"/><Relationship Id="rId29" Type="http://schemas.openxmlformats.org/officeDocument/2006/relationships/header" Target="header9.xml"/><Relationship Id="rId41" Type="http://schemas.openxmlformats.org/officeDocument/2006/relationships/hyperlink" Target="consultantplus://offline/ref=86C855FF9931DA9E8282C60C4DADA77D6E3FF20BC62667668DFC4D0EA1y5xAN"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oter" Target="footer5.xml"/><Relationship Id="rId32" Type="http://schemas.openxmlformats.org/officeDocument/2006/relationships/hyperlink" Target="https://rmsp.nalog.ru" TargetMode="External"/><Relationship Id="rId37" Type="http://schemas.openxmlformats.org/officeDocument/2006/relationships/footer" Target="footer9.xml"/><Relationship Id="rId40" Type="http://schemas.openxmlformats.org/officeDocument/2006/relationships/footer" Target="footer10.xml"/><Relationship Id="rId45" Type="http://schemas.openxmlformats.org/officeDocument/2006/relationships/hyperlink" Target="consultantplus://offline/ref=86C855FF9931DA9E8282C60C4DADA77D6E3EF501C72B67668DFC4D0EA1y5xAN" TargetMode="External"/><Relationship Id="rId53"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header" Target="header6.xml"/><Relationship Id="rId28" Type="http://schemas.openxmlformats.org/officeDocument/2006/relationships/footer" Target="footer6.xml"/><Relationship Id="rId36" Type="http://schemas.openxmlformats.org/officeDocument/2006/relationships/header" Target="header12.xml"/><Relationship Id="rId49" Type="http://schemas.openxmlformats.org/officeDocument/2006/relationships/footer" Target="footer11.xml"/><Relationship Id="rId10" Type="http://schemas.openxmlformats.org/officeDocument/2006/relationships/header" Target="header1.xml"/><Relationship Id="rId19" Type="http://schemas.openxmlformats.org/officeDocument/2006/relationships/hyperlink" Target="https://etp.rosseti.ru" TargetMode="External"/><Relationship Id="rId31" Type="http://schemas.openxmlformats.org/officeDocument/2006/relationships/hyperlink" Target="consultantplus://offline/main?base=LAW;n=115717;fld=134;dst=100014" TargetMode="External"/><Relationship Id="rId44" Type="http://schemas.openxmlformats.org/officeDocument/2006/relationships/hyperlink" Target="consultantplus://offline/ref=86C855FF9931DA9E8282C60C4DADA77D6E3EF501C72B67668DFC4D0EA1y5xAN" TargetMode="External"/><Relationship Id="rId52"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 Id="rId22" Type="http://schemas.openxmlformats.org/officeDocument/2006/relationships/footer" Target="footer4.xml"/><Relationship Id="rId27" Type="http://schemas.openxmlformats.org/officeDocument/2006/relationships/header" Target="header8.xml"/><Relationship Id="rId30" Type="http://schemas.openxmlformats.org/officeDocument/2006/relationships/footer" Target="footer7.xml"/><Relationship Id="rId35" Type="http://schemas.openxmlformats.org/officeDocument/2006/relationships/footer" Target="footer8.xml"/><Relationship Id="rId43" Type="http://schemas.openxmlformats.org/officeDocument/2006/relationships/hyperlink" Target="consultantplus://offline/ref=86C855FF9931DA9E8282C60C4DADA77D6D37F30BC92667668DFC4D0EA1y5xAN" TargetMode="External"/><Relationship Id="rId48" Type="http://schemas.openxmlformats.org/officeDocument/2006/relationships/header" Target="header14.xml"/><Relationship Id="rId8" Type="http://schemas.openxmlformats.org/officeDocument/2006/relationships/image" Target="media/image1.emf"/><Relationship Id="rId51" Type="http://schemas.openxmlformats.org/officeDocument/2006/relationships/footer" Target="footer1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2CE9AE-C5A7-42B4-966D-E739F6DAC0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151</TotalTime>
  <Pages>85</Pages>
  <Words>27816</Words>
  <Characters>158552</Characters>
  <Application>Microsoft Office Word</Application>
  <DocSecurity>0</DocSecurity>
  <Lines>1321</Lines>
  <Paragraphs>371</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185997</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Кобелева Елена Юрьевна</cp:lastModifiedBy>
  <cp:revision>47</cp:revision>
  <cp:lastPrinted>2015-12-29T14:27:00Z</cp:lastPrinted>
  <dcterms:created xsi:type="dcterms:W3CDTF">2016-12-02T12:44:00Z</dcterms:created>
  <dcterms:modified xsi:type="dcterms:W3CDTF">2017-10-26T13:00:00Z</dcterms:modified>
</cp:coreProperties>
</file>