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026FDC" w:rsidRDefault="007556FF" w:rsidP="007556FF">
      <w:pPr>
        <w:pStyle w:val="affffffe"/>
        <w:suppressAutoHyphens/>
        <w:jc w:val="center"/>
        <w:rPr>
          <w:rFonts w:ascii="Helios-Regular" w:hAnsi="Helios-Regular" w:cs="Helios-Regular"/>
          <w:spacing w:val="4"/>
          <w:sz w:val="14"/>
          <w:szCs w:val="14"/>
          <w:lang w:val="en-US"/>
        </w:rPr>
      </w:pPr>
      <w:bookmarkStart w:id="0" w:name="_Ref56251018"/>
      <w:bookmarkStart w:id="1" w:name="_Ref56251020"/>
      <w:bookmarkStart w:id="2" w:name="_Ref57046967"/>
      <w:bookmarkStart w:id="3" w:name="_Ref57322917"/>
      <w:bookmarkStart w:id="4" w:name="_Ref57322919"/>
      <w:bookmarkStart w:id="5" w:name="_Ref55335495"/>
    </w:p>
    <w:p w:rsidR="00A4040E" w:rsidRPr="00E23D27" w:rsidRDefault="00070147" w:rsidP="00A4040E">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A4040E" w:rsidRPr="00041308" w:rsidRDefault="00A4040E" w:rsidP="00A4040E">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A4040E" w:rsidRPr="00010061" w:rsidRDefault="00A4040E" w:rsidP="00A4040E">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A4040E" w:rsidRPr="00010061" w:rsidRDefault="00A4040E" w:rsidP="00A4040E">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A4040E" w:rsidRPr="00E23D27" w:rsidRDefault="00A4040E" w:rsidP="00A4040E">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A4040E" w:rsidRPr="00E23D27">
        <w:rPr>
          <w:noProof/>
          <w:sz w:val="16"/>
          <w:szCs w:val="16"/>
          <w:lang w:eastAsia="ru-RU"/>
        </w:rPr>
        <w:drawing>
          <wp:inline distT="0" distB="0" distL="0" distR="0" wp14:anchorId="1005F203" wp14:editId="4F2211EA">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A4040E" w:rsidRPr="00E23D27">
        <w:rPr>
          <w:noProof/>
          <w:sz w:val="16"/>
          <w:szCs w:val="16"/>
          <w:lang w:eastAsia="ru-RU"/>
        </w:rPr>
        <w:t xml:space="preserve">            </w:t>
      </w:r>
      <w:r w:rsidR="00A4040E" w:rsidRPr="00E23D27">
        <w:rPr>
          <w:noProof/>
          <w:sz w:val="16"/>
          <w:szCs w:val="16"/>
          <w:lang w:eastAsia="ru-RU"/>
        </w:rPr>
        <w:drawing>
          <wp:inline distT="0" distB="0" distL="0" distR="0" wp14:anchorId="69161A04" wp14:editId="0FF10DC2">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ED44F2" w:rsidRDefault="007556FF" w:rsidP="007556FF">
      <w:pPr>
        <w:jc w:val="center"/>
        <w:rPr>
          <w:rFonts w:ascii="Arial" w:hAnsi="Arial" w:cs="Arial"/>
          <w:noProof/>
          <w:sz w:val="18"/>
          <w:szCs w:val="18"/>
        </w:rPr>
      </w:pPr>
    </w:p>
    <w:p w:rsidR="005C08CA" w:rsidRPr="00026FDC" w:rsidRDefault="005C08CA" w:rsidP="007556FF">
      <w:pPr>
        <w:ind w:left="5670" w:firstLine="0"/>
        <w:jc w:val="center"/>
        <w:rPr>
          <w:sz w:val="24"/>
          <w:szCs w:val="24"/>
        </w:rPr>
      </w:pPr>
    </w:p>
    <w:p w:rsidR="00A4040E" w:rsidRDefault="00A4040E" w:rsidP="007556FF">
      <w:pPr>
        <w:ind w:left="5670" w:firstLine="0"/>
        <w:jc w:val="center"/>
        <w:rPr>
          <w:sz w:val="24"/>
          <w:szCs w:val="24"/>
        </w:rPr>
      </w:pPr>
    </w:p>
    <w:p w:rsidR="007556FF" w:rsidRPr="00026FDC" w:rsidRDefault="007556FF" w:rsidP="007556FF">
      <w:pPr>
        <w:ind w:left="5670" w:firstLine="0"/>
        <w:jc w:val="center"/>
        <w:rPr>
          <w:sz w:val="24"/>
          <w:szCs w:val="24"/>
        </w:rPr>
      </w:pPr>
      <w:r w:rsidRPr="00026FDC">
        <w:rPr>
          <w:sz w:val="24"/>
          <w:szCs w:val="24"/>
        </w:rPr>
        <w:t>УТВЕРЖДАЮ:</w:t>
      </w:r>
    </w:p>
    <w:p w:rsidR="00A4040E" w:rsidRDefault="00A4040E" w:rsidP="00A4040E">
      <w:pPr>
        <w:spacing w:line="240" w:lineRule="auto"/>
        <w:jc w:val="right"/>
        <w:rPr>
          <w:sz w:val="24"/>
          <w:szCs w:val="24"/>
        </w:rPr>
      </w:pPr>
      <w:r>
        <w:rPr>
          <w:sz w:val="24"/>
          <w:szCs w:val="24"/>
        </w:rPr>
        <w:t>Председатель закупочной комиссии -</w:t>
      </w:r>
    </w:p>
    <w:p w:rsidR="00A4040E" w:rsidRDefault="00A4040E" w:rsidP="00A4040E">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A4040E" w:rsidRPr="00C12FA4" w:rsidRDefault="00A4040E" w:rsidP="00A4040E">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A4040E" w:rsidRPr="00C12FA4" w:rsidRDefault="00A4040E" w:rsidP="00A4040E">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A4040E" w:rsidRPr="00C12FA4" w:rsidRDefault="00A4040E" w:rsidP="00A4040E">
      <w:pPr>
        <w:spacing w:line="240" w:lineRule="auto"/>
        <w:jc w:val="right"/>
      </w:pPr>
    </w:p>
    <w:p w:rsidR="00A4040E" w:rsidRPr="00C12FA4" w:rsidRDefault="00A4040E" w:rsidP="00A4040E">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A4040E" w:rsidRPr="00C12FA4" w:rsidRDefault="00A4040E" w:rsidP="00A4040E">
      <w:pPr>
        <w:spacing w:line="240" w:lineRule="auto"/>
        <w:jc w:val="right"/>
        <w:rPr>
          <w:sz w:val="24"/>
          <w:szCs w:val="24"/>
        </w:rPr>
      </w:pPr>
    </w:p>
    <w:p w:rsidR="00A4040E" w:rsidRPr="00C12FA4" w:rsidRDefault="00A4040E" w:rsidP="00A4040E">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026FDC"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026FDC">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026FDC" w:rsidRDefault="007556FF" w:rsidP="007556FF">
      <w:pPr>
        <w:spacing w:line="240" w:lineRule="auto"/>
        <w:ind w:left="6804" w:firstLine="0"/>
        <w:rPr>
          <w:b/>
          <w:kern w:val="36"/>
          <w:sz w:val="24"/>
          <w:szCs w:val="24"/>
        </w:rPr>
      </w:pPr>
      <w:r w:rsidRPr="00026FDC">
        <w:rPr>
          <w:b/>
          <w:kern w:val="36"/>
          <w:sz w:val="24"/>
          <w:szCs w:val="24"/>
        </w:rPr>
        <w:t>Протокол № ____________</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A4040E" w:rsidRDefault="00717F60" w:rsidP="007556FF">
      <w:pPr>
        <w:spacing w:line="264" w:lineRule="auto"/>
        <w:ind w:firstLine="0"/>
        <w:jc w:val="center"/>
        <w:rPr>
          <w:b/>
          <w:sz w:val="24"/>
          <w:szCs w:val="24"/>
        </w:rPr>
      </w:pPr>
      <w:r w:rsidRPr="00026FDC">
        <w:rPr>
          <w:b/>
          <w:sz w:val="24"/>
          <w:szCs w:val="24"/>
        </w:rPr>
        <w:t xml:space="preserve">на право заключения </w:t>
      </w:r>
      <w:r w:rsidR="00366652" w:rsidRPr="00026FDC">
        <w:rPr>
          <w:b/>
          <w:sz w:val="24"/>
          <w:szCs w:val="24"/>
        </w:rPr>
        <w:t>Договор</w:t>
      </w:r>
      <w:r w:rsidR="00A4040E">
        <w:rPr>
          <w:b/>
          <w:sz w:val="24"/>
          <w:szCs w:val="24"/>
        </w:rPr>
        <w:t>а</w:t>
      </w:r>
      <w:r w:rsidR="00366652" w:rsidRPr="00026FDC">
        <w:rPr>
          <w:b/>
          <w:sz w:val="24"/>
          <w:szCs w:val="24"/>
        </w:rPr>
        <w:t xml:space="preserve"> </w:t>
      </w:r>
      <w:proofErr w:type="gramStart"/>
      <w:r w:rsidR="00366652" w:rsidRPr="00026FDC">
        <w:rPr>
          <w:b/>
          <w:sz w:val="24"/>
          <w:szCs w:val="24"/>
        </w:rPr>
        <w:t>на</w:t>
      </w:r>
      <w:proofErr w:type="gramEnd"/>
      <w:r w:rsidR="00366652" w:rsidRPr="00026FDC">
        <w:rPr>
          <w:b/>
          <w:sz w:val="24"/>
          <w:szCs w:val="24"/>
        </w:rPr>
        <w:t xml:space="preserve"> </w:t>
      </w:r>
    </w:p>
    <w:p w:rsidR="00717F60" w:rsidRPr="00026FDC" w:rsidRDefault="00366652" w:rsidP="007556FF">
      <w:pPr>
        <w:spacing w:line="264" w:lineRule="auto"/>
        <w:ind w:firstLine="0"/>
        <w:jc w:val="center"/>
        <w:rPr>
          <w:b/>
          <w:sz w:val="24"/>
          <w:szCs w:val="24"/>
        </w:rPr>
      </w:pPr>
      <w:r w:rsidRPr="00026FDC">
        <w:rPr>
          <w:b/>
          <w:sz w:val="24"/>
          <w:szCs w:val="24"/>
        </w:rPr>
        <w:t xml:space="preserve">оказание услуг по </w:t>
      </w:r>
      <w:r w:rsidR="00A4040E" w:rsidRPr="00A4040E">
        <w:rPr>
          <w:b/>
          <w:sz w:val="24"/>
          <w:szCs w:val="24"/>
        </w:rPr>
        <w:t>проведению специальной оценки условий труда на рабочих местах филиала</w:t>
      </w:r>
      <w:r w:rsidRPr="00026FDC">
        <w:rPr>
          <w:b/>
          <w:sz w:val="24"/>
          <w:szCs w:val="24"/>
        </w:rPr>
        <w:t xml:space="preserve"> для нужд ПАО «МРСК Центра»</w:t>
      </w:r>
      <w:r w:rsidR="007556FF" w:rsidRPr="00026FDC">
        <w:rPr>
          <w:b/>
          <w:sz w:val="24"/>
          <w:szCs w:val="24"/>
        </w:rPr>
        <w:t xml:space="preserve"> (филиал</w:t>
      </w:r>
      <w:r w:rsidR="00A4040E">
        <w:rPr>
          <w:b/>
          <w:sz w:val="24"/>
          <w:szCs w:val="24"/>
        </w:rPr>
        <w:t>а</w:t>
      </w:r>
      <w:r w:rsidR="007556FF" w:rsidRPr="00026FDC">
        <w:rPr>
          <w:b/>
          <w:sz w:val="24"/>
          <w:szCs w:val="24"/>
        </w:rPr>
        <w:t xml:space="preserve"> </w:t>
      </w:r>
      <w:r w:rsidR="00A4040E">
        <w:rPr>
          <w:b/>
          <w:sz w:val="24"/>
          <w:szCs w:val="24"/>
        </w:rPr>
        <w:t xml:space="preserve"> «Костромаэнерго»</w:t>
      </w:r>
      <w:r w:rsidR="007556FF" w:rsidRPr="00026FDC">
        <w:rPr>
          <w:b/>
          <w:sz w:val="24"/>
          <w:szCs w:val="24"/>
        </w:rPr>
        <w:t>)</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A4040E">
        <w:rPr>
          <w:sz w:val="24"/>
          <w:szCs w:val="24"/>
        </w:rPr>
        <w:t>Кострома</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A51E77">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AB653E">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A51E77" w:rsidRPr="00026FDC">
        <w:rPr>
          <w:noProof/>
        </w:rPr>
        <w:fldChar w:fldCharType="begin"/>
      </w:r>
      <w:r w:rsidRPr="00026FDC">
        <w:rPr>
          <w:noProof/>
        </w:rPr>
        <w:instrText xml:space="preserve"> PAGEREF _Toc441130433 \h </w:instrText>
      </w:r>
      <w:r w:rsidR="00A51E77" w:rsidRPr="00026FDC">
        <w:rPr>
          <w:noProof/>
        </w:rPr>
      </w:r>
      <w:r w:rsidR="00A51E77" w:rsidRPr="00026FDC">
        <w:rPr>
          <w:noProof/>
        </w:rPr>
        <w:fldChar w:fldCharType="separate"/>
      </w:r>
      <w:r w:rsidR="00AB653E">
        <w:rPr>
          <w:noProof/>
        </w:rPr>
        <w:t>4</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A51E77" w:rsidRPr="00026FDC">
        <w:rPr>
          <w:noProof/>
        </w:rPr>
        <w:fldChar w:fldCharType="begin"/>
      </w:r>
      <w:r w:rsidRPr="00026FDC">
        <w:rPr>
          <w:noProof/>
        </w:rPr>
        <w:instrText xml:space="preserve"> PAGEREF _Toc441130434 \h </w:instrText>
      </w:r>
      <w:r w:rsidR="00A51E77" w:rsidRPr="00026FDC">
        <w:rPr>
          <w:noProof/>
        </w:rPr>
      </w:r>
      <w:r w:rsidR="00A51E77" w:rsidRPr="00026FDC">
        <w:rPr>
          <w:noProof/>
        </w:rPr>
        <w:fldChar w:fldCharType="separate"/>
      </w:r>
      <w:r w:rsidR="00AB653E">
        <w:rPr>
          <w:noProof/>
        </w:rPr>
        <w:t>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A51E77" w:rsidRPr="00026FDC">
        <w:rPr>
          <w:noProof/>
        </w:rPr>
        <w:fldChar w:fldCharType="begin"/>
      </w:r>
      <w:r w:rsidRPr="00026FDC">
        <w:rPr>
          <w:noProof/>
        </w:rPr>
        <w:instrText xml:space="preserve"> PAGEREF _Toc441130435 \h </w:instrText>
      </w:r>
      <w:r w:rsidR="00A51E77" w:rsidRPr="00026FDC">
        <w:rPr>
          <w:noProof/>
        </w:rPr>
      </w:r>
      <w:r w:rsidR="00A51E77" w:rsidRPr="00026FDC">
        <w:rPr>
          <w:noProof/>
        </w:rPr>
        <w:fldChar w:fldCharType="separate"/>
      </w:r>
      <w:r w:rsidR="00AB653E">
        <w:rPr>
          <w:noProof/>
        </w:rPr>
        <w:t>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A51E77" w:rsidRPr="00026FDC">
        <w:rPr>
          <w:noProof/>
        </w:rPr>
        <w:fldChar w:fldCharType="begin"/>
      </w:r>
      <w:r w:rsidRPr="00026FDC">
        <w:rPr>
          <w:noProof/>
        </w:rPr>
        <w:instrText xml:space="preserve"> PAGEREF _Toc441130436 \h </w:instrText>
      </w:r>
      <w:r w:rsidR="00A51E77" w:rsidRPr="00026FDC">
        <w:rPr>
          <w:noProof/>
        </w:rPr>
      </w:r>
      <w:r w:rsidR="00A51E77" w:rsidRPr="00026FDC">
        <w:rPr>
          <w:noProof/>
        </w:rPr>
        <w:fldChar w:fldCharType="separate"/>
      </w:r>
      <w:r w:rsidR="00AB653E">
        <w:rPr>
          <w:noProof/>
        </w:rPr>
        <w:t>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A51E77" w:rsidRPr="00026FDC">
        <w:rPr>
          <w:noProof/>
        </w:rPr>
        <w:fldChar w:fldCharType="begin"/>
      </w:r>
      <w:r w:rsidRPr="00026FDC">
        <w:rPr>
          <w:noProof/>
        </w:rPr>
        <w:instrText xml:space="preserve"> PAGEREF _Toc441130437 \h </w:instrText>
      </w:r>
      <w:r w:rsidR="00A51E77" w:rsidRPr="00026FDC">
        <w:rPr>
          <w:noProof/>
        </w:rPr>
      </w:r>
      <w:r w:rsidR="00A51E77" w:rsidRPr="00026FDC">
        <w:rPr>
          <w:noProof/>
        </w:rPr>
        <w:fldChar w:fldCharType="separate"/>
      </w:r>
      <w:r w:rsidR="00AB653E">
        <w:rPr>
          <w:noProof/>
        </w:rPr>
        <w:t>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A51E77" w:rsidRPr="00026FDC">
        <w:rPr>
          <w:noProof/>
        </w:rPr>
        <w:fldChar w:fldCharType="begin"/>
      </w:r>
      <w:r w:rsidRPr="00026FDC">
        <w:rPr>
          <w:noProof/>
        </w:rPr>
        <w:instrText xml:space="preserve"> PAGEREF _Toc441130438 \h </w:instrText>
      </w:r>
      <w:r w:rsidR="00A51E77" w:rsidRPr="00026FDC">
        <w:rPr>
          <w:noProof/>
        </w:rPr>
      </w:r>
      <w:r w:rsidR="00A51E77" w:rsidRPr="00026FDC">
        <w:rPr>
          <w:noProof/>
        </w:rPr>
        <w:fldChar w:fldCharType="separate"/>
      </w:r>
      <w:r w:rsidR="00AB653E">
        <w:rPr>
          <w:noProof/>
        </w:rPr>
        <w:t>8</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A51E77" w:rsidRPr="00026FDC">
        <w:rPr>
          <w:noProof/>
        </w:rPr>
        <w:fldChar w:fldCharType="begin"/>
      </w:r>
      <w:r w:rsidRPr="00026FDC">
        <w:rPr>
          <w:noProof/>
        </w:rPr>
        <w:instrText xml:space="preserve"> PAGEREF _Toc441130445 \h </w:instrText>
      </w:r>
      <w:r w:rsidR="00A51E77" w:rsidRPr="00026FDC">
        <w:rPr>
          <w:noProof/>
        </w:rPr>
      </w:r>
      <w:r w:rsidR="00A51E77" w:rsidRPr="00026FDC">
        <w:rPr>
          <w:noProof/>
        </w:rPr>
        <w:fldChar w:fldCharType="separate"/>
      </w:r>
      <w:r w:rsidR="00AB653E">
        <w:rPr>
          <w:noProof/>
        </w:rPr>
        <w:t>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A51E77" w:rsidRPr="00026FDC">
        <w:rPr>
          <w:noProof/>
        </w:rPr>
        <w:fldChar w:fldCharType="begin"/>
      </w:r>
      <w:r w:rsidRPr="00026FDC">
        <w:rPr>
          <w:noProof/>
        </w:rPr>
        <w:instrText xml:space="preserve"> PAGEREF _Toc441130446 \h </w:instrText>
      </w:r>
      <w:r w:rsidR="00A51E77" w:rsidRPr="00026FDC">
        <w:rPr>
          <w:noProof/>
        </w:rPr>
      </w:r>
      <w:r w:rsidR="00A51E77" w:rsidRPr="00026FDC">
        <w:rPr>
          <w:noProof/>
        </w:rPr>
        <w:fldChar w:fldCharType="separate"/>
      </w:r>
      <w:r w:rsidR="00AB653E">
        <w:rPr>
          <w:noProof/>
        </w:rPr>
        <w:t>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A51E77" w:rsidRPr="00026FDC">
        <w:rPr>
          <w:noProof/>
        </w:rPr>
        <w:fldChar w:fldCharType="begin"/>
      </w:r>
      <w:r w:rsidRPr="00026FDC">
        <w:rPr>
          <w:noProof/>
        </w:rPr>
        <w:instrText xml:space="preserve"> PAGEREF _Toc441130450 \h </w:instrText>
      </w:r>
      <w:r w:rsidR="00A51E77" w:rsidRPr="00026FDC">
        <w:rPr>
          <w:noProof/>
        </w:rPr>
      </w:r>
      <w:r w:rsidR="00A51E77" w:rsidRPr="00026FDC">
        <w:rPr>
          <w:noProof/>
        </w:rPr>
        <w:fldChar w:fldCharType="separate"/>
      </w:r>
      <w:r w:rsidR="00AB653E">
        <w:rPr>
          <w:noProof/>
        </w:rPr>
        <w:t>9</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A51E77" w:rsidRPr="00026FDC">
        <w:rPr>
          <w:noProof/>
        </w:rPr>
        <w:fldChar w:fldCharType="begin"/>
      </w:r>
      <w:r w:rsidRPr="00026FDC">
        <w:rPr>
          <w:noProof/>
        </w:rPr>
        <w:instrText xml:space="preserve"> PAGEREF _Toc441130454 \h </w:instrText>
      </w:r>
      <w:r w:rsidR="00A51E77" w:rsidRPr="00026FDC">
        <w:rPr>
          <w:noProof/>
        </w:rPr>
      </w:r>
      <w:r w:rsidR="00A51E77" w:rsidRPr="00026FDC">
        <w:rPr>
          <w:noProof/>
        </w:rPr>
        <w:fldChar w:fldCharType="separate"/>
      </w:r>
      <w:r w:rsidR="00AB653E">
        <w:rPr>
          <w:noProof/>
        </w:rPr>
        <w:t>12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A51E77" w:rsidRPr="00026FDC">
        <w:rPr>
          <w:noProof/>
        </w:rPr>
        <w:fldChar w:fldCharType="begin"/>
      </w:r>
      <w:r w:rsidRPr="00026FDC">
        <w:rPr>
          <w:noProof/>
        </w:rPr>
        <w:instrText xml:space="preserve"> PAGEREF _Toc441130455 \h </w:instrText>
      </w:r>
      <w:r w:rsidR="00A51E77" w:rsidRPr="00026FDC">
        <w:rPr>
          <w:noProof/>
        </w:rPr>
      </w:r>
      <w:r w:rsidR="00A51E77" w:rsidRPr="00026FDC">
        <w:rPr>
          <w:noProof/>
        </w:rPr>
        <w:fldChar w:fldCharType="separate"/>
      </w:r>
      <w:r w:rsidR="00AB653E">
        <w:rPr>
          <w:noProof/>
        </w:rPr>
        <w:t>12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A51E77" w:rsidRPr="00026FDC">
        <w:rPr>
          <w:noProof/>
        </w:rPr>
        <w:fldChar w:fldCharType="begin"/>
      </w:r>
      <w:r w:rsidRPr="00026FDC">
        <w:rPr>
          <w:noProof/>
        </w:rPr>
        <w:instrText xml:space="preserve"> PAGEREF _Toc441130458 \h </w:instrText>
      </w:r>
      <w:r w:rsidR="00A51E77" w:rsidRPr="00026FDC">
        <w:rPr>
          <w:noProof/>
        </w:rPr>
      </w:r>
      <w:r w:rsidR="00A51E77" w:rsidRPr="00026FDC">
        <w:rPr>
          <w:noProof/>
        </w:rPr>
        <w:fldChar w:fldCharType="separate"/>
      </w:r>
      <w:r w:rsidR="00AB653E">
        <w:rPr>
          <w:noProof/>
        </w:rPr>
        <w:t>12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A51E77" w:rsidRPr="00026FDC">
        <w:rPr>
          <w:noProof/>
        </w:rPr>
        <w:fldChar w:fldCharType="begin"/>
      </w:r>
      <w:r w:rsidRPr="00026FDC">
        <w:rPr>
          <w:noProof/>
        </w:rPr>
        <w:instrText xml:space="preserve"> PAGEREF _Toc441130459 \h </w:instrText>
      </w:r>
      <w:r w:rsidR="00A51E77" w:rsidRPr="00026FDC">
        <w:rPr>
          <w:noProof/>
        </w:rPr>
      </w:r>
      <w:r w:rsidR="00A51E77" w:rsidRPr="00026FDC">
        <w:rPr>
          <w:noProof/>
        </w:rPr>
        <w:fldChar w:fldCharType="separate"/>
      </w:r>
      <w:r w:rsidR="00AB653E">
        <w:rPr>
          <w:noProof/>
        </w:rPr>
        <w:t>13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A51E77" w:rsidRPr="00026FDC">
        <w:rPr>
          <w:noProof/>
        </w:rPr>
        <w:fldChar w:fldCharType="begin"/>
      </w:r>
      <w:r w:rsidRPr="00026FDC">
        <w:rPr>
          <w:noProof/>
        </w:rPr>
        <w:instrText xml:space="preserve"> PAGEREF _Toc441130474 \h </w:instrText>
      </w:r>
      <w:r w:rsidR="00A51E77" w:rsidRPr="00026FDC">
        <w:rPr>
          <w:noProof/>
        </w:rPr>
      </w:r>
      <w:r w:rsidR="00A51E77" w:rsidRPr="00026FDC">
        <w:rPr>
          <w:noProof/>
        </w:rPr>
        <w:fldChar w:fldCharType="separate"/>
      </w:r>
      <w:r w:rsidR="00AB653E">
        <w:rPr>
          <w:noProof/>
        </w:rPr>
        <w:t>27</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A51E77" w:rsidRPr="00026FDC">
        <w:rPr>
          <w:noProof/>
        </w:rPr>
        <w:fldChar w:fldCharType="begin"/>
      </w:r>
      <w:r w:rsidRPr="00026FDC">
        <w:rPr>
          <w:noProof/>
        </w:rPr>
        <w:instrText xml:space="preserve"> PAGEREF _Toc441130477 \h </w:instrText>
      </w:r>
      <w:r w:rsidR="00A51E77" w:rsidRPr="00026FDC">
        <w:rPr>
          <w:noProof/>
        </w:rPr>
      </w:r>
      <w:r w:rsidR="00A51E77" w:rsidRPr="00026FDC">
        <w:rPr>
          <w:noProof/>
        </w:rPr>
        <w:fldChar w:fldCharType="separate"/>
      </w:r>
      <w:r w:rsidR="00AB653E">
        <w:rPr>
          <w:noProof/>
        </w:rPr>
        <w:t>28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A51E77" w:rsidRPr="00026FDC">
        <w:rPr>
          <w:noProof/>
        </w:rPr>
        <w:fldChar w:fldCharType="begin"/>
      </w:r>
      <w:r w:rsidRPr="00026FDC">
        <w:rPr>
          <w:noProof/>
        </w:rPr>
        <w:instrText xml:space="preserve"> PAGEREF _Toc441130478 \h </w:instrText>
      </w:r>
      <w:r w:rsidR="00A51E77" w:rsidRPr="00026FDC">
        <w:rPr>
          <w:noProof/>
        </w:rPr>
      </w:r>
      <w:r w:rsidR="00A51E77" w:rsidRPr="00026FDC">
        <w:rPr>
          <w:noProof/>
        </w:rPr>
        <w:fldChar w:fldCharType="separate"/>
      </w:r>
      <w:r w:rsidR="00AB653E">
        <w:rPr>
          <w:noProof/>
        </w:rPr>
        <w:t>28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A51E77" w:rsidRPr="00026FDC">
        <w:rPr>
          <w:noProof/>
        </w:rPr>
        <w:fldChar w:fldCharType="begin"/>
      </w:r>
      <w:r w:rsidRPr="00026FDC">
        <w:rPr>
          <w:noProof/>
        </w:rPr>
        <w:instrText xml:space="preserve"> PAGEREF _Toc441130483 \h </w:instrText>
      </w:r>
      <w:r w:rsidR="00A51E77" w:rsidRPr="00026FDC">
        <w:rPr>
          <w:noProof/>
        </w:rPr>
      </w:r>
      <w:r w:rsidR="00A51E77" w:rsidRPr="00026FDC">
        <w:rPr>
          <w:noProof/>
        </w:rPr>
        <w:fldChar w:fldCharType="separate"/>
      </w:r>
      <w:r w:rsidR="00AB653E">
        <w:rPr>
          <w:noProof/>
        </w:rPr>
        <w:t>30</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A51E77" w:rsidRPr="00026FDC">
        <w:rPr>
          <w:noProof/>
        </w:rPr>
        <w:fldChar w:fldCharType="begin"/>
      </w:r>
      <w:r w:rsidRPr="00026FDC">
        <w:rPr>
          <w:noProof/>
        </w:rPr>
        <w:instrText xml:space="preserve"> PAGEREF _Toc441130484 \h </w:instrText>
      </w:r>
      <w:r w:rsidR="00A51E77" w:rsidRPr="00026FDC">
        <w:rPr>
          <w:noProof/>
        </w:rPr>
      </w:r>
      <w:r w:rsidR="00A51E77" w:rsidRPr="00026FDC">
        <w:rPr>
          <w:noProof/>
        </w:rPr>
        <w:fldChar w:fldCharType="separate"/>
      </w:r>
      <w:r w:rsidR="00AB653E">
        <w:rPr>
          <w:noProof/>
        </w:rPr>
        <w:t>33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A51E77" w:rsidRPr="00026FDC">
        <w:rPr>
          <w:noProof/>
        </w:rPr>
        <w:fldChar w:fldCharType="begin"/>
      </w:r>
      <w:r w:rsidRPr="00026FDC">
        <w:rPr>
          <w:noProof/>
        </w:rPr>
        <w:instrText xml:space="preserve"> PAGEREF _Toc441130485 \h </w:instrText>
      </w:r>
      <w:r w:rsidR="00A51E77" w:rsidRPr="00026FDC">
        <w:rPr>
          <w:noProof/>
        </w:rPr>
      </w:r>
      <w:r w:rsidR="00A51E77" w:rsidRPr="00026FDC">
        <w:rPr>
          <w:noProof/>
        </w:rPr>
        <w:fldChar w:fldCharType="separate"/>
      </w:r>
      <w:r w:rsidR="00AB653E">
        <w:rPr>
          <w:noProof/>
        </w:rPr>
        <w:t>33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A51E77" w:rsidRPr="00026FDC">
        <w:rPr>
          <w:noProof/>
        </w:rPr>
        <w:fldChar w:fldCharType="begin"/>
      </w:r>
      <w:r w:rsidRPr="00026FDC">
        <w:rPr>
          <w:noProof/>
        </w:rPr>
        <w:instrText xml:space="preserve"> PAGEREF _Toc441130486 \h </w:instrText>
      </w:r>
      <w:r w:rsidR="00A51E77" w:rsidRPr="00026FDC">
        <w:rPr>
          <w:noProof/>
        </w:rPr>
      </w:r>
      <w:r w:rsidR="00A51E77" w:rsidRPr="00026FDC">
        <w:rPr>
          <w:noProof/>
        </w:rPr>
        <w:fldChar w:fldCharType="separate"/>
      </w:r>
      <w:r w:rsidR="00AB653E">
        <w:rPr>
          <w:noProof/>
        </w:rPr>
        <w:t>33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A51E77" w:rsidRPr="00026FDC">
        <w:rPr>
          <w:noProof/>
        </w:rPr>
        <w:fldChar w:fldCharType="begin"/>
      </w:r>
      <w:r w:rsidRPr="00026FDC">
        <w:rPr>
          <w:noProof/>
        </w:rPr>
        <w:instrText xml:space="preserve"> PAGEREF _Toc441130487 \h </w:instrText>
      </w:r>
      <w:r w:rsidR="00A51E77" w:rsidRPr="00026FDC">
        <w:rPr>
          <w:noProof/>
        </w:rPr>
      </w:r>
      <w:r w:rsidR="00A51E77" w:rsidRPr="00026FDC">
        <w:rPr>
          <w:noProof/>
        </w:rPr>
        <w:fldChar w:fldCharType="separate"/>
      </w:r>
      <w:r w:rsidR="00AB653E">
        <w:rPr>
          <w:noProof/>
        </w:rPr>
        <w:t>34</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A51E77" w:rsidRPr="00026FDC">
        <w:rPr>
          <w:noProof/>
        </w:rPr>
        <w:fldChar w:fldCharType="begin"/>
      </w:r>
      <w:r w:rsidRPr="00026FDC">
        <w:rPr>
          <w:noProof/>
        </w:rPr>
        <w:instrText xml:space="preserve"> PAGEREF _Toc441130488 \h </w:instrText>
      </w:r>
      <w:r w:rsidR="00A51E77" w:rsidRPr="00026FDC">
        <w:rPr>
          <w:noProof/>
        </w:rPr>
      </w:r>
      <w:r w:rsidR="00A51E77" w:rsidRPr="00026FDC">
        <w:rPr>
          <w:noProof/>
        </w:rPr>
        <w:fldChar w:fldCharType="separate"/>
      </w:r>
      <w:r w:rsidR="00AB653E">
        <w:rPr>
          <w:noProof/>
        </w:rPr>
        <w:t>34</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A51E77" w:rsidRPr="00026FDC">
        <w:rPr>
          <w:noProof/>
        </w:rPr>
        <w:fldChar w:fldCharType="begin"/>
      </w:r>
      <w:r w:rsidRPr="00026FDC">
        <w:rPr>
          <w:noProof/>
        </w:rPr>
        <w:instrText xml:space="preserve"> PAGEREF _Toc441130489 \h </w:instrText>
      </w:r>
      <w:r w:rsidR="00A51E77" w:rsidRPr="00026FDC">
        <w:rPr>
          <w:noProof/>
        </w:rPr>
      </w:r>
      <w:r w:rsidR="00A51E77" w:rsidRPr="00026FDC">
        <w:rPr>
          <w:noProof/>
        </w:rPr>
        <w:fldChar w:fldCharType="separate"/>
      </w:r>
      <w:r w:rsidR="00AB653E">
        <w:rPr>
          <w:noProof/>
        </w:rPr>
        <w:t>36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A51E77" w:rsidRPr="00026FDC">
        <w:rPr>
          <w:noProof/>
        </w:rPr>
        <w:fldChar w:fldCharType="begin"/>
      </w:r>
      <w:r w:rsidRPr="00026FDC">
        <w:rPr>
          <w:noProof/>
        </w:rPr>
        <w:instrText xml:space="preserve"> PAGEREF _Toc441130490 \h </w:instrText>
      </w:r>
      <w:r w:rsidR="00A51E77" w:rsidRPr="00026FDC">
        <w:rPr>
          <w:noProof/>
        </w:rPr>
      </w:r>
      <w:r w:rsidR="00A51E77" w:rsidRPr="00026FDC">
        <w:rPr>
          <w:noProof/>
        </w:rPr>
        <w:fldChar w:fldCharType="separate"/>
      </w:r>
      <w:r w:rsidR="00AB653E">
        <w:rPr>
          <w:noProof/>
        </w:rPr>
        <w:t>36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A51E77" w:rsidRPr="00026FDC">
        <w:rPr>
          <w:noProof/>
        </w:rPr>
        <w:fldChar w:fldCharType="begin"/>
      </w:r>
      <w:r w:rsidRPr="00026FDC">
        <w:rPr>
          <w:noProof/>
        </w:rPr>
        <w:instrText xml:space="preserve"> PAGEREF _Toc441130492 \h </w:instrText>
      </w:r>
      <w:r w:rsidR="00A51E77" w:rsidRPr="00026FDC">
        <w:rPr>
          <w:noProof/>
        </w:rPr>
      </w:r>
      <w:r w:rsidR="00A51E77" w:rsidRPr="00026FDC">
        <w:rPr>
          <w:noProof/>
        </w:rPr>
        <w:fldChar w:fldCharType="separate"/>
      </w:r>
      <w:r w:rsidR="00AB653E">
        <w:rPr>
          <w:noProof/>
        </w:rPr>
        <w:t>36</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A51E77" w:rsidRPr="00026FDC">
        <w:rPr>
          <w:noProof/>
        </w:rPr>
        <w:fldChar w:fldCharType="begin"/>
      </w:r>
      <w:r w:rsidRPr="00026FDC">
        <w:rPr>
          <w:noProof/>
        </w:rPr>
        <w:instrText xml:space="preserve"> PAGEREF _Toc441130494 \h </w:instrText>
      </w:r>
      <w:r w:rsidR="00A51E77" w:rsidRPr="00026FDC">
        <w:rPr>
          <w:noProof/>
        </w:rPr>
      </w:r>
      <w:r w:rsidR="00A51E77" w:rsidRPr="00026FDC">
        <w:rPr>
          <w:noProof/>
        </w:rPr>
        <w:fldChar w:fldCharType="separate"/>
      </w:r>
      <w:r w:rsidR="00AB653E">
        <w:rPr>
          <w:noProof/>
        </w:rPr>
        <w:t>37</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A51E77" w:rsidRPr="00026FDC">
        <w:rPr>
          <w:noProof/>
        </w:rPr>
        <w:fldChar w:fldCharType="begin"/>
      </w:r>
      <w:r w:rsidRPr="00026FDC">
        <w:rPr>
          <w:noProof/>
        </w:rPr>
        <w:instrText xml:space="preserve"> PAGEREF _Toc441130495 \h </w:instrText>
      </w:r>
      <w:r w:rsidR="00A51E77" w:rsidRPr="00026FDC">
        <w:rPr>
          <w:noProof/>
        </w:rPr>
      </w:r>
      <w:r w:rsidR="00A51E77" w:rsidRPr="00026FDC">
        <w:rPr>
          <w:noProof/>
        </w:rPr>
        <w:fldChar w:fldCharType="separate"/>
      </w:r>
      <w:r w:rsidR="00AB653E">
        <w:rPr>
          <w:noProof/>
        </w:rPr>
        <w:t>37</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A51E77" w:rsidRPr="00026FDC">
        <w:rPr>
          <w:noProof/>
        </w:rPr>
        <w:fldChar w:fldCharType="begin"/>
      </w:r>
      <w:r w:rsidRPr="00026FDC">
        <w:rPr>
          <w:noProof/>
        </w:rPr>
        <w:instrText xml:space="preserve"> PAGEREF _Toc441130496 \h </w:instrText>
      </w:r>
      <w:r w:rsidR="00A51E77" w:rsidRPr="00026FDC">
        <w:rPr>
          <w:noProof/>
        </w:rPr>
      </w:r>
      <w:r w:rsidR="00A51E77" w:rsidRPr="00026FDC">
        <w:rPr>
          <w:noProof/>
        </w:rPr>
        <w:fldChar w:fldCharType="separate"/>
      </w:r>
      <w:r w:rsidR="00AB653E">
        <w:rPr>
          <w:noProof/>
        </w:rPr>
        <w:t>37</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A51E77" w:rsidRPr="00026FDC">
        <w:rPr>
          <w:noProof/>
        </w:rPr>
        <w:fldChar w:fldCharType="begin"/>
      </w:r>
      <w:r w:rsidRPr="00026FDC">
        <w:rPr>
          <w:noProof/>
        </w:rPr>
        <w:instrText xml:space="preserve"> PAGEREF _Toc441130498 \h </w:instrText>
      </w:r>
      <w:r w:rsidR="00A51E77" w:rsidRPr="00026FDC">
        <w:rPr>
          <w:noProof/>
        </w:rPr>
      </w:r>
      <w:r w:rsidR="00A51E77" w:rsidRPr="00026FDC">
        <w:rPr>
          <w:noProof/>
        </w:rPr>
        <w:fldChar w:fldCharType="separate"/>
      </w:r>
      <w:r w:rsidR="00AB653E">
        <w:rPr>
          <w:noProof/>
        </w:rPr>
        <w:t>41</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A51E77" w:rsidRPr="00026FDC">
        <w:rPr>
          <w:noProof/>
        </w:rPr>
        <w:fldChar w:fldCharType="begin"/>
      </w:r>
      <w:r w:rsidRPr="00026FDC">
        <w:rPr>
          <w:noProof/>
        </w:rPr>
        <w:instrText xml:space="preserve"> PAGEREF _Toc441130500 \h </w:instrText>
      </w:r>
      <w:r w:rsidR="00A51E77" w:rsidRPr="00026FDC">
        <w:rPr>
          <w:noProof/>
        </w:rPr>
      </w:r>
      <w:r w:rsidR="00A51E77" w:rsidRPr="00026FDC">
        <w:rPr>
          <w:noProof/>
        </w:rPr>
        <w:fldChar w:fldCharType="separate"/>
      </w:r>
      <w:r w:rsidR="00AB653E">
        <w:rPr>
          <w:noProof/>
        </w:rPr>
        <w:t>43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A51E77" w:rsidRPr="00026FDC">
        <w:rPr>
          <w:noProof/>
        </w:rPr>
        <w:fldChar w:fldCharType="begin"/>
      </w:r>
      <w:r w:rsidRPr="00026FDC">
        <w:rPr>
          <w:noProof/>
        </w:rPr>
        <w:instrText xml:space="preserve"> PAGEREF _Toc441130503 \h </w:instrText>
      </w:r>
      <w:r w:rsidR="00A51E77" w:rsidRPr="00026FDC">
        <w:rPr>
          <w:noProof/>
        </w:rPr>
      </w:r>
      <w:r w:rsidR="00A51E77" w:rsidRPr="00026FDC">
        <w:rPr>
          <w:noProof/>
        </w:rPr>
        <w:fldChar w:fldCharType="separate"/>
      </w:r>
      <w:r w:rsidR="00AB653E">
        <w:rPr>
          <w:noProof/>
        </w:rPr>
        <w:t>45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A51E77" w:rsidRPr="00026FDC">
        <w:rPr>
          <w:noProof/>
        </w:rPr>
        <w:fldChar w:fldCharType="begin"/>
      </w:r>
      <w:r w:rsidRPr="00026FDC">
        <w:rPr>
          <w:noProof/>
        </w:rPr>
        <w:instrText xml:space="preserve"> PAGEREF _Toc441130506 \h </w:instrText>
      </w:r>
      <w:r w:rsidR="00A51E77" w:rsidRPr="00026FDC">
        <w:rPr>
          <w:noProof/>
        </w:rPr>
      </w:r>
      <w:r w:rsidR="00A51E77" w:rsidRPr="00026FDC">
        <w:rPr>
          <w:noProof/>
        </w:rPr>
        <w:fldChar w:fldCharType="separate"/>
      </w:r>
      <w:r w:rsidR="00AB653E">
        <w:rPr>
          <w:noProof/>
        </w:rPr>
        <w:t>47</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A51E77" w:rsidRPr="00026FDC">
        <w:rPr>
          <w:noProof/>
        </w:rPr>
        <w:fldChar w:fldCharType="begin"/>
      </w:r>
      <w:r w:rsidRPr="00026FDC">
        <w:rPr>
          <w:noProof/>
        </w:rPr>
        <w:instrText xml:space="preserve"> PAGEREF _Toc441130509 \h </w:instrText>
      </w:r>
      <w:r w:rsidR="00A51E77" w:rsidRPr="00026FDC">
        <w:rPr>
          <w:noProof/>
        </w:rPr>
      </w:r>
      <w:r w:rsidR="00A51E77" w:rsidRPr="00026FDC">
        <w:rPr>
          <w:noProof/>
        </w:rPr>
        <w:fldChar w:fldCharType="separate"/>
      </w:r>
      <w:r w:rsidR="00AB653E">
        <w:rPr>
          <w:noProof/>
        </w:rPr>
        <w:t>49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A51E77" w:rsidRPr="00026FDC">
        <w:rPr>
          <w:noProof/>
        </w:rPr>
        <w:fldChar w:fldCharType="begin"/>
      </w:r>
      <w:r w:rsidRPr="00026FDC">
        <w:rPr>
          <w:noProof/>
        </w:rPr>
        <w:instrText xml:space="preserve"> PAGEREF _Toc441130512 \h </w:instrText>
      </w:r>
      <w:r w:rsidR="00A51E77" w:rsidRPr="00026FDC">
        <w:rPr>
          <w:noProof/>
        </w:rPr>
      </w:r>
      <w:r w:rsidR="00A51E77" w:rsidRPr="00026FDC">
        <w:rPr>
          <w:noProof/>
        </w:rPr>
        <w:fldChar w:fldCharType="separate"/>
      </w:r>
      <w:r w:rsidR="00AB653E">
        <w:rPr>
          <w:noProof/>
        </w:rPr>
        <w:t>51</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A51E77" w:rsidRPr="00026FDC">
        <w:rPr>
          <w:noProof/>
        </w:rPr>
        <w:fldChar w:fldCharType="begin"/>
      </w:r>
      <w:r w:rsidRPr="00026FDC">
        <w:rPr>
          <w:noProof/>
        </w:rPr>
        <w:instrText xml:space="preserve"> PAGEREF _Toc441130515 \h </w:instrText>
      </w:r>
      <w:r w:rsidR="00A51E77" w:rsidRPr="00026FDC">
        <w:rPr>
          <w:noProof/>
        </w:rPr>
      </w:r>
      <w:r w:rsidR="00A51E77" w:rsidRPr="00026FDC">
        <w:rPr>
          <w:noProof/>
        </w:rPr>
        <w:fldChar w:fldCharType="separate"/>
      </w:r>
      <w:r w:rsidR="00AB653E">
        <w:rPr>
          <w:noProof/>
        </w:rPr>
        <w:t>53</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A51E77" w:rsidRPr="00026FDC">
        <w:rPr>
          <w:noProof/>
        </w:rPr>
        <w:fldChar w:fldCharType="begin"/>
      </w:r>
      <w:r w:rsidRPr="00026FDC">
        <w:rPr>
          <w:noProof/>
        </w:rPr>
        <w:instrText xml:space="preserve"> PAGEREF _Toc441130516 \h </w:instrText>
      </w:r>
      <w:r w:rsidR="00A51E77" w:rsidRPr="00026FDC">
        <w:rPr>
          <w:noProof/>
        </w:rPr>
      </w:r>
      <w:r w:rsidR="00A51E77" w:rsidRPr="00026FDC">
        <w:rPr>
          <w:noProof/>
        </w:rPr>
        <w:fldChar w:fldCharType="separate"/>
      </w:r>
      <w:r w:rsidR="00AB653E">
        <w:rPr>
          <w:noProof/>
        </w:rPr>
        <w:t>53</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A51E77" w:rsidRPr="00026FDC">
        <w:rPr>
          <w:noProof/>
        </w:rPr>
        <w:fldChar w:fldCharType="begin"/>
      </w:r>
      <w:r w:rsidRPr="00026FDC">
        <w:rPr>
          <w:noProof/>
        </w:rPr>
        <w:instrText xml:space="preserve"> PAGEREF _Toc441130517 \h </w:instrText>
      </w:r>
      <w:r w:rsidR="00A51E77" w:rsidRPr="00026FDC">
        <w:rPr>
          <w:noProof/>
        </w:rPr>
      </w:r>
      <w:r w:rsidR="00A51E77" w:rsidRPr="00026FDC">
        <w:rPr>
          <w:noProof/>
        </w:rPr>
        <w:fldChar w:fldCharType="separate"/>
      </w:r>
      <w:r w:rsidR="00AB653E">
        <w:rPr>
          <w:noProof/>
        </w:rPr>
        <w:t>55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A51E77" w:rsidRPr="00026FDC">
        <w:rPr>
          <w:noProof/>
        </w:rPr>
        <w:fldChar w:fldCharType="begin"/>
      </w:r>
      <w:r w:rsidRPr="00026FDC">
        <w:rPr>
          <w:noProof/>
        </w:rPr>
        <w:instrText xml:space="preserve"> PAGEREF _Toc441130519 \h </w:instrText>
      </w:r>
      <w:r w:rsidR="00A51E77" w:rsidRPr="00026FDC">
        <w:rPr>
          <w:noProof/>
        </w:rPr>
      </w:r>
      <w:r w:rsidR="00A51E77" w:rsidRPr="00026FDC">
        <w:rPr>
          <w:noProof/>
        </w:rPr>
        <w:fldChar w:fldCharType="separate"/>
      </w:r>
      <w:r w:rsidR="00AB653E">
        <w:rPr>
          <w:noProof/>
        </w:rPr>
        <w:t>59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A51E77" w:rsidRPr="00026FDC">
        <w:rPr>
          <w:noProof/>
        </w:rPr>
        <w:fldChar w:fldCharType="begin"/>
      </w:r>
      <w:r w:rsidRPr="00026FDC">
        <w:rPr>
          <w:noProof/>
        </w:rPr>
        <w:instrText xml:space="preserve"> PAGEREF _Toc441130522 \h </w:instrText>
      </w:r>
      <w:r w:rsidR="00A51E77" w:rsidRPr="00026FDC">
        <w:rPr>
          <w:noProof/>
        </w:rPr>
      </w:r>
      <w:r w:rsidR="00A51E77" w:rsidRPr="00026FDC">
        <w:rPr>
          <w:noProof/>
        </w:rPr>
        <w:fldChar w:fldCharType="separate"/>
      </w:r>
      <w:r w:rsidR="00AB653E">
        <w:rPr>
          <w:noProof/>
        </w:rPr>
        <w:t>62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A51E77" w:rsidRPr="00026FDC">
        <w:rPr>
          <w:noProof/>
        </w:rPr>
        <w:fldChar w:fldCharType="begin"/>
      </w:r>
      <w:r w:rsidRPr="00026FDC">
        <w:rPr>
          <w:noProof/>
        </w:rPr>
        <w:instrText xml:space="preserve"> PAGEREF _Toc441130525 \h </w:instrText>
      </w:r>
      <w:r w:rsidR="00A51E77" w:rsidRPr="00026FDC">
        <w:rPr>
          <w:noProof/>
        </w:rPr>
      </w:r>
      <w:r w:rsidR="00A51E77" w:rsidRPr="00026FDC">
        <w:rPr>
          <w:noProof/>
        </w:rPr>
        <w:fldChar w:fldCharType="separate"/>
      </w:r>
      <w:r w:rsidR="00AB653E">
        <w:rPr>
          <w:noProof/>
        </w:rPr>
        <w:t>64</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A51E77" w:rsidRPr="00026FDC">
        <w:rPr>
          <w:noProof/>
        </w:rPr>
        <w:fldChar w:fldCharType="begin"/>
      </w:r>
      <w:r w:rsidRPr="00026FDC">
        <w:rPr>
          <w:noProof/>
        </w:rPr>
        <w:instrText xml:space="preserve"> PAGEREF _Toc441130528 \h </w:instrText>
      </w:r>
      <w:r w:rsidR="00A51E77" w:rsidRPr="00026FDC">
        <w:rPr>
          <w:noProof/>
        </w:rPr>
      </w:r>
      <w:r w:rsidR="00A51E77" w:rsidRPr="00026FDC">
        <w:rPr>
          <w:noProof/>
        </w:rPr>
        <w:fldChar w:fldCharType="separate"/>
      </w:r>
      <w:r w:rsidR="00AB653E">
        <w:rPr>
          <w:noProof/>
        </w:rPr>
        <w:t>66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A51E77" w:rsidRPr="00026FDC">
        <w:rPr>
          <w:noProof/>
        </w:rPr>
        <w:fldChar w:fldCharType="begin"/>
      </w:r>
      <w:r w:rsidRPr="00026FDC">
        <w:rPr>
          <w:noProof/>
        </w:rPr>
        <w:instrText xml:space="preserve"> PAGEREF _Toc441130531 \h </w:instrText>
      </w:r>
      <w:r w:rsidR="00A51E77" w:rsidRPr="00026FDC">
        <w:rPr>
          <w:noProof/>
        </w:rPr>
      </w:r>
      <w:r w:rsidR="00A51E77" w:rsidRPr="00026FDC">
        <w:rPr>
          <w:noProof/>
        </w:rPr>
        <w:fldChar w:fldCharType="separate"/>
      </w:r>
      <w:r w:rsidR="00AB653E">
        <w:rPr>
          <w:noProof/>
        </w:rPr>
        <w:t>68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A51E77" w:rsidRPr="00026FDC">
        <w:rPr>
          <w:noProof/>
        </w:rPr>
        <w:fldChar w:fldCharType="begin"/>
      </w:r>
      <w:r w:rsidRPr="00026FDC">
        <w:rPr>
          <w:noProof/>
        </w:rPr>
        <w:instrText xml:space="preserve"> PAGEREF _Toc441130534 \h </w:instrText>
      </w:r>
      <w:r w:rsidR="00A51E77" w:rsidRPr="00026FDC">
        <w:rPr>
          <w:noProof/>
        </w:rPr>
      </w:r>
      <w:r w:rsidR="00A51E77" w:rsidRPr="00026FDC">
        <w:rPr>
          <w:noProof/>
        </w:rPr>
        <w:fldChar w:fldCharType="separate"/>
      </w:r>
      <w:r w:rsidR="00AB653E">
        <w:rPr>
          <w:noProof/>
        </w:rPr>
        <w:t>71</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A51E77" w:rsidRPr="00026FDC">
        <w:rPr>
          <w:noProof/>
        </w:rPr>
        <w:fldChar w:fldCharType="begin"/>
      </w:r>
      <w:r w:rsidRPr="00026FDC">
        <w:rPr>
          <w:noProof/>
        </w:rPr>
        <w:instrText xml:space="preserve"> PAGEREF _Toc441130537 \h </w:instrText>
      </w:r>
      <w:r w:rsidR="00A51E77" w:rsidRPr="00026FDC">
        <w:rPr>
          <w:noProof/>
        </w:rPr>
      </w:r>
      <w:r w:rsidR="00A51E77" w:rsidRPr="00026FDC">
        <w:rPr>
          <w:noProof/>
        </w:rPr>
        <w:fldChar w:fldCharType="separate"/>
      </w:r>
      <w:r w:rsidR="00AB653E">
        <w:rPr>
          <w:noProof/>
        </w:rPr>
        <w:t>73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A51E77" w:rsidRPr="00026FDC">
        <w:rPr>
          <w:noProof/>
        </w:rPr>
        <w:fldChar w:fldCharType="begin"/>
      </w:r>
      <w:r w:rsidRPr="00026FDC">
        <w:rPr>
          <w:noProof/>
        </w:rPr>
        <w:instrText xml:space="preserve"> PAGEREF _Toc441130540 \h </w:instrText>
      </w:r>
      <w:r w:rsidR="00A51E77" w:rsidRPr="00026FDC">
        <w:rPr>
          <w:noProof/>
        </w:rPr>
      </w:r>
      <w:r w:rsidR="00A51E77" w:rsidRPr="00026FDC">
        <w:rPr>
          <w:noProof/>
        </w:rPr>
        <w:fldChar w:fldCharType="separate"/>
      </w:r>
      <w:r w:rsidR="00AB653E">
        <w:rPr>
          <w:noProof/>
        </w:rPr>
        <w:t>76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A51E77" w:rsidRPr="00026FDC">
        <w:rPr>
          <w:noProof/>
        </w:rPr>
        <w:fldChar w:fldCharType="begin"/>
      </w:r>
      <w:r w:rsidRPr="00026FDC">
        <w:rPr>
          <w:noProof/>
        </w:rPr>
        <w:instrText xml:space="preserve"> PAGEREF _Toc441130543 \h </w:instrText>
      </w:r>
      <w:r w:rsidR="00A51E77" w:rsidRPr="00026FDC">
        <w:rPr>
          <w:noProof/>
        </w:rPr>
      </w:r>
      <w:r w:rsidR="00A51E77" w:rsidRPr="00026FDC">
        <w:rPr>
          <w:noProof/>
        </w:rPr>
        <w:fldChar w:fldCharType="separate"/>
      </w:r>
      <w:r w:rsidR="00AB653E">
        <w:rPr>
          <w:noProof/>
        </w:rPr>
        <w:t>78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A51E77" w:rsidRPr="00026FDC">
        <w:rPr>
          <w:noProof/>
        </w:rPr>
        <w:fldChar w:fldCharType="begin"/>
      </w:r>
      <w:r w:rsidRPr="00026FDC">
        <w:rPr>
          <w:noProof/>
        </w:rPr>
        <w:instrText xml:space="preserve"> PAGEREF _Toc441130546 \h </w:instrText>
      </w:r>
      <w:r w:rsidR="00A51E77" w:rsidRPr="00026FDC">
        <w:rPr>
          <w:noProof/>
        </w:rPr>
      </w:r>
      <w:r w:rsidR="00A51E77" w:rsidRPr="00026FDC">
        <w:rPr>
          <w:noProof/>
        </w:rPr>
        <w:fldChar w:fldCharType="separate"/>
      </w:r>
      <w:r w:rsidR="00AB653E">
        <w:rPr>
          <w:noProof/>
        </w:rPr>
        <w:t>80</w:t>
      </w:r>
      <w:r w:rsidR="00A51E77" w:rsidRPr="00026FDC">
        <w:rPr>
          <w:noProof/>
        </w:rPr>
        <w:fldChar w:fldCharType="end"/>
      </w:r>
    </w:p>
    <w:p w:rsidR="00717F60" w:rsidRPr="00026FDC" w:rsidRDefault="00A51E7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(почтовый адрес:</w:t>
      </w:r>
      <w:proofErr w:type="gramEnd"/>
      <w:r w:rsidR="007556FF" w:rsidRPr="00026FDC">
        <w:rPr>
          <w:iCs/>
          <w:sz w:val="24"/>
          <w:szCs w:val="24"/>
        </w:rPr>
        <w:t xml:space="preserve"> </w:t>
      </w:r>
      <w:r w:rsidR="00A4040E" w:rsidRPr="007B3EB3">
        <w:t>РФ, 156961, г. Кострома, проспект Мира, 53</w:t>
      </w:r>
      <w:r w:rsidR="00EC1043" w:rsidRPr="00026FDC">
        <w:rPr>
          <w:iCs/>
          <w:sz w:val="24"/>
          <w:szCs w:val="24"/>
        </w:rPr>
        <w:t>, с</w:t>
      </w:r>
      <w:r w:rsidRPr="00026FDC">
        <w:rPr>
          <w:iCs/>
          <w:sz w:val="24"/>
          <w:szCs w:val="24"/>
        </w:rPr>
        <w:t>екретарь Закупочной комиссии</w:t>
      </w:r>
      <w:r w:rsidR="00A4040E">
        <w:rPr>
          <w:iCs/>
          <w:sz w:val="24"/>
          <w:szCs w:val="24"/>
        </w:rPr>
        <w:t xml:space="preserve"> и ответственное лицо</w:t>
      </w:r>
      <w:r w:rsidRPr="00026FDC">
        <w:rPr>
          <w:iCs/>
          <w:sz w:val="24"/>
          <w:szCs w:val="24"/>
        </w:rPr>
        <w:t xml:space="preserve"> –</w:t>
      </w:r>
      <w:r w:rsidR="00A4040E">
        <w:rPr>
          <w:iCs/>
          <w:sz w:val="24"/>
          <w:szCs w:val="24"/>
        </w:rPr>
        <w:t xml:space="preserve"> </w:t>
      </w:r>
      <w:r w:rsidR="007556FF" w:rsidRPr="00026FDC">
        <w:rPr>
          <w:iCs/>
          <w:sz w:val="24"/>
          <w:szCs w:val="24"/>
        </w:rPr>
        <w:t xml:space="preserve">специалист </w:t>
      </w:r>
      <w:r w:rsidR="00A4040E">
        <w:rPr>
          <w:iCs/>
          <w:sz w:val="24"/>
          <w:szCs w:val="24"/>
        </w:rPr>
        <w:t>2 категории отдела</w:t>
      </w:r>
      <w:r w:rsidR="007556FF" w:rsidRPr="00026FDC">
        <w:rPr>
          <w:iCs/>
          <w:sz w:val="24"/>
          <w:szCs w:val="24"/>
        </w:rPr>
        <w:t xml:space="preserve"> закупочной деятельности </w:t>
      </w:r>
      <w:r w:rsidR="00A4040E">
        <w:rPr>
          <w:iCs/>
          <w:sz w:val="24"/>
          <w:szCs w:val="24"/>
        </w:rPr>
        <w:t xml:space="preserve">филиала </w:t>
      </w:r>
      <w:r w:rsidR="007556FF" w:rsidRPr="00026FDC">
        <w:rPr>
          <w:iCs/>
          <w:sz w:val="24"/>
          <w:szCs w:val="24"/>
        </w:rPr>
        <w:t>ПАО «МРСК Центра»</w:t>
      </w:r>
      <w:r w:rsidR="00A4040E">
        <w:rPr>
          <w:iCs/>
          <w:sz w:val="24"/>
          <w:szCs w:val="24"/>
        </w:rPr>
        <w:t xml:space="preserve"> - «Костромаэнерго»</w:t>
      </w:r>
      <w:r w:rsidR="007556FF" w:rsidRPr="00026FDC">
        <w:rPr>
          <w:iCs/>
          <w:sz w:val="24"/>
          <w:szCs w:val="24"/>
        </w:rPr>
        <w:t xml:space="preserve"> </w:t>
      </w:r>
      <w:r w:rsidR="00A4040E">
        <w:rPr>
          <w:iCs/>
          <w:sz w:val="24"/>
          <w:szCs w:val="24"/>
        </w:rPr>
        <w:t>Скворцова Т.С</w:t>
      </w:r>
      <w:r w:rsidR="007556FF" w:rsidRPr="00026FDC">
        <w:rPr>
          <w:iCs/>
          <w:sz w:val="24"/>
          <w:szCs w:val="24"/>
        </w:rPr>
        <w:t>., контактные телефоны: (49</w:t>
      </w:r>
      <w:r w:rsidR="00A4040E">
        <w:rPr>
          <w:iCs/>
          <w:sz w:val="24"/>
          <w:szCs w:val="24"/>
        </w:rPr>
        <w:t>42</w:t>
      </w:r>
      <w:r w:rsidR="007556FF" w:rsidRPr="00026FDC">
        <w:rPr>
          <w:iCs/>
          <w:sz w:val="24"/>
          <w:szCs w:val="24"/>
        </w:rPr>
        <w:t xml:space="preserve">) </w:t>
      </w:r>
      <w:r w:rsidR="00A4040E">
        <w:rPr>
          <w:iCs/>
          <w:sz w:val="24"/>
          <w:szCs w:val="24"/>
        </w:rPr>
        <w:t>396-055</w:t>
      </w:r>
      <w:r w:rsidR="007556FF" w:rsidRPr="00026FDC">
        <w:rPr>
          <w:iCs/>
          <w:sz w:val="24"/>
          <w:szCs w:val="24"/>
        </w:rPr>
        <w:t xml:space="preserve">, </w:t>
      </w:r>
      <w:r w:rsidR="007556FF" w:rsidRPr="00026FDC">
        <w:rPr>
          <w:sz w:val="24"/>
          <w:szCs w:val="24"/>
        </w:rPr>
        <w:t xml:space="preserve">адрес электронной почты: </w:t>
      </w:r>
      <w:r w:rsidR="007556FF" w:rsidRPr="00026FDC">
        <w:rPr>
          <w:iCs/>
          <w:sz w:val="24"/>
          <w:szCs w:val="24"/>
        </w:rPr>
        <w:t xml:space="preserve"> </w:t>
      </w:r>
      <w:hyperlink r:id="rId17" w:history="1">
        <w:r w:rsidR="00A4040E" w:rsidRPr="00336BD0">
          <w:rPr>
            <w:rStyle w:val="a7"/>
            <w:lang w:val="en-US"/>
          </w:rPr>
          <w:t>Skvortsova</w:t>
        </w:r>
        <w:r w:rsidR="00A4040E" w:rsidRPr="00336BD0">
          <w:rPr>
            <w:rStyle w:val="a7"/>
          </w:rPr>
          <w:t>.</w:t>
        </w:r>
        <w:r w:rsidR="00A4040E" w:rsidRPr="00336BD0">
          <w:rPr>
            <w:rStyle w:val="a7"/>
            <w:lang w:val="en-US"/>
          </w:rPr>
          <w:t>TS</w:t>
        </w:r>
        <w:r w:rsidR="00A4040E" w:rsidRPr="00336BD0">
          <w:rPr>
            <w:rStyle w:val="a7"/>
          </w:rPr>
          <w:t>@</w:t>
        </w:r>
        <w:r w:rsidR="00A4040E" w:rsidRPr="00336BD0">
          <w:rPr>
            <w:rStyle w:val="a7"/>
            <w:lang w:val="en-US"/>
          </w:rPr>
          <w:t>mrsk</w:t>
        </w:r>
        <w:r w:rsidR="00A4040E" w:rsidRPr="00336BD0">
          <w:rPr>
            <w:rStyle w:val="a7"/>
          </w:rPr>
          <w:t>-1.</w:t>
        </w:r>
        <w:r w:rsidR="00A4040E" w:rsidRPr="00336BD0">
          <w:rPr>
            <w:rStyle w:val="a7"/>
            <w:lang w:val="en-US"/>
          </w:rPr>
          <w:t>ru</w:t>
        </w:r>
      </w:hyperlink>
      <w:r w:rsidRPr="00026FDC">
        <w:rPr>
          <w:iCs/>
          <w:sz w:val="24"/>
          <w:szCs w:val="24"/>
        </w:rPr>
        <w:t xml:space="preserve">, </w:t>
      </w:r>
      <w:r w:rsidR="004B5EB3" w:rsidRPr="00026FDC">
        <w:rPr>
          <w:iCs/>
          <w:sz w:val="24"/>
          <w:szCs w:val="24"/>
        </w:rPr>
        <w:t>Извещени</w:t>
      </w:r>
      <w:r w:rsidRPr="00026FDC">
        <w:rPr>
          <w:iCs/>
          <w:sz w:val="24"/>
          <w:szCs w:val="24"/>
        </w:rPr>
        <w:t>ем</w:t>
      </w:r>
      <w:r w:rsidRPr="00026FDC">
        <w:rPr>
          <w:sz w:val="24"/>
          <w:szCs w:val="24"/>
        </w:rPr>
        <w:t xml:space="preserve"> о проведении открытого </w:t>
      </w:r>
      <w:r w:rsidRPr="00026FDC">
        <w:rPr>
          <w:iCs/>
          <w:sz w:val="24"/>
          <w:szCs w:val="24"/>
        </w:rPr>
        <w:t>запроса предложений</w:t>
      </w:r>
      <w:r w:rsidRPr="00026FDC">
        <w:rPr>
          <w:sz w:val="24"/>
          <w:szCs w:val="24"/>
        </w:rPr>
        <w:t xml:space="preserve">, опубликованным </w:t>
      </w:r>
      <w:r w:rsidRPr="00026FDC">
        <w:rPr>
          <w:b/>
          <w:sz w:val="24"/>
          <w:szCs w:val="24"/>
        </w:rPr>
        <w:t>«</w:t>
      </w:r>
      <w:r w:rsidR="004C2E70">
        <w:rPr>
          <w:b/>
          <w:sz w:val="24"/>
          <w:szCs w:val="24"/>
        </w:rPr>
        <w:t>29</w:t>
      </w:r>
      <w:r w:rsidRPr="00026FDC">
        <w:rPr>
          <w:b/>
          <w:sz w:val="24"/>
          <w:szCs w:val="24"/>
        </w:rPr>
        <w:t xml:space="preserve">» </w:t>
      </w:r>
      <w:r w:rsidR="0011338F">
        <w:rPr>
          <w:b/>
          <w:sz w:val="24"/>
          <w:szCs w:val="24"/>
        </w:rPr>
        <w:t>апреля</w:t>
      </w:r>
      <w:r w:rsidRPr="00026FDC">
        <w:rPr>
          <w:b/>
          <w:sz w:val="24"/>
          <w:szCs w:val="24"/>
        </w:rPr>
        <w:t xml:space="preserve"> 20</w:t>
      </w:r>
      <w:r w:rsidR="00C12FA4" w:rsidRPr="00026FDC">
        <w:rPr>
          <w:b/>
          <w:sz w:val="24"/>
          <w:szCs w:val="24"/>
        </w:rPr>
        <w:t>1</w:t>
      </w:r>
      <w:r w:rsidR="00862664" w:rsidRPr="00026FDC">
        <w:rPr>
          <w:b/>
          <w:sz w:val="24"/>
          <w:szCs w:val="24"/>
        </w:rPr>
        <w:t>6</w:t>
      </w:r>
      <w:r w:rsidRPr="00026FDC">
        <w:rPr>
          <w:b/>
          <w:sz w:val="24"/>
          <w:szCs w:val="24"/>
        </w:rPr>
        <w:t xml:space="preserve"> г.</w:t>
      </w:r>
      <w:r w:rsidRPr="00026FDC">
        <w:rPr>
          <w:sz w:val="24"/>
          <w:szCs w:val="24"/>
        </w:rPr>
        <w:t xml:space="preserve"> на официальном сайте (</w:t>
      </w:r>
      <w:hyperlink r:id="rId18" w:history="1">
        <w:r w:rsidR="00345CCA" w:rsidRPr="00026FDC">
          <w:rPr>
            <w:rStyle w:val="a7"/>
            <w:sz w:val="24"/>
            <w:szCs w:val="24"/>
          </w:rPr>
          <w:t>www.zakupki.</w:t>
        </w:r>
        <w:r w:rsidR="00345CCA" w:rsidRPr="00026FDC">
          <w:rPr>
            <w:rStyle w:val="a7"/>
            <w:sz w:val="24"/>
            <w:szCs w:val="24"/>
            <w:lang w:val="en-US"/>
          </w:rPr>
          <w:t>gov</w:t>
        </w:r>
        <w:r w:rsidR="00345CCA" w:rsidRPr="00026FDC">
          <w:rPr>
            <w:rStyle w:val="a7"/>
            <w:sz w:val="24"/>
            <w:szCs w:val="24"/>
          </w:rPr>
          <w:t>.ru</w:t>
        </w:r>
      </w:hyperlink>
      <w:r w:rsidRPr="00026FDC">
        <w:rPr>
          <w:sz w:val="24"/>
          <w:szCs w:val="24"/>
        </w:rPr>
        <w:t>),</w:t>
      </w:r>
      <w:r w:rsidR="009D7F01" w:rsidRPr="00026FDC">
        <w:rPr>
          <w:iCs/>
          <w:sz w:val="24"/>
          <w:szCs w:val="24"/>
        </w:rPr>
        <w:t xml:space="preserve"> </w:t>
      </w:r>
      <w:r w:rsidR="009D7F01" w:rsidRPr="00026FDC">
        <w:rPr>
          <w:sz w:val="24"/>
          <w:szCs w:val="24"/>
        </w:rPr>
        <w:t xml:space="preserve">на сайте </w:t>
      </w:r>
      <w:r w:rsidR="007556FF" w:rsidRPr="00026FDC">
        <w:rPr>
          <w:iCs/>
          <w:sz w:val="24"/>
          <w:szCs w:val="24"/>
        </w:rPr>
        <w:t>ПАО «МРСК Центра»</w:t>
      </w:r>
      <w:r w:rsidR="009D7F01" w:rsidRPr="00026FDC">
        <w:rPr>
          <w:sz w:val="24"/>
          <w:szCs w:val="24"/>
        </w:rPr>
        <w:t xml:space="preserve"> (</w:t>
      </w:r>
      <w:hyperlink r:id="rId19" w:history="1">
        <w:r w:rsidR="007556FF" w:rsidRPr="00026FDC">
          <w:rPr>
            <w:rStyle w:val="a7"/>
            <w:sz w:val="24"/>
            <w:szCs w:val="24"/>
          </w:rPr>
          <w:t>www.mrsk-1.ru</w:t>
        </w:r>
      </w:hyperlink>
      <w:r w:rsidR="00862664" w:rsidRPr="00026FDC">
        <w:rPr>
          <w:sz w:val="24"/>
          <w:szCs w:val="24"/>
        </w:rPr>
        <w:t>)</w:t>
      </w:r>
      <w:r w:rsidR="00702B2C" w:rsidRPr="00026FDC">
        <w:rPr>
          <w:sz w:val="24"/>
          <w:szCs w:val="24"/>
        </w:rPr>
        <w:t xml:space="preserve">, на сайте </w:t>
      </w:r>
      <w:r w:rsidR="00F71B88" w:rsidRPr="00026FDC">
        <w:rPr>
          <w:sz w:val="24"/>
          <w:szCs w:val="24"/>
        </w:rPr>
        <w:t>электронной торговой площадки ПАО «</w:t>
      </w:r>
      <w:proofErr w:type="spellStart"/>
      <w:r w:rsidR="00F71B88" w:rsidRPr="00026FDC">
        <w:rPr>
          <w:sz w:val="24"/>
          <w:szCs w:val="24"/>
        </w:rPr>
        <w:t>Россети</w:t>
      </w:r>
      <w:proofErr w:type="spellEnd"/>
      <w:r w:rsidR="00F71B88" w:rsidRPr="00026FDC">
        <w:rPr>
          <w:sz w:val="24"/>
          <w:szCs w:val="24"/>
        </w:rPr>
        <w:t xml:space="preserve">» </w:t>
      </w:r>
      <w:hyperlink r:id="rId20" w:history="1">
        <w:r w:rsidR="00F71B88" w:rsidRPr="00026FDC">
          <w:rPr>
            <w:rStyle w:val="a7"/>
            <w:sz w:val="24"/>
            <w:szCs w:val="24"/>
          </w:rPr>
          <w:t>www.b2b-mrsk.ru</w:t>
        </w:r>
      </w:hyperlink>
      <w:r w:rsidR="00F71B88" w:rsidRPr="00026FDC">
        <w:rPr>
          <w:sz w:val="24"/>
          <w:szCs w:val="24"/>
        </w:rPr>
        <w:t xml:space="preserve"> (далее — ЭТП)</w:t>
      </w:r>
      <w:r w:rsidR="00702B2C" w:rsidRPr="00026FDC">
        <w:rPr>
          <w:sz w:val="24"/>
          <w:szCs w:val="24"/>
        </w:rPr>
        <w:t xml:space="preserve">, </w:t>
      </w:r>
      <w:r w:rsidRPr="00026FDC">
        <w:rPr>
          <w:iCs/>
          <w:sz w:val="24"/>
          <w:szCs w:val="24"/>
        </w:rPr>
        <w:t>приг</w:t>
      </w:r>
      <w:r w:rsidRPr="00026FDC">
        <w:rPr>
          <w:sz w:val="24"/>
          <w:szCs w:val="24"/>
        </w:rPr>
        <w:t>ласило юридических лиц</w:t>
      </w:r>
      <w:r w:rsidR="005B75A6" w:rsidRPr="00026FDC">
        <w:rPr>
          <w:sz w:val="24"/>
          <w:szCs w:val="24"/>
        </w:rPr>
        <w:t xml:space="preserve"> и физических лиц (в т.</w:t>
      </w:r>
      <w:r w:rsidR="003129D4" w:rsidRPr="00026FDC">
        <w:rPr>
          <w:sz w:val="24"/>
          <w:szCs w:val="24"/>
        </w:rPr>
        <w:t xml:space="preserve"> </w:t>
      </w:r>
      <w:r w:rsidR="005B75A6" w:rsidRPr="00026FDC">
        <w:rPr>
          <w:sz w:val="24"/>
          <w:szCs w:val="24"/>
        </w:rPr>
        <w:t>ч. индивидуальных предпринимателей)</w:t>
      </w:r>
      <w:r w:rsidR="0011338F" w:rsidRPr="0011338F">
        <w:rPr>
          <w:sz w:val="24"/>
          <w:szCs w:val="24"/>
        </w:rPr>
        <w:t xml:space="preserve"> </w:t>
      </w:r>
      <w:r w:rsidR="0011338F" w:rsidRPr="0085532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026FDC">
        <w:rPr>
          <w:sz w:val="24"/>
          <w:szCs w:val="24"/>
        </w:rPr>
        <w:t xml:space="preserve"> (далее - Участники)</w:t>
      </w:r>
      <w:r w:rsidR="009D7F01" w:rsidRPr="00026FDC">
        <w:rPr>
          <w:sz w:val="24"/>
          <w:szCs w:val="24"/>
        </w:rPr>
        <w:t xml:space="preserve"> </w:t>
      </w:r>
      <w:r w:rsidR="004B5EB3" w:rsidRPr="00026FDC">
        <w:rPr>
          <w:sz w:val="24"/>
          <w:szCs w:val="24"/>
        </w:rPr>
        <w:t>к участию в процедуре О</w:t>
      </w:r>
      <w:r w:rsidRPr="00026FDC">
        <w:rPr>
          <w:sz w:val="24"/>
          <w:szCs w:val="24"/>
        </w:rPr>
        <w:t xml:space="preserve">ткрытого запроса предложений (далее – запрос предложений) </w:t>
      </w:r>
      <w:bookmarkEnd w:id="10"/>
      <w:r w:rsidR="004B5EB3" w:rsidRPr="00026FDC">
        <w:rPr>
          <w:sz w:val="24"/>
          <w:szCs w:val="24"/>
        </w:rPr>
        <w:t xml:space="preserve">на право заключения </w:t>
      </w:r>
      <w:r w:rsidR="00366652" w:rsidRPr="00026FDC">
        <w:rPr>
          <w:sz w:val="24"/>
          <w:szCs w:val="24"/>
        </w:rPr>
        <w:t>Договор</w:t>
      </w:r>
      <w:r w:rsidR="0011338F">
        <w:rPr>
          <w:sz w:val="24"/>
          <w:szCs w:val="24"/>
        </w:rPr>
        <w:t>а</w:t>
      </w:r>
      <w:r w:rsidR="00366652" w:rsidRPr="00026FDC">
        <w:rPr>
          <w:sz w:val="24"/>
          <w:szCs w:val="24"/>
        </w:rPr>
        <w:t xml:space="preserve"> на оказание услуг по </w:t>
      </w:r>
      <w:r w:rsidR="0011338F" w:rsidRPr="0011338F">
        <w:rPr>
          <w:sz w:val="24"/>
          <w:szCs w:val="24"/>
        </w:rPr>
        <w:t>проведению специальной оценки условий труда на рабочих местах филиала</w:t>
      </w:r>
      <w:r w:rsidR="00366652" w:rsidRPr="00026FDC">
        <w:rPr>
          <w:sz w:val="24"/>
          <w:szCs w:val="24"/>
        </w:rPr>
        <w:t xml:space="preserve"> для нужд ПАО «МРСК Центра»</w:t>
      </w:r>
      <w:r w:rsidR="00702B2C" w:rsidRPr="00026FDC">
        <w:rPr>
          <w:sz w:val="24"/>
          <w:szCs w:val="24"/>
        </w:rPr>
        <w:t xml:space="preserve"> </w:t>
      </w:r>
      <w:r w:rsidR="00862664" w:rsidRPr="00026FDC">
        <w:rPr>
          <w:sz w:val="24"/>
          <w:szCs w:val="24"/>
        </w:rPr>
        <w:t>(филиала «Костромаэнерго», расположенного по адресу: РФ, 156961,</w:t>
      </w:r>
      <w:r w:rsidR="0011338F">
        <w:rPr>
          <w:sz w:val="24"/>
          <w:szCs w:val="24"/>
        </w:rPr>
        <w:t xml:space="preserve"> г. Кострома, проспект Мира, 53</w:t>
      </w:r>
      <w:r w:rsidR="00862664" w:rsidRPr="00026FDC">
        <w:rPr>
          <w:sz w:val="24"/>
          <w:szCs w:val="24"/>
        </w:rPr>
        <w:t>)</w:t>
      </w:r>
      <w:r w:rsidRPr="00026FDC">
        <w:rPr>
          <w:sz w:val="24"/>
          <w:szCs w:val="24"/>
        </w:rPr>
        <w:t>.</w:t>
      </w:r>
      <w:bookmarkEnd w:id="11"/>
      <w:bookmarkEnd w:id="12"/>
      <w:bookmarkEnd w:id="13"/>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6"/>
    </w:p>
    <w:p w:rsidR="00A40714" w:rsidRPr="00026FDC"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26FDC">
        <w:rPr>
          <w:sz w:val="24"/>
          <w:szCs w:val="24"/>
        </w:rPr>
        <w:t xml:space="preserve">право заключения </w:t>
      </w:r>
      <w:r w:rsidR="00123C70" w:rsidRPr="00026FDC">
        <w:rPr>
          <w:sz w:val="24"/>
          <w:szCs w:val="24"/>
        </w:rPr>
        <w:t>Договор</w:t>
      </w:r>
      <w:r w:rsidR="0011338F">
        <w:rPr>
          <w:sz w:val="24"/>
          <w:szCs w:val="24"/>
        </w:rPr>
        <w:t>а</w:t>
      </w:r>
      <w:r w:rsidR="00A40714" w:rsidRPr="00026FDC">
        <w:rPr>
          <w:sz w:val="24"/>
          <w:szCs w:val="24"/>
        </w:rPr>
        <w:t xml:space="preserve"> </w:t>
      </w:r>
      <w:r w:rsidR="00366652" w:rsidRPr="00026FDC">
        <w:rPr>
          <w:sz w:val="24"/>
          <w:szCs w:val="24"/>
        </w:rPr>
        <w:t xml:space="preserve">на оказание услуг по </w:t>
      </w:r>
      <w:r w:rsidR="0011338F" w:rsidRPr="0011338F">
        <w:rPr>
          <w:sz w:val="24"/>
          <w:szCs w:val="24"/>
        </w:rPr>
        <w:t>проведению специальной оценки условий труда на рабочих местах филиала</w:t>
      </w:r>
      <w:r w:rsidR="00366652" w:rsidRPr="00026FDC">
        <w:rPr>
          <w:sz w:val="24"/>
          <w:szCs w:val="24"/>
        </w:rPr>
        <w:t xml:space="preserve"> для нужд ПАО «МРСК Центра»</w:t>
      </w:r>
      <w:r w:rsidR="00702B2C" w:rsidRPr="00026FDC">
        <w:rPr>
          <w:sz w:val="24"/>
          <w:szCs w:val="24"/>
        </w:rPr>
        <w:t xml:space="preserve"> (филиал</w:t>
      </w:r>
      <w:r w:rsidR="0011338F">
        <w:rPr>
          <w:sz w:val="24"/>
          <w:szCs w:val="24"/>
        </w:rPr>
        <w:t>а</w:t>
      </w:r>
      <w:r w:rsidR="00702B2C" w:rsidRPr="00026FDC">
        <w:rPr>
          <w:sz w:val="24"/>
          <w:szCs w:val="24"/>
        </w:rPr>
        <w:t xml:space="preserve"> </w:t>
      </w:r>
      <w:r w:rsidR="0011338F">
        <w:rPr>
          <w:sz w:val="24"/>
          <w:szCs w:val="24"/>
        </w:rPr>
        <w:t xml:space="preserve"> «Костромаэнерго»</w:t>
      </w:r>
      <w:r w:rsidR="00702B2C" w:rsidRPr="00026FDC">
        <w:rPr>
          <w:sz w:val="24"/>
          <w:szCs w:val="24"/>
        </w:rPr>
        <w:t>)</w:t>
      </w:r>
      <w:bookmarkEnd w:id="17"/>
      <w:r w:rsidR="00702B2C" w:rsidRPr="00026FDC">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8"/>
    <w:p w:rsidR="00804801" w:rsidRPr="00026FDC"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допускается.</w:t>
      </w:r>
    </w:p>
    <w:p w:rsidR="00717F60" w:rsidRPr="00026FD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6FDC">
        <w:rPr>
          <w:sz w:val="24"/>
          <w:szCs w:val="24"/>
        </w:rPr>
        <w:t>Сроки</w:t>
      </w:r>
      <w:r w:rsidR="00717F60" w:rsidRPr="00026FDC">
        <w:rPr>
          <w:sz w:val="24"/>
          <w:szCs w:val="24"/>
        </w:rPr>
        <w:t xml:space="preserve"> </w:t>
      </w:r>
      <w:r w:rsidR="00366652" w:rsidRPr="00026FDC">
        <w:rPr>
          <w:sz w:val="24"/>
          <w:szCs w:val="24"/>
        </w:rPr>
        <w:t>оказания услуг</w:t>
      </w:r>
      <w:r w:rsidR="00717F60" w:rsidRPr="00026FDC">
        <w:rPr>
          <w:sz w:val="24"/>
          <w:szCs w:val="24"/>
        </w:rPr>
        <w:t xml:space="preserve">: </w:t>
      </w:r>
      <w:r w:rsidR="0011338F">
        <w:rPr>
          <w:sz w:val="24"/>
        </w:rPr>
        <w:t>С момента заключения договора до 30.09.2016 года</w:t>
      </w:r>
      <w:r w:rsidR="00717F60" w:rsidRPr="00026FDC">
        <w:rPr>
          <w:sz w:val="24"/>
          <w:szCs w:val="24"/>
        </w:rPr>
        <w:t>.</w:t>
      </w:r>
      <w:bookmarkEnd w:id="19"/>
    </w:p>
    <w:p w:rsidR="008D2928" w:rsidRPr="00026FD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26FDC">
        <w:rPr>
          <w:sz w:val="24"/>
          <w:szCs w:val="24"/>
        </w:rPr>
        <w:t xml:space="preserve">Оказание услуг Участником будет осуществляться на </w:t>
      </w:r>
      <w:r w:rsidR="008C0DE2" w:rsidRPr="00026FDC">
        <w:rPr>
          <w:sz w:val="24"/>
          <w:szCs w:val="24"/>
        </w:rPr>
        <w:t xml:space="preserve">территории </w:t>
      </w:r>
      <w:r w:rsidR="0011338F">
        <w:rPr>
          <w:sz w:val="24"/>
          <w:szCs w:val="24"/>
        </w:rPr>
        <w:t>г. Костромы и Костромской области</w:t>
      </w:r>
      <w:r w:rsidRPr="00026FDC">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26FDC">
        <w:rPr>
          <w:iCs/>
          <w:sz w:val="24"/>
          <w:szCs w:val="24"/>
        </w:rPr>
        <w:t xml:space="preserve">Форма и порядок оплаты: </w:t>
      </w:r>
      <w:r w:rsidR="00366652" w:rsidRPr="00026FDC">
        <w:rPr>
          <w:iCs/>
          <w:sz w:val="24"/>
          <w:szCs w:val="24"/>
        </w:rPr>
        <w:t xml:space="preserve">безналичный расчет, оплата производится в течение 30 (тридцати) </w:t>
      </w:r>
      <w:r w:rsidR="0011338F">
        <w:rPr>
          <w:iCs/>
          <w:sz w:val="24"/>
          <w:szCs w:val="24"/>
        </w:rPr>
        <w:t>календарных</w:t>
      </w:r>
      <w:r w:rsidR="00366652" w:rsidRPr="00026FDC">
        <w:rPr>
          <w:iCs/>
          <w:sz w:val="24"/>
          <w:szCs w:val="24"/>
        </w:rPr>
        <w:t xml:space="preserve">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A51E77" w:rsidRPr="00026FDC">
        <w:rPr>
          <w:iCs/>
          <w:sz w:val="24"/>
          <w:szCs w:val="24"/>
        </w:rPr>
        <w:fldChar w:fldCharType="begin"/>
      </w:r>
      <w:r w:rsidR="00E71A48" w:rsidRPr="00026FDC">
        <w:rPr>
          <w:iCs/>
          <w:sz w:val="24"/>
          <w:szCs w:val="24"/>
        </w:rPr>
        <w:instrText xml:space="preserve"> REF _Ref311232052 \r \h </w:instrText>
      </w:r>
      <w:r w:rsidR="00026FDC">
        <w:rPr>
          <w:iCs/>
          <w:sz w:val="24"/>
          <w:szCs w:val="24"/>
        </w:rPr>
        <w:instrText xml:space="preserve"> \* MERGEFORMAT </w:instrText>
      </w:r>
      <w:r w:rsidR="00A51E77" w:rsidRPr="00026FDC">
        <w:rPr>
          <w:iCs/>
          <w:sz w:val="24"/>
          <w:szCs w:val="24"/>
        </w:rPr>
      </w:r>
      <w:r w:rsidR="00A51E77" w:rsidRPr="00026FDC">
        <w:rPr>
          <w:iCs/>
          <w:sz w:val="24"/>
          <w:szCs w:val="24"/>
        </w:rPr>
        <w:fldChar w:fldCharType="separate"/>
      </w:r>
      <w:r w:rsidR="00C27C71" w:rsidRPr="00026FDC">
        <w:rPr>
          <w:iCs/>
          <w:sz w:val="24"/>
          <w:szCs w:val="24"/>
        </w:rPr>
        <w:t>3</w:t>
      </w:r>
      <w:r w:rsidR="00A51E77" w:rsidRPr="00026FDC">
        <w:rPr>
          <w:iCs/>
          <w:sz w:val="24"/>
          <w:szCs w:val="24"/>
        </w:rPr>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A51E77" w:rsidRPr="00026FDC">
        <w:rPr>
          <w:sz w:val="24"/>
          <w:szCs w:val="24"/>
        </w:rPr>
        <w:fldChar w:fldCharType="begin"/>
      </w:r>
      <w:r w:rsidR="008D2928" w:rsidRPr="00026FDC">
        <w:rPr>
          <w:sz w:val="24"/>
          <w:szCs w:val="24"/>
        </w:rPr>
        <w:instrText xml:space="preserve"> REF _Ref440270568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4</w:t>
      </w:r>
      <w:r w:rsidR="00A51E77" w:rsidRPr="00026FDC">
        <w:rPr>
          <w:sz w:val="24"/>
          <w:szCs w:val="24"/>
        </w:rPr>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7D0323" w:rsidRPr="00026FDC">
        <w:fldChar w:fldCharType="begin"/>
      </w:r>
      <w:r w:rsidR="007D0323" w:rsidRPr="00026FDC">
        <w:instrText xml:space="preserve"> REF _Ref305973574 \r \h  \* MERGEFORMAT </w:instrText>
      </w:r>
      <w:r w:rsidR="007D0323" w:rsidRPr="00026FDC">
        <w:fldChar w:fldCharType="separate"/>
      </w:r>
      <w:r w:rsidR="00C27C71" w:rsidRPr="00026FDC">
        <w:t>2</w:t>
      </w:r>
      <w:r w:rsidR="007D0323" w:rsidRPr="00026FDC">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A51E77" w:rsidRPr="00026FDC">
        <w:rPr>
          <w:iCs/>
          <w:sz w:val="24"/>
          <w:szCs w:val="24"/>
        </w:rPr>
        <w:fldChar w:fldCharType="begin"/>
      </w:r>
      <w:r w:rsidR="008D2928" w:rsidRPr="00026FDC">
        <w:rPr>
          <w:iCs/>
          <w:sz w:val="24"/>
          <w:szCs w:val="24"/>
        </w:rPr>
        <w:instrText xml:space="preserve"> REF _Ref440270602 \r \h </w:instrText>
      </w:r>
      <w:r w:rsidR="00026FDC">
        <w:rPr>
          <w:iCs/>
          <w:sz w:val="24"/>
          <w:szCs w:val="24"/>
        </w:rPr>
        <w:instrText xml:space="preserve"> \* MERGEFORMAT </w:instrText>
      </w:r>
      <w:r w:rsidR="00A51E77" w:rsidRPr="00026FDC">
        <w:rPr>
          <w:iCs/>
          <w:sz w:val="24"/>
          <w:szCs w:val="24"/>
        </w:rPr>
      </w:r>
      <w:r w:rsidR="00A51E77" w:rsidRPr="00026FDC">
        <w:rPr>
          <w:iCs/>
          <w:sz w:val="24"/>
          <w:szCs w:val="24"/>
        </w:rPr>
        <w:fldChar w:fldCharType="separate"/>
      </w:r>
      <w:r w:rsidR="00C27C71" w:rsidRPr="00026FDC">
        <w:rPr>
          <w:iCs/>
          <w:sz w:val="24"/>
          <w:szCs w:val="24"/>
        </w:rPr>
        <w:t>5</w:t>
      </w:r>
      <w:r w:rsidR="00A51E77" w:rsidRPr="00026FDC">
        <w:rPr>
          <w:iCs/>
          <w:sz w:val="24"/>
          <w:szCs w:val="24"/>
        </w:rPr>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7D0323" w:rsidRPr="00026FDC">
        <w:fldChar w:fldCharType="begin"/>
      </w:r>
      <w:r w:rsidR="007D0323" w:rsidRPr="00026FDC">
        <w:instrText xml:space="preserve"> REF _Ref440270637 \r \h  \* MERGEFORMAT </w:instrText>
      </w:r>
      <w:r w:rsidR="007D0323" w:rsidRPr="00026FDC">
        <w:fldChar w:fldCharType="separate"/>
      </w:r>
      <w:r w:rsidR="00C27C71" w:rsidRPr="00026FDC">
        <w:rPr>
          <w:sz w:val="24"/>
          <w:szCs w:val="24"/>
        </w:rPr>
        <w:t>1.1.5</w:t>
      </w:r>
      <w:r w:rsidR="007D0323" w:rsidRPr="00026FDC">
        <w:fldChar w:fldCharType="end"/>
      </w:r>
      <w:r w:rsidRPr="00026FDC">
        <w:rPr>
          <w:sz w:val="24"/>
          <w:szCs w:val="24"/>
        </w:rPr>
        <w:t xml:space="preserve">, </w:t>
      </w:r>
      <w:r w:rsidR="007D0323" w:rsidRPr="00026FDC">
        <w:fldChar w:fldCharType="begin"/>
      </w:r>
      <w:r w:rsidR="007D0323" w:rsidRPr="00026FDC">
        <w:instrText xml:space="preserve"> REF _Ref440270663 \r \h  \* MERGEFORMAT </w:instrText>
      </w:r>
      <w:r w:rsidR="007D0323" w:rsidRPr="00026FDC">
        <w:fldChar w:fldCharType="separate"/>
      </w:r>
      <w:r w:rsidR="00C27C71" w:rsidRPr="00026FDC">
        <w:rPr>
          <w:sz w:val="24"/>
          <w:szCs w:val="24"/>
        </w:rPr>
        <w:t>1.1.7</w:t>
      </w:r>
      <w:r w:rsidR="007D0323" w:rsidRPr="00026FDC">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 xml:space="preserve">срокам оказания </w:t>
      </w:r>
      <w:r w:rsidR="00366652" w:rsidRPr="00026FDC">
        <w:rPr>
          <w:sz w:val="24"/>
          <w:szCs w:val="24"/>
        </w:rPr>
        <w:lastRenderedPageBreak/>
        <w:t>услуг, форме и порядку оплаты</w:t>
      </w:r>
      <w:r w:rsidRPr="00026FDC">
        <w:rPr>
          <w:sz w:val="24"/>
          <w:szCs w:val="24"/>
        </w:rPr>
        <w:t>, указанным в Приложении №1 (Техническ</w:t>
      </w:r>
      <w:r w:rsidR="00A154B7" w:rsidRPr="00026FDC">
        <w:rPr>
          <w:sz w:val="24"/>
          <w:szCs w:val="24"/>
        </w:rPr>
        <w:t>о</w:t>
      </w:r>
      <w:proofErr w:type="gramStart"/>
      <w:r w:rsidR="00A154B7" w:rsidRPr="00026FDC">
        <w:rPr>
          <w:sz w:val="24"/>
          <w:szCs w:val="24"/>
        </w:rPr>
        <w:t>м(</w:t>
      </w:r>
      <w:proofErr w:type="gramEnd"/>
      <w:r w:rsidRPr="00026FDC">
        <w:rPr>
          <w:sz w:val="24"/>
          <w:szCs w:val="24"/>
        </w:rPr>
        <w:t>их</w:t>
      </w:r>
      <w:r w:rsidR="00A154B7" w:rsidRPr="00026FDC">
        <w:rPr>
          <w:sz w:val="24"/>
          <w:szCs w:val="24"/>
        </w:rPr>
        <w:t>)</w:t>
      </w:r>
      <w:r w:rsidRPr="00026FDC">
        <w:rPr>
          <w:sz w:val="24"/>
          <w:szCs w:val="24"/>
        </w:rPr>
        <w:t xml:space="preserve"> задани</w:t>
      </w:r>
      <w:r w:rsidR="00A154B7" w:rsidRPr="00026FDC">
        <w:rPr>
          <w:sz w:val="24"/>
          <w:szCs w:val="24"/>
        </w:rPr>
        <w:t>и(</w:t>
      </w:r>
      <w:proofErr w:type="spellStart"/>
      <w:r w:rsidRPr="00026FDC">
        <w:rPr>
          <w:sz w:val="24"/>
          <w:szCs w:val="24"/>
        </w:rPr>
        <w:t>ях</w:t>
      </w:r>
      <w:proofErr w:type="spellEnd"/>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7D0323" w:rsidRPr="00026FDC">
        <w:fldChar w:fldCharType="begin"/>
      </w:r>
      <w:r w:rsidR="007D0323" w:rsidRPr="00026FDC">
        <w:instrText xml:space="preserve"> REF _Ref440270637 \r \h  \* MERGEFORMAT </w:instrText>
      </w:r>
      <w:r w:rsidR="007D0323" w:rsidRPr="00026FDC">
        <w:fldChar w:fldCharType="separate"/>
      </w:r>
      <w:r w:rsidR="00C27C71" w:rsidRPr="00026FDC">
        <w:rPr>
          <w:sz w:val="24"/>
          <w:szCs w:val="24"/>
        </w:rPr>
        <w:t>1.1.5</w:t>
      </w:r>
      <w:r w:rsidR="007D0323" w:rsidRPr="00026FDC">
        <w:fldChar w:fldCharType="end"/>
      </w:r>
      <w:r w:rsidR="008D2928" w:rsidRPr="00026FDC">
        <w:rPr>
          <w:sz w:val="24"/>
          <w:szCs w:val="24"/>
        </w:rPr>
        <w:t xml:space="preserve">, </w:t>
      </w:r>
      <w:r w:rsidR="007D0323" w:rsidRPr="00026FDC">
        <w:fldChar w:fldCharType="begin"/>
      </w:r>
      <w:r w:rsidR="007D0323" w:rsidRPr="00026FDC">
        <w:instrText xml:space="preserve"> REF _Ref440270663 \r \h  \* MERGEFORMAT </w:instrText>
      </w:r>
      <w:r w:rsidR="007D0323" w:rsidRPr="00026FDC">
        <w:fldChar w:fldCharType="separate"/>
      </w:r>
      <w:r w:rsidR="00C27C71" w:rsidRPr="00026FDC">
        <w:rPr>
          <w:sz w:val="24"/>
          <w:szCs w:val="24"/>
        </w:rPr>
        <w:t>1.1.7</w:t>
      </w:r>
      <w:r w:rsidR="007D0323" w:rsidRPr="00026FDC">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A51E77" w:rsidRPr="00026FDC">
        <w:rPr>
          <w:sz w:val="24"/>
          <w:szCs w:val="24"/>
        </w:rPr>
        <w:fldChar w:fldCharType="begin"/>
      </w:r>
      <w:r w:rsidR="008D2928" w:rsidRPr="00026FDC">
        <w:rPr>
          <w:sz w:val="24"/>
          <w:szCs w:val="24"/>
        </w:rPr>
        <w:instrText xml:space="preserve"> REF _Ref440270663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1.1.7</w:t>
      </w:r>
      <w:r w:rsidR="00A51E77" w:rsidRPr="00026FDC">
        <w:rPr>
          <w:sz w:val="24"/>
          <w:szCs w:val="24"/>
        </w:rPr>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w:t>
      </w:r>
      <w:proofErr w:type="spellStart"/>
      <w:r w:rsidR="0022360B" w:rsidRPr="00026FDC">
        <w:rPr>
          <w:bCs w:val="0"/>
          <w:sz w:val="24"/>
          <w:szCs w:val="24"/>
        </w:rPr>
        <w:t>Россети</w:t>
      </w:r>
      <w:proofErr w:type="spellEnd"/>
      <w:r w:rsidR="0022360B" w:rsidRPr="00026FDC">
        <w:rPr>
          <w:bCs w:val="0"/>
          <w:sz w:val="24"/>
          <w:szCs w:val="24"/>
        </w:rPr>
        <w:t>»</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w:t>
      </w:r>
      <w:proofErr w:type="spellStart"/>
      <w:r w:rsidR="004E3ED2" w:rsidRPr="00026FDC">
        <w:rPr>
          <w:bCs w:val="0"/>
          <w:sz w:val="24"/>
          <w:szCs w:val="24"/>
        </w:rPr>
        <w:t>Россети</w:t>
      </w:r>
      <w:proofErr w:type="spellEnd"/>
      <w:r w:rsidR="004E3ED2" w:rsidRPr="00026FDC">
        <w:rPr>
          <w:bCs w:val="0"/>
          <w:sz w:val="24"/>
          <w:szCs w:val="24"/>
        </w:rPr>
        <w:t>»</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7D0323" w:rsidRPr="00026FDC">
        <w:fldChar w:fldCharType="begin"/>
      </w:r>
      <w:r w:rsidR="007D0323" w:rsidRPr="00026FDC">
        <w:instrText xml:space="preserve"> REF _Ref305973033 \r \h  \* MERGEFORMAT </w:instrText>
      </w:r>
      <w:r w:rsidR="007D0323" w:rsidRPr="00026FDC">
        <w:fldChar w:fldCharType="separate"/>
      </w:r>
      <w:r w:rsidR="00C27C71" w:rsidRPr="00026FDC">
        <w:rPr>
          <w:sz w:val="24"/>
          <w:szCs w:val="24"/>
        </w:rPr>
        <w:t>3.2</w:t>
      </w:r>
      <w:r w:rsidR="007D0323" w:rsidRPr="00026FDC">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7D0323" w:rsidRPr="00026FDC">
        <w:fldChar w:fldCharType="begin"/>
      </w:r>
      <w:r w:rsidR="007D0323" w:rsidRPr="00026FDC">
        <w:instrText xml:space="preserve"> REF _Ref191386164 \r \h  \* MERGEFORMAT </w:instrText>
      </w:r>
      <w:r w:rsidR="007D0323" w:rsidRPr="00026FDC">
        <w:fldChar w:fldCharType="separate"/>
      </w:r>
      <w:r w:rsidR="00C27C71" w:rsidRPr="00026FDC">
        <w:rPr>
          <w:sz w:val="24"/>
          <w:szCs w:val="24"/>
        </w:rPr>
        <w:t xml:space="preserve"> 1.4.1 </w:t>
      </w:r>
      <w:r w:rsidR="007D0323" w:rsidRPr="00026FDC">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7D0323" w:rsidRPr="00026FDC">
        <w:fldChar w:fldCharType="begin"/>
      </w:r>
      <w:r w:rsidR="007D0323" w:rsidRPr="00026FDC">
        <w:instrText xml:space="preserve"> REF _Ref306978606 \r \h  \* MERGEFORMAT </w:instrText>
      </w:r>
      <w:r w:rsidR="007D0323" w:rsidRPr="00026FDC">
        <w:fldChar w:fldCharType="separate"/>
      </w:r>
      <w:r w:rsidR="00C27C71" w:rsidRPr="00026FDC">
        <w:rPr>
          <w:sz w:val="24"/>
          <w:szCs w:val="24"/>
        </w:rPr>
        <w:t xml:space="preserve"> 1.4.2 </w:t>
      </w:r>
      <w:r w:rsidR="007D0323" w:rsidRPr="00026FDC">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 xml:space="preserve">апроса предложений, за </w:t>
      </w:r>
      <w:r w:rsidR="00717F60" w:rsidRPr="00026FDC">
        <w:rPr>
          <w:sz w:val="24"/>
          <w:szCs w:val="24"/>
        </w:rPr>
        <w:lastRenderedPageBreak/>
        <w:t>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7D0323" w:rsidRPr="00026FDC">
        <w:fldChar w:fldCharType="begin"/>
      </w:r>
      <w:r w:rsidR="007D0323" w:rsidRPr="00026FDC">
        <w:instrText xml:space="preserve"> REF _Ref306114966 \r \h  \* MERGEFORMAT </w:instrText>
      </w:r>
      <w:r w:rsidR="007D0323" w:rsidRPr="00026FDC">
        <w:fldChar w:fldCharType="separate"/>
      </w:r>
      <w:r w:rsidR="00C27C71" w:rsidRPr="00026FDC">
        <w:rPr>
          <w:sz w:val="24"/>
          <w:szCs w:val="24"/>
        </w:rPr>
        <w:t>3.3.11</w:t>
      </w:r>
      <w:r w:rsidR="007D0323" w:rsidRPr="00026FDC">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7D0323" w:rsidRPr="00026FDC">
        <w:fldChar w:fldCharType="begin"/>
      </w:r>
      <w:r w:rsidR="007D0323" w:rsidRPr="00026FDC">
        <w:instrText xml:space="preserve"> REF _Ref191386085 \r \h  \* MERGEFORMAT </w:instrText>
      </w:r>
      <w:r w:rsidR="007D0323" w:rsidRPr="00026FDC">
        <w:fldChar w:fldCharType="separate"/>
      </w:r>
      <w:r w:rsidR="00C27C71" w:rsidRPr="00026FDC">
        <w:rPr>
          <w:iCs/>
          <w:sz w:val="24"/>
          <w:szCs w:val="24"/>
        </w:rPr>
        <w:t>1.1.1</w:t>
      </w:r>
      <w:r w:rsidR="007D0323" w:rsidRPr="00026FDC">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51E77" w:rsidRPr="00026FDC">
        <w:rPr>
          <w:b w:val="0"/>
        </w:rPr>
        <w:fldChar w:fldCharType="begin"/>
      </w:r>
      <w:r w:rsidR="002D4BC6" w:rsidRPr="00026FDC">
        <w:rPr>
          <w:b w:val="0"/>
        </w:rPr>
        <w:instrText xml:space="preserve"> REF _Ref440275279 \r \h </w:instrText>
      </w:r>
      <w:r w:rsidR="00026FDC">
        <w:rPr>
          <w:b w:val="0"/>
        </w:rPr>
        <w:instrText xml:space="preserve"> \* MERGEFORMAT </w:instrText>
      </w:r>
      <w:r w:rsidR="00A51E77" w:rsidRPr="00026FDC">
        <w:rPr>
          <w:b w:val="0"/>
        </w:rPr>
      </w:r>
      <w:r w:rsidR="00A51E77" w:rsidRPr="00026FDC">
        <w:rPr>
          <w:b w:val="0"/>
        </w:rPr>
        <w:fldChar w:fldCharType="separate"/>
      </w:r>
      <w:r w:rsidR="00C27C71" w:rsidRPr="00026FDC">
        <w:rPr>
          <w:b w:val="0"/>
        </w:rPr>
        <w:t>1.1.4</w:t>
      </w:r>
      <w:r w:rsidR="00A51E77" w:rsidRPr="00026FDC">
        <w:rPr>
          <w:b w:val="0"/>
        </w:rPr>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7D0323" w:rsidRPr="00026FDC">
        <w:fldChar w:fldCharType="begin"/>
      </w:r>
      <w:r w:rsidR="007D0323" w:rsidRPr="00026FDC">
        <w:instrText xml:space="preserve"> REF _Ref305973147 \r \h  \* MERGEFORMAT </w:instrText>
      </w:r>
      <w:r w:rsidR="007D0323" w:rsidRPr="00026FDC">
        <w:fldChar w:fldCharType="separate"/>
      </w:r>
      <w:r w:rsidR="00C27C71" w:rsidRPr="00026FDC">
        <w:rPr>
          <w:b w:val="0"/>
          <w:szCs w:val="24"/>
        </w:rPr>
        <w:t>3.3</w:t>
      </w:r>
      <w:r w:rsidR="007D0323" w:rsidRPr="00026FDC">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7D0323" w:rsidRPr="00026FDC">
        <w:fldChar w:fldCharType="begin"/>
      </w:r>
      <w:r w:rsidR="007D0323" w:rsidRPr="00026FDC">
        <w:instrText xml:space="preserve"> REF _Ref55336310 \r \h  \* MERGEFORMAT </w:instrText>
      </w:r>
      <w:r w:rsidR="007D0323" w:rsidRPr="00026FDC">
        <w:fldChar w:fldCharType="separate"/>
      </w:r>
      <w:r w:rsidR="00C27C71" w:rsidRPr="00026FDC">
        <w:rPr>
          <w:b w:val="0"/>
          <w:szCs w:val="24"/>
        </w:rPr>
        <w:t>5.1</w:t>
      </w:r>
      <w:r w:rsidR="007D0323" w:rsidRPr="00026FDC">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7D0323" w:rsidRPr="00026FDC">
        <w:fldChar w:fldCharType="begin"/>
      </w:r>
      <w:r w:rsidR="007D0323" w:rsidRPr="00026FDC">
        <w:instrText xml:space="preserve"> REF _Ref440284918 \r \h  \* MERGEFORMAT </w:instrText>
      </w:r>
      <w:r w:rsidR="007D0323" w:rsidRPr="00026FDC">
        <w:fldChar w:fldCharType="separate"/>
      </w:r>
      <w:r w:rsidR="00C27C71" w:rsidRPr="00026FDC">
        <w:rPr>
          <w:b w:val="0"/>
          <w:szCs w:val="24"/>
        </w:rPr>
        <w:t>5.2</w:t>
      </w:r>
      <w:r w:rsidR="007D0323" w:rsidRPr="00026FDC">
        <w:fldChar w:fldCharType="end"/>
      </w:r>
      <w:r w:rsidRPr="00026FDC">
        <w:rPr>
          <w:b w:val="0"/>
          <w:szCs w:val="24"/>
        </w:rPr>
        <w:t xml:space="preserve">), Техническое предложение (подраздел </w:t>
      </w:r>
      <w:r w:rsidR="00A51E77" w:rsidRPr="00026FDC">
        <w:rPr>
          <w:b w:val="0"/>
          <w:szCs w:val="24"/>
        </w:rPr>
        <w:fldChar w:fldCharType="begin"/>
      </w:r>
      <w:r w:rsidR="00E51A35" w:rsidRPr="00026FDC">
        <w:rPr>
          <w:b w:val="0"/>
          <w:szCs w:val="24"/>
        </w:rPr>
        <w:instrText xml:space="preserve"> REF _Ref440537120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5.3</w:t>
      </w:r>
      <w:r w:rsidR="00A51E77" w:rsidRPr="00026FDC">
        <w:rPr>
          <w:b w:val="0"/>
          <w:szCs w:val="24"/>
        </w:rPr>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7D0323" w:rsidRPr="00026FDC">
        <w:fldChar w:fldCharType="begin"/>
      </w:r>
      <w:r w:rsidR="007D0323" w:rsidRPr="00026FDC">
        <w:instrText xml:space="preserve"> REF _Ref440284947 \r \h  \* MERGEFORMAT </w:instrText>
      </w:r>
      <w:r w:rsidR="007D0323" w:rsidRPr="00026FDC">
        <w:fldChar w:fldCharType="separate"/>
      </w:r>
      <w:r w:rsidR="00C27C71" w:rsidRPr="00026FDC">
        <w:rPr>
          <w:b w:val="0"/>
          <w:szCs w:val="24"/>
        </w:rPr>
        <w:t>5.4</w:t>
      </w:r>
      <w:r w:rsidR="007D0323" w:rsidRPr="00026FDC">
        <w:fldChar w:fldCharType="end"/>
      </w:r>
      <w:r w:rsidRPr="00026FDC">
        <w:rPr>
          <w:b w:val="0"/>
          <w:szCs w:val="24"/>
        </w:rPr>
        <w:t>)</w:t>
      </w:r>
      <w:r w:rsidR="00B8118F" w:rsidRPr="00026FDC">
        <w:rPr>
          <w:b w:val="0"/>
          <w:szCs w:val="24"/>
        </w:rPr>
        <w:t xml:space="preserve">, График оплаты оказания услуг (подраздел </w:t>
      </w:r>
      <w:r w:rsidR="00A51E77" w:rsidRPr="00026FDC">
        <w:rPr>
          <w:b w:val="0"/>
          <w:szCs w:val="24"/>
        </w:rPr>
        <w:fldChar w:fldCharType="begin"/>
      </w:r>
      <w:r w:rsidR="00B8118F" w:rsidRPr="00026FDC">
        <w:rPr>
          <w:b w:val="0"/>
          <w:szCs w:val="24"/>
        </w:rPr>
        <w:instrText xml:space="preserve"> REF _Ref440361439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5.5</w:t>
      </w:r>
      <w:r w:rsidR="00A51E77" w:rsidRPr="00026FDC">
        <w:rPr>
          <w:b w:val="0"/>
          <w:szCs w:val="24"/>
        </w:rPr>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A51E77" w:rsidRPr="00026FDC">
        <w:rPr>
          <w:b w:val="0"/>
          <w:szCs w:val="24"/>
        </w:rPr>
        <w:fldChar w:fldCharType="begin"/>
      </w:r>
      <w:r w:rsidR="00B8118F" w:rsidRPr="00026FDC">
        <w:rPr>
          <w:b w:val="0"/>
          <w:szCs w:val="24"/>
        </w:rPr>
        <w:instrText xml:space="preserve"> REF _Ref440361531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5.6</w:t>
      </w:r>
      <w:r w:rsidR="00A51E77" w:rsidRPr="00026FDC">
        <w:rPr>
          <w:b w:val="0"/>
          <w:szCs w:val="24"/>
        </w:rPr>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A51E77" w:rsidRPr="00026FDC">
        <w:rPr>
          <w:b w:val="0"/>
          <w:szCs w:val="24"/>
        </w:rPr>
        <w:fldChar w:fldCharType="begin"/>
      </w:r>
      <w:r w:rsidRPr="00026FDC">
        <w:rPr>
          <w:b w:val="0"/>
          <w:szCs w:val="24"/>
        </w:rPr>
        <w:instrText xml:space="preserve"> REF _Ref440285128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3.3.14</w:t>
      </w:r>
      <w:r w:rsidR="00A51E77" w:rsidRPr="00026FDC">
        <w:rPr>
          <w:b w:val="0"/>
          <w:szCs w:val="24"/>
        </w:rPr>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A51E77" w:rsidRPr="00026FDC">
        <w:rPr>
          <w:b w:val="0"/>
          <w:szCs w:val="24"/>
        </w:rPr>
        <w:fldChar w:fldCharType="begin"/>
      </w:r>
      <w:r w:rsidRPr="00026FDC">
        <w:rPr>
          <w:b w:val="0"/>
          <w:szCs w:val="24"/>
        </w:rPr>
        <w:instrText xml:space="preserve"> REF _Ref305973250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3.5.1</w:t>
      </w:r>
      <w:r w:rsidR="00A51E77" w:rsidRPr="00026FDC">
        <w:rPr>
          <w:b w:val="0"/>
          <w:szCs w:val="24"/>
        </w:rPr>
        <w:fldChar w:fldCharType="end"/>
      </w:r>
      <w:r w:rsidRPr="00026FDC">
        <w:rPr>
          <w:b w:val="0"/>
          <w:szCs w:val="24"/>
        </w:rPr>
        <w:t xml:space="preserve">) и подведение итогов запроса предложений (подраздел </w:t>
      </w:r>
      <w:r w:rsidR="00A51E77" w:rsidRPr="00026FDC">
        <w:rPr>
          <w:b w:val="0"/>
          <w:szCs w:val="24"/>
        </w:rPr>
        <w:fldChar w:fldCharType="begin"/>
      </w:r>
      <w:r w:rsidRPr="00026FDC">
        <w:rPr>
          <w:b w:val="0"/>
          <w:szCs w:val="24"/>
        </w:rPr>
        <w:instrText xml:space="preserve"> REF _Ref303681924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3.8</w:t>
      </w:r>
      <w:r w:rsidR="00A51E77" w:rsidRPr="00026FDC">
        <w:rPr>
          <w:b w:val="0"/>
          <w:szCs w:val="24"/>
        </w:rPr>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A51E77" w:rsidRPr="00026FDC">
        <w:rPr>
          <w:b w:val="0"/>
        </w:rPr>
        <w:fldChar w:fldCharType="begin"/>
      </w:r>
      <w:r w:rsidR="008D2928" w:rsidRPr="00026FDC">
        <w:rPr>
          <w:b w:val="0"/>
        </w:rPr>
        <w:instrText xml:space="preserve"> REF _Ref93264992 \r \h </w:instrText>
      </w:r>
      <w:r w:rsidR="00026FDC">
        <w:rPr>
          <w:b w:val="0"/>
        </w:rPr>
        <w:instrText xml:space="preserve"> \* MERGEFORMAT </w:instrText>
      </w:r>
      <w:r w:rsidR="00A51E77" w:rsidRPr="00026FDC">
        <w:rPr>
          <w:b w:val="0"/>
        </w:rPr>
      </w:r>
      <w:r w:rsidR="00A51E77" w:rsidRPr="00026FDC">
        <w:rPr>
          <w:b w:val="0"/>
        </w:rPr>
        <w:fldChar w:fldCharType="separate"/>
      </w:r>
      <w:r w:rsidR="00C27C71" w:rsidRPr="00026FDC">
        <w:rPr>
          <w:b w:val="0"/>
        </w:rPr>
        <w:t>5.5</w:t>
      </w:r>
      <w:r w:rsidR="00A51E77" w:rsidRPr="00026FDC">
        <w:rPr>
          <w:b w:val="0"/>
        </w:rPr>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51E77" w:rsidRPr="00026FDC">
        <w:rPr>
          <w:b w:val="0"/>
        </w:rPr>
        <w:fldChar w:fldCharType="begin"/>
      </w:r>
      <w:r w:rsidR="008D2928" w:rsidRPr="00026FDC">
        <w:rPr>
          <w:b w:val="0"/>
        </w:rPr>
        <w:instrText xml:space="preserve"> REF _Ref440270867 \r \h </w:instrText>
      </w:r>
      <w:r w:rsidR="00026FDC">
        <w:rPr>
          <w:b w:val="0"/>
        </w:rPr>
        <w:instrText xml:space="preserve"> \* MERGEFORMAT </w:instrText>
      </w:r>
      <w:r w:rsidR="00A51E77" w:rsidRPr="00026FDC">
        <w:rPr>
          <w:b w:val="0"/>
        </w:rPr>
      </w:r>
      <w:r w:rsidR="00A51E77" w:rsidRPr="00026FDC">
        <w:rPr>
          <w:b w:val="0"/>
        </w:rPr>
        <w:fldChar w:fldCharType="separate"/>
      </w:r>
      <w:r w:rsidR="00C27C71" w:rsidRPr="00026FDC">
        <w:rPr>
          <w:b w:val="0"/>
        </w:rPr>
        <w:t>2.2.3</w:t>
      </w:r>
      <w:r w:rsidR="00A51E77" w:rsidRPr="00026FDC">
        <w:rPr>
          <w:b w:val="0"/>
        </w:rPr>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FB666F" w:rsidRPr="00026FDC" w:rsidRDefault="00FB666F" w:rsidP="00FB666F">
      <w:pPr>
        <w:snapToGrid w:val="0"/>
        <w:spacing w:line="240" w:lineRule="auto"/>
        <w:rPr>
          <w:i/>
          <w:sz w:val="24"/>
          <w:szCs w:val="24"/>
        </w:rPr>
      </w:pPr>
      <w:r w:rsidRPr="00026FDC">
        <w:rPr>
          <w:i/>
          <w:sz w:val="24"/>
          <w:szCs w:val="24"/>
        </w:rPr>
        <w:t>Статья 1.</w:t>
      </w:r>
    </w:p>
    <w:p w:rsidR="00FB666F" w:rsidRPr="00026FDC" w:rsidRDefault="00FB666F" w:rsidP="00FB666F">
      <w:pPr>
        <w:snapToGrid w:val="0"/>
        <w:spacing w:line="240" w:lineRule="auto"/>
        <w:rPr>
          <w:i/>
          <w:sz w:val="24"/>
          <w:szCs w:val="24"/>
        </w:rPr>
      </w:pPr>
      <w:r w:rsidRPr="00026FDC">
        <w:rPr>
          <w:i/>
          <w:sz w:val="24"/>
          <w:szCs w:val="24"/>
        </w:rPr>
        <w:t>Контрагенту* известно о том, что ПАО «</w:t>
      </w:r>
      <w:proofErr w:type="spellStart"/>
      <w:r w:rsidRPr="00026FDC">
        <w:rPr>
          <w:i/>
          <w:sz w:val="24"/>
          <w:szCs w:val="24"/>
        </w:rPr>
        <w:t>Россети</w:t>
      </w:r>
      <w:proofErr w:type="spellEnd"/>
      <w:r w:rsidRPr="00026FDC">
        <w:rPr>
          <w:i/>
          <w:sz w:val="24"/>
          <w:szCs w:val="24"/>
        </w:rPr>
        <w:t xml:space="preserve">»** реализует требования статьи 13.3. </w:t>
      </w:r>
      <w:proofErr w:type="gramStart"/>
      <w:r w:rsidRPr="00026F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26FDC" w:rsidRDefault="00FB666F" w:rsidP="00FB666F">
      <w:pPr>
        <w:snapToGrid w:val="0"/>
        <w:spacing w:line="240" w:lineRule="auto"/>
        <w:rPr>
          <w:i/>
          <w:sz w:val="24"/>
          <w:szCs w:val="24"/>
        </w:rPr>
      </w:pPr>
      <w:r w:rsidRPr="00026FDC">
        <w:rPr>
          <w:i/>
          <w:sz w:val="24"/>
          <w:szCs w:val="24"/>
        </w:rPr>
        <w:t>Присоединение к Антикоррупционной хартии российского бизнеса свидетельствует о соответствии ПАО «</w:t>
      </w:r>
      <w:proofErr w:type="spellStart"/>
      <w:r w:rsidRPr="00026FDC">
        <w:rPr>
          <w:i/>
          <w:sz w:val="24"/>
          <w:szCs w:val="24"/>
        </w:rPr>
        <w:t>Россети</w:t>
      </w:r>
      <w:proofErr w:type="spellEnd"/>
      <w:r w:rsidRPr="00026FDC">
        <w:rPr>
          <w:i/>
          <w:sz w:val="24"/>
          <w:szCs w:val="24"/>
        </w:rPr>
        <w:t>» антикоррупционным требованиям международно-правовых стандартов.</w:t>
      </w:r>
    </w:p>
    <w:p w:rsidR="00FB666F" w:rsidRPr="00026FDC" w:rsidRDefault="00FB666F" w:rsidP="00FB666F">
      <w:pPr>
        <w:snapToGrid w:val="0"/>
        <w:spacing w:line="240" w:lineRule="auto"/>
        <w:rPr>
          <w:i/>
          <w:sz w:val="24"/>
          <w:szCs w:val="24"/>
        </w:rPr>
      </w:pPr>
      <w:r w:rsidRPr="00026F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26FDC" w:rsidRDefault="00FB666F" w:rsidP="00FB666F">
      <w:pPr>
        <w:snapToGrid w:val="0"/>
        <w:spacing w:line="240" w:lineRule="auto"/>
        <w:rPr>
          <w:i/>
          <w:sz w:val="24"/>
          <w:szCs w:val="24"/>
        </w:rPr>
      </w:pPr>
      <w:r w:rsidRPr="00026FDC">
        <w:rPr>
          <w:i/>
          <w:sz w:val="24"/>
          <w:szCs w:val="24"/>
        </w:rPr>
        <w:t>Единая вертикально-интегрированная система в ПАО «</w:t>
      </w:r>
      <w:proofErr w:type="spellStart"/>
      <w:r w:rsidRPr="00026FDC">
        <w:rPr>
          <w:i/>
          <w:sz w:val="24"/>
          <w:szCs w:val="24"/>
        </w:rPr>
        <w:t>Россети</w:t>
      </w:r>
      <w:proofErr w:type="spellEnd"/>
      <w:r w:rsidRPr="00026FDC">
        <w:rPr>
          <w:i/>
          <w:sz w:val="24"/>
          <w:szCs w:val="24"/>
        </w:rPr>
        <w:t>» и ДЗО ПАО «</w:t>
      </w:r>
      <w:proofErr w:type="spellStart"/>
      <w:r w:rsidRPr="00026FDC">
        <w:rPr>
          <w:i/>
          <w:sz w:val="24"/>
          <w:szCs w:val="24"/>
        </w:rPr>
        <w:t>Россети</w:t>
      </w:r>
      <w:proofErr w:type="spellEnd"/>
      <w:r w:rsidRPr="00026F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xml:space="preserve">» и ДЗО </w:t>
      </w:r>
      <w:r w:rsidR="003E170D"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(далее - Антикоррупционная политика).</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xml:space="preserve">- поддерживают Антикоррупционную политику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и ДЗО </w:t>
      </w:r>
      <w:r w:rsidR="003E170D"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ведут деловые отношения в добросовестной и честной манере;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заботятся о собственной репутации;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 демонстрируют поддержку высоким этическим стандартам;</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реализуют собственные меры по противодействию коррупции;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участвуют в коллективных антикоррупционных инициативах.</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2.</w:t>
      </w:r>
    </w:p>
    <w:p w:rsidR="00FB666F" w:rsidRPr="00026FDC" w:rsidRDefault="00FB666F" w:rsidP="00FB666F">
      <w:pPr>
        <w:spacing w:line="240" w:lineRule="auto"/>
        <w:rPr>
          <w:i/>
          <w:sz w:val="24"/>
          <w:szCs w:val="24"/>
        </w:rPr>
      </w:pPr>
      <w:proofErr w:type="gramStart"/>
      <w:r w:rsidRPr="00026F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26F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3.</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26FDC">
        <w:rPr>
          <w:rFonts w:ascii="Times New Roman" w:hAnsi="Times New Roman"/>
          <w:i/>
          <w:sz w:val="24"/>
        </w:rPr>
        <w:t xml:space="preserve"> </w:t>
      </w:r>
      <w:proofErr w:type="gramStart"/>
      <w:r w:rsidRPr="00026F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26FDC">
        <w:rPr>
          <w:rFonts w:ascii="Times New Roman" w:hAnsi="Times New Roman"/>
          <w:i/>
          <w:sz w:val="24"/>
        </w:rPr>
        <w:t>КоАКП</w:t>
      </w:r>
      <w:proofErr w:type="spellEnd"/>
      <w:r w:rsidRPr="00026F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26FDC" w:rsidRDefault="00FB666F" w:rsidP="00FB666F">
      <w:pPr>
        <w:autoSpaceDE w:val="0"/>
        <w:autoSpaceDN w:val="0"/>
        <w:adjustRightInd w:val="0"/>
        <w:spacing w:line="240" w:lineRule="auto"/>
        <w:rPr>
          <w:i/>
          <w:sz w:val="24"/>
          <w:szCs w:val="24"/>
        </w:rPr>
      </w:pPr>
      <w:proofErr w:type="gramStart"/>
      <w:r w:rsidRPr="00026FDC">
        <w:rPr>
          <w:i/>
          <w:sz w:val="24"/>
          <w:szCs w:val="24"/>
        </w:rPr>
        <w:t>Контрагент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26FDC">
        <w:rPr>
          <w:i/>
          <w:sz w:val="24"/>
          <w:szCs w:val="24"/>
          <w:lang w:val="en-US"/>
        </w:rPr>
        <w:t> </w:t>
      </w:r>
      <w:r w:rsidRPr="00026F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026FDC">
        <w:rPr>
          <w:i/>
          <w:sz w:val="24"/>
          <w:szCs w:val="24"/>
        </w:rPr>
        <w:t>Россети</w:t>
      </w:r>
      <w:proofErr w:type="spellEnd"/>
      <w:r w:rsidRPr="00026FDC">
        <w:rPr>
          <w:i/>
          <w:sz w:val="24"/>
          <w:szCs w:val="24"/>
        </w:rPr>
        <w:t>»/ДЗО</w:t>
      </w:r>
      <w:proofErr w:type="gramEnd"/>
      <w:r w:rsidRPr="00026FDC">
        <w:rPr>
          <w:i/>
          <w:sz w:val="24"/>
          <w:szCs w:val="24"/>
        </w:rPr>
        <w:t xml:space="preserve"> </w:t>
      </w:r>
      <w:proofErr w:type="gramStart"/>
      <w:r w:rsidRPr="00026FDC">
        <w:rPr>
          <w:i/>
          <w:sz w:val="24"/>
          <w:szCs w:val="24"/>
        </w:rPr>
        <w:t>ПАО «</w:t>
      </w:r>
      <w:proofErr w:type="spellStart"/>
      <w:r w:rsidRPr="00026FDC">
        <w:rPr>
          <w:i/>
          <w:sz w:val="24"/>
          <w:szCs w:val="24"/>
        </w:rPr>
        <w:t>Россети</w:t>
      </w:r>
      <w:proofErr w:type="spellEnd"/>
      <w:r w:rsidRPr="00026FDC">
        <w:rPr>
          <w:i/>
          <w:sz w:val="24"/>
          <w:szCs w:val="24"/>
        </w:rPr>
        <w:t>»).</w:t>
      </w:r>
      <w:proofErr w:type="gramEnd"/>
    </w:p>
    <w:p w:rsidR="00FB666F" w:rsidRPr="00026FDC" w:rsidRDefault="00FB666F" w:rsidP="00FB666F">
      <w:pPr>
        <w:autoSpaceDE w:val="0"/>
        <w:autoSpaceDN w:val="0"/>
        <w:adjustRightInd w:val="0"/>
        <w:spacing w:line="240" w:lineRule="auto"/>
        <w:rPr>
          <w:i/>
          <w:sz w:val="24"/>
          <w:szCs w:val="24"/>
        </w:rPr>
      </w:pPr>
      <w:r w:rsidRPr="00026FDC">
        <w:rPr>
          <w:i/>
          <w:sz w:val="24"/>
          <w:szCs w:val="24"/>
        </w:rPr>
        <w:t>Под действиями работника, осуществляемыми в пользу стимулирующей его стороны (Контрагент или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xml:space="preserve">»), понимаются: </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неоправданных преимуществ по сравнению с другими контрагентами;</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каких-либо гарантий;</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ускорение существующих процедур;</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w:t>
      </w:r>
    </w:p>
    <w:p w:rsidR="00FB666F" w:rsidRPr="00026FDC" w:rsidRDefault="00FB666F" w:rsidP="00FB666F">
      <w:pPr>
        <w:autoSpaceDE w:val="0"/>
        <w:autoSpaceDN w:val="0"/>
        <w:adjustRightInd w:val="0"/>
        <w:spacing w:line="240" w:lineRule="auto"/>
        <w:rPr>
          <w:i/>
          <w:sz w:val="24"/>
          <w:szCs w:val="24"/>
        </w:rPr>
      </w:pPr>
      <w:r w:rsidRPr="00026FDC">
        <w:rPr>
          <w:i/>
          <w:sz w:val="24"/>
          <w:szCs w:val="24"/>
        </w:rPr>
        <w:t>Статья 4.</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В случае возникновения у Контрагента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026FDC">
        <w:rPr>
          <w:rFonts w:ascii="Times New Roman" w:hAnsi="Times New Roman"/>
          <w:b/>
          <w:bCs/>
          <w:i/>
          <w:sz w:val="24"/>
        </w:rPr>
        <w:t xml:space="preserve"> </w:t>
      </w:r>
      <w:r w:rsidRPr="00026FDC">
        <w:rPr>
          <w:rFonts w:ascii="Times New Roman" w:hAnsi="Times New Roman"/>
          <w:bCs/>
          <w:i/>
          <w:sz w:val="24"/>
        </w:rPr>
        <w:t xml:space="preserve">Это подтверждение должно быть направлено в течение десяти рабочих дней </w:t>
      </w:r>
      <w:proofErr w:type="gramStart"/>
      <w:r w:rsidRPr="00026FDC">
        <w:rPr>
          <w:rFonts w:ascii="Times New Roman" w:hAnsi="Times New Roman"/>
          <w:bCs/>
          <w:i/>
          <w:sz w:val="24"/>
        </w:rPr>
        <w:t>с даты направления</w:t>
      </w:r>
      <w:proofErr w:type="gramEnd"/>
      <w:r w:rsidRPr="00026FDC">
        <w:rPr>
          <w:rFonts w:ascii="Times New Roman" w:hAnsi="Times New Roman"/>
          <w:bCs/>
          <w:i/>
          <w:sz w:val="24"/>
        </w:rPr>
        <w:t xml:space="preserve"> письменного уведомления.</w:t>
      </w:r>
    </w:p>
    <w:p w:rsidR="00FB666F" w:rsidRPr="00026FDC" w:rsidRDefault="00FB666F" w:rsidP="00FB666F">
      <w:pPr>
        <w:pStyle w:val="Text0"/>
        <w:spacing w:after="0" w:line="240" w:lineRule="auto"/>
        <w:ind w:left="0" w:firstLine="567"/>
        <w:rPr>
          <w:rFonts w:ascii="Times New Roman" w:hAnsi="Times New Roman"/>
          <w:b/>
          <w:bCs/>
          <w:i/>
          <w:sz w:val="24"/>
        </w:rPr>
      </w:pPr>
      <w:proofErr w:type="gramStart"/>
      <w:r w:rsidRPr="00026FDC">
        <w:rPr>
          <w:rFonts w:ascii="Times New Roman" w:hAnsi="Times New Roman"/>
          <w:i/>
          <w:sz w:val="24"/>
        </w:rPr>
        <w:t>В письменном уведомлении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его аффилированными лицами, работниками или посредниками.</w:t>
      </w:r>
      <w:proofErr w:type="gramEnd"/>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5.</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В случае нарушения Контрагентом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w:t>
      </w:r>
      <w:proofErr w:type="gramEnd"/>
      <w:r w:rsidRPr="00026F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26FDC" w:rsidRDefault="00FB666F" w:rsidP="00FB666F">
      <w:pPr>
        <w:pStyle w:val="Text0"/>
        <w:spacing w:after="0" w:line="240" w:lineRule="auto"/>
        <w:ind w:left="0" w:firstLine="567"/>
        <w:rPr>
          <w:rFonts w:ascii="Times New Roman" w:hAnsi="Times New Roman"/>
          <w:i/>
          <w:sz w:val="24"/>
        </w:rPr>
      </w:pP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руководством страны.</w:t>
      </w:r>
      <w:proofErr w:type="gramEnd"/>
    </w:p>
    <w:p w:rsidR="00FB666F" w:rsidRPr="00026FDC" w:rsidRDefault="00FB666F" w:rsidP="00FB666F">
      <w:pPr>
        <w:pStyle w:val="Text0"/>
        <w:spacing w:after="0" w:line="240" w:lineRule="auto"/>
        <w:ind w:left="0" w:firstLine="567"/>
        <w:rPr>
          <w:rFonts w:ascii="Times New Roman" w:hAnsi="Times New Roman"/>
          <w:sz w:val="24"/>
        </w:rPr>
      </w:pPr>
    </w:p>
    <w:p w:rsidR="00FB666F" w:rsidRPr="00026FDC" w:rsidRDefault="00FB666F" w:rsidP="00FB666F">
      <w:pPr>
        <w:spacing w:line="240" w:lineRule="auto"/>
        <w:rPr>
          <w:sz w:val="24"/>
          <w:szCs w:val="24"/>
        </w:rPr>
      </w:pPr>
      <w:r w:rsidRPr="00026FDC">
        <w:rPr>
          <w:sz w:val="24"/>
          <w:szCs w:val="24"/>
        </w:rPr>
        <w:t>______________________________________________________________</w:t>
      </w:r>
    </w:p>
    <w:p w:rsidR="00FB666F" w:rsidRPr="00026FDC" w:rsidRDefault="00FB666F" w:rsidP="00FB666F">
      <w:pPr>
        <w:spacing w:line="240" w:lineRule="auto"/>
        <w:rPr>
          <w:i/>
          <w:sz w:val="24"/>
          <w:szCs w:val="24"/>
        </w:rPr>
      </w:pPr>
      <w:r w:rsidRPr="00026F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26FDC" w:rsidRDefault="00FB666F" w:rsidP="00FB666F">
      <w:pPr>
        <w:spacing w:line="240" w:lineRule="auto"/>
        <w:rPr>
          <w:sz w:val="24"/>
          <w:szCs w:val="24"/>
        </w:rPr>
      </w:pPr>
      <w:r w:rsidRPr="00026FDC">
        <w:rPr>
          <w:sz w:val="24"/>
          <w:szCs w:val="24"/>
        </w:rPr>
        <w:t xml:space="preserve">** </w:t>
      </w:r>
      <w:r w:rsidRPr="00026FDC">
        <w:rPr>
          <w:i/>
          <w:sz w:val="24"/>
          <w:szCs w:val="24"/>
        </w:rPr>
        <w:t>Указывается наименование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7D0323" w:rsidRPr="00026FDC">
        <w:fldChar w:fldCharType="begin"/>
      </w:r>
      <w:r w:rsidR="007D0323" w:rsidRPr="00026FDC">
        <w:instrText xml:space="preserve"> REF _Ref305973033 \r \h  \* MERGEFORMAT </w:instrText>
      </w:r>
      <w:r w:rsidR="007D0323" w:rsidRPr="00026FDC">
        <w:fldChar w:fldCharType="separate"/>
      </w:r>
      <w:r w:rsidR="00C27C71" w:rsidRPr="00026FDC">
        <w:rPr>
          <w:bCs w:val="0"/>
          <w:sz w:val="24"/>
          <w:szCs w:val="24"/>
        </w:rPr>
        <w:t>3.2</w:t>
      </w:r>
      <w:r w:rsidR="007D0323" w:rsidRPr="00026FDC">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7D0323" w:rsidRPr="00026FDC">
        <w:fldChar w:fldCharType="begin"/>
      </w:r>
      <w:r w:rsidR="007D0323" w:rsidRPr="00026FDC">
        <w:instrText xml:space="preserve"> REF _Ref305973147 \r \h  \* MERGEFORMAT </w:instrText>
      </w:r>
      <w:r w:rsidR="007D0323" w:rsidRPr="00026FDC">
        <w:fldChar w:fldCharType="separate"/>
      </w:r>
      <w:r w:rsidR="00C27C71" w:rsidRPr="00026FDC">
        <w:rPr>
          <w:bCs w:val="0"/>
          <w:sz w:val="24"/>
          <w:szCs w:val="24"/>
        </w:rPr>
        <w:t>3.3</w:t>
      </w:r>
      <w:r w:rsidR="007D0323" w:rsidRPr="00026FDC">
        <w:fldChar w:fldCharType="end"/>
      </w:r>
      <w:r w:rsidR="00A51E77"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A51E77"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007D0323" w:rsidRPr="00026FDC">
        <w:fldChar w:fldCharType="begin"/>
      </w:r>
      <w:r w:rsidR="007D0323" w:rsidRPr="00026FDC">
        <w:instrText xml:space="preserve"> REF _Ref305973214 \r \h  \* MERGEFORMAT </w:instrText>
      </w:r>
      <w:r w:rsidR="007D0323" w:rsidRPr="00026FDC">
        <w:fldChar w:fldCharType="separate"/>
      </w:r>
      <w:r w:rsidR="00C27C71" w:rsidRPr="00026FDC">
        <w:rPr>
          <w:bCs w:val="0"/>
          <w:sz w:val="24"/>
          <w:szCs w:val="24"/>
        </w:rPr>
        <w:t>3.4</w:t>
      </w:r>
      <w:r w:rsidR="007D0323" w:rsidRPr="00026FDC">
        <w:fldChar w:fldCharType="end"/>
      </w:r>
      <w:r w:rsidR="00096E9D" w:rsidRPr="00026FDC">
        <w:rPr>
          <w:bCs w:val="0"/>
          <w:sz w:val="24"/>
          <w:szCs w:val="24"/>
        </w:rPr>
        <w:t xml:space="preserve">, </w:t>
      </w:r>
      <w:r w:rsidR="00A51E77" w:rsidRPr="00026FDC">
        <w:rPr>
          <w:bCs w:val="0"/>
          <w:sz w:val="24"/>
          <w:szCs w:val="24"/>
        </w:rPr>
        <w:fldChar w:fldCharType="begin"/>
      </w:r>
      <w:r w:rsidR="00AA426F" w:rsidRPr="00026FDC">
        <w:rPr>
          <w:bCs w:val="0"/>
          <w:sz w:val="24"/>
          <w:szCs w:val="24"/>
        </w:rPr>
        <w:instrText xml:space="preserve"> REF _Ref440881267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3.5</w:t>
      </w:r>
      <w:r w:rsidR="00A51E77" w:rsidRPr="00026FDC">
        <w:rPr>
          <w:bCs w:val="0"/>
          <w:sz w:val="24"/>
          <w:szCs w:val="24"/>
        </w:rPr>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7D0323" w:rsidRPr="00026FDC">
        <w:fldChar w:fldCharType="begin"/>
      </w:r>
      <w:r w:rsidR="007D0323" w:rsidRPr="00026FDC">
        <w:instrText xml:space="preserve"> REF _Ref305973250 \r \h  \* MERGEFORMAT </w:instrText>
      </w:r>
      <w:r w:rsidR="007D0323" w:rsidRPr="00026FDC">
        <w:fldChar w:fldCharType="separate"/>
      </w:r>
      <w:r w:rsidR="00C27C71" w:rsidRPr="00026FDC">
        <w:rPr>
          <w:bCs w:val="0"/>
          <w:sz w:val="24"/>
          <w:szCs w:val="24"/>
        </w:rPr>
        <w:t>3.5</w:t>
      </w:r>
      <w:r w:rsidR="00C27C71" w:rsidRPr="00026FDC">
        <w:t>.1</w:t>
      </w:r>
      <w:r w:rsidR="007D0323" w:rsidRPr="00026FDC">
        <w:fldChar w:fldCharType="end"/>
      </w:r>
      <w:r w:rsidR="00A51E77"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7D0323" w:rsidRPr="00026FDC">
        <w:fldChar w:fldCharType="begin"/>
      </w:r>
      <w:r w:rsidR="007D0323" w:rsidRPr="00026FDC">
        <w:instrText xml:space="preserve"> REF _Ref303250967 \r \h  \* MERGEFORMAT </w:instrText>
      </w:r>
      <w:r w:rsidR="007D0323" w:rsidRPr="00026FDC">
        <w:fldChar w:fldCharType="separate"/>
      </w:r>
      <w:r w:rsidR="00C27C71" w:rsidRPr="00026FDC">
        <w:rPr>
          <w:bCs w:val="0"/>
          <w:sz w:val="24"/>
          <w:szCs w:val="24"/>
        </w:rPr>
        <w:t>3.7</w:t>
      </w:r>
      <w:r w:rsidR="007D0323" w:rsidRPr="00026FDC">
        <w:fldChar w:fldCharType="end"/>
      </w:r>
      <w:r w:rsidR="00A51E77"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7D0323" w:rsidRPr="00026FDC">
        <w:fldChar w:fldCharType="begin"/>
      </w:r>
      <w:r w:rsidR="007D0323" w:rsidRPr="00026FDC">
        <w:instrText xml:space="preserve"> REF _Ref303681924 \r \h  \* MERGEFORMAT </w:instrText>
      </w:r>
      <w:r w:rsidR="007D0323" w:rsidRPr="00026FDC">
        <w:fldChar w:fldCharType="separate"/>
      </w:r>
      <w:r w:rsidR="00C27C71" w:rsidRPr="00026FDC">
        <w:rPr>
          <w:bCs w:val="0"/>
          <w:sz w:val="24"/>
          <w:szCs w:val="24"/>
        </w:rPr>
        <w:t>3.8</w:t>
      </w:r>
      <w:r w:rsidR="007D0323" w:rsidRPr="00026FDC">
        <w:fldChar w:fldCharType="end"/>
      </w:r>
      <w:r w:rsidR="00A51E77"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7D0323" w:rsidRPr="00026FDC">
        <w:fldChar w:fldCharType="begin"/>
      </w:r>
      <w:r w:rsidR="007D0323" w:rsidRPr="00026FDC">
        <w:instrText xml:space="preserve"> REF _Ref303683929 \r \h  \* MERGEFORMAT </w:instrText>
      </w:r>
      <w:r w:rsidR="007D0323" w:rsidRPr="00026FDC">
        <w:fldChar w:fldCharType="separate"/>
      </w:r>
      <w:r w:rsidR="00C27C71" w:rsidRPr="00026FDC">
        <w:rPr>
          <w:bCs w:val="0"/>
          <w:sz w:val="24"/>
          <w:szCs w:val="24"/>
        </w:rPr>
        <w:t>3.10</w:t>
      </w:r>
      <w:r w:rsidR="007D0323" w:rsidRPr="00026FDC">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7D0323" w:rsidRPr="00026FDC">
        <w:fldChar w:fldCharType="begin"/>
      </w:r>
      <w:r w:rsidR="007D0323" w:rsidRPr="00026FDC">
        <w:instrText xml:space="preserve"> REF _Ref306140410 \r \h  \* MERGEFORMAT </w:instrText>
      </w:r>
      <w:r w:rsidR="007D0323" w:rsidRPr="00026FDC">
        <w:fldChar w:fldCharType="separate"/>
      </w:r>
      <w:r w:rsidR="00C27C71" w:rsidRPr="00026FDC">
        <w:rPr>
          <w:bCs w:val="0"/>
          <w:sz w:val="24"/>
          <w:szCs w:val="24"/>
        </w:rPr>
        <w:t>3.11</w:t>
      </w:r>
      <w:r w:rsidR="007D0323" w:rsidRPr="00026FDC">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7D0323" w:rsidRPr="00026FDC">
        <w:fldChar w:fldCharType="begin"/>
      </w:r>
      <w:r w:rsidR="007D0323" w:rsidRPr="00026FDC">
        <w:instrText xml:space="preserve"> REF _Ref306140451 \r \h  \* MERGEFORMAT </w:instrText>
      </w:r>
      <w:r w:rsidR="007D0323" w:rsidRPr="00026FDC">
        <w:fldChar w:fldCharType="separate"/>
      </w:r>
      <w:r w:rsidR="00C27C71" w:rsidRPr="00026FDC">
        <w:rPr>
          <w:bCs w:val="0"/>
          <w:sz w:val="24"/>
          <w:szCs w:val="24"/>
        </w:rPr>
        <w:t>3.12</w:t>
      </w:r>
      <w:r w:rsidR="007D0323" w:rsidRPr="00026FDC">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7D0323" w:rsidRPr="00026FDC">
        <w:fldChar w:fldCharType="begin"/>
      </w:r>
      <w:r w:rsidR="007D0323" w:rsidRPr="00026FDC">
        <w:instrText xml:space="preserve"> REF _Ref302563524 \n \h  \* MERGEFORMAT </w:instrText>
      </w:r>
      <w:r w:rsidR="007D0323" w:rsidRPr="00026FDC">
        <w:fldChar w:fldCharType="separate"/>
      </w:r>
      <w:r w:rsidR="00C27C71" w:rsidRPr="00026FDC">
        <w:rPr>
          <w:sz w:val="24"/>
          <w:szCs w:val="24"/>
        </w:rPr>
        <w:t>1.1.1</w:t>
      </w:r>
      <w:r w:rsidR="007D0323" w:rsidRPr="00026FDC">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008D2928" w:rsidRPr="00026FDC">
        <w:rPr>
          <w:bCs w:val="0"/>
          <w:sz w:val="24"/>
          <w:szCs w:val="24"/>
        </w:rPr>
        <w:instrText xml:space="preserve"> REF _Ref55336310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w:t>
      </w:r>
      <w:r w:rsidR="00A51E77" w:rsidRPr="00026FDC">
        <w:rPr>
          <w:bCs w:val="0"/>
          <w:sz w:val="24"/>
          <w:szCs w:val="24"/>
        </w:rPr>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Pr="00026FDC">
        <w:rPr>
          <w:bCs w:val="0"/>
          <w:sz w:val="24"/>
          <w:szCs w:val="24"/>
        </w:rPr>
        <w:instrText xml:space="preserve"> REF _Ref440271072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5.2</w:t>
      </w:r>
      <w:r w:rsidR="00A51E77"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A51E77" w:rsidRPr="00026FDC">
        <w:rPr>
          <w:bCs w:val="0"/>
          <w:spacing w:val="-1"/>
          <w:sz w:val="24"/>
          <w:szCs w:val="24"/>
        </w:rPr>
        <w:fldChar w:fldCharType="begin"/>
      </w:r>
      <w:r w:rsidR="00E51A35" w:rsidRPr="00026FDC">
        <w:rPr>
          <w:bCs w:val="0"/>
          <w:spacing w:val="-1"/>
          <w:sz w:val="24"/>
          <w:szCs w:val="24"/>
        </w:rPr>
        <w:instrText xml:space="preserve"> REF _Ref440537056 \r \h </w:instrText>
      </w:r>
      <w:r w:rsidR="00026FDC">
        <w:rPr>
          <w:bCs w:val="0"/>
          <w:spacing w:val="-1"/>
          <w:sz w:val="24"/>
          <w:szCs w:val="24"/>
        </w:rPr>
        <w:instrText xml:space="preserve"> \* MERGEFORMAT </w:instrText>
      </w:r>
      <w:r w:rsidR="00A51E77" w:rsidRPr="00026FDC">
        <w:rPr>
          <w:bCs w:val="0"/>
          <w:spacing w:val="-1"/>
          <w:sz w:val="24"/>
          <w:szCs w:val="24"/>
        </w:rPr>
      </w:r>
      <w:r w:rsidR="00A51E77" w:rsidRPr="00026FDC">
        <w:rPr>
          <w:bCs w:val="0"/>
          <w:spacing w:val="-1"/>
          <w:sz w:val="24"/>
          <w:szCs w:val="24"/>
        </w:rPr>
        <w:fldChar w:fldCharType="separate"/>
      </w:r>
      <w:r w:rsidR="00C27C71" w:rsidRPr="00026FDC">
        <w:rPr>
          <w:bCs w:val="0"/>
          <w:spacing w:val="-1"/>
          <w:sz w:val="24"/>
          <w:szCs w:val="24"/>
        </w:rPr>
        <w:t>5.3</w:t>
      </w:r>
      <w:r w:rsidR="00A51E77" w:rsidRPr="00026FDC">
        <w:rPr>
          <w:bCs w:val="0"/>
          <w:spacing w:val="-1"/>
          <w:sz w:val="24"/>
          <w:szCs w:val="24"/>
        </w:rPr>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A51E77" w:rsidRPr="00026FDC">
        <w:rPr>
          <w:bCs w:val="0"/>
          <w:sz w:val="24"/>
          <w:szCs w:val="24"/>
        </w:rPr>
        <w:fldChar w:fldCharType="begin"/>
      </w:r>
      <w:r w:rsidR="00B71B9D" w:rsidRPr="00026FDC">
        <w:rPr>
          <w:bCs w:val="0"/>
          <w:sz w:val="24"/>
          <w:szCs w:val="24"/>
        </w:rPr>
        <w:instrText xml:space="preserve"> REF _Ref440271036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5.4</w:t>
      </w:r>
      <w:r w:rsidR="00A51E77" w:rsidRPr="00026FDC">
        <w:rPr>
          <w:bCs w:val="0"/>
          <w:sz w:val="24"/>
          <w:szCs w:val="24"/>
        </w:rPr>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A51E77" w:rsidRPr="00026FDC">
        <w:rPr>
          <w:bCs w:val="0"/>
          <w:sz w:val="24"/>
          <w:szCs w:val="24"/>
        </w:rPr>
        <w:fldChar w:fldCharType="begin"/>
      </w:r>
      <w:r w:rsidRPr="00026FDC">
        <w:rPr>
          <w:bCs w:val="0"/>
          <w:sz w:val="24"/>
          <w:szCs w:val="24"/>
        </w:rPr>
        <w:instrText xml:space="preserve"> REF _Ref440361914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5.5</w:t>
      </w:r>
      <w:r w:rsidR="00A51E77" w:rsidRPr="00026FDC">
        <w:rPr>
          <w:bCs w:val="0"/>
          <w:sz w:val="24"/>
          <w:szCs w:val="24"/>
        </w:rPr>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7D0323" w:rsidRPr="00026FDC">
        <w:fldChar w:fldCharType="begin"/>
      </w:r>
      <w:r w:rsidR="007D0323" w:rsidRPr="00026FDC">
        <w:instrText xml:space="preserve"> REF _Ref191386407 \r \h  \* MERGEFORMAT </w:instrText>
      </w:r>
      <w:r w:rsidR="007D0323" w:rsidRPr="00026FDC">
        <w:fldChar w:fldCharType="separate"/>
      </w:r>
      <w:r w:rsidR="00C27C71" w:rsidRPr="00026FDC">
        <w:rPr>
          <w:bCs w:val="0"/>
          <w:sz w:val="24"/>
          <w:szCs w:val="24"/>
        </w:rPr>
        <w:t>3.3.8</w:t>
      </w:r>
      <w:r w:rsidR="007D0323" w:rsidRPr="00026FDC">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000A00E6" w:rsidRPr="00026FDC">
        <w:rPr>
          <w:bCs w:val="0"/>
          <w:sz w:val="24"/>
          <w:szCs w:val="24"/>
        </w:rPr>
        <w:instrText xml:space="preserve"> REF _Ref440361610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5.6</w:t>
      </w:r>
      <w:r w:rsidR="00A51E77" w:rsidRPr="00026FDC">
        <w:rPr>
          <w:bCs w:val="0"/>
          <w:sz w:val="24"/>
          <w:szCs w:val="24"/>
        </w:rPr>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lang w:eastAsia="ru-RU"/>
        </w:rPr>
        <w:fldChar w:fldCharType="begin"/>
      </w:r>
      <w:r w:rsidR="00A154B7" w:rsidRPr="00026FDC">
        <w:rPr>
          <w:bCs w:val="0"/>
          <w:sz w:val="24"/>
          <w:szCs w:val="24"/>
          <w:lang w:eastAsia="ru-RU"/>
        </w:rPr>
        <w:instrText xml:space="preserve"> REF _Ref55336310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5.1</w:t>
      </w:r>
      <w:r w:rsidR="00A51E77" w:rsidRPr="00026FDC">
        <w:rPr>
          <w:bCs w:val="0"/>
          <w:sz w:val="24"/>
          <w:szCs w:val="24"/>
          <w:lang w:eastAsia="ru-RU"/>
        </w:rPr>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A51E77" w:rsidRPr="00026FDC">
        <w:rPr>
          <w:sz w:val="24"/>
          <w:szCs w:val="24"/>
        </w:rPr>
        <w:fldChar w:fldCharType="begin"/>
      </w:r>
      <w:r w:rsidR="00F463E8" w:rsidRPr="00026FDC">
        <w:rPr>
          <w:sz w:val="24"/>
          <w:szCs w:val="24"/>
        </w:rPr>
        <w:instrText xml:space="preserve"> REF _Ref440279062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б)</w:t>
      </w:r>
      <w:r w:rsidR="00A51E77" w:rsidRPr="00026FDC">
        <w:rPr>
          <w:sz w:val="24"/>
          <w:szCs w:val="24"/>
        </w:rPr>
        <w:fldChar w:fldCharType="end"/>
      </w:r>
      <w:r w:rsidR="00F463E8" w:rsidRPr="00026FDC">
        <w:rPr>
          <w:sz w:val="24"/>
          <w:szCs w:val="24"/>
        </w:rPr>
        <w:t xml:space="preserve"> п. </w:t>
      </w:r>
      <w:r w:rsidR="00A51E77" w:rsidRPr="00026FDC">
        <w:rPr>
          <w:sz w:val="24"/>
          <w:szCs w:val="24"/>
        </w:rPr>
        <w:fldChar w:fldCharType="begin"/>
      </w:r>
      <w:r w:rsidR="00F463E8" w:rsidRPr="00026FDC">
        <w:rPr>
          <w:sz w:val="24"/>
          <w:szCs w:val="24"/>
        </w:rPr>
        <w:instrText xml:space="preserve"> REF _Ref306005578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3.3.8.3</w:t>
      </w:r>
      <w:r w:rsidR="00A51E77" w:rsidRPr="00026FDC">
        <w:rPr>
          <w:sz w:val="24"/>
          <w:szCs w:val="24"/>
        </w:rPr>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A51E77" w:rsidRPr="00026FDC">
        <w:rPr>
          <w:bCs w:val="0"/>
          <w:sz w:val="24"/>
          <w:szCs w:val="24"/>
        </w:rPr>
        <w:fldChar w:fldCharType="begin"/>
      </w:r>
      <w:r w:rsidR="00422719" w:rsidRPr="00026FDC">
        <w:rPr>
          <w:bCs w:val="0"/>
          <w:sz w:val="24"/>
          <w:szCs w:val="24"/>
        </w:rPr>
        <w:instrText xml:space="preserve"> REF _Ref444170560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5.7.1</w:t>
      </w:r>
      <w:r w:rsidR="00A51E77" w:rsidRPr="00026FDC">
        <w:rPr>
          <w:bCs w:val="0"/>
          <w:sz w:val="24"/>
          <w:szCs w:val="24"/>
        </w:rPr>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1E77" w:rsidRPr="00026FDC">
        <w:rPr>
          <w:sz w:val="24"/>
          <w:szCs w:val="24"/>
        </w:rPr>
        <w:fldChar w:fldCharType="begin"/>
      </w:r>
      <w:r w:rsidRPr="00026FDC">
        <w:rPr>
          <w:sz w:val="24"/>
          <w:szCs w:val="24"/>
        </w:rPr>
        <w:instrText xml:space="preserve"> REF _Ref444170566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5.7.2</w:t>
      </w:r>
      <w:r w:rsidR="00A51E77" w:rsidRPr="00026FDC">
        <w:rPr>
          <w:sz w:val="24"/>
          <w:szCs w:val="24"/>
        </w:rPr>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lang w:eastAsia="ru-RU"/>
        </w:rPr>
        <w:fldChar w:fldCharType="begin"/>
      </w:r>
      <w:r w:rsidR="00A154B7" w:rsidRPr="00026FDC">
        <w:rPr>
          <w:bCs w:val="0"/>
          <w:sz w:val="24"/>
          <w:szCs w:val="24"/>
          <w:lang w:eastAsia="ru-RU"/>
        </w:rPr>
        <w:instrText xml:space="preserve"> REF _Ref440274902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5.4</w:t>
      </w:r>
      <w:r w:rsidR="00A51E77" w:rsidRPr="00026FDC">
        <w:rPr>
          <w:bCs w:val="0"/>
          <w:sz w:val="24"/>
          <w:szCs w:val="24"/>
          <w:lang w:eastAsia="ru-RU"/>
        </w:rPr>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lang w:eastAsia="ru-RU"/>
        </w:rPr>
        <w:fldChar w:fldCharType="begin"/>
      </w:r>
      <w:r w:rsidR="00A154B7" w:rsidRPr="00026FDC">
        <w:rPr>
          <w:bCs w:val="0"/>
          <w:sz w:val="24"/>
          <w:szCs w:val="24"/>
          <w:lang w:eastAsia="ru-RU"/>
        </w:rPr>
        <w:instrText xml:space="preserve"> REF _Ref440274913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5.2</w:t>
      </w:r>
      <w:r w:rsidR="00A51E77" w:rsidRPr="00026FDC">
        <w:rPr>
          <w:bCs w:val="0"/>
          <w:sz w:val="24"/>
          <w:szCs w:val="24"/>
          <w:lang w:eastAsia="ru-RU"/>
        </w:rPr>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A51E77" w:rsidRPr="00026FDC">
        <w:rPr>
          <w:bCs w:val="0"/>
          <w:sz w:val="24"/>
          <w:szCs w:val="24"/>
        </w:rPr>
        <w:fldChar w:fldCharType="begin"/>
      </w:r>
      <w:r w:rsidR="000A00E6" w:rsidRPr="00026FDC">
        <w:rPr>
          <w:bCs w:val="0"/>
          <w:sz w:val="24"/>
          <w:szCs w:val="24"/>
        </w:rPr>
        <w:instrText xml:space="preserve"> REF _Ref440361959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5.5</w:t>
      </w:r>
      <w:r w:rsidR="00A51E77" w:rsidRPr="00026FDC">
        <w:rPr>
          <w:bCs w:val="0"/>
          <w:sz w:val="24"/>
          <w:szCs w:val="24"/>
        </w:rPr>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rPr>
        <w:fldChar w:fldCharType="begin"/>
      </w:r>
      <w:r w:rsidR="000A00E6" w:rsidRPr="00026FDC">
        <w:rPr>
          <w:bCs w:val="0"/>
          <w:sz w:val="24"/>
          <w:szCs w:val="24"/>
        </w:rPr>
        <w:instrText xml:space="preserve"> REF _Ref440361610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5.6</w:t>
      </w:r>
      <w:r w:rsidR="00A51E77" w:rsidRPr="00026FDC">
        <w:rPr>
          <w:bCs w:val="0"/>
          <w:sz w:val="24"/>
          <w:szCs w:val="24"/>
        </w:rPr>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A51E77" w:rsidRPr="00026FDC">
        <w:rPr>
          <w:bCs w:val="0"/>
          <w:sz w:val="24"/>
          <w:szCs w:val="24"/>
        </w:rPr>
        <w:fldChar w:fldCharType="begin"/>
      </w:r>
      <w:r w:rsidR="00D90031" w:rsidRPr="00026FDC">
        <w:rPr>
          <w:bCs w:val="0"/>
          <w:sz w:val="24"/>
          <w:szCs w:val="24"/>
        </w:rPr>
        <w:instrText xml:space="preserve"> REF _Ref306005578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3.3.8.3</w:t>
      </w:r>
      <w:r w:rsidR="00A51E77" w:rsidRPr="00026FDC">
        <w:rPr>
          <w:bCs w:val="0"/>
          <w:sz w:val="24"/>
          <w:szCs w:val="24"/>
        </w:rPr>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A51E77" w:rsidRPr="00026FDC">
        <w:rPr>
          <w:sz w:val="24"/>
          <w:szCs w:val="24"/>
        </w:rPr>
        <w:fldChar w:fldCharType="begin"/>
      </w:r>
      <w:r w:rsidR="00F463E8" w:rsidRPr="00026FDC">
        <w:rPr>
          <w:sz w:val="24"/>
          <w:szCs w:val="24"/>
        </w:rPr>
        <w:instrText xml:space="preserve"> REF _Ref440279062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б)</w:t>
      </w:r>
      <w:r w:rsidR="00A51E77" w:rsidRPr="00026FDC">
        <w:rPr>
          <w:sz w:val="24"/>
          <w:szCs w:val="24"/>
        </w:rPr>
        <w:fldChar w:fldCharType="end"/>
      </w:r>
      <w:r w:rsidR="00FA5339" w:rsidRPr="00026FDC">
        <w:rPr>
          <w:sz w:val="24"/>
          <w:szCs w:val="24"/>
        </w:rPr>
        <w:t>,</w:t>
      </w:r>
      <w:r w:rsidR="007638F4" w:rsidRPr="00026FDC">
        <w:rPr>
          <w:sz w:val="24"/>
          <w:szCs w:val="24"/>
        </w:rPr>
        <w:t xml:space="preserve"> </w:t>
      </w:r>
      <w:r w:rsidR="00A51E77" w:rsidRPr="00026FDC">
        <w:rPr>
          <w:sz w:val="24"/>
          <w:szCs w:val="24"/>
        </w:rPr>
        <w:fldChar w:fldCharType="begin"/>
      </w:r>
      <w:r w:rsidR="007638F4" w:rsidRPr="00026FDC">
        <w:rPr>
          <w:sz w:val="24"/>
          <w:szCs w:val="24"/>
        </w:rPr>
        <w:instrText xml:space="preserve"> REF _Ref440372326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д)</w:t>
      </w:r>
      <w:r w:rsidR="00A51E77" w:rsidRPr="00026FDC">
        <w:rPr>
          <w:sz w:val="24"/>
          <w:szCs w:val="24"/>
        </w:rPr>
        <w:fldChar w:fldCharType="end"/>
      </w:r>
      <w:r w:rsidR="007638F4" w:rsidRPr="00026FDC">
        <w:rPr>
          <w:sz w:val="24"/>
          <w:szCs w:val="24"/>
        </w:rPr>
        <w:t>,</w:t>
      </w:r>
      <w:r w:rsidR="00FA5339" w:rsidRPr="00026FDC">
        <w:rPr>
          <w:sz w:val="24"/>
          <w:szCs w:val="24"/>
        </w:rPr>
        <w:t xml:space="preserve"> </w:t>
      </w:r>
      <w:r w:rsidR="00A51E77" w:rsidRPr="00026FDC">
        <w:rPr>
          <w:sz w:val="24"/>
          <w:szCs w:val="24"/>
        </w:rPr>
        <w:fldChar w:fldCharType="begin"/>
      </w:r>
      <w:r w:rsidR="00FA5339" w:rsidRPr="00026FDC">
        <w:rPr>
          <w:sz w:val="24"/>
          <w:szCs w:val="24"/>
        </w:rPr>
        <w:instrText xml:space="preserve"> REF _Ref440371812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м)</w:t>
      </w:r>
      <w:r w:rsidR="00A51E77" w:rsidRPr="00026FDC">
        <w:rPr>
          <w:sz w:val="24"/>
          <w:szCs w:val="24"/>
        </w:rPr>
        <w:fldChar w:fldCharType="end"/>
      </w:r>
      <w:r w:rsidR="00FA5339" w:rsidRPr="00026FDC">
        <w:rPr>
          <w:sz w:val="24"/>
          <w:szCs w:val="24"/>
        </w:rPr>
        <w:t xml:space="preserve">, </w:t>
      </w:r>
      <w:r w:rsidR="00A51E77" w:rsidRPr="00026FDC">
        <w:rPr>
          <w:sz w:val="24"/>
          <w:szCs w:val="24"/>
        </w:rPr>
        <w:fldChar w:fldCharType="begin"/>
      </w:r>
      <w:r w:rsidR="00FA5339" w:rsidRPr="00026FDC">
        <w:rPr>
          <w:sz w:val="24"/>
          <w:szCs w:val="24"/>
        </w:rPr>
        <w:instrText xml:space="preserve"> REF _Ref440371822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н)</w:t>
      </w:r>
      <w:r w:rsidR="00A51E77" w:rsidRPr="00026FDC">
        <w:rPr>
          <w:sz w:val="24"/>
          <w:szCs w:val="24"/>
        </w:rPr>
        <w:fldChar w:fldCharType="end"/>
      </w:r>
      <w:r w:rsidR="00F463E8" w:rsidRPr="00026FDC">
        <w:rPr>
          <w:sz w:val="24"/>
          <w:szCs w:val="24"/>
        </w:rPr>
        <w:t xml:space="preserve"> п. </w:t>
      </w:r>
      <w:r w:rsidR="00A51E77" w:rsidRPr="00026FDC">
        <w:rPr>
          <w:sz w:val="24"/>
          <w:szCs w:val="24"/>
        </w:rPr>
        <w:fldChar w:fldCharType="begin"/>
      </w:r>
      <w:r w:rsidR="00F463E8" w:rsidRPr="00026FDC">
        <w:rPr>
          <w:sz w:val="24"/>
          <w:szCs w:val="24"/>
        </w:rPr>
        <w:instrText xml:space="preserve"> REF _Ref306005578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3.3.8.3</w:t>
      </w:r>
      <w:r w:rsidR="00A51E77" w:rsidRPr="00026FDC">
        <w:rPr>
          <w:sz w:val="24"/>
          <w:szCs w:val="24"/>
        </w:rPr>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00A154B7" w:rsidRPr="00026FDC">
        <w:rPr>
          <w:bCs w:val="0"/>
          <w:sz w:val="24"/>
          <w:szCs w:val="24"/>
        </w:rPr>
        <w:instrText xml:space="preserve"> REF _Ref440274944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5.14</w:t>
      </w:r>
      <w:r w:rsidR="00A51E77" w:rsidRPr="00026FDC">
        <w:rPr>
          <w:bCs w:val="0"/>
          <w:sz w:val="24"/>
          <w:szCs w:val="24"/>
        </w:rPr>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7D0323" w:rsidRPr="00026FDC">
        <w:fldChar w:fldCharType="begin"/>
      </w:r>
      <w:r w:rsidR="007D0323" w:rsidRPr="00026FDC">
        <w:instrText xml:space="preserve"> REF _Ref440272510 \r \h  \* MERGEFORMAT </w:instrText>
      </w:r>
      <w:r w:rsidR="007D0323" w:rsidRPr="00026FDC">
        <w:fldChar w:fldCharType="separate"/>
      </w:r>
      <w:r w:rsidR="00C27C71" w:rsidRPr="00026FDC">
        <w:rPr>
          <w:bCs w:val="0"/>
          <w:sz w:val="24"/>
          <w:szCs w:val="24"/>
        </w:rPr>
        <w:t>5.16</w:t>
      </w:r>
      <w:r w:rsidR="007D0323" w:rsidRPr="00026FDC">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7D0323" w:rsidRPr="00026FDC">
        <w:fldChar w:fldCharType="begin"/>
      </w:r>
      <w:r w:rsidR="007D0323" w:rsidRPr="00026FDC">
        <w:instrText xml:space="preserve"> REF _Ref440274659 \r \h  \* MERGEFORMAT </w:instrText>
      </w:r>
      <w:r w:rsidR="007D0323" w:rsidRPr="00026FDC">
        <w:fldChar w:fldCharType="separate"/>
      </w:r>
      <w:r w:rsidR="00C27C71" w:rsidRPr="00026FDC">
        <w:rPr>
          <w:bCs w:val="0"/>
          <w:sz w:val="24"/>
          <w:szCs w:val="24"/>
        </w:rPr>
        <w:t>5.11</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_Ref440274733 \r \h  \* MERGEFORMAT </w:instrText>
      </w:r>
      <w:r w:rsidR="007D0323" w:rsidRPr="00026FDC">
        <w:fldChar w:fldCharType="separate"/>
      </w:r>
      <w:r w:rsidR="00C27C71" w:rsidRPr="00026FDC">
        <w:rPr>
          <w:bCs w:val="0"/>
          <w:sz w:val="24"/>
          <w:szCs w:val="24"/>
        </w:rPr>
        <w:t>5.12</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_Ref440274744 \r \h  \* MERGEFORMAT </w:instrText>
      </w:r>
      <w:r w:rsidR="007D0323" w:rsidRPr="00026FDC">
        <w:fldChar w:fldCharType="separate"/>
      </w:r>
      <w:r w:rsidR="00C27C71" w:rsidRPr="00026FDC">
        <w:rPr>
          <w:bCs w:val="0"/>
          <w:sz w:val="24"/>
          <w:szCs w:val="24"/>
        </w:rPr>
        <w:t>5.13</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_Ref440274756 \r \h  \* MERGEFORMAT </w:instrText>
      </w:r>
      <w:r w:rsidR="007D0323" w:rsidRPr="00026FDC">
        <w:fldChar w:fldCharType="separate"/>
      </w:r>
      <w:r w:rsidR="00C27C71" w:rsidRPr="00026FDC">
        <w:rPr>
          <w:bCs w:val="0"/>
          <w:sz w:val="24"/>
          <w:szCs w:val="24"/>
        </w:rPr>
        <w:t>5.15</w:t>
      </w:r>
      <w:r w:rsidR="007D0323" w:rsidRPr="00026FDC">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7D0323" w:rsidRPr="00026FDC">
        <w:fldChar w:fldCharType="begin"/>
      </w:r>
      <w:r w:rsidR="007D0323" w:rsidRPr="00026FDC">
        <w:instrText xml:space="preserve"> REF _Ref306005578 \r \h  \* MERGEFORMAT </w:instrText>
      </w:r>
      <w:r w:rsidR="007D0323" w:rsidRPr="00026FDC">
        <w:fldChar w:fldCharType="separate"/>
      </w:r>
      <w:r w:rsidR="00C27C71" w:rsidRPr="00026FDC">
        <w:rPr>
          <w:bCs w:val="0"/>
          <w:sz w:val="24"/>
          <w:szCs w:val="24"/>
        </w:rPr>
        <w:t>3.3.8.3</w:t>
      </w:r>
      <w:r w:rsidR="007D0323" w:rsidRPr="00026FDC">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7D0323" w:rsidRPr="00026FDC">
        <w:fldChar w:fldCharType="begin"/>
      </w:r>
      <w:r w:rsidR="007D0323" w:rsidRPr="00026FDC">
        <w:instrText xml:space="preserve"> REF _Ref440376401 \r \h  \* MERGEFORMAT </w:instrText>
      </w:r>
      <w:r w:rsidR="007D0323" w:rsidRPr="00026FDC">
        <w:fldChar w:fldCharType="separate"/>
      </w:r>
      <w:r w:rsidR="00C27C71" w:rsidRPr="00026FDC">
        <w:rPr>
          <w:bCs w:val="0"/>
          <w:sz w:val="24"/>
          <w:szCs w:val="24"/>
        </w:rPr>
        <w:t>5.17</w:t>
      </w:r>
      <w:r w:rsidR="007D0323" w:rsidRPr="00026FDC">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7D0323" w:rsidRPr="00026FDC">
        <w:fldChar w:fldCharType="begin"/>
      </w:r>
      <w:r w:rsidR="007D0323" w:rsidRPr="00026FDC">
        <w:instrText xml:space="preserve"> REF _Ref440274659 \r \h  \* MERGEFORMAT </w:instrText>
      </w:r>
      <w:r w:rsidR="007D0323" w:rsidRPr="00026FDC">
        <w:fldChar w:fldCharType="separate"/>
      </w:r>
      <w:r w:rsidR="00C27C71" w:rsidRPr="00026FDC">
        <w:rPr>
          <w:bCs w:val="0"/>
          <w:sz w:val="24"/>
          <w:szCs w:val="24"/>
        </w:rPr>
        <w:t>5.11</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_Ref440274733 \r \h  \* MERGEFORMAT </w:instrText>
      </w:r>
      <w:r w:rsidR="007D0323" w:rsidRPr="00026FDC">
        <w:fldChar w:fldCharType="separate"/>
      </w:r>
      <w:r w:rsidR="00C27C71" w:rsidRPr="00026FDC">
        <w:rPr>
          <w:bCs w:val="0"/>
          <w:sz w:val="24"/>
          <w:szCs w:val="24"/>
        </w:rPr>
        <w:t>5.12</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_Ref440274744 \r \h  \* MERGEFORMAT </w:instrText>
      </w:r>
      <w:r w:rsidR="007D0323" w:rsidRPr="00026FDC">
        <w:fldChar w:fldCharType="separate"/>
      </w:r>
      <w:r w:rsidR="00C27C71" w:rsidRPr="00026FDC">
        <w:rPr>
          <w:bCs w:val="0"/>
          <w:sz w:val="24"/>
          <w:szCs w:val="24"/>
        </w:rPr>
        <w:t>5.13</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_Ref440274756 \r \h  \* MERGEFORMAT </w:instrText>
      </w:r>
      <w:r w:rsidR="007D0323" w:rsidRPr="00026FDC">
        <w:fldChar w:fldCharType="separate"/>
      </w:r>
      <w:r w:rsidR="00C27C71" w:rsidRPr="00026FDC">
        <w:rPr>
          <w:bCs w:val="0"/>
          <w:sz w:val="24"/>
          <w:szCs w:val="24"/>
        </w:rPr>
        <w:t>5.15</w:t>
      </w:r>
      <w:r w:rsidR="007D0323" w:rsidRPr="00026FDC">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7D0323" w:rsidRPr="00026FDC">
        <w:fldChar w:fldCharType="begin"/>
      </w:r>
      <w:r w:rsidR="007D0323" w:rsidRPr="00026FDC">
        <w:instrText xml:space="preserve"> REF _Ref306005578 \r \h  \* MERGEFORMAT </w:instrText>
      </w:r>
      <w:r w:rsidR="007D0323" w:rsidRPr="00026FDC">
        <w:fldChar w:fldCharType="separate"/>
      </w:r>
      <w:r w:rsidR="00C27C71" w:rsidRPr="00026FDC">
        <w:rPr>
          <w:bCs w:val="0"/>
          <w:sz w:val="24"/>
          <w:szCs w:val="24"/>
        </w:rPr>
        <w:t>3.3.8.3</w:t>
      </w:r>
      <w:r w:rsidR="007D0323" w:rsidRPr="00026FDC">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7D0323" w:rsidRPr="00026FDC">
        <w:fldChar w:fldCharType="begin"/>
      </w:r>
      <w:r w:rsidR="007D0323" w:rsidRPr="00026FDC">
        <w:instrText xml:space="preserve"> REF _Ref440537079 \r \h  \* MERGEFORMAT </w:instrText>
      </w:r>
      <w:r w:rsidR="007D0323" w:rsidRPr="00026FDC">
        <w:fldChar w:fldCharType="separate"/>
      </w:r>
      <w:r w:rsidR="00C27C71" w:rsidRPr="00026FDC">
        <w:rPr>
          <w:bCs w:val="0"/>
          <w:sz w:val="24"/>
          <w:szCs w:val="24"/>
          <w:lang w:eastAsia="ru-RU"/>
        </w:rPr>
        <w:t>5.3</w:t>
      </w:r>
      <w:r w:rsidR="007D0323" w:rsidRPr="00026FDC">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A51E77" w:rsidRPr="00026FDC">
        <w:rPr>
          <w:bCs w:val="0"/>
          <w:sz w:val="24"/>
          <w:szCs w:val="24"/>
        </w:rPr>
        <w:fldChar w:fldCharType="begin"/>
      </w:r>
      <w:r w:rsidR="001A2440" w:rsidRPr="00026FDC">
        <w:rPr>
          <w:bCs w:val="0"/>
          <w:sz w:val="24"/>
          <w:szCs w:val="24"/>
        </w:rPr>
        <w:instrText xml:space="preserve"> REF _Ref440270602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w:t>
      </w:r>
      <w:r w:rsidR="00A51E77" w:rsidRPr="00026FDC">
        <w:rPr>
          <w:bCs w:val="0"/>
          <w:sz w:val="24"/>
          <w:szCs w:val="24"/>
        </w:rPr>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7D0323" w:rsidRPr="00026FDC">
        <w:fldChar w:fldCharType="begin"/>
      </w:r>
      <w:r w:rsidR="007D0323" w:rsidRPr="00026FDC">
        <w:instrText xml:space="preserve"> REF _Ref115076807 \n \h  \* MERGEFORMAT </w:instrText>
      </w:r>
      <w:r w:rsidR="007D0323" w:rsidRPr="00026FDC">
        <w:fldChar w:fldCharType="separate"/>
      </w:r>
      <w:r w:rsidR="00C27C71" w:rsidRPr="00026FDC">
        <w:rPr>
          <w:bCs w:val="0"/>
          <w:sz w:val="24"/>
          <w:szCs w:val="24"/>
        </w:rPr>
        <w:t>3.3.3</w:t>
      </w:r>
      <w:r w:rsidR="007D0323" w:rsidRPr="00026FDC">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7D0323" w:rsidRPr="00026FDC">
        <w:fldChar w:fldCharType="begin"/>
      </w:r>
      <w:r w:rsidR="007D0323" w:rsidRPr="00026FDC">
        <w:instrText xml:space="preserve"> REF _Ref440361959 \r \h  \* MERGEFORMAT </w:instrText>
      </w:r>
      <w:r w:rsidR="007D0323" w:rsidRPr="00026FDC">
        <w:fldChar w:fldCharType="separate"/>
      </w:r>
      <w:r w:rsidR="00C27C71" w:rsidRPr="00026FDC">
        <w:rPr>
          <w:bCs w:val="0"/>
          <w:sz w:val="24"/>
          <w:szCs w:val="24"/>
        </w:rPr>
        <w:t>5.5</w:t>
      </w:r>
      <w:r w:rsidR="007D0323" w:rsidRPr="00026FDC">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7D0323" w:rsidRPr="00026FDC">
        <w:fldChar w:fldCharType="begin"/>
      </w:r>
      <w:r w:rsidR="007D0323" w:rsidRPr="00026FDC">
        <w:instrText xml:space="preserve"> REF _Ref440271036 \r \h  \* MERGEFORMAT </w:instrText>
      </w:r>
      <w:r w:rsidR="007D0323" w:rsidRPr="00026FDC">
        <w:fldChar w:fldCharType="separate"/>
      </w:r>
      <w:r w:rsidR="00C27C71" w:rsidRPr="00026FDC">
        <w:rPr>
          <w:bCs w:val="0"/>
          <w:sz w:val="24"/>
          <w:szCs w:val="24"/>
        </w:rPr>
        <w:t>5.4</w:t>
      </w:r>
      <w:r w:rsidR="007D0323" w:rsidRPr="00026FDC">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7D0323" w:rsidRPr="00026FDC">
        <w:fldChar w:fldCharType="begin"/>
      </w:r>
      <w:r w:rsidR="007D0323" w:rsidRPr="00026FDC">
        <w:instrText xml:space="preserve"> REF _Ref55336310 \r \h  \* MERGEFORMAT </w:instrText>
      </w:r>
      <w:r w:rsidR="007D0323" w:rsidRPr="00026FDC">
        <w:fldChar w:fldCharType="separate"/>
      </w:r>
      <w:r w:rsidR="00C27C71" w:rsidRPr="00026FDC">
        <w:rPr>
          <w:bCs w:val="0"/>
          <w:sz w:val="24"/>
          <w:szCs w:val="24"/>
        </w:rPr>
        <w:t>5.1</w:t>
      </w:r>
      <w:r w:rsidR="007D0323" w:rsidRPr="00026FDC">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7D0323" w:rsidRPr="00026FDC">
        <w:fldChar w:fldCharType="begin"/>
      </w:r>
      <w:r w:rsidR="007D0323" w:rsidRPr="00026FDC">
        <w:instrText xml:space="preserve"> REF _Ref55336310 \r \h  \* MERGEFORMAT </w:instrText>
      </w:r>
      <w:r w:rsidR="007D0323" w:rsidRPr="00026FDC">
        <w:fldChar w:fldCharType="separate"/>
      </w:r>
      <w:r w:rsidR="00C27C71" w:rsidRPr="00026FDC">
        <w:rPr>
          <w:bCs w:val="0"/>
          <w:sz w:val="24"/>
          <w:szCs w:val="24"/>
        </w:rPr>
        <w:t>5.1</w:t>
      </w:r>
      <w:r w:rsidR="007D0323" w:rsidRPr="00026FDC">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D0323" w:rsidRPr="00026FDC">
        <w:fldChar w:fldCharType="begin"/>
      </w:r>
      <w:r w:rsidR="007D0323" w:rsidRPr="00026FDC">
        <w:instrText xml:space="preserve"> REF _Ref306114638 \r \h  \* MERGEFORMAT </w:instrText>
      </w:r>
      <w:r w:rsidR="007D0323" w:rsidRPr="00026FDC">
        <w:fldChar w:fldCharType="separate"/>
      </w:r>
      <w:r w:rsidR="00C27C71" w:rsidRPr="00026FDC">
        <w:rPr>
          <w:bCs w:val="0"/>
          <w:sz w:val="24"/>
          <w:szCs w:val="24"/>
        </w:rPr>
        <w:t>3.3.1</w:t>
      </w:r>
      <w:r w:rsidR="007D0323" w:rsidRPr="00026FDC">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7D0323" w:rsidRPr="00026FDC">
        <w:fldChar w:fldCharType="begin"/>
      </w:r>
      <w:r w:rsidR="007D0323" w:rsidRPr="00026FDC">
        <w:instrText xml:space="preserve"> REF _Ref55279015 \r \h  \* MERGEFORMAT </w:instrText>
      </w:r>
      <w:r w:rsidR="007D0323" w:rsidRPr="00026FDC">
        <w:fldChar w:fldCharType="separate"/>
      </w:r>
      <w:r w:rsidR="00C27C71" w:rsidRPr="00026FDC">
        <w:rPr>
          <w:bCs w:val="0"/>
          <w:sz w:val="24"/>
          <w:szCs w:val="24"/>
        </w:rPr>
        <w:t>3.3.1.6</w:t>
      </w:r>
      <w:r w:rsidR="007D0323" w:rsidRPr="00026FDC">
        <w:fldChar w:fldCharType="end"/>
      </w:r>
      <w:r w:rsidRPr="00026FDC">
        <w:rPr>
          <w:bCs w:val="0"/>
          <w:sz w:val="24"/>
          <w:szCs w:val="24"/>
        </w:rPr>
        <w:t xml:space="preserve"> и </w:t>
      </w:r>
      <w:r w:rsidR="007D0323" w:rsidRPr="00026FDC">
        <w:fldChar w:fldCharType="begin"/>
      </w:r>
      <w:r w:rsidR="007D0323" w:rsidRPr="00026FDC">
        <w:instrText xml:space="preserve"> REF _Ref195087786 \r \h  \* MERGEFORMAT </w:instrText>
      </w:r>
      <w:r w:rsidR="007D0323" w:rsidRPr="00026FDC">
        <w:fldChar w:fldCharType="separate"/>
      </w:r>
      <w:r w:rsidR="00C27C71" w:rsidRPr="00026FDC">
        <w:rPr>
          <w:bCs w:val="0"/>
          <w:sz w:val="24"/>
          <w:szCs w:val="24"/>
        </w:rPr>
        <w:t>3.3.1.7</w:t>
      </w:r>
      <w:r w:rsidR="007D0323" w:rsidRPr="00026FDC">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A51E77" w:rsidRPr="00026FDC">
        <w:rPr>
          <w:bCs w:val="0"/>
          <w:sz w:val="24"/>
          <w:szCs w:val="24"/>
        </w:rPr>
        <w:fldChar w:fldCharType="begin"/>
      </w:r>
      <w:r w:rsidR="00457AEB" w:rsidRPr="00026FDC">
        <w:rPr>
          <w:bCs w:val="0"/>
          <w:sz w:val="24"/>
          <w:szCs w:val="24"/>
        </w:rPr>
        <w:instrText xml:space="preserve"> REF _Ref306017842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3.4.2.4</w:t>
      </w:r>
      <w:r w:rsidR="00A51E77" w:rsidRPr="00026FDC">
        <w:rPr>
          <w:bCs w:val="0"/>
          <w:sz w:val="24"/>
          <w:szCs w:val="24"/>
        </w:rPr>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717F60" w:rsidRPr="00026FDC" w:rsidRDefault="00717FF9"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400 000</w:t>
      </w:r>
      <w:r w:rsidR="00155DAF" w:rsidRPr="00026FDC">
        <w:rPr>
          <w:sz w:val="24"/>
          <w:szCs w:val="24"/>
        </w:rPr>
        <w:t xml:space="preserve"> (</w:t>
      </w:r>
      <w:r>
        <w:rPr>
          <w:sz w:val="24"/>
          <w:szCs w:val="24"/>
        </w:rPr>
        <w:t>Четыреста тысяч) рублей</w:t>
      </w:r>
      <w:r w:rsidR="00155DAF" w:rsidRPr="00026FDC">
        <w:rPr>
          <w:sz w:val="24"/>
          <w:szCs w:val="24"/>
        </w:rPr>
        <w:t xml:space="preserve"> 00 копеек РФ, без учета НДС; НДС составляет </w:t>
      </w:r>
      <w:r>
        <w:rPr>
          <w:b/>
          <w:sz w:val="24"/>
          <w:szCs w:val="24"/>
        </w:rPr>
        <w:t>72 000</w:t>
      </w:r>
      <w:r w:rsidR="00155DAF" w:rsidRPr="00026FDC">
        <w:rPr>
          <w:sz w:val="24"/>
          <w:szCs w:val="24"/>
        </w:rPr>
        <w:t xml:space="preserve"> (</w:t>
      </w:r>
      <w:r>
        <w:rPr>
          <w:sz w:val="24"/>
          <w:szCs w:val="24"/>
        </w:rPr>
        <w:t>Семьдесят две</w:t>
      </w:r>
      <w:r w:rsidR="00155DAF" w:rsidRPr="00026FDC">
        <w:rPr>
          <w:sz w:val="24"/>
          <w:szCs w:val="24"/>
        </w:rPr>
        <w:t xml:space="preserve"> тысяч</w:t>
      </w:r>
      <w:r>
        <w:rPr>
          <w:sz w:val="24"/>
          <w:szCs w:val="24"/>
        </w:rPr>
        <w:t>и</w:t>
      </w:r>
      <w:r w:rsidR="00155DAF" w:rsidRPr="00026FDC">
        <w:rPr>
          <w:sz w:val="24"/>
          <w:szCs w:val="24"/>
        </w:rPr>
        <w:t xml:space="preserve">) рублей </w:t>
      </w:r>
      <w:r>
        <w:rPr>
          <w:sz w:val="24"/>
          <w:szCs w:val="24"/>
        </w:rPr>
        <w:t>00</w:t>
      </w:r>
      <w:r w:rsidR="00155DAF" w:rsidRPr="00026FDC">
        <w:rPr>
          <w:sz w:val="24"/>
          <w:szCs w:val="24"/>
        </w:rPr>
        <w:t xml:space="preserve"> копеек РФ; </w:t>
      </w:r>
      <w:r>
        <w:rPr>
          <w:b/>
          <w:sz w:val="24"/>
          <w:szCs w:val="24"/>
        </w:rPr>
        <w:t>472 000</w:t>
      </w:r>
      <w:r w:rsidR="00155DAF" w:rsidRPr="00026FDC">
        <w:rPr>
          <w:sz w:val="24"/>
          <w:szCs w:val="24"/>
        </w:rPr>
        <w:t xml:space="preserve"> (</w:t>
      </w:r>
      <w:r>
        <w:rPr>
          <w:sz w:val="24"/>
          <w:szCs w:val="24"/>
        </w:rPr>
        <w:t>Четыреста семьдесят две</w:t>
      </w:r>
      <w:r w:rsidR="00155DAF" w:rsidRPr="00026FDC">
        <w:rPr>
          <w:sz w:val="24"/>
          <w:szCs w:val="24"/>
        </w:rPr>
        <w:t xml:space="preserve"> тысяч</w:t>
      </w:r>
      <w:r>
        <w:rPr>
          <w:sz w:val="24"/>
          <w:szCs w:val="24"/>
        </w:rPr>
        <w:t>и</w:t>
      </w:r>
      <w:r w:rsidR="00155DAF" w:rsidRPr="00026FDC">
        <w:rPr>
          <w:sz w:val="24"/>
          <w:szCs w:val="24"/>
        </w:rPr>
        <w:t xml:space="preserve">) рублей </w:t>
      </w:r>
      <w:r>
        <w:rPr>
          <w:sz w:val="24"/>
          <w:szCs w:val="24"/>
        </w:rPr>
        <w:t>00</w:t>
      </w:r>
      <w:r w:rsidR="006B23C3">
        <w:rPr>
          <w:sz w:val="24"/>
          <w:szCs w:val="24"/>
        </w:rPr>
        <w:t xml:space="preserve"> копеек РФ, с учетом НДС</w:t>
      </w:r>
      <w:r w:rsidR="006B23C3">
        <w:rPr>
          <w:rFonts w:eastAsia="Calibri"/>
          <w:sz w:val="24"/>
          <w:szCs w:val="24"/>
          <w:lang w:eastAsia="en-US"/>
        </w:rPr>
        <w:t>.</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A51E77" w:rsidRPr="00026FDC">
        <w:rPr>
          <w:bCs w:val="0"/>
          <w:sz w:val="24"/>
          <w:szCs w:val="24"/>
        </w:rPr>
        <w:fldChar w:fldCharType="begin"/>
      </w:r>
      <w:r w:rsidR="003F3A69" w:rsidRPr="00026FDC">
        <w:rPr>
          <w:bCs w:val="0"/>
          <w:sz w:val="24"/>
          <w:szCs w:val="24"/>
        </w:rPr>
        <w:instrText xml:space="preserve"> REF _Ref55336310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w:t>
      </w:r>
      <w:r w:rsidR="00A51E77" w:rsidRPr="00026FDC">
        <w:rPr>
          <w:bCs w:val="0"/>
          <w:sz w:val="24"/>
          <w:szCs w:val="24"/>
        </w:rPr>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A51E77" w:rsidRPr="00026FDC">
        <w:rPr>
          <w:bCs w:val="0"/>
          <w:sz w:val="24"/>
          <w:szCs w:val="24"/>
        </w:rPr>
        <w:lastRenderedPageBreak/>
        <w:fldChar w:fldCharType="begin"/>
      </w:r>
      <w:r w:rsidR="003F3A69" w:rsidRPr="00026FDC">
        <w:rPr>
          <w:bCs w:val="0"/>
          <w:sz w:val="24"/>
          <w:szCs w:val="24"/>
        </w:rPr>
        <w:instrText xml:space="preserve"> REF _Ref440271072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5.2</w:t>
      </w:r>
      <w:r w:rsidR="00A51E77" w:rsidRPr="00026FDC">
        <w:rPr>
          <w:bCs w:val="0"/>
          <w:sz w:val="24"/>
          <w:szCs w:val="24"/>
        </w:rPr>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A51E77" w:rsidRPr="00026FDC">
        <w:rPr>
          <w:sz w:val="24"/>
          <w:szCs w:val="24"/>
        </w:rPr>
        <w:fldChar w:fldCharType="begin"/>
      </w:r>
      <w:r w:rsidR="00022F2E" w:rsidRPr="00026FDC">
        <w:rPr>
          <w:sz w:val="24"/>
          <w:szCs w:val="24"/>
        </w:rPr>
        <w:instrText xml:space="preserve"> REF _Ref440361439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5.5</w:t>
      </w:r>
      <w:r w:rsidR="00A51E77" w:rsidRPr="00026FDC">
        <w:rPr>
          <w:sz w:val="24"/>
          <w:szCs w:val="24"/>
        </w:rPr>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A51E77" w:rsidRPr="00026FDC">
        <w:rPr>
          <w:bCs w:val="0"/>
          <w:sz w:val="24"/>
          <w:szCs w:val="24"/>
        </w:rPr>
        <w:fldChar w:fldCharType="begin"/>
      </w:r>
      <w:r w:rsidR="003F3A69" w:rsidRPr="00026FDC">
        <w:rPr>
          <w:bCs w:val="0"/>
          <w:sz w:val="24"/>
          <w:szCs w:val="24"/>
        </w:rPr>
        <w:instrText xml:space="preserve"> REF _Ref306138385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3.6.4</w:t>
      </w:r>
      <w:r w:rsidR="00A51E77" w:rsidRPr="00026FDC">
        <w:rPr>
          <w:bCs w:val="0"/>
          <w:sz w:val="24"/>
          <w:szCs w:val="24"/>
        </w:rPr>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00022E18" w:rsidRPr="00022E18">
        <w:rPr>
          <w:sz w:val="24"/>
          <w:szCs w:val="24"/>
          <w:highlight w:val="darkGray"/>
        </w:rPr>
        <w:t xml:space="preserve"> </w:t>
      </w:r>
      <w:r w:rsidR="00022E18" w:rsidRPr="00022E18">
        <w:rPr>
          <w:sz w:val="24"/>
          <w:szCs w:val="24"/>
        </w:rPr>
        <w:t>являющееся субъектом малого и среднего предпринимательства</w:t>
      </w:r>
      <w:r w:rsidRPr="00022E18">
        <w:rPr>
          <w:bCs w:val="0"/>
          <w:sz w:val="24"/>
          <w:szCs w:val="24"/>
        </w:rPr>
        <w:t>.</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7D0323" w:rsidRPr="00026FDC">
        <w:fldChar w:fldCharType="begin"/>
      </w:r>
      <w:r w:rsidR="007D0323" w:rsidRPr="00026FDC">
        <w:instrText xml:space="preserve"> REF _Ref191386451 \n \h  \* MERGEFORMAT </w:instrText>
      </w:r>
      <w:r w:rsidR="007D0323" w:rsidRPr="00026FDC">
        <w:fldChar w:fldCharType="separate"/>
      </w:r>
      <w:r w:rsidR="00C27C71" w:rsidRPr="00026FDC">
        <w:rPr>
          <w:bCs w:val="0"/>
          <w:sz w:val="24"/>
          <w:szCs w:val="24"/>
        </w:rPr>
        <w:t>3.3.9</w:t>
      </w:r>
      <w:r w:rsidR="007D0323" w:rsidRPr="00026FDC">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A51E77" w:rsidRPr="00026FDC">
        <w:rPr>
          <w:bCs w:val="0"/>
          <w:sz w:val="24"/>
          <w:szCs w:val="24"/>
        </w:rPr>
        <w:fldChar w:fldCharType="begin"/>
      </w:r>
      <w:r w:rsidR="004D7428" w:rsidRPr="00026FDC">
        <w:rPr>
          <w:bCs w:val="0"/>
          <w:sz w:val="24"/>
          <w:szCs w:val="24"/>
        </w:rPr>
        <w:instrText xml:space="preserve"> REF _Ref440876567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3.3.10</w:t>
      </w:r>
      <w:r w:rsidR="00A51E77" w:rsidRPr="00026FDC">
        <w:rPr>
          <w:bCs w:val="0"/>
          <w:sz w:val="24"/>
          <w:szCs w:val="24"/>
        </w:rPr>
        <w:fldChar w:fldCharType="end"/>
      </w:r>
      <w:r w:rsidRPr="00026FDC">
        <w:rPr>
          <w:bCs w:val="0"/>
          <w:sz w:val="24"/>
          <w:szCs w:val="24"/>
        </w:rPr>
        <w:t xml:space="preserve">. </w:t>
      </w:r>
      <w:bookmarkEnd w:id="307"/>
      <w:bookmarkEnd w:id="308"/>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roofErr w:type="gramEnd"/>
    </w:p>
    <w:p w:rsidR="00DC7643" w:rsidRPr="00026FD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D0323" w:rsidRPr="00026FDC">
        <w:fldChar w:fldCharType="begin"/>
      </w:r>
      <w:r w:rsidR="007D0323" w:rsidRPr="00026FDC">
        <w:instrText xml:space="preserve"> REF _Ref440275279 \r \h  \* MERGEFORMAT </w:instrText>
      </w:r>
      <w:r w:rsidR="007D0323" w:rsidRPr="00026FDC">
        <w:fldChar w:fldCharType="separate"/>
      </w:r>
      <w:r w:rsidR="00C27C71" w:rsidRPr="00026FDC">
        <w:rPr>
          <w:sz w:val="24"/>
          <w:szCs w:val="24"/>
        </w:rPr>
        <w:t>1.1.4</w:t>
      </w:r>
      <w:r w:rsidR="007D0323" w:rsidRPr="00026FDC">
        <w:fldChar w:fldCharType="end"/>
      </w:r>
      <w:r w:rsidRPr="00026FDC">
        <w:rPr>
          <w:sz w:val="24"/>
          <w:szCs w:val="24"/>
        </w:rPr>
        <w:t xml:space="preserve"> и разделе </w:t>
      </w:r>
      <w:r w:rsidR="007D0323" w:rsidRPr="00026FDC">
        <w:fldChar w:fldCharType="begin"/>
      </w:r>
      <w:r w:rsidR="007D0323" w:rsidRPr="00026FDC">
        <w:instrText xml:space="preserve"> REF _Ref440270568 \r \h  \* MERGEFORMAT </w:instrText>
      </w:r>
      <w:r w:rsidR="007D0323" w:rsidRPr="00026FDC">
        <w:fldChar w:fldCharType="separate"/>
      </w:r>
      <w:r w:rsidR="00C27C71" w:rsidRPr="00026FDC">
        <w:t>4</w:t>
      </w:r>
      <w:r w:rsidR="007D0323" w:rsidRPr="00026FDC">
        <w:fldChar w:fldCharType="end"/>
      </w:r>
      <w:r w:rsidRPr="00026FDC">
        <w:rPr>
          <w:sz w:val="24"/>
          <w:szCs w:val="24"/>
        </w:rPr>
        <w:t>, в соответствии с требованиями законодательства Российской Федерации) [</w:t>
      </w:r>
      <w:r w:rsidRPr="00026FDC">
        <w:rPr>
          <w:b/>
          <w:sz w:val="24"/>
          <w:szCs w:val="24"/>
          <w:u w:val="single"/>
        </w:rPr>
        <w:t>для межевания:]</w:t>
      </w:r>
      <w:r w:rsidRPr="00026FDC">
        <w:rPr>
          <w:sz w:val="24"/>
          <w:szCs w:val="24"/>
        </w:rPr>
        <w:t xml:space="preserve"> должен иметь действующие на период  оказания закупаемых услуг разрешающие документы на виды деятельности (допуски СРО), связанные с выполнением Договора, а также</w:t>
      </w:r>
      <w:proofErr w:type="gramEnd"/>
      <w:r w:rsidRPr="00026FDC">
        <w:rPr>
          <w:sz w:val="24"/>
          <w:szCs w:val="24"/>
        </w:rPr>
        <w:t xml:space="preserve"> действующую на период  оказания закупаемых услуг лицензию ФСБ на проведение работ, связанных с использование сведений, составляющих государственную тайну);</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lastRenderedPageBreak/>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w:t>
      </w:r>
      <w:proofErr w:type="spellStart"/>
      <w:r w:rsidR="00036006" w:rsidRPr="00026FDC">
        <w:rPr>
          <w:color w:val="000000"/>
          <w:sz w:val="24"/>
          <w:szCs w:val="24"/>
          <w:lang w:eastAsia="ru-RU"/>
        </w:rPr>
        <w:t>т.ч</w:t>
      </w:r>
      <w:proofErr w:type="spellEnd"/>
      <w:r w:rsidR="00036006" w:rsidRPr="00026FDC">
        <w:rPr>
          <w:color w:val="000000"/>
          <w:sz w:val="24"/>
          <w:szCs w:val="24"/>
          <w:lang w:eastAsia="ru-RU"/>
        </w:rPr>
        <w:t xml:space="preserve">.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0B67F6" w:rsidRPr="000B67F6" w:rsidRDefault="000B67F6" w:rsidP="00CF39D0">
      <w:pPr>
        <w:numPr>
          <w:ilvl w:val="0"/>
          <w:numId w:val="21"/>
        </w:numPr>
        <w:suppressAutoHyphens w:val="0"/>
        <w:spacing w:line="264" w:lineRule="auto"/>
        <w:rPr>
          <w:sz w:val="24"/>
          <w:szCs w:val="24"/>
          <w:lang w:eastAsia="ru-RU"/>
        </w:rPr>
      </w:pPr>
      <w:r w:rsidRPr="000B67F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0B67F6">
        <w:rPr>
          <w:sz w:val="24"/>
          <w:szCs w:val="24"/>
          <w:lang w:eastAsia="ru-RU"/>
        </w:rPr>
        <w:t>ого</w:t>
      </w:r>
      <w:r w:rsidRPr="00026FDC">
        <w:rPr>
          <w:sz w:val="24"/>
          <w:szCs w:val="24"/>
          <w:lang w:eastAsia="ru-RU"/>
        </w:rPr>
        <w:t xml:space="preserve"> задани</w:t>
      </w:r>
      <w:r w:rsidR="000B67F6">
        <w:rPr>
          <w:sz w:val="24"/>
          <w:szCs w:val="24"/>
          <w:lang w:eastAsia="ru-RU"/>
        </w:rPr>
        <w:t>я</w:t>
      </w:r>
      <w:r w:rsidRPr="00026FDC">
        <w:rPr>
          <w:sz w:val="24"/>
          <w:szCs w:val="24"/>
          <w:lang w:eastAsia="ru-RU"/>
        </w:rPr>
        <w:t>, изложен</w:t>
      </w:r>
      <w:r w:rsidR="000B67F6">
        <w:rPr>
          <w:sz w:val="24"/>
          <w:szCs w:val="24"/>
          <w:lang w:eastAsia="ru-RU"/>
        </w:rPr>
        <w:t>ы</w:t>
      </w:r>
      <w:r w:rsidRPr="00026FDC">
        <w:rPr>
          <w:sz w:val="24"/>
          <w:szCs w:val="24"/>
          <w:lang w:eastAsia="ru-RU"/>
        </w:rPr>
        <w:t xml:space="preserve"> в Приложении №1 (Техническ</w:t>
      </w:r>
      <w:r w:rsidR="000B67F6">
        <w:rPr>
          <w:sz w:val="24"/>
          <w:szCs w:val="24"/>
          <w:lang w:eastAsia="ru-RU"/>
        </w:rPr>
        <w:t>ом</w:t>
      </w:r>
      <w:r w:rsidRPr="00026FDC">
        <w:rPr>
          <w:sz w:val="24"/>
          <w:szCs w:val="24"/>
          <w:lang w:eastAsia="ru-RU"/>
        </w:rPr>
        <w:t xml:space="preserve"> задани</w:t>
      </w:r>
      <w:r w:rsidR="000B67F6">
        <w:rPr>
          <w:sz w:val="24"/>
          <w:szCs w:val="24"/>
          <w:lang w:eastAsia="ru-RU"/>
        </w:rPr>
        <w:t>и</w:t>
      </w:r>
      <w:r w:rsidRPr="00026FDC">
        <w:rPr>
          <w:sz w:val="24"/>
          <w:szCs w:val="24"/>
          <w:lang w:eastAsia="ru-RU"/>
        </w:rPr>
        <w:t>) к настоящей Документации. При несоблюдении требований Техническ</w:t>
      </w:r>
      <w:r w:rsidR="000B67F6">
        <w:rPr>
          <w:sz w:val="24"/>
          <w:szCs w:val="24"/>
          <w:lang w:eastAsia="ru-RU"/>
        </w:rPr>
        <w:t>ого</w:t>
      </w:r>
      <w:r w:rsidRPr="00026FDC">
        <w:rPr>
          <w:sz w:val="24"/>
          <w:szCs w:val="24"/>
          <w:lang w:eastAsia="ru-RU"/>
        </w:rPr>
        <w:t xml:space="preserve"> задани</w:t>
      </w:r>
      <w:r w:rsidR="000B67F6">
        <w:rPr>
          <w:sz w:val="24"/>
          <w:szCs w:val="24"/>
          <w:lang w:eastAsia="ru-RU"/>
        </w:rPr>
        <w:t>я</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026FDC">
        <w:rPr>
          <w:sz w:val="24"/>
          <w:szCs w:val="24"/>
        </w:rPr>
        <w:lastRenderedPageBreak/>
        <w:t>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7D0323" w:rsidRPr="00026FDC">
        <w:fldChar w:fldCharType="begin"/>
      </w:r>
      <w:r w:rsidR="007D0323" w:rsidRPr="00026FDC">
        <w:instrText xml:space="preserve"> REF _Ref440271993 \r \h  \* MERGEFORMAT </w:instrText>
      </w:r>
      <w:r w:rsidR="007D0323" w:rsidRPr="00026FDC">
        <w:fldChar w:fldCharType="separate"/>
      </w:r>
      <w:r w:rsidR="00C27C71" w:rsidRPr="00026FDC">
        <w:rPr>
          <w:sz w:val="24"/>
          <w:szCs w:val="24"/>
        </w:rPr>
        <w:t>5.11</w:t>
      </w:r>
      <w:r w:rsidR="007D0323" w:rsidRPr="00026FDC">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7D0323" w:rsidRPr="00026FDC">
        <w:fldChar w:fldCharType="begin"/>
      </w:r>
      <w:r w:rsidR="007D0323" w:rsidRPr="00026FDC">
        <w:instrText xml:space="preserve"> REF _Ref440271964 \r \h  \* MERGEFORMAT </w:instrText>
      </w:r>
      <w:r w:rsidR="007D0323" w:rsidRPr="00026FDC">
        <w:fldChar w:fldCharType="separate"/>
      </w:r>
      <w:r w:rsidR="00C27C71" w:rsidRPr="00026FDC">
        <w:rPr>
          <w:sz w:val="24"/>
          <w:szCs w:val="24"/>
        </w:rPr>
        <w:t>5.1.3</w:t>
      </w:r>
      <w:r w:rsidR="007D0323" w:rsidRPr="00026FDC">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7D0323" w:rsidRPr="00026FDC">
        <w:fldChar w:fldCharType="begin"/>
      </w:r>
      <w:r w:rsidR="007D0323" w:rsidRPr="00026FDC">
        <w:instrText xml:space="preserve"> REF _Ref440272035 \r \h  \* MERGEFORMAT </w:instrText>
      </w:r>
      <w:r w:rsidR="007D0323" w:rsidRPr="00026FDC">
        <w:fldChar w:fldCharType="separate"/>
      </w:r>
      <w:r w:rsidR="00C27C71" w:rsidRPr="00026FDC">
        <w:rPr>
          <w:sz w:val="24"/>
          <w:szCs w:val="24"/>
        </w:rPr>
        <w:t>5.12</w:t>
      </w:r>
      <w:r w:rsidR="007D0323" w:rsidRPr="00026FDC">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A51E77" w:rsidRPr="00026FDC">
        <w:rPr>
          <w:sz w:val="24"/>
          <w:szCs w:val="24"/>
        </w:rPr>
        <w:fldChar w:fldCharType="begin"/>
      </w:r>
      <w:r w:rsidR="003F3A69" w:rsidRPr="00026FDC">
        <w:rPr>
          <w:sz w:val="24"/>
          <w:szCs w:val="24"/>
        </w:rPr>
        <w:instrText xml:space="preserve"> REF _Ref440272051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5.13</w:t>
      </w:r>
      <w:r w:rsidR="00A51E77" w:rsidRPr="00026FDC">
        <w:rPr>
          <w:sz w:val="24"/>
          <w:szCs w:val="24"/>
        </w:rPr>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w:t>
      </w:r>
      <w:r w:rsidRPr="00026FDC">
        <w:rPr>
          <w:sz w:val="24"/>
          <w:szCs w:val="24"/>
        </w:rPr>
        <w:lastRenderedPageBreak/>
        <w:t>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1"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A51E77" w:rsidRPr="00026FDC">
        <w:rPr>
          <w:sz w:val="24"/>
          <w:szCs w:val="24"/>
        </w:rPr>
        <w:fldChar w:fldCharType="begin"/>
      </w:r>
      <w:r w:rsidR="003F3A69" w:rsidRPr="00026FDC">
        <w:rPr>
          <w:sz w:val="24"/>
          <w:szCs w:val="24"/>
        </w:rPr>
        <w:instrText xml:space="preserve"> REF _Ref440272119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5.7.1</w:t>
      </w:r>
      <w:r w:rsidR="00A51E77" w:rsidRPr="00026FDC">
        <w:rPr>
          <w:sz w:val="24"/>
          <w:szCs w:val="24"/>
        </w:rPr>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A51E77" w:rsidRPr="00026FDC">
        <w:rPr>
          <w:sz w:val="24"/>
          <w:szCs w:val="24"/>
        </w:rPr>
        <w:fldChar w:fldCharType="begin"/>
      </w:r>
      <w:r w:rsidR="003F3A69" w:rsidRPr="00026FDC">
        <w:rPr>
          <w:sz w:val="24"/>
          <w:szCs w:val="24"/>
        </w:rPr>
        <w:instrText xml:space="preserve"> REF _Ref440272147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5.7.2</w:t>
      </w:r>
      <w:r w:rsidR="00A51E77" w:rsidRPr="00026FDC">
        <w:rPr>
          <w:sz w:val="24"/>
          <w:szCs w:val="24"/>
        </w:rPr>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7D0323" w:rsidRPr="00026FDC">
        <w:fldChar w:fldCharType="begin"/>
      </w:r>
      <w:r w:rsidR="007D0323" w:rsidRPr="00026FDC">
        <w:instrText xml:space="preserve"> REF _Ref440275279 \r \h  \* MERGEFORMAT </w:instrText>
      </w:r>
      <w:r w:rsidR="007D0323" w:rsidRPr="00026FDC">
        <w:fldChar w:fldCharType="separate"/>
      </w:r>
      <w:r w:rsidR="00C27C71" w:rsidRPr="00026FDC">
        <w:rPr>
          <w:sz w:val="24"/>
          <w:szCs w:val="24"/>
        </w:rPr>
        <w:t>1.1.4</w:t>
      </w:r>
      <w:r w:rsidR="007D0323" w:rsidRPr="00026FDC">
        <w:fldChar w:fldCharType="end"/>
      </w:r>
      <w:r w:rsidRPr="00026FDC">
        <w:rPr>
          <w:sz w:val="24"/>
          <w:szCs w:val="24"/>
        </w:rPr>
        <w:t xml:space="preserve"> и разделе </w:t>
      </w:r>
      <w:r w:rsidR="007D0323" w:rsidRPr="00026FDC">
        <w:fldChar w:fldCharType="begin"/>
      </w:r>
      <w:r w:rsidR="007D0323" w:rsidRPr="00026FDC">
        <w:instrText xml:space="preserve"> REF _Ref440270568 \r \h  \* MERGEFORMAT </w:instrText>
      </w:r>
      <w:r w:rsidR="007D0323" w:rsidRPr="00026FDC">
        <w:fldChar w:fldCharType="separate"/>
      </w:r>
      <w:r w:rsidR="00C27C71" w:rsidRPr="00026FDC">
        <w:t>4</w:t>
      </w:r>
      <w:r w:rsidR="007D0323" w:rsidRPr="00026FDC">
        <w:fldChar w:fldCharType="end"/>
      </w:r>
      <w:r w:rsidRPr="00026FDC">
        <w:rPr>
          <w:sz w:val="24"/>
          <w:szCs w:val="24"/>
        </w:rPr>
        <w:t>, в соответствии с требованиями законодательства Российской Федерации)</w:t>
      </w:r>
      <w:r w:rsidR="00A316B7" w:rsidRPr="00026FDC">
        <w:rPr>
          <w:sz w:val="24"/>
          <w:szCs w:val="24"/>
        </w:rPr>
        <w:t xml:space="preserve"> [</w:t>
      </w:r>
      <w:r w:rsidR="00A316B7" w:rsidRPr="00026FDC">
        <w:rPr>
          <w:b/>
          <w:sz w:val="24"/>
          <w:szCs w:val="24"/>
          <w:u w:val="single"/>
        </w:rPr>
        <w:t>для межевания:]</w:t>
      </w:r>
      <w:r w:rsidR="00A316B7" w:rsidRPr="00026FDC">
        <w:rPr>
          <w:sz w:val="24"/>
          <w:szCs w:val="24"/>
        </w:rPr>
        <w:t xml:space="preserve"> </w:t>
      </w:r>
      <w:r w:rsidR="00A6266B" w:rsidRPr="00026FDC">
        <w:rPr>
          <w:sz w:val="24"/>
          <w:szCs w:val="24"/>
        </w:rPr>
        <w:t>З</w:t>
      </w:r>
      <w:r w:rsidR="00A316B7" w:rsidRPr="00026FDC">
        <w:rPr>
          <w:sz w:val="24"/>
          <w:szCs w:val="24"/>
        </w:rPr>
        <w:t>аверенные Участником копии действующих на период  оказания</w:t>
      </w:r>
      <w:proofErr w:type="gramEnd"/>
      <w:r w:rsidR="00A316B7" w:rsidRPr="00026FDC">
        <w:rPr>
          <w:sz w:val="24"/>
          <w:szCs w:val="24"/>
        </w:rPr>
        <w:t xml:space="preserve"> закупаемых услуг разрешающих документов на виды деятельности (допуски СРО),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также копию действующей на период  оказания закупаемых услуг лицензии ФСБ на проведение работ, связанных с использование сведений, составляющих государственную тайну;</w:t>
      </w:r>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 xml:space="preserve">по форме и </w:t>
      </w:r>
      <w:r w:rsidR="00A154B7" w:rsidRPr="00026FDC">
        <w:rPr>
          <w:bCs w:val="0"/>
          <w:sz w:val="24"/>
          <w:szCs w:val="24"/>
        </w:rPr>
        <w:lastRenderedPageBreak/>
        <w:t>в соответствии с инструкциями, приведенными в настоящей Документации</w:t>
      </w:r>
      <w:r w:rsidR="009948B4" w:rsidRPr="00026FDC">
        <w:rPr>
          <w:sz w:val="24"/>
          <w:szCs w:val="24"/>
        </w:rPr>
        <w:t xml:space="preserve"> (</w:t>
      </w:r>
      <w:r w:rsidR="003C2207" w:rsidRPr="00026FDC">
        <w:rPr>
          <w:sz w:val="24"/>
          <w:szCs w:val="24"/>
        </w:rPr>
        <w:t>подраздел</w:t>
      </w:r>
      <w:r w:rsidR="009948B4"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_Ref55336378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5.7.3.5</w:t>
      </w:r>
      <w:r w:rsidR="00A51E77" w:rsidRPr="00026FDC">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_Ref55336389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5.9</w:t>
      </w:r>
      <w:r w:rsidR="00A51E77" w:rsidRPr="00026FDC">
        <w:rPr>
          <w:sz w:val="24"/>
          <w:szCs w:val="24"/>
        </w:rPr>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_Ref55336398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5.10</w:t>
      </w:r>
      <w:r w:rsidR="00A51E77" w:rsidRPr="00026FDC">
        <w:rPr>
          <w:sz w:val="24"/>
          <w:szCs w:val="24"/>
        </w:rPr>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_Ref440272256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5.14</w:t>
      </w:r>
      <w:r w:rsidR="00A51E77" w:rsidRPr="00026FDC">
        <w:rPr>
          <w:sz w:val="24"/>
          <w:szCs w:val="24"/>
        </w:rPr>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7D0323" w:rsidRPr="00026FDC">
        <w:fldChar w:fldCharType="begin"/>
      </w:r>
      <w:r w:rsidR="007D0323" w:rsidRPr="00026FDC">
        <w:instrText xml:space="preserve"> REF _Ref440272274 \r \h  \* MERGEFORMAT </w:instrText>
      </w:r>
      <w:r w:rsidR="007D0323" w:rsidRPr="00026FDC">
        <w:fldChar w:fldCharType="separate"/>
      </w:r>
      <w:r w:rsidR="00C27C71" w:rsidRPr="00026FDC">
        <w:rPr>
          <w:sz w:val="24"/>
          <w:szCs w:val="24"/>
        </w:rPr>
        <w:t>5.15</w:t>
      </w:r>
      <w:r w:rsidR="007D0323" w:rsidRPr="00026FDC">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w:t>
      </w:r>
      <w:r w:rsidRPr="00026FDC">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w:t>
      </w:r>
      <w:r w:rsidR="000C6A4A" w:rsidRPr="00026FDC">
        <w:rPr>
          <w:bCs w:val="0"/>
          <w:sz w:val="24"/>
          <w:szCs w:val="24"/>
        </w:rPr>
        <w:lastRenderedPageBreak/>
        <w:t xml:space="preserve">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7D0323" w:rsidRPr="00026FDC">
        <w:fldChar w:fldCharType="begin"/>
      </w:r>
      <w:r w:rsidR="007D0323" w:rsidRPr="00026FDC">
        <w:instrText xml:space="preserve"> REF _Ref191386407 \r \h  \* MERGEFORMAT </w:instrText>
      </w:r>
      <w:r w:rsidR="007D0323" w:rsidRPr="00026FDC">
        <w:fldChar w:fldCharType="separate"/>
      </w:r>
      <w:r w:rsidR="00C27C71" w:rsidRPr="00026FDC">
        <w:rPr>
          <w:bCs w:val="0"/>
          <w:sz w:val="24"/>
          <w:szCs w:val="24"/>
        </w:rPr>
        <w:t>3.3.8</w:t>
      </w:r>
      <w:r w:rsidR="007D0323" w:rsidRPr="00026FDC">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A51E77" w:rsidRPr="00026FDC">
        <w:rPr>
          <w:bCs w:val="0"/>
          <w:sz w:val="24"/>
          <w:szCs w:val="24"/>
        </w:rPr>
        <w:fldChar w:fldCharType="begin"/>
      </w:r>
      <w:r w:rsidR="00D57D88" w:rsidRPr="00026FDC">
        <w:rPr>
          <w:bCs w:val="0"/>
          <w:sz w:val="24"/>
          <w:szCs w:val="24"/>
        </w:rPr>
        <w:instrText xml:space="preserve"> REF _Ref440291364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3.3.8.1</w:t>
      </w:r>
      <w:r w:rsidR="00A51E77" w:rsidRPr="00026FDC">
        <w:rPr>
          <w:bCs w:val="0"/>
          <w:sz w:val="24"/>
          <w:szCs w:val="24"/>
        </w:rPr>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A51E77" w:rsidRPr="00026FDC">
        <w:rPr>
          <w:sz w:val="24"/>
          <w:szCs w:val="24"/>
        </w:rPr>
        <w:fldChar w:fldCharType="begin"/>
      </w:r>
      <w:r w:rsidRPr="00026FDC">
        <w:rPr>
          <w:bCs w:val="0"/>
          <w:sz w:val="24"/>
          <w:szCs w:val="24"/>
        </w:rPr>
        <w:instrText xml:space="preserve"> REF _Ref303669127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bCs w:val="0"/>
          <w:sz w:val="24"/>
          <w:szCs w:val="24"/>
        </w:rPr>
        <w:t>3.3.8.2</w:t>
      </w:r>
      <w:r w:rsidR="00A51E77" w:rsidRPr="00026FDC">
        <w:rPr>
          <w:sz w:val="24"/>
          <w:szCs w:val="24"/>
        </w:rPr>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A51E77" w:rsidRPr="00026FDC">
        <w:rPr>
          <w:bCs w:val="0"/>
          <w:sz w:val="24"/>
          <w:szCs w:val="24"/>
        </w:rPr>
        <w:fldChar w:fldCharType="begin"/>
      </w:r>
      <w:r w:rsidR="00362EA4" w:rsidRPr="00026FDC">
        <w:rPr>
          <w:bCs w:val="0"/>
          <w:sz w:val="24"/>
          <w:szCs w:val="24"/>
        </w:rPr>
        <w:instrText xml:space="preserve"> REF _Ref440272510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5.16</w:t>
      </w:r>
      <w:r w:rsidR="00A51E77" w:rsidRPr="00026FDC">
        <w:rPr>
          <w:bCs w:val="0"/>
          <w:sz w:val="24"/>
          <w:szCs w:val="24"/>
        </w:rPr>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lastRenderedPageBreak/>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7D0323" w:rsidRPr="00026FDC">
        <w:fldChar w:fldCharType="begin"/>
      </w:r>
      <w:r w:rsidR="007D0323" w:rsidRPr="00026FDC">
        <w:instrText xml:space="preserve"> REF _Ref191386482 \r \h  \* MERGEFORMAT </w:instrText>
      </w:r>
      <w:r w:rsidR="007D0323" w:rsidRPr="00026FDC">
        <w:fldChar w:fldCharType="separate"/>
      </w:r>
      <w:r w:rsidR="00C27C71" w:rsidRPr="00026FDC">
        <w:rPr>
          <w:bCs w:val="0"/>
          <w:sz w:val="24"/>
          <w:szCs w:val="24"/>
        </w:rPr>
        <w:t>3.3.8.1</w:t>
      </w:r>
      <w:r w:rsidR="007D0323" w:rsidRPr="00026FDC">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7D0323" w:rsidRPr="00026FDC">
        <w:fldChar w:fldCharType="begin"/>
      </w:r>
      <w:r w:rsidR="007D0323" w:rsidRPr="00026FDC">
        <w:instrText xml:space="preserve"> REF _Ref191386407 \r \h  \* MERGEFORMAT </w:instrText>
      </w:r>
      <w:r w:rsidR="007D0323" w:rsidRPr="00026FDC">
        <w:fldChar w:fldCharType="separate"/>
      </w:r>
      <w:r w:rsidR="00C27C71" w:rsidRPr="00026FDC">
        <w:rPr>
          <w:bCs w:val="0"/>
          <w:sz w:val="24"/>
          <w:szCs w:val="24"/>
        </w:rPr>
        <w:t>3.3.8</w:t>
      </w:r>
      <w:r w:rsidR="007D0323" w:rsidRPr="00026FDC">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A51E77" w:rsidRPr="00026FDC">
        <w:rPr>
          <w:bCs w:val="0"/>
          <w:sz w:val="24"/>
          <w:szCs w:val="24"/>
        </w:rPr>
        <w:fldChar w:fldCharType="begin"/>
      </w:r>
      <w:r w:rsidR="000F4365" w:rsidRPr="00026FDC">
        <w:rPr>
          <w:bCs w:val="0"/>
          <w:sz w:val="24"/>
          <w:szCs w:val="24"/>
        </w:rPr>
        <w:instrText xml:space="preserve"> REF _Ref440291364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3.3.8.1</w:t>
      </w:r>
      <w:r w:rsidR="00A51E77" w:rsidRPr="00026FDC">
        <w:rPr>
          <w:bCs w:val="0"/>
          <w:sz w:val="24"/>
          <w:szCs w:val="24"/>
        </w:rPr>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lastRenderedPageBreak/>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D0323" w:rsidRPr="00026FDC">
        <w:fldChar w:fldCharType="begin"/>
      </w:r>
      <w:r w:rsidR="007D0323" w:rsidRPr="00026FDC">
        <w:instrText xml:space="preserve"> REF _Ref307563248 \r \h  \* MERGEFORMAT </w:instrText>
      </w:r>
      <w:r w:rsidR="007D0323" w:rsidRPr="00026FDC">
        <w:fldChar w:fldCharType="separate"/>
      </w:r>
      <w:r w:rsidR="00C27C71" w:rsidRPr="00026FDC">
        <w:rPr>
          <w:bCs w:val="0"/>
          <w:sz w:val="24"/>
          <w:szCs w:val="24"/>
          <w:lang w:val="en-US"/>
        </w:rPr>
        <w:t>a</w:t>
      </w:r>
      <w:r w:rsidR="00C27C71" w:rsidRPr="00026FDC">
        <w:rPr>
          <w:bCs w:val="0"/>
          <w:sz w:val="24"/>
          <w:szCs w:val="24"/>
        </w:rPr>
        <w:t>)</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_Ref307563262 \r \h  \* MERGEFORMAT </w:instrText>
      </w:r>
      <w:r w:rsidR="007D0323" w:rsidRPr="00026FDC">
        <w:fldChar w:fldCharType="separate"/>
      </w:r>
      <w:r w:rsidR="00C27C71" w:rsidRPr="00026FDC">
        <w:rPr>
          <w:bCs w:val="0"/>
          <w:sz w:val="24"/>
          <w:szCs w:val="24"/>
          <w:lang w:val="en-US"/>
        </w:rPr>
        <w:t>g</w:t>
      </w:r>
      <w:r w:rsidR="00C27C71" w:rsidRPr="00026FDC">
        <w:rPr>
          <w:bCs w:val="0"/>
          <w:sz w:val="24"/>
          <w:szCs w:val="24"/>
        </w:rPr>
        <w:t>)</w:t>
      </w:r>
      <w:r w:rsidR="007D0323" w:rsidRPr="00026FDC">
        <w:fldChar w:fldCharType="end"/>
      </w:r>
      <w:r w:rsidRPr="00026FDC">
        <w:rPr>
          <w:bCs w:val="0"/>
          <w:sz w:val="24"/>
          <w:szCs w:val="24"/>
        </w:rPr>
        <w:t xml:space="preserve">п. </w:t>
      </w:r>
      <w:r w:rsidR="007D0323" w:rsidRPr="00026FDC">
        <w:fldChar w:fldCharType="begin"/>
      </w:r>
      <w:r w:rsidR="007D0323" w:rsidRPr="00026FDC">
        <w:instrText xml:space="preserve"> REF _Ref306032591 \r \h  \* MERGEFORMAT </w:instrText>
      </w:r>
      <w:r w:rsidR="007D0323" w:rsidRPr="00026FDC">
        <w:fldChar w:fldCharType="separate"/>
      </w:r>
      <w:r w:rsidR="00C27C71" w:rsidRPr="00026FDC">
        <w:rPr>
          <w:bCs w:val="0"/>
          <w:sz w:val="24"/>
          <w:szCs w:val="24"/>
        </w:rPr>
        <w:t>3.3.10.4</w:t>
      </w:r>
      <w:r w:rsidR="007D0323" w:rsidRPr="00026FDC">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A51E77" w:rsidRPr="00026FDC">
        <w:rPr>
          <w:sz w:val="24"/>
          <w:szCs w:val="24"/>
        </w:rPr>
        <w:fldChar w:fldCharType="begin"/>
      </w:r>
      <w:r w:rsidR="000F4365" w:rsidRPr="00026FDC">
        <w:rPr>
          <w:bCs w:val="0"/>
          <w:sz w:val="24"/>
          <w:szCs w:val="24"/>
        </w:rPr>
        <w:instrText xml:space="preserve"> REF _Ref303669127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bCs w:val="0"/>
          <w:sz w:val="24"/>
          <w:szCs w:val="24"/>
        </w:rPr>
        <w:t>3.3.8.2</w:t>
      </w:r>
      <w:r w:rsidR="00A51E77" w:rsidRPr="00026FDC">
        <w:rPr>
          <w:sz w:val="24"/>
          <w:szCs w:val="24"/>
        </w:rPr>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A51E77" w:rsidRPr="00026FDC">
        <w:rPr>
          <w:bCs w:val="0"/>
          <w:sz w:val="24"/>
          <w:szCs w:val="24"/>
        </w:rPr>
        <w:fldChar w:fldCharType="begin"/>
      </w:r>
      <w:r w:rsidR="00D50E8D" w:rsidRPr="00026FDC">
        <w:rPr>
          <w:bCs w:val="0"/>
          <w:sz w:val="24"/>
          <w:szCs w:val="24"/>
        </w:rPr>
        <w:instrText xml:space="preserve"> REF _Ref440376324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5.17</w:t>
      </w:r>
      <w:r w:rsidR="00A51E77" w:rsidRPr="00026FDC">
        <w:rPr>
          <w:bCs w:val="0"/>
          <w:sz w:val="24"/>
          <w:szCs w:val="24"/>
        </w:rPr>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A51E77" w:rsidRPr="00026FDC">
        <w:rPr>
          <w:bCs w:val="0"/>
          <w:sz w:val="24"/>
          <w:szCs w:val="24"/>
        </w:rPr>
        <w:fldChar w:fldCharType="begin"/>
      </w:r>
      <w:r w:rsidR="000F4365" w:rsidRPr="00026FDC">
        <w:rPr>
          <w:bCs w:val="0"/>
          <w:sz w:val="24"/>
          <w:szCs w:val="24"/>
        </w:rPr>
        <w:instrText xml:space="preserve"> REF _Ref440291364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3.3.8.1</w:t>
      </w:r>
      <w:r w:rsidR="00A51E77" w:rsidRPr="00026FDC">
        <w:rPr>
          <w:bCs w:val="0"/>
          <w:sz w:val="24"/>
          <w:szCs w:val="24"/>
        </w:rPr>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w:t>
      </w:r>
      <w:r w:rsidRPr="00026FDC">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7D0323" w:rsidRPr="00026FDC">
        <w:fldChar w:fldCharType="begin"/>
      </w:r>
      <w:r w:rsidR="007D0323" w:rsidRPr="00026FDC">
        <w:instrText xml:space="preserve"> REF _Ref440969980 \r \h  \* MERGEFORMAT </w:instrText>
      </w:r>
      <w:r w:rsidR="007D0323" w:rsidRPr="00026FDC">
        <w:fldChar w:fldCharType="separate"/>
      </w:r>
      <w:r w:rsidR="00C27C71" w:rsidRPr="00026FDC">
        <w:rPr>
          <w:bCs w:val="0"/>
          <w:iCs/>
          <w:sz w:val="24"/>
          <w:szCs w:val="24"/>
        </w:rPr>
        <w:t>3.3.12</w:t>
      </w:r>
      <w:r w:rsidR="007D0323" w:rsidRPr="00026FDC">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7D0323" w:rsidRPr="00026FDC">
        <w:fldChar w:fldCharType="begin"/>
      </w:r>
      <w:r w:rsidR="007D0323" w:rsidRPr="00026FDC">
        <w:instrText xml:space="preserve"> REF _Ref440289401 \r \h  \* MERGEFORMAT </w:instrText>
      </w:r>
      <w:r w:rsidR="007D0323" w:rsidRPr="00026FDC">
        <w:fldChar w:fldCharType="separate"/>
      </w:r>
      <w:r w:rsidR="00C27C71" w:rsidRPr="00026FDC">
        <w:rPr>
          <w:bCs w:val="0"/>
          <w:iCs/>
          <w:sz w:val="24"/>
          <w:szCs w:val="24"/>
        </w:rPr>
        <w:t>3.3.13</w:t>
      </w:r>
      <w:r w:rsidR="007D0323" w:rsidRPr="00026FDC">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и, на сумму не менее</w:t>
      </w:r>
      <w:r w:rsidR="00E11E19">
        <w:rPr>
          <w:bCs w:val="0"/>
          <w:sz w:val="24"/>
          <w:szCs w:val="24"/>
        </w:rPr>
        <w:t xml:space="preserve"> 2</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A51E77" w:rsidRPr="00026FDC">
        <w:rPr>
          <w:bCs w:val="0"/>
          <w:sz w:val="24"/>
          <w:szCs w:val="24"/>
          <w:lang w:eastAsia="ru-RU"/>
        </w:rPr>
        <w:fldChar w:fldCharType="begin"/>
      </w:r>
      <w:r w:rsidR="003C2207" w:rsidRPr="00026FDC">
        <w:rPr>
          <w:bCs w:val="0"/>
          <w:sz w:val="24"/>
          <w:szCs w:val="24"/>
          <w:lang w:eastAsia="ru-RU"/>
        </w:rPr>
        <w:instrText xml:space="preserve"> REF _Ref440272678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5.14</w:t>
      </w:r>
      <w:r w:rsidR="00A51E77" w:rsidRPr="00026FDC">
        <w:rPr>
          <w:bCs w:val="0"/>
          <w:sz w:val="24"/>
          <w:szCs w:val="24"/>
          <w:lang w:eastAsia="ru-RU"/>
        </w:rPr>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7D0323" w:rsidRPr="00026FDC">
        <w:fldChar w:fldCharType="begin"/>
      </w:r>
      <w:r w:rsidR="007D0323" w:rsidRPr="00026FDC">
        <w:instrText xml:space="preserve"> REF _Ref306008743 \r \h  \* MERGEFORMAT </w:instrText>
      </w:r>
      <w:r w:rsidR="007D0323" w:rsidRPr="00026FDC">
        <w:fldChar w:fldCharType="separate"/>
      </w:r>
      <w:r w:rsidR="00C27C71" w:rsidRPr="00026FDC">
        <w:rPr>
          <w:bCs w:val="0"/>
          <w:sz w:val="24"/>
          <w:szCs w:val="24"/>
        </w:rPr>
        <w:t>3.3.3.1</w:t>
      </w:r>
      <w:r w:rsidR="007D0323" w:rsidRPr="00026FDC">
        <w:fldChar w:fldCharType="end"/>
      </w:r>
      <w:r w:rsidRPr="00026FDC">
        <w:rPr>
          <w:bCs w:val="0"/>
          <w:sz w:val="24"/>
          <w:szCs w:val="24"/>
        </w:rPr>
        <w:t xml:space="preserve">) после истечения срока окончания подачи заявок (п. </w:t>
      </w:r>
      <w:r w:rsidR="00A51E77" w:rsidRPr="00026FDC">
        <w:rPr>
          <w:sz w:val="24"/>
          <w:szCs w:val="24"/>
        </w:rPr>
        <w:fldChar w:fldCharType="begin"/>
      </w:r>
      <w:r w:rsidR="000D4A62" w:rsidRPr="00026FDC">
        <w:rPr>
          <w:bCs w:val="0"/>
          <w:sz w:val="24"/>
          <w:szCs w:val="24"/>
        </w:rPr>
        <w:instrText xml:space="preserve"> REF _Ref306017842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bCs w:val="0"/>
          <w:sz w:val="24"/>
          <w:szCs w:val="24"/>
        </w:rPr>
        <w:t>3.4.2.4</w:t>
      </w:r>
      <w:r w:rsidR="00A51E77" w:rsidRPr="00026FDC">
        <w:rPr>
          <w:sz w:val="24"/>
          <w:szCs w:val="24"/>
        </w:rPr>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lastRenderedPageBreak/>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A51E77" w:rsidRPr="00026FDC">
        <w:rPr>
          <w:bCs w:val="0"/>
          <w:sz w:val="24"/>
          <w:szCs w:val="24"/>
        </w:rPr>
        <w:fldChar w:fldCharType="begin"/>
      </w:r>
      <w:r w:rsidR="00414CAF" w:rsidRPr="00026FDC">
        <w:rPr>
          <w:bCs w:val="0"/>
          <w:sz w:val="24"/>
          <w:szCs w:val="24"/>
        </w:rPr>
        <w:instrText xml:space="preserve"> REF _Ref303683929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3.10</w:t>
      </w:r>
      <w:r w:rsidR="00A51E77" w:rsidRPr="00026FDC">
        <w:rPr>
          <w:bCs w:val="0"/>
          <w:sz w:val="24"/>
          <w:szCs w:val="24"/>
        </w:rPr>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7D0323" w:rsidRPr="00026FDC">
        <w:fldChar w:fldCharType="begin"/>
      </w:r>
      <w:r w:rsidR="007D0323" w:rsidRPr="00026FDC">
        <w:instrText xml:space="preserve"> REF _Ref305753174 \r \h  \* MERGEFORMAT </w:instrText>
      </w:r>
      <w:r w:rsidR="007D0323" w:rsidRPr="00026FDC">
        <w:fldChar w:fldCharType="separate"/>
      </w:r>
      <w:r w:rsidR="00C27C71" w:rsidRPr="00026FDC">
        <w:rPr>
          <w:bCs w:val="0"/>
          <w:sz w:val="24"/>
          <w:szCs w:val="24"/>
        </w:rPr>
        <w:t>3.3.14.4</w:t>
      </w:r>
      <w:r w:rsidR="007D0323" w:rsidRPr="00026FDC">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E11E19">
        <w:rPr>
          <w:bCs w:val="0"/>
          <w:sz w:val="24"/>
          <w:szCs w:val="24"/>
        </w:rPr>
        <w:t>2</w:t>
      </w:r>
      <w:r w:rsidR="000A7A8E" w:rsidRPr="00026FDC">
        <w:rPr>
          <w:bCs w:val="0"/>
          <w:sz w:val="24"/>
          <w:szCs w:val="24"/>
        </w:rPr>
        <w:t>%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7D0323" w:rsidRPr="00026FDC">
        <w:fldChar w:fldCharType="begin"/>
      </w:r>
      <w:r w:rsidR="007D0323" w:rsidRPr="00026FDC">
        <w:instrText xml:space="preserve"> REF _Ref191386085 \n \h  \* MERGEFORMAT </w:instrText>
      </w:r>
      <w:r w:rsidR="007D0323" w:rsidRPr="00026FDC">
        <w:fldChar w:fldCharType="separate"/>
      </w:r>
      <w:r w:rsidR="00C27C71" w:rsidRPr="00026FDC">
        <w:rPr>
          <w:bCs w:val="0"/>
          <w:sz w:val="24"/>
          <w:szCs w:val="24"/>
        </w:rPr>
        <w:t>1.1.1</w:t>
      </w:r>
      <w:r w:rsidR="007D0323" w:rsidRPr="00026FDC">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7D0323" w:rsidRPr="00026FDC">
        <w:fldChar w:fldCharType="begin"/>
      </w:r>
      <w:r w:rsidR="007D0323" w:rsidRPr="00026FDC">
        <w:instrText xml:space="preserve"> REF _Ref306980366 \r \h  \* MERGEFORMAT </w:instrText>
      </w:r>
      <w:r w:rsidR="007D0323" w:rsidRPr="00026FDC">
        <w:fldChar w:fldCharType="separate"/>
      </w:r>
      <w:r w:rsidR="00C27C71" w:rsidRPr="00026FDC">
        <w:rPr>
          <w:bCs w:val="0"/>
          <w:sz w:val="24"/>
          <w:szCs w:val="24"/>
        </w:rPr>
        <w:t>1.1.4</w:t>
      </w:r>
      <w:r w:rsidR="007D0323" w:rsidRPr="00026FDC">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7D0323" w:rsidRPr="00026FDC">
        <w:fldChar w:fldCharType="begin"/>
      </w:r>
      <w:r w:rsidR="007D0323" w:rsidRPr="00026FDC">
        <w:instrText xml:space="preserve"> REF _Ref191386085 \n \h  \* MERGEFORMAT </w:instrText>
      </w:r>
      <w:r w:rsidR="007D0323" w:rsidRPr="00026FDC">
        <w:fldChar w:fldCharType="separate"/>
      </w:r>
      <w:r w:rsidR="00C27C71" w:rsidRPr="00026FDC">
        <w:rPr>
          <w:bCs w:val="0"/>
          <w:sz w:val="24"/>
          <w:szCs w:val="24"/>
        </w:rPr>
        <w:t>1.1.1</w:t>
      </w:r>
      <w:r w:rsidR="007D0323" w:rsidRPr="00026FDC">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7D0323" w:rsidRPr="00026FDC">
        <w:fldChar w:fldCharType="begin"/>
      </w:r>
      <w:r w:rsidR="007D0323" w:rsidRPr="00026FDC">
        <w:instrText xml:space="preserve"> REF _Ref306980366 \r \h  \* MERGEFORMAT </w:instrText>
      </w:r>
      <w:r w:rsidR="007D0323" w:rsidRPr="00026FDC">
        <w:fldChar w:fldCharType="separate"/>
      </w:r>
      <w:r w:rsidR="00C27C71" w:rsidRPr="00026FDC">
        <w:rPr>
          <w:bCs w:val="0"/>
          <w:sz w:val="24"/>
          <w:szCs w:val="24"/>
        </w:rPr>
        <w:t>1.1.4</w:t>
      </w:r>
      <w:r w:rsidR="007D0323" w:rsidRPr="00026FDC">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026FDC">
        <w:rPr>
          <w:bCs w:val="0"/>
          <w:sz w:val="24"/>
          <w:szCs w:val="24"/>
        </w:rPr>
        <w:t xml:space="preserve">Участники должны обеспечить доставку своих Заявок </w:t>
      </w:r>
      <w:r w:rsidR="00246B57" w:rsidRPr="00026FDC">
        <w:rPr>
          <w:bCs w:val="0"/>
          <w:sz w:val="24"/>
          <w:szCs w:val="24"/>
        </w:rPr>
        <w:t xml:space="preserve">в срок до </w:t>
      </w:r>
      <w:r w:rsidR="00E11E19">
        <w:rPr>
          <w:b/>
          <w:bCs w:val="0"/>
          <w:sz w:val="24"/>
          <w:szCs w:val="24"/>
        </w:rPr>
        <w:t>14 часов 00 минут 16</w:t>
      </w:r>
      <w:r w:rsidR="00246B57" w:rsidRPr="00026FDC">
        <w:rPr>
          <w:b/>
          <w:bCs w:val="0"/>
          <w:sz w:val="24"/>
          <w:szCs w:val="24"/>
        </w:rPr>
        <w:t xml:space="preserve"> </w:t>
      </w:r>
      <w:r w:rsidR="00E11E19">
        <w:rPr>
          <w:b/>
          <w:bCs w:val="0"/>
          <w:sz w:val="24"/>
          <w:szCs w:val="24"/>
        </w:rPr>
        <w:t>мая</w:t>
      </w:r>
      <w:r w:rsidR="00246B57" w:rsidRPr="00026FDC">
        <w:rPr>
          <w:b/>
          <w:bCs w:val="0"/>
          <w:sz w:val="24"/>
          <w:szCs w:val="24"/>
        </w:rPr>
        <w:t xml:space="preserve"> 2016 года </w:t>
      </w:r>
      <w:r w:rsidRPr="00026FDC">
        <w:rPr>
          <w:bCs w:val="0"/>
          <w:sz w:val="24"/>
          <w:szCs w:val="24"/>
        </w:rPr>
        <w:t xml:space="preserve">по адресу: </w:t>
      </w:r>
      <w:r w:rsidR="00882EB7" w:rsidRPr="007F2407">
        <w:t xml:space="preserve">РФ, 156961, г. Кострома, проспект Мира, 53, </w:t>
      </w:r>
      <w:proofErr w:type="spellStart"/>
      <w:r w:rsidR="00882EB7" w:rsidRPr="007F2407">
        <w:t>каб</w:t>
      </w:r>
      <w:proofErr w:type="spellEnd"/>
      <w:r w:rsidR="00882EB7" w:rsidRPr="007F2407">
        <w:t>. 318</w:t>
      </w:r>
      <w:r w:rsidR="00882EB7">
        <w:rPr>
          <w:sz w:val="24"/>
          <w:szCs w:val="24"/>
        </w:rPr>
        <w:t>, исполнительный сотрудник</w:t>
      </w:r>
      <w:r w:rsidRPr="00026FDC">
        <w:rPr>
          <w:sz w:val="24"/>
          <w:szCs w:val="24"/>
        </w:rPr>
        <w:t xml:space="preserve"> – </w:t>
      </w:r>
      <w:r w:rsidR="00882EB7">
        <w:rPr>
          <w:sz w:val="24"/>
          <w:szCs w:val="24"/>
        </w:rPr>
        <w:t>Скворцова Татьяна Сергеевна</w:t>
      </w:r>
      <w:r w:rsidR="00687E23" w:rsidRPr="00026FDC">
        <w:rPr>
          <w:sz w:val="24"/>
          <w:szCs w:val="24"/>
        </w:rPr>
        <w:t xml:space="preserve">, контактный телефон </w:t>
      </w:r>
      <w:r w:rsidR="00687E23" w:rsidRPr="00026FDC">
        <w:rPr>
          <w:b/>
          <w:sz w:val="24"/>
          <w:szCs w:val="24"/>
        </w:rPr>
        <w:t>(49</w:t>
      </w:r>
      <w:r w:rsidR="00882EB7">
        <w:rPr>
          <w:b/>
          <w:sz w:val="24"/>
          <w:szCs w:val="24"/>
        </w:rPr>
        <w:t>42</w:t>
      </w:r>
      <w:r w:rsidR="00687E23" w:rsidRPr="00026FDC">
        <w:rPr>
          <w:b/>
          <w:sz w:val="24"/>
          <w:szCs w:val="24"/>
        </w:rPr>
        <w:t xml:space="preserve">) </w:t>
      </w:r>
      <w:r w:rsidR="00882EB7">
        <w:rPr>
          <w:b/>
          <w:sz w:val="24"/>
          <w:szCs w:val="24"/>
        </w:rPr>
        <w:t>396-055</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7D0323" w:rsidRPr="00026FDC">
        <w:fldChar w:fldCharType="begin"/>
      </w:r>
      <w:r w:rsidR="007D0323" w:rsidRPr="00026FDC">
        <w:instrText xml:space="preserve"> REF _Ref306017842 \r \h  \* MERGEFORMAT </w:instrText>
      </w:r>
      <w:r w:rsidR="007D0323" w:rsidRPr="00026FDC">
        <w:fldChar w:fldCharType="separate"/>
      </w:r>
      <w:r w:rsidR="00C27C71" w:rsidRPr="00026FDC">
        <w:rPr>
          <w:bCs w:val="0"/>
          <w:sz w:val="24"/>
          <w:szCs w:val="24"/>
        </w:rPr>
        <w:t>3.4.2.4</w:t>
      </w:r>
      <w:r w:rsidR="007D0323" w:rsidRPr="00026FDC">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lastRenderedPageBreak/>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5" w:name="_Ref440881267"/>
      <w:bookmarkStart w:id="416" w:name="_Toc441130477"/>
      <w:r w:rsidRPr="00026FDC">
        <w:t xml:space="preserve">Изменение и отзыв </w:t>
      </w:r>
      <w:r w:rsidR="004B5EB3" w:rsidRPr="00026FDC">
        <w:t>Заявк</w:t>
      </w:r>
      <w:r w:rsidRPr="00026FDC">
        <w:t>и</w:t>
      </w:r>
      <w:bookmarkEnd w:id="411"/>
      <w:bookmarkEnd w:id="415"/>
      <w:bookmarkEnd w:id="416"/>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0478"/>
      <w:r w:rsidRPr="00026FDC">
        <w:rPr>
          <w:sz w:val="24"/>
          <w:szCs w:val="24"/>
        </w:rPr>
        <w:t xml:space="preserve">До окончания срока подачи Заявок </w:t>
      </w:r>
      <w:r w:rsidRPr="00026FDC">
        <w:rPr>
          <w:iCs/>
          <w:sz w:val="24"/>
          <w:szCs w:val="24"/>
        </w:rPr>
        <w:t xml:space="preserve">(п. </w:t>
      </w:r>
      <w:r w:rsidRPr="00026FDC">
        <w:fldChar w:fldCharType="begin"/>
      </w:r>
      <w:r w:rsidRPr="00026FDC">
        <w:rPr>
          <w:sz w:val="24"/>
          <w:szCs w:val="24"/>
        </w:rPr>
        <w:instrText xml:space="preserve"> REF _Ref306017842 \r \h </w:instrText>
      </w:r>
      <w:r w:rsidR="00026FDC">
        <w:instrText xml:space="preserve"> \* MERGEFORMAT </w:instrText>
      </w:r>
      <w:r w:rsidRPr="00026FDC">
        <w:fldChar w:fldCharType="separate"/>
      </w:r>
      <w:r w:rsidRPr="00026FDC">
        <w:rPr>
          <w:sz w:val="24"/>
          <w:szCs w:val="24"/>
        </w:rPr>
        <w:t>3.4.2.4</w:t>
      </w:r>
      <w:r w:rsidRPr="00026FDC">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19" w:name="_Ref115078477"/>
      <w:r w:rsidRPr="00026FDC">
        <w:rPr>
          <w:bCs w:val="0"/>
          <w:sz w:val="24"/>
          <w:szCs w:val="24"/>
        </w:rPr>
        <w:t>В случае изменения Заявки Участники готовят следующие документы в письменной форме:</w:t>
      </w:r>
      <w:bookmarkEnd w:id="419"/>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D0323" w:rsidRPr="00026FDC">
        <w:fldChar w:fldCharType="begin"/>
      </w:r>
      <w:r w:rsidR="007D0323" w:rsidRPr="00026FDC">
        <w:instrText xml:space="preserve"> REF _Ref55279015 \r \h  \* MERGEFORMAT </w:instrText>
      </w:r>
      <w:r w:rsidR="007D0323" w:rsidRPr="00026FDC">
        <w:fldChar w:fldCharType="separate"/>
      </w:r>
      <w:r w:rsidRPr="00026FDC">
        <w:rPr>
          <w:bCs w:val="0"/>
          <w:sz w:val="24"/>
          <w:szCs w:val="24"/>
        </w:rPr>
        <w:t>3.3.1.6</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_Ref195087786 \r \h  \* MERGEFORMAT </w:instrText>
      </w:r>
      <w:r w:rsidR="007D0323" w:rsidRPr="00026FDC">
        <w:fldChar w:fldCharType="separate"/>
      </w:r>
      <w:r w:rsidRPr="00026FDC">
        <w:rPr>
          <w:bCs w:val="0"/>
          <w:sz w:val="24"/>
          <w:szCs w:val="24"/>
        </w:rPr>
        <w:t>3.3.1.7</w:t>
      </w:r>
      <w:r w:rsidR="007D0323" w:rsidRPr="00026FDC">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7D0323" w:rsidRPr="00026FDC">
        <w:fldChar w:fldCharType="begin"/>
      </w:r>
      <w:r w:rsidR="007D0323" w:rsidRPr="00026FDC">
        <w:instrText xml:space="preserve"> REF _Ref55279015 \r \h  \* MERGEFORMAT </w:instrText>
      </w:r>
      <w:r w:rsidR="007D0323" w:rsidRPr="00026FDC">
        <w:fldChar w:fldCharType="separate"/>
      </w:r>
      <w:r w:rsidRPr="00026FDC">
        <w:rPr>
          <w:sz w:val="24"/>
          <w:szCs w:val="24"/>
        </w:rPr>
        <w:t>3.3.1.6</w:t>
      </w:r>
      <w:r w:rsidR="007D0323" w:rsidRPr="00026FDC">
        <w:fldChar w:fldCharType="end"/>
      </w:r>
      <w:r w:rsidRPr="00026FDC">
        <w:rPr>
          <w:sz w:val="24"/>
          <w:szCs w:val="24"/>
        </w:rPr>
        <w:t xml:space="preserve">, </w:t>
      </w:r>
      <w:r w:rsidR="007D0323" w:rsidRPr="00026FDC">
        <w:fldChar w:fldCharType="begin"/>
      </w:r>
      <w:r w:rsidR="007D0323" w:rsidRPr="00026FDC">
        <w:instrText xml:space="preserve"> REF _Ref195087786 \r \h  \* MERGEFORMAT </w:instrText>
      </w:r>
      <w:r w:rsidR="007D0323" w:rsidRPr="00026FDC">
        <w:fldChar w:fldCharType="separate"/>
      </w:r>
      <w:r w:rsidRPr="00026FDC">
        <w:rPr>
          <w:sz w:val="24"/>
          <w:szCs w:val="24"/>
        </w:rPr>
        <w:t>3.3.1.7</w:t>
      </w:r>
      <w:r w:rsidR="007D0323" w:rsidRPr="00026FDC">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Pr="00026FDC">
        <w:fldChar w:fldCharType="begin"/>
      </w:r>
      <w:r w:rsidRPr="00026FDC">
        <w:rPr>
          <w:sz w:val="24"/>
          <w:szCs w:val="24"/>
        </w:rPr>
        <w:instrText xml:space="preserve"> REF _Ref306017842 \r \h </w:instrText>
      </w:r>
      <w:r w:rsidR="00026FDC">
        <w:instrText xml:space="preserve"> \* MERGEFORMAT </w:instrText>
      </w:r>
      <w:r w:rsidRPr="00026FDC">
        <w:fldChar w:fldCharType="separate"/>
      </w:r>
      <w:r w:rsidRPr="00026FDC">
        <w:rPr>
          <w:sz w:val="24"/>
          <w:szCs w:val="24"/>
        </w:rPr>
        <w:t>3.4.2.4</w:t>
      </w:r>
      <w:r w:rsidRPr="00026FDC">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Pr="00026FDC">
        <w:fldChar w:fldCharType="begin"/>
      </w:r>
      <w:r w:rsidRPr="00026FDC">
        <w:rPr>
          <w:sz w:val="24"/>
          <w:szCs w:val="24"/>
        </w:rPr>
        <w:instrText xml:space="preserve"> REF _Ref306017842 \r \h </w:instrText>
      </w:r>
      <w:r w:rsidR="00026FDC">
        <w:instrText xml:space="preserve"> \* MERGEFORMAT </w:instrText>
      </w:r>
      <w:r w:rsidRPr="00026FDC">
        <w:fldChar w:fldCharType="separate"/>
      </w:r>
      <w:r w:rsidRPr="00026FDC">
        <w:rPr>
          <w:sz w:val="24"/>
          <w:szCs w:val="24"/>
        </w:rPr>
        <w:t>3.4.2.4</w:t>
      </w:r>
      <w:r w:rsidRPr="00026FDC">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7"/>
      <w:bookmarkEnd w:id="418"/>
      <w:r w:rsidRPr="00026FDC">
        <w:t xml:space="preserve"> </w:t>
      </w:r>
    </w:p>
    <w:p w:rsidR="00717F60" w:rsidRPr="00026FDC"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1704"/>
      <w:bookmarkStart w:id="427" w:name="_Toc440877361"/>
      <w:bookmarkStart w:id="428" w:name="_Toc441130479"/>
      <w:r w:rsidRPr="00026FDC">
        <w:rPr>
          <w:szCs w:val="24"/>
        </w:rPr>
        <w:t>Общие положения</w:t>
      </w:r>
      <w:bookmarkEnd w:id="420"/>
      <w:bookmarkEnd w:id="421"/>
      <w:bookmarkEnd w:id="422"/>
      <w:bookmarkEnd w:id="423"/>
      <w:bookmarkEnd w:id="424"/>
      <w:bookmarkEnd w:id="425"/>
      <w:bookmarkEnd w:id="426"/>
      <w:bookmarkEnd w:id="427"/>
      <w:bookmarkEnd w:id="428"/>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lastRenderedPageBreak/>
        <w:t xml:space="preserve">Оценка Заявок может включать отборочную стадию (пункт </w:t>
      </w:r>
      <w:r w:rsidR="007D0323" w:rsidRPr="00026FDC">
        <w:fldChar w:fldCharType="begin"/>
      </w:r>
      <w:r w:rsidR="007D0323" w:rsidRPr="00026FDC">
        <w:instrText xml:space="preserve"> REF _Ref93089454 \n \h  \* MERGEFORMAT </w:instrText>
      </w:r>
      <w:r w:rsidR="007D0323" w:rsidRPr="00026FDC">
        <w:fldChar w:fldCharType="separate"/>
      </w:r>
      <w:r w:rsidR="00C27C71" w:rsidRPr="00026FDC">
        <w:rPr>
          <w:bCs w:val="0"/>
          <w:sz w:val="24"/>
          <w:szCs w:val="24"/>
        </w:rPr>
        <w:t>3.6.2</w:t>
      </w:r>
      <w:r w:rsidR="007D0323" w:rsidRPr="00026FDC">
        <w:fldChar w:fldCharType="end"/>
      </w:r>
      <w:r w:rsidRPr="00026FDC">
        <w:rPr>
          <w:bCs w:val="0"/>
          <w:sz w:val="24"/>
          <w:szCs w:val="24"/>
        </w:rPr>
        <w:t xml:space="preserve">), проведение (при необходимости) переговоров (пункт </w:t>
      </w:r>
      <w:r w:rsidR="007D0323" w:rsidRPr="00026FDC">
        <w:fldChar w:fldCharType="begin"/>
      </w:r>
      <w:r w:rsidR="007D0323" w:rsidRPr="00026FDC">
        <w:instrText xml:space="preserve"> REF _Ref303670674 \n \h  \* MERGEFORMAT </w:instrText>
      </w:r>
      <w:r w:rsidR="007D0323" w:rsidRPr="00026FDC">
        <w:fldChar w:fldCharType="separate"/>
      </w:r>
      <w:r w:rsidR="00C27C71" w:rsidRPr="00026FDC">
        <w:rPr>
          <w:bCs w:val="0"/>
          <w:sz w:val="24"/>
          <w:szCs w:val="24"/>
        </w:rPr>
        <w:t>3.6.3</w:t>
      </w:r>
      <w:r w:rsidR="007D0323" w:rsidRPr="00026FDC">
        <w:fldChar w:fldCharType="end"/>
      </w:r>
      <w:r w:rsidRPr="00026FDC">
        <w:rPr>
          <w:bCs w:val="0"/>
          <w:sz w:val="24"/>
          <w:szCs w:val="24"/>
        </w:rPr>
        <w:t>) и оценочную стадию (пункт</w:t>
      </w:r>
      <w:r w:rsidR="007F3FB7" w:rsidRPr="00026FDC">
        <w:rPr>
          <w:bCs w:val="0"/>
          <w:sz w:val="24"/>
          <w:szCs w:val="24"/>
        </w:rPr>
        <w:t xml:space="preserve"> </w:t>
      </w:r>
      <w:r w:rsidR="007D0323" w:rsidRPr="00026FDC">
        <w:fldChar w:fldCharType="begin"/>
      </w:r>
      <w:r w:rsidR="007D0323" w:rsidRPr="00026FDC">
        <w:instrText xml:space="preserve"> REF _Ref306138385 \r \h  \* MERGEFORMAT </w:instrText>
      </w:r>
      <w:r w:rsidR="007D0323" w:rsidRPr="00026FDC">
        <w:fldChar w:fldCharType="separate"/>
      </w:r>
      <w:r w:rsidR="00C27C71" w:rsidRPr="00026FDC">
        <w:rPr>
          <w:bCs w:val="0"/>
          <w:sz w:val="24"/>
          <w:szCs w:val="24"/>
        </w:rPr>
        <w:t>3.6.4</w:t>
      </w:r>
      <w:r w:rsidR="007D0323" w:rsidRPr="00026FDC">
        <w:fldChar w:fldCharType="end"/>
      </w:r>
      <w:r w:rsidRPr="00026FDC">
        <w:rPr>
          <w:bCs w:val="0"/>
          <w:sz w:val="24"/>
          <w:szCs w:val="24"/>
        </w:rPr>
        <w:t>).</w:t>
      </w:r>
    </w:p>
    <w:p w:rsidR="00717F60" w:rsidRPr="00026FDC"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1705"/>
      <w:bookmarkStart w:id="437" w:name="_Toc440877362"/>
      <w:bookmarkStart w:id="438" w:name="_Toc441130480"/>
      <w:r w:rsidRPr="00026FDC">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39"/>
      <w:bookmarkEnd w:id="440"/>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Pr="00026FDC">
        <w:rPr>
          <w:sz w:val="24"/>
          <w:szCs w:val="24"/>
        </w:rPr>
        <w:fldChar w:fldCharType="begin"/>
      </w:r>
      <w:r w:rsidRPr="00026FDC">
        <w:rPr>
          <w:sz w:val="24"/>
          <w:szCs w:val="24"/>
        </w:rPr>
        <w:instrText xml:space="preserve"> REF _Ref444181682 \r \h </w:instrText>
      </w:r>
      <w:r w:rsidR="00026FDC">
        <w:rPr>
          <w:sz w:val="24"/>
          <w:szCs w:val="24"/>
        </w:rPr>
        <w:instrText xml:space="preserve"> \* MERGEFORMAT </w:instrText>
      </w:r>
      <w:r w:rsidRPr="00026FDC">
        <w:rPr>
          <w:sz w:val="24"/>
          <w:szCs w:val="24"/>
        </w:rPr>
      </w:r>
      <w:r w:rsidRPr="00026FDC">
        <w:rPr>
          <w:sz w:val="24"/>
          <w:szCs w:val="24"/>
        </w:rPr>
        <w:fldChar w:fldCharType="separate"/>
      </w:r>
      <w:r w:rsidRPr="00026FDC">
        <w:rPr>
          <w:sz w:val="24"/>
          <w:szCs w:val="24"/>
        </w:rPr>
        <w:t>5.12</w:t>
      </w:r>
      <w:r w:rsidRPr="00026FDC">
        <w:rPr>
          <w:sz w:val="24"/>
          <w:szCs w:val="24"/>
        </w:rPr>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026FDC">
        <w:fldChar w:fldCharType="begin"/>
      </w:r>
      <w:r w:rsidRPr="00026FDC">
        <w:instrText xml:space="preserve"> REF _Ref306176386 \r \h  \* MERGEFORMAT </w:instrText>
      </w:r>
      <w:r w:rsidRPr="00026FDC">
        <w:fldChar w:fldCharType="separate"/>
      </w:r>
      <w:r w:rsidRPr="00026FDC">
        <w:rPr>
          <w:sz w:val="24"/>
          <w:szCs w:val="24"/>
        </w:rPr>
        <w:t>3.3.14</w:t>
      </w:r>
      <w:r w:rsidRPr="00026FDC">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содержат предложения, по существу не отвечающие техническим, коммерческим </w:t>
      </w:r>
      <w:r w:rsidRPr="00026FDC">
        <w:rPr>
          <w:sz w:val="24"/>
          <w:szCs w:val="24"/>
        </w:rPr>
        <w:lastRenderedPageBreak/>
        <w:t>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7D0323" w:rsidRPr="00026FDC">
        <w:fldChar w:fldCharType="begin"/>
      </w:r>
      <w:r w:rsidR="007D0323" w:rsidRPr="00026FDC">
        <w:instrText xml:space="preserve"> REF _Ref306176386 \r \h  \* MERGEFORMAT </w:instrText>
      </w:r>
      <w:r w:rsidR="007D0323" w:rsidRPr="00026FDC">
        <w:fldChar w:fldCharType="separate"/>
      </w:r>
      <w:r w:rsidR="00C27C71" w:rsidRPr="00026FDC">
        <w:rPr>
          <w:sz w:val="24"/>
          <w:szCs w:val="24"/>
        </w:rPr>
        <w:t>3.3.14</w:t>
      </w:r>
      <w:r w:rsidR="007D0323" w:rsidRPr="00026FDC">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1706"/>
      <w:bookmarkStart w:id="449" w:name="_Toc440877363"/>
      <w:bookmarkStart w:id="450" w:name="_Toc441130481"/>
      <w:r w:rsidRPr="00026FDC">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1707"/>
      <w:bookmarkStart w:id="459" w:name="_Toc440877364"/>
      <w:bookmarkStart w:id="460" w:name="_Toc441130482"/>
      <w:r w:rsidRPr="00026FDC">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1" w:name="_Ref303250967"/>
      <w:bookmarkStart w:id="462" w:name="_Toc305697378"/>
      <w:bookmarkStart w:id="463" w:name="_Toc441130483"/>
      <w:bookmarkStart w:id="464" w:name="_Toc255985696"/>
      <w:r w:rsidRPr="00026FDC">
        <w:t>Аукционная процедура понижени</w:t>
      </w:r>
      <w:r w:rsidR="00E60F8E" w:rsidRPr="00026FDC">
        <w:t>я</w:t>
      </w:r>
      <w:r w:rsidRPr="00026FDC">
        <w:t xml:space="preserve"> цены (переторжка)</w:t>
      </w:r>
      <w:bookmarkEnd w:id="461"/>
      <w:bookmarkEnd w:id="462"/>
      <w:bookmarkEnd w:id="463"/>
      <w:r w:rsidRPr="00026FDC">
        <w:t xml:space="preserve"> </w:t>
      </w:r>
    </w:p>
    <w:bookmarkEnd w:id="464"/>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w:t>
      </w:r>
      <w:r w:rsidRPr="00026FDC">
        <w:rPr>
          <w:sz w:val="24"/>
          <w:szCs w:val="24"/>
        </w:rPr>
        <w:lastRenderedPageBreak/>
        <w:t>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w:t>
      </w:r>
      <w:r w:rsidRPr="00026FDC">
        <w:rPr>
          <w:sz w:val="24"/>
          <w:szCs w:val="24"/>
        </w:rPr>
        <w:lastRenderedPageBreak/>
        <w:t>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w:t>
      </w:r>
      <w:r w:rsidRPr="00026FDC">
        <w:rPr>
          <w:sz w:val="24"/>
          <w:szCs w:val="24"/>
        </w:rPr>
        <w:lastRenderedPageBreak/>
        <w:t xml:space="preserve">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7D0323" w:rsidRPr="00026FDC">
        <w:fldChar w:fldCharType="begin"/>
      </w:r>
      <w:r w:rsidR="007D0323" w:rsidRPr="00026FDC">
        <w:instrText xml:space="preserve"> REF _Ref306004660 \r \h  \* MERGEFORMAT </w:instrText>
      </w:r>
      <w:r w:rsidR="007D0323" w:rsidRPr="00026FDC">
        <w:fldChar w:fldCharType="separate"/>
      </w:r>
      <w:r w:rsidR="00C27C71" w:rsidRPr="00026FDC">
        <w:rPr>
          <w:sz w:val="24"/>
          <w:szCs w:val="24"/>
        </w:rPr>
        <w:t>3.3.1.3</w:t>
      </w:r>
      <w:r w:rsidR="007D0323" w:rsidRPr="00026FDC">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5" w:name="_Ref303681924"/>
      <w:bookmarkStart w:id="466" w:name="_Ref303683914"/>
      <w:bookmarkStart w:id="467" w:name="_Toc441130484"/>
      <w:r w:rsidRPr="00026FDC">
        <w:t xml:space="preserve">Подведение итогов </w:t>
      </w:r>
      <w:r w:rsidR="00DF639D" w:rsidRPr="00026FDC">
        <w:t>З</w:t>
      </w:r>
      <w:r w:rsidRPr="00026FDC">
        <w:t>апроса предложений</w:t>
      </w:r>
      <w:bookmarkEnd w:id="465"/>
      <w:bookmarkEnd w:id="466"/>
      <w:bookmarkEnd w:id="467"/>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8"/>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7D0323" w:rsidRPr="00026FDC">
        <w:fldChar w:fldCharType="begin"/>
      </w:r>
      <w:r w:rsidR="007D0323" w:rsidRPr="00026FDC">
        <w:instrText xml:space="preserve"> REF _Ref191386085 \r \h  \* MERGEFORMAT </w:instrText>
      </w:r>
      <w:r w:rsidR="007D0323" w:rsidRPr="00026FDC">
        <w:fldChar w:fldCharType="separate"/>
      </w:r>
      <w:r w:rsidR="00C27C71" w:rsidRPr="00026FDC">
        <w:rPr>
          <w:iCs/>
          <w:sz w:val="24"/>
          <w:szCs w:val="24"/>
        </w:rPr>
        <w:t>1.1.1</w:t>
      </w:r>
      <w:r w:rsidR="007D0323" w:rsidRPr="00026FDC">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69" w:name="_Ref303251044"/>
      <w:bookmarkStart w:id="470" w:name="_Toc441130485"/>
      <w:bookmarkStart w:id="471" w:name="_Ref191386295"/>
      <w:r w:rsidRPr="00026FDC">
        <w:t xml:space="preserve">Признание запроса предложений </w:t>
      </w:r>
      <w:proofErr w:type="gramStart"/>
      <w:r w:rsidRPr="00026FDC">
        <w:t>несостоявшимся</w:t>
      </w:r>
      <w:bookmarkEnd w:id="469"/>
      <w:bookmarkEnd w:id="470"/>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2"/>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4"/>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5" w:name="_Ref303683929"/>
      <w:bookmarkStart w:id="476"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1"/>
      <w:bookmarkEnd w:id="475"/>
      <w:bookmarkEnd w:id="476"/>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w:t>
      </w:r>
      <w:r w:rsidRPr="00026FDC">
        <w:rPr>
          <w:bCs w:val="0"/>
          <w:i/>
          <w:sz w:val="24"/>
          <w:szCs w:val="24"/>
        </w:rPr>
        <w:lastRenderedPageBreak/>
        <w:t xml:space="preserve">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7"/>
      <w:bookmarkEnd w:id="478"/>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79"/>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7D0323" w:rsidRPr="00026FDC">
        <w:fldChar w:fldCharType="begin"/>
      </w:r>
      <w:r w:rsidR="007D0323" w:rsidRPr="00026FDC">
        <w:instrText xml:space="preserve"> REF _Ref294695546 \r \h  \* MERGEFORMAT </w:instrText>
      </w:r>
      <w:r w:rsidR="007D0323" w:rsidRPr="00026FDC">
        <w:fldChar w:fldCharType="separate"/>
      </w:r>
      <w:r w:rsidR="00C27C71" w:rsidRPr="00026FDC">
        <w:rPr>
          <w:bCs w:val="0"/>
          <w:sz w:val="24"/>
          <w:szCs w:val="24"/>
        </w:rPr>
        <w:t xml:space="preserve"> 1.2.6 </w:t>
      </w:r>
      <w:r w:rsidR="007D0323" w:rsidRPr="00026FDC">
        <w:fldChar w:fldCharType="end"/>
      </w:r>
      <w:r w:rsidRPr="00026FDC">
        <w:rPr>
          <w:bCs w:val="0"/>
          <w:sz w:val="24"/>
          <w:szCs w:val="24"/>
        </w:rPr>
        <w:t>и/или в срок, определенный в п.</w:t>
      </w:r>
      <w:r w:rsidR="001716DB" w:rsidRPr="00026FDC">
        <w:rPr>
          <w:bCs w:val="0"/>
          <w:sz w:val="24"/>
          <w:szCs w:val="24"/>
        </w:rPr>
        <w:t xml:space="preserve"> </w:t>
      </w:r>
      <w:r w:rsidR="007D0323" w:rsidRPr="00026FDC">
        <w:fldChar w:fldCharType="begin"/>
      </w:r>
      <w:r w:rsidR="007D0323" w:rsidRPr="00026FDC">
        <w:instrText xml:space="preserve"> REF _Ref294695403 \n \h  \* MERGEFORMAT </w:instrText>
      </w:r>
      <w:r w:rsidR="007D0323" w:rsidRPr="00026FDC">
        <w:fldChar w:fldCharType="separate"/>
      </w:r>
      <w:r w:rsidR="00C27C71" w:rsidRPr="00026FDC">
        <w:rPr>
          <w:bCs w:val="0"/>
          <w:sz w:val="24"/>
          <w:szCs w:val="24"/>
        </w:rPr>
        <w:t>3.10.3</w:t>
      </w:r>
      <w:r w:rsidR="007D0323" w:rsidRPr="00026FDC">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7D0323" w:rsidRPr="00026FDC">
        <w:fldChar w:fldCharType="begin"/>
      </w:r>
      <w:r w:rsidR="007D0323" w:rsidRPr="00026FDC">
        <w:instrText xml:space="preserve"> REF _Ref305979053 \r \h  \* MERGEFORMAT </w:instrText>
      </w:r>
      <w:r w:rsidR="007D0323" w:rsidRPr="00026FDC">
        <w:fldChar w:fldCharType="separate"/>
      </w:r>
      <w:r w:rsidR="00C27C71" w:rsidRPr="00026FDC">
        <w:rPr>
          <w:bCs w:val="0"/>
          <w:sz w:val="24"/>
          <w:szCs w:val="24"/>
        </w:rPr>
        <w:t>3.10.4</w:t>
      </w:r>
      <w:r w:rsidR="007D0323" w:rsidRPr="00026FDC">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487"/>
      <w:bookmarkStart w:id="486" w:name="_Ref303102866"/>
      <w:bookmarkStart w:id="487" w:name="_Toc305835589"/>
      <w:bookmarkStart w:id="488" w:name="_Ref303683952"/>
      <w:bookmarkStart w:id="489" w:name="__RefNumPara__840_922829174"/>
      <w:bookmarkEnd w:id="480"/>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1"/>
      <w:bookmarkEnd w:id="482"/>
      <w:bookmarkEnd w:id="483"/>
      <w:bookmarkEnd w:id="484"/>
      <w:bookmarkEnd w:id="485"/>
      <w:r w:rsidRPr="00026FDC">
        <w:t xml:space="preserve"> </w:t>
      </w:r>
      <w:bookmarkEnd w:id="486"/>
      <w:bookmarkEnd w:id="487"/>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A51E77" w:rsidRPr="00026FDC">
        <w:rPr>
          <w:sz w:val="24"/>
          <w:szCs w:val="24"/>
        </w:rPr>
        <w:fldChar w:fldCharType="begin"/>
      </w:r>
      <w:r w:rsidR="005818B2" w:rsidRPr="00026FDC">
        <w:rPr>
          <w:sz w:val="24"/>
          <w:szCs w:val="24"/>
        </w:rPr>
        <w:instrText xml:space="preserve"> REF _Ref440272931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2</w:t>
      </w:r>
      <w:r w:rsidR="00A51E77" w:rsidRPr="00026FDC">
        <w:rPr>
          <w:sz w:val="24"/>
          <w:szCs w:val="24"/>
        </w:rPr>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488"/>
      <w:r w:rsidRPr="00026FDC">
        <w:t xml:space="preserve">Уведомление о результатах </w:t>
      </w:r>
      <w:bookmarkEnd w:id="490"/>
      <w:bookmarkEnd w:id="491"/>
      <w:r w:rsidRPr="00026FDC">
        <w:t>запроса предложений</w:t>
      </w:r>
      <w:bookmarkEnd w:id="492"/>
      <w:bookmarkEnd w:id="493"/>
    </w:p>
    <w:bookmarkEnd w:id="488"/>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w:t>
      </w:r>
      <w:r w:rsidR="00D56F8C" w:rsidRPr="00026FDC">
        <w:rPr>
          <w:sz w:val="24"/>
          <w:szCs w:val="24"/>
        </w:rPr>
        <w:lastRenderedPageBreak/>
        <w:t xml:space="preserve">открытого </w:t>
      </w:r>
      <w:r w:rsidR="00D56F8C" w:rsidRPr="00026FDC">
        <w:rPr>
          <w:iCs/>
          <w:sz w:val="24"/>
          <w:szCs w:val="24"/>
        </w:rPr>
        <w:t xml:space="preserve">запроса предложений (подраздел </w:t>
      </w:r>
      <w:r w:rsidR="007D0323" w:rsidRPr="00026FDC">
        <w:fldChar w:fldCharType="begin"/>
      </w:r>
      <w:r w:rsidR="007D0323" w:rsidRPr="00026FDC">
        <w:instrText xml:space="preserve"> REF _Ref191386085 \r \h  \* MERGEFORMAT </w:instrText>
      </w:r>
      <w:r w:rsidR="007D0323" w:rsidRPr="00026FDC">
        <w:fldChar w:fldCharType="separate"/>
      </w:r>
      <w:r w:rsidR="00C27C71" w:rsidRPr="00026FDC">
        <w:rPr>
          <w:iCs/>
          <w:sz w:val="24"/>
          <w:szCs w:val="24"/>
        </w:rPr>
        <w:t>1.1.1</w:t>
      </w:r>
      <w:r w:rsidR="007D0323" w:rsidRPr="00026FDC">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489"/>
      <w:r w:rsidRPr="00026FDC">
        <w:rPr>
          <w:szCs w:val="24"/>
        </w:rPr>
        <w:lastRenderedPageBreak/>
        <w:t>Техническая часть</w:t>
      </w:r>
      <w:bookmarkEnd w:id="494"/>
      <w:bookmarkEnd w:id="495"/>
      <w:bookmarkEnd w:id="496"/>
      <w:bookmarkEnd w:id="497"/>
      <w:bookmarkEnd w:id="498"/>
      <w:r w:rsidRPr="00026FDC">
        <w:rPr>
          <w:szCs w:val="24"/>
        </w:rPr>
        <w:t xml:space="preserve"> </w:t>
      </w:r>
    </w:p>
    <w:p w:rsidR="002B5044" w:rsidRPr="00026FDC"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0490"/>
      <w:bookmarkStart w:id="508" w:name="_Toc167189319"/>
      <w:bookmarkStart w:id="509" w:name="_Toc168725254"/>
      <w:r w:rsidRPr="00026FDC">
        <w:t xml:space="preserve">Перечень, объемы и характеристики </w:t>
      </w:r>
      <w:bookmarkEnd w:id="499"/>
      <w:bookmarkEnd w:id="500"/>
      <w:bookmarkEnd w:id="501"/>
      <w:bookmarkEnd w:id="502"/>
      <w:bookmarkEnd w:id="503"/>
      <w:bookmarkEnd w:id="504"/>
      <w:bookmarkEnd w:id="505"/>
      <w:bookmarkEnd w:id="506"/>
      <w:r w:rsidR="00C3704B" w:rsidRPr="00026FDC">
        <w:t>закупаемых услуг</w:t>
      </w:r>
      <w:bookmarkEnd w:id="507"/>
    </w:p>
    <w:p w:rsidR="002B5044" w:rsidRPr="00026FDC"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1716"/>
      <w:bookmarkStart w:id="524" w:name="_Toc440877373"/>
      <w:bookmarkStart w:id="525" w:name="_Toc441130491"/>
      <w:r w:rsidRPr="00026FDC">
        <w:rPr>
          <w:b w:val="0"/>
          <w:szCs w:val="24"/>
        </w:rPr>
        <w:t>Техническ</w:t>
      </w:r>
      <w:r w:rsidR="006D707B">
        <w:rPr>
          <w:b w:val="0"/>
          <w:szCs w:val="24"/>
        </w:rPr>
        <w:t>ое</w:t>
      </w:r>
      <w:r w:rsidRPr="00026FDC">
        <w:rPr>
          <w:b w:val="0"/>
          <w:szCs w:val="24"/>
        </w:rPr>
        <w:t xml:space="preserve"> задани</w:t>
      </w:r>
      <w:r w:rsidR="006D707B">
        <w:rPr>
          <w:b w:val="0"/>
          <w:szCs w:val="24"/>
        </w:rPr>
        <w:t>е</w:t>
      </w:r>
      <w:r w:rsidRPr="00026FDC">
        <w:rPr>
          <w:b w:val="0"/>
          <w:szCs w:val="24"/>
        </w:rPr>
        <w:t xml:space="preserve"> </w:t>
      </w:r>
      <w:r w:rsidR="00A154B7" w:rsidRPr="00026FDC">
        <w:rPr>
          <w:b w:val="0"/>
          <w:szCs w:val="24"/>
        </w:rPr>
        <w:t xml:space="preserve">(подраздел </w:t>
      </w:r>
      <w:r w:rsidR="00A51E77" w:rsidRPr="00026FDC">
        <w:rPr>
          <w:b w:val="0"/>
          <w:szCs w:val="24"/>
        </w:rPr>
        <w:fldChar w:fldCharType="begin"/>
      </w:r>
      <w:r w:rsidR="00A154B7" w:rsidRPr="00026FDC">
        <w:rPr>
          <w:b w:val="0"/>
          <w:szCs w:val="24"/>
        </w:rPr>
        <w:instrText xml:space="preserve"> REF _Ref440275279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1.1.4</w:t>
      </w:r>
      <w:r w:rsidR="00A51E77" w:rsidRPr="00026FDC">
        <w:rPr>
          <w:b w:val="0"/>
          <w:szCs w:val="24"/>
        </w:rPr>
        <w:fldChar w:fldCharType="end"/>
      </w:r>
      <w:r w:rsidR="00A154B7" w:rsidRPr="00026FDC">
        <w:rPr>
          <w:b w:val="0"/>
          <w:szCs w:val="24"/>
        </w:rPr>
        <w:t>)</w:t>
      </w:r>
      <w:r w:rsidRPr="00026FDC">
        <w:rPr>
          <w:b w:val="0"/>
          <w:szCs w:val="24"/>
        </w:rPr>
        <w:t xml:space="preserve"> изложен</w:t>
      </w:r>
      <w:r w:rsidR="006D707B">
        <w:rPr>
          <w:b w:val="0"/>
          <w:szCs w:val="24"/>
        </w:rPr>
        <w:t>о</w:t>
      </w:r>
      <w:r w:rsidRPr="00026FDC">
        <w:rPr>
          <w:b w:val="0"/>
          <w:szCs w:val="24"/>
        </w:rPr>
        <w:t xml:space="preserve"> в Приложении №1, которое является неотъемлемым приложением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026FDC" w:rsidRDefault="002B5044" w:rsidP="0021751A">
      <w:pPr>
        <w:pStyle w:val="2"/>
        <w:ind w:left="1701" w:hanging="1134"/>
      </w:pPr>
      <w:bookmarkStart w:id="526" w:name="_Ref194832984"/>
      <w:bookmarkStart w:id="527" w:name="_Ref197686508"/>
      <w:bookmarkStart w:id="528" w:name="_Toc423421727"/>
      <w:bookmarkStart w:id="529" w:name="_Toc441130492"/>
      <w:r w:rsidRPr="00026FDC">
        <w:t xml:space="preserve">Требование к </w:t>
      </w:r>
      <w:bookmarkEnd w:id="526"/>
      <w:bookmarkEnd w:id="527"/>
      <w:bookmarkEnd w:id="528"/>
      <w:r w:rsidR="00C3704B" w:rsidRPr="00026FDC">
        <w:t>закупаемым услугам</w:t>
      </w:r>
      <w:bookmarkEnd w:id="529"/>
    </w:p>
    <w:p w:rsidR="002B5044" w:rsidRPr="00026FDC"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1718"/>
      <w:bookmarkStart w:id="544" w:name="_Toc440877375"/>
      <w:bookmarkStart w:id="545" w:name="_Toc441130493"/>
      <w:bookmarkStart w:id="546" w:name="_Ref194833053"/>
      <w:bookmarkStart w:id="547" w:name="_Ref223496951"/>
      <w:bookmarkStart w:id="548"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xml:space="preserve">, изложены </w:t>
      </w:r>
      <w:r w:rsidR="006D707B">
        <w:rPr>
          <w:b w:val="0"/>
          <w:szCs w:val="24"/>
          <w:lang w:eastAsia="ru-RU"/>
        </w:rPr>
        <w:t>в Приложении №1 (Техническом задании</w:t>
      </w:r>
      <w:r w:rsidR="003776BB" w:rsidRPr="00026FDC">
        <w:rPr>
          <w:b w:val="0"/>
          <w:szCs w:val="24"/>
          <w:lang w:eastAsia="ru-RU"/>
        </w:rPr>
        <w:t>) к настоящей Документации. При несоблюд</w:t>
      </w:r>
      <w:r w:rsidR="006D707B">
        <w:rPr>
          <w:b w:val="0"/>
          <w:szCs w:val="24"/>
          <w:lang w:eastAsia="ru-RU"/>
        </w:rPr>
        <w:t>ении требований Технического задания</w:t>
      </w:r>
      <w:r w:rsidR="003776BB" w:rsidRPr="00026FDC">
        <w:rPr>
          <w:b w:val="0"/>
          <w:szCs w:val="24"/>
          <w:lang w:eastAsia="ru-RU"/>
        </w:rPr>
        <w:t xml:space="preserve"> Закупочная комиссия отклонит Заявку Участника</w:t>
      </w:r>
      <w:r w:rsidRPr="00026FDC">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0494"/>
      <w:bookmarkEnd w:id="5"/>
      <w:bookmarkEnd w:id="489"/>
      <w:r w:rsidRPr="00026FDC">
        <w:rPr>
          <w:szCs w:val="24"/>
        </w:rPr>
        <w:lastRenderedPageBreak/>
        <w:t>Образцы основных форм документов, включаемых в Заявку</w:t>
      </w:r>
      <w:bookmarkEnd w:id="549"/>
      <w:bookmarkEnd w:id="550"/>
      <w:r w:rsidRPr="00026FDC">
        <w:rPr>
          <w:szCs w:val="24"/>
        </w:rPr>
        <w:t xml:space="preserve"> </w:t>
      </w:r>
    </w:p>
    <w:p w:rsidR="004F4D80" w:rsidRPr="00026FDC"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0495"/>
      <w:r w:rsidRPr="00026FDC">
        <w:t xml:space="preserve">Письмо о подаче оферты </w:t>
      </w:r>
      <w:bookmarkStart w:id="558" w:name="_Ref22846535"/>
      <w:r w:rsidRPr="00026FDC">
        <w:t>(</w:t>
      </w:r>
      <w:bookmarkEnd w:id="558"/>
      <w:r w:rsidRPr="00026FDC">
        <w:t xml:space="preserve">форма </w:t>
      </w:r>
      <w:r w:rsidRPr="00026FDC">
        <w:rPr>
          <w:noProof/>
        </w:rPr>
        <w:t>1</w:t>
      </w:r>
      <w:r w:rsidRPr="00026FDC">
        <w:t>)</w:t>
      </w:r>
      <w:bookmarkEnd w:id="551"/>
      <w:bookmarkEnd w:id="552"/>
      <w:bookmarkEnd w:id="553"/>
      <w:bookmarkEnd w:id="554"/>
      <w:bookmarkEnd w:id="555"/>
      <w:bookmarkEnd w:id="556"/>
      <w:bookmarkEnd w:id="557"/>
    </w:p>
    <w:p w:rsidR="004F4D80" w:rsidRPr="00026FDC"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0631722"/>
      <w:bookmarkStart w:id="574" w:name="_Toc441130496"/>
      <w:r w:rsidRPr="00026FDC">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5"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lastRenderedPageBreak/>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lastRenderedPageBreak/>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26FDC">
        <w:rPr>
          <w:b/>
          <w:szCs w:val="24"/>
        </w:rPr>
        <w:br w:type="page"/>
      </w:r>
    </w:p>
    <w:p w:rsidR="004F4D80" w:rsidRPr="00026FDC"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1723"/>
      <w:bookmarkStart w:id="596" w:name="_Toc440877379"/>
      <w:bookmarkStart w:id="597" w:name="_Toc441130497"/>
      <w:r w:rsidRPr="00026FDC">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A51E77" w:rsidRPr="00026FDC">
        <w:rPr>
          <w:sz w:val="24"/>
          <w:szCs w:val="24"/>
        </w:rPr>
        <w:fldChar w:fldCharType="begin"/>
      </w:r>
      <w:r w:rsidR="00457AEB" w:rsidRPr="00026FDC">
        <w:rPr>
          <w:sz w:val="24"/>
          <w:szCs w:val="24"/>
        </w:rPr>
        <w:instrText xml:space="preserve"> REF _Ref440879531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3.3.4</w:t>
      </w:r>
      <w:r w:rsidR="00A51E77" w:rsidRPr="00026FDC">
        <w:rPr>
          <w:sz w:val="24"/>
          <w:szCs w:val="24"/>
        </w:rPr>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A51E77" w:rsidRPr="00026FDC">
        <w:rPr>
          <w:sz w:val="24"/>
          <w:szCs w:val="24"/>
        </w:rPr>
        <w:fldChar w:fldCharType="begin"/>
      </w:r>
      <w:r w:rsidR="00D56F8C" w:rsidRPr="00026FDC">
        <w:rPr>
          <w:sz w:val="24"/>
          <w:szCs w:val="24"/>
        </w:rPr>
        <w:instrText xml:space="preserve"> REF _Ref55279015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3.3.1.6</w:t>
      </w:r>
      <w:r w:rsidR="00A51E77" w:rsidRPr="00026FDC">
        <w:rPr>
          <w:sz w:val="24"/>
          <w:szCs w:val="24"/>
        </w:rPr>
        <w:fldChar w:fldCharType="end"/>
      </w:r>
      <w:r w:rsidRPr="00026FDC">
        <w:rPr>
          <w:sz w:val="24"/>
          <w:szCs w:val="24"/>
        </w:rPr>
        <w:t xml:space="preserve"> и </w:t>
      </w:r>
      <w:r w:rsidR="00A51E77" w:rsidRPr="00026FDC">
        <w:rPr>
          <w:sz w:val="24"/>
          <w:szCs w:val="24"/>
        </w:rPr>
        <w:fldChar w:fldCharType="begin"/>
      </w:r>
      <w:r w:rsidR="00D56F8C" w:rsidRPr="00026FDC">
        <w:rPr>
          <w:sz w:val="24"/>
          <w:szCs w:val="24"/>
        </w:rPr>
        <w:instrText xml:space="preserve"> REF _Ref195087786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3.3.1.7</w:t>
      </w:r>
      <w:r w:rsidR="00A51E77" w:rsidRPr="00026FDC">
        <w:rPr>
          <w:sz w:val="24"/>
          <w:szCs w:val="24"/>
        </w:rPr>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26FDC">
        <w:br w:type="page"/>
      </w:r>
    </w:p>
    <w:p w:rsidR="00920CB0" w:rsidRPr="00026FDC" w:rsidRDefault="00920CB0" w:rsidP="00920CB0">
      <w:pPr>
        <w:pStyle w:val="3"/>
        <w:rPr>
          <w:szCs w:val="24"/>
        </w:rPr>
      </w:pPr>
      <w:bookmarkStart w:id="604" w:name="_Ref440271964"/>
      <w:bookmarkStart w:id="605" w:name="_Toc440361371"/>
      <w:bookmarkStart w:id="606" w:name="_Toc440376126"/>
      <w:bookmarkStart w:id="607" w:name="_Toc440631724"/>
      <w:bookmarkStart w:id="608" w:name="_Toc441130498"/>
      <w:r w:rsidRPr="00026FDC">
        <w:rPr>
          <w:szCs w:val="24"/>
        </w:rPr>
        <w:lastRenderedPageBreak/>
        <w:t>Антикоррупционные обязательства (Форма 1.1).</w:t>
      </w:r>
      <w:bookmarkEnd w:id="604"/>
      <w:bookmarkEnd w:id="605"/>
      <w:bookmarkEnd w:id="606"/>
      <w:bookmarkEnd w:id="607"/>
      <w:bookmarkEnd w:id="608"/>
    </w:p>
    <w:p w:rsidR="00920CB0" w:rsidRPr="00026FDC" w:rsidRDefault="00920CB0" w:rsidP="00557C01">
      <w:pPr>
        <w:pStyle w:val="3"/>
        <w:numPr>
          <w:ilvl w:val="3"/>
          <w:numId w:val="78"/>
        </w:numPr>
        <w:rPr>
          <w:b w:val="0"/>
          <w:szCs w:val="24"/>
        </w:rPr>
      </w:pPr>
      <w:bookmarkStart w:id="609" w:name="_Toc439238216"/>
      <w:bookmarkStart w:id="610" w:name="_Toc439252764"/>
      <w:bookmarkStart w:id="611" w:name="_Toc439323738"/>
      <w:bookmarkStart w:id="612" w:name="_Toc440361372"/>
      <w:bookmarkStart w:id="613" w:name="_Toc440376127"/>
      <w:bookmarkStart w:id="614" w:name="_Toc440376254"/>
      <w:bookmarkStart w:id="615" w:name="_Toc440382512"/>
      <w:bookmarkStart w:id="616" w:name="_Toc440447182"/>
      <w:bookmarkStart w:id="617" w:name="_Toc440631725"/>
      <w:bookmarkStart w:id="618" w:name="_Toc440877381"/>
      <w:bookmarkStart w:id="619" w:name="_Toc441130499"/>
      <w:r w:rsidRPr="00026FDC">
        <w:rPr>
          <w:b w:val="0"/>
          <w:szCs w:val="24"/>
        </w:rPr>
        <w:t>Форма Антикоррупционных обязательств</w:t>
      </w:r>
      <w:bookmarkEnd w:id="609"/>
      <w:bookmarkEnd w:id="610"/>
      <w:bookmarkEnd w:id="611"/>
      <w:bookmarkEnd w:id="612"/>
      <w:bookmarkEnd w:id="613"/>
      <w:bookmarkEnd w:id="614"/>
      <w:bookmarkEnd w:id="615"/>
      <w:bookmarkEnd w:id="616"/>
      <w:bookmarkEnd w:id="617"/>
      <w:bookmarkEnd w:id="618"/>
      <w:bookmarkEnd w:id="619"/>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w:t>
      </w:r>
      <w:proofErr w:type="spellStart"/>
      <w:r w:rsidRPr="00026FDC">
        <w:t>Россети</w:t>
      </w:r>
      <w:proofErr w:type="spellEnd"/>
      <w:r w:rsidRPr="00026FDC">
        <w:t>» и его ДЗО, утвержденной решением Совета директоров ПАО «</w:t>
      </w:r>
      <w:proofErr w:type="spellStart"/>
      <w:r w:rsidRPr="00026FDC">
        <w:t>Россети</w:t>
      </w:r>
      <w:proofErr w:type="spellEnd"/>
      <w:r w:rsidRPr="00026FDC">
        <w:t>»/</w:t>
      </w:r>
      <w:r w:rsidRPr="00026FDC">
        <w:rPr>
          <w:rFonts w:ascii="Calibri" w:hAnsi="Calibri"/>
        </w:rPr>
        <w:t xml:space="preserve"> </w:t>
      </w:r>
      <w:r w:rsidRPr="00026FDC">
        <w:t>ДЗО ПАО «</w:t>
      </w:r>
      <w:proofErr w:type="spellStart"/>
      <w:r w:rsidRPr="00026FDC">
        <w:t>Россети</w:t>
      </w:r>
      <w:proofErr w:type="spellEnd"/>
      <w:r w:rsidRPr="00026FDC">
        <w:t>»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w:t>
      </w:r>
      <w:proofErr w:type="spellStart"/>
      <w:r w:rsidRPr="00026FDC">
        <w:t>Россети</w:t>
      </w:r>
      <w:proofErr w:type="spellEnd"/>
      <w:r w:rsidRPr="00026FDC">
        <w:t>»/ДЗО ПАО «</w:t>
      </w:r>
      <w:proofErr w:type="spellStart"/>
      <w:r w:rsidRPr="00026FDC">
        <w:t>Россети</w:t>
      </w:r>
      <w:proofErr w:type="spellEnd"/>
      <w:r w:rsidRPr="00026FDC">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8"/>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0" w:name="_Toc423423668"/>
      <w:bookmarkStart w:id="621" w:name="_Ref440271072"/>
      <w:bookmarkStart w:id="622" w:name="_Ref440273986"/>
      <w:bookmarkStart w:id="623" w:name="_Ref440274337"/>
      <w:bookmarkStart w:id="624" w:name="_Ref440274913"/>
      <w:bookmarkStart w:id="625" w:name="_Ref440284918"/>
      <w:bookmarkStart w:id="626"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8"/>
      <w:bookmarkEnd w:id="599"/>
      <w:bookmarkEnd w:id="600"/>
      <w:bookmarkEnd w:id="601"/>
      <w:bookmarkEnd w:id="602"/>
      <w:bookmarkEnd w:id="603"/>
      <w:bookmarkEnd w:id="620"/>
      <w:bookmarkEnd w:id="621"/>
      <w:bookmarkEnd w:id="622"/>
      <w:bookmarkEnd w:id="623"/>
      <w:bookmarkEnd w:id="624"/>
      <w:bookmarkEnd w:id="625"/>
      <w:bookmarkEnd w:id="626"/>
    </w:p>
    <w:p w:rsidR="004F4D80" w:rsidRPr="00026FDC" w:rsidRDefault="004F4D80" w:rsidP="004F4D80">
      <w:pPr>
        <w:pStyle w:val="3"/>
        <w:rPr>
          <w:szCs w:val="24"/>
        </w:rPr>
      </w:pPr>
      <w:bookmarkStart w:id="627" w:name="_Toc98253923"/>
      <w:bookmarkStart w:id="628" w:name="_Toc157248177"/>
      <w:bookmarkStart w:id="629" w:name="_Toc157496546"/>
      <w:bookmarkStart w:id="630" w:name="_Toc158206085"/>
      <w:bookmarkStart w:id="631" w:name="_Toc164057770"/>
      <w:bookmarkStart w:id="632" w:name="_Toc164137120"/>
      <w:bookmarkStart w:id="633" w:name="_Toc164161280"/>
      <w:bookmarkStart w:id="634" w:name="_Toc165173851"/>
      <w:bookmarkStart w:id="635" w:name="_Ref264038986"/>
      <w:bookmarkStart w:id="636" w:name="_Ref264359294"/>
      <w:bookmarkStart w:id="637" w:name="_Toc439170676"/>
      <w:bookmarkStart w:id="638" w:name="_Toc439172778"/>
      <w:bookmarkStart w:id="639" w:name="_Toc439173222"/>
      <w:bookmarkStart w:id="640" w:name="_Toc439238218"/>
      <w:bookmarkStart w:id="641" w:name="_Toc439252766"/>
      <w:bookmarkStart w:id="642" w:name="_Toc439323740"/>
      <w:bookmarkStart w:id="643" w:name="_Toc440361374"/>
      <w:bookmarkStart w:id="644" w:name="_Toc440376129"/>
      <w:bookmarkStart w:id="645" w:name="_Toc440376256"/>
      <w:bookmarkStart w:id="646" w:name="_Toc440382514"/>
      <w:bookmarkStart w:id="647" w:name="_Toc440447184"/>
      <w:bookmarkStart w:id="648" w:name="_Toc440631727"/>
      <w:bookmarkStart w:id="649" w:name="_Toc440877383"/>
      <w:bookmarkStart w:id="650" w:name="_Toc441130501"/>
      <w:r w:rsidRPr="00026FDC">
        <w:rPr>
          <w:szCs w:val="24"/>
        </w:rPr>
        <w:t xml:space="preserve">Форма </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rsidR="00492C8B" w:rsidRPr="00026FDC">
        <w:rPr>
          <w:szCs w:val="24"/>
        </w:rPr>
        <w:t>Сводной таблицы стоимости</w:t>
      </w:r>
      <w:bookmarkEnd w:id="641"/>
      <w:bookmarkEnd w:id="642"/>
      <w:bookmarkEnd w:id="643"/>
      <w:bookmarkEnd w:id="644"/>
      <w:bookmarkEnd w:id="645"/>
      <w:bookmarkEnd w:id="646"/>
      <w:bookmarkEnd w:id="647"/>
      <w:bookmarkEnd w:id="648"/>
      <w:bookmarkEnd w:id="649"/>
      <w:r w:rsidR="00536E26" w:rsidRPr="00026FDC">
        <w:rPr>
          <w:szCs w:val="24"/>
        </w:rPr>
        <w:t xml:space="preserve"> </w:t>
      </w:r>
      <w:r w:rsidR="00536E26" w:rsidRPr="00026FDC">
        <w:rPr>
          <w:bCs w:val="0"/>
          <w:szCs w:val="24"/>
        </w:rPr>
        <w:t>услуг</w:t>
      </w:r>
      <w:bookmarkEnd w:id="650"/>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1" w:name="_Toc176765534"/>
      <w:bookmarkStart w:id="652" w:name="_Toc198979983"/>
      <w:bookmarkStart w:id="653" w:name="_Toc217466315"/>
      <w:bookmarkStart w:id="654" w:name="_Toc217702856"/>
      <w:bookmarkStart w:id="655" w:name="_Toc233601974"/>
      <w:bookmarkStart w:id="656" w:name="_Toc263343460"/>
      <w:r w:rsidRPr="00026FDC">
        <w:rPr>
          <w:b w:val="0"/>
          <w:szCs w:val="24"/>
        </w:rPr>
        <w:br w:type="page"/>
      </w:r>
      <w:bookmarkStart w:id="657" w:name="_Toc439170677"/>
      <w:bookmarkStart w:id="658" w:name="_Toc439172779"/>
      <w:bookmarkStart w:id="659" w:name="_Toc439173223"/>
      <w:bookmarkStart w:id="660" w:name="_Toc439238219"/>
      <w:bookmarkStart w:id="661" w:name="_Toc439252767"/>
      <w:bookmarkStart w:id="662" w:name="_Toc439323741"/>
      <w:bookmarkStart w:id="663" w:name="_Toc440361375"/>
      <w:bookmarkStart w:id="664" w:name="_Toc440376130"/>
      <w:bookmarkStart w:id="665" w:name="_Toc440376257"/>
      <w:bookmarkStart w:id="666" w:name="_Toc440382515"/>
      <w:bookmarkStart w:id="667" w:name="_Toc440447185"/>
      <w:bookmarkStart w:id="668" w:name="_Toc440631728"/>
      <w:bookmarkStart w:id="669" w:name="_Toc440877384"/>
      <w:bookmarkStart w:id="670" w:name="_Toc441130502"/>
      <w:r w:rsidRPr="00026FDC">
        <w:rPr>
          <w:szCs w:val="24"/>
        </w:rPr>
        <w:lastRenderedPageBreak/>
        <w:t>Инструкции по заполнению</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A51E77" w:rsidRPr="00026FDC">
        <w:rPr>
          <w:sz w:val="24"/>
          <w:szCs w:val="24"/>
        </w:rPr>
        <w:fldChar w:fldCharType="begin"/>
      </w:r>
      <w:r w:rsidR="00E51A35" w:rsidRPr="00026FDC">
        <w:rPr>
          <w:sz w:val="24"/>
          <w:szCs w:val="24"/>
        </w:rPr>
        <w:instrText xml:space="preserve"> REF _Ref440537176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5.3</w:t>
      </w:r>
      <w:r w:rsidR="00A51E77" w:rsidRPr="00026FDC">
        <w:rPr>
          <w:sz w:val="24"/>
          <w:szCs w:val="24"/>
        </w:rPr>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1" w:name="_Ref86826666"/>
      <w:bookmarkStart w:id="672" w:name="_Toc90385112"/>
      <w:bookmarkStart w:id="673" w:name="_Toc98253925"/>
      <w:bookmarkStart w:id="674" w:name="_Toc165173853"/>
      <w:bookmarkStart w:id="675"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440537056"/>
      <w:bookmarkStart w:id="677" w:name="_Ref440537079"/>
      <w:bookmarkStart w:id="678" w:name="_Ref440537120"/>
      <w:bookmarkStart w:id="679" w:name="_Ref440537176"/>
      <w:bookmarkStart w:id="680"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1"/>
      <w:bookmarkEnd w:id="672"/>
      <w:bookmarkEnd w:id="673"/>
      <w:bookmarkEnd w:id="674"/>
      <w:bookmarkEnd w:id="675"/>
      <w:bookmarkEnd w:id="676"/>
      <w:bookmarkEnd w:id="677"/>
      <w:bookmarkEnd w:id="678"/>
      <w:bookmarkEnd w:id="679"/>
      <w:bookmarkEnd w:id="680"/>
    </w:p>
    <w:p w:rsidR="004F4D80" w:rsidRPr="00026FDC" w:rsidRDefault="004F4D80" w:rsidP="004F4D80">
      <w:pPr>
        <w:pStyle w:val="3"/>
        <w:rPr>
          <w:szCs w:val="24"/>
        </w:rPr>
      </w:pPr>
      <w:bookmarkStart w:id="681" w:name="_Toc90385113"/>
      <w:bookmarkStart w:id="682" w:name="_Toc98253926"/>
      <w:bookmarkStart w:id="683" w:name="_Toc157248180"/>
      <w:bookmarkStart w:id="684" w:name="_Toc157496549"/>
      <w:bookmarkStart w:id="685" w:name="_Toc158206088"/>
      <w:bookmarkStart w:id="686" w:name="_Toc164057773"/>
      <w:bookmarkStart w:id="687" w:name="_Toc164137123"/>
      <w:bookmarkStart w:id="688" w:name="_Toc164161283"/>
      <w:bookmarkStart w:id="689" w:name="_Toc165173854"/>
      <w:bookmarkStart w:id="690" w:name="_Ref193690005"/>
      <w:bookmarkStart w:id="691" w:name="_Toc439170679"/>
      <w:bookmarkStart w:id="692" w:name="_Toc439172781"/>
      <w:bookmarkStart w:id="693" w:name="_Toc439173225"/>
      <w:bookmarkStart w:id="694" w:name="_Toc439238221"/>
      <w:bookmarkStart w:id="695" w:name="_Toc439252769"/>
      <w:bookmarkStart w:id="696" w:name="_Toc439323743"/>
      <w:bookmarkStart w:id="697" w:name="_Toc440361377"/>
      <w:bookmarkStart w:id="698" w:name="_Toc440376132"/>
      <w:bookmarkStart w:id="699" w:name="_Toc440376259"/>
      <w:bookmarkStart w:id="700" w:name="_Toc440382517"/>
      <w:bookmarkStart w:id="701" w:name="_Toc440447187"/>
      <w:bookmarkStart w:id="702" w:name="_Toc440631730"/>
      <w:bookmarkStart w:id="703" w:name="_Toc440877386"/>
      <w:bookmarkStart w:id="704" w:name="_Toc441130504"/>
      <w:r w:rsidRPr="00026FDC">
        <w:rPr>
          <w:szCs w:val="24"/>
        </w:rPr>
        <w:t xml:space="preserve">Форма </w:t>
      </w:r>
      <w:bookmarkEnd w:id="681"/>
      <w:bookmarkEnd w:id="682"/>
      <w:bookmarkEnd w:id="683"/>
      <w:bookmarkEnd w:id="684"/>
      <w:bookmarkEnd w:id="685"/>
      <w:bookmarkEnd w:id="686"/>
      <w:bookmarkEnd w:id="687"/>
      <w:bookmarkEnd w:id="688"/>
      <w:bookmarkEnd w:id="689"/>
      <w:bookmarkEnd w:id="690"/>
      <w:r w:rsidRPr="00026FDC">
        <w:rPr>
          <w:szCs w:val="24"/>
        </w:rPr>
        <w:t>технического предложения</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5" w:name="_Ref55335818"/>
      <w:bookmarkStart w:id="706" w:name="_Ref55336334"/>
      <w:bookmarkStart w:id="707" w:name="_Toc57314673"/>
      <w:bookmarkStart w:id="708" w:name="_Toc69728987"/>
      <w:bookmarkStart w:id="709" w:name="_Toc98253928"/>
      <w:bookmarkStart w:id="710" w:name="_Toc165173856"/>
      <w:bookmarkStart w:id="711" w:name="_Ref194749150"/>
      <w:bookmarkStart w:id="712" w:name="_Ref194750368"/>
      <w:bookmarkStart w:id="713" w:name="_Ref89649494"/>
      <w:bookmarkStart w:id="714"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A51E77" w:rsidRPr="00026FDC">
        <w:rPr>
          <w:i/>
          <w:color w:val="000000"/>
        </w:rPr>
        <w:fldChar w:fldCharType="begin"/>
      </w:r>
      <w:r w:rsidRPr="00026FDC">
        <w:rPr>
          <w:i/>
          <w:color w:val="000000"/>
        </w:rPr>
        <w:instrText xml:space="preserve"> REF _Ref440270568 \r \h </w:instrText>
      </w:r>
      <w:r w:rsidR="00026FDC">
        <w:rPr>
          <w:i/>
          <w:color w:val="000000"/>
        </w:rPr>
        <w:instrText xml:space="preserve"> \* MERGEFORMAT </w:instrText>
      </w:r>
      <w:r w:rsidR="00A51E77" w:rsidRPr="00026FDC">
        <w:rPr>
          <w:i/>
          <w:color w:val="000000"/>
        </w:rPr>
      </w:r>
      <w:r w:rsidR="00A51E77" w:rsidRPr="00026FDC">
        <w:rPr>
          <w:i/>
          <w:color w:val="000000"/>
        </w:rPr>
        <w:fldChar w:fldCharType="separate"/>
      </w:r>
      <w:r w:rsidR="00C27C71" w:rsidRPr="00026FDC">
        <w:rPr>
          <w:i/>
          <w:color w:val="000000"/>
        </w:rPr>
        <w:t>4</w:t>
      </w:r>
      <w:r w:rsidR="00A51E77" w:rsidRPr="00026FDC">
        <w:rPr>
          <w:i/>
          <w:color w:val="000000"/>
        </w:rPr>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A51E77" w:rsidRPr="00026FDC">
        <w:rPr>
          <w:i/>
          <w:color w:val="000000"/>
        </w:rPr>
        <w:fldChar w:fldCharType="begin"/>
      </w:r>
      <w:r w:rsidRPr="00026FDC">
        <w:rPr>
          <w:i/>
          <w:color w:val="000000"/>
        </w:rPr>
        <w:instrText xml:space="preserve"> REF _Ref440270568 \r \h </w:instrText>
      </w:r>
      <w:r w:rsidR="00026FDC">
        <w:rPr>
          <w:i/>
          <w:color w:val="000000"/>
        </w:rPr>
        <w:instrText xml:space="preserve"> \* MERGEFORMAT </w:instrText>
      </w:r>
      <w:r w:rsidR="00A51E77" w:rsidRPr="00026FDC">
        <w:rPr>
          <w:i/>
          <w:color w:val="000000"/>
        </w:rPr>
      </w:r>
      <w:r w:rsidR="00A51E77" w:rsidRPr="00026FDC">
        <w:rPr>
          <w:i/>
          <w:color w:val="000000"/>
        </w:rPr>
        <w:fldChar w:fldCharType="separate"/>
      </w:r>
      <w:r w:rsidR="00C27C71" w:rsidRPr="00026FDC">
        <w:rPr>
          <w:i/>
          <w:color w:val="000000"/>
        </w:rPr>
        <w:t>4</w:t>
      </w:r>
      <w:r w:rsidR="00A51E77" w:rsidRPr="00026FDC">
        <w:rPr>
          <w:i/>
          <w:color w:val="000000"/>
        </w:rPr>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5" w:name="_Toc176765537"/>
      <w:bookmarkStart w:id="716" w:name="_Toc198979986"/>
      <w:bookmarkStart w:id="717" w:name="_Toc217466321"/>
      <w:bookmarkStart w:id="718" w:name="_Toc217702859"/>
      <w:bookmarkStart w:id="719" w:name="_Toc233601977"/>
      <w:bookmarkStart w:id="720" w:name="_Toc263343463"/>
      <w:bookmarkStart w:id="721" w:name="_Toc439170680"/>
      <w:bookmarkStart w:id="722" w:name="_Toc439172782"/>
      <w:bookmarkStart w:id="723" w:name="_Toc439173226"/>
      <w:bookmarkStart w:id="724" w:name="_Toc439238222"/>
      <w:bookmarkStart w:id="725" w:name="_Toc439252770"/>
      <w:bookmarkStart w:id="726" w:name="_Toc439323744"/>
      <w:bookmarkStart w:id="727" w:name="_Toc440361378"/>
      <w:bookmarkStart w:id="728" w:name="_Toc440376133"/>
      <w:bookmarkStart w:id="729" w:name="_Toc440376260"/>
      <w:bookmarkStart w:id="730" w:name="_Toc440382518"/>
      <w:bookmarkStart w:id="731" w:name="_Toc440447188"/>
      <w:bookmarkStart w:id="732" w:name="_Toc440631731"/>
      <w:bookmarkStart w:id="733" w:name="_Toc440877387"/>
      <w:bookmarkStart w:id="734" w:name="_Toc441130505"/>
      <w:r w:rsidRPr="00026FDC">
        <w:rPr>
          <w:szCs w:val="24"/>
        </w:rPr>
        <w:lastRenderedPageBreak/>
        <w:t>Инструкции по заполнению</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A51E77" w:rsidRPr="00026FDC">
        <w:rPr>
          <w:sz w:val="24"/>
          <w:szCs w:val="24"/>
        </w:rPr>
        <w:fldChar w:fldCharType="begin"/>
      </w:r>
      <w:r w:rsidR="00EA3F63"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7D0323" w:rsidRPr="00026FDC">
        <w:fldChar w:fldCharType="begin"/>
      </w:r>
      <w:r w:rsidR="007D0323" w:rsidRPr="00026FDC">
        <w:instrText xml:space="preserve"> REF _Ref440270568 \r \h  \* MERGEFORMAT </w:instrText>
      </w:r>
      <w:r w:rsidR="007D0323" w:rsidRPr="00026FDC">
        <w:fldChar w:fldCharType="separate"/>
      </w:r>
      <w:r w:rsidR="00C27C71" w:rsidRPr="00026FDC">
        <w:t>4</w:t>
      </w:r>
      <w:r w:rsidR="007D0323" w:rsidRPr="00026FDC">
        <w:fldChar w:fldCharType="end"/>
      </w:r>
      <w:r w:rsidRPr="00026FDC">
        <w:rPr>
          <w:sz w:val="24"/>
          <w:szCs w:val="24"/>
        </w:rPr>
        <w:t xml:space="preserve"> с учетом предлагаемых условий Договора (раздел </w:t>
      </w:r>
      <w:r w:rsidR="007D0323" w:rsidRPr="00026FDC">
        <w:fldChar w:fldCharType="begin"/>
      </w:r>
      <w:r w:rsidR="007D0323" w:rsidRPr="00026FDC">
        <w:instrText xml:space="preserve"> REF _Ref440272931 \r \h  \* MERGEFORMAT </w:instrText>
      </w:r>
      <w:r w:rsidR="007D0323" w:rsidRPr="00026FDC">
        <w:fldChar w:fldCharType="separate"/>
      </w:r>
      <w:r w:rsidR="00C27C71" w:rsidRPr="00026FDC">
        <w:t>2</w:t>
      </w:r>
      <w:r w:rsidR="007D0323" w:rsidRPr="00026FDC">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5"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6" w:name="_Toc423423670"/>
      <w:bookmarkStart w:id="737" w:name="_Ref440271036"/>
      <w:bookmarkStart w:id="738" w:name="_Ref440274366"/>
      <w:bookmarkStart w:id="739" w:name="_Ref440274902"/>
      <w:bookmarkStart w:id="740" w:name="_Ref440284947"/>
      <w:bookmarkStart w:id="741" w:name="_Ref440361140"/>
      <w:bookmarkStart w:id="742"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5"/>
      <w:bookmarkEnd w:id="706"/>
      <w:bookmarkEnd w:id="707"/>
      <w:bookmarkEnd w:id="708"/>
      <w:bookmarkEnd w:id="709"/>
      <w:bookmarkEnd w:id="710"/>
      <w:bookmarkEnd w:id="711"/>
      <w:bookmarkEnd w:id="712"/>
      <w:bookmarkEnd w:id="735"/>
      <w:bookmarkEnd w:id="736"/>
      <w:bookmarkEnd w:id="737"/>
      <w:bookmarkEnd w:id="738"/>
      <w:bookmarkEnd w:id="739"/>
      <w:bookmarkEnd w:id="740"/>
      <w:bookmarkEnd w:id="741"/>
      <w:bookmarkEnd w:id="742"/>
    </w:p>
    <w:p w:rsidR="004F4D80" w:rsidRPr="00026FDC" w:rsidRDefault="004F4D80" w:rsidP="004F4D80">
      <w:pPr>
        <w:pStyle w:val="3"/>
        <w:rPr>
          <w:b w:val="0"/>
          <w:szCs w:val="24"/>
        </w:rPr>
      </w:pPr>
      <w:bookmarkStart w:id="743" w:name="_Toc98253929"/>
      <w:bookmarkStart w:id="744" w:name="_Toc157248183"/>
      <w:bookmarkStart w:id="745" w:name="_Toc157496552"/>
      <w:bookmarkStart w:id="746" w:name="_Toc158206091"/>
      <w:bookmarkStart w:id="747" w:name="_Toc164057776"/>
      <w:bookmarkStart w:id="748" w:name="_Toc164137126"/>
      <w:bookmarkStart w:id="749" w:name="_Toc164161286"/>
      <w:bookmarkStart w:id="750" w:name="_Toc165173857"/>
      <w:bookmarkStart w:id="751" w:name="_Toc439170682"/>
      <w:bookmarkStart w:id="752" w:name="_Toc439172784"/>
      <w:bookmarkStart w:id="753" w:name="_Toc439173228"/>
      <w:bookmarkStart w:id="754" w:name="_Toc439238224"/>
      <w:bookmarkStart w:id="755" w:name="_Toc439252772"/>
      <w:bookmarkStart w:id="756" w:name="_Toc439323746"/>
      <w:bookmarkStart w:id="757" w:name="_Toc440361380"/>
      <w:bookmarkStart w:id="758" w:name="_Toc440376135"/>
      <w:bookmarkStart w:id="759" w:name="_Toc440376262"/>
      <w:bookmarkStart w:id="760" w:name="_Toc440382520"/>
      <w:bookmarkStart w:id="761" w:name="_Toc440447190"/>
      <w:bookmarkStart w:id="762" w:name="_Toc440631733"/>
      <w:bookmarkStart w:id="763" w:name="_Toc440877389"/>
      <w:bookmarkStart w:id="764" w:name="_Toc441130507"/>
      <w:r w:rsidRPr="00026FDC">
        <w:rPr>
          <w:b w:val="0"/>
          <w:szCs w:val="24"/>
        </w:rPr>
        <w:t xml:space="preserve">Форма </w:t>
      </w:r>
      <w:bookmarkEnd w:id="743"/>
      <w:r w:rsidRPr="00026FDC">
        <w:rPr>
          <w:b w:val="0"/>
          <w:szCs w:val="24"/>
        </w:rPr>
        <w:t xml:space="preserve">графика </w:t>
      </w:r>
      <w:bookmarkEnd w:id="744"/>
      <w:bookmarkEnd w:id="745"/>
      <w:bookmarkEnd w:id="746"/>
      <w:bookmarkEnd w:id="747"/>
      <w:bookmarkEnd w:id="748"/>
      <w:bookmarkEnd w:id="749"/>
      <w:bookmarkEnd w:id="750"/>
      <w:bookmarkEnd w:id="751"/>
      <w:bookmarkEnd w:id="752"/>
      <w:bookmarkEnd w:id="753"/>
      <w:bookmarkEnd w:id="754"/>
      <w:bookmarkEnd w:id="755"/>
      <w:bookmarkEnd w:id="756"/>
      <w:r w:rsidR="009469A6" w:rsidRPr="00026FDC">
        <w:rPr>
          <w:b w:val="0"/>
          <w:szCs w:val="24"/>
        </w:rPr>
        <w:t>оказания услуг</w:t>
      </w:r>
      <w:bookmarkEnd w:id="757"/>
      <w:bookmarkEnd w:id="758"/>
      <w:bookmarkEnd w:id="759"/>
      <w:bookmarkEnd w:id="760"/>
      <w:bookmarkEnd w:id="761"/>
      <w:bookmarkEnd w:id="762"/>
      <w:bookmarkEnd w:id="763"/>
      <w:bookmarkEnd w:id="76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5" w:name="_Toc171070556"/>
      <w:bookmarkStart w:id="766" w:name="_Toc98253927"/>
      <w:bookmarkStart w:id="767" w:name="_Toc176605808"/>
      <w:bookmarkStart w:id="768" w:name="_Toc176611017"/>
      <w:bookmarkStart w:id="769" w:name="_Toc176611073"/>
      <w:bookmarkStart w:id="770" w:name="_Toc176668676"/>
      <w:bookmarkStart w:id="771" w:name="_Toc176684336"/>
      <w:bookmarkStart w:id="772" w:name="_Toc176746279"/>
      <w:bookmarkStart w:id="773" w:name="_Toc176747346"/>
      <w:bookmarkStart w:id="774" w:name="_Toc198979988"/>
      <w:bookmarkStart w:id="775" w:name="_Toc217466324"/>
      <w:bookmarkStart w:id="776" w:name="_Toc217702862"/>
      <w:bookmarkStart w:id="777" w:name="_Toc233601980"/>
      <w:bookmarkStart w:id="778" w:name="_Toc263343466"/>
      <w:r w:rsidRPr="00026FDC">
        <w:rPr>
          <w:b w:val="0"/>
          <w:szCs w:val="24"/>
        </w:rPr>
        <w:br w:type="page"/>
      </w:r>
      <w:bookmarkStart w:id="779" w:name="_Toc439170683"/>
      <w:bookmarkStart w:id="780" w:name="_Toc439172785"/>
      <w:bookmarkStart w:id="781" w:name="_Toc439173229"/>
      <w:bookmarkStart w:id="782" w:name="_Toc439238225"/>
      <w:bookmarkStart w:id="783" w:name="_Toc439252773"/>
      <w:bookmarkStart w:id="784" w:name="_Toc439323747"/>
      <w:bookmarkStart w:id="785" w:name="_Toc440361381"/>
      <w:bookmarkStart w:id="786" w:name="_Toc440376136"/>
      <w:bookmarkStart w:id="787" w:name="_Toc440376263"/>
      <w:bookmarkStart w:id="788" w:name="_Toc440382521"/>
      <w:bookmarkStart w:id="789" w:name="_Toc440447191"/>
      <w:bookmarkStart w:id="790" w:name="_Toc440631734"/>
      <w:bookmarkStart w:id="791" w:name="_Toc440877390"/>
      <w:bookmarkStart w:id="792" w:name="_Toc441130508"/>
      <w:r w:rsidRPr="00026FDC">
        <w:rPr>
          <w:b w:val="0"/>
          <w:szCs w:val="24"/>
        </w:rPr>
        <w:lastRenderedPageBreak/>
        <w:t>Инструкции по заполнению</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A51E77" w:rsidRPr="00026FDC">
        <w:rPr>
          <w:sz w:val="24"/>
          <w:szCs w:val="24"/>
        </w:rPr>
        <w:fldChar w:fldCharType="begin"/>
      </w:r>
      <w:r w:rsidR="00D56F8C"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A51E77" w:rsidRPr="00026FDC">
        <w:rPr>
          <w:sz w:val="24"/>
          <w:szCs w:val="24"/>
        </w:rPr>
        <w:fldChar w:fldCharType="begin"/>
      </w:r>
      <w:r w:rsidR="00D56F8C" w:rsidRPr="00026FDC">
        <w:rPr>
          <w:sz w:val="24"/>
          <w:szCs w:val="24"/>
        </w:rPr>
        <w:instrText xml:space="preserve"> REF _Ref440273986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5.2</w:t>
      </w:r>
      <w:r w:rsidR="00A51E77" w:rsidRPr="00026FDC">
        <w:rPr>
          <w:sz w:val="24"/>
          <w:szCs w:val="24"/>
        </w:rPr>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3" w:name="_Hlt22846931"/>
      <w:bookmarkStart w:id="794" w:name="_Ref440361439"/>
      <w:bookmarkStart w:id="795" w:name="_Ref440361914"/>
      <w:bookmarkStart w:id="796" w:name="_Ref440361959"/>
      <w:bookmarkStart w:id="797" w:name="_Toc441130509"/>
      <w:bookmarkStart w:id="798" w:name="_Ref93264992"/>
      <w:bookmarkStart w:id="799" w:name="_Ref93265116"/>
      <w:bookmarkStart w:id="800" w:name="_Toc98253933"/>
      <w:bookmarkStart w:id="801" w:name="_Toc165173859"/>
      <w:bookmarkStart w:id="802" w:name="_Toc423423671"/>
      <w:bookmarkEnd w:id="793"/>
      <w:r w:rsidRPr="00026FDC">
        <w:lastRenderedPageBreak/>
        <w:t>График оплаты оказания услуг (форма 5)</w:t>
      </w:r>
      <w:bookmarkEnd w:id="794"/>
      <w:bookmarkEnd w:id="795"/>
      <w:bookmarkEnd w:id="796"/>
      <w:bookmarkEnd w:id="797"/>
    </w:p>
    <w:p w:rsidR="00B8118F" w:rsidRPr="00026FDC" w:rsidRDefault="00B8118F" w:rsidP="00B8118F">
      <w:pPr>
        <w:pStyle w:val="3"/>
        <w:rPr>
          <w:b w:val="0"/>
          <w:szCs w:val="24"/>
        </w:rPr>
      </w:pPr>
      <w:bookmarkStart w:id="803" w:name="_Toc440361383"/>
      <w:bookmarkStart w:id="804" w:name="_Toc440376138"/>
      <w:bookmarkStart w:id="805" w:name="_Toc440376265"/>
      <w:bookmarkStart w:id="806" w:name="_Toc440382523"/>
      <w:bookmarkStart w:id="807" w:name="_Toc440447193"/>
      <w:bookmarkStart w:id="808" w:name="_Toc440631736"/>
      <w:bookmarkStart w:id="809" w:name="_Toc440877392"/>
      <w:bookmarkStart w:id="810" w:name="_Toc441130510"/>
      <w:r w:rsidRPr="00026FDC">
        <w:rPr>
          <w:b w:val="0"/>
          <w:szCs w:val="24"/>
        </w:rPr>
        <w:t>Форма графика оплаты оказания услуг</w:t>
      </w:r>
      <w:bookmarkEnd w:id="803"/>
      <w:bookmarkEnd w:id="804"/>
      <w:bookmarkEnd w:id="805"/>
      <w:bookmarkEnd w:id="806"/>
      <w:bookmarkEnd w:id="807"/>
      <w:bookmarkEnd w:id="808"/>
      <w:bookmarkEnd w:id="809"/>
      <w:bookmarkEnd w:id="810"/>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1" w:name="_Toc440361384"/>
      <w:bookmarkStart w:id="812" w:name="_Toc440376139"/>
      <w:bookmarkStart w:id="813" w:name="_Toc440376266"/>
      <w:bookmarkStart w:id="814" w:name="_Toc440382524"/>
      <w:bookmarkStart w:id="815" w:name="_Toc440447194"/>
      <w:bookmarkStart w:id="816" w:name="_Toc440631737"/>
      <w:bookmarkStart w:id="817" w:name="_Toc440877393"/>
      <w:bookmarkStart w:id="818" w:name="_Toc441130511"/>
      <w:r w:rsidRPr="00026FDC">
        <w:rPr>
          <w:b w:val="0"/>
          <w:szCs w:val="24"/>
        </w:rPr>
        <w:lastRenderedPageBreak/>
        <w:t>Инструкции по заполнению</w:t>
      </w:r>
      <w:bookmarkEnd w:id="811"/>
      <w:bookmarkEnd w:id="812"/>
      <w:bookmarkEnd w:id="813"/>
      <w:bookmarkEnd w:id="814"/>
      <w:bookmarkEnd w:id="815"/>
      <w:bookmarkEnd w:id="816"/>
      <w:bookmarkEnd w:id="817"/>
      <w:bookmarkEnd w:id="818"/>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1E77" w:rsidRPr="00026FDC">
        <w:rPr>
          <w:sz w:val="24"/>
          <w:szCs w:val="24"/>
        </w:rPr>
        <w:fldChar w:fldCharType="begin"/>
      </w:r>
      <w:r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A51E77" w:rsidRPr="00026FDC">
        <w:rPr>
          <w:sz w:val="24"/>
          <w:szCs w:val="24"/>
        </w:rPr>
        <w:fldChar w:fldCharType="begin"/>
      </w:r>
      <w:r w:rsidRPr="00026FDC">
        <w:rPr>
          <w:sz w:val="24"/>
          <w:szCs w:val="24"/>
        </w:rPr>
        <w:instrText xml:space="preserve"> REF _Ref440361140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5.4</w:t>
      </w:r>
      <w:r w:rsidR="00A51E77" w:rsidRPr="00026FDC">
        <w:rPr>
          <w:sz w:val="24"/>
          <w:szCs w:val="24"/>
        </w:rPr>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9" w:name="_Ref440361531"/>
      <w:bookmarkStart w:id="820" w:name="_Ref440361610"/>
      <w:bookmarkStart w:id="821"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3"/>
      <w:bookmarkEnd w:id="714"/>
      <w:bookmarkEnd w:id="798"/>
      <w:bookmarkEnd w:id="799"/>
      <w:bookmarkEnd w:id="800"/>
      <w:bookmarkEnd w:id="801"/>
      <w:bookmarkEnd w:id="802"/>
      <w:bookmarkEnd w:id="819"/>
      <w:bookmarkEnd w:id="820"/>
      <w:bookmarkEnd w:id="821"/>
    </w:p>
    <w:p w:rsidR="004F4D80" w:rsidRPr="00026FDC" w:rsidRDefault="004F4D80" w:rsidP="004F4D80">
      <w:pPr>
        <w:pStyle w:val="3"/>
        <w:rPr>
          <w:b w:val="0"/>
          <w:szCs w:val="24"/>
        </w:rPr>
      </w:pPr>
      <w:bookmarkStart w:id="822" w:name="_Toc439170685"/>
      <w:bookmarkStart w:id="823" w:name="_Toc439172787"/>
      <w:bookmarkStart w:id="824" w:name="_Toc439173231"/>
      <w:bookmarkStart w:id="825" w:name="_Toc439238227"/>
      <w:bookmarkStart w:id="826" w:name="_Toc439252775"/>
      <w:bookmarkStart w:id="827" w:name="_Toc439323749"/>
      <w:bookmarkStart w:id="828" w:name="_Toc440361386"/>
      <w:bookmarkStart w:id="829" w:name="_Toc440376141"/>
      <w:bookmarkStart w:id="830" w:name="_Toc440376268"/>
      <w:bookmarkStart w:id="831" w:name="_Toc440382526"/>
      <w:bookmarkStart w:id="832" w:name="_Toc440447196"/>
      <w:bookmarkStart w:id="833" w:name="_Toc440631739"/>
      <w:bookmarkStart w:id="834" w:name="_Toc440877395"/>
      <w:bookmarkStart w:id="835" w:name="_Toc441130513"/>
      <w:bookmarkStart w:id="836" w:name="_Toc157248186"/>
      <w:bookmarkStart w:id="837" w:name="_Toc157496555"/>
      <w:bookmarkStart w:id="838" w:name="_Toc158206094"/>
      <w:bookmarkStart w:id="839" w:name="_Toc164057779"/>
      <w:bookmarkStart w:id="840" w:name="_Toc164137129"/>
      <w:bookmarkStart w:id="841" w:name="_Toc164161289"/>
      <w:bookmarkStart w:id="842" w:name="_Toc165173860"/>
      <w:r w:rsidRPr="00026FDC">
        <w:rPr>
          <w:b w:val="0"/>
          <w:szCs w:val="24"/>
        </w:rPr>
        <w:t>Форма Протокола разногласий к проекту Договора</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r w:rsidRPr="00026FDC">
        <w:rPr>
          <w:b w:val="0"/>
          <w:szCs w:val="24"/>
        </w:rPr>
        <w:t xml:space="preserve"> </w:t>
      </w:r>
      <w:bookmarkEnd w:id="836"/>
      <w:bookmarkEnd w:id="837"/>
      <w:bookmarkEnd w:id="838"/>
      <w:bookmarkEnd w:id="839"/>
      <w:bookmarkEnd w:id="840"/>
      <w:bookmarkEnd w:id="841"/>
      <w:bookmarkEnd w:id="842"/>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A51E77" w:rsidRPr="00026FDC">
              <w:fldChar w:fldCharType="begin"/>
            </w:r>
            <w:r w:rsidR="001D2494" w:rsidRPr="00026FDC">
              <w:instrText xml:space="preserve"> REF _Ref440272931 \r \h </w:instrText>
            </w:r>
            <w:r w:rsidR="00026FDC">
              <w:instrText xml:space="preserve"> \* MERGEFORMAT </w:instrText>
            </w:r>
            <w:r w:rsidR="00A51E77" w:rsidRPr="00026FDC">
              <w:fldChar w:fldCharType="separate"/>
            </w:r>
            <w:r w:rsidR="00C27C71" w:rsidRPr="00026FDC">
              <w:t>2</w:t>
            </w:r>
            <w:r w:rsidR="00A51E77" w:rsidRPr="00026FDC">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A51E77" w:rsidRPr="00026FDC">
              <w:fldChar w:fldCharType="begin"/>
            </w:r>
            <w:r w:rsidR="001D2494" w:rsidRPr="00026FDC">
              <w:instrText xml:space="preserve"> REF _Ref440272931 \r \h </w:instrText>
            </w:r>
            <w:r w:rsidR="00026FDC">
              <w:instrText xml:space="preserve"> \* MERGEFORMAT </w:instrText>
            </w:r>
            <w:r w:rsidR="00A51E77" w:rsidRPr="00026FDC">
              <w:fldChar w:fldCharType="separate"/>
            </w:r>
            <w:r w:rsidR="00C27C71" w:rsidRPr="00026FDC">
              <w:t>2</w:t>
            </w:r>
            <w:r w:rsidR="00A51E77" w:rsidRPr="00026FDC">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3" w:name="_Toc439170686"/>
      <w:bookmarkStart w:id="844" w:name="_Toc439172788"/>
      <w:bookmarkStart w:id="845" w:name="_Toc439173232"/>
      <w:bookmarkStart w:id="846" w:name="_Toc439238228"/>
      <w:bookmarkStart w:id="847" w:name="_Toc439252776"/>
      <w:bookmarkStart w:id="848" w:name="_Toc439323750"/>
      <w:bookmarkStart w:id="849" w:name="_Toc440361387"/>
      <w:bookmarkStart w:id="850" w:name="_Toc440376142"/>
      <w:bookmarkStart w:id="851" w:name="_Toc440376269"/>
      <w:bookmarkStart w:id="852" w:name="_Toc440382527"/>
      <w:bookmarkStart w:id="853" w:name="_Toc440447197"/>
      <w:bookmarkStart w:id="854" w:name="_Toc440631740"/>
      <w:bookmarkStart w:id="855" w:name="_Toc440877396"/>
      <w:bookmarkStart w:id="856" w:name="_Toc441130514"/>
      <w:r w:rsidRPr="00026FDC">
        <w:rPr>
          <w:b w:val="0"/>
          <w:szCs w:val="24"/>
        </w:rPr>
        <w:t>Инструкции по заполнению Протокола разногласий к проекту Договора</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1E77" w:rsidRPr="00026FDC">
        <w:rPr>
          <w:sz w:val="24"/>
          <w:szCs w:val="24"/>
        </w:rPr>
        <w:fldChar w:fldCharType="begin"/>
      </w:r>
      <w:r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A51E77" w:rsidRPr="00026FDC">
        <w:rPr>
          <w:sz w:val="24"/>
          <w:szCs w:val="24"/>
        </w:rPr>
        <w:fldChar w:fldCharType="begin"/>
      </w:r>
      <w:r w:rsidR="00D56F8C" w:rsidRPr="00026FDC">
        <w:rPr>
          <w:sz w:val="24"/>
          <w:szCs w:val="24"/>
        </w:rPr>
        <w:instrText xml:space="preserve"> REF _Ref440274025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2</w:t>
      </w:r>
      <w:r w:rsidR="00A51E77" w:rsidRPr="00026FDC">
        <w:rPr>
          <w:sz w:val="24"/>
          <w:szCs w:val="24"/>
        </w:rPr>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A51E77" w:rsidRPr="00026FDC">
        <w:rPr>
          <w:sz w:val="24"/>
          <w:szCs w:val="24"/>
        </w:rPr>
        <w:fldChar w:fldCharType="begin"/>
      </w:r>
      <w:r w:rsidR="00D56F8C" w:rsidRPr="00026FDC">
        <w:rPr>
          <w:sz w:val="24"/>
          <w:szCs w:val="24"/>
        </w:rPr>
        <w:instrText xml:space="preserve"> REF _Ref294695546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 xml:space="preserve"> 1.2.6 </w:t>
      </w:r>
      <w:r w:rsidR="00A51E77" w:rsidRPr="00026FDC">
        <w:rPr>
          <w:sz w:val="24"/>
          <w:szCs w:val="24"/>
        </w:rPr>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7" w:name="_Ref55335823"/>
      <w:bookmarkStart w:id="858" w:name="_Ref55336359"/>
      <w:bookmarkStart w:id="859" w:name="_Toc57314675"/>
      <w:bookmarkStart w:id="860" w:name="_Toc69728989"/>
      <w:bookmarkStart w:id="861" w:name="_Toc98253939"/>
      <w:bookmarkStart w:id="862" w:name="_Toc165173865"/>
      <w:bookmarkStart w:id="863" w:name="_Toc423423672"/>
      <w:bookmarkStart w:id="864" w:name="_Toc441130515"/>
      <w:bookmarkEnd w:id="575"/>
      <w:r w:rsidRPr="00026FDC">
        <w:lastRenderedPageBreak/>
        <w:t xml:space="preserve">Анкета (форма </w:t>
      </w:r>
      <w:r w:rsidR="00B8118F" w:rsidRPr="00026FDC">
        <w:t>7</w:t>
      </w:r>
      <w:r w:rsidRPr="00026FDC">
        <w:t>)</w:t>
      </w:r>
      <w:bookmarkEnd w:id="857"/>
      <w:bookmarkEnd w:id="858"/>
      <w:bookmarkEnd w:id="859"/>
      <w:bookmarkEnd w:id="860"/>
      <w:bookmarkEnd w:id="861"/>
      <w:bookmarkEnd w:id="862"/>
      <w:bookmarkEnd w:id="863"/>
      <w:bookmarkEnd w:id="864"/>
    </w:p>
    <w:p w:rsidR="004F4D80" w:rsidRPr="00026FDC" w:rsidRDefault="004F4D80" w:rsidP="004F4D80">
      <w:pPr>
        <w:pStyle w:val="3"/>
        <w:rPr>
          <w:b w:val="0"/>
          <w:szCs w:val="24"/>
        </w:rPr>
      </w:pPr>
      <w:bookmarkStart w:id="865" w:name="_Toc98253940"/>
      <w:bookmarkStart w:id="866" w:name="_Toc157248192"/>
      <w:bookmarkStart w:id="867" w:name="_Toc157496561"/>
      <w:bookmarkStart w:id="868" w:name="_Toc158206100"/>
      <w:bookmarkStart w:id="869" w:name="_Toc164057785"/>
      <w:bookmarkStart w:id="870" w:name="_Toc164137135"/>
      <w:bookmarkStart w:id="871" w:name="_Toc164161295"/>
      <w:bookmarkStart w:id="872" w:name="_Toc165173866"/>
      <w:bookmarkStart w:id="873" w:name="_Toc439170688"/>
      <w:bookmarkStart w:id="874" w:name="_Toc439172790"/>
      <w:bookmarkStart w:id="875" w:name="_Toc439173234"/>
      <w:bookmarkStart w:id="876" w:name="_Toc439238230"/>
      <w:bookmarkStart w:id="877" w:name="_Toc439252778"/>
      <w:bookmarkStart w:id="878" w:name="_Ref440272119"/>
      <w:bookmarkStart w:id="879" w:name="_Toc440361389"/>
      <w:bookmarkStart w:id="880" w:name="_Toc440631742"/>
      <w:bookmarkStart w:id="881" w:name="_Toc440877398"/>
      <w:bookmarkStart w:id="882" w:name="_Toc441130516"/>
      <w:bookmarkStart w:id="883"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bookmarkStart w:id="894" w:name="_Ref444170566"/>
      <w:bookmarkStart w:id="895" w:name="_Ref444170645"/>
      <w:r w:rsidRPr="00026FDC">
        <w:rPr>
          <w:b w:val="0"/>
          <w:szCs w:val="24"/>
        </w:rPr>
        <w:lastRenderedPageBreak/>
        <w:t xml:space="preserve">Форма </w:t>
      </w:r>
      <w:bookmarkEnd w:id="884"/>
      <w:bookmarkEnd w:id="885"/>
      <w:bookmarkEnd w:id="886"/>
      <w:bookmarkEnd w:id="887"/>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8"/>
      <w:bookmarkEnd w:id="889"/>
      <w:bookmarkEnd w:id="890"/>
      <w:bookmarkEnd w:id="891"/>
      <w:bookmarkEnd w:id="892"/>
      <w:bookmarkEnd w:id="893"/>
      <w:bookmarkEnd w:id="894"/>
      <w:bookmarkEnd w:id="895"/>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FB00C0" w:rsidRPr="00026FDC" w:rsidRDefault="00FB00C0" w:rsidP="00FB00C0">
      <w:pPr>
        <w:autoSpaceDE w:val="0"/>
        <w:autoSpaceDN w:val="0"/>
        <w:adjustRightInd w:val="0"/>
        <w:spacing w:line="240" w:lineRule="auto"/>
        <w:ind w:firstLine="540"/>
        <w:outlineLvl w:val="3"/>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Подтверждаем, что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и сообщаем следующую информацию:</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1. Адрес местонахождения (юридический адрес): 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2. ИНН/КПП: __________________________________________________________________.</w:t>
      </w:r>
    </w:p>
    <w:p w:rsidR="00422719" w:rsidRPr="00026FDC" w:rsidRDefault="00422719" w:rsidP="00422719">
      <w:pPr>
        <w:pStyle w:val="ConsPlusNonformat"/>
        <w:jc w:val="both"/>
        <w:rPr>
          <w:rFonts w:ascii="Times New Roman" w:hAnsi="Times New Roman" w:cs="Times New Roman"/>
          <w:sz w:val="16"/>
          <w:szCs w:val="16"/>
        </w:rPr>
      </w:pPr>
      <w:r w:rsidRPr="00026FDC">
        <w:rPr>
          <w:rFonts w:ascii="Times New Roman" w:hAnsi="Times New Roman" w:cs="Times New Roman"/>
          <w:sz w:val="16"/>
          <w:szCs w:val="16"/>
        </w:rPr>
        <w:t xml:space="preserve">             </w:t>
      </w:r>
      <w:r w:rsidRPr="00026FDC">
        <w:rPr>
          <w:rFonts w:ascii="Times New Roman" w:hAnsi="Times New Roman" w:cs="Times New Roman"/>
          <w:sz w:val="16"/>
          <w:szCs w:val="16"/>
        </w:rPr>
        <w:tab/>
      </w:r>
      <w:r w:rsidRPr="00026FDC">
        <w:rPr>
          <w:rFonts w:ascii="Times New Roman" w:hAnsi="Times New Roman" w:cs="Times New Roman"/>
          <w:sz w:val="16"/>
          <w:szCs w:val="16"/>
        </w:rPr>
        <w:tab/>
      </w:r>
      <w:r w:rsidRPr="00026FDC">
        <w:rPr>
          <w:rFonts w:ascii="Times New Roman" w:hAnsi="Times New Roman" w:cs="Times New Roman"/>
          <w:sz w:val="16"/>
          <w:szCs w:val="16"/>
        </w:rPr>
        <w:tab/>
        <w:t xml:space="preserve">                (N, сведения о дате выдачи документа и выдавшем его органе)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3. ОГРН: 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center"/>
        <w:rPr>
          <w:rFonts w:ascii="Times New Roman" w:hAnsi="Times New Roman" w:cs="Times New Roman"/>
          <w:sz w:val="16"/>
          <w:szCs w:val="16"/>
        </w:rPr>
      </w:pPr>
      <w:r w:rsidRPr="00026FDC">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22719" w:rsidRPr="00026FDC" w:rsidRDefault="00422719" w:rsidP="00422719">
      <w:pPr>
        <w:sectPr w:rsidR="00422719" w:rsidRPr="00026FDC"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026FDC" w:rsidTr="00350F19">
        <w:tc>
          <w:tcPr>
            <w:tcW w:w="557" w:type="dxa"/>
          </w:tcPr>
          <w:p w:rsidR="00422719" w:rsidRPr="00026FDC" w:rsidRDefault="00422719" w:rsidP="00350F19">
            <w:pPr>
              <w:pStyle w:val="ConsPlusNormal"/>
              <w:ind w:firstLine="0"/>
              <w:jc w:val="center"/>
              <w:rPr>
                <w:rFonts w:ascii="Times New Roman" w:hAnsi="Times New Roman" w:cs="Times New Roman"/>
                <w:b/>
                <w:sz w:val="22"/>
                <w:szCs w:val="22"/>
              </w:rPr>
            </w:pPr>
            <w:proofErr w:type="gramStart"/>
            <w:r w:rsidRPr="00026FDC">
              <w:rPr>
                <w:rFonts w:ascii="Times New Roman" w:hAnsi="Times New Roman" w:cs="Times New Roman"/>
                <w:b/>
                <w:sz w:val="22"/>
                <w:szCs w:val="22"/>
              </w:rPr>
              <w:lastRenderedPageBreak/>
              <w:t>п</w:t>
            </w:r>
            <w:proofErr w:type="gramEnd"/>
            <w:r w:rsidRPr="00026FDC">
              <w:rPr>
                <w:rFonts w:ascii="Times New Roman" w:hAnsi="Times New Roman" w:cs="Times New Roman"/>
                <w:b/>
                <w:sz w:val="22"/>
                <w:szCs w:val="22"/>
              </w:rPr>
              <w:t>/п</w:t>
            </w:r>
          </w:p>
        </w:tc>
        <w:tc>
          <w:tcPr>
            <w:tcW w:w="4263"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Наименование сведений</w:t>
            </w:r>
          </w:p>
        </w:tc>
        <w:tc>
          <w:tcPr>
            <w:tcW w:w="1799"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Малые предприятия</w:t>
            </w:r>
          </w:p>
        </w:tc>
        <w:tc>
          <w:tcPr>
            <w:tcW w:w="18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Средние предприятия</w:t>
            </w:r>
          </w:p>
        </w:tc>
        <w:tc>
          <w:tcPr>
            <w:tcW w:w="14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Показатель</w:t>
            </w:r>
          </w:p>
        </w:tc>
      </w:tr>
      <w:tr w:rsidR="00422719" w:rsidRPr="00026FDC" w:rsidTr="00350F19">
        <w:tc>
          <w:tcPr>
            <w:tcW w:w="55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1</w:t>
            </w:r>
          </w:p>
        </w:tc>
        <w:tc>
          <w:tcPr>
            <w:tcW w:w="4263"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2</w:t>
            </w:r>
          </w:p>
        </w:tc>
        <w:tc>
          <w:tcPr>
            <w:tcW w:w="1799"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3</w:t>
            </w:r>
          </w:p>
        </w:tc>
        <w:tc>
          <w:tcPr>
            <w:tcW w:w="18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4</w:t>
            </w:r>
          </w:p>
        </w:tc>
        <w:tc>
          <w:tcPr>
            <w:tcW w:w="14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5</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bookmarkStart w:id="896" w:name="P230"/>
            <w:bookmarkEnd w:id="896"/>
            <w:r w:rsidRPr="00026FDC">
              <w:rPr>
                <w:rFonts w:ascii="Times New Roman" w:hAnsi="Times New Roman" w:cs="Times New Roman"/>
                <w:sz w:val="22"/>
                <w:szCs w:val="22"/>
              </w:rPr>
              <w:t>1.</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026FDC">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25</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2.</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3.</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vMerge w:val="restart"/>
          </w:tcPr>
          <w:p w:rsidR="00422719" w:rsidRPr="00026FDC" w:rsidRDefault="00422719" w:rsidP="00350F19">
            <w:pPr>
              <w:pStyle w:val="ConsPlusNormal"/>
              <w:ind w:firstLine="0"/>
              <w:rPr>
                <w:rFonts w:ascii="Times New Roman" w:hAnsi="Times New Roman" w:cs="Times New Roman"/>
                <w:sz w:val="22"/>
                <w:szCs w:val="22"/>
              </w:rPr>
            </w:pPr>
            <w:bookmarkStart w:id="897" w:name="P242"/>
            <w:bookmarkEnd w:id="897"/>
            <w:r w:rsidRPr="00026FDC">
              <w:rPr>
                <w:rFonts w:ascii="Times New Roman" w:hAnsi="Times New Roman" w:cs="Times New Roman"/>
                <w:sz w:val="22"/>
                <w:szCs w:val="22"/>
              </w:rPr>
              <w:t>4.</w:t>
            </w:r>
          </w:p>
        </w:tc>
        <w:tc>
          <w:tcPr>
            <w:tcW w:w="4263" w:type="dxa"/>
            <w:vMerge w:val="restart"/>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026FDC">
              <w:rPr>
                <w:rFonts w:ascii="Times New Roman" w:hAnsi="Times New Roman" w:cs="Times New Roman"/>
                <w:sz w:val="22"/>
                <w:szCs w:val="22"/>
              </w:rPr>
              <w:t>подразделений</w:t>
            </w:r>
            <w:proofErr w:type="gramEnd"/>
            <w:r w:rsidRPr="00026FDC">
              <w:rPr>
                <w:rFonts w:ascii="Times New Roman" w:hAnsi="Times New Roman" w:cs="Times New Roman"/>
                <w:sz w:val="22"/>
                <w:szCs w:val="22"/>
              </w:rPr>
              <w:t xml:space="preserve"> указанных </w:t>
            </w:r>
            <w:proofErr w:type="spellStart"/>
            <w:r w:rsidRPr="00026FDC">
              <w:rPr>
                <w:rFonts w:ascii="Times New Roman" w:hAnsi="Times New Roman" w:cs="Times New Roman"/>
                <w:sz w:val="22"/>
                <w:szCs w:val="22"/>
              </w:rPr>
              <w:t>микропредприятия</w:t>
            </w:r>
            <w:proofErr w:type="spellEnd"/>
            <w:r w:rsidRPr="00026FDC">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до 100 включительно</w:t>
            </w:r>
          </w:p>
        </w:tc>
        <w:tc>
          <w:tcPr>
            <w:tcW w:w="1817" w:type="dxa"/>
            <w:vMerge w:val="restart"/>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от 101 до 250 включительно</w:t>
            </w:r>
          </w:p>
        </w:tc>
        <w:tc>
          <w:tcPr>
            <w:tcW w:w="1417" w:type="dxa"/>
            <w:vMerge w:val="restart"/>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количество человек (за каждый год)</w:t>
            </w:r>
          </w:p>
        </w:tc>
      </w:tr>
      <w:tr w:rsidR="00422719" w:rsidRPr="00026FDC" w:rsidTr="00350F19">
        <w:tc>
          <w:tcPr>
            <w:tcW w:w="557" w:type="dxa"/>
            <w:vMerge/>
          </w:tcPr>
          <w:p w:rsidR="00422719" w:rsidRPr="00026FDC" w:rsidRDefault="00422719" w:rsidP="00350F19"/>
        </w:tc>
        <w:tc>
          <w:tcPr>
            <w:tcW w:w="4263" w:type="dxa"/>
            <w:vMerge/>
          </w:tcPr>
          <w:p w:rsidR="00422719" w:rsidRPr="00026FDC" w:rsidRDefault="00422719" w:rsidP="00350F19"/>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до 15 -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350F19">
            <w:pPr>
              <w:jc w:val="center"/>
            </w:pPr>
          </w:p>
        </w:tc>
        <w:tc>
          <w:tcPr>
            <w:tcW w:w="1417" w:type="dxa"/>
            <w:vMerge/>
          </w:tcPr>
          <w:p w:rsidR="00422719" w:rsidRPr="00026FDC" w:rsidRDefault="00422719" w:rsidP="00350F19">
            <w:pPr>
              <w:jc w:val="center"/>
            </w:pPr>
          </w:p>
        </w:tc>
      </w:tr>
      <w:tr w:rsidR="00422719" w:rsidRPr="00026FDC" w:rsidTr="00350F19">
        <w:tc>
          <w:tcPr>
            <w:tcW w:w="557" w:type="dxa"/>
            <w:vMerge w:val="restart"/>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5.</w:t>
            </w:r>
          </w:p>
        </w:tc>
        <w:tc>
          <w:tcPr>
            <w:tcW w:w="4263" w:type="dxa"/>
            <w:vMerge w:val="restart"/>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026FDC">
              <w:rPr>
                <w:rFonts w:ascii="Times New Roman" w:hAnsi="Times New Roman" w:cs="Times New Roman"/>
                <w:sz w:val="22"/>
                <w:szCs w:val="22"/>
              </w:rPr>
              <w:t>за</w:t>
            </w:r>
            <w:proofErr w:type="gramEnd"/>
            <w:r w:rsidRPr="00026FDC">
              <w:rPr>
                <w:rFonts w:ascii="Times New Roman" w:hAnsi="Times New Roman" w:cs="Times New Roman"/>
                <w:sz w:val="22"/>
                <w:szCs w:val="22"/>
              </w:rPr>
              <w:t xml:space="preserve"> последние 3 года, млн. рублей</w:t>
            </w:r>
          </w:p>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800</w:t>
            </w:r>
          </w:p>
        </w:tc>
        <w:tc>
          <w:tcPr>
            <w:tcW w:w="1817" w:type="dxa"/>
            <w:vMerge w:val="restart"/>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2000</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в млн. рублей (за каждый год)</w:t>
            </w:r>
          </w:p>
        </w:tc>
      </w:tr>
      <w:tr w:rsidR="00422719" w:rsidRPr="00026FDC" w:rsidTr="00350F19">
        <w:tc>
          <w:tcPr>
            <w:tcW w:w="557" w:type="dxa"/>
            <w:vMerge/>
          </w:tcPr>
          <w:p w:rsidR="00422719" w:rsidRPr="00026FDC" w:rsidRDefault="00422719" w:rsidP="00350F19"/>
        </w:tc>
        <w:tc>
          <w:tcPr>
            <w:tcW w:w="4263" w:type="dxa"/>
            <w:vMerge/>
          </w:tcPr>
          <w:p w:rsidR="00422719" w:rsidRPr="00026FDC" w:rsidRDefault="00422719" w:rsidP="00350F19"/>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120 в год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350F19">
            <w:pPr>
              <w:jc w:val="center"/>
            </w:pPr>
          </w:p>
        </w:tc>
        <w:tc>
          <w:tcPr>
            <w:tcW w:w="1417" w:type="dxa"/>
          </w:tcPr>
          <w:p w:rsidR="00422719" w:rsidRPr="00026FDC" w:rsidRDefault="00422719" w:rsidP="00350F19">
            <w:pPr>
              <w:pStyle w:val="ConsPlusNormal"/>
              <w:jc w:val="center"/>
              <w:rPr>
                <w:rFonts w:ascii="Times New Roman" w:hAnsi="Times New Roman" w:cs="Times New Roman"/>
                <w:sz w:val="22"/>
                <w:szCs w:val="22"/>
              </w:rPr>
            </w:pP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6.</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026FDC">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bookmarkStart w:id="898" w:name="P258"/>
            <w:bookmarkEnd w:id="898"/>
            <w:r w:rsidRPr="00026FDC">
              <w:rPr>
                <w:rFonts w:ascii="Times New Roman" w:hAnsi="Times New Roman" w:cs="Times New Roman"/>
                <w:sz w:val="22"/>
                <w:szCs w:val="22"/>
              </w:rPr>
              <w:lastRenderedPageBreak/>
              <w:t>7.</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8.</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9.</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10.</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количество исполненных контрактов и общая сумма)</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11.</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12.</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026FDC">
              <w:rPr>
                <w:rFonts w:ascii="Times New Roman" w:hAnsi="Times New Roman" w:cs="Times New Roman"/>
                <w:sz w:val="22"/>
                <w:szCs w:val="22"/>
              </w:rPr>
              <w:t>Сколково</w:t>
            </w:r>
            <w:proofErr w:type="spellEnd"/>
            <w:r w:rsidRPr="00026FDC">
              <w:rPr>
                <w:rFonts w:ascii="Times New Roman" w:hAnsi="Times New Roman" w:cs="Times New Roman"/>
                <w:sz w:val="22"/>
                <w:szCs w:val="22"/>
              </w:rPr>
              <w:t>")</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13.</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26FDC">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14.</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Информация о наличии сведений о субъекте малого и среднего </w:t>
            </w:r>
            <w:r w:rsidRPr="00026FDC">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да (нет)</w:t>
            </w:r>
          </w:p>
        </w:tc>
      </w:tr>
    </w:tbl>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autoSpaceDE w:val="0"/>
        <w:autoSpaceDN w:val="0"/>
        <w:adjustRightInd w:val="0"/>
        <w:spacing w:line="240" w:lineRule="auto"/>
        <w:ind w:firstLine="540"/>
        <w:outlineLvl w:val="3"/>
        <w:rPr>
          <w:bdr w:val="none" w:sz="0" w:space="0" w:color="auto" w:frame="1"/>
        </w:rPr>
      </w:pPr>
    </w:p>
    <w:p w:rsidR="00422719" w:rsidRPr="00026FDC" w:rsidRDefault="00422719" w:rsidP="00422719">
      <w:pPr>
        <w:autoSpaceDE w:val="0"/>
        <w:autoSpaceDN w:val="0"/>
        <w:adjustRightInd w:val="0"/>
        <w:spacing w:line="240" w:lineRule="auto"/>
        <w:outlineLvl w:val="3"/>
      </w:pPr>
    </w:p>
    <w:p w:rsidR="00422719" w:rsidRPr="00026FDC" w:rsidRDefault="00422719" w:rsidP="00422719">
      <w:pPr>
        <w:spacing w:line="240" w:lineRule="auto"/>
      </w:pPr>
    </w:p>
    <w:p w:rsidR="00422719" w:rsidRPr="00026FDC" w:rsidRDefault="00422719" w:rsidP="00422719">
      <w:pPr>
        <w:spacing w:line="240" w:lineRule="auto"/>
      </w:pPr>
    </w:p>
    <w:p w:rsidR="00422719" w:rsidRPr="00026FDC" w:rsidRDefault="00422719" w:rsidP="00422719">
      <w:pPr>
        <w:spacing w:line="240" w:lineRule="auto"/>
        <w:ind w:firstLine="708"/>
      </w:pPr>
    </w:p>
    <w:p w:rsidR="00422719" w:rsidRPr="00026FDC" w:rsidRDefault="00422719" w:rsidP="00422719">
      <w:pPr>
        <w:spacing w:line="240" w:lineRule="auto"/>
      </w:pPr>
    </w:p>
    <w:p w:rsidR="00422719" w:rsidRPr="00026FDC" w:rsidRDefault="00422719" w:rsidP="00422719">
      <w:pPr>
        <w:spacing w:line="240" w:lineRule="auto"/>
        <w:ind w:right="423"/>
        <w:rPr>
          <w:sz w:val="28"/>
        </w:rPr>
      </w:pPr>
    </w:p>
    <w:p w:rsidR="00422719" w:rsidRPr="00026FDC"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026FDC" w:rsidTr="00350F19">
        <w:tc>
          <w:tcPr>
            <w:tcW w:w="3960" w:type="dxa"/>
            <w:tcBorders>
              <w:top w:val="single" w:sz="4" w:space="0" w:color="auto"/>
            </w:tcBorders>
          </w:tcPr>
          <w:p w:rsidR="00422719" w:rsidRPr="00026FDC" w:rsidRDefault="00422719" w:rsidP="00350F19">
            <w:pPr>
              <w:tabs>
                <w:tab w:val="left" w:pos="1080"/>
              </w:tabs>
              <w:spacing w:line="240" w:lineRule="auto"/>
              <w:ind w:firstLine="0"/>
              <w:rPr>
                <w:sz w:val="20"/>
                <w:szCs w:val="20"/>
              </w:rPr>
            </w:pPr>
            <w:r w:rsidRPr="00026FDC">
              <w:rPr>
                <w:sz w:val="20"/>
                <w:szCs w:val="20"/>
              </w:rPr>
              <w:t>(подпись уполномоченного представителя)</w:t>
            </w:r>
          </w:p>
        </w:tc>
        <w:tc>
          <w:tcPr>
            <w:tcW w:w="1002" w:type="dxa"/>
          </w:tcPr>
          <w:p w:rsidR="00422719" w:rsidRPr="00026FDC" w:rsidRDefault="00422719" w:rsidP="00350F19">
            <w:pPr>
              <w:tabs>
                <w:tab w:val="left" w:pos="1080"/>
              </w:tabs>
              <w:spacing w:line="240" w:lineRule="auto"/>
              <w:ind w:firstLine="540"/>
              <w:rPr>
                <w:sz w:val="20"/>
                <w:szCs w:val="20"/>
              </w:rPr>
            </w:pPr>
          </w:p>
        </w:tc>
        <w:tc>
          <w:tcPr>
            <w:tcW w:w="4677" w:type="dxa"/>
            <w:tcBorders>
              <w:top w:val="single" w:sz="4" w:space="0" w:color="auto"/>
            </w:tcBorders>
          </w:tcPr>
          <w:p w:rsidR="00422719" w:rsidRPr="00026FDC" w:rsidRDefault="00422719" w:rsidP="00350F19">
            <w:pPr>
              <w:tabs>
                <w:tab w:val="left" w:pos="1080"/>
              </w:tabs>
              <w:spacing w:line="240" w:lineRule="auto"/>
              <w:ind w:firstLine="0"/>
              <w:rPr>
                <w:sz w:val="20"/>
                <w:szCs w:val="20"/>
              </w:rPr>
            </w:pPr>
            <w:r w:rsidRPr="00026FDC">
              <w:rPr>
                <w:sz w:val="20"/>
                <w:szCs w:val="20"/>
              </w:rPr>
              <w:t xml:space="preserve">(фамилия, имя, отчество </w:t>
            </w:r>
            <w:proofErr w:type="gramStart"/>
            <w:r w:rsidRPr="00026FDC">
              <w:rPr>
                <w:sz w:val="20"/>
                <w:szCs w:val="20"/>
              </w:rPr>
              <w:t>подписавшего</w:t>
            </w:r>
            <w:proofErr w:type="gramEnd"/>
            <w:r w:rsidRPr="00026FDC">
              <w:rPr>
                <w:sz w:val="20"/>
                <w:szCs w:val="20"/>
              </w:rPr>
              <w:t>, должность)</w:t>
            </w:r>
          </w:p>
        </w:tc>
      </w:tr>
    </w:tbl>
    <w:p w:rsidR="00422719" w:rsidRPr="00026FDC" w:rsidRDefault="00422719" w:rsidP="00422719">
      <w:pPr>
        <w:tabs>
          <w:tab w:val="left" w:pos="1080"/>
        </w:tabs>
        <w:spacing w:line="240" w:lineRule="auto"/>
        <w:ind w:firstLine="540"/>
        <w:rPr>
          <w:b/>
        </w:rPr>
      </w:pPr>
      <w:r w:rsidRPr="00026FDC">
        <w:rPr>
          <w:b/>
        </w:rPr>
        <w:t>М.П.</w:t>
      </w:r>
    </w:p>
    <w:p w:rsidR="00422719" w:rsidRPr="00026FDC" w:rsidRDefault="00422719" w:rsidP="00422719">
      <w:pPr>
        <w:ind w:firstLine="0"/>
      </w:pPr>
    </w:p>
    <w:p w:rsidR="00422719" w:rsidRPr="00026FDC" w:rsidRDefault="00422719" w:rsidP="00422719">
      <w:pPr>
        <w:ind w:right="-1"/>
        <w:rPr>
          <w:color w:val="000000"/>
        </w:rPr>
      </w:pP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(подпись, М.П.)</w:t>
      </w: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jc w:val="right"/>
        <w:outlineLvl w:val="0"/>
      </w:pPr>
    </w:p>
    <w:p w:rsidR="00FB00C0" w:rsidRPr="00026FDC" w:rsidRDefault="00FB00C0">
      <w:pPr>
        <w:suppressAutoHyphens w:val="0"/>
        <w:spacing w:line="240" w:lineRule="auto"/>
        <w:ind w:firstLine="0"/>
        <w:jc w:val="left"/>
        <w:rPr>
          <w:sz w:val="24"/>
          <w:szCs w:val="24"/>
        </w:rPr>
      </w:pPr>
      <w:bookmarkStart w:id="899" w:name="_Toc439170690"/>
      <w:bookmarkStart w:id="900" w:name="_Toc439172792"/>
      <w:bookmarkStart w:id="901" w:name="_Toc439173236"/>
      <w:bookmarkStart w:id="902" w:name="_Toc439238232"/>
    </w:p>
    <w:bookmarkEnd w:id="899"/>
    <w:bookmarkEnd w:id="900"/>
    <w:bookmarkEnd w:id="901"/>
    <w:bookmarkEnd w:id="902"/>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3" w:name="_Toc125426243"/>
      <w:bookmarkStart w:id="904" w:name="_Toc396984070"/>
      <w:bookmarkStart w:id="905" w:name="_Toc423423673"/>
      <w:r w:rsidRPr="00026FDC">
        <w:br w:type="page"/>
      </w:r>
    </w:p>
    <w:p w:rsidR="004F4D80" w:rsidRPr="00026FDC" w:rsidRDefault="004F4D80" w:rsidP="004F4D80">
      <w:pPr>
        <w:pStyle w:val="3"/>
        <w:rPr>
          <w:sz w:val="22"/>
        </w:rPr>
      </w:pPr>
      <w:bookmarkStart w:id="906" w:name="_Toc439170691"/>
      <w:bookmarkStart w:id="907" w:name="_Toc439172793"/>
      <w:bookmarkStart w:id="908" w:name="_Toc439173237"/>
      <w:bookmarkStart w:id="909" w:name="_Toc439238233"/>
      <w:bookmarkStart w:id="910" w:name="_Toc439252780"/>
      <w:bookmarkStart w:id="911" w:name="_Toc439323754"/>
      <w:bookmarkStart w:id="912" w:name="_Toc440361391"/>
      <w:bookmarkStart w:id="913" w:name="_Toc440376146"/>
      <w:bookmarkStart w:id="914" w:name="_Toc440376273"/>
      <w:bookmarkStart w:id="915" w:name="_Toc440382531"/>
      <w:bookmarkStart w:id="916" w:name="_Toc440447201"/>
      <w:bookmarkStart w:id="917" w:name="_Toc440631744"/>
      <w:bookmarkStart w:id="918" w:name="_Toc440877400"/>
      <w:bookmarkStart w:id="919" w:name="_Toc441130518"/>
      <w:r w:rsidRPr="00026FDC">
        <w:rPr>
          <w:szCs w:val="24"/>
        </w:rPr>
        <w:lastRenderedPageBreak/>
        <w:t>Инструкции по заполнению</w:t>
      </w:r>
      <w:bookmarkEnd w:id="903"/>
      <w:r w:rsidRPr="00026FDC">
        <w:rPr>
          <w:szCs w:val="24"/>
        </w:rPr>
        <w:t xml:space="preserve"> Анкеты </w:t>
      </w:r>
      <w:r w:rsidR="00C236C0" w:rsidRPr="00026FDC">
        <w:rPr>
          <w:szCs w:val="24"/>
        </w:rPr>
        <w:t>Участник</w:t>
      </w:r>
      <w:r w:rsidRPr="00026FDC">
        <w:rPr>
          <w:szCs w:val="24"/>
        </w:rPr>
        <w:t>а</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A51E77" w:rsidRPr="00026FDC">
        <w:rPr>
          <w:sz w:val="24"/>
          <w:szCs w:val="24"/>
        </w:rPr>
        <w:fldChar w:fldCharType="begin"/>
      </w:r>
      <w:r w:rsidR="00D56F8C"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20" w:name="_Ref55336378"/>
      <w:bookmarkStart w:id="921" w:name="_Toc57314676"/>
      <w:bookmarkStart w:id="922" w:name="_Toc69728990"/>
      <w:bookmarkStart w:id="923" w:name="_Toc98253942"/>
      <w:bookmarkStart w:id="924" w:name="_Toc165173868"/>
      <w:bookmarkStart w:id="925" w:name="_Toc423423674"/>
      <w:bookmarkStart w:id="926"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1E77" w:rsidRPr="00026FDC">
        <w:rPr>
          <w:sz w:val="24"/>
          <w:szCs w:val="24"/>
        </w:rPr>
        <w:fldChar w:fldCharType="begin"/>
      </w:r>
      <w:r w:rsidRPr="00026FDC">
        <w:rPr>
          <w:sz w:val="24"/>
          <w:szCs w:val="24"/>
        </w:rPr>
        <w:instrText xml:space="preserve"> REF _Ref444170645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5.7.2</w:t>
      </w:r>
      <w:r w:rsidR="00A51E77" w:rsidRPr="00026FDC">
        <w:rPr>
          <w:sz w:val="24"/>
          <w:szCs w:val="24"/>
        </w:rPr>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20"/>
      <w:bookmarkEnd w:id="921"/>
      <w:bookmarkEnd w:id="922"/>
      <w:bookmarkEnd w:id="923"/>
      <w:bookmarkEnd w:id="924"/>
      <w:bookmarkEnd w:id="925"/>
      <w:bookmarkEnd w:id="926"/>
    </w:p>
    <w:p w:rsidR="004F4D80" w:rsidRPr="00026FDC" w:rsidRDefault="004F4D80" w:rsidP="004F4D80">
      <w:pPr>
        <w:pStyle w:val="3"/>
        <w:rPr>
          <w:szCs w:val="24"/>
        </w:rPr>
      </w:pPr>
      <w:bookmarkStart w:id="927" w:name="_Toc98253943"/>
      <w:bookmarkStart w:id="928" w:name="_Toc157248195"/>
      <w:bookmarkStart w:id="929" w:name="_Toc157496564"/>
      <w:bookmarkStart w:id="930" w:name="_Toc158206103"/>
      <w:bookmarkStart w:id="931" w:name="_Toc164057788"/>
      <w:bookmarkStart w:id="932" w:name="_Toc164137138"/>
      <w:bookmarkStart w:id="933" w:name="_Toc164161298"/>
      <w:bookmarkStart w:id="934" w:name="_Toc165173869"/>
      <w:bookmarkStart w:id="935" w:name="_Toc439170693"/>
      <w:bookmarkStart w:id="936" w:name="_Toc439172795"/>
      <w:bookmarkStart w:id="937" w:name="_Toc439173239"/>
      <w:bookmarkStart w:id="938" w:name="_Toc439238235"/>
      <w:bookmarkStart w:id="939" w:name="_Toc439252782"/>
      <w:bookmarkStart w:id="940" w:name="_Toc439323756"/>
      <w:bookmarkStart w:id="941" w:name="_Toc440361393"/>
      <w:bookmarkStart w:id="942" w:name="_Toc440376275"/>
      <w:bookmarkStart w:id="943" w:name="_Toc440382533"/>
      <w:bookmarkStart w:id="944" w:name="_Toc440447203"/>
      <w:bookmarkStart w:id="945" w:name="_Toc440631746"/>
      <w:bookmarkStart w:id="946" w:name="_Toc440877402"/>
      <w:bookmarkStart w:id="947" w:name="_Toc441130520"/>
      <w:r w:rsidRPr="00026FDC">
        <w:rPr>
          <w:szCs w:val="24"/>
        </w:rPr>
        <w:t>Форма Справки о перечне и годовых объемах выполнения аналогичных договоров</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6D707B">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6D707B">
              <w:rPr>
                <w:rStyle w:val="aa"/>
                <w:sz w:val="22"/>
              </w:rPr>
              <w:t>5</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6D707B">
              <w:rPr>
                <w:rStyle w:val="aa"/>
                <w:sz w:val="22"/>
              </w:rPr>
              <w:t>6 года»</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8" w:name="_Toc98253944"/>
      <w:bookmarkStart w:id="949" w:name="_Toc157248196"/>
      <w:bookmarkStart w:id="950" w:name="_Toc157496565"/>
      <w:bookmarkStart w:id="951" w:name="_Toc158206104"/>
      <w:bookmarkStart w:id="952" w:name="_Toc164057789"/>
      <w:bookmarkStart w:id="953" w:name="_Toc164137139"/>
      <w:bookmarkStart w:id="954" w:name="_Toc164161299"/>
      <w:bookmarkStart w:id="955" w:name="_Toc165173870"/>
      <w:r w:rsidRPr="00026FDC">
        <w:rPr>
          <w:szCs w:val="24"/>
        </w:rPr>
        <w:br w:type="page"/>
      </w:r>
    </w:p>
    <w:p w:rsidR="004F4D80" w:rsidRPr="00026FDC" w:rsidRDefault="004F4D80" w:rsidP="004F4D80">
      <w:pPr>
        <w:pStyle w:val="3"/>
        <w:rPr>
          <w:szCs w:val="24"/>
        </w:rPr>
      </w:pPr>
      <w:bookmarkStart w:id="956" w:name="_Toc439170694"/>
      <w:bookmarkStart w:id="957" w:name="_Toc439172796"/>
      <w:bookmarkStart w:id="958" w:name="_Toc439173240"/>
      <w:bookmarkStart w:id="959" w:name="_Toc439238236"/>
      <w:bookmarkStart w:id="960" w:name="_Toc439252783"/>
      <w:bookmarkStart w:id="961" w:name="_Toc439323757"/>
      <w:bookmarkStart w:id="962" w:name="_Toc440361394"/>
      <w:bookmarkStart w:id="963" w:name="_Toc440376276"/>
      <w:bookmarkStart w:id="964" w:name="_Toc440382534"/>
      <w:bookmarkStart w:id="965" w:name="_Toc440447204"/>
      <w:bookmarkStart w:id="966" w:name="_Toc440631747"/>
      <w:bookmarkStart w:id="967" w:name="_Toc440877403"/>
      <w:bookmarkStart w:id="968" w:name="_Toc441130521"/>
      <w:r w:rsidRPr="00026FDC">
        <w:rPr>
          <w:szCs w:val="24"/>
        </w:rPr>
        <w:lastRenderedPageBreak/>
        <w:t>Инструкции по заполнению</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51E77" w:rsidRPr="00026FDC">
        <w:rPr>
          <w:sz w:val="24"/>
          <w:szCs w:val="24"/>
        </w:rPr>
        <w:fldChar w:fldCharType="begin"/>
      </w:r>
      <w:r w:rsidR="00D90031" w:rsidRPr="00026FDC">
        <w:rPr>
          <w:sz w:val="24"/>
          <w:szCs w:val="24"/>
        </w:rPr>
        <w:instrText xml:space="preserve"> REF _Ref440274159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4</w:t>
      </w:r>
      <w:r w:rsidR="00A51E77" w:rsidRPr="00026FDC">
        <w:rPr>
          <w:sz w:val="24"/>
          <w:szCs w:val="24"/>
        </w:rPr>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9" w:name="_Ref55336389"/>
      <w:bookmarkStart w:id="970" w:name="_Toc57314677"/>
      <w:bookmarkStart w:id="971" w:name="_Toc69728991"/>
      <w:bookmarkStart w:id="972" w:name="_Toc98253945"/>
      <w:bookmarkStart w:id="973" w:name="_Toc165173871"/>
      <w:bookmarkStart w:id="974" w:name="_Toc423423675"/>
      <w:bookmarkStart w:id="975" w:name="_Toc441130522"/>
      <w:r w:rsidRPr="00026FDC">
        <w:lastRenderedPageBreak/>
        <w:t xml:space="preserve">Справка о материально-технических ресурсах (форма </w:t>
      </w:r>
      <w:r w:rsidR="00B8118F" w:rsidRPr="00026FDC">
        <w:t>9</w:t>
      </w:r>
      <w:r w:rsidRPr="00026FDC">
        <w:t>)</w:t>
      </w:r>
      <w:bookmarkEnd w:id="969"/>
      <w:bookmarkEnd w:id="970"/>
      <w:bookmarkEnd w:id="971"/>
      <w:bookmarkEnd w:id="972"/>
      <w:bookmarkEnd w:id="973"/>
      <w:bookmarkEnd w:id="974"/>
      <w:bookmarkEnd w:id="975"/>
    </w:p>
    <w:p w:rsidR="004F4D80" w:rsidRPr="00026FDC" w:rsidRDefault="004F4D80" w:rsidP="004F4D80">
      <w:pPr>
        <w:pStyle w:val="3"/>
        <w:rPr>
          <w:szCs w:val="24"/>
        </w:rPr>
      </w:pPr>
      <w:bookmarkStart w:id="976" w:name="_Toc98253946"/>
      <w:bookmarkStart w:id="977" w:name="_Toc157248198"/>
      <w:bookmarkStart w:id="978" w:name="_Toc157496567"/>
      <w:bookmarkStart w:id="979" w:name="_Toc158206106"/>
      <w:bookmarkStart w:id="980" w:name="_Toc164057791"/>
      <w:bookmarkStart w:id="981" w:name="_Toc164137141"/>
      <w:bookmarkStart w:id="982" w:name="_Toc164161301"/>
      <w:bookmarkStart w:id="983" w:name="_Toc165173872"/>
      <w:bookmarkStart w:id="984" w:name="_Toc439170696"/>
      <w:bookmarkStart w:id="985" w:name="_Toc439172798"/>
      <w:bookmarkStart w:id="986" w:name="_Toc439173242"/>
      <w:bookmarkStart w:id="987" w:name="_Toc439238238"/>
      <w:bookmarkStart w:id="988" w:name="_Toc439252785"/>
      <w:bookmarkStart w:id="989" w:name="_Toc439323759"/>
      <w:bookmarkStart w:id="990" w:name="_Toc440361396"/>
      <w:bookmarkStart w:id="991" w:name="_Toc440376278"/>
      <w:bookmarkStart w:id="992" w:name="_Toc440382536"/>
      <w:bookmarkStart w:id="993" w:name="_Toc440447206"/>
      <w:bookmarkStart w:id="994" w:name="_Toc440631749"/>
      <w:bookmarkStart w:id="995" w:name="_Toc440877405"/>
      <w:bookmarkStart w:id="996" w:name="_Toc441130523"/>
      <w:r w:rsidRPr="00026FDC">
        <w:rPr>
          <w:szCs w:val="24"/>
        </w:rPr>
        <w:t>Форма Справки о материально-технических ресурсах</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7" w:name="_Toc98253947"/>
      <w:bookmarkStart w:id="998" w:name="_Toc157248199"/>
      <w:bookmarkStart w:id="999" w:name="_Toc157496568"/>
      <w:bookmarkStart w:id="1000" w:name="_Toc158206107"/>
      <w:bookmarkStart w:id="1001" w:name="_Toc164057792"/>
      <w:bookmarkStart w:id="1002" w:name="_Toc164137142"/>
      <w:bookmarkStart w:id="1003" w:name="_Toc164161302"/>
      <w:bookmarkStart w:id="1004"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5" w:name="_Toc439170697"/>
      <w:bookmarkStart w:id="1006" w:name="_Toc439172799"/>
      <w:bookmarkStart w:id="1007" w:name="_Toc439173243"/>
      <w:bookmarkStart w:id="1008" w:name="_Toc439238239"/>
      <w:bookmarkStart w:id="1009" w:name="_Toc439252786"/>
      <w:bookmarkStart w:id="1010" w:name="_Toc439323760"/>
      <w:bookmarkStart w:id="1011" w:name="_Toc440361397"/>
      <w:bookmarkStart w:id="1012" w:name="_Toc440376279"/>
      <w:bookmarkStart w:id="1013" w:name="_Toc440382537"/>
      <w:bookmarkStart w:id="1014" w:name="_Toc440447207"/>
      <w:bookmarkStart w:id="1015" w:name="_Toc440631750"/>
      <w:bookmarkStart w:id="1016" w:name="_Toc440877406"/>
      <w:bookmarkStart w:id="1017" w:name="_Toc441130524"/>
      <w:r w:rsidRPr="00026FDC">
        <w:rPr>
          <w:szCs w:val="24"/>
        </w:rPr>
        <w:lastRenderedPageBreak/>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8" w:name="_Ref55336398"/>
      <w:bookmarkStart w:id="1019" w:name="_Toc57314678"/>
      <w:bookmarkStart w:id="1020" w:name="_Toc69728992"/>
      <w:bookmarkStart w:id="1021" w:name="_Toc98253948"/>
      <w:bookmarkStart w:id="1022" w:name="_Toc165173874"/>
      <w:bookmarkStart w:id="1023" w:name="_Toc423423676"/>
      <w:bookmarkStart w:id="1024" w:name="_Toc441130525"/>
      <w:r w:rsidRPr="00026FDC">
        <w:lastRenderedPageBreak/>
        <w:t xml:space="preserve">Справка о кадровых ресурсах (форма </w:t>
      </w:r>
      <w:r w:rsidR="00B8118F" w:rsidRPr="00026FDC">
        <w:t>10</w:t>
      </w:r>
      <w:r w:rsidRPr="00026FDC">
        <w:t>)</w:t>
      </w:r>
      <w:bookmarkEnd w:id="1018"/>
      <w:bookmarkEnd w:id="1019"/>
      <w:bookmarkEnd w:id="1020"/>
      <w:bookmarkEnd w:id="1021"/>
      <w:bookmarkEnd w:id="1022"/>
      <w:bookmarkEnd w:id="1023"/>
      <w:bookmarkEnd w:id="1024"/>
    </w:p>
    <w:p w:rsidR="004F4D80" w:rsidRPr="00026FDC" w:rsidRDefault="004F4D80" w:rsidP="004F4D80">
      <w:pPr>
        <w:pStyle w:val="3"/>
        <w:rPr>
          <w:szCs w:val="24"/>
        </w:rPr>
      </w:pPr>
      <w:bookmarkStart w:id="1025" w:name="_Toc98253949"/>
      <w:bookmarkStart w:id="1026" w:name="_Toc157248201"/>
      <w:bookmarkStart w:id="1027" w:name="_Toc157496570"/>
      <w:bookmarkStart w:id="1028" w:name="_Toc158206109"/>
      <w:bookmarkStart w:id="1029" w:name="_Toc164057794"/>
      <w:bookmarkStart w:id="1030" w:name="_Toc164137144"/>
      <w:bookmarkStart w:id="1031" w:name="_Toc164161304"/>
      <w:bookmarkStart w:id="1032" w:name="_Toc165173875"/>
      <w:bookmarkStart w:id="1033" w:name="_Toc439170699"/>
      <w:bookmarkStart w:id="1034" w:name="_Toc439172801"/>
      <w:bookmarkStart w:id="1035" w:name="_Toc439173245"/>
      <w:bookmarkStart w:id="1036" w:name="_Toc439238241"/>
      <w:bookmarkStart w:id="1037" w:name="_Toc439252788"/>
      <w:bookmarkStart w:id="1038" w:name="_Toc439323762"/>
      <w:bookmarkStart w:id="1039" w:name="_Toc440361399"/>
      <w:bookmarkStart w:id="1040" w:name="_Toc440376281"/>
      <w:bookmarkStart w:id="1041" w:name="_Toc440382539"/>
      <w:bookmarkStart w:id="1042" w:name="_Toc440447209"/>
      <w:bookmarkStart w:id="1043" w:name="_Toc440631752"/>
      <w:bookmarkStart w:id="1044" w:name="_Toc440877408"/>
      <w:bookmarkStart w:id="1045" w:name="_Toc441130526"/>
      <w:r w:rsidRPr="00026FDC">
        <w:rPr>
          <w:szCs w:val="24"/>
        </w:rPr>
        <w:t>Форма Справки о кадровых ресурсах</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6" w:name="_Toc98253950"/>
      <w:bookmarkStart w:id="1047" w:name="_Toc157248202"/>
      <w:bookmarkStart w:id="1048" w:name="_Toc157496571"/>
      <w:bookmarkStart w:id="1049" w:name="_Toc158206110"/>
      <w:bookmarkStart w:id="1050" w:name="_Toc164057795"/>
      <w:bookmarkStart w:id="1051" w:name="_Toc164137145"/>
      <w:bookmarkStart w:id="1052" w:name="_Toc164161305"/>
      <w:bookmarkStart w:id="1053" w:name="_Toc165173876"/>
      <w:r w:rsidRPr="00026FDC">
        <w:rPr>
          <w:b/>
          <w:szCs w:val="24"/>
        </w:rPr>
        <w:br w:type="page"/>
      </w:r>
    </w:p>
    <w:p w:rsidR="004F4D80" w:rsidRPr="00026FDC" w:rsidRDefault="004F4D80" w:rsidP="004F4D80">
      <w:pPr>
        <w:pStyle w:val="3"/>
        <w:rPr>
          <w:szCs w:val="24"/>
        </w:rPr>
      </w:pPr>
      <w:bookmarkStart w:id="1054" w:name="_Toc439170700"/>
      <w:bookmarkStart w:id="1055" w:name="_Toc439172802"/>
      <w:bookmarkStart w:id="1056" w:name="_Toc439173246"/>
      <w:bookmarkStart w:id="1057" w:name="_Toc439238242"/>
      <w:bookmarkStart w:id="1058" w:name="_Toc439252789"/>
      <w:bookmarkStart w:id="1059" w:name="_Toc439323763"/>
      <w:bookmarkStart w:id="1060" w:name="_Toc440361400"/>
      <w:bookmarkStart w:id="1061" w:name="_Toc440376282"/>
      <w:bookmarkStart w:id="1062" w:name="_Toc440382540"/>
      <w:bookmarkStart w:id="1063" w:name="_Toc440447210"/>
      <w:bookmarkStart w:id="1064" w:name="_Toc440631753"/>
      <w:bookmarkStart w:id="1065" w:name="_Toc440877409"/>
      <w:bookmarkStart w:id="1066" w:name="_Toc441130527"/>
      <w:r w:rsidRPr="00026FDC">
        <w:rPr>
          <w:szCs w:val="24"/>
        </w:rPr>
        <w:lastRenderedPageBreak/>
        <w:t>Инструкции по заполнению</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7" w:name="_Toc165173881"/>
      <w:bookmarkStart w:id="1068" w:name="_Ref194749267"/>
      <w:bookmarkStart w:id="1069" w:name="_Toc423423677"/>
      <w:bookmarkStart w:id="1070" w:name="_Ref440271993"/>
      <w:bookmarkStart w:id="1071" w:name="_Ref440274659"/>
      <w:bookmarkStart w:id="1072" w:name="_Toc441130528"/>
      <w:bookmarkStart w:id="1073" w:name="_Ref90381523"/>
      <w:bookmarkStart w:id="1074" w:name="_Toc90385124"/>
      <w:bookmarkStart w:id="1075" w:name="_Ref96861029"/>
      <w:bookmarkStart w:id="1076" w:name="_Toc97651410"/>
      <w:bookmarkStart w:id="1077"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7"/>
      <w:bookmarkEnd w:id="1068"/>
      <w:bookmarkEnd w:id="1069"/>
      <w:bookmarkEnd w:id="1070"/>
      <w:bookmarkEnd w:id="1071"/>
      <w:bookmarkEnd w:id="1072"/>
    </w:p>
    <w:p w:rsidR="004F4D80" w:rsidRPr="00026FDC" w:rsidRDefault="004F4D80" w:rsidP="004F4D80">
      <w:pPr>
        <w:pStyle w:val="3"/>
        <w:rPr>
          <w:szCs w:val="24"/>
        </w:rPr>
      </w:pPr>
      <w:bookmarkStart w:id="1078" w:name="_Toc97651411"/>
      <w:bookmarkStart w:id="1079" w:name="_Toc98253956"/>
      <w:bookmarkStart w:id="1080" w:name="_Toc157248208"/>
      <w:bookmarkStart w:id="1081" w:name="_Toc157496577"/>
      <w:bookmarkStart w:id="1082" w:name="_Toc158206116"/>
      <w:bookmarkStart w:id="1083" w:name="_Toc164057801"/>
      <w:bookmarkStart w:id="1084" w:name="_Toc164137151"/>
      <w:bookmarkStart w:id="1085" w:name="_Toc164161311"/>
      <w:bookmarkStart w:id="1086" w:name="_Toc165173882"/>
      <w:bookmarkStart w:id="1087" w:name="_Toc439170702"/>
      <w:bookmarkStart w:id="1088" w:name="_Toc439172804"/>
      <w:bookmarkStart w:id="1089" w:name="_Toc439173248"/>
      <w:bookmarkStart w:id="1090" w:name="_Toc439238244"/>
      <w:bookmarkStart w:id="1091" w:name="_Toc439252791"/>
      <w:bookmarkStart w:id="1092" w:name="_Toc439323765"/>
      <w:bookmarkStart w:id="1093" w:name="_Toc440361402"/>
      <w:bookmarkStart w:id="1094" w:name="_Toc440376284"/>
      <w:bookmarkStart w:id="1095" w:name="_Toc440382542"/>
      <w:bookmarkStart w:id="1096" w:name="_Toc440447212"/>
      <w:bookmarkStart w:id="1097" w:name="_Toc440631755"/>
      <w:bookmarkStart w:id="1098" w:name="_Toc440877411"/>
      <w:bookmarkStart w:id="1099"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100" w:name="_Toc97651412"/>
      <w:bookmarkStart w:id="1101" w:name="_Toc98253957"/>
      <w:bookmarkStart w:id="1102" w:name="_Toc157248209"/>
      <w:bookmarkStart w:id="1103" w:name="_Toc157496578"/>
      <w:bookmarkStart w:id="1104" w:name="_Toc158206117"/>
      <w:bookmarkStart w:id="1105" w:name="_Toc164057802"/>
      <w:bookmarkStart w:id="1106" w:name="_Toc164137152"/>
      <w:bookmarkStart w:id="1107" w:name="_Toc164161312"/>
      <w:bookmarkStart w:id="1108" w:name="_Toc165173883"/>
      <w:r w:rsidRPr="00026FDC">
        <w:rPr>
          <w:b/>
          <w:szCs w:val="24"/>
        </w:rPr>
        <w:br w:type="page"/>
      </w:r>
    </w:p>
    <w:p w:rsidR="004F4D80" w:rsidRPr="00026FDC" w:rsidRDefault="004F4D80" w:rsidP="004F4D80">
      <w:pPr>
        <w:pStyle w:val="3"/>
        <w:rPr>
          <w:szCs w:val="24"/>
        </w:rPr>
      </w:pPr>
      <w:bookmarkStart w:id="1109" w:name="_Toc439170703"/>
      <w:bookmarkStart w:id="1110" w:name="_Toc439172805"/>
      <w:bookmarkStart w:id="1111" w:name="_Toc439173249"/>
      <w:bookmarkStart w:id="1112" w:name="_Toc439238245"/>
      <w:bookmarkStart w:id="1113" w:name="_Toc439252792"/>
      <w:bookmarkStart w:id="1114" w:name="_Toc439323766"/>
      <w:bookmarkStart w:id="1115" w:name="_Toc440361403"/>
      <w:bookmarkStart w:id="1116" w:name="_Toc440376285"/>
      <w:bookmarkStart w:id="1117" w:name="_Toc440382543"/>
      <w:bookmarkStart w:id="1118" w:name="_Toc440447213"/>
      <w:bookmarkStart w:id="1119" w:name="_Toc440631756"/>
      <w:bookmarkStart w:id="1120" w:name="_Toc440877412"/>
      <w:bookmarkStart w:id="1121" w:name="_Toc441130530"/>
      <w:r w:rsidRPr="00026FDC">
        <w:rPr>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3"/>
    <w:bookmarkEnd w:id="1074"/>
    <w:bookmarkEnd w:id="1075"/>
    <w:bookmarkEnd w:id="1076"/>
    <w:bookmarkEnd w:id="1077"/>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2"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3" w:name="_Toc423423680"/>
      <w:bookmarkStart w:id="1124" w:name="_Ref440272035"/>
      <w:bookmarkStart w:id="1125" w:name="_Ref440274733"/>
      <w:bookmarkStart w:id="1126" w:name="_Toc441130531"/>
      <w:bookmarkStart w:id="1127"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2"/>
      <w:bookmarkEnd w:id="1123"/>
      <w:bookmarkEnd w:id="1124"/>
      <w:bookmarkEnd w:id="1125"/>
      <w:bookmarkEnd w:id="1126"/>
      <w:bookmarkEnd w:id="1127"/>
    </w:p>
    <w:p w:rsidR="004F4D80" w:rsidRPr="00026FDC" w:rsidRDefault="004F4D80" w:rsidP="004F4D80">
      <w:pPr>
        <w:pStyle w:val="3"/>
        <w:rPr>
          <w:sz w:val="22"/>
        </w:rPr>
      </w:pPr>
      <w:bookmarkStart w:id="1128" w:name="_Toc343690584"/>
      <w:bookmarkStart w:id="1129" w:name="_Toc372294428"/>
      <w:bookmarkStart w:id="1130" w:name="_Toc379288896"/>
      <w:bookmarkStart w:id="1131" w:name="_Toc384734780"/>
      <w:bookmarkStart w:id="1132" w:name="_Toc396984078"/>
      <w:bookmarkStart w:id="1133" w:name="_Toc423423681"/>
      <w:bookmarkStart w:id="1134" w:name="_Toc439170710"/>
      <w:bookmarkStart w:id="1135" w:name="_Toc439172812"/>
      <w:bookmarkStart w:id="1136" w:name="_Toc439173253"/>
      <w:bookmarkStart w:id="1137" w:name="_Toc439238249"/>
      <w:bookmarkStart w:id="1138" w:name="_Toc439252796"/>
      <w:bookmarkStart w:id="1139" w:name="_Toc439323770"/>
      <w:bookmarkStart w:id="1140" w:name="_Toc440361405"/>
      <w:bookmarkStart w:id="1141" w:name="_Toc440376287"/>
      <w:bookmarkStart w:id="1142" w:name="_Toc440382545"/>
      <w:bookmarkStart w:id="1143" w:name="_Toc440447215"/>
      <w:bookmarkStart w:id="1144" w:name="_Toc440631758"/>
      <w:bookmarkStart w:id="1145" w:name="_Toc440877414"/>
      <w:bookmarkStart w:id="1146"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7" w:name="_Toc343690585"/>
      <w:bookmarkStart w:id="1148" w:name="_Toc372294429"/>
      <w:bookmarkStart w:id="1149" w:name="_Toc379288897"/>
      <w:bookmarkStart w:id="1150" w:name="_Toc384734781"/>
      <w:bookmarkStart w:id="1151" w:name="_Toc396984079"/>
      <w:bookmarkStart w:id="1152" w:name="_Toc423423682"/>
      <w:bookmarkStart w:id="1153" w:name="_Toc439170711"/>
      <w:bookmarkStart w:id="1154" w:name="_Toc439172813"/>
      <w:bookmarkStart w:id="1155" w:name="_Toc439173254"/>
      <w:bookmarkStart w:id="1156" w:name="_Toc439238250"/>
      <w:bookmarkStart w:id="1157" w:name="_Toc439252797"/>
      <w:bookmarkStart w:id="1158" w:name="_Toc439323771"/>
      <w:bookmarkStart w:id="1159" w:name="_Toc440361406"/>
      <w:bookmarkStart w:id="1160" w:name="_Toc440376288"/>
      <w:bookmarkStart w:id="1161" w:name="_Toc440382546"/>
      <w:bookmarkStart w:id="1162" w:name="_Toc440447216"/>
      <w:bookmarkStart w:id="1163" w:name="_Toc440631759"/>
      <w:bookmarkStart w:id="1164" w:name="_Toc440877415"/>
      <w:bookmarkStart w:id="1165" w:name="_Toc441130533"/>
      <w:r w:rsidRPr="00026FDC">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6"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7" w:name="_Toc423423683"/>
      <w:bookmarkStart w:id="1168" w:name="_Ref440272051"/>
      <w:bookmarkStart w:id="1169" w:name="_Ref440274744"/>
      <w:bookmarkStart w:id="1170"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6"/>
      <w:bookmarkEnd w:id="1167"/>
      <w:bookmarkEnd w:id="1168"/>
      <w:bookmarkEnd w:id="1169"/>
      <w:bookmarkEnd w:id="1170"/>
    </w:p>
    <w:p w:rsidR="004F4D80" w:rsidRPr="00026FDC" w:rsidRDefault="004F4D80" w:rsidP="004F4D80">
      <w:pPr>
        <w:pStyle w:val="3"/>
        <w:rPr>
          <w:szCs w:val="24"/>
        </w:rPr>
      </w:pPr>
      <w:bookmarkStart w:id="1171" w:name="_Toc343690587"/>
      <w:bookmarkStart w:id="1172" w:name="_Toc372294431"/>
      <w:bookmarkStart w:id="1173" w:name="_Toc379288899"/>
      <w:bookmarkStart w:id="1174" w:name="_Toc384734783"/>
      <w:bookmarkStart w:id="1175" w:name="_Toc396984081"/>
      <w:bookmarkStart w:id="1176" w:name="_Toc423423684"/>
      <w:bookmarkStart w:id="1177" w:name="_Toc439170713"/>
      <w:bookmarkStart w:id="1178" w:name="_Toc439172815"/>
      <w:bookmarkStart w:id="1179" w:name="_Toc439173256"/>
      <w:bookmarkStart w:id="1180" w:name="_Toc439238252"/>
      <w:bookmarkStart w:id="1181" w:name="_Toc439252799"/>
      <w:bookmarkStart w:id="1182" w:name="_Toc439323773"/>
      <w:bookmarkStart w:id="1183" w:name="_Toc440361408"/>
      <w:bookmarkStart w:id="1184" w:name="_Toc440376290"/>
      <w:bookmarkStart w:id="1185" w:name="_Toc440382548"/>
      <w:bookmarkStart w:id="1186" w:name="_Toc440447218"/>
      <w:bookmarkStart w:id="1187" w:name="_Toc440631761"/>
      <w:bookmarkStart w:id="1188" w:name="_Toc440877417"/>
      <w:bookmarkStart w:id="1189" w:name="_Toc441130535"/>
      <w:r w:rsidRPr="00026FDC">
        <w:rPr>
          <w:szCs w:val="24"/>
        </w:rPr>
        <w:t xml:space="preserve">Форма </w:t>
      </w:r>
      <w:bookmarkEnd w:id="1171"/>
      <w:bookmarkEnd w:id="1172"/>
      <w:bookmarkEnd w:id="1173"/>
      <w:bookmarkEnd w:id="1174"/>
      <w:bookmarkEnd w:id="1175"/>
      <w:bookmarkEnd w:id="1176"/>
      <w:bookmarkEnd w:id="1177"/>
      <w:bookmarkEnd w:id="1178"/>
      <w:bookmarkEnd w:id="1179"/>
      <w:bookmarkEnd w:id="1180"/>
      <w:bookmarkEnd w:id="1181"/>
      <w:r w:rsidR="000D70B6" w:rsidRPr="00026FDC">
        <w:rPr>
          <w:szCs w:val="24"/>
        </w:rPr>
        <w:t>Согласия на обработку персональных данных</w:t>
      </w:r>
      <w:bookmarkEnd w:id="1182"/>
      <w:bookmarkEnd w:id="1183"/>
      <w:bookmarkEnd w:id="1184"/>
      <w:bookmarkEnd w:id="1185"/>
      <w:bookmarkEnd w:id="1186"/>
      <w:bookmarkEnd w:id="1187"/>
      <w:bookmarkEnd w:id="1188"/>
      <w:bookmarkEnd w:id="1189"/>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w:t>
      </w:r>
      <w:proofErr w:type="spellStart"/>
      <w:r w:rsidRPr="00026FDC">
        <w:rPr>
          <w:snapToGrid w:val="0"/>
          <w:sz w:val="24"/>
          <w:szCs w:val="24"/>
        </w:rPr>
        <w:t>Россети</w:t>
      </w:r>
      <w:proofErr w:type="spellEnd"/>
      <w:r w:rsidRPr="00026FDC">
        <w:rPr>
          <w:snapToGrid w:val="0"/>
          <w:sz w:val="24"/>
          <w:szCs w:val="24"/>
        </w:rPr>
        <w:t>»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90" w:name="_Toc439252801"/>
      <w:bookmarkStart w:id="1191" w:name="_Toc439323774"/>
      <w:bookmarkStart w:id="1192" w:name="_Toc440361409"/>
      <w:bookmarkStart w:id="1193" w:name="_Toc440376291"/>
      <w:bookmarkStart w:id="1194" w:name="_Toc440382549"/>
      <w:bookmarkStart w:id="1195" w:name="_Toc440447219"/>
      <w:bookmarkStart w:id="1196" w:name="_Toc440631762"/>
      <w:bookmarkStart w:id="1197" w:name="_Toc440877418"/>
      <w:bookmarkStart w:id="1198" w:name="_Toc441130536"/>
      <w:r w:rsidRPr="00026FDC">
        <w:rPr>
          <w:szCs w:val="24"/>
        </w:rPr>
        <w:lastRenderedPageBreak/>
        <w:t>Инструкции по заполнению</w:t>
      </w:r>
      <w:bookmarkEnd w:id="1190"/>
      <w:bookmarkEnd w:id="1191"/>
      <w:bookmarkEnd w:id="1192"/>
      <w:bookmarkEnd w:id="1193"/>
      <w:bookmarkEnd w:id="1194"/>
      <w:bookmarkEnd w:id="1195"/>
      <w:bookmarkEnd w:id="1196"/>
      <w:bookmarkEnd w:id="1197"/>
      <w:bookmarkEnd w:id="1198"/>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9" w:name="_Ref440272256"/>
      <w:bookmarkStart w:id="1200" w:name="_Ref440272678"/>
      <w:bookmarkStart w:id="1201" w:name="_Ref440274944"/>
      <w:bookmarkStart w:id="1202" w:name="_Toc441130537"/>
      <w:r w:rsidRPr="00026FDC">
        <w:lastRenderedPageBreak/>
        <w:t>Соглашение о неустойке (форма 1</w:t>
      </w:r>
      <w:r w:rsidR="00635719" w:rsidRPr="00026FDC">
        <w:t>4</w:t>
      </w:r>
      <w:r w:rsidRPr="00026FDC">
        <w:t>)</w:t>
      </w:r>
      <w:bookmarkEnd w:id="1199"/>
      <w:bookmarkEnd w:id="1200"/>
      <w:bookmarkEnd w:id="1201"/>
      <w:bookmarkEnd w:id="1202"/>
    </w:p>
    <w:p w:rsidR="007A6A39" w:rsidRPr="00026FDC" w:rsidRDefault="007A6A39" w:rsidP="007A6A39">
      <w:pPr>
        <w:pStyle w:val="3"/>
        <w:rPr>
          <w:szCs w:val="24"/>
        </w:rPr>
      </w:pPr>
      <w:bookmarkStart w:id="1203" w:name="_Toc439170715"/>
      <w:bookmarkStart w:id="1204" w:name="_Toc439172817"/>
      <w:bookmarkStart w:id="1205" w:name="_Toc439173259"/>
      <w:bookmarkStart w:id="1206" w:name="_Toc439238255"/>
      <w:bookmarkStart w:id="1207" w:name="_Toc439252803"/>
      <w:bookmarkStart w:id="1208" w:name="_Toc439323776"/>
      <w:bookmarkStart w:id="1209" w:name="_Toc440361411"/>
      <w:bookmarkStart w:id="1210" w:name="_Toc440376293"/>
      <w:bookmarkStart w:id="1211" w:name="_Toc440382551"/>
      <w:bookmarkStart w:id="1212" w:name="_Toc440447221"/>
      <w:bookmarkStart w:id="1213" w:name="_Toc440631764"/>
      <w:bookmarkStart w:id="1214" w:name="_Toc440877420"/>
      <w:bookmarkStart w:id="1215" w:name="_Toc441130538"/>
      <w:r w:rsidRPr="00026FDC">
        <w:rPr>
          <w:szCs w:val="24"/>
        </w:rPr>
        <w:t>Форма соглашени</w:t>
      </w:r>
      <w:r w:rsidR="00E47073" w:rsidRPr="00026FDC">
        <w:rPr>
          <w:szCs w:val="24"/>
        </w:rPr>
        <w:t>я</w:t>
      </w:r>
      <w:r w:rsidRPr="00026FDC">
        <w:rPr>
          <w:szCs w:val="24"/>
        </w:rPr>
        <w:t xml:space="preserve"> о неустойке</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 xml:space="preserve">г. </w:t>
      </w:r>
      <w:r w:rsidR="00ED44F2">
        <w:rPr>
          <w:bCs w:val="0"/>
          <w:sz w:val="24"/>
          <w:szCs w:val="24"/>
        </w:rPr>
        <w:t>Кострома</w:t>
      </w:r>
      <w:bookmarkStart w:id="1216" w:name="_GoBack"/>
      <w:bookmarkEnd w:id="1216"/>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A51E77" w:rsidRPr="00026FDC">
        <w:rPr>
          <w:vertAlign w:val="subscript"/>
        </w:rPr>
        <w:fldChar w:fldCharType="begin"/>
      </w:r>
      <w:r w:rsidRPr="00026FDC">
        <w:rPr>
          <w:vertAlign w:val="subscript"/>
        </w:rPr>
        <w:instrText xml:space="preserve"> REF _Ref440275279 \r \h </w:instrText>
      </w:r>
      <w:r w:rsidR="00026FDC">
        <w:rPr>
          <w:vertAlign w:val="subscript"/>
        </w:rPr>
        <w:instrText xml:space="preserve"> \* MERGEFORMAT </w:instrText>
      </w:r>
      <w:r w:rsidR="00A51E77" w:rsidRPr="00026FDC">
        <w:rPr>
          <w:vertAlign w:val="subscript"/>
        </w:rPr>
      </w:r>
      <w:r w:rsidR="00A51E77" w:rsidRPr="00026FDC">
        <w:rPr>
          <w:vertAlign w:val="subscript"/>
        </w:rPr>
        <w:fldChar w:fldCharType="separate"/>
      </w:r>
      <w:r w:rsidR="00C27C71" w:rsidRPr="00026FDC">
        <w:rPr>
          <w:vertAlign w:val="subscript"/>
        </w:rPr>
        <w:t>1.1.4</w:t>
      </w:r>
      <w:r w:rsidR="00A51E77" w:rsidRPr="00026FDC">
        <w:rPr>
          <w:vertAlign w:val="subscript"/>
        </w:rPr>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A51E77" w:rsidRPr="00026FDC">
        <w:rPr>
          <w:vertAlign w:val="subscript"/>
        </w:rPr>
        <w:fldChar w:fldCharType="begin"/>
      </w:r>
      <w:r w:rsidRPr="00026FDC">
        <w:rPr>
          <w:vertAlign w:val="subscript"/>
        </w:rPr>
        <w:instrText xml:space="preserve"> REF _Ref440275279 \r \h </w:instrText>
      </w:r>
      <w:r w:rsidR="00026FDC">
        <w:rPr>
          <w:vertAlign w:val="subscript"/>
        </w:rPr>
        <w:instrText xml:space="preserve"> \* MERGEFORMAT </w:instrText>
      </w:r>
      <w:r w:rsidR="00A51E77" w:rsidRPr="00026FDC">
        <w:rPr>
          <w:vertAlign w:val="subscript"/>
        </w:rPr>
      </w:r>
      <w:r w:rsidR="00A51E77" w:rsidRPr="00026FDC">
        <w:rPr>
          <w:vertAlign w:val="subscript"/>
        </w:rPr>
        <w:fldChar w:fldCharType="separate"/>
      </w:r>
      <w:r w:rsidR="00C27C71" w:rsidRPr="00026FDC">
        <w:rPr>
          <w:vertAlign w:val="subscript"/>
        </w:rPr>
        <w:t>1.1.4</w:t>
      </w:r>
      <w:r w:rsidR="00A51E77" w:rsidRPr="00026FDC">
        <w:rPr>
          <w:vertAlign w:val="subscript"/>
        </w:rPr>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7" w:name="_Toc439170716"/>
      <w:bookmarkStart w:id="1218" w:name="_Toc439172818"/>
      <w:bookmarkStart w:id="1219" w:name="_Toc439173260"/>
      <w:bookmarkStart w:id="1220" w:name="_Toc439238256"/>
      <w:bookmarkStart w:id="1221" w:name="_Toc439252804"/>
      <w:bookmarkStart w:id="1222" w:name="_Toc439323777"/>
      <w:bookmarkStart w:id="1223" w:name="_Toc440361412"/>
      <w:bookmarkStart w:id="1224" w:name="_Toc440376294"/>
      <w:bookmarkStart w:id="1225" w:name="_Toc440382552"/>
      <w:bookmarkStart w:id="1226" w:name="_Toc440447222"/>
      <w:bookmarkStart w:id="1227" w:name="_Toc440631765"/>
      <w:bookmarkStart w:id="1228" w:name="_Toc440877421"/>
      <w:bookmarkStart w:id="1229" w:name="_Toc441130539"/>
      <w:r w:rsidRPr="00026FDC">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30" w:name="_Ref440272274"/>
      <w:bookmarkStart w:id="1231" w:name="_Ref440274756"/>
      <w:bookmarkStart w:id="1232"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30"/>
      <w:bookmarkEnd w:id="1231"/>
      <w:bookmarkEnd w:id="1232"/>
    </w:p>
    <w:p w:rsidR="007857E5" w:rsidRPr="00026FDC" w:rsidRDefault="007857E5" w:rsidP="007857E5">
      <w:pPr>
        <w:pStyle w:val="3"/>
        <w:rPr>
          <w:szCs w:val="24"/>
        </w:rPr>
      </w:pPr>
      <w:bookmarkStart w:id="1233" w:name="_Toc439170718"/>
      <w:bookmarkStart w:id="1234" w:name="_Toc439172820"/>
      <w:bookmarkStart w:id="1235" w:name="_Toc439173262"/>
      <w:bookmarkStart w:id="1236" w:name="_Toc439238258"/>
      <w:bookmarkStart w:id="1237" w:name="_Toc439252806"/>
      <w:bookmarkStart w:id="1238" w:name="_Toc439323779"/>
      <w:bookmarkStart w:id="1239" w:name="_Toc440361414"/>
      <w:bookmarkStart w:id="1240" w:name="_Toc440376296"/>
      <w:bookmarkStart w:id="1241" w:name="_Toc440382554"/>
      <w:bookmarkStart w:id="1242" w:name="_Toc440447224"/>
      <w:bookmarkStart w:id="1243" w:name="_Toc440631767"/>
      <w:bookmarkStart w:id="1244" w:name="_Toc440877423"/>
      <w:bookmarkStart w:id="1245" w:name="_Toc441130541"/>
      <w:r w:rsidRPr="00026FDC">
        <w:rPr>
          <w:szCs w:val="24"/>
        </w:rPr>
        <w:t xml:space="preserve">Форма </w:t>
      </w:r>
      <w:bookmarkEnd w:id="1233"/>
      <w:r w:rsidR="00E47073" w:rsidRPr="00026FDC">
        <w:rPr>
          <w:szCs w:val="24"/>
        </w:rPr>
        <w:t>согласия Участника налоговым органам на разглашение сведений, составляющих налоговую тайну</w:t>
      </w:r>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6" w:name="_Toc300142269"/>
      <w:bookmarkStart w:id="1247" w:name="_Toc309735391"/>
      <w:bookmarkStart w:id="1248"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6"/>
      <w:r w:rsidRPr="00026FDC">
        <w:rPr>
          <w:b/>
          <w:bCs w:val="0"/>
          <w:snapToGrid w:val="0"/>
          <w:sz w:val="24"/>
          <w:szCs w:val="24"/>
        </w:rPr>
        <w:t xml:space="preserve"> </w:t>
      </w:r>
      <w:bookmarkEnd w:id="1247"/>
      <w:bookmarkEnd w:id="1248"/>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9" w:name="_Toc439170719"/>
      <w:bookmarkStart w:id="1250" w:name="_Toc439172821"/>
      <w:bookmarkStart w:id="1251" w:name="_Toc439173263"/>
      <w:bookmarkStart w:id="1252" w:name="_Toc439238259"/>
      <w:bookmarkStart w:id="1253" w:name="_Toc439252807"/>
      <w:bookmarkStart w:id="1254" w:name="_Toc439323780"/>
      <w:bookmarkStart w:id="1255" w:name="_Toc440361415"/>
      <w:bookmarkStart w:id="1256" w:name="_Toc440376297"/>
      <w:bookmarkStart w:id="1257" w:name="_Toc440382555"/>
      <w:bookmarkStart w:id="1258" w:name="_Toc440447225"/>
      <w:bookmarkStart w:id="1259" w:name="_Toc440631768"/>
      <w:bookmarkStart w:id="1260" w:name="_Toc440877424"/>
      <w:bookmarkStart w:id="1261" w:name="_Toc441130542"/>
      <w:r w:rsidRPr="00026FDC">
        <w:rPr>
          <w:szCs w:val="24"/>
        </w:rPr>
        <w:lastRenderedPageBreak/>
        <w:t>Инструкции по заполнению</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93268095"/>
      <w:bookmarkStart w:id="1263" w:name="_Ref93268099"/>
      <w:bookmarkStart w:id="1264" w:name="_Toc98253958"/>
      <w:bookmarkStart w:id="1265" w:name="_Toc165173884"/>
      <w:bookmarkStart w:id="1266" w:name="_Toc423423678"/>
      <w:bookmarkStart w:id="1267" w:name="_Ref440272510"/>
      <w:bookmarkStart w:id="1268" w:name="_Ref440274961"/>
      <w:bookmarkStart w:id="1269" w:name="_Ref90381141"/>
      <w:bookmarkStart w:id="1270" w:name="_Toc90385121"/>
      <w:bookmarkStart w:id="1271" w:name="_Toc98253952"/>
      <w:bookmarkStart w:id="1272" w:name="_Toc165173878"/>
      <w:bookmarkStart w:id="1273" w:name="_Toc423427449"/>
      <w:bookmarkStart w:id="1274"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635719" w:rsidRPr="00026FDC" w:rsidRDefault="00635719" w:rsidP="00635719">
      <w:pPr>
        <w:pStyle w:val="3"/>
        <w:rPr>
          <w:szCs w:val="24"/>
        </w:rPr>
      </w:pPr>
      <w:bookmarkStart w:id="1275" w:name="_Toc90385125"/>
      <w:bookmarkStart w:id="1276" w:name="_Toc439170705"/>
      <w:bookmarkStart w:id="1277" w:name="_Toc439172807"/>
      <w:bookmarkStart w:id="1278" w:name="_Toc439173268"/>
      <w:bookmarkStart w:id="1279" w:name="_Toc439238264"/>
      <w:bookmarkStart w:id="1280" w:name="_Toc439252812"/>
      <w:bookmarkStart w:id="1281" w:name="_Toc439323785"/>
      <w:bookmarkStart w:id="1282" w:name="_Toc440361420"/>
      <w:bookmarkStart w:id="1283" w:name="_Toc440376302"/>
      <w:bookmarkStart w:id="1284" w:name="_Toc440382560"/>
      <w:bookmarkStart w:id="1285" w:name="_Toc440447230"/>
      <w:bookmarkStart w:id="1286" w:name="_Toc440631773"/>
      <w:bookmarkStart w:id="1287" w:name="_Toc440877426"/>
      <w:bookmarkStart w:id="1288" w:name="_Toc441130544"/>
      <w:r w:rsidRPr="00026FDC">
        <w:rPr>
          <w:szCs w:val="24"/>
        </w:rPr>
        <w:t xml:space="preserve">Форма </w:t>
      </w:r>
      <w:bookmarkEnd w:id="1275"/>
      <w:bookmarkEnd w:id="1276"/>
      <w:bookmarkEnd w:id="1277"/>
      <w:bookmarkEnd w:id="1278"/>
      <w:bookmarkEnd w:id="1279"/>
      <w:bookmarkEnd w:id="1280"/>
      <w:bookmarkEnd w:id="1281"/>
      <w:bookmarkEnd w:id="1282"/>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3"/>
      <w:bookmarkEnd w:id="1284"/>
      <w:bookmarkEnd w:id="1285"/>
      <w:bookmarkEnd w:id="1286"/>
      <w:bookmarkEnd w:id="1287"/>
      <w:bookmarkEnd w:id="1288"/>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9" w:name="_Toc90385126"/>
      <w:bookmarkStart w:id="1290" w:name="_Toc98253959"/>
      <w:bookmarkStart w:id="1291" w:name="_Toc157248211"/>
      <w:bookmarkStart w:id="1292" w:name="_Toc157496580"/>
      <w:bookmarkStart w:id="1293" w:name="_Toc158206119"/>
      <w:bookmarkStart w:id="1294" w:name="_Toc164057804"/>
      <w:bookmarkStart w:id="1295" w:name="_Toc164137154"/>
      <w:bookmarkStart w:id="1296" w:name="_Toc164161314"/>
      <w:bookmarkStart w:id="1297" w:name="_Toc165173885"/>
      <w:r w:rsidRPr="00026FDC">
        <w:rPr>
          <w:b/>
          <w:szCs w:val="24"/>
        </w:rPr>
        <w:br w:type="page"/>
      </w:r>
    </w:p>
    <w:p w:rsidR="00635719" w:rsidRPr="00026FDC" w:rsidRDefault="00635719" w:rsidP="00635719">
      <w:pPr>
        <w:pStyle w:val="3"/>
        <w:rPr>
          <w:szCs w:val="24"/>
        </w:rPr>
      </w:pPr>
      <w:bookmarkStart w:id="1298" w:name="_Toc439170706"/>
      <w:bookmarkStart w:id="1299" w:name="_Toc439172808"/>
      <w:bookmarkStart w:id="1300" w:name="_Toc439173269"/>
      <w:bookmarkStart w:id="1301" w:name="_Toc439238265"/>
      <w:bookmarkStart w:id="1302" w:name="_Toc439252813"/>
      <w:bookmarkStart w:id="1303" w:name="_Toc439323786"/>
      <w:bookmarkStart w:id="1304" w:name="_Toc440361421"/>
      <w:bookmarkStart w:id="1305" w:name="_Toc440376303"/>
      <w:bookmarkStart w:id="1306" w:name="_Toc440382561"/>
      <w:bookmarkStart w:id="1307" w:name="_Toc440447231"/>
      <w:bookmarkStart w:id="1308" w:name="_Toc440631774"/>
      <w:bookmarkStart w:id="1309" w:name="_Toc440877427"/>
      <w:bookmarkStart w:id="1310" w:name="_Toc441130545"/>
      <w:r w:rsidRPr="00026FDC">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A51E77" w:rsidRPr="00026FDC">
        <w:rPr>
          <w:sz w:val="24"/>
          <w:szCs w:val="24"/>
        </w:rPr>
        <w:fldChar w:fldCharType="begin"/>
      </w:r>
      <w:r w:rsidR="00C718E2" w:rsidRPr="00026FDC">
        <w:rPr>
          <w:sz w:val="24"/>
          <w:szCs w:val="24"/>
        </w:rPr>
        <w:instrText xml:space="preserve"> REF _Ref440271628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3.3.9</w:t>
      </w:r>
      <w:r w:rsidR="00A51E77" w:rsidRPr="00026FDC">
        <w:rPr>
          <w:sz w:val="24"/>
          <w:szCs w:val="24"/>
        </w:rPr>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A51E77" w:rsidRPr="00026FDC">
        <w:rPr>
          <w:sz w:val="24"/>
          <w:szCs w:val="24"/>
        </w:rPr>
        <w:fldChar w:fldCharType="begin"/>
      </w:r>
      <w:r w:rsidR="00D90031" w:rsidRPr="00026FDC">
        <w:rPr>
          <w:sz w:val="24"/>
          <w:szCs w:val="24"/>
        </w:rPr>
        <w:instrText xml:space="preserve"> REF _Ref440274337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5.2</w:t>
      </w:r>
      <w:r w:rsidR="00A51E77" w:rsidRPr="00026FDC">
        <w:rPr>
          <w:sz w:val="24"/>
          <w:szCs w:val="24"/>
        </w:rPr>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_Ref440274366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5.4</w:t>
      </w:r>
      <w:r w:rsidR="00A51E77" w:rsidRPr="00026FDC">
        <w:rPr>
          <w:sz w:val="24"/>
          <w:szCs w:val="24"/>
        </w:rPr>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440376324"/>
      <w:bookmarkStart w:id="1312" w:name="_Ref440376401"/>
      <w:bookmarkStart w:id="1313"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11"/>
      <w:bookmarkEnd w:id="1312"/>
      <w:bookmarkEnd w:id="1313"/>
    </w:p>
    <w:p w:rsidR="00CA1534" w:rsidRPr="00026FDC" w:rsidRDefault="00CA1534" w:rsidP="00CA1534">
      <w:pPr>
        <w:pStyle w:val="3"/>
        <w:rPr>
          <w:szCs w:val="24"/>
        </w:rPr>
      </w:pPr>
      <w:bookmarkStart w:id="1314" w:name="_Toc440376305"/>
      <w:bookmarkStart w:id="1315" w:name="_Toc440382563"/>
      <w:bookmarkStart w:id="1316" w:name="_Toc440447233"/>
      <w:bookmarkStart w:id="1317" w:name="_Toc440631776"/>
      <w:bookmarkStart w:id="1318" w:name="_Toc440877429"/>
      <w:bookmarkStart w:id="1319"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4"/>
      <w:bookmarkEnd w:id="1315"/>
      <w:bookmarkEnd w:id="1316"/>
      <w:bookmarkEnd w:id="1317"/>
      <w:bookmarkEnd w:id="1318"/>
      <w:bookmarkEnd w:id="1319"/>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20" w:name="_Toc440376306"/>
      <w:bookmarkStart w:id="1321" w:name="_Toc440382564"/>
      <w:bookmarkStart w:id="1322" w:name="_Toc440447234"/>
      <w:bookmarkStart w:id="1323" w:name="_Toc440631777"/>
      <w:bookmarkStart w:id="1324" w:name="_Toc440877430"/>
      <w:bookmarkStart w:id="1325" w:name="_Toc441130548"/>
      <w:r w:rsidRPr="00026FDC">
        <w:rPr>
          <w:szCs w:val="24"/>
        </w:rPr>
        <w:lastRenderedPageBreak/>
        <w:t>Инструкции по заполнению</w:t>
      </w:r>
      <w:bookmarkEnd w:id="1320"/>
      <w:bookmarkEnd w:id="1321"/>
      <w:bookmarkEnd w:id="1322"/>
      <w:bookmarkEnd w:id="1323"/>
      <w:bookmarkEnd w:id="1324"/>
      <w:bookmarkEnd w:id="1325"/>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A51E77" w:rsidRPr="00026FDC">
        <w:rPr>
          <w:sz w:val="24"/>
          <w:szCs w:val="24"/>
        </w:rPr>
        <w:fldChar w:fldCharType="begin"/>
      </w:r>
      <w:r w:rsidR="000C6A4A" w:rsidRPr="00026FDC">
        <w:rPr>
          <w:sz w:val="24"/>
          <w:szCs w:val="24"/>
        </w:rPr>
        <w:instrText xml:space="preserve"> REF _Ref440876668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3.3.10</w:t>
      </w:r>
      <w:r w:rsidR="00A51E77" w:rsidRPr="00026FDC">
        <w:rPr>
          <w:sz w:val="24"/>
          <w:szCs w:val="24"/>
        </w:rPr>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1E77" w:rsidRPr="00026FDC">
        <w:rPr>
          <w:sz w:val="24"/>
          <w:szCs w:val="24"/>
        </w:rPr>
        <w:fldChar w:fldCharType="begin"/>
      </w:r>
      <w:r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A51E77" w:rsidRPr="00026FDC">
        <w:rPr>
          <w:sz w:val="24"/>
          <w:szCs w:val="24"/>
        </w:rPr>
        <w:fldChar w:fldCharType="begin"/>
      </w:r>
      <w:r w:rsidR="00CA1534" w:rsidRPr="00026FDC">
        <w:rPr>
          <w:sz w:val="24"/>
          <w:szCs w:val="24"/>
        </w:rPr>
        <w:instrText xml:space="preserve"> REF _Ref440274337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5.2</w:t>
      </w:r>
      <w:r w:rsidR="00A51E77" w:rsidRPr="00026FDC">
        <w:rPr>
          <w:sz w:val="24"/>
          <w:szCs w:val="24"/>
        </w:rPr>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A51E77" w:rsidRPr="00026FDC">
        <w:rPr>
          <w:sz w:val="24"/>
          <w:szCs w:val="24"/>
        </w:rPr>
        <w:fldChar w:fldCharType="begin"/>
      </w:r>
      <w:r w:rsidR="00CA1534" w:rsidRPr="00026FDC">
        <w:rPr>
          <w:sz w:val="24"/>
          <w:szCs w:val="24"/>
        </w:rPr>
        <w:instrText xml:space="preserve"> REF _Ref440274366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5.4</w:t>
      </w:r>
      <w:r w:rsidR="00A51E77" w:rsidRPr="00026FDC">
        <w:rPr>
          <w:sz w:val="24"/>
          <w:szCs w:val="24"/>
        </w:rPr>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147" w:rsidRDefault="00070147">
      <w:pPr>
        <w:spacing w:line="240" w:lineRule="auto"/>
      </w:pPr>
      <w:r>
        <w:separator/>
      </w:r>
    </w:p>
  </w:endnote>
  <w:endnote w:type="continuationSeparator" w:id="0">
    <w:p w:rsidR="00070147" w:rsidRDefault="000701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A51E77">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51E77" w:rsidRPr="00FA0376">
      <w:rPr>
        <w:sz w:val="16"/>
        <w:szCs w:val="16"/>
        <w:lang w:eastAsia="ru-RU"/>
      </w:rPr>
      <w:fldChar w:fldCharType="begin"/>
    </w:r>
    <w:r w:rsidRPr="00FA0376">
      <w:rPr>
        <w:sz w:val="16"/>
        <w:szCs w:val="16"/>
        <w:lang w:eastAsia="ru-RU"/>
      </w:rPr>
      <w:instrText xml:space="preserve"> PAGE </w:instrText>
    </w:r>
    <w:r w:rsidR="00A51E77" w:rsidRPr="00FA0376">
      <w:rPr>
        <w:sz w:val="16"/>
        <w:szCs w:val="16"/>
        <w:lang w:eastAsia="ru-RU"/>
      </w:rPr>
      <w:fldChar w:fldCharType="separate"/>
    </w:r>
    <w:r w:rsidR="00ED44F2">
      <w:rPr>
        <w:noProof/>
        <w:sz w:val="16"/>
        <w:szCs w:val="16"/>
        <w:lang w:eastAsia="ru-RU"/>
      </w:rPr>
      <w:t>73</w:t>
    </w:r>
    <w:r w:rsidR="00A51E77"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w:t>
    </w:r>
    <w:proofErr w:type="gramStart"/>
    <w:r>
      <w:rPr>
        <w:sz w:val="18"/>
        <w:szCs w:val="18"/>
      </w:rPr>
      <w:t xml:space="preserve">на </w:t>
    </w:r>
    <w:r w:rsidRPr="00C12FA4">
      <w:rPr>
        <w:sz w:val="18"/>
        <w:szCs w:val="18"/>
      </w:rPr>
      <w:t xml:space="preserve">право заключения </w:t>
    </w:r>
    <w:r w:rsidRPr="00A4040E">
      <w:rPr>
        <w:sz w:val="18"/>
        <w:szCs w:val="18"/>
      </w:rPr>
      <w:t>Договор</w:t>
    </w:r>
    <w:r w:rsidR="00A4040E" w:rsidRPr="00A4040E">
      <w:rPr>
        <w:sz w:val="18"/>
        <w:szCs w:val="18"/>
      </w:rPr>
      <w:t>а</w:t>
    </w:r>
    <w:r w:rsidRPr="00A4040E">
      <w:rPr>
        <w:sz w:val="18"/>
        <w:szCs w:val="18"/>
      </w:rPr>
      <w:t xml:space="preserve"> на оказание услуг по </w:t>
    </w:r>
    <w:r w:rsidR="00A4040E" w:rsidRPr="00A4040E">
      <w:rPr>
        <w:sz w:val="18"/>
        <w:szCs w:val="18"/>
      </w:rPr>
      <w:t>проведению специальной оценки условий труда на рабочих местах филиала</w:t>
    </w:r>
    <w:r w:rsidRPr="00A4040E">
      <w:rPr>
        <w:sz w:val="18"/>
        <w:szCs w:val="18"/>
      </w:rPr>
      <w:t xml:space="preserve"> для </w:t>
    </w:r>
    <w:r w:rsidR="00A4040E" w:rsidRPr="00A4040E">
      <w:rPr>
        <w:sz w:val="18"/>
        <w:szCs w:val="18"/>
      </w:rPr>
      <w:t>нужд</w:t>
    </w:r>
    <w:proofErr w:type="gramEnd"/>
    <w:r w:rsidR="00A4040E" w:rsidRPr="00A4040E">
      <w:rPr>
        <w:sz w:val="18"/>
        <w:szCs w:val="18"/>
      </w:rPr>
      <w:t xml:space="preserve"> ПАО «МРСК Центра» (филиала</w:t>
    </w:r>
    <w:r w:rsidRPr="00A4040E">
      <w:rPr>
        <w:sz w:val="18"/>
        <w:szCs w:val="18"/>
      </w:rPr>
      <w:t xml:space="preserve">  «Костромаэнерго</w:t>
    </w:r>
    <w:r w:rsidR="00A4040E" w:rsidRPr="00A4040E">
      <w:rPr>
        <w:sz w:val="18"/>
        <w:szCs w:val="18"/>
      </w:rPr>
      <w:t>»</w:t>
    </w:r>
    <w:r w:rsidRPr="00A4040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147" w:rsidRDefault="00070147">
      <w:pPr>
        <w:spacing w:line="240" w:lineRule="auto"/>
      </w:pPr>
      <w:r>
        <w:separator/>
      </w:r>
    </w:p>
  </w:footnote>
  <w:footnote w:type="continuationSeparator" w:id="0">
    <w:p w:rsidR="00070147" w:rsidRDefault="000701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E18"/>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147"/>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B67F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338F"/>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C7FDC"/>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2E70"/>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26F0B"/>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23C3"/>
    <w:rsid w:val="006B3CF3"/>
    <w:rsid w:val="006B43A1"/>
    <w:rsid w:val="006B4939"/>
    <w:rsid w:val="006B7986"/>
    <w:rsid w:val="006C6116"/>
    <w:rsid w:val="006C6F82"/>
    <w:rsid w:val="006D28DA"/>
    <w:rsid w:val="006D58F3"/>
    <w:rsid w:val="006D707B"/>
    <w:rsid w:val="006F457F"/>
    <w:rsid w:val="006F5FD5"/>
    <w:rsid w:val="006F758C"/>
    <w:rsid w:val="0070025A"/>
    <w:rsid w:val="007011E2"/>
    <w:rsid w:val="00702B2C"/>
    <w:rsid w:val="007044CB"/>
    <w:rsid w:val="00705286"/>
    <w:rsid w:val="0070668D"/>
    <w:rsid w:val="00711201"/>
    <w:rsid w:val="00711BC4"/>
    <w:rsid w:val="00717F60"/>
    <w:rsid w:val="00717FF9"/>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2EB7"/>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40E"/>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B653E"/>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1E19"/>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44F2"/>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2D9E"/>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Skvortsova.TS@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6FF8-1699-487D-BEAE-A136D857D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81</Pages>
  <Words>24105</Words>
  <Characters>137400</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161183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63</cp:revision>
  <cp:lastPrinted>2015-12-29T14:27:00Z</cp:lastPrinted>
  <dcterms:created xsi:type="dcterms:W3CDTF">2016-01-15T11:45:00Z</dcterms:created>
  <dcterms:modified xsi:type="dcterms:W3CDTF">2016-04-29T04:55:00Z</dcterms:modified>
</cp:coreProperties>
</file>