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4C25E3"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3491F" w:rsidRPr="00041308" w:rsidRDefault="00C3491F" w:rsidP="00C3491F">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C3491F" w:rsidRPr="00010061" w:rsidRDefault="00C3491F" w:rsidP="00C3491F">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C3491F" w:rsidRDefault="00C3491F" w:rsidP="00C3491F">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rsidR="00C3491F" w:rsidRDefault="00C3491F" w:rsidP="00C3491F">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p>
                <w:p w:rsidR="00C3491F" w:rsidRPr="00010061" w:rsidRDefault="00C3491F" w:rsidP="00C3491F">
                  <w:pPr>
                    <w:ind w:right="-21" w:firstLine="0"/>
                    <w:jc w:val="left"/>
                    <w:rPr>
                      <w:rFonts w:ascii="Helios" w:hAnsi="Helios"/>
                      <w:sz w:val="12"/>
                      <w:szCs w:val="12"/>
                    </w:rPr>
                  </w:pPr>
                  <w:r w:rsidRPr="00010061">
                    <w:rPr>
                      <w:rFonts w:ascii="Helios" w:hAnsi="Helios"/>
                      <w:sz w:val="12"/>
                      <w:szCs w:val="12"/>
                    </w:rPr>
                    <w:t>телефон доверия: +7 (495) 747-92-99</w:t>
                  </w:r>
                </w:p>
                <w:p w:rsidR="00C3491F" w:rsidRPr="003B6631" w:rsidRDefault="00C3491F" w:rsidP="00C3491F">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3B6631">
                    <w:rPr>
                      <w:rFonts w:ascii="Helios" w:hAnsi="Helios"/>
                      <w:sz w:val="12"/>
                      <w:szCs w:val="12"/>
                      <w:lang w:val="en-US"/>
                    </w:rPr>
                    <w:t>-</w:t>
                  </w:r>
                  <w:r w:rsidRPr="0034173B">
                    <w:rPr>
                      <w:rFonts w:ascii="Helios" w:hAnsi="Helios"/>
                      <w:sz w:val="12"/>
                      <w:szCs w:val="12"/>
                      <w:lang w:val="en-US"/>
                    </w:rPr>
                    <w:t>mail</w:t>
                  </w:r>
                  <w:proofErr w:type="gramEnd"/>
                  <w:r w:rsidRPr="003B6631">
                    <w:rPr>
                      <w:rFonts w:ascii="Helios" w:hAnsi="Helios"/>
                      <w:sz w:val="12"/>
                      <w:szCs w:val="12"/>
                      <w:lang w:val="en-US"/>
                    </w:rPr>
                    <w:t xml:space="preserve">: </w:t>
                  </w:r>
                  <w:r w:rsidRPr="0034173B">
                    <w:rPr>
                      <w:rFonts w:ascii="Helios" w:hAnsi="Helios"/>
                      <w:sz w:val="12"/>
                      <w:szCs w:val="12"/>
                      <w:lang w:val="en-US"/>
                    </w:rPr>
                    <w:t>kostromaenergo</w:t>
                  </w:r>
                  <w:r w:rsidRPr="003B6631">
                    <w:rPr>
                      <w:rFonts w:ascii="Helios" w:hAnsi="Helios"/>
                      <w:sz w:val="12"/>
                      <w:szCs w:val="12"/>
                      <w:lang w:val="en-US"/>
                    </w:rPr>
                    <w:t>@</w:t>
                  </w:r>
                  <w:r w:rsidRPr="0034173B">
                    <w:rPr>
                      <w:rFonts w:ascii="Helios" w:hAnsi="Helios"/>
                      <w:sz w:val="12"/>
                      <w:szCs w:val="12"/>
                      <w:lang w:val="en-US"/>
                    </w:rPr>
                    <w:t>mrsk</w:t>
                  </w:r>
                  <w:r w:rsidRPr="003B6631">
                    <w:rPr>
                      <w:rFonts w:ascii="Helios" w:hAnsi="Helios"/>
                      <w:sz w:val="12"/>
                      <w:szCs w:val="12"/>
                      <w:lang w:val="en-US"/>
                    </w:rPr>
                    <w:t>-1.</w:t>
                  </w:r>
                  <w:r w:rsidRPr="0034173B">
                    <w:rPr>
                      <w:rFonts w:ascii="Helios" w:hAnsi="Helios"/>
                      <w:sz w:val="12"/>
                      <w:szCs w:val="12"/>
                      <w:lang w:val="en-US"/>
                    </w:rPr>
                    <w:t>ru</w:t>
                  </w:r>
                  <w:r w:rsidRPr="003B6631">
                    <w:rPr>
                      <w:rFonts w:ascii="Helios" w:hAnsi="Helios"/>
                      <w:sz w:val="12"/>
                      <w:szCs w:val="12"/>
                      <w:lang w:val="en-US"/>
                    </w:rPr>
                    <w:t xml:space="preserve">, </w:t>
                  </w:r>
                  <w:r w:rsidRPr="0034173B">
                    <w:rPr>
                      <w:rFonts w:ascii="Helios" w:hAnsi="Helios"/>
                      <w:sz w:val="12"/>
                      <w:szCs w:val="12"/>
                      <w:lang w:val="en-US"/>
                    </w:rPr>
                    <w:t>http</w:t>
                  </w:r>
                  <w:r w:rsidRPr="003B6631">
                    <w:rPr>
                      <w:rFonts w:ascii="Helios" w:hAnsi="Helios"/>
                      <w:sz w:val="12"/>
                      <w:szCs w:val="12"/>
                      <w:lang w:val="en-US"/>
                    </w:rPr>
                    <w:t>://</w:t>
                  </w:r>
                  <w:r w:rsidRPr="0034173B">
                    <w:rPr>
                      <w:rFonts w:ascii="Helios" w:hAnsi="Helios"/>
                      <w:sz w:val="12"/>
                      <w:szCs w:val="12"/>
                      <w:lang w:val="en-US"/>
                    </w:rPr>
                    <w:t>www</w:t>
                  </w:r>
                  <w:r w:rsidRPr="003B6631">
                    <w:rPr>
                      <w:rFonts w:ascii="Helios" w:hAnsi="Helios"/>
                      <w:sz w:val="12"/>
                      <w:szCs w:val="12"/>
                      <w:lang w:val="en-US"/>
                    </w:rPr>
                    <w:t>.</w:t>
                  </w:r>
                  <w:r w:rsidRPr="0034173B">
                    <w:rPr>
                      <w:rFonts w:ascii="Helios" w:hAnsi="Helios"/>
                      <w:sz w:val="12"/>
                      <w:szCs w:val="12"/>
                      <w:lang w:val="en-US"/>
                    </w:rPr>
                    <w:t>mrsk</w:t>
                  </w:r>
                  <w:r w:rsidRPr="003B6631">
                    <w:rPr>
                      <w:rFonts w:ascii="Helios" w:hAnsi="Helios"/>
                      <w:sz w:val="12"/>
                      <w:szCs w:val="12"/>
                      <w:lang w:val="en-US"/>
                    </w:rPr>
                    <w:t>-1.</w:t>
                  </w:r>
                  <w:r w:rsidRPr="0034173B">
                    <w:rPr>
                      <w:rFonts w:ascii="Helios" w:hAnsi="Helios"/>
                      <w:sz w:val="12"/>
                      <w:szCs w:val="12"/>
                      <w:lang w:val="en-US"/>
                    </w:rPr>
                    <w:t>ru</w:t>
                  </w:r>
                </w:p>
                <w:p w:rsidR="00195BE4" w:rsidRPr="003B6631" w:rsidRDefault="00195BE4" w:rsidP="005E428B">
                  <w:pPr>
                    <w:spacing w:line="240" w:lineRule="auto"/>
                    <w:ind w:right="-23"/>
                    <w:rPr>
                      <w:rFonts w:ascii="Helios" w:hAnsi="Helios"/>
                      <w:sz w:val="14"/>
                      <w:szCs w:val="14"/>
                      <w:lang w:val="en-US"/>
                    </w:rPr>
                  </w:pPr>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195BE4" w:rsidRPr="007417E6" w:rsidRDefault="00195BE4" w:rsidP="00195BE4">
      <w:pPr>
        <w:ind w:left="5670" w:firstLine="0"/>
        <w:jc w:val="center"/>
        <w:rPr>
          <w:sz w:val="24"/>
          <w:szCs w:val="24"/>
        </w:rPr>
      </w:pPr>
      <w:r w:rsidRPr="007417E6">
        <w:rPr>
          <w:sz w:val="24"/>
          <w:szCs w:val="24"/>
        </w:rPr>
        <w:t>УТВЕРЖДАЮ:</w:t>
      </w:r>
    </w:p>
    <w:p w:rsidR="00195BE4" w:rsidRPr="00CD7FCD" w:rsidRDefault="00195BE4" w:rsidP="00195BE4">
      <w:pPr>
        <w:spacing w:line="240" w:lineRule="auto"/>
        <w:jc w:val="right"/>
        <w:rPr>
          <w:sz w:val="24"/>
          <w:szCs w:val="24"/>
        </w:rPr>
      </w:pPr>
      <w:r w:rsidRPr="00CD7FCD">
        <w:rPr>
          <w:sz w:val="24"/>
          <w:szCs w:val="24"/>
        </w:rPr>
        <w:t>Председатель закупочной комиссии -</w:t>
      </w:r>
    </w:p>
    <w:p w:rsidR="00195BE4" w:rsidRDefault="00195BE4" w:rsidP="00195BE4">
      <w:pPr>
        <w:spacing w:line="240" w:lineRule="auto"/>
        <w:jc w:val="right"/>
        <w:rPr>
          <w:sz w:val="24"/>
          <w:szCs w:val="24"/>
        </w:rPr>
      </w:pPr>
      <w:r w:rsidRPr="00CD7FCD">
        <w:rPr>
          <w:sz w:val="24"/>
          <w:szCs w:val="24"/>
        </w:rPr>
        <w:t xml:space="preserve">заместитель генерального директора </w:t>
      </w:r>
      <w:r>
        <w:rPr>
          <w:sz w:val="24"/>
          <w:szCs w:val="24"/>
        </w:rPr>
        <w:t xml:space="preserve">- </w:t>
      </w:r>
      <w:r w:rsidRPr="00CD7FCD">
        <w:rPr>
          <w:sz w:val="24"/>
          <w:szCs w:val="24"/>
        </w:rPr>
        <w:t xml:space="preserve">директор </w:t>
      </w:r>
    </w:p>
    <w:p w:rsidR="00195BE4" w:rsidRPr="00CD7FCD" w:rsidRDefault="00195BE4" w:rsidP="00195BE4">
      <w:pPr>
        <w:spacing w:line="240" w:lineRule="auto"/>
        <w:jc w:val="right"/>
        <w:rPr>
          <w:sz w:val="24"/>
          <w:szCs w:val="24"/>
        </w:rPr>
      </w:pPr>
      <w:r w:rsidRPr="00CD7FCD">
        <w:rPr>
          <w:sz w:val="24"/>
          <w:szCs w:val="24"/>
        </w:rPr>
        <w:t>филиала ПАО «МРСК Центра» - «Костромаэнерго»</w:t>
      </w:r>
    </w:p>
    <w:p w:rsidR="00195BE4" w:rsidRPr="007E4F4E" w:rsidRDefault="00195BE4" w:rsidP="00195BE4">
      <w:pPr>
        <w:spacing w:line="240" w:lineRule="auto"/>
        <w:jc w:val="right"/>
        <w:rPr>
          <w:highlight w:val="yellow"/>
        </w:rPr>
      </w:pPr>
    </w:p>
    <w:p w:rsidR="00195BE4" w:rsidRPr="00C12FA4" w:rsidRDefault="00195BE4" w:rsidP="00195BE4">
      <w:pPr>
        <w:spacing w:line="240" w:lineRule="auto"/>
        <w:jc w:val="right"/>
        <w:rPr>
          <w:sz w:val="24"/>
          <w:szCs w:val="24"/>
        </w:rPr>
      </w:pPr>
      <w:r w:rsidRPr="00CD7FCD">
        <w:rPr>
          <w:sz w:val="24"/>
          <w:szCs w:val="24"/>
        </w:rPr>
        <w:t xml:space="preserve">____________________ Е.А. </w:t>
      </w:r>
      <w:r>
        <w:rPr>
          <w:sz w:val="24"/>
          <w:szCs w:val="24"/>
        </w:rPr>
        <w:t>Смирнов</w:t>
      </w:r>
    </w:p>
    <w:p w:rsidR="00195BE4" w:rsidRPr="00C12FA4" w:rsidRDefault="00195BE4" w:rsidP="00195BE4">
      <w:pPr>
        <w:spacing w:line="240" w:lineRule="auto"/>
        <w:jc w:val="right"/>
        <w:rPr>
          <w:sz w:val="24"/>
          <w:szCs w:val="24"/>
        </w:rPr>
      </w:pPr>
    </w:p>
    <w:p w:rsidR="00195BE4" w:rsidRPr="00C12FA4" w:rsidRDefault="00195BE4" w:rsidP="00195BE4">
      <w:pPr>
        <w:ind w:left="5670" w:firstLine="0"/>
        <w:jc w:val="right"/>
        <w:rPr>
          <w:sz w:val="24"/>
          <w:szCs w:val="24"/>
        </w:rPr>
      </w:pPr>
      <w:r w:rsidRPr="00C12FA4">
        <w:rPr>
          <w:sz w:val="24"/>
          <w:szCs w:val="24"/>
        </w:rPr>
        <w:t xml:space="preserve"> «____» ___________________ </w:t>
      </w:r>
      <w:r>
        <w:rPr>
          <w:sz w:val="24"/>
          <w:szCs w:val="24"/>
        </w:rPr>
        <w:t>2017</w:t>
      </w:r>
      <w:r w:rsidRPr="00C12FA4">
        <w:rPr>
          <w:sz w:val="24"/>
          <w:szCs w:val="24"/>
        </w:rPr>
        <w:t xml:space="preserve"> г.</w:t>
      </w:r>
    </w:p>
    <w:p w:rsidR="007556FF" w:rsidRPr="00D053CF" w:rsidRDefault="007556FF" w:rsidP="007556FF">
      <w:pPr>
        <w:ind w:firstLine="0"/>
        <w:jc w:val="left"/>
        <w:rPr>
          <w:sz w:val="24"/>
          <w:szCs w:val="24"/>
        </w:rPr>
      </w:pPr>
    </w:p>
    <w:p w:rsidR="007556FF" w:rsidRPr="00D053CF" w:rsidRDefault="007556FF" w:rsidP="007556FF">
      <w:pPr>
        <w:spacing w:line="240" w:lineRule="auto"/>
        <w:ind w:left="6804" w:firstLine="0"/>
        <w:rPr>
          <w:b/>
          <w:kern w:val="36"/>
          <w:sz w:val="24"/>
          <w:szCs w:val="24"/>
        </w:rPr>
      </w:pPr>
      <w:r w:rsidRPr="00D053CF">
        <w:rPr>
          <w:b/>
          <w:kern w:val="36"/>
          <w:sz w:val="24"/>
          <w:szCs w:val="24"/>
        </w:rPr>
        <w:t>Согласовано на заседании</w:t>
      </w:r>
    </w:p>
    <w:p w:rsidR="007556FF" w:rsidRPr="00D053CF" w:rsidRDefault="007556FF" w:rsidP="007556FF">
      <w:pPr>
        <w:spacing w:line="240" w:lineRule="auto"/>
        <w:ind w:left="6804" w:firstLine="0"/>
        <w:rPr>
          <w:b/>
          <w:kern w:val="36"/>
          <w:sz w:val="24"/>
          <w:szCs w:val="24"/>
        </w:rPr>
      </w:pPr>
      <w:r w:rsidRPr="00D053CF">
        <w:rPr>
          <w:b/>
          <w:kern w:val="36"/>
          <w:sz w:val="24"/>
          <w:szCs w:val="24"/>
        </w:rPr>
        <w:t>закупочной комиссии</w:t>
      </w:r>
    </w:p>
    <w:p w:rsidR="007556FF" w:rsidRPr="00D053CF" w:rsidRDefault="007556FF" w:rsidP="007556FF">
      <w:pPr>
        <w:spacing w:line="240" w:lineRule="auto"/>
        <w:ind w:left="6804" w:firstLine="0"/>
        <w:rPr>
          <w:b/>
          <w:kern w:val="36"/>
          <w:sz w:val="24"/>
          <w:szCs w:val="24"/>
        </w:rPr>
      </w:pPr>
      <w:r w:rsidRPr="00D053CF">
        <w:rPr>
          <w:b/>
          <w:kern w:val="36"/>
          <w:sz w:val="24"/>
          <w:szCs w:val="24"/>
        </w:rPr>
        <w:t>Протокол № ____________</w:t>
      </w:r>
    </w:p>
    <w:p w:rsidR="007556FF" w:rsidRPr="00D053CF" w:rsidRDefault="007556FF" w:rsidP="007556FF">
      <w:pPr>
        <w:spacing w:line="240" w:lineRule="auto"/>
        <w:ind w:left="6804" w:firstLine="0"/>
        <w:rPr>
          <w:b/>
          <w:kern w:val="36"/>
          <w:sz w:val="24"/>
          <w:szCs w:val="24"/>
        </w:rPr>
      </w:pPr>
      <w:r w:rsidRPr="00D053CF">
        <w:rPr>
          <w:b/>
          <w:kern w:val="36"/>
          <w:sz w:val="24"/>
          <w:szCs w:val="24"/>
        </w:rPr>
        <w:t>от «___» _______ 201</w:t>
      </w:r>
      <w:r w:rsidR="00773E05">
        <w:rPr>
          <w:b/>
          <w:kern w:val="36"/>
          <w:sz w:val="24"/>
          <w:szCs w:val="24"/>
        </w:rPr>
        <w:t>7</w:t>
      </w:r>
      <w:r w:rsidRPr="00D053CF">
        <w:rPr>
          <w:b/>
          <w:kern w:val="36"/>
          <w:sz w:val="24"/>
          <w:szCs w:val="24"/>
        </w:rPr>
        <w:t xml:space="preserve">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D053CF" w:rsidRDefault="00717F60" w:rsidP="00E71A48">
      <w:pPr>
        <w:pStyle w:val="1f5"/>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195BE4" w:rsidRDefault="00717F60" w:rsidP="007556FF">
      <w:pPr>
        <w:spacing w:line="264" w:lineRule="auto"/>
        <w:ind w:firstLine="0"/>
        <w:jc w:val="center"/>
        <w:rPr>
          <w:b/>
          <w:sz w:val="24"/>
          <w:szCs w:val="24"/>
        </w:rPr>
      </w:pPr>
      <w:r w:rsidRPr="00D053CF">
        <w:rPr>
          <w:b/>
          <w:sz w:val="24"/>
          <w:szCs w:val="24"/>
        </w:rPr>
        <w:t xml:space="preserve">на право заключения </w:t>
      </w:r>
      <w:r w:rsidR="007556FF" w:rsidRPr="00195BE4">
        <w:rPr>
          <w:b/>
          <w:sz w:val="24"/>
          <w:szCs w:val="24"/>
        </w:rPr>
        <w:t>Договор</w:t>
      </w:r>
      <w:r w:rsidR="00195BE4">
        <w:rPr>
          <w:b/>
          <w:sz w:val="24"/>
          <w:szCs w:val="24"/>
        </w:rPr>
        <w:t>а</w:t>
      </w:r>
      <w:r w:rsidR="007556FF" w:rsidRPr="00195BE4">
        <w:rPr>
          <w:b/>
          <w:sz w:val="24"/>
          <w:szCs w:val="24"/>
        </w:rPr>
        <w:t xml:space="preserve"> на поставку </w:t>
      </w:r>
      <w:r w:rsidR="00195BE4" w:rsidRPr="00195BE4">
        <w:rPr>
          <w:b/>
          <w:sz w:val="24"/>
          <w:szCs w:val="24"/>
        </w:rPr>
        <w:t xml:space="preserve">арматуры </w:t>
      </w:r>
      <w:proofErr w:type="gramStart"/>
      <w:r w:rsidR="00195BE4" w:rsidRPr="00195BE4">
        <w:rPr>
          <w:b/>
          <w:sz w:val="24"/>
          <w:szCs w:val="24"/>
        </w:rPr>
        <w:t>к</w:t>
      </w:r>
      <w:proofErr w:type="gramEnd"/>
      <w:r w:rsidR="00195BE4" w:rsidRPr="00195BE4">
        <w:rPr>
          <w:b/>
          <w:sz w:val="24"/>
          <w:szCs w:val="24"/>
        </w:rPr>
        <w:t xml:space="preserve"> СИП для нужд </w:t>
      </w:r>
    </w:p>
    <w:p w:rsidR="00717F60" w:rsidRPr="00D053CF" w:rsidRDefault="00195BE4" w:rsidP="007556FF">
      <w:pPr>
        <w:spacing w:line="264" w:lineRule="auto"/>
        <w:ind w:firstLine="0"/>
        <w:jc w:val="center"/>
        <w:rPr>
          <w:b/>
          <w:sz w:val="24"/>
          <w:szCs w:val="24"/>
        </w:rPr>
      </w:pPr>
      <w:r w:rsidRPr="00195BE4">
        <w:rPr>
          <w:b/>
          <w:sz w:val="24"/>
          <w:szCs w:val="24"/>
        </w:rPr>
        <w:t>ПАО «МРСК Центра» (филиала «Костромаэнерго»)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195BE4" w:rsidRPr="00D77FC1" w:rsidRDefault="00195BE4" w:rsidP="00195BE4">
      <w:pPr>
        <w:spacing w:line="240" w:lineRule="auto"/>
        <w:ind w:firstLine="0"/>
        <w:jc w:val="center"/>
        <w:rPr>
          <w:sz w:val="24"/>
          <w:szCs w:val="24"/>
        </w:rPr>
      </w:pPr>
      <w:r w:rsidRPr="00C12FA4">
        <w:rPr>
          <w:sz w:val="24"/>
          <w:szCs w:val="24"/>
        </w:rPr>
        <w:t xml:space="preserve">г. </w:t>
      </w:r>
      <w:r>
        <w:rPr>
          <w:sz w:val="24"/>
          <w:szCs w:val="24"/>
        </w:rPr>
        <w:t>Кострома</w:t>
      </w:r>
      <w:r w:rsidRPr="00C12FA4">
        <w:rPr>
          <w:sz w:val="24"/>
          <w:szCs w:val="24"/>
        </w:rPr>
        <w:br/>
      </w:r>
      <w:r>
        <w:rPr>
          <w:sz w:val="24"/>
          <w:szCs w:val="24"/>
        </w:rPr>
        <w:t>2017</w:t>
      </w:r>
      <w:r w:rsidRPr="00C12FA4">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5169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8C5FEA">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169A8">
        <w:rPr>
          <w:noProof/>
        </w:rPr>
        <w:fldChar w:fldCharType="begin"/>
      </w:r>
      <w:r>
        <w:rPr>
          <w:noProof/>
        </w:rPr>
        <w:instrText xml:space="preserve"> PAGEREF _Toc472416824 \h </w:instrText>
      </w:r>
      <w:r w:rsidR="005169A8">
        <w:rPr>
          <w:noProof/>
        </w:rPr>
      </w:r>
      <w:r w:rsidR="005169A8">
        <w:rPr>
          <w:noProof/>
        </w:rPr>
        <w:fldChar w:fldCharType="separate"/>
      </w:r>
      <w:r w:rsidR="008C5FEA">
        <w:rPr>
          <w:noProof/>
        </w:rPr>
        <w:t>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169A8">
        <w:rPr>
          <w:noProof/>
        </w:rPr>
        <w:fldChar w:fldCharType="begin"/>
      </w:r>
      <w:r>
        <w:rPr>
          <w:noProof/>
        </w:rPr>
        <w:instrText xml:space="preserve"> PAGEREF _Toc472416825 \h </w:instrText>
      </w:r>
      <w:r w:rsidR="005169A8">
        <w:rPr>
          <w:noProof/>
        </w:rPr>
      </w:r>
      <w:r w:rsidR="005169A8">
        <w:rPr>
          <w:noProof/>
        </w:rPr>
        <w:fldChar w:fldCharType="separate"/>
      </w:r>
      <w:r w:rsidR="008C5FEA">
        <w:rPr>
          <w:noProof/>
        </w:rPr>
        <w:t>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169A8">
        <w:rPr>
          <w:noProof/>
        </w:rPr>
        <w:fldChar w:fldCharType="begin"/>
      </w:r>
      <w:r>
        <w:rPr>
          <w:noProof/>
        </w:rPr>
        <w:instrText xml:space="preserve"> PAGEREF _Toc472416826 \h </w:instrText>
      </w:r>
      <w:r w:rsidR="005169A8">
        <w:rPr>
          <w:noProof/>
        </w:rPr>
      </w:r>
      <w:r w:rsidR="005169A8">
        <w:rPr>
          <w:noProof/>
        </w:rPr>
        <w:fldChar w:fldCharType="separate"/>
      </w:r>
      <w:r w:rsidR="008C5FEA">
        <w:rPr>
          <w:noProof/>
        </w:rPr>
        <w:t>6</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169A8">
        <w:rPr>
          <w:noProof/>
        </w:rPr>
        <w:fldChar w:fldCharType="begin"/>
      </w:r>
      <w:r>
        <w:rPr>
          <w:noProof/>
        </w:rPr>
        <w:instrText xml:space="preserve"> PAGEREF _Toc472416827 \h </w:instrText>
      </w:r>
      <w:r w:rsidR="005169A8">
        <w:rPr>
          <w:noProof/>
        </w:rPr>
      </w:r>
      <w:r w:rsidR="005169A8">
        <w:rPr>
          <w:noProof/>
        </w:rPr>
        <w:fldChar w:fldCharType="separate"/>
      </w:r>
      <w:r w:rsidR="008C5FEA">
        <w:rPr>
          <w:noProof/>
        </w:rPr>
        <w:t>6</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169A8">
        <w:rPr>
          <w:noProof/>
        </w:rPr>
        <w:fldChar w:fldCharType="begin"/>
      </w:r>
      <w:r>
        <w:rPr>
          <w:noProof/>
        </w:rPr>
        <w:instrText xml:space="preserve"> PAGEREF _Toc472416828 \h </w:instrText>
      </w:r>
      <w:r w:rsidR="005169A8">
        <w:rPr>
          <w:noProof/>
        </w:rPr>
      </w:r>
      <w:r w:rsidR="005169A8">
        <w:rPr>
          <w:noProof/>
        </w:rPr>
        <w:fldChar w:fldCharType="separate"/>
      </w:r>
      <w:r w:rsidR="008C5FEA">
        <w:rPr>
          <w:noProof/>
        </w:rPr>
        <w:t>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169A8">
        <w:rPr>
          <w:noProof/>
        </w:rPr>
        <w:fldChar w:fldCharType="begin"/>
      </w:r>
      <w:r>
        <w:rPr>
          <w:noProof/>
        </w:rPr>
        <w:instrText xml:space="preserve"> PAGEREF _Toc472416829 \h </w:instrText>
      </w:r>
      <w:r w:rsidR="005169A8">
        <w:rPr>
          <w:noProof/>
        </w:rPr>
      </w:r>
      <w:r w:rsidR="005169A8">
        <w:rPr>
          <w:noProof/>
        </w:rPr>
        <w:fldChar w:fldCharType="separate"/>
      </w:r>
      <w:r w:rsidR="008C5FEA">
        <w:rPr>
          <w:noProof/>
        </w:rPr>
        <w:t>8</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5169A8">
        <w:rPr>
          <w:noProof/>
        </w:rPr>
        <w:fldChar w:fldCharType="begin"/>
      </w:r>
      <w:r>
        <w:rPr>
          <w:noProof/>
        </w:rPr>
        <w:instrText xml:space="preserve"> PAGEREF _Toc472416835 \h </w:instrText>
      </w:r>
      <w:r w:rsidR="005169A8">
        <w:rPr>
          <w:noProof/>
        </w:rPr>
      </w:r>
      <w:r w:rsidR="005169A8">
        <w:rPr>
          <w:noProof/>
        </w:rPr>
        <w:fldChar w:fldCharType="separate"/>
      </w:r>
      <w:r w:rsidR="008C5FEA">
        <w:rPr>
          <w:noProof/>
        </w:rPr>
        <w:t>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169A8">
        <w:rPr>
          <w:noProof/>
        </w:rPr>
        <w:fldChar w:fldCharType="begin"/>
      </w:r>
      <w:r>
        <w:rPr>
          <w:noProof/>
        </w:rPr>
        <w:instrText xml:space="preserve"> PAGEREF _Toc472416836 \h </w:instrText>
      </w:r>
      <w:r w:rsidR="005169A8">
        <w:rPr>
          <w:noProof/>
        </w:rPr>
      </w:r>
      <w:r w:rsidR="005169A8">
        <w:rPr>
          <w:noProof/>
        </w:rPr>
        <w:fldChar w:fldCharType="separate"/>
      </w:r>
      <w:r w:rsidR="008C5FEA">
        <w:rPr>
          <w:noProof/>
        </w:rPr>
        <w:t>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5169A8">
        <w:rPr>
          <w:noProof/>
        </w:rPr>
        <w:fldChar w:fldCharType="begin"/>
      </w:r>
      <w:r>
        <w:rPr>
          <w:noProof/>
        </w:rPr>
        <w:instrText xml:space="preserve"> PAGEREF _Toc472416840 \h </w:instrText>
      </w:r>
      <w:r w:rsidR="005169A8">
        <w:rPr>
          <w:noProof/>
        </w:rPr>
      </w:r>
      <w:r w:rsidR="005169A8">
        <w:rPr>
          <w:noProof/>
        </w:rPr>
        <w:fldChar w:fldCharType="separate"/>
      </w:r>
      <w:r w:rsidR="008C5FEA">
        <w:rPr>
          <w:noProof/>
        </w:rPr>
        <w:t>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5169A8">
        <w:rPr>
          <w:noProof/>
        </w:rPr>
        <w:fldChar w:fldCharType="begin"/>
      </w:r>
      <w:r>
        <w:rPr>
          <w:noProof/>
        </w:rPr>
        <w:instrText xml:space="preserve"> PAGEREF _Toc472416844 \h </w:instrText>
      </w:r>
      <w:r w:rsidR="005169A8">
        <w:rPr>
          <w:noProof/>
        </w:rPr>
      </w:r>
      <w:r w:rsidR="005169A8">
        <w:rPr>
          <w:noProof/>
        </w:rPr>
        <w:fldChar w:fldCharType="separate"/>
      </w:r>
      <w:r w:rsidR="008C5FEA">
        <w:rPr>
          <w:noProof/>
        </w:rPr>
        <w:t>11</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169A8">
        <w:rPr>
          <w:noProof/>
        </w:rPr>
        <w:fldChar w:fldCharType="begin"/>
      </w:r>
      <w:r>
        <w:rPr>
          <w:noProof/>
        </w:rPr>
        <w:instrText xml:space="preserve"> PAGEREF _Toc472416852 \h </w:instrText>
      </w:r>
      <w:r w:rsidR="005169A8">
        <w:rPr>
          <w:noProof/>
        </w:rPr>
      </w:r>
      <w:r w:rsidR="005169A8">
        <w:rPr>
          <w:noProof/>
        </w:rPr>
        <w:fldChar w:fldCharType="separate"/>
      </w:r>
      <w:r w:rsidR="008C5FEA">
        <w:rPr>
          <w:noProof/>
        </w:rPr>
        <w:t>12</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169A8">
        <w:rPr>
          <w:noProof/>
        </w:rPr>
        <w:fldChar w:fldCharType="begin"/>
      </w:r>
      <w:r>
        <w:rPr>
          <w:noProof/>
        </w:rPr>
        <w:instrText xml:space="preserve"> PAGEREF _Toc472416853 \h </w:instrText>
      </w:r>
      <w:r w:rsidR="005169A8">
        <w:rPr>
          <w:noProof/>
        </w:rPr>
      </w:r>
      <w:r w:rsidR="005169A8">
        <w:rPr>
          <w:noProof/>
        </w:rPr>
        <w:fldChar w:fldCharType="separate"/>
      </w:r>
      <w:r w:rsidR="008C5FEA">
        <w:rPr>
          <w:noProof/>
        </w:rPr>
        <w:t>12</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5169A8">
        <w:rPr>
          <w:noProof/>
        </w:rPr>
        <w:fldChar w:fldCharType="begin"/>
      </w:r>
      <w:r>
        <w:rPr>
          <w:noProof/>
        </w:rPr>
        <w:instrText xml:space="preserve"> PAGEREF _Toc472416856 \h </w:instrText>
      </w:r>
      <w:r w:rsidR="005169A8">
        <w:rPr>
          <w:noProof/>
        </w:rPr>
      </w:r>
      <w:r w:rsidR="005169A8">
        <w:rPr>
          <w:noProof/>
        </w:rPr>
        <w:fldChar w:fldCharType="separate"/>
      </w:r>
      <w:r w:rsidR="008C5FEA">
        <w:rPr>
          <w:noProof/>
        </w:rPr>
        <w:t>12</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169A8">
        <w:rPr>
          <w:noProof/>
        </w:rPr>
        <w:fldChar w:fldCharType="begin"/>
      </w:r>
      <w:r>
        <w:rPr>
          <w:noProof/>
        </w:rPr>
        <w:instrText xml:space="preserve"> PAGEREF _Toc472416857 \h </w:instrText>
      </w:r>
      <w:r w:rsidR="005169A8">
        <w:rPr>
          <w:noProof/>
        </w:rPr>
      </w:r>
      <w:r w:rsidR="005169A8">
        <w:rPr>
          <w:noProof/>
        </w:rPr>
        <w:fldChar w:fldCharType="separate"/>
      </w:r>
      <w:r w:rsidR="008C5FEA">
        <w:rPr>
          <w:noProof/>
        </w:rPr>
        <w:t>13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169A8">
        <w:rPr>
          <w:noProof/>
        </w:rPr>
        <w:fldChar w:fldCharType="begin"/>
      </w:r>
      <w:r>
        <w:rPr>
          <w:noProof/>
        </w:rPr>
        <w:instrText xml:space="preserve"> PAGEREF _Toc472416872 \h </w:instrText>
      </w:r>
      <w:r w:rsidR="005169A8">
        <w:rPr>
          <w:noProof/>
        </w:rPr>
      </w:r>
      <w:r w:rsidR="005169A8">
        <w:rPr>
          <w:noProof/>
        </w:rPr>
        <w:fldChar w:fldCharType="separate"/>
      </w:r>
      <w:r w:rsidR="008C5FEA">
        <w:rPr>
          <w:noProof/>
        </w:rPr>
        <w:t>22</w:t>
      </w:r>
      <w:r w:rsidR="005169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5169A8" w:rsidRPr="00B007DA">
        <w:rPr>
          <w:noProof/>
        </w:rPr>
        <w:fldChar w:fldCharType="begin"/>
      </w:r>
      <w:r w:rsidRPr="00B007DA">
        <w:rPr>
          <w:noProof/>
        </w:rPr>
        <w:instrText xml:space="preserve"> PAGEREF _Toc472416875 \h </w:instrText>
      </w:r>
      <w:r w:rsidR="005169A8" w:rsidRPr="00B007DA">
        <w:rPr>
          <w:noProof/>
        </w:rPr>
      </w:r>
      <w:r w:rsidR="005169A8" w:rsidRPr="00B007DA">
        <w:rPr>
          <w:noProof/>
        </w:rPr>
        <w:fldChar w:fldCharType="separate"/>
      </w:r>
      <w:r w:rsidR="008C5FEA">
        <w:rPr>
          <w:noProof/>
        </w:rPr>
        <w:t>23</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5169A8" w:rsidRPr="00B007DA">
        <w:rPr>
          <w:noProof/>
        </w:rPr>
        <w:fldChar w:fldCharType="begin"/>
      </w:r>
      <w:r w:rsidRPr="00B007DA">
        <w:rPr>
          <w:noProof/>
        </w:rPr>
        <w:instrText xml:space="preserve"> PAGEREF _Toc472416876 \h </w:instrText>
      </w:r>
      <w:r w:rsidR="005169A8" w:rsidRPr="00B007DA">
        <w:rPr>
          <w:noProof/>
        </w:rPr>
      </w:r>
      <w:r w:rsidR="005169A8" w:rsidRPr="00B007DA">
        <w:rPr>
          <w:noProof/>
        </w:rPr>
        <w:fldChar w:fldCharType="separate"/>
      </w:r>
      <w:r w:rsidR="008C5FEA">
        <w:rPr>
          <w:noProof/>
        </w:rPr>
        <w:t>23</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5169A8" w:rsidRPr="00B007DA">
        <w:rPr>
          <w:noProof/>
        </w:rPr>
        <w:fldChar w:fldCharType="begin"/>
      </w:r>
      <w:r w:rsidRPr="00B007DA">
        <w:rPr>
          <w:noProof/>
        </w:rPr>
        <w:instrText xml:space="preserve"> PAGEREF _Toc472416881 \h </w:instrText>
      </w:r>
      <w:r w:rsidR="005169A8" w:rsidRPr="00B007DA">
        <w:rPr>
          <w:noProof/>
        </w:rPr>
      </w:r>
      <w:r w:rsidR="005169A8" w:rsidRPr="00B007DA">
        <w:rPr>
          <w:noProof/>
        </w:rPr>
        <w:fldChar w:fldCharType="separate"/>
      </w:r>
      <w:r w:rsidR="008C5FEA">
        <w:rPr>
          <w:noProof/>
        </w:rPr>
        <w:t>25</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5169A8" w:rsidRPr="00B007DA">
        <w:rPr>
          <w:noProof/>
        </w:rPr>
        <w:fldChar w:fldCharType="begin"/>
      </w:r>
      <w:r w:rsidRPr="00B007DA">
        <w:rPr>
          <w:noProof/>
        </w:rPr>
        <w:instrText xml:space="preserve"> PAGEREF _Toc472416882 \h </w:instrText>
      </w:r>
      <w:r w:rsidR="005169A8" w:rsidRPr="00B007DA">
        <w:rPr>
          <w:noProof/>
        </w:rPr>
      </w:r>
      <w:r w:rsidR="005169A8" w:rsidRPr="00B007DA">
        <w:rPr>
          <w:noProof/>
        </w:rPr>
        <w:fldChar w:fldCharType="separate"/>
      </w:r>
      <w:r w:rsidR="008C5FEA">
        <w:rPr>
          <w:noProof/>
        </w:rPr>
        <w:t>26</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5169A8" w:rsidRPr="00B007DA">
        <w:rPr>
          <w:noProof/>
        </w:rPr>
        <w:fldChar w:fldCharType="begin"/>
      </w:r>
      <w:r w:rsidRPr="00B007DA">
        <w:rPr>
          <w:noProof/>
        </w:rPr>
        <w:instrText xml:space="preserve"> PAGEREF _Toc472416883 \h </w:instrText>
      </w:r>
      <w:r w:rsidR="005169A8" w:rsidRPr="00B007DA">
        <w:rPr>
          <w:noProof/>
        </w:rPr>
      </w:r>
      <w:r w:rsidR="005169A8" w:rsidRPr="00B007DA">
        <w:rPr>
          <w:noProof/>
        </w:rPr>
        <w:fldChar w:fldCharType="separate"/>
      </w:r>
      <w:r w:rsidR="008C5FEA">
        <w:rPr>
          <w:noProof/>
        </w:rPr>
        <w:t>28</w:t>
      </w:r>
      <w:r w:rsidR="005169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5169A8" w:rsidRPr="00B007DA">
        <w:rPr>
          <w:noProof/>
        </w:rPr>
        <w:fldChar w:fldCharType="begin"/>
      </w:r>
      <w:r w:rsidRPr="00B007DA">
        <w:rPr>
          <w:noProof/>
        </w:rPr>
        <w:instrText xml:space="preserve"> PAGEREF _Toc472416884 \h </w:instrText>
      </w:r>
      <w:r w:rsidR="005169A8" w:rsidRPr="00B007DA">
        <w:rPr>
          <w:noProof/>
        </w:rPr>
      </w:r>
      <w:r w:rsidR="005169A8" w:rsidRPr="00B007DA">
        <w:rPr>
          <w:noProof/>
        </w:rPr>
        <w:fldChar w:fldCharType="separate"/>
      </w:r>
      <w:r w:rsidR="008C5FEA">
        <w:rPr>
          <w:noProof/>
        </w:rPr>
        <w:t>29</w:t>
      </w:r>
      <w:r w:rsidR="005169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5169A8">
        <w:rPr>
          <w:noProof/>
        </w:rPr>
        <w:fldChar w:fldCharType="begin"/>
      </w:r>
      <w:r>
        <w:rPr>
          <w:noProof/>
        </w:rPr>
        <w:instrText xml:space="preserve"> PAGEREF _Toc472416885 \h </w:instrText>
      </w:r>
      <w:r w:rsidR="005169A8">
        <w:rPr>
          <w:noProof/>
        </w:rPr>
      </w:r>
      <w:r w:rsidR="005169A8">
        <w:rPr>
          <w:noProof/>
        </w:rPr>
        <w:fldChar w:fldCharType="separate"/>
      </w:r>
      <w:r w:rsidR="008C5FEA">
        <w:rPr>
          <w:noProof/>
        </w:rPr>
        <w:t>29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169A8">
        <w:rPr>
          <w:noProof/>
        </w:rPr>
        <w:fldChar w:fldCharType="begin"/>
      </w:r>
      <w:r>
        <w:rPr>
          <w:noProof/>
        </w:rPr>
        <w:instrText xml:space="preserve"> PAGEREF _Toc472416886 \h </w:instrText>
      </w:r>
      <w:r w:rsidR="005169A8">
        <w:rPr>
          <w:noProof/>
        </w:rPr>
      </w:r>
      <w:r w:rsidR="005169A8">
        <w:rPr>
          <w:noProof/>
        </w:rPr>
        <w:fldChar w:fldCharType="separate"/>
      </w:r>
      <w:r w:rsidR="008C5FEA">
        <w:rPr>
          <w:noProof/>
        </w:rPr>
        <w:t>30</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169A8">
        <w:rPr>
          <w:noProof/>
        </w:rPr>
        <w:fldChar w:fldCharType="begin"/>
      </w:r>
      <w:r>
        <w:rPr>
          <w:noProof/>
        </w:rPr>
        <w:instrText xml:space="preserve"> PAGEREF _Toc472416887 \h </w:instrText>
      </w:r>
      <w:r w:rsidR="005169A8">
        <w:rPr>
          <w:noProof/>
        </w:rPr>
      </w:r>
      <w:r w:rsidR="005169A8">
        <w:rPr>
          <w:noProof/>
        </w:rPr>
        <w:fldChar w:fldCharType="separate"/>
      </w:r>
      <w:r w:rsidR="008C5FEA">
        <w:rPr>
          <w:noProof/>
        </w:rPr>
        <w:t>32</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169A8">
        <w:rPr>
          <w:noProof/>
        </w:rPr>
        <w:fldChar w:fldCharType="begin"/>
      </w:r>
      <w:r>
        <w:rPr>
          <w:noProof/>
        </w:rPr>
        <w:instrText xml:space="preserve"> PAGEREF _Toc472416888 \h </w:instrText>
      </w:r>
      <w:r w:rsidR="005169A8">
        <w:rPr>
          <w:noProof/>
        </w:rPr>
      </w:r>
      <w:r w:rsidR="005169A8">
        <w:rPr>
          <w:noProof/>
        </w:rPr>
        <w:fldChar w:fldCharType="separate"/>
      </w:r>
      <w:r w:rsidR="008C5FEA">
        <w:rPr>
          <w:noProof/>
        </w:rPr>
        <w:t>33</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169A8">
        <w:rPr>
          <w:noProof/>
        </w:rPr>
        <w:fldChar w:fldCharType="begin"/>
      </w:r>
      <w:r>
        <w:rPr>
          <w:noProof/>
        </w:rPr>
        <w:instrText xml:space="preserve"> PAGEREF _Toc472416889 \h </w:instrText>
      </w:r>
      <w:r w:rsidR="005169A8">
        <w:rPr>
          <w:noProof/>
        </w:rPr>
      </w:r>
      <w:r w:rsidR="005169A8">
        <w:rPr>
          <w:noProof/>
        </w:rPr>
        <w:fldChar w:fldCharType="separate"/>
      </w:r>
      <w:r w:rsidR="008C5FEA">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169A8">
        <w:rPr>
          <w:noProof/>
        </w:rPr>
        <w:fldChar w:fldCharType="begin"/>
      </w:r>
      <w:r>
        <w:rPr>
          <w:noProof/>
        </w:rPr>
        <w:instrText xml:space="preserve"> PAGEREF _Toc472416890 \h </w:instrText>
      </w:r>
      <w:r w:rsidR="005169A8">
        <w:rPr>
          <w:noProof/>
        </w:rPr>
      </w:r>
      <w:r w:rsidR="005169A8">
        <w:rPr>
          <w:noProof/>
        </w:rPr>
        <w:fldChar w:fldCharType="separate"/>
      </w:r>
      <w:r w:rsidR="008C5FEA">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169A8">
        <w:rPr>
          <w:noProof/>
        </w:rPr>
        <w:fldChar w:fldCharType="begin"/>
      </w:r>
      <w:r>
        <w:rPr>
          <w:noProof/>
        </w:rPr>
        <w:instrText xml:space="preserve"> PAGEREF _Toc472416893 \h </w:instrText>
      </w:r>
      <w:r w:rsidR="005169A8">
        <w:rPr>
          <w:noProof/>
        </w:rPr>
      </w:r>
      <w:r w:rsidR="005169A8">
        <w:rPr>
          <w:noProof/>
        </w:rPr>
        <w:fldChar w:fldCharType="separate"/>
      </w:r>
      <w:r w:rsidR="008C5FEA">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169A8">
        <w:rPr>
          <w:noProof/>
        </w:rPr>
        <w:fldChar w:fldCharType="begin"/>
      </w:r>
      <w:r>
        <w:rPr>
          <w:noProof/>
        </w:rPr>
        <w:instrText xml:space="preserve"> PAGEREF _Toc472416896 \h </w:instrText>
      </w:r>
      <w:r w:rsidR="005169A8">
        <w:rPr>
          <w:noProof/>
        </w:rPr>
      </w:r>
      <w:r w:rsidR="005169A8">
        <w:rPr>
          <w:noProof/>
        </w:rPr>
        <w:fldChar w:fldCharType="separate"/>
      </w:r>
      <w:r w:rsidR="008C5FEA">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169A8">
        <w:rPr>
          <w:noProof/>
        </w:rPr>
        <w:fldChar w:fldCharType="begin"/>
      </w:r>
      <w:r>
        <w:rPr>
          <w:noProof/>
        </w:rPr>
        <w:instrText xml:space="preserve"> PAGEREF _Toc472416899 \h </w:instrText>
      </w:r>
      <w:r w:rsidR="005169A8">
        <w:rPr>
          <w:noProof/>
        </w:rPr>
      </w:r>
      <w:r w:rsidR="005169A8">
        <w:rPr>
          <w:noProof/>
        </w:rPr>
        <w:fldChar w:fldCharType="separate"/>
      </w:r>
      <w:r w:rsidR="008C5FEA">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169A8">
        <w:rPr>
          <w:noProof/>
        </w:rPr>
        <w:fldChar w:fldCharType="begin"/>
      </w:r>
      <w:r>
        <w:rPr>
          <w:noProof/>
        </w:rPr>
        <w:instrText xml:space="preserve"> PAGEREF _Toc472416902 \h </w:instrText>
      </w:r>
      <w:r w:rsidR="005169A8">
        <w:rPr>
          <w:noProof/>
        </w:rPr>
      </w:r>
      <w:r w:rsidR="005169A8">
        <w:rPr>
          <w:noProof/>
        </w:rPr>
        <w:fldChar w:fldCharType="separate"/>
      </w:r>
      <w:r w:rsidR="008C5FEA">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169A8">
        <w:rPr>
          <w:noProof/>
        </w:rPr>
        <w:fldChar w:fldCharType="begin"/>
      </w:r>
      <w:r>
        <w:rPr>
          <w:noProof/>
        </w:rPr>
        <w:instrText xml:space="preserve"> PAGEREF _Toc472416905 \h </w:instrText>
      </w:r>
      <w:r w:rsidR="005169A8">
        <w:rPr>
          <w:noProof/>
        </w:rPr>
      </w:r>
      <w:r w:rsidR="005169A8">
        <w:rPr>
          <w:noProof/>
        </w:rPr>
        <w:fldChar w:fldCharType="separate"/>
      </w:r>
      <w:r w:rsidR="008C5FEA">
        <w:rPr>
          <w:noProof/>
        </w:rPr>
        <w:t>34</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169A8">
        <w:rPr>
          <w:noProof/>
        </w:rPr>
        <w:fldChar w:fldCharType="begin"/>
      </w:r>
      <w:r>
        <w:rPr>
          <w:noProof/>
        </w:rPr>
        <w:instrText xml:space="preserve"> PAGEREF _Toc472416907 \h </w:instrText>
      </w:r>
      <w:r w:rsidR="005169A8">
        <w:rPr>
          <w:noProof/>
        </w:rPr>
      </w:r>
      <w:r w:rsidR="005169A8">
        <w:rPr>
          <w:noProof/>
        </w:rPr>
        <w:fldChar w:fldCharType="separate"/>
      </w:r>
      <w:r w:rsidR="008C5FEA">
        <w:rPr>
          <w:noProof/>
        </w:rPr>
        <w:t>35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169A8">
        <w:rPr>
          <w:noProof/>
        </w:rPr>
        <w:fldChar w:fldCharType="begin"/>
      </w:r>
      <w:r>
        <w:rPr>
          <w:noProof/>
        </w:rPr>
        <w:instrText xml:space="preserve"> PAGEREF _Toc472416908 \h </w:instrText>
      </w:r>
      <w:r w:rsidR="005169A8">
        <w:rPr>
          <w:noProof/>
        </w:rPr>
      </w:r>
      <w:r w:rsidR="005169A8">
        <w:rPr>
          <w:noProof/>
        </w:rPr>
        <w:fldChar w:fldCharType="separate"/>
      </w:r>
      <w:r w:rsidR="008C5FEA">
        <w:rPr>
          <w:noProof/>
        </w:rPr>
        <w:t>35</w:t>
      </w:r>
      <w:r w:rsidR="005169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169A8">
        <w:rPr>
          <w:noProof/>
        </w:rPr>
        <w:fldChar w:fldCharType="begin"/>
      </w:r>
      <w:r>
        <w:rPr>
          <w:noProof/>
        </w:rPr>
        <w:instrText xml:space="preserve"> PAGEREF _Toc472416911 \h </w:instrText>
      </w:r>
      <w:r w:rsidR="005169A8">
        <w:rPr>
          <w:noProof/>
        </w:rPr>
      </w:r>
      <w:r w:rsidR="005169A8">
        <w:rPr>
          <w:noProof/>
        </w:rPr>
        <w:fldChar w:fldCharType="separate"/>
      </w:r>
      <w:r w:rsidR="008C5FEA">
        <w:rPr>
          <w:noProof/>
        </w:rPr>
        <w:t>39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5169A8">
        <w:rPr>
          <w:noProof/>
        </w:rPr>
        <w:fldChar w:fldCharType="begin"/>
      </w:r>
      <w:r>
        <w:rPr>
          <w:noProof/>
        </w:rPr>
        <w:instrText xml:space="preserve"> PAGEREF _Toc472416913 \h </w:instrText>
      </w:r>
      <w:r w:rsidR="005169A8">
        <w:rPr>
          <w:noProof/>
        </w:rPr>
      </w:r>
      <w:r w:rsidR="005169A8">
        <w:rPr>
          <w:noProof/>
        </w:rPr>
        <w:fldChar w:fldCharType="separate"/>
      </w:r>
      <w:r w:rsidR="008C5FEA">
        <w:rPr>
          <w:noProof/>
        </w:rPr>
        <w:t>41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5169A8">
        <w:rPr>
          <w:noProof/>
        </w:rPr>
        <w:fldChar w:fldCharType="begin"/>
      </w:r>
      <w:r>
        <w:rPr>
          <w:noProof/>
        </w:rPr>
        <w:instrText xml:space="preserve"> PAGEREF _Toc472416916 \h </w:instrText>
      </w:r>
      <w:r w:rsidR="005169A8">
        <w:rPr>
          <w:noProof/>
        </w:rPr>
      </w:r>
      <w:r w:rsidR="005169A8">
        <w:rPr>
          <w:noProof/>
        </w:rPr>
        <w:fldChar w:fldCharType="separate"/>
      </w:r>
      <w:r w:rsidR="008C5FEA">
        <w:rPr>
          <w:noProof/>
        </w:rPr>
        <w:t>45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169A8">
        <w:rPr>
          <w:noProof/>
        </w:rPr>
        <w:fldChar w:fldCharType="begin"/>
      </w:r>
      <w:r>
        <w:rPr>
          <w:noProof/>
        </w:rPr>
        <w:instrText xml:space="preserve"> PAGEREF _Toc472416919 \h </w:instrText>
      </w:r>
      <w:r w:rsidR="005169A8">
        <w:rPr>
          <w:noProof/>
        </w:rPr>
      </w:r>
      <w:r w:rsidR="005169A8">
        <w:rPr>
          <w:noProof/>
        </w:rPr>
        <w:fldChar w:fldCharType="separate"/>
      </w:r>
      <w:r w:rsidR="008C5FEA">
        <w:rPr>
          <w:noProof/>
        </w:rPr>
        <w:t>47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5169A8">
        <w:rPr>
          <w:noProof/>
        </w:rPr>
        <w:fldChar w:fldCharType="begin"/>
      </w:r>
      <w:r>
        <w:rPr>
          <w:noProof/>
        </w:rPr>
        <w:instrText xml:space="preserve"> PAGEREF _Toc472416922 \h </w:instrText>
      </w:r>
      <w:r w:rsidR="005169A8">
        <w:rPr>
          <w:noProof/>
        </w:rPr>
      </w:r>
      <w:r w:rsidR="005169A8">
        <w:rPr>
          <w:noProof/>
        </w:rPr>
        <w:fldChar w:fldCharType="separate"/>
      </w:r>
      <w:r w:rsidR="008C5FEA">
        <w:rPr>
          <w:noProof/>
        </w:rPr>
        <w:t>49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169A8">
        <w:rPr>
          <w:noProof/>
        </w:rPr>
        <w:fldChar w:fldCharType="begin"/>
      </w:r>
      <w:r>
        <w:rPr>
          <w:noProof/>
        </w:rPr>
        <w:instrText xml:space="preserve"> PAGEREF _Toc472416925 \h </w:instrText>
      </w:r>
      <w:r w:rsidR="005169A8">
        <w:rPr>
          <w:noProof/>
        </w:rPr>
      </w:r>
      <w:r w:rsidR="005169A8">
        <w:rPr>
          <w:noProof/>
        </w:rPr>
        <w:fldChar w:fldCharType="separate"/>
      </w:r>
      <w:r w:rsidR="008C5FEA">
        <w:rPr>
          <w:noProof/>
        </w:rPr>
        <w:t>51</w:t>
      </w:r>
      <w:r w:rsidR="005169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169A8">
        <w:rPr>
          <w:noProof/>
        </w:rPr>
        <w:fldChar w:fldCharType="begin"/>
      </w:r>
      <w:r>
        <w:rPr>
          <w:noProof/>
        </w:rPr>
        <w:instrText xml:space="preserve"> PAGEREF _Toc472416927 \h </w:instrText>
      </w:r>
      <w:r w:rsidR="005169A8">
        <w:rPr>
          <w:noProof/>
        </w:rPr>
      </w:r>
      <w:r w:rsidR="005169A8">
        <w:rPr>
          <w:noProof/>
        </w:rPr>
        <w:fldChar w:fldCharType="separate"/>
      </w:r>
      <w:r w:rsidR="008C5FEA">
        <w:rPr>
          <w:noProof/>
        </w:rPr>
        <w:t>52</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5169A8">
        <w:rPr>
          <w:noProof/>
        </w:rPr>
        <w:fldChar w:fldCharType="begin"/>
      </w:r>
      <w:r>
        <w:rPr>
          <w:noProof/>
        </w:rPr>
        <w:instrText xml:space="preserve"> PAGEREF _Toc472416929 \h </w:instrText>
      </w:r>
      <w:r w:rsidR="005169A8">
        <w:rPr>
          <w:noProof/>
        </w:rPr>
      </w:r>
      <w:r w:rsidR="005169A8">
        <w:rPr>
          <w:noProof/>
        </w:rPr>
        <w:fldChar w:fldCharType="separate"/>
      </w:r>
      <w:r w:rsidR="008C5FEA">
        <w:rPr>
          <w:noProof/>
        </w:rPr>
        <w:t>58</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5169A8">
        <w:rPr>
          <w:noProof/>
        </w:rPr>
        <w:fldChar w:fldCharType="begin"/>
      </w:r>
      <w:r>
        <w:rPr>
          <w:noProof/>
        </w:rPr>
        <w:instrText xml:space="preserve"> PAGEREF _Toc472416932 \h </w:instrText>
      </w:r>
      <w:r w:rsidR="005169A8">
        <w:rPr>
          <w:noProof/>
        </w:rPr>
      </w:r>
      <w:r w:rsidR="005169A8">
        <w:rPr>
          <w:noProof/>
        </w:rPr>
        <w:fldChar w:fldCharType="separate"/>
      </w:r>
      <w:r w:rsidR="008C5FEA">
        <w:rPr>
          <w:noProof/>
        </w:rPr>
        <w:t>61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5169A8">
        <w:rPr>
          <w:noProof/>
        </w:rPr>
        <w:fldChar w:fldCharType="begin"/>
      </w:r>
      <w:r>
        <w:rPr>
          <w:noProof/>
        </w:rPr>
        <w:instrText xml:space="preserve"> PAGEREF _Toc472416937 \h </w:instrText>
      </w:r>
      <w:r w:rsidR="005169A8">
        <w:rPr>
          <w:noProof/>
        </w:rPr>
      </w:r>
      <w:r w:rsidR="005169A8">
        <w:rPr>
          <w:noProof/>
        </w:rPr>
        <w:fldChar w:fldCharType="separate"/>
      </w:r>
      <w:r w:rsidR="008C5FEA">
        <w:rPr>
          <w:noProof/>
        </w:rPr>
        <w:t>65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5169A8">
        <w:rPr>
          <w:noProof/>
        </w:rPr>
        <w:fldChar w:fldCharType="begin"/>
      </w:r>
      <w:r>
        <w:rPr>
          <w:noProof/>
        </w:rPr>
        <w:instrText xml:space="preserve"> PAGEREF _Toc472416940 \h </w:instrText>
      </w:r>
      <w:r w:rsidR="005169A8">
        <w:rPr>
          <w:noProof/>
        </w:rPr>
      </w:r>
      <w:r w:rsidR="005169A8">
        <w:rPr>
          <w:noProof/>
        </w:rPr>
        <w:fldChar w:fldCharType="separate"/>
      </w:r>
      <w:r w:rsidR="008C5FEA">
        <w:rPr>
          <w:noProof/>
        </w:rPr>
        <w:t>67</w:t>
      </w:r>
      <w:r w:rsidR="005169A8">
        <w:rPr>
          <w:noProof/>
        </w:rPr>
        <w:fldChar w:fldCharType="end"/>
      </w:r>
    </w:p>
    <w:p w:rsidR="00717F60" w:rsidRPr="00D053CF" w:rsidRDefault="005169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053CF">
        <w:rPr>
          <w:iCs/>
          <w:sz w:val="24"/>
          <w:szCs w:val="24"/>
        </w:rPr>
        <w:t xml:space="preserve">Заказчик, являющийся Организатором запроса предложений </w:t>
      </w:r>
      <w:r w:rsidR="007556FF" w:rsidRPr="00D053CF">
        <w:rPr>
          <w:iCs/>
          <w:sz w:val="24"/>
          <w:szCs w:val="24"/>
        </w:rPr>
        <w:t>– ПАО «МРСК Центра» (далее – Заказчик или Организатор)</w:t>
      </w:r>
      <w:r w:rsidR="00195BE4">
        <w:rPr>
          <w:iCs/>
          <w:sz w:val="24"/>
          <w:szCs w:val="24"/>
        </w:rPr>
        <w:t>,</w:t>
      </w:r>
      <w:r w:rsidRPr="00D053CF">
        <w:rPr>
          <w:iCs/>
          <w:sz w:val="24"/>
          <w:szCs w:val="24"/>
        </w:rPr>
        <w:t xml:space="preserve"> почтовый адрес:</w:t>
      </w:r>
      <w:r w:rsidR="007556FF" w:rsidRPr="00D053CF">
        <w:rPr>
          <w:iCs/>
          <w:sz w:val="24"/>
          <w:szCs w:val="24"/>
        </w:rPr>
        <w:t xml:space="preserve"> </w:t>
      </w:r>
      <w:r w:rsidR="00195BE4" w:rsidRPr="00D80A5F">
        <w:rPr>
          <w:iCs/>
          <w:sz w:val="24"/>
          <w:szCs w:val="24"/>
        </w:rPr>
        <w:t>РФ, 156961, г. Кострома, проспект Мира, 53</w:t>
      </w:r>
      <w:r w:rsidR="00EC1043" w:rsidRPr="00D053CF">
        <w:rPr>
          <w:iCs/>
          <w:sz w:val="24"/>
          <w:szCs w:val="24"/>
        </w:rPr>
        <w:t xml:space="preserve">, </w:t>
      </w:r>
      <w:r w:rsidR="00195BE4">
        <w:rPr>
          <w:iCs/>
          <w:sz w:val="24"/>
          <w:szCs w:val="24"/>
        </w:rPr>
        <w:t>с</w:t>
      </w:r>
      <w:r w:rsidR="00195BE4" w:rsidRPr="00702B2C">
        <w:rPr>
          <w:iCs/>
          <w:sz w:val="24"/>
          <w:szCs w:val="24"/>
        </w:rPr>
        <w:t xml:space="preserve">екретарь Закупочной комиссии </w:t>
      </w:r>
      <w:r w:rsidR="00195BE4">
        <w:rPr>
          <w:iCs/>
          <w:sz w:val="24"/>
          <w:szCs w:val="24"/>
        </w:rPr>
        <w:t xml:space="preserve">и </w:t>
      </w:r>
      <w:r w:rsidR="00195BE4" w:rsidRPr="00702B2C">
        <w:rPr>
          <w:iCs/>
          <w:sz w:val="24"/>
          <w:szCs w:val="24"/>
        </w:rPr>
        <w:t xml:space="preserve">ответственное лицо – </w:t>
      </w:r>
      <w:r w:rsidR="00195BE4">
        <w:rPr>
          <w:iCs/>
          <w:sz w:val="24"/>
          <w:szCs w:val="24"/>
        </w:rPr>
        <w:t>специалист 2-й категории отдела</w:t>
      </w:r>
      <w:r w:rsidR="00195BE4" w:rsidRPr="00702B2C">
        <w:rPr>
          <w:iCs/>
          <w:sz w:val="24"/>
          <w:szCs w:val="24"/>
        </w:rPr>
        <w:t xml:space="preserve"> закупочной деятельности </w:t>
      </w:r>
      <w:r w:rsidR="00195BE4">
        <w:rPr>
          <w:iCs/>
          <w:sz w:val="24"/>
          <w:szCs w:val="24"/>
        </w:rPr>
        <w:t xml:space="preserve">филиала </w:t>
      </w:r>
      <w:r w:rsidR="00195BE4" w:rsidRPr="00702B2C">
        <w:rPr>
          <w:iCs/>
          <w:sz w:val="24"/>
          <w:szCs w:val="24"/>
        </w:rPr>
        <w:t>ПАО «МРСК Центра»</w:t>
      </w:r>
      <w:r w:rsidR="00195BE4">
        <w:rPr>
          <w:iCs/>
          <w:sz w:val="24"/>
          <w:szCs w:val="24"/>
        </w:rPr>
        <w:t xml:space="preserve"> - «Костромаэнерго»</w:t>
      </w:r>
      <w:r w:rsidR="00195BE4" w:rsidRPr="00702B2C">
        <w:rPr>
          <w:iCs/>
          <w:sz w:val="24"/>
          <w:szCs w:val="24"/>
        </w:rPr>
        <w:t xml:space="preserve"> </w:t>
      </w:r>
      <w:r w:rsidR="00195BE4">
        <w:rPr>
          <w:iCs/>
          <w:sz w:val="24"/>
          <w:szCs w:val="24"/>
        </w:rPr>
        <w:t>Дейтер И.К., контактный</w:t>
      </w:r>
      <w:r w:rsidR="00195BE4" w:rsidRPr="00702B2C">
        <w:rPr>
          <w:iCs/>
          <w:sz w:val="24"/>
          <w:szCs w:val="24"/>
        </w:rPr>
        <w:t xml:space="preserve"> теле</w:t>
      </w:r>
      <w:r w:rsidR="00195BE4">
        <w:rPr>
          <w:iCs/>
          <w:sz w:val="24"/>
          <w:szCs w:val="24"/>
        </w:rPr>
        <w:t>фон</w:t>
      </w:r>
      <w:r w:rsidR="00195BE4" w:rsidRPr="00702B2C">
        <w:rPr>
          <w:iCs/>
          <w:sz w:val="24"/>
          <w:szCs w:val="24"/>
        </w:rPr>
        <w:t>: (49</w:t>
      </w:r>
      <w:r w:rsidR="00195BE4">
        <w:rPr>
          <w:iCs/>
          <w:sz w:val="24"/>
          <w:szCs w:val="24"/>
        </w:rPr>
        <w:t>42</w:t>
      </w:r>
      <w:r w:rsidR="00195BE4" w:rsidRPr="00702B2C">
        <w:rPr>
          <w:iCs/>
          <w:sz w:val="24"/>
          <w:szCs w:val="24"/>
        </w:rPr>
        <w:t xml:space="preserve">) </w:t>
      </w:r>
      <w:r w:rsidR="00195BE4">
        <w:rPr>
          <w:iCs/>
          <w:sz w:val="24"/>
          <w:szCs w:val="24"/>
        </w:rPr>
        <w:t>396-482</w:t>
      </w:r>
      <w:r w:rsidR="007556FF" w:rsidRPr="00D053CF">
        <w:rPr>
          <w:iCs/>
          <w:sz w:val="24"/>
          <w:szCs w:val="24"/>
        </w:rPr>
        <w:t xml:space="preserve">, </w:t>
      </w:r>
      <w:r w:rsidR="00195BE4">
        <w:rPr>
          <w:sz w:val="24"/>
          <w:szCs w:val="24"/>
        </w:rPr>
        <w:t xml:space="preserve">адрес электронной почты: </w:t>
      </w:r>
      <w:proofErr w:type="spellStart"/>
      <w:proofErr w:type="gramStart"/>
      <w:r w:rsidR="00195BE4" w:rsidRPr="0084149A">
        <w:rPr>
          <w:rStyle w:val="a7"/>
        </w:rPr>
        <w:t>Deyter</w:t>
      </w:r>
      <w:proofErr w:type="spellEnd"/>
      <w:r w:rsidR="00195BE4" w:rsidRPr="0084149A">
        <w:rPr>
          <w:rStyle w:val="a7"/>
        </w:rPr>
        <w:t>.</w:t>
      </w:r>
      <w:r w:rsidR="00195BE4">
        <w:rPr>
          <w:rStyle w:val="a7"/>
          <w:lang w:val="en-US"/>
        </w:rPr>
        <w:t>IK</w:t>
      </w:r>
      <w:r w:rsidR="00195BE4" w:rsidRPr="00E947C9">
        <w:rPr>
          <w:rStyle w:val="a7"/>
        </w:rPr>
        <w:t>@</w:t>
      </w:r>
      <w:proofErr w:type="spellStart"/>
      <w:r w:rsidR="00195BE4" w:rsidRPr="00E947C9">
        <w:rPr>
          <w:rStyle w:val="a7"/>
          <w:lang w:val="en-US"/>
        </w:rPr>
        <w:t>mrsk</w:t>
      </w:r>
      <w:proofErr w:type="spellEnd"/>
      <w:r w:rsidR="00195BE4" w:rsidRPr="00E947C9">
        <w:rPr>
          <w:rStyle w:val="a7"/>
        </w:rPr>
        <w:t>-1.</w:t>
      </w:r>
      <w:proofErr w:type="spellStart"/>
      <w:r w:rsidR="00195BE4" w:rsidRPr="00E947C9">
        <w:rPr>
          <w:rStyle w:val="a7"/>
          <w:lang w:val="en-US"/>
        </w:rPr>
        <w:t>ru</w:t>
      </w:r>
      <w:proofErr w:type="spellEnd"/>
      <w:r w:rsidRPr="00D053CF">
        <w:rPr>
          <w:iCs/>
          <w:sz w:val="24"/>
          <w:szCs w:val="24"/>
        </w:rPr>
        <w:t xml:space="preserve">, </w:t>
      </w:r>
      <w:r w:rsidR="004B5EB3" w:rsidRPr="00D053CF">
        <w:rPr>
          <w:iCs/>
          <w:sz w:val="24"/>
          <w:szCs w:val="24"/>
        </w:rPr>
        <w:t>Извещени</w:t>
      </w:r>
      <w:r w:rsidRPr="00D053CF">
        <w:rPr>
          <w:iCs/>
          <w:sz w:val="24"/>
          <w:szCs w:val="24"/>
        </w:rPr>
        <w:t>ем</w:t>
      </w:r>
      <w:r w:rsidRPr="00D053CF">
        <w:rPr>
          <w:sz w:val="24"/>
          <w:szCs w:val="24"/>
        </w:rPr>
        <w:t xml:space="preserve"> о проведении </w:t>
      </w:r>
      <w:r w:rsidRPr="00D053CF">
        <w:rPr>
          <w:iCs/>
          <w:sz w:val="24"/>
          <w:szCs w:val="24"/>
        </w:rPr>
        <w:t>запроса предложений</w:t>
      </w:r>
      <w:r w:rsidRPr="00D053CF">
        <w:rPr>
          <w:sz w:val="24"/>
          <w:szCs w:val="24"/>
        </w:rPr>
        <w:t xml:space="preserve">, опубликованным </w:t>
      </w:r>
      <w:r w:rsidR="003B6631" w:rsidRPr="00195BE4">
        <w:rPr>
          <w:b/>
          <w:sz w:val="24"/>
          <w:szCs w:val="24"/>
        </w:rPr>
        <w:t>«</w:t>
      </w:r>
      <w:r w:rsidR="003B6631">
        <w:rPr>
          <w:b/>
          <w:sz w:val="24"/>
          <w:szCs w:val="24"/>
        </w:rPr>
        <w:t>06</w:t>
      </w:r>
      <w:r w:rsidR="003B6631" w:rsidRPr="00195BE4">
        <w:rPr>
          <w:b/>
          <w:sz w:val="24"/>
          <w:szCs w:val="24"/>
        </w:rPr>
        <w:t xml:space="preserve">» </w:t>
      </w:r>
      <w:r w:rsidR="003B6631">
        <w:rPr>
          <w:b/>
          <w:sz w:val="24"/>
          <w:szCs w:val="24"/>
        </w:rPr>
        <w:t>октября</w:t>
      </w:r>
      <w:r w:rsidR="003B6631" w:rsidRPr="00195BE4">
        <w:rPr>
          <w:b/>
          <w:sz w:val="24"/>
          <w:szCs w:val="24"/>
        </w:rPr>
        <w:t xml:space="preserve"> 2017 </w:t>
      </w:r>
      <w:r w:rsidRPr="00195BE4">
        <w:rPr>
          <w:b/>
          <w:sz w:val="24"/>
          <w:szCs w:val="24"/>
        </w:rPr>
        <w:t>г.</w:t>
      </w:r>
      <w:r w:rsidRPr="00D053CF">
        <w:rPr>
          <w:sz w:val="24"/>
          <w:szCs w:val="24"/>
        </w:rPr>
        <w:t xml:space="preserve"> на официальном сайте (</w:t>
      </w:r>
      <w:hyperlink r:id="rId16" w:history="1">
        <w:r w:rsidR="00345CCA" w:rsidRPr="00D053CF">
          <w:rPr>
            <w:rStyle w:val="a7"/>
            <w:color w:val="auto"/>
            <w:sz w:val="24"/>
            <w:szCs w:val="24"/>
          </w:rPr>
          <w:t>www.zakupki.</w:t>
        </w:r>
        <w:r w:rsidR="00345CCA" w:rsidRPr="00D053CF">
          <w:rPr>
            <w:rStyle w:val="a7"/>
            <w:color w:val="auto"/>
            <w:sz w:val="24"/>
            <w:szCs w:val="24"/>
            <w:lang w:val="en-US"/>
          </w:rPr>
          <w:t>gov</w:t>
        </w:r>
        <w:r w:rsidR="00345CCA" w:rsidRPr="00D053CF">
          <w:rPr>
            <w:rStyle w:val="a7"/>
            <w:color w:val="auto"/>
            <w:sz w:val="24"/>
            <w:szCs w:val="24"/>
          </w:rPr>
          <w:t>.ru</w:t>
        </w:r>
      </w:hyperlink>
      <w:r w:rsidRPr="00D053CF">
        <w:rPr>
          <w:sz w:val="24"/>
          <w:szCs w:val="24"/>
        </w:rPr>
        <w:t>),</w:t>
      </w:r>
      <w:r w:rsidR="009D7F01" w:rsidRPr="00D053CF">
        <w:rPr>
          <w:iCs/>
          <w:sz w:val="24"/>
          <w:szCs w:val="24"/>
        </w:rPr>
        <w:t xml:space="preserve"> </w:t>
      </w:r>
      <w:r w:rsidR="009D7F01" w:rsidRPr="00D053CF">
        <w:rPr>
          <w:sz w:val="24"/>
          <w:szCs w:val="24"/>
        </w:rPr>
        <w:t xml:space="preserve">на сайте </w:t>
      </w:r>
      <w:r w:rsidR="007556FF" w:rsidRPr="00D053CF">
        <w:rPr>
          <w:iCs/>
          <w:sz w:val="24"/>
          <w:szCs w:val="24"/>
        </w:rPr>
        <w:t>ПАО «МРСК Центра»</w:t>
      </w:r>
      <w:r w:rsidR="009D7F01" w:rsidRPr="00D053CF">
        <w:rPr>
          <w:sz w:val="24"/>
          <w:szCs w:val="24"/>
        </w:rPr>
        <w:t xml:space="preserve"> (</w:t>
      </w:r>
      <w:hyperlink r:id="rId17" w:history="1">
        <w:r w:rsidR="007556FF" w:rsidRPr="00D053CF">
          <w:rPr>
            <w:rStyle w:val="a7"/>
            <w:color w:val="auto"/>
            <w:sz w:val="24"/>
            <w:szCs w:val="24"/>
          </w:rPr>
          <w:t>www.mrsk-1.ru</w:t>
        </w:r>
      </w:hyperlink>
      <w:r w:rsidR="00862664" w:rsidRPr="00D053CF">
        <w:rPr>
          <w:sz w:val="24"/>
          <w:szCs w:val="24"/>
        </w:rPr>
        <w:t>)</w:t>
      </w:r>
      <w:r w:rsidR="00702B2C" w:rsidRPr="00D053CF">
        <w:rPr>
          <w:sz w:val="24"/>
          <w:szCs w:val="24"/>
        </w:rPr>
        <w:t xml:space="preserve">, на сайте ЭТП, указанном в п. </w:t>
      </w:r>
      <w:r w:rsidR="00195BE4">
        <w:fldChar w:fldCharType="begin"/>
      </w:r>
      <w:r w:rsidR="00195BE4">
        <w:instrText xml:space="preserve"> REF _Ref440269836 \r \h  \* MERGEFORMAT </w:instrText>
      </w:r>
      <w:r w:rsidR="00195BE4">
        <w:fldChar w:fldCharType="separate"/>
      </w:r>
      <w:r w:rsidR="00B007DA" w:rsidRPr="00B007DA">
        <w:rPr>
          <w:sz w:val="24"/>
          <w:szCs w:val="24"/>
        </w:rPr>
        <w:t>1.1.3</w:t>
      </w:r>
      <w:r w:rsidR="00195BE4">
        <w:fldChar w:fldCharType="end"/>
      </w:r>
      <w:r w:rsidR="00702B2C" w:rsidRPr="00D053CF">
        <w:rPr>
          <w:sz w:val="24"/>
          <w:szCs w:val="24"/>
        </w:rPr>
        <w:t xml:space="preserve"> настоящей Документации</w:t>
      </w:r>
      <w:r w:rsidR="003B6795" w:rsidRPr="00D053CF">
        <w:rPr>
          <w:sz w:val="24"/>
          <w:szCs w:val="24"/>
        </w:rPr>
        <w:t xml:space="preserve">, </w:t>
      </w:r>
      <w:r w:rsidRPr="00D053CF">
        <w:rPr>
          <w:iCs/>
          <w:sz w:val="24"/>
          <w:szCs w:val="24"/>
        </w:rPr>
        <w:t>приг</w:t>
      </w:r>
      <w:r w:rsidRPr="00D053CF">
        <w:rPr>
          <w:sz w:val="24"/>
          <w:szCs w:val="24"/>
        </w:rPr>
        <w:t>ласило юридических лиц</w:t>
      </w:r>
      <w:r w:rsidR="005B75A6" w:rsidRPr="00D053CF">
        <w:rPr>
          <w:sz w:val="24"/>
          <w:szCs w:val="24"/>
        </w:rPr>
        <w:t xml:space="preserve"> и физических лиц (в т.</w:t>
      </w:r>
      <w:r w:rsidR="003129D4" w:rsidRPr="00D053CF">
        <w:rPr>
          <w:sz w:val="24"/>
          <w:szCs w:val="24"/>
        </w:rPr>
        <w:t xml:space="preserve"> </w:t>
      </w:r>
      <w:r w:rsidR="005B75A6" w:rsidRPr="00D053CF">
        <w:rPr>
          <w:sz w:val="24"/>
          <w:szCs w:val="24"/>
        </w:rPr>
        <w:t>ч. индивидуальных предпринимателей)</w:t>
      </w:r>
      <w:r w:rsidR="001C2F0C" w:rsidRPr="00D053CF">
        <w:rPr>
          <w:sz w:val="24"/>
          <w:szCs w:val="24"/>
        </w:rPr>
        <w:t xml:space="preserve">, соответствующих требованиям п. </w:t>
      </w:r>
      <w:r w:rsidR="00195BE4">
        <w:fldChar w:fldCharType="begin"/>
      </w:r>
      <w:r w:rsidR="00195BE4">
        <w:instrText xml:space="preserve"> REF _Ref440357582 \r \h  \* MERGEFORMAT </w:instrText>
      </w:r>
      <w:r w:rsidR="00195BE4">
        <w:fldChar w:fldCharType="separate"/>
      </w:r>
      <w:r w:rsidR="00B007DA" w:rsidRPr="00B007DA">
        <w:rPr>
          <w:sz w:val="24"/>
          <w:szCs w:val="24"/>
        </w:rPr>
        <w:t>1.1.2</w:t>
      </w:r>
      <w:r w:rsidR="00195BE4">
        <w:fldChar w:fldCharType="end"/>
      </w:r>
      <w:r w:rsidR="0006460D" w:rsidRPr="00D053CF">
        <w:rPr>
          <w:sz w:val="24"/>
          <w:szCs w:val="24"/>
        </w:rPr>
        <w:t xml:space="preserve"> (далее – Участники)</w:t>
      </w:r>
      <w:r w:rsidR="001C2F0C" w:rsidRPr="00D053CF">
        <w:rPr>
          <w:sz w:val="24"/>
          <w:szCs w:val="24"/>
        </w:rPr>
        <w:t xml:space="preserve">, </w:t>
      </w:r>
      <w:r w:rsidR="004B5EB3" w:rsidRPr="00D053CF">
        <w:rPr>
          <w:sz w:val="24"/>
          <w:szCs w:val="24"/>
        </w:rPr>
        <w:t xml:space="preserve">к участию в процедуре </w:t>
      </w:r>
      <w:r w:rsidR="00075C00" w:rsidRPr="00D053CF">
        <w:rPr>
          <w:sz w:val="24"/>
          <w:szCs w:val="24"/>
        </w:rPr>
        <w:t>запроса</w:t>
      </w:r>
      <w:proofErr w:type="gramEnd"/>
      <w:r w:rsidR="00075C00" w:rsidRPr="00D053CF">
        <w:rPr>
          <w:sz w:val="24"/>
          <w:szCs w:val="24"/>
        </w:rPr>
        <w:t xml:space="preserve"> предложений</w:t>
      </w:r>
      <w:r w:rsidRPr="00D053CF">
        <w:rPr>
          <w:sz w:val="24"/>
          <w:szCs w:val="24"/>
        </w:rPr>
        <w:t xml:space="preserve"> </w:t>
      </w:r>
      <w:bookmarkEnd w:id="10"/>
      <w:r w:rsidR="004B5EB3" w:rsidRPr="00D053CF">
        <w:rPr>
          <w:sz w:val="24"/>
          <w:szCs w:val="24"/>
        </w:rPr>
        <w:t xml:space="preserve">на право заключения </w:t>
      </w:r>
      <w:r w:rsidR="00702B2C" w:rsidRPr="00D053CF">
        <w:rPr>
          <w:sz w:val="24"/>
          <w:szCs w:val="24"/>
        </w:rPr>
        <w:t>Договор</w:t>
      </w:r>
      <w:r w:rsidR="00195BE4">
        <w:rPr>
          <w:sz w:val="24"/>
          <w:szCs w:val="24"/>
        </w:rPr>
        <w:t>а</w:t>
      </w:r>
      <w:r w:rsidR="00702B2C" w:rsidRPr="00D053CF">
        <w:rPr>
          <w:sz w:val="24"/>
          <w:szCs w:val="24"/>
        </w:rPr>
        <w:t xml:space="preserve"> </w:t>
      </w:r>
      <w:r w:rsidR="00702B2C" w:rsidRPr="00195BE4">
        <w:rPr>
          <w:sz w:val="24"/>
          <w:szCs w:val="24"/>
        </w:rPr>
        <w:t xml:space="preserve">на поставку </w:t>
      </w:r>
      <w:r w:rsidR="00195BE4" w:rsidRPr="0009086E">
        <w:rPr>
          <w:iCs/>
          <w:lang w:eastAsia="ru-RU"/>
        </w:rPr>
        <w:t xml:space="preserve">арматуры </w:t>
      </w:r>
      <w:proofErr w:type="gramStart"/>
      <w:r w:rsidR="00195BE4" w:rsidRPr="0009086E">
        <w:rPr>
          <w:iCs/>
          <w:lang w:eastAsia="ru-RU"/>
        </w:rPr>
        <w:t>к</w:t>
      </w:r>
      <w:proofErr w:type="gramEnd"/>
      <w:r w:rsidR="00195BE4" w:rsidRPr="0009086E">
        <w:rPr>
          <w:iCs/>
          <w:lang w:eastAsia="ru-RU"/>
        </w:rPr>
        <w:t xml:space="preserve"> СИП</w:t>
      </w:r>
      <w:r w:rsidR="00195BE4" w:rsidRPr="0009086E">
        <w:rPr>
          <w:snapToGrid w:val="0"/>
        </w:rPr>
        <w:t xml:space="preserve"> для нужд ПАО «МРСК Центра» (филиала </w:t>
      </w:r>
      <w:r w:rsidR="00195BE4" w:rsidRPr="0009086E">
        <w:t>«Костромаэнерго»</w:t>
      </w:r>
      <w:r w:rsidR="00195BE4" w:rsidRPr="0009086E">
        <w:rPr>
          <w:snapToGrid w:val="0"/>
        </w:rPr>
        <w:t>)</w:t>
      </w:r>
      <w:r w:rsidRPr="00D053CF">
        <w:rPr>
          <w:sz w:val="24"/>
          <w:szCs w:val="24"/>
        </w:rPr>
        <w:t>.</w:t>
      </w:r>
      <w:bookmarkEnd w:id="11"/>
      <w:bookmarkEnd w:id="12"/>
      <w:bookmarkEnd w:id="13"/>
    </w:p>
    <w:p w:rsidR="001C2F0C" w:rsidRPr="001A5E15"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proofErr w:type="gramStart"/>
      <w:r w:rsidRPr="00D053CF">
        <w:rPr>
          <w:sz w:val="24"/>
          <w:szCs w:val="24"/>
        </w:rPr>
        <w:t xml:space="preserve">Участвовать в настоящем Запросе предложений могут </w:t>
      </w:r>
      <w:r w:rsidR="00B228D4" w:rsidRPr="00D053CF">
        <w:rPr>
          <w:sz w:val="24"/>
          <w:szCs w:val="24"/>
        </w:rPr>
        <w:t>Участники</w:t>
      </w:r>
      <w:r w:rsidRPr="00D053CF">
        <w:rPr>
          <w:sz w:val="24"/>
          <w:szCs w:val="24"/>
        </w:rPr>
        <w:t xml:space="preserve">, признанные Победителями </w:t>
      </w:r>
      <w:r w:rsidR="003F4558" w:rsidRPr="00B70857">
        <w:rPr>
          <w:sz w:val="24"/>
          <w:szCs w:val="24"/>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w:t>
      </w:r>
      <w:r w:rsidR="003F4558" w:rsidRPr="00953B11">
        <w:rPr>
          <w:sz w:val="24"/>
          <w:szCs w:val="24"/>
        </w:rPr>
        <w:t xml:space="preserve"> для нужд ДЗО </w:t>
      </w:r>
      <w:r w:rsidR="003F4558">
        <w:rPr>
          <w:sz w:val="24"/>
          <w:szCs w:val="24"/>
        </w:rPr>
        <w:t>П</w:t>
      </w:r>
      <w:r w:rsidR="003F4558" w:rsidRPr="00953B11">
        <w:rPr>
          <w:sz w:val="24"/>
          <w:szCs w:val="24"/>
        </w:rPr>
        <w:t>АО «</w:t>
      </w:r>
      <w:proofErr w:type="spellStart"/>
      <w:r w:rsidR="003F4558" w:rsidRPr="00953B11">
        <w:rPr>
          <w:sz w:val="24"/>
          <w:szCs w:val="24"/>
        </w:rPr>
        <w:t>Россети</w:t>
      </w:r>
      <w:proofErr w:type="spellEnd"/>
      <w:r w:rsidR="003F4558" w:rsidRPr="00953B11">
        <w:rPr>
          <w:sz w:val="24"/>
          <w:szCs w:val="24"/>
        </w:rPr>
        <w:t xml:space="preserve">» </w:t>
      </w:r>
      <w:r w:rsidR="003F4558" w:rsidRPr="00195BE4">
        <w:rPr>
          <w:sz w:val="24"/>
          <w:szCs w:val="24"/>
        </w:rPr>
        <w:t>по Лоту №</w:t>
      </w:r>
      <w:r w:rsidR="00195BE4" w:rsidRPr="00195BE4">
        <w:rPr>
          <w:sz w:val="24"/>
          <w:szCs w:val="24"/>
        </w:rPr>
        <w:t xml:space="preserve"> </w:t>
      </w:r>
      <w:r w:rsidR="003F4558" w:rsidRPr="00195BE4">
        <w:rPr>
          <w:sz w:val="24"/>
          <w:szCs w:val="24"/>
        </w:rPr>
        <w:t xml:space="preserve">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w:t>
      </w:r>
      <w:r w:rsidR="00195BE4" w:rsidRPr="0009086E">
        <w:t xml:space="preserve">поставка арматуры к </w:t>
      </w:r>
      <w:r w:rsidR="00195BE4" w:rsidRPr="00195BE4">
        <w:t>СИП</w:t>
      </w:r>
      <w:r w:rsidR="003F4558" w:rsidRPr="00195BE4">
        <w:rPr>
          <w:sz w:val="24"/>
          <w:szCs w:val="24"/>
        </w:rPr>
        <w:t xml:space="preserve"> ПАО «МРСК</w:t>
      </w:r>
      <w:proofErr w:type="gramEnd"/>
      <w:r w:rsidR="003F4558" w:rsidRPr="00195BE4">
        <w:rPr>
          <w:sz w:val="24"/>
          <w:szCs w:val="24"/>
        </w:rPr>
        <w:t xml:space="preserve"> Центра» </w:t>
      </w:r>
      <w:r w:rsidR="003F4558" w:rsidRPr="00C405C4">
        <w:rPr>
          <w:sz w:val="24"/>
          <w:szCs w:val="24"/>
        </w:rPr>
        <w:t>на основании Протокола</w:t>
      </w:r>
      <w:r w:rsidR="003F4558" w:rsidRPr="00711197">
        <w:rPr>
          <w:sz w:val="24"/>
          <w:szCs w:val="24"/>
        </w:rPr>
        <w:t xml:space="preserve"> заседания Закупочн</w:t>
      </w:r>
      <w:r w:rsidR="003F4558">
        <w:rPr>
          <w:sz w:val="24"/>
          <w:szCs w:val="24"/>
        </w:rPr>
        <w:t>ой</w:t>
      </w:r>
      <w:r w:rsidR="003F4558" w:rsidRPr="00711197">
        <w:rPr>
          <w:sz w:val="24"/>
          <w:szCs w:val="24"/>
        </w:rPr>
        <w:t xml:space="preserve"> комисси</w:t>
      </w:r>
      <w:r w:rsidR="003F4558">
        <w:rPr>
          <w:sz w:val="24"/>
          <w:szCs w:val="24"/>
        </w:rPr>
        <w:t>и</w:t>
      </w:r>
      <w:r w:rsidR="003F4558" w:rsidRPr="00711197">
        <w:rPr>
          <w:sz w:val="24"/>
          <w:szCs w:val="24"/>
        </w:rPr>
        <w:t xml:space="preserve"> </w:t>
      </w:r>
      <w:r w:rsidR="003F4558">
        <w:rPr>
          <w:sz w:val="24"/>
          <w:szCs w:val="24"/>
        </w:rPr>
        <w:t>П</w:t>
      </w:r>
      <w:r w:rsidR="003F4558" w:rsidRPr="00711197">
        <w:rPr>
          <w:sz w:val="24"/>
          <w:szCs w:val="24"/>
        </w:rPr>
        <w:t>АО «</w:t>
      </w:r>
      <w:proofErr w:type="spellStart"/>
      <w:r w:rsidR="003F4558" w:rsidRPr="00711197">
        <w:rPr>
          <w:sz w:val="24"/>
          <w:szCs w:val="24"/>
        </w:rPr>
        <w:t>Россети</w:t>
      </w:r>
      <w:proofErr w:type="spellEnd"/>
      <w:r w:rsidR="003F4558" w:rsidRPr="00711197">
        <w:rPr>
          <w:sz w:val="24"/>
          <w:szCs w:val="24"/>
        </w:rPr>
        <w:t xml:space="preserve">» </w:t>
      </w:r>
      <w:r w:rsidR="00195BE4" w:rsidRPr="001A5E15">
        <w:rPr>
          <w:sz w:val="24"/>
          <w:szCs w:val="24"/>
        </w:rPr>
        <w:t>№ 16/717140 от 16.05.2017 г.</w:t>
      </w:r>
      <w:r w:rsidR="003F4558" w:rsidRPr="001A5E15">
        <w:rPr>
          <w:sz w:val="24"/>
          <w:szCs w:val="24"/>
        </w:rPr>
        <w:t xml:space="preserve"> </w:t>
      </w:r>
      <w:r w:rsidRPr="001A5E15">
        <w:rPr>
          <w:sz w:val="24"/>
          <w:szCs w:val="24"/>
        </w:rPr>
        <w:t>и заключившие соответствующие Рамо</w:t>
      </w:r>
      <w:r w:rsidR="00F901DE" w:rsidRPr="001A5E15">
        <w:rPr>
          <w:sz w:val="24"/>
          <w:szCs w:val="24"/>
        </w:rPr>
        <w:t>чные соглашения</w:t>
      </w:r>
      <w:r w:rsidRPr="001A5E15">
        <w:rPr>
          <w:sz w:val="24"/>
          <w:szCs w:val="24"/>
        </w:rPr>
        <w:t>.</w:t>
      </w:r>
      <w:bookmarkEnd w:id="14"/>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АО «</w:t>
      </w:r>
      <w:proofErr w:type="spellStart"/>
      <w:r w:rsidR="00702B2C" w:rsidRPr="00D053CF">
        <w:rPr>
          <w:sz w:val="24"/>
          <w:szCs w:val="24"/>
        </w:rPr>
        <w:t>Россети</w:t>
      </w:r>
      <w:proofErr w:type="spellEnd"/>
      <w:r w:rsidR="00702B2C" w:rsidRPr="00D053CF">
        <w:rPr>
          <w:sz w:val="24"/>
          <w:szCs w:val="24"/>
        </w:rPr>
        <w:t xml:space="preserve">» </w:t>
      </w:r>
      <w:hyperlink r:id="rId18"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7"/>
    </w:p>
    <w:p w:rsidR="00A40714" w:rsidRPr="00195BE4"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053CF">
        <w:rPr>
          <w:b/>
          <w:sz w:val="24"/>
          <w:szCs w:val="24"/>
          <w:u w:val="single"/>
        </w:rPr>
        <w:t>Лот №1:</w:t>
      </w:r>
      <w:r w:rsidR="00717F60" w:rsidRPr="00D053CF">
        <w:rPr>
          <w:sz w:val="24"/>
          <w:szCs w:val="24"/>
        </w:rPr>
        <w:t xml:space="preserve"> право заключения </w:t>
      </w:r>
      <w:r w:rsidR="00123C70" w:rsidRPr="00195BE4">
        <w:rPr>
          <w:sz w:val="24"/>
          <w:szCs w:val="24"/>
        </w:rPr>
        <w:t>Договор</w:t>
      </w:r>
      <w:r w:rsidR="00195BE4" w:rsidRPr="00195BE4">
        <w:rPr>
          <w:sz w:val="24"/>
          <w:szCs w:val="24"/>
        </w:rPr>
        <w:t>а</w:t>
      </w:r>
      <w:r w:rsidR="00A40714" w:rsidRPr="00195BE4">
        <w:rPr>
          <w:sz w:val="24"/>
          <w:szCs w:val="24"/>
        </w:rPr>
        <w:t xml:space="preserve"> </w:t>
      </w:r>
      <w:r w:rsidR="00702B2C" w:rsidRPr="00195BE4">
        <w:rPr>
          <w:sz w:val="24"/>
          <w:szCs w:val="24"/>
        </w:rPr>
        <w:t xml:space="preserve">на </w:t>
      </w:r>
      <w:r w:rsidR="00702B2C" w:rsidRPr="00695FE3">
        <w:rPr>
          <w:sz w:val="24"/>
          <w:szCs w:val="24"/>
        </w:rPr>
        <w:t xml:space="preserve">поставку </w:t>
      </w:r>
      <w:bookmarkEnd w:id="18"/>
      <w:r w:rsidR="00195BE4" w:rsidRPr="00695FE3">
        <w:rPr>
          <w:iCs/>
          <w:sz w:val="24"/>
          <w:szCs w:val="24"/>
          <w:lang w:eastAsia="ru-RU"/>
        </w:rPr>
        <w:t xml:space="preserve">арматуры </w:t>
      </w:r>
      <w:proofErr w:type="gramStart"/>
      <w:r w:rsidR="00195BE4" w:rsidRPr="00695FE3">
        <w:rPr>
          <w:iCs/>
          <w:sz w:val="24"/>
          <w:szCs w:val="24"/>
          <w:lang w:eastAsia="ru-RU"/>
        </w:rPr>
        <w:t>к</w:t>
      </w:r>
      <w:proofErr w:type="gramEnd"/>
      <w:r w:rsidR="00195BE4" w:rsidRPr="00695FE3">
        <w:rPr>
          <w:iCs/>
          <w:sz w:val="24"/>
          <w:szCs w:val="24"/>
          <w:lang w:eastAsia="ru-RU"/>
        </w:rPr>
        <w:t xml:space="preserve"> СИП</w:t>
      </w:r>
      <w:r w:rsidR="00195BE4" w:rsidRPr="00695FE3">
        <w:rPr>
          <w:snapToGrid w:val="0"/>
          <w:sz w:val="24"/>
          <w:szCs w:val="24"/>
        </w:rPr>
        <w:t xml:space="preserve"> для нужд ПАО «МРСК Центра» (филиала </w:t>
      </w:r>
      <w:r w:rsidR="00195BE4" w:rsidRPr="00695FE3">
        <w:rPr>
          <w:sz w:val="24"/>
          <w:szCs w:val="24"/>
        </w:rPr>
        <w:t>«Костромаэнерго»</w:t>
      </w:r>
      <w:r w:rsidR="00195BE4" w:rsidRPr="00695FE3">
        <w:rPr>
          <w:snapToGrid w:val="0"/>
          <w:sz w:val="24"/>
          <w:szCs w:val="24"/>
        </w:rPr>
        <w:t>)</w:t>
      </w:r>
      <w:r w:rsidR="00702B2C" w:rsidRPr="00695FE3">
        <w:rPr>
          <w:sz w:val="24"/>
          <w:szCs w:val="24"/>
        </w:rPr>
        <w:t>.</w:t>
      </w:r>
    </w:p>
    <w:p w:rsidR="008C4223" w:rsidRPr="00D053CF" w:rsidRDefault="008C4223" w:rsidP="008C4223">
      <w:pPr>
        <w:autoSpaceDE w:val="0"/>
        <w:autoSpaceDN w:val="0"/>
        <w:spacing w:line="264" w:lineRule="auto"/>
        <w:ind w:firstLine="540"/>
        <w:rPr>
          <w:sz w:val="24"/>
          <w:szCs w:val="24"/>
          <w:lang w:eastAsia="ru-RU"/>
        </w:rPr>
      </w:pPr>
      <w:r w:rsidRPr="00195BE4">
        <w:rPr>
          <w:sz w:val="24"/>
          <w:szCs w:val="24"/>
        </w:rPr>
        <w:t xml:space="preserve">Количество лотов: </w:t>
      </w:r>
      <w:r w:rsidRPr="00195BE4">
        <w:rPr>
          <w:b/>
          <w:sz w:val="24"/>
          <w:szCs w:val="24"/>
        </w:rPr>
        <w:t>1 (один)</w:t>
      </w:r>
      <w:r w:rsidRPr="00195BE4">
        <w:rPr>
          <w:sz w:val="24"/>
          <w:szCs w:val="24"/>
        </w:rPr>
        <w:t>.</w:t>
      </w:r>
    </w:p>
    <w:bookmarkEnd w:id="19"/>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053CF">
        <w:rPr>
          <w:sz w:val="24"/>
          <w:szCs w:val="24"/>
        </w:rPr>
        <w:t>Сроки</w:t>
      </w:r>
      <w:r w:rsidR="00717F60" w:rsidRPr="00D053CF">
        <w:rPr>
          <w:sz w:val="24"/>
          <w:szCs w:val="24"/>
        </w:rPr>
        <w:t xml:space="preserve"> </w:t>
      </w:r>
      <w:r w:rsidR="002946EF" w:rsidRPr="00D053CF">
        <w:rPr>
          <w:sz w:val="24"/>
          <w:szCs w:val="24"/>
        </w:rPr>
        <w:t xml:space="preserve">выполнения </w:t>
      </w:r>
      <w:r w:rsidR="00702B2C" w:rsidRPr="00D053CF">
        <w:rPr>
          <w:sz w:val="24"/>
          <w:szCs w:val="24"/>
        </w:rPr>
        <w:t>поставок</w:t>
      </w:r>
      <w:r w:rsidR="00717F60" w:rsidRPr="00D053CF">
        <w:rPr>
          <w:sz w:val="24"/>
          <w:szCs w:val="24"/>
        </w:rPr>
        <w:t xml:space="preserve">: </w:t>
      </w:r>
      <w:r w:rsidR="00195BE4" w:rsidRPr="001A5E15">
        <w:rPr>
          <w:color w:val="000000"/>
          <w:sz w:val="24"/>
          <w:szCs w:val="24"/>
        </w:rPr>
        <w:t>с момента заключения договора до 08.12.2017г.</w:t>
      </w:r>
      <w:bookmarkEnd w:id="20"/>
    </w:p>
    <w:p w:rsidR="008D2928"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053CF">
        <w:rPr>
          <w:sz w:val="24"/>
          <w:szCs w:val="24"/>
        </w:rPr>
        <w:t xml:space="preserve">Отгрузочные реквизиты/базис поставки: </w:t>
      </w:r>
      <w:r w:rsidR="008D2928" w:rsidRPr="00D053CF">
        <w:rPr>
          <w:sz w:val="24"/>
          <w:szCs w:val="24"/>
        </w:rPr>
        <w:t xml:space="preserve">на условиях DDP (Согласно ИНКОТЕРМС </w:t>
      </w:r>
      <w:r w:rsidR="003E4055" w:rsidRPr="00D053CF">
        <w:rPr>
          <w:sz w:val="24"/>
          <w:szCs w:val="24"/>
        </w:rPr>
        <w:t>2010</w:t>
      </w:r>
      <w:r w:rsidR="008D2928" w:rsidRPr="00D053CF">
        <w:rPr>
          <w:sz w:val="24"/>
          <w:szCs w:val="24"/>
        </w:rPr>
        <w:t>) по адрес</w:t>
      </w:r>
      <w:r w:rsidR="00195BE4">
        <w:rPr>
          <w:sz w:val="24"/>
          <w:szCs w:val="24"/>
        </w:rPr>
        <w:t>у</w:t>
      </w:r>
      <w:r w:rsidR="008D2928" w:rsidRPr="00D053CF">
        <w:rPr>
          <w:sz w:val="24"/>
          <w:szCs w:val="24"/>
        </w:rPr>
        <w:t xml:space="preserve"> филиал</w:t>
      </w:r>
      <w:r w:rsidR="00195BE4">
        <w:rPr>
          <w:sz w:val="24"/>
          <w:szCs w:val="24"/>
        </w:rPr>
        <w:t>а</w:t>
      </w:r>
      <w:r w:rsidR="008D2928" w:rsidRPr="00D053CF">
        <w:rPr>
          <w:sz w:val="24"/>
          <w:szCs w:val="24"/>
        </w:rPr>
        <w:t>:</w:t>
      </w:r>
      <w:bookmarkEnd w:id="21"/>
    </w:p>
    <w:p w:rsidR="002A47D1" w:rsidRPr="00695FE3" w:rsidRDefault="00695FE3" w:rsidP="00A222A8">
      <w:pPr>
        <w:pStyle w:val="afffffff2"/>
        <w:numPr>
          <w:ilvl w:val="0"/>
          <w:numId w:val="69"/>
        </w:numPr>
        <w:spacing w:line="240" w:lineRule="auto"/>
        <w:rPr>
          <w:rFonts w:ascii="Times New Roman" w:hAnsi="Times New Roman" w:cs="Times New Roman"/>
          <w:bCs/>
          <w:snapToGrid/>
          <w:sz w:val="24"/>
          <w:szCs w:val="22"/>
          <w:lang w:val="x-none" w:eastAsia="x-none"/>
        </w:rPr>
      </w:pPr>
      <w:r w:rsidRPr="00695FE3">
        <w:rPr>
          <w:rFonts w:ascii="Times New Roman" w:hAnsi="Times New Roman" w:cs="Times New Roman"/>
          <w:bCs/>
          <w:snapToGrid/>
          <w:sz w:val="24"/>
          <w:szCs w:val="22"/>
          <w:lang w:val="x-none" w:eastAsia="x-none"/>
        </w:rPr>
        <w:t>Центральный склад филиала «Костромаэнерго» - г. Кострома, ул. Катушечная д.157</w:t>
      </w:r>
      <w:r w:rsidR="008D2928" w:rsidRPr="00695FE3">
        <w:rPr>
          <w:rFonts w:ascii="Times New Roman" w:hAnsi="Times New Roman" w:cs="Times New Roman"/>
          <w:bCs/>
          <w:snapToGrid/>
          <w:sz w:val="24"/>
          <w:szCs w:val="22"/>
          <w:lang w:val="x-none" w:eastAsia="x-none"/>
        </w:rPr>
        <w:t>.</w:t>
      </w:r>
    </w:p>
    <w:p w:rsidR="00717F60" w:rsidRPr="00D053C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053CF">
        <w:rPr>
          <w:iCs/>
          <w:sz w:val="24"/>
          <w:szCs w:val="24"/>
        </w:rPr>
        <w:t xml:space="preserve">Форма и порядок оплаты: </w:t>
      </w:r>
      <w:bookmarkEnd w:id="22"/>
      <w:r w:rsidR="00695FE3" w:rsidRPr="00695FE3">
        <w:rPr>
          <w:sz w:val="24"/>
          <w:szCs w:val="24"/>
        </w:rPr>
        <w:t>безналичный расчет, оплата производится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5F2981" w:rsidRPr="00695FE3">
        <w:rPr>
          <w:iCs/>
          <w:sz w:val="24"/>
          <w:szCs w:val="24"/>
        </w:rPr>
        <w:t>.</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195BE4">
        <w:fldChar w:fldCharType="begin"/>
      </w:r>
      <w:r w:rsidR="00195BE4">
        <w:instrText xml:space="preserve"> REF _Ref311232052 \r \h  \* MERGEFORMAT </w:instrText>
      </w:r>
      <w:r w:rsidR="00195BE4">
        <w:fldChar w:fldCharType="separate"/>
      </w:r>
      <w:r w:rsidR="00B007DA">
        <w:t>3</w:t>
      </w:r>
      <w:r w:rsidR="00195BE4">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w:t>
      </w:r>
      <w:r w:rsidR="00953802" w:rsidRPr="00D053CF">
        <w:rPr>
          <w:sz w:val="24"/>
          <w:szCs w:val="24"/>
        </w:rPr>
        <w:lastRenderedPageBreak/>
        <w:t xml:space="preserve">разделе </w:t>
      </w:r>
      <w:r w:rsidR="00195BE4">
        <w:fldChar w:fldCharType="begin"/>
      </w:r>
      <w:r w:rsidR="00195BE4">
        <w:instrText xml:space="preserve"> REF _Ref440270568 \r \h  \* MERGEFORMAT </w:instrText>
      </w:r>
      <w:r w:rsidR="00195BE4">
        <w:fldChar w:fldCharType="separate"/>
      </w:r>
      <w:r w:rsidR="00B007DA">
        <w:t>4</w:t>
      </w:r>
      <w:r w:rsidR="00195BE4">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195BE4">
        <w:fldChar w:fldCharType="begin"/>
      </w:r>
      <w:r w:rsidR="00195BE4">
        <w:instrText xml:space="preserve"> REF _Ref305973574 \r \h  \* MERGEFORMAT </w:instrText>
      </w:r>
      <w:r w:rsidR="00195BE4">
        <w:fldChar w:fldCharType="separate"/>
      </w:r>
      <w:r w:rsidR="00B007DA">
        <w:t>2</w:t>
      </w:r>
      <w:r w:rsidR="00195BE4">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195BE4">
        <w:fldChar w:fldCharType="begin"/>
      </w:r>
      <w:r w:rsidR="00195BE4">
        <w:instrText xml:space="preserve"> REF _Ref440270602 \r \h  \* MERGEFORMAT </w:instrText>
      </w:r>
      <w:r w:rsidR="00195BE4">
        <w:fldChar w:fldCharType="separate"/>
      </w:r>
      <w:r w:rsidR="00B007DA">
        <w:t>5</w:t>
      </w:r>
      <w:r w:rsidR="00195BE4">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D053CF">
        <w:rPr>
          <w:sz w:val="24"/>
          <w:szCs w:val="24"/>
        </w:rPr>
        <w:t>п.п</w:t>
      </w:r>
      <w:proofErr w:type="spellEnd"/>
      <w:r w:rsidRPr="00D053CF">
        <w:rPr>
          <w:sz w:val="24"/>
          <w:szCs w:val="24"/>
        </w:rPr>
        <w:t xml:space="preserve">. </w:t>
      </w:r>
      <w:r w:rsidR="00195BE4">
        <w:fldChar w:fldCharType="begin"/>
      </w:r>
      <w:r w:rsidR="00195BE4">
        <w:instrText xml:space="preserve"> REF _Ref440270637 \r \h  \* MERGEFORMAT </w:instrText>
      </w:r>
      <w:r w:rsidR="00195BE4">
        <w:fldChar w:fldCharType="separate"/>
      </w:r>
      <w:r w:rsidR="00B007DA" w:rsidRPr="00B007DA">
        <w:rPr>
          <w:sz w:val="24"/>
          <w:szCs w:val="24"/>
        </w:rPr>
        <w:t>1.1.6</w:t>
      </w:r>
      <w:r w:rsidR="00195BE4">
        <w:fldChar w:fldCharType="end"/>
      </w:r>
      <w:r w:rsidRPr="00D053CF">
        <w:rPr>
          <w:sz w:val="24"/>
          <w:szCs w:val="24"/>
        </w:rPr>
        <w:t xml:space="preserve">, </w:t>
      </w:r>
      <w:r w:rsidR="00195BE4">
        <w:fldChar w:fldCharType="begin"/>
      </w:r>
      <w:r w:rsidR="00195BE4">
        <w:instrText xml:space="preserve"> REF _Ref440270651 \r \h  \* MERGEFORMAT </w:instrText>
      </w:r>
      <w:r w:rsidR="00195BE4">
        <w:fldChar w:fldCharType="separate"/>
      </w:r>
      <w:r w:rsidR="00B007DA" w:rsidRPr="00B007DA">
        <w:rPr>
          <w:sz w:val="24"/>
          <w:szCs w:val="24"/>
        </w:rPr>
        <w:t>1.1.7</w:t>
      </w:r>
      <w:r w:rsidR="00195BE4">
        <w:fldChar w:fldCharType="end"/>
      </w:r>
      <w:r w:rsidRPr="00D053CF">
        <w:rPr>
          <w:sz w:val="24"/>
          <w:szCs w:val="24"/>
        </w:rPr>
        <w:t xml:space="preserve">, </w:t>
      </w:r>
      <w:r w:rsidR="00195BE4">
        <w:fldChar w:fldCharType="begin"/>
      </w:r>
      <w:r w:rsidR="00195BE4">
        <w:instrText xml:space="preserve"> REF _Ref440270663 \r \h  \* MERGEFORMAT </w:instrText>
      </w:r>
      <w:r w:rsidR="00195BE4">
        <w:fldChar w:fldCharType="separate"/>
      </w:r>
      <w:r w:rsidR="00B007DA" w:rsidRPr="00B007DA">
        <w:rPr>
          <w:sz w:val="24"/>
          <w:szCs w:val="24"/>
        </w:rPr>
        <w:t>1.1.8</w:t>
      </w:r>
      <w:r w:rsidR="00195BE4">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w:t>
      </w:r>
      <w:proofErr w:type="gramStart"/>
      <w:r w:rsidR="00A154B7" w:rsidRPr="00D053CF">
        <w:rPr>
          <w:sz w:val="24"/>
          <w:szCs w:val="24"/>
        </w:rPr>
        <w:t>м(</w:t>
      </w:r>
      <w:proofErr w:type="gramEnd"/>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proofErr w:type="spellStart"/>
      <w:r w:rsidRPr="00D053CF">
        <w:rPr>
          <w:sz w:val="24"/>
          <w:szCs w:val="24"/>
        </w:rPr>
        <w:t>ях</w:t>
      </w:r>
      <w:proofErr w:type="spellEnd"/>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D053CF">
        <w:rPr>
          <w:sz w:val="24"/>
          <w:szCs w:val="24"/>
        </w:rPr>
        <w:t>п.п</w:t>
      </w:r>
      <w:proofErr w:type="spellEnd"/>
      <w:r w:rsidRPr="00D053CF">
        <w:rPr>
          <w:sz w:val="24"/>
          <w:szCs w:val="24"/>
        </w:rPr>
        <w:t xml:space="preserve">. </w:t>
      </w:r>
      <w:r w:rsidR="00195BE4">
        <w:fldChar w:fldCharType="begin"/>
      </w:r>
      <w:r w:rsidR="00195BE4">
        <w:instrText xml:space="preserve"> REF _Ref440270637 \r \h  \* MERGEFORMAT </w:instrText>
      </w:r>
      <w:r w:rsidR="00195BE4">
        <w:fldChar w:fldCharType="separate"/>
      </w:r>
      <w:r w:rsidR="00B007DA" w:rsidRPr="00B007DA">
        <w:rPr>
          <w:sz w:val="24"/>
          <w:szCs w:val="24"/>
        </w:rPr>
        <w:t>1.1.6</w:t>
      </w:r>
      <w:r w:rsidR="00195BE4">
        <w:fldChar w:fldCharType="end"/>
      </w:r>
      <w:r w:rsidR="008D2928" w:rsidRPr="00D053CF">
        <w:rPr>
          <w:sz w:val="24"/>
          <w:szCs w:val="24"/>
        </w:rPr>
        <w:t xml:space="preserve">, </w:t>
      </w:r>
      <w:r w:rsidR="00195BE4">
        <w:fldChar w:fldCharType="begin"/>
      </w:r>
      <w:r w:rsidR="00195BE4">
        <w:instrText xml:space="preserve"> REF _Ref440270651 \r \h  \* MERGEFORMAT </w:instrText>
      </w:r>
      <w:r w:rsidR="00195BE4">
        <w:fldChar w:fldCharType="separate"/>
      </w:r>
      <w:r w:rsidR="00B007DA" w:rsidRPr="00B007DA">
        <w:rPr>
          <w:sz w:val="24"/>
          <w:szCs w:val="24"/>
        </w:rPr>
        <w:t>1.1.7</w:t>
      </w:r>
      <w:r w:rsidR="00195BE4">
        <w:fldChar w:fldCharType="end"/>
      </w:r>
      <w:r w:rsidR="008D2928" w:rsidRPr="00D053CF">
        <w:rPr>
          <w:sz w:val="24"/>
          <w:szCs w:val="24"/>
        </w:rPr>
        <w:t xml:space="preserve">, </w:t>
      </w:r>
      <w:r w:rsidR="00195BE4">
        <w:fldChar w:fldCharType="begin"/>
      </w:r>
      <w:r w:rsidR="00195BE4">
        <w:instrText xml:space="preserve"> REF _Ref440270663 \r \h  \* MERGEFORMAT </w:instrText>
      </w:r>
      <w:r w:rsidR="00195BE4">
        <w:fldChar w:fldCharType="separate"/>
      </w:r>
      <w:r w:rsidR="00B007DA" w:rsidRPr="00B007DA">
        <w:rPr>
          <w:sz w:val="24"/>
          <w:szCs w:val="24"/>
        </w:rPr>
        <w:t>1.1.8</w:t>
      </w:r>
      <w:r w:rsidR="00195BE4">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195BE4">
        <w:fldChar w:fldCharType="begin"/>
      </w:r>
      <w:r w:rsidR="00195BE4">
        <w:instrText xml:space="preserve"> REF _Ref440270637 \r \h  \* MERGEFORMAT </w:instrText>
      </w:r>
      <w:r w:rsidR="00195BE4">
        <w:fldChar w:fldCharType="separate"/>
      </w:r>
      <w:r w:rsidR="00B007DA" w:rsidRPr="00B007DA">
        <w:rPr>
          <w:sz w:val="24"/>
          <w:szCs w:val="24"/>
        </w:rPr>
        <w:t>1.1.6</w:t>
      </w:r>
      <w:r w:rsidR="00195BE4">
        <w:fldChar w:fldCharType="end"/>
      </w:r>
      <w:r w:rsidR="003E4055" w:rsidRPr="00D053CF">
        <w:rPr>
          <w:sz w:val="24"/>
          <w:szCs w:val="24"/>
        </w:rPr>
        <w:t xml:space="preserve"> и </w:t>
      </w:r>
      <w:r w:rsidR="00195BE4">
        <w:fldChar w:fldCharType="begin"/>
      </w:r>
      <w:r w:rsidR="00195BE4">
        <w:instrText xml:space="preserve"> REF _Ref440270663 \r \h  \* MERGEFORMAT </w:instrText>
      </w:r>
      <w:r w:rsidR="00195BE4">
        <w:fldChar w:fldCharType="separate"/>
      </w:r>
      <w:r w:rsidR="00B007DA" w:rsidRPr="00B007DA">
        <w:rPr>
          <w:sz w:val="24"/>
          <w:szCs w:val="24"/>
        </w:rPr>
        <w:t>1.1.8</w:t>
      </w:r>
      <w:r w:rsidR="00195BE4">
        <w:fldChar w:fldCharType="end"/>
      </w:r>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w:t>
      </w:r>
      <w:proofErr w:type="spellStart"/>
      <w:r w:rsidR="0022360B" w:rsidRPr="00D053CF">
        <w:rPr>
          <w:bCs w:val="0"/>
          <w:sz w:val="24"/>
          <w:szCs w:val="24"/>
        </w:rPr>
        <w:t>Россети</w:t>
      </w:r>
      <w:proofErr w:type="spellEnd"/>
      <w:r w:rsidR="0022360B" w:rsidRPr="00D053CF">
        <w:rPr>
          <w:bCs w:val="0"/>
          <w:sz w:val="24"/>
          <w:szCs w:val="24"/>
        </w:rPr>
        <w:t>»</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roofErr w:type="gramEnd"/>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w:t>
      </w:r>
      <w:proofErr w:type="spellStart"/>
      <w:r w:rsidR="004E3ED2" w:rsidRPr="00D053CF">
        <w:rPr>
          <w:bCs w:val="0"/>
          <w:sz w:val="24"/>
          <w:szCs w:val="24"/>
        </w:rPr>
        <w:t>Россети</w:t>
      </w:r>
      <w:proofErr w:type="spellEnd"/>
      <w:r w:rsidR="004E3ED2" w:rsidRPr="00D053CF">
        <w:rPr>
          <w:bCs w:val="0"/>
          <w:sz w:val="24"/>
          <w:szCs w:val="24"/>
        </w:rPr>
        <w:t>»</w:t>
      </w:r>
      <w:r w:rsidRPr="00D053CF">
        <w:rPr>
          <w:bCs w:val="0"/>
          <w:sz w:val="24"/>
          <w:szCs w:val="24"/>
        </w:rPr>
        <w:t>, при этом в соответствии с ч. 4 ст. 447 Гражданского Кодекса РФ запрос предложений не является торгами и не регулируется нормами ст. 447-449 ГК РФ.</w:t>
      </w:r>
      <w:proofErr w:type="gramEnd"/>
      <w:r w:rsidRPr="00D053CF">
        <w:rPr>
          <w:bCs w:val="0"/>
          <w:sz w:val="24"/>
          <w:szCs w:val="24"/>
        </w:rPr>
        <w:t xml:space="preserve">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195BE4">
        <w:fldChar w:fldCharType="begin"/>
      </w:r>
      <w:r w:rsidR="00195BE4">
        <w:instrText xml:space="preserve"> REF _Ref305973033 \r \h  \* MERGEFORMAT </w:instrText>
      </w:r>
      <w:r w:rsidR="00195BE4">
        <w:fldChar w:fldCharType="separate"/>
      </w:r>
      <w:r w:rsidR="00B007DA" w:rsidRPr="00B007DA">
        <w:rPr>
          <w:sz w:val="24"/>
          <w:szCs w:val="24"/>
        </w:rPr>
        <w:t>3.2</w:t>
      </w:r>
      <w:r w:rsidR="00195BE4">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w:t>
      </w:r>
      <w:r w:rsidR="00717F60" w:rsidRPr="00D053CF">
        <w:rPr>
          <w:sz w:val="24"/>
          <w:szCs w:val="24"/>
        </w:rPr>
        <w:lastRenderedPageBreak/>
        <w:t xml:space="preserve">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roofErr w:type="gramEnd"/>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195BE4">
        <w:fldChar w:fldCharType="begin"/>
      </w:r>
      <w:r w:rsidR="00195BE4">
        <w:instrText xml:space="preserve"> REF _Ref191386109 \n \h  \* MERGEFORMAT </w:instrText>
      </w:r>
      <w:r w:rsidR="00195BE4">
        <w:fldChar w:fldCharType="separate"/>
      </w:r>
      <w:r w:rsidR="00B007DA" w:rsidRPr="00B007DA">
        <w:rPr>
          <w:sz w:val="24"/>
          <w:szCs w:val="24"/>
        </w:rPr>
        <w:t>3.3.2</w:t>
      </w:r>
      <w:r w:rsidR="00195BE4">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w:t>
      </w:r>
      <w:proofErr w:type="gramStart"/>
      <w:r w:rsidRPr="00D053CF">
        <w:rPr>
          <w:sz w:val="24"/>
          <w:szCs w:val="24"/>
        </w:rPr>
        <w:t>ств в св</w:t>
      </w:r>
      <w:proofErr w:type="gramEnd"/>
      <w:r w:rsidRPr="00D053CF">
        <w:rPr>
          <w:sz w:val="24"/>
          <w:szCs w:val="24"/>
        </w:rPr>
        <w:t xml:space="preserve">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195BE4">
        <w:fldChar w:fldCharType="begin"/>
      </w:r>
      <w:r w:rsidR="00195BE4">
        <w:instrText xml:space="preserve"> REF _Ref191386164 \r \h  \* MERGEFORMAT </w:instrText>
      </w:r>
      <w:r w:rsidR="00195BE4">
        <w:fldChar w:fldCharType="separate"/>
      </w:r>
      <w:r w:rsidR="00B007DA" w:rsidRPr="00B007DA">
        <w:rPr>
          <w:sz w:val="24"/>
          <w:szCs w:val="24"/>
        </w:rPr>
        <w:t xml:space="preserve"> 1.4.1 </w:t>
      </w:r>
      <w:r w:rsidR="00195BE4">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xml:space="preserve">, предусмотренных Федеральным </w:t>
      </w:r>
      <w:r w:rsidR="0099066F" w:rsidRPr="00D053CF">
        <w:rPr>
          <w:sz w:val="24"/>
          <w:szCs w:val="24"/>
        </w:rPr>
        <w:lastRenderedPageBreak/>
        <w:t>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195BE4">
        <w:fldChar w:fldCharType="begin"/>
      </w:r>
      <w:r w:rsidR="00195BE4">
        <w:instrText xml:space="preserve"> REF _Ref306978606 \r \h  \* MERGEFORMAT </w:instrText>
      </w:r>
      <w:r w:rsidR="00195BE4">
        <w:fldChar w:fldCharType="separate"/>
      </w:r>
      <w:r w:rsidR="00B007DA" w:rsidRPr="00B007DA">
        <w:rPr>
          <w:sz w:val="24"/>
          <w:szCs w:val="24"/>
        </w:rPr>
        <w:t xml:space="preserve"> 1.4.2 </w:t>
      </w:r>
      <w:r w:rsidR="00195BE4">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D053CF">
        <w:rPr>
          <w:sz w:val="24"/>
          <w:szCs w:val="24"/>
        </w:rPr>
        <w:t>Участник</w:t>
      </w:r>
      <w:r w:rsidRPr="00D053CF">
        <w:rPr>
          <w:sz w:val="24"/>
          <w:szCs w:val="24"/>
        </w:rPr>
        <w:t>а</w:t>
      </w:r>
      <w:proofErr w:type="gramEnd"/>
      <w:r w:rsidRPr="00D053CF">
        <w:rPr>
          <w:sz w:val="24"/>
          <w:szCs w:val="24"/>
        </w:rPr>
        <w:t xml:space="preserve">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roofErr w:type="gramEnd"/>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lastRenderedPageBreak/>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w:t>
      </w:r>
      <w:proofErr w:type="gramStart"/>
      <w:r w:rsidRPr="00D053CF">
        <w:rPr>
          <w:sz w:val="24"/>
          <w:szCs w:val="24"/>
        </w:rPr>
        <w:t>,</w:t>
      </w:r>
      <w:proofErr w:type="gramEnd"/>
      <w:r w:rsidRPr="00D053CF">
        <w:rPr>
          <w:sz w:val="24"/>
          <w:szCs w:val="24"/>
        </w:rPr>
        <w:t xml:space="preserve"> если факт </w:t>
      </w:r>
      <w:proofErr w:type="spellStart"/>
      <w:r w:rsidRPr="00D053CF">
        <w:rPr>
          <w:sz w:val="24"/>
          <w:szCs w:val="24"/>
        </w:rPr>
        <w:t>аффилированности</w:t>
      </w:r>
      <w:proofErr w:type="spellEnd"/>
      <w:r w:rsidRPr="00D053CF">
        <w:rPr>
          <w:sz w:val="24"/>
          <w:szCs w:val="24"/>
        </w:rPr>
        <w:t xml:space="preserve">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195BE4">
        <w:fldChar w:fldCharType="begin"/>
      </w:r>
      <w:r w:rsidR="00195BE4">
        <w:instrText xml:space="preserve"> REF _Ref306114966 \r \h  \* MERGEFORMAT </w:instrText>
      </w:r>
      <w:r w:rsidR="00195BE4">
        <w:fldChar w:fldCharType="separate"/>
      </w:r>
      <w:r w:rsidR="00B007DA" w:rsidRPr="00B007DA">
        <w:rPr>
          <w:sz w:val="24"/>
          <w:szCs w:val="24"/>
        </w:rPr>
        <w:t>3.3.11</w:t>
      </w:r>
      <w:r w:rsidR="00195BE4">
        <w:fldChar w:fldCharType="end"/>
      </w:r>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w:t>
      </w:r>
      <w:proofErr w:type="gramStart"/>
      <w:r w:rsidRPr="00D053CF">
        <w:rPr>
          <w:sz w:val="24"/>
          <w:szCs w:val="24"/>
        </w:rPr>
        <w:t xml:space="preserve">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6829"/>
      <w:bookmarkStart w:id="53" w:name="_Ref306144164"/>
      <w:r w:rsidRPr="00D053CF">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95BE4">
        <w:fldChar w:fldCharType="begin"/>
      </w:r>
      <w:r w:rsidR="00195BE4">
        <w:instrText xml:space="preserve"> REF _Ref440275279 \r \h  \* MERGEFORMAT </w:instrText>
      </w:r>
      <w:r w:rsidR="00195BE4">
        <w:fldChar w:fldCharType="separate"/>
      </w:r>
      <w:r w:rsidR="00B007DA" w:rsidRPr="00B007DA">
        <w:rPr>
          <w:b w:val="0"/>
        </w:rPr>
        <w:t>1.1.5</w:t>
      </w:r>
      <w:r w:rsidR="00195BE4">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D053CF">
        <w:rPr>
          <w:b w:val="0"/>
        </w:rPr>
        <w:t xml:space="preserve"> </w:t>
      </w:r>
    </w:p>
    <w:p w:rsidR="002D4BC6" w:rsidRPr="00D053CF" w:rsidRDefault="002D4BC6" w:rsidP="002D4BC6">
      <w:pPr>
        <w:pStyle w:val="3"/>
        <w:ind w:left="0" w:firstLine="709"/>
        <w:jc w:val="both"/>
        <w:rPr>
          <w:b w:val="0"/>
        </w:rPr>
      </w:pPr>
      <w:bookmarkStart w:id="66" w:name="_Toc440297006"/>
      <w:bookmarkStart w:id="67" w:name="_Toc440356567"/>
      <w:bookmarkStart w:id="68" w:name="_Toc440631702"/>
      <w:bookmarkStart w:id="69" w:name="_Toc440876487"/>
      <w:bookmarkStart w:id="70" w:name="_Toc441130559"/>
      <w:bookmarkStart w:id="71" w:name="_Toc441157064"/>
      <w:bookmarkStart w:id="72" w:name="_Toc447292082"/>
      <w:bookmarkStart w:id="73" w:name="_Toc462234840"/>
      <w:bookmarkStart w:id="74" w:name="_Toc466966806"/>
      <w:bookmarkStart w:id="75" w:name="_Toc468806056"/>
      <w:bookmarkStart w:id="76" w:name="_Toc469480315"/>
      <w:bookmarkStart w:id="77" w:name="_Toc472416831"/>
      <w:r w:rsidRPr="00D053CF">
        <w:rPr>
          <w:b w:val="0"/>
          <w:szCs w:val="24"/>
        </w:rPr>
        <w:t xml:space="preserve">В случае подачи Заявки на несколько лотов в дополнение к требованиям подраздела </w:t>
      </w:r>
      <w:r w:rsidR="00195BE4">
        <w:fldChar w:fldCharType="begin"/>
      </w:r>
      <w:r w:rsidR="00195BE4">
        <w:instrText xml:space="preserve"> REF _Ref440357740 \r \h  \* MERGEFORMAT </w:instrText>
      </w:r>
      <w:r w:rsidR="00195BE4">
        <w:fldChar w:fldCharType="separate"/>
      </w:r>
      <w:r w:rsidR="00B007DA" w:rsidRPr="00B007DA">
        <w:rPr>
          <w:b w:val="0"/>
          <w:szCs w:val="24"/>
        </w:rPr>
        <w:t>3.3</w:t>
      </w:r>
      <w:r w:rsidR="00195BE4">
        <w:fldChar w:fldCharType="end"/>
      </w:r>
      <w:r w:rsidRPr="00D053CF">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D053CF" w:rsidRDefault="002D4BC6" w:rsidP="002D4BC6">
      <w:pPr>
        <w:pStyle w:val="3"/>
        <w:numPr>
          <w:ilvl w:val="3"/>
          <w:numId w:val="1"/>
        </w:numPr>
        <w:ind w:left="709" w:firstLine="0"/>
        <w:jc w:val="both"/>
        <w:rPr>
          <w:b w:val="0"/>
          <w:szCs w:val="24"/>
        </w:rPr>
      </w:pPr>
      <w:bookmarkStart w:id="78" w:name="_Toc440297007"/>
      <w:bookmarkStart w:id="79" w:name="_Toc440356568"/>
      <w:bookmarkStart w:id="80" w:name="_Toc440631703"/>
      <w:bookmarkStart w:id="81" w:name="_Toc440876488"/>
      <w:bookmarkStart w:id="82" w:name="_Toc441130560"/>
      <w:bookmarkStart w:id="83" w:name="_Toc441157065"/>
      <w:bookmarkStart w:id="84" w:name="_Toc447292083"/>
      <w:bookmarkStart w:id="85" w:name="_Toc462234841"/>
      <w:bookmarkStart w:id="86" w:name="_Toc466966807"/>
      <w:bookmarkStart w:id="87" w:name="_Toc468806057"/>
      <w:bookmarkStart w:id="88" w:name="_Toc469480316"/>
      <w:bookmarkStart w:id="89" w:name="_Toc472416832"/>
      <w:r w:rsidRPr="00D053CF">
        <w:rPr>
          <w:b w:val="0"/>
          <w:szCs w:val="24"/>
        </w:rPr>
        <w:t xml:space="preserve">Письмо о подаче оферты (подраздел </w:t>
      </w:r>
      <w:r w:rsidR="00195BE4">
        <w:fldChar w:fldCharType="begin"/>
      </w:r>
      <w:r w:rsidR="00195BE4">
        <w:instrText xml:space="preserve"> REF _Ref55336310 \r \h  \* MERGEFORMAT </w:instrText>
      </w:r>
      <w:r w:rsidR="00195BE4">
        <w:fldChar w:fldCharType="separate"/>
      </w:r>
      <w:r w:rsidR="00B007DA" w:rsidRPr="00B007DA">
        <w:rPr>
          <w:b w:val="0"/>
          <w:szCs w:val="24"/>
        </w:rPr>
        <w:t>5.1</w:t>
      </w:r>
      <w:r w:rsidR="00195BE4">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D053CF" w:rsidRDefault="002D4BC6" w:rsidP="002D4BC6">
      <w:pPr>
        <w:pStyle w:val="3"/>
        <w:numPr>
          <w:ilvl w:val="3"/>
          <w:numId w:val="1"/>
        </w:numPr>
        <w:ind w:left="709" w:firstLine="0"/>
        <w:jc w:val="both"/>
        <w:rPr>
          <w:b w:val="0"/>
          <w:szCs w:val="24"/>
        </w:rPr>
      </w:pPr>
      <w:bookmarkStart w:id="90" w:name="_Toc440297008"/>
      <w:bookmarkStart w:id="91" w:name="_Toc440356569"/>
      <w:bookmarkStart w:id="92" w:name="_Toc440631704"/>
      <w:bookmarkStart w:id="93" w:name="_Toc440876489"/>
      <w:bookmarkStart w:id="94" w:name="_Toc441130561"/>
      <w:bookmarkStart w:id="95" w:name="_Toc441157066"/>
      <w:bookmarkStart w:id="96" w:name="_Toc447292084"/>
      <w:bookmarkStart w:id="97" w:name="_Toc462234842"/>
      <w:bookmarkStart w:id="98" w:name="_Toc466966808"/>
      <w:bookmarkStart w:id="99" w:name="_Toc468806058"/>
      <w:bookmarkStart w:id="100" w:name="_Toc469480317"/>
      <w:bookmarkStart w:id="101" w:name="_Toc47241683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195BE4">
        <w:fldChar w:fldCharType="begin"/>
      </w:r>
      <w:r w:rsidR="00195BE4">
        <w:instrText xml:space="preserve"> REF _Ref440284918 \r \h  \* MERGEFORMAT </w:instrText>
      </w:r>
      <w:r w:rsidR="00195BE4">
        <w:fldChar w:fldCharType="separate"/>
      </w:r>
      <w:r w:rsidR="00B007DA" w:rsidRPr="00B007DA">
        <w:rPr>
          <w:b w:val="0"/>
          <w:szCs w:val="24"/>
        </w:rPr>
        <w:t>5.2</w:t>
      </w:r>
      <w:r w:rsidR="00195BE4">
        <w:fldChar w:fldCharType="end"/>
      </w:r>
      <w:r w:rsidRPr="00D053CF">
        <w:rPr>
          <w:b w:val="0"/>
          <w:szCs w:val="24"/>
        </w:rPr>
        <w:t xml:space="preserve">), Техническое предложение (подраздел </w:t>
      </w:r>
      <w:r w:rsidR="00195BE4">
        <w:fldChar w:fldCharType="begin"/>
      </w:r>
      <w:r w:rsidR="00195BE4">
        <w:instrText xml:space="preserve"> REF _Ref86826666 \r \h  \* MERGEFORMAT </w:instrText>
      </w:r>
      <w:r w:rsidR="00195BE4">
        <w:fldChar w:fldCharType="separate"/>
      </w:r>
      <w:r w:rsidR="00B007DA" w:rsidRPr="00B007DA">
        <w:rPr>
          <w:b w:val="0"/>
          <w:szCs w:val="24"/>
        </w:rPr>
        <w:t>5.3</w:t>
      </w:r>
      <w:r w:rsidR="00195BE4">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195BE4">
        <w:fldChar w:fldCharType="begin"/>
      </w:r>
      <w:r w:rsidR="00195BE4">
        <w:instrText xml:space="preserve"> REF _Ref440284947 \r \h  \* MERGEFORMAT </w:instrText>
      </w:r>
      <w:r w:rsidR="00195BE4">
        <w:fldChar w:fldCharType="separate"/>
      </w:r>
      <w:r w:rsidR="00B007DA" w:rsidRPr="00B007DA">
        <w:rPr>
          <w:b w:val="0"/>
          <w:szCs w:val="24"/>
        </w:rPr>
        <w:t>5.4</w:t>
      </w:r>
      <w:r w:rsidR="00195BE4">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195BE4">
        <w:fldChar w:fldCharType="begin"/>
      </w:r>
      <w:r w:rsidR="00195BE4">
        <w:instrText xml:space="preserve"> REF _Ref93264992 \r \h  \* MERGEFORMAT </w:instrText>
      </w:r>
      <w:r w:rsidR="00195BE4">
        <w:fldChar w:fldCharType="separate"/>
      </w:r>
      <w:r w:rsidR="00B007DA" w:rsidRPr="00B007DA">
        <w:rPr>
          <w:b w:val="0"/>
          <w:szCs w:val="24"/>
        </w:rPr>
        <w:t>5.5</w:t>
      </w:r>
      <w:r w:rsidR="00195BE4">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2" w:name="_Toc440297010"/>
      <w:bookmarkStart w:id="103" w:name="_Toc440356571"/>
      <w:bookmarkStart w:id="104" w:name="_Toc440631706"/>
      <w:bookmarkStart w:id="105" w:name="_Toc440876491"/>
      <w:bookmarkStart w:id="106" w:name="_Toc441130563"/>
      <w:bookmarkStart w:id="107" w:name="_Toc441157067"/>
      <w:bookmarkStart w:id="108" w:name="_Toc447292085"/>
      <w:bookmarkStart w:id="109" w:name="_Toc462234843"/>
      <w:bookmarkStart w:id="110" w:name="_Toc466966809"/>
      <w:bookmarkStart w:id="111" w:name="_Toc468806059"/>
      <w:bookmarkStart w:id="112" w:name="_Toc469480318"/>
      <w:bookmarkStart w:id="113" w:name="_Toc472416834"/>
      <w:r w:rsidRPr="00D053CF">
        <w:rPr>
          <w:b w:val="0"/>
          <w:szCs w:val="24"/>
        </w:rPr>
        <w:t xml:space="preserve">Оценка заявок (подраздел </w:t>
      </w:r>
      <w:r w:rsidR="00195BE4">
        <w:fldChar w:fldCharType="begin"/>
      </w:r>
      <w:r w:rsidR="00195BE4">
        <w:instrText xml:space="preserve"> REF _Ref305973250 \r \h  \* MERGEFORMAT </w:instrText>
      </w:r>
      <w:r w:rsidR="00195BE4">
        <w:fldChar w:fldCharType="separate"/>
      </w:r>
      <w:r w:rsidR="00B007DA" w:rsidRPr="00B007DA">
        <w:rPr>
          <w:b w:val="0"/>
          <w:szCs w:val="24"/>
        </w:rPr>
        <w:t>3.6</w:t>
      </w:r>
      <w:r w:rsidR="00195BE4">
        <w:fldChar w:fldCharType="end"/>
      </w:r>
      <w:r w:rsidRPr="00D053CF">
        <w:rPr>
          <w:b w:val="0"/>
          <w:szCs w:val="24"/>
        </w:rPr>
        <w:t xml:space="preserve">) и подведение итогов запроса предложений (подраздел </w:t>
      </w:r>
      <w:r w:rsidR="005169A8">
        <w:fldChar w:fldCharType="begin"/>
      </w:r>
      <w:r w:rsidR="00B007DA">
        <w:rPr>
          <w:b w:val="0"/>
          <w:szCs w:val="24"/>
        </w:rPr>
        <w:instrText xml:space="preserve"> REF _Ref472416955 \r \h </w:instrText>
      </w:r>
      <w:r w:rsidR="005169A8">
        <w:fldChar w:fldCharType="separate"/>
      </w:r>
      <w:r w:rsidR="00B007DA">
        <w:rPr>
          <w:b w:val="0"/>
          <w:szCs w:val="24"/>
        </w:rPr>
        <w:t>3.9</w:t>
      </w:r>
      <w:r w:rsidR="005169A8">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E420A2" w:rsidRPr="00D053CF" w:rsidRDefault="00E420A2" w:rsidP="002D4BC6">
      <w:pPr>
        <w:pStyle w:val="3"/>
        <w:ind w:left="0" w:firstLine="709"/>
        <w:jc w:val="both"/>
        <w:rPr>
          <w:b w:val="0"/>
          <w:szCs w:val="24"/>
        </w:rPr>
        <w:sectPr w:rsidR="00E420A2" w:rsidRPr="00D053CF"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4" w:name="_Проект_договора"/>
      <w:bookmarkStart w:id="115" w:name="_Ref305973574"/>
      <w:bookmarkStart w:id="116" w:name="_Ref440272931"/>
      <w:bookmarkStart w:id="117" w:name="_Ref440274025"/>
      <w:bookmarkStart w:id="118" w:name="_Ref440292752"/>
      <w:bookmarkStart w:id="119" w:name="_Toc472416835"/>
      <w:bookmarkEnd w:id="53"/>
      <w:bookmarkEnd w:id="114"/>
      <w:r w:rsidRPr="00D053CF">
        <w:rPr>
          <w:szCs w:val="24"/>
        </w:rPr>
        <w:lastRenderedPageBreak/>
        <w:t xml:space="preserve">Проект </w:t>
      </w:r>
      <w:r w:rsidR="00123C70" w:rsidRPr="00D053CF">
        <w:rPr>
          <w:szCs w:val="24"/>
        </w:rPr>
        <w:t>Договор</w:t>
      </w:r>
      <w:r w:rsidRPr="00D053CF">
        <w:rPr>
          <w:szCs w:val="24"/>
        </w:rPr>
        <w:t>а</w:t>
      </w:r>
      <w:bookmarkEnd w:id="115"/>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16"/>
      <w:bookmarkEnd w:id="117"/>
      <w:bookmarkEnd w:id="118"/>
      <w:bookmarkEnd w:id="119"/>
    </w:p>
    <w:p w:rsidR="00953802" w:rsidRPr="00D053CF" w:rsidRDefault="00216641" w:rsidP="00953802">
      <w:pPr>
        <w:pStyle w:val="2"/>
        <w:tabs>
          <w:tab w:val="clear" w:pos="1700"/>
          <w:tab w:val="left" w:pos="567"/>
        </w:tabs>
        <w:spacing w:line="264" w:lineRule="auto"/>
      </w:pPr>
      <w:bookmarkStart w:id="120" w:name="_Toc472416836"/>
      <w:r w:rsidRPr="00D053CF">
        <w:t>Проект договора</w:t>
      </w:r>
      <w:bookmarkEnd w:id="120"/>
    </w:p>
    <w:p w:rsidR="00953802" w:rsidRPr="00D053CF" w:rsidRDefault="00953802" w:rsidP="00953802">
      <w:pPr>
        <w:pStyle w:val="3"/>
        <w:ind w:left="0" w:firstLine="709"/>
        <w:jc w:val="both"/>
        <w:rPr>
          <w:b w:val="0"/>
        </w:rPr>
      </w:pPr>
      <w:bookmarkStart w:id="121" w:name="_Toc439238031"/>
      <w:bookmarkStart w:id="122" w:name="_Toc439238153"/>
      <w:bookmarkStart w:id="123" w:name="_Toc439252705"/>
      <w:bookmarkStart w:id="124" w:name="_Toc439323563"/>
      <w:bookmarkStart w:id="125" w:name="_Toc439323679"/>
      <w:bookmarkStart w:id="126" w:name="_Toc440297013"/>
      <w:bookmarkStart w:id="127" w:name="_Toc440356574"/>
      <w:bookmarkStart w:id="128" w:name="_Toc440631709"/>
      <w:bookmarkStart w:id="129" w:name="_Toc440876494"/>
      <w:bookmarkStart w:id="130" w:name="_Toc441130566"/>
      <w:bookmarkStart w:id="131" w:name="_Toc441157070"/>
      <w:bookmarkStart w:id="132" w:name="_Toc447292088"/>
      <w:bookmarkStart w:id="133" w:name="_Toc462234846"/>
      <w:bookmarkStart w:id="134" w:name="_Toc466966812"/>
      <w:bookmarkStart w:id="135" w:name="_Toc468806062"/>
      <w:bookmarkStart w:id="136" w:name="_Toc469480321"/>
      <w:bookmarkStart w:id="137"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53802" w:rsidRPr="00D053CF" w:rsidRDefault="0094713A" w:rsidP="0094713A">
      <w:pPr>
        <w:pStyle w:val="3"/>
        <w:ind w:left="0" w:firstLine="709"/>
        <w:jc w:val="both"/>
        <w:rPr>
          <w:b w:val="0"/>
        </w:rPr>
      </w:pPr>
      <w:bookmarkStart w:id="138" w:name="_Toc439238032"/>
      <w:bookmarkStart w:id="139" w:name="_Toc439238154"/>
      <w:bookmarkStart w:id="140" w:name="_Toc439252706"/>
      <w:bookmarkStart w:id="141" w:name="_Toc439323564"/>
      <w:bookmarkStart w:id="142" w:name="_Toc439323680"/>
      <w:bookmarkStart w:id="143" w:name="_Toc440297014"/>
      <w:bookmarkStart w:id="144" w:name="_Toc440356575"/>
      <w:bookmarkStart w:id="145" w:name="_Toc440631710"/>
      <w:bookmarkStart w:id="146" w:name="_Toc440876495"/>
      <w:bookmarkStart w:id="147" w:name="_Toc441130567"/>
      <w:bookmarkStart w:id="148" w:name="_Toc441157071"/>
      <w:bookmarkStart w:id="149" w:name="_Toc447292089"/>
      <w:bookmarkStart w:id="150" w:name="_Toc462234847"/>
      <w:bookmarkStart w:id="151" w:name="_Toc466966813"/>
      <w:bookmarkStart w:id="152" w:name="_Toc468806063"/>
      <w:bookmarkStart w:id="153" w:name="_Toc469480322"/>
      <w:bookmarkStart w:id="154"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195BE4">
        <w:fldChar w:fldCharType="begin"/>
      </w:r>
      <w:r w:rsidR="00195BE4">
        <w:instrText xml:space="preserve"> REF _Ref93264992 \r \h  \* MERGEFORMAT </w:instrText>
      </w:r>
      <w:r w:rsidR="00195BE4">
        <w:fldChar w:fldCharType="separate"/>
      </w:r>
      <w:r w:rsidR="00B007DA" w:rsidRPr="00B007DA">
        <w:rPr>
          <w:b w:val="0"/>
        </w:rPr>
        <w:t>5.5</w:t>
      </w:r>
      <w:r w:rsidR="00195BE4">
        <w:fldChar w:fldCharType="end"/>
      </w:r>
      <w:r w:rsidRPr="00D053CF">
        <w:rPr>
          <w:b w:val="0"/>
        </w:rPr>
        <w:t>) и приложить его к своей Заявке.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4713A" w:rsidRPr="00D053CF" w:rsidRDefault="0094713A" w:rsidP="0094713A">
      <w:pPr>
        <w:pStyle w:val="3"/>
        <w:ind w:left="0" w:firstLine="709"/>
        <w:jc w:val="both"/>
        <w:rPr>
          <w:b w:val="0"/>
        </w:rPr>
      </w:pPr>
      <w:bookmarkStart w:id="155" w:name="_Toc439238033"/>
      <w:bookmarkStart w:id="156" w:name="_Toc439238155"/>
      <w:bookmarkStart w:id="157" w:name="_Toc439252707"/>
      <w:bookmarkStart w:id="158" w:name="_Toc439323565"/>
      <w:bookmarkStart w:id="159" w:name="_Toc439323681"/>
      <w:bookmarkStart w:id="160" w:name="_Toc440297015"/>
      <w:bookmarkStart w:id="161" w:name="_Toc440356576"/>
      <w:bookmarkStart w:id="162" w:name="_Toc440631711"/>
      <w:bookmarkStart w:id="163" w:name="_Toc440876496"/>
      <w:bookmarkStart w:id="164" w:name="_Toc441130568"/>
      <w:bookmarkStart w:id="165" w:name="_Toc441157072"/>
      <w:bookmarkStart w:id="166" w:name="_Toc447292090"/>
      <w:bookmarkStart w:id="167" w:name="_Toc462234848"/>
      <w:bookmarkStart w:id="168" w:name="_Toc466966814"/>
      <w:bookmarkStart w:id="169" w:name="_Toc468806064"/>
      <w:bookmarkStart w:id="170" w:name="_Toc469480323"/>
      <w:bookmarkStart w:id="171" w:name="_Toc472416839"/>
      <w:r w:rsidRPr="00D053CF">
        <w:rPr>
          <w:b w:val="0"/>
        </w:rPr>
        <w:t>Настоящий проект Договора не является окончательным, редакция Договора может быть изменена Заказчиком.</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53802" w:rsidRPr="00D053CF" w:rsidRDefault="00953802" w:rsidP="00953802">
      <w:pPr>
        <w:pStyle w:val="2"/>
        <w:tabs>
          <w:tab w:val="clear" w:pos="1700"/>
          <w:tab w:val="left" w:pos="567"/>
        </w:tabs>
        <w:spacing w:line="264" w:lineRule="auto"/>
      </w:pPr>
      <w:bookmarkStart w:id="172" w:name="_Toc440297016"/>
      <w:bookmarkStart w:id="173" w:name="_Toc440876497"/>
      <w:bookmarkStart w:id="174" w:name="_Toc441157073"/>
      <w:bookmarkStart w:id="175" w:name="_Toc447292091"/>
      <w:bookmarkStart w:id="176" w:name="_Toc472416840"/>
      <w:r w:rsidRPr="00D053CF">
        <w:rPr>
          <w:bCs w:val="0"/>
        </w:rPr>
        <w:t>Антикоррупционная оговорка, включаемая в проект договора</w:t>
      </w:r>
      <w:bookmarkEnd w:id="172"/>
      <w:bookmarkEnd w:id="173"/>
      <w:bookmarkEnd w:id="174"/>
      <w:bookmarkEnd w:id="175"/>
      <w:bookmarkEnd w:id="176"/>
    </w:p>
    <w:p w:rsidR="00953802" w:rsidRPr="00D053CF"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297017"/>
      <w:bookmarkStart w:id="182" w:name="_Toc440356578"/>
      <w:bookmarkStart w:id="183" w:name="_Toc440631713"/>
      <w:bookmarkStart w:id="184" w:name="_Toc440876498"/>
      <w:bookmarkStart w:id="185" w:name="_Toc441130570"/>
      <w:bookmarkStart w:id="186" w:name="_Toc441157074"/>
      <w:bookmarkStart w:id="187" w:name="_Toc447292092"/>
      <w:bookmarkStart w:id="188" w:name="_Toc462234850"/>
      <w:bookmarkStart w:id="189" w:name="_Toc466966816"/>
      <w:bookmarkStart w:id="190" w:name="_Toc468806066"/>
      <w:bookmarkStart w:id="191" w:name="_Toc469480325"/>
      <w:bookmarkStart w:id="192"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5BE4">
        <w:fldChar w:fldCharType="begin"/>
      </w:r>
      <w:r w:rsidR="00195BE4">
        <w:instrText xml:space="preserve"> REF _Ref440270867 \r \h  \* MERGEFORMAT </w:instrText>
      </w:r>
      <w:r w:rsidR="00195BE4">
        <w:fldChar w:fldCharType="separate"/>
      </w:r>
      <w:r w:rsidR="00B007DA" w:rsidRPr="00B007DA">
        <w:rPr>
          <w:b w:val="0"/>
        </w:rPr>
        <w:t>2.2.3</w:t>
      </w:r>
      <w:r w:rsidR="00195BE4">
        <w:fldChar w:fldCharType="end"/>
      </w:r>
      <w:r w:rsidRPr="00D053CF">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4713A" w:rsidRPr="00D053CF" w:rsidRDefault="0094713A" w:rsidP="0094713A">
      <w:pPr>
        <w:pStyle w:val="3"/>
        <w:ind w:left="0" w:firstLine="709"/>
        <w:jc w:val="both"/>
        <w:rPr>
          <w:b w:val="0"/>
        </w:rPr>
      </w:pPr>
      <w:bookmarkStart w:id="193" w:name="_Toc439238158"/>
      <w:bookmarkStart w:id="194" w:name="_Toc439252710"/>
      <w:bookmarkStart w:id="195" w:name="_Toc439323568"/>
      <w:bookmarkStart w:id="196" w:name="_Toc439323684"/>
      <w:bookmarkStart w:id="197" w:name="_Toc440297018"/>
      <w:bookmarkStart w:id="198" w:name="_Toc440356579"/>
      <w:bookmarkStart w:id="199" w:name="_Toc440631714"/>
      <w:bookmarkStart w:id="200" w:name="_Toc440876499"/>
      <w:bookmarkStart w:id="201" w:name="_Toc441130571"/>
      <w:bookmarkStart w:id="202" w:name="_Toc441157075"/>
      <w:bookmarkStart w:id="203" w:name="_Toc447292093"/>
      <w:bookmarkStart w:id="204" w:name="_Toc462234851"/>
      <w:bookmarkStart w:id="205" w:name="_Toc466966817"/>
      <w:bookmarkStart w:id="206" w:name="_Toc468806067"/>
      <w:bookmarkStart w:id="207" w:name="_Toc469480326"/>
      <w:bookmarkStart w:id="208"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D053CF" w:rsidRDefault="0094713A" w:rsidP="0094713A">
      <w:pPr>
        <w:pStyle w:val="3"/>
        <w:ind w:left="0" w:firstLine="709"/>
        <w:jc w:val="both"/>
        <w:rPr>
          <w:b w:val="0"/>
        </w:rPr>
      </w:pPr>
      <w:bookmarkStart w:id="209" w:name="_Toc439238159"/>
      <w:bookmarkStart w:id="210" w:name="_Toc439252711"/>
      <w:bookmarkStart w:id="211" w:name="_Toc439323569"/>
      <w:bookmarkStart w:id="212" w:name="_Toc439323685"/>
      <w:bookmarkStart w:id="213" w:name="_Ref440270867"/>
      <w:bookmarkStart w:id="214" w:name="_Toc440297019"/>
      <w:bookmarkStart w:id="215" w:name="_Toc440356580"/>
      <w:bookmarkStart w:id="216" w:name="_Toc440631715"/>
      <w:bookmarkStart w:id="217" w:name="_Toc440876500"/>
      <w:bookmarkStart w:id="218" w:name="_Toc441130572"/>
      <w:bookmarkStart w:id="219" w:name="_Toc441157076"/>
      <w:bookmarkStart w:id="220" w:name="_Toc447292094"/>
      <w:bookmarkStart w:id="221" w:name="_Toc462234852"/>
      <w:bookmarkStart w:id="222" w:name="_Toc466966818"/>
      <w:bookmarkStart w:id="223" w:name="_Toc468806068"/>
      <w:bookmarkStart w:id="224" w:name="_Toc469480327"/>
      <w:bookmarkStart w:id="225" w:name="_Toc472416843"/>
      <w:r w:rsidRPr="00D053CF">
        <w:rPr>
          <w:b w:val="0"/>
        </w:rPr>
        <w:t>Текст Антикоррупционной оговорки:</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w:t>
      </w:r>
      <w:proofErr w:type="gramStart"/>
      <w:r w:rsidRPr="00D053CF">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D053CF">
        <w:rPr>
          <w:sz w:val="24"/>
          <w:szCs w:val="24"/>
        </w:rPr>
        <w:t xml:space="preserve">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2. </w:t>
      </w:r>
      <w:proofErr w:type="gramStart"/>
      <w:r w:rsidRPr="00D053CF">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053CF">
        <w:rPr>
          <w:sz w:val="24"/>
          <w:szCs w:val="24"/>
        </w:rPr>
        <w:t>Россети</w:t>
      </w:r>
      <w:proofErr w:type="spellEnd"/>
      <w:r w:rsidRPr="00D053CF">
        <w:rPr>
          <w:sz w:val="24"/>
          <w:szCs w:val="24"/>
        </w:rPr>
        <w:t>» и ПАО «МРСК Центра» (представлены в разделе «Антикоррупционная политика» на официальных сайтах:</w:t>
      </w:r>
      <w:proofErr w:type="gramEnd"/>
      <w:r w:rsidRPr="00D053CF">
        <w:rPr>
          <w:sz w:val="24"/>
          <w:szCs w:val="24"/>
        </w:rPr>
        <w:t xml:space="preserve"> ПАО «</w:t>
      </w:r>
      <w:proofErr w:type="spellStart"/>
      <w:r w:rsidRPr="00D053CF">
        <w:rPr>
          <w:sz w:val="24"/>
          <w:szCs w:val="24"/>
        </w:rPr>
        <w:t>Россети</w:t>
      </w:r>
      <w:proofErr w:type="spellEnd"/>
      <w:r w:rsidRPr="00D053CF">
        <w:rPr>
          <w:sz w:val="24"/>
          <w:szCs w:val="24"/>
        </w:rPr>
        <w:t xml:space="preserve">» по адресу - </w:t>
      </w:r>
      <w:hyperlink r:id="rId24"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w:t>
      </w:r>
      <w:proofErr w:type="spellStart"/>
      <w:r w:rsidRPr="00D053CF">
        <w:rPr>
          <w:sz w:val="24"/>
          <w:szCs w:val="24"/>
        </w:rPr>
        <w:t>Россети</w:t>
      </w:r>
      <w:proofErr w:type="spellEnd"/>
      <w:r w:rsidRPr="00D053CF">
        <w:rPr>
          <w:sz w:val="24"/>
          <w:szCs w:val="24"/>
        </w:rPr>
        <w:t xml:space="preserve">» и ПАО «МРСК Центра» и обязуется обеспечивать соблюдение ее </w:t>
      </w:r>
      <w:proofErr w:type="gramStart"/>
      <w:r w:rsidRPr="00D053CF">
        <w:rPr>
          <w:sz w:val="24"/>
          <w:szCs w:val="24"/>
        </w:rPr>
        <w:t>требований</w:t>
      </w:r>
      <w:proofErr w:type="gramEnd"/>
      <w:r w:rsidRPr="00D053CF">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w:t>
      </w:r>
      <w:proofErr w:type="gramStart"/>
      <w:r w:rsidRPr="00D053CF">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roofErr w:type="gramEnd"/>
    </w:p>
    <w:p w:rsidR="00A830EA" w:rsidRPr="00D053CF" w:rsidRDefault="00A830EA" w:rsidP="00A830EA">
      <w:pPr>
        <w:autoSpaceDE w:val="0"/>
        <w:autoSpaceDN w:val="0"/>
        <w:adjustRightInd w:val="0"/>
        <w:spacing w:line="240" w:lineRule="auto"/>
        <w:ind w:firstLine="709"/>
        <w:rPr>
          <w:sz w:val="24"/>
          <w:szCs w:val="24"/>
        </w:rPr>
      </w:pPr>
      <w:proofErr w:type="gramStart"/>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 xml:space="preserve">Это подтверждение должно быть направлено в течение десяти рабочих дней </w:t>
      </w:r>
      <w:proofErr w:type="gramStart"/>
      <w:r w:rsidRPr="00D053CF">
        <w:rPr>
          <w:sz w:val="24"/>
          <w:szCs w:val="24"/>
        </w:rPr>
        <w:t>с даты направления</w:t>
      </w:r>
      <w:proofErr w:type="gramEnd"/>
      <w:r w:rsidRPr="00D053CF">
        <w:rPr>
          <w:sz w:val="24"/>
          <w:szCs w:val="24"/>
        </w:rPr>
        <w:t xml:space="preserve">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5. </w:t>
      </w:r>
      <w:proofErr w:type="gramStart"/>
      <w:r w:rsidRPr="00D053CF">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D053CF">
        <w:rPr>
          <w:sz w:val="24"/>
          <w:szCs w:val="24"/>
        </w:rPr>
        <w:t xml:space="preserve">, направив письменное уведомление о расторжении. Сторона, по чьей инициативе </w:t>
      </w:r>
      <w:proofErr w:type="gramStart"/>
      <w:r w:rsidRPr="00D053CF">
        <w:rPr>
          <w:sz w:val="24"/>
          <w:szCs w:val="24"/>
        </w:rPr>
        <w:t>был</w:t>
      </w:r>
      <w:proofErr w:type="gramEnd"/>
      <w:r w:rsidRPr="00D053CF">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Указывается наименование ПАО «</w:t>
      </w:r>
      <w:proofErr w:type="spellStart"/>
      <w:r w:rsidRPr="00D053CF">
        <w:rPr>
          <w:i/>
          <w:sz w:val="24"/>
          <w:szCs w:val="24"/>
        </w:rPr>
        <w:t>Россети</w:t>
      </w:r>
      <w:proofErr w:type="spellEnd"/>
      <w:r w:rsidRPr="00D053CF">
        <w:rPr>
          <w:i/>
          <w:sz w:val="24"/>
          <w:szCs w:val="24"/>
        </w:rPr>
        <w:t xml:space="preserve">»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26" w:name="_Ref303622434"/>
      <w:bookmarkStart w:id="227" w:name="_Ref303624273"/>
      <w:bookmarkStart w:id="228" w:name="_Ref303682476"/>
      <w:bookmarkStart w:id="229" w:name="_Ref303683017"/>
      <w:bookmarkEnd w:id="226"/>
      <w:bookmarkEnd w:id="227"/>
      <w:bookmarkEnd w:id="228"/>
      <w:bookmarkEnd w:id="229"/>
    </w:p>
    <w:p w:rsidR="001B4F5D" w:rsidRPr="00F31976" w:rsidRDefault="001B4F5D" w:rsidP="001B4F5D">
      <w:pPr>
        <w:pStyle w:val="2"/>
        <w:tabs>
          <w:tab w:val="clear" w:pos="1700"/>
          <w:tab w:val="left" w:pos="567"/>
        </w:tabs>
        <w:spacing w:line="264" w:lineRule="auto"/>
        <w:rPr>
          <w:bCs w:val="0"/>
        </w:rPr>
      </w:pPr>
      <w:bookmarkStart w:id="230" w:name="_Toc469470557"/>
      <w:bookmarkStart w:id="231" w:name="_Toc472416844"/>
      <w:r w:rsidRPr="00F31976">
        <w:rPr>
          <w:bCs w:val="0"/>
        </w:rPr>
        <w:lastRenderedPageBreak/>
        <w:t>Дополнительные условия, включаемые в проект договора</w:t>
      </w:r>
      <w:bookmarkEnd w:id="230"/>
      <w:bookmarkEnd w:id="231"/>
    </w:p>
    <w:p w:rsidR="001B4F5D" w:rsidRPr="00F31976" w:rsidRDefault="001B4F5D" w:rsidP="001B4F5D">
      <w:pPr>
        <w:pStyle w:val="3"/>
        <w:ind w:left="0" w:firstLine="709"/>
        <w:jc w:val="both"/>
        <w:rPr>
          <w:b w:val="0"/>
        </w:rPr>
      </w:pPr>
      <w:bookmarkStart w:id="232" w:name="_Toc469470558"/>
      <w:bookmarkStart w:id="233" w:name="_Toc469480329"/>
      <w:bookmarkStart w:id="234"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169A8">
        <w:rPr>
          <w:b w:val="0"/>
        </w:rPr>
        <w:fldChar w:fldCharType="begin"/>
      </w:r>
      <w:r>
        <w:rPr>
          <w:b w:val="0"/>
        </w:rPr>
        <w:instrText xml:space="preserve"> REF _Ref469470272 \r \h </w:instrText>
      </w:r>
      <w:r w:rsidR="005169A8">
        <w:rPr>
          <w:b w:val="0"/>
        </w:rPr>
      </w:r>
      <w:r w:rsidR="005169A8">
        <w:rPr>
          <w:b w:val="0"/>
        </w:rPr>
        <w:fldChar w:fldCharType="separate"/>
      </w:r>
      <w:r w:rsidR="00B007DA">
        <w:rPr>
          <w:b w:val="0"/>
        </w:rPr>
        <w:t>2.3.3</w:t>
      </w:r>
      <w:r w:rsidR="005169A8">
        <w:rPr>
          <w:b w:val="0"/>
        </w:rPr>
        <w:fldChar w:fldCharType="end"/>
      </w:r>
      <w:r w:rsidRPr="00F31976">
        <w:rPr>
          <w:b w:val="0"/>
        </w:rPr>
        <w:t>).</w:t>
      </w:r>
      <w:bookmarkEnd w:id="232"/>
      <w:bookmarkEnd w:id="233"/>
      <w:bookmarkEnd w:id="234"/>
    </w:p>
    <w:p w:rsidR="001B4F5D" w:rsidRPr="00F31976" w:rsidRDefault="001B4F5D" w:rsidP="001B4F5D">
      <w:pPr>
        <w:pStyle w:val="3"/>
        <w:ind w:left="0" w:firstLine="709"/>
        <w:jc w:val="both"/>
        <w:rPr>
          <w:b w:val="0"/>
          <w:szCs w:val="24"/>
        </w:rPr>
      </w:pPr>
      <w:bookmarkStart w:id="235" w:name="_Toc469470559"/>
      <w:bookmarkStart w:id="236" w:name="_Toc469480330"/>
      <w:bookmarkStart w:id="237"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5"/>
      <w:bookmarkEnd w:id="236"/>
      <w:bookmarkEnd w:id="237"/>
    </w:p>
    <w:p w:rsidR="001B4F5D" w:rsidRPr="00F31976" w:rsidRDefault="001B4F5D" w:rsidP="001B4F5D">
      <w:pPr>
        <w:pStyle w:val="3"/>
        <w:ind w:left="0" w:firstLine="709"/>
        <w:jc w:val="both"/>
        <w:rPr>
          <w:b w:val="0"/>
          <w:szCs w:val="24"/>
        </w:rPr>
      </w:pPr>
      <w:bookmarkStart w:id="238" w:name="_Ref469470272"/>
      <w:bookmarkStart w:id="239" w:name="_Toc469470560"/>
      <w:bookmarkStart w:id="240" w:name="_Toc469480331"/>
      <w:bookmarkStart w:id="241" w:name="_Toc472416847"/>
      <w:r w:rsidRPr="00F31976">
        <w:rPr>
          <w:b w:val="0"/>
        </w:rPr>
        <w:t>Дополнительные</w:t>
      </w:r>
      <w:r w:rsidRPr="00F31976">
        <w:rPr>
          <w:b w:val="0"/>
          <w:szCs w:val="24"/>
        </w:rPr>
        <w:t xml:space="preserve"> условия:</w:t>
      </w:r>
      <w:bookmarkEnd w:id="238"/>
      <w:bookmarkEnd w:id="239"/>
      <w:bookmarkEnd w:id="240"/>
      <w:bookmarkEnd w:id="241"/>
    </w:p>
    <w:p w:rsidR="001B4F5D" w:rsidRPr="00F31976" w:rsidRDefault="001B4F5D" w:rsidP="001B4F5D">
      <w:pPr>
        <w:pStyle w:val="3"/>
        <w:numPr>
          <w:ilvl w:val="0"/>
          <w:numId w:val="0"/>
        </w:numPr>
        <w:ind w:firstLine="709"/>
        <w:jc w:val="both"/>
        <w:rPr>
          <w:b w:val="0"/>
          <w:szCs w:val="24"/>
        </w:rPr>
      </w:pPr>
      <w:bookmarkStart w:id="242" w:name="_Toc469470561"/>
      <w:bookmarkStart w:id="243" w:name="_Toc469480332"/>
      <w:bookmarkStart w:id="244"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2"/>
      <w:bookmarkEnd w:id="243"/>
      <w:bookmarkEnd w:id="244"/>
    </w:p>
    <w:p w:rsidR="001B4F5D" w:rsidRPr="00F31976" w:rsidRDefault="001B4F5D" w:rsidP="001B4F5D">
      <w:pPr>
        <w:pStyle w:val="3"/>
        <w:numPr>
          <w:ilvl w:val="0"/>
          <w:numId w:val="0"/>
        </w:numPr>
        <w:ind w:firstLine="709"/>
        <w:jc w:val="both"/>
        <w:rPr>
          <w:b w:val="0"/>
          <w:szCs w:val="24"/>
        </w:rPr>
      </w:pPr>
      <w:bookmarkStart w:id="245" w:name="_Toc469470562"/>
      <w:bookmarkStart w:id="246" w:name="_Toc469480333"/>
      <w:bookmarkStart w:id="247"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5"/>
      <w:bookmarkEnd w:id="246"/>
      <w:bookmarkEnd w:id="247"/>
    </w:p>
    <w:p w:rsidR="001B4F5D" w:rsidRPr="00F31976" w:rsidRDefault="001B4F5D" w:rsidP="001B4F5D">
      <w:pPr>
        <w:pStyle w:val="3"/>
        <w:numPr>
          <w:ilvl w:val="0"/>
          <w:numId w:val="0"/>
        </w:numPr>
        <w:ind w:firstLine="709"/>
        <w:jc w:val="both"/>
        <w:rPr>
          <w:b w:val="0"/>
          <w:szCs w:val="24"/>
        </w:rPr>
      </w:pPr>
      <w:bookmarkStart w:id="248" w:name="_Toc469470563"/>
      <w:bookmarkStart w:id="249" w:name="_Toc469480334"/>
      <w:bookmarkStart w:id="250"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8"/>
      <w:bookmarkEnd w:id="249"/>
      <w:bookmarkEnd w:id="250"/>
    </w:p>
    <w:p w:rsidR="001B4F5D" w:rsidRPr="007E5B28" w:rsidRDefault="001B4F5D" w:rsidP="001B4F5D">
      <w:pPr>
        <w:pStyle w:val="3"/>
        <w:numPr>
          <w:ilvl w:val="0"/>
          <w:numId w:val="0"/>
        </w:numPr>
        <w:ind w:firstLine="709"/>
        <w:jc w:val="both"/>
        <w:rPr>
          <w:b w:val="0"/>
          <w:szCs w:val="24"/>
        </w:rPr>
      </w:pPr>
      <w:bookmarkStart w:id="251" w:name="_Toc469470564"/>
      <w:bookmarkStart w:id="252" w:name="_Toc469480335"/>
      <w:bookmarkStart w:id="253"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bookmarkEnd w:id="253"/>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54"/>
      <w:r w:rsidR="00D51A0B" w:rsidRPr="00D053CF">
        <w:rPr>
          <w:szCs w:val="24"/>
        </w:rPr>
        <w:t>Заявок</w:t>
      </w:r>
      <w:bookmarkEnd w:id="255"/>
      <w:bookmarkEnd w:id="256"/>
    </w:p>
    <w:p w:rsidR="00717F60" w:rsidRPr="00D053CF" w:rsidRDefault="00717F60" w:rsidP="00E71A48">
      <w:pPr>
        <w:pStyle w:val="2"/>
        <w:tabs>
          <w:tab w:val="clear" w:pos="1700"/>
          <w:tab w:val="left" w:pos="567"/>
        </w:tabs>
        <w:spacing w:line="264" w:lineRule="auto"/>
      </w:pPr>
      <w:bookmarkStart w:id="257" w:name="_Toc472416853"/>
      <w:r w:rsidRPr="00D053CF">
        <w:t xml:space="preserve">Общий порядок проведения </w:t>
      </w:r>
      <w:r w:rsidR="00440928" w:rsidRPr="00D053CF">
        <w:t>З</w:t>
      </w:r>
      <w:r w:rsidRPr="00D053CF">
        <w:t>апроса предложений</w:t>
      </w:r>
      <w:bookmarkEnd w:id="257"/>
    </w:p>
    <w:p w:rsidR="00717F60" w:rsidRPr="00D053CF" w:rsidRDefault="00717F60" w:rsidP="00953802">
      <w:pPr>
        <w:pStyle w:val="3"/>
        <w:rPr>
          <w:bCs w:val="0"/>
          <w:szCs w:val="24"/>
        </w:rPr>
      </w:pPr>
      <w:bookmarkStart w:id="258" w:name="_Toc439323688"/>
      <w:bookmarkStart w:id="259" w:name="_Toc440297022"/>
      <w:bookmarkStart w:id="260" w:name="_Toc440356583"/>
      <w:bookmarkStart w:id="261" w:name="_Toc440631718"/>
      <w:bookmarkStart w:id="262" w:name="_Toc440876503"/>
      <w:bookmarkStart w:id="263" w:name="_Toc441130575"/>
      <w:bookmarkStart w:id="264" w:name="_Toc441157079"/>
      <w:bookmarkStart w:id="265" w:name="_Toc447292097"/>
      <w:bookmarkStart w:id="266" w:name="_Toc462234855"/>
      <w:bookmarkStart w:id="267" w:name="_Toc466966821"/>
      <w:bookmarkStart w:id="268" w:name="_Toc468806071"/>
      <w:bookmarkStart w:id="269" w:name="_Toc469480338"/>
      <w:bookmarkStart w:id="270" w:name="_Toc472416854"/>
      <w:r w:rsidRPr="00D053CF">
        <w:rPr>
          <w:szCs w:val="24"/>
        </w:rPr>
        <w:t>Запрос</w:t>
      </w:r>
      <w:r w:rsidRPr="00D053CF">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195BE4">
        <w:fldChar w:fldCharType="begin"/>
      </w:r>
      <w:r w:rsidR="00195BE4">
        <w:instrText xml:space="preserve"> REF _Ref305973033 \r \h  \* MERGEFORMAT </w:instrText>
      </w:r>
      <w:r w:rsidR="00195BE4">
        <w:fldChar w:fldCharType="separate"/>
      </w:r>
      <w:r w:rsidR="00B007DA" w:rsidRPr="00B007DA">
        <w:rPr>
          <w:bCs w:val="0"/>
          <w:sz w:val="24"/>
          <w:szCs w:val="24"/>
        </w:rPr>
        <w:t>3.2</w:t>
      </w:r>
      <w:r w:rsidR="00195BE4">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195BE4">
        <w:fldChar w:fldCharType="begin"/>
      </w:r>
      <w:r w:rsidR="00195BE4">
        <w:instrText xml:space="preserve"> REF _Ref440357740 \r \h  \* MERGEFORMAT </w:instrText>
      </w:r>
      <w:r w:rsidR="00195BE4">
        <w:fldChar w:fldCharType="separate"/>
      </w:r>
      <w:r w:rsidR="00B007DA" w:rsidRPr="00B007DA">
        <w:rPr>
          <w:bCs w:val="0"/>
          <w:sz w:val="24"/>
          <w:szCs w:val="24"/>
        </w:rPr>
        <w:t>3.3</w:t>
      </w:r>
      <w:r w:rsidR="00195BE4">
        <w:fldChar w:fldCharType="end"/>
      </w:r>
      <w:r w:rsidR="005169A8"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5169A8"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00195BE4">
        <w:fldChar w:fldCharType="begin"/>
      </w:r>
      <w:r w:rsidR="00195BE4">
        <w:instrText xml:space="preserve"> REF _Ref462236869 \r \h  \* MERGEFORMAT </w:instrText>
      </w:r>
      <w:r w:rsidR="00195BE4">
        <w:fldChar w:fldCharType="separate"/>
      </w:r>
      <w:r w:rsidR="00B007DA" w:rsidRPr="00B007DA">
        <w:rPr>
          <w:bCs w:val="0"/>
          <w:sz w:val="24"/>
          <w:szCs w:val="24"/>
        </w:rPr>
        <w:t>3.4</w:t>
      </w:r>
      <w:r w:rsidR="00195BE4">
        <w:fldChar w:fldCharType="end"/>
      </w:r>
      <w:r w:rsidR="00096E9D" w:rsidRPr="00D053CF">
        <w:rPr>
          <w:bCs w:val="0"/>
          <w:sz w:val="24"/>
          <w:szCs w:val="24"/>
        </w:rPr>
        <w:t xml:space="preserve">, </w:t>
      </w:r>
      <w:r w:rsidR="00195BE4">
        <w:fldChar w:fldCharType="begin"/>
      </w:r>
      <w:r w:rsidR="00195BE4">
        <w:instrText xml:space="preserve"> REF _Ref303683883 \r \h  \* MERGEFORMAT </w:instrText>
      </w:r>
      <w:r w:rsidR="00195BE4">
        <w:fldChar w:fldCharType="separate"/>
      </w:r>
      <w:r w:rsidR="00B007DA" w:rsidRPr="00B007DA">
        <w:rPr>
          <w:bCs w:val="0"/>
          <w:sz w:val="24"/>
          <w:szCs w:val="24"/>
        </w:rPr>
        <w:t>3.5</w:t>
      </w:r>
      <w:r w:rsidR="00195BE4">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195BE4">
        <w:fldChar w:fldCharType="begin"/>
      </w:r>
      <w:r w:rsidR="00195BE4">
        <w:instrText xml:space="preserve"> REF _Ref305973250 \r \h  \* MERGEFORMAT </w:instrText>
      </w:r>
      <w:r w:rsidR="00195BE4">
        <w:fldChar w:fldCharType="separate"/>
      </w:r>
      <w:r w:rsidR="00B007DA" w:rsidRPr="00B007DA">
        <w:rPr>
          <w:bCs w:val="0"/>
          <w:sz w:val="24"/>
          <w:szCs w:val="24"/>
        </w:rPr>
        <w:t>3.6</w:t>
      </w:r>
      <w:r w:rsidR="00195BE4">
        <w:fldChar w:fldCharType="end"/>
      </w:r>
      <w:r w:rsidR="005169A8"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195BE4">
        <w:fldChar w:fldCharType="begin"/>
      </w:r>
      <w:r w:rsidR="00195BE4">
        <w:instrText xml:space="preserve"> REF _Ref303250967 \r \h  \* MERGEFORMAT </w:instrText>
      </w:r>
      <w:r w:rsidR="00195BE4">
        <w:fldChar w:fldCharType="separate"/>
      </w:r>
      <w:r w:rsidR="00B007DA" w:rsidRPr="00B007DA">
        <w:rPr>
          <w:bCs w:val="0"/>
          <w:sz w:val="24"/>
          <w:szCs w:val="24"/>
        </w:rPr>
        <w:t>3.7</w:t>
      </w:r>
      <w:r w:rsidR="00195BE4">
        <w:fldChar w:fldCharType="end"/>
      </w:r>
      <w:r w:rsidR="005169A8"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5169A8">
        <w:fldChar w:fldCharType="begin"/>
      </w:r>
      <w:r w:rsidR="00B007DA">
        <w:rPr>
          <w:bCs w:val="0"/>
          <w:sz w:val="24"/>
          <w:szCs w:val="24"/>
        </w:rPr>
        <w:instrText xml:space="preserve"> REF _Ref472416971 \r \h </w:instrText>
      </w:r>
      <w:r w:rsidR="005169A8">
        <w:fldChar w:fldCharType="separate"/>
      </w:r>
      <w:r w:rsidR="00B007DA">
        <w:rPr>
          <w:bCs w:val="0"/>
          <w:sz w:val="24"/>
          <w:szCs w:val="24"/>
        </w:rPr>
        <w:t>3.9</w:t>
      </w:r>
      <w:r w:rsidR="005169A8">
        <w:fldChar w:fldCharType="end"/>
      </w:r>
      <w:r w:rsidR="005169A8"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5169A8">
        <w:fldChar w:fldCharType="begin"/>
      </w:r>
      <w:r w:rsidR="00B007DA">
        <w:rPr>
          <w:bCs w:val="0"/>
          <w:sz w:val="24"/>
          <w:szCs w:val="24"/>
        </w:rPr>
        <w:instrText xml:space="preserve"> REF _Ref468805820 \r \h </w:instrText>
      </w:r>
      <w:r w:rsidR="005169A8">
        <w:fldChar w:fldCharType="separate"/>
      </w:r>
      <w:r w:rsidR="00B007DA">
        <w:rPr>
          <w:bCs w:val="0"/>
          <w:sz w:val="24"/>
          <w:szCs w:val="24"/>
        </w:rPr>
        <w:t>3.12</w:t>
      </w:r>
      <w:r w:rsidR="005169A8">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195BE4">
        <w:fldChar w:fldCharType="begin"/>
      </w:r>
      <w:r w:rsidR="00195BE4">
        <w:instrText xml:space="preserve"> REF _Ref472417185 \r \h  \* MERGEFORMAT </w:instrText>
      </w:r>
      <w:r w:rsidR="00195BE4">
        <w:fldChar w:fldCharType="separate"/>
      </w:r>
      <w:r w:rsidR="00B007DA" w:rsidRPr="00B007DA">
        <w:rPr>
          <w:bCs w:val="0"/>
          <w:sz w:val="24"/>
          <w:szCs w:val="24"/>
        </w:rPr>
        <w:t>3.13</w:t>
      </w:r>
      <w:r w:rsidR="00195BE4">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195BE4">
        <w:fldChar w:fldCharType="begin"/>
      </w:r>
      <w:r w:rsidR="00195BE4">
        <w:instrText xml:space="preserve"> REF _Ref306140451 \r \h  \* MERGEFORMAT </w:instrText>
      </w:r>
      <w:r w:rsidR="00195BE4">
        <w:fldChar w:fldCharType="separate"/>
      </w:r>
      <w:r w:rsidR="00B007DA" w:rsidRPr="00B007DA">
        <w:rPr>
          <w:bCs w:val="0"/>
          <w:sz w:val="24"/>
          <w:szCs w:val="24"/>
        </w:rPr>
        <w:t>3.14</w:t>
      </w:r>
      <w:r w:rsidR="00195BE4">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75" w:name="_Toc439323689"/>
      <w:bookmarkStart w:id="276" w:name="_Toc440297023"/>
      <w:bookmarkStart w:id="277" w:name="_Toc440356584"/>
      <w:bookmarkStart w:id="278" w:name="_Toc440631719"/>
      <w:bookmarkStart w:id="279" w:name="_Toc440876504"/>
      <w:bookmarkStart w:id="280" w:name="_Toc441130576"/>
      <w:bookmarkStart w:id="281" w:name="_Toc441157080"/>
      <w:bookmarkStart w:id="282" w:name="_Toc447292098"/>
      <w:bookmarkStart w:id="283" w:name="_Toc462234856"/>
      <w:bookmarkStart w:id="284" w:name="_Toc466966822"/>
      <w:bookmarkStart w:id="285" w:name="_Toc468806072"/>
      <w:bookmarkStart w:id="286" w:name="_Toc469480339"/>
      <w:bookmarkStart w:id="287"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88" w:name="_Ref303250835"/>
      <w:bookmarkStart w:id="289" w:name="_Ref305973033"/>
      <w:bookmarkStart w:id="290" w:name="_Toc439326609"/>
      <w:bookmarkStart w:id="291" w:name="_Toc472416856"/>
      <w:bookmarkStart w:id="292" w:name="_Ref191386178"/>
      <w:r w:rsidRPr="00D053CF">
        <w:t>Предоставление Извещения о проведении запроса предложений и Документации</w:t>
      </w:r>
      <w:bookmarkEnd w:id="288"/>
      <w:r w:rsidRPr="00D053CF">
        <w:t xml:space="preserve"> по запросу предложений</w:t>
      </w:r>
      <w:bookmarkEnd w:id="289"/>
      <w:bookmarkEnd w:id="290"/>
      <w:bookmarkEnd w:id="29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195BE4">
        <w:fldChar w:fldCharType="begin"/>
      </w:r>
      <w:r w:rsidR="00195BE4">
        <w:instrText xml:space="preserve"> REF _Ref302563524 \n \h  \* MERGEFORMAT </w:instrText>
      </w:r>
      <w:r w:rsidR="00195BE4">
        <w:fldChar w:fldCharType="separate"/>
      </w:r>
      <w:r w:rsidR="00B007DA" w:rsidRPr="00B007DA">
        <w:rPr>
          <w:sz w:val="24"/>
          <w:szCs w:val="24"/>
        </w:rPr>
        <w:t>1.1.1</w:t>
      </w:r>
      <w:r w:rsidR="00195BE4">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93" w:name="__RefNumPara__444_922829174"/>
      <w:bookmarkStart w:id="294" w:name="_Ref191386216"/>
      <w:bookmarkStart w:id="295" w:name="_Ref305973147"/>
      <w:bookmarkEnd w:id="292"/>
      <w:bookmarkEnd w:id="293"/>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96" w:name="_Ref440357740"/>
      <w:bookmarkStart w:id="297" w:name="_Toc472416857"/>
      <w:r w:rsidRPr="00D053CF">
        <w:t xml:space="preserve">Подготовка </w:t>
      </w:r>
      <w:bookmarkEnd w:id="294"/>
      <w:r w:rsidRPr="00D053CF">
        <w:t>Заявок</w:t>
      </w:r>
      <w:bookmarkEnd w:id="295"/>
      <w:bookmarkEnd w:id="296"/>
      <w:bookmarkEnd w:id="297"/>
    </w:p>
    <w:p w:rsidR="00717F60" w:rsidRPr="00D053CF" w:rsidRDefault="00717F60" w:rsidP="00E71A48">
      <w:pPr>
        <w:pStyle w:val="3"/>
        <w:spacing w:line="264" w:lineRule="auto"/>
        <w:rPr>
          <w:szCs w:val="24"/>
        </w:rPr>
      </w:pPr>
      <w:bookmarkStart w:id="298" w:name="_Ref306114638"/>
      <w:bookmarkStart w:id="299" w:name="_Toc440297026"/>
      <w:bookmarkStart w:id="300" w:name="_Toc440356587"/>
      <w:bookmarkStart w:id="301" w:name="_Toc440631722"/>
      <w:bookmarkStart w:id="302" w:name="_Toc440876507"/>
      <w:bookmarkStart w:id="303" w:name="_Toc441130579"/>
      <w:bookmarkStart w:id="304" w:name="_Toc441157083"/>
      <w:bookmarkStart w:id="305" w:name="_Toc447292101"/>
      <w:bookmarkStart w:id="306" w:name="_Toc462234859"/>
      <w:bookmarkStart w:id="307" w:name="_Toc466966825"/>
      <w:bookmarkStart w:id="308" w:name="_Toc468806075"/>
      <w:bookmarkStart w:id="309" w:name="_Toc469480342"/>
      <w:bookmarkStart w:id="310" w:name="_Toc472416858"/>
      <w:r w:rsidRPr="00D053CF">
        <w:rPr>
          <w:szCs w:val="24"/>
        </w:rPr>
        <w:t xml:space="preserve">Общие требования к </w:t>
      </w:r>
      <w:r w:rsidR="004B5EB3" w:rsidRPr="00D053CF">
        <w:rPr>
          <w:szCs w:val="24"/>
        </w:rPr>
        <w:t>Заявк</w:t>
      </w:r>
      <w:r w:rsidRPr="00D053CF">
        <w:rPr>
          <w:szCs w:val="24"/>
        </w:rPr>
        <w:t>е</w:t>
      </w:r>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95BE4">
        <w:fldChar w:fldCharType="begin"/>
      </w:r>
      <w:r w:rsidR="00195BE4">
        <w:instrText xml:space="preserve"> REF _Ref55336310 \r \h  \* MERGEFORMAT </w:instrText>
      </w:r>
      <w:r w:rsidR="00195BE4">
        <w:fldChar w:fldCharType="separate"/>
      </w:r>
      <w:r w:rsidR="00B007DA" w:rsidRPr="00B007DA">
        <w:rPr>
          <w:bCs w:val="0"/>
          <w:sz w:val="24"/>
          <w:szCs w:val="24"/>
        </w:rPr>
        <w:t>5.1</w:t>
      </w:r>
      <w:r w:rsidR="00195BE4">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95BE4">
        <w:fldChar w:fldCharType="begin"/>
      </w:r>
      <w:r w:rsidR="00195BE4">
        <w:instrText xml:space="preserve"> REF _Ref440271072 \r \h  \* MERGEFORMAT </w:instrText>
      </w:r>
      <w:r w:rsidR="00195BE4">
        <w:fldChar w:fldCharType="separate"/>
      </w:r>
      <w:r w:rsidR="00B007DA" w:rsidRPr="00B007DA">
        <w:rPr>
          <w:bCs w:val="0"/>
          <w:sz w:val="24"/>
          <w:szCs w:val="24"/>
        </w:rPr>
        <w:t>5.2</w:t>
      </w:r>
      <w:r w:rsidR="00195BE4">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195BE4">
        <w:fldChar w:fldCharType="begin"/>
      </w:r>
      <w:r w:rsidR="00195BE4">
        <w:instrText xml:space="preserve"> REF _Ref86826666 \r \h  \* MERGEFORMAT </w:instrText>
      </w:r>
      <w:r w:rsidR="00195BE4">
        <w:fldChar w:fldCharType="separate"/>
      </w:r>
      <w:r w:rsidR="00B007DA" w:rsidRPr="00B007DA">
        <w:rPr>
          <w:bCs w:val="0"/>
          <w:spacing w:val="-1"/>
          <w:sz w:val="24"/>
          <w:szCs w:val="24"/>
        </w:rPr>
        <w:t>5.3</w:t>
      </w:r>
      <w:r w:rsidR="00195BE4">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195BE4">
        <w:fldChar w:fldCharType="begin"/>
      </w:r>
      <w:r w:rsidR="00195BE4">
        <w:instrText xml:space="preserve"> REF _Ref440271036 \r \h  \* MERGEFORMAT </w:instrText>
      </w:r>
      <w:r w:rsidR="00195BE4">
        <w:fldChar w:fldCharType="separate"/>
      </w:r>
      <w:r w:rsidR="00B007DA" w:rsidRPr="00B007DA">
        <w:rPr>
          <w:bCs w:val="0"/>
          <w:sz w:val="24"/>
          <w:szCs w:val="24"/>
        </w:rPr>
        <w:t>5.4</w:t>
      </w:r>
      <w:r w:rsidR="00195BE4">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195BE4">
        <w:fldChar w:fldCharType="begin"/>
      </w:r>
      <w:r w:rsidR="00195BE4">
        <w:instrText xml:space="preserve"> REF _Ref191386407 \r \h  \* MERGEFORMAT </w:instrText>
      </w:r>
      <w:r w:rsidR="00195BE4">
        <w:fldChar w:fldCharType="separate"/>
      </w:r>
      <w:r w:rsidR="00B007DA" w:rsidRPr="00B007DA">
        <w:rPr>
          <w:bCs w:val="0"/>
          <w:sz w:val="24"/>
          <w:szCs w:val="24"/>
        </w:rPr>
        <w:t>3.3.8</w:t>
      </w:r>
      <w:r w:rsidR="00195BE4">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95BE4">
        <w:fldChar w:fldCharType="begin"/>
      </w:r>
      <w:r w:rsidR="00195BE4">
        <w:instrText xml:space="preserve"> REF _Ref93264992 \r \h  \* MERGEFORMAT </w:instrText>
      </w:r>
      <w:r w:rsidR="00195BE4">
        <w:fldChar w:fldCharType="separate"/>
      </w:r>
      <w:r w:rsidR="00B007DA" w:rsidRPr="00B007DA">
        <w:rPr>
          <w:bCs w:val="0"/>
          <w:sz w:val="24"/>
          <w:szCs w:val="24"/>
        </w:rPr>
        <w:t>5.5</w:t>
      </w:r>
      <w:r w:rsidR="00195BE4">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11"/>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195BE4">
        <w:fldChar w:fldCharType="begin"/>
      </w:r>
      <w:r w:rsidR="00195BE4">
        <w:instrText xml:space="preserve"> REF _Ref55336310 \r \h  \* MERGEFORMAT </w:instrText>
      </w:r>
      <w:r w:rsidR="00195BE4">
        <w:fldChar w:fldCharType="separate"/>
      </w:r>
      <w:r w:rsidR="00B007DA" w:rsidRPr="00B007DA">
        <w:rPr>
          <w:bCs w:val="0"/>
          <w:sz w:val="24"/>
          <w:szCs w:val="24"/>
          <w:lang w:eastAsia="ru-RU"/>
        </w:rPr>
        <w:t>5.1</w:t>
      </w:r>
      <w:r w:rsidR="00195BE4">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195BE4">
        <w:fldChar w:fldCharType="begin"/>
      </w:r>
      <w:r w:rsidR="00195BE4">
        <w:instrText xml:space="preserve"> REF _Ref440271964 \r \h  \* MERGEFORMAT </w:instrText>
      </w:r>
      <w:r w:rsidR="00195BE4">
        <w:fldChar w:fldCharType="separate"/>
      </w:r>
      <w:r w:rsidR="00B007DA" w:rsidRPr="00B007DA">
        <w:rPr>
          <w:sz w:val="24"/>
          <w:szCs w:val="24"/>
        </w:rPr>
        <w:t>5.1.3</w:t>
      </w:r>
      <w:r w:rsidR="00195BE4">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r w:rsidR="00195BE4">
        <w:fldChar w:fldCharType="begin"/>
      </w:r>
      <w:r w:rsidR="00195BE4">
        <w:instrText xml:space="preserve"> REF _Ref440279062 \r \h  \* MERGEFORMAT </w:instrText>
      </w:r>
      <w:r w:rsidR="00195BE4">
        <w:fldChar w:fldCharType="separate"/>
      </w:r>
      <w:r w:rsidR="00B007DA" w:rsidRPr="00B007DA">
        <w:rPr>
          <w:sz w:val="24"/>
          <w:szCs w:val="24"/>
        </w:rPr>
        <w:t>а)</w:t>
      </w:r>
      <w:r w:rsidR="00195BE4">
        <w:fldChar w:fldCharType="end"/>
      </w:r>
      <w:r w:rsidR="00F463E8" w:rsidRPr="00D053CF">
        <w:rPr>
          <w:sz w:val="24"/>
          <w:szCs w:val="24"/>
        </w:rPr>
        <w:t xml:space="preserve"> п. </w:t>
      </w:r>
      <w:r w:rsidR="00195BE4">
        <w:fldChar w:fldCharType="begin"/>
      </w:r>
      <w:r w:rsidR="00195BE4">
        <w:instrText xml:space="preserve"> REF _Ref306005578 \r \h  \* MERGEFORMAT </w:instrText>
      </w:r>
      <w:r w:rsidR="00195BE4">
        <w:fldChar w:fldCharType="separate"/>
      </w:r>
      <w:r w:rsidR="00B007DA" w:rsidRPr="00B007DA">
        <w:rPr>
          <w:sz w:val="24"/>
          <w:szCs w:val="24"/>
        </w:rPr>
        <w:t>3.3.8.3</w:t>
      </w:r>
      <w:r w:rsidR="00195BE4">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195BE4">
        <w:fldChar w:fldCharType="begin"/>
      </w:r>
      <w:r w:rsidR="00195BE4">
        <w:instrText xml:space="preserve"> REF _Ref86826666 \r \h  \* MERGEFORMAT </w:instrText>
      </w:r>
      <w:r w:rsidR="00195BE4">
        <w:fldChar w:fldCharType="separate"/>
      </w:r>
      <w:r w:rsidR="00B007DA" w:rsidRPr="00B007DA">
        <w:rPr>
          <w:bCs w:val="0"/>
          <w:sz w:val="24"/>
          <w:szCs w:val="24"/>
          <w:lang w:eastAsia="ru-RU"/>
        </w:rPr>
        <w:t>5.3</w:t>
      </w:r>
      <w:r w:rsidR="00195BE4">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95BE4">
        <w:fldChar w:fldCharType="begin"/>
      </w:r>
      <w:r w:rsidR="00195BE4">
        <w:instrText xml:space="preserve"> REF _Ref440274913 \r \h  \* MERGEFORMAT </w:instrText>
      </w:r>
      <w:r w:rsidR="00195BE4">
        <w:fldChar w:fldCharType="separate"/>
      </w:r>
      <w:r w:rsidR="00B007DA" w:rsidRPr="00B007DA">
        <w:rPr>
          <w:bCs w:val="0"/>
          <w:sz w:val="24"/>
          <w:szCs w:val="24"/>
          <w:lang w:eastAsia="ru-RU"/>
        </w:rPr>
        <w:t>5.2</w:t>
      </w:r>
      <w:r w:rsidR="00195BE4">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95BE4">
        <w:fldChar w:fldCharType="begin"/>
      </w:r>
      <w:r w:rsidR="00195BE4">
        <w:instrText xml:space="preserve"> REF _Ref440274902 \r \h  \* MERGEFORMAT </w:instrText>
      </w:r>
      <w:r w:rsidR="00195BE4">
        <w:fldChar w:fldCharType="separate"/>
      </w:r>
      <w:r w:rsidR="00B007DA" w:rsidRPr="00B007DA">
        <w:rPr>
          <w:bCs w:val="0"/>
          <w:sz w:val="24"/>
          <w:szCs w:val="24"/>
          <w:lang w:eastAsia="ru-RU"/>
        </w:rPr>
        <w:t>5.4</w:t>
      </w:r>
      <w:r w:rsidR="00195BE4">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95BE4">
        <w:fldChar w:fldCharType="begin"/>
      </w:r>
      <w:r w:rsidR="00195BE4">
        <w:instrText xml:space="preserve"> REF _Ref93264992 \r \h  \* MERGEFORMAT </w:instrText>
      </w:r>
      <w:r w:rsidR="00195BE4">
        <w:fldChar w:fldCharType="separate"/>
      </w:r>
      <w:r w:rsidR="00B007DA" w:rsidRPr="00B007DA">
        <w:rPr>
          <w:bCs w:val="0"/>
          <w:sz w:val="24"/>
          <w:szCs w:val="24"/>
          <w:lang w:eastAsia="ru-RU"/>
        </w:rPr>
        <w:t>5.5</w:t>
      </w:r>
      <w:r w:rsidR="00195BE4">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195BE4">
        <w:fldChar w:fldCharType="begin"/>
      </w:r>
      <w:r w:rsidR="00195BE4">
        <w:instrText xml:space="preserve"> REF _Ref444162540 \r \h  \* MERGEFORMAT </w:instrText>
      </w:r>
      <w:r w:rsidR="00195BE4">
        <w:fldChar w:fldCharType="separate"/>
      </w:r>
      <w:r w:rsidR="00B007DA" w:rsidRPr="00B007DA">
        <w:rPr>
          <w:bCs w:val="0"/>
          <w:sz w:val="24"/>
          <w:szCs w:val="24"/>
          <w:lang w:eastAsia="ru-RU"/>
        </w:rPr>
        <w:t>5.6.1</w:t>
      </w:r>
      <w:r w:rsidR="00195BE4">
        <w:fldChar w:fldCharType="end"/>
      </w:r>
      <w:r w:rsidRPr="00D053CF">
        <w:rPr>
          <w:bCs w:val="0"/>
          <w:sz w:val="24"/>
          <w:szCs w:val="24"/>
        </w:rPr>
        <w:t>)</w:t>
      </w:r>
      <w:r w:rsidR="00A70572" w:rsidRPr="00D053CF">
        <w:rPr>
          <w:bCs w:val="0"/>
          <w:sz w:val="24"/>
          <w:szCs w:val="24"/>
        </w:rPr>
        <w:t>;</w:t>
      </w:r>
    </w:p>
    <w:p w:rsidR="00717F60" w:rsidRPr="00843363"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169A8">
        <w:fldChar w:fldCharType="begin"/>
      </w:r>
      <w:r>
        <w:rPr>
          <w:sz w:val="24"/>
          <w:szCs w:val="24"/>
        </w:rPr>
        <w:instrText xml:space="preserve"> REF _Ref491181272 \r \h </w:instrText>
      </w:r>
      <w:r w:rsidR="005169A8">
        <w:fldChar w:fldCharType="separate"/>
      </w:r>
      <w:r>
        <w:rPr>
          <w:sz w:val="24"/>
          <w:szCs w:val="24"/>
        </w:rPr>
        <w:t>5.6.2</w:t>
      </w:r>
      <w:r w:rsidR="005169A8">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w:t>
      </w:r>
      <w:r w:rsidRPr="00577EC9">
        <w:rPr>
          <w:sz w:val="24"/>
          <w:szCs w:val="24"/>
        </w:rPr>
        <w:lastRenderedPageBreak/>
        <w:t>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195BE4">
        <w:fldChar w:fldCharType="begin"/>
      </w:r>
      <w:r w:rsidR="00195BE4">
        <w:instrText xml:space="preserve"> REF _Ref306005578 \r \h  \* MERGEFORMAT </w:instrText>
      </w:r>
      <w:r w:rsidR="00195BE4">
        <w:fldChar w:fldCharType="separate"/>
      </w:r>
      <w:r w:rsidR="00B007DA" w:rsidRPr="00B007DA">
        <w:rPr>
          <w:bCs w:val="0"/>
          <w:sz w:val="24"/>
          <w:szCs w:val="24"/>
        </w:rPr>
        <w:t>3.3.8.3</w:t>
      </w:r>
      <w:r w:rsidR="00195BE4">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r w:rsidR="00195BE4">
        <w:fldChar w:fldCharType="begin"/>
      </w:r>
      <w:r w:rsidR="00195BE4">
        <w:instrText xml:space="preserve"> REF _Ref440279062 \r \h  \* MERGEFORMAT </w:instrText>
      </w:r>
      <w:r w:rsidR="00195BE4">
        <w:fldChar w:fldCharType="separate"/>
      </w:r>
      <w:r w:rsidR="00B007DA" w:rsidRPr="00B007DA">
        <w:rPr>
          <w:sz w:val="24"/>
          <w:szCs w:val="24"/>
        </w:rPr>
        <w:t>а)</w:t>
      </w:r>
      <w:r w:rsidR="00195BE4">
        <w:fldChar w:fldCharType="end"/>
      </w:r>
      <w:r w:rsidR="00EE4285" w:rsidRPr="00D053CF">
        <w:rPr>
          <w:sz w:val="24"/>
          <w:szCs w:val="24"/>
        </w:rPr>
        <w:t xml:space="preserve">, </w:t>
      </w:r>
      <w:r w:rsidR="00195BE4">
        <w:fldChar w:fldCharType="begin"/>
      </w:r>
      <w:r w:rsidR="00195BE4">
        <w:instrText xml:space="preserve"> REF _Ref440372317 \r \h  \* MERGEFORMAT </w:instrText>
      </w:r>
      <w:r w:rsidR="00195BE4">
        <w:fldChar w:fldCharType="separate"/>
      </w:r>
      <w:r w:rsidR="00B007DA" w:rsidRPr="00B007DA">
        <w:rPr>
          <w:sz w:val="24"/>
          <w:szCs w:val="24"/>
        </w:rPr>
        <w:t>в)</w:t>
      </w:r>
      <w:r w:rsidR="00195BE4">
        <w:fldChar w:fldCharType="end"/>
      </w:r>
      <w:r w:rsidR="00D34BD2" w:rsidRPr="00D053CF">
        <w:rPr>
          <w:sz w:val="24"/>
          <w:szCs w:val="24"/>
        </w:rPr>
        <w:t xml:space="preserve">, </w:t>
      </w:r>
      <w:r w:rsidR="00195BE4">
        <w:fldChar w:fldCharType="begin"/>
      </w:r>
      <w:r w:rsidR="00195BE4">
        <w:instrText xml:space="preserve"> REF _Ref440371826 \r \h  \* MERGEFORMAT </w:instrText>
      </w:r>
      <w:r w:rsidR="00195BE4">
        <w:fldChar w:fldCharType="separate"/>
      </w:r>
      <w:r w:rsidR="00B007DA" w:rsidRPr="00B007DA">
        <w:rPr>
          <w:sz w:val="24"/>
          <w:szCs w:val="24"/>
        </w:rPr>
        <w:t>е)</w:t>
      </w:r>
      <w:r w:rsidR="00195BE4">
        <w:fldChar w:fldCharType="end"/>
      </w:r>
      <w:r w:rsidR="00EE4285" w:rsidRPr="00D053CF">
        <w:rPr>
          <w:sz w:val="24"/>
          <w:szCs w:val="24"/>
        </w:rPr>
        <w:t xml:space="preserve">, </w:t>
      </w:r>
      <w:r w:rsidR="00195BE4">
        <w:fldChar w:fldCharType="begin"/>
      </w:r>
      <w:r w:rsidR="00195BE4">
        <w:instrText xml:space="preserve"> REF _Ref440371846 \r \h  \* MERGEFORMAT </w:instrText>
      </w:r>
      <w:r w:rsidR="00195BE4">
        <w:fldChar w:fldCharType="separate"/>
      </w:r>
      <w:r w:rsidR="00573574" w:rsidRPr="00573574">
        <w:rPr>
          <w:sz w:val="24"/>
          <w:szCs w:val="24"/>
        </w:rPr>
        <w:t>ж)</w:t>
      </w:r>
      <w:r w:rsidR="00195BE4">
        <w:fldChar w:fldCharType="end"/>
      </w:r>
      <w:r w:rsidR="00F463E8" w:rsidRPr="00D053CF">
        <w:rPr>
          <w:sz w:val="24"/>
          <w:szCs w:val="24"/>
        </w:rPr>
        <w:t xml:space="preserve"> п. </w:t>
      </w:r>
      <w:r w:rsidR="00195BE4">
        <w:fldChar w:fldCharType="begin"/>
      </w:r>
      <w:r w:rsidR="00195BE4">
        <w:instrText xml:space="preserve"> REF _Ref306005578 \r \h  \* MERGEFORMAT </w:instrText>
      </w:r>
      <w:r w:rsidR="00195BE4">
        <w:fldChar w:fldCharType="separate"/>
      </w:r>
      <w:r w:rsidR="00B007DA" w:rsidRPr="00B007DA">
        <w:rPr>
          <w:sz w:val="24"/>
          <w:szCs w:val="24"/>
        </w:rPr>
        <w:t>3.3.8.3</w:t>
      </w:r>
      <w:r w:rsidR="00195BE4">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95BE4">
        <w:fldChar w:fldCharType="begin"/>
      </w:r>
      <w:r w:rsidR="00195BE4">
        <w:instrText xml:space="preserve"> REF _Ref462233515 \r \h  \* MERGEFORMAT </w:instrText>
      </w:r>
      <w:r w:rsidR="00195BE4">
        <w:fldChar w:fldCharType="separate"/>
      </w:r>
      <w:r w:rsidR="00B007DA" w:rsidRPr="00B007DA">
        <w:rPr>
          <w:bCs w:val="0"/>
          <w:sz w:val="24"/>
          <w:szCs w:val="24"/>
        </w:rPr>
        <w:t>3.3.10.7</w:t>
      </w:r>
      <w:r w:rsidR="00195BE4">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1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r w:rsidR="00195BE4">
        <w:fldChar w:fldCharType="begin"/>
      </w:r>
      <w:r w:rsidR="00195BE4">
        <w:instrText xml:space="preserve"> REF _Ref440270602 \r \h  \* MERGEFORMAT </w:instrText>
      </w:r>
      <w:r w:rsidR="00195BE4">
        <w:fldChar w:fldCharType="separate"/>
      </w:r>
      <w:r w:rsidR="00B007DA">
        <w:t>5</w:t>
      </w:r>
      <w:r w:rsidR="00195BE4">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195BE4">
        <w:fldChar w:fldCharType="begin"/>
      </w:r>
      <w:r w:rsidR="00195BE4">
        <w:instrText xml:space="preserve"> REF _Ref191386419 \n \h  \* MERGEFORMAT </w:instrText>
      </w:r>
      <w:r w:rsidR="00195BE4">
        <w:fldChar w:fldCharType="separate"/>
      </w:r>
      <w:r w:rsidR="00B007DA" w:rsidRPr="00B007DA">
        <w:rPr>
          <w:bCs w:val="0"/>
          <w:sz w:val="24"/>
          <w:szCs w:val="24"/>
        </w:rPr>
        <w:t>3.3.2</w:t>
      </w:r>
      <w:r w:rsidR="00195BE4">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053CF">
        <w:rPr>
          <w:bCs w:val="0"/>
          <w:sz w:val="24"/>
          <w:szCs w:val="24"/>
        </w:rPr>
        <w:t>образом</w:t>
      </w:r>
      <w:proofErr w:type="gramEnd"/>
      <w:r w:rsidRPr="00D053CF">
        <w:rPr>
          <w:bCs w:val="0"/>
          <w:sz w:val="24"/>
          <w:szCs w:val="24"/>
        </w:rPr>
        <w:t xml:space="preserve">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1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14"/>
      <w:bookmarkEnd w:id="31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195BE4">
        <w:fldChar w:fldCharType="begin"/>
      </w:r>
      <w:r w:rsidR="00195BE4">
        <w:instrText xml:space="preserve"> REF _Ref86826666 \r \h  \* MERGEFORMAT </w:instrText>
      </w:r>
      <w:r w:rsidR="00195BE4">
        <w:fldChar w:fldCharType="separate"/>
      </w:r>
      <w:r w:rsidR="00B007DA" w:rsidRPr="00B007DA">
        <w:rPr>
          <w:bCs w:val="0"/>
          <w:spacing w:val="-1"/>
          <w:sz w:val="24"/>
          <w:szCs w:val="24"/>
        </w:rPr>
        <w:t>5.3</w:t>
      </w:r>
      <w:r w:rsidR="00195BE4">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1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195BE4">
        <w:fldChar w:fldCharType="begin"/>
      </w:r>
      <w:r w:rsidR="00195BE4">
        <w:instrText xml:space="preserve"> REF _Ref86826666 \r \h  \* MERGEFORMAT </w:instrText>
      </w:r>
      <w:r w:rsidR="00195BE4">
        <w:fldChar w:fldCharType="separate"/>
      </w:r>
      <w:r w:rsidR="00B007DA" w:rsidRPr="00B007DA">
        <w:rPr>
          <w:bCs w:val="0"/>
          <w:spacing w:val="-1"/>
          <w:sz w:val="24"/>
          <w:szCs w:val="24"/>
        </w:rPr>
        <w:t>5.3</w:t>
      </w:r>
      <w:r w:rsidR="00195BE4">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195BE4">
        <w:fldChar w:fldCharType="begin"/>
      </w:r>
      <w:r w:rsidR="00195BE4">
        <w:instrText xml:space="preserve"> REF _Ref440271182 \r \h  \* MERGEFORMAT </w:instrText>
      </w:r>
      <w:r w:rsidR="00195BE4">
        <w:fldChar w:fldCharType="separate"/>
      </w:r>
      <w:r w:rsidR="00B007DA" w:rsidRPr="00B007DA">
        <w:rPr>
          <w:sz w:val="24"/>
          <w:szCs w:val="24"/>
        </w:rPr>
        <w:t>3.3.1.9</w:t>
      </w:r>
      <w:r w:rsidR="00195BE4">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195BE4">
        <w:fldChar w:fldCharType="begin"/>
      </w:r>
      <w:r w:rsidR="00195BE4">
        <w:instrText xml:space="preserve"> REF _Ref440271072 \r \h  \* MERGEFORMAT </w:instrText>
      </w:r>
      <w:r w:rsidR="00195BE4">
        <w:fldChar w:fldCharType="separate"/>
      </w:r>
      <w:r w:rsidR="00B007DA" w:rsidRPr="00B007DA">
        <w:rPr>
          <w:bCs w:val="0"/>
          <w:sz w:val="24"/>
          <w:szCs w:val="24"/>
        </w:rPr>
        <w:t>5.2</w:t>
      </w:r>
      <w:r w:rsidR="00195BE4">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195BE4">
        <w:fldChar w:fldCharType="begin"/>
      </w:r>
      <w:r w:rsidR="00195BE4">
        <w:instrText xml:space="preserve"> REF _Ref440271036 \r \h  \* MERGEFORMAT </w:instrText>
      </w:r>
      <w:r w:rsidR="00195BE4">
        <w:fldChar w:fldCharType="separate"/>
      </w:r>
      <w:r w:rsidR="00B007DA" w:rsidRPr="00B007DA">
        <w:rPr>
          <w:bCs w:val="0"/>
          <w:sz w:val="24"/>
          <w:szCs w:val="24"/>
        </w:rPr>
        <w:t>5.4</w:t>
      </w:r>
      <w:r w:rsidR="00195BE4">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195BE4">
        <w:fldChar w:fldCharType="begin"/>
      </w:r>
      <w:r w:rsidR="00195BE4">
        <w:instrText xml:space="preserve"> REF _Ref55336310 \r \h  \* MERGEFORMAT </w:instrText>
      </w:r>
      <w:r w:rsidR="00195BE4">
        <w:fldChar w:fldCharType="separate"/>
      </w:r>
      <w:r w:rsidR="00B007DA" w:rsidRPr="00B007DA">
        <w:rPr>
          <w:bCs w:val="0"/>
          <w:sz w:val="24"/>
          <w:szCs w:val="24"/>
        </w:rPr>
        <w:t>5.1</w:t>
      </w:r>
      <w:r w:rsidR="00195BE4">
        <w:fldChar w:fldCharType="end"/>
      </w:r>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w:t>
      </w:r>
      <w:r w:rsidRPr="00D053CF">
        <w:rPr>
          <w:sz w:val="24"/>
          <w:szCs w:val="24"/>
        </w:rPr>
        <w:lastRenderedPageBreak/>
        <w:t xml:space="preserve">оферты </w:t>
      </w:r>
      <w:r w:rsidR="00B71B9D" w:rsidRPr="00D053CF">
        <w:rPr>
          <w:bCs w:val="0"/>
          <w:spacing w:val="-2"/>
          <w:sz w:val="24"/>
          <w:szCs w:val="24"/>
        </w:rPr>
        <w:t>(</w:t>
      </w:r>
      <w:r w:rsidR="00B71B9D" w:rsidRPr="00D053CF">
        <w:rPr>
          <w:bCs w:val="0"/>
          <w:sz w:val="24"/>
          <w:szCs w:val="24"/>
        </w:rPr>
        <w:t xml:space="preserve">раздел </w:t>
      </w:r>
      <w:r w:rsidR="00195BE4">
        <w:fldChar w:fldCharType="begin"/>
      </w:r>
      <w:r w:rsidR="00195BE4">
        <w:instrText xml:space="preserve"> REF _Ref55336310 \r \h  \* MERGEFORMAT </w:instrText>
      </w:r>
      <w:r w:rsidR="00195BE4">
        <w:fldChar w:fldCharType="separate"/>
      </w:r>
      <w:r w:rsidR="00B007DA" w:rsidRPr="00B007DA">
        <w:rPr>
          <w:bCs w:val="0"/>
          <w:sz w:val="24"/>
          <w:szCs w:val="24"/>
        </w:rPr>
        <w:t>5.1</w:t>
      </w:r>
      <w:r w:rsidR="00195BE4">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17" w:name="_Ref115076752"/>
      <w:bookmarkStart w:id="318" w:name="_Ref191386109"/>
      <w:bookmarkStart w:id="319" w:name="_Ref191386419"/>
      <w:bookmarkStart w:id="320" w:name="_Toc440297027"/>
      <w:bookmarkStart w:id="321" w:name="_Toc440356588"/>
      <w:bookmarkStart w:id="322" w:name="_Toc440631723"/>
      <w:bookmarkStart w:id="323" w:name="_Toc440876508"/>
      <w:bookmarkStart w:id="324" w:name="_Toc441130580"/>
      <w:bookmarkStart w:id="325" w:name="_Toc441157084"/>
      <w:bookmarkStart w:id="326" w:name="_Toc447292102"/>
      <w:bookmarkStart w:id="327" w:name="_Toc462234860"/>
      <w:bookmarkStart w:id="328" w:name="_Toc466966826"/>
      <w:bookmarkStart w:id="329" w:name="_Toc468806076"/>
      <w:bookmarkStart w:id="330" w:name="_Toc469480343"/>
      <w:bookmarkStart w:id="331"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317"/>
      <w:bookmarkEnd w:id="318"/>
      <w:bookmarkEnd w:id="319"/>
      <w:r w:rsidRPr="00D053CF">
        <w:rPr>
          <w:szCs w:val="24"/>
        </w:rPr>
        <w:t>ЭТП</w:t>
      </w:r>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32" w:name="_Ref115076807"/>
      <w:bookmarkStart w:id="333" w:name="_Toc440297028"/>
      <w:bookmarkStart w:id="334" w:name="_Toc440356589"/>
      <w:bookmarkStart w:id="335" w:name="_Toc440631724"/>
      <w:bookmarkStart w:id="336" w:name="_Toc440876509"/>
      <w:bookmarkStart w:id="337" w:name="_Toc441130581"/>
      <w:bookmarkStart w:id="338" w:name="_Toc441157085"/>
      <w:bookmarkStart w:id="339" w:name="_Toc447292103"/>
      <w:bookmarkStart w:id="340" w:name="_Toc462234861"/>
      <w:bookmarkStart w:id="341" w:name="_Toc466966827"/>
      <w:bookmarkStart w:id="342" w:name="_Toc468806077"/>
      <w:bookmarkStart w:id="343" w:name="_Toc469480344"/>
      <w:bookmarkStart w:id="344"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32"/>
      <w:bookmarkEnd w:id="333"/>
      <w:bookmarkEnd w:id="334"/>
      <w:bookmarkEnd w:id="335"/>
      <w:bookmarkEnd w:id="336"/>
      <w:bookmarkEnd w:id="337"/>
      <w:bookmarkEnd w:id="338"/>
      <w:bookmarkEnd w:id="339"/>
      <w:bookmarkEnd w:id="340"/>
      <w:bookmarkEnd w:id="341"/>
      <w:bookmarkEnd w:id="342"/>
      <w:bookmarkEnd w:id="343"/>
      <w:bookmarkEnd w:id="344"/>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5"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45"/>
    </w:p>
    <w:p w:rsidR="00717F60" w:rsidRPr="00D053CF" w:rsidRDefault="00717F60" w:rsidP="00E71A48">
      <w:pPr>
        <w:pStyle w:val="3"/>
        <w:spacing w:line="264" w:lineRule="auto"/>
        <w:rPr>
          <w:szCs w:val="24"/>
        </w:rPr>
      </w:pPr>
      <w:bookmarkStart w:id="346" w:name="_Ref306008743"/>
      <w:bookmarkStart w:id="347" w:name="_Toc440297029"/>
      <w:bookmarkStart w:id="348" w:name="_Toc440356590"/>
      <w:bookmarkStart w:id="349" w:name="_Toc440631725"/>
      <w:bookmarkStart w:id="350" w:name="_Toc440876510"/>
      <w:bookmarkStart w:id="351" w:name="_Toc441130582"/>
      <w:bookmarkStart w:id="352" w:name="_Toc441157086"/>
      <w:bookmarkStart w:id="353" w:name="_Toc447292104"/>
      <w:bookmarkStart w:id="354" w:name="_Toc462234862"/>
      <w:bookmarkStart w:id="355" w:name="_Toc466966828"/>
      <w:bookmarkStart w:id="356" w:name="_Toc468806078"/>
      <w:bookmarkStart w:id="357" w:name="_Toc469480345"/>
      <w:bookmarkStart w:id="358"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9"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195BE4">
        <w:fldChar w:fldCharType="begin"/>
      </w:r>
      <w:r w:rsidR="00195BE4">
        <w:instrText xml:space="preserve"> REF _Ref440289953 \r \h  \* MERGEFORMAT </w:instrText>
      </w:r>
      <w:r w:rsidR="00195BE4">
        <w:fldChar w:fldCharType="separate"/>
      </w:r>
      <w:r w:rsidR="00B007DA" w:rsidRPr="00B007DA">
        <w:rPr>
          <w:bCs w:val="0"/>
          <w:sz w:val="24"/>
          <w:szCs w:val="24"/>
        </w:rPr>
        <w:t>3.4.1.3</w:t>
      </w:r>
      <w:r w:rsidR="00195BE4">
        <w:fldChar w:fldCharType="end"/>
      </w:r>
      <w:r w:rsidR="006F3DF0" w:rsidRPr="00D053CF">
        <w:rPr>
          <w:bCs w:val="0"/>
          <w:sz w:val="24"/>
          <w:szCs w:val="24"/>
        </w:rPr>
        <w:t>)</w:t>
      </w:r>
      <w:r w:rsidR="00717F60" w:rsidRPr="00D053CF">
        <w:rPr>
          <w:bCs w:val="0"/>
          <w:sz w:val="24"/>
          <w:szCs w:val="24"/>
        </w:rPr>
        <w:t>.</w:t>
      </w:r>
      <w:bookmarkEnd w:id="359"/>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60" w:name="_Toc440297030"/>
      <w:bookmarkStart w:id="361" w:name="_Toc440356591"/>
      <w:bookmarkStart w:id="362" w:name="_Toc440631726"/>
      <w:bookmarkStart w:id="363" w:name="_Toc440876511"/>
      <w:bookmarkStart w:id="364" w:name="_Toc441130583"/>
      <w:bookmarkStart w:id="365" w:name="_Toc441157087"/>
      <w:bookmarkStart w:id="366" w:name="_Toc447292105"/>
      <w:bookmarkStart w:id="367" w:name="_Toc462234863"/>
      <w:bookmarkStart w:id="368" w:name="_Toc466966829"/>
      <w:bookmarkStart w:id="369" w:name="_Toc468806079"/>
      <w:bookmarkStart w:id="370" w:name="_Toc469480346"/>
      <w:bookmarkStart w:id="371" w:name="_Toc472416862"/>
      <w:r w:rsidRPr="00D053CF">
        <w:rPr>
          <w:szCs w:val="24"/>
        </w:rPr>
        <w:t xml:space="preserve">Требования к языку </w:t>
      </w:r>
      <w:r w:rsidR="004B5EB3" w:rsidRPr="00D053CF">
        <w:rPr>
          <w:szCs w:val="24"/>
        </w:rPr>
        <w:t>Заявк</w:t>
      </w:r>
      <w:r w:rsidRPr="00D053CF">
        <w:rPr>
          <w:szCs w:val="24"/>
        </w:rPr>
        <w:t>и</w:t>
      </w:r>
      <w:bookmarkEnd w:id="360"/>
      <w:bookmarkEnd w:id="361"/>
      <w:bookmarkEnd w:id="362"/>
      <w:bookmarkEnd w:id="363"/>
      <w:bookmarkEnd w:id="364"/>
      <w:bookmarkEnd w:id="365"/>
      <w:bookmarkEnd w:id="366"/>
      <w:bookmarkEnd w:id="367"/>
      <w:bookmarkEnd w:id="368"/>
      <w:bookmarkEnd w:id="369"/>
      <w:bookmarkEnd w:id="370"/>
      <w:bookmarkEnd w:id="371"/>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72" w:name="_Toc440297031"/>
      <w:bookmarkStart w:id="373" w:name="_Toc440356592"/>
      <w:bookmarkStart w:id="374" w:name="_Toc440631727"/>
      <w:bookmarkStart w:id="375" w:name="_Toc440876512"/>
      <w:bookmarkStart w:id="376" w:name="_Toc441130584"/>
      <w:bookmarkStart w:id="377" w:name="_Toc441157088"/>
      <w:bookmarkStart w:id="378" w:name="_Toc447292106"/>
      <w:bookmarkStart w:id="379" w:name="_Toc462234864"/>
      <w:bookmarkStart w:id="380" w:name="_Toc466966830"/>
      <w:bookmarkStart w:id="381" w:name="_Toc468806080"/>
      <w:bookmarkStart w:id="382" w:name="_Toc469480347"/>
      <w:bookmarkStart w:id="383" w:name="_Toc472416863"/>
      <w:r w:rsidRPr="00D053CF">
        <w:rPr>
          <w:szCs w:val="24"/>
        </w:rPr>
        <w:t xml:space="preserve">Требования к валюте </w:t>
      </w:r>
      <w:r w:rsidR="004B5EB3" w:rsidRPr="00D053CF">
        <w:rPr>
          <w:szCs w:val="24"/>
        </w:rPr>
        <w:t>Заявк</w:t>
      </w:r>
      <w:r w:rsidRPr="00D053CF">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Все суммы денежных сре</w:t>
      </w:r>
      <w:proofErr w:type="gramStart"/>
      <w:r w:rsidRPr="00D053CF">
        <w:rPr>
          <w:bCs w:val="0"/>
          <w:sz w:val="24"/>
          <w:szCs w:val="24"/>
        </w:rPr>
        <w:t>дств в д</w:t>
      </w:r>
      <w:proofErr w:type="gramEnd"/>
      <w:r w:rsidRPr="00D053CF">
        <w:rPr>
          <w:bCs w:val="0"/>
          <w:sz w:val="24"/>
          <w:szCs w:val="24"/>
        </w:rPr>
        <w:t xml:space="preserve">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384" w:name="_Toc440297032"/>
      <w:bookmarkStart w:id="385" w:name="_Toc440356593"/>
      <w:bookmarkStart w:id="386" w:name="_Toc440631728"/>
      <w:bookmarkStart w:id="387" w:name="_Toc440876513"/>
      <w:bookmarkStart w:id="388" w:name="_Toc441130585"/>
      <w:bookmarkStart w:id="389" w:name="_Toc441157089"/>
      <w:bookmarkStart w:id="390" w:name="_Toc447292107"/>
      <w:bookmarkStart w:id="391" w:name="_Toc462234865"/>
      <w:bookmarkStart w:id="392" w:name="_Toc466966831"/>
      <w:bookmarkStart w:id="393" w:name="_Ref468805747"/>
      <w:bookmarkStart w:id="394" w:name="_Toc468806081"/>
      <w:bookmarkStart w:id="395" w:name="_Toc469480348"/>
      <w:bookmarkStart w:id="396" w:name="_Toc472416864"/>
      <w:r w:rsidRPr="00D053CF">
        <w:rPr>
          <w:szCs w:val="24"/>
        </w:rPr>
        <w:lastRenderedPageBreak/>
        <w:t xml:space="preserve">Начальная (максимальная) цена </w:t>
      </w:r>
      <w:r w:rsidR="00123C70" w:rsidRPr="00D053CF">
        <w:rPr>
          <w:szCs w:val="24"/>
        </w:rPr>
        <w:t>Договор</w:t>
      </w:r>
      <w:r w:rsidRPr="00D053CF">
        <w:rPr>
          <w:szCs w:val="24"/>
        </w:rPr>
        <w:t>а (цена лота)</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216641" w:rsidRPr="00D053CF"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7" w:name="_Ref472416470"/>
      <w:r w:rsidRPr="00D053CF">
        <w:rPr>
          <w:bCs w:val="0"/>
          <w:sz w:val="24"/>
          <w:szCs w:val="24"/>
        </w:rPr>
        <w:t xml:space="preserve">Начальная (максимальная) цена </w:t>
      </w:r>
      <w:r w:rsidR="00123C70" w:rsidRPr="00D053CF">
        <w:rPr>
          <w:bCs w:val="0"/>
          <w:sz w:val="24"/>
          <w:szCs w:val="24"/>
        </w:rPr>
        <w:t>Договор</w:t>
      </w:r>
      <w:r w:rsidRPr="00D053CF">
        <w:rPr>
          <w:bCs w:val="0"/>
          <w:sz w:val="24"/>
          <w:szCs w:val="24"/>
        </w:rPr>
        <w:t>а</w:t>
      </w:r>
      <w:r w:rsidR="00216641" w:rsidRPr="00D053CF">
        <w:rPr>
          <w:bCs w:val="0"/>
          <w:sz w:val="24"/>
          <w:szCs w:val="24"/>
        </w:rPr>
        <w:t>:</w:t>
      </w:r>
      <w:bookmarkEnd w:id="397"/>
    </w:p>
    <w:p w:rsidR="00717F60" w:rsidRPr="00695FE3"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695FE3">
        <w:rPr>
          <w:b/>
          <w:bCs w:val="0"/>
          <w:sz w:val="24"/>
          <w:szCs w:val="24"/>
          <w:u w:val="single"/>
        </w:rPr>
        <w:t>По Лоту №1</w:t>
      </w:r>
      <w:r w:rsidRPr="00D053CF">
        <w:rPr>
          <w:b/>
          <w:bCs w:val="0"/>
          <w:sz w:val="24"/>
          <w:szCs w:val="24"/>
          <w:u w:val="single"/>
        </w:rPr>
        <w:t>:</w:t>
      </w:r>
      <w:r w:rsidR="00717F60" w:rsidRPr="00D053CF">
        <w:rPr>
          <w:bCs w:val="0"/>
          <w:sz w:val="24"/>
          <w:szCs w:val="24"/>
        </w:rPr>
        <w:t xml:space="preserve"> </w:t>
      </w:r>
      <w:r w:rsidR="00695FE3" w:rsidRPr="00695FE3">
        <w:rPr>
          <w:b/>
          <w:sz w:val="24"/>
          <w:szCs w:val="24"/>
        </w:rPr>
        <w:t>1 017 733</w:t>
      </w:r>
      <w:r w:rsidR="00695FE3" w:rsidRPr="00695FE3">
        <w:rPr>
          <w:sz w:val="24"/>
          <w:szCs w:val="24"/>
        </w:rPr>
        <w:t xml:space="preserve"> (Один миллион семнадцать тысяч семьсот тридцать три) рубля 00 копеек РФ, без учета НДС; НДС составляет </w:t>
      </w:r>
      <w:r w:rsidR="00695FE3" w:rsidRPr="00695FE3">
        <w:rPr>
          <w:b/>
          <w:sz w:val="24"/>
          <w:szCs w:val="24"/>
        </w:rPr>
        <w:t>183 191</w:t>
      </w:r>
      <w:r w:rsidR="00695FE3" w:rsidRPr="00695FE3">
        <w:rPr>
          <w:sz w:val="24"/>
          <w:szCs w:val="24"/>
        </w:rPr>
        <w:t xml:space="preserve"> (Сто восемьдесят три тысячи сто девяносто один) рубль 94 копейки РФ; </w:t>
      </w:r>
      <w:r w:rsidR="00695FE3" w:rsidRPr="00695FE3">
        <w:rPr>
          <w:b/>
          <w:sz w:val="24"/>
          <w:szCs w:val="24"/>
        </w:rPr>
        <w:t>1 200 924</w:t>
      </w:r>
      <w:r w:rsidR="00695FE3" w:rsidRPr="00695FE3">
        <w:rPr>
          <w:sz w:val="24"/>
          <w:szCs w:val="24"/>
        </w:rPr>
        <w:t xml:space="preserve"> (Один миллион двести тысяч девятьсот двадцать четыре) рубля 94 копейки РФ, с учетом НДС.</w:t>
      </w:r>
      <w:proofErr w:type="gramEnd"/>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195BE4">
        <w:fldChar w:fldCharType="begin"/>
      </w:r>
      <w:r w:rsidR="00195BE4">
        <w:instrText xml:space="preserve"> REF _Ref55336310 \r \h  \* MERGEFORMAT </w:instrText>
      </w:r>
      <w:r w:rsidR="00195BE4">
        <w:fldChar w:fldCharType="separate"/>
      </w:r>
      <w:r w:rsidR="00B007DA" w:rsidRPr="00B007DA">
        <w:rPr>
          <w:bCs w:val="0"/>
          <w:sz w:val="24"/>
          <w:szCs w:val="24"/>
        </w:rPr>
        <w:t>5.1</w:t>
      </w:r>
      <w:r w:rsidR="00195BE4">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195BE4">
        <w:fldChar w:fldCharType="begin"/>
      </w:r>
      <w:r w:rsidR="00195BE4">
        <w:instrText xml:space="preserve"> REF _Ref440271072 \r \h  \* MERGEFORMAT </w:instrText>
      </w:r>
      <w:r w:rsidR="00195BE4">
        <w:fldChar w:fldCharType="separate"/>
      </w:r>
      <w:r w:rsidR="00B007DA" w:rsidRPr="00B007DA">
        <w:rPr>
          <w:bCs w:val="0"/>
          <w:sz w:val="24"/>
          <w:szCs w:val="24"/>
        </w:rPr>
        <w:t>5.2</w:t>
      </w:r>
      <w:r w:rsidR="00195BE4">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195BE4">
        <w:fldChar w:fldCharType="begin"/>
      </w:r>
      <w:r w:rsidR="00195BE4">
        <w:instrText xml:space="preserve"> REF _Ref306138385 \r \h  \* MERGEFORMAT </w:instrText>
      </w:r>
      <w:r w:rsidR="00195BE4">
        <w:fldChar w:fldCharType="separate"/>
      </w:r>
      <w:r w:rsidR="00B007DA" w:rsidRPr="00B007DA">
        <w:rPr>
          <w:bCs w:val="0"/>
          <w:sz w:val="24"/>
          <w:szCs w:val="24"/>
        </w:rPr>
        <w:t>3.6.4</w:t>
      </w:r>
      <w:r w:rsidR="00195BE4">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roofErr w:type="gramEnd"/>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95BE4">
        <w:fldChar w:fldCharType="begin"/>
      </w:r>
      <w:r w:rsidR="00195BE4">
        <w:instrText xml:space="preserve"> REF _Ref465670219 \r \h  \* MERGEFORMAT </w:instrText>
      </w:r>
      <w:r w:rsidR="00195BE4">
        <w:fldChar w:fldCharType="separate"/>
      </w:r>
      <w:r w:rsidR="00B007DA" w:rsidRPr="00B007DA">
        <w:rPr>
          <w:bCs w:val="0"/>
          <w:sz w:val="24"/>
          <w:szCs w:val="24"/>
        </w:rPr>
        <w:t>3.11</w:t>
      </w:r>
      <w:r w:rsidR="00195BE4">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98" w:name="_Ref191386407"/>
      <w:bookmarkStart w:id="399" w:name="_Ref191386526"/>
      <w:bookmarkStart w:id="400" w:name="_Toc440297033"/>
      <w:bookmarkStart w:id="401" w:name="_Toc440356594"/>
      <w:bookmarkStart w:id="402" w:name="_Toc440631729"/>
      <w:bookmarkStart w:id="403" w:name="_Toc440876514"/>
      <w:bookmarkStart w:id="404" w:name="_Toc441130586"/>
      <w:bookmarkStart w:id="405" w:name="_Toc441157090"/>
      <w:bookmarkStart w:id="406" w:name="_Toc447292108"/>
      <w:bookmarkStart w:id="407" w:name="_Toc462234866"/>
      <w:bookmarkStart w:id="408" w:name="_Toc466966832"/>
      <w:bookmarkStart w:id="409" w:name="_Toc468806082"/>
      <w:bookmarkStart w:id="410" w:name="_Toc469480349"/>
      <w:bookmarkStart w:id="411" w:name="_Toc472416865"/>
      <w:bookmarkStart w:id="412"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3" w:name="_Ref93090116"/>
      <w:bookmarkStart w:id="414" w:name="_Ref191386482"/>
      <w:bookmarkStart w:id="415" w:name="_Ref440291364"/>
      <w:bookmarkEnd w:id="412"/>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13"/>
      <w:r w:rsidRPr="00FD4E6C">
        <w:rPr>
          <w:bCs w:val="0"/>
          <w:sz w:val="24"/>
          <w:szCs w:val="24"/>
        </w:rPr>
        <w:t>:</w:t>
      </w:r>
      <w:bookmarkStart w:id="416" w:name="_Ref306004833"/>
      <w:bookmarkEnd w:id="414"/>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195BE4">
        <w:fldChar w:fldCharType="begin"/>
      </w:r>
      <w:r w:rsidR="00195BE4">
        <w:instrText xml:space="preserve"> REF _Ref440357582 \r \h  \* MERGEFORMAT </w:instrText>
      </w:r>
      <w:r w:rsidR="00195BE4">
        <w:fldChar w:fldCharType="separate"/>
      </w:r>
      <w:r w:rsidR="00B007DA" w:rsidRPr="00B007DA">
        <w:rPr>
          <w:sz w:val="24"/>
          <w:szCs w:val="24"/>
        </w:rPr>
        <w:t>1.1.2</w:t>
      </w:r>
      <w:r w:rsidR="00195BE4">
        <w:fldChar w:fldCharType="end"/>
      </w:r>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r w:rsidR="00195BE4">
        <w:fldChar w:fldCharType="begin"/>
      </w:r>
      <w:r w:rsidR="00195BE4">
        <w:instrText xml:space="preserve"> REF _Ref440271628 \r \h  \* MERGEFORMAT </w:instrText>
      </w:r>
      <w:r w:rsidR="00195BE4">
        <w:fldChar w:fldCharType="separate"/>
      </w:r>
      <w:r w:rsidR="00B007DA" w:rsidRPr="00B007DA">
        <w:rPr>
          <w:bCs w:val="0"/>
          <w:sz w:val="24"/>
          <w:szCs w:val="24"/>
        </w:rPr>
        <w:t>3.3.9</w:t>
      </w:r>
      <w:r w:rsidR="00195BE4">
        <w:fldChar w:fldCharType="end"/>
      </w:r>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195BE4">
        <w:fldChar w:fldCharType="begin"/>
      </w:r>
      <w:r w:rsidR="00195BE4">
        <w:instrText xml:space="preserve"> REF _Ref191386461 \n \h  \* MERGEFORMAT </w:instrText>
      </w:r>
      <w:r w:rsidR="00195BE4">
        <w:fldChar w:fldCharType="separate"/>
      </w:r>
      <w:r w:rsidR="00B007DA" w:rsidRPr="00B007DA">
        <w:rPr>
          <w:bCs w:val="0"/>
          <w:sz w:val="24"/>
          <w:szCs w:val="24"/>
        </w:rPr>
        <w:t>3.3.10</w:t>
      </w:r>
      <w:r w:rsidR="00195BE4">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15"/>
      <w:bookmarkEnd w:id="416"/>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7"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17"/>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18" w:name="_Ref306032455"/>
      <w:r w:rsidRPr="00D053CF">
        <w:rPr>
          <w:bCs w:val="0"/>
          <w:sz w:val="24"/>
          <w:szCs w:val="24"/>
        </w:rPr>
        <w:lastRenderedPageBreak/>
        <w:t xml:space="preserve">должен </w:t>
      </w:r>
      <w:bookmarkStart w:id="419"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18"/>
      <w:bookmarkEnd w:id="419"/>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0" w:name="_Ref306032457"/>
      <w:proofErr w:type="gramStart"/>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20"/>
      <w:proofErr w:type="gramEnd"/>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w:t>
      </w:r>
      <w:proofErr w:type="gramStart"/>
      <w:r w:rsidR="003776BB" w:rsidRPr="00D053CF">
        <w:rPr>
          <w:sz w:val="24"/>
          <w:szCs w:val="24"/>
          <w:lang w:eastAsia="ru-RU"/>
        </w:rPr>
        <w:t>о(</w:t>
      </w:r>
      <w:proofErr w:type="gramEnd"/>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w:t>
      </w:r>
      <w:proofErr w:type="gramStart"/>
      <w:r w:rsidR="003776BB" w:rsidRPr="00D053CF">
        <w:rPr>
          <w:sz w:val="24"/>
          <w:szCs w:val="24"/>
          <w:lang w:eastAsia="ru-RU"/>
        </w:rPr>
        <w:t>о(</w:t>
      </w:r>
      <w:proofErr w:type="gramEnd"/>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proofErr w:type="gramStart"/>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w:t>
      </w:r>
      <w:proofErr w:type="gramEnd"/>
      <w:r w:rsidR="003E4055" w:rsidRPr="00D053CF">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003E4055" w:rsidRPr="00D053CF">
        <w:rPr>
          <w:sz w:val="24"/>
          <w:szCs w:val="24"/>
        </w:rPr>
        <w:t>предоставляются документы</w:t>
      </w:r>
      <w:proofErr w:type="gramEnd"/>
      <w:r w:rsidR="003E4055" w:rsidRPr="00D053CF">
        <w:rPr>
          <w:sz w:val="24"/>
          <w:szCs w:val="24"/>
        </w:rPr>
        <w:t xml:space="preserve"> (копия Устава, выписка из ЕГРЮЛ/ЕГРИП, учредительный договор), подтверждающие факт </w:t>
      </w:r>
      <w:proofErr w:type="spellStart"/>
      <w:r w:rsidR="003E4055" w:rsidRPr="00D053CF">
        <w:rPr>
          <w:sz w:val="24"/>
          <w:szCs w:val="24"/>
        </w:rPr>
        <w:t>аффилированности</w:t>
      </w:r>
      <w:proofErr w:type="spellEnd"/>
      <w:r w:rsidR="003E4055" w:rsidRPr="00D053CF">
        <w:rPr>
          <w:sz w:val="24"/>
          <w:szCs w:val="24"/>
        </w:rPr>
        <w:t xml:space="preserve">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1" w:name="_Ref306005578"/>
      <w:bookmarkStart w:id="422"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195BE4">
        <w:fldChar w:fldCharType="begin"/>
      </w:r>
      <w:r w:rsidR="00195BE4">
        <w:instrText xml:space="preserve"> REF _Ref440291364 \r \h  \* MERGEFORMAT </w:instrText>
      </w:r>
      <w:r w:rsidR="00195BE4">
        <w:fldChar w:fldCharType="separate"/>
      </w:r>
      <w:r w:rsidR="00B007DA" w:rsidRPr="00B007DA">
        <w:rPr>
          <w:sz w:val="24"/>
          <w:szCs w:val="24"/>
        </w:rPr>
        <w:t>3.3.8.1</w:t>
      </w:r>
      <w:r w:rsidR="00195BE4">
        <w:fldChar w:fldCharType="end"/>
      </w:r>
      <w:r w:rsidRPr="00D053CF">
        <w:rPr>
          <w:sz w:val="24"/>
          <w:szCs w:val="24"/>
        </w:rPr>
        <w:t>-</w:t>
      </w:r>
      <w:r w:rsidR="00195BE4">
        <w:fldChar w:fldCharType="begin"/>
      </w:r>
      <w:r w:rsidR="00195BE4">
        <w:instrText xml:space="preserve"> REF _Ref303669127 \r \h  \* MERGEFORMAT </w:instrText>
      </w:r>
      <w:r w:rsidR="00195BE4">
        <w:fldChar w:fldCharType="separate"/>
      </w:r>
      <w:r w:rsidR="00B007DA" w:rsidRPr="00B007DA">
        <w:rPr>
          <w:sz w:val="24"/>
          <w:szCs w:val="24"/>
        </w:rPr>
        <w:t>3.3.8.2</w:t>
      </w:r>
      <w:r w:rsidR="00195BE4">
        <w:fldChar w:fldCharType="end"/>
      </w:r>
      <w:r w:rsidR="00717F60" w:rsidRPr="00D053CF">
        <w:rPr>
          <w:bCs w:val="0"/>
          <w:sz w:val="24"/>
          <w:szCs w:val="24"/>
        </w:rPr>
        <w:t>:</w:t>
      </w:r>
      <w:bookmarkEnd w:id="421"/>
      <w:bookmarkEnd w:id="422"/>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23" w:name="_Ref440279062"/>
      <w:proofErr w:type="gramStart"/>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D053CF">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D053CF">
        <w:rPr>
          <w:sz w:val="24"/>
          <w:szCs w:val="24"/>
        </w:rPr>
        <w:t>а(</w:t>
      </w:r>
      <w:proofErr w:type="spellStart"/>
      <w:proofErr w:type="gramEnd"/>
      <w:r w:rsidRPr="00D053CF">
        <w:rPr>
          <w:sz w:val="24"/>
          <w:szCs w:val="24"/>
        </w:rPr>
        <w:t>ов</w:t>
      </w:r>
      <w:proofErr w:type="spellEnd"/>
      <w:r w:rsidRPr="00D053CF">
        <w:rPr>
          <w:sz w:val="24"/>
          <w:szCs w:val="24"/>
        </w:rPr>
        <w:t xml:space="preserve">) общества вплоть до конечных </w:t>
      </w:r>
      <w:r w:rsidRPr="00D053CF">
        <w:rPr>
          <w:sz w:val="24"/>
          <w:szCs w:val="24"/>
        </w:rPr>
        <w:lastRenderedPageBreak/>
        <w:t xml:space="preserve">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23"/>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4"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195BE4">
        <w:fldChar w:fldCharType="begin"/>
      </w:r>
      <w:r w:rsidR="00195BE4">
        <w:instrText xml:space="preserve"> REF _Ref440271964 \r \h  \* MERGEFORMAT </w:instrText>
      </w:r>
      <w:r w:rsidR="00195BE4">
        <w:fldChar w:fldCharType="separate"/>
      </w:r>
      <w:r w:rsidR="00B007DA" w:rsidRPr="00B007DA">
        <w:rPr>
          <w:sz w:val="24"/>
          <w:szCs w:val="24"/>
        </w:rPr>
        <w:t>5.1.3</w:t>
      </w:r>
      <w:r w:rsidR="00195BE4">
        <w:fldChar w:fldCharType="end"/>
      </w:r>
      <w:r w:rsidR="00A600E3" w:rsidRPr="00D053CF">
        <w:rPr>
          <w:sz w:val="24"/>
          <w:szCs w:val="24"/>
        </w:rPr>
        <w:t>)</w:t>
      </w:r>
      <w:r w:rsidRPr="00D053CF">
        <w:rPr>
          <w:sz w:val="24"/>
          <w:szCs w:val="24"/>
        </w:rPr>
        <w:t>;</w:t>
      </w:r>
      <w:bookmarkEnd w:id="424"/>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195BE4">
        <w:fldChar w:fldCharType="begin"/>
      </w:r>
      <w:r w:rsidR="00195BE4">
        <w:instrText xml:space="preserve"> REF _Ref440272035 \r \h  \* MERGEFORMAT </w:instrText>
      </w:r>
      <w:r w:rsidR="00195BE4">
        <w:fldChar w:fldCharType="separate"/>
      </w:r>
      <w:r w:rsidR="00B007DA" w:rsidRPr="00B007DA">
        <w:rPr>
          <w:sz w:val="24"/>
          <w:szCs w:val="24"/>
        </w:rPr>
        <w:t>5.7</w:t>
      </w:r>
      <w:r w:rsidR="00195BE4">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195BE4">
        <w:fldChar w:fldCharType="begin"/>
      </w:r>
      <w:r w:rsidR="00195BE4">
        <w:instrText xml:space="preserve"> REF _Ref440272051 \r \h  \* MERGEFORMAT </w:instrText>
      </w:r>
      <w:r w:rsidR="00195BE4">
        <w:fldChar w:fldCharType="separate"/>
      </w:r>
      <w:r w:rsidR="00B007DA" w:rsidRPr="00B007DA">
        <w:rPr>
          <w:sz w:val="24"/>
          <w:szCs w:val="24"/>
        </w:rPr>
        <w:t>5.8</w:t>
      </w:r>
      <w:r w:rsidR="00195BE4">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25"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195BE4">
        <w:fldChar w:fldCharType="begin"/>
      </w:r>
      <w:r w:rsidR="00195BE4">
        <w:instrText xml:space="preserve"> REF _Ref440272119 \r \h  \* MERGEFORMAT </w:instrText>
      </w:r>
      <w:r w:rsidR="00195BE4">
        <w:fldChar w:fldCharType="separate"/>
      </w:r>
      <w:r w:rsidR="00B007DA" w:rsidRPr="00B007DA">
        <w:rPr>
          <w:sz w:val="24"/>
          <w:szCs w:val="24"/>
        </w:rPr>
        <w:t>5.6.1</w:t>
      </w:r>
      <w:r w:rsidR="00195BE4">
        <w:fldChar w:fldCharType="end"/>
      </w:r>
      <w:r w:rsidR="009948B4" w:rsidRPr="00D053CF">
        <w:rPr>
          <w:sz w:val="24"/>
          <w:szCs w:val="24"/>
        </w:rPr>
        <w:t>)</w:t>
      </w:r>
      <w:r w:rsidR="00F82225" w:rsidRPr="00D053CF">
        <w:rPr>
          <w:sz w:val="24"/>
          <w:szCs w:val="24"/>
        </w:rPr>
        <w:t>;</w:t>
      </w:r>
      <w:bookmarkEnd w:id="425"/>
    </w:p>
    <w:p w:rsidR="00F82225" w:rsidRPr="00D053CF" w:rsidRDefault="007E29D1" w:rsidP="00A222A8">
      <w:pPr>
        <w:widowControl w:val="0"/>
        <w:numPr>
          <w:ilvl w:val="0"/>
          <w:numId w:val="47"/>
        </w:numPr>
        <w:tabs>
          <w:tab w:val="left" w:pos="1260"/>
        </w:tabs>
        <w:autoSpaceDE w:val="0"/>
        <w:spacing w:line="264" w:lineRule="auto"/>
        <w:ind w:left="1276"/>
        <w:rPr>
          <w:sz w:val="24"/>
          <w:szCs w:val="24"/>
        </w:rPr>
      </w:pPr>
      <w:bookmarkStart w:id="426" w:name="_Ref440371846"/>
      <w:proofErr w:type="gramStart"/>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89342A">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0" w:history="1">
        <w:r w:rsidR="0089342A" w:rsidRPr="0089342A">
          <w:rPr>
            <w:rStyle w:val="a7"/>
          </w:rPr>
          <w:t>https://rmsp.nalog.ru</w:t>
        </w:r>
      </w:hyperlink>
      <w:r w:rsidRPr="0089342A">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5169A8">
        <w:rPr>
          <w:sz w:val="24"/>
          <w:szCs w:val="24"/>
        </w:rPr>
        <w:fldChar w:fldCharType="begin"/>
      </w:r>
      <w:r>
        <w:rPr>
          <w:sz w:val="24"/>
          <w:szCs w:val="24"/>
        </w:rPr>
        <w:instrText xml:space="preserve"> REF _Ref491181272 \r \h </w:instrText>
      </w:r>
      <w:r w:rsidR="005169A8">
        <w:rPr>
          <w:sz w:val="24"/>
          <w:szCs w:val="24"/>
        </w:rPr>
      </w:r>
      <w:r w:rsidR="005169A8">
        <w:rPr>
          <w:sz w:val="24"/>
          <w:szCs w:val="24"/>
        </w:rPr>
        <w:fldChar w:fldCharType="separate"/>
      </w:r>
      <w:r>
        <w:rPr>
          <w:sz w:val="24"/>
          <w:szCs w:val="24"/>
        </w:rPr>
        <w:t>5.6.2</w:t>
      </w:r>
      <w:r w:rsidR="005169A8">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w:t>
      </w:r>
      <w:r w:rsidRPr="00577EC9">
        <w:rPr>
          <w:sz w:val="24"/>
          <w:szCs w:val="24"/>
        </w:rPr>
        <w:lastRenderedPageBreak/>
        <w:t>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053CF">
        <w:rPr>
          <w:sz w:val="24"/>
          <w:szCs w:val="24"/>
        </w:rPr>
        <w:t>;</w:t>
      </w:r>
      <w:bookmarkEnd w:id="426"/>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195BE4">
        <w:fldChar w:fldCharType="begin"/>
      </w:r>
      <w:r w:rsidR="00195BE4">
        <w:instrText xml:space="preserve"> REF _Ref440272274 \r \h  \* MERGEFORMAT </w:instrText>
      </w:r>
      <w:r w:rsidR="00195BE4">
        <w:fldChar w:fldCharType="separate"/>
      </w:r>
      <w:r w:rsidR="00B007DA" w:rsidRPr="00B007DA">
        <w:rPr>
          <w:sz w:val="24"/>
          <w:szCs w:val="24"/>
        </w:rPr>
        <w:t>5.9</w:t>
      </w:r>
      <w:r w:rsidR="00195BE4">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27"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7"/>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proofErr w:type="gramStart"/>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195BE4">
        <w:fldChar w:fldCharType="begin"/>
      </w:r>
      <w:r w:rsidR="00195BE4">
        <w:instrText xml:space="preserve"> REF _Ref465675151 \r \h  \* MERGEFORMAT </w:instrText>
      </w:r>
      <w:r w:rsidR="00195BE4">
        <w:fldChar w:fldCharType="separate"/>
      </w:r>
      <w:r w:rsidR="00F91CA3" w:rsidRPr="00F91CA3">
        <w:rPr>
          <w:sz w:val="24"/>
          <w:szCs w:val="24"/>
        </w:rPr>
        <w:t>3.11.2</w:t>
      </w:r>
      <w:r w:rsidR="00195BE4">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В случае</w:t>
      </w:r>
      <w:proofErr w:type="gramStart"/>
      <w:r w:rsidRPr="00D053CF">
        <w:rPr>
          <w:bCs w:val="0"/>
          <w:sz w:val="24"/>
          <w:szCs w:val="24"/>
        </w:rPr>
        <w:t>,</w:t>
      </w:r>
      <w:proofErr w:type="gramEnd"/>
      <w:r w:rsidRPr="00D053CF">
        <w:rPr>
          <w:bCs w:val="0"/>
          <w:sz w:val="24"/>
          <w:szCs w:val="24"/>
        </w:rPr>
        <w:t xml:space="preserve">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w:t>
      </w:r>
      <w:proofErr w:type="gramStart"/>
      <w:r w:rsidRPr="00D053CF">
        <w:rPr>
          <w:sz w:val="24"/>
          <w:szCs w:val="24"/>
        </w:rPr>
        <w:t>предоставляет аналогичные документы</w:t>
      </w:r>
      <w:proofErr w:type="gramEnd"/>
      <w:r w:rsidRPr="00D053CF">
        <w:rPr>
          <w:sz w:val="24"/>
          <w:szCs w:val="24"/>
        </w:rPr>
        <w:t xml:space="preserve">.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8" w:name="_Ref466909528"/>
      <w:r w:rsidRPr="00D053CF">
        <w:rPr>
          <w:sz w:val="24"/>
          <w:szCs w:val="24"/>
        </w:rPr>
        <w:lastRenderedPageBreak/>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D053CF">
        <w:rPr>
          <w:sz w:val="24"/>
          <w:szCs w:val="24"/>
        </w:rPr>
        <w:t>я(</w:t>
      </w:r>
      <w:proofErr w:type="gramEnd"/>
      <w:r w:rsidRPr="00D053CF">
        <w:rPr>
          <w:sz w:val="24"/>
          <w:szCs w:val="24"/>
        </w:rPr>
        <w:t>ей) данной продукции</w:t>
      </w:r>
      <w:r w:rsidR="00255523" w:rsidRPr="00255523">
        <w:rPr>
          <w:sz w:val="24"/>
          <w:szCs w:val="24"/>
        </w:rPr>
        <w:t xml:space="preserve"> </w:t>
      </w:r>
      <w:r w:rsidR="00255523" w:rsidRPr="00EA71ED">
        <w:rPr>
          <w:sz w:val="24"/>
          <w:szCs w:val="24"/>
        </w:rPr>
        <w:t>и предоставить такие полномочия в течение 10 дней с момента размещения соответствующей информации о подведении итогов</w:t>
      </w:r>
      <w:r w:rsidRPr="00D053CF">
        <w:rPr>
          <w:sz w:val="24"/>
          <w:szCs w:val="24"/>
        </w:rPr>
        <w:t xml:space="preserve">. </w:t>
      </w:r>
      <w:proofErr w:type="gramStart"/>
      <w:r w:rsidRPr="00D053CF">
        <w:rPr>
          <w:sz w:val="24"/>
          <w:szCs w:val="24"/>
        </w:rPr>
        <w:t xml:space="preserve">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документаций сроки, проведение шеф-монтажа и/или шеф-наладки, оговоренного в Закупочной документации.</w:t>
      </w:r>
      <w:proofErr w:type="gramEnd"/>
      <w:r w:rsidRPr="00D053CF">
        <w:rPr>
          <w:sz w:val="24"/>
          <w:szCs w:val="24"/>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D053CF">
        <w:rPr>
          <w:sz w:val="24"/>
          <w:szCs w:val="24"/>
        </w:rPr>
        <w:t>подтверждающий</w:t>
      </w:r>
      <w:proofErr w:type="gramEnd"/>
      <w:r w:rsidRPr="00D053CF">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255523">
        <w:rPr>
          <w:sz w:val="24"/>
          <w:szCs w:val="24"/>
        </w:rPr>
        <w:t>лем, и/или информационных писем</w:t>
      </w:r>
      <w:r w:rsidRPr="00D053CF">
        <w:rPr>
          <w:sz w:val="24"/>
          <w:szCs w:val="24"/>
        </w:rPr>
        <w:t>.</w:t>
      </w:r>
      <w:bookmarkEnd w:id="428"/>
    </w:p>
    <w:p w:rsidR="00717F60" w:rsidRPr="00D053CF" w:rsidRDefault="00717F60" w:rsidP="00E71A48">
      <w:pPr>
        <w:pStyle w:val="3"/>
        <w:spacing w:line="264" w:lineRule="auto"/>
        <w:rPr>
          <w:szCs w:val="24"/>
        </w:rPr>
      </w:pPr>
      <w:bookmarkStart w:id="429" w:name="_Ref191386451"/>
      <w:bookmarkStart w:id="430" w:name="_Ref440271628"/>
      <w:bookmarkStart w:id="431" w:name="_Toc440297034"/>
      <w:bookmarkStart w:id="432" w:name="_Toc440356595"/>
      <w:bookmarkStart w:id="433" w:name="_Toc440631730"/>
      <w:bookmarkStart w:id="434" w:name="_Toc440876515"/>
      <w:bookmarkStart w:id="435" w:name="_Toc441130587"/>
      <w:bookmarkStart w:id="436" w:name="_Toc441157091"/>
      <w:bookmarkStart w:id="437" w:name="_Toc447292109"/>
      <w:bookmarkStart w:id="438" w:name="_Toc462234867"/>
      <w:bookmarkStart w:id="439" w:name="_Toc466966833"/>
      <w:bookmarkStart w:id="440" w:name="_Toc468806083"/>
      <w:bookmarkStart w:id="441" w:name="_Toc469480350"/>
      <w:bookmarkStart w:id="442" w:name="_Toc472416866"/>
      <w:r w:rsidRPr="00D053CF">
        <w:rPr>
          <w:szCs w:val="24"/>
        </w:rPr>
        <w:t xml:space="preserve">Привлечение </w:t>
      </w:r>
      <w:bookmarkEnd w:id="429"/>
      <w:proofErr w:type="spellStart"/>
      <w:r w:rsidR="005B074F" w:rsidRPr="00D053CF">
        <w:rPr>
          <w:szCs w:val="24"/>
        </w:rPr>
        <w:t>сопоставщиков</w:t>
      </w:r>
      <w:bookmarkEnd w:id="430"/>
      <w:bookmarkEnd w:id="431"/>
      <w:bookmarkEnd w:id="432"/>
      <w:bookmarkEnd w:id="433"/>
      <w:bookmarkEnd w:id="434"/>
      <w:bookmarkEnd w:id="435"/>
      <w:bookmarkEnd w:id="436"/>
      <w:bookmarkEnd w:id="437"/>
      <w:bookmarkEnd w:id="438"/>
      <w:bookmarkEnd w:id="439"/>
      <w:bookmarkEnd w:id="440"/>
      <w:bookmarkEnd w:id="441"/>
      <w:bookmarkEnd w:id="442"/>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43" w:name="_Ref191386461"/>
      <w:bookmarkStart w:id="444" w:name="_Toc440297035"/>
      <w:bookmarkStart w:id="445" w:name="_Toc440356596"/>
      <w:bookmarkStart w:id="446" w:name="_Toc440631731"/>
      <w:bookmarkStart w:id="447" w:name="_Toc440876516"/>
      <w:bookmarkStart w:id="448" w:name="_Toc441130588"/>
      <w:bookmarkStart w:id="449" w:name="_Toc441157092"/>
      <w:bookmarkStart w:id="450" w:name="_Toc447292110"/>
      <w:bookmarkStart w:id="451" w:name="_Toc462234868"/>
      <w:bookmarkStart w:id="452" w:name="_Toc466966834"/>
      <w:bookmarkStart w:id="453" w:name="_Toc468806084"/>
      <w:bookmarkStart w:id="454" w:name="_Toc469480351"/>
      <w:bookmarkStart w:id="455"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195BE4">
        <w:fldChar w:fldCharType="begin"/>
      </w:r>
      <w:r w:rsidR="00195BE4">
        <w:instrText xml:space="preserve"> REF _Ref191386482 \r \h  \* MERGEFORMAT </w:instrText>
      </w:r>
      <w:r w:rsidR="00195BE4">
        <w:fldChar w:fldCharType="separate"/>
      </w:r>
      <w:r w:rsidR="00B007DA" w:rsidRPr="00B007DA">
        <w:rPr>
          <w:bCs w:val="0"/>
          <w:sz w:val="24"/>
          <w:szCs w:val="24"/>
        </w:rPr>
        <w:t>3.3.8.1</w:t>
      </w:r>
      <w:r w:rsidR="00195BE4">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195BE4">
        <w:fldChar w:fldCharType="begin"/>
      </w:r>
      <w:r w:rsidR="00195BE4">
        <w:instrText xml:space="preserve"> REF _Ref191386407 \r \h  \* MERGEFORMAT </w:instrText>
      </w:r>
      <w:r w:rsidR="00195BE4">
        <w:fldChar w:fldCharType="separate"/>
      </w:r>
      <w:r w:rsidR="00B007DA" w:rsidRPr="00B007DA">
        <w:rPr>
          <w:bCs w:val="0"/>
          <w:sz w:val="24"/>
          <w:szCs w:val="24"/>
        </w:rPr>
        <w:t>3.3.8</w:t>
      </w:r>
      <w:r w:rsidR="00195BE4">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5169A8">
        <w:fldChar w:fldCharType="begin"/>
      </w:r>
      <w:r w:rsidR="004B3109">
        <w:rPr>
          <w:bCs w:val="0"/>
          <w:sz w:val="24"/>
          <w:szCs w:val="24"/>
        </w:rPr>
        <w:instrText xml:space="preserve"> REF _Ref303669127 \r \h </w:instrText>
      </w:r>
      <w:r w:rsidR="005169A8">
        <w:fldChar w:fldCharType="separate"/>
      </w:r>
      <w:r w:rsidR="00B007DA">
        <w:rPr>
          <w:bCs w:val="0"/>
          <w:sz w:val="24"/>
          <w:szCs w:val="24"/>
        </w:rPr>
        <w:t>3.3.8.2</w:t>
      </w:r>
      <w:r w:rsidR="005169A8">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5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5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w:t>
      </w:r>
      <w:r w:rsidRPr="00D053CF">
        <w:rPr>
          <w:bCs w:val="0"/>
          <w:sz w:val="24"/>
          <w:szCs w:val="24"/>
        </w:rPr>
        <w:lastRenderedPageBreak/>
        <w:t xml:space="preserve">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срок действия соглашения должен быть не менее</w:t>
      </w:r>
      <w:proofErr w:type="gramStart"/>
      <w:r w:rsidRPr="00D053CF">
        <w:rPr>
          <w:bCs w:val="0"/>
          <w:sz w:val="24"/>
          <w:szCs w:val="24"/>
        </w:rPr>
        <w:t>,</w:t>
      </w:r>
      <w:proofErr w:type="gramEnd"/>
      <w:r w:rsidRPr="00D053CF">
        <w:rPr>
          <w:bCs w:val="0"/>
          <w:sz w:val="24"/>
          <w:szCs w:val="24"/>
        </w:rPr>
        <w:t xml:space="preserve">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5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95BE4">
        <w:fldChar w:fldCharType="begin"/>
      </w:r>
      <w:r w:rsidR="00195BE4">
        <w:instrText xml:space="preserve"> REF _Ref307563248 \r \h  \* MERGEFORMAT </w:instrText>
      </w:r>
      <w:r w:rsidR="00195BE4">
        <w:fldChar w:fldCharType="separate"/>
      </w:r>
      <w:r w:rsidR="00B007DA" w:rsidRPr="00B007DA">
        <w:rPr>
          <w:bCs w:val="0"/>
          <w:sz w:val="24"/>
          <w:szCs w:val="24"/>
          <w:lang w:val="en-US"/>
        </w:rPr>
        <w:t>a</w:t>
      </w:r>
      <w:r w:rsidR="00B007DA" w:rsidRPr="00195BE4">
        <w:rPr>
          <w:bCs w:val="0"/>
          <w:sz w:val="24"/>
          <w:szCs w:val="24"/>
        </w:rPr>
        <w:t>)</w:t>
      </w:r>
      <w:r w:rsidR="00195BE4">
        <w:fldChar w:fldCharType="end"/>
      </w:r>
      <w:r w:rsidRPr="00D053CF">
        <w:rPr>
          <w:bCs w:val="0"/>
          <w:sz w:val="24"/>
          <w:szCs w:val="24"/>
        </w:rPr>
        <w:t xml:space="preserve">- </w:t>
      </w:r>
      <w:r w:rsidR="00195BE4">
        <w:fldChar w:fldCharType="begin"/>
      </w:r>
      <w:r w:rsidR="00195BE4">
        <w:instrText xml:space="preserve"> REF _Ref307563262 \r \h  \* MERGEFORMAT </w:instrText>
      </w:r>
      <w:r w:rsidR="00195BE4">
        <w:fldChar w:fldCharType="separate"/>
      </w:r>
      <w:r w:rsidR="00B007DA" w:rsidRPr="00B007DA">
        <w:rPr>
          <w:bCs w:val="0"/>
          <w:sz w:val="24"/>
          <w:szCs w:val="24"/>
          <w:lang w:val="en-US"/>
        </w:rPr>
        <w:t>g</w:t>
      </w:r>
      <w:r w:rsidR="00B007DA" w:rsidRPr="00195BE4">
        <w:rPr>
          <w:bCs w:val="0"/>
          <w:sz w:val="24"/>
          <w:szCs w:val="24"/>
        </w:rPr>
        <w:t>)</w:t>
      </w:r>
      <w:r w:rsidR="00195BE4">
        <w:fldChar w:fldCharType="end"/>
      </w:r>
      <w:r w:rsidRPr="00D053CF">
        <w:rPr>
          <w:bCs w:val="0"/>
          <w:sz w:val="24"/>
          <w:szCs w:val="24"/>
        </w:rPr>
        <w:t xml:space="preserve">п. </w:t>
      </w:r>
      <w:r w:rsidR="00195BE4">
        <w:fldChar w:fldCharType="begin"/>
      </w:r>
      <w:r w:rsidR="00195BE4">
        <w:instrText xml:space="preserve"> REF _Ref306032591 \r \h  \* MERGEFORMAT </w:instrText>
      </w:r>
      <w:r w:rsidR="00195BE4">
        <w:fldChar w:fldCharType="separate"/>
      </w:r>
      <w:r w:rsidR="00B007DA" w:rsidRPr="00B007DA">
        <w:rPr>
          <w:bCs w:val="0"/>
          <w:sz w:val="24"/>
          <w:szCs w:val="24"/>
        </w:rPr>
        <w:t>3.3.10.4</w:t>
      </w:r>
      <w:r w:rsidR="00195BE4">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2233515"/>
      <w:proofErr w:type="gramStart"/>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59"/>
      <w:proofErr w:type="gramEnd"/>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195BE4">
        <w:fldChar w:fldCharType="begin"/>
      </w:r>
      <w:r w:rsidR="00195BE4">
        <w:instrText xml:space="preserve"> REF _Ref303669127 \r \h  \* MERGEFORMAT </w:instrText>
      </w:r>
      <w:r w:rsidR="00195BE4">
        <w:fldChar w:fldCharType="separate"/>
      </w:r>
      <w:r w:rsidR="00B007DA" w:rsidRPr="00B007DA">
        <w:rPr>
          <w:bCs w:val="0"/>
          <w:sz w:val="24"/>
          <w:szCs w:val="24"/>
        </w:rPr>
        <w:t>3.3.8.2</w:t>
      </w:r>
      <w:r w:rsidR="00195BE4">
        <w:fldChar w:fldCharType="end"/>
      </w:r>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w:t>
      </w:r>
      <w:r w:rsidR="00195BE4">
        <w:fldChar w:fldCharType="begin"/>
      </w:r>
      <w:r w:rsidR="00195BE4">
        <w:instrText xml:space="preserve"> REF _Ref465332160 \r \h  \* MERGEFORMAT </w:instrText>
      </w:r>
      <w:r w:rsidR="00195BE4">
        <w:fldChar w:fldCharType="separate"/>
      </w:r>
      <w:r w:rsidR="00573574" w:rsidRPr="00573574">
        <w:rPr>
          <w:sz w:val="24"/>
          <w:szCs w:val="24"/>
        </w:rPr>
        <w:t>и)</w:t>
      </w:r>
      <w:r w:rsidR="00195BE4">
        <w:fldChar w:fldCharType="end"/>
      </w:r>
      <w:r w:rsidR="005A37E7" w:rsidRPr="00D053CF">
        <w:rPr>
          <w:sz w:val="24"/>
          <w:szCs w:val="24"/>
        </w:rPr>
        <w:t xml:space="preserve"> п. </w:t>
      </w:r>
      <w:r w:rsidR="00195BE4">
        <w:fldChar w:fldCharType="begin"/>
      </w:r>
      <w:r w:rsidR="00195BE4">
        <w:instrText xml:space="preserve"> REF _Ref306005578 \r \h  \* MERGEFORMAT </w:instrText>
      </w:r>
      <w:r w:rsidR="00195BE4">
        <w:fldChar w:fldCharType="separate"/>
      </w:r>
      <w:r w:rsidR="00B007DA" w:rsidRPr="00B007DA">
        <w:rPr>
          <w:sz w:val="24"/>
          <w:szCs w:val="24"/>
        </w:rPr>
        <w:t>3.3.8.3</w:t>
      </w:r>
      <w:r w:rsidR="00195BE4">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195BE4">
        <w:fldChar w:fldCharType="begin"/>
      </w:r>
      <w:r w:rsidR="00195BE4">
        <w:instrText xml:space="preserve"> REF _Ref440272510 \r \h  \* MERGEFORMAT </w:instrText>
      </w:r>
      <w:r w:rsidR="00195BE4">
        <w:fldChar w:fldCharType="separate"/>
      </w:r>
      <w:r w:rsidR="00B007DA" w:rsidRPr="00B007DA">
        <w:rPr>
          <w:bCs w:val="0"/>
          <w:sz w:val="24"/>
          <w:szCs w:val="24"/>
        </w:rPr>
        <w:t>5.10</w:t>
      </w:r>
      <w:r w:rsidR="00195BE4">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r w:rsidR="00195BE4">
        <w:fldChar w:fldCharType="begin"/>
      </w:r>
      <w:r w:rsidR="00195BE4">
        <w:instrText xml:space="preserve"> REF _Ref440291364 \r \h  \* MERGEFORMAT </w:instrText>
      </w:r>
      <w:r w:rsidR="00195BE4">
        <w:fldChar w:fldCharType="separate"/>
      </w:r>
      <w:r w:rsidR="00B007DA" w:rsidRPr="00B007DA">
        <w:rPr>
          <w:bCs w:val="0"/>
          <w:sz w:val="24"/>
          <w:szCs w:val="24"/>
        </w:rPr>
        <w:t>3.3.8.1</w:t>
      </w:r>
      <w:r w:rsidR="00195BE4">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60" w:name="_Ref306114966"/>
      <w:bookmarkStart w:id="461" w:name="_Toc440297036"/>
      <w:bookmarkStart w:id="462" w:name="_Toc440356597"/>
      <w:bookmarkStart w:id="463" w:name="_Toc440631732"/>
      <w:bookmarkStart w:id="464" w:name="_Toc440876517"/>
      <w:bookmarkStart w:id="465" w:name="_Toc441130589"/>
      <w:bookmarkStart w:id="466" w:name="_Toc441157093"/>
      <w:bookmarkStart w:id="467" w:name="_Toc447292111"/>
      <w:bookmarkStart w:id="468" w:name="_Toc462234869"/>
      <w:bookmarkStart w:id="469" w:name="_Toc466966835"/>
      <w:bookmarkStart w:id="470" w:name="_Toc468806085"/>
      <w:bookmarkStart w:id="471" w:name="_Toc469480352"/>
      <w:bookmarkStart w:id="472" w:name="_Toc472416868"/>
      <w:r w:rsidRPr="00D053CF">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 xml:space="preserve">окументации должны быть направлены </w:t>
      </w:r>
      <w:r w:rsidRPr="00D053CF">
        <w:rPr>
          <w:bCs w:val="0"/>
          <w:iCs/>
          <w:sz w:val="24"/>
          <w:szCs w:val="24"/>
        </w:rPr>
        <w:lastRenderedPageBreak/>
        <w:t>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195BE4">
        <w:fldChar w:fldCharType="begin"/>
      </w:r>
      <w:r w:rsidR="00195BE4">
        <w:instrText xml:space="preserve"> REF _Ref440969644 \r \h  \* MERGEFORMAT </w:instrText>
      </w:r>
      <w:r w:rsidR="00195BE4">
        <w:fldChar w:fldCharType="separate"/>
      </w:r>
      <w:r w:rsidR="00B007DA" w:rsidRPr="00B007DA">
        <w:rPr>
          <w:bCs w:val="0"/>
          <w:iCs/>
          <w:sz w:val="24"/>
          <w:szCs w:val="24"/>
        </w:rPr>
        <w:t>3.3.12</w:t>
      </w:r>
      <w:r w:rsidR="00195BE4">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195BE4">
        <w:fldChar w:fldCharType="begin"/>
      </w:r>
      <w:r w:rsidR="00195BE4">
        <w:instrText xml:space="preserve"> REF _Ref440289401 \r \h  \* MERGEFORMAT </w:instrText>
      </w:r>
      <w:r w:rsidR="00195BE4">
        <w:fldChar w:fldCharType="separate"/>
      </w:r>
      <w:r w:rsidR="00B007DA" w:rsidRPr="00B007DA">
        <w:rPr>
          <w:bCs w:val="0"/>
          <w:iCs/>
          <w:sz w:val="24"/>
          <w:szCs w:val="24"/>
        </w:rPr>
        <w:t>3.3.13</w:t>
      </w:r>
      <w:r w:rsidR="00195BE4">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73" w:name="_Toc440297037"/>
      <w:bookmarkStart w:id="474" w:name="_Toc440356598"/>
      <w:bookmarkStart w:id="475" w:name="_Toc440631733"/>
      <w:bookmarkStart w:id="476" w:name="_Toc440876518"/>
      <w:bookmarkStart w:id="477" w:name="_Ref440969599"/>
      <w:bookmarkStart w:id="478" w:name="_Ref440969644"/>
      <w:bookmarkStart w:id="479" w:name="_Toc441130590"/>
      <w:bookmarkStart w:id="480" w:name="_Toc441157094"/>
      <w:bookmarkStart w:id="481" w:name="_Toc447292112"/>
      <w:bookmarkStart w:id="482" w:name="_Toc462234870"/>
      <w:bookmarkStart w:id="483" w:name="_Toc466966836"/>
      <w:bookmarkStart w:id="484" w:name="_Toc468806086"/>
      <w:bookmarkStart w:id="485" w:name="_Toc469480353"/>
      <w:bookmarkStart w:id="486" w:name="_Toc472416869"/>
      <w:r w:rsidRPr="00D053CF">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87" w:name="_Ref440289401"/>
      <w:bookmarkStart w:id="488" w:name="_Toc440297038"/>
      <w:bookmarkStart w:id="489" w:name="_Toc440356599"/>
      <w:bookmarkStart w:id="490" w:name="_Toc440631734"/>
      <w:bookmarkStart w:id="491" w:name="_Toc440876519"/>
      <w:bookmarkStart w:id="492" w:name="_Toc441130591"/>
      <w:bookmarkStart w:id="493" w:name="_Toc441157095"/>
      <w:bookmarkStart w:id="494" w:name="_Toc447292113"/>
      <w:bookmarkStart w:id="495" w:name="_Toc462234871"/>
      <w:bookmarkStart w:id="496" w:name="_Toc466966837"/>
      <w:bookmarkStart w:id="497" w:name="_Toc468806087"/>
      <w:bookmarkStart w:id="498" w:name="_Toc469480354"/>
      <w:bookmarkStart w:id="499" w:name="_Toc472416870"/>
      <w:r w:rsidRPr="00D053CF">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00" w:name="_Ref191386249"/>
    </w:p>
    <w:p w:rsidR="0027690B" w:rsidRPr="00D053CF" w:rsidRDefault="0027690B" w:rsidP="0027690B">
      <w:pPr>
        <w:pStyle w:val="3"/>
        <w:spacing w:line="264" w:lineRule="auto"/>
        <w:rPr>
          <w:szCs w:val="24"/>
          <w:lang w:eastAsia="ru-RU"/>
        </w:rPr>
      </w:pPr>
      <w:bookmarkStart w:id="501" w:name="_Toc299701566"/>
      <w:bookmarkStart w:id="502" w:name="_Ref306176386"/>
      <w:bookmarkStart w:id="503" w:name="_Ref440285128"/>
      <w:bookmarkStart w:id="504" w:name="_Toc440357103"/>
      <w:bookmarkStart w:id="505" w:name="_Toc440359658"/>
      <w:bookmarkStart w:id="506" w:name="_Toc440632121"/>
      <w:bookmarkStart w:id="507" w:name="_Toc440875942"/>
      <w:bookmarkStart w:id="508" w:name="_Toc441130970"/>
      <w:bookmarkStart w:id="509" w:name="_Toc447292114"/>
      <w:bookmarkStart w:id="510" w:name="_Toc462234872"/>
      <w:bookmarkStart w:id="511" w:name="_Toc466966838"/>
      <w:bookmarkStart w:id="512" w:name="_Toc468806088"/>
      <w:bookmarkStart w:id="513" w:name="_Toc469480355"/>
      <w:bookmarkStart w:id="514" w:name="_Toc472416871"/>
      <w:bookmarkStart w:id="515" w:name="_Ref305973214"/>
      <w:r w:rsidRPr="00D053CF">
        <w:rPr>
          <w:bCs w:val="0"/>
          <w:szCs w:val="24"/>
          <w:lang w:eastAsia="ru-RU"/>
        </w:rPr>
        <w:t xml:space="preserve">Обеспечение </w:t>
      </w:r>
      <w:proofErr w:type="gramStart"/>
      <w:r w:rsidRPr="00D053CF">
        <w:rPr>
          <w:szCs w:val="24"/>
        </w:rPr>
        <w:t>исполнения</w:t>
      </w:r>
      <w:r w:rsidRPr="00D053CF">
        <w:rPr>
          <w:bCs w:val="0"/>
          <w:szCs w:val="24"/>
          <w:lang w:eastAsia="ru-RU"/>
        </w:rPr>
        <w:t xml:space="preserve"> обязательств Участника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roofErr w:type="gramEnd"/>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w:t>
      </w:r>
      <w:proofErr w:type="gramStart"/>
      <w:r w:rsidRPr="00D053CF">
        <w:rPr>
          <w:bCs w:val="0"/>
          <w:sz w:val="24"/>
          <w:szCs w:val="24"/>
        </w:rPr>
        <w:t>исполнения обязательств Участника запроса предложений</w:t>
      </w:r>
      <w:proofErr w:type="gramEnd"/>
      <w:r w:rsidRPr="00D053CF">
        <w:rPr>
          <w:bCs w:val="0"/>
          <w:sz w:val="24"/>
          <w:szCs w:val="24"/>
        </w:rPr>
        <w:t xml:space="preserve"> не предусмотрено. </w:t>
      </w:r>
    </w:p>
    <w:p w:rsidR="00717F60" w:rsidRPr="00D053CF" w:rsidRDefault="00717F60" w:rsidP="00E71A48">
      <w:pPr>
        <w:pStyle w:val="2"/>
        <w:tabs>
          <w:tab w:val="clear" w:pos="0"/>
          <w:tab w:val="clear" w:pos="1700"/>
          <w:tab w:val="num" w:pos="709"/>
        </w:tabs>
        <w:spacing w:line="264" w:lineRule="auto"/>
      </w:pPr>
      <w:bookmarkStart w:id="516" w:name="_Ref462236869"/>
      <w:bookmarkStart w:id="517" w:name="_Toc472416872"/>
      <w:r w:rsidRPr="00D053CF">
        <w:t>Подача Заявок и их прием</w:t>
      </w:r>
      <w:bookmarkStart w:id="518" w:name="_Ref56229451"/>
      <w:bookmarkEnd w:id="500"/>
      <w:bookmarkEnd w:id="515"/>
      <w:bookmarkEnd w:id="516"/>
      <w:bookmarkEnd w:id="517"/>
    </w:p>
    <w:p w:rsidR="00717F60" w:rsidRPr="00D053CF" w:rsidRDefault="00717F60" w:rsidP="00E71A48">
      <w:pPr>
        <w:pStyle w:val="3"/>
        <w:spacing w:line="264" w:lineRule="auto"/>
        <w:rPr>
          <w:szCs w:val="24"/>
        </w:rPr>
      </w:pPr>
      <w:bookmarkStart w:id="519" w:name="_Toc439323707"/>
      <w:bookmarkStart w:id="520" w:name="_Toc440297041"/>
      <w:bookmarkStart w:id="521" w:name="_Toc440356602"/>
      <w:bookmarkStart w:id="522" w:name="_Toc440631737"/>
      <w:bookmarkStart w:id="523" w:name="_Toc440876522"/>
      <w:bookmarkStart w:id="524" w:name="_Toc441130594"/>
      <w:bookmarkStart w:id="525" w:name="_Toc441157097"/>
      <w:bookmarkStart w:id="526" w:name="_Toc447292116"/>
      <w:bookmarkStart w:id="527" w:name="_Toc462234874"/>
      <w:bookmarkStart w:id="528" w:name="_Toc466966840"/>
      <w:bookmarkStart w:id="529" w:name="_Toc468806090"/>
      <w:bookmarkStart w:id="530" w:name="_Toc469480357"/>
      <w:bookmarkStart w:id="531" w:name="_Toc472416873"/>
      <w:r w:rsidRPr="00D053CF">
        <w:rPr>
          <w:szCs w:val="24"/>
        </w:rPr>
        <w:t>Подача Заявок через ЭТП</w:t>
      </w:r>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 xml:space="preserve">архивов, </w:t>
      </w:r>
      <w:r w:rsidRPr="00D053CF">
        <w:rPr>
          <w:bCs w:val="0"/>
          <w:sz w:val="24"/>
          <w:szCs w:val="24"/>
        </w:rPr>
        <w:lastRenderedPageBreak/>
        <w:t>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2" w:name="_Ref440289953"/>
      <w:r w:rsidRPr="00D053CF">
        <w:rPr>
          <w:bCs w:val="0"/>
          <w:sz w:val="24"/>
          <w:szCs w:val="24"/>
        </w:rPr>
        <w:t>Заявк</w:t>
      </w:r>
      <w:r w:rsidR="00717F60" w:rsidRPr="00D053CF">
        <w:rPr>
          <w:bCs w:val="0"/>
          <w:sz w:val="24"/>
          <w:szCs w:val="24"/>
        </w:rPr>
        <w:t xml:space="preserve">и на ЭТП могут быть поданы до </w:t>
      </w:r>
      <w:r w:rsidR="002B5044" w:rsidRPr="00D053CF">
        <w:rPr>
          <w:b/>
          <w:bCs w:val="0"/>
          <w:sz w:val="24"/>
          <w:szCs w:val="24"/>
        </w:rPr>
        <w:t xml:space="preserve">12 часов 00 минут </w:t>
      </w:r>
      <w:r w:rsidR="005818B2" w:rsidRPr="00695FE3">
        <w:rPr>
          <w:b/>
          <w:bCs w:val="0"/>
          <w:sz w:val="24"/>
          <w:szCs w:val="24"/>
        </w:rPr>
        <w:t>1</w:t>
      </w:r>
      <w:r w:rsidR="003B6631">
        <w:rPr>
          <w:b/>
          <w:bCs w:val="0"/>
          <w:sz w:val="24"/>
          <w:szCs w:val="24"/>
        </w:rPr>
        <w:t>7</w:t>
      </w:r>
      <w:bookmarkStart w:id="533" w:name="_GoBack"/>
      <w:bookmarkEnd w:id="533"/>
      <w:r w:rsidR="002B5044" w:rsidRPr="00695FE3">
        <w:rPr>
          <w:b/>
          <w:bCs w:val="0"/>
          <w:sz w:val="24"/>
          <w:szCs w:val="24"/>
        </w:rPr>
        <w:t xml:space="preserve"> </w:t>
      </w:r>
      <w:r w:rsidR="00695FE3" w:rsidRPr="00695FE3">
        <w:rPr>
          <w:b/>
          <w:bCs w:val="0"/>
          <w:sz w:val="24"/>
          <w:szCs w:val="24"/>
        </w:rPr>
        <w:t>октября</w:t>
      </w:r>
      <w:r w:rsidR="002B5044" w:rsidRPr="00695FE3">
        <w:rPr>
          <w:b/>
          <w:bCs w:val="0"/>
          <w:sz w:val="24"/>
          <w:szCs w:val="24"/>
        </w:rPr>
        <w:t xml:space="preserve"> 201</w:t>
      </w:r>
      <w:r w:rsidR="00773E05" w:rsidRPr="00695FE3">
        <w:rPr>
          <w:b/>
          <w:bCs w:val="0"/>
          <w:sz w:val="24"/>
          <w:szCs w:val="24"/>
        </w:rPr>
        <w:t>7</w:t>
      </w:r>
      <w:r w:rsidR="002B5044" w:rsidRPr="00D053CF">
        <w:rPr>
          <w:b/>
          <w:bCs w:val="0"/>
          <w:sz w:val="24"/>
          <w:szCs w:val="24"/>
        </w:rPr>
        <w:t xml:space="preserve"> года</w:t>
      </w:r>
      <w:r w:rsidR="009E28D8" w:rsidRPr="00D053CF">
        <w:rPr>
          <w:b/>
          <w:bCs w:val="0"/>
          <w:sz w:val="24"/>
          <w:szCs w:val="24"/>
        </w:rPr>
        <w:t xml:space="preserve">, </w:t>
      </w:r>
      <w:r w:rsidR="009E28D8" w:rsidRPr="00D053CF">
        <w:rPr>
          <w:bCs w:val="0"/>
          <w:sz w:val="24"/>
          <w:szCs w:val="24"/>
        </w:rPr>
        <w:t xml:space="preserve">при этом предложенная Участником в Письме о подаче оферты </w:t>
      </w:r>
      <w:r w:rsidR="009E28D8" w:rsidRPr="00D053CF">
        <w:rPr>
          <w:bCs w:val="0"/>
          <w:spacing w:val="-2"/>
          <w:sz w:val="24"/>
          <w:szCs w:val="24"/>
        </w:rPr>
        <w:t>(под</w:t>
      </w:r>
      <w:r w:rsidR="009E28D8" w:rsidRPr="00D053CF">
        <w:rPr>
          <w:bCs w:val="0"/>
          <w:sz w:val="24"/>
          <w:szCs w:val="24"/>
        </w:rPr>
        <w:t xml:space="preserve">раздел </w:t>
      </w:r>
      <w:r w:rsidR="00195BE4">
        <w:fldChar w:fldCharType="begin"/>
      </w:r>
      <w:r w:rsidR="00195BE4">
        <w:instrText xml:space="preserve"> REF _Ref55336310 \r \h  \* MERGEFORMAT </w:instrText>
      </w:r>
      <w:r w:rsidR="00195BE4">
        <w:fldChar w:fldCharType="separate"/>
      </w:r>
      <w:r w:rsidR="00B007DA" w:rsidRPr="00B007DA">
        <w:rPr>
          <w:bCs w:val="0"/>
          <w:sz w:val="24"/>
          <w:szCs w:val="24"/>
        </w:rPr>
        <w:t>5.1</w:t>
      </w:r>
      <w:r w:rsidR="00195BE4">
        <w:fldChar w:fldCharType="end"/>
      </w:r>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32"/>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r w:rsidR="00195BE4">
        <w:fldChar w:fldCharType="begin"/>
      </w:r>
      <w:r w:rsidR="00195BE4">
        <w:instrText xml:space="preserve"> REF _Ref440289953 \r \h  \* MERGEFORMAT </w:instrText>
      </w:r>
      <w:r w:rsidR="00195BE4">
        <w:fldChar w:fldCharType="separate"/>
      </w:r>
      <w:r w:rsidR="00B007DA" w:rsidRPr="00B007DA">
        <w:rPr>
          <w:bCs w:val="0"/>
          <w:sz w:val="24"/>
          <w:szCs w:val="24"/>
        </w:rPr>
        <w:t>3.4.1.3</w:t>
      </w:r>
      <w:r w:rsidR="00195BE4">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34" w:name="_Ref115077798"/>
      <w:bookmarkStart w:id="535" w:name="_Toc439323708"/>
      <w:bookmarkStart w:id="536" w:name="_Toc440297042"/>
      <w:bookmarkStart w:id="537" w:name="_Toc440356603"/>
      <w:bookmarkStart w:id="538" w:name="_Toc440631738"/>
      <w:bookmarkStart w:id="539" w:name="_Toc440876523"/>
      <w:bookmarkStart w:id="540" w:name="_Toc441130595"/>
      <w:bookmarkStart w:id="541" w:name="_Toc441157098"/>
      <w:bookmarkStart w:id="542" w:name="_Toc447292117"/>
      <w:bookmarkStart w:id="543" w:name="_Toc462234875"/>
      <w:bookmarkStart w:id="544" w:name="_Toc466966841"/>
      <w:bookmarkStart w:id="545" w:name="_Toc468806091"/>
      <w:bookmarkStart w:id="546" w:name="_Toc469480358"/>
      <w:bookmarkStart w:id="547"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8"/>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48" w:name="_Ref303683883"/>
      <w:bookmarkStart w:id="549" w:name="_Toc472416875"/>
      <w:r w:rsidRPr="00D053CF">
        <w:t xml:space="preserve">Изменение и отзыв </w:t>
      </w:r>
      <w:r w:rsidR="004B5EB3" w:rsidRPr="00D053CF">
        <w:t>Заявк</w:t>
      </w:r>
      <w:r w:rsidRPr="00D053CF">
        <w:t>и</w:t>
      </w:r>
      <w:bookmarkEnd w:id="548"/>
      <w:bookmarkEnd w:id="549"/>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195BE4">
        <w:fldChar w:fldCharType="begin"/>
      </w:r>
      <w:r w:rsidR="00195BE4">
        <w:instrText xml:space="preserve"> REF _Ref440289953 \r \h  \* MERGEFORMAT </w:instrText>
      </w:r>
      <w:r w:rsidR="00195BE4">
        <w:fldChar w:fldCharType="separate"/>
      </w:r>
      <w:r w:rsidR="00B007DA" w:rsidRPr="00B007DA">
        <w:rPr>
          <w:bCs w:val="0"/>
          <w:sz w:val="24"/>
          <w:szCs w:val="24"/>
        </w:rPr>
        <w:t>3.4.1.3</w:t>
      </w:r>
      <w:r w:rsidR="00195BE4">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195BE4">
        <w:fldChar w:fldCharType="begin"/>
      </w:r>
      <w:r w:rsidR="00195BE4">
        <w:instrText xml:space="preserve"> REF _Ref440289953 \r \h  \* MERGEFORMAT </w:instrText>
      </w:r>
      <w:r w:rsidR="00195BE4">
        <w:fldChar w:fldCharType="separate"/>
      </w:r>
      <w:r w:rsidR="00B007DA" w:rsidRPr="00B007DA">
        <w:rPr>
          <w:bCs w:val="0"/>
          <w:sz w:val="24"/>
          <w:szCs w:val="24"/>
        </w:rPr>
        <w:t>3.4.1.3</w:t>
      </w:r>
      <w:r w:rsidR="00195BE4">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195BE4">
        <w:fldChar w:fldCharType="begin"/>
      </w:r>
      <w:r w:rsidR="00195BE4">
        <w:instrText xml:space="preserve"> REF _Ref440289953 \r \h  \* MERGEFORMAT </w:instrText>
      </w:r>
      <w:r w:rsidR="00195BE4">
        <w:fldChar w:fldCharType="separate"/>
      </w:r>
      <w:r w:rsidR="00B007DA" w:rsidRPr="00B007DA">
        <w:rPr>
          <w:bCs w:val="0"/>
          <w:sz w:val="24"/>
          <w:szCs w:val="24"/>
        </w:rPr>
        <w:t>3.4.1.3</w:t>
      </w:r>
      <w:r w:rsidR="00195BE4">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95BE4">
        <w:fldChar w:fldCharType="begin"/>
      </w:r>
      <w:r w:rsidR="00195BE4">
        <w:instrText xml:space="preserve"> REF _Ref55279015 \r \h  \* MERGEFORMAT </w:instrText>
      </w:r>
      <w:r w:rsidR="00195BE4">
        <w:fldChar w:fldCharType="separate"/>
      </w:r>
      <w:r w:rsidR="00B007DA" w:rsidRPr="00B007DA">
        <w:rPr>
          <w:sz w:val="24"/>
          <w:szCs w:val="24"/>
        </w:rPr>
        <w:t>3.3.1.6</w:t>
      </w:r>
      <w:r w:rsidR="00195BE4">
        <w:fldChar w:fldCharType="end"/>
      </w:r>
      <w:r w:rsidRPr="00D053CF">
        <w:rPr>
          <w:sz w:val="24"/>
          <w:szCs w:val="24"/>
        </w:rPr>
        <w:t xml:space="preserve">, </w:t>
      </w:r>
      <w:r w:rsidR="00195BE4">
        <w:fldChar w:fldCharType="begin"/>
      </w:r>
      <w:r w:rsidR="00195BE4">
        <w:instrText xml:space="preserve"> REF _Ref195087786 \r \h  \* MERGEFORMAT </w:instrText>
      </w:r>
      <w:r w:rsidR="00195BE4">
        <w:fldChar w:fldCharType="separate"/>
      </w:r>
      <w:r w:rsidR="00B007DA" w:rsidRPr="00B007DA">
        <w:rPr>
          <w:sz w:val="24"/>
          <w:szCs w:val="24"/>
        </w:rPr>
        <w:t>3.3.1.7</w:t>
      </w:r>
      <w:r w:rsidR="00195BE4">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50" w:name="_Ref305973250"/>
      <w:bookmarkStart w:id="551" w:name="_Toc472416876"/>
      <w:r w:rsidRPr="00D053CF">
        <w:t>Оценка Заявок и проведение переговоров</w:t>
      </w:r>
      <w:bookmarkEnd w:id="550"/>
      <w:bookmarkEnd w:id="551"/>
      <w:r w:rsidRPr="00D053CF">
        <w:t xml:space="preserve"> </w:t>
      </w:r>
    </w:p>
    <w:p w:rsidR="00717F60" w:rsidRPr="00D053CF" w:rsidRDefault="00717F60" w:rsidP="00E71A48">
      <w:pPr>
        <w:pStyle w:val="3"/>
        <w:spacing w:line="264" w:lineRule="auto"/>
        <w:rPr>
          <w:szCs w:val="24"/>
        </w:rPr>
      </w:pPr>
      <w:bookmarkStart w:id="552" w:name="_Toc439323711"/>
      <w:bookmarkStart w:id="553" w:name="_Toc440297045"/>
      <w:bookmarkStart w:id="554" w:name="_Toc440356606"/>
      <w:bookmarkStart w:id="555" w:name="_Toc440631741"/>
      <w:bookmarkStart w:id="556" w:name="_Toc440876526"/>
      <w:bookmarkStart w:id="557" w:name="_Toc441130598"/>
      <w:bookmarkStart w:id="558" w:name="_Toc441157101"/>
      <w:bookmarkStart w:id="559" w:name="_Toc447292120"/>
      <w:bookmarkStart w:id="560" w:name="_Toc462234878"/>
      <w:bookmarkStart w:id="561" w:name="_Toc466966844"/>
      <w:bookmarkStart w:id="562" w:name="_Toc468806094"/>
      <w:bookmarkStart w:id="563" w:name="_Toc469480361"/>
      <w:bookmarkStart w:id="564" w:name="_Toc472416877"/>
      <w:r w:rsidRPr="00D053CF">
        <w:rPr>
          <w:szCs w:val="24"/>
        </w:rPr>
        <w:t>Общие положения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D053CF">
        <w:rPr>
          <w:bCs w:val="0"/>
          <w:sz w:val="24"/>
          <w:szCs w:val="24"/>
        </w:rPr>
        <w:lastRenderedPageBreak/>
        <w:t xml:space="preserve">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195BE4">
        <w:fldChar w:fldCharType="begin"/>
      </w:r>
      <w:r w:rsidR="00195BE4">
        <w:instrText xml:space="preserve"> REF _Ref93089454 \n \h  \* MERGEFORMAT </w:instrText>
      </w:r>
      <w:r w:rsidR="00195BE4">
        <w:fldChar w:fldCharType="separate"/>
      </w:r>
      <w:r w:rsidR="00B007DA" w:rsidRPr="00B007DA">
        <w:rPr>
          <w:bCs w:val="0"/>
          <w:sz w:val="24"/>
          <w:szCs w:val="24"/>
        </w:rPr>
        <w:t>3.6.2</w:t>
      </w:r>
      <w:r w:rsidR="00195BE4">
        <w:fldChar w:fldCharType="end"/>
      </w:r>
      <w:r w:rsidRPr="00D053CF">
        <w:rPr>
          <w:bCs w:val="0"/>
          <w:sz w:val="24"/>
          <w:szCs w:val="24"/>
        </w:rPr>
        <w:t xml:space="preserve">), проведение (при необходимости) переговоров (пункт </w:t>
      </w:r>
      <w:r w:rsidR="00195BE4">
        <w:fldChar w:fldCharType="begin"/>
      </w:r>
      <w:r w:rsidR="00195BE4">
        <w:instrText xml:space="preserve"> REF _Ref303670674 \n \h  \* MERGEFORMAT </w:instrText>
      </w:r>
      <w:r w:rsidR="00195BE4">
        <w:fldChar w:fldCharType="separate"/>
      </w:r>
      <w:r w:rsidR="00B007DA" w:rsidRPr="00B007DA">
        <w:rPr>
          <w:bCs w:val="0"/>
          <w:sz w:val="24"/>
          <w:szCs w:val="24"/>
        </w:rPr>
        <w:t>3.6.3</w:t>
      </w:r>
      <w:r w:rsidR="00195BE4">
        <w:fldChar w:fldCharType="end"/>
      </w:r>
      <w:r w:rsidRPr="00D053CF">
        <w:rPr>
          <w:bCs w:val="0"/>
          <w:sz w:val="24"/>
          <w:szCs w:val="24"/>
        </w:rPr>
        <w:t>) и оценочную стадию (пункт</w:t>
      </w:r>
      <w:r w:rsidR="007F3FB7" w:rsidRPr="00D053CF">
        <w:rPr>
          <w:bCs w:val="0"/>
          <w:sz w:val="24"/>
          <w:szCs w:val="24"/>
        </w:rPr>
        <w:t xml:space="preserve"> </w:t>
      </w:r>
      <w:r w:rsidR="00195BE4">
        <w:fldChar w:fldCharType="begin"/>
      </w:r>
      <w:r w:rsidR="00195BE4">
        <w:instrText xml:space="preserve"> REF _Ref306138385 \r \h  \* MERGEFORMAT </w:instrText>
      </w:r>
      <w:r w:rsidR="00195BE4">
        <w:fldChar w:fldCharType="separate"/>
      </w:r>
      <w:r w:rsidR="00B007DA" w:rsidRPr="00B007DA">
        <w:rPr>
          <w:bCs w:val="0"/>
          <w:sz w:val="24"/>
          <w:szCs w:val="24"/>
        </w:rPr>
        <w:t>3.6.4</w:t>
      </w:r>
      <w:r w:rsidR="00195BE4">
        <w:fldChar w:fldCharType="end"/>
      </w:r>
      <w:r w:rsidRPr="00D053CF">
        <w:rPr>
          <w:bCs w:val="0"/>
          <w:sz w:val="24"/>
          <w:szCs w:val="24"/>
        </w:rPr>
        <w:t>).</w:t>
      </w:r>
    </w:p>
    <w:p w:rsidR="00717F60" w:rsidRPr="00D053CF" w:rsidRDefault="00717F60" w:rsidP="00E71A48">
      <w:pPr>
        <w:pStyle w:val="3"/>
        <w:spacing w:line="264" w:lineRule="auto"/>
        <w:rPr>
          <w:szCs w:val="24"/>
        </w:rPr>
      </w:pPr>
      <w:bookmarkStart w:id="565" w:name="_Ref93089454"/>
      <w:bookmarkStart w:id="566" w:name="_Toc439323712"/>
      <w:bookmarkStart w:id="567" w:name="_Toc440297046"/>
      <w:bookmarkStart w:id="568" w:name="_Toc440356607"/>
      <w:bookmarkStart w:id="569" w:name="_Toc440631742"/>
      <w:bookmarkStart w:id="570" w:name="_Toc440876527"/>
      <w:bookmarkStart w:id="571" w:name="_Toc441130599"/>
      <w:bookmarkStart w:id="572" w:name="_Toc441157102"/>
      <w:bookmarkStart w:id="573" w:name="_Toc447292121"/>
      <w:bookmarkStart w:id="574" w:name="_Toc462234879"/>
      <w:bookmarkStart w:id="575" w:name="_Toc466966845"/>
      <w:bookmarkStart w:id="576" w:name="_Toc468806095"/>
      <w:bookmarkStart w:id="577" w:name="_Toc469480362"/>
      <w:bookmarkStart w:id="578" w:name="_Toc472416878"/>
      <w:r w:rsidRPr="00D053CF">
        <w:rPr>
          <w:szCs w:val="24"/>
        </w:rPr>
        <w:t>Отборочная стадия</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Федерального закона от 18.07.2011 № 223-ФЗ «О закупках товаров, работ, услуг отдельными видами юридических лиц»;</w:t>
      </w:r>
      <w:proofErr w:type="gramEnd"/>
      <w:r w:rsidRPr="00D053CF">
        <w:rPr>
          <w:bCs w:val="0"/>
          <w:sz w:val="24"/>
          <w:szCs w:val="24"/>
        </w:rPr>
        <w:t xml:space="preserve">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9"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79"/>
      <w:bookmarkEnd w:id="580"/>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proofErr w:type="gramStart"/>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roofErr w:type="gramEnd"/>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1" w:name="_Ref468805797"/>
      <w:r w:rsidRPr="00D053CF">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81"/>
    </w:p>
    <w:p w:rsidR="00717F60" w:rsidRPr="00D053CF" w:rsidRDefault="00717F60" w:rsidP="00E71A48">
      <w:pPr>
        <w:pStyle w:val="3"/>
        <w:spacing w:line="264" w:lineRule="auto"/>
        <w:rPr>
          <w:szCs w:val="24"/>
        </w:rPr>
      </w:pPr>
      <w:bookmarkStart w:id="582" w:name="_Ref303670674"/>
      <w:bookmarkStart w:id="583" w:name="_Toc439323713"/>
      <w:bookmarkStart w:id="584" w:name="_Toc440297047"/>
      <w:bookmarkStart w:id="585" w:name="_Toc440356608"/>
      <w:bookmarkStart w:id="586" w:name="_Toc440631743"/>
      <w:bookmarkStart w:id="587" w:name="_Toc440876528"/>
      <w:bookmarkStart w:id="588" w:name="_Toc441130600"/>
      <w:bookmarkStart w:id="589" w:name="_Toc441157103"/>
      <w:bookmarkStart w:id="590" w:name="_Toc447292122"/>
      <w:bookmarkStart w:id="591" w:name="_Toc462234880"/>
      <w:bookmarkStart w:id="592" w:name="_Toc466966846"/>
      <w:bookmarkStart w:id="593" w:name="_Toc468806096"/>
      <w:bookmarkStart w:id="594" w:name="_Toc469480363"/>
      <w:bookmarkStart w:id="595" w:name="_Toc472416879"/>
      <w:r w:rsidRPr="00D053CF">
        <w:rPr>
          <w:szCs w:val="24"/>
        </w:rPr>
        <w:t>Проведение переговоров</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96" w:name="_Ref306138385"/>
      <w:bookmarkStart w:id="597" w:name="_Toc439323714"/>
      <w:bookmarkStart w:id="598" w:name="_Toc440297048"/>
      <w:bookmarkStart w:id="599" w:name="_Toc440356609"/>
      <w:bookmarkStart w:id="600" w:name="_Toc440631744"/>
      <w:bookmarkStart w:id="601" w:name="_Toc440876529"/>
      <w:bookmarkStart w:id="602" w:name="_Toc441130601"/>
      <w:bookmarkStart w:id="603" w:name="_Toc441157104"/>
      <w:bookmarkStart w:id="604" w:name="_Toc447292123"/>
      <w:bookmarkStart w:id="605" w:name="_Toc462234881"/>
      <w:bookmarkStart w:id="606" w:name="_Toc466966847"/>
      <w:bookmarkStart w:id="607" w:name="_Toc468806097"/>
      <w:bookmarkStart w:id="608" w:name="_Toc469480364"/>
      <w:bookmarkStart w:id="609" w:name="_Toc472416880"/>
      <w:r w:rsidRPr="00D053CF">
        <w:rPr>
          <w:szCs w:val="24"/>
        </w:rPr>
        <w:t>Оценочная стадия</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95BE4">
        <w:fldChar w:fldCharType="begin"/>
      </w:r>
      <w:r w:rsidR="00195BE4">
        <w:instrText xml:space="preserve"> REF _Ref471821960 \r \h  \* MERGEFORMAT </w:instrText>
      </w:r>
      <w:r w:rsidR="00195BE4">
        <w:fldChar w:fldCharType="separate"/>
      </w:r>
      <w:r w:rsidR="00D11933" w:rsidRPr="003C6D0A">
        <w:rPr>
          <w:sz w:val="24"/>
          <w:szCs w:val="24"/>
        </w:rPr>
        <w:t>3.8</w:t>
      </w:r>
      <w:r w:rsidR="00195BE4">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10" w:name="_Ref303250967"/>
      <w:bookmarkStart w:id="611" w:name="_Toc305697378"/>
      <w:bookmarkStart w:id="612" w:name="_Toc472416881"/>
      <w:bookmarkStart w:id="613" w:name="_Toc255985696"/>
      <w:r w:rsidRPr="00D053CF">
        <w:t>Аукционная процедура понижени</w:t>
      </w:r>
      <w:r w:rsidR="00E60F8E" w:rsidRPr="00D053CF">
        <w:t>я</w:t>
      </w:r>
      <w:r w:rsidRPr="00D053CF">
        <w:t xml:space="preserve"> цены (переторжка)</w:t>
      </w:r>
      <w:bookmarkEnd w:id="610"/>
      <w:bookmarkEnd w:id="611"/>
      <w:bookmarkEnd w:id="612"/>
      <w:r w:rsidRPr="00D053CF">
        <w:t xml:space="preserve"> </w:t>
      </w:r>
    </w:p>
    <w:bookmarkEnd w:id="613"/>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14"/>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15"/>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w:t>
      </w:r>
      <w:r w:rsidRPr="00D053CF">
        <w:rPr>
          <w:iCs/>
          <w:sz w:val="24"/>
          <w:szCs w:val="24"/>
          <w:lang w:eastAsia="ru-RU"/>
        </w:rPr>
        <w:lastRenderedPageBreak/>
        <w:t xml:space="preserve">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195BE4">
        <w:fldChar w:fldCharType="begin"/>
      </w:r>
      <w:r w:rsidR="00195BE4">
        <w:instrText xml:space="preserve"> REF _Ref465849801 \r \h  \* MERGEFORMAT </w:instrText>
      </w:r>
      <w:r w:rsidR="00195BE4">
        <w:fldChar w:fldCharType="separate"/>
      </w:r>
      <w:r w:rsidR="00B007DA" w:rsidRPr="00B007DA">
        <w:rPr>
          <w:iCs/>
          <w:sz w:val="24"/>
          <w:szCs w:val="24"/>
          <w:lang w:eastAsia="ru-RU"/>
        </w:rPr>
        <w:t>3.7.9</w:t>
      </w:r>
      <w:r w:rsidR="00195BE4">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195BE4">
        <w:fldChar w:fldCharType="begin"/>
      </w:r>
      <w:r w:rsidR="00195BE4">
        <w:instrText xml:space="preserve"> REF _Ref306352987 \r \h  \* MERGEFORMAT </w:instrText>
      </w:r>
      <w:r w:rsidR="00195BE4">
        <w:fldChar w:fldCharType="separate"/>
      </w:r>
      <w:r w:rsidR="00B007DA" w:rsidRPr="00B007DA">
        <w:rPr>
          <w:iCs/>
          <w:sz w:val="24"/>
          <w:szCs w:val="24"/>
          <w:lang w:eastAsia="ru-RU"/>
        </w:rPr>
        <w:t>3.7.3</w:t>
      </w:r>
      <w:r w:rsidR="00195BE4">
        <w:fldChar w:fldCharType="end"/>
      </w:r>
      <w:r w:rsidRPr="00D053CF">
        <w:rPr>
          <w:iCs/>
          <w:sz w:val="24"/>
          <w:szCs w:val="24"/>
          <w:lang w:eastAsia="ru-RU"/>
        </w:rPr>
        <w:t xml:space="preserve"> - </w:t>
      </w:r>
      <w:r w:rsidR="00195BE4">
        <w:fldChar w:fldCharType="begin"/>
      </w:r>
      <w:r w:rsidR="00195BE4">
        <w:instrText xml:space="preserve"> REF _Ref306353005 \r \h  \* MERGEFORMAT </w:instrText>
      </w:r>
      <w:r w:rsidR="00195BE4">
        <w:fldChar w:fldCharType="separate"/>
      </w:r>
      <w:r w:rsidR="00B007DA" w:rsidRPr="00B007DA">
        <w:rPr>
          <w:iCs/>
          <w:sz w:val="24"/>
          <w:szCs w:val="24"/>
          <w:lang w:eastAsia="ru-RU"/>
        </w:rPr>
        <w:t>3.7.5</w:t>
      </w:r>
      <w:r w:rsidR="00195BE4">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6"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1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7"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7"/>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95BE4">
        <w:fldChar w:fldCharType="begin"/>
      </w:r>
      <w:r w:rsidR="00195BE4">
        <w:instrText xml:space="preserve"> REF _Ref465670219 \r \h  \* MERGEFORMAT </w:instrText>
      </w:r>
      <w:r w:rsidR="00195BE4">
        <w:fldChar w:fldCharType="separate"/>
      </w:r>
      <w:r w:rsidR="00B007DA" w:rsidRPr="00F91CA3">
        <w:rPr>
          <w:sz w:val="24"/>
          <w:szCs w:val="24"/>
        </w:rPr>
        <w:t>3.11</w:t>
      </w:r>
      <w:r w:rsidR="00195BE4">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195BE4">
        <w:fldChar w:fldCharType="begin"/>
      </w:r>
      <w:r w:rsidR="00195BE4">
        <w:instrText xml:space="preserve"> REF _Ref468805718 \r \h  \* MERGEFORMAT </w:instrText>
      </w:r>
      <w:r w:rsidR="00195BE4">
        <w:fldChar w:fldCharType="separate"/>
      </w:r>
      <w:r w:rsidR="00B007DA" w:rsidRPr="00F91CA3">
        <w:rPr>
          <w:sz w:val="24"/>
          <w:szCs w:val="24"/>
        </w:rPr>
        <w:t>3.7.8</w:t>
      </w:r>
      <w:r w:rsidR="00195BE4">
        <w:fldChar w:fldCharType="end"/>
      </w:r>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r w:rsidR="00195BE4">
        <w:fldChar w:fldCharType="begin"/>
      </w:r>
      <w:r w:rsidR="00195BE4">
        <w:instrText xml:space="preserve"> REF _Ref465675151 \r \h  \* MERGEFORMAT </w:instrText>
      </w:r>
      <w:r w:rsidR="00195BE4">
        <w:fldChar w:fldCharType="separate"/>
      </w:r>
      <w:r w:rsidR="00F91CA3" w:rsidRPr="00F91CA3">
        <w:rPr>
          <w:sz w:val="24"/>
          <w:szCs w:val="24"/>
        </w:rPr>
        <w:t>3.11.2</w:t>
      </w:r>
      <w:r w:rsidR="00195BE4">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195BE4">
        <w:fldChar w:fldCharType="begin"/>
      </w:r>
      <w:r w:rsidR="00195BE4">
        <w:instrText xml:space="preserve"> REF _Ref465675151 \r \h  \* MERGEFORMAT </w:instrText>
      </w:r>
      <w:r w:rsidR="00195BE4">
        <w:fldChar w:fldCharType="separate"/>
      </w:r>
      <w:r w:rsidR="00F91CA3" w:rsidRPr="003C6D0A">
        <w:rPr>
          <w:sz w:val="24"/>
          <w:szCs w:val="24"/>
        </w:rPr>
        <w:t>3.11.2</w:t>
      </w:r>
      <w:r w:rsidR="00195BE4">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18" w:name="_Ref471821960"/>
      <w:bookmarkStart w:id="619" w:name="_Toc471986593"/>
      <w:bookmarkStart w:id="620" w:name="_Toc472409204"/>
      <w:bookmarkStart w:id="621" w:name="_Toc472411818"/>
      <w:bookmarkStart w:id="622" w:name="_Toc472416882"/>
      <w:bookmarkStart w:id="623" w:name="_Ref303681924"/>
      <w:bookmarkStart w:id="624"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8"/>
      <w:bookmarkEnd w:id="619"/>
      <w:bookmarkEnd w:id="620"/>
      <w:bookmarkEnd w:id="621"/>
      <w:bookmarkEnd w:id="622"/>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3C6D0A">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3C6D0A">
        <w:rPr>
          <w:sz w:val="24"/>
          <w:szCs w:val="24"/>
        </w:rPr>
        <w:t xml:space="preserve"> требований п. 4.5.1 </w:t>
      </w:r>
      <w:r w:rsidRPr="003C6D0A">
        <w:rPr>
          <w:bCs w:val="0"/>
          <w:sz w:val="24"/>
          <w:szCs w:val="24"/>
        </w:rPr>
        <w:t>Единого стандарта закупок ПАО «</w:t>
      </w:r>
      <w:proofErr w:type="spellStart"/>
      <w:r w:rsidRPr="003C6D0A">
        <w:rPr>
          <w:bCs w:val="0"/>
          <w:sz w:val="24"/>
          <w:szCs w:val="24"/>
        </w:rPr>
        <w:t>Россети</w:t>
      </w:r>
      <w:proofErr w:type="spellEnd"/>
      <w:r w:rsidRPr="003C6D0A">
        <w:rPr>
          <w:bCs w:val="0"/>
          <w:sz w:val="24"/>
          <w:szCs w:val="24"/>
        </w:rPr>
        <w:t xml:space="preserve">»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3C6D0A">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3C6D0A">
        <w:rPr>
          <w:i/>
          <w:sz w:val="24"/>
          <w:szCs w:val="24"/>
          <w:lang w:val="en-US"/>
        </w:rPr>
        <w:t>k</w:t>
      </w:r>
      <w:proofErr w:type="gramEnd"/>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195BE4">
        <w:fldChar w:fldCharType="begin"/>
      </w:r>
      <w:r w:rsidR="00195BE4">
        <w:instrText xml:space="preserve"> REF _Ref303251044 \r \h  \* MERGEFORMAT </w:instrText>
      </w:r>
      <w:r w:rsidR="00195BE4">
        <w:fldChar w:fldCharType="separate"/>
      </w:r>
      <w:r w:rsidRPr="003C6D0A">
        <w:rPr>
          <w:rFonts w:ascii="Times New Roman" w:hAnsi="Times New Roman" w:cs="Times New Roman"/>
          <w:sz w:val="24"/>
          <w:szCs w:val="24"/>
        </w:rPr>
        <w:t>3.10</w:t>
      </w:r>
      <w:r w:rsidR="00195BE4">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3C6D0A">
        <w:rPr>
          <w:rFonts w:ascii="Times New Roman" w:hAnsi="Times New Roman" w:cs="Times New Roman"/>
          <w:sz w:val="24"/>
          <w:szCs w:val="24"/>
        </w:rPr>
        <w:t>Пр</w:t>
      </w:r>
      <w:proofErr w:type="spellEnd"/>
      <w:proofErr w:type="gram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нач</w:t>
      </w:r>
      <w:proofErr w:type="gramStart"/>
      <w:r w:rsidRPr="003C6D0A">
        <w:rPr>
          <w:rFonts w:ascii="Times New Roman" w:hAnsi="Times New Roman" w:cs="Times New Roman"/>
          <w:sz w:val="24"/>
          <w:szCs w:val="24"/>
        </w:rPr>
        <w:t>.(</w:t>
      </w:r>
      <w:proofErr w:type="gramEnd"/>
      <w:r w:rsidRPr="003C6D0A">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w:t>
      </w:r>
      <w:r w:rsidRPr="003C6D0A">
        <w:rPr>
          <w:rFonts w:ascii="Times New Roman" w:hAnsi="Times New Roman" w:cs="Times New Roman"/>
          <w:sz w:val="24"/>
          <w:szCs w:val="24"/>
        </w:rPr>
        <w:lastRenderedPageBreak/>
        <w:t xml:space="preserve">(Ц нач.(макс)) и производится по следующей формуле отдельно для каждого участника, предлагающего продукцию как </w:t>
      </w:r>
      <w:proofErr w:type="gramStart"/>
      <w:r w:rsidRPr="003C6D0A">
        <w:rPr>
          <w:rFonts w:ascii="Times New Roman" w:hAnsi="Times New Roman" w:cs="Times New Roman"/>
          <w:sz w:val="24"/>
          <w:szCs w:val="24"/>
        </w:rPr>
        <w:t>российского</w:t>
      </w:r>
      <w:proofErr w:type="gramEnd"/>
      <w:r w:rsidRPr="003C6D0A">
        <w:rPr>
          <w:rFonts w:ascii="Times New Roman" w:hAnsi="Times New Roman" w:cs="Times New Roman"/>
          <w:sz w:val="24"/>
          <w:szCs w:val="24"/>
        </w:rPr>
        <w:t xml:space="preserve">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proofErr w:type="gramStart"/>
      <w:r w:rsidRPr="003C6D0A">
        <w:rPr>
          <w:sz w:val="24"/>
          <w:szCs w:val="24"/>
        </w:rPr>
        <w:t>Пр</w:t>
      </w:r>
      <w:proofErr w:type="spellEnd"/>
      <w:proofErr w:type="gram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gramStart"/>
      <w:r w:rsidRPr="003C6D0A">
        <w:rPr>
          <w:sz w:val="24"/>
          <w:szCs w:val="24"/>
        </w:rPr>
        <w:t>Ц</w:t>
      </w:r>
      <w:proofErr w:type="gramEnd"/>
      <w:r w:rsidRPr="003C6D0A">
        <w:rPr>
          <w:sz w:val="24"/>
          <w:szCs w:val="24"/>
        </w:rPr>
        <w:t xml:space="preserve">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proofErr w:type="gramStart"/>
      <w:r w:rsidRPr="003C6D0A">
        <w:rPr>
          <w:i/>
          <w:sz w:val="24"/>
          <w:szCs w:val="24"/>
        </w:rPr>
        <w:t>i</w:t>
      </w:r>
      <w:proofErr w:type="spellEnd"/>
      <w:proofErr w:type="gram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proofErr w:type="gramStart"/>
      <w:r w:rsidRPr="003C6D0A">
        <w:rPr>
          <w:i/>
          <w:sz w:val="24"/>
          <w:szCs w:val="24"/>
          <w:lang w:val="en-US"/>
        </w:rPr>
        <w:t>i</w:t>
      </w:r>
      <w:proofErr w:type="spellEnd"/>
      <w:proofErr w:type="gram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нач</w:t>
      </w:r>
      <w:proofErr w:type="gramStart"/>
      <w:r w:rsidRPr="003C6D0A">
        <w:rPr>
          <w:sz w:val="24"/>
          <w:szCs w:val="24"/>
        </w:rPr>
        <w:t>.(</w:t>
      </w:r>
      <w:proofErr w:type="gramEnd"/>
      <w:r w:rsidRPr="003C6D0A">
        <w:rPr>
          <w:sz w:val="24"/>
          <w:szCs w:val="24"/>
        </w:rPr>
        <w:t>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нач</w:t>
      </w:r>
      <w:proofErr w:type="gramStart"/>
      <w:r w:rsidRPr="003C6D0A">
        <w:rPr>
          <w:sz w:val="24"/>
          <w:szCs w:val="24"/>
        </w:rPr>
        <w:t>.(</w:t>
      </w:r>
      <w:proofErr w:type="gramEnd"/>
      <w:r w:rsidRPr="003C6D0A">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proofErr w:type="gramStart"/>
      <w:r w:rsidRPr="003C6D0A">
        <w:rPr>
          <w:sz w:val="24"/>
          <w:szCs w:val="24"/>
          <w:lang w:val="en-US"/>
        </w:rPr>
        <w:t>kf</w:t>
      </w:r>
      <w:proofErr w:type="spellEnd"/>
      <w:proofErr w:type="gram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r w:rsidR="00195BE4">
        <w:fldChar w:fldCharType="begin"/>
      </w:r>
      <w:r w:rsidR="00195BE4">
        <w:instrText xml:space="preserve"> REF _Ref472416470 \r \h  \* MERGEFORMAT </w:instrText>
      </w:r>
      <w:r w:rsidR="00195BE4">
        <w:fldChar w:fldCharType="separate"/>
      </w:r>
      <w:r w:rsidRPr="003C6D0A">
        <w:rPr>
          <w:sz w:val="24"/>
          <w:szCs w:val="24"/>
        </w:rPr>
        <w:t>3.3.7.1</w:t>
      </w:r>
      <w:r w:rsidR="00195BE4">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195BE4">
        <w:fldChar w:fldCharType="begin"/>
      </w:r>
      <w:r w:rsidR="00195BE4">
        <w:instrText xml:space="preserve"> REF _Ref440271072 \r \h  \* MERGEFORMAT </w:instrText>
      </w:r>
      <w:r w:rsidR="00195BE4">
        <w:fldChar w:fldCharType="separate"/>
      </w:r>
      <w:r w:rsidRPr="003C6D0A">
        <w:rPr>
          <w:bCs w:val="0"/>
          <w:sz w:val="24"/>
          <w:szCs w:val="24"/>
        </w:rPr>
        <w:t>5.2</w:t>
      </w:r>
      <w:r w:rsidR="00195BE4">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25" w:name="_Toc472416883"/>
      <w:bookmarkStart w:id="626" w:name="_Ref472416955"/>
      <w:bookmarkStart w:id="627" w:name="_Ref472416971"/>
      <w:r w:rsidRPr="00FD4E6C">
        <w:t xml:space="preserve">Подведение итогов </w:t>
      </w:r>
      <w:r w:rsidR="00DF639D" w:rsidRPr="00FD4E6C">
        <w:t>З</w:t>
      </w:r>
      <w:r w:rsidRPr="00FD4E6C">
        <w:t>апроса предложений</w:t>
      </w:r>
      <w:bookmarkEnd w:id="623"/>
      <w:bookmarkEnd w:id="624"/>
      <w:bookmarkEnd w:id="625"/>
      <w:bookmarkEnd w:id="626"/>
      <w:bookmarkEnd w:id="627"/>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8"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28"/>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lastRenderedPageBreak/>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w:t>
      </w:r>
      <w:proofErr w:type="gramStart"/>
      <w:r w:rsidR="0087407B" w:rsidRPr="00D053CF">
        <w:rPr>
          <w:bCs w:val="0"/>
          <w:sz w:val="24"/>
          <w:szCs w:val="24"/>
        </w:rPr>
        <w:t>наилучшей</w:t>
      </w:r>
      <w:proofErr w:type="gramEnd"/>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29" w:name="_Ref303251044"/>
      <w:bookmarkStart w:id="630" w:name="_Toc472416884"/>
      <w:bookmarkStart w:id="631" w:name="_Ref191386295"/>
      <w:r w:rsidRPr="00D053CF">
        <w:t xml:space="preserve">Признание запроса предложений </w:t>
      </w:r>
      <w:proofErr w:type="gramStart"/>
      <w:r w:rsidRPr="00D053CF">
        <w:t>несостоявшимся</w:t>
      </w:r>
      <w:bookmarkEnd w:id="629"/>
      <w:bookmarkEnd w:id="630"/>
      <w:proofErr w:type="gramEnd"/>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2"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3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33"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33"/>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4" w:name="_Ref311220495"/>
      <w:r w:rsidRPr="00D053CF">
        <w:rPr>
          <w:bCs w:val="0"/>
          <w:sz w:val="24"/>
          <w:szCs w:val="24"/>
          <w:lang w:eastAsia="ru-RU"/>
        </w:rPr>
        <w:t xml:space="preserve">В </w:t>
      </w:r>
      <w:r w:rsidRPr="00D053CF">
        <w:rPr>
          <w:bCs w:val="0"/>
          <w:sz w:val="24"/>
          <w:szCs w:val="24"/>
        </w:rPr>
        <w:t>случае</w:t>
      </w:r>
      <w:proofErr w:type="gramStart"/>
      <w:r w:rsidRPr="00D053CF">
        <w:rPr>
          <w:bCs w:val="0"/>
          <w:sz w:val="24"/>
          <w:szCs w:val="24"/>
          <w:lang w:eastAsia="ru-RU"/>
        </w:rPr>
        <w:t>,</w:t>
      </w:r>
      <w:proofErr w:type="gramEnd"/>
      <w:r w:rsidRPr="00D053CF">
        <w:rPr>
          <w:bCs w:val="0"/>
          <w:sz w:val="24"/>
          <w:szCs w:val="24"/>
          <w:lang w:eastAsia="ru-RU"/>
        </w:rPr>
        <w:t xml:space="preserve"> если при проведении запроса предложений: </w:t>
      </w:r>
      <w:bookmarkEnd w:id="634"/>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35" w:name="_Toc468462453"/>
      <w:bookmarkStart w:id="636" w:name="_Toc468441704"/>
      <w:bookmarkStart w:id="637" w:name="_Ref465670219"/>
      <w:bookmarkStart w:id="638" w:name="_Toc472416885"/>
      <w:bookmarkStart w:id="639" w:name="_Ref303683929"/>
      <w:r w:rsidRPr="00FD4E6C">
        <w:rPr>
          <w:bCs w:val="0"/>
        </w:rPr>
        <w:t>Антидемпинговые меры</w:t>
      </w:r>
      <w:bookmarkEnd w:id="635"/>
      <w:bookmarkEnd w:id="636"/>
      <w:bookmarkEnd w:id="637"/>
      <w:bookmarkEnd w:id="638"/>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195BE4">
        <w:fldChar w:fldCharType="begin"/>
      </w:r>
      <w:r w:rsidR="00195BE4">
        <w:instrText xml:space="preserve"> REF _Ref468805747 \r \h  \* MERGEFORMAT </w:instrText>
      </w:r>
      <w:r w:rsidR="00195BE4">
        <w:fldChar w:fldCharType="separate"/>
      </w:r>
      <w:r w:rsidR="00B007DA" w:rsidRPr="00F91CA3">
        <w:rPr>
          <w:rFonts w:eastAsia="Times New Roman,Italic"/>
          <w:iCs/>
          <w:sz w:val="24"/>
          <w:szCs w:val="24"/>
        </w:rPr>
        <w:t>3.3.7</w:t>
      </w:r>
      <w:r w:rsidR="00195BE4">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640" w:name="_Ref465675151"/>
      <w:r w:rsidRPr="00FD4E6C">
        <w:rPr>
          <w:rFonts w:eastAsia="Times New Roman,Italic"/>
          <w:bCs/>
          <w:iCs/>
          <w:sz w:val="24"/>
          <w:szCs w:val="24"/>
        </w:rPr>
        <w:lastRenderedPageBreak/>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40"/>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195BE4">
        <w:fldChar w:fldCharType="begin"/>
      </w:r>
      <w:r w:rsidR="00195BE4">
        <w:instrText xml:space="preserve"> REF _Ref465675151 \r \h  \* MERGEFORMAT </w:instrText>
      </w:r>
      <w:r w:rsidR="00195BE4">
        <w:fldChar w:fldCharType="separate"/>
      </w:r>
      <w:r w:rsidR="00F91CA3" w:rsidRPr="007310E1">
        <w:rPr>
          <w:rFonts w:eastAsia="Times New Roman,Italic"/>
          <w:bCs/>
          <w:iCs/>
          <w:sz w:val="24"/>
          <w:szCs w:val="24"/>
        </w:rPr>
        <w:t>3.11.2</w:t>
      </w:r>
      <w:r w:rsidR="00195BE4">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195BE4">
        <w:fldChar w:fldCharType="begin"/>
      </w:r>
      <w:r w:rsidR="00195BE4">
        <w:instrText xml:space="preserve"> REF _Ref468805797 \r \h  \* MERGEFORMAT </w:instrText>
      </w:r>
      <w:r w:rsidR="00195BE4">
        <w:fldChar w:fldCharType="separate"/>
      </w:r>
      <w:r w:rsidR="00F91CA3">
        <w:rPr>
          <w:rFonts w:eastAsia="Times New Roman,Italic"/>
          <w:bCs/>
          <w:iCs/>
          <w:sz w:val="24"/>
          <w:szCs w:val="24"/>
        </w:rPr>
        <w:t>3.6.2.5</w:t>
      </w:r>
      <w:r w:rsidR="00195BE4">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r w:rsidR="00195BE4">
        <w:fldChar w:fldCharType="begin"/>
      </w:r>
      <w:r w:rsidR="00195BE4">
        <w:instrText xml:space="preserve"> REF _Ref465437572 \r \h  \* MERGEFORMAT </w:instrText>
      </w:r>
      <w:r w:rsidR="00195BE4">
        <w:fldChar w:fldCharType="separate"/>
      </w:r>
      <w:r w:rsidR="00F91CA3" w:rsidRPr="007310E1">
        <w:rPr>
          <w:sz w:val="24"/>
          <w:szCs w:val="24"/>
        </w:rPr>
        <w:t>3.13.2</w:t>
      </w:r>
      <w:r w:rsidR="00195BE4">
        <w:fldChar w:fldCharType="end"/>
      </w:r>
      <w:r w:rsidRPr="007310E1">
        <w:rPr>
          <w:sz w:val="24"/>
          <w:szCs w:val="24"/>
        </w:rPr>
        <w:t>-</w:t>
      </w:r>
      <w:r w:rsidR="00195BE4">
        <w:fldChar w:fldCharType="begin"/>
      </w:r>
      <w:r w:rsidR="00195BE4">
        <w:instrText xml:space="preserve"> REF _Ref472417478 \r \h  \* MERGEFORMAT </w:instrText>
      </w:r>
      <w:r w:rsidR="00195BE4">
        <w:fldChar w:fldCharType="separate"/>
      </w:r>
      <w:r w:rsidR="00F91CA3" w:rsidRPr="007310E1">
        <w:rPr>
          <w:sz w:val="24"/>
          <w:szCs w:val="24"/>
        </w:rPr>
        <w:t>3.13.4</w:t>
      </w:r>
      <w:r w:rsidR="00195BE4">
        <w:fldChar w:fldCharType="end"/>
      </w:r>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В случае</w:t>
      </w:r>
      <w:proofErr w:type="gramStart"/>
      <w:r w:rsidRPr="00F91CA3">
        <w:rPr>
          <w:sz w:val="24"/>
          <w:szCs w:val="24"/>
        </w:rPr>
        <w:t>,</w:t>
      </w:r>
      <w:proofErr w:type="gramEnd"/>
      <w:r w:rsidRPr="00F91CA3">
        <w:rPr>
          <w:sz w:val="24"/>
          <w:szCs w:val="24"/>
        </w:rPr>
        <w:t xml:space="preserve">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r w:rsidR="00195BE4">
        <w:fldChar w:fldCharType="begin"/>
      </w:r>
      <w:r w:rsidR="00195BE4">
        <w:instrText xml:space="preserve"> REF _Ref465437572 \r \h  \* MERGEFORMAT </w:instrText>
      </w:r>
      <w:r w:rsidR="00195BE4">
        <w:fldChar w:fldCharType="separate"/>
      </w:r>
      <w:r w:rsidR="00F91CA3" w:rsidRPr="007310E1">
        <w:rPr>
          <w:sz w:val="24"/>
          <w:szCs w:val="24"/>
        </w:rPr>
        <w:t>3.13.2</w:t>
      </w:r>
      <w:r w:rsidR="00195BE4">
        <w:fldChar w:fldCharType="end"/>
      </w:r>
      <w:r w:rsidR="00F91CA3" w:rsidRPr="007310E1">
        <w:rPr>
          <w:sz w:val="24"/>
          <w:szCs w:val="24"/>
        </w:rPr>
        <w:t>-</w:t>
      </w:r>
      <w:r w:rsidR="00195BE4">
        <w:fldChar w:fldCharType="begin"/>
      </w:r>
      <w:r w:rsidR="00195BE4">
        <w:instrText xml:space="preserve"> REF _Ref472417478 \r \h  \* MERGEFORMAT </w:instrText>
      </w:r>
      <w:r w:rsidR="00195BE4">
        <w:fldChar w:fldCharType="separate"/>
      </w:r>
      <w:r w:rsidR="00F91CA3" w:rsidRPr="007310E1">
        <w:rPr>
          <w:sz w:val="24"/>
          <w:szCs w:val="24"/>
        </w:rPr>
        <w:t>3.13.4</w:t>
      </w:r>
      <w:r w:rsidR="00195BE4">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41" w:name="_Ref468805820"/>
      <w:bookmarkStart w:id="642"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31"/>
      <w:bookmarkEnd w:id="639"/>
      <w:bookmarkEnd w:id="641"/>
      <w:bookmarkEnd w:id="642"/>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proofErr w:type="gramStart"/>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 xml:space="preserve">ные переговоры, направленные на уточнение любых </w:t>
      </w:r>
      <w:r w:rsidRPr="00D053CF">
        <w:rPr>
          <w:bCs w:val="0"/>
          <w:i/>
          <w:sz w:val="24"/>
          <w:szCs w:val="24"/>
        </w:rPr>
        <w:lastRenderedPageBreak/>
        <w:t>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roofErr w:type="gramEnd"/>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43" w:name="_Ref294695403"/>
      <w:bookmarkStart w:id="644"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w:t>
      </w:r>
      <w:proofErr w:type="gramStart"/>
      <w:r w:rsidR="00717F60" w:rsidRPr="00D053CF">
        <w:rPr>
          <w:bCs w:val="0"/>
          <w:sz w:val="24"/>
          <w:szCs w:val="24"/>
        </w:rPr>
        <w:t xml:space="preserve">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43"/>
      <w:bookmarkEnd w:id="644"/>
      <w:r w:rsidR="00717F60" w:rsidRPr="00FD4E6C">
        <w:rPr>
          <w:bCs w:val="0"/>
          <w:sz w:val="24"/>
          <w:szCs w:val="24"/>
        </w:rPr>
        <w:t xml:space="preserve"> </w:t>
      </w:r>
      <w:proofErr w:type="gramEnd"/>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45"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195BE4">
        <w:fldChar w:fldCharType="begin"/>
      </w:r>
      <w:r w:rsidR="00195BE4">
        <w:instrText xml:space="preserve"> REF _Ref465670219 \r \h  \* MERGEFORMAT </w:instrText>
      </w:r>
      <w:r w:rsidR="00195BE4">
        <w:fldChar w:fldCharType="separate"/>
      </w:r>
      <w:r w:rsidR="00B007DA" w:rsidRPr="00F91CA3">
        <w:rPr>
          <w:sz w:val="24"/>
          <w:szCs w:val="24"/>
        </w:rPr>
        <w:t>3.11</w:t>
      </w:r>
      <w:r w:rsidR="00195BE4">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195BE4">
        <w:fldChar w:fldCharType="begin"/>
      </w:r>
      <w:r w:rsidR="00195BE4">
        <w:instrText xml:space="preserve"> REF _Ref465437572 \r \h  \* MERGEFORMAT </w:instrText>
      </w:r>
      <w:r w:rsidR="00195BE4">
        <w:fldChar w:fldCharType="separate"/>
      </w:r>
      <w:r w:rsidR="00F91CA3" w:rsidRPr="00F91CA3">
        <w:rPr>
          <w:b/>
          <w:bCs w:val="0"/>
          <w:sz w:val="24"/>
          <w:szCs w:val="24"/>
        </w:rPr>
        <w:t>3.13.2</w:t>
      </w:r>
      <w:r w:rsidR="00195BE4">
        <w:fldChar w:fldCharType="end"/>
      </w:r>
      <w:r w:rsidRPr="00F91CA3">
        <w:rPr>
          <w:sz w:val="24"/>
          <w:szCs w:val="24"/>
        </w:rPr>
        <w:t>-</w:t>
      </w:r>
      <w:r w:rsidR="00195BE4">
        <w:fldChar w:fldCharType="begin"/>
      </w:r>
      <w:r w:rsidR="00195BE4">
        <w:instrText xml:space="preserve"> REF _Ref472417478 \r \h  \* MERGEFORMAT </w:instrText>
      </w:r>
      <w:r w:rsidR="00195BE4">
        <w:fldChar w:fldCharType="separate"/>
      </w:r>
      <w:r w:rsidR="00F91CA3">
        <w:rPr>
          <w:b/>
          <w:sz w:val="24"/>
          <w:szCs w:val="24"/>
        </w:rPr>
        <w:t>3.13.4</w:t>
      </w:r>
      <w:r w:rsidR="00195BE4">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46"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proofErr w:type="gramStart"/>
      <w:r w:rsidR="00696966" w:rsidRPr="00F91CA3">
        <w:rPr>
          <w:sz w:val="24"/>
          <w:szCs w:val="24"/>
        </w:rPr>
        <w:t>наилучшей</w:t>
      </w:r>
      <w:proofErr w:type="gramEnd"/>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45"/>
      <w:bookmarkEnd w:id="646"/>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195BE4">
        <w:fldChar w:fldCharType="begin"/>
      </w:r>
      <w:r w:rsidR="00195BE4">
        <w:instrText xml:space="preserve"> REF _Ref294695546 \r \h  \* MERGEFORMAT </w:instrText>
      </w:r>
      <w:r w:rsidR="00195BE4">
        <w:fldChar w:fldCharType="separate"/>
      </w:r>
      <w:r w:rsidR="00B007DA" w:rsidRPr="00B007DA">
        <w:rPr>
          <w:bCs w:val="0"/>
          <w:sz w:val="24"/>
          <w:szCs w:val="24"/>
        </w:rPr>
        <w:t xml:space="preserve"> 1.2.6 </w:t>
      </w:r>
      <w:r w:rsidR="00195BE4">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195BE4">
        <w:fldChar w:fldCharType="begin"/>
      </w:r>
      <w:r w:rsidR="00195BE4">
        <w:instrText xml:space="preserve"> REF _Ref294695403 \n \h  \* MERGEFORMAT </w:instrText>
      </w:r>
      <w:r w:rsidR="00195BE4">
        <w:fldChar w:fldCharType="separate"/>
      </w:r>
      <w:r w:rsidR="00B007DA" w:rsidRPr="00B007DA">
        <w:rPr>
          <w:bCs w:val="0"/>
          <w:sz w:val="24"/>
          <w:szCs w:val="24"/>
        </w:rPr>
        <w:t>3.12.3</w:t>
      </w:r>
      <w:r w:rsidR="00195BE4">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5169A8">
        <w:rPr>
          <w:bCs w:val="0"/>
          <w:sz w:val="24"/>
          <w:szCs w:val="24"/>
        </w:rPr>
        <w:fldChar w:fldCharType="begin"/>
      </w:r>
      <w:r w:rsidR="00F91CA3">
        <w:rPr>
          <w:bCs w:val="0"/>
          <w:sz w:val="24"/>
          <w:szCs w:val="24"/>
        </w:rPr>
        <w:instrText xml:space="preserve"> REF _Ref472417616 \r \h </w:instrText>
      </w:r>
      <w:r w:rsidR="005169A8">
        <w:rPr>
          <w:bCs w:val="0"/>
          <w:sz w:val="24"/>
          <w:szCs w:val="24"/>
        </w:rPr>
      </w:r>
      <w:r w:rsidR="005169A8">
        <w:rPr>
          <w:bCs w:val="0"/>
          <w:sz w:val="24"/>
          <w:szCs w:val="24"/>
        </w:rPr>
        <w:fldChar w:fldCharType="separate"/>
      </w:r>
      <w:r w:rsidR="00F91CA3">
        <w:rPr>
          <w:bCs w:val="0"/>
          <w:sz w:val="24"/>
          <w:szCs w:val="24"/>
        </w:rPr>
        <w:t>3.13</w:t>
      </w:r>
      <w:r w:rsidR="005169A8">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w:t>
      </w:r>
      <w:r w:rsidR="00255523" w:rsidRPr="00EA71ED">
        <w:rPr>
          <w:sz w:val="24"/>
          <w:szCs w:val="24"/>
        </w:rPr>
        <w:t xml:space="preserve">в том числе в отведенные для этого сроки, </w:t>
      </w:r>
      <w:r w:rsidRPr="00D053CF">
        <w:rPr>
          <w:sz w:val="24"/>
          <w:szCs w:val="24"/>
        </w:rPr>
        <w:t xml:space="preserve">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r w:rsidR="00195BE4">
        <w:fldChar w:fldCharType="begin"/>
      </w:r>
      <w:r w:rsidR="00195BE4">
        <w:instrText xml:space="preserve"> REF _Ref466909528 \r \h  \* MERGEFORMAT </w:instrText>
      </w:r>
      <w:r w:rsidR="00195BE4">
        <w:fldChar w:fldCharType="separate"/>
      </w:r>
      <w:r w:rsidR="00B007DA" w:rsidRPr="003C6D0A">
        <w:rPr>
          <w:sz w:val="24"/>
          <w:szCs w:val="24"/>
        </w:rPr>
        <w:t>3.3.8.9</w:t>
      </w:r>
      <w:r w:rsidR="00195BE4">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195BE4">
        <w:fldChar w:fldCharType="begin"/>
      </w:r>
      <w:r w:rsidR="00195BE4">
        <w:instrText xml:space="preserve"> REF _Ref468805899 \r \h  \* MERGEFORMAT </w:instrText>
      </w:r>
      <w:r w:rsidR="00195BE4">
        <w:fldChar w:fldCharType="separate"/>
      </w:r>
      <w:r w:rsidR="00B007DA" w:rsidRPr="003C6D0A">
        <w:rPr>
          <w:sz w:val="24"/>
          <w:szCs w:val="24"/>
        </w:rPr>
        <w:t>3.12.5</w:t>
      </w:r>
      <w:r w:rsidR="00195BE4">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47"/>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8"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49" w:name="_Toc181693189"/>
      <w:bookmarkStart w:id="650" w:name="_Ref190680463"/>
      <w:bookmarkStart w:id="651" w:name="_Ref306140410"/>
      <w:bookmarkStart w:id="652" w:name="_Ref306142159"/>
      <w:bookmarkStart w:id="653" w:name="_Ref468202077"/>
      <w:bookmarkStart w:id="654" w:name="_Ref303102866"/>
      <w:bookmarkStart w:id="655" w:name="_Toc305835589"/>
      <w:bookmarkStart w:id="656" w:name="_Ref303683952"/>
      <w:bookmarkStart w:id="657" w:name="__RefNumPara__840_922829174"/>
      <w:bookmarkEnd w:id="648"/>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Российской Федерации от 16 сентября 2016 г. N 925 «О приоритете товаров российского </w:t>
      </w:r>
      <w:r w:rsidRPr="003C6D0A">
        <w:rPr>
          <w:sz w:val="24"/>
          <w:szCs w:val="24"/>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95BE4">
        <w:fldChar w:fldCharType="begin"/>
      </w:r>
      <w:r w:rsidR="00195BE4">
        <w:instrText xml:space="preserve"> REF _Ref471821960 \r \h  \* MERGEFORMAT </w:instrText>
      </w:r>
      <w:r w:rsidR="00195BE4">
        <w:fldChar w:fldCharType="separate"/>
      </w:r>
      <w:r w:rsidRPr="003C6D0A">
        <w:rPr>
          <w:sz w:val="24"/>
          <w:szCs w:val="24"/>
        </w:rPr>
        <w:t>3.8</w:t>
      </w:r>
      <w:r w:rsidR="00195BE4">
        <w:fldChar w:fldCharType="end"/>
      </w:r>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58" w:name="_Toc472416887"/>
      <w:bookmarkStart w:id="659" w:name="_Ref472417185"/>
      <w:bookmarkStart w:id="660"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49"/>
      <w:bookmarkEnd w:id="650"/>
      <w:bookmarkEnd w:id="651"/>
      <w:bookmarkEnd w:id="652"/>
      <w:bookmarkEnd w:id="653"/>
      <w:bookmarkEnd w:id="658"/>
      <w:bookmarkEnd w:id="659"/>
      <w:bookmarkEnd w:id="660"/>
      <w:r w:rsidRPr="003C6D0A">
        <w:t xml:space="preserve"> </w:t>
      </w:r>
      <w:bookmarkEnd w:id="654"/>
      <w:bookmarkEnd w:id="655"/>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195BE4">
        <w:fldChar w:fldCharType="begin"/>
      </w:r>
      <w:r w:rsidR="00195BE4">
        <w:instrText xml:space="preserve"> REF _Ref440272931 \r \h  \* MERGEFORMAT </w:instrText>
      </w:r>
      <w:r w:rsidR="00195BE4">
        <w:fldChar w:fldCharType="separate"/>
      </w:r>
      <w:r w:rsidR="00B007DA" w:rsidRPr="003C6D0A">
        <w:t>2</w:t>
      </w:r>
      <w:r w:rsidR="00195BE4">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195BE4">
        <w:fldChar w:fldCharType="begin"/>
      </w:r>
      <w:r w:rsidR="00195BE4">
        <w:instrText xml:space="preserve"> REF _Ref465437572 \r \h  \* MERGEFORMAT </w:instrText>
      </w:r>
      <w:r w:rsidR="00195BE4">
        <w:fldChar w:fldCharType="separate"/>
      </w:r>
      <w:r w:rsidR="00B007DA" w:rsidRPr="003C6D0A">
        <w:rPr>
          <w:sz w:val="24"/>
          <w:szCs w:val="24"/>
        </w:rPr>
        <w:t>3.13.2</w:t>
      </w:r>
      <w:r w:rsidR="00195BE4">
        <w:fldChar w:fldCharType="end"/>
      </w:r>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661"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1"/>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195BE4">
        <w:fldChar w:fldCharType="begin"/>
      </w:r>
      <w:r w:rsidR="00195BE4">
        <w:instrText xml:space="preserve"> REF _Ref468974799 \r \h  \* MERGEFORMAT </w:instrText>
      </w:r>
      <w:r w:rsidR="00195BE4">
        <w:fldChar w:fldCharType="separate"/>
      </w:r>
      <w:r w:rsidR="00B007DA" w:rsidRPr="00B007DA">
        <w:rPr>
          <w:sz w:val="24"/>
          <w:szCs w:val="24"/>
        </w:rPr>
        <w:t>3.13.3.1</w:t>
      </w:r>
      <w:r w:rsidR="00195BE4">
        <w:fldChar w:fldCharType="end"/>
      </w:r>
      <w:r w:rsidR="00A222A8" w:rsidRPr="00FD4E6C">
        <w:rPr>
          <w:sz w:val="24"/>
          <w:szCs w:val="24"/>
        </w:rPr>
        <w:t>)</w:t>
      </w:r>
      <w:r w:rsidRPr="00FD4E6C">
        <w:rPr>
          <w:sz w:val="24"/>
          <w:szCs w:val="24"/>
        </w:rPr>
        <w:t xml:space="preserve">. Выбор </w:t>
      </w:r>
      <w:proofErr w:type="gramStart"/>
      <w:r w:rsidRPr="00FD4E6C">
        <w:rPr>
          <w:sz w:val="24"/>
          <w:szCs w:val="24"/>
        </w:rPr>
        <w:t xml:space="preserve">способа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195BE4">
        <w:fldChar w:fldCharType="begin"/>
      </w:r>
      <w:r w:rsidR="00195BE4">
        <w:instrText xml:space="preserve"> REF _Ref440272931 \r \h  \* MERGEFORMAT </w:instrText>
      </w:r>
      <w:r w:rsidR="00195BE4">
        <w:fldChar w:fldCharType="separate"/>
      </w:r>
      <w:r w:rsidR="00B007DA">
        <w:t>2</w:t>
      </w:r>
      <w:r w:rsidR="00195BE4">
        <w:fldChar w:fldCharType="end"/>
      </w:r>
      <w:r w:rsidRPr="00FD4E6C">
        <w:rPr>
          <w:sz w:val="24"/>
          <w:szCs w:val="24"/>
        </w:rPr>
        <w:t xml:space="preserve">) с учетом требований, изложенных в подпункте </w:t>
      </w:r>
      <w:r w:rsidR="00195BE4">
        <w:fldChar w:fldCharType="begin"/>
      </w:r>
      <w:r w:rsidR="00195BE4">
        <w:instrText xml:space="preserve"> REF _Ref465437572 \r \h  \* MERGEFORMAT </w:instrText>
      </w:r>
      <w:r w:rsidR="00195BE4">
        <w:fldChar w:fldCharType="separate"/>
      </w:r>
      <w:r w:rsidR="00B007DA" w:rsidRPr="00B007DA">
        <w:rPr>
          <w:sz w:val="24"/>
          <w:szCs w:val="24"/>
        </w:rPr>
        <w:t>3.13.2</w:t>
      </w:r>
      <w:r w:rsidR="00195BE4">
        <w:fldChar w:fldCharType="end"/>
      </w:r>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r w:rsidR="00195BE4">
        <w:fldChar w:fldCharType="begin"/>
      </w:r>
      <w:r w:rsidR="00195BE4">
        <w:instrText xml:space="preserve"> REF _Ref468805820 \r \h  \* MERGEFORMAT </w:instrText>
      </w:r>
      <w:r w:rsidR="00195BE4">
        <w:fldChar w:fldCharType="separate"/>
      </w:r>
      <w:r w:rsidR="00B007DA" w:rsidRPr="00B007DA">
        <w:rPr>
          <w:sz w:val="24"/>
          <w:szCs w:val="24"/>
        </w:rPr>
        <w:t>3.12</w:t>
      </w:r>
      <w:r w:rsidR="00195BE4">
        <w:fldChar w:fldCharType="end"/>
      </w:r>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662" w:name="_Ref468974799"/>
      <w:bookmarkStart w:id="663" w:name="_Ref465440181"/>
      <w:r w:rsidRPr="00A222A8">
        <w:rPr>
          <w:sz w:val="24"/>
          <w:szCs w:val="24"/>
        </w:rPr>
        <w:t>Реквизиты Заказчика:</w:t>
      </w:r>
      <w:bookmarkEnd w:id="662"/>
    </w:p>
    <w:p w:rsidR="00695FE3" w:rsidRPr="00787993" w:rsidRDefault="00695FE3" w:rsidP="008C5FEA">
      <w:pPr>
        <w:pStyle w:val="Times120"/>
        <w:suppressAutoHyphens w:val="0"/>
        <w:autoSpaceDN w:val="0"/>
        <w:adjustRightInd w:val="0"/>
        <w:spacing w:before="120" w:line="240" w:lineRule="exact"/>
        <w:ind w:left="1800" w:firstLine="0"/>
        <w:rPr>
          <w:szCs w:val="24"/>
          <w:u w:val="single"/>
        </w:rPr>
      </w:pPr>
      <w:bookmarkStart w:id="664" w:name="_Ref472417478"/>
      <w:r w:rsidRPr="00787993">
        <w:rPr>
          <w:szCs w:val="24"/>
          <w:u w:val="single"/>
        </w:rPr>
        <w:t xml:space="preserve">Получатель платежа: </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ПАО «МРСК Центра»</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Почтовый адрес: Филиал ПАО «МРСК Центра» – «Костромаэнерго», 156961, г. Кострома, проспект Мира, 53</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Тел. (4942) 396-359</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ИНН 6901067107</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КПП 440102001</w:t>
      </w:r>
    </w:p>
    <w:p w:rsidR="00695FE3" w:rsidRPr="00787993" w:rsidRDefault="00695FE3" w:rsidP="008C5FEA">
      <w:pPr>
        <w:pStyle w:val="Times120"/>
        <w:suppressAutoHyphens w:val="0"/>
        <w:autoSpaceDN w:val="0"/>
        <w:adjustRightInd w:val="0"/>
        <w:spacing w:before="120" w:line="160" w:lineRule="atLeast"/>
        <w:ind w:left="1800"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695FE3" w:rsidRDefault="00695FE3" w:rsidP="008C5FEA">
      <w:pPr>
        <w:pStyle w:val="Times120"/>
        <w:suppressAutoHyphens w:val="0"/>
        <w:autoSpaceDN w:val="0"/>
        <w:adjustRightInd w:val="0"/>
        <w:spacing w:before="120" w:line="160" w:lineRule="atLeast"/>
        <w:ind w:left="1800" w:firstLine="0"/>
        <w:rPr>
          <w:szCs w:val="24"/>
        </w:rPr>
      </w:pPr>
      <w:r w:rsidRPr="00787993">
        <w:rPr>
          <w:szCs w:val="24"/>
        </w:rPr>
        <w:lastRenderedPageBreak/>
        <w:t>БИК 043469623</w:t>
      </w:r>
    </w:p>
    <w:p w:rsidR="00695FE3" w:rsidRPr="001513EF" w:rsidRDefault="00695FE3" w:rsidP="008C5FEA">
      <w:pPr>
        <w:pStyle w:val="Times120"/>
        <w:suppressAutoHyphens w:val="0"/>
        <w:autoSpaceDN w:val="0"/>
        <w:adjustRightInd w:val="0"/>
        <w:spacing w:before="120" w:line="160" w:lineRule="atLeast"/>
        <w:ind w:left="1800" w:firstLine="0"/>
        <w:rPr>
          <w:szCs w:val="24"/>
        </w:rPr>
      </w:pPr>
      <w:r w:rsidRPr="00787993">
        <w:rPr>
          <w:szCs w:val="24"/>
        </w:rPr>
        <w:t>к/с 30101810200000000623</w:t>
      </w: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195BE4">
        <w:fldChar w:fldCharType="begin"/>
      </w:r>
      <w:r w:rsidR="00195BE4">
        <w:instrText xml:space="preserve"> REF _Ref468805929 \r \h  \* MERGEFORMAT </w:instrText>
      </w:r>
      <w:r w:rsidR="00195BE4">
        <w:fldChar w:fldCharType="separate"/>
      </w:r>
      <w:r w:rsidR="00F91CA3" w:rsidRPr="00F91CA3">
        <w:rPr>
          <w:sz w:val="24"/>
          <w:szCs w:val="24"/>
        </w:rPr>
        <w:t>3.12.6</w:t>
      </w:r>
      <w:r w:rsidR="00195BE4">
        <w:fldChar w:fldCharType="end"/>
      </w:r>
      <w:r w:rsidRPr="00FD4E6C">
        <w:rPr>
          <w:sz w:val="24"/>
          <w:szCs w:val="24"/>
        </w:rPr>
        <w:t>.</w:t>
      </w:r>
      <w:bookmarkEnd w:id="663"/>
      <w:bookmarkEnd w:id="664"/>
    </w:p>
    <w:p w:rsidR="00932C0A" w:rsidRPr="00D053CF" w:rsidRDefault="00932C0A" w:rsidP="00297C3B">
      <w:pPr>
        <w:pStyle w:val="2"/>
        <w:tabs>
          <w:tab w:val="clear" w:pos="1700"/>
          <w:tab w:val="left" w:pos="709"/>
        </w:tabs>
        <w:spacing w:line="264" w:lineRule="auto"/>
      </w:pPr>
      <w:bookmarkStart w:id="665" w:name="_Ref303694483"/>
      <w:bookmarkStart w:id="666" w:name="_Toc305835590"/>
      <w:bookmarkStart w:id="667" w:name="_Ref306140451"/>
      <w:bookmarkStart w:id="668" w:name="_Toc472416888"/>
      <w:r w:rsidRPr="00D053CF">
        <w:t xml:space="preserve">Уведомление о результатах </w:t>
      </w:r>
      <w:bookmarkEnd w:id="665"/>
      <w:bookmarkEnd w:id="666"/>
      <w:r w:rsidRPr="00D053CF">
        <w:t>запроса предложений</w:t>
      </w:r>
      <w:bookmarkEnd w:id="667"/>
      <w:bookmarkEnd w:id="668"/>
    </w:p>
    <w:bookmarkEnd w:id="656"/>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195BE4">
        <w:fldChar w:fldCharType="begin"/>
      </w:r>
      <w:r w:rsidR="00195BE4">
        <w:instrText xml:space="preserve"> REF _Ref191386085 \r \h  \* MERGEFORMAT </w:instrText>
      </w:r>
      <w:r w:rsidR="00195BE4">
        <w:fldChar w:fldCharType="separate"/>
      </w:r>
      <w:r w:rsidR="00B007DA" w:rsidRPr="00B007DA">
        <w:rPr>
          <w:iCs/>
          <w:sz w:val="24"/>
          <w:szCs w:val="24"/>
        </w:rPr>
        <w:t>1.1.1</w:t>
      </w:r>
      <w:r w:rsidR="00195BE4">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9" w:name="_Ref440270568"/>
      <w:bookmarkStart w:id="670" w:name="_Ref440274159"/>
      <w:bookmarkStart w:id="671" w:name="_Ref440292555"/>
      <w:bookmarkStart w:id="672" w:name="_Ref440292779"/>
      <w:bookmarkStart w:id="673" w:name="_Toc472416889"/>
      <w:r w:rsidRPr="00D053CF">
        <w:rPr>
          <w:szCs w:val="24"/>
        </w:rPr>
        <w:lastRenderedPageBreak/>
        <w:t>Техническая часть</w:t>
      </w:r>
      <w:bookmarkEnd w:id="669"/>
      <w:bookmarkEnd w:id="670"/>
      <w:bookmarkEnd w:id="671"/>
      <w:bookmarkEnd w:id="672"/>
      <w:bookmarkEnd w:id="673"/>
      <w:r w:rsidRPr="00D053CF">
        <w:rPr>
          <w:szCs w:val="24"/>
        </w:rPr>
        <w:t xml:space="preserve"> </w:t>
      </w:r>
    </w:p>
    <w:p w:rsidR="002B5044" w:rsidRPr="00D053CF" w:rsidRDefault="002B5044" w:rsidP="002A47D1">
      <w:pPr>
        <w:pStyle w:val="2"/>
        <w:ind w:left="1701" w:hanging="1134"/>
      </w:pPr>
      <w:bookmarkStart w:id="674" w:name="_Toc176064096"/>
      <w:bookmarkStart w:id="675" w:name="_Toc176338524"/>
      <w:bookmarkStart w:id="676" w:name="_Toc180399752"/>
      <w:bookmarkStart w:id="677" w:name="_Toc191205941"/>
      <w:bookmarkStart w:id="678" w:name="_Toc194315544"/>
      <w:bookmarkStart w:id="679" w:name="_Toc423421725"/>
      <w:bookmarkStart w:id="680" w:name="_Toc472416890"/>
      <w:r w:rsidRPr="00D053CF">
        <w:t>Общие требования к условиям поставки продукции</w:t>
      </w:r>
      <w:bookmarkStart w:id="681" w:name="_Toc176064097"/>
      <w:bookmarkStart w:id="682" w:name="_Toc176338525"/>
      <w:bookmarkStart w:id="683" w:name="_Toc180399753"/>
      <w:bookmarkStart w:id="684" w:name="_Toc189457101"/>
      <w:bookmarkStart w:id="685" w:name="_Toc189461737"/>
      <w:bookmarkStart w:id="686" w:name="_Toc189462011"/>
      <w:bookmarkStart w:id="687" w:name="_Toc191273610"/>
      <w:bookmarkStart w:id="688" w:name="_Toc167189319"/>
      <w:bookmarkStart w:id="689" w:name="_Toc168725254"/>
      <w:bookmarkEnd w:id="674"/>
      <w:bookmarkEnd w:id="675"/>
      <w:bookmarkEnd w:id="676"/>
      <w:bookmarkEnd w:id="677"/>
      <w:bookmarkEnd w:id="678"/>
      <w:bookmarkEnd w:id="679"/>
      <w:bookmarkEnd w:id="680"/>
    </w:p>
    <w:p w:rsidR="002B5044" w:rsidRPr="00D053CF" w:rsidRDefault="002B5044" w:rsidP="002B5044">
      <w:pPr>
        <w:pStyle w:val="3"/>
        <w:ind w:left="0" w:firstLine="851"/>
        <w:jc w:val="both"/>
        <w:rPr>
          <w:b w:val="0"/>
          <w:szCs w:val="24"/>
        </w:rPr>
      </w:pPr>
      <w:bookmarkStart w:id="690" w:name="_Toc439166308"/>
      <w:bookmarkStart w:id="691" w:name="_Toc439170656"/>
      <w:bookmarkStart w:id="692" w:name="_Toc439172758"/>
      <w:bookmarkStart w:id="693" w:name="_Toc439173202"/>
      <w:bookmarkStart w:id="694" w:name="_Toc439238196"/>
      <w:bookmarkStart w:id="695" w:name="_Toc439252748"/>
      <w:bookmarkStart w:id="696" w:name="_Toc439323606"/>
      <w:bookmarkStart w:id="697" w:name="_Toc439323722"/>
      <w:bookmarkStart w:id="698" w:name="_Toc440297056"/>
      <w:bookmarkStart w:id="699" w:name="_Toc440356617"/>
      <w:bookmarkStart w:id="700" w:name="_Toc440631753"/>
      <w:bookmarkStart w:id="701" w:name="_Toc440876538"/>
      <w:bookmarkStart w:id="702" w:name="_Toc441130610"/>
      <w:bookmarkStart w:id="703" w:name="_Toc441157113"/>
      <w:bookmarkStart w:id="704" w:name="_Toc447292132"/>
      <w:bookmarkStart w:id="705" w:name="_Toc462234890"/>
      <w:bookmarkStart w:id="706" w:name="_Toc466966856"/>
      <w:bookmarkStart w:id="707" w:name="_Toc468806107"/>
      <w:bookmarkStart w:id="708" w:name="_Toc469480374"/>
      <w:bookmarkStart w:id="709" w:name="_Toc472416891"/>
      <w:r w:rsidRPr="00D053CF">
        <w:rPr>
          <w:b w:val="0"/>
          <w:szCs w:val="24"/>
        </w:rPr>
        <w:t>Продукция должна быть новой и ранее неиспользованной.</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D053CF" w:rsidRDefault="002B5044" w:rsidP="002B5044">
      <w:pPr>
        <w:pStyle w:val="3"/>
        <w:ind w:left="0" w:firstLine="851"/>
        <w:jc w:val="both"/>
        <w:rPr>
          <w:b w:val="0"/>
          <w:szCs w:val="24"/>
        </w:rPr>
      </w:pPr>
      <w:bookmarkStart w:id="710" w:name="_Toc439166309"/>
      <w:bookmarkStart w:id="711" w:name="_Toc439170657"/>
      <w:bookmarkStart w:id="712" w:name="_Toc439172759"/>
      <w:bookmarkStart w:id="713" w:name="_Toc439173203"/>
      <w:bookmarkStart w:id="714" w:name="_Toc439238197"/>
      <w:bookmarkStart w:id="715" w:name="_Toc439252749"/>
      <w:bookmarkStart w:id="716" w:name="_Toc439323607"/>
      <w:bookmarkStart w:id="717" w:name="_Toc439323723"/>
      <w:bookmarkStart w:id="718" w:name="_Toc440297057"/>
      <w:bookmarkStart w:id="719" w:name="_Toc440356618"/>
      <w:bookmarkStart w:id="720" w:name="_Toc440631754"/>
      <w:bookmarkStart w:id="721" w:name="_Toc440876539"/>
      <w:bookmarkStart w:id="722" w:name="_Toc441130611"/>
      <w:bookmarkStart w:id="723" w:name="_Toc441157114"/>
      <w:bookmarkStart w:id="724" w:name="_Toc447292133"/>
      <w:bookmarkStart w:id="725" w:name="_Toc462234891"/>
      <w:bookmarkStart w:id="726" w:name="_Toc466966857"/>
      <w:bookmarkStart w:id="727" w:name="_Toc468806108"/>
      <w:bookmarkStart w:id="728" w:name="_Toc469480375"/>
      <w:bookmarkStart w:id="729" w:name="_Toc472416892"/>
      <w:r w:rsidRPr="00D053CF">
        <w:rPr>
          <w:b w:val="0"/>
          <w:szCs w:val="24"/>
        </w:rPr>
        <w:t>Продукция должна соответствовать ГОСТ, ТУ и Технической политике ПАО «МРСК Центра».</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2B5044" w:rsidRPr="00D053CF" w:rsidRDefault="002B5044" w:rsidP="0021751A">
      <w:pPr>
        <w:pStyle w:val="2"/>
        <w:ind w:left="1701" w:hanging="1134"/>
      </w:pPr>
      <w:bookmarkStart w:id="730" w:name="_Toc423421726"/>
      <w:bookmarkStart w:id="731" w:name="_Ref450652998"/>
      <w:bookmarkStart w:id="732" w:name="_Toc472416893"/>
      <w:r w:rsidRPr="00D053CF">
        <w:t>Перечень, объемы и характеристики закупаемой продукции</w:t>
      </w:r>
      <w:bookmarkEnd w:id="681"/>
      <w:bookmarkEnd w:id="682"/>
      <w:bookmarkEnd w:id="683"/>
      <w:bookmarkEnd w:id="684"/>
      <w:bookmarkEnd w:id="685"/>
      <w:bookmarkEnd w:id="686"/>
      <w:bookmarkEnd w:id="687"/>
      <w:bookmarkEnd w:id="730"/>
      <w:bookmarkEnd w:id="731"/>
      <w:bookmarkEnd w:id="732"/>
    </w:p>
    <w:p w:rsidR="002B5044" w:rsidRPr="00D053CF" w:rsidRDefault="002B5044" w:rsidP="002B5044">
      <w:pPr>
        <w:pStyle w:val="3"/>
        <w:ind w:left="0" w:firstLine="851"/>
        <w:jc w:val="both"/>
        <w:rPr>
          <w:b w:val="0"/>
          <w:szCs w:val="24"/>
        </w:rPr>
      </w:pPr>
      <w:bookmarkStart w:id="733" w:name="_Toc439166311"/>
      <w:bookmarkStart w:id="734" w:name="_Toc439170659"/>
      <w:bookmarkStart w:id="735" w:name="_Toc439172761"/>
      <w:bookmarkStart w:id="736" w:name="_Toc439173205"/>
      <w:bookmarkStart w:id="737" w:name="_Toc439238199"/>
      <w:bookmarkStart w:id="738" w:name="_Toc439252751"/>
      <w:bookmarkStart w:id="739" w:name="_Toc439323609"/>
      <w:bookmarkStart w:id="740" w:name="_Toc439323725"/>
      <w:bookmarkStart w:id="741" w:name="_Toc440297059"/>
      <w:bookmarkStart w:id="742" w:name="_Toc440356620"/>
      <w:bookmarkStart w:id="743" w:name="_Toc440631756"/>
      <w:bookmarkStart w:id="744" w:name="_Toc440876541"/>
      <w:bookmarkStart w:id="745" w:name="_Toc441130613"/>
      <w:bookmarkStart w:id="746" w:name="_Toc441157116"/>
      <w:bookmarkStart w:id="747" w:name="_Toc447292135"/>
      <w:bookmarkStart w:id="748" w:name="_Toc462234893"/>
      <w:bookmarkStart w:id="749" w:name="_Toc466966859"/>
      <w:bookmarkStart w:id="750" w:name="_Toc468806110"/>
      <w:bookmarkStart w:id="751" w:name="_Toc469480377"/>
      <w:bookmarkStart w:id="752" w:name="_Toc472416894"/>
      <w:r w:rsidRPr="00D053CF">
        <w:rPr>
          <w:b w:val="0"/>
          <w:szCs w:val="24"/>
        </w:rPr>
        <w:t>Техническ</w:t>
      </w:r>
      <w:r w:rsidR="003776BB" w:rsidRPr="00D053CF">
        <w:rPr>
          <w:b w:val="0"/>
          <w:szCs w:val="24"/>
        </w:rPr>
        <w:t>ое</w:t>
      </w:r>
      <w:r w:rsidRPr="00D053CF">
        <w:rPr>
          <w:b w:val="0"/>
          <w:szCs w:val="24"/>
        </w:rPr>
        <w:t xml:space="preserve"> задани</w:t>
      </w:r>
      <w:r w:rsidR="003776BB" w:rsidRPr="00D053CF">
        <w:rPr>
          <w:b w:val="0"/>
          <w:szCs w:val="24"/>
        </w:rPr>
        <w:t>е</w:t>
      </w:r>
      <w:r w:rsidRPr="00D053CF">
        <w:rPr>
          <w:b w:val="0"/>
          <w:szCs w:val="24"/>
        </w:rPr>
        <w:t xml:space="preserve"> </w:t>
      </w:r>
      <w:r w:rsidR="00A154B7" w:rsidRPr="00D053CF">
        <w:rPr>
          <w:b w:val="0"/>
          <w:szCs w:val="24"/>
        </w:rPr>
        <w:t xml:space="preserve">по </w:t>
      </w:r>
      <w:r w:rsidR="00A154B7" w:rsidRPr="008C5FEA">
        <w:rPr>
          <w:b w:val="0"/>
          <w:szCs w:val="24"/>
        </w:rPr>
        <w:t>Лоту №1</w:t>
      </w:r>
      <w:r w:rsidR="00A154B7" w:rsidRPr="00D053CF">
        <w:rPr>
          <w:b w:val="0"/>
          <w:szCs w:val="24"/>
        </w:rPr>
        <w:t xml:space="preserve"> (подраздел </w:t>
      </w:r>
      <w:r w:rsidR="00195BE4">
        <w:fldChar w:fldCharType="begin"/>
      </w:r>
      <w:r w:rsidR="00195BE4">
        <w:instrText xml:space="preserve"> REF _Ref440275279 \r \h  \* MERGEFORMAT </w:instrText>
      </w:r>
      <w:r w:rsidR="00195BE4">
        <w:fldChar w:fldCharType="separate"/>
      </w:r>
      <w:r w:rsidR="00B007DA" w:rsidRPr="00B007DA">
        <w:rPr>
          <w:b w:val="0"/>
          <w:szCs w:val="24"/>
        </w:rPr>
        <w:t>1.1.5</w:t>
      </w:r>
      <w:r w:rsidR="00195BE4">
        <w:fldChar w:fldCharType="end"/>
      </w:r>
      <w:r w:rsidR="00A154B7" w:rsidRPr="00D053CF">
        <w:rPr>
          <w:b w:val="0"/>
          <w:szCs w:val="24"/>
        </w:rPr>
        <w:t>)</w:t>
      </w:r>
      <w:r w:rsidRPr="00D053CF">
        <w:rPr>
          <w:b w:val="0"/>
          <w:szCs w:val="24"/>
        </w:rPr>
        <w:t xml:space="preserve"> изложен</w:t>
      </w:r>
      <w:r w:rsidR="00F463E8" w:rsidRPr="00D053CF">
        <w:rPr>
          <w:b w:val="0"/>
          <w:szCs w:val="24"/>
        </w:rPr>
        <w:t>о</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D053CF" w:rsidRDefault="002B5044" w:rsidP="0021751A">
      <w:pPr>
        <w:pStyle w:val="2"/>
        <w:ind w:left="1701" w:hanging="1134"/>
      </w:pPr>
      <w:bookmarkStart w:id="753" w:name="_Ref194832984"/>
      <w:bookmarkStart w:id="754" w:name="_Ref197686508"/>
      <w:bookmarkStart w:id="755" w:name="_Toc423421727"/>
      <w:bookmarkStart w:id="756" w:name="_Toc472416896"/>
      <w:r w:rsidRPr="00D053CF">
        <w:t>Требование к поставляемой продукции</w:t>
      </w:r>
      <w:bookmarkEnd w:id="753"/>
      <w:bookmarkEnd w:id="754"/>
      <w:bookmarkEnd w:id="755"/>
      <w:bookmarkEnd w:id="756"/>
    </w:p>
    <w:p w:rsidR="002B5044" w:rsidRPr="00D053CF" w:rsidRDefault="0021751A" w:rsidP="002B5044">
      <w:pPr>
        <w:pStyle w:val="3"/>
        <w:ind w:left="0" w:firstLine="851"/>
        <w:jc w:val="both"/>
        <w:rPr>
          <w:b w:val="0"/>
          <w:szCs w:val="24"/>
        </w:rPr>
      </w:pPr>
      <w:bookmarkStart w:id="757" w:name="_Toc439166313"/>
      <w:bookmarkStart w:id="758" w:name="_Toc439170661"/>
      <w:bookmarkStart w:id="759" w:name="_Toc439172763"/>
      <w:bookmarkStart w:id="760" w:name="_Toc439173207"/>
      <w:bookmarkStart w:id="761" w:name="_Toc439238201"/>
      <w:bookmarkStart w:id="762" w:name="_Toc439252753"/>
      <w:bookmarkStart w:id="763" w:name="_Toc439323611"/>
      <w:bookmarkStart w:id="764" w:name="_Toc439323727"/>
      <w:bookmarkStart w:id="765" w:name="_Toc440297061"/>
      <w:bookmarkStart w:id="766" w:name="_Toc440356622"/>
      <w:bookmarkStart w:id="767" w:name="_Toc440631758"/>
      <w:bookmarkStart w:id="768" w:name="_Toc440876543"/>
      <w:bookmarkStart w:id="769" w:name="_Toc441130615"/>
      <w:bookmarkStart w:id="770" w:name="_Toc441157118"/>
      <w:bookmarkStart w:id="771" w:name="_Toc447292137"/>
      <w:bookmarkStart w:id="772" w:name="_Toc462234895"/>
      <w:bookmarkStart w:id="773" w:name="_Toc466966862"/>
      <w:bookmarkStart w:id="774" w:name="_Toc468806113"/>
      <w:bookmarkStart w:id="775" w:name="_Toc469480380"/>
      <w:bookmarkStart w:id="776" w:name="_Toc472416897"/>
      <w:bookmarkStart w:id="777" w:name="_Ref194833053"/>
      <w:bookmarkStart w:id="778" w:name="_Ref223496951"/>
      <w:bookmarkStart w:id="779"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D053CF" w:rsidRDefault="002B5044" w:rsidP="002B5044">
      <w:pPr>
        <w:pStyle w:val="3"/>
        <w:ind w:left="0" w:firstLine="851"/>
        <w:jc w:val="both"/>
        <w:rPr>
          <w:b w:val="0"/>
          <w:szCs w:val="24"/>
        </w:rPr>
      </w:pPr>
      <w:bookmarkStart w:id="780" w:name="_Toc439166314"/>
      <w:bookmarkStart w:id="781" w:name="_Toc439170662"/>
      <w:bookmarkStart w:id="782" w:name="_Toc439172764"/>
      <w:bookmarkStart w:id="783" w:name="_Toc439173208"/>
      <w:bookmarkStart w:id="784" w:name="_Toc439238202"/>
      <w:bookmarkStart w:id="785" w:name="_Toc439252754"/>
      <w:bookmarkStart w:id="786" w:name="_Toc439323612"/>
      <w:bookmarkStart w:id="787" w:name="_Toc439323728"/>
      <w:bookmarkStart w:id="788" w:name="_Toc440297062"/>
      <w:bookmarkStart w:id="789" w:name="_Toc440356623"/>
      <w:bookmarkStart w:id="790" w:name="_Toc440631759"/>
      <w:bookmarkStart w:id="791" w:name="_Toc440876544"/>
      <w:bookmarkStart w:id="792" w:name="_Toc441130616"/>
      <w:bookmarkStart w:id="793" w:name="_Toc441157119"/>
      <w:bookmarkStart w:id="794" w:name="_Toc447292138"/>
      <w:bookmarkStart w:id="795" w:name="_Toc462234896"/>
      <w:bookmarkStart w:id="796" w:name="_Toc466966863"/>
      <w:bookmarkStart w:id="797" w:name="_Toc468806114"/>
      <w:bookmarkStart w:id="798" w:name="_Toc469480381"/>
      <w:bookmarkStart w:id="799"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D053CF">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D053CF" w:rsidRDefault="002B5044" w:rsidP="0021751A">
      <w:pPr>
        <w:pStyle w:val="2"/>
        <w:ind w:left="1701" w:hanging="1134"/>
      </w:pPr>
      <w:bookmarkStart w:id="800" w:name="_Ref247513861"/>
      <w:bookmarkStart w:id="801" w:name="_Toc423421728"/>
      <w:bookmarkStart w:id="802" w:name="_Toc472416899"/>
      <w:r w:rsidRPr="00D053CF">
        <w:t xml:space="preserve">Требование к </w:t>
      </w:r>
      <w:r w:rsidR="0021751A" w:rsidRPr="00D053CF">
        <w:t>Участник</w:t>
      </w:r>
      <w:r w:rsidRPr="00D053CF">
        <w:t>у</w:t>
      </w:r>
      <w:bookmarkEnd w:id="777"/>
      <w:bookmarkEnd w:id="778"/>
      <w:bookmarkEnd w:id="779"/>
      <w:r w:rsidRPr="00D053CF">
        <w:t>.</w:t>
      </w:r>
      <w:bookmarkEnd w:id="800"/>
      <w:bookmarkEnd w:id="801"/>
      <w:bookmarkEnd w:id="802"/>
    </w:p>
    <w:p w:rsidR="002B5044" w:rsidRPr="00D053CF" w:rsidRDefault="002B5044" w:rsidP="002B5044">
      <w:pPr>
        <w:pStyle w:val="3"/>
        <w:ind w:left="0" w:firstLine="851"/>
        <w:jc w:val="both"/>
        <w:rPr>
          <w:b w:val="0"/>
          <w:szCs w:val="24"/>
        </w:rPr>
      </w:pPr>
      <w:bookmarkStart w:id="803" w:name="_Toc439166317"/>
      <w:bookmarkStart w:id="804" w:name="_Toc439170665"/>
      <w:bookmarkStart w:id="805" w:name="_Toc439172767"/>
      <w:bookmarkStart w:id="806" w:name="_Toc439173211"/>
      <w:bookmarkStart w:id="807" w:name="_Toc439238205"/>
      <w:bookmarkStart w:id="808" w:name="_Toc439252756"/>
      <w:bookmarkStart w:id="809" w:name="_Toc439323614"/>
      <w:bookmarkStart w:id="810" w:name="_Toc439323730"/>
      <w:bookmarkStart w:id="811" w:name="_Ref440292618"/>
      <w:bookmarkStart w:id="812" w:name="_Toc440297064"/>
      <w:bookmarkStart w:id="813" w:name="_Toc440356625"/>
      <w:bookmarkStart w:id="814" w:name="_Toc440631761"/>
      <w:bookmarkStart w:id="815" w:name="_Toc440876546"/>
      <w:bookmarkStart w:id="816" w:name="_Toc441130618"/>
      <w:bookmarkStart w:id="817" w:name="_Toc441157121"/>
      <w:bookmarkStart w:id="818" w:name="_Toc447292140"/>
      <w:bookmarkStart w:id="819" w:name="_Toc462234898"/>
      <w:bookmarkStart w:id="820" w:name="_Toc466966865"/>
      <w:bookmarkStart w:id="821" w:name="_Toc468806116"/>
      <w:bookmarkStart w:id="822" w:name="_Toc469480383"/>
      <w:bookmarkStart w:id="823"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195BE4">
        <w:fldChar w:fldCharType="begin"/>
      </w:r>
      <w:r w:rsidR="00195BE4">
        <w:instrText xml:space="preserve"> REF _Ref86826666 \r \h  \* MERGEFORMAT </w:instrText>
      </w:r>
      <w:r w:rsidR="00195BE4">
        <w:fldChar w:fldCharType="separate"/>
      </w:r>
      <w:r w:rsidR="00B007DA" w:rsidRPr="00B007DA">
        <w:rPr>
          <w:b w:val="0"/>
          <w:szCs w:val="24"/>
        </w:rPr>
        <w:t>5.3</w:t>
      </w:r>
      <w:r w:rsidR="00195BE4">
        <w:fldChar w:fldCharType="end"/>
      </w:r>
      <w:r w:rsidRPr="00D053CF">
        <w:rPr>
          <w:b w:val="0"/>
          <w:szCs w:val="24"/>
        </w:rPr>
        <w:t>).</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2B5044" w:rsidRPr="00D053CF" w:rsidRDefault="002B5044" w:rsidP="002B5044">
      <w:pPr>
        <w:pStyle w:val="3"/>
        <w:ind w:left="0" w:firstLine="851"/>
        <w:jc w:val="both"/>
        <w:rPr>
          <w:b w:val="0"/>
          <w:szCs w:val="24"/>
        </w:rPr>
      </w:pPr>
      <w:bookmarkStart w:id="824" w:name="_Toc439166318"/>
      <w:bookmarkStart w:id="825" w:name="_Toc439170666"/>
      <w:bookmarkStart w:id="826" w:name="_Toc439172768"/>
      <w:bookmarkStart w:id="827" w:name="_Toc439173212"/>
      <w:bookmarkStart w:id="828" w:name="_Toc439238206"/>
      <w:bookmarkStart w:id="829" w:name="_Toc439252757"/>
      <w:bookmarkStart w:id="830" w:name="_Toc439323615"/>
      <w:bookmarkStart w:id="831" w:name="_Toc439323731"/>
      <w:bookmarkStart w:id="832" w:name="_Toc440297065"/>
      <w:bookmarkStart w:id="833" w:name="_Toc440356626"/>
      <w:bookmarkStart w:id="834" w:name="_Toc440631762"/>
      <w:bookmarkStart w:id="835" w:name="_Toc440876547"/>
      <w:bookmarkStart w:id="836" w:name="_Toc441130619"/>
      <w:bookmarkStart w:id="837" w:name="_Toc441157122"/>
      <w:bookmarkStart w:id="838" w:name="_Toc447292141"/>
      <w:bookmarkStart w:id="839" w:name="_Toc462234899"/>
      <w:bookmarkStart w:id="840" w:name="_Toc466966866"/>
      <w:bookmarkStart w:id="841" w:name="_Toc468806117"/>
      <w:bookmarkStart w:id="842" w:name="_Toc469480384"/>
      <w:bookmarkStart w:id="843"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195BE4">
        <w:fldChar w:fldCharType="begin"/>
      </w:r>
      <w:r w:rsidR="00195BE4">
        <w:instrText xml:space="preserve"> REF _Ref86826666 \r \h  \* MERGEFORMAT </w:instrText>
      </w:r>
      <w:r w:rsidR="00195BE4">
        <w:fldChar w:fldCharType="separate"/>
      </w:r>
      <w:r w:rsidR="00B007DA" w:rsidRPr="00B007DA">
        <w:rPr>
          <w:b w:val="0"/>
          <w:szCs w:val="24"/>
        </w:rPr>
        <w:t>5.3</w:t>
      </w:r>
      <w:r w:rsidR="00195BE4">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A549DD" w:rsidRPr="00D053CF" w:rsidRDefault="00A549DD" w:rsidP="00A549DD">
      <w:pPr>
        <w:pStyle w:val="2"/>
        <w:ind w:left="1701" w:hanging="1134"/>
      </w:pPr>
      <w:bookmarkStart w:id="844" w:name="_Toc248219573"/>
      <w:bookmarkStart w:id="845" w:name="_Toc256099315"/>
      <w:bookmarkStart w:id="846" w:name="_Toc423421664"/>
      <w:bookmarkStart w:id="847" w:name="_Toc447269813"/>
      <w:bookmarkStart w:id="848" w:name="_Toc472416902"/>
      <w:bookmarkEnd w:id="688"/>
      <w:bookmarkEnd w:id="689"/>
      <w:r w:rsidRPr="00D053CF">
        <w:t>Иные требования</w:t>
      </w:r>
      <w:bookmarkEnd w:id="844"/>
      <w:bookmarkEnd w:id="845"/>
      <w:bookmarkEnd w:id="846"/>
      <w:bookmarkEnd w:id="847"/>
      <w:bookmarkEnd w:id="848"/>
    </w:p>
    <w:p w:rsidR="008F28AA" w:rsidRPr="00D053CF" w:rsidRDefault="00BE26DC" w:rsidP="008F28AA">
      <w:pPr>
        <w:pStyle w:val="3"/>
        <w:ind w:left="0" w:firstLine="851"/>
        <w:jc w:val="both"/>
        <w:rPr>
          <w:b w:val="0"/>
          <w:szCs w:val="24"/>
        </w:rPr>
      </w:pPr>
      <w:bookmarkStart w:id="849" w:name="_Toc447292143"/>
      <w:bookmarkStart w:id="850" w:name="_Toc462234901"/>
      <w:bookmarkStart w:id="851" w:name="_Toc466966868"/>
      <w:bookmarkStart w:id="852" w:name="_Toc468806119"/>
      <w:bookmarkStart w:id="853" w:name="_Toc469480386"/>
      <w:bookmarkStart w:id="854" w:name="_Toc472416903"/>
      <w:bookmarkStart w:id="855"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49"/>
      <w:bookmarkEnd w:id="850"/>
      <w:bookmarkEnd w:id="851"/>
      <w:bookmarkEnd w:id="852"/>
      <w:bookmarkEnd w:id="853"/>
      <w:bookmarkEnd w:id="854"/>
    </w:p>
    <w:p w:rsidR="00A549DD" w:rsidRPr="00D053CF" w:rsidRDefault="00A549DD" w:rsidP="00A549DD">
      <w:pPr>
        <w:pStyle w:val="3"/>
        <w:ind w:left="0" w:firstLine="851"/>
        <w:jc w:val="both"/>
        <w:rPr>
          <w:b w:val="0"/>
          <w:szCs w:val="24"/>
        </w:rPr>
      </w:pPr>
      <w:bookmarkStart w:id="856" w:name="_Toc447292144"/>
      <w:bookmarkStart w:id="857" w:name="_Toc462234902"/>
      <w:bookmarkStart w:id="858" w:name="_Toc466966869"/>
      <w:bookmarkStart w:id="859" w:name="_Toc468806120"/>
      <w:bookmarkStart w:id="860" w:name="_Toc469480387"/>
      <w:bookmarkStart w:id="861" w:name="_Toc472416904"/>
      <w:r w:rsidRPr="00D053CF">
        <w:rPr>
          <w:b w:val="0"/>
          <w:szCs w:val="24"/>
        </w:rPr>
        <w:t>В случае</w:t>
      </w:r>
      <w:proofErr w:type="gramStart"/>
      <w:r w:rsidRPr="00D053CF">
        <w:rPr>
          <w:b w:val="0"/>
          <w:szCs w:val="24"/>
        </w:rPr>
        <w:t>,</w:t>
      </w:r>
      <w:proofErr w:type="gramEnd"/>
      <w:r w:rsidRPr="00D053CF">
        <w:rPr>
          <w:b w:val="0"/>
          <w:szCs w:val="24"/>
        </w:rPr>
        <w:t xml:space="preserve">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855"/>
      <w:bookmarkEnd w:id="856"/>
      <w:bookmarkEnd w:id="857"/>
      <w:bookmarkEnd w:id="858"/>
      <w:bookmarkEnd w:id="859"/>
      <w:bookmarkEnd w:id="860"/>
      <w:bookmarkEnd w:id="861"/>
    </w:p>
    <w:p w:rsidR="00BE26DC" w:rsidRPr="00D053CF" w:rsidRDefault="00BE26DC" w:rsidP="00BE26DC">
      <w:pPr>
        <w:pStyle w:val="2"/>
        <w:ind w:left="1701" w:hanging="1134"/>
      </w:pPr>
      <w:bookmarkStart w:id="862" w:name="_Toc461809058"/>
      <w:bookmarkStart w:id="863" w:name="_Toc462216759"/>
      <w:bookmarkStart w:id="864" w:name="_Toc472416905"/>
      <w:r w:rsidRPr="00D053CF">
        <w:t>Альтернативные предложения</w:t>
      </w:r>
      <w:bookmarkStart w:id="865" w:name="_Ref56252639"/>
      <w:bookmarkEnd w:id="862"/>
      <w:bookmarkEnd w:id="863"/>
      <w:bookmarkEnd w:id="864"/>
    </w:p>
    <w:p w:rsidR="002B5044" w:rsidRPr="00D053CF" w:rsidRDefault="00BE26DC" w:rsidP="002B5044">
      <w:pPr>
        <w:pStyle w:val="3"/>
        <w:spacing w:before="100" w:beforeAutospacing="1" w:after="100" w:afterAutospacing="1"/>
        <w:ind w:left="0" w:firstLine="851"/>
        <w:jc w:val="both"/>
        <w:rPr>
          <w:lang w:eastAsia="ru-RU"/>
        </w:rPr>
      </w:pPr>
      <w:bookmarkStart w:id="866" w:name="_Toc461809059"/>
      <w:bookmarkStart w:id="867" w:name="_Toc462216760"/>
      <w:bookmarkStart w:id="868" w:name="_Toc462234904"/>
      <w:bookmarkStart w:id="869" w:name="_Toc466966871"/>
      <w:bookmarkStart w:id="870" w:name="_Toc468806122"/>
      <w:bookmarkStart w:id="871" w:name="_Toc469480389"/>
      <w:bookmarkStart w:id="872"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5"/>
      <w:bookmarkEnd w:id="866"/>
      <w:bookmarkEnd w:id="867"/>
      <w:bookmarkEnd w:id="868"/>
      <w:bookmarkEnd w:id="869"/>
      <w:bookmarkEnd w:id="870"/>
      <w:bookmarkEnd w:id="871"/>
      <w:bookmarkEnd w:id="872"/>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3" w:name="_Ref440270602"/>
      <w:bookmarkStart w:id="874" w:name="_Toc472416907"/>
      <w:bookmarkEnd w:id="5"/>
      <w:bookmarkEnd w:id="657"/>
      <w:r w:rsidRPr="00D053CF">
        <w:rPr>
          <w:szCs w:val="24"/>
        </w:rPr>
        <w:lastRenderedPageBreak/>
        <w:t>Образцы основных форм документов, включаемых в Заявку</w:t>
      </w:r>
      <w:bookmarkEnd w:id="873"/>
      <w:bookmarkEnd w:id="874"/>
      <w:r w:rsidRPr="00D053CF">
        <w:rPr>
          <w:szCs w:val="24"/>
        </w:rPr>
        <w:t xml:space="preserve"> </w:t>
      </w:r>
    </w:p>
    <w:p w:rsidR="004F4D80" w:rsidRPr="00D053CF" w:rsidRDefault="004F4D80" w:rsidP="004F4D80">
      <w:pPr>
        <w:pStyle w:val="2"/>
      </w:pPr>
      <w:bookmarkStart w:id="875" w:name="_Ref55336310"/>
      <w:bookmarkStart w:id="876" w:name="_Toc57314672"/>
      <w:bookmarkStart w:id="877" w:name="_Toc69728986"/>
      <w:bookmarkStart w:id="878" w:name="_Toc98253919"/>
      <w:bookmarkStart w:id="879" w:name="_Toc165173847"/>
      <w:bookmarkStart w:id="880" w:name="_Toc423423667"/>
      <w:bookmarkStart w:id="881" w:name="_Toc472416908"/>
      <w:r w:rsidRPr="00D053CF">
        <w:t xml:space="preserve">Письмо о подаче оферты </w:t>
      </w:r>
      <w:bookmarkStart w:id="882" w:name="_Ref22846535"/>
      <w:r w:rsidRPr="00D053CF">
        <w:t>(</w:t>
      </w:r>
      <w:bookmarkEnd w:id="882"/>
      <w:r w:rsidRPr="00D053CF">
        <w:t xml:space="preserve">форма </w:t>
      </w:r>
      <w:r w:rsidRPr="00D053CF">
        <w:rPr>
          <w:noProof/>
        </w:rPr>
        <w:t>1</w:t>
      </w:r>
      <w:r w:rsidRPr="00D053CF">
        <w:t>)</w:t>
      </w:r>
      <w:bookmarkEnd w:id="875"/>
      <w:bookmarkEnd w:id="876"/>
      <w:bookmarkEnd w:id="877"/>
      <w:bookmarkEnd w:id="878"/>
      <w:bookmarkEnd w:id="879"/>
      <w:bookmarkEnd w:id="880"/>
      <w:bookmarkEnd w:id="881"/>
    </w:p>
    <w:p w:rsidR="004F4D80" w:rsidRPr="00D053CF" w:rsidRDefault="004F4D80" w:rsidP="004F4D80">
      <w:pPr>
        <w:pStyle w:val="3"/>
        <w:rPr>
          <w:szCs w:val="24"/>
        </w:rPr>
      </w:pPr>
      <w:bookmarkStart w:id="883" w:name="_Toc98253920"/>
      <w:bookmarkStart w:id="884" w:name="_Toc157248174"/>
      <w:bookmarkStart w:id="885" w:name="_Toc157496543"/>
      <w:bookmarkStart w:id="886" w:name="_Toc158206082"/>
      <w:bookmarkStart w:id="887" w:name="_Toc164057767"/>
      <w:bookmarkStart w:id="888" w:name="_Toc164137117"/>
      <w:bookmarkStart w:id="889" w:name="_Toc164161277"/>
      <w:bookmarkStart w:id="890" w:name="_Toc165173848"/>
      <w:bookmarkStart w:id="891" w:name="_Toc439170673"/>
      <w:bookmarkStart w:id="892" w:name="_Toc439172775"/>
      <w:bookmarkStart w:id="893" w:name="_Toc439173219"/>
      <w:bookmarkStart w:id="894" w:name="_Toc439238213"/>
      <w:bookmarkStart w:id="895" w:name="_Toc440297069"/>
      <w:bookmarkStart w:id="896" w:name="_Toc440356630"/>
      <w:bookmarkStart w:id="897" w:name="_Toc462234907"/>
      <w:bookmarkStart w:id="898" w:name="_Toc472416909"/>
      <w:r w:rsidRPr="00D053CF">
        <w:rPr>
          <w:szCs w:val="24"/>
        </w:rPr>
        <w:t>Форма письма о подаче оферты</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99"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xml:space="preserve">, опубликованное </w:t>
      </w:r>
      <w:proofErr w:type="gramStart"/>
      <w:r w:rsidRPr="00D053CF">
        <w:rPr>
          <w:sz w:val="24"/>
          <w:szCs w:val="24"/>
        </w:rPr>
        <w:t>в</w:t>
      </w:r>
      <w:proofErr w:type="gramEnd"/>
      <w:r w:rsidRPr="00D053CF">
        <w:rPr>
          <w:sz w:val="24"/>
          <w:szCs w:val="24"/>
        </w:rPr>
        <w:t xml:space="preserve"> [</w:t>
      </w:r>
      <w:r w:rsidRPr="00D053CF">
        <w:rPr>
          <w:rStyle w:val="aa"/>
          <w:sz w:val="24"/>
          <w:szCs w:val="24"/>
        </w:rPr>
        <w:t xml:space="preserve">указывается </w:t>
      </w:r>
      <w:proofErr w:type="gramStart"/>
      <w:r w:rsidRPr="00D053CF">
        <w:rPr>
          <w:rStyle w:val="aa"/>
          <w:sz w:val="24"/>
          <w:szCs w:val="24"/>
        </w:rPr>
        <w:t>дата</w:t>
      </w:r>
      <w:proofErr w:type="gramEnd"/>
      <w:r w:rsidRPr="00D053CF">
        <w:rPr>
          <w:rStyle w:val="aa"/>
          <w:sz w:val="24"/>
          <w:szCs w:val="24"/>
        </w:rPr>
        <w:t xml:space="preserve">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proofErr w:type="gramStart"/>
      <w:r w:rsidRPr="00D053CF">
        <w:rPr>
          <w:sz w:val="24"/>
          <w:szCs w:val="24"/>
        </w:rPr>
        <w:t>зарегистрированное</w:t>
      </w:r>
      <w:proofErr w:type="gramEnd"/>
      <w:r w:rsidRPr="00D053CF">
        <w:rPr>
          <w:sz w:val="24"/>
          <w:szCs w:val="24"/>
        </w:rPr>
        <w:t xml:space="preserve">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w:t>
            </w:r>
            <w:proofErr w:type="spellStart"/>
            <w:r w:rsidRPr="00D053CF">
              <w:t>руб.РФ</w:t>
            </w:r>
            <w:proofErr w:type="spellEnd"/>
            <w:r w:rsidRPr="00D053CF">
              <w:t>.</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lastRenderedPageBreak/>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proofErr w:type="gramStart"/>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w:t>
      </w:r>
      <w:proofErr w:type="gramEnd"/>
      <w:r w:rsidRPr="00D053CF">
        <w:rPr>
          <w:rStyle w:val="FTN-"/>
          <w:sz w:val="24"/>
          <w:szCs w:val="24"/>
        </w:rPr>
        <w:t xml:space="preserve"> </w:t>
      </w:r>
      <w:proofErr w:type="gramStart"/>
      <w:r w:rsidRPr="00D053CF">
        <w:rPr>
          <w:rStyle w:val="FTN-"/>
          <w:sz w:val="24"/>
          <w:szCs w:val="24"/>
        </w:rPr>
        <w:t>При подготовке Заявки юридическим лицом – данная формулировка подлежит удалению]</w:t>
      </w:r>
      <w:r w:rsidRPr="00D053CF">
        <w:rPr>
          <w:sz w:val="24"/>
          <w:szCs w:val="24"/>
        </w:rPr>
        <w:t>;</w:t>
      </w:r>
      <w:proofErr w:type="gramEnd"/>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w:t>
      </w:r>
      <w:proofErr w:type="gramEnd"/>
      <w:r w:rsidRPr="00D053CF">
        <w:rPr>
          <w:sz w:val="24"/>
          <w:szCs w:val="24"/>
        </w:rPr>
        <w:t xml:space="preserve">  ________________________(</w:t>
      </w:r>
      <w:proofErr w:type="gramStart"/>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roofErr w:type="gramEnd"/>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proofErr w:type="gramStart"/>
            <w:r w:rsidRPr="00D053C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lastRenderedPageBreak/>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00" w:name="_Toc98253921"/>
      <w:bookmarkStart w:id="901" w:name="_Toc157248175"/>
      <w:bookmarkStart w:id="902" w:name="_Toc157496544"/>
      <w:bookmarkStart w:id="903" w:name="_Toc158206083"/>
      <w:bookmarkStart w:id="904" w:name="_Toc164057768"/>
      <w:bookmarkStart w:id="905" w:name="_Toc164137118"/>
      <w:bookmarkStart w:id="906" w:name="_Toc164161278"/>
      <w:bookmarkStart w:id="907" w:name="_Toc165173849"/>
      <w:r w:rsidRPr="00D053CF">
        <w:rPr>
          <w:b/>
          <w:szCs w:val="24"/>
        </w:rPr>
        <w:br w:type="page"/>
      </w:r>
    </w:p>
    <w:p w:rsidR="004F4D80" w:rsidRPr="00D053CF" w:rsidRDefault="004F4D80" w:rsidP="004F4D80">
      <w:pPr>
        <w:pStyle w:val="3"/>
        <w:rPr>
          <w:szCs w:val="24"/>
        </w:rPr>
      </w:pPr>
      <w:bookmarkStart w:id="908" w:name="_Toc439170674"/>
      <w:bookmarkStart w:id="909" w:name="_Toc439172776"/>
      <w:bookmarkStart w:id="910" w:name="_Toc439173220"/>
      <w:bookmarkStart w:id="911" w:name="_Toc439238214"/>
      <w:bookmarkStart w:id="912" w:name="_Toc439252762"/>
      <w:bookmarkStart w:id="913" w:name="_Toc439323736"/>
      <w:bookmarkStart w:id="914" w:name="_Toc440297070"/>
      <w:bookmarkStart w:id="915" w:name="_Toc440356631"/>
      <w:bookmarkStart w:id="916" w:name="_Toc440631767"/>
      <w:bookmarkStart w:id="917" w:name="_Toc440876551"/>
      <w:bookmarkStart w:id="918" w:name="_Toc441130623"/>
      <w:bookmarkStart w:id="919" w:name="_Toc441157126"/>
      <w:bookmarkStart w:id="920" w:name="_Toc447292148"/>
      <w:bookmarkStart w:id="921" w:name="_Toc462234908"/>
      <w:bookmarkStart w:id="922" w:name="_Toc472416910"/>
      <w:r w:rsidRPr="00D053CF">
        <w:rPr>
          <w:szCs w:val="24"/>
        </w:rPr>
        <w:lastRenderedPageBreak/>
        <w:t>Инструкции по заполнению</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D053CF">
        <w:rPr>
          <w:sz w:val="24"/>
          <w:szCs w:val="24"/>
        </w:rPr>
        <w:t>ХХХ</w:t>
      </w:r>
      <w:proofErr w:type="spellEnd"/>
      <w:r w:rsidR="004F4D80" w:rsidRPr="00D053CF">
        <w:rPr>
          <w:sz w:val="24"/>
          <w:szCs w:val="24"/>
        </w:rPr>
        <w:t> ХХХ</w:t>
      </w:r>
      <w:proofErr w:type="gramStart"/>
      <w:r w:rsidR="004F4D80" w:rsidRPr="00D053CF">
        <w:rPr>
          <w:sz w:val="24"/>
          <w:szCs w:val="24"/>
        </w:rPr>
        <w:t>,Х</w:t>
      </w:r>
      <w:proofErr w:type="gramEnd"/>
      <w:r w:rsidR="004F4D80" w:rsidRPr="00D053CF">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proofErr w:type="gramStart"/>
      <w:r w:rsidRPr="00D053CF">
        <w:rPr>
          <w:sz w:val="24"/>
          <w:szCs w:val="24"/>
        </w:rPr>
        <w:t>шеф-монтажа</w:t>
      </w:r>
      <w:proofErr w:type="gramEnd"/>
      <w:r w:rsidRPr="00D053CF">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195BE4">
        <w:fldChar w:fldCharType="begin"/>
      </w:r>
      <w:r w:rsidR="00195BE4">
        <w:instrText xml:space="preserve"> REF _Ref306008743 \r \h  \* MERGEFORMAT </w:instrText>
      </w:r>
      <w:r w:rsidR="00195BE4">
        <w:fldChar w:fldCharType="separate"/>
      </w:r>
      <w:r w:rsidR="00B007DA" w:rsidRPr="00B007DA">
        <w:rPr>
          <w:sz w:val="24"/>
          <w:szCs w:val="24"/>
        </w:rPr>
        <w:t>3.3.4</w:t>
      </w:r>
      <w:r w:rsidR="00195BE4">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195BE4">
        <w:fldChar w:fldCharType="begin"/>
      </w:r>
      <w:r w:rsidR="00195BE4">
        <w:instrText xml:space="preserve"> REF _Ref55279015 \r \h  \* MERGEFORMAT </w:instrText>
      </w:r>
      <w:r w:rsidR="00195BE4">
        <w:fldChar w:fldCharType="separate"/>
      </w:r>
      <w:r w:rsidR="00B007DA" w:rsidRPr="00B007DA">
        <w:rPr>
          <w:sz w:val="24"/>
          <w:szCs w:val="24"/>
        </w:rPr>
        <w:t>3.3.1.6</w:t>
      </w:r>
      <w:r w:rsidR="00195BE4">
        <w:fldChar w:fldCharType="end"/>
      </w:r>
      <w:r w:rsidRPr="00D053CF">
        <w:rPr>
          <w:sz w:val="24"/>
          <w:szCs w:val="24"/>
        </w:rPr>
        <w:t xml:space="preserve"> и </w:t>
      </w:r>
      <w:r w:rsidR="00195BE4">
        <w:fldChar w:fldCharType="begin"/>
      </w:r>
      <w:r w:rsidR="00195BE4">
        <w:instrText xml:space="preserve"> REF _Ref195087786 \r \h  \* MERGEFORMAT </w:instrText>
      </w:r>
      <w:r w:rsidR="00195BE4">
        <w:fldChar w:fldCharType="separate"/>
      </w:r>
      <w:r w:rsidR="00B007DA" w:rsidRPr="00B007DA">
        <w:rPr>
          <w:sz w:val="24"/>
          <w:szCs w:val="24"/>
        </w:rPr>
        <w:t>3.3.1.7</w:t>
      </w:r>
      <w:r w:rsidR="00195BE4">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23" w:name="_Ref55335821"/>
      <w:bookmarkStart w:id="924" w:name="_Ref55336345"/>
      <w:bookmarkStart w:id="925" w:name="_Toc57314674"/>
      <w:bookmarkStart w:id="926" w:name="_Toc69728988"/>
      <w:bookmarkStart w:id="927" w:name="_Toc98253922"/>
      <w:bookmarkStart w:id="928" w:name="_Toc165173850"/>
      <w:r w:rsidRPr="00D053CF">
        <w:br w:type="page"/>
      </w:r>
    </w:p>
    <w:p w:rsidR="00920CB0" w:rsidRPr="00D053CF" w:rsidRDefault="00920CB0" w:rsidP="00920CB0">
      <w:pPr>
        <w:pStyle w:val="3"/>
        <w:rPr>
          <w:szCs w:val="24"/>
        </w:rPr>
      </w:pPr>
      <w:bookmarkStart w:id="929" w:name="_Ref440271964"/>
      <w:bookmarkStart w:id="930" w:name="_Toc440297071"/>
      <w:bookmarkStart w:id="931" w:name="_Toc440356632"/>
      <w:bookmarkStart w:id="932" w:name="_Toc472416911"/>
      <w:r w:rsidRPr="00D053CF">
        <w:rPr>
          <w:szCs w:val="24"/>
        </w:rPr>
        <w:lastRenderedPageBreak/>
        <w:t>Антикоррупционные обязательства (Форма 1.1).</w:t>
      </w:r>
      <w:bookmarkEnd w:id="929"/>
      <w:bookmarkEnd w:id="930"/>
      <w:bookmarkEnd w:id="931"/>
      <w:bookmarkEnd w:id="932"/>
    </w:p>
    <w:p w:rsidR="00920CB0" w:rsidRPr="00D053CF" w:rsidRDefault="00920CB0" w:rsidP="00A222A8">
      <w:pPr>
        <w:pStyle w:val="3"/>
        <w:numPr>
          <w:ilvl w:val="3"/>
          <w:numId w:val="65"/>
        </w:numPr>
        <w:rPr>
          <w:b w:val="0"/>
          <w:szCs w:val="24"/>
        </w:rPr>
      </w:pPr>
      <w:bookmarkStart w:id="933" w:name="_Toc439238216"/>
      <w:bookmarkStart w:id="934" w:name="_Toc439252764"/>
      <w:bookmarkStart w:id="935" w:name="_Toc439323738"/>
      <w:bookmarkStart w:id="936" w:name="_Toc440297072"/>
      <w:bookmarkStart w:id="937" w:name="_Toc440356633"/>
      <w:bookmarkStart w:id="938" w:name="_Toc440631769"/>
      <w:bookmarkStart w:id="939" w:name="_Toc440876553"/>
      <w:bookmarkStart w:id="940" w:name="_Toc441130625"/>
      <w:bookmarkStart w:id="941" w:name="_Toc441157128"/>
      <w:bookmarkStart w:id="942" w:name="_Toc447292150"/>
      <w:bookmarkStart w:id="943" w:name="_Toc462234910"/>
      <w:bookmarkStart w:id="944" w:name="_Toc472416912"/>
      <w:r w:rsidRPr="00D053CF">
        <w:rPr>
          <w:b w:val="0"/>
          <w:szCs w:val="24"/>
        </w:rPr>
        <w:t>Форма Антикоррупционных обязательств</w:t>
      </w:r>
      <w:bookmarkEnd w:id="933"/>
      <w:bookmarkEnd w:id="934"/>
      <w:bookmarkEnd w:id="935"/>
      <w:bookmarkEnd w:id="936"/>
      <w:bookmarkEnd w:id="937"/>
      <w:bookmarkEnd w:id="938"/>
      <w:bookmarkEnd w:id="939"/>
      <w:bookmarkEnd w:id="940"/>
      <w:bookmarkEnd w:id="941"/>
      <w:bookmarkEnd w:id="942"/>
      <w:bookmarkEnd w:id="943"/>
      <w:bookmarkEnd w:id="944"/>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w:t>
      </w:r>
      <w:proofErr w:type="gramStart"/>
      <w:r w:rsidRPr="00D053CF">
        <w:rPr>
          <w:sz w:val="24"/>
          <w:szCs w:val="24"/>
        </w:rPr>
        <w:t>г</w:t>
      </w:r>
      <w:proofErr w:type="gramEnd"/>
      <w:r w:rsidRPr="00D053CF">
        <w:rPr>
          <w:sz w:val="24"/>
          <w:szCs w:val="24"/>
        </w:rPr>
        <w:t>.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proofErr w:type="gramStart"/>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D053CF">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D053CF">
        <w:t>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D053CF">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 xml:space="preserve">непредставление информации о наличии аффилированных и иных связей, </w:t>
      </w:r>
      <w:proofErr w:type="gramStart"/>
      <w:r w:rsidRPr="00D053CF">
        <w:t>пред</w:t>
      </w:r>
      <w:proofErr w:type="gramEnd"/>
      <w:r w:rsidRPr="00D053CF">
        <w:t>/</w:t>
      </w:r>
      <w:proofErr w:type="gramStart"/>
      <w:r w:rsidRPr="00D053CF">
        <w:t>конфликта</w:t>
      </w:r>
      <w:proofErr w:type="gramEnd"/>
      <w:r w:rsidRPr="00D053CF">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proofErr w:type="gramStart"/>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6"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37"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38"/>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5" w:name="_Toc423423668"/>
      <w:bookmarkStart w:id="946" w:name="_Ref440271072"/>
      <w:bookmarkStart w:id="947" w:name="_Ref440273986"/>
      <w:bookmarkStart w:id="948" w:name="_Ref440274337"/>
      <w:bookmarkStart w:id="949" w:name="_Ref440274913"/>
      <w:bookmarkStart w:id="950" w:name="_Ref440284918"/>
      <w:bookmarkStart w:id="951"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3"/>
      <w:bookmarkEnd w:id="924"/>
      <w:bookmarkEnd w:id="925"/>
      <w:bookmarkEnd w:id="926"/>
      <w:bookmarkEnd w:id="927"/>
      <w:bookmarkEnd w:id="928"/>
      <w:bookmarkEnd w:id="945"/>
      <w:bookmarkEnd w:id="946"/>
      <w:bookmarkEnd w:id="947"/>
      <w:bookmarkEnd w:id="948"/>
      <w:bookmarkEnd w:id="949"/>
      <w:bookmarkEnd w:id="950"/>
      <w:bookmarkEnd w:id="951"/>
    </w:p>
    <w:p w:rsidR="004F4D80" w:rsidRPr="00D053CF" w:rsidRDefault="004F4D80" w:rsidP="004F4D80">
      <w:pPr>
        <w:pStyle w:val="3"/>
        <w:rPr>
          <w:szCs w:val="24"/>
        </w:rPr>
      </w:pPr>
      <w:bookmarkStart w:id="952" w:name="_Toc98253923"/>
      <w:bookmarkStart w:id="953" w:name="_Toc157248177"/>
      <w:bookmarkStart w:id="954" w:name="_Toc157496546"/>
      <w:bookmarkStart w:id="955" w:name="_Toc158206085"/>
      <w:bookmarkStart w:id="956" w:name="_Toc164057770"/>
      <w:bookmarkStart w:id="957" w:name="_Toc164137120"/>
      <w:bookmarkStart w:id="958" w:name="_Toc164161280"/>
      <w:bookmarkStart w:id="959" w:name="_Toc165173851"/>
      <w:bookmarkStart w:id="960" w:name="_Ref264038986"/>
      <w:bookmarkStart w:id="961" w:name="_Ref264359294"/>
      <w:bookmarkStart w:id="962" w:name="_Toc439170676"/>
      <w:bookmarkStart w:id="963" w:name="_Toc439172778"/>
      <w:bookmarkStart w:id="964" w:name="_Toc439173222"/>
      <w:bookmarkStart w:id="965" w:name="_Toc439238218"/>
      <w:bookmarkStart w:id="966" w:name="_Toc439252766"/>
      <w:bookmarkStart w:id="967" w:name="_Toc439323740"/>
      <w:bookmarkStart w:id="968" w:name="_Toc440297074"/>
      <w:bookmarkStart w:id="969" w:name="_Toc440356635"/>
      <w:bookmarkStart w:id="970" w:name="_Toc440631771"/>
      <w:bookmarkStart w:id="971" w:name="_Toc440876555"/>
      <w:bookmarkStart w:id="972" w:name="_Toc441130627"/>
      <w:bookmarkStart w:id="973" w:name="_Toc441157130"/>
      <w:bookmarkStart w:id="974" w:name="_Toc447292152"/>
      <w:bookmarkStart w:id="975" w:name="_Toc462234912"/>
      <w:bookmarkStart w:id="976" w:name="_Toc466966879"/>
      <w:bookmarkStart w:id="977" w:name="_Toc468806130"/>
      <w:bookmarkStart w:id="978" w:name="_Toc469480397"/>
      <w:bookmarkStart w:id="979" w:name="_Toc472416914"/>
      <w:r w:rsidRPr="00D053CF">
        <w:rPr>
          <w:szCs w:val="24"/>
        </w:rPr>
        <w:t xml:space="preserve">Форма </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00492C8B" w:rsidRPr="00D053CF">
        <w:rPr>
          <w:szCs w:val="24"/>
        </w:rPr>
        <w:t>Сводной таблицы стоимости</w:t>
      </w:r>
      <w:bookmarkEnd w:id="966"/>
      <w:bookmarkEnd w:id="967"/>
      <w:bookmarkEnd w:id="968"/>
      <w:bookmarkEnd w:id="969"/>
      <w:bookmarkEnd w:id="970"/>
      <w:bookmarkEnd w:id="971"/>
      <w:r w:rsidR="002F710E" w:rsidRPr="00D053CF">
        <w:rPr>
          <w:b w:val="0"/>
          <w:szCs w:val="24"/>
        </w:rPr>
        <w:t xml:space="preserve"> </w:t>
      </w:r>
      <w:r w:rsidR="002F710E" w:rsidRPr="00D053CF">
        <w:rPr>
          <w:szCs w:val="24"/>
        </w:rPr>
        <w:t>поставок</w:t>
      </w:r>
      <w:bookmarkEnd w:id="972"/>
      <w:bookmarkEnd w:id="973"/>
      <w:bookmarkEnd w:id="974"/>
      <w:bookmarkEnd w:id="975"/>
      <w:bookmarkEnd w:id="976"/>
      <w:bookmarkEnd w:id="977"/>
      <w:bookmarkEnd w:id="978"/>
      <w:bookmarkEnd w:id="979"/>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w:t>
      </w:r>
      <w:proofErr w:type="gramStart"/>
      <w:r w:rsidRPr="00D053CF">
        <w:rPr>
          <w:sz w:val="24"/>
          <w:szCs w:val="24"/>
        </w:rPr>
        <w:t>г</w:t>
      </w:r>
      <w:proofErr w:type="gramEnd"/>
      <w:r w:rsidRPr="00D053CF">
        <w:rPr>
          <w:sz w:val="24"/>
          <w:szCs w:val="24"/>
        </w:rPr>
        <w:t>.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xml:space="preserve">№ </w:t>
            </w:r>
            <w:proofErr w:type="gramStart"/>
            <w:r w:rsidRPr="00D053CF">
              <w:rPr>
                <w:b/>
                <w:bCs w:val="0"/>
                <w:sz w:val="18"/>
                <w:szCs w:val="18"/>
              </w:rPr>
              <w:t>п</w:t>
            </w:r>
            <w:proofErr w:type="gramEnd"/>
            <w:r w:rsidRPr="00D053CF">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proofErr w:type="gramStart"/>
            <w:r w:rsidR="00C236C0" w:rsidRPr="00D053CF">
              <w:rPr>
                <w:b/>
                <w:bCs w:val="0"/>
                <w:sz w:val="18"/>
                <w:szCs w:val="18"/>
              </w:rPr>
              <w:t>Участник</w:t>
            </w:r>
            <w:r w:rsidR="004F4D80" w:rsidRPr="00D053CF">
              <w:rPr>
                <w:b/>
                <w:bCs w:val="0"/>
                <w:sz w:val="18"/>
                <w:szCs w:val="18"/>
              </w:rPr>
              <w:t>ом</w:t>
            </w:r>
            <w:proofErr w:type="gramEnd"/>
            <w:r w:rsidR="004F4D80" w:rsidRPr="00D053CF">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proofErr w:type="gramStart"/>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lastRenderedPageBreak/>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80" w:name="_Toc176765534"/>
      <w:bookmarkStart w:id="981" w:name="_Toc198979983"/>
      <w:bookmarkStart w:id="982" w:name="_Toc217466315"/>
      <w:bookmarkStart w:id="983" w:name="_Toc217702856"/>
      <w:bookmarkStart w:id="984" w:name="_Toc233601974"/>
      <w:bookmarkStart w:id="985" w:name="_Toc263343460"/>
      <w:r w:rsidRPr="00D053CF">
        <w:rPr>
          <w:b w:val="0"/>
          <w:szCs w:val="24"/>
        </w:rPr>
        <w:br w:type="page"/>
      </w:r>
      <w:bookmarkStart w:id="986" w:name="_Toc439170677"/>
      <w:bookmarkStart w:id="987" w:name="_Toc439172779"/>
      <w:bookmarkStart w:id="988" w:name="_Toc439173223"/>
      <w:bookmarkStart w:id="989" w:name="_Toc439238219"/>
      <w:bookmarkStart w:id="990" w:name="_Toc439252767"/>
      <w:bookmarkStart w:id="991" w:name="_Toc439323741"/>
      <w:bookmarkStart w:id="992" w:name="_Toc440297075"/>
      <w:bookmarkStart w:id="993" w:name="_Toc440356636"/>
      <w:bookmarkStart w:id="994" w:name="_Toc440631772"/>
      <w:bookmarkStart w:id="995" w:name="_Toc440876556"/>
      <w:bookmarkStart w:id="996" w:name="_Toc441130628"/>
      <w:bookmarkStart w:id="997" w:name="_Toc441157131"/>
      <w:bookmarkStart w:id="998" w:name="_Toc447292153"/>
      <w:bookmarkStart w:id="999" w:name="_Toc462234913"/>
      <w:bookmarkStart w:id="1000" w:name="_Toc466966880"/>
      <w:bookmarkStart w:id="1001" w:name="_Toc468806131"/>
      <w:bookmarkStart w:id="1002" w:name="_Toc469480398"/>
      <w:bookmarkStart w:id="1003" w:name="_Toc472416915"/>
      <w:r w:rsidRPr="00D053CF">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r w:rsidR="00195BE4">
        <w:fldChar w:fldCharType="begin"/>
      </w:r>
      <w:r w:rsidR="00195BE4">
        <w:instrText xml:space="preserve"> REF _Ref450652998 \r \h  \* MERGEFORMAT </w:instrText>
      </w:r>
      <w:r w:rsidR="00195BE4">
        <w:fldChar w:fldCharType="separate"/>
      </w:r>
      <w:r w:rsidR="00B007DA" w:rsidRPr="00B007DA">
        <w:rPr>
          <w:sz w:val="24"/>
          <w:szCs w:val="24"/>
        </w:rPr>
        <w:t>4.2</w:t>
      </w:r>
      <w:r w:rsidR="00195BE4">
        <w:fldChar w:fldCharType="end"/>
      </w:r>
      <w:r w:rsidRPr="00D053CF">
        <w:rPr>
          <w:sz w:val="24"/>
          <w:szCs w:val="24"/>
        </w:rPr>
        <w:t xml:space="preserve">) и Технического предложения (подраздел </w:t>
      </w:r>
      <w:r w:rsidR="00195BE4">
        <w:fldChar w:fldCharType="begin"/>
      </w:r>
      <w:r w:rsidR="00195BE4">
        <w:instrText xml:space="preserve"> REF _Ref86826666 \r \h  \* MERGEFORMAT </w:instrText>
      </w:r>
      <w:r w:rsidR="00195BE4">
        <w:fldChar w:fldCharType="separate"/>
      </w:r>
      <w:r w:rsidR="00B007DA" w:rsidRPr="00B007DA">
        <w:rPr>
          <w:sz w:val="24"/>
          <w:szCs w:val="24"/>
        </w:rPr>
        <w:t>5.3</w:t>
      </w:r>
      <w:r w:rsidR="00195BE4">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r w:rsidR="00195BE4">
        <w:fldChar w:fldCharType="begin"/>
      </w:r>
      <w:r w:rsidR="00195BE4">
        <w:instrText xml:space="preserve"> REF _Ref440292752 \r \h  \* MERGEFORMAT </w:instrText>
      </w:r>
      <w:r w:rsidR="00195BE4">
        <w:fldChar w:fldCharType="separate"/>
      </w:r>
      <w:r w:rsidR="00B007DA" w:rsidRPr="003C6D0A">
        <w:t>2</w:t>
      </w:r>
      <w:r w:rsidR="00195BE4">
        <w:fldChar w:fldCharType="end"/>
      </w:r>
      <w:r w:rsidRPr="003C6D0A">
        <w:rPr>
          <w:sz w:val="24"/>
          <w:szCs w:val="24"/>
        </w:rPr>
        <w:t xml:space="preserve"> и </w:t>
      </w:r>
      <w:r w:rsidR="00195BE4">
        <w:fldChar w:fldCharType="begin"/>
      </w:r>
      <w:r w:rsidR="00195BE4">
        <w:instrText xml:space="preserve"> REF _Ref440292779 \r \h  \* MERGEFORMAT </w:instrText>
      </w:r>
      <w:r w:rsidR="00195BE4">
        <w:fldChar w:fldCharType="separate"/>
      </w:r>
      <w:r w:rsidR="00B007DA" w:rsidRPr="003C6D0A">
        <w:t>4</w:t>
      </w:r>
      <w:r w:rsidR="00195BE4">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195BE4">
        <w:fldChar w:fldCharType="begin"/>
      </w:r>
      <w:r w:rsidR="00195BE4">
        <w:instrText xml:space="preserve"> REF _Ref440271072 \r \h  \* MERGEFORMAT </w:instrText>
      </w:r>
      <w:r w:rsidR="00195BE4">
        <w:fldChar w:fldCharType="separate"/>
      </w:r>
      <w:r w:rsidRPr="003C6D0A">
        <w:rPr>
          <w:bCs w:val="0"/>
          <w:sz w:val="24"/>
          <w:szCs w:val="24"/>
        </w:rPr>
        <w:t>5.2</w:t>
      </w:r>
      <w:r w:rsidR="00195BE4">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4" w:name="_Ref86826666"/>
      <w:bookmarkStart w:id="1005" w:name="_Toc90385112"/>
      <w:bookmarkStart w:id="1006" w:name="_Toc98253925"/>
      <w:bookmarkStart w:id="1007" w:name="_Toc165173853"/>
      <w:bookmarkStart w:id="1008" w:name="_Toc423423669"/>
      <w:bookmarkStart w:id="1009" w:name="_Toc472416916"/>
      <w:r w:rsidRPr="00D053CF">
        <w:lastRenderedPageBreak/>
        <w:t xml:space="preserve">Техническое предложение (форма </w:t>
      </w:r>
      <w:r w:rsidRPr="00D053CF">
        <w:rPr>
          <w:noProof/>
        </w:rPr>
        <w:t>3</w:t>
      </w:r>
      <w:r w:rsidRPr="00D053CF">
        <w:t>)</w:t>
      </w:r>
      <w:bookmarkEnd w:id="1004"/>
      <w:bookmarkEnd w:id="1005"/>
      <w:bookmarkEnd w:id="1006"/>
      <w:bookmarkEnd w:id="1007"/>
      <w:bookmarkEnd w:id="1008"/>
      <w:bookmarkEnd w:id="1009"/>
    </w:p>
    <w:p w:rsidR="004F4D80" w:rsidRPr="00D053CF" w:rsidRDefault="004F4D80" w:rsidP="004F4D80">
      <w:pPr>
        <w:pStyle w:val="3"/>
        <w:rPr>
          <w:szCs w:val="24"/>
        </w:rPr>
      </w:pPr>
      <w:bookmarkStart w:id="1010" w:name="_Toc90385113"/>
      <w:bookmarkStart w:id="1011" w:name="_Toc98253926"/>
      <w:bookmarkStart w:id="1012" w:name="_Toc157248180"/>
      <w:bookmarkStart w:id="1013" w:name="_Toc157496549"/>
      <w:bookmarkStart w:id="1014" w:name="_Toc158206088"/>
      <w:bookmarkStart w:id="1015" w:name="_Toc164057773"/>
      <w:bookmarkStart w:id="1016" w:name="_Toc164137123"/>
      <w:bookmarkStart w:id="1017" w:name="_Toc164161283"/>
      <w:bookmarkStart w:id="1018" w:name="_Toc165173854"/>
      <w:bookmarkStart w:id="1019" w:name="_Ref193690005"/>
      <w:bookmarkStart w:id="1020" w:name="_Toc439170679"/>
      <w:bookmarkStart w:id="1021" w:name="_Toc439172781"/>
      <w:bookmarkStart w:id="1022" w:name="_Toc439173225"/>
      <w:bookmarkStart w:id="1023" w:name="_Toc439238221"/>
      <w:bookmarkStart w:id="1024" w:name="_Toc439252769"/>
      <w:bookmarkStart w:id="1025" w:name="_Toc439323743"/>
      <w:bookmarkStart w:id="1026" w:name="_Toc440297077"/>
      <w:bookmarkStart w:id="1027" w:name="_Toc440356638"/>
      <w:bookmarkStart w:id="1028" w:name="_Toc440631774"/>
      <w:bookmarkStart w:id="1029" w:name="_Toc440876558"/>
      <w:bookmarkStart w:id="1030" w:name="_Toc441130630"/>
      <w:bookmarkStart w:id="1031" w:name="_Toc441157133"/>
      <w:bookmarkStart w:id="1032" w:name="_Toc447292155"/>
      <w:bookmarkStart w:id="1033" w:name="_Toc462234915"/>
      <w:bookmarkStart w:id="1034" w:name="_Toc466966882"/>
      <w:bookmarkStart w:id="1035" w:name="_Toc468806133"/>
      <w:bookmarkStart w:id="1036" w:name="_Toc469480400"/>
      <w:bookmarkStart w:id="1037" w:name="_Toc472416917"/>
      <w:r w:rsidRPr="00D053CF">
        <w:rPr>
          <w:szCs w:val="24"/>
        </w:rPr>
        <w:t xml:space="preserve">Форма </w:t>
      </w:r>
      <w:bookmarkEnd w:id="1010"/>
      <w:bookmarkEnd w:id="1011"/>
      <w:bookmarkEnd w:id="1012"/>
      <w:bookmarkEnd w:id="1013"/>
      <w:bookmarkEnd w:id="1014"/>
      <w:bookmarkEnd w:id="1015"/>
      <w:bookmarkEnd w:id="1016"/>
      <w:bookmarkEnd w:id="1017"/>
      <w:bookmarkEnd w:id="1018"/>
      <w:bookmarkEnd w:id="1019"/>
      <w:r w:rsidRPr="00D053CF">
        <w:rPr>
          <w:szCs w:val="24"/>
        </w:rPr>
        <w:t>технического предложения</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38" w:name="_Ref55335818"/>
      <w:bookmarkStart w:id="1039" w:name="_Ref55336334"/>
      <w:bookmarkStart w:id="1040" w:name="_Toc57314673"/>
      <w:bookmarkStart w:id="1041" w:name="_Toc69728987"/>
      <w:bookmarkStart w:id="1042" w:name="_Toc98253928"/>
      <w:bookmarkStart w:id="1043" w:name="_Toc165173856"/>
      <w:bookmarkStart w:id="1044" w:name="_Ref194749150"/>
      <w:bookmarkStart w:id="1045" w:name="_Ref194750368"/>
      <w:bookmarkStart w:id="1046" w:name="_Ref89649494"/>
      <w:bookmarkStart w:id="1047"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xml:space="preserve">№ </w:t>
            </w:r>
            <w:proofErr w:type="gramStart"/>
            <w:r w:rsidRPr="00D053CF">
              <w:rPr>
                <w:b/>
              </w:rPr>
              <w:t>п</w:t>
            </w:r>
            <w:proofErr w:type="gramEnd"/>
            <w:r w:rsidRPr="00D053CF">
              <w:rPr>
                <w:b/>
              </w:rPr>
              <w:t>/п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48" w:name="_Toc176765537"/>
      <w:bookmarkStart w:id="1049" w:name="_Toc198979986"/>
      <w:bookmarkStart w:id="1050" w:name="_Toc217466321"/>
      <w:bookmarkStart w:id="1051" w:name="_Toc217702859"/>
      <w:bookmarkStart w:id="1052" w:name="_Toc233601977"/>
      <w:bookmarkStart w:id="1053" w:name="_Toc263343463"/>
      <w:bookmarkStart w:id="1054" w:name="_Toc439170680"/>
      <w:bookmarkStart w:id="1055" w:name="_Toc439172782"/>
      <w:bookmarkStart w:id="1056" w:name="_Toc439173226"/>
      <w:bookmarkStart w:id="1057" w:name="_Toc439238222"/>
      <w:bookmarkStart w:id="1058" w:name="_Toc439252770"/>
      <w:bookmarkStart w:id="1059" w:name="_Toc439323744"/>
      <w:bookmarkStart w:id="1060" w:name="_Toc440297078"/>
      <w:bookmarkStart w:id="1061" w:name="_Toc440356639"/>
      <w:bookmarkStart w:id="1062" w:name="_Toc440631775"/>
      <w:bookmarkStart w:id="1063" w:name="_Toc440876559"/>
      <w:bookmarkStart w:id="1064" w:name="_Toc441130631"/>
      <w:bookmarkStart w:id="1065" w:name="_Toc441157134"/>
      <w:bookmarkStart w:id="1066" w:name="_Toc447292156"/>
      <w:bookmarkStart w:id="1067" w:name="_Toc462234916"/>
      <w:bookmarkStart w:id="1068" w:name="_Toc466966883"/>
      <w:bookmarkStart w:id="1069" w:name="_Toc468806134"/>
      <w:bookmarkStart w:id="1070" w:name="_Toc469480401"/>
      <w:bookmarkStart w:id="1071" w:name="_Toc472416918"/>
      <w:r w:rsidRPr="00D053CF">
        <w:rPr>
          <w:szCs w:val="24"/>
        </w:rPr>
        <w:lastRenderedPageBreak/>
        <w:t>Инструкции по заполнению</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195BE4">
        <w:fldChar w:fldCharType="begin"/>
      </w:r>
      <w:r w:rsidR="00195BE4">
        <w:instrText xml:space="preserve"> REF _Ref440292555 \r \h  \* MERGEFORMAT </w:instrText>
      </w:r>
      <w:r w:rsidR="00195BE4">
        <w:fldChar w:fldCharType="separate"/>
      </w:r>
      <w:r w:rsidR="00B007DA">
        <w:t>4</w:t>
      </w:r>
      <w:r w:rsidR="00195BE4">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195BE4">
        <w:fldChar w:fldCharType="begin"/>
      </w:r>
      <w:r w:rsidR="00195BE4">
        <w:instrText xml:space="preserve"> REF _Ref440271182 \r \h  \* MERGEFORMAT </w:instrText>
      </w:r>
      <w:r w:rsidR="00195BE4">
        <w:fldChar w:fldCharType="separate"/>
      </w:r>
      <w:r w:rsidR="00B007DA" w:rsidRPr="00B007DA">
        <w:rPr>
          <w:sz w:val="24"/>
          <w:szCs w:val="24"/>
        </w:rPr>
        <w:t>3.3.1.9</w:t>
      </w:r>
      <w:r w:rsidR="00195BE4">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5BE4">
        <w:fldChar w:fldCharType="begin"/>
      </w:r>
      <w:r w:rsidR="00195BE4">
        <w:instrText xml:space="preserve"> REF _Ref440292618 \r \h  \* MERGEFORMAT </w:instrText>
      </w:r>
      <w:r w:rsidR="00195BE4">
        <w:fldChar w:fldCharType="separate"/>
      </w:r>
      <w:r w:rsidR="00B007DA" w:rsidRPr="00B007DA">
        <w:rPr>
          <w:sz w:val="24"/>
          <w:szCs w:val="24"/>
        </w:rPr>
        <w:t>4.4.1</w:t>
      </w:r>
      <w:r w:rsidR="00195BE4">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2"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3" w:name="_Toc423423670"/>
      <w:bookmarkStart w:id="1074" w:name="_Ref440271036"/>
      <w:bookmarkStart w:id="1075" w:name="_Ref440274366"/>
      <w:bookmarkStart w:id="1076" w:name="_Ref440274902"/>
      <w:bookmarkStart w:id="1077" w:name="_Ref440284947"/>
      <w:bookmarkStart w:id="1078"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38"/>
      <w:bookmarkEnd w:id="1039"/>
      <w:bookmarkEnd w:id="1040"/>
      <w:bookmarkEnd w:id="1041"/>
      <w:bookmarkEnd w:id="1042"/>
      <w:bookmarkEnd w:id="1043"/>
      <w:bookmarkEnd w:id="1044"/>
      <w:bookmarkEnd w:id="1045"/>
      <w:bookmarkEnd w:id="1072"/>
      <w:bookmarkEnd w:id="1073"/>
      <w:bookmarkEnd w:id="1074"/>
      <w:bookmarkEnd w:id="1075"/>
      <w:bookmarkEnd w:id="1076"/>
      <w:bookmarkEnd w:id="1077"/>
      <w:bookmarkEnd w:id="1078"/>
    </w:p>
    <w:p w:rsidR="004F4D80" w:rsidRPr="00D053CF" w:rsidRDefault="004F4D80" w:rsidP="004F4D80">
      <w:pPr>
        <w:pStyle w:val="3"/>
        <w:rPr>
          <w:b w:val="0"/>
          <w:szCs w:val="24"/>
        </w:rPr>
      </w:pPr>
      <w:bookmarkStart w:id="1079" w:name="_Toc98253929"/>
      <w:bookmarkStart w:id="1080" w:name="_Toc157248183"/>
      <w:bookmarkStart w:id="1081" w:name="_Toc157496552"/>
      <w:bookmarkStart w:id="1082" w:name="_Toc158206091"/>
      <w:bookmarkStart w:id="1083" w:name="_Toc164057776"/>
      <w:bookmarkStart w:id="1084" w:name="_Toc164137126"/>
      <w:bookmarkStart w:id="1085" w:name="_Toc164161286"/>
      <w:bookmarkStart w:id="1086" w:name="_Toc165173857"/>
      <w:bookmarkStart w:id="1087" w:name="_Toc439170682"/>
      <w:bookmarkStart w:id="1088" w:name="_Toc439172784"/>
      <w:bookmarkStart w:id="1089" w:name="_Toc439173228"/>
      <w:bookmarkStart w:id="1090" w:name="_Toc439238224"/>
      <w:bookmarkStart w:id="1091" w:name="_Toc439252772"/>
      <w:bookmarkStart w:id="1092" w:name="_Toc439323746"/>
      <w:bookmarkStart w:id="1093" w:name="_Toc440297080"/>
      <w:bookmarkStart w:id="1094" w:name="_Toc440356641"/>
      <w:bookmarkStart w:id="1095" w:name="_Toc440631777"/>
      <w:bookmarkStart w:id="1096" w:name="_Toc440876561"/>
      <w:bookmarkStart w:id="1097" w:name="_Toc441130633"/>
      <w:bookmarkStart w:id="1098" w:name="_Toc441157136"/>
      <w:bookmarkStart w:id="1099" w:name="_Toc447292158"/>
      <w:bookmarkStart w:id="1100" w:name="_Toc462234918"/>
      <w:bookmarkStart w:id="1101" w:name="_Toc466966885"/>
      <w:bookmarkStart w:id="1102" w:name="_Toc468806136"/>
      <w:bookmarkStart w:id="1103" w:name="_Toc469480403"/>
      <w:bookmarkStart w:id="1104" w:name="_Toc472416920"/>
      <w:r w:rsidRPr="00D053CF">
        <w:rPr>
          <w:b w:val="0"/>
          <w:szCs w:val="24"/>
        </w:rPr>
        <w:t xml:space="preserve">Форма </w:t>
      </w:r>
      <w:bookmarkEnd w:id="1079"/>
      <w:r w:rsidRPr="00D053CF">
        <w:rPr>
          <w:b w:val="0"/>
          <w:szCs w:val="24"/>
        </w:rPr>
        <w:t xml:space="preserve">графика </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r w:rsidR="00360AA5" w:rsidRPr="00D053CF">
        <w:rPr>
          <w:b w:val="0"/>
          <w:szCs w:val="24"/>
        </w:rPr>
        <w:t>выполнения поставок</w:t>
      </w:r>
      <w:bookmarkEnd w:id="1094"/>
      <w:bookmarkEnd w:id="1095"/>
      <w:bookmarkEnd w:id="1096"/>
      <w:bookmarkEnd w:id="1097"/>
      <w:bookmarkEnd w:id="1098"/>
      <w:bookmarkEnd w:id="1099"/>
      <w:bookmarkEnd w:id="1100"/>
      <w:bookmarkEnd w:id="1101"/>
      <w:bookmarkEnd w:id="1102"/>
      <w:bookmarkEnd w:id="1103"/>
      <w:bookmarkEnd w:id="1104"/>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xml:space="preserve">№ </w:t>
            </w:r>
            <w:proofErr w:type="gramStart"/>
            <w:r w:rsidRPr="00D053CF">
              <w:rPr>
                <w:b/>
              </w:rPr>
              <w:t>п</w:t>
            </w:r>
            <w:proofErr w:type="gramEnd"/>
            <w:r w:rsidRPr="00D053CF">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8C5FEA" w:rsidRDefault="004F4D80" w:rsidP="004F4D80">
      <w:pPr>
        <w:pStyle w:val="3"/>
        <w:rPr>
          <w:szCs w:val="24"/>
        </w:rPr>
      </w:pPr>
      <w:bookmarkStart w:id="1105" w:name="_Toc171070556"/>
      <w:bookmarkStart w:id="1106" w:name="_Toc98253927"/>
      <w:bookmarkStart w:id="1107" w:name="_Toc176605808"/>
      <w:bookmarkStart w:id="1108" w:name="_Toc176611017"/>
      <w:bookmarkStart w:id="1109" w:name="_Toc176611073"/>
      <w:bookmarkStart w:id="1110" w:name="_Toc176668676"/>
      <w:bookmarkStart w:id="1111" w:name="_Toc176684336"/>
      <w:bookmarkStart w:id="1112" w:name="_Toc176746279"/>
      <w:bookmarkStart w:id="1113" w:name="_Toc176747346"/>
      <w:bookmarkStart w:id="1114" w:name="_Toc198979988"/>
      <w:bookmarkStart w:id="1115" w:name="_Toc217466324"/>
      <w:bookmarkStart w:id="1116" w:name="_Toc217702862"/>
      <w:bookmarkStart w:id="1117" w:name="_Toc233601980"/>
      <w:bookmarkStart w:id="1118" w:name="_Toc263343466"/>
      <w:r w:rsidRPr="00D053CF">
        <w:rPr>
          <w:b w:val="0"/>
          <w:szCs w:val="24"/>
        </w:rPr>
        <w:br w:type="page"/>
      </w:r>
      <w:bookmarkStart w:id="1119" w:name="_Toc439170683"/>
      <w:bookmarkStart w:id="1120" w:name="_Toc439172785"/>
      <w:bookmarkStart w:id="1121" w:name="_Toc439173229"/>
      <w:bookmarkStart w:id="1122" w:name="_Toc439238225"/>
      <w:bookmarkStart w:id="1123" w:name="_Toc439252773"/>
      <w:bookmarkStart w:id="1124" w:name="_Toc439323747"/>
      <w:bookmarkStart w:id="1125" w:name="_Toc440297081"/>
      <w:bookmarkStart w:id="1126" w:name="_Toc440356642"/>
      <w:bookmarkStart w:id="1127" w:name="_Toc440631778"/>
      <w:bookmarkStart w:id="1128" w:name="_Toc440876562"/>
      <w:bookmarkStart w:id="1129" w:name="_Toc441130634"/>
      <w:bookmarkStart w:id="1130" w:name="_Toc441157137"/>
      <w:bookmarkStart w:id="1131" w:name="_Toc447292159"/>
      <w:bookmarkStart w:id="1132" w:name="_Toc462234919"/>
      <w:bookmarkStart w:id="1133" w:name="_Toc466966886"/>
      <w:bookmarkStart w:id="1134" w:name="_Toc468806137"/>
      <w:bookmarkStart w:id="1135" w:name="_Toc469480404"/>
      <w:bookmarkStart w:id="1136" w:name="_Toc472416921"/>
      <w:r w:rsidRPr="008C5FEA">
        <w:rPr>
          <w:szCs w:val="24"/>
        </w:rPr>
        <w:lastRenderedPageBreak/>
        <w:t>Инструкции по заполнению</w:t>
      </w:r>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195BE4">
        <w:fldChar w:fldCharType="begin"/>
      </w:r>
      <w:r w:rsidR="00195BE4">
        <w:instrText xml:space="preserve"> REF _Ref55336310 \r \h  \* MERGEFORMAT </w:instrText>
      </w:r>
      <w:r w:rsidR="00195BE4">
        <w:fldChar w:fldCharType="separate"/>
      </w:r>
      <w:r w:rsidR="00B007DA" w:rsidRPr="00B007DA">
        <w:rPr>
          <w:sz w:val="24"/>
          <w:szCs w:val="24"/>
        </w:rPr>
        <w:t>5.1</w:t>
      </w:r>
      <w:r w:rsidR="00195BE4">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195BE4">
        <w:fldChar w:fldCharType="begin"/>
      </w:r>
      <w:r w:rsidR="00195BE4">
        <w:instrText xml:space="preserve"> REF _Ref440273986 \r \h  \* MERGEFORMAT </w:instrText>
      </w:r>
      <w:r w:rsidR="00195BE4">
        <w:fldChar w:fldCharType="separate"/>
      </w:r>
      <w:r w:rsidR="00B007DA" w:rsidRPr="00B007DA">
        <w:rPr>
          <w:sz w:val="24"/>
          <w:szCs w:val="24"/>
        </w:rPr>
        <w:t>5.2</w:t>
      </w:r>
      <w:r w:rsidR="00195BE4">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7" w:name="_Hlt22846931"/>
      <w:bookmarkStart w:id="1138" w:name="_Ref93264992"/>
      <w:bookmarkStart w:id="1139" w:name="_Ref93265116"/>
      <w:bookmarkStart w:id="1140" w:name="_Toc98253933"/>
      <w:bookmarkStart w:id="1141" w:name="_Toc165173859"/>
      <w:bookmarkStart w:id="1142" w:name="_Toc423423671"/>
      <w:bookmarkStart w:id="1143" w:name="_Toc472416922"/>
      <w:bookmarkEnd w:id="1137"/>
      <w:r w:rsidRPr="00D053CF">
        <w:lastRenderedPageBreak/>
        <w:t xml:space="preserve">Протокол разногласий к проекту Договора (форма </w:t>
      </w:r>
      <w:r w:rsidRPr="00D053CF">
        <w:rPr>
          <w:noProof/>
        </w:rPr>
        <w:t>5</w:t>
      </w:r>
      <w:r w:rsidRPr="00D053CF">
        <w:t>)</w:t>
      </w:r>
      <w:bookmarkEnd w:id="1046"/>
      <w:bookmarkEnd w:id="1047"/>
      <w:bookmarkEnd w:id="1138"/>
      <w:bookmarkEnd w:id="1139"/>
      <w:bookmarkEnd w:id="1140"/>
      <w:bookmarkEnd w:id="1141"/>
      <w:bookmarkEnd w:id="1142"/>
      <w:bookmarkEnd w:id="1143"/>
    </w:p>
    <w:p w:rsidR="004F4D80" w:rsidRPr="00D053CF" w:rsidRDefault="004F4D80" w:rsidP="004F4D80">
      <w:pPr>
        <w:pStyle w:val="3"/>
        <w:rPr>
          <w:b w:val="0"/>
          <w:szCs w:val="24"/>
        </w:rPr>
      </w:pPr>
      <w:bookmarkStart w:id="1144" w:name="_Toc439170685"/>
      <w:bookmarkStart w:id="1145" w:name="_Toc439172787"/>
      <w:bookmarkStart w:id="1146" w:name="_Toc439173231"/>
      <w:bookmarkStart w:id="1147" w:name="_Toc439238227"/>
      <w:bookmarkStart w:id="1148" w:name="_Toc439252775"/>
      <w:bookmarkStart w:id="1149" w:name="_Toc439323749"/>
      <w:bookmarkStart w:id="1150" w:name="_Toc440297083"/>
      <w:bookmarkStart w:id="1151" w:name="_Toc440356644"/>
      <w:bookmarkStart w:id="1152" w:name="_Toc440631780"/>
      <w:bookmarkStart w:id="1153" w:name="_Toc440876564"/>
      <w:bookmarkStart w:id="1154" w:name="_Toc441130636"/>
      <w:bookmarkStart w:id="1155" w:name="_Toc441157139"/>
      <w:bookmarkStart w:id="1156" w:name="_Toc447292161"/>
      <w:bookmarkStart w:id="1157" w:name="_Toc462234921"/>
      <w:bookmarkStart w:id="1158" w:name="_Toc466966888"/>
      <w:bookmarkStart w:id="1159" w:name="_Toc468806139"/>
      <w:bookmarkStart w:id="1160" w:name="_Toc469480406"/>
      <w:bookmarkStart w:id="1161" w:name="_Toc472416923"/>
      <w:bookmarkStart w:id="1162" w:name="_Toc157248186"/>
      <w:bookmarkStart w:id="1163" w:name="_Toc157496555"/>
      <w:bookmarkStart w:id="1164" w:name="_Toc158206094"/>
      <w:bookmarkStart w:id="1165" w:name="_Toc164057779"/>
      <w:bookmarkStart w:id="1166" w:name="_Toc164137129"/>
      <w:bookmarkStart w:id="1167" w:name="_Toc164161289"/>
      <w:bookmarkStart w:id="1168" w:name="_Toc165173860"/>
      <w:r w:rsidRPr="00D053CF">
        <w:rPr>
          <w:b w:val="0"/>
          <w:szCs w:val="24"/>
        </w:rPr>
        <w:t>Форма Протокола разногласий к проекту Договора</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D053CF">
        <w:rPr>
          <w:b w:val="0"/>
          <w:szCs w:val="24"/>
        </w:rPr>
        <w:t xml:space="preserve"> </w:t>
      </w:r>
      <w:bookmarkEnd w:id="1162"/>
      <w:bookmarkEnd w:id="1163"/>
      <w:bookmarkEnd w:id="1164"/>
      <w:bookmarkEnd w:id="1165"/>
      <w:bookmarkEnd w:id="1166"/>
      <w:bookmarkEnd w:id="1167"/>
      <w:bookmarkEnd w:id="116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195BE4">
              <w:fldChar w:fldCharType="begin"/>
            </w:r>
            <w:r w:rsidR="00195BE4">
              <w:instrText xml:space="preserve"> REF _Ref440272931 \r \h  \* MERGEFORMAT </w:instrText>
            </w:r>
            <w:r w:rsidR="00195BE4">
              <w:fldChar w:fldCharType="separate"/>
            </w:r>
            <w:r w:rsidR="00B007DA">
              <w:t>2</w:t>
            </w:r>
            <w:r w:rsidR="00195BE4">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195BE4">
              <w:fldChar w:fldCharType="begin"/>
            </w:r>
            <w:r w:rsidR="00195BE4">
              <w:instrText xml:space="preserve"> REF _Ref440272931 \r \h  \* MERGEFORMAT </w:instrText>
            </w:r>
            <w:r w:rsidR="00195BE4">
              <w:fldChar w:fldCharType="separate"/>
            </w:r>
            <w:r w:rsidR="00B007DA">
              <w:t>2</w:t>
            </w:r>
            <w:r w:rsidR="00195BE4">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8C5FEA" w:rsidRDefault="004F4D80" w:rsidP="004F4D80">
      <w:pPr>
        <w:pStyle w:val="3"/>
        <w:rPr>
          <w:szCs w:val="24"/>
        </w:rPr>
      </w:pPr>
      <w:bookmarkStart w:id="1169" w:name="_Toc439170686"/>
      <w:bookmarkStart w:id="1170" w:name="_Toc439172788"/>
      <w:bookmarkStart w:id="1171" w:name="_Toc439173232"/>
      <w:bookmarkStart w:id="1172" w:name="_Toc439238228"/>
      <w:bookmarkStart w:id="1173" w:name="_Toc439252776"/>
      <w:bookmarkStart w:id="1174" w:name="_Toc439323750"/>
      <w:bookmarkStart w:id="1175" w:name="_Toc440297084"/>
      <w:bookmarkStart w:id="1176" w:name="_Toc440356645"/>
      <w:bookmarkStart w:id="1177" w:name="_Toc440631781"/>
      <w:bookmarkStart w:id="1178" w:name="_Toc440876565"/>
      <w:bookmarkStart w:id="1179" w:name="_Toc441130637"/>
      <w:bookmarkStart w:id="1180" w:name="_Toc441157140"/>
      <w:bookmarkStart w:id="1181" w:name="_Toc447292162"/>
      <w:bookmarkStart w:id="1182" w:name="_Toc462234922"/>
      <w:bookmarkStart w:id="1183" w:name="_Toc466966889"/>
      <w:bookmarkStart w:id="1184" w:name="_Toc468806140"/>
      <w:bookmarkStart w:id="1185" w:name="_Toc469480407"/>
      <w:bookmarkStart w:id="1186" w:name="_Toc472416924"/>
      <w:r w:rsidRPr="008C5FEA">
        <w:rPr>
          <w:szCs w:val="24"/>
        </w:rPr>
        <w:t>Инструкции по заполнению Протокола разногласий к проекту Договора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195BE4">
        <w:fldChar w:fldCharType="begin"/>
      </w:r>
      <w:r w:rsidR="00195BE4">
        <w:instrText xml:space="preserve"> REF _Ref55336310 \r \h  \* MERGEFORMAT </w:instrText>
      </w:r>
      <w:r w:rsidR="00195BE4">
        <w:fldChar w:fldCharType="separate"/>
      </w:r>
      <w:r w:rsidR="00B007DA" w:rsidRPr="00B007DA">
        <w:rPr>
          <w:sz w:val="24"/>
          <w:szCs w:val="24"/>
        </w:rPr>
        <w:t>5.1</w:t>
      </w:r>
      <w:r w:rsidR="00195BE4">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195BE4">
        <w:fldChar w:fldCharType="begin"/>
      </w:r>
      <w:r w:rsidR="00195BE4">
        <w:instrText xml:space="preserve"> REF _Ref440274025 \r \h  \* MERGEFORMAT </w:instrText>
      </w:r>
      <w:r w:rsidR="00195BE4">
        <w:fldChar w:fldCharType="separate"/>
      </w:r>
      <w:r w:rsidR="00B007DA">
        <w:t>2</w:t>
      </w:r>
      <w:r w:rsidR="00195BE4">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D053CF">
        <w:rPr>
          <w:sz w:val="24"/>
          <w:szCs w:val="24"/>
        </w:rPr>
        <w:t>отклонение</w:t>
      </w:r>
      <w:proofErr w:type="gramEnd"/>
      <w:r w:rsidRPr="00D053CF">
        <w:rPr>
          <w:sz w:val="24"/>
          <w:szCs w:val="24"/>
        </w:rPr>
        <w:t xml:space="preserve">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195BE4">
        <w:fldChar w:fldCharType="begin"/>
      </w:r>
      <w:r w:rsidR="00195BE4">
        <w:instrText xml:space="preserve"> REF _Ref294695546 \r \h  \* MERGEFORMAT </w:instrText>
      </w:r>
      <w:r w:rsidR="00195BE4">
        <w:fldChar w:fldCharType="separate"/>
      </w:r>
      <w:r w:rsidR="00B007DA" w:rsidRPr="00B007DA">
        <w:rPr>
          <w:sz w:val="24"/>
          <w:szCs w:val="24"/>
        </w:rPr>
        <w:t xml:space="preserve"> 1.2.6 </w:t>
      </w:r>
      <w:r w:rsidR="00195BE4">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D053CF">
        <w:rPr>
          <w:sz w:val="24"/>
          <w:szCs w:val="24"/>
        </w:rPr>
        <w:t>,</w:t>
      </w:r>
      <w:proofErr w:type="gramEnd"/>
      <w:r w:rsidRPr="00D053CF">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87" w:name="_Ref55335823"/>
      <w:bookmarkStart w:id="1188" w:name="_Ref55336359"/>
      <w:bookmarkStart w:id="1189" w:name="_Toc57314675"/>
      <w:bookmarkStart w:id="1190" w:name="_Toc69728989"/>
      <w:bookmarkStart w:id="1191" w:name="_Toc98253939"/>
      <w:bookmarkStart w:id="1192" w:name="_Toc165173865"/>
      <w:bookmarkStart w:id="1193" w:name="_Toc423423672"/>
      <w:bookmarkStart w:id="1194" w:name="_Toc472416925"/>
      <w:bookmarkEnd w:id="899"/>
      <w:r w:rsidRPr="00D053CF">
        <w:lastRenderedPageBreak/>
        <w:t>Анкета (форма 6)</w:t>
      </w:r>
      <w:bookmarkEnd w:id="1187"/>
      <w:bookmarkEnd w:id="1188"/>
      <w:bookmarkEnd w:id="1189"/>
      <w:bookmarkEnd w:id="1190"/>
      <w:bookmarkEnd w:id="1191"/>
      <w:bookmarkEnd w:id="1192"/>
      <w:bookmarkEnd w:id="1193"/>
      <w:bookmarkEnd w:id="1194"/>
    </w:p>
    <w:p w:rsidR="004F4D80" w:rsidRPr="00D053CF" w:rsidRDefault="004F4D80" w:rsidP="004F4D80">
      <w:pPr>
        <w:pStyle w:val="3"/>
        <w:rPr>
          <w:b w:val="0"/>
          <w:szCs w:val="24"/>
        </w:rPr>
      </w:pPr>
      <w:bookmarkStart w:id="1195" w:name="_Toc98253940"/>
      <w:bookmarkStart w:id="1196" w:name="_Toc157248192"/>
      <w:bookmarkStart w:id="1197" w:name="_Toc157496561"/>
      <w:bookmarkStart w:id="1198" w:name="_Toc158206100"/>
      <w:bookmarkStart w:id="1199" w:name="_Toc164057785"/>
      <w:bookmarkStart w:id="1200" w:name="_Toc164137135"/>
      <w:bookmarkStart w:id="1201" w:name="_Toc164161295"/>
      <w:bookmarkStart w:id="1202" w:name="_Toc165173866"/>
      <w:bookmarkStart w:id="1203" w:name="_Toc439170688"/>
      <w:bookmarkStart w:id="1204" w:name="_Toc439172790"/>
      <w:bookmarkStart w:id="1205" w:name="_Toc439173234"/>
      <w:bookmarkStart w:id="1206" w:name="_Toc439238230"/>
      <w:bookmarkStart w:id="1207" w:name="_Toc439252778"/>
      <w:bookmarkStart w:id="1208" w:name="_Ref440272119"/>
      <w:bookmarkStart w:id="1209" w:name="_Toc440297086"/>
      <w:bookmarkStart w:id="1210" w:name="_Toc440356647"/>
      <w:bookmarkStart w:id="1211" w:name="_Ref444162540"/>
      <w:bookmarkStart w:id="1212" w:name="_Toc447292164"/>
      <w:bookmarkStart w:id="1213" w:name="_Toc462234924"/>
      <w:bookmarkStart w:id="1214"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xml:space="preserve">№ </w:t>
            </w:r>
            <w:proofErr w:type="gramStart"/>
            <w:r w:rsidRPr="00D053CF">
              <w:rPr>
                <w:sz w:val="24"/>
                <w:szCs w:val="24"/>
              </w:rPr>
              <w:t>п</w:t>
            </w:r>
            <w:proofErr w:type="gramEnd"/>
            <w:r w:rsidRPr="00D053CF">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w:t>
            </w:r>
            <w:proofErr w:type="gramStart"/>
            <w:r w:rsidRPr="00D053CF">
              <w:rPr>
                <w:sz w:val="24"/>
                <w:szCs w:val="24"/>
              </w:rPr>
              <w:t>о</w:t>
            </w:r>
            <w:proofErr w:type="gramEnd"/>
            <w:r w:rsidRPr="00D053CF">
              <w:rPr>
                <w:sz w:val="24"/>
                <w:szCs w:val="24"/>
              </w:rPr>
              <w:t xml:space="preserve">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195BE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195BE4">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195BE4">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195BE4">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195BE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15" w:name="_Toc439170689"/>
            <w:bookmarkStart w:id="1216" w:name="_Toc439172791"/>
            <w:bookmarkStart w:id="1217" w:name="_Toc439173235"/>
            <w:bookmarkStart w:id="1218" w:name="_Toc439238231"/>
            <w:bookmarkStart w:id="1219" w:name="_Toc439252779"/>
            <w:bookmarkStart w:id="1220" w:name="_Ref440272147"/>
            <w:bookmarkStart w:id="1221" w:name="_Toc440297087"/>
            <w:bookmarkStart w:id="1222" w:name="_Toc440356648"/>
            <w:bookmarkStart w:id="1223" w:name="_Ref444161661"/>
            <w:bookmarkStart w:id="1224"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195BE4">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195BE4">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25" w:name="_Ref491181272"/>
      <w:r w:rsidRPr="00D053CF">
        <w:rPr>
          <w:b w:val="0"/>
          <w:szCs w:val="24"/>
        </w:rPr>
        <w:lastRenderedPageBreak/>
        <w:t xml:space="preserve">Форма </w:t>
      </w:r>
      <w:bookmarkEnd w:id="1215"/>
      <w:bookmarkEnd w:id="1216"/>
      <w:bookmarkEnd w:id="1217"/>
      <w:bookmarkEnd w:id="1218"/>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19"/>
      <w:bookmarkEnd w:id="1220"/>
      <w:bookmarkEnd w:id="1221"/>
      <w:bookmarkEnd w:id="1222"/>
      <w:bookmarkEnd w:id="1223"/>
      <w:bookmarkEnd w:id="1224"/>
      <w:bookmarkEnd w:id="1225"/>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w:t>
      </w:r>
      <w:proofErr w:type="gramStart"/>
      <w:r w:rsidRPr="00D053CF">
        <w:t>г</w:t>
      </w:r>
      <w:proofErr w:type="gramEnd"/>
      <w:r w:rsidRPr="00D053CF">
        <w:t>.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26" w:name="_Toc125426243"/>
      <w:bookmarkStart w:id="1227" w:name="_Toc396984070"/>
      <w:bookmarkStart w:id="1228" w:name="_Toc423423673"/>
      <w:bookmarkStart w:id="1229" w:name="_Toc439170691"/>
      <w:bookmarkStart w:id="1230" w:name="_Toc439172793"/>
      <w:bookmarkStart w:id="1231" w:name="_Toc439173237"/>
      <w:bookmarkStart w:id="1232" w:name="_Toc439238233"/>
      <w:bookmarkStart w:id="1233" w:name="_Toc439252780"/>
      <w:bookmarkStart w:id="1234" w:name="_Toc439323754"/>
      <w:bookmarkStart w:id="1235" w:name="_Toc440297088"/>
      <w:bookmarkStart w:id="1236" w:name="_Toc440356649"/>
      <w:bookmarkStart w:id="1237" w:name="_Toc440631785"/>
      <w:bookmarkStart w:id="1238" w:name="_Toc440876569"/>
      <w:bookmarkStart w:id="1239" w:name="_Toc441130641"/>
      <w:bookmarkStart w:id="1240" w:name="_Toc441157144"/>
      <w:bookmarkStart w:id="1241"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5D20B7">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5D20B7">
      <w:pPr>
        <w:pBdr>
          <w:top w:val="single" w:sz="4" w:space="1" w:color="auto"/>
        </w:pBdr>
        <w:spacing w:line="240" w:lineRule="auto"/>
        <w:ind w:left="567"/>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5D20B7">
      <w:pPr>
        <w:pBdr>
          <w:top w:val="single" w:sz="4" w:space="1" w:color="auto"/>
        </w:pBdr>
        <w:spacing w:line="240" w:lineRule="auto"/>
        <w:ind w:left="567"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5D20B7">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5D20B7" w:rsidP="005D20B7">
      <w:pPr>
        <w:spacing w:line="240" w:lineRule="auto"/>
        <w:ind w:left="567"/>
        <w:rPr>
          <w:sz w:val="24"/>
          <w:szCs w:val="24"/>
        </w:rPr>
      </w:pPr>
      <w:r>
        <w:rPr>
          <w:sz w:val="24"/>
          <w:szCs w:val="24"/>
        </w:rPr>
        <w:t>4</w:t>
      </w:r>
      <w:r w:rsidR="0047469A" w:rsidRPr="00D053CF">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0047469A"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xml:space="preserve">№ </w:t>
            </w:r>
            <w:proofErr w:type="gramStart"/>
            <w:r w:rsidRPr="00D053CF">
              <w:t>п</w:t>
            </w:r>
            <w:proofErr w:type="gramEnd"/>
            <w:r w:rsidRPr="00D053CF">
              <w:t>/п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lastRenderedPageBreak/>
              <w:t>4</w:t>
            </w:r>
          </w:p>
        </w:tc>
        <w:tc>
          <w:tcPr>
            <w:tcW w:w="4649" w:type="dxa"/>
          </w:tcPr>
          <w:p w:rsidR="0047469A" w:rsidRPr="00D053CF" w:rsidRDefault="0047469A" w:rsidP="001F10B0">
            <w:pPr>
              <w:spacing w:line="240" w:lineRule="auto"/>
              <w:ind w:left="57" w:firstLine="0"/>
            </w:pPr>
            <w:proofErr w:type="gramStart"/>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proofErr w:type="gramStart"/>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D053CF">
                <w:t>законом</w:t>
              </w:r>
            </w:hyperlink>
            <w:r w:rsidRPr="00D053CF">
              <w:t xml:space="preserve"> «О науке и государственной научно-технической политике».</w:t>
            </w:r>
            <w:proofErr w:type="gramEnd"/>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053CF">
              <w:t>2</w:t>
            </w:r>
            <w:proofErr w:type="gramEnd"/>
            <w:r w:rsidRPr="00D053CF">
              <w:t xml:space="preserve">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w:t>
            </w:r>
            <w:proofErr w:type="gramStart"/>
            <w:r w:rsidRPr="00D053CF">
              <w:t>2</w:t>
            </w:r>
            <w:proofErr w:type="gramEnd"/>
            <w:r w:rsidRPr="00D053CF">
              <w:t xml:space="preserve">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proofErr w:type="gramStart"/>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D053CF">
                <w:t>законом</w:t>
              </w:r>
            </w:hyperlink>
            <w:r w:rsidRPr="00D053CF">
              <w:t xml:space="preserve"> "О закупках товаров, работ, услуг отдельными видами юридических лиц"</w:t>
            </w:r>
            <w:proofErr w:type="gramEnd"/>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15</w:t>
            </w:r>
          </w:p>
        </w:tc>
        <w:tc>
          <w:tcPr>
            <w:tcW w:w="4649" w:type="dxa"/>
          </w:tcPr>
          <w:p w:rsidR="0047469A" w:rsidRPr="00D053CF" w:rsidRDefault="0047469A" w:rsidP="001F10B0">
            <w:pPr>
              <w:spacing w:line="240" w:lineRule="auto"/>
              <w:ind w:left="57" w:firstLine="0"/>
            </w:pPr>
            <w:proofErr w:type="gramStart"/>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D053CF">
              <w:t xml:space="preserve">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D053CF">
                <w:t>О закупках товаров</w:t>
              </w:r>
            </w:hyperlink>
            <w:r w:rsidRPr="00D053CF">
              <w:t>, работ, услуг отдельными видами юридических лиц" и "</w:t>
            </w:r>
            <w:hyperlink r:id="rId44"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 xml:space="preserve">(фамилия, имя, отчество (при наличии) </w:t>
      </w:r>
      <w:proofErr w:type="gramStart"/>
      <w:r w:rsidRPr="00D053CF">
        <w:rPr>
          <w:sz w:val="24"/>
          <w:szCs w:val="24"/>
        </w:rPr>
        <w:t>подписавшего</w:t>
      </w:r>
      <w:proofErr w:type="gramEnd"/>
      <w:r w:rsidRPr="00D053CF">
        <w:rPr>
          <w:sz w:val="24"/>
          <w:szCs w:val="24"/>
        </w:rPr>
        <w:t>,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242" w:name="_Toc439170690"/>
      <w:bookmarkStart w:id="1243" w:name="_Toc439172792"/>
      <w:bookmarkStart w:id="1244" w:name="_Toc439173236"/>
      <w:bookmarkStart w:id="1245"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w:t>
      </w:r>
      <w:proofErr w:type="gramStart"/>
      <w:r w:rsidRPr="00D053CF">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Российской Федерации №209-ФЗ от 24.07.2007 с изменениями «О развитии малого и</w:t>
      </w:r>
      <w:proofErr w:type="gramEnd"/>
      <w:r w:rsidR="004355B5" w:rsidRPr="00D053CF">
        <w:rPr>
          <w:bCs w:val="0"/>
        </w:rPr>
        <w:t xml:space="preserve">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2"/>
    <w:bookmarkEnd w:id="1243"/>
    <w:bookmarkEnd w:id="1244"/>
    <w:bookmarkEnd w:id="1245"/>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46" w:name="_Toc462234926"/>
      <w:bookmarkStart w:id="1247" w:name="_Toc472416928"/>
      <w:r w:rsidRPr="00D053CF">
        <w:rPr>
          <w:szCs w:val="24"/>
        </w:rPr>
        <w:lastRenderedPageBreak/>
        <w:t>Инструкции по заполнению</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6"/>
      <w:bookmarkEnd w:id="1247"/>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195BE4">
        <w:fldChar w:fldCharType="begin"/>
      </w:r>
      <w:r w:rsidR="00195BE4">
        <w:instrText xml:space="preserve"> REF _Ref55336310 \r \h  \* MERGEFORMAT </w:instrText>
      </w:r>
      <w:r w:rsidR="00195BE4">
        <w:fldChar w:fldCharType="separate"/>
      </w:r>
      <w:r w:rsidR="00B007DA" w:rsidRPr="00B007DA">
        <w:rPr>
          <w:sz w:val="24"/>
          <w:szCs w:val="24"/>
        </w:rPr>
        <w:t>5.1</w:t>
      </w:r>
      <w:r w:rsidR="00195BE4">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6"/>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169A8">
        <w:fldChar w:fldCharType="begin"/>
      </w:r>
      <w:r>
        <w:rPr>
          <w:sz w:val="24"/>
          <w:szCs w:val="24"/>
        </w:rPr>
        <w:instrText xml:space="preserve"> REF _Ref491181272 \r \h </w:instrText>
      </w:r>
      <w:r w:rsidR="005169A8">
        <w:fldChar w:fldCharType="separate"/>
      </w:r>
      <w:r>
        <w:rPr>
          <w:sz w:val="24"/>
          <w:szCs w:val="24"/>
        </w:rPr>
        <w:t>5.6.2</w:t>
      </w:r>
      <w:r w:rsidR="005169A8">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48"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49" w:name="_Toc423423680"/>
      <w:bookmarkStart w:id="1250" w:name="_Ref440272035"/>
      <w:bookmarkStart w:id="1251" w:name="_Ref440274733"/>
      <w:bookmarkStart w:id="1252"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48"/>
      <w:bookmarkEnd w:id="1249"/>
      <w:bookmarkEnd w:id="1250"/>
      <w:bookmarkEnd w:id="1251"/>
      <w:bookmarkEnd w:id="1252"/>
    </w:p>
    <w:p w:rsidR="004F4D80" w:rsidRPr="00D053CF" w:rsidRDefault="004F4D80" w:rsidP="004F4D80">
      <w:pPr>
        <w:pStyle w:val="3"/>
        <w:rPr>
          <w:sz w:val="22"/>
        </w:rPr>
      </w:pPr>
      <w:bookmarkStart w:id="1253" w:name="_Toc343690584"/>
      <w:bookmarkStart w:id="1254" w:name="_Toc372294428"/>
      <w:bookmarkStart w:id="1255" w:name="_Toc379288896"/>
      <w:bookmarkStart w:id="1256" w:name="_Toc384734780"/>
      <w:bookmarkStart w:id="1257" w:name="_Toc396984078"/>
      <w:bookmarkStart w:id="1258" w:name="_Toc423423681"/>
      <w:bookmarkStart w:id="1259" w:name="_Toc439170710"/>
      <w:bookmarkStart w:id="1260" w:name="_Toc439172812"/>
      <w:bookmarkStart w:id="1261" w:name="_Toc439173253"/>
      <w:bookmarkStart w:id="1262" w:name="_Toc439238249"/>
      <w:bookmarkStart w:id="1263" w:name="_Toc439252796"/>
      <w:bookmarkStart w:id="1264" w:name="_Toc439323770"/>
      <w:bookmarkStart w:id="1265" w:name="_Toc440297092"/>
      <w:bookmarkStart w:id="1266" w:name="_Toc440356653"/>
      <w:bookmarkStart w:id="1267" w:name="_Toc440631789"/>
      <w:bookmarkStart w:id="1268" w:name="_Toc440876573"/>
      <w:bookmarkStart w:id="1269" w:name="_Toc441130645"/>
      <w:bookmarkStart w:id="1270" w:name="_Toc441157148"/>
      <w:bookmarkStart w:id="1271" w:name="_Toc447292170"/>
      <w:bookmarkStart w:id="1272" w:name="_Toc462234930"/>
      <w:bookmarkStart w:id="1273" w:name="_Toc466966895"/>
      <w:bookmarkStart w:id="1274" w:name="_Toc468806146"/>
      <w:bookmarkStart w:id="1275" w:name="_Toc469480413"/>
      <w:bookmarkStart w:id="1276"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w:t>
      </w:r>
      <w:proofErr w:type="gramStart"/>
      <w:r w:rsidRPr="00D053CF">
        <w:t>г</w:t>
      </w:r>
      <w:proofErr w:type="gramEnd"/>
      <w:r w:rsidRPr="00D053CF">
        <w:t>.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 </w:t>
            </w:r>
            <w:proofErr w:type="spellStart"/>
            <w:r w:rsidRPr="00D053CF">
              <w:rPr>
                <w:b/>
                <w:bCs w:val="0"/>
                <w:sz w:val="16"/>
                <w:szCs w:val="16"/>
              </w:rPr>
              <w:t>п.п</w:t>
            </w:r>
            <w:proofErr w:type="spellEnd"/>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серия и номер документа, удостоверяющего личность (для </w:t>
            </w:r>
            <w:proofErr w:type="spellStart"/>
            <w:r w:rsidRPr="00D053CF">
              <w:rPr>
                <w:b/>
                <w:bCs w:val="0"/>
                <w:sz w:val="16"/>
                <w:szCs w:val="16"/>
              </w:rPr>
              <w:t>физ</w:t>
            </w:r>
            <w:proofErr w:type="gramStart"/>
            <w:r w:rsidRPr="00D053CF">
              <w:rPr>
                <w:b/>
                <w:bCs w:val="0"/>
                <w:sz w:val="16"/>
                <w:szCs w:val="16"/>
              </w:rPr>
              <w:t>.л</w:t>
            </w:r>
            <w:proofErr w:type="gramEnd"/>
            <w:r w:rsidRPr="00D053CF">
              <w:rPr>
                <w:b/>
                <w:bCs w:val="0"/>
                <w:sz w:val="16"/>
                <w:szCs w:val="16"/>
              </w:rPr>
              <w:t>иц</w:t>
            </w:r>
            <w:proofErr w:type="spellEnd"/>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 xml:space="preserve">(фамилия, имя, отчество </w:t>
      </w:r>
      <w:proofErr w:type="gramStart"/>
      <w:r w:rsidRPr="00D053CF">
        <w:rPr>
          <w:vertAlign w:val="superscript"/>
        </w:rPr>
        <w:t>подписавшего</w:t>
      </w:r>
      <w:proofErr w:type="gramEnd"/>
      <w:r w:rsidRPr="00D053CF">
        <w:rPr>
          <w:vertAlign w:val="superscript"/>
        </w:rPr>
        <w:t>,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77" w:name="_Toc343690585"/>
      <w:bookmarkStart w:id="1278" w:name="_Toc372294429"/>
      <w:bookmarkStart w:id="1279" w:name="_Toc379288897"/>
      <w:bookmarkStart w:id="1280" w:name="_Toc384734781"/>
      <w:bookmarkStart w:id="1281" w:name="_Toc396984079"/>
      <w:bookmarkStart w:id="1282" w:name="_Toc423423682"/>
      <w:bookmarkStart w:id="1283" w:name="_Toc439170711"/>
      <w:bookmarkStart w:id="1284" w:name="_Toc439172813"/>
      <w:bookmarkStart w:id="1285" w:name="_Toc439173254"/>
      <w:bookmarkStart w:id="1286" w:name="_Toc439238250"/>
      <w:bookmarkStart w:id="1287" w:name="_Toc439252797"/>
      <w:bookmarkStart w:id="1288" w:name="_Toc439323771"/>
      <w:bookmarkStart w:id="1289" w:name="_Toc440297093"/>
      <w:bookmarkStart w:id="1290" w:name="_Toc440356654"/>
      <w:bookmarkStart w:id="1291" w:name="_Toc440631790"/>
      <w:bookmarkStart w:id="1292" w:name="_Toc440876574"/>
      <w:bookmarkStart w:id="1293" w:name="_Toc441130646"/>
      <w:bookmarkStart w:id="1294" w:name="_Toc441157149"/>
      <w:bookmarkStart w:id="1295" w:name="_Toc447292171"/>
      <w:bookmarkStart w:id="1296" w:name="_Toc462234931"/>
      <w:bookmarkStart w:id="1297" w:name="_Toc466966896"/>
      <w:bookmarkStart w:id="1298" w:name="_Toc468806147"/>
      <w:bookmarkStart w:id="1299" w:name="_Toc469480414"/>
      <w:bookmarkStart w:id="1300" w:name="_Toc472416931"/>
      <w:r w:rsidRPr="00D053CF">
        <w:rPr>
          <w:szCs w:val="24"/>
        </w:rPr>
        <w:lastRenderedPageBreak/>
        <w:t>Инструкции по заполнению</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195BE4">
        <w:fldChar w:fldCharType="begin"/>
      </w:r>
      <w:r w:rsidR="00195BE4">
        <w:instrText xml:space="preserve"> REF _Ref55336310 \r \h  \* MERGEFORMAT </w:instrText>
      </w:r>
      <w:r w:rsidR="00195BE4">
        <w:fldChar w:fldCharType="separate"/>
      </w:r>
      <w:r w:rsidR="00B007DA" w:rsidRPr="00B007DA">
        <w:rPr>
          <w:sz w:val="24"/>
          <w:szCs w:val="24"/>
        </w:rPr>
        <w:t>5.1</w:t>
      </w:r>
      <w:r w:rsidR="00195BE4">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D053CF">
        <w:rPr>
          <w:sz w:val="24"/>
          <w:szCs w:val="24"/>
        </w:rPr>
        <w:t xml:space="preserve">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053CF">
        <w:rPr>
          <w:sz w:val="24"/>
          <w:szCs w:val="24"/>
        </w:rPr>
        <w:t>гос. учреждения</w:t>
      </w:r>
      <w:proofErr w:type="gramEnd"/>
      <w:r w:rsidRPr="00D053CF">
        <w:rPr>
          <w:sz w:val="24"/>
          <w:szCs w:val="24"/>
        </w:rPr>
        <w:t xml:space="preserve">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01"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D053CF">
        <w:rPr>
          <w:sz w:val="24"/>
          <w:szCs w:val="24"/>
        </w:rPr>
        <w:t>а(</w:t>
      </w:r>
      <w:proofErr w:type="spellStart"/>
      <w:proofErr w:type="gramEnd"/>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w:t>
      </w:r>
      <w:proofErr w:type="gramStart"/>
      <w:r w:rsidRPr="00D053CF">
        <w:rPr>
          <w:sz w:val="24"/>
          <w:szCs w:val="24"/>
        </w:rPr>
        <w:t>Скан-копии</w:t>
      </w:r>
      <w:proofErr w:type="gramEnd"/>
      <w:r w:rsidRPr="00D053CF">
        <w:rPr>
          <w:sz w:val="24"/>
          <w:szCs w:val="24"/>
        </w:rPr>
        <w:t xml:space="preserve">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2" w:name="_Toc423423683"/>
      <w:bookmarkStart w:id="1303" w:name="_Ref440272051"/>
      <w:bookmarkStart w:id="1304" w:name="_Ref440274744"/>
      <w:bookmarkStart w:id="1305"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301"/>
      <w:bookmarkEnd w:id="1302"/>
      <w:bookmarkEnd w:id="1303"/>
      <w:bookmarkEnd w:id="1304"/>
      <w:bookmarkEnd w:id="1305"/>
    </w:p>
    <w:p w:rsidR="004F4D80" w:rsidRPr="00D053CF" w:rsidRDefault="004F4D80" w:rsidP="004F4D80">
      <w:pPr>
        <w:pStyle w:val="3"/>
        <w:rPr>
          <w:szCs w:val="24"/>
        </w:rPr>
      </w:pPr>
      <w:bookmarkStart w:id="1306" w:name="_Toc343690587"/>
      <w:bookmarkStart w:id="1307" w:name="_Toc372294431"/>
      <w:bookmarkStart w:id="1308" w:name="_Toc379288899"/>
      <w:bookmarkStart w:id="1309" w:name="_Toc384734783"/>
      <w:bookmarkStart w:id="1310" w:name="_Toc396984081"/>
      <w:bookmarkStart w:id="1311" w:name="_Toc423423684"/>
      <w:bookmarkStart w:id="1312" w:name="_Toc439170713"/>
      <w:bookmarkStart w:id="1313" w:name="_Toc439172815"/>
      <w:bookmarkStart w:id="1314" w:name="_Toc439173256"/>
      <w:bookmarkStart w:id="1315" w:name="_Toc439238252"/>
      <w:bookmarkStart w:id="1316" w:name="_Toc439252799"/>
      <w:bookmarkStart w:id="1317" w:name="_Toc439323773"/>
      <w:bookmarkStart w:id="1318" w:name="_Toc440297095"/>
      <w:bookmarkStart w:id="1319" w:name="_Toc440356656"/>
      <w:bookmarkStart w:id="1320" w:name="_Toc440631792"/>
      <w:bookmarkStart w:id="1321" w:name="_Toc440876576"/>
      <w:bookmarkStart w:id="1322" w:name="_Toc441130648"/>
      <w:bookmarkStart w:id="1323" w:name="_Toc441157151"/>
      <w:bookmarkStart w:id="1324" w:name="_Toc447292173"/>
      <w:bookmarkStart w:id="1325" w:name="_Toc462234933"/>
      <w:bookmarkStart w:id="1326" w:name="_Toc466966898"/>
      <w:bookmarkStart w:id="1327" w:name="_Toc468806149"/>
      <w:bookmarkStart w:id="1328" w:name="_Toc469480416"/>
      <w:bookmarkStart w:id="1329" w:name="_Toc472416933"/>
      <w:r w:rsidRPr="00D053CF">
        <w:rPr>
          <w:szCs w:val="24"/>
        </w:rPr>
        <w:t xml:space="preserve">Форма </w:t>
      </w:r>
      <w:bookmarkEnd w:id="1306"/>
      <w:bookmarkEnd w:id="1307"/>
      <w:bookmarkEnd w:id="1308"/>
      <w:bookmarkEnd w:id="1309"/>
      <w:bookmarkEnd w:id="1310"/>
      <w:bookmarkEnd w:id="1311"/>
      <w:bookmarkEnd w:id="1312"/>
      <w:bookmarkEnd w:id="1313"/>
      <w:bookmarkEnd w:id="1314"/>
      <w:bookmarkEnd w:id="1315"/>
      <w:bookmarkEnd w:id="1316"/>
      <w:r w:rsidR="000D70B6" w:rsidRPr="00D053CF">
        <w:rPr>
          <w:szCs w:val="24"/>
        </w:rPr>
        <w:t>Согласия на обработку персональных данных</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proofErr w:type="gramStart"/>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w:t>
      </w:r>
      <w:proofErr w:type="spellStart"/>
      <w:r w:rsidRPr="00D053CF">
        <w:rPr>
          <w:snapToGrid w:val="0"/>
          <w:sz w:val="24"/>
          <w:szCs w:val="24"/>
        </w:rPr>
        <w:t>Россети</w:t>
      </w:r>
      <w:proofErr w:type="spellEnd"/>
      <w:r w:rsidRPr="00D053CF">
        <w:rPr>
          <w:snapToGrid w:val="0"/>
          <w:sz w:val="24"/>
          <w:szCs w:val="24"/>
        </w:rPr>
        <w:t>»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w:t>
      </w:r>
      <w:proofErr w:type="gramEnd"/>
      <w:r w:rsidRPr="00D053CF">
        <w:rPr>
          <w:sz w:val="24"/>
          <w:szCs w:val="24"/>
        </w:rPr>
        <w:t xml:space="preserve"> </w:t>
      </w:r>
      <w:proofErr w:type="gramStart"/>
      <w:r w:rsidRPr="00D053CF">
        <w:rPr>
          <w:sz w:val="24"/>
          <w:szCs w:val="24"/>
        </w:rPr>
        <w:t>их собственников (участников, учредителей, акционеров), в том числе конечных бенефициаров (</w:t>
      </w:r>
      <w:r w:rsidRPr="00D053CF">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D053CF">
        <w:rPr>
          <w:snapToGrid w:val="0"/>
          <w:sz w:val="24"/>
          <w:szCs w:val="24"/>
        </w:rPr>
        <w:t xml:space="preserve">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proofErr w:type="gramStart"/>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1F10B0" w:rsidRPr="00D053CF" w:rsidRDefault="001F10B0" w:rsidP="001F10B0">
      <w:pPr>
        <w:spacing w:line="240" w:lineRule="auto"/>
        <w:ind w:firstLine="709"/>
        <w:rPr>
          <w:snapToGrid w:val="0"/>
          <w:sz w:val="24"/>
          <w:szCs w:val="24"/>
        </w:rPr>
      </w:pPr>
      <w:r w:rsidRPr="00D053CF">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D053CF">
        <w:rPr>
          <w:snapToGrid w:val="0"/>
          <w:sz w:val="24"/>
          <w:szCs w:val="24"/>
        </w:rPr>
        <w:t>выполнения / отмены действия поручений Правительства Российской</w:t>
      </w:r>
      <w:proofErr w:type="gramEnd"/>
      <w:r w:rsidRPr="00D053CF">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 xml:space="preserve">(Подпись уполномоченного представителя)      </w:t>
      </w:r>
      <w:r w:rsidR="008C5FEA">
        <w:rPr>
          <w:sz w:val="24"/>
          <w:szCs w:val="24"/>
        </w:rPr>
        <w:t xml:space="preserve">           </w:t>
      </w:r>
      <w:r w:rsidRPr="00D053CF">
        <w:rPr>
          <w:sz w:val="24"/>
          <w:szCs w:val="24"/>
        </w:rPr>
        <w:t>(Ф.И.О.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30" w:name="_Toc439252801"/>
      <w:bookmarkStart w:id="1331" w:name="_Toc439323774"/>
      <w:bookmarkStart w:id="1332" w:name="_Toc440297096"/>
      <w:bookmarkStart w:id="1333" w:name="_Toc440356657"/>
      <w:bookmarkStart w:id="1334" w:name="_Toc440631793"/>
      <w:bookmarkStart w:id="1335" w:name="_Toc440876577"/>
      <w:bookmarkStart w:id="1336" w:name="_Toc441130649"/>
      <w:bookmarkStart w:id="1337" w:name="_Toc441157152"/>
      <w:bookmarkStart w:id="1338" w:name="_Toc447292174"/>
      <w:bookmarkStart w:id="1339" w:name="_Toc462234934"/>
      <w:bookmarkStart w:id="1340" w:name="_Toc466966899"/>
      <w:bookmarkStart w:id="1341" w:name="_Toc468806150"/>
      <w:bookmarkStart w:id="1342" w:name="_Toc469480417"/>
      <w:bookmarkStart w:id="1343" w:name="_Toc472416934"/>
      <w:r w:rsidRPr="00D053CF">
        <w:rPr>
          <w:szCs w:val="24"/>
        </w:rPr>
        <w:lastRenderedPageBreak/>
        <w:t>Инструкции по заполнению</w:t>
      </w:r>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w:t>
      </w:r>
      <w:proofErr w:type="gramStart"/>
      <w:r w:rsidRPr="00D053CF">
        <w:rPr>
          <w:b/>
          <w:bCs w:val="0"/>
          <w:sz w:val="24"/>
          <w:szCs w:val="24"/>
        </w:rPr>
        <w:t>а(</w:t>
      </w:r>
      <w:proofErr w:type="spellStart"/>
      <w:proofErr w:type="gramEnd"/>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proofErr w:type="gramStart"/>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D053CF">
        <w:rPr>
          <w:bCs w:val="0"/>
          <w:sz w:val="24"/>
          <w:szCs w:val="24"/>
        </w:rPr>
        <w:t>Россети</w:t>
      </w:r>
      <w:proofErr w:type="spellEnd"/>
      <w:r w:rsidRPr="00D053CF">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w:t>
      </w:r>
      <w:proofErr w:type="gramEnd"/>
      <w:r w:rsidRPr="00D053CF">
        <w:rPr>
          <w:bCs w:val="0"/>
          <w:sz w:val="24"/>
          <w:szCs w:val="24"/>
        </w:rPr>
        <w:t xml:space="preserve">),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w:t>
      </w:r>
      <w:proofErr w:type="spellStart"/>
      <w:r w:rsidRPr="00D053CF">
        <w:rPr>
          <w:bCs w:val="0"/>
          <w:sz w:val="24"/>
          <w:szCs w:val="24"/>
        </w:rPr>
        <w:t>Россети</w:t>
      </w:r>
      <w:proofErr w:type="spellEnd"/>
      <w:r w:rsidRPr="00D053CF">
        <w:rPr>
          <w:bCs w:val="0"/>
          <w:sz w:val="24"/>
          <w:szCs w:val="24"/>
        </w:rPr>
        <w:t>»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4" w:name="_Toc462216791"/>
      <w:bookmarkStart w:id="1345" w:name="_Toc462234935"/>
      <w:bookmarkStart w:id="1346" w:name="_Toc466966900"/>
      <w:bookmarkStart w:id="1347" w:name="_Toc468806151"/>
      <w:bookmarkStart w:id="1348" w:name="_Toc469480418"/>
      <w:bookmarkStart w:id="1349" w:name="_Toc472416935"/>
      <w:r w:rsidRPr="00D053CF">
        <w:rPr>
          <w:szCs w:val="24"/>
        </w:rPr>
        <w:lastRenderedPageBreak/>
        <w:t>Форма Согласия на обработку персональных данных</w:t>
      </w:r>
      <w:bookmarkEnd w:id="1344"/>
      <w:bookmarkEnd w:id="1345"/>
      <w:bookmarkEnd w:id="1346"/>
      <w:bookmarkEnd w:id="1347"/>
      <w:bookmarkEnd w:id="1348"/>
      <w:bookmarkEnd w:id="1349"/>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w:t>
      </w:r>
      <w:proofErr w:type="gramStart"/>
      <w:r w:rsidR="001F10B0" w:rsidRPr="00D053CF">
        <w:rPr>
          <w:sz w:val="24"/>
          <w:szCs w:val="24"/>
        </w:rPr>
        <w:t>г</w:t>
      </w:r>
      <w:proofErr w:type="gramEnd"/>
      <w:r w:rsidR="001F10B0" w:rsidRPr="00D053CF">
        <w:rPr>
          <w:sz w:val="24"/>
          <w:szCs w:val="24"/>
        </w:rPr>
        <w:t>.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50" w:name="_Toc461809099"/>
      <w:r w:rsidRPr="00D053CF">
        <w:rPr>
          <w:b/>
          <w:sz w:val="24"/>
          <w:szCs w:val="24"/>
        </w:rPr>
        <w:t>Согласие на обработку персональных данных</w:t>
      </w:r>
      <w:bookmarkEnd w:id="1350"/>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w:t>
      </w:r>
      <w:proofErr w:type="gramStart"/>
      <w:r w:rsidRPr="00D053CF">
        <w:rPr>
          <w:sz w:val="24"/>
          <w:szCs w:val="24"/>
        </w:rPr>
        <w:t xml:space="preserve">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roofErr w:type="gramEnd"/>
    </w:p>
    <w:p w:rsidR="001F10B0" w:rsidRPr="00D053CF" w:rsidRDefault="001F10B0" w:rsidP="001F10B0">
      <w:pPr>
        <w:tabs>
          <w:tab w:val="left" w:pos="1134"/>
        </w:tabs>
        <w:spacing w:line="276" w:lineRule="auto"/>
        <w:rPr>
          <w:sz w:val="24"/>
          <w:szCs w:val="24"/>
        </w:rPr>
      </w:pPr>
      <w:proofErr w:type="gramStart"/>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w:t>
      </w:r>
      <w:proofErr w:type="gramEnd"/>
      <w:r w:rsidRPr="00D053CF">
        <w:rPr>
          <w:sz w:val="24"/>
          <w:szCs w:val="24"/>
        </w:rPr>
        <w:t xml:space="preserve"> ОГРН: ______________, ИНН: _________________, </w:t>
      </w:r>
      <w:proofErr w:type="gramStart"/>
      <w:r w:rsidRPr="00D053CF">
        <w:rPr>
          <w:sz w:val="24"/>
          <w:szCs w:val="24"/>
        </w:rPr>
        <w:t>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D053CF">
        <w:rPr>
          <w:sz w:val="24"/>
          <w:szCs w:val="24"/>
        </w:rPr>
        <w:t xml:space="preserve"> средств автоматизации или без использования таких сре</w:t>
      </w:r>
      <w:proofErr w:type="gramStart"/>
      <w:r w:rsidRPr="00D053CF">
        <w:rPr>
          <w:sz w:val="24"/>
          <w:szCs w:val="24"/>
        </w:rPr>
        <w:t>дств дл</w:t>
      </w:r>
      <w:proofErr w:type="gramEnd"/>
      <w:r w:rsidRPr="00D053CF">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1" w:name="_Toc461809100"/>
      <w:bookmarkStart w:id="1352" w:name="_Toc462216792"/>
      <w:bookmarkStart w:id="1353" w:name="_Toc462234936"/>
      <w:bookmarkStart w:id="1354" w:name="_Toc466966901"/>
      <w:bookmarkStart w:id="1355" w:name="_Toc468806152"/>
      <w:bookmarkStart w:id="1356" w:name="_Toc469480419"/>
      <w:bookmarkStart w:id="1357" w:name="_Toc472416936"/>
      <w:r w:rsidRPr="00D053CF">
        <w:rPr>
          <w:szCs w:val="24"/>
        </w:rPr>
        <w:lastRenderedPageBreak/>
        <w:t>Инструкции по заполнению</w:t>
      </w:r>
      <w:bookmarkEnd w:id="1351"/>
      <w:bookmarkEnd w:id="1352"/>
      <w:bookmarkEnd w:id="1353"/>
      <w:bookmarkEnd w:id="1354"/>
      <w:bookmarkEnd w:id="1355"/>
      <w:bookmarkEnd w:id="1356"/>
      <w:bookmarkEnd w:id="1357"/>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58" w:name="_Ref440272274"/>
      <w:bookmarkStart w:id="1359" w:name="_Ref440274756"/>
      <w:bookmarkStart w:id="1360"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58"/>
      <w:bookmarkEnd w:id="1359"/>
      <w:bookmarkEnd w:id="1360"/>
    </w:p>
    <w:p w:rsidR="007857E5" w:rsidRPr="00D053CF" w:rsidRDefault="007857E5" w:rsidP="007857E5">
      <w:pPr>
        <w:pStyle w:val="3"/>
        <w:rPr>
          <w:szCs w:val="24"/>
        </w:rPr>
      </w:pPr>
      <w:bookmarkStart w:id="1361" w:name="_Toc439170718"/>
      <w:bookmarkStart w:id="1362" w:name="_Toc439172820"/>
      <w:bookmarkStart w:id="1363" w:name="_Toc439173262"/>
      <w:bookmarkStart w:id="1364" w:name="_Toc439238258"/>
      <w:bookmarkStart w:id="1365" w:name="_Toc439252806"/>
      <w:bookmarkStart w:id="1366" w:name="_Toc439323779"/>
      <w:bookmarkStart w:id="1367" w:name="_Toc440297101"/>
      <w:bookmarkStart w:id="1368" w:name="_Toc440356662"/>
      <w:bookmarkStart w:id="1369" w:name="_Toc440631798"/>
      <w:bookmarkStart w:id="1370" w:name="_Toc440876582"/>
      <w:bookmarkStart w:id="1371" w:name="_Toc441130654"/>
      <w:bookmarkStart w:id="1372" w:name="_Toc441157154"/>
      <w:bookmarkStart w:id="1373" w:name="_Toc447292176"/>
      <w:bookmarkStart w:id="1374" w:name="_Toc462234938"/>
      <w:bookmarkStart w:id="1375" w:name="_Toc466966903"/>
      <w:bookmarkStart w:id="1376" w:name="_Toc468806154"/>
      <w:bookmarkStart w:id="1377" w:name="_Toc469480421"/>
      <w:bookmarkStart w:id="1378" w:name="_Toc472416938"/>
      <w:r w:rsidRPr="00D053CF">
        <w:rPr>
          <w:szCs w:val="24"/>
        </w:rPr>
        <w:t xml:space="preserve">Форма </w:t>
      </w:r>
      <w:bookmarkEnd w:id="1361"/>
      <w:r w:rsidR="00E47073" w:rsidRPr="00D053CF">
        <w:rPr>
          <w:szCs w:val="24"/>
        </w:rPr>
        <w:t>согласия Участника налоговым органам на разглашение сведений, составляющих налоговую тайну</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79" w:name="_Toc300142269"/>
      <w:bookmarkStart w:id="1380" w:name="_Toc309735391"/>
      <w:bookmarkStart w:id="1381"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79"/>
      <w:r w:rsidRPr="00D053CF">
        <w:rPr>
          <w:b/>
          <w:bCs w:val="0"/>
          <w:snapToGrid w:val="0"/>
          <w:sz w:val="24"/>
          <w:szCs w:val="24"/>
        </w:rPr>
        <w:t xml:space="preserve"> </w:t>
      </w:r>
      <w:bookmarkEnd w:id="1380"/>
      <w:bookmarkEnd w:id="1381"/>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D053CF">
        <w:rPr>
          <w:sz w:val="24"/>
          <w:szCs w:val="24"/>
        </w:rPr>
        <w:t xml:space="preserve">предпринимателей) </w:t>
      </w:r>
      <w:proofErr w:type="gramEnd"/>
      <w:r w:rsidRPr="00D053CF">
        <w:rPr>
          <w:sz w:val="24"/>
          <w:szCs w:val="24"/>
        </w:rPr>
        <w:t xml:space="preserve">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2" w:name="_Toc439170719"/>
      <w:bookmarkStart w:id="1383" w:name="_Toc439172821"/>
      <w:bookmarkStart w:id="1384" w:name="_Toc439173263"/>
      <w:bookmarkStart w:id="1385" w:name="_Toc439238259"/>
      <w:bookmarkStart w:id="1386" w:name="_Toc439252807"/>
      <w:bookmarkStart w:id="1387" w:name="_Toc439323780"/>
      <w:bookmarkStart w:id="1388" w:name="_Toc440297102"/>
      <w:bookmarkStart w:id="1389" w:name="_Toc440356663"/>
      <w:bookmarkStart w:id="1390" w:name="_Toc440631799"/>
      <w:bookmarkStart w:id="1391" w:name="_Toc440876583"/>
      <w:bookmarkStart w:id="1392" w:name="_Toc441130655"/>
      <w:bookmarkStart w:id="1393" w:name="_Toc441157155"/>
      <w:bookmarkStart w:id="1394" w:name="_Toc447292177"/>
      <w:bookmarkStart w:id="1395" w:name="_Toc462234939"/>
      <w:bookmarkStart w:id="1396" w:name="_Toc466966904"/>
      <w:bookmarkStart w:id="1397" w:name="_Toc468806155"/>
      <w:bookmarkStart w:id="1398" w:name="_Toc469480422"/>
      <w:bookmarkStart w:id="1399" w:name="_Toc472416939"/>
      <w:r w:rsidRPr="00D053CF">
        <w:rPr>
          <w:szCs w:val="24"/>
        </w:rPr>
        <w:lastRenderedPageBreak/>
        <w:t>Инструкции по заполнению</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195BE4">
        <w:fldChar w:fldCharType="begin"/>
      </w:r>
      <w:r w:rsidR="00195BE4">
        <w:instrText xml:space="preserve"> REF _Ref55336310 \r \h  \* MERGEFORMAT </w:instrText>
      </w:r>
      <w:r w:rsidR="00195BE4">
        <w:fldChar w:fldCharType="separate"/>
      </w:r>
      <w:r w:rsidR="00B007DA" w:rsidRPr="00B007DA">
        <w:rPr>
          <w:sz w:val="24"/>
          <w:szCs w:val="24"/>
        </w:rPr>
        <w:t>5.1</w:t>
      </w:r>
      <w:r w:rsidR="00195BE4">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5"/>
          <w:headerReference w:type="default" r:id="rId46"/>
          <w:footerReference w:type="even" r:id="rId47"/>
          <w:headerReference w:type="first" r:id="rId48"/>
          <w:footerReference w:type="first" r:id="rId49"/>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00" w:name="_Ref93268095"/>
      <w:bookmarkStart w:id="1401" w:name="_Ref93268099"/>
      <w:bookmarkStart w:id="1402" w:name="_Toc98253958"/>
      <w:bookmarkStart w:id="1403" w:name="_Toc165173884"/>
      <w:bookmarkStart w:id="1404" w:name="_Toc423423678"/>
      <w:bookmarkStart w:id="1405" w:name="_Ref440272510"/>
      <w:bookmarkStart w:id="1406" w:name="_Ref440274961"/>
      <w:bookmarkStart w:id="1407"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400"/>
      <w:bookmarkEnd w:id="1401"/>
      <w:bookmarkEnd w:id="1402"/>
      <w:bookmarkEnd w:id="1403"/>
      <w:bookmarkEnd w:id="1404"/>
      <w:bookmarkEnd w:id="1405"/>
      <w:bookmarkEnd w:id="1406"/>
      <w:bookmarkEnd w:id="1407"/>
    </w:p>
    <w:p w:rsidR="00635719" w:rsidRPr="00D053CF" w:rsidRDefault="00635719" w:rsidP="00635719">
      <w:pPr>
        <w:pStyle w:val="3"/>
        <w:rPr>
          <w:szCs w:val="24"/>
        </w:rPr>
      </w:pPr>
      <w:bookmarkStart w:id="1408" w:name="_Toc90385125"/>
      <w:bookmarkStart w:id="1409" w:name="_Toc439170705"/>
      <w:bookmarkStart w:id="1410" w:name="_Toc439172807"/>
      <w:bookmarkStart w:id="1411" w:name="_Toc439173268"/>
      <w:bookmarkStart w:id="1412" w:name="_Toc439238264"/>
      <w:bookmarkStart w:id="1413" w:name="_Toc439252812"/>
      <w:bookmarkStart w:id="1414" w:name="_Toc439323785"/>
      <w:bookmarkStart w:id="1415" w:name="_Toc440297104"/>
      <w:bookmarkStart w:id="1416" w:name="_Toc440356665"/>
      <w:bookmarkStart w:id="1417" w:name="_Toc440631801"/>
      <w:bookmarkStart w:id="1418" w:name="_Toc440876585"/>
      <w:bookmarkStart w:id="1419" w:name="_Toc441130657"/>
      <w:bookmarkStart w:id="1420" w:name="_Toc441157157"/>
      <w:bookmarkStart w:id="1421" w:name="_Toc447292179"/>
      <w:bookmarkStart w:id="1422" w:name="_Toc462234941"/>
      <w:bookmarkStart w:id="1423" w:name="_Toc466966906"/>
      <w:bookmarkStart w:id="1424" w:name="_Toc468806157"/>
      <w:bookmarkStart w:id="1425" w:name="_Toc469480424"/>
      <w:bookmarkStart w:id="1426" w:name="_Toc472416941"/>
      <w:r w:rsidRPr="00D053CF">
        <w:rPr>
          <w:szCs w:val="24"/>
        </w:rPr>
        <w:t xml:space="preserve">Форма </w:t>
      </w:r>
      <w:proofErr w:type="gramStart"/>
      <w:r w:rsidRPr="00D053CF">
        <w:rPr>
          <w:szCs w:val="24"/>
        </w:rPr>
        <w:t>плана распределения объемов выполнения поставок</w:t>
      </w:r>
      <w:proofErr w:type="gramEnd"/>
      <w:r w:rsidRPr="00D053CF">
        <w:rPr>
          <w:szCs w:val="24"/>
        </w:rPr>
        <w:t xml:space="preserve"> внутри коллективного Участника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 xml:space="preserve">План </w:t>
      </w:r>
      <w:proofErr w:type="gramStart"/>
      <w:r w:rsidRPr="00D053CF">
        <w:rPr>
          <w:b/>
          <w:sz w:val="24"/>
          <w:szCs w:val="24"/>
        </w:rPr>
        <w:t>распределения объемов выполнения поставок продукции</w:t>
      </w:r>
      <w:proofErr w:type="gramEnd"/>
      <w:r w:rsidRPr="00D053CF">
        <w:rPr>
          <w:b/>
          <w:sz w:val="24"/>
          <w:szCs w:val="24"/>
        </w:rPr>
        <w:t xml:space="preserve">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xml:space="preserve">№ </w:t>
            </w:r>
            <w:proofErr w:type="gramStart"/>
            <w:r w:rsidRPr="00D053CF">
              <w:rPr>
                <w:b/>
              </w:rPr>
              <w:t>п</w:t>
            </w:r>
            <w:proofErr w:type="gramEnd"/>
            <w:r w:rsidRPr="00D053CF">
              <w:rPr>
                <w:b/>
              </w:rPr>
              <w:t>/п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proofErr w:type="gramStart"/>
            <w:r w:rsidRPr="00D053CF">
              <w:rPr>
                <w:b/>
              </w:rPr>
              <w:t>в</w:t>
            </w:r>
            <w:proofErr w:type="gramEnd"/>
            <w:r w:rsidRPr="00D053CF">
              <w:rPr>
                <w:b/>
              </w:rPr>
              <w:t xml:space="preserve">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27" w:name="_Toc90385126"/>
      <w:bookmarkStart w:id="1428" w:name="_Toc98253959"/>
      <w:bookmarkStart w:id="1429" w:name="_Toc157248211"/>
      <w:bookmarkStart w:id="1430" w:name="_Toc157496580"/>
      <w:bookmarkStart w:id="1431" w:name="_Toc158206119"/>
      <w:bookmarkStart w:id="1432" w:name="_Toc164057804"/>
      <w:bookmarkStart w:id="1433" w:name="_Toc164137154"/>
      <w:bookmarkStart w:id="1434" w:name="_Toc164161314"/>
      <w:bookmarkStart w:id="1435" w:name="_Toc165173885"/>
      <w:r w:rsidRPr="00D053CF">
        <w:rPr>
          <w:b/>
          <w:szCs w:val="24"/>
        </w:rPr>
        <w:br w:type="page"/>
      </w:r>
    </w:p>
    <w:p w:rsidR="00635719" w:rsidRPr="00D053CF" w:rsidRDefault="00635719" w:rsidP="00635719">
      <w:pPr>
        <w:pStyle w:val="3"/>
        <w:rPr>
          <w:szCs w:val="24"/>
        </w:rPr>
      </w:pPr>
      <w:bookmarkStart w:id="1436" w:name="_Toc439170706"/>
      <w:bookmarkStart w:id="1437" w:name="_Toc439172808"/>
      <w:bookmarkStart w:id="1438" w:name="_Toc439173269"/>
      <w:bookmarkStart w:id="1439" w:name="_Toc439238265"/>
      <w:bookmarkStart w:id="1440" w:name="_Toc439252813"/>
      <w:bookmarkStart w:id="1441" w:name="_Toc439323786"/>
      <w:bookmarkStart w:id="1442" w:name="_Toc440297105"/>
      <w:bookmarkStart w:id="1443" w:name="_Toc440356666"/>
      <w:bookmarkStart w:id="1444" w:name="_Toc440631802"/>
      <w:bookmarkStart w:id="1445" w:name="_Toc440876586"/>
      <w:bookmarkStart w:id="1446" w:name="_Toc441130658"/>
      <w:bookmarkStart w:id="1447" w:name="_Toc441157158"/>
      <w:bookmarkStart w:id="1448" w:name="_Toc447292180"/>
      <w:bookmarkStart w:id="1449" w:name="_Toc462234942"/>
      <w:bookmarkStart w:id="1450" w:name="_Toc466966907"/>
      <w:bookmarkStart w:id="1451" w:name="_Toc468806158"/>
      <w:bookmarkStart w:id="1452" w:name="_Toc469480425"/>
      <w:bookmarkStart w:id="1453" w:name="_Toc472416942"/>
      <w:r w:rsidRPr="00D053CF">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195BE4">
        <w:fldChar w:fldCharType="begin"/>
      </w:r>
      <w:r w:rsidR="00195BE4">
        <w:instrText xml:space="preserve"> REF _Ref191386461 \r \h  \* MERGEFORMAT </w:instrText>
      </w:r>
      <w:r w:rsidR="00195BE4">
        <w:fldChar w:fldCharType="separate"/>
      </w:r>
      <w:r w:rsidR="00B007DA" w:rsidRPr="00B007DA">
        <w:rPr>
          <w:sz w:val="24"/>
          <w:szCs w:val="24"/>
        </w:rPr>
        <w:t>3.3.10</w:t>
      </w:r>
      <w:r w:rsidR="00195BE4">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195BE4">
        <w:fldChar w:fldCharType="begin"/>
      </w:r>
      <w:r w:rsidR="00195BE4">
        <w:instrText xml:space="preserve"> REF _Ref55336310 \r \h  \* MERGEFORMAT </w:instrText>
      </w:r>
      <w:r w:rsidR="00195BE4">
        <w:fldChar w:fldCharType="separate"/>
      </w:r>
      <w:r w:rsidR="00B007DA" w:rsidRPr="00B007DA">
        <w:rPr>
          <w:sz w:val="24"/>
          <w:szCs w:val="24"/>
        </w:rPr>
        <w:t>5.1</w:t>
      </w:r>
      <w:r w:rsidR="00195BE4">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свое фирменное наименование (в </w:t>
      </w:r>
      <w:proofErr w:type="spellStart"/>
      <w:r w:rsidRPr="00D053CF">
        <w:rPr>
          <w:sz w:val="24"/>
          <w:szCs w:val="24"/>
        </w:rPr>
        <w:t>т.ч</w:t>
      </w:r>
      <w:proofErr w:type="spellEnd"/>
      <w:r w:rsidRPr="00D053CF">
        <w:rPr>
          <w:sz w:val="24"/>
          <w:szCs w:val="24"/>
        </w:rPr>
        <w:t>.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195BE4">
        <w:fldChar w:fldCharType="begin"/>
      </w:r>
      <w:r w:rsidR="00195BE4">
        <w:instrText xml:space="preserve"> REF _Ref440274337 \r \h  \* MERGEFORMAT </w:instrText>
      </w:r>
      <w:r w:rsidR="00195BE4">
        <w:fldChar w:fldCharType="separate"/>
      </w:r>
      <w:r w:rsidR="00B007DA" w:rsidRPr="00B007DA">
        <w:rPr>
          <w:sz w:val="24"/>
          <w:szCs w:val="24"/>
        </w:rPr>
        <w:t>5.2</w:t>
      </w:r>
      <w:r w:rsidR="00195BE4">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195BE4">
        <w:fldChar w:fldCharType="begin"/>
      </w:r>
      <w:r w:rsidR="00195BE4">
        <w:instrText xml:space="preserve"> REF _Ref440274366 \r \h  \* MERGEFORMAT </w:instrText>
      </w:r>
      <w:r w:rsidR="00195BE4">
        <w:fldChar w:fldCharType="separate"/>
      </w:r>
      <w:r w:rsidR="00B007DA" w:rsidRPr="00B007DA">
        <w:rPr>
          <w:sz w:val="24"/>
          <w:szCs w:val="24"/>
        </w:rPr>
        <w:t>5.4</w:t>
      </w:r>
      <w:r w:rsidR="00195BE4">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5E3" w:rsidRDefault="004C25E3">
      <w:pPr>
        <w:spacing w:line="240" w:lineRule="auto"/>
      </w:pPr>
      <w:r>
        <w:separator/>
      </w:r>
    </w:p>
  </w:endnote>
  <w:endnote w:type="continuationSeparator" w:id="0">
    <w:p w:rsidR="004C25E3" w:rsidRDefault="004C25E3">
      <w:pPr>
        <w:spacing w:line="240" w:lineRule="auto"/>
      </w:pPr>
      <w:r>
        <w:continuationSeparator/>
      </w:r>
    </w:p>
  </w:endnote>
  <w:endnote w:id="1">
    <w:p w:rsidR="00195BE4" w:rsidRDefault="00195BE4"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95BE4" w:rsidRDefault="00195BE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Pr="00FA0376" w:rsidRDefault="00195BE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B6631">
      <w:rPr>
        <w:noProof/>
        <w:sz w:val="16"/>
        <w:szCs w:val="16"/>
        <w:lang w:eastAsia="ru-RU"/>
      </w:rPr>
      <w:t>23</w:t>
    </w:r>
    <w:r w:rsidRPr="00FA0376">
      <w:rPr>
        <w:sz w:val="16"/>
        <w:szCs w:val="16"/>
        <w:lang w:eastAsia="ru-RU"/>
      </w:rPr>
      <w:fldChar w:fldCharType="end"/>
    </w:r>
  </w:p>
  <w:p w:rsidR="00195BE4" w:rsidRPr="00195BE4" w:rsidRDefault="00195BE4" w:rsidP="00195BE4">
    <w:pPr>
      <w:spacing w:line="264" w:lineRule="auto"/>
      <w:ind w:firstLine="0"/>
      <w:jc w:val="center"/>
      <w:rPr>
        <w:sz w:val="18"/>
        <w:szCs w:val="18"/>
      </w:rPr>
    </w:pPr>
    <w:r>
      <w:rPr>
        <w:sz w:val="18"/>
        <w:szCs w:val="18"/>
      </w:rPr>
      <w:t xml:space="preserve">Запрос предложений на </w:t>
    </w:r>
    <w:r w:rsidRPr="00C12FA4">
      <w:rPr>
        <w:sz w:val="18"/>
        <w:szCs w:val="18"/>
      </w:rPr>
      <w:t xml:space="preserve">право заключения </w:t>
    </w:r>
    <w:r w:rsidRPr="00195BE4">
      <w:rPr>
        <w:sz w:val="18"/>
        <w:szCs w:val="18"/>
      </w:rPr>
      <w:t xml:space="preserve">Договора на поставку арматуры </w:t>
    </w:r>
    <w:proofErr w:type="gramStart"/>
    <w:r w:rsidRPr="00195BE4">
      <w:rPr>
        <w:sz w:val="18"/>
        <w:szCs w:val="18"/>
      </w:rPr>
      <w:t>к</w:t>
    </w:r>
    <w:proofErr w:type="gramEnd"/>
    <w:r w:rsidRPr="00195BE4">
      <w:rPr>
        <w:sz w:val="18"/>
        <w:szCs w:val="18"/>
      </w:rPr>
      <w:t xml:space="preserve"> СИП для нужд </w:t>
    </w:r>
  </w:p>
  <w:p w:rsidR="00195BE4" w:rsidRPr="00EE0539" w:rsidRDefault="00195BE4" w:rsidP="00195BE4">
    <w:pPr>
      <w:pStyle w:val="aff2"/>
      <w:jc w:val="center"/>
      <w:rPr>
        <w:sz w:val="18"/>
        <w:szCs w:val="18"/>
      </w:rPr>
    </w:pPr>
    <w:r w:rsidRPr="00195BE4">
      <w:rPr>
        <w:sz w:val="18"/>
        <w:szCs w:val="18"/>
      </w:rPr>
      <w:t>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5E3" w:rsidRDefault="004C25E3">
      <w:pPr>
        <w:spacing w:line="240" w:lineRule="auto"/>
      </w:pPr>
      <w:r>
        <w:separator/>
      </w:r>
    </w:p>
  </w:footnote>
  <w:footnote w:type="continuationSeparator" w:id="0">
    <w:p w:rsidR="004C25E3" w:rsidRDefault="004C25E3">
      <w:pPr>
        <w:spacing w:line="240" w:lineRule="auto"/>
      </w:pPr>
      <w:r>
        <w:continuationSeparator/>
      </w:r>
    </w:p>
  </w:footnote>
  <w:footnote w:id="1">
    <w:p w:rsidR="00195BE4" w:rsidRPr="00B36685" w:rsidRDefault="00195BE4"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95BE4" w:rsidRDefault="00195BE4"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95BE4" w:rsidRDefault="00195BE4" w:rsidP="001B4F5D">
      <w:pPr>
        <w:pStyle w:val="1ff5"/>
        <w:rPr>
          <w:rFonts w:ascii="Times New Roman" w:eastAsia="Times New Roman" w:hAnsi="Times New Roman" w:cs="Times New Roman"/>
          <w:lang w:eastAsia="ru-RU"/>
        </w:rPr>
      </w:pPr>
    </w:p>
  </w:footnote>
  <w:footnote w:id="3">
    <w:p w:rsidR="00195BE4" w:rsidRDefault="00195BE4"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Pr="00930031" w:rsidRDefault="00195BE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BE4" w:rsidRDefault="00195B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1AFA"/>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5BE4"/>
    <w:rsid w:val="0019725C"/>
    <w:rsid w:val="00197CB9"/>
    <w:rsid w:val="001A07C8"/>
    <w:rsid w:val="001A1D23"/>
    <w:rsid w:val="001A3C31"/>
    <w:rsid w:val="001A5E15"/>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F25"/>
    <w:rsid w:val="002762F8"/>
    <w:rsid w:val="0027690B"/>
    <w:rsid w:val="00280464"/>
    <w:rsid w:val="00282BE2"/>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631"/>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5E3"/>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20B7"/>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DCA"/>
    <w:rsid w:val="00667F31"/>
    <w:rsid w:val="0067090F"/>
    <w:rsid w:val="00670FC1"/>
    <w:rsid w:val="00673C22"/>
    <w:rsid w:val="0067458D"/>
    <w:rsid w:val="00680B79"/>
    <w:rsid w:val="00684527"/>
    <w:rsid w:val="00685336"/>
    <w:rsid w:val="00685381"/>
    <w:rsid w:val="00686B88"/>
    <w:rsid w:val="00695EC4"/>
    <w:rsid w:val="00695FE3"/>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1762"/>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5FEA"/>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491F"/>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64FE"/>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b2b-mrsk.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eader" Target="header11.xml"/><Relationship Id="rId37" Type="http://schemas.openxmlformats.org/officeDocument/2006/relationships/hyperlink" Target="mailto:doverie@mrsk-1.ru"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footer" Target="footer12.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eader" Target="header10.xml"/><Relationship Id="rId44" Type="http://schemas.openxmlformats.org/officeDocument/2006/relationships/hyperlink" Target="consultantplus://offline/ref=86C855FF9931DA9E8282C60C4DADA77D6D37F30BC92667668DFC4D0EA1y5xA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https://rmsp.nalog.ru"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AC48DFC5-C76E-4E19-8C24-B956D018B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22450</Words>
  <Characters>127967</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150117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Дейтер Инна Константиновна</cp:lastModifiedBy>
  <cp:revision>159</cp:revision>
  <cp:lastPrinted>2015-12-29T14:27:00Z</cp:lastPrinted>
  <dcterms:created xsi:type="dcterms:W3CDTF">2016-01-12T09:22:00Z</dcterms:created>
  <dcterms:modified xsi:type="dcterms:W3CDTF">2017-10-05T12:27:00Z</dcterms:modified>
</cp:coreProperties>
</file>