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BF0828" w:rsidRDefault="00001A09" w:rsidP="00BF0828">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тел.: +7 (495) 747-92-92,</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02A53" w:rsidRPr="000D67AD" w:rsidRDefault="00402A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02A53" w:rsidRPr="000D67AD" w:rsidRDefault="00402A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02A53" w:rsidRPr="000D67AD" w:rsidRDefault="00402A5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02A53" w:rsidRPr="00D7671C" w:rsidRDefault="00402A5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7671C">
                              <w:rPr>
                                <w:rFonts w:ascii="Helios" w:hAnsi="Helios"/>
                                <w:sz w:val="12"/>
                                <w:szCs w:val="12"/>
                                <w:lang w:val="en-US"/>
                              </w:rPr>
                              <w:t>-</w:t>
                            </w:r>
                            <w:r w:rsidRPr="000D67AD">
                              <w:rPr>
                                <w:rFonts w:ascii="Helios" w:hAnsi="Helios"/>
                                <w:sz w:val="12"/>
                                <w:szCs w:val="12"/>
                                <w:lang w:val="en-US"/>
                              </w:rPr>
                              <w:t>mail</w:t>
                            </w:r>
                            <w:proofErr w:type="gramEnd"/>
                            <w:r w:rsidRPr="00D7671C">
                              <w:rPr>
                                <w:rFonts w:ascii="Helios" w:hAnsi="Helios"/>
                                <w:sz w:val="12"/>
                                <w:szCs w:val="12"/>
                                <w:lang w:val="en-US"/>
                              </w:rPr>
                              <w:t xml:space="preserve">: </w:t>
                            </w:r>
                            <w:hyperlink r:id="rId9" w:history="1">
                              <w:r w:rsidRPr="000D67AD">
                                <w:rPr>
                                  <w:rFonts w:ascii="Helios" w:hAnsi="Helios"/>
                                  <w:sz w:val="12"/>
                                  <w:szCs w:val="12"/>
                                  <w:lang w:val="en-US"/>
                                </w:rPr>
                                <w:t>posta</w:t>
                              </w:r>
                              <w:r w:rsidRPr="00D7671C">
                                <w:rPr>
                                  <w:rFonts w:ascii="Helios" w:hAnsi="Helios"/>
                                  <w:sz w:val="12"/>
                                  <w:szCs w:val="12"/>
                                  <w:lang w:val="en-US"/>
                                </w:rPr>
                                <w:t>@</w:t>
                              </w:r>
                              <w:r w:rsidRPr="000D67AD">
                                <w:rPr>
                                  <w:rFonts w:ascii="Helios" w:hAnsi="Helios"/>
                                  <w:sz w:val="12"/>
                                  <w:szCs w:val="12"/>
                                  <w:lang w:val="en-US"/>
                                </w:rPr>
                                <w:t>mrsk</w:t>
                              </w:r>
                              <w:r w:rsidRPr="00D7671C">
                                <w:rPr>
                                  <w:rFonts w:ascii="Helios" w:hAnsi="Helios"/>
                                  <w:sz w:val="12"/>
                                  <w:szCs w:val="12"/>
                                  <w:lang w:val="en-US"/>
                                </w:rPr>
                                <w:t>-1.</w:t>
                              </w:r>
                              <w:r w:rsidRPr="000D67AD">
                                <w:rPr>
                                  <w:rFonts w:ascii="Helios" w:hAnsi="Helios"/>
                                  <w:sz w:val="12"/>
                                  <w:szCs w:val="12"/>
                                  <w:lang w:val="en-US"/>
                                </w:rPr>
                                <w:t>ru</w:t>
                              </w:r>
                            </w:hyperlink>
                            <w:r w:rsidRPr="00D7671C">
                              <w:rPr>
                                <w:rFonts w:ascii="Helios" w:hAnsi="Helios"/>
                                <w:sz w:val="12"/>
                                <w:szCs w:val="12"/>
                                <w:lang w:val="en-US"/>
                              </w:rPr>
                              <w:t xml:space="preserve">, </w:t>
                            </w:r>
                            <w:hyperlink r:id="rId10" w:history="1">
                              <w:r w:rsidRPr="000D67AD">
                                <w:rPr>
                                  <w:rFonts w:ascii="Helios" w:hAnsi="Helios"/>
                                  <w:sz w:val="12"/>
                                  <w:szCs w:val="12"/>
                                  <w:lang w:val="en-US"/>
                                </w:rPr>
                                <w:t>www</w:t>
                              </w:r>
                              <w:r w:rsidRPr="00D7671C">
                                <w:rPr>
                                  <w:rFonts w:ascii="Helios" w:hAnsi="Helios"/>
                                  <w:sz w:val="12"/>
                                  <w:szCs w:val="12"/>
                                  <w:lang w:val="en-US"/>
                                </w:rPr>
                                <w:t>.</w:t>
                              </w:r>
                              <w:r w:rsidRPr="000D67AD">
                                <w:rPr>
                                  <w:rFonts w:ascii="Helios" w:hAnsi="Helios"/>
                                  <w:sz w:val="12"/>
                                  <w:szCs w:val="12"/>
                                  <w:lang w:val="en-US"/>
                                </w:rPr>
                                <w:t>mrsk</w:t>
                              </w:r>
                              <w:r w:rsidRPr="00D7671C">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тел.: +7 (495) 747-92-92,</w:t>
                      </w:r>
                    </w:p>
                    <w:p w:rsidR="00402A53" w:rsidRPr="000D67AD" w:rsidRDefault="00402A5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02A53" w:rsidRPr="000D67AD" w:rsidRDefault="00402A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02A53" w:rsidRPr="000D67AD" w:rsidRDefault="00402A5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02A53" w:rsidRPr="000D67AD" w:rsidRDefault="00402A5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02A53" w:rsidRPr="00F04258" w:rsidRDefault="00402A53"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04258">
                        <w:rPr>
                          <w:rFonts w:ascii="Helios" w:hAnsi="Helios"/>
                          <w:sz w:val="12"/>
                          <w:szCs w:val="12"/>
                          <w:lang w:val="en-US"/>
                        </w:rPr>
                        <w:t>-</w:t>
                      </w:r>
                      <w:r w:rsidRPr="000D67AD">
                        <w:rPr>
                          <w:rFonts w:ascii="Helios" w:hAnsi="Helios"/>
                          <w:sz w:val="12"/>
                          <w:szCs w:val="12"/>
                          <w:lang w:val="en-US"/>
                        </w:rPr>
                        <w:t>mail</w:t>
                      </w:r>
                      <w:r w:rsidRPr="00F04258">
                        <w:rPr>
                          <w:rFonts w:ascii="Helios" w:hAnsi="Helios"/>
                          <w:sz w:val="12"/>
                          <w:szCs w:val="12"/>
                          <w:lang w:val="en-US"/>
                        </w:rPr>
                        <w:t xml:space="preserve">: </w:t>
                      </w:r>
                      <w:hyperlink r:id="rId11" w:history="1">
                        <w:r w:rsidRPr="000D67AD">
                          <w:rPr>
                            <w:rFonts w:ascii="Helios" w:hAnsi="Helios"/>
                            <w:sz w:val="12"/>
                            <w:szCs w:val="12"/>
                            <w:lang w:val="en-US"/>
                          </w:rPr>
                          <w:t>posta</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r w:rsidRPr="00F04258">
                        <w:rPr>
                          <w:rFonts w:ascii="Helios" w:hAnsi="Helios"/>
                          <w:sz w:val="12"/>
                          <w:szCs w:val="12"/>
                          <w:lang w:val="en-US"/>
                        </w:rPr>
                        <w:t xml:space="preserve">, </w:t>
                      </w:r>
                      <w:hyperlink r:id="rId12" w:history="1">
                        <w:r w:rsidRPr="000D67AD">
                          <w:rPr>
                            <w:rFonts w:ascii="Helios" w:hAnsi="Helios"/>
                            <w:sz w:val="12"/>
                            <w:szCs w:val="12"/>
                            <w:lang w:val="en-US"/>
                          </w:rPr>
                          <w:t>www</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402A53" w:rsidRPr="007417E6" w:rsidRDefault="00402A53" w:rsidP="00402A53">
      <w:pPr>
        <w:ind w:left="5670" w:firstLine="0"/>
        <w:jc w:val="right"/>
        <w:rPr>
          <w:sz w:val="24"/>
          <w:szCs w:val="24"/>
        </w:rPr>
      </w:pPr>
      <w:r w:rsidRPr="007417E6">
        <w:rPr>
          <w:sz w:val="24"/>
          <w:szCs w:val="24"/>
        </w:rPr>
        <w:t>УТВЕРЖДАЮ:</w:t>
      </w:r>
    </w:p>
    <w:p w:rsidR="00402A53" w:rsidRDefault="00402A53" w:rsidP="00402A53">
      <w:pPr>
        <w:spacing w:line="240" w:lineRule="auto"/>
        <w:jc w:val="right"/>
        <w:rPr>
          <w:sz w:val="24"/>
          <w:szCs w:val="24"/>
        </w:rPr>
      </w:pPr>
      <w:r>
        <w:rPr>
          <w:sz w:val="24"/>
          <w:szCs w:val="24"/>
        </w:rPr>
        <w:t>Председатель закупочной комиссии -</w:t>
      </w:r>
    </w:p>
    <w:p w:rsidR="00402A53" w:rsidRDefault="00402A53" w:rsidP="00402A53">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402A53" w:rsidRDefault="00402A53" w:rsidP="00402A53">
      <w:pPr>
        <w:spacing w:line="240" w:lineRule="auto"/>
        <w:jc w:val="right"/>
        <w:rPr>
          <w:sz w:val="24"/>
          <w:szCs w:val="24"/>
        </w:rPr>
      </w:pPr>
      <w:r>
        <w:rPr>
          <w:sz w:val="24"/>
          <w:szCs w:val="24"/>
        </w:rPr>
        <w:t>филиала ПАО «МРСК Центра» - «Воронежэнерго»</w:t>
      </w:r>
    </w:p>
    <w:p w:rsidR="00402A53" w:rsidRDefault="00402A53" w:rsidP="00402A53">
      <w:pPr>
        <w:spacing w:line="240" w:lineRule="auto"/>
        <w:jc w:val="right"/>
      </w:pPr>
    </w:p>
    <w:p w:rsidR="00402A53" w:rsidRDefault="00402A53" w:rsidP="00402A53">
      <w:pPr>
        <w:spacing w:line="240" w:lineRule="auto"/>
        <w:jc w:val="right"/>
        <w:rPr>
          <w:sz w:val="24"/>
          <w:szCs w:val="24"/>
        </w:rPr>
      </w:pPr>
      <w:r>
        <w:rPr>
          <w:sz w:val="24"/>
          <w:szCs w:val="24"/>
        </w:rPr>
        <w:t>____________________ В.В. Мороз</w:t>
      </w:r>
      <w:r w:rsidRPr="00E30B72">
        <w:rPr>
          <w:sz w:val="24"/>
          <w:szCs w:val="24"/>
        </w:rPr>
        <w:t xml:space="preserve"> </w:t>
      </w:r>
    </w:p>
    <w:p w:rsidR="00402A53" w:rsidRDefault="00402A53" w:rsidP="00402A53">
      <w:pPr>
        <w:spacing w:line="240" w:lineRule="auto"/>
        <w:jc w:val="right"/>
        <w:rPr>
          <w:sz w:val="24"/>
          <w:szCs w:val="24"/>
        </w:rPr>
      </w:pPr>
    </w:p>
    <w:p w:rsidR="00402A53" w:rsidRPr="007417E6" w:rsidRDefault="00402A53" w:rsidP="00402A53">
      <w:pPr>
        <w:ind w:left="5670" w:firstLine="0"/>
        <w:jc w:val="right"/>
        <w:rPr>
          <w:sz w:val="24"/>
          <w:szCs w:val="24"/>
        </w:rPr>
      </w:pPr>
      <w:r w:rsidRPr="007417E6">
        <w:rPr>
          <w:sz w:val="24"/>
          <w:szCs w:val="24"/>
        </w:rPr>
        <w:t xml:space="preserve"> «</w:t>
      </w:r>
      <w:r>
        <w:rPr>
          <w:sz w:val="24"/>
          <w:szCs w:val="24"/>
        </w:rPr>
        <w:t>28</w:t>
      </w:r>
      <w:r w:rsidRPr="007417E6">
        <w:rPr>
          <w:sz w:val="24"/>
          <w:szCs w:val="24"/>
        </w:rPr>
        <w:t xml:space="preserve">» </w:t>
      </w:r>
      <w:r>
        <w:rPr>
          <w:sz w:val="24"/>
          <w:szCs w:val="24"/>
        </w:rPr>
        <w:t>января 2016</w:t>
      </w:r>
      <w:r w:rsidRPr="007417E6">
        <w:rPr>
          <w:sz w:val="24"/>
          <w:szCs w:val="24"/>
        </w:rPr>
        <w:t xml:space="preserve"> г.</w:t>
      </w:r>
    </w:p>
    <w:p w:rsidR="00402A53" w:rsidRPr="00093D17" w:rsidRDefault="00402A53" w:rsidP="00402A53">
      <w:pPr>
        <w:ind w:left="5670" w:firstLine="0"/>
        <w:rPr>
          <w:sz w:val="24"/>
          <w:szCs w:val="24"/>
        </w:rPr>
      </w:pPr>
    </w:p>
    <w:p w:rsidR="00402A53" w:rsidRPr="00093D17" w:rsidRDefault="00402A53" w:rsidP="00402A53">
      <w:pPr>
        <w:spacing w:line="240" w:lineRule="auto"/>
        <w:ind w:left="6804" w:firstLine="0"/>
        <w:rPr>
          <w:b/>
          <w:kern w:val="36"/>
          <w:sz w:val="24"/>
          <w:szCs w:val="24"/>
        </w:rPr>
      </w:pPr>
      <w:r w:rsidRPr="00093D17">
        <w:rPr>
          <w:b/>
          <w:kern w:val="36"/>
          <w:sz w:val="24"/>
          <w:szCs w:val="24"/>
        </w:rPr>
        <w:t>Согласовано на заседании</w:t>
      </w:r>
    </w:p>
    <w:p w:rsidR="00402A53" w:rsidRPr="00093D17" w:rsidRDefault="00402A53" w:rsidP="00402A53">
      <w:pPr>
        <w:spacing w:line="240" w:lineRule="auto"/>
        <w:ind w:left="6804" w:firstLine="0"/>
        <w:rPr>
          <w:b/>
          <w:kern w:val="36"/>
          <w:sz w:val="24"/>
          <w:szCs w:val="24"/>
        </w:rPr>
      </w:pPr>
      <w:r w:rsidRPr="00093D17">
        <w:rPr>
          <w:b/>
          <w:kern w:val="36"/>
          <w:sz w:val="24"/>
          <w:szCs w:val="24"/>
        </w:rPr>
        <w:t>закупочной комиссии</w:t>
      </w:r>
    </w:p>
    <w:p w:rsidR="00402A53" w:rsidRPr="00093D17" w:rsidRDefault="00402A53" w:rsidP="00402A53">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0033-ВР-16</w:t>
      </w:r>
    </w:p>
    <w:p w:rsidR="00402A53" w:rsidRPr="00093D17" w:rsidRDefault="00402A53" w:rsidP="00402A53">
      <w:pPr>
        <w:spacing w:line="240" w:lineRule="auto"/>
        <w:ind w:left="6804" w:firstLine="0"/>
        <w:rPr>
          <w:b/>
          <w:kern w:val="36"/>
          <w:sz w:val="24"/>
          <w:szCs w:val="24"/>
        </w:rPr>
      </w:pPr>
      <w:r w:rsidRPr="00093D17">
        <w:rPr>
          <w:b/>
          <w:kern w:val="36"/>
          <w:sz w:val="24"/>
          <w:szCs w:val="24"/>
        </w:rPr>
        <w:t>от «</w:t>
      </w:r>
      <w:r>
        <w:rPr>
          <w:b/>
          <w:kern w:val="36"/>
          <w:sz w:val="24"/>
          <w:szCs w:val="24"/>
        </w:rPr>
        <w:t>28</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402A53">
        <w:rPr>
          <w:b/>
          <w:sz w:val="24"/>
          <w:szCs w:val="24"/>
        </w:rPr>
        <w:t>Договор</w:t>
      </w:r>
      <w:r w:rsidR="00402A53" w:rsidRPr="00402A53">
        <w:rPr>
          <w:b/>
          <w:sz w:val="24"/>
          <w:szCs w:val="24"/>
        </w:rPr>
        <w:t>а</w:t>
      </w:r>
      <w:r w:rsidR="007556FF" w:rsidRPr="00402A53">
        <w:rPr>
          <w:b/>
          <w:sz w:val="24"/>
          <w:szCs w:val="24"/>
        </w:rPr>
        <w:t xml:space="preserve"> </w:t>
      </w:r>
      <w:r w:rsidR="00402A53" w:rsidRPr="00402A53">
        <w:rPr>
          <w:b/>
          <w:sz w:val="24"/>
          <w:szCs w:val="24"/>
        </w:rPr>
        <w:t>на поставку печатной продукции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402A53" w:rsidRDefault="007556FF" w:rsidP="007556FF">
      <w:pPr>
        <w:spacing w:line="240" w:lineRule="auto"/>
        <w:ind w:firstLine="0"/>
        <w:jc w:val="center"/>
        <w:rPr>
          <w:sz w:val="24"/>
          <w:szCs w:val="24"/>
        </w:rPr>
      </w:pPr>
      <w:r w:rsidRPr="00C12FA4">
        <w:rPr>
          <w:sz w:val="24"/>
          <w:szCs w:val="24"/>
        </w:rPr>
        <w:t xml:space="preserve">г. </w:t>
      </w:r>
      <w:r w:rsidR="00402A53">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897E29">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sidR="00897E29">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sidR="00897E29">
        <w:rPr>
          <w:noProof/>
        </w:rPr>
        <w:t>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sidR="00897E29">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sidR="00897E29">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sidR="00897E29">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sidR="00897E29">
        <w:rPr>
          <w:noProof/>
        </w:rPr>
        <w:t>8</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sidR="00897E29">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sidR="00897E29">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sidR="00897E29">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sidR="00897E29">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sidR="00897E29">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sidR="00897E29">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sidR="00897E29">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sidR="00897E29">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sidR="00897E29">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sidR="00897E29">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sidR="00897E29">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sidR="00897E29">
        <w:rPr>
          <w:noProof/>
        </w:rPr>
        <w:t>29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sidR="00897E29">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sidR="00897E29">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sidR="00897E29">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sidR="00897E29">
        <w:rPr>
          <w:noProof/>
        </w:rPr>
        <w:t>31</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sidR="00897E2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sidR="00897E2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sidR="00897E2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sidR="00897E2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sidR="00897E29">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sidR="00897E29">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sidR="00897E29">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sidR="00897E29">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sidR="00897E29">
        <w:rPr>
          <w:noProof/>
        </w:rPr>
        <w:t>38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sidR="00897E29">
        <w:rPr>
          <w:noProof/>
        </w:rPr>
        <w:t>40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sidR="00897E29">
        <w:rPr>
          <w:noProof/>
        </w:rPr>
        <w:t>43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sidR="00897E29">
        <w:rPr>
          <w:noProof/>
        </w:rPr>
        <w:t>46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sidR="00897E29">
        <w:rPr>
          <w:noProof/>
        </w:rPr>
        <w:t>48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sidR="00897E29">
        <w:rPr>
          <w:noProof/>
        </w:rPr>
        <w:t>50</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sidR="00897E29">
        <w:rPr>
          <w:noProof/>
        </w:rPr>
        <w:t>50</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sidR="00897E29">
        <w:rPr>
          <w:noProof/>
        </w:rPr>
        <w:t>52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sidR="00897E29">
        <w:rPr>
          <w:noProof/>
        </w:rPr>
        <w:t>55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sidR="00897E29">
        <w:rPr>
          <w:noProof/>
        </w:rPr>
        <w:t>57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sidR="00897E29">
        <w:rPr>
          <w:noProof/>
        </w:rPr>
        <w:t>59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sidR="00897E29">
        <w:rPr>
          <w:noProof/>
        </w:rPr>
        <w:t>61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sidR="00897E29">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sidR="00897E29">
        <w:rPr>
          <w:noProof/>
        </w:rPr>
        <w:t>65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sidR="00897E29">
        <w:rPr>
          <w:noProof/>
        </w:rPr>
        <w:t>67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sidR="00897E29">
        <w:rPr>
          <w:noProof/>
        </w:rPr>
        <w:t>70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sidR="00897E29">
        <w:rPr>
          <w:noProof/>
        </w:rPr>
        <w:t>72</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DB1B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01A09">
        <w:rPr>
          <w:iCs/>
          <w:sz w:val="24"/>
          <w:szCs w:val="24"/>
        </w:rPr>
        <w:t xml:space="preserve">Заказчик, являющийся Организатором запроса предложений </w:t>
      </w:r>
      <w:r w:rsidR="007556FF" w:rsidRPr="00001A09">
        <w:rPr>
          <w:iCs/>
          <w:sz w:val="24"/>
          <w:szCs w:val="24"/>
        </w:rPr>
        <w:t>– ПАО «МРСК Центра» (далее – Заказчик или Организатор)</w:t>
      </w:r>
      <w:r w:rsidRPr="00001A09">
        <w:rPr>
          <w:iCs/>
          <w:sz w:val="24"/>
          <w:szCs w:val="24"/>
        </w:rPr>
        <w:t xml:space="preserve"> (почтовый адрес:</w:t>
      </w:r>
      <w:proofErr w:type="gramEnd"/>
      <w:r w:rsidR="007556FF" w:rsidRPr="00001A09">
        <w:rPr>
          <w:iCs/>
          <w:sz w:val="24"/>
          <w:szCs w:val="24"/>
        </w:rPr>
        <w:t xml:space="preserve"> РФ, 127018, г. Москва, ул. 2-я Ямская, 4</w:t>
      </w:r>
      <w:r w:rsidR="00EC1043" w:rsidRPr="00001A09">
        <w:rPr>
          <w:iCs/>
          <w:sz w:val="24"/>
          <w:szCs w:val="24"/>
        </w:rPr>
        <w:t>, с</w:t>
      </w:r>
      <w:r w:rsidRPr="00001A09">
        <w:rPr>
          <w:iCs/>
          <w:sz w:val="24"/>
          <w:szCs w:val="24"/>
        </w:rPr>
        <w:t xml:space="preserve">екретарь Закупочной комиссии – </w:t>
      </w:r>
      <w:r w:rsidR="00402A53" w:rsidRPr="00001A09">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402A53" w:rsidRPr="00001A09">
        <w:rPr>
          <w:sz w:val="24"/>
          <w:szCs w:val="24"/>
        </w:rPr>
        <w:t xml:space="preserve">адрес электронной почты: </w:t>
      </w:r>
      <w:r w:rsidR="00402A53" w:rsidRPr="00001A09">
        <w:rPr>
          <w:iCs/>
          <w:sz w:val="24"/>
          <w:szCs w:val="24"/>
        </w:rPr>
        <w:t xml:space="preserve"> </w:t>
      </w:r>
      <w:hyperlink r:id="rId20" w:history="1">
        <w:r w:rsidR="00402A53" w:rsidRPr="00DB1B9D">
          <w:rPr>
            <w:rStyle w:val="a7"/>
            <w:sz w:val="24"/>
            <w:szCs w:val="24"/>
            <w:lang w:val="en-US"/>
          </w:rPr>
          <w:t>Zaitseva</w:t>
        </w:r>
        <w:r w:rsidR="00402A53" w:rsidRPr="00DB1B9D">
          <w:rPr>
            <w:rStyle w:val="a7"/>
            <w:sz w:val="24"/>
            <w:szCs w:val="24"/>
          </w:rPr>
          <w:t>.</w:t>
        </w:r>
        <w:r w:rsidR="00402A53" w:rsidRPr="00DB1B9D">
          <w:rPr>
            <w:rStyle w:val="a7"/>
            <w:sz w:val="24"/>
            <w:szCs w:val="24"/>
            <w:lang w:val="en-US"/>
          </w:rPr>
          <w:t>AA</w:t>
        </w:r>
        <w:r w:rsidR="00402A53" w:rsidRPr="00DB1B9D">
          <w:rPr>
            <w:rStyle w:val="a7"/>
            <w:sz w:val="24"/>
            <w:szCs w:val="24"/>
          </w:rPr>
          <w:t>@mrsk-1.ru</w:t>
        </w:r>
      </w:hyperlink>
      <w:r w:rsidR="00402A53" w:rsidRPr="00DB1B9D">
        <w:rPr>
          <w:iCs/>
          <w:sz w:val="24"/>
          <w:szCs w:val="24"/>
        </w:rPr>
        <w:t>, ответственный исполнитель за подготовку технического задания –</w:t>
      </w:r>
      <w:r w:rsidR="00402A53" w:rsidRPr="00DB1B9D">
        <w:rPr>
          <w:sz w:val="24"/>
          <w:szCs w:val="24"/>
        </w:rPr>
        <w:t xml:space="preserve"> Семынин Александр Александрович, контактный телефон - (473) 234-68-71, адрес электронной почты: </w:t>
      </w:r>
      <w:hyperlink r:id="rId21" w:history="1">
        <w:r w:rsidR="00001A09" w:rsidRPr="00DB1B9D">
          <w:rPr>
            <w:rStyle w:val="a7"/>
            <w:sz w:val="24"/>
            <w:szCs w:val="24"/>
            <w:lang w:val="en-US"/>
          </w:rPr>
          <w:t>Semynin</w:t>
        </w:r>
        <w:r w:rsidR="00001A09" w:rsidRPr="00DB1B9D">
          <w:rPr>
            <w:rStyle w:val="a7"/>
            <w:sz w:val="24"/>
            <w:szCs w:val="24"/>
          </w:rPr>
          <w:t>.</w:t>
        </w:r>
        <w:r w:rsidR="00001A09" w:rsidRPr="00DB1B9D">
          <w:rPr>
            <w:rStyle w:val="a7"/>
            <w:sz w:val="24"/>
            <w:szCs w:val="24"/>
            <w:lang w:val="en-US"/>
          </w:rPr>
          <w:t>AA</w:t>
        </w:r>
        <w:r w:rsidR="00001A09" w:rsidRPr="00DB1B9D">
          <w:rPr>
            <w:rStyle w:val="a7"/>
            <w:sz w:val="24"/>
            <w:szCs w:val="24"/>
          </w:rPr>
          <w:t>@mrsk-1.ru</w:t>
        </w:r>
      </w:hyperlink>
      <w:r w:rsidR="00862664" w:rsidRPr="00DB1B9D">
        <w:rPr>
          <w:sz w:val="24"/>
          <w:szCs w:val="24"/>
        </w:rPr>
        <w:t xml:space="preserve"> </w:t>
      </w:r>
      <w:r w:rsidR="004B5EB3" w:rsidRPr="00DB1B9D">
        <w:rPr>
          <w:iCs/>
          <w:sz w:val="24"/>
          <w:szCs w:val="24"/>
        </w:rPr>
        <w:t>Извещени</w:t>
      </w:r>
      <w:r w:rsidRPr="00DB1B9D">
        <w:rPr>
          <w:iCs/>
          <w:sz w:val="24"/>
          <w:szCs w:val="24"/>
        </w:rPr>
        <w:t>ем</w:t>
      </w:r>
      <w:r w:rsidRPr="00DB1B9D">
        <w:rPr>
          <w:sz w:val="24"/>
          <w:szCs w:val="24"/>
        </w:rPr>
        <w:t xml:space="preserve"> о проведении открытого </w:t>
      </w:r>
      <w:r w:rsidRPr="00DB1B9D">
        <w:rPr>
          <w:iCs/>
          <w:sz w:val="24"/>
          <w:szCs w:val="24"/>
        </w:rPr>
        <w:t>запроса предложений</w:t>
      </w:r>
      <w:r w:rsidRPr="00DB1B9D">
        <w:rPr>
          <w:sz w:val="24"/>
          <w:szCs w:val="24"/>
        </w:rPr>
        <w:t xml:space="preserve">, опубликованным </w:t>
      </w:r>
      <w:r w:rsidRPr="00DB1B9D">
        <w:rPr>
          <w:b/>
          <w:sz w:val="24"/>
          <w:szCs w:val="24"/>
        </w:rPr>
        <w:t>«</w:t>
      </w:r>
      <w:r w:rsidR="00402A53" w:rsidRPr="00DB1B9D">
        <w:rPr>
          <w:b/>
          <w:sz w:val="24"/>
          <w:szCs w:val="24"/>
        </w:rPr>
        <w:t>29</w:t>
      </w:r>
      <w:r w:rsidRPr="00DB1B9D">
        <w:rPr>
          <w:b/>
          <w:sz w:val="24"/>
          <w:szCs w:val="24"/>
        </w:rPr>
        <w:t xml:space="preserve">» </w:t>
      </w:r>
      <w:r w:rsidR="00862664" w:rsidRPr="00DB1B9D">
        <w:rPr>
          <w:b/>
          <w:sz w:val="24"/>
          <w:szCs w:val="24"/>
        </w:rPr>
        <w:t>января</w:t>
      </w:r>
      <w:r w:rsidRPr="00DB1B9D">
        <w:rPr>
          <w:b/>
          <w:sz w:val="24"/>
          <w:szCs w:val="24"/>
        </w:rPr>
        <w:t xml:space="preserve"> 20</w:t>
      </w:r>
      <w:r w:rsidR="00C12FA4" w:rsidRPr="00DB1B9D">
        <w:rPr>
          <w:b/>
          <w:sz w:val="24"/>
          <w:szCs w:val="24"/>
        </w:rPr>
        <w:t>1</w:t>
      </w:r>
      <w:r w:rsidR="00862664" w:rsidRPr="00DB1B9D">
        <w:rPr>
          <w:b/>
          <w:sz w:val="24"/>
          <w:szCs w:val="24"/>
        </w:rPr>
        <w:t>6</w:t>
      </w:r>
      <w:r w:rsidRPr="00DB1B9D">
        <w:rPr>
          <w:b/>
          <w:sz w:val="24"/>
          <w:szCs w:val="24"/>
        </w:rPr>
        <w:t xml:space="preserve"> г.</w:t>
      </w:r>
      <w:r w:rsidRPr="00DB1B9D">
        <w:rPr>
          <w:sz w:val="24"/>
          <w:szCs w:val="24"/>
        </w:rPr>
        <w:t xml:space="preserve"> на официальном сайте (</w:t>
      </w:r>
      <w:hyperlink r:id="rId22" w:history="1">
        <w:r w:rsidR="00345CCA" w:rsidRPr="00DB1B9D">
          <w:rPr>
            <w:rStyle w:val="a7"/>
            <w:sz w:val="24"/>
            <w:szCs w:val="24"/>
          </w:rPr>
          <w:t>www.zakupki.</w:t>
        </w:r>
        <w:r w:rsidR="00345CCA" w:rsidRPr="00DB1B9D">
          <w:rPr>
            <w:rStyle w:val="a7"/>
            <w:sz w:val="24"/>
            <w:szCs w:val="24"/>
            <w:lang w:val="en-US"/>
          </w:rPr>
          <w:t>gov</w:t>
        </w:r>
        <w:r w:rsidR="00345CCA" w:rsidRPr="00DB1B9D">
          <w:rPr>
            <w:rStyle w:val="a7"/>
            <w:sz w:val="24"/>
            <w:szCs w:val="24"/>
          </w:rPr>
          <w:t>.ru</w:t>
        </w:r>
      </w:hyperlink>
      <w:r w:rsidRPr="00DB1B9D">
        <w:rPr>
          <w:sz w:val="24"/>
          <w:szCs w:val="24"/>
        </w:rPr>
        <w:t>),</w:t>
      </w:r>
      <w:r w:rsidR="009D7F01" w:rsidRPr="00DB1B9D">
        <w:rPr>
          <w:iCs/>
          <w:sz w:val="24"/>
          <w:szCs w:val="24"/>
        </w:rPr>
        <w:t xml:space="preserve"> </w:t>
      </w:r>
      <w:r w:rsidR="009D7F01" w:rsidRPr="00DB1B9D">
        <w:rPr>
          <w:sz w:val="24"/>
          <w:szCs w:val="24"/>
        </w:rPr>
        <w:t xml:space="preserve">на сайте </w:t>
      </w:r>
      <w:r w:rsidR="007556FF" w:rsidRPr="00DB1B9D">
        <w:rPr>
          <w:iCs/>
          <w:sz w:val="24"/>
          <w:szCs w:val="24"/>
        </w:rPr>
        <w:t>ПАО «МРСК Центра»</w:t>
      </w:r>
      <w:r w:rsidR="009D7F01" w:rsidRPr="00DB1B9D">
        <w:rPr>
          <w:sz w:val="24"/>
          <w:szCs w:val="24"/>
        </w:rPr>
        <w:t xml:space="preserve"> (</w:t>
      </w:r>
      <w:hyperlink r:id="rId23" w:history="1">
        <w:r w:rsidR="007556FF" w:rsidRPr="00DB1B9D">
          <w:rPr>
            <w:rStyle w:val="a7"/>
            <w:sz w:val="24"/>
            <w:szCs w:val="24"/>
          </w:rPr>
          <w:t>www.mrsk-1.ru</w:t>
        </w:r>
      </w:hyperlink>
      <w:r w:rsidR="00862664" w:rsidRPr="00DB1B9D">
        <w:rPr>
          <w:sz w:val="24"/>
          <w:szCs w:val="24"/>
        </w:rPr>
        <w:t>)</w:t>
      </w:r>
      <w:r w:rsidR="00702B2C" w:rsidRPr="00DB1B9D">
        <w:rPr>
          <w:sz w:val="24"/>
          <w:szCs w:val="24"/>
        </w:rPr>
        <w:t xml:space="preserve">, на сайте ЭТП, указанном в п. </w:t>
      </w:r>
      <w:r w:rsidR="00402A53" w:rsidRPr="00DB1B9D">
        <w:rPr>
          <w:sz w:val="24"/>
          <w:szCs w:val="24"/>
        </w:rPr>
        <w:fldChar w:fldCharType="begin"/>
      </w:r>
      <w:r w:rsidR="00402A53" w:rsidRPr="00DB1B9D">
        <w:rPr>
          <w:sz w:val="24"/>
          <w:szCs w:val="24"/>
        </w:rPr>
        <w:instrText xml:space="preserve"> REF _Ref440269836 \r \h  \* MERGEFORMAT </w:instrText>
      </w:r>
      <w:r w:rsidR="00402A53" w:rsidRPr="00DB1B9D">
        <w:rPr>
          <w:sz w:val="24"/>
          <w:szCs w:val="24"/>
        </w:rPr>
      </w:r>
      <w:r w:rsidR="00402A53" w:rsidRPr="00DB1B9D">
        <w:rPr>
          <w:sz w:val="24"/>
          <w:szCs w:val="24"/>
        </w:rPr>
        <w:fldChar w:fldCharType="separate"/>
      </w:r>
      <w:r w:rsidR="00897E29">
        <w:rPr>
          <w:sz w:val="24"/>
          <w:szCs w:val="24"/>
        </w:rPr>
        <w:t>1.1.2</w:t>
      </w:r>
      <w:r w:rsidR="00402A53" w:rsidRPr="00DB1B9D">
        <w:rPr>
          <w:sz w:val="24"/>
          <w:szCs w:val="24"/>
        </w:rPr>
        <w:fldChar w:fldCharType="end"/>
      </w:r>
      <w:r w:rsidR="00702B2C" w:rsidRPr="00DB1B9D">
        <w:rPr>
          <w:sz w:val="24"/>
          <w:szCs w:val="24"/>
        </w:rPr>
        <w:t xml:space="preserve"> настоящей Документации, </w:t>
      </w:r>
      <w:r w:rsidR="009A7733" w:rsidRPr="00DB1B9D">
        <w:rPr>
          <w:iCs/>
          <w:sz w:val="24"/>
          <w:szCs w:val="24"/>
        </w:rPr>
        <w:t xml:space="preserve"> </w:t>
      </w:r>
      <w:r w:rsidRPr="00DB1B9D">
        <w:rPr>
          <w:iCs/>
          <w:sz w:val="24"/>
          <w:szCs w:val="24"/>
        </w:rPr>
        <w:t>приг</w:t>
      </w:r>
      <w:r w:rsidRPr="00DB1B9D">
        <w:rPr>
          <w:sz w:val="24"/>
          <w:szCs w:val="24"/>
        </w:rPr>
        <w:t>ласило юридических лиц</w:t>
      </w:r>
      <w:r w:rsidR="005B75A6" w:rsidRPr="00DB1B9D">
        <w:rPr>
          <w:sz w:val="24"/>
          <w:szCs w:val="24"/>
        </w:rPr>
        <w:t xml:space="preserve"> и физических лиц (в т.</w:t>
      </w:r>
      <w:r w:rsidR="003129D4" w:rsidRPr="00DB1B9D">
        <w:rPr>
          <w:sz w:val="24"/>
          <w:szCs w:val="24"/>
        </w:rPr>
        <w:t xml:space="preserve"> </w:t>
      </w:r>
      <w:r w:rsidR="005B75A6" w:rsidRPr="00DB1B9D">
        <w:rPr>
          <w:sz w:val="24"/>
          <w:szCs w:val="24"/>
        </w:rPr>
        <w:t>ч. индивидуальных предпринимателей)</w:t>
      </w:r>
      <w:r w:rsidR="00001A09" w:rsidRPr="00DB1B9D">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DB1B9D">
        <w:rPr>
          <w:sz w:val="24"/>
          <w:szCs w:val="24"/>
        </w:rPr>
        <w:t xml:space="preserve"> </w:t>
      </w:r>
      <w:r w:rsidR="00D15381" w:rsidRPr="00DB1B9D">
        <w:rPr>
          <w:sz w:val="24"/>
          <w:szCs w:val="24"/>
        </w:rPr>
        <w:t xml:space="preserve">(далее – Участники) </w:t>
      </w:r>
      <w:r w:rsidR="004B5EB3" w:rsidRPr="00DB1B9D">
        <w:rPr>
          <w:sz w:val="24"/>
          <w:szCs w:val="24"/>
        </w:rPr>
        <w:t>к участию в процедуре О</w:t>
      </w:r>
      <w:r w:rsidRPr="00DB1B9D">
        <w:rPr>
          <w:sz w:val="24"/>
          <w:szCs w:val="24"/>
        </w:rPr>
        <w:t xml:space="preserve">ткрытого запроса предложений (далее – запрос предложений) </w:t>
      </w:r>
      <w:bookmarkEnd w:id="10"/>
      <w:r w:rsidR="004B5EB3" w:rsidRPr="00DB1B9D">
        <w:rPr>
          <w:sz w:val="24"/>
          <w:szCs w:val="24"/>
        </w:rPr>
        <w:t xml:space="preserve">на право заключения </w:t>
      </w:r>
      <w:r w:rsidR="00702B2C" w:rsidRPr="00DB1B9D">
        <w:rPr>
          <w:sz w:val="24"/>
          <w:szCs w:val="24"/>
        </w:rPr>
        <w:t>Договор</w:t>
      </w:r>
      <w:r w:rsidR="00402A53" w:rsidRPr="00DB1B9D">
        <w:rPr>
          <w:sz w:val="24"/>
          <w:szCs w:val="24"/>
        </w:rPr>
        <w:t>а</w:t>
      </w:r>
      <w:r w:rsidR="00702B2C" w:rsidRPr="00DB1B9D">
        <w:rPr>
          <w:sz w:val="24"/>
          <w:szCs w:val="24"/>
        </w:rPr>
        <w:t xml:space="preserve"> на </w:t>
      </w:r>
      <w:r w:rsidR="00402A53" w:rsidRPr="00DB1B9D">
        <w:rPr>
          <w:sz w:val="24"/>
          <w:szCs w:val="24"/>
        </w:rPr>
        <w:t>поставку печатной продукции</w:t>
      </w:r>
      <w:r w:rsidR="00402A53" w:rsidRPr="00DB1B9D">
        <w:rPr>
          <w:snapToGrid w:val="0"/>
          <w:sz w:val="24"/>
          <w:szCs w:val="24"/>
        </w:rPr>
        <w:t xml:space="preserve"> </w:t>
      </w:r>
      <w:r w:rsidR="00702B2C" w:rsidRPr="00DB1B9D">
        <w:rPr>
          <w:sz w:val="24"/>
          <w:szCs w:val="24"/>
        </w:rPr>
        <w:t xml:space="preserve">для нужд ПАО «МРСК Центра» </w:t>
      </w:r>
      <w:r w:rsidR="00862664" w:rsidRPr="00DB1B9D">
        <w:rPr>
          <w:sz w:val="24"/>
          <w:szCs w:val="24"/>
        </w:rPr>
        <w:t>(филиала «Воронежэнерго»</w:t>
      </w:r>
      <w:r w:rsidR="00D7671C">
        <w:rPr>
          <w:sz w:val="24"/>
          <w:szCs w:val="24"/>
        </w:rPr>
        <w:t>)</w:t>
      </w:r>
      <w:r w:rsidR="00862664" w:rsidRPr="00DB1B9D">
        <w:rPr>
          <w:sz w:val="24"/>
          <w:szCs w:val="24"/>
        </w:rPr>
        <w:t xml:space="preserve">, расположенного по адресу: РФ, 394033, г. Воронеж, ул. </w:t>
      </w:r>
      <w:proofErr w:type="spellStart"/>
      <w:r w:rsidR="00862664" w:rsidRPr="00DB1B9D">
        <w:rPr>
          <w:sz w:val="24"/>
          <w:szCs w:val="24"/>
        </w:rPr>
        <w:t>Арзамасская</w:t>
      </w:r>
      <w:proofErr w:type="spellEnd"/>
      <w:r w:rsidR="00862664" w:rsidRPr="00DB1B9D">
        <w:rPr>
          <w:sz w:val="24"/>
          <w:szCs w:val="24"/>
        </w:rPr>
        <w:t>, 2</w:t>
      </w:r>
      <w:r w:rsidRPr="00DB1B9D">
        <w:rPr>
          <w:sz w:val="24"/>
          <w:szCs w:val="24"/>
        </w:rPr>
        <w:t>.</w:t>
      </w:r>
      <w:bookmarkEnd w:id="11"/>
      <w:bookmarkEnd w:id="12"/>
      <w:bookmarkEnd w:id="13"/>
    </w:p>
    <w:p w:rsidR="00717F60" w:rsidRPr="00DB1B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B9D">
        <w:rPr>
          <w:sz w:val="24"/>
          <w:szCs w:val="24"/>
        </w:rPr>
        <w:t xml:space="preserve">Настоящий </w:t>
      </w:r>
      <w:r w:rsidR="004B5EB3" w:rsidRPr="00DB1B9D">
        <w:rPr>
          <w:sz w:val="24"/>
          <w:szCs w:val="24"/>
        </w:rPr>
        <w:t>З</w:t>
      </w:r>
      <w:r w:rsidRPr="00DB1B9D">
        <w:rPr>
          <w:sz w:val="24"/>
          <w:szCs w:val="24"/>
        </w:rPr>
        <w:t xml:space="preserve">апрос предложений проводится в соответствии с правилами и с использованием функционала </w:t>
      </w:r>
      <w:r w:rsidR="00702B2C" w:rsidRPr="00DB1B9D">
        <w:rPr>
          <w:sz w:val="24"/>
          <w:szCs w:val="24"/>
        </w:rPr>
        <w:t>электронной торговой площадк</w:t>
      </w:r>
      <w:r w:rsidR="00414AB1" w:rsidRPr="00DB1B9D">
        <w:rPr>
          <w:sz w:val="24"/>
          <w:szCs w:val="24"/>
        </w:rPr>
        <w:t>и</w:t>
      </w:r>
      <w:r w:rsidR="00702B2C" w:rsidRPr="00DB1B9D">
        <w:rPr>
          <w:sz w:val="24"/>
          <w:szCs w:val="24"/>
        </w:rPr>
        <w:t xml:space="preserve"> </w:t>
      </w:r>
      <w:r w:rsidR="000D70B6" w:rsidRPr="00DB1B9D">
        <w:rPr>
          <w:sz w:val="24"/>
          <w:szCs w:val="24"/>
        </w:rPr>
        <w:t>П</w:t>
      </w:r>
      <w:r w:rsidR="00702B2C" w:rsidRPr="00DB1B9D">
        <w:rPr>
          <w:sz w:val="24"/>
          <w:szCs w:val="24"/>
        </w:rPr>
        <w:t>АО «</w:t>
      </w:r>
      <w:proofErr w:type="spellStart"/>
      <w:r w:rsidR="00702B2C" w:rsidRPr="00DB1B9D">
        <w:rPr>
          <w:sz w:val="24"/>
          <w:szCs w:val="24"/>
        </w:rPr>
        <w:t>Россети</w:t>
      </w:r>
      <w:proofErr w:type="spellEnd"/>
      <w:r w:rsidR="00702B2C" w:rsidRPr="00DB1B9D">
        <w:rPr>
          <w:sz w:val="24"/>
          <w:szCs w:val="24"/>
        </w:rPr>
        <w:t xml:space="preserve">» </w:t>
      </w:r>
      <w:hyperlink r:id="rId24" w:history="1">
        <w:r w:rsidR="00862664" w:rsidRPr="00DB1B9D">
          <w:rPr>
            <w:rStyle w:val="a7"/>
            <w:sz w:val="24"/>
            <w:szCs w:val="24"/>
          </w:rPr>
          <w:t>etp.rosseti.ru</w:t>
        </w:r>
      </w:hyperlink>
      <w:r w:rsidR="00862664" w:rsidRPr="00DB1B9D">
        <w:rPr>
          <w:sz w:val="24"/>
          <w:szCs w:val="24"/>
        </w:rPr>
        <w:t xml:space="preserve"> </w:t>
      </w:r>
      <w:r w:rsidR="00702B2C" w:rsidRPr="00DB1B9D">
        <w:rPr>
          <w:sz w:val="24"/>
          <w:szCs w:val="24"/>
        </w:rPr>
        <w:t>(далее — ЭТП)</w:t>
      </w:r>
      <w:r w:rsidR="005B75A6" w:rsidRPr="00DB1B9D">
        <w:rPr>
          <w:sz w:val="24"/>
          <w:szCs w:val="24"/>
        </w:rPr>
        <w:t>.</w:t>
      </w:r>
      <w:bookmarkEnd w:id="14"/>
    </w:p>
    <w:p w:rsidR="00717F60" w:rsidRPr="00DB1B9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B9D">
        <w:rPr>
          <w:sz w:val="24"/>
          <w:szCs w:val="24"/>
        </w:rPr>
        <w:t>Заказчик</w:t>
      </w:r>
      <w:r w:rsidR="00702B2C" w:rsidRPr="00DB1B9D">
        <w:rPr>
          <w:sz w:val="24"/>
          <w:szCs w:val="24"/>
        </w:rPr>
        <w:t xml:space="preserve">: </w:t>
      </w:r>
      <w:r w:rsidRPr="00DB1B9D">
        <w:rPr>
          <w:sz w:val="24"/>
          <w:szCs w:val="24"/>
        </w:rPr>
        <w:t xml:space="preserve"> </w:t>
      </w:r>
      <w:r w:rsidR="00702B2C" w:rsidRPr="00DB1B9D">
        <w:rPr>
          <w:iCs/>
          <w:sz w:val="24"/>
          <w:szCs w:val="24"/>
        </w:rPr>
        <w:t>ПАО «МРСК Центра».</w:t>
      </w:r>
      <w:r w:rsidRPr="00DB1B9D">
        <w:rPr>
          <w:rStyle w:val="aa"/>
          <w:sz w:val="24"/>
          <w:szCs w:val="24"/>
        </w:rPr>
        <w:t xml:space="preserve"> </w:t>
      </w:r>
      <w:bookmarkEnd w:id="15"/>
    </w:p>
    <w:p w:rsidR="008C4223" w:rsidRPr="00DB1B9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B9D">
        <w:rPr>
          <w:sz w:val="24"/>
          <w:szCs w:val="24"/>
        </w:rPr>
        <w:t>Предмет З</w:t>
      </w:r>
      <w:r w:rsidR="00717F60" w:rsidRPr="00DB1B9D">
        <w:rPr>
          <w:sz w:val="24"/>
          <w:szCs w:val="24"/>
        </w:rPr>
        <w:t>апроса предложений</w:t>
      </w:r>
      <w:r w:rsidR="00702B2C" w:rsidRPr="00DB1B9D">
        <w:rPr>
          <w:sz w:val="24"/>
          <w:szCs w:val="24"/>
        </w:rPr>
        <w:t>:</w:t>
      </w:r>
      <w:bookmarkEnd w:id="16"/>
    </w:p>
    <w:p w:rsidR="00A40714" w:rsidRPr="00DB1B9D"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B9D">
        <w:rPr>
          <w:b/>
          <w:sz w:val="24"/>
          <w:szCs w:val="24"/>
          <w:u w:val="single"/>
        </w:rPr>
        <w:t>Лот №1:</w:t>
      </w:r>
      <w:r w:rsidR="00717F60" w:rsidRPr="00DB1B9D">
        <w:rPr>
          <w:sz w:val="24"/>
          <w:szCs w:val="24"/>
        </w:rPr>
        <w:t xml:space="preserve"> право заключения </w:t>
      </w:r>
      <w:r w:rsidR="00123C70" w:rsidRPr="00DB1B9D">
        <w:rPr>
          <w:sz w:val="24"/>
          <w:szCs w:val="24"/>
        </w:rPr>
        <w:t>Договор</w:t>
      </w:r>
      <w:r w:rsidR="00402A53" w:rsidRPr="00DB1B9D">
        <w:rPr>
          <w:sz w:val="24"/>
          <w:szCs w:val="24"/>
        </w:rPr>
        <w:t>а</w:t>
      </w:r>
      <w:r w:rsidR="00A40714" w:rsidRPr="00DB1B9D">
        <w:rPr>
          <w:sz w:val="24"/>
          <w:szCs w:val="24"/>
        </w:rPr>
        <w:t xml:space="preserve"> </w:t>
      </w:r>
      <w:r w:rsidR="00402A53" w:rsidRPr="00DB1B9D">
        <w:rPr>
          <w:snapToGrid w:val="0"/>
          <w:sz w:val="24"/>
          <w:szCs w:val="24"/>
        </w:rPr>
        <w:t xml:space="preserve">на </w:t>
      </w:r>
      <w:r w:rsidR="00402A53" w:rsidRPr="00DB1B9D">
        <w:rPr>
          <w:sz w:val="24"/>
          <w:szCs w:val="24"/>
        </w:rPr>
        <w:t>поставку печатной продукции</w:t>
      </w:r>
      <w:r w:rsidR="00702B2C" w:rsidRPr="00DB1B9D">
        <w:rPr>
          <w:sz w:val="24"/>
          <w:szCs w:val="24"/>
        </w:rPr>
        <w:t xml:space="preserve"> для нужд ПАО «МРСК Центра» (филиал</w:t>
      </w:r>
      <w:r w:rsidR="00402A53" w:rsidRPr="00DB1B9D">
        <w:rPr>
          <w:sz w:val="24"/>
          <w:szCs w:val="24"/>
        </w:rPr>
        <w:t>а</w:t>
      </w:r>
      <w:r w:rsidR="00702B2C" w:rsidRPr="00DB1B9D">
        <w:rPr>
          <w:sz w:val="24"/>
          <w:szCs w:val="24"/>
        </w:rPr>
        <w:t xml:space="preserve"> «Воронежэнерго)</w:t>
      </w:r>
      <w:bookmarkEnd w:id="17"/>
      <w:r w:rsidR="00702B2C" w:rsidRPr="00DB1B9D">
        <w:rPr>
          <w:sz w:val="24"/>
          <w:szCs w:val="24"/>
        </w:rPr>
        <w:t>.</w:t>
      </w:r>
    </w:p>
    <w:p w:rsidR="008C4223" w:rsidRPr="00DB1B9D" w:rsidRDefault="008C4223" w:rsidP="00E722B6">
      <w:pPr>
        <w:keepNext/>
        <w:autoSpaceDE w:val="0"/>
        <w:autoSpaceDN w:val="0"/>
        <w:spacing w:line="264" w:lineRule="auto"/>
        <w:ind w:firstLine="540"/>
        <w:rPr>
          <w:sz w:val="24"/>
          <w:szCs w:val="24"/>
          <w:lang w:eastAsia="ru-RU"/>
        </w:rPr>
      </w:pPr>
      <w:r w:rsidRPr="00DB1B9D">
        <w:rPr>
          <w:sz w:val="24"/>
          <w:szCs w:val="24"/>
        </w:rPr>
        <w:t xml:space="preserve">Количество лотов: </w:t>
      </w:r>
      <w:r w:rsidRPr="00DB1B9D">
        <w:rPr>
          <w:b/>
          <w:sz w:val="24"/>
          <w:szCs w:val="24"/>
        </w:rPr>
        <w:t>1 (один)</w:t>
      </w:r>
      <w:r w:rsidRPr="00DB1B9D">
        <w:rPr>
          <w:sz w:val="24"/>
          <w:szCs w:val="24"/>
        </w:rPr>
        <w:t>.</w:t>
      </w:r>
    </w:p>
    <w:bookmarkEnd w:id="18"/>
    <w:p w:rsidR="002A47D1" w:rsidRPr="00DB1B9D" w:rsidRDefault="002A47D1" w:rsidP="00E722B6">
      <w:pPr>
        <w:keepNext/>
        <w:autoSpaceDE w:val="0"/>
        <w:autoSpaceDN w:val="0"/>
        <w:spacing w:line="264" w:lineRule="auto"/>
        <w:ind w:firstLine="540"/>
        <w:rPr>
          <w:color w:val="000000"/>
          <w:sz w:val="24"/>
          <w:szCs w:val="24"/>
          <w:lang w:eastAsia="ru-RU"/>
        </w:rPr>
      </w:pPr>
      <w:r w:rsidRPr="00DB1B9D">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DB1B9D">
        <w:rPr>
          <w:color w:val="000000"/>
          <w:sz w:val="24"/>
          <w:szCs w:val="24"/>
          <w:lang w:eastAsia="ru-RU"/>
        </w:rPr>
        <w:t>,</w:t>
      </w:r>
      <w:proofErr w:type="gramEnd"/>
      <w:r w:rsidRPr="00DB1B9D">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DB1B9D">
        <w:rPr>
          <w:color w:val="000000"/>
          <w:sz w:val="24"/>
          <w:szCs w:val="24"/>
          <w:lang w:eastAsia="ru-RU"/>
        </w:rPr>
        <w:t>й</w:t>
      </w:r>
      <w:r w:rsidRPr="00DB1B9D">
        <w:rPr>
          <w:color w:val="000000"/>
          <w:sz w:val="24"/>
          <w:szCs w:val="24"/>
          <w:lang w:eastAsia="ru-RU"/>
        </w:rPr>
        <w:t xml:space="preserve"> </w:t>
      </w:r>
      <w:r w:rsidR="00841A6F" w:rsidRPr="00DB1B9D">
        <w:rPr>
          <w:color w:val="000000"/>
          <w:sz w:val="24"/>
          <w:szCs w:val="24"/>
          <w:lang w:eastAsia="ru-RU"/>
        </w:rPr>
        <w:t>Заявки,</w:t>
      </w:r>
      <w:r w:rsidRPr="00DB1B9D">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DB1B9D">
        <w:rPr>
          <w:color w:val="000000"/>
          <w:sz w:val="24"/>
          <w:szCs w:val="24"/>
          <w:lang w:eastAsia="ru-RU"/>
        </w:rPr>
        <w:t>Заявки</w:t>
      </w:r>
      <w:r w:rsidRPr="00DB1B9D">
        <w:rPr>
          <w:color w:val="000000"/>
          <w:sz w:val="24"/>
          <w:szCs w:val="24"/>
          <w:lang w:eastAsia="ru-RU"/>
        </w:rPr>
        <w:t xml:space="preserve"> Участника.</w:t>
      </w:r>
    </w:p>
    <w:p w:rsidR="00804801" w:rsidRPr="00DB1B9D" w:rsidRDefault="00B5344A" w:rsidP="00E722B6">
      <w:pPr>
        <w:pStyle w:val="a"/>
        <w:keepNext/>
        <w:numPr>
          <w:ilvl w:val="0"/>
          <w:numId w:val="0"/>
        </w:numPr>
        <w:spacing w:line="264" w:lineRule="auto"/>
        <w:ind w:left="360" w:hanging="360"/>
        <w:rPr>
          <w:sz w:val="24"/>
          <w:szCs w:val="24"/>
        </w:rPr>
      </w:pPr>
      <w:r w:rsidRPr="00DB1B9D">
        <w:rPr>
          <w:sz w:val="24"/>
          <w:szCs w:val="24"/>
        </w:rPr>
        <w:t>Частичное выполнение</w:t>
      </w:r>
      <w:r w:rsidR="002946EF" w:rsidRPr="00DB1B9D">
        <w:rPr>
          <w:sz w:val="24"/>
          <w:szCs w:val="24"/>
        </w:rPr>
        <w:t xml:space="preserve"> </w:t>
      </w:r>
      <w:r w:rsidR="004D17BD" w:rsidRPr="00DB1B9D">
        <w:rPr>
          <w:sz w:val="24"/>
          <w:szCs w:val="24"/>
        </w:rPr>
        <w:t xml:space="preserve">поставок, </w:t>
      </w:r>
      <w:r w:rsidR="00AD3EBC" w:rsidRPr="00DB1B9D">
        <w:rPr>
          <w:sz w:val="24"/>
          <w:szCs w:val="24"/>
        </w:rPr>
        <w:t>работ (услуг)</w:t>
      </w:r>
      <w:r w:rsidRPr="00DB1B9D">
        <w:rPr>
          <w:sz w:val="24"/>
          <w:szCs w:val="24"/>
        </w:rPr>
        <w:t xml:space="preserve"> не допускается.</w:t>
      </w:r>
    </w:p>
    <w:p w:rsidR="00717F60" w:rsidRPr="00DB1B9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B9D">
        <w:rPr>
          <w:sz w:val="24"/>
          <w:szCs w:val="24"/>
        </w:rPr>
        <w:t>Сроки</w:t>
      </w:r>
      <w:r w:rsidR="00717F60" w:rsidRPr="00DB1B9D">
        <w:rPr>
          <w:sz w:val="24"/>
          <w:szCs w:val="24"/>
        </w:rPr>
        <w:t xml:space="preserve"> </w:t>
      </w:r>
      <w:r w:rsidR="002946EF" w:rsidRPr="00DB1B9D">
        <w:rPr>
          <w:sz w:val="24"/>
          <w:szCs w:val="24"/>
        </w:rPr>
        <w:t xml:space="preserve">выполнения </w:t>
      </w:r>
      <w:r w:rsidR="00702B2C" w:rsidRPr="00DB1B9D">
        <w:rPr>
          <w:sz w:val="24"/>
          <w:szCs w:val="24"/>
        </w:rPr>
        <w:t>поставок</w:t>
      </w:r>
      <w:r w:rsidR="00717F60" w:rsidRPr="00DB1B9D">
        <w:rPr>
          <w:sz w:val="24"/>
          <w:szCs w:val="24"/>
        </w:rPr>
        <w:t xml:space="preserve">: </w:t>
      </w:r>
      <w:r w:rsidR="00897E29">
        <w:rPr>
          <w:b/>
          <w:sz w:val="24"/>
          <w:szCs w:val="24"/>
        </w:rPr>
        <w:t>февраль</w:t>
      </w:r>
      <w:r w:rsidR="00EE6B0D">
        <w:rPr>
          <w:b/>
          <w:sz w:val="24"/>
          <w:szCs w:val="24"/>
        </w:rPr>
        <w:t xml:space="preserve"> </w:t>
      </w:r>
      <w:r w:rsidR="00897E29">
        <w:rPr>
          <w:b/>
          <w:sz w:val="24"/>
          <w:szCs w:val="24"/>
        </w:rPr>
        <w:t>- апрель 2016 года</w:t>
      </w:r>
      <w:r w:rsidR="00717F60" w:rsidRPr="00DB1B9D">
        <w:rPr>
          <w:sz w:val="24"/>
          <w:szCs w:val="24"/>
        </w:rPr>
        <w:t>.</w:t>
      </w:r>
      <w:bookmarkEnd w:id="19"/>
    </w:p>
    <w:p w:rsidR="008D2928" w:rsidRPr="00DB1B9D" w:rsidRDefault="002A47D1" w:rsidP="00DB1B9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jc w:val="left"/>
        <w:rPr>
          <w:sz w:val="24"/>
          <w:szCs w:val="24"/>
        </w:rPr>
      </w:pPr>
      <w:bookmarkStart w:id="20" w:name="_Ref440270651"/>
      <w:r w:rsidRPr="00DB1B9D">
        <w:rPr>
          <w:sz w:val="24"/>
          <w:szCs w:val="24"/>
        </w:rPr>
        <w:t xml:space="preserve">Отгрузочные реквизиты/базис поставки: </w:t>
      </w:r>
      <w:r w:rsidR="008D2928" w:rsidRPr="00DB1B9D">
        <w:rPr>
          <w:sz w:val="24"/>
          <w:szCs w:val="24"/>
        </w:rPr>
        <w:t>на условиях DDP (Согласно ИНКОТЕРМС 2000) по адрес</w:t>
      </w:r>
      <w:r w:rsidR="00DB1B9D">
        <w:rPr>
          <w:sz w:val="24"/>
          <w:szCs w:val="24"/>
        </w:rPr>
        <w:t>у</w:t>
      </w:r>
      <w:r w:rsidR="008D2928" w:rsidRPr="00DB1B9D">
        <w:rPr>
          <w:sz w:val="24"/>
          <w:szCs w:val="24"/>
        </w:rPr>
        <w:t xml:space="preserve"> филиал</w:t>
      </w:r>
      <w:r w:rsidR="00DB1B9D">
        <w:rPr>
          <w:sz w:val="24"/>
          <w:szCs w:val="24"/>
        </w:rPr>
        <w:t xml:space="preserve">а </w:t>
      </w:r>
      <w:r w:rsidR="008D2928" w:rsidRPr="00DB1B9D">
        <w:rPr>
          <w:sz w:val="24"/>
          <w:szCs w:val="24"/>
        </w:rPr>
        <w:t>ПАО «МРСК Центра»</w:t>
      </w:r>
      <w:bookmarkEnd w:id="20"/>
      <w:r w:rsidR="00DB1B9D">
        <w:rPr>
          <w:sz w:val="24"/>
          <w:szCs w:val="24"/>
        </w:rPr>
        <w:t xml:space="preserve"> - «Воронежэнерго»,</w:t>
      </w:r>
    </w:p>
    <w:p w:rsidR="008D2928" w:rsidRPr="00DB1B9D" w:rsidRDefault="008D2928" w:rsidP="00DB1B9D">
      <w:pPr>
        <w:pStyle w:val="afffffff2"/>
        <w:keepNext/>
        <w:spacing w:line="240" w:lineRule="auto"/>
        <w:ind w:left="792" w:firstLine="0"/>
        <w:rPr>
          <w:rFonts w:ascii="Times New Roman" w:hAnsi="Times New Roman"/>
          <w:sz w:val="24"/>
          <w:szCs w:val="24"/>
        </w:rPr>
      </w:pPr>
      <w:r w:rsidRPr="00DB1B9D">
        <w:rPr>
          <w:rFonts w:ascii="Times New Roman" w:hAnsi="Times New Roman"/>
          <w:sz w:val="24"/>
          <w:szCs w:val="24"/>
        </w:rPr>
        <w:t>РФ, 394026, г. Воронеж, ул. 9 Января, 205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B9D">
        <w:rPr>
          <w:iCs/>
          <w:sz w:val="24"/>
          <w:szCs w:val="24"/>
        </w:rPr>
        <w:t xml:space="preserve">Форма и порядок оплаты: безналичный расчет, в течение 30 (тридцати) </w:t>
      </w:r>
      <w:r w:rsidR="00001A09" w:rsidRPr="00DB1B9D">
        <w:rPr>
          <w:iCs/>
          <w:sz w:val="24"/>
          <w:szCs w:val="24"/>
        </w:rPr>
        <w:t>календарных</w:t>
      </w:r>
      <w:r w:rsidRPr="00DB1B9D">
        <w:rPr>
          <w:iCs/>
          <w:sz w:val="24"/>
          <w:szCs w:val="24"/>
        </w:rPr>
        <w:t xml:space="preserve"> дней с момента  подписания Сторонами</w:t>
      </w:r>
      <w:r w:rsidRPr="0022360B">
        <w:rPr>
          <w:iCs/>
          <w:sz w:val="24"/>
          <w:szCs w:val="24"/>
        </w:rPr>
        <w:t xml:space="preserve">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897E29">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897E29">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02A53">
        <w:fldChar w:fldCharType="begin"/>
      </w:r>
      <w:r w:rsidR="00402A53">
        <w:instrText xml:space="preserve"> REF _Ref305973574 \r \h  \* MERGEFORMAT </w:instrText>
      </w:r>
      <w:r w:rsidR="00402A53">
        <w:fldChar w:fldCharType="separate"/>
      </w:r>
      <w:r w:rsidR="00897E29">
        <w:t>2</w:t>
      </w:r>
      <w:r w:rsidR="00402A5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897E29">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897E29">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897E29">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897E29">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00402A53">
        <w:rPr>
          <w:sz w:val="24"/>
          <w:szCs w:val="24"/>
        </w:rPr>
        <w:t xml:space="preserve"> </w:t>
      </w:r>
      <w:r w:rsidRPr="003803A7">
        <w:rPr>
          <w:sz w:val="24"/>
          <w:szCs w:val="24"/>
        </w:rPr>
        <w:t>задани</w:t>
      </w:r>
      <w:r w:rsidR="00A154B7" w:rsidRPr="003803A7">
        <w:rPr>
          <w:sz w:val="24"/>
          <w:szCs w:val="24"/>
        </w:rPr>
        <w:t>и</w:t>
      </w:r>
      <w:r w:rsidR="00402A53">
        <w:rPr>
          <w:sz w:val="24"/>
          <w:szCs w:val="24"/>
        </w:rPr>
        <w:t xml:space="preserve"> </w:t>
      </w:r>
      <w:r w:rsidRPr="003803A7">
        <w:rPr>
          <w:sz w:val="24"/>
          <w:szCs w:val="24"/>
        </w:rPr>
        <w:t>к настоящей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897E29">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897E29">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897E29">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897E29">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02A53">
        <w:fldChar w:fldCharType="begin"/>
      </w:r>
      <w:r w:rsidR="00402A53">
        <w:instrText xml:space="preserve"> REF _Ref305973033 \r \h  \* MERGEFORMAT </w:instrText>
      </w:r>
      <w:r w:rsidR="00402A53">
        <w:fldChar w:fldCharType="separate"/>
      </w:r>
      <w:r w:rsidR="00897E29" w:rsidRPr="00897E29">
        <w:rPr>
          <w:sz w:val="24"/>
          <w:szCs w:val="24"/>
        </w:rPr>
        <w:t>3.2</w:t>
      </w:r>
      <w:r w:rsidR="00402A5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402A53">
        <w:fldChar w:fldCharType="begin"/>
      </w:r>
      <w:r w:rsidR="00402A53">
        <w:instrText xml:space="preserve"> REF _Ref191386109 \n \h  \* MERGEFORMAT </w:instrText>
      </w:r>
      <w:r w:rsidR="00402A53">
        <w:fldChar w:fldCharType="separate"/>
      </w:r>
      <w:r w:rsidR="00897E29" w:rsidRPr="00897E29">
        <w:rPr>
          <w:color w:val="000000"/>
          <w:sz w:val="24"/>
          <w:szCs w:val="24"/>
        </w:rPr>
        <w:t>3.3.2</w:t>
      </w:r>
      <w:r w:rsidR="00402A53">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02A53">
        <w:fldChar w:fldCharType="begin"/>
      </w:r>
      <w:r w:rsidR="00402A53">
        <w:instrText xml:space="preserve"> REF _Ref191386164 \r \h  \* MERGEFORMAT </w:instrText>
      </w:r>
      <w:r w:rsidR="00402A53">
        <w:fldChar w:fldCharType="separate"/>
      </w:r>
      <w:r w:rsidR="00897E29" w:rsidRPr="00897E29">
        <w:rPr>
          <w:sz w:val="24"/>
          <w:szCs w:val="24"/>
        </w:rPr>
        <w:t xml:space="preserve"> 1.4.1 </w:t>
      </w:r>
      <w:r w:rsidR="00402A5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02A53">
        <w:fldChar w:fldCharType="begin"/>
      </w:r>
      <w:r w:rsidR="00402A53">
        <w:instrText xml:space="preserve"> REF _Ref306978606 \r \h  \* MERGEFORMAT </w:instrText>
      </w:r>
      <w:r w:rsidR="00402A53">
        <w:fldChar w:fldCharType="separate"/>
      </w:r>
      <w:r w:rsidR="00897E29" w:rsidRPr="00897E29">
        <w:rPr>
          <w:sz w:val="24"/>
          <w:szCs w:val="24"/>
        </w:rPr>
        <w:t xml:space="preserve"> 1.4.2 </w:t>
      </w:r>
      <w:r w:rsidR="00402A5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02A53">
        <w:fldChar w:fldCharType="begin"/>
      </w:r>
      <w:r w:rsidR="00402A53">
        <w:instrText xml:space="preserve"> REF _Ref306114966 \r \h  \* MERGEFORMAT </w:instrText>
      </w:r>
      <w:r w:rsidR="00402A53">
        <w:fldChar w:fldCharType="separate"/>
      </w:r>
      <w:r w:rsidR="00897E29" w:rsidRPr="00897E29">
        <w:rPr>
          <w:sz w:val="24"/>
          <w:szCs w:val="24"/>
        </w:rPr>
        <w:t>3.3.11</w:t>
      </w:r>
      <w:r w:rsidR="00402A5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897E29">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02A53">
        <w:fldChar w:fldCharType="begin"/>
      </w:r>
      <w:r w:rsidR="00402A53">
        <w:instrText xml:space="preserve"> REF _Ref305973147 \r \h  \* MERGEFORMAT </w:instrText>
      </w:r>
      <w:r w:rsidR="00402A53">
        <w:fldChar w:fldCharType="separate"/>
      </w:r>
      <w:r w:rsidR="00897E29" w:rsidRPr="00897E29">
        <w:rPr>
          <w:b w:val="0"/>
          <w:szCs w:val="24"/>
        </w:rPr>
        <w:t>3.3</w:t>
      </w:r>
      <w:r w:rsidR="00402A53">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402A53">
        <w:fldChar w:fldCharType="begin"/>
      </w:r>
      <w:r w:rsidR="00402A53">
        <w:instrText xml:space="preserve"> REF _Ref55336310 \r \h  \* MERGEFORMAT </w:instrText>
      </w:r>
      <w:r w:rsidR="00402A53">
        <w:fldChar w:fldCharType="separate"/>
      </w:r>
      <w:r w:rsidR="00897E29" w:rsidRPr="00897E29">
        <w:rPr>
          <w:b w:val="0"/>
          <w:szCs w:val="24"/>
        </w:rPr>
        <w:t>5.1</w:t>
      </w:r>
      <w:r w:rsidR="00402A5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402A53">
        <w:fldChar w:fldCharType="begin"/>
      </w:r>
      <w:r w:rsidR="00402A53">
        <w:instrText xml:space="preserve"> REF _Ref440284918 \r \h  \* MERGEFORMAT </w:instrText>
      </w:r>
      <w:r w:rsidR="00402A53">
        <w:fldChar w:fldCharType="separate"/>
      </w:r>
      <w:r w:rsidR="00897E29" w:rsidRPr="00897E29">
        <w:rPr>
          <w:b w:val="0"/>
          <w:szCs w:val="24"/>
        </w:rPr>
        <w:t>5.2</w:t>
      </w:r>
      <w:r w:rsidR="00402A53">
        <w:fldChar w:fldCharType="end"/>
      </w:r>
      <w:r w:rsidRPr="002D4BC6">
        <w:rPr>
          <w:b w:val="0"/>
          <w:szCs w:val="24"/>
        </w:rPr>
        <w:t xml:space="preserve">), Техническое предложение (подраздел </w:t>
      </w:r>
      <w:r w:rsidR="00402A53">
        <w:fldChar w:fldCharType="begin"/>
      </w:r>
      <w:r w:rsidR="00402A53">
        <w:instrText xml:space="preserve"> REF _Ref86826666 \r \h  \* MERGEFORMAT </w:instrText>
      </w:r>
      <w:r w:rsidR="00402A53">
        <w:fldChar w:fldCharType="separate"/>
      </w:r>
      <w:r w:rsidR="00897E29" w:rsidRPr="00897E29">
        <w:rPr>
          <w:b w:val="0"/>
          <w:szCs w:val="24"/>
        </w:rPr>
        <w:t>5.3</w:t>
      </w:r>
      <w:r w:rsidR="00402A5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402A53">
        <w:fldChar w:fldCharType="begin"/>
      </w:r>
      <w:r w:rsidR="00402A53">
        <w:instrText xml:space="preserve"> REF _Ref440284947 \r \h  \* MERGEFORMAT </w:instrText>
      </w:r>
      <w:r w:rsidR="00402A53">
        <w:fldChar w:fldCharType="separate"/>
      </w:r>
      <w:r w:rsidR="00897E29" w:rsidRPr="00897E29">
        <w:rPr>
          <w:b w:val="0"/>
          <w:szCs w:val="24"/>
        </w:rPr>
        <w:t>5.4</w:t>
      </w:r>
      <w:r w:rsidR="00402A5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402A53">
        <w:fldChar w:fldCharType="begin"/>
      </w:r>
      <w:r w:rsidR="00402A53">
        <w:instrText xml:space="preserve"> REF _Ref93264992 \r \h  \* MERGEFORMAT </w:instrText>
      </w:r>
      <w:r w:rsidR="00402A53">
        <w:fldChar w:fldCharType="separate"/>
      </w:r>
      <w:r w:rsidR="00897E29" w:rsidRPr="00897E29">
        <w:rPr>
          <w:b w:val="0"/>
          <w:szCs w:val="24"/>
        </w:rPr>
        <w:t>5.5</w:t>
      </w:r>
      <w:r w:rsidR="00402A5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897E29">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897E29">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897E29">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897E29">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897E29">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02A53">
        <w:fldChar w:fldCharType="begin"/>
      </w:r>
      <w:r w:rsidR="00402A53">
        <w:instrText xml:space="preserve"> REF _Ref305973033 \r \h  \* MERGEFORMAT </w:instrText>
      </w:r>
      <w:r w:rsidR="00402A53">
        <w:fldChar w:fldCharType="separate"/>
      </w:r>
      <w:r w:rsidR="00897E29" w:rsidRPr="00897E29">
        <w:rPr>
          <w:bCs w:val="0"/>
          <w:sz w:val="24"/>
          <w:szCs w:val="24"/>
        </w:rPr>
        <w:t>3.2</w:t>
      </w:r>
      <w:r w:rsidR="00402A5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02A53">
        <w:fldChar w:fldCharType="begin"/>
      </w:r>
      <w:r w:rsidR="00402A53">
        <w:instrText xml:space="preserve"> REF _Ref305973147 \r \h  \* MERGEFORMAT </w:instrText>
      </w:r>
      <w:r w:rsidR="00402A53">
        <w:fldChar w:fldCharType="separate"/>
      </w:r>
      <w:r w:rsidR="00897E29" w:rsidRPr="00897E29">
        <w:rPr>
          <w:bCs w:val="0"/>
          <w:sz w:val="24"/>
          <w:szCs w:val="24"/>
        </w:rPr>
        <w:t>3.3</w:t>
      </w:r>
      <w:r w:rsidR="00402A53">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402A53">
        <w:fldChar w:fldCharType="begin"/>
      </w:r>
      <w:r w:rsidR="00402A53">
        <w:instrText xml:space="preserve"> REF _Ref305973214 \r \h  \* MERGEFORMAT </w:instrText>
      </w:r>
      <w:r w:rsidR="00402A53">
        <w:fldChar w:fldCharType="separate"/>
      </w:r>
      <w:r w:rsidR="00897E29" w:rsidRPr="00897E29">
        <w:rPr>
          <w:bCs w:val="0"/>
          <w:sz w:val="24"/>
          <w:szCs w:val="24"/>
        </w:rPr>
        <w:t>3.4</w:t>
      </w:r>
      <w:r w:rsidR="00402A53">
        <w:fldChar w:fldCharType="end"/>
      </w:r>
      <w:r w:rsidR="00096E9D" w:rsidRPr="00E71A48">
        <w:rPr>
          <w:bCs w:val="0"/>
          <w:sz w:val="24"/>
          <w:szCs w:val="24"/>
        </w:rPr>
        <w:t xml:space="preserve">, </w:t>
      </w:r>
      <w:r w:rsidR="00402A53">
        <w:fldChar w:fldCharType="begin"/>
      </w:r>
      <w:r w:rsidR="00402A53">
        <w:instrText xml:space="preserve"> REF _Ref303683883 \r \h  \* MERGEFORMAT </w:instrText>
      </w:r>
      <w:r w:rsidR="00402A53">
        <w:fldChar w:fldCharType="separate"/>
      </w:r>
      <w:r w:rsidR="00897E29" w:rsidRPr="00897E29">
        <w:rPr>
          <w:bCs w:val="0"/>
          <w:sz w:val="24"/>
          <w:szCs w:val="24"/>
        </w:rPr>
        <w:t>3.5</w:t>
      </w:r>
      <w:r w:rsidR="00402A5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02A53">
        <w:fldChar w:fldCharType="begin"/>
      </w:r>
      <w:r w:rsidR="00402A53">
        <w:instrText xml:space="preserve"> REF _Ref305973250 \r \h  \* MERGEFORMAT </w:instrText>
      </w:r>
      <w:r w:rsidR="00402A53">
        <w:fldChar w:fldCharType="separate"/>
      </w:r>
      <w:r w:rsidR="00897E29" w:rsidRPr="00897E29">
        <w:rPr>
          <w:bCs w:val="0"/>
          <w:sz w:val="24"/>
          <w:szCs w:val="24"/>
        </w:rPr>
        <w:t>3.6</w:t>
      </w:r>
      <w:r w:rsidR="00402A53">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02A53">
        <w:fldChar w:fldCharType="begin"/>
      </w:r>
      <w:r w:rsidR="00402A53">
        <w:instrText xml:space="preserve"> REF _Ref303250967 \r \h  \* MERGEFORMAT </w:instrText>
      </w:r>
      <w:r w:rsidR="00402A53">
        <w:fldChar w:fldCharType="separate"/>
      </w:r>
      <w:r w:rsidR="00897E29" w:rsidRPr="00897E29">
        <w:rPr>
          <w:bCs w:val="0"/>
          <w:sz w:val="24"/>
          <w:szCs w:val="24"/>
        </w:rPr>
        <w:t>3.7</w:t>
      </w:r>
      <w:r w:rsidR="00402A53">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402A53">
        <w:fldChar w:fldCharType="begin"/>
      </w:r>
      <w:r w:rsidR="00402A53">
        <w:instrText xml:space="preserve"> REF _Ref303681924 \r \h  \* MERGEFORMAT </w:instrText>
      </w:r>
      <w:r w:rsidR="00402A53">
        <w:fldChar w:fldCharType="separate"/>
      </w:r>
      <w:r w:rsidR="00897E29" w:rsidRPr="00897E29">
        <w:rPr>
          <w:bCs w:val="0"/>
          <w:sz w:val="24"/>
          <w:szCs w:val="24"/>
        </w:rPr>
        <w:t>3.8</w:t>
      </w:r>
      <w:r w:rsidR="00402A53">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02A53">
        <w:fldChar w:fldCharType="begin"/>
      </w:r>
      <w:r w:rsidR="00402A53">
        <w:instrText xml:space="preserve"> REF _Ref303683929 \r \h  \* MERGEFORMAT </w:instrText>
      </w:r>
      <w:r w:rsidR="00402A53">
        <w:fldChar w:fldCharType="separate"/>
      </w:r>
      <w:r w:rsidR="00897E29" w:rsidRPr="00897E29">
        <w:rPr>
          <w:bCs w:val="0"/>
          <w:sz w:val="24"/>
          <w:szCs w:val="24"/>
        </w:rPr>
        <w:t>3.10</w:t>
      </w:r>
      <w:r w:rsidR="00402A5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02A53">
        <w:fldChar w:fldCharType="begin"/>
      </w:r>
      <w:r w:rsidR="00402A53">
        <w:instrText xml:space="preserve"> REF _Ref306140410 \r \h  \* MERGEFORMAT </w:instrText>
      </w:r>
      <w:r w:rsidR="00402A53">
        <w:fldChar w:fldCharType="separate"/>
      </w:r>
      <w:r w:rsidR="00897E29" w:rsidRPr="00897E29">
        <w:rPr>
          <w:bCs w:val="0"/>
          <w:sz w:val="24"/>
          <w:szCs w:val="24"/>
        </w:rPr>
        <w:t>3.11</w:t>
      </w:r>
      <w:r w:rsidR="00402A5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02A53">
        <w:fldChar w:fldCharType="begin"/>
      </w:r>
      <w:r w:rsidR="00402A53">
        <w:instrText xml:space="preserve"> REF _Ref306140451 \r \h  \* MERGEFORMAT </w:instrText>
      </w:r>
      <w:r w:rsidR="00402A53">
        <w:fldChar w:fldCharType="separate"/>
      </w:r>
      <w:r w:rsidR="00897E29" w:rsidRPr="00897E29">
        <w:rPr>
          <w:bCs w:val="0"/>
          <w:sz w:val="24"/>
          <w:szCs w:val="24"/>
        </w:rPr>
        <w:t>3.12</w:t>
      </w:r>
      <w:r w:rsidR="00402A5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02A53">
        <w:fldChar w:fldCharType="begin"/>
      </w:r>
      <w:r w:rsidR="00402A53">
        <w:instrText xml:space="preserve"> REF _Ref302563524 \n \h  \* MERGEFORMAT </w:instrText>
      </w:r>
      <w:r w:rsidR="00402A53">
        <w:fldChar w:fldCharType="separate"/>
      </w:r>
      <w:r w:rsidR="00897E29" w:rsidRPr="00897E29">
        <w:rPr>
          <w:sz w:val="24"/>
          <w:szCs w:val="24"/>
        </w:rPr>
        <w:t>1.1.1</w:t>
      </w:r>
      <w:r w:rsidR="00402A5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897E29">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897E29">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897E29">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897E29">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897E29">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402A53">
        <w:fldChar w:fldCharType="begin"/>
      </w:r>
      <w:r w:rsidR="00402A53">
        <w:instrText xml:space="preserve"> REF _Ref191386407 \r \h  \* MERGEFORMAT </w:instrText>
      </w:r>
      <w:r w:rsidR="00402A53">
        <w:fldChar w:fldCharType="separate"/>
      </w:r>
      <w:r w:rsidR="00897E29" w:rsidRPr="00897E29">
        <w:rPr>
          <w:bCs w:val="0"/>
          <w:sz w:val="24"/>
          <w:szCs w:val="24"/>
        </w:rPr>
        <w:t>3.3.8</w:t>
      </w:r>
      <w:r w:rsidR="00402A5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402A53">
        <w:fldChar w:fldCharType="begin"/>
      </w:r>
      <w:r w:rsidR="00402A53">
        <w:instrText xml:space="preserve"> REF _Ref93264992 \r \h  \* MERGEFORMAT </w:instrText>
      </w:r>
      <w:r w:rsidR="00402A53">
        <w:fldChar w:fldCharType="separate"/>
      </w:r>
      <w:r w:rsidR="00897E29" w:rsidRPr="00897E29">
        <w:rPr>
          <w:bCs w:val="0"/>
          <w:sz w:val="24"/>
          <w:szCs w:val="24"/>
        </w:rPr>
        <w:t>5.5</w:t>
      </w:r>
      <w:r w:rsidR="00402A5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02A53">
        <w:fldChar w:fldCharType="begin"/>
      </w:r>
      <w:r w:rsidR="00402A53">
        <w:instrText xml:space="preserve"> REF _Ref55336310 \r \h  \* MERGEFORMAT </w:instrText>
      </w:r>
      <w:r w:rsidR="00402A53">
        <w:fldChar w:fldCharType="separate"/>
      </w:r>
      <w:r w:rsidR="00897E29" w:rsidRPr="00897E29">
        <w:rPr>
          <w:bCs w:val="0"/>
          <w:sz w:val="24"/>
          <w:szCs w:val="24"/>
          <w:lang w:eastAsia="ru-RU"/>
        </w:rPr>
        <w:t>5.1</w:t>
      </w:r>
      <w:r w:rsidR="00402A5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402A53">
        <w:fldChar w:fldCharType="begin"/>
      </w:r>
      <w:r w:rsidR="00402A53">
        <w:instrText xml:space="preserve"> REF _Ref440279062 \r \h  \* MERGEFORMAT </w:instrText>
      </w:r>
      <w:r w:rsidR="00402A53">
        <w:fldChar w:fldCharType="separate"/>
      </w:r>
      <w:r w:rsidR="00897E29" w:rsidRPr="00897E29">
        <w:rPr>
          <w:sz w:val="24"/>
          <w:szCs w:val="24"/>
        </w:rPr>
        <w:t>б)</w:t>
      </w:r>
      <w:r w:rsidR="00402A53">
        <w:fldChar w:fldCharType="end"/>
      </w:r>
      <w:r w:rsidR="00F463E8" w:rsidRPr="00F958E8">
        <w:rPr>
          <w:sz w:val="24"/>
          <w:szCs w:val="24"/>
        </w:rPr>
        <w:t xml:space="preserve"> п. </w:t>
      </w:r>
      <w:r w:rsidR="00402A53">
        <w:fldChar w:fldCharType="begin"/>
      </w:r>
      <w:r w:rsidR="00402A53">
        <w:instrText xml:space="preserve"> REF _Ref306005578 \r \h  \* MERGEFORMAT </w:instrText>
      </w:r>
      <w:r w:rsidR="00402A53">
        <w:fldChar w:fldCharType="separate"/>
      </w:r>
      <w:r w:rsidR="00897E29" w:rsidRPr="00897E29">
        <w:rPr>
          <w:sz w:val="24"/>
          <w:szCs w:val="24"/>
        </w:rPr>
        <w:t>3.3.8.3</w:t>
      </w:r>
      <w:r w:rsidR="00402A53">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02A53">
        <w:fldChar w:fldCharType="begin"/>
      </w:r>
      <w:r w:rsidR="00402A53">
        <w:instrText xml:space="preserve"> REF _Ref55335823 \r \h  \* MERGEFORMAT </w:instrText>
      </w:r>
      <w:r w:rsidR="00402A53">
        <w:fldChar w:fldCharType="separate"/>
      </w:r>
      <w:r w:rsidR="00897E29" w:rsidRPr="00897E29">
        <w:rPr>
          <w:bCs w:val="0"/>
          <w:sz w:val="24"/>
          <w:szCs w:val="24"/>
          <w:lang w:eastAsia="ru-RU"/>
        </w:rPr>
        <w:t>5.6</w:t>
      </w:r>
      <w:r w:rsidR="00402A53">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02A53">
        <w:fldChar w:fldCharType="begin"/>
      </w:r>
      <w:r w:rsidR="00402A53">
        <w:instrText xml:space="preserve"> REF _Ref440274902 \r \h  \* MERGEFORMAT </w:instrText>
      </w:r>
      <w:r w:rsidR="00402A53">
        <w:fldChar w:fldCharType="separate"/>
      </w:r>
      <w:r w:rsidR="00897E29" w:rsidRPr="00897E29">
        <w:rPr>
          <w:bCs w:val="0"/>
          <w:sz w:val="24"/>
          <w:szCs w:val="24"/>
          <w:lang w:eastAsia="ru-RU"/>
        </w:rPr>
        <w:t>5.4</w:t>
      </w:r>
      <w:r w:rsidR="00402A5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02A53">
        <w:fldChar w:fldCharType="begin"/>
      </w:r>
      <w:r w:rsidR="00402A53">
        <w:instrText xml:space="preserve"> REF _Ref440274913 \r \h  \* MERGEFORMAT </w:instrText>
      </w:r>
      <w:r w:rsidR="00402A53">
        <w:fldChar w:fldCharType="separate"/>
      </w:r>
      <w:r w:rsidR="00897E29" w:rsidRPr="00897E29">
        <w:rPr>
          <w:bCs w:val="0"/>
          <w:sz w:val="24"/>
          <w:szCs w:val="24"/>
          <w:lang w:eastAsia="ru-RU"/>
        </w:rPr>
        <w:t>5.2</w:t>
      </w:r>
      <w:r w:rsidR="00402A5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02A53">
        <w:fldChar w:fldCharType="begin"/>
      </w:r>
      <w:r w:rsidR="00402A53">
        <w:instrText xml:space="preserve"> REF _Ref93264992 \r \h  \* MERGEFORMAT </w:instrText>
      </w:r>
      <w:r w:rsidR="00402A53">
        <w:fldChar w:fldCharType="separate"/>
      </w:r>
      <w:r w:rsidR="00897E29" w:rsidRPr="00897E29">
        <w:rPr>
          <w:bCs w:val="0"/>
          <w:sz w:val="24"/>
          <w:szCs w:val="24"/>
          <w:lang w:eastAsia="ru-RU"/>
        </w:rPr>
        <w:t>5.5</w:t>
      </w:r>
      <w:r w:rsidR="00402A5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402A53">
        <w:fldChar w:fldCharType="begin"/>
      </w:r>
      <w:r w:rsidR="00402A53">
        <w:instrText xml:space="preserve"> REF _Ref306005578 \r \h  \* MERGEFORMAT </w:instrText>
      </w:r>
      <w:r w:rsidR="00402A53">
        <w:fldChar w:fldCharType="separate"/>
      </w:r>
      <w:r w:rsidR="00897E29" w:rsidRPr="00897E29">
        <w:rPr>
          <w:bCs w:val="0"/>
          <w:sz w:val="24"/>
          <w:szCs w:val="24"/>
        </w:rPr>
        <w:t>3.3.8.3</w:t>
      </w:r>
      <w:r w:rsidR="00402A5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402A53">
        <w:fldChar w:fldCharType="begin"/>
      </w:r>
      <w:r w:rsidR="00402A53">
        <w:instrText xml:space="preserve"> REF _Ref440279062 \r \h  \* MERGEFORMAT </w:instrText>
      </w:r>
      <w:r w:rsidR="00402A53">
        <w:fldChar w:fldCharType="separate"/>
      </w:r>
      <w:r w:rsidR="00897E29" w:rsidRPr="00897E29">
        <w:rPr>
          <w:sz w:val="24"/>
          <w:szCs w:val="24"/>
        </w:rPr>
        <w:t>б)</w:t>
      </w:r>
      <w:r w:rsidR="00402A53">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897E29" w:rsidRPr="00897E29">
        <w:rPr>
          <w:sz w:val="24"/>
          <w:szCs w:val="24"/>
        </w:rPr>
        <w:t>д)</w:t>
      </w:r>
      <w:r w:rsidR="008122B7">
        <w:fldChar w:fldCharType="end"/>
      </w:r>
      <w:r w:rsidR="00F958E8" w:rsidRPr="00F958E8">
        <w:rPr>
          <w:sz w:val="24"/>
          <w:szCs w:val="24"/>
        </w:rPr>
        <w:t xml:space="preserve">, </w:t>
      </w:r>
      <w:r w:rsidR="00402A53">
        <w:fldChar w:fldCharType="begin"/>
      </w:r>
      <w:r w:rsidR="00402A53">
        <w:instrText xml:space="preserve"> REF _Ref440372474 \r \h  \* MERGEFORMAT </w:instrText>
      </w:r>
      <w:r w:rsidR="00402A53">
        <w:fldChar w:fldCharType="separate"/>
      </w:r>
      <w:r w:rsidR="00897E29" w:rsidRPr="00897E29">
        <w:rPr>
          <w:sz w:val="24"/>
          <w:szCs w:val="24"/>
        </w:rPr>
        <w:t>м)</w:t>
      </w:r>
      <w:r w:rsidR="00402A53">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897E29" w:rsidRPr="00897E29">
        <w:rPr>
          <w:sz w:val="24"/>
          <w:szCs w:val="24"/>
        </w:rPr>
        <w:t>н)</w:t>
      </w:r>
      <w:r w:rsidR="008122B7">
        <w:fldChar w:fldCharType="end"/>
      </w:r>
      <w:r w:rsidR="00F463E8" w:rsidRPr="00F958E8">
        <w:rPr>
          <w:sz w:val="24"/>
          <w:szCs w:val="24"/>
        </w:rPr>
        <w:t xml:space="preserve"> п. </w:t>
      </w:r>
      <w:r w:rsidR="00402A53">
        <w:fldChar w:fldCharType="begin"/>
      </w:r>
      <w:r w:rsidR="00402A53">
        <w:instrText xml:space="preserve"> REF _Ref306005578 \r \h  \* MERGEFORMAT </w:instrText>
      </w:r>
      <w:r w:rsidR="00402A53">
        <w:fldChar w:fldCharType="separate"/>
      </w:r>
      <w:r w:rsidR="00897E29" w:rsidRPr="00897E29">
        <w:rPr>
          <w:sz w:val="24"/>
          <w:szCs w:val="24"/>
        </w:rPr>
        <w:t>3.3.8.3</w:t>
      </w:r>
      <w:r w:rsidR="00402A5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402A53">
        <w:fldChar w:fldCharType="begin"/>
      </w:r>
      <w:r w:rsidR="00402A53">
        <w:instrText xml:space="preserve"> REF _Ref440274961 \r \h  \* MERGEFORMAT </w:instrText>
      </w:r>
      <w:r w:rsidR="00402A53">
        <w:fldChar w:fldCharType="separate"/>
      </w:r>
      <w:r w:rsidR="00897E29" w:rsidRPr="00897E29">
        <w:rPr>
          <w:bCs w:val="0"/>
          <w:sz w:val="24"/>
          <w:szCs w:val="24"/>
        </w:rPr>
        <w:t>5.15</w:t>
      </w:r>
      <w:r w:rsidR="00402A5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402A53">
        <w:fldChar w:fldCharType="begin"/>
      </w:r>
      <w:r w:rsidR="00402A53">
        <w:instrText xml:space="preserve"> REF _Ref440274659 \r \h  \* MERGEFORMAT </w:instrText>
      </w:r>
      <w:r w:rsidR="00402A53">
        <w:fldChar w:fldCharType="separate"/>
      </w:r>
      <w:r w:rsidR="00897E29" w:rsidRPr="00897E29">
        <w:rPr>
          <w:bCs w:val="0"/>
          <w:sz w:val="24"/>
          <w:szCs w:val="24"/>
        </w:rPr>
        <w:t>5.9</w:t>
      </w:r>
      <w:r w:rsidR="00402A53">
        <w:fldChar w:fldCharType="end"/>
      </w:r>
      <w:r w:rsidRPr="00CF7D45">
        <w:rPr>
          <w:bCs w:val="0"/>
          <w:sz w:val="24"/>
          <w:szCs w:val="24"/>
        </w:rPr>
        <w:t xml:space="preserve">, </w:t>
      </w:r>
      <w:r w:rsidR="00402A53">
        <w:fldChar w:fldCharType="begin"/>
      </w:r>
      <w:r w:rsidR="00402A53">
        <w:instrText xml:space="preserve"> REF _Ref440274733 \r \h  \* MERGEFORMAT </w:instrText>
      </w:r>
      <w:r w:rsidR="00402A53">
        <w:fldChar w:fldCharType="separate"/>
      </w:r>
      <w:r w:rsidR="00897E29" w:rsidRPr="00897E29">
        <w:rPr>
          <w:bCs w:val="0"/>
          <w:sz w:val="24"/>
          <w:szCs w:val="24"/>
        </w:rPr>
        <w:t>5.11</w:t>
      </w:r>
      <w:r w:rsidR="00402A53">
        <w:fldChar w:fldCharType="end"/>
      </w:r>
      <w:r w:rsidRPr="00CF7D45">
        <w:rPr>
          <w:bCs w:val="0"/>
          <w:sz w:val="24"/>
          <w:szCs w:val="24"/>
        </w:rPr>
        <w:t xml:space="preserve">, </w:t>
      </w:r>
      <w:r w:rsidR="00402A53">
        <w:fldChar w:fldCharType="begin"/>
      </w:r>
      <w:r w:rsidR="00402A53">
        <w:instrText xml:space="preserve"> REF _Ref440274744 \r \h  \* MERGEFORMAT </w:instrText>
      </w:r>
      <w:r w:rsidR="00402A53">
        <w:fldChar w:fldCharType="separate"/>
      </w:r>
      <w:r w:rsidR="00897E29" w:rsidRPr="00897E29">
        <w:rPr>
          <w:bCs w:val="0"/>
          <w:sz w:val="24"/>
          <w:szCs w:val="24"/>
        </w:rPr>
        <w:t>5.12</w:t>
      </w:r>
      <w:r w:rsidR="00402A53">
        <w:fldChar w:fldCharType="end"/>
      </w:r>
      <w:r w:rsidRPr="00CF7D45">
        <w:rPr>
          <w:bCs w:val="0"/>
          <w:sz w:val="24"/>
          <w:szCs w:val="24"/>
        </w:rPr>
        <w:t xml:space="preserve">, </w:t>
      </w:r>
      <w:r w:rsidR="00402A53">
        <w:fldChar w:fldCharType="begin"/>
      </w:r>
      <w:r w:rsidR="00402A53">
        <w:instrText xml:space="preserve"> REF _Ref440274756 \r \h  \* MERGEFORMAT </w:instrText>
      </w:r>
      <w:r w:rsidR="00402A53">
        <w:fldChar w:fldCharType="separate"/>
      </w:r>
      <w:r w:rsidR="00897E29" w:rsidRPr="00897E29">
        <w:rPr>
          <w:bCs w:val="0"/>
          <w:sz w:val="24"/>
          <w:szCs w:val="24"/>
        </w:rPr>
        <w:t>5.14</w:t>
      </w:r>
      <w:r w:rsidR="00402A5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402A53">
        <w:fldChar w:fldCharType="begin"/>
      </w:r>
      <w:r w:rsidR="00402A53">
        <w:instrText xml:space="preserve"> REF _Ref306005578 \r \h  \* MERGEFORMAT </w:instrText>
      </w:r>
      <w:r w:rsidR="00402A53">
        <w:fldChar w:fldCharType="separate"/>
      </w:r>
      <w:r w:rsidR="00897E29" w:rsidRPr="00897E29">
        <w:rPr>
          <w:bCs w:val="0"/>
          <w:sz w:val="24"/>
          <w:szCs w:val="24"/>
        </w:rPr>
        <w:t>3.3.8.3</w:t>
      </w:r>
      <w:r w:rsidR="00402A5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402A53">
        <w:fldChar w:fldCharType="begin"/>
      </w:r>
      <w:r w:rsidR="00402A53">
        <w:instrText xml:space="preserve"> REF _Ref86826666 \r \h  \* MERGEFORMAT </w:instrText>
      </w:r>
      <w:r w:rsidR="00402A53">
        <w:fldChar w:fldCharType="separate"/>
      </w:r>
      <w:r w:rsidR="00897E29" w:rsidRPr="00897E29">
        <w:rPr>
          <w:bCs w:val="0"/>
          <w:sz w:val="24"/>
          <w:szCs w:val="24"/>
          <w:lang w:eastAsia="ru-RU"/>
        </w:rPr>
        <w:t>5.3</w:t>
      </w:r>
      <w:r w:rsidR="00402A5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402A53">
        <w:fldChar w:fldCharType="begin"/>
      </w:r>
      <w:r w:rsidR="00402A53">
        <w:instrText xml:space="preserve"> REF _Ref440275030 \r \h  \* MERGEFORMAT </w:instrText>
      </w:r>
      <w:r w:rsidR="00402A53">
        <w:fldChar w:fldCharType="separate"/>
      </w:r>
      <w:r w:rsidR="00897E29" w:rsidRPr="00897E29">
        <w:rPr>
          <w:bCs w:val="0"/>
          <w:sz w:val="24"/>
          <w:szCs w:val="24"/>
          <w:lang w:eastAsia="ru-RU"/>
        </w:rPr>
        <w:t>5.10</w:t>
      </w:r>
      <w:r w:rsidR="00402A5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402A53">
        <w:fldChar w:fldCharType="begin"/>
      </w:r>
      <w:r w:rsidR="00402A53">
        <w:instrText xml:space="preserve"> REF _Ref440270602 \r \h  \* MERGEFORMAT </w:instrText>
      </w:r>
      <w:r w:rsidR="00402A53">
        <w:fldChar w:fldCharType="separate"/>
      </w:r>
      <w:r w:rsidR="00897E29">
        <w:t>5</w:t>
      </w:r>
      <w:r w:rsidR="00402A5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lastRenderedPageBreak/>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402A53">
        <w:fldChar w:fldCharType="begin"/>
      </w:r>
      <w:r w:rsidR="00402A53">
        <w:instrText xml:space="preserve"> REF _Ref191386419 \n \h  \* MERGEFORMAT </w:instrText>
      </w:r>
      <w:r w:rsidR="00402A53">
        <w:fldChar w:fldCharType="separate"/>
      </w:r>
      <w:r w:rsidR="00897E29" w:rsidRPr="00897E29">
        <w:rPr>
          <w:bCs w:val="0"/>
          <w:sz w:val="24"/>
          <w:szCs w:val="24"/>
        </w:rPr>
        <w:t>3.3.2</w:t>
      </w:r>
      <w:r w:rsidR="00402A53">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897E29">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897E29">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897E29">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897E29">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897E29">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897E29">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897E29">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897E29">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lastRenderedPageBreak/>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51193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1193C">
        <w:rPr>
          <w:bCs w:val="0"/>
          <w:sz w:val="24"/>
          <w:szCs w:val="24"/>
        </w:rPr>
        <w:t xml:space="preserve">Начальная (максимальная) цена </w:t>
      </w:r>
      <w:r w:rsidR="00123C70" w:rsidRPr="0051193C">
        <w:rPr>
          <w:bCs w:val="0"/>
          <w:sz w:val="24"/>
          <w:szCs w:val="24"/>
        </w:rPr>
        <w:t>Договор</w:t>
      </w:r>
      <w:r w:rsidRPr="0051193C">
        <w:rPr>
          <w:bCs w:val="0"/>
          <w:sz w:val="24"/>
          <w:szCs w:val="24"/>
        </w:rPr>
        <w:t>а</w:t>
      </w:r>
      <w:r w:rsidR="00216641" w:rsidRPr="0051193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51193C">
        <w:rPr>
          <w:b/>
          <w:bCs w:val="0"/>
          <w:sz w:val="24"/>
          <w:szCs w:val="24"/>
          <w:u w:val="single"/>
        </w:rPr>
        <w:t>По Лоту №1:</w:t>
      </w:r>
      <w:r w:rsidR="00717F60" w:rsidRPr="0051193C">
        <w:rPr>
          <w:bCs w:val="0"/>
          <w:sz w:val="24"/>
          <w:szCs w:val="24"/>
        </w:rPr>
        <w:t xml:space="preserve"> </w:t>
      </w:r>
      <w:r w:rsidR="00402A53" w:rsidRPr="0051193C">
        <w:rPr>
          <w:b/>
          <w:sz w:val="24"/>
          <w:szCs w:val="24"/>
        </w:rPr>
        <w:t>257 600,00</w:t>
      </w:r>
      <w:r w:rsidR="00155DAF" w:rsidRPr="0051193C">
        <w:rPr>
          <w:sz w:val="24"/>
          <w:szCs w:val="24"/>
        </w:rPr>
        <w:t xml:space="preserve"> (</w:t>
      </w:r>
      <w:r w:rsidR="00402A53" w:rsidRPr="0051193C">
        <w:rPr>
          <w:sz w:val="24"/>
          <w:szCs w:val="24"/>
        </w:rPr>
        <w:t>Двести пятьдесят семь тысяч шестьсот</w:t>
      </w:r>
      <w:r w:rsidR="00155DAF" w:rsidRPr="0051193C">
        <w:rPr>
          <w:sz w:val="24"/>
          <w:szCs w:val="24"/>
        </w:rPr>
        <w:t>) рубл</w:t>
      </w:r>
      <w:r w:rsidR="00402A53" w:rsidRPr="0051193C">
        <w:rPr>
          <w:sz w:val="24"/>
          <w:szCs w:val="24"/>
        </w:rPr>
        <w:t>ей</w:t>
      </w:r>
      <w:r w:rsidR="00155DAF" w:rsidRPr="0051193C">
        <w:rPr>
          <w:sz w:val="24"/>
          <w:szCs w:val="24"/>
        </w:rPr>
        <w:t xml:space="preserve"> 00 копеек РФ, без учета НДС; НДС составляет </w:t>
      </w:r>
      <w:r w:rsidR="00402A53" w:rsidRPr="0051193C">
        <w:rPr>
          <w:b/>
          <w:sz w:val="24"/>
          <w:szCs w:val="24"/>
        </w:rPr>
        <w:t xml:space="preserve">43 368,00 </w:t>
      </w:r>
      <w:r w:rsidR="00155DAF" w:rsidRPr="0051193C">
        <w:rPr>
          <w:sz w:val="24"/>
          <w:szCs w:val="24"/>
        </w:rPr>
        <w:t>(</w:t>
      </w:r>
      <w:r w:rsidR="00402A53" w:rsidRPr="0051193C">
        <w:rPr>
          <w:sz w:val="24"/>
          <w:szCs w:val="24"/>
        </w:rPr>
        <w:t>Сорок три тысячи триста шестьдесят восемь</w:t>
      </w:r>
      <w:r w:rsidR="00155DAF" w:rsidRPr="0051193C">
        <w:rPr>
          <w:sz w:val="24"/>
          <w:szCs w:val="24"/>
        </w:rPr>
        <w:t xml:space="preserve">) рублей </w:t>
      </w:r>
      <w:r w:rsidR="00402A53" w:rsidRPr="0051193C">
        <w:rPr>
          <w:sz w:val="24"/>
          <w:szCs w:val="24"/>
        </w:rPr>
        <w:t>00</w:t>
      </w:r>
      <w:r w:rsidR="00155DAF" w:rsidRPr="0051193C">
        <w:rPr>
          <w:sz w:val="24"/>
          <w:szCs w:val="24"/>
        </w:rPr>
        <w:t xml:space="preserve"> копеек РФ; </w:t>
      </w:r>
      <w:r w:rsidR="00402A53" w:rsidRPr="0051193C">
        <w:rPr>
          <w:b/>
          <w:sz w:val="24"/>
          <w:szCs w:val="24"/>
        </w:rPr>
        <w:t>303 968,00</w:t>
      </w:r>
      <w:r w:rsidR="00155DAF" w:rsidRPr="0051193C">
        <w:rPr>
          <w:sz w:val="24"/>
          <w:szCs w:val="24"/>
        </w:rPr>
        <w:t xml:space="preserve"> (</w:t>
      </w:r>
      <w:r w:rsidR="00402A53" w:rsidRPr="0051193C">
        <w:rPr>
          <w:sz w:val="24"/>
          <w:szCs w:val="24"/>
        </w:rPr>
        <w:t>Триста три тысячи девятьсот шестьдесят восемь</w:t>
      </w:r>
      <w:r w:rsidR="00155DAF" w:rsidRPr="0051193C">
        <w:rPr>
          <w:sz w:val="24"/>
          <w:szCs w:val="24"/>
        </w:rPr>
        <w:t xml:space="preserve">) рублей </w:t>
      </w:r>
      <w:r w:rsidR="00402A53" w:rsidRPr="0051193C">
        <w:rPr>
          <w:sz w:val="24"/>
          <w:szCs w:val="24"/>
        </w:rPr>
        <w:t>00</w:t>
      </w:r>
      <w:r w:rsidR="00155DAF" w:rsidRPr="0051193C">
        <w:rPr>
          <w:sz w:val="24"/>
          <w:szCs w:val="24"/>
        </w:rPr>
        <w:t xml:space="preserve"> копеек РФ, с учетом НДС</w:t>
      </w:r>
      <w:r w:rsidR="00402A53" w:rsidRPr="0051193C">
        <w:rPr>
          <w:sz w:val="24"/>
          <w:szCs w:val="24"/>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897E29">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897E29">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897E29">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lastRenderedPageBreak/>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897E29">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402A53">
        <w:fldChar w:fldCharType="begin"/>
      </w:r>
      <w:r w:rsidR="00402A53">
        <w:instrText xml:space="preserve"> REF _Ref191386461 \n \h  \* MERGEFORMAT </w:instrText>
      </w:r>
      <w:r w:rsidR="00402A53">
        <w:fldChar w:fldCharType="separate"/>
      </w:r>
      <w:r w:rsidR="00897E29" w:rsidRPr="00897E29">
        <w:rPr>
          <w:bCs w:val="0"/>
          <w:sz w:val="24"/>
          <w:szCs w:val="24"/>
        </w:rPr>
        <w:t>3.3.10</w:t>
      </w:r>
      <w:r w:rsidR="00402A5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w:t>
      </w:r>
      <w:r w:rsidRPr="00CF39D0">
        <w:rPr>
          <w:color w:val="000000"/>
          <w:sz w:val="24"/>
          <w:szCs w:val="24"/>
        </w:rPr>
        <w:lastRenderedPageBreak/>
        <w:t>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897E29">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897E29">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897E29">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897E29">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w:t>
      </w:r>
      <w:r w:rsidR="00F82225" w:rsidRPr="00F82225">
        <w:rPr>
          <w:sz w:val="24"/>
          <w:szCs w:val="24"/>
        </w:rPr>
        <w:lastRenderedPageBreak/>
        <w:t xml:space="preserve">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402A53">
        <w:fldChar w:fldCharType="begin"/>
      </w:r>
      <w:r w:rsidR="00402A53">
        <w:instrText xml:space="preserve"> REF _Ref440272119 \r \h  \* MERGEFORMAT </w:instrText>
      </w:r>
      <w:r w:rsidR="00402A53">
        <w:fldChar w:fldCharType="separate"/>
      </w:r>
      <w:r w:rsidR="00897E29" w:rsidRPr="00897E29">
        <w:rPr>
          <w:sz w:val="24"/>
          <w:szCs w:val="24"/>
        </w:rPr>
        <w:t>5.6.1</w:t>
      </w:r>
      <w:r w:rsidR="00402A53">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897E29">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897E29">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Договора, по установленной в настоящей Документации по запросу предложений </w:t>
      </w:r>
      <w:r w:rsidR="007705A5" w:rsidRPr="007D7C50">
        <w:rPr>
          <w:sz w:val="24"/>
          <w:szCs w:val="24"/>
        </w:rPr>
        <w:lastRenderedPageBreak/>
        <w:t>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897E29">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897E29">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402A53">
        <w:fldChar w:fldCharType="begin"/>
      </w:r>
      <w:r w:rsidR="00402A53">
        <w:instrText xml:space="preserve"> REF _Ref440272274 \r \h  \* MERGEFORMAT </w:instrText>
      </w:r>
      <w:r w:rsidR="00402A53">
        <w:fldChar w:fldCharType="separate"/>
      </w:r>
      <w:r w:rsidR="00897E29" w:rsidRPr="00897E29">
        <w:rPr>
          <w:sz w:val="24"/>
          <w:szCs w:val="24"/>
        </w:rPr>
        <w:t>5.14</w:t>
      </w:r>
      <w:r w:rsidR="00402A53">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w:t>
      </w:r>
      <w:r w:rsidRPr="007D7C50">
        <w:rPr>
          <w:i/>
          <w:sz w:val="24"/>
          <w:szCs w:val="24"/>
        </w:rPr>
        <w:lastRenderedPageBreak/>
        <w:t>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02A53">
        <w:fldChar w:fldCharType="begin"/>
      </w:r>
      <w:r w:rsidR="00402A53">
        <w:instrText xml:space="preserve"> REF _Ref191386482 \r \h  \* MERGEFORMAT </w:instrText>
      </w:r>
      <w:r w:rsidR="00402A53">
        <w:fldChar w:fldCharType="separate"/>
      </w:r>
      <w:r w:rsidR="00897E29" w:rsidRPr="00897E29">
        <w:rPr>
          <w:bCs w:val="0"/>
          <w:sz w:val="24"/>
          <w:szCs w:val="24"/>
        </w:rPr>
        <w:t>3.3.8.1</w:t>
      </w:r>
      <w:r w:rsidR="00402A5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02A53">
        <w:fldChar w:fldCharType="begin"/>
      </w:r>
      <w:r w:rsidR="00402A53">
        <w:instrText xml:space="preserve"> REF _Ref191386407 \r \h  \* MERGEFORMAT </w:instrText>
      </w:r>
      <w:r w:rsidR="00402A53">
        <w:fldChar w:fldCharType="separate"/>
      </w:r>
      <w:r w:rsidR="00897E29" w:rsidRPr="00897E29">
        <w:rPr>
          <w:bCs w:val="0"/>
          <w:sz w:val="24"/>
          <w:szCs w:val="24"/>
        </w:rPr>
        <w:t>3.3.8</w:t>
      </w:r>
      <w:r w:rsidR="00402A5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897E29">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02A53">
        <w:fldChar w:fldCharType="begin"/>
      </w:r>
      <w:r w:rsidR="00402A53">
        <w:instrText xml:space="preserve"> REF _Ref307563248 \r \h  \* MERGEFORMAT </w:instrText>
      </w:r>
      <w:r w:rsidR="00402A53">
        <w:fldChar w:fldCharType="separate"/>
      </w:r>
      <w:r w:rsidR="00897E29" w:rsidRPr="00897E29">
        <w:rPr>
          <w:bCs w:val="0"/>
          <w:sz w:val="24"/>
          <w:szCs w:val="24"/>
          <w:lang w:val="en-US"/>
        </w:rPr>
        <w:t>a</w:t>
      </w:r>
      <w:r w:rsidR="00897E29" w:rsidRPr="00897E29">
        <w:rPr>
          <w:bCs w:val="0"/>
          <w:sz w:val="24"/>
          <w:szCs w:val="24"/>
        </w:rPr>
        <w:t>)</w:t>
      </w:r>
      <w:r w:rsidR="00402A53">
        <w:fldChar w:fldCharType="end"/>
      </w:r>
      <w:r w:rsidRPr="00E71A48">
        <w:rPr>
          <w:bCs w:val="0"/>
          <w:sz w:val="24"/>
          <w:szCs w:val="24"/>
        </w:rPr>
        <w:t xml:space="preserve">- </w:t>
      </w:r>
      <w:r w:rsidR="00402A53">
        <w:fldChar w:fldCharType="begin"/>
      </w:r>
      <w:r w:rsidR="00402A53">
        <w:instrText xml:space="preserve"> REF _Ref307563262 \r \h  \* MERGEFORMAT </w:instrText>
      </w:r>
      <w:r w:rsidR="00402A53">
        <w:fldChar w:fldCharType="separate"/>
      </w:r>
      <w:r w:rsidR="00897E29" w:rsidRPr="00897E29">
        <w:rPr>
          <w:bCs w:val="0"/>
          <w:sz w:val="24"/>
          <w:szCs w:val="24"/>
          <w:lang w:val="en-US"/>
        </w:rPr>
        <w:t>g</w:t>
      </w:r>
      <w:r w:rsidR="00897E29" w:rsidRPr="00897E29">
        <w:rPr>
          <w:bCs w:val="0"/>
          <w:sz w:val="24"/>
          <w:szCs w:val="24"/>
        </w:rPr>
        <w:t>)</w:t>
      </w:r>
      <w:r w:rsidR="00402A53">
        <w:fldChar w:fldCharType="end"/>
      </w:r>
      <w:r w:rsidRPr="00E71A48">
        <w:rPr>
          <w:bCs w:val="0"/>
          <w:sz w:val="24"/>
          <w:szCs w:val="24"/>
        </w:rPr>
        <w:t xml:space="preserve">п. </w:t>
      </w:r>
      <w:r w:rsidR="00402A53">
        <w:fldChar w:fldCharType="begin"/>
      </w:r>
      <w:r w:rsidR="00402A53">
        <w:instrText xml:space="preserve"> REF _Ref306032591 \r \h  \* MERGEFORMAT </w:instrText>
      </w:r>
      <w:r w:rsidR="00402A53">
        <w:fldChar w:fldCharType="separate"/>
      </w:r>
      <w:r w:rsidR="00897E29" w:rsidRPr="00897E29">
        <w:rPr>
          <w:bCs w:val="0"/>
          <w:sz w:val="24"/>
          <w:szCs w:val="24"/>
        </w:rPr>
        <w:t>3.3.10.4</w:t>
      </w:r>
      <w:r w:rsidR="00402A5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897E29">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897E29">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lastRenderedPageBreak/>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897E29">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402A53">
        <w:fldChar w:fldCharType="begin"/>
      </w:r>
      <w:r w:rsidR="00402A53">
        <w:instrText xml:space="preserve"> REF _Ref440969765 \r \h  \* MERGEFORMAT </w:instrText>
      </w:r>
      <w:r w:rsidR="00402A53">
        <w:fldChar w:fldCharType="separate"/>
      </w:r>
      <w:r w:rsidR="00897E29" w:rsidRPr="00897E29">
        <w:rPr>
          <w:bCs w:val="0"/>
          <w:iCs/>
          <w:sz w:val="24"/>
          <w:szCs w:val="24"/>
        </w:rPr>
        <w:t>3.3.12</w:t>
      </w:r>
      <w:r w:rsidR="00402A5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402A53">
        <w:fldChar w:fldCharType="begin"/>
      </w:r>
      <w:r w:rsidR="00402A53">
        <w:instrText xml:space="preserve"> REF _Ref440289401 \r \h  \* MERGEFORMAT </w:instrText>
      </w:r>
      <w:r w:rsidR="00402A53">
        <w:fldChar w:fldCharType="separate"/>
      </w:r>
      <w:r w:rsidR="00897E29" w:rsidRPr="00897E29">
        <w:rPr>
          <w:bCs w:val="0"/>
          <w:iCs/>
          <w:sz w:val="24"/>
          <w:szCs w:val="24"/>
        </w:rPr>
        <w:t>3.3.13</w:t>
      </w:r>
      <w:r w:rsidR="00402A5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 xml:space="preserve">.330, 331 </w:t>
      </w:r>
      <w:r w:rsidRPr="00E71A48">
        <w:rPr>
          <w:bCs w:val="0"/>
          <w:sz w:val="24"/>
          <w:szCs w:val="24"/>
        </w:rPr>
        <w:lastRenderedPageBreak/>
        <w:t>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897E29">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402A53">
        <w:fldChar w:fldCharType="begin"/>
      </w:r>
      <w:r w:rsidR="00402A53">
        <w:instrText xml:space="preserve"> REF _Ref306008743 \r \h  \* MERGEFORMAT </w:instrText>
      </w:r>
      <w:r w:rsidR="00402A53">
        <w:fldChar w:fldCharType="separate"/>
      </w:r>
      <w:r w:rsidR="00897E29" w:rsidRPr="00897E29">
        <w:rPr>
          <w:bCs w:val="0"/>
          <w:sz w:val="24"/>
          <w:szCs w:val="24"/>
        </w:rPr>
        <w:t>3.3.4</w:t>
      </w:r>
      <w:r w:rsidR="00402A53">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897E29">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897E29">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402A53">
        <w:fldChar w:fldCharType="begin"/>
      </w:r>
      <w:r w:rsidR="00402A53">
        <w:instrText xml:space="preserve"> REF _Ref305753174 \r \h  \* MERGEFORMAT </w:instrText>
      </w:r>
      <w:r w:rsidR="00402A53">
        <w:fldChar w:fldCharType="separate"/>
      </w:r>
      <w:r w:rsidR="00897E29" w:rsidRPr="00897E29">
        <w:rPr>
          <w:bCs w:val="0"/>
          <w:sz w:val="24"/>
          <w:szCs w:val="24"/>
        </w:rPr>
        <w:t>3.3.14.4</w:t>
      </w:r>
      <w:r w:rsidR="00402A5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97E29"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w:t>
      </w:r>
      <w:r w:rsidRPr="00897E29">
        <w:rPr>
          <w:bCs w:val="0"/>
          <w:sz w:val="24"/>
          <w:szCs w:val="24"/>
        </w:rPr>
        <w:t>состоящих из нескольких частей (томов) на ЭТП не допускается.</w:t>
      </w:r>
    </w:p>
    <w:p w:rsidR="00717F60" w:rsidRPr="00897E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897E29">
        <w:rPr>
          <w:bCs w:val="0"/>
          <w:sz w:val="24"/>
          <w:szCs w:val="24"/>
        </w:rPr>
        <w:t>Заявк</w:t>
      </w:r>
      <w:r w:rsidR="00717F60" w:rsidRPr="00897E29">
        <w:rPr>
          <w:bCs w:val="0"/>
          <w:sz w:val="24"/>
          <w:szCs w:val="24"/>
        </w:rPr>
        <w:t xml:space="preserve">и на ЭТП могут быть поданы до </w:t>
      </w:r>
      <w:r w:rsidR="002B5044" w:rsidRPr="00897E29">
        <w:rPr>
          <w:b/>
          <w:bCs w:val="0"/>
          <w:sz w:val="24"/>
          <w:szCs w:val="24"/>
        </w:rPr>
        <w:t xml:space="preserve">12 часов 00 минут </w:t>
      </w:r>
      <w:r w:rsidR="0051193C" w:rsidRPr="00897E29">
        <w:rPr>
          <w:b/>
          <w:bCs w:val="0"/>
          <w:sz w:val="24"/>
          <w:szCs w:val="24"/>
        </w:rPr>
        <w:t>15</w:t>
      </w:r>
      <w:r w:rsidR="002B5044" w:rsidRPr="00897E29">
        <w:rPr>
          <w:b/>
          <w:bCs w:val="0"/>
          <w:sz w:val="24"/>
          <w:szCs w:val="24"/>
        </w:rPr>
        <w:t xml:space="preserve"> </w:t>
      </w:r>
      <w:r w:rsidR="0051193C" w:rsidRPr="00897E29">
        <w:rPr>
          <w:b/>
          <w:bCs w:val="0"/>
          <w:sz w:val="24"/>
          <w:szCs w:val="24"/>
        </w:rPr>
        <w:t>февраля</w:t>
      </w:r>
      <w:r w:rsidR="002B5044" w:rsidRPr="00897E29">
        <w:rPr>
          <w:b/>
          <w:bCs w:val="0"/>
          <w:sz w:val="24"/>
          <w:szCs w:val="24"/>
        </w:rPr>
        <w:t xml:space="preserve"> 2016 года</w:t>
      </w:r>
      <w:r w:rsidR="00717F60" w:rsidRPr="00897E29">
        <w:rPr>
          <w:b/>
          <w:bCs w:val="0"/>
          <w:i/>
          <w:sz w:val="24"/>
          <w:szCs w:val="24"/>
        </w:rPr>
        <w:t>.</w:t>
      </w:r>
      <w:bookmarkEnd w:id="310"/>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0973"/>
      <w:r w:rsidRPr="00E71A48">
        <w:rPr>
          <w:szCs w:val="24"/>
        </w:rPr>
        <w:t>Подача Заявок в письменной форме</w:t>
      </w:r>
      <w:bookmarkEnd w:id="311"/>
      <w:bookmarkEnd w:id="312"/>
      <w:bookmarkEnd w:id="313"/>
      <w:bookmarkEnd w:id="314"/>
      <w:bookmarkEnd w:id="315"/>
      <w:bookmarkEnd w:id="316"/>
      <w:bookmarkEnd w:id="317"/>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8" w:name="_Ref303683883"/>
      <w:bookmarkStart w:id="319" w:name="_Toc441130974"/>
      <w:r w:rsidRPr="00E71A48">
        <w:t xml:space="preserve">Изменение и отзыв </w:t>
      </w:r>
      <w:r w:rsidR="004B5EB3" w:rsidRPr="00E71A48">
        <w:t>Заявк</w:t>
      </w:r>
      <w:r w:rsidRPr="00E71A48">
        <w:t>и</w:t>
      </w:r>
      <w:bookmarkEnd w:id="318"/>
      <w:bookmarkEnd w:id="319"/>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 xml:space="preserve">и через </w:t>
      </w:r>
      <w:r w:rsidRPr="00E71A48">
        <w:rPr>
          <w:sz w:val="24"/>
          <w:szCs w:val="24"/>
        </w:rPr>
        <w:lastRenderedPageBreak/>
        <w:t>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0" w:name="_Ref305973250"/>
      <w:bookmarkStart w:id="321" w:name="_Toc441130975"/>
      <w:r w:rsidRPr="00E71A48">
        <w:t>Оценка Заявок и проведение переговоров</w:t>
      </w:r>
      <w:bookmarkEnd w:id="320"/>
      <w:bookmarkEnd w:id="321"/>
      <w:r w:rsidRPr="00E71A48">
        <w:t xml:space="preserve"> </w:t>
      </w:r>
    </w:p>
    <w:p w:rsidR="00717F60" w:rsidRPr="00E71A48" w:rsidRDefault="00717F60" w:rsidP="00E71A48">
      <w:pPr>
        <w:pStyle w:val="3"/>
        <w:spacing w:line="264" w:lineRule="auto"/>
        <w:rPr>
          <w:szCs w:val="24"/>
        </w:rPr>
      </w:pPr>
      <w:bookmarkStart w:id="322" w:name="_Toc439323711"/>
      <w:bookmarkStart w:id="323" w:name="_Toc440357109"/>
      <w:bookmarkStart w:id="324" w:name="_Toc440359664"/>
      <w:bookmarkStart w:id="325" w:name="_Toc440632127"/>
      <w:bookmarkStart w:id="326" w:name="_Toc440875948"/>
      <w:bookmarkStart w:id="327" w:name="_Toc441130976"/>
      <w:r w:rsidRPr="00E71A48">
        <w:rPr>
          <w:szCs w:val="24"/>
        </w:rPr>
        <w:t>Общие положения</w:t>
      </w:r>
      <w:bookmarkEnd w:id="322"/>
      <w:bookmarkEnd w:id="323"/>
      <w:bookmarkEnd w:id="324"/>
      <w:bookmarkEnd w:id="325"/>
      <w:bookmarkEnd w:id="326"/>
      <w:bookmarkEnd w:id="327"/>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02A53">
        <w:fldChar w:fldCharType="begin"/>
      </w:r>
      <w:r w:rsidR="00402A53">
        <w:instrText xml:space="preserve"> REF _Ref93089454 \n \h  \* MERGEFORMAT </w:instrText>
      </w:r>
      <w:r w:rsidR="00402A53">
        <w:fldChar w:fldCharType="separate"/>
      </w:r>
      <w:r w:rsidR="00897E29" w:rsidRPr="00897E29">
        <w:rPr>
          <w:bCs w:val="0"/>
          <w:sz w:val="24"/>
          <w:szCs w:val="24"/>
        </w:rPr>
        <w:t>3.6.2</w:t>
      </w:r>
      <w:r w:rsidR="00402A53">
        <w:fldChar w:fldCharType="end"/>
      </w:r>
      <w:r w:rsidRPr="00E71A48">
        <w:rPr>
          <w:bCs w:val="0"/>
          <w:sz w:val="24"/>
          <w:szCs w:val="24"/>
        </w:rPr>
        <w:t xml:space="preserve">), проведение (при необходимости) переговоров (пункт </w:t>
      </w:r>
      <w:r w:rsidR="00402A53">
        <w:fldChar w:fldCharType="begin"/>
      </w:r>
      <w:r w:rsidR="00402A53">
        <w:instrText xml:space="preserve"> REF _Ref303670674 \n \h  \* MERGEFORMAT </w:instrText>
      </w:r>
      <w:r w:rsidR="00402A53">
        <w:fldChar w:fldCharType="separate"/>
      </w:r>
      <w:r w:rsidR="00897E29" w:rsidRPr="00897E29">
        <w:rPr>
          <w:bCs w:val="0"/>
          <w:sz w:val="24"/>
          <w:szCs w:val="24"/>
        </w:rPr>
        <w:t>3.6.3</w:t>
      </w:r>
      <w:r w:rsidR="00402A53">
        <w:fldChar w:fldCharType="end"/>
      </w:r>
      <w:r w:rsidRPr="00E71A48">
        <w:rPr>
          <w:bCs w:val="0"/>
          <w:sz w:val="24"/>
          <w:szCs w:val="24"/>
        </w:rPr>
        <w:t>) и оценочную стадию (пункт</w:t>
      </w:r>
      <w:r w:rsidR="007F3FB7" w:rsidRPr="00E71A48">
        <w:rPr>
          <w:bCs w:val="0"/>
          <w:sz w:val="24"/>
          <w:szCs w:val="24"/>
        </w:rPr>
        <w:t xml:space="preserve"> </w:t>
      </w:r>
      <w:r w:rsidR="00402A53">
        <w:fldChar w:fldCharType="begin"/>
      </w:r>
      <w:r w:rsidR="00402A53">
        <w:instrText xml:space="preserve"> REF _Ref306138385 \r \h  \* MERGEFORMAT </w:instrText>
      </w:r>
      <w:r w:rsidR="00402A53">
        <w:fldChar w:fldCharType="separate"/>
      </w:r>
      <w:r w:rsidR="00897E29" w:rsidRPr="00897E29">
        <w:rPr>
          <w:bCs w:val="0"/>
          <w:sz w:val="24"/>
          <w:szCs w:val="24"/>
        </w:rPr>
        <w:t>3.6.4</w:t>
      </w:r>
      <w:r w:rsidR="00402A53">
        <w:fldChar w:fldCharType="end"/>
      </w:r>
      <w:r w:rsidRPr="00E71A48">
        <w:rPr>
          <w:bCs w:val="0"/>
          <w:sz w:val="24"/>
          <w:szCs w:val="24"/>
        </w:rPr>
        <w:t>).</w:t>
      </w:r>
    </w:p>
    <w:p w:rsidR="00717F60" w:rsidRPr="00E71A48" w:rsidRDefault="00717F60" w:rsidP="00E71A48">
      <w:pPr>
        <w:pStyle w:val="3"/>
        <w:spacing w:line="264" w:lineRule="auto"/>
        <w:rPr>
          <w:szCs w:val="24"/>
        </w:rPr>
      </w:pPr>
      <w:bookmarkStart w:id="328" w:name="_Ref93089454"/>
      <w:bookmarkStart w:id="329" w:name="_Toc439323712"/>
      <w:bookmarkStart w:id="330" w:name="_Toc440357110"/>
      <w:bookmarkStart w:id="331" w:name="_Toc440359665"/>
      <w:bookmarkStart w:id="332" w:name="_Toc440632128"/>
      <w:bookmarkStart w:id="333" w:name="_Toc440875949"/>
      <w:bookmarkStart w:id="334" w:name="_Toc441130977"/>
      <w:r w:rsidRPr="00E71A48">
        <w:rPr>
          <w:szCs w:val="24"/>
        </w:rPr>
        <w:t>Отборочная стадия</w:t>
      </w:r>
      <w:bookmarkEnd w:id="328"/>
      <w:bookmarkEnd w:id="329"/>
      <w:bookmarkEnd w:id="330"/>
      <w:bookmarkEnd w:id="331"/>
      <w:bookmarkEnd w:id="332"/>
      <w:bookmarkEnd w:id="333"/>
      <w:bookmarkEnd w:id="33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5"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E71A48">
        <w:rPr>
          <w:sz w:val="24"/>
          <w:szCs w:val="24"/>
        </w:rPr>
        <w:lastRenderedPageBreak/>
        <w:t xml:space="preserve">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5"/>
      <w:bookmarkEnd w:id="336"/>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02A53">
        <w:fldChar w:fldCharType="begin"/>
      </w:r>
      <w:r w:rsidR="00402A53">
        <w:instrText xml:space="preserve"> REF _Ref306176386 \r \h  \* MERGEFORMAT </w:instrText>
      </w:r>
      <w:r w:rsidR="00402A53">
        <w:fldChar w:fldCharType="separate"/>
      </w:r>
      <w:r w:rsidR="00897E29" w:rsidRPr="00897E29">
        <w:rPr>
          <w:sz w:val="24"/>
          <w:szCs w:val="24"/>
        </w:rPr>
        <w:t>3.3.14</w:t>
      </w:r>
      <w:r w:rsidR="00402A5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7" w:name="_Ref303670674"/>
      <w:bookmarkStart w:id="338" w:name="_Toc439323713"/>
      <w:bookmarkStart w:id="339" w:name="_Toc440357111"/>
      <w:bookmarkStart w:id="340" w:name="_Toc440359666"/>
      <w:bookmarkStart w:id="341" w:name="_Toc440632129"/>
      <w:bookmarkStart w:id="342" w:name="_Toc440875950"/>
      <w:bookmarkStart w:id="343" w:name="_Toc441130978"/>
      <w:r w:rsidRPr="00E71A48">
        <w:rPr>
          <w:szCs w:val="24"/>
        </w:rPr>
        <w:t>Проведение переговоров</w:t>
      </w:r>
      <w:bookmarkEnd w:id="337"/>
      <w:bookmarkEnd w:id="338"/>
      <w:bookmarkEnd w:id="339"/>
      <w:bookmarkEnd w:id="340"/>
      <w:bookmarkEnd w:id="341"/>
      <w:bookmarkEnd w:id="342"/>
      <w:bookmarkEnd w:id="343"/>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4" w:name="_Ref306138385"/>
      <w:bookmarkStart w:id="345" w:name="_Toc439323714"/>
      <w:bookmarkStart w:id="346" w:name="_Toc440357112"/>
      <w:bookmarkStart w:id="347" w:name="_Toc440359667"/>
      <w:bookmarkStart w:id="348" w:name="_Toc440632130"/>
      <w:bookmarkStart w:id="349" w:name="_Toc440875951"/>
      <w:bookmarkStart w:id="350" w:name="_Toc441130979"/>
      <w:r w:rsidRPr="00E71A48">
        <w:rPr>
          <w:szCs w:val="24"/>
        </w:rPr>
        <w:t>Оценочная стадия</w:t>
      </w:r>
      <w:bookmarkEnd w:id="344"/>
      <w:bookmarkEnd w:id="345"/>
      <w:bookmarkEnd w:id="346"/>
      <w:bookmarkEnd w:id="347"/>
      <w:bookmarkEnd w:id="348"/>
      <w:bookmarkEnd w:id="349"/>
      <w:bookmarkEnd w:id="35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1" w:name="_Ref303250967"/>
      <w:bookmarkStart w:id="352" w:name="_Toc305697378"/>
      <w:bookmarkStart w:id="353" w:name="_Toc441130980"/>
      <w:bookmarkStart w:id="354" w:name="_Toc255985696"/>
      <w:r w:rsidRPr="00E71A48">
        <w:t>Аукционная процедура понижени</w:t>
      </w:r>
      <w:r w:rsidR="00E60F8E" w:rsidRPr="00E71A48">
        <w:t>я</w:t>
      </w:r>
      <w:r w:rsidRPr="00E71A48">
        <w:t xml:space="preserve"> цены (переторжка)</w:t>
      </w:r>
      <w:bookmarkEnd w:id="351"/>
      <w:bookmarkEnd w:id="352"/>
      <w:bookmarkEnd w:id="353"/>
      <w:r w:rsidRPr="00E71A48">
        <w:t xml:space="preserve"> </w:t>
      </w:r>
    </w:p>
    <w:bookmarkEnd w:id="354"/>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897E29">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897E29">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w:t>
      </w:r>
      <w:r w:rsidRPr="00E71A48">
        <w:rPr>
          <w:sz w:val="24"/>
          <w:szCs w:val="24"/>
          <w:lang w:eastAsia="ru-RU"/>
        </w:rPr>
        <w:lastRenderedPageBreak/>
        <w:t xml:space="preserve">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5"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5"/>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402A53">
        <w:fldChar w:fldCharType="begin"/>
      </w:r>
      <w:r w:rsidR="00402A53">
        <w:instrText xml:space="preserve"> REF _Ref306352987 \r \h  \* MERGEFORMAT </w:instrText>
      </w:r>
      <w:r w:rsidR="00402A53">
        <w:fldChar w:fldCharType="separate"/>
      </w:r>
      <w:r w:rsidR="00897E29" w:rsidRPr="00897E29">
        <w:rPr>
          <w:iCs/>
          <w:sz w:val="24"/>
          <w:szCs w:val="24"/>
          <w:lang w:eastAsia="ru-RU"/>
        </w:rPr>
        <w:t>3.7.3</w:t>
      </w:r>
      <w:r w:rsidR="00402A53">
        <w:fldChar w:fldCharType="end"/>
      </w:r>
      <w:r w:rsidRPr="00E71A48">
        <w:rPr>
          <w:iCs/>
          <w:sz w:val="24"/>
          <w:szCs w:val="24"/>
          <w:lang w:eastAsia="ru-RU"/>
        </w:rPr>
        <w:t xml:space="preserve"> - </w:t>
      </w:r>
      <w:r w:rsidR="00402A53">
        <w:fldChar w:fldCharType="begin"/>
      </w:r>
      <w:r w:rsidR="00402A53">
        <w:instrText xml:space="preserve"> REF _Ref306353005 \r \h  \* MERGEFORMAT </w:instrText>
      </w:r>
      <w:r w:rsidR="00402A53">
        <w:fldChar w:fldCharType="separate"/>
      </w:r>
      <w:r w:rsidR="00897E29" w:rsidRPr="00897E29">
        <w:rPr>
          <w:iCs/>
          <w:sz w:val="24"/>
          <w:szCs w:val="24"/>
          <w:lang w:eastAsia="ru-RU"/>
        </w:rPr>
        <w:t>3.7.5</w:t>
      </w:r>
      <w:r w:rsidR="00402A5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7" w:name="_Ref303681924"/>
      <w:bookmarkStart w:id="358" w:name="_Ref303683914"/>
      <w:bookmarkStart w:id="359" w:name="_Toc441130981"/>
      <w:r w:rsidRPr="00BC19F9">
        <w:t xml:space="preserve">Подведение итогов </w:t>
      </w:r>
      <w:r w:rsidR="00DF639D" w:rsidRPr="00BC19F9">
        <w:t>З</w:t>
      </w:r>
      <w:r w:rsidRPr="00BC19F9">
        <w:t>апроса предложений</w:t>
      </w:r>
      <w:bookmarkEnd w:id="357"/>
      <w:bookmarkEnd w:id="358"/>
      <w:bookmarkEnd w:id="35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lastRenderedPageBreak/>
        <w:t>Договор</w:t>
      </w:r>
      <w:r w:rsidRPr="00E71A48">
        <w:rPr>
          <w:sz w:val="24"/>
          <w:szCs w:val="24"/>
        </w:rPr>
        <w:t>а:</w:t>
      </w:r>
      <w:bookmarkEnd w:id="36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1" w:name="_Ref303251044"/>
      <w:bookmarkStart w:id="362" w:name="_Toc441130982"/>
      <w:bookmarkStart w:id="363" w:name="_Ref191386295"/>
      <w:r w:rsidRPr="00E71A48">
        <w:t xml:space="preserve">Признание запроса предложений </w:t>
      </w:r>
      <w:proofErr w:type="gramStart"/>
      <w:r w:rsidRPr="00E71A48">
        <w:t>несостоявшимся</w:t>
      </w:r>
      <w:bookmarkEnd w:id="361"/>
      <w:bookmarkEnd w:id="36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7" w:name="_Ref303683929"/>
      <w:bookmarkStart w:id="368"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3"/>
      <w:bookmarkEnd w:id="367"/>
      <w:bookmarkEnd w:id="36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69" w:name="_Ref294695403"/>
      <w:bookmarkStart w:id="37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69"/>
      <w:bookmarkEnd w:id="37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1"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02A53">
        <w:fldChar w:fldCharType="begin"/>
      </w:r>
      <w:r w:rsidR="00402A53">
        <w:instrText xml:space="preserve"> REF _Ref294695546 \r \h  \* MERGEFORMAT </w:instrText>
      </w:r>
      <w:r w:rsidR="00402A53">
        <w:fldChar w:fldCharType="separate"/>
      </w:r>
      <w:r w:rsidR="00897E29" w:rsidRPr="00897E29">
        <w:rPr>
          <w:bCs w:val="0"/>
          <w:sz w:val="24"/>
          <w:szCs w:val="24"/>
        </w:rPr>
        <w:t xml:space="preserve"> 1.2.6 </w:t>
      </w:r>
      <w:r w:rsidR="00402A53">
        <w:fldChar w:fldCharType="end"/>
      </w:r>
      <w:r w:rsidRPr="00E71A48">
        <w:rPr>
          <w:bCs w:val="0"/>
          <w:sz w:val="24"/>
          <w:szCs w:val="24"/>
        </w:rPr>
        <w:t>и/или в срок, определенный в п.</w:t>
      </w:r>
      <w:r w:rsidR="001716DB" w:rsidRPr="00E71A48">
        <w:rPr>
          <w:bCs w:val="0"/>
          <w:sz w:val="24"/>
          <w:szCs w:val="24"/>
        </w:rPr>
        <w:t xml:space="preserve"> </w:t>
      </w:r>
      <w:r w:rsidR="00402A53">
        <w:fldChar w:fldCharType="begin"/>
      </w:r>
      <w:r w:rsidR="00402A53">
        <w:instrText xml:space="preserve"> REF _Ref294695403 \n \h  \* MERGEFORMAT </w:instrText>
      </w:r>
      <w:r w:rsidR="00402A53">
        <w:fldChar w:fldCharType="separate"/>
      </w:r>
      <w:r w:rsidR="00897E29" w:rsidRPr="00897E29">
        <w:rPr>
          <w:bCs w:val="0"/>
          <w:sz w:val="24"/>
          <w:szCs w:val="24"/>
        </w:rPr>
        <w:t>3.10.3</w:t>
      </w:r>
      <w:r w:rsidR="00402A5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02A53">
        <w:fldChar w:fldCharType="begin"/>
      </w:r>
      <w:r w:rsidR="00402A53">
        <w:instrText xml:space="preserve"> REF _Ref305979053 \r \h  \* MERGEFORMAT </w:instrText>
      </w:r>
      <w:r w:rsidR="00402A53">
        <w:fldChar w:fldCharType="separate"/>
      </w:r>
      <w:r w:rsidR="00897E29" w:rsidRPr="00897E29">
        <w:rPr>
          <w:bCs w:val="0"/>
          <w:sz w:val="24"/>
          <w:szCs w:val="24"/>
        </w:rPr>
        <w:t>3.10.4</w:t>
      </w:r>
      <w:r w:rsidR="00402A5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3" w:name="_Toc181693189"/>
      <w:bookmarkStart w:id="374" w:name="_Ref190680463"/>
      <w:bookmarkStart w:id="375" w:name="_Ref306140410"/>
      <w:bookmarkStart w:id="376" w:name="_Ref306142159"/>
      <w:bookmarkStart w:id="377" w:name="_Toc441130984"/>
      <w:bookmarkStart w:id="378" w:name="_Ref303102866"/>
      <w:bookmarkStart w:id="379" w:name="_Toc305835589"/>
      <w:bookmarkStart w:id="380" w:name="_Ref303683952"/>
      <w:bookmarkStart w:id="381" w:name="__RefNumPara__840_922829174"/>
      <w:bookmarkEnd w:id="37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3"/>
      <w:bookmarkEnd w:id="374"/>
      <w:bookmarkEnd w:id="375"/>
      <w:bookmarkEnd w:id="376"/>
      <w:bookmarkEnd w:id="377"/>
      <w:r w:rsidRPr="00414CAF">
        <w:t xml:space="preserve"> </w:t>
      </w:r>
      <w:bookmarkEnd w:id="378"/>
      <w:bookmarkEnd w:id="37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897E29">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2" w:name="_Ref303694483"/>
      <w:bookmarkStart w:id="383" w:name="_Toc305835590"/>
      <w:bookmarkStart w:id="384" w:name="_Ref306140451"/>
      <w:bookmarkStart w:id="385" w:name="_Toc441130985"/>
      <w:r w:rsidRPr="00B42AE0">
        <w:t xml:space="preserve">Уведомление о результатах </w:t>
      </w:r>
      <w:bookmarkEnd w:id="382"/>
      <w:bookmarkEnd w:id="383"/>
      <w:r w:rsidRPr="00B42AE0">
        <w:t>запроса предложений</w:t>
      </w:r>
      <w:bookmarkEnd w:id="384"/>
      <w:bookmarkEnd w:id="385"/>
    </w:p>
    <w:bookmarkEnd w:id="38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402A53">
        <w:fldChar w:fldCharType="begin"/>
      </w:r>
      <w:r w:rsidR="00402A53">
        <w:instrText xml:space="preserve"> REF _Ref191386085 \r \h  \* MERGEFORMAT </w:instrText>
      </w:r>
      <w:r w:rsidR="00402A53">
        <w:fldChar w:fldCharType="separate"/>
      </w:r>
      <w:r w:rsidR="00897E29" w:rsidRPr="00897E29">
        <w:rPr>
          <w:iCs/>
          <w:sz w:val="24"/>
          <w:szCs w:val="24"/>
        </w:rPr>
        <w:t>1.1.1</w:t>
      </w:r>
      <w:r w:rsidR="00402A5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6" w:name="_Ref440270568"/>
      <w:bookmarkStart w:id="387" w:name="_Ref440274159"/>
      <w:bookmarkStart w:id="388" w:name="_Ref440292555"/>
      <w:bookmarkStart w:id="389" w:name="_Ref440292779"/>
      <w:bookmarkStart w:id="390" w:name="_Toc441130986"/>
      <w:r>
        <w:rPr>
          <w:szCs w:val="24"/>
        </w:rPr>
        <w:lastRenderedPageBreak/>
        <w:t>Техническая часть</w:t>
      </w:r>
      <w:bookmarkEnd w:id="386"/>
      <w:bookmarkEnd w:id="387"/>
      <w:bookmarkEnd w:id="388"/>
      <w:bookmarkEnd w:id="389"/>
      <w:bookmarkEnd w:id="390"/>
      <w:r w:rsidRPr="00E71A48">
        <w:rPr>
          <w:szCs w:val="24"/>
        </w:rPr>
        <w:t xml:space="preserve"> </w:t>
      </w:r>
    </w:p>
    <w:p w:rsidR="002B5044" w:rsidRPr="002A47D1" w:rsidRDefault="002B5044" w:rsidP="002A47D1">
      <w:pPr>
        <w:pStyle w:val="2"/>
        <w:ind w:left="1701" w:hanging="1134"/>
      </w:pPr>
      <w:bookmarkStart w:id="391" w:name="_Toc176064096"/>
      <w:bookmarkStart w:id="392" w:name="_Toc176338524"/>
      <w:bookmarkStart w:id="393" w:name="_Toc180399752"/>
      <w:bookmarkStart w:id="394" w:name="_Toc191205941"/>
      <w:bookmarkStart w:id="395" w:name="_Toc194315544"/>
      <w:bookmarkStart w:id="396" w:name="_Toc423421725"/>
      <w:bookmarkStart w:id="397" w:name="_Toc441130987"/>
      <w:r w:rsidRPr="002B5044">
        <w:t>Общие требования к условиям поставки продукции</w:t>
      </w:r>
      <w:bookmarkStart w:id="398" w:name="_Toc176064097"/>
      <w:bookmarkStart w:id="399" w:name="_Toc176338525"/>
      <w:bookmarkStart w:id="400" w:name="_Toc180399753"/>
      <w:bookmarkStart w:id="401" w:name="_Toc189457101"/>
      <w:bookmarkStart w:id="402" w:name="_Toc189461737"/>
      <w:bookmarkStart w:id="403" w:name="_Toc189462011"/>
      <w:bookmarkStart w:id="404" w:name="_Toc191273610"/>
      <w:bookmarkStart w:id="405" w:name="_Toc167189319"/>
      <w:bookmarkStart w:id="406" w:name="_Toc168725254"/>
      <w:bookmarkEnd w:id="391"/>
      <w:bookmarkEnd w:id="392"/>
      <w:bookmarkEnd w:id="393"/>
      <w:bookmarkEnd w:id="394"/>
      <w:bookmarkEnd w:id="395"/>
      <w:bookmarkEnd w:id="396"/>
      <w:bookmarkEnd w:id="397"/>
    </w:p>
    <w:p w:rsidR="002B5044" w:rsidRPr="002B5044" w:rsidRDefault="002B5044" w:rsidP="002B5044">
      <w:pPr>
        <w:pStyle w:val="3"/>
        <w:ind w:left="0" w:firstLine="851"/>
        <w:jc w:val="both"/>
        <w:rPr>
          <w:b w:val="0"/>
          <w:szCs w:val="24"/>
        </w:rPr>
      </w:pPr>
      <w:bookmarkStart w:id="407" w:name="_Toc439166308"/>
      <w:bookmarkStart w:id="408" w:name="_Toc439170656"/>
      <w:bookmarkStart w:id="409" w:name="_Toc439172758"/>
      <w:bookmarkStart w:id="410" w:name="_Toc439173202"/>
      <w:bookmarkStart w:id="411" w:name="_Toc439238196"/>
      <w:bookmarkStart w:id="412" w:name="_Toc439252748"/>
      <w:bookmarkStart w:id="413" w:name="_Toc439323606"/>
      <w:bookmarkStart w:id="414" w:name="_Toc439323722"/>
      <w:bookmarkStart w:id="415" w:name="_Toc440357120"/>
      <w:bookmarkStart w:id="416" w:name="_Toc440359675"/>
      <w:bookmarkStart w:id="417" w:name="_Toc440632139"/>
      <w:bookmarkStart w:id="418" w:name="_Toc440875960"/>
      <w:bookmarkStart w:id="419" w:name="_Toc441130988"/>
      <w:r w:rsidRPr="002B5044">
        <w:rPr>
          <w:b w:val="0"/>
          <w:szCs w:val="24"/>
        </w:rPr>
        <w:t>Продукция должна быть новой и ранее неиспользованной.</w:t>
      </w:r>
      <w:bookmarkEnd w:id="407"/>
      <w:bookmarkEnd w:id="408"/>
      <w:bookmarkEnd w:id="409"/>
      <w:bookmarkEnd w:id="410"/>
      <w:bookmarkEnd w:id="411"/>
      <w:bookmarkEnd w:id="412"/>
      <w:bookmarkEnd w:id="413"/>
      <w:bookmarkEnd w:id="414"/>
      <w:bookmarkEnd w:id="415"/>
      <w:bookmarkEnd w:id="416"/>
      <w:bookmarkEnd w:id="417"/>
      <w:bookmarkEnd w:id="418"/>
      <w:bookmarkEnd w:id="419"/>
    </w:p>
    <w:p w:rsidR="002B5044" w:rsidRPr="002B5044" w:rsidRDefault="002B5044" w:rsidP="002B5044">
      <w:pPr>
        <w:pStyle w:val="3"/>
        <w:ind w:left="0" w:firstLine="851"/>
        <w:jc w:val="both"/>
        <w:rPr>
          <w:b w:val="0"/>
          <w:szCs w:val="24"/>
        </w:rPr>
      </w:pPr>
      <w:bookmarkStart w:id="420" w:name="_Toc439166309"/>
      <w:bookmarkStart w:id="421" w:name="_Toc439170657"/>
      <w:bookmarkStart w:id="422" w:name="_Toc439172759"/>
      <w:bookmarkStart w:id="423" w:name="_Toc439173203"/>
      <w:bookmarkStart w:id="424" w:name="_Toc439238197"/>
      <w:bookmarkStart w:id="425" w:name="_Toc439252749"/>
      <w:bookmarkStart w:id="426" w:name="_Toc439323607"/>
      <w:bookmarkStart w:id="427" w:name="_Toc439323723"/>
      <w:bookmarkStart w:id="428" w:name="_Toc440357121"/>
      <w:bookmarkStart w:id="429" w:name="_Toc440359676"/>
      <w:bookmarkStart w:id="430" w:name="_Toc440632140"/>
      <w:bookmarkStart w:id="431" w:name="_Toc440875961"/>
      <w:bookmarkStart w:id="432" w:name="_Toc441130989"/>
      <w:r w:rsidRPr="002B5044">
        <w:rPr>
          <w:b w:val="0"/>
          <w:szCs w:val="24"/>
        </w:rPr>
        <w:t>Продукция должна соответствовать ГОСТ, ТУ и Технической политике ПАО «МРСК Центра».</w:t>
      </w:r>
      <w:bookmarkEnd w:id="420"/>
      <w:bookmarkEnd w:id="421"/>
      <w:bookmarkEnd w:id="422"/>
      <w:bookmarkEnd w:id="423"/>
      <w:bookmarkEnd w:id="424"/>
      <w:bookmarkEnd w:id="425"/>
      <w:bookmarkEnd w:id="426"/>
      <w:bookmarkEnd w:id="427"/>
      <w:bookmarkEnd w:id="428"/>
      <w:bookmarkEnd w:id="429"/>
      <w:bookmarkEnd w:id="430"/>
      <w:bookmarkEnd w:id="431"/>
      <w:bookmarkEnd w:id="432"/>
    </w:p>
    <w:p w:rsidR="002B5044" w:rsidRPr="00C12FA4" w:rsidRDefault="002B5044" w:rsidP="0021751A">
      <w:pPr>
        <w:pStyle w:val="2"/>
        <w:ind w:left="1701" w:hanging="1134"/>
      </w:pPr>
      <w:bookmarkStart w:id="433" w:name="_Toc423421726"/>
      <w:bookmarkStart w:id="434" w:name="_Toc441130990"/>
      <w:r w:rsidRPr="00C12FA4">
        <w:t>Перечень, объемы и характеристики закупаемой продукции</w:t>
      </w:r>
      <w:bookmarkEnd w:id="398"/>
      <w:bookmarkEnd w:id="399"/>
      <w:bookmarkEnd w:id="400"/>
      <w:bookmarkEnd w:id="401"/>
      <w:bookmarkEnd w:id="402"/>
      <w:bookmarkEnd w:id="403"/>
      <w:bookmarkEnd w:id="404"/>
      <w:bookmarkEnd w:id="433"/>
      <w:bookmarkEnd w:id="434"/>
    </w:p>
    <w:p w:rsidR="002B5044" w:rsidRPr="003803A7" w:rsidRDefault="002B5044" w:rsidP="002B5044">
      <w:pPr>
        <w:pStyle w:val="3"/>
        <w:ind w:left="0" w:firstLine="851"/>
        <w:jc w:val="both"/>
        <w:rPr>
          <w:b w:val="0"/>
          <w:szCs w:val="24"/>
        </w:rPr>
      </w:pPr>
      <w:bookmarkStart w:id="435" w:name="_Toc439166311"/>
      <w:bookmarkStart w:id="436" w:name="_Toc439170659"/>
      <w:bookmarkStart w:id="437" w:name="_Toc439172761"/>
      <w:bookmarkStart w:id="438" w:name="_Toc439173205"/>
      <w:bookmarkStart w:id="439" w:name="_Toc439238199"/>
      <w:bookmarkStart w:id="440" w:name="_Toc439252751"/>
      <w:bookmarkStart w:id="441" w:name="_Toc439323609"/>
      <w:bookmarkStart w:id="442" w:name="_Toc439323725"/>
      <w:bookmarkStart w:id="443" w:name="_Toc440357123"/>
      <w:bookmarkStart w:id="444" w:name="_Toc440359678"/>
      <w:bookmarkStart w:id="445" w:name="_Toc440632142"/>
      <w:bookmarkStart w:id="446" w:name="_Toc440875963"/>
      <w:bookmarkStart w:id="447" w:name="_Toc441130991"/>
      <w:r w:rsidRPr="003776BB">
        <w:rPr>
          <w:b w:val="0"/>
          <w:szCs w:val="24"/>
        </w:rPr>
        <w:t>Техническ</w:t>
      </w:r>
      <w:r w:rsidR="003776BB" w:rsidRPr="003776BB">
        <w:rPr>
          <w:b w:val="0"/>
          <w:szCs w:val="24"/>
        </w:rPr>
        <w:t>ое</w:t>
      </w:r>
      <w:r w:rsidR="00897E29">
        <w:rPr>
          <w:b w:val="0"/>
          <w:szCs w:val="24"/>
        </w:rPr>
        <w:t xml:space="preserve"> </w:t>
      </w:r>
      <w:r w:rsidRPr="003776BB">
        <w:rPr>
          <w:b w:val="0"/>
          <w:szCs w:val="24"/>
        </w:rPr>
        <w:t>задани</w:t>
      </w:r>
      <w:r w:rsidR="003776BB" w:rsidRPr="003776BB">
        <w:rPr>
          <w:b w:val="0"/>
          <w:szCs w:val="24"/>
        </w:rPr>
        <w:t>е</w:t>
      </w:r>
      <w:r w:rsidR="00897E29">
        <w:rPr>
          <w:b w:val="0"/>
          <w:szCs w:val="24"/>
        </w:rPr>
        <w:t xml:space="preserve"> </w:t>
      </w:r>
      <w:r w:rsidR="00A154B7" w:rsidRPr="00897E29">
        <w:rPr>
          <w:b w:val="0"/>
          <w:szCs w:val="24"/>
        </w:rPr>
        <w:t>по Лоту №1 (подраздел</w:t>
      </w:r>
      <w:r w:rsidR="00A154B7">
        <w:rPr>
          <w:b w:val="0"/>
          <w:szCs w:val="24"/>
        </w:rPr>
        <w:t xml:space="preserve">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897E29">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5"/>
      <w:bookmarkEnd w:id="436"/>
      <w:bookmarkEnd w:id="437"/>
      <w:bookmarkEnd w:id="438"/>
      <w:bookmarkEnd w:id="439"/>
      <w:bookmarkEnd w:id="440"/>
      <w:bookmarkEnd w:id="441"/>
      <w:bookmarkEnd w:id="442"/>
      <w:bookmarkEnd w:id="443"/>
      <w:bookmarkEnd w:id="444"/>
      <w:bookmarkEnd w:id="445"/>
      <w:bookmarkEnd w:id="446"/>
      <w:bookmarkEnd w:id="447"/>
    </w:p>
    <w:p w:rsidR="002B5044" w:rsidRPr="003803A7" w:rsidRDefault="002B5044" w:rsidP="0021751A">
      <w:pPr>
        <w:pStyle w:val="2"/>
        <w:ind w:left="1701" w:hanging="1134"/>
      </w:pPr>
      <w:bookmarkStart w:id="448" w:name="_Ref194832984"/>
      <w:bookmarkStart w:id="449" w:name="_Ref197686508"/>
      <w:bookmarkStart w:id="450" w:name="_Toc423421727"/>
      <w:bookmarkStart w:id="451" w:name="_Toc441130992"/>
      <w:r w:rsidRPr="003803A7">
        <w:t>Требование к поставляемой продукции</w:t>
      </w:r>
      <w:bookmarkEnd w:id="448"/>
      <w:bookmarkEnd w:id="449"/>
      <w:bookmarkEnd w:id="450"/>
      <w:bookmarkEnd w:id="451"/>
    </w:p>
    <w:p w:rsidR="002B5044" w:rsidRPr="003803A7" w:rsidRDefault="0021751A" w:rsidP="002B5044">
      <w:pPr>
        <w:pStyle w:val="3"/>
        <w:ind w:left="0" w:firstLine="851"/>
        <w:jc w:val="both"/>
        <w:rPr>
          <w:b w:val="0"/>
          <w:szCs w:val="24"/>
        </w:rPr>
      </w:pPr>
      <w:bookmarkStart w:id="452" w:name="_Toc439166313"/>
      <w:bookmarkStart w:id="453" w:name="_Toc439170661"/>
      <w:bookmarkStart w:id="454" w:name="_Toc439172763"/>
      <w:bookmarkStart w:id="455" w:name="_Toc439173207"/>
      <w:bookmarkStart w:id="456" w:name="_Toc439238201"/>
      <w:bookmarkStart w:id="457" w:name="_Toc439252753"/>
      <w:bookmarkStart w:id="458" w:name="_Toc439323611"/>
      <w:bookmarkStart w:id="459" w:name="_Toc439323727"/>
      <w:bookmarkStart w:id="460" w:name="_Toc440357125"/>
      <w:bookmarkStart w:id="461" w:name="_Toc440359680"/>
      <w:bookmarkStart w:id="462" w:name="_Toc440632144"/>
      <w:bookmarkStart w:id="463" w:name="_Toc440875965"/>
      <w:bookmarkStart w:id="464" w:name="_Toc441130993"/>
      <w:bookmarkStart w:id="465" w:name="_Ref194833053"/>
      <w:bookmarkStart w:id="466" w:name="_Ref223496951"/>
      <w:bookmarkStart w:id="46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2"/>
      <w:bookmarkEnd w:id="453"/>
      <w:bookmarkEnd w:id="454"/>
      <w:bookmarkEnd w:id="455"/>
      <w:bookmarkEnd w:id="456"/>
      <w:bookmarkEnd w:id="457"/>
      <w:bookmarkEnd w:id="458"/>
      <w:bookmarkEnd w:id="459"/>
      <w:bookmarkEnd w:id="460"/>
      <w:bookmarkEnd w:id="461"/>
      <w:bookmarkEnd w:id="462"/>
      <w:bookmarkEnd w:id="463"/>
      <w:bookmarkEnd w:id="464"/>
    </w:p>
    <w:p w:rsidR="002B5044" w:rsidRPr="003776BB" w:rsidRDefault="002B5044" w:rsidP="002B5044">
      <w:pPr>
        <w:pStyle w:val="3"/>
        <w:ind w:left="0" w:firstLine="851"/>
        <w:jc w:val="both"/>
        <w:rPr>
          <w:b w:val="0"/>
          <w:szCs w:val="24"/>
        </w:rPr>
      </w:pPr>
      <w:bookmarkStart w:id="468" w:name="_Toc439166314"/>
      <w:bookmarkStart w:id="469" w:name="_Toc439170662"/>
      <w:bookmarkStart w:id="470" w:name="_Toc439172764"/>
      <w:bookmarkStart w:id="471" w:name="_Toc439173208"/>
      <w:bookmarkStart w:id="472" w:name="_Toc439238202"/>
      <w:bookmarkStart w:id="473" w:name="_Toc439252754"/>
      <w:bookmarkStart w:id="474" w:name="_Toc439323612"/>
      <w:bookmarkStart w:id="475" w:name="_Toc439323728"/>
      <w:bookmarkStart w:id="476" w:name="_Toc440357126"/>
      <w:bookmarkStart w:id="477" w:name="_Toc440359681"/>
      <w:bookmarkStart w:id="478" w:name="_Toc440632145"/>
      <w:bookmarkStart w:id="479" w:name="_Toc440875966"/>
      <w:bookmarkStart w:id="480" w:name="_Toc441130994"/>
      <w:proofErr w:type="gramStart"/>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897E29">
        <w:rPr>
          <w:b w:val="0"/>
          <w:szCs w:val="24"/>
          <w:lang w:eastAsia="ru-RU"/>
        </w:rPr>
        <w:t xml:space="preserve"> </w:t>
      </w:r>
      <w:r w:rsidR="003776BB" w:rsidRPr="003803A7">
        <w:rPr>
          <w:b w:val="0"/>
          <w:szCs w:val="24"/>
          <w:lang w:eastAsia="ru-RU"/>
        </w:rPr>
        <w:t>задании</w:t>
      </w:r>
      <w:r w:rsidR="00897E29">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8"/>
      <w:bookmarkEnd w:id="469"/>
      <w:bookmarkEnd w:id="470"/>
      <w:bookmarkEnd w:id="471"/>
      <w:bookmarkEnd w:id="472"/>
      <w:bookmarkEnd w:id="473"/>
      <w:bookmarkEnd w:id="474"/>
      <w:bookmarkEnd w:id="475"/>
      <w:bookmarkEnd w:id="476"/>
      <w:bookmarkEnd w:id="477"/>
      <w:bookmarkEnd w:id="478"/>
      <w:bookmarkEnd w:id="479"/>
      <w:bookmarkEnd w:id="480"/>
    </w:p>
    <w:p w:rsidR="002B5044" w:rsidRPr="002B5044" w:rsidRDefault="002B5044" w:rsidP="0021751A">
      <w:pPr>
        <w:pStyle w:val="2"/>
        <w:ind w:left="1701" w:hanging="1134"/>
      </w:pPr>
      <w:bookmarkStart w:id="481" w:name="_Ref247513861"/>
      <w:bookmarkStart w:id="482" w:name="_Toc423421728"/>
      <w:bookmarkStart w:id="483" w:name="_Toc441130995"/>
      <w:r w:rsidRPr="002B5044">
        <w:t xml:space="preserve">Требование к </w:t>
      </w:r>
      <w:r w:rsidR="0021751A">
        <w:t>Участник</w:t>
      </w:r>
      <w:r w:rsidRPr="002B5044">
        <w:t>у</w:t>
      </w:r>
      <w:bookmarkEnd w:id="465"/>
      <w:bookmarkEnd w:id="466"/>
      <w:bookmarkEnd w:id="467"/>
      <w:r w:rsidRPr="002B5044">
        <w:t>.</w:t>
      </w:r>
      <w:bookmarkEnd w:id="481"/>
      <w:bookmarkEnd w:id="482"/>
      <w:bookmarkEnd w:id="483"/>
    </w:p>
    <w:p w:rsidR="002B5044" w:rsidRPr="002B5044" w:rsidRDefault="002B5044" w:rsidP="002B5044">
      <w:pPr>
        <w:pStyle w:val="3"/>
        <w:ind w:left="0" w:firstLine="851"/>
        <w:jc w:val="both"/>
        <w:rPr>
          <w:b w:val="0"/>
          <w:szCs w:val="24"/>
        </w:rPr>
      </w:pPr>
      <w:bookmarkStart w:id="484" w:name="_Toc439166317"/>
      <w:bookmarkStart w:id="485" w:name="_Toc439170665"/>
      <w:bookmarkStart w:id="486" w:name="_Toc439172767"/>
      <w:bookmarkStart w:id="487" w:name="_Toc439173211"/>
      <w:bookmarkStart w:id="488" w:name="_Toc439238205"/>
      <w:bookmarkStart w:id="489" w:name="_Toc439252756"/>
      <w:bookmarkStart w:id="490" w:name="_Toc439323614"/>
      <w:bookmarkStart w:id="491" w:name="_Toc439323730"/>
      <w:bookmarkStart w:id="492" w:name="_Ref440292618"/>
      <w:bookmarkStart w:id="493" w:name="_Toc440357128"/>
      <w:bookmarkStart w:id="494" w:name="_Toc440359683"/>
      <w:bookmarkStart w:id="495" w:name="_Toc440632147"/>
      <w:bookmarkStart w:id="496" w:name="_Toc440875968"/>
      <w:bookmarkStart w:id="497"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897E29">
        <w:rPr>
          <w:b w:val="0"/>
          <w:szCs w:val="24"/>
        </w:rPr>
        <w:t>5.3</w:t>
      </w:r>
      <w:r w:rsidR="008122B7">
        <w:rPr>
          <w:b w:val="0"/>
          <w:szCs w:val="24"/>
        </w:rPr>
        <w:fldChar w:fldCharType="end"/>
      </w:r>
      <w:r w:rsidRPr="002B5044">
        <w:rPr>
          <w:b w:val="0"/>
          <w:szCs w:val="24"/>
        </w:rPr>
        <w:t>).</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2B5044" w:rsidRPr="002B5044" w:rsidRDefault="002B5044" w:rsidP="002B5044">
      <w:pPr>
        <w:pStyle w:val="3"/>
        <w:ind w:left="0" w:firstLine="851"/>
        <w:jc w:val="both"/>
        <w:rPr>
          <w:b w:val="0"/>
          <w:szCs w:val="24"/>
        </w:rPr>
      </w:pPr>
      <w:bookmarkStart w:id="498" w:name="_Toc439166318"/>
      <w:bookmarkStart w:id="499" w:name="_Toc439170666"/>
      <w:bookmarkStart w:id="500" w:name="_Toc439172768"/>
      <w:bookmarkStart w:id="501" w:name="_Toc439173212"/>
      <w:bookmarkStart w:id="502" w:name="_Toc439238206"/>
      <w:bookmarkStart w:id="503" w:name="_Toc439252757"/>
      <w:bookmarkStart w:id="504" w:name="_Toc439323615"/>
      <w:bookmarkStart w:id="505" w:name="_Toc439323731"/>
      <w:bookmarkStart w:id="506" w:name="_Toc440357129"/>
      <w:bookmarkStart w:id="507" w:name="_Toc440359684"/>
      <w:bookmarkStart w:id="508" w:name="_Toc440632148"/>
      <w:bookmarkStart w:id="509" w:name="_Toc440875969"/>
      <w:bookmarkStart w:id="510"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897E29">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8"/>
      <w:bookmarkEnd w:id="499"/>
      <w:bookmarkEnd w:id="500"/>
      <w:bookmarkEnd w:id="501"/>
      <w:bookmarkEnd w:id="502"/>
      <w:bookmarkEnd w:id="503"/>
      <w:bookmarkEnd w:id="504"/>
      <w:bookmarkEnd w:id="505"/>
      <w:bookmarkEnd w:id="506"/>
      <w:bookmarkEnd w:id="507"/>
      <w:bookmarkEnd w:id="508"/>
      <w:bookmarkEnd w:id="509"/>
      <w:bookmarkEnd w:id="510"/>
    </w:p>
    <w:bookmarkEnd w:id="405"/>
    <w:bookmarkEnd w:id="40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1" w:name="_Ref440270602"/>
      <w:bookmarkStart w:id="512" w:name="_Toc441130998"/>
      <w:bookmarkEnd w:id="5"/>
      <w:bookmarkEnd w:id="381"/>
      <w:r w:rsidRPr="00E71A48">
        <w:rPr>
          <w:szCs w:val="24"/>
        </w:rPr>
        <w:lastRenderedPageBreak/>
        <w:t>Образцы основных форм документов, включаемых в Заявку</w:t>
      </w:r>
      <w:bookmarkEnd w:id="511"/>
      <w:bookmarkEnd w:id="512"/>
      <w:r w:rsidRPr="00E71A48">
        <w:rPr>
          <w:szCs w:val="24"/>
        </w:rPr>
        <w:t xml:space="preserve"> </w:t>
      </w:r>
    </w:p>
    <w:p w:rsidR="004F4D80" w:rsidRPr="00F647F7" w:rsidRDefault="004F4D80" w:rsidP="004F4D80">
      <w:pPr>
        <w:pStyle w:val="2"/>
      </w:pPr>
      <w:bookmarkStart w:id="513" w:name="_Ref55336310"/>
      <w:bookmarkStart w:id="514" w:name="_Toc57314672"/>
      <w:bookmarkStart w:id="515" w:name="_Toc69728986"/>
      <w:bookmarkStart w:id="516" w:name="_Toc98253919"/>
      <w:bookmarkStart w:id="517" w:name="_Toc165173847"/>
      <w:bookmarkStart w:id="518" w:name="_Toc423423667"/>
      <w:bookmarkStart w:id="519" w:name="_Toc441130999"/>
      <w:r w:rsidRPr="00F647F7">
        <w:t xml:space="preserve">Письмо о подаче оферты </w:t>
      </w:r>
      <w:bookmarkStart w:id="520" w:name="_Ref22846535"/>
      <w:r w:rsidRPr="00F647F7">
        <w:t>(</w:t>
      </w:r>
      <w:bookmarkEnd w:id="520"/>
      <w:r w:rsidRPr="00F647F7">
        <w:t xml:space="preserve">форма </w:t>
      </w:r>
      <w:r w:rsidRPr="00F647F7">
        <w:rPr>
          <w:noProof/>
        </w:rPr>
        <w:t>1</w:t>
      </w:r>
      <w:r w:rsidRPr="00F647F7">
        <w:t>)</w:t>
      </w:r>
      <w:bookmarkEnd w:id="513"/>
      <w:bookmarkEnd w:id="514"/>
      <w:bookmarkEnd w:id="515"/>
      <w:bookmarkEnd w:id="516"/>
      <w:bookmarkEnd w:id="517"/>
      <w:bookmarkEnd w:id="518"/>
      <w:bookmarkEnd w:id="519"/>
    </w:p>
    <w:p w:rsidR="004F4D80" w:rsidRPr="00C236C0" w:rsidRDefault="004F4D80" w:rsidP="004F4D80">
      <w:pPr>
        <w:pStyle w:val="3"/>
        <w:rPr>
          <w:szCs w:val="24"/>
        </w:rPr>
      </w:pPr>
      <w:bookmarkStart w:id="521" w:name="_Toc98253920"/>
      <w:bookmarkStart w:id="522" w:name="_Toc157248174"/>
      <w:bookmarkStart w:id="523" w:name="_Toc157496543"/>
      <w:bookmarkStart w:id="524" w:name="_Toc158206082"/>
      <w:bookmarkStart w:id="525" w:name="_Toc164057767"/>
      <w:bookmarkStart w:id="526" w:name="_Toc164137117"/>
      <w:bookmarkStart w:id="527" w:name="_Toc164161277"/>
      <w:bookmarkStart w:id="528" w:name="_Toc165173848"/>
      <w:bookmarkStart w:id="529" w:name="_Toc439170673"/>
      <w:bookmarkStart w:id="530" w:name="_Toc439172775"/>
      <w:bookmarkStart w:id="531" w:name="_Toc439173219"/>
      <w:bookmarkStart w:id="532" w:name="_Toc439238213"/>
      <w:bookmarkStart w:id="533" w:name="_Toc440357133"/>
      <w:bookmarkStart w:id="534" w:name="_Toc440359688"/>
      <w:bookmarkStart w:id="535" w:name="_Toc441131000"/>
      <w:r w:rsidRPr="00C236C0">
        <w:rPr>
          <w:szCs w:val="24"/>
        </w:rPr>
        <w:t>Форма письма о подаче оферты</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897E29">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7" w:name="_Toc98253921"/>
      <w:bookmarkStart w:id="538" w:name="_Toc157248175"/>
      <w:bookmarkStart w:id="539" w:name="_Toc157496544"/>
      <w:bookmarkStart w:id="540" w:name="_Toc158206083"/>
      <w:bookmarkStart w:id="541" w:name="_Toc164057768"/>
      <w:bookmarkStart w:id="542" w:name="_Toc164137118"/>
      <w:bookmarkStart w:id="543" w:name="_Toc164161278"/>
      <w:bookmarkStart w:id="544" w:name="_Toc165173849"/>
      <w:r>
        <w:rPr>
          <w:b/>
          <w:szCs w:val="24"/>
        </w:rPr>
        <w:br w:type="page"/>
      </w:r>
    </w:p>
    <w:p w:rsidR="004F4D80" w:rsidRPr="00C236C0" w:rsidRDefault="004F4D80" w:rsidP="004F4D80">
      <w:pPr>
        <w:pStyle w:val="3"/>
        <w:rPr>
          <w:szCs w:val="24"/>
        </w:rPr>
      </w:pPr>
      <w:bookmarkStart w:id="545" w:name="_Toc439170674"/>
      <w:bookmarkStart w:id="546" w:name="_Toc439172776"/>
      <w:bookmarkStart w:id="547" w:name="_Toc439173220"/>
      <w:bookmarkStart w:id="548" w:name="_Toc439238214"/>
      <w:bookmarkStart w:id="549" w:name="_Toc439252762"/>
      <w:bookmarkStart w:id="550" w:name="_Toc439323736"/>
      <w:bookmarkStart w:id="551" w:name="_Toc440357134"/>
      <w:bookmarkStart w:id="552" w:name="_Toc440359689"/>
      <w:bookmarkStart w:id="553" w:name="_Toc440632153"/>
      <w:bookmarkStart w:id="554" w:name="_Toc440875973"/>
      <w:bookmarkStart w:id="555" w:name="_Toc441131001"/>
      <w:r w:rsidRPr="00C236C0">
        <w:rPr>
          <w:szCs w:val="24"/>
        </w:rPr>
        <w:lastRenderedPageBreak/>
        <w:t>Инструкции по заполнению</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897E29">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897E29">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897E29">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6" w:name="_Ref55335821"/>
      <w:bookmarkStart w:id="557" w:name="_Ref55336345"/>
      <w:bookmarkStart w:id="558" w:name="_Toc57314674"/>
      <w:bookmarkStart w:id="559" w:name="_Toc69728988"/>
      <w:bookmarkStart w:id="560" w:name="_Toc98253922"/>
      <w:bookmarkStart w:id="561" w:name="_Toc165173850"/>
      <w:r>
        <w:br w:type="page"/>
      </w:r>
    </w:p>
    <w:p w:rsidR="00920CB0" w:rsidRDefault="00920CB0" w:rsidP="00920CB0">
      <w:pPr>
        <w:pStyle w:val="3"/>
        <w:rPr>
          <w:szCs w:val="24"/>
        </w:rPr>
      </w:pPr>
      <w:bookmarkStart w:id="562" w:name="_Ref440271964"/>
      <w:bookmarkStart w:id="563" w:name="_Toc440357135"/>
      <w:bookmarkStart w:id="564" w:name="_Toc440359690"/>
      <w:bookmarkStart w:id="565" w:name="_Toc441131002"/>
      <w:r>
        <w:rPr>
          <w:szCs w:val="24"/>
        </w:rPr>
        <w:lastRenderedPageBreak/>
        <w:t>Антикоррупционные обязательства (Форма 1.1).</w:t>
      </w:r>
      <w:bookmarkEnd w:id="562"/>
      <w:bookmarkEnd w:id="563"/>
      <w:bookmarkEnd w:id="564"/>
      <w:bookmarkEnd w:id="565"/>
    </w:p>
    <w:p w:rsidR="00920CB0" w:rsidRPr="00920CB0" w:rsidRDefault="00920CB0" w:rsidP="00BC19F9">
      <w:pPr>
        <w:pStyle w:val="3"/>
        <w:numPr>
          <w:ilvl w:val="3"/>
          <w:numId w:val="76"/>
        </w:numPr>
        <w:rPr>
          <w:b w:val="0"/>
          <w:szCs w:val="24"/>
        </w:rPr>
      </w:pPr>
      <w:bookmarkStart w:id="566" w:name="_Toc439238216"/>
      <w:bookmarkStart w:id="567" w:name="_Toc439252764"/>
      <w:bookmarkStart w:id="568" w:name="_Toc439323738"/>
      <w:bookmarkStart w:id="569" w:name="_Toc440357136"/>
      <w:bookmarkStart w:id="570" w:name="_Toc440359691"/>
      <w:bookmarkStart w:id="571" w:name="_Toc440632155"/>
      <w:bookmarkStart w:id="572" w:name="_Toc440875975"/>
      <w:bookmarkStart w:id="573" w:name="_Toc441131003"/>
      <w:r w:rsidRPr="00920CB0">
        <w:rPr>
          <w:b w:val="0"/>
          <w:szCs w:val="24"/>
        </w:rPr>
        <w:t xml:space="preserve">Форма </w:t>
      </w:r>
      <w:r>
        <w:rPr>
          <w:b w:val="0"/>
          <w:szCs w:val="24"/>
        </w:rPr>
        <w:t>Антикоррупционных обязательств</w:t>
      </w:r>
      <w:bookmarkEnd w:id="566"/>
      <w:bookmarkEnd w:id="567"/>
      <w:bookmarkEnd w:id="568"/>
      <w:bookmarkEnd w:id="569"/>
      <w:bookmarkEnd w:id="570"/>
      <w:bookmarkEnd w:id="571"/>
      <w:bookmarkEnd w:id="572"/>
      <w:bookmarkEnd w:id="57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4" w:name="_Toc423423668"/>
      <w:bookmarkStart w:id="575" w:name="_Ref440271072"/>
      <w:bookmarkStart w:id="576" w:name="_Ref440273986"/>
      <w:bookmarkStart w:id="577" w:name="_Ref440274337"/>
      <w:bookmarkStart w:id="578" w:name="_Ref440274913"/>
      <w:bookmarkStart w:id="579" w:name="_Ref440284918"/>
      <w:bookmarkStart w:id="580"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6"/>
      <w:bookmarkEnd w:id="557"/>
      <w:bookmarkEnd w:id="558"/>
      <w:bookmarkEnd w:id="559"/>
      <w:bookmarkEnd w:id="560"/>
      <w:bookmarkEnd w:id="561"/>
      <w:bookmarkEnd w:id="574"/>
      <w:bookmarkEnd w:id="575"/>
      <w:bookmarkEnd w:id="576"/>
      <w:bookmarkEnd w:id="577"/>
      <w:bookmarkEnd w:id="578"/>
      <w:bookmarkEnd w:id="579"/>
      <w:bookmarkEnd w:id="580"/>
    </w:p>
    <w:p w:rsidR="004F4D80" w:rsidRPr="00C236C0" w:rsidRDefault="004F4D80" w:rsidP="004F4D80">
      <w:pPr>
        <w:pStyle w:val="3"/>
        <w:rPr>
          <w:szCs w:val="24"/>
        </w:rPr>
      </w:pPr>
      <w:bookmarkStart w:id="581" w:name="_Toc98253923"/>
      <w:bookmarkStart w:id="582" w:name="_Toc157248177"/>
      <w:bookmarkStart w:id="583" w:name="_Toc157496546"/>
      <w:bookmarkStart w:id="584" w:name="_Toc158206085"/>
      <w:bookmarkStart w:id="585" w:name="_Toc164057770"/>
      <w:bookmarkStart w:id="586" w:name="_Toc164137120"/>
      <w:bookmarkStart w:id="587" w:name="_Toc164161280"/>
      <w:bookmarkStart w:id="588" w:name="_Toc165173851"/>
      <w:bookmarkStart w:id="589" w:name="_Ref264038986"/>
      <w:bookmarkStart w:id="590" w:name="_Ref264359294"/>
      <w:bookmarkStart w:id="591" w:name="_Toc439170676"/>
      <w:bookmarkStart w:id="592" w:name="_Toc439172778"/>
      <w:bookmarkStart w:id="593" w:name="_Toc439173222"/>
      <w:bookmarkStart w:id="594" w:name="_Toc439238218"/>
      <w:bookmarkStart w:id="595" w:name="_Toc439252766"/>
      <w:bookmarkStart w:id="596" w:name="_Toc439323740"/>
      <w:bookmarkStart w:id="597" w:name="_Toc440357138"/>
      <w:bookmarkStart w:id="598" w:name="_Toc440359693"/>
      <w:bookmarkStart w:id="599" w:name="_Toc440632157"/>
      <w:bookmarkStart w:id="600" w:name="_Toc440875977"/>
      <w:bookmarkStart w:id="601" w:name="_Toc441131005"/>
      <w:r w:rsidRPr="00C236C0">
        <w:rPr>
          <w:szCs w:val="24"/>
        </w:rPr>
        <w:t xml:space="preserve">Форма </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00492C8B">
        <w:rPr>
          <w:szCs w:val="24"/>
        </w:rPr>
        <w:t>Сводной таблицы стоимости</w:t>
      </w:r>
      <w:bookmarkEnd w:id="595"/>
      <w:bookmarkEnd w:id="596"/>
      <w:bookmarkEnd w:id="597"/>
      <w:bookmarkEnd w:id="598"/>
      <w:bookmarkEnd w:id="599"/>
      <w:bookmarkEnd w:id="600"/>
      <w:r w:rsidR="00F04258" w:rsidRPr="00F04258">
        <w:rPr>
          <w:bCs w:val="0"/>
          <w:szCs w:val="24"/>
        </w:rPr>
        <w:t xml:space="preserve"> </w:t>
      </w:r>
      <w:r w:rsidR="00F04258" w:rsidRPr="009A70A4">
        <w:rPr>
          <w:bCs w:val="0"/>
          <w:szCs w:val="24"/>
        </w:rPr>
        <w:t>поставок</w:t>
      </w:r>
      <w:bookmarkEnd w:id="6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DF7AA0"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DF7AA0"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DF7AA0"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F7AA0">
            <w:pPr>
              <w:spacing w:line="240" w:lineRule="auto"/>
              <w:ind w:firstLine="0"/>
              <w:jc w:val="left"/>
              <w:rPr>
                <w:sz w:val="18"/>
                <w:szCs w:val="18"/>
              </w:rPr>
            </w:pPr>
            <w:r w:rsidRPr="00B50B01">
              <w:rPr>
                <w:b/>
                <w:bCs w:val="0"/>
                <w:color w:val="000000"/>
                <w:sz w:val="18"/>
                <w:szCs w:val="18"/>
              </w:rPr>
              <w:t>ИТОГО</w:t>
            </w:r>
            <w:r>
              <w:rPr>
                <w:b/>
                <w:bCs w:val="0"/>
                <w:color w:val="000000"/>
                <w:sz w:val="18"/>
                <w:szCs w:val="18"/>
              </w:rPr>
              <w:t xml:space="preserve"> </w:t>
            </w:r>
            <w:r w:rsidRPr="00B50B01">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3B5879" w:rsidRDefault="003B5879" w:rsidP="004F4D80">
      <w:pPr>
        <w:spacing w:before="60" w:line="240" w:lineRule="auto"/>
        <w:rPr>
          <w:b/>
          <w:sz w:val="24"/>
          <w:szCs w:val="24"/>
        </w:rPr>
      </w:pPr>
    </w:p>
    <w:p w:rsidR="003B5879" w:rsidRDefault="003B5879" w:rsidP="004F4D80">
      <w:pPr>
        <w:spacing w:before="60" w:line="240" w:lineRule="auto"/>
        <w:rPr>
          <w:b/>
          <w:sz w:val="24"/>
          <w:szCs w:val="24"/>
        </w:rPr>
      </w:pPr>
    </w:p>
    <w:p w:rsidR="003B5879" w:rsidRDefault="003B5879" w:rsidP="004F4D80">
      <w:pPr>
        <w:spacing w:before="60" w:line="240" w:lineRule="auto"/>
        <w:rPr>
          <w:b/>
          <w:sz w:val="24"/>
          <w:szCs w:val="24"/>
        </w:rPr>
      </w:pPr>
    </w:p>
    <w:p w:rsidR="003B5879" w:rsidRDefault="003B5879" w:rsidP="004F4D80">
      <w:pPr>
        <w:spacing w:before="60" w:line="240" w:lineRule="auto"/>
        <w:rPr>
          <w:b/>
          <w:sz w:val="24"/>
          <w:szCs w:val="24"/>
        </w:rPr>
      </w:pPr>
    </w:p>
    <w:p w:rsidR="003B5879" w:rsidRDefault="003B5879"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2" w:name="_Toc176765534"/>
      <w:bookmarkStart w:id="603" w:name="_Toc198979983"/>
      <w:bookmarkStart w:id="604" w:name="_Toc217466315"/>
      <w:bookmarkStart w:id="605" w:name="_Toc217702856"/>
      <w:bookmarkStart w:id="606" w:name="_Toc233601974"/>
      <w:bookmarkStart w:id="607" w:name="_Toc263343460"/>
      <w:r w:rsidRPr="00F647F7">
        <w:rPr>
          <w:b w:val="0"/>
          <w:szCs w:val="24"/>
        </w:rPr>
        <w:br w:type="page"/>
      </w:r>
      <w:bookmarkStart w:id="608" w:name="_Toc439170677"/>
      <w:bookmarkStart w:id="609" w:name="_Toc439172779"/>
      <w:bookmarkStart w:id="610" w:name="_Toc439173223"/>
      <w:bookmarkStart w:id="611" w:name="_Toc439238219"/>
      <w:bookmarkStart w:id="612" w:name="_Toc439252767"/>
      <w:bookmarkStart w:id="613" w:name="_Toc439323741"/>
      <w:bookmarkStart w:id="614" w:name="_Toc440357139"/>
      <w:bookmarkStart w:id="615" w:name="_Toc440359694"/>
      <w:bookmarkStart w:id="616" w:name="_Toc440632158"/>
      <w:bookmarkStart w:id="617" w:name="_Toc440875978"/>
      <w:bookmarkStart w:id="618" w:name="_Toc441131006"/>
      <w:r w:rsidRPr="00C236C0">
        <w:rPr>
          <w:szCs w:val="24"/>
        </w:rPr>
        <w:lastRenderedPageBreak/>
        <w:t>Инструкции по заполнению</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897E29">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897E29">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897E29">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9" w:name="_Ref86826666"/>
      <w:bookmarkStart w:id="620" w:name="_Toc90385112"/>
      <w:bookmarkStart w:id="621" w:name="_Toc98253925"/>
      <w:bookmarkStart w:id="622" w:name="_Toc165173853"/>
      <w:bookmarkStart w:id="623" w:name="_Toc423423669"/>
      <w:bookmarkStart w:id="624"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9"/>
      <w:bookmarkEnd w:id="620"/>
      <w:bookmarkEnd w:id="621"/>
      <w:bookmarkEnd w:id="622"/>
      <w:bookmarkEnd w:id="623"/>
      <w:bookmarkEnd w:id="624"/>
    </w:p>
    <w:p w:rsidR="004F4D80" w:rsidRPr="00F647F7" w:rsidRDefault="004F4D80" w:rsidP="004F4D80"/>
    <w:p w:rsidR="004F4D80" w:rsidRPr="00C236C0" w:rsidRDefault="004F4D80" w:rsidP="004F4D80">
      <w:pPr>
        <w:pStyle w:val="3"/>
        <w:rPr>
          <w:szCs w:val="24"/>
        </w:rPr>
      </w:pPr>
      <w:bookmarkStart w:id="625" w:name="_Toc90385113"/>
      <w:bookmarkStart w:id="626" w:name="_Toc98253926"/>
      <w:bookmarkStart w:id="627" w:name="_Toc157248180"/>
      <w:bookmarkStart w:id="628" w:name="_Toc157496549"/>
      <w:bookmarkStart w:id="629" w:name="_Toc158206088"/>
      <w:bookmarkStart w:id="630" w:name="_Toc164057773"/>
      <w:bookmarkStart w:id="631" w:name="_Toc164137123"/>
      <w:bookmarkStart w:id="632" w:name="_Toc164161283"/>
      <w:bookmarkStart w:id="633" w:name="_Toc165173854"/>
      <w:bookmarkStart w:id="634" w:name="_Ref193690005"/>
      <w:bookmarkStart w:id="635" w:name="_Toc439170679"/>
      <w:bookmarkStart w:id="636" w:name="_Toc439172781"/>
      <w:bookmarkStart w:id="637" w:name="_Toc439173225"/>
      <w:bookmarkStart w:id="638" w:name="_Toc439238221"/>
      <w:bookmarkStart w:id="639" w:name="_Toc439252769"/>
      <w:bookmarkStart w:id="640" w:name="_Toc439323743"/>
      <w:bookmarkStart w:id="641" w:name="_Toc440357141"/>
      <w:bookmarkStart w:id="642" w:name="_Toc440359696"/>
      <w:bookmarkStart w:id="643" w:name="_Toc440632160"/>
      <w:bookmarkStart w:id="644" w:name="_Toc440875980"/>
      <w:bookmarkStart w:id="645" w:name="_Toc441131008"/>
      <w:r w:rsidRPr="00C236C0">
        <w:rPr>
          <w:szCs w:val="24"/>
        </w:rPr>
        <w:t xml:space="preserve">Форма </w:t>
      </w:r>
      <w:bookmarkEnd w:id="625"/>
      <w:bookmarkEnd w:id="626"/>
      <w:bookmarkEnd w:id="627"/>
      <w:bookmarkEnd w:id="628"/>
      <w:bookmarkEnd w:id="629"/>
      <w:bookmarkEnd w:id="630"/>
      <w:bookmarkEnd w:id="631"/>
      <w:bookmarkEnd w:id="632"/>
      <w:bookmarkEnd w:id="633"/>
      <w:bookmarkEnd w:id="634"/>
      <w:r w:rsidRPr="00C236C0">
        <w:rPr>
          <w:szCs w:val="24"/>
        </w:rPr>
        <w:t>технического предложения</w:t>
      </w:r>
      <w:bookmarkEnd w:id="635"/>
      <w:bookmarkEnd w:id="636"/>
      <w:bookmarkEnd w:id="637"/>
      <w:bookmarkEnd w:id="638"/>
      <w:bookmarkEnd w:id="639"/>
      <w:bookmarkEnd w:id="640"/>
      <w:bookmarkEnd w:id="641"/>
      <w:bookmarkEnd w:id="642"/>
      <w:bookmarkEnd w:id="643"/>
      <w:bookmarkEnd w:id="644"/>
      <w:bookmarkEnd w:id="6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6" w:name="_Ref55335818"/>
      <w:bookmarkStart w:id="647" w:name="_Ref55336334"/>
      <w:bookmarkStart w:id="648" w:name="_Toc57314673"/>
      <w:bookmarkStart w:id="649" w:name="_Toc69728987"/>
      <w:bookmarkStart w:id="650" w:name="_Toc98253928"/>
      <w:bookmarkStart w:id="651" w:name="_Toc165173856"/>
      <w:bookmarkStart w:id="652" w:name="_Ref194749150"/>
      <w:bookmarkStart w:id="653" w:name="_Ref194750368"/>
      <w:bookmarkStart w:id="654" w:name="_Ref89649494"/>
      <w:bookmarkStart w:id="65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6" w:name="_Toc176765537"/>
      <w:bookmarkStart w:id="657" w:name="_Toc198979986"/>
      <w:bookmarkStart w:id="658" w:name="_Toc217466321"/>
      <w:bookmarkStart w:id="659" w:name="_Toc217702859"/>
      <w:bookmarkStart w:id="660" w:name="_Toc233601977"/>
      <w:bookmarkStart w:id="661" w:name="_Toc263343463"/>
      <w:bookmarkStart w:id="662" w:name="_Toc439170680"/>
      <w:bookmarkStart w:id="663" w:name="_Toc439172782"/>
      <w:bookmarkStart w:id="664" w:name="_Toc439173226"/>
      <w:bookmarkStart w:id="665" w:name="_Toc439238222"/>
      <w:bookmarkStart w:id="666" w:name="_Toc439252770"/>
      <w:bookmarkStart w:id="667" w:name="_Toc439323744"/>
      <w:bookmarkStart w:id="668" w:name="_Toc440357142"/>
      <w:bookmarkStart w:id="669" w:name="_Toc440359697"/>
      <w:bookmarkStart w:id="670" w:name="_Toc440632161"/>
      <w:bookmarkStart w:id="671" w:name="_Toc440875981"/>
      <w:bookmarkStart w:id="672" w:name="_Toc441131009"/>
      <w:r w:rsidRPr="00C236C0">
        <w:rPr>
          <w:szCs w:val="24"/>
        </w:rPr>
        <w:lastRenderedPageBreak/>
        <w:t>Инструкции по заполнению</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897E29">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897E29">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897E29">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4" w:name="_Toc423423670"/>
      <w:bookmarkStart w:id="675" w:name="_Ref440271036"/>
      <w:bookmarkStart w:id="676" w:name="_Ref440274366"/>
      <w:bookmarkStart w:id="677" w:name="_Ref440274902"/>
      <w:bookmarkStart w:id="678" w:name="_Ref440284947"/>
      <w:bookmarkStart w:id="679"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6"/>
      <w:bookmarkEnd w:id="647"/>
      <w:bookmarkEnd w:id="648"/>
      <w:bookmarkEnd w:id="649"/>
      <w:bookmarkEnd w:id="650"/>
      <w:bookmarkEnd w:id="651"/>
      <w:bookmarkEnd w:id="652"/>
      <w:bookmarkEnd w:id="653"/>
      <w:bookmarkEnd w:id="673"/>
      <w:bookmarkEnd w:id="674"/>
      <w:bookmarkEnd w:id="675"/>
      <w:bookmarkEnd w:id="676"/>
      <w:bookmarkEnd w:id="677"/>
      <w:bookmarkEnd w:id="678"/>
      <w:bookmarkEnd w:id="679"/>
    </w:p>
    <w:p w:rsidR="004F4D80" w:rsidRPr="00F647F7" w:rsidRDefault="004F4D80" w:rsidP="004F4D80">
      <w:pPr>
        <w:pStyle w:val="3"/>
        <w:rPr>
          <w:b w:val="0"/>
          <w:szCs w:val="24"/>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57144"/>
      <w:bookmarkStart w:id="695" w:name="_Toc440359699"/>
      <w:bookmarkStart w:id="696" w:name="_Toc440632163"/>
      <w:bookmarkStart w:id="697" w:name="_Toc440875983"/>
      <w:bookmarkStart w:id="698" w:name="_Toc441131011"/>
      <w:r w:rsidRPr="00F647F7">
        <w:rPr>
          <w:b w:val="0"/>
          <w:szCs w:val="24"/>
        </w:rPr>
        <w:t xml:space="preserve">Форма </w:t>
      </w:r>
      <w:bookmarkEnd w:id="680"/>
      <w:r w:rsidRPr="00F647F7">
        <w:rPr>
          <w:b w:val="0"/>
          <w:szCs w:val="24"/>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512B0F">
        <w:rPr>
          <w:b w:val="0"/>
          <w:szCs w:val="24"/>
        </w:rPr>
        <w:t>выполнения поставок</w:t>
      </w:r>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99" w:name="_Toc171070556"/>
      <w:bookmarkStart w:id="700" w:name="_Toc98253927"/>
      <w:bookmarkStart w:id="701" w:name="_Toc176605808"/>
      <w:bookmarkStart w:id="702" w:name="_Toc176611017"/>
      <w:bookmarkStart w:id="703" w:name="_Toc176611073"/>
      <w:bookmarkStart w:id="704" w:name="_Toc176668676"/>
      <w:bookmarkStart w:id="705" w:name="_Toc176684336"/>
      <w:bookmarkStart w:id="706" w:name="_Toc176746279"/>
      <w:bookmarkStart w:id="707" w:name="_Toc176747346"/>
      <w:bookmarkStart w:id="708" w:name="_Toc198979988"/>
      <w:bookmarkStart w:id="709" w:name="_Toc217466324"/>
      <w:bookmarkStart w:id="710" w:name="_Toc217702862"/>
      <w:bookmarkStart w:id="711" w:name="_Toc233601980"/>
      <w:bookmarkStart w:id="712" w:name="_Toc263343466"/>
      <w:r w:rsidRPr="00F647F7">
        <w:rPr>
          <w:b w:val="0"/>
          <w:szCs w:val="24"/>
        </w:rPr>
        <w:br w:type="page"/>
      </w:r>
      <w:bookmarkStart w:id="713" w:name="_Toc439170683"/>
      <w:bookmarkStart w:id="714" w:name="_Toc439172785"/>
      <w:bookmarkStart w:id="715" w:name="_Toc439173229"/>
      <w:bookmarkStart w:id="716" w:name="_Toc439238225"/>
      <w:bookmarkStart w:id="717" w:name="_Toc439252773"/>
      <w:bookmarkStart w:id="718" w:name="_Toc439323747"/>
      <w:bookmarkStart w:id="719" w:name="_Toc440357145"/>
      <w:bookmarkStart w:id="720" w:name="_Toc440359700"/>
      <w:bookmarkStart w:id="721" w:name="_Toc440632164"/>
      <w:bookmarkStart w:id="722" w:name="_Toc440875984"/>
      <w:bookmarkStart w:id="723" w:name="_Toc441131012"/>
      <w:r w:rsidRPr="00F647F7">
        <w:rPr>
          <w:b w:val="0"/>
          <w:szCs w:val="24"/>
        </w:rPr>
        <w:lastRenderedPageBreak/>
        <w:t>Инструкции по заполнению</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897E29">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bookmarkStart w:id="724" w:name="_GoBack"/>
            <w:bookmarkEnd w:id="724"/>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4"/>
      <w:bookmarkEnd w:id="655"/>
      <w:bookmarkEnd w:id="726"/>
      <w:bookmarkEnd w:id="727"/>
      <w:bookmarkEnd w:id="728"/>
      <w:bookmarkEnd w:id="729"/>
      <w:bookmarkEnd w:id="730"/>
      <w:bookmarkEnd w:id="731"/>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897E29">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897E29">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6"/>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897E29">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97E29">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97E29">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Форма плана распределения объемов выполнения поставок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897E29">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897E29">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897E29">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897E29">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B96" w:rsidRDefault="00732B96">
      <w:pPr>
        <w:spacing w:line="240" w:lineRule="auto"/>
      </w:pPr>
      <w:r>
        <w:separator/>
      </w:r>
    </w:p>
  </w:endnote>
  <w:endnote w:type="continuationSeparator" w:id="0">
    <w:p w:rsidR="00732B96" w:rsidRDefault="00732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Pr="00FA0376" w:rsidRDefault="00402A5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22C0B">
      <w:rPr>
        <w:noProof/>
        <w:sz w:val="16"/>
        <w:szCs w:val="16"/>
        <w:lang w:eastAsia="ru-RU"/>
      </w:rPr>
      <w:t>43</w:t>
    </w:r>
    <w:r w:rsidRPr="00FA0376">
      <w:rPr>
        <w:sz w:val="16"/>
        <w:szCs w:val="16"/>
        <w:lang w:eastAsia="ru-RU"/>
      </w:rPr>
      <w:fldChar w:fldCharType="end"/>
    </w:r>
  </w:p>
  <w:p w:rsidR="00402A53" w:rsidRPr="00EE0539" w:rsidRDefault="00402A5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402A53">
      <w:rPr>
        <w:sz w:val="18"/>
        <w:szCs w:val="18"/>
      </w:rPr>
      <w:t>Договора на поставку печатной продукции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02A53" w:rsidRDefault="00402A53">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B96" w:rsidRDefault="00732B96">
      <w:pPr>
        <w:spacing w:line="240" w:lineRule="auto"/>
      </w:pPr>
      <w:r>
        <w:separator/>
      </w:r>
    </w:p>
  </w:footnote>
  <w:footnote w:type="continuationSeparator" w:id="0">
    <w:p w:rsidR="00732B96" w:rsidRDefault="00732B96">
      <w:pPr>
        <w:spacing w:line="240" w:lineRule="auto"/>
      </w:pPr>
      <w:r>
        <w:continuationSeparator/>
      </w:r>
    </w:p>
  </w:footnote>
  <w:footnote w:id="1">
    <w:p w:rsidR="00402A53" w:rsidRDefault="00402A5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402A53" w:rsidRDefault="00402A5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Pr="00930031" w:rsidRDefault="00402A53"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53" w:rsidRDefault="00402A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09"/>
    <w:rsid w:val="00002F5E"/>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4E1"/>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2C0B"/>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0C48"/>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8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2A53"/>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4027"/>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193C"/>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2B96"/>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080"/>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97E29"/>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3C7B"/>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56C7"/>
    <w:rsid w:val="00D560EA"/>
    <w:rsid w:val="00D562AE"/>
    <w:rsid w:val="00D56F8C"/>
    <w:rsid w:val="00D60982"/>
    <w:rsid w:val="00D63966"/>
    <w:rsid w:val="00D642DF"/>
    <w:rsid w:val="00D663E3"/>
    <w:rsid w:val="00D75CA2"/>
    <w:rsid w:val="00D7671C"/>
    <w:rsid w:val="00D77DCB"/>
    <w:rsid w:val="00D80639"/>
    <w:rsid w:val="00D82D37"/>
    <w:rsid w:val="00D84AC7"/>
    <w:rsid w:val="00D90031"/>
    <w:rsid w:val="00D904EF"/>
    <w:rsid w:val="00D92448"/>
    <w:rsid w:val="00D9407A"/>
    <w:rsid w:val="00D975BA"/>
    <w:rsid w:val="00DA4ADE"/>
    <w:rsid w:val="00DA5A22"/>
    <w:rsid w:val="00DA5FAE"/>
    <w:rsid w:val="00DA7E38"/>
    <w:rsid w:val="00DB109A"/>
    <w:rsid w:val="00DB1B9D"/>
    <w:rsid w:val="00DB3F27"/>
    <w:rsid w:val="00DC0DB5"/>
    <w:rsid w:val="00DC141A"/>
    <w:rsid w:val="00DC15DC"/>
    <w:rsid w:val="00DC2470"/>
    <w:rsid w:val="00DE2870"/>
    <w:rsid w:val="00DE4CCA"/>
    <w:rsid w:val="00DE5F20"/>
    <w:rsid w:val="00DE622D"/>
    <w:rsid w:val="00DF0D8B"/>
    <w:rsid w:val="00DF3778"/>
    <w:rsid w:val="00DF4A13"/>
    <w:rsid w:val="00DF639D"/>
    <w:rsid w:val="00DF7AA0"/>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180"/>
    <w:rsid w:val="00EC2E49"/>
    <w:rsid w:val="00EC73BD"/>
    <w:rsid w:val="00ED01BF"/>
    <w:rsid w:val="00ED30BB"/>
    <w:rsid w:val="00ED5414"/>
    <w:rsid w:val="00ED5C7C"/>
    <w:rsid w:val="00ED6E97"/>
    <w:rsid w:val="00EE0539"/>
    <w:rsid w:val="00EE2EFB"/>
    <w:rsid w:val="00EE6B0D"/>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Semynin.AA@mrsk-1.ru" TargetMode="External"/><Relationship Id="rId34" Type="http://schemas.openxmlformats.org/officeDocument/2006/relationships/footer" Target="footer7.xml"/><Relationship Id="rId42"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itseva.AA@mrsk-1.ru" TargetMode="External"/><Relationship Id="rId29" Type="http://schemas.openxmlformats.org/officeDocument/2006/relationships/footer" Target="footer5.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footer" Target="footer8.xml"/><Relationship Id="rId40"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yperlink" Target="http://www.rosseti.ru/about/contacts/opinion/" TargetMode="Externa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AD18A-D195-4E8D-8585-3D8E3AD35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69</Pages>
  <Words>21754</Words>
  <Characters>124001</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145465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15</cp:revision>
  <cp:lastPrinted>2016-01-29T08:23:00Z</cp:lastPrinted>
  <dcterms:created xsi:type="dcterms:W3CDTF">2016-01-29T06:12:00Z</dcterms:created>
  <dcterms:modified xsi:type="dcterms:W3CDTF">2016-01-29T09:07:00Z</dcterms:modified>
</cp:coreProperties>
</file>