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5603" w:rsidRDefault="00E85603" w:rsidP="00E85603">
      <w:pPr>
        <w:pStyle w:val="ConsPlusNormal"/>
        <w:ind w:right="-2" w:firstLine="0"/>
        <w:rPr>
          <w:rFonts w:ascii="Times New Roman" w:eastAsia="Times New Roman" w:hAnsi="Times New Roman" w:cs="Times New Roman"/>
          <w:b/>
          <w:bCs/>
          <w:sz w:val="28"/>
          <w:szCs w:val="28"/>
        </w:rPr>
      </w:pPr>
    </w:p>
    <w:p w:rsidR="00E85603" w:rsidRDefault="00E85603" w:rsidP="00E85603">
      <w:pPr>
        <w:pStyle w:val="ConsPlusNormal"/>
        <w:ind w:right="-2" w:firstLine="0"/>
        <w:rPr>
          <w:rFonts w:ascii="Times New Roman" w:eastAsia="Times New Roman" w:hAnsi="Times New Roman" w:cs="Times New Roman"/>
          <w:b/>
          <w:bCs/>
          <w:sz w:val="28"/>
          <w:szCs w:val="28"/>
        </w:rPr>
      </w:pPr>
    </w:p>
    <w:p w:rsidR="0039475F" w:rsidRDefault="0039475F" w:rsidP="00E85603">
      <w:pPr>
        <w:pStyle w:val="ConsPlusNormal"/>
        <w:ind w:right="-2" w:firstLine="0"/>
        <w:rPr>
          <w:rFonts w:ascii="Times New Roman" w:eastAsia="Times New Roman" w:hAnsi="Times New Roman" w:cs="Times New Roman"/>
          <w:b/>
          <w:bCs/>
          <w:sz w:val="28"/>
          <w:szCs w:val="28"/>
        </w:rPr>
      </w:pPr>
    </w:p>
    <w:p w:rsidR="0039475F" w:rsidRDefault="0039475F" w:rsidP="00E85603">
      <w:pPr>
        <w:pStyle w:val="ConsPlusNormal"/>
        <w:ind w:right="-2" w:firstLine="0"/>
        <w:rPr>
          <w:rFonts w:ascii="Times New Roman" w:eastAsia="Times New Roman" w:hAnsi="Times New Roman" w:cs="Times New Roman"/>
          <w:b/>
          <w:bCs/>
          <w:sz w:val="28"/>
          <w:szCs w:val="28"/>
        </w:rPr>
      </w:pPr>
    </w:p>
    <w:p w:rsidR="001B37FC" w:rsidRDefault="001B37FC" w:rsidP="00E85603">
      <w:pPr>
        <w:pStyle w:val="ConsPlusNormal"/>
        <w:ind w:right="-2" w:firstLine="0"/>
        <w:rPr>
          <w:rFonts w:ascii="Times New Roman" w:eastAsia="Times New Roman" w:hAnsi="Times New Roman" w:cs="Times New Roman"/>
          <w:b/>
          <w:bCs/>
          <w:sz w:val="28"/>
          <w:szCs w:val="28"/>
        </w:rPr>
      </w:pPr>
    </w:p>
    <w:p w:rsidR="001B37FC" w:rsidRDefault="001B37FC" w:rsidP="00E85603">
      <w:pPr>
        <w:pStyle w:val="ConsPlusNormal"/>
        <w:ind w:right="-2" w:firstLine="0"/>
        <w:rPr>
          <w:rFonts w:ascii="Times New Roman" w:eastAsia="Times New Roman" w:hAnsi="Times New Roman" w:cs="Times New Roman"/>
          <w:b/>
          <w:bCs/>
          <w:sz w:val="28"/>
          <w:szCs w:val="28"/>
        </w:rPr>
      </w:pPr>
    </w:p>
    <w:p w:rsidR="001B37FC" w:rsidRDefault="001B37FC" w:rsidP="00E85603">
      <w:pPr>
        <w:pStyle w:val="ConsPlusNormal"/>
        <w:ind w:right="-2" w:firstLine="0"/>
        <w:rPr>
          <w:rFonts w:ascii="Times New Roman" w:eastAsia="Times New Roman" w:hAnsi="Times New Roman" w:cs="Times New Roman"/>
          <w:b/>
          <w:bCs/>
          <w:sz w:val="28"/>
          <w:szCs w:val="28"/>
        </w:rPr>
      </w:pPr>
    </w:p>
    <w:p w:rsidR="001B37FC" w:rsidRDefault="001B37FC" w:rsidP="00E85603">
      <w:pPr>
        <w:pStyle w:val="ConsPlusNormal"/>
        <w:ind w:right="-2" w:firstLine="0"/>
        <w:rPr>
          <w:rFonts w:ascii="Times New Roman" w:eastAsia="Times New Roman" w:hAnsi="Times New Roman" w:cs="Times New Roman"/>
          <w:b/>
          <w:bCs/>
          <w:sz w:val="28"/>
          <w:szCs w:val="28"/>
        </w:rPr>
      </w:pPr>
    </w:p>
    <w:p w:rsidR="00C04B46" w:rsidRDefault="00C04B46" w:rsidP="00E85603">
      <w:pPr>
        <w:pStyle w:val="ConsPlusNormal"/>
        <w:ind w:right="-2" w:firstLine="0"/>
        <w:rPr>
          <w:rFonts w:ascii="Times New Roman" w:eastAsia="Times New Roman" w:hAnsi="Times New Roman" w:cs="Times New Roman"/>
          <w:b/>
          <w:bCs/>
          <w:sz w:val="28"/>
          <w:szCs w:val="28"/>
        </w:rPr>
      </w:pPr>
    </w:p>
    <w:p w:rsidR="0039475F" w:rsidRDefault="0039475F" w:rsidP="00E85603">
      <w:pPr>
        <w:pStyle w:val="ConsPlusNormal"/>
        <w:ind w:right="-2" w:firstLine="0"/>
        <w:rPr>
          <w:rFonts w:ascii="Times New Roman" w:eastAsia="Times New Roman" w:hAnsi="Times New Roman" w:cs="Times New Roman"/>
          <w:b/>
          <w:bCs/>
          <w:sz w:val="28"/>
          <w:szCs w:val="28"/>
        </w:rPr>
      </w:pPr>
    </w:p>
    <w:p w:rsidR="0039475F" w:rsidRDefault="0039475F" w:rsidP="00E85603">
      <w:pPr>
        <w:pStyle w:val="ConsPlusNormal"/>
        <w:ind w:right="-2" w:firstLine="0"/>
        <w:rPr>
          <w:rFonts w:ascii="Times New Roman" w:eastAsia="Times New Roman" w:hAnsi="Times New Roman" w:cs="Times New Roman"/>
          <w:b/>
          <w:bCs/>
          <w:sz w:val="28"/>
          <w:szCs w:val="28"/>
        </w:rPr>
      </w:pPr>
    </w:p>
    <w:p w:rsidR="0039475F" w:rsidRDefault="0039475F" w:rsidP="0039475F">
      <w:pPr>
        <w:pStyle w:val="ConsPlusNormal"/>
        <w:ind w:right="-2" w:firstLine="0"/>
        <w:jc w:val="center"/>
        <w:rPr>
          <w:rFonts w:ascii="Times New Roman" w:hAnsi="Times New Roman" w:cs="Times New Roman"/>
          <w:b/>
          <w:bCs/>
          <w:sz w:val="28"/>
          <w:szCs w:val="28"/>
          <w:lang w:val="en-US"/>
        </w:rPr>
      </w:pPr>
    </w:p>
    <w:p w:rsidR="0039475F" w:rsidRDefault="0039475F" w:rsidP="0039475F">
      <w:pPr>
        <w:autoSpaceDE w:val="0"/>
        <w:autoSpaceDN w:val="0"/>
        <w:adjustRightInd w:val="0"/>
        <w:spacing w:after="0" w:line="240" w:lineRule="auto"/>
        <w:ind w:right="-2"/>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Договор</w:t>
      </w:r>
      <w:r w:rsidRPr="00CF6EC3">
        <w:rPr>
          <w:rFonts w:ascii="Times New Roman" w:eastAsia="Times New Roman" w:hAnsi="Times New Roman" w:cs="Times New Roman"/>
          <w:b/>
          <w:bCs/>
          <w:sz w:val="28"/>
          <w:szCs w:val="28"/>
          <w:lang w:eastAsia="ru-RU"/>
        </w:rPr>
        <w:t xml:space="preserve"> подряда </w:t>
      </w:r>
    </w:p>
    <w:p w:rsidR="0039475F" w:rsidRDefault="0039475F" w:rsidP="001B37FC">
      <w:pPr>
        <w:autoSpaceDE w:val="0"/>
        <w:autoSpaceDN w:val="0"/>
        <w:adjustRightInd w:val="0"/>
        <w:spacing w:after="0" w:line="240" w:lineRule="auto"/>
        <w:ind w:right="-2"/>
        <w:jc w:val="center"/>
        <w:rPr>
          <w:rFonts w:ascii="Times New Roman" w:hAnsi="Times New Roman" w:cs="Times New Roman"/>
          <w:b/>
          <w:sz w:val="28"/>
          <w:szCs w:val="28"/>
        </w:rPr>
      </w:pPr>
      <w:r w:rsidRPr="00851FA9">
        <w:rPr>
          <w:rFonts w:ascii="Times New Roman" w:hAnsi="Times New Roman" w:cs="Times New Roman"/>
          <w:b/>
          <w:sz w:val="28"/>
          <w:szCs w:val="28"/>
        </w:rPr>
        <w:t xml:space="preserve">на </w:t>
      </w:r>
      <w:r w:rsidRPr="00557982">
        <w:rPr>
          <w:rFonts w:ascii="Times New Roman" w:hAnsi="Times New Roman" w:cs="Times New Roman"/>
          <w:b/>
          <w:sz w:val="28"/>
          <w:szCs w:val="28"/>
        </w:rPr>
        <w:t xml:space="preserve">выполнение </w:t>
      </w:r>
      <w:r w:rsidR="00E07611" w:rsidRPr="00E07611">
        <w:rPr>
          <w:rFonts w:ascii="Times New Roman" w:hAnsi="Times New Roman" w:cs="Times New Roman"/>
          <w:b/>
          <w:sz w:val="28"/>
          <w:szCs w:val="28"/>
        </w:rPr>
        <w:t>СМР строительства распределительной сети 0,4 кВ в микрорайоне ИЖС «Юго-Западный – 2.4, 2.5» по ул. В. Любименко, г. Белгород</w:t>
      </w:r>
      <w:r w:rsidR="001B37FC" w:rsidRPr="001B37FC">
        <w:rPr>
          <w:rFonts w:ascii="Times New Roman" w:hAnsi="Times New Roman" w:cs="Times New Roman"/>
          <w:b/>
          <w:sz w:val="28"/>
          <w:szCs w:val="28"/>
        </w:rPr>
        <w:t xml:space="preserve"> </w:t>
      </w:r>
      <w:r w:rsidRPr="00C00B4B">
        <w:rPr>
          <w:rFonts w:ascii="Times New Roman" w:hAnsi="Times New Roman" w:cs="Times New Roman"/>
          <w:b/>
          <w:sz w:val="28"/>
          <w:szCs w:val="28"/>
        </w:rPr>
        <w:t xml:space="preserve">для нужд ПАО </w:t>
      </w:r>
      <w:r>
        <w:rPr>
          <w:rFonts w:ascii="Times New Roman" w:hAnsi="Times New Roman" w:cs="Times New Roman"/>
          <w:b/>
          <w:sz w:val="28"/>
          <w:szCs w:val="28"/>
        </w:rPr>
        <w:t xml:space="preserve">«Россети Центр» </w:t>
      </w:r>
    </w:p>
    <w:p w:rsidR="0039475F" w:rsidRDefault="0039475F" w:rsidP="0039475F">
      <w:pPr>
        <w:autoSpaceDE w:val="0"/>
        <w:autoSpaceDN w:val="0"/>
        <w:adjustRightInd w:val="0"/>
        <w:spacing w:after="0" w:line="240" w:lineRule="auto"/>
        <w:ind w:right="-2"/>
        <w:jc w:val="center"/>
        <w:rPr>
          <w:rFonts w:ascii="Times New Roman" w:hAnsi="Times New Roman" w:cs="Times New Roman"/>
          <w:b/>
          <w:sz w:val="28"/>
          <w:szCs w:val="28"/>
        </w:rPr>
      </w:pPr>
      <w:r>
        <w:rPr>
          <w:rFonts w:ascii="Times New Roman" w:hAnsi="Times New Roman" w:cs="Times New Roman"/>
          <w:b/>
          <w:sz w:val="28"/>
          <w:szCs w:val="28"/>
        </w:rPr>
        <w:t>(</w:t>
      </w:r>
      <w:r w:rsidRPr="00C053AF">
        <w:rPr>
          <w:rFonts w:ascii="Times New Roman" w:hAnsi="Times New Roman" w:cs="Times New Roman"/>
          <w:b/>
          <w:sz w:val="28"/>
          <w:szCs w:val="28"/>
        </w:rPr>
        <w:t>филиала ПАО «</w:t>
      </w:r>
      <w:r>
        <w:rPr>
          <w:rFonts w:ascii="Times New Roman" w:hAnsi="Times New Roman" w:cs="Times New Roman"/>
          <w:b/>
          <w:sz w:val="28"/>
          <w:szCs w:val="28"/>
        </w:rPr>
        <w:t>Россети Центр</w:t>
      </w:r>
      <w:r w:rsidRPr="00C053AF">
        <w:rPr>
          <w:rFonts w:ascii="Times New Roman" w:hAnsi="Times New Roman" w:cs="Times New Roman"/>
          <w:b/>
          <w:sz w:val="28"/>
          <w:szCs w:val="28"/>
        </w:rPr>
        <w:t>» - «Белгородэнерго»</w:t>
      </w:r>
      <w:r>
        <w:rPr>
          <w:rFonts w:ascii="Times New Roman" w:hAnsi="Times New Roman" w:cs="Times New Roman"/>
          <w:b/>
          <w:sz w:val="28"/>
          <w:szCs w:val="28"/>
        </w:rPr>
        <w:t>)</w:t>
      </w:r>
    </w:p>
    <w:p w:rsidR="0039475F" w:rsidRPr="00CF6EC3" w:rsidRDefault="0039475F" w:rsidP="0039475F">
      <w:pPr>
        <w:autoSpaceDE w:val="0"/>
        <w:autoSpaceDN w:val="0"/>
        <w:adjustRightInd w:val="0"/>
        <w:spacing w:after="0" w:line="240" w:lineRule="auto"/>
        <w:ind w:right="-2"/>
        <w:jc w:val="center"/>
        <w:rPr>
          <w:rFonts w:ascii="Times New Roman" w:eastAsia="Times New Roman" w:hAnsi="Times New Roman" w:cs="Times New Roman"/>
          <w:b/>
          <w:bCs/>
          <w:sz w:val="28"/>
          <w:szCs w:val="28"/>
          <w:lang w:eastAsia="ru-RU"/>
        </w:rPr>
      </w:pPr>
      <w:r w:rsidRPr="00CF6EC3">
        <w:rPr>
          <w:rFonts w:ascii="Times New Roman" w:eastAsia="Times New Roman" w:hAnsi="Times New Roman" w:cs="Times New Roman"/>
          <w:b/>
          <w:bCs/>
          <w:sz w:val="28"/>
          <w:szCs w:val="28"/>
          <w:lang w:eastAsia="ru-RU"/>
        </w:rPr>
        <w:t>от «___» _________20___ г. №___________</w:t>
      </w:r>
      <w:r>
        <w:rPr>
          <w:rFonts w:ascii="Times New Roman" w:eastAsia="Times New Roman" w:hAnsi="Times New Roman" w:cs="Times New Roman"/>
          <w:b/>
          <w:bCs/>
          <w:sz w:val="28"/>
          <w:szCs w:val="28"/>
          <w:lang w:eastAsia="ru-RU"/>
        </w:rPr>
        <w:t>___________</w:t>
      </w:r>
    </w:p>
    <w:p w:rsidR="0039475F" w:rsidRPr="00E626C0" w:rsidRDefault="0039475F" w:rsidP="0039475F">
      <w:pPr>
        <w:pStyle w:val="ConsPlusNormal"/>
        <w:ind w:right="-2" w:firstLine="709"/>
        <w:jc w:val="center"/>
        <w:rPr>
          <w:rFonts w:ascii="Times New Roman" w:eastAsia="Times New Roman" w:hAnsi="Times New Roman" w:cs="Times New Roman"/>
          <w:b/>
          <w:bCs/>
          <w:sz w:val="28"/>
          <w:szCs w:val="28"/>
        </w:rPr>
      </w:pPr>
    </w:p>
    <w:p w:rsidR="0039475F" w:rsidRDefault="0039475F" w:rsidP="0039475F">
      <w:pPr>
        <w:pStyle w:val="ConsPlusNormal"/>
        <w:ind w:right="-2" w:firstLine="0"/>
        <w:jc w:val="center"/>
        <w:rPr>
          <w:rFonts w:ascii="Times New Roman" w:eastAsia="Times New Roman" w:hAnsi="Times New Roman" w:cs="Times New Roman"/>
          <w:i/>
          <w:iCs/>
          <w:sz w:val="24"/>
          <w:szCs w:val="24"/>
        </w:rPr>
      </w:pPr>
    </w:p>
    <w:p w:rsidR="0039475F" w:rsidRDefault="0039475F" w:rsidP="0039475F">
      <w:pPr>
        <w:pStyle w:val="ConsPlusNormal"/>
        <w:ind w:right="-2" w:firstLine="0"/>
        <w:jc w:val="center"/>
        <w:rPr>
          <w:rFonts w:ascii="Times New Roman" w:eastAsia="Times New Roman" w:hAnsi="Times New Roman" w:cs="Times New Roman"/>
          <w:i/>
          <w:iCs/>
          <w:sz w:val="24"/>
          <w:szCs w:val="24"/>
        </w:rPr>
      </w:pPr>
    </w:p>
    <w:p w:rsidR="0039475F" w:rsidRDefault="0039475F" w:rsidP="0039475F">
      <w:pPr>
        <w:pStyle w:val="ConsPlusNormal"/>
        <w:ind w:right="-2" w:firstLine="0"/>
        <w:jc w:val="center"/>
        <w:rPr>
          <w:rFonts w:ascii="Times New Roman" w:eastAsia="Times New Roman" w:hAnsi="Times New Roman" w:cs="Times New Roman"/>
          <w:i/>
          <w:iCs/>
          <w:sz w:val="24"/>
          <w:szCs w:val="24"/>
        </w:rPr>
      </w:pPr>
    </w:p>
    <w:p w:rsidR="0039475F" w:rsidRDefault="0039475F" w:rsidP="0039475F">
      <w:pPr>
        <w:pStyle w:val="ConsPlusNormal"/>
        <w:ind w:right="-2" w:firstLine="0"/>
        <w:jc w:val="center"/>
        <w:rPr>
          <w:rFonts w:ascii="Times New Roman" w:eastAsia="Times New Roman" w:hAnsi="Times New Roman" w:cs="Times New Roman"/>
          <w:i/>
          <w:iCs/>
          <w:sz w:val="24"/>
          <w:szCs w:val="24"/>
        </w:rPr>
      </w:pPr>
    </w:p>
    <w:p w:rsidR="0039475F" w:rsidRDefault="0039475F" w:rsidP="0039475F">
      <w:pPr>
        <w:pStyle w:val="ConsPlusNormal"/>
        <w:ind w:right="-2" w:firstLine="0"/>
        <w:jc w:val="center"/>
        <w:rPr>
          <w:rFonts w:ascii="Times New Roman" w:eastAsia="Times New Roman" w:hAnsi="Times New Roman" w:cs="Times New Roman"/>
          <w:i/>
          <w:iCs/>
          <w:sz w:val="24"/>
          <w:szCs w:val="24"/>
        </w:rPr>
      </w:pPr>
    </w:p>
    <w:p w:rsidR="0039475F" w:rsidRDefault="0039475F" w:rsidP="0039475F">
      <w:pPr>
        <w:pStyle w:val="ConsPlusNormal"/>
        <w:ind w:right="-2" w:firstLine="0"/>
        <w:jc w:val="center"/>
        <w:rPr>
          <w:rFonts w:ascii="Times New Roman" w:eastAsia="Times New Roman" w:hAnsi="Times New Roman" w:cs="Times New Roman"/>
          <w:i/>
          <w:iCs/>
          <w:sz w:val="24"/>
          <w:szCs w:val="24"/>
        </w:rPr>
      </w:pPr>
    </w:p>
    <w:p w:rsidR="0039475F" w:rsidRDefault="0039475F" w:rsidP="0039475F">
      <w:pPr>
        <w:pStyle w:val="ConsPlusNormal"/>
        <w:ind w:right="-2" w:firstLine="0"/>
        <w:jc w:val="center"/>
        <w:rPr>
          <w:rFonts w:ascii="Times New Roman" w:eastAsia="Times New Roman" w:hAnsi="Times New Roman" w:cs="Times New Roman"/>
          <w:i/>
          <w:iCs/>
          <w:sz w:val="24"/>
          <w:szCs w:val="24"/>
        </w:rPr>
      </w:pPr>
    </w:p>
    <w:p w:rsidR="0039475F" w:rsidRDefault="0039475F" w:rsidP="0039475F">
      <w:pPr>
        <w:pStyle w:val="ConsPlusNormal"/>
        <w:ind w:right="-2" w:firstLine="0"/>
        <w:jc w:val="center"/>
        <w:rPr>
          <w:rFonts w:ascii="Times New Roman" w:eastAsia="Times New Roman" w:hAnsi="Times New Roman" w:cs="Times New Roman"/>
          <w:i/>
          <w:iCs/>
          <w:sz w:val="24"/>
          <w:szCs w:val="24"/>
        </w:rPr>
      </w:pPr>
    </w:p>
    <w:p w:rsidR="0039475F" w:rsidRDefault="0039475F" w:rsidP="0039475F">
      <w:pPr>
        <w:pStyle w:val="ConsPlusNormal"/>
        <w:ind w:right="-2" w:firstLine="0"/>
        <w:jc w:val="center"/>
        <w:rPr>
          <w:rFonts w:ascii="Times New Roman" w:eastAsia="Times New Roman" w:hAnsi="Times New Roman" w:cs="Times New Roman"/>
          <w:i/>
          <w:iCs/>
          <w:sz w:val="24"/>
          <w:szCs w:val="24"/>
        </w:rPr>
      </w:pPr>
    </w:p>
    <w:p w:rsidR="0039475F" w:rsidRDefault="0039475F" w:rsidP="0039475F">
      <w:pPr>
        <w:pStyle w:val="ConsPlusNormal"/>
        <w:ind w:right="-2" w:firstLine="0"/>
        <w:jc w:val="center"/>
        <w:rPr>
          <w:rFonts w:ascii="Times New Roman" w:eastAsia="Times New Roman" w:hAnsi="Times New Roman" w:cs="Times New Roman"/>
          <w:i/>
          <w:iCs/>
          <w:sz w:val="24"/>
          <w:szCs w:val="24"/>
        </w:rPr>
      </w:pPr>
    </w:p>
    <w:p w:rsidR="00C04B46" w:rsidRDefault="00C04B46" w:rsidP="0039475F">
      <w:pPr>
        <w:pStyle w:val="ConsPlusNormal"/>
        <w:ind w:right="-2" w:firstLine="0"/>
        <w:jc w:val="center"/>
        <w:rPr>
          <w:rFonts w:ascii="Times New Roman" w:eastAsia="Times New Roman" w:hAnsi="Times New Roman" w:cs="Times New Roman"/>
          <w:i/>
          <w:iCs/>
          <w:sz w:val="24"/>
          <w:szCs w:val="24"/>
        </w:rPr>
      </w:pPr>
    </w:p>
    <w:p w:rsidR="00C04B46" w:rsidRDefault="00C04B46" w:rsidP="0039475F">
      <w:pPr>
        <w:pStyle w:val="ConsPlusNormal"/>
        <w:ind w:right="-2" w:firstLine="0"/>
        <w:jc w:val="center"/>
        <w:rPr>
          <w:rFonts w:ascii="Times New Roman" w:eastAsia="Times New Roman" w:hAnsi="Times New Roman" w:cs="Times New Roman"/>
          <w:i/>
          <w:iCs/>
          <w:sz w:val="24"/>
          <w:szCs w:val="24"/>
        </w:rPr>
      </w:pPr>
    </w:p>
    <w:p w:rsidR="00C04B46" w:rsidRDefault="00C04B46" w:rsidP="0039475F">
      <w:pPr>
        <w:pStyle w:val="ConsPlusNormal"/>
        <w:ind w:right="-2" w:firstLine="0"/>
        <w:jc w:val="center"/>
        <w:rPr>
          <w:rFonts w:ascii="Times New Roman" w:eastAsia="Times New Roman" w:hAnsi="Times New Roman" w:cs="Times New Roman"/>
          <w:i/>
          <w:iCs/>
          <w:sz w:val="24"/>
          <w:szCs w:val="24"/>
        </w:rPr>
      </w:pPr>
    </w:p>
    <w:p w:rsidR="00C04B46" w:rsidRDefault="00C04B46" w:rsidP="0039475F">
      <w:pPr>
        <w:pStyle w:val="ConsPlusNormal"/>
        <w:ind w:right="-2" w:firstLine="0"/>
        <w:jc w:val="center"/>
        <w:rPr>
          <w:rFonts w:ascii="Times New Roman" w:eastAsia="Times New Roman" w:hAnsi="Times New Roman" w:cs="Times New Roman"/>
          <w:i/>
          <w:iCs/>
          <w:sz w:val="24"/>
          <w:szCs w:val="24"/>
        </w:rPr>
      </w:pPr>
    </w:p>
    <w:p w:rsidR="00C04B46" w:rsidRDefault="00C04B46" w:rsidP="0039475F">
      <w:pPr>
        <w:pStyle w:val="ConsPlusNormal"/>
        <w:ind w:right="-2" w:firstLine="0"/>
        <w:jc w:val="center"/>
        <w:rPr>
          <w:rFonts w:ascii="Times New Roman" w:eastAsia="Times New Roman" w:hAnsi="Times New Roman" w:cs="Times New Roman"/>
          <w:i/>
          <w:iCs/>
          <w:sz w:val="24"/>
          <w:szCs w:val="24"/>
        </w:rPr>
      </w:pPr>
    </w:p>
    <w:p w:rsidR="0039475F" w:rsidRPr="00586B4D" w:rsidRDefault="0039475F" w:rsidP="0039475F">
      <w:pPr>
        <w:pStyle w:val="ConsPlusNormal"/>
        <w:ind w:right="-2" w:firstLine="0"/>
        <w:jc w:val="center"/>
        <w:rPr>
          <w:rFonts w:ascii="Times New Roman" w:eastAsia="Times New Roman" w:hAnsi="Times New Roman" w:cs="Times New Roman"/>
          <w:i/>
          <w:iCs/>
          <w:sz w:val="24"/>
          <w:szCs w:val="24"/>
        </w:rPr>
      </w:pPr>
    </w:p>
    <w:p w:rsidR="0039475F" w:rsidRPr="00E626C0" w:rsidRDefault="0039475F" w:rsidP="0039475F">
      <w:pPr>
        <w:pStyle w:val="ConsPlusNormal"/>
        <w:ind w:right="559" w:firstLine="709"/>
        <w:rPr>
          <w:rFonts w:ascii="Times New Roman" w:eastAsia="Times New Roman" w:hAnsi="Times New Roman" w:cs="Times New Roman"/>
          <w:b/>
          <w:bCs/>
          <w:sz w:val="28"/>
          <w:szCs w:val="28"/>
        </w:rPr>
      </w:pPr>
    </w:p>
    <w:p w:rsidR="0039475F" w:rsidRPr="00E626C0" w:rsidRDefault="0039475F" w:rsidP="0039475F">
      <w:pPr>
        <w:pStyle w:val="ConsPlusNormal"/>
        <w:ind w:right="559" w:firstLine="709"/>
        <w:rPr>
          <w:rFonts w:ascii="Times New Roman" w:eastAsia="Times New Roman" w:hAnsi="Times New Roman" w:cs="Times New Roman"/>
          <w:b/>
          <w:bCs/>
          <w:sz w:val="28"/>
          <w:szCs w:val="28"/>
        </w:rPr>
      </w:pPr>
    </w:p>
    <w:p w:rsidR="0039475F" w:rsidRPr="003F4B38" w:rsidRDefault="0039475F" w:rsidP="0039475F">
      <w:pPr>
        <w:pStyle w:val="ConsPlusNormal"/>
        <w:ind w:right="559" w:firstLine="0"/>
        <w:jc w:val="center"/>
        <w:rPr>
          <w:rFonts w:ascii="Times New Roman" w:eastAsia="Times New Roman" w:hAnsi="Times New Roman" w:cs="Times New Roman"/>
          <w:b/>
          <w:bCs/>
          <w:sz w:val="28"/>
          <w:szCs w:val="28"/>
        </w:rPr>
      </w:pPr>
    </w:p>
    <w:p w:rsidR="00C04B46" w:rsidRDefault="00C04B46" w:rsidP="00C04B46">
      <w:pPr>
        <w:widowControl w:val="0"/>
        <w:tabs>
          <w:tab w:val="left" w:pos="3686"/>
          <w:tab w:val="right" w:pos="9356"/>
        </w:tabs>
        <w:spacing w:after="0" w:line="240" w:lineRule="auto"/>
        <w:ind w:right="559"/>
        <w:rPr>
          <w:rFonts w:ascii="Times New Roman" w:hAnsi="Times New Roman" w:cs="Times New Roman"/>
          <w:b/>
          <w:bCs/>
          <w:sz w:val="24"/>
          <w:szCs w:val="24"/>
        </w:rPr>
      </w:pPr>
      <w:r>
        <w:rPr>
          <w:rFonts w:ascii="Times New Roman" w:hAnsi="Times New Roman" w:cs="Times New Roman"/>
          <w:b/>
          <w:bCs/>
          <w:sz w:val="24"/>
          <w:szCs w:val="24"/>
        </w:rPr>
        <w:t>Заказчик: ___________________________</w:t>
      </w:r>
    </w:p>
    <w:p w:rsidR="00C04B46" w:rsidRDefault="00C04B46" w:rsidP="00C04B46">
      <w:pPr>
        <w:widowControl w:val="0"/>
        <w:tabs>
          <w:tab w:val="left" w:pos="3686"/>
          <w:tab w:val="right" w:pos="9356"/>
        </w:tabs>
        <w:spacing w:after="0" w:line="240" w:lineRule="auto"/>
        <w:ind w:right="559"/>
        <w:rPr>
          <w:rFonts w:ascii="Times New Roman" w:hAnsi="Times New Roman" w:cs="Times New Roman"/>
          <w:b/>
          <w:bCs/>
          <w:sz w:val="24"/>
          <w:szCs w:val="24"/>
        </w:rPr>
      </w:pPr>
    </w:p>
    <w:p w:rsidR="00C04B46" w:rsidRDefault="00C04B46" w:rsidP="00C04B46">
      <w:pPr>
        <w:widowControl w:val="0"/>
        <w:tabs>
          <w:tab w:val="left" w:pos="3686"/>
          <w:tab w:val="right" w:pos="9356"/>
        </w:tabs>
        <w:spacing w:after="0" w:line="240" w:lineRule="auto"/>
        <w:ind w:right="559"/>
        <w:rPr>
          <w:rFonts w:ascii="Times New Roman" w:hAnsi="Times New Roman" w:cs="Times New Roman"/>
          <w:b/>
          <w:bCs/>
          <w:sz w:val="24"/>
          <w:szCs w:val="24"/>
        </w:rPr>
      </w:pPr>
      <w:r>
        <w:rPr>
          <w:rFonts w:ascii="Times New Roman" w:hAnsi="Times New Roman" w:cs="Times New Roman"/>
          <w:b/>
          <w:bCs/>
          <w:sz w:val="24"/>
          <w:szCs w:val="24"/>
        </w:rPr>
        <w:t>Подрядчик: ___________________________</w:t>
      </w:r>
    </w:p>
    <w:p w:rsidR="00C04B46" w:rsidRPr="00E626C0" w:rsidRDefault="00C04B46" w:rsidP="00C04B46">
      <w:pPr>
        <w:pStyle w:val="Times12"/>
        <w:ind w:firstLine="0"/>
        <w:rPr>
          <w:rFonts w:eastAsia="Times New Roman" w:cs="Times New Roman"/>
          <w:b/>
          <w:bCs/>
        </w:rPr>
      </w:pPr>
    </w:p>
    <w:p w:rsidR="00C04B46" w:rsidRDefault="00C04B46" w:rsidP="00C04B46">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p>
    <w:p w:rsidR="00C04B46" w:rsidRDefault="00C04B46" w:rsidP="00C04B46">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p>
    <w:p w:rsidR="00C04B46" w:rsidRDefault="00C04B46" w:rsidP="00C04B46">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p>
    <w:p w:rsidR="00C04B46" w:rsidRDefault="00C04B46" w:rsidP="00C04B46">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p>
    <w:p w:rsidR="00C04B46" w:rsidRDefault="00C04B46" w:rsidP="00C04B46">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p>
    <w:p w:rsidR="00C04B46" w:rsidRDefault="00C04B46" w:rsidP="00C04B46">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p>
    <w:p w:rsidR="00C04B46" w:rsidRDefault="00C04B46" w:rsidP="00C04B46">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r>
        <w:rPr>
          <w:rFonts w:ascii="Times New Roman" w:hAnsi="Times New Roman" w:cs="Times New Roman"/>
          <w:sz w:val="24"/>
          <w:szCs w:val="24"/>
        </w:rPr>
        <w:t>г._____________________</w:t>
      </w:r>
    </w:p>
    <w:p w:rsidR="00C04B46" w:rsidRDefault="00C04B46" w:rsidP="00C04B46">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место заключения Договора</w:t>
      </w:r>
      <w:r>
        <w:rPr>
          <w:rFonts w:ascii="Times New Roman" w:hAnsi="Times New Roman" w:cs="Times New Roman"/>
          <w:sz w:val="24"/>
          <w:szCs w:val="24"/>
        </w:rPr>
        <w:t>)</w:t>
      </w:r>
    </w:p>
    <w:p w:rsidR="0039475F" w:rsidRPr="00E626C0" w:rsidRDefault="0039475F" w:rsidP="0039475F">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r w:rsidRPr="00E626C0">
        <w:rPr>
          <w:rFonts w:ascii="Times New Roman" w:hAnsi="Times New Roman" w:cs="Times New Roman"/>
          <w:b/>
          <w:bCs/>
          <w:kern w:val="32"/>
          <w:sz w:val="24"/>
          <w:szCs w:val="24"/>
        </w:rPr>
        <w:lastRenderedPageBreak/>
        <w:t>СОДЕРЖАНИЕ</w:t>
      </w:r>
    </w:p>
    <w:p w:rsidR="0039475F" w:rsidRPr="00E626C0" w:rsidRDefault="0039475F" w:rsidP="0039475F">
      <w:pPr>
        <w:widowControl w:val="0"/>
        <w:shd w:val="clear" w:color="auto" w:fill="FFFFFF"/>
        <w:tabs>
          <w:tab w:val="left" w:leader="underscore" w:pos="3677"/>
        </w:tabs>
        <w:spacing w:after="0" w:line="240" w:lineRule="auto"/>
        <w:ind w:right="-2" w:firstLine="709"/>
        <w:rPr>
          <w:rFonts w:ascii="Times New Roman" w:hAnsi="Times New Roman" w:cs="Times New Roman"/>
          <w:sz w:val="24"/>
          <w:szCs w:val="24"/>
        </w:rPr>
      </w:pPr>
      <w:r w:rsidRPr="00E626C0">
        <w:rPr>
          <w:rFonts w:ascii="Times New Roman" w:hAnsi="Times New Roman" w:cs="Times New Roman"/>
          <w:b/>
          <w:bCs/>
          <w:kern w:val="32"/>
          <w:sz w:val="24"/>
          <w:szCs w:val="24"/>
        </w:rPr>
        <w:t>РАЗДЕЛ I. ОСНОВНЫЕ ПОЛОЖЕНИЯ ДОГОВОРА</w:t>
      </w:r>
    </w:p>
    <w:p w:rsidR="0039475F" w:rsidRPr="00E626C0" w:rsidRDefault="0039475F" w:rsidP="0039475F">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E626C0">
        <w:rPr>
          <w:rFonts w:ascii="Times New Roman" w:hAnsi="Times New Roman" w:cs="Times New Roman"/>
          <w:kern w:val="32"/>
          <w:sz w:val="24"/>
          <w:szCs w:val="24"/>
          <w:lang w:val="ru-RU"/>
        </w:rPr>
        <w:t>Статья 1. Основные понятия и определения</w:t>
      </w:r>
    </w:p>
    <w:p w:rsidR="0039475F" w:rsidRPr="00E626C0" w:rsidRDefault="0039475F" w:rsidP="0039475F">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E626C0">
        <w:rPr>
          <w:rFonts w:ascii="Times New Roman" w:hAnsi="Times New Roman" w:cs="Times New Roman"/>
          <w:kern w:val="32"/>
          <w:sz w:val="24"/>
          <w:szCs w:val="24"/>
          <w:lang w:val="ru-RU"/>
        </w:rPr>
        <w:t>Статья 2. Цели и предмет договора</w:t>
      </w:r>
    </w:p>
    <w:p w:rsidR="0039475F" w:rsidRPr="00B260B8" w:rsidRDefault="0039475F" w:rsidP="0039475F">
      <w:pPr>
        <w:widowControl w:val="0"/>
        <w:spacing w:after="0" w:line="240" w:lineRule="auto"/>
        <w:ind w:right="-2" w:firstLine="709"/>
        <w:rPr>
          <w:rFonts w:ascii="Times New Roman" w:hAnsi="Times New Roman" w:cs="Times New Roman"/>
          <w:sz w:val="24"/>
          <w:szCs w:val="24"/>
        </w:rPr>
      </w:pPr>
      <w:r w:rsidRPr="00B260B8">
        <w:rPr>
          <w:rFonts w:ascii="Times New Roman" w:hAnsi="Times New Roman" w:cs="Times New Roman"/>
          <w:sz w:val="24"/>
          <w:szCs w:val="24"/>
        </w:rPr>
        <w:t xml:space="preserve">Статья 3. </w:t>
      </w:r>
      <w:r w:rsidRPr="00B260B8">
        <w:rPr>
          <w:rFonts w:ascii="Times New Roman" w:hAnsi="Times New Roman" w:cs="Times New Roman"/>
          <w:bCs/>
          <w:sz w:val="24"/>
          <w:szCs w:val="24"/>
        </w:rPr>
        <w:t>Сроки выполнения Работ.</w:t>
      </w:r>
    </w:p>
    <w:p w:rsidR="0039475F" w:rsidRPr="00B260B8" w:rsidRDefault="0039475F" w:rsidP="0039475F">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B260B8">
        <w:rPr>
          <w:rFonts w:ascii="Times New Roman" w:hAnsi="Times New Roman" w:cs="Times New Roman"/>
          <w:kern w:val="32"/>
          <w:sz w:val="24"/>
          <w:szCs w:val="24"/>
          <w:lang w:val="ru-RU"/>
        </w:rPr>
        <w:t xml:space="preserve">Статья 4. </w:t>
      </w:r>
      <w:r w:rsidRPr="00B260B8">
        <w:rPr>
          <w:rFonts w:ascii="Times New Roman" w:hAnsi="Times New Roman" w:cs="Times New Roman"/>
          <w:bCs/>
          <w:kern w:val="32"/>
          <w:sz w:val="24"/>
          <w:szCs w:val="24"/>
          <w:lang w:val="ru-RU"/>
        </w:rPr>
        <w:t>Цена Договора. Стоимость работ.</w:t>
      </w:r>
    </w:p>
    <w:p w:rsidR="0039475F" w:rsidRPr="00E626C0" w:rsidRDefault="0039475F" w:rsidP="0039475F">
      <w:pPr>
        <w:pStyle w:val="14"/>
        <w:widowControl w:val="0"/>
        <w:spacing w:after="0" w:line="240" w:lineRule="auto"/>
        <w:ind w:right="-2" w:firstLine="709"/>
        <w:rPr>
          <w:rFonts w:ascii="Times New Roman" w:hAnsi="Times New Roman" w:cs="Times New Roman"/>
          <w:kern w:val="32"/>
          <w:sz w:val="24"/>
          <w:szCs w:val="24"/>
          <w:lang w:val="ru-RU"/>
        </w:rPr>
      </w:pPr>
      <w:r w:rsidRPr="00E626C0">
        <w:rPr>
          <w:rFonts w:ascii="Times New Roman" w:hAnsi="Times New Roman" w:cs="Times New Roman"/>
          <w:kern w:val="32"/>
          <w:sz w:val="24"/>
          <w:szCs w:val="24"/>
          <w:lang w:val="ru-RU"/>
        </w:rPr>
        <w:t>Статья 5. Порядок и условия платежей</w:t>
      </w:r>
    </w:p>
    <w:p w:rsidR="0039475F" w:rsidRPr="00E626C0" w:rsidRDefault="0039475F" w:rsidP="0039475F">
      <w:pPr>
        <w:widowControl w:val="0"/>
        <w:spacing w:after="0" w:line="240" w:lineRule="auto"/>
        <w:ind w:right="-2"/>
        <w:rPr>
          <w:rFonts w:ascii="Times New Roman" w:hAnsi="Times New Roman" w:cs="Times New Roman"/>
          <w:sz w:val="24"/>
          <w:szCs w:val="24"/>
        </w:rPr>
      </w:pPr>
    </w:p>
    <w:p w:rsidR="0039475F" w:rsidRPr="00E626C0" w:rsidRDefault="0039475F" w:rsidP="0039475F">
      <w:pPr>
        <w:pStyle w:val="14"/>
        <w:widowControl w:val="0"/>
        <w:spacing w:after="0" w:line="240" w:lineRule="auto"/>
        <w:ind w:right="-2" w:firstLine="709"/>
        <w:rPr>
          <w:rFonts w:ascii="Times New Roman" w:eastAsia="Times New Roman" w:hAnsi="Times New Roman" w:cs="Times New Roman"/>
          <w:b/>
          <w:bCs/>
          <w:kern w:val="32"/>
          <w:sz w:val="24"/>
          <w:szCs w:val="24"/>
          <w:lang w:val="ru-RU"/>
        </w:rPr>
      </w:pPr>
      <w:r w:rsidRPr="00E626C0">
        <w:rPr>
          <w:rFonts w:ascii="Times New Roman" w:hAnsi="Times New Roman" w:cs="Times New Roman"/>
          <w:b/>
          <w:bCs/>
          <w:kern w:val="32"/>
          <w:sz w:val="24"/>
          <w:szCs w:val="24"/>
          <w:lang w:val="ru-RU"/>
        </w:rPr>
        <w:t xml:space="preserve">РАЗДЕЛ </w:t>
      </w:r>
      <w:r w:rsidRPr="00E626C0">
        <w:rPr>
          <w:rFonts w:ascii="Times New Roman" w:hAnsi="Times New Roman" w:cs="Times New Roman"/>
          <w:b/>
          <w:bCs/>
          <w:kern w:val="32"/>
          <w:sz w:val="24"/>
          <w:szCs w:val="24"/>
        </w:rPr>
        <w:t>II</w:t>
      </w:r>
      <w:r w:rsidRPr="00E626C0">
        <w:rPr>
          <w:rFonts w:ascii="Times New Roman" w:hAnsi="Times New Roman" w:cs="Times New Roman"/>
          <w:b/>
          <w:bCs/>
          <w:kern w:val="32"/>
          <w:sz w:val="24"/>
          <w:szCs w:val="24"/>
          <w:lang w:val="ru-RU"/>
        </w:rPr>
        <w:t>. ОБЩИЕ ОБЯЗАТЕЛЬСТВА СТОРОН</w:t>
      </w:r>
    </w:p>
    <w:p w:rsidR="0039475F" w:rsidRPr="00E626C0" w:rsidRDefault="0039475F" w:rsidP="0039475F">
      <w:pPr>
        <w:widowControl w:val="0"/>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 xml:space="preserve">Статья </w:t>
      </w:r>
      <w:r>
        <w:rPr>
          <w:rFonts w:ascii="Times New Roman" w:hAnsi="Times New Roman" w:cs="Times New Roman"/>
          <w:sz w:val="24"/>
          <w:szCs w:val="24"/>
        </w:rPr>
        <w:t>6</w:t>
      </w:r>
      <w:r w:rsidRPr="00E626C0">
        <w:rPr>
          <w:rFonts w:ascii="Times New Roman" w:hAnsi="Times New Roman" w:cs="Times New Roman"/>
          <w:sz w:val="24"/>
          <w:szCs w:val="24"/>
        </w:rPr>
        <w:t>. Обязательства Подрядчика</w:t>
      </w:r>
    </w:p>
    <w:p w:rsidR="0039475F" w:rsidRPr="00E626C0" w:rsidRDefault="0039475F" w:rsidP="0039475F">
      <w:pPr>
        <w:widowControl w:val="0"/>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 xml:space="preserve">Статья </w:t>
      </w:r>
      <w:r>
        <w:rPr>
          <w:rFonts w:ascii="Times New Roman" w:hAnsi="Times New Roman" w:cs="Times New Roman"/>
          <w:sz w:val="24"/>
          <w:szCs w:val="24"/>
        </w:rPr>
        <w:t>7</w:t>
      </w:r>
      <w:r w:rsidRPr="00E626C0">
        <w:rPr>
          <w:rFonts w:ascii="Times New Roman" w:hAnsi="Times New Roman" w:cs="Times New Roman"/>
          <w:sz w:val="24"/>
          <w:szCs w:val="24"/>
        </w:rPr>
        <w:t>. Обязательства Заказчика</w:t>
      </w:r>
    </w:p>
    <w:p w:rsidR="0039475F" w:rsidRPr="00E626C0" w:rsidRDefault="0039475F" w:rsidP="0039475F">
      <w:pPr>
        <w:widowControl w:val="0"/>
        <w:spacing w:after="0" w:line="240" w:lineRule="auto"/>
        <w:ind w:right="-2"/>
        <w:rPr>
          <w:rFonts w:ascii="Times New Roman" w:hAnsi="Times New Roman" w:cs="Times New Roman"/>
          <w:b/>
          <w:bCs/>
          <w:sz w:val="24"/>
          <w:szCs w:val="24"/>
        </w:rPr>
      </w:pPr>
    </w:p>
    <w:p w:rsidR="0039475F" w:rsidRPr="00E626C0" w:rsidRDefault="0039475F" w:rsidP="0039475F">
      <w:pPr>
        <w:widowControl w:val="0"/>
        <w:spacing w:after="0" w:line="240" w:lineRule="auto"/>
        <w:ind w:right="-2" w:firstLine="709"/>
        <w:rPr>
          <w:rFonts w:ascii="Times New Roman" w:hAnsi="Times New Roman" w:cs="Times New Roman"/>
          <w:b/>
          <w:bCs/>
          <w:sz w:val="24"/>
          <w:szCs w:val="24"/>
        </w:rPr>
      </w:pPr>
      <w:r w:rsidRPr="00E626C0">
        <w:rPr>
          <w:rFonts w:ascii="Times New Roman" w:hAnsi="Times New Roman" w:cs="Times New Roman"/>
          <w:b/>
          <w:bCs/>
          <w:sz w:val="24"/>
          <w:szCs w:val="24"/>
        </w:rPr>
        <w:t xml:space="preserve">РАЗДЕЛ </w:t>
      </w:r>
      <w:r w:rsidRPr="00E626C0">
        <w:rPr>
          <w:rFonts w:ascii="Times New Roman" w:hAnsi="Times New Roman" w:cs="Times New Roman"/>
          <w:b/>
          <w:bCs/>
          <w:sz w:val="24"/>
          <w:szCs w:val="24"/>
          <w:lang w:val="en-US"/>
        </w:rPr>
        <w:t>III</w:t>
      </w:r>
      <w:r w:rsidRPr="00E626C0">
        <w:rPr>
          <w:rFonts w:ascii="Times New Roman" w:hAnsi="Times New Roman" w:cs="Times New Roman"/>
          <w:b/>
          <w:bCs/>
          <w:sz w:val="24"/>
          <w:szCs w:val="24"/>
        </w:rPr>
        <w:t>. ОРГАНИЗАЦИЯ РАБОТ</w:t>
      </w:r>
    </w:p>
    <w:p w:rsidR="0039475F" w:rsidRPr="00E626C0" w:rsidRDefault="0039475F" w:rsidP="0039475F">
      <w:pPr>
        <w:pStyle w:val="a4"/>
        <w:shd w:val="clear" w:color="auto" w:fill="FFFFFF"/>
        <w:ind w:left="142" w:right="-2" w:firstLine="567"/>
        <w:rPr>
          <w:rFonts w:ascii="Times New Roman" w:hAnsi="Times New Roman" w:cs="Times New Roman"/>
          <w:sz w:val="24"/>
          <w:szCs w:val="24"/>
        </w:rPr>
      </w:pPr>
      <w:r w:rsidRPr="00E626C0">
        <w:rPr>
          <w:rFonts w:ascii="Times New Roman" w:hAnsi="Times New Roman" w:cs="Times New Roman"/>
          <w:sz w:val="24"/>
          <w:szCs w:val="24"/>
        </w:rPr>
        <w:t xml:space="preserve">Статья </w:t>
      </w:r>
      <w:r>
        <w:rPr>
          <w:rFonts w:ascii="Times New Roman" w:hAnsi="Times New Roman" w:cs="Times New Roman"/>
          <w:sz w:val="24"/>
          <w:szCs w:val="24"/>
        </w:rPr>
        <w:t>8</w:t>
      </w:r>
      <w:r w:rsidRPr="00E626C0">
        <w:rPr>
          <w:rFonts w:ascii="Times New Roman" w:hAnsi="Times New Roman" w:cs="Times New Roman"/>
          <w:sz w:val="24"/>
          <w:szCs w:val="24"/>
        </w:rPr>
        <w:t>. Порядок осуществления строительных работ</w:t>
      </w:r>
    </w:p>
    <w:p w:rsidR="0039475F" w:rsidRPr="00E626C0" w:rsidRDefault="0039475F" w:rsidP="0039475F">
      <w:pPr>
        <w:pStyle w:val="a4"/>
        <w:shd w:val="clear" w:color="auto" w:fill="FFFFFF"/>
        <w:ind w:left="142" w:right="-2" w:firstLine="567"/>
        <w:rPr>
          <w:rFonts w:ascii="Times New Roman" w:hAnsi="Times New Roman" w:cs="Times New Roman"/>
          <w:sz w:val="24"/>
          <w:szCs w:val="24"/>
        </w:rPr>
      </w:pPr>
      <w:r w:rsidRPr="00E626C0">
        <w:rPr>
          <w:rFonts w:ascii="Times New Roman" w:hAnsi="Times New Roman" w:cs="Times New Roman"/>
          <w:sz w:val="24"/>
          <w:szCs w:val="24"/>
        </w:rPr>
        <w:t xml:space="preserve">Статья </w:t>
      </w:r>
      <w:r>
        <w:rPr>
          <w:rFonts w:ascii="Times New Roman" w:hAnsi="Times New Roman" w:cs="Times New Roman"/>
          <w:sz w:val="24"/>
          <w:szCs w:val="24"/>
        </w:rPr>
        <w:t>9</w:t>
      </w:r>
      <w:r w:rsidRPr="00E626C0">
        <w:rPr>
          <w:rFonts w:ascii="Times New Roman" w:hAnsi="Times New Roman" w:cs="Times New Roman"/>
          <w:sz w:val="24"/>
          <w:szCs w:val="24"/>
        </w:rPr>
        <w:t xml:space="preserve">. </w:t>
      </w:r>
      <w:r w:rsidRPr="009722E5">
        <w:rPr>
          <w:rFonts w:ascii="Times New Roman" w:hAnsi="Times New Roman" w:cs="Times New Roman"/>
          <w:bCs/>
          <w:sz w:val="24"/>
          <w:szCs w:val="24"/>
        </w:rPr>
        <w:t>Изменение объема работ по Договору</w:t>
      </w:r>
    </w:p>
    <w:p w:rsidR="0039475F" w:rsidRPr="00E626C0" w:rsidRDefault="0039475F" w:rsidP="0039475F">
      <w:pPr>
        <w:widowControl w:val="0"/>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Статья 1</w:t>
      </w:r>
      <w:r>
        <w:rPr>
          <w:rFonts w:ascii="Times New Roman" w:hAnsi="Times New Roman" w:cs="Times New Roman"/>
          <w:sz w:val="24"/>
          <w:szCs w:val="24"/>
        </w:rPr>
        <w:t>0</w:t>
      </w:r>
      <w:r w:rsidRPr="00E626C0">
        <w:rPr>
          <w:rFonts w:ascii="Times New Roman" w:hAnsi="Times New Roman" w:cs="Times New Roman"/>
          <w:sz w:val="24"/>
          <w:szCs w:val="24"/>
        </w:rPr>
        <w:t>. Обеспечение временной подводки сетей электроснабжения.</w:t>
      </w:r>
    </w:p>
    <w:p w:rsidR="0039475F" w:rsidRPr="00E626C0" w:rsidRDefault="0039475F" w:rsidP="0039475F">
      <w:pPr>
        <w:pStyle w:val="a4"/>
        <w:shd w:val="clear" w:color="auto" w:fill="FFFFFF"/>
        <w:ind w:left="142" w:right="-2" w:firstLine="567"/>
        <w:rPr>
          <w:rFonts w:ascii="Times New Roman" w:hAnsi="Times New Roman" w:cs="Times New Roman"/>
          <w:sz w:val="24"/>
          <w:szCs w:val="24"/>
        </w:rPr>
      </w:pPr>
      <w:r w:rsidRPr="00E626C0">
        <w:rPr>
          <w:rFonts w:ascii="Times New Roman" w:hAnsi="Times New Roman" w:cs="Times New Roman"/>
          <w:sz w:val="24"/>
          <w:szCs w:val="24"/>
        </w:rPr>
        <w:t>Статья 1</w:t>
      </w:r>
      <w:r>
        <w:rPr>
          <w:rFonts w:ascii="Times New Roman" w:hAnsi="Times New Roman" w:cs="Times New Roman"/>
          <w:sz w:val="24"/>
          <w:szCs w:val="24"/>
        </w:rPr>
        <w:t>1</w:t>
      </w:r>
      <w:r w:rsidRPr="00E626C0">
        <w:rPr>
          <w:rFonts w:ascii="Times New Roman" w:hAnsi="Times New Roman" w:cs="Times New Roman"/>
          <w:sz w:val="24"/>
          <w:szCs w:val="24"/>
        </w:rPr>
        <w:t>. Приемка выполненных строительных работ</w:t>
      </w:r>
    </w:p>
    <w:p w:rsidR="0039475F" w:rsidRPr="00E626C0" w:rsidRDefault="0039475F" w:rsidP="0039475F">
      <w:pPr>
        <w:widowControl w:val="0"/>
        <w:shd w:val="clear" w:color="auto" w:fill="FFFFFF"/>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Статья 1</w:t>
      </w:r>
      <w:r>
        <w:rPr>
          <w:rFonts w:ascii="Times New Roman" w:hAnsi="Times New Roman" w:cs="Times New Roman"/>
          <w:sz w:val="24"/>
          <w:szCs w:val="24"/>
        </w:rPr>
        <w:t>2</w:t>
      </w:r>
      <w:r w:rsidRPr="00E626C0">
        <w:rPr>
          <w:rFonts w:ascii="Times New Roman" w:hAnsi="Times New Roman" w:cs="Times New Roman"/>
          <w:sz w:val="24"/>
          <w:szCs w:val="24"/>
        </w:rPr>
        <w:t>. Обеспечение материалами и оборудованием</w:t>
      </w:r>
    </w:p>
    <w:p w:rsidR="0039475F" w:rsidRDefault="0039475F" w:rsidP="0039475F">
      <w:pPr>
        <w:widowControl w:val="0"/>
        <w:shd w:val="clear" w:color="auto" w:fill="FFFFFF"/>
        <w:spacing w:after="0" w:line="240" w:lineRule="auto"/>
        <w:ind w:left="709" w:right="-2"/>
        <w:rPr>
          <w:rFonts w:ascii="Times New Roman" w:hAnsi="Times New Roman" w:cs="Times New Roman"/>
          <w:sz w:val="24"/>
          <w:szCs w:val="24"/>
        </w:rPr>
      </w:pPr>
      <w:r w:rsidRPr="00E626C0">
        <w:rPr>
          <w:rFonts w:ascii="Times New Roman" w:hAnsi="Times New Roman" w:cs="Times New Roman"/>
          <w:sz w:val="24"/>
          <w:szCs w:val="24"/>
        </w:rPr>
        <w:t>Статья 1</w:t>
      </w:r>
      <w:r>
        <w:rPr>
          <w:rFonts w:ascii="Times New Roman" w:hAnsi="Times New Roman" w:cs="Times New Roman"/>
          <w:sz w:val="24"/>
          <w:szCs w:val="24"/>
        </w:rPr>
        <w:t>3</w:t>
      </w:r>
      <w:r w:rsidRPr="00E626C0">
        <w:rPr>
          <w:rFonts w:ascii="Times New Roman" w:hAnsi="Times New Roman" w:cs="Times New Roman"/>
          <w:sz w:val="24"/>
          <w:szCs w:val="24"/>
        </w:rPr>
        <w:t xml:space="preserve">. </w:t>
      </w:r>
      <w:r w:rsidRPr="00D3106F">
        <w:rPr>
          <w:rFonts w:ascii="Times New Roman" w:hAnsi="Times New Roman" w:cs="Times New Roman"/>
          <w:sz w:val="24"/>
          <w:szCs w:val="24"/>
        </w:rPr>
        <w:t xml:space="preserve">Заводские приемо-сдаточные испытания (ПСИ) оборудования. </w:t>
      </w:r>
      <w:r>
        <w:rPr>
          <w:rFonts w:ascii="Times New Roman" w:hAnsi="Times New Roman" w:cs="Times New Roman"/>
          <w:sz w:val="24"/>
          <w:szCs w:val="24"/>
        </w:rPr>
        <w:t xml:space="preserve"> </w:t>
      </w:r>
    </w:p>
    <w:p w:rsidR="0039475F" w:rsidRPr="00E626C0" w:rsidRDefault="0039475F" w:rsidP="0039475F">
      <w:pPr>
        <w:widowControl w:val="0"/>
        <w:shd w:val="clear" w:color="auto" w:fill="FFFFFF"/>
        <w:spacing w:after="0" w:line="240" w:lineRule="auto"/>
        <w:ind w:left="709" w:right="-2"/>
        <w:rPr>
          <w:rFonts w:ascii="Times New Roman" w:hAnsi="Times New Roman" w:cs="Times New Roman"/>
          <w:sz w:val="24"/>
          <w:szCs w:val="24"/>
        </w:rPr>
      </w:pPr>
      <w:r w:rsidRPr="00D3106F">
        <w:rPr>
          <w:rFonts w:ascii="Times New Roman" w:hAnsi="Times New Roman" w:cs="Times New Roman"/>
          <w:sz w:val="24"/>
          <w:szCs w:val="24"/>
        </w:rPr>
        <w:t>Предпусковые и пусковые приемо-сдаточные испытания</w:t>
      </w:r>
    </w:p>
    <w:p w:rsidR="0039475F" w:rsidRPr="00E626C0" w:rsidRDefault="0039475F" w:rsidP="0039475F">
      <w:pPr>
        <w:widowControl w:val="0"/>
        <w:shd w:val="clear" w:color="auto" w:fill="FFFFFF"/>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Статья 1</w:t>
      </w:r>
      <w:r>
        <w:rPr>
          <w:rFonts w:ascii="Times New Roman" w:hAnsi="Times New Roman" w:cs="Times New Roman"/>
          <w:sz w:val="24"/>
          <w:szCs w:val="24"/>
        </w:rPr>
        <w:t>4</w:t>
      </w:r>
      <w:r w:rsidRPr="00E626C0">
        <w:rPr>
          <w:rFonts w:ascii="Times New Roman" w:hAnsi="Times New Roman" w:cs="Times New Roman"/>
          <w:sz w:val="24"/>
          <w:szCs w:val="24"/>
        </w:rPr>
        <w:t>. Гарантии качества по сданным работам</w:t>
      </w:r>
    </w:p>
    <w:p w:rsidR="0039475F" w:rsidRPr="00E626C0" w:rsidRDefault="0039475F" w:rsidP="0039475F">
      <w:pPr>
        <w:widowControl w:val="0"/>
        <w:spacing w:after="0" w:line="240" w:lineRule="auto"/>
        <w:ind w:right="-2" w:firstLine="709"/>
        <w:rPr>
          <w:rFonts w:ascii="Times New Roman" w:hAnsi="Times New Roman" w:cs="Times New Roman"/>
          <w:sz w:val="24"/>
          <w:szCs w:val="24"/>
        </w:rPr>
      </w:pPr>
    </w:p>
    <w:p w:rsidR="0039475F" w:rsidRDefault="0039475F" w:rsidP="0039475F">
      <w:pPr>
        <w:widowControl w:val="0"/>
        <w:spacing w:after="0" w:line="240" w:lineRule="auto"/>
        <w:ind w:right="-2" w:firstLine="709"/>
        <w:rPr>
          <w:rFonts w:ascii="Times New Roman" w:hAnsi="Times New Roman" w:cs="Times New Roman"/>
          <w:b/>
          <w:bCs/>
          <w:sz w:val="24"/>
          <w:szCs w:val="24"/>
        </w:rPr>
      </w:pPr>
      <w:r w:rsidRPr="00E626C0">
        <w:rPr>
          <w:rFonts w:ascii="Times New Roman" w:hAnsi="Times New Roman" w:cs="Times New Roman"/>
          <w:b/>
          <w:bCs/>
          <w:sz w:val="24"/>
          <w:szCs w:val="24"/>
        </w:rPr>
        <w:t xml:space="preserve">РАЗДЕЛ </w:t>
      </w:r>
      <w:r w:rsidRPr="00E626C0">
        <w:rPr>
          <w:rFonts w:ascii="Times New Roman" w:hAnsi="Times New Roman" w:cs="Times New Roman"/>
          <w:b/>
          <w:bCs/>
          <w:sz w:val="24"/>
          <w:szCs w:val="24"/>
          <w:lang w:val="en-US"/>
        </w:rPr>
        <w:t>IV</w:t>
      </w:r>
      <w:r w:rsidRPr="00E626C0">
        <w:rPr>
          <w:rFonts w:ascii="Times New Roman" w:hAnsi="Times New Roman" w:cs="Times New Roman"/>
          <w:b/>
          <w:bCs/>
          <w:sz w:val="24"/>
          <w:szCs w:val="24"/>
        </w:rPr>
        <w:t>. ПРАВА НА РЕЗУЛЬТАТЫ РАБОТ ПО ДОГОВОРУ</w:t>
      </w:r>
    </w:p>
    <w:p w:rsidR="0039475F" w:rsidRPr="00E626C0" w:rsidRDefault="0039475F" w:rsidP="0039475F">
      <w:pPr>
        <w:widowControl w:val="0"/>
        <w:spacing w:after="0" w:line="240" w:lineRule="auto"/>
        <w:ind w:right="-2" w:firstLine="709"/>
        <w:rPr>
          <w:rFonts w:ascii="Times New Roman" w:hAnsi="Times New Roman" w:cs="Times New Roman"/>
          <w:sz w:val="24"/>
          <w:szCs w:val="24"/>
        </w:rPr>
      </w:pPr>
      <w:r w:rsidRPr="00F254B7">
        <w:rPr>
          <w:rFonts w:ascii="Times New Roman" w:hAnsi="Times New Roman" w:cs="Times New Roman"/>
          <w:sz w:val="24"/>
          <w:szCs w:val="24"/>
        </w:rPr>
        <w:t>С</w:t>
      </w:r>
      <w:r w:rsidRPr="00E626C0">
        <w:rPr>
          <w:rFonts w:ascii="Times New Roman" w:hAnsi="Times New Roman" w:cs="Times New Roman"/>
          <w:sz w:val="24"/>
          <w:szCs w:val="24"/>
        </w:rPr>
        <w:t>татья 1</w:t>
      </w:r>
      <w:r>
        <w:rPr>
          <w:rFonts w:ascii="Times New Roman" w:hAnsi="Times New Roman" w:cs="Times New Roman"/>
          <w:sz w:val="24"/>
          <w:szCs w:val="24"/>
        </w:rPr>
        <w:t>5</w:t>
      </w:r>
      <w:r w:rsidRPr="00E626C0">
        <w:rPr>
          <w:rFonts w:ascii="Times New Roman" w:hAnsi="Times New Roman" w:cs="Times New Roman"/>
          <w:sz w:val="24"/>
          <w:szCs w:val="24"/>
        </w:rPr>
        <w:t>. Риски случайной гибели или случайного повреждения Объекта и право собственности</w:t>
      </w:r>
    </w:p>
    <w:p w:rsidR="0039475F" w:rsidRPr="00E626C0" w:rsidRDefault="0039475F" w:rsidP="0039475F">
      <w:pPr>
        <w:widowControl w:val="0"/>
        <w:shd w:val="clear" w:color="auto" w:fill="FFFFFF"/>
        <w:spacing w:after="0" w:line="240" w:lineRule="auto"/>
        <w:ind w:left="709" w:right="-2"/>
        <w:rPr>
          <w:rFonts w:ascii="Times New Roman" w:hAnsi="Times New Roman" w:cs="Times New Roman"/>
          <w:sz w:val="24"/>
          <w:szCs w:val="24"/>
        </w:rPr>
      </w:pPr>
      <w:r w:rsidRPr="00E626C0">
        <w:rPr>
          <w:rFonts w:ascii="Times New Roman" w:hAnsi="Times New Roman" w:cs="Times New Roman"/>
          <w:sz w:val="24"/>
          <w:szCs w:val="24"/>
        </w:rPr>
        <w:t>Статья 1</w:t>
      </w:r>
      <w:r>
        <w:rPr>
          <w:rFonts w:ascii="Times New Roman" w:hAnsi="Times New Roman" w:cs="Times New Roman"/>
          <w:sz w:val="24"/>
          <w:szCs w:val="24"/>
        </w:rPr>
        <w:t>6</w:t>
      </w:r>
      <w:r w:rsidRPr="00E626C0">
        <w:rPr>
          <w:rFonts w:ascii="Times New Roman" w:hAnsi="Times New Roman" w:cs="Times New Roman"/>
          <w:sz w:val="24"/>
          <w:szCs w:val="24"/>
        </w:rPr>
        <w:t>. Распределение прав на результаты интеллектуальной деятельности</w:t>
      </w:r>
    </w:p>
    <w:p w:rsidR="0039475F" w:rsidRPr="00E626C0" w:rsidRDefault="0039475F" w:rsidP="0039475F">
      <w:pPr>
        <w:widowControl w:val="0"/>
        <w:shd w:val="clear" w:color="auto" w:fill="FFFFFF"/>
        <w:spacing w:after="0" w:line="240" w:lineRule="auto"/>
        <w:ind w:right="-2" w:firstLine="709"/>
        <w:rPr>
          <w:rFonts w:ascii="Times New Roman" w:hAnsi="Times New Roman" w:cs="Times New Roman"/>
          <w:sz w:val="24"/>
          <w:szCs w:val="24"/>
        </w:rPr>
      </w:pPr>
    </w:p>
    <w:p w:rsidR="0039475F" w:rsidRPr="00E626C0" w:rsidRDefault="0039475F" w:rsidP="0039475F">
      <w:pPr>
        <w:widowControl w:val="0"/>
        <w:spacing w:after="0" w:line="240" w:lineRule="auto"/>
        <w:ind w:right="-2" w:firstLine="709"/>
        <w:rPr>
          <w:rFonts w:ascii="Times New Roman" w:hAnsi="Times New Roman" w:cs="Times New Roman"/>
          <w:b/>
          <w:bCs/>
          <w:sz w:val="24"/>
          <w:szCs w:val="24"/>
        </w:rPr>
      </w:pPr>
      <w:r w:rsidRPr="00E626C0">
        <w:rPr>
          <w:rFonts w:ascii="Times New Roman" w:hAnsi="Times New Roman" w:cs="Times New Roman"/>
          <w:b/>
          <w:bCs/>
          <w:sz w:val="24"/>
          <w:szCs w:val="24"/>
        </w:rPr>
        <w:t xml:space="preserve">РАЗДЕЛ </w:t>
      </w:r>
      <w:r w:rsidRPr="00E626C0">
        <w:rPr>
          <w:rFonts w:ascii="Times New Roman" w:hAnsi="Times New Roman" w:cs="Times New Roman"/>
          <w:b/>
          <w:bCs/>
          <w:sz w:val="24"/>
          <w:szCs w:val="24"/>
          <w:lang w:val="en-US"/>
        </w:rPr>
        <w:t>V</w:t>
      </w:r>
      <w:r w:rsidRPr="00E626C0">
        <w:rPr>
          <w:rFonts w:ascii="Times New Roman" w:hAnsi="Times New Roman" w:cs="Times New Roman"/>
          <w:b/>
          <w:bCs/>
          <w:sz w:val="24"/>
          <w:szCs w:val="24"/>
        </w:rPr>
        <w:t>. ОТВЕТСТВЕННОСТЬ СТОРОН, РАЗРЕШЕНИЕ СПОРОВ</w:t>
      </w:r>
    </w:p>
    <w:p w:rsidR="0039475F" w:rsidRPr="00E626C0" w:rsidRDefault="0039475F" w:rsidP="0039475F">
      <w:pPr>
        <w:widowControl w:val="0"/>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 xml:space="preserve">Статья </w:t>
      </w:r>
      <w:r>
        <w:rPr>
          <w:rFonts w:ascii="Times New Roman" w:hAnsi="Times New Roman" w:cs="Times New Roman"/>
          <w:sz w:val="24"/>
          <w:szCs w:val="24"/>
        </w:rPr>
        <w:t>17</w:t>
      </w:r>
      <w:r w:rsidRPr="00E626C0">
        <w:rPr>
          <w:rFonts w:ascii="Times New Roman" w:hAnsi="Times New Roman" w:cs="Times New Roman"/>
          <w:sz w:val="24"/>
          <w:szCs w:val="24"/>
        </w:rPr>
        <w:t>. Ответственность Сторон</w:t>
      </w:r>
    </w:p>
    <w:p w:rsidR="0039475F" w:rsidRPr="00E626C0" w:rsidRDefault="0039475F" w:rsidP="0039475F">
      <w:pPr>
        <w:widowControl w:val="0"/>
        <w:shd w:val="clear" w:color="auto" w:fill="FFFFFF"/>
        <w:tabs>
          <w:tab w:val="left" w:pos="284"/>
          <w:tab w:val="left" w:pos="426"/>
        </w:tabs>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 xml:space="preserve">Статья </w:t>
      </w:r>
      <w:r>
        <w:rPr>
          <w:rFonts w:ascii="Times New Roman" w:hAnsi="Times New Roman" w:cs="Times New Roman"/>
          <w:sz w:val="24"/>
          <w:szCs w:val="24"/>
        </w:rPr>
        <w:t>18</w:t>
      </w:r>
      <w:r w:rsidRPr="00E626C0">
        <w:rPr>
          <w:rFonts w:ascii="Times New Roman" w:hAnsi="Times New Roman" w:cs="Times New Roman"/>
          <w:sz w:val="24"/>
          <w:szCs w:val="24"/>
        </w:rPr>
        <w:t>. Разрешение споров</w:t>
      </w:r>
      <w:r>
        <w:rPr>
          <w:rFonts w:ascii="Times New Roman" w:hAnsi="Times New Roman" w:cs="Times New Roman"/>
          <w:sz w:val="24"/>
          <w:szCs w:val="24"/>
        </w:rPr>
        <w:t xml:space="preserve"> </w:t>
      </w:r>
    </w:p>
    <w:p w:rsidR="0039475F" w:rsidRPr="00E626C0" w:rsidRDefault="0039475F" w:rsidP="0039475F">
      <w:pPr>
        <w:widowControl w:val="0"/>
        <w:shd w:val="clear" w:color="auto" w:fill="FFFFFF"/>
        <w:spacing w:after="0" w:line="240" w:lineRule="auto"/>
        <w:ind w:right="-2" w:firstLine="709"/>
        <w:rPr>
          <w:rFonts w:ascii="Times New Roman" w:hAnsi="Times New Roman" w:cs="Times New Roman"/>
          <w:b/>
          <w:bCs/>
          <w:sz w:val="24"/>
          <w:szCs w:val="24"/>
        </w:rPr>
      </w:pPr>
    </w:p>
    <w:p w:rsidR="0039475F" w:rsidRPr="00E626C0" w:rsidRDefault="0039475F" w:rsidP="0039475F">
      <w:pPr>
        <w:widowControl w:val="0"/>
        <w:shd w:val="clear" w:color="auto" w:fill="FFFFFF"/>
        <w:spacing w:after="0" w:line="240" w:lineRule="auto"/>
        <w:ind w:right="-2" w:firstLine="709"/>
        <w:rPr>
          <w:rFonts w:ascii="Times New Roman" w:hAnsi="Times New Roman" w:cs="Times New Roman"/>
          <w:b/>
          <w:bCs/>
          <w:sz w:val="24"/>
          <w:szCs w:val="24"/>
        </w:rPr>
      </w:pPr>
      <w:r w:rsidRPr="00E626C0">
        <w:rPr>
          <w:rFonts w:ascii="Times New Roman" w:hAnsi="Times New Roman" w:cs="Times New Roman"/>
          <w:b/>
          <w:bCs/>
          <w:sz w:val="24"/>
          <w:szCs w:val="24"/>
        </w:rPr>
        <w:t xml:space="preserve">РАЗДЕЛ </w:t>
      </w:r>
      <w:r w:rsidRPr="00E626C0">
        <w:rPr>
          <w:rFonts w:ascii="Times New Roman" w:hAnsi="Times New Roman" w:cs="Times New Roman"/>
          <w:b/>
          <w:bCs/>
          <w:sz w:val="24"/>
          <w:szCs w:val="24"/>
          <w:lang w:val="en-US"/>
        </w:rPr>
        <w:t>VI</w:t>
      </w:r>
      <w:r w:rsidRPr="00E626C0">
        <w:rPr>
          <w:rFonts w:ascii="Times New Roman" w:hAnsi="Times New Roman" w:cs="Times New Roman"/>
          <w:b/>
          <w:bCs/>
          <w:sz w:val="24"/>
          <w:szCs w:val="24"/>
        </w:rPr>
        <w:t>. ОСОБЫЕ УСЛОВИЯ</w:t>
      </w:r>
    </w:p>
    <w:p w:rsidR="0039475F" w:rsidRPr="00E626C0" w:rsidRDefault="0039475F" w:rsidP="0039475F">
      <w:pPr>
        <w:widowControl w:val="0"/>
        <w:shd w:val="clear" w:color="auto" w:fill="FFFFFF"/>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19</w:t>
      </w:r>
      <w:r w:rsidRPr="00E626C0">
        <w:rPr>
          <w:rFonts w:ascii="Times New Roman" w:hAnsi="Times New Roman" w:cs="Times New Roman"/>
          <w:sz w:val="24"/>
          <w:szCs w:val="24"/>
        </w:rPr>
        <w:t>. Изменение, прекращение и расторжение Договора</w:t>
      </w:r>
    </w:p>
    <w:p w:rsidR="0039475F" w:rsidRPr="00E626C0" w:rsidRDefault="0039475F" w:rsidP="0039475F">
      <w:pPr>
        <w:widowControl w:val="0"/>
        <w:shd w:val="clear" w:color="auto" w:fill="FFFFFF"/>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Статья 2</w:t>
      </w:r>
      <w:r>
        <w:rPr>
          <w:rFonts w:ascii="Times New Roman" w:hAnsi="Times New Roman" w:cs="Times New Roman"/>
          <w:sz w:val="24"/>
          <w:szCs w:val="24"/>
        </w:rPr>
        <w:t>0</w:t>
      </w:r>
      <w:r w:rsidRPr="00E626C0">
        <w:rPr>
          <w:rFonts w:ascii="Times New Roman" w:hAnsi="Times New Roman" w:cs="Times New Roman"/>
          <w:sz w:val="24"/>
          <w:szCs w:val="24"/>
        </w:rPr>
        <w:t>. Обстоятельства непреодолимой силы</w:t>
      </w:r>
    </w:p>
    <w:p w:rsidR="0039475F" w:rsidRPr="00E626C0" w:rsidRDefault="0039475F" w:rsidP="0039475F">
      <w:pPr>
        <w:pStyle w:val="a4"/>
        <w:shd w:val="clear" w:color="auto" w:fill="FFFFFF"/>
        <w:ind w:left="0" w:right="-2" w:firstLine="709"/>
        <w:rPr>
          <w:rFonts w:ascii="Times New Roman" w:hAnsi="Times New Roman" w:cs="Times New Roman"/>
          <w:b/>
          <w:bCs/>
        </w:rPr>
      </w:pPr>
    </w:p>
    <w:p w:rsidR="0039475F" w:rsidRPr="00E626C0" w:rsidRDefault="0039475F" w:rsidP="0039475F">
      <w:pPr>
        <w:pStyle w:val="a4"/>
        <w:shd w:val="clear" w:color="auto" w:fill="FFFFFF"/>
        <w:ind w:left="0" w:right="-2" w:firstLine="709"/>
        <w:rPr>
          <w:rFonts w:ascii="Times New Roman" w:hAnsi="Times New Roman" w:cs="Times New Roman"/>
          <w:b/>
          <w:bCs/>
          <w:sz w:val="24"/>
          <w:szCs w:val="24"/>
        </w:rPr>
      </w:pPr>
      <w:r w:rsidRPr="00E626C0">
        <w:rPr>
          <w:rFonts w:ascii="Times New Roman" w:hAnsi="Times New Roman" w:cs="Times New Roman"/>
          <w:b/>
          <w:bCs/>
          <w:sz w:val="24"/>
          <w:szCs w:val="24"/>
        </w:rPr>
        <w:t xml:space="preserve">РАЗДЕЛ </w:t>
      </w:r>
      <w:r w:rsidRPr="00E626C0">
        <w:rPr>
          <w:rFonts w:ascii="Times New Roman" w:hAnsi="Times New Roman" w:cs="Times New Roman"/>
          <w:b/>
          <w:bCs/>
          <w:sz w:val="24"/>
          <w:szCs w:val="24"/>
          <w:lang w:val="en-US"/>
        </w:rPr>
        <w:t>VII</w:t>
      </w:r>
      <w:r w:rsidRPr="00E626C0">
        <w:rPr>
          <w:rFonts w:ascii="Times New Roman" w:hAnsi="Times New Roman" w:cs="Times New Roman"/>
          <w:b/>
          <w:bCs/>
          <w:sz w:val="24"/>
          <w:szCs w:val="24"/>
        </w:rPr>
        <w:t>. ПРОЧИЕ УСЛОВИЯ</w:t>
      </w:r>
    </w:p>
    <w:p w:rsidR="0039475F" w:rsidRPr="00E626C0" w:rsidRDefault="0039475F" w:rsidP="0039475F">
      <w:pPr>
        <w:pStyle w:val="a4"/>
        <w:shd w:val="clear" w:color="auto" w:fill="FFFFFF"/>
        <w:ind w:left="0" w:right="-2" w:firstLine="709"/>
        <w:rPr>
          <w:rFonts w:ascii="Times New Roman" w:hAnsi="Times New Roman" w:cs="Times New Roman"/>
          <w:sz w:val="24"/>
          <w:szCs w:val="24"/>
        </w:rPr>
      </w:pPr>
      <w:r w:rsidRPr="00E626C0">
        <w:rPr>
          <w:rFonts w:ascii="Times New Roman" w:hAnsi="Times New Roman" w:cs="Times New Roman"/>
          <w:sz w:val="24"/>
          <w:szCs w:val="24"/>
        </w:rPr>
        <w:t>Статья 2</w:t>
      </w:r>
      <w:r>
        <w:rPr>
          <w:rFonts w:ascii="Times New Roman" w:hAnsi="Times New Roman" w:cs="Times New Roman"/>
          <w:sz w:val="24"/>
          <w:szCs w:val="24"/>
        </w:rPr>
        <w:t>1</w:t>
      </w:r>
      <w:r w:rsidRPr="00E626C0">
        <w:rPr>
          <w:rFonts w:ascii="Times New Roman" w:hAnsi="Times New Roman" w:cs="Times New Roman"/>
          <w:sz w:val="24"/>
          <w:szCs w:val="24"/>
        </w:rPr>
        <w:t>. Конфиденциальность</w:t>
      </w:r>
    </w:p>
    <w:p w:rsidR="0039475F" w:rsidRPr="00E626C0" w:rsidRDefault="0039475F" w:rsidP="0039475F">
      <w:pPr>
        <w:widowControl w:val="0"/>
        <w:shd w:val="clear" w:color="auto" w:fill="FFFFFF"/>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Статья 2</w:t>
      </w:r>
      <w:r>
        <w:rPr>
          <w:rFonts w:ascii="Times New Roman" w:hAnsi="Times New Roman" w:cs="Times New Roman"/>
          <w:sz w:val="24"/>
          <w:szCs w:val="24"/>
        </w:rPr>
        <w:t>2</w:t>
      </w:r>
      <w:r w:rsidRPr="00E626C0">
        <w:rPr>
          <w:rFonts w:ascii="Times New Roman" w:hAnsi="Times New Roman" w:cs="Times New Roman"/>
          <w:sz w:val="24"/>
          <w:szCs w:val="24"/>
        </w:rPr>
        <w:t xml:space="preserve">. Толкование </w:t>
      </w:r>
    </w:p>
    <w:p w:rsidR="0039475F" w:rsidRPr="00E626C0" w:rsidRDefault="0039475F" w:rsidP="0039475F">
      <w:pPr>
        <w:widowControl w:val="0"/>
        <w:shd w:val="clear" w:color="auto" w:fill="FFFFFF"/>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Статья 2</w:t>
      </w:r>
      <w:r>
        <w:rPr>
          <w:rFonts w:ascii="Times New Roman" w:hAnsi="Times New Roman" w:cs="Times New Roman"/>
          <w:sz w:val="24"/>
          <w:szCs w:val="24"/>
        </w:rPr>
        <w:t>3</w:t>
      </w:r>
      <w:r w:rsidRPr="00E626C0">
        <w:rPr>
          <w:rFonts w:ascii="Times New Roman" w:hAnsi="Times New Roman" w:cs="Times New Roman"/>
          <w:sz w:val="24"/>
          <w:szCs w:val="24"/>
        </w:rPr>
        <w:t>. Заключительные положения</w:t>
      </w:r>
    </w:p>
    <w:p w:rsidR="0039475F" w:rsidRPr="00E626C0" w:rsidRDefault="0039475F" w:rsidP="0039475F">
      <w:pPr>
        <w:widowControl w:val="0"/>
        <w:shd w:val="clear" w:color="auto" w:fill="FFFFFF"/>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Статья 2</w:t>
      </w:r>
      <w:r>
        <w:rPr>
          <w:rFonts w:ascii="Times New Roman" w:hAnsi="Times New Roman" w:cs="Times New Roman"/>
          <w:sz w:val="24"/>
          <w:szCs w:val="24"/>
        </w:rPr>
        <w:t>4</w:t>
      </w:r>
      <w:r w:rsidRPr="00E626C0">
        <w:rPr>
          <w:rFonts w:ascii="Times New Roman" w:hAnsi="Times New Roman" w:cs="Times New Roman"/>
          <w:sz w:val="24"/>
          <w:szCs w:val="24"/>
        </w:rPr>
        <w:t>. Перечень документов, прилагаемых к настоящему Договору</w:t>
      </w:r>
    </w:p>
    <w:p w:rsidR="0039475F" w:rsidRPr="00E626C0" w:rsidRDefault="0039475F" w:rsidP="0039475F">
      <w:pPr>
        <w:widowControl w:val="0"/>
        <w:shd w:val="clear" w:color="auto" w:fill="FFFFFF"/>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Статья 2</w:t>
      </w:r>
      <w:r>
        <w:rPr>
          <w:rFonts w:ascii="Times New Roman" w:hAnsi="Times New Roman" w:cs="Times New Roman"/>
          <w:sz w:val="24"/>
          <w:szCs w:val="24"/>
        </w:rPr>
        <w:t>5</w:t>
      </w:r>
      <w:r w:rsidRPr="00E626C0">
        <w:rPr>
          <w:rFonts w:ascii="Times New Roman" w:hAnsi="Times New Roman" w:cs="Times New Roman"/>
          <w:sz w:val="24"/>
          <w:szCs w:val="24"/>
        </w:rPr>
        <w:t>. Реквизиты и подписи Сторон</w:t>
      </w:r>
    </w:p>
    <w:p w:rsidR="0039475F" w:rsidRPr="00E626C0" w:rsidRDefault="0039475F" w:rsidP="0039475F">
      <w:pPr>
        <w:widowControl w:val="0"/>
        <w:shd w:val="clear" w:color="auto" w:fill="FFFFFF"/>
        <w:spacing w:after="0" w:line="240" w:lineRule="auto"/>
        <w:ind w:right="-2"/>
        <w:jc w:val="both"/>
        <w:rPr>
          <w:rFonts w:ascii="Times New Roman" w:hAnsi="Times New Roman" w:cs="Times New Roman"/>
          <w:sz w:val="24"/>
          <w:szCs w:val="24"/>
        </w:rPr>
      </w:pPr>
    </w:p>
    <w:p w:rsidR="0039475F" w:rsidRPr="00E626C0" w:rsidRDefault="0039475F" w:rsidP="0039475F">
      <w:pPr>
        <w:widowControl w:val="0"/>
        <w:shd w:val="clear" w:color="auto" w:fill="FFFFFF"/>
        <w:spacing w:after="0" w:line="240" w:lineRule="auto"/>
        <w:ind w:right="559" w:firstLine="709"/>
        <w:jc w:val="both"/>
        <w:rPr>
          <w:rFonts w:ascii="Times New Roman" w:hAnsi="Times New Roman" w:cs="Times New Roman"/>
          <w:sz w:val="24"/>
          <w:szCs w:val="24"/>
        </w:rPr>
      </w:pPr>
    </w:p>
    <w:p w:rsidR="0039475F" w:rsidRDefault="0039475F" w:rsidP="0039475F">
      <w:pPr>
        <w:widowControl w:val="0"/>
        <w:shd w:val="clear" w:color="auto" w:fill="FFFFFF"/>
        <w:spacing w:after="0" w:line="240" w:lineRule="auto"/>
        <w:ind w:right="559" w:firstLine="709"/>
        <w:jc w:val="both"/>
        <w:rPr>
          <w:rFonts w:ascii="Times New Roman" w:hAnsi="Times New Roman" w:cs="Times New Roman"/>
          <w:sz w:val="24"/>
          <w:szCs w:val="24"/>
        </w:rPr>
      </w:pPr>
    </w:p>
    <w:p w:rsidR="0039475F" w:rsidRDefault="0039475F" w:rsidP="0039475F">
      <w:pPr>
        <w:widowControl w:val="0"/>
        <w:shd w:val="clear" w:color="auto" w:fill="FFFFFF"/>
        <w:spacing w:after="0" w:line="240" w:lineRule="auto"/>
        <w:ind w:right="559" w:firstLine="709"/>
        <w:jc w:val="both"/>
        <w:rPr>
          <w:rFonts w:ascii="Times New Roman" w:hAnsi="Times New Roman" w:cs="Times New Roman"/>
          <w:sz w:val="24"/>
          <w:szCs w:val="24"/>
        </w:rPr>
      </w:pPr>
    </w:p>
    <w:p w:rsidR="0039475F" w:rsidRDefault="0039475F" w:rsidP="0039475F">
      <w:pPr>
        <w:widowControl w:val="0"/>
        <w:shd w:val="clear" w:color="auto" w:fill="FFFFFF"/>
        <w:spacing w:after="0" w:line="240" w:lineRule="auto"/>
        <w:ind w:right="559" w:firstLine="709"/>
        <w:jc w:val="both"/>
        <w:rPr>
          <w:rFonts w:ascii="Times New Roman" w:hAnsi="Times New Roman" w:cs="Times New Roman"/>
          <w:sz w:val="24"/>
          <w:szCs w:val="24"/>
        </w:rPr>
      </w:pPr>
    </w:p>
    <w:p w:rsidR="0039475F" w:rsidRDefault="0039475F" w:rsidP="0039475F">
      <w:pPr>
        <w:widowControl w:val="0"/>
        <w:shd w:val="clear" w:color="auto" w:fill="FFFFFF"/>
        <w:spacing w:after="0" w:line="240" w:lineRule="auto"/>
        <w:ind w:right="559" w:firstLine="709"/>
        <w:jc w:val="both"/>
        <w:rPr>
          <w:rFonts w:ascii="Times New Roman" w:hAnsi="Times New Roman" w:cs="Times New Roman"/>
          <w:sz w:val="24"/>
          <w:szCs w:val="24"/>
        </w:rPr>
      </w:pPr>
    </w:p>
    <w:p w:rsidR="0039475F" w:rsidRPr="00E626C0" w:rsidRDefault="0039475F" w:rsidP="0039475F">
      <w:pPr>
        <w:widowControl w:val="0"/>
        <w:shd w:val="clear" w:color="auto" w:fill="FFFFFF"/>
        <w:spacing w:after="0" w:line="240" w:lineRule="auto"/>
        <w:ind w:right="559" w:firstLine="709"/>
        <w:jc w:val="both"/>
        <w:rPr>
          <w:rFonts w:ascii="Times New Roman" w:hAnsi="Times New Roman" w:cs="Times New Roman"/>
          <w:sz w:val="24"/>
          <w:szCs w:val="24"/>
        </w:rPr>
      </w:pPr>
    </w:p>
    <w:p w:rsidR="0039475F" w:rsidRDefault="0039475F" w:rsidP="0039475F">
      <w:pPr>
        <w:widowControl w:val="0"/>
        <w:shd w:val="clear" w:color="auto" w:fill="FFFFFF"/>
        <w:spacing w:after="0" w:line="240" w:lineRule="auto"/>
        <w:ind w:right="559"/>
        <w:jc w:val="both"/>
        <w:rPr>
          <w:rFonts w:ascii="Times New Roman" w:hAnsi="Times New Roman" w:cs="Times New Roman"/>
          <w:sz w:val="24"/>
          <w:szCs w:val="24"/>
        </w:rPr>
      </w:pPr>
    </w:p>
    <w:p w:rsidR="0039475F" w:rsidRDefault="0039475F" w:rsidP="0039475F">
      <w:pPr>
        <w:widowControl w:val="0"/>
        <w:shd w:val="clear" w:color="auto" w:fill="FFFFFF"/>
        <w:spacing w:after="0" w:line="240" w:lineRule="auto"/>
        <w:ind w:right="559"/>
        <w:jc w:val="both"/>
        <w:rPr>
          <w:rFonts w:ascii="Times New Roman" w:hAnsi="Times New Roman" w:cs="Times New Roman"/>
          <w:sz w:val="24"/>
          <w:szCs w:val="24"/>
        </w:rPr>
      </w:pPr>
    </w:p>
    <w:p w:rsidR="0039475F" w:rsidRPr="00E626C0" w:rsidRDefault="0039475F" w:rsidP="0039475F">
      <w:pPr>
        <w:widowControl w:val="0"/>
        <w:shd w:val="clear" w:color="auto" w:fill="FFFFFF"/>
        <w:spacing w:after="0" w:line="240" w:lineRule="auto"/>
        <w:ind w:right="559"/>
        <w:jc w:val="both"/>
        <w:rPr>
          <w:rFonts w:ascii="Times New Roman" w:hAnsi="Times New Roman" w:cs="Times New Roman"/>
          <w:sz w:val="24"/>
          <w:szCs w:val="24"/>
        </w:rPr>
      </w:pPr>
    </w:p>
    <w:p w:rsidR="0039475F" w:rsidRPr="00E626C0" w:rsidRDefault="0039475F" w:rsidP="0039475F">
      <w:pPr>
        <w:widowControl w:val="0"/>
        <w:shd w:val="clear" w:color="auto" w:fill="FFFFFF"/>
        <w:spacing w:after="0" w:line="240" w:lineRule="auto"/>
        <w:ind w:right="559" w:firstLine="709"/>
        <w:jc w:val="both"/>
        <w:rPr>
          <w:rFonts w:ascii="Times New Roman" w:hAnsi="Times New Roman" w:cs="Times New Roman"/>
          <w:sz w:val="24"/>
          <w:szCs w:val="24"/>
        </w:rPr>
      </w:pPr>
    </w:p>
    <w:p w:rsidR="00C04B46" w:rsidRPr="00592B85" w:rsidRDefault="00C04B46" w:rsidP="00C04B46">
      <w:pPr>
        <w:shd w:val="clear" w:color="auto" w:fill="FFFFFF"/>
        <w:spacing w:after="0" w:line="240" w:lineRule="auto"/>
        <w:ind w:firstLine="720"/>
        <w:jc w:val="both"/>
        <w:rPr>
          <w:rFonts w:ascii="Times New Roman" w:eastAsia="Times New Roman" w:hAnsi="Times New Roman" w:cs="Times New Roman"/>
          <w:snapToGrid w:val="0"/>
          <w:sz w:val="24"/>
          <w:szCs w:val="24"/>
          <w:lang w:eastAsia="ru-RU"/>
        </w:rPr>
      </w:pPr>
      <w:r w:rsidRPr="00250A70">
        <w:rPr>
          <w:rFonts w:ascii="Times New Roman" w:eastAsia="Times New Roman" w:hAnsi="Times New Roman" w:cs="Times New Roman"/>
          <w:b/>
          <w:snapToGrid w:val="0"/>
          <w:sz w:val="24"/>
          <w:szCs w:val="24"/>
          <w:lang w:eastAsia="ru-RU"/>
        </w:rPr>
        <w:lastRenderedPageBreak/>
        <w:t>Публичное акционерное общество «Россети Центр</w:t>
      </w:r>
      <w:r w:rsidRPr="00250A70">
        <w:rPr>
          <w:rFonts w:ascii="Times New Roman" w:eastAsia="Times New Roman" w:hAnsi="Times New Roman" w:cs="Times New Roman"/>
          <w:snapToGrid w:val="0"/>
          <w:sz w:val="24"/>
          <w:szCs w:val="24"/>
          <w:lang w:eastAsia="ru-RU"/>
        </w:rPr>
        <w:t xml:space="preserve">» </w:t>
      </w:r>
      <w:r w:rsidRPr="00250A70">
        <w:rPr>
          <w:rFonts w:ascii="Times New Roman" w:eastAsia="Times New Roman" w:hAnsi="Times New Roman" w:cs="Times New Roman"/>
          <w:b/>
          <w:snapToGrid w:val="0"/>
          <w:sz w:val="24"/>
          <w:szCs w:val="24"/>
          <w:lang w:eastAsia="ru-RU"/>
        </w:rPr>
        <w:t>(филиал ПАО «Россети Центр» - «Белгородэнерго»)</w:t>
      </w:r>
      <w:r w:rsidRPr="00250A70">
        <w:rPr>
          <w:rFonts w:ascii="Times New Roman" w:eastAsia="Times New Roman" w:hAnsi="Times New Roman" w:cs="Times New Roman"/>
          <w:snapToGrid w:val="0"/>
          <w:sz w:val="24"/>
          <w:szCs w:val="24"/>
          <w:lang w:eastAsia="ru-RU"/>
        </w:rPr>
        <w:t xml:space="preserve">, </w:t>
      </w:r>
      <w:r w:rsidRPr="00592B85">
        <w:rPr>
          <w:rFonts w:ascii="Times New Roman" w:eastAsia="Times New Roman" w:hAnsi="Times New Roman" w:cs="Times New Roman"/>
          <w:snapToGrid w:val="0"/>
          <w:sz w:val="24"/>
          <w:szCs w:val="24"/>
          <w:lang w:eastAsia="ru-RU"/>
        </w:rPr>
        <w:t xml:space="preserve">именуемое в дальнейшем «Заказчик», в лице _______________________, действующего на основании ______________________, с одной стороны, и ________________, именуемое в дальнейшем «Подрядчик», в лице ___________________________________________, действующего на основании __________________________________, </w:t>
      </w:r>
    </w:p>
    <w:p w:rsidR="00C04B46" w:rsidRPr="00592B85" w:rsidRDefault="00C04B46" w:rsidP="00C04B46">
      <w:pPr>
        <w:shd w:val="clear" w:color="auto" w:fill="FFFFFF"/>
        <w:spacing w:after="0" w:line="240" w:lineRule="auto"/>
        <w:ind w:firstLine="720"/>
        <w:jc w:val="both"/>
        <w:rPr>
          <w:rFonts w:ascii="Times New Roman" w:eastAsia="Times New Roman" w:hAnsi="Times New Roman" w:cs="Times New Roman"/>
          <w:snapToGrid w:val="0"/>
          <w:sz w:val="24"/>
          <w:szCs w:val="24"/>
          <w:lang w:eastAsia="ru-RU"/>
        </w:rPr>
      </w:pPr>
      <w:r w:rsidRPr="00592B85">
        <w:rPr>
          <w:rFonts w:ascii="Times New Roman" w:eastAsia="Times New Roman" w:hAnsi="Times New Roman" w:cs="Times New Roman"/>
          <w:snapToGrid w:val="0"/>
          <w:sz w:val="24"/>
          <w:szCs w:val="24"/>
          <w:lang w:eastAsia="ru-RU"/>
        </w:rPr>
        <w:t xml:space="preserve">по результатам закупочной процедуры на право заключения договора </w:t>
      </w:r>
      <w:r w:rsidRPr="00104172">
        <w:rPr>
          <w:rFonts w:ascii="Times New Roman" w:eastAsia="Times New Roman" w:hAnsi="Times New Roman" w:cs="Times New Roman"/>
          <w:snapToGrid w:val="0"/>
          <w:sz w:val="24"/>
          <w:szCs w:val="24"/>
          <w:lang w:eastAsia="ru-RU"/>
        </w:rPr>
        <w:t xml:space="preserve">на выполнение </w:t>
      </w:r>
      <w:r w:rsidR="00E07611" w:rsidRPr="00E07611">
        <w:rPr>
          <w:rFonts w:ascii="Times New Roman" w:eastAsia="Times New Roman" w:hAnsi="Times New Roman" w:cs="Times New Roman"/>
          <w:snapToGrid w:val="0"/>
          <w:sz w:val="24"/>
          <w:szCs w:val="24"/>
          <w:lang w:eastAsia="ru-RU"/>
        </w:rPr>
        <w:t>СМР строительства распределительной сети 0,4 кВ в микрорайоне ИЖС «Юго-Западный – 2.4, 2.5» по ул. В. Любименко, г. Белгород</w:t>
      </w:r>
      <w:r w:rsidRPr="00592B85">
        <w:rPr>
          <w:rFonts w:ascii="Times New Roman" w:eastAsia="Times New Roman" w:hAnsi="Times New Roman" w:cs="Times New Roman"/>
          <w:snapToGrid w:val="0"/>
          <w:sz w:val="24"/>
          <w:szCs w:val="24"/>
          <w:lang w:eastAsia="ru-RU"/>
        </w:rPr>
        <w:t xml:space="preserve">, объявленной извещением от ___________ № ___, на основании протокола о результатах закупочной процедуры на право заключения договора </w:t>
      </w:r>
      <w:r w:rsidRPr="00104172">
        <w:rPr>
          <w:rFonts w:ascii="Times New Roman" w:eastAsia="Times New Roman" w:hAnsi="Times New Roman" w:cs="Times New Roman"/>
          <w:snapToGrid w:val="0"/>
          <w:sz w:val="24"/>
          <w:szCs w:val="24"/>
          <w:lang w:eastAsia="ru-RU"/>
        </w:rPr>
        <w:t xml:space="preserve">на выполнение </w:t>
      </w:r>
      <w:r w:rsidR="00E07611" w:rsidRPr="00E07611">
        <w:rPr>
          <w:rFonts w:ascii="Times New Roman" w:eastAsia="Times New Roman" w:hAnsi="Times New Roman" w:cs="Times New Roman"/>
          <w:snapToGrid w:val="0"/>
          <w:sz w:val="24"/>
          <w:szCs w:val="24"/>
          <w:lang w:eastAsia="ru-RU"/>
        </w:rPr>
        <w:t xml:space="preserve">СМР строительства распределительной сети 0,4 кВ в микрорайоне ИЖС «Юго-Западный – 2.4, 2.5» по ул. В. Любименко, г. Белгород </w:t>
      </w:r>
      <w:r w:rsidRPr="00592B85">
        <w:rPr>
          <w:rFonts w:ascii="Times New Roman" w:eastAsia="Times New Roman" w:hAnsi="Times New Roman" w:cs="Times New Roman"/>
          <w:snapToGrid w:val="0"/>
          <w:sz w:val="24"/>
          <w:szCs w:val="24"/>
          <w:lang w:eastAsia="ru-RU"/>
        </w:rPr>
        <w:t>от ________№ ______ (указывается в случае заключения договора по результатам закупочной процедуры), именуемые в дальнейшем «Стороны»,</w:t>
      </w:r>
    </w:p>
    <w:p w:rsidR="00C04B46" w:rsidRPr="00250A70" w:rsidRDefault="00C04B46" w:rsidP="00C04B46">
      <w:pPr>
        <w:shd w:val="clear" w:color="auto" w:fill="FFFFFF"/>
        <w:spacing w:after="0" w:line="240" w:lineRule="auto"/>
        <w:ind w:firstLine="720"/>
        <w:jc w:val="both"/>
        <w:rPr>
          <w:rFonts w:ascii="Times New Roman" w:hAnsi="Times New Roman" w:cs="Times New Roman"/>
          <w:sz w:val="24"/>
          <w:szCs w:val="24"/>
        </w:rPr>
      </w:pPr>
      <w:r w:rsidRPr="00592B85">
        <w:rPr>
          <w:rFonts w:ascii="Times New Roman" w:eastAsia="Times New Roman" w:hAnsi="Times New Roman" w:cs="Times New Roman"/>
          <w:snapToGrid w:val="0"/>
          <w:sz w:val="24"/>
          <w:szCs w:val="24"/>
          <w:lang w:eastAsia="ru-RU"/>
        </w:rPr>
        <w:t xml:space="preserve">заключили настоящий договор </w:t>
      </w:r>
      <w:r w:rsidR="00E07611">
        <w:rPr>
          <w:rFonts w:ascii="Times New Roman" w:eastAsia="Times New Roman" w:hAnsi="Times New Roman" w:cs="Times New Roman"/>
          <w:snapToGrid w:val="0"/>
          <w:sz w:val="24"/>
          <w:szCs w:val="24"/>
          <w:lang w:eastAsia="ru-RU"/>
        </w:rPr>
        <w:t xml:space="preserve">на выполнение </w:t>
      </w:r>
      <w:r w:rsidR="00E07611" w:rsidRPr="00E07611">
        <w:rPr>
          <w:rFonts w:ascii="Times New Roman" w:eastAsia="Times New Roman" w:hAnsi="Times New Roman" w:cs="Times New Roman"/>
          <w:snapToGrid w:val="0"/>
          <w:sz w:val="24"/>
          <w:szCs w:val="24"/>
          <w:lang w:eastAsia="ru-RU"/>
        </w:rPr>
        <w:t>СМР строительства распределительной сети 0,4 кВ в микрорайоне ИЖС «Юго-Западный – 2.4, 2.5» по ул. В. Любименко, г. Белгород</w:t>
      </w:r>
      <w:r w:rsidRPr="00592B85">
        <w:rPr>
          <w:rFonts w:ascii="Times New Roman" w:eastAsia="Times New Roman" w:hAnsi="Times New Roman" w:cs="Times New Roman"/>
          <w:snapToGrid w:val="0"/>
          <w:sz w:val="24"/>
          <w:szCs w:val="24"/>
          <w:lang w:eastAsia="ru-RU"/>
        </w:rPr>
        <w:t>, именуемый в дальнейшем - Договор, о нижеследующем</w:t>
      </w:r>
      <w:r w:rsidRPr="00250A70">
        <w:rPr>
          <w:rFonts w:ascii="Times New Roman" w:hAnsi="Times New Roman" w:cs="Times New Roman"/>
          <w:sz w:val="24"/>
          <w:szCs w:val="24"/>
        </w:rPr>
        <w:t>:</w:t>
      </w:r>
    </w:p>
    <w:p w:rsidR="0039475F" w:rsidRPr="003F4B38" w:rsidRDefault="0039475F" w:rsidP="0039475F">
      <w:pPr>
        <w:widowControl w:val="0"/>
        <w:shd w:val="clear" w:color="auto" w:fill="FFFFFF"/>
        <w:spacing w:after="0" w:line="238" w:lineRule="auto"/>
        <w:ind w:firstLine="709"/>
        <w:jc w:val="both"/>
        <w:rPr>
          <w:rFonts w:ascii="Times New Roman" w:hAnsi="Times New Roman" w:cs="Times New Roman"/>
          <w:sz w:val="24"/>
          <w:szCs w:val="24"/>
        </w:rPr>
      </w:pPr>
    </w:p>
    <w:p w:rsidR="00E85603" w:rsidRPr="00E626C0" w:rsidRDefault="00E85603" w:rsidP="00F729A0">
      <w:pPr>
        <w:pStyle w:val="14"/>
        <w:widowControl w:val="0"/>
        <w:spacing w:after="0" w:line="238" w:lineRule="auto"/>
        <w:ind w:firstLine="709"/>
        <w:jc w:val="both"/>
        <w:rPr>
          <w:rFonts w:ascii="Times New Roman" w:eastAsia="Times New Roman" w:hAnsi="Times New Roman" w:cs="Times New Roman"/>
          <w:b/>
          <w:bCs/>
          <w:kern w:val="32"/>
          <w:sz w:val="24"/>
          <w:szCs w:val="24"/>
          <w:lang w:val="ru-RU"/>
        </w:rPr>
      </w:pPr>
      <w:r w:rsidRPr="00E626C0">
        <w:rPr>
          <w:rFonts w:ascii="Times New Roman" w:hAnsi="Times New Roman" w:cs="Times New Roman"/>
          <w:b/>
          <w:bCs/>
          <w:kern w:val="32"/>
          <w:sz w:val="24"/>
          <w:szCs w:val="24"/>
          <w:lang w:val="ru-RU"/>
        </w:rPr>
        <w:t xml:space="preserve">РАЗДЕЛ </w:t>
      </w:r>
      <w:r w:rsidRPr="00E626C0">
        <w:rPr>
          <w:rFonts w:ascii="Times New Roman" w:hAnsi="Times New Roman" w:cs="Times New Roman"/>
          <w:b/>
          <w:bCs/>
          <w:kern w:val="32"/>
          <w:sz w:val="24"/>
          <w:szCs w:val="24"/>
        </w:rPr>
        <w:t>I</w:t>
      </w:r>
      <w:r w:rsidRPr="00E626C0">
        <w:rPr>
          <w:rFonts w:ascii="Times New Roman" w:hAnsi="Times New Roman" w:cs="Times New Roman"/>
          <w:b/>
          <w:bCs/>
          <w:kern w:val="32"/>
          <w:sz w:val="24"/>
          <w:szCs w:val="24"/>
          <w:lang w:val="ru-RU"/>
        </w:rPr>
        <w:t>. ОСНОВНЫЕ ПОЛОЖЕНИЯ ДОГОВОРА</w:t>
      </w:r>
    </w:p>
    <w:p w:rsidR="00E85603" w:rsidRPr="00E626C0" w:rsidRDefault="00E85603" w:rsidP="00F729A0">
      <w:pPr>
        <w:pStyle w:val="14"/>
        <w:widowControl w:val="0"/>
        <w:spacing w:after="0" w:line="238" w:lineRule="auto"/>
        <w:ind w:firstLine="709"/>
        <w:jc w:val="both"/>
        <w:rPr>
          <w:rFonts w:ascii="Times New Roman" w:eastAsia="Times New Roman" w:hAnsi="Times New Roman" w:cs="Times New Roman"/>
          <w:b/>
          <w:bCs/>
          <w:sz w:val="24"/>
          <w:szCs w:val="24"/>
          <w:lang w:val="ru-RU"/>
        </w:rPr>
      </w:pPr>
      <w:r w:rsidRPr="00E626C0">
        <w:rPr>
          <w:rFonts w:ascii="Times New Roman" w:hAnsi="Times New Roman" w:cs="Times New Roman"/>
          <w:b/>
          <w:bCs/>
          <w:sz w:val="24"/>
          <w:szCs w:val="24"/>
          <w:lang w:val="ru-RU"/>
        </w:rPr>
        <w:t>Статья 1. Основные понятия и определения</w:t>
      </w:r>
    </w:p>
    <w:p w:rsidR="00E85603" w:rsidRPr="00E626C0" w:rsidRDefault="00E85603" w:rsidP="00F729A0">
      <w:pPr>
        <w:widowControl w:val="0"/>
        <w:shd w:val="clear" w:color="auto" w:fill="FFFFFF"/>
        <w:spacing w:after="0" w:line="238"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E85603" w:rsidRPr="00CD1F76" w:rsidRDefault="00812705" w:rsidP="00F729A0">
      <w:pPr>
        <w:tabs>
          <w:tab w:val="left" w:pos="1134"/>
        </w:tabs>
        <w:spacing w:after="0" w:line="238" w:lineRule="auto"/>
        <w:ind w:firstLine="709"/>
        <w:jc w:val="both"/>
        <w:rPr>
          <w:rFonts w:ascii="Times New Roman" w:hAnsi="Times New Roman" w:cs="Times New Roman"/>
          <w:sz w:val="24"/>
          <w:szCs w:val="24"/>
        </w:rPr>
      </w:pPr>
      <w:r>
        <w:rPr>
          <w:rFonts w:ascii="Times New Roman" w:hAnsi="Times New Roman" w:cs="Times New Roman"/>
          <w:sz w:val="24"/>
          <w:szCs w:val="24"/>
        </w:rPr>
        <w:t>1.1.</w:t>
      </w:r>
      <w:r>
        <w:rPr>
          <w:rFonts w:ascii="Times New Roman" w:hAnsi="Times New Roman" w:cs="Times New Roman"/>
          <w:sz w:val="24"/>
          <w:szCs w:val="24"/>
        </w:rPr>
        <w:tab/>
      </w:r>
      <w:r w:rsidR="00E85603" w:rsidRPr="0071674C">
        <w:rPr>
          <w:rFonts w:ascii="Times New Roman" w:hAnsi="Times New Roman" w:cs="Times New Roman"/>
          <w:b/>
          <w:sz w:val="24"/>
          <w:szCs w:val="24"/>
        </w:rPr>
        <w:t>«Акт о приемке выполненных работ»</w:t>
      </w:r>
      <w:r w:rsidR="00E85603" w:rsidRPr="0071674C">
        <w:rPr>
          <w:rFonts w:ascii="Times New Roman" w:hAnsi="Times New Roman" w:cs="Times New Roman"/>
          <w:sz w:val="24"/>
          <w:szCs w:val="24"/>
        </w:rPr>
        <w:t xml:space="preserve"> - первичный учетный документ, который подтверждает выполнение Подрядчиком строительно-монтажных работ за отчетный период. «Акт о приемке выполненных работ» составляется Подряд</w:t>
      </w:r>
      <w:r w:rsidR="003949D1">
        <w:rPr>
          <w:rFonts w:ascii="Times New Roman" w:hAnsi="Times New Roman" w:cs="Times New Roman"/>
          <w:sz w:val="24"/>
          <w:szCs w:val="24"/>
        </w:rPr>
        <w:t>чиком и подписывается Сторонами.</w:t>
      </w:r>
    </w:p>
    <w:p w:rsidR="00E85603" w:rsidRPr="006B0C85" w:rsidRDefault="00E85603" w:rsidP="00F729A0">
      <w:pPr>
        <w:widowControl w:val="0"/>
        <w:autoSpaceDE w:val="0"/>
        <w:autoSpaceDN w:val="0"/>
        <w:adjustRightInd w:val="0"/>
        <w:spacing w:after="0" w:line="238" w:lineRule="auto"/>
        <w:ind w:firstLine="709"/>
        <w:jc w:val="both"/>
        <w:rPr>
          <w:rFonts w:ascii="Times New Roman" w:hAnsi="Times New Roman" w:cs="Times New Roman"/>
          <w:sz w:val="24"/>
          <w:szCs w:val="24"/>
        </w:rPr>
      </w:pPr>
      <w:r w:rsidRPr="006B0C85">
        <w:rPr>
          <w:rFonts w:ascii="Times New Roman" w:hAnsi="Times New Roman" w:cs="Times New Roman"/>
          <w:bCs/>
          <w:sz w:val="24"/>
          <w:szCs w:val="24"/>
        </w:rPr>
        <w:t>1.2.</w:t>
      </w:r>
      <w:r w:rsidRPr="006B0C85">
        <w:rPr>
          <w:rFonts w:ascii="Times New Roman" w:hAnsi="Times New Roman" w:cs="Times New Roman"/>
          <w:b/>
          <w:bCs/>
          <w:sz w:val="24"/>
          <w:szCs w:val="24"/>
        </w:rPr>
        <w:t xml:space="preserve"> «Акт приемки законченного строительством объекта</w:t>
      </w:r>
      <w:r w:rsidR="00CA35DE">
        <w:rPr>
          <w:rFonts w:ascii="Times New Roman" w:hAnsi="Times New Roman" w:cs="Times New Roman"/>
          <w:b/>
          <w:bCs/>
          <w:sz w:val="24"/>
          <w:szCs w:val="24"/>
        </w:rPr>
        <w:t xml:space="preserve"> рабочей комиссией</w:t>
      </w:r>
      <w:r w:rsidRPr="006B0C85">
        <w:rPr>
          <w:rFonts w:ascii="Times New Roman" w:hAnsi="Times New Roman" w:cs="Times New Roman"/>
          <w:b/>
          <w:bCs/>
          <w:sz w:val="24"/>
          <w:szCs w:val="24"/>
        </w:rPr>
        <w:t>»</w:t>
      </w:r>
      <w:r w:rsidRPr="006B0C85">
        <w:rPr>
          <w:rFonts w:ascii="Times New Roman" w:hAnsi="Times New Roman" w:cs="Times New Roman"/>
          <w:sz w:val="24"/>
          <w:szCs w:val="24"/>
        </w:rPr>
        <w:t xml:space="preserve"> - </w:t>
      </w:r>
      <w:r w:rsidR="00CA35DE" w:rsidRPr="00E626C0">
        <w:rPr>
          <w:rFonts w:ascii="Times New Roman" w:hAnsi="Times New Roman" w:cs="Times New Roman"/>
          <w:sz w:val="24"/>
          <w:szCs w:val="24"/>
        </w:rPr>
        <w:t xml:space="preserve">документ о завершении Подрядчиком всех работ на Объекте, составленный рабочей комиссией по форме приложения </w:t>
      </w:r>
      <w:r w:rsidR="007705F9">
        <w:rPr>
          <w:rFonts w:ascii="Times New Roman" w:hAnsi="Times New Roman" w:cs="Times New Roman"/>
          <w:sz w:val="24"/>
          <w:szCs w:val="24"/>
        </w:rPr>
        <w:t>2</w:t>
      </w:r>
      <w:r w:rsidR="00636186">
        <w:rPr>
          <w:rFonts w:ascii="Times New Roman" w:hAnsi="Times New Roman" w:cs="Times New Roman"/>
          <w:sz w:val="24"/>
          <w:szCs w:val="24"/>
        </w:rPr>
        <w:t>2</w:t>
      </w:r>
      <w:r w:rsidR="00CA35DE">
        <w:rPr>
          <w:rFonts w:ascii="Times New Roman" w:hAnsi="Times New Roman" w:cs="Times New Roman"/>
          <w:sz w:val="24"/>
          <w:szCs w:val="24"/>
        </w:rPr>
        <w:t xml:space="preserve"> </w:t>
      </w:r>
      <w:r w:rsidR="00CA35DE" w:rsidRPr="00E626C0">
        <w:rPr>
          <w:rFonts w:ascii="Times New Roman" w:hAnsi="Times New Roman" w:cs="Times New Roman"/>
          <w:sz w:val="24"/>
          <w:szCs w:val="24"/>
        </w:rPr>
        <w:t xml:space="preserve">к настоящему Договору. Данный акт свидетельствует о завершении выполнения Подрядчиком работ по </w:t>
      </w:r>
      <w:r w:rsidR="00636186">
        <w:rPr>
          <w:rFonts w:ascii="Times New Roman" w:hAnsi="Times New Roman" w:cs="Times New Roman"/>
          <w:sz w:val="24"/>
          <w:szCs w:val="24"/>
        </w:rPr>
        <w:t>строительству</w:t>
      </w:r>
      <w:r w:rsidR="00CA35DE">
        <w:rPr>
          <w:rFonts w:ascii="Times New Roman" w:hAnsi="Times New Roman" w:cs="Times New Roman"/>
          <w:sz w:val="24"/>
          <w:szCs w:val="24"/>
        </w:rPr>
        <w:t xml:space="preserve"> </w:t>
      </w:r>
      <w:r w:rsidR="00CA35DE" w:rsidRPr="00E626C0">
        <w:rPr>
          <w:rFonts w:ascii="Times New Roman" w:hAnsi="Times New Roman" w:cs="Times New Roman"/>
          <w:sz w:val="24"/>
          <w:szCs w:val="24"/>
        </w:rPr>
        <w:t xml:space="preserve">Объекта в объеме, предусмотренном Договором, готовности работ к сдаче Заказчику. Акт подтверждает выполнение Подрядчиком комплекса строительно-монтажных и пусконаладочных работ, предусмотренных Договором, исключительно для проведения расчетов по Договору и не свидетельствует о приемке результатов выполненных по Договору работ Заказчиком в соответствии с требованиями Гражданского кодекса </w:t>
      </w:r>
      <w:r w:rsidR="00CA35DE" w:rsidRPr="005511A4">
        <w:rPr>
          <w:rFonts w:ascii="Times New Roman" w:hAnsi="Times New Roman" w:cs="Times New Roman"/>
          <w:sz w:val="24"/>
          <w:szCs w:val="24"/>
        </w:rPr>
        <w:t>Российской Федерации.</w:t>
      </w:r>
      <w:r w:rsidRPr="006B0C85">
        <w:rPr>
          <w:rFonts w:ascii="Times New Roman" w:hAnsi="Times New Roman" w:cs="Times New Roman"/>
          <w:sz w:val="24"/>
          <w:szCs w:val="24"/>
        </w:rPr>
        <w:t xml:space="preserve"> </w:t>
      </w:r>
    </w:p>
    <w:p w:rsidR="002D5326" w:rsidRPr="00E626C0" w:rsidRDefault="00E85603" w:rsidP="00F729A0">
      <w:pPr>
        <w:widowControl w:val="0"/>
        <w:tabs>
          <w:tab w:val="left" w:pos="1134"/>
        </w:tabs>
        <w:autoSpaceDE w:val="0"/>
        <w:autoSpaceDN w:val="0"/>
        <w:adjustRightInd w:val="0"/>
        <w:spacing w:after="0" w:line="238" w:lineRule="auto"/>
        <w:ind w:firstLine="709"/>
        <w:jc w:val="both"/>
        <w:rPr>
          <w:rFonts w:ascii="Times New Roman" w:hAnsi="Times New Roman" w:cs="Times New Roman"/>
          <w:sz w:val="24"/>
          <w:szCs w:val="24"/>
        </w:rPr>
      </w:pPr>
      <w:r w:rsidRPr="005511A4">
        <w:rPr>
          <w:rFonts w:ascii="Times New Roman" w:hAnsi="Times New Roman" w:cs="Times New Roman"/>
          <w:bCs/>
          <w:sz w:val="24"/>
          <w:szCs w:val="24"/>
        </w:rPr>
        <w:t>1.3.</w:t>
      </w:r>
      <w:r w:rsidR="00812705">
        <w:rPr>
          <w:rFonts w:ascii="Times New Roman" w:hAnsi="Times New Roman" w:cs="Times New Roman"/>
          <w:b/>
          <w:bCs/>
          <w:sz w:val="24"/>
          <w:szCs w:val="24"/>
        </w:rPr>
        <w:tab/>
      </w:r>
      <w:r w:rsidRPr="00E626C0">
        <w:rPr>
          <w:rFonts w:ascii="Times New Roman" w:hAnsi="Times New Roman" w:cs="Times New Roman"/>
          <w:b/>
          <w:bCs/>
          <w:sz w:val="24"/>
          <w:szCs w:val="24"/>
        </w:rPr>
        <w:t xml:space="preserve">«Акт </w:t>
      </w:r>
      <w:r>
        <w:rPr>
          <w:rFonts w:ascii="Times New Roman" w:hAnsi="Times New Roman" w:cs="Times New Roman"/>
          <w:b/>
          <w:bCs/>
          <w:sz w:val="24"/>
          <w:szCs w:val="24"/>
        </w:rPr>
        <w:t>приемки законченного строительством объекта приемочной комиссией</w:t>
      </w:r>
      <w:r w:rsidRPr="00E626C0">
        <w:rPr>
          <w:rFonts w:ascii="Times New Roman" w:hAnsi="Times New Roman" w:cs="Times New Roman"/>
          <w:b/>
          <w:bCs/>
          <w:sz w:val="24"/>
          <w:szCs w:val="24"/>
        </w:rPr>
        <w:t xml:space="preserve">» - </w:t>
      </w:r>
      <w:r w:rsidR="002D5326" w:rsidRPr="00E626C0">
        <w:rPr>
          <w:rFonts w:ascii="Times New Roman" w:hAnsi="Times New Roman" w:cs="Times New Roman"/>
          <w:sz w:val="24"/>
          <w:szCs w:val="24"/>
        </w:rPr>
        <w:t xml:space="preserve">подписанный членами </w:t>
      </w:r>
      <w:r w:rsidR="00287E1B">
        <w:rPr>
          <w:rFonts w:ascii="Times New Roman" w:hAnsi="Times New Roman" w:cs="Times New Roman"/>
          <w:sz w:val="24"/>
          <w:szCs w:val="24"/>
        </w:rPr>
        <w:t xml:space="preserve">приёмочной </w:t>
      </w:r>
      <w:r w:rsidR="002D5326" w:rsidRPr="00E626C0">
        <w:rPr>
          <w:rFonts w:ascii="Times New Roman" w:hAnsi="Times New Roman" w:cs="Times New Roman"/>
          <w:sz w:val="24"/>
          <w:szCs w:val="24"/>
        </w:rPr>
        <w:t>комиссии документ о приеме</w:t>
      </w:r>
      <w:r w:rsidR="002D5326">
        <w:rPr>
          <w:rFonts w:ascii="Times New Roman" w:hAnsi="Times New Roman" w:cs="Times New Roman"/>
          <w:sz w:val="24"/>
          <w:szCs w:val="24"/>
        </w:rPr>
        <w:t xml:space="preserve"> </w:t>
      </w:r>
      <w:r w:rsidR="002D5326" w:rsidRPr="00E626C0">
        <w:rPr>
          <w:rFonts w:ascii="Times New Roman" w:hAnsi="Times New Roman" w:cs="Times New Roman"/>
          <w:sz w:val="24"/>
          <w:szCs w:val="24"/>
        </w:rPr>
        <w:t>Заказчиком результата работ по Договору – законченного строительством (реконструкцией) Объекта в объеме Проектной документации</w:t>
      </w:r>
      <w:r w:rsidR="002D5326">
        <w:rPr>
          <w:rFonts w:ascii="Times New Roman" w:hAnsi="Times New Roman" w:cs="Times New Roman"/>
          <w:sz w:val="24"/>
          <w:szCs w:val="24"/>
        </w:rPr>
        <w:t xml:space="preserve"> </w:t>
      </w:r>
      <w:r w:rsidR="00CA35DE">
        <w:rPr>
          <w:rFonts w:ascii="Times New Roman" w:hAnsi="Times New Roman" w:cs="Times New Roman"/>
          <w:sz w:val="24"/>
          <w:szCs w:val="24"/>
        </w:rPr>
        <w:t>и технической части закупочной документации</w:t>
      </w:r>
      <w:r w:rsidR="002D5326">
        <w:rPr>
          <w:rFonts w:ascii="Times New Roman" w:hAnsi="Times New Roman" w:cs="Times New Roman"/>
          <w:sz w:val="24"/>
          <w:szCs w:val="24"/>
        </w:rPr>
        <w:t>.</w:t>
      </w:r>
      <w:r w:rsidR="002D5326" w:rsidRPr="00E626C0">
        <w:rPr>
          <w:rFonts w:ascii="Times New Roman" w:hAnsi="Times New Roman" w:cs="Times New Roman"/>
          <w:sz w:val="24"/>
          <w:szCs w:val="24"/>
        </w:rPr>
        <w:t xml:space="preserve"> Данный акт составляется по форме приложения </w:t>
      </w:r>
      <w:r w:rsidR="007705F9">
        <w:rPr>
          <w:rFonts w:ascii="Times New Roman" w:hAnsi="Times New Roman" w:cs="Times New Roman"/>
          <w:sz w:val="24"/>
          <w:szCs w:val="24"/>
        </w:rPr>
        <w:t>2</w:t>
      </w:r>
      <w:r w:rsidR="00636186">
        <w:rPr>
          <w:rFonts w:ascii="Times New Roman" w:hAnsi="Times New Roman" w:cs="Times New Roman"/>
          <w:sz w:val="24"/>
          <w:szCs w:val="24"/>
        </w:rPr>
        <w:t>3</w:t>
      </w:r>
      <w:r w:rsidR="002D5326" w:rsidRPr="00E626C0">
        <w:rPr>
          <w:rFonts w:ascii="Times New Roman" w:hAnsi="Times New Roman" w:cs="Times New Roman"/>
          <w:sz w:val="24"/>
          <w:szCs w:val="24"/>
        </w:rPr>
        <w:t xml:space="preserve"> к настоящему Договору и подтверждает исполнение обязательств Подрядчика по Договору.</w:t>
      </w:r>
    </w:p>
    <w:p w:rsidR="00E85603" w:rsidRDefault="00E85603" w:rsidP="00F729A0">
      <w:pPr>
        <w:pStyle w:val="3c"/>
        <w:spacing w:after="0" w:line="238" w:lineRule="auto"/>
        <w:ind w:left="0" w:firstLine="709"/>
        <w:jc w:val="both"/>
        <w:rPr>
          <w:rFonts w:ascii="Times New Roman" w:hAnsi="Times New Roman" w:cs="Times New Roman"/>
          <w:sz w:val="24"/>
          <w:szCs w:val="24"/>
        </w:rPr>
      </w:pPr>
      <w:r w:rsidRPr="005511A4">
        <w:rPr>
          <w:rFonts w:ascii="Times New Roman" w:hAnsi="Times New Roman" w:cs="Times New Roman"/>
          <w:bCs/>
          <w:sz w:val="24"/>
          <w:szCs w:val="24"/>
        </w:rPr>
        <w:t>1.4.</w:t>
      </w:r>
      <w:r w:rsidRPr="00E626C0">
        <w:rPr>
          <w:rFonts w:ascii="Times New Roman" w:hAnsi="Times New Roman" w:cs="Times New Roman"/>
          <w:b/>
          <w:bCs/>
          <w:sz w:val="24"/>
          <w:szCs w:val="24"/>
        </w:rPr>
        <w:t xml:space="preserve"> «Акт рабочей комиссии о приёмке оборудования после индивидуального испытания» - </w:t>
      </w:r>
      <w:r w:rsidRPr="00E626C0">
        <w:rPr>
          <w:rFonts w:ascii="Times New Roman" w:hAnsi="Times New Roman" w:cs="Times New Roman"/>
          <w:sz w:val="24"/>
          <w:szCs w:val="24"/>
        </w:rPr>
        <w:t>составленный рабочей комиссией документ о приемке смонтированного оборудования после индивидуальных испытаний, подтверждающий соответствие оборудования</w:t>
      </w:r>
      <w:r>
        <w:rPr>
          <w:rFonts w:ascii="Times New Roman" w:hAnsi="Times New Roman" w:cs="Times New Roman"/>
          <w:sz w:val="24"/>
          <w:szCs w:val="24"/>
        </w:rPr>
        <w:t xml:space="preserve"> </w:t>
      </w:r>
      <w:r w:rsidRPr="00E626C0">
        <w:rPr>
          <w:rFonts w:ascii="Times New Roman" w:hAnsi="Times New Roman" w:cs="Times New Roman"/>
          <w:sz w:val="24"/>
          <w:szCs w:val="24"/>
        </w:rPr>
        <w:t>Проектной документации, «нормативным актам в области проектирования и строительства», техническим условиям и его готовность для комплексного опробования</w:t>
      </w:r>
      <w:r w:rsidR="000440AE">
        <w:rPr>
          <w:rFonts w:ascii="Times New Roman" w:hAnsi="Times New Roman" w:cs="Times New Roman"/>
          <w:sz w:val="24"/>
          <w:szCs w:val="24"/>
        </w:rPr>
        <w:t>.</w:t>
      </w:r>
      <w:r w:rsidR="00D232E9">
        <w:rPr>
          <w:rFonts w:ascii="Times New Roman" w:hAnsi="Times New Roman" w:cs="Times New Roman"/>
          <w:sz w:val="24"/>
          <w:szCs w:val="24"/>
        </w:rPr>
        <w:t xml:space="preserve"> </w:t>
      </w:r>
      <w:r w:rsidR="00D232E9" w:rsidRPr="00E626C0">
        <w:rPr>
          <w:rFonts w:ascii="Times New Roman" w:hAnsi="Times New Roman" w:cs="Times New Roman"/>
          <w:sz w:val="24"/>
          <w:szCs w:val="24"/>
        </w:rPr>
        <w:t xml:space="preserve">Данный акт составляется по форме приложения </w:t>
      </w:r>
      <w:r w:rsidR="007705F9">
        <w:rPr>
          <w:rFonts w:ascii="Times New Roman" w:hAnsi="Times New Roman" w:cs="Times New Roman"/>
          <w:sz w:val="24"/>
          <w:szCs w:val="24"/>
        </w:rPr>
        <w:t>1</w:t>
      </w:r>
      <w:r w:rsidR="00636186">
        <w:rPr>
          <w:rFonts w:ascii="Times New Roman" w:hAnsi="Times New Roman" w:cs="Times New Roman"/>
          <w:sz w:val="24"/>
          <w:szCs w:val="24"/>
        </w:rPr>
        <w:t>7</w:t>
      </w:r>
      <w:r w:rsidR="00D232E9" w:rsidRPr="00E626C0">
        <w:rPr>
          <w:rFonts w:ascii="Times New Roman" w:hAnsi="Times New Roman" w:cs="Times New Roman"/>
          <w:sz w:val="24"/>
          <w:szCs w:val="24"/>
        </w:rPr>
        <w:t xml:space="preserve"> к настоящему Договору.</w:t>
      </w:r>
    </w:p>
    <w:p w:rsidR="00CF4E28" w:rsidRPr="00E626C0" w:rsidRDefault="00CF4E28" w:rsidP="00F729A0">
      <w:pPr>
        <w:pStyle w:val="3c"/>
        <w:spacing w:after="0" w:line="238" w:lineRule="auto"/>
        <w:ind w:left="0" w:firstLine="709"/>
        <w:jc w:val="both"/>
        <w:rPr>
          <w:rFonts w:ascii="Times New Roman" w:eastAsia="Times New Roman" w:hAnsi="Times New Roman" w:cs="Times New Roman"/>
          <w:sz w:val="24"/>
          <w:szCs w:val="24"/>
        </w:rPr>
      </w:pPr>
      <w:r>
        <w:rPr>
          <w:rFonts w:ascii="Times New Roman" w:hAnsi="Times New Roman" w:cs="Times New Roman"/>
          <w:sz w:val="24"/>
          <w:szCs w:val="24"/>
        </w:rPr>
        <w:t xml:space="preserve">1.5. </w:t>
      </w:r>
      <w:r w:rsidRPr="0029481E">
        <w:rPr>
          <w:rFonts w:ascii="Times New Roman" w:hAnsi="Times New Roman" w:cs="Times New Roman"/>
          <w:b/>
          <w:sz w:val="24"/>
          <w:szCs w:val="24"/>
        </w:rPr>
        <w:t>«Акт рабочей комиссии о приёмке оборудования после комплексного опробования»</w:t>
      </w:r>
      <w:r w:rsidRPr="0029481E">
        <w:rPr>
          <w:rFonts w:ascii="Times New Roman" w:hAnsi="Times New Roman" w:cs="Times New Roman"/>
          <w:sz w:val="24"/>
          <w:szCs w:val="24"/>
        </w:rPr>
        <w:t xml:space="preserve"> - составленный рабочей комиссией документ, подтверждающий, что оборудование, прошедшее комплексное опробование, включая пусконаладочные работы, считается готовым к </w:t>
      </w:r>
      <w:r w:rsidR="00F4696E">
        <w:rPr>
          <w:rFonts w:ascii="Times New Roman" w:hAnsi="Times New Roman" w:cs="Times New Roman"/>
          <w:sz w:val="24"/>
          <w:szCs w:val="24"/>
        </w:rPr>
        <w:t>экс</w:t>
      </w:r>
      <w:r w:rsidRPr="0029481E">
        <w:rPr>
          <w:rFonts w:ascii="Times New Roman" w:hAnsi="Times New Roman" w:cs="Times New Roman"/>
          <w:sz w:val="24"/>
          <w:szCs w:val="24"/>
        </w:rPr>
        <w:t>плуатации и принятым для предъявления приемочной комиссии. Данный акт со</w:t>
      </w:r>
      <w:r>
        <w:rPr>
          <w:rFonts w:ascii="Times New Roman" w:hAnsi="Times New Roman" w:cs="Times New Roman"/>
          <w:sz w:val="24"/>
          <w:szCs w:val="24"/>
        </w:rPr>
        <w:t>ставляется по фо</w:t>
      </w:r>
      <w:r w:rsidR="007705F9">
        <w:rPr>
          <w:rFonts w:ascii="Times New Roman" w:hAnsi="Times New Roman" w:cs="Times New Roman"/>
          <w:sz w:val="24"/>
          <w:szCs w:val="24"/>
        </w:rPr>
        <w:t>рме приложения 1</w:t>
      </w:r>
      <w:r w:rsidR="00636186">
        <w:rPr>
          <w:rFonts w:ascii="Times New Roman" w:hAnsi="Times New Roman" w:cs="Times New Roman"/>
          <w:sz w:val="24"/>
          <w:szCs w:val="24"/>
        </w:rPr>
        <w:t>8</w:t>
      </w:r>
      <w:r w:rsidRPr="0029481E">
        <w:rPr>
          <w:rFonts w:ascii="Times New Roman" w:hAnsi="Times New Roman" w:cs="Times New Roman"/>
          <w:sz w:val="24"/>
          <w:szCs w:val="24"/>
        </w:rPr>
        <w:t xml:space="preserve"> к настоящему Договору.</w:t>
      </w:r>
    </w:p>
    <w:p w:rsidR="00E85603" w:rsidRDefault="00E85603" w:rsidP="00F729A0">
      <w:pPr>
        <w:widowControl w:val="0"/>
        <w:spacing w:after="0" w:line="238" w:lineRule="auto"/>
        <w:ind w:firstLine="709"/>
        <w:jc w:val="both"/>
        <w:rPr>
          <w:rFonts w:ascii="Times New Roman" w:hAnsi="Times New Roman" w:cs="Times New Roman"/>
          <w:sz w:val="24"/>
          <w:szCs w:val="24"/>
        </w:rPr>
      </w:pPr>
      <w:r w:rsidRPr="005511A4">
        <w:rPr>
          <w:rFonts w:ascii="Times New Roman" w:hAnsi="Times New Roman" w:cs="Times New Roman"/>
          <w:bCs/>
          <w:sz w:val="24"/>
          <w:szCs w:val="24"/>
        </w:rPr>
        <w:t>1.</w:t>
      </w:r>
      <w:r w:rsidR="00CF4E28">
        <w:rPr>
          <w:rFonts w:ascii="Times New Roman" w:hAnsi="Times New Roman" w:cs="Times New Roman"/>
          <w:bCs/>
          <w:sz w:val="24"/>
          <w:szCs w:val="24"/>
        </w:rPr>
        <w:t>6</w:t>
      </w:r>
      <w:r w:rsidRPr="005511A4">
        <w:rPr>
          <w:rFonts w:ascii="Times New Roman" w:hAnsi="Times New Roman" w:cs="Times New Roman"/>
          <w:bCs/>
          <w:sz w:val="24"/>
          <w:szCs w:val="24"/>
        </w:rPr>
        <w:t>.</w:t>
      </w:r>
      <w:r w:rsidRPr="00E626C0">
        <w:rPr>
          <w:rFonts w:ascii="Times New Roman" w:hAnsi="Times New Roman" w:cs="Times New Roman"/>
          <w:b/>
          <w:bCs/>
          <w:sz w:val="24"/>
          <w:szCs w:val="24"/>
        </w:rPr>
        <w:t xml:space="preserve"> «Акт сверки расчетов»</w:t>
      </w:r>
      <w:r w:rsidRPr="00E626C0">
        <w:rPr>
          <w:rFonts w:ascii="Times New Roman" w:hAnsi="Times New Roman" w:cs="Times New Roman"/>
          <w:sz w:val="24"/>
          <w:szCs w:val="24"/>
        </w:rPr>
        <w:t xml:space="preserve"> - документ о ежеквартальной сверке расчетов между Сторонами. </w:t>
      </w:r>
    </w:p>
    <w:p w:rsidR="00E85603" w:rsidRPr="00E626C0" w:rsidRDefault="00E85603" w:rsidP="00F729A0">
      <w:pPr>
        <w:widowControl w:val="0"/>
        <w:tabs>
          <w:tab w:val="left" w:pos="1134"/>
        </w:tabs>
        <w:spacing w:after="0" w:line="238" w:lineRule="auto"/>
        <w:ind w:firstLine="709"/>
        <w:jc w:val="both"/>
        <w:rPr>
          <w:rFonts w:ascii="Times New Roman" w:hAnsi="Times New Roman" w:cs="Times New Roman"/>
          <w:sz w:val="24"/>
          <w:szCs w:val="24"/>
        </w:rPr>
      </w:pPr>
      <w:r w:rsidRPr="005511A4">
        <w:rPr>
          <w:rFonts w:ascii="Times New Roman" w:hAnsi="Times New Roman" w:cs="Times New Roman"/>
          <w:sz w:val="24"/>
          <w:szCs w:val="24"/>
        </w:rPr>
        <w:lastRenderedPageBreak/>
        <w:t>1.</w:t>
      </w:r>
      <w:r w:rsidR="00CF4E28">
        <w:rPr>
          <w:rFonts w:ascii="Times New Roman" w:hAnsi="Times New Roman" w:cs="Times New Roman"/>
          <w:sz w:val="24"/>
          <w:szCs w:val="24"/>
        </w:rPr>
        <w:t>7</w:t>
      </w:r>
      <w:r w:rsidRPr="005511A4">
        <w:rPr>
          <w:rFonts w:ascii="Times New Roman" w:hAnsi="Times New Roman" w:cs="Times New Roman"/>
          <w:sz w:val="24"/>
          <w:szCs w:val="24"/>
        </w:rPr>
        <w:t>.</w:t>
      </w:r>
      <w:r w:rsidR="00812705">
        <w:rPr>
          <w:rFonts w:ascii="Times New Roman" w:hAnsi="Times New Roman" w:cs="Times New Roman"/>
          <w:sz w:val="24"/>
          <w:szCs w:val="24"/>
        </w:rPr>
        <w:tab/>
      </w:r>
      <w:r w:rsidRPr="002B6FEB">
        <w:rPr>
          <w:rFonts w:ascii="Times New Roman" w:hAnsi="Times New Roman" w:cs="Times New Roman"/>
          <w:b/>
          <w:sz w:val="24"/>
          <w:szCs w:val="24"/>
        </w:rPr>
        <w:t>«</w:t>
      </w:r>
      <w:r w:rsidR="0011469F">
        <w:rPr>
          <w:rFonts w:ascii="Times New Roman" w:hAnsi="Times New Roman" w:cs="Times New Roman"/>
          <w:b/>
          <w:sz w:val="24"/>
          <w:szCs w:val="24"/>
        </w:rPr>
        <w:t>Приемка</w:t>
      </w:r>
      <w:r w:rsidRPr="002B6FEB">
        <w:rPr>
          <w:rFonts w:ascii="Times New Roman" w:hAnsi="Times New Roman" w:cs="Times New Roman"/>
          <w:b/>
          <w:sz w:val="24"/>
          <w:szCs w:val="24"/>
        </w:rPr>
        <w:t xml:space="preserve"> в </w:t>
      </w:r>
      <w:r w:rsidR="00F4696E">
        <w:rPr>
          <w:rFonts w:ascii="Times New Roman" w:hAnsi="Times New Roman" w:cs="Times New Roman"/>
          <w:b/>
          <w:sz w:val="24"/>
          <w:szCs w:val="24"/>
        </w:rPr>
        <w:t>экс</w:t>
      </w:r>
      <w:r w:rsidRPr="002B6FEB">
        <w:rPr>
          <w:rFonts w:ascii="Times New Roman" w:hAnsi="Times New Roman" w:cs="Times New Roman"/>
          <w:b/>
          <w:sz w:val="24"/>
          <w:szCs w:val="24"/>
        </w:rPr>
        <w:t>плуатацию»</w:t>
      </w:r>
      <w:r>
        <w:rPr>
          <w:rFonts w:ascii="Times New Roman" w:hAnsi="Times New Roman" w:cs="Times New Roman"/>
          <w:sz w:val="24"/>
          <w:szCs w:val="24"/>
        </w:rPr>
        <w:t xml:space="preserve"> - утверждение Заказчиком Акта приемки законченного строительством объекта приемочной комиссией.</w:t>
      </w:r>
    </w:p>
    <w:p w:rsidR="00E85603" w:rsidRPr="00E626C0"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511A4">
        <w:rPr>
          <w:rFonts w:ascii="Times New Roman" w:hAnsi="Times New Roman" w:cs="Times New Roman"/>
          <w:bCs/>
          <w:sz w:val="24"/>
          <w:szCs w:val="24"/>
        </w:rPr>
        <w:t>1.</w:t>
      </w:r>
      <w:r w:rsidR="00CF4E28">
        <w:rPr>
          <w:rFonts w:ascii="Times New Roman" w:hAnsi="Times New Roman" w:cs="Times New Roman"/>
          <w:bCs/>
          <w:sz w:val="24"/>
          <w:szCs w:val="24"/>
        </w:rPr>
        <w:t>8</w:t>
      </w:r>
      <w:r w:rsidRPr="005511A4">
        <w:rPr>
          <w:rFonts w:ascii="Times New Roman" w:hAnsi="Times New Roman" w:cs="Times New Roman"/>
          <w:bCs/>
          <w:sz w:val="24"/>
          <w:szCs w:val="24"/>
        </w:rPr>
        <w:t>.</w:t>
      </w:r>
      <w:r w:rsidRPr="00E626C0">
        <w:rPr>
          <w:rFonts w:ascii="Times New Roman" w:hAnsi="Times New Roman" w:cs="Times New Roman"/>
          <w:b/>
          <w:bCs/>
          <w:sz w:val="24"/>
          <w:szCs w:val="24"/>
        </w:rPr>
        <w:t xml:space="preserve"> «Гарантийный срок»</w:t>
      </w:r>
      <w:r w:rsidRPr="00E626C0">
        <w:rPr>
          <w:rFonts w:ascii="Times New Roman" w:hAnsi="Times New Roman" w:cs="Times New Roman"/>
          <w:sz w:val="24"/>
          <w:szCs w:val="24"/>
        </w:rPr>
        <w:t xml:space="preserve"> - период времени, в течение которого результат работы должен соответствовать условиям договора о качестве. </w:t>
      </w:r>
    </w:p>
    <w:p w:rsidR="00E85603"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В случае, если иное не установлено нормативными актами в области проектирования и строительства и условиями Договора, Гарантийный срок начинает исчисляться с даты подписания «</w:t>
      </w:r>
      <w:r w:rsidRPr="00C109FC">
        <w:rPr>
          <w:rFonts w:ascii="Times New Roman" w:hAnsi="Times New Roman" w:cs="Times New Roman"/>
          <w:sz w:val="24"/>
          <w:szCs w:val="24"/>
        </w:rPr>
        <w:t>Акт</w:t>
      </w:r>
      <w:r>
        <w:rPr>
          <w:rFonts w:ascii="Times New Roman" w:hAnsi="Times New Roman" w:cs="Times New Roman"/>
          <w:sz w:val="24"/>
          <w:szCs w:val="24"/>
        </w:rPr>
        <w:t>а</w:t>
      </w:r>
      <w:r w:rsidRPr="00C109FC">
        <w:rPr>
          <w:rFonts w:ascii="Times New Roman" w:hAnsi="Times New Roman" w:cs="Times New Roman"/>
          <w:sz w:val="24"/>
          <w:szCs w:val="24"/>
        </w:rPr>
        <w:t xml:space="preserve"> приемки законченного строительством объекта приемочной комиссией</w:t>
      </w:r>
      <w:r w:rsidRPr="00E626C0">
        <w:rPr>
          <w:rFonts w:ascii="Times New Roman" w:hAnsi="Times New Roman" w:cs="Times New Roman"/>
          <w:sz w:val="24"/>
          <w:szCs w:val="24"/>
        </w:rPr>
        <w:t>».</w:t>
      </w:r>
    </w:p>
    <w:p w:rsidR="00E85603" w:rsidRDefault="00CF4E28" w:rsidP="00E85603">
      <w:pPr>
        <w:widowControl w:val="0"/>
        <w:spacing w:after="0" w:line="240" w:lineRule="auto"/>
        <w:ind w:firstLine="708"/>
        <w:jc w:val="both"/>
        <w:rPr>
          <w:rFonts w:ascii="Times New Roman" w:hAnsi="Times New Roman"/>
          <w:sz w:val="24"/>
          <w:szCs w:val="24"/>
        </w:rPr>
      </w:pPr>
      <w:r>
        <w:rPr>
          <w:rFonts w:ascii="Times New Roman" w:hAnsi="Times New Roman" w:cs="Times New Roman"/>
          <w:sz w:val="24"/>
          <w:szCs w:val="24"/>
        </w:rPr>
        <w:t>1.9</w:t>
      </w:r>
      <w:r w:rsidR="00E85603" w:rsidRPr="005511A4">
        <w:rPr>
          <w:rFonts w:ascii="Times New Roman" w:hAnsi="Times New Roman" w:cs="Times New Roman"/>
          <w:sz w:val="24"/>
          <w:szCs w:val="24"/>
        </w:rPr>
        <w:t>.</w:t>
      </w:r>
      <w:r w:rsidR="00E85603" w:rsidRPr="00982D85">
        <w:rPr>
          <w:rFonts w:ascii="Times New Roman" w:hAnsi="Times New Roman"/>
          <w:sz w:val="24"/>
          <w:szCs w:val="24"/>
        </w:rPr>
        <w:t xml:space="preserve"> </w:t>
      </w:r>
      <w:r w:rsidR="00E85603" w:rsidRPr="0034006F">
        <w:rPr>
          <w:rFonts w:ascii="Times New Roman" w:hAnsi="Times New Roman"/>
          <w:b/>
          <w:sz w:val="24"/>
          <w:szCs w:val="24"/>
        </w:rPr>
        <w:t>«Исполнитель по строительному контролю» -</w:t>
      </w:r>
    </w:p>
    <w:p w:rsidR="002D5326" w:rsidRPr="00C0303A" w:rsidRDefault="00E85603" w:rsidP="002D5326">
      <w:pPr>
        <w:widowControl w:val="0"/>
        <w:tabs>
          <w:tab w:val="left" w:pos="1134"/>
          <w:tab w:val="left" w:pos="1620"/>
          <w:tab w:val="left" w:pos="9840"/>
        </w:tabs>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B3324D">
        <w:rPr>
          <w:rFonts w:ascii="Times New Roman" w:hAnsi="Times New Roman"/>
          <w:sz w:val="24"/>
          <w:szCs w:val="24"/>
        </w:rPr>
        <w:t>а</w:t>
      </w:r>
      <w:r w:rsidR="002D5326" w:rsidRPr="00C0303A">
        <w:rPr>
          <w:rFonts w:ascii="Times New Roman" w:hAnsi="Times New Roman"/>
          <w:sz w:val="24"/>
          <w:szCs w:val="24"/>
        </w:rPr>
        <w:t>) Организация (инспекционный орган, не зависимый от контролируемых процессов и результатов работ при строительстве), обладающая соответствующим опытом, оборудованием и квалифицированным персоналом для осуществления видов деятельности в области контроля и надзора за качеством капитального строительства и имеющая право на осуществление данного вида деятельности: допуск к выполняемым работам и аккредитацию уполномоченных органов, - признанная победителем по итогам тендерных торгов и имеющая действующий договор с Заказчиком на оказание услуг по строительному контролю.</w:t>
      </w:r>
    </w:p>
    <w:p w:rsidR="002D5326" w:rsidRDefault="002D5326" w:rsidP="002D5326">
      <w:pPr>
        <w:widowControl w:val="0"/>
        <w:tabs>
          <w:tab w:val="left" w:pos="1134"/>
          <w:tab w:val="left" w:pos="1620"/>
          <w:tab w:val="left" w:pos="9840"/>
        </w:tabs>
        <w:spacing w:after="0" w:line="240" w:lineRule="auto"/>
        <w:ind w:firstLine="709"/>
        <w:jc w:val="both"/>
        <w:rPr>
          <w:rFonts w:ascii="Times New Roman" w:hAnsi="Times New Roman"/>
          <w:sz w:val="24"/>
          <w:szCs w:val="24"/>
        </w:rPr>
      </w:pPr>
      <w:r w:rsidRPr="00C0303A">
        <w:rPr>
          <w:rFonts w:ascii="Times New Roman" w:hAnsi="Times New Roman"/>
          <w:sz w:val="24"/>
          <w:szCs w:val="24"/>
        </w:rPr>
        <w:t>б) Специализированная служба</w:t>
      </w:r>
      <w:r>
        <w:rPr>
          <w:rFonts w:ascii="Times New Roman" w:hAnsi="Times New Roman"/>
          <w:sz w:val="24"/>
          <w:szCs w:val="24"/>
        </w:rPr>
        <w:t>/работники</w:t>
      </w:r>
      <w:r w:rsidRPr="00C0303A">
        <w:rPr>
          <w:rFonts w:ascii="Times New Roman" w:hAnsi="Times New Roman"/>
          <w:sz w:val="24"/>
          <w:szCs w:val="24"/>
        </w:rPr>
        <w:t xml:space="preserve"> Заказчика, обладающ</w:t>
      </w:r>
      <w:r>
        <w:rPr>
          <w:rFonts w:ascii="Times New Roman" w:hAnsi="Times New Roman"/>
          <w:sz w:val="24"/>
          <w:szCs w:val="24"/>
        </w:rPr>
        <w:t>ие</w:t>
      </w:r>
      <w:r w:rsidRPr="00C0303A">
        <w:rPr>
          <w:rFonts w:ascii="Times New Roman" w:hAnsi="Times New Roman"/>
          <w:sz w:val="24"/>
          <w:szCs w:val="24"/>
        </w:rPr>
        <w:t xml:space="preserve"> соответствующим опытом, оборудованием </w:t>
      </w:r>
      <w:r w:rsidRPr="000175AC">
        <w:rPr>
          <w:rFonts w:ascii="Times New Roman" w:hAnsi="Times New Roman"/>
          <w:sz w:val="24"/>
          <w:szCs w:val="24"/>
        </w:rPr>
        <w:t>и квалификацией для надзора за качеством капитального строительства</w:t>
      </w:r>
      <w:r w:rsidRPr="00C0303A">
        <w:rPr>
          <w:rFonts w:ascii="Times New Roman" w:hAnsi="Times New Roman"/>
          <w:sz w:val="24"/>
          <w:szCs w:val="24"/>
        </w:rPr>
        <w:t>, действующ</w:t>
      </w:r>
      <w:r>
        <w:rPr>
          <w:rFonts w:ascii="Times New Roman" w:hAnsi="Times New Roman"/>
          <w:sz w:val="24"/>
          <w:szCs w:val="24"/>
        </w:rPr>
        <w:t>ие</w:t>
      </w:r>
      <w:r w:rsidRPr="00C0303A">
        <w:rPr>
          <w:rFonts w:ascii="Times New Roman" w:hAnsi="Times New Roman"/>
          <w:sz w:val="24"/>
          <w:szCs w:val="24"/>
        </w:rPr>
        <w:t xml:space="preserve"> на основании ОРД Общества, аккредитаций и </w:t>
      </w:r>
      <w:r w:rsidRPr="0050022D">
        <w:rPr>
          <w:rFonts w:ascii="Times New Roman" w:hAnsi="Times New Roman"/>
          <w:sz w:val="24"/>
          <w:szCs w:val="24"/>
        </w:rPr>
        <w:t>Специализированная служба Заказчика, обладающая соответствующим опытом, оборудованием и квалифицированным персоналом для надзора за качеством капитального строительства, действующая на основании ОРД Общества, аккредитаций и имеющая право в установленном законодательством РФ порядке осуществлять строительный контроль.</w:t>
      </w:r>
    </w:p>
    <w:p w:rsidR="00E85603" w:rsidRPr="00E626C0" w:rsidRDefault="00E85603" w:rsidP="00812705">
      <w:pPr>
        <w:pStyle w:val="3c"/>
        <w:tabs>
          <w:tab w:val="left" w:pos="709"/>
        </w:tabs>
        <w:spacing w:after="0"/>
        <w:ind w:left="0" w:firstLine="709"/>
        <w:jc w:val="both"/>
        <w:rPr>
          <w:rFonts w:ascii="Times New Roman" w:eastAsia="Times New Roman" w:hAnsi="Times New Roman" w:cs="Times New Roman"/>
          <w:i/>
          <w:iCs/>
          <w:sz w:val="24"/>
          <w:szCs w:val="24"/>
        </w:rPr>
      </w:pPr>
      <w:r w:rsidRPr="005511A4">
        <w:rPr>
          <w:rFonts w:ascii="Times New Roman" w:hAnsi="Times New Roman" w:cs="Times New Roman"/>
          <w:bCs/>
          <w:sz w:val="24"/>
          <w:szCs w:val="24"/>
        </w:rPr>
        <w:t>1.</w:t>
      </w:r>
      <w:r w:rsidR="00CF4E28">
        <w:rPr>
          <w:rFonts w:ascii="Times New Roman" w:hAnsi="Times New Roman" w:cs="Times New Roman"/>
          <w:bCs/>
          <w:sz w:val="24"/>
          <w:szCs w:val="24"/>
        </w:rPr>
        <w:t>10</w:t>
      </w:r>
      <w:r w:rsidRPr="005511A4">
        <w:rPr>
          <w:rFonts w:ascii="Times New Roman" w:hAnsi="Times New Roman" w:cs="Times New Roman"/>
          <w:bCs/>
          <w:sz w:val="24"/>
          <w:szCs w:val="24"/>
        </w:rPr>
        <w:t>.</w:t>
      </w:r>
      <w:r w:rsidR="00812705">
        <w:rPr>
          <w:rFonts w:ascii="Times New Roman" w:hAnsi="Times New Roman" w:cs="Times New Roman"/>
          <w:b/>
          <w:bCs/>
          <w:sz w:val="24"/>
          <w:szCs w:val="24"/>
        </w:rPr>
        <w:tab/>
      </w:r>
      <w:r w:rsidRPr="00E626C0">
        <w:rPr>
          <w:rFonts w:ascii="Times New Roman" w:hAnsi="Times New Roman" w:cs="Times New Roman"/>
          <w:b/>
          <w:bCs/>
          <w:sz w:val="24"/>
          <w:szCs w:val="24"/>
        </w:rPr>
        <w:t xml:space="preserve">«Исполнительная документация» </w:t>
      </w:r>
      <w:r w:rsidRPr="00E626C0">
        <w:rPr>
          <w:rFonts w:ascii="Times New Roman" w:hAnsi="Times New Roman" w:cs="Times New Roman"/>
          <w:sz w:val="24"/>
          <w:szCs w:val="24"/>
        </w:rPr>
        <w:t xml:space="preserve">- </w:t>
      </w:r>
      <w:r w:rsidR="002D5326" w:rsidRPr="00E626C0">
        <w:rPr>
          <w:rFonts w:ascii="Times New Roman" w:hAnsi="Times New Roman" w:cs="Times New Roman"/>
          <w:sz w:val="24"/>
          <w:szCs w:val="24"/>
        </w:rPr>
        <w:t xml:space="preserve">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w:t>
      </w:r>
      <w:r w:rsidR="003A6CE0">
        <w:rPr>
          <w:rFonts w:ascii="Times New Roman" w:hAnsi="Times New Roman" w:cs="Times New Roman"/>
          <w:sz w:val="24"/>
          <w:szCs w:val="24"/>
        </w:rPr>
        <w:t>Объекту</w:t>
      </w:r>
      <w:r w:rsidR="002D5326" w:rsidRPr="00E626C0">
        <w:rPr>
          <w:rFonts w:ascii="Times New Roman" w:hAnsi="Times New Roman" w:cs="Times New Roman"/>
          <w:sz w:val="24"/>
          <w:szCs w:val="24"/>
        </w:rPr>
        <w:t xml:space="preserve">, по мере завершения строительно-монтажных и пусконаладочных работ. В состав исполнительной документации включаются (но не ограничиваясь): комплект рабочих чертежей на создание Объекта с надписями о соответствии выполненных в натуре работ этим чертежам или внесенным в них изменениям; сертификаты, технические условия, паспорта и другие документы, удостоверяющие качество материалов, оборудования, изделий и конструкций, применяемых при производстве работ, а также запасных частей к оборудованию; акты об освидетельствовании скрытых работ и акты о непредвиденных работах; акты о промежуточной приемке отдельных ответственных конструкций; общий и специальный журналы работ, «Журнал авторского надзора за строительством», исполнительная геодезическая схема, исполнительная съемка вводимых объектов и другая документация, отражающая ход выполнения работ и поставок по Договору и необходимая для </w:t>
      </w:r>
      <w:r w:rsidR="00F4696E">
        <w:rPr>
          <w:rFonts w:ascii="Times New Roman" w:hAnsi="Times New Roman" w:cs="Times New Roman"/>
          <w:sz w:val="24"/>
          <w:szCs w:val="24"/>
        </w:rPr>
        <w:t>экс</w:t>
      </w:r>
      <w:r w:rsidR="002D5326" w:rsidRPr="00E626C0">
        <w:rPr>
          <w:rFonts w:ascii="Times New Roman" w:hAnsi="Times New Roman" w:cs="Times New Roman"/>
          <w:sz w:val="24"/>
          <w:szCs w:val="24"/>
        </w:rPr>
        <w:t xml:space="preserve">плуатации Объекта. Исполнительная документация оформляется в соответствии </w:t>
      </w:r>
      <w:r w:rsidR="002D5326" w:rsidRPr="006B0C85">
        <w:rPr>
          <w:rFonts w:ascii="Times New Roman" w:hAnsi="Times New Roman" w:cs="Times New Roman"/>
          <w:sz w:val="24"/>
          <w:szCs w:val="24"/>
        </w:rPr>
        <w:t xml:space="preserve">с </w:t>
      </w:r>
      <w:r w:rsidR="002D5326" w:rsidRPr="006B0C85">
        <w:rPr>
          <w:rFonts w:ascii="Times New Roman" w:hAnsi="Times New Roman" w:cs="Times New Roman"/>
          <w:iCs/>
          <w:sz w:val="24"/>
          <w:szCs w:val="24"/>
        </w:rPr>
        <w:t xml:space="preserve">РД 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и </w:t>
      </w:r>
      <w:r w:rsidR="002D5326" w:rsidRPr="006B0C85">
        <w:rPr>
          <w:rFonts w:ascii="Times New Roman" w:hAnsi="Times New Roman" w:cs="Times New Roman"/>
          <w:sz w:val="24"/>
          <w:szCs w:val="24"/>
        </w:rPr>
        <w:t>Приказом ПАО «</w:t>
      </w:r>
      <w:r w:rsidR="00DC2D10">
        <w:rPr>
          <w:rFonts w:ascii="Times New Roman" w:hAnsi="Times New Roman" w:cs="Times New Roman"/>
          <w:sz w:val="24"/>
          <w:szCs w:val="24"/>
        </w:rPr>
        <w:t>Россети Центр</w:t>
      </w:r>
      <w:r w:rsidR="002D5326" w:rsidRPr="006B0C85">
        <w:rPr>
          <w:rFonts w:ascii="Times New Roman" w:hAnsi="Times New Roman" w:cs="Times New Roman"/>
          <w:sz w:val="24"/>
          <w:szCs w:val="24"/>
        </w:rPr>
        <w:t>» от 28.04.2018 № 219-ЦА</w:t>
      </w:r>
      <w:r w:rsidR="002D5326" w:rsidRPr="00E626C0">
        <w:rPr>
          <w:rFonts w:ascii="Times New Roman" w:hAnsi="Times New Roman" w:cs="Times New Roman"/>
          <w:i/>
          <w:iCs/>
          <w:sz w:val="24"/>
          <w:szCs w:val="24"/>
        </w:rPr>
        <w:t>.</w:t>
      </w:r>
    </w:p>
    <w:p w:rsidR="00E85603" w:rsidRPr="00E626C0" w:rsidRDefault="00812705" w:rsidP="00812705">
      <w:pPr>
        <w:pStyle w:val="3c"/>
        <w:tabs>
          <w:tab w:val="left" w:pos="709"/>
        </w:tabs>
        <w:spacing w:after="0"/>
        <w:ind w:left="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
      </w:r>
      <w:r w:rsidR="00E85603" w:rsidRPr="00E74354">
        <w:rPr>
          <w:rFonts w:ascii="Times New Roman" w:eastAsia="Times New Roman" w:hAnsi="Times New Roman" w:cs="Times New Roman"/>
          <w:b/>
          <w:bCs/>
          <w:sz w:val="24"/>
          <w:szCs w:val="24"/>
        </w:rPr>
        <w:t xml:space="preserve">«Исходно-разрешительная документация» - </w:t>
      </w:r>
      <w:r w:rsidR="00E85603" w:rsidRPr="00E74354">
        <w:rPr>
          <w:rFonts w:ascii="Times New Roman" w:eastAsia="Times New Roman" w:hAnsi="Times New Roman" w:cs="Times New Roman"/>
          <w:bCs/>
          <w:sz w:val="24"/>
          <w:szCs w:val="24"/>
        </w:rPr>
        <w:t>документация, оформляемая в соответствии со статьями 45-51, 55 Градостроительного кодекса РФ, для целей создания (изменения) объектов недвижимости.</w:t>
      </w:r>
      <w:r w:rsidR="00E85603" w:rsidRPr="00E74354">
        <w:rPr>
          <w:rFonts w:ascii="Times New Roman" w:eastAsia="Times New Roman" w:hAnsi="Times New Roman" w:cs="Times New Roman"/>
          <w:b/>
          <w:bCs/>
          <w:sz w:val="24"/>
          <w:szCs w:val="24"/>
        </w:rPr>
        <w:t xml:space="preserve">  </w:t>
      </w:r>
    </w:p>
    <w:p w:rsidR="00E85603" w:rsidRPr="00E626C0" w:rsidRDefault="00E85603" w:rsidP="00812705">
      <w:pPr>
        <w:pStyle w:val="3c"/>
        <w:tabs>
          <w:tab w:val="left" w:pos="1276"/>
        </w:tabs>
        <w:spacing w:after="0"/>
        <w:ind w:left="0" w:firstLine="709"/>
        <w:jc w:val="both"/>
        <w:rPr>
          <w:rFonts w:ascii="Times New Roman" w:eastAsia="Times New Roman" w:hAnsi="Times New Roman" w:cs="Times New Roman"/>
          <w:sz w:val="24"/>
          <w:szCs w:val="24"/>
        </w:rPr>
      </w:pPr>
      <w:r w:rsidRPr="005511A4">
        <w:rPr>
          <w:rFonts w:ascii="Times New Roman" w:hAnsi="Times New Roman" w:cs="Times New Roman"/>
          <w:bCs/>
          <w:sz w:val="24"/>
          <w:szCs w:val="24"/>
        </w:rPr>
        <w:t>1.1</w:t>
      </w:r>
      <w:r w:rsidR="00CF4E28">
        <w:rPr>
          <w:rFonts w:ascii="Times New Roman" w:hAnsi="Times New Roman" w:cs="Times New Roman"/>
          <w:bCs/>
          <w:sz w:val="24"/>
          <w:szCs w:val="24"/>
        </w:rPr>
        <w:t>1</w:t>
      </w:r>
      <w:r w:rsidRPr="005511A4">
        <w:rPr>
          <w:rFonts w:ascii="Times New Roman" w:hAnsi="Times New Roman" w:cs="Times New Roman"/>
          <w:bCs/>
          <w:sz w:val="24"/>
          <w:szCs w:val="24"/>
        </w:rPr>
        <w:t>.</w:t>
      </w:r>
      <w:r w:rsidR="00812705">
        <w:rPr>
          <w:rFonts w:ascii="Times New Roman" w:hAnsi="Times New Roman" w:cs="Times New Roman"/>
          <w:b/>
          <w:bCs/>
          <w:sz w:val="24"/>
          <w:szCs w:val="24"/>
        </w:rPr>
        <w:tab/>
      </w:r>
      <w:r w:rsidRPr="00E626C0">
        <w:rPr>
          <w:rFonts w:ascii="Times New Roman" w:hAnsi="Times New Roman" w:cs="Times New Roman"/>
          <w:b/>
          <w:bCs/>
          <w:sz w:val="24"/>
          <w:szCs w:val="24"/>
        </w:rPr>
        <w:t xml:space="preserve">«Консервация Объекта» </w:t>
      </w:r>
      <w:r w:rsidRPr="00E626C0">
        <w:rPr>
          <w:rFonts w:ascii="Times New Roman" w:hAnsi="Times New Roman" w:cs="Times New Roman"/>
          <w:sz w:val="24"/>
          <w:szCs w:val="24"/>
        </w:rPr>
        <w:t xml:space="preserve">- </w:t>
      </w:r>
      <w:r w:rsidRPr="00AB2829">
        <w:rPr>
          <w:rFonts w:ascii="Times New Roman" w:hAnsi="Times New Roman" w:cs="Times New Roman"/>
          <w:sz w:val="24"/>
          <w:szCs w:val="24"/>
        </w:rPr>
        <w:t>прекращение строительства (реконструкции) объекта или приостановление работ на объекте на срок более 6 месяцев с перспективой его возобновления в будущем с необходимостью приведения объекта и территории, используемой для его возведения, в состояние, обеспечивающее прочность, устойчивость и сохранность конструкций, оборудования и материалов, а также безопасность объекта и строительной площадки для населения и окружающей среды.  (Постановление Правительства РФ от 30.09.2011г № 802).</w:t>
      </w:r>
    </w:p>
    <w:p w:rsidR="00E85603" w:rsidRDefault="00E85603" w:rsidP="00812705">
      <w:pPr>
        <w:pStyle w:val="3c"/>
        <w:tabs>
          <w:tab w:val="left" w:pos="1276"/>
        </w:tabs>
        <w:spacing w:after="0"/>
        <w:ind w:left="0" w:firstLine="709"/>
        <w:jc w:val="both"/>
        <w:rPr>
          <w:rFonts w:ascii="Times New Roman" w:hAnsi="Times New Roman" w:cs="Times New Roman"/>
          <w:sz w:val="24"/>
          <w:szCs w:val="24"/>
        </w:rPr>
      </w:pPr>
      <w:r w:rsidRPr="005511A4">
        <w:rPr>
          <w:rFonts w:ascii="Times New Roman" w:hAnsi="Times New Roman" w:cs="Times New Roman"/>
          <w:bCs/>
          <w:sz w:val="24"/>
          <w:szCs w:val="24"/>
        </w:rPr>
        <w:lastRenderedPageBreak/>
        <w:t>1.1</w:t>
      </w:r>
      <w:r w:rsidR="00CF4E28">
        <w:rPr>
          <w:rFonts w:ascii="Times New Roman" w:hAnsi="Times New Roman" w:cs="Times New Roman"/>
          <w:bCs/>
          <w:sz w:val="24"/>
          <w:szCs w:val="24"/>
        </w:rPr>
        <w:t>2</w:t>
      </w:r>
      <w:r w:rsidRPr="005511A4">
        <w:rPr>
          <w:rFonts w:ascii="Times New Roman" w:hAnsi="Times New Roman" w:cs="Times New Roman"/>
          <w:bCs/>
          <w:sz w:val="24"/>
          <w:szCs w:val="24"/>
        </w:rPr>
        <w:t>.</w:t>
      </w:r>
      <w:r w:rsidR="00812705">
        <w:rPr>
          <w:rFonts w:ascii="Times New Roman" w:hAnsi="Times New Roman" w:cs="Times New Roman"/>
          <w:b/>
          <w:bCs/>
          <w:sz w:val="24"/>
          <w:szCs w:val="24"/>
        </w:rPr>
        <w:tab/>
      </w:r>
      <w:r w:rsidRPr="00E626C0">
        <w:rPr>
          <w:rFonts w:ascii="Times New Roman" w:hAnsi="Times New Roman" w:cs="Times New Roman"/>
          <w:b/>
          <w:bCs/>
          <w:sz w:val="24"/>
          <w:szCs w:val="24"/>
        </w:rPr>
        <w:t>«Материалы и оборудование</w:t>
      </w:r>
      <w:r w:rsidRPr="00E626C0">
        <w:rPr>
          <w:rFonts w:ascii="Times New Roman" w:hAnsi="Times New Roman" w:cs="Times New Roman"/>
          <w:sz w:val="24"/>
          <w:szCs w:val="24"/>
        </w:rPr>
        <w:t>» - материально-технические ресурсы: оборудование, запасные части к оборудованию, изделия, конструкции, комплектующие изделия, кабельно-проводниковая продукция, материалы, с использованием которых Подрядчик выполняет обязательства по Дого</w:t>
      </w:r>
      <w:r>
        <w:rPr>
          <w:rFonts w:ascii="Times New Roman" w:hAnsi="Times New Roman" w:cs="Times New Roman"/>
          <w:sz w:val="24"/>
          <w:szCs w:val="24"/>
        </w:rPr>
        <w:t xml:space="preserve">вору. </w:t>
      </w:r>
    </w:p>
    <w:p w:rsidR="00E85603" w:rsidRDefault="00E85603" w:rsidP="00812705">
      <w:pPr>
        <w:pStyle w:val="3c"/>
        <w:tabs>
          <w:tab w:val="left" w:pos="1276"/>
        </w:tabs>
        <w:spacing w:after="0"/>
        <w:ind w:left="0" w:firstLine="709"/>
        <w:jc w:val="both"/>
        <w:rPr>
          <w:rFonts w:ascii="Times New Roman" w:hAnsi="Times New Roman" w:cs="Times New Roman"/>
          <w:sz w:val="24"/>
          <w:szCs w:val="24"/>
        </w:rPr>
      </w:pPr>
      <w:r w:rsidRPr="005511A4">
        <w:rPr>
          <w:rFonts w:ascii="Times New Roman" w:hAnsi="Times New Roman" w:cs="Times New Roman"/>
          <w:bCs/>
          <w:sz w:val="24"/>
          <w:szCs w:val="24"/>
        </w:rPr>
        <w:t>1.1</w:t>
      </w:r>
      <w:r w:rsidR="00636186">
        <w:rPr>
          <w:rFonts w:ascii="Times New Roman" w:hAnsi="Times New Roman" w:cs="Times New Roman"/>
          <w:bCs/>
          <w:sz w:val="24"/>
          <w:szCs w:val="24"/>
        </w:rPr>
        <w:t>3</w:t>
      </w:r>
      <w:r w:rsidRPr="005511A4">
        <w:rPr>
          <w:rFonts w:ascii="Times New Roman" w:hAnsi="Times New Roman" w:cs="Times New Roman"/>
          <w:bCs/>
          <w:sz w:val="24"/>
          <w:szCs w:val="24"/>
        </w:rPr>
        <w:t>.</w:t>
      </w:r>
      <w:r w:rsidR="00812705">
        <w:rPr>
          <w:rFonts w:ascii="Times New Roman" w:hAnsi="Times New Roman" w:cs="Times New Roman"/>
          <w:b/>
          <w:bCs/>
          <w:sz w:val="24"/>
          <w:szCs w:val="24"/>
        </w:rPr>
        <w:tab/>
      </w:r>
      <w:r w:rsidRPr="00E626C0">
        <w:rPr>
          <w:rFonts w:ascii="Times New Roman" w:hAnsi="Times New Roman" w:cs="Times New Roman"/>
          <w:b/>
          <w:bCs/>
          <w:sz w:val="24"/>
          <w:szCs w:val="24"/>
        </w:rPr>
        <w:t xml:space="preserve">«Нормативные акты в области проектирования и строительства» - </w:t>
      </w:r>
      <w:r w:rsidRPr="00E626C0">
        <w:rPr>
          <w:rFonts w:ascii="Times New Roman" w:hAnsi="Times New Roman" w:cs="Times New Roman"/>
          <w:sz w:val="24"/>
          <w:szCs w:val="24"/>
        </w:rPr>
        <w:t xml:space="preserve">действующие на момент исполнения обязательств по Договору нормы законодательства Российской Федерации, технические регламенты, нормы и правила, государственные стандарты и иные нормативные документы Российской Федерации, субъектов Российской Федерации, органов муниципальной власти, регулирующие отношения Сторон в рамках настоящего договора, в области инженерных изысканий, проектирования и строительства, а также организационно-распорядительные документы Заказчика. </w:t>
      </w:r>
    </w:p>
    <w:p w:rsidR="00C932EF" w:rsidRDefault="00E85603" w:rsidP="001E07CA">
      <w:pPr>
        <w:pStyle w:val="aff3"/>
        <w:ind w:firstLine="709"/>
        <w:jc w:val="both"/>
        <w:rPr>
          <w:rFonts w:ascii="Times New Roman" w:hAnsi="Times New Roman" w:cs="Times New Roman"/>
          <w:bCs/>
          <w:sz w:val="24"/>
          <w:szCs w:val="24"/>
        </w:rPr>
      </w:pPr>
      <w:r w:rsidRPr="00EC0B12">
        <w:rPr>
          <w:rFonts w:ascii="Times New Roman" w:hAnsi="Times New Roman" w:cs="Times New Roman"/>
          <w:bCs/>
          <w:sz w:val="24"/>
          <w:szCs w:val="24"/>
        </w:rPr>
        <w:t>1.1</w:t>
      </w:r>
      <w:r w:rsidR="00636186">
        <w:rPr>
          <w:rFonts w:ascii="Times New Roman" w:hAnsi="Times New Roman" w:cs="Times New Roman"/>
          <w:bCs/>
          <w:sz w:val="24"/>
          <w:szCs w:val="24"/>
        </w:rPr>
        <w:t>4</w:t>
      </w:r>
      <w:r w:rsidRPr="00EC0B12">
        <w:rPr>
          <w:rFonts w:ascii="Times New Roman" w:hAnsi="Times New Roman" w:cs="Times New Roman"/>
          <w:bCs/>
          <w:sz w:val="24"/>
          <w:szCs w:val="24"/>
        </w:rPr>
        <w:t xml:space="preserve">. </w:t>
      </w:r>
      <w:r w:rsidRPr="006623CC">
        <w:rPr>
          <w:rFonts w:ascii="Times New Roman" w:hAnsi="Times New Roman" w:cs="Times New Roman"/>
          <w:b/>
          <w:bCs/>
          <w:sz w:val="24"/>
          <w:szCs w:val="24"/>
        </w:rPr>
        <w:t>«Объект»</w:t>
      </w:r>
      <w:r w:rsidRPr="00EC0B12">
        <w:rPr>
          <w:rFonts w:ascii="Times New Roman" w:hAnsi="Times New Roman" w:cs="Times New Roman"/>
          <w:bCs/>
          <w:sz w:val="24"/>
          <w:szCs w:val="24"/>
        </w:rPr>
        <w:t xml:space="preserve"> - </w:t>
      </w:r>
      <w:r w:rsidR="00E07611" w:rsidRPr="00E07611">
        <w:rPr>
          <w:rFonts w:ascii="Times New Roman" w:hAnsi="Times New Roman" w:cs="Times New Roman"/>
          <w:bCs/>
          <w:sz w:val="24"/>
          <w:szCs w:val="24"/>
        </w:rPr>
        <w:t>СМР строительства распределительной сети 0,4 кВ в микрорайоне ИЖС «Юго-Западный – 2.4, 2.5» по ул. В. Любименко, г. Белгород</w:t>
      </w:r>
      <w:r w:rsidR="001E07CA">
        <w:rPr>
          <w:rFonts w:ascii="Times New Roman" w:hAnsi="Times New Roman" w:cs="Times New Roman"/>
          <w:bCs/>
          <w:sz w:val="24"/>
          <w:szCs w:val="24"/>
        </w:rPr>
        <w:t>.</w:t>
      </w:r>
    </w:p>
    <w:p w:rsidR="00E85603" w:rsidRPr="006E55C3" w:rsidRDefault="00E85603" w:rsidP="002B6E8D">
      <w:pPr>
        <w:pStyle w:val="3c"/>
        <w:spacing w:after="0"/>
        <w:ind w:left="0" w:firstLine="709"/>
        <w:jc w:val="both"/>
        <w:rPr>
          <w:rFonts w:ascii="Times New Roman" w:eastAsia="SimSun" w:hAnsi="Times New Roman" w:cs="Times New Roman"/>
          <w:bCs/>
          <w:color w:val="auto"/>
          <w:sz w:val="24"/>
          <w:szCs w:val="24"/>
          <w:bdr w:val="none" w:sz="0" w:space="0" w:color="auto"/>
        </w:rPr>
      </w:pPr>
      <w:r>
        <w:rPr>
          <w:rFonts w:ascii="Times New Roman" w:eastAsia="Times New Roman" w:hAnsi="Times New Roman" w:cs="Times New Roman"/>
          <w:b/>
          <w:bCs/>
          <w:sz w:val="24"/>
          <w:szCs w:val="24"/>
        </w:rPr>
        <w:t>О</w:t>
      </w:r>
      <w:r w:rsidRPr="0010292B">
        <w:rPr>
          <w:rFonts w:ascii="Times New Roman" w:eastAsia="Times New Roman" w:hAnsi="Times New Roman" w:cs="Times New Roman"/>
          <w:b/>
          <w:bCs/>
          <w:sz w:val="24"/>
          <w:szCs w:val="24"/>
        </w:rPr>
        <w:t xml:space="preserve">бъект капитального строительства - </w:t>
      </w:r>
      <w:r w:rsidRPr="00C71CF9">
        <w:rPr>
          <w:rFonts w:ascii="Times New Roman" w:eastAsia="Times New Roman" w:hAnsi="Times New Roman" w:cs="Times New Roman"/>
          <w:bCs/>
          <w:sz w:val="24"/>
          <w:szCs w:val="24"/>
        </w:rPr>
        <w:t>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E85603" w:rsidRPr="00C71CF9" w:rsidRDefault="00E85603" w:rsidP="00E85603">
      <w:pPr>
        <w:widowControl w:val="0"/>
        <w:spacing w:after="0" w:line="240" w:lineRule="auto"/>
        <w:ind w:firstLine="709"/>
        <w:jc w:val="both"/>
        <w:rPr>
          <w:rFonts w:ascii="Times New Roman" w:hAnsi="Times New Roman" w:cs="Times New Roman"/>
          <w:bCs/>
          <w:iCs/>
          <w:sz w:val="24"/>
          <w:szCs w:val="24"/>
        </w:rPr>
      </w:pPr>
      <w:r w:rsidRPr="00C71CF9">
        <w:rPr>
          <w:rFonts w:ascii="Times New Roman" w:hAnsi="Times New Roman" w:cs="Times New Roman"/>
          <w:bCs/>
          <w:iCs/>
          <w:sz w:val="24"/>
          <w:szCs w:val="24"/>
        </w:rPr>
        <w:t>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rsidR="002D5326" w:rsidRPr="00E626C0" w:rsidRDefault="002D5326" w:rsidP="002D5326">
      <w:pPr>
        <w:pStyle w:val="3c"/>
        <w:spacing w:after="0"/>
        <w:ind w:left="0" w:firstLine="709"/>
        <w:jc w:val="both"/>
        <w:rPr>
          <w:rFonts w:ascii="Times New Roman" w:eastAsia="Times New Roman" w:hAnsi="Times New Roman" w:cs="Times New Roman"/>
          <w:sz w:val="24"/>
          <w:szCs w:val="24"/>
        </w:rPr>
      </w:pPr>
      <w:r w:rsidRPr="005511A4">
        <w:rPr>
          <w:rFonts w:ascii="Times New Roman" w:hAnsi="Times New Roman" w:cs="Times New Roman"/>
          <w:bCs/>
          <w:sz w:val="24"/>
          <w:szCs w:val="24"/>
        </w:rPr>
        <w:t>1.1</w:t>
      </w:r>
      <w:r w:rsidR="00636186">
        <w:rPr>
          <w:rFonts w:ascii="Times New Roman" w:hAnsi="Times New Roman" w:cs="Times New Roman"/>
          <w:bCs/>
          <w:sz w:val="24"/>
          <w:szCs w:val="24"/>
        </w:rPr>
        <w:t>5</w:t>
      </w:r>
      <w:r w:rsidRPr="005511A4">
        <w:rPr>
          <w:rFonts w:ascii="Times New Roman" w:hAnsi="Times New Roman" w:cs="Times New Roman"/>
          <w:bCs/>
          <w:sz w:val="24"/>
          <w:szCs w:val="24"/>
        </w:rPr>
        <w:t>.</w:t>
      </w:r>
      <w:r w:rsidRPr="00E626C0">
        <w:rPr>
          <w:rFonts w:ascii="Times New Roman" w:hAnsi="Times New Roman" w:cs="Times New Roman"/>
          <w:b/>
          <w:bCs/>
          <w:sz w:val="24"/>
          <w:szCs w:val="24"/>
        </w:rPr>
        <w:t xml:space="preserve"> </w:t>
      </w:r>
      <w:r>
        <w:rPr>
          <w:rFonts w:ascii="Times New Roman" w:hAnsi="Times New Roman" w:cs="Times New Roman"/>
          <w:b/>
          <w:bCs/>
          <w:sz w:val="24"/>
          <w:szCs w:val="24"/>
        </w:rPr>
        <w:t>«</w:t>
      </w:r>
      <w:r w:rsidRPr="00E626C0">
        <w:rPr>
          <w:rFonts w:ascii="Times New Roman" w:hAnsi="Times New Roman" w:cs="Times New Roman"/>
          <w:b/>
          <w:bCs/>
          <w:sz w:val="24"/>
          <w:szCs w:val="24"/>
        </w:rPr>
        <w:t>Срок</w:t>
      </w:r>
      <w:r>
        <w:rPr>
          <w:rFonts w:ascii="Times New Roman" w:hAnsi="Times New Roman" w:cs="Times New Roman"/>
          <w:b/>
          <w:bCs/>
          <w:sz w:val="24"/>
          <w:szCs w:val="24"/>
        </w:rPr>
        <w:t>»</w:t>
      </w:r>
      <w:r w:rsidRPr="00E626C0">
        <w:rPr>
          <w:rFonts w:ascii="Times New Roman" w:hAnsi="Times New Roman" w:cs="Times New Roman"/>
          <w:b/>
          <w:bCs/>
          <w:sz w:val="24"/>
          <w:szCs w:val="24"/>
        </w:rPr>
        <w:t xml:space="preserve"> - </w:t>
      </w:r>
      <w:r w:rsidRPr="00E626C0">
        <w:rPr>
          <w:rFonts w:ascii="Times New Roman" w:hAnsi="Times New Roman" w:cs="Times New Roman"/>
          <w:sz w:val="24"/>
          <w:szCs w:val="24"/>
        </w:rPr>
        <w:t>период времени, определяемый в Договоре днями, устанавливается по календарю, если в Договоре «день» не конкретизируется как «рабочий день»</w:t>
      </w:r>
      <w:r>
        <w:rPr>
          <w:rFonts w:ascii="Times New Roman" w:hAnsi="Times New Roman" w:cs="Times New Roman"/>
          <w:sz w:val="24"/>
          <w:szCs w:val="24"/>
        </w:rPr>
        <w:t xml:space="preserve"> либо дата исполнения Договора</w:t>
      </w:r>
      <w:r w:rsidRPr="00E626C0">
        <w:rPr>
          <w:rFonts w:ascii="Times New Roman" w:hAnsi="Times New Roman" w:cs="Times New Roman"/>
          <w:sz w:val="24"/>
          <w:szCs w:val="24"/>
        </w:rPr>
        <w:t xml:space="preserve"> </w:t>
      </w:r>
    </w:p>
    <w:p w:rsidR="002D5326" w:rsidRPr="00E626C0" w:rsidRDefault="002D5326" w:rsidP="00812705">
      <w:pPr>
        <w:pStyle w:val="3c"/>
        <w:tabs>
          <w:tab w:val="left" w:pos="1276"/>
        </w:tabs>
        <w:spacing w:after="0"/>
        <w:ind w:left="0" w:firstLine="709"/>
        <w:jc w:val="both"/>
        <w:rPr>
          <w:rFonts w:ascii="Times New Roman" w:eastAsia="Times New Roman" w:hAnsi="Times New Roman" w:cs="Times New Roman"/>
          <w:sz w:val="24"/>
          <w:szCs w:val="24"/>
        </w:rPr>
      </w:pPr>
      <w:r w:rsidRPr="005511A4">
        <w:rPr>
          <w:rFonts w:ascii="Times New Roman" w:hAnsi="Times New Roman" w:cs="Times New Roman"/>
          <w:bCs/>
          <w:sz w:val="24"/>
          <w:szCs w:val="24"/>
        </w:rPr>
        <w:t>1.1</w:t>
      </w:r>
      <w:r w:rsidR="00636186">
        <w:rPr>
          <w:rFonts w:ascii="Times New Roman" w:hAnsi="Times New Roman" w:cs="Times New Roman"/>
          <w:bCs/>
          <w:sz w:val="24"/>
          <w:szCs w:val="24"/>
        </w:rPr>
        <w:t>6</w:t>
      </w:r>
      <w:r w:rsidRPr="005511A4">
        <w:rPr>
          <w:rFonts w:ascii="Times New Roman" w:hAnsi="Times New Roman" w:cs="Times New Roman"/>
          <w:bCs/>
          <w:sz w:val="24"/>
          <w:szCs w:val="24"/>
        </w:rPr>
        <w:t>.</w:t>
      </w:r>
      <w:r w:rsidR="00812705">
        <w:rPr>
          <w:rFonts w:ascii="Times New Roman" w:hAnsi="Times New Roman" w:cs="Times New Roman"/>
          <w:b/>
          <w:bCs/>
          <w:sz w:val="24"/>
          <w:szCs w:val="24"/>
        </w:rPr>
        <w:tab/>
      </w:r>
      <w:r w:rsidRPr="00E626C0">
        <w:rPr>
          <w:rFonts w:ascii="Times New Roman" w:hAnsi="Times New Roman" w:cs="Times New Roman"/>
          <w:b/>
          <w:bCs/>
          <w:sz w:val="24"/>
          <w:szCs w:val="24"/>
        </w:rPr>
        <w:t xml:space="preserve">«Работы» </w:t>
      </w:r>
      <w:r w:rsidRPr="00E626C0">
        <w:rPr>
          <w:rFonts w:ascii="Times New Roman" w:hAnsi="Times New Roman" w:cs="Times New Roman"/>
          <w:sz w:val="24"/>
          <w:szCs w:val="24"/>
        </w:rPr>
        <w:t xml:space="preserve">- </w:t>
      </w:r>
      <w:r w:rsidR="00607B50" w:rsidRPr="00607B50">
        <w:rPr>
          <w:rFonts w:ascii="Times New Roman" w:hAnsi="Times New Roman" w:cs="Times New Roman"/>
          <w:sz w:val="24"/>
          <w:szCs w:val="24"/>
        </w:rPr>
        <w:t>весь комплекс выполняемых Подрядчиком в соответствии с Договором Работ, включая поставку и услуги, результатом которых является Объект, принятый приемочной комиссией, а также устранение выявленных в течение Гарантийного срока недостатков</w:t>
      </w:r>
      <w:r w:rsidRPr="00E626C0">
        <w:rPr>
          <w:rFonts w:ascii="Times New Roman" w:hAnsi="Times New Roman" w:cs="Times New Roman"/>
          <w:sz w:val="24"/>
          <w:szCs w:val="24"/>
        </w:rPr>
        <w:t>.</w:t>
      </w:r>
    </w:p>
    <w:p w:rsidR="002D5326" w:rsidRPr="00E626C0" w:rsidRDefault="002D5326" w:rsidP="002D5326">
      <w:pPr>
        <w:pStyle w:val="3c"/>
        <w:spacing w:after="0"/>
        <w:ind w:left="0" w:firstLine="709"/>
        <w:jc w:val="both"/>
        <w:rPr>
          <w:rFonts w:ascii="Times New Roman" w:eastAsia="Times New Roman" w:hAnsi="Times New Roman" w:cs="Times New Roman"/>
          <w:sz w:val="24"/>
          <w:szCs w:val="24"/>
        </w:rPr>
      </w:pPr>
      <w:r w:rsidRPr="005511A4">
        <w:rPr>
          <w:rFonts w:ascii="Times New Roman" w:hAnsi="Times New Roman" w:cs="Times New Roman"/>
          <w:bCs/>
          <w:sz w:val="24"/>
          <w:szCs w:val="24"/>
        </w:rPr>
        <w:t>1.1</w:t>
      </w:r>
      <w:r w:rsidR="00636186">
        <w:rPr>
          <w:rFonts w:ascii="Times New Roman" w:hAnsi="Times New Roman" w:cs="Times New Roman"/>
          <w:bCs/>
          <w:sz w:val="24"/>
          <w:szCs w:val="24"/>
        </w:rPr>
        <w:t>7</w:t>
      </w:r>
      <w:r w:rsidRPr="005511A4">
        <w:rPr>
          <w:rFonts w:ascii="Times New Roman" w:hAnsi="Times New Roman" w:cs="Times New Roman"/>
          <w:bCs/>
          <w:sz w:val="24"/>
          <w:szCs w:val="24"/>
        </w:rPr>
        <w:t>.</w:t>
      </w:r>
      <w:r w:rsidRPr="00E626C0">
        <w:rPr>
          <w:rFonts w:ascii="Times New Roman" w:hAnsi="Times New Roman" w:cs="Times New Roman"/>
          <w:b/>
          <w:bCs/>
          <w:sz w:val="24"/>
          <w:szCs w:val="24"/>
        </w:rPr>
        <w:t xml:space="preserve"> «Скрытые работы» - </w:t>
      </w:r>
      <w:r w:rsidRPr="00E626C0">
        <w:rPr>
          <w:rFonts w:ascii="Times New Roman" w:hAnsi="Times New Roman" w:cs="Times New Roman"/>
          <w:sz w:val="24"/>
          <w:szCs w:val="24"/>
        </w:rPr>
        <w:t>работы, скрываемые последующими работами и/или конструкциями, качество и точность которых, в соответствии с положениями, в том числе рекомендуемыми, «Нормативных актов в области проектирования и строительства», невозможно определить после выполнения последующих строительно-монтажных работ без их нарушения и предъявляемые к осмотру и приемке до их закрытия в ходе последующих работ и монтажа конструкций.</w:t>
      </w:r>
    </w:p>
    <w:p w:rsidR="002D5326" w:rsidRPr="00E626C0" w:rsidRDefault="00934BCF" w:rsidP="002D5326">
      <w:pPr>
        <w:pStyle w:val="3c"/>
        <w:spacing w:after="0"/>
        <w:ind w:left="0" w:firstLine="709"/>
        <w:jc w:val="both"/>
        <w:rPr>
          <w:rFonts w:ascii="Times New Roman" w:eastAsia="Times New Roman" w:hAnsi="Times New Roman" w:cs="Times New Roman"/>
          <w:sz w:val="24"/>
          <w:szCs w:val="24"/>
        </w:rPr>
      </w:pPr>
      <w:r>
        <w:rPr>
          <w:rFonts w:ascii="Times New Roman" w:hAnsi="Times New Roman" w:cs="Times New Roman"/>
          <w:bCs/>
          <w:sz w:val="24"/>
          <w:szCs w:val="24"/>
        </w:rPr>
        <w:t>1.1</w:t>
      </w:r>
      <w:r w:rsidR="00636186">
        <w:rPr>
          <w:rFonts w:ascii="Times New Roman" w:hAnsi="Times New Roman" w:cs="Times New Roman"/>
          <w:bCs/>
          <w:sz w:val="24"/>
          <w:szCs w:val="24"/>
        </w:rPr>
        <w:t>8</w:t>
      </w:r>
      <w:r w:rsidR="002D5326" w:rsidRPr="005511A4">
        <w:rPr>
          <w:rFonts w:ascii="Times New Roman" w:hAnsi="Times New Roman" w:cs="Times New Roman"/>
          <w:bCs/>
          <w:sz w:val="24"/>
          <w:szCs w:val="24"/>
        </w:rPr>
        <w:t>.</w:t>
      </w:r>
      <w:r w:rsidR="002D5326" w:rsidRPr="00E626C0">
        <w:rPr>
          <w:rFonts w:ascii="Times New Roman" w:hAnsi="Times New Roman" w:cs="Times New Roman"/>
          <w:b/>
          <w:bCs/>
          <w:sz w:val="24"/>
          <w:szCs w:val="24"/>
        </w:rPr>
        <w:t xml:space="preserve"> «Справка о стоимости выполненных работ и затрат» </w:t>
      </w:r>
      <w:r w:rsidR="002D5326" w:rsidRPr="00E626C0">
        <w:rPr>
          <w:rFonts w:ascii="Times New Roman" w:hAnsi="Times New Roman" w:cs="Times New Roman"/>
          <w:sz w:val="24"/>
          <w:szCs w:val="24"/>
        </w:rPr>
        <w:t>- первичный документ, составленный Подрядчиком и применяемый для расчетов между Заказчиком и Подрядчиком за выполненные строительно-монтажные работы в</w:t>
      </w:r>
      <w:r w:rsidR="002D5326">
        <w:rPr>
          <w:rFonts w:ascii="Times New Roman" w:hAnsi="Times New Roman" w:cs="Times New Roman"/>
          <w:sz w:val="24"/>
          <w:szCs w:val="24"/>
        </w:rPr>
        <w:t xml:space="preserve"> </w:t>
      </w:r>
      <w:r w:rsidR="002D5326" w:rsidRPr="00E626C0">
        <w:rPr>
          <w:rFonts w:ascii="Times New Roman" w:hAnsi="Times New Roman" w:cs="Times New Roman"/>
          <w:sz w:val="24"/>
          <w:szCs w:val="24"/>
        </w:rPr>
        <w:t>отчетном периоде.</w:t>
      </w:r>
    </w:p>
    <w:p w:rsidR="002D5326" w:rsidRDefault="002D5326" w:rsidP="00812705">
      <w:pPr>
        <w:pStyle w:val="3c"/>
        <w:tabs>
          <w:tab w:val="left" w:pos="1276"/>
        </w:tabs>
        <w:spacing w:after="0"/>
        <w:ind w:left="0" w:firstLine="709"/>
        <w:jc w:val="both"/>
        <w:rPr>
          <w:rFonts w:ascii="Times New Roman" w:hAnsi="Times New Roman" w:cs="Times New Roman"/>
          <w:sz w:val="24"/>
          <w:szCs w:val="24"/>
        </w:rPr>
      </w:pPr>
      <w:r w:rsidRPr="005511A4">
        <w:rPr>
          <w:rFonts w:ascii="Times New Roman" w:hAnsi="Times New Roman" w:cs="Times New Roman"/>
          <w:bCs/>
          <w:sz w:val="24"/>
          <w:szCs w:val="24"/>
        </w:rPr>
        <w:t>1.</w:t>
      </w:r>
      <w:r w:rsidR="00636186">
        <w:rPr>
          <w:rFonts w:ascii="Times New Roman" w:hAnsi="Times New Roman" w:cs="Times New Roman"/>
          <w:bCs/>
          <w:sz w:val="24"/>
          <w:szCs w:val="24"/>
        </w:rPr>
        <w:t>19</w:t>
      </w:r>
      <w:r w:rsidRPr="005511A4">
        <w:rPr>
          <w:rFonts w:ascii="Times New Roman" w:hAnsi="Times New Roman" w:cs="Times New Roman"/>
          <w:bCs/>
          <w:sz w:val="24"/>
          <w:szCs w:val="24"/>
        </w:rPr>
        <w:t>.</w:t>
      </w:r>
      <w:r w:rsidR="00812705">
        <w:rPr>
          <w:rFonts w:ascii="Times New Roman" w:hAnsi="Times New Roman" w:cs="Times New Roman"/>
          <w:b/>
          <w:bCs/>
          <w:sz w:val="24"/>
          <w:szCs w:val="24"/>
        </w:rPr>
        <w:tab/>
      </w:r>
      <w:r w:rsidRPr="00E626C0">
        <w:rPr>
          <w:rFonts w:ascii="Times New Roman" w:hAnsi="Times New Roman" w:cs="Times New Roman"/>
          <w:b/>
          <w:bCs/>
          <w:sz w:val="24"/>
          <w:szCs w:val="24"/>
        </w:rPr>
        <w:t xml:space="preserve">«Специализированные организации» - </w:t>
      </w:r>
      <w:r w:rsidRPr="00E626C0">
        <w:rPr>
          <w:rFonts w:ascii="Times New Roman" w:hAnsi="Times New Roman" w:cs="Times New Roman"/>
          <w:sz w:val="24"/>
          <w:szCs w:val="24"/>
        </w:rPr>
        <w:t>организации, в том числе инспектирующие органы, органы государственного регулирования и надзора, компетентные государственные органы, органы местного самоуправления, а также иные организации и инстанции, обладающие властно-распорядительными полномочиями.</w:t>
      </w:r>
    </w:p>
    <w:p w:rsidR="002D5326" w:rsidRDefault="002D5326" w:rsidP="002D5326">
      <w:pPr>
        <w:widowControl w:val="0"/>
        <w:spacing w:after="0" w:line="240" w:lineRule="auto"/>
        <w:ind w:firstLine="709"/>
        <w:jc w:val="both"/>
        <w:rPr>
          <w:rFonts w:ascii="Times New Roman" w:hAnsi="Times New Roman"/>
          <w:kern w:val="28"/>
          <w:sz w:val="24"/>
          <w:szCs w:val="24"/>
        </w:rPr>
      </w:pPr>
      <w:r w:rsidRPr="005511A4">
        <w:rPr>
          <w:rFonts w:ascii="Times New Roman" w:hAnsi="Times New Roman"/>
          <w:color w:val="000000"/>
          <w:sz w:val="24"/>
          <w:szCs w:val="24"/>
        </w:rPr>
        <w:t>1.</w:t>
      </w:r>
      <w:r w:rsidR="00934BCF">
        <w:rPr>
          <w:rFonts w:ascii="Times New Roman" w:hAnsi="Times New Roman"/>
          <w:color w:val="000000"/>
          <w:sz w:val="24"/>
          <w:szCs w:val="24"/>
        </w:rPr>
        <w:t>2</w:t>
      </w:r>
      <w:r w:rsidR="00636186">
        <w:rPr>
          <w:rFonts w:ascii="Times New Roman" w:hAnsi="Times New Roman"/>
          <w:color w:val="000000"/>
          <w:sz w:val="24"/>
          <w:szCs w:val="24"/>
        </w:rPr>
        <w:t>0</w:t>
      </w:r>
      <w:r w:rsidRPr="005511A4">
        <w:rPr>
          <w:rFonts w:ascii="Times New Roman" w:hAnsi="Times New Roman"/>
          <w:color w:val="000000"/>
          <w:sz w:val="24"/>
          <w:szCs w:val="24"/>
        </w:rPr>
        <w:t>.</w:t>
      </w:r>
      <w:r>
        <w:rPr>
          <w:rFonts w:ascii="Times New Roman" w:hAnsi="Times New Roman"/>
          <w:b/>
          <w:color w:val="000000"/>
          <w:sz w:val="24"/>
          <w:szCs w:val="24"/>
        </w:rPr>
        <w:t xml:space="preserve"> </w:t>
      </w:r>
      <w:r w:rsidRPr="0034006F">
        <w:rPr>
          <w:rFonts w:ascii="Times New Roman" w:hAnsi="Times New Roman"/>
          <w:b/>
          <w:color w:val="000000"/>
          <w:sz w:val="24"/>
          <w:szCs w:val="24"/>
        </w:rPr>
        <w:t>«Строительный контроль»</w:t>
      </w:r>
      <w:r>
        <w:rPr>
          <w:rFonts w:ascii="Times New Roman" w:hAnsi="Times New Roman"/>
          <w:color w:val="000000"/>
          <w:sz w:val="24"/>
          <w:szCs w:val="24"/>
        </w:rPr>
        <w:t xml:space="preserve"> - к</w:t>
      </w:r>
      <w:r w:rsidRPr="00924A24">
        <w:rPr>
          <w:rFonts w:ascii="Times New Roman" w:hAnsi="Times New Roman"/>
          <w:kern w:val="28"/>
          <w:sz w:val="24"/>
          <w:szCs w:val="24"/>
        </w:rPr>
        <w:t>омплекс мероприятий, проводимый в процессе строительства, реконструкции объектов капитального строительства, по проверке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r>
        <w:rPr>
          <w:rFonts w:ascii="Times New Roman" w:hAnsi="Times New Roman"/>
          <w:kern w:val="28"/>
          <w:sz w:val="24"/>
          <w:szCs w:val="24"/>
        </w:rPr>
        <w:t xml:space="preserve">, </w:t>
      </w:r>
      <w:r w:rsidRPr="003949D1">
        <w:rPr>
          <w:rFonts w:ascii="Times New Roman" w:hAnsi="Times New Roman"/>
          <w:kern w:val="28"/>
          <w:sz w:val="24"/>
          <w:szCs w:val="24"/>
        </w:rPr>
        <w:t>«Порядок осуществления строительного контроля на объектах электросетевого комплекса ПАО «</w:t>
      </w:r>
      <w:r w:rsidR="00DC2D10">
        <w:rPr>
          <w:rFonts w:ascii="Times New Roman" w:hAnsi="Times New Roman"/>
          <w:kern w:val="28"/>
          <w:sz w:val="24"/>
          <w:szCs w:val="24"/>
        </w:rPr>
        <w:t>Россети Центр</w:t>
      </w:r>
      <w:r w:rsidRPr="003949D1">
        <w:rPr>
          <w:rFonts w:ascii="Times New Roman" w:hAnsi="Times New Roman"/>
          <w:kern w:val="28"/>
          <w:sz w:val="24"/>
          <w:szCs w:val="24"/>
        </w:rPr>
        <w:t>» и ПАО «</w:t>
      </w:r>
      <w:r w:rsidR="00DC2D10">
        <w:rPr>
          <w:rFonts w:ascii="Times New Roman" w:hAnsi="Times New Roman"/>
          <w:kern w:val="28"/>
          <w:sz w:val="24"/>
          <w:szCs w:val="24"/>
        </w:rPr>
        <w:t>Россети Центр и Приволжье</w:t>
      </w:r>
      <w:r w:rsidRPr="003949D1">
        <w:rPr>
          <w:rFonts w:ascii="Times New Roman" w:hAnsi="Times New Roman"/>
          <w:kern w:val="28"/>
          <w:sz w:val="24"/>
          <w:szCs w:val="24"/>
        </w:rPr>
        <w:t>»</w:t>
      </w:r>
      <w:r>
        <w:rPr>
          <w:rFonts w:ascii="Times New Roman" w:hAnsi="Times New Roman"/>
          <w:kern w:val="28"/>
          <w:sz w:val="24"/>
          <w:szCs w:val="24"/>
        </w:rPr>
        <w:t xml:space="preserve"> </w:t>
      </w:r>
      <w:r w:rsidRPr="003949D1">
        <w:rPr>
          <w:rFonts w:ascii="Times New Roman" w:hAnsi="Times New Roman"/>
          <w:kern w:val="28"/>
          <w:sz w:val="24"/>
          <w:szCs w:val="24"/>
        </w:rPr>
        <w:t>РК БП 20/02-02/2018</w:t>
      </w:r>
    </w:p>
    <w:p w:rsidR="002D5326" w:rsidRDefault="002D5326" w:rsidP="002D5326">
      <w:pPr>
        <w:widowControl w:val="0"/>
        <w:spacing w:after="0" w:line="240" w:lineRule="auto"/>
        <w:ind w:firstLine="709"/>
        <w:jc w:val="both"/>
        <w:rPr>
          <w:rFonts w:ascii="Times New Roman" w:hAnsi="Times New Roman" w:cs="Times New Roman"/>
          <w:sz w:val="24"/>
          <w:szCs w:val="24"/>
        </w:rPr>
      </w:pPr>
      <w:r w:rsidRPr="005511A4">
        <w:rPr>
          <w:rFonts w:ascii="Times New Roman" w:hAnsi="Times New Roman" w:cs="Times New Roman"/>
          <w:bCs/>
          <w:sz w:val="24"/>
          <w:szCs w:val="24"/>
        </w:rPr>
        <w:t>1.2</w:t>
      </w:r>
      <w:r w:rsidR="00636186">
        <w:rPr>
          <w:rFonts w:ascii="Times New Roman" w:hAnsi="Times New Roman" w:cs="Times New Roman"/>
          <w:bCs/>
          <w:sz w:val="24"/>
          <w:szCs w:val="24"/>
        </w:rPr>
        <w:t>1</w:t>
      </w:r>
      <w:r w:rsidRPr="005511A4">
        <w:rPr>
          <w:rFonts w:ascii="Times New Roman" w:hAnsi="Times New Roman" w:cs="Times New Roman"/>
          <w:bCs/>
          <w:sz w:val="24"/>
          <w:szCs w:val="24"/>
        </w:rPr>
        <w:t>.</w:t>
      </w:r>
      <w:r w:rsidRPr="00E626C0">
        <w:rPr>
          <w:rFonts w:ascii="Times New Roman" w:hAnsi="Times New Roman" w:cs="Times New Roman"/>
          <w:b/>
          <w:bCs/>
          <w:sz w:val="24"/>
          <w:szCs w:val="24"/>
        </w:rPr>
        <w:t xml:space="preserve"> «Субподрядчик»</w:t>
      </w:r>
      <w:r w:rsidRPr="00E626C0">
        <w:rPr>
          <w:rFonts w:ascii="Times New Roman" w:hAnsi="Times New Roman" w:cs="Times New Roman"/>
          <w:sz w:val="24"/>
          <w:szCs w:val="24"/>
        </w:rPr>
        <w:t xml:space="preserve"> – любое лицо, привлекаемое непосредственно Подрядчиком для выполнения работ, услуг и иных обяза</w:t>
      </w:r>
      <w:r>
        <w:rPr>
          <w:rFonts w:ascii="Times New Roman" w:hAnsi="Times New Roman" w:cs="Times New Roman"/>
          <w:sz w:val="24"/>
          <w:szCs w:val="24"/>
        </w:rPr>
        <w:t>тельств по настоящему Договору.</w:t>
      </w:r>
    </w:p>
    <w:p w:rsidR="002D5326" w:rsidRPr="00924A24" w:rsidRDefault="002D5326" w:rsidP="00812705">
      <w:pPr>
        <w:widowControl w:val="0"/>
        <w:tabs>
          <w:tab w:val="left" w:pos="1276"/>
        </w:tabs>
        <w:spacing w:after="0" w:line="240" w:lineRule="auto"/>
        <w:ind w:firstLine="709"/>
        <w:jc w:val="both"/>
        <w:rPr>
          <w:rFonts w:ascii="Times New Roman" w:hAnsi="Times New Roman"/>
          <w:sz w:val="24"/>
          <w:szCs w:val="24"/>
        </w:rPr>
      </w:pPr>
      <w:r w:rsidRPr="005511A4">
        <w:rPr>
          <w:rFonts w:ascii="Times New Roman" w:hAnsi="Times New Roman" w:cs="Times New Roman"/>
          <w:sz w:val="24"/>
          <w:szCs w:val="24"/>
        </w:rPr>
        <w:t>1.</w:t>
      </w:r>
      <w:r w:rsidR="00934BCF">
        <w:rPr>
          <w:rFonts w:ascii="Times New Roman" w:hAnsi="Times New Roman" w:cs="Times New Roman"/>
          <w:sz w:val="24"/>
          <w:szCs w:val="24"/>
        </w:rPr>
        <w:t>2</w:t>
      </w:r>
      <w:r w:rsidR="00636186">
        <w:rPr>
          <w:rFonts w:ascii="Times New Roman" w:hAnsi="Times New Roman" w:cs="Times New Roman"/>
          <w:sz w:val="24"/>
          <w:szCs w:val="24"/>
        </w:rPr>
        <w:t>2</w:t>
      </w:r>
      <w:r w:rsidRPr="005511A4">
        <w:rPr>
          <w:rFonts w:ascii="Times New Roman" w:hAnsi="Times New Roman" w:cs="Times New Roman"/>
          <w:sz w:val="24"/>
          <w:szCs w:val="24"/>
        </w:rPr>
        <w:t>.</w:t>
      </w:r>
      <w:r w:rsidR="00812705">
        <w:rPr>
          <w:rFonts w:ascii="Times New Roman" w:hAnsi="Times New Roman" w:cs="Times New Roman"/>
          <w:sz w:val="24"/>
          <w:szCs w:val="24"/>
        </w:rPr>
        <w:tab/>
      </w:r>
      <w:r w:rsidRPr="0034006F">
        <w:rPr>
          <w:rFonts w:ascii="Times New Roman" w:hAnsi="Times New Roman"/>
          <w:b/>
          <w:sz w:val="24"/>
          <w:szCs w:val="24"/>
        </w:rPr>
        <w:t>«Уполномоченный (ответственный) представитель Исполнителя по строительному контролю»</w:t>
      </w:r>
      <w:r>
        <w:rPr>
          <w:rFonts w:ascii="Times New Roman" w:hAnsi="Times New Roman"/>
          <w:sz w:val="24"/>
          <w:szCs w:val="24"/>
        </w:rPr>
        <w:t xml:space="preserve"> - р</w:t>
      </w:r>
      <w:r w:rsidRPr="00924A24">
        <w:rPr>
          <w:rFonts w:ascii="Times New Roman" w:hAnsi="Times New Roman"/>
          <w:sz w:val="24"/>
          <w:szCs w:val="24"/>
        </w:rPr>
        <w:t>аботник Исполнителя</w:t>
      </w:r>
      <w:r>
        <w:rPr>
          <w:rFonts w:ascii="Times New Roman" w:hAnsi="Times New Roman"/>
          <w:sz w:val="24"/>
          <w:szCs w:val="24"/>
        </w:rPr>
        <w:t xml:space="preserve"> по строительному контролю</w:t>
      </w:r>
      <w:r w:rsidRPr="00924A24">
        <w:rPr>
          <w:rFonts w:ascii="Times New Roman" w:hAnsi="Times New Roman"/>
          <w:sz w:val="24"/>
          <w:szCs w:val="24"/>
        </w:rPr>
        <w:t>, назначенный приказом (распоряжением) ответственным за организацию и проведение строительного контроля</w:t>
      </w:r>
      <w:r>
        <w:rPr>
          <w:rFonts w:ascii="Times New Roman" w:hAnsi="Times New Roman"/>
          <w:sz w:val="24"/>
          <w:szCs w:val="24"/>
        </w:rPr>
        <w:t xml:space="preserve">, </w:t>
      </w:r>
      <w:r w:rsidRPr="00543184">
        <w:rPr>
          <w:rFonts w:ascii="Times New Roman" w:hAnsi="Times New Roman"/>
          <w:sz w:val="24"/>
          <w:szCs w:val="24"/>
        </w:rPr>
        <w:t>наделенный</w:t>
      </w:r>
      <w:r w:rsidRPr="00C0303A">
        <w:rPr>
          <w:rFonts w:ascii="Times New Roman" w:hAnsi="Times New Roman"/>
          <w:sz w:val="24"/>
          <w:szCs w:val="24"/>
        </w:rPr>
        <w:t xml:space="preserve"> правами и обязанностями по совершению </w:t>
      </w:r>
      <w:r w:rsidRPr="00C0303A">
        <w:rPr>
          <w:rFonts w:ascii="Times New Roman" w:hAnsi="Times New Roman"/>
          <w:sz w:val="24"/>
          <w:szCs w:val="24"/>
        </w:rPr>
        <w:lastRenderedPageBreak/>
        <w:t>определенных действий</w:t>
      </w:r>
      <w:r w:rsidRPr="00924A24">
        <w:rPr>
          <w:rFonts w:ascii="Times New Roman" w:hAnsi="Times New Roman"/>
          <w:sz w:val="24"/>
          <w:szCs w:val="24"/>
        </w:rPr>
        <w:t xml:space="preserve">. </w:t>
      </w:r>
    </w:p>
    <w:p w:rsidR="002D5326" w:rsidRDefault="002D5326" w:rsidP="00812705">
      <w:pPr>
        <w:widowControl w:val="0"/>
        <w:tabs>
          <w:tab w:val="left" w:pos="1276"/>
          <w:tab w:val="left" w:pos="9840"/>
        </w:tabs>
        <w:spacing w:after="0" w:line="240" w:lineRule="auto"/>
        <w:ind w:firstLine="709"/>
        <w:jc w:val="both"/>
        <w:rPr>
          <w:rFonts w:ascii="Times New Roman" w:hAnsi="Times New Roman" w:cs="Times New Roman"/>
          <w:sz w:val="24"/>
          <w:szCs w:val="24"/>
        </w:rPr>
      </w:pPr>
      <w:r w:rsidRPr="005511A4">
        <w:rPr>
          <w:rFonts w:ascii="Times New Roman" w:hAnsi="Times New Roman" w:cs="Times New Roman"/>
          <w:bCs/>
          <w:sz w:val="24"/>
          <w:szCs w:val="24"/>
        </w:rPr>
        <w:t>1.</w:t>
      </w:r>
      <w:r w:rsidR="00934BCF">
        <w:rPr>
          <w:rFonts w:ascii="Times New Roman" w:hAnsi="Times New Roman" w:cs="Times New Roman"/>
          <w:bCs/>
          <w:sz w:val="24"/>
          <w:szCs w:val="24"/>
        </w:rPr>
        <w:t>2</w:t>
      </w:r>
      <w:r w:rsidR="00636186">
        <w:rPr>
          <w:rFonts w:ascii="Times New Roman" w:hAnsi="Times New Roman" w:cs="Times New Roman"/>
          <w:bCs/>
          <w:sz w:val="24"/>
          <w:szCs w:val="24"/>
        </w:rPr>
        <w:t>3</w:t>
      </w:r>
      <w:r w:rsidRPr="005511A4">
        <w:rPr>
          <w:rFonts w:ascii="Times New Roman" w:hAnsi="Times New Roman" w:cs="Times New Roman"/>
          <w:bCs/>
          <w:sz w:val="24"/>
          <w:szCs w:val="24"/>
        </w:rPr>
        <w:t>.</w:t>
      </w:r>
      <w:r w:rsidR="00812705">
        <w:rPr>
          <w:rFonts w:ascii="Times New Roman" w:hAnsi="Times New Roman" w:cs="Times New Roman"/>
          <w:b/>
          <w:bCs/>
          <w:sz w:val="24"/>
          <w:szCs w:val="24"/>
        </w:rPr>
        <w:tab/>
      </w:r>
      <w:r w:rsidRPr="00E626C0">
        <w:rPr>
          <w:rFonts w:ascii="Times New Roman" w:hAnsi="Times New Roman" w:cs="Times New Roman"/>
          <w:b/>
          <w:bCs/>
          <w:sz w:val="24"/>
          <w:szCs w:val="24"/>
        </w:rPr>
        <w:t xml:space="preserve">«Цена Договора» - </w:t>
      </w:r>
      <w:r w:rsidRPr="00E626C0">
        <w:rPr>
          <w:rFonts w:ascii="Times New Roman" w:hAnsi="Times New Roman" w:cs="Times New Roman"/>
          <w:sz w:val="24"/>
          <w:szCs w:val="24"/>
        </w:rPr>
        <w:t>денежное обязательство Заказчика произвести платеж</w:t>
      </w:r>
      <w:r>
        <w:rPr>
          <w:rFonts w:ascii="Times New Roman" w:hAnsi="Times New Roman" w:cs="Times New Roman"/>
          <w:sz w:val="24"/>
          <w:szCs w:val="24"/>
        </w:rPr>
        <w:t xml:space="preserve"> </w:t>
      </w:r>
      <w:r w:rsidRPr="00E626C0">
        <w:rPr>
          <w:rFonts w:ascii="Times New Roman" w:hAnsi="Times New Roman" w:cs="Times New Roman"/>
          <w:sz w:val="24"/>
          <w:szCs w:val="24"/>
        </w:rPr>
        <w:t>Подрядчику за полное и надлежащее выполнение своих обязательств в размере,</w:t>
      </w:r>
      <w:r>
        <w:rPr>
          <w:rFonts w:ascii="Times New Roman" w:hAnsi="Times New Roman" w:cs="Times New Roman"/>
          <w:sz w:val="24"/>
          <w:szCs w:val="24"/>
        </w:rPr>
        <w:t xml:space="preserve"> </w:t>
      </w:r>
      <w:r w:rsidRPr="00E626C0">
        <w:rPr>
          <w:rFonts w:ascii="Times New Roman" w:hAnsi="Times New Roman" w:cs="Times New Roman"/>
          <w:sz w:val="24"/>
          <w:szCs w:val="24"/>
        </w:rPr>
        <w:t>порядке и</w:t>
      </w:r>
      <w:r>
        <w:rPr>
          <w:rFonts w:ascii="Times New Roman" w:hAnsi="Times New Roman" w:cs="Times New Roman"/>
          <w:sz w:val="24"/>
          <w:szCs w:val="24"/>
        </w:rPr>
        <w:t xml:space="preserve"> </w:t>
      </w:r>
      <w:r w:rsidRPr="00E626C0">
        <w:rPr>
          <w:rFonts w:ascii="Times New Roman" w:hAnsi="Times New Roman" w:cs="Times New Roman"/>
          <w:sz w:val="24"/>
          <w:szCs w:val="24"/>
        </w:rPr>
        <w:t>на условиях, определенных Договором.</w:t>
      </w:r>
    </w:p>
    <w:p w:rsidR="002D5326" w:rsidRDefault="002D5326" w:rsidP="00812705">
      <w:pPr>
        <w:widowControl w:val="0"/>
        <w:tabs>
          <w:tab w:val="left" w:pos="1276"/>
          <w:tab w:val="left" w:pos="9840"/>
        </w:tabs>
        <w:spacing w:after="0" w:line="240" w:lineRule="auto"/>
        <w:ind w:firstLine="709"/>
        <w:jc w:val="both"/>
        <w:rPr>
          <w:rFonts w:ascii="Times New Roman" w:hAnsi="Times New Roman" w:cs="Times New Roman"/>
          <w:sz w:val="24"/>
          <w:szCs w:val="24"/>
        </w:rPr>
      </w:pPr>
      <w:r w:rsidRPr="005511A4">
        <w:rPr>
          <w:rFonts w:ascii="Times New Roman" w:hAnsi="Times New Roman" w:cs="Times New Roman"/>
          <w:sz w:val="24"/>
          <w:szCs w:val="24"/>
        </w:rPr>
        <w:t>1.2</w:t>
      </w:r>
      <w:r w:rsidR="00636186">
        <w:rPr>
          <w:rFonts w:ascii="Times New Roman" w:hAnsi="Times New Roman" w:cs="Times New Roman"/>
          <w:sz w:val="24"/>
          <w:szCs w:val="24"/>
        </w:rPr>
        <w:t>4</w:t>
      </w:r>
      <w:r w:rsidRPr="005511A4">
        <w:rPr>
          <w:rFonts w:ascii="Times New Roman" w:hAnsi="Times New Roman" w:cs="Times New Roman"/>
          <w:sz w:val="24"/>
          <w:szCs w:val="24"/>
        </w:rPr>
        <w:t>.</w:t>
      </w:r>
      <w:r w:rsidR="00812705">
        <w:rPr>
          <w:rFonts w:ascii="Times New Roman" w:hAnsi="Times New Roman" w:cs="Times New Roman"/>
          <w:b/>
          <w:sz w:val="24"/>
          <w:szCs w:val="24"/>
        </w:rPr>
        <w:tab/>
      </w:r>
      <w:r>
        <w:rPr>
          <w:rFonts w:ascii="Times New Roman" w:hAnsi="Times New Roman" w:cs="Times New Roman"/>
          <w:b/>
          <w:sz w:val="24"/>
          <w:szCs w:val="24"/>
        </w:rPr>
        <w:t>«</w:t>
      </w:r>
      <w:r w:rsidRPr="00A2405A">
        <w:rPr>
          <w:rFonts w:ascii="Times New Roman" w:hAnsi="Times New Roman" w:cs="Times New Roman"/>
          <w:b/>
          <w:sz w:val="24"/>
          <w:szCs w:val="24"/>
        </w:rPr>
        <w:t>Этап работ</w:t>
      </w:r>
      <w:r>
        <w:rPr>
          <w:rFonts w:ascii="Times New Roman" w:hAnsi="Times New Roman" w:cs="Times New Roman"/>
          <w:b/>
          <w:sz w:val="24"/>
          <w:szCs w:val="24"/>
        </w:rPr>
        <w:t>»</w:t>
      </w:r>
      <w:r w:rsidRPr="00A2405A">
        <w:rPr>
          <w:rFonts w:ascii="Times New Roman" w:hAnsi="Times New Roman" w:cs="Times New Roman"/>
          <w:sz w:val="24"/>
          <w:szCs w:val="24"/>
        </w:rPr>
        <w:t xml:space="preserve"> -  объем работ, подлежащий приемке, при которой осуществляется оформление актов о приемке выполненных работ и справок о стоимости выполненных работ и затрат.</w:t>
      </w:r>
    </w:p>
    <w:p w:rsidR="002D5326" w:rsidRPr="005511A4" w:rsidRDefault="002D5326" w:rsidP="002D5326">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5511A4">
        <w:rPr>
          <w:rFonts w:ascii="Times New Roman" w:hAnsi="Times New Roman" w:cs="Times New Roman"/>
          <w:sz w:val="24"/>
          <w:szCs w:val="24"/>
        </w:rPr>
        <w:t>1.2</w:t>
      </w:r>
      <w:r w:rsidR="00636186">
        <w:rPr>
          <w:rFonts w:ascii="Times New Roman" w:hAnsi="Times New Roman" w:cs="Times New Roman"/>
          <w:sz w:val="24"/>
          <w:szCs w:val="24"/>
        </w:rPr>
        <w:t>5</w:t>
      </w:r>
      <w:r w:rsidRPr="005511A4">
        <w:rPr>
          <w:rFonts w:ascii="Times New Roman" w:hAnsi="Times New Roman" w:cs="Times New Roman"/>
          <w:sz w:val="24"/>
          <w:szCs w:val="24"/>
        </w:rPr>
        <w:t>. «</w:t>
      </w:r>
      <w:r w:rsidRPr="00082B61">
        <w:rPr>
          <w:rFonts w:ascii="Times New Roman" w:hAnsi="Times New Roman" w:cs="Times New Roman"/>
          <w:b/>
          <w:sz w:val="24"/>
          <w:szCs w:val="24"/>
        </w:rPr>
        <w:t>Переустройство</w:t>
      </w:r>
      <w:r w:rsidRPr="005511A4">
        <w:rPr>
          <w:rFonts w:ascii="Times New Roman" w:hAnsi="Times New Roman" w:cs="Times New Roman"/>
          <w:sz w:val="24"/>
          <w:szCs w:val="24"/>
        </w:rPr>
        <w:t>» - комплекс работ по реконструкции действующих объектов третьих лиц;</w:t>
      </w:r>
    </w:p>
    <w:p w:rsidR="002D5326" w:rsidRDefault="002D5326" w:rsidP="00812705">
      <w:pPr>
        <w:widowControl w:val="0"/>
        <w:tabs>
          <w:tab w:val="left" w:pos="1276"/>
          <w:tab w:val="left" w:pos="9840"/>
        </w:tabs>
        <w:spacing w:after="0" w:line="240" w:lineRule="auto"/>
        <w:ind w:firstLine="709"/>
        <w:jc w:val="both"/>
        <w:rPr>
          <w:rFonts w:ascii="Times New Roman" w:hAnsi="Times New Roman" w:cs="Times New Roman"/>
          <w:sz w:val="24"/>
          <w:szCs w:val="24"/>
        </w:rPr>
      </w:pPr>
      <w:r w:rsidRPr="005511A4">
        <w:rPr>
          <w:rFonts w:ascii="Times New Roman" w:hAnsi="Times New Roman" w:cs="Times New Roman"/>
          <w:sz w:val="24"/>
          <w:szCs w:val="24"/>
        </w:rPr>
        <w:t>1.2</w:t>
      </w:r>
      <w:r w:rsidR="00636186">
        <w:rPr>
          <w:rFonts w:ascii="Times New Roman" w:hAnsi="Times New Roman" w:cs="Times New Roman"/>
          <w:sz w:val="24"/>
          <w:szCs w:val="24"/>
        </w:rPr>
        <w:t>6</w:t>
      </w:r>
      <w:r w:rsidR="00812705">
        <w:rPr>
          <w:rFonts w:ascii="Times New Roman" w:hAnsi="Times New Roman" w:cs="Times New Roman"/>
          <w:sz w:val="24"/>
          <w:szCs w:val="24"/>
        </w:rPr>
        <w:t>.</w:t>
      </w:r>
      <w:r w:rsidR="00812705">
        <w:rPr>
          <w:rFonts w:ascii="Times New Roman" w:hAnsi="Times New Roman" w:cs="Times New Roman"/>
          <w:sz w:val="24"/>
          <w:szCs w:val="24"/>
        </w:rPr>
        <w:tab/>
      </w:r>
      <w:r w:rsidRPr="00082B61">
        <w:rPr>
          <w:rFonts w:ascii="Times New Roman" w:hAnsi="Times New Roman" w:cs="Times New Roman"/>
          <w:b/>
          <w:sz w:val="24"/>
          <w:szCs w:val="24"/>
        </w:rPr>
        <w:t>«Пересечение» (сближение)</w:t>
      </w:r>
      <w:r>
        <w:rPr>
          <w:rFonts w:ascii="Times New Roman" w:hAnsi="Times New Roman" w:cs="Times New Roman"/>
          <w:sz w:val="24"/>
          <w:szCs w:val="24"/>
        </w:rPr>
        <w:t xml:space="preserve"> - </w:t>
      </w:r>
      <w:r w:rsidRPr="0010292B">
        <w:rPr>
          <w:rFonts w:ascii="Times New Roman" w:hAnsi="Times New Roman" w:cs="Times New Roman"/>
          <w:sz w:val="24"/>
          <w:szCs w:val="24"/>
        </w:rPr>
        <w:t>размещение объектов (автомобильных дорог общего пользования, ВЛ, трубопроводов, инженерных коммуникаций и иных линейных объектов) на земельных участках, расположенных в границах полос отвода или  в границах охранных зон при строительстве данных объектов.</w:t>
      </w:r>
    </w:p>
    <w:p w:rsidR="002D5326" w:rsidRDefault="00934BCF" w:rsidP="00812705">
      <w:pPr>
        <w:widowControl w:val="0"/>
        <w:tabs>
          <w:tab w:val="left" w:pos="1276"/>
          <w:tab w:val="left" w:pos="98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1.2</w:t>
      </w:r>
      <w:r w:rsidR="00636186">
        <w:rPr>
          <w:rFonts w:ascii="Times New Roman" w:hAnsi="Times New Roman" w:cs="Times New Roman"/>
          <w:sz w:val="24"/>
          <w:szCs w:val="24"/>
        </w:rPr>
        <w:t>7</w:t>
      </w:r>
      <w:r w:rsidR="00662709" w:rsidRPr="005511A4">
        <w:rPr>
          <w:rFonts w:ascii="Times New Roman" w:hAnsi="Times New Roman" w:cs="Times New Roman"/>
          <w:sz w:val="24"/>
          <w:szCs w:val="24"/>
        </w:rPr>
        <w:t>.</w:t>
      </w:r>
      <w:r w:rsidR="00812705">
        <w:rPr>
          <w:rFonts w:ascii="Times New Roman" w:hAnsi="Times New Roman" w:cs="Times New Roman"/>
          <w:b/>
          <w:sz w:val="24"/>
          <w:szCs w:val="24"/>
        </w:rPr>
        <w:tab/>
      </w:r>
      <w:r w:rsidR="00662709" w:rsidRPr="008C4348">
        <w:rPr>
          <w:rFonts w:ascii="Times New Roman" w:hAnsi="Times New Roman" w:cs="Times New Roman"/>
          <w:b/>
          <w:sz w:val="24"/>
          <w:szCs w:val="24"/>
        </w:rPr>
        <w:t>«Этап строительства»</w:t>
      </w:r>
      <w:r w:rsidR="00662709" w:rsidRPr="008C4348">
        <w:rPr>
          <w:rFonts w:ascii="Times New Roman" w:hAnsi="Times New Roman" w:cs="Times New Roman"/>
          <w:sz w:val="24"/>
          <w:szCs w:val="24"/>
        </w:rPr>
        <w:t xml:space="preserve"> –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введён в </w:t>
      </w:r>
      <w:r w:rsidR="00AA2FC8">
        <w:rPr>
          <w:rFonts w:ascii="Times New Roman" w:hAnsi="Times New Roman" w:cs="Times New Roman"/>
          <w:sz w:val="24"/>
          <w:szCs w:val="24"/>
        </w:rPr>
        <w:t>экс</w:t>
      </w:r>
      <w:r w:rsidR="00662709" w:rsidRPr="008C4348">
        <w:rPr>
          <w:rFonts w:ascii="Times New Roman" w:hAnsi="Times New Roman" w:cs="Times New Roman"/>
          <w:sz w:val="24"/>
          <w:szCs w:val="24"/>
        </w:rPr>
        <w:t xml:space="preserve">плуатацию и </w:t>
      </w:r>
      <w:r w:rsidR="00AA2FC8">
        <w:rPr>
          <w:rFonts w:ascii="Times New Roman" w:hAnsi="Times New Roman" w:cs="Times New Roman"/>
          <w:sz w:val="24"/>
          <w:szCs w:val="24"/>
        </w:rPr>
        <w:t>экс</w:t>
      </w:r>
      <w:r w:rsidR="00662709" w:rsidRPr="008C4348">
        <w:rPr>
          <w:rFonts w:ascii="Times New Roman" w:hAnsi="Times New Roman" w:cs="Times New Roman"/>
          <w:sz w:val="24"/>
          <w:szCs w:val="24"/>
        </w:rPr>
        <w:t xml:space="preserve">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 в </w:t>
      </w:r>
      <w:r w:rsidR="00AA2FC8">
        <w:rPr>
          <w:rFonts w:ascii="Times New Roman" w:hAnsi="Times New Roman" w:cs="Times New Roman"/>
          <w:sz w:val="24"/>
          <w:szCs w:val="24"/>
        </w:rPr>
        <w:t>экс</w:t>
      </w:r>
      <w:r w:rsidR="00662709" w:rsidRPr="008C4348">
        <w:rPr>
          <w:rFonts w:ascii="Times New Roman" w:hAnsi="Times New Roman" w:cs="Times New Roman"/>
          <w:sz w:val="24"/>
          <w:szCs w:val="24"/>
        </w:rPr>
        <w:t xml:space="preserve">плуатацию и </w:t>
      </w:r>
      <w:r w:rsidR="00AA2FC8">
        <w:rPr>
          <w:rFonts w:ascii="Times New Roman" w:hAnsi="Times New Roman" w:cs="Times New Roman"/>
          <w:sz w:val="24"/>
          <w:szCs w:val="24"/>
        </w:rPr>
        <w:t>экс</w:t>
      </w:r>
      <w:r w:rsidR="00662709" w:rsidRPr="008C4348">
        <w:rPr>
          <w:rFonts w:ascii="Times New Roman" w:hAnsi="Times New Roman" w:cs="Times New Roman"/>
          <w:sz w:val="24"/>
          <w:szCs w:val="24"/>
        </w:rPr>
        <w:t>плуатироваться автономно (то есть независимо от строительства или реконструкции иных частей этого объекта капитального строительства</w:t>
      </w:r>
      <w:r w:rsidR="00662709">
        <w:rPr>
          <w:rFonts w:ascii="Times New Roman" w:hAnsi="Times New Roman" w:cs="Times New Roman"/>
          <w:sz w:val="24"/>
          <w:szCs w:val="24"/>
        </w:rPr>
        <w:t xml:space="preserve"> в объеме предусмотренном проектно-сметной документации</w:t>
      </w:r>
      <w:r w:rsidR="00662709" w:rsidRPr="008C4348">
        <w:rPr>
          <w:rFonts w:ascii="Times New Roman" w:hAnsi="Times New Roman" w:cs="Times New Roman"/>
          <w:sz w:val="24"/>
          <w:szCs w:val="24"/>
        </w:rPr>
        <w:t>).</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5"/>
        <w:gridCol w:w="6843"/>
      </w:tblGrid>
      <w:tr w:rsidR="00E85603" w:rsidRPr="00924A24" w:rsidTr="00E85603">
        <w:tc>
          <w:tcPr>
            <w:tcW w:w="9648" w:type="dxa"/>
            <w:gridSpan w:val="2"/>
          </w:tcPr>
          <w:p w:rsidR="00E85603" w:rsidRPr="00924A24" w:rsidRDefault="00E85603" w:rsidP="00E85603">
            <w:pPr>
              <w:widowControl w:val="0"/>
              <w:spacing w:after="0" w:line="240" w:lineRule="auto"/>
              <w:jc w:val="center"/>
              <w:rPr>
                <w:rFonts w:ascii="Times New Roman" w:hAnsi="Times New Roman"/>
                <w:color w:val="000000"/>
                <w:sz w:val="24"/>
                <w:szCs w:val="24"/>
              </w:rPr>
            </w:pPr>
            <w:r w:rsidRPr="00924A24">
              <w:rPr>
                <w:rFonts w:ascii="Times New Roman" w:hAnsi="Times New Roman"/>
                <w:b/>
                <w:sz w:val="24"/>
                <w:szCs w:val="24"/>
              </w:rPr>
              <w:t>Принятые сокращения</w:t>
            </w:r>
          </w:p>
        </w:tc>
      </w:tr>
      <w:tr w:rsidR="00E85603" w:rsidRPr="00924A24" w:rsidTr="00E85603">
        <w:tc>
          <w:tcPr>
            <w:tcW w:w="2805" w:type="dxa"/>
          </w:tcPr>
          <w:p w:rsidR="00E85603" w:rsidRPr="00924A24" w:rsidRDefault="00E85603" w:rsidP="00E85603">
            <w:pPr>
              <w:widowControl w:val="0"/>
              <w:spacing w:after="0" w:line="240" w:lineRule="auto"/>
              <w:jc w:val="both"/>
              <w:rPr>
                <w:rFonts w:ascii="Times New Roman" w:hAnsi="Times New Roman"/>
                <w:b/>
                <w:sz w:val="24"/>
                <w:szCs w:val="24"/>
              </w:rPr>
            </w:pPr>
            <w:r w:rsidRPr="00924A24">
              <w:rPr>
                <w:rFonts w:ascii="Times New Roman" w:hAnsi="Times New Roman"/>
                <w:b/>
                <w:sz w:val="24"/>
                <w:szCs w:val="24"/>
              </w:rPr>
              <w:t>НД</w:t>
            </w:r>
          </w:p>
        </w:tc>
        <w:tc>
          <w:tcPr>
            <w:tcW w:w="6843" w:type="dxa"/>
          </w:tcPr>
          <w:p w:rsidR="00E85603" w:rsidRPr="00924A24" w:rsidRDefault="00E85603" w:rsidP="00E85603">
            <w:pPr>
              <w:widowControl w:val="0"/>
              <w:spacing w:after="0" w:line="240" w:lineRule="auto"/>
              <w:jc w:val="both"/>
              <w:rPr>
                <w:rFonts w:ascii="Times New Roman" w:hAnsi="Times New Roman"/>
                <w:sz w:val="24"/>
                <w:szCs w:val="24"/>
              </w:rPr>
            </w:pPr>
            <w:r w:rsidRPr="00924A24">
              <w:rPr>
                <w:rFonts w:ascii="Times New Roman" w:hAnsi="Times New Roman"/>
                <w:sz w:val="24"/>
                <w:szCs w:val="24"/>
              </w:rPr>
              <w:t>Нормативная документация</w:t>
            </w:r>
          </w:p>
        </w:tc>
      </w:tr>
      <w:tr w:rsidR="00E85603" w:rsidRPr="00924A24" w:rsidTr="00E85603">
        <w:tc>
          <w:tcPr>
            <w:tcW w:w="2805" w:type="dxa"/>
          </w:tcPr>
          <w:p w:rsidR="00E85603" w:rsidRPr="00924A24" w:rsidRDefault="00E85603" w:rsidP="00E85603">
            <w:pPr>
              <w:widowControl w:val="0"/>
              <w:spacing w:after="0" w:line="240" w:lineRule="auto"/>
              <w:jc w:val="both"/>
              <w:rPr>
                <w:rFonts w:ascii="Times New Roman" w:hAnsi="Times New Roman"/>
                <w:b/>
                <w:sz w:val="24"/>
                <w:szCs w:val="24"/>
              </w:rPr>
            </w:pPr>
            <w:r w:rsidRPr="00924A24">
              <w:rPr>
                <w:rFonts w:ascii="Times New Roman" w:hAnsi="Times New Roman"/>
                <w:b/>
                <w:sz w:val="24"/>
                <w:szCs w:val="24"/>
              </w:rPr>
              <w:t>ПС</w:t>
            </w:r>
          </w:p>
        </w:tc>
        <w:tc>
          <w:tcPr>
            <w:tcW w:w="6843" w:type="dxa"/>
          </w:tcPr>
          <w:p w:rsidR="00E85603" w:rsidRPr="00924A24" w:rsidRDefault="00E85603" w:rsidP="00E85603">
            <w:pPr>
              <w:widowControl w:val="0"/>
              <w:spacing w:after="0" w:line="240" w:lineRule="auto"/>
              <w:jc w:val="both"/>
              <w:rPr>
                <w:rFonts w:ascii="Times New Roman" w:hAnsi="Times New Roman"/>
                <w:sz w:val="24"/>
                <w:szCs w:val="24"/>
              </w:rPr>
            </w:pPr>
            <w:r w:rsidRPr="00924A24">
              <w:rPr>
                <w:rFonts w:ascii="Times New Roman" w:hAnsi="Times New Roman"/>
                <w:sz w:val="24"/>
                <w:szCs w:val="24"/>
              </w:rPr>
              <w:t>Подстанция</w:t>
            </w:r>
          </w:p>
        </w:tc>
      </w:tr>
      <w:tr w:rsidR="00E85603" w:rsidRPr="00924A24" w:rsidTr="00E85603">
        <w:tc>
          <w:tcPr>
            <w:tcW w:w="2805" w:type="dxa"/>
          </w:tcPr>
          <w:p w:rsidR="00E85603" w:rsidRPr="00924A24" w:rsidRDefault="00E85603" w:rsidP="00E85603">
            <w:pPr>
              <w:widowControl w:val="0"/>
              <w:spacing w:after="0" w:line="240" w:lineRule="auto"/>
              <w:jc w:val="both"/>
              <w:rPr>
                <w:rFonts w:ascii="Times New Roman" w:hAnsi="Times New Roman"/>
                <w:b/>
                <w:sz w:val="24"/>
                <w:szCs w:val="24"/>
              </w:rPr>
            </w:pPr>
            <w:r w:rsidRPr="00924A24">
              <w:rPr>
                <w:rFonts w:ascii="Times New Roman" w:hAnsi="Times New Roman"/>
                <w:b/>
                <w:sz w:val="24"/>
                <w:szCs w:val="24"/>
              </w:rPr>
              <w:t>ЛЭП</w:t>
            </w:r>
          </w:p>
        </w:tc>
        <w:tc>
          <w:tcPr>
            <w:tcW w:w="6843" w:type="dxa"/>
          </w:tcPr>
          <w:p w:rsidR="00E85603" w:rsidRPr="00924A24" w:rsidRDefault="00E85603" w:rsidP="00E85603">
            <w:pPr>
              <w:widowControl w:val="0"/>
              <w:spacing w:after="0" w:line="240" w:lineRule="auto"/>
              <w:jc w:val="both"/>
              <w:rPr>
                <w:rFonts w:ascii="Times New Roman" w:hAnsi="Times New Roman"/>
                <w:sz w:val="24"/>
                <w:szCs w:val="24"/>
              </w:rPr>
            </w:pPr>
            <w:r w:rsidRPr="00924A24">
              <w:rPr>
                <w:rFonts w:ascii="Times New Roman" w:hAnsi="Times New Roman"/>
                <w:sz w:val="24"/>
                <w:szCs w:val="24"/>
              </w:rPr>
              <w:t>Линия электропередачи</w:t>
            </w:r>
          </w:p>
        </w:tc>
      </w:tr>
      <w:tr w:rsidR="00E85603" w:rsidRPr="00924A24" w:rsidTr="00E85603">
        <w:tc>
          <w:tcPr>
            <w:tcW w:w="2805" w:type="dxa"/>
          </w:tcPr>
          <w:p w:rsidR="00E85603" w:rsidRPr="00924A24" w:rsidRDefault="00E85603" w:rsidP="00E85603">
            <w:pPr>
              <w:widowControl w:val="0"/>
              <w:spacing w:after="0" w:line="240" w:lineRule="auto"/>
              <w:jc w:val="both"/>
              <w:rPr>
                <w:rFonts w:ascii="Times New Roman" w:hAnsi="Times New Roman"/>
                <w:b/>
                <w:sz w:val="24"/>
                <w:szCs w:val="24"/>
              </w:rPr>
            </w:pPr>
            <w:r>
              <w:rPr>
                <w:rFonts w:ascii="Times New Roman" w:hAnsi="Times New Roman"/>
                <w:b/>
                <w:sz w:val="24"/>
                <w:szCs w:val="24"/>
              </w:rPr>
              <w:t>ПСИ</w:t>
            </w:r>
          </w:p>
        </w:tc>
        <w:tc>
          <w:tcPr>
            <w:tcW w:w="6843" w:type="dxa"/>
          </w:tcPr>
          <w:p w:rsidR="00E85603" w:rsidRPr="00924A24" w:rsidRDefault="00E85603" w:rsidP="00E85603">
            <w:pPr>
              <w:widowControl w:val="0"/>
              <w:spacing w:after="0" w:line="240" w:lineRule="auto"/>
              <w:jc w:val="both"/>
              <w:rPr>
                <w:rFonts w:ascii="Times New Roman" w:hAnsi="Times New Roman"/>
                <w:sz w:val="24"/>
                <w:szCs w:val="24"/>
              </w:rPr>
            </w:pPr>
            <w:r>
              <w:rPr>
                <w:rFonts w:ascii="Times New Roman" w:hAnsi="Times New Roman"/>
                <w:sz w:val="24"/>
                <w:szCs w:val="24"/>
              </w:rPr>
              <w:t>Приемо-сдаточные испытания</w:t>
            </w:r>
          </w:p>
        </w:tc>
      </w:tr>
      <w:tr w:rsidR="00E85603" w:rsidRPr="00924A24" w:rsidTr="00E85603">
        <w:tc>
          <w:tcPr>
            <w:tcW w:w="2805" w:type="dxa"/>
            <w:vAlign w:val="center"/>
          </w:tcPr>
          <w:p w:rsidR="00E85603" w:rsidRPr="00924A24" w:rsidRDefault="00E85603" w:rsidP="00E85603">
            <w:pPr>
              <w:widowControl w:val="0"/>
              <w:spacing w:after="0" w:line="240" w:lineRule="auto"/>
              <w:jc w:val="both"/>
              <w:rPr>
                <w:rFonts w:ascii="Times New Roman" w:hAnsi="Times New Roman"/>
                <w:b/>
                <w:sz w:val="24"/>
                <w:szCs w:val="24"/>
              </w:rPr>
            </w:pPr>
            <w:r w:rsidRPr="00924A24">
              <w:rPr>
                <w:rFonts w:ascii="Times New Roman" w:hAnsi="Times New Roman"/>
                <w:b/>
                <w:sz w:val="24"/>
                <w:szCs w:val="24"/>
              </w:rPr>
              <w:t>ППР</w:t>
            </w:r>
          </w:p>
        </w:tc>
        <w:tc>
          <w:tcPr>
            <w:tcW w:w="6843" w:type="dxa"/>
            <w:vAlign w:val="center"/>
          </w:tcPr>
          <w:p w:rsidR="00E85603" w:rsidRPr="00924A24" w:rsidRDefault="00E85603" w:rsidP="00E85603">
            <w:pPr>
              <w:autoSpaceDE w:val="0"/>
              <w:autoSpaceDN w:val="0"/>
              <w:adjustRightInd w:val="0"/>
              <w:spacing w:after="0" w:line="240" w:lineRule="auto"/>
              <w:jc w:val="both"/>
              <w:rPr>
                <w:rFonts w:ascii="Times New Roman" w:hAnsi="Times New Roman"/>
                <w:sz w:val="24"/>
                <w:szCs w:val="24"/>
              </w:rPr>
            </w:pPr>
            <w:r w:rsidRPr="00924A24">
              <w:rPr>
                <w:rFonts w:ascii="Times New Roman" w:hAnsi="Times New Roman"/>
                <w:sz w:val="24"/>
                <w:szCs w:val="24"/>
              </w:rPr>
              <w:t>Проект производства работ</w:t>
            </w:r>
          </w:p>
        </w:tc>
      </w:tr>
      <w:tr w:rsidR="00E85603" w:rsidRPr="00924A24" w:rsidTr="00E85603">
        <w:tc>
          <w:tcPr>
            <w:tcW w:w="2805" w:type="dxa"/>
            <w:vAlign w:val="center"/>
          </w:tcPr>
          <w:p w:rsidR="00E85603" w:rsidRPr="00924A24" w:rsidRDefault="00E85603" w:rsidP="00E85603">
            <w:pPr>
              <w:widowControl w:val="0"/>
              <w:spacing w:after="0" w:line="240" w:lineRule="auto"/>
              <w:jc w:val="both"/>
              <w:rPr>
                <w:rFonts w:ascii="Times New Roman" w:hAnsi="Times New Roman"/>
                <w:b/>
                <w:sz w:val="24"/>
                <w:szCs w:val="24"/>
              </w:rPr>
            </w:pPr>
            <w:r>
              <w:rPr>
                <w:rFonts w:ascii="Times New Roman" w:hAnsi="Times New Roman"/>
                <w:b/>
                <w:sz w:val="24"/>
                <w:szCs w:val="24"/>
              </w:rPr>
              <w:t>ПД</w:t>
            </w:r>
          </w:p>
        </w:tc>
        <w:tc>
          <w:tcPr>
            <w:tcW w:w="6843" w:type="dxa"/>
            <w:vAlign w:val="center"/>
          </w:tcPr>
          <w:p w:rsidR="00E85603" w:rsidRPr="00924A24" w:rsidRDefault="00E85603" w:rsidP="00E85603">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Проектная документация</w:t>
            </w:r>
          </w:p>
        </w:tc>
      </w:tr>
      <w:tr w:rsidR="00E85603" w:rsidRPr="00924A24" w:rsidTr="00E85603">
        <w:tc>
          <w:tcPr>
            <w:tcW w:w="2805" w:type="dxa"/>
            <w:vAlign w:val="center"/>
          </w:tcPr>
          <w:p w:rsidR="00E85603" w:rsidRPr="00924A24" w:rsidRDefault="00E85603" w:rsidP="00E85603">
            <w:pPr>
              <w:widowControl w:val="0"/>
              <w:spacing w:after="0" w:line="240" w:lineRule="auto"/>
              <w:jc w:val="both"/>
              <w:rPr>
                <w:rFonts w:ascii="Times New Roman" w:hAnsi="Times New Roman"/>
                <w:b/>
                <w:sz w:val="24"/>
                <w:szCs w:val="24"/>
              </w:rPr>
            </w:pPr>
            <w:r w:rsidRPr="00924A24">
              <w:rPr>
                <w:rFonts w:ascii="Times New Roman" w:hAnsi="Times New Roman"/>
                <w:b/>
                <w:sz w:val="24"/>
                <w:szCs w:val="24"/>
              </w:rPr>
              <w:t>ОРД</w:t>
            </w:r>
          </w:p>
        </w:tc>
        <w:tc>
          <w:tcPr>
            <w:tcW w:w="6843" w:type="dxa"/>
            <w:vAlign w:val="center"/>
          </w:tcPr>
          <w:p w:rsidR="00E85603" w:rsidRPr="00924A24" w:rsidRDefault="00E85603" w:rsidP="00E85603">
            <w:pPr>
              <w:autoSpaceDE w:val="0"/>
              <w:autoSpaceDN w:val="0"/>
              <w:adjustRightInd w:val="0"/>
              <w:spacing w:after="0" w:line="240" w:lineRule="auto"/>
              <w:jc w:val="both"/>
              <w:rPr>
                <w:rFonts w:ascii="Times New Roman" w:hAnsi="Times New Roman"/>
                <w:sz w:val="24"/>
                <w:szCs w:val="24"/>
              </w:rPr>
            </w:pPr>
            <w:r w:rsidRPr="00924A24">
              <w:rPr>
                <w:rFonts w:ascii="Times New Roman" w:hAnsi="Times New Roman"/>
                <w:sz w:val="24"/>
                <w:szCs w:val="24"/>
              </w:rPr>
              <w:t>Организационно-распорядительные документы</w:t>
            </w:r>
          </w:p>
        </w:tc>
      </w:tr>
    </w:tbl>
    <w:p w:rsidR="006B60A8" w:rsidRDefault="006B60A8" w:rsidP="009722B6">
      <w:pPr>
        <w:pStyle w:val="14"/>
        <w:spacing w:after="0" w:line="240" w:lineRule="auto"/>
        <w:ind w:firstLine="709"/>
        <w:jc w:val="both"/>
        <w:rPr>
          <w:rFonts w:ascii="Times New Roman" w:eastAsia="Times New Roman" w:hAnsi="Times New Roman"/>
          <w:b/>
          <w:bCs/>
          <w:sz w:val="24"/>
          <w:szCs w:val="24"/>
          <w:lang w:val="ru-RU"/>
        </w:rPr>
      </w:pPr>
    </w:p>
    <w:p w:rsidR="009722B6" w:rsidRPr="00636186" w:rsidRDefault="009722B6" w:rsidP="009722B6">
      <w:pPr>
        <w:pStyle w:val="14"/>
        <w:spacing w:after="0" w:line="240" w:lineRule="auto"/>
        <w:ind w:firstLine="709"/>
        <w:jc w:val="both"/>
        <w:rPr>
          <w:rFonts w:ascii="Times New Roman" w:eastAsia="Times New Roman" w:hAnsi="Times New Roman"/>
          <w:b/>
          <w:bCs/>
          <w:sz w:val="24"/>
          <w:szCs w:val="24"/>
          <w:lang w:val="ru-RU"/>
        </w:rPr>
      </w:pPr>
      <w:r w:rsidRPr="00636186">
        <w:rPr>
          <w:rFonts w:ascii="Times New Roman" w:eastAsia="Times New Roman" w:hAnsi="Times New Roman"/>
          <w:b/>
          <w:bCs/>
          <w:sz w:val="24"/>
          <w:szCs w:val="24"/>
          <w:lang w:val="ru-RU"/>
        </w:rPr>
        <w:t>Статья 2. Цели и предмет договора</w:t>
      </w:r>
    </w:p>
    <w:p w:rsidR="00E85603" w:rsidRDefault="009722B6" w:rsidP="009722B6">
      <w:pPr>
        <w:widowControl w:val="0"/>
        <w:shd w:val="clear" w:color="auto" w:fill="FFFFFF"/>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2.1. По настоящему Договору Подрядчик обязуется выполнить работы в объеме согласно Сводной таблице </w:t>
      </w:r>
      <w:r w:rsidR="00BC5E5E">
        <w:rPr>
          <w:rFonts w:ascii="Times New Roman" w:hAnsi="Times New Roman"/>
          <w:sz w:val="24"/>
          <w:szCs w:val="24"/>
          <w:lang w:eastAsia="ru-RU"/>
        </w:rPr>
        <w:t xml:space="preserve"> </w:t>
      </w:r>
      <w:r w:rsidR="00592FBF">
        <w:rPr>
          <w:rFonts w:ascii="Times New Roman" w:hAnsi="Times New Roman"/>
          <w:sz w:val="24"/>
          <w:szCs w:val="24"/>
          <w:lang w:eastAsia="ru-RU"/>
        </w:rPr>
        <w:t>стоимости Р</w:t>
      </w:r>
      <w:r>
        <w:rPr>
          <w:rFonts w:ascii="Times New Roman" w:hAnsi="Times New Roman"/>
          <w:sz w:val="24"/>
          <w:szCs w:val="24"/>
          <w:lang w:eastAsia="ru-RU"/>
        </w:rPr>
        <w:t>абот (Приложение 1 к настоящему Договору) и Техническому заданию (Приложение 2</w:t>
      </w:r>
      <w:r w:rsidR="00636186">
        <w:rPr>
          <w:rFonts w:ascii="Times New Roman" w:hAnsi="Times New Roman"/>
          <w:sz w:val="24"/>
          <w:szCs w:val="24"/>
          <w:lang w:eastAsia="ru-RU"/>
        </w:rPr>
        <w:t>4</w:t>
      </w:r>
      <w:r>
        <w:rPr>
          <w:rFonts w:ascii="Times New Roman" w:hAnsi="Times New Roman"/>
          <w:sz w:val="24"/>
          <w:szCs w:val="24"/>
          <w:lang w:eastAsia="ru-RU"/>
        </w:rPr>
        <w:t xml:space="preserve"> к настоящему договору) и передать Заказчику законченный строительством (реконструкцией) Объект в объеме Проектной документации, в отношении которого подписан Акт приемки законченного строительством объекта приемочной комиссией, и который является результатом выполнения Работ, а Заказчик обязуется принять результат Работ и оплатить обусловленную цену в порядке, предусмотренном Договором.</w:t>
      </w:r>
    </w:p>
    <w:p w:rsidR="006B60A8" w:rsidRDefault="006B60A8" w:rsidP="009722B6">
      <w:pPr>
        <w:widowControl w:val="0"/>
        <w:shd w:val="clear" w:color="auto" w:fill="FFFFFF"/>
        <w:spacing w:after="0" w:line="240" w:lineRule="auto"/>
        <w:ind w:firstLine="709"/>
        <w:jc w:val="both"/>
        <w:rPr>
          <w:rFonts w:ascii="Times New Roman" w:hAnsi="Times New Roman"/>
          <w:sz w:val="24"/>
          <w:szCs w:val="24"/>
          <w:lang w:eastAsia="ru-RU"/>
        </w:rPr>
      </w:pPr>
    </w:p>
    <w:p w:rsidR="00E85603" w:rsidRPr="00A533C0" w:rsidRDefault="00E85603" w:rsidP="00E85603">
      <w:pPr>
        <w:widowControl w:val="0"/>
        <w:spacing w:after="0" w:line="240" w:lineRule="auto"/>
        <w:ind w:firstLine="709"/>
        <w:jc w:val="both"/>
        <w:rPr>
          <w:rFonts w:ascii="Times New Roman" w:hAnsi="Times New Roman" w:cs="Times New Roman"/>
          <w:b/>
          <w:bCs/>
          <w:sz w:val="24"/>
          <w:szCs w:val="24"/>
        </w:rPr>
      </w:pPr>
      <w:r w:rsidRPr="00A533C0">
        <w:rPr>
          <w:rFonts w:ascii="Times New Roman" w:hAnsi="Times New Roman" w:cs="Times New Roman"/>
          <w:b/>
          <w:bCs/>
          <w:sz w:val="24"/>
          <w:szCs w:val="24"/>
        </w:rPr>
        <w:t>Статья 3. Сроки выполнения Работ.</w:t>
      </w:r>
    </w:p>
    <w:p w:rsidR="00C04B46" w:rsidRPr="00250A70" w:rsidRDefault="00C04B46" w:rsidP="00C04B46">
      <w:pPr>
        <w:widowControl w:val="0"/>
        <w:shd w:val="clear" w:color="auto" w:fill="FFFFFF"/>
        <w:tabs>
          <w:tab w:val="left" w:pos="1080"/>
        </w:tabs>
        <w:spacing w:after="0" w:line="240" w:lineRule="auto"/>
        <w:ind w:firstLine="709"/>
        <w:jc w:val="both"/>
        <w:rPr>
          <w:rFonts w:ascii="Times New Roman" w:hAnsi="Times New Roman" w:cs="Times New Roman"/>
          <w:sz w:val="24"/>
          <w:szCs w:val="24"/>
        </w:rPr>
      </w:pPr>
      <w:r w:rsidRPr="00250A70">
        <w:rPr>
          <w:rFonts w:ascii="Times New Roman" w:hAnsi="Times New Roman" w:cs="Times New Roman"/>
          <w:sz w:val="24"/>
          <w:szCs w:val="24"/>
        </w:rPr>
        <w:t xml:space="preserve">3.1. Подрядчик приступает к выполнению обязательств с даты подписания настоящего Договора. </w:t>
      </w:r>
    </w:p>
    <w:p w:rsidR="00C04B46" w:rsidRPr="00250A70" w:rsidRDefault="00C04B46" w:rsidP="00C04B46">
      <w:pPr>
        <w:widowControl w:val="0"/>
        <w:shd w:val="clear" w:color="auto" w:fill="FFFFFF"/>
        <w:tabs>
          <w:tab w:val="left" w:pos="1300"/>
        </w:tabs>
        <w:spacing w:after="0" w:line="240" w:lineRule="auto"/>
        <w:ind w:firstLine="709"/>
        <w:jc w:val="both"/>
        <w:rPr>
          <w:rFonts w:ascii="Times New Roman" w:hAnsi="Times New Roman" w:cs="Times New Roman"/>
          <w:sz w:val="24"/>
          <w:szCs w:val="24"/>
        </w:rPr>
      </w:pPr>
      <w:r w:rsidRPr="00250A70">
        <w:rPr>
          <w:rFonts w:ascii="Times New Roman" w:hAnsi="Times New Roman" w:cs="Times New Roman"/>
          <w:sz w:val="24"/>
          <w:szCs w:val="24"/>
        </w:rPr>
        <w:t>3.2.</w:t>
      </w:r>
      <w:r w:rsidRPr="00250A70">
        <w:rPr>
          <w:rFonts w:ascii="Times New Roman" w:hAnsi="Times New Roman" w:cs="Times New Roman"/>
          <w:sz w:val="24"/>
          <w:szCs w:val="24"/>
        </w:rPr>
        <w:tab/>
        <w:t>Выполнение Работ осуществляется в соответствии с Графиком выполнения Работ (Приложение 2 к настоящему Договору).</w:t>
      </w:r>
    </w:p>
    <w:p w:rsidR="00C04B46" w:rsidRPr="00250A70" w:rsidRDefault="00C04B46" w:rsidP="00C04B46">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250A70">
        <w:rPr>
          <w:rFonts w:ascii="Times New Roman" w:hAnsi="Times New Roman" w:cs="Times New Roman"/>
          <w:sz w:val="24"/>
          <w:szCs w:val="24"/>
        </w:rPr>
        <w:t>3.3. Работы должны быть завершены в полном объеме в сроки, указанные в Графике выполнения Работ (Приложение 2 к настоящему Договору), к дате подписания Акта приемки законченного строительством объекта</w:t>
      </w:r>
      <w:r w:rsidRPr="00250A70">
        <w:rPr>
          <w:rFonts w:ascii="Times New Roman" w:hAnsi="Times New Roman" w:cs="Times New Roman"/>
          <w:b/>
          <w:bCs/>
          <w:sz w:val="24"/>
          <w:szCs w:val="24"/>
        </w:rPr>
        <w:t xml:space="preserve"> </w:t>
      </w:r>
      <w:r w:rsidRPr="00250A70">
        <w:rPr>
          <w:rFonts w:ascii="Times New Roman" w:hAnsi="Times New Roman" w:cs="Times New Roman"/>
          <w:bCs/>
          <w:sz w:val="24"/>
          <w:szCs w:val="24"/>
        </w:rPr>
        <w:t xml:space="preserve">рабочей комиссией </w:t>
      </w:r>
      <w:r>
        <w:rPr>
          <w:rFonts w:ascii="Times New Roman" w:hAnsi="Times New Roman" w:cs="Times New Roman"/>
          <w:bCs/>
          <w:sz w:val="24"/>
          <w:szCs w:val="24"/>
        </w:rPr>
        <w:t xml:space="preserve">– </w:t>
      </w:r>
      <w:r w:rsidRPr="00250A70">
        <w:rPr>
          <w:rFonts w:ascii="Times New Roman" w:hAnsi="Times New Roman" w:cs="Times New Roman"/>
          <w:bCs/>
          <w:sz w:val="24"/>
          <w:szCs w:val="24"/>
        </w:rPr>
        <w:t xml:space="preserve">не позднее </w:t>
      </w:r>
      <w:r>
        <w:rPr>
          <w:rFonts w:ascii="Times New Roman" w:hAnsi="Times New Roman" w:cs="Times New Roman"/>
          <w:bCs/>
          <w:sz w:val="24"/>
          <w:szCs w:val="24"/>
        </w:rPr>
        <w:br/>
        <w:t>«___» _________ 202__</w:t>
      </w:r>
      <w:r w:rsidRPr="00250A70">
        <w:rPr>
          <w:rFonts w:ascii="Times New Roman" w:hAnsi="Times New Roman" w:cs="Times New Roman"/>
          <w:bCs/>
          <w:sz w:val="24"/>
          <w:szCs w:val="24"/>
        </w:rPr>
        <w:t xml:space="preserve"> г.</w:t>
      </w:r>
    </w:p>
    <w:p w:rsidR="00C04B46" w:rsidRPr="00250A70" w:rsidRDefault="00C04B46" w:rsidP="00C04B46">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250A70">
        <w:rPr>
          <w:rFonts w:ascii="Times New Roman" w:hAnsi="Times New Roman" w:cs="Times New Roman"/>
          <w:sz w:val="24"/>
          <w:szCs w:val="24"/>
        </w:rPr>
        <w:t>Подрядчик обязан передать результат Работ по Акту приемки законченного строительством объекта приемочной комиссией</w:t>
      </w:r>
      <w:r>
        <w:rPr>
          <w:rFonts w:ascii="Times New Roman" w:hAnsi="Times New Roman" w:cs="Times New Roman"/>
          <w:sz w:val="24"/>
          <w:szCs w:val="24"/>
        </w:rPr>
        <w:t xml:space="preserve">, </w:t>
      </w:r>
      <w:r w:rsidRPr="00250A70">
        <w:rPr>
          <w:rFonts w:ascii="Times New Roman" w:hAnsi="Times New Roman" w:cs="Times New Roman"/>
          <w:sz w:val="24"/>
          <w:szCs w:val="24"/>
        </w:rPr>
        <w:t xml:space="preserve">не позднее </w:t>
      </w:r>
      <w:r>
        <w:rPr>
          <w:rFonts w:ascii="Times New Roman" w:hAnsi="Times New Roman" w:cs="Times New Roman"/>
          <w:bCs/>
          <w:sz w:val="24"/>
          <w:szCs w:val="24"/>
        </w:rPr>
        <w:t xml:space="preserve">«___» _________ </w:t>
      </w:r>
      <w:r w:rsidRPr="00250A70">
        <w:rPr>
          <w:rFonts w:ascii="Times New Roman" w:hAnsi="Times New Roman" w:cs="Times New Roman"/>
          <w:bCs/>
          <w:sz w:val="24"/>
          <w:szCs w:val="24"/>
        </w:rPr>
        <w:t>202</w:t>
      </w:r>
      <w:r>
        <w:rPr>
          <w:rFonts w:ascii="Times New Roman" w:hAnsi="Times New Roman" w:cs="Times New Roman"/>
          <w:bCs/>
          <w:sz w:val="24"/>
          <w:szCs w:val="24"/>
        </w:rPr>
        <w:t>__</w:t>
      </w:r>
      <w:r w:rsidRPr="00250A70">
        <w:rPr>
          <w:rFonts w:ascii="Times New Roman" w:hAnsi="Times New Roman" w:cs="Times New Roman"/>
          <w:bCs/>
          <w:sz w:val="24"/>
          <w:szCs w:val="24"/>
        </w:rPr>
        <w:t xml:space="preserve"> г</w:t>
      </w:r>
      <w:r>
        <w:rPr>
          <w:rFonts w:ascii="Times New Roman" w:hAnsi="Times New Roman" w:cs="Times New Roman"/>
          <w:bCs/>
          <w:sz w:val="24"/>
          <w:szCs w:val="24"/>
        </w:rPr>
        <w:t>.</w:t>
      </w:r>
      <w:r w:rsidRPr="00250A70">
        <w:rPr>
          <w:rFonts w:ascii="Times New Roman" w:hAnsi="Times New Roman" w:cs="Times New Roman"/>
          <w:sz w:val="24"/>
          <w:szCs w:val="24"/>
        </w:rPr>
        <w:t xml:space="preserve"> при условии отсутствия замечаний Заказчика к качеству и объему Работ и при условии </w:t>
      </w:r>
      <w:r w:rsidRPr="00250A70">
        <w:rPr>
          <w:rFonts w:ascii="Times New Roman" w:hAnsi="Times New Roman" w:cs="Times New Roman"/>
          <w:sz w:val="24"/>
          <w:szCs w:val="24"/>
        </w:rPr>
        <w:lastRenderedPageBreak/>
        <w:t>своевременного исполнения Заказчиком взятых на себя обязательств по Договору.</w:t>
      </w:r>
    </w:p>
    <w:p w:rsidR="006B60A8" w:rsidRDefault="006B60A8" w:rsidP="00866CC6">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p>
    <w:p w:rsidR="00E85603" w:rsidRDefault="00E85603" w:rsidP="00F729A0">
      <w:pPr>
        <w:pStyle w:val="14"/>
        <w:widowControl w:val="0"/>
        <w:spacing w:after="0" w:line="238" w:lineRule="auto"/>
        <w:ind w:firstLine="709"/>
        <w:jc w:val="both"/>
        <w:rPr>
          <w:rFonts w:ascii="Times New Roman" w:hAnsi="Times New Roman" w:cs="Times New Roman"/>
          <w:b/>
          <w:bCs/>
          <w:kern w:val="32"/>
          <w:sz w:val="24"/>
          <w:szCs w:val="24"/>
          <w:lang w:val="ru-RU"/>
        </w:rPr>
      </w:pPr>
      <w:r w:rsidRPr="00EB5D73">
        <w:rPr>
          <w:rFonts w:ascii="Times New Roman" w:hAnsi="Times New Roman" w:cs="Times New Roman"/>
          <w:b/>
          <w:bCs/>
          <w:kern w:val="32"/>
          <w:sz w:val="24"/>
          <w:szCs w:val="24"/>
          <w:lang w:val="ru-RU"/>
        </w:rPr>
        <w:t>Статья 4. Цена Договора</w:t>
      </w:r>
      <w:r>
        <w:rPr>
          <w:rFonts w:ascii="Times New Roman" w:hAnsi="Times New Roman" w:cs="Times New Roman"/>
          <w:b/>
          <w:bCs/>
          <w:kern w:val="32"/>
          <w:sz w:val="24"/>
          <w:szCs w:val="24"/>
          <w:lang w:val="ru-RU"/>
        </w:rPr>
        <w:t>. Стоимость работ.</w:t>
      </w:r>
    </w:p>
    <w:p w:rsidR="00E85603" w:rsidRPr="00272307" w:rsidRDefault="00E85603" w:rsidP="00F729A0">
      <w:pPr>
        <w:tabs>
          <w:tab w:val="num" w:pos="13618"/>
        </w:tabs>
        <w:spacing w:after="0" w:line="238" w:lineRule="auto"/>
        <w:ind w:firstLine="709"/>
        <w:jc w:val="both"/>
        <w:rPr>
          <w:rFonts w:ascii="Times New Roman" w:hAnsi="Times New Roman" w:cs="Times New Roman"/>
          <w:sz w:val="24"/>
          <w:szCs w:val="24"/>
        </w:rPr>
      </w:pPr>
      <w:r w:rsidRPr="00272307">
        <w:rPr>
          <w:rFonts w:ascii="Times New Roman" w:hAnsi="Times New Roman" w:cs="Times New Roman"/>
          <w:sz w:val="24"/>
          <w:szCs w:val="24"/>
        </w:rPr>
        <w:t>4.1.</w:t>
      </w:r>
      <w:r>
        <w:rPr>
          <w:rFonts w:ascii="Times New Roman" w:hAnsi="Times New Roman" w:cs="Times New Roman"/>
          <w:sz w:val="24"/>
          <w:szCs w:val="24"/>
        </w:rPr>
        <w:t>1.</w:t>
      </w:r>
      <w:r w:rsidRPr="00272307">
        <w:rPr>
          <w:rFonts w:ascii="Times New Roman" w:hAnsi="Times New Roman" w:cs="Times New Roman"/>
          <w:sz w:val="24"/>
          <w:szCs w:val="24"/>
        </w:rPr>
        <w:t xml:space="preserve"> Способом определения цены Договора является базисно - индексный метод, основанный на применении текущих индексов по отношению к стоимости, определенной в базисном уровне цен по состоянию на 01.01.2000. </w:t>
      </w:r>
    </w:p>
    <w:p w:rsidR="00E85603" w:rsidRPr="00272307" w:rsidRDefault="00E85603" w:rsidP="00F729A0">
      <w:pPr>
        <w:spacing w:after="0" w:line="238" w:lineRule="auto"/>
        <w:ind w:firstLine="709"/>
        <w:jc w:val="both"/>
        <w:rPr>
          <w:rFonts w:ascii="Times New Roman" w:hAnsi="Times New Roman" w:cs="Times New Roman"/>
          <w:sz w:val="24"/>
          <w:szCs w:val="24"/>
        </w:rPr>
      </w:pPr>
      <w:r w:rsidRPr="00272307">
        <w:rPr>
          <w:rFonts w:ascii="Times New Roman" w:hAnsi="Times New Roman" w:cs="Times New Roman"/>
          <w:sz w:val="24"/>
          <w:szCs w:val="24"/>
        </w:rPr>
        <w:t>4.</w:t>
      </w:r>
      <w:r>
        <w:rPr>
          <w:rFonts w:ascii="Times New Roman" w:hAnsi="Times New Roman" w:cs="Times New Roman"/>
          <w:sz w:val="24"/>
          <w:szCs w:val="24"/>
        </w:rPr>
        <w:t>1.</w:t>
      </w:r>
      <w:r w:rsidRPr="00272307">
        <w:rPr>
          <w:rFonts w:ascii="Times New Roman" w:hAnsi="Times New Roman" w:cs="Times New Roman"/>
          <w:sz w:val="24"/>
          <w:szCs w:val="24"/>
        </w:rPr>
        <w:t xml:space="preserve">2. Базисный уровень цен строительно-монтажных и пусконаладочных работ, материалов и оборудования, по состоянию на 01.01.2000, определяется </w:t>
      </w:r>
      <w:r w:rsidR="00814901">
        <w:rPr>
          <w:rFonts w:ascii="Times New Roman" w:hAnsi="Times New Roman" w:cs="Times New Roman"/>
          <w:sz w:val="24"/>
          <w:szCs w:val="24"/>
        </w:rPr>
        <w:t xml:space="preserve">на </w:t>
      </w:r>
      <w:r w:rsidR="0046451B">
        <w:rPr>
          <w:rFonts w:ascii="Times New Roman" w:hAnsi="Times New Roman" w:cs="Times New Roman"/>
          <w:sz w:val="24"/>
          <w:szCs w:val="24"/>
        </w:rPr>
        <w:t>основании</w:t>
      </w:r>
      <w:r w:rsidR="00814901">
        <w:rPr>
          <w:rFonts w:ascii="Times New Roman" w:hAnsi="Times New Roman" w:cs="Times New Roman"/>
          <w:sz w:val="24"/>
          <w:szCs w:val="24"/>
        </w:rPr>
        <w:t xml:space="preserve"> утвержденной проектно-сметной документации и/или в случаях, требующих проведение проверки достоверности сметной стоимости в соответствии с Постановление Правительства РФ от 18.05.2009 №427 </w:t>
      </w:r>
      <w:r w:rsidRPr="00272307">
        <w:rPr>
          <w:rFonts w:ascii="Times New Roman" w:hAnsi="Times New Roman" w:cs="Times New Roman"/>
          <w:sz w:val="24"/>
          <w:szCs w:val="24"/>
        </w:rPr>
        <w:t xml:space="preserve">по итогам проведения </w:t>
      </w:r>
      <w:r w:rsidR="00AA2FC8">
        <w:rPr>
          <w:rFonts w:ascii="Times New Roman" w:hAnsi="Times New Roman" w:cs="Times New Roman"/>
          <w:sz w:val="24"/>
          <w:szCs w:val="24"/>
        </w:rPr>
        <w:t>экс</w:t>
      </w:r>
      <w:r w:rsidRPr="00272307">
        <w:rPr>
          <w:rFonts w:ascii="Times New Roman" w:hAnsi="Times New Roman" w:cs="Times New Roman"/>
          <w:sz w:val="24"/>
          <w:szCs w:val="24"/>
        </w:rPr>
        <w:t xml:space="preserve">пертизы (после получения положительного заключения), о чем Стороны обязуются подписать дополнительное соглашение к Договору. </w:t>
      </w:r>
    </w:p>
    <w:p w:rsidR="00C04B46" w:rsidRPr="008D08EA" w:rsidRDefault="00C04B46" w:rsidP="00C04B46">
      <w:pPr>
        <w:tabs>
          <w:tab w:val="left" w:pos="9923"/>
        </w:tabs>
        <w:spacing w:after="0" w:line="240" w:lineRule="auto"/>
        <w:ind w:firstLine="708"/>
        <w:jc w:val="both"/>
        <w:rPr>
          <w:rFonts w:ascii="Times New Roman" w:hAnsi="Times New Roman" w:cs="Times New Roman"/>
          <w:sz w:val="24"/>
          <w:szCs w:val="24"/>
        </w:rPr>
      </w:pPr>
      <w:r w:rsidRPr="00250A70">
        <w:rPr>
          <w:rFonts w:ascii="Times New Roman" w:hAnsi="Times New Roman" w:cs="Times New Roman"/>
          <w:sz w:val="24"/>
          <w:szCs w:val="24"/>
        </w:rPr>
        <w:t xml:space="preserve">4.1.3. Стоимость работ по Договору определяется на основании протокола заседания конкурсной комиссии и в соответствии со Сводной таблицей стоимости Работ (приложение № 1) </w:t>
      </w:r>
      <w:r w:rsidRPr="008D08EA">
        <w:rPr>
          <w:rFonts w:ascii="Times New Roman" w:hAnsi="Times New Roman" w:cs="Times New Roman"/>
          <w:sz w:val="24"/>
          <w:szCs w:val="24"/>
        </w:rPr>
        <w:t xml:space="preserve">которая составляет ____________ (указать прописью) рублей, кроме того НДС составляет ____ (указать прописью) рублей. </w:t>
      </w:r>
    </w:p>
    <w:p w:rsidR="00C04B46" w:rsidRPr="00250A70" w:rsidRDefault="00C04B46" w:rsidP="00C04B46">
      <w:pPr>
        <w:tabs>
          <w:tab w:val="left" w:pos="9923"/>
        </w:tabs>
        <w:spacing w:after="0" w:line="240" w:lineRule="auto"/>
        <w:ind w:firstLine="708"/>
        <w:jc w:val="both"/>
        <w:rPr>
          <w:rFonts w:ascii="Times New Roman" w:hAnsi="Times New Roman" w:cs="Times New Roman"/>
          <w:sz w:val="24"/>
          <w:szCs w:val="24"/>
        </w:rPr>
      </w:pPr>
      <w:r w:rsidRPr="008D08EA">
        <w:rPr>
          <w:rFonts w:ascii="Times New Roman" w:hAnsi="Times New Roman" w:cs="Times New Roman"/>
          <w:sz w:val="24"/>
          <w:szCs w:val="24"/>
        </w:rPr>
        <w:t>Всего с НДС стоимость работ по Договору составляет _____(указать прописью) рублей</w:t>
      </w:r>
      <w:r w:rsidRPr="00250A70">
        <w:rPr>
          <w:rFonts w:ascii="Times New Roman" w:hAnsi="Times New Roman" w:cs="Times New Roman"/>
          <w:sz w:val="24"/>
          <w:szCs w:val="24"/>
        </w:rPr>
        <w:t>.</w:t>
      </w:r>
    </w:p>
    <w:p w:rsidR="00E85603" w:rsidRPr="00272307" w:rsidRDefault="00E85603" w:rsidP="00F729A0">
      <w:pPr>
        <w:shd w:val="clear" w:color="auto" w:fill="FFFFFF"/>
        <w:spacing w:after="0" w:line="238" w:lineRule="auto"/>
        <w:ind w:firstLine="720"/>
        <w:jc w:val="both"/>
        <w:rPr>
          <w:rFonts w:ascii="Times New Roman" w:hAnsi="Times New Roman" w:cs="Times New Roman"/>
          <w:sz w:val="24"/>
          <w:szCs w:val="24"/>
        </w:rPr>
      </w:pPr>
      <w:r w:rsidRPr="00272307">
        <w:rPr>
          <w:rFonts w:ascii="Times New Roman" w:hAnsi="Times New Roman" w:cs="Times New Roman"/>
          <w:sz w:val="24"/>
          <w:szCs w:val="24"/>
        </w:rPr>
        <w:t xml:space="preserve">Цена Договора включает в себя стоимость всех работ согласно пункту 2.1. Договора включая, но не ограничиваясь стоимость  </w:t>
      </w:r>
      <w:r w:rsidR="001230A4" w:rsidRPr="00272307">
        <w:rPr>
          <w:rFonts w:ascii="Times New Roman" w:hAnsi="Times New Roman" w:cs="Times New Roman"/>
          <w:sz w:val="24"/>
          <w:szCs w:val="24"/>
        </w:rPr>
        <w:t>проектно-изыскательских работ</w:t>
      </w:r>
      <w:r w:rsidR="001230A4">
        <w:rPr>
          <w:rFonts w:ascii="Times New Roman" w:hAnsi="Times New Roman" w:cs="Times New Roman"/>
          <w:sz w:val="24"/>
          <w:szCs w:val="24"/>
        </w:rPr>
        <w:t xml:space="preserve">, </w:t>
      </w:r>
      <w:r w:rsidRPr="00272307">
        <w:rPr>
          <w:rFonts w:ascii="Times New Roman" w:hAnsi="Times New Roman" w:cs="Times New Roman"/>
          <w:sz w:val="24"/>
          <w:szCs w:val="24"/>
        </w:rPr>
        <w:t xml:space="preserve">материалов, оборудования, запасных частей к нему, а также расходов по их доставке до места проведения работ и хранению, вознаграждение Подрядчика за отчуждение исключительных прав на результаты выполненных проектно-изыскательских работ, созданных в результате исполнения обязательств по Договору, затраты на оплату налогов, сборов и пошлин, которые потребуется уплатить в соответствии с законодательством Российской Федерации в ходе исполнения Подрядчиком своих обязательств по Договору. </w:t>
      </w:r>
    </w:p>
    <w:p w:rsidR="00E6645E" w:rsidRDefault="007A6A2D" w:rsidP="00E6645E">
      <w:pPr>
        <w:shd w:val="clear" w:color="auto" w:fill="FFFFFF"/>
        <w:tabs>
          <w:tab w:val="left" w:pos="1056"/>
          <w:tab w:val="left" w:leader="underscore" w:pos="9370"/>
        </w:tabs>
        <w:spacing w:after="0" w:line="238" w:lineRule="auto"/>
        <w:ind w:firstLine="709"/>
        <w:jc w:val="both"/>
        <w:rPr>
          <w:rFonts w:ascii="Times New Roman" w:hAnsi="Times New Roman" w:cs="Times New Roman"/>
          <w:sz w:val="24"/>
          <w:szCs w:val="24"/>
        </w:rPr>
      </w:pPr>
      <w:r>
        <w:rPr>
          <w:rFonts w:ascii="Times New Roman" w:hAnsi="Times New Roman" w:cs="Times New Roman"/>
          <w:sz w:val="24"/>
          <w:szCs w:val="24"/>
        </w:rPr>
        <w:t>Цена</w:t>
      </w:r>
      <w:r w:rsidR="00E85603" w:rsidRPr="00B764BA">
        <w:rPr>
          <w:rFonts w:ascii="Times New Roman" w:hAnsi="Times New Roman" w:cs="Times New Roman"/>
          <w:sz w:val="24"/>
          <w:szCs w:val="24"/>
        </w:rPr>
        <w:t xml:space="preserve"> договора, указанн</w:t>
      </w:r>
      <w:r>
        <w:rPr>
          <w:rFonts w:ascii="Times New Roman" w:hAnsi="Times New Roman" w:cs="Times New Roman"/>
          <w:sz w:val="24"/>
          <w:szCs w:val="24"/>
        </w:rPr>
        <w:t>ая</w:t>
      </w:r>
      <w:r w:rsidR="00E85603" w:rsidRPr="00B764BA">
        <w:rPr>
          <w:rFonts w:ascii="Times New Roman" w:hAnsi="Times New Roman" w:cs="Times New Roman"/>
          <w:sz w:val="24"/>
          <w:szCs w:val="24"/>
        </w:rPr>
        <w:t xml:space="preserve"> в первом абзаце настоящего пункта, может быть изменен</w:t>
      </w:r>
      <w:r>
        <w:rPr>
          <w:rFonts w:ascii="Times New Roman" w:hAnsi="Times New Roman" w:cs="Times New Roman"/>
          <w:sz w:val="24"/>
          <w:szCs w:val="24"/>
        </w:rPr>
        <w:t>а</w:t>
      </w:r>
      <w:r w:rsidR="00E85603" w:rsidRPr="00B764BA">
        <w:rPr>
          <w:rFonts w:ascii="Times New Roman" w:hAnsi="Times New Roman" w:cs="Times New Roman"/>
          <w:sz w:val="24"/>
          <w:szCs w:val="24"/>
        </w:rPr>
        <w:t xml:space="preserve"> по итогам </w:t>
      </w:r>
      <w:r w:rsidR="004952AE">
        <w:rPr>
          <w:rFonts w:ascii="Times New Roman" w:hAnsi="Times New Roman" w:cs="Times New Roman"/>
          <w:sz w:val="24"/>
          <w:szCs w:val="24"/>
        </w:rPr>
        <w:t>утверждения проектно-сметной документации путём</w:t>
      </w:r>
      <w:r w:rsidR="001230A4">
        <w:rPr>
          <w:rFonts w:ascii="Times New Roman" w:hAnsi="Times New Roman" w:cs="Times New Roman"/>
          <w:sz w:val="24"/>
          <w:szCs w:val="24"/>
        </w:rPr>
        <w:t xml:space="preserve"> заключения дополнительного соглашения к Договору</w:t>
      </w:r>
      <w:r w:rsidR="00471503">
        <w:rPr>
          <w:rFonts w:ascii="Times New Roman" w:hAnsi="Times New Roman" w:cs="Times New Roman"/>
          <w:sz w:val="24"/>
          <w:szCs w:val="24"/>
        </w:rPr>
        <w:t>, при этом Подрядчику необходимо направить локальные сметы и сводный сметный расчет под сниженную стоимость строительства.</w:t>
      </w:r>
    </w:p>
    <w:p w:rsidR="008460E9" w:rsidRPr="00E6645E" w:rsidRDefault="008460E9" w:rsidP="00E6645E">
      <w:pPr>
        <w:shd w:val="clear" w:color="auto" w:fill="FFFFFF"/>
        <w:tabs>
          <w:tab w:val="left" w:pos="1056"/>
          <w:tab w:val="left" w:leader="underscore" w:pos="9370"/>
        </w:tabs>
        <w:spacing w:after="0" w:line="238" w:lineRule="auto"/>
        <w:ind w:firstLine="709"/>
        <w:jc w:val="both"/>
        <w:rPr>
          <w:rFonts w:ascii="Times New Roman" w:hAnsi="Times New Roman" w:cs="Times New Roman"/>
          <w:sz w:val="24"/>
          <w:szCs w:val="24"/>
        </w:rPr>
      </w:pPr>
      <w:r>
        <w:rPr>
          <w:rFonts w:ascii="Times New Roman" w:hAnsi="Times New Roman" w:cs="Times New Roman"/>
          <w:sz w:val="24"/>
          <w:szCs w:val="24"/>
        </w:rPr>
        <w:t>В случаях изменения цены договора в сторону увеличения</w:t>
      </w:r>
      <w:r>
        <w:rPr>
          <w:rFonts w:ascii="Times New Roman" w:eastAsia="Times New Roman" w:hAnsi="Times New Roman" w:cs="Times New Roman"/>
          <w:sz w:val="24"/>
          <w:szCs w:val="24"/>
          <w:lang w:eastAsia="ru-RU"/>
        </w:rPr>
        <w:t xml:space="preserve"> </w:t>
      </w:r>
      <w:r w:rsidRPr="00573171">
        <w:rPr>
          <w:rFonts w:ascii="Times New Roman" w:eastAsia="Times New Roman" w:hAnsi="Times New Roman" w:cs="Times New Roman"/>
          <w:sz w:val="24"/>
          <w:szCs w:val="24"/>
          <w:lang w:eastAsia="ru-RU"/>
        </w:rPr>
        <w:t>Заказчик вправе письменно уведомить Подрядчика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Подрядчиком письменного уведомления Заказчика об отказе от исполнения Договора в о</w:t>
      </w:r>
      <w:r>
        <w:rPr>
          <w:rFonts w:ascii="Times New Roman" w:eastAsia="Times New Roman" w:hAnsi="Times New Roman" w:cs="Times New Roman"/>
          <w:sz w:val="24"/>
          <w:szCs w:val="24"/>
          <w:lang w:eastAsia="ru-RU"/>
        </w:rPr>
        <w:t xml:space="preserve">дностороннем несудебном порядке. </w:t>
      </w:r>
      <w:r>
        <w:rPr>
          <w:rFonts w:ascii="Times New Roman" w:hAnsi="Times New Roman" w:cs="Times New Roman"/>
          <w:sz w:val="24"/>
          <w:szCs w:val="24"/>
        </w:rPr>
        <w:t xml:space="preserve">В этом случае </w:t>
      </w:r>
      <w:r w:rsidRPr="00E626C0">
        <w:rPr>
          <w:rFonts w:ascii="Times New Roman" w:hAnsi="Times New Roman" w:cs="Times New Roman"/>
          <w:sz w:val="24"/>
          <w:szCs w:val="24"/>
        </w:rPr>
        <w:t>Подрядчик не вправе требовать возмещения ему убытков, связанных с расторжением Договора</w:t>
      </w:r>
      <w:r>
        <w:rPr>
          <w:rFonts w:ascii="Times New Roman" w:hAnsi="Times New Roman" w:cs="Times New Roman"/>
          <w:sz w:val="24"/>
          <w:szCs w:val="24"/>
        </w:rPr>
        <w:t xml:space="preserve">. </w:t>
      </w:r>
    </w:p>
    <w:p w:rsidR="00E85603" w:rsidRPr="00506E6E" w:rsidRDefault="00E85603" w:rsidP="00F729A0">
      <w:pPr>
        <w:widowControl w:val="0"/>
        <w:shd w:val="clear" w:color="auto" w:fill="FFFFFF"/>
        <w:spacing w:after="0" w:line="238" w:lineRule="auto"/>
        <w:ind w:firstLine="709"/>
        <w:contextualSpacing/>
        <w:jc w:val="both"/>
        <w:rPr>
          <w:rFonts w:ascii="Times New Roman" w:hAnsi="Times New Roman" w:cs="Times New Roman"/>
          <w:sz w:val="24"/>
          <w:szCs w:val="24"/>
        </w:rPr>
      </w:pPr>
      <w:bookmarkStart w:id="0" w:name="_Toc299009724"/>
      <w:bookmarkStart w:id="1" w:name="_Toc299010547"/>
      <w:r>
        <w:rPr>
          <w:rFonts w:ascii="Times New Roman" w:hAnsi="Times New Roman" w:cs="Times New Roman"/>
          <w:sz w:val="24"/>
          <w:szCs w:val="24"/>
        </w:rPr>
        <w:t xml:space="preserve">4.2.1. </w:t>
      </w:r>
      <w:r w:rsidRPr="00506E6E">
        <w:rPr>
          <w:rFonts w:ascii="Times New Roman" w:hAnsi="Times New Roman" w:cs="Times New Roman"/>
          <w:sz w:val="24"/>
          <w:szCs w:val="24"/>
        </w:rPr>
        <w:t>Формирование стоимости выполненных работ на стадии строительства объекта производится за фактически выполненные объемы и виды работ, подтвержденные исполнительной документацией, в пределах утвержденной договорной цены в соответствии с условиями и методом ее формирования по договору. Подрядчиком производится закрытие объемов с обязательным оформлением актов на выполненные работы с заполнением всех граф, в том числе с указанием вида работ, их объема и стоимости, за некоторым исключением:</w:t>
      </w:r>
    </w:p>
    <w:p w:rsidR="00E85603" w:rsidRDefault="00E85603" w:rsidP="00F729A0">
      <w:pPr>
        <w:widowControl w:val="0"/>
        <w:shd w:val="clear" w:color="auto" w:fill="FFFFFF"/>
        <w:spacing w:after="0" w:line="238"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4.2.2. </w:t>
      </w:r>
      <w:r w:rsidRPr="00506E6E">
        <w:rPr>
          <w:rFonts w:ascii="Times New Roman" w:hAnsi="Times New Roman" w:cs="Times New Roman"/>
          <w:sz w:val="24"/>
          <w:szCs w:val="24"/>
        </w:rPr>
        <w:t>Стоимость выполненных Подрядчиком работ определяется на основании смет в составе ПД, утвержденной в установленном законодательством порядке, в базисных ценах 2000 года, пересчитанным по соответствующим индексам пересчета сметной стоимости, указанным в Расчете Цены Договора подряда, в том числе:</w:t>
      </w:r>
    </w:p>
    <w:p w:rsidR="00607B50" w:rsidRDefault="00607B50" w:rsidP="00F729A0">
      <w:pPr>
        <w:widowControl w:val="0"/>
        <w:shd w:val="clear" w:color="auto" w:fill="FFFFFF"/>
        <w:spacing w:after="0" w:line="238" w:lineRule="auto"/>
        <w:ind w:firstLine="709"/>
        <w:jc w:val="both"/>
        <w:rPr>
          <w:rFonts w:ascii="Times New Roman" w:hAnsi="Times New Roman" w:cs="Times New Roman"/>
          <w:sz w:val="24"/>
          <w:szCs w:val="24"/>
        </w:rPr>
      </w:pPr>
      <w:r w:rsidRPr="00607B50">
        <w:rPr>
          <w:rFonts w:ascii="Times New Roman" w:hAnsi="Times New Roman" w:cs="Times New Roman"/>
          <w:sz w:val="24"/>
          <w:szCs w:val="24"/>
        </w:rPr>
        <w:t>Стоимость выполненных проектно-изыскательских работ формируется на основании смет к договору с учетом выполненных объемов и видов работ.</w:t>
      </w:r>
    </w:p>
    <w:p w:rsidR="00E85603" w:rsidRPr="009E0E30" w:rsidRDefault="00E85603" w:rsidP="00F729A0">
      <w:pPr>
        <w:widowControl w:val="0"/>
        <w:shd w:val="clear" w:color="auto" w:fill="FFFFFF"/>
        <w:spacing w:after="0" w:line="238"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 xml:space="preserve">Стоимость выполненных СМР определяется путем умножения их базисной стоимости в ценах 2000 года, </w:t>
      </w:r>
      <w:r w:rsidRPr="009E0E30">
        <w:rPr>
          <w:rFonts w:ascii="Times New Roman" w:hAnsi="Times New Roman" w:cs="Times New Roman"/>
          <w:sz w:val="24"/>
          <w:szCs w:val="24"/>
        </w:rPr>
        <w:t>согласно утвержденной ПД, включающей накладные расходы и сметную прибыль, на соответствующий этому виду работ индекс пересчета сметной стоимости.</w:t>
      </w:r>
    </w:p>
    <w:p w:rsidR="00E85603" w:rsidRPr="009E0E30" w:rsidRDefault="00E85603" w:rsidP="00F729A0">
      <w:pPr>
        <w:widowControl w:val="0"/>
        <w:shd w:val="clear" w:color="auto" w:fill="FFFFFF"/>
        <w:spacing w:after="0" w:line="238" w:lineRule="auto"/>
        <w:ind w:firstLine="709"/>
        <w:jc w:val="both"/>
        <w:rPr>
          <w:rFonts w:ascii="Times New Roman" w:hAnsi="Times New Roman" w:cs="Times New Roman"/>
          <w:sz w:val="24"/>
          <w:szCs w:val="24"/>
        </w:rPr>
      </w:pPr>
      <w:r w:rsidRPr="009E0E30">
        <w:rPr>
          <w:rFonts w:ascii="Times New Roman" w:hAnsi="Times New Roman" w:cs="Times New Roman"/>
          <w:sz w:val="24"/>
          <w:szCs w:val="24"/>
        </w:rPr>
        <w:t>4.2.3.</w:t>
      </w:r>
      <w:r w:rsidR="00D1706F">
        <w:rPr>
          <w:rFonts w:ascii="Times New Roman" w:hAnsi="Times New Roman" w:cs="Times New Roman"/>
          <w:sz w:val="24"/>
          <w:szCs w:val="24"/>
        </w:rPr>
        <w:t xml:space="preserve"> </w:t>
      </w:r>
      <w:r w:rsidRPr="009E0E30">
        <w:rPr>
          <w:rFonts w:ascii="Times New Roman" w:hAnsi="Times New Roman" w:cs="Times New Roman"/>
          <w:sz w:val="24"/>
          <w:szCs w:val="24"/>
        </w:rPr>
        <w:t xml:space="preserve">Стоимость </w:t>
      </w:r>
      <w:r w:rsidR="0034164B" w:rsidRPr="009E0E30">
        <w:rPr>
          <w:rFonts w:ascii="Times New Roman" w:hAnsi="Times New Roman" w:cs="Times New Roman"/>
          <w:sz w:val="24"/>
          <w:szCs w:val="24"/>
        </w:rPr>
        <w:t>материальных ресурсов принимается по ценам СНБ в соответствии с утвержденной сметной документацией</w:t>
      </w:r>
      <w:r w:rsidR="0034164B">
        <w:rPr>
          <w:rFonts w:ascii="Times New Roman" w:hAnsi="Times New Roman" w:cs="Times New Roman"/>
          <w:sz w:val="24"/>
          <w:szCs w:val="24"/>
        </w:rPr>
        <w:t>,</w:t>
      </w:r>
      <w:r w:rsidR="0034164B" w:rsidRPr="00370A3A">
        <w:rPr>
          <w:rFonts w:ascii="Times New Roman" w:hAnsi="Times New Roman" w:cs="Times New Roman"/>
          <w:sz w:val="24"/>
          <w:szCs w:val="24"/>
        </w:rPr>
        <w:t xml:space="preserve"> </w:t>
      </w:r>
      <w:r w:rsidR="0034164B">
        <w:rPr>
          <w:rFonts w:ascii="Times New Roman" w:hAnsi="Times New Roman" w:cs="Times New Roman"/>
          <w:sz w:val="24"/>
          <w:szCs w:val="24"/>
        </w:rPr>
        <w:t xml:space="preserve">либо по фактически понесенным расходам на </w:t>
      </w:r>
      <w:r w:rsidR="0034164B">
        <w:rPr>
          <w:rFonts w:ascii="Times New Roman" w:hAnsi="Times New Roman" w:cs="Times New Roman"/>
          <w:sz w:val="24"/>
          <w:szCs w:val="24"/>
        </w:rPr>
        <w:lastRenderedPageBreak/>
        <w:t>приобретение материальных ресурсов в пределах цен, учтенных в сметах утвержденной в установленном порядке ПД</w:t>
      </w:r>
      <w:r w:rsidR="0034164B" w:rsidRPr="009E0E30">
        <w:rPr>
          <w:rFonts w:ascii="Times New Roman" w:hAnsi="Times New Roman" w:cs="Times New Roman"/>
          <w:sz w:val="24"/>
          <w:szCs w:val="24"/>
        </w:rPr>
        <w:t xml:space="preserve">. </w:t>
      </w:r>
      <w:r w:rsidRPr="009E0E30">
        <w:rPr>
          <w:rFonts w:ascii="Times New Roman" w:hAnsi="Times New Roman" w:cs="Times New Roman"/>
          <w:sz w:val="24"/>
          <w:szCs w:val="24"/>
        </w:rPr>
        <w:t xml:space="preserve">Стоимость материальных ресурсов, на которые отсутствуют сметные цены в СНБ, формируется на основании подтверждающих их приобретение заверенных копий первичных учетных документов (счетов-фактур, накладных и т.п.) по факту их приобретения, которые прилагаются к </w:t>
      </w:r>
      <w:r w:rsidR="003949D1">
        <w:rPr>
          <w:rFonts w:ascii="Times New Roman" w:hAnsi="Times New Roman" w:cs="Times New Roman"/>
          <w:sz w:val="24"/>
          <w:szCs w:val="24"/>
        </w:rPr>
        <w:t xml:space="preserve">актам </w:t>
      </w:r>
      <w:r w:rsidR="003949D1" w:rsidRPr="00506E6E">
        <w:rPr>
          <w:rFonts w:ascii="Times New Roman" w:hAnsi="Times New Roman" w:cs="Times New Roman"/>
          <w:sz w:val="24"/>
          <w:szCs w:val="24"/>
        </w:rPr>
        <w:t>выполненны</w:t>
      </w:r>
      <w:r w:rsidR="003949D1">
        <w:rPr>
          <w:rFonts w:ascii="Times New Roman" w:hAnsi="Times New Roman" w:cs="Times New Roman"/>
          <w:sz w:val="24"/>
          <w:szCs w:val="24"/>
        </w:rPr>
        <w:t>х</w:t>
      </w:r>
      <w:r w:rsidR="003949D1" w:rsidRPr="00506E6E">
        <w:rPr>
          <w:rFonts w:ascii="Times New Roman" w:hAnsi="Times New Roman" w:cs="Times New Roman"/>
          <w:sz w:val="24"/>
          <w:szCs w:val="24"/>
        </w:rPr>
        <w:t xml:space="preserve"> работ</w:t>
      </w:r>
      <w:r w:rsidRPr="009E0E30">
        <w:rPr>
          <w:rFonts w:ascii="Times New Roman" w:hAnsi="Times New Roman" w:cs="Times New Roman"/>
          <w:sz w:val="24"/>
          <w:szCs w:val="24"/>
        </w:rPr>
        <w:t xml:space="preserve">. При этом необходимо учитывать, что цена материала, включенного в </w:t>
      </w:r>
      <w:r w:rsidR="006C1FB0">
        <w:rPr>
          <w:rFonts w:ascii="Times New Roman" w:hAnsi="Times New Roman" w:cs="Times New Roman"/>
          <w:sz w:val="24"/>
          <w:szCs w:val="24"/>
        </w:rPr>
        <w:t xml:space="preserve">актах </w:t>
      </w:r>
      <w:r w:rsidR="006C1FB0" w:rsidRPr="00506E6E">
        <w:rPr>
          <w:rFonts w:ascii="Times New Roman" w:hAnsi="Times New Roman" w:cs="Times New Roman"/>
          <w:sz w:val="24"/>
          <w:szCs w:val="24"/>
        </w:rPr>
        <w:t>выполненны</w:t>
      </w:r>
      <w:r w:rsidR="006C1FB0">
        <w:rPr>
          <w:rFonts w:ascii="Times New Roman" w:hAnsi="Times New Roman" w:cs="Times New Roman"/>
          <w:sz w:val="24"/>
          <w:szCs w:val="24"/>
        </w:rPr>
        <w:t>х</w:t>
      </w:r>
      <w:r w:rsidR="006C1FB0" w:rsidRPr="00506E6E">
        <w:rPr>
          <w:rFonts w:ascii="Times New Roman" w:hAnsi="Times New Roman" w:cs="Times New Roman"/>
          <w:sz w:val="24"/>
          <w:szCs w:val="24"/>
        </w:rPr>
        <w:t xml:space="preserve"> работ</w:t>
      </w:r>
      <w:r w:rsidR="006C1FB0" w:rsidRPr="009E0E30">
        <w:rPr>
          <w:rFonts w:ascii="Times New Roman" w:hAnsi="Times New Roman" w:cs="Times New Roman"/>
          <w:sz w:val="24"/>
          <w:szCs w:val="24"/>
        </w:rPr>
        <w:t xml:space="preserve"> </w:t>
      </w:r>
      <w:r w:rsidRPr="009E0E30">
        <w:rPr>
          <w:rFonts w:ascii="Times New Roman" w:hAnsi="Times New Roman" w:cs="Times New Roman"/>
          <w:sz w:val="24"/>
          <w:szCs w:val="24"/>
        </w:rPr>
        <w:t>на основании первичных учетных документов, не должна превышать лимит стоимости соответствующего материального ресурса, учтенного в цене Договора подряда.</w:t>
      </w:r>
    </w:p>
    <w:p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9E0E30">
        <w:rPr>
          <w:rFonts w:ascii="Times New Roman" w:hAnsi="Times New Roman" w:cs="Times New Roman"/>
          <w:sz w:val="24"/>
          <w:szCs w:val="24"/>
        </w:rPr>
        <w:t>4.2.4. Определение стоимости оборудования в текущих ценах осуществляется с учетом затрат по транспортировке оборудования до складов, включая погрузочно-разгрузочные и заготовительно-складские расходы</w:t>
      </w:r>
      <w:r w:rsidRPr="00506E6E">
        <w:rPr>
          <w:rFonts w:ascii="Times New Roman" w:hAnsi="Times New Roman" w:cs="Times New Roman"/>
          <w:sz w:val="24"/>
          <w:szCs w:val="24"/>
        </w:rPr>
        <w:t>, и не должна превышать стоимость оборудования, указанную в утвержденной сметной документации в базисных ценах 2000 года с учетом соответствующего индекса пересчета сметной стоимости, зафиксированного в Расчете Цены Договора подряда.</w:t>
      </w:r>
    </w:p>
    <w:p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 xml:space="preserve">Порядок ценообразования и применяемые ценовые показатели должны гарантированно обеспечивать не превышение стоимости договора. </w:t>
      </w:r>
    </w:p>
    <w:p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4.2.5. </w:t>
      </w:r>
      <w:r w:rsidRPr="00506E6E">
        <w:rPr>
          <w:rFonts w:ascii="Times New Roman" w:hAnsi="Times New Roman" w:cs="Times New Roman"/>
          <w:sz w:val="24"/>
          <w:szCs w:val="24"/>
        </w:rPr>
        <w:t xml:space="preserve">Стоимость выполненных работ по возведению </w:t>
      </w:r>
      <w:r w:rsidR="00EC0022">
        <w:rPr>
          <w:rFonts w:ascii="Times New Roman" w:hAnsi="Times New Roman" w:cs="Times New Roman"/>
          <w:sz w:val="24"/>
          <w:szCs w:val="24"/>
        </w:rPr>
        <w:t xml:space="preserve">временных зданий и сооружений (далее - </w:t>
      </w:r>
      <w:r w:rsidRPr="00506E6E">
        <w:rPr>
          <w:rFonts w:ascii="Times New Roman" w:hAnsi="Times New Roman" w:cs="Times New Roman"/>
          <w:sz w:val="24"/>
          <w:szCs w:val="24"/>
        </w:rPr>
        <w:t>ВЗиС</w:t>
      </w:r>
      <w:r w:rsidR="00EC0022">
        <w:rPr>
          <w:rFonts w:ascii="Times New Roman" w:hAnsi="Times New Roman" w:cs="Times New Roman"/>
          <w:sz w:val="24"/>
          <w:szCs w:val="24"/>
        </w:rPr>
        <w:t>)</w:t>
      </w:r>
      <w:r w:rsidRPr="00506E6E">
        <w:rPr>
          <w:rFonts w:ascii="Times New Roman" w:hAnsi="Times New Roman" w:cs="Times New Roman"/>
          <w:sz w:val="24"/>
          <w:szCs w:val="24"/>
        </w:rPr>
        <w:t>, учтенных в утвержденной сметной документации процентной нормой от стоимости</w:t>
      </w:r>
      <w:r w:rsidR="00EC0022">
        <w:rPr>
          <w:rFonts w:ascii="Times New Roman" w:hAnsi="Times New Roman" w:cs="Times New Roman"/>
          <w:sz w:val="24"/>
          <w:szCs w:val="24"/>
        </w:rPr>
        <w:t xml:space="preserve"> строительно-монтажных работ</w:t>
      </w:r>
      <w:r w:rsidRPr="00506E6E">
        <w:rPr>
          <w:rFonts w:ascii="Times New Roman" w:hAnsi="Times New Roman" w:cs="Times New Roman"/>
          <w:sz w:val="24"/>
          <w:szCs w:val="24"/>
        </w:rPr>
        <w:t xml:space="preserve"> </w:t>
      </w:r>
      <w:r w:rsidR="00EC0022">
        <w:rPr>
          <w:rFonts w:ascii="Times New Roman" w:hAnsi="Times New Roman" w:cs="Times New Roman"/>
          <w:sz w:val="24"/>
          <w:szCs w:val="24"/>
        </w:rPr>
        <w:t xml:space="preserve">(далее - </w:t>
      </w:r>
      <w:r w:rsidRPr="00506E6E">
        <w:rPr>
          <w:rFonts w:ascii="Times New Roman" w:hAnsi="Times New Roman" w:cs="Times New Roman"/>
          <w:sz w:val="24"/>
          <w:szCs w:val="24"/>
        </w:rPr>
        <w:t>СМР</w:t>
      </w:r>
      <w:r w:rsidR="00EC0022">
        <w:rPr>
          <w:rFonts w:ascii="Times New Roman" w:hAnsi="Times New Roman" w:cs="Times New Roman"/>
          <w:sz w:val="24"/>
          <w:szCs w:val="24"/>
        </w:rPr>
        <w:t>)</w:t>
      </w:r>
      <w:r w:rsidRPr="00506E6E">
        <w:rPr>
          <w:rFonts w:ascii="Times New Roman" w:hAnsi="Times New Roman" w:cs="Times New Roman"/>
          <w:sz w:val="24"/>
          <w:szCs w:val="24"/>
        </w:rPr>
        <w:t xml:space="preserve">, определяется в </w:t>
      </w:r>
      <w:r w:rsidR="006C1FB0">
        <w:rPr>
          <w:rFonts w:ascii="Times New Roman" w:hAnsi="Times New Roman" w:cs="Times New Roman"/>
          <w:sz w:val="24"/>
          <w:szCs w:val="24"/>
        </w:rPr>
        <w:t xml:space="preserve">актах </w:t>
      </w:r>
      <w:r w:rsidR="006C1FB0" w:rsidRPr="00506E6E">
        <w:rPr>
          <w:rFonts w:ascii="Times New Roman" w:hAnsi="Times New Roman" w:cs="Times New Roman"/>
          <w:sz w:val="24"/>
          <w:szCs w:val="24"/>
        </w:rPr>
        <w:t>выполненны</w:t>
      </w:r>
      <w:r w:rsidR="006C1FB0">
        <w:rPr>
          <w:rFonts w:ascii="Times New Roman" w:hAnsi="Times New Roman" w:cs="Times New Roman"/>
          <w:sz w:val="24"/>
          <w:szCs w:val="24"/>
        </w:rPr>
        <w:t>х</w:t>
      </w:r>
      <w:r w:rsidR="006C1FB0" w:rsidRPr="00506E6E">
        <w:rPr>
          <w:rFonts w:ascii="Times New Roman" w:hAnsi="Times New Roman" w:cs="Times New Roman"/>
          <w:sz w:val="24"/>
          <w:szCs w:val="24"/>
        </w:rPr>
        <w:t xml:space="preserve"> работ </w:t>
      </w:r>
      <w:r w:rsidRPr="00506E6E">
        <w:rPr>
          <w:rFonts w:ascii="Times New Roman" w:hAnsi="Times New Roman" w:cs="Times New Roman"/>
          <w:sz w:val="24"/>
          <w:szCs w:val="24"/>
        </w:rPr>
        <w:t>на основании локальной сметы и фактического наличия этих затрат у Подрядчика в соответствующий период.</w:t>
      </w:r>
    </w:p>
    <w:p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 xml:space="preserve">Затраты на ВЗиС, определенные в утвержденной сметной документации по сметным нормативам (путем составления локальных смет), включаются в </w:t>
      </w:r>
      <w:r w:rsidR="006C1FB0">
        <w:rPr>
          <w:rFonts w:ascii="Times New Roman" w:hAnsi="Times New Roman" w:cs="Times New Roman"/>
          <w:sz w:val="24"/>
          <w:szCs w:val="24"/>
        </w:rPr>
        <w:t xml:space="preserve">актах </w:t>
      </w:r>
      <w:r w:rsidR="006C1FB0" w:rsidRPr="00506E6E">
        <w:rPr>
          <w:rFonts w:ascii="Times New Roman" w:hAnsi="Times New Roman" w:cs="Times New Roman"/>
          <w:sz w:val="24"/>
          <w:szCs w:val="24"/>
        </w:rPr>
        <w:t>выполненны</w:t>
      </w:r>
      <w:r w:rsidR="006C1FB0">
        <w:rPr>
          <w:rFonts w:ascii="Times New Roman" w:hAnsi="Times New Roman" w:cs="Times New Roman"/>
          <w:sz w:val="24"/>
          <w:szCs w:val="24"/>
        </w:rPr>
        <w:t>х</w:t>
      </w:r>
      <w:r w:rsidR="006C1FB0" w:rsidRPr="00506E6E">
        <w:rPr>
          <w:rFonts w:ascii="Times New Roman" w:hAnsi="Times New Roman" w:cs="Times New Roman"/>
          <w:sz w:val="24"/>
          <w:szCs w:val="24"/>
        </w:rPr>
        <w:t xml:space="preserve"> работ </w:t>
      </w:r>
      <w:r w:rsidRPr="00506E6E">
        <w:rPr>
          <w:rFonts w:ascii="Times New Roman" w:hAnsi="Times New Roman" w:cs="Times New Roman"/>
          <w:sz w:val="24"/>
          <w:szCs w:val="24"/>
        </w:rPr>
        <w:t>на основании фактических объемов выполненных работ.</w:t>
      </w:r>
    </w:p>
    <w:p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При этом общая сумма ВЗиС не должна превышать сумму затрат на эти цели, определенную Ценой договора подряда.</w:t>
      </w:r>
    </w:p>
    <w:p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w:t>
      </w:r>
      <w:r w:rsidRPr="00506E6E">
        <w:rPr>
          <w:rFonts w:ascii="Times New Roman" w:hAnsi="Times New Roman" w:cs="Times New Roman"/>
          <w:sz w:val="24"/>
          <w:szCs w:val="24"/>
        </w:rPr>
        <w:t xml:space="preserve">6. Затраты на зимнее удорожание включаются в </w:t>
      </w:r>
      <w:r w:rsidR="006C1FB0">
        <w:rPr>
          <w:rFonts w:ascii="Times New Roman" w:hAnsi="Times New Roman" w:cs="Times New Roman"/>
          <w:sz w:val="24"/>
          <w:szCs w:val="24"/>
        </w:rPr>
        <w:t xml:space="preserve">актах </w:t>
      </w:r>
      <w:r w:rsidR="006C1FB0" w:rsidRPr="00506E6E">
        <w:rPr>
          <w:rFonts w:ascii="Times New Roman" w:hAnsi="Times New Roman" w:cs="Times New Roman"/>
          <w:sz w:val="24"/>
          <w:szCs w:val="24"/>
        </w:rPr>
        <w:t>выполненны</w:t>
      </w:r>
      <w:r w:rsidR="006C1FB0">
        <w:rPr>
          <w:rFonts w:ascii="Times New Roman" w:hAnsi="Times New Roman" w:cs="Times New Roman"/>
          <w:sz w:val="24"/>
          <w:szCs w:val="24"/>
        </w:rPr>
        <w:t>х</w:t>
      </w:r>
      <w:r w:rsidR="006C1FB0" w:rsidRPr="00506E6E">
        <w:rPr>
          <w:rFonts w:ascii="Times New Roman" w:hAnsi="Times New Roman" w:cs="Times New Roman"/>
          <w:sz w:val="24"/>
          <w:szCs w:val="24"/>
        </w:rPr>
        <w:t xml:space="preserve"> работ </w:t>
      </w:r>
      <w:r w:rsidRPr="00506E6E">
        <w:rPr>
          <w:rFonts w:ascii="Times New Roman" w:hAnsi="Times New Roman" w:cs="Times New Roman"/>
          <w:sz w:val="24"/>
          <w:szCs w:val="24"/>
        </w:rPr>
        <w:t xml:space="preserve">по процентной норме, указанной в Расчете Цены Договора подряда, от стоимости СМР. Для объектов, строительство и реконструкция которых осуществляется только в летний период, нормы затрат на зимнее удорожание не применяются. </w:t>
      </w:r>
    </w:p>
    <w:p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w:t>
      </w:r>
      <w:r w:rsidRPr="00506E6E">
        <w:rPr>
          <w:rFonts w:ascii="Times New Roman" w:hAnsi="Times New Roman" w:cs="Times New Roman"/>
          <w:sz w:val="24"/>
          <w:szCs w:val="24"/>
        </w:rPr>
        <w:t xml:space="preserve">7. В </w:t>
      </w:r>
      <w:r w:rsidR="006C1FB0">
        <w:rPr>
          <w:rFonts w:ascii="Times New Roman" w:hAnsi="Times New Roman" w:cs="Times New Roman"/>
          <w:sz w:val="24"/>
          <w:szCs w:val="24"/>
        </w:rPr>
        <w:t xml:space="preserve">актах </w:t>
      </w:r>
      <w:r w:rsidR="006C1FB0" w:rsidRPr="00506E6E">
        <w:rPr>
          <w:rFonts w:ascii="Times New Roman" w:hAnsi="Times New Roman" w:cs="Times New Roman"/>
          <w:sz w:val="24"/>
          <w:szCs w:val="24"/>
        </w:rPr>
        <w:t>выполненны</w:t>
      </w:r>
      <w:r w:rsidR="006C1FB0">
        <w:rPr>
          <w:rFonts w:ascii="Times New Roman" w:hAnsi="Times New Roman" w:cs="Times New Roman"/>
          <w:sz w:val="24"/>
          <w:szCs w:val="24"/>
        </w:rPr>
        <w:t>х</w:t>
      </w:r>
      <w:r w:rsidR="006C1FB0" w:rsidRPr="00506E6E">
        <w:rPr>
          <w:rFonts w:ascii="Times New Roman" w:hAnsi="Times New Roman" w:cs="Times New Roman"/>
          <w:sz w:val="24"/>
          <w:szCs w:val="24"/>
        </w:rPr>
        <w:t xml:space="preserve"> работ </w:t>
      </w:r>
      <w:r w:rsidRPr="00506E6E">
        <w:rPr>
          <w:rFonts w:ascii="Times New Roman" w:hAnsi="Times New Roman" w:cs="Times New Roman"/>
          <w:sz w:val="24"/>
          <w:szCs w:val="24"/>
        </w:rPr>
        <w:t>стоимость выполненных работ ПНР определяется на основании локальных смет, составленных по единичным расценкам сборников на пусконаладочные работы.</w:t>
      </w:r>
    </w:p>
    <w:p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В случае, если стоимость ПНР (вхолостую) в Расчете цены договора подряда определялась на основании данных объектов-аналогов, то стоимость выполненных ПНР формируется на основании локальных смет, составленных по единичным расценкам и не должна превышать утвержденный в Расчете цены договора подряда лимит средств на данный вид работ.</w:t>
      </w:r>
    </w:p>
    <w:p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w:t>
      </w:r>
      <w:r w:rsidRPr="00506E6E">
        <w:rPr>
          <w:rFonts w:ascii="Times New Roman" w:hAnsi="Times New Roman" w:cs="Times New Roman"/>
          <w:sz w:val="24"/>
          <w:szCs w:val="24"/>
        </w:rPr>
        <w:t>8. Стоимость прочих работ и затрат (автомобильные перевозки, затраты, связанные с осуществлением работ вахтовым методом, командировочные расходы и т.д.) определяются по фактическим затратам Подрядчика в соответствии с расчетами, согласованными с Заказчиком/заказчиком-застройщиком, с предоставлением первичных документов, подтверждающих фактические затраты (акты замеров расстояний перевозки рабочих, путевые листы, талоны на вывоз мусора, документы, подтверждающие расходы на проезд, наем жилого помещения и т.д.). При этом необходимо учитывать, что стоимость прочих работ, учтенных на основании первичных учетных документов, не должна превышать лимит их стоимости в Расчете цены договора подряда.</w:t>
      </w:r>
    </w:p>
    <w:p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w:t>
      </w:r>
      <w:r w:rsidRPr="00506E6E">
        <w:rPr>
          <w:rFonts w:ascii="Times New Roman" w:hAnsi="Times New Roman" w:cs="Times New Roman"/>
          <w:sz w:val="24"/>
          <w:szCs w:val="24"/>
        </w:rPr>
        <w:t>9. Непредвиденные работы и затраты оплачиваются за фактически выполненные объемы работ на основании актов на дополнительные работы и затраты, утвержденные Заказчиком/заказчиком-застройщиком, в которых указывается необходимость выполнения тех или иных работ, отсутствующих в СД. Не допускается включение в акты выполненных работ непредвиденных затрат в процентном отношении от стоимости СМР.</w:t>
      </w:r>
    </w:p>
    <w:p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w:t>
      </w:r>
      <w:r w:rsidRPr="00506E6E">
        <w:rPr>
          <w:rFonts w:ascii="Times New Roman" w:hAnsi="Times New Roman" w:cs="Times New Roman"/>
          <w:sz w:val="24"/>
          <w:szCs w:val="24"/>
        </w:rPr>
        <w:t xml:space="preserve">10. Коэффициенты, учитывающие усложняющие факторы, влияющие на </w:t>
      </w:r>
      <w:r w:rsidRPr="00506E6E">
        <w:rPr>
          <w:rFonts w:ascii="Times New Roman" w:hAnsi="Times New Roman" w:cs="Times New Roman"/>
          <w:sz w:val="24"/>
          <w:szCs w:val="24"/>
        </w:rPr>
        <w:lastRenderedPageBreak/>
        <w:t xml:space="preserve">производство работ и применяемые в </w:t>
      </w:r>
      <w:r w:rsidR="006C1FB0">
        <w:rPr>
          <w:rFonts w:ascii="Times New Roman" w:hAnsi="Times New Roman" w:cs="Times New Roman"/>
          <w:sz w:val="24"/>
          <w:szCs w:val="24"/>
        </w:rPr>
        <w:t xml:space="preserve">актах </w:t>
      </w:r>
      <w:r w:rsidR="006C1FB0" w:rsidRPr="00506E6E">
        <w:rPr>
          <w:rFonts w:ascii="Times New Roman" w:hAnsi="Times New Roman" w:cs="Times New Roman"/>
          <w:sz w:val="24"/>
          <w:szCs w:val="24"/>
        </w:rPr>
        <w:t>выполненны</w:t>
      </w:r>
      <w:r w:rsidR="006C1FB0">
        <w:rPr>
          <w:rFonts w:ascii="Times New Roman" w:hAnsi="Times New Roman" w:cs="Times New Roman"/>
          <w:sz w:val="24"/>
          <w:szCs w:val="24"/>
        </w:rPr>
        <w:t>х</w:t>
      </w:r>
      <w:r w:rsidR="006C1FB0" w:rsidRPr="00506E6E">
        <w:rPr>
          <w:rFonts w:ascii="Times New Roman" w:hAnsi="Times New Roman" w:cs="Times New Roman"/>
          <w:sz w:val="24"/>
          <w:szCs w:val="24"/>
        </w:rPr>
        <w:t xml:space="preserve"> работ</w:t>
      </w:r>
      <w:r w:rsidRPr="00506E6E">
        <w:rPr>
          <w:rFonts w:ascii="Times New Roman" w:hAnsi="Times New Roman" w:cs="Times New Roman"/>
          <w:sz w:val="24"/>
          <w:szCs w:val="24"/>
        </w:rPr>
        <w:t xml:space="preserve">, должны быть обоснованы </w:t>
      </w:r>
      <w:r>
        <w:rPr>
          <w:rFonts w:ascii="Times New Roman" w:hAnsi="Times New Roman" w:cs="Times New Roman"/>
          <w:sz w:val="24"/>
          <w:szCs w:val="24"/>
        </w:rPr>
        <w:t>проектом организации строительства</w:t>
      </w:r>
      <w:r w:rsidRPr="00506E6E">
        <w:rPr>
          <w:rFonts w:ascii="Times New Roman" w:hAnsi="Times New Roman" w:cs="Times New Roman"/>
          <w:sz w:val="24"/>
          <w:szCs w:val="24"/>
        </w:rPr>
        <w:t xml:space="preserve"> и соответствовать по наименованию условиям производства работ, оговоренным в таблицах №№ 1 - 4 Приложения № 1 МДС 81-35.2004 и указываться раздельно, со ссылкой на пункт соответствующей таблицы. (например, не допускается применение К=1,38, вместо К=1,2 (п.5 таб.1) и К=1,15 (п.7 таб.1).</w:t>
      </w:r>
    </w:p>
    <w:p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4.3. </w:t>
      </w:r>
      <w:r w:rsidRPr="00506E6E">
        <w:rPr>
          <w:rFonts w:ascii="Times New Roman" w:hAnsi="Times New Roman" w:cs="Times New Roman"/>
          <w:sz w:val="24"/>
          <w:szCs w:val="24"/>
        </w:rPr>
        <w:t>Взаиморасчеты за выполненные работы.</w:t>
      </w:r>
    </w:p>
    <w:p w:rsidR="00E85603" w:rsidRPr="00506E6E" w:rsidRDefault="00E85603" w:rsidP="004137DC">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 xml:space="preserve">Данные о выполненных работах и затратах за отчетный период, оформленные </w:t>
      </w:r>
      <w:r w:rsidR="006C1FB0">
        <w:rPr>
          <w:rFonts w:ascii="Times New Roman" w:hAnsi="Times New Roman" w:cs="Times New Roman"/>
          <w:sz w:val="24"/>
          <w:szCs w:val="24"/>
        </w:rPr>
        <w:t xml:space="preserve">акты </w:t>
      </w:r>
      <w:r w:rsidR="006C1FB0" w:rsidRPr="00506E6E">
        <w:rPr>
          <w:rFonts w:ascii="Times New Roman" w:hAnsi="Times New Roman" w:cs="Times New Roman"/>
          <w:sz w:val="24"/>
          <w:szCs w:val="24"/>
        </w:rPr>
        <w:t>выполненны</w:t>
      </w:r>
      <w:r w:rsidR="006C1FB0">
        <w:rPr>
          <w:rFonts w:ascii="Times New Roman" w:hAnsi="Times New Roman" w:cs="Times New Roman"/>
          <w:sz w:val="24"/>
          <w:szCs w:val="24"/>
        </w:rPr>
        <w:t>х</w:t>
      </w:r>
      <w:r w:rsidR="006C1FB0" w:rsidRPr="00506E6E">
        <w:rPr>
          <w:rFonts w:ascii="Times New Roman" w:hAnsi="Times New Roman" w:cs="Times New Roman"/>
          <w:sz w:val="24"/>
          <w:szCs w:val="24"/>
        </w:rPr>
        <w:t xml:space="preserve"> работ </w:t>
      </w:r>
      <w:r w:rsidRPr="00506E6E">
        <w:rPr>
          <w:rFonts w:ascii="Times New Roman" w:hAnsi="Times New Roman" w:cs="Times New Roman"/>
          <w:sz w:val="24"/>
          <w:szCs w:val="24"/>
        </w:rPr>
        <w:t>и расчетами, включаются Подрядчиком в справку о стоимости выполненных работ и затрат.</w:t>
      </w:r>
    </w:p>
    <w:p w:rsidR="00396446" w:rsidRPr="00396446" w:rsidRDefault="00396446" w:rsidP="004137DC">
      <w:pPr>
        <w:widowControl w:val="0"/>
        <w:shd w:val="clear" w:color="auto" w:fill="FFFFFF"/>
        <w:tabs>
          <w:tab w:val="left" w:pos="425"/>
        </w:tabs>
        <w:spacing w:before="14" w:after="14" w:line="240" w:lineRule="auto"/>
        <w:ind w:firstLine="720"/>
        <w:jc w:val="both"/>
        <w:rPr>
          <w:rFonts w:ascii="Times New Roman" w:hAnsi="Times New Roman" w:cs="Times New Roman"/>
          <w:sz w:val="24"/>
          <w:szCs w:val="24"/>
        </w:rPr>
      </w:pPr>
      <w:r w:rsidRPr="00396446">
        <w:rPr>
          <w:rFonts w:ascii="Times New Roman" w:hAnsi="Times New Roman" w:cs="Times New Roman"/>
          <w:sz w:val="24"/>
          <w:szCs w:val="24"/>
        </w:rPr>
        <w:t>Подрядчик обязан ежемесячно представлять формы Актов выполненных работ Заказчику не позднее 25 (двадцать пятого) числа отчетного месяца.</w:t>
      </w:r>
    </w:p>
    <w:p w:rsidR="00E85603" w:rsidRPr="00506E6E" w:rsidRDefault="00E85603" w:rsidP="004137DC">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На стоимость</w:t>
      </w:r>
      <w:r w:rsidR="006C1FB0">
        <w:rPr>
          <w:rFonts w:ascii="Times New Roman" w:hAnsi="Times New Roman" w:cs="Times New Roman"/>
          <w:sz w:val="24"/>
          <w:szCs w:val="24"/>
        </w:rPr>
        <w:t xml:space="preserve"> по</w:t>
      </w:r>
      <w:r w:rsidR="006C1FB0" w:rsidRPr="006C1FB0">
        <w:rPr>
          <w:rFonts w:ascii="Times New Roman" w:hAnsi="Times New Roman" w:cs="Times New Roman"/>
          <w:sz w:val="24"/>
          <w:szCs w:val="24"/>
        </w:rPr>
        <w:t xml:space="preserve"> </w:t>
      </w:r>
      <w:r w:rsidR="006C1FB0">
        <w:rPr>
          <w:rFonts w:ascii="Times New Roman" w:hAnsi="Times New Roman" w:cs="Times New Roman"/>
          <w:sz w:val="24"/>
          <w:szCs w:val="24"/>
        </w:rPr>
        <w:t xml:space="preserve">актам </w:t>
      </w:r>
      <w:r w:rsidR="006C1FB0" w:rsidRPr="00506E6E">
        <w:rPr>
          <w:rFonts w:ascii="Times New Roman" w:hAnsi="Times New Roman" w:cs="Times New Roman"/>
          <w:sz w:val="24"/>
          <w:szCs w:val="24"/>
        </w:rPr>
        <w:t>выполненны</w:t>
      </w:r>
      <w:r w:rsidR="006C1FB0">
        <w:rPr>
          <w:rFonts w:ascii="Times New Roman" w:hAnsi="Times New Roman" w:cs="Times New Roman"/>
          <w:sz w:val="24"/>
          <w:szCs w:val="24"/>
        </w:rPr>
        <w:t>х</w:t>
      </w:r>
      <w:r w:rsidR="006C1FB0" w:rsidRPr="00506E6E">
        <w:rPr>
          <w:rFonts w:ascii="Times New Roman" w:hAnsi="Times New Roman" w:cs="Times New Roman"/>
          <w:sz w:val="24"/>
          <w:szCs w:val="24"/>
        </w:rPr>
        <w:t xml:space="preserve"> работ</w:t>
      </w:r>
      <w:r w:rsidRPr="00506E6E">
        <w:rPr>
          <w:rFonts w:ascii="Times New Roman" w:hAnsi="Times New Roman" w:cs="Times New Roman"/>
          <w:sz w:val="24"/>
          <w:szCs w:val="24"/>
        </w:rPr>
        <w:t xml:space="preserve"> осуществляется начисление налога на добавленную стоимость в порядке, предусмотренном законодательством Российской Федерации.</w:t>
      </w:r>
    </w:p>
    <w:p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Оформленный Подрядчиком комплект первичной учетной документации (</w:t>
      </w:r>
      <w:r w:rsidR="00AF7C42">
        <w:rPr>
          <w:rFonts w:ascii="Times New Roman" w:hAnsi="Times New Roman" w:cs="Times New Roman"/>
          <w:sz w:val="24"/>
          <w:szCs w:val="24"/>
        </w:rPr>
        <w:t>журнал</w:t>
      </w:r>
      <w:r w:rsidR="006D1AFA">
        <w:rPr>
          <w:rFonts w:ascii="Times New Roman" w:hAnsi="Times New Roman" w:cs="Times New Roman"/>
          <w:sz w:val="24"/>
          <w:szCs w:val="24"/>
        </w:rPr>
        <w:t xml:space="preserve"> учета выполненных работ</w:t>
      </w:r>
      <w:r w:rsidR="00454F8F">
        <w:rPr>
          <w:rFonts w:ascii="Times New Roman" w:hAnsi="Times New Roman" w:cs="Times New Roman"/>
          <w:sz w:val="24"/>
          <w:szCs w:val="24"/>
        </w:rPr>
        <w:t>*</w:t>
      </w:r>
      <w:r w:rsidRPr="00506E6E">
        <w:rPr>
          <w:rFonts w:ascii="Times New Roman" w:hAnsi="Times New Roman" w:cs="Times New Roman"/>
          <w:sz w:val="24"/>
          <w:szCs w:val="24"/>
        </w:rPr>
        <w:t xml:space="preserve">, </w:t>
      </w:r>
      <w:r w:rsidR="006C1FB0">
        <w:rPr>
          <w:rFonts w:ascii="Times New Roman" w:hAnsi="Times New Roman" w:cs="Times New Roman"/>
          <w:sz w:val="24"/>
          <w:szCs w:val="24"/>
        </w:rPr>
        <w:t xml:space="preserve">актов </w:t>
      </w:r>
      <w:r w:rsidR="006C1FB0" w:rsidRPr="00506E6E">
        <w:rPr>
          <w:rFonts w:ascii="Times New Roman" w:hAnsi="Times New Roman" w:cs="Times New Roman"/>
          <w:sz w:val="24"/>
          <w:szCs w:val="24"/>
        </w:rPr>
        <w:t>выполненны</w:t>
      </w:r>
      <w:r w:rsidR="006C1FB0">
        <w:rPr>
          <w:rFonts w:ascii="Times New Roman" w:hAnsi="Times New Roman" w:cs="Times New Roman"/>
          <w:sz w:val="24"/>
          <w:szCs w:val="24"/>
        </w:rPr>
        <w:t>х</w:t>
      </w:r>
      <w:r w:rsidR="006C1FB0" w:rsidRPr="00506E6E">
        <w:rPr>
          <w:rFonts w:ascii="Times New Roman" w:hAnsi="Times New Roman" w:cs="Times New Roman"/>
          <w:sz w:val="24"/>
          <w:szCs w:val="24"/>
        </w:rPr>
        <w:t xml:space="preserve"> работ</w:t>
      </w:r>
      <w:r w:rsidRPr="00506E6E">
        <w:rPr>
          <w:rFonts w:ascii="Times New Roman" w:hAnsi="Times New Roman" w:cs="Times New Roman"/>
          <w:sz w:val="24"/>
          <w:szCs w:val="24"/>
        </w:rPr>
        <w:t xml:space="preserve">, </w:t>
      </w:r>
      <w:r w:rsidR="006C1FB0">
        <w:rPr>
          <w:rFonts w:ascii="Times New Roman" w:hAnsi="Times New Roman" w:cs="Times New Roman"/>
          <w:sz w:val="24"/>
          <w:szCs w:val="24"/>
        </w:rPr>
        <w:t>справки</w:t>
      </w:r>
      <w:r w:rsidR="006C1FB0" w:rsidRPr="00506E6E">
        <w:rPr>
          <w:rFonts w:ascii="Times New Roman" w:hAnsi="Times New Roman" w:cs="Times New Roman"/>
          <w:sz w:val="24"/>
          <w:szCs w:val="24"/>
        </w:rPr>
        <w:t xml:space="preserve"> о стоимости выполненных работ и затрат</w:t>
      </w:r>
      <w:r w:rsidRPr="00506E6E">
        <w:rPr>
          <w:rFonts w:ascii="Times New Roman" w:hAnsi="Times New Roman" w:cs="Times New Roman"/>
          <w:sz w:val="24"/>
          <w:szCs w:val="24"/>
        </w:rPr>
        <w:t>, счета и счета-фактуры на выполненные работы, иные документы, предусмотренные внутренними распорядительными документами, необходимые для осуществления контрольных функций) предоставляется Заказчику/заказчику-застройщику.</w:t>
      </w:r>
      <w:r w:rsidR="00454F8F">
        <w:rPr>
          <w:rFonts w:ascii="Times New Roman" w:hAnsi="Times New Roman" w:cs="Times New Roman"/>
          <w:sz w:val="24"/>
          <w:szCs w:val="24"/>
        </w:rPr>
        <w:t xml:space="preserve"> </w:t>
      </w:r>
    </w:p>
    <w:p w:rsidR="00E85603" w:rsidRPr="00506E6E" w:rsidRDefault="00454F8F"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AF7C42">
        <w:rPr>
          <w:rFonts w:ascii="Times New Roman" w:hAnsi="Times New Roman" w:cs="Times New Roman"/>
          <w:sz w:val="24"/>
          <w:szCs w:val="24"/>
        </w:rPr>
        <w:t>Ж</w:t>
      </w:r>
      <w:r w:rsidR="006D1AFA" w:rsidRPr="00E626C0">
        <w:rPr>
          <w:rFonts w:ascii="Times New Roman" w:hAnsi="Times New Roman" w:cs="Times New Roman"/>
          <w:sz w:val="24"/>
          <w:szCs w:val="24"/>
        </w:rPr>
        <w:t xml:space="preserve">урнал учета выполненных работ </w:t>
      </w:r>
      <w:r>
        <w:rPr>
          <w:rFonts w:ascii="Times New Roman" w:hAnsi="Times New Roman" w:cs="Times New Roman"/>
          <w:sz w:val="24"/>
          <w:szCs w:val="24"/>
        </w:rPr>
        <w:t xml:space="preserve">предоставляется Заказчику при сдаче полного этапа </w:t>
      </w:r>
      <w:r w:rsidR="001230A4">
        <w:rPr>
          <w:rFonts w:ascii="Times New Roman" w:hAnsi="Times New Roman" w:cs="Times New Roman"/>
          <w:sz w:val="24"/>
          <w:szCs w:val="24"/>
        </w:rPr>
        <w:t>строительства</w:t>
      </w:r>
      <w:r>
        <w:rPr>
          <w:rFonts w:ascii="Times New Roman" w:hAnsi="Times New Roman" w:cs="Times New Roman"/>
          <w:sz w:val="24"/>
          <w:szCs w:val="24"/>
        </w:rPr>
        <w:t xml:space="preserve">. </w:t>
      </w:r>
      <w:r w:rsidR="00E85603" w:rsidRPr="00506E6E">
        <w:rPr>
          <w:rFonts w:ascii="Times New Roman" w:hAnsi="Times New Roman" w:cs="Times New Roman"/>
          <w:sz w:val="24"/>
          <w:szCs w:val="24"/>
        </w:rPr>
        <w:t>Заказчик/заказчик-застройщик производит проверку представленных документов на предмет:</w:t>
      </w:r>
    </w:p>
    <w:p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 xml:space="preserve">подтверждения объемов и качества выполненных работ, на соответствие физических объемов выполненных работ рабочей документации, утвержденной «в производство работ»;  </w:t>
      </w:r>
    </w:p>
    <w:p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соответствия требованиям нормативных документов;</w:t>
      </w:r>
    </w:p>
    <w:p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наличия надлежащим образом оформленной исполнительной документации на предъявляемые к приемке работы;</w:t>
      </w:r>
    </w:p>
    <w:p w:rsidR="00D9538A" w:rsidRDefault="00D9538A"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отсутствия замечаний со стороны Строительного контроля по принимаемым работам;</w:t>
      </w:r>
    </w:p>
    <w:p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 xml:space="preserve">соответствия стоимостных показателей в </w:t>
      </w:r>
      <w:r w:rsidR="006C1FB0">
        <w:rPr>
          <w:rFonts w:ascii="Times New Roman" w:hAnsi="Times New Roman" w:cs="Times New Roman"/>
          <w:sz w:val="24"/>
          <w:szCs w:val="24"/>
        </w:rPr>
        <w:t xml:space="preserve">актах </w:t>
      </w:r>
      <w:r w:rsidR="006C1FB0" w:rsidRPr="00506E6E">
        <w:rPr>
          <w:rFonts w:ascii="Times New Roman" w:hAnsi="Times New Roman" w:cs="Times New Roman"/>
          <w:sz w:val="24"/>
          <w:szCs w:val="24"/>
        </w:rPr>
        <w:t>выполненны</w:t>
      </w:r>
      <w:r w:rsidR="006C1FB0">
        <w:rPr>
          <w:rFonts w:ascii="Times New Roman" w:hAnsi="Times New Roman" w:cs="Times New Roman"/>
          <w:sz w:val="24"/>
          <w:szCs w:val="24"/>
        </w:rPr>
        <w:t>х</w:t>
      </w:r>
      <w:r w:rsidR="006C1FB0" w:rsidRPr="00506E6E">
        <w:rPr>
          <w:rFonts w:ascii="Times New Roman" w:hAnsi="Times New Roman" w:cs="Times New Roman"/>
          <w:sz w:val="24"/>
          <w:szCs w:val="24"/>
        </w:rPr>
        <w:t xml:space="preserve"> работ </w:t>
      </w:r>
      <w:r w:rsidRPr="00506E6E">
        <w:rPr>
          <w:rFonts w:ascii="Times New Roman" w:hAnsi="Times New Roman" w:cs="Times New Roman"/>
          <w:sz w:val="24"/>
          <w:szCs w:val="24"/>
        </w:rPr>
        <w:t>показателям сметной документации, входящей в состав рабочей документации, утвержденной «в производство работ», которые не должны превышать лимитов по ССР в составе ПД, утвержденному в установленном законодательством порядке, а также стоимостных лимитов по Договору подряда;</w:t>
      </w:r>
    </w:p>
    <w:p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комплектности документов, правильности их составления и оформления;</w:t>
      </w:r>
    </w:p>
    <w:p w:rsidR="00E85603" w:rsidRPr="00545321"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правильности расчетов стоимости компенсируемых затрат, связанных с осуществлением вахтового метода, перевозкой автомобильным транспортом работников строительно-монтажных организаций, командированием рабочих и других затрат, входящих в условия оплаты по Договору подряда;</w:t>
      </w:r>
    </w:p>
    <w:p w:rsidR="00AE35CB" w:rsidRDefault="00E85603" w:rsidP="00AE35CB">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 xml:space="preserve">соответствия объемов и видов затрат, отраженных </w:t>
      </w:r>
      <w:r w:rsidR="006C1FB0">
        <w:rPr>
          <w:rFonts w:ascii="Times New Roman" w:hAnsi="Times New Roman" w:cs="Times New Roman"/>
          <w:sz w:val="24"/>
          <w:szCs w:val="24"/>
        </w:rPr>
        <w:t xml:space="preserve">в </w:t>
      </w:r>
      <w:r w:rsidR="006C1FB0" w:rsidRPr="00506E6E">
        <w:rPr>
          <w:rFonts w:ascii="Times New Roman" w:hAnsi="Times New Roman" w:cs="Times New Roman"/>
          <w:sz w:val="24"/>
          <w:szCs w:val="24"/>
        </w:rPr>
        <w:t>справк</w:t>
      </w:r>
      <w:r w:rsidR="006C1FB0">
        <w:rPr>
          <w:rFonts w:ascii="Times New Roman" w:hAnsi="Times New Roman" w:cs="Times New Roman"/>
          <w:sz w:val="24"/>
          <w:szCs w:val="24"/>
        </w:rPr>
        <w:t>е</w:t>
      </w:r>
      <w:r w:rsidR="006C1FB0" w:rsidRPr="00506E6E">
        <w:rPr>
          <w:rFonts w:ascii="Times New Roman" w:hAnsi="Times New Roman" w:cs="Times New Roman"/>
          <w:sz w:val="24"/>
          <w:szCs w:val="24"/>
        </w:rPr>
        <w:t xml:space="preserve"> о стоимости выполненных работ и затрат</w:t>
      </w:r>
      <w:r w:rsidRPr="00506E6E">
        <w:rPr>
          <w:rFonts w:ascii="Times New Roman" w:hAnsi="Times New Roman" w:cs="Times New Roman"/>
          <w:sz w:val="24"/>
          <w:szCs w:val="24"/>
        </w:rPr>
        <w:t xml:space="preserve">, выполненным СМР и ПНР, стоимости поставленного и смонтированного оборудования и принятым прочим затратам, предъявленным на основании актов </w:t>
      </w:r>
      <w:r w:rsidR="006C1FB0" w:rsidRPr="00506E6E">
        <w:rPr>
          <w:rFonts w:ascii="Times New Roman" w:hAnsi="Times New Roman" w:cs="Times New Roman"/>
          <w:sz w:val="24"/>
          <w:szCs w:val="24"/>
        </w:rPr>
        <w:t>выполненны</w:t>
      </w:r>
      <w:r w:rsidR="006C1FB0">
        <w:rPr>
          <w:rFonts w:ascii="Times New Roman" w:hAnsi="Times New Roman" w:cs="Times New Roman"/>
          <w:sz w:val="24"/>
          <w:szCs w:val="24"/>
        </w:rPr>
        <w:t>х</w:t>
      </w:r>
      <w:r w:rsidR="006C1FB0" w:rsidRPr="00506E6E">
        <w:rPr>
          <w:rFonts w:ascii="Times New Roman" w:hAnsi="Times New Roman" w:cs="Times New Roman"/>
          <w:sz w:val="24"/>
          <w:szCs w:val="24"/>
        </w:rPr>
        <w:t xml:space="preserve"> работ</w:t>
      </w:r>
      <w:r w:rsidRPr="00506E6E">
        <w:rPr>
          <w:rFonts w:ascii="Times New Roman" w:hAnsi="Times New Roman" w:cs="Times New Roman"/>
          <w:sz w:val="24"/>
          <w:szCs w:val="24"/>
        </w:rPr>
        <w:t>.</w:t>
      </w:r>
      <w:bookmarkEnd w:id="0"/>
      <w:bookmarkEnd w:id="1"/>
      <w:r w:rsidRPr="00B76D20">
        <w:rPr>
          <w:rFonts w:ascii="Times New Roman" w:hAnsi="Times New Roman" w:cs="Times New Roman"/>
          <w:sz w:val="24"/>
          <w:szCs w:val="24"/>
        </w:rPr>
        <w:t xml:space="preserve">    </w:t>
      </w:r>
    </w:p>
    <w:p w:rsidR="006B60A8" w:rsidRDefault="006B60A8" w:rsidP="00AE35CB">
      <w:pPr>
        <w:widowControl w:val="0"/>
        <w:shd w:val="clear" w:color="auto" w:fill="FFFFFF"/>
        <w:spacing w:after="0" w:line="240" w:lineRule="auto"/>
        <w:ind w:firstLine="709"/>
        <w:jc w:val="both"/>
        <w:rPr>
          <w:rFonts w:ascii="Times New Roman" w:hAnsi="Times New Roman" w:cs="Times New Roman"/>
          <w:sz w:val="24"/>
          <w:szCs w:val="24"/>
        </w:rPr>
      </w:pPr>
    </w:p>
    <w:p w:rsidR="00E85603" w:rsidRPr="00AE35CB" w:rsidRDefault="00E85603" w:rsidP="00AE35CB">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b/>
          <w:bCs/>
          <w:kern w:val="32"/>
          <w:sz w:val="24"/>
          <w:szCs w:val="24"/>
        </w:rPr>
        <w:t>Статья 5. Порядок и условия платежей</w:t>
      </w:r>
    </w:p>
    <w:p w:rsidR="00930CDF" w:rsidRPr="007852B5" w:rsidRDefault="00930CDF" w:rsidP="00930CDF">
      <w:pPr>
        <w:widowControl w:val="0"/>
        <w:spacing w:after="0" w:line="240" w:lineRule="auto"/>
        <w:ind w:firstLine="709"/>
        <w:jc w:val="both"/>
        <w:rPr>
          <w:rFonts w:ascii="Times New Roman" w:hAnsi="Times New Roman" w:cs="Times New Roman"/>
          <w:sz w:val="24"/>
          <w:szCs w:val="24"/>
        </w:rPr>
      </w:pPr>
      <w:r w:rsidRPr="007852B5">
        <w:rPr>
          <w:rFonts w:ascii="Times New Roman" w:hAnsi="Times New Roman" w:cs="Times New Roman"/>
          <w:sz w:val="24"/>
          <w:szCs w:val="24"/>
        </w:rPr>
        <w:t>5.1</w:t>
      </w:r>
      <w:r w:rsidRPr="007852B5">
        <w:rPr>
          <w:rFonts w:ascii="Times New Roman" w:hAnsi="Times New Roman" w:cs="Times New Roman"/>
        </w:rPr>
        <w:t xml:space="preserve">. </w:t>
      </w:r>
      <w:r w:rsidRPr="007852B5">
        <w:rPr>
          <w:rFonts w:ascii="Times New Roman" w:hAnsi="Times New Roman" w:cs="Times New Roman"/>
          <w:sz w:val="24"/>
          <w:szCs w:val="24"/>
        </w:rPr>
        <w:t xml:space="preserve">Платежи осуществляются Заказчиком </w:t>
      </w:r>
      <w:r w:rsidR="00EC0B12" w:rsidRPr="00AC70C8">
        <w:rPr>
          <w:rFonts w:ascii="Times New Roman" w:hAnsi="Times New Roman" w:cs="Times New Roman"/>
          <w:sz w:val="24"/>
        </w:rPr>
        <w:t xml:space="preserve">в течение </w:t>
      </w:r>
      <w:r w:rsidR="00C04B46">
        <w:rPr>
          <w:rFonts w:ascii="Times New Roman" w:hAnsi="Times New Roman" w:cs="Times New Roman"/>
          <w:sz w:val="24"/>
          <w:szCs w:val="24"/>
        </w:rPr>
        <w:t xml:space="preserve">______ </w:t>
      </w:r>
      <w:r w:rsidR="00C04B46" w:rsidRPr="00250A70">
        <w:rPr>
          <w:rFonts w:ascii="Times New Roman" w:hAnsi="Times New Roman" w:cs="Times New Roman"/>
          <w:sz w:val="24"/>
          <w:szCs w:val="24"/>
        </w:rPr>
        <w:t xml:space="preserve">дней </w:t>
      </w:r>
      <w:r w:rsidR="00EC0B12" w:rsidRPr="00AC70C8">
        <w:rPr>
          <w:rFonts w:ascii="Times New Roman" w:hAnsi="Times New Roman" w:cs="Times New Roman"/>
          <w:sz w:val="24"/>
        </w:rPr>
        <w:t>с момента подписания сторонами актов приема работ и предоставления счет-фактуры</w:t>
      </w:r>
      <w:r w:rsidRPr="007852B5">
        <w:rPr>
          <w:rFonts w:ascii="Times New Roman" w:hAnsi="Times New Roman" w:cs="Times New Roman"/>
          <w:sz w:val="24"/>
          <w:szCs w:val="24"/>
        </w:rPr>
        <w:t>.</w:t>
      </w:r>
    </w:p>
    <w:p w:rsidR="00930CDF" w:rsidRPr="007852B5" w:rsidRDefault="00930CDF" w:rsidP="00930CDF">
      <w:pPr>
        <w:widowControl w:val="0"/>
        <w:spacing w:after="0" w:line="240" w:lineRule="auto"/>
        <w:ind w:firstLine="709"/>
        <w:jc w:val="both"/>
        <w:rPr>
          <w:rFonts w:ascii="Times New Roman" w:hAnsi="Times New Roman" w:cs="Times New Roman"/>
          <w:sz w:val="24"/>
          <w:szCs w:val="24"/>
        </w:rPr>
      </w:pPr>
      <w:r w:rsidRPr="007852B5">
        <w:rPr>
          <w:rFonts w:ascii="Times New Roman" w:hAnsi="Times New Roman" w:cs="Times New Roman"/>
          <w:sz w:val="24"/>
          <w:szCs w:val="24"/>
        </w:rPr>
        <w:t>А</w:t>
      </w:r>
      <w:r w:rsidR="006C1FB0" w:rsidRPr="007852B5">
        <w:rPr>
          <w:rFonts w:ascii="Times New Roman" w:hAnsi="Times New Roman" w:cs="Times New Roman"/>
          <w:sz w:val="24"/>
          <w:szCs w:val="24"/>
        </w:rPr>
        <w:t xml:space="preserve">кт о приемке выполненных работ </w:t>
      </w:r>
      <w:r w:rsidRPr="007852B5">
        <w:rPr>
          <w:rFonts w:ascii="Times New Roman" w:hAnsi="Times New Roman" w:cs="Times New Roman"/>
          <w:sz w:val="24"/>
          <w:szCs w:val="24"/>
        </w:rPr>
        <w:t>должен быть предварительно завизирован уполномоченным представителем Исполнителя по строительному контролю.</w:t>
      </w:r>
    </w:p>
    <w:p w:rsidR="00930CDF" w:rsidRPr="007852B5" w:rsidRDefault="00930CDF" w:rsidP="00CC7D6B">
      <w:pPr>
        <w:widowControl w:val="0"/>
        <w:spacing w:after="0" w:line="240" w:lineRule="auto"/>
        <w:ind w:firstLine="709"/>
        <w:jc w:val="both"/>
        <w:rPr>
          <w:rFonts w:ascii="Times New Roman" w:hAnsi="Times New Roman" w:cs="Times New Roman"/>
          <w:sz w:val="24"/>
          <w:szCs w:val="24"/>
        </w:rPr>
      </w:pPr>
      <w:r w:rsidRPr="007852B5">
        <w:rPr>
          <w:rFonts w:ascii="Times New Roman" w:hAnsi="Times New Roman" w:cs="Times New Roman"/>
          <w:sz w:val="24"/>
          <w:szCs w:val="24"/>
        </w:rPr>
        <w:t xml:space="preserve">Оплата платежей осуществляется Заказчиком при условии наличия на момент платежа следующих документов: </w:t>
      </w:r>
    </w:p>
    <w:p w:rsidR="00CC7D6B" w:rsidRPr="007852B5" w:rsidRDefault="00CC7D6B" w:rsidP="00CC7D6B">
      <w:pPr>
        <w:pStyle w:val="a4"/>
        <w:pBdr>
          <w:top w:val="nil"/>
          <w:left w:val="nil"/>
          <w:bottom w:val="nil"/>
          <w:right w:val="nil"/>
          <w:between w:val="nil"/>
          <w:bar w:val="nil"/>
        </w:pBdr>
        <w:tabs>
          <w:tab w:val="left" w:pos="1134"/>
        </w:tabs>
        <w:ind w:left="0" w:firstLine="709"/>
        <w:jc w:val="both"/>
        <w:rPr>
          <w:rFonts w:ascii="Times New Roman" w:eastAsiaTheme="minorHAnsi" w:hAnsi="Times New Roman" w:cs="Times New Roman"/>
          <w:sz w:val="24"/>
          <w:szCs w:val="24"/>
          <w:lang w:eastAsia="en-US"/>
        </w:rPr>
      </w:pPr>
      <w:r w:rsidRPr="007852B5">
        <w:rPr>
          <w:rFonts w:ascii="Times New Roman" w:eastAsiaTheme="minorHAnsi" w:hAnsi="Times New Roman" w:cs="Times New Roman"/>
          <w:sz w:val="24"/>
          <w:szCs w:val="24"/>
          <w:lang w:eastAsia="en-US"/>
        </w:rPr>
        <w:t>а) выставленного Подрядчиком счета;</w:t>
      </w:r>
    </w:p>
    <w:p w:rsidR="00601578" w:rsidRPr="007852B5" w:rsidRDefault="00601578" w:rsidP="00CC7D6B">
      <w:pPr>
        <w:pStyle w:val="a4"/>
        <w:pBdr>
          <w:top w:val="nil"/>
          <w:left w:val="nil"/>
          <w:bottom w:val="nil"/>
          <w:right w:val="nil"/>
          <w:between w:val="nil"/>
          <w:bar w:val="nil"/>
        </w:pBdr>
        <w:tabs>
          <w:tab w:val="left" w:pos="1134"/>
        </w:tabs>
        <w:ind w:left="0" w:firstLine="709"/>
        <w:jc w:val="both"/>
        <w:rPr>
          <w:rFonts w:ascii="Times New Roman" w:eastAsiaTheme="minorHAnsi" w:hAnsi="Times New Roman" w:cs="Times New Roman"/>
          <w:sz w:val="24"/>
          <w:szCs w:val="24"/>
          <w:lang w:eastAsia="en-US"/>
        </w:rPr>
      </w:pPr>
      <w:r w:rsidRPr="007852B5">
        <w:rPr>
          <w:rFonts w:ascii="Times New Roman" w:hAnsi="Times New Roman" w:cs="Times New Roman"/>
          <w:bCs/>
          <w:iCs/>
          <w:sz w:val="24"/>
          <w:szCs w:val="24"/>
        </w:rPr>
        <w:t>выставленного Подрядчиком счёта-фактуры</w:t>
      </w:r>
    </w:p>
    <w:p w:rsidR="00CC7D6B" w:rsidRDefault="00CC7D6B" w:rsidP="00CC7D6B">
      <w:pPr>
        <w:pStyle w:val="a4"/>
        <w:pBdr>
          <w:top w:val="nil"/>
          <w:left w:val="nil"/>
          <w:bottom w:val="nil"/>
          <w:right w:val="nil"/>
          <w:between w:val="nil"/>
          <w:bar w:val="nil"/>
        </w:pBdr>
        <w:tabs>
          <w:tab w:val="left" w:pos="1134"/>
        </w:tabs>
        <w:ind w:left="0" w:firstLine="709"/>
        <w:jc w:val="both"/>
        <w:rPr>
          <w:rFonts w:ascii="Times New Roman" w:eastAsiaTheme="minorHAnsi" w:hAnsi="Times New Roman" w:cs="Times New Roman"/>
          <w:sz w:val="24"/>
          <w:szCs w:val="24"/>
          <w:lang w:eastAsia="en-US"/>
        </w:rPr>
      </w:pPr>
      <w:r w:rsidRPr="007852B5">
        <w:rPr>
          <w:rFonts w:ascii="Times New Roman" w:eastAsiaTheme="minorHAnsi" w:hAnsi="Times New Roman" w:cs="Times New Roman"/>
          <w:sz w:val="24"/>
          <w:szCs w:val="24"/>
          <w:lang w:eastAsia="en-US"/>
        </w:rPr>
        <w:t xml:space="preserve">б) комплекта исполнительной документации в соответствии с утвержденным </w:t>
      </w:r>
      <w:r w:rsidRPr="007852B5">
        <w:rPr>
          <w:rFonts w:ascii="Times New Roman" w:eastAsiaTheme="minorHAnsi" w:hAnsi="Times New Roman" w:cs="Times New Roman"/>
          <w:sz w:val="24"/>
          <w:szCs w:val="24"/>
          <w:lang w:eastAsia="en-US"/>
        </w:rPr>
        <w:lastRenderedPageBreak/>
        <w:t>Заказчиком перечнем исполнительной документации, подтверждающей на момент подписания качество и объемы выполненных строительно-монтажных работ;</w:t>
      </w:r>
    </w:p>
    <w:p w:rsidR="00E85603" w:rsidRPr="00952A14" w:rsidRDefault="00E85603" w:rsidP="00773EB5">
      <w:pPr>
        <w:pStyle w:val="a4"/>
        <w:numPr>
          <w:ilvl w:val="1"/>
          <w:numId w:val="63"/>
        </w:numPr>
        <w:tabs>
          <w:tab w:val="left" w:pos="709"/>
          <w:tab w:val="left" w:pos="1276"/>
        </w:tabs>
        <w:ind w:left="0" w:firstLine="709"/>
        <w:jc w:val="both"/>
        <w:rPr>
          <w:rFonts w:ascii="Times New Roman" w:hAnsi="Times New Roman" w:cs="Times New Roman"/>
          <w:sz w:val="24"/>
          <w:szCs w:val="24"/>
        </w:rPr>
      </w:pPr>
      <w:r w:rsidRPr="00952A14">
        <w:rPr>
          <w:rFonts w:ascii="Times New Roman" w:hAnsi="Times New Roman" w:cs="Times New Roman"/>
          <w:sz w:val="24"/>
          <w:szCs w:val="24"/>
        </w:rPr>
        <w:t xml:space="preserve">Окончательный платеж по Договору производится Заказчиком </w:t>
      </w:r>
      <w:r w:rsidR="00212EE8" w:rsidRPr="00952A14">
        <w:rPr>
          <w:rFonts w:ascii="Times New Roman" w:hAnsi="Times New Roman" w:cs="Times New Roman"/>
          <w:sz w:val="24"/>
        </w:rPr>
        <w:t xml:space="preserve">в течение </w:t>
      </w:r>
      <w:r w:rsidR="005C51FE">
        <w:rPr>
          <w:rFonts w:ascii="Times New Roman" w:hAnsi="Times New Roman" w:cs="Times New Roman"/>
          <w:sz w:val="24"/>
        </w:rPr>
        <w:t>7</w:t>
      </w:r>
      <w:r w:rsidR="00212EE8" w:rsidRPr="00952A14">
        <w:rPr>
          <w:rFonts w:ascii="Times New Roman" w:hAnsi="Times New Roman" w:cs="Times New Roman"/>
          <w:sz w:val="24"/>
        </w:rPr>
        <w:t xml:space="preserve"> (</w:t>
      </w:r>
      <w:r w:rsidR="005C51FE">
        <w:rPr>
          <w:rFonts w:ascii="Times New Roman" w:hAnsi="Times New Roman" w:cs="Times New Roman"/>
          <w:sz w:val="24"/>
        </w:rPr>
        <w:t>семи</w:t>
      </w:r>
      <w:r w:rsidR="00212EE8" w:rsidRPr="00952A14">
        <w:rPr>
          <w:rFonts w:ascii="Times New Roman" w:hAnsi="Times New Roman" w:cs="Times New Roman"/>
          <w:sz w:val="24"/>
        </w:rPr>
        <w:t xml:space="preserve">) </w:t>
      </w:r>
      <w:r w:rsidR="00D0389D" w:rsidRPr="00952A14">
        <w:rPr>
          <w:rFonts w:ascii="Times New Roman" w:hAnsi="Times New Roman" w:cs="Times New Roman"/>
          <w:sz w:val="24"/>
        </w:rPr>
        <w:t>рабочих</w:t>
      </w:r>
      <w:r w:rsidR="00212EE8" w:rsidRPr="00952A14">
        <w:rPr>
          <w:rFonts w:ascii="Times New Roman" w:hAnsi="Times New Roman" w:cs="Times New Roman"/>
          <w:sz w:val="24"/>
        </w:rPr>
        <w:t xml:space="preserve"> дней </w:t>
      </w:r>
      <w:r w:rsidRPr="00952A14">
        <w:rPr>
          <w:rFonts w:ascii="Times New Roman" w:hAnsi="Times New Roman" w:cs="Times New Roman"/>
          <w:sz w:val="24"/>
          <w:szCs w:val="24"/>
        </w:rPr>
        <w:t xml:space="preserve">со дня утверждения </w:t>
      </w:r>
      <w:r w:rsidRPr="00952A14">
        <w:rPr>
          <w:rFonts w:ascii="Times New Roman" w:hAnsi="Times New Roman" w:cs="Times New Roman"/>
          <w:bCs/>
          <w:sz w:val="24"/>
          <w:szCs w:val="24"/>
        </w:rPr>
        <w:t>Акта приемки законченного строительством объекта приемочной комиссией</w:t>
      </w:r>
      <w:r w:rsidRPr="00952A14">
        <w:rPr>
          <w:rFonts w:ascii="Times New Roman" w:hAnsi="Times New Roman" w:cs="Times New Roman"/>
          <w:sz w:val="24"/>
          <w:szCs w:val="24"/>
        </w:rPr>
        <w:t xml:space="preserve"> при услови</w:t>
      </w:r>
      <w:r w:rsidR="00952A14" w:rsidRPr="00952A14">
        <w:rPr>
          <w:rFonts w:ascii="Times New Roman" w:hAnsi="Times New Roman" w:cs="Times New Roman"/>
          <w:sz w:val="24"/>
          <w:szCs w:val="24"/>
        </w:rPr>
        <w:t>и</w:t>
      </w:r>
      <w:r w:rsidRPr="00952A14">
        <w:rPr>
          <w:rFonts w:ascii="Times New Roman" w:hAnsi="Times New Roman" w:cs="Times New Roman"/>
          <w:sz w:val="24"/>
          <w:szCs w:val="24"/>
        </w:rPr>
        <w:t xml:space="preserve"> выставленного Подрядчиком счета.</w:t>
      </w:r>
    </w:p>
    <w:p w:rsidR="00D678F3" w:rsidRPr="00E626C0" w:rsidRDefault="000E4DA3" w:rsidP="00D678F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5.3</w:t>
      </w:r>
      <w:r w:rsidR="00D678F3">
        <w:rPr>
          <w:rFonts w:ascii="Times New Roman" w:hAnsi="Times New Roman" w:cs="Times New Roman"/>
          <w:sz w:val="24"/>
          <w:szCs w:val="24"/>
        </w:rPr>
        <w:t xml:space="preserve">. </w:t>
      </w:r>
      <w:r w:rsidR="00D678F3" w:rsidRPr="00E626C0">
        <w:rPr>
          <w:rFonts w:ascii="Times New Roman" w:hAnsi="Times New Roman" w:cs="Times New Roman"/>
          <w:sz w:val="24"/>
          <w:szCs w:val="24"/>
        </w:rPr>
        <w:t>Расчеты по Договору осуществляются платежными поручениями путем перечисления денежных средств в рублях на расчетный счет Подрядчика, указанный в Договоре.</w:t>
      </w:r>
    </w:p>
    <w:p w:rsidR="00D678F3" w:rsidRPr="00E626C0" w:rsidRDefault="00D678F3" w:rsidP="00D678F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Датой оплаты считается дата списания денежных средств с расчетного счета Заказчика.</w:t>
      </w:r>
    </w:p>
    <w:p w:rsidR="00E85603" w:rsidRPr="00E626C0" w:rsidRDefault="00E85603" w:rsidP="00E85603">
      <w:pPr>
        <w:widowControl w:val="0"/>
        <w:tabs>
          <w:tab w:val="left" w:pos="1195"/>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5.</w:t>
      </w:r>
      <w:r w:rsidR="000E4DA3">
        <w:rPr>
          <w:rFonts w:ascii="Times New Roman" w:hAnsi="Times New Roman" w:cs="Times New Roman"/>
          <w:sz w:val="24"/>
          <w:szCs w:val="24"/>
        </w:rPr>
        <w:t>4</w:t>
      </w:r>
      <w:r w:rsidRPr="00E626C0">
        <w:rPr>
          <w:rFonts w:ascii="Times New Roman" w:hAnsi="Times New Roman" w:cs="Times New Roman"/>
          <w:sz w:val="24"/>
          <w:szCs w:val="24"/>
        </w:rPr>
        <w:t>. В случае нарушения Подрядчиком своих обязательств по Договору, если такие нарушения ставят под угрозу выполнение Работ предусмотренных Договором, в согласованные Сторонами сроки, в том числе при выявлении фактов недофинансирования Субподрядчиков, а также иных третьих лиц, привлеченных для выполнения Работ по Договору, Заказчик, предварительно уведомив об этом Подрядчика, вправе в одностороннем порядке изменить порядок осуществления расч</w:t>
      </w:r>
      <w:r w:rsidR="007852B5">
        <w:rPr>
          <w:rFonts w:ascii="Times New Roman" w:hAnsi="Times New Roman" w:cs="Times New Roman"/>
          <w:sz w:val="24"/>
          <w:szCs w:val="24"/>
        </w:rPr>
        <w:t>етов с Подрядчиком,</w:t>
      </w:r>
      <w:r w:rsidRPr="00E626C0">
        <w:rPr>
          <w:rFonts w:ascii="Times New Roman" w:hAnsi="Times New Roman" w:cs="Times New Roman"/>
          <w:sz w:val="24"/>
          <w:szCs w:val="24"/>
        </w:rPr>
        <w:t xml:space="preserve"> исходя из допущенных нарушений, в том числе осуществлять оплату по Договору после подписания Сторонами </w:t>
      </w:r>
      <w:r w:rsidRPr="00B21690">
        <w:rPr>
          <w:rFonts w:ascii="Times New Roman" w:hAnsi="Times New Roman" w:cs="Times New Roman"/>
          <w:sz w:val="24"/>
          <w:szCs w:val="24"/>
        </w:rPr>
        <w:t>Акт</w:t>
      </w:r>
      <w:r>
        <w:rPr>
          <w:rFonts w:ascii="Times New Roman" w:hAnsi="Times New Roman" w:cs="Times New Roman"/>
          <w:sz w:val="24"/>
          <w:szCs w:val="24"/>
        </w:rPr>
        <w:t>а</w:t>
      </w:r>
      <w:r w:rsidRPr="00B21690">
        <w:rPr>
          <w:rFonts w:ascii="Times New Roman" w:hAnsi="Times New Roman" w:cs="Times New Roman"/>
          <w:sz w:val="24"/>
          <w:szCs w:val="24"/>
        </w:rPr>
        <w:t xml:space="preserve"> приемки законченного строительством объекта приемочной комиссией</w:t>
      </w:r>
      <w:r w:rsidRPr="00E626C0">
        <w:rPr>
          <w:rFonts w:ascii="Times New Roman" w:hAnsi="Times New Roman" w:cs="Times New Roman"/>
          <w:sz w:val="24"/>
          <w:szCs w:val="24"/>
        </w:rPr>
        <w:t>.</w:t>
      </w:r>
    </w:p>
    <w:p w:rsidR="00C666E1" w:rsidRDefault="00E85603" w:rsidP="00E8560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В таком случае ответственность Заказчика, предусмотренная п. </w:t>
      </w:r>
      <w:r w:rsidR="00952A14">
        <w:rPr>
          <w:rFonts w:ascii="Times New Roman" w:hAnsi="Times New Roman" w:cs="Times New Roman"/>
          <w:sz w:val="24"/>
          <w:szCs w:val="24"/>
        </w:rPr>
        <w:t>17</w:t>
      </w:r>
      <w:r w:rsidRPr="00E626C0">
        <w:rPr>
          <w:rFonts w:ascii="Times New Roman" w:hAnsi="Times New Roman" w:cs="Times New Roman"/>
          <w:sz w:val="24"/>
          <w:szCs w:val="24"/>
        </w:rPr>
        <w:t>.1 настоящего Договора, не наступает.</w:t>
      </w:r>
    </w:p>
    <w:p w:rsidR="00335D1D" w:rsidRPr="00BB35DA" w:rsidRDefault="00335D1D" w:rsidP="00335D1D">
      <w:pPr>
        <w:pStyle w:val="ac"/>
        <w:widowControl w:val="0"/>
        <w:spacing w:before="0" w:after="0" w:line="240" w:lineRule="auto"/>
        <w:ind w:firstLine="709"/>
        <w:rPr>
          <w:rFonts w:ascii="Times New Roman" w:hAnsi="Times New Roman" w:cs="Times New Roman"/>
          <w:color w:val="auto"/>
        </w:rPr>
      </w:pPr>
      <w:r w:rsidRPr="000E4DA3">
        <w:rPr>
          <w:rFonts w:ascii="Times New Roman" w:eastAsiaTheme="minorHAnsi" w:hAnsi="Times New Roman" w:cs="Times New Roman"/>
          <w:color w:val="auto"/>
          <w:bdr w:val="none" w:sz="0" w:space="0" w:color="auto"/>
          <w:lang w:eastAsia="en-US"/>
        </w:rPr>
        <w:t>5.</w:t>
      </w:r>
      <w:r w:rsidR="00AD4F45">
        <w:rPr>
          <w:rFonts w:ascii="Times New Roman" w:eastAsiaTheme="minorHAnsi" w:hAnsi="Times New Roman" w:cs="Times New Roman"/>
          <w:color w:val="auto"/>
          <w:bdr w:val="none" w:sz="0" w:space="0" w:color="auto"/>
          <w:lang w:eastAsia="en-US"/>
        </w:rPr>
        <w:t>5</w:t>
      </w:r>
      <w:r w:rsidRPr="000E4DA3">
        <w:rPr>
          <w:rFonts w:ascii="Times New Roman" w:eastAsiaTheme="minorHAnsi" w:hAnsi="Times New Roman" w:cs="Times New Roman"/>
          <w:color w:val="auto"/>
          <w:bdr w:val="none" w:sz="0" w:space="0" w:color="auto"/>
          <w:lang w:eastAsia="en-US"/>
        </w:rPr>
        <w:t>. Платежи, покрывающие прочие затраты Подрядчика, выплачиваются</w:t>
      </w:r>
      <w:r w:rsidRPr="00BB35DA">
        <w:rPr>
          <w:rFonts w:ascii="Times New Roman" w:hAnsi="Times New Roman" w:cs="Times New Roman"/>
          <w:color w:val="auto"/>
        </w:rPr>
        <w:t xml:space="preserve"> Заказчиком </w:t>
      </w:r>
      <w:r w:rsidR="00C04B46" w:rsidRPr="00250A70">
        <w:rPr>
          <w:rFonts w:ascii="Times New Roman" w:hAnsi="Times New Roman" w:cs="Times New Roman"/>
        </w:rPr>
        <w:t xml:space="preserve">в течение </w:t>
      </w:r>
      <w:r w:rsidR="00C04B46">
        <w:rPr>
          <w:rFonts w:ascii="Times New Roman" w:hAnsi="Times New Roman" w:cs="Times New Roman"/>
        </w:rPr>
        <w:t xml:space="preserve">______ </w:t>
      </w:r>
      <w:r w:rsidR="00C04B46" w:rsidRPr="00250A70">
        <w:rPr>
          <w:rFonts w:ascii="Times New Roman" w:hAnsi="Times New Roman" w:cs="Times New Roman"/>
        </w:rPr>
        <w:t>дней</w:t>
      </w:r>
      <w:r w:rsidRPr="00BB35DA">
        <w:rPr>
          <w:rFonts w:ascii="Times New Roman" w:hAnsi="Times New Roman" w:cs="Times New Roman"/>
        </w:rPr>
        <w:t xml:space="preserve"> </w:t>
      </w:r>
      <w:r w:rsidRPr="00BB35DA">
        <w:rPr>
          <w:rFonts w:ascii="Times New Roman" w:hAnsi="Times New Roman" w:cs="Times New Roman"/>
          <w:color w:val="auto"/>
        </w:rPr>
        <w:t xml:space="preserve">после получения счета, выставленного Подрядчиком, на основании подписанного Сторонами Акта сдачи-приемки прочих работ, составленного по форме Приложения </w:t>
      </w:r>
      <w:r w:rsidR="00B776BE">
        <w:rPr>
          <w:rFonts w:ascii="Times New Roman" w:hAnsi="Times New Roman" w:cs="Times New Roman"/>
          <w:color w:val="auto"/>
        </w:rPr>
        <w:t>1</w:t>
      </w:r>
      <w:r w:rsidR="00636186">
        <w:rPr>
          <w:rFonts w:ascii="Times New Roman" w:hAnsi="Times New Roman" w:cs="Times New Roman"/>
          <w:color w:val="auto"/>
        </w:rPr>
        <w:t>2</w:t>
      </w:r>
      <w:r w:rsidRPr="00BB35DA">
        <w:rPr>
          <w:rFonts w:ascii="Times New Roman" w:hAnsi="Times New Roman" w:cs="Times New Roman"/>
          <w:color w:val="auto"/>
        </w:rPr>
        <w:t xml:space="preserve"> к настоящему Договору и подтверждающего выполнение соответствующих работ, а также при условии представления Подрядчиком документов (договоров, первичных учетных документов и пр.), подтверждающих осуществление соответствующих затрат (расходов).</w:t>
      </w:r>
    </w:p>
    <w:p w:rsidR="00335D1D" w:rsidRPr="00BB35DA" w:rsidRDefault="00335D1D" w:rsidP="00B14726">
      <w:pPr>
        <w:pStyle w:val="ac"/>
        <w:widowControl w:val="0"/>
        <w:spacing w:before="0" w:after="0" w:line="240" w:lineRule="auto"/>
        <w:ind w:firstLine="709"/>
        <w:rPr>
          <w:rFonts w:ascii="Times New Roman" w:hAnsi="Times New Roman" w:cs="Times New Roman"/>
          <w:color w:val="auto"/>
        </w:rPr>
      </w:pPr>
      <w:r w:rsidRPr="00BB35DA">
        <w:rPr>
          <w:rFonts w:ascii="Times New Roman" w:hAnsi="Times New Roman" w:cs="Times New Roman"/>
          <w:color w:val="auto"/>
        </w:rPr>
        <w:t>Стоимость прочих работ входит</w:t>
      </w:r>
      <w:r w:rsidR="00B14726" w:rsidRPr="00BB35DA">
        <w:rPr>
          <w:rFonts w:ascii="Times New Roman" w:hAnsi="Times New Roman" w:cs="Times New Roman"/>
          <w:color w:val="auto"/>
        </w:rPr>
        <w:t xml:space="preserve"> в стоимость работ по Договору.</w:t>
      </w:r>
    </w:p>
    <w:p w:rsidR="00E85603" w:rsidRPr="00E626C0" w:rsidRDefault="00E85603" w:rsidP="00E85603">
      <w:pPr>
        <w:pStyle w:val="ac"/>
        <w:widowControl w:val="0"/>
        <w:spacing w:before="0" w:after="0" w:line="240" w:lineRule="auto"/>
        <w:ind w:firstLine="709"/>
        <w:rPr>
          <w:rFonts w:ascii="Times New Roman" w:eastAsia="Times New Roman" w:hAnsi="Times New Roman" w:cs="Times New Roman"/>
          <w:color w:val="auto"/>
        </w:rPr>
      </w:pPr>
      <w:r w:rsidRPr="00E626C0">
        <w:rPr>
          <w:rFonts w:ascii="Times New Roman" w:hAnsi="Times New Roman" w:cs="Times New Roman"/>
          <w:color w:val="auto"/>
        </w:rPr>
        <w:t>5.</w:t>
      </w:r>
      <w:r w:rsidR="00AD4F45">
        <w:rPr>
          <w:rFonts w:ascii="Times New Roman" w:hAnsi="Times New Roman" w:cs="Times New Roman"/>
          <w:color w:val="auto"/>
        </w:rPr>
        <w:t>6</w:t>
      </w:r>
      <w:r w:rsidRPr="00E626C0">
        <w:rPr>
          <w:rFonts w:ascii="Times New Roman" w:hAnsi="Times New Roman" w:cs="Times New Roman"/>
          <w:color w:val="auto"/>
        </w:rPr>
        <w:t>. Превышение Подрядчиком объемов и стоимости работ, не подтвержденных соответствующим дополнительным соглашением Сторон, выполняется (оплачивается) Подрядчиком за свой счет.</w:t>
      </w:r>
    </w:p>
    <w:p w:rsidR="00E85603" w:rsidRPr="00E626C0" w:rsidRDefault="000E4DA3" w:rsidP="00E85603">
      <w:pPr>
        <w:pStyle w:val="ac"/>
        <w:widowControl w:val="0"/>
        <w:spacing w:before="0" w:after="0" w:line="240" w:lineRule="auto"/>
        <w:ind w:firstLine="709"/>
        <w:rPr>
          <w:rFonts w:ascii="Times New Roman" w:eastAsia="Times New Roman" w:hAnsi="Times New Roman" w:cs="Times New Roman"/>
          <w:color w:val="auto"/>
        </w:rPr>
      </w:pPr>
      <w:r>
        <w:rPr>
          <w:rFonts w:ascii="Times New Roman" w:hAnsi="Times New Roman" w:cs="Times New Roman"/>
          <w:color w:val="auto"/>
        </w:rPr>
        <w:t>5.</w:t>
      </w:r>
      <w:r w:rsidR="00AD4F45">
        <w:rPr>
          <w:rFonts w:ascii="Times New Roman" w:hAnsi="Times New Roman" w:cs="Times New Roman"/>
          <w:color w:val="auto"/>
        </w:rPr>
        <w:t>7</w:t>
      </w:r>
      <w:r w:rsidR="00E85603" w:rsidRPr="00E626C0">
        <w:rPr>
          <w:rFonts w:ascii="Times New Roman" w:hAnsi="Times New Roman" w:cs="Times New Roman"/>
          <w:color w:val="auto"/>
        </w:rPr>
        <w:t xml:space="preserve">. Стороны ежеквартально производят сверку расчетов по Договору. Подрядчик не позднее 5 (пятого) числа месяца, следующего за последним месяцем квартала, направляет Заказчику Акт сверки расчетов в двух экземплярах (Акт сверки расчетов должен быть сформирован с развернутым в соответствии с условиями Договора сальдо расчетов), составленный по форме Приложения </w:t>
      </w:r>
      <w:r w:rsidR="003247E5">
        <w:rPr>
          <w:rFonts w:ascii="Times New Roman" w:hAnsi="Times New Roman" w:cs="Times New Roman"/>
          <w:color w:val="auto"/>
        </w:rPr>
        <w:t>1</w:t>
      </w:r>
      <w:r w:rsidR="00636186">
        <w:rPr>
          <w:rFonts w:ascii="Times New Roman" w:hAnsi="Times New Roman" w:cs="Times New Roman"/>
          <w:color w:val="auto"/>
        </w:rPr>
        <w:t>3</w:t>
      </w:r>
      <w:r w:rsidR="00E85603" w:rsidRPr="00E626C0">
        <w:rPr>
          <w:rFonts w:ascii="Times New Roman" w:hAnsi="Times New Roman" w:cs="Times New Roman"/>
          <w:color w:val="auto"/>
        </w:rPr>
        <w:t xml:space="preserve"> к Договору. Заказчик не позднее 10 (десяти) дней со дня получения Акта сверки расчетов, при отсутствии возражений, подписывает его, и второй экземпляр возвращает Подрядчику</w:t>
      </w:r>
    </w:p>
    <w:p w:rsidR="00E85603" w:rsidRPr="00E626C0" w:rsidRDefault="00AD4F45" w:rsidP="00E85603">
      <w:pPr>
        <w:pStyle w:val="2b"/>
        <w:widowControl w:val="0"/>
        <w:tabs>
          <w:tab w:val="left" w:pos="1418"/>
        </w:tabs>
        <w:spacing w:after="0" w:line="240" w:lineRule="auto"/>
        <w:ind w:left="0" w:firstLine="709"/>
        <w:jc w:val="both"/>
        <w:rPr>
          <w:rFonts w:cs="Times New Roman"/>
          <w:color w:val="auto"/>
        </w:rPr>
      </w:pPr>
      <w:r>
        <w:rPr>
          <w:rFonts w:cs="Times New Roman"/>
          <w:color w:val="auto"/>
        </w:rPr>
        <w:t>5.8</w:t>
      </w:r>
      <w:r w:rsidR="00E85603" w:rsidRPr="00E626C0">
        <w:rPr>
          <w:rFonts w:cs="Times New Roman"/>
          <w:color w:val="auto"/>
        </w:rPr>
        <w:t xml:space="preserve">. При выявлении Заказчиком и/или соответствующими инспектирующими организациями нарушений или отклонений в работах по настоящему Договору от Проектной и Рабочей документации, норм законодательства Российской Федерации, технических регламентов, строительных норм и правил, государственных стандартов и иных документов, действующих в области проектирования и строительства, включая, но не ограничиваясь, нормами и правилами в области противопожарной безопасности, охраны окружающей среды, промышленной безопасности, по технике безопасности, экологической и санитарной безопасности, Заказчик вправе не принимать и не оплачивать такие работы до устранения выявленных нарушений и/или отклонений. При этом Подрядчик не вправе требовать от Заказчика уплаты штрафных санкций, предусмотренных п. </w:t>
      </w:r>
      <w:r>
        <w:rPr>
          <w:rFonts w:cs="Times New Roman"/>
          <w:color w:val="auto"/>
        </w:rPr>
        <w:t>17</w:t>
      </w:r>
      <w:r w:rsidR="00E85603" w:rsidRPr="00E626C0">
        <w:rPr>
          <w:rFonts w:cs="Times New Roman"/>
          <w:color w:val="auto"/>
        </w:rPr>
        <w:t>.1 настоящего Договора.</w:t>
      </w:r>
    </w:p>
    <w:p w:rsidR="00E85603" w:rsidRDefault="00AD4F45" w:rsidP="00B14726">
      <w:pPr>
        <w:pStyle w:val="2b"/>
        <w:widowControl w:val="0"/>
        <w:tabs>
          <w:tab w:val="left" w:pos="1418"/>
        </w:tabs>
        <w:spacing w:after="0" w:line="240" w:lineRule="auto"/>
        <w:ind w:left="0" w:firstLine="709"/>
        <w:jc w:val="both"/>
        <w:rPr>
          <w:rFonts w:cs="Times New Roman"/>
          <w:color w:val="auto"/>
        </w:rPr>
      </w:pPr>
      <w:r>
        <w:rPr>
          <w:rFonts w:cs="Times New Roman"/>
          <w:color w:val="auto"/>
        </w:rPr>
        <w:t>5.9</w:t>
      </w:r>
      <w:r w:rsidR="00E85603" w:rsidRPr="00E626C0">
        <w:rPr>
          <w:rFonts w:cs="Times New Roman"/>
          <w:color w:val="auto"/>
        </w:rPr>
        <w:t xml:space="preserve">. Счет-фактура выставляется Подрядчиком в соответствии с требованиями </w:t>
      </w:r>
      <w:r w:rsidR="00E85603" w:rsidRPr="00D57170">
        <w:rPr>
          <w:rFonts w:cs="Times New Roman"/>
          <w:color w:val="auto"/>
        </w:rPr>
        <w:t>действующего налогового законод</w:t>
      </w:r>
      <w:r w:rsidR="00B14726">
        <w:rPr>
          <w:rFonts w:cs="Times New Roman"/>
          <w:color w:val="auto"/>
        </w:rPr>
        <w:t>ательства Российской Федерации.</w:t>
      </w:r>
    </w:p>
    <w:p w:rsidR="000B17F0" w:rsidRPr="008F6921" w:rsidRDefault="004C251B" w:rsidP="00DE569A">
      <w:pPr>
        <w:spacing w:after="0" w:line="240" w:lineRule="auto"/>
        <w:ind w:firstLine="720"/>
        <w:jc w:val="both"/>
        <w:rPr>
          <w:rFonts w:ascii="Times New Roman" w:eastAsia="Arial Unicode MS" w:hAnsi="Times New Roman" w:cs="Times New Roman"/>
          <w:sz w:val="24"/>
          <w:szCs w:val="24"/>
          <w:u w:color="000000"/>
          <w:bdr w:val="nil"/>
          <w:lang w:eastAsia="ru-RU"/>
        </w:rPr>
      </w:pPr>
      <w:r w:rsidRPr="00DE569A">
        <w:rPr>
          <w:rFonts w:ascii="Times New Roman" w:eastAsia="Arial Unicode MS" w:hAnsi="Times New Roman" w:cs="Times New Roman"/>
          <w:sz w:val="24"/>
          <w:szCs w:val="24"/>
          <w:u w:color="000000"/>
          <w:bdr w:val="nil"/>
          <w:lang w:eastAsia="ru-RU"/>
        </w:rPr>
        <w:t>5.1</w:t>
      </w:r>
      <w:r w:rsidR="00AD4F45">
        <w:rPr>
          <w:rFonts w:ascii="Times New Roman" w:eastAsia="Arial Unicode MS" w:hAnsi="Times New Roman" w:cs="Times New Roman"/>
          <w:sz w:val="24"/>
          <w:szCs w:val="24"/>
          <w:u w:color="000000"/>
          <w:bdr w:val="nil"/>
          <w:lang w:eastAsia="ru-RU"/>
        </w:rPr>
        <w:t>0</w:t>
      </w:r>
      <w:r w:rsidRPr="00DE569A">
        <w:rPr>
          <w:rFonts w:ascii="Times New Roman" w:eastAsia="Arial Unicode MS" w:hAnsi="Times New Roman" w:cs="Times New Roman"/>
          <w:sz w:val="24"/>
          <w:szCs w:val="24"/>
          <w:u w:color="000000"/>
          <w:bdr w:val="nil"/>
          <w:lang w:eastAsia="ru-RU"/>
        </w:rPr>
        <w:t xml:space="preserve">. </w:t>
      </w:r>
      <w:r w:rsidR="000B17F0" w:rsidRPr="008F6921">
        <w:rPr>
          <w:rFonts w:ascii="Times New Roman" w:eastAsia="Arial Unicode MS" w:hAnsi="Times New Roman" w:cs="Times New Roman"/>
          <w:sz w:val="24"/>
          <w:szCs w:val="24"/>
          <w:u w:color="000000"/>
          <w:bdr w:val="nil"/>
          <w:lang w:eastAsia="ru-RU"/>
        </w:rPr>
        <w:t xml:space="preserve">Заказчик имеет право на основании выставляемых Подрядчиком счетов уплачивать Подрядчику авансовые платежи для закупки им оборудования в размере до 30% от стоимости данного оборудования. Заказчик уплачивает Подрядчику авансовые платежи в </w:t>
      </w:r>
      <w:r w:rsidR="000B17F0" w:rsidRPr="008F6921">
        <w:rPr>
          <w:rFonts w:ascii="Times New Roman" w:eastAsia="Arial Unicode MS" w:hAnsi="Times New Roman" w:cs="Times New Roman"/>
          <w:sz w:val="24"/>
          <w:szCs w:val="24"/>
          <w:u w:color="000000"/>
          <w:bdr w:val="nil"/>
          <w:lang w:eastAsia="ru-RU"/>
        </w:rPr>
        <w:lastRenderedPageBreak/>
        <w:t xml:space="preserve">соответствии с Графиком </w:t>
      </w:r>
      <w:r w:rsidR="00BC5E5E">
        <w:rPr>
          <w:rFonts w:ascii="Times New Roman" w:eastAsia="Arial Unicode MS" w:hAnsi="Times New Roman" w:cs="Times New Roman"/>
          <w:sz w:val="24"/>
          <w:szCs w:val="24"/>
          <w:u w:color="000000"/>
          <w:bdr w:val="nil"/>
          <w:lang w:eastAsia="ru-RU"/>
        </w:rPr>
        <w:t>выполнения работ</w:t>
      </w:r>
      <w:r w:rsidR="000B17F0" w:rsidRPr="008F6921">
        <w:rPr>
          <w:rFonts w:ascii="Times New Roman" w:eastAsia="Arial Unicode MS" w:hAnsi="Times New Roman" w:cs="Times New Roman"/>
          <w:sz w:val="24"/>
          <w:szCs w:val="24"/>
          <w:u w:color="000000"/>
          <w:bdr w:val="nil"/>
          <w:lang w:eastAsia="ru-RU"/>
        </w:rPr>
        <w:t xml:space="preserve"> - приложение № </w:t>
      </w:r>
      <w:r w:rsidR="000B17F0">
        <w:rPr>
          <w:rFonts w:ascii="Times New Roman" w:eastAsia="Arial Unicode MS" w:hAnsi="Times New Roman" w:cs="Times New Roman"/>
          <w:sz w:val="24"/>
          <w:szCs w:val="24"/>
          <w:u w:color="000000"/>
          <w:bdr w:val="nil"/>
          <w:lang w:eastAsia="ru-RU"/>
        </w:rPr>
        <w:t>2</w:t>
      </w:r>
      <w:r w:rsidR="000B17F0" w:rsidRPr="008F6921">
        <w:rPr>
          <w:rFonts w:ascii="Times New Roman" w:eastAsia="Arial Unicode MS" w:hAnsi="Times New Roman" w:cs="Times New Roman"/>
          <w:sz w:val="24"/>
          <w:szCs w:val="24"/>
          <w:u w:color="000000"/>
          <w:bdr w:val="nil"/>
          <w:lang w:eastAsia="ru-RU"/>
        </w:rPr>
        <w:t xml:space="preserve">, но не ранее даты предоставления Подрядчиком обеспечения в виде банковской гарантии и/или обеспечительного платежа на возврат авансовых платежей, на исполнение Подрядчиком работ по Договору. Заказчик имеет право уплачивать Подрядчику 65% от стоимости доставленного на объект оборудования по факту доставки Подрядчиком оборудования на строительную площадку. Заказчик производит оплату в течение </w:t>
      </w:r>
      <w:r w:rsidR="00761FE1">
        <w:rPr>
          <w:rFonts w:ascii="Times New Roman" w:eastAsia="Arial Unicode MS" w:hAnsi="Times New Roman" w:cs="Times New Roman"/>
          <w:sz w:val="24"/>
          <w:szCs w:val="24"/>
          <w:u w:color="000000"/>
          <w:bdr w:val="nil"/>
          <w:lang w:eastAsia="ru-RU"/>
        </w:rPr>
        <w:t>7</w:t>
      </w:r>
      <w:r w:rsidR="000B17F0" w:rsidRPr="008F6921">
        <w:rPr>
          <w:rFonts w:ascii="Times New Roman" w:eastAsia="Arial Unicode MS" w:hAnsi="Times New Roman" w:cs="Times New Roman"/>
          <w:sz w:val="24"/>
          <w:szCs w:val="24"/>
          <w:u w:color="000000"/>
          <w:bdr w:val="nil"/>
          <w:lang w:eastAsia="ru-RU"/>
        </w:rPr>
        <w:t xml:space="preserve"> (</w:t>
      </w:r>
      <w:r w:rsidR="00761FE1">
        <w:rPr>
          <w:rFonts w:ascii="Times New Roman" w:eastAsia="Arial Unicode MS" w:hAnsi="Times New Roman" w:cs="Times New Roman"/>
          <w:sz w:val="24"/>
          <w:szCs w:val="24"/>
          <w:u w:color="000000"/>
          <w:bdr w:val="nil"/>
          <w:lang w:eastAsia="ru-RU"/>
        </w:rPr>
        <w:t>семи</w:t>
      </w:r>
      <w:r w:rsidR="000B17F0" w:rsidRPr="008F6921">
        <w:rPr>
          <w:rFonts w:ascii="Times New Roman" w:eastAsia="Arial Unicode MS" w:hAnsi="Times New Roman" w:cs="Times New Roman"/>
          <w:sz w:val="24"/>
          <w:szCs w:val="24"/>
          <w:u w:color="000000"/>
          <w:bdr w:val="nil"/>
          <w:lang w:eastAsia="ru-RU"/>
        </w:rPr>
        <w:t xml:space="preserve">) </w:t>
      </w:r>
      <w:r w:rsidR="00D0389D">
        <w:rPr>
          <w:rFonts w:ascii="Times New Roman" w:eastAsia="Arial Unicode MS" w:hAnsi="Times New Roman" w:cs="Times New Roman"/>
          <w:sz w:val="24"/>
          <w:szCs w:val="24"/>
          <w:u w:color="000000"/>
          <w:bdr w:val="nil"/>
          <w:lang w:eastAsia="ru-RU"/>
        </w:rPr>
        <w:t>рабочих</w:t>
      </w:r>
      <w:r w:rsidR="000B17F0" w:rsidRPr="008F6921">
        <w:rPr>
          <w:rFonts w:ascii="Times New Roman" w:eastAsia="Arial Unicode MS" w:hAnsi="Times New Roman" w:cs="Times New Roman"/>
          <w:sz w:val="24"/>
          <w:szCs w:val="24"/>
          <w:u w:color="000000"/>
          <w:bdr w:val="nil"/>
          <w:lang w:eastAsia="ru-RU"/>
        </w:rPr>
        <w:t xml:space="preserve"> дней со дня доставки оборудования и подписания между Подрядчиком и Заказчиком </w:t>
      </w:r>
      <w:r w:rsidR="000B17F0" w:rsidRPr="007A6A2D">
        <w:rPr>
          <w:rFonts w:ascii="Times New Roman" w:eastAsia="Arial Unicode MS" w:hAnsi="Times New Roman" w:cs="Times New Roman"/>
          <w:sz w:val="24"/>
          <w:szCs w:val="24"/>
          <w:u w:color="000000"/>
          <w:bdr w:val="nil"/>
          <w:lang w:eastAsia="ru-RU"/>
        </w:rPr>
        <w:t xml:space="preserve">соответствующих документов </w:t>
      </w:r>
      <w:r w:rsidR="000B17F0">
        <w:rPr>
          <w:rFonts w:ascii="Times New Roman" w:eastAsia="Arial Unicode MS" w:hAnsi="Times New Roman" w:cs="Times New Roman"/>
          <w:sz w:val="24"/>
          <w:szCs w:val="24"/>
          <w:u w:color="000000"/>
          <w:bdr w:val="nil"/>
          <w:lang w:eastAsia="ru-RU"/>
        </w:rPr>
        <w:t>(</w:t>
      </w:r>
      <w:r w:rsidR="000B17F0" w:rsidRPr="008F6921">
        <w:rPr>
          <w:rFonts w:ascii="Times New Roman" w:eastAsia="Arial Unicode MS" w:hAnsi="Times New Roman" w:cs="Times New Roman"/>
          <w:sz w:val="24"/>
          <w:szCs w:val="24"/>
          <w:u w:color="000000"/>
          <w:bdr w:val="nil"/>
          <w:lang w:eastAsia="ru-RU"/>
        </w:rPr>
        <w:t>товарной накладной по форме ТОРГ-12, счета-фактуры и счета на оплату.</w:t>
      </w:r>
      <w:r w:rsidR="000B17F0">
        <w:rPr>
          <w:rFonts w:ascii="Times New Roman" w:eastAsia="Arial Unicode MS" w:hAnsi="Times New Roman" w:cs="Times New Roman"/>
          <w:sz w:val="24"/>
          <w:szCs w:val="24"/>
          <w:u w:color="000000"/>
          <w:bdr w:val="nil"/>
          <w:lang w:eastAsia="ru-RU"/>
        </w:rPr>
        <w:t>)</w:t>
      </w:r>
    </w:p>
    <w:p w:rsidR="000B17F0" w:rsidRDefault="000B17F0" w:rsidP="00DE569A">
      <w:pPr>
        <w:spacing w:after="0" w:line="240" w:lineRule="auto"/>
        <w:ind w:firstLine="720"/>
        <w:jc w:val="both"/>
        <w:rPr>
          <w:rFonts w:ascii="Times New Roman" w:eastAsia="Arial Unicode MS" w:hAnsi="Times New Roman" w:cs="Times New Roman"/>
          <w:sz w:val="24"/>
          <w:szCs w:val="24"/>
          <w:u w:color="000000"/>
          <w:bdr w:val="nil"/>
          <w:lang w:eastAsia="ru-RU"/>
        </w:rPr>
      </w:pPr>
      <w:r w:rsidRPr="008F6921">
        <w:rPr>
          <w:rFonts w:ascii="Times New Roman" w:eastAsia="Arial Unicode MS" w:hAnsi="Times New Roman" w:cs="Times New Roman"/>
          <w:sz w:val="24"/>
          <w:szCs w:val="24"/>
          <w:u w:color="000000"/>
          <w:bdr w:val="nil"/>
          <w:lang w:eastAsia="ru-RU"/>
        </w:rPr>
        <w:t>Заказчик уплачивает Подрядчику платежи в размере 5% от стоимости смонтированного оборудования в течение</w:t>
      </w:r>
      <w:r>
        <w:rPr>
          <w:rFonts w:ascii="Times New Roman" w:eastAsia="Arial Unicode MS" w:hAnsi="Times New Roman" w:cs="Times New Roman"/>
          <w:sz w:val="24"/>
          <w:szCs w:val="24"/>
          <w:u w:color="000000"/>
          <w:bdr w:val="nil"/>
          <w:lang w:eastAsia="ru-RU"/>
        </w:rPr>
        <w:t xml:space="preserve"> </w:t>
      </w:r>
      <w:r w:rsidR="00D1706F">
        <w:rPr>
          <w:rFonts w:ascii="Times New Roman" w:eastAsia="Arial Unicode MS" w:hAnsi="Times New Roman" w:cs="Times New Roman"/>
          <w:sz w:val="24"/>
          <w:szCs w:val="24"/>
          <w:u w:color="000000"/>
          <w:bdr w:val="nil"/>
          <w:lang w:eastAsia="ru-RU"/>
        </w:rPr>
        <w:t xml:space="preserve">в </w:t>
      </w:r>
      <w:r w:rsidRPr="008F6921">
        <w:rPr>
          <w:rFonts w:ascii="Times New Roman" w:eastAsia="Arial Unicode MS" w:hAnsi="Times New Roman" w:cs="Times New Roman"/>
          <w:sz w:val="24"/>
          <w:szCs w:val="24"/>
          <w:u w:color="000000"/>
          <w:bdr w:val="nil"/>
          <w:lang w:eastAsia="ru-RU"/>
        </w:rPr>
        <w:t xml:space="preserve">течение </w:t>
      </w:r>
      <w:r w:rsidR="00761FE1">
        <w:rPr>
          <w:rFonts w:ascii="Times New Roman" w:eastAsia="Arial Unicode MS" w:hAnsi="Times New Roman" w:cs="Times New Roman"/>
          <w:sz w:val="24"/>
          <w:szCs w:val="24"/>
          <w:u w:color="000000"/>
          <w:bdr w:val="nil"/>
          <w:lang w:eastAsia="ru-RU"/>
        </w:rPr>
        <w:t xml:space="preserve">7 </w:t>
      </w:r>
      <w:r w:rsidRPr="008F6921">
        <w:rPr>
          <w:rFonts w:ascii="Times New Roman" w:eastAsia="Arial Unicode MS" w:hAnsi="Times New Roman" w:cs="Times New Roman"/>
          <w:sz w:val="24"/>
          <w:szCs w:val="24"/>
          <w:u w:color="000000"/>
          <w:bdr w:val="nil"/>
          <w:lang w:eastAsia="ru-RU"/>
        </w:rPr>
        <w:t>(</w:t>
      </w:r>
      <w:r w:rsidR="00761FE1">
        <w:rPr>
          <w:rFonts w:ascii="Times New Roman" w:eastAsia="Arial Unicode MS" w:hAnsi="Times New Roman" w:cs="Times New Roman"/>
          <w:sz w:val="24"/>
          <w:szCs w:val="24"/>
          <w:u w:color="000000"/>
          <w:bdr w:val="nil"/>
          <w:lang w:eastAsia="ru-RU"/>
        </w:rPr>
        <w:t>семи</w:t>
      </w:r>
      <w:r w:rsidRPr="008F6921">
        <w:rPr>
          <w:rFonts w:ascii="Times New Roman" w:eastAsia="Arial Unicode MS" w:hAnsi="Times New Roman" w:cs="Times New Roman"/>
          <w:sz w:val="24"/>
          <w:szCs w:val="24"/>
          <w:u w:color="000000"/>
          <w:bdr w:val="nil"/>
          <w:lang w:eastAsia="ru-RU"/>
        </w:rPr>
        <w:t xml:space="preserve">) </w:t>
      </w:r>
      <w:r w:rsidR="00D0389D">
        <w:rPr>
          <w:rFonts w:ascii="Times New Roman" w:eastAsia="Arial Unicode MS" w:hAnsi="Times New Roman" w:cs="Times New Roman"/>
          <w:sz w:val="24"/>
          <w:szCs w:val="24"/>
          <w:u w:color="000000"/>
          <w:bdr w:val="nil"/>
          <w:lang w:eastAsia="ru-RU"/>
        </w:rPr>
        <w:t>рабочих</w:t>
      </w:r>
      <w:r w:rsidR="00113DE6">
        <w:rPr>
          <w:rFonts w:ascii="Times New Roman" w:eastAsia="Arial Unicode MS" w:hAnsi="Times New Roman" w:cs="Times New Roman"/>
          <w:sz w:val="24"/>
          <w:szCs w:val="24"/>
          <w:u w:color="000000"/>
          <w:bdr w:val="nil"/>
          <w:lang w:eastAsia="ru-RU"/>
        </w:rPr>
        <w:t xml:space="preserve"> дней</w:t>
      </w:r>
      <w:r w:rsidRPr="008F6921">
        <w:rPr>
          <w:rFonts w:ascii="Times New Roman" w:eastAsia="Arial Unicode MS" w:hAnsi="Times New Roman" w:cs="Times New Roman"/>
          <w:sz w:val="24"/>
          <w:szCs w:val="24"/>
          <w:u w:color="000000"/>
          <w:bdr w:val="nil"/>
          <w:lang w:eastAsia="ru-RU"/>
        </w:rPr>
        <w:t xml:space="preserve"> после завершения пусконаладочных работ.</w:t>
      </w:r>
    </w:p>
    <w:p w:rsidR="006B60A8" w:rsidRDefault="006B60A8" w:rsidP="00DE569A">
      <w:pPr>
        <w:spacing w:after="0" w:line="240" w:lineRule="auto"/>
        <w:ind w:firstLine="720"/>
        <w:jc w:val="both"/>
        <w:rPr>
          <w:rFonts w:ascii="Times New Roman" w:eastAsia="Arial Unicode MS" w:hAnsi="Times New Roman" w:cs="Times New Roman"/>
          <w:sz w:val="24"/>
          <w:szCs w:val="24"/>
          <w:u w:color="000000"/>
          <w:bdr w:val="nil"/>
          <w:lang w:eastAsia="ru-RU"/>
        </w:rPr>
      </w:pPr>
    </w:p>
    <w:p w:rsidR="00E85603" w:rsidRPr="00E626C0" w:rsidRDefault="00E85603" w:rsidP="00E85603">
      <w:pPr>
        <w:pStyle w:val="14"/>
        <w:widowControl w:val="0"/>
        <w:spacing w:after="0" w:line="240" w:lineRule="auto"/>
        <w:ind w:firstLine="709"/>
        <w:jc w:val="both"/>
        <w:rPr>
          <w:rFonts w:ascii="Times New Roman" w:eastAsia="Times New Roman" w:hAnsi="Times New Roman" w:cs="Times New Roman"/>
          <w:b/>
          <w:bCs/>
          <w:color w:val="auto"/>
          <w:kern w:val="32"/>
          <w:sz w:val="24"/>
          <w:szCs w:val="24"/>
          <w:lang w:val="ru-RU"/>
        </w:rPr>
      </w:pPr>
      <w:r w:rsidRPr="00E626C0">
        <w:rPr>
          <w:rFonts w:ascii="Times New Roman" w:hAnsi="Times New Roman" w:cs="Times New Roman"/>
          <w:b/>
          <w:bCs/>
          <w:color w:val="auto"/>
          <w:kern w:val="32"/>
          <w:sz w:val="24"/>
          <w:szCs w:val="24"/>
          <w:lang w:val="ru-RU"/>
        </w:rPr>
        <w:t xml:space="preserve">РАЗДЕЛ </w:t>
      </w:r>
      <w:r w:rsidRPr="00E626C0">
        <w:rPr>
          <w:rFonts w:ascii="Times New Roman" w:hAnsi="Times New Roman" w:cs="Times New Roman"/>
          <w:b/>
          <w:bCs/>
          <w:color w:val="auto"/>
          <w:kern w:val="32"/>
          <w:sz w:val="24"/>
          <w:szCs w:val="24"/>
        </w:rPr>
        <w:t>II</w:t>
      </w:r>
      <w:r w:rsidRPr="00E626C0">
        <w:rPr>
          <w:rFonts w:ascii="Times New Roman" w:hAnsi="Times New Roman" w:cs="Times New Roman"/>
          <w:b/>
          <w:bCs/>
          <w:color w:val="auto"/>
          <w:kern w:val="32"/>
          <w:sz w:val="24"/>
          <w:szCs w:val="24"/>
          <w:lang w:val="ru-RU"/>
        </w:rPr>
        <w:t>. ОБЩИЕ ОБЯЗАТЕЛЬСТВА СТОРОН</w:t>
      </w:r>
    </w:p>
    <w:p w:rsidR="00E85603" w:rsidRPr="00E626C0" w:rsidRDefault="00E85603" w:rsidP="00E85603">
      <w:pPr>
        <w:widowControl w:val="0"/>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 xml:space="preserve">Статья </w:t>
      </w:r>
      <w:r w:rsidR="007A4C36">
        <w:rPr>
          <w:rFonts w:ascii="Times New Roman" w:hAnsi="Times New Roman" w:cs="Times New Roman"/>
          <w:b/>
          <w:bCs/>
          <w:sz w:val="24"/>
          <w:szCs w:val="24"/>
        </w:rPr>
        <w:t>6</w:t>
      </w:r>
      <w:r w:rsidRPr="00E626C0">
        <w:rPr>
          <w:rFonts w:ascii="Times New Roman" w:hAnsi="Times New Roman" w:cs="Times New Roman"/>
          <w:b/>
          <w:bCs/>
          <w:sz w:val="24"/>
          <w:szCs w:val="24"/>
        </w:rPr>
        <w:t>. Обязательства Подрядчика</w:t>
      </w:r>
    </w:p>
    <w:p w:rsidR="00E85603" w:rsidRPr="00E626C0"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По настоящему Договору Подрядчик обязуется:</w:t>
      </w:r>
    </w:p>
    <w:p w:rsidR="00E85603" w:rsidRPr="00E626C0" w:rsidRDefault="007A4C36"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E626C0">
        <w:rPr>
          <w:rFonts w:ascii="Times New Roman" w:hAnsi="Times New Roman" w:cs="Times New Roman"/>
          <w:sz w:val="24"/>
          <w:szCs w:val="24"/>
        </w:rPr>
        <w:t xml:space="preserve">.1. Выполнить все Работы в объеме и сроки, предусмотренные Сводной таблицей стоимости </w:t>
      </w:r>
      <w:r w:rsidR="00592FBF">
        <w:rPr>
          <w:rFonts w:ascii="Times New Roman" w:hAnsi="Times New Roman" w:cs="Times New Roman"/>
          <w:sz w:val="24"/>
          <w:szCs w:val="24"/>
        </w:rPr>
        <w:t>Р</w:t>
      </w:r>
      <w:r w:rsidR="003247E5">
        <w:rPr>
          <w:rFonts w:ascii="Times New Roman" w:hAnsi="Times New Roman" w:cs="Times New Roman"/>
          <w:sz w:val="24"/>
          <w:szCs w:val="24"/>
        </w:rPr>
        <w:t>абот</w:t>
      </w:r>
      <w:r w:rsidR="00E85603" w:rsidRPr="00E626C0">
        <w:rPr>
          <w:rFonts w:ascii="Times New Roman" w:hAnsi="Times New Roman" w:cs="Times New Roman"/>
          <w:sz w:val="24"/>
          <w:szCs w:val="24"/>
        </w:rPr>
        <w:t xml:space="preserve"> (Приложение 1 к настоящему Договору), </w:t>
      </w:r>
      <w:r w:rsidR="00102218">
        <w:rPr>
          <w:rFonts w:ascii="Times New Roman" w:hAnsi="Times New Roman" w:cs="Times New Roman"/>
          <w:sz w:val="24"/>
          <w:szCs w:val="24"/>
        </w:rPr>
        <w:t>проектной документацией</w:t>
      </w:r>
      <w:r w:rsidR="00E85603">
        <w:rPr>
          <w:rFonts w:ascii="Times New Roman" w:hAnsi="Times New Roman" w:cs="Times New Roman"/>
          <w:sz w:val="24"/>
          <w:szCs w:val="24"/>
        </w:rPr>
        <w:t xml:space="preserve">, </w:t>
      </w:r>
      <w:r w:rsidR="00E85603" w:rsidRPr="00E626C0">
        <w:rPr>
          <w:rFonts w:ascii="Times New Roman" w:hAnsi="Times New Roman" w:cs="Times New Roman"/>
          <w:sz w:val="24"/>
          <w:szCs w:val="24"/>
        </w:rPr>
        <w:t xml:space="preserve">Графиком </w:t>
      </w:r>
      <w:r w:rsidR="00E4177F">
        <w:rPr>
          <w:rFonts w:ascii="Times New Roman" w:hAnsi="Times New Roman" w:cs="Times New Roman"/>
          <w:sz w:val="24"/>
          <w:szCs w:val="24"/>
        </w:rPr>
        <w:t>выполнения работ</w:t>
      </w:r>
      <w:r w:rsidR="00E85603" w:rsidRPr="00E626C0">
        <w:rPr>
          <w:rFonts w:ascii="Times New Roman" w:hAnsi="Times New Roman" w:cs="Times New Roman"/>
          <w:sz w:val="24"/>
          <w:szCs w:val="24"/>
        </w:rPr>
        <w:t xml:space="preserve"> (Приложение 2 к настоящему Договору) и сдать результат работы Заказчику. </w:t>
      </w:r>
    </w:p>
    <w:p w:rsidR="00E85603" w:rsidRPr="00E626C0" w:rsidRDefault="007A4C36"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E626C0">
        <w:rPr>
          <w:rFonts w:ascii="Times New Roman" w:hAnsi="Times New Roman" w:cs="Times New Roman"/>
          <w:sz w:val="24"/>
          <w:szCs w:val="24"/>
        </w:rPr>
        <w:t>.2. Назначить ответственных Представителей для координации и согласования с Заказчиком хода выполнения работ</w:t>
      </w:r>
      <w:r w:rsidR="00E85603">
        <w:rPr>
          <w:rFonts w:ascii="Times New Roman" w:hAnsi="Times New Roman" w:cs="Times New Roman"/>
          <w:sz w:val="24"/>
          <w:szCs w:val="24"/>
        </w:rPr>
        <w:t>,</w:t>
      </w:r>
      <w:r w:rsidR="00E85603" w:rsidRPr="00E626C0">
        <w:rPr>
          <w:rFonts w:ascii="Times New Roman" w:hAnsi="Times New Roman" w:cs="Times New Roman"/>
          <w:sz w:val="24"/>
          <w:szCs w:val="24"/>
        </w:rPr>
        <w:t xml:space="preserve"> </w:t>
      </w:r>
      <w:r w:rsidR="00E85603" w:rsidRPr="002153A7">
        <w:rPr>
          <w:rFonts w:ascii="Times New Roman" w:hAnsi="Times New Roman" w:cs="Times New Roman"/>
          <w:sz w:val="24"/>
          <w:szCs w:val="24"/>
        </w:rPr>
        <w:t>поставки материалов, оборудования и запасных частей к нему</w:t>
      </w:r>
      <w:r w:rsidR="00E85603">
        <w:rPr>
          <w:rFonts w:ascii="Times New Roman" w:hAnsi="Times New Roman" w:cs="Times New Roman"/>
          <w:sz w:val="24"/>
          <w:szCs w:val="24"/>
        </w:rPr>
        <w:t xml:space="preserve"> </w:t>
      </w:r>
      <w:r w:rsidR="00E85603" w:rsidRPr="00E626C0">
        <w:rPr>
          <w:rFonts w:ascii="Times New Roman" w:hAnsi="Times New Roman" w:cs="Times New Roman"/>
          <w:sz w:val="24"/>
          <w:szCs w:val="24"/>
        </w:rPr>
        <w:t xml:space="preserve">и предоставления установленных данным Договором отчетных материалов. </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Назначить ответственных представителей для осуществления контроля за соблюдением работниками Подрядчика (Субподрядчика) требований по технике безопасности, противопожарной безопасности, охране окружающей среды, промышленной безопасности, а также экологической и санитарной безопасности во время проведения работ по настоящему Договору.</w:t>
      </w:r>
    </w:p>
    <w:p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Не позднее 5 (пяти) рабочих дней после заключения Договора направить Заказчику официальное уведомление. В уведомлении должны содержаться: Ф.И.О. представителей, занимаемая у Подрядчика должность, срок полномочий, номер и дата распорядительного документа о назначении Представителей, номер и дата доверенности. К уведомлению прилагаются выданные Подрядчиком нотариально удостоверенные доверенности, подтверждающие объем и срок полномочий</w:t>
      </w:r>
      <w:r>
        <w:rPr>
          <w:rFonts w:ascii="Times New Roman" w:hAnsi="Times New Roman" w:cs="Times New Roman"/>
          <w:sz w:val="24"/>
          <w:szCs w:val="24"/>
        </w:rPr>
        <w:t xml:space="preserve"> </w:t>
      </w:r>
      <w:r w:rsidRPr="00E626C0">
        <w:rPr>
          <w:rFonts w:ascii="Times New Roman" w:hAnsi="Times New Roman" w:cs="Times New Roman"/>
          <w:sz w:val="24"/>
          <w:szCs w:val="24"/>
        </w:rPr>
        <w:t>Представителей.</w:t>
      </w:r>
    </w:p>
    <w:p w:rsidR="00E85603" w:rsidRPr="00E626C0" w:rsidRDefault="007A4C36" w:rsidP="00E85603">
      <w:pPr>
        <w:pStyle w:val="2b"/>
        <w:widowControl w:val="0"/>
        <w:tabs>
          <w:tab w:val="left" w:pos="993"/>
        </w:tabs>
        <w:spacing w:after="0" w:line="240" w:lineRule="auto"/>
        <w:ind w:left="0" w:firstLine="709"/>
        <w:jc w:val="both"/>
        <w:rPr>
          <w:rFonts w:cs="Times New Roman"/>
          <w:color w:val="auto"/>
        </w:rPr>
      </w:pPr>
      <w:r>
        <w:rPr>
          <w:rFonts w:cs="Times New Roman"/>
          <w:color w:val="auto"/>
        </w:rPr>
        <w:t>6</w:t>
      </w:r>
      <w:r w:rsidR="00E85603" w:rsidRPr="00E626C0">
        <w:rPr>
          <w:rFonts w:cs="Times New Roman"/>
          <w:color w:val="auto"/>
        </w:rPr>
        <w:t>.</w:t>
      </w:r>
      <w:r w:rsidR="00AD4F45">
        <w:rPr>
          <w:rFonts w:cs="Times New Roman"/>
          <w:color w:val="auto"/>
        </w:rPr>
        <w:t>3</w:t>
      </w:r>
      <w:r w:rsidR="00E85603" w:rsidRPr="00E626C0">
        <w:rPr>
          <w:rFonts w:cs="Times New Roman"/>
          <w:color w:val="auto"/>
        </w:rPr>
        <w:t xml:space="preserve">. Согласовать с Заказчиком детальный Проект производства работ (далее - ППР) с указанием очередности и сроков их выполнения не позднее </w:t>
      </w:r>
      <w:r w:rsidR="00E85603">
        <w:rPr>
          <w:rFonts w:cs="Times New Roman"/>
          <w:color w:val="auto"/>
        </w:rPr>
        <w:t>14</w:t>
      </w:r>
      <w:r w:rsidR="00E85603" w:rsidRPr="00E626C0">
        <w:rPr>
          <w:rFonts w:cs="Times New Roman"/>
          <w:color w:val="auto"/>
        </w:rPr>
        <w:t xml:space="preserve"> (</w:t>
      </w:r>
      <w:r w:rsidR="00E85603">
        <w:rPr>
          <w:rFonts w:cs="Times New Roman"/>
          <w:color w:val="auto"/>
        </w:rPr>
        <w:t>четырнадцати</w:t>
      </w:r>
      <w:r w:rsidR="00E85603" w:rsidRPr="00E626C0">
        <w:rPr>
          <w:rFonts w:cs="Times New Roman"/>
          <w:color w:val="auto"/>
        </w:rPr>
        <w:t>) календарных дней до начала производства строительно-монтажных работ</w:t>
      </w:r>
      <w:r w:rsidR="00DF694F">
        <w:rPr>
          <w:rFonts w:cs="Times New Roman"/>
          <w:color w:val="auto"/>
        </w:rPr>
        <w:t xml:space="preserve"> требующих разработку ППР</w:t>
      </w:r>
      <w:r w:rsidR="00E85603" w:rsidRPr="00E626C0">
        <w:rPr>
          <w:rFonts w:cs="Times New Roman"/>
          <w:color w:val="auto"/>
        </w:rPr>
        <w:t xml:space="preserve">. ППР должен быть разработан согласно требованиям </w:t>
      </w:r>
      <w:r w:rsidR="00E85603" w:rsidRPr="00912D95">
        <w:rPr>
          <w:rFonts w:cs="Times New Roman"/>
          <w:color w:val="auto"/>
        </w:rPr>
        <w:t xml:space="preserve">Методических указаний разработки ППР, утверждённых </w:t>
      </w:r>
      <w:r w:rsidR="00565B55">
        <w:rPr>
          <w:rFonts w:cs="Times New Roman"/>
          <w:color w:val="auto"/>
        </w:rPr>
        <w:t>Приказом</w:t>
      </w:r>
      <w:r w:rsidR="00E85603" w:rsidRPr="00912D95">
        <w:rPr>
          <w:rFonts w:cs="Times New Roman"/>
          <w:color w:val="auto"/>
        </w:rPr>
        <w:t xml:space="preserve"> ПАО «</w:t>
      </w:r>
      <w:r w:rsidR="00DC2D10">
        <w:rPr>
          <w:rFonts w:cs="Times New Roman"/>
          <w:color w:val="auto"/>
        </w:rPr>
        <w:t>Россети Центр</w:t>
      </w:r>
      <w:r w:rsidR="00565B55">
        <w:rPr>
          <w:rFonts w:cs="Times New Roman"/>
          <w:color w:val="auto"/>
        </w:rPr>
        <w:t>» от 20</w:t>
      </w:r>
      <w:r w:rsidR="00E85603" w:rsidRPr="00912D95">
        <w:rPr>
          <w:rFonts w:cs="Times New Roman"/>
          <w:color w:val="auto"/>
        </w:rPr>
        <w:t>.0</w:t>
      </w:r>
      <w:r w:rsidR="00565B55">
        <w:rPr>
          <w:rFonts w:cs="Times New Roman"/>
          <w:color w:val="auto"/>
        </w:rPr>
        <w:t>7</w:t>
      </w:r>
      <w:r w:rsidR="00E85603" w:rsidRPr="00912D95">
        <w:rPr>
          <w:rFonts w:cs="Times New Roman"/>
          <w:color w:val="auto"/>
        </w:rPr>
        <w:t>.2017 №2</w:t>
      </w:r>
      <w:r w:rsidR="00565B55">
        <w:rPr>
          <w:rFonts w:cs="Times New Roman"/>
          <w:color w:val="auto"/>
        </w:rPr>
        <w:t>51-ЦА</w:t>
      </w:r>
      <w:r w:rsidR="00E85603">
        <w:rPr>
          <w:rFonts w:cs="Times New Roman"/>
          <w:color w:val="auto"/>
        </w:rPr>
        <w:t xml:space="preserve"> </w:t>
      </w:r>
      <w:r w:rsidR="00FA238C">
        <w:rPr>
          <w:rFonts w:cs="Times New Roman"/>
          <w:color w:val="auto"/>
        </w:rPr>
        <w:t>,</w:t>
      </w:r>
      <w:r w:rsidR="00E85603" w:rsidRPr="00E626C0">
        <w:rPr>
          <w:rFonts w:cs="Times New Roman"/>
          <w:color w:val="auto"/>
        </w:rPr>
        <w:t>СНиП 12-01-2004 и другим требованиям законодательства РФ.</w:t>
      </w:r>
    </w:p>
    <w:p w:rsidR="00E85603" w:rsidRPr="00E626C0" w:rsidRDefault="007A4C36" w:rsidP="00812705">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812705">
        <w:rPr>
          <w:rFonts w:ascii="Times New Roman" w:hAnsi="Times New Roman" w:cs="Times New Roman"/>
          <w:sz w:val="24"/>
          <w:szCs w:val="24"/>
        </w:rPr>
        <w:t>.</w:t>
      </w:r>
      <w:r w:rsidR="00AD4F45">
        <w:rPr>
          <w:rFonts w:ascii="Times New Roman" w:hAnsi="Times New Roman" w:cs="Times New Roman"/>
          <w:sz w:val="24"/>
          <w:szCs w:val="24"/>
        </w:rPr>
        <w:t>4</w:t>
      </w:r>
      <w:r w:rsidR="00812705">
        <w:rPr>
          <w:rFonts w:ascii="Times New Roman" w:hAnsi="Times New Roman" w:cs="Times New Roman"/>
          <w:sz w:val="24"/>
          <w:szCs w:val="24"/>
        </w:rPr>
        <w:t>.</w:t>
      </w:r>
      <w:r w:rsidR="00812705">
        <w:rPr>
          <w:rFonts w:ascii="Times New Roman" w:hAnsi="Times New Roman" w:cs="Times New Roman"/>
          <w:sz w:val="24"/>
          <w:szCs w:val="24"/>
        </w:rPr>
        <w:tab/>
      </w:r>
      <w:r w:rsidR="00E85603" w:rsidRPr="00D06BDD">
        <w:rPr>
          <w:rFonts w:ascii="Times New Roman" w:hAnsi="Times New Roman" w:cs="Times New Roman"/>
          <w:sz w:val="24"/>
          <w:szCs w:val="24"/>
        </w:rPr>
        <w:t xml:space="preserve">Получить положительное заключение Заказчика/уполномоченного </w:t>
      </w:r>
      <w:r w:rsidR="00761FE1">
        <w:rPr>
          <w:rFonts w:ascii="Times New Roman" w:hAnsi="Times New Roman" w:cs="Times New Roman"/>
          <w:sz w:val="24"/>
          <w:szCs w:val="24"/>
        </w:rPr>
        <w:t>п</w:t>
      </w:r>
      <w:r w:rsidR="00E85603" w:rsidRPr="00D06BDD">
        <w:rPr>
          <w:rFonts w:ascii="Times New Roman" w:hAnsi="Times New Roman" w:cs="Times New Roman"/>
          <w:sz w:val="24"/>
          <w:szCs w:val="24"/>
        </w:rPr>
        <w:t xml:space="preserve">редставителя исполнителя по строительному контролю о готовности Подрядчика к проведению работ на отдельные этапы, либо на весь комплекс этапов строительства, предусмотренных проектной документацией и Графиком выполнения работ, услуг в соответствии с Порядком проверки готовности подрядной организации к выполнению строительно-монтажных работ на объектах Заказчика (приложение </w:t>
      </w:r>
      <w:r w:rsidR="003247E5">
        <w:rPr>
          <w:rFonts w:ascii="Times New Roman" w:hAnsi="Times New Roman" w:cs="Times New Roman"/>
          <w:sz w:val="24"/>
          <w:szCs w:val="24"/>
        </w:rPr>
        <w:t>5</w:t>
      </w:r>
      <w:r w:rsidR="00E85603" w:rsidRPr="00D06BDD">
        <w:rPr>
          <w:rFonts w:ascii="Times New Roman" w:hAnsi="Times New Roman" w:cs="Times New Roman"/>
          <w:sz w:val="24"/>
          <w:szCs w:val="24"/>
        </w:rPr>
        <w:t xml:space="preserve"> к Договору). В этих целях, направить Заказчику письменное уведомление о возможности начала проверки готовности к выполнению строительно-монтажных работ не позднее, чем за </w:t>
      </w:r>
      <w:r w:rsidR="00485AC5">
        <w:rPr>
          <w:rFonts w:ascii="Times New Roman" w:hAnsi="Times New Roman" w:cs="Times New Roman"/>
          <w:sz w:val="24"/>
          <w:szCs w:val="24"/>
        </w:rPr>
        <w:t>5</w:t>
      </w:r>
      <w:r w:rsidR="00607972" w:rsidRPr="00D06BDD">
        <w:rPr>
          <w:rFonts w:ascii="Times New Roman" w:hAnsi="Times New Roman" w:cs="Times New Roman"/>
          <w:sz w:val="24"/>
          <w:szCs w:val="24"/>
        </w:rPr>
        <w:t xml:space="preserve"> </w:t>
      </w:r>
      <w:r w:rsidR="00E85603" w:rsidRPr="00D06BDD">
        <w:rPr>
          <w:rFonts w:ascii="Times New Roman" w:hAnsi="Times New Roman" w:cs="Times New Roman"/>
          <w:sz w:val="24"/>
          <w:szCs w:val="24"/>
        </w:rPr>
        <w:t>(</w:t>
      </w:r>
      <w:r w:rsidR="00485AC5">
        <w:rPr>
          <w:rFonts w:ascii="Times New Roman" w:hAnsi="Times New Roman" w:cs="Times New Roman"/>
          <w:sz w:val="24"/>
          <w:szCs w:val="24"/>
        </w:rPr>
        <w:t>пять</w:t>
      </w:r>
      <w:r w:rsidR="00E85603" w:rsidRPr="00D06BDD">
        <w:rPr>
          <w:rFonts w:ascii="Times New Roman" w:hAnsi="Times New Roman" w:cs="Times New Roman"/>
          <w:sz w:val="24"/>
          <w:szCs w:val="24"/>
        </w:rPr>
        <w:t>) календарных дней до начала строительно-монтажных работ на объекте, а также до фактического начала работ</w:t>
      </w:r>
      <w:r w:rsidR="00485AC5">
        <w:rPr>
          <w:rFonts w:ascii="Times New Roman" w:hAnsi="Times New Roman" w:cs="Times New Roman"/>
          <w:sz w:val="24"/>
          <w:szCs w:val="24"/>
        </w:rPr>
        <w:t xml:space="preserve"> в соответствии с требованиями </w:t>
      </w:r>
      <w:r w:rsidR="00E839F2">
        <w:rPr>
          <w:rFonts w:ascii="Times New Roman" w:hAnsi="Times New Roman" w:cs="Times New Roman"/>
          <w:sz w:val="24"/>
          <w:szCs w:val="24"/>
        </w:rPr>
        <w:t xml:space="preserve">Заказчика - Руководство </w:t>
      </w:r>
      <w:r w:rsidR="00485AC5">
        <w:rPr>
          <w:rFonts w:ascii="Times New Roman" w:hAnsi="Times New Roman" w:cs="Times New Roman"/>
          <w:sz w:val="24"/>
          <w:szCs w:val="24"/>
        </w:rPr>
        <w:t>«Проверка готовности подрядных организаций к исполнению обязательств по договорам подряда на объектах электросетевого комплекса»</w:t>
      </w:r>
      <w:r w:rsidR="0059139D">
        <w:rPr>
          <w:rFonts w:ascii="Times New Roman" w:hAnsi="Times New Roman" w:cs="Times New Roman"/>
          <w:sz w:val="24"/>
          <w:szCs w:val="24"/>
        </w:rPr>
        <w:t xml:space="preserve"> в действующей редакции</w:t>
      </w:r>
      <w:r w:rsidR="00485AC5">
        <w:rPr>
          <w:rFonts w:ascii="Times New Roman" w:hAnsi="Times New Roman" w:cs="Times New Roman"/>
          <w:sz w:val="24"/>
          <w:szCs w:val="24"/>
        </w:rPr>
        <w:t>.</w:t>
      </w:r>
    </w:p>
    <w:p w:rsidR="00E85603" w:rsidRPr="00E626C0" w:rsidRDefault="007A4C36"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AD4F45">
        <w:rPr>
          <w:rFonts w:ascii="Times New Roman" w:hAnsi="Times New Roman" w:cs="Times New Roman"/>
          <w:sz w:val="24"/>
          <w:szCs w:val="24"/>
        </w:rPr>
        <w:t>.5</w:t>
      </w:r>
      <w:r w:rsidR="00E85603" w:rsidRPr="00E626C0">
        <w:rPr>
          <w:rFonts w:ascii="Times New Roman" w:hAnsi="Times New Roman" w:cs="Times New Roman"/>
          <w:sz w:val="24"/>
          <w:szCs w:val="24"/>
        </w:rPr>
        <w:t xml:space="preserve">. На основании доверенности, выданной Заказчиком в целях строительства </w:t>
      </w:r>
      <w:r w:rsidR="00E85603" w:rsidRPr="00E626C0">
        <w:rPr>
          <w:rFonts w:ascii="Times New Roman" w:hAnsi="Times New Roman" w:cs="Times New Roman"/>
          <w:sz w:val="24"/>
          <w:szCs w:val="24"/>
        </w:rPr>
        <w:lastRenderedPageBreak/>
        <w:t>(реконструкции) объекта Подрядчик обеспечивает собственными силами и средствами работу с государственными органами строительного надзора и иными уполномоченными органами, включая, но не ограничиваясь:</w:t>
      </w:r>
    </w:p>
    <w:p w:rsidR="00607972" w:rsidRDefault="007A4C36"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AD4F45">
        <w:rPr>
          <w:rFonts w:ascii="Times New Roman" w:hAnsi="Times New Roman" w:cs="Times New Roman"/>
          <w:sz w:val="24"/>
          <w:szCs w:val="24"/>
        </w:rPr>
        <w:t>.5</w:t>
      </w:r>
      <w:r w:rsidR="00E85603" w:rsidRPr="00E626C0">
        <w:rPr>
          <w:rFonts w:ascii="Times New Roman" w:hAnsi="Times New Roman" w:cs="Times New Roman"/>
          <w:sz w:val="24"/>
          <w:szCs w:val="24"/>
        </w:rPr>
        <w:t>.1.</w:t>
      </w:r>
      <w:r w:rsidR="00E85603" w:rsidRPr="004A33C3">
        <w:t xml:space="preserve"> </w:t>
      </w:r>
      <w:r w:rsidR="00E85603" w:rsidRPr="00026563">
        <w:rPr>
          <w:rFonts w:ascii="Times New Roman" w:hAnsi="Times New Roman" w:cs="Times New Roman"/>
          <w:sz w:val="24"/>
          <w:szCs w:val="24"/>
        </w:rPr>
        <w:t>Перед началом строительно-монтажных работ на основании доверенности, выданной Заказчиком,</w:t>
      </w:r>
      <w:r w:rsidR="00E85603">
        <w:rPr>
          <w:rFonts w:ascii="Times New Roman" w:hAnsi="Times New Roman" w:cs="Times New Roman"/>
          <w:sz w:val="24"/>
          <w:szCs w:val="24"/>
        </w:rPr>
        <w:t xml:space="preserve"> оформить права на земельные участки, на период строительства п</w:t>
      </w:r>
      <w:r w:rsidR="00E85603" w:rsidRPr="00E626C0">
        <w:rPr>
          <w:rFonts w:ascii="Times New Roman" w:hAnsi="Times New Roman" w:cs="Times New Roman"/>
          <w:sz w:val="24"/>
          <w:szCs w:val="24"/>
        </w:rPr>
        <w:t>олучить Разрешение на строительство Объекта, в порядке, предусмотренном законодательством Российской Федерации,</w:t>
      </w:r>
      <w:r w:rsidR="00E85603">
        <w:rPr>
          <w:rFonts w:ascii="Times New Roman" w:hAnsi="Times New Roman" w:cs="Times New Roman"/>
          <w:sz w:val="24"/>
          <w:szCs w:val="24"/>
        </w:rPr>
        <w:t xml:space="preserve"> </w:t>
      </w:r>
      <w:r w:rsidR="00E85603" w:rsidRPr="00E626C0">
        <w:rPr>
          <w:rFonts w:ascii="Times New Roman" w:hAnsi="Times New Roman" w:cs="Times New Roman"/>
          <w:sz w:val="24"/>
          <w:szCs w:val="24"/>
        </w:rPr>
        <w:t>также иные разрешения и согласования, необходимые для выполнения работ по созданию Объекта</w:t>
      </w:r>
      <w:r w:rsidR="003247E5">
        <w:rPr>
          <w:rFonts w:ascii="Times New Roman" w:hAnsi="Times New Roman" w:cs="Times New Roman"/>
          <w:sz w:val="24"/>
          <w:szCs w:val="24"/>
        </w:rPr>
        <w:t>.</w:t>
      </w:r>
    </w:p>
    <w:p w:rsidR="00E85603" w:rsidRDefault="007A4C36" w:rsidP="00812705">
      <w:pPr>
        <w:widowControl w:val="0"/>
        <w:shd w:val="clear" w:color="auto" w:fill="FFFFFF"/>
        <w:tabs>
          <w:tab w:val="left" w:pos="141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AD4F45">
        <w:rPr>
          <w:rFonts w:ascii="Times New Roman" w:hAnsi="Times New Roman" w:cs="Times New Roman"/>
          <w:sz w:val="24"/>
          <w:szCs w:val="24"/>
        </w:rPr>
        <w:t>.5</w:t>
      </w:r>
      <w:r w:rsidR="00E85603" w:rsidRPr="00515D86">
        <w:rPr>
          <w:rFonts w:ascii="Times New Roman" w:hAnsi="Times New Roman" w:cs="Times New Roman"/>
          <w:sz w:val="24"/>
          <w:szCs w:val="24"/>
        </w:rPr>
        <w:t>.2.</w:t>
      </w:r>
      <w:r w:rsidR="00812705">
        <w:rPr>
          <w:rFonts w:ascii="Times New Roman" w:hAnsi="Times New Roman" w:cs="Times New Roman"/>
          <w:sz w:val="24"/>
          <w:szCs w:val="24"/>
        </w:rPr>
        <w:tab/>
      </w:r>
      <w:r w:rsidR="00E85603" w:rsidRPr="00515D86">
        <w:rPr>
          <w:rFonts w:ascii="Times New Roman" w:hAnsi="Times New Roman" w:cs="Times New Roman"/>
          <w:sz w:val="24"/>
          <w:szCs w:val="24"/>
        </w:rPr>
        <w:t xml:space="preserve">Получить Разрешения на ввод Объекта в </w:t>
      </w:r>
      <w:r w:rsidR="00F4696E">
        <w:rPr>
          <w:rFonts w:ascii="Times New Roman" w:hAnsi="Times New Roman" w:cs="Times New Roman"/>
          <w:sz w:val="24"/>
          <w:szCs w:val="24"/>
        </w:rPr>
        <w:t>экс</w:t>
      </w:r>
      <w:r w:rsidR="00E85603" w:rsidRPr="00515D86">
        <w:rPr>
          <w:rFonts w:ascii="Times New Roman" w:hAnsi="Times New Roman" w:cs="Times New Roman"/>
          <w:sz w:val="24"/>
          <w:szCs w:val="24"/>
        </w:rPr>
        <w:t>плуатацию в порядке, предусмотренном законодательством Российской Федерации</w:t>
      </w:r>
      <w:r w:rsidR="003247E5">
        <w:rPr>
          <w:rFonts w:ascii="Times New Roman" w:hAnsi="Times New Roman" w:cs="Times New Roman"/>
          <w:sz w:val="24"/>
          <w:szCs w:val="24"/>
        </w:rPr>
        <w:t>.</w:t>
      </w:r>
    </w:p>
    <w:p w:rsidR="00E85603" w:rsidRDefault="007A4C36" w:rsidP="00E85603">
      <w:pPr>
        <w:pStyle w:val="a4"/>
        <w:tabs>
          <w:tab w:val="left" w:pos="1134"/>
        </w:tabs>
        <w:ind w:left="0" w:firstLine="709"/>
        <w:jc w:val="both"/>
        <w:rPr>
          <w:rFonts w:ascii="Times New Roman" w:hAnsi="Times New Roman" w:cs="Times New Roman"/>
          <w:sz w:val="24"/>
          <w:szCs w:val="24"/>
        </w:rPr>
      </w:pPr>
      <w:r>
        <w:rPr>
          <w:rFonts w:ascii="Times New Roman" w:hAnsi="Times New Roman" w:cs="Times New Roman"/>
          <w:sz w:val="24"/>
          <w:szCs w:val="24"/>
        </w:rPr>
        <w:t>6</w:t>
      </w:r>
      <w:r w:rsidR="00AD4F45">
        <w:rPr>
          <w:rFonts w:ascii="Times New Roman" w:hAnsi="Times New Roman" w:cs="Times New Roman"/>
          <w:sz w:val="24"/>
          <w:szCs w:val="24"/>
        </w:rPr>
        <w:t>.5</w:t>
      </w:r>
      <w:r w:rsidR="00E85603" w:rsidRPr="00E626C0">
        <w:rPr>
          <w:rFonts w:ascii="Times New Roman" w:hAnsi="Times New Roman" w:cs="Times New Roman"/>
          <w:sz w:val="24"/>
          <w:szCs w:val="24"/>
        </w:rPr>
        <w:t>.3.</w:t>
      </w:r>
      <w:r w:rsidR="00E85603">
        <w:rPr>
          <w:rFonts w:ascii="Times New Roman" w:hAnsi="Times New Roman" w:cs="Times New Roman"/>
          <w:sz w:val="24"/>
          <w:szCs w:val="24"/>
        </w:rPr>
        <w:t xml:space="preserve"> </w:t>
      </w:r>
      <w:r w:rsidR="00E85603" w:rsidRPr="00E626C0">
        <w:rPr>
          <w:rFonts w:ascii="Times New Roman" w:hAnsi="Times New Roman" w:cs="Times New Roman"/>
          <w:sz w:val="24"/>
          <w:szCs w:val="24"/>
        </w:rPr>
        <w:t>Осуществлять обязанности участника лесных отношений включая, но не ограничиваясь:</w:t>
      </w:r>
    </w:p>
    <w:p w:rsidR="00E85603" w:rsidRPr="00E626C0" w:rsidRDefault="007A4C36" w:rsidP="00E85603">
      <w:pPr>
        <w:pStyle w:val="a4"/>
        <w:tabs>
          <w:tab w:val="left" w:pos="1134"/>
        </w:tabs>
        <w:ind w:left="0" w:firstLine="709"/>
        <w:jc w:val="both"/>
        <w:rPr>
          <w:rFonts w:ascii="Times New Roman" w:hAnsi="Times New Roman" w:cs="Times New Roman"/>
          <w:sz w:val="24"/>
          <w:szCs w:val="24"/>
        </w:rPr>
      </w:pPr>
      <w:r>
        <w:rPr>
          <w:rFonts w:ascii="Times New Roman" w:hAnsi="Times New Roman" w:cs="Times New Roman"/>
          <w:sz w:val="24"/>
          <w:szCs w:val="24"/>
        </w:rPr>
        <w:t>6</w:t>
      </w:r>
      <w:r w:rsidR="00AD4F45">
        <w:rPr>
          <w:rFonts w:ascii="Times New Roman" w:hAnsi="Times New Roman" w:cs="Times New Roman"/>
          <w:sz w:val="24"/>
          <w:szCs w:val="24"/>
        </w:rPr>
        <w:t>.5</w:t>
      </w:r>
      <w:r w:rsidR="00E85603" w:rsidRPr="00E626C0">
        <w:rPr>
          <w:rFonts w:ascii="Times New Roman" w:hAnsi="Times New Roman" w:cs="Times New Roman"/>
          <w:sz w:val="24"/>
          <w:szCs w:val="24"/>
        </w:rPr>
        <w:t>.3.1.</w:t>
      </w:r>
      <w:r w:rsidR="00812705">
        <w:rPr>
          <w:rFonts w:ascii="Times New Roman" w:hAnsi="Times New Roman" w:cs="Times New Roman"/>
          <w:sz w:val="24"/>
          <w:szCs w:val="24"/>
        </w:rPr>
        <w:t xml:space="preserve"> </w:t>
      </w:r>
      <w:r w:rsidR="00E85603" w:rsidRPr="00E626C0">
        <w:rPr>
          <w:rFonts w:ascii="Times New Roman" w:hAnsi="Times New Roman" w:cs="Times New Roman"/>
          <w:sz w:val="24"/>
          <w:szCs w:val="24"/>
        </w:rPr>
        <w:t>Получать в порядке, предусмотренном законодательством РФ согласования, иные документы,</w:t>
      </w:r>
      <w:r w:rsidR="00E85603" w:rsidRPr="007B447C">
        <w:rPr>
          <w:rFonts w:ascii="Times New Roman" w:hAnsi="Times New Roman" w:cs="Times New Roman"/>
          <w:sz w:val="24"/>
          <w:szCs w:val="24"/>
        </w:rPr>
        <w:t xml:space="preserve"> </w:t>
      </w:r>
      <w:r w:rsidR="00E85603">
        <w:rPr>
          <w:rFonts w:ascii="Times New Roman" w:hAnsi="Times New Roman" w:cs="Times New Roman"/>
          <w:sz w:val="24"/>
          <w:szCs w:val="24"/>
        </w:rPr>
        <w:t xml:space="preserve">оформить права на лесные участки на период строительства, </w:t>
      </w:r>
      <w:r w:rsidR="00E85603" w:rsidRPr="00E626C0">
        <w:rPr>
          <w:rFonts w:ascii="Times New Roman" w:hAnsi="Times New Roman" w:cs="Times New Roman"/>
          <w:sz w:val="24"/>
          <w:szCs w:val="24"/>
        </w:rPr>
        <w:t>осуществлять иные действия, необходимые для надлежащего использования лесного участка при выполнении работ на лесных участках. К таким документам относятся, включая, но не ограничиваясь:</w:t>
      </w:r>
    </w:p>
    <w:p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проект освоения лесов;</w:t>
      </w:r>
    </w:p>
    <w:p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лесная декларация;</w:t>
      </w:r>
    </w:p>
    <w:p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отчет об использовании лесов;</w:t>
      </w:r>
    </w:p>
    <w:p w:rsidR="00E85603" w:rsidRPr="00E626C0" w:rsidRDefault="00E85603" w:rsidP="00E85603">
      <w:pPr>
        <w:widowControl w:val="0"/>
        <w:spacing w:after="0" w:line="240" w:lineRule="auto"/>
        <w:ind w:firstLine="709"/>
        <w:jc w:val="both"/>
        <w:outlineLvl w:val="1"/>
        <w:rPr>
          <w:rFonts w:ascii="Times New Roman" w:hAnsi="Times New Roman" w:cs="Times New Roman"/>
          <w:sz w:val="24"/>
          <w:szCs w:val="24"/>
        </w:rPr>
      </w:pPr>
      <w:r w:rsidRPr="00E626C0">
        <w:rPr>
          <w:rFonts w:ascii="Times New Roman" w:hAnsi="Times New Roman" w:cs="Times New Roman"/>
          <w:sz w:val="24"/>
          <w:szCs w:val="24"/>
        </w:rPr>
        <w:t>- проект рекультивации;</w:t>
      </w:r>
    </w:p>
    <w:p w:rsidR="00E85603" w:rsidRPr="00E626C0" w:rsidRDefault="00E85603" w:rsidP="00E85603">
      <w:pPr>
        <w:widowControl w:val="0"/>
        <w:spacing w:after="0" w:line="240" w:lineRule="auto"/>
        <w:ind w:firstLine="709"/>
        <w:jc w:val="both"/>
        <w:outlineLvl w:val="1"/>
        <w:rPr>
          <w:rFonts w:ascii="Times New Roman" w:hAnsi="Times New Roman" w:cs="Times New Roman"/>
          <w:sz w:val="24"/>
          <w:szCs w:val="24"/>
        </w:rPr>
      </w:pPr>
      <w:r w:rsidRPr="00E626C0">
        <w:rPr>
          <w:rFonts w:ascii="Times New Roman" w:hAnsi="Times New Roman" w:cs="Times New Roman"/>
          <w:sz w:val="24"/>
          <w:szCs w:val="24"/>
        </w:rPr>
        <w:t>- отчет о рекультивации;</w:t>
      </w:r>
    </w:p>
    <w:p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акт приемки - сдачи рекультивированных земель;</w:t>
      </w:r>
    </w:p>
    <w:p w:rsidR="00E85603" w:rsidRPr="00E626C0" w:rsidRDefault="00E85603" w:rsidP="00E85603">
      <w:pPr>
        <w:widowControl w:val="0"/>
        <w:spacing w:after="0" w:line="240" w:lineRule="auto"/>
        <w:ind w:firstLine="709"/>
        <w:jc w:val="both"/>
        <w:outlineLvl w:val="1"/>
        <w:rPr>
          <w:rFonts w:ascii="Times New Roman" w:hAnsi="Times New Roman" w:cs="Times New Roman"/>
          <w:sz w:val="24"/>
          <w:szCs w:val="24"/>
        </w:rPr>
      </w:pPr>
      <w:r w:rsidRPr="00E626C0">
        <w:rPr>
          <w:rFonts w:ascii="Times New Roman" w:hAnsi="Times New Roman" w:cs="Times New Roman"/>
          <w:sz w:val="24"/>
          <w:szCs w:val="24"/>
        </w:rPr>
        <w:t>- отчет об охране и о защите лесов;</w:t>
      </w:r>
    </w:p>
    <w:p w:rsidR="00E85603" w:rsidRPr="00E626C0" w:rsidRDefault="00E85603" w:rsidP="00E85603">
      <w:pPr>
        <w:widowControl w:val="0"/>
        <w:spacing w:after="0" w:line="240" w:lineRule="auto"/>
        <w:ind w:firstLine="709"/>
        <w:jc w:val="both"/>
        <w:outlineLvl w:val="1"/>
        <w:rPr>
          <w:rFonts w:ascii="Times New Roman" w:hAnsi="Times New Roman" w:cs="Times New Roman"/>
          <w:sz w:val="24"/>
          <w:szCs w:val="24"/>
        </w:rPr>
      </w:pPr>
      <w:r w:rsidRPr="00E626C0">
        <w:rPr>
          <w:rFonts w:ascii="Times New Roman" w:hAnsi="Times New Roman" w:cs="Times New Roman"/>
          <w:sz w:val="24"/>
          <w:szCs w:val="24"/>
        </w:rPr>
        <w:t>- документы (согласования), необходимые для проведения рубок и строительных работ на землях обороны, особо охраняемых природных территорий и в иных случаях, предусмотренных «нормативными актами в области проектирования и строительства»;</w:t>
      </w:r>
    </w:p>
    <w:p w:rsidR="00E85603" w:rsidRPr="00E626C0" w:rsidRDefault="00E85603" w:rsidP="00E85603">
      <w:pPr>
        <w:widowControl w:val="0"/>
        <w:spacing w:after="0" w:line="240" w:lineRule="auto"/>
        <w:ind w:firstLine="709"/>
        <w:jc w:val="both"/>
        <w:outlineLvl w:val="0"/>
        <w:rPr>
          <w:rFonts w:ascii="Times New Roman" w:hAnsi="Times New Roman" w:cs="Times New Roman"/>
          <w:sz w:val="24"/>
          <w:szCs w:val="24"/>
        </w:rPr>
      </w:pPr>
      <w:r w:rsidRPr="00E626C0">
        <w:rPr>
          <w:rFonts w:ascii="Times New Roman" w:hAnsi="Times New Roman" w:cs="Times New Roman"/>
          <w:sz w:val="24"/>
          <w:szCs w:val="24"/>
        </w:rPr>
        <w:t>- иные документы, предусмотренные «нормативными актами в области проектирования и строительства» и необходимые для надлежащего использования лесов.</w:t>
      </w:r>
    </w:p>
    <w:p w:rsidR="00E85603" w:rsidRPr="00E626C0" w:rsidRDefault="007A4C36" w:rsidP="00E85603">
      <w:pPr>
        <w:widowControl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6</w:t>
      </w:r>
      <w:r w:rsidR="00AD4F45">
        <w:rPr>
          <w:rFonts w:ascii="Times New Roman" w:hAnsi="Times New Roman" w:cs="Times New Roman"/>
          <w:sz w:val="24"/>
          <w:szCs w:val="24"/>
        </w:rPr>
        <w:t>.5</w:t>
      </w:r>
      <w:r w:rsidR="00E85603" w:rsidRPr="00E626C0">
        <w:rPr>
          <w:rFonts w:ascii="Times New Roman" w:hAnsi="Times New Roman" w:cs="Times New Roman"/>
          <w:sz w:val="24"/>
          <w:szCs w:val="24"/>
        </w:rPr>
        <w:t>.3.2. Осуществлять необходимые действия, направленные на:</w:t>
      </w:r>
    </w:p>
    <w:p w:rsidR="00E85603" w:rsidRPr="00E626C0" w:rsidRDefault="00E85603" w:rsidP="00E85603">
      <w:pPr>
        <w:widowControl w:val="0"/>
        <w:spacing w:after="0" w:line="240" w:lineRule="auto"/>
        <w:ind w:firstLine="709"/>
        <w:jc w:val="both"/>
        <w:outlineLvl w:val="0"/>
        <w:rPr>
          <w:rFonts w:ascii="Times New Roman" w:hAnsi="Times New Roman" w:cs="Times New Roman"/>
          <w:sz w:val="24"/>
          <w:szCs w:val="24"/>
        </w:rPr>
      </w:pPr>
      <w:r w:rsidRPr="00E626C0">
        <w:rPr>
          <w:rFonts w:ascii="Times New Roman" w:hAnsi="Times New Roman" w:cs="Times New Roman"/>
          <w:sz w:val="24"/>
          <w:szCs w:val="24"/>
        </w:rPr>
        <w:t>- регулярное проведение очистки предоставленного лесного участка, примыкающих опушек леса, искусственных и естественных водотоков от захламления строительными, лесосечными, бытовыми и иными отходами, от загрязнения отходами производства, токсичными веществами;</w:t>
      </w:r>
    </w:p>
    <w:p w:rsidR="00E85603" w:rsidRPr="00E626C0" w:rsidRDefault="00E85603" w:rsidP="00E85603">
      <w:pPr>
        <w:widowControl w:val="0"/>
        <w:spacing w:after="0" w:line="240" w:lineRule="auto"/>
        <w:ind w:firstLine="709"/>
        <w:jc w:val="both"/>
        <w:outlineLvl w:val="0"/>
        <w:rPr>
          <w:rFonts w:ascii="Times New Roman" w:hAnsi="Times New Roman" w:cs="Times New Roman"/>
          <w:sz w:val="24"/>
          <w:szCs w:val="24"/>
        </w:rPr>
      </w:pPr>
      <w:r w:rsidRPr="00E626C0">
        <w:rPr>
          <w:rFonts w:ascii="Times New Roman" w:hAnsi="Times New Roman" w:cs="Times New Roman"/>
          <w:sz w:val="24"/>
          <w:szCs w:val="24"/>
        </w:rPr>
        <w:t>- восстановление нарушенных производственной деятельностью лесных дорог, осушительных канав, дренажных систем, шлюзов, мостов, других гидромелиоративных сооружений, квартальных столбов, квартальных просек;</w:t>
      </w:r>
    </w:p>
    <w:p w:rsidR="00E85603" w:rsidRPr="00E626C0" w:rsidRDefault="00E85603" w:rsidP="00E85603">
      <w:pPr>
        <w:widowControl w:val="0"/>
        <w:spacing w:after="0" w:line="240" w:lineRule="auto"/>
        <w:ind w:firstLine="709"/>
        <w:jc w:val="both"/>
        <w:outlineLvl w:val="0"/>
        <w:rPr>
          <w:rFonts w:ascii="Times New Roman" w:hAnsi="Times New Roman" w:cs="Times New Roman"/>
          <w:sz w:val="24"/>
          <w:szCs w:val="24"/>
        </w:rPr>
      </w:pPr>
      <w:r w:rsidRPr="00E626C0">
        <w:rPr>
          <w:rFonts w:ascii="Times New Roman" w:hAnsi="Times New Roman" w:cs="Times New Roman"/>
          <w:sz w:val="24"/>
          <w:szCs w:val="24"/>
        </w:rPr>
        <w:t>- принятие необходимых мер по устранению аварийных ситуаций и лесных пожаров, а также ликвидации их последствий;</w:t>
      </w:r>
    </w:p>
    <w:p w:rsidR="00E85603" w:rsidRPr="00E626C0" w:rsidRDefault="00E85603" w:rsidP="00E85603">
      <w:pPr>
        <w:widowControl w:val="0"/>
        <w:spacing w:after="0" w:line="240" w:lineRule="auto"/>
        <w:ind w:firstLine="709"/>
        <w:jc w:val="both"/>
        <w:outlineLvl w:val="1"/>
        <w:rPr>
          <w:rFonts w:ascii="Times New Roman" w:hAnsi="Times New Roman" w:cs="Times New Roman"/>
          <w:sz w:val="24"/>
          <w:szCs w:val="24"/>
        </w:rPr>
      </w:pPr>
      <w:r w:rsidRPr="00E626C0">
        <w:rPr>
          <w:rFonts w:ascii="Times New Roman" w:hAnsi="Times New Roman" w:cs="Times New Roman"/>
          <w:sz w:val="24"/>
          <w:szCs w:val="24"/>
        </w:rPr>
        <w:t>- выполнение лесохозяйственного регламента и проекта освоения лесов, в том числе в части охраны и защиты лесов;</w:t>
      </w:r>
    </w:p>
    <w:p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обеспечение надлежащего хранения вырубленной древесины до ее передачи и ее передача «Специализированным организациям» в соответствии с «нормативными актами в области проектирования и строительства»;</w:t>
      </w:r>
    </w:p>
    <w:p w:rsidR="00E85603" w:rsidRPr="00E626C0" w:rsidRDefault="00E85603" w:rsidP="00E85603">
      <w:pPr>
        <w:widowControl w:val="0"/>
        <w:spacing w:after="0" w:line="240" w:lineRule="auto"/>
        <w:ind w:firstLine="709"/>
        <w:jc w:val="both"/>
        <w:outlineLvl w:val="0"/>
        <w:rPr>
          <w:rFonts w:ascii="Times New Roman" w:hAnsi="Times New Roman" w:cs="Times New Roman"/>
          <w:sz w:val="24"/>
          <w:szCs w:val="24"/>
        </w:rPr>
      </w:pPr>
      <w:r w:rsidRPr="00E626C0">
        <w:rPr>
          <w:rFonts w:ascii="Times New Roman" w:hAnsi="Times New Roman" w:cs="Times New Roman"/>
          <w:sz w:val="24"/>
          <w:szCs w:val="24"/>
        </w:rPr>
        <w:t>- направление информации об объемах и породном составе вырубаемой древесины не позднее 15 (пятнадцати) дней до завершения рубки в «Специализированные организации»;</w:t>
      </w:r>
    </w:p>
    <w:p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надлежащее использование лесов, в соответствии с требованиями</w:t>
      </w:r>
      <w:r>
        <w:rPr>
          <w:rFonts w:ascii="Times New Roman" w:hAnsi="Times New Roman" w:cs="Times New Roman"/>
          <w:sz w:val="24"/>
          <w:szCs w:val="24"/>
        </w:rPr>
        <w:t xml:space="preserve"> </w:t>
      </w:r>
      <w:r w:rsidRPr="00E626C0">
        <w:rPr>
          <w:rFonts w:ascii="Times New Roman" w:hAnsi="Times New Roman" w:cs="Times New Roman"/>
          <w:sz w:val="24"/>
          <w:szCs w:val="24"/>
        </w:rPr>
        <w:t>нормативных актов в области проектирования и строительства, лесного, земельного, природоохранного законодательства.</w:t>
      </w:r>
    </w:p>
    <w:p w:rsidR="00E85603" w:rsidRDefault="007A4C36"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AD4F45">
        <w:rPr>
          <w:rFonts w:ascii="Times New Roman" w:hAnsi="Times New Roman" w:cs="Times New Roman"/>
          <w:sz w:val="24"/>
          <w:szCs w:val="24"/>
        </w:rPr>
        <w:t>.5</w:t>
      </w:r>
      <w:r w:rsidR="00E85603" w:rsidRPr="00E626C0">
        <w:rPr>
          <w:rFonts w:ascii="Times New Roman" w:hAnsi="Times New Roman" w:cs="Times New Roman"/>
          <w:sz w:val="24"/>
          <w:szCs w:val="24"/>
        </w:rPr>
        <w:t>.3.3. Укомплектовать Объект</w:t>
      </w:r>
      <w:r w:rsidR="00E85603">
        <w:rPr>
          <w:rFonts w:ascii="Times New Roman" w:hAnsi="Times New Roman" w:cs="Times New Roman"/>
          <w:sz w:val="24"/>
          <w:szCs w:val="24"/>
        </w:rPr>
        <w:t xml:space="preserve"> </w:t>
      </w:r>
      <w:r w:rsidR="00E85603" w:rsidRPr="00E626C0">
        <w:rPr>
          <w:rFonts w:ascii="Times New Roman" w:hAnsi="Times New Roman" w:cs="Times New Roman"/>
          <w:sz w:val="24"/>
          <w:szCs w:val="24"/>
        </w:rPr>
        <w:t xml:space="preserve">в соответствии с приказом Рослесхоза от 27.04.2012 </w:t>
      </w:r>
      <w:r w:rsidR="00E85603">
        <w:rPr>
          <w:rFonts w:ascii="Times New Roman" w:hAnsi="Times New Roman" w:cs="Times New Roman"/>
          <w:sz w:val="24"/>
          <w:szCs w:val="24"/>
        </w:rPr>
        <w:t>№</w:t>
      </w:r>
      <w:r w:rsidR="00E85603" w:rsidRPr="00E626C0">
        <w:rPr>
          <w:rFonts w:ascii="Times New Roman" w:hAnsi="Times New Roman" w:cs="Times New Roman"/>
          <w:sz w:val="24"/>
          <w:szCs w:val="24"/>
        </w:rPr>
        <w:t xml:space="preserve"> 174 </w:t>
      </w:r>
      <w:r w:rsidR="00E85603">
        <w:rPr>
          <w:rFonts w:ascii="Times New Roman" w:hAnsi="Times New Roman" w:cs="Times New Roman"/>
          <w:sz w:val="24"/>
          <w:szCs w:val="24"/>
        </w:rPr>
        <w:t>«</w:t>
      </w:r>
      <w:r w:rsidR="00E85603" w:rsidRPr="00E626C0">
        <w:rPr>
          <w:rFonts w:ascii="Times New Roman" w:hAnsi="Times New Roman" w:cs="Times New Roman"/>
          <w:sz w:val="24"/>
          <w:szCs w:val="24"/>
        </w:rPr>
        <w:t>Об утверждении Нормативов противопожарного обустройства лесов</w:t>
      </w:r>
      <w:r w:rsidR="00E85603">
        <w:rPr>
          <w:rFonts w:ascii="Times New Roman" w:hAnsi="Times New Roman" w:cs="Times New Roman"/>
          <w:sz w:val="24"/>
          <w:szCs w:val="24"/>
        </w:rPr>
        <w:t>»</w:t>
      </w:r>
      <w:r w:rsidR="00E85603" w:rsidRPr="00E626C0">
        <w:rPr>
          <w:rFonts w:ascii="Times New Roman" w:hAnsi="Times New Roman" w:cs="Times New Roman"/>
          <w:sz w:val="24"/>
          <w:szCs w:val="24"/>
        </w:rPr>
        <w:t xml:space="preserve">, соблюдать требования </w:t>
      </w:r>
      <w:r w:rsidR="00E85603">
        <w:rPr>
          <w:rFonts w:ascii="Times New Roman" w:hAnsi="Times New Roman" w:cs="Times New Roman"/>
          <w:sz w:val="24"/>
          <w:szCs w:val="24"/>
        </w:rPr>
        <w:t>п</w:t>
      </w:r>
      <w:r w:rsidR="00E85603" w:rsidRPr="00E626C0">
        <w:rPr>
          <w:rFonts w:ascii="Times New Roman" w:hAnsi="Times New Roman" w:cs="Times New Roman"/>
          <w:sz w:val="24"/>
          <w:szCs w:val="24"/>
        </w:rPr>
        <w:t>остановления Правительства Р</w:t>
      </w:r>
      <w:r w:rsidR="00E85603">
        <w:rPr>
          <w:rFonts w:ascii="Times New Roman" w:hAnsi="Times New Roman" w:cs="Times New Roman"/>
          <w:sz w:val="24"/>
          <w:szCs w:val="24"/>
        </w:rPr>
        <w:t xml:space="preserve">оссийской </w:t>
      </w:r>
      <w:r w:rsidR="00E85603" w:rsidRPr="00E626C0">
        <w:rPr>
          <w:rFonts w:ascii="Times New Roman" w:hAnsi="Times New Roman" w:cs="Times New Roman"/>
          <w:sz w:val="24"/>
          <w:szCs w:val="24"/>
        </w:rPr>
        <w:t>Ф</w:t>
      </w:r>
      <w:r w:rsidR="00E85603">
        <w:rPr>
          <w:rFonts w:ascii="Times New Roman" w:hAnsi="Times New Roman" w:cs="Times New Roman"/>
          <w:sz w:val="24"/>
          <w:szCs w:val="24"/>
        </w:rPr>
        <w:t>едерации</w:t>
      </w:r>
      <w:r w:rsidR="00E85603" w:rsidRPr="00E626C0">
        <w:rPr>
          <w:rFonts w:ascii="Times New Roman" w:hAnsi="Times New Roman" w:cs="Times New Roman"/>
          <w:sz w:val="24"/>
          <w:szCs w:val="24"/>
        </w:rPr>
        <w:t xml:space="preserve"> от 30.06.2007 </w:t>
      </w:r>
      <w:r w:rsidR="00E85603">
        <w:rPr>
          <w:rFonts w:ascii="Times New Roman" w:hAnsi="Times New Roman" w:cs="Times New Roman"/>
          <w:sz w:val="24"/>
          <w:szCs w:val="24"/>
        </w:rPr>
        <w:t>№</w:t>
      </w:r>
      <w:r w:rsidR="00E85603" w:rsidRPr="00E626C0">
        <w:rPr>
          <w:rFonts w:ascii="Times New Roman" w:hAnsi="Times New Roman" w:cs="Times New Roman"/>
          <w:sz w:val="24"/>
          <w:szCs w:val="24"/>
        </w:rPr>
        <w:t xml:space="preserve"> 417 </w:t>
      </w:r>
      <w:r w:rsidR="00E85603">
        <w:rPr>
          <w:rFonts w:ascii="Times New Roman" w:hAnsi="Times New Roman" w:cs="Times New Roman"/>
          <w:sz w:val="24"/>
          <w:szCs w:val="24"/>
        </w:rPr>
        <w:t>«</w:t>
      </w:r>
      <w:r w:rsidR="00E85603" w:rsidRPr="00E626C0">
        <w:rPr>
          <w:rFonts w:ascii="Times New Roman" w:hAnsi="Times New Roman" w:cs="Times New Roman"/>
          <w:sz w:val="24"/>
          <w:szCs w:val="24"/>
        </w:rPr>
        <w:t>Об утверждении Правил пожарной безопасности в лесах</w:t>
      </w:r>
      <w:r w:rsidR="00E85603">
        <w:rPr>
          <w:rFonts w:ascii="Times New Roman" w:hAnsi="Times New Roman" w:cs="Times New Roman"/>
          <w:sz w:val="24"/>
          <w:szCs w:val="24"/>
        </w:rPr>
        <w:t>»</w:t>
      </w:r>
      <w:r w:rsidR="00E85603" w:rsidRPr="00E626C0">
        <w:rPr>
          <w:rFonts w:ascii="Times New Roman" w:hAnsi="Times New Roman" w:cs="Times New Roman"/>
          <w:sz w:val="24"/>
          <w:szCs w:val="24"/>
        </w:rPr>
        <w:t xml:space="preserve"> (в случае размещения объекта</w:t>
      </w:r>
      <w:r w:rsidR="00E85603">
        <w:rPr>
          <w:rFonts w:ascii="Times New Roman" w:hAnsi="Times New Roman" w:cs="Times New Roman"/>
          <w:sz w:val="24"/>
          <w:szCs w:val="24"/>
        </w:rPr>
        <w:t xml:space="preserve"> </w:t>
      </w:r>
      <w:r w:rsidR="00E85603" w:rsidRPr="00E626C0">
        <w:rPr>
          <w:rFonts w:ascii="Times New Roman" w:hAnsi="Times New Roman" w:cs="Times New Roman"/>
          <w:sz w:val="24"/>
          <w:szCs w:val="24"/>
        </w:rPr>
        <w:t xml:space="preserve">на </w:t>
      </w:r>
      <w:r w:rsidR="00E85603" w:rsidRPr="00E626C0">
        <w:rPr>
          <w:rFonts w:ascii="Times New Roman" w:hAnsi="Times New Roman" w:cs="Times New Roman"/>
          <w:sz w:val="24"/>
          <w:szCs w:val="24"/>
        </w:rPr>
        <w:lastRenderedPageBreak/>
        <w:t>землях лесного фонда) и иметь декларацию о пожарной безопасности, оперативный план пожаротушения (при необходимости), зарегистрированную в МЧС России, на дверях производственных и складских помещений должна быть обозначена категория взрывопожарной и пожарной опасности, класс зоны, определенные в проектной документации, Объект должен быть укомплектован табличками и знаками пожарной безопасности, средствами защиты для пожарных.</w:t>
      </w:r>
      <w:r w:rsidR="00E85603">
        <w:rPr>
          <w:rFonts w:ascii="Times New Roman" w:hAnsi="Times New Roman" w:cs="Times New Roman"/>
          <w:sz w:val="24"/>
          <w:szCs w:val="24"/>
        </w:rPr>
        <w:t xml:space="preserve"> </w:t>
      </w:r>
    </w:p>
    <w:p w:rsidR="00E85603" w:rsidRPr="00E626C0" w:rsidRDefault="00AD4F45" w:rsidP="00AD4F45">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Pr>
          <w:rFonts w:ascii="Times New Roman" w:hAnsi="Times New Roman" w:cs="Times New Roman"/>
          <w:sz w:val="24"/>
          <w:szCs w:val="24"/>
        </w:rPr>
        <w:t>6</w:t>
      </w:r>
      <w:r w:rsidR="00E85603" w:rsidRPr="00E626C0">
        <w:rPr>
          <w:rFonts w:ascii="Times New Roman" w:hAnsi="Times New Roman" w:cs="Times New Roman"/>
          <w:sz w:val="24"/>
          <w:szCs w:val="24"/>
        </w:rPr>
        <w:t>.</w:t>
      </w:r>
      <w:r>
        <w:rPr>
          <w:rFonts w:ascii="Times New Roman" w:hAnsi="Times New Roman" w:cs="Times New Roman"/>
          <w:sz w:val="24"/>
          <w:szCs w:val="24"/>
        </w:rPr>
        <w:t>6</w:t>
      </w:r>
      <w:r w:rsidR="00E85603" w:rsidRPr="00E626C0">
        <w:rPr>
          <w:rFonts w:ascii="Times New Roman" w:hAnsi="Times New Roman" w:cs="Times New Roman"/>
          <w:sz w:val="24"/>
          <w:szCs w:val="24"/>
        </w:rPr>
        <w:t>. </w:t>
      </w:r>
      <w:r w:rsidR="00E85603" w:rsidRPr="00E626C0">
        <w:rPr>
          <w:rFonts w:ascii="Times New Roman" w:hAnsi="Times New Roman" w:cs="Times New Roman"/>
          <w:spacing w:val="-4"/>
          <w:sz w:val="24"/>
          <w:szCs w:val="24"/>
        </w:rPr>
        <w:t xml:space="preserve">Осуществить охрану мест выполнения работ, строительной площадки и находящихся на них материалов, оборудования и запасных частей к нему, используемых при осуществлении Работ в течение срока выполнения Работ по настоящему Договору, </w:t>
      </w:r>
      <w:r w:rsidR="00E85603" w:rsidRPr="00E626C0">
        <w:rPr>
          <w:rFonts w:ascii="Times New Roman" w:hAnsi="Times New Roman" w:cs="Times New Roman"/>
          <w:sz w:val="24"/>
          <w:szCs w:val="24"/>
        </w:rPr>
        <w:t xml:space="preserve">с момента начала выполнения Подрядчиком подготовительных, строительно-монтажных работ по Договору (в соответствии с </w:t>
      </w:r>
      <w:r w:rsidR="00BC5E5E">
        <w:rPr>
          <w:rFonts w:ascii="Times New Roman" w:hAnsi="Times New Roman" w:cs="Times New Roman"/>
          <w:sz w:val="24"/>
          <w:szCs w:val="24"/>
        </w:rPr>
        <w:t>Графиком выполнения работ</w:t>
      </w:r>
      <w:r w:rsidR="00E85603" w:rsidRPr="00E626C0">
        <w:rPr>
          <w:rFonts w:ascii="Times New Roman" w:hAnsi="Times New Roman" w:cs="Times New Roman"/>
          <w:sz w:val="24"/>
          <w:szCs w:val="24"/>
        </w:rPr>
        <w:t xml:space="preserve">) </w:t>
      </w:r>
      <w:r w:rsidR="00E85603" w:rsidRPr="00E626C0">
        <w:rPr>
          <w:rFonts w:ascii="Times New Roman" w:hAnsi="Times New Roman" w:cs="Times New Roman"/>
          <w:spacing w:val="-4"/>
          <w:sz w:val="24"/>
          <w:szCs w:val="24"/>
        </w:rPr>
        <w:t xml:space="preserve">до даты подписания </w:t>
      </w:r>
      <w:r w:rsidR="00E85603" w:rsidRPr="00B21690">
        <w:rPr>
          <w:rFonts w:ascii="Times New Roman" w:hAnsi="Times New Roman" w:cs="Times New Roman"/>
          <w:spacing w:val="-4"/>
          <w:sz w:val="24"/>
          <w:szCs w:val="24"/>
        </w:rPr>
        <w:t>Акт</w:t>
      </w:r>
      <w:r w:rsidR="00E85603">
        <w:rPr>
          <w:rFonts w:ascii="Times New Roman" w:hAnsi="Times New Roman" w:cs="Times New Roman"/>
          <w:spacing w:val="-4"/>
          <w:sz w:val="24"/>
          <w:szCs w:val="24"/>
        </w:rPr>
        <w:t>а</w:t>
      </w:r>
      <w:r w:rsidR="00E85603" w:rsidRPr="00B21690">
        <w:rPr>
          <w:rFonts w:ascii="Times New Roman" w:hAnsi="Times New Roman" w:cs="Times New Roman"/>
          <w:spacing w:val="-4"/>
          <w:sz w:val="24"/>
          <w:szCs w:val="24"/>
        </w:rPr>
        <w:t xml:space="preserve"> приемки законченного строительством объекта приемочной комиссией</w:t>
      </w:r>
      <w:r w:rsidR="00E85603" w:rsidRPr="00E626C0">
        <w:rPr>
          <w:rFonts w:ascii="Times New Roman" w:hAnsi="Times New Roman" w:cs="Times New Roman"/>
          <w:spacing w:val="-4"/>
          <w:sz w:val="24"/>
          <w:szCs w:val="24"/>
        </w:rPr>
        <w:t xml:space="preserve">, своими силами и за свой счет в соответствии с Требованиями к организации охраны, пропускного и внутриобъектового режима на строящихся (реконструируемых) объектах Заказчика (далее - Требования к организации охраны), указанными в Приложении </w:t>
      </w:r>
      <w:r w:rsidR="00636186">
        <w:rPr>
          <w:rFonts w:ascii="Times New Roman" w:hAnsi="Times New Roman" w:cs="Times New Roman"/>
          <w:spacing w:val="-4"/>
          <w:sz w:val="24"/>
          <w:szCs w:val="24"/>
        </w:rPr>
        <w:t>8</w:t>
      </w:r>
      <w:r w:rsidR="00E85603" w:rsidRPr="00E626C0">
        <w:rPr>
          <w:rFonts w:ascii="Times New Roman" w:hAnsi="Times New Roman" w:cs="Times New Roman"/>
          <w:spacing w:val="-4"/>
          <w:sz w:val="24"/>
          <w:szCs w:val="24"/>
        </w:rPr>
        <w:t xml:space="preserve"> к настоящему Договору. </w:t>
      </w:r>
    </w:p>
    <w:p w:rsidR="00E85603" w:rsidRPr="00E626C0" w:rsidRDefault="00AD4F45"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E626C0">
        <w:rPr>
          <w:rFonts w:ascii="Times New Roman" w:hAnsi="Times New Roman" w:cs="Times New Roman"/>
          <w:sz w:val="24"/>
          <w:szCs w:val="24"/>
        </w:rPr>
        <w:t>.</w:t>
      </w:r>
      <w:r>
        <w:rPr>
          <w:rFonts w:ascii="Times New Roman" w:hAnsi="Times New Roman" w:cs="Times New Roman"/>
          <w:sz w:val="24"/>
          <w:szCs w:val="24"/>
        </w:rPr>
        <w:t>7</w:t>
      </w:r>
      <w:r w:rsidR="00E85603" w:rsidRPr="00E626C0">
        <w:rPr>
          <w:rFonts w:ascii="Times New Roman" w:hAnsi="Times New Roman" w:cs="Times New Roman"/>
          <w:sz w:val="24"/>
          <w:szCs w:val="24"/>
        </w:rPr>
        <w:t xml:space="preserve">. </w:t>
      </w:r>
      <w:r w:rsidR="00E85603" w:rsidRPr="00515D86">
        <w:rPr>
          <w:rFonts w:ascii="Times New Roman" w:hAnsi="Times New Roman" w:cs="Times New Roman"/>
          <w:sz w:val="24"/>
          <w:szCs w:val="24"/>
        </w:rPr>
        <w:t>Обеспечить надлежащее хранение материалов и оборудования, поставленных на строительную площадку для целей выполнения работ по Договору.</w:t>
      </w:r>
    </w:p>
    <w:p w:rsidR="00E85603" w:rsidRPr="00E626C0" w:rsidRDefault="00AD4F45" w:rsidP="00812705">
      <w:pPr>
        <w:widowControl w:val="0"/>
        <w:tabs>
          <w:tab w:val="left" w:pos="12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E626C0">
        <w:rPr>
          <w:rFonts w:ascii="Times New Roman" w:hAnsi="Times New Roman" w:cs="Times New Roman"/>
          <w:sz w:val="24"/>
          <w:szCs w:val="24"/>
        </w:rPr>
        <w:t>.</w:t>
      </w:r>
      <w:r>
        <w:rPr>
          <w:rFonts w:ascii="Times New Roman" w:hAnsi="Times New Roman" w:cs="Times New Roman"/>
          <w:sz w:val="24"/>
          <w:szCs w:val="24"/>
        </w:rPr>
        <w:t>8</w:t>
      </w:r>
      <w:r w:rsidR="00E85603" w:rsidRPr="00E626C0">
        <w:rPr>
          <w:rFonts w:ascii="Times New Roman" w:hAnsi="Times New Roman" w:cs="Times New Roman"/>
          <w:sz w:val="24"/>
          <w:szCs w:val="24"/>
        </w:rPr>
        <w:t xml:space="preserve">. </w:t>
      </w:r>
      <w:r w:rsidR="00E85603" w:rsidRPr="00E626C0">
        <w:rPr>
          <w:rFonts w:ascii="Times New Roman" w:hAnsi="Times New Roman" w:cs="Times New Roman"/>
          <w:sz w:val="24"/>
          <w:szCs w:val="24"/>
        </w:rPr>
        <w:tab/>
        <w:t>Обеспечить сохранность материалов</w:t>
      </w:r>
      <w:r w:rsidR="00E85603">
        <w:rPr>
          <w:rFonts w:ascii="Times New Roman" w:hAnsi="Times New Roman" w:cs="Times New Roman"/>
          <w:sz w:val="24"/>
          <w:szCs w:val="24"/>
        </w:rPr>
        <w:t xml:space="preserve"> </w:t>
      </w:r>
      <w:r w:rsidR="00E85603" w:rsidRPr="00E626C0">
        <w:rPr>
          <w:rFonts w:ascii="Times New Roman" w:hAnsi="Times New Roman" w:cs="Times New Roman"/>
          <w:sz w:val="24"/>
          <w:szCs w:val="24"/>
        </w:rPr>
        <w:t xml:space="preserve">и оборудования, принадлежащих Заказчику, полученных в результате демонтажных работ, а также их передачу по </w:t>
      </w:r>
      <w:r w:rsidR="00E85603" w:rsidRPr="00E626C0">
        <w:rPr>
          <w:rFonts w:ascii="Times New Roman" w:hAnsi="Times New Roman" w:cs="Times New Roman"/>
          <w:bCs/>
          <w:sz w:val="24"/>
          <w:szCs w:val="24"/>
        </w:rPr>
        <w:t xml:space="preserve">Акту об оприходовании материальных ценностей, полученных при разборке и демонтаже зданий и сооружений (приложение </w:t>
      </w:r>
      <w:r w:rsidR="00636186">
        <w:rPr>
          <w:rFonts w:ascii="Times New Roman" w:hAnsi="Times New Roman" w:cs="Times New Roman"/>
          <w:bCs/>
          <w:sz w:val="24"/>
          <w:szCs w:val="24"/>
        </w:rPr>
        <w:t>19</w:t>
      </w:r>
      <w:r w:rsidR="00E85603" w:rsidRPr="00E626C0">
        <w:rPr>
          <w:rFonts w:ascii="Times New Roman" w:hAnsi="Times New Roman" w:cs="Times New Roman"/>
          <w:bCs/>
          <w:sz w:val="24"/>
          <w:szCs w:val="24"/>
        </w:rPr>
        <w:t xml:space="preserve"> к настоящему Договору</w:t>
      </w:r>
      <w:r w:rsidR="00FC315D">
        <w:rPr>
          <w:rFonts w:ascii="Times New Roman" w:hAnsi="Times New Roman" w:cs="Times New Roman"/>
          <w:bCs/>
          <w:sz w:val="24"/>
          <w:szCs w:val="24"/>
        </w:rPr>
        <w:t xml:space="preserve"> (рекомендуемый формат</w:t>
      </w:r>
      <w:r w:rsidR="00E85603" w:rsidRPr="00E626C0">
        <w:rPr>
          <w:rFonts w:ascii="Times New Roman" w:hAnsi="Times New Roman" w:cs="Times New Roman"/>
          <w:bCs/>
          <w:sz w:val="24"/>
          <w:szCs w:val="24"/>
        </w:rPr>
        <w:t>) в сроки, согласованные Сторонами</w:t>
      </w:r>
      <w:r w:rsidR="00E85603" w:rsidRPr="00E626C0">
        <w:rPr>
          <w:rFonts w:ascii="Times New Roman" w:hAnsi="Times New Roman" w:cs="Times New Roman"/>
          <w:sz w:val="24"/>
          <w:szCs w:val="24"/>
        </w:rPr>
        <w:t>. В случае, если указанные материалы и оборудование не подлежат дальнейшему использованию для производства работ на Объекте, Подрядчиком обеспечивается их возврат Заказчику по</w:t>
      </w:r>
      <w:r w:rsidR="00E85603" w:rsidRPr="00E626C0">
        <w:rPr>
          <w:rFonts w:ascii="Times New Roman" w:hAnsi="Times New Roman" w:cs="Times New Roman"/>
          <w:bCs/>
          <w:sz w:val="24"/>
          <w:szCs w:val="24"/>
        </w:rPr>
        <w:t xml:space="preserve"> Акту об оприходовании материальных ценностей, полученных при разборке и демонтаже зданий и сооружений</w:t>
      </w:r>
      <w:r w:rsidR="00E85603" w:rsidRPr="00E626C0">
        <w:rPr>
          <w:rFonts w:ascii="Times New Roman" w:hAnsi="Times New Roman" w:cs="Times New Roman"/>
          <w:sz w:val="24"/>
          <w:szCs w:val="24"/>
        </w:rPr>
        <w:t xml:space="preserve">. Передача Подрядчику материальных ценностей для повторного использования оформляется путем внесения соответствующих записей в </w:t>
      </w:r>
      <w:r w:rsidR="00E85603" w:rsidRPr="00E626C0">
        <w:rPr>
          <w:rFonts w:ascii="Times New Roman" w:hAnsi="Times New Roman" w:cs="Times New Roman"/>
          <w:bCs/>
          <w:sz w:val="24"/>
          <w:szCs w:val="24"/>
        </w:rPr>
        <w:t>Акт об оприходовании материальных ценностей, полученных при разборке и демонтаже зданий и сооружений.</w:t>
      </w:r>
    </w:p>
    <w:p w:rsidR="00E85603" w:rsidRDefault="007A4C36"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AD4F45">
        <w:rPr>
          <w:rFonts w:ascii="Times New Roman" w:hAnsi="Times New Roman" w:cs="Times New Roman"/>
          <w:sz w:val="24"/>
          <w:szCs w:val="24"/>
        </w:rPr>
        <w:t>.9</w:t>
      </w:r>
      <w:r w:rsidR="00E85603" w:rsidRPr="00E626C0">
        <w:rPr>
          <w:rFonts w:ascii="Times New Roman" w:hAnsi="Times New Roman" w:cs="Times New Roman"/>
          <w:sz w:val="24"/>
          <w:szCs w:val="24"/>
        </w:rPr>
        <w:t>. Обеспечить</w:t>
      </w:r>
      <w:r w:rsidR="00E85603">
        <w:rPr>
          <w:rFonts w:ascii="Times New Roman" w:hAnsi="Times New Roman" w:cs="Times New Roman"/>
          <w:sz w:val="24"/>
          <w:szCs w:val="24"/>
        </w:rPr>
        <w:t xml:space="preserve"> </w:t>
      </w:r>
      <w:r w:rsidR="00E85603" w:rsidRPr="00E626C0">
        <w:rPr>
          <w:rFonts w:ascii="Times New Roman" w:hAnsi="Times New Roman" w:cs="Times New Roman"/>
          <w:sz w:val="24"/>
          <w:szCs w:val="24"/>
        </w:rPr>
        <w:t xml:space="preserve">полное соответствие выполняемых Работ требованиям </w:t>
      </w:r>
      <w:r w:rsidR="00E85603">
        <w:rPr>
          <w:rFonts w:ascii="Times New Roman" w:hAnsi="Times New Roman" w:cs="Times New Roman"/>
          <w:sz w:val="24"/>
          <w:szCs w:val="24"/>
        </w:rPr>
        <w:t>проектной</w:t>
      </w:r>
      <w:r w:rsidR="00E85603" w:rsidRPr="00E626C0">
        <w:rPr>
          <w:rFonts w:ascii="Times New Roman" w:hAnsi="Times New Roman" w:cs="Times New Roman"/>
          <w:sz w:val="24"/>
          <w:szCs w:val="24"/>
        </w:rPr>
        <w:t xml:space="preserve"> документации, утвержденной Заказчиком и/или выданной Подрядчику «в производство работ», нормам законодательства Российской Федерации, техническим регламентам, строительным нормам и правилам, государственным стандартам и иным документам, включая, но не ограничиваясь, нормам и правилам в области противопожарной безопасности, охраны окружающей среды, промышленной безопасности, технике безопасности, экологической и санитарной безопасности, требованиям законодательства Российской Федерации об электроэнергетике: в сфере коммерческого учета электрической энергии (техническим требованиям к системам коммерческого учета электрической энергии); Правил охраны электрических сетей, графика отключений электросетевого оборудования. Подрядчик также обязан при выполнении работ по данному Договору руководствоваться нормативно-техническими и организационно-распорядительными документами и стандартами </w:t>
      </w:r>
      <w:r w:rsidR="00E85603">
        <w:rPr>
          <w:rFonts w:ascii="Times New Roman" w:hAnsi="Times New Roman" w:cs="Times New Roman"/>
          <w:sz w:val="24"/>
          <w:szCs w:val="24"/>
        </w:rPr>
        <w:t xml:space="preserve">Заказчика, </w:t>
      </w:r>
      <w:r w:rsidR="00E85603" w:rsidRPr="00E626C0">
        <w:rPr>
          <w:rFonts w:ascii="Times New Roman" w:hAnsi="Times New Roman" w:cs="Times New Roman"/>
          <w:sz w:val="24"/>
          <w:szCs w:val="24"/>
        </w:rPr>
        <w:t xml:space="preserve">представленными до начала производства Работ и/или выложенными на </w:t>
      </w:r>
      <w:r w:rsidR="00E85603">
        <w:rPr>
          <w:rFonts w:ascii="Times New Roman" w:hAnsi="Times New Roman" w:cs="Times New Roman"/>
          <w:sz w:val="24"/>
          <w:szCs w:val="24"/>
        </w:rPr>
        <w:t>официальном сайте Заказчика.</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Обеспечить допуск</w:t>
      </w:r>
      <w:r w:rsidRPr="00E626C0">
        <w:rPr>
          <w:rFonts w:ascii="Times New Roman" w:hAnsi="Times New Roman" w:cs="Times New Roman"/>
          <w:sz w:val="24"/>
          <w:szCs w:val="24"/>
        </w:rPr>
        <w:t xml:space="preserve"> </w:t>
      </w:r>
      <w:r>
        <w:rPr>
          <w:rFonts w:ascii="Times New Roman" w:hAnsi="Times New Roman" w:cs="Times New Roman"/>
          <w:sz w:val="24"/>
          <w:szCs w:val="24"/>
        </w:rPr>
        <w:t>уполномоченных представителей Исполнителя по строительному контролю</w:t>
      </w:r>
      <w:r w:rsidRPr="00E626C0">
        <w:rPr>
          <w:rFonts w:ascii="Times New Roman" w:hAnsi="Times New Roman" w:cs="Times New Roman"/>
          <w:sz w:val="24"/>
          <w:szCs w:val="24"/>
        </w:rPr>
        <w:t xml:space="preserve"> ко всем видам работ в любое время в течение всего периода осуществления работ</w:t>
      </w:r>
      <w:r>
        <w:rPr>
          <w:rFonts w:ascii="Times New Roman" w:hAnsi="Times New Roman" w:cs="Times New Roman"/>
          <w:sz w:val="24"/>
          <w:szCs w:val="24"/>
        </w:rPr>
        <w:t>, а также к приемо-сдаточной (разрешительной и исполнительной) документации.</w:t>
      </w:r>
    </w:p>
    <w:p w:rsidR="00E85603" w:rsidRPr="00E626C0" w:rsidRDefault="007A4C36"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E626C0">
        <w:rPr>
          <w:rFonts w:ascii="Times New Roman" w:hAnsi="Times New Roman" w:cs="Times New Roman"/>
          <w:sz w:val="24"/>
          <w:szCs w:val="24"/>
        </w:rPr>
        <w:t>.</w:t>
      </w:r>
      <w:r w:rsidR="00AD4F45">
        <w:rPr>
          <w:rFonts w:ascii="Times New Roman" w:hAnsi="Times New Roman" w:cs="Times New Roman"/>
          <w:sz w:val="24"/>
          <w:szCs w:val="24"/>
        </w:rPr>
        <w:t>10</w:t>
      </w:r>
      <w:r w:rsidR="00E85603" w:rsidRPr="00E626C0">
        <w:rPr>
          <w:rFonts w:ascii="Times New Roman" w:hAnsi="Times New Roman" w:cs="Times New Roman"/>
          <w:sz w:val="24"/>
          <w:szCs w:val="24"/>
        </w:rPr>
        <w:t>. Выполнять требования трудового законодательства, охраны труда при</w:t>
      </w:r>
      <w:r w:rsidR="00E85603">
        <w:rPr>
          <w:rFonts w:ascii="Times New Roman" w:hAnsi="Times New Roman" w:cs="Times New Roman"/>
          <w:sz w:val="24"/>
          <w:szCs w:val="24"/>
        </w:rPr>
        <w:t xml:space="preserve"> </w:t>
      </w:r>
      <w:r w:rsidR="00E85603" w:rsidRPr="00E626C0">
        <w:rPr>
          <w:rFonts w:ascii="Times New Roman" w:hAnsi="Times New Roman" w:cs="Times New Roman"/>
          <w:sz w:val="24"/>
          <w:szCs w:val="24"/>
        </w:rPr>
        <w:t>приеме на работу, перевозке, размещении, питании персонала, выполняющего работы на Объекте и соблюдать иные требования, установленные трудовым законодательством Российской Федерации.</w:t>
      </w:r>
    </w:p>
    <w:p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Использовать при производстве работ на Объекте такие объемы и соотношение высококвалифицированного персонала и персонала с низкой и средней квалификацией, которые позволят своевременно и надлежащим образом выполнить обязательства по Договору. </w:t>
      </w:r>
    </w:p>
    <w:p w:rsidR="00592FBF" w:rsidRPr="00E626C0" w:rsidRDefault="00592FBF" w:rsidP="00E85603">
      <w:pPr>
        <w:widowControl w:val="0"/>
        <w:shd w:val="clear" w:color="auto" w:fill="FFFFFF"/>
        <w:spacing w:after="0" w:line="240" w:lineRule="auto"/>
        <w:ind w:firstLine="709"/>
        <w:jc w:val="both"/>
        <w:rPr>
          <w:rFonts w:ascii="Times New Roman" w:hAnsi="Times New Roman" w:cs="Times New Roman"/>
          <w:sz w:val="24"/>
          <w:szCs w:val="24"/>
        </w:rPr>
      </w:pPr>
      <w:r w:rsidRPr="00592FBF">
        <w:rPr>
          <w:rFonts w:ascii="Times New Roman" w:hAnsi="Times New Roman" w:cs="Times New Roman"/>
          <w:sz w:val="24"/>
          <w:szCs w:val="24"/>
        </w:rPr>
        <w:lastRenderedPageBreak/>
        <w:t>Не позднее даты подписания настоящего Договора Подрядчик обязан предоставить Заказчику сведения в отношении всей цепочки своих собственников, включая конечных бенефициаров по форме приложения 1</w:t>
      </w:r>
      <w:r w:rsidR="00636186">
        <w:rPr>
          <w:rFonts w:ascii="Times New Roman" w:hAnsi="Times New Roman" w:cs="Times New Roman"/>
          <w:sz w:val="24"/>
          <w:szCs w:val="24"/>
        </w:rPr>
        <w:t>0</w:t>
      </w:r>
      <w:r w:rsidRPr="00592FBF">
        <w:rPr>
          <w:rFonts w:ascii="Times New Roman" w:hAnsi="Times New Roman" w:cs="Times New Roman"/>
          <w:sz w:val="24"/>
          <w:szCs w:val="24"/>
        </w:rPr>
        <w:t xml:space="preserve"> к настоящему Договору с подтверждением соответствующими документами, а в случае привлечения для выполнения работ, услуг и иных обязательств по настоящему Договору Субподрядчика сведения в отношении всей цепочки собственников Субподрядчика, включая конечных бенефициаров, до заключения договора с указанным лицом.</w:t>
      </w:r>
    </w:p>
    <w:p w:rsidR="00485AC5" w:rsidRPr="00410B2F" w:rsidRDefault="00485AC5" w:rsidP="00410B2F">
      <w:pPr>
        <w:pStyle w:val="af9"/>
        <w:ind w:firstLine="708"/>
        <w:jc w:val="both"/>
        <w:rPr>
          <w:rFonts w:eastAsiaTheme="minorHAnsi" w:cs="Times New Roman"/>
          <w:color w:val="auto"/>
          <w:sz w:val="24"/>
          <w:szCs w:val="24"/>
          <w:bdr w:val="none" w:sz="0" w:space="0" w:color="auto"/>
          <w:lang w:eastAsia="en-US"/>
        </w:rPr>
      </w:pPr>
      <w:r w:rsidRPr="00410B2F">
        <w:rPr>
          <w:rFonts w:eastAsiaTheme="minorHAnsi" w:cs="Times New Roman"/>
          <w:color w:val="auto"/>
          <w:sz w:val="24"/>
          <w:szCs w:val="24"/>
          <w:bdr w:val="none" w:sz="0" w:space="0" w:color="auto"/>
          <w:lang w:eastAsia="en-US"/>
        </w:rPr>
        <w:t>Подрядчик обеспечивает предоставление Заказчику комплект документов, подтверждающих факт оказания работ (услуг), в том числе субподрядными организациями:</w:t>
      </w:r>
    </w:p>
    <w:p w:rsidR="00485AC5" w:rsidRPr="00410B2F" w:rsidRDefault="00485AC5" w:rsidP="00410B2F">
      <w:pPr>
        <w:pStyle w:val="af9"/>
        <w:jc w:val="both"/>
        <w:rPr>
          <w:rFonts w:eastAsiaTheme="minorHAnsi" w:cs="Times New Roman"/>
          <w:color w:val="auto"/>
          <w:sz w:val="24"/>
          <w:szCs w:val="24"/>
          <w:bdr w:val="none" w:sz="0" w:space="0" w:color="auto"/>
          <w:lang w:eastAsia="en-US"/>
        </w:rPr>
      </w:pPr>
      <w:r w:rsidRPr="00410B2F">
        <w:rPr>
          <w:rFonts w:eastAsiaTheme="minorHAnsi" w:cs="Times New Roman"/>
          <w:color w:val="auto"/>
          <w:sz w:val="24"/>
          <w:szCs w:val="24"/>
          <w:bdr w:val="none" w:sz="0" w:space="0" w:color="auto"/>
          <w:lang w:eastAsia="en-US"/>
        </w:rPr>
        <w:t>- копии заявок подрядных (субподрядных) организаций о пропуске работников на объекты Общества (в случае наличия</w:t>
      </w:r>
      <w:r w:rsidRPr="00485AC5">
        <w:rPr>
          <w:rFonts w:eastAsiaTheme="minorHAnsi" w:cs="Times New Roman"/>
          <w:color w:val="auto"/>
          <w:sz w:val="24"/>
          <w:szCs w:val="24"/>
          <w:bdr w:val="none" w:sz="0" w:space="0" w:color="auto"/>
          <w:lang w:eastAsia="en-US"/>
        </w:rPr>
        <w:t xml:space="preserve"> соответствующего требования к </w:t>
      </w:r>
      <w:r w:rsidRPr="00410B2F">
        <w:rPr>
          <w:rFonts w:eastAsiaTheme="minorHAnsi" w:cs="Times New Roman"/>
          <w:color w:val="auto"/>
          <w:sz w:val="24"/>
          <w:szCs w:val="24"/>
          <w:bdr w:val="none" w:sz="0" w:space="0" w:color="auto"/>
          <w:lang w:eastAsia="en-US"/>
        </w:rPr>
        <w:t>пропускному режиму);</w:t>
      </w:r>
    </w:p>
    <w:p w:rsidR="00485AC5" w:rsidRPr="00410B2F" w:rsidRDefault="00485AC5" w:rsidP="00410B2F">
      <w:pPr>
        <w:pStyle w:val="af9"/>
        <w:jc w:val="both"/>
        <w:rPr>
          <w:rFonts w:eastAsiaTheme="minorHAnsi" w:cs="Times New Roman"/>
          <w:color w:val="auto"/>
          <w:sz w:val="24"/>
          <w:szCs w:val="24"/>
          <w:bdr w:val="none" w:sz="0" w:space="0" w:color="auto"/>
          <w:lang w:eastAsia="en-US"/>
        </w:rPr>
      </w:pPr>
      <w:r w:rsidRPr="00410B2F">
        <w:rPr>
          <w:rFonts w:eastAsiaTheme="minorHAnsi" w:cs="Times New Roman"/>
          <w:color w:val="auto"/>
          <w:sz w:val="24"/>
          <w:szCs w:val="24"/>
          <w:bdr w:val="none" w:sz="0" w:space="0" w:color="auto"/>
          <w:lang w:eastAsia="en-US"/>
        </w:rPr>
        <w:t xml:space="preserve">- копии писем подрядных (субподрядных) организаций о направлении персонала для выполнения работ по каждому договору (с указанием цели командировки, вида выполняемых работ, объекта, на который направляется персонал, списка направляемого персонала с указанием Ф.И.О., наименования должности, предоставленных прав, групп по электробезопасности, паспортных данных), вне зависимости от вида организации работ согласно Правил по охране труда при </w:t>
      </w:r>
      <w:r w:rsidR="00F4696E">
        <w:rPr>
          <w:rFonts w:eastAsiaTheme="minorHAnsi" w:cs="Times New Roman"/>
          <w:color w:val="auto"/>
          <w:sz w:val="24"/>
          <w:szCs w:val="24"/>
          <w:bdr w:val="none" w:sz="0" w:space="0" w:color="auto"/>
          <w:lang w:eastAsia="en-US"/>
        </w:rPr>
        <w:t>экс</w:t>
      </w:r>
      <w:r w:rsidRPr="00410B2F">
        <w:rPr>
          <w:rFonts w:eastAsiaTheme="minorHAnsi" w:cs="Times New Roman"/>
          <w:color w:val="auto"/>
          <w:sz w:val="24"/>
          <w:szCs w:val="24"/>
          <w:bdr w:val="none" w:sz="0" w:space="0" w:color="auto"/>
          <w:lang w:eastAsia="en-US"/>
        </w:rPr>
        <w:t>плуатации электроустановок в действующей редакции: командированный персонал или персонал СМО. Данные по персоналу представляются в полном объёме вне зависимости от схемы оформленных трудовых отношений, включая совместительство и договоры подряда с физическими лицами;</w:t>
      </w:r>
    </w:p>
    <w:p w:rsidR="00485AC5" w:rsidRPr="00410B2F" w:rsidRDefault="00485AC5" w:rsidP="00410B2F">
      <w:pPr>
        <w:pStyle w:val="af9"/>
        <w:jc w:val="both"/>
        <w:rPr>
          <w:rFonts w:eastAsiaTheme="minorHAnsi" w:cs="Times New Roman"/>
          <w:color w:val="auto"/>
          <w:sz w:val="24"/>
          <w:szCs w:val="24"/>
          <w:bdr w:val="none" w:sz="0" w:space="0" w:color="auto"/>
          <w:lang w:eastAsia="en-US"/>
        </w:rPr>
      </w:pPr>
      <w:r w:rsidRPr="00410B2F">
        <w:rPr>
          <w:rFonts w:eastAsiaTheme="minorHAnsi" w:cs="Times New Roman"/>
          <w:color w:val="auto"/>
          <w:sz w:val="24"/>
          <w:szCs w:val="24"/>
          <w:bdr w:val="none" w:sz="0" w:space="0" w:color="auto"/>
          <w:lang w:eastAsia="en-US"/>
        </w:rPr>
        <w:t>- копии писем с резолюциями, организационно-распорядительные документы Заказчика о допуске командированного персонала (включая персонал СМО) для работ на объектах Заказчика.</w:t>
      </w:r>
    </w:p>
    <w:p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13699">
        <w:rPr>
          <w:rFonts w:ascii="Times New Roman" w:hAnsi="Times New Roman" w:cs="Times New Roman"/>
          <w:sz w:val="24"/>
          <w:szCs w:val="24"/>
        </w:rPr>
        <w:t xml:space="preserve">В случае если указанная выше информация содержит персональные данные, Подрядчик обеспечивает получение и направление Заказчику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в формате приложения </w:t>
      </w:r>
      <w:r w:rsidR="003A5BF3">
        <w:rPr>
          <w:rFonts w:ascii="Times New Roman" w:hAnsi="Times New Roman" w:cs="Times New Roman"/>
          <w:sz w:val="24"/>
          <w:szCs w:val="24"/>
        </w:rPr>
        <w:t>1</w:t>
      </w:r>
      <w:r w:rsidR="00636186">
        <w:rPr>
          <w:rFonts w:ascii="Times New Roman" w:hAnsi="Times New Roman" w:cs="Times New Roman"/>
          <w:sz w:val="24"/>
          <w:szCs w:val="24"/>
        </w:rPr>
        <w:t>1</w:t>
      </w:r>
      <w:r w:rsidR="003519AB">
        <w:rPr>
          <w:rFonts w:ascii="Times New Roman" w:hAnsi="Times New Roman" w:cs="Times New Roman"/>
          <w:sz w:val="24"/>
          <w:szCs w:val="24"/>
        </w:rPr>
        <w:t xml:space="preserve"> </w:t>
      </w:r>
      <w:r w:rsidRPr="00413699">
        <w:rPr>
          <w:rFonts w:ascii="Times New Roman" w:hAnsi="Times New Roman" w:cs="Times New Roman"/>
          <w:sz w:val="24"/>
          <w:szCs w:val="24"/>
        </w:rPr>
        <w:t>к настоящему Договору.</w:t>
      </w:r>
    </w:p>
    <w:p w:rsidR="00E85603" w:rsidRPr="00E626C0" w:rsidRDefault="007A4C36" w:rsidP="00812705">
      <w:pPr>
        <w:widowControl w:val="0"/>
        <w:shd w:val="clear" w:color="auto" w:fill="FFFFFF"/>
        <w:tabs>
          <w:tab w:val="left" w:pos="12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812705">
        <w:rPr>
          <w:rFonts w:ascii="Times New Roman" w:hAnsi="Times New Roman" w:cs="Times New Roman"/>
          <w:sz w:val="24"/>
          <w:szCs w:val="24"/>
        </w:rPr>
        <w:t>.1</w:t>
      </w:r>
      <w:r w:rsidR="00AD4F45">
        <w:rPr>
          <w:rFonts w:ascii="Times New Roman" w:hAnsi="Times New Roman" w:cs="Times New Roman"/>
          <w:sz w:val="24"/>
          <w:szCs w:val="24"/>
        </w:rPr>
        <w:t>1</w:t>
      </w:r>
      <w:r w:rsidR="00812705">
        <w:rPr>
          <w:rFonts w:ascii="Times New Roman" w:hAnsi="Times New Roman" w:cs="Times New Roman"/>
          <w:sz w:val="24"/>
          <w:szCs w:val="24"/>
        </w:rPr>
        <w:t>.</w:t>
      </w:r>
      <w:r w:rsidR="00812705">
        <w:rPr>
          <w:rFonts w:ascii="Times New Roman" w:hAnsi="Times New Roman" w:cs="Times New Roman"/>
          <w:sz w:val="24"/>
          <w:szCs w:val="24"/>
        </w:rPr>
        <w:tab/>
      </w:r>
      <w:r w:rsidR="00E85603" w:rsidRPr="00E626C0">
        <w:rPr>
          <w:rFonts w:ascii="Times New Roman" w:hAnsi="Times New Roman" w:cs="Times New Roman"/>
          <w:sz w:val="24"/>
          <w:szCs w:val="24"/>
        </w:rPr>
        <w:t>Обеспечить на территориях временных бытовых городков и местах складирования материалов и оборудования, находящихся в охранных зонах воздушных и кабельных линий, соблюдение требований Правил охраны электрических сетей и выполнение мероприятий, предусматриваемых при выдаче разрешений на их размещение.</w:t>
      </w:r>
    </w:p>
    <w:p w:rsidR="00E85603" w:rsidRPr="00E626C0" w:rsidRDefault="007A4C36"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E626C0">
        <w:rPr>
          <w:rFonts w:ascii="Times New Roman" w:hAnsi="Times New Roman" w:cs="Times New Roman"/>
          <w:sz w:val="24"/>
          <w:szCs w:val="24"/>
        </w:rPr>
        <w:t>.1</w:t>
      </w:r>
      <w:r w:rsidR="00AD4F45">
        <w:rPr>
          <w:rFonts w:ascii="Times New Roman" w:hAnsi="Times New Roman" w:cs="Times New Roman"/>
          <w:sz w:val="24"/>
          <w:szCs w:val="24"/>
        </w:rPr>
        <w:t>2</w:t>
      </w:r>
      <w:r w:rsidR="00E85603" w:rsidRPr="00E626C0">
        <w:rPr>
          <w:rFonts w:ascii="Times New Roman" w:hAnsi="Times New Roman" w:cs="Times New Roman"/>
          <w:sz w:val="24"/>
          <w:szCs w:val="24"/>
        </w:rPr>
        <w:t>. Обеспечить содержание и уборку строительной площадки и прилегающей к ней территории в соответствии с нормами и правилами, установленными законодательством Российской Федерации.</w:t>
      </w:r>
    </w:p>
    <w:p w:rsidR="00E85603" w:rsidRPr="00E626C0" w:rsidRDefault="007A4C36" w:rsidP="00E85603">
      <w:pPr>
        <w:widowControl w:val="0"/>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E626C0">
        <w:rPr>
          <w:rFonts w:ascii="Times New Roman" w:hAnsi="Times New Roman" w:cs="Times New Roman"/>
          <w:sz w:val="24"/>
          <w:szCs w:val="24"/>
        </w:rPr>
        <w:t>.1</w:t>
      </w:r>
      <w:r w:rsidR="00AD4F45">
        <w:rPr>
          <w:rFonts w:ascii="Times New Roman" w:hAnsi="Times New Roman" w:cs="Times New Roman"/>
          <w:sz w:val="24"/>
          <w:szCs w:val="24"/>
        </w:rPr>
        <w:t>3</w:t>
      </w:r>
      <w:r w:rsidR="00E85603" w:rsidRPr="00E626C0">
        <w:rPr>
          <w:rFonts w:ascii="Times New Roman" w:hAnsi="Times New Roman" w:cs="Times New Roman"/>
          <w:sz w:val="24"/>
          <w:szCs w:val="24"/>
        </w:rPr>
        <w:t>. Обеспечить соблюдение требований в области охраны окружающей среды (включая, но не ограничиваясь):</w:t>
      </w:r>
    </w:p>
    <w:p w:rsidR="00E85603" w:rsidRPr="00E626C0" w:rsidRDefault="007A4C36"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E626C0">
        <w:rPr>
          <w:rFonts w:ascii="Times New Roman" w:hAnsi="Times New Roman" w:cs="Times New Roman"/>
          <w:sz w:val="24"/>
          <w:szCs w:val="24"/>
        </w:rPr>
        <w:t>.1</w:t>
      </w:r>
      <w:r w:rsidR="00AD4F45">
        <w:rPr>
          <w:rFonts w:ascii="Times New Roman" w:hAnsi="Times New Roman" w:cs="Times New Roman"/>
          <w:sz w:val="24"/>
          <w:szCs w:val="24"/>
        </w:rPr>
        <w:t>3</w:t>
      </w:r>
      <w:r w:rsidR="00E85603" w:rsidRPr="00E626C0">
        <w:rPr>
          <w:rFonts w:ascii="Times New Roman" w:hAnsi="Times New Roman" w:cs="Times New Roman"/>
          <w:sz w:val="24"/>
          <w:szCs w:val="24"/>
        </w:rPr>
        <w:t>.1. Заключать договоры со специализированными организациями на обращение с отходами, образующимися в ходе выполнения работ, в соответствии с требованиями нормативных правовых актов Российской Федерации. По требованию Заказчика предоставлять документы, подтверждающие ведение деятельности по учету обращения с отходами, образующимися в ходе выполнения работ.</w:t>
      </w:r>
    </w:p>
    <w:p w:rsidR="00E85603" w:rsidRPr="00E626C0" w:rsidRDefault="007A4C36"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E626C0">
        <w:rPr>
          <w:rFonts w:ascii="Times New Roman" w:hAnsi="Times New Roman" w:cs="Times New Roman"/>
          <w:sz w:val="24"/>
          <w:szCs w:val="24"/>
        </w:rPr>
        <w:t>.1</w:t>
      </w:r>
      <w:r w:rsidR="00AD4F45">
        <w:rPr>
          <w:rFonts w:ascii="Times New Roman" w:hAnsi="Times New Roman" w:cs="Times New Roman"/>
          <w:sz w:val="24"/>
          <w:szCs w:val="24"/>
        </w:rPr>
        <w:t>3</w:t>
      </w:r>
      <w:r w:rsidR="00E85603" w:rsidRPr="00E626C0">
        <w:rPr>
          <w:rFonts w:ascii="Times New Roman" w:hAnsi="Times New Roman" w:cs="Times New Roman"/>
          <w:sz w:val="24"/>
          <w:szCs w:val="24"/>
        </w:rPr>
        <w:t>.2. Разрабатывать в предусмотренных законодательством Российской Федерации случаях и порядке проекты нормативов образования отходов и лимитов на их размещение для соответствующей стадии проекта. По требованию Заказчика предоставлять копии утвержденных нормативов.</w:t>
      </w:r>
    </w:p>
    <w:p w:rsidR="00E85603" w:rsidRPr="00E626C0" w:rsidRDefault="007A4C36"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E626C0">
        <w:rPr>
          <w:rFonts w:ascii="Times New Roman" w:hAnsi="Times New Roman" w:cs="Times New Roman"/>
          <w:sz w:val="24"/>
          <w:szCs w:val="24"/>
        </w:rPr>
        <w:t>.1</w:t>
      </w:r>
      <w:r w:rsidR="00AD4F45">
        <w:rPr>
          <w:rFonts w:ascii="Times New Roman" w:hAnsi="Times New Roman" w:cs="Times New Roman"/>
          <w:sz w:val="24"/>
          <w:szCs w:val="24"/>
        </w:rPr>
        <w:t>3</w:t>
      </w:r>
      <w:r w:rsidR="00E85603" w:rsidRPr="00E626C0">
        <w:rPr>
          <w:rFonts w:ascii="Times New Roman" w:hAnsi="Times New Roman" w:cs="Times New Roman"/>
          <w:sz w:val="24"/>
          <w:szCs w:val="24"/>
        </w:rPr>
        <w:t>.3.</w:t>
      </w:r>
      <w:r w:rsidR="00812705">
        <w:rPr>
          <w:rFonts w:ascii="Times New Roman" w:hAnsi="Times New Roman" w:cs="Times New Roman"/>
          <w:sz w:val="24"/>
          <w:szCs w:val="24"/>
        </w:rPr>
        <w:t xml:space="preserve"> </w:t>
      </w:r>
      <w:r w:rsidR="00E85603" w:rsidRPr="00E626C0">
        <w:rPr>
          <w:rFonts w:ascii="Times New Roman" w:hAnsi="Times New Roman" w:cs="Times New Roman"/>
          <w:sz w:val="24"/>
          <w:szCs w:val="24"/>
        </w:rPr>
        <w:t xml:space="preserve">Обеспечивать восстановление природной среды, рекультивацию земель и </w:t>
      </w:r>
      <w:r w:rsidR="00811C54">
        <w:rPr>
          <w:rFonts w:ascii="Times New Roman" w:hAnsi="Times New Roman" w:cs="Times New Roman"/>
          <w:sz w:val="24"/>
          <w:szCs w:val="24"/>
        </w:rPr>
        <w:t>приведение</w:t>
      </w:r>
      <w:r w:rsidR="00E85603" w:rsidRPr="00E626C0">
        <w:rPr>
          <w:rFonts w:ascii="Times New Roman" w:hAnsi="Times New Roman" w:cs="Times New Roman"/>
          <w:sz w:val="24"/>
          <w:szCs w:val="24"/>
        </w:rPr>
        <w:t xml:space="preserve"> территории</w:t>
      </w:r>
      <w:r w:rsidR="00811C54">
        <w:rPr>
          <w:rFonts w:ascii="Times New Roman" w:hAnsi="Times New Roman" w:cs="Times New Roman"/>
          <w:sz w:val="24"/>
          <w:szCs w:val="24"/>
        </w:rPr>
        <w:t xml:space="preserve"> к нормативному состоянию</w:t>
      </w:r>
      <w:r w:rsidR="00E85603" w:rsidRPr="00E626C0">
        <w:rPr>
          <w:rFonts w:ascii="Times New Roman" w:hAnsi="Times New Roman" w:cs="Times New Roman"/>
          <w:sz w:val="24"/>
          <w:szCs w:val="24"/>
        </w:rPr>
        <w:t xml:space="preserve"> по окончанию работ. В случае загрязнения по вине Подрядчика участков поверхности почвы на территории Заказчика (в том числе в результате разлива нефтепродуктов) в ходе выполнения работ проводить рекультивацию земель за счет собственных средств.</w:t>
      </w:r>
    </w:p>
    <w:p w:rsidR="00E85603" w:rsidRPr="00E626C0" w:rsidRDefault="007A4C36"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E626C0">
        <w:rPr>
          <w:rFonts w:ascii="Times New Roman" w:hAnsi="Times New Roman" w:cs="Times New Roman"/>
          <w:sz w:val="24"/>
          <w:szCs w:val="24"/>
        </w:rPr>
        <w:t>.1</w:t>
      </w:r>
      <w:r w:rsidR="00AD4F45">
        <w:rPr>
          <w:rFonts w:ascii="Times New Roman" w:hAnsi="Times New Roman" w:cs="Times New Roman"/>
          <w:sz w:val="24"/>
          <w:szCs w:val="24"/>
        </w:rPr>
        <w:t>3</w:t>
      </w:r>
      <w:r w:rsidR="00E85603" w:rsidRPr="00E626C0">
        <w:rPr>
          <w:rFonts w:ascii="Times New Roman" w:hAnsi="Times New Roman" w:cs="Times New Roman"/>
          <w:sz w:val="24"/>
          <w:szCs w:val="24"/>
        </w:rPr>
        <w:t>.4.</w:t>
      </w:r>
      <w:r w:rsidR="00812705">
        <w:rPr>
          <w:rFonts w:ascii="Times New Roman" w:hAnsi="Times New Roman" w:cs="Times New Roman"/>
          <w:sz w:val="24"/>
          <w:szCs w:val="24"/>
        </w:rPr>
        <w:t xml:space="preserve"> </w:t>
      </w:r>
      <w:r w:rsidR="00E85603" w:rsidRPr="00E626C0">
        <w:rPr>
          <w:rFonts w:ascii="Times New Roman" w:hAnsi="Times New Roman" w:cs="Times New Roman"/>
          <w:sz w:val="24"/>
          <w:szCs w:val="24"/>
        </w:rPr>
        <w:t xml:space="preserve">Обеспечивать обустройство мест накопления отходов, образующихся в ходе выполнения работ, в соответствии с требованиями в области охраны окружающей среды по </w:t>
      </w:r>
      <w:r w:rsidR="00E85603" w:rsidRPr="00E626C0">
        <w:rPr>
          <w:rFonts w:ascii="Times New Roman" w:hAnsi="Times New Roman" w:cs="Times New Roman"/>
          <w:sz w:val="24"/>
          <w:szCs w:val="24"/>
        </w:rPr>
        <w:lastRenderedPageBreak/>
        <w:t>согласованию с Заказчиком.</w:t>
      </w:r>
    </w:p>
    <w:p w:rsidR="00E85603" w:rsidRPr="00E626C0" w:rsidRDefault="007A4C36"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E626C0">
        <w:rPr>
          <w:rFonts w:ascii="Times New Roman" w:hAnsi="Times New Roman" w:cs="Times New Roman"/>
          <w:sz w:val="24"/>
          <w:szCs w:val="24"/>
        </w:rPr>
        <w:t>.1</w:t>
      </w:r>
      <w:r w:rsidR="00AD4F45">
        <w:rPr>
          <w:rFonts w:ascii="Times New Roman" w:hAnsi="Times New Roman" w:cs="Times New Roman"/>
          <w:sz w:val="24"/>
          <w:szCs w:val="24"/>
        </w:rPr>
        <w:t>3</w:t>
      </w:r>
      <w:r w:rsidR="00E85603" w:rsidRPr="00E626C0">
        <w:rPr>
          <w:rFonts w:ascii="Times New Roman" w:hAnsi="Times New Roman" w:cs="Times New Roman"/>
          <w:sz w:val="24"/>
          <w:szCs w:val="24"/>
        </w:rPr>
        <w:t>.5.</w:t>
      </w:r>
      <w:r w:rsidR="00812705">
        <w:rPr>
          <w:rFonts w:ascii="Times New Roman" w:hAnsi="Times New Roman" w:cs="Times New Roman"/>
          <w:sz w:val="24"/>
          <w:szCs w:val="24"/>
        </w:rPr>
        <w:t xml:space="preserve"> </w:t>
      </w:r>
      <w:r w:rsidR="00E85603" w:rsidRPr="00E626C0">
        <w:rPr>
          <w:rFonts w:ascii="Times New Roman" w:hAnsi="Times New Roman" w:cs="Times New Roman"/>
          <w:sz w:val="24"/>
          <w:szCs w:val="24"/>
        </w:rPr>
        <w:t>Иметь в необходимом количестве собственные либо арендованные емкости для накопления отходов, образующихся в ходе выполнения работ.</w:t>
      </w:r>
    </w:p>
    <w:p w:rsidR="00E85603" w:rsidRPr="00E626C0" w:rsidRDefault="007852B5"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E626C0">
        <w:rPr>
          <w:rFonts w:ascii="Times New Roman" w:hAnsi="Times New Roman" w:cs="Times New Roman"/>
          <w:sz w:val="24"/>
          <w:szCs w:val="24"/>
        </w:rPr>
        <w:t>.1</w:t>
      </w:r>
      <w:r w:rsidR="00AD4F45">
        <w:rPr>
          <w:rFonts w:ascii="Times New Roman" w:hAnsi="Times New Roman" w:cs="Times New Roman"/>
          <w:sz w:val="24"/>
          <w:szCs w:val="24"/>
        </w:rPr>
        <w:t>3</w:t>
      </w:r>
      <w:r w:rsidR="00E85603" w:rsidRPr="00E626C0">
        <w:rPr>
          <w:rFonts w:ascii="Times New Roman" w:hAnsi="Times New Roman" w:cs="Times New Roman"/>
          <w:sz w:val="24"/>
          <w:szCs w:val="24"/>
        </w:rPr>
        <w:t>.6.</w:t>
      </w:r>
      <w:r w:rsidR="00812705">
        <w:rPr>
          <w:rFonts w:ascii="Times New Roman" w:hAnsi="Times New Roman" w:cs="Times New Roman"/>
          <w:sz w:val="24"/>
          <w:szCs w:val="24"/>
        </w:rPr>
        <w:t xml:space="preserve"> </w:t>
      </w:r>
      <w:r w:rsidR="00E85603" w:rsidRPr="00E626C0">
        <w:rPr>
          <w:rFonts w:ascii="Times New Roman" w:hAnsi="Times New Roman" w:cs="Times New Roman"/>
          <w:sz w:val="24"/>
          <w:szCs w:val="24"/>
        </w:rPr>
        <w:t xml:space="preserve">Обеспечивать хранение демонтированного оборудования или его частей (в том числе черных и цветных металлов), технологических жидкостей, выведенных из </w:t>
      </w:r>
      <w:r w:rsidR="00F4696E">
        <w:rPr>
          <w:rFonts w:ascii="Times New Roman" w:hAnsi="Times New Roman" w:cs="Times New Roman"/>
          <w:sz w:val="24"/>
          <w:szCs w:val="24"/>
        </w:rPr>
        <w:t>экс</w:t>
      </w:r>
      <w:r w:rsidR="00E85603" w:rsidRPr="00E626C0">
        <w:rPr>
          <w:rFonts w:ascii="Times New Roman" w:hAnsi="Times New Roman" w:cs="Times New Roman"/>
          <w:sz w:val="24"/>
          <w:szCs w:val="24"/>
        </w:rPr>
        <w:t>плуатации в ходе выполнения работ, способом, препятствующим загрязнению окружающей среды.</w:t>
      </w:r>
    </w:p>
    <w:p w:rsidR="00E85603" w:rsidRPr="00E626C0" w:rsidRDefault="007A4C36"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E626C0">
        <w:rPr>
          <w:rFonts w:ascii="Times New Roman" w:hAnsi="Times New Roman" w:cs="Times New Roman"/>
          <w:sz w:val="24"/>
          <w:szCs w:val="24"/>
        </w:rPr>
        <w:t>.1</w:t>
      </w:r>
      <w:r w:rsidR="00AD4F45">
        <w:rPr>
          <w:rFonts w:ascii="Times New Roman" w:hAnsi="Times New Roman" w:cs="Times New Roman"/>
          <w:sz w:val="24"/>
          <w:szCs w:val="24"/>
        </w:rPr>
        <w:t>3</w:t>
      </w:r>
      <w:r w:rsidR="00E85603" w:rsidRPr="00E626C0">
        <w:rPr>
          <w:rFonts w:ascii="Times New Roman" w:hAnsi="Times New Roman" w:cs="Times New Roman"/>
          <w:sz w:val="24"/>
          <w:szCs w:val="24"/>
        </w:rPr>
        <w:t>.7.</w:t>
      </w:r>
      <w:r w:rsidR="00812705">
        <w:rPr>
          <w:rFonts w:ascii="Times New Roman" w:hAnsi="Times New Roman" w:cs="Times New Roman"/>
          <w:sz w:val="24"/>
          <w:szCs w:val="24"/>
        </w:rPr>
        <w:t xml:space="preserve"> </w:t>
      </w:r>
      <w:r w:rsidR="00E85603" w:rsidRPr="00E626C0">
        <w:rPr>
          <w:rFonts w:ascii="Times New Roman" w:hAnsi="Times New Roman" w:cs="Times New Roman"/>
          <w:sz w:val="24"/>
          <w:szCs w:val="24"/>
        </w:rPr>
        <w:t>Вести учет отходов, образующихся в ходе выполнения работ, в соответствии с действующим законодательством Российской Федерации. Право собственности на отходы, подлежащие уничтожению (ликвидации) принадлежит Подрядчику.</w:t>
      </w:r>
    </w:p>
    <w:p w:rsidR="00E85603" w:rsidRPr="00E626C0" w:rsidRDefault="007A4C36" w:rsidP="00E85603">
      <w:pPr>
        <w:widowControl w:val="0"/>
        <w:spacing w:after="0" w:line="240" w:lineRule="auto"/>
        <w:ind w:firstLine="709"/>
        <w:jc w:val="both"/>
        <w:rPr>
          <w:rFonts w:ascii="Times New Roman" w:hAnsi="Times New Roman" w:cs="Times New Roman"/>
          <w:b/>
          <w:bCs/>
          <w:sz w:val="24"/>
          <w:szCs w:val="24"/>
        </w:rPr>
      </w:pPr>
      <w:r>
        <w:rPr>
          <w:rFonts w:ascii="Times New Roman" w:hAnsi="Times New Roman" w:cs="Times New Roman"/>
          <w:sz w:val="24"/>
          <w:szCs w:val="24"/>
        </w:rPr>
        <w:t>6</w:t>
      </w:r>
      <w:r w:rsidR="00E85603" w:rsidRPr="00E626C0">
        <w:rPr>
          <w:rFonts w:ascii="Times New Roman" w:hAnsi="Times New Roman" w:cs="Times New Roman"/>
          <w:sz w:val="24"/>
          <w:szCs w:val="24"/>
        </w:rPr>
        <w:t>.1</w:t>
      </w:r>
      <w:r w:rsidR="00AD4F45">
        <w:rPr>
          <w:rFonts w:ascii="Times New Roman" w:hAnsi="Times New Roman" w:cs="Times New Roman"/>
          <w:sz w:val="24"/>
          <w:szCs w:val="24"/>
        </w:rPr>
        <w:t>3</w:t>
      </w:r>
      <w:r w:rsidR="00E85603" w:rsidRPr="00E626C0">
        <w:rPr>
          <w:rFonts w:ascii="Times New Roman" w:hAnsi="Times New Roman" w:cs="Times New Roman"/>
          <w:sz w:val="24"/>
          <w:szCs w:val="24"/>
        </w:rPr>
        <w:t>.8.</w:t>
      </w:r>
      <w:r w:rsidR="00812705">
        <w:rPr>
          <w:rFonts w:ascii="Times New Roman" w:hAnsi="Times New Roman" w:cs="Times New Roman"/>
          <w:sz w:val="24"/>
          <w:szCs w:val="24"/>
        </w:rPr>
        <w:t xml:space="preserve"> </w:t>
      </w:r>
      <w:r w:rsidR="00E85603" w:rsidRPr="00E626C0">
        <w:rPr>
          <w:rFonts w:ascii="Times New Roman" w:hAnsi="Times New Roman" w:cs="Times New Roman"/>
          <w:sz w:val="24"/>
          <w:szCs w:val="24"/>
        </w:rPr>
        <w:t>Осуществлять плату за негативное воздействие на окружающую среду в ходе выполнения работ по настоящему Договору в соответствии с действующим законодательством Российской Федерации. По требованию Заказчика предоставлять копии платежных поручений.</w:t>
      </w:r>
    </w:p>
    <w:p w:rsidR="00E85603" w:rsidRPr="00E626C0" w:rsidRDefault="007A4C36" w:rsidP="00E85603">
      <w:pPr>
        <w:widowControl w:val="0"/>
        <w:shd w:val="clear" w:color="auto" w:fill="FFFFFF"/>
        <w:tabs>
          <w:tab w:val="left" w:pos="1378"/>
          <w:tab w:val="left" w:pos="14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E626C0">
        <w:rPr>
          <w:rFonts w:ascii="Times New Roman" w:hAnsi="Times New Roman" w:cs="Times New Roman"/>
          <w:sz w:val="24"/>
          <w:szCs w:val="24"/>
        </w:rPr>
        <w:t>.1</w:t>
      </w:r>
      <w:r w:rsidR="00AD4F45">
        <w:rPr>
          <w:rFonts w:ascii="Times New Roman" w:hAnsi="Times New Roman" w:cs="Times New Roman"/>
          <w:sz w:val="24"/>
          <w:szCs w:val="24"/>
        </w:rPr>
        <w:t>4</w:t>
      </w:r>
      <w:r w:rsidR="00E85603" w:rsidRPr="00E626C0">
        <w:rPr>
          <w:rFonts w:ascii="Times New Roman" w:hAnsi="Times New Roman" w:cs="Times New Roman"/>
          <w:sz w:val="24"/>
          <w:szCs w:val="24"/>
        </w:rPr>
        <w:t>. Обеспечить осуществление приемки грунтов основания фундаментов зданий и сооружений Объекта в соответствии с требованиями законодательства РФ отделами инженерно-геологических изысканий уполномоченных государственных органов/органов местного самоуправления и(или)</w:t>
      </w:r>
      <w:r w:rsidR="00E85603">
        <w:rPr>
          <w:rFonts w:ascii="Times New Roman" w:hAnsi="Times New Roman" w:cs="Times New Roman"/>
          <w:sz w:val="24"/>
          <w:szCs w:val="24"/>
        </w:rPr>
        <w:t xml:space="preserve"> </w:t>
      </w:r>
      <w:r w:rsidR="00E85603" w:rsidRPr="00E626C0">
        <w:rPr>
          <w:rFonts w:ascii="Times New Roman" w:hAnsi="Times New Roman" w:cs="Times New Roman"/>
          <w:sz w:val="24"/>
          <w:szCs w:val="24"/>
        </w:rPr>
        <w:t>аккредитованными лабораториями.</w:t>
      </w:r>
    </w:p>
    <w:p w:rsidR="00E85603" w:rsidRPr="00E626C0" w:rsidRDefault="007A4C36"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AD4F45">
        <w:rPr>
          <w:rFonts w:ascii="Times New Roman" w:hAnsi="Times New Roman" w:cs="Times New Roman"/>
          <w:sz w:val="24"/>
          <w:szCs w:val="24"/>
        </w:rPr>
        <w:t>.15.</w:t>
      </w:r>
      <w:r w:rsidR="00E85603" w:rsidRPr="00E626C0">
        <w:rPr>
          <w:rFonts w:ascii="Times New Roman" w:hAnsi="Times New Roman" w:cs="Times New Roman"/>
          <w:sz w:val="24"/>
          <w:szCs w:val="24"/>
        </w:rPr>
        <w:t xml:space="preserve"> В случае привлечения Субподрядчиков</w:t>
      </w:r>
      <w:r w:rsidR="00E85603">
        <w:rPr>
          <w:rFonts w:ascii="Times New Roman" w:hAnsi="Times New Roman" w:cs="Times New Roman"/>
          <w:sz w:val="24"/>
          <w:szCs w:val="24"/>
        </w:rPr>
        <w:t xml:space="preserve"> </w:t>
      </w:r>
      <w:r w:rsidR="00E85603" w:rsidRPr="00E626C0">
        <w:rPr>
          <w:rFonts w:ascii="Times New Roman" w:hAnsi="Times New Roman" w:cs="Times New Roman"/>
          <w:sz w:val="24"/>
          <w:szCs w:val="24"/>
        </w:rPr>
        <w:t>для выполнения Работ по настоящему Договору Подрядчик обязан:</w:t>
      </w:r>
    </w:p>
    <w:p w:rsidR="00E85603" w:rsidRPr="00207249" w:rsidRDefault="007A4C36" w:rsidP="00812705">
      <w:pPr>
        <w:widowControl w:val="0"/>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E626C0">
        <w:rPr>
          <w:rFonts w:ascii="Times New Roman" w:hAnsi="Times New Roman" w:cs="Times New Roman"/>
          <w:sz w:val="24"/>
          <w:szCs w:val="24"/>
        </w:rPr>
        <w:t>.1</w:t>
      </w:r>
      <w:r w:rsidR="00AD4F45">
        <w:rPr>
          <w:rFonts w:ascii="Times New Roman" w:hAnsi="Times New Roman" w:cs="Times New Roman"/>
          <w:sz w:val="24"/>
          <w:szCs w:val="24"/>
        </w:rPr>
        <w:t>5</w:t>
      </w:r>
      <w:r w:rsidR="00E85603" w:rsidRPr="00E626C0">
        <w:rPr>
          <w:rFonts w:ascii="Times New Roman" w:hAnsi="Times New Roman" w:cs="Times New Roman"/>
          <w:sz w:val="24"/>
          <w:szCs w:val="24"/>
        </w:rPr>
        <w:t>.1.</w:t>
      </w:r>
      <w:r w:rsidR="00E85603">
        <w:rPr>
          <w:rFonts w:ascii="Times New Roman" w:hAnsi="Times New Roman" w:cs="Times New Roman"/>
          <w:sz w:val="24"/>
          <w:szCs w:val="24"/>
        </w:rPr>
        <w:t xml:space="preserve"> </w:t>
      </w:r>
      <w:r w:rsidR="00E85603" w:rsidRPr="00E626C0">
        <w:rPr>
          <w:rFonts w:ascii="Times New Roman" w:hAnsi="Times New Roman" w:cs="Times New Roman"/>
          <w:sz w:val="24"/>
          <w:szCs w:val="24"/>
        </w:rPr>
        <w:t>Подрядчик</w:t>
      </w:r>
      <w:r w:rsidR="00E85603" w:rsidRPr="00207249">
        <w:rPr>
          <w:rFonts w:ascii="Times New Roman" w:hAnsi="Times New Roman" w:cs="Times New Roman"/>
          <w:sz w:val="24"/>
          <w:szCs w:val="24"/>
        </w:rPr>
        <w:t xml:space="preserve"> обязуется уведомить Заказчика о привлечении к исполнению договора </w:t>
      </w:r>
      <w:r w:rsidR="00E85603" w:rsidRPr="00E626C0">
        <w:rPr>
          <w:rFonts w:ascii="Times New Roman" w:hAnsi="Times New Roman" w:cs="Times New Roman"/>
          <w:sz w:val="24"/>
          <w:szCs w:val="24"/>
        </w:rPr>
        <w:t>Субподрядчиков</w:t>
      </w:r>
      <w:r w:rsidR="00261C1E">
        <w:rPr>
          <w:rFonts w:ascii="Times New Roman" w:hAnsi="Times New Roman" w:cs="Times New Roman"/>
          <w:sz w:val="24"/>
          <w:szCs w:val="24"/>
        </w:rPr>
        <w:t xml:space="preserve"> по форме Приложения </w:t>
      </w:r>
      <w:r w:rsidR="00636186">
        <w:rPr>
          <w:rFonts w:ascii="Times New Roman" w:hAnsi="Times New Roman" w:cs="Times New Roman"/>
          <w:sz w:val="24"/>
          <w:szCs w:val="24"/>
        </w:rPr>
        <w:t>29</w:t>
      </w:r>
      <w:r w:rsidR="00261C1E">
        <w:rPr>
          <w:rFonts w:ascii="Times New Roman" w:hAnsi="Times New Roman" w:cs="Times New Roman"/>
          <w:sz w:val="24"/>
          <w:szCs w:val="24"/>
        </w:rPr>
        <w:t xml:space="preserve"> к Договору</w:t>
      </w:r>
      <w:r w:rsidR="00E85603" w:rsidRPr="00207249">
        <w:rPr>
          <w:rFonts w:ascii="Times New Roman" w:hAnsi="Times New Roman" w:cs="Times New Roman"/>
          <w:sz w:val="24"/>
          <w:szCs w:val="24"/>
        </w:rPr>
        <w:t>, а также предоставить информацию об отнесении их к субъектам малого и среднего предпринимательства до заключения договора с указанными лицами</w:t>
      </w:r>
      <w:r w:rsidR="00E85603">
        <w:rPr>
          <w:rFonts w:ascii="Times New Roman" w:hAnsi="Times New Roman" w:cs="Times New Roman"/>
          <w:sz w:val="24"/>
          <w:szCs w:val="24"/>
        </w:rPr>
        <w:t xml:space="preserve">, включая предоставление </w:t>
      </w:r>
      <w:r w:rsidR="00E85603" w:rsidRPr="00E626C0">
        <w:rPr>
          <w:rFonts w:ascii="Times New Roman" w:hAnsi="Times New Roman" w:cs="Times New Roman"/>
          <w:sz w:val="24"/>
          <w:szCs w:val="24"/>
        </w:rPr>
        <w:t>сведени</w:t>
      </w:r>
      <w:r w:rsidR="00E85603">
        <w:rPr>
          <w:rFonts w:ascii="Times New Roman" w:hAnsi="Times New Roman" w:cs="Times New Roman"/>
          <w:sz w:val="24"/>
          <w:szCs w:val="24"/>
        </w:rPr>
        <w:t>й</w:t>
      </w:r>
      <w:r w:rsidR="00E85603" w:rsidRPr="00E626C0">
        <w:rPr>
          <w:rFonts w:ascii="Times New Roman" w:hAnsi="Times New Roman" w:cs="Times New Roman"/>
          <w:sz w:val="24"/>
          <w:szCs w:val="24"/>
        </w:rPr>
        <w:t xml:space="preserve"> в отношении всей цепочки собственников</w:t>
      </w:r>
      <w:r w:rsidR="00E85603">
        <w:rPr>
          <w:rFonts w:ascii="Times New Roman" w:hAnsi="Times New Roman" w:cs="Times New Roman"/>
          <w:sz w:val="24"/>
          <w:szCs w:val="24"/>
        </w:rPr>
        <w:t xml:space="preserve"> Субподрядчика</w:t>
      </w:r>
      <w:r w:rsidR="00E85603" w:rsidRPr="00E626C0">
        <w:rPr>
          <w:rFonts w:ascii="Times New Roman" w:hAnsi="Times New Roman" w:cs="Times New Roman"/>
          <w:sz w:val="24"/>
          <w:szCs w:val="24"/>
        </w:rPr>
        <w:t>, включая конечных бенефициаров</w:t>
      </w:r>
      <w:r w:rsidR="00E85603">
        <w:rPr>
          <w:rFonts w:ascii="Times New Roman" w:hAnsi="Times New Roman" w:cs="Times New Roman"/>
          <w:sz w:val="24"/>
          <w:szCs w:val="24"/>
        </w:rPr>
        <w:t>,</w:t>
      </w:r>
      <w:r w:rsidR="00E85603" w:rsidRPr="00E50A13">
        <w:rPr>
          <w:rFonts w:ascii="Times New Roman" w:hAnsi="Times New Roman" w:cs="Times New Roman"/>
          <w:sz w:val="24"/>
          <w:szCs w:val="24"/>
        </w:rPr>
        <w:t xml:space="preserve"> </w:t>
      </w:r>
      <w:r w:rsidR="003519AB">
        <w:rPr>
          <w:rFonts w:ascii="Times New Roman" w:hAnsi="Times New Roman" w:cs="Times New Roman"/>
          <w:sz w:val="24"/>
          <w:szCs w:val="24"/>
        </w:rPr>
        <w:t>по форме приложения 1</w:t>
      </w:r>
      <w:r w:rsidR="00636186">
        <w:rPr>
          <w:rFonts w:ascii="Times New Roman" w:hAnsi="Times New Roman" w:cs="Times New Roman"/>
          <w:sz w:val="24"/>
          <w:szCs w:val="24"/>
        </w:rPr>
        <w:t>0</w:t>
      </w:r>
      <w:r w:rsidR="00E85603" w:rsidRPr="00E626C0">
        <w:rPr>
          <w:rFonts w:ascii="Times New Roman" w:hAnsi="Times New Roman" w:cs="Times New Roman"/>
          <w:sz w:val="24"/>
          <w:szCs w:val="24"/>
        </w:rPr>
        <w:t xml:space="preserve"> к настоящему Договору</w:t>
      </w:r>
      <w:r w:rsidR="00261C1E">
        <w:rPr>
          <w:rFonts w:ascii="Times New Roman" w:hAnsi="Times New Roman" w:cs="Times New Roman"/>
          <w:sz w:val="24"/>
          <w:szCs w:val="24"/>
        </w:rPr>
        <w:t>.</w:t>
      </w:r>
    </w:p>
    <w:p w:rsidR="00E85603" w:rsidRPr="00E626C0" w:rsidRDefault="007A4C36" w:rsidP="00812705">
      <w:pPr>
        <w:widowControl w:val="0"/>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E626C0">
        <w:rPr>
          <w:rFonts w:ascii="Times New Roman" w:hAnsi="Times New Roman" w:cs="Times New Roman"/>
          <w:sz w:val="24"/>
          <w:szCs w:val="24"/>
        </w:rPr>
        <w:t>.1</w:t>
      </w:r>
      <w:r w:rsidR="00AD4F45">
        <w:rPr>
          <w:rFonts w:ascii="Times New Roman" w:hAnsi="Times New Roman" w:cs="Times New Roman"/>
          <w:sz w:val="24"/>
          <w:szCs w:val="24"/>
        </w:rPr>
        <w:t>5</w:t>
      </w:r>
      <w:r w:rsidR="00E85603" w:rsidRPr="00E626C0">
        <w:rPr>
          <w:rFonts w:ascii="Times New Roman" w:hAnsi="Times New Roman" w:cs="Times New Roman"/>
          <w:sz w:val="24"/>
          <w:szCs w:val="24"/>
        </w:rPr>
        <w:t>.</w:t>
      </w:r>
      <w:r w:rsidR="00E85603">
        <w:rPr>
          <w:rFonts w:ascii="Times New Roman" w:hAnsi="Times New Roman" w:cs="Times New Roman"/>
          <w:sz w:val="24"/>
          <w:szCs w:val="24"/>
        </w:rPr>
        <w:t>2</w:t>
      </w:r>
      <w:r w:rsidR="00812705">
        <w:rPr>
          <w:rFonts w:ascii="Times New Roman" w:hAnsi="Times New Roman" w:cs="Times New Roman"/>
          <w:sz w:val="24"/>
          <w:szCs w:val="24"/>
        </w:rPr>
        <w:t>.</w:t>
      </w:r>
      <w:r w:rsidR="00812705">
        <w:rPr>
          <w:rFonts w:ascii="Times New Roman" w:hAnsi="Times New Roman" w:cs="Times New Roman"/>
          <w:sz w:val="24"/>
          <w:szCs w:val="24"/>
        </w:rPr>
        <w:tab/>
      </w:r>
      <w:r w:rsidR="00E85603" w:rsidRPr="00E626C0">
        <w:rPr>
          <w:rFonts w:ascii="Times New Roman" w:hAnsi="Times New Roman" w:cs="Times New Roman"/>
          <w:sz w:val="24"/>
          <w:szCs w:val="24"/>
        </w:rPr>
        <w:t>Предоставить Заказчику информацию о наличии у Субподрядчика соответствующих ресурсов, необходимых для выполнения Работ (строительной техники, к</w:t>
      </w:r>
      <w:r w:rsidR="00E85603">
        <w:rPr>
          <w:rFonts w:ascii="Times New Roman" w:hAnsi="Times New Roman" w:cs="Times New Roman"/>
          <w:sz w:val="24"/>
          <w:szCs w:val="24"/>
        </w:rPr>
        <w:t>валификации работников и т.д.)</w:t>
      </w:r>
      <w:r w:rsidR="00E85603" w:rsidRPr="00E626C0">
        <w:rPr>
          <w:rFonts w:ascii="Times New Roman" w:hAnsi="Times New Roman" w:cs="Times New Roman"/>
          <w:sz w:val="24"/>
          <w:szCs w:val="24"/>
        </w:rPr>
        <w:t xml:space="preserve">, а также надлежащим образом заверенную Подрядчиком копию Соглашения о раскрытии информации, заключенного между Подрядчиком и Субподрядчиком по форме Приложения </w:t>
      </w:r>
      <w:r w:rsidR="00636186">
        <w:rPr>
          <w:rFonts w:ascii="Times New Roman" w:hAnsi="Times New Roman" w:cs="Times New Roman"/>
          <w:sz w:val="24"/>
          <w:szCs w:val="24"/>
        </w:rPr>
        <w:t>9</w:t>
      </w:r>
      <w:r w:rsidR="00E85603" w:rsidRPr="00E626C0">
        <w:rPr>
          <w:rFonts w:ascii="Times New Roman" w:hAnsi="Times New Roman" w:cs="Times New Roman"/>
          <w:sz w:val="24"/>
          <w:szCs w:val="24"/>
        </w:rPr>
        <w:t xml:space="preserve"> к Договору.</w:t>
      </w:r>
    </w:p>
    <w:p w:rsidR="00E85603" w:rsidRPr="00E626C0" w:rsidRDefault="007A4C36" w:rsidP="00812705">
      <w:pPr>
        <w:widowControl w:val="0"/>
        <w:shd w:val="clear" w:color="auto" w:fill="FFFFFF"/>
        <w:tabs>
          <w:tab w:val="left" w:pos="1560"/>
          <w:tab w:val="left" w:pos="3060"/>
          <w:tab w:val="left" w:leader="underscore" w:pos="937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E626C0">
        <w:rPr>
          <w:rFonts w:ascii="Times New Roman" w:hAnsi="Times New Roman" w:cs="Times New Roman"/>
          <w:sz w:val="24"/>
          <w:szCs w:val="24"/>
        </w:rPr>
        <w:t>.1</w:t>
      </w:r>
      <w:r w:rsidR="00AD4F45">
        <w:rPr>
          <w:rFonts w:ascii="Times New Roman" w:hAnsi="Times New Roman" w:cs="Times New Roman"/>
          <w:sz w:val="24"/>
          <w:szCs w:val="24"/>
        </w:rPr>
        <w:t>5</w:t>
      </w:r>
      <w:r w:rsidR="00E85603" w:rsidRPr="00E626C0">
        <w:rPr>
          <w:rFonts w:ascii="Times New Roman" w:hAnsi="Times New Roman" w:cs="Times New Roman"/>
          <w:sz w:val="24"/>
          <w:szCs w:val="24"/>
        </w:rPr>
        <w:t>.</w:t>
      </w:r>
      <w:r w:rsidR="00E85603">
        <w:rPr>
          <w:rFonts w:ascii="Times New Roman" w:hAnsi="Times New Roman" w:cs="Times New Roman"/>
          <w:sz w:val="24"/>
          <w:szCs w:val="24"/>
        </w:rPr>
        <w:t>3</w:t>
      </w:r>
      <w:r w:rsidR="00812705">
        <w:rPr>
          <w:rFonts w:ascii="Times New Roman" w:hAnsi="Times New Roman" w:cs="Times New Roman"/>
          <w:sz w:val="24"/>
          <w:szCs w:val="24"/>
        </w:rPr>
        <w:t>.</w:t>
      </w:r>
      <w:r w:rsidR="00812705">
        <w:rPr>
          <w:rFonts w:ascii="Times New Roman" w:hAnsi="Times New Roman" w:cs="Times New Roman"/>
          <w:sz w:val="24"/>
          <w:szCs w:val="24"/>
        </w:rPr>
        <w:tab/>
      </w:r>
      <w:r w:rsidR="00E85603" w:rsidRPr="00E626C0">
        <w:rPr>
          <w:rFonts w:ascii="Times New Roman" w:hAnsi="Times New Roman" w:cs="Times New Roman"/>
          <w:sz w:val="24"/>
          <w:szCs w:val="24"/>
        </w:rPr>
        <w:t>В случае привлечения Субподрядчика</w:t>
      </w:r>
      <w:r w:rsidR="00E85603">
        <w:rPr>
          <w:rFonts w:ascii="Times New Roman" w:hAnsi="Times New Roman" w:cs="Times New Roman"/>
          <w:sz w:val="24"/>
          <w:szCs w:val="24"/>
        </w:rPr>
        <w:t xml:space="preserve"> </w:t>
      </w:r>
      <w:r w:rsidR="00E85603" w:rsidRPr="00E626C0">
        <w:rPr>
          <w:rFonts w:ascii="Times New Roman" w:hAnsi="Times New Roman" w:cs="Times New Roman"/>
          <w:sz w:val="24"/>
          <w:szCs w:val="24"/>
        </w:rPr>
        <w:t>для выполнения Работ по настоящему Договору, не позднее 10 (десяти) дней с даты заключения договоров предоставить Заказчику заверенные Подрядчиком копии с приложением документа, подтверждающего полномочия лица, подписавшего договор со стороны Субподрядчика.</w:t>
      </w:r>
    </w:p>
    <w:p w:rsidR="00E85603" w:rsidRPr="00E626C0"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При этом Подрядчик обязан обеспечить наличие в договорах, заключаемых с Субподрядчиком:</w:t>
      </w:r>
    </w:p>
    <w:p w:rsidR="00E85603" w:rsidRPr="00E626C0"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условий, позволяющих Подрядчику раскрывать Заказчику информацию о цене указанных договоров;</w:t>
      </w:r>
    </w:p>
    <w:p w:rsidR="00E85603" w:rsidRPr="00E626C0"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условий, обязывающих Субподрядчика согласовывать с Подрядчиком оценочную компанию/оценщика, привлекаемых Субподрядчиком для заключения договоров на проведение оценки;</w:t>
      </w:r>
    </w:p>
    <w:p w:rsidR="00E85603" w:rsidRDefault="00E85603" w:rsidP="00E85603">
      <w:pPr>
        <w:pStyle w:val="a4"/>
        <w:ind w:left="0"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-условий, обязывающих Подрядчика производить оплаты Субподрядчику, являющемуся субъектом малого и среднего предпринимательства в соответствии с критериями установленными Федеральным законом от 24 июля 2007 г. N 209-ФЗ "О развитии малого и среднего предпринимательства в Российской Федерации" за поставленный товар (выполненные работы, оказанные услуги) не позднее </w:t>
      </w:r>
      <w:r w:rsidR="00636186">
        <w:rPr>
          <w:rFonts w:ascii="Times New Roman" w:hAnsi="Times New Roman" w:cs="Times New Roman"/>
          <w:sz w:val="24"/>
          <w:szCs w:val="24"/>
        </w:rPr>
        <w:t>7 (семи)</w:t>
      </w:r>
      <w:r w:rsidRPr="00E626C0">
        <w:rPr>
          <w:rFonts w:ascii="Times New Roman" w:hAnsi="Times New Roman" w:cs="Times New Roman"/>
          <w:sz w:val="24"/>
          <w:szCs w:val="24"/>
        </w:rPr>
        <w:t xml:space="preserve"> </w:t>
      </w:r>
      <w:r w:rsidR="00D911BF">
        <w:rPr>
          <w:rFonts w:ascii="Times New Roman" w:hAnsi="Times New Roman" w:cs="Times New Roman"/>
          <w:sz w:val="24"/>
          <w:szCs w:val="24"/>
        </w:rPr>
        <w:t>рабочих</w:t>
      </w:r>
      <w:r w:rsidRPr="00E626C0">
        <w:rPr>
          <w:rFonts w:ascii="Times New Roman" w:hAnsi="Times New Roman" w:cs="Times New Roman"/>
          <w:sz w:val="24"/>
          <w:szCs w:val="24"/>
        </w:rPr>
        <w:t xml:space="preserve"> дней с момента подписания Заказчиком соответствующего Акта о приемке выполненных работ</w:t>
      </w:r>
      <w:r>
        <w:rPr>
          <w:rFonts w:ascii="Times New Roman" w:hAnsi="Times New Roman" w:cs="Times New Roman"/>
          <w:sz w:val="24"/>
          <w:szCs w:val="24"/>
        </w:rPr>
        <w:t>;</w:t>
      </w:r>
    </w:p>
    <w:p w:rsidR="00E85603" w:rsidRPr="00E626C0"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обязательство предоставлять и</w:t>
      </w:r>
      <w:r w:rsidRPr="00E626C0">
        <w:rPr>
          <w:rFonts w:ascii="Times New Roman" w:hAnsi="Times New Roman" w:cs="Times New Roman"/>
          <w:sz w:val="24"/>
          <w:szCs w:val="24"/>
        </w:rPr>
        <w:t xml:space="preserve">нформацию об изменении состава (по сравнению с существовавшим на дату подписания Договора) собственников 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w:t>
      </w:r>
      <w:r w:rsidRPr="00E626C0">
        <w:rPr>
          <w:rFonts w:ascii="Times New Roman" w:hAnsi="Times New Roman" w:cs="Times New Roman"/>
          <w:sz w:val="24"/>
          <w:szCs w:val="24"/>
        </w:rPr>
        <w:lastRenderedPageBreak/>
        <w:t>конечных), а также состава и/или изменения состава исполнительных органов Субподрядчика по форме, указанной в Приложении 1</w:t>
      </w:r>
      <w:r w:rsidR="00636186">
        <w:rPr>
          <w:rFonts w:ascii="Times New Roman" w:hAnsi="Times New Roman" w:cs="Times New Roman"/>
          <w:sz w:val="24"/>
          <w:szCs w:val="24"/>
        </w:rPr>
        <w:t>0</w:t>
      </w:r>
      <w:r w:rsidRPr="00E626C0">
        <w:rPr>
          <w:rFonts w:ascii="Times New Roman" w:hAnsi="Times New Roman" w:cs="Times New Roman"/>
          <w:sz w:val="24"/>
          <w:szCs w:val="24"/>
        </w:rPr>
        <w:t xml:space="preserve"> «</w:t>
      </w:r>
      <w:r w:rsidR="00287E1B">
        <w:rPr>
          <w:rFonts w:ascii="Times New Roman" w:hAnsi="Times New Roman" w:cs="Times New Roman"/>
          <w:sz w:val="24"/>
          <w:szCs w:val="24"/>
        </w:rPr>
        <w:t>Информация о собственниках Подрядчика/Субподрядчика</w:t>
      </w:r>
      <w:r w:rsidR="003519AB">
        <w:rPr>
          <w:rFonts w:ascii="Times New Roman" w:hAnsi="Times New Roman" w:cs="Times New Roman"/>
          <w:sz w:val="24"/>
          <w:szCs w:val="24"/>
        </w:rPr>
        <w:t xml:space="preserve">» </w:t>
      </w:r>
      <w:r w:rsidRPr="00E626C0">
        <w:rPr>
          <w:rFonts w:ascii="Times New Roman" w:hAnsi="Times New Roman" w:cs="Times New Roman"/>
          <w:sz w:val="24"/>
          <w:szCs w:val="24"/>
        </w:rPr>
        <w:t xml:space="preserve">к Договору, в срок не позднее </w:t>
      </w:r>
      <w:r>
        <w:rPr>
          <w:rFonts w:ascii="Times New Roman" w:hAnsi="Times New Roman" w:cs="Times New Roman"/>
          <w:sz w:val="24"/>
          <w:szCs w:val="24"/>
        </w:rPr>
        <w:t>2</w:t>
      </w:r>
      <w:r w:rsidRPr="00E626C0">
        <w:rPr>
          <w:rFonts w:ascii="Times New Roman" w:hAnsi="Times New Roman" w:cs="Times New Roman"/>
          <w:sz w:val="24"/>
          <w:szCs w:val="24"/>
        </w:rPr>
        <w:t xml:space="preserve"> (</w:t>
      </w:r>
      <w:r>
        <w:rPr>
          <w:rFonts w:ascii="Times New Roman" w:hAnsi="Times New Roman" w:cs="Times New Roman"/>
          <w:sz w:val="24"/>
          <w:szCs w:val="24"/>
        </w:rPr>
        <w:t>двух</w:t>
      </w:r>
      <w:r w:rsidRPr="00E626C0">
        <w:rPr>
          <w:rFonts w:ascii="Times New Roman" w:hAnsi="Times New Roman" w:cs="Times New Roman"/>
          <w:sz w:val="24"/>
          <w:szCs w:val="24"/>
        </w:rPr>
        <w:t>)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rsidR="00E85603" w:rsidRPr="00E626C0"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407DCA">
        <w:rPr>
          <w:rFonts w:ascii="Times New Roman" w:hAnsi="Times New Roman" w:cs="Times New Roman"/>
          <w:sz w:val="24"/>
          <w:szCs w:val="24"/>
        </w:rPr>
        <w:t xml:space="preserve">о праве </w:t>
      </w:r>
      <w:r>
        <w:rPr>
          <w:rFonts w:ascii="Times New Roman" w:hAnsi="Times New Roman" w:cs="Times New Roman"/>
          <w:sz w:val="24"/>
          <w:szCs w:val="24"/>
        </w:rPr>
        <w:t>заказчика</w:t>
      </w:r>
      <w:r w:rsidRPr="00407DCA">
        <w:rPr>
          <w:rFonts w:ascii="Times New Roman" w:hAnsi="Times New Roman" w:cs="Times New Roman"/>
          <w:sz w:val="24"/>
          <w:szCs w:val="24"/>
        </w:rPr>
        <w:t xml:space="preserve"> на отказ от дальнейшего исполнения </w:t>
      </w:r>
      <w:r>
        <w:rPr>
          <w:rFonts w:ascii="Times New Roman" w:hAnsi="Times New Roman" w:cs="Times New Roman"/>
          <w:sz w:val="24"/>
          <w:szCs w:val="24"/>
        </w:rPr>
        <w:t xml:space="preserve">настоящего </w:t>
      </w:r>
      <w:r w:rsidRPr="00407DCA">
        <w:rPr>
          <w:rFonts w:ascii="Times New Roman" w:hAnsi="Times New Roman" w:cs="Times New Roman"/>
          <w:sz w:val="24"/>
          <w:szCs w:val="24"/>
        </w:rPr>
        <w:t xml:space="preserve">договора при нарушении обязанности </w:t>
      </w:r>
      <w:r>
        <w:rPr>
          <w:rFonts w:ascii="Times New Roman" w:hAnsi="Times New Roman" w:cs="Times New Roman"/>
          <w:sz w:val="24"/>
          <w:szCs w:val="24"/>
        </w:rPr>
        <w:t>Субподрядчика</w:t>
      </w:r>
      <w:r w:rsidRPr="00407DCA">
        <w:rPr>
          <w:rFonts w:ascii="Times New Roman" w:hAnsi="Times New Roman" w:cs="Times New Roman"/>
          <w:sz w:val="24"/>
          <w:szCs w:val="24"/>
        </w:rPr>
        <w:t xml:space="preserve"> </w:t>
      </w:r>
      <w:r>
        <w:rPr>
          <w:rFonts w:ascii="Times New Roman" w:hAnsi="Times New Roman" w:cs="Times New Roman"/>
          <w:sz w:val="24"/>
          <w:szCs w:val="24"/>
        </w:rPr>
        <w:t>представления Заказ</w:t>
      </w:r>
      <w:r w:rsidR="003519AB">
        <w:rPr>
          <w:rFonts w:ascii="Times New Roman" w:hAnsi="Times New Roman" w:cs="Times New Roman"/>
          <w:sz w:val="24"/>
          <w:szCs w:val="24"/>
        </w:rPr>
        <w:t>ч</w:t>
      </w:r>
      <w:r>
        <w:rPr>
          <w:rFonts w:ascii="Times New Roman" w:hAnsi="Times New Roman" w:cs="Times New Roman"/>
          <w:sz w:val="24"/>
          <w:szCs w:val="24"/>
        </w:rPr>
        <w:t xml:space="preserve">ику </w:t>
      </w:r>
      <w:r w:rsidRPr="00407DCA">
        <w:rPr>
          <w:rFonts w:ascii="Times New Roman" w:hAnsi="Times New Roman" w:cs="Times New Roman"/>
          <w:sz w:val="24"/>
          <w:szCs w:val="24"/>
        </w:rPr>
        <w:t>информацию об изменении состава</w:t>
      </w:r>
      <w:r>
        <w:rPr>
          <w:rFonts w:ascii="Times New Roman" w:hAnsi="Times New Roman" w:cs="Times New Roman"/>
          <w:sz w:val="24"/>
          <w:szCs w:val="24"/>
        </w:rPr>
        <w:t xml:space="preserve"> </w:t>
      </w:r>
      <w:r w:rsidRPr="00E626C0">
        <w:rPr>
          <w:rFonts w:ascii="Times New Roman" w:hAnsi="Times New Roman" w:cs="Times New Roman"/>
          <w:sz w:val="24"/>
          <w:szCs w:val="24"/>
        </w:rPr>
        <w:t>по сравнению с существовавшим на дату подписания Договора) собственников 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Субподрядчика.</w:t>
      </w:r>
    </w:p>
    <w:p w:rsidR="00E85603" w:rsidRPr="00E626C0"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В случае привлечения Субподрядчиков</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для выполнения Работ по настоящему Договору, стоимостной объем договоров, заключенных с субъектами малого и среднего предпринимательства, должен </w:t>
      </w:r>
      <w:r w:rsidRPr="00E02E59">
        <w:rPr>
          <w:rFonts w:ascii="Times New Roman" w:hAnsi="Times New Roman" w:cs="Times New Roman"/>
          <w:sz w:val="24"/>
          <w:szCs w:val="24"/>
        </w:rPr>
        <w:t>составлять не менее чем 10 процентов от</w:t>
      </w:r>
      <w:r w:rsidRPr="00E626C0">
        <w:rPr>
          <w:rFonts w:ascii="Times New Roman" w:hAnsi="Times New Roman" w:cs="Times New Roman"/>
          <w:sz w:val="24"/>
          <w:szCs w:val="24"/>
        </w:rPr>
        <w:t xml:space="preserve"> совокупного объема договоров субподряда, заключенных во исполнение настоящего Договора.</w:t>
      </w:r>
    </w:p>
    <w:p w:rsidR="00E85603" w:rsidRDefault="007A4C36" w:rsidP="00812705">
      <w:pPr>
        <w:widowControl w:val="0"/>
        <w:shd w:val="clear" w:color="auto" w:fill="FFFFFF"/>
        <w:tabs>
          <w:tab w:val="left" w:pos="1560"/>
          <w:tab w:val="left" w:pos="3060"/>
          <w:tab w:val="left" w:leader="underscore" w:pos="937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E626C0">
        <w:rPr>
          <w:rFonts w:ascii="Times New Roman" w:hAnsi="Times New Roman" w:cs="Times New Roman"/>
          <w:sz w:val="24"/>
          <w:szCs w:val="24"/>
        </w:rPr>
        <w:t>.1</w:t>
      </w:r>
      <w:r w:rsidR="00AD4F45">
        <w:rPr>
          <w:rFonts w:ascii="Times New Roman" w:hAnsi="Times New Roman" w:cs="Times New Roman"/>
          <w:sz w:val="24"/>
          <w:szCs w:val="24"/>
        </w:rPr>
        <w:t>5</w:t>
      </w:r>
      <w:r w:rsidR="00E85603" w:rsidRPr="00E626C0">
        <w:rPr>
          <w:rFonts w:ascii="Times New Roman" w:hAnsi="Times New Roman" w:cs="Times New Roman"/>
          <w:sz w:val="24"/>
          <w:szCs w:val="24"/>
        </w:rPr>
        <w:t>.</w:t>
      </w:r>
      <w:r w:rsidR="00E85603">
        <w:rPr>
          <w:rFonts w:ascii="Times New Roman" w:hAnsi="Times New Roman" w:cs="Times New Roman"/>
          <w:sz w:val="24"/>
          <w:szCs w:val="24"/>
        </w:rPr>
        <w:t>4</w:t>
      </w:r>
      <w:r w:rsidR="00812705">
        <w:rPr>
          <w:rFonts w:ascii="Times New Roman" w:hAnsi="Times New Roman" w:cs="Times New Roman"/>
          <w:sz w:val="24"/>
          <w:szCs w:val="24"/>
        </w:rPr>
        <w:t>.</w:t>
      </w:r>
      <w:r w:rsidR="00812705">
        <w:rPr>
          <w:rFonts w:ascii="Times New Roman" w:hAnsi="Times New Roman" w:cs="Times New Roman"/>
          <w:sz w:val="24"/>
          <w:szCs w:val="24"/>
        </w:rPr>
        <w:tab/>
      </w:r>
      <w:r w:rsidR="00E85603" w:rsidRPr="00E626C0">
        <w:rPr>
          <w:rFonts w:ascii="Times New Roman" w:hAnsi="Times New Roman" w:cs="Times New Roman"/>
          <w:sz w:val="24"/>
          <w:szCs w:val="24"/>
        </w:rPr>
        <w:t>Контролировать надлежащее выполнение Работ по Договору Субподрядчиками и привлеченными для выполнения Работ по Договору третьими лицами,</w:t>
      </w:r>
      <w:r w:rsidR="00E85603">
        <w:rPr>
          <w:rFonts w:ascii="Times New Roman" w:hAnsi="Times New Roman" w:cs="Times New Roman"/>
          <w:sz w:val="24"/>
          <w:szCs w:val="24"/>
        </w:rPr>
        <w:t xml:space="preserve"> </w:t>
      </w:r>
      <w:r w:rsidR="00E85603" w:rsidRPr="00E626C0">
        <w:rPr>
          <w:rFonts w:ascii="Times New Roman" w:hAnsi="Times New Roman" w:cs="Times New Roman"/>
          <w:sz w:val="24"/>
          <w:szCs w:val="24"/>
        </w:rPr>
        <w:t>координировать их деятельности, контролировать</w:t>
      </w:r>
      <w:r w:rsidR="00E85603">
        <w:rPr>
          <w:rFonts w:ascii="Times New Roman" w:hAnsi="Times New Roman" w:cs="Times New Roman"/>
          <w:sz w:val="24"/>
          <w:szCs w:val="24"/>
        </w:rPr>
        <w:t xml:space="preserve"> </w:t>
      </w:r>
      <w:r w:rsidR="00E85603" w:rsidRPr="00E626C0">
        <w:rPr>
          <w:rFonts w:ascii="Times New Roman" w:hAnsi="Times New Roman" w:cs="Times New Roman"/>
          <w:sz w:val="24"/>
          <w:szCs w:val="24"/>
        </w:rPr>
        <w:t xml:space="preserve">соблюдение ими нормативных актов в области проектирования и строительства, документов предусмотренных пунктом </w:t>
      </w:r>
      <w:r w:rsidR="003519AB">
        <w:rPr>
          <w:rFonts w:ascii="Times New Roman" w:hAnsi="Times New Roman" w:cs="Times New Roman"/>
          <w:sz w:val="24"/>
          <w:szCs w:val="24"/>
        </w:rPr>
        <w:t>6</w:t>
      </w:r>
      <w:r w:rsidR="00E85603" w:rsidRPr="00E626C0">
        <w:rPr>
          <w:rFonts w:ascii="Times New Roman" w:hAnsi="Times New Roman" w:cs="Times New Roman"/>
          <w:sz w:val="24"/>
          <w:szCs w:val="24"/>
        </w:rPr>
        <w:t>.</w:t>
      </w:r>
      <w:r w:rsidR="00AD4F45">
        <w:rPr>
          <w:rFonts w:ascii="Times New Roman" w:hAnsi="Times New Roman" w:cs="Times New Roman"/>
          <w:sz w:val="24"/>
          <w:szCs w:val="24"/>
        </w:rPr>
        <w:t>9</w:t>
      </w:r>
      <w:r w:rsidR="00E85603" w:rsidRPr="00E626C0">
        <w:rPr>
          <w:rFonts w:ascii="Times New Roman" w:hAnsi="Times New Roman" w:cs="Times New Roman"/>
          <w:sz w:val="24"/>
          <w:szCs w:val="24"/>
        </w:rPr>
        <w:t xml:space="preserve"> настоящего Договора, а также осуществлять контроль за недопущением выполнения Работ, предусмотренных Договором, Субподрядчиками, и (или) не получившими положительного заключения о готовности Подрядчика (Субподрядчика) к проведению работ по строительству, реконструкции на объектах </w:t>
      </w:r>
      <w:r w:rsidR="00E85603">
        <w:rPr>
          <w:rFonts w:ascii="Times New Roman" w:hAnsi="Times New Roman" w:cs="Times New Roman"/>
          <w:sz w:val="24"/>
          <w:szCs w:val="24"/>
        </w:rPr>
        <w:t>Заказчика.</w:t>
      </w:r>
    </w:p>
    <w:p w:rsidR="00E85603" w:rsidRDefault="007A4C36" w:rsidP="00812705">
      <w:pPr>
        <w:widowControl w:val="0"/>
        <w:shd w:val="clear" w:color="auto" w:fill="FFFFFF"/>
        <w:tabs>
          <w:tab w:val="left" w:pos="1560"/>
          <w:tab w:val="left" w:pos="3060"/>
          <w:tab w:val="left" w:leader="underscore" w:pos="937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812705">
        <w:rPr>
          <w:rFonts w:ascii="Times New Roman" w:hAnsi="Times New Roman" w:cs="Times New Roman"/>
          <w:sz w:val="24"/>
          <w:szCs w:val="24"/>
        </w:rPr>
        <w:t>.1</w:t>
      </w:r>
      <w:r w:rsidR="00AD4F45">
        <w:rPr>
          <w:rFonts w:ascii="Times New Roman" w:hAnsi="Times New Roman" w:cs="Times New Roman"/>
          <w:sz w:val="24"/>
          <w:szCs w:val="24"/>
        </w:rPr>
        <w:t>5</w:t>
      </w:r>
      <w:r w:rsidR="00812705">
        <w:rPr>
          <w:rFonts w:ascii="Times New Roman" w:hAnsi="Times New Roman" w:cs="Times New Roman"/>
          <w:sz w:val="24"/>
          <w:szCs w:val="24"/>
        </w:rPr>
        <w:t>.5.</w:t>
      </w:r>
      <w:r w:rsidR="00812705">
        <w:rPr>
          <w:rFonts w:ascii="Times New Roman" w:hAnsi="Times New Roman" w:cs="Times New Roman"/>
          <w:sz w:val="24"/>
          <w:szCs w:val="24"/>
        </w:rPr>
        <w:tab/>
      </w:r>
      <w:r w:rsidR="00E85603" w:rsidRPr="00154FDA">
        <w:rPr>
          <w:rFonts w:ascii="Times New Roman" w:hAnsi="Times New Roman" w:cs="Times New Roman"/>
          <w:sz w:val="24"/>
          <w:szCs w:val="24"/>
        </w:rPr>
        <w:t>При привлечении субподрядных организаций для исполнения обязательств по сделке, подрядчик несет ответственность за налоговые риски, которые потенциально могут возникнуть у заказчика при наличии условий в соответствии со ст.54.1 НК РФ</w:t>
      </w:r>
      <w:r w:rsidR="00E85603">
        <w:rPr>
          <w:rFonts w:ascii="Times New Roman" w:hAnsi="Times New Roman" w:cs="Times New Roman"/>
          <w:sz w:val="24"/>
          <w:szCs w:val="24"/>
        </w:rPr>
        <w:t>.</w:t>
      </w:r>
    </w:p>
    <w:p w:rsidR="00E85603" w:rsidRPr="00E626C0" w:rsidRDefault="007A4C36"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E626C0">
        <w:rPr>
          <w:rFonts w:ascii="Times New Roman" w:hAnsi="Times New Roman" w:cs="Times New Roman"/>
          <w:sz w:val="24"/>
          <w:szCs w:val="24"/>
        </w:rPr>
        <w:t>.1</w:t>
      </w:r>
      <w:r w:rsidR="00AD4F45">
        <w:rPr>
          <w:rFonts w:ascii="Times New Roman" w:hAnsi="Times New Roman" w:cs="Times New Roman"/>
          <w:sz w:val="24"/>
          <w:szCs w:val="24"/>
        </w:rPr>
        <w:t>6</w:t>
      </w:r>
      <w:r w:rsidR="00E85603" w:rsidRPr="00E626C0">
        <w:rPr>
          <w:rFonts w:ascii="Times New Roman" w:hAnsi="Times New Roman" w:cs="Times New Roman"/>
          <w:sz w:val="24"/>
          <w:szCs w:val="24"/>
        </w:rPr>
        <w:t>. Предоставлять следующую отчетную информацию:</w:t>
      </w:r>
    </w:p>
    <w:p w:rsidR="00E85603" w:rsidRPr="00E626C0" w:rsidRDefault="007A4C36" w:rsidP="00812705">
      <w:pPr>
        <w:widowControl w:val="0"/>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812705">
        <w:rPr>
          <w:rFonts w:ascii="Times New Roman" w:hAnsi="Times New Roman" w:cs="Times New Roman"/>
          <w:sz w:val="24"/>
          <w:szCs w:val="24"/>
        </w:rPr>
        <w:t>.1</w:t>
      </w:r>
      <w:r w:rsidR="00AD4F45">
        <w:rPr>
          <w:rFonts w:ascii="Times New Roman" w:hAnsi="Times New Roman" w:cs="Times New Roman"/>
          <w:sz w:val="24"/>
          <w:szCs w:val="24"/>
        </w:rPr>
        <w:t>6</w:t>
      </w:r>
      <w:r w:rsidR="00812705">
        <w:rPr>
          <w:rFonts w:ascii="Times New Roman" w:hAnsi="Times New Roman" w:cs="Times New Roman"/>
          <w:sz w:val="24"/>
          <w:szCs w:val="24"/>
        </w:rPr>
        <w:t>.1.</w:t>
      </w:r>
      <w:r w:rsidR="00812705">
        <w:rPr>
          <w:rFonts w:ascii="Times New Roman" w:hAnsi="Times New Roman" w:cs="Times New Roman"/>
          <w:sz w:val="24"/>
          <w:szCs w:val="24"/>
        </w:rPr>
        <w:tab/>
      </w:r>
      <w:r w:rsidR="00E85603" w:rsidRPr="00E626C0">
        <w:rPr>
          <w:rFonts w:ascii="Times New Roman" w:hAnsi="Times New Roman" w:cs="Times New Roman"/>
          <w:sz w:val="24"/>
          <w:szCs w:val="24"/>
        </w:rPr>
        <w:t>Ежемесячно, не позднее 10 (десятого) числа каждого месяца, Подрядчик обязан предоставлять Заказчику:</w:t>
      </w:r>
    </w:p>
    <w:p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отчет об исполнении договорных об</w:t>
      </w:r>
      <w:r w:rsidR="003519AB">
        <w:rPr>
          <w:rFonts w:ascii="Times New Roman" w:hAnsi="Times New Roman" w:cs="Times New Roman"/>
          <w:sz w:val="24"/>
          <w:szCs w:val="24"/>
        </w:rPr>
        <w:t xml:space="preserve">язательств по форме Приложения </w:t>
      </w:r>
      <w:r w:rsidR="00636186">
        <w:rPr>
          <w:rFonts w:ascii="Times New Roman" w:hAnsi="Times New Roman" w:cs="Times New Roman"/>
          <w:sz w:val="24"/>
          <w:szCs w:val="24"/>
        </w:rPr>
        <w:t>6</w:t>
      </w:r>
      <w:r w:rsidRPr="00E626C0">
        <w:rPr>
          <w:rFonts w:ascii="Times New Roman" w:hAnsi="Times New Roman" w:cs="Times New Roman"/>
          <w:sz w:val="24"/>
          <w:szCs w:val="24"/>
        </w:rPr>
        <w:t xml:space="preserve"> к настоящему Договору.</w:t>
      </w:r>
    </w:p>
    <w:p w:rsidR="00E85603" w:rsidRPr="00E626C0"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 справку о движении денежных средств (Приложение </w:t>
      </w:r>
      <w:r w:rsidR="003519AB">
        <w:rPr>
          <w:rFonts w:ascii="Times New Roman" w:hAnsi="Times New Roman" w:cs="Times New Roman"/>
          <w:sz w:val="24"/>
          <w:szCs w:val="24"/>
        </w:rPr>
        <w:t>3</w:t>
      </w:r>
      <w:r w:rsidRPr="00E626C0">
        <w:rPr>
          <w:rFonts w:ascii="Times New Roman" w:hAnsi="Times New Roman" w:cs="Times New Roman"/>
          <w:sz w:val="24"/>
          <w:szCs w:val="24"/>
        </w:rPr>
        <w:t xml:space="preserve"> к Договору) по всем договорам, заключенным с Субподрядчиками и привлеченными для выполнения Работ по Договору иными третьими лицами.</w:t>
      </w:r>
    </w:p>
    <w:p w:rsidR="00E85603" w:rsidRPr="00E626C0" w:rsidRDefault="007A4C36"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E626C0">
        <w:rPr>
          <w:rFonts w:ascii="Times New Roman" w:hAnsi="Times New Roman" w:cs="Times New Roman"/>
          <w:sz w:val="24"/>
          <w:szCs w:val="24"/>
        </w:rPr>
        <w:t>.1</w:t>
      </w:r>
      <w:r w:rsidR="00AD4F45">
        <w:rPr>
          <w:rFonts w:ascii="Times New Roman" w:hAnsi="Times New Roman" w:cs="Times New Roman"/>
          <w:sz w:val="24"/>
          <w:szCs w:val="24"/>
        </w:rPr>
        <w:t>6</w:t>
      </w:r>
      <w:r w:rsidR="00E85603" w:rsidRPr="00E626C0">
        <w:rPr>
          <w:rFonts w:ascii="Times New Roman" w:hAnsi="Times New Roman" w:cs="Times New Roman"/>
          <w:sz w:val="24"/>
          <w:szCs w:val="24"/>
        </w:rPr>
        <w:t>.2. Ежемесячно, в срок до 25 (двадцать пятого) числа текущего месяца, Подрядчик обязан:</w:t>
      </w:r>
    </w:p>
    <w:p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представлять </w:t>
      </w:r>
      <w:r w:rsidRPr="00F80F1F">
        <w:rPr>
          <w:rFonts w:ascii="Times New Roman" w:hAnsi="Times New Roman" w:cs="Times New Roman"/>
          <w:sz w:val="24"/>
          <w:szCs w:val="24"/>
        </w:rPr>
        <w:t xml:space="preserve">Отчет о поставке Материалов и оборудования, составленный по форме Приложения </w:t>
      </w:r>
      <w:r w:rsidR="003322B1">
        <w:rPr>
          <w:rFonts w:ascii="Times New Roman" w:hAnsi="Times New Roman" w:cs="Times New Roman"/>
          <w:sz w:val="24"/>
          <w:szCs w:val="24"/>
        </w:rPr>
        <w:t>2</w:t>
      </w:r>
      <w:r w:rsidR="00636186">
        <w:rPr>
          <w:rFonts w:ascii="Times New Roman" w:hAnsi="Times New Roman" w:cs="Times New Roman"/>
          <w:sz w:val="24"/>
          <w:szCs w:val="24"/>
        </w:rPr>
        <w:t>0</w:t>
      </w:r>
      <w:r w:rsidRPr="00F80F1F">
        <w:rPr>
          <w:rFonts w:ascii="Times New Roman" w:hAnsi="Times New Roman" w:cs="Times New Roman"/>
          <w:sz w:val="24"/>
          <w:szCs w:val="24"/>
        </w:rPr>
        <w:t xml:space="preserve"> к Договору.</w:t>
      </w:r>
    </w:p>
    <w:p w:rsidR="00E85603"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E626C0">
        <w:rPr>
          <w:rFonts w:ascii="Times New Roman" w:hAnsi="Times New Roman" w:cs="Times New Roman"/>
          <w:sz w:val="24"/>
          <w:szCs w:val="24"/>
        </w:rPr>
        <w:t>-</w:t>
      </w:r>
      <w:r>
        <w:rPr>
          <w:rFonts w:ascii="Times New Roman" w:hAnsi="Times New Roman" w:cs="Times New Roman"/>
          <w:sz w:val="24"/>
          <w:szCs w:val="24"/>
        </w:rPr>
        <w:t xml:space="preserve"> </w:t>
      </w:r>
      <w:r w:rsidRPr="00E626C0">
        <w:rPr>
          <w:rFonts w:ascii="Times New Roman" w:hAnsi="Times New Roman" w:cs="Times New Roman"/>
          <w:spacing w:val="-4"/>
          <w:sz w:val="24"/>
          <w:szCs w:val="24"/>
        </w:rPr>
        <w:t>представлять</w:t>
      </w:r>
      <w:r>
        <w:rPr>
          <w:rFonts w:ascii="Times New Roman" w:hAnsi="Times New Roman" w:cs="Times New Roman"/>
          <w:spacing w:val="-4"/>
          <w:sz w:val="24"/>
          <w:szCs w:val="24"/>
        </w:rPr>
        <w:t xml:space="preserve"> </w:t>
      </w:r>
      <w:r w:rsidRPr="00E626C0">
        <w:rPr>
          <w:rFonts w:ascii="Times New Roman" w:hAnsi="Times New Roman" w:cs="Times New Roman"/>
          <w:spacing w:val="-4"/>
          <w:sz w:val="24"/>
          <w:szCs w:val="24"/>
        </w:rPr>
        <w:t>отчеты об исполнении</w:t>
      </w:r>
      <w:r>
        <w:rPr>
          <w:rFonts w:ascii="Times New Roman" w:hAnsi="Times New Roman" w:cs="Times New Roman"/>
          <w:spacing w:val="-4"/>
          <w:sz w:val="24"/>
          <w:szCs w:val="24"/>
        </w:rPr>
        <w:t xml:space="preserve"> </w:t>
      </w:r>
      <w:r w:rsidRPr="00E626C0">
        <w:rPr>
          <w:rFonts w:ascii="Times New Roman" w:hAnsi="Times New Roman" w:cs="Times New Roman"/>
          <w:spacing w:val="-4"/>
          <w:sz w:val="24"/>
          <w:szCs w:val="24"/>
        </w:rPr>
        <w:t>Требований по охране</w:t>
      </w:r>
      <w:r>
        <w:rPr>
          <w:rFonts w:ascii="Times New Roman" w:hAnsi="Times New Roman" w:cs="Times New Roman"/>
          <w:spacing w:val="-4"/>
          <w:sz w:val="24"/>
          <w:szCs w:val="24"/>
        </w:rPr>
        <w:t xml:space="preserve"> </w:t>
      </w:r>
      <w:r w:rsidRPr="00E626C0">
        <w:rPr>
          <w:rFonts w:ascii="Times New Roman" w:hAnsi="Times New Roman" w:cs="Times New Roman"/>
          <w:spacing w:val="-4"/>
          <w:sz w:val="24"/>
          <w:szCs w:val="24"/>
        </w:rPr>
        <w:t xml:space="preserve">в соответствии с пунктом </w:t>
      </w:r>
      <w:r w:rsidR="007A4C36">
        <w:rPr>
          <w:rFonts w:ascii="Times New Roman" w:hAnsi="Times New Roman" w:cs="Times New Roman"/>
          <w:spacing w:val="-4"/>
          <w:sz w:val="24"/>
          <w:szCs w:val="24"/>
        </w:rPr>
        <w:t>6</w:t>
      </w:r>
      <w:r w:rsidRPr="00E626C0">
        <w:rPr>
          <w:rFonts w:ascii="Times New Roman" w:hAnsi="Times New Roman" w:cs="Times New Roman"/>
          <w:spacing w:val="-4"/>
          <w:sz w:val="24"/>
          <w:szCs w:val="24"/>
        </w:rPr>
        <w:t>.</w:t>
      </w:r>
      <w:r w:rsidR="00AD4F45">
        <w:rPr>
          <w:rFonts w:ascii="Times New Roman" w:hAnsi="Times New Roman" w:cs="Times New Roman"/>
          <w:spacing w:val="-4"/>
          <w:sz w:val="24"/>
          <w:szCs w:val="24"/>
        </w:rPr>
        <w:t>6</w:t>
      </w:r>
      <w:r w:rsidRPr="00E626C0">
        <w:rPr>
          <w:rFonts w:ascii="Times New Roman" w:hAnsi="Times New Roman" w:cs="Times New Roman"/>
          <w:spacing w:val="-4"/>
          <w:sz w:val="24"/>
          <w:szCs w:val="24"/>
        </w:rPr>
        <w:t xml:space="preserve"> настоящего Договора.</w:t>
      </w:r>
      <w:r w:rsidR="005A6D8C">
        <w:rPr>
          <w:rFonts w:ascii="Times New Roman" w:hAnsi="Times New Roman" w:cs="Times New Roman"/>
          <w:spacing w:val="-4"/>
          <w:sz w:val="24"/>
          <w:szCs w:val="24"/>
        </w:rPr>
        <w:t xml:space="preserve"> </w:t>
      </w:r>
    </w:p>
    <w:p w:rsidR="00E85603" w:rsidRDefault="007A4C36"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Pr>
          <w:rFonts w:ascii="Times New Roman" w:hAnsi="Times New Roman" w:cs="Times New Roman"/>
          <w:spacing w:val="-4"/>
          <w:sz w:val="24"/>
          <w:szCs w:val="24"/>
        </w:rPr>
        <w:t>6</w:t>
      </w:r>
      <w:r w:rsidR="00E85603">
        <w:rPr>
          <w:rFonts w:ascii="Times New Roman" w:hAnsi="Times New Roman" w:cs="Times New Roman"/>
          <w:spacing w:val="-4"/>
          <w:sz w:val="24"/>
          <w:szCs w:val="24"/>
        </w:rPr>
        <w:t>.1</w:t>
      </w:r>
      <w:r w:rsidR="00AD4F45">
        <w:rPr>
          <w:rFonts w:ascii="Times New Roman" w:hAnsi="Times New Roman" w:cs="Times New Roman"/>
          <w:spacing w:val="-4"/>
          <w:sz w:val="24"/>
          <w:szCs w:val="24"/>
        </w:rPr>
        <w:t>6</w:t>
      </w:r>
      <w:r w:rsidR="00E85603">
        <w:rPr>
          <w:rFonts w:ascii="Times New Roman" w:hAnsi="Times New Roman" w:cs="Times New Roman"/>
          <w:spacing w:val="-4"/>
          <w:sz w:val="24"/>
          <w:szCs w:val="24"/>
        </w:rPr>
        <w:t>.2.1. Ежемесячно, в срок не позднее 10 (десятого) числа предоставлять Заказчику план освоения денежных средств на следующий месяц.</w:t>
      </w:r>
    </w:p>
    <w:p w:rsidR="005A6D8C" w:rsidRDefault="007A4C36"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Pr>
          <w:rFonts w:ascii="Times New Roman" w:hAnsi="Times New Roman" w:cs="Times New Roman"/>
          <w:spacing w:val="-4"/>
          <w:sz w:val="24"/>
          <w:szCs w:val="24"/>
        </w:rPr>
        <w:t>6</w:t>
      </w:r>
      <w:r w:rsidR="00E85603">
        <w:rPr>
          <w:rFonts w:ascii="Times New Roman" w:hAnsi="Times New Roman" w:cs="Times New Roman"/>
          <w:spacing w:val="-4"/>
          <w:sz w:val="24"/>
          <w:szCs w:val="24"/>
        </w:rPr>
        <w:t>.1</w:t>
      </w:r>
      <w:r w:rsidR="00AD4F45">
        <w:rPr>
          <w:rFonts w:ascii="Times New Roman" w:hAnsi="Times New Roman" w:cs="Times New Roman"/>
          <w:spacing w:val="-4"/>
          <w:sz w:val="24"/>
          <w:szCs w:val="24"/>
        </w:rPr>
        <w:t>6</w:t>
      </w:r>
      <w:r w:rsidR="00E85603">
        <w:rPr>
          <w:rFonts w:ascii="Times New Roman" w:hAnsi="Times New Roman" w:cs="Times New Roman"/>
          <w:spacing w:val="-4"/>
          <w:sz w:val="24"/>
          <w:szCs w:val="24"/>
        </w:rPr>
        <w:t>.2.2. Еженедельно, по четвергам предоставлять Заказчику отчет о ходе работ и соблюдения плана освоения за текущую неделю по форме, согласованной с Заказчиком.</w:t>
      </w:r>
    </w:p>
    <w:p w:rsidR="00E85603" w:rsidRPr="00E626C0" w:rsidRDefault="007A4C36"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E626C0">
        <w:rPr>
          <w:rFonts w:ascii="Times New Roman" w:hAnsi="Times New Roman" w:cs="Times New Roman"/>
          <w:sz w:val="24"/>
          <w:szCs w:val="24"/>
        </w:rPr>
        <w:t>.1</w:t>
      </w:r>
      <w:r w:rsidR="00AD4F45">
        <w:rPr>
          <w:rFonts w:ascii="Times New Roman" w:hAnsi="Times New Roman" w:cs="Times New Roman"/>
          <w:sz w:val="24"/>
          <w:szCs w:val="24"/>
        </w:rPr>
        <w:t>6</w:t>
      </w:r>
      <w:r w:rsidR="00E85603" w:rsidRPr="00E626C0">
        <w:rPr>
          <w:rFonts w:ascii="Times New Roman" w:hAnsi="Times New Roman" w:cs="Times New Roman"/>
          <w:sz w:val="24"/>
          <w:szCs w:val="24"/>
        </w:rPr>
        <w:t>.3. По требованию и в сроки, указанные</w:t>
      </w:r>
      <w:r w:rsidR="00E85603">
        <w:rPr>
          <w:rFonts w:ascii="Times New Roman" w:hAnsi="Times New Roman" w:cs="Times New Roman"/>
          <w:sz w:val="24"/>
          <w:szCs w:val="24"/>
        </w:rPr>
        <w:t xml:space="preserve"> </w:t>
      </w:r>
      <w:r w:rsidR="00E85603" w:rsidRPr="00E626C0">
        <w:rPr>
          <w:rFonts w:ascii="Times New Roman" w:hAnsi="Times New Roman" w:cs="Times New Roman"/>
          <w:sz w:val="24"/>
          <w:szCs w:val="24"/>
        </w:rPr>
        <w:t>Заказчиком в требовании предоставлять:</w:t>
      </w:r>
    </w:p>
    <w:p w:rsidR="00E85603" w:rsidRPr="00E626C0" w:rsidRDefault="007A4C36"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E626C0">
        <w:rPr>
          <w:rFonts w:ascii="Times New Roman" w:hAnsi="Times New Roman" w:cs="Times New Roman"/>
          <w:sz w:val="24"/>
          <w:szCs w:val="24"/>
        </w:rPr>
        <w:t>.1</w:t>
      </w:r>
      <w:r w:rsidR="00AD4F45">
        <w:rPr>
          <w:rFonts w:ascii="Times New Roman" w:hAnsi="Times New Roman" w:cs="Times New Roman"/>
          <w:sz w:val="24"/>
          <w:szCs w:val="24"/>
        </w:rPr>
        <w:t>6</w:t>
      </w:r>
      <w:r w:rsidR="00E85603" w:rsidRPr="00E626C0">
        <w:rPr>
          <w:rFonts w:ascii="Times New Roman" w:hAnsi="Times New Roman" w:cs="Times New Roman"/>
          <w:sz w:val="24"/>
          <w:szCs w:val="24"/>
        </w:rPr>
        <w:t>.3.</w:t>
      </w:r>
      <w:r w:rsidR="007A50B7">
        <w:rPr>
          <w:rFonts w:ascii="Times New Roman" w:hAnsi="Times New Roman" w:cs="Times New Roman"/>
          <w:sz w:val="24"/>
          <w:szCs w:val="24"/>
        </w:rPr>
        <w:t>1</w:t>
      </w:r>
      <w:r w:rsidR="00E85603" w:rsidRPr="00E626C0">
        <w:rPr>
          <w:rFonts w:ascii="Times New Roman" w:hAnsi="Times New Roman" w:cs="Times New Roman"/>
          <w:sz w:val="24"/>
          <w:szCs w:val="24"/>
        </w:rPr>
        <w:t>. Дополнительные данные о ходе работ, в том числе о наличии на Объекте технических и людских ресурсов, материалов и оборудования.</w:t>
      </w:r>
    </w:p>
    <w:p w:rsidR="00E85603" w:rsidRPr="00E626C0" w:rsidRDefault="007A4C36"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E626C0">
        <w:rPr>
          <w:rFonts w:ascii="Times New Roman" w:hAnsi="Times New Roman" w:cs="Times New Roman"/>
          <w:sz w:val="24"/>
          <w:szCs w:val="24"/>
        </w:rPr>
        <w:t>.1</w:t>
      </w:r>
      <w:r w:rsidR="00AD4F45">
        <w:rPr>
          <w:rFonts w:ascii="Times New Roman" w:hAnsi="Times New Roman" w:cs="Times New Roman"/>
          <w:sz w:val="24"/>
          <w:szCs w:val="24"/>
        </w:rPr>
        <w:t>6</w:t>
      </w:r>
      <w:r w:rsidR="00E85603" w:rsidRPr="00E626C0">
        <w:rPr>
          <w:rFonts w:ascii="Times New Roman" w:hAnsi="Times New Roman" w:cs="Times New Roman"/>
          <w:sz w:val="24"/>
          <w:szCs w:val="24"/>
        </w:rPr>
        <w:t>.3.</w:t>
      </w:r>
      <w:r w:rsidR="007A50B7">
        <w:rPr>
          <w:rFonts w:ascii="Times New Roman" w:hAnsi="Times New Roman" w:cs="Times New Roman"/>
          <w:sz w:val="24"/>
          <w:szCs w:val="24"/>
        </w:rPr>
        <w:t>2</w:t>
      </w:r>
      <w:r w:rsidR="00E85603" w:rsidRPr="00E626C0">
        <w:rPr>
          <w:rFonts w:ascii="Times New Roman" w:hAnsi="Times New Roman" w:cs="Times New Roman"/>
          <w:sz w:val="24"/>
          <w:szCs w:val="24"/>
        </w:rPr>
        <w:t>. Сведения о своем финансовом состоянии: заверенную отметкой инспекции Федеральной налоговой службы копию годовой бухгалтерской отчетности (форма 1-5) и квартальный бухгалтерский отчет (форма 1-2), заверенные копии аудиторского заключения и пояснительной записки.</w:t>
      </w:r>
    </w:p>
    <w:p w:rsidR="00E85603" w:rsidRPr="00E626C0" w:rsidRDefault="007A4C36"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w:t>
      </w:r>
      <w:r w:rsidR="00E85603" w:rsidRPr="00E626C0">
        <w:rPr>
          <w:rFonts w:ascii="Times New Roman" w:hAnsi="Times New Roman" w:cs="Times New Roman"/>
          <w:sz w:val="24"/>
          <w:szCs w:val="24"/>
        </w:rPr>
        <w:t>.1</w:t>
      </w:r>
      <w:r w:rsidR="00AD4F45">
        <w:rPr>
          <w:rFonts w:ascii="Times New Roman" w:hAnsi="Times New Roman" w:cs="Times New Roman"/>
          <w:sz w:val="24"/>
          <w:szCs w:val="24"/>
        </w:rPr>
        <w:t>6</w:t>
      </w:r>
      <w:r w:rsidR="00E85603" w:rsidRPr="00E626C0">
        <w:rPr>
          <w:rFonts w:ascii="Times New Roman" w:hAnsi="Times New Roman" w:cs="Times New Roman"/>
          <w:sz w:val="24"/>
          <w:szCs w:val="24"/>
        </w:rPr>
        <w:t>.3.</w:t>
      </w:r>
      <w:r w:rsidR="003519AB">
        <w:rPr>
          <w:rFonts w:ascii="Times New Roman" w:hAnsi="Times New Roman" w:cs="Times New Roman"/>
          <w:sz w:val="24"/>
          <w:szCs w:val="24"/>
        </w:rPr>
        <w:t>3</w:t>
      </w:r>
      <w:r w:rsidR="00E85603" w:rsidRPr="00E626C0">
        <w:rPr>
          <w:rFonts w:ascii="Times New Roman" w:hAnsi="Times New Roman" w:cs="Times New Roman"/>
          <w:sz w:val="24"/>
          <w:szCs w:val="24"/>
        </w:rPr>
        <w:t xml:space="preserve">. Надлежащим образом заверенную копию </w:t>
      </w:r>
      <w:r w:rsidR="006D1AFA" w:rsidRPr="00E626C0">
        <w:rPr>
          <w:rFonts w:ascii="Times New Roman" w:hAnsi="Times New Roman" w:cs="Times New Roman"/>
          <w:sz w:val="24"/>
          <w:szCs w:val="24"/>
        </w:rPr>
        <w:t>журнала учета выполненных работ</w:t>
      </w:r>
      <w:r w:rsidR="00E85603" w:rsidRPr="00E626C0">
        <w:rPr>
          <w:rFonts w:ascii="Times New Roman" w:hAnsi="Times New Roman" w:cs="Times New Roman"/>
          <w:sz w:val="24"/>
          <w:szCs w:val="24"/>
        </w:rPr>
        <w:t>.</w:t>
      </w:r>
    </w:p>
    <w:p w:rsidR="00E85603" w:rsidRPr="00E626C0" w:rsidRDefault="007A4C36"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E626C0">
        <w:rPr>
          <w:rFonts w:ascii="Times New Roman" w:hAnsi="Times New Roman" w:cs="Times New Roman"/>
          <w:sz w:val="24"/>
          <w:szCs w:val="24"/>
        </w:rPr>
        <w:t>.1</w:t>
      </w:r>
      <w:r w:rsidR="00AD4F45">
        <w:rPr>
          <w:rFonts w:ascii="Times New Roman" w:hAnsi="Times New Roman" w:cs="Times New Roman"/>
          <w:sz w:val="24"/>
          <w:szCs w:val="24"/>
        </w:rPr>
        <w:t>6</w:t>
      </w:r>
      <w:r w:rsidR="00E85603" w:rsidRPr="00E626C0">
        <w:rPr>
          <w:rFonts w:ascii="Times New Roman" w:hAnsi="Times New Roman" w:cs="Times New Roman"/>
          <w:sz w:val="24"/>
          <w:szCs w:val="24"/>
        </w:rPr>
        <w:t>.4. При наступлении событий, предоставлять информацию в указанные ниже сроки:</w:t>
      </w:r>
    </w:p>
    <w:p w:rsidR="00E85603" w:rsidRPr="00E626C0" w:rsidRDefault="007A4C36"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E626C0">
        <w:rPr>
          <w:rFonts w:ascii="Times New Roman" w:hAnsi="Times New Roman" w:cs="Times New Roman"/>
          <w:sz w:val="24"/>
          <w:szCs w:val="24"/>
        </w:rPr>
        <w:t>.1</w:t>
      </w:r>
      <w:r w:rsidR="00AD4F45">
        <w:rPr>
          <w:rFonts w:ascii="Times New Roman" w:hAnsi="Times New Roman" w:cs="Times New Roman"/>
          <w:sz w:val="24"/>
          <w:szCs w:val="24"/>
        </w:rPr>
        <w:t>6</w:t>
      </w:r>
      <w:r w:rsidR="00E85603" w:rsidRPr="00E626C0">
        <w:rPr>
          <w:rFonts w:ascii="Times New Roman" w:hAnsi="Times New Roman" w:cs="Times New Roman"/>
          <w:sz w:val="24"/>
          <w:szCs w:val="24"/>
        </w:rPr>
        <w:t>.4.</w:t>
      </w:r>
      <w:r w:rsidR="00E85603">
        <w:rPr>
          <w:rFonts w:ascii="Times New Roman" w:hAnsi="Times New Roman" w:cs="Times New Roman"/>
          <w:sz w:val="24"/>
          <w:szCs w:val="24"/>
        </w:rPr>
        <w:t>1</w:t>
      </w:r>
      <w:r w:rsidR="00E85603" w:rsidRPr="00E626C0">
        <w:rPr>
          <w:rFonts w:ascii="Times New Roman" w:hAnsi="Times New Roman" w:cs="Times New Roman"/>
          <w:sz w:val="24"/>
          <w:szCs w:val="24"/>
        </w:rPr>
        <w:t>. Сведения об отклонениях от закреп</w:t>
      </w:r>
      <w:r w:rsidR="00E85603" w:rsidRPr="00515D86">
        <w:rPr>
          <w:rFonts w:ascii="Times New Roman" w:hAnsi="Times New Roman" w:cs="Times New Roman"/>
          <w:sz w:val="24"/>
          <w:szCs w:val="24"/>
        </w:rPr>
        <w:t xml:space="preserve">ленных в «Положении о закупах товаров, работ, услуг для нужд </w:t>
      </w:r>
      <w:r w:rsidR="00FA238C" w:rsidRPr="003F4B38">
        <w:rPr>
          <w:rFonts w:ascii="Times New Roman" w:hAnsi="Times New Roman" w:cs="Times New Roman"/>
          <w:sz w:val="24"/>
          <w:szCs w:val="24"/>
        </w:rPr>
        <w:t>для нужд ПАО «</w:t>
      </w:r>
      <w:r w:rsidR="00DC2D10">
        <w:rPr>
          <w:rFonts w:ascii="Times New Roman" w:hAnsi="Times New Roman" w:cs="Times New Roman"/>
          <w:sz w:val="24"/>
          <w:szCs w:val="24"/>
        </w:rPr>
        <w:t>Россети Центр</w:t>
      </w:r>
      <w:r w:rsidR="00FA238C" w:rsidRPr="003F4B38">
        <w:rPr>
          <w:rFonts w:ascii="Times New Roman" w:hAnsi="Times New Roman" w:cs="Times New Roman"/>
          <w:sz w:val="24"/>
          <w:szCs w:val="24"/>
        </w:rPr>
        <w:t xml:space="preserve">» </w:t>
      </w:r>
      <w:r w:rsidR="00FA238C" w:rsidRPr="003F4B38">
        <w:rPr>
          <w:rFonts w:ascii="Times New Roman" w:hAnsi="Times New Roman" w:cs="Times New Roman"/>
          <w:bCs/>
          <w:sz w:val="24"/>
          <w:szCs w:val="24"/>
        </w:rPr>
        <w:t>(</w:t>
      </w:r>
      <w:r w:rsidR="00FA238C" w:rsidRPr="003F4B38">
        <w:rPr>
          <w:rFonts w:ascii="Times New Roman" w:hAnsi="Times New Roman" w:cs="Times New Roman"/>
          <w:sz w:val="24"/>
          <w:szCs w:val="24"/>
        </w:rPr>
        <w:t>филиала ПАО «</w:t>
      </w:r>
      <w:r w:rsidR="00DC2D10">
        <w:rPr>
          <w:rFonts w:ascii="Times New Roman" w:hAnsi="Times New Roman" w:cs="Times New Roman"/>
          <w:sz w:val="24"/>
          <w:szCs w:val="24"/>
        </w:rPr>
        <w:t>Россети Центр</w:t>
      </w:r>
      <w:r w:rsidR="00FA238C" w:rsidRPr="003F4B38">
        <w:rPr>
          <w:rFonts w:ascii="Times New Roman" w:hAnsi="Times New Roman" w:cs="Times New Roman"/>
          <w:sz w:val="24"/>
          <w:szCs w:val="24"/>
        </w:rPr>
        <w:t>» - «Белгородэнерго»)</w:t>
      </w:r>
      <w:r w:rsidR="00E85603" w:rsidRPr="00515D86">
        <w:rPr>
          <w:rFonts w:ascii="Times New Roman" w:hAnsi="Times New Roman" w:cs="Times New Roman"/>
          <w:i/>
          <w:sz w:val="24"/>
          <w:szCs w:val="24"/>
        </w:rPr>
        <w:t>,</w:t>
      </w:r>
      <w:r w:rsidR="00E85603" w:rsidRPr="00515D86">
        <w:rPr>
          <w:rFonts w:ascii="Times New Roman" w:hAnsi="Times New Roman" w:cs="Times New Roman"/>
          <w:sz w:val="24"/>
          <w:szCs w:val="24"/>
        </w:rPr>
        <w:t xml:space="preserve"> размещенном на официальном сайте Заказчика, критериев</w:t>
      </w:r>
      <w:r w:rsidR="00E85603" w:rsidRPr="00E626C0">
        <w:rPr>
          <w:rFonts w:ascii="Times New Roman" w:hAnsi="Times New Roman" w:cs="Times New Roman"/>
          <w:sz w:val="24"/>
          <w:szCs w:val="24"/>
        </w:rPr>
        <w:t xml:space="preserve"> показателей устойчивости деятельности Подрядчика - не позднее 3 (трех) дней с даты возникновения соответствующих отклонений. </w:t>
      </w:r>
    </w:p>
    <w:p w:rsidR="002A7D23" w:rsidRPr="00450B29" w:rsidRDefault="002A7D23" w:rsidP="002A7D2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6.16</w:t>
      </w:r>
      <w:r w:rsidRPr="00450B29">
        <w:rPr>
          <w:rFonts w:ascii="Times New Roman" w:hAnsi="Times New Roman" w:cs="Times New Roman"/>
          <w:sz w:val="24"/>
          <w:szCs w:val="24"/>
        </w:rPr>
        <w:t xml:space="preserve">.4.2. Информацию об изменении состава (по сравнению с существовавшим на дату подписания Договора) собственников Подрядчика/Субподрядчика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Подрядчика/Субподрядчика (далее Информация о собственниках Подрядчика/Субподрядчика). Информация представляется по форме, указанной в Приложении </w:t>
      </w:r>
      <w:r w:rsidRPr="006C182F">
        <w:rPr>
          <w:rFonts w:ascii="Times New Roman" w:hAnsi="Times New Roman" w:cs="Times New Roman"/>
          <w:sz w:val="24"/>
          <w:szCs w:val="24"/>
        </w:rPr>
        <w:t>1</w:t>
      </w:r>
      <w:r w:rsidR="00636186">
        <w:rPr>
          <w:rFonts w:ascii="Times New Roman" w:hAnsi="Times New Roman" w:cs="Times New Roman"/>
          <w:sz w:val="24"/>
          <w:szCs w:val="24"/>
        </w:rPr>
        <w:t>0</w:t>
      </w:r>
      <w:r w:rsidRPr="006C182F">
        <w:rPr>
          <w:rFonts w:ascii="Times New Roman" w:hAnsi="Times New Roman" w:cs="Times New Roman"/>
          <w:sz w:val="24"/>
          <w:szCs w:val="24"/>
        </w:rPr>
        <w:t xml:space="preserve"> </w:t>
      </w:r>
      <w:r w:rsidRPr="00450B29">
        <w:rPr>
          <w:rFonts w:ascii="Times New Roman" w:hAnsi="Times New Roman" w:cs="Times New Roman"/>
          <w:sz w:val="24"/>
          <w:szCs w:val="24"/>
        </w:rPr>
        <w:t>«Информация о собственниках Подрядчика/Субподрядчика» к Договору, в срок не позднее 3 (трех) календарных дней с даты наступления соответствующего события (юридического факта) /с даты получения такой информации Подрядчиком от Субподрядчика,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rsidR="002A7D23" w:rsidRPr="00450B29" w:rsidRDefault="002A7D23" w:rsidP="002A7D2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неисполнения Подрядчиком обязанности, установленные настоящим пунктом, Заказчик вправе в одностороннем порядке отказаться от исполнения Договора. При этом настоящий Договор считается расторгнутым с даты получения Подрядчиком уведомления об отказе от исполнения настоящего Договора, если иной, более поздний, срок не указан в уведомлении.</w:t>
      </w:r>
    </w:p>
    <w:p w:rsidR="002A7D23" w:rsidRPr="00E626C0" w:rsidRDefault="002A7D23" w:rsidP="002A7D2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6.16.4.3</w:t>
      </w:r>
      <w:r w:rsidRPr="00E626C0">
        <w:rPr>
          <w:rFonts w:ascii="Times New Roman" w:hAnsi="Times New Roman" w:cs="Times New Roman"/>
          <w:sz w:val="24"/>
          <w:szCs w:val="24"/>
        </w:rPr>
        <w:t>. О</w:t>
      </w:r>
      <w:r>
        <w:rPr>
          <w:rFonts w:ascii="Times New Roman" w:hAnsi="Times New Roman" w:cs="Times New Roman"/>
          <w:sz w:val="24"/>
          <w:szCs w:val="24"/>
        </w:rPr>
        <w:t xml:space="preserve"> </w:t>
      </w:r>
      <w:r w:rsidRPr="00E626C0">
        <w:rPr>
          <w:rFonts w:ascii="Times New Roman" w:hAnsi="Times New Roman" w:cs="Times New Roman"/>
          <w:sz w:val="24"/>
          <w:szCs w:val="24"/>
        </w:rPr>
        <w:t>третьих</w:t>
      </w:r>
      <w:r>
        <w:rPr>
          <w:rFonts w:ascii="Times New Roman" w:hAnsi="Times New Roman" w:cs="Times New Roman"/>
          <w:sz w:val="24"/>
          <w:szCs w:val="24"/>
        </w:rPr>
        <w:t xml:space="preserve"> </w:t>
      </w:r>
      <w:r w:rsidRPr="00E626C0">
        <w:rPr>
          <w:rFonts w:ascii="Times New Roman" w:hAnsi="Times New Roman" w:cs="Times New Roman"/>
          <w:sz w:val="24"/>
          <w:szCs w:val="24"/>
        </w:rPr>
        <w:t>лицах,</w:t>
      </w:r>
      <w:r>
        <w:rPr>
          <w:rFonts w:ascii="Times New Roman" w:hAnsi="Times New Roman" w:cs="Times New Roman"/>
          <w:sz w:val="24"/>
          <w:szCs w:val="24"/>
        </w:rPr>
        <w:t xml:space="preserve"> </w:t>
      </w:r>
      <w:r w:rsidRPr="00E626C0">
        <w:rPr>
          <w:rFonts w:ascii="Times New Roman" w:hAnsi="Times New Roman" w:cs="Times New Roman"/>
          <w:sz w:val="24"/>
          <w:szCs w:val="24"/>
        </w:rPr>
        <w:t>не являющихся Субподрядчиками</w:t>
      </w:r>
      <w:r>
        <w:rPr>
          <w:rFonts w:ascii="Times New Roman" w:hAnsi="Times New Roman" w:cs="Times New Roman"/>
          <w:sz w:val="24"/>
          <w:szCs w:val="24"/>
        </w:rPr>
        <w:t xml:space="preserve"> </w:t>
      </w:r>
      <w:r w:rsidRPr="00E626C0">
        <w:rPr>
          <w:rFonts w:ascii="Times New Roman" w:hAnsi="Times New Roman" w:cs="Times New Roman"/>
          <w:sz w:val="24"/>
          <w:szCs w:val="24"/>
        </w:rPr>
        <w:t>и привлекаемых для выполнения более 1 % (одного процента) работ по Договору, в том числе о наличии соответствующих ресурсов, необходимых для выполнения Работ (строительной техники, квалификации работников и т.д.) копии свидетельств о допуске к работам, которые оказывают влияние на безопасность объектов капитального строительства, выданных в установленном законом порядке, в срок не позднее 3 (трех) календарных дней с даты наступления соответствующего события (юридического факта)/с даты получения такой информации Подрядчиком от третьего лица,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rsidR="002A7D23" w:rsidRPr="00E626C0" w:rsidRDefault="002A7D23" w:rsidP="002A7D2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6.16.4.4</w:t>
      </w:r>
      <w:r w:rsidRPr="00E626C0">
        <w:rPr>
          <w:rFonts w:ascii="Times New Roman" w:hAnsi="Times New Roman" w:cs="Times New Roman"/>
          <w:sz w:val="24"/>
          <w:szCs w:val="24"/>
        </w:rPr>
        <w:t>. Надлежащим образом заверенную копию журнала учета выполненных работ, в срок не позднее 10 (десяти) дней с даты направления/получения уведомления об</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отказе от исполнения настоящего Договора, либо о приостановке работ на Объекте. </w:t>
      </w:r>
    </w:p>
    <w:p w:rsidR="002A7D23" w:rsidRPr="00E626C0" w:rsidRDefault="002A7D23" w:rsidP="002A7D2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Pr="00E626C0">
        <w:rPr>
          <w:rFonts w:ascii="Times New Roman" w:hAnsi="Times New Roman" w:cs="Times New Roman"/>
          <w:sz w:val="24"/>
          <w:szCs w:val="24"/>
        </w:rPr>
        <w:t>.1</w:t>
      </w:r>
      <w:r>
        <w:rPr>
          <w:rFonts w:ascii="Times New Roman" w:hAnsi="Times New Roman" w:cs="Times New Roman"/>
          <w:sz w:val="24"/>
          <w:szCs w:val="24"/>
        </w:rPr>
        <w:t>6</w:t>
      </w:r>
      <w:r w:rsidRPr="00E626C0">
        <w:rPr>
          <w:rFonts w:ascii="Times New Roman" w:hAnsi="Times New Roman" w:cs="Times New Roman"/>
          <w:sz w:val="24"/>
          <w:szCs w:val="24"/>
        </w:rPr>
        <w:t>.5. По требованию и в сроки, указанные</w:t>
      </w:r>
      <w:r>
        <w:rPr>
          <w:rFonts w:ascii="Times New Roman" w:hAnsi="Times New Roman" w:cs="Times New Roman"/>
          <w:sz w:val="24"/>
          <w:szCs w:val="24"/>
        </w:rPr>
        <w:t xml:space="preserve"> </w:t>
      </w:r>
      <w:r w:rsidRPr="00E626C0">
        <w:rPr>
          <w:rFonts w:ascii="Times New Roman" w:hAnsi="Times New Roman" w:cs="Times New Roman"/>
          <w:sz w:val="24"/>
          <w:szCs w:val="24"/>
        </w:rPr>
        <w:t>Заказчиком в требовании предоставлять Заказчику фото- и видеоматериалы, на которых зафиксированы проведенные работы, с соблюдением основных требований:</w:t>
      </w:r>
    </w:p>
    <w:p w:rsidR="002A7D23" w:rsidRPr="00E626C0" w:rsidRDefault="002A7D23" w:rsidP="002A7D2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-привязка к местности (четко видимые диспетчерские наименования, особенности рельефа, здания, сооружения и т.д.);</w:t>
      </w:r>
    </w:p>
    <w:p w:rsidR="002A7D23" w:rsidRPr="00E626C0" w:rsidRDefault="002A7D23" w:rsidP="002A7D2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зафиксированное выполнение «скрытых» этапов работ;</w:t>
      </w:r>
    </w:p>
    <w:p w:rsidR="002A7D23" w:rsidRPr="00E626C0" w:rsidRDefault="002A7D23" w:rsidP="002A7D2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 выявленные и зафиксированные дефекты; </w:t>
      </w:r>
    </w:p>
    <w:p w:rsidR="002A7D23" w:rsidRPr="00E626C0" w:rsidRDefault="002A7D23" w:rsidP="002A7D2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зафиксированное качество выполнен</w:t>
      </w:r>
      <w:r>
        <w:rPr>
          <w:rFonts w:ascii="Times New Roman" w:hAnsi="Times New Roman" w:cs="Times New Roman"/>
          <w:sz w:val="24"/>
          <w:szCs w:val="24"/>
        </w:rPr>
        <w:t>ия</w:t>
      </w:r>
      <w:r w:rsidRPr="00E626C0">
        <w:rPr>
          <w:rFonts w:ascii="Times New Roman" w:hAnsi="Times New Roman" w:cs="Times New Roman"/>
          <w:sz w:val="24"/>
          <w:szCs w:val="24"/>
        </w:rPr>
        <w:t xml:space="preserve"> работ;</w:t>
      </w:r>
    </w:p>
    <w:p w:rsidR="002A7D23" w:rsidRPr="00E626C0" w:rsidRDefault="002A7D23" w:rsidP="002A7D2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на фотоматериалах должен быть четко виден масштаб (для сравнения в кадре необходимо помещать предметы, размер которых известен), выставлена дата.</w:t>
      </w:r>
    </w:p>
    <w:p w:rsidR="002A7D23" w:rsidRPr="001A6A4E" w:rsidRDefault="002A7D23" w:rsidP="002A7D2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Pr="00E626C0">
        <w:rPr>
          <w:rFonts w:ascii="Times New Roman" w:hAnsi="Times New Roman" w:cs="Times New Roman"/>
          <w:sz w:val="24"/>
          <w:szCs w:val="24"/>
        </w:rPr>
        <w:t>.1</w:t>
      </w:r>
      <w:r>
        <w:rPr>
          <w:rFonts w:ascii="Times New Roman" w:hAnsi="Times New Roman" w:cs="Times New Roman"/>
          <w:sz w:val="24"/>
          <w:szCs w:val="24"/>
        </w:rPr>
        <w:t>7</w:t>
      </w:r>
      <w:r w:rsidRPr="00E626C0">
        <w:rPr>
          <w:rFonts w:ascii="Times New Roman" w:hAnsi="Times New Roman" w:cs="Times New Roman"/>
          <w:sz w:val="24"/>
          <w:szCs w:val="24"/>
        </w:rPr>
        <w:t xml:space="preserve">. </w:t>
      </w:r>
      <w:r>
        <w:rPr>
          <w:rFonts w:ascii="Times New Roman" w:hAnsi="Times New Roman" w:cs="Times New Roman"/>
          <w:sz w:val="24"/>
          <w:szCs w:val="24"/>
        </w:rPr>
        <w:t>В</w:t>
      </w:r>
      <w:r w:rsidRPr="001A6A4E">
        <w:rPr>
          <w:rFonts w:ascii="Times New Roman" w:hAnsi="Times New Roman" w:cs="Times New Roman"/>
          <w:sz w:val="24"/>
          <w:szCs w:val="24"/>
        </w:rPr>
        <w:t xml:space="preserve">озместить Заказчику суммы доначислений по налоговой проверке в соответствии с требованиями статья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w:t>
      </w:r>
      <w:r w:rsidRPr="001A6A4E">
        <w:rPr>
          <w:rFonts w:ascii="Times New Roman" w:hAnsi="Times New Roman" w:cs="Times New Roman"/>
          <w:sz w:val="24"/>
          <w:szCs w:val="24"/>
        </w:rPr>
        <w:lastRenderedPageBreak/>
        <w:t>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rsidR="002A7D23" w:rsidRPr="00E626C0" w:rsidRDefault="002A7D23" w:rsidP="002A7D23">
      <w:pPr>
        <w:widowControl w:val="0"/>
        <w:shd w:val="clear" w:color="auto" w:fill="FFFFFF"/>
        <w:tabs>
          <w:tab w:val="left" w:pos="141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6.18.</w:t>
      </w:r>
      <w:r>
        <w:rPr>
          <w:rFonts w:ascii="Times New Roman" w:hAnsi="Times New Roman" w:cs="Times New Roman"/>
          <w:sz w:val="24"/>
          <w:szCs w:val="24"/>
        </w:rPr>
        <w:tab/>
      </w:r>
      <w:r w:rsidRPr="00E626C0">
        <w:rPr>
          <w:rFonts w:ascii="Times New Roman" w:hAnsi="Times New Roman" w:cs="Times New Roman"/>
          <w:sz w:val="24"/>
          <w:szCs w:val="24"/>
        </w:rPr>
        <w:t>Незамедлительно известить Заказчика и до получения от него указаний приостановить работы при обнаружении:</w:t>
      </w:r>
    </w:p>
    <w:p w:rsidR="002A7D23" w:rsidRPr="00E626C0" w:rsidRDefault="002A7D23" w:rsidP="002A7D2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непригодности или недоброкачественности предоставленных заказчиком материала, оборудования, технической документации;</w:t>
      </w:r>
    </w:p>
    <w:p w:rsidR="002A7D23" w:rsidRPr="00E626C0" w:rsidRDefault="002A7D23" w:rsidP="002A7D2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возможных неблагоприятных для Заказчика последствий выполнения его указаний о способе исполнения работы;</w:t>
      </w:r>
    </w:p>
    <w:p w:rsidR="002A7D23" w:rsidRPr="00E626C0" w:rsidRDefault="002A7D23" w:rsidP="002A7D2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rsidR="002A7D23" w:rsidRPr="00E626C0" w:rsidRDefault="002A7D23" w:rsidP="002A7D2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Pr="00E626C0">
        <w:rPr>
          <w:rFonts w:ascii="Times New Roman" w:hAnsi="Times New Roman" w:cs="Times New Roman"/>
          <w:sz w:val="24"/>
          <w:szCs w:val="24"/>
        </w:rPr>
        <w:t>.</w:t>
      </w:r>
      <w:r>
        <w:rPr>
          <w:rFonts w:ascii="Times New Roman" w:hAnsi="Times New Roman" w:cs="Times New Roman"/>
          <w:sz w:val="24"/>
          <w:szCs w:val="24"/>
        </w:rPr>
        <w:t>19.</w:t>
      </w:r>
      <w:r>
        <w:rPr>
          <w:rFonts w:ascii="Times New Roman" w:hAnsi="Times New Roman" w:cs="Times New Roman"/>
          <w:sz w:val="24"/>
          <w:szCs w:val="24"/>
        </w:rPr>
        <w:tab/>
        <w:t>Устранить выявленные Заказчиком, уполномоченным представителем Исполнителя по строительному контролю</w:t>
      </w:r>
      <w:r w:rsidRPr="00E626C0">
        <w:rPr>
          <w:rFonts w:ascii="Times New Roman" w:hAnsi="Times New Roman" w:cs="Times New Roman"/>
          <w:sz w:val="24"/>
          <w:szCs w:val="24"/>
        </w:rPr>
        <w:t xml:space="preserve"> и/или соответствующими инспектирующими организациями нарушения или отклонения в работах по настоящему Договору от проектной документации,</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и документов, предусмотренных в п. </w:t>
      </w:r>
      <w:r>
        <w:rPr>
          <w:rFonts w:ascii="Times New Roman" w:hAnsi="Times New Roman" w:cs="Times New Roman"/>
          <w:sz w:val="24"/>
          <w:szCs w:val="24"/>
        </w:rPr>
        <w:t>6</w:t>
      </w:r>
      <w:r w:rsidRPr="00E626C0">
        <w:rPr>
          <w:rFonts w:ascii="Times New Roman" w:hAnsi="Times New Roman" w:cs="Times New Roman"/>
          <w:sz w:val="24"/>
          <w:szCs w:val="24"/>
        </w:rPr>
        <w:t>.</w:t>
      </w:r>
      <w:r>
        <w:rPr>
          <w:rFonts w:ascii="Times New Roman" w:hAnsi="Times New Roman" w:cs="Times New Roman"/>
          <w:sz w:val="24"/>
          <w:szCs w:val="24"/>
        </w:rPr>
        <w:t>9</w:t>
      </w:r>
      <w:r w:rsidRPr="00E626C0">
        <w:rPr>
          <w:rFonts w:ascii="Times New Roman" w:hAnsi="Times New Roman" w:cs="Times New Roman"/>
          <w:sz w:val="24"/>
          <w:szCs w:val="24"/>
        </w:rPr>
        <w:t xml:space="preserve"> настоящего Договора, не нарушая даты завершения соответствующих работ и/или даты завершения работ в полном объеме по настоящему Договору и не предъявляя каких-либо требований к Заказчику по оплате таких работ.</w:t>
      </w:r>
    </w:p>
    <w:p w:rsidR="002A7D23" w:rsidRPr="00E626C0" w:rsidRDefault="002A7D23" w:rsidP="002A7D2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Pr="00E626C0">
        <w:rPr>
          <w:rFonts w:ascii="Times New Roman" w:hAnsi="Times New Roman" w:cs="Times New Roman"/>
          <w:sz w:val="24"/>
          <w:szCs w:val="24"/>
        </w:rPr>
        <w:t>.2</w:t>
      </w:r>
      <w:r>
        <w:rPr>
          <w:rFonts w:ascii="Times New Roman" w:hAnsi="Times New Roman" w:cs="Times New Roman"/>
          <w:sz w:val="24"/>
          <w:szCs w:val="24"/>
        </w:rPr>
        <w:t>0</w:t>
      </w:r>
      <w:r w:rsidRPr="00E626C0">
        <w:rPr>
          <w:rFonts w:ascii="Times New Roman" w:hAnsi="Times New Roman" w:cs="Times New Roman"/>
          <w:sz w:val="24"/>
          <w:szCs w:val="24"/>
        </w:rPr>
        <w:t>. В случае, если до завершения выполнения Работ по настоящему Договору Заказчик обнаружит некачественное выполнение работ и внесет соответствующую запись в общий журнал работ либо направит Подрядчику письменное указание на устранение таких недостатков, Подрядчик обязан не позднее 15 (пятнадцати) дней с момента получения соответствующего указания или в иные сроки, указанные Заказчиком, но в любом случае не позднее срока окончания работ по Договору устранить замечания Заказчика за свой счет.</w:t>
      </w:r>
    </w:p>
    <w:p w:rsidR="002A7D23" w:rsidRPr="00E626C0" w:rsidRDefault="002A7D23" w:rsidP="002A7D2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Pr="00E626C0">
        <w:rPr>
          <w:rFonts w:ascii="Times New Roman" w:hAnsi="Times New Roman" w:cs="Times New Roman"/>
          <w:sz w:val="24"/>
          <w:szCs w:val="24"/>
        </w:rPr>
        <w:t>.2</w:t>
      </w:r>
      <w:r>
        <w:rPr>
          <w:rFonts w:ascii="Times New Roman" w:hAnsi="Times New Roman" w:cs="Times New Roman"/>
          <w:sz w:val="24"/>
          <w:szCs w:val="24"/>
        </w:rPr>
        <w:t>1</w:t>
      </w:r>
      <w:r w:rsidRPr="00E626C0">
        <w:rPr>
          <w:rFonts w:ascii="Times New Roman" w:hAnsi="Times New Roman" w:cs="Times New Roman"/>
          <w:sz w:val="24"/>
          <w:szCs w:val="24"/>
        </w:rPr>
        <w:t xml:space="preserve">. Передать Заказчику до подписания </w:t>
      </w:r>
      <w:r w:rsidRPr="00B21690">
        <w:rPr>
          <w:rFonts w:ascii="Times New Roman" w:hAnsi="Times New Roman" w:cs="Times New Roman"/>
          <w:sz w:val="24"/>
          <w:szCs w:val="24"/>
        </w:rPr>
        <w:t>Акт</w:t>
      </w:r>
      <w:r>
        <w:rPr>
          <w:rFonts w:ascii="Times New Roman" w:hAnsi="Times New Roman" w:cs="Times New Roman"/>
          <w:sz w:val="24"/>
          <w:szCs w:val="24"/>
        </w:rPr>
        <w:t>а</w:t>
      </w:r>
      <w:r w:rsidRPr="00B21690">
        <w:rPr>
          <w:rFonts w:ascii="Times New Roman" w:hAnsi="Times New Roman" w:cs="Times New Roman"/>
          <w:sz w:val="24"/>
          <w:szCs w:val="24"/>
        </w:rPr>
        <w:t xml:space="preserve"> приемки законченного строительством объекта приемочной комиссией</w:t>
      </w:r>
      <w:r w:rsidRPr="00E626C0">
        <w:rPr>
          <w:rFonts w:ascii="Times New Roman" w:hAnsi="Times New Roman" w:cs="Times New Roman"/>
          <w:sz w:val="24"/>
          <w:szCs w:val="24"/>
        </w:rPr>
        <w:t xml:space="preserve"> полный комплект исполнительной документации, </w:t>
      </w:r>
      <w:r>
        <w:rPr>
          <w:rFonts w:ascii="Times New Roman" w:hAnsi="Times New Roman" w:cs="Times New Roman"/>
          <w:sz w:val="24"/>
          <w:szCs w:val="24"/>
        </w:rPr>
        <w:t xml:space="preserve">иные документы, </w:t>
      </w:r>
      <w:r w:rsidRPr="00E626C0">
        <w:rPr>
          <w:rFonts w:ascii="Times New Roman" w:hAnsi="Times New Roman" w:cs="Times New Roman"/>
          <w:sz w:val="24"/>
          <w:szCs w:val="24"/>
        </w:rPr>
        <w:t>необходимы</w:t>
      </w:r>
      <w:r>
        <w:rPr>
          <w:rFonts w:ascii="Times New Roman" w:hAnsi="Times New Roman" w:cs="Times New Roman"/>
          <w:sz w:val="24"/>
          <w:szCs w:val="24"/>
        </w:rPr>
        <w:t>е</w:t>
      </w:r>
      <w:r w:rsidRPr="00E626C0">
        <w:rPr>
          <w:rFonts w:ascii="Times New Roman" w:hAnsi="Times New Roman" w:cs="Times New Roman"/>
          <w:sz w:val="24"/>
          <w:szCs w:val="24"/>
        </w:rPr>
        <w:t xml:space="preserve"> для </w:t>
      </w:r>
      <w:r w:rsidR="00AA2FC8">
        <w:rPr>
          <w:rFonts w:ascii="Times New Roman" w:hAnsi="Times New Roman" w:cs="Times New Roman"/>
          <w:sz w:val="24"/>
          <w:szCs w:val="24"/>
        </w:rPr>
        <w:t>экс</w:t>
      </w:r>
      <w:r w:rsidRPr="00E626C0">
        <w:rPr>
          <w:rFonts w:ascii="Times New Roman" w:hAnsi="Times New Roman" w:cs="Times New Roman"/>
          <w:sz w:val="24"/>
          <w:szCs w:val="24"/>
        </w:rPr>
        <w:t xml:space="preserve">плуатации и использования Объекта. Состав и оформление исполнительной документации </w:t>
      </w:r>
      <w:r>
        <w:rPr>
          <w:rFonts w:ascii="Times New Roman" w:hAnsi="Times New Roman" w:cs="Times New Roman"/>
          <w:sz w:val="24"/>
          <w:szCs w:val="24"/>
        </w:rPr>
        <w:t>и иных документов должен</w:t>
      </w:r>
      <w:r w:rsidRPr="00E626C0">
        <w:rPr>
          <w:rFonts w:ascii="Times New Roman" w:hAnsi="Times New Roman" w:cs="Times New Roman"/>
          <w:sz w:val="24"/>
          <w:szCs w:val="24"/>
        </w:rPr>
        <w:t xml:space="preserve"> соответствовать требованиям, установленным законодательством РФ</w:t>
      </w:r>
      <w:r>
        <w:rPr>
          <w:rFonts w:ascii="Times New Roman" w:hAnsi="Times New Roman" w:cs="Times New Roman"/>
          <w:sz w:val="24"/>
          <w:szCs w:val="24"/>
        </w:rPr>
        <w:t>,</w:t>
      </w:r>
      <w:r w:rsidRPr="0067588F">
        <w:t xml:space="preserve"> </w:t>
      </w:r>
      <w:r w:rsidRPr="0067588F">
        <w:rPr>
          <w:rFonts w:ascii="Times New Roman" w:hAnsi="Times New Roman" w:cs="Times New Roman"/>
          <w:sz w:val="24"/>
          <w:szCs w:val="24"/>
        </w:rPr>
        <w:t>ОРД Заказчика</w:t>
      </w:r>
      <w:r w:rsidRPr="00E626C0">
        <w:rPr>
          <w:rFonts w:ascii="Times New Roman" w:hAnsi="Times New Roman" w:cs="Times New Roman"/>
          <w:sz w:val="24"/>
          <w:szCs w:val="24"/>
        </w:rPr>
        <w:t>.</w:t>
      </w:r>
    </w:p>
    <w:p w:rsidR="002A7D23" w:rsidRPr="00D9538A" w:rsidRDefault="002A7D23" w:rsidP="002A7D23">
      <w:pPr>
        <w:widowControl w:val="0"/>
        <w:shd w:val="clear" w:color="auto" w:fill="FFFFFF"/>
        <w:tabs>
          <w:tab w:val="left" w:pos="1440"/>
        </w:tabs>
        <w:spacing w:after="0" w:line="240" w:lineRule="auto"/>
        <w:ind w:firstLine="709"/>
        <w:jc w:val="both"/>
        <w:rPr>
          <w:rFonts w:ascii="Times New Roman" w:hAnsi="Times New Roman" w:cs="Times New Roman"/>
          <w:i/>
          <w:sz w:val="24"/>
          <w:szCs w:val="24"/>
        </w:rPr>
      </w:pPr>
      <w:r>
        <w:rPr>
          <w:rFonts w:ascii="Times New Roman" w:hAnsi="Times New Roman" w:cs="Times New Roman"/>
          <w:sz w:val="24"/>
          <w:szCs w:val="24"/>
        </w:rPr>
        <w:t>6</w:t>
      </w:r>
      <w:r w:rsidRPr="00E626C0">
        <w:rPr>
          <w:rFonts w:ascii="Times New Roman" w:hAnsi="Times New Roman" w:cs="Times New Roman"/>
          <w:sz w:val="24"/>
          <w:szCs w:val="24"/>
        </w:rPr>
        <w:t>.2</w:t>
      </w:r>
      <w:r>
        <w:rPr>
          <w:rFonts w:ascii="Times New Roman" w:hAnsi="Times New Roman" w:cs="Times New Roman"/>
          <w:sz w:val="24"/>
          <w:szCs w:val="24"/>
        </w:rPr>
        <w:t>2</w:t>
      </w:r>
      <w:r w:rsidRPr="00E626C0">
        <w:rPr>
          <w:rFonts w:ascii="Times New Roman" w:hAnsi="Times New Roman" w:cs="Times New Roman"/>
          <w:sz w:val="24"/>
          <w:szCs w:val="24"/>
        </w:rPr>
        <w:t xml:space="preserve">. Вывезти в течение 20 (двадцати) календарных дней со дня подписания Акта приемки законченного строительством Объекта </w:t>
      </w:r>
      <w:r>
        <w:rPr>
          <w:rFonts w:ascii="Times New Roman" w:hAnsi="Times New Roman" w:cs="Times New Roman"/>
          <w:sz w:val="24"/>
          <w:szCs w:val="24"/>
        </w:rPr>
        <w:t xml:space="preserve">рабочей комиссией </w:t>
      </w:r>
      <w:r w:rsidRPr="00E626C0">
        <w:rPr>
          <w:rFonts w:ascii="Times New Roman" w:hAnsi="Times New Roman" w:cs="Times New Roman"/>
          <w:sz w:val="24"/>
          <w:szCs w:val="24"/>
        </w:rPr>
        <w:t>за пределы строительной площадки свои машины, оборудование, материалы и другое имущество</w:t>
      </w:r>
      <w:r>
        <w:rPr>
          <w:rFonts w:ascii="Times New Roman" w:hAnsi="Times New Roman" w:cs="Times New Roman"/>
          <w:sz w:val="24"/>
          <w:szCs w:val="24"/>
        </w:rPr>
        <w:t xml:space="preserve"> сдать собственнику по акту приема-передачи земельный участок, занимаемый строительной площадкой в соответствии с </w:t>
      </w:r>
      <w:r w:rsidRPr="00565B55">
        <w:rPr>
          <w:rFonts w:ascii="Times New Roman" w:hAnsi="Times New Roman" w:cs="Times New Roman"/>
          <w:sz w:val="24"/>
          <w:szCs w:val="24"/>
        </w:rPr>
        <w:t>Приказом ПАО «</w:t>
      </w:r>
      <w:r w:rsidR="00DC2D10">
        <w:rPr>
          <w:rFonts w:ascii="Times New Roman" w:hAnsi="Times New Roman" w:cs="Times New Roman"/>
          <w:sz w:val="24"/>
          <w:szCs w:val="24"/>
        </w:rPr>
        <w:t>Россети Центр</w:t>
      </w:r>
      <w:r w:rsidRPr="00565B55">
        <w:rPr>
          <w:rFonts w:ascii="Times New Roman" w:hAnsi="Times New Roman" w:cs="Times New Roman"/>
          <w:sz w:val="24"/>
          <w:szCs w:val="24"/>
        </w:rPr>
        <w:t>» от 28.04.2018 № 219-ЦА</w:t>
      </w:r>
      <w:r>
        <w:rPr>
          <w:rFonts w:ascii="Times New Roman" w:hAnsi="Times New Roman" w:cs="Times New Roman"/>
          <w:sz w:val="24"/>
          <w:szCs w:val="24"/>
        </w:rPr>
        <w:t>.</w:t>
      </w:r>
    </w:p>
    <w:p w:rsidR="002A7D23" w:rsidRPr="00E626C0" w:rsidRDefault="002A7D23" w:rsidP="002A7D23">
      <w:pPr>
        <w:pStyle w:val="ConsPlusNormal"/>
        <w:ind w:firstLine="709"/>
        <w:jc w:val="both"/>
        <w:rPr>
          <w:rFonts w:ascii="Times New Roman" w:eastAsia="Times New Roman" w:hAnsi="Times New Roman" w:cs="Times New Roman"/>
          <w:color w:val="auto"/>
          <w:sz w:val="24"/>
          <w:szCs w:val="24"/>
        </w:rPr>
      </w:pPr>
      <w:r>
        <w:rPr>
          <w:rFonts w:ascii="Times New Roman" w:hAnsi="Times New Roman" w:cs="Times New Roman"/>
          <w:color w:val="auto"/>
          <w:sz w:val="24"/>
          <w:szCs w:val="24"/>
        </w:rPr>
        <w:t>6</w:t>
      </w:r>
      <w:r w:rsidRPr="00E626C0">
        <w:rPr>
          <w:rFonts w:ascii="Times New Roman" w:hAnsi="Times New Roman" w:cs="Times New Roman"/>
          <w:color w:val="auto"/>
          <w:sz w:val="24"/>
          <w:szCs w:val="24"/>
        </w:rPr>
        <w:t>.2</w:t>
      </w:r>
      <w:r w:rsidR="00636186">
        <w:rPr>
          <w:rFonts w:ascii="Times New Roman" w:hAnsi="Times New Roman" w:cs="Times New Roman"/>
          <w:color w:val="auto"/>
          <w:sz w:val="24"/>
          <w:szCs w:val="24"/>
        </w:rPr>
        <w:t>3</w:t>
      </w:r>
      <w:r w:rsidRPr="00E626C0">
        <w:rPr>
          <w:rFonts w:ascii="Times New Roman" w:hAnsi="Times New Roman" w:cs="Times New Roman"/>
          <w:color w:val="auto"/>
          <w:sz w:val="24"/>
          <w:szCs w:val="24"/>
        </w:rPr>
        <w:t>. При выполнении работ, а также при получении сумм оплаты, частичной оплаты в счет предстоящего выполнения работ Подрядчик</w:t>
      </w:r>
      <w:r>
        <w:rPr>
          <w:rFonts w:ascii="Times New Roman" w:hAnsi="Times New Roman" w:cs="Times New Roman"/>
          <w:color w:val="auto"/>
          <w:sz w:val="24"/>
          <w:szCs w:val="24"/>
        </w:rPr>
        <w:t xml:space="preserve"> </w:t>
      </w:r>
      <w:r w:rsidRPr="00E626C0">
        <w:rPr>
          <w:rFonts w:ascii="Times New Roman" w:hAnsi="Times New Roman" w:cs="Times New Roman"/>
          <w:color w:val="auto"/>
          <w:sz w:val="24"/>
          <w:szCs w:val="24"/>
        </w:rPr>
        <w:t>обязан выставить соответствующие счета-фактуры не позднее пяти календарных дней, считая со дня выполнения</w:t>
      </w:r>
      <w:r>
        <w:rPr>
          <w:rFonts w:ascii="Times New Roman" w:hAnsi="Times New Roman" w:cs="Times New Roman"/>
          <w:color w:val="auto"/>
          <w:sz w:val="24"/>
          <w:szCs w:val="24"/>
        </w:rPr>
        <w:t xml:space="preserve"> </w:t>
      </w:r>
      <w:r w:rsidRPr="00E626C0">
        <w:rPr>
          <w:rFonts w:ascii="Times New Roman" w:hAnsi="Times New Roman" w:cs="Times New Roman"/>
          <w:color w:val="auto"/>
          <w:sz w:val="24"/>
          <w:szCs w:val="24"/>
        </w:rPr>
        <w:t>работ со дня получения сумм оплаты, частичной оплаты в счет предстоящих</w:t>
      </w:r>
      <w:r>
        <w:rPr>
          <w:rFonts w:ascii="Times New Roman" w:hAnsi="Times New Roman" w:cs="Times New Roman"/>
          <w:color w:val="auto"/>
          <w:sz w:val="24"/>
          <w:szCs w:val="24"/>
        </w:rPr>
        <w:t xml:space="preserve"> </w:t>
      </w:r>
      <w:r w:rsidRPr="00E626C0">
        <w:rPr>
          <w:rFonts w:ascii="Times New Roman" w:hAnsi="Times New Roman" w:cs="Times New Roman"/>
          <w:color w:val="auto"/>
          <w:sz w:val="24"/>
          <w:szCs w:val="24"/>
        </w:rPr>
        <w:t>работ.</w:t>
      </w:r>
    </w:p>
    <w:p w:rsidR="002A7D23" w:rsidRPr="00E626C0" w:rsidRDefault="002A7D23" w:rsidP="002A7D23">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Pr="00E626C0">
        <w:rPr>
          <w:rFonts w:ascii="Times New Roman" w:hAnsi="Times New Roman" w:cs="Times New Roman"/>
          <w:sz w:val="24"/>
          <w:szCs w:val="24"/>
        </w:rPr>
        <w:t>.2</w:t>
      </w:r>
      <w:r w:rsidR="00636186">
        <w:rPr>
          <w:rFonts w:ascii="Times New Roman" w:hAnsi="Times New Roman" w:cs="Times New Roman"/>
          <w:sz w:val="24"/>
          <w:szCs w:val="24"/>
        </w:rPr>
        <w:t>4</w:t>
      </w:r>
      <w:r w:rsidRPr="00E626C0">
        <w:rPr>
          <w:rFonts w:ascii="Times New Roman" w:hAnsi="Times New Roman" w:cs="Times New Roman"/>
          <w:sz w:val="24"/>
          <w:szCs w:val="24"/>
        </w:rPr>
        <w:t>. При производстве работ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rsidR="002A7D23" w:rsidRPr="00E626C0" w:rsidRDefault="002A7D23" w:rsidP="002A7D23">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Pr="00E626C0">
        <w:rPr>
          <w:rFonts w:ascii="Times New Roman" w:hAnsi="Times New Roman" w:cs="Times New Roman"/>
          <w:sz w:val="24"/>
          <w:szCs w:val="24"/>
        </w:rPr>
        <w:t>.2</w:t>
      </w:r>
      <w:r w:rsidR="00636186">
        <w:rPr>
          <w:rFonts w:ascii="Times New Roman" w:hAnsi="Times New Roman" w:cs="Times New Roman"/>
          <w:sz w:val="24"/>
          <w:szCs w:val="24"/>
        </w:rPr>
        <w:t>5</w:t>
      </w:r>
      <w:r w:rsidRPr="00E626C0">
        <w:rPr>
          <w:rFonts w:ascii="Times New Roman" w:hAnsi="Times New Roman" w:cs="Times New Roman"/>
          <w:sz w:val="24"/>
          <w:szCs w:val="24"/>
        </w:rPr>
        <w:t>. Осуществлять оплату штрафов, возложенных органами государственного надзора, за нарушение требований законодательства Российской Федерации, допущенные в ходе выполнения работ Подрядчиком.</w:t>
      </w:r>
    </w:p>
    <w:p w:rsidR="002A7D23" w:rsidRDefault="002A7D23" w:rsidP="002A7D23">
      <w:pPr>
        <w:widowControl w:val="0"/>
        <w:shd w:val="clear" w:color="auto" w:fill="FFFFFF"/>
        <w:tabs>
          <w:tab w:val="left" w:pos="1378"/>
          <w:tab w:val="left" w:pos="14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Pr="00E626C0">
        <w:rPr>
          <w:rFonts w:ascii="Times New Roman" w:hAnsi="Times New Roman" w:cs="Times New Roman"/>
          <w:sz w:val="24"/>
          <w:szCs w:val="24"/>
        </w:rPr>
        <w:t>.2</w:t>
      </w:r>
      <w:r w:rsidR="00636186">
        <w:rPr>
          <w:rFonts w:ascii="Times New Roman" w:hAnsi="Times New Roman" w:cs="Times New Roman"/>
          <w:sz w:val="24"/>
          <w:szCs w:val="24"/>
        </w:rPr>
        <w:t>6</w:t>
      </w:r>
      <w:r w:rsidRPr="00E626C0">
        <w:rPr>
          <w:rFonts w:ascii="Times New Roman" w:hAnsi="Times New Roman" w:cs="Times New Roman"/>
          <w:sz w:val="24"/>
          <w:szCs w:val="24"/>
        </w:rPr>
        <w:t>. Не продавать и не передавать строящийся или построенный Объект, или отдельную его часть, права на Объект, а также документацию на него никакой третьей стороне без письменного разрешения Заказчика.</w:t>
      </w:r>
    </w:p>
    <w:p w:rsidR="002A7D23" w:rsidRPr="007343F8" w:rsidRDefault="002A7D23" w:rsidP="002A7D23">
      <w:pPr>
        <w:spacing w:after="0" w:line="240" w:lineRule="auto"/>
        <w:ind w:firstLine="709"/>
        <w:jc w:val="both"/>
        <w:outlineLvl w:val="1"/>
        <w:rPr>
          <w:rFonts w:ascii="Times New Roman" w:hAnsi="Times New Roman"/>
          <w:sz w:val="24"/>
          <w:szCs w:val="28"/>
        </w:rPr>
      </w:pPr>
      <w:r w:rsidRPr="007343F8">
        <w:rPr>
          <w:rFonts w:ascii="Times New Roman" w:hAnsi="Times New Roman"/>
          <w:sz w:val="24"/>
          <w:szCs w:val="28"/>
        </w:rPr>
        <w:t xml:space="preserve">Ответственность за сохранность оформленной исполнительной документации до передачи ее Заказчику несет </w:t>
      </w:r>
      <w:r>
        <w:rPr>
          <w:rFonts w:ascii="Times New Roman" w:hAnsi="Times New Roman"/>
          <w:sz w:val="24"/>
          <w:szCs w:val="28"/>
        </w:rPr>
        <w:t>П</w:t>
      </w:r>
      <w:r w:rsidRPr="007343F8">
        <w:rPr>
          <w:rFonts w:ascii="Times New Roman" w:hAnsi="Times New Roman"/>
          <w:sz w:val="24"/>
          <w:szCs w:val="28"/>
        </w:rPr>
        <w:t>одрядчик.</w:t>
      </w:r>
    </w:p>
    <w:p w:rsidR="002A7D23" w:rsidRPr="00E626C0" w:rsidRDefault="002A7D23" w:rsidP="002A7D23">
      <w:pPr>
        <w:widowControl w:val="0"/>
        <w:shd w:val="clear" w:color="auto" w:fill="FFFFFF"/>
        <w:spacing w:after="0" w:line="240" w:lineRule="auto"/>
        <w:ind w:firstLine="709"/>
        <w:jc w:val="both"/>
        <w:rPr>
          <w:rFonts w:ascii="Times New Roman" w:hAnsi="Times New Roman" w:cs="Times New Roman"/>
          <w:spacing w:val="-2"/>
          <w:sz w:val="24"/>
          <w:szCs w:val="24"/>
        </w:rPr>
      </w:pPr>
      <w:r>
        <w:rPr>
          <w:rFonts w:ascii="Times New Roman" w:hAnsi="Times New Roman" w:cs="Times New Roman"/>
          <w:sz w:val="24"/>
          <w:szCs w:val="24"/>
        </w:rPr>
        <w:t>6</w:t>
      </w:r>
      <w:r w:rsidRPr="00E626C0">
        <w:rPr>
          <w:rFonts w:ascii="Times New Roman" w:hAnsi="Times New Roman" w:cs="Times New Roman"/>
          <w:sz w:val="24"/>
          <w:szCs w:val="24"/>
        </w:rPr>
        <w:t>.2</w:t>
      </w:r>
      <w:r w:rsidR="00636186">
        <w:rPr>
          <w:rFonts w:ascii="Times New Roman" w:hAnsi="Times New Roman" w:cs="Times New Roman"/>
          <w:sz w:val="24"/>
          <w:szCs w:val="24"/>
        </w:rPr>
        <w:t>7</w:t>
      </w:r>
      <w:r w:rsidRPr="00E626C0">
        <w:rPr>
          <w:rFonts w:ascii="Times New Roman" w:hAnsi="Times New Roman" w:cs="Times New Roman"/>
          <w:sz w:val="24"/>
          <w:szCs w:val="24"/>
        </w:rPr>
        <w:t xml:space="preserve">. </w:t>
      </w:r>
      <w:r w:rsidRPr="00E626C0">
        <w:rPr>
          <w:rFonts w:ascii="Times New Roman" w:hAnsi="Times New Roman" w:cs="Times New Roman"/>
          <w:spacing w:val="-2"/>
          <w:sz w:val="24"/>
          <w:szCs w:val="24"/>
        </w:rPr>
        <w:t xml:space="preserve">Письменно согласовывать с </w:t>
      </w:r>
      <w:r>
        <w:rPr>
          <w:rFonts w:ascii="Times New Roman" w:hAnsi="Times New Roman" w:cs="Times New Roman"/>
          <w:spacing w:val="-2"/>
          <w:sz w:val="24"/>
          <w:szCs w:val="24"/>
        </w:rPr>
        <w:t>Заказчиком</w:t>
      </w:r>
      <w:r w:rsidRPr="00E626C0">
        <w:rPr>
          <w:rFonts w:ascii="Times New Roman" w:hAnsi="Times New Roman" w:cs="Times New Roman"/>
          <w:spacing w:val="-2"/>
          <w:sz w:val="24"/>
          <w:szCs w:val="24"/>
        </w:rPr>
        <w:t xml:space="preserve"> публичную информацию с упоминанием</w:t>
      </w:r>
      <w:r>
        <w:rPr>
          <w:rFonts w:ascii="Times New Roman" w:hAnsi="Times New Roman" w:cs="Times New Roman"/>
          <w:sz w:val="24"/>
          <w:szCs w:val="24"/>
        </w:rPr>
        <w:t xml:space="preserve"> </w:t>
      </w:r>
      <w:r>
        <w:rPr>
          <w:rFonts w:ascii="Times New Roman" w:hAnsi="Times New Roman" w:cs="Times New Roman"/>
          <w:sz w:val="24"/>
          <w:szCs w:val="24"/>
        </w:rPr>
        <w:lastRenderedPageBreak/>
        <w:t>Заказчика,</w:t>
      </w:r>
      <w:r w:rsidRPr="00E626C0">
        <w:rPr>
          <w:rFonts w:ascii="Times New Roman" w:hAnsi="Times New Roman" w:cs="Times New Roman"/>
          <w:sz w:val="24"/>
          <w:szCs w:val="24"/>
        </w:rPr>
        <w:t xml:space="preserve"> </w:t>
      </w:r>
      <w:r w:rsidRPr="00E626C0">
        <w:rPr>
          <w:rFonts w:ascii="Times New Roman" w:hAnsi="Times New Roman" w:cs="Times New Roman"/>
          <w:spacing w:val="-2"/>
          <w:sz w:val="24"/>
          <w:szCs w:val="24"/>
        </w:rPr>
        <w:t>передаваемую третьим лицам, сообщения с упоминанием</w:t>
      </w:r>
      <w:r>
        <w:rPr>
          <w:rFonts w:ascii="Times New Roman" w:hAnsi="Times New Roman" w:cs="Times New Roman"/>
          <w:spacing w:val="-2"/>
          <w:sz w:val="24"/>
          <w:szCs w:val="24"/>
        </w:rPr>
        <w:t xml:space="preserve"> Заказчика</w:t>
      </w:r>
      <w:r w:rsidRPr="00E626C0">
        <w:rPr>
          <w:rFonts w:ascii="Times New Roman" w:hAnsi="Times New Roman" w:cs="Times New Roman"/>
          <w:spacing w:val="-2"/>
          <w:sz w:val="24"/>
          <w:szCs w:val="24"/>
        </w:rPr>
        <w:t xml:space="preserve">, ссылки на фирменное наименование, размещение фирменной символики </w:t>
      </w:r>
      <w:r>
        <w:rPr>
          <w:rFonts w:ascii="Times New Roman" w:hAnsi="Times New Roman" w:cs="Times New Roman"/>
          <w:spacing w:val="-2"/>
          <w:sz w:val="24"/>
          <w:szCs w:val="24"/>
        </w:rPr>
        <w:t>Заказчика</w:t>
      </w:r>
      <w:r w:rsidRPr="00E626C0">
        <w:rPr>
          <w:rFonts w:ascii="Times New Roman" w:hAnsi="Times New Roman" w:cs="Times New Roman"/>
          <w:spacing w:val="-2"/>
          <w:sz w:val="24"/>
          <w:szCs w:val="24"/>
        </w:rPr>
        <w:t xml:space="preserve"> в полиграфических изделиях, выставочных стендах, на интернет-сайтах и других средствах массовой информации.</w:t>
      </w:r>
    </w:p>
    <w:p w:rsidR="002A7D23" w:rsidRDefault="002A7D23" w:rsidP="002A7D23">
      <w:pPr>
        <w:widowControl w:val="0"/>
        <w:shd w:val="clear" w:color="auto" w:fill="FFFFFF"/>
        <w:spacing w:after="0" w:line="240" w:lineRule="auto"/>
        <w:ind w:firstLine="709"/>
        <w:jc w:val="both"/>
        <w:rPr>
          <w:rFonts w:ascii="Times New Roman" w:hAnsi="Times New Roman" w:cs="Times New Roman"/>
          <w:spacing w:val="2"/>
          <w:sz w:val="24"/>
          <w:szCs w:val="24"/>
        </w:rPr>
      </w:pPr>
      <w:r>
        <w:rPr>
          <w:rFonts w:ascii="Times New Roman" w:hAnsi="Times New Roman" w:cs="Times New Roman"/>
          <w:sz w:val="24"/>
          <w:szCs w:val="24"/>
        </w:rPr>
        <w:t>6</w:t>
      </w:r>
      <w:r w:rsidRPr="00E626C0">
        <w:rPr>
          <w:rFonts w:ascii="Times New Roman" w:hAnsi="Times New Roman" w:cs="Times New Roman"/>
          <w:sz w:val="24"/>
          <w:szCs w:val="24"/>
        </w:rPr>
        <w:t>.</w:t>
      </w:r>
      <w:r w:rsidR="00636186">
        <w:rPr>
          <w:rFonts w:ascii="Times New Roman" w:hAnsi="Times New Roman" w:cs="Times New Roman"/>
          <w:sz w:val="24"/>
          <w:szCs w:val="24"/>
        </w:rPr>
        <w:t>28</w:t>
      </w:r>
      <w:r w:rsidRPr="00E626C0">
        <w:rPr>
          <w:rFonts w:ascii="Times New Roman" w:hAnsi="Times New Roman" w:cs="Times New Roman"/>
          <w:sz w:val="24"/>
          <w:szCs w:val="24"/>
        </w:rPr>
        <w:t>.</w:t>
      </w:r>
      <w:r w:rsidRPr="00E626C0">
        <w:rPr>
          <w:rFonts w:ascii="Times New Roman" w:hAnsi="Times New Roman" w:cs="Times New Roman"/>
          <w:spacing w:val="2"/>
          <w:sz w:val="24"/>
          <w:szCs w:val="24"/>
        </w:rPr>
        <w:t xml:space="preserve"> </w:t>
      </w:r>
      <w:r w:rsidRPr="007E10D4">
        <w:rPr>
          <w:rFonts w:ascii="Times New Roman" w:hAnsi="Times New Roman" w:cs="Times New Roman"/>
          <w:spacing w:val="2"/>
          <w:sz w:val="24"/>
          <w:szCs w:val="24"/>
        </w:rPr>
        <w:t>При поставке электротехнического оборудования и материалов Подрядчик обязан руководствоваться следующими принципами:</w:t>
      </w:r>
    </w:p>
    <w:p w:rsidR="002A7D23" w:rsidRPr="007E10D4" w:rsidRDefault="002A7D23" w:rsidP="002A7D23">
      <w:pPr>
        <w:widowControl w:val="0"/>
        <w:shd w:val="clear" w:color="auto" w:fill="FFFFFF"/>
        <w:spacing w:after="0" w:line="240" w:lineRule="auto"/>
        <w:ind w:firstLine="709"/>
        <w:jc w:val="both"/>
        <w:rPr>
          <w:rFonts w:ascii="Times New Roman" w:hAnsi="Times New Roman" w:cs="Times New Roman"/>
          <w:spacing w:val="2"/>
          <w:sz w:val="24"/>
          <w:szCs w:val="24"/>
        </w:rPr>
      </w:pPr>
      <w:r>
        <w:rPr>
          <w:rFonts w:ascii="Times New Roman" w:hAnsi="Times New Roman" w:cs="Times New Roman"/>
          <w:spacing w:val="2"/>
          <w:sz w:val="24"/>
          <w:szCs w:val="24"/>
        </w:rPr>
        <w:t xml:space="preserve">- </w:t>
      </w:r>
      <w:r w:rsidR="00626379" w:rsidRPr="00626379">
        <w:rPr>
          <w:rFonts w:ascii="Times New Roman" w:hAnsi="Times New Roman" w:cs="Times New Roman"/>
          <w:spacing w:val="2"/>
          <w:sz w:val="24"/>
          <w:szCs w:val="24"/>
        </w:rPr>
        <w:t>Подрядчик обязан предоставить положительное заключение аттестационной комиссии ПАО «Россети» на дату поставки оборудования или, в порядке исключения, протокола Комиссии по допуску оборудования, материалов и систем Заказчика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 (в случае поставки оборудования, технологий или материалов, подлежащих такой аттестации)</w:t>
      </w:r>
      <w:r>
        <w:rPr>
          <w:rFonts w:ascii="Times New Roman" w:hAnsi="Times New Roman" w:cs="Times New Roman"/>
          <w:spacing w:val="2"/>
          <w:sz w:val="24"/>
          <w:szCs w:val="24"/>
        </w:rPr>
        <w:t>;</w:t>
      </w:r>
    </w:p>
    <w:p w:rsidR="002A7D23" w:rsidRPr="007E10D4" w:rsidRDefault="002A7D23" w:rsidP="002A7D23">
      <w:pPr>
        <w:widowControl w:val="0"/>
        <w:shd w:val="clear" w:color="auto" w:fill="FFFFFF"/>
        <w:spacing w:after="0" w:line="240" w:lineRule="auto"/>
        <w:ind w:firstLine="709"/>
        <w:jc w:val="both"/>
        <w:rPr>
          <w:rFonts w:ascii="Times New Roman" w:hAnsi="Times New Roman" w:cs="Times New Roman"/>
          <w:spacing w:val="2"/>
          <w:sz w:val="24"/>
          <w:szCs w:val="24"/>
        </w:rPr>
      </w:pPr>
      <w:r w:rsidRPr="007E10D4">
        <w:rPr>
          <w:rFonts w:ascii="Times New Roman" w:hAnsi="Times New Roman" w:cs="Times New Roman"/>
          <w:spacing w:val="2"/>
          <w:sz w:val="24"/>
          <w:szCs w:val="24"/>
        </w:rPr>
        <w:t>- поставку оборудования и материалов необходимо проводить строго в соответствии с утвержденной Заказчиком проектной документацией с целью исключения применения импортной продукции без согласования Заказчика;</w:t>
      </w:r>
    </w:p>
    <w:p w:rsidR="002A7D23" w:rsidRPr="007E10D4" w:rsidRDefault="002A7D23" w:rsidP="002A7D23">
      <w:pPr>
        <w:widowControl w:val="0"/>
        <w:shd w:val="clear" w:color="auto" w:fill="FFFFFF"/>
        <w:spacing w:after="0" w:line="240" w:lineRule="auto"/>
        <w:ind w:firstLine="709"/>
        <w:jc w:val="both"/>
        <w:rPr>
          <w:rFonts w:ascii="Times New Roman" w:hAnsi="Times New Roman" w:cs="Times New Roman"/>
          <w:spacing w:val="2"/>
          <w:sz w:val="24"/>
          <w:szCs w:val="24"/>
        </w:rPr>
      </w:pPr>
      <w:r w:rsidRPr="007E10D4">
        <w:rPr>
          <w:rFonts w:ascii="Times New Roman" w:hAnsi="Times New Roman" w:cs="Times New Roman"/>
          <w:spacing w:val="2"/>
          <w:sz w:val="24"/>
          <w:szCs w:val="24"/>
        </w:rPr>
        <w:t>- Подрядчик обязан минимизировать применение импортной продукции при наличии отечественных аналогов, эквивалентных по технико-экономическим показателям;</w:t>
      </w:r>
    </w:p>
    <w:p w:rsidR="002A7D23" w:rsidRDefault="002A7D23" w:rsidP="002A7D23">
      <w:pPr>
        <w:widowControl w:val="0"/>
        <w:shd w:val="clear" w:color="auto" w:fill="FFFFFF"/>
        <w:spacing w:after="0" w:line="240" w:lineRule="auto"/>
        <w:ind w:firstLine="709"/>
        <w:jc w:val="both"/>
        <w:rPr>
          <w:rFonts w:ascii="Times New Roman" w:hAnsi="Times New Roman" w:cs="Times New Roman"/>
          <w:spacing w:val="2"/>
          <w:sz w:val="24"/>
          <w:szCs w:val="24"/>
        </w:rPr>
      </w:pPr>
      <w:r w:rsidRPr="007E10D4">
        <w:rPr>
          <w:rFonts w:ascii="Times New Roman" w:hAnsi="Times New Roman" w:cs="Times New Roman"/>
          <w:spacing w:val="2"/>
          <w:sz w:val="24"/>
          <w:szCs w:val="24"/>
        </w:rPr>
        <w:t>- Подрядчик обязан предварительно согласовывать с Заказчиком перечень поставляемой импортной пр</w:t>
      </w:r>
      <w:r>
        <w:rPr>
          <w:rFonts w:ascii="Times New Roman" w:hAnsi="Times New Roman" w:cs="Times New Roman"/>
          <w:spacing w:val="2"/>
          <w:sz w:val="24"/>
          <w:szCs w:val="24"/>
        </w:rPr>
        <w:t>одукции в случаях необходимости</w:t>
      </w:r>
      <w:r w:rsidRPr="007E10D4">
        <w:rPr>
          <w:rFonts w:ascii="Times New Roman" w:hAnsi="Times New Roman" w:cs="Times New Roman"/>
          <w:spacing w:val="2"/>
          <w:sz w:val="24"/>
          <w:szCs w:val="24"/>
        </w:rPr>
        <w:t xml:space="preserve"> применения импортной продукции.</w:t>
      </w:r>
    </w:p>
    <w:p w:rsidR="002A7D23" w:rsidRPr="00E626C0" w:rsidRDefault="002A7D23" w:rsidP="002A7D23">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636186">
        <w:rPr>
          <w:rFonts w:ascii="Times New Roman" w:hAnsi="Times New Roman" w:cs="Times New Roman"/>
          <w:sz w:val="24"/>
          <w:szCs w:val="24"/>
        </w:rPr>
        <w:t>.29</w:t>
      </w:r>
      <w:r w:rsidRPr="00E626C0">
        <w:rPr>
          <w:rFonts w:ascii="Times New Roman" w:hAnsi="Times New Roman" w:cs="Times New Roman"/>
          <w:sz w:val="24"/>
          <w:szCs w:val="24"/>
        </w:rPr>
        <w:t>. Выполнить в полном объеме все свои обязательства, предусмотренные в других разделах настоящего Договора</w:t>
      </w:r>
    </w:p>
    <w:p w:rsidR="002A7D23" w:rsidRPr="00E626C0" w:rsidRDefault="002A7D23" w:rsidP="002A7D2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Pr="00E626C0">
        <w:rPr>
          <w:rFonts w:ascii="Times New Roman" w:hAnsi="Times New Roman" w:cs="Times New Roman"/>
          <w:sz w:val="24"/>
          <w:szCs w:val="24"/>
        </w:rPr>
        <w:t>.3</w:t>
      </w:r>
      <w:r w:rsidR="00636186">
        <w:rPr>
          <w:rFonts w:ascii="Times New Roman" w:hAnsi="Times New Roman" w:cs="Times New Roman"/>
          <w:sz w:val="24"/>
          <w:szCs w:val="24"/>
        </w:rPr>
        <w:t>0</w:t>
      </w:r>
      <w:r w:rsidRPr="00E626C0">
        <w:rPr>
          <w:rFonts w:ascii="Times New Roman" w:hAnsi="Times New Roman" w:cs="Times New Roman"/>
          <w:sz w:val="24"/>
          <w:szCs w:val="24"/>
        </w:rPr>
        <w:t>. Заверения.</w:t>
      </w:r>
    </w:p>
    <w:p w:rsidR="002A7D23" w:rsidRDefault="002A7D23" w:rsidP="002A7D2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Pr="00E626C0">
        <w:rPr>
          <w:rFonts w:ascii="Times New Roman" w:hAnsi="Times New Roman" w:cs="Times New Roman"/>
          <w:sz w:val="24"/>
          <w:szCs w:val="24"/>
        </w:rPr>
        <w:t>3</w:t>
      </w:r>
      <w:r w:rsidR="00636186">
        <w:rPr>
          <w:rFonts w:ascii="Times New Roman" w:hAnsi="Times New Roman" w:cs="Times New Roman"/>
          <w:sz w:val="24"/>
          <w:szCs w:val="24"/>
        </w:rPr>
        <w:t>0</w:t>
      </w:r>
      <w:r w:rsidRPr="00E626C0">
        <w:rPr>
          <w:rFonts w:ascii="Times New Roman" w:hAnsi="Times New Roman" w:cs="Times New Roman"/>
          <w:sz w:val="24"/>
          <w:szCs w:val="24"/>
        </w:rPr>
        <w:t xml:space="preserve">.1. </w:t>
      </w:r>
      <w:r w:rsidR="00607B50" w:rsidRPr="00607B50">
        <w:rPr>
          <w:rFonts w:ascii="Times New Roman" w:hAnsi="Times New Roman" w:cs="Times New Roman"/>
          <w:sz w:val="24"/>
          <w:szCs w:val="24"/>
        </w:rPr>
        <w:t xml:space="preserve">Подрядчик подтверждает, что он заключил настоящий Договор на основании должного изучения данных об Объекте в представленной Заказчиком информации и закупочной (конкурсной) документации. 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w:t>
      </w:r>
      <w:r w:rsidR="003A6CE0">
        <w:rPr>
          <w:rFonts w:ascii="Times New Roman" w:hAnsi="Times New Roman" w:cs="Times New Roman"/>
          <w:sz w:val="24"/>
          <w:szCs w:val="24"/>
        </w:rPr>
        <w:t>Объекту</w:t>
      </w:r>
      <w:r w:rsidR="00607B50" w:rsidRPr="00607B50">
        <w:rPr>
          <w:rFonts w:ascii="Times New Roman" w:hAnsi="Times New Roman" w:cs="Times New Roman"/>
          <w:sz w:val="24"/>
          <w:szCs w:val="24"/>
        </w:rPr>
        <w:t>.</w:t>
      </w:r>
    </w:p>
    <w:p w:rsidR="00287E1B" w:rsidRDefault="00636186" w:rsidP="002A7D2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6.30</w:t>
      </w:r>
      <w:r w:rsidR="00287E1B">
        <w:rPr>
          <w:rFonts w:ascii="Times New Roman" w:hAnsi="Times New Roman" w:cs="Times New Roman"/>
          <w:sz w:val="24"/>
          <w:szCs w:val="24"/>
        </w:rPr>
        <w:t>.2. Антикоррупционная оговорка:</w:t>
      </w:r>
    </w:p>
    <w:p w:rsidR="002A7D23" w:rsidRDefault="002A7D23" w:rsidP="002A7D2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Pr="00450B29">
        <w:rPr>
          <w:rFonts w:ascii="Times New Roman" w:hAnsi="Times New Roman" w:cs="Times New Roman"/>
          <w:sz w:val="24"/>
          <w:szCs w:val="24"/>
        </w:rPr>
        <w:t>.3</w:t>
      </w:r>
      <w:r w:rsidR="00636186">
        <w:rPr>
          <w:rFonts w:ascii="Times New Roman" w:hAnsi="Times New Roman" w:cs="Times New Roman"/>
          <w:sz w:val="24"/>
          <w:szCs w:val="24"/>
        </w:rPr>
        <w:t>0</w:t>
      </w:r>
      <w:r w:rsidRPr="00450B29">
        <w:rPr>
          <w:rFonts w:ascii="Times New Roman" w:hAnsi="Times New Roman" w:cs="Times New Roman"/>
          <w:sz w:val="24"/>
          <w:szCs w:val="24"/>
        </w:rPr>
        <w:t>.2.1. Подрядчику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присоединился к Антикоррупционной хартии российского бизнеса (свидетельство от 2</w:t>
      </w:r>
      <w:r w:rsidR="00AF3340">
        <w:rPr>
          <w:rFonts w:ascii="Times New Roman" w:hAnsi="Times New Roman" w:cs="Times New Roman"/>
          <w:sz w:val="24"/>
          <w:szCs w:val="24"/>
        </w:rPr>
        <w:t>5.05</w:t>
      </w:r>
      <w:r w:rsidRPr="00450B29">
        <w:rPr>
          <w:rFonts w:ascii="Times New Roman" w:hAnsi="Times New Roman" w:cs="Times New Roman"/>
          <w:sz w:val="24"/>
          <w:szCs w:val="24"/>
        </w:rPr>
        <w:t>.201</w:t>
      </w:r>
      <w:r w:rsidR="00AF3340">
        <w:rPr>
          <w:rFonts w:ascii="Times New Roman" w:hAnsi="Times New Roman" w:cs="Times New Roman"/>
          <w:sz w:val="24"/>
          <w:szCs w:val="24"/>
        </w:rPr>
        <w:t>5</w:t>
      </w:r>
      <w:r w:rsidRPr="00450B29">
        <w:rPr>
          <w:rFonts w:ascii="Times New Roman" w:hAnsi="Times New Roman" w:cs="Times New Roman"/>
          <w:sz w:val="24"/>
          <w:szCs w:val="24"/>
        </w:rPr>
        <w:t xml:space="preserve"> № </w:t>
      </w:r>
      <w:r w:rsidR="00AF3340">
        <w:rPr>
          <w:rFonts w:ascii="Times New Roman" w:hAnsi="Times New Roman" w:cs="Times New Roman"/>
          <w:sz w:val="24"/>
          <w:szCs w:val="24"/>
        </w:rPr>
        <w:t>2050</w:t>
      </w:r>
      <w:r w:rsidRPr="00450B29">
        <w:rPr>
          <w:rFonts w:ascii="Times New Roman" w:hAnsi="Times New Roman" w:cs="Times New Roman"/>
          <w:sz w:val="24"/>
          <w:szCs w:val="24"/>
        </w:rPr>
        <w:t>), включен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2A7D23" w:rsidRPr="00450B29" w:rsidRDefault="002A7D23" w:rsidP="002A7D2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Pr="00450B29">
        <w:rPr>
          <w:rFonts w:ascii="Times New Roman" w:hAnsi="Times New Roman" w:cs="Times New Roman"/>
          <w:sz w:val="24"/>
          <w:szCs w:val="24"/>
        </w:rPr>
        <w:t>.3</w:t>
      </w:r>
      <w:r w:rsidR="00636186">
        <w:rPr>
          <w:rFonts w:ascii="Times New Roman" w:hAnsi="Times New Roman" w:cs="Times New Roman"/>
          <w:sz w:val="24"/>
          <w:szCs w:val="24"/>
        </w:rPr>
        <w:t>0</w:t>
      </w:r>
      <w:r w:rsidRPr="00450B29">
        <w:rPr>
          <w:rFonts w:ascii="Times New Roman" w:hAnsi="Times New Roman" w:cs="Times New Roman"/>
          <w:sz w:val="24"/>
          <w:szCs w:val="24"/>
        </w:rPr>
        <w:t>.2.</w:t>
      </w:r>
      <w:r>
        <w:rPr>
          <w:rFonts w:ascii="Times New Roman" w:hAnsi="Times New Roman" w:cs="Times New Roman"/>
          <w:sz w:val="24"/>
          <w:szCs w:val="24"/>
        </w:rPr>
        <w:t>2</w:t>
      </w:r>
      <w:r w:rsidRPr="00450B29">
        <w:rPr>
          <w:rFonts w:ascii="Times New Roman" w:hAnsi="Times New Roman" w:cs="Times New Roman"/>
          <w:sz w:val="24"/>
          <w:szCs w:val="24"/>
        </w:rPr>
        <w:t xml:space="preserve">. Подрядчик настоящим подтверждает, что он ознакомился с Антикоррупционной хартией российского бизнеса и Антикоррупционной политикой ПАО «Россети» и ДЗО ПАО «Россети» (представленных в разделе «Антикоррупционная политика» на официальном сайте ПАО «Россети» по адресу: </w:t>
      </w:r>
      <w:hyperlink r:id="rId8" w:history="1">
        <w:r w:rsidRPr="00450B29">
          <w:rPr>
            <w:rStyle w:val="a6"/>
            <w:rFonts w:ascii="Times New Roman" w:hAnsi="Times New Roman" w:cs="Times New Roman"/>
            <w:sz w:val="24"/>
            <w:szCs w:val="24"/>
          </w:rPr>
          <w:t>http://www.rosseti.ru/about/anticorruptionpolicy/policy/index.php</w:t>
        </w:r>
      </w:hyperlink>
      <w:r w:rsidRPr="00450B29">
        <w:rPr>
          <w:rFonts w:ascii="Times New Roman" w:hAnsi="Times New Roman" w:cs="Times New Roman"/>
          <w:sz w:val="24"/>
          <w:szCs w:val="24"/>
        </w:rPr>
        <w:t>), полностью принимает положения Антикоррупционной политики ПАО «Россети» и ДЗО «ПАО «Россети»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2A7D23" w:rsidRPr="00450B29" w:rsidRDefault="002A7D23" w:rsidP="002A7D2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Pr="00450B29">
        <w:rPr>
          <w:rFonts w:ascii="Times New Roman" w:hAnsi="Times New Roman" w:cs="Times New Roman"/>
          <w:sz w:val="24"/>
          <w:szCs w:val="24"/>
        </w:rPr>
        <w:t>.3</w:t>
      </w:r>
      <w:r w:rsidR="00636186">
        <w:rPr>
          <w:rFonts w:ascii="Times New Roman" w:hAnsi="Times New Roman" w:cs="Times New Roman"/>
          <w:sz w:val="24"/>
          <w:szCs w:val="24"/>
        </w:rPr>
        <w:t>0</w:t>
      </w:r>
      <w:r w:rsidRPr="00450B29">
        <w:rPr>
          <w:rFonts w:ascii="Times New Roman" w:hAnsi="Times New Roman" w:cs="Times New Roman"/>
          <w:sz w:val="24"/>
          <w:szCs w:val="24"/>
        </w:rPr>
        <w:t>.2.3.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w:t>
      </w:r>
      <w:r w:rsidR="00AF3340">
        <w:rPr>
          <w:rFonts w:ascii="Times New Roman" w:hAnsi="Times New Roman" w:cs="Times New Roman"/>
          <w:sz w:val="24"/>
          <w:szCs w:val="24"/>
        </w:rPr>
        <w:t>х неправомерных</w:t>
      </w:r>
      <w:r w:rsidRPr="00450B29">
        <w:rPr>
          <w:rFonts w:ascii="Times New Roman" w:hAnsi="Times New Roman" w:cs="Times New Roman"/>
          <w:sz w:val="24"/>
          <w:szCs w:val="24"/>
        </w:rPr>
        <w:t xml:space="preserve"> </w:t>
      </w:r>
      <w:r w:rsidRPr="00450B29">
        <w:rPr>
          <w:rFonts w:ascii="Times New Roman" w:hAnsi="Times New Roman" w:cs="Times New Roman"/>
          <w:sz w:val="24"/>
          <w:szCs w:val="24"/>
        </w:rPr>
        <w:lastRenderedPageBreak/>
        <w:t>цел</w:t>
      </w:r>
      <w:r w:rsidR="00AF3340">
        <w:rPr>
          <w:rFonts w:ascii="Times New Roman" w:hAnsi="Times New Roman" w:cs="Times New Roman"/>
          <w:sz w:val="24"/>
          <w:szCs w:val="24"/>
        </w:rPr>
        <w:t>ей</w:t>
      </w:r>
      <w:r w:rsidRPr="00450B29">
        <w:rPr>
          <w:rFonts w:ascii="Times New Roman" w:hAnsi="Times New Roman" w:cs="Times New Roman"/>
          <w:sz w:val="24"/>
          <w:szCs w:val="24"/>
        </w:rPr>
        <w:t>.</w:t>
      </w:r>
    </w:p>
    <w:p w:rsidR="002A7D23" w:rsidRPr="00450B29" w:rsidRDefault="002A7D23" w:rsidP="002A7D2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 на обеспечение выполнения этим работником каких-либо действий в пользу стимулирующей его стороны (Подрядчика и Заказчика).</w:t>
      </w:r>
    </w:p>
    <w:p w:rsidR="002A7D23" w:rsidRPr="00450B29" w:rsidRDefault="002A7D23" w:rsidP="002A7D2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Pr="00450B29">
        <w:rPr>
          <w:rFonts w:ascii="Times New Roman" w:hAnsi="Times New Roman" w:cs="Times New Roman"/>
          <w:sz w:val="24"/>
          <w:szCs w:val="24"/>
        </w:rPr>
        <w:t>.3</w:t>
      </w:r>
      <w:r w:rsidR="00636186">
        <w:rPr>
          <w:rFonts w:ascii="Times New Roman" w:hAnsi="Times New Roman" w:cs="Times New Roman"/>
          <w:sz w:val="24"/>
          <w:szCs w:val="24"/>
        </w:rPr>
        <w:t>0</w:t>
      </w:r>
      <w:r w:rsidRPr="00450B29">
        <w:rPr>
          <w:rFonts w:ascii="Times New Roman" w:hAnsi="Times New Roman" w:cs="Times New Roman"/>
          <w:sz w:val="24"/>
          <w:szCs w:val="24"/>
        </w:rPr>
        <w:t>.2.</w:t>
      </w:r>
      <w:r>
        <w:rPr>
          <w:rFonts w:ascii="Times New Roman" w:hAnsi="Times New Roman" w:cs="Times New Roman"/>
          <w:sz w:val="24"/>
          <w:szCs w:val="24"/>
        </w:rPr>
        <w:t>4</w:t>
      </w:r>
      <w:r w:rsidRPr="00450B29">
        <w:rPr>
          <w:rFonts w:ascii="Times New Roman" w:hAnsi="Times New Roman" w:cs="Times New Roman"/>
          <w:sz w:val="24"/>
          <w:szCs w:val="24"/>
        </w:rPr>
        <w:t xml:space="preserve">. В случае возникновения у одной из Сторон подозрений, что произошло или может произойти нарушение каких-либо положений пунктов </w:t>
      </w:r>
      <w:r>
        <w:rPr>
          <w:rFonts w:ascii="Times New Roman" w:hAnsi="Times New Roman" w:cs="Times New Roman"/>
          <w:sz w:val="24"/>
          <w:szCs w:val="24"/>
        </w:rPr>
        <w:t>6</w:t>
      </w:r>
      <w:r w:rsidRPr="00450B29">
        <w:rPr>
          <w:rFonts w:ascii="Times New Roman" w:hAnsi="Times New Roman" w:cs="Times New Roman"/>
          <w:sz w:val="24"/>
          <w:szCs w:val="24"/>
        </w:rPr>
        <w:t>.3</w:t>
      </w:r>
      <w:r w:rsidR="00636186">
        <w:rPr>
          <w:rFonts w:ascii="Times New Roman" w:hAnsi="Times New Roman" w:cs="Times New Roman"/>
          <w:sz w:val="24"/>
          <w:szCs w:val="24"/>
        </w:rPr>
        <w:t>0</w:t>
      </w:r>
      <w:r w:rsidRPr="00450B29">
        <w:rPr>
          <w:rFonts w:ascii="Times New Roman" w:hAnsi="Times New Roman" w:cs="Times New Roman"/>
          <w:sz w:val="24"/>
          <w:szCs w:val="24"/>
        </w:rPr>
        <w:t>.2.1-</w:t>
      </w:r>
      <w:r>
        <w:rPr>
          <w:rFonts w:ascii="Times New Roman" w:hAnsi="Times New Roman" w:cs="Times New Roman"/>
          <w:sz w:val="24"/>
          <w:szCs w:val="24"/>
        </w:rPr>
        <w:t>6</w:t>
      </w:r>
      <w:r w:rsidRPr="00450B29">
        <w:rPr>
          <w:rFonts w:ascii="Times New Roman" w:hAnsi="Times New Roman" w:cs="Times New Roman"/>
          <w:sz w:val="24"/>
          <w:szCs w:val="24"/>
        </w:rPr>
        <w:t>.3</w:t>
      </w:r>
      <w:r w:rsidR="00636186">
        <w:rPr>
          <w:rFonts w:ascii="Times New Roman" w:hAnsi="Times New Roman" w:cs="Times New Roman"/>
          <w:sz w:val="24"/>
          <w:szCs w:val="24"/>
        </w:rPr>
        <w:t>0</w:t>
      </w:r>
      <w:r w:rsidRPr="00450B29">
        <w:rPr>
          <w:rFonts w:ascii="Times New Roman" w:hAnsi="Times New Roman" w:cs="Times New Roman"/>
          <w:sz w:val="24"/>
          <w:szCs w:val="24"/>
        </w:rPr>
        <w:t>.2.3 настоящего Договора,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2A7D23" w:rsidRPr="00450B29" w:rsidRDefault="002A7D23" w:rsidP="002A7D2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w:t>
      </w:r>
      <w:r>
        <w:rPr>
          <w:rFonts w:ascii="Times New Roman" w:hAnsi="Times New Roman" w:cs="Times New Roman"/>
          <w:sz w:val="24"/>
          <w:szCs w:val="24"/>
        </w:rPr>
        <w:t>е каких-либо положений пунктов 6</w:t>
      </w:r>
      <w:r w:rsidRPr="00450B29">
        <w:rPr>
          <w:rFonts w:ascii="Times New Roman" w:hAnsi="Times New Roman" w:cs="Times New Roman"/>
          <w:sz w:val="24"/>
          <w:szCs w:val="24"/>
        </w:rPr>
        <w:t>.3</w:t>
      </w:r>
      <w:r w:rsidR="00636186">
        <w:rPr>
          <w:rFonts w:ascii="Times New Roman" w:hAnsi="Times New Roman" w:cs="Times New Roman"/>
          <w:sz w:val="24"/>
          <w:szCs w:val="24"/>
        </w:rPr>
        <w:t>0</w:t>
      </w:r>
      <w:r>
        <w:rPr>
          <w:rFonts w:ascii="Times New Roman" w:hAnsi="Times New Roman" w:cs="Times New Roman"/>
          <w:sz w:val="24"/>
          <w:szCs w:val="24"/>
        </w:rPr>
        <w:t>.2.1, 6</w:t>
      </w:r>
      <w:r w:rsidRPr="00450B29">
        <w:rPr>
          <w:rFonts w:ascii="Times New Roman" w:hAnsi="Times New Roman" w:cs="Times New Roman"/>
          <w:sz w:val="24"/>
          <w:szCs w:val="24"/>
        </w:rPr>
        <w:t>.3</w:t>
      </w:r>
      <w:r w:rsidR="00636186">
        <w:rPr>
          <w:rFonts w:ascii="Times New Roman" w:hAnsi="Times New Roman" w:cs="Times New Roman"/>
          <w:sz w:val="24"/>
          <w:szCs w:val="24"/>
        </w:rPr>
        <w:t>0</w:t>
      </w:r>
      <w:r w:rsidRPr="00450B29">
        <w:rPr>
          <w:rFonts w:ascii="Times New Roman" w:hAnsi="Times New Roman" w:cs="Times New Roman"/>
          <w:sz w:val="24"/>
          <w:szCs w:val="24"/>
        </w:rPr>
        <w:t>.2.2. настоящего Договора любой из Сторон, аффилированными лицами, работниками или посредниками.</w:t>
      </w:r>
    </w:p>
    <w:p w:rsidR="002A7D23" w:rsidRPr="00450B29" w:rsidRDefault="00AF3340" w:rsidP="002A7D2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6.3</w:t>
      </w:r>
      <w:r w:rsidR="00636186">
        <w:rPr>
          <w:rFonts w:ascii="Times New Roman" w:hAnsi="Times New Roman" w:cs="Times New Roman"/>
          <w:sz w:val="24"/>
          <w:szCs w:val="24"/>
        </w:rPr>
        <w:t>0</w:t>
      </w:r>
      <w:r>
        <w:rPr>
          <w:rFonts w:ascii="Times New Roman" w:hAnsi="Times New Roman" w:cs="Times New Roman"/>
          <w:sz w:val="24"/>
          <w:szCs w:val="24"/>
        </w:rPr>
        <w:t xml:space="preserve">.2.5. </w:t>
      </w:r>
      <w:r w:rsidR="002A7D23" w:rsidRPr="00450B29">
        <w:rPr>
          <w:rFonts w:ascii="Times New Roman" w:hAnsi="Times New Roman" w:cs="Times New Roman"/>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w:t>
      </w:r>
      <w:r w:rsidR="002A7D23">
        <w:rPr>
          <w:rFonts w:ascii="Times New Roman" w:hAnsi="Times New Roman" w:cs="Times New Roman"/>
          <w:sz w:val="24"/>
          <w:szCs w:val="24"/>
        </w:rPr>
        <w:t>6</w:t>
      </w:r>
      <w:r w:rsidR="002A7D23" w:rsidRPr="00450B29">
        <w:rPr>
          <w:rFonts w:ascii="Times New Roman" w:hAnsi="Times New Roman" w:cs="Times New Roman"/>
          <w:sz w:val="24"/>
          <w:szCs w:val="24"/>
        </w:rPr>
        <w:t>.3</w:t>
      </w:r>
      <w:r w:rsidR="00636186">
        <w:rPr>
          <w:rFonts w:ascii="Times New Roman" w:hAnsi="Times New Roman" w:cs="Times New Roman"/>
          <w:sz w:val="24"/>
          <w:szCs w:val="24"/>
        </w:rPr>
        <w:t>0</w:t>
      </w:r>
      <w:r w:rsidR="002A7D23" w:rsidRPr="00450B29">
        <w:rPr>
          <w:rFonts w:ascii="Times New Roman" w:hAnsi="Times New Roman" w:cs="Times New Roman"/>
          <w:sz w:val="24"/>
          <w:szCs w:val="24"/>
        </w:rPr>
        <w:t xml:space="preserve">.2.1., </w:t>
      </w:r>
      <w:r w:rsidR="002A7D23">
        <w:rPr>
          <w:rFonts w:ascii="Times New Roman" w:hAnsi="Times New Roman" w:cs="Times New Roman"/>
          <w:sz w:val="24"/>
          <w:szCs w:val="24"/>
        </w:rPr>
        <w:t>6</w:t>
      </w:r>
      <w:r w:rsidR="002A7D23" w:rsidRPr="00450B29">
        <w:rPr>
          <w:rFonts w:ascii="Times New Roman" w:hAnsi="Times New Roman" w:cs="Times New Roman"/>
          <w:sz w:val="24"/>
          <w:szCs w:val="24"/>
        </w:rPr>
        <w:t>.3</w:t>
      </w:r>
      <w:r w:rsidR="00636186">
        <w:rPr>
          <w:rFonts w:ascii="Times New Roman" w:hAnsi="Times New Roman" w:cs="Times New Roman"/>
          <w:sz w:val="24"/>
          <w:szCs w:val="24"/>
        </w:rPr>
        <w:t>0</w:t>
      </w:r>
      <w:r w:rsidR="002A7D23" w:rsidRPr="00450B29">
        <w:rPr>
          <w:rFonts w:ascii="Times New Roman" w:hAnsi="Times New Roman" w:cs="Times New Roman"/>
          <w:sz w:val="24"/>
          <w:szCs w:val="24"/>
        </w:rPr>
        <w:t>.2.2. настоящего Договора, и обязательств воздерживат</w:t>
      </w:r>
      <w:r w:rsidR="00636186">
        <w:rPr>
          <w:rFonts w:ascii="Times New Roman" w:hAnsi="Times New Roman" w:cs="Times New Roman"/>
          <w:sz w:val="24"/>
          <w:szCs w:val="24"/>
        </w:rPr>
        <w:t>ься от запрещенных в пункте 6.30</w:t>
      </w:r>
      <w:r w:rsidR="002A7D23" w:rsidRPr="00450B29">
        <w:rPr>
          <w:rFonts w:ascii="Times New Roman" w:hAnsi="Times New Roman" w:cs="Times New Roman"/>
          <w:sz w:val="24"/>
          <w:szCs w:val="24"/>
        </w:rPr>
        <w:t>.2.3. настоящего Договора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2A7D23" w:rsidRPr="00E626C0" w:rsidRDefault="002A7D23" w:rsidP="002A7D2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Pr="00E626C0">
        <w:rPr>
          <w:rFonts w:ascii="Times New Roman" w:hAnsi="Times New Roman" w:cs="Times New Roman"/>
          <w:sz w:val="24"/>
          <w:szCs w:val="24"/>
        </w:rPr>
        <w:t>.3</w:t>
      </w:r>
      <w:r w:rsidR="00636186">
        <w:rPr>
          <w:rFonts w:ascii="Times New Roman" w:hAnsi="Times New Roman" w:cs="Times New Roman"/>
          <w:sz w:val="24"/>
          <w:szCs w:val="24"/>
        </w:rPr>
        <w:t>0</w:t>
      </w:r>
      <w:r>
        <w:rPr>
          <w:rFonts w:ascii="Times New Roman" w:hAnsi="Times New Roman" w:cs="Times New Roman"/>
          <w:sz w:val="24"/>
          <w:szCs w:val="24"/>
        </w:rPr>
        <w:t>.3.</w:t>
      </w:r>
      <w:r w:rsidRPr="00E626C0">
        <w:rPr>
          <w:rFonts w:ascii="Times New Roman" w:hAnsi="Times New Roman" w:cs="Times New Roman"/>
          <w:sz w:val="24"/>
          <w:szCs w:val="24"/>
        </w:rPr>
        <w:t xml:space="preserve"> Настоящим Подрядчик подтверждает, что при выполнении Договора</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руководствуется нормативными актами в области проектирования и строительства, ознакомлен со всеми требованиями и стандартами, установленными в организационно-распорядительных документах </w:t>
      </w:r>
      <w:r>
        <w:rPr>
          <w:rFonts w:ascii="Times New Roman" w:hAnsi="Times New Roman" w:cs="Times New Roman"/>
          <w:sz w:val="24"/>
          <w:szCs w:val="24"/>
        </w:rPr>
        <w:t>(</w:t>
      </w:r>
      <w:r w:rsidRPr="003F4B38">
        <w:rPr>
          <w:rFonts w:ascii="Times New Roman" w:hAnsi="Times New Roman" w:cs="Times New Roman"/>
          <w:sz w:val="24"/>
          <w:szCs w:val="24"/>
        </w:rPr>
        <w:t>ПАО «</w:t>
      </w:r>
      <w:r w:rsidR="00FB2625">
        <w:rPr>
          <w:rFonts w:ascii="Times New Roman" w:hAnsi="Times New Roman" w:cs="Times New Roman"/>
          <w:sz w:val="24"/>
          <w:szCs w:val="24"/>
        </w:rPr>
        <w:t>Россети Центр</w:t>
      </w:r>
      <w:r w:rsidRPr="003F4B38">
        <w:rPr>
          <w:rFonts w:ascii="Times New Roman" w:hAnsi="Times New Roman" w:cs="Times New Roman"/>
          <w:sz w:val="24"/>
          <w:szCs w:val="24"/>
        </w:rPr>
        <w:t xml:space="preserve">» </w:t>
      </w:r>
      <w:r w:rsidRPr="003F4B38">
        <w:rPr>
          <w:rFonts w:ascii="Times New Roman" w:hAnsi="Times New Roman" w:cs="Times New Roman"/>
          <w:bCs/>
          <w:sz w:val="24"/>
          <w:szCs w:val="24"/>
        </w:rPr>
        <w:t>(</w:t>
      </w:r>
      <w:r w:rsidRPr="003F4B38">
        <w:rPr>
          <w:rFonts w:ascii="Times New Roman" w:hAnsi="Times New Roman" w:cs="Times New Roman"/>
          <w:sz w:val="24"/>
          <w:szCs w:val="24"/>
        </w:rPr>
        <w:t>филиала ПАО «</w:t>
      </w:r>
      <w:r w:rsidR="00FB2625">
        <w:rPr>
          <w:rFonts w:ascii="Times New Roman" w:hAnsi="Times New Roman" w:cs="Times New Roman"/>
          <w:sz w:val="24"/>
          <w:szCs w:val="24"/>
        </w:rPr>
        <w:t>Россети Центр</w:t>
      </w:r>
      <w:r>
        <w:rPr>
          <w:rFonts w:ascii="Times New Roman" w:hAnsi="Times New Roman" w:cs="Times New Roman"/>
          <w:sz w:val="24"/>
          <w:szCs w:val="24"/>
        </w:rPr>
        <w:t>» - «Белгородэнерго»</w:t>
      </w:r>
      <w:r w:rsidRPr="00D92929">
        <w:rPr>
          <w:rFonts w:ascii="Times New Roman" w:hAnsi="Times New Roman" w:cs="Times New Roman"/>
          <w:i/>
          <w:sz w:val="24"/>
          <w:szCs w:val="24"/>
        </w:rPr>
        <w:t>)</w:t>
      </w:r>
      <w:r w:rsidRPr="00E626C0">
        <w:rPr>
          <w:rFonts w:ascii="Times New Roman" w:hAnsi="Times New Roman" w:cs="Times New Roman"/>
          <w:sz w:val="24"/>
          <w:szCs w:val="24"/>
        </w:rPr>
        <w:t>, прямо поименованных в настоящем Договоре и иными нормативно-техническими и организационно-распорядительными документами</w:t>
      </w:r>
      <w:r>
        <w:rPr>
          <w:rFonts w:ascii="Times New Roman" w:hAnsi="Times New Roman" w:cs="Times New Roman"/>
          <w:sz w:val="24"/>
          <w:szCs w:val="24"/>
        </w:rPr>
        <w:t xml:space="preserve"> Заказчика</w:t>
      </w:r>
      <w:r w:rsidRPr="00E626C0">
        <w:rPr>
          <w:rFonts w:ascii="Times New Roman" w:hAnsi="Times New Roman" w:cs="Times New Roman"/>
          <w:sz w:val="24"/>
          <w:szCs w:val="24"/>
        </w:rPr>
        <w:t xml:space="preserve">, регламентирующими порядок принятия технических решений и осуществление нового строительства, реконструкции и технического перевооружения объектов ЕНЭС, порядком проведения регламентированных закупок товаров, работ, услуг для нужд </w:t>
      </w:r>
      <w:r>
        <w:rPr>
          <w:rFonts w:ascii="Times New Roman" w:hAnsi="Times New Roman" w:cs="Times New Roman"/>
          <w:sz w:val="24"/>
          <w:szCs w:val="24"/>
        </w:rPr>
        <w:t>Заказчика</w:t>
      </w:r>
      <w:r w:rsidRPr="00E626C0">
        <w:rPr>
          <w:rFonts w:ascii="Times New Roman" w:hAnsi="Times New Roman" w:cs="Times New Roman"/>
          <w:sz w:val="24"/>
          <w:szCs w:val="24"/>
        </w:rPr>
        <w:t>, порядком предоставления финансового и страховог</w:t>
      </w:r>
      <w:r>
        <w:rPr>
          <w:rFonts w:ascii="Times New Roman" w:hAnsi="Times New Roman" w:cs="Times New Roman"/>
          <w:sz w:val="24"/>
          <w:szCs w:val="24"/>
        </w:rPr>
        <w:t>о обеспечения</w:t>
      </w:r>
      <w:r w:rsidRPr="00E626C0">
        <w:rPr>
          <w:rFonts w:ascii="Times New Roman" w:hAnsi="Times New Roman" w:cs="Times New Roman"/>
          <w:sz w:val="24"/>
          <w:szCs w:val="24"/>
        </w:rPr>
        <w:t>.</w:t>
      </w:r>
    </w:p>
    <w:p w:rsidR="002A7D23" w:rsidRDefault="002A7D23" w:rsidP="002A7D23">
      <w:pPr>
        <w:widowControl w:val="0"/>
        <w:shd w:val="clear" w:color="auto" w:fill="FFFFFF"/>
        <w:tabs>
          <w:tab w:val="left" w:pos="1176"/>
        </w:tabs>
        <w:spacing w:after="0" w:line="240" w:lineRule="auto"/>
        <w:ind w:firstLine="709"/>
        <w:jc w:val="both"/>
        <w:rPr>
          <w:rFonts w:ascii="Times New Roman" w:hAnsi="Times New Roman" w:cs="Times New Roman"/>
          <w:sz w:val="24"/>
          <w:szCs w:val="26"/>
        </w:rPr>
      </w:pPr>
      <w:r>
        <w:rPr>
          <w:rFonts w:ascii="Times New Roman" w:hAnsi="Times New Roman" w:cs="Times New Roman"/>
          <w:sz w:val="24"/>
          <w:szCs w:val="24"/>
        </w:rPr>
        <w:t>6</w:t>
      </w:r>
      <w:r w:rsidRPr="00E626C0">
        <w:rPr>
          <w:rFonts w:ascii="Times New Roman" w:hAnsi="Times New Roman" w:cs="Times New Roman"/>
          <w:sz w:val="24"/>
          <w:szCs w:val="24"/>
        </w:rPr>
        <w:t>.3</w:t>
      </w:r>
      <w:r w:rsidR="00636186">
        <w:rPr>
          <w:rFonts w:ascii="Times New Roman" w:hAnsi="Times New Roman" w:cs="Times New Roman"/>
          <w:sz w:val="24"/>
          <w:szCs w:val="24"/>
        </w:rPr>
        <w:t>0</w:t>
      </w:r>
      <w:r w:rsidRPr="00E626C0">
        <w:rPr>
          <w:rFonts w:ascii="Times New Roman" w:hAnsi="Times New Roman" w:cs="Times New Roman"/>
          <w:sz w:val="24"/>
          <w:szCs w:val="24"/>
        </w:rPr>
        <w:t>.</w:t>
      </w:r>
      <w:r>
        <w:rPr>
          <w:rFonts w:ascii="Times New Roman" w:hAnsi="Times New Roman" w:cs="Times New Roman"/>
          <w:sz w:val="24"/>
          <w:szCs w:val="24"/>
        </w:rPr>
        <w:t>4</w:t>
      </w:r>
      <w:r w:rsidRPr="00E626C0">
        <w:rPr>
          <w:rFonts w:ascii="Times New Roman" w:hAnsi="Times New Roman" w:cs="Times New Roman"/>
          <w:sz w:val="24"/>
          <w:szCs w:val="24"/>
        </w:rPr>
        <w:t>. Настоящим Подрядчик гарантирует выполнение Работ в соответствии со всеми требованиями и стандартами, установленными нормативно-техническими и организационно-распорядительными документами</w:t>
      </w:r>
      <w:r>
        <w:rPr>
          <w:rFonts w:ascii="Times New Roman" w:hAnsi="Times New Roman" w:cs="Times New Roman"/>
          <w:sz w:val="24"/>
          <w:szCs w:val="24"/>
        </w:rPr>
        <w:t xml:space="preserve"> Заказчика</w:t>
      </w:r>
      <w:r w:rsidRPr="00E626C0">
        <w:rPr>
          <w:rFonts w:ascii="Times New Roman" w:hAnsi="Times New Roman" w:cs="Times New Roman"/>
          <w:sz w:val="24"/>
          <w:szCs w:val="24"/>
        </w:rPr>
        <w:t>, действующими на момент исполнения соответству</w:t>
      </w:r>
      <w:r>
        <w:rPr>
          <w:rFonts w:ascii="Times New Roman" w:hAnsi="Times New Roman" w:cs="Times New Roman"/>
          <w:sz w:val="24"/>
          <w:szCs w:val="24"/>
        </w:rPr>
        <w:t xml:space="preserve">ющего обязательства по Договору, включая, но не ограничиваясь, ОРД </w:t>
      </w:r>
      <w:r w:rsidRPr="003F4B38">
        <w:rPr>
          <w:rFonts w:ascii="Times New Roman" w:hAnsi="Times New Roman" w:cs="Times New Roman"/>
          <w:sz w:val="24"/>
          <w:szCs w:val="24"/>
        </w:rPr>
        <w:t>филиала ПАО «</w:t>
      </w:r>
      <w:r w:rsidR="00FB2625">
        <w:rPr>
          <w:rFonts w:ascii="Times New Roman" w:hAnsi="Times New Roman" w:cs="Times New Roman"/>
          <w:sz w:val="24"/>
          <w:szCs w:val="24"/>
        </w:rPr>
        <w:t>Россети Центр</w:t>
      </w:r>
      <w:r w:rsidRPr="003F4B38">
        <w:rPr>
          <w:rFonts w:ascii="Times New Roman" w:hAnsi="Times New Roman" w:cs="Times New Roman"/>
          <w:sz w:val="24"/>
          <w:szCs w:val="24"/>
        </w:rPr>
        <w:t>» - «Белгородэнерго»</w:t>
      </w:r>
      <w:r>
        <w:rPr>
          <w:rFonts w:ascii="Times New Roman" w:hAnsi="Times New Roman" w:cs="Times New Roman"/>
          <w:sz w:val="24"/>
          <w:szCs w:val="24"/>
        </w:rPr>
        <w:t>, разработанным и внедренным на основании ОРД ПАО «Россети»:</w:t>
      </w:r>
    </w:p>
    <w:p w:rsidR="002A7D23" w:rsidRDefault="002A7D23" w:rsidP="00773EB5">
      <w:pPr>
        <w:pStyle w:val="a4"/>
        <w:widowControl/>
        <w:numPr>
          <w:ilvl w:val="0"/>
          <w:numId w:val="64"/>
        </w:numPr>
        <w:tabs>
          <w:tab w:val="left" w:pos="1134"/>
        </w:tabs>
        <w:autoSpaceDE/>
        <w:adjustRightInd/>
        <w:ind w:left="0" w:firstLine="851"/>
        <w:jc w:val="both"/>
        <w:rPr>
          <w:rFonts w:ascii="Times New Roman" w:hAnsi="Times New Roman" w:cs="Times New Roman"/>
          <w:sz w:val="24"/>
          <w:szCs w:val="26"/>
        </w:rPr>
      </w:pPr>
      <w:r>
        <w:rPr>
          <w:rFonts w:ascii="Times New Roman" w:hAnsi="Times New Roman" w:cs="Times New Roman"/>
          <w:sz w:val="24"/>
          <w:szCs w:val="26"/>
        </w:rPr>
        <w:t>Приказ от 15.06.2018 № 274-ЦА «Порядок осуществления строительного контроля на объектах электросетевого комплекса ПАО «</w:t>
      </w:r>
      <w:r w:rsidR="00DC2D10">
        <w:rPr>
          <w:rFonts w:ascii="Times New Roman" w:hAnsi="Times New Roman" w:cs="Times New Roman"/>
          <w:sz w:val="24"/>
          <w:szCs w:val="26"/>
        </w:rPr>
        <w:t>Россети Центр</w:t>
      </w:r>
      <w:r>
        <w:rPr>
          <w:rFonts w:ascii="Times New Roman" w:hAnsi="Times New Roman" w:cs="Times New Roman"/>
          <w:sz w:val="24"/>
          <w:szCs w:val="26"/>
        </w:rPr>
        <w:t>» и ПАО «</w:t>
      </w:r>
      <w:r w:rsidR="00DC2D10">
        <w:rPr>
          <w:rFonts w:ascii="Times New Roman" w:hAnsi="Times New Roman" w:cs="Times New Roman"/>
          <w:sz w:val="24"/>
          <w:szCs w:val="26"/>
        </w:rPr>
        <w:t>Россети Центр и Приволжье</w:t>
      </w:r>
      <w:r>
        <w:rPr>
          <w:rFonts w:ascii="Times New Roman" w:hAnsi="Times New Roman" w:cs="Times New Roman"/>
          <w:sz w:val="24"/>
          <w:szCs w:val="26"/>
        </w:rPr>
        <w:t>»;</w:t>
      </w:r>
    </w:p>
    <w:p w:rsidR="002A7D23" w:rsidRDefault="002A7D23" w:rsidP="00773EB5">
      <w:pPr>
        <w:pStyle w:val="a4"/>
        <w:widowControl/>
        <w:numPr>
          <w:ilvl w:val="0"/>
          <w:numId w:val="64"/>
        </w:numPr>
        <w:tabs>
          <w:tab w:val="left" w:pos="1134"/>
        </w:tabs>
        <w:autoSpaceDE/>
        <w:adjustRightInd/>
        <w:ind w:left="0" w:firstLine="851"/>
        <w:jc w:val="both"/>
        <w:rPr>
          <w:rFonts w:ascii="Times New Roman" w:hAnsi="Times New Roman" w:cs="Times New Roman"/>
          <w:sz w:val="24"/>
          <w:szCs w:val="26"/>
        </w:rPr>
      </w:pPr>
      <w:r>
        <w:rPr>
          <w:rFonts w:ascii="Times New Roman" w:hAnsi="Times New Roman" w:cs="Times New Roman"/>
          <w:sz w:val="24"/>
          <w:szCs w:val="26"/>
        </w:rPr>
        <w:t>Распоряжение от 23.01.2015 № ЦА/21/6-р «Об утверждении Типовой методики подтверждения и приемки объемов и качества СМР, выполненных строительными подрядными организациями на электросетевых объектах ПАО «</w:t>
      </w:r>
      <w:r w:rsidR="00DC2D10">
        <w:rPr>
          <w:rFonts w:ascii="Times New Roman" w:hAnsi="Times New Roman" w:cs="Times New Roman"/>
          <w:sz w:val="24"/>
          <w:szCs w:val="26"/>
        </w:rPr>
        <w:t>Россети Центр</w:t>
      </w:r>
      <w:r>
        <w:rPr>
          <w:rFonts w:ascii="Times New Roman" w:hAnsi="Times New Roman" w:cs="Times New Roman"/>
          <w:sz w:val="24"/>
          <w:szCs w:val="26"/>
        </w:rPr>
        <w:t>»;</w:t>
      </w:r>
    </w:p>
    <w:p w:rsidR="002A7D23" w:rsidRDefault="002A7D23" w:rsidP="00773EB5">
      <w:pPr>
        <w:pStyle w:val="a4"/>
        <w:widowControl/>
        <w:numPr>
          <w:ilvl w:val="0"/>
          <w:numId w:val="64"/>
        </w:numPr>
        <w:tabs>
          <w:tab w:val="left" w:pos="1134"/>
        </w:tabs>
        <w:autoSpaceDE/>
        <w:adjustRightInd/>
        <w:ind w:left="0" w:firstLine="851"/>
        <w:jc w:val="both"/>
        <w:rPr>
          <w:rFonts w:ascii="Times New Roman" w:hAnsi="Times New Roman" w:cs="Times New Roman"/>
          <w:sz w:val="24"/>
          <w:szCs w:val="26"/>
        </w:rPr>
      </w:pPr>
      <w:r>
        <w:rPr>
          <w:rFonts w:ascii="Times New Roman" w:hAnsi="Times New Roman" w:cs="Times New Roman"/>
          <w:sz w:val="24"/>
          <w:szCs w:val="26"/>
        </w:rPr>
        <w:t xml:space="preserve">Приказ от 28.12.2017 № 492-ЦА «Об утверждении Методики оценки эффективности деятельности подрядных организаций, участвующих в строительстве, </w:t>
      </w:r>
      <w:r>
        <w:rPr>
          <w:rFonts w:ascii="Times New Roman" w:hAnsi="Times New Roman" w:cs="Times New Roman"/>
          <w:sz w:val="24"/>
          <w:szCs w:val="26"/>
        </w:rPr>
        <w:lastRenderedPageBreak/>
        <w:t>реконструкции и капитальном ремонте объектов электросетевого комплекса ПАО «</w:t>
      </w:r>
      <w:r w:rsidR="00DC2D10">
        <w:rPr>
          <w:rFonts w:ascii="Times New Roman" w:hAnsi="Times New Roman" w:cs="Times New Roman"/>
          <w:sz w:val="24"/>
          <w:szCs w:val="26"/>
        </w:rPr>
        <w:t>Россети Центр</w:t>
      </w:r>
      <w:r>
        <w:rPr>
          <w:rFonts w:ascii="Times New Roman" w:hAnsi="Times New Roman" w:cs="Times New Roman"/>
          <w:sz w:val="24"/>
          <w:szCs w:val="26"/>
        </w:rPr>
        <w:t>»;</w:t>
      </w:r>
    </w:p>
    <w:p w:rsidR="002A7D23" w:rsidRDefault="002A7D23" w:rsidP="00773EB5">
      <w:pPr>
        <w:pStyle w:val="a4"/>
        <w:widowControl/>
        <w:numPr>
          <w:ilvl w:val="0"/>
          <w:numId w:val="64"/>
        </w:numPr>
        <w:tabs>
          <w:tab w:val="left" w:pos="1134"/>
        </w:tabs>
        <w:autoSpaceDE/>
        <w:adjustRightInd/>
        <w:ind w:left="0" w:firstLine="851"/>
        <w:jc w:val="both"/>
        <w:rPr>
          <w:rFonts w:ascii="Times New Roman" w:hAnsi="Times New Roman" w:cs="Times New Roman"/>
          <w:sz w:val="24"/>
          <w:szCs w:val="26"/>
        </w:rPr>
      </w:pPr>
      <w:r>
        <w:rPr>
          <w:rFonts w:ascii="Times New Roman" w:hAnsi="Times New Roman" w:cs="Times New Roman"/>
          <w:sz w:val="24"/>
          <w:szCs w:val="26"/>
        </w:rPr>
        <w:t>Приказ от 08.12.2016 № 410-ЦА «Об утверждении Типового порядка ведения исполнительной и формирования приемо-сдаточной документации на объектах электросетевого комплекса ПАО «</w:t>
      </w:r>
      <w:r w:rsidR="00DC2D10">
        <w:rPr>
          <w:rFonts w:ascii="Times New Roman" w:hAnsi="Times New Roman" w:cs="Times New Roman"/>
          <w:sz w:val="24"/>
          <w:szCs w:val="26"/>
        </w:rPr>
        <w:t>Россети Центр</w:t>
      </w:r>
      <w:r>
        <w:rPr>
          <w:rFonts w:ascii="Times New Roman" w:hAnsi="Times New Roman" w:cs="Times New Roman"/>
          <w:sz w:val="24"/>
          <w:szCs w:val="26"/>
        </w:rPr>
        <w:t>»;</w:t>
      </w:r>
    </w:p>
    <w:p w:rsidR="002A7D23" w:rsidRDefault="002A7D23" w:rsidP="00773EB5">
      <w:pPr>
        <w:pStyle w:val="a4"/>
        <w:widowControl/>
        <w:numPr>
          <w:ilvl w:val="0"/>
          <w:numId w:val="64"/>
        </w:numPr>
        <w:tabs>
          <w:tab w:val="left" w:pos="1134"/>
        </w:tabs>
        <w:autoSpaceDE/>
        <w:adjustRightInd/>
        <w:ind w:left="0" w:firstLine="851"/>
        <w:jc w:val="both"/>
        <w:rPr>
          <w:rFonts w:ascii="Times New Roman" w:hAnsi="Times New Roman" w:cs="Times New Roman"/>
          <w:sz w:val="24"/>
          <w:szCs w:val="26"/>
        </w:rPr>
      </w:pPr>
      <w:r>
        <w:rPr>
          <w:rFonts w:ascii="Times New Roman" w:hAnsi="Times New Roman" w:cs="Times New Roman"/>
          <w:sz w:val="24"/>
          <w:szCs w:val="26"/>
        </w:rPr>
        <w:t>Приказ от 28.01.2016 № 23-ЦА «Об утверждении Типового порядка оценки соответствия законченных строительством объектов электросетевого комплекса ПАО «</w:t>
      </w:r>
      <w:r w:rsidR="00DC2D10">
        <w:rPr>
          <w:rFonts w:ascii="Times New Roman" w:hAnsi="Times New Roman" w:cs="Times New Roman"/>
          <w:sz w:val="24"/>
          <w:szCs w:val="26"/>
        </w:rPr>
        <w:t>Россети Центр</w:t>
      </w:r>
      <w:r>
        <w:rPr>
          <w:rFonts w:ascii="Times New Roman" w:hAnsi="Times New Roman" w:cs="Times New Roman"/>
          <w:sz w:val="24"/>
          <w:szCs w:val="26"/>
        </w:rPr>
        <w:t>»;</w:t>
      </w:r>
    </w:p>
    <w:p w:rsidR="002A7D23" w:rsidRDefault="002A7D23" w:rsidP="00773EB5">
      <w:pPr>
        <w:pStyle w:val="a4"/>
        <w:widowControl/>
        <w:numPr>
          <w:ilvl w:val="0"/>
          <w:numId w:val="64"/>
        </w:numPr>
        <w:tabs>
          <w:tab w:val="left" w:pos="1134"/>
        </w:tabs>
        <w:autoSpaceDE/>
        <w:adjustRightInd/>
        <w:ind w:left="0" w:firstLine="851"/>
        <w:jc w:val="both"/>
        <w:rPr>
          <w:rFonts w:ascii="Times New Roman" w:hAnsi="Times New Roman" w:cs="Times New Roman"/>
          <w:sz w:val="24"/>
          <w:szCs w:val="26"/>
        </w:rPr>
      </w:pPr>
      <w:r>
        <w:rPr>
          <w:rFonts w:ascii="Times New Roman" w:hAnsi="Times New Roman" w:cs="Times New Roman"/>
          <w:sz w:val="24"/>
          <w:szCs w:val="26"/>
        </w:rPr>
        <w:t>Приказ от 14.02.2017 № 45-ЦА «Об 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ПАО «</w:t>
      </w:r>
      <w:r w:rsidR="00DC2D10">
        <w:rPr>
          <w:rFonts w:ascii="Times New Roman" w:hAnsi="Times New Roman" w:cs="Times New Roman"/>
          <w:sz w:val="24"/>
          <w:szCs w:val="26"/>
        </w:rPr>
        <w:t>Россети Центр</w:t>
      </w:r>
      <w:r>
        <w:rPr>
          <w:rFonts w:ascii="Times New Roman" w:hAnsi="Times New Roman" w:cs="Times New Roman"/>
          <w:sz w:val="24"/>
          <w:szCs w:val="26"/>
        </w:rPr>
        <w:t>»;</w:t>
      </w:r>
    </w:p>
    <w:p w:rsidR="002A7D23" w:rsidRDefault="002A7D23" w:rsidP="00773EB5">
      <w:pPr>
        <w:pStyle w:val="a4"/>
        <w:widowControl/>
        <w:numPr>
          <w:ilvl w:val="0"/>
          <w:numId w:val="64"/>
        </w:numPr>
        <w:tabs>
          <w:tab w:val="left" w:pos="1134"/>
        </w:tabs>
        <w:autoSpaceDE/>
        <w:adjustRightInd/>
        <w:ind w:left="0" w:firstLine="851"/>
        <w:jc w:val="both"/>
        <w:rPr>
          <w:rFonts w:ascii="Times New Roman" w:hAnsi="Times New Roman" w:cs="Times New Roman"/>
          <w:sz w:val="24"/>
          <w:szCs w:val="26"/>
        </w:rPr>
      </w:pPr>
      <w:r>
        <w:rPr>
          <w:rFonts w:ascii="Times New Roman" w:hAnsi="Times New Roman" w:cs="Times New Roman"/>
          <w:sz w:val="24"/>
          <w:szCs w:val="26"/>
        </w:rPr>
        <w:t>Приказ от 20.07.2017 № 251-</w:t>
      </w:r>
      <w:r>
        <w:rPr>
          <w:rFonts w:ascii="Times New Roman" w:hAnsi="Times New Roman" w:cs="Times New Roman"/>
          <w:color w:val="000000" w:themeColor="text1"/>
          <w:sz w:val="24"/>
          <w:szCs w:val="26"/>
        </w:rPr>
        <w:t xml:space="preserve">ЦА «Об </w:t>
      </w:r>
      <w:r>
        <w:rPr>
          <w:rFonts w:ascii="Times New Roman" w:hAnsi="Times New Roman" w:cs="Times New Roman"/>
          <w:sz w:val="24"/>
          <w:szCs w:val="26"/>
        </w:rPr>
        <w:t>утверждении Методических указаний по разработке проекта производства работ на строительство, реконструкцию объектов электросетевого комплекса ПАО «</w:t>
      </w:r>
      <w:r w:rsidR="00DC2D10">
        <w:rPr>
          <w:rFonts w:ascii="Times New Roman" w:hAnsi="Times New Roman" w:cs="Times New Roman"/>
          <w:sz w:val="24"/>
          <w:szCs w:val="26"/>
        </w:rPr>
        <w:t>Россети Центр</w:t>
      </w:r>
      <w:r>
        <w:rPr>
          <w:rFonts w:ascii="Times New Roman" w:hAnsi="Times New Roman" w:cs="Times New Roman"/>
          <w:sz w:val="24"/>
          <w:szCs w:val="26"/>
        </w:rPr>
        <w:t>»</w:t>
      </w:r>
    </w:p>
    <w:p w:rsidR="002A7D23" w:rsidRDefault="002A7D23" w:rsidP="00773EB5">
      <w:pPr>
        <w:pStyle w:val="a4"/>
        <w:widowControl/>
        <w:numPr>
          <w:ilvl w:val="0"/>
          <w:numId w:val="64"/>
        </w:numPr>
        <w:tabs>
          <w:tab w:val="left" w:pos="1134"/>
        </w:tabs>
        <w:autoSpaceDE/>
        <w:adjustRightInd/>
        <w:ind w:left="0" w:firstLine="851"/>
        <w:jc w:val="both"/>
        <w:rPr>
          <w:rFonts w:ascii="Times New Roman" w:hAnsi="Times New Roman" w:cs="Times New Roman"/>
          <w:sz w:val="24"/>
          <w:szCs w:val="26"/>
        </w:rPr>
      </w:pPr>
      <w:r>
        <w:rPr>
          <w:rFonts w:ascii="Times New Roman" w:hAnsi="Times New Roman" w:cs="Times New Roman"/>
          <w:sz w:val="24"/>
          <w:szCs w:val="26"/>
        </w:rPr>
        <w:t>Приказ от 15.06.2018 № 274-ЦА «Об утверждении Типового регламента реализации инвестиционных проектов ПАО «</w:t>
      </w:r>
      <w:r w:rsidR="00DC2D10">
        <w:rPr>
          <w:rFonts w:ascii="Times New Roman" w:hAnsi="Times New Roman" w:cs="Times New Roman"/>
          <w:sz w:val="24"/>
          <w:szCs w:val="26"/>
        </w:rPr>
        <w:t>Россети Центр</w:t>
      </w:r>
      <w:r>
        <w:rPr>
          <w:rFonts w:ascii="Times New Roman" w:hAnsi="Times New Roman" w:cs="Times New Roman"/>
          <w:sz w:val="24"/>
          <w:szCs w:val="26"/>
        </w:rPr>
        <w:t>» и ПАО «</w:t>
      </w:r>
      <w:r w:rsidR="00DC2D10">
        <w:rPr>
          <w:rFonts w:ascii="Times New Roman" w:hAnsi="Times New Roman" w:cs="Times New Roman"/>
          <w:sz w:val="24"/>
          <w:szCs w:val="26"/>
        </w:rPr>
        <w:t>Россети Центр и Приволжье</w:t>
      </w:r>
      <w:r>
        <w:rPr>
          <w:rFonts w:ascii="Times New Roman" w:hAnsi="Times New Roman" w:cs="Times New Roman"/>
          <w:sz w:val="24"/>
          <w:szCs w:val="26"/>
        </w:rPr>
        <w:t>» в части выполнения проектно-изыскательских работ, оформления исходно-разрешительной документации и производства строительно-монтажных работ».</w:t>
      </w:r>
    </w:p>
    <w:p w:rsidR="002A7D23" w:rsidRPr="00255787" w:rsidRDefault="002A7D23" w:rsidP="002A7D23">
      <w:pPr>
        <w:widowControl w:val="0"/>
        <w:shd w:val="clear" w:color="auto" w:fill="FFFFFF"/>
        <w:tabs>
          <w:tab w:val="left" w:pos="1176"/>
        </w:tabs>
        <w:spacing w:after="0" w:line="240" w:lineRule="auto"/>
        <w:ind w:firstLine="709"/>
        <w:jc w:val="both"/>
        <w:rPr>
          <w:rFonts w:ascii="Times New Roman" w:hAnsi="Times New Roman" w:cs="Times New Roman"/>
          <w:sz w:val="24"/>
          <w:szCs w:val="26"/>
        </w:rPr>
      </w:pPr>
      <w:r>
        <w:rPr>
          <w:rFonts w:ascii="Times New Roman" w:hAnsi="Times New Roman" w:cs="Times New Roman"/>
          <w:sz w:val="24"/>
          <w:szCs w:val="26"/>
        </w:rPr>
        <w:t xml:space="preserve"> Протокол заседания Правления ПАО «Россети» от 29.01.2018 № 678пр (вопрос «Об утверждении Порядка переустройства объектов ДЗО ПАО «Россети», осуществляемого по инициативе третьих лиц»).</w:t>
      </w:r>
    </w:p>
    <w:p w:rsidR="002A7D23" w:rsidRDefault="00636186" w:rsidP="002A7D23">
      <w:pPr>
        <w:pStyle w:val="a4"/>
        <w:widowControl/>
        <w:autoSpaceDE/>
        <w:autoSpaceDN/>
        <w:adjustRightInd/>
        <w:ind w:left="0" w:firstLine="709"/>
        <w:jc w:val="both"/>
        <w:rPr>
          <w:rFonts w:ascii="Times New Roman" w:hAnsi="Times New Roman" w:cs="Times New Roman"/>
          <w:sz w:val="24"/>
          <w:szCs w:val="26"/>
        </w:rPr>
      </w:pPr>
      <w:r>
        <w:rPr>
          <w:rFonts w:ascii="Times New Roman" w:hAnsi="Times New Roman" w:cs="Times New Roman"/>
          <w:sz w:val="24"/>
          <w:szCs w:val="26"/>
        </w:rPr>
        <w:t>6.31</w:t>
      </w:r>
      <w:r w:rsidR="002A7D23">
        <w:rPr>
          <w:rFonts w:ascii="Times New Roman" w:hAnsi="Times New Roman" w:cs="Times New Roman"/>
          <w:sz w:val="24"/>
          <w:szCs w:val="26"/>
        </w:rPr>
        <w:t xml:space="preserve">. </w:t>
      </w:r>
      <w:r w:rsidR="002A7D23" w:rsidRPr="00A1714B">
        <w:rPr>
          <w:rFonts w:ascii="Times New Roman" w:hAnsi="Times New Roman" w:cs="Times New Roman"/>
          <w:sz w:val="24"/>
          <w:szCs w:val="26"/>
        </w:rPr>
        <w:t>Подрядчик, выполняющий работы, указанные в пункте 2.1, должен быть членом саморегулируемой организации в области строительства, реконструкции, капитального ремонта объектов капитального строительства.</w:t>
      </w:r>
    </w:p>
    <w:p w:rsidR="002A7D23" w:rsidRDefault="00636186" w:rsidP="002A7D23">
      <w:pPr>
        <w:pStyle w:val="a4"/>
        <w:widowControl/>
        <w:autoSpaceDE/>
        <w:autoSpaceDN/>
        <w:adjustRightInd/>
        <w:ind w:left="0" w:firstLine="709"/>
        <w:jc w:val="both"/>
        <w:rPr>
          <w:rFonts w:ascii="Times New Roman" w:hAnsi="Times New Roman" w:cs="Times New Roman"/>
          <w:sz w:val="24"/>
          <w:szCs w:val="26"/>
        </w:rPr>
      </w:pPr>
      <w:r>
        <w:rPr>
          <w:rFonts w:ascii="Times New Roman" w:hAnsi="Times New Roman" w:cs="Times New Roman"/>
          <w:sz w:val="24"/>
          <w:szCs w:val="26"/>
        </w:rPr>
        <w:t>6.32</w:t>
      </w:r>
      <w:r w:rsidR="002A7D23">
        <w:rPr>
          <w:rFonts w:ascii="Times New Roman" w:hAnsi="Times New Roman" w:cs="Times New Roman"/>
          <w:sz w:val="24"/>
          <w:szCs w:val="26"/>
        </w:rPr>
        <w:t xml:space="preserve">. </w:t>
      </w:r>
      <w:r w:rsidR="002A7D23" w:rsidRPr="00267762">
        <w:rPr>
          <w:rFonts w:ascii="Times New Roman" w:hAnsi="Times New Roman" w:cs="Times New Roman"/>
          <w:sz w:val="24"/>
          <w:szCs w:val="26"/>
        </w:rPr>
        <w:t>При выполнении работ максимально минимизировать возможность применения импортного оборудования</w:t>
      </w:r>
      <w:r w:rsidR="002A7D23">
        <w:rPr>
          <w:rFonts w:ascii="Times New Roman" w:hAnsi="Times New Roman" w:cs="Times New Roman"/>
          <w:sz w:val="24"/>
          <w:szCs w:val="26"/>
        </w:rPr>
        <w:t xml:space="preserve">, </w:t>
      </w:r>
      <w:r w:rsidR="002A7D23" w:rsidRPr="00267762">
        <w:rPr>
          <w:rFonts w:ascii="Times New Roman" w:hAnsi="Times New Roman" w:cs="Times New Roman"/>
          <w:sz w:val="24"/>
          <w:szCs w:val="26"/>
        </w:rPr>
        <w:t>материалов без ухудшения качества выполняемых по Договору работ.</w:t>
      </w:r>
    </w:p>
    <w:p w:rsidR="002A7D23" w:rsidRPr="00267762" w:rsidRDefault="00636186" w:rsidP="002A7D23">
      <w:pPr>
        <w:pStyle w:val="a4"/>
        <w:widowControl/>
        <w:autoSpaceDE/>
        <w:autoSpaceDN/>
        <w:adjustRightInd/>
        <w:ind w:left="0" w:firstLine="709"/>
        <w:jc w:val="both"/>
        <w:rPr>
          <w:rFonts w:ascii="Times New Roman" w:hAnsi="Times New Roman" w:cs="Times New Roman"/>
          <w:sz w:val="24"/>
          <w:szCs w:val="26"/>
        </w:rPr>
      </w:pPr>
      <w:r>
        <w:rPr>
          <w:rFonts w:ascii="Times New Roman" w:hAnsi="Times New Roman" w:cs="Times New Roman"/>
          <w:sz w:val="24"/>
          <w:szCs w:val="26"/>
        </w:rPr>
        <w:t>6.33</w:t>
      </w:r>
      <w:r w:rsidR="002A7D23">
        <w:rPr>
          <w:rFonts w:ascii="Times New Roman" w:hAnsi="Times New Roman" w:cs="Times New Roman"/>
          <w:sz w:val="24"/>
          <w:szCs w:val="26"/>
        </w:rPr>
        <w:t xml:space="preserve">. </w:t>
      </w:r>
      <w:r w:rsidR="002A7D23" w:rsidRPr="00267762">
        <w:rPr>
          <w:rFonts w:ascii="Times New Roman" w:hAnsi="Times New Roman" w:cs="Times New Roman"/>
          <w:sz w:val="24"/>
          <w:szCs w:val="26"/>
        </w:rPr>
        <w:t>При необходимости применения оборудования/товаров/продукции/материалов импортного производства и невозможности применения аналогичного по характеристикам и качеству оборудования/товаров/ продукции/материалов российского производства, без ухудшения качества выполняемых по Договору работ, письменно согласовывать с Заказчиком возможность и перечень планируемых к применению при выполнении работ оборудования/ товаров/продукции/материалов импортного производства.</w:t>
      </w:r>
    </w:p>
    <w:p w:rsidR="002A7D23" w:rsidRDefault="002A7D23" w:rsidP="002A7D23">
      <w:pPr>
        <w:pStyle w:val="a4"/>
        <w:widowControl/>
        <w:autoSpaceDE/>
        <w:autoSpaceDN/>
        <w:adjustRightInd/>
        <w:ind w:left="0" w:firstLine="709"/>
        <w:jc w:val="both"/>
        <w:rPr>
          <w:rFonts w:ascii="Times New Roman" w:hAnsi="Times New Roman" w:cs="Times New Roman"/>
          <w:sz w:val="24"/>
          <w:szCs w:val="26"/>
        </w:rPr>
      </w:pPr>
      <w:r w:rsidRPr="00267762">
        <w:rPr>
          <w:rFonts w:ascii="Times New Roman" w:hAnsi="Times New Roman" w:cs="Times New Roman"/>
          <w:sz w:val="24"/>
          <w:szCs w:val="26"/>
        </w:rPr>
        <w:t>Исполнение указанной обязанности Подрядчиком осуществляется им заблаговременно, и не должно влиять на качество и сроки выполнения работ по Договору в целом.</w:t>
      </w:r>
    </w:p>
    <w:p w:rsidR="002A7D23" w:rsidRDefault="00636186" w:rsidP="002A7D2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6.34</w:t>
      </w:r>
      <w:r w:rsidR="002A7D23">
        <w:rPr>
          <w:rFonts w:ascii="Times New Roman" w:hAnsi="Times New Roman" w:cs="Times New Roman"/>
          <w:sz w:val="24"/>
          <w:szCs w:val="24"/>
        </w:rPr>
        <w:t>.</w:t>
      </w:r>
      <w:r w:rsidR="002A7D23" w:rsidRPr="008D4BB4">
        <w:rPr>
          <w:rFonts w:ascii="Times New Roman" w:hAnsi="Times New Roman" w:cs="Times New Roman"/>
          <w:sz w:val="24"/>
          <w:szCs w:val="24"/>
        </w:rPr>
        <w:t xml:space="preserve"> </w:t>
      </w:r>
      <w:r w:rsidR="002A7D23" w:rsidRPr="00E626C0">
        <w:rPr>
          <w:rFonts w:ascii="Times New Roman" w:hAnsi="Times New Roman" w:cs="Times New Roman"/>
          <w:sz w:val="24"/>
          <w:szCs w:val="24"/>
        </w:rPr>
        <w:t xml:space="preserve">Не позднее 10 (десяти) дней со дня подписания акта приема-передачи временных титульных зданий и сооружений заключить с </w:t>
      </w:r>
      <w:r w:rsidR="002A7D23">
        <w:rPr>
          <w:rFonts w:ascii="Times New Roman" w:hAnsi="Times New Roman" w:cs="Times New Roman"/>
          <w:sz w:val="24"/>
          <w:szCs w:val="24"/>
        </w:rPr>
        <w:t>Заказчиком</w:t>
      </w:r>
      <w:r w:rsidR="002A7D23" w:rsidRPr="00E626C0">
        <w:rPr>
          <w:rFonts w:ascii="Times New Roman" w:hAnsi="Times New Roman" w:cs="Times New Roman"/>
          <w:sz w:val="24"/>
          <w:szCs w:val="24"/>
        </w:rPr>
        <w:t xml:space="preserve"> договор аренды принятых временных титульных</w:t>
      </w:r>
      <w:r w:rsidR="002A7D23">
        <w:rPr>
          <w:rFonts w:ascii="Times New Roman" w:hAnsi="Times New Roman" w:cs="Times New Roman"/>
          <w:sz w:val="24"/>
          <w:szCs w:val="24"/>
        </w:rPr>
        <w:t xml:space="preserve"> </w:t>
      </w:r>
      <w:r w:rsidR="002A7D23" w:rsidRPr="00E626C0">
        <w:rPr>
          <w:rFonts w:ascii="Times New Roman" w:hAnsi="Times New Roman" w:cs="Times New Roman"/>
          <w:sz w:val="24"/>
          <w:szCs w:val="24"/>
        </w:rPr>
        <w:t xml:space="preserve">зданий и сооружений. </w:t>
      </w:r>
    </w:p>
    <w:p w:rsidR="00287E1B" w:rsidRPr="00287E1B" w:rsidRDefault="00636186" w:rsidP="00287E1B">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6.35</w:t>
      </w:r>
      <w:r w:rsidR="00287E1B">
        <w:rPr>
          <w:rFonts w:ascii="Times New Roman" w:hAnsi="Times New Roman" w:cs="Times New Roman"/>
          <w:sz w:val="24"/>
          <w:szCs w:val="24"/>
        </w:rPr>
        <w:t xml:space="preserve">. </w:t>
      </w:r>
      <w:r w:rsidR="00287E1B" w:rsidRPr="00287E1B">
        <w:rPr>
          <w:rFonts w:ascii="Times New Roman" w:hAnsi="Times New Roman" w:cs="Times New Roman"/>
          <w:sz w:val="24"/>
          <w:szCs w:val="24"/>
        </w:rPr>
        <w:t xml:space="preserve">Самостоятельно осуществить страхование от несчастных случаев. </w:t>
      </w:r>
    </w:p>
    <w:p w:rsidR="00287E1B" w:rsidRPr="00287E1B" w:rsidRDefault="00636186" w:rsidP="00287E1B">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6.36</w:t>
      </w:r>
      <w:r w:rsidR="00287E1B" w:rsidRPr="00287E1B">
        <w:rPr>
          <w:rFonts w:ascii="Times New Roman" w:hAnsi="Times New Roman" w:cs="Times New Roman"/>
          <w:sz w:val="24"/>
          <w:szCs w:val="24"/>
        </w:rPr>
        <w:t>. В течение всего срока выполнения работ обеспечить на объекте необходимые мероприятия по предупреждению и ликвидации чрезвычайных ситуаций, соблюдение на объекте  необходимых мер противопожарной безопасности, радиационной безопасности (при организации контроля качества сварных соединений радиографическим методом), правил санитарии, вплоть до сдачи объекта по акту приемочной комиссии.</w:t>
      </w:r>
    </w:p>
    <w:p w:rsidR="00287E1B" w:rsidRPr="00287E1B" w:rsidRDefault="00287E1B" w:rsidP="00287E1B">
      <w:pPr>
        <w:widowControl w:val="0"/>
        <w:shd w:val="clear" w:color="auto" w:fill="FFFFFF"/>
        <w:spacing w:after="0" w:line="240" w:lineRule="auto"/>
        <w:ind w:firstLine="709"/>
        <w:jc w:val="both"/>
        <w:rPr>
          <w:rFonts w:ascii="Times New Roman" w:hAnsi="Times New Roman" w:cs="Times New Roman"/>
          <w:sz w:val="24"/>
          <w:szCs w:val="24"/>
        </w:rPr>
      </w:pPr>
      <w:r w:rsidRPr="00287E1B">
        <w:rPr>
          <w:rFonts w:ascii="Times New Roman" w:hAnsi="Times New Roman" w:cs="Times New Roman"/>
          <w:sz w:val="24"/>
          <w:szCs w:val="24"/>
        </w:rPr>
        <w:t xml:space="preserve">Соблюдать все действующие нормативы и правила охраны труда при производстве работ, правила внутреннего трудового распорядка, установленные Заказчиком. </w:t>
      </w:r>
    </w:p>
    <w:p w:rsidR="00287E1B" w:rsidRPr="00287E1B" w:rsidRDefault="00287E1B" w:rsidP="00287E1B">
      <w:pPr>
        <w:widowControl w:val="0"/>
        <w:shd w:val="clear" w:color="auto" w:fill="FFFFFF"/>
        <w:spacing w:after="0" w:line="240" w:lineRule="auto"/>
        <w:ind w:firstLine="709"/>
        <w:jc w:val="both"/>
        <w:rPr>
          <w:rFonts w:ascii="Times New Roman" w:hAnsi="Times New Roman" w:cs="Times New Roman"/>
          <w:sz w:val="24"/>
          <w:szCs w:val="24"/>
        </w:rPr>
      </w:pPr>
      <w:r w:rsidRPr="00287E1B">
        <w:rPr>
          <w:rFonts w:ascii="Times New Roman" w:hAnsi="Times New Roman" w:cs="Times New Roman"/>
          <w:sz w:val="24"/>
          <w:szCs w:val="24"/>
        </w:rPr>
        <w:t>Обеспечить эффективную работу собственной системы контроля работающих бригад.</w:t>
      </w:r>
    </w:p>
    <w:p w:rsidR="00287E1B" w:rsidRPr="00287E1B" w:rsidRDefault="00287E1B" w:rsidP="00287E1B">
      <w:pPr>
        <w:widowControl w:val="0"/>
        <w:shd w:val="clear" w:color="auto" w:fill="FFFFFF"/>
        <w:spacing w:after="0" w:line="240" w:lineRule="auto"/>
        <w:ind w:firstLine="709"/>
        <w:jc w:val="both"/>
        <w:rPr>
          <w:rFonts w:ascii="Times New Roman" w:hAnsi="Times New Roman" w:cs="Times New Roman"/>
          <w:sz w:val="24"/>
          <w:szCs w:val="24"/>
        </w:rPr>
      </w:pPr>
      <w:r w:rsidRPr="00287E1B">
        <w:rPr>
          <w:rFonts w:ascii="Times New Roman" w:hAnsi="Times New Roman" w:cs="Times New Roman"/>
          <w:sz w:val="24"/>
          <w:szCs w:val="24"/>
        </w:rPr>
        <w:t>Обеспечивать безопасность технологии работ всеми членами бригады.</w:t>
      </w:r>
    </w:p>
    <w:p w:rsidR="00287E1B" w:rsidRPr="00287E1B" w:rsidRDefault="00287E1B" w:rsidP="00287E1B">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w:t>
      </w:r>
      <w:r w:rsidRPr="00287E1B">
        <w:rPr>
          <w:rFonts w:ascii="Times New Roman" w:hAnsi="Times New Roman" w:cs="Times New Roman"/>
          <w:sz w:val="24"/>
          <w:szCs w:val="24"/>
        </w:rPr>
        <w:t>ринимать меры по устранению нарушений требований безопасности при производстве работ бригадой на территории строительной площадки и/или на объекте.</w:t>
      </w:r>
    </w:p>
    <w:p w:rsidR="00287E1B" w:rsidRPr="00287E1B" w:rsidRDefault="00287E1B" w:rsidP="00287E1B">
      <w:pPr>
        <w:widowControl w:val="0"/>
        <w:shd w:val="clear" w:color="auto" w:fill="FFFFFF"/>
        <w:spacing w:after="0" w:line="240" w:lineRule="auto"/>
        <w:ind w:firstLine="709"/>
        <w:jc w:val="both"/>
        <w:rPr>
          <w:rFonts w:ascii="Times New Roman" w:hAnsi="Times New Roman" w:cs="Times New Roman"/>
          <w:sz w:val="24"/>
          <w:szCs w:val="24"/>
        </w:rPr>
      </w:pPr>
      <w:r w:rsidRPr="00287E1B">
        <w:rPr>
          <w:rFonts w:ascii="Times New Roman" w:hAnsi="Times New Roman" w:cs="Times New Roman"/>
          <w:sz w:val="24"/>
          <w:szCs w:val="24"/>
        </w:rPr>
        <w:t xml:space="preserve">Не приступать самовольно к выполнению работ без оформления наряда/распоряжения/Акта допуска на производство строительно-монтажных  работ, без </w:t>
      </w:r>
      <w:r w:rsidRPr="00287E1B">
        <w:rPr>
          <w:rFonts w:ascii="Times New Roman" w:hAnsi="Times New Roman" w:cs="Times New Roman"/>
          <w:sz w:val="24"/>
          <w:szCs w:val="24"/>
        </w:rPr>
        <w:lastRenderedPageBreak/>
        <w:t xml:space="preserve">выполнения технических мероприятий по подготовке рабочего места и допуска к работе персоналом Заказчика, без применения необходимых средств защиты, спецодежды. </w:t>
      </w:r>
    </w:p>
    <w:p w:rsidR="00287E1B" w:rsidRPr="00287E1B" w:rsidRDefault="00287E1B" w:rsidP="00287E1B">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w:t>
      </w:r>
      <w:r w:rsidRPr="00287E1B">
        <w:rPr>
          <w:rFonts w:ascii="Times New Roman" w:hAnsi="Times New Roman" w:cs="Times New Roman"/>
          <w:sz w:val="24"/>
          <w:szCs w:val="24"/>
        </w:rPr>
        <w:t>беспечить выполнение объема работ, предусмотренного настоящим Договором, исключить выполнение не согласованных с Заказчиком работ, работ не определенных нарядом/распоряжением/Актом допуска на производство строительно- монтажных  работ, в том числе выполнение работ на неподготовленном рабочем месте, не включенным в состав бригады и не получившим инструктажа по безопасности персоналом Подрядчика (привлеченных субподрядчиков).</w:t>
      </w:r>
    </w:p>
    <w:p w:rsidR="00287E1B" w:rsidRPr="00287E1B" w:rsidRDefault="00287E1B" w:rsidP="00287E1B">
      <w:pPr>
        <w:widowControl w:val="0"/>
        <w:shd w:val="clear" w:color="auto" w:fill="FFFFFF"/>
        <w:spacing w:after="0" w:line="240" w:lineRule="auto"/>
        <w:ind w:firstLine="709"/>
        <w:jc w:val="both"/>
        <w:rPr>
          <w:rFonts w:ascii="Times New Roman" w:hAnsi="Times New Roman" w:cs="Times New Roman"/>
          <w:sz w:val="24"/>
          <w:szCs w:val="24"/>
        </w:rPr>
      </w:pPr>
      <w:r w:rsidRPr="00287E1B">
        <w:rPr>
          <w:rFonts w:ascii="Times New Roman" w:hAnsi="Times New Roman" w:cs="Times New Roman"/>
          <w:sz w:val="24"/>
          <w:szCs w:val="24"/>
        </w:rPr>
        <w:t xml:space="preserve">Не препятствовать контролю со стороны персонала Заказчика в части проверки соблюдения требований охраны труда, промышленной и пожарной безопасности, санитарных правил/норм и иных требований на рабочих местах персонала Подрядчика (привлекаемых субподрядчиков), с принятием со стороны Заказчика, при выявлении грубых нарушений вышеуказанных требований, действенных мер к персоналу Подрядчика (привлеченных субподрядчиков), в том числе, таких как  выдача предписания, отстранение бригад/бригады или отдельных лиц от работы, отказ от их дальнейшего допуска и необходимости проведения их замены Подрядчиком.  </w:t>
      </w:r>
    </w:p>
    <w:p w:rsidR="00287E1B" w:rsidRPr="00287E1B" w:rsidRDefault="00287E1B" w:rsidP="00287E1B">
      <w:pPr>
        <w:widowControl w:val="0"/>
        <w:shd w:val="clear" w:color="auto" w:fill="FFFFFF"/>
        <w:spacing w:after="0" w:line="240" w:lineRule="auto"/>
        <w:ind w:firstLine="709"/>
        <w:jc w:val="both"/>
        <w:rPr>
          <w:rFonts w:ascii="Times New Roman" w:hAnsi="Times New Roman" w:cs="Times New Roman"/>
          <w:sz w:val="24"/>
          <w:szCs w:val="24"/>
        </w:rPr>
      </w:pPr>
      <w:r w:rsidRPr="00287E1B">
        <w:rPr>
          <w:rFonts w:ascii="Times New Roman" w:hAnsi="Times New Roman" w:cs="Times New Roman"/>
          <w:sz w:val="24"/>
          <w:szCs w:val="24"/>
        </w:rPr>
        <w:t>Участвовать в расследовании несчастных случаев с участием представителей заказчика, произошедших с работниками субподрядных организаций на объектах заказчика.</w:t>
      </w:r>
    </w:p>
    <w:p w:rsidR="00287E1B" w:rsidRPr="00287E1B" w:rsidRDefault="00287E1B" w:rsidP="00287E1B">
      <w:pPr>
        <w:widowControl w:val="0"/>
        <w:shd w:val="clear" w:color="auto" w:fill="FFFFFF"/>
        <w:spacing w:after="0" w:line="240" w:lineRule="auto"/>
        <w:ind w:firstLine="709"/>
        <w:jc w:val="both"/>
        <w:rPr>
          <w:rFonts w:ascii="Times New Roman" w:hAnsi="Times New Roman" w:cs="Times New Roman"/>
          <w:sz w:val="24"/>
          <w:szCs w:val="24"/>
        </w:rPr>
      </w:pPr>
      <w:r w:rsidRPr="00287E1B">
        <w:rPr>
          <w:rFonts w:ascii="Times New Roman" w:hAnsi="Times New Roman" w:cs="Times New Roman"/>
          <w:sz w:val="24"/>
          <w:szCs w:val="24"/>
        </w:rPr>
        <w:t>Указанные действия Заказчика являются обязательными и безусловными для исполнения Подрядчиком (привлеченными субподрядчиками).</w:t>
      </w:r>
    </w:p>
    <w:p w:rsidR="00287E1B" w:rsidRDefault="00287E1B" w:rsidP="00287E1B">
      <w:pPr>
        <w:widowControl w:val="0"/>
        <w:shd w:val="clear" w:color="auto" w:fill="FFFFFF"/>
        <w:spacing w:after="0" w:line="240" w:lineRule="auto"/>
        <w:ind w:firstLine="709"/>
        <w:jc w:val="both"/>
        <w:rPr>
          <w:rFonts w:ascii="Times New Roman" w:hAnsi="Times New Roman" w:cs="Times New Roman"/>
          <w:sz w:val="24"/>
          <w:szCs w:val="24"/>
        </w:rPr>
      </w:pPr>
      <w:r w:rsidRPr="00287E1B">
        <w:rPr>
          <w:rFonts w:ascii="Times New Roman" w:hAnsi="Times New Roman" w:cs="Times New Roman"/>
          <w:sz w:val="24"/>
          <w:szCs w:val="24"/>
        </w:rPr>
        <w:t>При отстранении Заказчиком персонала Подрядчика (привлеченных субподрядчиков) от выполнения работ по настоящему Договору по причинам выявления грубых нарушений требований охраны труда, промышленной и пожарной безопасности, санитарных правил/норм и иных требований, Подрядчик обязан компенсировать и возместить Заказчику любые издержки и/или убытки, понесенные Заказчиком в связи с выполнением контрольных мероприятий и выявлением вышеуказанных нарушений Подрядчика (привлеченных им субподрядчиков).</w:t>
      </w:r>
    </w:p>
    <w:p w:rsidR="00210704" w:rsidRDefault="00210704" w:rsidP="00210704">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6.3</w:t>
      </w:r>
      <w:r w:rsidR="00636186">
        <w:rPr>
          <w:rFonts w:ascii="Times New Roman" w:hAnsi="Times New Roman" w:cs="Times New Roman"/>
          <w:sz w:val="24"/>
          <w:szCs w:val="24"/>
        </w:rPr>
        <w:t>7</w:t>
      </w:r>
      <w:r>
        <w:rPr>
          <w:rFonts w:ascii="Times New Roman" w:hAnsi="Times New Roman" w:cs="Times New Roman"/>
          <w:sz w:val="24"/>
          <w:szCs w:val="24"/>
        </w:rPr>
        <w:t xml:space="preserve">. </w:t>
      </w:r>
      <w:r w:rsidR="000218D3">
        <w:rPr>
          <w:rFonts w:ascii="Times New Roman" w:hAnsi="Times New Roman" w:cs="Times New Roman"/>
          <w:sz w:val="24"/>
          <w:szCs w:val="24"/>
        </w:rPr>
        <w:t>Подрядчик обязан с</w:t>
      </w:r>
      <w:r w:rsidRPr="00210704">
        <w:rPr>
          <w:rFonts w:ascii="Times New Roman" w:hAnsi="Times New Roman" w:cs="Times New Roman"/>
          <w:sz w:val="24"/>
          <w:szCs w:val="24"/>
        </w:rPr>
        <w:t>облюдать требования Регламента о взаимодействии ПАО «</w:t>
      </w:r>
      <w:r w:rsidR="00DC2D10">
        <w:rPr>
          <w:rFonts w:ascii="Times New Roman" w:hAnsi="Times New Roman" w:cs="Times New Roman"/>
          <w:sz w:val="24"/>
          <w:szCs w:val="24"/>
        </w:rPr>
        <w:t>Россети Центр</w:t>
      </w:r>
      <w:r w:rsidRPr="00210704">
        <w:rPr>
          <w:rFonts w:ascii="Times New Roman" w:hAnsi="Times New Roman" w:cs="Times New Roman"/>
          <w:sz w:val="24"/>
          <w:szCs w:val="24"/>
        </w:rPr>
        <w:t>» и ПАО «</w:t>
      </w:r>
      <w:r w:rsidR="00DC2D10">
        <w:rPr>
          <w:rFonts w:ascii="Times New Roman" w:hAnsi="Times New Roman" w:cs="Times New Roman"/>
          <w:sz w:val="24"/>
          <w:szCs w:val="24"/>
        </w:rPr>
        <w:t>Россети Центр и Приволжье</w:t>
      </w:r>
      <w:r w:rsidRPr="00210704">
        <w:rPr>
          <w:rFonts w:ascii="Times New Roman" w:hAnsi="Times New Roman" w:cs="Times New Roman"/>
          <w:sz w:val="24"/>
          <w:szCs w:val="24"/>
        </w:rPr>
        <w:t>» с подрядными организациями, поставщиками оборудования и материалов в условиях установления режима повышенной готовности и режима чрезвычайной ситуации, обеспечивающих соблюдение мер индивидуальной защиты работников, обеспечить запрет допуска работников данных организаций с незамедлительным отстранением их от выполнения работ.</w:t>
      </w:r>
    </w:p>
    <w:p w:rsidR="006B60A8" w:rsidRDefault="006B60A8" w:rsidP="00210704">
      <w:pPr>
        <w:widowControl w:val="0"/>
        <w:shd w:val="clear" w:color="auto" w:fill="FFFFFF"/>
        <w:spacing w:after="0" w:line="240" w:lineRule="auto"/>
        <w:ind w:firstLine="709"/>
        <w:jc w:val="both"/>
        <w:rPr>
          <w:rFonts w:ascii="Times New Roman" w:hAnsi="Times New Roman" w:cs="Times New Roman"/>
          <w:sz w:val="24"/>
          <w:szCs w:val="24"/>
        </w:rPr>
      </w:pPr>
    </w:p>
    <w:p w:rsidR="002A7D23" w:rsidRPr="00E626C0" w:rsidRDefault="002A7D23" w:rsidP="002A7D23">
      <w:pPr>
        <w:widowControl w:val="0"/>
        <w:spacing w:after="0" w:line="240" w:lineRule="auto"/>
        <w:ind w:right="-2"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 xml:space="preserve">Статья </w:t>
      </w:r>
      <w:r>
        <w:rPr>
          <w:rFonts w:ascii="Times New Roman" w:hAnsi="Times New Roman" w:cs="Times New Roman"/>
          <w:b/>
          <w:bCs/>
          <w:sz w:val="24"/>
          <w:szCs w:val="24"/>
        </w:rPr>
        <w:t>7</w:t>
      </w:r>
      <w:r w:rsidRPr="00E626C0">
        <w:rPr>
          <w:rFonts w:ascii="Times New Roman" w:hAnsi="Times New Roman" w:cs="Times New Roman"/>
          <w:b/>
          <w:bCs/>
          <w:sz w:val="24"/>
          <w:szCs w:val="24"/>
        </w:rPr>
        <w:t>. Обязательства Заказчика</w:t>
      </w:r>
    </w:p>
    <w:p w:rsidR="002A7D23" w:rsidRDefault="002A7D23" w:rsidP="002A7D23">
      <w:pPr>
        <w:shd w:val="clear" w:color="auto" w:fill="FFFFFF"/>
        <w:spacing w:after="0" w:line="240" w:lineRule="auto"/>
        <w:ind w:firstLine="709"/>
        <w:jc w:val="both"/>
        <w:rPr>
          <w:rFonts w:ascii="Times New Roman" w:hAnsi="Times New Roman"/>
          <w:sz w:val="24"/>
          <w:szCs w:val="24"/>
        </w:rPr>
      </w:pPr>
      <w:r>
        <w:rPr>
          <w:rFonts w:ascii="Times New Roman" w:hAnsi="Times New Roman"/>
          <w:spacing w:val="-6"/>
          <w:sz w:val="24"/>
          <w:szCs w:val="24"/>
        </w:rPr>
        <w:t>По настоящему Договору Заказчик принимает на себя обязательства:</w:t>
      </w:r>
    </w:p>
    <w:p w:rsidR="002A7D23" w:rsidRDefault="002A7D23" w:rsidP="002A7D23">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7.1. Передать Подрядчику по акту приема-передачи следующие документы необходимые для производства работ:</w:t>
      </w:r>
    </w:p>
    <w:p w:rsidR="002A7D23" w:rsidRDefault="002A7D23" w:rsidP="002A7D23">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7.1.1. Проектно-сметную документацию.</w:t>
      </w:r>
    </w:p>
    <w:p w:rsidR="002A7D23" w:rsidRPr="001A5369" w:rsidRDefault="002A7D23" w:rsidP="002A7D2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sz w:val="24"/>
          <w:szCs w:val="24"/>
        </w:rPr>
        <w:t>срок: в течение 2 (двух) календарных дней с момента заключения договора подряда.</w:t>
      </w:r>
    </w:p>
    <w:p w:rsidR="002A7D23" w:rsidRPr="003726D3" w:rsidRDefault="002A7D23" w:rsidP="002A7D23">
      <w:pPr>
        <w:widowControl w:val="0"/>
        <w:pBdr>
          <w:top w:val="nil"/>
          <w:left w:val="nil"/>
          <w:bottom w:val="nil"/>
          <w:right w:val="nil"/>
          <w:between w:val="nil"/>
          <w:bar w:val="nil"/>
        </w:pBdr>
        <w:shd w:val="clear" w:color="auto" w:fill="FFFFFF"/>
        <w:spacing w:after="0" w:line="240" w:lineRule="auto"/>
        <w:ind w:firstLine="709"/>
        <w:jc w:val="both"/>
        <w:rPr>
          <w:rFonts w:ascii="Times New Roman" w:hAnsi="Times New Roman" w:cs="Times New Roman"/>
          <w:b/>
          <w:sz w:val="24"/>
          <w:szCs w:val="24"/>
        </w:rPr>
      </w:pPr>
      <w:r w:rsidRPr="003726D3">
        <w:rPr>
          <w:rFonts w:ascii="Times New Roman" w:hAnsi="Times New Roman" w:cs="Times New Roman"/>
          <w:sz w:val="24"/>
          <w:szCs w:val="24"/>
        </w:rPr>
        <w:t>7.2. Передать Подрядчику по Акту приема-передачи, подписанному Подрядчиком и Заказчиком, на период выполнения работ, предусмотренных настоящим Договором, строительную площадку, (земельный участок, оформленный в соответствии с нормами действующего законодательства), пригодную для осуществления работ в объемах, обеспечивающих выполнение работ согласно Графику выполнения Работ (Приложение 2 к настоящему Договору).</w:t>
      </w:r>
    </w:p>
    <w:p w:rsidR="002A7D23" w:rsidRPr="00E626C0" w:rsidRDefault="002A7D23" w:rsidP="002A7D23">
      <w:pPr>
        <w:widowControl w:val="0"/>
        <w:shd w:val="clear" w:color="auto" w:fill="FFFFFF"/>
        <w:spacing w:after="0" w:line="240" w:lineRule="auto"/>
        <w:ind w:firstLine="709"/>
        <w:jc w:val="both"/>
        <w:rPr>
          <w:rFonts w:ascii="Times New Roman" w:hAnsi="Times New Roman" w:cs="Times New Roman"/>
          <w:spacing w:val="-8"/>
          <w:sz w:val="24"/>
          <w:szCs w:val="24"/>
        </w:rPr>
      </w:pPr>
      <w:r w:rsidRPr="003726D3">
        <w:rPr>
          <w:rFonts w:ascii="Times New Roman" w:hAnsi="Times New Roman" w:cs="Times New Roman"/>
          <w:sz w:val="24"/>
          <w:szCs w:val="24"/>
        </w:rPr>
        <w:t xml:space="preserve">7.3. </w:t>
      </w:r>
      <w:r w:rsidRPr="003726D3">
        <w:rPr>
          <w:rFonts w:ascii="Times New Roman" w:hAnsi="Times New Roman" w:cs="Times New Roman"/>
          <w:spacing w:val="-8"/>
          <w:sz w:val="24"/>
          <w:szCs w:val="24"/>
        </w:rPr>
        <w:t>Указать места для складирования избыточного грунта и строительного мусора.</w:t>
      </w:r>
    </w:p>
    <w:p w:rsidR="002A7D23" w:rsidRPr="00E626C0" w:rsidRDefault="002A7D23" w:rsidP="002A7D2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Pr="00E626C0">
        <w:rPr>
          <w:rFonts w:ascii="Times New Roman" w:hAnsi="Times New Roman" w:cs="Times New Roman"/>
          <w:sz w:val="24"/>
          <w:szCs w:val="24"/>
        </w:rPr>
        <w:t>.</w:t>
      </w:r>
      <w:r>
        <w:rPr>
          <w:rFonts w:ascii="Times New Roman" w:hAnsi="Times New Roman" w:cs="Times New Roman"/>
          <w:sz w:val="24"/>
          <w:szCs w:val="24"/>
        </w:rPr>
        <w:t>4</w:t>
      </w:r>
      <w:r w:rsidRPr="00E626C0">
        <w:rPr>
          <w:rFonts w:ascii="Times New Roman" w:hAnsi="Times New Roman" w:cs="Times New Roman"/>
          <w:sz w:val="24"/>
          <w:szCs w:val="24"/>
        </w:rPr>
        <w:t>. Производить приемку и оплату работ, услуг, выполненных Подрядчиком, в порядке, предусмотренном настоящим Договором.</w:t>
      </w:r>
    </w:p>
    <w:p w:rsidR="002A7D23" w:rsidRDefault="002A7D23" w:rsidP="002A7D2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Pr="00E626C0">
        <w:rPr>
          <w:rFonts w:ascii="Times New Roman" w:hAnsi="Times New Roman" w:cs="Times New Roman"/>
          <w:sz w:val="24"/>
          <w:szCs w:val="24"/>
        </w:rPr>
        <w:t>.</w:t>
      </w:r>
      <w:r>
        <w:rPr>
          <w:rFonts w:ascii="Times New Roman" w:hAnsi="Times New Roman" w:cs="Times New Roman"/>
          <w:sz w:val="24"/>
          <w:szCs w:val="24"/>
        </w:rPr>
        <w:t>5</w:t>
      </w:r>
      <w:r w:rsidRPr="00E626C0">
        <w:rPr>
          <w:rFonts w:ascii="Times New Roman" w:hAnsi="Times New Roman" w:cs="Times New Roman"/>
          <w:sz w:val="24"/>
          <w:szCs w:val="24"/>
        </w:rPr>
        <w:t xml:space="preserve">. Назначить </w:t>
      </w:r>
      <w:r>
        <w:rPr>
          <w:rFonts w:ascii="Times New Roman" w:hAnsi="Times New Roman" w:cs="Times New Roman"/>
          <w:sz w:val="24"/>
          <w:szCs w:val="24"/>
        </w:rPr>
        <w:t xml:space="preserve">путем издания приказа </w:t>
      </w:r>
      <w:r w:rsidRPr="00E626C0">
        <w:rPr>
          <w:rFonts w:ascii="Times New Roman" w:hAnsi="Times New Roman" w:cs="Times New Roman"/>
          <w:sz w:val="24"/>
          <w:szCs w:val="24"/>
        </w:rPr>
        <w:t xml:space="preserve">своих представителей на Объекте, которые от его имени совместно с Подрядчиком будут осуществлять приемку работ, строительный контроль за выполнением и качеством работ, а также производить проверку соответствия используемых Подрядчиком материалов и оборудования условиям настоящего Договора и </w:t>
      </w:r>
      <w:r w:rsidRPr="00E626C0">
        <w:rPr>
          <w:rFonts w:ascii="Times New Roman" w:hAnsi="Times New Roman" w:cs="Times New Roman"/>
          <w:sz w:val="24"/>
          <w:szCs w:val="24"/>
        </w:rPr>
        <w:lastRenderedPageBreak/>
        <w:t>Проектной документации, не вмешиваясь в оперативно-хозяйственную деятельность Подрядчика в течение 10 (десяти) дней со дня подписания настоящего Договора.</w:t>
      </w:r>
    </w:p>
    <w:p w:rsidR="002A7D23" w:rsidRPr="00F10073" w:rsidRDefault="002A7D23" w:rsidP="002A7D2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F10073">
        <w:rPr>
          <w:rFonts w:ascii="Times New Roman" w:hAnsi="Times New Roman" w:cs="Times New Roman"/>
          <w:sz w:val="24"/>
          <w:szCs w:val="24"/>
        </w:rPr>
        <w:t>Заказчик в течение 15 (</w:t>
      </w:r>
      <w:r w:rsidRPr="00933242">
        <w:rPr>
          <w:rFonts w:ascii="Times New Roman" w:hAnsi="Times New Roman" w:cs="Times New Roman"/>
          <w:sz w:val="24"/>
          <w:szCs w:val="24"/>
        </w:rPr>
        <w:t>пятнадцати</w:t>
      </w:r>
      <w:r w:rsidRPr="00F10073">
        <w:rPr>
          <w:rFonts w:ascii="Times New Roman" w:hAnsi="Times New Roman" w:cs="Times New Roman"/>
          <w:sz w:val="24"/>
          <w:szCs w:val="24"/>
        </w:rPr>
        <w:t>) дней со дня подписания настоящего Договора передает Подрядчику информацию по уполномоченному представителю Исполнителя по строительному контролю на Объекте.</w:t>
      </w:r>
    </w:p>
    <w:p w:rsidR="002A7D23" w:rsidRPr="00E626C0" w:rsidRDefault="002A7D23" w:rsidP="002A7D2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Представители Заказчика</w:t>
      </w:r>
      <w:r>
        <w:rPr>
          <w:rFonts w:ascii="Times New Roman" w:hAnsi="Times New Roman" w:cs="Times New Roman"/>
          <w:sz w:val="24"/>
          <w:szCs w:val="24"/>
        </w:rPr>
        <w:t>,</w:t>
      </w:r>
      <w:r w:rsidRPr="00E626C0">
        <w:rPr>
          <w:rFonts w:ascii="Times New Roman" w:hAnsi="Times New Roman" w:cs="Times New Roman"/>
          <w:sz w:val="24"/>
          <w:szCs w:val="24"/>
        </w:rPr>
        <w:t xml:space="preserve"> </w:t>
      </w:r>
      <w:r>
        <w:rPr>
          <w:rFonts w:ascii="Times New Roman" w:hAnsi="Times New Roman" w:cs="Times New Roman"/>
          <w:sz w:val="24"/>
          <w:szCs w:val="24"/>
        </w:rPr>
        <w:t>уполномоченные представители Исполнителя по строительному контролю</w:t>
      </w:r>
      <w:r w:rsidRPr="00E626C0">
        <w:rPr>
          <w:rFonts w:ascii="Times New Roman" w:hAnsi="Times New Roman" w:cs="Times New Roman"/>
          <w:sz w:val="24"/>
          <w:szCs w:val="24"/>
        </w:rPr>
        <w:t xml:space="preserve"> имеют право беспрепятственного доступа ко всем видам работ в любое время в течение всего периода осуществления работ.</w:t>
      </w:r>
    </w:p>
    <w:p w:rsidR="002A7D23" w:rsidRPr="00E626C0" w:rsidRDefault="002A7D23" w:rsidP="002A7D2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Заказчик в целях осуществления контроля и надзора за выполнением работ по настоящему Договору вправе:</w:t>
      </w:r>
    </w:p>
    <w:p w:rsidR="002A7D23" w:rsidRPr="00E626C0" w:rsidRDefault="002A7D23" w:rsidP="002A7D2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 заключать договоры на оказание услуг по </w:t>
      </w:r>
      <w:r>
        <w:rPr>
          <w:rFonts w:ascii="Times New Roman" w:hAnsi="Times New Roman" w:cs="Times New Roman"/>
          <w:sz w:val="24"/>
          <w:szCs w:val="24"/>
        </w:rPr>
        <w:t xml:space="preserve">строительному </w:t>
      </w:r>
      <w:r w:rsidRPr="00E626C0">
        <w:rPr>
          <w:rFonts w:ascii="Times New Roman" w:hAnsi="Times New Roman" w:cs="Times New Roman"/>
          <w:sz w:val="24"/>
          <w:szCs w:val="24"/>
        </w:rPr>
        <w:t xml:space="preserve">контролю за ходом и качеством выполняемых работ с инженерными организациями; </w:t>
      </w:r>
    </w:p>
    <w:p w:rsidR="002A7D23" w:rsidRPr="00E626C0" w:rsidRDefault="002A7D23" w:rsidP="002A7D2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 привлекать для осуществления контроля лиц, осуществлявших разработку </w:t>
      </w:r>
      <w:r>
        <w:rPr>
          <w:rFonts w:ascii="Times New Roman" w:hAnsi="Times New Roman" w:cs="Times New Roman"/>
          <w:sz w:val="24"/>
          <w:szCs w:val="24"/>
        </w:rPr>
        <w:t xml:space="preserve">рабочей </w:t>
      </w:r>
      <w:r w:rsidRPr="00E626C0">
        <w:rPr>
          <w:rFonts w:ascii="Times New Roman" w:hAnsi="Times New Roman" w:cs="Times New Roman"/>
          <w:sz w:val="24"/>
          <w:szCs w:val="24"/>
        </w:rPr>
        <w:t xml:space="preserve">документации, для проверки соответствия ей выполняемых работ. </w:t>
      </w:r>
    </w:p>
    <w:p w:rsidR="002A7D23" w:rsidRPr="00E626C0" w:rsidRDefault="002A7D23" w:rsidP="002A7D2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Pr="00E626C0">
        <w:rPr>
          <w:rFonts w:ascii="Times New Roman" w:hAnsi="Times New Roman" w:cs="Times New Roman"/>
          <w:sz w:val="24"/>
          <w:szCs w:val="24"/>
        </w:rPr>
        <w:t>.</w:t>
      </w:r>
      <w:r>
        <w:rPr>
          <w:rFonts w:ascii="Times New Roman" w:hAnsi="Times New Roman" w:cs="Times New Roman"/>
          <w:sz w:val="24"/>
          <w:szCs w:val="24"/>
        </w:rPr>
        <w:t>6</w:t>
      </w:r>
      <w:r w:rsidRPr="00E626C0">
        <w:rPr>
          <w:rFonts w:ascii="Times New Roman" w:hAnsi="Times New Roman" w:cs="Times New Roman"/>
          <w:sz w:val="24"/>
          <w:szCs w:val="24"/>
        </w:rPr>
        <w:t>. Осуществлять экологический контроль за соблюдением Подрядчиком требований и мероприятий по охране окружающей среды.</w:t>
      </w:r>
    </w:p>
    <w:p w:rsidR="002A7D23" w:rsidRPr="00E626C0" w:rsidRDefault="002A7D23" w:rsidP="002A7D23">
      <w:pPr>
        <w:widowControl w:val="0"/>
        <w:shd w:val="clear" w:color="auto" w:fill="FFFFFF"/>
        <w:spacing w:after="0" w:line="240" w:lineRule="auto"/>
        <w:ind w:firstLine="709"/>
        <w:jc w:val="both"/>
        <w:rPr>
          <w:rFonts w:ascii="Times New Roman" w:hAnsi="Times New Roman" w:cs="Times New Roman"/>
          <w:b/>
          <w:bCs/>
          <w:i/>
          <w:iCs/>
          <w:sz w:val="24"/>
          <w:szCs w:val="24"/>
        </w:rPr>
      </w:pPr>
      <w:r>
        <w:rPr>
          <w:rFonts w:ascii="Times New Roman" w:hAnsi="Times New Roman" w:cs="Times New Roman"/>
          <w:sz w:val="24"/>
          <w:szCs w:val="24"/>
        </w:rPr>
        <w:t>7</w:t>
      </w:r>
      <w:r w:rsidRPr="00E626C0">
        <w:rPr>
          <w:rFonts w:ascii="Times New Roman" w:hAnsi="Times New Roman" w:cs="Times New Roman"/>
          <w:sz w:val="24"/>
          <w:szCs w:val="24"/>
        </w:rPr>
        <w:t>.</w:t>
      </w:r>
      <w:r>
        <w:rPr>
          <w:rFonts w:ascii="Times New Roman" w:hAnsi="Times New Roman" w:cs="Times New Roman"/>
          <w:sz w:val="24"/>
          <w:szCs w:val="24"/>
        </w:rPr>
        <w:t>7</w:t>
      </w:r>
      <w:r w:rsidRPr="00E626C0">
        <w:rPr>
          <w:rFonts w:ascii="Times New Roman" w:hAnsi="Times New Roman" w:cs="Times New Roman"/>
          <w:sz w:val="24"/>
          <w:szCs w:val="24"/>
        </w:rPr>
        <w:t>.</w:t>
      </w:r>
      <w:r w:rsidRPr="00E626C0">
        <w:rPr>
          <w:rFonts w:ascii="Times New Roman" w:hAnsi="Times New Roman" w:cs="Times New Roman"/>
          <w:spacing w:val="-4"/>
          <w:sz w:val="24"/>
          <w:szCs w:val="24"/>
        </w:rPr>
        <w:t xml:space="preserve"> Осуществлять проведение проверок (плановых и внеплановых) исполнения Подрядчиком Требований к организации охраны, предусмотренных в</w:t>
      </w:r>
      <w:r>
        <w:rPr>
          <w:rFonts w:ascii="Times New Roman" w:hAnsi="Times New Roman" w:cs="Times New Roman"/>
          <w:spacing w:val="-4"/>
          <w:sz w:val="24"/>
          <w:szCs w:val="24"/>
        </w:rPr>
        <w:t xml:space="preserve"> </w:t>
      </w:r>
      <w:r w:rsidRPr="00E626C0">
        <w:rPr>
          <w:rFonts w:ascii="Times New Roman" w:hAnsi="Times New Roman" w:cs="Times New Roman"/>
          <w:spacing w:val="-4"/>
          <w:sz w:val="24"/>
          <w:szCs w:val="24"/>
        </w:rPr>
        <w:t xml:space="preserve">Приложении </w:t>
      </w:r>
      <w:r w:rsidR="007E4950">
        <w:rPr>
          <w:rFonts w:ascii="Times New Roman" w:hAnsi="Times New Roman" w:cs="Times New Roman"/>
          <w:spacing w:val="-4"/>
          <w:sz w:val="24"/>
          <w:szCs w:val="24"/>
        </w:rPr>
        <w:t>8</w:t>
      </w:r>
      <w:r w:rsidRPr="00E626C0">
        <w:rPr>
          <w:rFonts w:ascii="Times New Roman" w:hAnsi="Times New Roman" w:cs="Times New Roman"/>
          <w:spacing w:val="-4"/>
          <w:sz w:val="24"/>
          <w:szCs w:val="24"/>
        </w:rPr>
        <w:t xml:space="preserve"> к настоящему Договору.</w:t>
      </w:r>
    </w:p>
    <w:p w:rsidR="002A7D23" w:rsidRPr="00E626C0" w:rsidRDefault="002A7D23" w:rsidP="002A7D2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Pr="00E626C0">
        <w:rPr>
          <w:rFonts w:ascii="Times New Roman" w:hAnsi="Times New Roman" w:cs="Times New Roman"/>
          <w:sz w:val="24"/>
          <w:szCs w:val="24"/>
        </w:rPr>
        <w:t>.</w:t>
      </w:r>
      <w:r>
        <w:rPr>
          <w:rFonts w:ascii="Times New Roman" w:hAnsi="Times New Roman" w:cs="Times New Roman"/>
          <w:sz w:val="24"/>
          <w:szCs w:val="24"/>
        </w:rPr>
        <w:t>8</w:t>
      </w:r>
      <w:r w:rsidRPr="00E626C0">
        <w:rPr>
          <w:rFonts w:ascii="Times New Roman" w:hAnsi="Times New Roman" w:cs="Times New Roman"/>
          <w:sz w:val="24"/>
          <w:szCs w:val="24"/>
        </w:rPr>
        <w:t>. Осуществлять проверку готовности Подрядчика</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к выполнению строительно-монтажных работ на Объекте в </w:t>
      </w:r>
      <w:r w:rsidRPr="0078522C">
        <w:rPr>
          <w:rFonts w:ascii="Times New Roman" w:hAnsi="Times New Roman" w:cs="Times New Roman"/>
          <w:sz w:val="24"/>
          <w:szCs w:val="24"/>
        </w:rPr>
        <w:t xml:space="preserve">соответствии с Порядком проверки готовности подрядной организации к выполнению строительно-монтажных работ на объектах Заказчика (Приложение </w:t>
      </w:r>
      <w:r>
        <w:rPr>
          <w:rFonts w:ascii="Times New Roman" w:hAnsi="Times New Roman" w:cs="Times New Roman"/>
          <w:sz w:val="24"/>
          <w:szCs w:val="24"/>
        </w:rPr>
        <w:t>5</w:t>
      </w:r>
      <w:r w:rsidRPr="0078522C">
        <w:rPr>
          <w:rFonts w:ascii="Times New Roman" w:hAnsi="Times New Roman" w:cs="Times New Roman"/>
          <w:sz w:val="24"/>
          <w:szCs w:val="24"/>
        </w:rPr>
        <w:t xml:space="preserve"> к Договору).</w:t>
      </w:r>
    </w:p>
    <w:p w:rsidR="002A7D23" w:rsidRPr="00E626C0" w:rsidRDefault="002A7D23" w:rsidP="002A7D2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Pr="00E626C0">
        <w:rPr>
          <w:rFonts w:ascii="Times New Roman" w:hAnsi="Times New Roman" w:cs="Times New Roman"/>
          <w:sz w:val="24"/>
          <w:szCs w:val="24"/>
        </w:rPr>
        <w:t>.</w:t>
      </w:r>
      <w:r>
        <w:rPr>
          <w:rFonts w:ascii="Times New Roman" w:hAnsi="Times New Roman" w:cs="Times New Roman"/>
          <w:sz w:val="24"/>
          <w:szCs w:val="24"/>
        </w:rPr>
        <w:t>9</w:t>
      </w:r>
      <w:r w:rsidRPr="00E626C0">
        <w:rPr>
          <w:rFonts w:ascii="Times New Roman" w:hAnsi="Times New Roman" w:cs="Times New Roman"/>
          <w:sz w:val="24"/>
          <w:szCs w:val="24"/>
        </w:rPr>
        <w:t>. Обеспечить Подрядчику допуск на действующие объекты электросетевого хозяйства для производства работ проводимых по настоящему Договору. Обеспечить необходимые отключения действующих электроустановок на время производства работ в соответствии с согласованным сторонами графиком отключений.</w:t>
      </w:r>
    </w:p>
    <w:p w:rsidR="002A7D23" w:rsidRPr="00E626C0" w:rsidRDefault="002A7D23" w:rsidP="002A7D2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Pr="00E626C0">
        <w:rPr>
          <w:rFonts w:ascii="Times New Roman" w:hAnsi="Times New Roman" w:cs="Times New Roman"/>
          <w:sz w:val="24"/>
          <w:szCs w:val="24"/>
        </w:rPr>
        <w:t>.</w:t>
      </w:r>
      <w:r>
        <w:rPr>
          <w:rFonts w:ascii="Times New Roman" w:hAnsi="Times New Roman" w:cs="Times New Roman"/>
          <w:sz w:val="24"/>
          <w:szCs w:val="24"/>
        </w:rPr>
        <w:t>10</w:t>
      </w:r>
      <w:r w:rsidRPr="00E626C0">
        <w:rPr>
          <w:rFonts w:ascii="Times New Roman" w:hAnsi="Times New Roman" w:cs="Times New Roman"/>
          <w:sz w:val="24"/>
          <w:szCs w:val="24"/>
        </w:rPr>
        <w:t>. При необходимости, содействовать Подрядчику в получении</w:t>
      </w:r>
      <w:r>
        <w:rPr>
          <w:rFonts w:ascii="Times New Roman" w:hAnsi="Times New Roman" w:cs="Times New Roman"/>
          <w:sz w:val="24"/>
          <w:szCs w:val="24"/>
        </w:rPr>
        <w:t xml:space="preserve"> </w:t>
      </w:r>
      <w:r w:rsidRPr="00E626C0">
        <w:rPr>
          <w:rFonts w:ascii="Times New Roman" w:hAnsi="Times New Roman" w:cs="Times New Roman"/>
          <w:sz w:val="24"/>
          <w:szCs w:val="24"/>
        </w:rPr>
        <w:t>предусмотренных действующим законодательством Российской Федерации документов, разрешающих вырубку леса под строительство.</w:t>
      </w:r>
    </w:p>
    <w:p w:rsidR="002A7D23" w:rsidRPr="00E626C0" w:rsidRDefault="002A7D23" w:rsidP="002A7D23">
      <w:pPr>
        <w:widowControl w:val="0"/>
        <w:shd w:val="clear" w:color="auto" w:fill="FFFFFF"/>
        <w:spacing w:after="0" w:line="240" w:lineRule="auto"/>
        <w:ind w:firstLine="709"/>
        <w:jc w:val="both"/>
        <w:rPr>
          <w:rFonts w:ascii="Times New Roman" w:hAnsi="Times New Roman" w:cs="Times New Roman"/>
          <w:i/>
          <w:iCs/>
          <w:sz w:val="24"/>
          <w:szCs w:val="24"/>
        </w:rPr>
      </w:pPr>
      <w:r>
        <w:rPr>
          <w:rFonts w:ascii="Times New Roman" w:hAnsi="Times New Roman" w:cs="Times New Roman"/>
          <w:sz w:val="24"/>
          <w:szCs w:val="24"/>
        </w:rPr>
        <w:t>7</w:t>
      </w:r>
      <w:r w:rsidRPr="00E626C0">
        <w:rPr>
          <w:rFonts w:ascii="Times New Roman" w:hAnsi="Times New Roman" w:cs="Times New Roman"/>
          <w:sz w:val="24"/>
          <w:szCs w:val="24"/>
        </w:rPr>
        <w:t>.</w:t>
      </w:r>
      <w:r>
        <w:rPr>
          <w:rFonts w:ascii="Times New Roman" w:hAnsi="Times New Roman" w:cs="Times New Roman"/>
          <w:sz w:val="24"/>
          <w:szCs w:val="24"/>
        </w:rPr>
        <w:t>11</w:t>
      </w:r>
      <w:r w:rsidRPr="00E626C0">
        <w:rPr>
          <w:rFonts w:ascii="Times New Roman" w:hAnsi="Times New Roman" w:cs="Times New Roman"/>
          <w:sz w:val="24"/>
          <w:szCs w:val="24"/>
        </w:rPr>
        <w:t>. Не позднее 10 (десяти) дней со дня подписания акта приема-передачи временных титульных зданий и сооружений Заказчику заключить с Подрядчиком договор аренды принятых временных титульных</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зданий и сооружений. </w:t>
      </w:r>
    </w:p>
    <w:p w:rsidR="002A7D23" w:rsidRDefault="002A7D23" w:rsidP="002A7D2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Pr="00E626C0">
        <w:rPr>
          <w:rFonts w:ascii="Times New Roman" w:hAnsi="Times New Roman" w:cs="Times New Roman"/>
          <w:sz w:val="24"/>
          <w:szCs w:val="24"/>
        </w:rPr>
        <w:t>.1</w:t>
      </w:r>
      <w:r>
        <w:rPr>
          <w:rFonts w:ascii="Times New Roman" w:hAnsi="Times New Roman" w:cs="Times New Roman"/>
          <w:sz w:val="24"/>
          <w:szCs w:val="24"/>
        </w:rPr>
        <w:t>2</w:t>
      </w:r>
      <w:r w:rsidRPr="00E626C0">
        <w:rPr>
          <w:rFonts w:ascii="Times New Roman" w:hAnsi="Times New Roman" w:cs="Times New Roman"/>
          <w:sz w:val="24"/>
          <w:szCs w:val="24"/>
        </w:rPr>
        <w:t>. Выполнить в полном объеме все свои обязательства, предусмотренные в других разделах настоящего Договора.</w:t>
      </w:r>
    </w:p>
    <w:p w:rsidR="000218D3" w:rsidRDefault="000218D3" w:rsidP="000218D3">
      <w:pPr>
        <w:widowControl w:val="0"/>
        <w:shd w:val="clear" w:color="auto" w:fill="FFFFFF"/>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7.</w:t>
      </w:r>
      <w:r w:rsidR="00210704">
        <w:rPr>
          <w:rFonts w:ascii="Times New Roman" w:hAnsi="Times New Roman" w:cs="Times New Roman"/>
          <w:sz w:val="24"/>
          <w:szCs w:val="24"/>
        </w:rPr>
        <w:t>13.</w:t>
      </w:r>
      <w:r>
        <w:rPr>
          <w:rFonts w:ascii="Times New Roman" w:hAnsi="Times New Roman" w:cs="Times New Roman"/>
          <w:sz w:val="24"/>
          <w:szCs w:val="24"/>
        </w:rPr>
        <w:t xml:space="preserve"> </w:t>
      </w:r>
      <w:r w:rsidRPr="000218D3">
        <w:rPr>
          <w:rFonts w:ascii="Times New Roman" w:hAnsi="Times New Roman" w:cs="Times New Roman"/>
          <w:bCs/>
          <w:sz w:val="24"/>
          <w:szCs w:val="24"/>
        </w:rPr>
        <w:t xml:space="preserve">При несоблюдении </w:t>
      </w:r>
      <w:r w:rsidRPr="000218D3">
        <w:rPr>
          <w:rFonts w:ascii="Times New Roman" w:hAnsi="Times New Roman" w:cs="Times New Roman"/>
          <w:bCs/>
          <w:iCs/>
          <w:sz w:val="24"/>
          <w:szCs w:val="24"/>
        </w:rPr>
        <w:t>Подрядчиком</w:t>
      </w:r>
      <w:r w:rsidRPr="000218D3">
        <w:rPr>
          <w:rFonts w:ascii="Times New Roman" w:hAnsi="Times New Roman" w:cs="Times New Roman"/>
          <w:bCs/>
          <w:sz w:val="24"/>
          <w:szCs w:val="24"/>
        </w:rPr>
        <w:t xml:space="preserve"> обязанностей, установленных п. 6.</w:t>
      </w:r>
      <w:r>
        <w:rPr>
          <w:rFonts w:ascii="Times New Roman" w:hAnsi="Times New Roman" w:cs="Times New Roman"/>
          <w:bCs/>
          <w:sz w:val="24"/>
          <w:szCs w:val="24"/>
        </w:rPr>
        <w:t>3</w:t>
      </w:r>
      <w:r w:rsidR="007E4950">
        <w:rPr>
          <w:rFonts w:ascii="Times New Roman" w:hAnsi="Times New Roman" w:cs="Times New Roman"/>
          <w:bCs/>
          <w:sz w:val="24"/>
          <w:szCs w:val="24"/>
        </w:rPr>
        <w:t>7</w:t>
      </w:r>
      <w:r w:rsidRPr="000218D3">
        <w:rPr>
          <w:rFonts w:ascii="Times New Roman" w:hAnsi="Times New Roman" w:cs="Times New Roman"/>
          <w:bCs/>
          <w:sz w:val="24"/>
          <w:szCs w:val="24"/>
        </w:rPr>
        <w:t>. настоящего Договора, обеспечить запрет допуска работников Подрядчика с незамедлительным отстранением их от выполнения работ</w:t>
      </w:r>
      <w:r w:rsidR="00CF4E28">
        <w:rPr>
          <w:rFonts w:ascii="Times New Roman" w:hAnsi="Times New Roman" w:cs="Times New Roman"/>
          <w:bCs/>
          <w:sz w:val="24"/>
          <w:szCs w:val="24"/>
        </w:rPr>
        <w:t>.</w:t>
      </w:r>
    </w:p>
    <w:p w:rsidR="006B60A8" w:rsidRDefault="006B60A8" w:rsidP="000218D3">
      <w:pPr>
        <w:widowControl w:val="0"/>
        <w:shd w:val="clear" w:color="auto" w:fill="FFFFFF"/>
        <w:spacing w:after="0" w:line="240" w:lineRule="auto"/>
        <w:ind w:firstLine="709"/>
        <w:jc w:val="both"/>
        <w:rPr>
          <w:rFonts w:ascii="Times New Roman" w:hAnsi="Times New Roman" w:cs="Times New Roman"/>
          <w:bCs/>
          <w:sz w:val="24"/>
          <w:szCs w:val="24"/>
        </w:rPr>
      </w:pPr>
    </w:p>
    <w:p w:rsidR="002A7D23" w:rsidRPr="00E626C0" w:rsidRDefault="002A7D23" w:rsidP="002A7D23">
      <w:pPr>
        <w:widowControl w:val="0"/>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РАЗДЕЛ I</w:t>
      </w:r>
      <w:r w:rsidRPr="00E626C0">
        <w:rPr>
          <w:rFonts w:ascii="Times New Roman" w:hAnsi="Times New Roman" w:cs="Times New Roman"/>
          <w:b/>
          <w:bCs/>
          <w:sz w:val="24"/>
          <w:szCs w:val="24"/>
          <w:lang w:val="en-US"/>
        </w:rPr>
        <w:t>II</w:t>
      </w:r>
      <w:r w:rsidRPr="00E626C0">
        <w:rPr>
          <w:rFonts w:ascii="Times New Roman" w:hAnsi="Times New Roman" w:cs="Times New Roman"/>
          <w:b/>
          <w:bCs/>
          <w:sz w:val="24"/>
          <w:szCs w:val="24"/>
        </w:rPr>
        <w:t>. ОРГАНИЗАЦИЯ РАБОТ</w:t>
      </w:r>
    </w:p>
    <w:p w:rsidR="002A7D23" w:rsidRPr="00E626C0" w:rsidRDefault="002A7D23" w:rsidP="002A7D23">
      <w:pPr>
        <w:widowControl w:val="0"/>
        <w:shd w:val="clear" w:color="auto" w:fill="FFFFFF"/>
        <w:tabs>
          <w:tab w:val="left" w:pos="425"/>
        </w:tabs>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 xml:space="preserve">Статья </w:t>
      </w:r>
      <w:r>
        <w:rPr>
          <w:rFonts w:ascii="Times New Roman" w:hAnsi="Times New Roman" w:cs="Times New Roman"/>
          <w:b/>
          <w:bCs/>
          <w:sz w:val="24"/>
          <w:szCs w:val="24"/>
        </w:rPr>
        <w:t>8</w:t>
      </w:r>
      <w:r w:rsidRPr="00E626C0">
        <w:rPr>
          <w:rFonts w:ascii="Times New Roman" w:hAnsi="Times New Roman" w:cs="Times New Roman"/>
          <w:b/>
          <w:bCs/>
          <w:sz w:val="24"/>
          <w:szCs w:val="24"/>
        </w:rPr>
        <w:t>. Порядок осуществления строительных работ</w:t>
      </w:r>
    </w:p>
    <w:p w:rsidR="002A7D23" w:rsidRPr="00E626C0" w:rsidRDefault="002A7D23" w:rsidP="002A7D2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Pr="00E626C0">
        <w:rPr>
          <w:rFonts w:ascii="Times New Roman" w:hAnsi="Times New Roman" w:cs="Times New Roman"/>
          <w:sz w:val="24"/>
          <w:szCs w:val="24"/>
        </w:rPr>
        <w:t>.1. Подрядчик ведет общий журнал работ, специальные журналы работ, журнал учета выполненных строительно-монтажных работ в которых отражается весь ход производства работ, а также все факты и обстоятельства, связанные с производством работ, имеющие значение для взаимоотношений Заказчика и Подрядчика.</w:t>
      </w:r>
    </w:p>
    <w:p w:rsidR="002A7D23" w:rsidRPr="00E626C0" w:rsidRDefault="002A7D23" w:rsidP="002A7D2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Заказчик проверяет и своей подписью подтверждает записи в общем журнале работ. Если Заказчик не удовлетворен ходом и качеством работ или записями Подрядчика, то он излагает свое мнение в общем журнале работ.</w:t>
      </w:r>
    </w:p>
    <w:p w:rsidR="002A7D23" w:rsidRPr="00E626C0" w:rsidRDefault="002A7D23" w:rsidP="002A7D2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Форма</w:t>
      </w:r>
      <w:r>
        <w:rPr>
          <w:rFonts w:ascii="Times New Roman" w:hAnsi="Times New Roman" w:cs="Times New Roman"/>
          <w:sz w:val="24"/>
          <w:szCs w:val="24"/>
        </w:rPr>
        <w:t xml:space="preserve"> </w:t>
      </w:r>
      <w:r w:rsidRPr="00E626C0">
        <w:rPr>
          <w:rFonts w:ascii="Times New Roman" w:hAnsi="Times New Roman" w:cs="Times New Roman"/>
          <w:sz w:val="24"/>
          <w:szCs w:val="24"/>
        </w:rPr>
        <w:t>общего журнала</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работ и порядок ведения общего и специальных журналов работ должны, соответствовать требованиям, указанным в приказе Федеральной службы по экологическому, технологическому и атомному надзору от 12.01.2007 № 7 «Об утверждении и введении в действие порядка ведения общего и (или) специального журнала учета выполнения работ при строительстве, реконструкции, капитальном ремонте объектов </w:t>
      </w:r>
      <w:r w:rsidRPr="00E626C0">
        <w:rPr>
          <w:rFonts w:ascii="Times New Roman" w:hAnsi="Times New Roman" w:cs="Times New Roman"/>
          <w:sz w:val="24"/>
          <w:szCs w:val="24"/>
        </w:rPr>
        <w:lastRenderedPageBreak/>
        <w:t xml:space="preserve">капитального строительства» и должна быть согласована Заказчиком и Подрядчиком в части, учитывающей особенности производства работ по Договору. </w:t>
      </w:r>
    </w:p>
    <w:p w:rsidR="002A7D23" w:rsidRPr="00E626C0" w:rsidRDefault="002A7D23" w:rsidP="002A7D2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Форма журнала учета выполненных работ должна соответствовать форм</w:t>
      </w:r>
      <w:r>
        <w:rPr>
          <w:rFonts w:ascii="Times New Roman" w:hAnsi="Times New Roman" w:cs="Times New Roman"/>
          <w:sz w:val="24"/>
          <w:szCs w:val="24"/>
        </w:rPr>
        <w:t xml:space="preserve">е </w:t>
      </w:r>
      <w:r w:rsidRPr="00E626C0">
        <w:rPr>
          <w:rFonts w:ascii="Times New Roman" w:hAnsi="Times New Roman" w:cs="Times New Roman"/>
          <w:sz w:val="24"/>
          <w:szCs w:val="24"/>
        </w:rPr>
        <w:t>КС-6а, утвержденной постановлением Госкомстата от 11.11.1999 № 1</w:t>
      </w:r>
      <w:r>
        <w:rPr>
          <w:rFonts w:ascii="Times New Roman" w:hAnsi="Times New Roman" w:cs="Times New Roman"/>
          <w:sz w:val="24"/>
          <w:szCs w:val="24"/>
        </w:rPr>
        <w:t>00 (</w:t>
      </w:r>
      <w:r w:rsidRPr="00FC315D">
        <w:rPr>
          <w:rFonts w:ascii="Times New Roman" w:hAnsi="Times New Roman" w:cs="Times New Roman"/>
          <w:sz w:val="24"/>
          <w:szCs w:val="24"/>
        </w:rPr>
        <w:t>Рекомендуемая эталонная форма. Каждая запись в журнале подписывается Подрядч</w:t>
      </w:r>
      <w:r>
        <w:rPr>
          <w:rFonts w:ascii="Times New Roman" w:hAnsi="Times New Roman" w:cs="Times New Roman"/>
          <w:sz w:val="24"/>
          <w:szCs w:val="24"/>
        </w:rPr>
        <w:t>иком и представителем Заказчика).</w:t>
      </w:r>
    </w:p>
    <w:p w:rsidR="002A7D23" w:rsidRPr="00EF2DA2" w:rsidRDefault="002A7D23" w:rsidP="002A7D2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EF2DA2">
        <w:rPr>
          <w:rFonts w:ascii="Times New Roman" w:hAnsi="Times New Roman" w:cs="Times New Roman"/>
          <w:sz w:val="24"/>
          <w:szCs w:val="24"/>
        </w:rPr>
        <w:t>Каждая запись в журналах подписывается Подрядчиком и представителем Заказчика/уполномоченного представителя исполнителя по строительному контролю.</w:t>
      </w:r>
    </w:p>
    <w:p w:rsidR="002A7D23" w:rsidRDefault="002A7D23" w:rsidP="002A7D2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EF2DA2">
        <w:rPr>
          <w:rFonts w:ascii="Times New Roman" w:hAnsi="Times New Roman" w:cs="Times New Roman"/>
          <w:sz w:val="24"/>
          <w:szCs w:val="24"/>
        </w:rPr>
        <w:t xml:space="preserve">Подрядчик одновременно с Актом приемки выполненных работ предоставляет Заказчику должным образом заверенную копию </w:t>
      </w:r>
      <w:r w:rsidRPr="00E626C0">
        <w:rPr>
          <w:rFonts w:ascii="Times New Roman" w:hAnsi="Times New Roman" w:cs="Times New Roman"/>
          <w:sz w:val="24"/>
          <w:szCs w:val="24"/>
        </w:rPr>
        <w:t>журнала учета выполненных работ</w:t>
      </w:r>
      <w:r w:rsidRPr="00EF2DA2">
        <w:rPr>
          <w:rFonts w:ascii="Times New Roman" w:hAnsi="Times New Roman" w:cs="Times New Roman"/>
          <w:sz w:val="24"/>
          <w:szCs w:val="24"/>
        </w:rPr>
        <w:t>, заполненного на отчетную дату.</w:t>
      </w:r>
    </w:p>
    <w:p w:rsidR="002A7D23" w:rsidRPr="00E626C0" w:rsidRDefault="002A7D23" w:rsidP="002A7D2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Pr="00E626C0">
        <w:rPr>
          <w:rFonts w:ascii="Times New Roman" w:hAnsi="Times New Roman" w:cs="Times New Roman"/>
          <w:sz w:val="24"/>
          <w:szCs w:val="24"/>
        </w:rPr>
        <w:t>.2. В случае если представителем Заказчика внесены в общий журнал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A7D23" w:rsidRPr="00E626C0" w:rsidRDefault="002A7D23" w:rsidP="002A7D2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Pr="00E626C0">
        <w:rPr>
          <w:rFonts w:ascii="Times New Roman" w:hAnsi="Times New Roman" w:cs="Times New Roman"/>
          <w:sz w:val="24"/>
          <w:szCs w:val="24"/>
        </w:rPr>
        <w:t>.3. Заказчик в течение 10 (десяти) дней со дня подписания настоящего Договора назначает своих представителей на объекте, которые от его имени совместно с Подрядчиком будут осуществлять приемку работ, строительный контроль</w:t>
      </w:r>
      <w:r>
        <w:rPr>
          <w:rFonts w:ascii="Times New Roman" w:hAnsi="Times New Roman" w:cs="Times New Roman"/>
          <w:sz w:val="24"/>
          <w:szCs w:val="24"/>
        </w:rPr>
        <w:t xml:space="preserve"> за их выполнением и качеством</w:t>
      </w:r>
      <w:r w:rsidRPr="00E626C0">
        <w:rPr>
          <w:rFonts w:ascii="Times New Roman" w:hAnsi="Times New Roman" w:cs="Times New Roman"/>
          <w:sz w:val="24"/>
          <w:szCs w:val="24"/>
        </w:rPr>
        <w:t>, а также производить проверку соответствия используемых Подрядчиком материалов и оборудования условиям настоящего Договора и Проектной документации, не вмешиваясь в оперативно-хозяйственную деятельность Подрядчика.</w:t>
      </w:r>
    </w:p>
    <w:p w:rsidR="002A7D23" w:rsidRPr="00E626C0" w:rsidRDefault="002A7D23" w:rsidP="002A7D2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2A7D23" w:rsidRPr="00E626C0" w:rsidRDefault="002A7D23" w:rsidP="002A7D2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Pr="00E626C0">
        <w:rPr>
          <w:rFonts w:ascii="Times New Roman" w:hAnsi="Times New Roman" w:cs="Times New Roman"/>
          <w:sz w:val="24"/>
          <w:szCs w:val="24"/>
        </w:rPr>
        <w:t>.4.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2A7D23" w:rsidRPr="00E626C0" w:rsidRDefault="002A7D23" w:rsidP="002A7D2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Pr="00E626C0">
        <w:rPr>
          <w:rFonts w:ascii="Times New Roman" w:hAnsi="Times New Roman" w:cs="Times New Roman"/>
          <w:sz w:val="24"/>
          <w:szCs w:val="24"/>
        </w:rPr>
        <w:t>.</w:t>
      </w:r>
      <w:r>
        <w:rPr>
          <w:rFonts w:ascii="Times New Roman" w:hAnsi="Times New Roman" w:cs="Times New Roman"/>
          <w:sz w:val="24"/>
          <w:szCs w:val="24"/>
        </w:rPr>
        <w:t>5</w:t>
      </w:r>
      <w:r w:rsidRPr="00E626C0">
        <w:rPr>
          <w:rFonts w:ascii="Times New Roman" w:hAnsi="Times New Roman" w:cs="Times New Roman"/>
          <w:sz w:val="24"/>
          <w:szCs w:val="24"/>
        </w:rPr>
        <w:t>.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w:t>
      </w:r>
    </w:p>
    <w:p w:rsidR="002A7D23" w:rsidRDefault="002A7D23" w:rsidP="002A7D2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Pr="00E626C0">
        <w:rPr>
          <w:rFonts w:ascii="Times New Roman" w:hAnsi="Times New Roman" w:cs="Times New Roman"/>
          <w:sz w:val="24"/>
          <w:szCs w:val="24"/>
        </w:rPr>
        <w:t>.</w:t>
      </w:r>
      <w:r>
        <w:rPr>
          <w:rFonts w:ascii="Times New Roman" w:hAnsi="Times New Roman" w:cs="Times New Roman"/>
          <w:sz w:val="24"/>
          <w:szCs w:val="24"/>
        </w:rPr>
        <w:t>6</w:t>
      </w:r>
      <w:r w:rsidRPr="00E626C0">
        <w:rPr>
          <w:rFonts w:ascii="Times New Roman" w:hAnsi="Times New Roman" w:cs="Times New Roman"/>
          <w:sz w:val="24"/>
          <w:szCs w:val="24"/>
        </w:rPr>
        <w:t xml:space="preserve">. Подрядчик обеспечивает осуществление </w:t>
      </w:r>
      <w:r>
        <w:rPr>
          <w:rFonts w:ascii="Times New Roman" w:hAnsi="Times New Roman" w:cs="Times New Roman"/>
          <w:sz w:val="24"/>
          <w:szCs w:val="24"/>
        </w:rPr>
        <w:t xml:space="preserve">работ </w:t>
      </w:r>
      <w:r w:rsidRPr="00E626C0">
        <w:rPr>
          <w:rFonts w:ascii="Times New Roman" w:hAnsi="Times New Roman" w:cs="Times New Roman"/>
          <w:sz w:val="24"/>
          <w:szCs w:val="24"/>
        </w:rPr>
        <w:t>в соответствии с требованиями нормативных технических документов авторского надзора за выполнение</w:t>
      </w:r>
      <w:r>
        <w:rPr>
          <w:rFonts w:ascii="Times New Roman" w:hAnsi="Times New Roman" w:cs="Times New Roman"/>
          <w:sz w:val="24"/>
          <w:szCs w:val="24"/>
        </w:rPr>
        <w:t>м работ по настоящему Договору.</w:t>
      </w:r>
    </w:p>
    <w:p w:rsidR="002A7D23" w:rsidRPr="00E626C0" w:rsidRDefault="002A7D23" w:rsidP="002A7D2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F10073">
        <w:rPr>
          <w:rFonts w:ascii="Times New Roman" w:hAnsi="Times New Roman" w:cs="Times New Roman"/>
          <w:sz w:val="24"/>
          <w:szCs w:val="24"/>
        </w:rPr>
        <w:t>Запрещается выполнение Подрядчиком последующего этапа работ при отсутствии оформленной исполнительной документации по выполненному предшествующему этапу работ. Исполнитель по строительному контролю осуществляет контроль соблюдения данного запрета.</w:t>
      </w:r>
    </w:p>
    <w:p w:rsidR="002A7D23" w:rsidRDefault="002A7D23" w:rsidP="002A7D2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Pr="00E626C0">
        <w:rPr>
          <w:rFonts w:ascii="Times New Roman" w:hAnsi="Times New Roman" w:cs="Times New Roman"/>
          <w:sz w:val="24"/>
          <w:szCs w:val="24"/>
        </w:rPr>
        <w:t>.</w:t>
      </w:r>
      <w:r>
        <w:rPr>
          <w:rFonts w:ascii="Times New Roman" w:hAnsi="Times New Roman" w:cs="Times New Roman"/>
          <w:sz w:val="24"/>
          <w:szCs w:val="24"/>
        </w:rPr>
        <w:t>7</w:t>
      </w:r>
      <w:r w:rsidRPr="00E626C0">
        <w:rPr>
          <w:rFonts w:ascii="Times New Roman" w:hAnsi="Times New Roman" w:cs="Times New Roman"/>
          <w:sz w:val="24"/>
          <w:szCs w:val="24"/>
        </w:rPr>
        <w:t>. При выявлении Заказчиком нарушений или отклонений в работах по настоящему Договору от Проектной и Рабочей документации, норм законодательства Российской Федерации, документов, предусмотренных настоящ</w:t>
      </w:r>
      <w:r>
        <w:rPr>
          <w:rFonts w:ascii="Times New Roman" w:hAnsi="Times New Roman" w:cs="Times New Roman"/>
          <w:sz w:val="24"/>
          <w:szCs w:val="24"/>
        </w:rPr>
        <w:t>им</w:t>
      </w:r>
      <w:r w:rsidRPr="00E626C0">
        <w:rPr>
          <w:rFonts w:ascii="Times New Roman" w:hAnsi="Times New Roman" w:cs="Times New Roman"/>
          <w:sz w:val="24"/>
          <w:szCs w:val="24"/>
        </w:rPr>
        <w:t xml:space="preserve"> Договор</w:t>
      </w:r>
      <w:r>
        <w:rPr>
          <w:rFonts w:ascii="Times New Roman" w:hAnsi="Times New Roman" w:cs="Times New Roman"/>
          <w:sz w:val="24"/>
          <w:szCs w:val="24"/>
        </w:rPr>
        <w:t>ом</w:t>
      </w:r>
      <w:r w:rsidRPr="00E626C0">
        <w:rPr>
          <w:rFonts w:ascii="Times New Roman" w:hAnsi="Times New Roman" w:cs="Times New Roman"/>
          <w:sz w:val="24"/>
          <w:szCs w:val="24"/>
        </w:rPr>
        <w:t>, Заказчик вправе приостановить такие работы до устранения выявленных нарушений и/или отклонений. При этом Подрядчик не вправе требовать увеличения сроков выполнения работ по Договору. Выявленные нарушения и/или отклонения фиксируются актом, подписанным уполномоченными представителями Заказчика и Подрядчика.</w:t>
      </w:r>
    </w:p>
    <w:p w:rsidR="006B60A8" w:rsidRDefault="006B60A8" w:rsidP="002A7D2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p>
    <w:p w:rsidR="002A7D23" w:rsidRPr="00E626C0" w:rsidRDefault="002A7D23" w:rsidP="002A7D23">
      <w:pPr>
        <w:pStyle w:val="a4"/>
        <w:shd w:val="clear" w:color="auto" w:fill="FFFFFF"/>
        <w:ind w:left="0"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 xml:space="preserve">Статья </w:t>
      </w:r>
      <w:r>
        <w:rPr>
          <w:rFonts w:ascii="Times New Roman" w:hAnsi="Times New Roman" w:cs="Times New Roman"/>
          <w:b/>
          <w:bCs/>
          <w:sz w:val="24"/>
          <w:szCs w:val="24"/>
        </w:rPr>
        <w:t>9</w:t>
      </w:r>
      <w:r w:rsidRPr="00E626C0">
        <w:rPr>
          <w:rFonts w:ascii="Times New Roman" w:hAnsi="Times New Roman" w:cs="Times New Roman"/>
          <w:b/>
          <w:bCs/>
          <w:sz w:val="24"/>
          <w:szCs w:val="24"/>
        </w:rPr>
        <w:t xml:space="preserve">. </w:t>
      </w:r>
      <w:r w:rsidRPr="00B0316B">
        <w:rPr>
          <w:rFonts w:ascii="Times New Roman" w:hAnsi="Times New Roman" w:cs="Times New Roman"/>
          <w:b/>
          <w:bCs/>
          <w:sz w:val="24"/>
          <w:szCs w:val="24"/>
        </w:rPr>
        <w:t>Изменение объема работ по Договору</w:t>
      </w:r>
    </w:p>
    <w:p w:rsidR="002A7D23" w:rsidRPr="00E626C0" w:rsidRDefault="002A7D23" w:rsidP="002A7D2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Pr="00E626C0">
        <w:rPr>
          <w:rFonts w:ascii="Times New Roman" w:hAnsi="Times New Roman" w:cs="Times New Roman"/>
          <w:sz w:val="24"/>
          <w:szCs w:val="24"/>
        </w:rPr>
        <w:t xml:space="preserve">.1. </w:t>
      </w:r>
      <w:bookmarkStart w:id="2" w:name="Par0"/>
      <w:bookmarkEnd w:id="2"/>
      <w:r w:rsidRPr="00E626C0">
        <w:rPr>
          <w:rFonts w:ascii="Times New Roman" w:hAnsi="Times New Roman" w:cs="Times New Roman"/>
          <w:sz w:val="24"/>
          <w:szCs w:val="24"/>
        </w:rPr>
        <w:t>Подрядчик, об</w:t>
      </w:r>
      <w:r>
        <w:rPr>
          <w:rFonts w:ascii="Times New Roman" w:hAnsi="Times New Roman" w:cs="Times New Roman"/>
          <w:sz w:val="24"/>
          <w:szCs w:val="24"/>
        </w:rPr>
        <w:t>наруживший в ходе строительства</w:t>
      </w:r>
      <w:r w:rsidRPr="00E626C0">
        <w:rPr>
          <w:rFonts w:ascii="Times New Roman" w:hAnsi="Times New Roman" w:cs="Times New Roman"/>
          <w:sz w:val="24"/>
          <w:szCs w:val="24"/>
        </w:rPr>
        <w:t xml:space="preserve"> не учтенные в технической документации работы</w:t>
      </w:r>
      <w:r>
        <w:rPr>
          <w:rFonts w:ascii="Times New Roman" w:hAnsi="Times New Roman" w:cs="Times New Roman"/>
          <w:sz w:val="24"/>
          <w:szCs w:val="24"/>
        </w:rPr>
        <w:t>,</w:t>
      </w:r>
      <w:r w:rsidRPr="00E626C0">
        <w:rPr>
          <w:rFonts w:ascii="Times New Roman" w:hAnsi="Times New Roman" w:cs="Times New Roman"/>
          <w:sz w:val="24"/>
          <w:szCs w:val="24"/>
        </w:rPr>
        <w:t xml:space="preserve"> и в связи с этим необходимость проведения дополнительных работ и увеличения стоимости строительства</w:t>
      </w:r>
      <w:r>
        <w:rPr>
          <w:rFonts w:ascii="Times New Roman" w:hAnsi="Times New Roman" w:cs="Times New Roman"/>
          <w:sz w:val="24"/>
          <w:szCs w:val="24"/>
        </w:rPr>
        <w:t xml:space="preserve">, </w:t>
      </w:r>
      <w:r w:rsidRPr="00E626C0">
        <w:rPr>
          <w:rFonts w:ascii="Times New Roman" w:hAnsi="Times New Roman" w:cs="Times New Roman"/>
          <w:sz w:val="24"/>
          <w:szCs w:val="24"/>
        </w:rPr>
        <w:t>Подрядчик</w:t>
      </w:r>
      <w:r>
        <w:rPr>
          <w:rFonts w:ascii="Times New Roman" w:hAnsi="Times New Roman" w:cs="Times New Roman"/>
          <w:sz w:val="24"/>
          <w:szCs w:val="24"/>
        </w:rPr>
        <w:t xml:space="preserve"> </w:t>
      </w:r>
      <w:r w:rsidRPr="00E626C0">
        <w:rPr>
          <w:rFonts w:ascii="Times New Roman" w:hAnsi="Times New Roman" w:cs="Times New Roman"/>
          <w:sz w:val="24"/>
          <w:szCs w:val="24"/>
        </w:rPr>
        <w:t>обязан письменно сообщить об этом Заказчику в течение 10 (десяти) дней с момента выявления такой необходимости. При этом к извещению должны быть приложены документы, обосновывающие необходимость выполнения дополнительных работ, а также превышения цены, с этим связанной.</w:t>
      </w:r>
    </w:p>
    <w:p w:rsidR="002A7D23" w:rsidRPr="00E626C0" w:rsidRDefault="002A7D23" w:rsidP="002A7D2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lastRenderedPageBreak/>
        <w:t>Заказчик в течение 20 (двадцати) рабочих дней с момента получения извещения Подрядчика обязан направить Подрядчику соответствующий ответ о согласии с предложением Подрядчика или отказом от него. Неполучение Подрядчиком</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письменного ответа Заказчика не является согласием Заказчика на выполнение дополнительных работ и увеличение цены Договора. </w:t>
      </w:r>
    </w:p>
    <w:p w:rsidR="002A7D23" w:rsidRPr="00E626C0" w:rsidRDefault="002A7D23" w:rsidP="002A7D23">
      <w:pPr>
        <w:widowControl w:val="0"/>
        <w:shd w:val="clear" w:color="auto" w:fill="FFFFFF"/>
        <w:tabs>
          <w:tab w:val="left" w:pos="1056"/>
          <w:tab w:val="left" w:pos="5712"/>
          <w:tab w:val="left" w:leader="underscore" w:pos="937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Pr="00E626C0">
        <w:rPr>
          <w:rFonts w:ascii="Times New Roman" w:hAnsi="Times New Roman" w:cs="Times New Roman"/>
          <w:sz w:val="24"/>
          <w:szCs w:val="24"/>
        </w:rPr>
        <w:t>.2. Подрядчик, своевременно не предупредивший Заказчика о необходимости превышения сметной стоимости строительства в связи с необходимостью выполнения дополнительных работ</w:t>
      </w:r>
      <w:r>
        <w:rPr>
          <w:rFonts w:ascii="Times New Roman" w:hAnsi="Times New Roman" w:cs="Times New Roman"/>
          <w:sz w:val="24"/>
          <w:szCs w:val="24"/>
        </w:rPr>
        <w:t>,</w:t>
      </w:r>
      <w:r w:rsidRPr="00E626C0">
        <w:rPr>
          <w:rFonts w:ascii="Times New Roman" w:hAnsi="Times New Roman" w:cs="Times New Roman"/>
          <w:sz w:val="24"/>
          <w:szCs w:val="24"/>
        </w:rPr>
        <w:t xml:space="preserve"> обязан выполнить Договор, сохраняя право на оплату работ по цене, определенной в настоящем Договоре, обеспечивая при этом сроки выполнения работ по настоящему Договору. </w:t>
      </w:r>
    </w:p>
    <w:p w:rsidR="002A7D23" w:rsidRPr="00E626C0" w:rsidRDefault="002A7D23" w:rsidP="002A7D23">
      <w:pPr>
        <w:widowControl w:val="0"/>
        <w:shd w:val="clear" w:color="auto" w:fill="FFFFFF"/>
        <w:tabs>
          <w:tab w:val="left" w:pos="1056"/>
          <w:tab w:val="left" w:pos="5712"/>
          <w:tab w:val="left" w:leader="underscore" w:pos="937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В случае согласия Заказчика на превышение сметной стоимости строительства в связи с необходимостью выполнения дополнительных работ Сторонами составляется об этом дополнительное соглашение к настоящему Договору. </w:t>
      </w:r>
    </w:p>
    <w:p w:rsidR="002A7D23" w:rsidRPr="00E626C0" w:rsidRDefault="002A7D23" w:rsidP="002A7D23">
      <w:pPr>
        <w:pStyle w:val="ac"/>
        <w:widowControl w:val="0"/>
        <w:spacing w:before="0" w:after="0" w:line="240" w:lineRule="auto"/>
        <w:ind w:firstLine="709"/>
        <w:rPr>
          <w:rFonts w:ascii="Times New Roman" w:eastAsia="Times New Roman" w:hAnsi="Times New Roman" w:cs="Times New Roman"/>
          <w:color w:val="auto"/>
        </w:rPr>
      </w:pPr>
      <w:r>
        <w:rPr>
          <w:rFonts w:ascii="Times New Roman" w:hAnsi="Times New Roman" w:cs="Times New Roman"/>
          <w:color w:val="auto"/>
        </w:rPr>
        <w:t>9</w:t>
      </w:r>
      <w:r w:rsidRPr="00E626C0">
        <w:rPr>
          <w:rFonts w:ascii="Times New Roman" w:hAnsi="Times New Roman" w:cs="Times New Roman"/>
          <w:color w:val="auto"/>
        </w:rPr>
        <w:t>.3. Превышение Подрядчиком объемов работ и, как следствие – увеличение их стоимости, не подтвержденных соответствующим дополнительным соглашением Сторон, выполняется (оплачивается) Подрядчиком за свой счет.</w:t>
      </w:r>
    </w:p>
    <w:p w:rsidR="002A7D23" w:rsidRPr="00E626C0" w:rsidRDefault="002A7D23" w:rsidP="002A7D2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Pr="00E626C0">
        <w:rPr>
          <w:rFonts w:ascii="Times New Roman" w:hAnsi="Times New Roman" w:cs="Times New Roman"/>
          <w:sz w:val="24"/>
          <w:szCs w:val="24"/>
        </w:rPr>
        <w:t xml:space="preserve">.4. Заказчик вправе вносить изменения в объем работ, которые, по его мнению, необходимы для улучшения технических и </w:t>
      </w:r>
      <w:r w:rsidR="00F4696E">
        <w:rPr>
          <w:rFonts w:ascii="Times New Roman" w:hAnsi="Times New Roman" w:cs="Times New Roman"/>
          <w:sz w:val="24"/>
          <w:szCs w:val="24"/>
        </w:rPr>
        <w:t>экс</w:t>
      </w:r>
      <w:r w:rsidRPr="00E626C0">
        <w:rPr>
          <w:rFonts w:ascii="Times New Roman" w:hAnsi="Times New Roman" w:cs="Times New Roman"/>
          <w:sz w:val="24"/>
          <w:szCs w:val="24"/>
        </w:rPr>
        <w:t>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2A7D23" w:rsidRPr="00E626C0" w:rsidRDefault="002A7D23" w:rsidP="002A7D23">
      <w:pPr>
        <w:widowControl w:val="0"/>
        <w:numPr>
          <w:ilvl w:val="0"/>
          <w:numId w:val="12"/>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увеличить или сократить объем любой работы, включенной в Договор; </w:t>
      </w:r>
    </w:p>
    <w:p w:rsidR="002A7D23" w:rsidRPr="00E626C0" w:rsidRDefault="002A7D23" w:rsidP="002A7D23">
      <w:pPr>
        <w:widowControl w:val="0"/>
        <w:numPr>
          <w:ilvl w:val="0"/>
          <w:numId w:val="12"/>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E626C0">
        <w:rPr>
          <w:rFonts w:ascii="Times New Roman" w:hAnsi="Times New Roman" w:cs="Times New Roman"/>
          <w:sz w:val="24"/>
          <w:szCs w:val="24"/>
        </w:rPr>
        <w:t>исключить любую работу;</w:t>
      </w:r>
    </w:p>
    <w:p w:rsidR="002A7D23" w:rsidRPr="00E626C0" w:rsidRDefault="002A7D23" w:rsidP="002A7D23">
      <w:pPr>
        <w:widowControl w:val="0"/>
        <w:numPr>
          <w:ilvl w:val="0"/>
          <w:numId w:val="12"/>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E626C0">
        <w:rPr>
          <w:rFonts w:ascii="Times New Roman" w:hAnsi="Times New Roman" w:cs="Times New Roman"/>
          <w:sz w:val="24"/>
          <w:szCs w:val="24"/>
        </w:rPr>
        <w:t>изменить характер</w:t>
      </w:r>
      <w:r>
        <w:rPr>
          <w:rFonts w:ascii="Times New Roman" w:hAnsi="Times New Roman" w:cs="Times New Roman"/>
          <w:sz w:val="24"/>
          <w:szCs w:val="24"/>
        </w:rPr>
        <w:t>,</w:t>
      </w:r>
      <w:r w:rsidRPr="00E626C0">
        <w:rPr>
          <w:rFonts w:ascii="Times New Roman" w:hAnsi="Times New Roman" w:cs="Times New Roman"/>
          <w:sz w:val="24"/>
          <w:szCs w:val="24"/>
        </w:rPr>
        <w:t xml:space="preserve"> качество или вид любой части работы;</w:t>
      </w:r>
    </w:p>
    <w:p w:rsidR="002A7D23" w:rsidRPr="00E626C0" w:rsidRDefault="002A7D23" w:rsidP="002A7D23">
      <w:pPr>
        <w:widowControl w:val="0"/>
        <w:numPr>
          <w:ilvl w:val="0"/>
          <w:numId w:val="12"/>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E626C0">
        <w:rPr>
          <w:rFonts w:ascii="Times New Roman" w:hAnsi="Times New Roman" w:cs="Times New Roman"/>
          <w:sz w:val="24"/>
          <w:szCs w:val="24"/>
        </w:rPr>
        <w:t>выполнить дополнительную работу любого характера, необходимую для завершения работ по Договору</w:t>
      </w:r>
      <w:r>
        <w:rPr>
          <w:rFonts w:ascii="Times New Roman" w:hAnsi="Times New Roman" w:cs="Times New Roman"/>
          <w:sz w:val="24"/>
          <w:szCs w:val="24"/>
        </w:rPr>
        <w:t>.</w:t>
      </w:r>
    </w:p>
    <w:p w:rsidR="002A7D23" w:rsidRPr="00E626C0" w:rsidRDefault="002A7D23" w:rsidP="002A7D23">
      <w:pPr>
        <w:widowControl w:val="0"/>
        <w:shd w:val="clear" w:color="auto" w:fill="FFFFFF"/>
        <w:tabs>
          <w:tab w:val="left" w:pos="198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Если такие изменения повлияют на сметную стоимость строительства или срок окончания выполнения работ, то Подрядчик приступает к их выполнению только после подписания Сторонами соответствующего дополнительного соглашения к настоящему Договору в </w:t>
      </w:r>
      <w:r>
        <w:rPr>
          <w:rFonts w:ascii="Times New Roman" w:hAnsi="Times New Roman" w:cs="Times New Roman"/>
          <w:sz w:val="24"/>
          <w:szCs w:val="24"/>
        </w:rPr>
        <w:t>порядке, определенном пунктами 19.2, 19</w:t>
      </w:r>
      <w:r w:rsidRPr="00E626C0">
        <w:rPr>
          <w:rFonts w:ascii="Times New Roman" w:hAnsi="Times New Roman" w:cs="Times New Roman"/>
          <w:sz w:val="24"/>
          <w:szCs w:val="24"/>
        </w:rPr>
        <w:t>.3 настоящего Договора.</w:t>
      </w:r>
    </w:p>
    <w:p w:rsidR="002A7D23" w:rsidRPr="004A0A76" w:rsidRDefault="002A7D23" w:rsidP="002A7D2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Pr="00E626C0">
        <w:rPr>
          <w:rFonts w:ascii="Times New Roman" w:hAnsi="Times New Roman" w:cs="Times New Roman"/>
          <w:sz w:val="24"/>
          <w:szCs w:val="24"/>
        </w:rPr>
        <w:t xml:space="preserve">.5. </w:t>
      </w:r>
      <w:r w:rsidRPr="004A0A76">
        <w:rPr>
          <w:rFonts w:ascii="Times New Roman" w:hAnsi="Times New Roman" w:cs="Times New Roman"/>
          <w:sz w:val="24"/>
          <w:szCs w:val="24"/>
        </w:rPr>
        <w:t xml:space="preserve">Во всех случаях изменений проектных решений без согласия Заказчика в ходе осуществления строительных работ Подрядчик собственными силами и средствами </w:t>
      </w:r>
      <w:r>
        <w:rPr>
          <w:rFonts w:ascii="Times New Roman" w:hAnsi="Times New Roman" w:cs="Times New Roman"/>
          <w:sz w:val="24"/>
          <w:szCs w:val="24"/>
        </w:rPr>
        <w:t xml:space="preserve">при необходимости </w:t>
      </w:r>
      <w:r w:rsidRPr="004A0A76">
        <w:rPr>
          <w:rFonts w:ascii="Times New Roman" w:hAnsi="Times New Roman" w:cs="Times New Roman"/>
          <w:sz w:val="24"/>
          <w:szCs w:val="24"/>
        </w:rPr>
        <w:t>обеспечивает:</w:t>
      </w:r>
    </w:p>
    <w:p w:rsidR="002A7D23" w:rsidRPr="004A0A76" w:rsidRDefault="002A7D23" w:rsidP="002A7D2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A0A76">
        <w:rPr>
          <w:rFonts w:ascii="Times New Roman" w:hAnsi="Times New Roman" w:cs="Times New Roman"/>
          <w:sz w:val="24"/>
          <w:szCs w:val="24"/>
        </w:rPr>
        <w:t>–</w:t>
      </w:r>
      <w:r w:rsidRPr="004A0A76">
        <w:rPr>
          <w:rFonts w:ascii="Times New Roman" w:hAnsi="Times New Roman" w:cs="Times New Roman"/>
          <w:sz w:val="24"/>
          <w:szCs w:val="24"/>
        </w:rPr>
        <w:tab/>
        <w:t xml:space="preserve">заключение договоров на проведение экологической </w:t>
      </w:r>
      <w:r w:rsidR="00AA2FC8">
        <w:rPr>
          <w:rFonts w:ascii="Times New Roman" w:hAnsi="Times New Roman" w:cs="Times New Roman"/>
          <w:sz w:val="24"/>
          <w:szCs w:val="24"/>
        </w:rPr>
        <w:t>экс</w:t>
      </w:r>
      <w:r w:rsidRPr="004A0A76">
        <w:rPr>
          <w:rFonts w:ascii="Times New Roman" w:hAnsi="Times New Roman" w:cs="Times New Roman"/>
          <w:sz w:val="24"/>
          <w:szCs w:val="24"/>
        </w:rPr>
        <w:t xml:space="preserve">пертизы и </w:t>
      </w:r>
      <w:r w:rsidR="00AA2FC8">
        <w:rPr>
          <w:rFonts w:ascii="Times New Roman" w:hAnsi="Times New Roman" w:cs="Times New Roman"/>
          <w:sz w:val="24"/>
          <w:szCs w:val="24"/>
        </w:rPr>
        <w:t>экс</w:t>
      </w:r>
      <w:r w:rsidRPr="004A0A76">
        <w:rPr>
          <w:rFonts w:ascii="Times New Roman" w:hAnsi="Times New Roman" w:cs="Times New Roman"/>
          <w:sz w:val="24"/>
          <w:szCs w:val="24"/>
        </w:rPr>
        <w:t>пертизы проектной документации;</w:t>
      </w:r>
    </w:p>
    <w:p w:rsidR="002A7D23" w:rsidRPr="004A0A76" w:rsidRDefault="002A7D23" w:rsidP="002A7D2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A0A76">
        <w:rPr>
          <w:rFonts w:ascii="Times New Roman" w:hAnsi="Times New Roman" w:cs="Times New Roman"/>
          <w:sz w:val="24"/>
          <w:szCs w:val="24"/>
        </w:rPr>
        <w:t>–</w:t>
      </w:r>
      <w:r w:rsidRPr="004A0A76">
        <w:rPr>
          <w:rFonts w:ascii="Times New Roman" w:hAnsi="Times New Roman" w:cs="Times New Roman"/>
          <w:sz w:val="24"/>
          <w:szCs w:val="24"/>
        </w:rPr>
        <w:tab/>
        <w:t xml:space="preserve">получение положительных заключений </w:t>
      </w:r>
      <w:r w:rsidR="00AA2FC8">
        <w:rPr>
          <w:rFonts w:ascii="Times New Roman" w:hAnsi="Times New Roman" w:cs="Times New Roman"/>
          <w:sz w:val="24"/>
          <w:szCs w:val="24"/>
        </w:rPr>
        <w:t>экс</w:t>
      </w:r>
      <w:r w:rsidRPr="004A0A76">
        <w:rPr>
          <w:rFonts w:ascii="Times New Roman" w:hAnsi="Times New Roman" w:cs="Times New Roman"/>
          <w:sz w:val="24"/>
          <w:szCs w:val="24"/>
        </w:rPr>
        <w:t>пертиз по проектной документации;</w:t>
      </w:r>
    </w:p>
    <w:p w:rsidR="002A7D23" w:rsidRPr="004A0A76" w:rsidRDefault="002A7D23" w:rsidP="002A7D2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A0A76">
        <w:rPr>
          <w:rFonts w:ascii="Times New Roman" w:hAnsi="Times New Roman" w:cs="Times New Roman"/>
          <w:sz w:val="24"/>
          <w:szCs w:val="24"/>
        </w:rPr>
        <w:t>–</w:t>
      </w:r>
      <w:r w:rsidRPr="004A0A76">
        <w:rPr>
          <w:rFonts w:ascii="Times New Roman" w:hAnsi="Times New Roman" w:cs="Times New Roman"/>
          <w:sz w:val="24"/>
          <w:szCs w:val="24"/>
        </w:rPr>
        <w:tab/>
        <w:t xml:space="preserve">сопровождение документации в процессе прохождения </w:t>
      </w:r>
      <w:r w:rsidR="00AA2FC8">
        <w:rPr>
          <w:rFonts w:ascii="Times New Roman" w:hAnsi="Times New Roman" w:cs="Times New Roman"/>
          <w:sz w:val="24"/>
          <w:szCs w:val="24"/>
        </w:rPr>
        <w:t>экс</w:t>
      </w:r>
      <w:r w:rsidRPr="004A0A76">
        <w:rPr>
          <w:rFonts w:ascii="Times New Roman" w:hAnsi="Times New Roman" w:cs="Times New Roman"/>
          <w:sz w:val="24"/>
          <w:szCs w:val="24"/>
        </w:rPr>
        <w:t xml:space="preserve">пертизы и экологической </w:t>
      </w:r>
      <w:r w:rsidR="00AA2FC8">
        <w:rPr>
          <w:rFonts w:ascii="Times New Roman" w:hAnsi="Times New Roman" w:cs="Times New Roman"/>
          <w:sz w:val="24"/>
          <w:szCs w:val="24"/>
        </w:rPr>
        <w:t>экс</w:t>
      </w:r>
      <w:r w:rsidRPr="004A0A76">
        <w:rPr>
          <w:rFonts w:ascii="Times New Roman" w:hAnsi="Times New Roman" w:cs="Times New Roman"/>
          <w:sz w:val="24"/>
          <w:szCs w:val="24"/>
        </w:rPr>
        <w:t>пертизы проектной документации;</w:t>
      </w:r>
    </w:p>
    <w:p w:rsidR="002A7D23" w:rsidRDefault="002A7D23" w:rsidP="002A7D2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A0A76">
        <w:rPr>
          <w:rFonts w:ascii="Times New Roman" w:hAnsi="Times New Roman" w:cs="Times New Roman"/>
          <w:sz w:val="24"/>
          <w:szCs w:val="24"/>
        </w:rPr>
        <w:t>–</w:t>
      </w:r>
      <w:r w:rsidRPr="004A0A76">
        <w:rPr>
          <w:rFonts w:ascii="Times New Roman" w:hAnsi="Times New Roman" w:cs="Times New Roman"/>
          <w:sz w:val="24"/>
          <w:szCs w:val="24"/>
        </w:rPr>
        <w:tab/>
        <w:t>предварительное согласование с Заказчиком результатов устраненных замечаний к проектной документации.</w:t>
      </w:r>
    </w:p>
    <w:p w:rsidR="006B60A8" w:rsidRDefault="006B60A8" w:rsidP="002A7D2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p>
    <w:p w:rsidR="002A7D23" w:rsidRPr="00E626C0" w:rsidRDefault="002A7D23" w:rsidP="002A7D23">
      <w:pPr>
        <w:widowControl w:val="0"/>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1</w:t>
      </w:r>
      <w:r>
        <w:rPr>
          <w:rFonts w:ascii="Times New Roman" w:hAnsi="Times New Roman" w:cs="Times New Roman"/>
          <w:b/>
          <w:bCs/>
          <w:sz w:val="24"/>
          <w:szCs w:val="24"/>
        </w:rPr>
        <w:t>0</w:t>
      </w:r>
      <w:r w:rsidRPr="00E626C0">
        <w:rPr>
          <w:rFonts w:ascii="Times New Roman" w:hAnsi="Times New Roman" w:cs="Times New Roman"/>
          <w:b/>
          <w:bCs/>
          <w:sz w:val="24"/>
          <w:szCs w:val="24"/>
        </w:rPr>
        <w:t>. Обеспечение временной подводки сетей электроснабжения</w:t>
      </w:r>
    </w:p>
    <w:p w:rsidR="002A7D23" w:rsidRPr="00E626C0" w:rsidRDefault="002A7D23" w:rsidP="002A7D2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w:t>
      </w:r>
      <w:r>
        <w:rPr>
          <w:rFonts w:ascii="Times New Roman" w:hAnsi="Times New Roman" w:cs="Times New Roman"/>
          <w:sz w:val="24"/>
          <w:szCs w:val="24"/>
        </w:rPr>
        <w:t>0</w:t>
      </w:r>
      <w:r w:rsidRPr="00E626C0">
        <w:rPr>
          <w:rFonts w:ascii="Times New Roman" w:hAnsi="Times New Roman" w:cs="Times New Roman"/>
          <w:sz w:val="24"/>
          <w:szCs w:val="24"/>
        </w:rPr>
        <w:t>.1.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самостоятельно в счет цены Договора.</w:t>
      </w:r>
    </w:p>
    <w:p w:rsidR="002A7D23" w:rsidRPr="00E626C0" w:rsidRDefault="002A7D23" w:rsidP="002A7D2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w:t>
      </w:r>
      <w:r>
        <w:rPr>
          <w:rFonts w:ascii="Times New Roman" w:hAnsi="Times New Roman" w:cs="Times New Roman"/>
          <w:sz w:val="24"/>
          <w:szCs w:val="24"/>
        </w:rPr>
        <w:t>0</w:t>
      </w:r>
      <w:r w:rsidRPr="00E626C0">
        <w:rPr>
          <w:rFonts w:ascii="Times New Roman" w:hAnsi="Times New Roman" w:cs="Times New Roman"/>
          <w:sz w:val="24"/>
          <w:szCs w:val="24"/>
        </w:rPr>
        <w:t>.2. Временное устройство системы электроснабжения Подрядчика осуществляется от внешних электрических сетей (ТСО).</w:t>
      </w:r>
    </w:p>
    <w:p w:rsidR="002A7D23" w:rsidRPr="00E626C0" w:rsidRDefault="002A7D23" w:rsidP="002A7D2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Оформление договорных отношений при подключении от внешних электрических сетей (ТСО) в целях электроснабжения осуществляется Подрядчиком самостоятельно.</w:t>
      </w:r>
    </w:p>
    <w:p w:rsidR="002A7D23" w:rsidRDefault="002A7D23" w:rsidP="002A7D2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w:t>
      </w:r>
      <w:r>
        <w:rPr>
          <w:rFonts w:ascii="Times New Roman" w:hAnsi="Times New Roman" w:cs="Times New Roman"/>
          <w:sz w:val="24"/>
          <w:szCs w:val="24"/>
        </w:rPr>
        <w:t>0</w:t>
      </w:r>
      <w:r w:rsidRPr="00E626C0">
        <w:rPr>
          <w:rFonts w:ascii="Times New Roman" w:hAnsi="Times New Roman" w:cs="Times New Roman"/>
          <w:sz w:val="24"/>
          <w:szCs w:val="24"/>
        </w:rPr>
        <w:t>.3. При отсутствии у Подрядчика возможности подключения от внешних электрических сетей (ТСО) Подрядчик самостоятельно обеспечивает энергоснабжение строительной площадки от автономных источников электроснабжения с соблюдением всех технических требований с согласия Заказчика.</w:t>
      </w:r>
    </w:p>
    <w:p w:rsidR="006B60A8" w:rsidRDefault="006B60A8" w:rsidP="002A7D23">
      <w:pPr>
        <w:widowControl w:val="0"/>
        <w:spacing w:after="0" w:line="240" w:lineRule="auto"/>
        <w:ind w:firstLine="709"/>
        <w:jc w:val="both"/>
        <w:rPr>
          <w:rFonts w:ascii="Times New Roman" w:hAnsi="Times New Roman" w:cs="Times New Roman"/>
          <w:sz w:val="24"/>
          <w:szCs w:val="24"/>
        </w:rPr>
      </w:pPr>
    </w:p>
    <w:p w:rsidR="002A7D23" w:rsidRPr="00E626C0" w:rsidRDefault="002A7D23" w:rsidP="002A7D23">
      <w:pPr>
        <w:pStyle w:val="a4"/>
        <w:shd w:val="clear" w:color="auto" w:fill="FFFFFF"/>
        <w:ind w:left="0"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lastRenderedPageBreak/>
        <w:t>Статья 1</w:t>
      </w:r>
      <w:r>
        <w:rPr>
          <w:rFonts w:ascii="Times New Roman" w:hAnsi="Times New Roman" w:cs="Times New Roman"/>
          <w:b/>
          <w:bCs/>
          <w:sz w:val="24"/>
          <w:szCs w:val="24"/>
        </w:rPr>
        <w:t>1</w:t>
      </w:r>
      <w:r w:rsidRPr="00E626C0">
        <w:rPr>
          <w:rFonts w:ascii="Times New Roman" w:hAnsi="Times New Roman" w:cs="Times New Roman"/>
          <w:b/>
          <w:bCs/>
          <w:sz w:val="24"/>
          <w:szCs w:val="24"/>
        </w:rPr>
        <w:t>. Приемка выполненных строительных работ</w:t>
      </w:r>
    </w:p>
    <w:p w:rsidR="002A7D23" w:rsidRPr="007E26FB" w:rsidRDefault="002A7D23" w:rsidP="002A7D2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11.1. </w:t>
      </w:r>
      <w:r w:rsidRPr="007E26FB">
        <w:rPr>
          <w:rFonts w:ascii="Times New Roman" w:hAnsi="Times New Roman" w:cs="Times New Roman"/>
          <w:sz w:val="24"/>
          <w:szCs w:val="24"/>
        </w:rPr>
        <w:t>Выполнение Подрядчиком строительно-монтажных работ оформляется «Актами о приемке выполненных работ» и «Справками о стоимости выполненных работ и затрат» в порядке, установленном в настоящем пункте Договора.</w:t>
      </w:r>
    </w:p>
    <w:p w:rsidR="002A7D23" w:rsidRDefault="002A7D23" w:rsidP="002A7D2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7E26FB">
        <w:rPr>
          <w:rFonts w:ascii="Times New Roman" w:hAnsi="Times New Roman" w:cs="Times New Roman"/>
          <w:sz w:val="24"/>
          <w:szCs w:val="24"/>
        </w:rPr>
        <w:t>Подрядчик дважды в месяц - до 10 числа и до 25 числа текущего месяца - направляет Заказчику «Акт о приемке выполненных работ»</w:t>
      </w:r>
      <w:r>
        <w:rPr>
          <w:rFonts w:ascii="Times New Roman" w:hAnsi="Times New Roman" w:cs="Times New Roman"/>
          <w:sz w:val="24"/>
          <w:szCs w:val="24"/>
        </w:rPr>
        <w:t>,</w:t>
      </w:r>
      <w:r w:rsidRPr="007E26FB">
        <w:rPr>
          <w:rFonts w:ascii="Times New Roman" w:hAnsi="Times New Roman" w:cs="Times New Roman"/>
          <w:sz w:val="24"/>
          <w:szCs w:val="24"/>
        </w:rPr>
        <w:t xml:space="preserve"> </w:t>
      </w:r>
      <w:r w:rsidRPr="00F10073">
        <w:rPr>
          <w:rFonts w:ascii="Times New Roman" w:hAnsi="Times New Roman" w:cs="Times New Roman"/>
          <w:sz w:val="24"/>
          <w:szCs w:val="24"/>
        </w:rPr>
        <w:t>завизированный уполномоченным представителем Исполнителя по строительному контролю</w:t>
      </w:r>
      <w:r w:rsidRPr="007E26FB">
        <w:rPr>
          <w:rFonts w:ascii="Times New Roman" w:hAnsi="Times New Roman" w:cs="Times New Roman"/>
          <w:sz w:val="24"/>
          <w:szCs w:val="24"/>
        </w:rPr>
        <w:t xml:space="preserve"> и «Справку о стоимости выполненных работ и затрат» (с предъявлением копий исполнительной документации на объемы работ, указанные в «Актах о приемке выполненных работ») за периоды с 26 числа предыдущего месяца по 10 число текущего месяца и с 11 числа по 25 число текущего месяца соответственно. </w:t>
      </w:r>
    </w:p>
    <w:p w:rsidR="002A7D23" w:rsidRDefault="002A7D23" w:rsidP="002A7D2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8040DB">
        <w:rPr>
          <w:rFonts w:ascii="Times New Roman" w:hAnsi="Times New Roman" w:cs="Times New Roman"/>
          <w:sz w:val="24"/>
          <w:szCs w:val="24"/>
        </w:rPr>
        <w:t>Заказчик принимает только завизированные уполномоченным Исполнителем по строительному контролю Акты о приемке выполненных работ (Акт должен содержать фразу: «Объем и качество работ подтверждаю» и визу уполномоченного представ</w:t>
      </w:r>
      <w:r>
        <w:rPr>
          <w:rFonts w:ascii="Times New Roman" w:hAnsi="Times New Roman" w:cs="Times New Roman"/>
          <w:sz w:val="24"/>
          <w:szCs w:val="24"/>
        </w:rPr>
        <w:t>ителя Исполнителя по строительному контролю)</w:t>
      </w:r>
      <w:r w:rsidRPr="008040DB">
        <w:rPr>
          <w:rFonts w:ascii="Times New Roman" w:hAnsi="Times New Roman" w:cs="Times New Roman"/>
          <w:sz w:val="24"/>
          <w:szCs w:val="24"/>
        </w:rPr>
        <w:t xml:space="preserve">. </w:t>
      </w:r>
    </w:p>
    <w:p w:rsidR="002A7D23" w:rsidRPr="007E26FB" w:rsidRDefault="002A7D23" w:rsidP="002A7D2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7E26FB">
        <w:rPr>
          <w:rFonts w:ascii="Times New Roman" w:hAnsi="Times New Roman" w:cs="Times New Roman"/>
          <w:sz w:val="24"/>
          <w:szCs w:val="24"/>
        </w:rPr>
        <w:t>Период, за который предъявляются «Акты о приемке выполненных работ» и «Справки о стоимости выполненных работ и затрат», должен соответствовать периоду выполнения работ, отраженному в общем журнале работ.</w:t>
      </w:r>
    </w:p>
    <w:p w:rsidR="002A7D23" w:rsidRDefault="002A7D23" w:rsidP="002A7D2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7E26FB">
        <w:rPr>
          <w:rFonts w:ascii="Times New Roman" w:hAnsi="Times New Roman" w:cs="Times New Roman"/>
          <w:sz w:val="24"/>
          <w:szCs w:val="24"/>
        </w:rPr>
        <w:t>Подписание Заказчиком «Актов о приемке выполненных работ» и «Справок о стоимости выполненных работ и затрат» не лишает Заказчика права ссылаться на любые недостатки выполненных работ (как скрытые, так и явные).</w:t>
      </w:r>
    </w:p>
    <w:p w:rsidR="002A7D23" w:rsidRPr="00E626C0" w:rsidRDefault="002A7D23" w:rsidP="002A7D2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11.2</w:t>
      </w:r>
      <w:r w:rsidRPr="00E626C0">
        <w:rPr>
          <w:rFonts w:ascii="Times New Roman" w:hAnsi="Times New Roman" w:cs="Times New Roman"/>
          <w:sz w:val="24"/>
          <w:szCs w:val="24"/>
        </w:rPr>
        <w:t xml:space="preserve">.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rsidR="002A7D23" w:rsidRPr="00E626C0" w:rsidRDefault="002A7D23" w:rsidP="002A7D23">
      <w:pPr>
        <w:widowControl w:val="0"/>
        <w:shd w:val="clear" w:color="auto" w:fill="FFFFFF"/>
        <w:tabs>
          <w:tab w:val="left" w:pos="425"/>
        </w:tabs>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sz w:val="24"/>
          <w:szCs w:val="24"/>
        </w:rPr>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rsidR="002A7D23" w:rsidRPr="00E626C0" w:rsidRDefault="002A7D23" w:rsidP="002A7D2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2A7D23" w:rsidRDefault="002A7D23" w:rsidP="002A7D2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 е. менее чем за 5 (пять) дней до начала приемки), то Подрядчик не имеет права на соответствующую пролонгацию сроков выполнения работ.</w:t>
      </w:r>
      <w:r>
        <w:rPr>
          <w:rFonts w:ascii="Times New Roman" w:hAnsi="Times New Roman" w:cs="Times New Roman"/>
          <w:sz w:val="24"/>
          <w:szCs w:val="24"/>
        </w:rPr>
        <w:t xml:space="preserve"> </w:t>
      </w:r>
      <w:r w:rsidRPr="00E626C0">
        <w:rPr>
          <w:rFonts w:ascii="Times New Roman" w:hAnsi="Times New Roman" w:cs="Times New Roman"/>
          <w:sz w:val="24"/>
          <w:szCs w:val="24"/>
        </w:rPr>
        <w:t>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A7D23" w:rsidRPr="00E626C0" w:rsidRDefault="002A7D23" w:rsidP="002A7D23">
      <w:pPr>
        <w:widowControl w:val="0"/>
        <w:shd w:val="clear" w:color="auto" w:fill="FFFFFF"/>
        <w:spacing w:after="0" w:line="240" w:lineRule="auto"/>
        <w:ind w:firstLine="709"/>
        <w:jc w:val="both"/>
        <w:rPr>
          <w:rFonts w:ascii="Times New Roman" w:hAnsi="Times New Roman" w:cs="Times New Roman"/>
          <w:sz w:val="24"/>
          <w:szCs w:val="24"/>
        </w:rPr>
      </w:pPr>
      <w:r w:rsidRPr="00B27830">
        <w:rPr>
          <w:rFonts w:ascii="Times New Roman" w:hAnsi="Times New Roman" w:cs="Times New Roman"/>
          <w:sz w:val="24"/>
          <w:szCs w:val="24"/>
        </w:rPr>
        <w:t>Если представитель Подрядчика не явится в назначенное место и время для осуществления приемки, работы считаются невыполненными в срок</w:t>
      </w:r>
      <w:r>
        <w:rPr>
          <w:rFonts w:ascii="Times New Roman" w:hAnsi="Times New Roman" w:cs="Times New Roman"/>
          <w:sz w:val="24"/>
          <w:szCs w:val="24"/>
        </w:rPr>
        <w:t>,</w:t>
      </w:r>
      <w:r w:rsidRPr="00B27830">
        <w:rPr>
          <w:rFonts w:ascii="Times New Roman" w:hAnsi="Times New Roman" w:cs="Times New Roman"/>
          <w:sz w:val="24"/>
          <w:szCs w:val="24"/>
        </w:rPr>
        <w:t xml:space="preserve"> и Заказчик вправе применить штрафные санкции</w:t>
      </w:r>
      <w:r>
        <w:rPr>
          <w:rFonts w:ascii="Times New Roman" w:hAnsi="Times New Roman" w:cs="Times New Roman"/>
          <w:sz w:val="24"/>
          <w:szCs w:val="24"/>
        </w:rPr>
        <w:t>.</w:t>
      </w:r>
    </w:p>
    <w:p w:rsidR="002A7D23" w:rsidRPr="00E626C0" w:rsidRDefault="002A7D23" w:rsidP="002A7D2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11.3</w:t>
      </w:r>
      <w:r w:rsidRPr="00E626C0">
        <w:rPr>
          <w:rFonts w:ascii="Times New Roman" w:hAnsi="Times New Roman" w:cs="Times New Roman"/>
          <w:sz w:val="24"/>
          <w:szCs w:val="24"/>
        </w:rPr>
        <w:t>. Приемка отдельных ответственных конструкций и скрытых работ не</w:t>
      </w:r>
      <w:r>
        <w:rPr>
          <w:rFonts w:ascii="Times New Roman" w:hAnsi="Times New Roman" w:cs="Times New Roman"/>
          <w:sz w:val="24"/>
          <w:szCs w:val="24"/>
        </w:rPr>
        <w:t xml:space="preserve"> </w:t>
      </w:r>
      <w:r w:rsidRPr="00E626C0">
        <w:rPr>
          <w:rFonts w:ascii="Times New Roman" w:hAnsi="Times New Roman" w:cs="Times New Roman"/>
          <w:sz w:val="24"/>
          <w:szCs w:val="24"/>
        </w:rPr>
        <w:t>является приемкой работ по Договору</w:t>
      </w:r>
      <w:r>
        <w:rPr>
          <w:rFonts w:ascii="Times New Roman" w:hAnsi="Times New Roman" w:cs="Times New Roman"/>
          <w:sz w:val="24"/>
          <w:szCs w:val="24"/>
        </w:rPr>
        <w:t xml:space="preserve"> </w:t>
      </w:r>
      <w:r w:rsidRPr="00E626C0">
        <w:rPr>
          <w:rFonts w:ascii="Times New Roman" w:hAnsi="Times New Roman" w:cs="Times New Roman"/>
          <w:sz w:val="24"/>
          <w:szCs w:val="24"/>
        </w:rPr>
        <w:t>и не приравнивается к ней, соответственно не влечет перехода рисков их</w:t>
      </w:r>
      <w:r>
        <w:rPr>
          <w:rFonts w:ascii="Times New Roman" w:hAnsi="Times New Roman" w:cs="Times New Roman"/>
          <w:sz w:val="24"/>
          <w:szCs w:val="24"/>
        </w:rPr>
        <w:t xml:space="preserve"> </w:t>
      </w:r>
      <w:r w:rsidRPr="00E626C0">
        <w:rPr>
          <w:rFonts w:ascii="Times New Roman" w:hAnsi="Times New Roman" w:cs="Times New Roman"/>
          <w:sz w:val="24"/>
          <w:szCs w:val="24"/>
        </w:rPr>
        <w:t>случайной гибели Заказчику.</w:t>
      </w:r>
    </w:p>
    <w:p w:rsidR="002A7D23" w:rsidRPr="00E626C0" w:rsidRDefault="002A7D23" w:rsidP="002A7D2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11.4</w:t>
      </w:r>
      <w:r w:rsidRPr="00E626C0">
        <w:rPr>
          <w:rFonts w:ascii="Times New Roman" w:hAnsi="Times New Roman" w:cs="Times New Roman"/>
          <w:sz w:val="24"/>
          <w:szCs w:val="24"/>
        </w:rPr>
        <w:t xml:space="preserve">. Подрядчик в течение 2 (двух) дней письменно извещает Заказчика о готовности объекта или оборудования к сдаче. Отсутствие уведомления в указанный срок свидетельствует о просрочке Подрядчика в окончании работ и влечет ответственность, указанную в п. </w:t>
      </w:r>
      <w:r>
        <w:rPr>
          <w:rFonts w:ascii="Times New Roman" w:hAnsi="Times New Roman" w:cs="Times New Roman"/>
          <w:sz w:val="24"/>
          <w:szCs w:val="24"/>
        </w:rPr>
        <w:t>17</w:t>
      </w:r>
      <w:r w:rsidRPr="00D3106F">
        <w:rPr>
          <w:rFonts w:ascii="Times New Roman" w:hAnsi="Times New Roman" w:cs="Times New Roman"/>
          <w:sz w:val="24"/>
          <w:szCs w:val="24"/>
        </w:rPr>
        <w:t>.2</w:t>
      </w:r>
      <w:r w:rsidRPr="00E626C0">
        <w:rPr>
          <w:rFonts w:ascii="Times New Roman" w:hAnsi="Times New Roman" w:cs="Times New Roman"/>
          <w:sz w:val="24"/>
          <w:szCs w:val="24"/>
        </w:rPr>
        <w:t xml:space="preserve"> настоящего Договора (за окончание всех работ после установленного срока работ по Договору).</w:t>
      </w:r>
    </w:p>
    <w:p w:rsidR="002A7D23" w:rsidRPr="00E626C0" w:rsidRDefault="002A7D23" w:rsidP="002A7D2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Заказчик в течение 5 (пяти) рабочих дней с даты получения письменного извещения Подрядчика утверждает состав Рабочей комиссии для проведения всех этапов испытаний и приемки работоспособности систем, связанных с исполнением Договора. </w:t>
      </w:r>
    </w:p>
    <w:p w:rsidR="002A7D23" w:rsidRPr="00E626C0" w:rsidRDefault="002A7D23" w:rsidP="002A7D2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Рабочая комиссия с участием уполномоченных представителей Подрядчика приступает к приемке результата выполненных работ в сроки, установленные </w:t>
      </w:r>
      <w:r w:rsidRPr="00E626C0">
        <w:rPr>
          <w:rFonts w:ascii="Times New Roman" w:hAnsi="Times New Roman" w:cs="Times New Roman"/>
          <w:sz w:val="24"/>
          <w:szCs w:val="24"/>
        </w:rPr>
        <w:lastRenderedPageBreak/>
        <w:t xml:space="preserve">организационно-распорядительным документом Заказчика о ее создании. </w:t>
      </w:r>
    </w:p>
    <w:p w:rsidR="00CF4E28" w:rsidRPr="00B27830" w:rsidRDefault="002A7D23" w:rsidP="00CF4E28">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w:t>
      </w:r>
      <w:r>
        <w:rPr>
          <w:rFonts w:ascii="Times New Roman" w:hAnsi="Times New Roman" w:cs="Times New Roman"/>
          <w:sz w:val="24"/>
          <w:szCs w:val="24"/>
        </w:rPr>
        <w:t>1</w:t>
      </w:r>
      <w:r w:rsidRPr="00E626C0">
        <w:rPr>
          <w:rFonts w:ascii="Times New Roman" w:hAnsi="Times New Roman" w:cs="Times New Roman"/>
          <w:sz w:val="24"/>
          <w:szCs w:val="24"/>
        </w:rPr>
        <w:t>.</w:t>
      </w:r>
      <w:r>
        <w:rPr>
          <w:rFonts w:ascii="Times New Roman" w:hAnsi="Times New Roman" w:cs="Times New Roman"/>
          <w:sz w:val="24"/>
          <w:szCs w:val="24"/>
        </w:rPr>
        <w:t>5</w:t>
      </w:r>
      <w:r w:rsidRPr="00E626C0">
        <w:rPr>
          <w:rFonts w:ascii="Times New Roman" w:hAnsi="Times New Roman" w:cs="Times New Roman"/>
          <w:sz w:val="24"/>
          <w:szCs w:val="24"/>
        </w:rPr>
        <w:t xml:space="preserve">. </w:t>
      </w:r>
      <w:r w:rsidR="00CF4E28" w:rsidRPr="00B27830">
        <w:rPr>
          <w:rFonts w:ascii="Times New Roman" w:hAnsi="Times New Roman" w:cs="Times New Roman"/>
          <w:sz w:val="24"/>
          <w:szCs w:val="24"/>
        </w:rPr>
        <w:t xml:space="preserve">Предпусковые и пусковые приемо-сдаточные испытания проводятся в соответствии с разработанной Подрядчиком и утвержденной Заказчиком программой, и методикой испытаний </w:t>
      </w:r>
      <w:r w:rsidR="00CF4E28">
        <w:rPr>
          <w:rFonts w:ascii="Times New Roman" w:hAnsi="Times New Roman" w:cs="Times New Roman"/>
          <w:sz w:val="24"/>
          <w:szCs w:val="24"/>
        </w:rPr>
        <w:t>согласно</w:t>
      </w:r>
      <w:r w:rsidR="00CF4E28" w:rsidRPr="00B27830">
        <w:rPr>
          <w:rFonts w:ascii="Times New Roman" w:hAnsi="Times New Roman" w:cs="Times New Roman"/>
          <w:sz w:val="24"/>
          <w:szCs w:val="24"/>
        </w:rPr>
        <w:t xml:space="preserve"> техническим требованиям</w:t>
      </w:r>
      <w:r w:rsidR="00CF4E28">
        <w:rPr>
          <w:rFonts w:ascii="Times New Roman" w:hAnsi="Times New Roman" w:cs="Times New Roman"/>
          <w:sz w:val="24"/>
          <w:szCs w:val="24"/>
        </w:rPr>
        <w:t xml:space="preserve"> Закупочной </w:t>
      </w:r>
      <w:r w:rsidR="00BA39EE">
        <w:rPr>
          <w:rFonts w:ascii="Times New Roman" w:hAnsi="Times New Roman" w:cs="Times New Roman"/>
          <w:sz w:val="24"/>
          <w:szCs w:val="24"/>
        </w:rPr>
        <w:t>доку</w:t>
      </w:r>
      <w:r w:rsidR="0028524F">
        <w:rPr>
          <w:rFonts w:ascii="Times New Roman" w:hAnsi="Times New Roman" w:cs="Times New Roman"/>
          <w:sz w:val="24"/>
          <w:szCs w:val="24"/>
        </w:rPr>
        <w:t>м</w:t>
      </w:r>
      <w:r w:rsidR="00BA39EE">
        <w:rPr>
          <w:rFonts w:ascii="Times New Roman" w:hAnsi="Times New Roman" w:cs="Times New Roman"/>
          <w:sz w:val="24"/>
          <w:szCs w:val="24"/>
        </w:rPr>
        <w:t>ентации</w:t>
      </w:r>
      <w:r w:rsidR="00CF4E28" w:rsidRPr="00B27830">
        <w:rPr>
          <w:rFonts w:ascii="Times New Roman" w:hAnsi="Times New Roman" w:cs="Times New Roman"/>
          <w:sz w:val="24"/>
          <w:szCs w:val="24"/>
        </w:rPr>
        <w:t>.</w:t>
      </w:r>
    </w:p>
    <w:p w:rsidR="00CF4E28" w:rsidRPr="00B27830" w:rsidRDefault="00CF4E28" w:rsidP="00CF4E28">
      <w:pPr>
        <w:widowControl w:val="0"/>
        <w:shd w:val="clear" w:color="auto" w:fill="FFFFFF"/>
        <w:spacing w:after="0" w:line="240" w:lineRule="auto"/>
        <w:ind w:firstLine="709"/>
        <w:jc w:val="both"/>
        <w:rPr>
          <w:rFonts w:ascii="Times New Roman" w:hAnsi="Times New Roman" w:cs="Times New Roman"/>
          <w:sz w:val="24"/>
          <w:szCs w:val="24"/>
        </w:rPr>
      </w:pPr>
      <w:r w:rsidRPr="00B27830">
        <w:rPr>
          <w:rFonts w:ascii="Times New Roman" w:hAnsi="Times New Roman" w:cs="Times New Roman"/>
          <w:sz w:val="24"/>
          <w:szCs w:val="24"/>
        </w:rPr>
        <w:t>Приемо-сдаточные испытания включают:</w:t>
      </w:r>
    </w:p>
    <w:p w:rsidR="00CF4E28" w:rsidRPr="009B3A66" w:rsidRDefault="00CF4E28" w:rsidP="00CF4E28">
      <w:pPr>
        <w:widowControl w:val="0"/>
        <w:shd w:val="clear" w:color="auto" w:fill="FFFFFF"/>
        <w:spacing w:after="0" w:line="240" w:lineRule="auto"/>
        <w:ind w:firstLine="709"/>
        <w:jc w:val="both"/>
        <w:rPr>
          <w:rFonts w:ascii="Times New Roman" w:hAnsi="Times New Roman" w:cs="Times New Roman"/>
          <w:sz w:val="24"/>
          <w:szCs w:val="24"/>
        </w:rPr>
      </w:pPr>
      <w:r w:rsidRPr="009B3A66">
        <w:rPr>
          <w:rFonts w:ascii="Times New Roman" w:hAnsi="Times New Roman" w:cs="Times New Roman"/>
          <w:sz w:val="24"/>
          <w:szCs w:val="24"/>
        </w:rPr>
        <w:t>– проведение индивидуальных приемо-сдаточных испытаний оборудования и подсистем объекта;</w:t>
      </w:r>
    </w:p>
    <w:p w:rsidR="00CF4E28" w:rsidRPr="009B3A66" w:rsidRDefault="00CF4E28" w:rsidP="00CF4E28">
      <w:pPr>
        <w:widowControl w:val="0"/>
        <w:shd w:val="clear" w:color="auto" w:fill="FFFFFF"/>
        <w:spacing w:after="0" w:line="240" w:lineRule="auto"/>
        <w:ind w:firstLine="709"/>
        <w:jc w:val="both"/>
        <w:rPr>
          <w:rFonts w:ascii="Times New Roman" w:hAnsi="Times New Roman" w:cs="Times New Roman"/>
          <w:sz w:val="24"/>
          <w:szCs w:val="24"/>
        </w:rPr>
      </w:pPr>
      <w:r w:rsidRPr="009B3A66">
        <w:rPr>
          <w:rFonts w:ascii="Times New Roman" w:hAnsi="Times New Roman" w:cs="Times New Roman"/>
          <w:sz w:val="24"/>
          <w:szCs w:val="24"/>
        </w:rPr>
        <w:t>– проведение приемо-сдаточных испытаний всего комплекса оборудования, поставляемого по настоящему Договору в целом (комплексное опробование).</w:t>
      </w:r>
    </w:p>
    <w:p w:rsidR="00CF4E28" w:rsidRPr="00E626C0" w:rsidRDefault="00CF4E28" w:rsidP="00CF4E28">
      <w:pPr>
        <w:widowControl w:val="0"/>
        <w:shd w:val="clear" w:color="auto" w:fill="FFFFFF"/>
        <w:spacing w:after="0" w:line="240" w:lineRule="auto"/>
        <w:ind w:firstLine="709"/>
        <w:jc w:val="both"/>
        <w:rPr>
          <w:rFonts w:ascii="Times New Roman" w:hAnsi="Times New Roman" w:cs="Times New Roman"/>
          <w:sz w:val="24"/>
          <w:szCs w:val="24"/>
        </w:rPr>
      </w:pPr>
      <w:r w:rsidRPr="009B3A66">
        <w:rPr>
          <w:rFonts w:ascii="Times New Roman" w:hAnsi="Times New Roman" w:cs="Times New Roman"/>
          <w:sz w:val="24"/>
          <w:szCs w:val="24"/>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по Акту о приёмке оборудования после индивидуального испытания и по Акту о приёмке оборудования после комплексного опробования, составляемым по формам, утвержденным СНиП 3.01.04 -87</w:t>
      </w:r>
      <w:r w:rsidR="007705F9">
        <w:rPr>
          <w:rFonts w:ascii="Times New Roman" w:hAnsi="Times New Roman" w:cs="Times New Roman"/>
          <w:sz w:val="24"/>
          <w:szCs w:val="24"/>
        </w:rPr>
        <w:t xml:space="preserve"> (Приложения 1</w:t>
      </w:r>
      <w:r w:rsidR="007E4950">
        <w:rPr>
          <w:rFonts w:ascii="Times New Roman" w:hAnsi="Times New Roman" w:cs="Times New Roman"/>
          <w:sz w:val="24"/>
          <w:szCs w:val="24"/>
        </w:rPr>
        <w:t>7</w:t>
      </w:r>
      <w:r w:rsidR="007705F9">
        <w:rPr>
          <w:rFonts w:ascii="Times New Roman" w:hAnsi="Times New Roman" w:cs="Times New Roman"/>
          <w:sz w:val="24"/>
          <w:szCs w:val="24"/>
        </w:rPr>
        <w:t xml:space="preserve"> и 1</w:t>
      </w:r>
      <w:r w:rsidR="007E4950">
        <w:rPr>
          <w:rFonts w:ascii="Times New Roman" w:hAnsi="Times New Roman" w:cs="Times New Roman"/>
          <w:sz w:val="24"/>
          <w:szCs w:val="24"/>
        </w:rPr>
        <w:t>8</w:t>
      </w:r>
      <w:r>
        <w:rPr>
          <w:rFonts w:ascii="Times New Roman" w:hAnsi="Times New Roman" w:cs="Times New Roman"/>
          <w:sz w:val="24"/>
          <w:szCs w:val="24"/>
        </w:rPr>
        <w:t xml:space="preserve"> к настоящему Договору, соответственно).</w:t>
      </w:r>
    </w:p>
    <w:p w:rsidR="00CF4E28" w:rsidRPr="00E626C0" w:rsidRDefault="00CF4E28" w:rsidP="00CF4E28">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До начала комплексного опробования должна быть завершена «Приемка из наладки» устройств РЗА, ПА, АСУ ТП, АИИС КУЭ, ССПИ, ССПТИ, систем противопожарной защиты и завершена проверка работоспособности</w:t>
      </w:r>
      <w:r>
        <w:rPr>
          <w:rFonts w:ascii="Times New Roman" w:hAnsi="Times New Roman" w:cs="Times New Roman"/>
          <w:sz w:val="24"/>
          <w:szCs w:val="24"/>
        </w:rPr>
        <w:t xml:space="preserve"> </w:t>
      </w:r>
      <w:r w:rsidRPr="00E626C0">
        <w:rPr>
          <w:rFonts w:ascii="Times New Roman" w:hAnsi="Times New Roman" w:cs="Times New Roman"/>
          <w:sz w:val="24"/>
          <w:szCs w:val="24"/>
        </w:rPr>
        <w:t>(в объеме технического освидетельствования) и настройка всех средств измерений.</w:t>
      </w:r>
    </w:p>
    <w:p w:rsidR="00CF4E28" w:rsidRPr="00E626C0" w:rsidRDefault="00CF4E28" w:rsidP="00CF4E28">
      <w:pPr>
        <w:widowControl w:val="0"/>
        <w:shd w:val="clear" w:color="auto" w:fill="FFFFFF"/>
        <w:spacing w:after="0" w:line="240" w:lineRule="auto"/>
        <w:ind w:firstLine="709"/>
        <w:jc w:val="both"/>
        <w:rPr>
          <w:rFonts w:ascii="Times New Roman" w:hAnsi="Times New Roman" w:cs="Times New Roman"/>
          <w:sz w:val="24"/>
          <w:szCs w:val="24"/>
        </w:rPr>
      </w:pPr>
      <w:r w:rsidRPr="002A4FB6">
        <w:rPr>
          <w:rFonts w:ascii="Times New Roman" w:hAnsi="Times New Roman" w:cs="Times New Roman"/>
          <w:sz w:val="24"/>
          <w:szCs w:val="24"/>
        </w:rPr>
        <w:t xml:space="preserve">Для всех вводимых автоматизированных систем, используемых в различных видах деятельности (АСУТП, АИИС КУЭ АСДТУ, АСТУ, ССПИ, ССПТИ, ПТК ЦУС) организовывается проведение опытной </w:t>
      </w:r>
      <w:r w:rsidR="00AA2FC8">
        <w:rPr>
          <w:rFonts w:ascii="Times New Roman" w:hAnsi="Times New Roman" w:cs="Times New Roman"/>
          <w:sz w:val="24"/>
          <w:szCs w:val="24"/>
        </w:rPr>
        <w:t>экс</w:t>
      </w:r>
      <w:r w:rsidRPr="002A4FB6">
        <w:rPr>
          <w:rFonts w:ascii="Times New Roman" w:hAnsi="Times New Roman" w:cs="Times New Roman"/>
          <w:sz w:val="24"/>
          <w:szCs w:val="24"/>
        </w:rPr>
        <w:t xml:space="preserve">плуатации, по результатам которой выдается заключение (акт) о завершении опытной </w:t>
      </w:r>
      <w:r w:rsidR="00AA2FC8">
        <w:rPr>
          <w:rFonts w:ascii="Times New Roman" w:hAnsi="Times New Roman" w:cs="Times New Roman"/>
          <w:sz w:val="24"/>
          <w:szCs w:val="24"/>
        </w:rPr>
        <w:t>экс</w:t>
      </w:r>
      <w:r w:rsidRPr="002A4FB6">
        <w:rPr>
          <w:rFonts w:ascii="Times New Roman" w:hAnsi="Times New Roman" w:cs="Times New Roman"/>
          <w:sz w:val="24"/>
          <w:szCs w:val="24"/>
        </w:rPr>
        <w:t xml:space="preserve">плуатации и допуске АС к приемочным испытаниям. Проведение опытной </w:t>
      </w:r>
      <w:r w:rsidR="00AA2FC8">
        <w:rPr>
          <w:rFonts w:ascii="Times New Roman" w:hAnsi="Times New Roman" w:cs="Times New Roman"/>
          <w:sz w:val="24"/>
          <w:szCs w:val="24"/>
        </w:rPr>
        <w:t>экс</w:t>
      </w:r>
      <w:r w:rsidRPr="002A4FB6">
        <w:rPr>
          <w:rFonts w:ascii="Times New Roman" w:hAnsi="Times New Roman" w:cs="Times New Roman"/>
          <w:sz w:val="24"/>
          <w:szCs w:val="24"/>
        </w:rPr>
        <w:t>плуатации для всех вводимых комплексов по сбору, обработке и передаче оперативной и неоперативной технологической информации организовывается в течение не менее 30 суток.</w:t>
      </w:r>
    </w:p>
    <w:p w:rsidR="00CF4E28" w:rsidRPr="00E626C0" w:rsidRDefault="00CF4E28" w:rsidP="00CF4E28">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По результатам проверки рабочая комиссия оформляет:</w:t>
      </w:r>
    </w:p>
    <w:p w:rsidR="00CF4E28" w:rsidRDefault="00CF4E28" w:rsidP="000E1DDD">
      <w:pPr>
        <w:widowControl w:val="0"/>
        <w:numPr>
          <w:ilvl w:val="0"/>
          <w:numId w:val="53"/>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E626C0">
        <w:rPr>
          <w:rFonts w:ascii="Times New Roman" w:hAnsi="Times New Roman" w:cs="Times New Roman"/>
          <w:sz w:val="24"/>
          <w:szCs w:val="24"/>
        </w:rPr>
        <w:t>Акт (акты) по приемке оборудования после индивидуальных испытаний</w:t>
      </w:r>
      <w:r w:rsidR="007705F9">
        <w:rPr>
          <w:rFonts w:ascii="Times New Roman" w:hAnsi="Times New Roman" w:cs="Times New Roman"/>
          <w:sz w:val="24"/>
          <w:szCs w:val="24"/>
        </w:rPr>
        <w:t xml:space="preserve"> (по форме приложения №1</w:t>
      </w:r>
      <w:r w:rsidR="007E4950">
        <w:rPr>
          <w:rFonts w:ascii="Times New Roman" w:hAnsi="Times New Roman" w:cs="Times New Roman"/>
          <w:sz w:val="24"/>
          <w:szCs w:val="24"/>
        </w:rPr>
        <w:t>7</w:t>
      </w:r>
      <w:r>
        <w:rPr>
          <w:rFonts w:ascii="Times New Roman" w:hAnsi="Times New Roman" w:cs="Times New Roman"/>
          <w:sz w:val="24"/>
          <w:szCs w:val="24"/>
        </w:rPr>
        <w:t xml:space="preserve"> </w:t>
      </w:r>
      <w:r w:rsidR="00FB4263">
        <w:rPr>
          <w:rFonts w:ascii="Times New Roman" w:hAnsi="Times New Roman" w:cs="Times New Roman"/>
          <w:sz w:val="24"/>
          <w:szCs w:val="24"/>
        </w:rPr>
        <w:t xml:space="preserve">к </w:t>
      </w:r>
      <w:r>
        <w:rPr>
          <w:rFonts w:ascii="Times New Roman" w:hAnsi="Times New Roman" w:cs="Times New Roman"/>
          <w:sz w:val="24"/>
          <w:szCs w:val="24"/>
        </w:rPr>
        <w:t>настояще</w:t>
      </w:r>
      <w:r w:rsidR="00FB4263">
        <w:rPr>
          <w:rFonts w:ascii="Times New Roman" w:hAnsi="Times New Roman" w:cs="Times New Roman"/>
          <w:sz w:val="24"/>
          <w:szCs w:val="24"/>
        </w:rPr>
        <w:t>му</w:t>
      </w:r>
      <w:r>
        <w:rPr>
          <w:rFonts w:ascii="Times New Roman" w:hAnsi="Times New Roman" w:cs="Times New Roman"/>
          <w:sz w:val="24"/>
          <w:szCs w:val="24"/>
        </w:rPr>
        <w:t xml:space="preserve"> Договор</w:t>
      </w:r>
      <w:r w:rsidR="00FB4263">
        <w:rPr>
          <w:rFonts w:ascii="Times New Roman" w:hAnsi="Times New Roman" w:cs="Times New Roman"/>
          <w:sz w:val="24"/>
          <w:szCs w:val="24"/>
        </w:rPr>
        <w:t>у</w:t>
      </w:r>
      <w:r>
        <w:rPr>
          <w:rFonts w:ascii="Times New Roman" w:hAnsi="Times New Roman" w:cs="Times New Roman"/>
          <w:sz w:val="24"/>
          <w:szCs w:val="24"/>
        </w:rPr>
        <w:t>).</w:t>
      </w:r>
    </w:p>
    <w:p w:rsidR="00CF4E28" w:rsidRPr="00E626C0" w:rsidRDefault="00CF4E28" w:rsidP="00CF4E28">
      <w:pPr>
        <w:widowControl w:val="0"/>
        <w:shd w:val="clear" w:color="auto" w:fill="FFFFFF"/>
        <w:tabs>
          <w:tab w:val="left" w:pos="1134"/>
        </w:tabs>
        <w:spacing w:after="0" w:line="240" w:lineRule="auto"/>
        <w:ind w:left="709"/>
        <w:jc w:val="both"/>
        <w:rPr>
          <w:rFonts w:ascii="Times New Roman" w:hAnsi="Times New Roman" w:cs="Times New Roman"/>
          <w:sz w:val="24"/>
          <w:szCs w:val="24"/>
        </w:rPr>
      </w:pPr>
      <w:r w:rsidRPr="00E626C0">
        <w:rPr>
          <w:rFonts w:ascii="Times New Roman" w:hAnsi="Times New Roman" w:cs="Times New Roman"/>
          <w:sz w:val="24"/>
          <w:szCs w:val="24"/>
        </w:rPr>
        <w:t>Обязательными приложениями являются:</w:t>
      </w:r>
    </w:p>
    <w:p w:rsidR="00CF4E28" w:rsidRPr="00E626C0" w:rsidRDefault="00CF4E28" w:rsidP="00CF4E28">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а) ведомость оборудования с указанием типа, количества и заводских номеров;</w:t>
      </w:r>
    </w:p>
    <w:p w:rsidR="00CF4E28" w:rsidRPr="00E626C0" w:rsidRDefault="00CF4E28" w:rsidP="00CF4E28">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б) перечень исполнительной документации (заводская документация, приемо-сдаточная документация по СМР);</w:t>
      </w:r>
    </w:p>
    <w:p w:rsidR="00CF4E28" w:rsidRDefault="00CF4E28" w:rsidP="00CF4E28">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в) ведомость замечаний, дефектов и недоделок (при их наличии) по форме Приложени</w:t>
      </w:r>
      <w:r>
        <w:rPr>
          <w:rFonts w:ascii="Times New Roman" w:hAnsi="Times New Roman" w:cs="Times New Roman"/>
          <w:sz w:val="24"/>
          <w:szCs w:val="24"/>
        </w:rPr>
        <w:t>я 1</w:t>
      </w:r>
      <w:r w:rsidR="007E4950">
        <w:rPr>
          <w:rFonts w:ascii="Times New Roman" w:hAnsi="Times New Roman" w:cs="Times New Roman"/>
          <w:sz w:val="24"/>
          <w:szCs w:val="24"/>
        </w:rPr>
        <w:t>5</w:t>
      </w:r>
      <w:r>
        <w:rPr>
          <w:rFonts w:ascii="Times New Roman" w:hAnsi="Times New Roman" w:cs="Times New Roman"/>
          <w:sz w:val="24"/>
          <w:szCs w:val="24"/>
        </w:rPr>
        <w:t xml:space="preserve"> к настоящему Договору.</w:t>
      </w:r>
    </w:p>
    <w:p w:rsidR="00CF4E28" w:rsidRDefault="00CF4E28" w:rsidP="00CF4E28">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Наличие подписанного акта индивидуальных испытаний является обязательным условием при готовности оборудования к опробованию рабочим напряжением.</w:t>
      </w:r>
    </w:p>
    <w:p w:rsidR="00CF4E28" w:rsidRPr="00450B29" w:rsidRDefault="00CF4E28" w:rsidP="000E1DDD">
      <w:pPr>
        <w:widowControl w:val="0"/>
        <w:numPr>
          <w:ilvl w:val="0"/>
          <w:numId w:val="53"/>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Акт (акты) по приемке оборудования после комплексного оп</w:t>
      </w:r>
      <w:r>
        <w:rPr>
          <w:rFonts w:ascii="Times New Roman" w:hAnsi="Times New Roman" w:cs="Times New Roman"/>
          <w:sz w:val="24"/>
          <w:szCs w:val="24"/>
        </w:rPr>
        <w:t>р</w:t>
      </w:r>
      <w:r w:rsidR="007705F9">
        <w:rPr>
          <w:rFonts w:ascii="Times New Roman" w:hAnsi="Times New Roman" w:cs="Times New Roman"/>
          <w:sz w:val="24"/>
          <w:szCs w:val="24"/>
        </w:rPr>
        <w:t>обования (по форме приложения 1</w:t>
      </w:r>
      <w:r w:rsidR="007E4950">
        <w:rPr>
          <w:rFonts w:ascii="Times New Roman" w:hAnsi="Times New Roman" w:cs="Times New Roman"/>
          <w:sz w:val="24"/>
          <w:szCs w:val="24"/>
        </w:rPr>
        <w:t>8</w:t>
      </w:r>
      <w:r w:rsidRPr="00450B29">
        <w:rPr>
          <w:rFonts w:ascii="Times New Roman" w:hAnsi="Times New Roman" w:cs="Times New Roman"/>
          <w:sz w:val="24"/>
          <w:szCs w:val="24"/>
        </w:rPr>
        <w:t xml:space="preserve"> к настоящему Договору). Обязательными приложениями являются:</w:t>
      </w:r>
    </w:p>
    <w:p w:rsidR="00CF4E28" w:rsidRPr="00450B29" w:rsidRDefault="00CF4E28" w:rsidP="00CF4E28">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 ведомость оборудования с указанием типа, количества и заводских номеров;</w:t>
      </w:r>
    </w:p>
    <w:p w:rsidR="00CF4E28" w:rsidRPr="00450B29" w:rsidRDefault="00CF4E28" w:rsidP="00CF4E28">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б) перечень исполнительной документации (заводская документация, приемо-сдаточная документация по СМР, протоколы наладки);</w:t>
      </w:r>
    </w:p>
    <w:p w:rsidR="00CF4E28" w:rsidRPr="00450B29" w:rsidRDefault="00CF4E28" w:rsidP="00CF4E28">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ведомость замечаний, дефектов и недоделок (при и</w:t>
      </w:r>
      <w:r>
        <w:rPr>
          <w:rFonts w:ascii="Times New Roman" w:hAnsi="Times New Roman" w:cs="Times New Roman"/>
          <w:sz w:val="24"/>
          <w:szCs w:val="24"/>
        </w:rPr>
        <w:t>х</w:t>
      </w:r>
      <w:r w:rsidR="007E4950">
        <w:rPr>
          <w:rFonts w:ascii="Times New Roman" w:hAnsi="Times New Roman" w:cs="Times New Roman"/>
          <w:sz w:val="24"/>
          <w:szCs w:val="24"/>
        </w:rPr>
        <w:t xml:space="preserve"> наличии) по форме Приложения 15</w:t>
      </w:r>
      <w:r w:rsidRPr="00450B29">
        <w:rPr>
          <w:rFonts w:ascii="Times New Roman" w:hAnsi="Times New Roman" w:cs="Times New Roman"/>
          <w:sz w:val="24"/>
          <w:szCs w:val="24"/>
        </w:rPr>
        <w:t xml:space="preserve"> к настоящему Договору.</w:t>
      </w:r>
    </w:p>
    <w:p w:rsidR="00CF4E28" w:rsidRPr="00E626C0" w:rsidRDefault="00CF4E28" w:rsidP="00CF4E28">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Обязательным условием подписания акта комплексного опробования является </w:t>
      </w:r>
      <w:r w:rsidR="00AA2FC8">
        <w:rPr>
          <w:rFonts w:ascii="Times New Roman" w:hAnsi="Times New Roman" w:cs="Times New Roman"/>
          <w:sz w:val="24"/>
          <w:szCs w:val="24"/>
        </w:rPr>
        <w:t>экс</w:t>
      </w:r>
      <w:r w:rsidRPr="00450B29">
        <w:rPr>
          <w:rFonts w:ascii="Times New Roman" w:hAnsi="Times New Roman" w:cs="Times New Roman"/>
          <w:sz w:val="24"/>
          <w:szCs w:val="24"/>
        </w:rPr>
        <w:t>плуатация оборудования более 72 часов (24 часа для ВЛ).</w:t>
      </w:r>
    </w:p>
    <w:p w:rsidR="00CF4E28" w:rsidRPr="00E626C0" w:rsidRDefault="00CF4E28" w:rsidP="000E1DDD">
      <w:pPr>
        <w:widowControl w:val="0"/>
        <w:numPr>
          <w:ilvl w:val="0"/>
          <w:numId w:val="53"/>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E626C0">
        <w:rPr>
          <w:rFonts w:ascii="Times New Roman" w:hAnsi="Times New Roman" w:cs="Times New Roman"/>
          <w:sz w:val="24"/>
          <w:szCs w:val="24"/>
        </w:rPr>
        <w:t>Акт (акты) рабочей комиссии о готовности оборудования/ зданий (сооружений)/ Объекта в целом для предъявления</w:t>
      </w:r>
      <w:r w:rsidR="00577AF8">
        <w:rPr>
          <w:rFonts w:ascii="Times New Roman" w:hAnsi="Times New Roman" w:cs="Times New Roman"/>
          <w:sz w:val="24"/>
          <w:szCs w:val="24"/>
        </w:rPr>
        <w:t xml:space="preserve"> приемочной</w:t>
      </w:r>
      <w:r w:rsidRPr="00E626C0">
        <w:rPr>
          <w:rFonts w:ascii="Times New Roman" w:hAnsi="Times New Roman" w:cs="Times New Roman"/>
          <w:sz w:val="24"/>
          <w:szCs w:val="24"/>
        </w:rPr>
        <w:t xml:space="preserve"> комиссии по форме согласно Приложению </w:t>
      </w:r>
      <w:r>
        <w:rPr>
          <w:rFonts w:ascii="Times New Roman" w:hAnsi="Times New Roman" w:cs="Times New Roman"/>
          <w:sz w:val="24"/>
          <w:szCs w:val="24"/>
        </w:rPr>
        <w:t>1</w:t>
      </w:r>
      <w:r w:rsidR="007E4950">
        <w:rPr>
          <w:rFonts w:ascii="Times New Roman" w:hAnsi="Times New Roman" w:cs="Times New Roman"/>
          <w:sz w:val="24"/>
          <w:szCs w:val="24"/>
        </w:rPr>
        <w:t>4</w:t>
      </w:r>
      <w:r w:rsidRPr="00E626C0">
        <w:rPr>
          <w:rFonts w:ascii="Times New Roman" w:hAnsi="Times New Roman" w:cs="Times New Roman"/>
          <w:sz w:val="24"/>
          <w:szCs w:val="24"/>
        </w:rPr>
        <w:t xml:space="preserve"> </w:t>
      </w:r>
      <w:hyperlink w:anchor="Приложение_6_1" w:history="1"/>
      <w:r w:rsidRPr="00E626C0">
        <w:rPr>
          <w:rFonts w:ascii="Times New Roman" w:hAnsi="Times New Roman" w:cs="Times New Roman"/>
          <w:sz w:val="24"/>
          <w:szCs w:val="24"/>
        </w:rPr>
        <w:t>к настоящему Договору. Обязательными приложениями к акту являются:</w:t>
      </w:r>
    </w:p>
    <w:p w:rsidR="00CF4E28" w:rsidRPr="00E626C0" w:rsidRDefault="00CF4E28" w:rsidP="00CF4E28">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а) ведомость актов индивидуальных испытаний</w:t>
      </w:r>
      <w:r w:rsidR="00E74096">
        <w:rPr>
          <w:rFonts w:ascii="Times New Roman" w:hAnsi="Times New Roman" w:cs="Times New Roman"/>
          <w:sz w:val="24"/>
          <w:szCs w:val="24"/>
        </w:rPr>
        <w:t xml:space="preserve"> </w:t>
      </w:r>
      <w:r w:rsidR="00E74096" w:rsidRPr="00450B29">
        <w:rPr>
          <w:rFonts w:ascii="Times New Roman" w:hAnsi="Times New Roman" w:cs="Times New Roman"/>
          <w:sz w:val="24"/>
          <w:szCs w:val="24"/>
        </w:rPr>
        <w:t>и комплексного опробования</w:t>
      </w:r>
      <w:r w:rsidRPr="00B4105B">
        <w:rPr>
          <w:rFonts w:ascii="Times New Roman" w:hAnsi="Times New Roman" w:cs="Times New Roman"/>
          <w:sz w:val="24"/>
          <w:szCs w:val="24"/>
        </w:rPr>
        <w:t>;</w:t>
      </w:r>
    </w:p>
    <w:p w:rsidR="00CF4E28" w:rsidRPr="00E626C0" w:rsidRDefault="00CF4E28" w:rsidP="00F729A0">
      <w:pPr>
        <w:widowControl w:val="0"/>
        <w:shd w:val="clear" w:color="auto" w:fill="FFFFFF"/>
        <w:spacing w:after="0" w:line="238"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б) сводная ведомость замечаний, дефекто</w:t>
      </w:r>
      <w:r>
        <w:rPr>
          <w:rFonts w:ascii="Times New Roman" w:hAnsi="Times New Roman" w:cs="Times New Roman"/>
          <w:sz w:val="24"/>
          <w:szCs w:val="24"/>
        </w:rPr>
        <w:t>в и недоделок (при их</w:t>
      </w:r>
      <w:r w:rsidR="007E4950">
        <w:rPr>
          <w:rFonts w:ascii="Times New Roman" w:hAnsi="Times New Roman" w:cs="Times New Roman"/>
          <w:sz w:val="24"/>
          <w:szCs w:val="24"/>
        </w:rPr>
        <w:t xml:space="preserve"> наличии) по форме Приложения 15</w:t>
      </w:r>
      <w:r>
        <w:rPr>
          <w:rFonts w:ascii="Times New Roman" w:hAnsi="Times New Roman" w:cs="Times New Roman"/>
          <w:sz w:val="24"/>
          <w:szCs w:val="24"/>
        </w:rPr>
        <w:t xml:space="preserve"> к настоящему договору</w:t>
      </w:r>
      <w:r w:rsidRPr="00E626C0">
        <w:rPr>
          <w:rFonts w:ascii="Times New Roman" w:hAnsi="Times New Roman" w:cs="Times New Roman"/>
          <w:sz w:val="24"/>
          <w:szCs w:val="24"/>
        </w:rPr>
        <w:t>;</w:t>
      </w:r>
    </w:p>
    <w:p w:rsidR="00CF4E28" w:rsidRPr="00A7482D" w:rsidRDefault="00CF4E28" w:rsidP="00F729A0">
      <w:pPr>
        <w:widowControl w:val="0"/>
        <w:shd w:val="clear" w:color="auto" w:fill="FFFFFF"/>
        <w:spacing w:after="0" w:line="238"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в) акт устранения замечаний, дефектов и недоделок, оформленный по форме </w:t>
      </w:r>
      <w:hyperlink w:anchor="Приложение_6б" w:history="1">
        <w:r w:rsidRPr="00A7482D">
          <w:rPr>
            <w:rStyle w:val="a6"/>
            <w:rFonts w:ascii="Times New Roman" w:hAnsi="Times New Roman" w:cs="Times New Roman"/>
            <w:sz w:val="24"/>
            <w:szCs w:val="24"/>
            <w:u w:val="none"/>
          </w:rPr>
          <w:t>приложения 1</w:t>
        </w:r>
        <w:r w:rsidR="007E4950">
          <w:rPr>
            <w:rStyle w:val="a6"/>
            <w:rFonts w:ascii="Times New Roman" w:hAnsi="Times New Roman" w:cs="Times New Roman"/>
            <w:sz w:val="24"/>
            <w:szCs w:val="24"/>
            <w:u w:val="none"/>
          </w:rPr>
          <w:t>6</w:t>
        </w:r>
        <w:r w:rsidRPr="00A7482D">
          <w:rPr>
            <w:rStyle w:val="a6"/>
            <w:rFonts w:ascii="Times New Roman" w:hAnsi="Times New Roman" w:cs="Times New Roman"/>
            <w:sz w:val="24"/>
            <w:szCs w:val="24"/>
            <w:u w:val="none"/>
          </w:rPr>
          <w:t xml:space="preserve"> к настоящему Договору.</w:t>
        </w:r>
      </w:hyperlink>
    </w:p>
    <w:p w:rsidR="00CF4E28" w:rsidRPr="00E626C0" w:rsidRDefault="00CF4E28" w:rsidP="00F729A0">
      <w:pPr>
        <w:widowControl w:val="0"/>
        <w:numPr>
          <w:ilvl w:val="0"/>
          <w:numId w:val="53"/>
        </w:numPr>
        <w:shd w:val="clear" w:color="auto" w:fill="FFFFFF"/>
        <w:tabs>
          <w:tab w:val="left" w:pos="1134"/>
        </w:tabs>
        <w:spacing w:after="0" w:line="238" w:lineRule="auto"/>
        <w:ind w:left="0"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Акт (акты) приемки законченного строительством Объекта </w:t>
      </w:r>
      <w:r>
        <w:rPr>
          <w:rFonts w:ascii="Times New Roman" w:hAnsi="Times New Roman" w:cs="Times New Roman"/>
          <w:sz w:val="24"/>
          <w:szCs w:val="24"/>
        </w:rPr>
        <w:t xml:space="preserve">рабочей комиссией </w:t>
      </w:r>
      <w:r w:rsidRPr="00E626C0">
        <w:rPr>
          <w:rFonts w:ascii="Times New Roman" w:hAnsi="Times New Roman" w:cs="Times New Roman"/>
          <w:sz w:val="24"/>
          <w:szCs w:val="24"/>
        </w:rPr>
        <w:t>(с указанием</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 и даты), а также акты пробного пуска отдельных единиц оборудования (систем) и акты о завершении опытной </w:t>
      </w:r>
      <w:r w:rsidR="00AA2FC8">
        <w:rPr>
          <w:rFonts w:ascii="Times New Roman" w:hAnsi="Times New Roman" w:cs="Times New Roman"/>
          <w:sz w:val="24"/>
          <w:szCs w:val="24"/>
        </w:rPr>
        <w:t>экс</w:t>
      </w:r>
      <w:r w:rsidRPr="00E626C0">
        <w:rPr>
          <w:rFonts w:ascii="Times New Roman" w:hAnsi="Times New Roman" w:cs="Times New Roman"/>
          <w:sz w:val="24"/>
          <w:szCs w:val="24"/>
        </w:rPr>
        <w:t>плуатации</w:t>
      </w:r>
      <w:r>
        <w:rPr>
          <w:rFonts w:ascii="Times New Roman" w:hAnsi="Times New Roman" w:cs="Times New Roman"/>
          <w:sz w:val="24"/>
          <w:szCs w:val="24"/>
        </w:rPr>
        <w:t xml:space="preserve"> </w:t>
      </w:r>
      <w:r w:rsidRPr="00450B29">
        <w:rPr>
          <w:rFonts w:ascii="Times New Roman" w:hAnsi="Times New Roman" w:cs="Times New Roman"/>
          <w:sz w:val="24"/>
          <w:szCs w:val="24"/>
        </w:rPr>
        <w:t>и готовности к приемочным испытаниям</w:t>
      </w:r>
      <w:r w:rsidRPr="00E626C0">
        <w:rPr>
          <w:rFonts w:ascii="Times New Roman" w:hAnsi="Times New Roman" w:cs="Times New Roman"/>
          <w:sz w:val="24"/>
          <w:szCs w:val="24"/>
        </w:rPr>
        <w:t>.</w:t>
      </w:r>
    </w:p>
    <w:p w:rsidR="00CF4E28" w:rsidRPr="00E626C0" w:rsidRDefault="00CF4E28" w:rsidP="00F729A0">
      <w:pPr>
        <w:widowControl w:val="0"/>
        <w:shd w:val="clear" w:color="auto" w:fill="FFFFFF"/>
        <w:spacing w:after="0" w:line="238"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Ведомости замечаний, дефектов и недоделок (при их наличии) со сроками их устранения подписываются всеми членами рабочей комиссии, принимавшими участие в формировании списка замечаний, а также подрядными организациями, ответственными за устранение замечаний.</w:t>
      </w:r>
    </w:p>
    <w:p w:rsidR="002A7D23" w:rsidRPr="000A6753" w:rsidRDefault="002A7D23" w:rsidP="00F729A0">
      <w:pPr>
        <w:widowControl w:val="0"/>
        <w:shd w:val="clear" w:color="auto" w:fill="FFFFFF"/>
        <w:spacing w:after="0" w:line="238" w:lineRule="auto"/>
        <w:ind w:firstLine="709"/>
        <w:jc w:val="both"/>
        <w:rPr>
          <w:rFonts w:ascii="Times New Roman" w:hAnsi="Times New Roman" w:cs="Times New Roman"/>
          <w:i/>
          <w:sz w:val="24"/>
          <w:szCs w:val="24"/>
        </w:rPr>
      </w:pPr>
      <w:r w:rsidRPr="00E626C0">
        <w:rPr>
          <w:rFonts w:ascii="Times New Roman" w:hAnsi="Times New Roman" w:cs="Times New Roman"/>
          <w:sz w:val="24"/>
          <w:szCs w:val="24"/>
        </w:rPr>
        <w:t>1</w:t>
      </w:r>
      <w:r>
        <w:rPr>
          <w:rFonts w:ascii="Times New Roman" w:hAnsi="Times New Roman" w:cs="Times New Roman"/>
          <w:sz w:val="24"/>
          <w:szCs w:val="24"/>
        </w:rPr>
        <w:t>1</w:t>
      </w:r>
      <w:r w:rsidRPr="00E626C0">
        <w:rPr>
          <w:rFonts w:ascii="Times New Roman" w:hAnsi="Times New Roman" w:cs="Times New Roman"/>
          <w:sz w:val="24"/>
          <w:szCs w:val="24"/>
        </w:rPr>
        <w:t>.</w:t>
      </w:r>
      <w:r>
        <w:rPr>
          <w:rFonts w:ascii="Times New Roman" w:hAnsi="Times New Roman" w:cs="Times New Roman"/>
          <w:sz w:val="24"/>
          <w:szCs w:val="24"/>
        </w:rPr>
        <w:t>6</w:t>
      </w:r>
      <w:r w:rsidRPr="00E626C0">
        <w:rPr>
          <w:rFonts w:ascii="Times New Roman" w:hAnsi="Times New Roman" w:cs="Times New Roman"/>
          <w:sz w:val="24"/>
          <w:szCs w:val="24"/>
        </w:rPr>
        <w:t xml:space="preserve">. Приемка Объекта в </w:t>
      </w:r>
      <w:r w:rsidR="00AA2FC8">
        <w:rPr>
          <w:rFonts w:ascii="Times New Roman" w:hAnsi="Times New Roman" w:cs="Times New Roman"/>
          <w:sz w:val="24"/>
          <w:szCs w:val="24"/>
        </w:rPr>
        <w:t>экс</w:t>
      </w:r>
      <w:r w:rsidRPr="00E626C0">
        <w:rPr>
          <w:rFonts w:ascii="Times New Roman" w:hAnsi="Times New Roman" w:cs="Times New Roman"/>
          <w:sz w:val="24"/>
          <w:szCs w:val="24"/>
        </w:rPr>
        <w:t>плуатацию осуществляется Приемочной комиссией. Состав комиссии утверждается Заказчиком</w:t>
      </w:r>
      <w:r>
        <w:rPr>
          <w:rFonts w:ascii="Times New Roman" w:hAnsi="Times New Roman" w:cs="Times New Roman"/>
          <w:sz w:val="24"/>
          <w:szCs w:val="24"/>
        </w:rPr>
        <w:t xml:space="preserve"> в соответствии с Приказом ПАО «</w:t>
      </w:r>
      <w:r w:rsidR="00DC2D10">
        <w:rPr>
          <w:rFonts w:ascii="Times New Roman" w:hAnsi="Times New Roman" w:cs="Times New Roman"/>
          <w:sz w:val="24"/>
          <w:szCs w:val="24"/>
        </w:rPr>
        <w:t>Россети Центр</w:t>
      </w:r>
      <w:r>
        <w:rPr>
          <w:rFonts w:ascii="Times New Roman" w:hAnsi="Times New Roman" w:cs="Times New Roman"/>
          <w:sz w:val="24"/>
          <w:szCs w:val="24"/>
        </w:rPr>
        <w:t>» от 28.04.2018 № 219-ЦА</w:t>
      </w:r>
      <w:r>
        <w:rPr>
          <w:rFonts w:ascii="Times New Roman" w:hAnsi="Times New Roman" w:cs="Times New Roman"/>
          <w:i/>
          <w:sz w:val="24"/>
          <w:szCs w:val="24"/>
        </w:rPr>
        <w:t>.</w:t>
      </w:r>
    </w:p>
    <w:p w:rsidR="00607B50" w:rsidRPr="00607B50" w:rsidRDefault="00607B50" w:rsidP="00607B50">
      <w:pPr>
        <w:widowControl w:val="0"/>
        <w:shd w:val="clear" w:color="auto" w:fill="FFFFFF"/>
        <w:spacing w:after="0" w:line="238" w:lineRule="auto"/>
        <w:ind w:firstLine="709"/>
        <w:jc w:val="both"/>
        <w:rPr>
          <w:rFonts w:ascii="Times New Roman" w:hAnsi="Times New Roman" w:cs="Times New Roman"/>
          <w:sz w:val="24"/>
          <w:szCs w:val="24"/>
        </w:rPr>
      </w:pPr>
      <w:r w:rsidRPr="00607B50">
        <w:rPr>
          <w:rFonts w:ascii="Times New Roman" w:hAnsi="Times New Roman" w:cs="Times New Roman"/>
          <w:sz w:val="24"/>
          <w:szCs w:val="24"/>
        </w:rPr>
        <w:t>Результаты работы Приемочной комиссии оформляются Актом приемки законченного строительством объекта приемочной комиссией в установленном Заказчиком порядке.</w:t>
      </w:r>
    </w:p>
    <w:p w:rsidR="002A7D23" w:rsidRPr="00154FDA" w:rsidRDefault="00607B50" w:rsidP="00607B50">
      <w:pPr>
        <w:widowControl w:val="0"/>
        <w:shd w:val="clear" w:color="auto" w:fill="FFFFFF"/>
        <w:spacing w:after="0" w:line="238" w:lineRule="auto"/>
        <w:ind w:firstLine="709"/>
        <w:jc w:val="both"/>
        <w:rPr>
          <w:rFonts w:ascii="Times New Roman" w:hAnsi="Times New Roman" w:cs="Times New Roman"/>
          <w:sz w:val="24"/>
          <w:szCs w:val="24"/>
        </w:rPr>
      </w:pPr>
      <w:r w:rsidRPr="00607B50">
        <w:rPr>
          <w:rFonts w:ascii="Times New Roman" w:hAnsi="Times New Roman" w:cs="Times New Roman"/>
          <w:sz w:val="24"/>
          <w:szCs w:val="24"/>
        </w:rPr>
        <w:t>Приемка в эксплуатацию законченных строительством объектов может производиться исходя из:</w:t>
      </w:r>
    </w:p>
    <w:p w:rsidR="002A7D23" w:rsidRPr="00154FDA" w:rsidRDefault="002A7D23" w:rsidP="00F729A0">
      <w:pPr>
        <w:widowControl w:val="0"/>
        <w:shd w:val="clear" w:color="auto" w:fill="FFFFFF"/>
        <w:spacing w:after="0" w:line="238" w:lineRule="auto"/>
        <w:ind w:firstLine="709"/>
        <w:jc w:val="both"/>
        <w:rPr>
          <w:rFonts w:ascii="Times New Roman" w:hAnsi="Times New Roman" w:cs="Times New Roman"/>
          <w:sz w:val="24"/>
          <w:szCs w:val="24"/>
        </w:rPr>
      </w:pPr>
      <w:r w:rsidRPr="00154FDA">
        <w:rPr>
          <w:rFonts w:ascii="Times New Roman" w:hAnsi="Times New Roman" w:cs="Times New Roman"/>
          <w:sz w:val="24"/>
          <w:szCs w:val="24"/>
        </w:rPr>
        <w:t>- всего титула в целом;</w:t>
      </w:r>
    </w:p>
    <w:p w:rsidR="002A7D23" w:rsidRPr="00154FDA" w:rsidRDefault="002A7D23" w:rsidP="00F729A0">
      <w:pPr>
        <w:widowControl w:val="0"/>
        <w:shd w:val="clear" w:color="auto" w:fill="FFFFFF"/>
        <w:spacing w:after="0" w:line="238" w:lineRule="auto"/>
        <w:ind w:firstLine="709"/>
        <w:jc w:val="both"/>
        <w:rPr>
          <w:rFonts w:ascii="Times New Roman" w:hAnsi="Times New Roman" w:cs="Times New Roman"/>
          <w:sz w:val="24"/>
          <w:szCs w:val="24"/>
        </w:rPr>
      </w:pPr>
      <w:r w:rsidRPr="00154FDA">
        <w:rPr>
          <w:rFonts w:ascii="Times New Roman" w:hAnsi="Times New Roman" w:cs="Times New Roman"/>
          <w:sz w:val="24"/>
          <w:szCs w:val="24"/>
        </w:rPr>
        <w:t>- этапов строительства (в объеме, предусмотренном проектной документацией);</w:t>
      </w:r>
    </w:p>
    <w:p w:rsidR="002A7D23" w:rsidRPr="00154FDA" w:rsidRDefault="002A7D23" w:rsidP="00F729A0">
      <w:pPr>
        <w:widowControl w:val="0"/>
        <w:shd w:val="clear" w:color="auto" w:fill="FFFFFF"/>
        <w:spacing w:after="0" w:line="238" w:lineRule="auto"/>
        <w:ind w:firstLine="709"/>
        <w:jc w:val="both"/>
        <w:rPr>
          <w:rFonts w:ascii="Times New Roman" w:hAnsi="Times New Roman" w:cs="Times New Roman"/>
          <w:sz w:val="24"/>
          <w:szCs w:val="24"/>
        </w:rPr>
      </w:pPr>
      <w:r w:rsidRPr="00154FDA">
        <w:rPr>
          <w:rFonts w:ascii="Times New Roman" w:hAnsi="Times New Roman" w:cs="Times New Roman"/>
          <w:sz w:val="24"/>
          <w:szCs w:val="24"/>
        </w:rPr>
        <w:t xml:space="preserve">- пускового этапа (в объеме, предусмотренном проектной документацией); </w:t>
      </w:r>
    </w:p>
    <w:p w:rsidR="002A7D23" w:rsidRPr="00154FDA" w:rsidRDefault="002A7D23" w:rsidP="00F729A0">
      <w:pPr>
        <w:widowControl w:val="0"/>
        <w:shd w:val="clear" w:color="auto" w:fill="FFFFFF"/>
        <w:tabs>
          <w:tab w:val="left" w:pos="851"/>
        </w:tabs>
        <w:spacing w:after="0" w:line="238" w:lineRule="auto"/>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sidRPr="00154FDA">
        <w:rPr>
          <w:rFonts w:ascii="Times New Roman" w:hAnsi="Times New Roman" w:cs="Times New Roman"/>
          <w:sz w:val="24"/>
          <w:szCs w:val="24"/>
        </w:rPr>
        <w:t>титульных временных зданий и сооружений (в объеме, предусмотренном проектной документацией);</w:t>
      </w:r>
    </w:p>
    <w:p w:rsidR="002A7D23" w:rsidRPr="00154FDA" w:rsidRDefault="002A7D23" w:rsidP="00F729A0">
      <w:pPr>
        <w:widowControl w:val="0"/>
        <w:shd w:val="clear" w:color="auto" w:fill="FFFFFF"/>
        <w:tabs>
          <w:tab w:val="left" w:pos="851"/>
        </w:tabs>
        <w:spacing w:after="0" w:line="238" w:lineRule="auto"/>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sidRPr="00154FDA">
        <w:rPr>
          <w:rFonts w:ascii="Times New Roman" w:hAnsi="Times New Roman" w:cs="Times New Roman"/>
          <w:sz w:val="24"/>
          <w:szCs w:val="24"/>
        </w:rPr>
        <w:t>отдельных зданий и сооружений (в объеме, предусмотренном проектной документацией);</w:t>
      </w:r>
    </w:p>
    <w:p w:rsidR="002A7D23" w:rsidRPr="00E626C0" w:rsidRDefault="002A7D23" w:rsidP="00F729A0">
      <w:pPr>
        <w:widowControl w:val="0"/>
        <w:shd w:val="clear" w:color="auto" w:fill="FFFFFF"/>
        <w:tabs>
          <w:tab w:val="left" w:pos="851"/>
        </w:tabs>
        <w:spacing w:after="0" w:line="238" w:lineRule="auto"/>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sidRPr="00154FDA">
        <w:rPr>
          <w:rFonts w:ascii="Times New Roman" w:hAnsi="Times New Roman" w:cs="Times New Roman"/>
          <w:sz w:val="24"/>
          <w:szCs w:val="24"/>
        </w:rPr>
        <w:t>отдельных единиц или систем оборудования (в объеме, предусмотренном проектной документацией).</w:t>
      </w:r>
    </w:p>
    <w:p w:rsidR="002A7D23" w:rsidRPr="00E626C0" w:rsidRDefault="002A7D23" w:rsidP="00F729A0">
      <w:pPr>
        <w:widowControl w:val="0"/>
        <w:shd w:val="clear" w:color="auto" w:fill="FFFFFF"/>
        <w:spacing w:after="0" w:line="238"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w:t>
      </w:r>
      <w:r>
        <w:rPr>
          <w:rFonts w:ascii="Times New Roman" w:hAnsi="Times New Roman" w:cs="Times New Roman"/>
          <w:sz w:val="24"/>
          <w:szCs w:val="24"/>
        </w:rPr>
        <w:t>1</w:t>
      </w:r>
      <w:r w:rsidRPr="00E626C0">
        <w:rPr>
          <w:rFonts w:ascii="Times New Roman" w:hAnsi="Times New Roman" w:cs="Times New Roman"/>
          <w:sz w:val="24"/>
          <w:szCs w:val="24"/>
        </w:rPr>
        <w:t>.</w:t>
      </w:r>
      <w:r>
        <w:rPr>
          <w:rFonts w:ascii="Times New Roman" w:hAnsi="Times New Roman" w:cs="Times New Roman"/>
          <w:sz w:val="24"/>
          <w:szCs w:val="24"/>
        </w:rPr>
        <w:t>7</w:t>
      </w:r>
      <w:r w:rsidRPr="00E626C0">
        <w:rPr>
          <w:rFonts w:ascii="Times New Roman" w:hAnsi="Times New Roman" w:cs="Times New Roman"/>
          <w:sz w:val="24"/>
          <w:szCs w:val="24"/>
        </w:rPr>
        <w:t xml:space="preserve">. В случае если Заказчиком при приемке работ (Объекта) будут обнаружены недостатки, они фиксируются в письменной форме. </w:t>
      </w:r>
    </w:p>
    <w:p w:rsidR="002A7D23" w:rsidRPr="00E626C0" w:rsidRDefault="002A7D23" w:rsidP="00F729A0">
      <w:pPr>
        <w:widowControl w:val="0"/>
        <w:shd w:val="clear" w:color="auto" w:fill="FFFFFF"/>
        <w:spacing w:after="0" w:line="238"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Подрядчик за свой счет, своими силами и без увеличения цены Договора обязан в течение 14 (четырнадцати) рабочих дней, если иные сроки не указаны Заказчиком в мотивированном отказе от приемки работ, предпринять все необходимые меры к устранению выявленных недостатков, замечаний Заказчика. В случае невозможности устранить недостатки выполненных работ в указанный срок, стороны должны согласовать иной разумный срок. </w:t>
      </w:r>
    </w:p>
    <w:p w:rsidR="002A7D23" w:rsidRPr="00E626C0" w:rsidRDefault="002A7D23" w:rsidP="00F729A0">
      <w:pPr>
        <w:widowControl w:val="0"/>
        <w:shd w:val="clear" w:color="auto" w:fill="FFFFFF"/>
        <w:tabs>
          <w:tab w:val="left" w:pos="709"/>
        </w:tabs>
        <w:spacing w:after="0" w:line="238"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2A7D23" w:rsidRPr="00E626C0" w:rsidRDefault="002A7D23" w:rsidP="00F729A0">
      <w:pPr>
        <w:widowControl w:val="0"/>
        <w:shd w:val="clear" w:color="auto" w:fill="FFFFFF"/>
        <w:spacing w:after="0" w:line="238"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При этом на период устранения </w:t>
      </w:r>
      <w:r w:rsidRPr="009E11E5">
        <w:rPr>
          <w:rFonts w:ascii="Times New Roman" w:hAnsi="Times New Roman" w:cs="Times New Roman"/>
          <w:sz w:val="24"/>
          <w:szCs w:val="24"/>
        </w:rPr>
        <w:t xml:space="preserve">замечаний Заказчика Подрядчик не освобождается от уплаты штрафных санкций в соответствии с п. </w:t>
      </w:r>
      <w:r>
        <w:rPr>
          <w:rFonts w:ascii="Times New Roman" w:hAnsi="Times New Roman" w:cs="Times New Roman"/>
          <w:sz w:val="24"/>
          <w:szCs w:val="24"/>
        </w:rPr>
        <w:t>17</w:t>
      </w:r>
      <w:r w:rsidRPr="009E11E5">
        <w:rPr>
          <w:rFonts w:ascii="Times New Roman" w:hAnsi="Times New Roman" w:cs="Times New Roman"/>
          <w:sz w:val="24"/>
          <w:szCs w:val="24"/>
        </w:rPr>
        <w:t>.2 настоящего</w:t>
      </w:r>
      <w:r w:rsidRPr="00E626C0">
        <w:rPr>
          <w:rFonts w:ascii="Times New Roman" w:hAnsi="Times New Roman" w:cs="Times New Roman"/>
          <w:sz w:val="24"/>
          <w:szCs w:val="24"/>
        </w:rPr>
        <w:t xml:space="preserve"> Договора. </w:t>
      </w:r>
    </w:p>
    <w:p w:rsidR="002A7D23" w:rsidRDefault="002A7D23" w:rsidP="00F729A0">
      <w:pPr>
        <w:widowControl w:val="0"/>
        <w:shd w:val="clear" w:color="auto" w:fill="FFFFFF"/>
        <w:spacing w:after="0" w:line="238"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Если Заказчик считает, что устранение недостатков существенно увеличит сроки выполнения работ и выявленные недостатки являются для него приемлемым</w:t>
      </w:r>
      <w:r>
        <w:rPr>
          <w:rFonts w:ascii="Times New Roman" w:hAnsi="Times New Roman" w:cs="Times New Roman"/>
          <w:sz w:val="24"/>
          <w:szCs w:val="24"/>
        </w:rPr>
        <w:t>и</w:t>
      </w:r>
      <w:r w:rsidRPr="00E626C0">
        <w:rPr>
          <w:rFonts w:ascii="Times New Roman" w:hAnsi="Times New Roman" w:cs="Times New Roman"/>
          <w:sz w:val="24"/>
          <w:szCs w:val="24"/>
        </w:rPr>
        <w:t xml:space="preserve">, а также не нарушают требования безопасности последующей </w:t>
      </w:r>
      <w:r w:rsidR="00AA2FC8">
        <w:rPr>
          <w:rFonts w:ascii="Times New Roman" w:hAnsi="Times New Roman" w:cs="Times New Roman"/>
          <w:sz w:val="24"/>
          <w:szCs w:val="24"/>
        </w:rPr>
        <w:t>экс</w:t>
      </w:r>
      <w:r w:rsidRPr="00E626C0">
        <w:rPr>
          <w:rFonts w:ascii="Times New Roman" w:hAnsi="Times New Roman" w:cs="Times New Roman"/>
          <w:sz w:val="24"/>
          <w:szCs w:val="24"/>
        </w:rPr>
        <w:t>плуатации Объекта, то он вправе принять выполненные работы. При этом Заказчик вправе уменьшить цену Договора</w:t>
      </w:r>
      <w:r w:rsidRPr="00E626C0">
        <w:rPr>
          <w:rFonts w:ascii="Times New Roman" w:hAnsi="Times New Roman" w:cs="Times New Roman"/>
          <w:i/>
          <w:iCs/>
          <w:sz w:val="24"/>
          <w:szCs w:val="24"/>
        </w:rPr>
        <w:t xml:space="preserve"> </w:t>
      </w:r>
      <w:r w:rsidRPr="00E626C0">
        <w:rPr>
          <w:rFonts w:ascii="Times New Roman" w:hAnsi="Times New Roman" w:cs="Times New Roman"/>
          <w:sz w:val="24"/>
          <w:szCs w:val="24"/>
        </w:rPr>
        <w:t xml:space="preserve">на стоимость устранения выявленных недостатков. </w:t>
      </w:r>
    </w:p>
    <w:p w:rsidR="00C04B46" w:rsidRPr="00250A70" w:rsidRDefault="00C04B46" w:rsidP="00C04B46">
      <w:pPr>
        <w:widowControl w:val="0"/>
        <w:shd w:val="clear" w:color="auto" w:fill="FFFFFF"/>
        <w:spacing w:after="0" w:line="240" w:lineRule="auto"/>
        <w:ind w:firstLine="709"/>
        <w:jc w:val="both"/>
        <w:rPr>
          <w:rFonts w:ascii="Times New Roman" w:hAnsi="Times New Roman" w:cs="Times New Roman"/>
          <w:sz w:val="24"/>
          <w:szCs w:val="24"/>
        </w:rPr>
      </w:pPr>
      <w:r w:rsidRPr="00250A70">
        <w:rPr>
          <w:rFonts w:ascii="Times New Roman" w:hAnsi="Times New Roman" w:cs="Times New Roman"/>
          <w:sz w:val="24"/>
          <w:szCs w:val="24"/>
        </w:rPr>
        <w:t xml:space="preserve">11.8. Подрядчик подтверждает, что формы документов об исполнении им своих обязательств: Акта о приемке выполненных работ (Приложение № 31), Справки о стоимости выполненных работ и затрат (Приложение № 32), являются формами первичных учетных документов, утвержденных </w:t>
      </w:r>
      <w:r w:rsidRPr="0039333C">
        <w:rPr>
          <w:rFonts w:ascii="Times New Roman" w:hAnsi="Times New Roman" w:cs="Times New Roman"/>
          <w:sz w:val="24"/>
          <w:szCs w:val="24"/>
        </w:rPr>
        <w:t>Приказом от _____. № ____ (</w:t>
      </w:r>
      <w:r w:rsidRPr="0039333C">
        <w:rPr>
          <w:rFonts w:ascii="Times New Roman" w:hAnsi="Times New Roman" w:cs="Times New Roman"/>
          <w:i/>
          <w:sz w:val="24"/>
          <w:szCs w:val="24"/>
        </w:rPr>
        <w:t>указывается дата утверждения Приказа о применении форм первичных документов Подрядчика</w:t>
      </w:r>
      <w:r>
        <w:rPr>
          <w:rFonts w:ascii="Times New Roman" w:hAnsi="Times New Roman" w:cs="Times New Roman"/>
          <w:sz w:val="24"/>
          <w:szCs w:val="24"/>
        </w:rPr>
        <w:t>)</w:t>
      </w:r>
      <w:r w:rsidRPr="00250A70">
        <w:rPr>
          <w:rFonts w:ascii="Times New Roman" w:hAnsi="Times New Roman" w:cs="Times New Roman"/>
          <w:sz w:val="24"/>
          <w:szCs w:val="24"/>
        </w:rPr>
        <w:t>.</w:t>
      </w:r>
    </w:p>
    <w:p w:rsidR="00D374E4" w:rsidRDefault="00571D5C" w:rsidP="00F729A0">
      <w:pPr>
        <w:widowControl w:val="0"/>
        <w:shd w:val="clear" w:color="auto" w:fill="FFFFFF"/>
        <w:spacing w:after="0" w:line="238" w:lineRule="auto"/>
        <w:ind w:firstLine="709"/>
        <w:jc w:val="both"/>
        <w:rPr>
          <w:rFonts w:ascii="Times New Roman" w:hAnsi="Times New Roman" w:cs="Times New Roman"/>
          <w:sz w:val="24"/>
          <w:szCs w:val="24"/>
        </w:rPr>
      </w:pPr>
      <w:r w:rsidRPr="00571D5C">
        <w:rPr>
          <w:rFonts w:ascii="Times New Roman" w:hAnsi="Times New Roman" w:cs="Times New Roman"/>
          <w:sz w:val="24"/>
          <w:szCs w:val="24"/>
        </w:rPr>
        <w:t>Подрядчик принимает формы отчетных документов: Акта приемки законченного строите</w:t>
      </w:r>
      <w:r w:rsidR="004D2827">
        <w:rPr>
          <w:rFonts w:ascii="Times New Roman" w:hAnsi="Times New Roman" w:cs="Times New Roman"/>
          <w:sz w:val="24"/>
          <w:szCs w:val="24"/>
        </w:rPr>
        <w:t xml:space="preserve">льством объекта </w:t>
      </w:r>
      <w:r w:rsidR="007E4950">
        <w:rPr>
          <w:rFonts w:ascii="Times New Roman" w:hAnsi="Times New Roman" w:cs="Times New Roman"/>
          <w:sz w:val="24"/>
          <w:szCs w:val="24"/>
        </w:rPr>
        <w:t xml:space="preserve">рабочей комиссией </w:t>
      </w:r>
      <w:r w:rsidR="004D2827">
        <w:rPr>
          <w:rFonts w:ascii="Times New Roman" w:hAnsi="Times New Roman" w:cs="Times New Roman"/>
          <w:sz w:val="24"/>
          <w:szCs w:val="24"/>
        </w:rPr>
        <w:t>(Приложении № 2</w:t>
      </w:r>
      <w:r w:rsidR="007E4950">
        <w:rPr>
          <w:rFonts w:ascii="Times New Roman" w:hAnsi="Times New Roman" w:cs="Times New Roman"/>
          <w:sz w:val="24"/>
          <w:szCs w:val="24"/>
        </w:rPr>
        <w:t xml:space="preserve">2), </w:t>
      </w:r>
      <w:r w:rsidRPr="00571D5C">
        <w:rPr>
          <w:rFonts w:ascii="Times New Roman" w:hAnsi="Times New Roman" w:cs="Times New Roman"/>
          <w:sz w:val="24"/>
          <w:szCs w:val="24"/>
        </w:rPr>
        <w:t>Акта приемки законченного строительством объекта приемочной комиссией (Приложении № 2</w:t>
      </w:r>
      <w:r w:rsidR="007E4950">
        <w:rPr>
          <w:rFonts w:ascii="Times New Roman" w:hAnsi="Times New Roman" w:cs="Times New Roman"/>
          <w:sz w:val="24"/>
          <w:szCs w:val="24"/>
        </w:rPr>
        <w:t>3</w:t>
      </w:r>
      <w:r w:rsidRPr="00571D5C">
        <w:rPr>
          <w:rFonts w:ascii="Times New Roman" w:hAnsi="Times New Roman" w:cs="Times New Roman"/>
          <w:sz w:val="24"/>
          <w:szCs w:val="24"/>
        </w:rPr>
        <w:t>),  утвержденных Положением об Учетной политике ПАО «</w:t>
      </w:r>
      <w:r w:rsidR="00DC2D10">
        <w:rPr>
          <w:rFonts w:ascii="Times New Roman" w:hAnsi="Times New Roman" w:cs="Times New Roman"/>
          <w:sz w:val="24"/>
          <w:szCs w:val="24"/>
        </w:rPr>
        <w:t>Россети Центр</w:t>
      </w:r>
      <w:r w:rsidRPr="00571D5C">
        <w:rPr>
          <w:rFonts w:ascii="Times New Roman" w:hAnsi="Times New Roman" w:cs="Times New Roman"/>
          <w:sz w:val="24"/>
          <w:szCs w:val="24"/>
        </w:rPr>
        <w:t xml:space="preserve">» </w:t>
      </w:r>
      <w:r w:rsidR="00344172" w:rsidRPr="00344172">
        <w:rPr>
          <w:rFonts w:ascii="Times New Roman" w:hAnsi="Times New Roman" w:cs="Times New Roman"/>
          <w:sz w:val="24"/>
          <w:szCs w:val="24"/>
        </w:rPr>
        <w:t>ПС БС 9/03-10/2021</w:t>
      </w:r>
      <w:r w:rsidRPr="00571D5C">
        <w:rPr>
          <w:rFonts w:ascii="Times New Roman" w:hAnsi="Times New Roman" w:cs="Times New Roman"/>
          <w:sz w:val="24"/>
          <w:szCs w:val="24"/>
        </w:rPr>
        <w:t xml:space="preserve">, в качестве форм первичных учетных документов, которую будут использовать </w:t>
      </w:r>
      <w:r w:rsidRPr="00571D5C">
        <w:rPr>
          <w:rFonts w:ascii="Times New Roman" w:hAnsi="Times New Roman" w:cs="Times New Roman"/>
          <w:sz w:val="24"/>
          <w:szCs w:val="24"/>
        </w:rPr>
        <w:lastRenderedPageBreak/>
        <w:t>Стороны.</w:t>
      </w:r>
    </w:p>
    <w:p w:rsidR="006B60A8" w:rsidRDefault="006B60A8" w:rsidP="00F729A0">
      <w:pPr>
        <w:widowControl w:val="0"/>
        <w:shd w:val="clear" w:color="auto" w:fill="FFFFFF"/>
        <w:spacing w:after="0" w:line="238" w:lineRule="auto"/>
        <w:ind w:firstLine="709"/>
        <w:jc w:val="both"/>
        <w:rPr>
          <w:rFonts w:ascii="Times New Roman" w:hAnsi="Times New Roman" w:cs="Times New Roman"/>
          <w:sz w:val="24"/>
          <w:szCs w:val="24"/>
        </w:rPr>
      </w:pPr>
    </w:p>
    <w:p w:rsidR="00CB104B" w:rsidRDefault="00CB104B" w:rsidP="00CB104B">
      <w:pPr>
        <w:widowControl w:val="0"/>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1</w:t>
      </w:r>
      <w:r w:rsidR="009722E5">
        <w:rPr>
          <w:rFonts w:ascii="Times New Roman" w:hAnsi="Times New Roman" w:cs="Times New Roman"/>
          <w:b/>
          <w:bCs/>
          <w:sz w:val="24"/>
          <w:szCs w:val="24"/>
        </w:rPr>
        <w:t>2</w:t>
      </w:r>
      <w:r w:rsidRPr="00E626C0">
        <w:rPr>
          <w:rFonts w:ascii="Times New Roman" w:hAnsi="Times New Roman" w:cs="Times New Roman"/>
          <w:b/>
          <w:bCs/>
          <w:sz w:val="24"/>
          <w:szCs w:val="24"/>
        </w:rPr>
        <w:t>. Обеспечение материалами и оборудованием</w:t>
      </w:r>
    </w:p>
    <w:p w:rsidR="00236453" w:rsidRDefault="00CB104B" w:rsidP="00CB104B">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766B10">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.1. </w:t>
      </w:r>
      <w:r w:rsidRPr="00162D46">
        <w:rPr>
          <w:rFonts w:ascii="Times New Roman" w:eastAsia="Times New Roman" w:hAnsi="Times New Roman" w:cs="Times New Roman"/>
          <w:sz w:val="24"/>
          <w:szCs w:val="24"/>
          <w:lang w:eastAsia="ru-RU"/>
        </w:rPr>
        <w:t xml:space="preserve">Работы по Договору выполняются иждивением Подрядчика, то есть с использованием материалов и оборудования, комплектацию которых обеспечивает Подрядчик. </w:t>
      </w:r>
    </w:p>
    <w:p w:rsidR="00CB104B" w:rsidRPr="00162D46" w:rsidRDefault="00CB104B" w:rsidP="00CB104B">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При комплектации Объекта оборудованием и материалами Подрядчик должен обеспечить наличие программного обеспечения, технической документации, комплектов запасных частей к оборудованию, расходных материалов и принадлежностей (ЗИП), проверочных устройств, монтажного оборудования и инструмента, необходимых для монтажа, наладки, пуска, нормального функционирования, а также технического обслуживания и ремонта оборудования и систем.</w:t>
      </w:r>
    </w:p>
    <w:p w:rsidR="00CB104B" w:rsidRPr="00162D46" w:rsidRDefault="00CB104B" w:rsidP="00CB104B">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Кроме того, Подрядчик обязан в течение 5 (пяти) дней после получения соответствующего требования Заказчика обеспечить прием на заводах-изготовителях оборудования и материалов представителей Заказчика и/или грузополучателя и условия для их работы по проверке производственного процесса и/или качества оборудования и материалов при их производстве и/или отгрузке на заводах-изготовителях.</w:t>
      </w:r>
    </w:p>
    <w:p w:rsidR="00CB104B" w:rsidRPr="00162D46" w:rsidRDefault="00CB104B" w:rsidP="00CB104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Все поставляемые материалы, оборудование и запасные части к нему должны быть ранее не использованными и обеспечивать выполнение требований, указанных в настоящей статье Договора.</w:t>
      </w:r>
    </w:p>
    <w:p w:rsidR="002E5584" w:rsidRPr="002E5584" w:rsidRDefault="002E5584" w:rsidP="002E5584">
      <w:pPr>
        <w:widowControl w:val="0"/>
        <w:shd w:val="clear" w:color="auto" w:fill="FFFFFF"/>
        <w:tabs>
          <w:tab w:val="left" w:pos="709"/>
          <w:tab w:val="left" w:pos="2580"/>
        </w:tabs>
        <w:spacing w:after="0" w:line="240" w:lineRule="auto"/>
        <w:ind w:firstLine="709"/>
        <w:jc w:val="both"/>
        <w:rPr>
          <w:rFonts w:ascii="Times New Roman" w:eastAsia="Times New Roman" w:hAnsi="Times New Roman" w:cs="Times New Roman"/>
          <w:color w:val="000000"/>
          <w:sz w:val="24"/>
          <w:szCs w:val="24"/>
          <w:lang w:eastAsia="ru-RU"/>
        </w:rPr>
      </w:pPr>
      <w:r w:rsidRPr="002E5584">
        <w:rPr>
          <w:rFonts w:ascii="Times New Roman" w:eastAsia="Times New Roman" w:hAnsi="Times New Roman" w:cs="Times New Roman"/>
          <w:color w:val="000000"/>
          <w:sz w:val="24"/>
          <w:szCs w:val="24"/>
          <w:lang w:eastAsia="ru-RU"/>
        </w:rPr>
        <w:t xml:space="preserve">12.2. Подрядчик не имеет права на удержание оборудования, находящегося в собственности Заказчика и переданного Заказчиком Подрядчику в монтаж. Объем и комплектность запасных частей к оборудованию должны гарантировать выполнение требований по готовности и ремонтопригодности оборудования в течение гарантийного срока </w:t>
      </w:r>
      <w:r w:rsidR="00AA2FC8">
        <w:rPr>
          <w:rFonts w:ascii="Times New Roman" w:eastAsia="Times New Roman" w:hAnsi="Times New Roman" w:cs="Times New Roman"/>
          <w:color w:val="000000"/>
          <w:sz w:val="24"/>
          <w:szCs w:val="24"/>
          <w:lang w:eastAsia="ru-RU"/>
        </w:rPr>
        <w:t>экс</w:t>
      </w:r>
      <w:r w:rsidRPr="002E5584">
        <w:rPr>
          <w:rFonts w:ascii="Times New Roman" w:eastAsia="Times New Roman" w:hAnsi="Times New Roman" w:cs="Times New Roman"/>
          <w:color w:val="000000"/>
          <w:sz w:val="24"/>
          <w:szCs w:val="24"/>
          <w:lang w:eastAsia="ru-RU"/>
        </w:rPr>
        <w:t>плуатации Объекта.</w:t>
      </w:r>
    </w:p>
    <w:p w:rsidR="002E5584" w:rsidRPr="002E5584" w:rsidRDefault="002E5584" w:rsidP="002E5584">
      <w:pPr>
        <w:widowControl w:val="0"/>
        <w:shd w:val="clear" w:color="auto" w:fill="FFFFFF"/>
        <w:tabs>
          <w:tab w:val="left" w:pos="709"/>
          <w:tab w:val="left" w:pos="2580"/>
        </w:tabs>
        <w:spacing w:after="0" w:line="240" w:lineRule="auto"/>
        <w:ind w:firstLine="709"/>
        <w:jc w:val="both"/>
        <w:rPr>
          <w:rFonts w:ascii="Times New Roman" w:eastAsia="Times New Roman" w:hAnsi="Times New Roman" w:cs="Times New Roman"/>
          <w:color w:val="000000"/>
          <w:sz w:val="24"/>
          <w:szCs w:val="24"/>
          <w:lang w:eastAsia="ru-RU"/>
        </w:rPr>
      </w:pPr>
      <w:r w:rsidRPr="002E5584">
        <w:rPr>
          <w:rFonts w:ascii="Times New Roman" w:eastAsia="Times New Roman" w:hAnsi="Times New Roman" w:cs="Times New Roman"/>
          <w:color w:val="000000"/>
          <w:sz w:val="24"/>
          <w:szCs w:val="24"/>
          <w:lang w:eastAsia="ru-RU"/>
        </w:rPr>
        <w:t>В состав принадлежностей должны входить специализированные проверочные устройства, необходимые для монтажа, наладки, пуска, технического обслуживания и ремонта оборудования.</w:t>
      </w:r>
    </w:p>
    <w:p w:rsidR="002E5584" w:rsidRPr="002E5584" w:rsidRDefault="002E5584" w:rsidP="002E5584">
      <w:pPr>
        <w:widowControl w:val="0"/>
        <w:shd w:val="clear" w:color="auto" w:fill="FFFFFF"/>
        <w:tabs>
          <w:tab w:val="left" w:pos="709"/>
          <w:tab w:val="left" w:pos="2580"/>
        </w:tabs>
        <w:spacing w:after="0" w:line="240" w:lineRule="auto"/>
        <w:ind w:firstLine="709"/>
        <w:jc w:val="both"/>
        <w:rPr>
          <w:rFonts w:ascii="Times New Roman" w:eastAsia="Times New Roman" w:hAnsi="Times New Roman" w:cs="Times New Roman"/>
          <w:color w:val="000000"/>
          <w:sz w:val="24"/>
          <w:szCs w:val="24"/>
          <w:lang w:eastAsia="ru-RU"/>
        </w:rPr>
      </w:pPr>
      <w:r w:rsidRPr="002E5584">
        <w:rPr>
          <w:rFonts w:ascii="Times New Roman" w:eastAsia="Times New Roman" w:hAnsi="Times New Roman" w:cs="Times New Roman"/>
          <w:color w:val="000000"/>
          <w:sz w:val="24"/>
          <w:szCs w:val="24"/>
          <w:lang w:eastAsia="ru-RU"/>
        </w:rPr>
        <w:t>12.3. Транспортировка, доставка на строительную площадку материалов, оборудования и запасных частей к оборудованию, их выгрузка, складирование, хранение обеспечивается Подрядчиком в счет цены Договора.</w:t>
      </w:r>
    </w:p>
    <w:p w:rsidR="002E5584" w:rsidRPr="002E5584" w:rsidRDefault="002E5584" w:rsidP="002E5584">
      <w:pPr>
        <w:widowControl w:val="0"/>
        <w:shd w:val="clear" w:color="auto" w:fill="FFFFFF"/>
        <w:tabs>
          <w:tab w:val="left" w:pos="709"/>
          <w:tab w:val="left" w:pos="2580"/>
        </w:tabs>
        <w:spacing w:after="0" w:line="240" w:lineRule="auto"/>
        <w:ind w:firstLine="709"/>
        <w:jc w:val="both"/>
        <w:rPr>
          <w:rFonts w:ascii="Times New Roman" w:eastAsia="Times New Roman" w:hAnsi="Times New Roman" w:cs="Times New Roman"/>
          <w:color w:val="000000"/>
          <w:sz w:val="24"/>
          <w:szCs w:val="24"/>
          <w:lang w:eastAsia="ru-RU"/>
        </w:rPr>
      </w:pPr>
      <w:r w:rsidRPr="002E5584">
        <w:rPr>
          <w:rFonts w:ascii="Times New Roman" w:eastAsia="Times New Roman" w:hAnsi="Times New Roman" w:cs="Times New Roman"/>
          <w:color w:val="000000"/>
          <w:sz w:val="24"/>
          <w:szCs w:val="24"/>
          <w:lang w:eastAsia="ru-RU"/>
        </w:rPr>
        <w:t>12.4. Подрядчик сообщает Заказчику о доставке на строительную площадку материалов, оборудования и запасных частей к нему. При этом до начала поставки оборудования Подрядчик обязан получить решение об отгрузке оборудования, принятое Заказчиком.</w:t>
      </w:r>
    </w:p>
    <w:p w:rsidR="002E5584" w:rsidRPr="002E5584" w:rsidRDefault="002E5584" w:rsidP="002E5584">
      <w:pPr>
        <w:widowControl w:val="0"/>
        <w:shd w:val="clear" w:color="auto" w:fill="FFFFFF"/>
        <w:tabs>
          <w:tab w:val="left" w:pos="709"/>
          <w:tab w:val="left" w:pos="2580"/>
        </w:tabs>
        <w:spacing w:after="0" w:line="240" w:lineRule="auto"/>
        <w:ind w:firstLine="709"/>
        <w:jc w:val="both"/>
        <w:rPr>
          <w:rFonts w:ascii="Times New Roman" w:eastAsia="Times New Roman" w:hAnsi="Times New Roman" w:cs="Times New Roman"/>
          <w:color w:val="000000"/>
          <w:sz w:val="24"/>
          <w:szCs w:val="24"/>
          <w:lang w:eastAsia="ru-RU"/>
        </w:rPr>
      </w:pPr>
      <w:r w:rsidRPr="002E5584">
        <w:rPr>
          <w:rFonts w:ascii="Times New Roman" w:eastAsia="Times New Roman" w:hAnsi="Times New Roman" w:cs="Times New Roman"/>
          <w:color w:val="000000"/>
          <w:sz w:val="24"/>
          <w:szCs w:val="24"/>
          <w:lang w:eastAsia="ru-RU"/>
        </w:rPr>
        <w:t>12.5. Для осуществления осмотра доставленного оборудования Заказчик назначает своих ответственных представителей и сообщает в письменной форме Подрядчику о своих представителях (инспекторах), назначенных для этих целей.</w:t>
      </w:r>
    </w:p>
    <w:p w:rsidR="002E5584" w:rsidRPr="002E5584" w:rsidRDefault="002E5584" w:rsidP="002E5584">
      <w:pPr>
        <w:widowControl w:val="0"/>
        <w:shd w:val="clear" w:color="auto" w:fill="FFFFFF"/>
        <w:tabs>
          <w:tab w:val="left" w:pos="709"/>
          <w:tab w:val="left" w:pos="2580"/>
        </w:tabs>
        <w:spacing w:after="0" w:line="240" w:lineRule="auto"/>
        <w:ind w:firstLine="709"/>
        <w:jc w:val="both"/>
        <w:rPr>
          <w:rFonts w:ascii="Times New Roman" w:eastAsia="Times New Roman" w:hAnsi="Times New Roman" w:cs="Times New Roman"/>
          <w:color w:val="000000"/>
          <w:sz w:val="24"/>
          <w:szCs w:val="24"/>
          <w:lang w:eastAsia="ru-RU"/>
        </w:rPr>
      </w:pPr>
      <w:r w:rsidRPr="002E5584">
        <w:rPr>
          <w:rFonts w:ascii="Times New Roman" w:eastAsia="Times New Roman" w:hAnsi="Times New Roman" w:cs="Times New Roman"/>
          <w:color w:val="000000"/>
          <w:sz w:val="24"/>
          <w:szCs w:val="24"/>
          <w:lang w:eastAsia="ru-RU"/>
        </w:rPr>
        <w:t>Уполномоченные представители (инспекторы) Заказчика проводят осмотр оборудования в целях подтверждения его соответствия требованиям, указанным в пп. 12.6-12.8 Договора.</w:t>
      </w:r>
    </w:p>
    <w:p w:rsidR="002E5584" w:rsidRPr="002E5584" w:rsidRDefault="002E5584" w:rsidP="002E5584">
      <w:pPr>
        <w:widowControl w:val="0"/>
        <w:shd w:val="clear" w:color="auto" w:fill="FFFFFF"/>
        <w:tabs>
          <w:tab w:val="left" w:pos="709"/>
          <w:tab w:val="left" w:pos="2580"/>
        </w:tabs>
        <w:spacing w:after="0" w:line="240" w:lineRule="auto"/>
        <w:ind w:firstLine="709"/>
        <w:jc w:val="both"/>
        <w:rPr>
          <w:rFonts w:ascii="Times New Roman" w:eastAsia="Times New Roman" w:hAnsi="Times New Roman" w:cs="Times New Roman"/>
          <w:color w:val="000000"/>
          <w:sz w:val="24"/>
          <w:szCs w:val="24"/>
          <w:lang w:eastAsia="ru-RU"/>
        </w:rPr>
      </w:pPr>
      <w:r w:rsidRPr="002E5584">
        <w:rPr>
          <w:rFonts w:ascii="Times New Roman" w:eastAsia="Times New Roman" w:hAnsi="Times New Roman" w:cs="Times New Roman"/>
          <w:color w:val="000000"/>
          <w:sz w:val="24"/>
          <w:szCs w:val="24"/>
          <w:lang w:eastAsia="ru-RU"/>
        </w:rPr>
        <w:t xml:space="preserve">12.6. Все используемые для выполнения работ по Договору материалы и оборудование должны соответствовать нормативно-техническим документам и стандартам, а также иметь соответствующие сертификаты, технические паспорта, аттестаты и другие документы, предусмотренные «нормативными актами в области проектирования и строительства», а также удостоверяющие их качество. Копии этих сертификатов и иных документов должны быть в наличии у Подрядчика до начала производства работ с использованием этих материалов и оборудования. </w:t>
      </w:r>
    </w:p>
    <w:p w:rsidR="002E5584" w:rsidRPr="002E5584" w:rsidRDefault="002E5584" w:rsidP="002E5584">
      <w:pPr>
        <w:widowControl w:val="0"/>
        <w:shd w:val="clear" w:color="auto" w:fill="FFFFFF"/>
        <w:tabs>
          <w:tab w:val="left" w:pos="709"/>
          <w:tab w:val="left" w:pos="2580"/>
        </w:tabs>
        <w:spacing w:after="0" w:line="240" w:lineRule="auto"/>
        <w:ind w:firstLine="709"/>
        <w:jc w:val="both"/>
        <w:rPr>
          <w:rFonts w:ascii="Times New Roman" w:eastAsia="Times New Roman" w:hAnsi="Times New Roman" w:cs="Times New Roman"/>
          <w:color w:val="000000"/>
          <w:sz w:val="24"/>
          <w:szCs w:val="24"/>
          <w:lang w:eastAsia="ru-RU"/>
        </w:rPr>
      </w:pPr>
      <w:r w:rsidRPr="002E5584">
        <w:rPr>
          <w:rFonts w:ascii="Times New Roman" w:eastAsia="Times New Roman" w:hAnsi="Times New Roman" w:cs="Times New Roman"/>
          <w:color w:val="000000"/>
          <w:sz w:val="24"/>
          <w:szCs w:val="24"/>
          <w:lang w:eastAsia="ru-RU"/>
        </w:rPr>
        <w:t>В частности, Подрядчик обязан за свой счет обеспечить на дату поставки (в любом случае - до подписания «Актов осмотра оборудования») предоставление Заказчику копий разрешения Ростехнадзора на применение оборудования и технических устройств, приборов и средств автоматизации, устанавливаемых на опасных производственных объектах ПАО «</w:t>
      </w:r>
      <w:r w:rsidR="00FB2625">
        <w:rPr>
          <w:rFonts w:ascii="Times New Roman" w:eastAsia="Times New Roman" w:hAnsi="Times New Roman" w:cs="Times New Roman"/>
          <w:color w:val="000000"/>
          <w:sz w:val="24"/>
          <w:szCs w:val="24"/>
          <w:lang w:eastAsia="ru-RU"/>
        </w:rPr>
        <w:t>Россети Центр</w:t>
      </w:r>
      <w:r w:rsidRPr="002E5584">
        <w:rPr>
          <w:rFonts w:ascii="Times New Roman" w:eastAsia="Times New Roman" w:hAnsi="Times New Roman" w:cs="Times New Roman"/>
          <w:color w:val="000000"/>
          <w:sz w:val="24"/>
          <w:szCs w:val="24"/>
          <w:lang w:eastAsia="ru-RU"/>
        </w:rPr>
        <w:t xml:space="preserve">». Перечень оборудования и технических устройств, приборов и средств </w:t>
      </w:r>
      <w:r w:rsidRPr="002E5584">
        <w:rPr>
          <w:rFonts w:ascii="Times New Roman" w:eastAsia="Times New Roman" w:hAnsi="Times New Roman" w:cs="Times New Roman"/>
          <w:color w:val="000000"/>
          <w:sz w:val="24"/>
          <w:szCs w:val="24"/>
          <w:lang w:eastAsia="ru-RU"/>
        </w:rPr>
        <w:lastRenderedPageBreak/>
        <w:t>автоматизации указан в приложении 2 к «Административному регламенту Федеральной службы по экологическому, технологическому и атомному надзору по исполнению государственной функции по выдаче разрешений на применение конкретных видов (типов) технических устройств на опасных производственных объектах», утвержденному приказом Федеральной службы по экологическому, технологическому и атомному надзору от 29 февраля 2008 г. № 112.</w:t>
      </w:r>
    </w:p>
    <w:p w:rsidR="002E5584" w:rsidRPr="002E5584" w:rsidRDefault="002E5584" w:rsidP="002E5584">
      <w:pPr>
        <w:widowControl w:val="0"/>
        <w:shd w:val="clear" w:color="auto" w:fill="FFFFFF"/>
        <w:tabs>
          <w:tab w:val="left" w:pos="709"/>
          <w:tab w:val="left" w:pos="2580"/>
        </w:tabs>
        <w:spacing w:after="0" w:line="240" w:lineRule="auto"/>
        <w:ind w:firstLine="709"/>
        <w:jc w:val="both"/>
        <w:rPr>
          <w:rFonts w:ascii="Times New Roman" w:eastAsia="Times New Roman" w:hAnsi="Times New Roman" w:cs="Times New Roman"/>
          <w:color w:val="000000"/>
          <w:sz w:val="24"/>
          <w:szCs w:val="24"/>
          <w:lang w:eastAsia="ru-RU"/>
        </w:rPr>
      </w:pPr>
      <w:r w:rsidRPr="002E5584">
        <w:rPr>
          <w:rFonts w:ascii="Times New Roman" w:eastAsia="Times New Roman" w:hAnsi="Times New Roman" w:cs="Times New Roman"/>
          <w:color w:val="000000"/>
          <w:sz w:val="24"/>
          <w:szCs w:val="24"/>
          <w:lang w:eastAsia="ru-RU"/>
        </w:rPr>
        <w:t>В указанном разрешении должен быть указан срок действия применения конкретного типа технического устройства, единичного технического устройства или партии.</w:t>
      </w:r>
    </w:p>
    <w:p w:rsidR="002E5584" w:rsidRPr="002E5584" w:rsidRDefault="002E5584" w:rsidP="002E5584">
      <w:pPr>
        <w:widowControl w:val="0"/>
        <w:shd w:val="clear" w:color="auto" w:fill="FFFFFF"/>
        <w:tabs>
          <w:tab w:val="left" w:pos="709"/>
          <w:tab w:val="left" w:pos="2580"/>
        </w:tabs>
        <w:spacing w:after="0" w:line="240" w:lineRule="auto"/>
        <w:ind w:firstLine="709"/>
        <w:jc w:val="both"/>
        <w:rPr>
          <w:rFonts w:ascii="Times New Roman" w:eastAsia="Times New Roman" w:hAnsi="Times New Roman" w:cs="Times New Roman"/>
          <w:color w:val="000000"/>
          <w:sz w:val="24"/>
          <w:szCs w:val="24"/>
          <w:lang w:eastAsia="ru-RU"/>
        </w:rPr>
      </w:pPr>
      <w:r w:rsidRPr="002E5584">
        <w:rPr>
          <w:rFonts w:ascii="Times New Roman" w:eastAsia="Times New Roman" w:hAnsi="Times New Roman" w:cs="Times New Roman"/>
          <w:color w:val="000000"/>
          <w:sz w:val="24"/>
          <w:szCs w:val="24"/>
          <w:lang w:eastAsia="ru-RU"/>
        </w:rPr>
        <w:t xml:space="preserve">В случае отсутствия вышеуказанных документов, Заказчик вправе отказаться от подписания «Акта осмотра оборудования», а также от приемки работ, выполняемых с применением таких материалов и оборудования. </w:t>
      </w:r>
    </w:p>
    <w:p w:rsidR="002E5584" w:rsidRPr="002E5584" w:rsidRDefault="002E5584" w:rsidP="002E5584">
      <w:pPr>
        <w:widowControl w:val="0"/>
        <w:shd w:val="clear" w:color="auto" w:fill="FFFFFF"/>
        <w:tabs>
          <w:tab w:val="left" w:pos="709"/>
          <w:tab w:val="left" w:pos="2580"/>
        </w:tabs>
        <w:spacing w:after="0" w:line="240" w:lineRule="auto"/>
        <w:ind w:firstLine="709"/>
        <w:jc w:val="both"/>
        <w:rPr>
          <w:rFonts w:ascii="Times New Roman" w:eastAsia="Times New Roman" w:hAnsi="Times New Roman" w:cs="Times New Roman"/>
          <w:color w:val="000000"/>
          <w:sz w:val="24"/>
          <w:szCs w:val="24"/>
          <w:lang w:eastAsia="ru-RU"/>
        </w:rPr>
      </w:pPr>
      <w:r w:rsidRPr="002E5584">
        <w:rPr>
          <w:rFonts w:ascii="Times New Roman" w:eastAsia="Times New Roman" w:hAnsi="Times New Roman" w:cs="Times New Roman"/>
          <w:color w:val="000000"/>
          <w:sz w:val="24"/>
          <w:szCs w:val="24"/>
          <w:lang w:eastAsia="ru-RU"/>
        </w:rPr>
        <w:t xml:space="preserve">12.7. В случае использования Подрядчиком, Субподрядчиками или иными привлеченными для выполнения Работ по Договору лицами импортных материалов и оборудования, Подрядчик обязан по письменному требованию Заказчика предоставить Заказчику документы, подтверждающие факт завершения прохождения процедуры таможенного оформления материалов и оборудования. В случае отказа от предоставления или непредставления вышеуказанных документов, Заказчик вправе отказаться от приемки Работ, выполняемых с применением таких материалов и оборудования. </w:t>
      </w:r>
    </w:p>
    <w:p w:rsidR="002E5584" w:rsidRPr="002E5584" w:rsidRDefault="002E5584" w:rsidP="002E5584">
      <w:pPr>
        <w:widowControl w:val="0"/>
        <w:shd w:val="clear" w:color="auto" w:fill="FFFFFF"/>
        <w:tabs>
          <w:tab w:val="left" w:pos="709"/>
          <w:tab w:val="left" w:pos="2580"/>
        </w:tabs>
        <w:spacing w:after="0" w:line="240" w:lineRule="auto"/>
        <w:ind w:firstLine="709"/>
        <w:jc w:val="both"/>
        <w:rPr>
          <w:rFonts w:ascii="Times New Roman" w:eastAsia="Times New Roman" w:hAnsi="Times New Roman" w:cs="Times New Roman"/>
          <w:color w:val="000000"/>
          <w:sz w:val="24"/>
          <w:szCs w:val="24"/>
          <w:lang w:eastAsia="ru-RU"/>
        </w:rPr>
      </w:pPr>
      <w:r w:rsidRPr="002E5584">
        <w:rPr>
          <w:rFonts w:ascii="Times New Roman" w:eastAsia="Times New Roman" w:hAnsi="Times New Roman" w:cs="Times New Roman"/>
          <w:color w:val="000000"/>
          <w:sz w:val="24"/>
          <w:szCs w:val="24"/>
          <w:lang w:eastAsia="ru-RU"/>
        </w:rPr>
        <w:t>12.8. По результатам проведения осмотра оборудования Подрядчик составляет «Акт осмотра оборудования» и направляет Заказчику согласованный ответственным представителем Заказчика экземпляр «Акта осмотра оборудования».</w:t>
      </w:r>
    </w:p>
    <w:p w:rsidR="002E5584" w:rsidRPr="002E5584" w:rsidRDefault="002E5584" w:rsidP="002E5584">
      <w:pPr>
        <w:widowControl w:val="0"/>
        <w:shd w:val="clear" w:color="auto" w:fill="FFFFFF"/>
        <w:tabs>
          <w:tab w:val="left" w:pos="709"/>
          <w:tab w:val="left" w:pos="2580"/>
        </w:tabs>
        <w:spacing w:after="0" w:line="240" w:lineRule="auto"/>
        <w:ind w:firstLine="709"/>
        <w:jc w:val="both"/>
        <w:rPr>
          <w:rFonts w:ascii="Times New Roman" w:eastAsia="Times New Roman" w:hAnsi="Times New Roman" w:cs="Times New Roman"/>
          <w:color w:val="000000"/>
          <w:sz w:val="24"/>
          <w:szCs w:val="24"/>
          <w:lang w:eastAsia="ru-RU"/>
        </w:rPr>
      </w:pPr>
      <w:r w:rsidRPr="002E5584">
        <w:rPr>
          <w:rFonts w:ascii="Times New Roman" w:eastAsia="Times New Roman" w:hAnsi="Times New Roman" w:cs="Times New Roman"/>
          <w:color w:val="000000"/>
          <w:sz w:val="24"/>
          <w:szCs w:val="24"/>
          <w:lang w:eastAsia="ru-RU"/>
        </w:rPr>
        <w:t xml:space="preserve">В течение 5 (пяти) рабочих дней Заказчик обязан рассмотреть и, при отсутствии замечаний, подписать «Акт осмотра оборудования». </w:t>
      </w:r>
    </w:p>
    <w:p w:rsidR="002E5584" w:rsidRPr="002E5584" w:rsidRDefault="002E5584" w:rsidP="002E5584">
      <w:pPr>
        <w:widowControl w:val="0"/>
        <w:shd w:val="clear" w:color="auto" w:fill="FFFFFF"/>
        <w:tabs>
          <w:tab w:val="left" w:pos="709"/>
          <w:tab w:val="left" w:pos="2580"/>
        </w:tabs>
        <w:spacing w:after="0" w:line="240" w:lineRule="auto"/>
        <w:ind w:firstLine="709"/>
        <w:jc w:val="both"/>
        <w:rPr>
          <w:rFonts w:ascii="Times New Roman" w:eastAsia="Times New Roman" w:hAnsi="Times New Roman" w:cs="Times New Roman"/>
          <w:color w:val="000000"/>
          <w:sz w:val="24"/>
          <w:szCs w:val="24"/>
          <w:lang w:eastAsia="ru-RU"/>
        </w:rPr>
      </w:pPr>
      <w:r w:rsidRPr="002E5584">
        <w:rPr>
          <w:rFonts w:ascii="Times New Roman" w:eastAsia="Times New Roman" w:hAnsi="Times New Roman" w:cs="Times New Roman"/>
          <w:color w:val="000000"/>
          <w:sz w:val="24"/>
          <w:szCs w:val="24"/>
          <w:lang w:eastAsia="ru-RU"/>
        </w:rPr>
        <w:t>12.9. В случае выявления недостатков оборудования при осмотре, такие недостатки оборудования фиксируются Заказчиком в «Акте осмотра оборудования».</w:t>
      </w:r>
    </w:p>
    <w:p w:rsidR="002E5584" w:rsidRPr="002E5584" w:rsidRDefault="002E5584" w:rsidP="002E5584">
      <w:pPr>
        <w:widowControl w:val="0"/>
        <w:shd w:val="clear" w:color="auto" w:fill="FFFFFF"/>
        <w:tabs>
          <w:tab w:val="left" w:pos="709"/>
          <w:tab w:val="left" w:pos="2580"/>
        </w:tabs>
        <w:spacing w:after="0" w:line="240" w:lineRule="auto"/>
        <w:ind w:firstLine="709"/>
        <w:jc w:val="both"/>
        <w:rPr>
          <w:rFonts w:ascii="Times New Roman" w:eastAsia="Times New Roman" w:hAnsi="Times New Roman" w:cs="Times New Roman"/>
          <w:color w:val="000000"/>
          <w:sz w:val="24"/>
          <w:szCs w:val="24"/>
          <w:lang w:eastAsia="ru-RU"/>
        </w:rPr>
      </w:pPr>
      <w:r w:rsidRPr="002E5584">
        <w:rPr>
          <w:rFonts w:ascii="Times New Roman" w:eastAsia="Times New Roman" w:hAnsi="Times New Roman" w:cs="Times New Roman"/>
          <w:color w:val="000000"/>
          <w:sz w:val="24"/>
          <w:szCs w:val="24"/>
          <w:lang w:eastAsia="ru-RU"/>
        </w:rPr>
        <w:t>Подрядчик обязан устранить выявленные недостатки оборудования и устранить их за свой счет без изменения сроков выполнения соответствующих работ, указанных в Графике выполнения работ (Приложение 2 к Договору), общего срока окончания работ по Договору.</w:t>
      </w:r>
    </w:p>
    <w:p w:rsidR="002E5584" w:rsidRPr="002E5584" w:rsidRDefault="002E5584" w:rsidP="002E5584">
      <w:pPr>
        <w:widowControl w:val="0"/>
        <w:shd w:val="clear" w:color="auto" w:fill="FFFFFF"/>
        <w:tabs>
          <w:tab w:val="left" w:pos="709"/>
          <w:tab w:val="left" w:pos="2580"/>
        </w:tabs>
        <w:spacing w:after="0" w:line="240" w:lineRule="auto"/>
        <w:ind w:firstLine="709"/>
        <w:jc w:val="both"/>
        <w:rPr>
          <w:rFonts w:ascii="Times New Roman" w:eastAsia="Times New Roman" w:hAnsi="Times New Roman" w:cs="Times New Roman"/>
          <w:color w:val="000000"/>
          <w:sz w:val="24"/>
          <w:szCs w:val="24"/>
          <w:lang w:eastAsia="ru-RU"/>
        </w:rPr>
      </w:pPr>
      <w:r w:rsidRPr="002E5584">
        <w:rPr>
          <w:rFonts w:ascii="Times New Roman" w:eastAsia="Times New Roman" w:hAnsi="Times New Roman" w:cs="Times New Roman"/>
          <w:color w:val="000000"/>
          <w:sz w:val="24"/>
          <w:szCs w:val="24"/>
          <w:lang w:eastAsia="ru-RU"/>
        </w:rPr>
        <w:t xml:space="preserve">Выявление недостатков поставленного оборудования, а также нарушение требований пп. 12.6. - 12.7 Договора, не освобождает Подрядчика от ответственности за нарушение сроков выполнения соответствующих работ, указанных в Графике выполнения Работ (Приложение 2 к Договору) и за окончание работ по Договору в целом.  </w:t>
      </w:r>
    </w:p>
    <w:p w:rsidR="002E5584" w:rsidRPr="002E5584" w:rsidRDefault="002E5584" w:rsidP="002E5584">
      <w:pPr>
        <w:widowControl w:val="0"/>
        <w:shd w:val="clear" w:color="auto" w:fill="FFFFFF"/>
        <w:tabs>
          <w:tab w:val="left" w:pos="709"/>
          <w:tab w:val="left" w:pos="2580"/>
        </w:tabs>
        <w:spacing w:after="0" w:line="240" w:lineRule="auto"/>
        <w:ind w:firstLine="709"/>
        <w:jc w:val="both"/>
        <w:rPr>
          <w:rFonts w:ascii="Times New Roman" w:eastAsia="Times New Roman" w:hAnsi="Times New Roman" w:cs="Times New Roman"/>
          <w:color w:val="000000"/>
          <w:sz w:val="24"/>
          <w:szCs w:val="24"/>
          <w:lang w:eastAsia="ru-RU"/>
        </w:rPr>
      </w:pPr>
      <w:r w:rsidRPr="002E5584">
        <w:rPr>
          <w:rFonts w:ascii="Times New Roman" w:eastAsia="Times New Roman" w:hAnsi="Times New Roman" w:cs="Times New Roman"/>
          <w:color w:val="000000"/>
          <w:sz w:val="24"/>
          <w:szCs w:val="24"/>
          <w:lang w:eastAsia="ru-RU"/>
        </w:rPr>
        <w:t>12.10. Риск случайной гибели или повреждения материалов и оборудования, доставленных на приобъектный склад, расположенный на территории Объекта, несет Подрядчик до утверждения «Акта приемки законченного строительством объекта</w:t>
      </w:r>
      <w:r w:rsidR="00FC6290">
        <w:rPr>
          <w:rFonts w:ascii="Times New Roman" w:eastAsia="Times New Roman" w:hAnsi="Times New Roman" w:cs="Times New Roman"/>
          <w:color w:val="000000"/>
          <w:sz w:val="24"/>
          <w:szCs w:val="24"/>
          <w:lang w:eastAsia="ru-RU"/>
        </w:rPr>
        <w:t xml:space="preserve"> приемочной комиссией</w:t>
      </w:r>
      <w:r w:rsidRPr="002E5584">
        <w:rPr>
          <w:rFonts w:ascii="Times New Roman" w:eastAsia="Times New Roman" w:hAnsi="Times New Roman" w:cs="Times New Roman"/>
          <w:color w:val="000000"/>
          <w:sz w:val="24"/>
          <w:szCs w:val="24"/>
          <w:lang w:eastAsia="ru-RU"/>
        </w:rPr>
        <w:t>», независимо от момента перехода права собственности на материалы и оборудование.</w:t>
      </w:r>
    </w:p>
    <w:p w:rsidR="002E5584" w:rsidRPr="002E5584" w:rsidRDefault="002E5584" w:rsidP="002E5584">
      <w:pPr>
        <w:widowControl w:val="0"/>
        <w:shd w:val="clear" w:color="auto" w:fill="FFFFFF"/>
        <w:tabs>
          <w:tab w:val="left" w:pos="709"/>
          <w:tab w:val="left" w:pos="2580"/>
        </w:tabs>
        <w:spacing w:after="0" w:line="240" w:lineRule="auto"/>
        <w:ind w:firstLine="709"/>
        <w:jc w:val="both"/>
        <w:rPr>
          <w:rFonts w:ascii="Times New Roman" w:eastAsia="Times New Roman" w:hAnsi="Times New Roman" w:cs="Times New Roman"/>
          <w:color w:val="000000"/>
          <w:sz w:val="24"/>
          <w:szCs w:val="24"/>
          <w:lang w:eastAsia="ru-RU"/>
        </w:rPr>
      </w:pPr>
      <w:r w:rsidRPr="002E5584">
        <w:rPr>
          <w:rFonts w:ascii="Times New Roman" w:eastAsia="Times New Roman" w:hAnsi="Times New Roman" w:cs="Times New Roman"/>
          <w:color w:val="000000"/>
          <w:sz w:val="24"/>
          <w:szCs w:val="24"/>
          <w:lang w:eastAsia="ru-RU"/>
        </w:rPr>
        <w:t>12.11. Запасные части, не входящие в комплект оборудования, доставленные на строительную площадку, передаются Подрядчиком в собственность Заказчику по товарной накладной, форма которой утверждена Учетной политикой Общества. Заказчик подписывает со своей стороны товарную накладную при отсутствии у него замечаний к качеству запасных частей и при условии предоставления документов на запасные части, указанных в пп. 12.6 и 12.7 Договора.</w:t>
      </w:r>
    </w:p>
    <w:p w:rsidR="002E5584" w:rsidRPr="002E5584" w:rsidRDefault="002E5584" w:rsidP="002E5584">
      <w:pPr>
        <w:widowControl w:val="0"/>
        <w:shd w:val="clear" w:color="auto" w:fill="FFFFFF"/>
        <w:tabs>
          <w:tab w:val="left" w:pos="709"/>
          <w:tab w:val="left" w:pos="2580"/>
        </w:tabs>
        <w:spacing w:after="0" w:line="240" w:lineRule="auto"/>
        <w:ind w:firstLine="709"/>
        <w:jc w:val="both"/>
        <w:rPr>
          <w:rFonts w:ascii="Times New Roman" w:eastAsia="Times New Roman" w:hAnsi="Times New Roman" w:cs="Times New Roman"/>
          <w:color w:val="000000"/>
          <w:sz w:val="24"/>
          <w:szCs w:val="24"/>
          <w:lang w:eastAsia="ru-RU"/>
        </w:rPr>
      </w:pPr>
      <w:r w:rsidRPr="002E5584">
        <w:rPr>
          <w:rFonts w:ascii="Times New Roman" w:eastAsia="Times New Roman" w:hAnsi="Times New Roman" w:cs="Times New Roman"/>
          <w:color w:val="000000"/>
          <w:sz w:val="24"/>
          <w:szCs w:val="24"/>
          <w:lang w:eastAsia="ru-RU"/>
        </w:rPr>
        <w:t xml:space="preserve">12.12. Материалы, поставку которых в соответствии с условиями Договора и Рабочей документацией обеспечивает Подрядчик, принимаются Заказчиком в составе выполненных строительно-монтажных работ по «Актам о приемке выполненных работ» и «Справкам о стоимости выполненных работ и затрат», при условии предоставления Подрядчиком документов, подтверждающих их фактическую стоимость (счет с платежным поручением, счет-фактура от поставщика, а также товарно-транспортная накладная) при необходимости. </w:t>
      </w:r>
    </w:p>
    <w:p w:rsidR="002E5584" w:rsidRPr="002E5584" w:rsidRDefault="002E5584" w:rsidP="002E5584">
      <w:pPr>
        <w:widowControl w:val="0"/>
        <w:shd w:val="clear" w:color="auto" w:fill="FFFFFF"/>
        <w:tabs>
          <w:tab w:val="left" w:pos="709"/>
          <w:tab w:val="left" w:pos="2580"/>
        </w:tabs>
        <w:spacing w:after="0" w:line="240" w:lineRule="auto"/>
        <w:ind w:firstLine="709"/>
        <w:jc w:val="both"/>
        <w:rPr>
          <w:rFonts w:ascii="Times New Roman" w:eastAsia="Times New Roman" w:hAnsi="Times New Roman" w:cs="Times New Roman"/>
          <w:color w:val="000000"/>
          <w:sz w:val="24"/>
          <w:szCs w:val="24"/>
          <w:lang w:eastAsia="ru-RU"/>
        </w:rPr>
      </w:pPr>
      <w:r w:rsidRPr="002E5584">
        <w:rPr>
          <w:rFonts w:ascii="Times New Roman" w:eastAsia="Times New Roman" w:hAnsi="Times New Roman" w:cs="Times New Roman"/>
          <w:color w:val="000000"/>
          <w:sz w:val="24"/>
          <w:szCs w:val="24"/>
          <w:lang w:eastAsia="ru-RU"/>
        </w:rPr>
        <w:t>12.13. Подрядчик несет ответственность за ненадлежащее качество предоставленных им материалов, оборудования и запасных частей к нему, а также за предоставление материалов, оборудования и запасных частей к нему, обремененных правами третьих лиц.</w:t>
      </w:r>
    </w:p>
    <w:p w:rsidR="00CB104B" w:rsidRDefault="002E5584" w:rsidP="002E5584">
      <w:pPr>
        <w:widowControl w:val="0"/>
        <w:shd w:val="clear" w:color="auto" w:fill="FFFFFF"/>
        <w:tabs>
          <w:tab w:val="left" w:pos="709"/>
          <w:tab w:val="left" w:pos="2580"/>
        </w:tabs>
        <w:spacing w:after="0" w:line="240" w:lineRule="auto"/>
        <w:ind w:firstLine="709"/>
        <w:jc w:val="both"/>
        <w:rPr>
          <w:rFonts w:ascii="Times New Roman" w:eastAsia="Times New Roman" w:hAnsi="Times New Roman" w:cs="Times New Roman"/>
          <w:color w:val="000000"/>
          <w:sz w:val="24"/>
          <w:szCs w:val="24"/>
          <w:lang w:eastAsia="ru-RU"/>
        </w:rPr>
      </w:pPr>
      <w:r w:rsidRPr="002E5584">
        <w:rPr>
          <w:rFonts w:ascii="Times New Roman" w:eastAsia="Times New Roman" w:hAnsi="Times New Roman" w:cs="Times New Roman"/>
          <w:color w:val="000000"/>
          <w:sz w:val="24"/>
          <w:szCs w:val="24"/>
          <w:lang w:eastAsia="ru-RU"/>
        </w:rPr>
        <w:t xml:space="preserve">12.14. Приобретаемые МТР и оборудование не должны быть бывшими в </w:t>
      </w:r>
      <w:r w:rsidRPr="002E5584">
        <w:rPr>
          <w:rFonts w:ascii="Times New Roman" w:eastAsia="Times New Roman" w:hAnsi="Times New Roman" w:cs="Times New Roman"/>
          <w:color w:val="000000"/>
          <w:sz w:val="24"/>
          <w:szCs w:val="24"/>
          <w:lang w:eastAsia="ru-RU"/>
        </w:rPr>
        <w:lastRenderedPageBreak/>
        <w:t xml:space="preserve">употреблении, восстановленным и собранным из восстановленных компонентов, комплектным и соответствовать заявленным по проекту техническим характеристикам, срок их изготовления должен быть не </w:t>
      </w:r>
      <w:r w:rsidR="00D75426">
        <w:rPr>
          <w:rFonts w:ascii="Times New Roman" w:eastAsia="Times New Roman" w:hAnsi="Times New Roman" w:cs="Times New Roman"/>
          <w:color w:val="000000"/>
          <w:sz w:val="24"/>
          <w:szCs w:val="24"/>
          <w:lang w:eastAsia="ru-RU"/>
        </w:rPr>
        <w:t>более полугода</w:t>
      </w:r>
      <w:r w:rsidRPr="002E5584">
        <w:rPr>
          <w:rFonts w:ascii="Times New Roman" w:eastAsia="Times New Roman" w:hAnsi="Times New Roman" w:cs="Times New Roman"/>
          <w:color w:val="000000"/>
          <w:sz w:val="24"/>
          <w:szCs w:val="24"/>
          <w:lang w:eastAsia="ru-RU"/>
        </w:rPr>
        <w:t>.</w:t>
      </w:r>
    </w:p>
    <w:p w:rsidR="006B60A8" w:rsidRDefault="006B60A8" w:rsidP="002E5584">
      <w:pPr>
        <w:widowControl w:val="0"/>
        <w:shd w:val="clear" w:color="auto" w:fill="FFFFFF"/>
        <w:tabs>
          <w:tab w:val="left" w:pos="709"/>
          <w:tab w:val="left" w:pos="2580"/>
        </w:tabs>
        <w:spacing w:after="0" w:line="240" w:lineRule="auto"/>
        <w:ind w:firstLine="709"/>
        <w:jc w:val="both"/>
        <w:rPr>
          <w:rFonts w:ascii="Times New Roman" w:eastAsia="Times New Roman" w:hAnsi="Times New Roman" w:cs="Times New Roman"/>
          <w:color w:val="000000"/>
          <w:sz w:val="24"/>
          <w:szCs w:val="24"/>
          <w:lang w:eastAsia="ru-RU"/>
        </w:rPr>
      </w:pPr>
    </w:p>
    <w:p w:rsidR="00DF6213" w:rsidRPr="00E626C0" w:rsidRDefault="00DF621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1</w:t>
      </w:r>
      <w:r>
        <w:rPr>
          <w:rFonts w:ascii="Times New Roman" w:hAnsi="Times New Roman" w:cs="Times New Roman"/>
          <w:b/>
          <w:bCs/>
          <w:sz w:val="24"/>
          <w:szCs w:val="24"/>
        </w:rPr>
        <w:t>3</w:t>
      </w:r>
      <w:r w:rsidRPr="00E626C0">
        <w:rPr>
          <w:rFonts w:ascii="Times New Roman" w:hAnsi="Times New Roman" w:cs="Times New Roman"/>
          <w:b/>
          <w:bCs/>
          <w:sz w:val="24"/>
          <w:szCs w:val="24"/>
        </w:rPr>
        <w:t xml:space="preserve">. </w:t>
      </w:r>
      <w:r>
        <w:rPr>
          <w:rFonts w:ascii="Times New Roman" w:hAnsi="Times New Roman" w:cs="Times New Roman"/>
          <w:b/>
          <w:bCs/>
          <w:sz w:val="24"/>
          <w:szCs w:val="24"/>
        </w:rPr>
        <w:t xml:space="preserve">Заводские приемо-сдаточные испытания (ПСИ) оборудования. </w:t>
      </w:r>
      <w:r w:rsidRPr="00E626C0">
        <w:rPr>
          <w:rFonts w:ascii="Times New Roman" w:hAnsi="Times New Roman" w:cs="Times New Roman"/>
          <w:b/>
          <w:bCs/>
          <w:sz w:val="24"/>
          <w:szCs w:val="24"/>
        </w:rPr>
        <w:t>Предпусковые и пусковые приемо-сдаточные испытания</w:t>
      </w:r>
    </w:p>
    <w:p w:rsidR="00A76407" w:rsidRPr="00B724D4" w:rsidRDefault="00DF6213" w:rsidP="00A76407">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spacing w:val="-3"/>
          <w:sz w:val="24"/>
          <w:szCs w:val="24"/>
          <w:lang w:eastAsia="ar-SA"/>
        </w:rPr>
        <w:t>13</w:t>
      </w:r>
      <w:r w:rsidRPr="00B724D4">
        <w:rPr>
          <w:rFonts w:ascii="Times New Roman" w:eastAsia="Times New Roman" w:hAnsi="Times New Roman" w:cs="Times New Roman"/>
          <w:spacing w:val="-3"/>
          <w:sz w:val="24"/>
          <w:szCs w:val="24"/>
          <w:lang w:eastAsia="ar-SA"/>
        </w:rPr>
        <w:t xml:space="preserve">.1. </w:t>
      </w:r>
      <w:r w:rsidR="00A76407" w:rsidRPr="00B724D4">
        <w:rPr>
          <w:rFonts w:ascii="Times New Roman" w:eastAsia="Times New Roman" w:hAnsi="Times New Roman" w:cs="Times New Roman"/>
          <w:spacing w:val="-3"/>
          <w:sz w:val="24"/>
          <w:szCs w:val="24"/>
          <w:lang w:eastAsia="ar-SA"/>
        </w:rPr>
        <w:t xml:space="preserve">Для подтверждения соответствия оборудования техническим требованиям Заказчика Подрядчик должен в счет цены Договора обеспечить ПСИ оборудования в </w:t>
      </w:r>
      <w:r w:rsidR="00A76407">
        <w:rPr>
          <w:rFonts w:ascii="Times New Roman" w:eastAsia="Times New Roman" w:hAnsi="Times New Roman" w:cs="Times New Roman"/>
          <w:spacing w:val="-3"/>
          <w:sz w:val="24"/>
          <w:szCs w:val="24"/>
          <w:lang w:eastAsia="ar-SA"/>
        </w:rPr>
        <w:t>соответствии с требованиями действующего законодательства РФ</w:t>
      </w:r>
      <w:r w:rsidR="00A76407" w:rsidRPr="00B724D4">
        <w:rPr>
          <w:rFonts w:ascii="Times New Roman" w:eastAsia="Times New Roman" w:hAnsi="Times New Roman" w:cs="Times New Roman"/>
          <w:spacing w:val="-3"/>
          <w:sz w:val="24"/>
          <w:szCs w:val="24"/>
          <w:lang w:eastAsia="ar-SA"/>
        </w:rPr>
        <w:t>.</w:t>
      </w:r>
    </w:p>
    <w:p w:rsidR="00DF6213" w:rsidRPr="00B724D4" w:rsidRDefault="00DF6213" w:rsidP="00A76407">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spacing w:val="-3"/>
          <w:sz w:val="24"/>
          <w:szCs w:val="24"/>
          <w:lang w:eastAsia="ar-SA"/>
        </w:rPr>
        <w:t>13</w:t>
      </w:r>
      <w:r w:rsidRPr="00B724D4">
        <w:rPr>
          <w:rFonts w:ascii="Times New Roman" w:eastAsia="Times New Roman" w:hAnsi="Times New Roman" w:cs="Times New Roman"/>
          <w:spacing w:val="-3"/>
          <w:sz w:val="24"/>
          <w:szCs w:val="24"/>
          <w:lang w:eastAsia="ar-SA"/>
        </w:rPr>
        <w:t xml:space="preserve">.2. </w:t>
      </w:r>
      <w:r w:rsidRPr="00B724D4">
        <w:rPr>
          <w:rFonts w:ascii="Times New Roman" w:eastAsia="Times New Roman" w:hAnsi="Times New Roman" w:cs="Times New Roman"/>
          <w:color w:val="000000"/>
          <w:sz w:val="24"/>
          <w:szCs w:val="24"/>
          <w:lang w:eastAsia="ru-RU"/>
        </w:rPr>
        <w:t>Подрядчик письменно информирует Заказчика о готовности оборудования к проведению ПСИ на заводе и направляет Заказчику проект программы и методики ПСИ для с</w:t>
      </w:r>
      <w:r>
        <w:rPr>
          <w:rFonts w:ascii="Times New Roman" w:eastAsia="Times New Roman" w:hAnsi="Times New Roman" w:cs="Times New Roman"/>
          <w:color w:val="000000"/>
          <w:sz w:val="24"/>
          <w:szCs w:val="24"/>
          <w:lang w:eastAsia="ru-RU"/>
        </w:rPr>
        <w:t>огласования не позднее, чем за 10</w:t>
      </w:r>
      <w:r w:rsidRPr="00B724D4">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десять</w:t>
      </w:r>
      <w:r w:rsidRPr="00B724D4">
        <w:rPr>
          <w:rFonts w:ascii="Times New Roman" w:eastAsia="Times New Roman" w:hAnsi="Times New Roman" w:cs="Times New Roman"/>
          <w:color w:val="000000"/>
          <w:sz w:val="24"/>
          <w:szCs w:val="24"/>
          <w:lang w:eastAsia="ru-RU"/>
        </w:rPr>
        <w:t xml:space="preserve">) дней до начала ПСИ, а также техническую документацию на соответствующее оборудование. </w:t>
      </w:r>
      <w:r w:rsidRPr="00B724D4">
        <w:rPr>
          <w:rFonts w:ascii="Times New Roman" w:eastAsia="Times New Roman" w:hAnsi="Times New Roman" w:cs="Times New Roman"/>
          <w:spacing w:val="-3"/>
          <w:sz w:val="24"/>
          <w:szCs w:val="24"/>
          <w:lang w:eastAsia="ar-SA"/>
        </w:rPr>
        <w:t>Проект программы и методики ПСИ и техническая документация должны представляться Заказчику на бумажных и электронных носителях.</w:t>
      </w:r>
    </w:p>
    <w:p w:rsidR="00DF6213" w:rsidRPr="00B724D4" w:rsidRDefault="00DF6213" w:rsidP="00DF621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B724D4">
        <w:rPr>
          <w:rFonts w:ascii="Times New Roman" w:eastAsia="Times New Roman" w:hAnsi="Times New Roman" w:cs="Times New Roman"/>
          <w:color w:val="000000"/>
          <w:sz w:val="24"/>
          <w:szCs w:val="24"/>
          <w:lang w:eastAsia="ru-RU"/>
        </w:rPr>
        <w:t>Заказчик обязан в течение 7 (семи) дней рассмотреть эти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Подрядчиком в течение 7 (семи) рабочих дней, о чем делается отметка на акте.</w:t>
      </w:r>
    </w:p>
    <w:p w:rsidR="00DF6213" w:rsidRPr="00B724D4" w:rsidRDefault="00DF6213" w:rsidP="00DF6213">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pacing w:val="-3"/>
          <w:sz w:val="24"/>
          <w:szCs w:val="24"/>
          <w:lang w:eastAsia="ar-SA"/>
        </w:rPr>
        <w:t>13</w:t>
      </w:r>
      <w:r w:rsidRPr="00B724D4">
        <w:rPr>
          <w:rFonts w:ascii="Times New Roman" w:eastAsia="Times New Roman" w:hAnsi="Times New Roman" w:cs="Times New Roman"/>
          <w:spacing w:val="-3"/>
          <w:sz w:val="24"/>
          <w:szCs w:val="24"/>
          <w:lang w:eastAsia="ar-SA"/>
        </w:rPr>
        <w:t xml:space="preserve">.3. Подрядчик обеспечивает проведение заводских ПСИ оборудования по согласованной с Заказчиком </w:t>
      </w:r>
      <w:r w:rsidRPr="00B724D4">
        <w:rPr>
          <w:rFonts w:ascii="Times New Roman" w:eastAsia="Times New Roman" w:hAnsi="Times New Roman" w:cs="Times New Roman"/>
          <w:color w:val="000000"/>
          <w:sz w:val="24"/>
          <w:szCs w:val="24"/>
          <w:lang w:eastAsia="ru-RU"/>
        </w:rPr>
        <w:t>программе и методике ПСИ.</w:t>
      </w:r>
    </w:p>
    <w:p w:rsidR="00DF6213" w:rsidRPr="00B724D4" w:rsidRDefault="00DF6213" w:rsidP="00DF6213">
      <w:pPr>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color w:val="000000"/>
          <w:sz w:val="24"/>
          <w:szCs w:val="24"/>
          <w:lang w:eastAsia="ru-RU"/>
        </w:rPr>
        <w:t>13</w:t>
      </w:r>
      <w:r w:rsidRPr="00B724D4">
        <w:rPr>
          <w:rFonts w:ascii="Times New Roman" w:eastAsia="Times New Roman" w:hAnsi="Times New Roman" w:cs="Times New Roman"/>
          <w:color w:val="000000"/>
          <w:sz w:val="24"/>
          <w:szCs w:val="24"/>
          <w:lang w:eastAsia="ru-RU"/>
        </w:rPr>
        <w:t xml:space="preserve">.4. По окончании заводских ПСИ </w:t>
      </w:r>
      <w:r w:rsidRPr="00B724D4">
        <w:rPr>
          <w:rFonts w:ascii="Times New Roman" w:eastAsia="Times New Roman" w:hAnsi="Times New Roman" w:cs="Times New Roman"/>
          <w:spacing w:val="-3"/>
          <w:sz w:val="24"/>
          <w:szCs w:val="24"/>
          <w:lang w:eastAsia="ar-SA"/>
        </w:rPr>
        <w:t>Подрядчик предоставляет Заказчику все протоколы испытаний, в т.ч. осуществленных при изготовлении и настройке оборудования, протоколы его сертификационных испытаний.</w:t>
      </w:r>
    </w:p>
    <w:p w:rsidR="00DF6213" w:rsidRPr="00B724D4" w:rsidRDefault="00DF6213" w:rsidP="00DF6213">
      <w:pPr>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spacing w:val="-3"/>
          <w:sz w:val="24"/>
          <w:szCs w:val="24"/>
          <w:lang w:eastAsia="ar-SA"/>
        </w:rPr>
        <w:t>13</w:t>
      </w:r>
      <w:r w:rsidRPr="00B724D4">
        <w:rPr>
          <w:rFonts w:ascii="Times New Roman" w:eastAsia="Times New Roman" w:hAnsi="Times New Roman" w:cs="Times New Roman"/>
          <w:spacing w:val="-3"/>
          <w:sz w:val="24"/>
          <w:szCs w:val="24"/>
          <w:lang w:eastAsia="ar-SA"/>
        </w:rPr>
        <w:t>.5. По результатам рассмотрения поступивших от Подрядчика протоколов испытаний, оформленных между заводом-изготовителем оборудования и Подрядчиком, Заказчик вправе потребовать проведения заводских ПСИ оборудования (повторных ПСИ) в присутствии своих представителей.</w:t>
      </w:r>
    </w:p>
    <w:p w:rsidR="00DF6213" w:rsidRPr="00B724D4" w:rsidRDefault="00DF6213" w:rsidP="00DF6213">
      <w:pPr>
        <w:spacing w:after="0" w:line="240" w:lineRule="auto"/>
        <w:ind w:firstLine="709"/>
        <w:jc w:val="both"/>
        <w:rPr>
          <w:rFonts w:ascii="Times New Roman" w:eastAsia="Times New Roman" w:hAnsi="Times New Roman" w:cs="Times New Roman"/>
          <w:spacing w:val="-3"/>
          <w:sz w:val="24"/>
          <w:szCs w:val="24"/>
          <w:lang w:eastAsia="ar-SA"/>
        </w:rPr>
      </w:pPr>
      <w:r w:rsidRPr="00B724D4">
        <w:rPr>
          <w:rFonts w:ascii="Times New Roman" w:eastAsia="Times New Roman" w:hAnsi="Times New Roman" w:cs="Times New Roman"/>
          <w:spacing w:val="-3"/>
          <w:sz w:val="24"/>
          <w:szCs w:val="24"/>
          <w:lang w:eastAsia="ar-SA"/>
        </w:rPr>
        <w:t>В</w:t>
      </w:r>
      <w:r w:rsidRPr="00B724D4">
        <w:rPr>
          <w:rFonts w:ascii="Times New Roman" w:eastAsia="Times New Roman" w:hAnsi="Times New Roman" w:cs="Times New Roman"/>
          <w:color w:val="000000"/>
          <w:spacing w:val="-4"/>
          <w:sz w:val="24"/>
          <w:szCs w:val="24"/>
          <w:lang w:eastAsia="ru-RU"/>
        </w:rPr>
        <w:t xml:space="preserve"> случае принятия такого решения Заказчик </w:t>
      </w:r>
      <w:r w:rsidRPr="00B724D4">
        <w:rPr>
          <w:rFonts w:ascii="Times New Roman" w:eastAsia="Times New Roman" w:hAnsi="Times New Roman" w:cs="Times New Roman"/>
          <w:color w:val="000000"/>
          <w:sz w:val="24"/>
          <w:szCs w:val="24"/>
          <w:lang w:eastAsia="ru-RU"/>
        </w:rPr>
        <w:t xml:space="preserve">в течение 10 (десяти) рабочих дней после получения от Подрядчика </w:t>
      </w:r>
      <w:r w:rsidRPr="008B7729">
        <w:rPr>
          <w:rFonts w:ascii="Times New Roman" w:eastAsia="Times New Roman" w:hAnsi="Times New Roman" w:cs="Times New Roman"/>
          <w:color w:val="000000"/>
          <w:sz w:val="24"/>
          <w:szCs w:val="24"/>
          <w:lang w:eastAsia="ru-RU"/>
        </w:rPr>
        <w:t>проток</w:t>
      </w:r>
      <w:r w:rsidR="007E4950">
        <w:rPr>
          <w:rFonts w:ascii="Times New Roman" w:eastAsia="Times New Roman" w:hAnsi="Times New Roman" w:cs="Times New Roman"/>
          <w:color w:val="000000"/>
          <w:sz w:val="24"/>
          <w:szCs w:val="24"/>
          <w:lang w:eastAsia="ru-RU"/>
        </w:rPr>
        <w:t>олов проведенных испытаний (п. 13</w:t>
      </w:r>
      <w:r w:rsidRPr="008B7729">
        <w:rPr>
          <w:rFonts w:ascii="Times New Roman" w:eastAsia="Times New Roman" w:hAnsi="Times New Roman" w:cs="Times New Roman"/>
          <w:color w:val="000000"/>
          <w:sz w:val="24"/>
          <w:szCs w:val="24"/>
          <w:lang w:eastAsia="ru-RU"/>
        </w:rPr>
        <w:t>.4 Договора) сообщает</w:t>
      </w:r>
      <w:r w:rsidRPr="00B724D4">
        <w:rPr>
          <w:rFonts w:ascii="Times New Roman" w:eastAsia="Times New Roman" w:hAnsi="Times New Roman" w:cs="Times New Roman"/>
          <w:color w:val="000000"/>
          <w:sz w:val="24"/>
          <w:szCs w:val="24"/>
          <w:lang w:eastAsia="ru-RU"/>
        </w:rPr>
        <w:t xml:space="preserve"> данные своих представителей, которые будут принимать участие в ПСИ. </w:t>
      </w:r>
      <w:r w:rsidRPr="00B724D4">
        <w:rPr>
          <w:rFonts w:ascii="Times New Roman" w:eastAsia="Times New Roman" w:hAnsi="Times New Roman" w:cs="Times New Roman"/>
          <w:spacing w:val="-3"/>
          <w:sz w:val="24"/>
          <w:szCs w:val="24"/>
          <w:lang w:eastAsia="ar-SA"/>
        </w:rPr>
        <w:t xml:space="preserve">Количество представителей </w:t>
      </w:r>
      <w:r w:rsidRPr="00B724D4">
        <w:rPr>
          <w:rFonts w:ascii="Times New Roman" w:eastAsia="Times New Roman" w:hAnsi="Times New Roman" w:cs="Times New Roman"/>
          <w:color w:val="000000"/>
          <w:spacing w:val="-4"/>
          <w:sz w:val="24"/>
          <w:szCs w:val="24"/>
          <w:lang w:eastAsia="ru-RU"/>
        </w:rPr>
        <w:t>в любом случае должно быть не менее 5 (пяти) человек.</w:t>
      </w:r>
    </w:p>
    <w:p w:rsidR="00DF6213" w:rsidRPr="00B724D4" w:rsidRDefault="00DF6213" w:rsidP="00DF6213">
      <w:pPr>
        <w:spacing w:after="0" w:line="240" w:lineRule="auto"/>
        <w:ind w:firstLine="709"/>
        <w:jc w:val="both"/>
        <w:rPr>
          <w:rFonts w:ascii="Times New Roman" w:eastAsia="Times New Roman" w:hAnsi="Times New Roman" w:cs="Times New Roman"/>
          <w:color w:val="000000"/>
          <w:spacing w:val="-4"/>
          <w:sz w:val="24"/>
          <w:szCs w:val="24"/>
          <w:lang w:eastAsia="ru-RU"/>
        </w:rPr>
      </w:pPr>
      <w:r w:rsidRPr="00B724D4">
        <w:rPr>
          <w:rFonts w:ascii="Times New Roman" w:eastAsia="Times New Roman" w:hAnsi="Times New Roman" w:cs="Times New Roman"/>
          <w:spacing w:val="-3"/>
          <w:sz w:val="24"/>
          <w:szCs w:val="24"/>
          <w:lang w:eastAsia="ar-SA"/>
        </w:rPr>
        <w:t xml:space="preserve">При этом объем испытаний, которые должны быть проведены в присутствии представителей Заказчика, определяется Заказчиком. </w:t>
      </w:r>
    </w:p>
    <w:p w:rsidR="00DF6213" w:rsidRPr="00B724D4" w:rsidRDefault="00DF6213" w:rsidP="00DF6213">
      <w:pPr>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spacing w:val="-3"/>
          <w:sz w:val="24"/>
          <w:szCs w:val="24"/>
          <w:lang w:eastAsia="ar-SA"/>
        </w:rPr>
        <w:t>13</w:t>
      </w:r>
      <w:r w:rsidRPr="00B724D4">
        <w:rPr>
          <w:rFonts w:ascii="Times New Roman" w:eastAsia="Times New Roman" w:hAnsi="Times New Roman" w:cs="Times New Roman"/>
          <w:spacing w:val="-3"/>
          <w:sz w:val="24"/>
          <w:szCs w:val="24"/>
          <w:lang w:eastAsia="ar-SA"/>
        </w:rPr>
        <w:t xml:space="preserve">.6. Подрядчик должен обеспечить устранение заводом-изготовителем оборудования выявленных по результатам проведения ПСИ несоответствий, после чего обеспечить проведение повторных ПСИ соответствующего оборудования. </w:t>
      </w:r>
    </w:p>
    <w:p w:rsidR="00DF6213" w:rsidRPr="00B724D4" w:rsidRDefault="00DF6213" w:rsidP="00DF6213">
      <w:pPr>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spacing w:val="-3"/>
          <w:sz w:val="24"/>
          <w:szCs w:val="24"/>
          <w:lang w:eastAsia="ar-SA"/>
        </w:rPr>
        <w:t>13</w:t>
      </w:r>
      <w:r w:rsidRPr="00B724D4">
        <w:rPr>
          <w:rFonts w:ascii="Times New Roman" w:eastAsia="Times New Roman" w:hAnsi="Times New Roman" w:cs="Times New Roman"/>
          <w:spacing w:val="-3"/>
          <w:sz w:val="24"/>
          <w:szCs w:val="24"/>
          <w:lang w:eastAsia="ar-SA"/>
        </w:rPr>
        <w:t>.7. Трансфер, проживание в гостинице, медицинская страховка, оформление виз и оплата суточных представителям Заказчика производится Подрядчиком в счет цены Договора.</w:t>
      </w:r>
    </w:p>
    <w:p w:rsidR="00DF6213" w:rsidRPr="00B724D4" w:rsidRDefault="00DF6213" w:rsidP="00DF6213">
      <w:pPr>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spacing w:val="-3"/>
          <w:sz w:val="24"/>
          <w:szCs w:val="24"/>
          <w:lang w:eastAsia="ar-SA"/>
        </w:rPr>
        <w:t>13</w:t>
      </w:r>
      <w:r w:rsidRPr="00B724D4">
        <w:rPr>
          <w:rFonts w:ascii="Times New Roman" w:eastAsia="Times New Roman" w:hAnsi="Times New Roman" w:cs="Times New Roman"/>
          <w:spacing w:val="-3"/>
          <w:sz w:val="24"/>
          <w:szCs w:val="24"/>
          <w:lang w:eastAsia="ar-SA"/>
        </w:rPr>
        <w:t>.8. Результаты ПСИ с участием представителей Заказчика оформляются соответствующими протоколами.</w:t>
      </w:r>
    </w:p>
    <w:p w:rsidR="00DF6213" w:rsidRPr="00735C2F" w:rsidRDefault="00DF6213" w:rsidP="00DF6213">
      <w:pPr>
        <w:widowControl w:val="0"/>
        <w:shd w:val="clear" w:color="auto" w:fill="FFFFFF"/>
        <w:spacing w:after="0" w:line="240" w:lineRule="auto"/>
        <w:ind w:firstLine="709"/>
        <w:jc w:val="both"/>
        <w:rPr>
          <w:rFonts w:ascii="Times New Roman" w:hAnsi="Times New Roman" w:cs="Times New Roman"/>
          <w:iCs/>
          <w:sz w:val="24"/>
          <w:szCs w:val="24"/>
        </w:rPr>
      </w:pPr>
      <w:r w:rsidRPr="00E626C0">
        <w:rPr>
          <w:rFonts w:ascii="Times New Roman" w:hAnsi="Times New Roman" w:cs="Times New Roman"/>
          <w:sz w:val="24"/>
          <w:szCs w:val="24"/>
        </w:rPr>
        <w:t>1</w:t>
      </w:r>
      <w:r>
        <w:rPr>
          <w:rFonts w:ascii="Times New Roman" w:hAnsi="Times New Roman" w:cs="Times New Roman"/>
          <w:sz w:val="24"/>
          <w:szCs w:val="24"/>
        </w:rPr>
        <w:t>3</w:t>
      </w:r>
      <w:r w:rsidRPr="00E626C0">
        <w:rPr>
          <w:rFonts w:ascii="Times New Roman" w:hAnsi="Times New Roman" w:cs="Times New Roman"/>
          <w:sz w:val="24"/>
          <w:szCs w:val="24"/>
        </w:rPr>
        <w:t>.</w:t>
      </w:r>
      <w:r>
        <w:rPr>
          <w:rFonts w:ascii="Times New Roman" w:hAnsi="Times New Roman" w:cs="Times New Roman"/>
          <w:sz w:val="24"/>
          <w:szCs w:val="24"/>
        </w:rPr>
        <w:t>9</w:t>
      </w:r>
      <w:r w:rsidRPr="00E626C0">
        <w:rPr>
          <w:rFonts w:ascii="Times New Roman" w:hAnsi="Times New Roman" w:cs="Times New Roman"/>
          <w:sz w:val="24"/>
          <w:szCs w:val="24"/>
        </w:rPr>
        <w:t>. Предпусковые и пусковые испытания проводятся в соответствии с разработа</w:t>
      </w:r>
      <w:r w:rsidR="00722B4D">
        <w:rPr>
          <w:rFonts w:ascii="Times New Roman" w:hAnsi="Times New Roman" w:cs="Times New Roman"/>
          <w:sz w:val="24"/>
          <w:szCs w:val="24"/>
        </w:rPr>
        <w:t xml:space="preserve">нной Подрядчиком и утвержденной </w:t>
      </w:r>
      <w:r w:rsidRPr="00E626C0">
        <w:rPr>
          <w:rFonts w:ascii="Times New Roman" w:hAnsi="Times New Roman" w:cs="Times New Roman"/>
          <w:sz w:val="24"/>
          <w:szCs w:val="24"/>
        </w:rPr>
        <w:t xml:space="preserve">Заказчиком программой и методикой </w:t>
      </w:r>
      <w:r w:rsidRPr="00735C2F">
        <w:rPr>
          <w:rFonts w:ascii="Times New Roman" w:hAnsi="Times New Roman" w:cs="Times New Roman"/>
          <w:sz w:val="24"/>
          <w:szCs w:val="24"/>
        </w:rPr>
        <w:t xml:space="preserve">испытаний </w:t>
      </w:r>
      <w:r w:rsidRPr="00735C2F">
        <w:rPr>
          <w:rFonts w:ascii="Times New Roman" w:hAnsi="Times New Roman" w:cs="Times New Roman"/>
          <w:iCs/>
          <w:sz w:val="24"/>
          <w:szCs w:val="24"/>
        </w:rPr>
        <w:t>в соответствии с техническими требованиями Закупочной (конкурсной) документации.</w:t>
      </w:r>
    </w:p>
    <w:p w:rsidR="00DF6213" w:rsidRDefault="00DF6213" w:rsidP="00DF621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w:t>
      </w:r>
      <w:r>
        <w:rPr>
          <w:rFonts w:ascii="Times New Roman" w:hAnsi="Times New Roman" w:cs="Times New Roman"/>
          <w:sz w:val="24"/>
          <w:szCs w:val="24"/>
        </w:rPr>
        <w:t>3</w:t>
      </w:r>
      <w:r w:rsidRPr="00E626C0">
        <w:rPr>
          <w:rFonts w:ascii="Times New Roman" w:hAnsi="Times New Roman" w:cs="Times New Roman"/>
          <w:sz w:val="24"/>
          <w:szCs w:val="24"/>
        </w:rPr>
        <w:t>.</w:t>
      </w:r>
      <w:r>
        <w:rPr>
          <w:rFonts w:ascii="Times New Roman" w:hAnsi="Times New Roman" w:cs="Times New Roman"/>
          <w:sz w:val="24"/>
          <w:szCs w:val="24"/>
        </w:rPr>
        <w:t>10</w:t>
      </w:r>
      <w:r w:rsidRPr="00E626C0">
        <w:rPr>
          <w:rFonts w:ascii="Times New Roman" w:hAnsi="Times New Roman" w:cs="Times New Roman"/>
          <w:sz w:val="24"/>
          <w:szCs w:val="24"/>
        </w:rPr>
        <w:t>. 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рабочей комиссии.</w:t>
      </w:r>
    </w:p>
    <w:p w:rsidR="006B60A8" w:rsidRDefault="006B60A8" w:rsidP="00DF6213">
      <w:pPr>
        <w:widowControl w:val="0"/>
        <w:shd w:val="clear" w:color="auto" w:fill="FFFFFF"/>
        <w:spacing w:after="0" w:line="240" w:lineRule="auto"/>
        <w:ind w:firstLine="709"/>
        <w:jc w:val="both"/>
        <w:rPr>
          <w:rFonts w:ascii="Times New Roman" w:hAnsi="Times New Roman" w:cs="Times New Roman"/>
          <w:sz w:val="24"/>
          <w:szCs w:val="24"/>
        </w:rPr>
      </w:pPr>
    </w:p>
    <w:p w:rsidR="00DF6213" w:rsidRPr="00E626C0" w:rsidRDefault="00DF6213" w:rsidP="00DF6213">
      <w:pPr>
        <w:widowControl w:val="0"/>
        <w:shd w:val="clear" w:color="auto" w:fill="FFFFFF"/>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1</w:t>
      </w:r>
      <w:r>
        <w:rPr>
          <w:rFonts w:ascii="Times New Roman" w:hAnsi="Times New Roman" w:cs="Times New Roman"/>
          <w:b/>
          <w:bCs/>
          <w:sz w:val="24"/>
          <w:szCs w:val="24"/>
        </w:rPr>
        <w:t>4</w:t>
      </w:r>
      <w:r w:rsidRPr="00E626C0">
        <w:rPr>
          <w:rFonts w:ascii="Times New Roman" w:hAnsi="Times New Roman" w:cs="Times New Roman"/>
          <w:b/>
          <w:bCs/>
          <w:sz w:val="24"/>
          <w:szCs w:val="24"/>
        </w:rPr>
        <w:t>. Гарантии качества по сданным работам</w:t>
      </w:r>
    </w:p>
    <w:p w:rsidR="00DF6213" w:rsidRPr="005F47B0" w:rsidRDefault="00DF6213" w:rsidP="00DF621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w:t>
      </w:r>
      <w:r>
        <w:rPr>
          <w:rFonts w:ascii="Times New Roman" w:hAnsi="Times New Roman" w:cs="Times New Roman"/>
          <w:sz w:val="24"/>
          <w:szCs w:val="24"/>
        </w:rPr>
        <w:t>4</w:t>
      </w:r>
      <w:r w:rsidRPr="00E626C0">
        <w:rPr>
          <w:rFonts w:ascii="Times New Roman" w:hAnsi="Times New Roman" w:cs="Times New Roman"/>
          <w:sz w:val="24"/>
          <w:szCs w:val="24"/>
        </w:rPr>
        <w:t xml:space="preserve">.1. </w:t>
      </w:r>
      <w:r w:rsidRPr="005F47B0">
        <w:rPr>
          <w:rFonts w:ascii="Times New Roman" w:hAnsi="Times New Roman" w:cs="Times New Roman"/>
          <w:sz w:val="24"/>
          <w:szCs w:val="24"/>
        </w:rPr>
        <w:t>Гарантии качества распространяются на все материалы, оборудование, запасные части к оборудованию, конструктивные элементы, работы, выполненные Подрядчиком по Договору.</w:t>
      </w:r>
    </w:p>
    <w:p w:rsidR="00DF6213" w:rsidRDefault="00DF6213" w:rsidP="00DF6213">
      <w:pPr>
        <w:widowControl w:val="0"/>
        <w:shd w:val="clear" w:color="auto" w:fill="FFFFFF"/>
        <w:spacing w:after="0" w:line="240" w:lineRule="auto"/>
        <w:ind w:firstLine="709"/>
        <w:jc w:val="both"/>
        <w:rPr>
          <w:rFonts w:ascii="Times New Roman" w:hAnsi="Times New Roman" w:cs="Times New Roman"/>
          <w:sz w:val="24"/>
          <w:szCs w:val="24"/>
        </w:rPr>
      </w:pPr>
      <w:r w:rsidRPr="005F47B0">
        <w:rPr>
          <w:rFonts w:ascii="Times New Roman" w:hAnsi="Times New Roman" w:cs="Times New Roman"/>
          <w:sz w:val="24"/>
          <w:szCs w:val="24"/>
        </w:rPr>
        <w:lastRenderedPageBreak/>
        <w:t>В случае выявления несоответствий (дефектов) оборудования и запасных частей к нему, указанных в Свидетельстве-подтверждении произ</w:t>
      </w:r>
      <w:r>
        <w:rPr>
          <w:rFonts w:ascii="Times New Roman" w:hAnsi="Times New Roman" w:cs="Times New Roman"/>
          <w:sz w:val="24"/>
          <w:szCs w:val="24"/>
        </w:rPr>
        <w:t>водителя</w:t>
      </w:r>
      <w:r w:rsidRPr="005F47B0">
        <w:rPr>
          <w:rFonts w:ascii="Times New Roman" w:hAnsi="Times New Roman" w:cs="Times New Roman"/>
          <w:sz w:val="24"/>
          <w:szCs w:val="24"/>
        </w:rPr>
        <w:t>, Заказчик вправе потребовать исполнения гарантийных обязательств по своему усмотрению: от Производителя, в соответствии с условиями Свидетельства-подтверждения, либо от Подрядчика, в порядке, предусмотренном статьей 1</w:t>
      </w:r>
      <w:r>
        <w:rPr>
          <w:rFonts w:ascii="Times New Roman" w:hAnsi="Times New Roman" w:cs="Times New Roman"/>
          <w:sz w:val="24"/>
          <w:szCs w:val="24"/>
        </w:rPr>
        <w:t>4</w:t>
      </w:r>
      <w:r w:rsidRPr="005F47B0">
        <w:rPr>
          <w:rFonts w:ascii="Times New Roman" w:hAnsi="Times New Roman" w:cs="Times New Roman"/>
          <w:sz w:val="24"/>
          <w:szCs w:val="24"/>
        </w:rPr>
        <w:t xml:space="preserve"> настоящего Договора.</w:t>
      </w:r>
    </w:p>
    <w:p w:rsidR="00DF6213" w:rsidRDefault="00DF6213" w:rsidP="00DF621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14</w:t>
      </w:r>
      <w:r w:rsidRPr="00E626C0">
        <w:rPr>
          <w:rFonts w:ascii="Times New Roman" w:hAnsi="Times New Roman" w:cs="Times New Roman"/>
          <w:sz w:val="24"/>
          <w:szCs w:val="24"/>
        </w:rPr>
        <w:t>.2. Гарантийный срок на выполненные работы</w:t>
      </w:r>
      <w:r>
        <w:rPr>
          <w:rFonts w:ascii="Times New Roman" w:hAnsi="Times New Roman" w:cs="Times New Roman"/>
          <w:sz w:val="24"/>
          <w:szCs w:val="24"/>
        </w:rPr>
        <w:t xml:space="preserve"> </w:t>
      </w:r>
      <w:r w:rsidRPr="005F47B0">
        <w:rPr>
          <w:rFonts w:ascii="Times New Roman" w:hAnsi="Times New Roman" w:cs="Times New Roman"/>
          <w:sz w:val="24"/>
          <w:szCs w:val="24"/>
        </w:rPr>
        <w:t>(в том числе на материалы и оборудование, использованные при выполнении работ)</w:t>
      </w:r>
      <w:r w:rsidRPr="00E626C0">
        <w:rPr>
          <w:rFonts w:ascii="Times New Roman" w:hAnsi="Times New Roman" w:cs="Times New Roman"/>
          <w:sz w:val="24"/>
          <w:szCs w:val="24"/>
        </w:rPr>
        <w:t xml:space="preserve"> составляет не менее 36 (тридцат</w:t>
      </w:r>
      <w:r>
        <w:rPr>
          <w:rFonts w:ascii="Times New Roman" w:hAnsi="Times New Roman" w:cs="Times New Roman"/>
          <w:sz w:val="24"/>
          <w:szCs w:val="24"/>
        </w:rPr>
        <w:t>и</w:t>
      </w:r>
      <w:r w:rsidRPr="00E626C0">
        <w:rPr>
          <w:rFonts w:ascii="Times New Roman" w:hAnsi="Times New Roman" w:cs="Times New Roman"/>
          <w:sz w:val="24"/>
          <w:szCs w:val="24"/>
        </w:rPr>
        <w:t xml:space="preserve"> шест</w:t>
      </w:r>
      <w:r>
        <w:rPr>
          <w:rFonts w:ascii="Times New Roman" w:hAnsi="Times New Roman" w:cs="Times New Roman"/>
          <w:sz w:val="24"/>
          <w:szCs w:val="24"/>
        </w:rPr>
        <w:t>и</w:t>
      </w:r>
      <w:r w:rsidRPr="00E626C0">
        <w:rPr>
          <w:rFonts w:ascii="Times New Roman" w:hAnsi="Times New Roman" w:cs="Times New Roman"/>
          <w:sz w:val="24"/>
          <w:szCs w:val="24"/>
        </w:rPr>
        <w:t>) месяцев с даты подписания «</w:t>
      </w:r>
      <w:r w:rsidRPr="00B21690">
        <w:rPr>
          <w:rFonts w:ascii="Times New Roman" w:hAnsi="Times New Roman" w:cs="Times New Roman"/>
          <w:sz w:val="24"/>
          <w:szCs w:val="24"/>
        </w:rPr>
        <w:t>Акт</w:t>
      </w:r>
      <w:r>
        <w:rPr>
          <w:rFonts w:ascii="Times New Roman" w:hAnsi="Times New Roman" w:cs="Times New Roman"/>
          <w:sz w:val="24"/>
          <w:szCs w:val="24"/>
        </w:rPr>
        <w:t>а</w:t>
      </w:r>
      <w:r w:rsidRPr="00B21690">
        <w:rPr>
          <w:rFonts w:ascii="Times New Roman" w:hAnsi="Times New Roman" w:cs="Times New Roman"/>
          <w:sz w:val="24"/>
          <w:szCs w:val="24"/>
        </w:rPr>
        <w:t xml:space="preserve"> приемки законченного строительством объекта</w:t>
      </w:r>
      <w:r w:rsidR="00FC6290">
        <w:rPr>
          <w:rFonts w:ascii="Times New Roman" w:hAnsi="Times New Roman" w:cs="Times New Roman"/>
          <w:sz w:val="24"/>
          <w:szCs w:val="24"/>
        </w:rPr>
        <w:t xml:space="preserve"> приемочной комиссией</w:t>
      </w:r>
      <w:r w:rsidRPr="00E626C0">
        <w:rPr>
          <w:rFonts w:ascii="Times New Roman" w:hAnsi="Times New Roman" w:cs="Times New Roman"/>
          <w:sz w:val="24"/>
          <w:szCs w:val="24"/>
        </w:rPr>
        <w:t xml:space="preserve">». </w:t>
      </w:r>
    </w:p>
    <w:p w:rsidR="00DF6213" w:rsidRDefault="00DF6213" w:rsidP="00DF6213">
      <w:pPr>
        <w:widowControl w:val="0"/>
        <w:shd w:val="clear" w:color="auto" w:fill="FFFFFF"/>
        <w:spacing w:after="0" w:line="240" w:lineRule="auto"/>
        <w:ind w:firstLine="709"/>
        <w:jc w:val="both"/>
        <w:rPr>
          <w:rFonts w:ascii="Times New Roman" w:hAnsi="Times New Roman" w:cs="Times New Roman"/>
          <w:sz w:val="24"/>
          <w:szCs w:val="24"/>
        </w:rPr>
      </w:pPr>
      <w:r w:rsidRPr="005F47B0">
        <w:rPr>
          <w:rFonts w:ascii="Times New Roman" w:hAnsi="Times New Roman" w:cs="Times New Roman"/>
          <w:sz w:val="24"/>
          <w:szCs w:val="24"/>
        </w:rPr>
        <w:t>В случае если в соответствии с нормативными актами в области проектирования и строительства в отношении отдельных видов оборудования, кабельно-проводниковой продукции, материалов предусмотрен Гарантийный срок, превышающий срок, установленный первым абзацем настоящего пункта, Подрядчик несет все обязательства, связанные с гарантийным обслуживанием упомянутых оборудования, материалов, продукции в течение Гарантийного срока, установленного нормативными актами в области проектирования и строительства.</w:t>
      </w:r>
    </w:p>
    <w:p w:rsidR="00DF6213" w:rsidRPr="00E626C0" w:rsidRDefault="00DF6213" w:rsidP="00DF621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В течение гарантийного срока Подрядчик обеспечивает собственными и/или привлеченными силами и за свой счет устранение несоответствий в результате работ (отдельных видах выполненных строительных, монтажных работ), которые являются следствием неисполнения и/или ненадлежащего исполнения Подрядчиком обязательств по Договору.</w:t>
      </w:r>
      <w:r>
        <w:rPr>
          <w:rFonts w:ascii="Times New Roman" w:hAnsi="Times New Roman" w:cs="Times New Roman"/>
          <w:sz w:val="24"/>
          <w:szCs w:val="24"/>
        </w:rPr>
        <w:t xml:space="preserve"> </w:t>
      </w:r>
      <w:r w:rsidRPr="00E626C0">
        <w:rPr>
          <w:rFonts w:ascii="Times New Roman" w:hAnsi="Times New Roman" w:cs="Times New Roman"/>
          <w:sz w:val="24"/>
          <w:szCs w:val="24"/>
        </w:rPr>
        <w:t>Гарантийный срок продлевается, соответственно, на период устранения несоответствий.</w:t>
      </w:r>
    </w:p>
    <w:p w:rsidR="00DF6213" w:rsidRPr="00E626C0" w:rsidRDefault="00DF6213" w:rsidP="00DF621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В течение гарантийного срока Подрядчиком должна быть обеспечена круглосуточная (7 дней в неделю) </w:t>
      </w:r>
      <w:r w:rsidR="00AA2FC8">
        <w:rPr>
          <w:rFonts w:ascii="Times New Roman" w:hAnsi="Times New Roman" w:cs="Times New Roman"/>
          <w:sz w:val="24"/>
          <w:szCs w:val="24"/>
        </w:rPr>
        <w:t>экс</w:t>
      </w:r>
      <w:r w:rsidRPr="00E626C0">
        <w:rPr>
          <w:rFonts w:ascii="Times New Roman" w:hAnsi="Times New Roman" w:cs="Times New Roman"/>
          <w:sz w:val="24"/>
          <w:szCs w:val="24"/>
        </w:rPr>
        <w:t xml:space="preserve">плуатационная поддержка Заказчика по телефону и электронной почте квалифицированными специалистами для проведения консультаций на русском языке по поводу работы оборудования и программного обеспечения Объекта. </w:t>
      </w:r>
    </w:p>
    <w:p w:rsidR="00DF6213" w:rsidRPr="00E626C0" w:rsidRDefault="00DF6213" w:rsidP="00DF6213">
      <w:pPr>
        <w:pStyle w:val="3c"/>
        <w:tabs>
          <w:tab w:val="left" w:pos="9840"/>
        </w:tabs>
        <w:spacing w:after="0"/>
        <w:ind w:left="0" w:firstLine="709"/>
        <w:jc w:val="both"/>
        <w:rPr>
          <w:rFonts w:ascii="Times New Roman" w:eastAsia="Times New Roman" w:hAnsi="Times New Roman" w:cs="Times New Roman"/>
          <w:color w:val="auto"/>
          <w:sz w:val="24"/>
          <w:szCs w:val="24"/>
        </w:rPr>
      </w:pPr>
      <w:r w:rsidRPr="00E626C0">
        <w:rPr>
          <w:rFonts w:ascii="Times New Roman" w:hAnsi="Times New Roman" w:cs="Times New Roman"/>
          <w:color w:val="auto"/>
          <w:sz w:val="24"/>
          <w:szCs w:val="24"/>
        </w:rPr>
        <w:t>1</w:t>
      </w:r>
      <w:r>
        <w:rPr>
          <w:rFonts w:ascii="Times New Roman" w:hAnsi="Times New Roman" w:cs="Times New Roman"/>
          <w:color w:val="auto"/>
          <w:sz w:val="24"/>
          <w:szCs w:val="24"/>
        </w:rPr>
        <w:t>4</w:t>
      </w:r>
      <w:r w:rsidRPr="00E626C0">
        <w:rPr>
          <w:rFonts w:ascii="Times New Roman" w:hAnsi="Times New Roman" w:cs="Times New Roman"/>
          <w:color w:val="auto"/>
          <w:sz w:val="24"/>
          <w:szCs w:val="24"/>
        </w:rPr>
        <w:t>.3. При обнаружении дефектов в течение Гарантийного срока Заказчик назначает комиссию для расследования причин случившегося, включая в нее представителя Подрядчика, письменно извещает Подрядчика об обнаружении дефектов с указанием сроков прибытия представителей Подрядчика на Объект для осмотра выявленных дефектов и подписания акта о выявленных дефектах.</w:t>
      </w:r>
    </w:p>
    <w:p w:rsidR="00DF6213" w:rsidRPr="00E626C0" w:rsidRDefault="00DF6213" w:rsidP="00DF6213">
      <w:pPr>
        <w:pStyle w:val="3c"/>
        <w:tabs>
          <w:tab w:val="left" w:pos="9840"/>
        </w:tabs>
        <w:spacing w:after="0"/>
        <w:ind w:left="0" w:firstLine="709"/>
        <w:jc w:val="both"/>
        <w:rPr>
          <w:rFonts w:ascii="Times New Roman" w:eastAsia="Times New Roman" w:hAnsi="Times New Roman" w:cs="Times New Roman"/>
          <w:color w:val="auto"/>
          <w:sz w:val="24"/>
          <w:szCs w:val="24"/>
        </w:rPr>
      </w:pPr>
      <w:r w:rsidRPr="00E626C0">
        <w:rPr>
          <w:rFonts w:ascii="Times New Roman" w:hAnsi="Times New Roman" w:cs="Times New Roman"/>
          <w:color w:val="auto"/>
          <w:sz w:val="24"/>
          <w:szCs w:val="24"/>
        </w:rPr>
        <w:t xml:space="preserve">В случае неприбытия представителей Подрядчика либо их отказа от подписания акта, действительным считается акт о выявленных дефектах, подписанный Заказчиком в одностороннем порядке. </w:t>
      </w:r>
    </w:p>
    <w:p w:rsidR="00DF6213" w:rsidRPr="00E626C0" w:rsidRDefault="00DF6213" w:rsidP="00DF621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Гарантийный срок в этом случае продлевается соответственно на период устранения дефектов.</w:t>
      </w:r>
    </w:p>
    <w:p w:rsidR="00DF6213" w:rsidRPr="00E626C0" w:rsidRDefault="00DF6213" w:rsidP="00DF621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w:t>
      </w:r>
      <w:r>
        <w:rPr>
          <w:rFonts w:ascii="Times New Roman" w:hAnsi="Times New Roman" w:cs="Times New Roman"/>
          <w:sz w:val="24"/>
          <w:szCs w:val="24"/>
        </w:rPr>
        <w:t>4</w:t>
      </w:r>
      <w:r w:rsidRPr="00E626C0">
        <w:rPr>
          <w:rFonts w:ascii="Times New Roman" w:hAnsi="Times New Roman" w:cs="Times New Roman"/>
          <w:sz w:val="24"/>
          <w:szCs w:val="24"/>
        </w:rPr>
        <w:t xml:space="preserve">.4. При отказе Подрядчика от составления или подписания акта обнаруженных дефектов Заказчик вправе составить односторонний акт на основе квалифицированной </w:t>
      </w:r>
      <w:r w:rsidR="00AA2FC8">
        <w:rPr>
          <w:rFonts w:ascii="Times New Roman" w:hAnsi="Times New Roman" w:cs="Times New Roman"/>
          <w:sz w:val="24"/>
          <w:szCs w:val="24"/>
        </w:rPr>
        <w:t>экс</w:t>
      </w:r>
      <w:r w:rsidRPr="00E626C0">
        <w:rPr>
          <w:rFonts w:ascii="Times New Roman" w:hAnsi="Times New Roman" w:cs="Times New Roman"/>
          <w:sz w:val="24"/>
          <w:szCs w:val="24"/>
        </w:rPr>
        <w:t xml:space="preserve">пертизы, привлекаемой им за свой счет. В случае если </w:t>
      </w:r>
      <w:r w:rsidR="00AA2FC8">
        <w:rPr>
          <w:rFonts w:ascii="Times New Roman" w:hAnsi="Times New Roman" w:cs="Times New Roman"/>
          <w:sz w:val="24"/>
          <w:szCs w:val="24"/>
        </w:rPr>
        <w:t>экс</w:t>
      </w:r>
      <w:r w:rsidRPr="00E626C0">
        <w:rPr>
          <w:rFonts w:ascii="Times New Roman" w:hAnsi="Times New Roman" w:cs="Times New Roman"/>
          <w:sz w:val="24"/>
          <w:szCs w:val="24"/>
        </w:rPr>
        <w:t xml:space="preserve">пертизой установлено, что дефекты возникли по вине Подрядчика, последний компенсирует стоимость </w:t>
      </w:r>
      <w:r w:rsidR="00AA2FC8">
        <w:rPr>
          <w:rFonts w:ascii="Times New Roman" w:hAnsi="Times New Roman" w:cs="Times New Roman"/>
          <w:sz w:val="24"/>
          <w:szCs w:val="24"/>
        </w:rPr>
        <w:t>экс</w:t>
      </w:r>
      <w:r w:rsidRPr="00E626C0">
        <w:rPr>
          <w:rFonts w:ascii="Times New Roman" w:hAnsi="Times New Roman" w:cs="Times New Roman"/>
          <w:sz w:val="24"/>
          <w:szCs w:val="24"/>
        </w:rPr>
        <w:t>пертизы Заказчику.</w:t>
      </w:r>
    </w:p>
    <w:p w:rsidR="00DF6213" w:rsidRPr="005F47B0" w:rsidRDefault="00DF6213" w:rsidP="00DF621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w:t>
      </w:r>
      <w:r>
        <w:rPr>
          <w:rFonts w:ascii="Times New Roman" w:hAnsi="Times New Roman" w:cs="Times New Roman"/>
          <w:sz w:val="24"/>
          <w:szCs w:val="24"/>
        </w:rPr>
        <w:t>4</w:t>
      </w:r>
      <w:r w:rsidRPr="00E626C0">
        <w:rPr>
          <w:rFonts w:ascii="Times New Roman" w:hAnsi="Times New Roman" w:cs="Times New Roman"/>
          <w:sz w:val="24"/>
          <w:szCs w:val="24"/>
        </w:rPr>
        <w:t xml:space="preserve">.5. </w:t>
      </w:r>
      <w:r w:rsidRPr="005F47B0">
        <w:rPr>
          <w:rFonts w:ascii="Times New Roman" w:hAnsi="Times New Roman" w:cs="Times New Roman"/>
          <w:sz w:val="24"/>
          <w:szCs w:val="24"/>
        </w:rPr>
        <w:t>Подрядчик обязан устранить за свой счет выявленные в период гарантийного срока несоответствия, в сроки, не превышающие:</w:t>
      </w:r>
    </w:p>
    <w:p w:rsidR="00DF6213" w:rsidRPr="005F47B0" w:rsidRDefault="00DF6213" w:rsidP="00DF6213">
      <w:pPr>
        <w:widowControl w:val="0"/>
        <w:shd w:val="clear" w:color="auto" w:fill="FFFFFF"/>
        <w:spacing w:after="0" w:line="240" w:lineRule="auto"/>
        <w:ind w:firstLine="709"/>
        <w:jc w:val="both"/>
        <w:rPr>
          <w:rFonts w:ascii="Times New Roman" w:hAnsi="Times New Roman" w:cs="Times New Roman"/>
          <w:sz w:val="24"/>
          <w:szCs w:val="24"/>
        </w:rPr>
      </w:pPr>
      <w:r w:rsidRPr="005F47B0">
        <w:rPr>
          <w:rFonts w:ascii="Times New Roman" w:hAnsi="Times New Roman" w:cs="Times New Roman"/>
          <w:sz w:val="24"/>
          <w:szCs w:val="24"/>
        </w:rPr>
        <w:t>- 5 (пяти) рабочих дней с момента выявления дефекта устройств релейной защиты, противоаварийной автоматики, АСУ ТП, коммерческого учета, связи для РЗ и ПА</w:t>
      </w:r>
      <w:r>
        <w:rPr>
          <w:rFonts w:ascii="Times New Roman" w:hAnsi="Times New Roman" w:cs="Times New Roman"/>
          <w:sz w:val="24"/>
          <w:szCs w:val="24"/>
        </w:rPr>
        <w:t>;</w:t>
      </w:r>
    </w:p>
    <w:p w:rsidR="00DF6213" w:rsidRPr="005F47B0" w:rsidRDefault="00DF6213" w:rsidP="00DF6213">
      <w:pPr>
        <w:widowControl w:val="0"/>
        <w:shd w:val="clear" w:color="auto" w:fill="FFFFFF"/>
        <w:spacing w:after="0" w:line="240" w:lineRule="auto"/>
        <w:ind w:firstLine="709"/>
        <w:jc w:val="both"/>
        <w:rPr>
          <w:rFonts w:ascii="Times New Roman" w:hAnsi="Times New Roman" w:cs="Times New Roman"/>
          <w:sz w:val="24"/>
          <w:szCs w:val="24"/>
        </w:rPr>
      </w:pPr>
      <w:r w:rsidRPr="005F47B0">
        <w:rPr>
          <w:rFonts w:ascii="Times New Roman" w:hAnsi="Times New Roman" w:cs="Times New Roman"/>
          <w:sz w:val="24"/>
          <w:szCs w:val="24"/>
        </w:rPr>
        <w:t xml:space="preserve">- 2 (двух) месяцев с момента выявления дефекта электрических аппаратов </w:t>
      </w:r>
      <w:r>
        <w:rPr>
          <w:rFonts w:ascii="Times New Roman" w:hAnsi="Times New Roman" w:cs="Times New Roman"/>
          <w:sz w:val="24"/>
          <w:szCs w:val="24"/>
        </w:rPr>
        <w:t>(35</w:t>
      </w:r>
      <w:r w:rsidRPr="005F47B0">
        <w:rPr>
          <w:rFonts w:ascii="Times New Roman" w:hAnsi="Times New Roman" w:cs="Times New Roman"/>
          <w:sz w:val="24"/>
          <w:szCs w:val="24"/>
        </w:rPr>
        <w:t xml:space="preserve"> кВ-750 кВ);</w:t>
      </w:r>
    </w:p>
    <w:p w:rsidR="00DF6213" w:rsidRPr="005F47B0" w:rsidRDefault="00DF6213" w:rsidP="00DF6213">
      <w:pPr>
        <w:widowControl w:val="0"/>
        <w:shd w:val="clear" w:color="auto" w:fill="FFFFFF"/>
        <w:spacing w:after="0" w:line="240" w:lineRule="auto"/>
        <w:ind w:firstLine="709"/>
        <w:jc w:val="both"/>
        <w:rPr>
          <w:rFonts w:ascii="Times New Roman" w:hAnsi="Times New Roman" w:cs="Times New Roman"/>
          <w:sz w:val="24"/>
          <w:szCs w:val="24"/>
        </w:rPr>
      </w:pPr>
      <w:r w:rsidRPr="005F47B0">
        <w:rPr>
          <w:rFonts w:ascii="Times New Roman" w:hAnsi="Times New Roman" w:cs="Times New Roman"/>
          <w:sz w:val="24"/>
          <w:szCs w:val="24"/>
        </w:rPr>
        <w:t xml:space="preserve">- 5 (пяти) месяцев с момента выявления дефекта для силового оборудования </w:t>
      </w:r>
      <w:r>
        <w:rPr>
          <w:rFonts w:ascii="Times New Roman" w:hAnsi="Times New Roman" w:cs="Times New Roman"/>
          <w:sz w:val="24"/>
          <w:szCs w:val="24"/>
        </w:rPr>
        <w:t>35</w:t>
      </w:r>
      <w:r w:rsidRPr="005F47B0">
        <w:rPr>
          <w:rFonts w:ascii="Times New Roman" w:hAnsi="Times New Roman" w:cs="Times New Roman"/>
          <w:sz w:val="24"/>
          <w:szCs w:val="24"/>
        </w:rPr>
        <w:t xml:space="preserve"> кВ-750 кВ.</w:t>
      </w:r>
    </w:p>
    <w:p w:rsidR="00DF6213" w:rsidRDefault="00DF6213" w:rsidP="00DF6213">
      <w:pPr>
        <w:widowControl w:val="0"/>
        <w:shd w:val="clear" w:color="auto" w:fill="FFFFFF"/>
        <w:spacing w:after="0" w:line="240" w:lineRule="auto"/>
        <w:ind w:firstLine="709"/>
        <w:jc w:val="both"/>
        <w:rPr>
          <w:rFonts w:ascii="Times New Roman" w:hAnsi="Times New Roman" w:cs="Times New Roman"/>
          <w:sz w:val="24"/>
          <w:szCs w:val="24"/>
        </w:rPr>
      </w:pPr>
      <w:r w:rsidRPr="005F47B0">
        <w:rPr>
          <w:rFonts w:ascii="Times New Roman" w:hAnsi="Times New Roman" w:cs="Times New Roman"/>
          <w:sz w:val="24"/>
          <w:szCs w:val="24"/>
        </w:rPr>
        <w:t xml:space="preserve">При выявлении иных дефектов Подрядчик обязан их устранить за свой счет в течение 14 (четырнадцати) рабочих дней с момента их обнаружения. В случае обоснованной невозможности устранить недостатки, дефекты выполненных работ в указанный срок, Стороны могут согласовать иной разумный срок. </w:t>
      </w:r>
    </w:p>
    <w:p w:rsidR="00DF6213" w:rsidRPr="005F47B0" w:rsidRDefault="00DF6213" w:rsidP="00DF6213">
      <w:pPr>
        <w:widowControl w:val="0"/>
        <w:shd w:val="clear" w:color="auto" w:fill="FFFFFF"/>
        <w:spacing w:after="0" w:line="240" w:lineRule="auto"/>
        <w:ind w:firstLine="709"/>
        <w:jc w:val="both"/>
        <w:rPr>
          <w:rFonts w:ascii="Times New Roman" w:hAnsi="Times New Roman" w:cs="Times New Roman"/>
          <w:sz w:val="24"/>
          <w:szCs w:val="24"/>
        </w:rPr>
      </w:pPr>
      <w:r w:rsidRPr="005F47B0">
        <w:rPr>
          <w:rFonts w:ascii="Times New Roman" w:hAnsi="Times New Roman" w:cs="Times New Roman"/>
          <w:sz w:val="24"/>
          <w:szCs w:val="24"/>
        </w:rPr>
        <w:lastRenderedPageBreak/>
        <w:t xml:space="preserve">При выявлении дефекта Подрядчик должен: </w:t>
      </w:r>
    </w:p>
    <w:p w:rsidR="00DF6213" w:rsidRPr="005F47B0" w:rsidRDefault="00DF6213" w:rsidP="00DF6213">
      <w:pPr>
        <w:widowControl w:val="0"/>
        <w:shd w:val="clear" w:color="auto" w:fill="FFFFFF"/>
        <w:spacing w:after="0" w:line="240" w:lineRule="auto"/>
        <w:ind w:firstLine="709"/>
        <w:jc w:val="both"/>
        <w:rPr>
          <w:rFonts w:ascii="Times New Roman" w:hAnsi="Times New Roman" w:cs="Times New Roman"/>
          <w:sz w:val="24"/>
          <w:szCs w:val="24"/>
        </w:rPr>
      </w:pPr>
      <w:r w:rsidRPr="005F47B0">
        <w:rPr>
          <w:rFonts w:ascii="Times New Roman" w:hAnsi="Times New Roman" w:cs="Times New Roman"/>
          <w:sz w:val="24"/>
          <w:szCs w:val="24"/>
        </w:rPr>
        <w:t xml:space="preserve">- обеспечить Заказчика необходимыми техническими консультациями не позднее 1 (одного) рабочего дня с даты обращения последнего с использованием любых доступных видов связи; </w:t>
      </w:r>
    </w:p>
    <w:p w:rsidR="00DF6213" w:rsidRDefault="00DF6213" w:rsidP="00DF6213">
      <w:pPr>
        <w:widowControl w:val="0"/>
        <w:shd w:val="clear" w:color="auto" w:fill="FFFFFF"/>
        <w:spacing w:after="0" w:line="240" w:lineRule="auto"/>
        <w:ind w:firstLine="709"/>
        <w:jc w:val="both"/>
        <w:rPr>
          <w:rFonts w:ascii="Times New Roman" w:hAnsi="Times New Roman" w:cs="Times New Roman"/>
          <w:sz w:val="24"/>
          <w:szCs w:val="24"/>
        </w:rPr>
      </w:pPr>
      <w:r w:rsidRPr="005F47B0">
        <w:rPr>
          <w:rFonts w:ascii="Times New Roman" w:hAnsi="Times New Roman" w:cs="Times New Roman"/>
          <w:sz w:val="24"/>
          <w:szCs w:val="24"/>
        </w:rPr>
        <w:t xml:space="preserve">- выполнить все необходимые мероприятия по определению причины возникшего дефекта и представить Заказчику соответствующее заключение в течение </w:t>
      </w:r>
      <w:r w:rsidRPr="00CB6761">
        <w:rPr>
          <w:rFonts w:ascii="Times New Roman" w:hAnsi="Times New Roman" w:cs="Times New Roman"/>
          <w:sz w:val="24"/>
        </w:rPr>
        <w:t>10 (десяти) рабочих дней</w:t>
      </w:r>
      <w:r w:rsidRPr="005F47B0">
        <w:rPr>
          <w:rFonts w:ascii="Times New Roman" w:hAnsi="Times New Roman" w:cs="Times New Roman"/>
          <w:sz w:val="24"/>
          <w:szCs w:val="24"/>
        </w:rPr>
        <w:t xml:space="preserve"> с даты подписания акта о выявленных дефектах.</w:t>
      </w:r>
    </w:p>
    <w:p w:rsidR="00DF6213" w:rsidRPr="00E626C0" w:rsidRDefault="00DF6213" w:rsidP="00DF621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14</w:t>
      </w:r>
      <w:r w:rsidRPr="00E626C0">
        <w:rPr>
          <w:rFonts w:ascii="Times New Roman" w:hAnsi="Times New Roman" w:cs="Times New Roman"/>
          <w:sz w:val="24"/>
          <w:szCs w:val="24"/>
        </w:rPr>
        <w:t xml:space="preserve">.6. Подрядчик несет ответственность непосредственно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w:t>
      </w:r>
      <w:r w:rsidR="00AA2FC8">
        <w:rPr>
          <w:rFonts w:ascii="Times New Roman" w:hAnsi="Times New Roman" w:cs="Times New Roman"/>
          <w:sz w:val="24"/>
          <w:szCs w:val="24"/>
        </w:rPr>
        <w:t>экс</w:t>
      </w:r>
      <w:r w:rsidRPr="00E626C0">
        <w:rPr>
          <w:rFonts w:ascii="Times New Roman" w:hAnsi="Times New Roman" w:cs="Times New Roman"/>
          <w:sz w:val="24"/>
          <w:szCs w:val="24"/>
        </w:rPr>
        <w:t xml:space="preserve">плуатации Объекта или неправильности инструкций по его </w:t>
      </w:r>
      <w:r w:rsidR="00AA2FC8">
        <w:rPr>
          <w:rFonts w:ascii="Times New Roman" w:hAnsi="Times New Roman" w:cs="Times New Roman"/>
          <w:sz w:val="24"/>
          <w:szCs w:val="24"/>
        </w:rPr>
        <w:t>экс</w:t>
      </w:r>
      <w:r w:rsidRPr="00E626C0">
        <w:rPr>
          <w:rFonts w:ascii="Times New Roman" w:hAnsi="Times New Roman" w:cs="Times New Roman"/>
          <w:sz w:val="24"/>
          <w:szCs w:val="24"/>
        </w:rPr>
        <w:t>плуатации, разработанных самим Заказчиком или привлеченными Заказчиком третьими лицами, ненадлежащего ремонта Объекта, произведенного самим Заказчиком или привлеченными Заказчиком третьими лицами, а также преднамеренного повреждения Объекта Заказчиком или третьими лицами.</w:t>
      </w:r>
    </w:p>
    <w:p w:rsidR="00DF6213" w:rsidRPr="00E626C0" w:rsidRDefault="00DF6213" w:rsidP="00DF621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w:t>
      </w:r>
      <w:r>
        <w:rPr>
          <w:rFonts w:ascii="Times New Roman" w:hAnsi="Times New Roman" w:cs="Times New Roman"/>
          <w:sz w:val="24"/>
          <w:szCs w:val="24"/>
        </w:rPr>
        <w:t>4</w:t>
      </w:r>
      <w:r w:rsidRPr="00E626C0">
        <w:rPr>
          <w:rFonts w:ascii="Times New Roman" w:hAnsi="Times New Roman" w:cs="Times New Roman"/>
          <w:sz w:val="24"/>
          <w:szCs w:val="24"/>
        </w:rPr>
        <w:t>.7. По истечении гарантийного срока на выполненные работы по настоящему Договору с учетом всех его продлений, Подрядчик обязан составить протокол об отсутствии взаимных претензий по отношению друг к другу и направить его для подписания Заказчику</w:t>
      </w:r>
      <w:r>
        <w:rPr>
          <w:rFonts w:ascii="Times New Roman" w:hAnsi="Times New Roman" w:cs="Times New Roman"/>
          <w:sz w:val="24"/>
          <w:szCs w:val="24"/>
        </w:rPr>
        <w:t xml:space="preserve"> </w:t>
      </w:r>
      <w:r w:rsidRPr="00F43E15">
        <w:rPr>
          <w:rFonts w:ascii="Times New Roman" w:hAnsi="Times New Roman" w:cs="Times New Roman"/>
          <w:sz w:val="24"/>
          <w:szCs w:val="24"/>
        </w:rPr>
        <w:t>в течение трех рабочих дней с даты окончания гарантийного срока</w:t>
      </w:r>
      <w:r w:rsidRPr="00E626C0">
        <w:rPr>
          <w:rFonts w:ascii="Times New Roman" w:hAnsi="Times New Roman" w:cs="Times New Roman"/>
          <w:sz w:val="24"/>
          <w:szCs w:val="24"/>
        </w:rPr>
        <w:t>.</w:t>
      </w:r>
    </w:p>
    <w:p w:rsidR="00DF6213" w:rsidRDefault="00DF6213" w:rsidP="00DF621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w:t>
      </w:r>
      <w:r>
        <w:rPr>
          <w:rFonts w:ascii="Times New Roman" w:hAnsi="Times New Roman" w:cs="Times New Roman"/>
          <w:sz w:val="24"/>
          <w:szCs w:val="24"/>
        </w:rPr>
        <w:t>4</w:t>
      </w:r>
      <w:r w:rsidRPr="00E626C0">
        <w:rPr>
          <w:rFonts w:ascii="Times New Roman" w:hAnsi="Times New Roman" w:cs="Times New Roman"/>
          <w:sz w:val="24"/>
          <w:szCs w:val="24"/>
        </w:rPr>
        <w:t>.8 При</w:t>
      </w:r>
      <w:r>
        <w:rPr>
          <w:rFonts w:ascii="Times New Roman" w:hAnsi="Times New Roman" w:cs="Times New Roman"/>
          <w:sz w:val="24"/>
          <w:szCs w:val="24"/>
        </w:rPr>
        <w:t xml:space="preserve"> </w:t>
      </w:r>
      <w:r w:rsidRPr="00E626C0">
        <w:rPr>
          <w:rFonts w:ascii="Times New Roman" w:hAnsi="Times New Roman" w:cs="Times New Roman"/>
          <w:sz w:val="24"/>
          <w:szCs w:val="24"/>
        </w:rPr>
        <w:t>расторжении договора ранее установленного срока, гарантийные обязательства Подрядчика сохраняются на ту часть работ, которая зафиксирована в Акте сдачи-приемки результатов незавершенных работ. Течение гарантийного срока начинается с момента подписания Акта сдачи-приемки результатов незавершенных работ.</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 </w:t>
      </w:r>
    </w:p>
    <w:p w:rsidR="006B60A8" w:rsidRDefault="006B60A8" w:rsidP="00DF6213">
      <w:pPr>
        <w:widowControl w:val="0"/>
        <w:shd w:val="clear" w:color="auto" w:fill="FFFFFF"/>
        <w:spacing w:after="0" w:line="240" w:lineRule="auto"/>
        <w:ind w:firstLine="709"/>
        <w:jc w:val="both"/>
        <w:rPr>
          <w:rFonts w:ascii="Times New Roman" w:hAnsi="Times New Roman" w:cs="Times New Roman"/>
          <w:sz w:val="24"/>
          <w:szCs w:val="24"/>
        </w:rPr>
      </w:pPr>
    </w:p>
    <w:p w:rsidR="00DF6213" w:rsidRPr="00E626C0" w:rsidRDefault="00DF6213" w:rsidP="00DF6213">
      <w:pPr>
        <w:widowControl w:val="0"/>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 xml:space="preserve">РАЗДЕЛ </w:t>
      </w:r>
      <w:r w:rsidRPr="00E626C0">
        <w:rPr>
          <w:rFonts w:ascii="Times New Roman" w:hAnsi="Times New Roman" w:cs="Times New Roman"/>
          <w:b/>
          <w:bCs/>
          <w:sz w:val="24"/>
          <w:szCs w:val="24"/>
          <w:lang w:val="en-US"/>
        </w:rPr>
        <w:t>IV</w:t>
      </w:r>
      <w:r w:rsidRPr="00E626C0">
        <w:rPr>
          <w:rFonts w:ascii="Times New Roman" w:hAnsi="Times New Roman" w:cs="Times New Roman"/>
          <w:b/>
          <w:bCs/>
          <w:sz w:val="24"/>
          <w:szCs w:val="24"/>
        </w:rPr>
        <w:t xml:space="preserve">. ПРАВА НА РЕЗУЛЬТАТЫ РАБОТ ПО ДОГОВОРУ </w:t>
      </w:r>
    </w:p>
    <w:p w:rsidR="00DF6213" w:rsidRPr="00E626C0" w:rsidRDefault="00DF6213" w:rsidP="00DF6213">
      <w:pPr>
        <w:widowControl w:val="0"/>
        <w:shd w:val="clear" w:color="auto" w:fill="FFFFFF"/>
        <w:tabs>
          <w:tab w:val="left" w:pos="1440"/>
        </w:tabs>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1</w:t>
      </w:r>
      <w:r>
        <w:rPr>
          <w:rFonts w:ascii="Times New Roman" w:hAnsi="Times New Roman" w:cs="Times New Roman"/>
          <w:b/>
          <w:bCs/>
          <w:sz w:val="24"/>
          <w:szCs w:val="24"/>
        </w:rPr>
        <w:t>5</w:t>
      </w:r>
      <w:r w:rsidRPr="00E626C0">
        <w:rPr>
          <w:rFonts w:ascii="Times New Roman" w:hAnsi="Times New Roman" w:cs="Times New Roman"/>
          <w:b/>
          <w:bCs/>
          <w:sz w:val="24"/>
          <w:szCs w:val="24"/>
        </w:rPr>
        <w:t>. Риски случайной гибели или случайного повреждения Объекта и право собственности</w:t>
      </w:r>
    </w:p>
    <w:p w:rsidR="00DF6213" w:rsidRPr="00E626C0" w:rsidRDefault="00DF6213" w:rsidP="00DF621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15</w:t>
      </w:r>
      <w:r w:rsidRPr="00E626C0">
        <w:rPr>
          <w:rFonts w:ascii="Times New Roman" w:hAnsi="Times New Roman" w:cs="Times New Roman"/>
          <w:sz w:val="24"/>
          <w:szCs w:val="24"/>
        </w:rPr>
        <w:t xml:space="preserve">.1. Риски случайной гибели или случайного повреждения Объекта (части Объекта) несет Подрядчик до подписания Заказчиком </w:t>
      </w:r>
      <w:r w:rsidRPr="00B21690">
        <w:rPr>
          <w:rFonts w:ascii="Times New Roman" w:hAnsi="Times New Roman" w:cs="Times New Roman"/>
          <w:sz w:val="24"/>
          <w:szCs w:val="24"/>
        </w:rPr>
        <w:t>Акт</w:t>
      </w:r>
      <w:r>
        <w:rPr>
          <w:rFonts w:ascii="Times New Roman" w:hAnsi="Times New Roman" w:cs="Times New Roman"/>
          <w:sz w:val="24"/>
          <w:szCs w:val="24"/>
        </w:rPr>
        <w:t>а</w:t>
      </w:r>
      <w:r w:rsidRPr="00B21690">
        <w:rPr>
          <w:rFonts w:ascii="Times New Roman" w:hAnsi="Times New Roman" w:cs="Times New Roman"/>
          <w:sz w:val="24"/>
          <w:szCs w:val="24"/>
        </w:rPr>
        <w:t xml:space="preserve"> приемки законченного строительством объекта</w:t>
      </w:r>
      <w:r>
        <w:rPr>
          <w:rFonts w:ascii="Times New Roman" w:hAnsi="Times New Roman" w:cs="Times New Roman"/>
          <w:sz w:val="24"/>
          <w:szCs w:val="24"/>
        </w:rPr>
        <w:t xml:space="preserve"> </w:t>
      </w:r>
      <w:r w:rsidRPr="00B21690">
        <w:rPr>
          <w:rFonts w:ascii="Times New Roman" w:hAnsi="Times New Roman" w:cs="Times New Roman"/>
          <w:sz w:val="24"/>
          <w:szCs w:val="24"/>
        </w:rPr>
        <w:t>приемочной комиссией</w:t>
      </w:r>
      <w:r w:rsidRPr="00E626C0">
        <w:rPr>
          <w:rFonts w:ascii="Times New Roman" w:hAnsi="Times New Roman" w:cs="Times New Roman"/>
          <w:sz w:val="24"/>
          <w:szCs w:val="24"/>
        </w:rPr>
        <w:t>.</w:t>
      </w:r>
    </w:p>
    <w:p w:rsidR="00DF6213" w:rsidRPr="00E626C0" w:rsidRDefault="00DF6213" w:rsidP="00DF621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w:t>
      </w:r>
      <w:r>
        <w:rPr>
          <w:rFonts w:ascii="Times New Roman" w:hAnsi="Times New Roman" w:cs="Times New Roman"/>
          <w:sz w:val="24"/>
          <w:szCs w:val="24"/>
        </w:rPr>
        <w:t>5</w:t>
      </w:r>
      <w:r w:rsidRPr="00E626C0">
        <w:rPr>
          <w:rFonts w:ascii="Times New Roman" w:hAnsi="Times New Roman" w:cs="Times New Roman"/>
          <w:sz w:val="24"/>
          <w:szCs w:val="24"/>
        </w:rPr>
        <w:t xml:space="preserve">.2. Переход права собственности на вновь создаваемый в рамках настоящего Договора Объект (или его часть) от Подрядчика к Заказчику осуществляется после подписания </w:t>
      </w:r>
      <w:r w:rsidRPr="00B21690">
        <w:rPr>
          <w:rFonts w:ascii="Times New Roman" w:hAnsi="Times New Roman" w:cs="Times New Roman"/>
          <w:sz w:val="24"/>
          <w:szCs w:val="24"/>
        </w:rPr>
        <w:t>Акт</w:t>
      </w:r>
      <w:r>
        <w:rPr>
          <w:rFonts w:ascii="Times New Roman" w:hAnsi="Times New Roman" w:cs="Times New Roman"/>
          <w:sz w:val="24"/>
          <w:szCs w:val="24"/>
        </w:rPr>
        <w:t>а</w:t>
      </w:r>
      <w:r w:rsidRPr="00B21690">
        <w:rPr>
          <w:rFonts w:ascii="Times New Roman" w:hAnsi="Times New Roman" w:cs="Times New Roman"/>
          <w:sz w:val="24"/>
          <w:szCs w:val="24"/>
        </w:rPr>
        <w:t xml:space="preserve"> приемки законченного строительством объекта</w:t>
      </w:r>
      <w:r w:rsidR="00FC6290">
        <w:rPr>
          <w:rFonts w:ascii="Times New Roman" w:hAnsi="Times New Roman" w:cs="Times New Roman"/>
          <w:sz w:val="24"/>
          <w:szCs w:val="24"/>
        </w:rPr>
        <w:t xml:space="preserve"> приемочной комиссией</w:t>
      </w:r>
      <w:r w:rsidRPr="00B21690">
        <w:rPr>
          <w:rFonts w:ascii="Times New Roman" w:hAnsi="Times New Roman" w:cs="Times New Roman"/>
          <w:sz w:val="24"/>
          <w:szCs w:val="24"/>
        </w:rPr>
        <w:t xml:space="preserve"> </w:t>
      </w:r>
      <w:r w:rsidRPr="00E626C0">
        <w:rPr>
          <w:rFonts w:ascii="Times New Roman" w:hAnsi="Times New Roman" w:cs="Times New Roman"/>
          <w:sz w:val="24"/>
          <w:szCs w:val="24"/>
        </w:rPr>
        <w:t xml:space="preserve">(Акта сдачи-приемки результатов незавершенных работ, Акта о приостановлении строительства) независимо от осуществления оплаты. </w:t>
      </w:r>
    </w:p>
    <w:p w:rsidR="00DF6213" w:rsidRPr="00E626C0" w:rsidRDefault="00DF6213" w:rsidP="00DF621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w:t>
      </w:r>
      <w:r>
        <w:rPr>
          <w:rFonts w:ascii="Times New Roman" w:hAnsi="Times New Roman" w:cs="Times New Roman"/>
          <w:sz w:val="24"/>
          <w:szCs w:val="24"/>
        </w:rPr>
        <w:t>5</w:t>
      </w:r>
      <w:r w:rsidRPr="00E626C0">
        <w:rPr>
          <w:rFonts w:ascii="Times New Roman" w:hAnsi="Times New Roman" w:cs="Times New Roman"/>
          <w:sz w:val="24"/>
          <w:szCs w:val="24"/>
        </w:rPr>
        <w:t xml:space="preserve">.3. Использование Заказчиком или собственником, интересы которого представляет Заказчик, для своих нужд или нужд </w:t>
      </w:r>
      <w:r w:rsidR="00AA2FC8">
        <w:rPr>
          <w:rFonts w:ascii="Times New Roman" w:hAnsi="Times New Roman" w:cs="Times New Roman"/>
          <w:sz w:val="24"/>
          <w:szCs w:val="24"/>
        </w:rPr>
        <w:t>экс</w:t>
      </w:r>
      <w:r w:rsidRPr="00E626C0">
        <w:rPr>
          <w:rFonts w:ascii="Times New Roman" w:hAnsi="Times New Roman" w:cs="Times New Roman"/>
          <w:sz w:val="24"/>
          <w:szCs w:val="24"/>
        </w:rPr>
        <w:t xml:space="preserve">плуатации части сооружаемого объекта, работы на котором не закончены, допускается по соглашению с Подрядчиком либо после приемки этой части объекта в </w:t>
      </w:r>
      <w:r w:rsidR="00AA2FC8">
        <w:rPr>
          <w:rFonts w:ascii="Times New Roman" w:hAnsi="Times New Roman" w:cs="Times New Roman"/>
          <w:sz w:val="24"/>
          <w:szCs w:val="24"/>
        </w:rPr>
        <w:t>экс</w:t>
      </w:r>
      <w:r w:rsidRPr="00E626C0">
        <w:rPr>
          <w:rFonts w:ascii="Times New Roman" w:hAnsi="Times New Roman" w:cs="Times New Roman"/>
          <w:sz w:val="24"/>
          <w:szCs w:val="24"/>
        </w:rPr>
        <w:t>плуатацию в установленном порядке. Указанные отношения при их возникновении оформляются дополнительным соглашением к настоящему Договору.</w:t>
      </w:r>
    </w:p>
    <w:p w:rsidR="00DF6213" w:rsidRDefault="00DF6213" w:rsidP="00DF621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w:t>
      </w:r>
      <w:r>
        <w:rPr>
          <w:rFonts w:ascii="Times New Roman" w:hAnsi="Times New Roman" w:cs="Times New Roman"/>
          <w:sz w:val="24"/>
          <w:szCs w:val="24"/>
        </w:rPr>
        <w:t>5</w:t>
      </w:r>
      <w:r w:rsidRPr="00E626C0">
        <w:rPr>
          <w:rFonts w:ascii="Times New Roman" w:hAnsi="Times New Roman" w:cs="Times New Roman"/>
          <w:sz w:val="24"/>
          <w:szCs w:val="24"/>
        </w:rPr>
        <w:t>.4 Риск случайной гибели или повреждения Объекта</w:t>
      </w:r>
      <w:r w:rsidRPr="00DF6213">
        <w:rPr>
          <w:rFonts w:ascii="Times New Roman" w:hAnsi="Times New Roman" w:cs="Times New Roman"/>
          <w:sz w:val="24"/>
          <w:szCs w:val="24"/>
        </w:rPr>
        <w:t xml:space="preserve"> </w:t>
      </w:r>
      <w:r w:rsidRPr="00E626C0">
        <w:rPr>
          <w:rFonts w:ascii="Times New Roman" w:hAnsi="Times New Roman" w:cs="Times New Roman"/>
          <w:sz w:val="24"/>
          <w:szCs w:val="24"/>
        </w:rPr>
        <w:t xml:space="preserve">несет Подрядчик до утверждения </w:t>
      </w:r>
      <w:r w:rsidRPr="00B21690">
        <w:rPr>
          <w:rFonts w:ascii="Times New Roman" w:hAnsi="Times New Roman" w:cs="Times New Roman"/>
          <w:sz w:val="24"/>
          <w:szCs w:val="24"/>
        </w:rPr>
        <w:t>Акт</w:t>
      </w:r>
      <w:r>
        <w:rPr>
          <w:rFonts w:ascii="Times New Roman" w:hAnsi="Times New Roman" w:cs="Times New Roman"/>
          <w:sz w:val="24"/>
          <w:szCs w:val="24"/>
        </w:rPr>
        <w:t>а</w:t>
      </w:r>
      <w:r w:rsidRPr="00B21690">
        <w:rPr>
          <w:rFonts w:ascii="Times New Roman" w:hAnsi="Times New Roman" w:cs="Times New Roman"/>
          <w:sz w:val="24"/>
          <w:szCs w:val="24"/>
        </w:rPr>
        <w:t xml:space="preserve"> приемки законченного строительством объекта</w:t>
      </w:r>
      <w:r>
        <w:rPr>
          <w:rFonts w:ascii="Times New Roman" w:hAnsi="Times New Roman" w:cs="Times New Roman"/>
          <w:sz w:val="24"/>
          <w:szCs w:val="24"/>
        </w:rPr>
        <w:t xml:space="preserve"> </w:t>
      </w:r>
      <w:r w:rsidRPr="00B21690">
        <w:rPr>
          <w:rFonts w:ascii="Times New Roman" w:hAnsi="Times New Roman" w:cs="Times New Roman"/>
          <w:sz w:val="24"/>
          <w:szCs w:val="24"/>
        </w:rPr>
        <w:t>приемочной комиссией</w:t>
      </w:r>
      <w:r w:rsidRPr="00E626C0">
        <w:rPr>
          <w:rFonts w:ascii="Times New Roman" w:hAnsi="Times New Roman" w:cs="Times New Roman"/>
          <w:sz w:val="24"/>
          <w:szCs w:val="24"/>
        </w:rPr>
        <w:t>.</w:t>
      </w:r>
    </w:p>
    <w:p w:rsidR="006B60A8" w:rsidRDefault="006B60A8" w:rsidP="00DF621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p>
    <w:p w:rsidR="00DF6213" w:rsidRPr="00E626C0" w:rsidRDefault="00DF6213" w:rsidP="00DF6213">
      <w:pPr>
        <w:widowControl w:val="0"/>
        <w:shd w:val="clear" w:color="auto" w:fill="FFFFFF"/>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1</w:t>
      </w:r>
      <w:r>
        <w:rPr>
          <w:rFonts w:ascii="Times New Roman" w:hAnsi="Times New Roman" w:cs="Times New Roman"/>
          <w:b/>
          <w:bCs/>
          <w:sz w:val="24"/>
          <w:szCs w:val="24"/>
        </w:rPr>
        <w:t>6</w:t>
      </w:r>
      <w:r w:rsidRPr="00E626C0">
        <w:rPr>
          <w:rFonts w:ascii="Times New Roman" w:hAnsi="Times New Roman" w:cs="Times New Roman"/>
          <w:b/>
          <w:bCs/>
          <w:sz w:val="24"/>
          <w:szCs w:val="24"/>
        </w:rPr>
        <w:t>. Распределение прав на результаты интеллектуальной деятельности</w:t>
      </w:r>
    </w:p>
    <w:p w:rsidR="00DF6213" w:rsidRPr="00E626C0" w:rsidRDefault="00DF6213" w:rsidP="00DF621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w:t>
      </w:r>
      <w:r>
        <w:rPr>
          <w:rFonts w:ascii="Times New Roman" w:hAnsi="Times New Roman" w:cs="Times New Roman"/>
          <w:sz w:val="24"/>
          <w:szCs w:val="24"/>
        </w:rPr>
        <w:t>6</w:t>
      </w:r>
      <w:r w:rsidRPr="00E626C0">
        <w:rPr>
          <w:rFonts w:ascii="Times New Roman" w:hAnsi="Times New Roman" w:cs="Times New Roman"/>
          <w:sz w:val="24"/>
          <w:szCs w:val="24"/>
        </w:rPr>
        <w:t xml:space="preserve">.1. Право на получение патента и исключительные права на все результаты интеллектуальной деятельности, включая программы для ЭВМ и (или) базы данных и секреты производства (ноу-хау), созданные при выполнении работ по настоящему Договору, в том числе на те результаты, созданные при выполнении работ по настоящему Договору, создание которых по нему прямо не предусматривалось, принадлежат Заказчику. </w:t>
      </w:r>
    </w:p>
    <w:p w:rsidR="00DF6213" w:rsidRDefault="00DF6213" w:rsidP="00DF621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w:t>
      </w:r>
      <w:r>
        <w:rPr>
          <w:rFonts w:ascii="Times New Roman" w:hAnsi="Times New Roman" w:cs="Times New Roman"/>
          <w:sz w:val="24"/>
          <w:szCs w:val="24"/>
        </w:rPr>
        <w:t>6</w:t>
      </w:r>
      <w:r w:rsidRPr="00E626C0">
        <w:rPr>
          <w:rFonts w:ascii="Times New Roman" w:hAnsi="Times New Roman" w:cs="Times New Roman"/>
          <w:sz w:val="24"/>
          <w:szCs w:val="24"/>
        </w:rPr>
        <w:t>.2. Подрядчик обязуется предусмотреть в договорах с третьими лицами права Заказчика на создаваемые результаты интеллектуальной деяте</w:t>
      </w:r>
      <w:r>
        <w:rPr>
          <w:rFonts w:ascii="Times New Roman" w:hAnsi="Times New Roman" w:cs="Times New Roman"/>
          <w:sz w:val="24"/>
          <w:szCs w:val="24"/>
        </w:rPr>
        <w:t>льности с учетом положений п. 16</w:t>
      </w:r>
      <w:r w:rsidRPr="00E626C0">
        <w:rPr>
          <w:rFonts w:ascii="Times New Roman" w:hAnsi="Times New Roman" w:cs="Times New Roman"/>
          <w:sz w:val="24"/>
          <w:szCs w:val="24"/>
        </w:rPr>
        <w:t>.1 настоящего Договора.</w:t>
      </w:r>
    </w:p>
    <w:p w:rsidR="00DF6213" w:rsidRDefault="00DF6213" w:rsidP="00DF6213">
      <w:pPr>
        <w:widowControl w:val="0"/>
        <w:spacing w:after="0" w:line="240" w:lineRule="auto"/>
        <w:ind w:firstLine="709"/>
        <w:jc w:val="both"/>
        <w:rPr>
          <w:rFonts w:ascii="Times New Roman" w:hAnsi="Times New Roman" w:cs="Times New Roman"/>
          <w:sz w:val="24"/>
          <w:szCs w:val="24"/>
        </w:rPr>
      </w:pPr>
      <w:r w:rsidRPr="00F82B61">
        <w:rPr>
          <w:rFonts w:ascii="Times New Roman" w:hAnsi="Times New Roman" w:cs="Times New Roman"/>
          <w:sz w:val="24"/>
          <w:szCs w:val="24"/>
        </w:rPr>
        <w:t>1</w:t>
      </w:r>
      <w:r>
        <w:rPr>
          <w:rFonts w:ascii="Times New Roman" w:hAnsi="Times New Roman" w:cs="Times New Roman"/>
          <w:sz w:val="24"/>
          <w:szCs w:val="24"/>
        </w:rPr>
        <w:t>6</w:t>
      </w:r>
      <w:r w:rsidRPr="00F82B61">
        <w:rPr>
          <w:rFonts w:ascii="Times New Roman" w:hAnsi="Times New Roman" w:cs="Times New Roman"/>
          <w:sz w:val="24"/>
          <w:szCs w:val="24"/>
        </w:rPr>
        <w:t xml:space="preserve">.3. Подрядчик обязуется не нарушать права третьих лиц, связанные с использованием любых патентов, торговых марок, авторских прав и иных объектов </w:t>
      </w:r>
      <w:r w:rsidRPr="00F82B61">
        <w:rPr>
          <w:rFonts w:ascii="Times New Roman" w:hAnsi="Times New Roman" w:cs="Times New Roman"/>
          <w:sz w:val="24"/>
          <w:szCs w:val="24"/>
        </w:rPr>
        <w:lastRenderedPageBreak/>
        <w:t>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rsidR="006B60A8" w:rsidRDefault="006B60A8" w:rsidP="00DF6213">
      <w:pPr>
        <w:widowControl w:val="0"/>
        <w:spacing w:after="0" w:line="240" w:lineRule="auto"/>
        <w:ind w:firstLine="709"/>
        <w:jc w:val="both"/>
        <w:rPr>
          <w:rFonts w:ascii="Times New Roman" w:hAnsi="Times New Roman" w:cs="Times New Roman"/>
          <w:sz w:val="24"/>
          <w:szCs w:val="24"/>
        </w:rPr>
      </w:pPr>
    </w:p>
    <w:p w:rsidR="00DF6213" w:rsidRPr="00E626C0" w:rsidRDefault="00DF6213" w:rsidP="00DF6213">
      <w:pPr>
        <w:widowControl w:val="0"/>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 xml:space="preserve">РАЗДЕЛ </w:t>
      </w:r>
      <w:r w:rsidRPr="00E626C0">
        <w:rPr>
          <w:rFonts w:ascii="Times New Roman" w:hAnsi="Times New Roman" w:cs="Times New Roman"/>
          <w:b/>
          <w:bCs/>
          <w:sz w:val="24"/>
          <w:szCs w:val="24"/>
          <w:lang w:val="en-US"/>
        </w:rPr>
        <w:t>V</w:t>
      </w:r>
      <w:r w:rsidRPr="00E626C0">
        <w:rPr>
          <w:rFonts w:ascii="Times New Roman" w:hAnsi="Times New Roman" w:cs="Times New Roman"/>
          <w:b/>
          <w:bCs/>
          <w:sz w:val="24"/>
          <w:szCs w:val="24"/>
        </w:rPr>
        <w:t>. ОТВЕТСТВЕННОСТЬ СТОРОН, РАЗРЕШЕНИЕ СПОРОВ</w:t>
      </w:r>
    </w:p>
    <w:p w:rsidR="00DF6213" w:rsidRPr="00E626C0" w:rsidRDefault="00DF6213" w:rsidP="00DF6213">
      <w:pPr>
        <w:widowControl w:val="0"/>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 xml:space="preserve">Статья </w:t>
      </w:r>
      <w:r>
        <w:rPr>
          <w:rFonts w:ascii="Times New Roman" w:hAnsi="Times New Roman" w:cs="Times New Roman"/>
          <w:b/>
          <w:bCs/>
          <w:sz w:val="24"/>
          <w:szCs w:val="24"/>
        </w:rPr>
        <w:t>17</w:t>
      </w:r>
      <w:r w:rsidRPr="00E626C0">
        <w:rPr>
          <w:rFonts w:ascii="Times New Roman" w:hAnsi="Times New Roman" w:cs="Times New Roman"/>
          <w:b/>
          <w:bCs/>
          <w:sz w:val="24"/>
          <w:szCs w:val="24"/>
        </w:rPr>
        <w:t>. Ответственность Сторон</w:t>
      </w:r>
    </w:p>
    <w:p w:rsidR="00DF6213" w:rsidRPr="00E626C0" w:rsidRDefault="00DF6213" w:rsidP="00DF6213">
      <w:pPr>
        <w:pStyle w:val="af0"/>
        <w:tabs>
          <w:tab w:val="left" w:pos="993"/>
          <w:tab w:val="right" w:pos="9360"/>
        </w:tabs>
        <w:spacing w:after="0"/>
        <w:ind w:firstLine="709"/>
        <w:jc w:val="both"/>
        <w:rPr>
          <w:rFonts w:ascii="Times New Roman" w:eastAsia="Times New Roman" w:hAnsi="Times New Roman" w:cs="Times New Roman"/>
          <w:color w:val="auto"/>
          <w:sz w:val="24"/>
          <w:szCs w:val="24"/>
        </w:rPr>
      </w:pPr>
      <w:r>
        <w:rPr>
          <w:rFonts w:ascii="Times New Roman" w:hAnsi="Times New Roman" w:cs="Times New Roman"/>
          <w:color w:val="auto"/>
          <w:sz w:val="24"/>
          <w:szCs w:val="24"/>
        </w:rPr>
        <w:t>17</w:t>
      </w:r>
      <w:r w:rsidRPr="00E626C0">
        <w:rPr>
          <w:rFonts w:ascii="Times New Roman" w:hAnsi="Times New Roman" w:cs="Times New Roman"/>
          <w:color w:val="auto"/>
          <w:sz w:val="24"/>
          <w:szCs w:val="24"/>
        </w:rPr>
        <w:t>.1. Заказчик за нарушение договорных обязательств уплачивает Подрядчику:</w:t>
      </w:r>
    </w:p>
    <w:p w:rsidR="00DF6213" w:rsidRPr="00E626C0" w:rsidRDefault="00DF6213" w:rsidP="00DF6213">
      <w:pPr>
        <w:pStyle w:val="af0"/>
        <w:tabs>
          <w:tab w:val="left" w:pos="993"/>
          <w:tab w:val="right" w:pos="9360"/>
        </w:tabs>
        <w:spacing w:after="0"/>
        <w:ind w:firstLine="709"/>
        <w:jc w:val="both"/>
        <w:rPr>
          <w:rFonts w:ascii="Times New Roman" w:eastAsia="Times New Roman" w:hAnsi="Times New Roman" w:cs="Times New Roman"/>
          <w:color w:val="auto"/>
          <w:sz w:val="24"/>
          <w:szCs w:val="24"/>
        </w:rPr>
      </w:pPr>
      <w:r>
        <w:rPr>
          <w:rFonts w:ascii="Times New Roman" w:hAnsi="Times New Roman" w:cs="Times New Roman"/>
          <w:color w:val="auto"/>
          <w:sz w:val="24"/>
          <w:szCs w:val="24"/>
        </w:rPr>
        <w:t>17</w:t>
      </w:r>
      <w:r w:rsidRPr="00E626C0">
        <w:rPr>
          <w:rFonts w:ascii="Times New Roman" w:hAnsi="Times New Roman" w:cs="Times New Roman"/>
          <w:color w:val="auto"/>
          <w:sz w:val="24"/>
          <w:szCs w:val="24"/>
        </w:rPr>
        <w:t xml:space="preserve">.1.1. За нарушение сроков расчетов за строительно-монтажные работы, в отношении которых оформлены Акты </w:t>
      </w:r>
      <w:r>
        <w:rPr>
          <w:rFonts w:ascii="Times New Roman" w:hAnsi="Times New Roman" w:cs="Times New Roman"/>
          <w:color w:val="auto"/>
          <w:sz w:val="24"/>
          <w:szCs w:val="24"/>
        </w:rPr>
        <w:t xml:space="preserve">о приемке </w:t>
      </w:r>
      <w:r w:rsidRPr="00E626C0">
        <w:rPr>
          <w:rFonts w:ascii="Times New Roman" w:hAnsi="Times New Roman" w:cs="Times New Roman"/>
          <w:color w:val="auto"/>
          <w:sz w:val="24"/>
          <w:szCs w:val="24"/>
        </w:rPr>
        <w:t>выполненных работ и Справки о стоимости выполненных работ и затрат - пени в размере 0,</w:t>
      </w:r>
      <w:r>
        <w:rPr>
          <w:rFonts w:ascii="Times New Roman" w:hAnsi="Times New Roman" w:cs="Times New Roman"/>
          <w:color w:val="auto"/>
          <w:sz w:val="24"/>
          <w:szCs w:val="24"/>
        </w:rPr>
        <w:t>0</w:t>
      </w:r>
      <w:r w:rsidRPr="00E626C0">
        <w:rPr>
          <w:rFonts w:ascii="Times New Roman" w:hAnsi="Times New Roman" w:cs="Times New Roman"/>
          <w:color w:val="auto"/>
          <w:sz w:val="24"/>
          <w:szCs w:val="24"/>
        </w:rPr>
        <w:t xml:space="preserve">1% (ноль целых одна </w:t>
      </w:r>
      <w:r>
        <w:rPr>
          <w:rFonts w:ascii="Times New Roman" w:hAnsi="Times New Roman" w:cs="Times New Roman"/>
          <w:color w:val="auto"/>
          <w:sz w:val="24"/>
          <w:szCs w:val="24"/>
        </w:rPr>
        <w:t>сотая</w:t>
      </w:r>
      <w:r w:rsidRPr="00E626C0">
        <w:rPr>
          <w:rFonts w:ascii="Times New Roman" w:hAnsi="Times New Roman" w:cs="Times New Roman"/>
          <w:color w:val="auto"/>
          <w:sz w:val="24"/>
          <w:szCs w:val="24"/>
        </w:rPr>
        <w:t xml:space="preserve"> процента) от стоимости просроченного денежного обязательства, но не более 10% (десяти процентов) от суммы задержанного платежа, за каждый день просрочки, начиная </w:t>
      </w:r>
      <w:r w:rsidRPr="009A742B">
        <w:rPr>
          <w:rFonts w:ascii="Times New Roman" w:hAnsi="Times New Roman" w:cs="Times New Roman"/>
          <w:sz w:val="24"/>
          <w:szCs w:val="24"/>
        </w:rPr>
        <w:t xml:space="preserve">со дня, следующего за </w:t>
      </w:r>
      <w:r w:rsidR="002149FE">
        <w:rPr>
          <w:rFonts w:ascii="Times New Roman" w:hAnsi="Times New Roman" w:cs="Times New Roman"/>
          <w:sz w:val="24"/>
          <w:szCs w:val="24"/>
        </w:rPr>
        <w:t>7</w:t>
      </w:r>
      <w:r w:rsidRPr="009A742B">
        <w:rPr>
          <w:rFonts w:ascii="Times New Roman" w:hAnsi="Times New Roman" w:cs="Times New Roman"/>
          <w:sz w:val="24"/>
          <w:szCs w:val="24"/>
        </w:rPr>
        <w:t>-м рабочим днем</w:t>
      </w:r>
      <w:r w:rsidRPr="009A742B">
        <w:rPr>
          <w:rFonts w:ascii="Times New Roman" w:hAnsi="Times New Roman" w:cs="Times New Roman"/>
          <w:color w:val="auto"/>
          <w:sz w:val="24"/>
          <w:szCs w:val="24"/>
        </w:rPr>
        <w:t>,</w:t>
      </w:r>
      <w:r w:rsidRPr="00E626C0">
        <w:rPr>
          <w:rFonts w:ascii="Times New Roman" w:hAnsi="Times New Roman" w:cs="Times New Roman"/>
          <w:color w:val="auto"/>
          <w:sz w:val="24"/>
          <w:szCs w:val="24"/>
        </w:rPr>
        <w:t xml:space="preserve"> когда у Заказчика возникло обязательство по оплате, после подписания Заказчиком соответствующих Акта</w:t>
      </w:r>
      <w:r>
        <w:rPr>
          <w:rFonts w:ascii="Times New Roman" w:hAnsi="Times New Roman" w:cs="Times New Roman"/>
          <w:color w:val="auto"/>
          <w:sz w:val="24"/>
          <w:szCs w:val="24"/>
        </w:rPr>
        <w:t>х о приемке</w:t>
      </w:r>
      <w:r w:rsidRPr="00E626C0">
        <w:rPr>
          <w:rFonts w:ascii="Times New Roman" w:hAnsi="Times New Roman" w:cs="Times New Roman"/>
          <w:color w:val="auto"/>
          <w:sz w:val="24"/>
          <w:szCs w:val="24"/>
        </w:rPr>
        <w:t xml:space="preserve"> выполненных работ и Справки о стоимости выполненных работ и затрат.</w:t>
      </w:r>
    </w:p>
    <w:p w:rsidR="00DF6213" w:rsidRPr="00E626C0" w:rsidRDefault="00DF6213" w:rsidP="00DF6213">
      <w:pPr>
        <w:pStyle w:val="af0"/>
        <w:tabs>
          <w:tab w:val="left" w:pos="993"/>
          <w:tab w:val="right" w:pos="9360"/>
        </w:tabs>
        <w:spacing w:after="0"/>
        <w:ind w:firstLine="709"/>
        <w:jc w:val="both"/>
        <w:rPr>
          <w:rFonts w:ascii="Times New Roman" w:eastAsia="Times New Roman" w:hAnsi="Times New Roman" w:cs="Times New Roman"/>
          <w:color w:val="auto"/>
          <w:sz w:val="24"/>
          <w:szCs w:val="24"/>
        </w:rPr>
      </w:pPr>
      <w:r w:rsidRPr="00E626C0">
        <w:rPr>
          <w:rFonts w:ascii="Times New Roman" w:hAnsi="Times New Roman" w:cs="Times New Roman"/>
          <w:color w:val="auto"/>
          <w:sz w:val="24"/>
          <w:szCs w:val="24"/>
        </w:rPr>
        <w:t>Стороны договорились не применять иных санкций к Заказчику, помимо обусловленных Договором.</w:t>
      </w:r>
    </w:p>
    <w:p w:rsidR="00DF6213" w:rsidRPr="00E626C0" w:rsidRDefault="00DF6213" w:rsidP="00DF6213">
      <w:pPr>
        <w:pStyle w:val="af0"/>
        <w:tabs>
          <w:tab w:val="left" w:pos="993"/>
          <w:tab w:val="right" w:pos="9360"/>
        </w:tabs>
        <w:spacing w:after="0"/>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17</w:t>
      </w:r>
      <w:r w:rsidRPr="00E626C0">
        <w:rPr>
          <w:rFonts w:ascii="Times New Roman" w:hAnsi="Times New Roman" w:cs="Times New Roman"/>
          <w:color w:val="auto"/>
          <w:sz w:val="24"/>
          <w:szCs w:val="24"/>
        </w:rPr>
        <w:t>.2. Подрядчик при нарушении договорных обязательств уплачивает Заказчику:</w:t>
      </w:r>
    </w:p>
    <w:p w:rsidR="00DF6213" w:rsidRPr="00E626C0" w:rsidRDefault="00DF6213" w:rsidP="00DF621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Pr="00E626C0">
        <w:rPr>
          <w:rFonts w:ascii="Times New Roman" w:hAnsi="Times New Roman" w:cs="Times New Roman"/>
          <w:sz w:val="24"/>
          <w:szCs w:val="24"/>
        </w:rPr>
        <w:t>.2.1.</w:t>
      </w:r>
      <w:r w:rsidRPr="00E626C0">
        <w:rPr>
          <w:rFonts w:ascii="Times New Roman" w:hAnsi="Times New Roman" w:cs="Times New Roman"/>
          <w:sz w:val="24"/>
          <w:szCs w:val="24"/>
        </w:rPr>
        <w:tab/>
        <w:t>За нарушение срока выполнения Работ по Договору (в целом) - пени в размере 0,</w:t>
      </w:r>
      <w:r>
        <w:rPr>
          <w:rFonts w:ascii="Times New Roman" w:hAnsi="Times New Roman" w:cs="Times New Roman"/>
          <w:sz w:val="24"/>
          <w:szCs w:val="24"/>
        </w:rPr>
        <w:t>1</w:t>
      </w:r>
      <w:r w:rsidRPr="00E626C0">
        <w:rPr>
          <w:rFonts w:ascii="Times New Roman" w:hAnsi="Times New Roman" w:cs="Times New Roman"/>
          <w:sz w:val="24"/>
          <w:szCs w:val="24"/>
        </w:rPr>
        <w:t xml:space="preserve">% (ноль целых </w:t>
      </w:r>
      <w:r>
        <w:rPr>
          <w:rFonts w:ascii="Times New Roman" w:hAnsi="Times New Roman" w:cs="Times New Roman"/>
          <w:sz w:val="24"/>
          <w:szCs w:val="24"/>
        </w:rPr>
        <w:t>одна</w:t>
      </w:r>
      <w:r w:rsidRPr="00E626C0">
        <w:rPr>
          <w:rFonts w:ascii="Times New Roman" w:hAnsi="Times New Roman" w:cs="Times New Roman"/>
          <w:sz w:val="24"/>
          <w:szCs w:val="24"/>
        </w:rPr>
        <w:t xml:space="preserve"> десят</w:t>
      </w:r>
      <w:r>
        <w:rPr>
          <w:rFonts w:ascii="Times New Roman" w:hAnsi="Times New Roman" w:cs="Times New Roman"/>
          <w:sz w:val="24"/>
          <w:szCs w:val="24"/>
        </w:rPr>
        <w:t>ая</w:t>
      </w:r>
      <w:r w:rsidRPr="00E626C0">
        <w:rPr>
          <w:rFonts w:ascii="Times New Roman" w:hAnsi="Times New Roman" w:cs="Times New Roman"/>
          <w:sz w:val="24"/>
          <w:szCs w:val="24"/>
        </w:rPr>
        <w:t xml:space="preserve"> процента) от цены Договора за каждый день просрочки.</w:t>
      </w:r>
    </w:p>
    <w:p w:rsidR="00DF6213" w:rsidRDefault="00DF6213" w:rsidP="00DF621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Pr="00E626C0">
        <w:rPr>
          <w:rFonts w:ascii="Times New Roman" w:hAnsi="Times New Roman" w:cs="Times New Roman"/>
          <w:sz w:val="24"/>
          <w:szCs w:val="24"/>
        </w:rPr>
        <w:t xml:space="preserve">.2.2. За нарушение сроков начала и/или завершения выполнения отдельных видов работ, указанных в Графике </w:t>
      </w:r>
      <w:r>
        <w:rPr>
          <w:rFonts w:ascii="Times New Roman" w:hAnsi="Times New Roman" w:cs="Times New Roman"/>
          <w:sz w:val="24"/>
          <w:szCs w:val="24"/>
        </w:rPr>
        <w:t>выполнения работ</w:t>
      </w:r>
      <w:r w:rsidRPr="00E626C0">
        <w:rPr>
          <w:rFonts w:ascii="Times New Roman" w:hAnsi="Times New Roman" w:cs="Times New Roman"/>
          <w:sz w:val="24"/>
          <w:szCs w:val="24"/>
        </w:rPr>
        <w:t xml:space="preserve"> (Приложение 2 к Договору), - пени в размере 0,1% (ноль целых </w:t>
      </w:r>
      <w:r w:rsidRPr="00494534">
        <w:rPr>
          <w:rFonts w:ascii="Times New Roman" w:hAnsi="Times New Roman" w:cs="Times New Roman"/>
          <w:sz w:val="24"/>
          <w:szCs w:val="24"/>
        </w:rPr>
        <w:t>одна десятая процента) от стоимости данных работ за каждый день просрочки выполнения обязательств до фактического исполнения обязательств.</w:t>
      </w:r>
    </w:p>
    <w:p w:rsidR="00DF6213" w:rsidRPr="00494534" w:rsidRDefault="00DF6213" w:rsidP="00DF621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B45643">
        <w:rPr>
          <w:rFonts w:ascii="Times New Roman" w:hAnsi="Times New Roman" w:cs="Times New Roman"/>
          <w:sz w:val="24"/>
          <w:szCs w:val="24"/>
        </w:rPr>
        <w:t xml:space="preserve">17.2.3. </w:t>
      </w:r>
      <w:r w:rsidRPr="00E626C0">
        <w:rPr>
          <w:rFonts w:ascii="Times New Roman" w:hAnsi="Times New Roman" w:cs="Times New Roman"/>
          <w:sz w:val="24"/>
          <w:szCs w:val="24"/>
        </w:rPr>
        <w:t xml:space="preserve">В случае несвоевременного получения в уполномоченных органах государственной власти разрешения на ввод Объекта в </w:t>
      </w:r>
      <w:r w:rsidR="00AA2FC8">
        <w:rPr>
          <w:rFonts w:ascii="Times New Roman" w:hAnsi="Times New Roman" w:cs="Times New Roman"/>
          <w:sz w:val="24"/>
          <w:szCs w:val="24"/>
        </w:rPr>
        <w:t>экс</w:t>
      </w:r>
      <w:r w:rsidRPr="00E626C0">
        <w:rPr>
          <w:rFonts w:ascii="Times New Roman" w:hAnsi="Times New Roman" w:cs="Times New Roman"/>
          <w:sz w:val="24"/>
          <w:szCs w:val="24"/>
        </w:rPr>
        <w:t>плуатацию в порядке,</w:t>
      </w:r>
      <w:r>
        <w:rPr>
          <w:rFonts w:ascii="Times New Roman" w:hAnsi="Times New Roman" w:cs="Times New Roman"/>
          <w:sz w:val="24"/>
          <w:szCs w:val="24"/>
        </w:rPr>
        <w:t xml:space="preserve"> </w:t>
      </w:r>
      <w:r w:rsidRPr="00E626C0">
        <w:rPr>
          <w:rFonts w:ascii="Times New Roman" w:hAnsi="Times New Roman" w:cs="Times New Roman"/>
          <w:sz w:val="24"/>
          <w:szCs w:val="24"/>
        </w:rPr>
        <w:t>предусмотренном законодательством Российской Федерации, - пени в размере 0,01% (ноль целых одна сотая процента) от цены Договора за каждый день просрочки.</w:t>
      </w:r>
    </w:p>
    <w:p w:rsidR="00DF6213" w:rsidRPr="00494534" w:rsidRDefault="00DF6213" w:rsidP="00DF621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94534">
        <w:rPr>
          <w:rFonts w:ascii="Times New Roman" w:hAnsi="Times New Roman" w:cs="Times New Roman"/>
          <w:sz w:val="24"/>
          <w:szCs w:val="24"/>
        </w:rPr>
        <w:t>1</w:t>
      </w:r>
      <w:r>
        <w:rPr>
          <w:rFonts w:ascii="Times New Roman" w:hAnsi="Times New Roman" w:cs="Times New Roman"/>
          <w:sz w:val="24"/>
          <w:szCs w:val="24"/>
        </w:rPr>
        <w:t>7.2.4</w:t>
      </w:r>
      <w:r w:rsidRPr="00494534">
        <w:rPr>
          <w:rFonts w:ascii="Times New Roman" w:hAnsi="Times New Roman" w:cs="Times New Roman"/>
          <w:sz w:val="24"/>
          <w:szCs w:val="24"/>
        </w:rPr>
        <w:t xml:space="preserve">. За неисполнение/ненадлежащее исполнение, нарушение Требований к организации охраны (Приложение </w:t>
      </w:r>
      <w:r w:rsidR="002149FE">
        <w:rPr>
          <w:rFonts w:ascii="Times New Roman" w:hAnsi="Times New Roman" w:cs="Times New Roman"/>
          <w:sz w:val="24"/>
          <w:szCs w:val="24"/>
        </w:rPr>
        <w:t>8</w:t>
      </w:r>
      <w:r w:rsidRPr="00494534">
        <w:rPr>
          <w:rFonts w:ascii="Times New Roman" w:hAnsi="Times New Roman" w:cs="Times New Roman"/>
          <w:sz w:val="24"/>
          <w:szCs w:val="24"/>
        </w:rPr>
        <w:t xml:space="preserve"> к Договору) - штраф в размере 0,01% (ноль целых одна сотая процента) рублей от цены Договора за каждое зафиксированное в «Акте о нарушении Требований к организации охраны» (Приложение к Требованиям) нарушение.</w:t>
      </w:r>
    </w:p>
    <w:p w:rsidR="00DF6213" w:rsidRPr="00494534" w:rsidRDefault="00DF6213" w:rsidP="00DF621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94534">
        <w:rPr>
          <w:rFonts w:ascii="Times New Roman" w:hAnsi="Times New Roman" w:cs="Times New Roman"/>
          <w:sz w:val="24"/>
          <w:szCs w:val="24"/>
        </w:rPr>
        <w:t xml:space="preserve">В случае неустранения/несвоевременного устранения нарушений Требований к организации охраны, (Приложение </w:t>
      </w:r>
      <w:r w:rsidR="002149FE">
        <w:rPr>
          <w:rFonts w:ascii="Times New Roman" w:hAnsi="Times New Roman" w:cs="Times New Roman"/>
          <w:sz w:val="24"/>
          <w:szCs w:val="24"/>
        </w:rPr>
        <w:t>8</w:t>
      </w:r>
      <w:r w:rsidRPr="00494534">
        <w:rPr>
          <w:rFonts w:ascii="Times New Roman" w:hAnsi="Times New Roman" w:cs="Times New Roman"/>
          <w:sz w:val="24"/>
          <w:szCs w:val="24"/>
        </w:rPr>
        <w:t xml:space="preserve"> к Договору), зафиксированных Заказчиком в Акте о нарушении Требований к организации охраны - пени в размере 0,01% (ноль целых одна сотая процента) от цены Договора за каждый день просрочки до устранения нарушения.</w:t>
      </w:r>
    </w:p>
    <w:p w:rsidR="00DF6213" w:rsidRPr="00494534" w:rsidRDefault="00DF6213" w:rsidP="00DF621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94534">
        <w:rPr>
          <w:rFonts w:ascii="Times New Roman" w:hAnsi="Times New Roman" w:cs="Times New Roman"/>
          <w:sz w:val="24"/>
          <w:szCs w:val="24"/>
        </w:rPr>
        <w:t>1</w:t>
      </w:r>
      <w:r>
        <w:rPr>
          <w:rFonts w:ascii="Times New Roman" w:hAnsi="Times New Roman" w:cs="Times New Roman"/>
          <w:sz w:val="24"/>
          <w:szCs w:val="24"/>
        </w:rPr>
        <w:t>7</w:t>
      </w:r>
      <w:r w:rsidRPr="00494534">
        <w:rPr>
          <w:rFonts w:ascii="Times New Roman" w:hAnsi="Times New Roman" w:cs="Times New Roman"/>
          <w:sz w:val="24"/>
          <w:szCs w:val="24"/>
        </w:rPr>
        <w:t>.2.</w:t>
      </w:r>
      <w:r w:rsidRPr="00D07620">
        <w:rPr>
          <w:rFonts w:ascii="Times New Roman" w:hAnsi="Times New Roman" w:cs="Times New Roman"/>
          <w:sz w:val="24"/>
          <w:szCs w:val="24"/>
        </w:rPr>
        <w:t>5</w:t>
      </w:r>
      <w:r w:rsidRPr="00494534">
        <w:rPr>
          <w:rFonts w:ascii="Times New Roman" w:hAnsi="Times New Roman" w:cs="Times New Roman"/>
          <w:sz w:val="24"/>
          <w:szCs w:val="24"/>
        </w:rPr>
        <w:t>. В случае нарушения Подрядчиком и (или) третьими лицами, привлекаемыми как непосредственно Подрядчиком (Субподрядчики) так и любыми иными привлеченными третьими лицами «нормативных актов в области проектирования и строительства», а также нарушения технологии выполнения работ, определенной «нормативными актами в области проектирования и строительства», Проектной и Рабочей документации - штраф в размере 0,01% (ноль целых одна сотая процента) от цены Договора за каждый случай нарушения</w:t>
      </w:r>
      <w:r w:rsidRPr="00494534">
        <w:rPr>
          <w:rFonts w:ascii="Times New Roman" w:hAnsi="Times New Roman" w:cs="Times New Roman"/>
          <w:sz w:val="24"/>
          <w:szCs w:val="24"/>
          <w:u w:val="single"/>
        </w:rPr>
        <w:t>.</w:t>
      </w:r>
      <w:r w:rsidRPr="00494534">
        <w:rPr>
          <w:rFonts w:ascii="Times New Roman" w:hAnsi="Times New Roman" w:cs="Times New Roman"/>
          <w:sz w:val="24"/>
          <w:szCs w:val="24"/>
        </w:rPr>
        <w:t xml:space="preserve"> Подрядчик уплачивает Заказчику штраф, установленный в настоящем пункте Договора, в течение 5 (пяти) дней с даты получения соответствующего требования Заказчика. </w:t>
      </w:r>
    </w:p>
    <w:p w:rsidR="00DF6213" w:rsidRPr="00E626C0" w:rsidRDefault="00DF6213" w:rsidP="00DF621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94534">
        <w:rPr>
          <w:rFonts w:ascii="Times New Roman" w:hAnsi="Times New Roman" w:cs="Times New Roman"/>
          <w:sz w:val="24"/>
          <w:szCs w:val="24"/>
        </w:rPr>
        <w:t>1</w:t>
      </w:r>
      <w:r>
        <w:rPr>
          <w:rFonts w:ascii="Times New Roman" w:hAnsi="Times New Roman" w:cs="Times New Roman"/>
          <w:sz w:val="24"/>
          <w:szCs w:val="24"/>
        </w:rPr>
        <w:t>7</w:t>
      </w:r>
      <w:r w:rsidRPr="00494534">
        <w:rPr>
          <w:rFonts w:ascii="Times New Roman" w:hAnsi="Times New Roman" w:cs="Times New Roman"/>
          <w:sz w:val="24"/>
          <w:szCs w:val="24"/>
        </w:rPr>
        <w:t>.2.</w:t>
      </w:r>
      <w:r>
        <w:rPr>
          <w:rFonts w:ascii="Times New Roman" w:hAnsi="Times New Roman" w:cs="Times New Roman"/>
          <w:sz w:val="24"/>
          <w:szCs w:val="24"/>
        </w:rPr>
        <w:t>6</w:t>
      </w:r>
      <w:r w:rsidRPr="00494534">
        <w:rPr>
          <w:rFonts w:ascii="Times New Roman" w:hAnsi="Times New Roman" w:cs="Times New Roman"/>
          <w:sz w:val="24"/>
          <w:szCs w:val="24"/>
        </w:rPr>
        <w:t>. За совершение действий или бездействие, в результате которых нарушен</w:t>
      </w:r>
      <w:r w:rsidRPr="00E626C0">
        <w:rPr>
          <w:rFonts w:ascii="Times New Roman" w:hAnsi="Times New Roman" w:cs="Times New Roman"/>
          <w:sz w:val="24"/>
          <w:szCs w:val="24"/>
        </w:rPr>
        <w:t xml:space="preserve"> график отключений электросетевого оборудования, - штраф в размере </w:t>
      </w:r>
      <w:r w:rsidRPr="00F254B7">
        <w:rPr>
          <w:rFonts w:ascii="Times New Roman" w:hAnsi="Times New Roman" w:cs="Times New Roman"/>
          <w:sz w:val="24"/>
          <w:szCs w:val="24"/>
        </w:rPr>
        <w:t>0,01% (ноль целых одна сотая процента) от цены Договора</w:t>
      </w:r>
      <w:r w:rsidRPr="00E626C0">
        <w:rPr>
          <w:rFonts w:ascii="Times New Roman" w:hAnsi="Times New Roman" w:cs="Times New Roman"/>
          <w:sz w:val="24"/>
          <w:szCs w:val="24"/>
        </w:rPr>
        <w:t xml:space="preserve"> за каждый зафиксированный Заказчиком случай либо в размере штрафных санкций, предъявленных Заказчику организатором торговли на оптовом рынке электрической энергии и мощности по расчетам системного оператора;</w:t>
      </w:r>
    </w:p>
    <w:p w:rsidR="00DF6213" w:rsidRPr="00E626C0" w:rsidRDefault="00DF6213" w:rsidP="00DF6213">
      <w:pPr>
        <w:widowControl w:val="0"/>
        <w:tabs>
          <w:tab w:val="left" w:pos="1418"/>
          <w:tab w:val="left" w:pos="156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Pr="00E626C0">
        <w:rPr>
          <w:rFonts w:ascii="Times New Roman" w:hAnsi="Times New Roman" w:cs="Times New Roman"/>
          <w:sz w:val="24"/>
          <w:szCs w:val="24"/>
        </w:rPr>
        <w:t>.2.</w:t>
      </w:r>
      <w:r>
        <w:rPr>
          <w:rFonts w:ascii="Times New Roman" w:hAnsi="Times New Roman" w:cs="Times New Roman"/>
          <w:sz w:val="24"/>
          <w:szCs w:val="24"/>
        </w:rPr>
        <w:t>7</w:t>
      </w:r>
      <w:r w:rsidRPr="00E626C0">
        <w:rPr>
          <w:rFonts w:ascii="Times New Roman" w:hAnsi="Times New Roman" w:cs="Times New Roman"/>
          <w:sz w:val="24"/>
          <w:szCs w:val="24"/>
        </w:rPr>
        <w:t xml:space="preserve">. За несоблюдение обязательств по соблюдению требований в области охраны окружающей среды, предусмотренных п. </w:t>
      </w:r>
      <w:r>
        <w:rPr>
          <w:rFonts w:ascii="Times New Roman" w:hAnsi="Times New Roman" w:cs="Times New Roman"/>
          <w:sz w:val="24"/>
          <w:szCs w:val="24"/>
        </w:rPr>
        <w:t>6</w:t>
      </w:r>
      <w:r w:rsidRPr="00E626C0">
        <w:rPr>
          <w:rFonts w:ascii="Times New Roman" w:hAnsi="Times New Roman" w:cs="Times New Roman"/>
          <w:sz w:val="24"/>
          <w:szCs w:val="24"/>
        </w:rPr>
        <w:t>.1</w:t>
      </w:r>
      <w:r>
        <w:rPr>
          <w:rFonts w:ascii="Times New Roman" w:hAnsi="Times New Roman" w:cs="Times New Roman"/>
          <w:sz w:val="24"/>
          <w:szCs w:val="24"/>
        </w:rPr>
        <w:t>3</w:t>
      </w:r>
      <w:r w:rsidRPr="00E626C0">
        <w:rPr>
          <w:rFonts w:ascii="Times New Roman" w:hAnsi="Times New Roman" w:cs="Times New Roman"/>
          <w:sz w:val="24"/>
          <w:szCs w:val="24"/>
        </w:rPr>
        <w:t xml:space="preserve"> настоящего Договора, - штраф в размере </w:t>
      </w:r>
      <w:r w:rsidRPr="00F254B7">
        <w:rPr>
          <w:rFonts w:ascii="Times New Roman" w:hAnsi="Times New Roman" w:cs="Times New Roman"/>
          <w:sz w:val="24"/>
          <w:szCs w:val="24"/>
        </w:rPr>
        <w:t>0,01% (ноль целых одна сотая процента) от цены Договора</w:t>
      </w:r>
      <w:r w:rsidRPr="00E626C0">
        <w:rPr>
          <w:rFonts w:ascii="Times New Roman" w:hAnsi="Times New Roman" w:cs="Times New Roman"/>
          <w:sz w:val="24"/>
          <w:szCs w:val="24"/>
        </w:rPr>
        <w:t xml:space="preserve"> за каждое зафиксированное нарушение.</w:t>
      </w:r>
    </w:p>
    <w:p w:rsidR="00DF6213" w:rsidRPr="00E626C0" w:rsidRDefault="00DF6213" w:rsidP="00DF621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17</w:t>
      </w:r>
      <w:r w:rsidRPr="00E626C0">
        <w:rPr>
          <w:rFonts w:ascii="Times New Roman" w:hAnsi="Times New Roman" w:cs="Times New Roman"/>
          <w:sz w:val="24"/>
          <w:szCs w:val="24"/>
        </w:rPr>
        <w:t>.2.</w:t>
      </w:r>
      <w:r w:rsidRPr="00D07620">
        <w:rPr>
          <w:rFonts w:ascii="Times New Roman" w:hAnsi="Times New Roman" w:cs="Times New Roman"/>
          <w:sz w:val="24"/>
          <w:szCs w:val="24"/>
        </w:rPr>
        <w:t>8</w:t>
      </w:r>
      <w:r w:rsidRPr="00E626C0">
        <w:rPr>
          <w:rFonts w:ascii="Times New Roman" w:hAnsi="Times New Roman" w:cs="Times New Roman"/>
          <w:sz w:val="24"/>
          <w:szCs w:val="24"/>
        </w:rPr>
        <w:t>.</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В случае привлечения Подрядчиком для выполнения Работ по настоящему Договору Субподрядчиков без проведения процедуры проверки Заказчиком готовности Субподрядной организации к выполнению строительно-монтажных работ на объектах </w:t>
      </w:r>
      <w:r>
        <w:rPr>
          <w:rFonts w:ascii="Times New Roman" w:hAnsi="Times New Roman" w:cs="Times New Roman"/>
          <w:sz w:val="24"/>
          <w:szCs w:val="24"/>
        </w:rPr>
        <w:t xml:space="preserve">Заказчика </w:t>
      </w:r>
      <w:r w:rsidRPr="00E626C0">
        <w:rPr>
          <w:rFonts w:ascii="Times New Roman" w:hAnsi="Times New Roman" w:cs="Times New Roman"/>
          <w:sz w:val="24"/>
          <w:szCs w:val="24"/>
        </w:rPr>
        <w:t xml:space="preserve">(Приложение </w:t>
      </w:r>
      <w:r>
        <w:rPr>
          <w:rFonts w:ascii="Times New Roman" w:hAnsi="Times New Roman" w:cs="Times New Roman"/>
          <w:sz w:val="24"/>
          <w:szCs w:val="24"/>
        </w:rPr>
        <w:t>5</w:t>
      </w:r>
      <w:r w:rsidRPr="00E626C0">
        <w:rPr>
          <w:rFonts w:ascii="Times New Roman" w:hAnsi="Times New Roman" w:cs="Times New Roman"/>
          <w:sz w:val="24"/>
          <w:szCs w:val="24"/>
        </w:rPr>
        <w:t xml:space="preserve"> к Договору) - штраф в размере </w:t>
      </w:r>
      <w:r w:rsidRPr="00F254B7">
        <w:rPr>
          <w:rFonts w:ascii="Times New Roman" w:hAnsi="Times New Roman" w:cs="Times New Roman"/>
          <w:sz w:val="24"/>
          <w:szCs w:val="24"/>
        </w:rPr>
        <w:t>0,1% (ноль целых одна десятая процента)</w:t>
      </w:r>
      <w:r w:rsidRPr="00D459A5">
        <w:rPr>
          <w:rFonts w:ascii="Times New Roman" w:hAnsi="Times New Roman" w:cs="Times New Roman"/>
          <w:sz w:val="24"/>
          <w:szCs w:val="24"/>
        </w:rPr>
        <w:t xml:space="preserve"> </w:t>
      </w:r>
      <w:r w:rsidRPr="000E48C0">
        <w:rPr>
          <w:rFonts w:ascii="Times New Roman" w:hAnsi="Times New Roman" w:cs="Times New Roman"/>
          <w:sz w:val="24"/>
          <w:szCs w:val="24"/>
        </w:rPr>
        <w:t>от цены Договора</w:t>
      </w:r>
      <w:r w:rsidRPr="00E626C0">
        <w:rPr>
          <w:rFonts w:ascii="Times New Roman" w:hAnsi="Times New Roman" w:cs="Times New Roman"/>
          <w:sz w:val="24"/>
          <w:szCs w:val="24"/>
        </w:rPr>
        <w:t xml:space="preserve"> за каждый зафиксированный случай. </w:t>
      </w:r>
    </w:p>
    <w:p w:rsidR="00DF6213" w:rsidRPr="00E626C0" w:rsidRDefault="00DF6213" w:rsidP="00DF621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Pr="00E626C0">
        <w:rPr>
          <w:rFonts w:ascii="Times New Roman" w:hAnsi="Times New Roman" w:cs="Times New Roman"/>
          <w:sz w:val="24"/>
          <w:szCs w:val="24"/>
        </w:rPr>
        <w:t>.2.</w:t>
      </w:r>
      <w:r w:rsidRPr="00D07620">
        <w:rPr>
          <w:rFonts w:ascii="Times New Roman" w:hAnsi="Times New Roman" w:cs="Times New Roman"/>
          <w:sz w:val="24"/>
          <w:szCs w:val="24"/>
        </w:rPr>
        <w:t>9</w:t>
      </w:r>
      <w:r w:rsidRPr="00E626C0">
        <w:rPr>
          <w:rFonts w:ascii="Times New Roman" w:hAnsi="Times New Roman" w:cs="Times New Roman"/>
          <w:sz w:val="24"/>
          <w:szCs w:val="24"/>
        </w:rPr>
        <w:t xml:space="preserve">. В случае выявления фактов выполнения Работ, предусмотренных настоящим Договором, лицами с которыми у Подрядчика, Субподрядчика отсутствуют заключенные договоры, - штраф в размере </w:t>
      </w:r>
      <w:r w:rsidRPr="00F254B7">
        <w:rPr>
          <w:rFonts w:ascii="Times New Roman" w:hAnsi="Times New Roman" w:cs="Times New Roman"/>
          <w:sz w:val="24"/>
          <w:szCs w:val="24"/>
        </w:rPr>
        <w:t>0,1% (ноль целых одна десятая процента)</w:t>
      </w:r>
      <w:r w:rsidRPr="00E626C0">
        <w:rPr>
          <w:rFonts w:ascii="Times New Roman" w:hAnsi="Times New Roman" w:cs="Times New Roman"/>
          <w:sz w:val="24"/>
          <w:szCs w:val="24"/>
        </w:rPr>
        <w:t xml:space="preserve"> </w:t>
      </w:r>
      <w:r w:rsidRPr="000E48C0">
        <w:rPr>
          <w:rFonts w:ascii="Times New Roman" w:hAnsi="Times New Roman" w:cs="Times New Roman"/>
          <w:sz w:val="24"/>
          <w:szCs w:val="24"/>
        </w:rPr>
        <w:t>от цены Договора</w:t>
      </w:r>
      <w:r w:rsidRPr="00E626C0">
        <w:rPr>
          <w:rFonts w:ascii="Times New Roman" w:hAnsi="Times New Roman" w:cs="Times New Roman"/>
          <w:sz w:val="24"/>
          <w:szCs w:val="24"/>
        </w:rPr>
        <w:t xml:space="preserve"> за каждый зафиксированный случай.</w:t>
      </w:r>
    </w:p>
    <w:p w:rsidR="00DF6213" w:rsidRPr="00E626C0" w:rsidRDefault="00DF6213" w:rsidP="00DF621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Pr="00E626C0">
        <w:rPr>
          <w:rFonts w:ascii="Times New Roman" w:hAnsi="Times New Roman" w:cs="Times New Roman"/>
          <w:sz w:val="24"/>
          <w:szCs w:val="24"/>
        </w:rPr>
        <w:t>.2.</w:t>
      </w:r>
      <w:r>
        <w:rPr>
          <w:rFonts w:ascii="Times New Roman" w:hAnsi="Times New Roman" w:cs="Times New Roman"/>
          <w:sz w:val="24"/>
          <w:szCs w:val="24"/>
        </w:rPr>
        <w:t>10</w:t>
      </w:r>
      <w:r w:rsidRPr="00E626C0">
        <w:rPr>
          <w:rFonts w:ascii="Times New Roman" w:hAnsi="Times New Roman" w:cs="Times New Roman"/>
          <w:sz w:val="24"/>
          <w:szCs w:val="24"/>
        </w:rPr>
        <w:t xml:space="preserve">. В случае если Подрядчик без предварительного письменного согласия Заказчика переуступил третьим лицам права по настоящему Договору - штраф в размере </w:t>
      </w:r>
      <w:r w:rsidRPr="0088237A">
        <w:rPr>
          <w:rFonts w:ascii="Times New Roman" w:hAnsi="Times New Roman" w:cs="Times New Roman"/>
          <w:sz w:val="24"/>
          <w:szCs w:val="24"/>
        </w:rPr>
        <w:t>0,01% (ноль целых одна сотая процента)</w:t>
      </w:r>
      <w:r w:rsidRPr="00D459A5">
        <w:rPr>
          <w:rFonts w:ascii="Times New Roman" w:hAnsi="Times New Roman" w:cs="Times New Roman"/>
          <w:sz w:val="24"/>
          <w:szCs w:val="24"/>
        </w:rPr>
        <w:t xml:space="preserve"> </w:t>
      </w:r>
      <w:r w:rsidRPr="000E48C0">
        <w:rPr>
          <w:rFonts w:ascii="Times New Roman" w:hAnsi="Times New Roman" w:cs="Times New Roman"/>
          <w:sz w:val="24"/>
          <w:szCs w:val="24"/>
        </w:rPr>
        <w:t>от цены Договора</w:t>
      </w:r>
      <w:r w:rsidRPr="00E626C0">
        <w:rPr>
          <w:rFonts w:ascii="Times New Roman" w:hAnsi="Times New Roman" w:cs="Times New Roman"/>
          <w:sz w:val="24"/>
          <w:szCs w:val="24"/>
        </w:rPr>
        <w:t>.</w:t>
      </w:r>
    </w:p>
    <w:p w:rsidR="00DF6213" w:rsidRDefault="00DF6213" w:rsidP="00DF621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Pr="00E626C0">
        <w:rPr>
          <w:rFonts w:ascii="Times New Roman" w:hAnsi="Times New Roman" w:cs="Times New Roman"/>
          <w:sz w:val="24"/>
          <w:szCs w:val="24"/>
        </w:rPr>
        <w:t>.2.1</w:t>
      </w:r>
      <w:r w:rsidRPr="00DF6213">
        <w:rPr>
          <w:rFonts w:ascii="Times New Roman" w:hAnsi="Times New Roman" w:cs="Times New Roman"/>
          <w:sz w:val="24"/>
          <w:szCs w:val="24"/>
        </w:rPr>
        <w:t>1</w:t>
      </w:r>
      <w:r w:rsidRPr="00E626C0">
        <w:rPr>
          <w:rFonts w:ascii="Times New Roman" w:hAnsi="Times New Roman" w:cs="Times New Roman"/>
          <w:sz w:val="24"/>
          <w:szCs w:val="24"/>
        </w:rPr>
        <w:t>. За непредставление или несвоевременное предоставление отчетности, предусмотренной Договором</w:t>
      </w:r>
      <w:r w:rsidRPr="00E626C0">
        <w:rPr>
          <w:rFonts w:ascii="Times New Roman" w:hAnsi="Times New Roman" w:cs="Times New Roman"/>
          <w:i/>
          <w:iCs/>
          <w:sz w:val="24"/>
          <w:szCs w:val="24"/>
        </w:rPr>
        <w:t xml:space="preserve">, </w:t>
      </w:r>
      <w:r w:rsidRPr="00E626C0">
        <w:rPr>
          <w:rFonts w:ascii="Times New Roman" w:hAnsi="Times New Roman" w:cs="Times New Roman"/>
          <w:sz w:val="24"/>
          <w:szCs w:val="24"/>
        </w:rPr>
        <w:t xml:space="preserve">в установленные Договором сроки и/или не представление Заказчику месячно-суточных графиков выполнения работ, составленных по форме </w:t>
      </w:r>
      <w:r>
        <w:rPr>
          <w:rFonts w:ascii="Times New Roman" w:hAnsi="Times New Roman" w:cs="Times New Roman"/>
          <w:sz w:val="24"/>
          <w:szCs w:val="24"/>
        </w:rPr>
        <w:t>П</w:t>
      </w:r>
      <w:r w:rsidRPr="00E626C0">
        <w:rPr>
          <w:rFonts w:ascii="Times New Roman" w:hAnsi="Times New Roman" w:cs="Times New Roman"/>
          <w:sz w:val="24"/>
          <w:szCs w:val="24"/>
        </w:rPr>
        <w:t xml:space="preserve">риложения </w:t>
      </w:r>
      <w:r>
        <w:rPr>
          <w:rFonts w:ascii="Times New Roman" w:hAnsi="Times New Roman" w:cs="Times New Roman"/>
          <w:sz w:val="24"/>
          <w:szCs w:val="24"/>
        </w:rPr>
        <w:t>4</w:t>
      </w:r>
      <w:r w:rsidRPr="00E626C0">
        <w:rPr>
          <w:rFonts w:ascii="Times New Roman" w:hAnsi="Times New Roman" w:cs="Times New Roman"/>
          <w:sz w:val="24"/>
          <w:szCs w:val="24"/>
        </w:rPr>
        <w:t xml:space="preserve"> к Договору, на следующий месяц и/или ежесуточную информацию о ходе выполнения работ - штраф в размере </w:t>
      </w:r>
      <w:r w:rsidRPr="0088237A">
        <w:rPr>
          <w:rFonts w:ascii="Times New Roman" w:hAnsi="Times New Roman" w:cs="Times New Roman"/>
          <w:sz w:val="24"/>
          <w:szCs w:val="24"/>
        </w:rPr>
        <w:t>0,01% (ноль целых одна сотая процента)</w:t>
      </w:r>
      <w:r w:rsidRPr="00D459A5">
        <w:rPr>
          <w:rFonts w:ascii="Times New Roman" w:hAnsi="Times New Roman" w:cs="Times New Roman"/>
          <w:sz w:val="24"/>
          <w:szCs w:val="24"/>
        </w:rPr>
        <w:t xml:space="preserve"> </w:t>
      </w:r>
      <w:r w:rsidRPr="000E48C0">
        <w:rPr>
          <w:rFonts w:ascii="Times New Roman" w:hAnsi="Times New Roman" w:cs="Times New Roman"/>
          <w:sz w:val="24"/>
          <w:szCs w:val="24"/>
        </w:rPr>
        <w:t>от цены Договора</w:t>
      </w:r>
      <w:r w:rsidRPr="00E626C0">
        <w:rPr>
          <w:rFonts w:ascii="Times New Roman" w:hAnsi="Times New Roman" w:cs="Times New Roman"/>
          <w:sz w:val="24"/>
          <w:szCs w:val="24"/>
        </w:rPr>
        <w:t xml:space="preserve"> за каждый зафиксированный случай.</w:t>
      </w:r>
    </w:p>
    <w:p w:rsidR="00626379" w:rsidRPr="00E626C0" w:rsidRDefault="00626379" w:rsidP="00DF621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17.2.12. </w:t>
      </w:r>
      <w:r w:rsidR="002149FE">
        <w:rPr>
          <w:rFonts w:ascii="Times New Roman" w:hAnsi="Times New Roman" w:cs="Times New Roman"/>
          <w:sz w:val="24"/>
          <w:szCs w:val="24"/>
        </w:rPr>
        <w:t xml:space="preserve">При </w:t>
      </w:r>
      <w:r w:rsidRPr="00626379">
        <w:rPr>
          <w:rFonts w:ascii="Times New Roman" w:hAnsi="Times New Roman" w:cs="Times New Roman"/>
          <w:sz w:val="24"/>
          <w:szCs w:val="24"/>
        </w:rPr>
        <w:t>нарушении</w:t>
      </w:r>
      <w:r w:rsidR="002149FE">
        <w:rPr>
          <w:rFonts w:ascii="Times New Roman" w:hAnsi="Times New Roman" w:cs="Times New Roman"/>
          <w:sz w:val="24"/>
          <w:szCs w:val="24"/>
        </w:rPr>
        <w:t xml:space="preserve"> сроков </w:t>
      </w:r>
      <w:r w:rsidRPr="00626379">
        <w:rPr>
          <w:rFonts w:ascii="Times New Roman" w:hAnsi="Times New Roman" w:cs="Times New Roman"/>
          <w:sz w:val="24"/>
          <w:szCs w:val="24"/>
        </w:rPr>
        <w:t>предоставления положительного заключение аттестационной комиссии ПАО «Россети», Подрядчик уплачивает неустойку в размере 0,1 % от стоимости товара за каждый день просрочки выполнения своих обязательств п.</w:t>
      </w:r>
      <w:r>
        <w:rPr>
          <w:rFonts w:ascii="Times New Roman" w:hAnsi="Times New Roman" w:cs="Times New Roman"/>
          <w:sz w:val="24"/>
          <w:szCs w:val="24"/>
        </w:rPr>
        <w:t xml:space="preserve"> 6</w:t>
      </w:r>
      <w:r w:rsidRPr="00626379">
        <w:rPr>
          <w:rFonts w:ascii="Times New Roman" w:hAnsi="Times New Roman" w:cs="Times New Roman"/>
          <w:sz w:val="24"/>
          <w:szCs w:val="24"/>
        </w:rPr>
        <w:t>.</w:t>
      </w:r>
      <w:r>
        <w:rPr>
          <w:rFonts w:ascii="Times New Roman" w:hAnsi="Times New Roman" w:cs="Times New Roman"/>
          <w:sz w:val="24"/>
          <w:szCs w:val="24"/>
        </w:rPr>
        <w:t>2</w:t>
      </w:r>
      <w:r w:rsidR="002149FE">
        <w:rPr>
          <w:rFonts w:ascii="Times New Roman" w:hAnsi="Times New Roman" w:cs="Times New Roman"/>
          <w:sz w:val="24"/>
          <w:szCs w:val="24"/>
        </w:rPr>
        <w:t>8</w:t>
      </w:r>
      <w:r w:rsidRPr="00626379">
        <w:rPr>
          <w:rFonts w:ascii="Times New Roman" w:hAnsi="Times New Roman" w:cs="Times New Roman"/>
          <w:sz w:val="24"/>
          <w:szCs w:val="24"/>
        </w:rPr>
        <w:t xml:space="preserve"> Договора  (кроме случаев, когда оборудование допущено к применению Комиссией по допуску оборудования, материалов и систем Покупателя)</w:t>
      </w:r>
    </w:p>
    <w:p w:rsidR="00DF6213" w:rsidRPr="00E626C0" w:rsidRDefault="00DF6213" w:rsidP="00DF621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Pr="00E626C0">
        <w:rPr>
          <w:rFonts w:ascii="Times New Roman" w:hAnsi="Times New Roman" w:cs="Times New Roman"/>
          <w:sz w:val="24"/>
          <w:szCs w:val="24"/>
        </w:rPr>
        <w:t>.2.1</w:t>
      </w:r>
      <w:r w:rsidR="00626379">
        <w:rPr>
          <w:rFonts w:ascii="Times New Roman" w:hAnsi="Times New Roman" w:cs="Times New Roman"/>
          <w:sz w:val="24"/>
          <w:szCs w:val="24"/>
        </w:rPr>
        <w:t>3</w:t>
      </w:r>
      <w:r w:rsidRPr="00E626C0">
        <w:rPr>
          <w:rFonts w:ascii="Times New Roman" w:hAnsi="Times New Roman" w:cs="Times New Roman"/>
          <w:sz w:val="24"/>
          <w:szCs w:val="24"/>
        </w:rPr>
        <w:t xml:space="preserve">. В случае непредставления Подрядчиком, предоставления не в полном объеме либо отказе в предоставлении сведений, указанных в п. </w:t>
      </w:r>
      <w:r>
        <w:rPr>
          <w:rFonts w:ascii="Times New Roman" w:hAnsi="Times New Roman" w:cs="Times New Roman"/>
          <w:sz w:val="24"/>
          <w:szCs w:val="24"/>
        </w:rPr>
        <w:t>6</w:t>
      </w:r>
      <w:r w:rsidRPr="00E626C0">
        <w:rPr>
          <w:rFonts w:ascii="Times New Roman" w:hAnsi="Times New Roman" w:cs="Times New Roman"/>
          <w:sz w:val="24"/>
          <w:szCs w:val="24"/>
        </w:rPr>
        <w:t>.1</w:t>
      </w:r>
      <w:r>
        <w:rPr>
          <w:rFonts w:ascii="Times New Roman" w:hAnsi="Times New Roman" w:cs="Times New Roman"/>
          <w:sz w:val="24"/>
          <w:szCs w:val="24"/>
        </w:rPr>
        <w:t>6</w:t>
      </w:r>
      <w:r w:rsidRPr="00E626C0">
        <w:rPr>
          <w:rFonts w:ascii="Times New Roman" w:hAnsi="Times New Roman" w:cs="Times New Roman"/>
          <w:sz w:val="24"/>
          <w:szCs w:val="24"/>
        </w:rPr>
        <w:t xml:space="preserve">.4 Договора, а также сведений об отклонениях от закрепленных в организационно-распорядительном документе Заказчика критериев показателей устойчивости деятельности Подрядчика - штраф в размере </w:t>
      </w:r>
      <w:r w:rsidRPr="0088237A">
        <w:rPr>
          <w:rFonts w:ascii="Times New Roman" w:hAnsi="Times New Roman" w:cs="Times New Roman"/>
          <w:sz w:val="24"/>
          <w:szCs w:val="24"/>
        </w:rPr>
        <w:t>0,01% (ноль целых одна сотая процента)</w:t>
      </w:r>
      <w:r w:rsidRPr="00E626C0">
        <w:rPr>
          <w:rFonts w:ascii="Times New Roman" w:hAnsi="Times New Roman" w:cs="Times New Roman"/>
          <w:sz w:val="24"/>
          <w:szCs w:val="24"/>
        </w:rPr>
        <w:t xml:space="preserve"> </w:t>
      </w:r>
      <w:r w:rsidRPr="000E48C0">
        <w:rPr>
          <w:rFonts w:ascii="Times New Roman" w:hAnsi="Times New Roman" w:cs="Times New Roman"/>
          <w:sz w:val="24"/>
          <w:szCs w:val="24"/>
        </w:rPr>
        <w:t>от цены Договора</w:t>
      </w:r>
      <w:r w:rsidRPr="00E626C0">
        <w:rPr>
          <w:rFonts w:ascii="Times New Roman" w:hAnsi="Times New Roman" w:cs="Times New Roman"/>
          <w:sz w:val="24"/>
          <w:szCs w:val="24"/>
        </w:rPr>
        <w:t xml:space="preserve"> за каждый такой случай неисполнения/несвоевременного исполнения/отказа в исполнении Подрядчиком обязанности по предоставлению указанных документов.</w:t>
      </w:r>
    </w:p>
    <w:p w:rsidR="00DF6213" w:rsidRPr="00E626C0" w:rsidRDefault="00DF6213" w:rsidP="00DF621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Pr="00E626C0">
        <w:rPr>
          <w:rFonts w:ascii="Times New Roman" w:hAnsi="Times New Roman" w:cs="Times New Roman"/>
          <w:sz w:val="24"/>
          <w:szCs w:val="24"/>
        </w:rPr>
        <w:t>.2.1</w:t>
      </w:r>
      <w:r w:rsidR="00626379">
        <w:rPr>
          <w:rFonts w:ascii="Times New Roman" w:hAnsi="Times New Roman" w:cs="Times New Roman"/>
          <w:sz w:val="24"/>
          <w:szCs w:val="24"/>
        </w:rPr>
        <w:t>4</w:t>
      </w:r>
      <w:r w:rsidRPr="00E626C0">
        <w:rPr>
          <w:rFonts w:ascii="Times New Roman" w:hAnsi="Times New Roman" w:cs="Times New Roman"/>
          <w:sz w:val="24"/>
          <w:szCs w:val="24"/>
        </w:rPr>
        <w:t>.</w:t>
      </w:r>
      <w:r>
        <w:rPr>
          <w:rFonts w:ascii="Times New Roman" w:hAnsi="Times New Roman" w:cs="Times New Roman"/>
          <w:sz w:val="24"/>
          <w:szCs w:val="24"/>
        </w:rPr>
        <w:t xml:space="preserve"> </w:t>
      </w:r>
      <w:r w:rsidRPr="00E626C0">
        <w:rPr>
          <w:rFonts w:ascii="Times New Roman" w:hAnsi="Times New Roman" w:cs="Times New Roman"/>
          <w:sz w:val="24"/>
          <w:szCs w:val="24"/>
        </w:rPr>
        <w:t>За нарушени</w:t>
      </w:r>
      <w:r>
        <w:rPr>
          <w:rFonts w:ascii="Times New Roman" w:hAnsi="Times New Roman" w:cs="Times New Roman"/>
          <w:sz w:val="24"/>
          <w:szCs w:val="24"/>
        </w:rPr>
        <w:t>е</w:t>
      </w:r>
      <w:r w:rsidRPr="00E626C0">
        <w:rPr>
          <w:rFonts w:ascii="Times New Roman" w:hAnsi="Times New Roman" w:cs="Times New Roman"/>
          <w:sz w:val="24"/>
          <w:szCs w:val="24"/>
        </w:rPr>
        <w:t xml:space="preserve"> сроков устранения несоответствий</w:t>
      </w:r>
      <w:r>
        <w:rPr>
          <w:rFonts w:ascii="Times New Roman" w:hAnsi="Times New Roman" w:cs="Times New Roman"/>
          <w:sz w:val="24"/>
          <w:szCs w:val="24"/>
        </w:rPr>
        <w:t>,</w:t>
      </w:r>
      <w:r w:rsidRPr="00E626C0">
        <w:rPr>
          <w:rFonts w:ascii="Times New Roman" w:hAnsi="Times New Roman" w:cs="Times New Roman"/>
          <w:sz w:val="24"/>
          <w:szCs w:val="24"/>
        </w:rPr>
        <w:t xml:space="preserve"> </w:t>
      </w:r>
      <w:r w:rsidRPr="00855B2A">
        <w:rPr>
          <w:rFonts w:ascii="Times New Roman" w:hAnsi="Times New Roman" w:cs="Times New Roman"/>
          <w:sz w:val="24"/>
          <w:szCs w:val="24"/>
        </w:rPr>
        <w:t>указанных в письмах Заказчика или Актах-предписаниях уполномоченного представителя Исполн</w:t>
      </w:r>
      <w:r>
        <w:rPr>
          <w:rFonts w:ascii="Times New Roman" w:hAnsi="Times New Roman" w:cs="Times New Roman"/>
          <w:sz w:val="24"/>
          <w:szCs w:val="24"/>
        </w:rPr>
        <w:t>ителя по строительному контролю,</w:t>
      </w:r>
      <w:r w:rsidRPr="00855B2A">
        <w:rPr>
          <w:rFonts w:ascii="Times New Roman" w:hAnsi="Times New Roman" w:cs="Times New Roman"/>
          <w:sz w:val="24"/>
          <w:szCs w:val="24"/>
        </w:rPr>
        <w:t xml:space="preserve"> </w:t>
      </w:r>
      <w:r w:rsidRPr="00E626C0">
        <w:rPr>
          <w:rFonts w:ascii="Times New Roman" w:hAnsi="Times New Roman" w:cs="Times New Roman"/>
          <w:sz w:val="24"/>
          <w:szCs w:val="24"/>
        </w:rPr>
        <w:t>- пени в размере 0,1% (ноль целых одна десятая процента) от стоимости некачественно выполненных работ (поставленного оборудования) за каждый день просрочки выполнения обязательств до фактического исполнения обязательства.</w:t>
      </w:r>
    </w:p>
    <w:p w:rsidR="00DF6213" w:rsidRPr="00E626C0" w:rsidRDefault="00DF6213" w:rsidP="00DF621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Pr="00E626C0">
        <w:rPr>
          <w:rFonts w:ascii="Times New Roman" w:hAnsi="Times New Roman" w:cs="Times New Roman"/>
          <w:sz w:val="24"/>
          <w:szCs w:val="24"/>
        </w:rPr>
        <w:t>.2.1</w:t>
      </w:r>
      <w:r w:rsidR="00626379">
        <w:rPr>
          <w:rFonts w:ascii="Times New Roman" w:hAnsi="Times New Roman" w:cs="Times New Roman"/>
          <w:sz w:val="24"/>
          <w:szCs w:val="24"/>
        </w:rPr>
        <w:t>5</w:t>
      </w:r>
      <w:r w:rsidRPr="00E626C0">
        <w:rPr>
          <w:rFonts w:ascii="Times New Roman" w:hAnsi="Times New Roman" w:cs="Times New Roman"/>
          <w:sz w:val="24"/>
          <w:szCs w:val="24"/>
        </w:rPr>
        <w:t>. За несвоевременное освобождение строительной площадки от принадлежащего ему имущества - пени в размере 0,1% (ноль целых одна десятая процента) от цены Договора за каждые 10 (десять) дней до фактического исполнения обязательства.</w:t>
      </w:r>
    </w:p>
    <w:p w:rsidR="00DF6213" w:rsidRPr="00E626C0" w:rsidRDefault="00DF6213" w:rsidP="00DF621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Pr="00E626C0">
        <w:rPr>
          <w:rFonts w:ascii="Times New Roman" w:hAnsi="Times New Roman" w:cs="Times New Roman"/>
          <w:sz w:val="24"/>
          <w:szCs w:val="24"/>
        </w:rPr>
        <w:t>.2.1</w:t>
      </w:r>
      <w:r w:rsidR="00626379">
        <w:rPr>
          <w:rFonts w:ascii="Times New Roman" w:hAnsi="Times New Roman" w:cs="Times New Roman"/>
          <w:sz w:val="24"/>
          <w:szCs w:val="24"/>
        </w:rPr>
        <w:t>6</w:t>
      </w:r>
      <w:r w:rsidRPr="00E626C0">
        <w:rPr>
          <w:rFonts w:ascii="Times New Roman" w:hAnsi="Times New Roman" w:cs="Times New Roman"/>
          <w:sz w:val="24"/>
          <w:szCs w:val="24"/>
        </w:rPr>
        <w:t>.</w:t>
      </w:r>
      <w:r>
        <w:rPr>
          <w:rFonts w:ascii="Times New Roman" w:hAnsi="Times New Roman" w:cs="Times New Roman"/>
          <w:sz w:val="24"/>
          <w:szCs w:val="24"/>
        </w:rPr>
        <w:t xml:space="preserve"> </w:t>
      </w:r>
      <w:r w:rsidRPr="00E626C0">
        <w:rPr>
          <w:rFonts w:ascii="Times New Roman" w:hAnsi="Times New Roman" w:cs="Times New Roman"/>
          <w:sz w:val="24"/>
          <w:szCs w:val="24"/>
        </w:rPr>
        <w:t>Подрядчик несет ответственность перед Заказчиком за ненадлежащее оформление и несвоевременное предоставление в соответствии с условиями Договора счетов-фактур в размере не принятых к вычету сумм налога на добавленную стоимость по</w:t>
      </w:r>
      <w:r>
        <w:rPr>
          <w:rFonts w:ascii="Times New Roman" w:hAnsi="Times New Roman" w:cs="Times New Roman"/>
          <w:sz w:val="24"/>
          <w:szCs w:val="24"/>
        </w:rPr>
        <w:t xml:space="preserve"> </w:t>
      </w:r>
      <w:r w:rsidRPr="00E626C0">
        <w:rPr>
          <w:rFonts w:ascii="Times New Roman" w:hAnsi="Times New Roman" w:cs="Times New Roman"/>
          <w:sz w:val="24"/>
          <w:szCs w:val="24"/>
        </w:rPr>
        <w:t>соответствующему</w:t>
      </w:r>
      <w:r>
        <w:rPr>
          <w:rFonts w:ascii="Times New Roman" w:hAnsi="Times New Roman" w:cs="Times New Roman"/>
          <w:sz w:val="24"/>
          <w:szCs w:val="24"/>
        </w:rPr>
        <w:t xml:space="preserve"> </w:t>
      </w:r>
      <w:r w:rsidRPr="00E626C0">
        <w:rPr>
          <w:rFonts w:ascii="Times New Roman" w:hAnsi="Times New Roman" w:cs="Times New Roman"/>
          <w:sz w:val="24"/>
          <w:szCs w:val="24"/>
        </w:rPr>
        <w:t>счету-фактуре, а также примененных налоговых санкций к Заказчику за отсутствие указанных документов.</w:t>
      </w:r>
    </w:p>
    <w:p w:rsidR="00DF6213" w:rsidRPr="00E626C0" w:rsidRDefault="00DF6213" w:rsidP="00DF621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iCs/>
          <w:sz w:val="24"/>
          <w:szCs w:val="24"/>
        </w:rPr>
        <w:t>17</w:t>
      </w:r>
      <w:r w:rsidRPr="00E626C0">
        <w:rPr>
          <w:rFonts w:ascii="Times New Roman" w:hAnsi="Times New Roman" w:cs="Times New Roman"/>
          <w:iCs/>
          <w:sz w:val="24"/>
          <w:szCs w:val="24"/>
        </w:rPr>
        <w:t>.2.</w:t>
      </w:r>
      <w:r>
        <w:rPr>
          <w:rFonts w:ascii="Times New Roman" w:hAnsi="Times New Roman" w:cs="Times New Roman"/>
          <w:iCs/>
          <w:sz w:val="24"/>
          <w:szCs w:val="24"/>
        </w:rPr>
        <w:t>1</w:t>
      </w:r>
      <w:r w:rsidR="00626379">
        <w:rPr>
          <w:rFonts w:ascii="Times New Roman" w:hAnsi="Times New Roman" w:cs="Times New Roman"/>
          <w:iCs/>
          <w:sz w:val="24"/>
          <w:szCs w:val="24"/>
        </w:rPr>
        <w:t>7</w:t>
      </w:r>
      <w:r w:rsidRPr="00E626C0">
        <w:rPr>
          <w:rFonts w:ascii="Times New Roman" w:hAnsi="Times New Roman" w:cs="Times New Roman"/>
          <w:iCs/>
          <w:sz w:val="24"/>
          <w:szCs w:val="24"/>
        </w:rPr>
        <w:t>.</w:t>
      </w:r>
      <w:r>
        <w:rPr>
          <w:rFonts w:ascii="Times New Roman" w:hAnsi="Times New Roman" w:cs="Times New Roman"/>
          <w:iCs/>
          <w:sz w:val="24"/>
          <w:szCs w:val="24"/>
        </w:rPr>
        <w:t xml:space="preserve"> </w:t>
      </w:r>
      <w:r w:rsidRPr="00E626C0">
        <w:rPr>
          <w:rFonts w:ascii="Times New Roman" w:hAnsi="Times New Roman" w:cs="Times New Roman"/>
          <w:sz w:val="24"/>
          <w:szCs w:val="24"/>
        </w:rPr>
        <w:t>В случае привлечения Субподрядчиков из числа</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субъектов малого и среднего предпринимательства для выполнения Работ по настоящему Договору в меньшем </w:t>
      </w:r>
      <w:r w:rsidRPr="005924E6">
        <w:rPr>
          <w:rFonts w:ascii="Times New Roman" w:hAnsi="Times New Roman" w:cs="Times New Roman"/>
          <w:sz w:val="24"/>
          <w:szCs w:val="24"/>
        </w:rPr>
        <w:t>объеме, чем 10 процентов</w:t>
      </w:r>
      <w:r w:rsidRPr="00E626C0">
        <w:rPr>
          <w:rFonts w:ascii="Times New Roman" w:hAnsi="Times New Roman" w:cs="Times New Roman"/>
          <w:sz w:val="24"/>
          <w:szCs w:val="24"/>
        </w:rPr>
        <w:t xml:space="preserve"> от объема договоров, заключенных с Субподрядными организациями или отсутствия в договорах</w:t>
      </w:r>
      <w:r>
        <w:rPr>
          <w:rFonts w:ascii="Times New Roman" w:hAnsi="Times New Roman" w:cs="Times New Roman"/>
          <w:sz w:val="24"/>
          <w:szCs w:val="24"/>
        </w:rPr>
        <w:t xml:space="preserve"> </w:t>
      </w:r>
      <w:r w:rsidRPr="00E626C0">
        <w:rPr>
          <w:rFonts w:ascii="Times New Roman" w:hAnsi="Times New Roman" w:cs="Times New Roman"/>
          <w:sz w:val="24"/>
          <w:szCs w:val="24"/>
        </w:rPr>
        <w:t>с Субподрядчиками из числа</w:t>
      </w:r>
      <w:r>
        <w:rPr>
          <w:rFonts w:ascii="Times New Roman" w:hAnsi="Times New Roman" w:cs="Times New Roman"/>
          <w:sz w:val="24"/>
          <w:szCs w:val="24"/>
        </w:rPr>
        <w:t xml:space="preserve"> </w:t>
      </w:r>
      <w:r w:rsidRPr="00E626C0">
        <w:rPr>
          <w:rFonts w:ascii="Times New Roman" w:hAnsi="Times New Roman" w:cs="Times New Roman"/>
          <w:sz w:val="24"/>
          <w:szCs w:val="24"/>
        </w:rPr>
        <w:t>субъектов малого и среднего предпринимательства условий, обязывающих Подрядчика производить оп</w:t>
      </w:r>
      <w:r>
        <w:rPr>
          <w:rFonts w:ascii="Times New Roman" w:hAnsi="Times New Roman" w:cs="Times New Roman"/>
          <w:sz w:val="24"/>
          <w:szCs w:val="24"/>
        </w:rPr>
        <w:t xml:space="preserve">латы Субподрядчику не позднее </w:t>
      </w:r>
      <w:r w:rsidR="002149FE">
        <w:rPr>
          <w:rFonts w:ascii="Times New Roman" w:hAnsi="Times New Roman" w:cs="Times New Roman"/>
          <w:sz w:val="24"/>
          <w:szCs w:val="24"/>
        </w:rPr>
        <w:t>7 (семи)</w:t>
      </w:r>
      <w:r w:rsidRPr="00E626C0">
        <w:rPr>
          <w:rFonts w:ascii="Times New Roman" w:hAnsi="Times New Roman" w:cs="Times New Roman"/>
          <w:sz w:val="24"/>
          <w:szCs w:val="24"/>
        </w:rPr>
        <w:t xml:space="preserve"> </w:t>
      </w:r>
      <w:r w:rsidR="001A1CEB">
        <w:rPr>
          <w:rFonts w:ascii="Times New Roman" w:hAnsi="Times New Roman" w:cs="Times New Roman"/>
          <w:sz w:val="24"/>
          <w:szCs w:val="24"/>
        </w:rPr>
        <w:t>рабочих</w:t>
      </w:r>
      <w:r w:rsidRPr="00E626C0">
        <w:rPr>
          <w:rFonts w:ascii="Times New Roman" w:hAnsi="Times New Roman" w:cs="Times New Roman"/>
          <w:sz w:val="24"/>
          <w:szCs w:val="24"/>
        </w:rPr>
        <w:t xml:space="preserve"> дней с момента подписания Заказчиком соответствующего Акта о приемке выполненных работ/услуг - штраф в размере </w:t>
      </w:r>
      <w:r w:rsidRPr="0088237A">
        <w:rPr>
          <w:rFonts w:ascii="Times New Roman" w:hAnsi="Times New Roman" w:cs="Times New Roman"/>
          <w:sz w:val="24"/>
          <w:szCs w:val="24"/>
        </w:rPr>
        <w:t>0,01% (ноль целых одна сотая процента)</w:t>
      </w:r>
      <w:r w:rsidRPr="00E626C0">
        <w:rPr>
          <w:rFonts w:ascii="Times New Roman" w:hAnsi="Times New Roman" w:cs="Times New Roman"/>
          <w:sz w:val="24"/>
          <w:szCs w:val="24"/>
        </w:rPr>
        <w:t xml:space="preserve"> за каждый зафиксированный случай</w:t>
      </w:r>
      <w:r w:rsidRPr="00E626C0">
        <w:rPr>
          <w:rFonts w:ascii="Times New Roman" w:hAnsi="Times New Roman" w:cs="Times New Roman"/>
          <w:iCs/>
          <w:sz w:val="24"/>
          <w:szCs w:val="24"/>
        </w:rPr>
        <w:t>.</w:t>
      </w:r>
      <w:r w:rsidRPr="00E626C0">
        <w:rPr>
          <w:rFonts w:ascii="Times New Roman" w:hAnsi="Times New Roman" w:cs="Times New Roman"/>
          <w:b/>
          <w:bCs/>
          <w:iCs/>
          <w:sz w:val="24"/>
          <w:szCs w:val="24"/>
        </w:rPr>
        <w:t xml:space="preserve"> </w:t>
      </w:r>
    </w:p>
    <w:p w:rsidR="00DF6213" w:rsidRDefault="00DF6213" w:rsidP="00DF621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17.2.1</w:t>
      </w:r>
      <w:r w:rsidR="00626379">
        <w:rPr>
          <w:rFonts w:ascii="Times New Roman" w:hAnsi="Times New Roman" w:cs="Times New Roman"/>
          <w:sz w:val="24"/>
          <w:szCs w:val="24"/>
        </w:rPr>
        <w:t>8</w:t>
      </w:r>
      <w:r>
        <w:rPr>
          <w:rFonts w:ascii="Times New Roman" w:hAnsi="Times New Roman" w:cs="Times New Roman"/>
          <w:sz w:val="24"/>
          <w:szCs w:val="24"/>
        </w:rPr>
        <w:t xml:space="preserve">. В случае </w:t>
      </w:r>
      <w:r w:rsidRPr="00C050CD">
        <w:rPr>
          <w:rFonts w:ascii="Times New Roman" w:hAnsi="Times New Roman" w:cs="Times New Roman"/>
          <w:sz w:val="24"/>
          <w:szCs w:val="24"/>
        </w:rPr>
        <w:t>нарушени</w:t>
      </w:r>
      <w:r>
        <w:rPr>
          <w:rFonts w:ascii="Times New Roman" w:hAnsi="Times New Roman" w:cs="Times New Roman"/>
          <w:sz w:val="24"/>
          <w:szCs w:val="24"/>
        </w:rPr>
        <w:t>я</w:t>
      </w:r>
      <w:r w:rsidRPr="00C050CD">
        <w:rPr>
          <w:rFonts w:ascii="Times New Roman" w:hAnsi="Times New Roman" w:cs="Times New Roman"/>
          <w:sz w:val="24"/>
          <w:szCs w:val="24"/>
        </w:rPr>
        <w:t xml:space="preserve"> услови</w:t>
      </w:r>
      <w:r>
        <w:rPr>
          <w:rFonts w:ascii="Times New Roman" w:hAnsi="Times New Roman" w:cs="Times New Roman"/>
          <w:sz w:val="24"/>
          <w:szCs w:val="24"/>
        </w:rPr>
        <w:t>я</w:t>
      </w:r>
      <w:r w:rsidRPr="00C050CD">
        <w:rPr>
          <w:rFonts w:ascii="Times New Roman" w:hAnsi="Times New Roman" w:cs="Times New Roman"/>
          <w:sz w:val="24"/>
          <w:szCs w:val="24"/>
        </w:rPr>
        <w:t>, указанн</w:t>
      </w:r>
      <w:r>
        <w:rPr>
          <w:rFonts w:ascii="Times New Roman" w:hAnsi="Times New Roman" w:cs="Times New Roman"/>
          <w:sz w:val="24"/>
          <w:szCs w:val="24"/>
        </w:rPr>
        <w:t>ого</w:t>
      </w:r>
      <w:r w:rsidRPr="00C050CD">
        <w:rPr>
          <w:rFonts w:ascii="Times New Roman" w:hAnsi="Times New Roman" w:cs="Times New Roman"/>
          <w:sz w:val="24"/>
          <w:szCs w:val="24"/>
        </w:rPr>
        <w:t xml:space="preserve"> в пункте 2</w:t>
      </w:r>
      <w:r>
        <w:rPr>
          <w:rFonts w:ascii="Times New Roman" w:hAnsi="Times New Roman" w:cs="Times New Roman"/>
          <w:sz w:val="24"/>
          <w:szCs w:val="24"/>
        </w:rPr>
        <w:t>3</w:t>
      </w:r>
      <w:r w:rsidRPr="00C050CD">
        <w:rPr>
          <w:rFonts w:ascii="Times New Roman" w:hAnsi="Times New Roman" w:cs="Times New Roman"/>
          <w:sz w:val="24"/>
          <w:szCs w:val="24"/>
        </w:rPr>
        <w:t>.1, штраф за каждое нарушение в размере 1% от стоимости заключенного договора</w:t>
      </w:r>
      <w:r>
        <w:rPr>
          <w:rFonts w:ascii="Times New Roman" w:hAnsi="Times New Roman" w:cs="Times New Roman"/>
          <w:sz w:val="24"/>
          <w:szCs w:val="24"/>
        </w:rPr>
        <w:t>.</w:t>
      </w:r>
    </w:p>
    <w:p w:rsidR="00DF6213" w:rsidRDefault="00DF6213" w:rsidP="00DF621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17.2.1</w:t>
      </w:r>
      <w:r w:rsidR="00626379">
        <w:rPr>
          <w:rFonts w:ascii="Times New Roman" w:hAnsi="Times New Roman" w:cs="Times New Roman"/>
          <w:sz w:val="24"/>
          <w:szCs w:val="24"/>
        </w:rPr>
        <w:t>9</w:t>
      </w:r>
      <w:r>
        <w:rPr>
          <w:rFonts w:ascii="Times New Roman" w:hAnsi="Times New Roman" w:cs="Times New Roman"/>
          <w:sz w:val="24"/>
          <w:szCs w:val="24"/>
        </w:rPr>
        <w:t>. В случае несоблюдения Подрядчиком обязанности, указанной в п. 6.16.2.1 настоящего Договора, – штраф в размере 0,1% от цены Договора за каждый случай нарушения.</w:t>
      </w:r>
    </w:p>
    <w:p w:rsidR="00DF6213" w:rsidRPr="00E626C0" w:rsidRDefault="00626379" w:rsidP="00DF621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17.2.20</w:t>
      </w:r>
      <w:r w:rsidR="00DF6213">
        <w:rPr>
          <w:rFonts w:ascii="Times New Roman" w:hAnsi="Times New Roman" w:cs="Times New Roman"/>
          <w:sz w:val="24"/>
          <w:szCs w:val="24"/>
        </w:rPr>
        <w:t xml:space="preserve">. </w:t>
      </w:r>
      <w:r w:rsidR="00DF6213" w:rsidRPr="00B12EBA">
        <w:rPr>
          <w:rFonts w:ascii="Times New Roman" w:hAnsi="Times New Roman" w:cs="Times New Roman"/>
          <w:sz w:val="24"/>
          <w:szCs w:val="24"/>
        </w:rPr>
        <w:t xml:space="preserve">В случае несоблюдения Подрядчиком обязанности, указанной в п. </w:t>
      </w:r>
      <w:r w:rsidR="00DF6213">
        <w:rPr>
          <w:rFonts w:ascii="Times New Roman" w:hAnsi="Times New Roman" w:cs="Times New Roman"/>
          <w:sz w:val="24"/>
          <w:szCs w:val="24"/>
        </w:rPr>
        <w:t>6</w:t>
      </w:r>
      <w:r w:rsidR="00DF6213" w:rsidRPr="00B12EBA">
        <w:rPr>
          <w:rFonts w:ascii="Times New Roman" w:hAnsi="Times New Roman" w:cs="Times New Roman"/>
          <w:sz w:val="24"/>
          <w:szCs w:val="24"/>
        </w:rPr>
        <w:t>.1</w:t>
      </w:r>
      <w:r w:rsidR="00DF6213">
        <w:rPr>
          <w:rFonts w:ascii="Times New Roman" w:hAnsi="Times New Roman" w:cs="Times New Roman"/>
          <w:sz w:val="24"/>
          <w:szCs w:val="24"/>
        </w:rPr>
        <w:t>6</w:t>
      </w:r>
      <w:r w:rsidR="00DF6213" w:rsidRPr="00B12EBA">
        <w:rPr>
          <w:rFonts w:ascii="Times New Roman" w:hAnsi="Times New Roman" w:cs="Times New Roman"/>
          <w:sz w:val="24"/>
          <w:szCs w:val="24"/>
        </w:rPr>
        <w:t>.2.</w:t>
      </w:r>
      <w:r w:rsidR="00DF6213">
        <w:rPr>
          <w:rFonts w:ascii="Times New Roman" w:hAnsi="Times New Roman" w:cs="Times New Roman"/>
          <w:sz w:val="24"/>
          <w:szCs w:val="24"/>
        </w:rPr>
        <w:t>2</w:t>
      </w:r>
      <w:r w:rsidR="00DF6213" w:rsidRPr="00B12EBA">
        <w:rPr>
          <w:rFonts w:ascii="Times New Roman" w:hAnsi="Times New Roman" w:cs="Times New Roman"/>
          <w:sz w:val="24"/>
          <w:szCs w:val="24"/>
        </w:rPr>
        <w:t xml:space="preserve"> настоящего Договора</w:t>
      </w:r>
      <w:r w:rsidR="00DF6213">
        <w:rPr>
          <w:rFonts w:ascii="Times New Roman" w:hAnsi="Times New Roman" w:cs="Times New Roman"/>
          <w:sz w:val="24"/>
          <w:szCs w:val="24"/>
        </w:rPr>
        <w:t>,</w:t>
      </w:r>
      <w:r w:rsidR="00DF6213" w:rsidRPr="00B12EBA">
        <w:rPr>
          <w:rFonts w:ascii="Times New Roman" w:hAnsi="Times New Roman" w:cs="Times New Roman"/>
          <w:sz w:val="24"/>
          <w:szCs w:val="24"/>
        </w:rPr>
        <w:t xml:space="preserve"> – штраф в размере 0,</w:t>
      </w:r>
      <w:r w:rsidR="00DF6213">
        <w:rPr>
          <w:rFonts w:ascii="Times New Roman" w:hAnsi="Times New Roman" w:cs="Times New Roman"/>
          <w:sz w:val="24"/>
          <w:szCs w:val="24"/>
        </w:rPr>
        <w:t>0</w:t>
      </w:r>
      <w:r w:rsidR="00DF6213" w:rsidRPr="00B12EBA">
        <w:rPr>
          <w:rFonts w:ascii="Times New Roman" w:hAnsi="Times New Roman" w:cs="Times New Roman"/>
          <w:sz w:val="24"/>
          <w:szCs w:val="24"/>
        </w:rPr>
        <w:t>1% от цены Договора за каждый случай нарушения.</w:t>
      </w:r>
    </w:p>
    <w:p w:rsidR="00DF6213" w:rsidRPr="00E626C0" w:rsidRDefault="00DF6213" w:rsidP="00DF621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Pr="00E626C0">
        <w:rPr>
          <w:rFonts w:ascii="Times New Roman" w:hAnsi="Times New Roman" w:cs="Times New Roman"/>
          <w:sz w:val="24"/>
          <w:szCs w:val="24"/>
        </w:rPr>
        <w:t>.3. Выявление в процессе приемки или выполнения работ по настоящему Договору недостатков/дефектов оборудования, предоставленного Подрядчиком в рамках выполнения настоящего Договора, не является основанием для продления срока выполнения работ Подрядчиком в одностороннем порядке, а также освобождения от уплаты штрафных санкций по Договору за нарушение сроков начала и окончания выполнения каких</w:t>
      </w:r>
      <w:r>
        <w:rPr>
          <w:rFonts w:ascii="Times New Roman" w:hAnsi="Times New Roman" w:cs="Times New Roman"/>
          <w:sz w:val="24"/>
          <w:szCs w:val="24"/>
        </w:rPr>
        <w:t>-</w:t>
      </w:r>
      <w:r w:rsidRPr="00E626C0">
        <w:rPr>
          <w:rFonts w:ascii="Times New Roman" w:hAnsi="Times New Roman" w:cs="Times New Roman"/>
          <w:sz w:val="24"/>
          <w:szCs w:val="24"/>
        </w:rPr>
        <w:t>либо работ, указанных в Графике</w:t>
      </w:r>
      <w:r>
        <w:rPr>
          <w:rFonts w:ascii="Times New Roman" w:hAnsi="Times New Roman" w:cs="Times New Roman"/>
          <w:sz w:val="24"/>
          <w:szCs w:val="24"/>
        </w:rPr>
        <w:t xml:space="preserve"> выполнения работ </w:t>
      </w:r>
      <w:r w:rsidRPr="00E626C0">
        <w:rPr>
          <w:rFonts w:ascii="Times New Roman" w:hAnsi="Times New Roman" w:cs="Times New Roman"/>
          <w:sz w:val="24"/>
          <w:szCs w:val="24"/>
        </w:rPr>
        <w:t>(Приложение 2 к настоящему Договору)</w:t>
      </w:r>
      <w:r>
        <w:rPr>
          <w:rFonts w:ascii="Times New Roman" w:hAnsi="Times New Roman" w:cs="Times New Roman"/>
          <w:sz w:val="24"/>
          <w:szCs w:val="24"/>
        </w:rPr>
        <w:t>,</w:t>
      </w:r>
      <w:r w:rsidRPr="00E626C0">
        <w:rPr>
          <w:rFonts w:ascii="Times New Roman" w:hAnsi="Times New Roman" w:cs="Times New Roman"/>
          <w:sz w:val="24"/>
          <w:szCs w:val="24"/>
        </w:rPr>
        <w:t xml:space="preserve"> или по Договору в</w:t>
      </w:r>
      <w:r>
        <w:rPr>
          <w:rFonts w:ascii="Times New Roman" w:hAnsi="Times New Roman" w:cs="Times New Roman"/>
          <w:sz w:val="24"/>
          <w:szCs w:val="24"/>
        </w:rPr>
        <w:t xml:space="preserve"> </w:t>
      </w:r>
      <w:r w:rsidRPr="00E626C0">
        <w:rPr>
          <w:rFonts w:ascii="Times New Roman" w:hAnsi="Times New Roman" w:cs="Times New Roman"/>
          <w:sz w:val="24"/>
          <w:szCs w:val="24"/>
        </w:rPr>
        <w:t>целом или уменьшения их размера.</w:t>
      </w:r>
    </w:p>
    <w:p w:rsidR="00DF6213" w:rsidRPr="00E626C0" w:rsidRDefault="00DF6213" w:rsidP="00DF621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Pr="00E626C0">
        <w:rPr>
          <w:rFonts w:ascii="Times New Roman" w:hAnsi="Times New Roman" w:cs="Times New Roman"/>
          <w:sz w:val="24"/>
          <w:szCs w:val="24"/>
        </w:rPr>
        <w:t>.4. Срок уплаты неустойки за неисполнение обязательств по настоящему Договору - в течение 20 (двадцати) рабочих дней со дня получения претензии.</w:t>
      </w:r>
    </w:p>
    <w:p w:rsidR="00DF6213" w:rsidRPr="00E626C0" w:rsidRDefault="00DF6213" w:rsidP="00DF621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Pr="00E626C0">
        <w:rPr>
          <w:rFonts w:ascii="Times New Roman" w:hAnsi="Times New Roman" w:cs="Times New Roman"/>
          <w:sz w:val="24"/>
          <w:szCs w:val="24"/>
        </w:rPr>
        <w:t xml:space="preserve">.5. Уплата неустойки не освобождает Стороны от исполнения своих обязательств по настоящему Договору. </w:t>
      </w:r>
    </w:p>
    <w:p w:rsidR="00DF6213" w:rsidRPr="00E626C0" w:rsidRDefault="00DF6213" w:rsidP="00DF621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Уплаченная Подрядчиком неустойка не освобождает его от обязанности компенсации в полном объеме убытков, причиненных Заказчику нарушением договорных обязательств, в том числе убытков</w:t>
      </w:r>
      <w:r>
        <w:rPr>
          <w:rFonts w:ascii="Times New Roman" w:hAnsi="Times New Roman" w:cs="Times New Roman"/>
          <w:sz w:val="24"/>
          <w:szCs w:val="24"/>
        </w:rPr>
        <w:t xml:space="preserve">, </w:t>
      </w:r>
      <w:r w:rsidRPr="00E626C0">
        <w:rPr>
          <w:rFonts w:ascii="Times New Roman" w:hAnsi="Times New Roman" w:cs="Times New Roman"/>
          <w:sz w:val="24"/>
          <w:szCs w:val="24"/>
        </w:rPr>
        <w:t>связанных с нарушениями передачи электроэнергии.</w:t>
      </w:r>
    </w:p>
    <w:p w:rsidR="00DF6213" w:rsidRPr="00E626C0" w:rsidRDefault="00DF6213" w:rsidP="00DF621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Pr="00E626C0">
        <w:rPr>
          <w:rFonts w:ascii="Times New Roman" w:hAnsi="Times New Roman" w:cs="Times New Roman"/>
          <w:sz w:val="24"/>
          <w:szCs w:val="24"/>
        </w:rPr>
        <w:t xml:space="preserve">.6. Подрядчик обязан возместить Заказчику убытки, причиненные </w:t>
      </w:r>
      <w:r>
        <w:rPr>
          <w:rFonts w:ascii="Times New Roman" w:hAnsi="Times New Roman" w:cs="Times New Roman"/>
          <w:sz w:val="24"/>
          <w:szCs w:val="24"/>
        </w:rPr>
        <w:t xml:space="preserve">в результате </w:t>
      </w:r>
      <w:r w:rsidRPr="00E626C0">
        <w:rPr>
          <w:rFonts w:ascii="Times New Roman" w:hAnsi="Times New Roman" w:cs="Times New Roman"/>
          <w:sz w:val="24"/>
          <w:szCs w:val="24"/>
        </w:rPr>
        <w:t>несохранност</w:t>
      </w:r>
      <w:r>
        <w:rPr>
          <w:rFonts w:ascii="Times New Roman" w:hAnsi="Times New Roman" w:cs="Times New Roman"/>
          <w:sz w:val="24"/>
          <w:szCs w:val="24"/>
        </w:rPr>
        <w:t>и</w:t>
      </w:r>
      <w:r w:rsidRPr="00E626C0">
        <w:rPr>
          <w:rFonts w:ascii="Times New Roman" w:hAnsi="Times New Roman" w:cs="Times New Roman"/>
          <w:sz w:val="24"/>
          <w:szCs w:val="24"/>
        </w:rPr>
        <w:t xml:space="preserve"> предоставленных Заказчиком материалов, оборудования, переданной для переработки (обработки) вещи или иного имущества, оказавшегося во владении Подрядчика в связи с исполнением настоящего договора.</w:t>
      </w:r>
    </w:p>
    <w:p w:rsidR="00DF6213" w:rsidRPr="00E626C0" w:rsidRDefault="00DF6213" w:rsidP="00DF621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Pr="00E626C0">
        <w:rPr>
          <w:rFonts w:ascii="Times New Roman" w:hAnsi="Times New Roman" w:cs="Times New Roman"/>
          <w:sz w:val="24"/>
          <w:szCs w:val="24"/>
        </w:rPr>
        <w:t xml:space="preserve">.7. В случае нарушения Подрядчиком и/или Заказчиком обязательств воздерживаться от запрещенных в настоящем Договоре действий, поименованных в пункте </w:t>
      </w:r>
      <w:r>
        <w:rPr>
          <w:rFonts w:ascii="Times New Roman" w:hAnsi="Times New Roman" w:cs="Times New Roman"/>
          <w:sz w:val="24"/>
          <w:szCs w:val="24"/>
        </w:rPr>
        <w:t>6</w:t>
      </w:r>
      <w:r w:rsidRPr="00E626C0">
        <w:rPr>
          <w:rFonts w:ascii="Times New Roman" w:hAnsi="Times New Roman" w:cs="Times New Roman"/>
          <w:sz w:val="24"/>
          <w:szCs w:val="24"/>
        </w:rPr>
        <w:t>.3</w:t>
      </w:r>
      <w:r w:rsidR="00773B1E">
        <w:rPr>
          <w:rFonts w:ascii="Times New Roman" w:hAnsi="Times New Roman" w:cs="Times New Roman"/>
          <w:sz w:val="24"/>
          <w:szCs w:val="24"/>
        </w:rPr>
        <w:t>0</w:t>
      </w:r>
      <w:r>
        <w:rPr>
          <w:rFonts w:ascii="Times New Roman" w:hAnsi="Times New Roman" w:cs="Times New Roman"/>
          <w:sz w:val="24"/>
          <w:szCs w:val="24"/>
        </w:rPr>
        <w:t>.2</w:t>
      </w:r>
      <w:r w:rsidRPr="00E626C0">
        <w:rPr>
          <w:rFonts w:ascii="Times New Roman" w:hAnsi="Times New Roman" w:cs="Times New Roman"/>
          <w:sz w:val="24"/>
          <w:szCs w:val="24"/>
        </w:rPr>
        <w:t xml:space="preserve"> Договора и/или неполучения другой Стороной в установленный законодательством срок подтверждения, что нарушения не произошло или не произойдет, Подрядчик или Заказчик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DF6213" w:rsidRDefault="00DF6213" w:rsidP="00DF621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Pr="00E626C0">
        <w:rPr>
          <w:rFonts w:ascii="Times New Roman" w:hAnsi="Times New Roman" w:cs="Times New Roman"/>
          <w:sz w:val="24"/>
          <w:szCs w:val="24"/>
        </w:rPr>
        <w:t xml:space="preserve">.8. Во время проведения Работ на Объекте, а также в течение Гарантийного срока Подрядчик за свой счет возмещает штрафы, наложенные соответствующими инспектирующими организациями, а также возмещает убытки, возникшие вследствие ненадлежащего исполнения Подрядчиком обязательств по настоящему Договору, а также ненадлежащего исполнения Подрядчиком требований технических регламентов, строительных норм и правил, документов, предусмотренных в п. </w:t>
      </w:r>
      <w:r>
        <w:rPr>
          <w:rFonts w:ascii="Times New Roman" w:hAnsi="Times New Roman" w:cs="Times New Roman"/>
          <w:sz w:val="24"/>
          <w:szCs w:val="24"/>
        </w:rPr>
        <w:t>6.9</w:t>
      </w:r>
      <w:r w:rsidRPr="00E626C0">
        <w:rPr>
          <w:rFonts w:ascii="Times New Roman" w:hAnsi="Times New Roman" w:cs="Times New Roman"/>
          <w:sz w:val="24"/>
          <w:szCs w:val="24"/>
        </w:rPr>
        <w:t xml:space="preserve"> настоящего Договора. Подрядчик обязан компенсировать убытки Заказчика, связанные с нарушениями передачи электроэнергии в полном объеме и возникшие по вине Подрядчика.</w:t>
      </w:r>
    </w:p>
    <w:p w:rsidR="006B60A8" w:rsidRDefault="006B60A8" w:rsidP="00DF6213">
      <w:pPr>
        <w:widowControl w:val="0"/>
        <w:shd w:val="clear" w:color="auto" w:fill="FFFFFF"/>
        <w:spacing w:after="0" w:line="240" w:lineRule="auto"/>
        <w:ind w:firstLine="709"/>
        <w:jc w:val="both"/>
        <w:rPr>
          <w:rFonts w:ascii="Times New Roman" w:hAnsi="Times New Roman" w:cs="Times New Roman"/>
          <w:sz w:val="24"/>
          <w:szCs w:val="24"/>
        </w:rPr>
      </w:pPr>
    </w:p>
    <w:p w:rsidR="00DF6213" w:rsidRPr="00E626C0" w:rsidRDefault="00DF6213" w:rsidP="00DF621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 xml:space="preserve">Статья </w:t>
      </w:r>
      <w:r>
        <w:rPr>
          <w:rFonts w:ascii="Times New Roman" w:hAnsi="Times New Roman" w:cs="Times New Roman"/>
          <w:b/>
          <w:bCs/>
          <w:sz w:val="24"/>
          <w:szCs w:val="24"/>
        </w:rPr>
        <w:t>18</w:t>
      </w:r>
      <w:r w:rsidRPr="00E626C0">
        <w:rPr>
          <w:rFonts w:ascii="Times New Roman" w:hAnsi="Times New Roman" w:cs="Times New Roman"/>
          <w:b/>
          <w:bCs/>
          <w:sz w:val="24"/>
          <w:szCs w:val="24"/>
        </w:rPr>
        <w:t>. Разрешение споров</w:t>
      </w:r>
    </w:p>
    <w:p w:rsidR="00DF6213" w:rsidRPr="00450B29" w:rsidRDefault="00DF6213" w:rsidP="00DF6213">
      <w:pPr>
        <w:widowControl w:val="0"/>
        <w:shd w:val="clear" w:color="auto" w:fill="FFFFFF"/>
        <w:tabs>
          <w:tab w:val="left" w:pos="900"/>
          <w:tab w:val="left" w:pos="1080"/>
        </w:tabs>
        <w:spacing w:after="0" w:line="240" w:lineRule="auto"/>
        <w:ind w:firstLine="709"/>
        <w:jc w:val="both"/>
        <w:rPr>
          <w:rFonts w:ascii="Times New Roman" w:hAnsi="Times New Roman" w:cs="Times New Roman"/>
          <w:sz w:val="24"/>
          <w:szCs w:val="24"/>
        </w:rPr>
      </w:pPr>
      <w:r w:rsidRPr="00A47E34">
        <w:rPr>
          <w:rFonts w:ascii="Times New Roman" w:eastAsia="Calibri" w:hAnsi="Times New Roman" w:cs="Times New Roman"/>
          <w:sz w:val="24"/>
          <w:szCs w:val="24"/>
          <w:lang w:eastAsia="ru-RU"/>
        </w:rPr>
        <w:t>1</w:t>
      </w:r>
      <w:r>
        <w:rPr>
          <w:rFonts w:ascii="Times New Roman" w:eastAsia="Calibri" w:hAnsi="Times New Roman" w:cs="Times New Roman"/>
          <w:sz w:val="24"/>
          <w:szCs w:val="24"/>
          <w:lang w:eastAsia="ru-RU"/>
        </w:rPr>
        <w:t>8</w:t>
      </w:r>
      <w:r w:rsidRPr="00A47E34">
        <w:rPr>
          <w:rFonts w:ascii="Times New Roman" w:eastAsia="Calibri" w:hAnsi="Times New Roman" w:cs="Times New Roman"/>
          <w:sz w:val="24"/>
          <w:szCs w:val="24"/>
          <w:lang w:eastAsia="ru-RU"/>
        </w:rPr>
        <w:t>.1.</w:t>
      </w:r>
      <w:r w:rsidRPr="00A47E34">
        <w:rPr>
          <w:rFonts w:ascii="Times New Roman" w:eastAsia="Calibri" w:hAnsi="Times New Roman" w:cs="Times New Roman"/>
          <w:sz w:val="24"/>
          <w:szCs w:val="24"/>
          <w:lang w:eastAsia="ru-RU"/>
        </w:rPr>
        <w:tab/>
      </w:r>
      <w:r w:rsidRPr="00450B29">
        <w:rPr>
          <w:rFonts w:ascii="Times New Roman" w:hAnsi="Times New Roman" w:cs="Times New Roman"/>
          <w:sz w:val="24"/>
          <w:szCs w:val="24"/>
        </w:rPr>
        <w:t>Спорные вопросы, возникающие в ходе исполнения настоящего Договора, разрешаются Сторонами в приоритетном порядке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настоящего Договора.</w:t>
      </w:r>
    </w:p>
    <w:p w:rsidR="00DF6213" w:rsidRPr="00450B29" w:rsidRDefault="00DF6213" w:rsidP="00DF6213">
      <w:pPr>
        <w:widowControl w:val="0"/>
        <w:shd w:val="clear" w:color="auto" w:fill="FFFFFF"/>
        <w:spacing w:after="0" w:line="240" w:lineRule="auto"/>
        <w:ind w:firstLine="709"/>
        <w:jc w:val="both"/>
        <w:rPr>
          <w:rFonts w:ascii="Times New Roman" w:hAnsi="Times New Roman" w:cs="Times New Roman"/>
          <w:sz w:val="24"/>
          <w:szCs w:val="24"/>
        </w:rPr>
      </w:pPr>
      <w:r w:rsidRPr="00A47E34">
        <w:rPr>
          <w:rFonts w:ascii="Times New Roman" w:eastAsia="Calibri" w:hAnsi="Times New Roman" w:cs="Times New Roman"/>
          <w:sz w:val="24"/>
          <w:szCs w:val="24"/>
          <w:lang w:eastAsia="ru-RU"/>
        </w:rPr>
        <w:t>1</w:t>
      </w:r>
      <w:r>
        <w:rPr>
          <w:rFonts w:ascii="Times New Roman" w:eastAsia="Calibri" w:hAnsi="Times New Roman" w:cs="Times New Roman"/>
          <w:sz w:val="24"/>
          <w:szCs w:val="24"/>
          <w:lang w:eastAsia="ru-RU"/>
        </w:rPr>
        <w:t>8</w:t>
      </w:r>
      <w:r w:rsidRPr="00A47E34">
        <w:rPr>
          <w:rFonts w:ascii="Times New Roman" w:eastAsia="Calibri" w:hAnsi="Times New Roman" w:cs="Times New Roman"/>
          <w:sz w:val="24"/>
          <w:szCs w:val="24"/>
          <w:lang w:eastAsia="ru-RU"/>
        </w:rPr>
        <w:t>.2.</w:t>
      </w:r>
      <w:r w:rsidRPr="00A47E34">
        <w:rPr>
          <w:rFonts w:ascii="Times New Roman" w:eastAsia="Calibri" w:hAnsi="Times New Roman" w:cs="Times New Roman"/>
          <w:sz w:val="24"/>
          <w:szCs w:val="24"/>
          <w:lang w:eastAsia="ru-RU"/>
        </w:rPr>
        <w:tab/>
      </w:r>
      <w:r w:rsidRPr="00450B29">
        <w:rPr>
          <w:rFonts w:ascii="Times New Roman" w:hAnsi="Times New Roman" w:cs="Times New Roman"/>
          <w:sz w:val="24"/>
          <w:szCs w:val="24"/>
        </w:rPr>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w:t>
      </w:r>
      <w:r w:rsidR="00AA2FC8">
        <w:rPr>
          <w:rFonts w:ascii="Times New Roman" w:hAnsi="Times New Roman" w:cs="Times New Roman"/>
          <w:sz w:val="24"/>
          <w:szCs w:val="24"/>
        </w:rPr>
        <w:t>экс</w:t>
      </w:r>
      <w:r w:rsidRPr="00450B29">
        <w:rPr>
          <w:rFonts w:ascii="Times New Roman" w:hAnsi="Times New Roman" w:cs="Times New Roman"/>
          <w:sz w:val="24"/>
          <w:szCs w:val="24"/>
        </w:rPr>
        <w:t xml:space="preserve">пертиза. Расходы на </w:t>
      </w:r>
      <w:r w:rsidR="00AA2FC8">
        <w:rPr>
          <w:rFonts w:ascii="Times New Roman" w:hAnsi="Times New Roman" w:cs="Times New Roman"/>
          <w:sz w:val="24"/>
          <w:szCs w:val="24"/>
        </w:rPr>
        <w:t>экс</w:t>
      </w:r>
      <w:r w:rsidRPr="00450B29">
        <w:rPr>
          <w:rFonts w:ascii="Times New Roman" w:hAnsi="Times New Roman" w:cs="Times New Roman"/>
          <w:sz w:val="24"/>
          <w:szCs w:val="24"/>
        </w:rPr>
        <w:t xml:space="preserve">пертизу несет Сторона, требовавшая назначения </w:t>
      </w:r>
      <w:r w:rsidR="00AA2FC8">
        <w:rPr>
          <w:rFonts w:ascii="Times New Roman" w:hAnsi="Times New Roman" w:cs="Times New Roman"/>
          <w:sz w:val="24"/>
          <w:szCs w:val="24"/>
        </w:rPr>
        <w:t>экс</w:t>
      </w:r>
      <w:r w:rsidRPr="00450B29">
        <w:rPr>
          <w:rFonts w:ascii="Times New Roman" w:hAnsi="Times New Roman" w:cs="Times New Roman"/>
          <w:sz w:val="24"/>
          <w:szCs w:val="24"/>
        </w:rPr>
        <w:t xml:space="preserve">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w:t>
      </w:r>
      <w:r w:rsidR="00AA2FC8">
        <w:rPr>
          <w:rFonts w:ascii="Times New Roman" w:hAnsi="Times New Roman" w:cs="Times New Roman"/>
          <w:sz w:val="24"/>
          <w:szCs w:val="24"/>
        </w:rPr>
        <w:t>экс</w:t>
      </w:r>
      <w:r w:rsidRPr="00450B29">
        <w:rPr>
          <w:rFonts w:ascii="Times New Roman" w:hAnsi="Times New Roman" w:cs="Times New Roman"/>
          <w:sz w:val="24"/>
          <w:szCs w:val="24"/>
        </w:rPr>
        <w:t xml:space="preserve">пертизу, </w:t>
      </w:r>
      <w:r w:rsidRPr="00450B29">
        <w:rPr>
          <w:rFonts w:ascii="Times New Roman" w:hAnsi="Times New Roman" w:cs="Times New Roman"/>
          <w:sz w:val="24"/>
          <w:szCs w:val="24"/>
        </w:rPr>
        <w:lastRenderedPageBreak/>
        <w:t>назначенную Заказчиком, несет Подрядчик.</w:t>
      </w:r>
    </w:p>
    <w:p w:rsidR="00DF6213" w:rsidRDefault="00DF6213" w:rsidP="00DF6213">
      <w:pPr>
        <w:widowControl w:val="0"/>
        <w:shd w:val="clear" w:color="auto" w:fill="FFFFFF"/>
        <w:spacing w:after="0" w:line="240" w:lineRule="auto"/>
        <w:ind w:firstLine="709"/>
        <w:jc w:val="both"/>
        <w:rPr>
          <w:rFonts w:ascii="Times New Roman" w:hAnsi="Times New Roman" w:cs="Times New Roman"/>
          <w:sz w:val="24"/>
          <w:szCs w:val="24"/>
        </w:rPr>
      </w:pPr>
      <w:r w:rsidRPr="00384859">
        <w:rPr>
          <w:rFonts w:ascii="Times New Roman" w:hAnsi="Times New Roman" w:cs="Times New Roman"/>
          <w:sz w:val="24"/>
          <w:szCs w:val="24"/>
        </w:rPr>
        <w:t xml:space="preserve">18.3. </w:t>
      </w:r>
      <w:r w:rsidRPr="00450B29">
        <w:rPr>
          <w:rFonts w:ascii="Times New Roman" w:hAnsi="Times New Roman" w:cs="Times New Roman"/>
          <w:sz w:val="24"/>
          <w:szCs w:val="24"/>
        </w:rPr>
        <w:t>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которые не удалось решить путем переговоров, Стороны будут разрешать в претензионном порядке. Срок ответа на претензию - 20 (двадцать) дней со дня ее получения. Ответ на претензию оформляется в письменном виде.</w:t>
      </w:r>
    </w:p>
    <w:p w:rsidR="00DF6213" w:rsidRPr="00450B29" w:rsidRDefault="00DF6213" w:rsidP="00DF6213">
      <w:pPr>
        <w:widowControl w:val="0"/>
        <w:shd w:val="clear" w:color="auto" w:fill="FFFFFF"/>
        <w:spacing w:after="0" w:line="240" w:lineRule="auto"/>
        <w:ind w:firstLine="709"/>
        <w:jc w:val="both"/>
        <w:rPr>
          <w:rFonts w:ascii="Times New Roman" w:hAnsi="Times New Roman" w:cs="Times New Roman"/>
          <w:sz w:val="24"/>
          <w:szCs w:val="24"/>
        </w:rPr>
      </w:pPr>
      <w:r w:rsidRPr="00384859">
        <w:rPr>
          <w:rFonts w:ascii="Times New Roman" w:hAnsi="Times New Roman" w:cs="Times New Roman"/>
          <w:sz w:val="24"/>
          <w:szCs w:val="24"/>
        </w:rPr>
        <w:t xml:space="preserve">18.4. </w:t>
      </w:r>
      <w:r w:rsidRPr="00450B29">
        <w:rPr>
          <w:rFonts w:ascii="Times New Roman" w:hAnsi="Times New Roman" w:cs="Times New Roman"/>
          <w:sz w:val="24"/>
          <w:szCs w:val="24"/>
        </w:rPr>
        <w:t xml:space="preserve">В случае неудовлетворения претензии Заказчика в части штрафных санкций в течение 20 (двадцати) дней со дня получения Подрядчиком претензии Заказчика, Заказчик вправе в одностороннем порядке провести зачет суммы предъявленных Заказчиком штрафных санкций в счет уменьшения платежей, причитающихся Подрядчику (как авансовых платежей, так и подлежащих перечислению на основании Актов выполненных работ и Справок о стоимости выполненных работ и затрат, а также Акта приемки законченного строительством объекта рабочей комиссией и Акта приемки законченного строительством объекта приемочной комиссией). </w:t>
      </w:r>
    </w:p>
    <w:p w:rsidR="00DF6213" w:rsidRDefault="00DF6213" w:rsidP="00DF6213">
      <w:pPr>
        <w:widowControl w:val="0"/>
        <w:shd w:val="clear" w:color="auto" w:fill="FFFFFF"/>
        <w:spacing w:after="0" w:line="240" w:lineRule="auto"/>
        <w:ind w:firstLine="709"/>
        <w:jc w:val="both"/>
        <w:rPr>
          <w:rFonts w:ascii="Times New Roman" w:hAnsi="Times New Roman" w:cs="Times New Roman"/>
          <w:sz w:val="24"/>
          <w:szCs w:val="24"/>
        </w:rPr>
      </w:pPr>
      <w:r w:rsidRPr="00384859">
        <w:rPr>
          <w:rFonts w:ascii="Times New Roman" w:hAnsi="Times New Roman" w:cs="Times New Roman"/>
          <w:sz w:val="24"/>
          <w:szCs w:val="24"/>
        </w:rPr>
        <w:t>18.5. В случае невозможности урегулирования споров и разногласий путем переговоров, 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 Вынесенное третейским судом решение будет окончательным, обязательным для сторон и не подлежит оспариванию.</w:t>
      </w:r>
    </w:p>
    <w:p w:rsidR="0059036B" w:rsidRPr="001B1B6F" w:rsidRDefault="0059036B" w:rsidP="0059036B">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w:t>
      </w:r>
      <w:r w:rsidRPr="001B1B6F">
        <w:rPr>
          <w:rFonts w:ascii="Times New Roman" w:hAnsi="Times New Roman" w:cs="Times New Roman"/>
          <w:sz w:val="24"/>
          <w:szCs w:val="24"/>
        </w:rPr>
        <w:t xml:space="preserve"> случае несогласия контрагента с ук</w:t>
      </w:r>
      <w:r>
        <w:rPr>
          <w:rFonts w:ascii="Times New Roman" w:hAnsi="Times New Roman" w:cs="Times New Roman"/>
          <w:sz w:val="24"/>
          <w:szCs w:val="24"/>
        </w:rPr>
        <w:t>азанной третейской оговоркой, спор между Сторонами может быть передан на рассмотрение в Арбитражный суд Белгородской области</w:t>
      </w:r>
      <w:r w:rsidRPr="001B1B6F">
        <w:rPr>
          <w:rFonts w:ascii="Times New Roman" w:hAnsi="Times New Roman" w:cs="Times New Roman"/>
          <w:sz w:val="24"/>
          <w:szCs w:val="24"/>
        </w:rPr>
        <w:t>.</w:t>
      </w:r>
    </w:p>
    <w:p w:rsidR="0059036B" w:rsidRDefault="0059036B" w:rsidP="0059036B">
      <w:pPr>
        <w:widowControl w:val="0"/>
        <w:shd w:val="clear" w:color="auto" w:fill="FFFFFF"/>
        <w:spacing w:after="0" w:line="240" w:lineRule="auto"/>
        <w:ind w:firstLine="709"/>
        <w:jc w:val="both"/>
        <w:rPr>
          <w:rFonts w:ascii="Times New Roman" w:hAnsi="Times New Roman" w:cs="Times New Roman"/>
          <w:sz w:val="24"/>
          <w:szCs w:val="24"/>
        </w:rPr>
      </w:pPr>
      <w:r w:rsidRPr="001B1B6F">
        <w:rPr>
          <w:rFonts w:ascii="Times New Roman" w:hAnsi="Times New Roman" w:cs="Times New Roman"/>
          <w:sz w:val="24"/>
          <w:szCs w:val="24"/>
        </w:rPr>
        <w:t>Досудебный порядок урегулирования спора обязателен. Срок ответа на претензию - 15 календарных дней со дня ее получения</w:t>
      </w:r>
      <w:r>
        <w:rPr>
          <w:rFonts w:ascii="Times New Roman" w:hAnsi="Times New Roman" w:cs="Times New Roman"/>
          <w:sz w:val="24"/>
          <w:szCs w:val="24"/>
        </w:rPr>
        <w:t>.</w:t>
      </w:r>
    </w:p>
    <w:p w:rsidR="006B60A8" w:rsidRDefault="006B60A8" w:rsidP="0059036B">
      <w:pPr>
        <w:widowControl w:val="0"/>
        <w:shd w:val="clear" w:color="auto" w:fill="FFFFFF"/>
        <w:spacing w:after="0" w:line="240" w:lineRule="auto"/>
        <w:ind w:firstLine="709"/>
        <w:jc w:val="both"/>
        <w:rPr>
          <w:rFonts w:ascii="Times New Roman" w:hAnsi="Times New Roman" w:cs="Times New Roman"/>
          <w:sz w:val="24"/>
          <w:szCs w:val="24"/>
        </w:rPr>
      </w:pPr>
    </w:p>
    <w:p w:rsidR="00E07611" w:rsidRDefault="00E07611" w:rsidP="0059036B">
      <w:pPr>
        <w:widowControl w:val="0"/>
        <w:shd w:val="clear" w:color="auto" w:fill="FFFFFF"/>
        <w:spacing w:after="0" w:line="240" w:lineRule="auto"/>
        <w:ind w:firstLine="709"/>
        <w:jc w:val="both"/>
        <w:rPr>
          <w:rFonts w:ascii="Times New Roman" w:hAnsi="Times New Roman" w:cs="Times New Roman"/>
          <w:sz w:val="24"/>
          <w:szCs w:val="24"/>
        </w:rPr>
      </w:pPr>
    </w:p>
    <w:p w:rsidR="00E07611" w:rsidRDefault="00E07611" w:rsidP="0059036B">
      <w:pPr>
        <w:widowControl w:val="0"/>
        <w:shd w:val="clear" w:color="auto" w:fill="FFFFFF"/>
        <w:spacing w:after="0" w:line="240" w:lineRule="auto"/>
        <w:ind w:firstLine="709"/>
        <w:jc w:val="both"/>
        <w:rPr>
          <w:rFonts w:ascii="Times New Roman" w:hAnsi="Times New Roman" w:cs="Times New Roman"/>
          <w:sz w:val="24"/>
          <w:szCs w:val="24"/>
        </w:rPr>
      </w:pPr>
    </w:p>
    <w:p w:rsidR="00DF6213" w:rsidRPr="00E626C0" w:rsidRDefault="00DF6213" w:rsidP="00DF6213">
      <w:pPr>
        <w:widowControl w:val="0"/>
        <w:shd w:val="clear" w:color="auto" w:fill="FFFFFF"/>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 xml:space="preserve">РАЗДЕЛ </w:t>
      </w:r>
      <w:r w:rsidRPr="00E626C0">
        <w:rPr>
          <w:rFonts w:ascii="Times New Roman" w:hAnsi="Times New Roman" w:cs="Times New Roman"/>
          <w:b/>
          <w:bCs/>
          <w:sz w:val="24"/>
          <w:szCs w:val="24"/>
          <w:lang w:val="en-US"/>
        </w:rPr>
        <w:t>VI</w:t>
      </w:r>
      <w:r w:rsidRPr="00E626C0">
        <w:rPr>
          <w:rFonts w:ascii="Times New Roman" w:hAnsi="Times New Roman" w:cs="Times New Roman"/>
          <w:b/>
          <w:bCs/>
          <w:sz w:val="24"/>
          <w:szCs w:val="24"/>
        </w:rPr>
        <w:t>. ОСОБЫЕ УСЛОВИЯ</w:t>
      </w:r>
    </w:p>
    <w:p w:rsidR="00DF6213" w:rsidRPr="00E626C0" w:rsidRDefault="00DF6213" w:rsidP="00DF6213">
      <w:pPr>
        <w:widowControl w:val="0"/>
        <w:shd w:val="clear" w:color="auto" w:fill="FFFFFF"/>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19</w:t>
      </w:r>
      <w:r w:rsidRPr="00E626C0">
        <w:rPr>
          <w:rFonts w:ascii="Times New Roman" w:hAnsi="Times New Roman" w:cs="Times New Roman"/>
          <w:b/>
          <w:bCs/>
          <w:sz w:val="24"/>
          <w:szCs w:val="24"/>
        </w:rPr>
        <w:t>. Изменение, прекращение и расторжение Договора</w:t>
      </w:r>
    </w:p>
    <w:p w:rsidR="00DF6213" w:rsidRPr="00E626C0" w:rsidRDefault="00DF6213" w:rsidP="00DF621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w:t>
      </w:r>
      <w:r w:rsidRPr="00E626C0">
        <w:rPr>
          <w:rFonts w:ascii="Times New Roman" w:hAnsi="Times New Roman" w:cs="Times New Roman"/>
          <w:sz w:val="24"/>
          <w:szCs w:val="24"/>
        </w:rPr>
        <w:t xml:space="preserve">.1. Любые изменения и дополнения в настоящий Договор (за исключением случаев, прямо предусмотренных в настоящем Договоре) вносятся по взаимному согласию Сторон и оформляются дополнительным соглашением, становящимся со дня его подписания неотъемлемой частью настоящего Договора. </w:t>
      </w:r>
    </w:p>
    <w:p w:rsidR="00DF6213" w:rsidRPr="00E626C0" w:rsidRDefault="00DF6213" w:rsidP="00DF621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В случае изменения реквизитов, указанных в статье 2</w:t>
      </w:r>
      <w:r>
        <w:rPr>
          <w:rFonts w:ascii="Times New Roman" w:hAnsi="Times New Roman" w:cs="Times New Roman"/>
          <w:sz w:val="24"/>
          <w:szCs w:val="24"/>
        </w:rPr>
        <w:t>5</w:t>
      </w:r>
      <w:r w:rsidRPr="00E626C0">
        <w:rPr>
          <w:rFonts w:ascii="Times New Roman" w:hAnsi="Times New Roman" w:cs="Times New Roman"/>
          <w:sz w:val="24"/>
          <w:szCs w:val="24"/>
        </w:rPr>
        <w:t xml:space="preserve"> Договора, соответствующие изменения считаются внесенными с даты получения Стороной (Сторонами) соответствующего уведомления, подписанного уполномоченным лицом и заверенного печатью (при ее наличии) соответствующей Стороны. </w:t>
      </w:r>
    </w:p>
    <w:p w:rsidR="00DF6213" w:rsidRPr="00E626C0" w:rsidRDefault="00DF6213" w:rsidP="00DF621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Подрядчик обязуется сообщать Заказчику об изменении своих реквизитов не позднее 10 (десяти) дней с даты соответствующего изменения. </w:t>
      </w:r>
    </w:p>
    <w:p w:rsidR="00DF6213" w:rsidRPr="00E626C0" w:rsidRDefault="00DF6213" w:rsidP="00DF621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w:t>
      </w:r>
      <w:r w:rsidRPr="00E626C0">
        <w:rPr>
          <w:rFonts w:ascii="Times New Roman" w:hAnsi="Times New Roman" w:cs="Times New Roman"/>
          <w:sz w:val="24"/>
          <w:szCs w:val="24"/>
        </w:rPr>
        <w:t>.2.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Договор.</w:t>
      </w:r>
    </w:p>
    <w:p w:rsidR="00DF6213" w:rsidRPr="00E626C0" w:rsidRDefault="00DF6213" w:rsidP="00DF621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w:t>
      </w:r>
      <w:r w:rsidRPr="00E626C0">
        <w:rPr>
          <w:rFonts w:ascii="Times New Roman" w:hAnsi="Times New Roman" w:cs="Times New Roman"/>
          <w:sz w:val="24"/>
          <w:szCs w:val="24"/>
        </w:rPr>
        <w:t>.3. Подрядчик, прежде чем продолжить выполнение работ, на</w:t>
      </w:r>
      <w:r>
        <w:rPr>
          <w:rFonts w:ascii="Times New Roman" w:hAnsi="Times New Roman" w:cs="Times New Roman"/>
          <w:sz w:val="24"/>
          <w:szCs w:val="24"/>
        </w:rPr>
        <w:t xml:space="preserve"> которые влияют указанные в п. 19</w:t>
      </w:r>
      <w:r w:rsidRPr="00E626C0">
        <w:rPr>
          <w:rFonts w:ascii="Times New Roman" w:hAnsi="Times New Roman" w:cs="Times New Roman"/>
          <w:sz w:val="24"/>
          <w:szCs w:val="24"/>
        </w:rPr>
        <w:t>.2 настоящего Договора обстоятельства, обязан незамедлительно в письменном виде обратиться к Заказчику с просьбой о внесении изменений в условия настоящего Договора.</w:t>
      </w:r>
    </w:p>
    <w:p w:rsidR="00DF6213" w:rsidRPr="00E626C0" w:rsidRDefault="00DF6213" w:rsidP="00DF621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В течение 10 (десяти) дней со дня запроса Подрядчика о внесении изменений или иного срока, согласованного с Заказчиком, по каждому конкретному изменению Подрядчик </w:t>
      </w:r>
      <w:r w:rsidRPr="00E626C0">
        <w:rPr>
          <w:rFonts w:ascii="Times New Roman" w:hAnsi="Times New Roman" w:cs="Times New Roman"/>
          <w:sz w:val="24"/>
          <w:szCs w:val="24"/>
        </w:rPr>
        <w:lastRenderedPageBreak/>
        <w:t>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настоящего Договора (если таковое имеется).</w:t>
      </w:r>
    </w:p>
    <w:p w:rsidR="00DF6213" w:rsidRPr="00E626C0" w:rsidRDefault="00DF6213" w:rsidP="00DF621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Не позднее 20 (двадцати)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w:t>
      </w:r>
      <w:r>
        <w:rPr>
          <w:rFonts w:ascii="Times New Roman" w:hAnsi="Times New Roman" w:cs="Times New Roman"/>
          <w:sz w:val="24"/>
          <w:szCs w:val="24"/>
        </w:rPr>
        <w:t xml:space="preserve"> </w:t>
      </w:r>
    </w:p>
    <w:p w:rsidR="00DF6213" w:rsidRPr="00E626C0" w:rsidRDefault="00DF6213" w:rsidP="00DF621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Подрядчик не производит никаких изменений в работах до подписания соответствующего дополнительного соглашения к настоящему Договору.</w:t>
      </w:r>
    </w:p>
    <w:p w:rsidR="00DF6213" w:rsidRPr="00E626C0" w:rsidRDefault="00DF6213" w:rsidP="00DF621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w:t>
      </w:r>
      <w:r w:rsidRPr="00E626C0">
        <w:rPr>
          <w:rFonts w:ascii="Times New Roman" w:hAnsi="Times New Roman" w:cs="Times New Roman"/>
          <w:sz w:val="24"/>
          <w:szCs w:val="24"/>
        </w:rPr>
        <w:t>.4. При изменениях нормативных правовых актов, ухудшающих положение Сторон по сравнению с их состоянием на дату заключения настоящего Договора, и приводящих к дополнительным затратам времени или денежных средств, действующие на дату начала действия изменений нормативных правовых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настоящего Договора.</w:t>
      </w:r>
      <w:r w:rsidRPr="00F42DB1">
        <w:rPr>
          <w:rFonts w:ascii="Times New Roman" w:hAnsi="Times New Roman" w:cs="Times New Roman"/>
          <w:sz w:val="24"/>
          <w:szCs w:val="24"/>
        </w:rPr>
        <w:t xml:space="preserve"> </w:t>
      </w:r>
    </w:p>
    <w:p w:rsidR="00DF6213" w:rsidRDefault="00DF6213" w:rsidP="00DF621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w:t>
      </w:r>
      <w:r w:rsidRPr="00E626C0">
        <w:rPr>
          <w:rFonts w:ascii="Times New Roman" w:hAnsi="Times New Roman" w:cs="Times New Roman"/>
          <w:sz w:val="24"/>
          <w:szCs w:val="24"/>
        </w:rPr>
        <w:t xml:space="preserve">.5. В случае если Заказчик не выполняет или задерживает выполнение своих обязательств по настоящему Договору, и, по мнению Подрядчика, это может привести к задержке выполнения Подрядчиком каких-либо работ, указанных в Графике </w:t>
      </w:r>
      <w:r>
        <w:rPr>
          <w:rFonts w:ascii="Times New Roman" w:hAnsi="Times New Roman" w:cs="Times New Roman"/>
          <w:sz w:val="24"/>
          <w:szCs w:val="24"/>
        </w:rPr>
        <w:t>выполнения  работ</w:t>
      </w:r>
      <w:r w:rsidRPr="00E626C0">
        <w:rPr>
          <w:rFonts w:ascii="Times New Roman" w:hAnsi="Times New Roman" w:cs="Times New Roman"/>
          <w:sz w:val="24"/>
          <w:szCs w:val="24"/>
        </w:rPr>
        <w:t xml:space="preserve"> (Приложение 2 к настоящему Договору)</w:t>
      </w:r>
      <w:r>
        <w:rPr>
          <w:rFonts w:ascii="Times New Roman" w:hAnsi="Times New Roman" w:cs="Times New Roman"/>
          <w:sz w:val="24"/>
          <w:szCs w:val="24"/>
        </w:rPr>
        <w:t>,</w:t>
      </w:r>
      <w:r w:rsidRPr="00E626C0">
        <w:rPr>
          <w:rFonts w:ascii="Times New Roman" w:hAnsi="Times New Roman" w:cs="Times New Roman"/>
          <w:sz w:val="24"/>
          <w:szCs w:val="24"/>
        </w:rPr>
        <w:t xml:space="preserve"> или работ по </w:t>
      </w:r>
      <w:r w:rsidR="003A6CE0">
        <w:rPr>
          <w:rFonts w:ascii="Times New Roman" w:hAnsi="Times New Roman" w:cs="Times New Roman"/>
          <w:sz w:val="24"/>
          <w:szCs w:val="24"/>
        </w:rPr>
        <w:t>Объекту</w:t>
      </w:r>
      <w:r w:rsidRPr="00E626C0">
        <w:rPr>
          <w:rFonts w:ascii="Times New Roman" w:hAnsi="Times New Roman" w:cs="Times New Roman"/>
          <w:sz w:val="24"/>
          <w:szCs w:val="24"/>
        </w:rPr>
        <w:t xml:space="preserve"> в полном объеме, то Подрядчик обязан в течение 10 (десяти) дней с момента просрочки Заказчиком исполнения своего обязательства письменно обратиться к Заказчику с предложением о корректировке сроков выполнения каких-либо работ, указанных в Графике </w:t>
      </w:r>
      <w:r>
        <w:rPr>
          <w:rFonts w:ascii="Times New Roman" w:hAnsi="Times New Roman" w:cs="Times New Roman"/>
          <w:sz w:val="24"/>
          <w:szCs w:val="24"/>
        </w:rPr>
        <w:t>выполнения работ</w:t>
      </w:r>
      <w:r w:rsidRPr="00E626C0">
        <w:rPr>
          <w:rFonts w:ascii="Times New Roman" w:hAnsi="Times New Roman" w:cs="Times New Roman"/>
          <w:sz w:val="24"/>
          <w:szCs w:val="24"/>
        </w:rPr>
        <w:t xml:space="preserve"> (Приложение 2 к настоящему Договору) или работ по </w:t>
      </w:r>
      <w:r w:rsidR="003A6CE0">
        <w:rPr>
          <w:rFonts w:ascii="Times New Roman" w:hAnsi="Times New Roman" w:cs="Times New Roman"/>
          <w:sz w:val="24"/>
          <w:szCs w:val="24"/>
        </w:rPr>
        <w:t>Объекту</w:t>
      </w:r>
      <w:r w:rsidRPr="00E626C0">
        <w:rPr>
          <w:rFonts w:ascii="Times New Roman" w:hAnsi="Times New Roman" w:cs="Times New Roman"/>
          <w:sz w:val="24"/>
          <w:szCs w:val="24"/>
        </w:rPr>
        <w:t xml:space="preserve"> в полном объеме по настоящему Договору с обоснованием целесообразности и необходимости такой корректировки. Заказчик в течение 1</w:t>
      </w:r>
      <w:r>
        <w:rPr>
          <w:rFonts w:ascii="Times New Roman" w:hAnsi="Times New Roman" w:cs="Times New Roman"/>
          <w:sz w:val="24"/>
          <w:szCs w:val="24"/>
        </w:rPr>
        <w:t>5</w:t>
      </w:r>
      <w:r w:rsidRPr="00E626C0">
        <w:rPr>
          <w:rFonts w:ascii="Times New Roman" w:hAnsi="Times New Roman" w:cs="Times New Roman"/>
          <w:sz w:val="24"/>
          <w:szCs w:val="24"/>
        </w:rPr>
        <w:t xml:space="preserve"> (</w:t>
      </w:r>
      <w:r>
        <w:rPr>
          <w:rFonts w:ascii="Times New Roman" w:hAnsi="Times New Roman" w:cs="Times New Roman"/>
          <w:sz w:val="24"/>
          <w:szCs w:val="24"/>
        </w:rPr>
        <w:t>пятнадцати</w:t>
      </w:r>
      <w:r w:rsidRPr="00E626C0">
        <w:rPr>
          <w:rFonts w:ascii="Times New Roman" w:hAnsi="Times New Roman" w:cs="Times New Roman"/>
          <w:sz w:val="24"/>
          <w:szCs w:val="24"/>
        </w:rPr>
        <w:t>) рабочих дней обязан рассмотреть поступившее предложение и дать ответ.</w:t>
      </w:r>
      <w:r>
        <w:rPr>
          <w:rFonts w:ascii="Times New Roman" w:hAnsi="Times New Roman" w:cs="Times New Roman"/>
          <w:sz w:val="24"/>
          <w:szCs w:val="24"/>
        </w:rPr>
        <w:t xml:space="preserve"> В случаях </w:t>
      </w:r>
      <w:r w:rsidRPr="00E626C0">
        <w:rPr>
          <w:rFonts w:ascii="Times New Roman" w:hAnsi="Times New Roman" w:cs="Times New Roman"/>
          <w:sz w:val="24"/>
          <w:szCs w:val="24"/>
        </w:rPr>
        <w:t>если</w:t>
      </w:r>
      <w:r>
        <w:rPr>
          <w:rFonts w:ascii="Times New Roman" w:hAnsi="Times New Roman" w:cs="Times New Roman"/>
          <w:sz w:val="24"/>
          <w:szCs w:val="24"/>
        </w:rPr>
        <w:t xml:space="preserve"> не выполнение или задержка со стороны </w:t>
      </w:r>
      <w:r w:rsidRPr="00E626C0">
        <w:rPr>
          <w:rFonts w:ascii="Times New Roman" w:hAnsi="Times New Roman" w:cs="Times New Roman"/>
          <w:sz w:val="24"/>
          <w:szCs w:val="24"/>
        </w:rPr>
        <w:t>Заказчик</w:t>
      </w:r>
      <w:r>
        <w:rPr>
          <w:rFonts w:ascii="Times New Roman" w:hAnsi="Times New Roman" w:cs="Times New Roman"/>
          <w:sz w:val="24"/>
          <w:szCs w:val="24"/>
        </w:rPr>
        <w:t xml:space="preserve">а </w:t>
      </w:r>
      <w:r w:rsidRPr="00E626C0">
        <w:rPr>
          <w:rFonts w:ascii="Times New Roman" w:hAnsi="Times New Roman" w:cs="Times New Roman"/>
          <w:sz w:val="24"/>
          <w:szCs w:val="24"/>
        </w:rPr>
        <w:t>своих обязательств по настоящему Договору</w:t>
      </w:r>
      <w:r>
        <w:rPr>
          <w:rFonts w:ascii="Times New Roman" w:hAnsi="Times New Roman" w:cs="Times New Roman"/>
          <w:sz w:val="24"/>
          <w:szCs w:val="24"/>
        </w:rPr>
        <w:t xml:space="preserve"> является обоснованной, сроки выполнения работ Подрядчиком</w:t>
      </w:r>
      <w:r w:rsidRPr="00922476">
        <w:rPr>
          <w:rFonts w:ascii="Times New Roman" w:hAnsi="Times New Roman" w:cs="Times New Roman"/>
          <w:sz w:val="24"/>
          <w:szCs w:val="24"/>
        </w:rPr>
        <w:t xml:space="preserve"> </w:t>
      </w:r>
      <w:r>
        <w:rPr>
          <w:rFonts w:ascii="Times New Roman" w:hAnsi="Times New Roman" w:cs="Times New Roman"/>
          <w:sz w:val="24"/>
          <w:szCs w:val="24"/>
        </w:rPr>
        <w:t>считаются продленными на период данной задержки.</w:t>
      </w:r>
    </w:p>
    <w:p w:rsidR="00DF6213" w:rsidRPr="00E626C0" w:rsidRDefault="00DF6213" w:rsidP="00DF621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Pr="00DF6213">
        <w:rPr>
          <w:rFonts w:ascii="Times New Roman" w:hAnsi="Times New Roman" w:cs="Times New Roman"/>
          <w:sz w:val="24"/>
          <w:szCs w:val="24"/>
        </w:rPr>
        <w:t>9</w:t>
      </w:r>
      <w:r w:rsidRPr="00E626C0">
        <w:rPr>
          <w:rFonts w:ascii="Times New Roman" w:hAnsi="Times New Roman" w:cs="Times New Roman"/>
          <w:sz w:val="24"/>
          <w:szCs w:val="24"/>
        </w:rPr>
        <w:t>.6. Исполнение настоящего Договора может быть приостановлено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момента приостановления работы в течение 10 (десяти) дней</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с </w:t>
      </w:r>
      <w:r>
        <w:rPr>
          <w:rFonts w:ascii="Times New Roman" w:hAnsi="Times New Roman" w:cs="Times New Roman"/>
          <w:sz w:val="24"/>
          <w:szCs w:val="24"/>
        </w:rPr>
        <w:t>даты</w:t>
      </w:r>
      <w:r w:rsidRPr="00E626C0">
        <w:rPr>
          <w:rFonts w:ascii="Times New Roman" w:hAnsi="Times New Roman" w:cs="Times New Roman"/>
          <w:sz w:val="24"/>
          <w:szCs w:val="24"/>
        </w:rPr>
        <w:t xml:space="preserve"> их приостановления. Работы по консервации Объекта могут быть выполнены Подрядчиком при его согласии на выполнение этих работ. </w:t>
      </w:r>
    </w:p>
    <w:p w:rsidR="00DF6213" w:rsidRPr="00E626C0" w:rsidRDefault="00DF6213" w:rsidP="00DF6213">
      <w:pPr>
        <w:widowControl w:val="0"/>
        <w:shd w:val="clear" w:color="auto" w:fill="FFFFFF"/>
        <w:tabs>
          <w:tab w:val="left" w:pos="709"/>
          <w:tab w:val="left" w:pos="162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
    <w:p w:rsidR="00DF6213" w:rsidRPr="00E626C0" w:rsidRDefault="00DF6213" w:rsidP="00DF621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w:t>
      </w:r>
      <w:r w:rsidRPr="00E626C0">
        <w:rPr>
          <w:rFonts w:ascii="Times New Roman" w:hAnsi="Times New Roman" w:cs="Times New Roman"/>
          <w:sz w:val="24"/>
          <w:szCs w:val="24"/>
        </w:rPr>
        <w:t>.7. Заказчик вправе в одностороннем порядке отказаться от исполнения Договора путем направления соответствующего уведомления Подрядчику, с указанием даты предполагаемого отказа в случаях (включая, но не ограничиваясь):</w:t>
      </w:r>
    </w:p>
    <w:p w:rsidR="00DF6213" w:rsidRPr="00C342E8" w:rsidRDefault="00DF6213" w:rsidP="00DF621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C342E8">
        <w:rPr>
          <w:rFonts w:ascii="Times New Roman" w:hAnsi="Times New Roman" w:cs="Times New Roman"/>
          <w:spacing w:val="-2"/>
          <w:sz w:val="24"/>
          <w:szCs w:val="24"/>
        </w:rPr>
        <w:t>- прос</w:t>
      </w:r>
      <w:r>
        <w:rPr>
          <w:rFonts w:ascii="Times New Roman" w:hAnsi="Times New Roman" w:cs="Times New Roman"/>
          <w:spacing w:val="-2"/>
          <w:sz w:val="24"/>
          <w:szCs w:val="24"/>
        </w:rPr>
        <w:t>рочки выполнения работ Подрядчи</w:t>
      </w:r>
      <w:r w:rsidRPr="00C342E8">
        <w:rPr>
          <w:rFonts w:ascii="Times New Roman" w:hAnsi="Times New Roman" w:cs="Times New Roman"/>
          <w:spacing w:val="-2"/>
          <w:sz w:val="24"/>
          <w:szCs w:val="24"/>
        </w:rPr>
        <w:t>ком по этапу в сумме более чем на 30 (тридцати) календарных дней;</w:t>
      </w:r>
    </w:p>
    <w:p w:rsidR="00DF6213" w:rsidRDefault="00DF6213" w:rsidP="00DF621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C342E8">
        <w:rPr>
          <w:rFonts w:ascii="Times New Roman" w:hAnsi="Times New Roman" w:cs="Times New Roman"/>
          <w:spacing w:val="-2"/>
          <w:sz w:val="24"/>
          <w:szCs w:val="24"/>
        </w:rPr>
        <w:t>-</w:t>
      </w:r>
      <w:r>
        <w:rPr>
          <w:rFonts w:ascii="Times New Roman" w:hAnsi="Times New Roman" w:cs="Times New Roman"/>
          <w:spacing w:val="-2"/>
          <w:sz w:val="24"/>
          <w:szCs w:val="24"/>
        </w:rPr>
        <w:t xml:space="preserve"> задержки Подрядчиком начала вы</w:t>
      </w:r>
      <w:r w:rsidRPr="00C342E8">
        <w:rPr>
          <w:rFonts w:ascii="Times New Roman" w:hAnsi="Times New Roman" w:cs="Times New Roman"/>
          <w:spacing w:val="-2"/>
          <w:sz w:val="24"/>
          <w:szCs w:val="24"/>
        </w:rPr>
        <w:t>полнения работ по этапу более чем на 15 (пятнадцать) календар</w:t>
      </w:r>
      <w:r>
        <w:rPr>
          <w:rFonts w:ascii="Times New Roman" w:hAnsi="Times New Roman" w:cs="Times New Roman"/>
          <w:spacing w:val="-2"/>
          <w:sz w:val="24"/>
          <w:szCs w:val="24"/>
        </w:rPr>
        <w:t>ных дней по причинам, не завися</w:t>
      </w:r>
      <w:r w:rsidRPr="00C342E8">
        <w:rPr>
          <w:rFonts w:ascii="Times New Roman" w:hAnsi="Times New Roman" w:cs="Times New Roman"/>
          <w:spacing w:val="-2"/>
          <w:sz w:val="24"/>
          <w:szCs w:val="24"/>
        </w:rPr>
        <w:t>щим от Заказчика;</w:t>
      </w:r>
    </w:p>
    <w:p w:rsidR="00DF6213" w:rsidRPr="00C342E8" w:rsidRDefault="00DF6213" w:rsidP="00DF621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C342E8">
        <w:rPr>
          <w:rFonts w:ascii="Times New Roman" w:hAnsi="Times New Roman" w:cs="Times New Roman"/>
          <w:spacing w:val="-2"/>
          <w:sz w:val="24"/>
          <w:szCs w:val="24"/>
        </w:rPr>
        <w:t>- задержки Подрядчиком начала или окончания работ более чем на 15 (пятнадцать) дней по причинам, не зависящим от Заказчика;</w:t>
      </w:r>
    </w:p>
    <w:p w:rsidR="00DF6213" w:rsidRPr="00C342E8" w:rsidRDefault="00DF6213" w:rsidP="00DF621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C342E8">
        <w:rPr>
          <w:rFonts w:ascii="Times New Roman" w:hAnsi="Times New Roman" w:cs="Times New Roman"/>
          <w:spacing w:val="-2"/>
          <w:sz w:val="24"/>
          <w:szCs w:val="24"/>
        </w:rPr>
        <w:t>- неоднократного нарушения Подрядчиком сроков выполнения работ, указанных в Графике выполнения работ, услуг, влекущего увеличение срока окончан</w:t>
      </w:r>
      <w:r>
        <w:rPr>
          <w:rFonts w:ascii="Times New Roman" w:hAnsi="Times New Roman" w:cs="Times New Roman"/>
          <w:spacing w:val="-2"/>
          <w:sz w:val="24"/>
          <w:szCs w:val="24"/>
        </w:rPr>
        <w:t>ия работ более чем на 15 (пятна</w:t>
      </w:r>
      <w:r w:rsidRPr="00C342E8">
        <w:rPr>
          <w:rFonts w:ascii="Times New Roman" w:hAnsi="Times New Roman" w:cs="Times New Roman"/>
          <w:spacing w:val="-2"/>
          <w:sz w:val="24"/>
          <w:szCs w:val="24"/>
        </w:rPr>
        <w:t>дцать) дней;</w:t>
      </w:r>
    </w:p>
    <w:p w:rsidR="00DF6213" w:rsidRDefault="00DF6213" w:rsidP="00DF621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C342E8">
        <w:rPr>
          <w:rFonts w:ascii="Times New Roman" w:hAnsi="Times New Roman" w:cs="Times New Roman"/>
          <w:spacing w:val="-2"/>
          <w:sz w:val="24"/>
          <w:szCs w:val="24"/>
        </w:rPr>
        <w:lastRenderedPageBreak/>
        <w:t>- несоблюдения Подрядчиком требований по качеству рабо</w:t>
      </w:r>
      <w:r>
        <w:rPr>
          <w:rFonts w:ascii="Times New Roman" w:hAnsi="Times New Roman" w:cs="Times New Roman"/>
          <w:spacing w:val="-2"/>
          <w:sz w:val="24"/>
          <w:szCs w:val="24"/>
        </w:rPr>
        <w:t>т, если исправление соответству</w:t>
      </w:r>
      <w:r w:rsidRPr="00C342E8">
        <w:rPr>
          <w:rFonts w:ascii="Times New Roman" w:hAnsi="Times New Roman" w:cs="Times New Roman"/>
          <w:spacing w:val="-2"/>
          <w:sz w:val="24"/>
          <w:szCs w:val="24"/>
        </w:rPr>
        <w:t>ющих некачественно выполненных работ влечет задержку выполн</w:t>
      </w:r>
      <w:r>
        <w:rPr>
          <w:rFonts w:ascii="Times New Roman" w:hAnsi="Times New Roman" w:cs="Times New Roman"/>
          <w:spacing w:val="-2"/>
          <w:sz w:val="24"/>
          <w:szCs w:val="24"/>
        </w:rPr>
        <w:t>ения работ более чем на 15 (пят</w:t>
      </w:r>
      <w:r w:rsidRPr="00C342E8">
        <w:rPr>
          <w:rFonts w:ascii="Times New Roman" w:hAnsi="Times New Roman" w:cs="Times New Roman"/>
          <w:spacing w:val="-2"/>
          <w:sz w:val="24"/>
          <w:szCs w:val="24"/>
        </w:rPr>
        <w:t>надцать) дней;</w:t>
      </w:r>
    </w:p>
    <w:p w:rsidR="00DF6213" w:rsidRPr="00C342E8" w:rsidRDefault="00DF6213" w:rsidP="00DF621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Pr>
          <w:rFonts w:ascii="Times New Roman" w:hAnsi="Times New Roman" w:cs="Times New Roman"/>
          <w:spacing w:val="-2"/>
          <w:sz w:val="24"/>
          <w:szCs w:val="24"/>
        </w:rPr>
        <w:t>- прекращения действия</w:t>
      </w:r>
      <w:r w:rsidRPr="001C2A66">
        <w:rPr>
          <w:rFonts w:ascii="Times New Roman" w:hAnsi="Times New Roman" w:cs="Times New Roman"/>
          <w:spacing w:val="-2"/>
          <w:sz w:val="24"/>
          <w:szCs w:val="24"/>
        </w:rPr>
        <w:t xml:space="preserve"> права на выполнение работ, полученного Подрядчиком в саморегулируемой организации (СРО) и прекращения членства в саморегулируемой организации (СРО)</w:t>
      </w:r>
      <w:r>
        <w:rPr>
          <w:rFonts w:ascii="Times New Roman" w:hAnsi="Times New Roman" w:cs="Times New Roman"/>
          <w:spacing w:val="-2"/>
          <w:sz w:val="24"/>
          <w:szCs w:val="24"/>
        </w:rPr>
        <w:t>;</w:t>
      </w:r>
    </w:p>
    <w:p w:rsidR="00DF6213" w:rsidRPr="00C342E8" w:rsidRDefault="00DF6213" w:rsidP="00DF621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C342E8">
        <w:rPr>
          <w:rFonts w:ascii="Times New Roman" w:hAnsi="Times New Roman" w:cs="Times New Roman"/>
          <w:spacing w:val="-2"/>
          <w:sz w:val="24"/>
          <w:szCs w:val="24"/>
        </w:rPr>
        <w:t xml:space="preserve">- аннулирования </w:t>
      </w:r>
      <w:r>
        <w:rPr>
          <w:rFonts w:ascii="Times New Roman" w:hAnsi="Times New Roman" w:cs="Times New Roman"/>
          <w:spacing w:val="-2"/>
          <w:sz w:val="24"/>
          <w:szCs w:val="24"/>
        </w:rPr>
        <w:t xml:space="preserve">или прекращения действий </w:t>
      </w:r>
      <w:r w:rsidRPr="00C342E8">
        <w:rPr>
          <w:rFonts w:ascii="Times New Roman" w:hAnsi="Times New Roman" w:cs="Times New Roman"/>
          <w:spacing w:val="-2"/>
          <w:sz w:val="24"/>
          <w:szCs w:val="24"/>
        </w:rPr>
        <w:t xml:space="preserve">лицензий на подлежащую лицензированию деятельность, </w:t>
      </w:r>
      <w:r w:rsidRPr="00F53D16">
        <w:rPr>
          <w:rFonts w:ascii="Times New Roman" w:hAnsi="Times New Roman" w:cs="Times New Roman"/>
          <w:spacing w:val="-2"/>
          <w:sz w:val="24"/>
          <w:szCs w:val="24"/>
        </w:rPr>
        <w:t>прекращения членства Подрядчика  в саморегулируемой организации в области: инженерных изысканий, архитектурно-строительного проектирования, строительства, реконструкции объек</w:t>
      </w:r>
      <w:r>
        <w:rPr>
          <w:rFonts w:ascii="Times New Roman" w:hAnsi="Times New Roman" w:cs="Times New Roman"/>
          <w:spacing w:val="-2"/>
          <w:sz w:val="24"/>
          <w:szCs w:val="24"/>
        </w:rPr>
        <w:t>тов капитального строительства</w:t>
      </w:r>
      <w:r w:rsidRPr="00C342E8">
        <w:rPr>
          <w:rFonts w:ascii="Times New Roman" w:hAnsi="Times New Roman" w:cs="Times New Roman"/>
          <w:spacing w:val="-2"/>
          <w:sz w:val="24"/>
          <w:szCs w:val="24"/>
        </w:rPr>
        <w:t>, а также аннулирования или прекращения действия других актов г</w:t>
      </w:r>
      <w:r>
        <w:rPr>
          <w:rFonts w:ascii="Times New Roman" w:hAnsi="Times New Roman" w:cs="Times New Roman"/>
          <w:spacing w:val="-2"/>
          <w:sz w:val="24"/>
          <w:szCs w:val="24"/>
        </w:rPr>
        <w:t>осударственных органов или орга</w:t>
      </w:r>
      <w:r w:rsidRPr="00C342E8">
        <w:rPr>
          <w:rFonts w:ascii="Times New Roman" w:hAnsi="Times New Roman" w:cs="Times New Roman"/>
          <w:spacing w:val="-2"/>
          <w:sz w:val="24"/>
          <w:szCs w:val="24"/>
        </w:rPr>
        <w:t>низаций, выдающих сертификаты и аттестаты, в рамках законодательства, лишающих Подрядчика права на производство работ;</w:t>
      </w:r>
    </w:p>
    <w:p w:rsidR="00DF6213" w:rsidRPr="00C342E8" w:rsidRDefault="00DF6213" w:rsidP="00DF621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C342E8">
        <w:rPr>
          <w:rFonts w:ascii="Times New Roman" w:hAnsi="Times New Roman" w:cs="Times New Roman"/>
          <w:spacing w:val="-2"/>
          <w:sz w:val="24"/>
          <w:szCs w:val="24"/>
        </w:rPr>
        <w:t xml:space="preserve">- начала строительно-монтажных работ без разрешения </w:t>
      </w:r>
      <w:r>
        <w:rPr>
          <w:rFonts w:ascii="Times New Roman" w:hAnsi="Times New Roman" w:cs="Times New Roman"/>
          <w:spacing w:val="-2"/>
          <w:sz w:val="24"/>
          <w:szCs w:val="24"/>
        </w:rPr>
        <w:t>на строительство или иных согла</w:t>
      </w:r>
      <w:r w:rsidRPr="00C342E8">
        <w:rPr>
          <w:rFonts w:ascii="Times New Roman" w:hAnsi="Times New Roman" w:cs="Times New Roman"/>
          <w:spacing w:val="-2"/>
          <w:sz w:val="24"/>
          <w:szCs w:val="24"/>
        </w:rPr>
        <w:t>сований и разрешений, необходимых для создания Объекта, если обязанность по получению таких согласований и</w:t>
      </w:r>
      <w:r>
        <w:rPr>
          <w:rFonts w:ascii="Times New Roman" w:hAnsi="Times New Roman" w:cs="Times New Roman"/>
          <w:spacing w:val="-2"/>
          <w:sz w:val="24"/>
          <w:szCs w:val="24"/>
        </w:rPr>
        <w:t xml:space="preserve"> разрешений по Договору возложе</w:t>
      </w:r>
      <w:r w:rsidRPr="00C342E8">
        <w:rPr>
          <w:rFonts w:ascii="Times New Roman" w:hAnsi="Times New Roman" w:cs="Times New Roman"/>
          <w:spacing w:val="-2"/>
          <w:sz w:val="24"/>
          <w:szCs w:val="24"/>
        </w:rPr>
        <w:t>на на Подрядчика;</w:t>
      </w:r>
    </w:p>
    <w:p w:rsidR="00DF6213" w:rsidRDefault="00DF6213" w:rsidP="00DF621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C342E8">
        <w:rPr>
          <w:rFonts w:ascii="Times New Roman" w:hAnsi="Times New Roman" w:cs="Times New Roman"/>
          <w:spacing w:val="-2"/>
          <w:sz w:val="24"/>
          <w:szCs w:val="24"/>
        </w:rPr>
        <w:t>- заключ</w:t>
      </w:r>
      <w:r>
        <w:rPr>
          <w:rFonts w:ascii="Times New Roman" w:hAnsi="Times New Roman" w:cs="Times New Roman"/>
          <w:spacing w:val="-2"/>
          <w:sz w:val="24"/>
          <w:szCs w:val="24"/>
        </w:rPr>
        <w:t>ения без согласования с Заказчи</w:t>
      </w:r>
      <w:r w:rsidRPr="00C342E8">
        <w:rPr>
          <w:rFonts w:ascii="Times New Roman" w:hAnsi="Times New Roman" w:cs="Times New Roman"/>
          <w:spacing w:val="-2"/>
          <w:sz w:val="24"/>
          <w:szCs w:val="24"/>
        </w:rPr>
        <w:t>ком договоров с Субподрядчиками на выполнение Работ по настоящему Договору;</w:t>
      </w:r>
    </w:p>
    <w:p w:rsidR="00DF6213" w:rsidRPr="00C342E8" w:rsidRDefault="00DF6213" w:rsidP="00DF621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C342E8">
        <w:rPr>
          <w:rFonts w:ascii="Times New Roman" w:hAnsi="Times New Roman" w:cs="Times New Roman"/>
          <w:spacing w:val="-2"/>
          <w:sz w:val="24"/>
          <w:szCs w:val="24"/>
        </w:rPr>
        <w:t>- неустранения Подрядчиком в срок, указанный в соотв</w:t>
      </w:r>
      <w:r>
        <w:rPr>
          <w:rFonts w:ascii="Times New Roman" w:hAnsi="Times New Roman" w:cs="Times New Roman"/>
          <w:spacing w:val="-2"/>
          <w:sz w:val="24"/>
          <w:szCs w:val="24"/>
        </w:rPr>
        <w:t>етствующем уведомлении и/или Ак</w:t>
      </w:r>
      <w:r w:rsidRPr="00C342E8">
        <w:rPr>
          <w:rFonts w:ascii="Times New Roman" w:hAnsi="Times New Roman" w:cs="Times New Roman"/>
          <w:spacing w:val="-2"/>
          <w:sz w:val="24"/>
          <w:szCs w:val="24"/>
        </w:rPr>
        <w:t>та-предписании Заказчика, уполномоченного представителя Исполнителя по строительному контролю и/</w:t>
      </w:r>
      <w:r>
        <w:rPr>
          <w:rFonts w:ascii="Times New Roman" w:hAnsi="Times New Roman" w:cs="Times New Roman"/>
          <w:spacing w:val="-2"/>
          <w:sz w:val="24"/>
          <w:szCs w:val="24"/>
        </w:rPr>
        <w:t>или соответствующих инспектирую</w:t>
      </w:r>
      <w:r w:rsidRPr="00C342E8">
        <w:rPr>
          <w:rFonts w:ascii="Times New Roman" w:hAnsi="Times New Roman" w:cs="Times New Roman"/>
          <w:spacing w:val="-2"/>
          <w:sz w:val="24"/>
          <w:szCs w:val="24"/>
        </w:rPr>
        <w:t>щих организаций</w:t>
      </w:r>
      <w:r>
        <w:rPr>
          <w:rFonts w:ascii="Times New Roman" w:hAnsi="Times New Roman" w:cs="Times New Roman"/>
          <w:spacing w:val="-2"/>
          <w:sz w:val="24"/>
          <w:szCs w:val="24"/>
        </w:rPr>
        <w:t>, нарушений и отклонений в рабо</w:t>
      </w:r>
      <w:r w:rsidRPr="00C342E8">
        <w:rPr>
          <w:rFonts w:ascii="Times New Roman" w:hAnsi="Times New Roman" w:cs="Times New Roman"/>
          <w:spacing w:val="-2"/>
          <w:sz w:val="24"/>
          <w:szCs w:val="24"/>
        </w:rPr>
        <w:t>тах по Договору</w:t>
      </w:r>
      <w:r>
        <w:rPr>
          <w:rFonts w:ascii="Times New Roman" w:hAnsi="Times New Roman" w:cs="Times New Roman"/>
          <w:spacing w:val="-2"/>
          <w:sz w:val="24"/>
          <w:szCs w:val="24"/>
        </w:rPr>
        <w:t xml:space="preserve"> от проектной и рабочей докумен</w:t>
      </w:r>
      <w:r w:rsidRPr="00C342E8">
        <w:rPr>
          <w:rFonts w:ascii="Times New Roman" w:hAnsi="Times New Roman" w:cs="Times New Roman"/>
          <w:spacing w:val="-2"/>
          <w:sz w:val="24"/>
          <w:szCs w:val="24"/>
        </w:rPr>
        <w:t>тации, норм зак</w:t>
      </w:r>
      <w:r>
        <w:rPr>
          <w:rFonts w:ascii="Times New Roman" w:hAnsi="Times New Roman" w:cs="Times New Roman"/>
          <w:spacing w:val="-2"/>
          <w:sz w:val="24"/>
          <w:szCs w:val="24"/>
        </w:rPr>
        <w:t>онодательства Российской Федера</w:t>
      </w:r>
      <w:r w:rsidRPr="00C342E8">
        <w:rPr>
          <w:rFonts w:ascii="Times New Roman" w:hAnsi="Times New Roman" w:cs="Times New Roman"/>
          <w:spacing w:val="-2"/>
          <w:sz w:val="24"/>
          <w:szCs w:val="24"/>
        </w:rPr>
        <w:t xml:space="preserve">ции, технических регламентов, документов, поименованных в пункте </w:t>
      </w:r>
      <w:r>
        <w:rPr>
          <w:rFonts w:ascii="Times New Roman" w:hAnsi="Times New Roman" w:cs="Times New Roman"/>
          <w:spacing w:val="-2"/>
          <w:sz w:val="24"/>
          <w:szCs w:val="24"/>
        </w:rPr>
        <w:t>6.9</w:t>
      </w:r>
      <w:r w:rsidRPr="00C342E8">
        <w:rPr>
          <w:rFonts w:ascii="Times New Roman" w:hAnsi="Times New Roman" w:cs="Times New Roman"/>
          <w:spacing w:val="-2"/>
          <w:sz w:val="24"/>
          <w:szCs w:val="24"/>
        </w:rPr>
        <w:t xml:space="preserve"> Договора.</w:t>
      </w:r>
    </w:p>
    <w:p w:rsidR="00DF6213" w:rsidRPr="00C342E8" w:rsidRDefault="00DF6213" w:rsidP="00DF621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C342E8">
        <w:rPr>
          <w:rFonts w:ascii="Times New Roman" w:hAnsi="Times New Roman" w:cs="Times New Roman"/>
          <w:spacing w:val="-2"/>
          <w:sz w:val="24"/>
          <w:szCs w:val="24"/>
        </w:rPr>
        <w:t>- непредс</w:t>
      </w:r>
      <w:r>
        <w:rPr>
          <w:rFonts w:ascii="Times New Roman" w:hAnsi="Times New Roman" w:cs="Times New Roman"/>
          <w:spacing w:val="-2"/>
          <w:sz w:val="24"/>
          <w:szCs w:val="24"/>
        </w:rPr>
        <w:t>тавления/представления не в пол</w:t>
      </w:r>
      <w:r w:rsidRPr="00C342E8">
        <w:rPr>
          <w:rFonts w:ascii="Times New Roman" w:hAnsi="Times New Roman" w:cs="Times New Roman"/>
          <w:spacing w:val="-2"/>
          <w:sz w:val="24"/>
          <w:szCs w:val="24"/>
        </w:rPr>
        <w:t>ном объеме либ</w:t>
      </w:r>
      <w:r>
        <w:rPr>
          <w:rFonts w:ascii="Times New Roman" w:hAnsi="Times New Roman" w:cs="Times New Roman"/>
          <w:spacing w:val="-2"/>
          <w:sz w:val="24"/>
          <w:szCs w:val="24"/>
        </w:rPr>
        <w:t>о отказе в представлении Подряд</w:t>
      </w:r>
      <w:r w:rsidRPr="00C342E8">
        <w:rPr>
          <w:rFonts w:ascii="Times New Roman" w:hAnsi="Times New Roman" w:cs="Times New Roman"/>
          <w:spacing w:val="-2"/>
          <w:sz w:val="24"/>
          <w:szCs w:val="24"/>
        </w:rPr>
        <w:t>чиком/Субпо</w:t>
      </w:r>
      <w:r>
        <w:rPr>
          <w:rFonts w:ascii="Times New Roman" w:hAnsi="Times New Roman" w:cs="Times New Roman"/>
          <w:spacing w:val="-2"/>
          <w:sz w:val="24"/>
          <w:szCs w:val="24"/>
        </w:rPr>
        <w:t>дрядчиком Информации о собствен</w:t>
      </w:r>
      <w:r w:rsidRPr="00C342E8">
        <w:rPr>
          <w:rFonts w:ascii="Times New Roman" w:hAnsi="Times New Roman" w:cs="Times New Roman"/>
          <w:spacing w:val="-2"/>
          <w:sz w:val="24"/>
          <w:szCs w:val="24"/>
        </w:rPr>
        <w:t>никах Подрядчика/Субподрядчика, у</w:t>
      </w:r>
      <w:r>
        <w:rPr>
          <w:rFonts w:ascii="Times New Roman" w:hAnsi="Times New Roman" w:cs="Times New Roman"/>
          <w:spacing w:val="-2"/>
          <w:sz w:val="24"/>
          <w:szCs w:val="24"/>
        </w:rPr>
        <w:t>казанной в пп. 6.15.1, 6.16.4</w:t>
      </w:r>
      <w:r w:rsidRPr="00C342E8">
        <w:rPr>
          <w:rFonts w:ascii="Times New Roman" w:hAnsi="Times New Roman" w:cs="Times New Roman"/>
          <w:spacing w:val="-2"/>
          <w:sz w:val="24"/>
          <w:szCs w:val="24"/>
        </w:rPr>
        <w:t xml:space="preserve"> настоящего Договора, по форме Приложения 1</w:t>
      </w:r>
      <w:r w:rsidR="00DB055D">
        <w:rPr>
          <w:rFonts w:ascii="Times New Roman" w:hAnsi="Times New Roman" w:cs="Times New Roman"/>
          <w:spacing w:val="-2"/>
          <w:sz w:val="24"/>
          <w:szCs w:val="24"/>
        </w:rPr>
        <w:t>0</w:t>
      </w:r>
      <w:r w:rsidRPr="00C342E8">
        <w:rPr>
          <w:rFonts w:ascii="Times New Roman" w:hAnsi="Times New Roman" w:cs="Times New Roman"/>
          <w:spacing w:val="-2"/>
          <w:sz w:val="24"/>
          <w:szCs w:val="24"/>
        </w:rPr>
        <w:t xml:space="preserve"> к настоящему Договору</w:t>
      </w:r>
      <w:r>
        <w:rPr>
          <w:rFonts w:ascii="Times New Roman" w:hAnsi="Times New Roman" w:cs="Times New Roman"/>
          <w:spacing w:val="-2"/>
          <w:sz w:val="24"/>
          <w:szCs w:val="24"/>
        </w:rPr>
        <w:t>;</w:t>
      </w:r>
    </w:p>
    <w:p w:rsidR="00DF6213" w:rsidRPr="00C342E8" w:rsidRDefault="00DF6213" w:rsidP="00DF621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C342E8">
        <w:rPr>
          <w:rFonts w:ascii="Times New Roman" w:hAnsi="Times New Roman" w:cs="Times New Roman"/>
          <w:spacing w:val="-2"/>
          <w:sz w:val="24"/>
          <w:szCs w:val="24"/>
        </w:rPr>
        <w:t xml:space="preserve">- ненадлежащего выполнения/невыполнения иных обязательств Подрядчика по Договору; </w:t>
      </w:r>
    </w:p>
    <w:p w:rsidR="00DF6213" w:rsidRPr="00C342E8" w:rsidRDefault="00DF6213" w:rsidP="00DF621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Pr>
          <w:rFonts w:ascii="Times New Roman" w:hAnsi="Times New Roman" w:cs="Times New Roman"/>
          <w:spacing w:val="-2"/>
          <w:sz w:val="24"/>
          <w:szCs w:val="24"/>
        </w:rPr>
        <w:t xml:space="preserve">- </w:t>
      </w:r>
      <w:r w:rsidRPr="00C342E8">
        <w:rPr>
          <w:rFonts w:ascii="Times New Roman" w:hAnsi="Times New Roman" w:cs="Times New Roman"/>
          <w:spacing w:val="-2"/>
          <w:sz w:val="24"/>
          <w:szCs w:val="24"/>
        </w:rPr>
        <w:t>в слу</w:t>
      </w:r>
      <w:r>
        <w:rPr>
          <w:rFonts w:ascii="Times New Roman" w:hAnsi="Times New Roman" w:cs="Times New Roman"/>
          <w:spacing w:val="-2"/>
          <w:sz w:val="24"/>
          <w:szCs w:val="24"/>
        </w:rPr>
        <w:t>чае введения процедуры несостоя</w:t>
      </w:r>
      <w:r w:rsidRPr="00C342E8">
        <w:rPr>
          <w:rFonts w:ascii="Times New Roman" w:hAnsi="Times New Roman" w:cs="Times New Roman"/>
          <w:spacing w:val="-2"/>
          <w:sz w:val="24"/>
          <w:szCs w:val="24"/>
        </w:rPr>
        <w:t>тельности (банкротства) в отношении Подрядчика;</w:t>
      </w:r>
    </w:p>
    <w:p w:rsidR="00DF6213" w:rsidRPr="00C342E8" w:rsidRDefault="00DF6213" w:rsidP="00DF621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Pr>
          <w:rFonts w:ascii="Times New Roman" w:hAnsi="Times New Roman" w:cs="Times New Roman"/>
          <w:spacing w:val="-2"/>
          <w:sz w:val="24"/>
          <w:szCs w:val="24"/>
        </w:rPr>
        <w:t xml:space="preserve">- </w:t>
      </w:r>
      <w:r w:rsidRPr="00C342E8">
        <w:rPr>
          <w:rFonts w:ascii="Times New Roman" w:hAnsi="Times New Roman" w:cs="Times New Roman"/>
          <w:spacing w:val="-2"/>
          <w:sz w:val="24"/>
          <w:szCs w:val="24"/>
        </w:rPr>
        <w:t>непредставления информации или (неполное предоставление), либо предоставление недостоверной информации о собственниках, включая бенефициаров (в том числе конечных) учредителях и акционерах с указанием размера их долей;</w:t>
      </w:r>
    </w:p>
    <w:p w:rsidR="00DF6213" w:rsidRPr="00E626C0" w:rsidRDefault="00DF6213" w:rsidP="00DF621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z w:val="24"/>
          <w:szCs w:val="24"/>
        </w:rPr>
      </w:pPr>
      <w:r w:rsidRPr="00C342E8">
        <w:rPr>
          <w:rFonts w:ascii="Times New Roman" w:hAnsi="Times New Roman" w:cs="Times New Roman"/>
          <w:spacing w:val="-2"/>
          <w:sz w:val="24"/>
          <w:szCs w:val="24"/>
        </w:rPr>
        <w:t xml:space="preserve">- по иным основаниям, предусмотренным действующим </w:t>
      </w:r>
      <w:r>
        <w:rPr>
          <w:rFonts w:ascii="Times New Roman" w:hAnsi="Times New Roman" w:cs="Times New Roman"/>
          <w:spacing w:val="-2"/>
          <w:sz w:val="24"/>
          <w:szCs w:val="24"/>
        </w:rPr>
        <w:t>законодательством Российской Фе</w:t>
      </w:r>
      <w:r w:rsidRPr="00C342E8">
        <w:rPr>
          <w:rFonts w:ascii="Times New Roman" w:hAnsi="Times New Roman" w:cs="Times New Roman"/>
          <w:spacing w:val="-2"/>
          <w:sz w:val="24"/>
          <w:szCs w:val="24"/>
        </w:rPr>
        <w:t>дерации.</w:t>
      </w:r>
    </w:p>
    <w:p w:rsidR="00DF6213" w:rsidRPr="00E626C0" w:rsidRDefault="00DF6213" w:rsidP="00DF621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p>
    <w:p w:rsidR="00DF6213" w:rsidRPr="00E626C0" w:rsidRDefault="00DF6213" w:rsidP="00DF621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w:t>
      </w:r>
      <w:r w:rsidRPr="00E626C0">
        <w:rPr>
          <w:rFonts w:ascii="Times New Roman" w:hAnsi="Times New Roman" w:cs="Times New Roman"/>
          <w:sz w:val="24"/>
          <w:szCs w:val="24"/>
        </w:rPr>
        <w:t>.</w:t>
      </w:r>
      <w:r w:rsidR="00773B1E">
        <w:rPr>
          <w:rFonts w:ascii="Times New Roman" w:hAnsi="Times New Roman" w:cs="Times New Roman"/>
          <w:sz w:val="24"/>
          <w:szCs w:val="24"/>
        </w:rPr>
        <w:t>8</w:t>
      </w:r>
      <w:r w:rsidRPr="00E626C0">
        <w:rPr>
          <w:rFonts w:ascii="Times New Roman" w:hAnsi="Times New Roman" w:cs="Times New Roman"/>
          <w:sz w:val="24"/>
          <w:szCs w:val="24"/>
        </w:rPr>
        <w:t>. В случае расторжения настояще</w:t>
      </w:r>
      <w:r>
        <w:rPr>
          <w:rFonts w:ascii="Times New Roman" w:hAnsi="Times New Roman" w:cs="Times New Roman"/>
          <w:sz w:val="24"/>
          <w:szCs w:val="24"/>
        </w:rPr>
        <w:t>го Договора по указанным в пп. 19</w:t>
      </w:r>
      <w:r w:rsidRPr="00E626C0">
        <w:rPr>
          <w:rFonts w:ascii="Times New Roman" w:hAnsi="Times New Roman" w:cs="Times New Roman"/>
          <w:sz w:val="24"/>
          <w:szCs w:val="24"/>
        </w:rPr>
        <w:t>.7 настоящего Договора основаниям, Подрядчик не вправе требовать возмещения ему убытков, связанных с расторжением настоящего Договора, в том числе, разницы между ценой Договора и це</w:t>
      </w:r>
      <w:r w:rsidR="007E4950">
        <w:rPr>
          <w:rFonts w:ascii="Times New Roman" w:hAnsi="Times New Roman" w:cs="Times New Roman"/>
          <w:sz w:val="24"/>
          <w:szCs w:val="24"/>
        </w:rPr>
        <w:t>ной фактически оплаченных работ</w:t>
      </w:r>
      <w:r w:rsidRPr="00E626C0">
        <w:rPr>
          <w:rFonts w:ascii="Times New Roman" w:hAnsi="Times New Roman" w:cs="Times New Roman"/>
          <w:sz w:val="24"/>
          <w:szCs w:val="24"/>
        </w:rPr>
        <w:t>.</w:t>
      </w:r>
    </w:p>
    <w:p w:rsidR="00DF6213" w:rsidRPr="00E626C0" w:rsidRDefault="00DF6213" w:rsidP="00DF6213">
      <w:pPr>
        <w:widowControl w:val="0"/>
        <w:shd w:val="clear" w:color="auto" w:fill="FFFFFF"/>
        <w:spacing w:after="0" w:line="240" w:lineRule="auto"/>
        <w:ind w:firstLine="709"/>
        <w:jc w:val="both"/>
        <w:rPr>
          <w:rFonts w:ascii="Times New Roman" w:hAnsi="Times New Roman" w:cs="Times New Roman"/>
          <w:b/>
          <w:bCs/>
          <w:sz w:val="24"/>
          <w:szCs w:val="24"/>
        </w:rPr>
      </w:pPr>
      <w:r>
        <w:rPr>
          <w:rFonts w:ascii="Times New Roman" w:hAnsi="Times New Roman" w:cs="Times New Roman"/>
          <w:sz w:val="24"/>
          <w:szCs w:val="24"/>
        </w:rPr>
        <w:t>19</w:t>
      </w:r>
      <w:r w:rsidR="00773B1E">
        <w:rPr>
          <w:rFonts w:ascii="Times New Roman" w:hAnsi="Times New Roman" w:cs="Times New Roman"/>
          <w:sz w:val="24"/>
          <w:szCs w:val="24"/>
        </w:rPr>
        <w:t>.9</w:t>
      </w:r>
      <w:r w:rsidRPr="00E626C0">
        <w:rPr>
          <w:rFonts w:ascii="Times New Roman" w:hAnsi="Times New Roman" w:cs="Times New Roman"/>
          <w:sz w:val="24"/>
          <w:szCs w:val="24"/>
        </w:rPr>
        <w:t>.</w:t>
      </w:r>
      <w:r w:rsidRPr="00E626C0">
        <w:rPr>
          <w:rFonts w:ascii="Times New Roman" w:hAnsi="Times New Roman" w:cs="Times New Roman"/>
          <w:sz w:val="24"/>
          <w:szCs w:val="24"/>
        </w:rPr>
        <w:tab/>
        <w:t>Заказчик вправе в одностороннем порядке отказаться от исполнения настоящего Договора в случае возбуждения арбитражным судом процедуры банкротства в отношении Подрядчика, направив об этом Подрядчику соответствующее уведомление не менее, чем за 10 (десять) дней до даты предполагаемого отказа. 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r w:rsidRPr="00E626C0">
        <w:rPr>
          <w:rFonts w:ascii="Times New Roman" w:hAnsi="Times New Roman" w:cs="Times New Roman"/>
          <w:b/>
          <w:bCs/>
          <w:sz w:val="24"/>
          <w:szCs w:val="24"/>
        </w:rPr>
        <w:t xml:space="preserve"> </w:t>
      </w:r>
    </w:p>
    <w:p w:rsidR="00DF6213" w:rsidRPr="00E626C0" w:rsidRDefault="00DF6213" w:rsidP="00DF6213">
      <w:pPr>
        <w:widowControl w:val="0"/>
        <w:shd w:val="clear" w:color="auto" w:fill="FFFFFF"/>
        <w:tabs>
          <w:tab w:val="left" w:pos="851"/>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w:t>
      </w:r>
      <w:r w:rsidRPr="00E626C0">
        <w:rPr>
          <w:rFonts w:ascii="Times New Roman" w:hAnsi="Times New Roman" w:cs="Times New Roman"/>
          <w:sz w:val="24"/>
          <w:szCs w:val="24"/>
        </w:rPr>
        <w:t>.1</w:t>
      </w:r>
      <w:r w:rsidR="00773B1E">
        <w:rPr>
          <w:rFonts w:ascii="Times New Roman" w:hAnsi="Times New Roman" w:cs="Times New Roman"/>
          <w:sz w:val="24"/>
          <w:szCs w:val="24"/>
        </w:rPr>
        <w:t>0</w:t>
      </w:r>
      <w:r w:rsidRPr="00E626C0">
        <w:rPr>
          <w:rFonts w:ascii="Times New Roman" w:hAnsi="Times New Roman" w:cs="Times New Roman"/>
          <w:sz w:val="24"/>
          <w:szCs w:val="24"/>
        </w:rPr>
        <w:t xml:space="preserve">. В случае одностороннего отказа одной из Сторон от исполнения Договора по основаниям, указанным в пп. </w:t>
      </w:r>
      <w:r>
        <w:rPr>
          <w:rFonts w:ascii="Times New Roman" w:hAnsi="Times New Roman" w:cs="Times New Roman"/>
          <w:sz w:val="24"/>
          <w:szCs w:val="24"/>
        </w:rPr>
        <w:t>19.7</w:t>
      </w:r>
      <w:r w:rsidRPr="00E626C0">
        <w:rPr>
          <w:rFonts w:ascii="Times New Roman" w:hAnsi="Times New Roman" w:cs="Times New Roman"/>
          <w:sz w:val="24"/>
          <w:szCs w:val="24"/>
        </w:rPr>
        <w:t xml:space="preserve"> настоящего Договора, Заказчик не позднее 10 (десяти) дней с даты направления/получения уведомления об одностороннем отказе от исполнения настоящего Договора вправе создать комиссию по приемке выполненных, но не принятых </w:t>
      </w:r>
      <w:r w:rsidRPr="00E626C0">
        <w:rPr>
          <w:rFonts w:ascii="Times New Roman" w:hAnsi="Times New Roman" w:cs="Times New Roman"/>
          <w:sz w:val="24"/>
          <w:szCs w:val="24"/>
        </w:rPr>
        <w:lastRenderedPageBreak/>
        <w:t xml:space="preserve">Заказчиком на дату расторжения Договора работ. </w:t>
      </w:r>
    </w:p>
    <w:p w:rsidR="00DF6213" w:rsidRPr="00E626C0" w:rsidRDefault="00DF6213" w:rsidP="00DF6213">
      <w:pPr>
        <w:widowControl w:val="0"/>
        <w:tabs>
          <w:tab w:val="left" w:pos="851"/>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Состав Комиссии утверждается Заказчиком. Комиссия в присутствии уполномоченных представителей Подрядчика проводит осмотр и приемку фактически выполненных работ, услуг, доставленных материалов, оборудования Подрядчиком для осуществления окончательных расчетов и приемки результатов выполненных работ, услуг. По итогам работы Комиссии уполномоченными представителями Сторон подписывается Акт сдачи-приемки результатов незавершенных работ и Акт сверки для проведения расчетов за фактически выполненные работы. </w:t>
      </w:r>
    </w:p>
    <w:p w:rsidR="00DF6213" w:rsidRPr="00E626C0" w:rsidRDefault="00DF6213" w:rsidP="00DF621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При расторжении договора </w:t>
      </w:r>
      <w:r>
        <w:rPr>
          <w:rFonts w:ascii="Times New Roman" w:hAnsi="Times New Roman" w:cs="Times New Roman"/>
          <w:sz w:val="24"/>
          <w:szCs w:val="24"/>
        </w:rPr>
        <w:t>по основаниям, указанным в пп. 19</w:t>
      </w:r>
      <w:r w:rsidRPr="00E626C0">
        <w:rPr>
          <w:rFonts w:ascii="Times New Roman" w:hAnsi="Times New Roman" w:cs="Times New Roman"/>
          <w:sz w:val="24"/>
          <w:szCs w:val="24"/>
        </w:rPr>
        <w:t xml:space="preserve">.7, </w:t>
      </w:r>
      <w:r w:rsidR="00773B1E">
        <w:rPr>
          <w:rFonts w:ascii="Times New Roman" w:hAnsi="Times New Roman" w:cs="Times New Roman"/>
          <w:sz w:val="24"/>
          <w:szCs w:val="24"/>
        </w:rPr>
        <w:t>19.9</w:t>
      </w:r>
      <w:r>
        <w:rPr>
          <w:rFonts w:ascii="Times New Roman" w:hAnsi="Times New Roman" w:cs="Times New Roman"/>
          <w:sz w:val="24"/>
          <w:szCs w:val="24"/>
        </w:rPr>
        <w:t>,</w:t>
      </w:r>
      <w:r w:rsidRPr="00E626C0">
        <w:rPr>
          <w:rFonts w:ascii="Times New Roman" w:hAnsi="Times New Roman" w:cs="Times New Roman"/>
          <w:sz w:val="24"/>
          <w:szCs w:val="24"/>
        </w:rPr>
        <w:t xml:space="preserve"> </w:t>
      </w:r>
      <w:r>
        <w:rPr>
          <w:rFonts w:ascii="Times New Roman" w:hAnsi="Times New Roman" w:cs="Times New Roman"/>
          <w:sz w:val="24"/>
          <w:szCs w:val="24"/>
        </w:rPr>
        <w:t>19</w:t>
      </w:r>
      <w:r w:rsidRPr="00E626C0">
        <w:rPr>
          <w:rFonts w:ascii="Times New Roman" w:hAnsi="Times New Roman" w:cs="Times New Roman"/>
          <w:sz w:val="24"/>
          <w:szCs w:val="24"/>
        </w:rPr>
        <w:t>.1</w:t>
      </w:r>
      <w:r w:rsidR="00773B1E">
        <w:rPr>
          <w:rFonts w:ascii="Times New Roman" w:hAnsi="Times New Roman" w:cs="Times New Roman"/>
          <w:sz w:val="24"/>
          <w:szCs w:val="24"/>
        </w:rPr>
        <w:t>2</w:t>
      </w:r>
      <w:r w:rsidRPr="00E626C0">
        <w:rPr>
          <w:rFonts w:ascii="Times New Roman" w:hAnsi="Times New Roman" w:cs="Times New Roman"/>
          <w:sz w:val="24"/>
          <w:szCs w:val="24"/>
        </w:rPr>
        <w:t xml:space="preserve"> настоящего Договора</w:t>
      </w:r>
      <w:r>
        <w:rPr>
          <w:rFonts w:ascii="Times New Roman" w:hAnsi="Times New Roman" w:cs="Times New Roman"/>
          <w:sz w:val="24"/>
          <w:szCs w:val="24"/>
        </w:rPr>
        <w:t>,</w:t>
      </w:r>
      <w:r w:rsidRPr="00E626C0">
        <w:rPr>
          <w:rFonts w:ascii="Times New Roman" w:hAnsi="Times New Roman" w:cs="Times New Roman"/>
          <w:sz w:val="24"/>
          <w:szCs w:val="24"/>
        </w:rPr>
        <w:t xml:space="preserve"> обязательства Сторон считаются прекращенными, за исключением гарантийных обязательств относительно выполненных и принятых Заказчиком работ, а также уплате соответствующих штрафных санкций.</w:t>
      </w:r>
    </w:p>
    <w:p w:rsidR="00DF6213" w:rsidRPr="00E626C0" w:rsidRDefault="00DF6213" w:rsidP="00DF621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w:t>
      </w:r>
      <w:r w:rsidRPr="00E626C0">
        <w:rPr>
          <w:rFonts w:ascii="Times New Roman" w:hAnsi="Times New Roman" w:cs="Times New Roman"/>
          <w:sz w:val="24"/>
          <w:szCs w:val="24"/>
        </w:rPr>
        <w:t>.1</w:t>
      </w:r>
      <w:r w:rsidR="00773B1E">
        <w:rPr>
          <w:rFonts w:ascii="Times New Roman" w:hAnsi="Times New Roman" w:cs="Times New Roman"/>
          <w:sz w:val="24"/>
          <w:szCs w:val="24"/>
        </w:rPr>
        <w:t>1</w:t>
      </w:r>
      <w:r w:rsidRPr="00E626C0">
        <w:rPr>
          <w:rFonts w:ascii="Times New Roman" w:hAnsi="Times New Roman" w:cs="Times New Roman"/>
          <w:sz w:val="24"/>
          <w:szCs w:val="24"/>
        </w:rPr>
        <w:t>. Стороны договорились, что Заказчик вправе</w:t>
      </w:r>
      <w:r>
        <w:rPr>
          <w:rFonts w:ascii="Times New Roman" w:hAnsi="Times New Roman" w:cs="Times New Roman"/>
          <w:sz w:val="24"/>
          <w:szCs w:val="24"/>
        </w:rPr>
        <w:t>,</w:t>
      </w:r>
      <w:r w:rsidRPr="00E626C0">
        <w:rPr>
          <w:rFonts w:ascii="Times New Roman" w:hAnsi="Times New Roman" w:cs="Times New Roman"/>
          <w:sz w:val="24"/>
          <w:szCs w:val="24"/>
        </w:rPr>
        <w:t xml:space="preserve"> письменно уведомив Подрядчика</w:t>
      </w:r>
      <w:r>
        <w:rPr>
          <w:rFonts w:ascii="Times New Roman" w:hAnsi="Times New Roman" w:cs="Times New Roman"/>
          <w:sz w:val="24"/>
          <w:szCs w:val="24"/>
        </w:rPr>
        <w:t>,</w:t>
      </w:r>
      <w:r w:rsidRPr="00E626C0">
        <w:rPr>
          <w:rFonts w:ascii="Times New Roman" w:hAnsi="Times New Roman" w:cs="Times New Roman"/>
          <w:sz w:val="24"/>
          <w:szCs w:val="24"/>
        </w:rPr>
        <w:t xml:space="preserve"> выдать распоряжение о приостановке работ на Объекте строительства Подрядчиком на определенный в уведомлении срок, но не более 6 (шести) месяцев, без консервации Объекта. После</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получения уведомления Подрядчик обязан приостановить выполнение работ и поставку </w:t>
      </w:r>
      <w:r w:rsidRPr="005359B0">
        <w:rPr>
          <w:rFonts w:ascii="Times New Roman" w:hAnsi="Times New Roman" w:cs="Times New Roman"/>
          <w:sz w:val="24"/>
          <w:szCs w:val="24"/>
        </w:rPr>
        <w:t>материалов, оборудования</w:t>
      </w:r>
      <w:r w:rsidRPr="00E626C0">
        <w:rPr>
          <w:rFonts w:ascii="Times New Roman" w:hAnsi="Times New Roman" w:cs="Times New Roman"/>
          <w:sz w:val="24"/>
          <w:szCs w:val="24"/>
        </w:rPr>
        <w:t xml:space="preserve"> по настоящему Договору.</w:t>
      </w:r>
    </w:p>
    <w:p w:rsidR="00DF6213" w:rsidRPr="00E626C0" w:rsidRDefault="00DF6213" w:rsidP="00DF621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В случае если по истечени</w:t>
      </w:r>
      <w:r>
        <w:rPr>
          <w:rFonts w:ascii="Times New Roman" w:hAnsi="Times New Roman" w:cs="Times New Roman"/>
          <w:sz w:val="24"/>
          <w:szCs w:val="24"/>
        </w:rPr>
        <w:t>и</w:t>
      </w:r>
      <w:r w:rsidRPr="00E626C0">
        <w:rPr>
          <w:rFonts w:ascii="Times New Roman" w:hAnsi="Times New Roman" w:cs="Times New Roman"/>
          <w:sz w:val="24"/>
          <w:szCs w:val="24"/>
        </w:rPr>
        <w:t xml:space="preserve"> указанного в уведомлении Заказчика срока приостановления работ от Заказчика не поступило письменного указания Подрядчику продолжать работы на Объекте, Договор считается расторгнутым, а правоотношения Сторон прекратившимися, за исключением гарантийных обязательств относительно выполненных и принятых Заказчиком работ. </w:t>
      </w:r>
    </w:p>
    <w:p w:rsidR="00DF6213" w:rsidRPr="00E626C0" w:rsidRDefault="00DF6213" w:rsidP="00DF621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При этом в течение 30 (тридцати</w:t>
      </w:r>
      <w:r>
        <w:rPr>
          <w:rFonts w:ascii="Times New Roman" w:hAnsi="Times New Roman" w:cs="Times New Roman"/>
          <w:sz w:val="24"/>
          <w:szCs w:val="24"/>
        </w:rPr>
        <w:t>)</w:t>
      </w:r>
      <w:r w:rsidRPr="00E626C0">
        <w:rPr>
          <w:rFonts w:ascii="Times New Roman" w:hAnsi="Times New Roman" w:cs="Times New Roman"/>
          <w:sz w:val="24"/>
          <w:szCs w:val="24"/>
        </w:rPr>
        <w:t xml:space="preserve"> дней с даты получения Подрядчиком уведомления о приостановке работ Стороны обязуются подписать Акт о приостановлении строительства, утвержденной учетной политикой </w:t>
      </w:r>
      <w:r w:rsidRPr="00CB6761">
        <w:rPr>
          <w:rFonts w:ascii="Times New Roman" w:hAnsi="Times New Roman" w:cs="Times New Roman"/>
          <w:sz w:val="24"/>
          <w:szCs w:val="24"/>
        </w:rPr>
        <w:t>ПАО «</w:t>
      </w:r>
      <w:r w:rsidR="00DC2D10">
        <w:rPr>
          <w:rFonts w:ascii="Times New Roman" w:hAnsi="Times New Roman" w:cs="Times New Roman"/>
          <w:sz w:val="24"/>
          <w:szCs w:val="24"/>
        </w:rPr>
        <w:t>Россети Центр</w:t>
      </w:r>
      <w:r w:rsidRPr="00CB6761">
        <w:rPr>
          <w:rFonts w:ascii="Times New Roman" w:hAnsi="Times New Roman" w:cs="Times New Roman"/>
          <w:sz w:val="24"/>
          <w:szCs w:val="24"/>
        </w:rPr>
        <w:t>»</w:t>
      </w:r>
      <w:r w:rsidRPr="00E626C0">
        <w:rPr>
          <w:rFonts w:ascii="Times New Roman" w:hAnsi="Times New Roman" w:cs="Times New Roman"/>
          <w:sz w:val="24"/>
          <w:szCs w:val="24"/>
        </w:rPr>
        <w:t xml:space="preserve"> и Акт сверки для проведения расчетов за фактически выполненные работы. </w:t>
      </w:r>
    </w:p>
    <w:p w:rsidR="00DF6213" w:rsidRPr="00E626C0" w:rsidRDefault="00DF6213" w:rsidP="00DF621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При отказе Подрядчика от подписания Акта о приостановлении строительства, в нем делается отметка об этом, после чего, подписывается Заказчиком. </w:t>
      </w:r>
    </w:p>
    <w:p w:rsidR="00DF6213" w:rsidRPr="00E626C0" w:rsidRDefault="00DF6213" w:rsidP="00DF621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Заказчик в течение года обязан оплатить выполненные работы, а также возместить Подрядчику понесенные расходы до момента приостановления исполнения обязательств по Договору, при условии получения счета Подрядчика.</w:t>
      </w:r>
    </w:p>
    <w:p w:rsidR="00DF6213" w:rsidRPr="00E626C0" w:rsidRDefault="00DF6213" w:rsidP="00DF621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w:t>
      </w:r>
      <w:r w:rsidRPr="00E626C0">
        <w:rPr>
          <w:rFonts w:ascii="Times New Roman" w:hAnsi="Times New Roman" w:cs="Times New Roman"/>
          <w:sz w:val="24"/>
          <w:szCs w:val="24"/>
        </w:rPr>
        <w:t>.1</w:t>
      </w:r>
      <w:r w:rsidR="00773B1E">
        <w:rPr>
          <w:rFonts w:ascii="Times New Roman" w:hAnsi="Times New Roman" w:cs="Times New Roman"/>
          <w:sz w:val="24"/>
          <w:szCs w:val="24"/>
        </w:rPr>
        <w:t>2</w:t>
      </w:r>
      <w:r w:rsidRPr="00E626C0">
        <w:rPr>
          <w:rFonts w:ascii="Times New Roman" w:hAnsi="Times New Roman" w:cs="Times New Roman"/>
          <w:sz w:val="24"/>
          <w:szCs w:val="24"/>
        </w:rPr>
        <w:t xml:space="preserve">. Заказчик может в любое время до сдачи ему результата работ отказаться от исполнения Договора, направив об этом Подрядчику соответствующее уведомление не менее чем за 10 (десять) дней до даты предполагаемого отказа. Договор считается расторгнутым с даты, указанной в уведомлении об отказе от исполнения Договора. Подрядчик, с даты получения уведомления Заказчика обязан прекратить выполнение работ на Объекте. </w:t>
      </w:r>
    </w:p>
    <w:p w:rsidR="00DF6213" w:rsidRDefault="00DF6213" w:rsidP="00DF621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Заказчик обязан уплатить Подрядчику часть установленной цены пропорционально части работ, выполненных до получения уведомления об отказе Заказчика от исполнения Договора, а также возместить Подрядчику понесенные до момента отказа от исполнения по Договору расходы, связанные с его исполнением.</w:t>
      </w:r>
    </w:p>
    <w:p w:rsidR="00DF6213" w:rsidRDefault="00DF6213" w:rsidP="00DF621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w:t>
      </w:r>
      <w:r w:rsidRPr="00054509">
        <w:rPr>
          <w:rFonts w:ascii="Times New Roman" w:hAnsi="Times New Roman" w:cs="Times New Roman"/>
          <w:sz w:val="24"/>
          <w:szCs w:val="24"/>
        </w:rPr>
        <w:t>.1</w:t>
      </w:r>
      <w:r w:rsidR="00773B1E">
        <w:rPr>
          <w:rFonts w:ascii="Times New Roman" w:hAnsi="Times New Roman" w:cs="Times New Roman"/>
          <w:sz w:val="24"/>
          <w:szCs w:val="24"/>
        </w:rPr>
        <w:t>3</w:t>
      </w:r>
      <w:r>
        <w:rPr>
          <w:rFonts w:ascii="Times New Roman" w:hAnsi="Times New Roman" w:cs="Times New Roman"/>
          <w:sz w:val="24"/>
          <w:szCs w:val="24"/>
        </w:rPr>
        <w:t>.</w:t>
      </w:r>
      <w:r w:rsidRPr="00054509">
        <w:rPr>
          <w:rFonts w:ascii="Times New Roman" w:hAnsi="Times New Roman" w:cs="Times New Roman"/>
          <w:sz w:val="24"/>
          <w:szCs w:val="24"/>
        </w:rPr>
        <w:t xml:space="preserve"> В случае расторжения настоящего Договора Заказчик вправе завершить строительство объекта самостоятельно и/или с привлечением любых других лиц. Заказчик вправе использовать </w:t>
      </w:r>
      <w:r>
        <w:rPr>
          <w:rFonts w:ascii="Times New Roman" w:hAnsi="Times New Roman" w:cs="Times New Roman"/>
          <w:sz w:val="24"/>
          <w:szCs w:val="24"/>
        </w:rPr>
        <w:t>материалы и оборудование</w:t>
      </w:r>
      <w:r w:rsidRPr="00054509">
        <w:rPr>
          <w:rFonts w:ascii="Times New Roman" w:hAnsi="Times New Roman" w:cs="Times New Roman"/>
          <w:sz w:val="24"/>
          <w:szCs w:val="24"/>
        </w:rPr>
        <w:t>, принадлежащие Заказчику и находящиеся у Подрядчика, а также документацию, имеющуюся у Подрядчика и по условиям настоящего Договора подлежащую передаче Заказчику.</w:t>
      </w:r>
    </w:p>
    <w:p w:rsidR="00DF6213" w:rsidRPr="00AC48F0" w:rsidRDefault="00DF6213" w:rsidP="00DF6213">
      <w:pPr>
        <w:pStyle w:val="af9"/>
        <w:ind w:firstLine="708"/>
        <w:jc w:val="both"/>
        <w:rPr>
          <w:rFonts w:eastAsiaTheme="minorHAnsi" w:cs="Times New Roman"/>
          <w:color w:val="auto"/>
          <w:sz w:val="24"/>
          <w:szCs w:val="24"/>
          <w:bdr w:val="none" w:sz="0" w:space="0" w:color="auto"/>
          <w:lang w:eastAsia="en-US"/>
        </w:rPr>
      </w:pPr>
      <w:r>
        <w:rPr>
          <w:rFonts w:cs="Times New Roman"/>
          <w:sz w:val="24"/>
          <w:szCs w:val="24"/>
        </w:rPr>
        <w:t>19.1</w:t>
      </w:r>
      <w:r w:rsidR="00773B1E">
        <w:rPr>
          <w:rFonts w:cs="Times New Roman"/>
          <w:sz w:val="24"/>
          <w:szCs w:val="24"/>
        </w:rPr>
        <w:t>4</w:t>
      </w:r>
      <w:r>
        <w:rPr>
          <w:rFonts w:cs="Times New Roman"/>
          <w:sz w:val="24"/>
          <w:szCs w:val="24"/>
        </w:rPr>
        <w:t xml:space="preserve">. </w:t>
      </w:r>
      <w:r w:rsidRPr="00AC48F0">
        <w:rPr>
          <w:rFonts w:eastAsiaTheme="minorHAnsi" w:cs="Times New Roman"/>
          <w:color w:val="auto"/>
          <w:sz w:val="24"/>
          <w:szCs w:val="24"/>
          <w:bdr w:val="none" w:sz="0" w:space="0" w:color="auto"/>
          <w:lang w:eastAsia="en-US"/>
        </w:rPr>
        <w:t xml:space="preserve">В случае расторжения и/или отказа от исполнения Договора Заказчик обязан оплатить выполненные Подрядчиком работы на дату расторжения Договора, а также поставленное и приобретенное Подрядчиком оборудование и материалы во исполнение Договора, в сроки предусмотренные Договором. </w:t>
      </w:r>
    </w:p>
    <w:p w:rsidR="00DF6213" w:rsidRDefault="00DF6213" w:rsidP="00DF6213">
      <w:pPr>
        <w:pStyle w:val="af9"/>
        <w:ind w:firstLine="709"/>
        <w:jc w:val="both"/>
        <w:rPr>
          <w:rFonts w:eastAsiaTheme="minorHAnsi" w:cs="Times New Roman"/>
          <w:color w:val="auto"/>
          <w:sz w:val="24"/>
          <w:szCs w:val="24"/>
          <w:bdr w:val="none" w:sz="0" w:space="0" w:color="auto"/>
          <w:lang w:eastAsia="en-US"/>
        </w:rPr>
      </w:pPr>
      <w:r w:rsidRPr="00AC48F0">
        <w:rPr>
          <w:rFonts w:eastAsiaTheme="minorHAnsi" w:cs="Times New Roman"/>
          <w:color w:val="auto"/>
          <w:sz w:val="24"/>
          <w:szCs w:val="24"/>
          <w:bdr w:val="none" w:sz="0" w:space="0" w:color="auto"/>
          <w:lang w:eastAsia="en-US"/>
        </w:rPr>
        <w:t xml:space="preserve">При расторжении Договора, по взаимному согласию, а также по инициативе Заказчика в одностороннем порядке, Подрядчик вправе предъявить Заказчику выполненные работы до даты расторжения Договора/отказа от исполнения Договора, в течение 10 (десяти) </w:t>
      </w:r>
      <w:r w:rsidRPr="00AC48F0">
        <w:rPr>
          <w:rFonts w:eastAsiaTheme="minorHAnsi" w:cs="Times New Roman"/>
          <w:color w:val="auto"/>
          <w:sz w:val="24"/>
          <w:szCs w:val="24"/>
          <w:bdr w:val="none" w:sz="0" w:space="0" w:color="auto"/>
          <w:lang w:eastAsia="en-US"/>
        </w:rPr>
        <w:lastRenderedPageBreak/>
        <w:t xml:space="preserve">рабочих дней с даты получения уведомления о расторжении, а также в тот же срок Подрядчик вправе предъявить Заказчику для приемки приобретенное Подрядчиком оборудование и материалы во исполнение условий настоящего Договора, а Заказчик обязан в течение 10 (десяти) рабочих дней принять оборудование и выполненные Подрядчиком работы, до даты расторжения Договора, подписав и заверив печатью акт сдачи приемки работ и товарную накладную и оплатить их. </w:t>
      </w:r>
    </w:p>
    <w:p w:rsidR="00FC6290" w:rsidRPr="00FC6290" w:rsidRDefault="00FC6290" w:rsidP="00FC6290">
      <w:pPr>
        <w:pStyle w:val="af9"/>
        <w:ind w:firstLine="709"/>
        <w:jc w:val="both"/>
        <w:rPr>
          <w:rFonts w:eastAsiaTheme="minorHAnsi" w:cs="Times New Roman"/>
          <w:color w:val="auto"/>
          <w:sz w:val="24"/>
          <w:szCs w:val="24"/>
          <w:bdr w:val="none" w:sz="0" w:space="0" w:color="auto"/>
          <w:lang w:eastAsia="en-US"/>
        </w:rPr>
      </w:pPr>
      <w:r>
        <w:rPr>
          <w:rFonts w:eastAsiaTheme="minorHAnsi" w:cs="Times New Roman"/>
          <w:color w:val="auto"/>
          <w:sz w:val="24"/>
          <w:szCs w:val="24"/>
          <w:bdr w:val="none" w:sz="0" w:space="0" w:color="auto"/>
          <w:lang w:eastAsia="en-US"/>
        </w:rPr>
        <w:t>19.1</w:t>
      </w:r>
      <w:r w:rsidR="00773B1E">
        <w:rPr>
          <w:rFonts w:eastAsiaTheme="minorHAnsi" w:cs="Times New Roman"/>
          <w:color w:val="auto"/>
          <w:sz w:val="24"/>
          <w:szCs w:val="24"/>
          <w:bdr w:val="none" w:sz="0" w:space="0" w:color="auto"/>
          <w:lang w:eastAsia="en-US"/>
        </w:rPr>
        <w:t>5</w:t>
      </w:r>
      <w:r>
        <w:rPr>
          <w:rFonts w:eastAsiaTheme="minorHAnsi" w:cs="Times New Roman"/>
          <w:color w:val="auto"/>
          <w:sz w:val="24"/>
          <w:szCs w:val="24"/>
          <w:bdr w:val="none" w:sz="0" w:space="0" w:color="auto"/>
          <w:lang w:eastAsia="en-US"/>
        </w:rPr>
        <w:t xml:space="preserve">. </w:t>
      </w:r>
      <w:r w:rsidRPr="00FC6290">
        <w:rPr>
          <w:rFonts w:eastAsiaTheme="minorHAnsi" w:cs="Times New Roman"/>
          <w:color w:val="auto"/>
          <w:sz w:val="24"/>
          <w:szCs w:val="24"/>
          <w:bdr w:val="none" w:sz="0" w:space="0" w:color="auto"/>
          <w:lang w:eastAsia="en-US"/>
        </w:rPr>
        <w:t>Заказчик вправе отказаться от исполнения Договора в одностороннем внесудебном порядке в случае неоднократного нарушения подрядчиком требований к квалификации привлекаемых работников субподрядной организации.</w:t>
      </w:r>
    </w:p>
    <w:p w:rsidR="00FC6290" w:rsidRDefault="00FC6290" w:rsidP="00FC6290">
      <w:pPr>
        <w:pStyle w:val="af9"/>
        <w:ind w:firstLine="709"/>
        <w:jc w:val="both"/>
        <w:rPr>
          <w:rFonts w:eastAsiaTheme="minorHAnsi" w:cs="Times New Roman"/>
          <w:color w:val="auto"/>
          <w:sz w:val="24"/>
          <w:szCs w:val="24"/>
          <w:bdr w:val="none" w:sz="0" w:space="0" w:color="auto"/>
          <w:lang w:eastAsia="en-US"/>
        </w:rPr>
      </w:pPr>
      <w:r w:rsidRPr="00FC6290">
        <w:rPr>
          <w:rFonts w:eastAsiaTheme="minorHAnsi" w:cs="Times New Roman"/>
          <w:color w:val="auto"/>
          <w:sz w:val="24"/>
          <w:szCs w:val="24"/>
          <w:bdr w:val="none" w:sz="0" w:space="0" w:color="auto"/>
          <w:lang w:eastAsia="en-US"/>
        </w:rPr>
        <w:t>Договор считается расторгнутым по истечении 3 (трех) календарных дней с момента получения Подрядчиком письменного уведомления об отказе от исполнения Договора.</w:t>
      </w:r>
    </w:p>
    <w:p w:rsidR="000218D3" w:rsidRDefault="000218D3" w:rsidP="000218D3">
      <w:pPr>
        <w:pStyle w:val="af9"/>
        <w:ind w:firstLine="709"/>
        <w:jc w:val="both"/>
        <w:rPr>
          <w:rFonts w:cs="Times New Roman"/>
          <w:sz w:val="24"/>
          <w:szCs w:val="24"/>
        </w:rPr>
      </w:pPr>
      <w:r>
        <w:rPr>
          <w:rFonts w:eastAsiaTheme="minorHAnsi" w:cs="Times New Roman"/>
          <w:color w:val="auto"/>
          <w:sz w:val="24"/>
          <w:szCs w:val="24"/>
          <w:bdr w:val="none" w:sz="0" w:space="0" w:color="auto"/>
          <w:lang w:eastAsia="en-US"/>
        </w:rPr>
        <w:t>19.1</w:t>
      </w:r>
      <w:r w:rsidR="00773B1E">
        <w:rPr>
          <w:rFonts w:eastAsiaTheme="minorHAnsi" w:cs="Times New Roman"/>
          <w:color w:val="auto"/>
          <w:sz w:val="24"/>
          <w:szCs w:val="24"/>
          <w:bdr w:val="none" w:sz="0" w:space="0" w:color="auto"/>
          <w:lang w:eastAsia="en-US"/>
        </w:rPr>
        <w:t>6</w:t>
      </w:r>
      <w:r>
        <w:rPr>
          <w:rFonts w:eastAsiaTheme="minorHAnsi" w:cs="Times New Roman"/>
          <w:color w:val="auto"/>
          <w:sz w:val="24"/>
          <w:szCs w:val="24"/>
          <w:bdr w:val="none" w:sz="0" w:space="0" w:color="auto"/>
          <w:lang w:eastAsia="en-US"/>
        </w:rPr>
        <w:t xml:space="preserve">. </w:t>
      </w:r>
      <w:r w:rsidRPr="000218D3">
        <w:rPr>
          <w:rFonts w:cs="Times New Roman"/>
          <w:sz w:val="24"/>
          <w:szCs w:val="24"/>
        </w:rPr>
        <w:t xml:space="preserve">В случае неисполнения </w:t>
      </w:r>
      <w:r w:rsidRPr="000218D3">
        <w:rPr>
          <w:rFonts w:cs="Times New Roman"/>
          <w:iCs/>
          <w:sz w:val="24"/>
          <w:szCs w:val="24"/>
        </w:rPr>
        <w:t xml:space="preserve">Подрядчиком </w:t>
      </w:r>
      <w:r w:rsidRPr="000218D3">
        <w:rPr>
          <w:rFonts w:cs="Times New Roman"/>
          <w:sz w:val="24"/>
          <w:szCs w:val="24"/>
        </w:rPr>
        <w:t>обязанностей, установленных п. 6.</w:t>
      </w:r>
      <w:r>
        <w:rPr>
          <w:rFonts w:cs="Times New Roman"/>
          <w:sz w:val="24"/>
          <w:szCs w:val="24"/>
        </w:rPr>
        <w:t>3</w:t>
      </w:r>
      <w:r w:rsidR="00773B1E">
        <w:rPr>
          <w:rFonts w:cs="Times New Roman"/>
          <w:sz w:val="24"/>
          <w:szCs w:val="24"/>
        </w:rPr>
        <w:t>7</w:t>
      </w:r>
      <w:r w:rsidRPr="000218D3">
        <w:rPr>
          <w:rFonts w:cs="Times New Roman"/>
          <w:sz w:val="24"/>
          <w:szCs w:val="24"/>
        </w:rPr>
        <w:t xml:space="preserve">. настоящего Договора, Заказчик вправе в одностороннем внесудебном порядке отказаться от исполнения настоящего Договора, письменно уведомив об этом </w:t>
      </w:r>
      <w:r w:rsidRPr="000218D3">
        <w:rPr>
          <w:rFonts w:cs="Times New Roman"/>
          <w:iCs/>
          <w:sz w:val="24"/>
          <w:szCs w:val="24"/>
        </w:rPr>
        <w:t>Подрядчика</w:t>
      </w:r>
      <w:r w:rsidRPr="000218D3">
        <w:rPr>
          <w:rFonts w:cs="Times New Roman"/>
          <w:sz w:val="24"/>
          <w:szCs w:val="24"/>
        </w:rPr>
        <w:t xml:space="preserve">. Договор считается расторгнутым по истечении 5 (пяти) календарных дней с момента получения </w:t>
      </w:r>
      <w:r w:rsidRPr="000218D3">
        <w:rPr>
          <w:rFonts w:cs="Times New Roman"/>
          <w:iCs/>
          <w:sz w:val="24"/>
          <w:szCs w:val="24"/>
        </w:rPr>
        <w:t>Подрядчиком</w:t>
      </w:r>
      <w:r w:rsidRPr="000218D3">
        <w:rPr>
          <w:rFonts w:cs="Times New Roman"/>
          <w:sz w:val="24"/>
          <w:szCs w:val="24"/>
        </w:rPr>
        <w:t xml:space="preserve"> указанного письменного уведомления Заказчика.</w:t>
      </w:r>
    </w:p>
    <w:p w:rsidR="00E07611" w:rsidRDefault="00E07611" w:rsidP="000218D3">
      <w:pPr>
        <w:pStyle w:val="af9"/>
        <w:ind w:firstLine="709"/>
        <w:jc w:val="both"/>
        <w:rPr>
          <w:rFonts w:cs="Times New Roman"/>
          <w:sz w:val="24"/>
          <w:szCs w:val="24"/>
        </w:rPr>
      </w:pPr>
    </w:p>
    <w:p w:rsidR="00DF6213" w:rsidRPr="00E626C0" w:rsidRDefault="00DF6213" w:rsidP="00DF6213">
      <w:pPr>
        <w:widowControl w:val="0"/>
        <w:shd w:val="clear" w:color="auto" w:fill="FFFFFF"/>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2</w:t>
      </w:r>
      <w:r>
        <w:rPr>
          <w:rFonts w:ascii="Times New Roman" w:hAnsi="Times New Roman" w:cs="Times New Roman"/>
          <w:b/>
          <w:bCs/>
          <w:sz w:val="24"/>
          <w:szCs w:val="24"/>
        </w:rPr>
        <w:t>0</w:t>
      </w:r>
      <w:r w:rsidRPr="00E626C0">
        <w:rPr>
          <w:rFonts w:ascii="Times New Roman" w:hAnsi="Times New Roman" w:cs="Times New Roman"/>
          <w:b/>
          <w:bCs/>
          <w:sz w:val="24"/>
          <w:szCs w:val="24"/>
        </w:rPr>
        <w:t>. Обстоятельства непреодолимой силы</w:t>
      </w:r>
    </w:p>
    <w:p w:rsidR="00DF6213" w:rsidRPr="008C336B" w:rsidRDefault="00DF6213" w:rsidP="00DF621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w:t>
      </w:r>
      <w:r>
        <w:rPr>
          <w:rFonts w:ascii="Times New Roman" w:hAnsi="Times New Roman" w:cs="Times New Roman"/>
          <w:sz w:val="24"/>
          <w:szCs w:val="24"/>
        </w:rPr>
        <w:t>0</w:t>
      </w:r>
      <w:r w:rsidRPr="00E626C0">
        <w:rPr>
          <w:rFonts w:ascii="Times New Roman" w:hAnsi="Times New Roman" w:cs="Times New Roman"/>
          <w:sz w:val="24"/>
          <w:szCs w:val="24"/>
        </w:rPr>
        <w:t xml:space="preserve">.1. </w:t>
      </w:r>
      <w:r w:rsidRPr="00450B29">
        <w:rPr>
          <w:rFonts w:ascii="Times New Roman" w:hAnsi="Times New Roman" w:cs="Times New Roman"/>
          <w:sz w:val="24"/>
          <w:szCs w:val="24"/>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DF6213" w:rsidRDefault="00DF6213" w:rsidP="00DF621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8C336B">
        <w:rPr>
          <w:rFonts w:ascii="Times New Roman" w:hAnsi="Times New Roman" w:cs="Times New Roman"/>
          <w:sz w:val="24"/>
          <w:szCs w:val="24"/>
        </w:rPr>
        <w:t>2</w:t>
      </w:r>
      <w:r>
        <w:rPr>
          <w:rFonts w:ascii="Times New Roman" w:hAnsi="Times New Roman" w:cs="Times New Roman"/>
          <w:sz w:val="24"/>
          <w:szCs w:val="24"/>
        </w:rPr>
        <w:t>0</w:t>
      </w:r>
      <w:r w:rsidRPr="008C336B">
        <w:rPr>
          <w:rFonts w:ascii="Times New Roman" w:hAnsi="Times New Roman" w:cs="Times New Roman"/>
          <w:sz w:val="24"/>
          <w:szCs w:val="24"/>
        </w:rPr>
        <w:t>.2. </w:t>
      </w:r>
      <w:r w:rsidRPr="00450B29">
        <w:rPr>
          <w:rFonts w:ascii="Times New Roman" w:hAnsi="Times New Roman" w:cs="Times New Roman"/>
          <w:sz w:val="24"/>
          <w:szCs w:val="24"/>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письменно уведомить об этом другой Стороне в течение 7 (семи) дней,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DF6213" w:rsidRDefault="00DF6213" w:rsidP="00DF621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8C336B">
        <w:rPr>
          <w:rFonts w:ascii="Times New Roman" w:hAnsi="Times New Roman" w:cs="Times New Roman"/>
          <w:sz w:val="24"/>
          <w:szCs w:val="24"/>
        </w:rPr>
        <w:t>2</w:t>
      </w:r>
      <w:r>
        <w:rPr>
          <w:rFonts w:ascii="Times New Roman" w:hAnsi="Times New Roman" w:cs="Times New Roman"/>
          <w:sz w:val="24"/>
          <w:szCs w:val="24"/>
        </w:rPr>
        <w:t>0</w:t>
      </w:r>
      <w:r w:rsidRPr="008C336B">
        <w:rPr>
          <w:rFonts w:ascii="Times New Roman" w:hAnsi="Times New Roman" w:cs="Times New Roman"/>
          <w:sz w:val="24"/>
          <w:szCs w:val="24"/>
        </w:rPr>
        <w:t>.3. </w:t>
      </w:r>
      <w:r w:rsidRPr="00450B29">
        <w:rPr>
          <w:rFonts w:ascii="Times New Roman" w:hAnsi="Times New Roman" w:cs="Times New Roman"/>
          <w:sz w:val="24"/>
          <w:szCs w:val="24"/>
        </w:rPr>
        <w:t>Если, по мнению Сторон, работы могут быть продолжены в порядке, установленном</w:t>
      </w:r>
      <w:r w:rsidRPr="00450B29">
        <w:rPr>
          <w:rFonts w:ascii="Times New Roman" w:hAnsi="Times New Roman" w:cs="Times New Roman"/>
          <w:spacing w:val="-6"/>
          <w:sz w:val="24"/>
          <w:szCs w:val="24"/>
        </w:rPr>
        <w:t xml:space="preserve"> настоящим Договором до начала действия обстоятельств непреодолимой</w:t>
      </w:r>
      <w:r w:rsidRPr="00450B29">
        <w:rPr>
          <w:rFonts w:ascii="Times New Roman" w:hAnsi="Times New Roman" w:cs="Times New Roman"/>
          <w:sz w:val="24"/>
          <w:szCs w:val="24"/>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DF6213" w:rsidRPr="00450B29" w:rsidRDefault="00DF6213" w:rsidP="00DF621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0365E2">
        <w:rPr>
          <w:rFonts w:ascii="Times New Roman" w:hAnsi="Times New Roman" w:cs="Times New Roman"/>
          <w:sz w:val="24"/>
          <w:szCs w:val="24"/>
        </w:rPr>
        <w:t xml:space="preserve">20.4. </w:t>
      </w:r>
      <w:r w:rsidRPr="00450B29">
        <w:rPr>
          <w:rFonts w:ascii="Times New Roman" w:hAnsi="Times New Roman" w:cs="Times New Roman"/>
          <w:sz w:val="24"/>
          <w:szCs w:val="24"/>
        </w:rPr>
        <w:t>Обстоятельствами непреодолимой силы являются любые чрезвычайные и непредотвратимые ситуации, включая, но не ограничиваясь, следующими:</w:t>
      </w:r>
    </w:p>
    <w:p w:rsidR="00DF6213" w:rsidRPr="00450B29" w:rsidRDefault="00DF6213" w:rsidP="00DF6213">
      <w:pPr>
        <w:widowControl w:val="0"/>
        <w:shd w:val="clear" w:color="auto" w:fill="FFFFFF"/>
        <w:tabs>
          <w:tab w:val="left" w:pos="567"/>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Pr="00DF6213">
        <w:rPr>
          <w:rFonts w:ascii="Times New Roman" w:hAnsi="Times New Roman" w:cs="Times New Roman"/>
          <w:sz w:val="24"/>
          <w:szCs w:val="24"/>
        </w:rPr>
        <w:t>0</w:t>
      </w:r>
      <w:r w:rsidRPr="00450B29">
        <w:rPr>
          <w:rFonts w:ascii="Times New Roman" w:hAnsi="Times New Roman" w:cs="Times New Roman"/>
          <w:sz w:val="24"/>
          <w:szCs w:val="24"/>
        </w:rPr>
        <w:t>.4.1. Война и другие агрессии (война объявленная или нет), мобилизация или эмбарго.</w:t>
      </w:r>
    </w:p>
    <w:p w:rsidR="00DF6213" w:rsidRPr="00450B29" w:rsidRDefault="00DF6213" w:rsidP="00DF6213">
      <w:pPr>
        <w:widowControl w:val="0"/>
        <w:shd w:val="clear" w:color="auto" w:fill="FFFFFF"/>
        <w:tabs>
          <w:tab w:val="left" w:pos="567"/>
          <w:tab w:val="left" w:pos="133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Pr="00DF6213">
        <w:rPr>
          <w:rFonts w:ascii="Times New Roman" w:hAnsi="Times New Roman" w:cs="Times New Roman"/>
          <w:sz w:val="24"/>
          <w:szCs w:val="24"/>
        </w:rPr>
        <w:t>0</w:t>
      </w:r>
      <w:r w:rsidRPr="00450B29">
        <w:rPr>
          <w:rFonts w:ascii="Times New Roman" w:hAnsi="Times New Roman" w:cs="Times New Roman"/>
          <w:sz w:val="24"/>
          <w:szCs w:val="24"/>
        </w:rPr>
        <w:t>.4.2.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DF6213" w:rsidRPr="00450B29" w:rsidRDefault="00DF6213" w:rsidP="00DF621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Pr="00DF6213">
        <w:rPr>
          <w:rFonts w:ascii="Times New Roman" w:hAnsi="Times New Roman" w:cs="Times New Roman"/>
          <w:sz w:val="24"/>
          <w:szCs w:val="24"/>
        </w:rPr>
        <w:t>0</w:t>
      </w:r>
      <w:r w:rsidRPr="00450B29">
        <w:rPr>
          <w:rFonts w:ascii="Times New Roman" w:hAnsi="Times New Roman" w:cs="Times New Roman"/>
          <w:sz w:val="24"/>
          <w:szCs w:val="24"/>
        </w:rPr>
        <w:t>.4.3. Восстание, революция, свержение существующего строя и установление военной власти, гражданская война.</w:t>
      </w:r>
    </w:p>
    <w:p w:rsidR="00DF6213" w:rsidRPr="00450B29" w:rsidRDefault="00DF6213" w:rsidP="00DF621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Pr="00DF6213">
        <w:rPr>
          <w:rFonts w:ascii="Times New Roman" w:hAnsi="Times New Roman" w:cs="Times New Roman"/>
          <w:sz w:val="24"/>
          <w:szCs w:val="24"/>
        </w:rPr>
        <w:t>0</w:t>
      </w:r>
      <w:r w:rsidRPr="00450B29">
        <w:rPr>
          <w:rFonts w:ascii="Times New Roman" w:hAnsi="Times New Roman" w:cs="Times New Roman"/>
          <w:sz w:val="24"/>
          <w:szCs w:val="24"/>
        </w:rPr>
        <w:t>.4.4. Массовые беспорядки, столкновения, забастовки, террористические акты.</w:t>
      </w:r>
    </w:p>
    <w:p w:rsidR="00DF6213" w:rsidRPr="00450B29" w:rsidRDefault="00DF6213" w:rsidP="00DF621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Pr="00DF6213">
        <w:rPr>
          <w:rFonts w:ascii="Times New Roman" w:hAnsi="Times New Roman" w:cs="Times New Roman"/>
          <w:sz w:val="24"/>
          <w:szCs w:val="24"/>
        </w:rPr>
        <w:t>0</w:t>
      </w:r>
      <w:r w:rsidRPr="00450B29">
        <w:rPr>
          <w:rFonts w:ascii="Times New Roman" w:hAnsi="Times New Roman" w:cs="Times New Roman"/>
          <w:sz w:val="24"/>
          <w:szCs w:val="24"/>
        </w:rPr>
        <w:t>.4.5. Другие общепринятые обстоятельства непреодолимой силы.</w:t>
      </w:r>
    </w:p>
    <w:p w:rsidR="00DF6213" w:rsidRPr="00450B29" w:rsidRDefault="00DF6213" w:rsidP="00DF6213">
      <w:pPr>
        <w:pStyle w:val="2b"/>
        <w:widowControl w:val="0"/>
        <w:shd w:val="clear" w:color="auto" w:fill="FFFFFF"/>
        <w:spacing w:after="0" w:line="240" w:lineRule="auto"/>
        <w:ind w:left="0" w:firstLine="709"/>
        <w:jc w:val="both"/>
        <w:rPr>
          <w:rFonts w:cs="Times New Roman"/>
          <w:color w:val="auto"/>
        </w:rPr>
      </w:pPr>
      <w:r w:rsidRPr="00450B29">
        <w:rPr>
          <w:rFonts w:cs="Times New Roman"/>
          <w:color w:val="auto"/>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DF6213" w:rsidRDefault="00DF6213" w:rsidP="00DF621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20</w:t>
      </w:r>
      <w:r w:rsidRPr="00450B29">
        <w:rPr>
          <w:rFonts w:ascii="Times New Roman" w:hAnsi="Times New Roman" w:cs="Times New Roman"/>
          <w:sz w:val="24"/>
          <w:szCs w:val="24"/>
        </w:rPr>
        <w:t xml:space="preserve">.5. В случае если обстоятельства непреодолимой силы продолжаются более 2 (двух) месяцев, то Стороны проводят переговоры о целесообразности продолжения исполнения настоящего Договора. При этом уже выполненные работы и поставленная продукция </w:t>
      </w:r>
      <w:r w:rsidRPr="00450B29">
        <w:rPr>
          <w:rFonts w:ascii="Times New Roman" w:hAnsi="Times New Roman" w:cs="Times New Roman"/>
          <w:sz w:val="24"/>
          <w:szCs w:val="24"/>
        </w:rPr>
        <w:lastRenderedPageBreak/>
        <w:t>должны быть приняты и оплачены</w:t>
      </w:r>
      <w:r w:rsidRPr="000365E2">
        <w:rPr>
          <w:rFonts w:ascii="Times New Roman" w:hAnsi="Times New Roman" w:cs="Times New Roman"/>
          <w:sz w:val="24"/>
          <w:szCs w:val="24"/>
        </w:rPr>
        <w:t>.</w:t>
      </w:r>
    </w:p>
    <w:p w:rsidR="006B60A8" w:rsidRDefault="006B60A8" w:rsidP="00DF621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p>
    <w:p w:rsidR="00DF6213" w:rsidRPr="006F5083" w:rsidRDefault="00DF6213" w:rsidP="00DF6213">
      <w:pPr>
        <w:pStyle w:val="a4"/>
        <w:shd w:val="clear" w:color="auto" w:fill="FFFFFF"/>
        <w:ind w:left="0" w:firstLine="709"/>
        <w:jc w:val="both"/>
        <w:rPr>
          <w:rFonts w:ascii="Times New Roman" w:hAnsi="Times New Roman" w:cs="Times New Roman"/>
          <w:b/>
          <w:bCs/>
          <w:sz w:val="24"/>
          <w:szCs w:val="24"/>
        </w:rPr>
      </w:pPr>
      <w:r w:rsidRPr="006F5083">
        <w:rPr>
          <w:rFonts w:ascii="Times New Roman" w:hAnsi="Times New Roman" w:cs="Times New Roman"/>
          <w:b/>
          <w:bCs/>
          <w:sz w:val="24"/>
          <w:szCs w:val="24"/>
          <w:lang w:val="en-US"/>
        </w:rPr>
        <w:t>VII</w:t>
      </w:r>
      <w:r w:rsidRPr="006F5083">
        <w:rPr>
          <w:rFonts w:ascii="Times New Roman" w:hAnsi="Times New Roman" w:cs="Times New Roman"/>
          <w:b/>
          <w:bCs/>
          <w:sz w:val="24"/>
          <w:szCs w:val="24"/>
        </w:rPr>
        <w:t>. ПРОЧИЕ УСЛОВИЯ</w:t>
      </w:r>
    </w:p>
    <w:p w:rsidR="00DF6213" w:rsidRPr="006F5083" w:rsidRDefault="00DF6213" w:rsidP="00DF6213">
      <w:pPr>
        <w:pStyle w:val="a4"/>
        <w:shd w:val="clear" w:color="auto" w:fill="FFFFFF"/>
        <w:ind w:left="0" w:firstLine="709"/>
        <w:jc w:val="both"/>
        <w:rPr>
          <w:rFonts w:ascii="Times New Roman" w:hAnsi="Times New Roman" w:cs="Times New Roman"/>
          <w:b/>
          <w:bCs/>
          <w:sz w:val="24"/>
          <w:szCs w:val="24"/>
        </w:rPr>
      </w:pPr>
      <w:r w:rsidRPr="006F5083">
        <w:rPr>
          <w:rFonts w:ascii="Times New Roman" w:hAnsi="Times New Roman" w:cs="Times New Roman"/>
          <w:b/>
          <w:bCs/>
          <w:sz w:val="24"/>
          <w:szCs w:val="24"/>
        </w:rPr>
        <w:t>Статья 2</w:t>
      </w:r>
      <w:r>
        <w:rPr>
          <w:rFonts w:ascii="Times New Roman" w:hAnsi="Times New Roman" w:cs="Times New Roman"/>
          <w:b/>
          <w:bCs/>
          <w:sz w:val="24"/>
          <w:szCs w:val="24"/>
        </w:rPr>
        <w:t>1</w:t>
      </w:r>
      <w:r w:rsidRPr="006F5083">
        <w:rPr>
          <w:rFonts w:ascii="Times New Roman" w:hAnsi="Times New Roman" w:cs="Times New Roman"/>
          <w:b/>
          <w:bCs/>
          <w:sz w:val="24"/>
          <w:szCs w:val="24"/>
        </w:rPr>
        <w:t>. Конфиденциальность</w:t>
      </w:r>
    </w:p>
    <w:p w:rsidR="00DF6213" w:rsidRDefault="00DF6213" w:rsidP="00DF6213">
      <w:pPr>
        <w:pStyle w:val="af0"/>
        <w:tabs>
          <w:tab w:val="left" w:pos="1080"/>
        </w:tabs>
        <w:spacing w:after="0"/>
        <w:ind w:firstLine="709"/>
        <w:jc w:val="both"/>
        <w:rPr>
          <w:rFonts w:ascii="Times New Roman" w:hAnsi="Times New Roman" w:cs="Times New Roman"/>
          <w:color w:val="auto"/>
          <w:sz w:val="24"/>
          <w:szCs w:val="24"/>
        </w:rPr>
      </w:pPr>
      <w:r w:rsidRPr="008C336B">
        <w:rPr>
          <w:rFonts w:ascii="Times New Roman" w:hAnsi="Times New Roman" w:cs="Times New Roman"/>
          <w:sz w:val="24"/>
          <w:szCs w:val="24"/>
        </w:rPr>
        <w:t>2</w:t>
      </w:r>
      <w:r>
        <w:rPr>
          <w:rFonts w:ascii="Times New Roman" w:hAnsi="Times New Roman" w:cs="Times New Roman"/>
          <w:sz w:val="24"/>
          <w:szCs w:val="24"/>
        </w:rPr>
        <w:t>1.</w:t>
      </w:r>
      <w:r w:rsidRPr="008C336B">
        <w:rPr>
          <w:rFonts w:ascii="Times New Roman" w:hAnsi="Times New Roman" w:cs="Times New Roman"/>
          <w:sz w:val="24"/>
          <w:szCs w:val="24"/>
        </w:rPr>
        <w:t>1. </w:t>
      </w:r>
      <w:r w:rsidRPr="00450B29">
        <w:rPr>
          <w:rFonts w:ascii="Times New Roman" w:hAnsi="Times New Roman" w:cs="Times New Roman"/>
          <w:color w:val="auto"/>
          <w:sz w:val="24"/>
          <w:szCs w:val="24"/>
        </w:rPr>
        <w:t>В соответствии с настоящим Договором конфиденциальной признается информация, передаваемая Сторонами друг другу в связи с исполнением Договора в любой форме, имеющая действительную или потенциальную коммерческую ценность в силу ее неизвестности третьим лицам, к которой нет свободного доступа на законном основании и обладатель этой информации принимает меры к охране ее конфиденциальности, при этом такая информации должна быть специально обозначена как конфиденциальная.</w:t>
      </w:r>
    </w:p>
    <w:p w:rsidR="00DF6213" w:rsidRPr="00450B29" w:rsidRDefault="00DF6213" w:rsidP="00DF6213">
      <w:pPr>
        <w:pStyle w:val="af0"/>
        <w:spacing w:after="0"/>
        <w:ind w:firstLine="709"/>
        <w:jc w:val="both"/>
        <w:rPr>
          <w:rFonts w:ascii="Times New Roman" w:hAnsi="Times New Roman" w:cs="Times New Roman"/>
          <w:color w:val="auto"/>
          <w:sz w:val="24"/>
          <w:szCs w:val="24"/>
        </w:rPr>
      </w:pPr>
      <w:r w:rsidRPr="000365E2">
        <w:rPr>
          <w:rFonts w:ascii="Times New Roman" w:hAnsi="Times New Roman" w:cs="Times New Roman"/>
          <w:color w:val="auto"/>
          <w:sz w:val="24"/>
          <w:szCs w:val="24"/>
        </w:rPr>
        <w:t xml:space="preserve">21.2. </w:t>
      </w:r>
      <w:r w:rsidRPr="00450B29">
        <w:rPr>
          <w:rFonts w:ascii="Times New Roman" w:hAnsi="Times New Roman" w:cs="Times New Roman"/>
          <w:color w:val="auto"/>
          <w:sz w:val="24"/>
          <w:szCs w:val="24"/>
        </w:rPr>
        <w:t>Стороны обязуются использовать конфиденциальную информацию только в связи с исполнением настоящего Договора и не предоставлять такую информацию третьим лицам, за исключением случаев, когда такое предоставление обусловлено исполнением Стороной своих обязательств по Договору, а также своему персоналу, не задействованному непосредственно в исполнении Стороной обязательств по Договору.</w:t>
      </w:r>
    </w:p>
    <w:p w:rsidR="00DF6213" w:rsidRDefault="00DF6213" w:rsidP="00DF6213">
      <w:pPr>
        <w:pStyle w:val="af0"/>
        <w:spacing w:after="0"/>
        <w:ind w:firstLine="709"/>
        <w:jc w:val="both"/>
        <w:rPr>
          <w:rFonts w:ascii="Times New Roman" w:hAnsi="Times New Roman" w:cs="Times New Roman"/>
          <w:color w:val="auto"/>
          <w:sz w:val="24"/>
          <w:szCs w:val="24"/>
        </w:rPr>
      </w:pPr>
      <w:r w:rsidRPr="000365E2">
        <w:rPr>
          <w:rFonts w:ascii="Times New Roman" w:eastAsia="Times New Roman" w:hAnsi="Times New Roman" w:cs="Times New Roman"/>
          <w:color w:val="auto"/>
          <w:sz w:val="24"/>
          <w:szCs w:val="24"/>
        </w:rPr>
        <w:t xml:space="preserve">21.3. </w:t>
      </w:r>
      <w:r w:rsidRPr="00450B29">
        <w:rPr>
          <w:rFonts w:ascii="Times New Roman" w:hAnsi="Times New Roman" w:cs="Times New Roman"/>
          <w:color w:val="auto"/>
          <w:sz w:val="24"/>
          <w:szCs w:val="24"/>
        </w:rPr>
        <w:t xml:space="preserve">Информация, составляющая коммерческую тайну Заказчика, передается на основании подписанного между сторонами Соглашения о передаче и охране информации, составляющей </w:t>
      </w:r>
      <w:r>
        <w:rPr>
          <w:rFonts w:ascii="Times New Roman" w:hAnsi="Times New Roman" w:cs="Times New Roman"/>
          <w:color w:val="auto"/>
          <w:sz w:val="24"/>
          <w:szCs w:val="24"/>
        </w:rPr>
        <w:t xml:space="preserve">коммерческую тайну (Приложение </w:t>
      </w:r>
      <w:r w:rsidR="003322B1">
        <w:rPr>
          <w:rFonts w:ascii="Times New Roman" w:hAnsi="Times New Roman" w:cs="Times New Roman"/>
          <w:color w:val="auto"/>
          <w:sz w:val="24"/>
          <w:szCs w:val="24"/>
        </w:rPr>
        <w:t>2</w:t>
      </w:r>
      <w:r w:rsidR="00773B1E">
        <w:rPr>
          <w:rFonts w:ascii="Times New Roman" w:hAnsi="Times New Roman" w:cs="Times New Roman"/>
          <w:color w:val="auto"/>
          <w:sz w:val="24"/>
          <w:szCs w:val="24"/>
        </w:rPr>
        <w:t>8</w:t>
      </w:r>
      <w:r w:rsidRPr="00450B29">
        <w:rPr>
          <w:rFonts w:ascii="Times New Roman" w:hAnsi="Times New Roman" w:cs="Times New Roman"/>
          <w:color w:val="auto"/>
          <w:sz w:val="24"/>
          <w:szCs w:val="24"/>
        </w:rPr>
        <w:t xml:space="preserve"> к настоящему Договору).</w:t>
      </w:r>
    </w:p>
    <w:p w:rsidR="006B60A8" w:rsidRDefault="006B60A8" w:rsidP="00DF6213">
      <w:pPr>
        <w:pStyle w:val="af0"/>
        <w:spacing w:after="0"/>
        <w:ind w:firstLine="709"/>
        <w:jc w:val="both"/>
        <w:rPr>
          <w:rFonts w:ascii="Times New Roman" w:hAnsi="Times New Roman" w:cs="Times New Roman"/>
          <w:color w:val="auto"/>
          <w:sz w:val="24"/>
          <w:szCs w:val="24"/>
        </w:rPr>
      </w:pPr>
    </w:p>
    <w:p w:rsidR="00DF6213" w:rsidRPr="006F5083" w:rsidRDefault="00DF6213" w:rsidP="00DF6213">
      <w:pPr>
        <w:widowControl w:val="0"/>
        <w:shd w:val="clear" w:color="auto" w:fill="FFFFFF"/>
        <w:spacing w:after="0" w:line="240" w:lineRule="auto"/>
        <w:ind w:firstLine="709"/>
        <w:jc w:val="both"/>
        <w:rPr>
          <w:rFonts w:ascii="Times New Roman" w:hAnsi="Times New Roman" w:cs="Times New Roman"/>
          <w:b/>
          <w:bCs/>
          <w:sz w:val="24"/>
          <w:szCs w:val="24"/>
        </w:rPr>
      </w:pPr>
      <w:r w:rsidRPr="006F5083">
        <w:rPr>
          <w:rFonts w:ascii="Times New Roman" w:hAnsi="Times New Roman" w:cs="Times New Roman"/>
          <w:b/>
          <w:bCs/>
          <w:sz w:val="24"/>
          <w:szCs w:val="24"/>
        </w:rPr>
        <w:t>Статья 2</w:t>
      </w:r>
      <w:r>
        <w:rPr>
          <w:rFonts w:ascii="Times New Roman" w:hAnsi="Times New Roman" w:cs="Times New Roman"/>
          <w:b/>
          <w:bCs/>
          <w:sz w:val="24"/>
          <w:szCs w:val="24"/>
        </w:rPr>
        <w:t>2</w:t>
      </w:r>
      <w:r w:rsidRPr="006F5083">
        <w:rPr>
          <w:rFonts w:ascii="Times New Roman" w:hAnsi="Times New Roman" w:cs="Times New Roman"/>
          <w:b/>
          <w:bCs/>
          <w:sz w:val="24"/>
          <w:szCs w:val="24"/>
        </w:rPr>
        <w:t>. Толкование</w:t>
      </w:r>
    </w:p>
    <w:p w:rsidR="00DF6213" w:rsidRPr="006F5083" w:rsidRDefault="00DF6213" w:rsidP="00DF6213">
      <w:pPr>
        <w:widowControl w:val="0"/>
        <w:shd w:val="clear" w:color="auto" w:fill="FFFFFF"/>
        <w:spacing w:after="0" w:line="240" w:lineRule="auto"/>
        <w:ind w:firstLine="709"/>
        <w:jc w:val="both"/>
        <w:rPr>
          <w:rFonts w:ascii="Times New Roman" w:hAnsi="Times New Roman" w:cs="Times New Roman"/>
          <w:sz w:val="24"/>
          <w:szCs w:val="24"/>
        </w:rPr>
      </w:pPr>
      <w:r w:rsidRPr="006F5083">
        <w:rPr>
          <w:rFonts w:ascii="Times New Roman" w:hAnsi="Times New Roman" w:cs="Times New Roman"/>
          <w:sz w:val="24"/>
          <w:szCs w:val="24"/>
        </w:rPr>
        <w:t>2</w:t>
      </w:r>
      <w:r>
        <w:rPr>
          <w:rFonts w:ascii="Times New Roman" w:hAnsi="Times New Roman" w:cs="Times New Roman"/>
          <w:sz w:val="24"/>
          <w:szCs w:val="24"/>
        </w:rPr>
        <w:t>2</w:t>
      </w:r>
      <w:r w:rsidRPr="006F5083">
        <w:rPr>
          <w:rFonts w:ascii="Times New Roman" w:hAnsi="Times New Roman" w:cs="Times New Roman"/>
          <w:sz w:val="24"/>
          <w:szCs w:val="24"/>
        </w:rPr>
        <w:t>.1. Все договорные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DF6213" w:rsidRDefault="00DF6213" w:rsidP="00DF6213">
      <w:pPr>
        <w:widowControl w:val="0"/>
        <w:shd w:val="clear" w:color="auto" w:fill="FFFFFF"/>
        <w:spacing w:after="0" w:line="240" w:lineRule="auto"/>
        <w:ind w:firstLine="709"/>
        <w:jc w:val="both"/>
        <w:rPr>
          <w:rFonts w:ascii="Times New Roman" w:hAnsi="Times New Roman" w:cs="Times New Roman"/>
          <w:sz w:val="24"/>
          <w:szCs w:val="24"/>
        </w:rPr>
      </w:pPr>
      <w:r w:rsidRPr="006F5083">
        <w:rPr>
          <w:rFonts w:ascii="Times New Roman" w:hAnsi="Times New Roman" w:cs="Times New Roman"/>
          <w:sz w:val="24"/>
          <w:szCs w:val="24"/>
        </w:rPr>
        <w:t>2</w:t>
      </w:r>
      <w:r>
        <w:rPr>
          <w:rFonts w:ascii="Times New Roman" w:hAnsi="Times New Roman" w:cs="Times New Roman"/>
          <w:sz w:val="24"/>
          <w:szCs w:val="24"/>
        </w:rPr>
        <w:t>2</w:t>
      </w:r>
      <w:r w:rsidRPr="006F5083">
        <w:rPr>
          <w:rFonts w:ascii="Times New Roman" w:hAnsi="Times New Roman" w:cs="Times New Roman"/>
          <w:sz w:val="24"/>
          <w:szCs w:val="24"/>
        </w:rPr>
        <w:t xml:space="preserve">.2. </w:t>
      </w:r>
      <w:r w:rsidRPr="00450B29">
        <w:rPr>
          <w:rFonts w:ascii="Times New Roman" w:hAnsi="Times New Roman" w:cs="Times New Roman"/>
          <w:sz w:val="24"/>
          <w:szCs w:val="24"/>
        </w:rPr>
        <w:t>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 переписки имеет преимущественную силу в целях толкования.</w:t>
      </w:r>
    </w:p>
    <w:p w:rsidR="00DF6213" w:rsidRDefault="00DF6213" w:rsidP="00DF6213">
      <w:pPr>
        <w:widowControl w:val="0"/>
        <w:shd w:val="clear" w:color="auto" w:fill="FFFFFF"/>
        <w:spacing w:after="0" w:line="240" w:lineRule="auto"/>
        <w:ind w:firstLine="709"/>
        <w:jc w:val="both"/>
        <w:rPr>
          <w:rFonts w:ascii="Times New Roman" w:hAnsi="Times New Roman" w:cs="Times New Roman"/>
          <w:sz w:val="24"/>
          <w:szCs w:val="24"/>
        </w:rPr>
      </w:pPr>
      <w:r w:rsidRPr="000365E2">
        <w:rPr>
          <w:rFonts w:ascii="Times New Roman" w:hAnsi="Times New Roman" w:cs="Times New Roman"/>
          <w:sz w:val="24"/>
          <w:szCs w:val="24"/>
        </w:rPr>
        <w:t xml:space="preserve">22.3. </w:t>
      </w:r>
      <w:r w:rsidRPr="00450B29">
        <w:rPr>
          <w:rFonts w:ascii="Times New Roman" w:hAnsi="Times New Roman" w:cs="Times New Roman"/>
          <w:sz w:val="24"/>
          <w:szCs w:val="24"/>
        </w:rPr>
        <w:t xml:space="preserve">Настоящий Договор и все приложения к нему представляет собой единое соглашение между Заказчиком и Подрядчиком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настоящего Договора. </w:t>
      </w:r>
    </w:p>
    <w:p w:rsidR="006B60A8" w:rsidRDefault="006B60A8" w:rsidP="00DF6213">
      <w:pPr>
        <w:widowControl w:val="0"/>
        <w:shd w:val="clear" w:color="auto" w:fill="FFFFFF"/>
        <w:spacing w:after="0" w:line="240" w:lineRule="auto"/>
        <w:ind w:firstLine="709"/>
        <w:jc w:val="both"/>
        <w:rPr>
          <w:rFonts w:ascii="Times New Roman" w:hAnsi="Times New Roman" w:cs="Times New Roman"/>
          <w:sz w:val="24"/>
          <w:szCs w:val="24"/>
        </w:rPr>
      </w:pPr>
    </w:p>
    <w:p w:rsidR="00DF6213" w:rsidRPr="00E626C0" w:rsidRDefault="00DF6213" w:rsidP="00DF6213">
      <w:pPr>
        <w:widowControl w:val="0"/>
        <w:shd w:val="clear" w:color="auto" w:fill="FFFFFF"/>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2</w:t>
      </w:r>
      <w:r>
        <w:rPr>
          <w:rFonts w:ascii="Times New Roman" w:hAnsi="Times New Roman" w:cs="Times New Roman"/>
          <w:b/>
          <w:bCs/>
          <w:sz w:val="24"/>
          <w:szCs w:val="24"/>
        </w:rPr>
        <w:t>3</w:t>
      </w:r>
      <w:r w:rsidRPr="00E626C0">
        <w:rPr>
          <w:rFonts w:ascii="Times New Roman" w:hAnsi="Times New Roman" w:cs="Times New Roman"/>
          <w:b/>
          <w:bCs/>
          <w:sz w:val="24"/>
          <w:szCs w:val="24"/>
        </w:rPr>
        <w:t>. Заключительные положения</w:t>
      </w:r>
    </w:p>
    <w:p w:rsidR="00DF6213" w:rsidRPr="00450B29" w:rsidRDefault="00DF6213" w:rsidP="00DF621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w:t>
      </w:r>
      <w:r w:rsidRPr="00450B29">
        <w:rPr>
          <w:rFonts w:ascii="Times New Roman" w:hAnsi="Times New Roman" w:cs="Times New Roman"/>
          <w:sz w:val="24"/>
          <w:szCs w:val="24"/>
        </w:rPr>
        <w:t>.1.</w:t>
      </w:r>
      <w:r w:rsidRPr="00450B29">
        <w:t xml:space="preserve"> </w:t>
      </w:r>
      <w:r w:rsidRPr="00450B29">
        <w:rPr>
          <w:rFonts w:ascii="Times New Roman" w:hAnsi="Times New Roman" w:cs="Times New Roman"/>
          <w:sz w:val="24"/>
          <w:szCs w:val="24"/>
        </w:rPr>
        <w:t>Подрядчик не вправе без предварительного письменного согласия Заказчика переуступать третьим лицам права по настоящему Договору.</w:t>
      </w:r>
    </w:p>
    <w:p w:rsidR="00DF6213" w:rsidRPr="00450B29" w:rsidRDefault="00DF6213" w:rsidP="00DF621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вправе без предварительного письменного согласия Подрядчика переуступать третьим лицам права по настоящему Договору.</w:t>
      </w:r>
    </w:p>
    <w:p w:rsidR="00DF6213" w:rsidRPr="00450B29" w:rsidRDefault="00DF6213" w:rsidP="00DF621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этом Подрядчик при получении письменного согласия обязан предоставить Заказчику оригинал письменного уведомления об уступке денежного требования в течение 2 (двух) рабочих дней с даты осуществления уступки.</w:t>
      </w:r>
    </w:p>
    <w:p w:rsidR="00DF6213" w:rsidRPr="00450B29" w:rsidRDefault="00DF6213" w:rsidP="00DF621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Pr="00DF6213">
        <w:rPr>
          <w:rFonts w:ascii="Times New Roman" w:hAnsi="Times New Roman" w:cs="Times New Roman"/>
          <w:sz w:val="24"/>
          <w:szCs w:val="24"/>
        </w:rPr>
        <w:t>3</w:t>
      </w:r>
      <w:r w:rsidRPr="00450B29">
        <w:rPr>
          <w:rFonts w:ascii="Times New Roman" w:hAnsi="Times New Roman" w:cs="Times New Roman"/>
          <w:sz w:val="24"/>
          <w:szCs w:val="24"/>
        </w:rPr>
        <w:t>.2.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DF6213" w:rsidRPr="00450B29" w:rsidRDefault="00DF6213" w:rsidP="00DF6213">
      <w:pPr>
        <w:widowControl w:val="0"/>
        <w:autoSpaceDE w:val="0"/>
        <w:autoSpaceDN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pacing w:val="-4"/>
          <w:sz w:val="24"/>
          <w:szCs w:val="24"/>
        </w:rPr>
        <w:t>2</w:t>
      </w:r>
      <w:r w:rsidRPr="00DF6213">
        <w:rPr>
          <w:rFonts w:ascii="Times New Roman" w:hAnsi="Times New Roman" w:cs="Times New Roman"/>
          <w:spacing w:val="-4"/>
          <w:sz w:val="24"/>
          <w:szCs w:val="24"/>
        </w:rPr>
        <w:t>3</w:t>
      </w:r>
      <w:r w:rsidRPr="00450B29">
        <w:rPr>
          <w:rFonts w:ascii="Times New Roman" w:hAnsi="Times New Roman" w:cs="Times New Roman"/>
          <w:spacing w:val="-4"/>
          <w:sz w:val="24"/>
          <w:szCs w:val="24"/>
        </w:rPr>
        <w:t>.3. Любое уведомление по настоящему Договору осуществляется в письменной форме, может быть направлено в виде заказного письма с уведомлением, телекса, телеграммы,</w:t>
      </w:r>
      <w:r w:rsidRPr="00450B29">
        <w:rPr>
          <w:rFonts w:ascii="Times New Roman" w:hAnsi="Times New Roman" w:cs="Times New Roman"/>
          <w:sz w:val="24"/>
          <w:szCs w:val="24"/>
        </w:rPr>
        <w:t xml:space="preserve"> факсимильного сообщения, и иными способами, в том числе электронными документами (письма по электронной почте), передаваемыми по каналам связи, позволяющими достоверно установить, что документ исходит от Стороны по договору и получен Стороной по договору.</w:t>
      </w:r>
    </w:p>
    <w:p w:rsidR="00DF6213" w:rsidRDefault="00DF6213" w:rsidP="00DF6213">
      <w:pPr>
        <w:widowControl w:val="0"/>
        <w:autoSpaceDE w:val="0"/>
        <w:autoSpaceDN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Электронные документы, подписанные простой электронной подписью, признаются равнозначными документам на бумажных носителях, подписанным собственноручной подписью. При этом, под электронным документом стороны понимают сообщение в формате электронной почты, содержащее непосредственно в этом сообщении или в качестве </w:t>
      </w:r>
      <w:r w:rsidRPr="00450B29">
        <w:rPr>
          <w:rFonts w:ascii="Times New Roman" w:hAnsi="Times New Roman" w:cs="Times New Roman"/>
          <w:sz w:val="24"/>
          <w:szCs w:val="24"/>
        </w:rPr>
        <w:lastRenderedPageBreak/>
        <w:t>приложения к нему электронный (созданный в результате сканирования или сохранения документа в формате PDF) образ оригинального документа, содержащего подпись уполномоченного представителя Стороны и печать Стороны.</w:t>
      </w:r>
    </w:p>
    <w:p w:rsidR="00C04B46" w:rsidRPr="00250A70" w:rsidRDefault="00C04B46" w:rsidP="00C04B46">
      <w:pPr>
        <w:widowControl w:val="0"/>
        <w:autoSpaceDE w:val="0"/>
        <w:autoSpaceDN w:val="0"/>
        <w:spacing w:after="0" w:line="240" w:lineRule="auto"/>
        <w:ind w:firstLine="709"/>
        <w:jc w:val="both"/>
        <w:rPr>
          <w:rFonts w:ascii="Times New Roman" w:hAnsi="Times New Roman" w:cs="Times New Roman"/>
          <w:sz w:val="24"/>
          <w:szCs w:val="24"/>
        </w:rPr>
      </w:pPr>
      <w:r w:rsidRPr="00250A70">
        <w:rPr>
          <w:rFonts w:ascii="Times New Roman" w:hAnsi="Times New Roman" w:cs="Times New Roman"/>
          <w:sz w:val="24"/>
          <w:szCs w:val="24"/>
        </w:rPr>
        <w:t xml:space="preserve">Электронный документ Заказчика считается подписанным простой электронной подписью, если он направлен (и в нем содержится информация о его направлении) с электронного адреса Заказчика </w:t>
      </w:r>
      <w:r>
        <w:rPr>
          <w:rFonts w:ascii="Times New Roman" w:hAnsi="Times New Roman" w:cs="Times New Roman"/>
          <w:sz w:val="24"/>
          <w:szCs w:val="24"/>
        </w:rPr>
        <w:t xml:space="preserve">_______________________________ </w:t>
      </w:r>
      <w:r w:rsidRPr="00250A70">
        <w:rPr>
          <w:rFonts w:ascii="Times New Roman" w:hAnsi="Times New Roman" w:cs="Times New Roman"/>
          <w:sz w:val="24"/>
          <w:szCs w:val="24"/>
        </w:rPr>
        <w:t xml:space="preserve">на адрес электронной почты Подрядчика </w:t>
      </w:r>
      <w:r>
        <w:rPr>
          <w:rFonts w:ascii="Times New Roman" w:hAnsi="Times New Roman" w:cs="Times New Roman"/>
          <w:sz w:val="24"/>
          <w:szCs w:val="24"/>
        </w:rPr>
        <w:t>_______________________________</w:t>
      </w:r>
      <w:r w:rsidRPr="00250A70">
        <w:rPr>
          <w:rFonts w:ascii="Times New Roman" w:hAnsi="Times New Roman" w:cs="Times New Roman"/>
          <w:sz w:val="24"/>
          <w:szCs w:val="24"/>
        </w:rPr>
        <w:t>.</w:t>
      </w:r>
    </w:p>
    <w:p w:rsidR="00C04B46" w:rsidRPr="00250A70" w:rsidRDefault="00C04B46" w:rsidP="00C04B46">
      <w:pPr>
        <w:widowControl w:val="0"/>
        <w:autoSpaceDE w:val="0"/>
        <w:autoSpaceDN w:val="0"/>
        <w:spacing w:after="0" w:line="240" w:lineRule="auto"/>
        <w:ind w:firstLine="709"/>
        <w:jc w:val="both"/>
        <w:rPr>
          <w:rFonts w:ascii="Times New Roman" w:hAnsi="Times New Roman" w:cs="Times New Roman"/>
          <w:sz w:val="24"/>
          <w:szCs w:val="24"/>
        </w:rPr>
      </w:pPr>
      <w:r w:rsidRPr="00250A70">
        <w:rPr>
          <w:rFonts w:ascii="Times New Roman" w:hAnsi="Times New Roman" w:cs="Times New Roman"/>
          <w:sz w:val="24"/>
          <w:szCs w:val="24"/>
        </w:rPr>
        <w:t xml:space="preserve">Электронный документ Подрядчика считается подписанным простой электронной подписью, если он направлен (и в нем содержится информация о его направлении) с электронного адреса Подрядчика </w:t>
      </w:r>
      <w:r>
        <w:rPr>
          <w:rFonts w:ascii="Times New Roman" w:hAnsi="Times New Roman" w:cs="Times New Roman"/>
          <w:sz w:val="24"/>
          <w:szCs w:val="24"/>
        </w:rPr>
        <w:t xml:space="preserve">_______________________________ </w:t>
      </w:r>
      <w:r w:rsidRPr="00250A70">
        <w:rPr>
          <w:rFonts w:ascii="Times New Roman" w:hAnsi="Times New Roman" w:cs="Times New Roman"/>
          <w:sz w:val="24"/>
          <w:szCs w:val="24"/>
        </w:rPr>
        <w:t>на адрес электронной почты Заказчика</w:t>
      </w:r>
      <w:r>
        <w:rPr>
          <w:rFonts w:ascii="Times New Roman" w:hAnsi="Times New Roman" w:cs="Times New Roman"/>
          <w:sz w:val="24"/>
          <w:szCs w:val="24"/>
        </w:rPr>
        <w:t xml:space="preserve"> _______________________________</w:t>
      </w:r>
      <w:r w:rsidRPr="00250A70">
        <w:rPr>
          <w:rFonts w:ascii="Times New Roman" w:hAnsi="Times New Roman" w:cs="Times New Roman"/>
          <w:sz w:val="24"/>
          <w:szCs w:val="24"/>
        </w:rPr>
        <w:t>.</w:t>
      </w:r>
    </w:p>
    <w:p w:rsidR="00DF6213" w:rsidRPr="00450B29" w:rsidRDefault="00DF6213" w:rsidP="00DF621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Каждая Сторона обязуется обеспечить доступ лиц, уполномоченных на подписание электронных документов от ее имени и конфиденциальность электронного документооборота. </w:t>
      </w:r>
    </w:p>
    <w:p w:rsidR="00DF6213" w:rsidRPr="00450B29" w:rsidRDefault="00DF6213" w:rsidP="00DF621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Pr="00DF6213">
        <w:rPr>
          <w:rFonts w:ascii="Times New Roman" w:hAnsi="Times New Roman" w:cs="Times New Roman"/>
          <w:sz w:val="24"/>
          <w:szCs w:val="24"/>
        </w:rPr>
        <w:t>3</w:t>
      </w:r>
      <w:r w:rsidRPr="00450B29">
        <w:rPr>
          <w:rFonts w:ascii="Times New Roman" w:hAnsi="Times New Roman" w:cs="Times New Roman"/>
          <w:sz w:val="24"/>
          <w:szCs w:val="24"/>
        </w:rPr>
        <w:t xml:space="preserve">.4. Полномочия представителя Подрядчика, должны быть подтверждены доверенностью, совершенной в нотариальной форме. Подлинник или нотариально заверенная копия доверенности должна быть передана Заказчику.  </w:t>
      </w:r>
    </w:p>
    <w:p w:rsidR="00DF6213" w:rsidRPr="00450B29" w:rsidRDefault="00DF6213" w:rsidP="00DF621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D232E9">
        <w:rPr>
          <w:rFonts w:ascii="Times New Roman" w:hAnsi="Times New Roman" w:cs="Times New Roman"/>
          <w:sz w:val="24"/>
          <w:szCs w:val="24"/>
        </w:rPr>
        <w:t>3</w:t>
      </w:r>
      <w:r w:rsidRPr="00450B29">
        <w:rPr>
          <w:rFonts w:ascii="Times New Roman" w:hAnsi="Times New Roman" w:cs="Times New Roman"/>
          <w:sz w:val="24"/>
          <w:szCs w:val="24"/>
        </w:rPr>
        <w:t>.5. При выполнении настоящего Договора Стороны руководствуются нормами законодательства Российской Федерации.</w:t>
      </w:r>
    </w:p>
    <w:p w:rsidR="00DF6213" w:rsidRPr="00450B29" w:rsidRDefault="00DF6213" w:rsidP="00DF621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D232E9">
        <w:rPr>
          <w:rFonts w:ascii="Times New Roman" w:hAnsi="Times New Roman" w:cs="Times New Roman"/>
          <w:sz w:val="24"/>
          <w:szCs w:val="24"/>
        </w:rPr>
        <w:t>3</w:t>
      </w:r>
      <w:r w:rsidRPr="00450B29">
        <w:rPr>
          <w:rFonts w:ascii="Times New Roman" w:hAnsi="Times New Roman" w:cs="Times New Roman"/>
          <w:sz w:val="24"/>
          <w:szCs w:val="24"/>
        </w:rPr>
        <w:t>.6</w:t>
      </w:r>
      <w:r w:rsidRPr="00446B0F">
        <w:rPr>
          <w:rFonts w:ascii="Times New Roman" w:hAnsi="Times New Roman" w:cs="Times New Roman"/>
          <w:spacing w:val="-10"/>
          <w:sz w:val="24"/>
          <w:szCs w:val="24"/>
        </w:rPr>
        <w:t>. Все указанные в настоящем Договоре приложения являются его неотъемлемой частью.</w:t>
      </w:r>
    </w:p>
    <w:p w:rsidR="00DF6213" w:rsidRPr="00450B29" w:rsidRDefault="00DF6213" w:rsidP="00DF6213">
      <w:pPr>
        <w:widowControl w:val="0"/>
        <w:shd w:val="clear" w:color="auto" w:fill="FFFFFF"/>
        <w:tabs>
          <w:tab w:val="left" w:pos="10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D232E9">
        <w:rPr>
          <w:rFonts w:ascii="Times New Roman" w:hAnsi="Times New Roman" w:cs="Times New Roman"/>
          <w:sz w:val="24"/>
          <w:szCs w:val="24"/>
        </w:rPr>
        <w:t>3</w:t>
      </w:r>
      <w:r w:rsidRPr="00450B29">
        <w:rPr>
          <w:rFonts w:ascii="Times New Roman" w:hAnsi="Times New Roman" w:cs="Times New Roman"/>
          <w:sz w:val="24"/>
          <w:szCs w:val="24"/>
        </w:rPr>
        <w:t xml:space="preserve">.7. Настоящий Договор вступает в силу с момента его подписания и действует до полного исполнения Сторонами взятых на себя обязательств. Датой подписания считается дата, указанная на титульном листе настоящего договора. </w:t>
      </w:r>
    </w:p>
    <w:p w:rsidR="00DF6213" w:rsidRDefault="00DF6213" w:rsidP="00DF621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D232E9">
        <w:rPr>
          <w:rFonts w:ascii="Times New Roman" w:hAnsi="Times New Roman" w:cs="Times New Roman"/>
          <w:sz w:val="24"/>
          <w:szCs w:val="24"/>
        </w:rPr>
        <w:t>3</w:t>
      </w:r>
      <w:r w:rsidRPr="00450B29">
        <w:rPr>
          <w:rFonts w:ascii="Times New Roman" w:hAnsi="Times New Roman" w:cs="Times New Roman"/>
          <w:sz w:val="24"/>
          <w:szCs w:val="24"/>
        </w:rPr>
        <w:t xml:space="preserve">.8. Настоящий Договор составлен в </w:t>
      </w:r>
      <w:r w:rsidR="00231C31">
        <w:rPr>
          <w:rFonts w:ascii="Times New Roman" w:hAnsi="Times New Roman" w:cs="Times New Roman"/>
          <w:sz w:val="24"/>
          <w:szCs w:val="24"/>
        </w:rPr>
        <w:t>двух</w:t>
      </w:r>
      <w:r w:rsidRPr="00450B29">
        <w:rPr>
          <w:rFonts w:ascii="Times New Roman" w:hAnsi="Times New Roman" w:cs="Times New Roman"/>
          <w:sz w:val="24"/>
          <w:szCs w:val="24"/>
        </w:rPr>
        <w:t xml:space="preserve"> экземплярах</w:t>
      </w:r>
      <w:r w:rsidR="00231C31">
        <w:rPr>
          <w:rFonts w:ascii="Times New Roman" w:hAnsi="Times New Roman" w:cs="Times New Roman"/>
          <w:sz w:val="24"/>
          <w:szCs w:val="24"/>
        </w:rPr>
        <w:t xml:space="preserve"> для каждой из сторон</w:t>
      </w:r>
      <w:r w:rsidRPr="00450B29">
        <w:rPr>
          <w:rFonts w:ascii="Times New Roman" w:hAnsi="Times New Roman" w:cs="Times New Roman"/>
          <w:sz w:val="24"/>
          <w:szCs w:val="24"/>
        </w:rPr>
        <w:t>, обладающих равной юридической силой.</w:t>
      </w:r>
    </w:p>
    <w:p w:rsidR="006B60A8" w:rsidRDefault="006B60A8" w:rsidP="00DF6213">
      <w:pPr>
        <w:widowControl w:val="0"/>
        <w:shd w:val="clear" w:color="auto" w:fill="FFFFFF"/>
        <w:spacing w:after="0" w:line="240" w:lineRule="auto"/>
        <w:ind w:firstLine="709"/>
        <w:jc w:val="both"/>
        <w:rPr>
          <w:rFonts w:ascii="Times New Roman" w:hAnsi="Times New Roman" w:cs="Times New Roman"/>
          <w:sz w:val="24"/>
          <w:szCs w:val="24"/>
        </w:rPr>
      </w:pPr>
    </w:p>
    <w:p w:rsidR="00DF6213" w:rsidRPr="00E626C0" w:rsidRDefault="00DF6213" w:rsidP="00E14088">
      <w:pPr>
        <w:pStyle w:val="a4"/>
        <w:shd w:val="clear" w:color="auto" w:fill="FFFFFF"/>
        <w:ind w:left="0"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2</w:t>
      </w:r>
      <w:r>
        <w:rPr>
          <w:rFonts w:ascii="Times New Roman" w:hAnsi="Times New Roman" w:cs="Times New Roman"/>
          <w:b/>
          <w:bCs/>
          <w:sz w:val="24"/>
          <w:szCs w:val="24"/>
        </w:rPr>
        <w:t>4</w:t>
      </w:r>
      <w:r w:rsidRPr="00E626C0">
        <w:rPr>
          <w:rFonts w:ascii="Times New Roman" w:hAnsi="Times New Roman" w:cs="Times New Roman"/>
          <w:b/>
          <w:bCs/>
          <w:sz w:val="24"/>
          <w:szCs w:val="24"/>
        </w:rPr>
        <w:t>. Перечень документов, прилагаемых к Договору</w:t>
      </w:r>
    </w:p>
    <w:p w:rsidR="00DF6213" w:rsidRDefault="00DF6213" w:rsidP="00E14088">
      <w:pPr>
        <w:pStyle w:val="a4"/>
        <w:shd w:val="clear" w:color="auto" w:fill="FFFFFF"/>
        <w:ind w:left="0" w:firstLine="709"/>
        <w:jc w:val="both"/>
        <w:rPr>
          <w:rFonts w:ascii="Times New Roman" w:hAnsi="Times New Roman" w:cs="Times New Roman"/>
          <w:sz w:val="24"/>
          <w:szCs w:val="24"/>
        </w:rPr>
      </w:pPr>
      <w:r w:rsidRPr="00E626C0">
        <w:rPr>
          <w:rFonts w:ascii="Times New Roman" w:hAnsi="Times New Roman" w:cs="Times New Roman"/>
          <w:sz w:val="24"/>
          <w:szCs w:val="24"/>
        </w:rPr>
        <w:t>Все указанные ниже приложения являются неотъемлемой частью Договора.</w:t>
      </w:r>
    </w:p>
    <w:p w:rsidR="00640B62" w:rsidRDefault="00640B62" w:rsidP="00773EB5">
      <w:pPr>
        <w:pStyle w:val="a4"/>
        <w:numPr>
          <w:ilvl w:val="0"/>
          <w:numId w:val="67"/>
        </w:numPr>
        <w:shd w:val="clear" w:color="auto" w:fill="FFFFFF"/>
        <w:tabs>
          <w:tab w:val="left" w:pos="567"/>
        </w:tabs>
        <w:ind w:left="0" w:firstLine="284"/>
        <w:jc w:val="both"/>
        <w:rPr>
          <w:rFonts w:ascii="Times New Roman" w:hAnsi="Times New Roman" w:cs="Times New Roman"/>
          <w:sz w:val="24"/>
          <w:szCs w:val="24"/>
        </w:rPr>
      </w:pPr>
      <w:r w:rsidRPr="007F3301">
        <w:rPr>
          <w:rFonts w:ascii="Times New Roman" w:hAnsi="Times New Roman" w:cs="Times New Roman"/>
          <w:sz w:val="24"/>
          <w:szCs w:val="24"/>
        </w:rPr>
        <w:t xml:space="preserve">Сводная таблица стоимости </w:t>
      </w:r>
      <w:r>
        <w:rPr>
          <w:rFonts w:ascii="Times New Roman" w:hAnsi="Times New Roman" w:cs="Times New Roman"/>
          <w:sz w:val="24"/>
          <w:szCs w:val="24"/>
        </w:rPr>
        <w:t>Р</w:t>
      </w:r>
      <w:r w:rsidRPr="007F3301">
        <w:rPr>
          <w:rFonts w:ascii="Times New Roman" w:hAnsi="Times New Roman" w:cs="Times New Roman"/>
          <w:sz w:val="24"/>
          <w:szCs w:val="24"/>
        </w:rPr>
        <w:t>абот</w:t>
      </w:r>
    </w:p>
    <w:p w:rsidR="00640B62" w:rsidRDefault="00640B62" w:rsidP="00773EB5">
      <w:pPr>
        <w:pStyle w:val="a4"/>
        <w:numPr>
          <w:ilvl w:val="0"/>
          <w:numId w:val="67"/>
        </w:numPr>
        <w:shd w:val="clear" w:color="auto" w:fill="FFFFFF"/>
        <w:tabs>
          <w:tab w:val="left" w:pos="567"/>
        </w:tabs>
        <w:ind w:left="0" w:firstLine="284"/>
        <w:jc w:val="both"/>
        <w:rPr>
          <w:rFonts w:ascii="Times New Roman" w:hAnsi="Times New Roman" w:cs="Times New Roman"/>
          <w:sz w:val="24"/>
          <w:szCs w:val="24"/>
        </w:rPr>
      </w:pPr>
      <w:r w:rsidRPr="007F3301">
        <w:rPr>
          <w:rFonts w:ascii="Times New Roman" w:hAnsi="Times New Roman" w:cs="Times New Roman"/>
          <w:sz w:val="24"/>
          <w:szCs w:val="24"/>
        </w:rPr>
        <w:t>График выполнения работ</w:t>
      </w:r>
    </w:p>
    <w:p w:rsidR="00640B62" w:rsidRDefault="00640B62" w:rsidP="00773EB5">
      <w:pPr>
        <w:pStyle w:val="a4"/>
        <w:numPr>
          <w:ilvl w:val="0"/>
          <w:numId w:val="67"/>
        </w:numPr>
        <w:shd w:val="clear" w:color="auto" w:fill="FFFFFF"/>
        <w:tabs>
          <w:tab w:val="left" w:pos="567"/>
        </w:tabs>
        <w:ind w:left="0" w:firstLine="284"/>
        <w:jc w:val="both"/>
        <w:rPr>
          <w:rFonts w:ascii="Times New Roman" w:hAnsi="Times New Roman" w:cs="Times New Roman"/>
          <w:sz w:val="24"/>
          <w:szCs w:val="24"/>
        </w:rPr>
      </w:pPr>
      <w:r w:rsidRPr="007F3301">
        <w:rPr>
          <w:rFonts w:ascii="Times New Roman" w:hAnsi="Times New Roman" w:cs="Times New Roman"/>
          <w:sz w:val="24"/>
          <w:szCs w:val="24"/>
        </w:rPr>
        <w:t>Форма Справки о движении денежных средств по заключенным договорам субподряда/ третьими лицами</w:t>
      </w:r>
    </w:p>
    <w:p w:rsidR="00640B62" w:rsidRDefault="00640B62" w:rsidP="00773EB5">
      <w:pPr>
        <w:pStyle w:val="a4"/>
        <w:numPr>
          <w:ilvl w:val="0"/>
          <w:numId w:val="67"/>
        </w:numPr>
        <w:shd w:val="clear" w:color="auto" w:fill="FFFFFF"/>
        <w:tabs>
          <w:tab w:val="left" w:pos="567"/>
        </w:tabs>
        <w:ind w:left="0" w:firstLine="284"/>
        <w:jc w:val="both"/>
        <w:rPr>
          <w:rFonts w:ascii="Times New Roman" w:hAnsi="Times New Roman" w:cs="Times New Roman"/>
          <w:sz w:val="24"/>
          <w:szCs w:val="24"/>
        </w:rPr>
      </w:pPr>
      <w:r w:rsidRPr="007F3301">
        <w:rPr>
          <w:rFonts w:ascii="Times New Roman" w:hAnsi="Times New Roman" w:cs="Times New Roman"/>
          <w:sz w:val="24"/>
          <w:szCs w:val="24"/>
        </w:rPr>
        <w:t>Форма Месячно-суточного графика выполнения Работ</w:t>
      </w:r>
    </w:p>
    <w:p w:rsidR="00640B62" w:rsidRPr="00445CFB" w:rsidRDefault="00640B62" w:rsidP="00773EB5">
      <w:pPr>
        <w:pStyle w:val="a4"/>
        <w:numPr>
          <w:ilvl w:val="0"/>
          <w:numId w:val="67"/>
        </w:numPr>
        <w:shd w:val="clear" w:color="auto" w:fill="FFFFFF"/>
        <w:tabs>
          <w:tab w:val="left" w:pos="567"/>
        </w:tabs>
        <w:ind w:left="0" w:firstLine="284"/>
        <w:jc w:val="both"/>
        <w:rPr>
          <w:rFonts w:ascii="Times New Roman" w:hAnsi="Times New Roman" w:cs="Times New Roman"/>
          <w:sz w:val="24"/>
          <w:szCs w:val="24"/>
        </w:rPr>
      </w:pPr>
      <w:r w:rsidRPr="007F3301">
        <w:rPr>
          <w:rFonts w:ascii="Times New Roman" w:hAnsi="Times New Roman" w:cs="Times New Roman"/>
          <w:sz w:val="24"/>
          <w:szCs w:val="24"/>
        </w:rPr>
        <w:t>Порядок проверки готовности подрядных организаций к выполнению строительно-монтажных работ на объектах</w:t>
      </w:r>
      <w:r>
        <w:rPr>
          <w:rFonts w:ascii="Times New Roman" w:hAnsi="Times New Roman" w:cs="Times New Roman"/>
          <w:sz w:val="24"/>
          <w:szCs w:val="24"/>
        </w:rPr>
        <w:t xml:space="preserve"> Заказчика</w:t>
      </w:r>
    </w:p>
    <w:p w:rsidR="00640B62" w:rsidRDefault="00640B62" w:rsidP="00773EB5">
      <w:pPr>
        <w:pStyle w:val="a4"/>
        <w:numPr>
          <w:ilvl w:val="0"/>
          <w:numId w:val="67"/>
        </w:numPr>
        <w:shd w:val="clear" w:color="auto" w:fill="FFFFFF"/>
        <w:tabs>
          <w:tab w:val="left" w:pos="567"/>
        </w:tabs>
        <w:ind w:left="0" w:firstLine="284"/>
        <w:jc w:val="both"/>
        <w:rPr>
          <w:rFonts w:ascii="Times New Roman" w:hAnsi="Times New Roman" w:cs="Times New Roman"/>
          <w:sz w:val="24"/>
          <w:szCs w:val="24"/>
        </w:rPr>
      </w:pPr>
      <w:r w:rsidRPr="007F3301">
        <w:rPr>
          <w:rFonts w:ascii="Times New Roman" w:hAnsi="Times New Roman" w:cs="Times New Roman"/>
          <w:sz w:val="24"/>
          <w:szCs w:val="24"/>
        </w:rPr>
        <w:t>Отчет об исполнении договорных обязательств</w:t>
      </w:r>
    </w:p>
    <w:p w:rsidR="00640B62" w:rsidRDefault="00640B62" w:rsidP="00773EB5">
      <w:pPr>
        <w:pStyle w:val="a4"/>
        <w:numPr>
          <w:ilvl w:val="0"/>
          <w:numId w:val="67"/>
        </w:numPr>
        <w:shd w:val="clear" w:color="auto" w:fill="FFFFFF"/>
        <w:tabs>
          <w:tab w:val="left" w:pos="567"/>
        </w:tabs>
        <w:ind w:left="0" w:firstLine="284"/>
        <w:jc w:val="both"/>
        <w:rPr>
          <w:rFonts w:ascii="Times New Roman" w:hAnsi="Times New Roman" w:cs="Times New Roman"/>
          <w:sz w:val="24"/>
          <w:szCs w:val="24"/>
        </w:rPr>
      </w:pPr>
      <w:r w:rsidRPr="007F3301">
        <w:rPr>
          <w:rFonts w:ascii="Times New Roman" w:hAnsi="Times New Roman" w:cs="Times New Roman"/>
          <w:sz w:val="24"/>
          <w:szCs w:val="24"/>
        </w:rPr>
        <w:t>Форма Схема договорных отношений</w:t>
      </w:r>
    </w:p>
    <w:p w:rsidR="00640B62" w:rsidRDefault="00640B62" w:rsidP="00773EB5">
      <w:pPr>
        <w:pStyle w:val="a4"/>
        <w:numPr>
          <w:ilvl w:val="0"/>
          <w:numId w:val="67"/>
        </w:numPr>
        <w:shd w:val="clear" w:color="auto" w:fill="FFFFFF"/>
        <w:tabs>
          <w:tab w:val="left" w:pos="567"/>
        </w:tabs>
        <w:ind w:left="0" w:firstLine="284"/>
        <w:jc w:val="both"/>
        <w:rPr>
          <w:rFonts w:ascii="Times New Roman" w:hAnsi="Times New Roman" w:cs="Times New Roman"/>
          <w:sz w:val="24"/>
          <w:szCs w:val="24"/>
        </w:rPr>
      </w:pPr>
      <w:r w:rsidRPr="007F3301">
        <w:rPr>
          <w:rFonts w:ascii="Times New Roman" w:hAnsi="Times New Roman" w:cs="Times New Roman"/>
          <w:sz w:val="24"/>
          <w:szCs w:val="24"/>
        </w:rPr>
        <w:t>Требования к организации охраны, пропускного и внутриобъектового режима на строящихся (реконструируемых) объектах Заказчика</w:t>
      </w:r>
    </w:p>
    <w:p w:rsidR="00640B62" w:rsidRDefault="00640B62" w:rsidP="00773EB5">
      <w:pPr>
        <w:pStyle w:val="a4"/>
        <w:numPr>
          <w:ilvl w:val="0"/>
          <w:numId w:val="67"/>
        </w:numPr>
        <w:shd w:val="clear" w:color="auto" w:fill="FFFFFF"/>
        <w:tabs>
          <w:tab w:val="left" w:pos="567"/>
        </w:tabs>
        <w:ind w:left="0" w:firstLine="284"/>
        <w:jc w:val="both"/>
        <w:rPr>
          <w:rFonts w:ascii="Times New Roman" w:hAnsi="Times New Roman" w:cs="Times New Roman"/>
          <w:sz w:val="24"/>
          <w:szCs w:val="24"/>
        </w:rPr>
      </w:pPr>
      <w:r w:rsidRPr="007F3301">
        <w:rPr>
          <w:rFonts w:ascii="Times New Roman" w:hAnsi="Times New Roman" w:cs="Times New Roman"/>
          <w:sz w:val="24"/>
          <w:szCs w:val="24"/>
        </w:rPr>
        <w:t>Форма Соглашения о раскрытии информации</w:t>
      </w:r>
    </w:p>
    <w:p w:rsidR="00640B62" w:rsidRDefault="00640B62" w:rsidP="00773EB5">
      <w:pPr>
        <w:pStyle w:val="a4"/>
        <w:numPr>
          <w:ilvl w:val="0"/>
          <w:numId w:val="67"/>
        </w:numPr>
        <w:shd w:val="clear" w:color="auto" w:fill="FFFFFF"/>
        <w:tabs>
          <w:tab w:val="left" w:pos="567"/>
        </w:tabs>
        <w:ind w:left="0" w:firstLine="284"/>
        <w:jc w:val="both"/>
        <w:rPr>
          <w:rFonts w:ascii="Times New Roman" w:hAnsi="Times New Roman" w:cs="Times New Roman"/>
          <w:sz w:val="24"/>
          <w:szCs w:val="24"/>
        </w:rPr>
      </w:pPr>
      <w:r>
        <w:rPr>
          <w:rFonts w:ascii="Times New Roman" w:hAnsi="Times New Roman" w:cs="Times New Roman"/>
          <w:sz w:val="24"/>
          <w:szCs w:val="24"/>
        </w:rPr>
        <w:t>Информация</w:t>
      </w:r>
      <w:r w:rsidRPr="00D232E9">
        <w:rPr>
          <w:rFonts w:ascii="Times New Roman" w:hAnsi="Times New Roman" w:cs="Times New Roman"/>
          <w:sz w:val="24"/>
          <w:szCs w:val="24"/>
        </w:rPr>
        <w:t xml:space="preserve"> о собственниках Подрядчика/Субподрядчика </w:t>
      </w:r>
    </w:p>
    <w:p w:rsidR="00640B62" w:rsidRDefault="00640B62" w:rsidP="00773EB5">
      <w:pPr>
        <w:pStyle w:val="a4"/>
        <w:numPr>
          <w:ilvl w:val="0"/>
          <w:numId w:val="67"/>
        </w:numPr>
        <w:shd w:val="clear" w:color="auto" w:fill="FFFFFF"/>
        <w:tabs>
          <w:tab w:val="left" w:pos="567"/>
        </w:tabs>
        <w:ind w:left="0" w:firstLine="284"/>
        <w:jc w:val="both"/>
        <w:rPr>
          <w:rFonts w:ascii="Times New Roman" w:hAnsi="Times New Roman" w:cs="Times New Roman"/>
          <w:sz w:val="24"/>
          <w:szCs w:val="24"/>
        </w:rPr>
      </w:pPr>
      <w:r w:rsidRPr="007F3301">
        <w:rPr>
          <w:rFonts w:ascii="Times New Roman" w:hAnsi="Times New Roman" w:cs="Times New Roman"/>
          <w:sz w:val="24"/>
          <w:szCs w:val="24"/>
        </w:rPr>
        <w:t>Форма письменного согласия собственников/бенефициаров, являющихся физическими лицами, на обработку и передачу персональных данных в адрес Заказчика</w:t>
      </w:r>
    </w:p>
    <w:p w:rsidR="00640B62" w:rsidRDefault="00640B62" w:rsidP="00773EB5">
      <w:pPr>
        <w:pStyle w:val="a4"/>
        <w:numPr>
          <w:ilvl w:val="0"/>
          <w:numId w:val="67"/>
        </w:numPr>
        <w:shd w:val="clear" w:color="auto" w:fill="FFFFFF"/>
        <w:tabs>
          <w:tab w:val="left" w:pos="567"/>
        </w:tabs>
        <w:ind w:left="0" w:firstLine="284"/>
        <w:jc w:val="both"/>
        <w:rPr>
          <w:rFonts w:ascii="Times New Roman" w:hAnsi="Times New Roman" w:cs="Times New Roman"/>
          <w:sz w:val="24"/>
          <w:szCs w:val="24"/>
        </w:rPr>
      </w:pPr>
      <w:r w:rsidRPr="007F3301">
        <w:rPr>
          <w:rFonts w:ascii="Times New Roman" w:hAnsi="Times New Roman" w:cs="Times New Roman"/>
          <w:sz w:val="24"/>
          <w:szCs w:val="24"/>
        </w:rPr>
        <w:t>Форма акта сдачи-приемки прочих работ</w:t>
      </w:r>
    </w:p>
    <w:p w:rsidR="00640B62" w:rsidRDefault="00640B62" w:rsidP="00773EB5">
      <w:pPr>
        <w:pStyle w:val="a4"/>
        <w:numPr>
          <w:ilvl w:val="0"/>
          <w:numId w:val="67"/>
        </w:numPr>
        <w:shd w:val="clear" w:color="auto" w:fill="FFFFFF"/>
        <w:tabs>
          <w:tab w:val="left" w:pos="567"/>
        </w:tabs>
        <w:ind w:left="0" w:firstLine="284"/>
        <w:jc w:val="both"/>
        <w:rPr>
          <w:rFonts w:ascii="Times New Roman" w:hAnsi="Times New Roman" w:cs="Times New Roman"/>
          <w:sz w:val="24"/>
          <w:szCs w:val="24"/>
        </w:rPr>
      </w:pPr>
      <w:r w:rsidRPr="007F3301">
        <w:rPr>
          <w:rFonts w:ascii="Times New Roman" w:hAnsi="Times New Roman" w:cs="Times New Roman"/>
          <w:sz w:val="24"/>
          <w:szCs w:val="24"/>
        </w:rPr>
        <w:t>Форма акта сверки расчетов</w:t>
      </w:r>
    </w:p>
    <w:p w:rsidR="00640B62" w:rsidRPr="00751378" w:rsidRDefault="00640B62" w:rsidP="00773EB5">
      <w:pPr>
        <w:pStyle w:val="a4"/>
        <w:numPr>
          <w:ilvl w:val="0"/>
          <w:numId w:val="67"/>
        </w:numPr>
        <w:ind w:left="0" w:firstLine="284"/>
        <w:jc w:val="both"/>
        <w:rPr>
          <w:rFonts w:ascii="Times New Roman" w:hAnsi="Times New Roman" w:cs="Times New Roman"/>
          <w:sz w:val="24"/>
          <w:szCs w:val="24"/>
        </w:rPr>
      </w:pPr>
      <w:r w:rsidRPr="00751378">
        <w:rPr>
          <w:rFonts w:ascii="Times New Roman" w:hAnsi="Times New Roman" w:cs="Times New Roman"/>
          <w:sz w:val="24"/>
          <w:szCs w:val="24"/>
        </w:rPr>
        <w:t>Акт рабочей комиссии о готовности оборудования/зданий (сооружений) для предъявления приемочной комиссией</w:t>
      </w:r>
    </w:p>
    <w:p w:rsidR="00640B62" w:rsidRDefault="00640B62" w:rsidP="00773EB5">
      <w:pPr>
        <w:pStyle w:val="a4"/>
        <w:numPr>
          <w:ilvl w:val="0"/>
          <w:numId w:val="67"/>
        </w:numPr>
        <w:shd w:val="clear" w:color="auto" w:fill="FFFFFF"/>
        <w:tabs>
          <w:tab w:val="left" w:pos="567"/>
        </w:tabs>
        <w:ind w:left="0" w:firstLine="284"/>
        <w:jc w:val="both"/>
        <w:rPr>
          <w:rFonts w:ascii="Times New Roman" w:hAnsi="Times New Roman" w:cs="Times New Roman"/>
          <w:sz w:val="24"/>
          <w:szCs w:val="24"/>
        </w:rPr>
      </w:pPr>
      <w:r>
        <w:rPr>
          <w:rFonts w:ascii="Times New Roman" w:hAnsi="Times New Roman" w:cs="Times New Roman"/>
          <w:sz w:val="24"/>
          <w:szCs w:val="24"/>
        </w:rPr>
        <w:t>Ведомость замечаний, дефектов и недоделок</w:t>
      </w:r>
    </w:p>
    <w:p w:rsidR="00640B62" w:rsidRDefault="00640B62" w:rsidP="00773EB5">
      <w:pPr>
        <w:pStyle w:val="a4"/>
        <w:numPr>
          <w:ilvl w:val="0"/>
          <w:numId w:val="67"/>
        </w:numPr>
        <w:shd w:val="clear" w:color="auto" w:fill="FFFFFF"/>
        <w:tabs>
          <w:tab w:val="left" w:pos="567"/>
        </w:tabs>
        <w:ind w:left="0" w:firstLine="284"/>
        <w:jc w:val="both"/>
        <w:rPr>
          <w:rFonts w:ascii="Times New Roman" w:hAnsi="Times New Roman" w:cs="Times New Roman"/>
          <w:sz w:val="24"/>
          <w:szCs w:val="24"/>
        </w:rPr>
      </w:pPr>
      <w:r w:rsidRPr="007F3301">
        <w:rPr>
          <w:rFonts w:ascii="Times New Roman" w:hAnsi="Times New Roman" w:cs="Times New Roman"/>
          <w:sz w:val="24"/>
          <w:szCs w:val="24"/>
        </w:rPr>
        <w:t>Акт устранения замечаний, дефектов и недоделок</w:t>
      </w:r>
    </w:p>
    <w:p w:rsidR="00640B62" w:rsidRPr="0064128F" w:rsidRDefault="00640B62" w:rsidP="00773EB5">
      <w:pPr>
        <w:pStyle w:val="a4"/>
        <w:numPr>
          <w:ilvl w:val="0"/>
          <w:numId w:val="67"/>
        </w:numPr>
        <w:shd w:val="clear" w:color="auto" w:fill="FFFFFF"/>
        <w:tabs>
          <w:tab w:val="left" w:pos="567"/>
        </w:tabs>
        <w:ind w:left="0" w:firstLine="284"/>
        <w:jc w:val="both"/>
        <w:rPr>
          <w:rFonts w:ascii="Times New Roman" w:hAnsi="Times New Roman" w:cs="Times New Roman"/>
          <w:sz w:val="24"/>
          <w:szCs w:val="24"/>
        </w:rPr>
      </w:pPr>
      <w:r w:rsidRPr="0064128F">
        <w:rPr>
          <w:rFonts w:ascii="Times New Roman" w:hAnsi="Times New Roman" w:cs="Times New Roman"/>
          <w:sz w:val="24"/>
          <w:szCs w:val="24"/>
        </w:rPr>
        <w:t>Акт рабочей комиссии о приёмке оборудования после индивидуального испытания</w:t>
      </w:r>
    </w:p>
    <w:p w:rsidR="00640B62" w:rsidRDefault="00640B62" w:rsidP="00773EB5">
      <w:pPr>
        <w:pStyle w:val="a4"/>
        <w:numPr>
          <w:ilvl w:val="0"/>
          <w:numId w:val="67"/>
        </w:numPr>
        <w:shd w:val="clear" w:color="auto" w:fill="FFFFFF"/>
        <w:tabs>
          <w:tab w:val="left" w:pos="567"/>
        </w:tabs>
        <w:ind w:left="0" w:firstLine="284"/>
        <w:jc w:val="both"/>
        <w:rPr>
          <w:rFonts w:ascii="Times New Roman" w:hAnsi="Times New Roman" w:cs="Times New Roman"/>
          <w:sz w:val="24"/>
          <w:szCs w:val="24"/>
        </w:rPr>
      </w:pPr>
      <w:r w:rsidRPr="0064128F">
        <w:rPr>
          <w:rFonts w:ascii="Times New Roman" w:hAnsi="Times New Roman" w:cs="Times New Roman"/>
          <w:sz w:val="24"/>
          <w:szCs w:val="24"/>
        </w:rPr>
        <w:t>Акт рабочей комиссии о приёмке оборудования после комплексного опробования</w:t>
      </w:r>
    </w:p>
    <w:p w:rsidR="00640B62" w:rsidRDefault="00640B62" w:rsidP="00773EB5">
      <w:pPr>
        <w:pStyle w:val="a4"/>
        <w:numPr>
          <w:ilvl w:val="0"/>
          <w:numId w:val="67"/>
        </w:numPr>
        <w:shd w:val="clear" w:color="auto" w:fill="FFFFFF"/>
        <w:tabs>
          <w:tab w:val="left" w:pos="567"/>
        </w:tabs>
        <w:ind w:left="0" w:firstLine="284"/>
        <w:jc w:val="both"/>
        <w:rPr>
          <w:rFonts w:ascii="Times New Roman" w:hAnsi="Times New Roman" w:cs="Times New Roman"/>
          <w:sz w:val="24"/>
          <w:szCs w:val="24"/>
        </w:rPr>
      </w:pPr>
      <w:r w:rsidRPr="007F3301">
        <w:rPr>
          <w:rFonts w:ascii="Times New Roman" w:hAnsi="Times New Roman" w:cs="Times New Roman"/>
          <w:sz w:val="24"/>
          <w:szCs w:val="24"/>
        </w:rPr>
        <w:t>Акт об оприходовании материальных ценностей, полученных при разборке и демонтаже зданий и сооружений</w:t>
      </w:r>
    </w:p>
    <w:p w:rsidR="00640B62" w:rsidRDefault="00640B62" w:rsidP="00773EB5">
      <w:pPr>
        <w:pStyle w:val="a4"/>
        <w:numPr>
          <w:ilvl w:val="0"/>
          <w:numId w:val="67"/>
        </w:numPr>
        <w:shd w:val="clear" w:color="auto" w:fill="FFFFFF"/>
        <w:tabs>
          <w:tab w:val="left" w:pos="567"/>
        </w:tabs>
        <w:ind w:left="0" w:firstLine="284"/>
        <w:jc w:val="both"/>
        <w:rPr>
          <w:rFonts w:ascii="Times New Roman" w:hAnsi="Times New Roman" w:cs="Times New Roman"/>
          <w:sz w:val="24"/>
          <w:szCs w:val="24"/>
        </w:rPr>
      </w:pPr>
      <w:r w:rsidRPr="007F3301">
        <w:rPr>
          <w:rFonts w:ascii="Times New Roman" w:hAnsi="Times New Roman" w:cs="Times New Roman"/>
          <w:sz w:val="24"/>
          <w:szCs w:val="24"/>
        </w:rPr>
        <w:lastRenderedPageBreak/>
        <w:t>Форма отчета о поставке материалов и оборудования</w:t>
      </w:r>
    </w:p>
    <w:p w:rsidR="00640B62" w:rsidRDefault="00640B62" w:rsidP="00773EB5">
      <w:pPr>
        <w:pStyle w:val="a4"/>
        <w:numPr>
          <w:ilvl w:val="0"/>
          <w:numId w:val="67"/>
        </w:numPr>
        <w:shd w:val="clear" w:color="auto" w:fill="FFFFFF"/>
        <w:tabs>
          <w:tab w:val="left" w:pos="567"/>
        </w:tabs>
        <w:ind w:left="0" w:firstLine="284"/>
        <w:jc w:val="both"/>
        <w:rPr>
          <w:rFonts w:ascii="Times New Roman" w:hAnsi="Times New Roman" w:cs="Times New Roman"/>
          <w:sz w:val="24"/>
          <w:szCs w:val="24"/>
        </w:rPr>
      </w:pPr>
      <w:r w:rsidRPr="007F3301">
        <w:rPr>
          <w:rFonts w:ascii="Times New Roman" w:hAnsi="Times New Roman" w:cs="Times New Roman"/>
          <w:sz w:val="24"/>
          <w:szCs w:val="24"/>
        </w:rPr>
        <w:t>Инструкция по заполнению отчёта о пос</w:t>
      </w:r>
      <w:r>
        <w:rPr>
          <w:rFonts w:ascii="Times New Roman" w:hAnsi="Times New Roman" w:cs="Times New Roman"/>
          <w:sz w:val="24"/>
          <w:szCs w:val="24"/>
        </w:rPr>
        <w:t>тавке материалов и оборудования</w:t>
      </w:r>
    </w:p>
    <w:p w:rsidR="00640B62" w:rsidRDefault="00640B62" w:rsidP="00773EB5">
      <w:pPr>
        <w:pStyle w:val="a4"/>
        <w:numPr>
          <w:ilvl w:val="0"/>
          <w:numId w:val="67"/>
        </w:numPr>
        <w:shd w:val="clear" w:color="auto" w:fill="FFFFFF"/>
        <w:tabs>
          <w:tab w:val="left" w:pos="567"/>
        </w:tabs>
        <w:ind w:left="0" w:firstLine="284"/>
        <w:jc w:val="both"/>
        <w:rPr>
          <w:rFonts w:ascii="Times New Roman" w:hAnsi="Times New Roman" w:cs="Times New Roman"/>
          <w:sz w:val="24"/>
          <w:szCs w:val="24"/>
        </w:rPr>
      </w:pPr>
      <w:r w:rsidRPr="007F3301">
        <w:rPr>
          <w:rFonts w:ascii="Times New Roman" w:hAnsi="Times New Roman" w:cs="Times New Roman"/>
          <w:sz w:val="24"/>
          <w:szCs w:val="24"/>
        </w:rPr>
        <w:t>Акт приемки законченного строительством объекта</w:t>
      </w:r>
      <w:r>
        <w:rPr>
          <w:rFonts w:ascii="Times New Roman" w:hAnsi="Times New Roman" w:cs="Times New Roman"/>
          <w:sz w:val="24"/>
          <w:szCs w:val="24"/>
        </w:rPr>
        <w:t xml:space="preserve"> рабочей комиссией</w:t>
      </w:r>
    </w:p>
    <w:p w:rsidR="00640B62" w:rsidRDefault="00640B62" w:rsidP="00773EB5">
      <w:pPr>
        <w:pStyle w:val="a4"/>
        <w:numPr>
          <w:ilvl w:val="0"/>
          <w:numId w:val="67"/>
        </w:numPr>
        <w:shd w:val="clear" w:color="auto" w:fill="FFFFFF"/>
        <w:tabs>
          <w:tab w:val="left" w:pos="567"/>
        </w:tabs>
        <w:ind w:left="0" w:firstLine="284"/>
        <w:jc w:val="both"/>
        <w:rPr>
          <w:rFonts w:ascii="Times New Roman" w:hAnsi="Times New Roman" w:cs="Times New Roman"/>
          <w:sz w:val="24"/>
          <w:szCs w:val="24"/>
        </w:rPr>
      </w:pPr>
      <w:r w:rsidRPr="007F3301">
        <w:rPr>
          <w:rFonts w:ascii="Times New Roman" w:hAnsi="Times New Roman" w:cs="Times New Roman"/>
          <w:sz w:val="24"/>
          <w:szCs w:val="24"/>
        </w:rPr>
        <w:t>Акт приемки законченного строительством объекта приемочной комиссией</w:t>
      </w:r>
    </w:p>
    <w:p w:rsidR="00A33033" w:rsidRPr="00A33033" w:rsidRDefault="00A33033" w:rsidP="00773EB5">
      <w:pPr>
        <w:pStyle w:val="a4"/>
        <w:numPr>
          <w:ilvl w:val="0"/>
          <w:numId w:val="67"/>
        </w:numPr>
        <w:shd w:val="clear" w:color="auto" w:fill="FFFFFF"/>
        <w:tabs>
          <w:tab w:val="left" w:pos="567"/>
        </w:tabs>
        <w:ind w:left="0" w:firstLine="284"/>
        <w:jc w:val="both"/>
        <w:rPr>
          <w:rFonts w:ascii="Times New Roman" w:hAnsi="Times New Roman" w:cs="Times New Roman"/>
          <w:sz w:val="24"/>
          <w:szCs w:val="24"/>
        </w:rPr>
      </w:pPr>
      <w:r w:rsidRPr="007F3301">
        <w:rPr>
          <w:rFonts w:ascii="Times New Roman" w:hAnsi="Times New Roman" w:cs="Times New Roman"/>
          <w:bCs/>
          <w:sz w:val="24"/>
          <w:szCs w:val="24"/>
        </w:rPr>
        <w:t>Техническое задание</w:t>
      </w:r>
    </w:p>
    <w:p w:rsidR="00640B62" w:rsidRDefault="00640B62" w:rsidP="00773EB5">
      <w:pPr>
        <w:pStyle w:val="a4"/>
        <w:numPr>
          <w:ilvl w:val="0"/>
          <w:numId w:val="67"/>
        </w:numPr>
        <w:shd w:val="clear" w:color="auto" w:fill="FFFFFF"/>
        <w:tabs>
          <w:tab w:val="left" w:pos="567"/>
        </w:tabs>
        <w:ind w:left="0" w:firstLine="284"/>
        <w:jc w:val="both"/>
        <w:rPr>
          <w:rFonts w:ascii="Times New Roman" w:hAnsi="Times New Roman" w:cs="Times New Roman"/>
          <w:sz w:val="24"/>
          <w:szCs w:val="24"/>
        </w:rPr>
      </w:pPr>
      <w:r w:rsidRPr="007F3301">
        <w:rPr>
          <w:rFonts w:ascii="Times New Roman" w:hAnsi="Times New Roman" w:cs="Times New Roman"/>
          <w:sz w:val="24"/>
          <w:szCs w:val="24"/>
        </w:rPr>
        <w:t>Спецификация оборудования, материалов, запасных частей к оборудованию приобретаемого(ых) и поставляемого(ых) для выполнения работ</w:t>
      </w:r>
    </w:p>
    <w:p w:rsidR="00640B62" w:rsidRDefault="00640B62" w:rsidP="00773EB5">
      <w:pPr>
        <w:pStyle w:val="a4"/>
        <w:numPr>
          <w:ilvl w:val="0"/>
          <w:numId w:val="67"/>
        </w:numPr>
        <w:shd w:val="clear" w:color="auto" w:fill="FFFFFF"/>
        <w:tabs>
          <w:tab w:val="left" w:pos="567"/>
        </w:tabs>
        <w:ind w:left="0" w:firstLine="284"/>
        <w:jc w:val="both"/>
        <w:rPr>
          <w:rFonts w:ascii="Times New Roman" w:hAnsi="Times New Roman" w:cs="Times New Roman"/>
          <w:sz w:val="24"/>
          <w:szCs w:val="24"/>
        </w:rPr>
      </w:pPr>
      <w:r w:rsidRPr="007F3301">
        <w:rPr>
          <w:rFonts w:ascii="Times New Roman" w:hAnsi="Times New Roman" w:cs="Times New Roman"/>
          <w:sz w:val="24"/>
          <w:szCs w:val="24"/>
        </w:rPr>
        <w:t>Сопоставительная ведомость сметной стоимости строительства по проектной и рабочей документации</w:t>
      </w:r>
    </w:p>
    <w:p w:rsidR="00640B62" w:rsidRDefault="00640B62" w:rsidP="00773EB5">
      <w:pPr>
        <w:pStyle w:val="a4"/>
        <w:numPr>
          <w:ilvl w:val="0"/>
          <w:numId w:val="67"/>
        </w:numPr>
        <w:shd w:val="clear" w:color="auto" w:fill="FFFFFF"/>
        <w:tabs>
          <w:tab w:val="left" w:pos="567"/>
        </w:tabs>
        <w:ind w:left="0" w:firstLine="284"/>
        <w:jc w:val="both"/>
        <w:rPr>
          <w:rFonts w:ascii="Times New Roman" w:hAnsi="Times New Roman" w:cs="Times New Roman"/>
          <w:sz w:val="24"/>
          <w:szCs w:val="24"/>
        </w:rPr>
      </w:pPr>
      <w:r w:rsidRPr="007F3301">
        <w:rPr>
          <w:rFonts w:ascii="Times New Roman" w:hAnsi="Times New Roman" w:cs="Times New Roman"/>
          <w:sz w:val="24"/>
          <w:szCs w:val="24"/>
        </w:rPr>
        <w:t>Накопительная ведомость строительства Объекта</w:t>
      </w:r>
    </w:p>
    <w:p w:rsidR="00640B62" w:rsidRDefault="00640B62" w:rsidP="00773EB5">
      <w:pPr>
        <w:pStyle w:val="a4"/>
        <w:numPr>
          <w:ilvl w:val="0"/>
          <w:numId w:val="67"/>
        </w:numPr>
        <w:shd w:val="clear" w:color="auto" w:fill="FFFFFF"/>
        <w:tabs>
          <w:tab w:val="left" w:pos="567"/>
        </w:tabs>
        <w:ind w:left="0" w:firstLine="284"/>
        <w:jc w:val="both"/>
        <w:rPr>
          <w:rFonts w:ascii="Times New Roman" w:hAnsi="Times New Roman" w:cs="Times New Roman"/>
          <w:sz w:val="24"/>
          <w:szCs w:val="24"/>
        </w:rPr>
      </w:pPr>
      <w:r w:rsidRPr="007F3301">
        <w:rPr>
          <w:rFonts w:ascii="Times New Roman" w:hAnsi="Times New Roman" w:cs="Times New Roman"/>
          <w:sz w:val="24"/>
          <w:szCs w:val="24"/>
        </w:rPr>
        <w:t>Соглашение о передаче и охране информации, составляющей коммерческую тайну</w:t>
      </w:r>
    </w:p>
    <w:p w:rsidR="00640B62" w:rsidRDefault="00640B62" w:rsidP="00773EB5">
      <w:pPr>
        <w:pStyle w:val="a4"/>
        <w:numPr>
          <w:ilvl w:val="0"/>
          <w:numId w:val="67"/>
        </w:numPr>
        <w:shd w:val="clear" w:color="auto" w:fill="FFFFFF"/>
        <w:tabs>
          <w:tab w:val="left" w:pos="567"/>
        </w:tabs>
        <w:ind w:left="0" w:firstLine="284"/>
        <w:jc w:val="both"/>
        <w:rPr>
          <w:rFonts w:ascii="Times New Roman" w:hAnsi="Times New Roman" w:cs="Times New Roman"/>
          <w:sz w:val="24"/>
          <w:szCs w:val="24"/>
        </w:rPr>
      </w:pPr>
      <w:r w:rsidRPr="007F3301">
        <w:rPr>
          <w:rFonts w:ascii="Times New Roman" w:hAnsi="Times New Roman" w:cs="Times New Roman"/>
          <w:sz w:val="24"/>
          <w:szCs w:val="24"/>
        </w:rPr>
        <w:t>Список субподрядных организаций</w:t>
      </w:r>
    </w:p>
    <w:p w:rsidR="00640B62" w:rsidRDefault="00640B62" w:rsidP="00773EB5">
      <w:pPr>
        <w:pStyle w:val="a4"/>
        <w:numPr>
          <w:ilvl w:val="0"/>
          <w:numId w:val="67"/>
        </w:numPr>
        <w:shd w:val="clear" w:color="auto" w:fill="FFFFFF"/>
        <w:tabs>
          <w:tab w:val="left" w:pos="567"/>
        </w:tabs>
        <w:ind w:left="0" w:firstLine="284"/>
        <w:jc w:val="both"/>
        <w:rPr>
          <w:rFonts w:ascii="Times New Roman" w:hAnsi="Times New Roman" w:cs="Times New Roman"/>
          <w:sz w:val="24"/>
          <w:szCs w:val="24"/>
        </w:rPr>
      </w:pPr>
      <w:r w:rsidRPr="007F3301">
        <w:rPr>
          <w:rFonts w:ascii="Times New Roman" w:hAnsi="Times New Roman" w:cs="Times New Roman"/>
          <w:sz w:val="24"/>
          <w:szCs w:val="24"/>
        </w:rPr>
        <w:t>Форма Акта о приемке выполненных работ</w:t>
      </w:r>
    </w:p>
    <w:p w:rsidR="00CF4E28" w:rsidRDefault="00640B62" w:rsidP="00773EB5">
      <w:pPr>
        <w:pStyle w:val="a4"/>
        <w:numPr>
          <w:ilvl w:val="0"/>
          <w:numId w:val="67"/>
        </w:numPr>
        <w:shd w:val="clear" w:color="auto" w:fill="FFFFFF"/>
        <w:tabs>
          <w:tab w:val="left" w:pos="567"/>
        </w:tabs>
        <w:ind w:left="0" w:firstLine="284"/>
        <w:jc w:val="both"/>
        <w:rPr>
          <w:rFonts w:ascii="Times New Roman" w:hAnsi="Times New Roman" w:cs="Times New Roman"/>
          <w:sz w:val="24"/>
          <w:szCs w:val="24"/>
        </w:rPr>
      </w:pPr>
      <w:r w:rsidRPr="007F3301">
        <w:rPr>
          <w:rFonts w:ascii="Times New Roman" w:hAnsi="Times New Roman" w:cs="Times New Roman"/>
          <w:sz w:val="24"/>
          <w:szCs w:val="24"/>
        </w:rPr>
        <w:t>Форма справки о стоимости выполненных работ и затрат</w:t>
      </w:r>
    </w:p>
    <w:p w:rsidR="00A33033" w:rsidRPr="00A33033" w:rsidRDefault="00A33033" w:rsidP="00A33033">
      <w:pPr>
        <w:pStyle w:val="a4"/>
        <w:shd w:val="clear" w:color="auto" w:fill="FFFFFF"/>
        <w:tabs>
          <w:tab w:val="left" w:pos="567"/>
        </w:tabs>
        <w:ind w:left="284"/>
        <w:jc w:val="both"/>
        <w:rPr>
          <w:rFonts w:ascii="Times New Roman" w:hAnsi="Times New Roman" w:cs="Times New Roman"/>
          <w:sz w:val="24"/>
          <w:szCs w:val="24"/>
        </w:rPr>
      </w:pPr>
    </w:p>
    <w:p w:rsidR="00E85603" w:rsidRPr="00E626C0" w:rsidRDefault="00E85603" w:rsidP="00A11ACC">
      <w:pPr>
        <w:widowControl w:val="0"/>
        <w:shd w:val="clear" w:color="auto" w:fill="FFFFFF"/>
        <w:spacing w:after="0" w:line="240" w:lineRule="auto"/>
        <w:rPr>
          <w:rFonts w:ascii="Times New Roman" w:hAnsi="Times New Roman" w:cs="Times New Roman"/>
          <w:b/>
          <w:bCs/>
          <w:sz w:val="24"/>
          <w:szCs w:val="24"/>
        </w:rPr>
      </w:pPr>
      <w:r w:rsidRPr="00E626C0">
        <w:rPr>
          <w:rFonts w:ascii="Times New Roman" w:hAnsi="Times New Roman" w:cs="Times New Roman"/>
          <w:b/>
          <w:bCs/>
          <w:sz w:val="24"/>
          <w:szCs w:val="24"/>
        </w:rPr>
        <w:t>Статья 2</w:t>
      </w:r>
      <w:r w:rsidR="0062202E">
        <w:rPr>
          <w:rFonts w:ascii="Times New Roman" w:hAnsi="Times New Roman" w:cs="Times New Roman"/>
          <w:b/>
          <w:bCs/>
          <w:sz w:val="24"/>
          <w:szCs w:val="24"/>
        </w:rPr>
        <w:t>5</w:t>
      </w:r>
      <w:r w:rsidRPr="00E626C0">
        <w:rPr>
          <w:rFonts w:ascii="Times New Roman" w:hAnsi="Times New Roman" w:cs="Times New Roman"/>
          <w:b/>
          <w:bCs/>
          <w:sz w:val="24"/>
          <w:szCs w:val="24"/>
        </w:rPr>
        <w:t>. Реквизиты и подписи Сторон</w:t>
      </w:r>
    </w:p>
    <w:tbl>
      <w:tblPr>
        <w:tblW w:w="9562" w:type="dxa"/>
        <w:tblLook w:val="01E0" w:firstRow="1" w:lastRow="1" w:firstColumn="1" w:lastColumn="1" w:noHBand="0" w:noVBand="0"/>
      </w:tblPr>
      <w:tblGrid>
        <w:gridCol w:w="5136"/>
        <w:gridCol w:w="4656"/>
      </w:tblGrid>
      <w:tr w:rsidR="00136BF8" w:rsidRPr="0053027D" w:rsidTr="00B45E8B">
        <w:trPr>
          <w:trHeight w:val="288"/>
        </w:trPr>
        <w:tc>
          <w:tcPr>
            <w:tcW w:w="4536" w:type="dxa"/>
            <w:vAlign w:val="center"/>
          </w:tcPr>
          <w:p w:rsidR="00136BF8" w:rsidRPr="0053027D" w:rsidRDefault="00136BF8" w:rsidP="00B45E8B">
            <w:pPr>
              <w:widowControl w:val="0"/>
              <w:autoSpaceDE w:val="0"/>
              <w:autoSpaceDN w:val="0"/>
              <w:adjustRightInd w:val="0"/>
              <w:spacing w:after="0" w:line="240" w:lineRule="auto"/>
              <w:ind w:firstLine="720"/>
              <w:jc w:val="center"/>
              <w:rPr>
                <w:rFonts w:ascii="Times New Roman" w:hAnsi="Times New Roman" w:cs="Times New Roman"/>
                <w:b/>
                <w:sz w:val="24"/>
                <w:szCs w:val="24"/>
              </w:rPr>
            </w:pPr>
            <w:r w:rsidRPr="0053027D">
              <w:rPr>
                <w:rFonts w:ascii="Times New Roman" w:hAnsi="Times New Roman" w:cs="Times New Roman"/>
                <w:b/>
                <w:sz w:val="24"/>
                <w:szCs w:val="24"/>
              </w:rPr>
              <w:t>ЗАКАЗЧИК:</w:t>
            </w:r>
          </w:p>
          <w:p w:rsidR="00136BF8" w:rsidRPr="0053027D" w:rsidRDefault="00136BF8" w:rsidP="00B45E8B">
            <w:pPr>
              <w:widowControl w:val="0"/>
              <w:autoSpaceDE w:val="0"/>
              <w:autoSpaceDN w:val="0"/>
              <w:adjustRightInd w:val="0"/>
              <w:spacing w:after="0" w:line="240" w:lineRule="auto"/>
              <w:ind w:firstLine="720"/>
              <w:jc w:val="both"/>
              <w:rPr>
                <w:rFonts w:ascii="Times New Roman" w:hAnsi="Times New Roman" w:cs="Times New Roman"/>
                <w:sz w:val="24"/>
                <w:szCs w:val="24"/>
              </w:rPr>
            </w:pPr>
          </w:p>
        </w:tc>
        <w:tc>
          <w:tcPr>
            <w:tcW w:w="5026" w:type="dxa"/>
            <w:vAlign w:val="center"/>
            <w:hideMark/>
          </w:tcPr>
          <w:p w:rsidR="00136BF8" w:rsidRPr="0053027D" w:rsidRDefault="00136BF8" w:rsidP="00B45E8B">
            <w:pPr>
              <w:widowControl w:val="0"/>
              <w:autoSpaceDE w:val="0"/>
              <w:autoSpaceDN w:val="0"/>
              <w:adjustRightInd w:val="0"/>
              <w:spacing w:after="0" w:line="240" w:lineRule="auto"/>
              <w:ind w:firstLine="720"/>
              <w:jc w:val="both"/>
              <w:rPr>
                <w:rFonts w:ascii="Times New Roman" w:hAnsi="Times New Roman" w:cs="Times New Roman"/>
                <w:b/>
                <w:sz w:val="24"/>
                <w:szCs w:val="24"/>
              </w:rPr>
            </w:pPr>
            <w:r w:rsidRPr="0053027D">
              <w:rPr>
                <w:rFonts w:ascii="Times New Roman" w:hAnsi="Times New Roman" w:cs="Times New Roman"/>
                <w:b/>
                <w:sz w:val="24"/>
                <w:szCs w:val="24"/>
              </w:rPr>
              <w:t>ПОДРЯДЧИК:</w:t>
            </w:r>
          </w:p>
        </w:tc>
      </w:tr>
      <w:tr w:rsidR="00136BF8" w:rsidRPr="0053027D" w:rsidTr="00B45E8B">
        <w:trPr>
          <w:trHeight w:val="576"/>
        </w:trPr>
        <w:tc>
          <w:tcPr>
            <w:tcW w:w="4536" w:type="dxa"/>
            <w:hideMark/>
          </w:tcPr>
          <w:p w:rsidR="00136BF8" w:rsidRPr="0053027D" w:rsidRDefault="00136BF8" w:rsidP="00B45E8B">
            <w:pPr>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ПАО «Россети Центр» (филиал ПАО </w:t>
            </w:r>
          </w:p>
          <w:p w:rsidR="00136BF8" w:rsidRPr="0053027D" w:rsidRDefault="00136BF8" w:rsidP="00B45E8B">
            <w:pPr>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«Россети Центр» - «Белгородэнерго»)</w:t>
            </w:r>
          </w:p>
        </w:tc>
        <w:tc>
          <w:tcPr>
            <w:tcW w:w="5026" w:type="dxa"/>
            <w:hideMark/>
          </w:tcPr>
          <w:p w:rsidR="00136BF8" w:rsidRPr="0053027D" w:rsidRDefault="00136BF8" w:rsidP="00B45E8B">
            <w:pPr>
              <w:widowControl w:val="0"/>
              <w:autoSpaceDE w:val="0"/>
              <w:autoSpaceDN w:val="0"/>
              <w:adjustRightInd w:val="0"/>
              <w:spacing w:after="0" w:line="240" w:lineRule="auto"/>
              <w:ind w:firstLine="720"/>
              <w:rPr>
                <w:rFonts w:ascii="Times New Roman" w:hAnsi="Times New Roman" w:cs="Times New Roman"/>
                <w:bCs/>
                <w:color w:val="000000"/>
                <w:spacing w:val="-2"/>
                <w:sz w:val="24"/>
                <w:szCs w:val="24"/>
              </w:rPr>
            </w:pPr>
            <w:r w:rsidRPr="0053027D">
              <w:rPr>
                <w:rFonts w:ascii="Times New Roman" w:hAnsi="Times New Roman" w:cs="Times New Roman"/>
                <w:bCs/>
                <w:color w:val="000000"/>
                <w:spacing w:val="-2"/>
                <w:sz w:val="24"/>
                <w:szCs w:val="24"/>
              </w:rPr>
              <w:t>_____________________________</w:t>
            </w:r>
          </w:p>
          <w:p w:rsidR="00136BF8" w:rsidRPr="0053027D" w:rsidRDefault="00136BF8" w:rsidP="00B45E8B">
            <w:pPr>
              <w:widowControl w:val="0"/>
              <w:autoSpaceDE w:val="0"/>
              <w:autoSpaceDN w:val="0"/>
              <w:adjustRightInd w:val="0"/>
              <w:spacing w:after="0" w:line="240" w:lineRule="auto"/>
              <w:ind w:firstLine="720"/>
              <w:jc w:val="both"/>
              <w:rPr>
                <w:rFonts w:ascii="Times New Roman" w:hAnsi="Times New Roman" w:cs="Times New Roman"/>
                <w:bCs/>
                <w:i/>
                <w:color w:val="000000"/>
                <w:spacing w:val="-2"/>
                <w:sz w:val="24"/>
                <w:szCs w:val="24"/>
              </w:rPr>
            </w:pPr>
            <w:r w:rsidRPr="0053027D">
              <w:rPr>
                <w:rFonts w:ascii="Times New Roman" w:hAnsi="Times New Roman" w:cs="Times New Roman"/>
                <w:i/>
                <w:sz w:val="24"/>
                <w:szCs w:val="24"/>
              </w:rPr>
              <w:t xml:space="preserve">             (наименование)</w:t>
            </w:r>
          </w:p>
        </w:tc>
      </w:tr>
      <w:tr w:rsidR="00136BF8" w:rsidRPr="0053027D" w:rsidTr="00B45E8B">
        <w:trPr>
          <w:trHeight w:val="592"/>
        </w:trPr>
        <w:tc>
          <w:tcPr>
            <w:tcW w:w="4536" w:type="dxa"/>
          </w:tcPr>
          <w:p w:rsidR="00136BF8" w:rsidRPr="0053027D" w:rsidRDefault="00136BF8" w:rsidP="00B45E8B">
            <w:pPr>
              <w:widowControl w:val="0"/>
              <w:autoSpaceDE w:val="0"/>
              <w:autoSpaceDN w:val="0"/>
              <w:adjustRightInd w:val="0"/>
              <w:spacing w:after="0" w:line="240" w:lineRule="auto"/>
              <w:rPr>
                <w:rFonts w:ascii="Times New Roman" w:hAnsi="Times New Roman" w:cs="Times New Roman"/>
                <w:sz w:val="24"/>
                <w:szCs w:val="24"/>
              </w:rPr>
            </w:pPr>
            <w:r w:rsidRPr="0053027D">
              <w:rPr>
                <w:rFonts w:ascii="Times New Roman" w:hAnsi="Times New Roman" w:cs="Times New Roman"/>
                <w:sz w:val="24"/>
                <w:szCs w:val="24"/>
              </w:rPr>
              <w:t>Место нахождения юридического лица:</w:t>
            </w:r>
          </w:p>
          <w:p w:rsidR="00136BF8" w:rsidRPr="0053027D" w:rsidRDefault="00136BF8" w:rsidP="00B45E8B">
            <w:pPr>
              <w:widowControl w:val="0"/>
              <w:autoSpaceDE w:val="0"/>
              <w:autoSpaceDN w:val="0"/>
              <w:adjustRightInd w:val="0"/>
              <w:spacing w:after="0" w:line="240" w:lineRule="auto"/>
              <w:rPr>
                <w:rFonts w:ascii="Times New Roman" w:hAnsi="Times New Roman" w:cs="Times New Roman"/>
                <w:sz w:val="24"/>
                <w:szCs w:val="24"/>
              </w:rPr>
            </w:pPr>
            <w:r w:rsidRPr="0053027D">
              <w:rPr>
                <w:rFonts w:ascii="Times New Roman" w:hAnsi="Times New Roman" w:cs="Times New Roman"/>
                <w:sz w:val="24"/>
                <w:szCs w:val="24"/>
              </w:rPr>
              <w:t>_________________________________________</w:t>
            </w:r>
          </w:p>
          <w:p w:rsidR="00136BF8" w:rsidRPr="0053027D" w:rsidRDefault="00136BF8" w:rsidP="00B45E8B">
            <w:pPr>
              <w:widowControl w:val="0"/>
              <w:autoSpaceDE w:val="0"/>
              <w:autoSpaceDN w:val="0"/>
              <w:adjustRightInd w:val="0"/>
              <w:spacing w:after="0" w:line="240" w:lineRule="auto"/>
              <w:ind w:firstLine="720"/>
              <w:rPr>
                <w:rFonts w:ascii="Times New Roman" w:hAnsi="Times New Roman" w:cs="Times New Roman"/>
                <w:sz w:val="24"/>
                <w:szCs w:val="24"/>
              </w:rPr>
            </w:pPr>
          </w:p>
        </w:tc>
        <w:tc>
          <w:tcPr>
            <w:tcW w:w="5026" w:type="dxa"/>
          </w:tcPr>
          <w:p w:rsidR="00136BF8" w:rsidRPr="0053027D" w:rsidRDefault="00136BF8" w:rsidP="00B45E8B">
            <w:pPr>
              <w:widowControl w:val="0"/>
              <w:autoSpaceDE w:val="0"/>
              <w:autoSpaceDN w:val="0"/>
              <w:adjustRightInd w:val="0"/>
              <w:spacing w:after="0" w:line="240" w:lineRule="auto"/>
              <w:rPr>
                <w:rFonts w:ascii="Times New Roman" w:hAnsi="Times New Roman" w:cs="Times New Roman"/>
                <w:sz w:val="24"/>
                <w:szCs w:val="24"/>
              </w:rPr>
            </w:pPr>
            <w:r w:rsidRPr="0053027D">
              <w:rPr>
                <w:rFonts w:ascii="Times New Roman" w:hAnsi="Times New Roman" w:cs="Times New Roman"/>
                <w:sz w:val="24"/>
                <w:szCs w:val="24"/>
              </w:rPr>
              <w:t>Место нахождения юридического лица:</w:t>
            </w:r>
          </w:p>
          <w:p w:rsidR="00136BF8" w:rsidRPr="0053027D" w:rsidRDefault="00136BF8" w:rsidP="00B45E8B">
            <w:pPr>
              <w:widowControl w:val="0"/>
              <w:autoSpaceDE w:val="0"/>
              <w:autoSpaceDN w:val="0"/>
              <w:adjustRightInd w:val="0"/>
              <w:spacing w:after="0" w:line="240" w:lineRule="auto"/>
              <w:rPr>
                <w:rFonts w:ascii="Times New Roman" w:hAnsi="Times New Roman" w:cs="Times New Roman"/>
                <w:sz w:val="24"/>
                <w:szCs w:val="24"/>
              </w:rPr>
            </w:pPr>
            <w:r w:rsidRPr="0053027D">
              <w:rPr>
                <w:rFonts w:ascii="Times New Roman" w:hAnsi="Times New Roman" w:cs="Times New Roman"/>
                <w:sz w:val="24"/>
                <w:szCs w:val="24"/>
              </w:rPr>
              <w:t>_____________________________________</w:t>
            </w:r>
          </w:p>
          <w:p w:rsidR="00136BF8" w:rsidRPr="0053027D" w:rsidRDefault="00136BF8" w:rsidP="00B45E8B">
            <w:pPr>
              <w:widowControl w:val="0"/>
              <w:autoSpaceDE w:val="0"/>
              <w:autoSpaceDN w:val="0"/>
              <w:adjustRightInd w:val="0"/>
              <w:spacing w:after="0" w:line="240" w:lineRule="auto"/>
              <w:ind w:firstLine="720"/>
              <w:rPr>
                <w:rFonts w:ascii="Times New Roman" w:hAnsi="Times New Roman" w:cs="Times New Roman"/>
                <w:sz w:val="24"/>
                <w:szCs w:val="24"/>
              </w:rPr>
            </w:pPr>
          </w:p>
        </w:tc>
      </w:tr>
      <w:tr w:rsidR="00136BF8" w:rsidRPr="0053027D" w:rsidTr="00B45E8B">
        <w:trPr>
          <w:trHeight w:val="641"/>
        </w:trPr>
        <w:tc>
          <w:tcPr>
            <w:tcW w:w="4536" w:type="dxa"/>
            <w:hideMark/>
          </w:tcPr>
          <w:p w:rsidR="00136BF8" w:rsidRPr="0053027D" w:rsidRDefault="00136BF8" w:rsidP="00B45E8B">
            <w:pPr>
              <w:widowControl w:val="0"/>
              <w:autoSpaceDE w:val="0"/>
              <w:autoSpaceDN w:val="0"/>
              <w:adjustRightInd w:val="0"/>
              <w:spacing w:after="0" w:line="240" w:lineRule="auto"/>
              <w:rPr>
                <w:rFonts w:ascii="Times New Roman" w:hAnsi="Times New Roman" w:cs="Times New Roman"/>
                <w:sz w:val="24"/>
                <w:szCs w:val="24"/>
              </w:rPr>
            </w:pPr>
            <w:r w:rsidRPr="0053027D">
              <w:rPr>
                <w:rFonts w:ascii="Times New Roman" w:hAnsi="Times New Roman" w:cs="Times New Roman"/>
                <w:sz w:val="24"/>
                <w:szCs w:val="24"/>
              </w:rPr>
              <w:t>ИНН/КПП: ______________/______________</w:t>
            </w:r>
          </w:p>
          <w:p w:rsidR="00136BF8" w:rsidRPr="0053027D" w:rsidRDefault="00136BF8" w:rsidP="00B45E8B">
            <w:pPr>
              <w:widowControl w:val="0"/>
              <w:autoSpaceDE w:val="0"/>
              <w:autoSpaceDN w:val="0"/>
              <w:adjustRightInd w:val="0"/>
              <w:spacing w:after="0" w:line="240" w:lineRule="auto"/>
              <w:rPr>
                <w:rFonts w:ascii="Times New Roman" w:hAnsi="Times New Roman" w:cs="Times New Roman"/>
                <w:sz w:val="24"/>
                <w:szCs w:val="24"/>
              </w:rPr>
            </w:pPr>
            <w:r w:rsidRPr="0053027D">
              <w:rPr>
                <w:rFonts w:ascii="Times New Roman" w:hAnsi="Times New Roman" w:cs="Times New Roman"/>
                <w:sz w:val="24"/>
                <w:szCs w:val="24"/>
              </w:rPr>
              <w:t>р/с:  ________ в  ________________________</w:t>
            </w:r>
          </w:p>
          <w:p w:rsidR="00136BF8" w:rsidRPr="0053027D" w:rsidRDefault="00136BF8" w:rsidP="00B45E8B">
            <w:pPr>
              <w:widowControl w:val="0"/>
              <w:autoSpaceDE w:val="0"/>
              <w:autoSpaceDN w:val="0"/>
              <w:adjustRightInd w:val="0"/>
              <w:spacing w:after="0" w:line="240" w:lineRule="auto"/>
              <w:rPr>
                <w:rFonts w:ascii="Times New Roman" w:hAnsi="Times New Roman" w:cs="Times New Roman"/>
                <w:sz w:val="24"/>
                <w:szCs w:val="24"/>
              </w:rPr>
            </w:pPr>
            <w:r w:rsidRPr="0053027D">
              <w:rPr>
                <w:rFonts w:ascii="Times New Roman" w:hAnsi="Times New Roman" w:cs="Times New Roman"/>
                <w:sz w:val="24"/>
                <w:szCs w:val="24"/>
              </w:rPr>
              <w:t>БИК:   ________________________________</w:t>
            </w:r>
          </w:p>
          <w:p w:rsidR="00136BF8" w:rsidRPr="0053027D" w:rsidRDefault="00136BF8" w:rsidP="00B45E8B">
            <w:pPr>
              <w:widowControl w:val="0"/>
              <w:autoSpaceDE w:val="0"/>
              <w:autoSpaceDN w:val="0"/>
              <w:adjustRightInd w:val="0"/>
              <w:spacing w:after="0" w:line="240" w:lineRule="auto"/>
              <w:rPr>
                <w:rFonts w:ascii="Times New Roman" w:hAnsi="Times New Roman" w:cs="Times New Roman"/>
                <w:sz w:val="24"/>
                <w:szCs w:val="24"/>
              </w:rPr>
            </w:pPr>
            <w:r w:rsidRPr="0053027D">
              <w:rPr>
                <w:rFonts w:ascii="Times New Roman" w:hAnsi="Times New Roman" w:cs="Times New Roman"/>
                <w:sz w:val="24"/>
                <w:szCs w:val="24"/>
              </w:rPr>
              <w:t>к/с:  __________________________________</w:t>
            </w:r>
          </w:p>
          <w:p w:rsidR="00136BF8" w:rsidRPr="0053027D" w:rsidRDefault="00136BF8" w:rsidP="00B45E8B">
            <w:pPr>
              <w:widowControl w:val="0"/>
              <w:autoSpaceDE w:val="0"/>
              <w:autoSpaceDN w:val="0"/>
              <w:adjustRightInd w:val="0"/>
              <w:spacing w:after="0" w:line="240" w:lineRule="auto"/>
              <w:rPr>
                <w:rFonts w:ascii="Times New Roman" w:hAnsi="Times New Roman" w:cs="Times New Roman"/>
                <w:sz w:val="24"/>
                <w:szCs w:val="24"/>
              </w:rPr>
            </w:pPr>
            <w:r w:rsidRPr="0053027D">
              <w:rPr>
                <w:rFonts w:ascii="Times New Roman" w:hAnsi="Times New Roman" w:cs="Times New Roman"/>
                <w:sz w:val="24"/>
                <w:szCs w:val="24"/>
              </w:rPr>
              <w:t xml:space="preserve">ОКПО/ОГРН/ОКТМО:___________________ </w:t>
            </w:r>
          </w:p>
        </w:tc>
        <w:tc>
          <w:tcPr>
            <w:tcW w:w="5026" w:type="dxa"/>
            <w:hideMark/>
          </w:tcPr>
          <w:p w:rsidR="00136BF8" w:rsidRPr="0053027D" w:rsidRDefault="00136BF8" w:rsidP="00B45E8B">
            <w:pPr>
              <w:widowControl w:val="0"/>
              <w:autoSpaceDE w:val="0"/>
              <w:autoSpaceDN w:val="0"/>
              <w:adjustRightInd w:val="0"/>
              <w:spacing w:after="0" w:line="240" w:lineRule="auto"/>
              <w:rPr>
                <w:rFonts w:ascii="Times New Roman" w:hAnsi="Times New Roman" w:cs="Times New Roman"/>
                <w:sz w:val="24"/>
                <w:szCs w:val="24"/>
              </w:rPr>
            </w:pPr>
            <w:r w:rsidRPr="0053027D">
              <w:rPr>
                <w:rFonts w:ascii="Times New Roman" w:hAnsi="Times New Roman" w:cs="Times New Roman"/>
                <w:sz w:val="24"/>
                <w:szCs w:val="24"/>
              </w:rPr>
              <w:t>ИНН/КПП: ____________/______________</w:t>
            </w:r>
          </w:p>
          <w:p w:rsidR="00136BF8" w:rsidRPr="0053027D" w:rsidRDefault="00136BF8" w:rsidP="00B45E8B">
            <w:pPr>
              <w:widowControl w:val="0"/>
              <w:autoSpaceDE w:val="0"/>
              <w:autoSpaceDN w:val="0"/>
              <w:adjustRightInd w:val="0"/>
              <w:spacing w:after="0" w:line="240" w:lineRule="auto"/>
              <w:rPr>
                <w:rFonts w:ascii="Times New Roman" w:hAnsi="Times New Roman" w:cs="Times New Roman"/>
                <w:sz w:val="24"/>
                <w:szCs w:val="24"/>
              </w:rPr>
            </w:pPr>
            <w:r w:rsidRPr="0053027D">
              <w:rPr>
                <w:rFonts w:ascii="Times New Roman" w:hAnsi="Times New Roman" w:cs="Times New Roman"/>
                <w:sz w:val="24"/>
                <w:szCs w:val="24"/>
              </w:rPr>
              <w:t>р/с:  ____________ в ___________________</w:t>
            </w:r>
          </w:p>
          <w:p w:rsidR="00136BF8" w:rsidRPr="0053027D" w:rsidRDefault="00136BF8" w:rsidP="00B45E8B">
            <w:pPr>
              <w:widowControl w:val="0"/>
              <w:autoSpaceDE w:val="0"/>
              <w:autoSpaceDN w:val="0"/>
              <w:adjustRightInd w:val="0"/>
              <w:spacing w:after="0" w:line="240" w:lineRule="auto"/>
              <w:rPr>
                <w:rFonts w:ascii="Times New Roman" w:hAnsi="Times New Roman" w:cs="Times New Roman"/>
                <w:sz w:val="24"/>
                <w:szCs w:val="24"/>
              </w:rPr>
            </w:pPr>
            <w:r w:rsidRPr="0053027D">
              <w:rPr>
                <w:rFonts w:ascii="Times New Roman" w:hAnsi="Times New Roman" w:cs="Times New Roman"/>
                <w:sz w:val="24"/>
                <w:szCs w:val="24"/>
              </w:rPr>
              <w:t>БИК: ________________________________</w:t>
            </w:r>
          </w:p>
          <w:p w:rsidR="00136BF8" w:rsidRPr="0053027D" w:rsidRDefault="00136BF8" w:rsidP="00B45E8B">
            <w:pPr>
              <w:widowControl w:val="0"/>
              <w:autoSpaceDE w:val="0"/>
              <w:autoSpaceDN w:val="0"/>
              <w:adjustRightInd w:val="0"/>
              <w:spacing w:after="0" w:line="240" w:lineRule="auto"/>
              <w:rPr>
                <w:rFonts w:ascii="Times New Roman" w:hAnsi="Times New Roman" w:cs="Times New Roman"/>
                <w:sz w:val="24"/>
                <w:szCs w:val="24"/>
              </w:rPr>
            </w:pPr>
            <w:r w:rsidRPr="0053027D">
              <w:rPr>
                <w:rFonts w:ascii="Times New Roman" w:hAnsi="Times New Roman" w:cs="Times New Roman"/>
                <w:sz w:val="24"/>
                <w:szCs w:val="24"/>
              </w:rPr>
              <w:t>к/с:__________________________________</w:t>
            </w:r>
          </w:p>
          <w:p w:rsidR="00136BF8" w:rsidRPr="0053027D" w:rsidRDefault="00136BF8" w:rsidP="00B45E8B">
            <w:pPr>
              <w:widowControl w:val="0"/>
              <w:autoSpaceDE w:val="0"/>
              <w:autoSpaceDN w:val="0"/>
              <w:adjustRightInd w:val="0"/>
              <w:spacing w:after="0" w:line="240" w:lineRule="auto"/>
              <w:rPr>
                <w:rFonts w:ascii="Times New Roman" w:hAnsi="Times New Roman" w:cs="Times New Roman"/>
                <w:sz w:val="24"/>
                <w:szCs w:val="24"/>
              </w:rPr>
            </w:pPr>
            <w:r w:rsidRPr="0053027D">
              <w:rPr>
                <w:rFonts w:ascii="Times New Roman" w:hAnsi="Times New Roman" w:cs="Times New Roman"/>
                <w:sz w:val="24"/>
                <w:szCs w:val="24"/>
              </w:rPr>
              <w:t xml:space="preserve">ОКПО/ОГРН/ОКТМО:____ </w:t>
            </w:r>
          </w:p>
        </w:tc>
      </w:tr>
      <w:tr w:rsidR="00136BF8" w:rsidRPr="0053027D" w:rsidTr="00B45E8B">
        <w:trPr>
          <w:trHeight w:val="80"/>
        </w:trPr>
        <w:tc>
          <w:tcPr>
            <w:tcW w:w="4536" w:type="dxa"/>
            <w:hideMark/>
          </w:tcPr>
          <w:p w:rsidR="00136BF8" w:rsidRPr="0053027D" w:rsidRDefault="00136BF8" w:rsidP="00B45E8B">
            <w:pPr>
              <w:widowControl w:val="0"/>
              <w:autoSpaceDE w:val="0"/>
              <w:autoSpaceDN w:val="0"/>
              <w:adjustRightInd w:val="0"/>
              <w:spacing w:after="0" w:line="240" w:lineRule="auto"/>
              <w:rPr>
                <w:rFonts w:ascii="Times New Roman" w:hAnsi="Times New Roman" w:cs="Times New Roman"/>
                <w:sz w:val="24"/>
                <w:szCs w:val="24"/>
              </w:rPr>
            </w:pPr>
            <w:r w:rsidRPr="0053027D">
              <w:rPr>
                <w:rFonts w:ascii="Times New Roman" w:hAnsi="Times New Roman" w:cs="Times New Roman"/>
                <w:sz w:val="24"/>
                <w:szCs w:val="24"/>
              </w:rPr>
              <w:t>___________________________</w:t>
            </w:r>
          </w:p>
          <w:p w:rsidR="00136BF8" w:rsidRPr="0053027D" w:rsidRDefault="00136BF8" w:rsidP="00B45E8B">
            <w:pPr>
              <w:widowControl w:val="0"/>
              <w:autoSpaceDE w:val="0"/>
              <w:autoSpaceDN w:val="0"/>
              <w:adjustRightInd w:val="0"/>
              <w:spacing w:after="0" w:line="240" w:lineRule="auto"/>
              <w:ind w:firstLine="720"/>
              <w:rPr>
                <w:rFonts w:ascii="Times New Roman" w:hAnsi="Times New Roman" w:cs="Times New Roman"/>
                <w:i/>
                <w:sz w:val="24"/>
                <w:szCs w:val="24"/>
              </w:rPr>
            </w:pPr>
            <w:r w:rsidRPr="0053027D">
              <w:rPr>
                <w:rFonts w:ascii="Times New Roman" w:hAnsi="Times New Roman" w:cs="Times New Roman"/>
                <w:i/>
                <w:sz w:val="24"/>
                <w:szCs w:val="24"/>
              </w:rPr>
              <w:t>(должность)</w:t>
            </w:r>
          </w:p>
          <w:p w:rsidR="00136BF8" w:rsidRPr="0053027D" w:rsidRDefault="00136BF8" w:rsidP="00B45E8B">
            <w:pPr>
              <w:widowControl w:val="0"/>
              <w:autoSpaceDE w:val="0"/>
              <w:autoSpaceDN w:val="0"/>
              <w:adjustRightInd w:val="0"/>
              <w:spacing w:after="0" w:line="240" w:lineRule="auto"/>
              <w:rPr>
                <w:rFonts w:ascii="Times New Roman" w:hAnsi="Times New Roman" w:cs="Times New Roman"/>
                <w:sz w:val="24"/>
                <w:szCs w:val="24"/>
              </w:rPr>
            </w:pPr>
            <w:r w:rsidRPr="0053027D">
              <w:rPr>
                <w:rFonts w:ascii="Times New Roman" w:hAnsi="Times New Roman" w:cs="Times New Roman"/>
                <w:sz w:val="24"/>
                <w:szCs w:val="24"/>
              </w:rPr>
              <w:t>___________________________________</w:t>
            </w:r>
          </w:p>
          <w:p w:rsidR="00136BF8" w:rsidRPr="0053027D" w:rsidRDefault="00136BF8" w:rsidP="00B45E8B">
            <w:pPr>
              <w:widowControl w:val="0"/>
              <w:autoSpaceDE w:val="0"/>
              <w:autoSpaceDN w:val="0"/>
              <w:adjustRightInd w:val="0"/>
              <w:spacing w:after="0" w:line="240" w:lineRule="auto"/>
              <w:ind w:firstLine="720"/>
              <w:rPr>
                <w:rFonts w:ascii="Times New Roman" w:hAnsi="Times New Roman" w:cs="Times New Roman"/>
                <w:i/>
                <w:sz w:val="24"/>
                <w:szCs w:val="24"/>
              </w:rPr>
            </w:pPr>
            <w:r w:rsidRPr="0053027D">
              <w:rPr>
                <w:rFonts w:ascii="Times New Roman" w:hAnsi="Times New Roman" w:cs="Times New Roman"/>
                <w:i/>
                <w:sz w:val="24"/>
                <w:szCs w:val="24"/>
              </w:rPr>
              <w:t xml:space="preserve">(Ф.И.О.)                      </w:t>
            </w:r>
          </w:p>
          <w:p w:rsidR="00136BF8" w:rsidRPr="0053027D" w:rsidRDefault="00136BF8" w:rsidP="00B45E8B">
            <w:pPr>
              <w:widowControl w:val="0"/>
              <w:autoSpaceDE w:val="0"/>
              <w:autoSpaceDN w:val="0"/>
              <w:adjustRightInd w:val="0"/>
              <w:spacing w:after="0" w:line="240" w:lineRule="auto"/>
              <w:rPr>
                <w:rFonts w:ascii="Times New Roman" w:hAnsi="Times New Roman" w:cs="Times New Roman"/>
                <w:sz w:val="24"/>
                <w:szCs w:val="24"/>
              </w:rPr>
            </w:pPr>
            <w:r w:rsidRPr="0053027D">
              <w:rPr>
                <w:rFonts w:ascii="Times New Roman" w:hAnsi="Times New Roman" w:cs="Times New Roman"/>
                <w:sz w:val="24"/>
                <w:szCs w:val="24"/>
              </w:rPr>
              <w:t xml:space="preserve">М.П.  </w:t>
            </w:r>
          </w:p>
          <w:p w:rsidR="00136BF8" w:rsidRPr="0053027D" w:rsidRDefault="00136BF8" w:rsidP="00B45E8B">
            <w:pPr>
              <w:widowControl w:val="0"/>
              <w:autoSpaceDE w:val="0"/>
              <w:autoSpaceDN w:val="0"/>
              <w:adjustRightInd w:val="0"/>
              <w:spacing w:after="0" w:line="240" w:lineRule="auto"/>
              <w:rPr>
                <w:rFonts w:ascii="Times New Roman" w:hAnsi="Times New Roman" w:cs="Times New Roman"/>
                <w:sz w:val="24"/>
                <w:szCs w:val="24"/>
              </w:rPr>
            </w:pPr>
            <w:r w:rsidRPr="0053027D">
              <w:rPr>
                <w:rFonts w:ascii="Times New Roman" w:hAnsi="Times New Roman" w:cs="Times New Roman"/>
                <w:sz w:val="24"/>
                <w:szCs w:val="24"/>
              </w:rPr>
              <w:t xml:space="preserve">«_____» _____________20___г.                     </w:t>
            </w:r>
          </w:p>
        </w:tc>
        <w:tc>
          <w:tcPr>
            <w:tcW w:w="5026" w:type="dxa"/>
            <w:hideMark/>
          </w:tcPr>
          <w:p w:rsidR="00136BF8" w:rsidRPr="0053027D" w:rsidRDefault="00136BF8" w:rsidP="00B45E8B">
            <w:pPr>
              <w:widowControl w:val="0"/>
              <w:autoSpaceDE w:val="0"/>
              <w:autoSpaceDN w:val="0"/>
              <w:adjustRightInd w:val="0"/>
              <w:spacing w:after="0" w:line="240" w:lineRule="auto"/>
              <w:rPr>
                <w:rFonts w:ascii="Times New Roman" w:hAnsi="Times New Roman" w:cs="Times New Roman"/>
                <w:sz w:val="24"/>
                <w:szCs w:val="24"/>
              </w:rPr>
            </w:pPr>
            <w:r w:rsidRPr="0053027D">
              <w:rPr>
                <w:rFonts w:ascii="Times New Roman" w:hAnsi="Times New Roman" w:cs="Times New Roman"/>
                <w:sz w:val="24"/>
                <w:szCs w:val="24"/>
              </w:rPr>
              <w:t>___________________________</w:t>
            </w:r>
          </w:p>
          <w:p w:rsidR="00136BF8" w:rsidRPr="0053027D" w:rsidRDefault="00136BF8" w:rsidP="00B45E8B">
            <w:pPr>
              <w:widowControl w:val="0"/>
              <w:autoSpaceDE w:val="0"/>
              <w:autoSpaceDN w:val="0"/>
              <w:adjustRightInd w:val="0"/>
              <w:spacing w:after="0" w:line="240" w:lineRule="auto"/>
              <w:rPr>
                <w:rFonts w:ascii="Times New Roman" w:hAnsi="Times New Roman" w:cs="Times New Roman"/>
                <w:i/>
                <w:sz w:val="24"/>
                <w:szCs w:val="24"/>
              </w:rPr>
            </w:pPr>
            <w:r w:rsidRPr="0053027D">
              <w:rPr>
                <w:rFonts w:ascii="Times New Roman" w:hAnsi="Times New Roman" w:cs="Times New Roman"/>
                <w:i/>
                <w:sz w:val="24"/>
                <w:szCs w:val="24"/>
              </w:rPr>
              <w:t xml:space="preserve">             (должность)</w:t>
            </w:r>
          </w:p>
          <w:p w:rsidR="00136BF8" w:rsidRPr="0053027D" w:rsidRDefault="00136BF8" w:rsidP="00B45E8B">
            <w:pPr>
              <w:widowControl w:val="0"/>
              <w:autoSpaceDE w:val="0"/>
              <w:autoSpaceDN w:val="0"/>
              <w:adjustRightInd w:val="0"/>
              <w:spacing w:after="0" w:line="240" w:lineRule="auto"/>
              <w:rPr>
                <w:rFonts w:ascii="Times New Roman" w:hAnsi="Times New Roman" w:cs="Times New Roman"/>
                <w:sz w:val="24"/>
                <w:szCs w:val="24"/>
              </w:rPr>
            </w:pPr>
            <w:r w:rsidRPr="0053027D">
              <w:rPr>
                <w:rFonts w:ascii="Times New Roman" w:hAnsi="Times New Roman" w:cs="Times New Roman"/>
                <w:sz w:val="24"/>
                <w:szCs w:val="24"/>
              </w:rPr>
              <w:t>___________________________________</w:t>
            </w:r>
          </w:p>
          <w:p w:rsidR="00136BF8" w:rsidRPr="0053027D" w:rsidRDefault="00136BF8" w:rsidP="00B45E8B">
            <w:pPr>
              <w:widowControl w:val="0"/>
              <w:autoSpaceDE w:val="0"/>
              <w:autoSpaceDN w:val="0"/>
              <w:adjustRightInd w:val="0"/>
              <w:spacing w:after="0" w:line="240" w:lineRule="auto"/>
              <w:ind w:firstLine="720"/>
              <w:rPr>
                <w:rFonts w:ascii="Times New Roman" w:hAnsi="Times New Roman" w:cs="Times New Roman"/>
                <w:i/>
                <w:sz w:val="24"/>
                <w:szCs w:val="24"/>
              </w:rPr>
            </w:pPr>
            <w:r w:rsidRPr="0053027D">
              <w:rPr>
                <w:rFonts w:ascii="Times New Roman" w:hAnsi="Times New Roman" w:cs="Times New Roman"/>
                <w:i/>
                <w:sz w:val="24"/>
                <w:szCs w:val="24"/>
              </w:rPr>
              <w:t xml:space="preserve">(Ф.И.О.)          </w:t>
            </w:r>
          </w:p>
          <w:p w:rsidR="00136BF8" w:rsidRPr="0053027D" w:rsidRDefault="00136BF8" w:rsidP="00B45E8B">
            <w:pPr>
              <w:widowControl w:val="0"/>
              <w:autoSpaceDE w:val="0"/>
              <w:autoSpaceDN w:val="0"/>
              <w:adjustRightInd w:val="0"/>
              <w:spacing w:after="0" w:line="240" w:lineRule="auto"/>
              <w:rPr>
                <w:rFonts w:ascii="Times New Roman" w:hAnsi="Times New Roman" w:cs="Times New Roman"/>
                <w:sz w:val="24"/>
                <w:szCs w:val="24"/>
              </w:rPr>
            </w:pPr>
            <w:r w:rsidRPr="0053027D">
              <w:rPr>
                <w:rFonts w:ascii="Times New Roman" w:hAnsi="Times New Roman" w:cs="Times New Roman"/>
                <w:sz w:val="24"/>
                <w:szCs w:val="24"/>
              </w:rPr>
              <w:t xml:space="preserve">М.П.   </w:t>
            </w:r>
          </w:p>
          <w:p w:rsidR="00136BF8" w:rsidRPr="0053027D" w:rsidRDefault="00136BF8" w:rsidP="00B45E8B">
            <w:pPr>
              <w:widowControl w:val="0"/>
              <w:autoSpaceDE w:val="0"/>
              <w:autoSpaceDN w:val="0"/>
              <w:adjustRightInd w:val="0"/>
              <w:spacing w:after="0" w:line="240" w:lineRule="auto"/>
              <w:rPr>
                <w:rFonts w:ascii="Times New Roman" w:hAnsi="Times New Roman" w:cs="Times New Roman"/>
                <w:sz w:val="24"/>
                <w:szCs w:val="24"/>
              </w:rPr>
            </w:pPr>
            <w:r w:rsidRPr="0053027D">
              <w:rPr>
                <w:rFonts w:ascii="Times New Roman" w:hAnsi="Times New Roman" w:cs="Times New Roman"/>
                <w:sz w:val="24"/>
                <w:szCs w:val="24"/>
              </w:rPr>
              <w:t xml:space="preserve">«_____» _____________20___г.         </w:t>
            </w:r>
          </w:p>
        </w:tc>
      </w:tr>
    </w:tbl>
    <w:p w:rsidR="00E85603" w:rsidRPr="00744471" w:rsidRDefault="00E85603" w:rsidP="00744471">
      <w:pPr>
        <w:widowControl w:val="0"/>
        <w:spacing w:after="0" w:line="240" w:lineRule="auto"/>
        <w:rPr>
          <w:rFonts w:ascii="Times New Roman" w:hAnsi="Times New Roman" w:cs="Times New Roman"/>
          <w:sz w:val="24"/>
          <w:szCs w:val="24"/>
        </w:rPr>
      </w:pPr>
    </w:p>
    <w:p w:rsidR="002A4FB6" w:rsidRDefault="002A4FB6">
      <w:pPr>
        <w:spacing w:after="160" w:line="259" w:lineRule="auto"/>
        <w:rPr>
          <w:rFonts w:ascii="Times New Roman" w:hAnsi="Times New Roman" w:cs="Times New Roman"/>
          <w:color w:val="000000"/>
          <w:sz w:val="24"/>
          <w:szCs w:val="24"/>
        </w:rPr>
      </w:pPr>
      <w:r>
        <w:rPr>
          <w:rFonts w:ascii="Times New Roman" w:hAnsi="Times New Roman" w:cs="Times New Roman"/>
          <w:color w:val="000000"/>
          <w:sz w:val="24"/>
          <w:szCs w:val="24"/>
        </w:rPr>
        <w:br w:type="page"/>
      </w:r>
    </w:p>
    <w:p w:rsidR="00971584" w:rsidRDefault="00971584" w:rsidP="00971584">
      <w:pPr>
        <w:widowControl w:val="0"/>
        <w:spacing w:after="0" w:line="240" w:lineRule="auto"/>
        <w:ind w:firstLine="6237"/>
        <w:rPr>
          <w:rFonts w:ascii="Times New Roman" w:hAnsi="Times New Roman" w:cs="Times New Roman"/>
          <w:color w:val="000000"/>
          <w:sz w:val="24"/>
          <w:szCs w:val="24"/>
        </w:rPr>
      </w:pPr>
      <w:r w:rsidRPr="00E626C0">
        <w:rPr>
          <w:rFonts w:ascii="Times New Roman" w:hAnsi="Times New Roman" w:cs="Times New Roman"/>
          <w:color w:val="000000"/>
          <w:sz w:val="24"/>
          <w:szCs w:val="24"/>
        </w:rPr>
        <w:lastRenderedPageBreak/>
        <w:t>Приложение 1 к Договору</w:t>
      </w:r>
    </w:p>
    <w:p w:rsidR="00971584" w:rsidRDefault="00971584" w:rsidP="00971584">
      <w:pPr>
        <w:widowControl w:val="0"/>
        <w:spacing w:after="0" w:line="240" w:lineRule="auto"/>
        <w:ind w:firstLine="6237"/>
        <w:rPr>
          <w:rFonts w:ascii="Times New Roman" w:hAnsi="Times New Roman" w:cs="Times New Roman"/>
          <w:color w:val="000000"/>
          <w:sz w:val="24"/>
          <w:szCs w:val="24"/>
        </w:rPr>
      </w:pPr>
      <w:r>
        <w:rPr>
          <w:rFonts w:ascii="Times New Roman" w:hAnsi="Times New Roman" w:cs="Times New Roman"/>
          <w:color w:val="000000"/>
          <w:sz w:val="24"/>
          <w:szCs w:val="24"/>
        </w:rPr>
        <w:t>от __________</w:t>
      </w:r>
      <w:r w:rsidRPr="00E626C0">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E626C0">
        <w:rPr>
          <w:rFonts w:ascii="Times New Roman" w:hAnsi="Times New Roman" w:cs="Times New Roman"/>
          <w:color w:val="000000"/>
          <w:sz w:val="24"/>
          <w:szCs w:val="24"/>
        </w:rPr>
        <w:t>__</w:t>
      </w:r>
      <w:r>
        <w:rPr>
          <w:rFonts w:ascii="Times New Roman" w:hAnsi="Times New Roman" w:cs="Times New Roman"/>
          <w:color w:val="000000"/>
          <w:sz w:val="24"/>
          <w:szCs w:val="24"/>
        </w:rPr>
        <w:t>__</w:t>
      </w:r>
      <w:r w:rsidRPr="00E626C0">
        <w:rPr>
          <w:rFonts w:ascii="Times New Roman" w:hAnsi="Times New Roman" w:cs="Times New Roman"/>
          <w:color w:val="000000"/>
          <w:sz w:val="24"/>
          <w:szCs w:val="24"/>
        </w:rPr>
        <w:t>__</w:t>
      </w:r>
    </w:p>
    <w:p w:rsidR="00971584" w:rsidRDefault="00971584" w:rsidP="00744471">
      <w:pPr>
        <w:widowControl w:val="0"/>
        <w:autoSpaceDE w:val="0"/>
        <w:autoSpaceDN w:val="0"/>
        <w:adjustRightInd w:val="0"/>
        <w:spacing w:after="0" w:line="240" w:lineRule="auto"/>
        <w:jc w:val="center"/>
        <w:rPr>
          <w:rFonts w:ascii="Times New Roman" w:hAnsi="Times New Roman" w:cs="Times New Roman"/>
          <w:b/>
          <w:snapToGrid w:val="0"/>
          <w:sz w:val="24"/>
          <w:szCs w:val="24"/>
        </w:rPr>
      </w:pPr>
    </w:p>
    <w:p w:rsidR="00971584" w:rsidRDefault="00971584" w:rsidP="00744471">
      <w:pPr>
        <w:widowControl w:val="0"/>
        <w:autoSpaceDE w:val="0"/>
        <w:autoSpaceDN w:val="0"/>
        <w:adjustRightInd w:val="0"/>
        <w:spacing w:after="0" w:line="240" w:lineRule="auto"/>
        <w:jc w:val="center"/>
        <w:rPr>
          <w:rFonts w:ascii="Times New Roman" w:hAnsi="Times New Roman" w:cs="Times New Roman"/>
          <w:b/>
          <w:snapToGrid w:val="0"/>
          <w:sz w:val="24"/>
          <w:szCs w:val="24"/>
        </w:rPr>
      </w:pPr>
    </w:p>
    <w:p w:rsidR="00744471" w:rsidRPr="00744471" w:rsidRDefault="00744471" w:rsidP="00744471">
      <w:pPr>
        <w:widowControl w:val="0"/>
        <w:autoSpaceDE w:val="0"/>
        <w:autoSpaceDN w:val="0"/>
        <w:adjustRightInd w:val="0"/>
        <w:spacing w:after="0" w:line="240" w:lineRule="auto"/>
        <w:jc w:val="center"/>
        <w:rPr>
          <w:rFonts w:ascii="Times New Roman" w:hAnsi="Times New Roman" w:cs="Times New Roman"/>
          <w:b/>
          <w:snapToGrid w:val="0"/>
          <w:sz w:val="24"/>
          <w:szCs w:val="24"/>
        </w:rPr>
      </w:pPr>
      <w:r w:rsidRPr="00744471">
        <w:rPr>
          <w:rFonts w:ascii="Times New Roman" w:hAnsi="Times New Roman" w:cs="Times New Roman"/>
          <w:b/>
          <w:snapToGrid w:val="0"/>
          <w:sz w:val="24"/>
          <w:szCs w:val="24"/>
        </w:rPr>
        <w:t>СВОДНАЯ ТАБЛИЦА</w:t>
      </w:r>
    </w:p>
    <w:p w:rsidR="00744471" w:rsidRPr="00744471" w:rsidRDefault="00744471" w:rsidP="00744471">
      <w:pPr>
        <w:widowControl w:val="0"/>
        <w:autoSpaceDE w:val="0"/>
        <w:autoSpaceDN w:val="0"/>
        <w:adjustRightInd w:val="0"/>
        <w:spacing w:after="0" w:line="240" w:lineRule="auto"/>
        <w:jc w:val="center"/>
        <w:rPr>
          <w:rFonts w:ascii="Times New Roman" w:hAnsi="Times New Roman" w:cs="Times New Roman"/>
          <w:b/>
          <w:bCs/>
          <w:iCs/>
          <w:snapToGrid w:val="0"/>
          <w:sz w:val="24"/>
          <w:szCs w:val="24"/>
        </w:rPr>
      </w:pPr>
      <w:r w:rsidRPr="00744471">
        <w:rPr>
          <w:rFonts w:ascii="Times New Roman" w:hAnsi="Times New Roman" w:cs="Times New Roman"/>
          <w:b/>
          <w:snapToGrid w:val="0"/>
          <w:sz w:val="24"/>
          <w:szCs w:val="24"/>
        </w:rPr>
        <w:t xml:space="preserve">стоимости </w:t>
      </w:r>
      <w:r w:rsidR="00592FBF">
        <w:rPr>
          <w:rFonts w:ascii="Times New Roman" w:hAnsi="Times New Roman" w:cs="Times New Roman"/>
          <w:b/>
          <w:bCs/>
          <w:snapToGrid w:val="0"/>
          <w:sz w:val="24"/>
          <w:szCs w:val="24"/>
        </w:rPr>
        <w:t>Р</w:t>
      </w:r>
      <w:r w:rsidRPr="00744471">
        <w:rPr>
          <w:rFonts w:ascii="Times New Roman" w:hAnsi="Times New Roman" w:cs="Times New Roman"/>
          <w:b/>
          <w:bCs/>
          <w:snapToGrid w:val="0"/>
          <w:sz w:val="24"/>
          <w:szCs w:val="24"/>
        </w:rPr>
        <w:t>абот</w:t>
      </w:r>
      <w:r w:rsidRPr="00744471">
        <w:rPr>
          <w:rFonts w:ascii="Times New Roman" w:hAnsi="Times New Roman" w:cs="Times New Roman"/>
          <w:b/>
          <w:bCs/>
          <w:iCs/>
          <w:snapToGrid w:val="0"/>
          <w:sz w:val="24"/>
          <w:szCs w:val="24"/>
        </w:rPr>
        <w:t xml:space="preserve"> </w:t>
      </w:r>
    </w:p>
    <w:p w:rsidR="00744471" w:rsidRPr="00744471" w:rsidRDefault="00744471" w:rsidP="00744471">
      <w:pPr>
        <w:widowControl w:val="0"/>
        <w:autoSpaceDE w:val="0"/>
        <w:autoSpaceDN w:val="0"/>
        <w:adjustRightInd w:val="0"/>
        <w:spacing w:after="0" w:line="240" w:lineRule="auto"/>
        <w:jc w:val="center"/>
        <w:rPr>
          <w:rFonts w:ascii="Times New Roman" w:hAnsi="Times New Roman" w:cs="Times New Roman"/>
          <w:b/>
          <w:bCs/>
          <w:iCs/>
          <w:snapToGrid w:val="0"/>
          <w:sz w:val="24"/>
          <w:szCs w:val="24"/>
        </w:rPr>
      </w:pPr>
    </w:p>
    <w:p w:rsidR="00EC5DD4" w:rsidRPr="00EC5DD4" w:rsidRDefault="00EC5DD4" w:rsidP="00EC5DD4">
      <w:pPr>
        <w:widowControl w:val="0"/>
        <w:spacing w:after="0" w:line="240" w:lineRule="auto"/>
        <w:jc w:val="both"/>
        <w:rPr>
          <w:rFonts w:ascii="Times New Roman" w:hAnsi="Times New Roman" w:cs="Times New Roman"/>
          <w:bCs/>
          <w:snapToGrid w:val="0"/>
          <w:sz w:val="24"/>
          <w:szCs w:val="24"/>
        </w:rPr>
      </w:pPr>
      <w:r w:rsidRPr="00EC5DD4">
        <w:rPr>
          <w:rFonts w:ascii="Times New Roman" w:hAnsi="Times New Roman" w:cs="Times New Roman"/>
          <w:bCs/>
          <w:snapToGrid w:val="0"/>
          <w:sz w:val="24"/>
          <w:szCs w:val="24"/>
        </w:rPr>
        <w:t>Заказчик: ПАО «</w:t>
      </w:r>
      <w:r w:rsidR="00FB2625">
        <w:rPr>
          <w:rFonts w:ascii="Times New Roman" w:hAnsi="Times New Roman" w:cs="Times New Roman"/>
          <w:bCs/>
          <w:snapToGrid w:val="0"/>
          <w:sz w:val="24"/>
          <w:szCs w:val="24"/>
        </w:rPr>
        <w:t>Россети Центр</w:t>
      </w:r>
      <w:r w:rsidRPr="00EC5DD4">
        <w:rPr>
          <w:rFonts w:ascii="Times New Roman" w:hAnsi="Times New Roman" w:cs="Times New Roman"/>
          <w:bCs/>
          <w:snapToGrid w:val="0"/>
          <w:sz w:val="24"/>
          <w:szCs w:val="24"/>
        </w:rPr>
        <w:t>» (филиал ПАО «</w:t>
      </w:r>
      <w:r w:rsidR="00FB2625">
        <w:rPr>
          <w:rFonts w:ascii="Times New Roman" w:hAnsi="Times New Roman" w:cs="Times New Roman"/>
          <w:bCs/>
          <w:snapToGrid w:val="0"/>
          <w:sz w:val="24"/>
          <w:szCs w:val="24"/>
        </w:rPr>
        <w:t>Россети Центр</w:t>
      </w:r>
      <w:r w:rsidRPr="00EC5DD4">
        <w:rPr>
          <w:rFonts w:ascii="Times New Roman" w:hAnsi="Times New Roman" w:cs="Times New Roman"/>
          <w:bCs/>
          <w:snapToGrid w:val="0"/>
          <w:sz w:val="24"/>
          <w:szCs w:val="24"/>
        </w:rPr>
        <w:t xml:space="preserve">» </w:t>
      </w:r>
      <w:smartTag w:uri="urn:schemas-microsoft-com:office:smarttags" w:element="PersonName">
        <w:smartTagPr>
          <w:attr w:name="ProductID" w:val="- «Белгородэнерго"/>
        </w:smartTagPr>
        <w:r w:rsidRPr="00EC5DD4">
          <w:rPr>
            <w:rFonts w:ascii="Times New Roman" w:hAnsi="Times New Roman" w:cs="Times New Roman"/>
            <w:bCs/>
            <w:snapToGrid w:val="0"/>
            <w:sz w:val="24"/>
            <w:szCs w:val="24"/>
          </w:rPr>
          <w:t>- «Белгородэнерго</w:t>
        </w:r>
      </w:smartTag>
      <w:r w:rsidRPr="00EC5DD4">
        <w:rPr>
          <w:rFonts w:ascii="Times New Roman" w:hAnsi="Times New Roman" w:cs="Times New Roman"/>
          <w:bCs/>
          <w:snapToGrid w:val="0"/>
          <w:sz w:val="24"/>
          <w:szCs w:val="24"/>
        </w:rPr>
        <w:t>»)</w:t>
      </w:r>
    </w:p>
    <w:p w:rsidR="00B45E8B" w:rsidRDefault="00B45E8B" w:rsidP="00B45E8B">
      <w:pPr>
        <w:widowControl w:val="0"/>
        <w:autoSpaceDE w:val="0"/>
        <w:autoSpaceDN w:val="0"/>
        <w:adjustRightInd w:val="0"/>
        <w:spacing w:after="0" w:line="240" w:lineRule="auto"/>
        <w:rPr>
          <w:rFonts w:ascii="Times New Roman" w:hAnsi="Times New Roman" w:cs="Times New Roman"/>
          <w:bCs/>
          <w:snapToGrid w:val="0"/>
          <w:sz w:val="24"/>
          <w:szCs w:val="24"/>
        </w:rPr>
      </w:pPr>
      <w:r w:rsidRPr="0053027D">
        <w:rPr>
          <w:rFonts w:ascii="Times New Roman" w:hAnsi="Times New Roman" w:cs="Times New Roman"/>
          <w:bCs/>
          <w:snapToGrid w:val="0"/>
          <w:sz w:val="24"/>
          <w:szCs w:val="24"/>
        </w:rPr>
        <w:t>Подрядчик: ___________________(наименование)</w:t>
      </w:r>
    </w:p>
    <w:p w:rsidR="00EC5DD4" w:rsidRPr="00EC5DD4" w:rsidRDefault="00EC5DD4" w:rsidP="00EC5DD4">
      <w:pPr>
        <w:pStyle w:val="ConsNonformat"/>
        <w:widowControl/>
        <w:rPr>
          <w:rFonts w:ascii="Times New Roman" w:hAnsi="Times New Roman" w:cs="Times New Roman"/>
          <w:sz w:val="24"/>
          <w:szCs w:val="24"/>
        </w:rPr>
      </w:pPr>
    </w:p>
    <w:p w:rsidR="00EC5DD4" w:rsidRPr="00EC5DD4" w:rsidRDefault="00EC5DD4" w:rsidP="00EC5DD4">
      <w:pPr>
        <w:widowControl w:val="0"/>
        <w:autoSpaceDE w:val="0"/>
        <w:autoSpaceDN w:val="0"/>
        <w:adjustRightInd w:val="0"/>
        <w:spacing w:after="0" w:line="240" w:lineRule="auto"/>
        <w:jc w:val="center"/>
        <w:rPr>
          <w:rFonts w:ascii="Times New Roman" w:hAnsi="Times New Roman" w:cs="Times New Roman"/>
          <w:b/>
          <w:bCs/>
          <w:iCs/>
          <w:snapToGrid w:val="0"/>
          <w:sz w:val="24"/>
          <w:szCs w:val="24"/>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1"/>
        <w:gridCol w:w="2551"/>
        <w:gridCol w:w="2339"/>
        <w:gridCol w:w="2339"/>
      </w:tblGrid>
      <w:tr w:rsidR="00277C42" w:rsidRPr="001E43A0" w:rsidTr="00AF3BBD">
        <w:trPr>
          <w:trHeight w:val="940"/>
        </w:trPr>
        <w:tc>
          <w:tcPr>
            <w:tcW w:w="9640" w:type="dxa"/>
            <w:gridSpan w:val="4"/>
            <w:vAlign w:val="center"/>
          </w:tcPr>
          <w:p w:rsidR="00277C42" w:rsidRPr="00871083" w:rsidRDefault="00E07611" w:rsidP="00D4358D">
            <w:pPr>
              <w:spacing w:after="0" w:line="240" w:lineRule="auto"/>
              <w:jc w:val="center"/>
              <w:rPr>
                <w:rFonts w:ascii="Times New Roman" w:hAnsi="Times New Roman" w:cs="Times New Roman"/>
                <w:b/>
                <w:color w:val="000000"/>
                <w:sz w:val="24"/>
                <w:szCs w:val="24"/>
              </w:rPr>
            </w:pPr>
            <w:r w:rsidRPr="00E07611">
              <w:rPr>
                <w:rFonts w:ascii="Times New Roman" w:hAnsi="Times New Roman" w:cs="Times New Roman"/>
                <w:b/>
                <w:color w:val="000000"/>
                <w:sz w:val="24"/>
                <w:szCs w:val="24"/>
              </w:rPr>
              <w:t>СМР строительства распределительной сети 0,4 кВ в микрорайоне ИЖС «Юго-Западный – 2.4, 2.5» по ул. В. Любименко, г. Белгород</w:t>
            </w:r>
            <w:r w:rsidR="006B60A8" w:rsidRPr="006B60A8">
              <w:rPr>
                <w:rFonts w:ascii="Times New Roman" w:hAnsi="Times New Roman" w:cs="Times New Roman"/>
                <w:b/>
                <w:color w:val="000000"/>
                <w:sz w:val="24"/>
                <w:szCs w:val="24"/>
              </w:rPr>
              <w:t xml:space="preserve"> </w:t>
            </w:r>
            <w:r w:rsidR="00277C42" w:rsidRPr="00277C42">
              <w:rPr>
                <w:rFonts w:ascii="Times New Roman" w:hAnsi="Times New Roman" w:cs="Times New Roman"/>
                <w:b/>
                <w:color w:val="000000"/>
                <w:sz w:val="24"/>
                <w:szCs w:val="24"/>
              </w:rPr>
              <w:t>для нужд ПАО «Россети Центр»</w:t>
            </w:r>
            <w:r w:rsidR="00277C42">
              <w:rPr>
                <w:rFonts w:ascii="Times New Roman" w:hAnsi="Times New Roman" w:cs="Times New Roman"/>
                <w:b/>
                <w:color w:val="000000"/>
                <w:sz w:val="24"/>
                <w:szCs w:val="24"/>
              </w:rPr>
              <w:t xml:space="preserve"> (филиала ПАО «Россети Центр» - «Белгородэнерго»)</w:t>
            </w:r>
          </w:p>
        </w:tc>
      </w:tr>
      <w:tr w:rsidR="00871083" w:rsidRPr="001E43A0" w:rsidTr="00871083">
        <w:trPr>
          <w:trHeight w:val="940"/>
        </w:trPr>
        <w:tc>
          <w:tcPr>
            <w:tcW w:w="2411" w:type="dxa"/>
            <w:vAlign w:val="center"/>
          </w:tcPr>
          <w:p w:rsidR="00871083" w:rsidRPr="007E19F3" w:rsidRDefault="007E19F3" w:rsidP="00681838">
            <w:pPr>
              <w:spacing w:after="0" w:line="240" w:lineRule="auto"/>
              <w:rPr>
                <w:rFonts w:ascii="Times New Roman" w:hAnsi="Times New Roman" w:cs="Times New Roman"/>
                <w:b/>
                <w:color w:val="000000"/>
                <w:sz w:val="24"/>
                <w:szCs w:val="24"/>
              </w:rPr>
            </w:pPr>
            <w:r>
              <w:rPr>
                <w:rFonts w:ascii="Times New Roman" w:hAnsi="Times New Roman" w:cs="Times New Roman"/>
                <w:b/>
                <w:color w:val="000000"/>
                <w:sz w:val="24"/>
                <w:szCs w:val="24"/>
              </w:rPr>
              <w:t>Наименование работ</w:t>
            </w:r>
          </w:p>
        </w:tc>
        <w:tc>
          <w:tcPr>
            <w:tcW w:w="2551" w:type="dxa"/>
            <w:tcBorders>
              <w:bottom w:val="single" w:sz="4" w:space="0" w:color="auto"/>
            </w:tcBorders>
            <w:vAlign w:val="center"/>
          </w:tcPr>
          <w:p w:rsidR="00871083" w:rsidRPr="00871083" w:rsidRDefault="00871083" w:rsidP="001E43A0">
            <w:pPr>
              <w:spacing w:after="0" w:line="240" w:lineRule="auto"/>
              <w:rPr>
                <w:rFonts w:ascii="Times New Roman" w:hAnsi="Times New Roman" w:cs="Times New Roman"/>
                <w:b/>
                <w:color w:val="000000"/>
                <w:sz w:val="24"/>
                <w:szCs w:val="24"/>
              </w:rPr>
            </w:pPr>
            <w:r w:rsidRPr="00871083">
              <w:rPr>
                <w:rFonts w:ascii="Times New Roman" w:hAnsi="Times New Roman" w:cs="Times New Roman"/>
                <w:b/>
                <w:color w:val="000000"/>
                <w:sz w:val="24"/>
                <w:szCs w:val="24"/>
              </w:rPr>
              <w:t>Итоговая (договорная) цена, руб. без НДС</w:t>
            </w:r>
          </w:p>
        </w:tc>
        <w:tc>
          <w:tcPr>
            <w:tcW w:w="2339" w:type="dxa"/>
            <w:tcBorders>
              <w:bottom w:val="single" w:sz="4" w:space="0" w:color="auto"/>
            </w:tcBorders>
            <w:vAlign w:val="center"/>
          </w:tcPr>
          <w:p w:rsidR="00871083" w:rsidRPr="00871083" w:rsidRDefault="00871083" w:rsidP="001E43A0">
            <w:pPr>
              <w:spacing w:after="0" w:line="240" w:lineRule="auto"/>
              <w:jc w:val="center"/>
              <w:rPr>
                <w:rFonts w:ascii="Times New Roman" w:hAnsi="Times New Roman" w:cs="Times New Roman"/>
                <w:b/>
                <w:color w:val="000000"/>
                <w:sz w:val="24"/>
                <w:szCs w:val="24"/>
              </w:rPr>
            </w:pPr>
            <w:r w:rsidRPr="00871083">
              <w:rPr>
                <w:rFonts w:ascii="Times New Roman" w:hAnsi="Times New Roman" w:cs="Times New Roman"/>
                <w:b/>
                <w:color w:val="000000"/>
                <w:sz w:val="24"/>
                <w:szCs w:val="24"/>
              </w:rPr>
              <w:t>НДС, руб.</w:t>
            </w:r>
          </w:p>
        </w:tc>
        <w:tc>
          <w:tcPr>
            <w:tcW w:w="2339" w:type="dxa"/>
            <w:tcBorders>
              <w:bottom w:val="single" w:sz="4" w:space="0" w:color="auto"/>
            </w:tcBorders>
            <w:vAlign w:val="center"/>
          </w:tcPr>
          <w:p w:rsidR="00871083" w:rsidRPr="00871083" w:rsidRDefault="00871083" w:rsidP="001E43A0">
            <w:pPr>
              <w:spacing w:after="0" w:line="240" w:lineRule="auto"/>
              <w:rPr>
                <w:rFonts w:ascii="Times New Roman" w:hAnsi="Times New Roman" w:cs="Times New Roman"/>
                <w:b/>
                <w:color w:val="000000"/>
                <w:sz w:val="24"/>
                <w:szCs w:val="24"/>
              </w:rPr>
            </w:pPr>
            <w:r w:rsidRPr="00871083">
              <w:rPr>
                <w:rFonts w:ascii="Times New Roman" w:hAnsi="Times New Roman" w:cs="Times New Roman"/>
                <w:b/>
                <w:color w:val="000000"/>
                <w:sz w:val="24"/>
                <w:szCs w:val="24"/>
              </w:rPr>
              <w:t xml:space="preserve">Итоговая (договорная) цена, руб. </w:t>
            </w:r>
            <w:r w:rsidRPr="00871083">
              <w:rPr>
                <w:rFonts w:ascii="Times New Roman" w:hAnsi="Times New Roman" w:cs="Times New Roman"/>
                <w:b/>
                <w:color w:val="000000"/>
                <w:sz w:val="24"/>
                <w:szCs w:val="24"/>
                <w:lang w:val="en-US"/>
              </w:rPr>
              <w:t>c</w:t>
            </w:r>
            <w:r w:rsidRPr="00871083">
              <w:rPr>
                <w:rFonts w:ascii="Times New Roman" w:hAnsi="Times New Roman" w:cs="Times New Roman"/>
                <w:b/>
                <w:color w:val="000000"/>
                <w:sz w:val="24"/>
                <w:szCs w:val="24"/>
              </w:rPr>
              <w:t xml:space="preserve"> НДС</w:t>
            </w:r>
          </w:p>
          <w:p w:rsidR="00871083" w:rsidRPr="00871083" w:rsidRDefault="00871083" w:rsidP="001E43A0">
            <w:pPr>
              <w:spacing w:after="0" w:line="240" w:lineRule="auto"/>
              <w:rPr>
                <w:rFonts w:ascii="Times New Roman" w:hAnsi="Times New Roman" w:cs="Times New Roman"/>
                <w:b/>
                <w:color w:val="000000"/>
                <w:sz w:val="24"/>
                <w:szCs w:val="24"/>
              </w:rPr>
            </w:pPr>
          </w:p>
        </w:tc>
      </w:tr>
      <w:tr w:rsidR="006B60A8" w:rsidRPr="006B60A8" w:rsidTr="006B60A8">
        <w:trPr>
          <w:trHeight w:val="567"/>
        </w:trPr>
        <w:tc>
          <w:tcPr>
            <w:tcW w:w="2411" w:type="dxa"/>
            <w:tcBorders>
              <w:top w:val="single" w:sz="4" w:space="0" w:color="auto"/>
              <w:left w:val="single" w:sz="4" w:space="0" w:color="auto"/>
              <w:bottom w:val="single" w:sz="4" w:space="0" w:color="auto"/>
              <w:right w:val="single" w:sz="4" w:space="0" w:color="auto"/>
            </w:tcBorders>
            <w:shd w:val="clear" w:color="auto" w:fill="auto"/>
            <w:vAlign w:val="center"/>
          </w:tcPr>
          <w:p w:rsidR="006B60A8" w:rsidRPr="006B60A8" w:rsidRDefault="006B60A8" w:rsidP="006B60A8">
            <w:pPr>
              <w:spacing w:after="0" w:line="240" w:lineRule="auto"/>
              <w:rPr>
                <w:rFonts w:ascii="Times New Roman" w:hAnsi="Times New Roman" w:cs="Times New Roman"/>
                <w:b/>
                <w:color w:val="000000"/>
                <w:sz w:val="24"/>
                <w:szCs w:val="24"/>
              </w:rPr>
            </w:pPr>
            <w:r w:rsidRPr="006B60A8">
              <w:rPr>
                <w:rFonts w:ascii="Times New Roman" w:hAnsi="Times New Roman" w:cs="Times New Roman"/>
                <w:b/>
                <w:color w:val="000000"/>
                <w:sz w:val="24"/>
                <w:szCs w:val="24"/>
              </w:rPr>
              <w:t>СМР</w:t>
            </w:r>
          </w:p>
        </w:tc>
        <w:tc>
          <w:tcPr>
            <w:tcW w:w="2551" w:type="dxa"/>
            <w:tcBorders>
              <w:top w:val="single" w:sz="4" w:space="0" w:color="auto"/>
              <w:left w:val="nil"/>
              <w:bottom w:val="single" w:sz="4" w:space="0" w:color="auto"/>
              <w:right w:val="single" w:sz="4" w:space="0" w:color="auto"/>
            </w:tcBorders>
            <w:shd w:val="clear" w:color="auto" w:fill="auto"/>
            <w:vAlign w:val="center"/>
          </w:tcPr>
          <w:p w:rsidR="006B60A8" w:rsidRPr="006B60A8" w:rsidRDefault="006B60A8" w:rsidP="006B60A8">
            <w:pPr>
              <w:spacing w:after="0"/>
              <w:jc w:val="right"/>
              <w:rPr>
                <w:rFonts w:ascii="Times New Roman" w:hAnsi="Times New Roman" w:cs="Times New Roman"/>
                <w:sz w:val="24"/>
                <w:szCs w:val="24"/>
              </w:rPr>
            </w:pP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rsidR="006B60A8" w:rsidRPr="006B60A8" w:rsidRDefault="006B60A8" w:rsidP="006B60A8">
            <w:pPr>
              <w:spacing w:after="0"/>
              <w:jc w:val="right"/>
              <w:rPr>
                <w:rFonts w:ascii="Times New Roman" w:hAnsi="Times New Roman" w:cs="Times New Roman"/>
                <w:sz w:val="24"/>
                <w:szCs w:val="24"/>
              </w:rPr>
            </w:pP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rsidR="006B60A8" w:rsidRPr="006B60A8" w:rsidRDefault="006B60A8" w:rsidP="006B60A8">
            <w:pPr>
              <w:spacing w:after="0"/>
              <w:jc w:val="right"/>
              <w:rPr>
                <w:rFonts w:ascii="Times New Roman" w:hAnsi="Times New Roman" w:cs="Times New Roman"/>
                <w:sz w:val="24"/>
                <w:szCs w:val="24"/>
              </w:rPr>
            </w:pPr>
          </w:p>
        </w:tc>
      </w:tr>
      <w:tr w:rsidR="006B60A8" w:rsidRPr="006B60A8" w:rsidTr="006B60A8">
        <w:trPr>
          <w:trHeight w:val="567"/>
        </w:trPr>
        <w:tc>
          <w:tcPr>
            <w:tcW w:w="2411" w:type="dxa"/>
            <w:tcBorders>
              <w:top w:val="single" w:sz="4" w:space="0" w:color="auto"/>
              <w:left w:val="single" w:sz="4" w:space="0" w:color="auto"/>
              <w:bottom w:val="single" w:sz="4" w:space="0" w:color="auto"/>
              <w:right w:val="single" w:sz="4" w:space="0" w:color="auto"/>
            </w:tcBorders>
            <w:shd w:val="clear" w:color="auto" w:fill="auto"/>
            <w:vAlign w:val="center"/>
          </w:tcPr>
          <w:p w:rsidR="006B60A8" w:rsidRPr="006B60A8" w:rsidRDefault="006B60A8" w:rsidP="006B60A8">
            <w:pPr>
              <w:spacing w:after="0" w:line="240" w:lineRule="auto"/>
              <w:rPr>
                <w:rFonts w:ascii="Times New Roman" w:hAnsi="Times New Roman" w:cs="Times New Roman"/>
                <w:b/>
                <w:color w:val="000000"/>
                <w:sz w:val="24"/>
                <w:szCs w:val="24"/>
              </w:rPr>
            </w:pPr>
            <w:r w:rsidRPr="006B60A8">
              <w:rPr>
                <w:rFonts w:ascii="Times New Roman" w:hAnsi="Times New Roman" w:cs="Times New Roman"/>
                <w:b/>
                <w:color w:val="000000"/>
                <w:sz w:val="24"/>
                <w:szCs w:val="24"/>
              </w:rPr>
              <w:t>ПНР</w:t>
            </w:r>
          </w:p>
        </w:tc>
        <w:tc>
          <w:tcPr>
            <w:tcW w:w="2551" w:type="dxa"/>
            <w:tcBorders>
              <w:top w:val="single" w:sz="4" w:space="0" w:color="auto"/>
              <w:left w:val="nil"/>
              <w:bottom w:val="single" w:sz="4" w:space="0" w:color="auto"/>
              <w:right w:val="single" w:sz="4" w:space="0" w:color="auto"/>
            </w:tcBorders>
            <w:shd w:val="clear" w:color="auto" w:fill="auto"/>
            <w:vAlign w:val="center"/>
          </w:tcPr>
          <w:p w:rsidR="006B60A8" w:rsidRPr="006B60A8" w:rsidRDefault="006B60A8" w:rsidP="006B60A8">
            <w:pPr>
              <w:spacing w:after="0"/>
              <w:jc w:val="right"/>
              <w:rPr>
                <w:rFonts w:ascii="Times New Roman" w:hAnsi="Times New Roman" w:cs="Times New Roman"/>
                <w:sz w:val="24"/>
                <w:szCs w:val="24"/>
              </w:rPr>
            </w:pP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rsidR="006B60A8" w:rsidRPr="006B60A8" w:rsidRDefault="006B60A8" w:rsidP="006B60A8">
            <w:pPr>
              <w:spacing w:after="0"/>
              <w:jc w:val="right"/>
              <w:rPr>
                <w:rFonts w:ascii="Times New Roman" w:hAnsi="Times New Roman" w:cs="Times New Roman"/>
                <w:sz w:val="24"/>
                <w:szCs w:val="24"/>
              </w:rPr>
            </w:pP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rsidR="006B60A8" w:rsidRPr="006B60A8" w:rsidRDefault="006B60A8" w:rsidP="006B60A8">
            <w:pPr>
              <w:spacing w:after="0"/>
              <w:jc w:val="right"/>
              <w:rPr>
                <w:rFonts w:ascii="Times New Roman" w:hAnsi="Times New Roman" w:cs="Times New Roman"/>
                <w:sz w:val="24"/>
                <w:szCs w:val="24"/>
              </w:rPr>
            </w:pPr>
          </w:p>
        </w:tc>
      </w:tr>
      <w:tr w:rsidR="006B60A8" w:rsidRPr="006B60A8" w:rsidTr="006B60A8">
        <w:trPr>
          <w:trHeight w:val="567"/>
        </w:trPr>
        <w:tc>
          <w:tcPr>
            <w:tcW w:w="2411" w:type="dxa"/>
            <w:tcBorders>
              <w:top w:val="single" w:sz="4" w:space="0" w:color="auto"/>
              <w:left w:val="single" w:sz="4" w:space="0" w:color="auto"/>
              <w:bottom w:val="single" w:sz="4" w:space="0" w:color="auto"/>
              <w:right w:val="single" w:sz="4" w:space="0" w:color="auto"/>
            </w:tcBorders>
            <w:shd w:val="clear" w:color="auto" w:fill="auto"/>
            <w:vAlign w:val="center"/>
          </w:tcPr>
          <w:p w:rsidR="006B60A8" w:rsidRPr="006B60A8" w:rsidRDefault="006B60A8" w:rsidP="006B60A8">
            <w:pPr>
              <w:spacing w:after="0" w:line="240" w:lineRule="auto"/>
              <w:rPr>
                <w:rFonts w:ascii="Times New Roman" w:hAnsi="Times New Roman" w:cs="Times New Roman"/>
                <w:b/>
                <w:color w:val="000000"/>
                <w:sz w:val="24"/>
                <w:szCs w:val="24"/>
              </w:rPr>
            </w:pPr>
            <w:r w:rsidRPr="006B60A8">
              <w:rPr>
                <w:rFonts w:ascii="Times New Roman" w:hAnsi="Times New Roman" w:cs="Times New Roman"/>
                <w:b/>
                <w:color w:val="000000"/>
                <w:sz w:val="24"/>
                <w:szCs w:val="24"/>
              </w:rPr>
              <w:t>Оборудование</w:t>
            </w:r>
          </w:p>
        </w:tc>
        <w:tc>
          <w:tcPr>
            <w:tcW w:w="2551" w:type="dxa"/>
            <w:tcBorders>
              <w:top w:val="single" w:sz="4" w:space="0" w:color="auto"/>
              <w:left w:val="nil"/>
              <w:bottom w:val="single" w:sz="4" w:space="0" w:color="auto"/>
              <w:right w:val="single" w:sz="4" w:space="0" w:color="auto"/>
            </w:tcBorders>
            <w:shd w:val="clear" w:color="auto" w:fill="auto"/>
            <w:vAlign w:val="center"/>
          </w:tcPr>
          <w:p w:rsidR="006B60A8" w:rsidRPr="006B60A8" w:rsidRDefault="006B60A8" w:rsidP="006B60A8">
            <w:pPr>
              <w:spacing w:after="0"/>
              <w:jc w:val="right"/>
              <w:rPr>
                <w:rFonts w:ascii="Times New Roman" w:hAnsi="Times New Roman" w:cs="Times New Roman"/>
                <w:sz w:val="24"/>
                <w:szCs w:val="24"/>
              </w:rPr>
            </w:pP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rsidR="006B60A8" w:rsidRPr="006B60A8" w:rsidRDefault="006B60A8" w:rsidP="006B60A8">
            <w:pPr>
              <w:spacing w:after="0"/>
              <w:jc w:val="right"/>
              <w:rPr>
                <w:rFonts w:ascii="Times New Roman" w:hAnsi="Times New Roman" w:cs="Times New Roman"/>
                <w:sz w:val="24"/>
                <w:szCs w:val="24"/>
              </w:rPr>
            </w:pP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rsidR="006B60A8" w:rsidRPr="006B60A8" w:rsidRDefault="006B60A8" w:rsidP="006B60A8">
            <w:pPr>
              <w:spacing w:after="0"/>
              <w:jc w:val="right"/>
              <w:rPr>
                <w:rFonts w:ascii="Times New Roman" w:hAnsi="Times New Roman" w:cs="Times New Roman"/>
                <w:sz w:val="24"/>
                <w:szCs w:val="24"/>
              </w:rPr>
            </w:pPr>
          </w:p>
        </w:tc>
      </w:tr>
      <w:tr w:rsidR="006B60A8" w:rsidRPr="006B60A8" w:rsidTr="006B60A8">
        <w:trPr>
          <w:trHeight w:val="567"/>
        </w:trPr>
        <w:tc>
          <w:tcPr>
            <w:tcW w:w="2411" w:type="dxa"/>
            <w:tcBorders>
              <w:top w:val="single" w:sz="4" w:space="0" w:color="auto"/>
              <w:left w:val="single" w:sz="4" w:space="0" w:color="auto"/>
              <w:bottom w:val="single" w:sz="4" w:space="0" w:color="auto"/>
              <w:right w:val="single" w:sz="4" w:space="0" w:color="auto"/>
            </w:tcBorders>
            <w:shd w:val="clear" w:color="auto" w:fill="auto"/>
            <w:vAlign w:val="center"/>
          </w:tcPr>
          <w:p w:rsidR="006B60A8" w:rsidRPr="006B60A8" w:rsidRDefault="006B60A8" w:rsidP="006B60A8">
            <w:pPr>
              <w:spacing w:after="0" w:line="240" w:lineRule="auto"/>
              <w:rPr>
                <w:rFonts w:ascii="Times New Roman" w:hAnsi="Times New Roman" w:cs="Times New Roman"/>
                <w:b/>
                <w:color w:val="000000"/>
                <w:sz w:val="24"/>
                <w:szCs w:val="24"/>
              </w:rPr>
            </w:pPr>
            <w:r w:rsidRPr="006B60A8">
              <w:rPr>
                <w:rFonts w:ascii="Times New Roman" w:hAnsi="Times New Roman" w:cs="Times New Roman"/>
                <w:b/>
                <w:color w:val="000000"/>
                <w:sz w:val="24"/>
                <w:szCs w:val="24"/>
              </w:rPr>
              <w:t>Материалы</w:t>
            </w:r>
          </w:p>
        </w:tc>
        <w:tc>
          <w:tcPr>
            <w:tcW w:w="2551" w:type="dxa"/>
            <w:tcBorders>
              <w:top w:val="single" w:sz="4" w:space="0" w:color="auto"/>
              <w:left w:val="nil"/>
              <w:bottom w:val="single" w:sz="4" w:space="0" w:color="auto"/>
              <w:right w:val="single" w:sz="4" w:space="0" w:color="auto"/>
            </w:tcBorders>
            <w:shd w:val="clear" w:color="auto" w:fill="auto"/>
            <w:vAlign w:val="center"/>
          </w:tcPr>
          <w:p w:rsidR="006B60A8" w:rsidRPr="006B60A8" w:rsidRDefault="006B60A8" w:rsidP="006B60A8">
            <w:pPr>
              <w:spacing w:after="0"/>
              <w:jc w:val="right"/>
              <w:rPr>
                <w:rFonts w:ascii="Times New Roman" w:hAnsi="Times New Roman" w:cs="Times New Roman"/>
                <w:sz w:val="24"/>
                <w:szCs w:val="24"/>
              </w:rPr>
            </w:pP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rsidR="006B60A8" w:rsidRPr="006B60A8" w:rsidRDefault="006B60A8" w:rsidP="006B60A8">
            <w:pPr>
              <w:spacing w:after="0"/>
              <w:jc w:val="right"/>
              <w:rPr>
                <w:rFonts w:ascii="Times New Roman" w:hAnsi="Times New Roman" w:cs="Times New Roman"/>
                <w:sz w:val="24"/>
                <w:szCs w:val="24"/>
              </w:rPr>
            </w:pP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rsidR="006B60A8" w:rsidRPr="006B60A8" w:rsidRDefault="006B60A8" w:rsidP="006B60A8">
            <w:pPr>
              <w:spacing w:after="0"/>
              <w:jc w:val="right"/>
              <w:rPr>
                <w:rFonts w:ascii="Times New Roman" w:hAnsi="Times New Roman" w:cs="Times New Roman"/>
                <w:sz w:val="24"/>
                <w:szCs w:val="24"/>
              </w:rPr>
            </w:pPr>
          </w:p>
        </w:tc>
      </w:tr>
      <w:tr w:rsidR="006B60A8" w:rsidRPr="006B60A8" w:rsidTr="006B60A8">
        <w:trPr>
          <w:trHeight w:val="567"/>
        </w:trPr>
        <w:tc>
          <w:tcPr>
            <w:tcW w:w="2411" w:type="dxa"/>
            <w:tcBorders>
              <w:top w:val="single" w:sz="4" w:space="0" w:color="auto"/>
              <w:left w:val="single" w:sz="4" w:space="0" w:color="auto"/>
              <w:bottom w:val="single" w:sz="4" w:space="0" w:color="auto"/>
              <w:right w:val="single" w:sz="4" w:space="0" w:color="auto"/>
            </w:tcBorders>
            <w:shd w:val="clear" w:color="auto" w:fill="auto"/>
            <w:vAlign w:val="center"/>
          </w:tcPr>
          <w:p w:rsidR="006B60A8" w:rsidRPr="006B60A8" w:rsidRDefault="006B60A8" w:rsidP="006B60A8">
            <w:pPr>
              <w:spacing w:after="0" w:line="240" w:lineRule="auto"/>
              <w:rPr>
                <w:rFonts w:ascii="Times New Roman" w:hAnsi="Times New Roman" w:cs="Times New Roman"/>
                <w:b/>
                <w:color w:val="000000"/>
                <w:sz w:val="24"/>
                <w:szCs w:val="24"/>
              </w:rPr>
            </w:pPr>
            <w:r w:rsidRPr="006B60A8">
              <w:rPr>
                <w:rFonts w:ascii="Times New Roman" w:hAnsi="Times New Roman" w:cs="Times New Roman"/>
                <w:b/>
                <w:color w:val="000000"/>
                <w:sz w:val="24"/>
                <w:szCs w:val="24"/>
              </w:rPr>
              <w:t>Итого:</w:t>
            </w:r>
          </w:p>
        </w:tc>
        <w:tc>
          <w:tcPr>
            <w:tcW w:w="2551" w:type="dxa"/>
            <w:tcBorders>
              <w:top w:val="single" w:sz="4" w:space="0" w:color="auto"/>
              <w:left w:val="nil"/>
              <w:bottom w:val="single" w:sz="4" w:space="0" w:color="auto"/>
              <w:right w:val="single" w:sz="4" w:space="0" w:color="auto"/>
            </w:tcBorders>
            <w:shd w:val="clear" w:color="auto" w:fill="auto"/>
            <w:vAlign w:val="center"/>
          </w:tcPr>
          <w:p w:rsidR="006B60A8" w:rsidRPr="006B60A8" w:rsidRDefault="006B60A8" w:rsidP="006B60A8">
            <w:pPr>
              <w:spacing w:after="0"/>
              <w:jc w:val="right"/>
              <w:rPr>
                <w:rFonts w:ascii="Times New Roman" w:hAnsi="Times New Roman" w:cs="Times New Roman"/>
                <w:b/>
                <w:sz w:val="24"/>
                <w:szCs w:val="24"/>
              </w:rPr>
            </w:pP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rsidR="006B60A8" w:rsidRPr="006B60A8" w:rsidRDefault="006B60A8" w:rsidP="006B60A8">
            <w:pPr>
              <w:spacing w:after="0"/>
              <w:jc w:val="right"/>
              <w:rPr>
                <w:rFonts w:ascii="Times New Roman" w:hAnsi="Times New Roman" w:cs="Times New Roman"/>
                <w:b/>
                <w:sz w:val="24"/>
                <w:szCs w:val="24"/>
              </w:rPr>
            </w:pP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rsidR="006B60A8" w:rsidRPr="006B60A8" w:rsidRDefault="006B60A8" w:rsidP="006B60A8">
            <w:pPr>
              <w:spacing w:after="0"/>
              <w:jc w:val="right"/>
              <w:rPr>
                <w:rFonts w:ascii="Times New Roman" w:hAnsi="Times New Roman" w:cs="Times New Roman"/>
                <w:b/>
                <w:sz w:val="24"/>
                <w:szCs w:val="24"/>
              </w:rPr>
            </w:pPr>
          </w:p>
        </w:tc>
      </w:tr>
    </w:tbl>
    <w:p w:rsidR="00EC5DD4" w:rsidRPr="00EC5DD4" w:rsidRDefault="00EC5DD4" w:rsidP="00EC5DD4">
      <w:pPr>
        <w:spacing w:after="0" w:line="240" w:lineRule="auto"/>
        <w:rPr>
          <w:rFonts w:ascii="Times New Roman" w:hAnsi="Times New Roman" w:cs="Times New Roman"/>
          <w:color w:val="000000"/>
          <w:sz w:val="24"/>
          <w:szCs w:val="24"/>
        </w:rPr>
      </w:pPr>
    </w:p>
    <w:p w:rsidR="00EC5DD4" w:rsidRPr="00EC5DD4" w:rsidRDefault="00EC5DD4" w:rsidP="00EC5DD4">
      <w:pPr>
        <w:widowControl w:val="0"/>
        <w:autoSpaceDE w:val="0"/>
        <w:autoSpaceDN w:val="0"/>
        <w:adjustRightInd w:val="0"/>
        <w:spacing w:after="0" w:line="240" w:lineRule="auto"/>
        <w:jc w:val="center"/>
        <w:rPr>
          <w:rFonts w:ascii="Times New Roman" w:hAnsi="Times New Roman" w:cs="Times New Roman"/>
          <w:b/>
          <w:bCs/>
          <w:iCs/>
          <w:snapToGrid w:val="0"/>
          <w:sz w:val="24"/>
          <w:szCs w:val="24"/>
        </w:rPr>
      </w:pPr>
    </w:p>
    <w:p w:rsidR="00EC5DD4" w:rsidRPr="00EC5DD4" w:rsidRDefault="00EC5DD4" w:rsidP="00EC5DD4">
      <w:pPr>
        <w:widowControl w:val="0"/>
        <w:autoSpaceDE w:val="0"/>
        <w:autoSpaceDN w:val="0"/>
        <w:adjustRightInd w:val="0"/>
        <w:spacing w:after="0" w:line="240" w:lineRule="auto"/>
        <w:jc w:val="center"/>
        <w:rPr>
          <w:rFonts w:ascii="Times New Roman" w:hAnsi="Times New Roman" w:cs="Times New Roman"/>
          <w:b/>
          <w:bCs/>
          <w:iCs/>
          <w:snapToGrid w:val="0"/>
          <w:sz w:val="24"/>
          <w:szCs w:val="24"/>
        </w:rPr>
      </w:pPr>
    </w:p>
    <w:tbl>
      <w:tblPr>
        <w:tblW w:w="5200" w:type="pct"/>
        <w:tblLook w:val="04A0" w:firstRow="1" w:lastRow="0" w:firstColumn="1" w:lastColumn="0" w:noHBand="0" w:noVBand="1"/>
      </w:tblPr>
      <w:tblGrid>
        <w:gridCol w:w="5325"/>
        <w:gridCol w:w="4916"/>
      </w:tblGrid>
      <w:tr w:rsidR="00136BF8" w:rsidRPr="0053027D" w:rsidTr="00B45E8B">
        <w:tc>
          <w:tcPr>
            <w:tcW w:w="2600" w:type="pct"/>
          </w:tcPr>
          <w:p w:rsidR="00136BF8" w:rsidRPr="0053027D" w:rsidRDefault="00136BF8" w:rsidP="00B45E8B">
            <w:pPr>
              <w:tabs>
                <w:tab w:val="left" w:pos="3416"/>
              </w:tabs>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ЗАКАЗЧИК:</w:t>
            </w:r>
          </w:p>
          <w:p w:rsidR="00136BF8" w:rsidRPr="0053027D" w:rsidRDefault="00136BF8" w:rsidP="00B45E8B">
            <w:pPr>
              <w:tabs>
                <w:tab w:val="left" w:pos="3416"/>
              </w:tabs>
              <w:spacing w:after="0" w:line="240" w:lineRule="auto"/>
              <w:rPr>
                <w:rFonts w:ascii="Times New Roman" w:hAnsi="Times New Roman" w:cs="Times New Roman"/>
                <w:b/>
                <w:sz w:val="24"/>
                <w:szCs w:val="24"/>
              </w:rPr>
            </w:pPr>
          </w:p>
        </w:tc>
        <w:tc>
          <w:tcPr>
            <w:tcW w:w="2400" w:type="pct"/>
            <w:hideMark/>
          </w:tcPr>
          <w:p w:rsidR="00136BF8" w:rsidRPr="0053027D" w:rsidRDefault="00136BF8" w:rsidP="00B45E8B">
            <w:pPr>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ПОДРЯДЧИК:</w:t>
            </w:r>
          </w:p>
        </w:tc>
      </w:tr>
      <w:tr w:rsidR="00136BF8" w:rsidRPr="0053027D" w:rsidTr="00B45E8B">
        <w:tc>
          <w:tcPr>
            <w:tcW w:w="2600" w:type="pct"/>
          </w:tcPr>
          <w:p w:rsidR="00136BF8" w:rsidRPr="0053027D" w:rsidRDefault="00136BF8" w:rsidP="00B45E8B">
            <w:pPr>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ПАО «Россети Центр» (филиал ПАО </w:t>
            </w:r>
          </w:p>
          <w:p w:rsidR="00136BF8" w:rsidRPr="0053027D" w:rsidRDefault="00136BF8" w:rsidP="00B45E8B">
            <w:pPr>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«Россети Центр» - «Белгородэнерго»)</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hideMark/>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(наименование)</w:t>
            </w: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___________________________</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(должность)</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___________________________________</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(Ф.И.О.)</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                            </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М.П.   «_____» _____________20___г.                     </w:t>
            </w: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(должность)</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(Ф.И.О.)</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 xml:space="preserve">                            </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 xml:space="preserve">М.П.   «_____» _____________20___г.  </w:t>
            </w:r>
          </w:p>
        </w:tc>
      </w:tr>
    </w:tbl>
    <w:p w:rsidR="00E85603" w:rsidRPr="00E626C0" w:rsidRDefault="00E85603" w:rsidP="00E85603">
      <w:pPr>
        <w:widowControl w:val="0"/>
        <w:tabs>
          <w:tab w:val="left" w:pos="9840"/>
        </w:tabs>
        <w:spacing w:after="0" w:line="240" w:lineRule="auto"/>
        <w:ind w:left="6372"/>
        <w:rPr>
          <w:rFonts w:ascii="Times New Roman" w:hAnsi="Times New Roman" w:cs="Times New Roman"/>
        </w:rPr>
        <w:sectPr w:rsidR="00E85603" w:rsidRPr="00E626C0" w:rsidSect="00E07611">
          <w:headerReference w:type="default" r:id="rId9"/>
          <w:pgSz w:w="11900" w:h="16840"/>
          <w:pgMar w:top="1134" w:right="709" w:bottom="851" w:left="1560" w:header="567" w:footer="709" w:gutter="0"/>
          <w:cols w:space="720"/>
          <w:titlePg/>
        </w:sectPr>
      </w:pPr>
    </w:p>
    <w:p w:rsidR="0046259F" w:rsidRDefault="0046259F" w:rsidP="0046259F">
      <w:pPr>
        <w:widowControl w:val="0"/>
        <w:spacing w:after="0" w:line="240" w:lineRule="auto"/>
        <w:ind w:firstLine="6237"/>
        <w:rPr>
          <w:rFonts w:ascii="Times New Roman" w:hAnsi="Times New Roman" w:cs="Times New Roman"/>
          <w:color w:val="000000"/>
          <w:sz w:val="24"/>
          <w:szCs w:val="24"/>
        </w:rPr>
      </w:pPr>
      <w:r w:rsidRPr="00E626C0">
        <w:rPr>
          <w:rFonts w:ascii="Times New Roman" w:hAnsi="Times New Roman" w:cs="Times New Roman"/>
          <w:color w:val="000000"/>
          <w:sz w:val="24"/>
          <w:szCs w:val="24"/>
        </w:rPr>
        <w:lastRenderedPageBreak/>
        <w:t xml:space="preserve">Приложение </w:t>
      </w:r>
      <w:r>
        <w:rPr>
          <w:rFonts w:ascii="Times New Roman" w:hAnsi="Times New Roman" w:cs="Times New Roman"/>
          <w:color w:val="000000"/>
          <w:sz w:val="24"/>
          <w:szCs w:val="24"/>
        </w:rPr>
        <w:t>2</w:t>
      </w:r>
      <w:r w:rsidRPr="00E626C0">
        <w:rPr>
          <w:rFonts w:ascii="Times New Roman" w:hAnsi="Times New Roman" w:cs="Times New Roman"/>
          <w:color w:val="000000"/>
          <w:sz w:val="24"/>
          <w:szCs w:val="24"/>
        </w:rPr>
        <w:t xml:space="preserve"> к Договору</w:t>
      </w:r>
    </w:p>
    <w:p w:rsidR="0046259F" w:rsidRDefault="0046259F" w:rsidP="0046259F">
      <w:pPr>
        <w:widowControl w:val="0"/>
        <w:spacing w:after="0" w:line="240" w:lineRule="auto"/>
        <w:ind w:firstLine="6237"/>
        <w:rPr>
          <w:rFonts w:ascii="Times New Roman" w:hAnsi="Times New Roman" w:cs="Times New Roman"/>
          <w:color w:val="000000"/>
          <w:sz w:val="24"/>
          <w:szCs w:val="24"/>
        </w:rPr>
      </w:pPr>
      <w:r>
        <w:rPr>
          <w:rFonts w:ascii="Times New Roman" w:hAnsi="Times New Roman" w:cs="Times New Roman"/>
          <w:color w:val="000000"/>
          <w:sz w:val="24"/>
          <w:szCs w:val="24"/>
        </w:rPr>
        <w:t>от __________</w:t>
      </w:r>
      <w:r w:rsidRPr="00E626C0">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E626C0">
        <w:rPr>
          <w:rFonts w:ascii="Times New Roman" w:hAnsi="Times New Roman" w:cs="Times New Roman"/>
          <w:color w:val="000000"/>
          <w:sz w:val="24"/>
          <w:szCs w:val="24"/>
        </w:rPr>
        <w:t>__</w:t>
      </w:r>
      <w:r>
        <w:rPr>
          <w:rFonts w:ascii="Times New Roman" w:hAnsi="Times New Roman" w:cs="Times New Roman"/>
          <w:color w:val="000000"/>
          <w:sz w:val="24"/>
          <w:szCs w:val="24"/>
        </w:rPr>
        <w:t>__</w:t>
      </w:r>
      <w:r w:rsidRPr="00E626C0">
        <w:rPr>
          <w:rFonts w:ascii="Times New Roman" w:hAnsi="Times New Roman" w:cs="Times New Roman"/>
          <w:color w:val="000000"/>
          <w:sz w:val="24"/>
          <w:szCs w:val="24"/>
        </w:rPr>
        <w:t>__</w:t>
      </w:r>
    </w:p>
    <w:p w:rsidR="00E85603" w:rsidRPr="00E626C0" w:rsidRDefault="00E85603" w:rsidP="0046259F">
      <w:pPr>
        <w:widowControl w:val="0"/>
        <w:spacing w:after="0" w:line="240" w:lineRule="auto"/>
        <w:ind w:left="11340"/>
        <w:rPr>
          <w:rFonts w:ascii="Times New Roman" w:hAnsi="Times New Roman" w:cs="Times New Roman"/>
          <w:sz w:val="24"/>
        </w:rPr>
      </w:pPr>
      <w:r w:rsidRPr="00E626C0">
        <w:rPr>
          <w:rFonts w:ascii="Times New Roman" w:hAnsi="Times New Roman" w:cs="Times New Roman"/>
          <w:sz w:val="24"/>
        </w:rPr>
        <w:t xml:space="preserve"> </w:t>
      </w:r>
    </w:p>
    <w:p w:rsidR="0046259F" w:rsidRDefault="0046259F" w:rsidP="00744471">
      <w:pPr>
        <w:suppressAutoHyphens/>
        <w:jc w:val="center"/>
        <w:rPr>
          <w:b/>
          <w:bCs/>
          <w:snapToGrid w:val="0"/>
        </w:rPr>
      </w:pPr>
    </w:p>
    <w:p w:rsidR="009722B6" w:rsidRDefault="009722B6" w:rsidP="009722B6">
      <w:pPr>
        <w:jc w:val="center"/>
        <w:rPr>
          <w:rFonts w:ascii="Times New Roman" w:hAnsi="Times New Roman"/>
          <w:b/>
          <w:bCs/>
          <w:snapToGrid w:val="0"/>
          <w:sz w:val="24"/>
          <w:szCs w:val="24"/>
        </w:rPr>
      </w:pPr>
      <w:r>
        <w:rPr>
          <w:rFonts w:ascii="Times New Roman" w:hAnsi="Times New Roman"/>
          <w:b/>
          <w:bCs/>
          <w:snapToGrid w:val="0"/>
          <w:sz w:val="24"/>
          <w:szCs w:val="24"/>
        </w:rPr>
        <w:t>ГРАФИК</w:t>
      </w:r>
    </w:p>
    <w:p w:rsidR="009722B6" w:rsidRDefault="009722B6" w:rsidP="009722B6">
      <w:pPr>
        <w:jc w:val="center"/>
        <w:rPr>
          <w:rFonts w:ascii="Times New Roman" w:hAnsi="Times New Roman"/>
          <w:b/>
          <w:bCs/>
          <w:color w:val="000000"/>
          <w:sz w:val="24"/>
          <w:szCs w:val="24"/>
        </w:rPr>
      </w:pPr>
      <w:r>
        <w:rPr>
          <w:rFonts w:ascii="Times New Roman" w:hAnsi="Times New Roman"/>
          <w:b/>
          <w:bCs/>
          <w:snapToGrid w:val="0"/>
          <w:color w:val="000000"/>
          <w:sz w:val="24"/>
          <w:szCs w:val="24"/>
        </w:rPr>
        <w:t>выполнения работ</w:t>
      </w:r>
    </w:p>
    <w:p w:rsidR="009722B6" w:rsidRDefault="009722B6" w:rsidP="009722B6">
      <w:pPr>
        <w:jc w:val="both"/>
        <w:rPr>
          <w:rFonts w:ascii="Times New Roman" w:hAnsi="Times New Roman"/>
          <w:snapToGrid w:val="0"/>
          <w:sz w:val="24"/>
          <w:szCs w:val="24"/>
        </w:rPr>
      </w:pPr>
      <w:r>
        <w:rPr>
          <w:rFonts w:ascii="Times New Roman" w:hAnsi="Times New Roman"/>
          <w:snapToGrid w:val="0"/>
          <w:sz w:val="24"/>
          <w:szCs w:val="24"/>
        </w:rPr>
        <w:t>Заказчик: ПАО «</w:t>
      </w:r>
      <w:r w:rsidR="00FB2625">
        <w:rPr>
          <w:rFonts w:ascii="Times New Roman" w:hAnsi="Times New Roman"/>
          <w:snapToGrid w:val="0"/>
          <w:sz w:val="24"/>
          <w:szCs w:val="24"/>
        </w:rPr>
        <w:t>Россети Центр</w:t>
      </w:r>
      <w:r>
        <w:rPr>
          <w:rFonts w:ascii="Times New Roman" w:hAnsi="Times New Roman"/>
          <w:snapToGrid w:val="0"/>
          <w:sz w:val="24"/>
          <w:szCs w:val="24"/>
        </w:rPr>
        <w:t>» (филиал ПАО «</w:t>
      </w:r>
      <w:r w:rsidR="00FB2625">
        <w:rPr>
          <w:rFonts w:ascii="Times New Roman" w:hAnsi="Times New Roman"/>
          <w:snapToGrid w:val="0"/>
          <w:sz w:val="24"/>
          <w:szCs w:val="24"/>
        </w:rPr>
        <w:t>Россети Центр</w:t>
      </w:r>
      <w:r>
        <w:rPr>
          <w:rFonts w:ascii="Times New Roman" w:hAnsi="Times New Roman"/>
          <w:snapToGrid w:val="0"/>
          <w:sz w:val="24"/>
          <w:szCs w:val="24"/>
        </w:rPr>
        <w:t>» - «Белгородэнерго»)</w:t>
      </w:r>
    </w:p>
    <w:p w:rsidR="00B45E8B" w:rsidRDefault="00B45E8B" w:rsidP="00B45E8B">
      <w:pPr>
        <w:widowControl w:val="0"/>
        <w:autoSpaceDE w:val="0"/>
        <w:autoSpaceDN w:val="0"/>
        <w:adjustRightInd w:val="0"/>
        <w:spacing w:after="0" w:line="240" w:lineRule="auto"/>
        <w:rPr>
          <w:rFonts w:ascii="Times New Roman" w:hAnsi="Times New Roman" w:cs="Times New Roman"/>
          <w:bCs/>
          <w:snapToGrid w:val="0"/>
          <w:sz w:val="24"/>
          <w:szCs w:val="24"/>
        </w:rPr>
      </w:pPr>
      <w:r w:rsidRPr="0053027D">
        <w:rPr>
          <w:rFonts w:ascii="Times New Roman" w:hAnsi="Times New Roman" w:cs="Times New Roman"/>
          <w:bCs/>
          <w:snapToGrid w:val="0"/>
          <w:sz w:val="24"/>
          <w:szCs w:val="24"/>
        </w:rPr>
        <w:t>Подрядчик: ___________________(наименование)</w:t>
      </w:r>
    </w:p>
    <w:p w:rsidR="00B45E8B" w:rsidRDefault="00B45E8B" w:rsidP="00B45E8B">
      <w:pPr>
        <w:widowControl w:val="0"/>
        <w:autoSpaceDE w:val="0"/>
        <w:autoSpaceDN w:val="0"/>
        <w:adjustRightInd w:val="0"/>
        <w:spacing w:after="0" w:line="240" w:lineRule="auto"/>
        <w:rPr>
          <w:rFonts w:ascii="Times New Roman" w:hAnsi="Times New Roman" w:cs="Times New Roman"/>
          <w:bCs/>
          <w:snapToGrid w:val="0"/>
          <w:sz w:val="24"/>
          <w:szCs w:val="24"/>
        </w:rPr>
      </w:pPr>
    </w:p>
    <w:p w:rsidR="00B45E8B" w:rsidRDefault="00B45E8B" w:rsidP="00B45E8B">
      <w:pPr>
        <w:widowControl w:val="0"/>
        <w:autoSpaceDE w:val="0"/>
        <w:autoSpaceDN w:val="0"/>
        <w:adjustRightInd w:val="0"/>
        <w:spacing w:after="0" w:line="240" w:lineRule="auto"/>
        <w:rPr>
          <w:rFonts w:ascii="Times New Roman" w:hAnsi="Times New Roman" w:cs="Times New Roman"/>
          <w:bCs/>
          <w:snapToGrid w:val="0"/>
          <w:sz w:val="24"/>
          <w:szCs w:val="24"/>
        </w:rPr>
      </w:pPr>
    </w:p>
    <w:tbl>
      <w:tblPr>
        <w:tblW w:w="4848" w:type="pct"/>
        <w:tblCellMar>
          <w:left w:w="0" w:type="dxa"/>
          <w:right w:w="0" w:type="dxa"/>
        </w:tblCellMar>
        <w:tblLook w:val="04A0" w:firstRow="1" w:lastRow="0" w:firstColumn="1" w:lastColumn="0" w:noHBand="0" w:noVBand="1"/>
      </w:tblPr>
      <w:tblGrid>
        <w:gridCol w:w="674"/>
        <w:gridCol w:w="4012"/>
        <w:gridCol w:w="1578"/>
        <w:gridCol w:w="1774"/>
        <w:gridCol w:w="1373"/>
      </w:tblGrid>
      <w:tr w:rsidR="00E00690" w:rsidTr="00DB21AB">
        <w:trPr>
          <w:trHeight w:val="1138"/>
        </w:trPr>
        <w:tc>
          <w:tcPr>
            <w:tcW w:w="359"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722B6" w:rsidRDefault="009722B6">
            <w:pPr>
              <w:pStyle w:val="afffb"/>
              <w:spacing w:before="0" w:after="0" w:line="252" w:lineRule="auto"/>
              <w:rPr>
                <w:b/>
                <w:bCs/>
                <w:sz w:val="24"/>
                <w:szCs w:val="24"/>
                <w:lang w:eastAsia="en-US"/>
              </w:rPr>
            </w:pPr>
            <w:r>
              <w:rPr>
                <w:b/>
                <w:bCs/>
                <w:sz w:val="24"/>
                <w:szCs w:val="24"/>
                <w:lang w:eastAsia="en-US"/>
              </w:rPr>
              <w:t>№</w:t>
            </w:r>
          </w:p>
          <w:p w:rsidR="009722B6" w:rsidRDefault="009722B6">
            <w:pPr>
              <w:pStyle w:val="afffb"/>
              <w:spacing w:before="0" w:after="0" w:line="252" w:lineRule="auto"/>
              <w:rPr>
                <w:b/>
                <w:bCs/>
                <w:sz w:val="24"/>
                <w:szCs w:val="24"/>
                <w:lang w:eastAsia="en-US"/>
              </w:rPr>
            </w:pPr>
            <w:r>
              <w:rPr>
                <w:b/>
                <w:bCs/>
                <w:sz w:val="24"/>
                <w:szCs w:val="24"/>
                <w:lang w:eastAsia="en-US"/>
              </w:rPr>
              <w:t>п/п</w:t>
            </w:r>
          </w:p>
        </w:tc>
        <w:tc>
          <w:tcPr>
            <w:tcW w:w="2259"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722B6" w:rsidRDefault="009722B6">
            <w:pPr>
              <w:pStyle w:val="afffb"/>
              <w:spacing w:before="0" w:after="0" w:line="252" w:lineRule="auto"/>
              <w:jc w:val="center"/>
              <w:rPr>
                <w:b/>
                <w:bCs/>
                <w:sz w:val="24"/>
                <w:szCs w:val="24"/>
                <w:lang w:eastAsia="en-US"/>
              </w:rPr>
            </w:pPr>
            <w:r>
              <w:rPr>
                <w:b/>
                <w:bCs/>
                <w:sz w:val="24"/>
                <w:szCs w:val="24"/>
                <w:lang w:eastAsia="en-US"/>
              </w:rPr>
              <w:t xml:space="preserve">Наименование </w:t>
            </w:r>
          </w:p>
        </w:tc>
        <w:tc>
          <w:tcPr>
            <w:tcW w:w="582"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722B6" w:rsidRDefault="009722B6">
            <w:pPr>
              <w:pStyle w:val="afffb"/>
              <w:spacing w:before="0" w:after="0" w:line="252" w:lineRule="auto"/>
              <w:jc w:val="center"/>
              <w:rPr>
                <w:b/>
                <w:bCs/>
                <w:sz w:val="24"/>
                <w:szCs w:val="24"/>
                <w:lang w:eastAsia="en-US"/>
              </w:rPr>
            </w:pPr>
            <w:r>
              <w:rPr>
                <w:b/>
                <w:bCs/>
              </w:rPr>
              <w:t>Сроки выполнения работ</w:t>
            </w:r>
          </w:p>
        </w:tc>
        <w:tc>
          <w:tcPr>
            <w:tcW w:w="1007"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722B6" w:rsidRDefault="009722B6">
            <w:pPr>
              <w:pStyle w:val="afffb"/>
              <w:spacing w:before="0" w:after="0" w:line="252" w:lineRule="auto"/>
              <w:jc w:val="center"/>
              <w:rPr>
                <w:b/>
                <w:bCs/>
                <w:sz w:val="24"/>
                <w:szCs w:val="24"/>
                <w:lang w:eastAsia="en-US"/>
              </w:rPr>
            </w:pPr>
            <w:r>
              <w:rPr>
                <w:b/>
                <w:bCs/>
                <w:sz w:val="24"/>
                <w:szCs w:val="24"/>
                <w:lang w:eastAsia="en-US"/>
              </w:rPr>
              <w:t>Срок платежа</w:t>
            </w:r>
          </w:p>
        </w:tc>
        <w:tc>
          <w:tcPr>
            <w:tcW w:w="793"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722B6" w:rsidRDefault="009722B6">
            <w:pPr>
              <w:pStyle w:val="afffb"/>
              <w:spacing w:before="0" w:after="0" w:line="252" w:lineRule="auto"/>
              <w:jc w:val="center"/>
              <w:rPr>
                <w:b/>
                <w:bCs/>
                <w:sz w:val="24"/>
                <w:szCs w:val="24"/>
                <w:lang w:eastAsia="en-US"/>
              </w:rPr>
            </w:pPr>
            <w:r>
              <w:rPr>
                <w:b/>
                <w:bCs/>
                <w:sz w:val="24"/>
                <w:szCs w:val="24"/>
                <w:lang w:eastAsia="en-US"/>
              </w:rPr>
              <w:t>Сумма платежа, руб. (с НДС)</w:t>
            </w:r>
          </w:p>
        </w:tc>
      </w:tr>
      <w:tr w:rsidR="006B60A8" w:rsidTr="00DB21AB">
        <w:trPr>
          <w:trHeight w:val="2924"/>
        </w:trPr>
        <w:tc>
          <w:tcPr>
            <w:tcW w:w="359"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B60A8" w:rsidRDefault="006B60A8" w:rsidP="006B60A8">
            <w:pPr>
              <w:pStyle w:val="afffc"/>
              <w:numPr>
                <w:ilvl w:val="0"/>
                <w:numId w:val="66"/>
              </w:numPr>
              <w:snapToGrid w:val="0"/>
              <w:spacing w:before="0" w:after="0" w:line="252" w:lineRule="auto"/>
              <w:ind w:right="0"/>
              <w:jc w:val="center"/>
              <w:rPr>
                <w:b/>
                <w:bCs/>
                <w:szCs w:val="24"/>
                <w:lang w:eastAsia="ru-RU"/>
              </w:rPr>
            </w:pPr>
          </w:p>
        </w:tc>
        <w:tc>
          <w:tcPr>
            <w:tcW w:w="2259" w:type="pct"/>
            <w:tcBorders>
              <w:top w:val="nil"/>
              <w:left w:val="nil"/>
              <w:bottom w:val="single" w:sz="8" w:space="0" w:color="auto"/>
              <w:right w:val="single" w:sz="8" w:space="0" w:color="auto"/>
            </w:tcBorders>
            <w:tcMar>
              <w:top w:w="0" w:type="dxa"/>
              <w:left w:w="108" w:type="dxa"/>
              <w:bottom w:w="0" w:type="dxa"/>
              <w:right w:w="108" w:type="dxa"/>
            </w:tcMar>
            <w:vAlign w:val="center"/>
          </w:tcPr>
          <w:p w:rsidR="006B60A8" w:rsidRDefault="00DB21AB" w:rsidP="006B60A8">
            <w:pPr>
              <w:spacing w:after="0"/>
              <w:ind w:left="57"/>
              <w:rPr>
                <w:rFonts w:ascii="Times New Roman" w:hAnsi="Times New Roman"/>
                <w:sz w:val="24"/>
                <w:szCs w:val="24"/>
              </w:rPr>
            </w:pPr>
            <w:r w:rsidRPr="00DB21AB">
              <w:rPr>
                <w:rFonts w:ascii="Times New Roman" w:hAnsi="Times New Roman" w:cs="Times New Roman"/>
                <w:color w:val="000000"/>
                <w:sz w:val="24"/>
                <w:szCs w:val="24"/>
              </w:rPr>
              <w:t xml:space="preserve">СМР строительства распределительной сети 0,4 кВ в микрорайоне ИЖС «Юго-Западный – 2.4, 2.5» по ул. В. Любименко, г. Белгород </w:t>
            </w:r>
            <w:r w:rsidR="006B60A8" w:rsidRPr="00277C42">
              <w:rPr>
                <w:rFonts w:ascii="Times New Roman" w:hAnsi="Times New Roman"/>
                <w:sz w:val="24"/>
                <w:szCs w:val="24"/>
              </w:rPr>
              <w:t>для нужд ПАО «Россети Центр» (филиала ПАО «Россети Центр» - «Белгородэнерго»)</w:t>
            </w:r>
          </w:p>
        </w:tc>
        <w:tc>
          <w:tcPr>
            <w:tcW w:w="582" w:type="pct"/>
            <w:tcBorders>
              <w:top w:val="nil"/>
              <w:left w:val="nil"/>
              <w:bottom w:val="single" w:sz="8" w:space="0" w:color="auto"/>
              <w:right w:val="single" w:sz="8" w:space="0" w:color="auto"/>
            </w:tcBorders>
            <w:tcMar>
              <w:top w:w="0" w:type="dxa"/>
              <w:left w:w="108" w:type="dxa"/>
              <w:bottom w:w="0" w:type="dxa"/>
              <w:right w:w="108" w:type="dxa"/>
            </w:tcMar>
            <w:vAlign w:val="center"/>
          </w:tcPr>
          <w:p w:rsidR="006B60A8" w:rsidRDefault="006B60A8" w:rsidP="006B60A8">
            <w:pPr>
              <w:spacing w:after="0"/>
              <w:ind w:left="57"/>
              <w:rPr>
                <w:rFonts w:ascii="Times New Roman" w:hAnsi="Times New Roman"/>
                <w:sz w:val="24"/>
                <w:szCs w:val="24"/>
              </w:rPr>
            </w:pPr>
          </w:p>
        </w:tc>
        <w:tc>
          <w:tcPr>
            <w:tcW w:w="1007" w:type="pct"/>
            <w:tcBorders>
              <w:top w:val="nil"/>
              <w:left w:val="nil"/>
              <w:bottom w:val="single" w:sz="8" w:space="0" w:color="auto"/>
              <w:right w:val="single" w:sz="8" w:space="0" w:color="auto"/>
            </w:tcBorders>
            <w:tcMar>
              <w:top w:w="0" w:type="dxa"/>
              <w:left w:w="108" w:type="dxa"/>
              <w:bottom w:w="0" w:type="dxa"/>
              <w:right w:w="108" w:type="dxa"/>
            </w:tcMar>
            <w:vAlign w:val="center"/>
          </w:tcPr>
          <w:p w:rsidR="006B60A8" w:rsidRDefault="006B60A8" w:rsidP="006B60A8">
            <w:pPr>
              <w:ind w:left="57"/>
              <w:rPr>
                <w:rFonts w:ascii="Times New Roman" w:hAnsi="Times New Roman"/>
                <w:sz w:val="24"/>
                <w:szCs w:val="24"/>
              </w:rPr>
            </w:pPr>
          </w:p>
        </w:tc>
        <w:tc>
          <w:tcPr>
            <w:tcW w:w="793" w:type="pct"/>
            <w:tcBorders>
              <w:top w:val="nil"/>
              <w:left w:val="nil"/>
              <w:bottom w:val="single" w:sz="8" w:space="0" w:color="auto"/>
              <w:right w:val="single" w:sz="8" w:space="0" w:color="auto"/>
            </w:tcBorders>
            <w:tcMar>
              <w:top w:w="0" w:type="dxa"/>
              <w:left w:w="108" w:type="dxa"/>
              <w:bottom w:w="0" w:type="dxa"/>
              <w:right w:w="108" w:type="dxa"/>
            </w:tcMar>
            <w:vAlign w:val="center"/>
          </w:tcPr>
          <w:p w:rsidR="006B60A8" w:rsidRPr="006B60A8" w:rsidRDefault="006B60A8" w:rsidP="006B60A8">
            <w:pPr>
              <w:spacing w:after="0"/>
              <w:jc w:val="right"/>
              <w:rPr>
                <w:rFonts w:ascii="Times New Roman" w:hAnsi="Times New Roman" w:cs="Times New Roman"/>
                <w:b/>
                <w:sz w:val="24"/>
                <w:szCs w:val="24"/>
              </w:rPr>
            </w:pPr>
          </w:p>
        </w:tc>
      </w:tr>
      <w:tr w:rsidR="006B60A8" w:rsidTr="00DB21AB">
        <w:trPr>
          <w:trHeight w:val="345"/>
        </w:trPr>
        <w:tc>
          <w:tcPr>
            <w:tcW w:w="2618"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B60A8" w:rsidRDefault="006B60A8" w:rsidP="006B60A8">
            <w:pPr>
              <w:pStyle w:val="afffc"/>
              <w:spacing w:before="0" w:after="0" w:line="252" w:lineRule="auto"/>
              <w:ind w:right="0"/>
              <w:rPr>
                <w:b/>
                <w:bCs/>
                <w:color w:val="000000"/>
                <w:szCs w:val="24"/>
                <w:lang w:eastAsia="ru-RU"/>
              </w:rPr>
            </w:pPr>
            <w:r>
              <w:rPr>
                <w:b/>
                <w:bCs/>
                <w:color w:val="000000"/>
                <w:lang w:eastAsia="ru-RU"/>
              </w:rPr>
              <w:t>ИТОГО общая сумма, руб. с НДС</w:t>
            </w:r>
          </w:p>
        </w:tc>
        <w:tc>
          <w:tcPr>
            <w:tcW w:w="582" w:type="pct"/>
            <w:tcBorders>
              <w:top w:val="nil"/>
              <w:left w:val="nil"/>
              <w:bottom w:val="single" w:sz="8" w:space="0" w:color="auto"/>
              <w:right w:val="single" w:sz="8" w:space="0" w:color="auto"/>
            </w:tcBorders>
            <w:tcMar>
              <w:top w:w="0" w:type="dxa"/>
              <w:left w:w="108" w:type="dxa"/>
              <w:bottom w:w="0" w:type="dxa"/>
              <w:right w:w="108" w:type="dxa"/>
            </w:tcMar>
            <w:hideMark/>
          </w:tcPr>
          <w:p w:rsidR="006B60A8" w:rsidRDefault="006B60A8" w:rsidP="006B60A8">
            <w:pPr>
              <w:pStyle w:val="afffc"/>
              <w:spacing w:before="0" w:after="0" w:line="252" w:lineRule="auto"/>
              <w:ind w:right="0"/>
              <w:jc w:val="center"/>
              <w:rPr>
                <w:b/>
                <w:bCs/>
                <w:color w:val="000000"/>
                <w:sz w:val="20"/>
                <w:lang w:eastAsia="ru-RU"/>
              </w:rPr>
            </w:pPr>
            <w:r>
              <w:rPr>
                <w:b/>
                <w:bCs/>
                <w:color w:val="000000"/>
                <w:lang w:eastAsia="ru-RU"/>
              </w:rPr>
              <w:t>х</w:t>
            </w:r>
          </w:p>
        </w:tc>
        <w:tc>
          <w:tcPr>
            <w:tcW w:w="1007" w:type="pct"/>
            <w:tcBorders>
              <w:top w:val="nil"/>
              <w:left w:val="nil"/>
              <w:bottom w:val="single" w:sz="8" w:space="0" w:color="auto"/>
              <w:right w:val="single" w:sz="8" w:space="0" w:color="auto"/>
            </w:tcBorders>
            <w:tcMar>
              <w:top w:w="0" w:type="dxa"/>
              <w:left w:w="108" w:type="dxa"/>
              <w:bottom w:w="0" w:type="dxa"/>
              <w:right w:w="108" w:type="dxa"/>
            </w:tcMar>
            <w:hideMark/>
          </w:tcPr>
          <w:p w:rsidR="006B60A8" w:rsidRDefault="006B60A8" w:rsidP="006B60A8">
            <w:pPr>
              <w:pStyle w:val="afffc"/>
              <w:spacing w:before="0" w:after="0" w:line="252" w:lineRule="auto"/>
              <w:ind w:right="0"/>
              <w:jc w:val="center"/>
              <w:rPr>
                <w:b/>
                <w:bCs/>
                <w:color w:val="000000"/>
                <w:lang w:eastAsia="ru-RU"/>
              </w:rPr>
            </w:pPr>
            <w:r>
              <w:rPr>
                <w:b/>
                <w:bCs/>
                <w:color w:val="000000"/>
                <w:lang w:eastAsia="ru-RU"/>
              </w:rPr>
              <w:t>х</w:t>
            </w:r>
          </w:p>
        </w:tc>
        <w:tc>
          <w:tcPr>
            <w:tcW w:w="793" w:type="pct"/>
            <w:tcBorders>
              <w:top w:val="nil"/>
              <w:left w:val="nil"/>
              <w:bottom w:val="single" w:sz="8" w:space="0" w:color="auto"/>
              <w:right w:val="single" w:sz="8" w:space="0" w:color="auto"/>
            </w:tcBorders>
            <w:tcMar>
              <w:top w:w="0" w:type="dxa"/>
              <w:left w:w="108" w:type="dxa"/>
              <w:bottom w:w="0" w:type="dxa"/>
              <w:right w:w="108" w:type="dxa"/>
            </w:tcMar>
            <w:vAlign w:val="center"/>
          </w:tcPr>
          <w:p w:rsidR="006B60A8" w:rsidRPr="006B60A8" w:rsidRDefault="006B60A8" w:rsidP="006B60A8">
            <w:pPr>
              <w:spacing w:after="0"/>
              <w:jc w:val="right"/>
              <w:rPr>
                <w:rFonts w:ascii="Times New Roman" w:hAnsi="Times New Roman" w:cs="Times New Roman"/>
                <w:b/>
                <w:sz w:val="24"/>
                <w:szCs w:val="24"/>
              </w:rPr>
            </w:pPr>
          </w:p>
        </w:tc>
      </w:tr>
    </w:tbl>
    <w:p w:rsidR="00744471" w:rsidRPr="0046259F" w:rsidRDefault="00744471" w:rsidP="0046259F">
      <w:pPr>
        <w:pStyle w:val="ConsNonformat"/>
        <w:widowControl/>
        <w:rPr>
          <w:rFonts w:ascii="Times New Roman" w:hAnsi="Times New Roman" w:cs="Times New Roman"/>
          <w:bCs/>
          <w:snapToGrid w:val="0"/>
          <w:sz w:val="24"/>
          <w:szCs w:val="24"/>
        </w:rPr>
      </w:pPr>
    </w:p>
    <w:tbl>
      <w:tblPr>
        <w:tblW w:w="5200" w:type="pct"/>
        <w:tblLook w:val="04A0" w:firstRow="1" w:lastRow="0" w:firstColumn="1" w:lastColumn="0" w:noHBand="0" w:noVBand="1"/>
      </w:tblPr>
      <w:tblGrid>
        <w:gridCol w:w="5249"/>
        <w:gridCol w:w="4845"/>
      </w:tblGrid>
      <w:tr w:rsidR="00136BF8" w:rsidRPr="0053027D" w:rsidTr="00B45E8B">
        <w:tc>
          <w:tcPr>
            <w:tcW w:w="2600" w:type="pct"/>
          </w:tcPr>
          <w:p w:rsidR="00136BF8" w:rsidRPr="0053027D" w:rsidRDefault="00136BF8" w:rsidP="00B45E8B">
            <w:pPr>
              <w:tabs>
                <w:tab w:val="left" w:pos="3416"/>
              </w:tabs>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ЗАКАЗЧИК:</w:t>
            </w:r>
          </w:p>
          <w:p w:rsidR="00136BF8" w:rsidRPr="0053027D" w:rsidRDefault="00136BF8" w:rsidP="00B45E8B">
            <w:pPr>
              <w:tabs>
                <w:tab w:val="left" w:pos="3416"/>
              </w:tabs>
              <w:spacing w:after="0" w:line="240" w:lineRule="auto"/>
              <w:rPr>
                <w:rFonts w:ascii="Times New Roman" w:hAnsi="Times New Roman" w:cs="Times New Roman"/>
                <w:b/>
                <w:sz w:val="24"/>
                <w:szCs w:val="24"/>
              </w:rPr>
            </w:pPr>
          </w:p>
        </w:tc>
        <w:tc>
          <w:tcPr>
            <w:tcW w:w="2400" w:type="pct"/>
            <w:hideMark/>
          </w:tcPr>
          <w:p w:rsidR="00136BF8" w:rsidRPr="0053027D" w:rsidRDefault="00136BF8" w:rsidP="00B45E8B">
            <w:pPr>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ПОДРЯДЧИК:</w:t>
            </w:r>
          </w:p>
        </w:tc>
      </w:tr>
      <w:tr w:rsidR="00136BF8" w:rsidRPr="0053027D" w:rsidTr="00B45E8B">
        <w:tc>
          <w:tcPr>
            <w:tcW w:w="2600" w:type="pct"/>
          </w:tcPr>
          <w:p w:rsidR="00136BF8" w:rsidRPr="0053027D" w:rsidRDefault="00136BF8" w:rsidP="00B45E8B">
            <w:pPr>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ПАО «Россети Центр» (филиал ПАО </w:t>
            </w:r>
          </w:p>
          <w:p w:rsidR="00136BF8" w:rsidRPr="0053027D" w:rsidRDefault="00136BF8" w:rsidP="00B45E8B">
            <w:pPr>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«Россети Центр» - «Белгородэнерго»)</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hideMark/>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(наименование)</w:t>
            </w: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___________________________</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(должность)</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___________________________________</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(Ф.И.О.)</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                            </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М.П.   «_____» _____________20___г.                     </w:t>
            </w: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(должность)</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(Ф.И.О.)</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 xml:space="preserve">                            </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 xml:space="preserve">М.П.   «_____» _____________20___г.  </w:t>
            </w:r>
          </w:p>
        </w:tc>
      </w:tr>
    </w:tbl>
    <w:p w:rsidR="008E5823" w:rsidRDefault="008E5823" w:rsidP="008E5823">
      <w:pPr>
        <w:widowControl w:val="0"/>
        <w:tabs>
          <w:tab w:val="left" w:pos="709"/>
          <w:tab w:val="left" w:pos="2856"/>
        </w:tabs>
        <w:spacing w:after="0" w:line="240" w:lineRule="auto"/>
        <w:rPr>
          <w:rFonts w:ascii="Times New Roman" w:hAnsi="Times New Roman" w:cs="Times New Roman"/>
          <w:sz w:val="26"/>
          <w:szCs w:val="26"/>
        </w:rPr>
        <w:sectPr w:rsidR="008E5823" w:rsidSect="008E5823">
          <w:headerReference w:type="default" r:id="rId10"/>
          <w:footerReference w:type="default" r:id="rId11"/>
          <w:headerReference w:type="first" r:id="rId12"/>
          <w:footerReference w:type="first" r:id="rId13"/>
          <w:pgSz w:w="11900" w:h="16840"/>
          <w:pgMar w:top="1134" w:right="709" w:bottom="851" w:left="1701" w:header="567" w:footer="709" w:gutter="0"/>
          <w:cols w:space="720"/>
          <w:titlePg/>
          <w:docGrid w:linePitch="299"/>
        </w:sectPr>
      </w:pPr>
    </w:p>
    <w:p w:rsidR="008E5823" w:rsidRDefault="008E5823" w:rsidP="008E5823">
      <w:pPr>
        <w:widowControl w:val="0"/>
        <w:spacing w:after="0" w:line="240" w:lineRule="auto"/>
        <w:jc w:val="right"/>
        <w:rPr>
          <w:rFonts w:ascii="Times New Roman" w:hAnsi="Times New Roman" w:cs="Times New Roman"/>
          <w:sz w:val="24"/>
          <w:szCs w:val="24"/>
        </w:rPr>
      </w:pPr>
      <w:r w:rsidRPr="00E626C0">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3</w:t>
      </w:r>
      <w:r w:rsidRPr="00E626C0">
        <w:rPr>
          <w:rFonts w:ascii="Times New Roman" w:hAnsi="Times New Roman" w:cs="Times New Roman"/>
          <w:sz w:val="24"/>
          <w:szCs w:val="24"/>
        </w:rPr>
        <w:t xml:space="preserve"> к Договору </w:t>
      </w:r>
    </w:p>
    <w:p w:rsidR="008E5823" w:rsidRDefault="008E5823" w:rsidP="008E5823">
      <w:pPr>
        <w:widowControl w:val="0"/>
        <w:spacing w:after="0" w:line="240" w:lineRule="auto"/>
        <w:ind w:left="11340"/>
        <w:jc w:val="right"/>
        <w:rPr>
          <w:rFonts w:ascii="Times New Roman" w:hAnsi="Times New Roman" w:cs="Times New Roman"/>
          <w:sz w:val="24"/>
          <w:szCs w:val="24"/>
        </w:rPr>
      </w:pPr>
      <w:r>
        <w:rPr>
          <w:rFonts w:ascii="Times New Roman" w:hAnsi="Times New Roman" w:cs="Times New Roman"/>
          <w:color w:val="000000"/>
          <w:sz w:val="24"/>
          <w:szCs w:val="24"/>
        </w:rPr>
        <w:t>от __________</w:t>
      </w:r>
      <w:r w:rsidRPr="00E626C0">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E626C0">
        <w:rPr>
          <w:rFonts w:ascii="Times New Roman" w:hAnsi="Times New Roman" w:cs="Times New Roman"/>
          <w:color w:val="000000"/>
          <w:sz w:val="24"/>
          <w:szCs w:val="24"/>
        </w:rPr>
        <w:t>__</w:t>
      </w:r>
      <w:r>
        <w:rPr>
          <w:rFonts w:ascii="Times New Roman" w:hAnsi="Times New Roman" w:cs="Times New Roman"/>
          <w:color w:val="000000"/>
          <w:sz w:val="24"/>
          <w:szCs w:val="24"/>
        </w:rPr>
        <w:t>__</w:t>
      </w:r>
      <w:r w:rsidRPr="00E626C0">
        <w:rPr>
          <w:rFonts w:ascii="Times New Roman" w:hAnsi="Times New Roman" w:cs="Times New Roman"/>
          <w:color w:val="000000"/>
          <w:sz w:val="24"/>
          <w:szCs w:val="24"/>
        </w:rPr>
        <w:t>__</w:t>
      </w:r>
    </w:p>
    <w:p w:rsidR="008E5823" w:rsidRPr="00E626C0" w:rsidRDefault="008E5823" w:rsidP="008E5823">
      <w:pPr>
        <w:widowControl w:val="0"/>
        <w:spacing w:after="0" w:line="240" w:lineRule="auto"/>
        <w:ind w:left="11340"/>
        <w:rPr>
          <w:rFonts w:ascii="Times New Roman" w:hAnsi="Times New Roman" w:cs="Times New Roman"/>
          <w:sz w:val="24"/>
          <w:szCs w:val="24"/>
        </w:rPr>
      </w:pPr>
    </w:p>
    <w:tbl>
      <w:tblPr>
        <w:tblW w:w="15708" w:type="dxa"/>
        <w:tblInd w:w="-432" w:type="dxa"/>
        <w:tblLayout w:type="fixed"/>
        <w:tblLook w:val="0000" w:firstRow="0" w:lastRow="0" w:firstColumn="0" w:lastColumn="0" w:noHBand="0" w:noVBand="0"/>
      </w:tblPr>
      <w:tblGrid>
        <w:gridCol w:w="709"/>
        <w:gridCol w:w="851"/>
        <w:gridCol w:w="709"/>
        <w:gridCol w:w="710"/>
        <w:gridCol w:w="709"/>
        <w:gridCol w:w="709"/>
        <w:gridCol w:w="709"/>
        <w:gridCol w:w="821"/>
        <w:gridCol w:w="851"/>
        <w:gridCol w:w="850"/>
        <w:gridCol w:w="851"/>
        <w:gridCol w:w="850"/>
        <w:gridCol w:w="851"/>
        <w:gridCol w:w="850"/>
        <w:gridCol w:w="851"/>
        <w:gridCol w:w="471"/>
        <w:gridCol w:w="379"/>
        <w:gridCol w:w="707"/>
        <w:gridCol w:w="708"/>
        <w:gridCol w:w="709"/>
        <w:gridCol w:w="853"/>
      </w:tblGrid>
      <w:tr w:rsidR="008E5823" w:rsidRPr="00E626C0" w:rsidTr="008E5823">
        <w:trPr>
          <w:trHeight w:val="58"/>
        </w:trPr>
        <w:tc>
          <w:tcPr>
            <w:tcW w:w="12352" w:type="dxa"/>
            <w:gridSpan w:val="16"/>
            <w:vMerge w:val="restart"/>
            <w:tcBorders>
              <w:top w:val="single" w:sz="4" w:space="0" w:color="auto"/>
              <w:left w:val="single" w:sz="4" w:space="0" w:color="auto"/>
              <w:bottom w:val="single" w:sz="4" w:space="0" w:color="auto"/>
              <w:right w:val="single" w:sz="4" w:space="0" w:color="auto"/>
            </w:tcBorders>
            <w:noWrap/>
            <w:vAlign w:val="bottom"/>
          </w:tcPr>
          <w:p w:rsidR="008E5823" w:rsidRPr="00E626C0" w:rsidRDefault="008E5823" w:rsidP="008E5823">
            <w:pPr>
              <w:widowControl w:val="0"/>
              <w:tabs>
                <w:tab w:val="left" w:pos="12642"/>
              </w:tabs>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Форма справки о движении денежных средств по договорам, заключенным во исполнение договора подряда за __________2</w:t>
            </w:r>
            <w:r>
              <w:rPr>
                <w:rFonts w:ascii="Times New Roman" w:hAnsi="Times New Roman" w:cs="Times New Roman"/>
                <w:b/>
                <w:bCs/>
                <w:sz w:val="16"/>
                <w:szCs w:val="16"/>
              </w:rPr>
              <w:t>0</w:t>
            </w:r>
            <w:r w:rsidRPr="00E626C0">
              <w:rPr>
                <w:rFonts w:ascii="Times New Roman" w:hAnsi="Times New Roman" w:cs="Times New Roman"/>
                <w:b/>
                <w:bCs/>
                <w:sz w:val="16"/>
                <w:szCs w:val="16"/>
              </w:rPr>
              <w:t>_ г.</w:t>
            </w:r>
          </w:p>
        </w:tc>
        <w:tc>
          <w:tcPr>
            <w:tcW w:w="3356" w:type="dxa"/>
            <w:gridSpan w:val="5"/>
            <w:tcBorders>
              <w:top w:val="single" w:sz="4" w:space="0" w:color="auto"/>
              <w:left w:val="single" w:sz="4" w:space="0" w:color="auto"/>
              <w:bottom w:val="single" w:sz="4" w:space="0" w:color="auto"/>
              <w:right w:val="single" w:sz="4" w:space="0" w:color="auto"/>
            </w:tcBorders>
            <w:noWrap/>
            <w:vAlign w:val="bottom"/>
          </w:tcPr>
          <w:p w:rsidR="008E5823" w:rsidRPr="00E626C0" w:rsidRDefault="008E5823" w:rsidP="008E5823">
            <w:pPr>
              <w:widowControl w:val="0"/>
              <w:tabs>
                <w:tab w:val="left" w:pos="12642"/>
              </w:tabs>
              <w:spacing w:after="0" w:line="240" w:lineRule="auto"/>
              <w:ind w:right="262"/>
              <w:jc w:val="both"/>
              <w:rPr>
                <w:rFonts w:ascii="Times New Roman" w:hAnsi="Times New Roman" w:cs="Times New Roman"/>
                <w:sz w:val="24"/>
                <w:szCs w:val="24"/>
              </w:rPr>
            </w:pPr>
          </w:p>
        </w:tc>
      </w:tr>
      <w:tr w:rsidR="008E5823" w:rsidRPr="00E626C0" w:rsidTr="008E5823">
        <w:trPr>
          <w:trHeight w:val="58"/>
        </w:trPr>
        <w:tc>
          <w:tcPr>
            <w:tcW w:w="12352" w:type="dxa"/>
            <w:gridSpan w:val="16"/>
            <w:vMerge/>
            <w:tcBorders>
              <w:top w:val="single" w:sz="4" w:space="0" w:color="auto"/>
              <w:left w:val="single" w:sz="4" w:space="0" w:color="auto"/>
              <w:bottom w:val="single" w:sz="4" w:space="0" w:color="auto"/>
              <w:right w:val="single" w:sz="4" w:space="0" w:color="auto"/>
            </w:tcBorders>
            <w:vAlign w:val="center"/>
          </w:tcPr>
          <w:p w:rsidR="008E5823" w:rsidRPr="00E626C0" w:rsidRDefault="008E5823" w:rsidP="008E5823">
            <w:pPr>
              <w:widowControl w:val="0"/>
              <w:tabs>
                <w:tab w:val="left" w:pos="12642"/>
              </w:tabs>
              <w:spacing w:after="0" w:line="240" w:lineRule="auto"/>
              <w:jc w:val="both"/>
              <w:rPr>
                <w:rFonts w:ascii="Times New Roman" w:hAnsi="Times New Roman" w:cs="Times New Roman"/>
                <w:sz w:val="16"/>
                <w:szCs w:val="16"/>
              </w:rPr>
            </w:pPr>
          </w:p>
        </w:tc>
        <w:tc>
          <w:tcPr>
            <w:tcW w:w="3356" w:type="dxa"/>
            <w:gridSpan w:val="5"/>
            <w:tcBorders>
              <w:top w:val="single" w:sz="4" w:space="0" w:color="auto"/>
              <w:left w:val="single" w:sz="4" w:space="0" w:color="auto"/>
              <w:bottom w:val="single" w:sz="4" w:space="0" w:color="auto"/>
              <w:right w:val="single" w:sz="4" w:space="0" w:color="auto"/>
            </w:tcBorders>
            <w:noWrap/>
            <w:vAlign w:val="bottom"/>
          </w:tcPr>
          <w:p w:rsidR="008E5823" w:rsidRPr="00E626C0" w:rsidRDefault="008E5823" w:rsidP="008E5823">
            <w:pPr>
              <w:widowControl w:val="0"/>
              <w:tabs>
                <w:tab w:val="left" w:pos="12642"/>
              </w:tabs>
              <w:spacing w:after="0" w:line="240" w:lineRule="auto"/>
              <w:jc w:val="both"/>
              <w:rPr>
                <w:rFonts w:ascii="Times New Roman" w:hAnsi="Times New Roman" w:cs="Times New Roman"/>
                <w:sz w:val="24"/>
                <w:szCs w:val="24"/>
              </w:rPr>
            </w:pPr>
          </w:p>
        </w:tc>
      </w:tr>
      <w:tr w:rsidR="008E5823" w:rsidRPr="00E626C0" w:rsidTr="008E5823">
        <w:trPr>
          <w:trHeight w:val="58"/>
        </w:trPr>
        <w:tc>
          <w:tcPr>
            <w:tcW w:w="5927" w:type="dxa"/>
            <w:gridSpan w:val="8"/>
            <w:tcBorders>
              <w:top w:val="single" w:sz="4" w:space="0" w:color="auto"/>
              <w:left w:val="single" w:sz="4" w:space="0" w:color="auto"/>
              <w:bottom w:val="single" w:sz="4" w:space="0" w:color="auto"/>
              <w:right w:val="single" w:sz="4" w:space="0" w:color="auto"/>
            </w:tcBorders>
            <w:vAlign w:val="center"/>
          </w:tcPr>
          <w:p w:rsidR="008E5823" w:rsidRPr="00E626C0" w:rsidRDefault="008E5823" w:rsidP="008E5823">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Договор подряда</w:t>
            </w:r>
          </w:p>
        </w:tc>
        <w:tc>
          <w:tcPr>
            <w:tcW w:w="9781" w:type="dxa"/>
            <w:gridSpan w:val="13"/>
            <w:tcBorders>
              <w:top w:val="single" w:sz="4" w:space="0" w:color="auto"/>
              <w:left w:val="single" w:sz="4" w:space="0" w:color="auto"/>
              <w:bottom w:val="single" w:sz="4" w:space="0" w:color="auto"/>
              <w:right w:val="single" w:sz="4" w:space="0" w:color="auto"/>
            </w:tcBorders>
            <w:noWrap/>
            <w:vAlign w:val="bottom"/>
          </w:tcPr>
          <w:p w:rsidR="008E5823" w:rsidRPr="00E626C0" w:rsidRDefault="008E5823" w:rsidP="008E5823">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По договорам, заключенным во исполнение договора подряда</w:t>
            </w:r>
          </w:p>
        </w:tc>
      </w:tr>
      <w:tr w:rsidR="008E5823" w:rsidRPr="00E626C0" w:rsidTr="008E5823">
        <w:trPr>
          <w:trHeight w:val="70"/>
        </w:trPr>
        <w:tc>
          <w:tcPr>
            <w:tcW w:w="709" w:type="dxa"/>
            <w:vMerge w:val="restart"/>
            <w:tcBorders>
              <w:top w:val="single" w:sz="4" w:space="0" w:color="auto"/>
              <w:left w:val="single" w:sz="4" w:space="0" w:color="auto"/>
              <w:bottom w:val="single" w:sz="4" w:space="0" w:color="auto"/>
              <w:right w:val="single" w:sz="4" w:space="0" w:color="auto"/>
            </w:tcBorders>
          </w:tcPr>
          <w:p w:rsidR="008E5823" w:rsidRPr="005D3A18" w:rsidRDefault="008E5823" w:rsidP="008E5823">
            <w:pPr>
              <w:widowControl w:val="0"/>
              <w:spacing w:after="0" w:line="240" w:lineRule="auto"/>
              <w:ind w:left="-25" w:right="-36" w:firstLine="25"/>
              <w:jc w:val="center"/>
              <w:rPr>
                <w:rFonts w:ascii="Times New Roman" w:hAnsi="Times New Roman" w:cs="Times New Roman"/>
                <w:sz w:val="14"/>
                <w:szCs w:val="16"/>
              </w:rPr>
            </w:pPr>
            <w:r>
              <w:rPr>
                <w:rFonts w:ascii="Times New Roman" w:hAnsi="Times New Roman" w:cs="Times New Roman"/>
                <w:sz w:val="14"/>
                <w:szCs w:val="16"/>
              </w:rPr>
              <w:t>Наименование</w:t>
            </w:r>
            <w:r w:rsidRPr="005D3A18">
              <w:rPr>
                <w:rFonts w:ascii="Times New Roman" w:hAnsi="Times New Roman" w:cs="Times New Roman"/>
                <w:sz w:val="14"/>
                <w:szCs w:val="16"/>
              </w:rPr>
              <w:t xml:space="preserve"> инвес-тицион-ных проектов</w:t>
            </w:r>
          </w:p>
        </w:tc>
        <w:tc>
          <w:tcPr>
            <w:tcW w:w="851" w:type="dxa"/>
            <w:vMerge w:val="restart"/>
            <w:tcBorders>
              <w:top w:val="single" w:sz="4" w:space="0" w:color="auto"/>
              <w:left w:val="single" w:sz="4" w:space="0" w:color="auto"/>
              <w:bottom w:val="single" w:sz="4" w:space="0" w:color="auto"/>
              <w:right w:val="single" w:sz="4" w:space="0" w:color="auto"/>
            </w:tcBorders>
          </w:tcPr>
          <w:p w:rsidR="008E5823" w:rsidRPr="005D3A18" w:rsidRDefault="008E5823" w:rsidP="008E5823">
            <w:pPr>
              <w:widowControl w:val="0"/>
              <w:spacing w:after="0" w:line="240" w:lineRule="auto"/>
              <w:ind w:right="-36"/>
              <w:jc w:val="center"/>
              <w:rPr>
                <w:rFonts w:ascii="Times New Roman" w:hAnsi="Times New Roman" w:cs="Times New Roman"/>
                <w:sz w:val="14"/>
                <w:szCs w:val="16"/>
              </w:rPr>
            </w:pPr>
            <w:r w:rsidRPr="005D3A18">
              <w:rPr>
                <w:rFonts w:ascii="Times New Roman" w:hAnsi="Times New Roman" w:cs="Times New Roman"/>
                <w:sz w:val="14"/>
                <w:szCs w:val="16"/>
              </w:rPr>
              <w:t>Предмет договора</w:t>
            </w:r>
          </w:p>
        </w:tc>
        <w:tc>
          <w:tcPr>
            <w:tcW w:w="709" w:type="dxa"/>
            <w:vMerge w:val="restart"/>
            <w:tcBorders>
              <w:top w:val="single" w:sz="4" w:space="0" w:color="auto"/>
              <w:left w:val="single" w:sz="4" w:space="0" w:color="auto"/>
              <w:bottom w:val="single" w:sz="4" w:space="0" w:color="auto"/>
              <w:right w:val="single" w:sz="4" w:space="0" w:color="auto"/>
            </w:tcBorders>
          </w:tcPr>
          <w:p w:rsidR="008E5823" w:rsidRPr="005D3A18" w:rsidRDefault="008E5823" w:rsidP="008E5823">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Наименование Подрядчика</w:t>
            </w:r>
          </w:p>
        </w:tc>
        <w:tc>
          <w:tcPr>
            <w:tcW w:w="710" w:type="dxa"/>
            <w:vMerge w:val="restart"/>
            <w:tcBorders>
              <w:top w:val="single" w:sz="4" w:space="0" w:color="auto"/>
              <w:left w:val="single" w:sz="4" w:space="0" w:color="auto"/>
              <w:bottom w:val="single" w:sz="4" w:space="0" w:color="auto"/>
              <w:right w:val="single" w:sz="4" w:space="0" w:color="auto"/>
            </w:tcBorders>
          </w:tcPr>
          <w:p w:rsidR="008E5823" w:rsidRPr="005D3A18" w:rsidRDefault="008E5823" w:rsidP="008E5823">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 договора и дата его</w:t>
            </w:r>
            <w:r>
              <w:rPr>
                <w:rFonts w:ascii="Times New Roman" w:hAnsi="Times New Roman" w:cs="Times New Roman"/>
                <w:sz w:val="14"/>
                <w:szCs w:val="16"/>
              </w:rPr>
              <w:t xml:space="preserve"> </w:t>
            </w:r>
            <w:r w:rsidRPr="005D3A18">
              <w:rPr>
                <w:rFonts w:ascii="Times New Roman" w:hAnsi="Times New Roman" w:cs="Times New Roman"/>
                <w:sz w:val="14"/>
                <w:szCs w:val="16"/>
              </w:rPr>
              <w:t>подписания</w:t>
            </w:r>
          </w:p>
        </w:tc>
        <w:tc>
          <w:tcPr>
            <w:tcW w:w="709" w:type="dxa"/>
            <w:vMerge w:val="restart"/>
            <w:tcBorders>
              <w:top w:val="single" w:sz="4" w:space="0" w:color="auto"/>
              <w:left w:val="single" w:sz="4" w:space="0" w:color="auto"/>
              <w:bottom w:val="single" w:sz="4" w:space="0" w:color="auto"/>
              <w:right w:val="single" w:sz="4" w:space="0" w:color="auto"/>
            </w:tcBorders>
          </w:tcPr>
          <w:p w:rsidR="008E5823" w:rsidRPr="005D3A18" w:rsidRDefault="008E5823" w:rsidP="008E5823">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Дата начала</w:t>
            </w:r>
            <w:r>
              <w:rPr>
                <w:rFonts w:ascii="Times New Roman" w:hAnsi="Times New Roman" w:cs="Times New Roman"/>
                <w:sz w:val="14"/>
                <w:szCs w:val="16"/>
              </w:rPr>
              <w:t xml:space="preserve"> </w:t>
            </w:r>
            <w:r w:rsidRPr="005D3A18">
              <w:rPr>
                <w:rFonts w:ascii="Times New Roman" w:hAnsi="Times New Roman" w:cs="Times New Roman"/>
                <w:sz w:val="14"/>
                <w:szCs w:val="16"/>
              </w:rPr>
              <w:t>подряда</w:t>
            </w:r>
          </w:p>
        </w:tc>
        <w:tc>
          <w:tcPr>
            <w:tcW w:w="709" w:type="dxa"/>
            <w:vMerge w:val="restart"/>
            <w:tcBorders>
              <w:top w:val="single" w:sz="4" w:space="0" w:color="auto"/>
              <w:left w:val="single" w:sz="4" w:space="0" w:color="auto"/>
              <w:bottom w:val="single" w:sz="4" w:space="0" w:color="auto"/>
              <w:right w:val="single" w:sz="4" w:space="0" w:color="auto"/>
            </w:tcBorders>
          </w:tcPr>
          <w:p w:rsidR="008E5823" w:rsidRPr="005D3A18" w:rsidRDefault="008E5823" w:rsidP="008E5823">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Дата окончания подряда</w:t>
            </w:r>
          </w:p>
        </w:tc>
        <w:tc>
          <w:tcPr>
            <w:tcW w:w="709" w:type="dxa"/>
            <w:vMerge w:val="restart"/>
            <w:tcBorders>
              <w:top w:val="single" w:sz="4" w:space="0" w:color="auto"/>
              <w:left w:val="single" w:sz="4" w:space="0" w:color="auto"/>
              <w:bottom w:val="single" w:sz="4" w:space="0" w:color="auto"/>
              <w:right w:val="single" w:sz="4" w:space="0" w:color="auto"/>
            </w:tcBorders>
          </w:tcPr>
          <w:p w:rsidR="008E5823" w:rsidRPr="005D3A18" w:rsidRDefault="008E5823" w:rsidP="008E5823">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Стоимость договора (с учетом всех доп. согл)</w:t>
            </w:r>
          </w:p>
        </w:tc>
        <w:tc>
          <w:tcPr>
            <w:tcW w:w="821" w:type="dxa"/>
            <w:vMerge w:val="restart"/>
            <w:tcBorders>
              <w:top w:val="single" w:sz="4" w:space="0" w:color="auto"/>
              <w:left w:val="single" w:sz="4" w:space="0" w:color="auto"/>
              <w:bottom w:val="single" w:sz="4" w:space="0" w:color="auto"/>
              <w:right w:val="single" w:sz="4" w:space="0" w:color="auto"/>
            </w:tcBorders>
          </w:tcPr>
          <w:p w:rsidR="008E5823" w:rsidRPr="005D3A18" w:rsidRDefault="008E5823" w:rsidP="008E5823">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Сумма полученных средств по договору</w:t>
            </w:r>
          </w:p>
        </w:tc>
        <w:tc>
          <w:tcPr>
            <w:tcW w:w="851" w:type="dxa"/>
            <w:vMerge w:val="restart"/>
            <w:tcBorders>
              <w:top w:val="single" w:sz="4" w:space="0" w:color="auto"/>
              <w:left w:val="single" w:sz="4" w:space="0" w:color="auto"/>
              <w:bottom w:val="single" w:sz="4" w:space="0" w:color="auto"/>
              <w:right w:val="single" w:sz="4" w:space="0" w:color="auto"/>
            </w:tcBorders>
          </w:tcPr>
          <w:p w:rsidR="008E5823" w:rsidRPr="005D3A18" w:rsidRDefault="008E5823" w:rsidP="008E5823">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Наименование контрагентов Подрядчика</w:t>
            </w:r>
          </w:p>
        </w:tc>
        <w:tc>
          <w:tcPr>
            <w:tcW w:w="850" w:type="dxa"/>
            <w:vMerge w:val="restart"/>
            <w:tcBorders>
              <w:top w:val="single" w:sz="4" w:space="0" w:color="auto"/>
              <w:left w:val="single" w:sz="4" w:space="0" w:color="auto"/>
              <w:bottom w:val="single" w:sz="4" w:space="0" w:color="auto"/>
              <w:right w:val="single" w:sz="4" w:space="0" w:color="auto"/>
            </w:tcBorders>
          </w:tcPr>
          <w:p w:rsidR="008E5823" w:rsidRPr="005D3A18" w:rsidRDefault="008E5823" w:rsidP="008E5823">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Предмет договора</w:t>
            </w:r>
          </w:p>
        </w:tc>
        <w:tc>
          <w:tcPr>
            <w:tcW w:w="851" w:type="dxa"/>
            <w:vMerge w:val="restart"/>
            <w:tcBorders>
              <w:top w:val="single" w:sz="4" w:space="0" w:color="auto"/>
              <w:left w:val="single" w:sz="4" w:space="0" w:color="auto"/>
              <w:bottom w:val="single" w:sz="4" w:space="0" w:color="auto"/>
              <w:right w:val="single" w:sz="4" w:space="0" w:color="auto"/>
            </w:tcBorders>
          </w:tcPr>
          <w:p w:rsidR="008E5823" w:rsidRPr="005D3A18" w:rsidRDefault="008E5823" w:rsidP="008E5823">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 и дата</w:t>
            </w:r>
            <w:r>
              <w:rPr>
                <w:rFonts w:ascii="Times New Roman" w:hAnsi="Times New Roman" w:cs="Times New Roman"/>
                <w:sz w:val="14"/>
                <w:szCs w:val="16"/>
              </w:rPr>
              <w:t xml:space="preserve"> </w:t>
            </w:r>
            <w:r w:rsidRPr="005D3A18">
              <w:rPr>
                <w:rFonts w:ascii="Times New Roman" w:hAnsi="Times New Roman" w:cs="Times New Roman"/>
                <w:sz w:val="14"/>
                <w:szCs w:val="16"/>
              </w:rPr>
              <w:t>заключения</w:t>
            </w:r>
            <w:r>
              <w:rPr>
                <w:rFonts w:ascii="Times New Roman" w:hAnsi="Times New Roman" w:cs="Times New Roman"/>
                <w:sz w:val="14"/>
                <w:szCs w:val="16"/>
              </w:rPr>
              <w:t xml:space="preserve"> </w:t>
            </w:r>
            <w:r w:rsidRPr="005D3A18">
              <w:rPr>
                <w:rFonts w:ascii="Times New Roman" w:hAnsi="Times New Roman" w:cs="Times New Roman"/>
                <w:sz w:val="14"/>
                <w:szCs w:val="16"/>
              </w:rPr>
              <w:t>договора</w:t>
            </w:r>
          </w:p>
        </w:tc>
        <w:tc>
          <w:tcPr>
            <w:tcW w:w="850" w:type="dxa"/>
            <w:vMerge w:val="restart"/>
            <w:tcBorders>
              <w:top w:val="single" w:sz="4" w:space="0" w:color="auto"/>
              <w:left w:val="single" w:sz="4" w:space="0" w:color="auto"/>
              <w:bottom w:val="single" w:sz="4" w:space="0" w:color="auto"/>
              <w:right w:val="single" w:sz="4" w:space="0" w:color="auto"/>
            </w:tcBorders>
          </w:tcPr>
          <w:p w:rsidR="008E5823" w:rsidRPr="005D3A18" w:rsidRDefault="008E5823" w:rsidP="008E5823">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Дата начала</w:t>
            </w:r>
            <w:r>
              <w:rPr>
                <w:rFonts w:ascii="Times New Roman" w:hAnsi="Times New Roman" w:cs="Times New Roman"/>
                <w:sz w:val="14"/>
                <w:szCs w:val="16"/>
              </w:rPr>
              <w:t xml:space="preserve"> </w:t>
            </w:r>
            <w:r w:rsidRPr="005D3A18">
              <w:rPr>
                <w:rFonts w:ascii="Times New Roman" w:hAnsi="Times New Roman" w:cs="Times New Roman"/>
                <w:sz w:val="14"/>
                <w:szCs w:val="16"/>
              </w:rPr>
              <w:t>подряда//услуг</w:t>
            </w:r>
          </w:p>
        </w:tc>
        <w:tc>
          <w:tcPr>
            <w:tcW w:w="851" w:type="dxa"/>
            <w:vMerge w:val="restart"/>
            <w:tcBorders>
              <w:top w:val="single" w:sz="4" w:space="0" w:color="auto"/>
              <w:left w:val="single" w:sz="4" w:space="0" w:color="auto"/>
              <w:bottom w:val="single" w:sz="4" w:space="0" w:color="auto"/>
              <w:right w:val="single" w:sz="4" w:space="0" w:color="auto"/>
            </w:tcBorders>
          </w:tcPr>
          <w:p w:rsidR="008E5823" w:rsidRPr="005D3A18" w:rsidRDefault="008E5823" w:rsidP="008E5823">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Дата окончания подряда/услуг</w:t>
            </w:r>
          </w:p>
        </w:tc>
        <w:tc>
          <w:tcPr>
            <w:tcW w:w="850" w:type="dxa"/>
            <w:vMerge w:val="restart"/>
            <w:tcBorders>
              <w:top w:val="single" w:sz="4" w:space="0" w:color="auto"/>
              <w:left w:val="single" w:sz="4" w:space="0" w:color="auto"/>
              <w:bottom w:val="single" w:sz="4" w:space="0" w:color="auto"/>
              <w:right w:val="single" w:sz="4" w:space="0" w:color="auto"/>
            </w:tcBorders>
          </w:tcPr>
          <w:p w:rsidR="008E5823" w:rsidRPr="005D3A18" w:rsidRDefault="008E5823" w:rsidP="008E5823">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Стоимость договора</w:t>
            </w:r>
            <w:r>
              <w:rPr>
                <w:rFonts w:ascii="Times New Roman" w:hAnsi="Times New Roman" w:cs="Times New Roman"/>
                <w:sz w:val="14"/>
                <w:szCs w:val="16"/>
              </w:rPr>
              <w:t xml:space="preserve"> </w:t>
            </w:r>
            <w:r w:rsidRPr="005D3A18">
              <w:rPr>
                <w:rFonts w:ascii="Times New Roman" w:hAnsi="Times New Roman" w:cs="Times New Roman"/>
                <w:sz w:val="14"/>
                <w:szCs w:val="16"/>
              </w:rPr>
              <w:t>(с учетом всех доп. согл.)</w:t>
            </w:r>
          </w:p>
        </w:tc>
        <w:tc>
          <w:tcPr>
            <w:tcW w:w="851" w:type="dxa"/>
            <w:vMerge w:val="restart"/>
            <w:tcBorders>
              <w:top w:val="single" w:sz="4" w:space="0" w:color="auto"/>
              <w:left w:val="single" w:sz="4" w:space="0" w:color="auto"/>
              <w:bottom w:val="single" w:sz="4" w:space="0" w:color="auto"/>
              <w:right w:val="single" w:sz="4" w:space="0" w:color="auto"/>
            </w:tcBorders>
          </w:tcPr>
          <w:p w:rsidR="008E5823" w:rsidRPr="005D3A18" w:rsidRDefault="008E5823" w:rsidP="008E5823">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Сумма аванса по договору</w:t>
            </w:r>
          </w:p>
        </w:tc>
        <w:tc>
          <w:tcPr>
            <w:tcW w:w="850" w:type="dxa"/>
            <w:gridSpan w:val="2"/>
            <w:tcBorders>
              <w:top w:val="single" w:sz="4" w:space="0" w:color="auto"/>
              <w:left w:val="single" w:sz="4" w:space="0" w:color="auto"/>
              <w:bottom w:val="single" w:sz="4" w:space="0" w:color="auto"/>
              <w:right w:val="single" w:sz="4" w:space="0" w:color="auto"/>
            </w:tcBorders>
          </w:tcPr>
          <w:p w:rsidR="008E5823" w:rsidRPr="005D3A18" w:rsidRDefault="008E5823" w:rsidP="008E5823">
            <w:pPr>
              <w:widowControl w:val="0"/>
              <w:spacing w:after="0" w:line="240" w:lineRule="auto"/>
              <w:jc w:val="center"/>
              <w:rPr>
                <w:rFonts w:ascii="Times New Roman" w:hAnsi="Times New Roman" w:cs="Times New Roman"/>
                <w:sz w:val="14"/>
                <w:szCs w:val="16"/>
              </w:rPr>
            </w:pPr>
          </w:p>
        </w:tc>
        <w:tc>
          <w:tcPr>
            <w:tcW w:w="707" w:type="dxa"/>
            <w:vMerge w:val="restart"/>
            <w:tcBorders>
              <w:top w:val="single" w:sz="4" w:space="0" w:color="auto"/>
              <w:left w:val="single" w:sz="4" w:space="0" w:color="auto"/>
              <w:bottom w:val="single" w:sz="4" w:space="0" w:color="auto"/>
              <w:right w:val="single" w:sz="4" w:space="0" w:color="auto"/>
            </w:tcBorders>
          </w:tcPr>
          <w:p w:rsidR="008E5823" w:rsidRPr="005D3A18" w:rsidRDefault="008E5823" w:rsidP="008E5823">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 xml:space="preserve">Сумма </w:t>
            </w:r>
            <w:r>
              <w:rPr>
                <w:rFonts w:ascii="Times New Roman" w:hAnsi="Times New Roman" w:cs="Times New Roman"/>
                <w:sz w:val="14"/>
                <w:szCs w:val="16"/>
              </w:rPr>
              <w:t>авансов</w:t>
            </w:r>
            <w:r w:rsidRPr="005D3A18">
              <w:rPr>
                <w:rFonts w:ascii="Times New Roman" w:hAnsi="Times New Roman" w:cs="Times New Roman"/>
                <w:sz w:val="14"/>
                <w:szCs w:val="16"/>
              </w:rPr>
              <w:t xml:space="preserve"> перечисленных Заказчиком</w:t>
            </w:r>
          </w:p>
        </w:tc>
        <w:tc>
          <w:tcPr>
            <w:tcW w:w="708" w:type="dxa"/>
            <w:tcBorders>
              <w:top w:val="single" w:sz="4" w:space="0" w:color="auto"/>
              <w:left w:val="single" w:sz="4" w:space="0" w:color="auto"/>
              <w:bottom w:val="single" w:sz="4" w:space="0" w:color="auto"/>
              <w:right w:val="single" w:sz="4" w:space="0" w:color="auto"/>
            </w:tcBorders>
          </w:tcPr>
          <w:p w:rsidR="008E5823" w:rsidRPr="005D3A18" w:rsidRDefault="008E5823" w:rsidP="008E5823">
            <w:pPr>
              <w:widowControl w:val="0"/>
              <w:spacing w:after="0" w:line="240" w:lineRule="auto"/>
              <w:jc w:val="center"/>
              <w:rPr>
                <w:rFonts w:ascii="Times New Roman" w:hAnsi="Times New Roman" w:cs="Times New Roman"/>
                <w:sz w:val="14"/>
                <w:szCs w:val="16"/>
              </w:rPr>
            </w:pPr>
          </w:p>
        </w:tc>
        <w:tc>
          <w:tcPr>
            <w:tcW w:w="709" w:type="dxa"/>
            <w:vMerge w:val="restart"/>
            <w:tcBorders>
              <w:top w:val="single" w:sz="4" w:space="0" w:color="auto"/>
              <w:left w:val="single" w:sz="4" w:space="0" w:color="auto"/>
              <w:bottom w:val="single" w:sz="4" w:space="0" w:color="auto"/>
              <w:right w:val="single" w:sz="4" w:space="0" w:color="auto"/>
            </w:tcBorders>
          </w:tcPr>
          <w:p w:rsidR="008E5823" w:rsidRPr="005D3A18" w:rsidRDefault="008E5823" w:rsidP="008E5823">
            <w:pPr>
              <w:widowControl w:val="0"/>
              <w:spacing w:after="0" w:line="240" w:lineRule="auto"/>
              <w:ind w:left="-56"/>
              <w:jc w:val="center"/>
              <w:rPr>
                <w:rFonts w:ascii="Times New Roman" w:hAnsi="Times New Roman" w:cs="Times New Roman"/>
                <w:sz w:val="14"/>
                <w:szCs w:val="16"/>
              </w:rPr>
            </w:pPr>
            <w:r w:rsidRPr="005D3A18">
              <w:rPr>
                <w:rFonts w:ascii="Times New Roman" w:hAnsi="Times New Roman" w:cs="Times New Roman"/>
                <w:sz w:val="14"/>
                <w:szCs w:val="16"/>
              </w:rPr>
              <w:t>Сумма перечислений за работы/услуги</w:t>
            </w:r>
          </w:p>
        </w:tc>
        <w:tc>
          <w:tcPr>
            <w:tcW w:w="853" w:type="dxa"/>
            <w:vMerge w:val="restart"/>
            <w:tcBorders>
              <w:top w:val="single" w:sz="4" w:space="0" w:color="auto"/>
              <w:left w:val="single" w:sz="4" w:space="0" w:color="auto"/>
              <w:bottom w:val="single" w:sz="4" w:space="0" w:color="auto"/>
              <w:right w:val="single" w:sz="4" w:space="0" w:color="auto"/>
            </w:tcBorders>
          </w:tcPr>
          <w:p w:rsidR="008E5823" w:rsidRPr="005D3A18" w:rsidRDefault="008E5823" w:rsidP="008E5823">
            <w:pPr>
              <w:widowControl w:val="0"/>
              <w:spacing w:after="0" w:line="240" w:lineRule="auto"/>
              <w:jc w:val="center"/>
              <w:rPr>
                <w:rFonts w:ascii="Times New Roman" w:hAnsi="Times New Roman" w:cs="Times New Roman"/>
                <w:sz w:val="14"/>
                <w:szCs w:val="16"/>
              </w:rPr>
            </w:pPr>
            <w:r>
              <w:rPr>
                <w:rFonts w:ascii="Times New Roman" w:hAnsi="Times New Roman" w:cs="Times New Roman"/>
                <w:sz w:val="14"/>
                <w:szCs w:val="16"/>
              </w:rPr>
              <w:t>Всего перечис</w:t>
            </w:r>
            <w:r w:rsidRPr="005D3A18">
              <w:rPr>
                <w:rFonts w:ascii="Times New Roman" w:hAnsi="Times New Roman" w:cs="Times New Roman"/>
                <w:sz w:val="14"/>
                <w:szCs w:val="16"/>
              </w:rPr>
              <w:t>ле</w:t>
            </w:r>
            <w:r>
              <w:rPr>
                <w:rFonts w:ascii="Times New Roman" w:hAnsi="Times New Roman" w:cs="Times New Roman"/>
                <w:sz w:val="14"/>
                <w:szCs w:val="16"/>
              </w:rPr>
              <w:t>н</w:t>
            </w:r>
            <w:r w:rsidRPr="005D3A18">
              <w:rPr>
                <w:rFonts w:ascii="Times New Roman" w:hAnsi="Times New Roman" w:cs="Times New Roman"/>
                <w:sz w:val="14"/>
                <w:szCs w:val="16"/>
              </w:rPr>
              <w:t>о (гр.17+гр.19)</w:t>
            </w:r>
          </w:p>
        </w:tc>
      </w:tr>
      <w:tr w:rsidR="008E5823" w:rsidRPr="00E626C0" w:rsidTr="008E5823">
        <w:trPr>
          <w:trHeight w:val="1200"/>
        </w:trPr>
        <w:tc>
          <w:tcPr>
            <w:tcW w:w="709" w:type="dxa"/>
            <w:vMerge/>
            <w:tcBorders>
              <w:top w:val="single" w:sz="4" w:space="0" w:color="auto"/>
              <w:left w:val="single" w:sz="4" w:space="0" w:color="auto"/>
              <w:bottom w:val="single" w:sz="4" w:space="0" w:color="auto"/>
              <w:right w:val="single" w:sz="4" w:space="0" w:color="auto"/>
            </w:tcBorders>
          </w:tcPr>
          <w:p w:rsidR="008E5823" w:rsidRPr="00E626C0" w:rsidRDefault="008E5823" w:rsidP="008E582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rsidR="008E5823" w:rsidRPr="00E626C0" w:rsidRDefault="008E5823" w:rsidP="008E582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8E5823" w:rsidRPr="00E626C0" w:rsidRDefault="008E5823" w:rsidP="008E5823">
            <w:pPr>
              <w:widowControl w:val="0"/>
              <w:spacing w:after="0" w:line="240" w:lineRule="auto"/>
              <w:jc w:val="both"/>
              <w:rPr>
                <w:rFonts w:ascii="Times New Roman" w:hAnsi="Times New Roman" w:cs="Times New Roman"/>
                <w:b/>
                <w:bCs/>
                <w:sz w:val="16"/>
                <w:szCs w:val="16"/>
              </w:rPr>
            </w:pPr>
          </w:p>
        </w:tc>
        <w:tc>
          <w:tcPr>
            <w:tcW w:w="710" w:type="dxa"/>
            <w:vMerge/>
            <w:tcBorders>
              <w:top w:val="single" w:sz="4" w:space="0" w:color="auto"/>
              <w:left w:val="single" w:sz="4" w:space="0" w:color="auto"/>
              <w:bottom w:val="single" w:sz="4" w:space="0" w:color="auto"/>
              <w:right w:val="single" w:sz="4" w:space="0" w:color="auto"/>
            </w:tcBorders>
          </w:tcPr>
          <w:p w:rsidR="008E5823" w:rsidRPr="00E626C0" w:rsidRDefault="008E5823" w:rsidP="008E582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8E5823" w:rsidRPr="00E626C0" w:rsidRDefault="008E5823" w:rsidP="008E582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8E5823" w:rsidRPr="00E626C0" w:rsidRDefault="008E5823" w:rsidP="008E582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8E5823" w:rsidRPr="00E626C0" w:rsidRDefault="008E5823" w:rsidP="008E5823">
            <w:pPr>
              <w:widowControl w:val="0"/>
              <w:spacing w:after="0" w:line="240" w:lineRule="auto"/>
              <w:jc w:val="both"/>
              <w:rPr>
                <w:rFonts w:ascii="Times New Roman" w:hAnsi="Times New Roman" w:cs="Times New Roman"/>
                <w:b/>
                <w:bCs/>
                <w:sz w:val="16"/>
                <w:szCs w:val="16"/>
              </w:rPr>
            </w:pPr>
          </w:p>
        </w:tc>
        <w:tc>
          <w:tcPr>
            <w:tcW w:w="821" w:type="dxa"/>
            <w:vMerge/>
            <w:tcBorders>
              <w:top w:val="single" w:sz="4" w:space="0" w:color="auto"/>
              <w:left w:val="single" w:sz="4" w:space="0" w:color="auto"/>
              <w:bottom w:val="single" w:sz="4" w:space="0" w:color="auto"/>
              <w:right w:val="single" w:sz="4" w:space="0" w:color="auto"/>
            </w:tcBorders>
          </w:tcPr>
          <w:p w:rsidR="008E5823" w:rsidRPr="00E626C0" w:rsidRDefault="008E5823" w:rsidP="008E582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rsidR="008E5823" w:rsidRPr="00E626C0" w:rsidRDefault="008E5823" w:rsidP="008E5823">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rsidR="008E5823" w:rsidRPr="00E626C0" w:rsidRDefault="008E5823" w:rsidP="008E582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rsidR="008E5823" w:rsidRPr="00E626C0" w:rsidRDefault="008E5823" w:rsidP="008E5823">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rsidR="008E5823" w:rsidRPr="00E626C0" w:rsidRDefault="008E5823" w:rsidP="008E582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rsidR="008E5823" w:rsidRPr="00E626C0" w:rsidRDefault="008E5823" w:rsidP="008E5823">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rsidR="008E5823" w:rsidRPr="00E626C0" w:rsidRDefault="008E5823" w:rsidP="008E582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rsidR="008E5823" w:rsidRPr="00E626C0" w:rsidRDefault="008E5823" w:rsidP="008E5823">
            <w:pPr>
              <w:widowControl w:val="0"/>
              <w:spacing w:after="0" w:line="240" w:lineRule="auto"/>
              <w:jc w:val="both"/>
              <w:rPr>
                <w:rFonts w:ascii="Times New Roman" w:hAnsi="Times New Roman" w:cs="Times New Roman"/>
                <w:b/>
                <w:bCs/>
                <w:sz w:val="16"/>
                <w:szCs w:val="16"/>
              </w:rPr>
            </w:pPr>
          </w:p>
        </w:tc>
        <w:tc>
          <w:tcPr>
            <w:tcW w:w="850" w:type="dxa"/>
            <w:gridSpan w:val="2"/>
            <w:tcBorders>
              <w:top w:val="single" w:sz="4" w:space="0" w:color="auto"/>
              <w:left w:val="single" w:sz="4" w:space="0" w:color="auto"/>
              <w:bottom w:val="single" w:sz="4" w:space="0" w:color="auto"/>
              <w:right w:val="single" w:sz="4" w:space="0" w:color="auto"/>
            </w:tcBorders>
          </w:tcPr>
          <w:p w:rsidR="008E5823" w:rsidRPr="005D3A18" w:rsidRDefault="008E5823" w:rsidP="008E5823">
            <w:pPr>
              <w:widowControl w:val="0"/>
              <w:spacing w:after="0" w:line="240" w:lineRule="auto"/>
              <w:jc w:val="center"/>
              <w:rPr>
                <w:rFonts w:ascii="Times New Roman" w:hAnsi="Times New Roman" w:cs="Times New Roman"/>
                <w:sz w:val="14"/>
                <w:szCs w:val="16"/>
              </w:rPr>
            </w:pPr>
            <w:r>
              <w:rPr>
                <w:rFonts w:ascii="Times New Roman" w:hAnsi="Times New Roman" w:cs="Times New Roman"/>
                <w:sz w:val="14"/>
                <w:szCs w:val="16"/>
              </w:rPr>
              <w:t>Сроки перечисле</w:t>
            </w:r>
            <w:r w:rsidRPr="005D3A18">
              <w:rPr>
                <w:rFonts w:ascii="Times New Roman" w:hAnsi="Times New Roman" w:cs="Times New Roman"/>
                <w:sz w:val="14"/>
                <w:szCs w:val="16"/>
              </w:rPr>
              <w:t>ния</w:t>
            </w:r>
            <w:r>
              <w:rPr>
                <w:rFonts w:ascii="Times New Roman" w:hAnsi="Times New Roman" w:cs="Times New Roman"/>
                <w:sz w:val="14"/>
                <w:szCs w:val="16"/>
              </w:rPr>
              <w:t xml:space="preserve"> </w:t>
            </w:r>
            <w:r w:rsidRPr="005D3A18">
              <w:rPr>
                <w:rFonts w:ascii="Times New Roman" w:hAnsi="Times New Roman" w:cs="Times New Roman"/>
                <w:sz w:val="14"/>
                <w:szCs w:val="16"/>
              </w:rPr>
              <w:t>авансовых платежей</w:t>
            </w:r>
          </w:p>
        </w:tc>
        <w:tc>
          <w:tcPr>
            <w:tcW w:w="707" w:type="dxa"/>
            <w:vMerge/>
            <w:tcBorders>
              <w:top w:val="single" w:sz="4" w:space="0" w:color="auto"/>
              <w:left w:val="single" w:sz="4" w:space="0" w:color="auto"/>
              <w:bottom w:val="single" w:sz="4" w:space="0" w:color="auto"/>
              <w:right w:val="single" w:sz="4" w:space="0" w:color="auto"/>
            </w:tcBorders>
          </w:tcPr>
          <w:p w:rsidR="008E5823" w:rsidRPr="005D3A18" w:rsidRDefault="008E5823" w:rsidP="008E5823">
            <w:pPr>
              <w:widowControl w:val="0"/>
              <w:spacing w:after="0" w:line="240" w:lineRule="auto"/>
              <w:jc w:val="center"/>
              <w:rPr>
                <w:rFonts w:ascii="Times New Roman" w:hAnsi="Times New Roman" w:cs="Times New Roman"/>
                <w:b/>
                <w:bCs/>
                <w:sz w:val="14"/>
                <w:szCs w:val="24"/>
              </w:rPr>
            </w:pPr>
          </w:p>
        </w:tc>
        <w:tc>
          <w:tcPr>
            <w:tcW w:w="708" w:type="dxa"/>
            <w:tcBorders>
              <w:top w:val="single" w:sz="4" w:space="0" w:color="auto"/>
              <w:left w:val="single" w:sz="4" w:space="0" w:color="auto"/>
              <w:bottom w:val="single" w:sz="4" w:space="0" w:color="auto"/>
              <w:right w:val="single" w:sz="4" w:space="0" w:color="auto"/>
            </w:tcBorders>
          </w:tcPr>
          <w:p w:rsidR="008E5823" w:rsidRPr="005D3A18" w:rsidRDefault="008E5823" w:rsidP="008E5823">
            <w:pPr>
              <w:widowControl w:val="0"/>
              <w:spacing w:after="0" w:line="240" w:lineRule="auto"/>
              <w:ind w:left="-2"/>
              <w:jc w:val="center"/>
              <w:rPr>
                <w:rFonts w:ascii="Times New Roman" w:hAnsi="Times New Roman" w:cs="Times New Roman"/>
                <w:sz w:val="14"/>
                <w:szCs w:val="16"/>
              </w:rPr>
            </w:pPr>
            <w:r w:rsidRPr="005D3A18">
              <w:rPr>
                <w:rFonts w:ascii="Times New Roman" w:hAnsi="Times New Roman" w:cs="Times New Roman"/>
                <w:sz w:val="14"/>
                <w:szCs w:val="16"/>
              </w:rPr>
              <w:t>Сроки про-веде-ния расчётов за работы/услуги</w:t>
            </w:r>
          </w:p>
        </w:tc>
        <w:tc>
          <w:tcPr>
            <w:tcW w:w="709" w:type="dxa"/>
            <w:vMerge/>
            <w:tcBorders>
              <w:top w:val="single" w:sz="4" w:space="0" w:color="auto"/>
              <w:left w:val="single" w:sz="4" w:space="0" w:color="auto"/>
              <w:bottom w:val="single" w:sz="4" w:space="0" w:color="auto"/>
              <w:right w:val="single" w:sz="4" w:space="0" w:color="auto"/>
            </w:tcBorders>
          </w:tcPr>
          <w:p w:rsidR="008E5823" w:rsidRPr="00E626C0" w:rsidRDefault="008E5823" w:rsidP="008E5823">
            <w:pPr>
              <w:widowControl w:val="0"/>
              <w:spacing w:after="0" w:line="240" w:lineRule="auto"/>
              <w:jc w:val="both"/>
              <w:rPr>
                <w:rFonts w:ascii="Times New Roman" w:hAnsi="Times New Roman" w:cs="Times New Roman"/>
                <w:b/>
                <w:bCs/>
                <w:sz w:val="16"/>
                <w:szCs w:val="16"/>
              </w:rPr>
            </w:pPr>
          </w:p>
        </w:tc>
        <w:tc>
          <w:tcPr>
            <w:tcW w:w="853" w:type="dxa"/>
            <w:vMerge/>
            <w:tcBorders>
              <w:top w:val="single" w:sz="4" w:space="0" w:color="auto"/>
              <w:left w:val="single" w:sz="4" w:space="0" w:color="auto"/>
              <w:bottom w:val="single" w:sz="4" w:space="0" w:color="auto"/>
              <w:right w:val="single" w:sz="4" w:space="0" w:color="auto"/>
            </w:tcBorders>
          </w:tcPr>
          <w:p w:rsidR="008E5823" w:rsidRPr="00E626C0" w:rsidRDefault="008E5823" w:rsidP="008E5823">
            <w:pPr>
              <w:widowControl w:val="0"/>
              <w:spacing w:after="0" w:line="240" w:lineRule="auto"/>
              <w:jc w:val="both"/>
              <w:rPr>
                <w:rFonts w:ascii="Times New Roman" w:hAnsi="Times New Roman" w:cs="Times New Roman"/>
                <w:b/>
                <w:bCs/>
                <w:sz w:val="24"/>
                <w:szCs w:val="24"/>
              </w:rPr>
            </w:pPr>
          </w:p>
        </w:tc>
      </w:tr>
      <w:tr w:rsidR="008E5823" w:rsidRPr="00E626C0" w:rsidTr="008E5823">
        <w:trPr>
          <w:trHeight w:val="225"/>
        </w:trPr>
        <w:tc>
          <w:tcPr>
            <w:tcW w:w="709" w:type="dxa"/>
            <w:tcBorders>
              <w:top w:val="single" w:sz="4" w:space="0" w:color="auto"/>
              <w:left w:val="single" w:sz="4" w:space="0" w:color="auto"/>
              <w:bottom w:val="single" w:sz="4" w:space="0" w:color="auto"/>
              <w:right w:val="single" w:sz="4" w:space="0" w:color="auto"/>
            </w:tcBorders>
            <w:vAlign w:val="center"/>
          </w:tcPr>
          <w:p w:rsidR="008E5823" w:rsidRPr="00E626C0" w:rsidRDefault="008E5823" w:rsidP="008E582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rsidR="008E5823" w:rsidRPr="00E626C0" w:rsidRDefault="008E5823" w:rsidP="008E582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2</w:t>
            </w:r>
          </w:p>
        </w:tc>
        <w:tc>
          <w:tcPr>
            <w:tcW w:w="709" w:type="dxa"/>
            <w:tcBorders>
              <w:top w:val="single" w:sz="4" w:space="0" w:color="auto"/>
              <w:left w:val="single" w:sz="4" w:space="0" w:color="auto"/>
              <w:bottom w:val="single" w:sz="4" w:space="0" w:color="auto"/>
              <w:right w:val="single" w:sz="4" w:space="0" w:color="auto"/>
            </w:tcBorders>
            <w:vAlign w:val="center"/>
          </w:tcPr>
          <w:p w:rsidR="008E5823" w:rsidRPr="00E626C0" w:rsidRDefault="008E5823" w:rsidP="008E582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8E5823" w:rsidRPr="00E626C0" w:rsidRDefault="008E5823" w:rsidP="008E582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4</w:t>
            </w:r>
          </w:p>
        </w:tc>
        <w:tc>
          <w:tcPr>
            <w:tcW w:w="709" w:type="dxa"/>
            <w:tcBorders>
              <w:top w:val="single" w:sz="4" w:space="0" w:color="auto"/>
              <w:left w:val="single" w:sz="4" w:space="0" w:color="auto"/>
              <w:bottom w:val="single" w:sz="4" w:space="0" w:color="auto"/>
              <w:right w:val="single" w:sz="4" w:space="0" w:color="auto"/>
            </w:tcBorders>
            <w:vAlign w:val="center"/>
          </w:tcPr>
          <w:p w:rsidR="008E5823" w:rsidRPr="00E626C0" w:rsidRDefault="008E5823" w:rsidP="008E582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tcPr>
          <w:p w:rsidR="008E5823" w:rsidRPr="00E626C0" w:rsidRDefault="008E5823" w:rsidP="008E582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6</w:t>
            </w:r>
          </w:p>
        </w:tc>
        <w:tc>
          <w:tcPr>
            <w:tcW w:w="709" w:type="dxa"/>
            <w:tcBorders>
              <w:top w:val="single" w:sz="4" w:space="0" w:color="auto"/>
              <w:left w:val="single" w:sz="4" w:space="0" w:color="auto"/>
              <w:bottom w:val="single" w:sz="4" w:space="0" w:color="auto"/>
              <w:right w:val="single" w:sz="4" w:space="0" w:color="auto"/>
            </w:tcBorders>
            <w:vAlign w:val="center"/>
          </w:tcPr>
          <w:p w:rsidR="008E5823" w:rsidRPr="00E626C0" w:rsidRDefault="008E5823" w:rsidP="008E582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7</w:t>
            </w:r>
          </w:p>
        </w:tc>
        <w:tc>
          <w:tcPr>
            <w:tcW w:w="821" w:type="dxa"/>
            <w:tcBorders>
              <w:top w:val="single" w:sz="4" w:space="0" w:color="auto"/>
              <w:left w:val="single" w:sz="4" w:space="0" w:color="auto"/>
              <w:bottom w:val="single" w:sz="4" w:space="0" w:color="auto"/>
              <w:right w:val="single" w:sz="4" w:space="0" w:color="auto"/>
            </w:tcBorders>
            <w:vAlign w:val="center"/>
          </w:tcPr>
          <w:p w:rsidR="008E5823" w:rsidRPr="00E626C0" w:rsidRDefault="008E5823" w:rsidP="008E582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8</w:t>
            </w:r>
          </w:p>
        </w:tc>
        <w:tc>
          <w:tcPr>
            <w:tcW w:w="851" w:type="dxa"/>
            <w:tcBorders>
              <w:top w:val="single" w:sz="4" w:space="0" w:color="auto"/>
              <w:left w:val="single" w:sz="4" w:space="0" w:color="auto"/>
              <w:bottom w:val="single" w:sz="4" w:space="0" w:color="auto"/>
              <w:right w:val="single" w:sz="4" w:space="0" w:color="auto"/>
            </w:tcBorders>
            <w:vAlign w:val="center"/>
          </w:tcPr>
          <w:p w:rsidR="008E5823" w:rsidRPr="00E626C0" w:rsidRDefault="008E5823" w:rsidP="008E582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9</w:t>
            </w:r>
          </w:p>
        </w:tc>
        <w:tc>
          <w:tcPr>
            <w:tcW w:w="850" w:type="dxa"/>
            <w:tcBorders>
              <w:top w:val="single" w:sz="4" w:space="0" w:color="auto"/>
              <w:left w:val="single" w:sz="4" w:space="0" w:color="auto"/>
              <w:bottom w:val="single" w:sz="4" w:space="0" w:color="auto"/>
              <w:right w:val="single" w:sz="4" w:space="0" w:color="auto"/>
            </w:tcBorders>
            <w:vAlign w:val="center"/>
          </w:tcPr>
          <w:p w:rsidR="008E5823" w:rsidRPr="00E626C0" w:rsidRDefault="008E5823" w:rsidP="008E582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10</w:t>
            </w:r>
          </w:p>
        </w:tc>
        <w:tc>
          <w:tcPr>
            <w:tcW w:w="851" w:type="dxa"/>
            <w:tcBorders>
              <w:top w:val="single" w:sz="4" w:space="0" w:color="auto"/>
              <w:left w:val="single" w:sz="4" w:space="0" w:color="auto"/>
              <w:bottom w:val="single" w:sz="4" w:space="0" w:color="auto"/>
              <w:right w:val="single" w:sz="4" w:space="0" w:color="auto"/>
            </w:tcBorders>
            <w:vAlign w:val="center"/>
          </w:tcPr>
          <w:p w:rsidR="008E5823" w:rsidRPr="00E626C0" w:rsidRDefault="008E5823" w:rsidP="008E582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11</w:t>
            </w:r>
          </w:p>
        </w:tc>
        <w:tc>
          <w:tcPr>
            <w:tcW w:w="850" w:type="dxa"/>
            <w:tcBorders>
              <w:top w:val="single" w:sz="4" w:space="0" w:color="auto"/>
              <w:left w:val="single" w:sz="4" w:space="0" w:color="auto"/>
              <w:bottom w:val="single" w:sz="4" w:space="0" w:color="auto"/>
              <w:right w:val="single" w:sz="4" w:space="0" w:color="auto"/>
            </w:tcBorders>
            <w:vAlign w:val="center"/>
          </w:tcPr>
          <w:p w:rsidR="008E5823" w:rsidRPr="00E626C0" w:rsidRDefault="008E5823" w:rsidP="008E582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12</w:t>
            </w:r>
          </w:p>
        </w:tc>
        <w:tc>
          <w:tcPr>
            <w:tcW w:w="851" w:type="dxa"/>
            <w:tcBorders>
              <w:top w:val="single" w:sz="4" w:space="0" w:color="auto"/>
              <w:left w:val="single" w:sz="4" w:space="0" w:color="auto"/>
              <w:bottom w:val="single" w:sz="4" w:space="0" w:color="auto"/>
              <w:right w:val="single" w:sz="4" w:space="0" w:color="auto"/>
            </w:tcBorders>
            <w:vAlign w:val="center"/>
          </w:tcPr>
          <w:p w:rsidR="008E5823" w:rsidRPr="00E626C0" w:rsidRDefault="008E5823" w:rsidP="008E582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13</w:t>
            </w:r>
          </w:p>
        </w:tc>
        <w:tc>
          <w:tcPr>
            <w:tcW w:w="850" w:type="dxa"/>
            <w:tcBorders>
              <w:top w:val="single" w:sz="4" w:space="0" w:color="auto"/>
              <w:left w:val="single" w:sz="4" w:space="0" w:color="auto"/>
              <w:bottom w:val="single" w:sz="4" w:space="0" w:color="auto"/>
              <w:right w:val="single" w:sz="4" w:space="0" w:color="auto"/>
            </w:tcBorders>
            <w:vAlign w:val="center"/>
          </w:tcPr>
          <w:p w:rsidR="008E5823" w:rsidRPr="00E626C0" w:rsidRDefault="008E5823" w:rsidP="008E582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14</w:t>
            </w:r>
          </w:p>
        </w:tc>
        <w:tc>
          <w:tcPr>
            <w:tcW w:w="851" w:type="dxa"/>
            <w:tcBorders>
              <w:top w:val="single" w:sz="4" w:space="0" w:color="auto"/>
              <w:left w:val="single" w:sz="4" w:space="0" w:color="auto"/>
              <w:bottom w:val="single" w:sz="4" w:space="0" w:color="auto"/>
              <w:right w:val="single" w:sz="4" w:space="0" w:color="auto"/>
            </w:tcBorders>
            <w:vAlign w:val="center"/>
          </w:tcPr>
          <w:p w:rsidR="008E5823" w:rsidRPr="00E626C0" w:rsidRDefault="008E5823" w:rsidP="008E582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15</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8E5823" w:rsidRPr="00E626C0" w:rsidRDefault="008E5823" w:rsidP="008E582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16</w:t>
            </w:r>
          </w:p>
        </w:tc>
        <w:tc>
          <w:tcPr>
            <w:tcW w:w="707" w:type="dxa"/>
            <w:tcBorders>
              <w:top w:val="single" w:sz="4" w:space="0" w:color="auto"/>
              <w:left w:val="single" w:sz="4" w:space="0" w:color="auto"/>
              <w:bottom w:val="single" w:sz="4" w:space="0" w:color="auto"/>
              <w:right w:val="single" w:sz="4" w:space="0" w:color="auto"/>
            </w:tcBorders>
            <w:vAlign w:val="center"/>
          </w:tcPr>
          <w:p w:rsidR="008E5823" w:rsidRPr="00E626C0" w:rsidRDefault="008E5823" w:rsidP="008E5823">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17</w:t>
            </w:r>
          </w:p>
        </w:tc>
        <w:tc>
          <w:tcPr>
            <w:tcW w:w="708" w:type="dxa"/>
            <w:tcBorders>
              <w:top w:val="single" w:sz="4" w:space="0" w:color="auto"/>
              <w:left w:val="single" w:sz="4" w:space="0" w:color="auto"/>
              <w:bottom w:val="single" w:sz="4" w:space="0" w:color="auto"/>
              <w:right w:val="single" w:sz="4" w:space="0" w:color="auto"/>
            </w:tcBorders>
            <w:vAlign w:val="center"/>
          </w:tcPr>
          <w:p w:rsidR="008E5823" w:rsidRPr="00E626C0" w:rsidRDefault="008E5823" w:rsidP="008E5823">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18</w:t>
            </w:r>
          </w:p>
        </w:tc>
        <w:tc>
          <w:tcPr>
            <w:tcW w:w="709" w:type="dxa"/>
            <w:tcBorders>
              <w:top w:val="single" w:sz="4" w:space="0" w:color="auto"/>
              <w:left w:val="single" w:sz="4" w:space="0" w:color="auto"/>
              <w:bottom w:val="single" w:sz="4" w:space="0" w:color="auto"/>
              <w:right w:val="single" w:sz="4" w:space="0" w:color="auto"/>
            </w:tcBorders>
            <w:vAlign w:val="center"/>
          </w:tcPr>
          <w:p w:rsidR="008E5823" w:rsidRPr="00E626C0" w:rsidRDefault="008E5823" w:rsidP="008E5823">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19</w:t>
            </w:r>
          </w:p>
        </w:tc>
        <w:tc>
          <w:tcPr>
            <w:tcW w:w="853" w:type="dxa"/>
            <w:tcBorders>
              <w:top w:val="single" w:sz="4" w:space="0" w:color="auto"/>
              <w:left w:val="single" w:sz="4" w:space="0" w:color="auto"/>
              <w:bottom w:val="single" w:sz="4" w:space="0" w:color="auto"/>
              <w:right w:val="single" w:sz="4" w:space="0" w:color="auto"/>
            </w:tcBorders>
            <w:vAlign w:val="center"/>
          </w:tcPr>
          <w:p w:rsidR="008E5823" w:rsidRPr="00E626C0" w:rsidRDefault="008E5823" w:rsidP="008E5823">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20</w:t>
            </w:r>
          </w:p>
        </w:tc>
      </w:tr>
      <w:tr w:rsidR="008E5823" w:rsidRPr="00E626C0" w:rsidTr="008E5823">
        <w:trPr>
          <w:trHeight w:val="255"/>
        </w:trPr>
        <w:tc>
          <w:tcPr>
            <w:tcW w:w="709" w:type="dxa"/>
            <w:vMerge w:val="restart"/>
            <w:tcBorders>
              <w:top w:val="single" w:sz="4" w:space="0" w:color="auto"/>
              <w:left w:val="single" w:sz="4" w:space="0" w:color="auto"/>
              <w:bottom w:val="single" w:sz="4" w:space="0" w:color="auto"/>
              <w:right w:val="single" w:sz="4" w:space="0" w:color="auto"/>
            </w:tcBorders>
            <w:noWrap/>
          </w:tcPr>
          <w:p w:rsidR="008E5823" w:rsidRPr="00E626C0" w:rsidRDefault="008E5823" w:rsidP="008E582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1" w:type="dxa"/>
            <w:vMerge w:val="restart"/>
            <w:tcBorders>
              <w:top w:val="single" w:sz="4" w:space="0" w:color="auto"/>
              <w:left w:val="single" w:sz="4" w:space="0" w:color="auto"/>
              <w:bottom w:val="single" w:sz="4" w:space="0" w:color="auto"/>
              <w:right w:val="single" w:sz="4" w:space="0" w:color="auto"/>
            </w:tcBorders>
          </w:tcPr>
          <w:p w:rsidR="008E5823" w:rsidRPr="00E626C0" w:rsidRDefault="008E5823" w:rsidP="008E582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rsidR="008E5823" w:rsidRPr="00E626C0" w:rsidRDefault="008E5823" w:rsidP="008E582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710" w:type="dxa"/>
            <w:vMerge w:val="restart"/>
            <w:tcBorders>
              <w:top w:val="single" w:sz="4" w:space="0" w:color="auto"/>
              <w:left w:val="single" w:sz="4" w:space="0" w:color="auto"/>
              <w:right w:val="single" w:sz="4" w:space="0" w:color="auto"/>
            </w:tcBorders>
          </w:tcPr>
          <w:p w:rsidR="008E5823" w:rsidRPr="00E626C0" w:rsidRDefault="008E5823" w:rsidP="008E582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rsidR="008E5823" w:rsidRPr="00E626C0" w:rsidRDefault="008E5823" w:rsidP="008E582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rsidR="008E5823" w:rsidRPr="00E626C0" w:rsidRDefault="008E5823" w:rsidP="008E582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noWrap/>
          </w:tcPr>
          <w:p w:rsidR="008E5823" w:rsidRPr="00E626C0" w:rsidRDefault="008E5823" w:rsidP="008E582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21" w:type="dxa"/>
            <w:vMerge w:val="restart"/>
            <w:tcBorders>
              <w:top w:val="single" w:sz="4" w:space="0" w:color="auto"/>
              <w:left w:val="single" w:sz="4" w:space="0" w:color="auto"/>
              <w:bottom w:val="single" w:sz="4" w:space="0" w:color="auto"/>
              <w:right w:val="single" w:sz="4" w:space="0" w:color="auto"/>
            </w:tcBorders>
            <w:noWrap/>
          </w:tcPr>
          <w:p w:rsidR="008E5823" w:rsidRPr="00E626C0" w:rsidRDefault="008E5823" w:rsidP="008E582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rsidR="008E5823" w:rsidRPr="00E626C0" w:rsidRDefault="008E5823" w:rsidP="008E582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rsidR="008E5823" w:rsidRPr="00E626C0" w:rsidRDefault="008E5823" w:rsidP="008E582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rsidR="008E5823" w:rsidRPr="00E626C0" w:rsidRDefault="008E5823" w:rsidP="008E582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rsidR="008E5823" w:rsidRPr="00E626C0" w:rsidRDefault="008E5823" w:rsidP="008E582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tcPr>
          <w:p w:rsidR="008E5823" w:rsidRPr="00E626C0" w:rsidRDefault="008E5823" w:rsidP="008E582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tcPr>
          <w:p w:rsidR="008E5823" w:rsidRPr="00E626C0" w:rsidRDefault="008E5823" w:rsidP="008E582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rsidR="008E5823" w:rsidRPr="00E626C0" w:rsidRDefault="008E5823" w:rsidP="008E582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0" w:type="dxa"/>
            <w:gridSpan w:val="2"/>
            <w:tcBorders>
              <w:top w:val="single" w:sz="4" w:space="0" w:color="auto"/>
              <w:left w:val="single" w:sz="4" w:space="0" w:color="auto"/>
              <w:bottom w:val="single" w:sz="4" w:space="0" w:color="auto"/>
              <w:right w:val="single" w:sz="4" w:space="0" w:color="auto"/>
            </w:tcBorders>
            <w:noWrap/>
          </w:tcPr>
          <w:p w:rsidR="008E5823" w:rsidRPr="00E626C0" w:rsidRDefault="008E5823" w:rsidP="008E582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707" w:type="dxa"/>
            <w:tcBorders>
              <w:top w:val="single" w:sz="4" w:space="0" w:color="auto"/>
              <w:left w:val="single" w:sz="4" w:space="0" w:color="auto"/>
              <w:bottom w:val="single" w:sz="4" w:space="0" w:color="auto"/>
              <w:right w:val="single" w:sz="4" w:space="0" w:color="auto"/>
            </w:tcBorders>
            <w:noWrap/>
          </w:tcPr>
          <w:p w:rsidR="008E5823" w:rsidRPr="00E626C0" w:rsidRDefault="008E5823" w:rsidP="008E5823">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 </w:t>
            </w:r>
          </w:p>
        </w:tc>
        <w:tc>
          <w:tcPr>
            <w:tcW w:w="708" w:type="dxa"/>
            <w:tcBorders>
              <w:top w:val="single" w:sz="4" w:space="0" w:color="auto"/>
              <w:left w:val="single" w:sz="4" w:space="0" w:color="auto"/>
              <w:bottom w:val="single" w:sz="4" w:space="0" w:color="auto"/>
              <w:right w:val="single" w:sz="4" w:space="0" w:color="auto"/>
            </w:tcBorders>
            <w:noWrap/>
          </w:tcPr>
          <w:p w:rsidR="008E5823" w:rsidRPr="00E626C0" w:rsidRDefault="008E5823" w:rsidP="008E5823">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tcPr>
          <w:p w:rsidR="008E5823" w:rsidRPr="00E626C0" w:rsidRDefault="008E5823" w:rsidP="008E5823">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 </w:t>
            </w:r>
          </w:p>
        </w:tc>
        <w:tc>
          <w:tcPr>
            <w:tcW w:w="853" w:type="dxa"/>
            <w:tcBorders>
              <w:top w:val="single" w:sz="4" w:space="0" w:color="auto"/>
              <w:left w:val="single" w:sz="4" w:space="0" w:color="auto"/>
              <w:bottom w:val="single" w:sz="4" w:space="0" w:color="auto"/>
              <w:right w:val="single" w:sz="4" w:space="0" w:color="auto"/>
            </w:tcBorders>
            <w:noWrap/>
          </w:tcPr>
          <w:p w:rsidR="008E5823" w:rsidRPr="00E626C0" w:rsidRDefault="008E5823" w:rsidP="008E5823">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 </w:t>
            </w:r>
          </w:p>
        </w:tc>
      </w:tr>
      <w:tr w:rsidR="008E5823" w:rsidRPr="00E626C0" w:rsidTr="008E5823">
        <w:trPr>
          <w:trHeight w:val="209"/>
        </w:trPr>
        <w:tc>
          <w:tcPr>
            <w:tcW w:w="709" w:type="dxa"/>
            <w:vMerge/>
            <w:tcBorders>
              <w:top w:val="single" w:sz="4" w:space="0" w:color="auto"/>
              <w:left w:val="single" w:sz="4" w:space="0" w:color="auto"/>
              <w:bottom w:val="single" w:sz="4" w:space="0" w:color="auto"/>
              <w:right w:val="single" w:sz="4" w:space="0" w:color="auto"/>
            </w:tcBorders>
          </w:tcPr>
          <w:p w:rsidR="008E5823" w:rsidRPr="00E626C0" w:rsidRDefault="008E5823" w:rsidP="008E5823">
            <w:pPr>
              <w:widowControl w:val="0"/>
              <w:spacing w:after="0" w:line="240" w:lineRule="auto"/>
              <w:jc w:val="both"/>
              <w:rPr>
                <w:rFonts w:ascii="Times New Roman" w:hAnsi="Times New Roman" w:cs="Times New Roman"/>
                <w:sz w:val="16"/>
                <w:szCs w:val="16"/>
              </w:rPr>
            </w:pPr>
          </w:p>
        </w:tc>
        <w:tc>
          <w:tcPr>
            <w:tcW w:w="851" w:type="dxa"/>
            <w:vMerge/>
            <w:tcBorders>
              <w:top w:val="single" w:sz="4" w:space="0" w:color="auto"/>
              <w:left w:val="single" w:sz="4" w:space="0" w:color="auto"/>
              <w:bottom w:val="single" w:sz="4" w:space="0" w:color="auto"/>
              <w:right w:val="single" w:sz="4" w:space="0" w:color="auto"/>
            </w:tcBorders>
          </w:tcPr>
          <w:p w:rsidR="008E5823" w:rsidRPr="00E626C0" w:rsidRDefault="008E5823" w:rsidP="008E582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rsidR="008E5823" w:rsidRPr="00E626C0" w:rsidRDefault="008E5823" w:rsidP="008E5823">
            <w:pPr>
              <w:widowControl w:val="0"/>
              <w:spacing w:after="0" w:line="240" w:lineRule="auto"/>
              <w:jc w:val="both"/>
              <w:rPr>
                <w:rFonts w:ascii="Times New Roman" w:hAnsi="Times New Roman" w:cs="Times New Roman"/>
                <w:sz w:val="16"/>
                <w:szCs w:val="16"/>
              </w:rPr>
            </w:pPr>
          </w:p>
        </w:tc>
        <w:tc>
          <w:tcPr>
            <w:tcW w:w="710" w:type="dxa"/>
            <w:vMerge/>
            <w:tcBorders>
              <w:top w:val="single" w:sz="4" w:space="0" w:color="auto"/>
              <w:left w:val="single" w:sz="4" w:space="0" w:color="auto"/>
              <w:right w:val="single" w:sz="4" w:space="0" w:color="auto"/>
            </w:tcBorders>
          </w:tcPr>
          <w:p w:rsidR="008E5823" w:rsidRPr="00E626C0" w:rsidRDefault="008E5823" w:rsidP="008E582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rsidR="008E5823" w:rsidRPr="00E626C0" w:rsidRDefault="008E5823" w:rsidP="008E582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rsidR="008E5823" w:rsidRPr="00E626C0" w:rsidRDefault="008E5823" w:rsidP="008E582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8E5823" w:rsidRPr="00E626C0" w:rsidRDefault="008E5823" w:rsidP="008E5823">
            <w:pPr>
              <w:widowControl w:val="0"/>
              <w:spacing w:after="0" w:line="240" w:lineRule="auto"/>
              <w:jc w:val="both"/>
              <w:rPr>
                <w:rFonts w:ascii="Times New Roman" w:hAnsi="Times New Roman" w:cs="Times New Roman"/>
                <w:sz w:val="16"/>
                <w:szCs w:val="16"/>
              </w:rPr>
            </w:pPr>
          </w:p>
        </w:tc>
        <w:tc>
          <w:tcPr>
            <w:tcW w:w="821" w:type="dxa"/>
            <w:vMerge/>
            <w:tcBorders>
              <w:top w:val="single" w:sz="4" w:space="0" w:color="auto"/>
              <w:left w:val="single" w:sz="4" w:space="0" w:color="auto"/>
              <w:bottom w:val="single" w:sz="4" w:space="0" w:color="auto"/>
              <w:right w:val="single" w:sz="4" w:space="0" w:color="auto"/>
            </w:tcBorders>
          </w:tcPr>
          <w:p w:rsidR="008E5823" w:rsidRPr="00E626C0" w:rsidRDefault="008E5823" w:rsidP="008E5823">
            <w:pPr>
              <w:widowControl w:val="0"/>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8" w:space="0" w:color="auto"/>
              <w:right w:val="single" w:sz="4" w:space="0" w:color="auto"/>
            </w:tcBorders>
            <w:noWrap/>
          </w:tcPr>
          <w:p w:rsidR="008E5823" w:rsidRPr="00E626C0" w:rsidRDefault="008E5823" w:rsidP="008E582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0" w:type="dxa"/>
            <w:tcBorders>
              <w:top w:val="single" w:sz="4" w:space="0" w:color="auto"/>
              <w:left w:val="single" w:sz="4" w:space="0" w:color="auto"/>
              <w:bottom w:val="single" w:sz="8" w:space="0" w:color="auto"/>
              <w:right w:val="single" w:sz="4" w:space="0" w:color="auto"/>
            </w:tcBorders>
          </w:tcPr>
          <w:p w:rsidR="008E5823" w:rsidRPr="00E626C0" w:rsidRDefault="008E5823" w:rsidP="008E582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1" w:type="dxa"/>
            <w:tcBorders>
              <w:top w:val="single" w:sz="4" w:space="0" w:color="auto"/>
              <w:left w:val="single" w:sz="4" w:space="0" w:color="auto"/>
              <w:bottom w:val="single" w:sz="8" w:space="0" w:color="auto"/>
              <w:right w:val="single" w:sz="4" w:space="0" w:color="auto"/>
            </w:tcBorders>
          </w:tcPr>
          <w:p w:rsidR="008E5823" w:rsidRPr="00E626C0" w:rsidRDefault="008E5823" w:rsidP="008E582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0" w:type="dxa"/>
            <w:tcBorders>
              <w:top w:val="single" w:sz="4" w:space="0" w:color="auto"/>
              <w:left w:val="single" w:sz="4" w:space="0" w:color="auto"/>
              <w:bottom w:val="single" w:sz="8" w:space="0" w:color="auto"/>
              <w:right w:val="single" w:sz="4" w:space="0" w:color="auto"/>
            </w:tcBorders>
          </w:tcPr>
          <w:p w:rsidR="008E5823" w:rsidRPr="00E626C0" w:rsidRDefault="008E5823" w:rsidP="008E582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1" w:type="dxa"/>
            <w:tcBorders>
              <w:top w:val="single" w:sz="4" w:space="0" w:color="auto"/>
              <w:left w:val="single" w:sz="4" w:space="0" w:color="auto"/>
              <w:bottom w:val="single" w:sz="8" w:space="0" w:color="auto"/>
              <w:right w:val="single" w:sz="4" w:space="0" w:color="auto"/>
            </w:tcBorders>
          </w:tcPr>
          <w:p w:rsidR="008E5823" w:rsidRPr="00E626C0" w:rsidRDefault="008E5823" w:rsidP="008E582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tcPr>
          <w:p w:rsidR="008E5823" w:rsidRPr="00E626C0" w:rsidRDefault="008E5823" w:rsidP="008E582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rsidR="008E5823" w:rsidRPr="00E626C0" w:rsidRDefault="008E5823" w:rsidP="008E582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0" w:type="dxa"/>
            <w:gridSpan w:val="2"/>
            <w:tcBorders>
              <w:top w:val="single" w:sz="4" w:space="0" w:color="auto"/>
              <w:left w:val="single" w:sz="4" w:space="0" w:color="auto"/>
              <w:bottom w:val="single" w:sz="4" w:space="0" w:color="auto"/>
              <w:right w:val="single" w:sz="4" w:space="0" w:color="auto"/>
            </w:tcBorders>
            <w:noWrap/>
          </w:tcPr>
          <w:p w:rsidR="008E5823" w:rsidRPr="00E626C0" w:rsidRDefault="008E5823" w:rsidP="008E582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707" w:type="dxa"/>
            <w:tcBorders>
              <w:top w:val="single" w:sz="4" w:space="0" w:color="auto"/>
              <w:left w:val="single" w:sz="4" w:space="0" w:color="auto"/>
              <w:bottom w:val="single" w:sz="4" w:space="0" w:color="auto"/>
              <w:right w:val="single" w:sz="4" w:space="0" w:color="auto"/>
            </w:tcBorders>
            <w:noWrap/>
          </w:tcPr>
          <w:p w:rsidR="008E5823" w:rsidRPr="00E626C0" w:rsidRDefault="008E5823" w:rsidP="008E5823">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 </w:t>
            </w:r>
          </w:p>
        </w:tc>
        <w:tc>
          <w:tcPr>
            <w:tcW w:w="708" w:type="dxa"/>
            <w:tcBorders>
              <w:top w:val="single" w:sz="4" w:space="0" w:color="auto"/>
              <w:left w:val="single" w:sz="4" w:space="0" w:color="auto"/>
              <w:bottom w:val="single" w:sz="4" w:space="0" w:color="auto"/>
              <w:right w:val="single" w:sz="4" w:space="0" w:color="auto"/>
            </w:tcBorders>
            <w:noWrap/>
          </w:tcPr>
          <w:p w:rsidR="008E5823" w:rsidRPr="00E626C0" w:rsidRDefault="008E5823" w:rsidP="008E5823">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tcPr>
          <w:p w:rsidR="008E5823" w:rsidRPr="00E626C0" w:rsidRDefault="008E5823" w:rsidP="008E5823">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 </w:t>
            </w:r>
          </w:p>
        </w:tc>
        <w:tc>
          <w:tcPr>
            <w:tcW w:w="853" w:type="dxa"/>
            <w:tcBorders>
              <w:top w:val="single" w:sz="4" w:space="0" w:color="auto"/>
              <w:left w:val="single" w:sz="4" w:space="0" w:color="auto"/>
              <w:bottom w:val="single" w:sz="4" w:space="0" w:color="auto"/>
              <w:right w:val="single" w:sz="4" w:space="0" w:color="auto"/>
            </w:tcBorders>
            <w:noWrap/>
          </w:tcPr>
          <w:p w:rsidR="008E5823" w:rsidRPr="00E626C0" w:rsidRDefault="008E5823" w:rsidP="008E5823">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 </w:t>
            </w:r>
          </w:p>
        </w:tc>
      </w:tr>
      <w:tr w:rsidR="008E5823" w:rsidRPr="00E626C0" w:rsidTr="008E5823">
        <w:trPr>
          <w:trHeight w:val="60"/>
        </w:trPr>
        <w:tc>
          <w:tcPr>
            <w:tcW w:w="1560" w:type="dxa"/>
            <w:gridSpan w:val="2"/>
            <w:tcBorders>
              <w:top w:val="single" w:sz="8" w:space="0" w:color="auto"/>
              <w:left w:val="single" w:sz="8" w:space="0" w:color="auto"/>
              <w:bottom w:val="single" w:sz="8" w:space="0" w:color="auto"/>
              <w:right w:val="nil"/>
            </w:tcBorders>
            <w:noWrap/>
            <w:vAlign w:val="bottom"/>
          </w:tcPr>
          <w:p w:rsidR="008E5823" w:rsidRPr="00E626C0" w:rsidRDefault="008E5823" w:rsidP="008E5823">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ИТОГО по договорам</w:t>
            </w:r>
          </w:p>
        </w:tc>
        <w:tc>
          <w:tcPr>
            <w:tcW w:w="709" w:type="dxa"/>
            <w:tcBorders>
              <w:top w:val="nil"/>
              <w:left w:val="nil"/>
              <w:bottom w:val="single" w:sz="8" w:space="0" w:color="auto"/>
              <w:right w:val="single" w:sz="4" w:space="0" w:color="auto"/>
            </w:tcBorders>
            <w:noWrap/>
            <w:vAlign w:val="bottom"/>
          </w:tcPr>
          <w:p w:rsidR="008E5823" w:rsidRPr="00E626C0" w:rsidRDefault="008E5823" w:rsidP="008E5823">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710" w:type="dxa"/>
            <w:tcBorders>
              <w:top w:val="nil"/>
              <w:left w:val="single" w:sz="4" w:space="0" w:color="auto"/>
              <w:bottom w:val="single" w:sz="8" w:space="0" w:color="auto"/>
              <w:right w:val="single" w:sz="4" w:space="0" w:color="auto"/>
            </w:tcBorders>
            <w:noWrap/>
            <w:vAlign w:val="bottom"/>
          </w:tcPr>
          <w:p w:rsidR="008E5823" w:rsidRPr="00E626C0" w:rsidRDefault="008E5823" w:rsidP="008E5823">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709" w:type="dxa"/>
            <w:tcBorders>
              <w:top w:val="nil"/>
              <w:left w:val="single" w:sz="4" w:space="0" w:color="auto"/>
              <w:bottom w:val="single" w:sz="8" w:space="0" w:color="auto"/>
              <w:right w:val="single" w:sz="4" w:space="0" w:color="auto"/>
            </w:tcBorders>
            <w:noWrap/>
            <w:vAlign w:val="bottom"/>
          </w:tcPr>
          <w:p w:rsidR="008E5823" w:rsidRPr="00E626C0" w:rsidRDefault="008E5823" w:rsidP="008E5823">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709" w:type="dxa"/>
            <w:tcBorders>
              <w:top w:val="nil"/>
              <w:left w:val="single" w:sz="4" w:space="0" w:color="auto"/>
              <w:bottom w:val="single" w:sz="8" w:space="0" w:color="auto"/>
              <w:right w:val="nil"/>
            </w:tcBorders>
            <w:noWrap/>
            <w:vAlign w:val="bottom"/>
          </w:tcPr>
          <w:p w:rsidR="008E5823" w:rsidRPr="00E626C0" w:rsidRDefault="008E5823" w:rsidP="008E5823">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709" w:type="dxa"/>
            <w:tcBorders>
              <w:top w:val="nil"/>
              <w:left w:val="single" w:sz="4" w:space="0" w:color="auto"/>
              <w:bottom w:val="single" w:sz="8" w:space="0" w:color="auto"/>
              <w:right w:val="single" w:sz="4" w:space="0" w:color="auto"/>
            </w:tcBorders>
            <w:noWrap/>
            <w:vAlign w:val="center"/>
          </w:tcPr>
          <w:p w:rsidR="008E5823" w:rsidRPr="00E626C0" w:rsidRDefault="008E5823" w:rsidP="008E5823">
            <w:pPr>
              <w:widowControl w:val="0"/>
              <w:spacing w:after="0" w:line="240" w:lineRule="auto"/>
              <w:jc w:val="both"/>
              <w:rPr>
                <w:rFonts w:ascii="Times New Roman" w:hAnsi="Times New Roman" w:cs="Times New Roman"/>
                <w:b/>
                <w:bCs/>
                <w:sz w:val="16"/>
                <w:szCs w:val="16"/>
              </w:rPr>
            </w:pPr>
          </w:p>
        </w:tc>
        <w:tc>
          <w:tcPr>
            <w:tcW w:w="821" w:type="dxa"/>
            <w:tcBorders>
              <w:top w:val="nil"/>
              <w:left w:val="nil"/>
              <w:bottom w:val="single" w:sz="8" w:space="0" w:color="auto"/>
              <w:right w:val="single" w:sz="8" w:space="0" w:color="auto"/>
            </w:tcBorders>
            <w:noWrap/>
            <w:vAlign w:val="center"/>
          </w:tcPr>
          <w:p w:rsidR="008E5823" w:rsidRPr="00E626C0" w:rsidRDefault="008E5823" w:rsidP="008E5823">
            <w:pPr>
              <w:widowControl w:val="0"/>
              <w:spacing w:after="0" w:line="240" w:lineRule="auto"/>
              <w:jc w:val="both"/>
              <w:rPr>
                <w:rFonts w:ascii="Times New Roman" w:hAnsi="Times New Roman" w:cs="Times New Roman"/>
                <w:b/>
                <w:bCs/>
                <w:sz w:val="16"/>
                <w:szCs w:val="16"/>
              </w:rPr>
            </w:pPr>
          </w:p>
        </w:tc>
        <w:tc>
          <w:tcPr>
            <w:tcW w:w="851" w:type="dxa"/>
            <w:tcBorders>
              <w:top w:val="single" w:sz="8" w:space="0" w:color="auto"/>
              <w:left w:val="nil"/>
              <w:bottom w:val="single" w:sz="8" w:space="0" w:color="auto"/>
              <w:right w:val="single" w:sz="4" w:space="0" w:color="auto"/>
            </w:tcBorders>
            <w:noWrap/>
            <w:vAlign w:val="bottom"/>
          </w:tcPr>
          <w:p w:rsidR="008E5823" w:rsidRPr="00E626C0" w:rsidRDefault="008E5823" w:rsidP="008E5823">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bottom"/>
          </w:tcPr>
          <w:p w:rsidR="008E5823" w:rsidRPr="00E626C0" w:rsidRDefault="008E5823" w:rsidP="008E5823">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851" w:type="dxa"/>
            <w:tcBorders>
              <w:top w:val="single" w:sz="8" w:space="0" w:color="auto"/>
              <w:left w:val="single" w:sz="4" w:space="0" w:color="auto"/>
              <w:bottom w:val="single" w:sz="8" w:space="0" w:color="auto"/>
              <w:right w:val="single" w:sz="4" w:space="0" w:color="auto"/>
            </w:tcBorders>
            <w:noWrap/>
            <w:vAlign w:val="center"/>
          </w:tcPr>
          <w:p w:rsidR="008E5823" w:rsidRPr="00E626C0" w:rsidRDefault="008E5823" w:rsidP="008E5823">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center"/>
          </w:tcPr>
          <w:p w:rsidR="008E5823" w:rsidRPr="00E626C0" w:rsidRDefault="008E5823" w:rsidP="008E5823">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851" w:type="dxa"/>
            <w:tcBorders>
              <w:top w:val="single" w:sz="8" w:space="0" w:color="auto"/>
              <w:left w:val="single" w:sz="4" w:space="0" w:color="auto"/>
              <w:bottom w:val="single" w:sz="8" w:space="0" w:color="auto"/>
              <w:right w:val="nil"/>
            </w:tcBorders>
            <w:noWrap/>
            <w:vAlign w:val="center"/>
          </w:tcPr>
          <w:p w:rsidR="008E5823" w:rsidRPr="00E626C0" w:rsidRDefault="008E5823" w:rsidP="008E5823">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center"/>
          </w:tcPr>
          <w:p w:rsidR="008E5823" w:rsidRPr="00E626C0" w:rsidRDefault="008E5823" w:rsidP="008E5823">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851" w:type="dxa"/>
            <w:tcBorders>
              <w:top w:val="single" w:sz="8" w:space="0" w:color="auto"/>
              <w:left w:val="nil"/>
              <w:bottom w:val="single" w:sz="8" w:space="0" w:color="auto"/>
              <w:right w:val="single" w:sz="4" w:space="0" w:color="auto"/>
            </w:tcBorders>
            <w:noWrap/>
            <w:vAlign w:val="center"/>
          </w:tcPr>
          <w:p w:rsidR="008E5823" w:rsidRPr="00E626C0" w:rsidRDefault="008E5823" w:rsidP="008E5823">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850" w:type="dxa"/>
            <w:gridSpan w:val="2"/>
            <w:tcBorders>
              <w:top w:val="single" w:sz="8" w:space="0" w:color="auto"/>
              <w:left w:val="nil"/>
              <w:bottom w:val="single" w:sz="8" w:space="0" w:color="auto"/>
              <w:right w:val="single" w:sz="4" w:space="0" w:color="auto"/>
            </w:tcBorders>
            <w:noWrap/>
            <w:vAlign w:val="center"/>
          </w:tcPr>
          <w:p w:rsidR="008E5823" w:rsidRPr="00E626C0" w:rsidRDefault="008E5823" w:rsidP="008E5823">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707" w:type="dxa"/>
            <w:tcBorders>
              <w:top w:val="single" w:sz="8" w:space="0" w:color="auto"/>
              <w:left w:val="nil"/>
              <w:bottom w:val="single" w:sz="8" w:space="0" w:color="auto"/>
              <w:right w:val="single" w:sz="4" w:space="0" w:color="auto"/>
            </w:tcBorders>
            <w:noWrap/>
            <w:vAlign w:val="center"/>
          </w:tcPr>
          <w:p w:rsidR="008E5823" w:rsidRPr="00E626C0" w:rsidRDefault="008E5823" w:rsidP="008E5823">
            <w:pPr>
              <w:widowControl w:val="0"/>
              <w:spacing w:after="0" w:line="240" w:lineRule="auto"/>
              <w:jc w:val="both"/>
              <w:rPr>
                <w:rFonts w:ascii="Times New Roman" w:hAnsi="Times New Roman" w:cs="Times New Roman"/>
                <w:b/>
                <w:bCs/>
                <w:sz w:val="24"/>
                <w:szCs w:val="24"/>
              </w:rPr>
            </w:pPr>
            <w:r w:rsidRPr="00E626C0">
              <w:rPr>
                <w:rFonts w:ascii="Times New Roman" w:hAnsi="Times New Roman" w:cs="Times New Roman"/>
                <w:b/>
                <w:bCs/>
                <w:sz w:val="24"/>
                <w:szCs w:val="24"/>
              </w:rPr>
              <w:t> </w:t>
            </w:r>
          </w:p>
        </w:tc>
        <w:tc>
          <w:tcPr>
            <w:tcW w:w="708" w:type="dxa"/>
            <w:tcBorders>
              <w:top w:val="single" w:sz="8" w:space="0" w:color="auto"/>
              <w:left w:val="nil"/>
              <w:bottom w:val="single" w:sz="8" w:space="0" w:color="auto"/>
              <w:right w:val="nil"/>
            </w:tcBorders>
            <w:noWrap/>
            <w:vAlign w:val="center"/>
          </w:tcPr>
          <w:p w:rsidR="008E5823" w:rsidRPr="00E626C0" w:rsidRDefault="008E5823" w:rsidP="008E5823">
            <w:pPr>
              <w:widowControl w:val="0"/>
              <w:spacing w:after="0" w:line="240" w:lineRule="auto"/>
              <w:jc w:val="both"/>
              <w:rPr>
                <w:rFonts w:ascii="Times New Roman" w:hAnsi="Times New Roman" w:cs="Times New Roman"/>
                <w:b/>
                <w:bCs/>
                <w:sz w:val="24"/>
                <w:szCs w:val="24"/>
              </w:rPr>
            </w:pPr>
            <w:r w:rsidRPr="00E626C0">
              <w:rPr>
                <w:rFonts w:ascii="Times New Roman" w:hAnsi="Times New Roman" w:cs="Times New Roman"/>
                <w:b/>
                <w:bCs/>
                <w:sz w:val="24"/>
                <w:szCs w:val="24"/>
              </w:rPr>
              <w:t> </w:t>
            </w:r>
          </w:p>
        </w:tc>
        <w:tc>
          <w:tcPr>
            <w:tcW w:w="709" w:type="dxa"/>
            <w:tcBorders>
              <w:top w:val="single" w:sz="8" w:space="0" w:color="auto"/>
              <w:left w:val="single" w:sz="4" w:space="0" w:color="auto"/>
              <w:bottom w:val="single" w:sz="8" w:space="0" w:color="auto"/>
              <w:right w:val="nil"/>
            </w:tcBorders>
            <w:noWrap/>
            <w:vAlign w:val="center"/>
          </w:tcPr>
          <w:p w:rsidR="008E5823" w:rsidRPr="00E626C0" w:rsidRDefault="008E5823" w:rsidP="008E5823">
            <w:pPr>
              <w:widowControl w:val="0"/>
              <w:spacing w:after="0" w:line="240" w:lineRule="auto"/>
              <w:jc w:val="both"/>
              <w:rPr>
                <w:rFonts w:ascii="Times New Roman" w:hAnsi="Times New Roman" w:cs="Times New Roman"/>
                <w:b/>
                <w:bCs/>
                <w:sz w:val="24"/>
                <w:szCs w:val="24"/>
              </w:rPr>
            </w:pPr>
            <w:r w:rsidRPr="00E626C0">
              <w:rPr>
                <w:rFonts w:ascii="Times New Roman" w:hAnsi="Times New Roman" w:cs="Times New Roman"/>
                <w:b/>
                <w:bCs/>
                <w:sz w:val="24"/>
                <w:szCs w:val="24"/>
              </w:rPr>
              <w:t> </w:t>
            </w:r>
          </w:p>
        </w:tc>
        <w:tc>
          <w:tcPr>
            <w:tcW w:w="853" w:type="dxa"/>
            <w:tcBorders>
              <w:top w:val="nil"/>
              <w:left w:val="single" w:sz="8" w:space="0" w:color="auto"/>
              <w:bottom w:val="single" w:sz="8" w:space="0" w:color="auto"/>
              <w:right w:val="single" w:sz="8" w:space="0" w:color="auto"/>
            </w:tcBorders>
            <w:noWrap/>
            <w:vAlign w:val="center"/>
          </w:tcPr>
          <w:p w:rsidR="008E5823" w:rsidRPr="00E626C0" w:rsidRDefault="008E5823" w:rsidP="008E5823">
            <w:pPr>
              <w:widowControl w:val="0"/>
              <w:spacing w:after="0" w:line="240" w:lineRule="auto"/>
              <w:jc w:val="both"/>
              <w:rPr>
                <w:rFonts w:ascii="Times New Roman" w:hAnsi="Times New Roman" w:cs="Times New Roman"/>
                <w:b/>
                <w:bCs/>
                <w:sz w:val="24"/>
                <w:szCs w:val="24"/>
              </w:rPr>
            </w:pPr>
            <w:r w:rsidRPr="00E626C0">
              <w:rPr>
                <w:rFonts w:ascii="Times New Roman" w:hAnsi="Times New Roman" w:cs="Times New Roman"/>
                <w:b/>
                <w:bCs/>
                <w:sz w:val="24"/>
                <w:szCs w:val="24"/>
              </w:rPr>
              <w:t> </w:t>
            </w:r>
          </w:p>
        </w:tc>
      </w:tr>
    </w:tbl>
    <w:p w:rsidR="008E5823" w:rsidRPr="00E626C0" w:rsidRDefault="008E5823" w:rsidP="008E5823">
      <w:pPr>
        <w:widowControl w:val="0"/>
        <w:spacing w:after="0" w:line="240" w:lineRule="auto"/>
        <w:jc w:val="both"/>
        <w:rPr>
          <w:rFonts w:ascii="Times New Roman" w:hAnsi="Times New Roman" w:cs="Times New Roman"/>
          <w:sz w:val="24"/>
          <w:szCs w:val="24"/>
        </w:rPr>
      </w:pPr>
    </w:p>
    <w:p w:rsidR="008E5823" w:rsidRPr="00E626C0" w:rsidRDefault="008E5823" w:rsidP="008E5823">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от Поставщика ________________________________</w:t>
      </w:r>
      <w:r>
        <w:rPr>
          <w:rFonts w:ascii="Times New Roman" w:hAnsi="Times New Roman" w:cs="Times New Roman"/>
          <w:sz w:val="24"/>
          <w:szCs w:val="24"/>
        </w:rPr>
        <w:t xml:space="preserve">                            </w:t>
      </w:r>
      <w:r w:rsidRPr="00E626C0">
        <w:rPr>
          <w:rFonts w:ascii="Times New Roman" w:hAnsi="Times New Roman" w:cs="Times New Roman"/>
          <w:sz w:val="24"/>
          <w:szCs w:val="24"/>
        </w:rPr>
        <w:t>дата составления справки __________</w:t>
      </w:r>
    </w:p>
    <w:p w:rsidR="008E5823" w:rsidRPr="00EC5DD4" w:rsidRDefault="00EC5DD4" w:rsidP="00EC5DD4">
      <w:pPr>
        <w:widowControl w:val="0"/>
        <w:pBdr>
          <w:bottom w:val="single" w:sz="12" w:space="1" w:color="auto"/>
        </w:pBdr>
        <w:spacing w:after="0" w:line="240" w:lineRule="auto"/>
        <w:rPr>
          <w:rFonts w:ascii="Times New Roman" w:hAnsi="Times New Roman" w:cs="Times New Roman"/>
        </w:rPr>
      </w:pPr>
      <w:r>
        <w:rPr>
          <w:rFonts w:ascii="Times New Roman" w:hAnsi="Times New Roman" w:cs="Times New Roman"/>
        </w:rPr>
        <w:t>ФОРМУ СОГЛАСОВАЛИ:</w:t>
      </w:r>
    </w:p>
    <w:tbl>
      <w:tblPr>
        <w:tblW w:w="5200" w:type="pct"/>
        <w:tblLook w:val="04A0" w:firstRow="1" w:lastRow="0" w:firstColumn="1" w:lastColumn="0" w:noHBand="0" w:noVBand="1"/>
      </w:tblPr>
      <w:tblGrid>
        <w:gridCol w:w="8150"/>
        <w:gridCol w:w="7524"/>
      </w:tblGrid>
      <w:tr w:rsidR="00136BF8" w:rsidRPr="0053027D" w:rsidTr="00B45E8B">
        <w:tc>
          <w:tcPr>
            <w:tcW w:w="2600" w:type="pct"/>
          </w:tcPr>
          <w:p w:rsidR="00136BF8" w:rsidRPr="0053027D" w:rsidRDefault="00136BF8" w:rsidP="00B45E8B">
            <w:pPr>
              <w:tabs>
                <w:tab w:val="left" w:pos="3416"/>
              </w:tabs>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ЗАКАЗЧИК:</w:t>
            </w:r>
          </w:p>
          <w:p w:rsidR="00136BF8" w:rsidRPr="0053027D" w:rsidRDefault="00136BF8" w:rsidP="00B45E8B">
            <w:pPr>
              <w:tabs>
                <w:tab w:val="left" w:pos="3416"/>
              </w:tabs>
              <w:spacing w:after="0" w:line="240" w:lineRule="auto"/>
              <w:rPr>
                <w:rFonts w:ascii="Times New Roman" w:hAnsi="Times New Roman" w:cs="Times New Roman"/>
                <w:b/>
                <w:sz w:val="24"/>
                <w:szCs w:val="24"/>
              </w:rPr>
            </w:pPr>
          </w:p>
        </w:tc>
        <w:tc>
          <w:tcPr>
            <w:tcW w:w="2400" w:type="pct"/>
            <w:hideMark/>
          </w:tcPr>
          <w:p w:rsidR="00136BF8" w:rsidRPr="0053027D" w:rsidRDefault="00136BF8" w:rsidP="00B45E8B">
            <w:pPr>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ПОДРЯДЧИК:</w:t>
            </w:r>
          </w:p>
        </w:tc>
      </w:tr>
      <w:tr w:rsidR="00136BF8" w:rsidRPr="0053027D" w:rsidTr="00B45E8B">
        <w:tc>
          <w:tcPr>
            <w:tcW w:w="2600" w:type="pct"/>
          </w:tcPr>
          <w:p w:rsidR="00136BF8" w:rsidRPr="0053027D" w:rsidRDefault="00136BF8" w:rsidP="00B45E8B">
            <w:pPr>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ПАО «Россети Центр» (филиал ПАО </w:t>
            </w:r>
          </w:p>
          <w:p w:rsidR="00136BF8" w:rsidRPr="0053027D" w:rsidRDefault="00136BF8" w:rsidP="00B45E8B">
            <w:pPr>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«Россети Центр» - «Белгородэнерго»)</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hideMark/>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(наименование)</w:t>
            </w: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___________________________</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(должность)</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___________________________________</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(Ф.И.О.)</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                            </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М.П.   «_____» _____________20___г.                     </w:t>
            </w: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(должность)</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(Ф.И.О.)</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 xml:space="preserve">                            </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 xml:space="preserve">М.П.   «_____» _____________20___г.  </w:t>
            </w:r>
          </w:p>
        </w:tc>
      </w:tr>
    </w:tbl>
    <w:p w:rsidR="008E5823" w:rsidRPr="00E626C0" w:rsidRDefault="008E5823" w:rsidP="008E5823">
      <w:pPr>
        <w:widowControl w:val="0"/>
        <w:shd w:val="clear" w:color="auto" w:fill="FFFFFF"/>
        <w:spacing w:after="0" w:line="240" w:lineRule="auto"/>
        <w:ind w:left="11907" w:right="-29"/>
        <w:rPr>
          <w:rFonts w:ascii="Times New Roman" w:hAnsi="Times New Roman" w:cs="Times New Roman"/>
          <w:color w:val="000000"/>
          <w:sz w:val="24"/>
          <w:szCs w:val="24"/>
        </w:rPr>
      </w:pPr>
      <w:r w:rsidRPr="00E626C0">
        <w:rPr>
          <w:rFonts w:ascii="Times New Roman" w:hAnsi="Times New Roman" w:cs="Times New Roman"/>
          <w:bCs/>
          <w:snapToGrid w:val="0"/>
          <w:color w:val="000000"/>
          <w:sz w:val="24"/>
          <w:szCs w:val="24"/>
        </w:rPr>
        <w:lastRenderedPageBreak/>
        <w:t xml:space="preserve">Приложение </w:t>
      </w:r>
      <w:r>
        <w:rPr>
          <w:rFonts w:ascii="Times New Roman" w:hAnsi="Times New Roman" w:cs="Times New Roman"/>
          <w:bCs/>
          <w:snapToGrid w:val="0"/>
          <w:color w:val="000000"/>
          <w:sz w:val="24"/>
          <w:szCs w:val="24"/>
        </w:rPr>
        <w:t xml:space="preserve">4 </w:t>
      </w:r>
      <w:r w:rsidRPr="00E626C0">
        <w:rPr>
          <w:rFonts w:ascii="Times New Roman" w:hAnsi="Times New Roman" w:cs="Times New Roman"/>
          <w:color w:val="000000"/>
          <w:sz w:val="24"/>
          <w:szCs w:val="24"/>
        </w:rPr>
        <w:t xml:space="preserve">к Договору </w:t>
      </w:r>
      <w:r>
        <w:rPr>
          <w:rFonts w:ascii="Times New Roman" w:hAnsi="Times New Roman" w:cs="Times New Roman"/>
          <w:color w:val="000000"/>
          <w:sz w:val="24"/>
          <w:szCs w:val="24"/>
        </w:rPr>
        <w:t>от __________</w:t>
      </w:r>
      <w:r w:rsidRPr="00E626C0">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E626C0">
        <w:rPr>
          <w:rFonts w:ascii="Times New Roman" w:hAnsi="Times New Roman" w:cs="Times New Roman"/>
          <w:color w:val="000000"/>
          <w:sz w:val="24"/>
          <w:szCs w:val="24"/>
        </w:rPr>
        <w:t>__</w:t>
      </w:r>
      <w:r>
        <w:rPr>
          <w:rFonts w:ascii="Times New Roman" w:hAnsi="Times New Roman" w:cs="Times New Roman"/>
          <w:color w:val="000000"/>
          <w:sz w:val="24"/>
          <w:szCs w:val="24"/>
        </w:rPr>
        <w:t>__</w:t>
      </w:r>
      <w:r w:rsidRPr="00E626C0">
        <w:rPr>
          <w:rFonts w:ascii="Times New Roman" w:hAnsi="Times New Roman" w:cs="Times New Roman"/>
          <w:color w:val="000000"/>
          <w:sz w:val="24"/>
          <w:szCs w:val="24"/>
        </w:rPr>
        <w:t>__</w:t>
      </w:r>
    </w:p>
    <w:p w:rsidR="008E5823" w:rsidRDefault="008E5823" w:rsidP="008E582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E626C0">
        <w:rPr>
          <w:rFonts w:ascii="Times New Roman" w:hAnsi="Times New Roman" w:cs="Times New Roman"/>
          <w:b/>
          <w:bCs/>
          <w:snapToGrid w:val="0"/>
          <w:color w:val="000000"/>
          <w:sz w:val="24"/>
          <w:szCs w:val="24"/>
        </w:rPr>
        <w:t xml:space="preserve">ФОРМА </w:t>
      </w:r>
    </w:p>
    <w:p w:rsidR="008E5823" w:rsidRPr="00E626C0" w:rsidRDefault="008E5823" w:rsidP="008E582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E626C0">
        <w:rPr>
          <w:rFonts w:ascii="Times New Roman" w:hAnsi="Times New Roman" w:cs="Times New Roman"/>
          <w:b/>
          <w:bCs/>
          <w:snapToGrid w:val="0"/>
          <w:color w:val="000000"/>
          <w:sz w:val="24"/>
          <w:szCs w:val="24"/>
        </w:rPr>
        <w:t>Месячно-суточного графика выполнения работ</w:t>
      </w:r>
      <w:r>
        <w:rPr>
          <w:rFonts w:ascii="Times New Roman" w:hAnsi="Times New Roman" w:cs="Times New Roman"/>
          <w:b/>
          <w:bCs/>
          <w:snapToGrid w:val="0"/>
          <w:color w:val="000000"/>
          <w:sz w:val="24"/>
          <w:szCs w:val="24"/>
        </w:rPr>
        <w:t xml:space="preserve"> </w:t>
      </w:r>
    </w:p>
    <w:p w:rsidR="008E5823" w:rsidRPr="00E626C0" w:rsidRDefault="008E5823" w:rsidP="008E5823">
      <w:pPr>
        <w:widowControl w:val="0"/>
        <w:shd w:val="clear" w:color="auto" w:fill="FFFFFF"/>
        <w:spacing w:after="0" w:line="240" w:lineRule="auto"/>
        <w:jc w:val="center"/>
        <w:rPr>
          <w:rFonts w:ascii="Times New Roman" w:hAnsi="Times New Roman" w:cs="Times New Roman"/>
          <w:b/>
          <w:bCs/>
          <w:snapToGrid w:val="0"/>
          <w:color w:val="000000"/>
          <w:sz w:val="24"/>
          <w:szCs w:val="24"/>
        </w:rPr>
      </w:pPr>
      <w:r>
        <w:rPr>
          <w:rFonts w:ascii="Times New Roman" w:hAnsi="Times New Roman" w:cs="Times New Roman"/>
          <w:b/>
          <w:bCs/>
          <w:snapToGrid w:val="0"/>
          <w:color w:val="000000"/>
          <w:sz w:val="24"/>
          <w:szCs w:val="24"/>
        </w:rPr>
        <w:t>п</w:t>
      </w:r>
      <w:r w:rsidRPr="00E626C0">
        <w:rPr>
          <w:rFonts w:ascii="Times New Roman" w:hAnsi="Times New Roman" w:cs="Times New Roman"/>
          <w:b/>
          <w:bCs/>
          <w:snapToGrid w:val="0"/>
          <w:color w:val="000000"/>
          <w:sz w:val="24"/>
          <w:szCs w:val="24"/>
        </w:rPr>
        <w:t xml:space="preserve">о </w:t>
      </w:r>
      <w:r w:rsidR="003A6CE0">
        <w:rPr>
          <w:rFonts w:ascii="Times New Roman" w:hAnsi="Times New Roman" w:cs="Times New Roman"/>
          <w:b/>
          <w:bCs/>
          <w:snapToGrid w:val="0"/>
          <w:color w:val="000000"/>
          <w:sz w:val="24"/>
          <w:szCs w:val="24"/>
        </w:rPr>
        <w:t>объекту</w:t>
      </w:r>
      <w:r w:rsidRPr="00E626C0">
        <w:rPr>
          <w:rFonts w:ascii="Times New Roman" w:hAnsi="Times New Roman" w:cs="Times New Roman"/>
          <w:b/>
          <w:bCs/>
          <w:snapToGrid w:val="0"/>
          <w:color w:val="000000"/>
          <w:sz w:val="24"/>
          <w:szCs w:val="24"/>
        </w:rPr>
        <w:t xml:space="preserve"> «_______________________» на _______ 20__ года</w:t>
      </w:r>
    </w:p>
    <w:p w:rsidR="008E5823" w:rsidRPr="00E626C0" w:rsidRDefault="008E5823" w:rsidP="008E5823">
      <w:pPr>
        <w:widowControl w:val="0"/>
        <w:shd w:val="clear" w:color="auto" w:fill="FFFFFF"/>
        <w:spacing w:after="0" w:line="240" w:lineRule="auto"/>
        <w:jc w:val="center"/>
        <w:rPr>
          <w:rFonts w:ascii="Times New Roman" w:hAnsi="Times New Roman" w:cs="Times New Roman"/>
          <w:b/>
          <w:bCs/>
          <w:snapToGrid w:val="0"/>
          <w:color w:val="000000"/>
          <w:sz w:val="24"/>
          <w:szCs w:val="24"/>
        </w:rPr>
      </w:pPr>
    </w:p>
    <w:tbl>
      <w:tblPr>
        <w:tblW w:w="1539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419"/>
        <w:gridCol w:w="965"/>
        <w:gridCol w:w="425"/>
        <w:gridCol w:w="708"/>
        <w:gridCol w:w="730"/>
        <w:gridCol w:w="685"/>
        <w:gridCol w:w="850"/>
        <w:gridCol w:w="708"/>
        <w:gridCol w:w="707"/>
        <w:gridCol w:w="822"/>
        <w:gridCol w:w="236"/>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36"/>
        <w:gridCol w:w="236"/>
        <w:gridCol w:w="236"/>
        <w:gridCol w:w="236"/>
        <w:gridCol w:w="236"/>
        <w:gridCol w:w="236"/>
        <w:gridCol w:w="236"/>
        <w:gridCol w:w="239"/>
        <w:gridCol w:w="7"/>
      </w:tblGrid>
      <w:tr w:rsidR="008E5823" w:rsidRPr="00E626C0" w:rsidTr="008E5823">
        <w:trPr>
          <w:trHeight w:val="375"/>
        </w:trPr>
        <w:tc>
          <w:tcPr>
            <w:tcW w:w="418" w:type="dxa"/>
            <w:vMerge w:val="restart"/>
            <w:tcBorders>
              <w:top w:val="single" w:sz="4" w:space="0" w:color="auto"/>
              <w:left w:val="single" w:sz="4" w:space="0" w:color="auto"/>
              <w:bottom w:val="single" w:sz="6" w:space="0" w:color="auto"/>
              <w:right w:val="single" w:sz="6" w:space="0" w:color="auto"/>
            </w:tcBorders>
            <w:noWrap/>
            <w:vAlign w:val="bottom"/>
            <w:hideMark/>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 п/п</w:t>
            </w:r>
          </w:p>
        </w:tc>
        <w:tc>
          <w:tcPr>
            <w:tcW w:w="966" w:type="dxa"/>
            <w:vMerge w:val="restart"/>
            <w:tcBorders>
              <w:top w:val="single" w:sz="4" w:space="0" w:color="auto"/>
              <w:left w:val="single" w:sz="6" w:space="0" w:color="auto"/>
              <w:bottom w:val="single" w:sz="6" w:space="0" w:color="auto"/>
              <w:right w:val="single" w:sz="6" w:space="0" w:color="auto"/>
            </w:tcBorders>
            <w:noWrap/>
            <w:vAlign w:val="bottom"/>
            <w:hideMark/>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Наименование работ</w:t>
            </w:r>
          </w:p>
        </w:tc>
        <w:tc>
          <w:tcPr>
            <w:tcW w:w="425" w:type="dxa"/>
            <w:vMerge w:val="restart"/>
            <w:tcBorders>
              <w:top w:val="single" w:sz="4" w:space="0" w:color="auto"/>
              <w:left w:val="single" w:sz="6" w:space="0" w:color="auto"/>
              <w:bottom w:val="single" w:sz="6" w:space="0" w:color="auto"/>
              <w:right w:val="single" w:sz="6" w:space="0" w:color="auto"/>
            </w:tcBorders>
            <w:noWrap/>
            <w:vAlign w:val="bottom"/>
            <w:hideMark/>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Ед. изм.</w:t>
            </w:r>
          </w:p>
        </w:tc>
        <w:tc>
          <w:tcPr>
            <w:tcW w:w="709" w:type="dxa"/>
            <w:vMerge w:val="restart"/>
            <w:tcBorders>
              <w:top w:val="single" w:sz="4" w:space="0" w:color="auto"/>
              <w:left w:val="single" w:sz="6" w:space="0" w:color="auto"/>
              <w:bottom w:val="single" w:sz="6" w:space="0" w:color="auto"/>
              <w:right w:val="single" w:sz="6" w:space="0" w:color="auto"/>
            </w:tcBorders>
            <w:noWrap/>
            <w:vAlign w:val="bottom"/>
            <w:hideMark/>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Всего по проекту</w:t>
            </w:r>
          </w:p>
        </w:tc>
        <w:tc>
          <w:tcPr>
            <w:tcW w:w="1417" w:type="dxa"/>
            <w:gridSpan w:val="2"/>
            <w:tcBorders>
              <w:top w:val="single" w:sz="4" w:space="0" w:color="auto"/>
              <w:left w:val="single" w:sz="6" w:space="0" w:color="auto"/>
              <w:bottom w:val="single" w:sz="6" w:space="0" w:color="auto"/>
              <w:right w:val="single" w:sz="6" w:space="0" w:color="auto"/>
            </w:tcBorders>
            <w:noWrap/>
            <w:vAlign w:val="bottom"/>
            <w:hideMark/>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Выполнено с начала строительства</w:t>
            </w:r>
          </w:p>
        </w:tc>
        <w:tc>
          <w:tcPr>
            <w:tcW w:w="851" w:type="dxa"/>
            <w:vMerge w:val="restart"/>
            <w:tcBorders>
              <w:top w:val="single" w:sz="4" w:space="0" w:color="auto"/>
              <w:left w:val="single" w:sz="6" w:space="0" w:color="auto"/>
              <w:bottom w:val="single" w:sz="6" w:space="0" w:color="auto"/>
              <w:right w:val="single" w:sz="6" w:space="0" w:color="auto"/>
            </w:tcBorders>
            <w:noWrap/>
            <w:vAlign w:val="bottom"/>
            <w:hideMark/>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Задание на месяц</w:t>
            </w:r>
          </w:p>
        </w:tc>
        <w:tc>
          <w:tcPr>
            <w:tcW w:w="1417" w:type="dxa"/>
            <w:gridSpan w:val="2"/>
            <w:tcBorders>
              <w:top w:val="single" w:sz="4" w:space="0" w:color="auto"/>
              <w:left w:val="single" w:sz="6" w:space="0" w:color="auto"/>
              <w:bottom w:val="single" w:sz="6" w:space="0" w:color="auto"/>
              <w:right w:val="single" w:sz="6" w:space="0" w:color="auto"/>
            </w:tcBorders>
            <w:noWrap/>
            <w:vAlign w:val="bottom"/>
            <w:hideMark/>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Выполнено с начала месяца</w:t>
            </w:r>
          </w:p>
        </w:tc>
        <w:tc>
          <w:tcPr>
            <w:tcW w:w="823" w:type="dxa"/>
            <w:vMerge w:val="restart"/>
            <w:tcBorders>
              <w:top w:val="single" w:sz="4" w:space="0" w:color="auto"/>
              <w:left w:val="single" w:sz="6" w:space="0" w:color="auto"/>
              <w:bottom w:val="single" w:sz="6" w:space="0" w:color="auto"/>
              <w:right w:val="single" w:sz="6" w:space="0" w:color="auto"/>
            </w:tcBorders>
            <w:noWrap/>
            <w:textDirection w:val="btLr"/>
            <w:vAlign w:val="center"/>
            <w:hideMark/>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Дни месяца</w:t>
            </w:r>
          </w:p>
        </w:tc>
        <w:tc>
          <w:tcPr>
            <w:tcW w:w="8371" w:type="dxa"/>
            <w:gridSpan w:val="32"/>
            <w:tcBorders>
              <w:top w:val="single" w:sz="4" w:space="0" w:color="auto"/>
              <w:left w:val="single" w:sz="6" w:space="0" w:color="auto"/>
              <w:bottom w:val="single" w:sz="6" w:space="0" w:color="auto"/>
              <w:right w:val="single" w:sz="4" w:space="0" w:color="auto"/>
            </w:tcBorders>
            <w:noWrap/>
            <w:vAlign w:val="center"/>
            <w:hideMark/>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Наименование отчетного месяца</w:t>
            </w:r>
          </w:p>
        </w:tc>
      </w:tr>
      <w:tr w:rsidR="008E5823" w:rsidRPr="00E626C0" w:rsidTr="008E5823">
        <w:trPr>
          <w:gridAfter w:val="1"/>
          <w:wAfter w:w="7" w:type="dxa"/>
          <w:trHeight w:val="390"/>
        </w:trPr>
        <w:tc>
          <w:tcPr>
            <w:tcW w:w="300" w:type="dxa"/>
            <w:vMerge/>
            <w:tcBorders>
              <w:top w:val="single" w:sz="4" w:space="0" w:color="auto"/>
              <w:left w:val="single" w:sz="4" w:space="0" w:color="auto"/>
              <w:bottom w:val="single" w:sz="6" w:space="0" w:color="auto"/>
              <w:right w:val="single" w:sz="6" w:space="0" w:color="auto"/>
            </w:tcBorders>
            <w:vAlign w:val="center"/>
            <w:hideMark/>
          </w:tcPr>
          <w:p w:rsidR="008E5823" w:rsidRPr="00E626C0" w:rsidRDefault="008E5823" w:rsidP="008E582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rsidR="008E5823" w:rsidRPr="00E626C0" w:rsidRDefault="008E5823" w:rsidP="008E582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rsidR="008E5823" w:rsidRPr="00E626C0" w:rsidRDefault="008E5823" w:rsidP="008E582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rsidR="008E5823" w:rsidRPr="00E626C0" w:rsidRDefault="008E5823" w:rsidP="008E5823">
            <w:pPr>
              <w:widowControl w:val="0"/>
              <w:spacing w:after="0" w:line="240" w:lineRule="auto"/>
              <w:rPr>
                <w:rFonts w:ascii="Times New Roman" w:hAnsi="Times New Roman" w:cs="Times New Roman"/>
                <w:bCs/>
                <w:snapToGrid w:val="0"/>
                <w:color w:val="000000"/>
                <w:sz w:val="16"/>
                <w:szCs w:val="16"/>
              </w:rPr>
            </w:pPr>
          </w:p>
        </w:tc>
        <w:tc>
          <w:tcPr>
            <w:tcW w:w="731" w:type="dxa"/>
            <w:tcBorders>
              <w:top w:val="single" w:sz="6" w:space="0" w:color="auto"/>
              <w:left w:val="single" w:sz="6" w:space="0" w:color="auto"/>
              <w:bottom w:val="single" w:sz="6" w:space="0" w:color="auto"/>
              <w:right w:val="single" w:sz="6" w:space="0" w:color="auto"/>
            </w:tcBorders>
            <w:noWrap/>
            <w:vAlign w:val="center"/>
            <w:hideMark/>
          </w:tcPr>
          <w:p w:rsidR="008E5823" w:rsidRPr="00E626C0" w:rsidRDefault="008E5823" w:rsidP="008E582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E626C0">
              <w:rPr>
                <w:rFonts w:ascii="Times New Roman" w:hAnsi="Times New Roman" w:cs="Times New Roman"/>
                <w:b/>
                <w:bCs/>
                <w:snapToGrid w:val="0"/>
                <w:color w:val="000000"/>
                <w:sz w:val="16"/>
                <w:szCs w:val="16"/>
              </w:rPr>
              <w:t>план</w:t>
            </w:r>
          </w:p>
        </w:tc>
        <w:tc>
          <w:tcPr>
            <w:tcW w:w="686" w:type="dxa"/>
            <w:tcBorders>
              <w:top w:val="single" w:sz="6" w:space="0" w:color="auto"/>
              <w:left w:val="single" w:sz="6" w:space="0" w:color="auto"/>
              <w:bottom w:val="single" w:sz="6" w:space="0" w:color="auto"/>
              <w:right w:val="single" w:sz="6" w:space="0" w:color="auto"/>
            </w:tcBorders>
            <w:noWrap/>
            <w:vAlign w:val="center"/>
            <w:hideMark/>
          </w:tcPr>
          <w:p w:rsidR="008E5823" w:rsidRPr="00E626C0" w:rsidRDefault="008E5823" w:rsidP="008E582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E626C0">
              <w:rPr>
                <w:rFonts w:ascii="Times New Roman" w:hAnsi="Times New Roman" w:cs="Times New Roman"/>
                <w:b/>
                <w:bCs/>
                <w:snapToGrid w:val="0"/>
                <w:color w:val="000000"/>
                <w:sz w:val="16"/>
                <w:szCs w:val="16"/>
              </w:rPr>
              <w:t>факт</w:t>
            </w:r>
          </w:p>
        </w:tc>
        <w:tc>
          <w:tcPr>
            <w:tcW w:w="300" w:type="dxa"/>
            <w:vMerge/>
            <w:tcBorders>
              <w:top w:val="single" w:sz="4" w:space="0" w:color="auto"/>
              <w:left w:val="single" w:sz="6" w:space="0" w:color="auto"/>
              <w:bottom w:val="single" w:sz="6" w:space="0" w:color="auto"/>
              <w:right w:val="single" w:sz="6" w:space="0" w:color="auto"/>
            </w:tcBorders>
            <w:vAlign w:val="center"/>
            <w:hideMark/>
          </w:tcPr>
          <w:p w:rsidR="008E5823" w:rsidRPr="00E626C0" w:rsidRDefault="008E5823" w:rsidP="008E5823">
            <w:pPr>
              <w:widowControl w:val="0"/>
              <w:spacing w:after="0" w:line="240" w:lineRule="auto"/>
              <w:rPr>
                <w:rFonts w:ascii="Times New Roman" w:hAnsi="Times New Roman" w:cs="Times New Roman"/>
                <w:bCs/>
                <w:snapToGrid w:val="0"/>
                <w:color w:val="000000"/>
                <w:sz w:val="16"/>
                <w:szCs w:val="16"/>
              </w:rPr>
            </w:pPr>
          </w:p>
        </w:tc>
        <w:tc>
          <w:tcPr>
            <w:tcW w:w="709" w:type="dxa"/>
            <w:tcBorders>
              <w:top w:val="single" w:sz="6" w:space="0" w:color="auto"/>
              <w:left w:val="single" w:sz="6" w:space="0" w:color="auto"/>
              <w:bottom w:val="single" w:sz="6" w:space="0" w:color="auto"/>
              <w:right w:val="single" w:sz="6" w:space="0" w:color="auto"/>
            </w:tcBorders>
            <w:noWrap/>
            <w:vAlign w:val="center"/>
            <w:hideMark/>
          </w:tcPr>
          <w:p w:rsidR="008E5823" w:rsidRPr="00E626C0" w:rsidRDefault="008E5823" w:rsidP="008E582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E626C0">
              <w:rPr>
                <w:rFonts w:ascii="Times New Roman" w:hAnsi="Times New Roman" w:cs="Times New Roman"/>
                <w:b/>
                <w:bCs/>
                <w:snapToGrid w:val="0"/>
                <w:color w:val="000000"/>
                <w:sz w:val="16"/>
                <w:szCs w:val="16"/>
              </w:rPr>
              <w:t>план</w:t>
            </w:r>
          </w:p>
        </w:tc>
        <w:tc>
          <w:tcPr>
            <w:tcW w:w="708" w:type="dxa"/>
            <w:tcBorders>
              <w:top w:val="single" w:sz="6" w:space="0" w:color="auto"/>
              <w:left w:val="single" w:sz="6" w:space="0" w:color="auto"/>
              <w:bottom w:val="single" w:sz="6" w:space="0" w:color="auto"/>
              <w:right w:val="single" w:sz="6" w:space="0" w:color="auto"/>
            </w:tcBorders>
            <w:noWrap/>
            <w:vAlign w:val="center"/>
            <w:hideMark/>
          </w:tcPr>
          <w:p w:rsidR="008E5823" w:rsidRPr="00E626C0" w:rsidRDefault="008E5823" w:rsidP="008E582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E626C0">
              <w:rPr>
                <w:rFonts w:ascii="Times New Roman" w:hAnsi="Times New Roman" w:cs="Times New Roman"/>
                <w:b/>
                <w:bCs/>
                <w:snapToGrid w:val="0"/>
                <w:color w:val="000000"/>
                <w:sz w:val="16"/>
                <w:szCs w:val="16"/>
              </w:rPr>
              <w:t>факт</w:t>
            </w:r>
          </w:p>
        </w:tc>
        <w:tc>
          <w:tcPr>
            <w:tcW w:w="300" w:type="dxa"/>
            <w:vMerge/>
            <w:tcBorders>
              <w:top w:val="single" w:sz="4" w:space="0" w:color="auto"/>
              <w:left w:val="single" w:sz="6" w:space="0" w:color="auto"/>
              <w:bottom w:val="single" w:sz="6" w:space="0" w:color="auto"/>
              <w:right w:val="single" w:sz="6" w:space="0" w:color="auto"/>
            </w:tcBorders>
            <w:vAlign w:val="center"/>
            <w:hideMark/>
          </w:tcPr>
          <w:p w:rsidR="008E5823" w:rsidRPr="00E626C0" w:rsidRDefault="008E5823" w:rsidP="008E5823">
            <w:pPr>
              <w:widowControl w:val="0"/>
              <w:spacing w:after="0" w:line="240" w:lineRule="auto"/>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noWrap/>
            <w:vAlign w:val="center"/>
            <w:hideMark/>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1</w:t>
            </w:r>
          </w:p>
        </w:tc>
        <w:tc>
          <w:tcPr>
            <w:tcW w:w="284" w:type="dxa"/>
            <w:tcBorders>
              <w:top w:val="single" w:sz="6" w:space="0" w:color="auto"/>
              <w:left w:val="single" w:sz="6" w:space="0" w:color="auto"/>
              <w:bottom w:val="single" w:sz="6" w:space="0" w:color="auto"/>
              <w:right w:val="single" w:sz="6" w:space="0" w:color="auto"/>
            </w:tcBorders>
            <w:noWrap/>
            <w:vAlign w:val="center"/>
            <w:hideMark/>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2</w:t>
            </w:r>
          </w:p>
        </w:tc>
        <w:tc>
          <w:tcPr>
            <w:tcW w:w="283" w:type="dxa"/>
            <w:tcBorders>
              <w:top w:val="single" w:sz="6" w:space="0" w:color="auto"/>
              <w:left w:val="single" w:sz="6" w:space="0" w:color="auto"/>
              <w:bottom w:val="single" w:sz="6" w:space="0" w:color="auto"/>
              <w:right w:val="single" w:sz="6" w:space="0" w:color="auto"/>
            </w:tcBorders>
            <w:noWrap/>
            <w:vAlign w:val="center"/>
            <w:hideMark/>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3</w:t>
            </w:r>
          </w:p>
        </w:tc>
        <w:tc>
          <w:tcPr>
            <w:tcW w:w="284" w:type="dxa"/>
            <w:tcBorders>
              <w:top w:val="single" w:sz="6" w:space="0" w:color="auto"/>
              <w:left w:val="single" w:sz="6" w:space="0" w:color="auto"/>
              <w:bottom w:val="single" w:sz="6" w:space="0" w:color="auto"/>
              <w:right w:val="single" w:sz="6" w:space="0" w:color="auto"/>
            </w:tcBorders>
            <w:noWrap/>
            <w:vAlign w:val="center"/>
            <w:hideMark/>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4</w:t>
            </w:r>
          </w:p>
        </w:tc>
        <w:tc>
          <w:tcPr>
            <w:tcW w:w="283" w:type="dxa"/>
            <w:tcBorders>
              <w:top w:val="single" w:sz="6" w:space="0" w:color="auto"/>
              <w:left w:val="single" w:sz="6" w:space="0" w:color="auto"/>
              <w:bottom w:val="single" w:sz="6" w:space="0" w:color="auto"/>
              <w:right w:val="single" w:sz="6" w:space="0" w:color="auto"/>
            </w:tcBorders>
            <w:noWrap/>
            <w:vAlign w:val="center"/>
            <w:hideMark/>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5</w:t>
            </w:r>
          </w:p>
        </w:tc>
        <w:tc>
          <w:tcPr>
            <w:tcW w:w="284" w:type="dxa"/>
            <w:tcBorders>
              <w:top w:val="single" w:sz="6" w:space="0" w:color="auto"/>
              <w:left w:val="single" w:sz="6" w:space="0" w:color="auto"/>
              <w:bottom w:val="single" w:sz="6" w:space="0" w:color="auto"/>
              <w:right w:val="single" w:sz="6" w:space="0" w:color="auto"/>
            </w:tcBorders>
            <w:noWrap/>
            <w:vAlign w:val="center"/>
            <w:hideMark/>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6</w:t>
            </w:r>
          </w:p>
        </w:tc>
        <w:tc>
          <w:tcPr>
            <w:tcW w:w="283" w:type="dxa"/>
            <w:tcBorders>
              <w:top w:val="single" w:sz="6" w:space="0" w:color="auto"/>
              <w:left w:val="single" w:sz="6" w:space="0" w:color="auto"/>
              <w:bottom w:val="single" w:sz="6" w:space="0" w:color="auto"/>
              <w:right w:val="single" w:sz="6" w:space="0" w:color="auto"/>
            </w:tcBorders>
            <w:noWrap/>
            <w:vAlign w:val="center"/>
            <w:hideMark/>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7</w:t>
            </w:r>
          </w:p>
        </w:tc>
        <w:tc>
          <w:tcPr>
            <w:tcW w:w="284" w:type="dxa"/>
            <w:tcBorders>
              <w:top w:val="single" w:sz="6" w:space="0" w:color="auto"/>
              <w:left w:val="single" w:sz="6" w:space="0" w:color="auto"/>
              <w:bottom w:val="single" w:sz="6" w:space="0" w:color="auto"/>
              <w:right w:val="single" w:sz="6" w:space="0" w:color="auto"/>
            </w:tcBorders>
            <w:noWrap/>
            <w:vAlign w:val="center"/>
            <w:hideMark/>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8</w:t>
            </w:r>
          </w:p>
        </w:tc>
        <w:tc>
          <w:tcPr>
            <w:tcW w:w="283" w:type="dxa"/>
            <w:tcBorders>
              <w:top w:val="single" w:sz="6" w:space="0" w:color="auto"/>
              <w:left w:val="single" w:sz="6" w:space="0" w:color="auto"/>
              <w:bottom w:val="single" w:sz="6" w:space="0" w:color="auto"/>
              <w:right w:val="single" w:sz="6" w:space="0" w:color="auto"/>
            </w:tcBorders>
            <w:noWrap/>
            <w:vAlign w:val="center"/>
            <w:hideMark/>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9</w:t>
            </w:r>
          </w:p>
        </w:tc>
        <w:tc>
          <w:tcPr>
            <w:tcW w:w="284" w:type="dxa"/>
            <w:tcBorders>
              <w:top w:val="single" w:sz="6" w:space="0" w:color="auto"/>
              <w:left w:val="single" w:sz="6" w:space="0" w:color="auto"/>
              <w:bottom w:val="single" w:sz="6" w:space="0" w:color="auto"/>
              <w:right w:val="single" w:sz="6" w:space="0" w:color="auto"/>
            </w:tcBorders>
            <w:noWrap/>
            <w:vAlign w:val="center"/>
            <w:hideMark/>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E626C0">
              <w:rPr>
                <w:rFonts w:ascii="Times New Roman" w:hAnsi="Times New Roman" w:cs="Times New Roman"/>
                <w:bCs/>
                <w:snapToGrid w:val="0"/>
                <w:color w:val="000000"/>
                <w:sz w:val="12"/>
                <w:szCs w:val="12"/>
              </w:rPr>
              <w:t>10</w:t>
            </w:r>
          </w:p>
        </w:tc>
        <w:tc>
          <w:tcPr>
            <w:tcW w:w="283" w:type="dxa"/>
            <w:tcBorders>
              <w:top w:val="single" w:sz="6" w:space="0" w:color="auto"/>
              <w:left w:val="single" w:sz="6" w:space="0" w:color="auto"/>
              <w:bottom w:val="single" w:sz="6" w:space="0" w:color="auto"/>
              <w:right w:val="single" w:sz="6" w:space="0" w:color="auto"/>
            </w:tcBorders>
            <w:vAlign w:val="center"/>
            <w:hideMark/>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E626C0">
              <w:rPr>
                <w:rFonts w:ascii="Times New Roman" w:hAnsi="Times New Roman" w:cs="Times New Roman"/>
                <w:bCs/>
                <w:snapToGrid w:val="0"/>
                <w:color w:val="000000"/>
                <w:sz w:val="12"/>
                <w:szCs w:val="12"/>
              </w:rPr>
              <w:t>11</w:t>
            </w:r>
          </w:p>
        </w:tc>
        <w:tc>
          <w:tcPr>
            <w:tcW w:w="284" w:type="dxa"/>
            <w:tcBorders>
              <w:top w:val="single" w:sz="6" w:space="0" w:color="auto"/>
              <w:left w:val="single" w:sz="6" w:space="0" w:color="auto"/>
              <w:bottom w:val="single" w:sz="6" w:space="0" w:color="auto"/>
              <w:right w:val="single" w:sz="6" w:space="0" w:color="auto"/>
            </w:tcBorders>
            <w:vAlign w:val="center"/>
            <w:hideMark/>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E626C0">
              <w:rPr>
                <w:rFonts w:ascii="Times New Roman" w:hAnsi="Times New Roman" w:cs="Times New Roman"/>
                <w:bCs/>
                <w:snapToGrid w:val="0"/>
                <w:color w:val="000000"/>
                <w:sz w:val="12"/>
                <w:szCs w:val="12"/>
              </w:rPr>
              <w:t>12</w:t>
            </w:r>
          </w:p>
        </w:tc>
        <w:tc>
          <w:tcPr>
            <w:tcW w:w="283" w:type="dxa"/>
            <w:tcBorders>
              <w:top w:val="single" w:sz="6" w:space="0" w:color="auto"/>
              <w:left w:val="single" w:sz="6" w:space="0" w:color="auto"/>
              <w:bottom w:val="single" w:sz="6" w:space="0" w:color="auto"/>
              <w:right w:val="single" w:sz="6" w:space="0" w:color="auto"/>
            </w:tcBorders>
            <w:vAlign w:val="center"/>
            <w:hideMark/>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E626C0">
              <w:rPr>
                <w:rFonts w:ascii="Times New Roman" w:hAnsi="Times New Roman" w:cs="Times New Roman"/>
                <w:bCs/>
                <w:snapToGrid w:val="0"/>
                <w:color w:val="000000"/>
                <w:sz w:val="12"/>
                <w:szCs w:val="12"/>
              </w:rPr>
              <w:t>13</w:t>
            </w:r>
          </w:p>
        </w:tc>
        <w:tc>
          <w:tcPr>
            <w:tcW w:w="284" w:type="dxa"/>
            <w:tcBorders>
              <w:top w:val="single" w:sz="6" w:space="0" w:color="auto"/>
              <w:left w:val="single" w:sz="6" w:space="0" w:color="auto"/>
              <w:bottom w:val="single" w:sz="6" w:space="0" w:color="auto"/>
              <w:right w:val="single" w:sz="6" w:space="0" w:color="auto"/>
            </w:tcBorders>
            <w:vAlign w:val="center"/>
            <w:hideMark/>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E626C0">
              <w:rPr>
                <w:rFonts w:ascii="Times New Roman" w:hAnsi="Times New Roman" w:cs="Times New Roman"/>
                <w:bCs/>
                <w:snapToGrid w:val="0"/>
                <w:color w:val="000000"/>
                <w:sz w:val="12"/>
                <w:szCs w:val="12"/>
              </w:rPr>
              <w:t>14</w:t>
            </w:r>
          </w:p>
        </w:tc>
        <w:tc>
          <w:tcPr>
            <w:tcW w:w="283" w:type="dxa"/>
            <w:tcBorders>
              <w:top w:val="single" w:sz="6" w:space="0" w:color="auto"/>
              <w:left w:val="single" w:sz="6" w:space="0" w:color="auto"/>
              <w:bottom w:val="single" w:sz="6" w:space="0" w:color="auto"/>
              <w:right w:val="single" w:sz="6" w:space="0" w:color="auto"/>
            </w:tcBorders>
            <w:vAlign w:val="center"/>
            <w:hideMark/>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E626C0">
              <w:rPr>
                <w:rFonts w:ascii="Times New Roman" w:hAnsi="Times New Roman" w:cs="Times New Roman"/>
                <w:bCs/>
                <w:snapToGrid w:val="0"/>
                <w:color w:val="000000"/>
                <w:sz w:val="12"/>
                <w:szCs w:val="12"/>
              </w:rPr>
              <w:t>15</w:t>
            </w:r>
          </w:p>
        </w:tc>
        <w:tc>
          <w:tcPr>
            <w:tcW w:w="284" w:type="dxa"/>
            <w:tcBorders>
              <w:top w:val="single" w:sz="6" w:space="0" w:color="auto"/>
              <w:left w:val="single" w:sz="6" w:space="0" w:color="auto"/>
              <w:bottom w:val="single" w:sz="6" w:space="0" w:color="auto"/>
              <w:right w:val="single" w:sz="6" w:space="0" w:color="auto"/>
            </w:tcBorders>
            <w:vAlign w:val="center"/>
            <w:hideMark/>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16</w:t>
            </w:r>
          </w:p>
        </w:tc>
        <w:tc>
          <w:tcPr>
            <w:tcW w:w="283" w:type="dxa"/>
            <w:tcBorders>
              <w:top w:val="single" w:sz="6" w:space="0" w:color="auto"/>
              <w:left w:val="single" w:sz="6" w:space="0" w:color="auto"/>
              <w:bottom w:val="single" w:sz="6" w:space="0" w:color="auto"/>
              <w:right w:val="single" w:sz="6" w:space="0" w:color="auto"/>
            </w:tcBorders>
            <w:vAlign w:val="center"/>
            <w:hideMark/>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17</w:t>
            </w:r>
          </w:p>
        </w:tc>
        <w:tc>
          <w:tcPr>
            <w:tcW w:w="284" w:type="dxa"/>
            <w:tcBorders>
              <w:top w:val="single" w:sz="6" w:space="0" w:color="auto"/>
              <w:left w:val="single" w:sz="6" w:space="0" w:color="auto"/>
              <w:bottom w:val="single" w:sz="6" w:space="0" w:color="auto"/>
              <w:right w:val="single" w:sz="6" w:space="0" w:color="auto"/>
            </w:tcBorders>
            <w:vAlign w:val="center"/>
            <w:hideMark/>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18</w:t>
            </w:r>
          </w:p>
        </w:tc>
        <w:tc>
          <w:tcPr>
            <w:tcW w:w="283" w:type="dxa"/>
            <w:tcBorders>
              <w:top w:val="single" w:sz="6" w:space="0" w:color="auto"/>
              <w:left w:val="single" w:sz="6" w:space="0" w:color="auto"/>
              <w:bottom w:val="single" w:sz="6" w:space="0" w:color="auto"/>
              <w:right w:val="single" w:sz="6" w:space="0" w:color="auto"/>
            </w:tcBorders>
            <w:vAlign w:val="center"/>
            <w:hideMark/>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19</w:t>
            </w:r>
          </w:p>
        </w:tc>
        <w:tc>
          <w:tcPr>
            <w:tcW w:w="284" w:type="dxa"/>
            <w:tcBorders>
              <w:top w:val="single" w:sz="6" w:space="0" w:color="auto"/>
              <w:left w:val="single" w:sz="6" w:space="0" w:color="auto"/>
              <w:bottom w:val="single" w:sz="6" w:space="0" w:color="auto"/>
              <w:right w:val="single" w:sz="6" w:space="0" w:color="auto"/>
            </w:tcBorders>
            <w:vAlign w:val="center"/>
            <w:hideMark/>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20</w:t>
            </w:r>
          </w:p>
        </w:tc>
        <w:tc>
          <w:tcPr>
            <w:tcW w:w="283" w:type="dxa"/>
            <w:tcBorders>
              <w:top w:val="single" w:sz="6" w:space="0" w:color="auto"/>
              <w:left w:val="single" w:sz="6" w:space="0" w:color="auto"/>
              <w:bottom w:val="single" w:sz="6" w:space="0" w:color="auto"/>
              <w:right w:val="single" w:sz="6" w:space="0" w:color="auto"/>
            </w:tcBorders>
            <w:vAlign w:val="center"/>
            <w:hideMark/>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21</w:t>
            </w:r>
          </w:p>
        </w:tc>
        <w:tc>
          <w:tcPr>
            <w:tcW w:w="284" w:type="dxa"/>
            <w:tcBorders>
              <w:top w:val="single" w:sz="6" w:space="0" w:color="auto"/>
              <w:left w:val="single" w:sz="6" w:space="0" w:color="auto"/>
              <w:bottom w:val="single" w:sz="6" w:space="0" w:color="auto"/>
              <w:right w:val="single" w:sz="6" w:space="0" w:color="auto"/>
            </w:tcBorders>
            <w:vAlign w:val="center"/>
            <w:hideMark/>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22</w:t>
            </w:r>
          </w:p>
        </w:tc>
        <w:tc>
          <w:tcPr>
            <w:tcW w:w="283" w:type="dxa"/>
            <w:tcBorders>
              <w:top w:val="single" w:sz="6" w:space="0" w:color="auto"/>
              <w:left w:val="single" w:sz="6" w:space="0" w:color="auto"/>
              <w:bottom w:val="single" w:sz="6" w:space="0" w:color="auto"/>
              <w:right w:val="single" w:sz="6" w:space="0" w:color="auto"/>
            </w:tcBorders>
            <w:vAlign w:val="center"/>
            <w:hideMark/>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23</w:t>
            </w:r>
          </w:p>
        </w:tc>
        <w:tc>
          <w:tcPr>
            <w:tcW w:w="236" w:type="dxa"/>
            <w:tcBorders>
              <w:top w:val="single" w:sz="6" w:space="0" w:color="auto"/>
              <w:left w:val="single" w:sz="6" w:space="0" w:color="auto"/>
              <w:bottom w:val="single" w:sz="6" w:space="0" w:color="auto"/>
              <w:right w:val="single" w:sz="6" w:space="0" w:color="auto"/>
            </w:tcBorders>
            <w:vAlign w:val="center"/>
            <w:hideMark/>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24</w:t>
            </w:r>
          </w:p>
        </w:tc>
        <w:tc>
          <w:tcPr>
            <w:tcW w:w="236" w:type="dxa"/>
            <w:tcBorders>
              <w:top w:val="single" w:sz="6" w:space="0" w:color="auto"/>
              <w:left w:val="single" w:sz="6" w:space="0" w:color="auto"/>
              <w:bottom w:val="single" w:sz="6" w:space="0" w:color="auto"/>
              <w:right w:val="single" w:sz="6" w:space="0" w:color="auto"/>
            </w:tcBorders>
            <w:vAlign w:val="center"/>
            <w:hideMark/>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25</w:t>
            </w:r>
          </w:p>
        </w:tc>
        <w:tc>
          <w:tcPr>
            <w:tcW w:w="236" w:type="dxa"/>
            <w:tcBorders>
              <w:top w:val="single" w:sz="6" w:space="0" w:color="auto"/>
              <w:left w:val="single" w:sz="6" w:space="0" w:color="auto"/>
              <w:bottom w:val="single" w:sz="6" w:space="0" w:color="auto"/>
              <w:right w:val="single" w:sz="6" w:space="0" w:color="auto"/>
            </w:tcBorders>
            <w:vAlign w:val="center"/>
            <w:hideMark/>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26</w:t>
            </w:r>
          </w:p>
        </w:tc>
        <w:tc>
          <w:tcPr>
            <w:tcW w:w="236" w:type="dxa"/>
            <w:tcBorders>
              <w:top w:val="single" w:sz="6" w:space="0" w:color="auto"/>
              <w:left w:val="single" w:sz="6" w:space="0" w:color="auto"/>
              <w:bottom w:val="single" w:sz="6" w:space="0" w:color="auto"/>
              <w:right w:val="single" w:sz="6" w:space="0" w:color="auto"/>
            </w:tcBorders>
            <w:vAlign w:val="center"/>
            <w:hideMark/>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27</w:t>
            </w:r>
          </w:p>
        </w:tc>
        <w:tc>
          <w:tcPr>
            <w:tcW w:w="236" w:type="dxa"/>
            <w:tcBorders>
              <w:top w:val="single" w:sz="6" w:space="0" w:color="auto"/>
              <w:left w:val="single" w:sz="6" w:space="0" w:color="auto"/>
              <w:bottom w:val="single" w:sz="6" w:space="0" w:color="auto"/>
              <w:right w:val="single" w:sz="6" w:space="0" w:color="auto"/>
            </w:tcBorders>
            <w:vAlign w:val="center"/>
            <w:hideMark/>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28</w:t>
            </w:r>
          </w:p>
        </w:tc>
        <w:tc>
          <w:tcPr>
            <w:tcW w:w="236" w:type="dxa"/>
            <w:tcBorders>
              <w:top w:val="single" w:sz="6" w:space="0" w:color="auto"/>
              <w:left w:val="single" w:sz="6" w:space="0" w:color="auto"/>
              <w:bottom w:val="single" w:sz="6" w:space="0" w:color="auto"/>
              <w:right w:val="single" w:sz="6" w:space="0" w:color="auto"/>
            </w:tcBorders>
            <w:vAlign w:val="center"/>
            <w:hideMark/>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29</w:t>
            </w:r>
          </w:p>
        </w:tc>
        <w:tc>
          <w:tcPr>
            <w:tcW w:w="236" w:type="dxa"/>
            <w:tcBorders>
              <w:top w:val="single" w:sz="6" w:space="0" w:color="auto"/>
              <w:left w:val="single" w:sz="6" w:space="0" w:color="auto"/>
              <w:bottom w:val="single" w:sz="6" w:space="0" w:color="auto"/>
              <w:right w:val="single" w:sz="6" w:space="0" w:color="auto"/>
            </w:tcBorders>
            <w:vAlign w:val="center"/>
            <w:hideMark/>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30</w:t>
            </w:r>
          </w:p>
        </w:tc>
        <w:tc>
          <w:tcPr>
            <w:tcW w:w="239" w:type="dxa"/>
            <w:tcBorders>
              <w:top w:val="single" w:sz="6" w:space="0" w:color="auto"/>
              <w:left w:val="single" w:sz="6" w:space="0" w:color="auto"/>
              <w:bottom w:val="single" w:sz="6" w:space="0" w:color="auto"/>
              <w:right w:val="single" w:sz="4" w:space="0" w:color="auto"/>
            </w:tcBorders>
            <w:vAlign w:val="center"/>
            <w:hideMark/>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31</w:t>
            </w:r>
          </w:p>
        </w:tc>
      </w:tr>
      <w:tr w:rsidR="008E5823" w:rsidRPr="00E626C0" w:rsidTr="008E5823">
        <w:trPr>
          <w:gridAfter w:val="1"/>
          <w:wAfter w:w="7" w:type="dxa"/>
          <w:trHeight w:val="390"/>
        </w:trPr>
        <w:tc>
          <w:tcPr>
            <w:tcW w:w="15390" w:type="dxa"/>
            <w:gridSpan w:val="41"/>
            <w:tcBorders>
              <w:top w:val="single" w:sz="6" w:space="0" w:color="auto"/>
              <w:left w:val="single" w:sz="4" w:space="0" w:color="auto"/>
              <w:bottom w:val="single" w:sz="6" w:space="0" w:color="auto"/>
              <w:right w:val="single" w:sz="4" w:space="0" w:color="auto"/>
            </w:tcBorders>
            <w:noWrap/>
            <w:vAlign w:val="bottom"/>
            <w:hideMark/>
          </w:tcPr>
          <w:p w:rsidR="008E5823" w:rsidRPr="00E626C0" w:rsidRDefault="008E5823" w:rsidP="008E5823">
            <w:pPr>
              <w:widowControl w:val="0"/>
              <w:shd w:val="clear" w:color="auto" w:fill="FFFFFF"/>
              <w:spacing w:after="0" w:line="240" w:lineRule="auto"/>
              <w:rPr>
                <w:rFonts w:ascii="Times New Roman" w:hAnsi="Times New Roman" w:cs="Times New Roman"/>
                <w:bCs/>
                <w:snapToGrid w:val="0"/>
                <w:color w:val="000000"/>
                <w:sz w:val="16"/>
                <w:szCs w:val="16"/>
                <w:lang w:val="en-US"/>
              </w:rPr>
            </w:pPr>
            <w:r>
              <w:rPr>
                <w:rFonts w:ascii="Times New Roman" w:hAnsi="Times New Roman" w:cs="Times New Roman"/>
                <w:b/>
                <w:bCs/>
                <w:snapToGrid w:val="0"/>
                <w:color w:val="000000"/>
                <w:sz w:val="16"/>
                <w:szCs w:val="16"/>
              </w:rPr>
              <w:t xml:space="preserve">      </w:t>
            </w:r>
            <w:r w:rsidRPr="00E626C0">
              <w:rPr>
                <w:rFonts w:ascii="Times New Roman" w:hAnsi="Times New Roman" w:cs="Times New Roman"/>
                <w:b/>
                <w:bCs/>
                <w:snapToGrid w:val="0"/>
                <w:color w:val="000000"/>
                <w:sz w:val="16"/>
                <w:szCs w:val="16"/>
              </w:rPr>
              <w:t xml:space="preserve"> </w:t>
            </w:r>
            <w:r w:rsidRPr="00E626C0">
              <w:rPr>
                <w:rFonts w:ascii="Times New Roman" w:hAnsi="Times New Roman" w:cs="Times New Roman"/>
                <w:b/>
                <w:bCs/>
                <w:snapToGrid w:val="0"/>
                <w:color w:val="000000"/>
                <w:sz w:val="16"/>
                <w:szCs w:val="16"/>
                <w:lang w:val="en-US"/>
              </w:rPr>
              <w:t>1</w:t>
            </w:r>
            <w:r w:rsidRPr="00E626C0">
              <w:rPr>
                <w:rFonts w:ascii="Times New Roman" w:hAnsi="Times New Roman" w:cs="Times New Roman"/>
                <w:b/>
                <w:bCs/>
                <w:snapToGrid w:val="0"/>
                <w:color w:val="000000"/>
                <w:sz w:val="16"/>
                <w:szCs w:val="16"/>
              </w:rPr>
              <w:t>.Наименование подобъекта</w:t>
            </w:r>
          </w:p>
        </w:tc>
      </w:tr>
      <w:tr w:rsidR="008E5823" w:rsidRPr="00E626C0" w:rsidTr="008E5823">
        <w:trPr>
          <w:gridAfter w:val="1"/>
          <w:wAfter w:w="7" w:type="dxa"/>
          <w:trHeight w:val="25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1.1</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8E5823" w:rsidRPr="00E626C0" w:rsidTr="008E5823">
        <w:trPr>
          <w:gridAfter w:val="1"/>
          <w:wAfter w:w="7" w:type="dxa"/>
          <w:trHeight w:val="269"/>
        </w:trPr>
        <w:tc>
          <w:tcPr>
            <w:tcW w:w="300" w:type="dxa"/>
            <w:vMerge/>
            <w:tcBorders>
              <w:top w:val="single" w:sz="6" w:space="0" w:color="auto"/>
              <w:left w:val="single" w:sz="4" w:space="0" w:color="auto"/>
              <w:bottom w:val="single" w:sz="6" w:space="0" w:color="auto"/>
              <w:right w:val="single" w:sz="6" w:space="0" w:color="auto"/>
            </w:tcBorders>
            <w:vAlign w:val="center"/>
            <w:hideMark/>
          </w:tcPr>
          <w:p w:rsidR="008E5823" w:rsidRPr="00E626C0" w:rsidRDefault="008E5823" w:rsidP="008E582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8E5823" w:rsidRPr="00E626C0" w:rsidRDefault="008E5823" w:rsidP="008E582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8E5823" w:rsidRPr="00E626C0" w:rsidRDefault="008E5823" w:rsidP="008E582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8E5823" w:rsidRPr="00E626C0" w:rsidRDefault="008E5823" w:rsidP="008E582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8E5823" w:rsidRPr="00E626C0" w:rsidRDefault="008E5823" w:rsidP="008E582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8E5823" w:rsidRPr="00E626C0" w:rsidRDefault="008E5823" w:rsidP="008E582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8E5823" w:rsidRPr="00E626C0" w:rsidRDefault="008E5823" w:rsidP="008E582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8E5823" w:rsidRPr="00E626C0" w:rsidRDefault="008E5823" w:rsidP="008E582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8E5823" w:rsidRPr="00E626C0" w:rsidRDefault="008E5823" w:rsidP="008E582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8E5823" w:rsidRPr="00E626C0" w:rsidTr="008E5823">
        <w:trPr>
          <w:gridAfter w:val="1"/>
          <w:wAfter w:w="7" w:type="dxa"/>
          <w:trHeight w:val="26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1.</w:t>
            </w:r>
            <w:r w:rsidRPr="00E626C0">
              <w:rPr>
                <w:rFonts w:ascii="Times New Roman" w:hAnsi="Times New Roman" w:cs="Times New Roman"/>
                <w:bCs/>
                <w:snapToGrid w:val="0"/>
                <w:color w:val="000000"/>
                <w:sz w:val="16"/>
                <w:szCs w:val="16"/>
                <w:lang w:val="en-US"/>
              </w:rPr>
              <w:t>n</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8E5823" w:rsidRPr="00E626C0" w:rsidTr="008E5823">
        <w:trPr>
          <w:gridAfter w:val="1"/>
          <w:wAfter w:w="7" w:type="dxa"/>
          <w:trHeight w:val="236"/>
        </w:trPr>
        <w:tc>
          <w:tcPr>
            <w:tcW w:w="300" w:type="dxa"/>
            <w:vMerge/>
            <w:tcBorders>
              <w:top w:val="single" w:sz="6" w:space="0" w:color="auto"/>
              <w:left w:val="single" w:sz="4" w:space="0" w:color="auto"/>
              <w:bottom w:val="single" w:sz="6" w:space="0" w:color="auto"/>
              <w:right w:val="single" w:sz="6" w:space="0" w:color="auto"/>
            </w:tcBorders>
            <w:vAlign w:val="center"/>
            <w:hideMark/>
          </w:tcPr>
          <w:p w:rsidR="008E5823" w:rsidRPr="00E626C0" w:rsidRDefault="008E5823" w:rsidP="008E582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8E5823" w:rsidRPr="00E626C0" w:rsidRDefault="008E5823" w:rsidP="008E582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8E5823" w:rsidRPr="00E626C0" w:rsidRDefault="008E5823" w:rsidP="008E582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8E5823" w:rsidRPr="00E626C0" w:rsidRDefault="008E5823" w:rsidP="008E582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8E5823" w:rsidRPr="00E626C0" w:rsidRDefault="008E5823" w:rsidP="008E582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8E5823" w:rsidRPr="00E626C0" w:rsidRDefault="008E5823" w:rsidP="008E582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8E5823" w:rsidRPr="00E626C0" w:rsidRDefault="008E5823" w:rsidP="008E582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8E5823" w:rsidRPr="00E626C0" w:rsidRDefault="008E5823" w:rsidP="008E582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8E5823" w:rsidRPr="00E626C0" w:rsidRDefault="008E5823" w:rsidP="008E582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8E5823" w:rsidRPr="00E626C0" w:rsidTr="008E5823">
        <w:trPr>
          <w:gridAfter w:val="1"/>
          <w:wAfter w:w="7" w:type="dxa"/>
          <w:trHeight w:val="390"/>
        </w:trPr>
        <w:tc>
          <w:tcPr>
            <w:tcW w:w="15390" w:type="dxa"/>
            <w:gridSpan w:val="41"/>
            <w:tcBorders>
              <w:top w:val="single" w:sz="6" w:space="0" w:color="auto"/>
              <w:left w:val="single" w:sz="4" w:space="0" w:color="auto"/>
              <w:bottom w:val="single" w:sz="6" w:space="0" w:color="auto"/>
              <w:right w:val="single" w:sz="4" w:space="0" w:color="auto"/>
            </w:tcBorders>
            <w:noWrap/>
            <w:vAlign w:val="bottom"/>
            <w:hideMark/>
          </w:tcPr>
          <w:p w:rsidR="008E5823" w:rsidRPr="00E626C0" w:rsidRDefault="008E5823" w:rsidP="008E5823">
            <w:pPr>
              <w:widowControl w:val="0"/>
              <w:shd w:val="clear" w:color="auto" w:fill="FFFFFF"/>
              <w:spacing w:after="0" w:line="240" w:lineRule="auto"/>
              <w:rPr>
                <w:rFonts w:ascii="Times New Roman" w:hAnsi="Times New Roman" w:cs="Times New Roman"/>
                <w:bCs/>
                <w:snapToGrid w:val="0"/>
                <w:color w:val="000000"/>
                <w:sz w:val="16"/>
                <w:szCs w:val="16"/>
              </w:rPr>
            </w:pPr>
            <w:r>
              <w:rPr>
                <w:rFonts w:ascii="Times New Roman" w:hAnsi="Times New Roman" w:cs="Times New Roman"/>
                <w:b/>
                <w:bCs/>
                <w:snapToGrid w:val="0"/>
                <w:color w:val="000000"/>
                <w:sz w:val="16"/>
                <w:szCs w:val="16"/>
              </w:rPr>
              <w:t xml:space="preserve">      </w:t>
            </w:r>
            <w:r w:rsidRPr="00E626C0">
              <w:rPr>
                <w:rFonts w:ascii="Times New Roman" w:hAnsi="Times New Roman" w:cs="Times New Roman"/>
                <w:b/>
                <w:bCs/>
                <w:snapToGrid w:val="0"/>
                <w:color w:val="000000"/>
                <w:sz w:val="16"/>
                <w:szCs w:val="16"/>
              </w:rPr>
              <w:t>2. Наименование подобъекта</w:t>
            </w:r>
          </w:p>
        </w:tc>
      </w:tr>
      <w:tr w:rsidR="008E5823" w:rsidRPr="00E626C0" w:rsidTr="008E5823">
        <w:trPr>
          <w:gridAfter w:val="1"/>
          <w:wAfter w:w="7" w:type="dxa"/>
          <w:trHeight w:val="25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2.1</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8E5823" w:rsidRPr="00E626C0" w:rsidTr="008E5823">
        <w:trPr>
          <w:gridAfter w:val="1"/>
          <w:wAfter w:w="7" w:type="dxa"/>
          <w:trHeight w:val="236"/>
        </w:trPr>
        <w:tc>
          <w:tcPr>
            <w:tcW w:w="300" w:type="dxa"/>
            <w:vMerge/>
            <w:tcBorders>
              <w:top w:val="single" w:sz="6" w:space="0" w:color="auto"/>
              <w:left w:val="single" w:sz="4" w:space="0" w:color="auto"/>
              <w:bottom w:val="single" w:sz="6" w:space="0" w:color="auto"/>
              <w:right w:val="single" w:sz="6" w:space="0" w:color="auto"/>
            </w:tcBorders>
            <w:vAlign w:val="center"/>
            <w:hideMark/>
          </w:tcPr>
          <w:p w:rsidR="008E5823" w:rsidRPr="00E626C0" w:rsidRDefault="008E5823" w:rsidP="008E582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8E5823" w:rsidRPr="00E626C0" w:rsidRDefault="008E5823" w:rsidP="008E582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8E5823" w:rsidRPr="00E626C0" w:rsidRDefault="008E5823" w:rsidP="008E582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8E5823" w:rsidRPr="00E626C0" w:rsidRDefault="008E5823" w:rsidP="008E582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8E5823" w:rsidRPr="00E626C0" w:rsidRDefault="008E5823" w:rsidP="008E582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8E5823" w:rsidRPr="00E626C0" w:rsidRDefault="008E5823" w:rsidP="008E582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8E5823" w:rsidRPr="00E626C0" w:rsidRDefault="008E5823" w:rsidP="008E582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8E5823" w:rsidRPr="00E626C0" w:rsidRDefault="008E5823" w:rsidP="008E582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8E5823" w:rsidRPr="00E626C0" w:rsidRDefault="008E5823" w:rsidP="008E582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8E5823" w:rsidRPr="00E626C0" w:rsidTr="008E5823">
        <w:trPr>
          <w:gridAfter w:val="1"/>
          <w:wAfter w:w="7" w:type="dxa"/>
          <w:trHeight w:val="236"/>
        </w:trPr>
        <w:tc>
          <w:tcPr>
            <w:tcW w:w="418" w:type="dxa"/>
            <w:vMerge w:val="restart"/>
            <w:tcBorders>
              <w:top w:val="single" w:sz="6" w:space="0" w:color="auto"/>
              <w:left w:val="single" w:sz="4" w:space="0" w:color="auto"/>
              <w:bottom w:val="single" w:sz="4" w:space="0" w:color="auto"/>
              <w:right w:val="single" w:sz="6" w:space="0" w:color="auto"/>
            </w:tcBorders>
            <w:vAlign w:val="center"/>
            <w:hideMark/>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2.</w:t>
            </w:r>
            <w:r w:rsidRPr="00E626C0">
              <w:rPr>
                <w:rFonts w:ascii="Times New Roman" w:hAnsi="Times New Roman" w:cs="Times New Roman"/>
                <w:bCs/>
                <w:snapToGrid w:val="0"/>
                <w:color w:val="000000"/>
                <w:sz w:val="16"/>
                <w:szCs w:val="16"/>
                <w:lang w:val="en-US"/>
              </w:rPr>
              <w:t>n</w:t>
            </w:r>
          </w:p>
        </w:tc>
        <w:tc>
          <w:tcPr>
            <w:tcW w:w="966" w:type="dxa"/>
            <w:vMerge w:val="restart"/>
            <w:tcBorders>
              <w:top w:val="single" w:sz="6" w:space="0" w:color="auto"/>
              <w:left w:val="single" w:sz="6" w:space="0" w:color="auto"/>
              <w:bottom w:val="single" w:sz="4"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4"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4"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4"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4"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4"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4"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4"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8E5823" w:rsidRPr="00E626C0" w:rsidTr="008E5823">
        <w:trPr>
          <w:gridAfter w:val="1"/>
          <w:wAfter w:w="7" w:type="dxa"/>
          <w:trHeight w:val="235"/>
        </w:trPr>
        <w:tc>
          <w:tcPr>
            <w:tcW w:w="300" w:type="dxa"/>
            <w:vMerge/>
            <w:tcBorders>
              <w:top w:val="single" w:sz="6" w:space="0" w:color="auto"/>
              <w:left w:val="single" w:sz="4" w:space="0" w:color="auto"/>
              <w:bottom w:val="single" w:sz="4" w:space="0" w:color="auto"/>
              <w:right w:val="single" w:sz="6" w:space="0" w:color="auto"/>
            </w:tcBorders>
            <w:vAlign w:val="center"/>
            <w:hideMark/>
          </w:tcPr>
          <w:p w:rsidR="008E5823" w:rsidRPr="00E626C0" w:rsidRDefault="008E5823" w:rsidP="008E582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rsidR="008E5823" w:rsidRPr="00E626C0" w:rsidRDefault="008E5823" w:rsidP="008E582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rsidR="008E5823" w:rsidRPr="00E626C0" w:rsidRDefault="008E5823" w:rsidP="008E582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rsidR="008E5823" w:rsidRPr="00E626C0" w:rsidRDefault="008E5823" w:rsidP="008E582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rsidR="008E5823" w:rsidRPr="00E626C0" w:rsidRDefault="008E5823" w:rsidP="008E582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rsidR="008E5823" w:rsidRPr="00E626C0" w:rsidRDefault="008E5823" w:rsidP="008E582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rsidR="008E5823" w:rsidRPr="00E626C0" w:rsidRDefault="008E5823" w:rsidP="008E582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rsidR="008E5823" w:rsidRPr="00E626C0" w:rsidRDefault="008E5823" w:rsidP="008E582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rsidR="008E5823" w:rsidRPr="00E626C0" w:rsidRDefault="008E5823" w:rsidP="008E582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4" w:space="0" w:color="auto"/>
              <w:right w:val="single" w:sz="6" w:space="0" w:color="auto"/>
            </w:tcBorders>
            <w:vAlign w:val="center"/>
            <w:hideMark/>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4"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4" w:space="0" w:color="auto"/>
              <w:right w:val="single" w:sz="4" w:space="0" w:color="auto"/>
            </w:tcBorders>
          </w:tcPr>
          <w:p w:rsidR="008E5823" w:rsidRPr="00E626C0" w:rsidRDefault="008E5823" w:rsidP="008E582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bl>
    <w:p w:rsidR="008E5823" w:rsidRDefault="008E5823" w:rsidP="00E85603">
      <w:pPr>
        <w:widowControl w:val="0"/>
        <w:tabs>
          <w:tab w:val="left" w:pos="709"/>
          <w:tab w:val="left" w:pos="2856"/>
        </w:tabs>
        <w:spacing w:after="0" w:line="240" w:lineRule="auto"/>
        <w:jc w:val="center"/>
        <w:rPr>
          <w:rFonts w:ascii="Times New Roman" w:hAnsi="Times New Roman" w:cs="Times New Roman"/>
          <w:sz w:val="26"/>
          <w:szCs w:val="26"/>
        </w:rPr>
      </w:pPr>
    </w:p>
    <w:tbl>
      <w:tblPr>
        <w:tblW w:w="5200" w:type="pct"/>
        <w:tblLook w:val="04A0" w:firstRow="1" w:lastRow="0" w:firstColumn="1" w:lastColumn="0" w:noHBand="0" w:noVBand="1"/>
      </w:tblPr>
      <w:tblGrid>
        <w:gridCol w:w="8150"/>
        <w:gridCol w:w="7524"/>
      </w:tblGrid>
      <w:tr w:rsidR="00136BF8" w:rsidRPr="0053027D" w:rsidTr="00B45E8B">
        <w:tc>
          <w:tcPr>
            <w:tcW w:w="2600" w:type="pct"/>
          </w:tcPr>
          <w:p w:rsidR="00136BF8" w:rsidRPr="0053027D" w:rsidRDefault="00136BF8" w:rsidP="00B45E8B">
            <w:pPr>
              <w:tabs>
                <w:tab w:val="left" w:pos="3416"/>
              </w:tabs>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ЗАКАЗЧИК:</w:t>
            </w:r>
          </w:p>
          <w:p w:rsidR="00136BF8" w:rsidRPr="0053027D" w:rsidRDefault="00136BF8" w:rsidP="00B45E8B">
            <w:pPr>
              <w:tabs>
                <w:tab w:val="left" w:pos="3416"/>
              </w:tabs>
              <w:spacing w:after="0" w:line="240" w:lineRule="auto"/>
              <w:rPr>
                <w:rFonts w:ascii="Times New Roman" w:hAnsi="Times New Roman" w:cs="Times New Roman"/>
                <w:b/>
                <w:sz w:val="24"/>
                <w:szCs w:val="24"/>
              </w:rPr>
            </w:pPr>
          </w:p>
        </w:tc>
        <w:tc>
          <w:tcPr>
            <w:tcW w:w="2400" w:type="pct"/>
            <w:hideMark/>
          </w:tcPr>
          <w:p w:rsidR="00136BF8" w:rsidRPr="0053027D" w:rsidRDefault="00136BF8" w:rsidP="00B45E8B">
            <w:pPr>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ПОДРЯДЧИК:</w:t>
            </w:r>
          </w:p>
        </w:tc>
      </w:tr>
      <w:tr w:rsidR="00136BF8" w:rsidRPr="0053027D" w:rsidTr="00B45E8B">
        <w:tc>
          <w:tcPr>
            <w:tcW w:w="2600" w:type="pct"/>
          </w:tcPr>
          <w:p w:rsidR="00136BF8" w:rsidRPr="0053027D" w:rsidRDefault="00136BF8" w:rsidP="00B45E8B">
            <w:pPr>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ПАО «Россети Центр» (филиал ПАО </w:t>
            </w:r>
          </w:p>
          <w:p w:rsidR="00136BF8" w:rsidRPr="0053027D" w:rsidRDefault="00136BF8" w:rsidP="00B45E8B">
            <w:pPr>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«Россети Центр» - «Белгородэнерго»)</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hideMark/>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(наименование)</w:t>
            </w: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___________________________</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(должность)</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___________________________________</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(Ф.И.О.)</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                            </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М.П.   «_____» _____________20___г.                     </w:t>
            </w: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(должность)</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(Ф.И.О.)</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 xml:space="preserve">                            </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 xml:space="preserve">М.П.   «_____» _____________20___г.  </w:t>
            </w:r>
          </w:p>
        </w:tc>
      </w:tr>
    </w:tbl>
    <w:p w:rsidR="008E5823" w:rsidRDefault="008E5823" w:rsidP="00E85603">
      <w:pPr>
        <w:widowControl w:val="0"/>
        <w:tabs>
          <w:tab w:val="left" w:pos="709"/>
          <w:tab w:val="left" w:pos="2856"/>
        </w:tabs>
        <w:spacing w:after="0" w:line="240" w:lineRule="auto"/>
        <w:jc w:val="center"/>
        <w:rPr>
          <w:rFonts w:ascii="Times New Roman" w:hAnsi="Times New Roman" w:cs="Times New Roman"/>
          <w:sz w:val="26"/>
          <w:szCs w:val="26"/>
        </w:rPr>
        <w:sectPr w:rsidR="008E5823" w:rsidSect="008E5823">
          <w:pgSz w:w="16840" w:h="11900" w:orient="landscape"/>
          <w:pgMar w:top="709" w:right="851" w:bottom="1701" w:left="1134" w:header="567" w:footer="709" w:gutter="0"/>
          <w:cols w:space="720"/>
          <w:titlePg/>
          <w:docGrid w:linePitch="299"/>
        </w:sectPr>
      </w:pPr>
    </w:p>
    <w:p w:rsidR="00E85603" w:rsidRDefault="008E5823" w:rsidP="008E582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Пр</w:t>
      </w:r>
      <w:r w:rsidR="00E85603" w:rsidRPr="00E626C0">
        <w:rPr>
          <w:rFonts w:ascii="Times New Roman" w:hAnsi="Times New Roman" w:cs="Times New Roman"/>
          <w:sz w:val="24"/>
          <w:szCs w:val="24"/>
        </w:rPr>
        <w:t xml:space="preserve">иложение </w:t>
      </w:r>
      <w:r>
        <w:rPr>
          <w:rFonts w:ascii="Times New Roman" w:hAnsi="Times New Roman" w:cs="Times New Roman"/>
          <w:sz w:val="24"/>
          <w:szCs w:val="24"/>
        </w:rPr>
        <w:t>5</w:t>
      </w:r>
      <w:r w:rsidR="00E85603" w:rsidRPr="00E626C0">
        <w:rPr>
          <w:rFonts w:ascii="Times New Roman" w:hAnsi="Times New Roman" w:cs="Times New Roman"/>
          <w:sz w:val="24"/>
          <w:szCs w:val="24"/>
        </w:rPr>
        <w:t xml:space="preserve"> к Договору </w:t>
      </w:r>
    </w:p>
    <w:p w:rsidR="00E85603" w:rsidRDefault="00E85603" w:rsidP="008E5823">
      <w:pPr>
        <w:widowControl w:val="0"/>
        <w:tabs>
          <w:tab w:val="left" w:pos="709"/>
        </w:tabs>
        <w:spacing w:after="0" w:line="240" w:lineRule="auto"/>
        <w:ind w:left="6379" w:right="-8"/>
        <w:rPr>
          <w:rFonts w:ascii="Times New Roman" w:hAnsi="Times New Roman" w:cs="Times New Roman"/>
          <w:color w:val="000000"/>
          <w:sz w:val="24"/>
          <w:szCs w:val="24"/>
        </w:rPr>
      </w:pPr>
      <w:r>
        <w:rPr>
          <w:rFonts w:ascii="Times New Roman" w:hAnsi="Times New Roman" w:cs="Times New Roman"/>
          <w:color w:val="000000"/>
          <w:sz w:val="24"/>
          <w:szCs w:val="24"/>
        </w:rPr>
        <w:t>от __________</w:t>
      </w:r>
      <w:r w:rsidRPr="00E626C0">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E626C0">
        <w:rPr>
          <w:rFonts w:ascii="Times New Roman" w:hAnsi="Times New Roman" w:cs="Times New Roman"/>
          <w:color w:val="000000"/>
          <w:sz w:val="24"/>
          <w:szCs w:val="24"/>
        </w:rPr>
        <w:t>__</w:t>
      </w:r>
      <w:r>
        <w:rPr>
          <w:rFonts w:ascii="Times New Roman" w:hAnsi="Times New Roman" w:cs="Times New Roman"/>
          <w:color w:val="000000"/>
          <w:sz w:val="24"/>
          <w:szCs w:val="24"/>
        </w:rPr>
        <w:t>__</w:t>
      </w:r>
      <w:r w:rsidRPr="00E626C0">
        <w:rPr>
          <w:rFonts w:ascii="Times New Roman" w:hAnsi="Times New Roman" w:cs="Times New Roman"/>
          <w:color w:val="000000"/>
          <w:sz w:val="24"/>
          <w:szCs w:val="24"/>
        </w:rPr>
        <w:t>__</w:t>
      </w:r>
    </w:p>
    <w:p w:rsidR="00E85603" w:rsidRPr="00AE35CB" w:rsidRDefault="00E85603" w:rsidP="008E5823">
      <w:pPr>
        <w:widowControl w:val="0"/>
        <w:tabs>
          <w:tab w:val="left" w:pos="709"/>
        </w:tabs>
        <w:spacing w:after="0" w:line="240" w:lineRule="auto"/>
        <w:ind w:left="5670" w:right="701"/>
        <w:rPr>
          <w:rFonts w:ascii="Times New Roman" w:eastAsia="Times New Roman" w:hAnsi="Times New Roman" w:cs="Times New Roman"/>
          <w:sz w:val="16"/>
          <w:szCs w:val="24"/>
        </w:rPr>
      </w:pPr>
    </w:p>
    <w:p w:rsidR="00E85603" w:rsidRDefault="00E85603" w:rsidP="00E85603">
      <w:pPr>
        <w:widowControl w:val="0"/>
        <w:tabs>
          <w:tab w:val="left" w:pos="780"/>
          <w:tab w:val="left" w:pos="1080"/>
          <w:tab w:val="left" w:pos="1276"/>
        </w:tabs>
        <w:spacing w:after="0" w:line="240" w:lineRule="auto"/>
        <w:ind w:right="-8"/>
        <w:jc w:val="center"/>
        <w:outlineLvl w:val="0"/>
        <w:rPr>
          <w:rFonts w:ascii="Times New Roman" w:hAnsi="Times New Roman" w:cs="Times New Roman"/>
          <w:b/>
          <w:bCs/>
          <w:sz w:val="26"/>
          <w:szCs w:val="26"/>
        </w:rPr>
      </w:pPr>
      <w:r w:rsidRPr="00E626C0">
        <w:rPr>
          <w:rFonts w:ascii="Times New Roman" w:hAnsi="Times New Roman" w:cs="Times New Roman"/>
          <w:b/>
          <w:bCs/>
          <w:sz w:val="26"/>
          <w:szCs w:val="26"/>
        </w:rPr>
        <w:t xml:space="preserve">Порядок проверки готовности подрядных организаций </w:t>
      </w:r>
    </w:p>
    <w:p w:rsidR="00E85603" w:rsidRDefault="00E85603" w:rsidP="00E85603">
      <w:pPr>
        <w:widowControl w:val="0"/>
        <w:tabs>
          <w:tab w:val="left" w:pos="780"/>
          <w:tab w:val="left" w:pos="1080"/>
          <w:tab w:val="left" w:pos="1276"/>
        </w:tabs>
        <w:spacing w:after="0" w:line="240" w:lineRule="auto"/>
        <w:ind w:right="-8"/>
        <w:jc w:val="center"/>
        <w:outlineLvl w:val="0"/>
        <w:rPr>
          <w:rFonts w:ascii="Times New Roman" w:hAnsi="Times New Roman" w:cs="Times New Roman"/>
          <w:b/>
          <w:bCs/>
          <w:sz w:val="26"/>
          <w:szCs w:val="26"/>
        </w:rPr>
      </w:pPr>
      <w:r w:rsidRPr="00E626C0">
        <w:rPr>
          <w:rFonts w:ascii="Times New Roman" w:hAnsi="Times New Roman" w:cs="Times New Roman"/>
          <w:b/>
          <w:bCs/>
          <w:sz w:val="26"/>
          <w:szCs w:val="26"/>
        </w:rPr>
        <w:t>к выполнению строительно-монтажных работ</w:t>
      </w:r>
      <w:r>
        <w:rPr>
          <w:rFonts w:ascii="Times New Roman" w:hAnsi="Times New Roman" w:cs="Times New Roman"/>
          <w:b/>
          <w:bCs/>
          <w:sz w:val="26"/>
          <w:szCs w:val="26"/>
        </w:rPr>
        <w:t xml:space="preserve"> </w:t>
      </w:r>
    </w:p>
    <w:p w:rsidR="00E85603" w:rsidRPr="00D92929" w:rsidRDefault="00E85603" w:rsidP="00E85603">
      <w:pPr>
        <w:widowControl w:val="0"/>
        <w:tabs>
          <w:tab w:val="left" w:pos="780"/>
          <w:tab w:val="left" w:pos="1080"/>
          <w:tab w:val="left" w:pos="1276"/>
        </w:tabs>
        <w:spacing w:after="0" w:line="240" w:lineRule="auto"/>
        <w:ind w:right="-8"/>
        <w:jc w:val="center"/>
        <w:outlineLvl w:val="0"/>
        <w:rPr>
          <w:rFonts w:ascii="Times New Roman" w:hAnsi="Times New Roman" w:cs="Times New Roman"/>
          <w:b/>
          <w:bCs/>
          <w:i/>
          <w:sz w:val="26"/>
          <w:szCs w:val="26"/>
        </w:rPr>
      </w:pPr>
      <w:r w:rsidRPr="00E626C0">
        <w:rPr>
          <w:rFonts w:ascii="Times New Roman" w:hAnsi="Times New Roman" w:cs="Times New Roman"/>
          <w:b/>
          <w:bCs/>
          <w:sz w:val="26"/>
          <w:szCs w:val="26"/>
        </w:rPr>
        <w:t xml:space="preserve">на объектах </w:t>
      </w:r>
      <w:r w:rsidR="00B1279F">
        <w:rPr>
          <w:rFonts w:ascii="Times New Roman" w:hAnsi="Times New Roman" w:cs="Times New Roman"/>
          <w:b/>
          <w:bCs/>
          <w:sz w:val="26"/>
          <w:szCs w:val="26"/>
        </w:rPr>
        <w:t>ПАО «</w:t>
      </w:r>
      <w:r w:rsidR="00FB2625">
        <w:rPr>
          <w:rFonts w:ascii="Times New Roman" w:hAnsi="Times New Roman" w:cs="Times New Roman"/>
          <w:b/>
          <w:bCs/>
          <w:sz w:val="26"/>
          <w:szCs w:val="26"/>
        </w:rPr>
        <w:t>Россети Центр</w:t>
      </w:r>
      <w:r w:rsidR="00B1279F">
        <w:rPr>
          <w:rFonts w:ascii="Times New Roman" w:hAnsi="Times New Roman" w:cs="Times New Roman"/>
          <w:b/>
          <w:bCs/>
          <w:sz w:val="26"/>
          <w:szCs w:val="26"/>
        </w:rPr>
        <w:t>»</w:t>
      </w:r>
    </w:p>
    <w:p w:rsidR="00E85603" w:rsidRPr="003C38B0" w:rsidRDefault="00E85603" w:rsidP="00E85603">
      <w:pPr>
        <w:widowControl w:val="0"/>
        <w:spacing w:after="0" w:line="240" w:lineRule="auto"/>
        <w:ind w:firstLine="709"/>
        <w:jc w:val="both"/>
        <w:rPr>
          <w:rFonts w:ascii="Times New Roman" w:hAnsi="Times New Roman" w:cs="Times New Roman"/>
          <w:sz w:val="24"/>
          <w:szCs w:val="24"/>
        </w:rPr>
      </w:pPr>
      <w:r w:rsidRPr="007346A0">
        <w:rPr>
          <w:rFonts w:ascii="Times New Roman" w:hAnsi="Times New Roman" w:cs="Times New Roman"/>
          <w:sz w:val="26"/>
          <w:szCs w:val="26"/>
        </w:rPr>
        <w:t xml:space="preserve">1. </w:t>
      </w:r>
      <w:r w:rsidRPr="003C38B0">
        <w:rPr>
          <w:rFonts w:ascii="Times New Roman" w:hAnsi="Times New Roman" w:cs="Times New Roman"/>
          <w:sz w:val="24"/>
          <w:szCs w:val="24"/>
        </w:rPr>
        <w:t>Проверка готовности Подрядчика осуществляется непосредственно по месту размещения на Объекте строительства Заказчиком в соответствии с проектной и рабочей документацией ПОС, ППР, техническими регламентами, действующими организационно-распорядительными документами Заказчика.</w:t>
      </w:r>
    </w:p>
    <w:p w:rsidR="00E85603" w:rsidRPr="003C38B0"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3C38B0">
        <w:rPr>
          <w:rFonts w:ascii="Times New Roman" w:hAnsi="Times New Roman" w:cs="Times New Roman"/>
          <w:sz w:val="24"/>
          <w:szCs w:val="24"/>
        </w:rPr>
        <w:t>2. Проверка проводится на отдельные этапы либо на весь комплекс этапов строительства, предусмотренных проектной документацией и графиком выполнения работ, поставок и объемов финансирования (графиком выполнения работ, услуг), на основании письменного уведомления Подрядчика после оформления всех разрешительных документов.</w:t>
      </w:r>
    </w:p>
    <w:p w:rsidR="00E85603" w:rsidRPr="003C38B0"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3C38B0">
        <w:rPr>
          <w:rFonts w:ascii="Times New Roman" w:hAnsi="Times New Roman" w:cs="Times New Roman"/>
          <w:sz w:val="24"/>
          <w:szCs w:val="24"/>
        </w:rPr>
        <w:t>3. Проверке готовности подлежат Подрядчик и субподрядные организации, согласованные с Заказчиком и привлекаемые Подрядчиком по договору субподряда.</w:t>
      </w:r>
    </w:p>
    <w:p w:rsidR="00E85603" w:rsidRPr="003C38B0"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3C38B0">
        <w:rPr>
          <w:rFonts w:ascii="Times New Roman" w:hAnsi="Times New Roman" w:cs="Times New Roman"/>
          <w:sz w:val="24"/>
          <w:szCs w:val="24"/>
        </w:rPr>
        <w:t>4. В ходе проверки устанавливается:</w:t>
      </w:r>
    </w:p>
    <w:p w:rsidR="00E85603" w:rsidRPr="003C38B0"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3C38B0">
        <w:rPr>
          <w:rFonts w:ascii="Times New Roman" w:hAnsi="Times New Roman" w:cs="Times New Roman"/>
          <w:sz w:val="24"/>
          <w:szCs w:val="24"/>
        </w:rPr>
        <w:t>- наличие действующих разрешительных и организационно-распорядительных документов на строительство и земельный участок;</w:t>
      </w:r>
    </w:p>
    <w:p w:rsidR="00E85603" w:rsidRPr="003C38B0"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3C38B0">
        <w:rPr>
          <w:rFonts w:ascii="Times New Roman" w:hAnsi="Times New Roman" w:cs="Times New Roman"/>
          <w:sz w:val="24"/>
          <w:szCs w:val="24"/>
        </w:rPr>
        <w:t>- наличие в соответствии с календарным графиком движения людских и технических ресурсов, квалификация ИТР и рабочих;</w:t>
      </w:r>
    </w:p>
    <w:p w:rsidR="00E85603" w:rsidRPr="003C38B0"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3C38B0">
        <w:rPr>
          <w:rFonts w:ascii="Times New Roman" w:hAnsi="Times New Roman" w:cs="Times New Roman"/>
          <w:sz w:val="24"/>
          <w:szCs w:val="24"/>
        </w:rPr>
        <w:t>- комплектация и документальное подтверждение исправного технического состояния технических ресурсов;</w:t>
      </w:r>
    </w:p>
    <w:p w:rsidR="00E85603" w:rsidRPr="003C38B0"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3C38B0">
        <w:rPr>
          <w:rFonts w:ascii="Times New Roman" w:hAnsi="Times New Roman" w:cs="Times New Roman"/>
          <w:sz w:val="24"/>
          <w:szCs w:val="24"/>
        </w:rPr>
        <w:t>- готовность административно-бытовых, хозяйственных и производственных построек, необходимых для реализации строительства.</w:t>
      </w:r>
    </w:p>
    <w:p w:rsidR="00E85603" w:rsidRDefault="00E85603" w:rsidP="00E85603">
      <w:pPr>
        <w:widowControl w:val="0"/>
        <w:tabs>
          <w:tab w:val="left" w:pos="709"/>
        </w:tabs>
        <w:spacing w:after="0" w:line="240" w:lineRule="auto"/>
        <w:ind w:firstLine="709"/>
        <w:jc w:val="center"/>
        <w:rPr>
          <w:rFonts w:ascii="Times New Roman" w:hAnsi="Times New Roman" w:cs="Times New Roman"/>
          <w:sz w:val="26"/>
          <w:szCs w:val="26"/>
        </w:rPr>
      </w:pPr>
      <w:r>
        <w:rPr>
          <w:rFonts w:ascii="Times New Roman" w:hAnsi="Times New Roman" w:cs="Times New Roman"/>
          <w:sz w:val="26"/>
          <w:szCs w:val="26"/>
        </w:rPr>
        <w:t>Перечень проверяемых документов</w:t>
      </w:r>
    </w:p>
    <w:tbl>
      <w:tblPr>
        <w:tblW w:w="494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64"/>
        <w:gridCol w:w="8641"/>
      </w:tblGrid>
      <w:tr w:rsidR="00E85603" w:rsidRPr="00D1411E" w:rsidTr="00E85603">
        <w:tc>
          <w:tcPr>
            <w:tcW w:w="499" w:type="pct"/>
            <w:vAlign w:val="center"/>
          </w:tcPr>
          <w:p w:rsidR="00E85603" w:rsidRPr="00D1411E" w:rsidRDefault="00E85603" w:rsidP="00E85603">
            <w:pPr>
              <w:spacing w:after="0" w:line="240" w:lineRule="auto"/>
              <w:jc w:val="center"/>
              <w:rPr>
                <w:rFonts w:ascii="Times New Roman" w:hAnsi="Times New Roman" w:cs="Times New Roman"/>
              </w:rPr>
            </w:pPr>
            <w:r w:rsidRPr="00D1411E">
              <w:rPr>
                <w:rFonts w:ascii="Times New Roman" w:hAnsi="Times New Roman" w:cs="Times New Roman"/>
                <w:b/>
              </w:rPr>
              <w:br w:type="page"/>
            </w:r>
            <w:r w:rsidRPr="00D1411E">
              <w:rPr>
                <w:rFonts w:ascii="Times New Roman" w:hAnsi="Times New Roman" w:cs="Times New Roman"/>
              </w:rPr>
              <w:t>№</w:t>
            </w:r>
          </w:p>
          <w:p w:rsidR="00E85603" w:rsidRPr="00D1411E" w:rsidRDefault="00E85603" w:rsidP="00E85603">
            <w:pPr>
              <w:spacing w:after="0" w:line="240" w:lineRule="auto"/>
              <w:jc w:val="center"/>
              <w:rPr>
                <w:rFonts w:ascii="Times New Roman" w:hAnsi="Times New Roman" w:cs="Times New Roman"/>
              </w:rPr>
            </w:pPr>
            <w:r w:rsidRPr="00D1411E">
              <w:rPr>
                <w:rFonts w:ascii="Times New Roman" w:hAnsi="Times New Roman" w:cs="Times New Roman"/>
              </w:rPr>
              <w:t xml:space="preserve"> п/п</w:t>
            </w:r>
          </w:p>
        </w:tc>
        <w:tc>
          <w:tcPr>
            <w:tcW w:w="4501" w:type="pct"/>
            <w:vAlign w:val="center"/>
          </w:tcPr>
          <w:p w:rsidR="00E85603" w:rsidRPr="00D1411E" w:rsidRDefault="00E85603" w:rsidP="00E85603">
            <w:pPr>
              <w:spacing w:after="0" w:line="240" w:lineRule="auto"/>
              <w:jc w:val="center"/>
              <w:rPr>
                <w:rFonts w:ascii="Times New Roman" w:hAnsi="Times New Roman" w:cs="Times New Roman"/>
              </w:rPr>
            </w:pPr>
            <w:r w:rsidRPr="00D1411E">
              <w:rPr>
                <w:rFonts w:ascii="Times New Roman" w:hAnsi="Times New Roman" w:cs="Times New Roman"/>
              </w:rPr>
              <w:t>Наименование проверяемого документа и его наличие</w:t>
            </w:r>
          </w:p>
        </w:tc>
      </w:tr>
      <w:tr w:rsidR="00E85603" w:rsidRPr="00D1411E" w:rsidTr="00AE35CB">
        <w:trPr>
          <w:trHeight w:val="519"/>
        </w:trPr>
        <w:tc>
          <w:tcPr>
            <w:tcW w:w="499" w:type="pct"/>
            <w:vAlign w:val="center"/>
          </w:tcPr>
          <w:p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1</w:t>
            </w:r>
          </w:p>
        </w:tc>
        <w:tc>
          <w:tcPr>
            <w:tcW w:w="4501" w:type="pct"/>
            <w:tcBorders>
              <w:right w:val="single" w:sz="4" w:space="0" w:color="auto"/>
            </w:tcBorders>
          </w:tcPr>
          <w:p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szCs w:val="11"/>
              </w:rPr>
              <w:t>ГОТОВНОСТЬ РАЗРЕШИТЕЛЬНОЙ ДОКУМЕНТАЦИИ</w:t>
            </w:r>
            <w:r>
              <w:rPr>
                <w:rFonts w:ascii="Times New Roman" w:hAnsi="Times New Roman" w:cs="Times New Roman"/>
                <w:szCs w:val="11"/>
              </w:rPr>
              <w:t xml:space="preserve"> НЕОБХОДИМОЙ ДЛЯ НАЧАЛА СТРОИТЕЛЬСТВА</w:t>
            </w:r>
          </w:p>
        </w:tc>
      </w:tr>
      <w:tr w:rsidR="00E85603" w:rsidRPr="00D1411E" w:rsidTr="00D4358D">
        <w:trPr>
          <w:trHeight w:val="353"/>
        </w:trPr>
        <w:tc>
          <w:tcPr>
            <w:tcW w:w="499" w:type="pct"/>
            <w:vAlign w:val="center"/>
          </w:tcPr>
          <w:p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1.1</w:t>
            </w:r>
          </w:p>
        </w:tc>
        <w:tc>
          <w:tcPr>
            <w:tcW w:w="4501" w:type="pct"/>
            <w:tcBorders>
              <w:right w:val="single" w:sz="4" w:space="0" w:color="auto"/>
            </w:tcBorders>
            <w:vAlign w:val="center"/>
          </w:tcPr>
          <w:p w:rsidR="00E85603" w:rsidRPr="00D1411E" w:rsidRDefault="00E85603" w:rsidP="00D4358D">
            <w:pPr>
              <w:spacing w:after="0" w:line="240" w:lineRule="auto"/>
              <w:rPr>
                <w:rFonts w:ascii="Times New Roman" w:hAnsi="Times New Roman" w:cs="Times New Roman"/>
                <w:szCs w:val="11"/>
              </w:rPr>
            </w:pPr>
            <w:r>
              <w:rPr>
                <w:rFonts w:ascii="Times New Roman" w:hAnsi="Times New Roman" w:cs="Times New Roman"/>
                <w:szCs w:val="11"/>
              </w:rPr>
              <w:t>Правоустанавливающие документы на земельный участок на период строительства</w:t>
            </w:r>
          </w:p>
        </w:tc>
      </w:tr>
      <w:tr w:rsidR="00E85603" w:rsidRPr="00D1411E" w:rsidTr="00E85603">
        <w:tc>
          <w:tcPr>
            <w:tcW w:w="499" w:type="pct"/>
            <w:vAlign w:val="center"/>
          </w:tcPr>
          <w:p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1.</w:t>
            </w:r>
            <w:r>
              <w:rPr>
                <w:rFonts w:ascii="Times New Roman" w:hAnsi="Times New Roman" w:cs="Times New Roman"/>
              </w:rPr>
              <w:t>2</w:t>
            </w:r>
          </w:p>
        </w:tc>
        <w:tc>
          <w:tcPr>
            <w:tcW w:w="4501" w:type="pct"/>
          </w:tcPr>
          <w:p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Контракт на выполнение СМР, договор на осуществление авторского надзора в случае разработки проекта подрядчиком (проверка на наличие).</w:t>
            </w:r>
          </w:p>
        </w:tc>
      </w:tr>
      <w:tr w:rsidR="00E85603" w:rsidRPr="00D1411E" w:rsidTr="00E85603">
        <w:tc>
          <w:tcPr>
            <w:tcW w:w="499" w:type="pct"/>
            <w:vAlign w:val="center"/>
          </w:tcPr>
          <w:p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1.</w:t>
            </w:r>
            <w:r>
              <w:rPr>
                <w:rFonts w:ascii="Times New Roman" w:hAnsi="Times New Roman" w:cs="Times New Roman"/>
              </w:rPr>
              <w:t>3</w:t>
            </w:r>
          </w:p>
        </w:tc>
        <w:tc>
          <w:tcPr>
            <w:tcW w:w="4501" w:type="pct"/>
          </w:tcPr>
          <w:p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Согласование Заказчика, выдаваемое генеральному подрядчику на привлечение субподрядной организации (для проверки готовности субподрядной организации).</w:t>
            </w:r>
          </w:p>
        </w:tc>
      </w:tr>
      <w:tr w:rsidR="00E85603" w:rsidRPr="00D1411E" w:rsidTr="00E85603">
        <w:tc>
          <w:tcPr>
            <w:tcW w:w="499" w:type="pct"/>
            <w:vAlign w:val="center"/>
          </w:tcPr>
          <w:p w:rsidR="00E85603" w:rsidRPr="00D1411E" w:rsidRDefault="00E85603" w:rsidP="00E85603">
            <w:pPr>
              <w:spacing w:after="0" w:line="240" w:lineRule="auto"/>
              <w:rPr>
                <w:rFonts w:ascii="Times New Roman" w:hAnsi="Times New Roman" w:cs="Times New Roman"/>
              </w:rPr>
            </w:pPr>
            <w:r>
              <w:rPr>
                <w:rFonts w:ascii="Times New Roman" w:hAnsi="Times New Roman" w:cs="Times New Roman"/>
              </w:rPr>
              <w:t>1.4</w:t>
            </w:r>
          </w:p>
        </w:tc>
        <w:tc>
          <w:tcPr>
            <w:tcW w:w="4501" w:type="pct"/>
          </w:tcPr>
          <w:p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Лицензия, выдаваемая МЧС на монтаж средств обеспечения пожарной безопасности зданий и сооружений</w:t>
            </w:r>
            <w:r>
              <w:rPr>
                <w:rFonts w:ascii="Times New Roman" w:hAnsi="Times New Roman" w:cs="Times New Roman"/>
              </w:rPr>
              <w:t xml:space="preserve"> </w:t>
            </w:r>
            <w:r w:rsidRPr="00CE6338">
              <w:rPr>
                <w:rFonts w:ascii="Times New Roman" w:hAnsi="Times New Roman" w:cs="Times New Roman"/>
              </w:rPr>
              <w:t>(при необходимости)</w:t>
            </w:r>
            <w:r w:rsidRPr="00D1411E">
              <w:rPr>
                <w:rFonts w:ascii="Times New Roman" w:hAnsi="Times New Roman" w:cs="Times New Roman"/>
              </w:rPr>
              <w:t>.</w:t>
            </w:r>
          </w:p>
        </w:tc>
      </w:tr>
      <w:tr w:rsidR="00E85603" w:rsidRPr="00D1411E" w:rsidTr="00E85603">
        <w:tc>
          <w:tcPr>
            <w:tcW w:w="499" w:type="pct"/>
            <w:vAlign w:val="center"/>
          </w:tcPr>
          <w:p w:rsidR="00E85603" w:rsidRPr="00D1411E" w:rsidRDefault="00E85603" w:rsidP="00E85603">
            <w:pPr>
              <w:spacing w:after="0" w:line="240" w:lineRule="auto"/>
              <w:rPr>
                <w:rFonts w:ascii="Times New Roman" w:hAnsi="Times New Roman" w:cs="Times New Roman"/>
              </w:rPr>
            </w:pPr>
            <w:r>
              <w:rPr>
                <w:rFonts w:ascii="Times New Roman" w:hAnsi="Times New Roman" w:cs="Times New Roman"/>
              </w:rPr>
              <w:t>1.5</w:t>
            </w:r>
          </w:p>
        </w:tc>
        <w:tc>
          <w:tcPr>
            <w:tcW w:w="4501" w:type="pct"/>
          </w:tcPr>
          <w:p w:rsidR="00E85603" w:rsidRPr="00D1411E" w:rsidRDefault="00E85603" w:rsidP="00E85603">
            <w:pPr>
              <w:keepNext/>
              <w:spacing w:after="0" w:line="240" w:lineRule="auto"/>
              <w:jc w:val="both"/>
              <w:outlineLvl w:val="7"/>
              <w:rPr>
                <w:rFonts w:ascii="Times New Roman" w:hAnsi="Times New Roman" w:cs="Times New Roman"/>
                <w:szCs w:val="11"/>
              </w:rPr>
            </w:pPr>
            <w:r w:rsidRPr="00D1411E">
              <w:rPr>
                <w:rFonts w:ascii="Times New Roman" w:hAnsi="Times New Roman" w:cs="Times New Roman"/>
                <w:szCs w:val="11"/>
              </w:rPr>
              <w:t>Разрешение на вырубку леса (лесная декларация)</w:t>
            </w:r>
            <w:r>
              <w:rPr>
                <w:rFonts w:ascii="Times New Roman" w:hAnsi="Times New Roman" w:cs="Times New Roman"/>
                <w:szCs w:val="11"/>
              </w:rPr>
              <w:t xml:space="preserve"> </w:t>
            </w:r>
            <w:r w:rsidRPr="00CE6338">
              <w:rPr>
                <w:rFonts w:ascii="Times New Roman" w:hAnsi="Times New Roman" w:cs="Times New Roman"/>
                <w:szCs w:val="11"/>
              </w:rPr>
              <w:t>(при необходимости)</w:t>
            </w:r>
            <w:r w:rsidRPr="00D1411E">
              <w:rPr>
                <w:rFonts w:ascii="Times New Roman" w:hAnsi="Times New Roman" w:cs="Times New Roman"/>
                <w:szCs w:val="11"/>
              </w:rPr>
              <w:t>.</w:t>
            </w:r>
          </w:p>
        </w:tc>
      </w:tr>
      <w:tr w:rsidR="00E85603" w:rsidRPr="00D1411E" w:rsidTr="00E85603">
        <w:tc>
          <w:tcPr>
            <w:tcW w:w="499" w:type="pct"/>
            <w:vAlign w:val="center"/>
          </w:tcPr>
          <w:p w:rsidR="00E85603" w:rsidRPr="00D1411E" w:rsidRDefault="00E85603" w:rsidP="00E85603">
            <w:pPr>
              <w:spacing w:after="0" w:line="240" w:lineRule="auto"/>
              <w:rPr>
                <w:rFonts w:ascii="Times New Roman" w:hAnsi="Times New Roman" w:cs="Times New Roman"/>
              </w:rPr>
            </w:pPr>
            <w:r>
              <w:rPr>
                <w:rFonts w:ascii="Times New Roman" w:hAnsi="Times New Roman" w:cs="Times New Roman"/>
              </w:rPr>
              <w:t>1.6</w:t>
            </w:r>
          </w:p>
        </w:tc>
        <w:tc>
          <w:tcPr>
            <w:tcW w:w="4501" w:type="pct"/>
          </w:tcPr>
          <w:p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szCs w:val="11"/>
              </w:rPr>
              <w:t>Разрешение на право производства работ в охранной зоне инженерных коммуникаций</w:t>
            </w:r>
            <w:r>
              <w:rPr>
                <w:rFonts w:ascii="Times New Roman" w:hAnsi="Times New Roman" w:cs="Times New Roman"/>
                <w:szCs w:val="11"/>
              </w:rPr>
              <w:t xml:space="preserve"> </w:t>
            </w:r>
            <w:r w:rsidRPr="00CE6338">
              <w:rPr>
                <w:rFonts w:ascii="Times New Roman" w:hAnsi="Times New Roman" w:cs="Times New Roman"/>
                <w:szCs w:val="11"/>
              </w:rPr>
              <w:t>(при необходимости)</w:t>
            </w:r>
            <w:r w:rsidRPr="00D1411E">
              <w:rPr>
                <w:rFonts w:ascii="Times New Roman" w:hAnsi="Times New Roman" w:cs="Times New Roman"/>
                <w:szCs w:val="11"/>
              </w:rPr>
              <w:t>.</w:t>
            </w:r>
          </w:p>
        </w:tc>
      </w:tr>
      <w:tr w:rsidR="00E85603" w:rsidRPr="00D1411E" w:rsidTr="00E85603">
        <w:tc>
          <w:tcPr>
            <w:tcW w:w="499" w:type="pct"/>
            <w:vAlign w:val="center"/>
          </w:tcPr>
          <w:p w:rsidR="00E85603" w:rsidRPr="00D1411E" w:rsidRDefault="00E85603" w:rsidP="00E85603">
            <w:pPr>
              <w:spacing w:after="0" w:line="240" w:lineRule="auto"/>
              <w:rPr>
                <w:rFonts w:ascii="Times New Roman" w:hAnsi="Times New Roman" w:cs="Times New Roman"/>
              </w:rPr>
            </w:pPr>
            <w:r>
              <w:rPr>
                <w:rFonts w:ascii="Times New Roman" w:hAnsi="Times New Roman" w:cs="Times New Roman"/>
              </w:rPr>
              <w:t>1.7</w:t>
            </w:r>
          </w:p>
        </w:tc>
        <w:tc>
          <w:tcPr>
            <w:tcW w:w="4501" w:type="pct"/>
          </w:tcPr>
          <w:p w:rsidR="00E85603" w:rsidRPr="00D1411E" w:rsidRDefault="00E85603" w:rsidP="00E85603">
            <w:pPr>
              <w:keepNext/>
              <w:spacing w:after="0" w:line="240" w:lineRule="auto"/>
              <w:jc w:val="both"/>
              <w:outlineLvl w:val="7"/>
              <w:rPr>
                <w:rFonts w:ascii="Times New Roman" w:hAnsi="Times New Roman" w:cs="Times New Roman"/>
              </w:rPr>
            </w:pPr>
            <w:r>
              <w:rPr>
                <w:rFonts w:ascii="Times New Roman" w:hAnsi="Times New Roman" w:cs="Times New Roman"/>
                <w:szCs w:val="11"/>
              </w:rPr>
              <w:t xml:space="preserve">Ордер на производство земляных и буровых работ </w:t>
            </w:r>
            <w:r w:rsidRPr="00CE6338">
              <w:rPr>
                <w:rFonts w:ascii="Times New Roman" w:hAnsi="Times New Roman" w:cs="Times New Roman"/>
                <w:szCs w:val="11"/>
              </w:rPr>
              <w:t>(при необходимости)</w:t>
            </w:r>
            <w:r w:rsidRPr="00D1411E">
              <w:rPr>
                <w:rFonts w:ascii="Times New Roman" w:hAnsi="Times New Roman" w:cs="Times New Roman"/>
                <w:szCs w:val="11"/>
              </w:rPr>
              <w:t>.</w:t>
            </w:r>
          </w:p>
        </w:tc>
      </w:tr>
      <w:tr w:rsidR="00E85603" w:rsidRPr="00D1411E" w:rsidTr="00E85603">
        <w:tc>
          <w:tcPr>
            <w:tcW w:w="499" w:type="pct"/>
            <w:tcBorders>
              <w:right w:val="single" w:sz="4" w:space="0" w:color="auto"/>
            </w:tcBorders>
            <w:vAlign w:val="center"/>
          </w:tcPr>
          <w:p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2</w:t>
            </w:r>
          </w:p>
        </w:tc>
        <w:tc>
          <w:tcPr>
            <w:tcW w:w="4501" w:type="pct"/>
            <w:tcBorders>
              <w:left w:val="single" w:sz="4" w:space="0" w:color="auto"/>
            </w:tcBorders>
            <w:vAlign w:val="center"/>
          </w:tcPr>
          <w:p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ПРОЕКТНАЯ ДОКУМЕНТАЦИЯ</w:t>
            </w:r>
          </w:p>
        </w:tc>
      </w:tr>
      <w:tr w:rsidR="00E85603" w:rsidRPr="00D1411E" w:rsidTr="00E85603">
        <w:tc>
          <w:tcPr>
            <w:tcW w:w="499" w:type="pct"/>
            <w:vAlign w:val="center"/>
          </w:tcPr>
          <w:p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2.1</w:t>
            </w:r>
          </w:p>
        </w:tc>
        <w:tc>
          <w:tcPr>
            <w:tcW w:w="4501" w:type="pct"/>
            <w:tcBorders>
              <w:right w:val="single" w:sz="4" w:space="0" w:color="auto"/>
            </w:tcBorders>
          </w:tcPr>
          <w:p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szCs w:val="11"/>
              </w:rPr>
              <w:t>Комплект утвержденной проектной документации и рабочей документации со штампом «В производство работ» заказчика.</w:t>
            </w:r>
          </w:p>
        </w:tc>
      </w:tr>
      <w:tr w:rsidR="00E85603" w:rsidRPr="00D1411E" w:rsidTr="00E85603">
        <w:tc>
          <w:tcPr>
            <w:tcW w:w="499" w:type="pct"/>
            <w:vAlign w:val="center"/>
          </w:tcPr>
          <w:p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3</w:t>
            </w:r>
          </w:p>
        </w:tc>
        <w:tc>
          <w:tcPr>
            <w:tcW w:w="4501" w:type="pct"/>
            <w:tcBorders>
              <w:right w:val="single" w:sz="4" w:space="0" w:color="auto"/>
            </w:tcBorders>
          </w:tcPr>
          <w:p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ГОТОВНОСТЬ ОРГАНИЗАЦИОННО – ТЕХНОЛОГИЧЕСКОЙ ДОКУМЕНТАЦИИ</w:t>
            </w:r>
          </w:p>
        </w:tc>
      </w:tr>
      <w:tr w:rsidR="00E85603" w:rsidRPr="00D1411E" w:rsidTr="00E85603">
        <w:tc>
          <w:tcPr>
            <w:tcW w:w="499" w:type="pct"/>
            <w:vAlign w:val="center"/>
          </w:tcPr>
          <w:p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3.1</w:t>
            </w:r>
          </w:p>
        </w:tc>
        <w:tc>
          <w:tcPr>
            <w:tcW w:w="4501" w:type="pct"/>
          </w:tcPr>
          <w:p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 xml:space="preserve">ПРОЕКТ ПРОИЗВОДСТВА РАБОТ (ППР) </w:t>
            </w:r>
            <w:r w:rsidRPr="00D1411E">
              <w:rPr>
                <w:rFonts w:ascii="Times New Roman" w:hAnsi="Times New Roman" w:cs="Times New Roman"/>
                <w:b/>
              </w:rPr>
              <w:t>*</w:t>
            </w:r>
          </w:p>
        </w:tc>
      </w:tr>
      <w:tr w:rsidR="00E85603" w:rsidRPr="00D1411E" w:rsidTr="00E85603">
        <w:tc>
          <w:tcPr>
            <w:tcW w:w="499" w:type="pct"/>
            <w:vAlign w:val="center"/>
          </w:tcPr>
          <w:p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3.1.1</w:t>
            </w:r>
          </w:p>
        </w:tc>
        <w:tc>
          <w:tcPr>
            <w:tcW w:w="4501" w:type="pct"/>
          </w:tcPr>
          <w:p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Наличие ППР, утвержденного Главным инженером (техническим руководителем) подрядной строительной организации, согласованного заказчиком.</w:t>
            </w:r>
          </w:p>
        </w:tc>
      </w:tr>
      <w:tr w:rsidR="00E85603" w:rsidRPr="00D1411E" w:rsidTr="00E85603">
        <w:tc>
          <w:tcPr>
            <w:tcW w:w="499" w:type="pct"/>
            <w:tcBorders>
              <w:top w:val="single" w:sz="2" w:space="0" w:color="auto"/>
              <w:left w:val="single" w:sz="2" w:space="0" w:color="auto"/>
              <w:bottom w:val="single" w:sz="2" w:space="0" w:color="auto"/>
              <w:right w:val="single" w:sz="2" w:space="0" w:color="auto"/>
            </w:tcBorders>
            <w:vAlign w:val="center"/>
          </w:tcPr>
          <w:p w:rsidR="00E85603" w:rsidRPr="00D1411E" w:rsidRDefault="00E85603" w:rsidP="00E85603">
            <w:pPr>
              <w:tabs>
                <w:tab w:val="center" w:pos="4153"/>
                <w:tab w:val="right" w:pos="8306"/>
              </w:tabs>
              <w:spacing w:after="0" w:line="240" w:lineRule="auto"/>
              <w:rPr>
                <w:rFonts w:ascii="Times New Roman" w:hAnsi="Times New Roman" w:cs="Times New Roman"/>
              </w:rPr>
            </w:pPr>
            <w:r w:rsidRPr="00D1411E">
              <w:rPr>
                <w:rFonts w:ascii="Times New Roman" w:hAnsi="Times New Roman" w:cs="Times New Roman"/>
              </w:rPr>
              <w:t>3.1.2</w:t>
            </w:r>
          </w:p>
        </w:tc>
        <w:tc>
          <w:tcPr>
            <w:tcW w:w="4501" w:type="pct"/>
            <w:tcBorders>
              <w:top w:val="single" w:sz="2" w:space="0" w:color="auto"/>
              <w:left w:val="single" w:sz="2" w:space="0" w:color="auto"/>
              <w:bottom w:val="single" w:sz="2" w:space="0" w:color="auto"/>
              <w:right w:val="single" w:sz="2" w:space="0" w:color="auto"/>
            </w:tcBorders>
          </w:tcPr>
          <w:p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Производственные инструкции и технологические карты на основные виды работ, предусмотренные проектом, в т.ч. на строительный контроль качества работ, выполняемый лицом, осуществляющим строительство.</w:t>
            </w:r>
          </w:p>
        </w:tc>
      </w:tr>
      <w:tr w:rsidR="00E85603" w:rsidRPr="00D1411E" w:rsidTr="00E85603">
        <w:tc>
          <w:tcPr>
            <w:tcW w:w="499" w:type="pct"/>
            <w:vAlign w:val="center"/>
          </w:tcPr>
          <w:p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3.2</w:t>
            </w:r>
          </w:p>
        </w:tc>
        <w:tc>
          <w:tcPr>
            <w:tcW w:w="4501" w:type="pct"/>
          </w:tcPr>
          <w:p w:rsidR="00E85603" w:rsidRPr="00CE6338" w:rsidRDefault="00E85603" w:rsidP="00E85603">
            <w:pPr>
              <w:keepNext/>
              <w:spacing w:after="0" w:line="240" w:lineRule="auto"/>
              <w:jc w:val="both"/>
              <w:outlineLvl w:val="7"/>
              <w:rPr>
                <w:rFonts w:ascii="Times New Roman" w:hAnsi="Times New Roman" w:cs="Times New Roman"/>
                <w:szCs w:val="11"/>
              </w:rPr>
            </w:pPr>
            <w:r w:rsidRPr="00D1411E">
              <w:rPr>
                <w:rFonts w:ascii="Times New Roman" w:hAnsi="Times New Roman" w:cs="Times New Roman"/>
                <w:szCs w:val="11"/>
              </w:rPr>
              <w:t>ПРОЕКТ ПРОИЗВОДСТВА РАБОТ КРАНАМИ (ППРк)</w:t>
            </w:r>
            <w:r>
              <w:rPr>
                <w:rFonts w:ascii="Times New Roman" w:hAnsi="Times New Roman" w:cs="Times New Roman"/>
                <w:szCs w:val="11"/>
              </w:rPr>
              <w:t xml:space="preserve"> </w:t>
            </w:r>
            <w:r w:rsidRPr="00CE6338">
              <w:rPr>
                <w:rFonts w:ascii="Times New Roman" w:hAnsi="Times New Roman" w:cs="Times New Roman"/>
                <w:szCs w:val="11"/>
              </w:rPr>
              <w:t>(при необходимости)</w:t>
            </w:r>
            <w:r w:rsidRPr="00D1411E">
              <w:rPr>
                <w:rFonts w:ascii="Times New Roman" w:hAnsi="Times New Roman" w:cs="Times New Roman"/>
                <w:szCs w:val="11"/>
              </w:rPr>
              <w:t>.</w:t>
            </w:r>
          </w:p>
        </w:tc>
      </w:tr>
      <w:tr w:rsidR="00E85603" w:rsidRPr="00D1411E" w:rsidTr="00E85603">
        <w:tc>
          <w:tcPr>
            <w:tcW w:w="499" w:type="pct"/>
            <w:vAlign w:val="center"/>
          </w:tcPr>
          <w:p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3.2.1</w:t>
            </w:r>
          </w:p>
        </w:tc>
        <w:tc>
          <w:tcPr>
            <w:tcW w:w="4501" w:type="pct"/>
          </w:tcPr>
          <w:p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 xml:space="preserve">Наличие ППРк, согласованный с владельцем ГПМ, осуществляющим надзор, руководителем организации, разработавшей ППРк и утверждённый руководителем </w:t>
            </w:r>
            <w:r w:rsidRPr="00D1411E">
              <w:rPr>
                <w:rFonts w:ascii="Times New Roman" w:hAnsi="Times New Roman" w:cs="Times New Roman"/>
              </w:rPr>
              <w:lastRenderedPageBreak/>
              <w:t>генподрядной строительно-монтажной организации (заказчиком ГПМ).</w:t>
            </w:r>
          </w:p>
        </w:tc>
      </w:tr>
      <w:tr w:rsidR="00E85603" w:rsidRPr="00D1411E" w:rsidTr="00E85603">
        <w:tc>
          <w:tcPr>
            <w:tcW w:w="499" w:type="pct"/>
            <w:vAlign w:val="center"/>
          </w:tcPr>
          <w:p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3.2.2</w:t>
            </w:r>
          </w:p>
        </w:tc>
        <w:tc>
          <w:tcPr>
            <w:tcW w:w="4501" w:type="pct"/>
          </w:tcPr>
          <w:p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Перечень технологического инвентаря и монтажной оснастки, схемы строповки грузов с приложением разрешительной документации (паспортов, сертификатов).</w:t>
            </w:r>
          </w:p>
        </w:tc>
      </w:tr>
      <w:tr w:rsidR="00E85603" w:rsidRPr="00D1411E" w:rsidTr="00E85603">
        <w:tc>
          <w:tcPr>
            <w:tcW w:w="499" w:type="pct"/>
            <w:vAlign w:val="center"/>
          </w:tcPr>
          <w:p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3.3</w:t>
            </w:r>
          </w:p>
        </w:tc>
        <w:tc>
          <w:tcPr>
            <w:tcW w:w="4501" w:type="pct"/>
          </w:tcPr>
          <w:p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szCs w:val="11"/>
              </w:rPr>
              <w:t>Наличие подтверждения ознакомления персонала, назначенного для производства работ, с ППР, ППРк и ОТК.</w:t>
            </w:r>
          </w:p>
        </w:tc>
      </w:tr>
      <w:tr w:rsidR="00E85603" w:rsidRPr="00D1411E" w:rsidTr="00E85603">
        <w:tc>
          <w:tcPr>
            <w:tcW w:w="499" w:type="pct"/>
            <w:vAlign w:val="center"/>
          </w:tcPr>
          <w:p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4</w:t>
            </w:r>
          </w:p>
        </w:tc>
        <w:tc>
          <w:tcPr>
            <w:tcW w:w="4501" w:type="pct"/>
            <w:tcBorders>
              <w:right w:val="single" w:sz="4" w:space="0" w:color="auto"/>
            </w:tcBorders>
          </w:tcPr>
          <w:p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ГОТОВНОСТЬ ОРГАНИЗАЦИОННО - РАСПОРЯДИТЕЛЬНЫХ ДОКУМЕНТОВ</w:t>
            </w:r>
          </w:p>
        </w:tc>
      </w:tr>
      <w:tr w:rsidR="00E85603" w:rsidRPr="00D1411E" w:rsidTr="00E85603">
        <w:tc>
          <w:tcPr>
            <w:tcW w:w="499" w:type="pct"/>
            <w:vAlign w:val="center"/>
          </w:tcPr>
          <w:p w:rsidR="00E85603" w:rsidRPr="00D1411E" w:rsidRDefault="00E85603" w:rsidP="00E85603">
            <w:pPr>
              <w:spacing w:after="0" w:line="240" w:lineRule="auto"/>
              <w:rPr>
                <w:rFonts w:ascii="Times New Roman" w:hAnsi="Times New Roman" w:cs="Times New Roman"/>
                <w:bCs/>
              </w:rPr>
            </w:pPr>
            <w:r w:rsidRPr="00D1411E">
              <w:rPr>
                <w:rFonts w:ascii="Times New Roman" w:hAnsi="Times New Roman" w:cs="Times New Roman"/>
                <w:bCs/>
              </w:rPr>
              <w:t>4.1</w:t>
            </w:r>
          </w:p>
        </w:tc>
        <w:tc>
          <w:tcPr>
            <w:tcW w:w="4501" w:type="pct"/>
          </w:tcPr>
          <w:p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О назначении ответственного производителя СМР, имеющего соответствующую квалификацию по видам работ.</w:t>
            </w:r>
          </w:p>
        </w:tc>
      </w:tr>
      <w:tr w:rsidR="00E85603" w:rsidRPr="00D1411E" w:rsidTr="00E85603">
        <w:tc>
          <w:tcPr>
            <w:tcW w:w="499" w:type="pct"/>
            <w:vAlign w:val="center"/>
          </w:tcPr>
          <w:p w:rsidR="00E85603" w:rsidRPr="00D1411E" w:rsidRDefault="00E85603" w:rsidP="00E85603">
            <w:pPr>
              <w:spacing w:after="0" w:line="240" w:lineRule="auto"/>
              <w:rPr>
                <w:rFonts w:ascii="Times New Roman" w:hAnsi="Times New Roman" w:cs="Times New Roman"/>
                <w:bCs/>
              </w:rPr>
            </w:pPr>
            <w:r w:rsidRPr="00D1411E">
              <w:rPr>
                <w:rFonts w:ascii="Times New Roman" w:hAnsi="Times New Roman" w:cs="Times New Roman"/>
                <w:bCs/>
              </w:rPr>
              <w:t>4.2</w:t>
            </w:r>
          </w:p>
        </w:tc>
        <w:tc>
          <w:tcPr>
            <w:tcW w:w="4501" w:type="pct"/>
          </w:tcPr>
          <w:p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О закреплении за объектом персонала подрядной организации.</w:t>
            </w:r>
          </w:p>
        </w:tc>
      </w:tr>
      <w:tr w:rsidR="00E85603" w:rsidRPr="00D1411E" w:rsidTr="00E85603">
        <w:tc>
          <w:tcPr>
            <w:tcW w:w="499" w:type="pct"/>
            <w:vAlign w:val="center"/>
          </w:tcPr>
          <w:p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4.3</w:t>
            </w:r>
          </w:p>
        </w:tc>
        <w:tc>
          <w:tcPr>
            <w:tcW w:w="4501" w:type="pct"/>
          </w:tcPr>
          <w:p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О назначении ИТР, ответственных за подготовку объекта, безопасность и качество проведения работ со стороны подрядчика.</w:t>
            </w:r>
          </w:p>
        </w:tc>
      </w:tr>
      <w:tr w:rsidR="00E85603" w:rsidRPr="00D1411E" w:rsidTr="00E85603">
        <w:tc>
          <w:tcPr>
            <w:tcW w:w="499" w:type="pct"/>
            <w:vAlign w:val="center"/>
          </w:tcPr>
          <w:p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4.</w:t>
            </w:r>
            <w:r>
              <w:rPr>
                <w:rFonts w:ascii="Times New Roman" w:hAnsi="Times New Roman" w:cs="Times New Roman"/>
              </w:rPr>
              <w:t>4</w:t>
            </w:r>
          </w:p>
        </w:tc>
        <w:tc>
          <w:tcPr>
            <w:tcW w:w="4501" w:type="pct"/>
          </w:tcPr>
          <w:p w:rsidR="00E85603" w:rsidRPr="00D1411E" w:rsidRDefault="00E85603" w:rsidP="00E85603">
            <w:pPr>
              <w:spacing w:after="0" w:line="240" w:lineRule="auto"/>
              <w:jc w:val="both"/>
              <w:rPr>
                <w:rFonts w:ascii="Times New Roman" w:hAnsi="Times New Roman" w:cs="Times New Roman"/>
              </w:rPr>
            </w:pPr>
            <w:r w:rsidRPr="00CE6338">
              <w:rPr>
                <w:rFonts w:ascii="Times New Roman" w:hAnsi="Times New Roman" w:cs="Times New Roman"/>
              </w:rPr>
              <w:t>Наличие разрешительных документов на работы в действующих электроустановка (письма, удостоверения, наличие инструктажей)</w:t>
            </w:r>
            <w:r>
              <w:rPr>
                <w:rFonts w:ascii="Times New Roman" w:hAnsi="Times New Roman" w:cs="Times New Roman"/>
              </w:rPr>
              <w:t>.</w:t>
            </w:r>
          </w:p>
        </w:tc>
      </w:tr>
      <w:tr w:rsidR="00E85603" w:rsidRPr="00D1411E" w:rsidTr="00E85603">
        <w:tc>
          <w:tcPr>
            <w:tcW w:w="499" w:type="pct"/>
            <w:vAlign w:val="center"/>
          </w:tcPr>
          <w:p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5</w:t>
            </w:r>
          </w:p>
        </w:tc>
        <w:tc>
          <w:tcPr>
            <w:tcW w:w="4501" w:type="pct"/>
            <w:vAlign w:val="center"/>
          </w:tcPr>
          <w:p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СВИДЕТЕЛЬСТВА</w:t>
            </w:r>
          </w:p>
        </w:tc>
      </w:tr>
      <w:tr w:rsidR="00E85603" w:rsidRPr="00D1411E" w:rsidTr="00E85603">
        <w:tc>
          <w:tcPr>
            <w:tcW w:w="499" w:type="pct"/>
            <w:vAlign w:val="center"/>
          </w:tcPr>
          <w:p w:rsidR="00E85603" w:rsidRPr="00D1411E" w:rsidRDefault="00E85603" w:rsidP="00E85603">
            <w:pPr>
              <w:spacing w:after="0" w:line="240" w:lineRule="auto"/>
              <w:rPr>
                <w:rFonts w:ascii="Times New Roman" w:hAnsi="Times New Roman" w:cs="Times New Roman"/>
              </w:rPr>
            </w:pPr>
            <w:r>
              <w:rPr>
                <w:rFonts w:ascii="Times New Roman" w:hAnsi="Times New Roman" w:cs="Times New Roman"/>
              </w:rPr>
              <w:t>5.1</w:t>
            </w:r>
          </w:p>
        </w:tc>
        <w:tc>
          <w:tcPr>
            <w:tcW w:w="4501" w:type="pct"/>
          </w:tcPr>
          <w:p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 xml:space="preserve">Лаборатории неразрушающего </w:t>
            </w:r>
            <w:r>
              <w:rPr>
                <w:rFonts w:ascii="Times New Roman" w:hAnsi="Times New Roman" w:cs="Times New Roman"/>
              </w:rPr>
              <w:t>контроля</w:t>
            </w:r>
          </w:p>
        </w:tc>
      </w:tr>
      <w:tr w:rsidR="00E85603" w:rsidRPr="00D1411E" w:rsidTr="00E85603">
        <w:tc>
          <w:tcPr>
            <w:tcW w:w="499" w:type="pct"/>
            <w:vAlign w:val="center"/>
          </w:tcPr>
          <w:p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5.</w:t>
            </w:r>
            <w:r>
              <w:rPr>
                <w:rFonts w:ascii="Times New Roman" w:hAnsi="Times New Roman" w:cs="Times New Roman"/>
              </w:rPr>
              <w:t>2</w:t>
            </w:r>
          </w:p>
        </w:tc>
        <w:tc>
          <w:tcPr>
            <w:tcW w:w="4501" w:type="pct"/>
          </w:tcPr>
          <w:p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Аккредитованной строите</w:t>
            </w:r>
            <w:r>
              <w:rPr>
                <w:rFonts w:ascii="Times New Roman" w:hAnsi="Times New Roman" w:cs="Times New Roman"/>
              </w:rPr>
              <w:t xml:space="preserve">льной лаборатории </w:t>
            </w:r>
          </w:p>
        </w:tc>
      </w:tr>
      <w:tr w:rsidR="00E85603" w:rsidRPr="00D1411E" w:rsidTr="00E85603">
        <w:tc>
          <w:tcPr>
            <w:tcW w:w="499" w:type="pct"/>
            <w:vAlign w:val="center"/>
          </w:tcPr>
          <w:p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5.</w:t>
            </w:r>
            <w:r>
              <w:rPr>
                <w:rFonts w:ascii="Times New Roman" w:hAnsi="Times New Roman" w:cs="Times New Roman"/>
              </w:rPr>
              <w:t>3</w:t>
            </w:r>
          </w:p>
        </w:tc>
        <w:tc>
          <w:tcPr>
            <w:tcW w:w="4501" w:type="pct"/>
          </w:tcPr>
          <w:p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Аккредитованной испытательной эл</w:t>
            </w:r>
            <w:r>
              <w:rPr>
                <w:rFonts w:ascii="Times New Roman" w:hAnsi="Times New Roman" w:cs="Times New Roman"/>
              </w:rPr>
              <w:t>ектролаборатории</w:t>
            </w:r>
          </w:p>
        </w:tc>
      </w:tr>
      <w:tr w:rsidR="00E85603" w:rsidRPr="00D1411E" w:rsidTr="00E85603">
        <w:tc>
          <w:tcPr>
            <w:tcW w:w="499" w:type="pct"/>
            <w:vAlign w:val="center"/>
          </w:tcPr>
          <w:p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6</w:t>
            </w:r>
          </w:p>
        </w:tc>
        <w:tc>
          <w:tcPr>
            <w:tcW w:w="4501" w:type="pct"/>
            <w:tcBorders>
              <w:right w:val="single" w:sz="4" w:space="0" w:color="auto"/>
            </w:tcBorders>
            <w:vAlign w:val="center"/>
          </w:tcPr>
          <w:p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ГОТОВНОСТЬ ПРОИЗВОДСТВЕННО-ТЕХНИЧЕСКИХ РЕСУРСОВ</w:t>
            </w:r>
            <w:r>
              <w:rPr>
                <w:rFonts w:ascii="Times New Roman" w:hAnsi="Times New Roman" w:cs="Times New Roman"/>
              </w:rPr>
              <w:t xml:space="preserve"> </w:t>
            </w:r>
          </w:p>
        </w:tc>
      </w:tr>
      <w:tr w:rsidR="00E85603" w:rsidRPr="00D1411E" w:rsidTr="00E85603">
        <w:tc>
          <w:tcPr>
            <w:tcW w:w="499" w:type="pct"/>
            <w:vAlign w:val="center"/>
          </w:tcPr>
          <w:p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6.1</w:t>
            </w:r>
          </w:p>
        </w:tc>
        <w:tc>
          <w:tcPr>
            <w:tcW w:w="4501" w:type="pct"/>
            <w:tcBorders>
              <w:right w:val="single" w:sz="4" w:space="0" w:color="auto"/>
            </w:tcBorders>
          </w:tcPr>
          <w:p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 xml:space="preserve">Наличие требуемой численности и квалификации персонала согласно </w:t>
            </w:r>
            <w:r>
              <w:rPr>
                <w:rFonts w:ascii="Times New Roman" w:hAnsi="Times New Roman" w:cs="Times New Roman"/>
              </w:rPr>
              <w:t>ПОС (</w:t>
            </w:r>
            <w:r w:rsidRPr="00D1411E">
              <w:rPr>
                <w:rFonts w:ascii="Times New Roman" w:hAnsi="Times New Roman" w:cs="Times New Roman"/>
              </w:rPr>
              <w:t>ППР</w:t>
            </w:r>
            <w:r>
              <w:rPr>
                <w:rFonts w:ascii="Times New Roman" w:hAnsi="Times New Roman" w:cs="Times New Roman"/>
              </w:rPr>
              <w:t>), графика движения рабочих кадров</w:t>
            </w:r>
            <w:r w:rsidRPr="00D1411E">
              <w:rPr>
                <w:rFonts w:ascii="Times New Roman" w:hAnsi="Times New Roman" w:cs="Times New Roman"/>
              </w:rPr>
              <w:t>:</w:t>
            </w:r>
          </w:p>
        </w:tc>
      </w:tr>
      <w:tr w:rsidR="00E85603" w:rsidRPr="00D1411E" w:rsidTr="00E85603">
        <w:tc>
          <w:tcPr>
            <w:tcW w:w="499" w:type="pct"/>
            <w:vAlign w:val="center"/>
          </w:tcPr>
          <w:p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6.1.1</w:t>
            </w:r>
          </w:p>
        </w:tc>
        <w:tc>
          <w:tcPr>
            <w:tcW w:w="4501" w:type="pct"/>
            <w:tcBorders>
              <w:right w:val="single" w:sz="4" w:space="0" w:color="auto"/>
            </w:tcBorders>
          </w:tcPr>
          <w:p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Инженерно-технических работников (в т.ч. ПТО и службы производственного (строительного) контроля).</w:t>
            </w:r>
          </w:p>
        </w:tc>
      </w:tr>
      <w:tr w:rsidR="00E85603" w:rsidRPr="00D1411E" w:rsidTr="00E85603">
        <w:tc>
          <w:tcPr>
            <w:tcW w:w="499" w:type="pct"/>
            <w:vAlign w:val="center"/>
          </w:tcPr>
          <w:p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6.1.2</w:t>
            </w:r>
          </w:p>
        </w:tc>
        <w:tc>
          <w:tcPr>
            <w:tcW w:w="4501" w:type="pct"/>
            <w:tcBorders>
              <w:right w:val="single" w:sz="4" w:space="0" w:color="auto"/>
            </w:tcBorders>
          </w:tcPr>
          <w:p w:rsidR="00E85603" w:rsidRPr="00D1411E" w:rsidRDefault="00E85603" w:rsidP="00E85603">
            <w:pPr>
              <w:spacing w:after="0" w:line="240" w:lineRule="auto"/>
              <w:jc w:val="both"/>
              <w:rPr>
                <w:rFonts w:ascii="Times New Roman" w:hAnsi="Times New Roman" w:cs="Times New Roman"/>
                <w:b/>
                <w:i/>
                <w:szCs w:val="11"/>
              </w:rPr>
            </w:pPr>
            <w:r w:rsidRPr="00D1411E">
              <w:rPr>
                <w:rFonts w:ascii="Times New Roman" w:hAnsi="Times New Roman" w:cs="Times New Roman"/>
              </w:rPr>
              <w:t>Квалифицированных рабочих по профессиям.</w:t>
            </w:r>
          </w:p>
        </w:tc>
      </w:tr>
      <w:tr w:rsidR="00E85603" w:rsidRPr="00D1411E" w:rsidTr="00E85603">
        <w:tc>
          <w:tcPr>
            <w:tcW w:w="499" w:type="pct"/>
            <w:tcBorders>
              <w:top w:val="single" w:sz="2" w:space="0" w:color="auto"/>
              <w:left w:val="single" w:sz="2" w:space="0" w:color="auto"/>
              <w:bottom w:val="single" w:sz="2" w:space="0" w:color="auto"/>
              <w:right w:val="single" w:sz="2" w:space="0" w:color="auto"/>
            </w:tcBorders>
            <w:vAlign w:val="center"/>
          </w:tcPr>
          <w:p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6.2</w:t>
            </w:r>
          </w:p>
        </w:tc>
        <w:tc>
          <w:tcPr>
            <w:tcW w:w="4501" w:type="pct"/>
            <w:tcBorders>
              <w:top w:val="single" w:sz="2" w:space="0" w:color="auto"/>
              <w:left w:val="single" w:sz="2" w:space="0" w:color="auto"/>
              <w:bottom w:val="single" w:sz="2" w:space="0" w:color="auto"/>
              <w:right w:val="single" w:sz="4" w:space="0" w:color="auto"/>
            </w:tcBorders>
          </w:tcPr>
          <w:p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Наличие требуемого количества соответствующей строительной и специальной техники согласно ППР (ПОС)</w:t>
            </w:r>
            <w:r>
              <w:rPr>
                <w:rFonts w:ascii="Times New Roman" w:hAnsi="Times New Roman" w:cs="Times New Roman"/>
              </w:rPr>
              <w:t>, графика движения строительной техники</w:t>
            </w:r>
            <w:r w:rsidRPr="00D1411E">
              <w:rPr>
                <w:rFonts w:ascii="Times New Roman" w:hAnsi="Times New Roman" w:cs="Times New Roman"/>
              </w:rPr>
              <w:t>:</w:t>
            </w:r>
          </w:p>
        </w:tc>
      </w:tr>
      <w:tr w:rsidR="00E85603" w:rsidRPr="00D1411E" w:rsidTr="00E85603">
        <w:tc>
          <w:tcPr>
            <w:tcW w:w="499" w:type="pct"/>
            <w:tcBorders>
              <w:top w:val="single" w:sz="2" w:space="0" w:color="auto"/>
              <w:left w:val="single" w:sz="2" w:space="0" w:color="auto"/>
              <w:bottom w:val="single" w:sz="2" w:space="0" w:color="auto"/>
              <w:right w:val="single" w:sz="2" w:space="0" w:color="auto"/>
            </w:tcBorders>
            <w:vAlign w:val="center"/>
          </w:tcPr>
          <w:p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6.2.1</w:t>
            </w:r>
          </w:p>
        </w:tc>
        <w:tc>
          <w:tcPr>
            <w:tcW w:w="4501" w:type="pct"/>
            <w:tcBorders>
              <w:top w:val="single" w:sz="2" w:space="0" w:color="auto"/>
              <w:left w:val="single" w:sz="2" w:space="0" w:color="auto"/>
              <w:bottom w:val="single" w:sz="2" w:space="0" w:color="auto"/>
              <w:right w:val="single" w:sz="4" w:space="0" w:color="auto"/>
            </w:tcBorders>
          </w:tcPr>
          <w:p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 xml:space="preserve">Строительной и специальной техники (технологического инвентаря, монтажной оснастки) </w:t>
            </w:r>
          </w:p>
        </w:tc>
      </w:tr>
      <w:tr w:rsidR="00E85603" w:rsidRPr="00D1411E" w:rsidTr="00E85603">
        <w:tc>
          <w:tcPr>
            <w:tcW w:w="499" w:type="pct"/>
            <w:vAlign w:val="center"/>
          </w:tcPr>
          <w:p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6.2.2</w:t>
            </w:r>
          </w:p>
        </w:tc>
        <w:tc>
          <w:tcPr>
            <w:tcW w:w="4501" w:type="pct"/>
            <w:tcBorders>
              <w:right w:val="single" w:sz="4" w:space="0" w:color="auto"/>
            </w:tcBorders>
          </w:tcPr>
          <w:p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Вспомогательного автотранспорта для доставки персонала к месту производства работ</w:t>
            </w:r>
            <w:r>
              <w:rPr>
                <w:rFonts w:ascii="Times New Roman" w:hAnsi="Times New Roman" w:cs="Times New Roman"/>
              </w:rPr>
              <w:t>.</w:t>
            </w:r>
          </w:p>
        </w:tc>
      </w:tr>
      <w:tr w:rsidR="00E85603" w:rsidRPr="00D1411E" w:rsidTr="00E85603">
        <w:tc>
          <w:tcPr>
            <w:tcW w:w="499" w:type="pct"/>
            <w:tcBorders>
              <w:top w:val="single" w:sz="2" w:space="0" w:color="auto"/>
              <w:left w:val="single" w:sz="2" w:space="0" w:color="auto"/>
              <w:bottom w:val="single" w:sz="2" w:space="0" w:color="auto"/>
              <w:right w:val="single" w:sz="2" w:space="0" w:color="auto"/>
            </w:tcBorders>
            <w:vAlign w:val="center"/>
          </w:tcPr>
          <w:p w:rsidR="00E85603" w:rsidRPr="00D1411E" w:rsidRDefault="00E85603" w:rsidP="00E85603">
            <w:pPr>
              <w:spacing w:after="0" w:line="240" w:lineRule="auto"/>
              <w:rPr>
                <w:rFonts w:ascii="Times New Roman" w:hAnsi="Times New Roman" w:cs="Times New Roman"/>
              </w:rPr>
            </w:pPr>
            <w:r>
              <w:rPr>
                <w:rFonts w:ascii="Times New Roman" w:hAnsi="Times New Roman" w:cs="Times New Roman"/>
              </w:rPr>
              <w:t>6.3</w:t>
            </w:r>
          </w:p>
        </w:tc>
        <w:tc>
          <w:tcPr>
            <w:tcW w:w="4501" w:type="pct"/>
            <w:tcBorders>
              <w:top w:val="single" w:sz="2" w:space="0" w:color="auto"/>
              <w:left w:val="single" w:sz="2" w:space="0" w:color="auto"/>
              <w:bottom w:val="single" w:sz="2" w:space="0" w:color="auto"/>
              <w:right w:val="single" w:sz="4" w:space="0" w:color="auto"/>
            </w:tcBorders>
          </w:tcPr>
          <w:p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 xml:space="preserve">Наличие </w:t>
            </w:r>
            <w:r>
              <w:rPr>
                <w:rFonts w:ascii="Times New Roman" w:hAnsi="Times New Roman" w:cs="Times New Roman"/>
              </w:rPr>
              <w:t xml:space="preserve">в полном объеме требуемого проектом на дату начала выполнения работ </w:t>
            </w:r>
            <w:r w:rsidRPr="00D1411E">
              <w:rPr>
                <w:rFonts w:ascii="Times New Roman" w:hAnsi="Times New Roman" w:cs="Times New Roman"/>
              </w:rPr>
              <w:t xml:space="preserve">количества </w:t>
            </w:r>
            <w:r>
              <w:rPr>
                <w:rFonts w:ascii="Times New Roman" w:hAnsi="Times New Roman" w:cs="Times New Roman"/>
              </w:rPr>
              <w:t>основных материалов, конструкций и оборудования с подтверждающими документами их качества (сертификатами, паспортами) завода - изготовителя в рамках поставки строительного подрядчика в соответствии с графиком.</w:t>
            </w:r>
          </w:p>
        </w:tc>
      </w:tr>
      <w:tr w:rsidR="00E85603" w:rsidRPr="00D1411E" w:rsidTr="00E85603">
        <w:tc>
          <w:tcPr>
            <w:tcW w:w="499" w:type="pct"/>
            <w:vAlign w:val="center"/>
          </w:tcPr>
          <w:p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7</w:t>
            </w:r>
          </w:p>
        </w:tc>
        <w:tc>
          <w:tcPr>
            <w:tcW w:w="4501" w:type="pct"/>
            <w:tcBorders>
              <w:right w:val="single" w:sz="4" w:space="0" w:color="auto"/>
            </w:tcBorders>
          </w:tcPr>
          <w:p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 xml:space="preserve">ГОТОВНОСТЬ ПРОИЗВОДСТВЕННО-ТЕХНИЧЕСКИХ ЗДАНИЙ И СООРУЖЕНИЙ </w:t>
            </w:r>
          </w:p>
        </w:tc>
      </w:tr>
      <w:tr w:rsidR="00E85603" w:rsidRPr="00D1411E" w:rsidTr="00E85603">
        <w:tc>
          <w:tcPr>
            <w:tcW w:w="499" w:type="pct"/>
            <w:vAlign w:val="center"/>
          </w:tcPr>
          <w:p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7.1</w:t>
            </w:r>
          </w:p>
        </w:tc>
        <w:tc>
          <w:tcPr>
            <w:tcW w:w="4501" w:type="pct"/>
            <w:tcBorders>
              <w:right w:val="single" w:sz="4" w:space="0" w:color="auto"/>
            </w:tcBorders>
          </w:tcPr>
          <w:p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snapToGrid w:val="0"/>
              </w:rPr>
              <w:t xml:space="preserve">Готовность и размещение </w:t>
            </w:r>
            <w:r w:rsidRPr="00D1411E">
              <w:rPr>
                <w:rFonts w:ascii="Times New Roman" w:hAnsi="Times New Roman" w:cs="Times New Roman"/>
                <w:snapToGrid w:val="0"/>
                <w:lang w:val="x-none"/>
              </w:rPr>
              <w:t>временных титульных зданий и сооружений</w:t>
            </w:r>
            <w:r w:rsidRPr="00D1411E">
              <w:rPr>
                <w:rFonts w:ascii="Times New Roman" w:hAnsi="Times New Roman" w:cs="Times New Roman"/>
                <w:snapToGrid w:val="0"/>
              </w:rPr>
              <w:t xml:space="preserve">, возводимых до начала строительства, в соответствии с </w:t>
            </w:r>
            <w:r w:rsidRPr="00D1411E">
              <w:rPr>
                <w:rFonts w:ascii="Times New Roman" w:hAnsi="Times New Roman" w:cs="Times New Roman"/>
                <w:snapToGrid w:val="0"/>
                <w:lang w:val="x-none"/>
              </w:rPr>
              <w:t>ПОС</w:t>
            </w:r>
            <w:r>
              <w:rPr>
                <w:rFonts w:ascii="Times New Roman" w:hAnsi="Times New Roman" w:cs="Times New Roman"/>
                <w:snapToGrid w:val="0"/>
              </w:rPr>
              <w:t xml:space="preserve"> (ППР)</w:t>
            </w:r>
            <w:r w:rsidRPr="00D1411E">
              <w:rPr>
                <w:rFonts w:ascii="Times New Roman" w:hAnsi="Times New Roman" w:cs="Times New Roman"/>
                <w:snapToGrid w:val="0"/>
              </w:rPr>
              <w:t xml:space="preserve"> (жилые городки, склады, РБУ и другие сооружения подсобно – хозяйственного назначения).</w:t>
            </w:r>
            <w:r w:rsidRPr="00D1411E">
              <w:rPr>
                <w:rFonts w:ascii="Times New Roman" w:hAnsi="Times New Roman" w:cs="Times New Roman"/>
                <w:snapToGrid w:val="0"/>
                <w:lang w:val="x-none"/>
              </w:rPr>
              <w:t xml:space="preserve"> </w:t>
            </w:r>
            <w:r w:rsidRPr="00D1411E">
              <w:rPr>
                <w:rFonts w:ascii="Times New Roman" w:hAnsi="Times New Roman" w:cs="Times New Roman"/>
                <w:snapToGrid w:val="0"/>
              </w:rPr>
              <w:t>Д</w:t>
            </w:r>
            <w:r w:rsidRPr="00D1411E">
              <w:rPr>
                <w:rFonts w:ascii="Times New Roman" w:hAnsi="Times New Roman" w:cs="Times New Roman"/>
                <w:snapToGrid w:val="0"/>
                <w:lang w:val="x-none"/>
              </w:rPr>
              <w:t>оговор</w:t>
            </w:r>
            <w:r w:rsidRPr="00D1411E">
              <w:rPr>
                <w:rFonts w:ascii="Times New Roman" w:hAnsi="Times New Roman" w:cs="Times New Roman"/>
                <w:snapToGrid w:val="0"/>
              </w:rPr>
              <w:t>а</w:t>
            </w:r>
            <w:r w:rsidRPr="00D1411E">
              <w:rPr>
                <w:rFonts w:ascii="Times New Roman" w:hAnsi="Times New Roman" w:cs="Times New Roman"/>
                <w:snapToGrid w:val="0"/>
                <w:lang w:val="x-none"/>
              </w:rPr>
              <w:t xml:space="preserve"> аренды соответствующих зданий и сооружений</w:t>
            </w:r>
            <w:r w:rsidRPr="00D1411E">
              <w:rPr>
                <w:rFonts w:ascii="Times New Roman" w:hAnsi="Times New Roman" w:cs="Times New Roman"/>
                <w:snapToGrid w:val="0"/>
              </w:rPr>
              <w:t>, приспосабливаемых для подсобно-хозяйственного назначения.</w:t>
            </w:r>
          </w:p>
        </w:tc>
      </w:tr>
      <w:tr w:rsidR="00E85603" w:rsidRPr="00D1411E" w:rsidTr="00E85603">
        <w:tc>
          <w:tcPr>
            <w:tcW w:w="499" w:type="pct"/>
            <w:vAlign w:val="center"/>
          </w:tcPr>
          <w:p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7.2</w:t>
            </w:r>
          </w:p>
        </w:tc>
        <w:tc>
          <w:tcPr>
            <w:tcW w:w="4501" w:type="pct"/>
            <w:tcBorders>
              <w:right w:val="single" w:sz="4" w:space="0" w:color="auto"/>
            </w:tcBorders>
          </w:tcPr>
          <w:p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Готовность в соответствии с графиком поставки оборудования открытых площадок, полузакрытых (закрытых) складов, в соответствии с ПОС</w:t>
            </w:r>
            <w:r>
              <w:rPr>
                <w:rFonts w:ascii="Times New Roman" w:hAnsi="Times New Roman" w:cs="Times New Roman"/>
              </w:rPr>
              <w:t xml:space="preserve"> (ППР)</w:t>
            </w:r>
            <w:r w:rsidRPr="00D1411E">
              <w:rPr>
                <w:rFonts w:ascii="Times New Roman" w:hAnsi="Times New Roman" w:cs="Times New Roman"/>
              </w:rPr>
              <w:t>. Договора аренды площадей и помещений (при необходимости).</w:t>
            </w:r>
          </w:p>
        </w:tc>
      </w:tr>
      <w:tr w:rsidR="00E85603" w:rsidRPr="00D1411E" w:rsidTr="00E85603">
        <w:tc>
          <w:tcPr>
            <w:tcW w:w="499" w:type="pct"/>
            <w:vAlign w:val="center"/>
          </w:tcPr>
          <w:p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7.3</w:t>
            </w:r>
          </w:p>
        </w:tc>
        <w:tc>
          <w:tcPr>
            <w:tcW w:w="4501" w:type="pct"/>
            <w:tcBorders>
              <w:right w:val="single" w:sz="4" w:space="0" w:color="auto"/>
            </w:tcBorders>
          </w:tcPr>
          <w:p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 xml:space="preserve">Готовность </w:t>
            </w:r>
            <w:r>
              <w:rPr>
                <w:rFonts w:ascii="Times New Roman" w:hAnsi="Times New Roman" w:cs="Times New Roman"/>
              </w:rPr>
              <w:t xml:space="preserve">в соответствии с ПОС (ППР) </w:t>
            </w:r>
            <w:r w:rsidRPr="00D1411E">
              <w:rPr>
                <w:rFonts w:ascii="Times New Roman" w:hAnsi="Times New Roman" w:cs="Times New Roman"/>
              </w:rPr>
              <w:t>временных сетей водо- (холодной, горячей воды), газоснабжения, теплоснабжения, а также канализационных бытовых и промышленных стоков. Наличие соответствующих договоров на утилизацию отходов, стоков (при необходимости).</w:t>
            </w:r>
          </w:p>
        </w:tc>
      </w:tr>
      <w:tr w:rsidR="00E85603" w:rsidRPr="00D1411E" w:rsidTr="00E85603">
        <w:tc>
          <w:tcPr>
            <w:tcW w:w="499" w:type="pct"/>
            <w:vAlign w:val="center"/>
          </w:tcPr>
          <w:p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7.4</w:t>
            </w:r>
          </w:p>
        </w:tc>
        <w:tc>
          <w:tcPr>
            <w:tcW w:w="4501" w:type="pct"/>
            <w:tcBorders>
              <w:right w:val="single" w:sz="4" w:space="0" w:color="auto"/>
            </w:tcBorders>
          </w:tcPr>
          <w:p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 xml:space="preserve">Готовность </w:t>
            </w:r>
            <w:r>
              <w:rPr>
                <w:rFonts w:ascii="Times New Roman" w:hAnsi="Times New Roman" w:cs="Times New Roman"/>
              </w:rPr>
              <w:t xml:space="preserve">в соответствии с ПОС (ППР) </w:t>
            </w:r>
            <w:r w:rsidRPr="00D1411E">
              <w:rPr>
                <w:rFonts w:ascii="Times New Roman" w:hAnsi="Times New Roman" w:cs="Times New Roman"/>
              </w:rPr>
              <w:t>временных устройств системы электроснабжения подрядчика, осуществляемая от внешних электрических сетей (ТСО), либо энергоснабжения строительной площадки от автономных источников электроснабжения с соблюдением всех технических требований с согласия Заказчика.</w:t>
            </w:r>
          </w:p>
        </w:tc>
      </w:tr>
      <w:tr w:rsidR="00E85603" w:rsidRPr="00D1411E" w:rsidTr="00E85603">
        <w:tc>
          <w:tcPr>
            <w:tcW w:w="499" w:type="pct"/>
            <w:tcBorders>
              <w:top w:val="single" w:sz="2" w:space="0" w:color="auto"/>
              <w:left w:val="single" w:sz="2" w:space="0" w:color="auto"/>
              <w:bottom w:val="single" w:sz="2" w:space="0" w:color="auto"/>
              <w:right w:val="single" w:sz="2" w:space="0" w:color="auto"/>
            </w:tcBorders>
            <w:vAlign w:val="center"/>
          </w:tcPr>
          <w:p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7.5</w:t>
            </w:r>
          </w:p>
        </w:tc>
        <w:tc>
          <w:tcPr>
            <w:tcW w:w="4501" w:type="pct"/>
            <w:tcBorders>
              <w:top w:val="single" w:sz="2" w:space="0" w:color="auto"/>
              <w:left w:val="single" w:sz="2" w:space="0" w:color="auto"/>
              <w:bottom w:val="single" w:sz="2" w:space="0" w:color="auto"/>
              <w:right w:val="single" w:sz="4" w:space="0" w:color="auto"/>
            </w:tcBorders>
          </w:tcPr>
          <w:p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 xml:space="preserve">Готовность </w:t>
            </w:r>
            <w:r>
              <w:rPr>
                <w:rFonts w:ascii="Times New Roman" w:hAnsi="Times New Roman" w:cs="Times New Roman"/>
              </w:rPr>
              <w:t xml:space="preserve">в соответствии с ПОС (ППР) </w:t>
            </w:r>
            <w:r w:rsidRPr="00D1411E">
              <w:rPr>
                <w:rFonts w:ascii="Times New Roman" w:hAnsi="Times New Roman" w:cs="Times New Roman"/>
              </w:rPr>
              <w:t>объектов и сооружений обеспечения безопасности и охраны, пропускного и внутриобъектового режима, антитеррористической защищенности объекта строительства, складов, площадок складирования и хранения оборудования, материалов.</w:t>
            </w:r>
          </w:p>
        </w:tc>
      </w:tr>
      <w:tr w:rsidR="00E85603" w:rsidRPr="00D1411E" w:rsidTr="00AE35CB">
        <w:tc>
          <w:tcPr>
            <w:tcW w:w="499" w:type="pct"/>
            <w:tcBorders>
              <w:right w:val="single" w:sz="4" w:space="0" w:color="auto"/>
            </w:tcBorders>
            <w:vAlign w:val="center"/>
          </w:tcPr>
          <w:p w:rsidR="00E85603" w:rsidRPr="00D1411E" w:rsidRDefault="00E85603" w:rsidP="00E85603">
            <w:pPr>
              <w:spacing w:after="0" w:line="240" w:lineRule="auto"/>
              <w:jc w:val="both"/>
              <w:rPr>
                <w:rFonts w:ascii="Times New Roman" w:hAnsi="Times New Roman" w:cs="Times New Roman"/>
                <w:lang w:val="en-US"/>
              </w:rPr>
            </w:pPr>
            <w:r w:rsidRPr="00D1411E">
              <w:rPr>
                <w:rFonts w:ascii="Times New Roman" w:hAnsi="Times New Roman" w:cs="Times New Roman"/>
                <w:lang w:val="en-US"/>
              </w:rPr>
              <w:t>7.6</w:t>
            </w:r>
          </w:p>
        </w:tc>
        <w:tc>
          <w:tcPr>
            <w:tcW w:w="4501" w:type="pct"/>
            <w:tcBorders>
              <w:left w:val="single" w:sz="4" w:space="0" w:color="auto"/>
              <w:right w:val="single" w:sz="4" w:space="0" w:color="auto"/>
            </w:tcBorders>
          </w:tcPr>
          <w:p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 xml:space="preserve">Готовность </w:t>
            </w:r>
            <w:r>
              <w:rPr>
                <w:rFonts w:ascii="Times New Roman" w:hAnsi="Times New Roman" w:cs="Times New Roman"/>
              </w:rPr>
              <w:t xml:space="preserve">в соответствии с ПОС (ППР) временных </w:t>
            </w:r>
            <w:r w:rsidRPr="00D1411E">
              <w:rPr>
                <w:rFonts w:ascii="Times New Roman" w:hAnsi="Times New Roman" w:cs="Times New Roman"/>
              </w:rPr>
              <w:t>подъездных, эвакуационных и внутриплощадочных дорог</w:t>
            </w:r>
            <w:r>
              <w:rPr>
                <w:rFonts w:ascii="Times New Roman" w:hAnsi="Times New Roman" w:cs="Times New Roman"/>
              </w:rPr>
              <w:t>, создаваемых на период строительства.</w:t>
            </w:r>
          </w:p>
        </w:tc>
      </w:tr>
      <w:tr w:rsidR="00AE35CB" w:rsidRPr="00D1411E" w:rsidTr="00AE35CB">
        <w:tc>
          <w:tcPr>
            <w:tcW w:w="500" w:type="pct"/>
            <w:tcBorders>
              <w:right w:val="single" w:sz="4" w:space="0" w:color="auto"/>
            </w:tcBorders>
            <w:vAlign w:val="center"/>
          </w:tcPr>
          <w:p w:rsidR="00AE35CB" w:rsidRPr="002D6C8A" w:rsidRDefault="00AE35CB" w:rsidP="00773EB5">
            <w:pPr>
              <w:pStyle w:val="a4"/>
              <w:numPr>
                <w:ilvl w:val="0"/>
                <w:numId w:val="77"/>
              </w:numPr>
              <w:tabs>
                <w:tab w:val="left" w:pos="330"/>
              </w:tabs>
              <w:ind w:left="0" w:firstLine="0"/>
              <w:rPr>
                <w:rFonts w:ascii="Times New Roman" w:hAnsi="Times New Roman" w:cs="Times New Roman"/>
              </w:rPr>
            </w:pPr>
          </w:p>
        </w:tc>
        <w:tc>
          <w:tcPr>
            <w:tcW w:w="4500" w:type="pct"/>
            <w:tcBorders>
              <w:right w:val="single" w:sz="4" w:space="0" w:color="auto"/>
            </w:tcBorders>
            <w:vAlign w:val="center"/>
          </w:tcPr>
          <w:p w:rsidR="00AE35CB" w:rsidRPr="002D6C8A" w:rsidRDefault="00AE35CB" w:rsidP="00AE35CB">
            <w:pPr>
              <w:pStyle w:val="a4"/>
              <w:tabs>
                <w:tab w:val="left" w:pos="330"/>
              </w:tabs>
              <w:ind w:left="0"/>
              <w:rPr>
                <w:rFonts w:ascii="Times New Roman" w:hAnsi="Times New Roman" w:cs="Times New Roman"/>
              </w:rPr>
            </w:pPr>
            <w:r w:rsidRPr="00AE35CB">
              <w:rPr>
                <w:rFonts w:ascii="Times New Roman" w:hAnsi="Times New Roman" w:cs="Times New Roman"/>
              </w:rPr>
              <w:t>ГОТОВНОСТЬ ОБЕСПЕЧЕНИЯ ТРЕБОВАНИЙ ПО ОХРАНЕ ТРУДА</w:t>
            </w:r>
          </w:p>
        </w:tc>
      </w:tr>
      <w:tr w:rsidR="00E85603" w:rsidRPr="00D1411E" w:rsidTr="00AE35CB">
        <w:tc>
          <w:tcPr>
            <w:tcW w:w="499" w:type="pct"/>
            <w:tcBorders>
              <w:right w:val="single" w:sz="4" w:space="0" w:color="auto"/>
            </w:tcBorders>
            <w:vAlign w:val="center"/>
          </w:tcPr>
          <w:p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8.1</w:t>
            </w:r>
          </w:p>
        </w:tc>
        <w:tc>
          <w:tcPr>
            <w:tcW w:w="4501" w:type="pct"/>
            <w:tcBorders>
              <w:left w:val="single" w:sz="4" w:space="0" w:color="auto"/>
            </w:tcBorders>
          </w:tcPr>
          <w:p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Утвержденная программа вводного инструктажа и журнал регистрации вводного инструктажа.</w:t>
            </w:r>
          </w:p>
        </w:tc>
      </w:tr>
      <w:tr w:rsidR="00E85603" w:rsidRPr="00D1411E" w:rsidTr="00AE35CB">
        <w:tc>
          <w:tcPr>
            <w:tcW w:w="499" w:type="pct"/>
            <w:tcBorders>
              <w:right w:val="single" w:sz="4" w:space="0" w:color="auto"/>
            </w:tcBorders>
            <w:vAlign w:val="center"/>
          </w:tcPr>
          <w:p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lastRenderedPageBreak/>
              <w:t>8.2</w:t>
            </w:r>
          </w:p>
        </w:tc>
        <w:tc>
          <w:tcPr>
            <w:tcW w:w="4501" w:type="pct"/>
            <w:tcBorders>
              <w:left w:val="single" w:sz="4" w:space="0" w:color="auto"/>
            </w:tcBorders>
          </w:tcPr>
          <w:p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Журнал регистрации первичного инструктажа на рабочем месте.</w:t>
            </w:r>
          </w:p>
        </w:tc>
      </w:tr>
      <w:tr w:rsidR="00E85603" w:rsidRPr="00D1411E" w:rsidTr="00AE35CB">
        <w:tc>
          <w:tcPr>
            <w:tcW w:w="499" w:type="pct"/>
            <w:tcBorders>
              <w:right w:val="single" w:sz="4" w:space="0" w:color="auto"/>
            </w:tcBorders>
            <w:vAlign w:val="center"/>
          </w:tcPr>
          <w:p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8.3</w:t>
            </w:r>
          </w:p>
        </w:tc>
        <w:tc>
          <w:tcPr>
            <w:tcW w:w="4501" w:type="pct"/>
            <w:tcBorders>
              <w:left w:val="single" w:sz="4" w:space="0" w:color="auto"/>
            </w:tcBorders>
          </w:tcPr>
          <w:p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szCs w:val="11"/>
              </w:rPr>
              <w:t>Приказ об утверждении Перечня должностей и профессий, для которых необходимо разработать инструкции по охране труда.</w:t>
            </w:r>
          </w:p>
        </w:tc>
      </w:tr>
      <w:tr w:rsidR="00E85603" w:rsidRPr="00D1411E" w:rsidTr="00AE35CB">
        <w:tc>
          <w:tcPr>
            <w:tcW w:w="499" w:type="pct"/>
            <w:tcBorders>
              <w:right w:val="single" w:sz="4" w:space="0" w:color="auto"/>
            </w:tcBorders>
            <w:vAlign w:val="center"/>
          </w:tcPr>
          <w:p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8.4</w:t>
            </w:r>
          </w:p>
        </w:tc>
        <w:tc>
          <w:tcPr>
            <w:tcW w:w="4501" w:type="pct"/>
            <w:tcBorders>
              <w:left w:val="single" w:sz="4" w:space="0" w:color="auto"/>
            </w:tcBorders>
          </w:tcPr>
          <w:p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Журнал учета и выдачи инструкций по охране труда.</w:t>
            </w:r>
          </w:p>
        </w:tc>
      </w:tr>
      <w:tr w:rsidR="00E85603" w:rsidRPr="00D1411E" w:rsidTr="00AE35CB">
        <w:tc>
          <w:tcPr>
            <w:tcW w:w="499" w:type="pct"/>
            <w:tcBorders>
              <w:right w:val="single" w:sz="4" w:space="0" w:color="auto"/>
            </w:tcBorders>
            <w:vAlign w:val="center"/>
          </w:tcPr>
          <w:p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8.5</w:t>
            </w:r>
          </w:p>
        </w:tc>
        <w:tc>
          <w:tcPr>
            <w:tcW w:w="4501" w:type="pct"/>
            <w:tcBorders>
              <w:left w:val="single" w:sz="4" w:space="0" w:color="auto"/>
            </w:tcBorders>
          </w:tcPr>
          <w:p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Инструкции по охране труда.</w:t>
            </w:r>
          </w:p>
        </w:tc>
      </w:tr>
      <w:tr w:rsidR="00E85603" w:rsidRPr="00D1411E" w:rsidTr="00AE35CB">
        <w:tc>
          <w:tcPr>
            <w:tcW w:w="499" w:type="pct"/>
            <w:tcBorders>
              <w:right w:val="single" w:sz="4" w:space="0" w:color="auto"/>
            </w:tcBorders>
            <w:vAlign w:val="center"/>
          </w:tcPr>
          <w:p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8.6</w:t>
            </w:r>
          </w:p>
        </w:tc>
        <w:tc>
          <w:tcPr>
            <w:tcW w:w="4501" w:type="pct"/>
            <w:tcBorders>
              <w:left w:val="single" w:sz="4" w:space="0" w:color="auto"/>
            </w:tcBorders>
          </w:tcPr>
          <w:p w:rsidR="00E85603" w:rsidRPr="00D1411E" w:rsidRDefault="00E85603" w:rsidP="00AA2FC8">
            <w:pPr>
              <w:keepNext/>
              <w:spacing w:after="0" w:line="240" w:lineRule="auto"/>
              <w:jc w:val="both"/>
              <w:outlineLvl w:val="7"/>
              <w:rPr>
                <w:rFonts w:ascii="Times New Roman" w:hAnsi="Times New Roman" w:cs="Times New Roman"/>
              </w:rPr>
            </w:pPr>
            <w:r w:rsidRPr="00D1411E">
              <w:rPr>
                <w:rFonts w:ascii="Times New Roman" w:hAnsi="Times New Roman" w:cs="Times New Roman"/>
              </w:rPr>
              <w:t xml:space="preserve">Приказ о назначении ИТР по надзору за безопасной </w:t>
            </w:r>
            <w:r w:rsidR="00AA2FC8">
              <w:rPr>
                <w:rFonts w:ascii="Times New Roman" w:hAnsi="Times New Roman" w:cs="Times New Roman"/>
              </w:rPr>
              <w:t>экс</w:t>
            </w:r>
            <w:r w:rsidRPr="00D1411E">
              <w:rPr>
                <w:rFonts w:ascii="Times New Roman" w:hAnsi="Times New Roman" w:cs="Times New Roman"/>
              </w:rPr>
              <w:t>плуатацией грузоподъёмных кранов и подъемников (вышек), съёмных грузозахватных приспособлений, тары.</w:t>
            </w:r>
          </w:p>
        </w:tc>
      </w:tr>
      <w:tr w:rsidR="00E85603" w:rsidRPr="00D1411E" w:rsidTr="00AE35CB">
        <w:tc>
          <w:tcPr>
            <w:tcW w:w="499" w:type="pct"/>
            <w:tcBorders>
              <w:right w:val="single" w:sz="4" w:space="0" w:color="auto"/>
            </w:tcBorders>
            <w:vAlign w:val="center"/>
          </w:tcPr>
          <w:p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8.7</w:t>
            </w:r>
          </w:p>
        </w:tc>
        <w:tc>
          <w:tcPr>
            <w:tcW w:w="4501" w:type="pct"/>
            <w:tcBorders>
              <w:left w:val="single" w:sz="4" w:space="0" w:color="auto"/>
            </w:tcBorders>
          </w:tcPr>
          <w:p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Приказ о назначении ИТР, ответственных за содержание грузоподъемных кранов и подъемников (вышек) в исправном состоянии.</w:t>
            </w:r>
          </w:p>
        </w:tc>
      </w:tr>
      <w:tr w:rsidR="00E85603" w:rsidRPr="00D1411E" w:rsidTr="00AE35CB">
        <w:tc>
          <w:tcPr>
            <w:tcW w:w="499" w:type="pct"/>
            <w:tcBorders>
              <w:right w:val="single" w:sz="4" w:space="0" w:color="auto"/>
            </w:tcBorders>
            <w:vAlign w:val="center"/>
          </w:tcPr>
          <w:p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8.8</w:t>
            </w:r>
          </w:p>
        </w:tc>
        <w:tc>
          <w:tcPr>
            <w:tcW w:w="4501" w:type="pct"/>
            <w:tcBorders>
              <w:left w:val="single" w:sz="4" w:space="0" w:color="auto"/>
            </w:tcBorders>
          </w:tcPr>
          <w:p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Приказ о назначении лица, ответственного за безопасное производство работ грузоподъемными кранами, подъемниками (вышками).</w:t>
            </w:r>
          </w:p>
        </w:tc>
      </w:tr>
      <w:tr w:rsidR="00E85603" w:rsidRPr="00D1411E" w:rsidTr="00AE35CB">
        <w:tc>
          <w:tcPr>
            <w:tcW w:w="499" w:type="pct"/>
            <w:tcBorders>
              <w:right w:val="single" w:sz="4" w:space="0" w:color="auto"/>
            </w:tcBorders>
            <w:vAlign w:val="center"/>
          </w:tcPr>
          <w:p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8.9</w:t>
            </w:r>
          </w:p>
        </w:tc>
        <w:tc>
          <w:tcPr>
            <w:tcW w:w="4501" w:type="pct"/>
            <w:tcBorders>
              <w:left w:val="single" w:sz="4" w:space="0" w:color="auto"/>
            </w:tcBorders>
          </w:tcPr>
          <w:p w:rsidR="00E85603" w:rsidRPr="00D1411E" w:rsidRDefault="00E85603" w:rsidP="00AA2FC8">
            <w:pPr>
              <w:keepNext/>
              <w:spacing w:after="0" w:line="240" w:lineRule="auto"/>
              <w:jc w:val="both"/>
              <w:outlineLvl w:val="7"/>
              <w:rPr>
                <w:rFonts w:ascii="Times New Roman" w:hAnsi="Times New Roman" w:cs="Times New Roman"/>
                <w:color w:val="000000"/>
              </w:rPr>
            </w:pPr>
            <w:r w:rsidRPr="00D1411E">
              <w:rPr>
                <w:rFonts w:ascii="Times New Roman" w:hAnsi="Times New Roman" w:cs="Times New Roman"/>
                <w:color w:val="000000"/>
              </w:rPr>
              <w:t xml:space="preserve">Приказ о назначении ответственных за исправное состояние и безопасную </w:t>
            </w:r>
            <w:r w:rsidR="00AA2FC8">
              <w:rPr>
                <w:rFonts w:ascii="Times New Roman" w:hAnsi="Times New Roman" w:cs="Times New Roman"/>
                <w:color w:val="000000"/>
              </w:rPr>
              <w:t>экс</w:t>
            </w:r>
            <w:r w:rsidRPr="00D1411E">
              <w:rPr>
                <w:rFonts w:ascii="Times New Roman" w:hAnsi="Times New Roman" w:cs="Times New Roman"/>
                <w:color w:val="000000"/>
              </w:rPr>
              <w:t>плуатацию сосудов, работающих под давлением.</w:t>
            </w:r>
          </w:p>
        </w:tc>
      </w:tr>
      <w:tr w:rsidR="00E85603" w:rsidRPr="00D1411E" w:rsidTr="00AE35CB">
        <w:tc>
          <w:tcPr>
            <w:tcW w:w="499" w:type="pct"/>
            <w:tcBorders>
              <w:right w:val="single" w:sz="4" w:space="0" w:color="auto"/>
            </w:tcBorders>
            <w:vAlign w:val="center"/>
          </w:tcPr>
          <w:p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8.10</w:t>
            </w:r>
          </w:p>
        </w:tc>
        <w:tc>
          <w:tcPr>
            <w:tcW w:w="4501" w:type="pct"/>
            <w:tcBorders>
              <w:left w:val="single" w:sz="4" w:space="0" w:color="auto"/>
            </w:tcBorders>
          </w:tcPr>
          <w:p w:rsidR="00E85603" w:rsidRPr="00D1411E" w:rsidRDefault="00E85603" w:rsidP="00E85603">
            <w:pPr>
              <w:keepNext/>
              <w:spacing w:after="0" w:line="240" w:lineRule="auto"/>
              <w:jc w:val="both"/>
              <w:outlineLvl w:val="7"/>
              <w:rPr>
                <w:rFonts w:ascii="Times New Roman" w:hAnsi="Times New Roman" w:cs="Times New Roman"/>
                <w:color w:val="000000"/>
              </w:rPr>
            </w:pPr>
            <w:r w:rsidRPr="00D1411E">
              <w:rPr>
                <w:rFonts w:ascii="Times New Roman" w:hAnsi="Times New Roman" w:cs="Times New Roman"/>
                <w:color w:val="000000"/>
              </w:rPr>
              <w:t>Приказ о назначении ответственных лиц за безопасное проведение работ в электроустановках.</w:t>
            </w:r>
          </w:p>
        </w:tc>
      </w:tr>
      <w:tr w:rsidR="00E85603" w:rsidRPr="00D1411E" w:rsidTr="00AE35CB">
        <w:tc>
          <w:tcPr>
            <w:tcW w:w="499" w:type="pct"/>
            <w:tcBorders>
              <w:right w:val="single" w:sz="4" w:space="0" w:color="auto"/>
            </w:tcBorders>
            <w:vAlign w:val="center"/>
          </w:tcPr>
          <w:p w:rsidR="00E85603" w:rsidRPr="00D1411E" w:rsidRDefault="00E85603" w:rsidP="00E85603">
            <w:pPr>
              <w:spacing w:after="0" w:line="240" w:lineRule="auto"/>
              <w:jc w:val="both"/>
              <w:rPr>
                <w:rFonts w:ascii="Times New Roman" w:hAnsi="Times New Roman" w:cs="Times New Roman"/>
              </w:rPr>
            </w:pPr>
          </w:p>
        </w:tc>
        <w:tc>
          <w:tcPr>
            <w:tcW w:w="4501" w:type="pct"/>
            <w:tcBorders>
              <w:left w:val="single" w:sz="4" w:space="0" w:color="auto"/>
            </w:tcBorders>
          </w:tcPr>
          <w:p w:rsidR="00E85603" w:rsidRPr="00D1411E" w:rsidRDefault="00E85603" w:rsidP="00E85603">
            <w:pPr>
              <w:keepNext/>
              <w:spacing w:after="0" w:line="240" w:lineRule="auto"/>
              <w:jc w:val="both"/>
              <w:outlineLvl w:val="7"/>
              <w:rPr>
                <w:rFonts w:ascii="Times New Roman" w:hAnsi="Times New Roman" w:cs="Times New Roman"/>
                <w:color w:val="000000"/>
              </w:rPr>
            </w:pPr>
            <w:r w:rsidRPr="00D1411E">
              <w:rPr>
                <w:rFonts w:ascii="Times New Roman" w:hAnsi="Times New Roman" w:cs="Times New Roman"/>
                <w:color w:val="000000"/>
              </w:rPr>
              <w:t>Приказ о назначении лиц ответственных за электрохозяйство.</w:t>
            </w:r>
          </w:p>
        </w:tc>
      </w:tr>
      <w:tr w:rsidR="00E85603" w:rsidRPr="00D1411E" w:rsidTr="00AE35CB">
        <w:tc>
          <w:tcPr>
            <w:tcW w:w="499" w:type="pct"/>
            <w:tcBorders>
              <w:right w:val="single" w:sz="4" w:space="0" w:color="auto"/>
            </w:tcBorders>
            <w:vAlign w:val="center"/>
          </w:tcPr>
          <w:p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8.11</w:t>
            </w:r>
          </w:p>
        </w:tc>
        <w:tc>
          <w:tcPr>
            <w:tcW w:w="4501" w:type="pct"/>
            <w:tcBorders>
              <w:left w:val="single" w:sz="4" w:space="0" w:color="auto"/>
            </w:tcBorders>
          </w:tcPr>
          <w:p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Журнал учета и выдачи средств индивидуальной защиты.</w:t>
            </w:r>
          </w:p>
        </w:tc>
      </w:tr>
      <w:tr w:rsidR="00E85603" w:rsidRPr="00D1411E" w:rsidTr="00AE35CB">
        <w:tc>
          <w:tcPr>
            <w:tcW w:w="499" w:type="pct"/>
            <w:tcBorders>
              <w:right w:val="single" w:sz="4" w:space="0" w:color="auto"/>
            </w:tcBorders>
            <w:vAlign w:val="center"/>
          </w:tcPr>
          <w:p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8.12</w:t>
            </w:r>
          </w:p>
        </w:tc>
        <w:tc>
          <w:tcPr>
            <w:tcW w:w="4501" w:type="pct"/>
            <w:tcBorders>
              <w:left w:val="single" w:sz="4" w:space="0" w:color="auto"/>
            </w:tcBorders>
          </w:tcPr>
          <w:p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Личные карточки выдачи специальной одежды и обуви.</w:t>
            </w:r>
          </w:p>
        </w:tc>
      </w:tr>
      <w:tr w:rsidR="00E85603" w:rsidRPr="00D1411E" w:rsidTr="00AE35CB">
        <w:tc>
          <w:tcPr>
            <w:tcW w:w="499" w:type="pct"/>
            <w:tcBorders>
              <w:right w:val="single" w:sz="4" w:space="0" w:color="auto"/>
            </w:tcBorders>
            <w:vAlign w:val="center"/>
          </w:tcPr>
          <w:p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8.13</w:t>
            </w:r>
          </w:p>
        </w:tc>
        <w:tc>
          <w:tcPr>
            <w:tcW w:w="4501" w:type="pct"/>
            <w:tcBorders>
              <w:left w:val="single" w:sz="4" w:space="0" w:color="auto"/>
            </w:tcBorders>
          </w:tcPr>
          <w:p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Журнал учета несчастных случаев.</w:t>
            </w:r>
          </w:p>
        </w:tc>
      </w:tr>
      <w:tr w:rsidR="00E85603" w:rsidRPr="00D1411E" w:rsidTr="00AE35CB">
        <w:tc>
          <w:tcPr>
            <w:tcW w:w="499" w:type="pct"/>
            <w:tcBorders>
              <w:right w:val="single" w:sz="4" w:space="0" w:color="auto"/>
            </w:tcBorders>
            <w:vAlign w:val="center"/>
          </w:tcPr>
          <w:p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8.14</w:t>
            </w:r>
          </w:p>
        </w:tc>
        <w:tc>
          <w:tcPr>
            <w:tcW w:w="4501" w:type="pct"/>
            <w:tcBorders>
              <w:left w:val="single" w:sz="4" w:space="0" w:color="auto"/>
            </w:tcBorders>
          </w:tcPr>
          <w:p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Наличие договора с медицинским учреждением на проведение предрейсовых медицинских осмотров.</w:t>
            </w:r>
          </w:p>
        </w:tc>
      </w:tr>
      <w:tr w:rsidR="00E85603" w:rsidRPr="00D1411E" w:rsidTr="00AE35CB">
        <w:tc>
          <w:tcPr>
            <w:tcW w:w="499" w:type="pct"/>
            <w:tcBorders>
              <w:right w:val="single" w:sz="4" w:space="0" w:color="auto"/>
            </w:tcBorders>
            <w:vAlign w:val="center"/>
          </w:tcPr>
          <w:p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8.15</w:t>
            </w:r>
          </w:p>
        </w:tc>
        <w:tc>
          <w:tcPr>
            <w:tcW w:w="4501" w:type="pct"/>
            <w:tcBorders>
              <w:left w:val="single" w:sz="4" w:space="0" w:color="auto"/>
            </w:tcBorders>
          </w:tcPr>
          <w:p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Наличие квалификационных удостоверений по профессиям у ИТР и рабочего персонала, в соответствии с приказом.</w:t>
            </w:r>
          </w:p>
        </w:tc>
      </w:tr>
      <w:tr w:rsidR="00E85603" w:rsidRPr="00D1411E" w:rsidTr="00AE35CB">
        <w:tc>
          <w:tcPr>
            <w:tcW w:w="499" w:type="pct"/>
            <w:tcBorders>
              <w:top w:val="single" w:sz="2" w:space="0" w:color="auto"/>
              <w:left w:val="single" w:sz="2" w:space="0" w:color="auto"/>
              <w:bottom w:val="single" w:sz="2" w:space="0" w:color="auto"/>
              <w:right w:val="single" w:sz="4" w:space="0" w:color="auto"/>
            </w:tcBorders>
            <w:vAlign w:val="center"/>
          </w:tcPr>
          <w:p w:rsidR="00E85603" w:rsidRPr="00D1411E" w:rsidRDefault="00E85603" w:rsidP="00E85603">
            <w:pPr>
              <w:widowControl w:val="0"/>
              <w:overflowPunct w:val="0"/>
              <w:autoSpaceDE w:val="0"/>
              <w:autoSpaceDN w:val="0"/>
              <w:adjustRightInd w:val="0"/>
              <w:spacing w:after="0" w:line="240" w:lineRule="auto"/>
              <w:jc w:val="both"/>
              <w:textAlignment w:val="baseline"/>
              <w:rPr>
                <w:rFonts w:ascii="Times New Roman" w:hAnsi="Times New Roman" w:cs="Times New Roman"/>
              </w:rPr>
            </w:pPr>
            <w:r w:rsidRPr="00D1411E">
              <w:rPr>
                <w:rFonts w:ascii="Times New Roman" w:hAnsi="Times New Roman" w:cs="Times New Roman"/>
              </w:rPr>
              <w:t>8.16</w:t>
            </w:r>
          </w:p>
        </w:tc>
        <w:tc>
          <w:tcPr>
            <w:tcW w:w="4501" w:type="pct"/>
            <w:tcBorders>
              <w:top w:val="single" w:sz="2" w:space="0" w:color="auto"/>
              <w:left w:val="single" w:sz="4" w:space="0" w:color="auto"/>
              <w:bottom w:val="single" w:sz="2" w:space="0" w:color="auto"/>
              <w:right w:val="single" w:sz="2" w:space="0" w:color="auto"/>
            </w:tcBorders>
          </w:tcPr>
          <w:p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Наличие отметок о допусках к специальным работам в квалификационных удостоверениях по профессиям у ИТР и рабочего персонала, в соответствии с приказом.</w:t>
            </w:r>
          </w:p>
        </w:tc>
      </w:tr>
      <w:tr w:rsidR="00E85603" w:rsidRPr="00D1411E" w:rsidTr="00AE35CB">
        <w:tc>
          <w:tcPr>
            <w:tcW w:w="499" w:type="pct"/>
            <w:tcBorders>
              <w:right w:val="single" w:sz="4" w:space="0" w:color="auto"/>
            </w:tcBorders>
            <w:vAlign w:val="center"/>
          </w:tcPr>
          <w:p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8.17</w:t>
            </w:r>
          </w:p>
        </w:tc>
        <w:tc>
          <w:tcPr>
            <w:tcW w:w="4501" w:type="pct"/>
            <w:tcBorders>
              <w:left w:val="single" w:sz="4" w:space="0" w:color="auto"/>
            </w:tcBorders>
          </w:tcPr>
          <w:p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 xml:space="preserve">Наличие удостоверений, копий протоколов аттестации ИТР и приказа о назначении ответственных за безопасное производство работ на объектах ДЗО </w:t>
            </w:r>
            <w:r>
              <w:rPr>
                <w:rFonts w:ascii="Times New Roman" w:hAnsi="Times New Roman" w:cs="Times New Roman"/>
              </w:rPr>
              <w:t>П</w:t>
            </w:r>
            <w:r w:rsidRPr="00D1411E">
              <w:rPr>
                <w:rFonts w:ascii="Times New Roman" w:hAnsi="Times New Roman" w:cs="Times New Roman"/>
              </w:rPr>
              <w:t>АО «Россети», в том числе удостоверений о проверке знаний норм и правил работы в электроустановках.</w:t>
            </w:r>
          </w:p>
        </w:tc>
      </w:tr>
      <w:tr w:rsidR="00E85603" w:rsidRPr="00D1411E" w:rsidTr="00AE35CB">
        <w:tc>
          <w:tcPr>
            <w:tcW w:w="499" w:type="pct"/>
            <w:tcBorders>
              <w:bottom w:val="single" w:sz="2" w:space="0" w:color="auto"/>
              <w:right w:val="single" w:sz="4" w:space="0" w:color="auto"/>
            </w:tcBorders>
            <w:vAlign w:val="center"/>
          </w:tcPr>
          <w:p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8.18</w:t>
            </w:r>
          </w:p>
        </w:tc>
        <w:tc>
          <w:tcPr>
            <w:tcW w:w="4501" w:type="pct"/>
            <w:tcBorders>
              <w:left w:val="single" w:sz="4" w:space="0" w:color="auto"/>
              <w:bottom w:val="single" w:sz="2" w:space="0" w:color="auto"/>
            </w:tcBorders>
          </w:tcPr>
          <w:p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Журнал приемки и осмотра лесов и подмостей.</w:t>
            </w:r>
          </w:p>
        </w:tc>
      </w:tr>
      <w:tr w:rsidR="00AE35CB" w:rsidRPr="00D1411E" w:rsidTr="00AE35CB">
        <w:tc>
          <w:tcPr>
            <w:tcW w:w="500" w:type="pct"/>
            <w:tcBorders>
              <w:bottom w:val="single" w:sz="2" w:space="0" w:color="auto"/>
              <w:right w:val="single" w:sz="4" w:space="0" w:color="auto"/>
            </w:tcBorders>
            <w:vAlign w:val="center"/>
          </w:tcPr>
          <w:p w:rsidR="00AE35CB" w:rsidRPr="00D4358D" w:rsidRDefault="00AE35CB" w:rsidP="00773EB5">
            <w:pPr>
              <w:pStyle w:val="a4"/>
              <w:numPr>
                <w:ilvl w:val="0"/>
                <w:numId w:val="64"/>
              </w:numPr>
              <w:tabs>
                <w:tab w:val="left" w:pos="300"/>
              </w:tabs>
              <w:ind w:left="0" w:firstLine="0"/>
              <w:rPr>
                <w:rFonts w:ascii="Times New Roman" w:hAnsi="Times New Roman" w:cs="Times New Roman"/>
              </w:rPr>
            </w:pPr>
          </w:p>
        </w:tc>
        <w:tc>
          <w:tcPr>
            <w:tcW w:w="4500" w:type="pct"/>
            <w:tcBorders>
              <w:bottom w:val="single" w:sz="2" w:space="0" w:color="auto"/>
              <w:right w:val="single" w:sz="4" w:space="0" w:color="auto"/>
            </w:tcBorders>
            <w:vAlign w:val="center"/>
          </w:tcPr>
          <w:p w:rsidR="00AE35CB" w:rsidRPr="00D4358D" w:rsidRDefault="00AE35CB" w:rsidP="00AE35CB">
            <w:pPr>
              <w:pStyle w:val="a4"/>
              <w:tabs>
                <w:tab w:val="left" w:pos="300"/>
              </w:tabs>
              <w:ind w:left="0"/>
              <w:rPr>
                <w:rFonts w:ascii="Times New Roman" w:hAnsi="Times New Roman" w:cs="Times New Roman"/>
              </w:rPr>
            </w:pPr>
            <w:r w:rsidRPr="0070232F">
              <w:rPr>
                <w:rFonts w:ascii="Times New Roman" w:hAnsi="Times New Roman" w:cs="Times New Roman"/>
              </w:rPr>
              <w:t>ГОТОВНОСТЬ ОБЕСПЕЧЕНИЯ ПОЖАРНОЙ БЕЗОПАСНОСТИ</w:t>
            </w:r>
          </w:p>
        </w:tc>
      </w:tr>
      <w:tr w:rsidR="00E85603" w:rsidRPr="00D1411E" w:rsidTr="00AE35CB">
        <w:tc>
          <w:tcPr>
            <w:tcW w:w="499" w:type="pct"/>
            <w:tcBorders>
              <w:bottom w:val="single" w:sz="2" w:space="0" w:color="auto"/>
              <w:right w:val="single" w:sz="4" w:space="0" w:color="auto"/>
            </w:tcBorders>
            <w:vAlign w:val="center"/>
          </w:tcPr>
          <w:p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9.1.</w:t>
            </w:r>
          </w:p>
        </w:tc>
        <w:tc>
          <w:tcPr>
            <w:tcW w:w="4501" w:type="pct"/>
            <w:tcBorders>
              <w:left w:val="single" w:sz="4" w:space="0" w:color="auto"/>
              <w:bottom w:val="single" w:sz="2" w:space="0" w:color="auto"/>
            </w:tcBorders>
          </w:tcPr>
          <w:p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Наличие приказа о назначении лица ответственного за пожарную безопасность.</w:t>
            </w:r>
          </w:p>
        </w:tc>
      </w:tr>
      <w:tr w:rsidR="00E85603" w:rsidRPr="00D1411E" w:rsidTr="00E85603">
        <w:tc>
          <w:tcPr>
            <w:tcW w:w="499" w:type="pct"/>
            <w:tcBorders>
              <w:right w:val="single" w:sz="4" w:space="0" w:color="auto"/>
            </w:tcBorders>
            <w:vAlign w:val="center"/>
          </w:tcPr>
          <w:p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9.2.</w:t>
            </w:r>
          </w:p>
        </w:tc>
        <w:tc>
          <w:tcPr>
            <w:tcW w:w="4501" w:type="pct"/>
            <w:tcBorders>
              <w:left w:val="single" w:sz="4" w:space="0" w:color="auto"/>
              <w:right w:val="single" w:sz="4" w:space="0" w:color="auto"/>
            </w:tcBorders>
          </w:tcPr>
          <w:p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Наличие инструкции по пожарной безопасности при проведении огневых работ.</w:t>
            </w:r>
          </w:p>
        </w:tc>
      </w:tr>
      <w:tr w:rsidR="00E85603" w:rsidRPr="00D1411E" w:rsidTr="00E85603">
        <w:tc>
          <w:tcPr>
            <w:tcW w:w="502" w:type="pct"/>
            <w:tcBorders>
              <w:right w:val="single" w:sz="4" w:space="0" w:color="auto"/>
            </w:tcBorders>
            <w:vAlign w:val="center"/>
          </w:tcPr>
          <w:p w:rsidR="00E85603" w:rsidRPr="00D1411E" w:rsidRDefault="00E85603" w:rsidP="00E85603">
            <w:pPr>
              <w:spacing w:after="0" w:line="240" w:lineRule="auto"/>
              <w:rPr>
                <w:rFonts w:ascii="Times New Roman" w:hAnsi="Times New Roman" w:cs="Times New Roman"/>
                <w:lang w:val="en-US"/>
              </w:rPr>
            </w:pPr>
            <w:r w:rsidRPr="00D1411E">
              <w:rPr>
                <w:rFonts w:ascii="Times New Roman" w:hAnsi="Times New Roman" w:cs="Times New Roman"/>
                <w:lang w:val="en-US"/>
              </w:rPr>
              <w:t>9.3</w:t>
            </w:r>
          </w:p>
        </w:tc>
        <w:tc>
          <w:tcPr>
            <w:tcW w:w="4498" w:type="pct"/>
            <w:tcBorders>
              <w:left w:val="single" w:sz="4" w:space="0" w:color="auto"/>
            </w:tcBorders>
            <w:vAlign w:val="center"/>
          </w:tcPr>
          <w:p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Наличие и готовность к применению первичных средств пожаротушения согласно расчет</w:t>
            </w:r>
            <w:r>
              <w:rPr>
                <w:rFonts w:ascii="Times New Roman" w:hAnsi="Times New Roman" w:cs="Times New Roman"/>
              </w:rPr>
              <w:t>у</w:t>
            </w:r>
            <w:r w:rsidRPr="00D1411E">
              <w:rPr>
                <w:rFonts w:ascii="Times New Roman" w:hAnsi="Times New Roman" w:cs="Times New Roman"/>
              </w:rPr>
              <w:t>.</w:t>
            </w:r>
          </w:p>
        </w:tc>
      </w:tr>
      <w:tr w:rsidR="00AE35CB" w:rsidRPr="00D1411E" w:rsidTr="00AE35CB">
        <w:tc>
          <w:tcPr>
            <w:tcW w:w="500" w:type="pct"/>
            <w:tcBorders>
              <w:right w:val="single" w:sz="4" w:space="0" w:color="auto"/>
            </w:tcBorders>
            <w:vAlign w:val="center"/>
          </w:tcPr>
          <w:p w:rsidR="00AE35CB" w:rsidRPr="00D1411E" w:rsidRDefault="00AE35CB" w:rsidP="00AE35CB">
            <w:pPr>
              <w:spacing w:after="0" w:line="240" w:lineRule="auto"/>
              <w:rPr>
                <w:rFonts w:ascii="Times New Roman" w:hAnsi="Times New Roman" w:cs="Times New Roman"/>
              </w:rPr>
            </w:pPr>
            <w:r w:rsidRPr="00D1411E">
              <w:rPr>
                <w:rFonts w:ascii="Times New Roman" w:hAnsi="Times New Roman" w:cs="Times New Roman"/>
              </w:rPr>
              <w:t>10.</w:t>
            </w:r>
          </w:p>
        </w:tc>
        <w:tc>
          <w:tcPr>
            <w:tcW w:w="4500" w:type="pct"/>
            <w:tcBorders>
              <w:right w:val="single" w:sz="4" w:space="0" w:color="auto"/>
            </w:tcBorders>
            <w:vAlign w:val="center"/>
          </w:tcPr>
          <w:p w:rsidR="00AE35CB" w:rsidRPr="00D1411E" w:rsidRDefault="00AE35CB" w:rsidP="00E85603">
            <w:pPr>
              <w:spacing w:after="0" w:line="240" w:lineRule="auto"/>
              <w:rPr>
                <w:rFonts w:ascii="Times New Roman" w:hAnsi="Times New Roman" w:cs="Times New Roman"/>
              </w:rPr>
            </w:pPr>
            <w:r w:rsidRPr="00D1411E">
              <w:rPr>
                <w:rFonts w:ascii="Times New Roman" w:hAnsi="Times New Roman" w:cs="Times New Roman"/>
              </w:rPr>
              <w:t>ГОТОВНОСТЬ ОБЕСПЕЧЕНИЯ ОХРАНЫ ОКРУЖАЮЩЕЙ СРЕДЫ И ЭКОЛОГИЧЕСКОЙ БЕЗОПАСНОСТИ</w:t>
            </w:r>
          </w:p>
        </w:tc>
      </w:tr>
      <w:tr w:rsidR="00E85603" w:rsidRPr="00D1411E" w:rsidTr="00AE35CB">
        <w:tc>
          <w:tcPr>
            <w:tcW w:w="499" w:type="pct"/>
            <w:tcBorders>
              <w:right w:val="single" w:sz="4" w:space="0" w:color="auto"/>
            </w:tcBorders>
            <w:vAlign w:val="center"/>
          </w:tcPr>
          <w:p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10.1</w:t>
            </w:r>
          </w:p>
        </w:tc>
        <w:tc>
          <w:tcPr>
            <w:tcW w:w="4501" w:type="pct"/>
            <w:tcBorders>
              <w:left w:val="single" w:sz="4" w:space="0" w:color="auto"/>
              <w:right w:val="single" w:sz="4" w:space="0" w:color="auto"/>
            </w:tcBorders>
          </w:tcPr>
          <w:p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Наличие ОРД о назначении лица ответственного за охрану окружающей среды и обеспечение экологической безопасности на строительной площадке.</w:t>
            </w:r>
          </w:p>
        </w:tc>
      </w:tr>
      <w:tr w:rsidR="00E85603" w:rsidRPr="00D1411E" w:rsidTr="00AE35CB">
        <w:tc>
          <w:tcPr>
            <w:tcW w:w="499" w:type="pct"/>
            <w:tcBorders>
              <w:right w:val="single" w:sz="4" w:space="0" w:color="auto"/>
            </w:tcBorders>
            <w:vAlign w:val="center"/>
          </w:tcPr>
          <w:p w:rsidR="00E85603" w:rsidRPr="00D1411E" w:rsidRDefault="00E85603" w:rsidP="00E85603">
            <w:pPr>
              <w:spacing w:after="0" w:line="240" w:lineRule="auto"/>
              <w:jc w:val="both"/>
              <w:rPr>
                <w:rFonts w:ascii="Times New Roman" w:hAnsi="Times New Roman" w:cs="Times New Roman"/>
                <w:lang w:val="en-US"/>
              </w:rPr>
            </w:pPr>
            <w:r w:rsidRPr="00D1411E">
              <w:rPr>
                <w:rFonts w:ascii="Times New Roman" w:hAnsi="Times New Roman" w:cs="Times New Roman"/>
              </w:rPr>
              <w:t>10.</w:t>
            </w:r>
            <w:r w:rsidRPr="00D1411E">
              <w:rPr>
                <w:rFonts w:ascii="Times New Roman" w:hAnsi="Times New Roman" w:cs="Times New Roman"/>
                <w:lang w:val="en-US"/>
              </w:rPr>
              <w:t>2</w:t>
            </w:r>
          </w:p>
        </w:tc>
        <w:tc>
          <w:tcPr>
            <w:tcW w:w="4501" w:type="pct"/>
            <w:tcBorders>
              <w:left w:val="single" w:sz="4" w:space="0" w:color="auto"/>
              <w:right w:val="single" w:sz="4" w:space="0" w:color="auto"/>
            </w:tcBorders>
          </w:tcPr>
          <w:p w:rsidR="00E85603" w:rsidRPr="00D1411E" w:rsidRDefault="00E85603" w:rsidP="00AA2FC8">
            <w:pPr>
              <w:keepNext/>
              <w:spacing w:after="0" w:line="240" w:lineRule="auto"/>
              <w:jc w:val="both"/>
              <w:outlineLvl w:val="7"/>
              <w:rPr>
                <w:rFonts w:ascii="Times New Roman" w:hAnsi="Times New Roman" w:cs="Times New Roman"/>
              </w:rPr>
            </w:pPr>
            <w:r w:rsidRPr="00D1411E">
              <w:rPr>
                <w:rFonts w:ascii="Times New Roman" w:hAnsi="Times New Roman" w:cs="Times New Roman"/>
              </w:rPr>
              <w:t xml:space="preserve">Готовность пунктов мойки колес к </w:t>
            </w:r>
            <w:r w:rsidR="00AA2FC8">
              <w:rPr>
                <w:rFonts w:ascii="Times New Roman" w:hAnsi="Times New Roman" w:cs="Times New Roman"/>
              </w:rPr>
              <w:t>экс</w:t>
            </w:r>
            <w:r w:rsidRPr="00D1411E">
              <w:rPr>
                <w:rFonts w:ascii="Times New Roman" w:hAnsi="Times New Roman" w:cs="Times New Roman"/>
              </w:rPr>
              <w:t>плуатации, в зимнее время применение оборудования очистки сжатым воздухом (сертификат соответствия в системе ГОСТ Р, санитарно-эпидемиологическим заключение органов Роспотребнадзора).</w:t>
            </w:r>
          </w:p>
        </w:tc>
      </w:tr>
      <w:tr w:rsidR="00E85603" w:rsidRPr="00D1411E" w:rsidTr="00AE35CB">
        <w:tc>
          <w:tcPr>
            <w:tcW w:w="499" w:type="pct"/>
            <w:tcBorders>
              <w:right w:val="single" w:sz="4" w:space="0" w:color="auto"/>
            </w:tcBorders>
            <w:vAlign w:val="center"/>
          </w:tcPr>
          <w:p w:rsidR="00E85603" w:rsidRPr="00D1411E" w:rsidRDefault="00E85603" w:rsidP="00E85603">
            <w:pPr>
              <w:spacing w:after="0" w:line="240" w:lineRule="auto"/>
              <w:jc w:val="both"/>
              <w:rPr>
                <w:rFonts w:ascii="Times New Roman" w:hAnsi="Times New Roman" w:cs="Times New Roman"/>
                <w:lang w:val="en-US"/>
              </w:rPr>
            </w:pPr>
            <w:r w:rsidRPr="00D1411E">
              <w:rPr>
                <w:rFonts w:ascii="Times New Roman" w:hAnsi="Times New Roman" w:cs="Times New Roman"/>
                <w:lang w:val="en-US"/>
              </w:rPr>
              <w:t>10.3</w:t>
            </w:r>
          </w:p>
        </w:tc>
        <w:tc>
          <w:tcPr>
            <w:tcW w:w="4501" w:type="pct"/>
            <w:tcBorders>
              <w:left w:val="single" w:sz="4" w:space="0" w:color="auto"/>
              <w:right w:val="single" w:sz="4" w:space="0" w:color="auto"/>
            </w:tcBorders>
          </w:tcPr>
          <w:p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Наличие свидетельств (сертификатов) об обучении лиц на право работы с отходами I-IV класса опасности.</w:t>
            </w:r>
          </w:p>
        </w:tc>
      </w:tr>
    </w:tbl>
    <w:p w:rsidR="00E85603" w:rsidRPr="003C38B0" w:rsidRDefault="00E85603" w:rsidP="00AF1D2E">
      <w:pPr>
        <w:widowControl w:val="0"/>
        <w:tabs>
          <w:tab w:val="left" w:pos="780"/>
          <w:tab w:val="left" w:pos="1080"/>
          <w:tab w:val="left" w:pos="1276"/>
        </w:tabs>
        <w:spacing w:after="0" w:line="240" w:lineRule="auto"/>
        <w:ind w:right="-8"/>
        <w:jc w:val="both"/>
        <w:rPr>
          <w:rFonts w:ascii="Times New Roman" w:hAnsi="Times New Roman" w:cs="Times New Roman"/>
          <w:sz w:val="24"/>
          <w:szCs w:val="24"/>
        </w:rPr>
      </w:pPr>
      <w:r w:rsidRPr="00E626C0">
        <w:rPr>
          <w:rFonts w:ascii="Times New Roman" w:hAnsi="Times New Roman" w:cs="Times New Roman"/>
          <w:sz w:val="26"/>
          <w:szCs w:val="26"/>
        </w:rPr>
        <w:tab/>
      </w:r>
      <w:r w:rsidRPr="003C38B0">
        <w:rPr>
          <w:rFonts w:ascii="Times New Roman" w:hAnsi="Times New Roman" w:cs="Times New Roman"/>
          <w:sz w:val="24"/>
          <w:szCs w:val="24"/>
        </w:rPr>
        <w:t>5. В соответствии с Графиком выполнения Работ (приложение 2 к Договору) за 30 (тридцать) календарных дней до начала работ Подрядчик направляет Заказчику письменное уведомление о готовности к проведению проверки готовности собственных ресурсов и ресурсов, привлекаемых субподрядных организаций, согласно календарному графику движения людских и технических ресурсов.</w:t>
      </w:r>
    </w:p>
    <w:p w:rsidR="00E85603" w:rsidRPr="003C38B0" w:rsidRDefault="00E85603" w:rsidP="00AF1D2E">
      <w:pPr>
        <w:widowControl w:val="0"/>
        <w:tabs>
          <w:tab w:val="left" w:pos="780"/>
          <w:tab w:val="left" w:pos="1080"/>
          <w:tab w:val="left" w:pos="1276"/>
        </w:tabs>
        <w:spacing w:after="0" w:line="240" w:lineRule="auto"/>
        <w:ind w:right="-8" w:firstLine="709"/>
        <w:jc w:val="both"/>
        <w:rPr>
          <w:rFonts w:ascii="Times New Roman" w:hAnsi="Times New Roman" w:cs="Times New Roman"/>
          <w:sz w:val="24"/>
          <w:szCs w:val="24"/>
        </w:rPr>
      </w:pPr>
      <w:r w:rsidRPr="003C38B0">
        <w:rPr>
          <w:rFonts w:ascii="Times New Roman" w:hAnsi="Times New Roman" w:cs="Times New Roman"/>
          <w:sz w:val="24"/>
          <w:szCs w:val="24"/>
        </w:rPr>
        <w:t>6. В течение 3 (трех) рабочих дней после получения уведомления Подрядчика, Заказчик информирует Подрядчика о дате проверки готовности.</w:t>
      </w:r>
    </w:p>
    <w:p w:rsidR="00E85603" w:rsidRPr="003C38B0" w:rsidRDefault="00E85603" w:rsidP="00AF1D2E">
      <w:pPr>
        <w:widowControl w:val="0"/>
        <w:tabs>
          <w:tab w:val="left" w:pos="780"/>
          <w:tab w:val="left" w:pos="1080"/>
          <w:tab w:val="left" w:pos="1276"/>
        </w:tabs>
        <w:spacing w:after="0" w:line="240" w:lineRule="auto"/>
        <w:ind w:right="-8" w:firstLine="709"/>
        <w:jc w:val="both"/>
        <w:rPr>
          <w:rFonts w:ascii="Times New Roman" w:hAnsi="Times New Roman" w:cs="Times New Roman"/>
          <w:sz w:val="24"/>
          <w:szCs w:val="24"/>
        </w:rPr>
      </w:pPr>
      <w:r w:rsidRPr="003C38B0">
        <w:rPr>
          <w:rFonts w:ascii="Times New Roman" w:hAnsi="Times New Roman" w:cs="Times New Roman"/>
          <w:sz w:val="24"/>
          <w:szCs w:val="24"/>
        </w:rPr>
        <w:t xml:space="preserve">7. При привлечении в ходе строительства дополнительных субподрядных организаций (лабораторий), к уведомлению Подрядчиком прикладывается график мобилизации согласованных с Заказчиком субподрядных организаций (лабораторий), привлекаемых на последующих этапах строительства, по видам выполняемых ими работ. Субподрядные организации и лаборатории, привлекаемые по договору субподряда, проходят проверку готовности не позднее 10 (десяти) рабочих дней до начала выполнения ими работ. Об их готовности к проверке Подрядчик за 15 (пятнадцать) рабочих дней </w:t>
      </w:r>
      <w:r w:rsidRPr="003C38B0">
        <w:rPr>
          <w:rFonts w:ascii="Times New Roman" w:hAnsi="Times New Roman" w:cs="Times New Roman"/>
          <w:sz w:val="24"/>
          <w:szCs w:val="24"/>
        </w:rPr>
        <w:lastRenderedPageBreak/>
        <w:t>информирует Заказчика.</w:t>
      </w:r>
    </w:p>
    <w:p w:rsidR="00E85603" w:rsidRPr="003C38B0"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4"/>
          <w:szCs w:val="24"/>
        </w:rPr>
      </w:pPr>
      <w:r w:rsidRPr="003C38B0">
        <w:rPr>
          <w:rFonts w:ascii="Times New Roman" w:hAnsi="Times New Roman" w:cs="Times New Roman"/>
          <w:sz w:val="24"/>
          <w:szCs w:val="24"/>
        </w:rPr>
        <w:t>8. Подрядчик организует работу по проверке готовности субподрядных организаций и лабораторий, привлекаемых по договору субподряда. Подрядчик организует и контролирует устранение субподрядными организациями и лабораториями несоответствий, выявленных в ходе проверки готовности до их устранения, о чем информирует Заказчика.</w:t>
      </w:r>
    </w:p>
    <w:p w:rsidR="00E85603" w:rsidRPr="003C38B0"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4"/>
          <w:szCs w:val="24"/>
        </w:rPr>
      </w:pPr>
      <w:r w:rsidRPr="003C38B0">
        <w:rPr>
          <w:rFonts w:ascii="Times New Roman" w:hAnsi="Times New Roman" w:cs="Times New Roman"/>
          <w:sz w:val="24"/>
          <w:szCs w:val="24"/>
        </w:rPr>
        <w:t>9. Заказчик проводит проверку готовности Подрядчика к производству строительно-монтажных работ с оформлением заключения о проверке готовности, готовое заключение по проверке готовности Подрядчика Заказчик направляет Подрядчику.</w:t>
      </w:r>
    </w:p>
    <w:p w:rsidR="00E85603" w:rsidRPr="003C38B0"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4"/>
          <w:szCs w:val="24"/>
        </w:rPr>
      </w:pPr>
      <w:r w:rsidRPr="003C38B0">
        <w:rPr>
          <w:rFonts w:ascii="Times New Roman" w:hAnsi="Times New Roman" w:cs="Times New Roman"/>
          <w:sz w:val="24"/>
          <w:szCs w:val="24"/>
        </w:rPr>
        <w:t>10. Проверка готовности Подрядчика по строительству проводится Заказчиком не более 2 (двух) календарных дней и должна быть закончена (оформлено заключение) не позднее 20 (двадцати) календарных дней до начала выполнения работ.</w:t>
      </w:r>
    </w:p>
    <w:p w:rsidR="00E85603" w:rsidRPr="003C38B0"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4"/>
          <w:szCs w:val="24"/>
        </w:rPr>
      </w:pPr>
      <w:r w:rsidRPr="003C38B0">
        <w:rPr>
          <w:rFonts w:ascii="Times New Roman" w:hAnsi="Times New Roman" w:cs="Times New Roman"/>
          <w:sz w:val="24"/>
          <w:szCs w:val="24"/>
        </w:rPr>
        <w:t>11. Лаборатории неразрушающего контроля, строительные (испытательные) лаборатории, а также электротехнические (испытательные) лаборатории Подрядчика по строительству, являющиеся его структурными подразделениями, проходят процедуру проверки готовности одновременно с проверкой готовности Подрядчика по строительству с оформлением заключения о готовности.</w:t>
      </w:r>
    </w:p>
    <w:p w:rsidR="00E85603" w:rsidRPr="003C38B0"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4"/>
          <w:szCs w:val="24"/>
        </w:rPr>
      </w:pPr>
      <w:r w:rsidRPr="003C38B0">
        <w:rPr>
          <w:rFonts w:ascii="Times New Roman" w:hAnsi="Times New Roman" w:cs="Times New Roman"/>
          <w:sz w:val="24"/>
          <w:szCs w:val="24"/>
        </w:rPr>
        <w:t>12. Привлекаемые по договору субподряда лаборатории неразрушающего контроля, строительные (испытательные) лаборатории, а также электротехнические (испытательные) лаборатории проходят процедуру проверки готовности с оформлением заключения согласно своей принадлежности, за 15 (пятнадцать) дней до начала работы на объекте.</w:t>
      </w:r>
    </w:p>
    <w:p w:rsidR="00E85603" w:rsidRPr="003C38B0"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4"/>
          <w:szCs w:val="24"/>
        </w:rPr>
      </w:pPr>
      <w:r w:rsidRPr="003C38B0">
        <w:rPr>
          <w:rFonts w:ascii="Times New Roman" w:hAnsi="Times New Roman" w:cs="Times New Roman"/>
          <w:sz w:val="24"/>
          <w:szCs w:val="24"/>
        </w:rPr>
        <w:t>13. Если по результатам проверки Подрядчик признан не готовым к началу производства работ, Заказчик выдает Подрядчику предписание на устранение несоответствий, выявленных в ходе проверки.</w:t>
      </w:r>
    </w:p>
    <w:p w:rsidR="00E85603" w:rsidRPr="003C38B0"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4"/>
          <w:szCs w:val="24"/>
        </w:rPr>
      </w:pPr>
      <w:r w:rsidRPr="003C38B0">
        <w:rPr>
          <w:rFonts w:ascii="Times New Roman" w:hAnsi="Times New Roman" w:cs="Times New Roman"/>
          <w:sz w:val="24"/>
          <w:szCs w:val="24"/>
        </w:rPr>
        <w:t xml:space="preserve">14. Подрядчик устраняет замечания, указанные в предписании, о чем информирует Заказчика. </w:t>
      </w:r>
    </w:p>
    <w:p w:rsidR="00E85603" w:rsidRPr="003C38B0"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4"/>
          <w:szCs w:val="24"/>
        </w:rPr>
      </w:pPr>
      <w:r w:rsidRPr="003C38B0">
        <w:rPr>
          <w:rFonts w:ascii="Times New Roman" w:hAnsi="Times New Roman" w:cs="Times New Roman"/>
          <w:sz w:val="24"/>
          <w:szCs w:val="24"/>
        </w:rPr>
        <w:t>15. Заказчик при подтверждении готовности Подрядчика к проведению работ проводит ознакомление Подрядчика с его обязанностями по соблюдению требований нормативных документов при производстве строител</w:t>
      </w:r>
      <w:r w:rsidR="003C38B0">
        <w:rPr>
          <w:rFonts w:ascii="Times New Roman" w:hAnsi="Times New Roman" w:cs="Times New Roman"/>
          <w:sz w:val="24"/>
          <w:szCs w:val="24"/>
        </w:rPr>
        <w:t>ьно-монтажных работ на объектах ПАО «</w:t>
      </w:r>
      <w:r w:rsidR="00AE35CB">
        <w:rPr>
          <w:rFonts w:ascii="Times New Roman" w:hAnsi="Times New Roman" w:cs="Times New Roman"/>
          <w:sz w:val="24"/>
          <w:szCs w:val="24"/>
        </w:rPr>
        <w:t>Россети</w:t>
      </w:r>
      <w:r w:rsidR="003C38B0">
        <w:rPr>
          <w:rFonts w:ascii="Times New Roman" w:hAnsi="Times New Roman" w:cs="Times New Roman"/>
          <w:sz w:val="24"/>
          <w:szCs w:val="24"/>
        </w:rPr>
        <w:t xml:space="preserve"> Центр» </w:t>
      </w:r>
      <w:r w:rsidRPr="003C38B0">
        <w:rPr>
          <w:rFonts w:ascii="Times New Roman" w:hAnsi="Times New Roman" w:cs="Times New Roman"/>
          <w:sz w:val="24"/>
          <w:szCs w:val="24"/>
        </w:rPr>
        <w:t>с оформлением за его подписью в двух экземплярах акта выполнения процедуры информирования и передает один экземпляр акта Подрядчику.</w:t>
      </w:r>
    </w:p>
    <w:p w:rsidR="00E85603" w:rsidRPr="003C38B0"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color w:val="FF0000"/>
          <w:sz w:val="24"/>
          <w:szCs w:val="24"/>
          <w:u w:color="FF0000"/>
        </w:rPr>
      </w:pPr>
      <w:r w:rsidRPr="003C38B0">
        <w:rPr>
          <w:rFonts w:ascii="Times New Roman" w:hAnsi="Times New Roman" w:cs="Times New Roman"/>
          <w:sz w:val="24"/>
          <w:szCs w:val="24"/>
        </w:rPr>
        <w:t>16. Без получения положительного заключения готовности к производству строительно-монтажных работ Подрядчик (Субподрядчик) на объект строительства не допускается.</w:t>
      </w:r>
      <w:r w:rsidRPr="003C38B0">
        <w:rPr>
          <w:rFonts w:ascii="Times New Roman" w:hAnsi="Times New Roman" w:cs="Times New Roman"/>
          <w:color w:val="FF0000"/>
          <w:sz w:val="24"/>
          <w:szCs w:val="24"/>
          <w:u w:color="FF0000"/>
        </w:rPr>
        <w:t xml:space="preserve"> </w:t>
      </w:r>
    </w:p>
    <w:p w:rsidR="00E85603" w:rsidRPr="003C38B0"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4"/>
          <w:szCs w:val="24"/>
        </w:rPr>
      </w:pPr>
      <w:r w:rsidRPr="003C38B0">
        <w:rPr>
          <w:rFonts w:ascii="Times New Roman" w:hAnsi="Times New Roman" w:cs="Times New Roman"/>
          <w:sz w:val="24"/>
          <w:szCs w:val="24"/>
        </w:rPr>
        <w:t>17. Ответственность за соблюдение требований по охране труда, промышленной, пожарной и экологической безопасности при производстве работ на объекте строительства возлагается на Подрядчика.</w:t>
      </w:r>
    </w:p>
    <w:p w:rsidR="00E85603"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4"/>
          <w:szCs w:val="24"/>
        </w:rPr>
      </w:pPr>
      <w:r w:rsidRPr="003C38B0">
        <w:rPr>
          <w:rFonts w:ascii="Times New Roman" w:hAnsi="Times New Roman" w:cs="Times New Roman"/>
          <w:sz w:val="24"/>
          <w:szCs w:val="24"/>
        </w:rPr>
        <w:t>18. В случае изменения требований Заказчика к подрядным организациям, Заказчик письменно информирует Подрядчика о принятых изменениях.</w:t>
      </w:r>
    </w:p>
    <w:p w:rsidR="00AE35CB" w:rsidRPr="003C38B0" w:rsidRDefault="00AE35CB" w:rsidP="00E85603">
      <w:pPr>
        <w:widowControl w:val="0"/>
        <w:tabs>
          <w:tab w:val="left" w:pos="780"/>
          <w:tab w:val="left" w:pos="1080"/>
          <w:tab w:val="left" w:pos="1276"/>
        </w:tabs>
        <w:spacing w:after="0" w:line="240" w:lineRule="auto"/>
        <w:ind w:firstLine="709"/>
        <w:jc w:val="both"/>
        <w:rPr>
          <w:rFonts w:ascii="Times New Roman" w:hAnsi="Times New Roman" w:cs="Times New Roman"/>
          <w:sz w:val="24"/>
          <w:szCs w:val="24"/>
        </w:rPr>
      </w:pPr>
    </w:p>
    <w:tbl>
      <w:tblPr>
        <w:tblW w:w="5200" w:type="pct"/>
        <w:tblLook w:val="04A0" w:firstRow="1" w:lastRow="0" w:firstColumn="1" w:lastColumn="0" w:noHBand="0" w:noVBand="1"/>
      </w:tblPr>
      <w:tblGrid>
        <w:gridCol w:w="5249"/>
        <w:gridCol w:w="4845"/>
      </w:tblGrid>
      <w:tr w:rsidR="00136BF8" w:rsidRPr="0053027D" w:rsidTr="00B45E8B">
        <w:tc>
          <w:tcPr>
            <w:tcW w:w="2600" w:type="pct"/>
          </w:tcPr>
          <w:p w:rsidR="00136BF8" w:rsidRPr="0053027D" w:rsidRDefault="00136BF8" w:rsidP="00B45E8B">
            <w:pPr>
              <w:tabs>
                <w:tab w:val="left" w:pos="3416"/>
              </w:tabs>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ЗАКАЗЧИК:</w:t>
            </w:r>
          </w:p>
          <w:p w:rsidR="00136BF8" w:rsidRPr="0053027D" w:rsidRDefault="00136BF8" w:rsidP="00B45E8B">
            <w:pPr>
              <w:tabs>
                <w:tab w:val="left" w:pos="3416"/>
              </w:tabs>
              <w:spacing w:after="0" w:line="240" w:lineRule="auto"/>
              <w:rPr>
                <w:rFonts w:ascii="Times New Roman" w:hAnsi="Times New Roman" w:cs="Times New Roman"/>
                <w:b/>
                <w:sz w:val="24"/>
                <w:szCs w:val="24"/>
              </w:rPr>
            </w:pPr>
          </w:p>
        </w:tc>
        <w:tc>
          <w:tcPr>
            <w:tcW w:w="2400" w:type="pct"/>
            <w:hideMark/>
          </w:tcPr>
          <w:p w:rsidR="00136BF8" w:rsidRPr="0053027D" w:rsidRDefault="00136BF8" w:rsidP="00B45E8B">
            <w:pPr>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ПОДРЯДЧИК:</w:t>
            </w:r>
          </w:p>
        </w:tc>
      </w:tr>
      <w:tr w:rsidR="00136BF8" w:rsidRPr="0053027D" w:rsidTr="00B45E8B">
        <w:tc>
          <w:tcPr>
            <w:tcW w:w="2600" w:type="pct"/>
          </w:tcPr>
          <w:p w:rsidR="00136BF8" w:rsidRPr="0053027D" w:rsidRDefault="00136BF8" w:rsidP="00B45E8B">
            <w:pPr>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ПАО «Россети Центр» (филиал ПАО </w:t>
            </w:r>
          </w:p>
          <w:p w:rsidR="00136BF8" w:rsidRPr="0053027D" w:rsidRDefault="00136BF8" w:rsidP="00B45E8B">
            <w:pPr>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«Россети Центр» - «Белгородэнерго»)</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hideMark/>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(наименование)</w:t>
            </w: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___________________________</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(должность)</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___________________________________</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(Ф.И.О.)</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                            </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М.П.   «_____» _____________20___г.                     </w:t>
            </w: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(должность)</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(Ф.И.О.)</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 xml:space="preserve">                            </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 xml:space="preserve">М.П.   «_____» _____________20___г.  </w:t>
            </w:r>
          </w:p>
        </w:tc>
      </w:tr>
    </w:tbl>
    <w:p w:rsidR="007D5D76" w:rsidRDefault="007D5D76">
      <w:pPr>
        <w:spacing w:after="160" w:line="259" w:lineRule="auto"/>
        <w:rPr>
          <w:rFonts w:ascii="Times New Roman" w:hAnsi="Times New Roman" w:cs="Times New Roman"/>
          <w:lang w:eastAsia="ru-RU"/>
        </w:rPr>
      </w:pPr>
      <w:r>
        <w:rPr>
          <w:rFonts w:ascii="Times New Roman" w:hAnsi="Times New Roman" w:cs="Times New Roman"/>
          <w:lang w:eastAsia="ru-RU"/>
        </w:rPr>
        <w:br w:type="page"/>
      </w:r>
    </w:p>
    <w:p w:rsidR="00E85603" w:rsidRDefault="00E85603" w:rsidP="00E85603">
      <w:pPr>
        <w:widowControl w:val="0"/>
        <w:spacing w:after="0" w:line="240" w:lineRule="auto"/>
        <w:ind w:left="6237" w:right="-8"/>
        <w:jc w:val="both"/>
        <w:rPr>
          <w:rFonts w:ascii="Times New Roman" w:hAnsi="Times New Roman" w:cs="Times New Roman"/>
          <w:sz w:val="24"/>
          <w:szCs w:val="24"/>
        </w:rPr>
      </w:pPr>
      <w:r w:rsidRPr="00E626C0">
        <w:rPr>
          <w:rFonts w:ascii="Times New Roman" w:hAnsi="Times New Roman" w:cs="Times New Roman"/>
          <w:sz w:val="24"/>
          <w:szCs w:val="24"/>
        </w:rPr>
        <w:lastRenderedPageBreak/>
        <w:t xml:space="preserve">Приложение </w:t>
      </w:r>
      <w:r w:rsidR="00943B82">
        <w:rPr>
          <w:rFonts w:ascii="Times New Roman" w:hAnsi="Times New Roman" w:cs="Times New Roman"/>
          <w:sz w:val="24"/>
          <w:szCs w:val="24"/>
        </w:rPr>
        <w:t>6</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к Договору </w:t>
      </w:r>
    </w:p>
    <w:p w:rsidR="00E85603" w:rsidRDefault="00E85603" w:rsidP="00E85603">
      <w:pPr>
        <w:widowControl w:val="0"/>
        <w:spacing w:after="0" w:line="240" w:lineRule="auto"/>
        <w:ind w:left="6237" w:right="-8"/>
        <w:jc w:val="both"/>
        <w:rPr>
          <w:rFonts w:ascii="Times New Roman" w:hAnsi="Times New Roman" w:cs="Times New Roman"/>
          <w:sz w:val="24"/>
          <w:szCs w:val="24"/>
        </w:rPr>
      </w:pPr>
      <w:r w:rsidRPr="001803EF">
        <w:rPr>
          <w:rFonts w:ascii="Times New Roman" w:hAnsi="Times New Roman" w:cs="Times New Roman"/>
          <w:sz w:val="24"/>
          <w:szCs w:val="24"/>
        </w:rPr>
        <w:t>от __________</w:t>
      </w:r>
      <w:r>
        <w:rPr>
          <w:rFonts w:ascii="Times New Roman" w:hAnsi="Times New Roman" w:cs="Times New Roman"/>
          <w:sz w:val="24"/>
          <w:szCs w:val="24"/>
        </w:rPr>
        <w:t>_</w:t>
      </w:r>
      <w:r w:rsidRPr="001803EF">
        <w:rPr>
          <w:rFonts w:ascii="Times New Roman" w:hAnsi="Times New Roman" w:cs="Times New Roman"/>
          <w:sz w:val="24"/>
          <w:szCs w:val="24"/>
        </w:rPr>
        <w:t>_</w:t>
      </w:r>
      <w:r>
        <w:rPr>
          <w:rFonts w:ascii="Times New Roman" w:hAnsi="Times New Roman" w:cs="Times New Roman"/>
          <w:sz w:val="24"/>
          <w:szCs w:val="24"/>
        </w:rPr>
        <w:t xml:space="preserve"> </w:t>
      </w:r>
      <w:r w:rsidRPr="001803EF">
        <w:rPr>
          <w:rFonts w:ascii="Times New Roman" w:hAnsi="Times New Roman" w:cs="Times New Roman"/>
          <w:sz w:val="24"/>
          <w:szCs w:val="24"/>
        </w:rPr>
        <w:t>№</w:t>
      </w:r>
      <w:r>
        <w:rPr>
          <w:rFonts w:ascii="Times New Roman" w:hAnsi="Times New Roman" w:cs="Times New Roman"/>
          <w:sz w:val="24"/>
          <w:szCs w:val="24"/>
        </w:rPr>
        <w:t xml:space="preserve"> ____</w:t>
      </w:r>
    </w:p>
    <w:p w:rsidR="00E85603" w:rsidRPr="00954ABD" w:rsidRDefault="00E85603" w:rsidP="00E85603">
      <w:pPr>
        <w:widowControl w:val="0"/>
        <w:spacing w:after="0" w:line="240" w:lineRule="auto"/>
        <w:ind w:left="5670" w:right="-8"/>
        <w:jc w:val="both"/>
        <w:rPr>
          <w:rFonts w:ascii="Times New Roman" w:hAnsi="Times New Roman" w:cs="Times New Roman"/>
          <w:sz w:val="26"/>
          <w:szCs w:val="26"/>
        </w:rPr>
      </w:pPr>
    </w:p>
    <w:p w:rsidR="008E5823" w:rsidRPr="007F2EF1" w:rsidRDefault="008E5823" w:rsidP="008E5823">
      <w:pPr>
        <w:widowControl w:val="0"/>
        <w:pBdr>
          <w:bottom w:val="single" w:sz="12" w:space="1" w:color="auto"/>
        </w:pBdr>
        <w:spacing w:after="0" w:line="240" w:lineRule="auto"/>
        <w:rPr>
          <w:rFonts w:ascii="Times New Roman" w:hAnsi="Times New Roman" w:cs="Times New Roman"/>
          <w:szCs w:val="24"/>
        </w:rPr>
      </w:pPr>
      <w:r w:rsidRPr="007F2EF1">
        <w:rPr>
          <w:rFonts w:ascii="Times New Roman" w:hAnsi="Times New Roman" w:cs="Times New Roman"/>
          <w:szCs w:val="24"/>
        </w:rPr>
        <w:t>ФОРМУ СОГЛАСОВАЛИ:</w:t>
      </w:r>
    </w:p>
    <w:tbl>
      <w:tblPr>
        <w:tblW w:w="5200" w:type="pct"/>
        <w:tblLook w:val="04A0" w:firstRow="1" w:lastRow="0" w:firstColumn="1" w:lastColumn="0" w:noHBand="0" w:noVBand="1"/>
      </w:tblPr>
      <w:tblGrid>
        <w:gridCol w:w="5249"/>
        <w:gridCol w:w="4845"/>
      </w:tblGrid>
      <w:tr w:rsidR="00136BF8" w:rsidRPr="0053027D" w:rsidTr="00B45E8B">
        <w:tc>
          <w:tcPr>
            <w:tcW w:w="2600" w:type="pct"/>
          </w:tcPr>
          <w:p w:rsidR="00136BF8" w:rsidRPr="0053027D" w:rsidRDefault="00136BF8" w:rsidP="00B45E8B">
            <w:pPr>
              <w:tabs>
                <w:tab w:val="left" w:pos="3416"/>
              </w:tabs>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ЗАКАЗЧИК:</w:t>
            </w:r>
          </w:p>
          <w:p w:rsidR="00136BF8" w:rsidRPr="0053027D" w:rsidRDefault="00136BF8" w:rsidP="00B45E8B">
            <w:pPr>
              <w:tabs>
                <w:tab w:val="left" w:pos="3416"/>
              </w:tabs>
              <w:spacing w:after="0" w:line="240" w:lineRule="auto"/>
              <w:rPr>
                <w:rFonts w:ascii="Times New Roman" w:hAnsi="Times New Roman" w:cs="Times New Roman"/>
                <w:b/>
                <w:sz w:val="24"/>
                <w:szCs w:val="24"/>
              </w:rPr>
            </w:pPr>
          </w:p>
        </w:tc>
        <w:tc>
          <w:tcPr>
            <w:tcW w:w="2400" w:type="pct"/>
            <w:hideMark/>
          </w:tcPr>
          <w:p w:rsidR="00136BF8" w:rsidRPr="0053027D" w:rsidRDefault="00136BF8" w:rsidP="00B45E8B">
            <w:pPr>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ПОДРЯДЧИК:</w:t>
            </w:r>
          </w:p>
        </w:tc>
      </w:tr>
      <w:tr w:rsidR="00136BF8" w:rsidRPr="0053027D" w:rsidTr="00B45E8B">
        <w:tc>
          <w:tcPr>
            <w:tcW w:w="2600" w:type="pct"/>
          </w:tcPr>
          <w:p w:rsidR="00136BF8" w:rsidRPr="0053027D" w:rsidRDefault="00136BF8" w:rsidP="00B45E8B">
            <w:pPr>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ПАО «Россети Центр» (филиал ПАО </w:t>
            </w:r>
          </w:p>
          <w:p w:rsidR="00136BF8" w:rsidRPr="0053027D" w:rsidRDefault="00136BF8" w:rsidP="00B45E8B">
            <w:pPr>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«Россети Центр» - «Белгородэнерго»)</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hideMark/>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(наименование)</w:t>
            </w: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___________________________</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(должность)</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___________________________________</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(Ф.И.О.)</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                            </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М.П.   «_____» _____________20___г.                     </w:t>
            </w: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(должность)</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(Ф.И.О.)</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 xml:space="preserve">                            </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 xml:space="preserve">М.П.   «_____» _____________20___г.  </w:t>
            </w:r>
          </w:p>
        </w:tc>
      </w:tr>
    </w:tbl>
    <w:p w:rsidR="00136BF8" w:rsidRDefault="00136BF8" w:rsidP="008A30A8">
      <w:pPr>
        <w:widowControl w:val="0"/>
        <w:spacing w:after="0" w:line="240" w:lineRule="auto"/>
        <w:ind w:right="-8"/>
        <w:jc w:val="center"/>
        <w:rPr>
          <w:rFonts w:ascii="Times New Roman" w:hAnsi="Times New Roman" w:cs="Times New Roman"/>
          <w:b/>
          <w:sz w:val="26"/>
          <w:szCs w:val="26"/>
        </w:rPr>
      </w:pPr>
    </w:p>
    <w:p w:rsidR="008E5823" w:rsidRPr="00954ABD" w:rsidRDefault="008E5823" w:rsidP="008A30A8">
      <w:pPr>
        <w:widowControl w:val="0"/>
        <w:spacing w:after="0" w:line="240" w:lineRule="auto"/>
        <w:ind w:right="-8"/>
        <w:jc w:val="center"/>
        <w:rPr>
          <w:rFonts w:ascii="Times New Roman" w:hAnsi="Times New Roman" w:cs="Times New Roman"/>
          <w:b/>
          <w:sz w:val="26"/>
          <w:szCs w:val="26"/>
        </w:rPr>
      </w:pPr>
      <w:r w:rsidRPr="00954ABD">
        <w:rPr>
          <w:rFonts w:ascii="Times New Roman" w:hAnsi="Times New Roman" w:cs="Times New Roman"/>
          <w:b/>
          <w:sz w:val="26"/>
          <w:szCs w:val="26"/>
        </w:rPr>
        <w:t>Отчет об исполнении договорных обязательств</w:t>
      </w:r>
    </w:p>
    <w:p w:rsidR="008E5823" w:rsidRPr="00954ABD" w:rsidRDefault="008E5823" w:rsidP="008E5823">
      <w:pPr>
        <w:widowControl w:val="0"/>
        <w:spacing w:after="0" w:line="240" w:lineRule="auto"/>
        <w:ind w:right="-8"/>
        <w:jc w:val="both"/>
        <w:rPr>
          <w:rFonts w:ascii="Times New Roman" w:hAnsi="Times New Roman" w:cs="Times New Roman"/>
          <w:szCs w:val="26"/>
        </w:rPr>
      </w:pPr>
    </w:p>
    <w:p w:rsidR="008E5823" w:rsidRPr="00954ABD" w:rsidRDefault="008E5823" w:rsidP="008E582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b/>
          <w:sz w:val="26"/>
          <w:szCs w:val="26"/>
        </w:rPr>
        <w:t>КОНТРАГЕНТ</w:t>
      </w:r>
      <w:r w:rsidRPr="00954ABD">
        <w:rPr>
          <w:rFonts w:ascii="Times New Roman" w:hAnsi="Times New Roman" w:cs="Times New Roman"/>
          <w:sz w:val="26"/>
          <w:szCs w:val="26"/>
        </w:rPr>
        <w:t xml:space="preserve"> ______________________________________________</w:t>
      </w:r>
      <w:r>
        <w:rPr>
          <w:rFonts w:ascii="Times New Roman" w:hAnsi="Times New Roman" w:cs="Times New Roman"/>
          <w:sz w:val="26"/>
          <w:szCs w:val="26"/>
        </w:rPr>
        <w:t>____________</w:t>
      </w:r>
    </w:p>
    <w:p w:rsidR="008E5823" w:rsidRPr="00954ABD" w:rsidRDefault="008E5823" w:rsidP="008E582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b/>
          <w:sz w:val="26"/>
          <w:szCs w:val="26"/>
        </w:rPr>
        <w:t xml:space="preserve">ДОГОВОР </w:t>
      </w:r>
      <w:r w:rsidRPr="00954ABD">
        <w:rPr>
          <w:rFonts w:ascii="Times New Roman" w:hAnsi="Times New Roman" w:cs="Times New Roman"/>
          <w:sz w:val="26"/>
          <w:szCs w:val="26"/>
        </w:rPr>
        <w:t>___________________________________________________</w:t>
      </w:r>
      <w:r>
        <w:rPr>
          <w:rFonts w:ascii="Times New Roman" w:hAnsi="Times New Roman" w:cs="Times New Roman"/>
          <w:sz w:val="26"/>
          <w:szCs w:val="26"/>
        </w:rPr>
        <w:t>___________</w:t>
      </w:r>
    </w:p>
    <w:p w:rsidR="008E5823" w:rsidRPr="00954ABD" w:rsidRDefault="008E5823" w:rsidP="008E5823">
      <w:pPr>
        <w:widowControl w:val="0"/>
        <w:spacing w:after="0" w:line="240" w:lineRule="auto"/>
        <w:ind w:right="-8"/>
        <w:jc w:val="both"/>
        <w:rPr>
          <w:rFonts w:ascii="Times New Roman" w:hAnsi="Times New Roman" w:cs="Times New Roman"/>
          <w:b/>
          <w:sz w:val="26"/>
          <w:szCs w:val="26"/>
        </w:rPr>
      </w:pPr>
      <w:r w:rsidRPr="00954ABD">
        <w:rPr>
          <w:rFonts w:ascii="Times New Roman" w:hAnsi="Times New Roman" w:cs="Times New Roman"/>
          <w:b/>
          <w:sz w:val="26"/>
          <w:szCs w:val="26"/>
        </w:rPr>
        <w:t>ТИТУЛ ______________________________________________________</w:t>
      </w:r>
      <w:r>
        <w:rPr>
          <w:rFonts w:ascii="Times New Roman" w:hAnsi="Times New Roman" w:cs="Times New Roman"/>
          <w:b/>
          <w:sz w:val="26"/>
          <w:szCs w:val="26"/>
        </w:rPr>
        <w:t>___________</w:t>
      </w:r>
    </w:p>
    <w:p w:rsidR="008E5823" w:rsidRPr="00954ABD" w:rsidRDefault="008E5823" w:rsidP="008E582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 xml:space="preserve">Предмет договора </w:t>
      </w:r>
      <w:r>
        <w:rPr>
          <w:rFonts w:ascii="Times New Roman" w:hAnsi="Times New Roman" w:cs="Times New Roman"/>
          <w:sz w:val="26"/>
          <w:szCs w:val="26"/>
        </w:rPr>
        <w:t>_____</w:t>
      </w:r>
      <w:r w:rsidRPr="00954ABD">
        <w:rPr>
          <w:rFonts w:ascii="Times New Roman" w:hAnsi="Times New Roman" w:cs="Times New Roman"/>
          <w:sz w:val="26"/>
          <w:szCs w:val="26"/>
        </w:rPr>
        <w:t>________________________________________</w:t>
      </w:r>
      <w:r>
        <w:rPr>
          <w:rFonts w:ascii="Times New Roman" w:hAnsi="Times New Roman" w:cs="Times New Roman"/>
          <w:sz w:val="26"/>
          <w:szCs w:val="26"/>
        </w:rPr>
        <w:t>____________</w:t>
      </w:r>
    </w:p>
    <w:p w:rsidR="008E5823" w:rsidRPr="00954ABD" w:rsidRDefault="008E5823" w:rsidP="008E582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Срок исполнения договора _____________________________</w:t>
      </w:r>
      <w:r>
        <w:rPr>
          <w:rFonts w:ascii="Times New Roman" w:hAnsi="Times New Roman" w:cs="Times New Roman"/>
          <w:sz w:val="26"/>
          <w:szCs w:val="26"/>
        </w:rPr>
        <w:t>____________________</w:t>
      </w:r>
    </w:p>
    <w:p w:rsidR="008E5823" w:rsidRPr="00954ABD" w:rsidRDefault="007A4C36" w:rsidP="008E5823">
      <w:pPr>
        <w:widowControl w:val="0"/>
        <w:spacing w:after="0" w:line="240" w:lineRule="auto"/>
        <w:ind w:right="-8"/>
        <w:jc w:val="center"/>
        <w:rPr>
          <w:rFonts w:ascii="Times New Roman" w:hAnsi="Times New Roman" w:cs="Times New Roman"/>
          <w:szCs w:val="26"/>
        </w:rPr>
      </w:pPr>
      <w:r w:rsidRPr="00954ABD">
        <w:rPr>
          <w:rFonts w:ascii="Times New Roman" w:hAnsi="Times New Roman" w:cs="Times New Roman"/>
          <w:szCs w:val="26"/>
        </w:rPr>
        <w:t xml:space="preserve"> </w:t>
      </w:r>
      <w:r w:rsidR="008E5823" w:rsidRPr="00954ABD">
        <w:rPr>
          <w:rFonts w:ascii="Times New Roman" w:hAnsi="Times New Roman" w:cs="Times New Roman"/>
          <w:szCs w:val="26"/>
        </w:rPr>
        <w:t>(сумма, срок действия)</w:t>
      </w:r>
    </w:p>
    <w:p w:rsidR="008E5823" w:rsidRPr="00954ABD" w:rsidRDefault="008E5823" w:rsidP="008E5823">
      <w:pPr>
        <w:widowControl w:val="0"/>
        <w:spacing w:after="0" w:line="240" w:lineRule="auto"/>
        <w:ind w:right="-8"/>
        <w:jc w:val="both"/>
        <w:rPr>
          <w:rFonts w:ascii="Times New Roman" w:hAnsi="Times New Roman" w:cs="Times New Roman"/>
          <w:b/>
          <w:sz w:val="26"/>
          <w:szCs w:val="26"/>
        </w:rPr>
      </w:pPr>
      <w:r w:rsidRPr="00954ABD">
        <w:rPr>
          <w:rFonts w:ascii="Times New Roman" w:hAnsi="Times New Roman" w:cs="Times New Roman"/>
          <w:b/>
          <w:sz w:val="26"/>
          <w:szCs w:val="26"/>
        </w:rPr>
        <w:t>Просрочки и иные нарушения обязательств Подрядчика:</w:t>
      </w:r>
    </w:p>
    <w:p w:rsidR="008E5823" w:rsidRPr="00954ABD" w:rsidRDefault="008E5823" w:rsidP="008E582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_________________________________________________________________________</w:t>
      </w:r>
    </w:p>
    <w:p w:rsidR="008E5823" w:rsidRPr="00954ABD" w:rsidRDefault="008E5823" w:rsidP="008E5823">
      <w:pPr>
        <w:widowControl w:val="0"/>
        <w:spacing w:after="0" w:line="240" w:lineRule="auto"/>
        <w:ind w:right="-8"/>
        <w:jc w:val="center"/>
        <w:rPr>
          <w:rFonts w:ascii="Times New Roman" w:hAnsi="Times New Roman" w:cs="Times New Roman"/>
          <w:szCs w:val="26"/>
        </w:rPr>
      </w:pPr>
      <w:r w:rsidRPr="00954ABD">
        <w:rPr>
          <w:rFonts w:ascii="Times New Roman" w:hAnsi="Times New Roman" w:cs="Times New Roman"/>
          <w:szCs w:val="26"/>
        </w:rPr>
        <w:t>(указать наименование работ, длительность просрочки (начало, окончание и кол-во дней чем подтверждается), возможные причины)</w:t>
      </w:r>
    </w:p>
    <w:p w:rsidR="008E5823" w:rsidRPr="00954ABD" w:rsidRDefault="008E5823" w:rsidP="008E5823">
      <w:pPr>
        <w:widowControl w:val="0"/>
        <w:spacing w:after="0" w:line="240" w:lineRule="auto"/>
        <w:ind w:right="-8"/>
        <w:jc w:val="both"/>
        <w:rPr>
          <w:rFonts w:ascii="Times New Roman" w:hAnsi="Times New Roman" w:cs="Times New Roman"/>
          <w:b/>
          <w:sz w:val="26"/>
          <w:szCs w:val="26"/>
        </w:rPr>
      </w:pPr>
      <w:r w:rsidRPr="00954ABD">
        <w:rPr>
          <w:rFonts w:ascii="Times New Roman" w:hAnsi="Times New Roman" w:cs="Times New Roman"/>
          <w:b/>
          <w:sz w:val="26"/>
          <w:szCs w:val="26"/>
        </w:rPr>
        <w:t xml:space="preserve">Просрочки Заказчика </w:t>
      </w:r>
      <w:r w:rsidRPr="00954ABD">
        <w:rPr>
          <w:rFonts w:ascii="Times New Roman" w:hAnsi="Times New Roman" w:cs="Times New Roman"/>
          <w:sz w:val="26"/>
          <w:szCs w:val="26"/>
        </w:rPr>
        <w:t>(указать длительность просрочки в днях, в чем выразилась просрочка (указать конкретные обязательства Заказчика, которые не были исполнены и повлияли на неисполнение обязательств Подрядчика (указать, каких конкретно обязательств), указать причины неисполнения):</w:t>
      </w:r>
    </w:p>
    <w:p w:rsidR="008E5823" w:rsidRPr="00954ABD" w:rsidRDefault="008E5823" w:rsidP="008E582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w:t>
      </w:r>
      <w:r>
        <w:rPr>
          <w:rFonts w:ascii="Times New Roman" w:hAnsi="Times New Roman" w:cs="Times New Roman"/>
          <w:sz w:val="26"/>
          <w:szCs w:val="26"/>
        </w:rPr>
        <w:t xml:space="preserve"> </w:t>
      </w:r>
      <w:r w:rsidRPr="00954ABD">
        <w:rPr>
          <w:rFonts w:ascii="Times New Roman" w:hAnsi="Times New Roman" w:cs="Times New Roman"/>
          <w:sz w:val="26"/>
          <w:szCs w:val="26"/>
        </w:rPr>
        <w:t xml:space="preserve">непредставление в срок ТЗ </w:t>
      </w:r>
      <w:r>
        <w:rPr>
          <w:rFonts w:ascii="Times New Roman" w:hAnsi="Times New Roman" w:cs="Times New Roman"/>
          <w:sz w:val="26"/>
          <w:szCs w:val="26"/>
        </w:rPr>
        <w:t>_</w:t>
      </w:r>
      <w:r w:rsidRPr="00954ABD">
        <w:rPr>
          <w:rFonts w:ascii="Times New Roman" w:hAnsi="Times New Roman" w:cs="Times New Roman"/>
          <w:sz w:val="26"/>
          <w:szCs w:val="26"/>
        </w:rPr>
        <w:t>__________________________________</w:t>
      </w:r>
      <w:r>
        <w:rPr>
          <w:rFonts w:ascii="Times New Roman" w:hAnsi="Times New Roman" w:cs="Times New Roman"/>
          <w:sz w:val="26"/>
          <w:szCs w:val="26"/>
        </w:rPr>
        <w:t>____________;</w:t>
      </w:r>
    </w:p>
    <w:p w:rsidR="008E5823" w:rsidRPr="00954ABD" w:rsidRDefault="008E5823" w:rsidP="008E582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 xml:space="preserve">- нарушение сроков предоставления исходных данных </w:t>
      </w:r>
      <w:r>
        <w:rPr>
          <w:rFonts w:ascii="Times New Roman" w:hAnsi="Times New Roman" w:cs="Times New Roman"/>
          <w:sz w:val="26"/>
          <w:szCs w:val="26"/>
        </w:rPr>
        <w:t>для проектирования _______;</w:t>
      </w:r>
    </w:p>
    <w:p w:rsidR="008E5823" w:rsidRPr="00954ABD" w:rsidRDefault="008E5823" w:rsidP="008E582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-несвоевременное исполнение обязанности по оплат</w:t>
      </w:r>
      <w:r>
        <w:rPr>
          <w:rFonts w:ascii="Times New Roman" w:hAnsi="Times New Roman" w:cs="Times New Roman"/>
          <w:sz w:val="26"/>
          <w:szCs w:val="26"/>
        </w:rPr>
        <w:t>е_________________________;</w:t>
      </w:r>
    </w:p>
    <w:p w:rsidR="008E5823" w:rsidRPr="00954ABD" w:rsidRDefault="008E5823" w:rsidP="008E582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 необоснованное затягивание оформления доверенностей на представителей Подрядчика ___________________</w:t>
      </w:r>
      <w:r>
        <w:rPr>
          <w:rFonts w:ascii="Times New Roman" w:hAnsi="Times New Roman" w:cs="Times New Roman"/>
          <w:sz w:val="26"/>
          <w:szCs w:val="26"/>
        </w:rPr>
        <w:t>;</w:t>
      </w:r>
    </w:p>
    <w:p w:rsidR="008E5823" w:rsidRPr="00954ABD" w:rsidRDefault="008E5823" w:rsidP="008E582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w:t>
      </w:r>
      <w:r>
        <w:rPr>
          <w:rFonts w:ascii="Times New Roman" w:hAnsi="Times New Roman" w:cs="Times New Roman"/>
          <w:sz w:val="26"/>
          <w:szCs w:val="26"/>
        </w:rPr>
        <w:t xml:space="preserve"> </w:t>
      </w:r>
      <w:r w:rsidRPr="00954ABD">
        <w:rPr>
          <w:rFonts w:ascii="Times New Roman" w:hAnsi="Times New Roman" w:cs="Times New Roman"/>
          <w:sz w:val="26"/>
          <w:szCs w:val="26"/>
        </w:rPr>
        <w:t>непредставление в срок проектно-сметной документац</w:t>
      </w:r>
      <w:r>
        <w:rPr>
          <w:rFonts w:ascii="Times New Roman" w:hAnsi="Times New Roman" w:cs="Times New Roman"/>
          <w:sz w:val="26"/>
          <w:szCs w:val="26"/>
        </w:rPr>
        <w:t xml:space="preserve">ии </w:t>
      </w:r>
      <w:r w:rsidRPr="00954ABD">
        <w:rPr>
          <w:rFonts w:ascii="Times New Roman" w:hAnsi="Times New Roman" w:cs="Times New Roman"/>
          <w:sz w:val="26"/>
          <w:szCs w:val="26"/>
        </w:rPr>
        <w:t>_____________________</w:t>
      </w:r>
      <w:r>
        <w:rPr>
          <w:rFonts w:ascii="Times New Roman" w:hAnsi="Times New Roman" w:cs="Times New Roman"/>
          <w:sz w:val="26"/>
          <w:szCs w:val="26"/>
        </w:rPr>
        <w:t>;</w:t>
      </w:r>
    </w:p>
    <w:p w:rsidR="008E5823" w:rsidRPr="00954ABD" w:rsidRDefault="008E5823" w:rsidP="008E582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w:t>
      </w:r>
      <w:r>
        <w:rPr>
          <w:rFonts w:ascii="Times New Roman" w:hAnsi="Times New Roman" w:cs="Times New Roman"/>
          <w:sz w:val="26"/>
          <w:szCs w:val="26"/>
        </w:rPr>
        <w:t xml:space="preserve"> </w:t>
      </w:r>
      <w:r w:rsidRPr="00954ABD">
        <w:rPr>
          <w:rFonts w:ascii="Times New Roman" w:hAnsi="Times New Roman" w:cs="Times New Roman"/>
          <w:sz w:val="26"/>
          <w:szCs w:val="26"/>
        </w:rPr>
        <w:t>непредставление в срок разрешения на строительство ____________________</w:t>
      </w:r>
      <w:r>
        <w:rPr>
          <w:rFonts w:ascii="Times New Roman" w:hAnsi="Times New Roman" w:cs="Times New Roman"/>
          <w:sz w:val="26"/>
          <w:szCs w:val="26"/>
        </w:rPr>
        <w:t>___</w:t>
      </w:r>
      <w:r w:rsidRPr="00954ABD">
        <w:rPr>
          <w:rFonts w:ascii="Times New Roman" w:hAnsi="Times New Roman" w:cs="Times New Roman"/>
          <w:sz w:val="26"/>
          <w:szCs w:val="26"/>
        </w:rPr>
        <w:t>_</w:t>
      </w:r>
      <w:r>
        <w:rPr>
          <w:rFonts w:ascii="Times New Roman" w:hAnsi="Times New Roman" w:cs="Times New Roman"/>
          <w:sz w:val="26"/>
          <w:szCs w:val="26"/>
        </w:rPr>
        <w:t>;</w:t>
      </w:r>
    </w:p>
    <w:p w:rsidR="008E5823" w:rsidRPr="00954ABD" w:rsidRDefault="008E5823" w:rsidP="008E582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w:t>
      </w:r>
      <w:r>
        <w:rPr>
          <w:rFonts w:ascii="Times New Roman" w:hAnsi="Times New Roman" w:cs="Times New Roman"/>
          <w:sz w:val="26"/>
          <w:szCs w:val="26"/>
        </w:rPr>
        <w:t xml:space="preserve"> </w:t>
      </w:r>
      <w:r w:rsidRPr="00954ABD">
        <w:rPr>
          <w:rFonts w:ascii="Times New Roman" w:hAnsi="Times New Roman" w:cs="Times New Roman"/>
          <w:sz w:val="26"/>
          <w:szCs w:val="26"/>
        </w:rPr>
        <w:t>непредставление в срок строительной площадки ____________________</w:t>
      </w:r>
      <w:r>
        <w:rPr>
          <w:rFonts w:ascii="Times New Roman" w:hAnsi="Times New Roman" w:cs="Times New Roman"/>
          <w:sz w:val="26"/>
          <w:szCs w:val="26"/>
        </w:rPr>
        <w:t>_______</w:t>
      </w:r>
      <w:r w:rsidRPr="00954ABD">
        <w:rPr>
          <w:rFonts w:ascii="Times New Roman" w:hAnsi="Times New Roman" w:cs="Times New Roman"/>
          <w:sz w:val="26"/>
          <w:szCs w:val="26"/>
        </w:rPr>
        <w:t>__</w:t>
      </w:r>
      <w:r>
        <w:rPr>
          <w:rFonts w:ascii="Times New Roman" w:hAnsi="Times New Roman" w:cs="Times New Roman"/>
          <w:sz w:val="26"/>
          <w:szCs w:val="26"/>
        </w:rPr>
        <w:t>;</w:t>
      </w:r>
    </w:p>
    <w:p w:rsidR="008E5823" w:rsidRPr="00954ABD" w:rsidRDefault="008E5823" w:rsidP="008E582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w:t>
      </w:r>
      <w:r>
        <w:rPr>
          <w:rFonts w:ascii="Times New Roman" w:hAnsi="Times New Roman" w:cs="Times New Roman"/>
          <w:sz w:val="26"/>
          <w:szCs w:val="26"/>
        </w:rPr>
        <w:t xml:space="preserve"> </w:t>
      </w:r>
      <w:r w:rsidRPr="00954ABD">
        <w:rPr>
          <w:rFonts w:ascii="Times New Roman" w:hAnsi="Times New Roman" w:cs="Times New Roman"/>
          <w:sz w:val="26"/>
          <w:szCs w:val="26"/>
        </w:rPr>
        <w:t>непредставление в срок проекта освоения лесов _____________________</w:t>
      </w:r>
      <w:r>
        <w:rPr>
          <w:rFonts w:ascii="Times New Roman" w:hAnsi="Times New Roman" w:cs="Times New Roman"/>
          <w:sz w:val="26"/>
          <w:szCs w:val="26"/>
        </w:rPr>
        <w:t>_______</w:t>
      </w:r>
      <w:r w:rsidRPr="00954ABD">
        <w:rPr>
          <w:rFonts w:ascii="Times New Roman" w:hAnsi="Times New Roman" w:cs="Times New Roman"/>
          <w:sz w:val="26"/>
          <w:szCs w:val="26"/>
        </w:rPr>
        <w:t>_</w:t>
      </w:r>
      <w:r>
        <w:rPr>
          <w:rFonts w:ascii="Times New Roman" w:hAnsi="Times New Roman" w:cs="Times New Roman"/>
          <w:sz w:val="26"/>
          <w:szCs w:val="26"/>
        </w:rPr>
        <w:t>;</w:t>
      </w:r>
    </w:p>
    <w:p w:rsidR="008E5823" w:rsidRPr="00954ABD" w:rsidRDefault="008E5823" w:rsidP="008E582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 непредставление в срок допуска на объекты электросетевого хозяйства ______________________</w:t>
      </w:r>
      <w:r>
        <w:rPr>
          <w:rFonts w:ascii="Times New Roman" w:hAnsi="Times New Roman" w:cs="Times New Roman"/>
          <w:sz w:val="26"/>
          <w:szCs w:val="26"/>
        </w:rPr>
        <w:t>;</w:t>
      </w:r>
    </w:p>
    <w:p w:rsidR="008E5823" w:rsidRPr="00954ABD" w:rsidRDefault="008E5823" w:rsidP="008E582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 необоснованное затягивание рассмотрения предоставленных Подрядчиком документов для согласования _________________________________</w:t>
      </w:r>
      <w:r>
        <w:rPr>
          <w:rFonts w:ascii="Times New Roman" w:hAnsi="Times New Roman" w:cs="Times New Roman"/>
          <w:sz w:val="26"/>
          <w:szCs w:val="26"/>
        </w:rPr>
        <w:t>___</w:t>
      </w:r>
      <w:r w:rsidRPr="00954ABD">
        <w:rPr>
          <w:rFonts w:ascii="Times New Roman" w:hAnsi="Times New Roman" w:cs="Times New Roman"/>
          <w:sz w:val="26"/>
          <w:szCs w:val="26"/>
        </w:rPr>
        <w:t>__________</w:t>
      </w:r>
      <w:r>
        <w:rPr>
          <w:rFonts w:ascii="Times New Roman" w:hAnsi="Times New Roman" w:cs="Times New Roman"/>
          <w:sz w:val="26"/>
          <w:szCs w:val="26"/>
        </w:rPr>
        <w:t>;</w:t>
      </w:r>
    </w:p>
    <w:p w:rsidR="008E5823" w:rsidRPr="00954ABD" w:rsidRDefault="008E5823" w:rsidP="008E582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w:t>
      </w:r>
      <w:r>
        <w:rPr>
          <w:rFonts w:ascii="Times New Roman" w:hAnsi="Times New Roman" w:cs="Times New Roman"/>
          <w:sz w:val="26"/>
          <w:szCs w:val="26"/>
        </w:rPr>
        <w:t xml:space="preserve"> </w:t>
      </w:r>
      <w:r w:rsidRPr="00954ABD">
        <w:rPr>
          <w:rFonts w:ascii="Times New Roman" w:hAnsi="Times New Roman" w:cs="Times New Roman"/>
          <w:sz w:val="26"/>
          <w:szCs w:val="26"/>
        </w:rPr>
        <w:t xml:space="preserve">изменение объемов </w:t>
      </w:r>
      <w:r>
        <w:rPr>
          <w:rFonts w:ascii="Times New Roman" w:hAnsi="Times New Roman" w:cs="Times New Roman"/>
          <w:sz w:val="26"/>
          <w:szCs w:val="26"/>
        </w:rPr>
        <w:t>работ, выполняемых Подрядчиком ______________________</w:t>
      </w:r>
      <w:r w:rsidRPr="00954ABD">
        <w:rPr>
          <w:rFonts w:ascii="Times New Roman" w:hAnsi="Times New Roman" w:cs="Times New Roman"/>
          <w:sz w:val="26"/>
          <w:szCs w:val="26"/>
        </w:rPr>
        <w:t>_</w:t>
      </w:r>
      <w:r>
        <w:rPr>
          <w:rFonts w:ascii="Times New Roman" w:hAnsi="Times New Roman" w:cs="Times New Roman"/>
          <w:sz w:val="26"/>
          <w:szCs w:val="26"/>
        </w:rPr>
        <w:t>;</w:t>
      </w:r>
    </w:p>
    <w:p w:rsidR="008E5823" w:rsidRDefault="008E5823" w:rsidP="008E582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 xml:space="preserve">- иные просрочки Заказчика, влияющие на просрочку Подрядчика </w:t>
      </w:r>
    </w:p>
    <w:p w:rsidR="008E5823" w:rsidRPr="00954ABD" w:rsidRDefault="008E5823" w:rsidP="008E5823">
      <w:pPr>
        <w:widowControl w:val="0"/>
        <w:spacing w:after="0" w:line="240" w:lineRule="auto"/>
        <w:ind w:right="-8"/>
        <w:jc w:val="both"/>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_________________________________________________________________________</w:t>
      </w:r>
    </w:p>
    <w:p w:rsidR="008E5823" w:rsidRPr="00954ABD" w:rsidRDefault="008E5823" w:rsidP="008E5823">
      <w:pPr>
        <w:widowControl w:val="0"/>
        <w:spacing w:after="0" w:line="240" w:lineRule="auto"/>
        <w:ind w:right="-8"/>
        <w:jc w:val="center"/>
        <w:rPr>
          <w:rFonts w:ascii="Times New Roman" w:hAnsi="Times New Roman" w:cs="Times New Roman"/>
          <w:szCs w:val="26"/>
        </w:rPr>
      </w:pPr>
      <w:r w:rsidRPr="00954ABD">
        <w:rPr>
          <w:rFonts w:ascii="Times New Roman" w:hAnsi="Times New Roman" w:cs="Times New Roman"/>
          <w:szCs w:val="26"/>
        </w:rPr>
        <w:t>(указать суть просрочек и их длительность)</w:t>
      </w:r>
    </w:p>
    <w:p w:rsidR="008A30A8" w:rsidRDefault="008A30A8" w:rsidP="008E5823">
      <w:pPr>
        <w:widowControl w:val="0"/>
        <w:spacing w:after="0" w:line="240" w:lineRule="auto"/>
        <w:ind w:right="-8"/>
        <w:jc w:val="both"/>
        <w:rPr>
          <w:rFonts w:ascii="Times New Roman" w:hAnsi="Times New Roman" w:cs="Times New Roman"/>
          <w:b/>
          <w:sz w:val="26"/>
          <w:szCs w:val="26"/>
        </w:rPr>
      </w:pPr>
    </w:p>
    <w:p w:rsidR="008E5823" w:rsidRPr="00954ABD" w:rsidRDefault="008E5823" w:rsidP="008E582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b/>
          <w:sz w:val="26"/>
          <w:szCs w:val="26"/>
        </w:rPr>
        <w:t xml:space="preserve">Иные обстоятельства (в т.ч. со стороны Заказчика), влияющие на несвоевременное исполнение обязательств Подрядчиком </w:t>
      </w:r>
      <w:r w:rsidRPr="00954ABD">
        <w:rPr>
          <w:rFonts w:ascii="Times New Roman" w:hAnsi="Times New Roman" w:cs="Times New Roman"/>
          <w:sz w:val="26"/>
          <w:szCs w:val="26"/>
        </w:rPr>
        <w:t>________________________________________________________________________</w:t>
      </w:r>
    </w:p>
    <w:p w:rsidR="008E5823" w:rsidRPr="00954ABD" w:rsidRDefault="008E5823" w:rsidP="008E582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b/>
          <w:sz w:val="26"/>
          <w:szCs w:val="26"/>
        </w:rPr>
        <w:t xml:space="preserve">Действия, предпринятые куратором </w:t>
      </w:r>
      <w:r w:rsidRPr="00954ABD">
        <w:rPr>
          <w:rFonts w:ascii="Times New Roman" w:hAnsi="Times New Roman" w:cs="Times New Roman"/>
          <w:sz w:val="26"/>
          <w:szCs w:val="26"/>
        </w:rPr>
        <w:t>__________</w:t>
      </w:r>
      <w:r>
        <w:rPr>
          <w:rFonts w:ascii="Times New Roman" w:hAnsi="Times New Roman" w:cs="Times New Roman"/>
          <w:sz w:val="26"/>
          <w:szCs w:val="26"/>
        </w:rPr>
        <w:t>____________________________.</w:t>
      </w:r>
    </w:p>
    <w:p w:rsidR="008E5823" w:rsidRPr="00954ABD" w:rsidRDefault="008E5823" w:rsidP="008E5823">
      <w:pPr>
        <w:widowControl w:val="0"/>
        <w:spacing w:after="0" w:line="240" w:lineRule="auto"/>
        <w:ind w:right="-8"/>
        <w:jc w:val="center"/>
        <w:rPr>
          <w:rFonts w:ascii="Times New Roman" w:hAnsi="Times New Roman" w:cs="Times New Roman"/>
          <w:szCs w:val="26"/>
        </w:rPr>
      </w:pPr>
      <w:r w:rsidRPr="00954ABD">
        <w:rPr>
          <w:rFonts w:ascii="Times New Roman" w:hAnsi="Times New Roman" w:cs="Times New Roman"/>
          <w:szCs w:val="26"/>
        </w:rPr>
        <w:t>(указать информацию о направленных Подрядчику письмах, телефонограммах и т.д., ответах Подрядчика на них, другие действия, предпринятые куратором)</w:t>
      </w:r>
    </w:p>
    <w:p w:rsidR="008E5823" w:rsidRDefault="008E5823" w:rsidP="008E5823">
      <w:pPr>
        <w:widowControl w:val="0"/>
        <w:spacing w:after="0" w:line="240" w:lineRule="auto"/>
        <w:ind w:right="-8"/>
        <w:jc w:val="both"/>
        <w:rPr>
          <w:rFonts w:ascii="Times New Roman" w:hAnsi="Times New Roman" w:cs="Times New Roman"/>
          <w:b/>
          <w:sz w:val="26"/>
          <w:szCs w:val="26"/>
        </w:rPr>
      </w:pPr>
    </w:p>
    <w:p w:rsidR="008E5823" w:rsidRPr="00954ABD" w:rsidRDefault="008E5823" w:rsidP="008E5823">
      <w:pPr>
        <w:widowControl w:val="0"/>
        <w:spacing w:after="0" w:line="240" w:lineRule="auto"/>
        <w:ind w:right="-8"/>
        <w:jc w:val="both"/>
        <w:rPr>
          <w:rFonts w:ascii="Times New Roman" w:hAnsi="Times New Roman" w:cs="Times New Roman"/>
          <w:b/>
          <w:sz w:val="26"/>
          <w:szCs w:val="26"/>
        </w:rPr>
      </w:pPr>
      <w:r w:rsidRPr="00954ABD">
        <w:rPr>
          <w:rFonts w:ascii="Times New Roman" w:hAnsi="Times New Roman" w:cs="Times New Roman"/>
          <w:b/>
          <w:sz w:val="26"/>
          <w:szCs w:val="26"/>
        </w:rPr>
        <w:t xml:space="preserve">Вывод: </w:t>
      </w:r>
    </w:p>
    <w:p w:rsidR="008E5823" w:rsidRPr="00954ABD" w:rsidRDefault="008E5823" w:rsidP="008E582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Перечень прилагаемых документов:</w:t>
      </w:r>
    </w:p>
    <w:p w:rsidR="008E5823" w:rsidRPr="00954ABD" w:rsidRDefault="008E5823" w:rsidP="008E5823">
      <w:pPr>
        <w:widowControl w:val="0"/>
        <w:tabs>
          <w:tab w:val="left" w:pos="993"/>
          <w:tab w:val="left" w:pos="1134"/>
        </w:tabs>
        <w:spacing w:after="0" w:line="240" w:lineRule="auto"/>
        <w:ind w:right="-8"/>
        <w:jc w:val="both"/>
        <w:rPr>
          <w:rFonts w:ascii="Times New Roman" w:hAnsi="Times New Roman" w:cs="Times New Roman"/>
          <w:b/>
          <w:sz w:val="26"/>
          <w:szCs w:val="26"/>
        </w:rPr>
      </w:pPr>
      <w:r w:rsidRPr="00954ABD">
        <w:rPr>
          <w:rFonts w:ascii="Times New Roman" w:hAnsi="Times New Roman" w:cs="Times New Roman"/>
          <w:b/>
          <w:sz w:val="26"/>
          <w:szCs w:val="26"/>
        </w:rPr>
        <w:t>Полупись уполномоченного лица</w:t>
      </w:r>
      <w:r>
        <w:rPr>
          <w:rFonts w:ascii="Times New Roman" w:hAnsi="Times New Roman" w:cs="Times New Roman"/>
          <w:b/>
          <w:sz w:val="26"/>
          <w:szCs w:val="26"/>
        </w:rPr>
        <w:t xml:space="preserve">             </w:t>
      </w:r>
      <w:r w:rsidRPr="00954ABD">
        <w:rPr>
          <w:rFonts w:ascii="Times New Roman" w:hAnsi="Times New Roman" w:cs="Times New Roman"/>
          <w:b/>
          <w:sz w:val="26"/>
          <w:szCs w:val="26"/>
        </w:rPr>
        <w:t>_______________</w:t>
      </w:r>
      <w:r>
        <w:rPr>
          <w:rFonts w:ascii="Times New Roman" w:hAnsi="Times New Roman" w:cs="Times New Roman"/>
          <w:b/>
          <w:sz w:val="26"/>
          <w:szCs w:val="26"/>
        </w:rPr>
        <w:t xml:space="preserve">      </w:t>
      </w:r>
      <w:r w:rsidRPr="00954ABD">
        <w:rPr>
          <w:rFonts w:ascii="Times New Roman" w:hAnsi="Times New Roman" w:cs="Times New Roman"/>
          <w:b/>
          <w:sz w:val="26"/>
          <w:szCs w:val="26"/>
        </w:rPr>
        <w:t xml:space="preserve"> (Ф.И.О.)</w:t>
      </w:r>
    </w:p>
    <w:p w:rsidR="00E85603" w:rsidRPr="00954ABD" w:rsidRDefault="00E85603" w:rsidP="00E85603">
      <w:pPr>
        <w:widowControl w:val="0"/>
        <w:spacing w:after="0" w:line="240" w:lineRule="auto"/>
        <w:ind w:right="-8"/>
        <w:jc w:val="both"/>
        <w:rPr>
          <w:rFonts w:ascii="Times New Roman" w:hAnsi="Times New Roman" w:cs="Times New Roman"/>
          <w:sz w:val="26"/>
          <w:szCs w:val="26"/>
        </w:rPr>
        <w:sectPr w:rsidR="00E85603" w:rsidRPr="00954ABD" w:rsidSect="008E5823">
          <w:pgSz w:w="11900" w:h="16840"/>
          <w:pgMar w:top="1134" w:right="709" w:bottom="851" w:left="1701" w:header="567" w:footer="709" w:gutter="0"/>
          <w:cols w:space="720"/>
          <w:titlePg/>
          <w:docGrid w:linePitch="299"/>
        </w:sectPr>
      </w:pPr>
    </w:p>
    <w:tbl>
      <w:tblPr>
        <w:tblW w:w="17146" w:type="dxa"/>
        <w:tblLook w:val="04A0" w:firstRow="1" w:lastRow="0" w:firstColumn="1" w:lastColumn="0" w:noHBand="0" w:noVBand="1"/>
      </w:tblPr>
      <w:tblGrid>
        <w:gridCol w:w="411"/>
        <w:gridCol w:w="4838"/>
        <w:gridCol w:w="4845"/>
        <w:gridCol w:w="1212"/>
        <w:gridCol w:w="5840"/>
      </w:tblGrid>
      <w:tr w:rsidR="00E85603" w:rsidRPr="00E626C0" w:rsidTr="00136BF8">
        <w:trPr>
          <w:trHeight w:val="5102"/>
        </w:trPr>
        <w:tc>
          <w:tcPr>
            <w:tcW w:w="17146" w:type="dxa"/>
            <w:gridSpan w:val="5"/>
            <w:tcBorders>
              <w:top w:val="nil"/>
              <w:left w:val="nil"/>
              <w:bottom w:val="nil"/>
              <w:right w:val="nil"/>
            </w:tcBorders>
            <w:shd w:val="clear" w:color="auto" w:fill="auto"/>
            <w:noWrap/>
            <w:vAlign w:val="bottom"/>
          </w:tcPr>
          <w:tbl>
            <w:tblPr>
              <w:tblpPr w:leftFromText="180" w:rightFromText="180" w:horzAnchor="page" w:tblpX="1" w:tblpY="-375"/>
              <w:tblOverlap w:val="never"/>
              <w:tblW w:w="16743" w:type="dxa"/>
              <w:tblLook w:val="04A0" w:firstRow="1" w:lastRow="0" w:firstColumn="1" w:lastColumn="0" w:noHBand="0" w:noVBand="1"/>
            </w:tblPr>
            <w:tblGrid>
              <w:gridCol w:w="297"/>
              <w:gridCol w:w="8890"/>
              <w:gridCol w:w="1126"/>
              <w:gridCol w:w="1246"/>
              <w:gridCol w:w="1476"/>
              <w:gridCol w:w="1231"/>
              <w:gridCol w:w="965"/>
              <w:gridCol w:w="785"/>
              <w:gridCol w:w="727"/>
            </w:tblGrid>
            <w:tr w:rsidR="00E85603" w:rsidRPr="00E626C0" w:rsidTr="0042693E">
              <w:trPr>
                <w:gridAfter w:val="2"/>
                <w:wAfter w:w="1512" w:type="dxa"/>
                <w:trHeight w:val="300"/>
              </w:trPr>
              <w:tc>
                <w:tcPr>
                  <w:tcW w:w="15231" w:type="dxa"/>
                  <w:gridSpan w:val="7"/>
                  <w:tcBorders>
                    <w:top w:val="nil"/>
                    <w:left w:val="nil"/>
                    <w:bottom w:val="nil"/>
                    <w:right w:val="nil"/>
                  </w:tcBorders>
                  <w:shd w:val="clear" w:color="auto" w:fill="auto"/>
                  <w:noWrap/>
                  <w:vAlign w:val="bottom"/>
                </w:tcPr>
                <w:p w:rsidR="00E85603" w:rsidRPr="00E626C0" w:rsidRDefault="00E85603" w:rsidP="00E85603">
                  <w:pPr>
                    <w:widowControl w:val="0"/>
                    <w:tabs>
                      <w:tab w:val="left" w:pos="709"/>
                      <w:tab w:val="left" w:pos="2856"/>
                    </w:tabs>
                    <w:spacing w:after="0" w:line="240" w:lineRule="auto"/>
                    <w:ind w:left="8538" w:firstLine="2885"/>
                    <w:rPr>
                      <w:rFonts w:ascii="Times New Roman" w:hAnsi="Times New Roman" w:cs="Times New Roman"/>
                    </w:rPr>
                  </w:pPr>
                  <w:r w:rsidRPr="00E626C0">
                    <w:rPr>
                      <w:rFonts w:ascii="Times New Roman" w:hAnsi="Times New Roman" w:cs="Times New Roman"/>
                      <w:sz w:val="24"/>
                      <w:szCs w:val="24"/>
                    </w:rPr>
                    <w:lastRenderedPageBreak/>
                    <w:t xml:space="preserve">Приложение </w:t>
                  </w:r>
                  <w:r w:rsidR="00943B82">
                    <w:rPr>
                      <w:rFonts w:ascii="Times New Roman" w:hAnsi="Times New Roman" w:cs="Times New Roman"/>
                      <w:sz w:val="24"/>
                      <w:szCs w:val="24"/>
                    </w:rPr>
                    <w:t>7</w:t>
                  </w:r>
                  <w:r>
                    <w:rPr>
                      <w:rFonts w:ascii="Times New Roman" w:hAnsi="Times New Roman" w:cs="Times New Roman"/>
                      <w:sz w:val="24"/>
                      <w:szCs w:val="24"/>
                    </w:rPr>
                    <w:t xml:space="preserve"> </w:t>
                  </w:r>
                  <w:r w:rsidRPr="00E626C0">
                    <w:rPr>
                      <w:rFonts w:ascii="Times New Roman" w:hAnsi="Times New Roman" w:cs="Times New Roman"/>
                      <w:color w:val="000000"/>
                      <w:sz w:val="24"/>
                      <w:szCs w:val="24"/>
                    </w:rPr>
                    <w:t xml:space="preserve">к Договору </w:t>
                  </w:r>
                </w:p>
                <w:p w:rsidR="00E85603" w:rsidRPr="00E626C0" w:rsidRDefault="00E85603" w:rsidP="00E85603">
                  <w:pPr>
                    <w:widowControl w:val="0"/>
                    <w:tabs>
                      <w:tab w:val="left" w:pos="709"/>
                      <w:tab w:val="left" w:pos="2856"/>
                    </w:tabs>
                    <w:spacing w:after="0" w:line="240" w:lineRule="auto"/>
                    <w:ind w:left="8538" w:firstLine="2885"/>
                    <w:rPr>
                      <w:rFonts w:ascii="Times New Roman" w:hAnsi="Times New Roman" w:cs="Times New Roman"/>
                    </w:rPr>
                  </w:pPr>
                  <w:r w:rsidRPr="001803EF">
                    <w:rPr>
                      <w:rFonts w:ascii="Times New Roman" w:hAnsi="Times New Roman" w:cs="Times New Roman"/>
                      <w:sz w:val="24"/>
                      <w:szCs w:val="24"/>
                    </w:rPr>
                    <w:t>от __________</w:t>
                  </w:r>
                  <w:r>
                    <w:rPr>
                      <w:rFonts w:ascii="Times New Roman" w:hAnsi="Times New Roman" w:cs="Times New Roman"/>
                      <w:sz w:val="24"/>
                      <w:szCs w:val="24"/>
                    </w:rPr>
                    <w:t>_</w:t>
                  </w:r>
                  <w:r w:rsidRPr="001803EF">
                    <w:rPr>
                      <w:rFonts w:ascii="Times New Roman" w:hAnsi="Times New Roman" w:cs="Times New Roman"/>
                      <w:sz w:val="24"/>
                      <w:szCs w:val="24"/>
                    </w:rPr>
                    <w:t>_</w:t>
                  </w:r>
                  <w:r>
                    <w:rPr>
                      <w:rFonts w:ascii="Times New Roman" w:hAnsi="Times New Roman" w:cs="Times New Roman"/>
                      <w:sz w:val="24"/>
                      <w:szCs w:val="24"/>
                    </w:rPr>
                    <w:t xml:space="preserve"> </w:t>
                  </w:r>
                  <w:r w:rsidRPr="001803EF">
                    <w:rPr>
                      <w:rFonts w:ascii="Times New Roman" w:hAnsi="Times New Roman" w:cs="Times New Roman"/>
                      <w:sz w:val="24"/>
                      <w:szCs w:val="24"/>
                    </w:rPr>
                    <w:t>№</w:t>
                  </w:r>
                  <w:r>
                    <w:rPr>
                      <w:rFonts w:ascii="Times New Roman" w:hAnsi="Times New Roman" w:cs="Times New Roman"/>
                      <w:sz w:val="24"/>
                      <w:szCs w:val="24"/>
                    </w:rPr>
                    <w:t xml:space="preserve"> ____</w:t>
                  </w:r>
                </w:p>
                <w:p w:rsidR="00E85603" w:rsidRDefault="00E85603" w:rsidP="00E85603">
                  <w:pPr>
                    <w:widowControl w:val="0"/>
                    <w:tabs>
                      <w:tab w:val="left" w:pos="709"/>
                    </w:tabs>
                    <w:spacing w:after="0" w:line="240" w:lineRule="auto"/>
                    <w:jc w:val="center"/>
                    <w:rPr>
                      <w:rFonts w:ascii="Times New Roman" w:hAnsi="Times New Roman" w:cs="Times New Roman"/>
                      <w:b/>
                      <w:sz w:val="26"/>
                      <w:szCs w:val="26"/>
                    </w:rPr>
                  </w:pPr>
                </w:p>
                <w:p w:rsidR="00E85603" w:rsidRPr="008726AC" w:rsidRDefault="00E85603" w:rsidP="00E85603">
                  <w:pPr>
                    <w:widowControl w:val="0"/>
                    <w:tabs>
                      <w:tab w:val="left" w:pos="709"/>
                    </w:tabs>
                    <w:spacing w:after="0" w:line="240" w:lineRule="auto"/>
                    <w:jc w:val="center"/>
                    <w:rPr>
                      <w:rFonts w:ascii="Times New Roman" w:hAnsi="Times New Roman" w:cs="Times New Roman"/>
                      <w:b/>
                      <w:color w:val="000000"/>
                      <w:sz w:val="26"/>
                      <w:szCs w:val="26"/>
                    </w:rPr>
                  </w:pPr>
                  <w:r w:rsidRPr="008726AC">
                    <w:rPr>
                      <w:rFonts w:ascii="Times New Roman" w:hAnsi="Times New Roman" w:cs="Times New Roman"/>
                      <w:b/>
                      <w:sz w:val="26"/>
                      <w:szCs w:val="26"/>
                    </w:rPr>
                    <w:t>ФОРМА</w:t>
                  </w:r>
                </w:p>
                <w:p w:rsidR="00E85603" w:rsidRPr="00E626C0" w:rsidRDefault="00E85603" w:rsidP="00E85603">
                  <w:pPr>
                    <w:widowControl w:val="0"/>
                    <w:tabs>
                      <w:tab w:val="left" w:pos="709"/>
                    </w:tabs>
                    <w:spacing w:after="0" w:line="240" w:lineRule="auto"/>
                    <w:jc w:val="center"/>
                    <w:rPr>
                      <w:rFonts w:ascii="Times New Roman" w:hAnsi="Times New Roman" w:cs="Times New Roman"/>
                      <w:b/>
                      <w:color w:val="000000"/>
                      <w:sz w:val="28"/>
                      <w:szCs w:val="28"/>
                    </w:rPr>
                  </w:pPr>
                  <w:r w:rsidRPr="008726AC">
                    <w:rPr>
                      <w:rFonts w:ascii="Times New Roman" w:hAnsi="Times New Roman" w:cs="Times New Roman"/>
                      <w:b/>
                      <w:color w:val="000000"/>
                      <w:sz w:val="26"/>
                      <w:szCs w:val="26"/>
                    </w:rPr>
                    <w:t>Схема договорных отношений</w:t>
                  </w:r>
                </w:p>
              </w:tc>
            </w:tr>
            <w:tr w:rsidR="00E85603" w:rsidRPr="00E626C0" w:rsidTr="0042693E">
              <w:trPr>
                <w:gridAfter w:val="2"/>
                <w:wAfter w:w="1512" w:type="dxa"/>
                <w:trHeight w:val="3231"/>
              </w:trPr>
              <w:tc>
                <w:tcPr>
                  <w:tcW w:w="15231" w:type="dxa"/>
                  <w:gridSpan w:val="7"/>
                  <w:tcBorders>
                    <w:top w:val="nil"/>
                    <w:left w:val="nil"/>
                    <w:bottom w:val="nil"/>
                    <w:right w:val="nil"/>
                  </w:tcBorders>
                  <w:shd w:val="clear" w:color="auto" w:fill="auto"/>
                  <w:noWrap/>
                  <w:vAlign w:val="bottom"/>
                </w:tcPr>
                <w:p w:rsidR="00AE1A5F" w:rsidRDefault="00AE1A5F"/>
                <w:tbl>
                  <w:tblPr>
                    <w:tblpPr w:leftFromText="180" w:rightFromText="180" w:horzAnchor="margin" w:tblpY="-1800"/>
                    <w:tblOverlap w:val="never"/>
                    <w:tblW w:w="15015" w:type="dxa"/>
                    <w:tblLook w:val="04A0" w:firstRow="1" w:lastRow="0" w:firstColumn="1" w:lastColumn="0" w:noHBand="0" w:noVBand="1"/>
                  </w:tblPr>
                  <w:tblGrid>
                    <w:gridCol w:w="703"/>
                    <w:gridCol w:w="1174"/>
                    <w:gridCol w:w="39"/>
                    <w:gridCol w:w="367"/>
                    <w:gridCol w:w="531"/>
                    <w:gridCol w:w="951"/>
                    <w:gridCol w:w="813"/>
                    <w:gridCol w:w="1640"/>
                    <w:gridCol w:w="242"/>
                    <w:gridCol w:w="3980"/>
                    <w:gridCol w:w="522"/>
                    <w:gridCol w:w="701"/>
                    <w:gridCol w:w="3352"/>
                  </w:tblGrid>
                  <w:tr w:rsidR="00E85603" w:rsidRPr="00E626C0" w:rsidTr="008E5823">
                    <w:trPr>
                      <w:gridAfter w:val="11"/>
                      <w:wAfter w:w="13138" w:type="dxa"/>
                      <w:trHeight w:val="300"/>
                    </w:trPr>
                    <w:tc>
                      <w:tcPr>
                        <w:tcW w:w="1877" w:type="dxa"/>
                        <w:gridSpan w:val="2"/>
                        <w:tcBorders>
                          <w:top w:val="nil"/>
                          <w:left w:val="nil"/>
                          <w:bottom w:val="nil"/>
                        </w:tcBorders>
                        <w:shd w:val="clear" w:color="auto" w:fill="auto"/>
                        <w:noWrap/>
                        <w:vAlign w:val="bottom"/>
                      </w:tcPr>
                      <w:p w:rsidR="00E85603" w:rsidRPr="00E626C0" w:rsidRDefault="00E85603" w:rsidP="00E85603">
                        <w:pPr>
                          <w:widowControl w:val="0"/>
                          <w:spacing w:after="0" w:line="240" w:lineRule="auto"/>
                          <w:rPr>
                            <w:rFonts w:ascii="Times New Roman" w:hAnsi="Times New Roman" w:cs="Times New Roman"/>
                            <w:color w:val="000000"/>
                          </w:rPr>
                        </w:pPr>
                      </w:p>
                    </w:tc>
                  </w:tr>
                  <w:tr w:rsidR="00E85603" w:rsidRPr="00E626C0" w:rsidTr="008E5823">
                    <w:trPr>
                      <w:trHeight w:val="58"/>
                    </w:trPr>
                    <w:tc>
                      <w:tcPr>
                        <w:tcW w:w="70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4"/>
                            <w:szCs w:val="14"/>
                          </w:rPr>
                        </w:pPr>
                        <w:r w:rsidRPr="00E626C0">
                          <w:rPr>
                            <w:rFonts w:ascii="Times New Roman" w:hAnsi="Times New Roman" w:cs="Times New Roman"/>
                            <w:color w:val="000000"/>
                            <w:sz w:val="14"/>
                            <w:szCs w:val="14"/>
                          </w:rPr>
                          <w:t>№ по ССР</w:t>
                        </w:r>
                      </w:p>
                    </w:tc>
                    <w:tc>
                      <w:tcPr>
                        <w:tcW w:w="1213" w:type="dxa"/>
                        <w:gridSpan w:val="2"/>
                        <w:vMerge w:val="restart"/>
                        <w:tcBorders>
                          <w:top w:val="single" w:sz="4" w:space="0" w:color="auto"/>
                          <w:left w:val="nil"/>
                          <w:bottom w:val="nil"/>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4"/>
                            <w:szCs w:val="14"/>
                          </w:rPr>
                        </w:pPr>
                        <w:r w:rsidRPr="00E626C0">
                          <w:rPr>
                            <w:rFonts w:ascii="Times New Roman" w:hAnsi="Times New Roman" w:cs="Times New Roman"/>
                            <w:color w:val="000000"/>
                            <w:sz w:val="14"/>
                            <w:szCs w:val="14"/>
                          </w:rPr>
                          <w:t xml:space="preserve">Наименование </w:t>
                        </w:r>
                      </w:p>
                      <w:p w:rsidR="00E85603" w:rsidRPr="00E626C0" w:rsidRDefault="00E85603" w:rsidP="00E85603">
                        <w:pPr>
                          <w:widowControl w:val="0"/>
                          <w:spacing w:after="0" w:line="240" w:lineRule="auto"/>
                          <w:jc w:val="center"/>
                          <w:rPr>
                            <w:rFonts w:ascii="Times New Roman" w:hAnsi="Times New Roman" w:cs="Times New Roman"/>
                            <w:color w:val="000000"/>
                            <w:sz w:val="14"/>
                            <w:szCs w:val="14"/>
                          </w:rPr>
                        </w:pPr>
                        <w:r w:rsidRPr="00E626C0">
                          <w:rPr>
                            <w:rFonts w:ascii="Times New Roman" w:hAnsi="Times New Roman" w:cs="Times New Roman"/>
                            <w:color w:val="000000"/>
                            <w:sz w:val="14"/>
                            <w:szCs w:val="14"/>
                          </w:rPr>
                          <w:t xml:space="preserve">объектов, </w:t>
                        </w:r>
                      </w:p>
                      <w:p w:rsidR="00E85603" w:rsidRPr="00E626C0" w:rsidRDefault="00E85603" w:rsidP="00E85603">
                        <w:pPr>
                          <w:widowControl w:val="0"/>
                          <w:spacing w:after="0" w:line="240" w:lineRule="auto"/>
                          <w:jc w:val="center"/>
                          <w:rPr>
                            <w:rFonts w:ascii="Times New Roman" w:hAnsi="Times New Roman" w:cs="Times New Roman"/>
                            <w:color w:val="000000"/>
                            <w:sz w:val="14"/>
                            <w:szCs w:val="14"/>
                          </w:rPr>
                        </w:pPr>
                        <w:r w:rsidRPr="00E626C0">
                          <w:rPr>
                            <w:rFonts w:ascii="Times New Roman" w:hAnsi="Times New Roman" w:cs="Times New Roman"/>
                            <w:color w:val="000000"/>
                            <w:sz w:val="14"/>
                            <w:szCs w:val="14"/>
                          </w:rPr>
                          <w:t>работ и затрат </w:t>
                        </w:r>
                      </w:p>
                    </w:tc>
                    <w:tc>
                      <w:tcPr>
                        <w:tcW w:w="430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4"/>
                            <w:szCs w:val="14"/>
                          </w:rPr>
                        </w:pPr>
                        <w:r w:rsidRPr="00E626C0">
                          <w:rPr>
                            <w:rFonts w:ascii="Times New Roman" w:hAnsi="Times New Roman" w:cs="Times New Roman"/>
                            <w:color w:val="000000"/>
                            <w:sz w:val="14"/>
                            <w:szCs w:val="14"/>
                          </w:rPr>
                          <w:t>Договорная документация</w:t>
                        </w:r>
                      </w:p>
                    </w:tc>
                    <w:tc>
                      <w:tcPr>
                        <w:tcW w:w="242" w:type="dxa"/>
                        <w:vMerge w:val="restart"/>
                        <w:tcBorders>
                          <w:top w:val="single" w:sz="4" w:space="0" w:color="auto"/>
                          <w:left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4"/>
                            <w:szCs w:val="14"/>
                          </w:rPr>
                        </w:pPr>
                      </w:p>
                    </w:tc>
                    <w:tc>
                      <w:tcPr>
                        <w:tcW w:w="855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4"/>
                            <w:szCs w:val="14"/>
                          </w:rPr>
                        </w:pPr>
                        <w:r w:rsidRPr="00E626C0">
                          <w:rPr>
                            <w:rFonts w:ascii="Times New Roman" w:hAnsi="Times New Roman" w:cs="Times New Roman"/>
                            <w:color w:val="000000"/>
                            <w:sz w:val="14"/>
                            <w:szCs w:val="14"/>
                          </w:rPr>
                          <w:t>Документ, подтверждающий выполнение работ и услуг</w:t>
                        </w:r>
                      </w:p>
                    </w:tc>
                  </w:tr>
                  <w:tr w:rsidR="00E85603" w:rsidRPr="00E626C0" w:rsidTr="008E5823">
                    <w:trPr>
                      <w:trHeight w:val="58"/>
                    </w:trPr>
                    <w:tc>
                      <w:tcPr>
                        <w:tcW w:w="703" w:type="dxa"/>
                        <w:vMerge/>
                        <w:tcBorders>
                          <w:top w:val="single" w:sz="4" w:space="0" w:color="auto"/>
                          <w:left w:val="single" w:sz="4" w:space="0" w:color="auto"/>
                          <w:bottom w:val="single" w:sz="4" w:space="0" w:color="auto"/>
                          <w:right w:val="single" w:sz="4" w:space="0" w:color="auto"/>
                        </w:tcBorders>
                        <w:vAlign w:val="center"/>
                      </w:tcPr>
                      <w:p w:rsidR="00E85603" w:rsidRPr="00E626C0" w:rsidRDefault="00E85603" w:rsidP="00E85603">
                        <w:pPr>
                          <w:widowControl w:val="0"/>
                          <w:spacing w:after="0" w:line="240" w:lineRule="auto"/>
                          <w:rPr>
                            <w:rFonts w:ascii="Times New Roman" w:hAnsi="Times New Roman" w:cs="Times New Roman"/>
                            <w:color w:val="000000"/>
                            <w:sz w:val="14"/>
                            <w:szCs w:val="14"/>
                          </w:rPr>
                        </w:pPr>
                      </w:p>
                    </w:tc>
                    <w:tc>
                      <w:tcPr>
                        <w:tcW w:w="1213" w:type="dxa"/>
                        <w:gridSpan w:val="2"/>
                        <w:vMerge/>
                        <w:tcBorders>
                          <w:left w:val="nil"/>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4"/>
                            <w:szCs w:val="14"/>
                          </w:rPr>
                        </w:pPr>
                      </w:p>
                    </w:tc>
                    <w:tc>
                      <w:tcPr>
                        <w:tcW w:w="367" w:type="dxa"/>
                        <w:tcBorders>
                          <w:top w:val="nil"/>
                          <w:left w:val="single" w:sz="4" w:space="0" w:color="auto"/>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4"/>
                            <w:szCs w:val="14"/>
                          </w:rPr>
                        </w:pPr>
                        <w:r w:rsidRPr="00E626C0">
                          <w:rPr>
                            <w:rFonts w:ascii="Times New Roman" w:hAnsi="Times New Roman" w:cs="Times New Roman"/>
                            <w:color w:val="000000"/>
                            <w:sz w:val="14"/>
                            <w:szCs w:val="14"/>
                          </w:rPr>
                          <w:t>№</w:t>
                        </w:r>
                      </w:p>
                    </w:tc>
                    <w:tc>
                      <w:tcPr>
                        <w:tcW w:w="531" w:type="dxa"/>
                        <w:tcBorders>
                          <w:top w:val="nil"/>
                          <w:left w:val="single" w:sz="4" w:space="0" w:color="auto"/>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4"/>
                            <w:szCs w:val="14"/>
                          </w:rPr>
                        </w:pPr>
                        <w:r w:rsidRPr="00E626C0">
                          <w:rPr>
                            <w:rFonts w:ascii="Times New Roman" w:hAnsi="Times New Roman" w:cs="Times New Roman"/>
                            <w:color w:val="000000"/>
                            <w:sz w:val="14"/>
                            <w:szCs w:val="14"/>
                          </w:rPr>
                          <w:t>Дата</w:t>
                        </w:r>
                      </w:p>
                    </w:tc>
                    <w:tc>
                      <w:tcPr>
                        <w:tcW w:w="951" w:type="dxa"/>
                        <w:tcBorders>
                          <w:top w:val="nil"/>
                          <w:left w:val="single" w:sz="4" w:space="0" w:color="auto"/>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4"/>
                            <w:szCs w:val="14"/>
                          </w:rPr>
                        </w:pPr>
                        <w:r w:rsidRPr="00E626C0">
                          <w:rPr>
                            <w:rFonts w:ascii="Times New Roman" w:hAnsi="Times New Roman" w:cs="Times New Roman"/>
                            <w:color w:val="000000"/>
                            <w:sz w:val="14"/>
                            <w:szCs w:val="14"/>
                          </w:rPr>
                          <w:t>Контрагент</w:t>
                        </w:r>
                      </w:p>
                    </w:tc>
                    <w:tc>
                      <w:tcPr>
                        <w:tcW w:w="813" w:type="dxa"/>
                        <w:tcBorders>
                          <w:top w:val="nil"/>
                          <w:left w:val="single" w:sz="4" w:space="0" w:color="auto"/>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4"/>
                            <w:szCs w:val="14"/>
                          </w:rPr>
                        </w:pPr>
                        <w:r w:rsidRPr="00E626C0">
                          <w:rPr>
                            <w:rFonts w:ascii="Times New Roman" w:hAnsi="Times New Roman" w:cs="Times New Roman"/>
                            <w:color w:val="000000"/>
                            <w:sz w:val="14"/>
                            <w:szCs w:val="14"/>
                          </w:rPr>
                          <w:t>Предмет договора</w:t>
                        </w:r>
                      </w:p>
                    </w:tc>
                    <w:tc>
                      <w:tcPr>
                        <w:tcW w:w="1640" w:type="dxa"/>
                        <w:tcBorders>
                          <w:top w:val="nil"/>
                          <w:left w:val="single" w:sz="4" w:space="0" w:color="auto"/>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4"/>
                            <w:szCs w:val="14"/>
                          </w:rPr>
                        </w:pPr>
                        <w:r w:rsidRPr="00E626C0">
                          <w:rPr>
                            <w:rFonts w:ascii="Times New Roman" w:hAnsi="Times New Roman" w:cs="Times New Roman"/>
                            <w:color w:val="000000"/>
                            <w:sz w:val="14"/>
                            <w:szCs w:val="14"/>
                          </w:rPr>
                          <w:t>Стоимость работ и услуг по договору</w:t>
                        </w:r>
                      </w:p>
                    </w:tc>
                    <w:tc>
                      <w:tcPr>
                        <w:tcW w:w="242" w:type="dxa"/>
                        <w:vMerge/>
                        <w:tcBorders>
                          <w:left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4"/>
                            <w:szCs w:val="14"/>
                          </w:rPr>
                        </w:pPr>
                      </w:p>
                    </w:tc>
                    <w:tc>
                      <w:tcPr>
                        <w:tcW w:w="3980" w:type="dxa"/>
                        <w:tcBorders>
                          <w:top w:val="nil"/>
                          <w:left w:val="single" w:sz="4" w:space="0" w:color="auto"/>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4"/>
                            <w:szCs w:val="14"/>
                          </w:rPr>
                        </w:pPr>
                        <w:r w:rsidRPr="00E626C0">
                          <w:rPr>
                            <w:rFonts w:ascii="Times New Roman" w:hAnsi="Times New Roman" w:cs="Times New Roman"/>
                            <w:color w:val="000000"/>
                            <w:sz w:val="14"/>
                            <w:szCs w:val="14"/>
                          </w:rPr>
                          <w:t>Наименование документа</w:t>
                        </w:r>
                      </w:p>
                    </w:tc>
                    <w:tc>
                      <w:tcPr>
                        <w:tcW w:w="522" w:type="dxa"/>
                        <w:tcBorders>
                          <w:top w:val="nil"/>
                          <w:left w:val="single" w:sz="4" w:space="0" w:color="auto"/>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4"/>
                            <w:szCs w:val="14"/>
                          </w:rPr>
                        </w:pPr>
                        <w:r w:rsidRPr="00E626C0">
                          <w:rPr>
                            <w:rFonts w:ascii="Times New Roman" w:hAnsi="Times New Roman" w:cs="Times New Roman"/>
                            <w:color w:val="000000"/>
                            <w:sz w:val="14"/>
                            <w:szCs w:val="14"/>
                          </w:rPr>
                          <w:t>№</w:t>
                        </w:r>
                      </w:p>
                    </w:tc>
                    <w:tc>
                      <w:tcPr>
                        <w:tcW w:w="701" w:type="dxa"/>
                        <w:tcBorders>
                          <w:top w:val="nil"/>
                          <w:left w:val="single" w:sz="4" w:space="0" w:color="auto"/>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4"/>
                            <w:szCs w:val="14"/>
                          </w:rPr>
                        </w:pPr>
                        <w:r w:rsidRPr="00E626C0">
                          <w:rPr>
                            <w:rFonts w:ascii="Times New Roman" w:hAnsi="Times New Roman" w:cs="Times New Roman"/>
                            <w:color w:val="000000"/>
                            <w:sz w:val="14"/>
                            <w:szCs w:val="14"/>
                          </w:rPr>
                          <w:t>Дата</w:t>
                        </w:r>
                      </w:p>
                    </w:tc>
                    <w:tc>
                      <w:tcPr>
                        <w:tcW w:w="3352" w:type="dxa"/>
                        <w:tcBorders>
                          <w:top w:val="nil"/>
                          <w:left w:val="single" w:sz="4" w:space="0" w:color="auto"/>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4"/>
                            <w:szCs w:val="14"/>
                          </w:rPr>
                        </w:pPr>
                        <w:r w:rsidRPr="00E626C0">
                          <w:rPr>
                            <w:rFonts w:ascii="Times New Roman" w:hAnsi="Times New Roman" w:cs="Times New Roman"/>
                            <w:color w:val="000000"/>
                            <w:sz w:val="14"/>
                            <w:szCs w:val="14"/>
                          </w:rPr>
                          <w:t>Наименование работ, услуг и затрат</w:t>
                        </w:r>
                      </w:p>
                    </w:tc>
                  </w:tr>
                  <w:tr w:rsidR="00E85603" w:rsidRPr="00E626C0" w:rsidTr="008E582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1</w:t>
                        </w:r>
                      </w:p>
                    </w:tc>
                    <w:tc>
                      <w:tcPr>
                        <w:tcW w:w="1213" w:type="dxa"/>
                        <w:gridSpan w:val="2"/>
                        <w:tcBorders>
                          <w:top w:val="nil"/>
                          <w:left w:val="nil"/>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2</w:t>
                        </w:r>
                      </w:p>
                    </w:tc>
                    <w:tc>
                      <w:tcPr>
                        <w:tcW w:w="367" w:type="dxa"/>
                        <w:tcBorders>
                          <w:top w:val="nil"/>
                          <w:left w:val="nil"/>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3</w:t>
                        </w:r>
                      </w:p>
                    </w:tc>
                    <w:tc>
                      <w:tcPr>
                        <w:tcW w:w="531" w:type="dxa"/>
                        <w:tcBorders>
                          <w:top w:val="nil"/>
                          <w:left w:val="nil"/>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4</w:t>
                        </w:r>
                      </w:p>
                    </w:tc>
                    <w:tc>
                      <w:tcPr>
                        <w:tcW w:w="951" w:type="dxa"/>
                        <w:tcBorders>
                          <w:top w:val="nil"/>
                          <w:left w:val="nil"/>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5</w:t>
                        </w:r>
                      </w:p>
                    </w:tc>
                    <w:tc>
                      <w:tcPr>
                        <w:tcW w:w="813" w:type="dxa"/>
                        <w:tcBorders>
                          <w:top w:val="nil"/>
                          <w:left w:val="nil"/>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6</w:t>
                        </w:r>
                      </w:p>
                    </w:tc>
                    <w:tc>
                      <w:tcPr>
                        <w:tcW w:w="1640" w:type="dxa"/>
                        <w:tcBorders>
                          <w:top w:val="nil"/>
                          <w:left w:val="nil"/>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7</w:t>
                        </w:r>
                      </w:p>
                    </w:tc>
                    <w:tc>
                      <w:tcPr>
                        <w:tcW w:w="242" w:type="dxa"/>
                        <w:vMerge/>
                        <w:tcBorders>
                          <w:left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10</w:t>
                        </w:r>
                      </w:p>
                    </w:tc>
                    <w:tc>
                      <w:tcPr>
                        <w:tcW w:w="522" w:type="dxa"/>
                        <w:tcBorders>
                          <w:top w:val="nil"/>
                          <w:left w:val="nil"/>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11</w:t>
                        </w:r>
                      </w:p>
                    </w:tc>
                    <w:tc>
                      <w:tcPr>
                        <w:tcW w:w="701" w:type="dxa"/>
                        <w:tcBorders>
                          <w:top w:val="nil"/>
                          <w:left w:val="nil"/>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12</w:t>
                        </w:r>
                      </w:p>
                    </w:tc>
                    <w:tc>
                      <w:tcPr>
                        <w:tcW w:w="3352" w:type="dxa"/>
                        <w:tcBorders>
                          <w:top w:val="nil"/>
                          <w:left w:val="nil"/>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13</w:t>
                        </w:r>
                      </w:p>
                    </w:tc>
                  </w:tr>
                  <w:tr w:rsidR="00E85603" w:rsidRPr="00E626C0" w:rsidTr="008E582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r>
                  <w:tr w:rsidR="00E85603" w:rsidRPr="00E626C0" w:rsidTr="008E582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r>
                  <w:tr w:rsidR="00E85603" w:rsidRPr="00E626C0" w:rsidTr="008E582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r>
                  <w:tr w:rsidR="00E85603" w:rsidRPr="00E626C0" w:rsidTr="008E5823">
                    <w:trPr>
                      <w:trHeight w:val="300"/>
                    </w:trPr>
                    <w:tc>
                      <w:tcPr>
                        <w:tcW w:w="228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ИТОГО без НДС</w:t>
                        </w:r>
                      </w:p>
                    </w:tc>
                    <w:tc>
                      <w:tcPr>
                        <w:tcW w:w="531" w:type="dxa"/>
                        <w:tcBorders>
                          <w:top w:val="nil"/>
                          <w:left w:val="nil"/>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242" w:type="dxa"/>
                        <w:vMerge/>
                        <w:tcBorders>
                          <w:left w:val="single" w:sz="4" w:space="0" w:color="auto"/>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r>
                </w:tbl>
                <w:p w:rsidR="00E85603" w:rsidRPr="00E626C0" w:rsidRDefault="00E85603" w:rsidP="00E85603">
                  <w:pPr>
                    <w:widowControl w:val="0"/>
                    <w:tabs>
                      <w:tab w:val="left" w:pos="709"/>
                      <w:tab w:val="left" w:pos="2856"/>
                    </w:tabs>
                    <w:spacing w:after="0" w:line="240" w:lineRule="auto"/>
                    <w:ind w:left="8538" w:firstLine="142"/>
                    <w:rPr>
                      <w:rFonts w:ascii="Times New Roman" w:hAnsi="Times New Roman" w:cs="Times New Roman"/>
                      <w:sz w:val="24"/>
                      <w:szCs w:val="24"/>
                    </w:rPr>
                  </w:pPr>
                </w:p>
              </w:tc>
            </w:tr>
            <w:tr w:rsidR="00E85603" w:rsidRPr="00E626C0" w:rsidTr="0042693E">
              <w:trPr>
                <w:trHeight w:val="238"/>
              </w:trPr>
              <w:tc>
                <w:tcPr>
                  <w:tcW w:w="297" w:type="dxa"/>
                  <w:tcBorders>
                    <w:left w:val="nil"/>
                  </w:tcBorders>
                  <w:shd w:val="clear" w:color="auto" w:fill="auto"/>
                  <w:noWrap/>
                  <w:vAlign w:val="bottom"/>
                </w:tcPr>
                <w:p w:rsidR="00E85603" w:rsidRPr="00E626C0" w:rsidRDefault="00E85603" w:rsidP="00E85603">
                  <w:pPr>
                    <w:widowControl w:val="0"/>
                    <w:spacing w:after="0" w:line="240" w:lineRule="auto"/>
                    <w:rPr>
                      <w:rFonts w:ascii="Times New Roman" w:hAnsi="Times New Roman" w:cs="Times New Roman"/>
                      <w:sz w:val="16"/>
                      <w:szCs w:val="16"/>
                    </w:rPr>
                  </w:pPr>
                </w:p>
              </w:tc>
              <w:tc>
                <w:tcPr>
                  <w:tcW w:w="8890" w:type="dxa"/>
                  <w:shd w:val="clear" w:color="auto" w:fill="auto"/>
                  <w:noWrap/>
                  <w:vAlign w:val="bottom"/>
                </w:tcPr>
                <w:p w:rsidR="00E85603" w:rsidRPr="00E626C0" w:rsidRDefault="00E85603" w:rsidP="00E85603">
                  <w:pPr>
                    <w:widowControl w:val="0"/>
                    <w:spacing w:after="0" w:line="240" w:lineRule="auto"/>
                    <w:ind w:left="743" w:right="-6696" w:firstLine="284"/>
                    <w:rPr>
                      <w:rFonts w:ascii="Times New Roman" w:hAnsi="Times New Roman" w:cs="Times New Roman"/>
                    </w:rPr>
                  </w:pPr>
                  <w:r>
                    <w:rPr>
                      <w:rFonts w:ascii="Times New Roman" w:hAnsi="Times New Roman" w:cs="Times New Roman"/>
                    </w:rPr>
                    <w:t xml:space="preserve">  </w:t>
                  </w:r>
                  <w:r w:rsidRPr="00E626C0">
                    <w:rPr>
                      <w:rFonts w:ascii="Times New Roman" w:hAnsi="Times New Roman" w:cs="Times New Roman"/>
                    </w:rPr>
                    <w:t>Руководитель организации _____________________________________</w:t>
                  </w:r>
                </w:p>
              </w:tc>
              <w:tc>
                <w:tcPr>
                  <w:tcW w:w="1126" w:type="dxa"/>
                  <w:shd w:val="clear" w:color="auto" w:fill="auto"/>
                  <w:noWrap/>
                  <w:vAlign w:val="bottom"/>
                </w:tcPr>
                <w:p w:rsidR="00E85603" w:rsidRPr="00E626C0" w:rsidRDefault="00E85603" w:rsidP="00E85603">
                  <w:pPr>
                    <w:widowControl w:val="0"/>
                    <w:spacing w:after="0" w:line="240" w:lineRule="auto"/>
                    <w:rPr>
                      <w:rFonts w:ascii="Times New Roman" w:hAnsi="Times New Roman" w:cs="Times New Roman"/>
                      <w:sz w:val="16"/>
                      <w:szCs w:val="16"/>
                    </w:rPr>
                  </w:pPr>
                </w:p>
              </w:tc>
              <w:tc>
                <w:tcPr>
                  <w:tcW w:w="1246" w:type="dxa"/>
                  <w:shd w:val="clear" w:color="auto" w:fill="auto"/>
                  <w:noWrap/>
                  <w:vAlign w:val="bottom"/>
                </w:tcPr>
                <w:p w:rsidR="00E85603" w:rsidRPr="00E626C0" w:rsidRDefault="00E85603" w:rsidP="00E85603">
                  <w:pPr>
                    <w:widowControl w:val="0"/>
                    <w:spacing w:after="0" w:line="240" w:lineRule="auto"/>
                    <w:rPr>
                      <w:rFonts w:ascii="Times New Roman" w:hAnsi="Times New Roman" w:cs="Times New Roman"/>
                      <w:sz w:val="16"/>
                      <w:szCs w:val="16"/>
                    </w:rPr>
                  </w:pPr>
                </w:p>
              </w:tc>
              <w:tc>
                <w:tcPr>
                  <w:tcW w:w="1476" w:type="dxa"/>
                  <w:shd w:val="clear" w:color="auto" w:fill="auto"/>
                  <w:noWrap/>
                  <w:vAlign w:val="bottom"/>
                </w:tcPr>
                <w:p w:rsidR="00E85603" w:rsidRPr="00E626C0" w:rsidRDefault="00E85603" w:rsidP="00E85603">
                  <w:pPr>
                    <w:widowControl w:val="0"/>
                    <w:spacing w:after="0" w:line="240" w:lineRule="auto"/>
                    <w:rPr>
                      <w:rFonts w:ascii="Times New Roman" w:hAnsi="Times New Roman" w:cs="Times New Roman"/>
                      <w:sz w:val="16"/>
                      <w:szCs w:val="16"/>
                    </w:rPr>
                  </w:pPr>
                </w:p>
              </w:tc>
              <w:tc>
                <w:tcPr>
                  <w:tcW w:w="1231" w:type="dxa"/>
                  <w:shd w:val="clear" w:color="auto" w:fill="auto"/>
                  <w:noWrap/>
                  <w:vAlign w:val="bottom"/>
                </w:tcPr>
                <w:p w:rsidR="00E85603" w:rsidRPr="00E626C0" w:rsidRDefault="00E85603" w:rsidP="00E85603">
                  <w:pPr>
                    <w:widowControl w:val="0"/>
                    <w:spacing w:after="0" w:line="240" w:lineRule="auto"/>
                    <w:rPr>
                      <w:rFonts w:ascii="Times New Roman" w:hAnsi="Times New Roman" w:cs="Times New Roman"/>
                      <w:sz w:val="16"/>
                      <w:szCs w:val="16"/>
                    </w:rPr>
                  </w:pPr>
                </w:p>
              </w:tc>
              <w:tc>
                <w:tcPr>
                  <w:tcW w:w="965" w:type="dxa"/>
                  <w:shd w:val="clear" w:color="auto" w:fill="auto"/>
                  <w:noWrap/>
                  <w:vAlign w:val="bottom"/>
                </w:tcPr>
                <w:p w:rsidR="00E85603" w:rsidRPr="00E626C0" w:rsidRDefault="00E85603" w:rsidP="00E85603">
                  <w:pPr>
                    <w:widowControl w:val="0"/>
                    <w:spacing w:after="0" w:line="240" w:lineRule="auto"/>
                    <w:rPr>
                      <w:rFonts w:ascii="Times New Roman" w:hAnsi="Times New Roman" w:cs="Times New Roman"/>
                      <w:sz w:val="16"/>
                      <w:szCs w:val="16"/>
                    </w:rPr>
                  </w:pPr>
                </w:p>
              </w:tc>
              <w:tc>
                <w:tcPr>
                  <w:tcW w:w="785" w:type="dxa"/>
                  <w:shd w:val="clear" w:color="auto" w:fill="auto"/>
                  <w:noWrap/>
                  <w:vAlign w:val="bottom"/>
                </w:tcPr>
                <w:p w:rsidR="00E85603" w:rsidRPr="00E626C0" w:rsidRDefault="00E85603" w:rsidP="00E85603">
                  <w:pPr>
                    <w:widowControl w:val="0"/>
                    <w:spacing w:after="0" w:line="240" w:lineRule="auto"/>
                    <w:rPr>
                      <w:rFonts w:ascii="Times New Roman" w:hAnsi="Times New Roman" w:cs="Times New Roman"/>
                      <w:sz w:val="16"/>
                      <w:szCs w:val="16"/>
                    </w:rPr>
                  </w:pPr>
                </w:p>
              </w:tc>
              <w:tc>
                <w:tcPr>
                  <w:tcW w:w="727" w:type="dxa"/>
                  <w:tcBorders>
                    <w:right w:val="nil"/>
                  </w:tcBorders>
                  <w:shd w:val="clear" w:color="auto" w:fill="auto"/>
                  <w:noWrap/>
                  <w:vAlign w:val="bottom"/>
                </w:tcPr>
                <w:p w:rsidR="00E85603" w:rsidRPr="00E626C0" w:rsidRDefault="00E85603" w:rsidP="00E85603">
                  <w:pPr>
                    <w:widowControl w:val="0"/>
                    <w:spacing w:after="0" w:line="240" w:lineRule="auto"/>
                    <w:rPr>
                      <w:rFonts w:ascii="Times New Roman" w:hAnsi="Times New Roman" w:cs="Times New Roman"/>
                      <w:sz w:val="16"/>
                      <w:szCs w:val="16"/>
                    </w:rPr>
                  </w:pPr>
                </w:p>
              </w:tc>
            </w:tr>
          </w:tbl>
          <w:p w:rsidR="00E85603" w:rsidRPr="00E626C0" w:rsidRDefault="0042693E" w:rsidP="00E85603">
            <w:pPr>
              <w:widowControl w:val="0"/>
              <w:spacing w:after="0" w:line="240" w:lineRule="auto"/>
              <w:rPr>
                <w:rFonts w:ascii="Times New Roman" w:hAnsi="Times New Roman" w:cs="Times New Roman"/>
                <w:sz w:val="12"/>
                <w:szCs w:val="12"/>
              </w:rPr>
            </w:pPr>
            <w:r>
              <w:rPr>
                <w:rFonts w:ascii="Times New Roman" w:hAnsi="Times New Roman" w:cs="Times New Roman"/>
                <w:sz w:val="12"/>
                <w:szCs w:val="12"/>
              </w:rPr>
              <w:t xml:space="preserve">                                                                                                                                                    </w:t>
            </w:r>
            <w:r w:rsidR="00E85603" w:rsidRPr="00E626C0">
              <w:rPr>
                <w:rFonts w:ascii="Times New Roman" w:hAnsi="Times New Roman" w:cs="Times New Roman"/>
                <w:sz w:val="12"/>
                <w:szCs w:val="12"/>
              </w:rPr>
              <w:t>Подпись/расшифровка подписи (Поставщика)</w:t>
            </w:r>
          </w:p>
        </w:tc>
      </w:tr>
      <w:tr w:rsidR="00E85603" w:rsidRPr="00E626C0" w:rsidTr="00136BF8">
        <w:trPr>
          <w:gridBefore w:val="1"/>
          <w:gridAfter w:val="1"/>
          <w:wBefore w:w="411" w:type="dxa"/>
          <w:wAfter w:w="5840" w:type="dxa"/>
        </w:trPr>
        <w:tc>
          <w:tcPr>
            <w:tcW w:w="10895" w:type="dxa"/>
            <w:gridSpan w:val="3"/>
          </w:tcPr>
          <w:p w:rsidR="00AE35CB" w:rsidRDefault="00AE35CB" w:rsidP="00AE35CB">
            <w:pPr>
              <w:widowControl w:val="0"/>
              <w:tabs>
                <w:tab w:val="left" w:pos="709"/>
              </w:tabs>
              <w:spacing w:after="0" w:line="240" w:lineRule="auto"/>
              <w:rPr>
                <w:rFonts w:ascii="Times New Roman" w:hAnsi="Times New Roman" w:cs="Times New Roman"/>
              </w:rPr>
            </w:pPr>
          </w:p>
          <w:p w:rsidR="00AE35CB" w:rsidRDefault="00AE35CB" w:rsidP="00AE35CB">
            <w:pPr>
              <w:widowControl w:val="0"/>
              <w:tabs>
                <w:tab w:val="left" w:pos="709"/>
              </w:tabs>
              <w:spacing w:after="0" w:line="240" w:lineRule="auto"/>
              <w:rPr>
                <w:rFonts w:ascii="Times New Roman" w:hAnsi="Times New Roman" w:cs="Times New Roman"/>
              </w:rPr>
            </w:pPr>
          </w:p>
          <w:p w:rsidR="00E85603" w:rsidRPr="00E626C0" w:rsidRDefault="00E85603" w:rsidP="00AE35CB">
            <w:pPr>
              <w:widowControl w:val="0"/>
              <w:tabs>
                <w:tab w:val="left" w:pos="709"/>
              </w:tabs>
              <w:spacing w:after="0" w:line="240" w:lineRule="auto"/>
              <w:rPr>
                <w:rFonts w:ascii="Times New Roman" w:hAnsi="Times New Roman" w:cs="Times New Roman"/>
              </w:rPr>
            </w:pPr>
            <w:r w:rsidRPr="00E626C0">
              <w:rPr>
                <w:rFonts w:ascii="Times New Roman" w:hAnsi="Times New Roman" w:cs="Times New Roman"/>
              </w:rPr>
              <w:t>ФОРМУ СОГЛАСОВАЛИ:</w:t>
            </w:r>
          </w:p>
          <w:tbl>
            <w:tblPr>
              <w:tblpPr w:leftFromText="180" w:rightFromText="180" w:horzAnchor="margin" w:tblpY="-653"/>
              <w:tblOverlap w:val="never"/>
              <w:tblW w:w="0" w:type="auto"/>
              <w:tblLook w:val="04A0" w:firstRow="1" w:lastRow="0" w:firstColumn="1" w:lastColumn="0" w:noHBand="0" w:noVBand="1"/>
            </w:tblPr>
            <w:tblGrid>
              <w:gridCol w:w="4271"/>
              <w:gridCol w:w="4490"/>
            </w:tblGrid>
            <w:tr w:rsidR="00E85603" w:rsidRPr="00E626C0" w:rsidTr="00E85603">
              <w:trPr>
                <w:trHeight w:val="281"/>
              </w:trPr>
              <w:tc>
                <w:tcPr>
                  <w:tcW w:w="4271" w:type="dxa"/>
                </w:tcPr>
                <w:p w:rsidR="00E85603" w:rsidRPr="00E626C0" w:rsidRDefault="00E85603" w:rsidP="00E85603">
                  <w:pPr>
                    <w:widowControl w:val="0"/>
                    <w:tabs>
                      <w:tab w:val="left" w:pos="709"/>
                    </w:tabs>
                    <w:spacing w:after="0" w:line="240" w:lineRule="auto"/>
                    <w:rPr>
                      <w:rFonts w:ascii="Times New Roman" w:hAnsi="Times New Roman" w:cs="Times New Roman"/>
                    </w:rPr>
                  </w:pPr>
                  <w:r w:rsidRPr="00E626C0">
                    <w:rPr>
                      <w:rFonts w:ascii="Times New Roman" w:hAnsi="Times New Roman" w:cs="Times New Roman"/>
                    </w:rPr>
                    <w:t>От ПОКУПАТЕЛЯ:</w:t>
                  </w:r>
                </w:p>
              </w:tc>
              <w:tc>
                <w:tcPr>
                  <w:tcW w:w="4490" w:type="dxa"/>
                </w:tcPr>
                <w:p w:rsidR="00E85603" w:rsidRPr="00E626C0" w:rsidRDefault="00E85603" w:rsidP="00E85603">
                  <w:pPr>
                    <w:widowControl w:val="0"/>
                    <w:tabs>
                      <w:tab w:val="left" w:pos="709"/>
                    </w:tabs>
                    <w:spacing w:after="0" w:line="240" w:lineRule="auto"/>
                    <w:rPr>
                      <w:rFonts w:ascii="Times New Roman" w:hAnsi="Times New Roman" w:cs="Times New Roman"/>
                    </w:rPr>
                  </w:pPr>
                  <w:r w:rsidRPr="00E626C0">
                    <w:rPr>
                      <w:rFonts w:ascii="Times New Roman" w:hAnsi="Times New Roman" w:cs="Times New Roman"/>
                    </w:rPr>
                    <w:t>От ПОДРЯДЧИКА:</w:t>
                  </w:r>
                </w:p>
              </w:tc>
            </w:tr>
          </w:tbl>
          <w:p w:rsidR="00E85603" w:rsidRPr="00E626C0" w:rsidRDefault="00E85603" w:rsidP="00E85603">
            <w:pPr>
              <w:widowControl w:val="0"/>
              <w:tabs>
                <w:tab w:val="left" w:pos="709"/>
              </w:tabs>
              <w:spacing w:after="0" w:line="240" w:lineRule="auto"/>
              <w:rPr>
                <w:rFonts w:ascii="Times New Roman" w:hAnsi="Times New Roman" w:cs="Times New Roman"/>
                <w:sz w:val="24"/>
                <w:szCs w:val="24"/>
              </w:rPr>
            </w:pPr>
          </w:p>
        </w:tc>
      </w:tr>
      <w:tr w:rsidR="00136BF8" w:rsidRPr="0053027D" w:rsidTr="00136BF8">
        <w:trPr>
          <w:gridAfter w:val="2"/>
          <w:wAfter w:w="7052" w:type="dxa"/>
        </w:trPr>
        <w:tc>
          <w:tcPr>
            <w:tcW w:w="5249" w:type="dxa"/>
            <w:gridSpan w:val="2"/>
          </w:tcPr>
          <w:p w:rsidR="00136BF8" w:rsidRPr="0053027D" w:rsidRDefault="00136BF8" w:rsidP="00B45E8B">
            <w:pPr>
              <w:tabs>
                <w:tab w:val="left" w:pos="3416"/>
              </w:tabs>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ЗАКАЗЧИК:</w:t>
            </w:r>
          </w:p>
          <w:p w:rsidR="00136BF8" w:rsidRPr="0053027D" w:rsidRDefault="00136BF8" w:rsidP="00B45E8B">
            <w:pPr>
              <w:tabs>
                <w:tab w:val="left" w:pos="3416"/>
              </w:tabs>
              <w:spacing w:after="0" w:line="240" w:lineRule="auto"/>
              <w:rPr>
                <w:rFonts w:ascii="Times New Roman" w:hAnsi="Times New Roman" w:cs="Times New Roman"/>
                <w:b/>
                <w:sz w:val="24"/>
                <w:szCs w:val="24"/>
              </w:rPr>
            </w:pPr>
          </w:p>
        </w:tc>
        <w:tc>
          <w:tcPr>
            <w:tcW w:w="4845" w:type="dxa"/>
            <w:hideMark/>
          </w:tcPr>
          <w:p w:rsidR="00136BF8" w:rsidRPr="0053027D" w:rsidRDefault="00136BF8" w:rsidP="00B45E8B">
            <w:pPr>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ПОДРЯДЧИК:</w:t>
            </w:r>
          </w:p>
        </w:tc>
      </w:tr>
      <w:tr w:rsidR="00136BF8" w:rsidRPr="0053027D" w:rsidTr="00136BF8">
        <w:trPr>
          <w:gridAfter w:val="2"/>
          <w:wAfter w:w="7052" w:type="dxa"/>
        </w:trPr>
        <w:tc>
          <w:tcPr>
            <w:tcW w:w="5249" w:type="dxa"/>
            <w:gridSpan w:val="2"/>
          </w:tcPr>
          <w:p w:rsidR="00136BF8" w:rsidRPr="0053027D" w:rsidRDefault="00136BF8" w:rsidP="00B45E8B">
            <w:pPr>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ПАО «Россети Центр» (филиал ПАО </w:t>
            </w:r>
          </w:p>
          <w:p w:rsidR="00136BF8" w:rsidRPr="0053027D" w:rsidRDefault="00136BF8" w:rsidP="00B45E8B">
            <w:pPr>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«Россети Центр» - «Белгородэнерго»)</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4845" w:type="dxa"/>
            <w:hideMark/>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(наименование)</w:t>
            </w:r>
          </w:p>
        </w:tc>
      </w:tr>
      <w:tr w:rsidR="00136BF8" w:rsidRPr="0053027D" w:rsidTr="00136BF8">
        <w:trPr>
          <w:gridAfter w:val="2"/>
          <w:wAfter w:w="7052" w:type="dxa"/>
        </w:trPr>
        <w:tc>
          <w:tcPr>
            <w:tcW w:w="5249" w:type="dxa"/>
            <w:gridSpan w:val="2"/>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4845" w:type="dxa"/>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tc>
      </w:tr>
      <w:tr w:rsidR="00136BF8" w:rsidRPr="0053027D" w:rsidTr="00136BF8">
        <w:trPr>
          <w:gridAfter w:val="2"/>
          <w:wAfter w:w="7052" w:type="dxa"/>
        </w:trPr>
        <w:tc>
          <w:tcPr>
            <w:tcW w:w="5249" w:type="dxa"/>
            <w:gridSpan w:val="2"/>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4845" w:type="dxa"/>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tc>
      </w:tr>
      <w:tr w:rsidR="00136BF8" w:rsidRPr="0053027D" w:rsidTr="00136BF8">
        <w:trPr>
          <w:gridAfter w:val="2"/>
          <w:wAfter w:w="7052" w:type="dxa"/>
        </w:trPr>
        <w:tc>
          <w:tcPr>
            <w:tcW w:w="5249" w:type="dxa"/>
            <w:gridSpan w:val="2"/>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___________________________</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(должность)</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___________________________________</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(Ф.И.О.)</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                            </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М.П.   «_____» _____________20___г.                     </w:t>
            </w:r>
          </w:p>
        </w:tc>
        <w:tc>
          <w:tcPr>
            <w:tcW w:w="4845" w:type="dxa"/>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(должность)</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(Ф.И.О.)</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 xml:space="preserve">                            </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 xml:space="preserve">М.П.   «_____» _____________20___г.  </w:t>
            </w:r>
          </w:p>
        </w:tc>
      </w:tr>
    </w:tbl>
    <w:p w:rsidR="00E85603" w:rsidRPr="00E626C0" w:rsidRDefault="00E85603" w:rsidP="00E85603">
      <w:pPr>
        <w:widowControl w:val="0"/>
        <w:spacing w:after="0" w:line="240" w:lineRule="auto"/>
        <w:ind w:right="701"/>
        <w:jc w:val="both"/>
        <w:rPr>
          <w:rFonts w:ascii="Times New Roman" w:hAnsi="Times New Roman" w:cs="Times New Roman"/>
          <w:sz w:val="24"/>
          <w:szCs w:val="24"/>
        </w:rPr>
        <w:sectPr w:rsidR="00E85603" w:rsidRPr="00E626C0" w:rsidSect="00B82CCA">
          <w:pgSz w:w="16840" w:h="11900" w:orient="landscape"/>
          <w:pgMar w:top="1134" w:right="851" w:bottom="851" w:left="851" w:header="567" w:footer="709" w:gutter="0"/>
          <w:cols w:space="720"/>
          <w:titlePg/>
        </w:sectPr>
      </w:pPr>
    </w:p>
    <w:p w:rsidR="00E85603" w:rsidRPr="00E626C0" w:rsidRDefault="00E85603" w:rsidP="00E85603">
      <w:pPr>
        <w:widowControl w:val="0"/>
        <w:spacing w:after="0" w:line="240" w:lineRule="auto"/>
        <w:rPr>
          <w:rFonts w:ascii="Times New Roman" w:hAnsi="Times New Roman" w:cs="Times New Roman"/>
          <w:sz w:val="20"/>
          <w:szCs w:val="20"/>
        </w:rPr>
      </w:pPr>
    </w:p>
    <w:p w:rsidR="00E85603"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E626C0">
        <w:rPr>
          <w:rFonts w:ascii="Times New Roman" w:hAnsi="Times New Roman" w:cs="Times New Roman"/>
          <w:sz w:val="24"/>
          <w:szCs w:val="24"/>
        </w:rPr>
        <w:t xml:space="preserve">Приложение </w:t>
      </w:r>
      <w:r w:rsidR="00943B82">
        <w:rPr>
          <w:rFonts w:ascii="Times New Roman" w:hAnsi="Times New Roman" w:cs="Times New Roman"/>
          <w:sz w:val="24"/>
          <w:szCs w:val="24"/>
        </w:rPr>
        <w:t>8</w:t>
      </w:r>
      <w:r w:rsidR="00E52C71">
        <w:rPr>
          <w:rFonts w:ascii="Times New Roman" w:hAnsi="Times New Roman" w:cs="Times New Roman"/>
          <w:sz w:val="24"/>
          <w:szCs w:val="24"/>
        </w:rPr>
        <w:t xml:space="preserve"> </w:t>
      </w:r>
      <w:r w:rsidRPr="00E626C0">
        <w:rPr>
          <w:rFonts w:ascii="Times New Roman" w:hAnsi="Times New Roman" w:cs="Times New Roman"/>
          <w:sz w:val="24"/>
          <w:szCs w:val="24"/>
        </w:rPr>
        <w:t xml:space="preserve">к Договору </w:t>
      </w:r>
    </w:p>
    <w:p w:rsidR="00E85603" w:rsidRPr="00E626C0"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Pr>
          <w:rFonts w:ascii="Times New Roman" w:hAnsi="Times New Roman" w:cs="Times New Roman"/>
          <w:sz w:val="24"/>
          <w:szCs w:val="24"/>
        </w:rPr>
        <w:t xml:space="preserve">от </w:t>
      </w:r>
      <w:r w:rsidRPr="00E626C0">
        <w:rPr>
          <w:rFonts w:ascii="Times New Roman" w:hAnsi="Times New Roman" w:cs="Times New Roman"/>
          <w:sz w:val="24"/>
          <w:szCs w:val="24"/>
        </w:rPr>
        <w:t>__</w:t>
      </w:r>
      <w:r>
        <w:rPr>
          <w:rFonts w:ascii="Times New Roman" w:hAnsi="Times New Roman" w:cs="Times New Roman"/>
          <w:sz w:val="24"/>
          <w:szCs w:val="24"/>
        </w:rPr>
        <w:t>________</w:t>
      </w:r>
      <w:r w:rsidRPr="00E626C0">
        <w:rPr>
          <w:rFonts w:ascii="Times New Roman" w:hAnsi="Times New Roman" w:cs="Times New Roman"/>
          <w:sz w:val="24"/>
          <w:szCs w:val="24"/>
        </w:rPr>
        <w:t>__</w:t>
      </w:r>
      <w:r>
        <w:rPr>
          <w:rFonts w:ascii="Times New Roman" w:hAnsi="Times New Roman" w:cs="Times New Roman"/>
          <w:sz w:val="24"/>
          <w:szCs w:val="24"/>
        </w:rPr>
        <w:t xml:space="preserve"> № ____ </w:t>
      </w:r>
    </w:p>
    <w:p w:rsidR="00E85603" w:rsidRPr="00E626C0" w:rsidRDefault="00E85603" w:rsidP="00E85603">
      <w:pPr>
        <w:widowControl w:val="0"/>
        <w:tabs>
          <w:tab w:val="left" w:pos="9840"/>
        </w:tabs>
        <w:spacing w:after="0" w:line="240" w:lineRule="auto"/>
        <w:ind w:right="-8"/>
        <w:jc w:val="both"/>
        <w:rPr>
          <w:rFonts w:ascii="Times New Roman" w:hAnsi="Times New Roman" w:cs="Times New Roman"/>
          <w:sz w:val="26"/>
          <w:szCs w:val="26"/>
        </w:rPr>
      </w:pPr>
    </w:p>
    <w:p w:rsidR="00E85603" w:rsidRPr="00E626C0" w:rsidRDefault="00E85603" w:rsidP="00E85603">
      <w:pPr>
        <w:widowControl w:val="0"/>
        <w:shd w:val="clear" w:color="auto" w:fill="FFFFFF"/>
        <w:spacing w:after="0" w:line="240" w:lineRule="auto"/>
        <w:ind w:right="-8"/>
        <w:jc w:val="center"/>
        <w:rPr>
          <w:rFonts w:ascii="Times New Roman" w:hAnsi="Times New Roman" w:cs="Times New Roman"/>
          <w:b/>
          <w:bCs/>
          <w:sz w:val="26"/>
          <w:szCs w:val="26"/>
        </w:rPr>
      </w:pPr>
      <w:r w:rsidRPr="00E626C0">
        <w:rPr>
          <w:rFonts w:ascii="Times New Roman" w:hAnsi="Times New Roman" w:cs="Times New Roman"/>
          <w:b/>
          <w:bCs/>
          <w:sz w:val="26"/>
          <w:szCs w:val="26"/>
        </w:rPr>
        <w:t>Требования к организации охраны,</w:t>
      </w:r>
      <w:r>
        <w:rPr>
          <w:rFonts w:ascii="Times New Roman" w:hAnsi="Times New Roman" w:cs="Times New Roman"/>
          <w:b/>
          <w:bCs/>
          <w:sz w:val="26"/>
          <w:szCs w:val="26"/>
        </w:rPr>
        <w:t xml:space="preserve"> </w:t>
      </w:r>
      <w:r w:rsidRPr="00E626C0">
        <w:rPr>
          <w:rFonts w:ascii="Times New Roman" w:hAnsi="Times New Roman" w:cs="Times New Roman"/>
          <w:b/>
          <w:bCs/>
          <w:sz w:val="26"/>
          <w:szCs w:val="26"/>
        </w:rPr>
        <w:t>пропускного и внутриобъектового режима на строящихся (реконструируемых) объектах Заказчика</w:t>
      </w:r>
    </w:p>
    <w:p w:rsidR="00E85603" w:rsidRPr="00E626C0" w:rsidRDefault="00E85603" w:rsidP="00E85603">
      <w:pPr>
        <w:pStyle w:val="afb"/>
        <w:widowControl w:val="0"/>
        <w:spacing w:line="240" w:lineRule="auto"/>
        <w:ind w:right="-8" w:firstLine="567"/>
        <w:jc w:val="both"/>
        <w:rPr>
          <w:rFonts w:cs="Times New Roman"/>
          <w:b/>
          <w:bCs/>
          <w:sz w:val="26"/>
          <w:szCs w:val="26"/>
        </w:rPr>
      </w:pPr>
      <w:r w:rsidRPr="00E626C0">
        <w:rPr>
          <w:rFonts w:cs="Times New Roman"/>
          <w:b/>
          <w:bCs/>
          <w:sz w:val="26"/>
          <w:szCs w:val="26"/>
        </w:rPr>
        <w:t>Принятые сокращения</w:t>
      </w:r>
    </w:p>
    <w:tbl>
      <w:tblPr>
        <w:tblStyle w:val="TableNormal"/>
        <w:tblW w:w="964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132"/>
        <w:gridCol w:w="7512"/>
      </w:tblGrid>
      <w:tr w:rsidR="00E85603" w:rsidRPr="00E3210B"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E3210B" w:rsidRDefault="00E85603" w:rsidP="00E85603">
            <w:pPr>
              <w:widowControl w:val="0"/>
              <w:tabs>
                <w:tab w:val="left" w:pos="1080"/>
              </w:tabs>
              <w:jc w:val="center"/>
            </w:pPr>
            <w:r w:rsidRPr="00E3210B">
              <w:rPr>
                <w:b/>
                <w:bCs/>
                <w:szCs w:val="26"/>
              </w:rPr>
              <w:t>Сокращение</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E3210B" w:rsidRDefault="00E85603" w:rsidP="00E85603">
            <w:pPr>
              <w:widowControl w:val="0"/>
              <w:tabs>
                <w:tab w:val="left" w:pos="1080"/>
              </w:tabs>
              <w:jc w:val="center"/>
            </w:pPr>
            <w:r w:rsidRPr="00E3210B">
              <w:rPr>
                <w:b/>
                <w:bCs/>
                <w:szCs w:val="26"/>
              </w:rPr>
              <w:t>Расшифровка</w:t>
            </w:r>
          </w:p>
        </w:tc>
      </w:tr>
      <w:tr w:rsidR="00E85603" w:rsidRPr="00E3210B"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E3210B" w:rsidRDefault="00E85603" w:rsidP="00E85603">
            <w:pPr>
              <w:widowControl w:val="0"/>
              <w:jc w:val="both"/>
            </w:pPr>
            <w:r w:rsidRPr="00E3210B">
              <w:rPr>
                <w:b/>
                <w:bCs/>
                <w:szCs w:val="26"/>
              </w:rPr>
              <w:t>ИТСО</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E3210B" w:rsidRDefault="00E85603" w:rsidP="00E85603">
            <w:pPr>
              <w:widowControl w:val="0"/>
              <w:jc w:val="both"/>
            </w:pPr>
            <w:r w:rsidRPr="00E3210B">
              <w:rPr>
                <w:szCs w:val="26"/>
              </w:rPr>
              <w:t>Инженерно-технические средства охраны.</w:t>
            </w:r>
          </w:p>
        </w:tc>
      </w:tr>
      <w:tr w:rsidR="00E85603" w:rsidRPr="00E3210B"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E3210B" w:rsidRDefault="00E85603" w:rsidP="00E85603">
            <w:pPr>
              <w:widowControl w:val="0"/>
              <w:jc w:val="both"/>
            </w:pPr>
            <w:r w:rsidRPr="00E3210B">
              <w:rPr>
                <w:b/>
                <w:bCs/>
                <w:szCs w:val="26"/>
              </w:rPr>
              <w:t>КПП</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E3210B" w:rsidRDefault="00E85603" w:rsidP="00E85603">
            <w:pPr>
              <w:widowControl w:val="0"/>
              <w:jc w:val="both"/>
            </w:pPr>
            <w:r w:rsidRPr="00E3210B">
              <w:rPr>
                <w:szCs w:val="26"/>
              </w:rPr>
              <w:t>Контрольно-пропускной пункт.</w:t>
            </w:r>
          </w:p>
        </w:tc>
      </w:tr>
      <w:tr w:rsidR="00E85603" w:rsidRPr="00E3210B"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E3210B" w:rsidRDefault="00E85603" w:rsidP="00E85603">
            <w:pPr>
              <w:widowControl w:val="0"/>
              <w:jc w:val="both"/>
            </w:pPr>
            <w:r w:rsidRPr="00E3210B">
              <w:rPr>
                <w:b/>
                <w:bCs/>
                <w:szCs w:val="26"/>
              </w:rPr>
              <w:t>ВВ</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E3210B" w:rsidRDefault="00E85603" w:rsidP="00E85603">
            <w:pPr>
              <w:widowControl w:val="0"/>
              <w:jc w:val="both"/>
            </w:pPr>
            <w:r w:rsidRPr="00E3210B">
              <w:rPr>
                <w:szCs w:val="26"/>
              </w:rPr>
              <w:t>Взрывчатые вещества.</w:t>
            </w:r>
          </w:p>
        </w:tc>
      </w:tr>
      <w:tr w:rsidR="00E85603" w:rsidRPr="00E3210B"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E3210B" w:rsidRDefault="00E85603" w:rsidP="00E85603">
            <w:pPr>
              <w:widowControl w:val="0"/>
              <w:jc w:val="both"/>
            </w:pPr>
            <w:r w:rsidRPr="00E3210B">
              <w:rPr>
                <w:b/>
                <w:bCs/>
                <w:szCs w:val="26"/>
              </w:rPr>
              <w:t>ВУ</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E3210B" w:rsidRDefault="00E85603" w:rsidP="00E85603">
            <w:pPr>
              <w:widowControl w:val="0"/>
              <w:jc w:val="both"/>
            </w:pPr>
            <w:r w:rsidRPr="00E3210B">
              <w:rPr>
                <w:szCs w:val="26"/>
              </w:rPr>
              <w:t>Взрывные устройства.</w:t>
            </w:r>
          </w:p>
        </w:tc>
      </w:tr>
      <w:tr w:rsidR="00E85603" w:rsidRPr="00E3210B"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E3210B" w:rsidRDefault="00E85603" w:rsidP="00E85603">
            <w:pPr>
              <w:widowControl w:val="0"/>
              <w:jc w:val="both"/>
            </w:pPr>
            <w:r w:rsidRPr="00E3210B">
              <w:rPr>
                <w:b/>
                <w:bCs/>
                <w:szCs w:val="26"/>
              </w:rPr>
              <w:t>СОТ</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E3210B" w:rsidRDefault="00E85603" w:rsidP="00E85603">
            <w:pPr>
              <w:widowControl w:val="0"/>
              <w:jc w:val="both"/>
            </w:pPr>
            <w:r w:rsidRPr="00E3210B">
              <w:rPr>
                <w:szCs w:val="26"/>
              </w:rPr>
              <w:t>Система охранного телевидения.</w:t>
            </w:r>
          </w:p>
        </w:tc>
      </w:tr>
      <w:tr w:rsidR="00E85603" w:rsidRPr="00E3210B"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E3210B" w:rsidRDefault="00E85603" w:rsidP="00E85603">
            <w:pPr>
              <w:widowControl w:val="0"/>
              <w:jc w:val="both"/>
            </w:pPr>
            <w:r w:rsidRPr="00E3210B">
              <w:rPr>
                <w:b/>
                <w:bCs/>
                <w:szCs w:val="26"/>
              </w:rPr>
              <w:t>ТК</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E3210B" w:rsidRDefault="00E85603" w:rsidP="00E85603">
            <w:pPr>
              <w:widowControl w:val="0"/>
              <w:jc w:val="both"/>
            </w:pPr>
            <w:r w:rsidRPr="00E3210B">
              <w:rPr>
                <w:szCs w:val="26"/>
              </w:rPr>
              <w:t>Телевизионная камера системы охранного телевидения.</w:t>
            </w:r>
          </w:p>
        </w:tc>
      </w:tr>
      <w:tr w:rsidR="00E85603" w:rsidRPr="00E3210B"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E3210B" w:rsidRDefault="00E85603" w:rsidP="00E85603">
            <w:pPr>
              <w:widowControl w:val="0"/>
              <w:jc w:val="both"/>
            </w:pPr>
            <w:r w:rsidRPr="00E3210B">
              <w:rPr>
                <w:b/>
                <w:bCs/>
                <w:szCs w:val="26"/>
              </w:rPr>
              <w:t>СОС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E3210B" w:rsidRDefault="00E85603" w:rsidP="00E85603">
            <w:pPr>
              <w:widowControl w:val="0"/>
              <w:jc w:val="both"/>
            </w:pPr>
            <w:r w:rsidRPr="00E3210B">
              <w:rPr>
                <w:szCs w:val="26"/>
              </w:rPr>
              <w:t>Система охранной сигнализации периметра.</w:t>
            </w:r>
          </w:p>
        </w:tc>
      </w:tr>
      <w:tr w:rsidR="00E85603" w:rsidRPr="00E3210B"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E3210B" w:rsidRDefault="00E85603" w:rsidP="00E85603">
            <w:pPr>
              <w:widowControl w:val="0"/>
              <w:jc w:val="both"/>
            </w:pPr>
            <w:r w:rsidRPr="00E3210B">
              <w:rPr>
                <w:b/>
                <w:bCs/>
                <w:szCs w:val="26"/>
              </w:rPr>
              <w:t>КТС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E3210B" w:rsidRDefault="00E85603" w:rsidP="00E85603">
            <w:pPr>
              <w:widowControl w:val="0"/>
              <w:jc w:val="both"/>
            </w:pPr>
            <w:r w:rsidRPr="00E3210B">
              <w:rPr>
                <w:szCs w:val="26"/>
              </w:rPr>
              <w:t>Кнопка тревожной сигнализации.</w:t>
            </w:r>
          </w:p>
        </w:tc>
      </w:tr>
      <w:tr w:rsidR="00E85603" w:rsidRPr="00E3210B"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E3210B" w:rsidRDefault="00E85603" w:rsidP="00E85603">
            <w:pPr>
              <w:widowControl w:val="0"/>
              <w:jc w:val="both"/>
            </w:pPr>
            <w:r w:rsidRPr="00E3210B">
              <w:rPr>
                <w:b/>
                <w:bCs/>
                <w:szCs w:val="26"/>
              </w:rPr>
              <w:t>СТС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E3210B" w:rsidRDefault="00E85603" w:rsidP="00E85603">
            <w:pPr>
              <w:widowControl w:val="0"/>
              <w:jc w:val="both"/>
            </w:pPr>
            <w:r w:rsidRPr="00E3210B">
              <w:rPr>
                <w:szCs w:val="26"/>
              </w:rPr>
              <w:t>Система тревожной сигнализации.</w:t>
            </w:r>
          </w:p>
        </w:tc>
      </w:tr>
      <w:tr w:rsidR="00E85603" w:rsidRPr="00E3210B"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E3210B" w:rsidRDefault="00E85603" w:rsidP="00E85603">
            <w:pPr>
              <w:widowControl w:val="0"/>
              <w:jc w:val="both"/>
            </w:pPr>
            <w:r w:rsidRPr="00E3210B">
              <w:rPr>
                <w:b/>
                <w:bCs/>
                <w:szCs w:val="26"/>
              </w:rPr>
              <w:t>ТМЦ</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E3210B" w:rsidRDefault="00E85603" w:rsidP="00E85603">
            <w:pPr>
              <w:widowControl w:val="0"/>
              <w:jc w:val="both"/>
            </w:pPr>
            <w:r w:rsidRPr="00E3210B">
              <w:rPr>
                <w:szCs w:val="26"/>
              </w:rPr>
              <w:t>Товарно-материальные ценности.</w:t>
            </w:r>
          </w:p>
        </w:tc>
      </w:tr>
      <w:tr w:rsidR="00E85603" w:rsidRPr="00E3210B"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E3210B" w:rsidRDefault="00E85603" w:rsidP="00E85603">
            <w:pPr>
              <w:widowControl w:val="0"/>
              <w:jc w:val="both"/>
            </w:pPr>
            <w:r w:rsidRPr="00E3210B">
              <w:rPr>
                <w:b/>
                <w:bCs/>
                <w:szCs w:val="26"/>
              </w:rPr>
              <w:t>ПЦН</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E3210B" w:rsidRDefault="00E85603" w:rsidP="00E85603">
            <w:pPr>
              <w:widowControl w:val="0"/>
              <w:jc w:val="both"/>
            </w:pPr>
            <w:r w:rsidRPr="00E3210B">
              <w:rPr>
                <w:szCs w:val="26"/>
              </w:rPr>
              <w:t>Пункт централизованного наблюдения.</w:t>
            </w:r>
          </w:p>
        </w:tc>
      </w:tr>
    </w:tbl>
    <w:p w:rsidR="00E85603" w:rsidRPr="00E626C0" w:rsidRDefault="00E85603" w:rsidP="00E85603">
      <w:pPr>
        <w:pStyle w:val="-"/>
        <w:widowControl w:val="0"/>
        <w:spacing w:before="0" w:after="0" w:line="240" w:lineRule="auto"/>
        <w:ind w:right="-8" w:firstLine="567"/>
        <w:jc w:val="both"/>
        <w:rPr>
          <w:rFonts w:cs="Times New Roman"/>
          <w:sz w:val="26"/>
          <w:szCs w:val="26"/>
        </w:rPr>
      </w:pPr>
      <w:r w:rsidRPr="00E626C0">
        <w:rPr>
          <w:rFonts w:cs="Times New Roman"/>
          <w:sz w:val="26"/>
          <w:szCs w:val="26"/>
        </w:rPr>
        <w:t>Термины и определения</w:t>
      </w:r>
    </w:p>
    <w:tbl>
      <w:tblPr>
        <w:tblStyle w:val="TableNormal"/>
        <w:tblW w:w="9714" w:type="dxa"/>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985"/>
        <w:gridCol w:w="7729"/>
      </w:tblGrid>
      <w:tr w:rsidR="00E85603" w:rsidRPr="00E3210B" w:rsidTr="001C582B">
        <w:trPr>
          <w:trHeight w:hRule="exact" w:val="340"/>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E3210B" w:rsidRDefault="00E85603" w:rsidP="00AE35CB">
            <w:pPr>
              <w:widowControl w:val="0"/>
              <w:spacing w:after="0"/>
              <w:ind w:right="-8"/>
              <w:jc w:val="both"/>
            </w:pPr>
            <w:r w:rsidRPr="00E3210B">
              <w:rPr>
                <w:b/>
                <w:bCs/>
                <w:szCs w:val="26"/>
              </w:rPr>
              <w:t>Термин</w:t>
            </w:r>
          </w:p>
        </w:tc>
        <w:tc>
          <w:tcPr>
            <w:tcW w:w="772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E3210B" w:rsidRDefault="00E85603" w:rsidP="00AE35CB">
            <w:pPr>
              <w:widowControl w:val="0"/>
              <w:spacing w:after="0"/>
              <w:ind w:right="-8"/>
              <w:jc w:val="both"/>
            </w:pPr>
            <w:r w:rsidRPr="00E3210B">
              <w:rPr>
                <w:b/>
                <w:bCs/>
                <w:szCs w:val="26"/>
              </w:rPr>
              <w:t>Определение</w:t>
            </w:r>
          </w:p>
        </w:tc>
      </w:tr>
      <w:tr w:rsidR="00E85603" w:rsidRPr="00E3210B" w:rsidTr="001C582B">
        <w:trPr>
          <w:trHeight w:hRule="exact" w:val="1361"/>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E3210B" w:rsidRDefault="00E85603" w:rsidP="00AE35CB">
            <w:pPr>
              <w:widowControl w:val="0"/>
              <w:spacing w:after="0"/>
              <w:ind w:right="-8"/>
              <w:jc w:val="both"/>
            </w:pPr>
            <w:r w:rsidRPr="00E3210B">
              <w:rPr>
                <w:b/>
                <w:bCs/>
                <w:szCs w:val="26"/>
              </w:rPr>
              <w:t>Пропускной режим</w:t>
            </w:r>
          </w:p>
        </w:tc>
        <w:tc>
          <w:tcPr>
            <w:tcW w:w="772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E3210B" w:rsidRDefault="00E85603" w:rsidP="00AE35CB">
            <w:pPr>
              <w:widowControl w:val="0"/>
              <w:spacing w:after="0"/>
              <w:ind w:right="-8"/>
              <w:jc w:val="both"/>
            </w:pPr>
            <w:r w:rsidRPr="00E3210B">
              <w:rPr>
                <w:szCs w:val="26"/>
              </w:rPr>
              <w:t>Комплекс организационно-правовых ограничений и правил, устанавливающих порядок пропуска через контрольно-пропускные пункты руководителей и работников</w:t>
            </w:r>
            <w:r w:rsidR="00AE3E79">
              <w:rPr>
                <w:szCs w:val="26"/>
              </w:rPr>
              <w:t xml:space="preserve"> «ПАО </w:t>
            </w:r>
            <w:r w:rsidR="00FB2625">
              <w:rPr>
                <w:szCs w:val="26"/>
              </w:rPr>
              <w:t>Россети Центр</w:t>
            </w:r>
            <w:r w:rsidR="00AE3E79">
              <w:rPr>
                <w:szCs w:val="26"/>
              </w:rPr>
              <w:t>»</w:t>
            </w:r>
            <w:r w:rsidRPr="00E3210B">
              <w:rPr>
                <w:szCs w:val="26"/>
              </w:rPr>
              <w:t>, осуществляющего функции Заказчика-Застройщика, Подрядчика, посетителей, транспорта, вноса (ввоза) и выноса (вывоза) товарно-материальных ценностей.</w:t>
            </w:r>
            <w:r w:rsidRPr="00E3210B">
              <w:rPr>
                <w:b/>
                <w:bCs/>
                <w:szCs w:val="26"/>
              </w:rPr>
              <w:t xml:space="preserve"> </w:t>
            </w:r>
          </w:p>
        </w:tc>
      </w:tr>
      <w:tr w:rsidR="00E85603" w:rsidRPr="00E3210B" w:rsidTr="001C582B">
        <w:trPr>
          <w:trHeight w:hRule="exact" w:val="158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E3210B" w:rsidRDefault="00E85603" w:rsidP="00AE35CB">
            <w:pPr>
              <w:widowControl w:val="0"/>
              <w:spacing w:after="0"/>
              <w:ind w:right="-8"/>
              <w:jc w:val="both"/>
            </w:pPr>
            <w:r w:rsidRPr="00E3210B">
              <w:rPr>
                <w:b/>
                <w:bCs/>
                <w:szCs w:val="26"/>
              </w:rPr>
              <w:t>Внутриобъектовый режим</w:t>
            </w:r>
          </w:p>
        </w:tc>
        <w:tc>
          <w:tcPr>
            <w:tcW w:w="772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E3210B" w:rsidRDefault="00E85603" w:rsidP="00AE35CB">
            <w:pPr>
              <w:widowControl w:val="0"/>
              <w:spacing w:after="0"/>
              <w:ind w:right="-8"/>
              <w:jc w:val="both"/>
            </w:pPr>
            <w:r w:rsidRPr="00E3210B">
              <w:rPr>
                <w:szCs w:val="26"/>
              </w:rPr>
              <w:t>Порядок, установленный заказчиком строительства/реконструкции объектов, не противоречащий законодательству Российской Федерации, доведенный до сведения персонала и посетителей объектов охраны и обеспечиваемый совокупностью мероприятий и правил, выполняемых лицами, находящимися на объектах охраны, в соответствии с правилами внутреннего трудового распорядка и требованиями пожарной безопасности.</w:t>
            </w:r>
          </w:p>
        </w:tc>
      </w:tr>
      <w:tr w:rsidR="00E85603" w:rsidRPr="00E3210B" w:rsidTr="001C582B">
        <w:trPr>
          <w:trHeight w:hRule="exact" w:val="850"/>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E3210B" w:rsidRDefault="00E85603" w:rsidP="00AE35CB">
            <w:pPr>
              <w:widowControl w:val="0"/>
              <w:spacing w:after="0"/>
              <w:ind w:right="-8"/>
              <w:jc w:val="both"/>
            </w:pPr>
            <w:r w:rsidRPr="00E3210B">
              <w:rPr>
                <w:b/>
                <w:bCs/>
                <w:szCs w:val="26"/>
              </w:rPr>
              <w:t>Объект</w:t>
            </w:r>
          </w:p>
        </w:tc>
        <w:tc>
          <w:tcPr>
            <w:tcW w:w="772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E3210B" w:rsidRDefault="00E85603" w:rsidP="00AE35CB">
            <w:pPr>
              <w:widowControl w:val="0"/>
              <w:spacing w:after="0"/>
              <w:ind w:right="-8"/>
              <w:jc w:val="both"/>
              <w:outlineLvl w:val="1"/>
            </w:pPr>
            <w:r w:rsidRPr="00E3210B">
              <w:rPr>
                <w:szCs w:val="26"/>
              </w:rPr>
              <w:t>Строящиеся (реконструируемые) в соответствии с договором трансформаторные подстанции (ПС), воздушные, кабельные ЛЭП, а также занимаемая объектом охраняемая территория.</w:t>
            </w:r>
          </w:p>
        </w:tc>
      </w:tr>
      <w:tr w:rsidR="00E85603" w:rsidRPr="00E3210B" w:rsidTr="001C582B">
        <w:trPr>
          <w:trHeight w:hRule="exact" w:val="113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E3210B" w:rsidRDefault="00E85603" w:rsidP="00AE35CB">
            <w:pPr>
              <w:widowControl w:val="0"/>
              <w:spacing w:after="0"/>
              <w:ind w:right="-8"/>
              <w:jc w:val="both"/>
            </w:pPr>
            <w:r w:rsidRPr="00E3210B">
              <w:rPr>
                <w:b/>
                <w:bCs/>
                <w:szCs w:val="26"/>
              </w:rPr>
              <w:t>Подрядчик</w:t>
            </w:r>
          </w:p>
        </w:tc>
        <w:tc>
          <w:tcPr>
            <w:tcW w:w="772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E3210B" w:rsidRDefault="00E85603" w:rsidP="00AE35CB">
            <w:pPr>
              <w:widowControl w:val="0"/>
              <w:spacing w:after="0"/>
              <w:ind w:right="-8"/>
              <w:jc w:val="both"/>
            </w:pPr>
            <w:r w:rsidRPr="00E3210B">
              <w:rPr>
                <w:szCs w:val="26"/>
              </w:rPr>
              <w:t>Организация, выполняющая строительно-монтажные работы на объекте на основании заключенного договора, в том числе субподрядчик (организация, выполняющая строительно-монтажные работы на объекте на основании договора субподряда с Подрядчиком).</w:t>
            </w:r>
          </w:p>
        </w:tc>
      </w:tr>
      <w:tr w:rsidR="00E85603" w:rsidRPr="00E3210B" w:rsidTr="001C582B">
        <w:trPr>
          <w:trHeight w:hRule="exact" w:val="567"/>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E3210B" w:rsidRDefault="00E85603" w:rsidP="00AE35CB">
            <w:pPr>
              <w:widowControl w:val="0"/>
              <w:spacing w:after="0"/>
              <w:ind w:right="-8"/>
              <w:jc w:val="both"/>
            </w:pPr>
            <w:r w:rsidRPr="00E3210B">
              <w:rPr>
                <w:b/>
                <w:bCs/>
                <w:szCs w:val="26"/>
              </w:rPr>
              <w:t>Стационарные объекты</w:t>
            </w:r>
          </w:p>
        </w:tc>
        <w:tc>
          <w:tcPr>
            <w:tcW w:w="772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E3210B" w:rsidRDefault="00E85603" w:rsidP="00AE35CB">
            <w:pPr>
              <w:widowControl w:val="0"/>
              <w:spacing w:after="0"/>
              <w:ind w:right="-8"/>
              <w:jc w:val="both"/>
            </w:pPr>
            <w:r w:rsidRPr="00E3210B">
              <w:rPr>
                <w:szCs w:val="26"/>
              </w:rPr>
              <w:t>Строящиеся (реконструируемые) подстанции, объекты (вне территорий действующих подстанций, объектов)</w:t>
            </w:r>
            <w:r>
              <w:rPr>
                <w:szCs w:val="26"/>
              </w:rPr>
              <w:t>.</w:t>
            </w:r>
          </w:p>
        </w:tc>
      </w:tr>
      <w:tr w:rsidR="00E85603" w:rsidRPr="00E3210B" w:rsidTr="001C582B">
        <w:trPr>
          <w:trHeight w:hRule="exact" w:val="62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E3210B" w:rsidRDefault="00E85603" w:rsidP="00AE35CB">
            <w:pPr>
              <w:widowControl w:val="0"/>
              <w:spacing w:after="0"/>
              <w:ind w:right="-8"/>
              <w:jc w:val="both"/>
            </w:pPr>
            <w:r w:rsidRPr="00E3210B">
              <w:rPr>
                <w:b/>
                <w:bCs/>
                <w:szCs w:val="26"/>
              </w:rPr>
              <w:t>Линейные объекты</w:t>
            </w:r>
          </w:p>
        </w:tc>
        <w:tc>
          <w:tcPr>
            <w:tcW w:w="772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E3210B" w:rsidRDefault="00E85603" w:rsidP="00AE35CB">
            <w:pPr>
              <w:widowControl w:val="0"/>
              <w:spacing w:after="0"/>
              <w:ind w:right="-8"/>
              <w:jc w:val="both"/>
            </w:pPr>
            <w:r>
              <w:rPr>
                <w:szCs w:val="26"/>
              </w:rPr>
              <w:t>Л</w:t>
            </w:r>
            <w:r w:rsidRPr="003C76F3">
              <w:rPr>
                <w:szCs w:val="26"/>
              </w:rPr>
              <w:t>инии электропередачи, линии связи (в том числе</w:t>
            </w:r>
            <w:r>
              <w:rPr>
                <w:szCs w:val="26"/>
              </w:rPr>
              <w:t xml:space="preserve"> линейно-кабельные сооружения) и другие подобные сооружения.</w:t>
            </w:r>
          </w:p>
        </w:tc>
      </w:tr>
      <w:tr w:rsidR="00E85603" w:rsidRPr="00E3210B" w:rsidTr="001C582B">
        <w:trPr>
          <w:trHeight w:hRule="exact" w:val="850"/>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E3210B" w:rsidRDefault="00E85603" w:rsidP="00AE35CB">
            <w:pPr>
              <w:widowControl w:val="0"/>
              <w:spacing w:after="0"/>
              <w:ind w:right="-8"/>
              <w:jc w:val="both"/>
            </w:pPr>
            <w:r w:rsidRPr="00E3210B">
              <w:rPr>
                <w:b/>
                <w:bCs/>
                <w:szCs w:val="26"/>
              </w:rPr>
              <w:lastRenderedPageBreak/>
              <w:t>Автостоянка</w:t>
            </w:r>
          </w:p>
        </w:tc>
        <w:tc>
          <w:tcPr>
            <w:tcW w:w="772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E3210B" w:rsidRDefault="00E85603" w:rsidP="00AE35CB">
            <w:pPr>
              <w:widowControl w:val="0"/>
              <w:spacing w:after="0"/>
              <w:ind w:right="-8"/>
              <w:jc w:val="both"/>
            </w:pPr>
            <w:r w:rsidRPr="00E3210B">
              <w:rPr>
                <w:szCs w:val="26"/>
              </w:rPr>
              <w:t xml:space="preserve">Часть занимаемой Объектом территории, предназначенная для стоянки автомашин служебного назначения и работников </w:t>
            </w:r>
            <w:r w:rsidR="007C26BC">
              <w:rPr>
                <w:szCs w:val="26"/>
              </w:rPr>
              <w:t xml:space="preserve">«ПАО </w:t>
            </w:r>
            <w:r w:rsidR="00FB2625">
              <w:rPr>
                <w:szCs w:val="26"/>
              </w:rPr>
              <w:t>Россети Центр</w:t>
            </w:r>
            <w:r w:rsidR="007C26BC">
              <w:rPr>
                <w:szCs w:val="26"/>
              </w:rPr>
              <w:t>»</w:t>
            </w:r>
            <w:r>
              <w:rPr>
                <w:szCs w:val="26"/>
              </w:rPr>
              <w:t xml:space="preserve">, </w:t>
            </w:r>
            <w:r w:rsidRPr="00E3210B">
              <w:rPr>
                <w:szCs w:val="26"/>
              </w:rPr>
              <w:t xml:space="preserve">автотранспорта Подрядчика и посетителей. </w:t>
            </w:r>
          </w:p>
        </w:tc>
      </w:tr>
      <w:tr w:rsidR="00E85603" w:rsidRPr="00E3210B" w:rsidTr="001C582B">
        <w:trPr>
          <w:trHeight w:hRule="exact" w:val="62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E3210B" w:rsidRDefault="00E85603" w:rsidP="00AE35CB">
            <w:pPr>
              <w:widowControl w:val="0"/>
              <w:spacing w:after="0"/>
              <w:ind w:right="-8"/>
              <w:jc w:val="both"/>
              <w:outlineLvl w:val="0"/>
            </w:pPr>
            <w:r w:rsidRPr="00E3210B">
              <w:rPr>
                <w:b/>
                <w:bCs/>
                <w:szCs w:val="26"/>
              </w:rPr>
              <w:t>Контрольно-пропускной пункт</w:t>
            </w:r>
          </w:p>
        </w:tc>
        <w:tc>
          <w:tcPr>
            <w:tcW w:w="772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E3210B" w:rsidRDefault="00E85603" w:rsidP="00AE35CB">
            <w:pPr>
              <w:widowControl w:val="0"/>
              <w:spacing w:after="0"/>
              <w:ind w:right="-8"/>
              <w:jc w:val="both"/>
            </w:pPr>
            <w:r w:rsidRPr="00E3210B">
              <w:rPr>
                <w:szCs w:val="26"/>
              </w:rPr>
              <w:t>Специально оборудованное место, предназначенное для контроля прохода физических лиц и проезда автотранспорта на территорию, занимаемую объектом.</w:t>
            </w:r>
          </w:p>
        </w:tc>
      </w:tr>
      <w:tr w:rsidR="00E85603" w:rsidRPr="00E3210B" w:rsidTr="001C582B">
        <w:trPr>
          <w:trHeight w:hRule="exact" w:val="3175"/>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E3210B" w:rsidRDefault="00E85603" w:rsidP="00AE35CB">
            <w:pPr>
              <w:widowControl w:val="0"/>
              <w:spacing w:after="0"/>
              <w:ind w:right="-8"/>
              <w:jc w:val="both"/>
              <w:outlineLvl w:val="0"/>
            </w:pPr>
            <w:r w:rsidRPr="00E3210B">
              <w:rPr>
                <w:b/>
                <w:bCs/>
                <w:szCs w:val="26"/>
              </w:rPr>
              <w:t>Документы, удостоверяющие личность</w:t>
            </w:r>
          </w:p>
        </w:tc>
        <w:tc>
          <w:tcPr>
            <w:tcW w:w="772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E3210B" w:rsidRDefault="00E85603" w:rsidP="00AE35CB">
            <w:pPr>
              <w:widowControl w:val="0"/>
              <w:spacing w:after="0"/>
              <w:ind w:right="-8"/>
              <w:jc w:val="both"/>
              <w:rPr>
                <w:szCs w:val="26"/>
              </w:rPr>
            </w:pPr>
            <w:r w:rsidRPr="00E3210B">
              <w:rPr>
                <w:szCs w:val="26"/>
              </w:rPr>
              <w:t>- паспорт гражданина Российской Федерации, в том числе удостоверяющий личность гражданина Российской Федерации за пределами Российской Федерации (если гражданин Российской Федерации постоянно проживает за пределами Российской Федерации);</w:t>
            </w:r>
          </w:p>
          <w:p w:rsidR="00E85603" w:rsidRPr="00E3210B" w:rsidRDefault="00E85603" w:rsidP="00AE35CB">
            <w:pPr>
              <w:widowControl w:val="0"/>
              <w:spacing w:after="0"/>
              <w:ind w:right="-8"/>
              <w:jc w:val="both"/>
              <w:rPr>
                <w:szCs w:val="26"/>
              </w:rPr>
            </w:pPr>
            <w:r w:rsidRPr="00E3210B">
              <w:rPr>
                <w:szCs w:val="26"/>
              </w:rPr>
              <w:t>- дипломатический паспорт гражданина Российской Федерации;</w:t>
            </w:r>
          </w:p>
          <w:p w:rsidR="00E85603" w:rsidRPr="00E3210B" w:rsidRDefault="00E85603" w:rsidP="00AE35CB">
            <w:pPr>
              <w:widowControl w:val="0"/>
              <w:spacing w:after="0"/>
              <w:ind w:right="-8"/>
              <w:jc w:val="both"/>
              <w:rPr>
                <w:szCs w:val="26"/>
              </w:rPr>
            </w:pPr>
            <w:r w:rsidRPr="00E3210B">
              <w:rPr>
                <w:szCs w:val="26"/>
              </w:rPr>
              <w:t>- служебный паспорт гражданина Российской Федерации;</w:t>
            </w:r>
          </w:p>
          <w:p w:rsidR="00E85603" w:rsidRPr="00E3210B" w:rsidRDefault="00E85603" w:rsidP="00AE35CB">
            <w:pPr>
              <w:widowControl w:val="0"/>
              <w:spacing w:after="0"/>
              <w:ind w:right="-8"/>
              <w:jc w:val="both"/>
              <w:rPr>
                <w:szCs w:val="26"/>
              </w:rPr>
            </w:pPr>
            <w:r w:rsidRPr="00E3210B">
              <w:rPr>
                <w:szCs w:val="26"/>
              </w:rPr>
              <w:t xml:space="preserve">- удостоверение личности офицера для военнослужащего (офицера, прапорщика, мичмана); </w:t>
            </w:r>
          </w:p>
          <w:p w:rsidR="00E85603" w:rsidRPr="00E3210B" w:rsidRDefault="00E85603" w:rsidP="00AE35CB">
            <w:pPr>
              <w:widowControl w:val="0"/>
              <w:spacing w:after="0"/>
              <w:ind w:right="-8"/>
              <w:jc w:val="both"/>
              <w:rPr>
                <w:szCs w:val="26"/>
              </w:rPr>
            </w:pPr>
            <w:r w:rsidRPr="00E3210B">
              <w:rPr>
                <w:szCs w:val="26"/>
              </w:rPr>
              <w:t xml:space="preserve">- военный билет солдата (матроса, сержанта, старшины), военный билет офицера запаса; </w:t>
            </w:r>
          </w:p>
          <w:p w:rsidR="00E85603" w:rsidRPr="00E3210B" w:rsidRDefault="00E85603" w:rsidP="00AE35CB">
            <w:pPr>
              <w:widowControl w:val="0"/>
              <w:spacing w:after="0"/>
              <w:ind w:right="-8"/>
              <w:jc w:val="both"/>
              <w:rPr>
                <w:szCs w:val="26"/>
              </w:rPr>
            </w:pPr>
            <w:r w:rsidRPr="00E3210B">
              <w:rPr>
                <w:szCs w:val="26"/>
              </w:rPr>
              <w:t xml:space="preserve">- паспорт моряка или удостоверение личности моряка (для лиц, работающих на российских судах заграничного плавания или иностранных судах); </w:t>
            </w:r>
          </w:p>
          <w:p w:rsidR="00E85603" w:rsidRPr="00E3210B" w:rsidRDefault="00E85603" w:rsidP="00AE35CB">
            <w:pPr>
              <w:widowControl w:val="0"/>
              <w:spacing w:after="0"/>
              <w:ind w:right="-8"/>
              <w:jc w:val="both"/>
            </w:pPr>
            <w:r w:rsidRPr="00E3210B">
              <w:rPr>
                <w:szCs w:val="26"/>
              </w:rPr>
              <w:t xml:space="preserve">- временное удостоверение личности гражданина Российской Федерации. </w:t>
            </w:r>
          </w:p>
        </w:tc>
      </w:tr>
      <w:tr w:rsidR="00E85603" w:rsidRPr="00E3210B" w:rsidTr="001C582B">
        <w:trPr>
          <w:trHeight w:hRule="exact" w:val="850"/>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E3210B" w:rsidRDefault="00E85603" w:rsidP="00AE35CB">
            <w:pPr>
              <w:widowControl w:val="0"/>
              <w:spacing w:after="0"/>
              <w:ind w:right="-8"/>
              <w:jc w:val="both"/>
            </w:pPr>
            <w:r w:rsidRPr="00E3210B">
              <w:rPr>
                <w:b/>
                <w:bCs/>
                <w:szCs w:val="26"/>
              </w:rPr>
              <w:t>Служебные удостоверения</w:t>
            </w:r>
          </w:p>
        </w:tc>
        <w:tc>
          <w:tcPr>
            <w:tcW w:w="772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E3210B" w:rsidRDefault="00E85603" w:rsidP="00AE35CB">
            <w:pPr>
              <w:widowControl w:val="0"/>
              <w:spacing w:after="0"/>
              <w:ind w:right="-8"/>
              <w:jc w:val="both"/>
            </w:pPr>
            <w:r w:rsidRPr="00E3210B">
              <w:rPr>
                <w:szCs w:val="26"/>
              </w:rPr>
              <w:t xml:space="preserve">Документ установленного образца, удостоверяющий положение и занимаемую работником должность, подтверждающий его полномочия и права при исполнении служебных обязанностей. </w:t>
            </w:r>
          </w:p>
        </w:tc>
      </w:tr>
      <w:tr w:rsidR="00E85603" w:rsidRPr="00E3210B" w:rsidTr="001C582B">
        <w:trPr>
          <w:trHeight w:hRule="exact" w:val="62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E3210B" w:rsidRDefault="00E85603" w:rsidP="00AE35CB">
            <w:pPr>
              <w:widowControl w:val="0"/>
              <w:spacing w:after="0"/>
              <w:ind w:right="-8"/>
              <w:jc w:val="both"/>
            </w:pPr>
            <w:r w:rsidRPr="00E3210B">
              <w:rPr>
                <w:b/>
                <w:bCs/>
                <w:szCs w:val="26"/>
              </w:rPr>
              <w:t xml:space="preserve">Подразделение охраны </w:t>
            </w:r>
          </w:p>
        </w:tc>
        <w:tc>
          <w:tcPr>
            <w:tcW w:w="772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E3210B" w:rsidRDefault="00E85603" w:rsidP="00AE35CB">
            <w:pPr>
              <w:widowControl w:val="0"/>
              <w:spacing w:after="0"/>
              <w:ind w:right="-8"/>
              <w:jc w:val="both"/>
            </w:pPr>
            <w:r w:rsidRPr="00E3210B">
              <w:rPr>
                <w:szCs w:val="26"/>
              </w:rPr>
              <w:t>Работники охранной организации, осуществляющие охрану объекта, в соответствии с договором на оказание охранных услуг.</w:t>
            </w:r>
          </w:p>
        </w:tc>
      </w:tr>
      <w:tr w:rsidR="00E85603" w:rsidRPr="00E3210B" w:rsidTr="001C582B">
        <w:trPr>
          <w:trHeight w:hRule="exact" w:val="2948"/>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E3210B" w:rsidRDefault="00E85603" w:rsidP="00AE35CB">
            <w:pPr>
              <w:widowControl w:val="0"/>
              <w:spacing w:after="0"/>
              <w:ind w:right="-8"/>
              <w:jc w:val="both"/>
            </w:pPr>
            <w:r w:rsidRPr="00E3210B">
              <w:rPr>
                <w:b/>
                <w:bCs/>
                <w:szCs w:val="26"/>
              </w:rPr>
              <w:t>Охранная организация</w:t>
            </w:r>
          </w:p>
        </w:tc>
        <w:tc>
          <w:tcPr>
            <w:tcW w:w="772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E3210B" w:rsidRDefault="00E85603" w:rsidP="00AE35CB">
            <w:pPr>
              <w:widowControl w:val="0"/>
              <w:spacing w:after="0"/>
              <w:ind w:right="-8"/>
              <w:jc w:val="both"/>
              <w:rPr>
                <w:szCs w:val="26"/>
              </w:rPr>
            </w:pPr>
            <w:r w:rsidRPr="00E3210B">
              <w:rPr>
                <w:szCs w:val="26"/>
              </w:rPr>
              <w:t xml:space="preserve">Организация, зарегистрированная в установленном законом порядке и имеющая право на осуществление охранной деятельности. </w:t>
            </w:r>
          </w:p>
          <w:p w:rsidR="00E85603" w:rsidRPr="00E3210B" w:rsidRDefault="00E85603" w:rsidP="00AE35CB">
            <w:pPr>
              <w:widowControl w:val="0"/>
              <w:spacing w:after="0"/>
              <w:ind w:right="-8"/>
              <w:jc w:val="both"/>
              <w:outlineLvl w:val="0"/>
            </w:pPr>
            <w:r w:rsidRPr="00E3210B">
              <w:rPr>
                <w:szCs w:val="26"/>
              </w:rPr>
              <w:t xml:space="preserve">В соответствии с требованиями статьи 9 Федерального закона от 21.07.2011 № 256-ФЗ «О безопасности объектов топливно-энергетического комплекса» для обеспечения физической защиты объекта топливно-энергетического комплекса могут привлекаться подразделения и (или) организации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внутренних дел, подразделения ведомственной охраны, частные охранные организации в зависимости от категории объекта и в соответствии с паспортом безопасности объекта топливно-энергетического комплекса. </w:t>
            </w:r>
          </w:p>
        </w:tc>
      </w:tr>
      <w:tr w:rsidR="00E85603" w:rsidRPr="00E3210B" w:rsidTr="001C582B">
        <w:trPr>
          <w:trHeight w:hRule="exact" w:val="1134"/>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E3210B" w:rsidRDefault="00E85603" w:rsidP="00AE35CB">
            <w:pPr>
              <w:widowControl w:val="0"/>
              <w:spacing w:after="0"/>
              <w:ind w:right="-8"/>
              <w:jc w:val="both"/>
            </w:pPr>
            <w:r w:rsidRPr="00E3210B">
              <w:rPr>
                <w:b/>
                <w:bCs/>
                <w:szCs w:val="26"/>
              </w:rPr>
              <w:t>Работник охраны</w:t>
            </w:r>
          </w:p>
        </w:tc>
        <w:tc>
          <w:tcPr>
            <w:tcW w:w="772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E3210B" w:rsidRDefault="00E85603" w:rsidP="00AE35CB">
            <w:pPr>
              <w:widowControl w:val="0"/>
              <w:spacing w:after="0"/>
              <w:ind w:right="-8"/>
              <w:jc w:val="both"/>
            </w:pPr>
            <w:r w:rsidRPr="00E3210B">
              <w:rPr>
                <w:szCs w:val="26"/>
              </w:rPr>
              <w:t>Гражданин Российской Федерации, достигший восемнадцати лет, прошедший профессиональную подготовку для работы в качестве охранника, сдавший квалификационный экзамен, получивший в установленном порядке удостоверение охранника и работающий по трудовому договору с охранной организацией.</w:t>
            </w:r>
          </w:p>
        </w:tc>
      </w:tr>
    </w:tbl>
    <w:p w:rsidR="00E85603" w:rsidRPr="00387521" w:rsidRDefault="00E85603" w:rsidP="00B82CCA">
      <w:pPr>
        <w:widowControl w:val="0"/>
        <w:spacing w:after="0" w:line="240" w:lineRule="auto"/>
        <w:ind w:firstLine="709"/>
        <w:jc w:val="both"/>
        <w:outlineLvl w:val="0"/>
        <w:rPr>
          <w:rFonts w:ascii="Times New Roman" w:hAnsi="Times New Roman" w:cs="Times New Roman"/>
          <w:b/>
          <w:bCs/>
          <w:sz w:val="24"/>
          <w:szCs w:val="24"/>
        </w:rPr>
      </w:pPr>
      <w:r w:rsidRPr="00387521">
        <w:rPr>
          <w:rFonts w:ascii="Times New Roman" w:hAnsi="Times New Roman" w:cs="Times New Roman"/>
          <w:b/>
          <w:bCs/>
          <w:sz w:val="24"/>
          <w:szCs w:val="24"/>
        </w:rPr>
        <w:t>1. Общие положения</w:t>
      </w:r>
    </w:p>
    <w:p w:rsidR="00E85603" w:rsidRPr="00387521" w:rsidRDefault="00E85603" w:rsidP="00B82CCA">
      <w:pPr>
        <w:pStyle w:val="Style17"/>
        <w:spacing w:line="240" w:lineRule="auto"/>
        <w:ind w:firstLine="709"/>
        <w:rPr>
          <w:rFonts w:ascii="Times New Roman" w:eastAsia="Times New Roman" w:hAnsi="Times New Roman" w:cs="Times New Roman"/>
        </w:rPr>
      </w:pPr>
      <w:r w:rsidRPr="00387521">
        <w:rPr>
          <w:rFonts w:ascii="Times New Roman" w:hAnsi="Times New Roman" w:cs="Times New Roman"/>
        </w:rPr>
        <w:t>1.1. Настоящие Требования определяют порядок обеспечения безопасности, охраны и антитеррористической защищенности объектов, на период их строительства (реконструкции), определяет перечень угроз безопасности объектам и основные требования к организации мероприятий по предотвращению указанных угроз.</w:t>
      </w:r>
    </w:p>
    <w:p w:rsidR="00E85603" w:rsidRPr="00387521" w:rsidRDefault="00E85603" w:rsidP="00B82CCA">
      <w:pPr>
        <w:pStyle w:val="Style22"/>
        <w:tabs>
          <w:tab w:val="left" w:pos="1190"/>
        </w:tabs>
        <w:spacing w:line="240" w:lineRule="auto"/>
        <w:ind w:firstLine="709"/>
        <w:jc w:val="both"/>
        <w:rPr>
          <w:rFonts w:ascii="Times New Roman" w:eastAsia="Times New Roman" w:hAnsi="Times New Roman" w:cs="Times New Roman"/>
        </w:rPr>
      </w:pPr>
      <w:r w:rsidRPr="00387521">
        <w:rPr>
          <w:rFonts w:ascii="Times New Roman" w:hAnsi="Times New Roman" w:cs="Times New Roman"/>
        </w:rPr>
        <w:t>1.2. Охрана строительного имущества, материалов и оборудования осуществляется Подрядчиком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Подрядчику до даты подписания «Акта приемки законченного строительством объекта приемочной комиссией» самостоятельно за счет собственных сил и средств.</w:t>
      </w:r>
    </w:p>
    <w:p w:rsidR="00E85603" w:rsidRPr="00387521" w:rsidRDefault="00E85603" w:rsidP="00B82CCA">
      <w:pPr>
        <w:pStyle w:val="Style22"/>
        <w:tabs>
          <w:tab w:val="left" w:pos="1190"/>
        </w:tabs>
        <w:spacing w:line="240" w:lineRule="auto"/>
        <w:ind w:firstLine="709"/>
        <w:jc w:val="both"/>
        <w:rPr>
          <w:rFonts w:ascii="Times New Roman" w:eastAsia="Times New Roman" w:hAnsi="Times New Roman" w:cs="Times New Roman"/>
        </w:rPr>
      </w:pPr>
      <w:r w:rsidRPr="00387521">
        <w:rPr>
          <w:rFonts w:ascii="Times New Roman" w:hAnsi="Times New Roman" w:cs="Times New Roman"/>
        </w:rPr>
        <w:t>1.3. К охране Объекта и организации на нем пропускного и внутриобъектового режима Подрядчик привлекает Охранную организацию. Выбор Охранной организации согласуется с Заказчиком путем уведомления.</w:t>
      </w:r>
    </w:p>
    <w:p w:rsidR="00E85603" w:rsidRPr="00387521" w:rsidRDefault="00E85603" w:rsidP="00B82CCA">
      <w:pPr>
        <w:pStyle w:val="Style22"/>
        <w:tabs>
          <w:tab w:val="left" w:pos="1190"/>
        </w:tabs>
        <w:spacing w:line="240" w:lineRule="auto"/>
        <w:ind w:firstLine="709"/>
        <w:jc w:val="both"/>
        <w:rPr>
          <w:rFonts w:ascii="Times New Roman" w:eastAsia="Times New Roman" w:hAnsi="Times New Roman" w:cs="Times New Roman"/>
        </w:rPr>
      </w:pPr>
      <w:r w:rsidRPr="00387521">
        <w:rPr>
          <w:rFonts w:ascii="Times New Roman" w:hAnsi="Times New Roman" w:cs="Times New Roman"/>
        </w:rPr>
        <w:t xml:space="preserve">1.4. Договор с Охранной организацией заключается Подрядчиком и оплачивается за счет собственных средств Подрядчика в рамках исполнения соответствующего пункта </w:t>
      </w:r>
      <w:r w:rsidRPr="00387521">
        <w:rPr>
          <w:rFonts w:ascii="Times New Roman" w:hAnsi="Times New Roman" w:cs="Times New Roman"/>
        </w:rPr>
        <w:lastRenderedPageBreak/>
        <w:t>Договора</w:t>
      </w:r>
      <w:r w:rsidRPr="00387521">
        <w:rPr>
          <w:rFonts w:ascii="Times New Roman" w:hAnsi="Times New Roman" w:cs="Times New Roman"/>
          <w:i/>
          <w:iCs/>
        </w:rPr>
        <w:t>.</w:t>
      </w:r>
      <w:r w:rsidRPr="00387521">
        <w:rPr>
          <w:rFonts w:ascii="Times New Roman" w:hAnsi="Times New Roman" w:cs="Times New Roman"/>
        </w:rPr>
        <w:t xml:space="preserve"> </w:t>
      </w:r>
    </w:p>
    <w:p w:rsidR="00E85603" w:rsidRPr="00387521" w:rsidRDefault="00E85603" w:rsidP="00832E19">
      <w:pPr>
        <w:pStyle w:val="Style22"/>
        <w:numPr>
          <w:ilvl w:val="0"/>
          <w:numId w:val="37"/>
        </w:numPr>
        <w:spacing w:line="240" w:lineRule="auto"/>
        <w:ind w:left="0" w:firstLine="709"/>
        <w:jc w:val="both"/>
        <w:rPr>
          <w:rFonts w:ascii="Times New Roman" w:eastAsia="Times New Roman" w:hAnsi="Times New Roman" w:cs="Times New Roman"/>
          <w:b/>
          <w:bCs/>
        </w:rPr>
      </w:pPr>
      <w:r w:rsidRPr="00387521">
        <w:rPr>
          <w:rFonts w:ascii="Times New Roman" w:hAnsi="Times New Roman" w:cs="Times New Roman"/>
          <w:b/>
          <w:bCs/>
        </w:rPr>
        <w:t>Мероприятия по предотвращению угроз безопасности Объекта</w:t>
      </w:r>
    </w:p>
    <w:p w:rsidR="00E85603" w:rsidRPr="00387521" w:rsidRDefault="00E85603" w:rsidP="00B82CCA">
      <w:pPr>
        <w:pStyle w:val="Style17"/>
        <w:spacing w:line="240" w:lineRule="auto"/>
        <w:ind w:firstLine="709"/>
        <w:rPr>
          <w:rFonts w:ascii="Times New Roman" w:eastAsia="Times New Roman" w:hAnsi="Times New Roman" w:cs="Times New Roman"/>
        </w:rPr>
      </w:pPr>
      <w:r w:rsidRPr="00387521">
        <w:rPr>
          <w:rFonts w:ascii="Times New Roman" w:hAnsi="Times New Roman" w:cs="Times New Roman"/>
        </w:rPr>
        <w:t>Основной перечень мероприятий по обеспечению безопасности строящегося Объекта, осуществляемых Подрядчиком на весь период строительства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Подрядчику до подписания Акта приемки законченного строительством объекта приемочной комиссией, включает:</w:t>
      </w:r>
    </w:p>
    <w:p w:rsidR="00E85603" w:rsidRPr="00387521" w:rsidRDefault="00E85603" w:rsidP="00B82CCA">
      <w:pPr>
        <w:pStyle w:val="Style16"/>
        <w:ind w:firstLine="709"/>
        <w:jc w:val="both"/>
        <w:rPr>
          <w:rFonts w:ascii="Times New Roman" w:eastAsia="Times New Roman" w:hAnsi="Times New Roman" w:cs="Times New Roman"/>
          <w:b/>
          <w:bCs/>
          <w:u w:val="single"/>
        </w:rPr>
      </w:pPr>
      <w:r w:rsidRPr="00387521">
        <w:rPr>
          <w:rFonts w:ascii="Times New Roman" w:hAnsi="Times New Roman" w:cs="Times New Roman"/>
        </w:rPr>
        <w:t>2.1. На стационарных Объектах:</w:t>
      </w:r>
    </w:p>
    <w:p w:rsidR="00E85603" w:rsidRPr="00387521" w:rsidRDefault="00E85603" w:rsidP="00832E19">
      <w:pPr>
        <w:pStyle w:val="Style17"/>
        <w:numPr>
          <w:ilvl w:val="0"/>
          <w:numId w:val="39"/>
        </w:numPr>
        <w:spacing w:line="240" w:lineRule="auto"/>
        <w:ind w:left="0" w:firstLine="709"/>
        <w:rPr>
          <w:rFonts w:ascii="Times New Roman" w:eastAsia="Times New Roman" w:hAnsi="Times New Roman" w:cs="Times New Roman"/>
          <w:color w:val="00B050"/>
          <w:u w:color="00B050"/>
        </w:rPr>
      </w:pPr>
      <w:r w:rsidRPr="00387521">
        <w:rPr>
          <w:rFonts w:ascii="Times New Roman" w:hAnsi="Times New Roman" w:cs="Times New Roman"/>
        </w:rPr>
        <w:t xml:space="preserve">возведение временного периметрового ограждения Объекта; </w:t>
      </w:r>
    </w:p>
    <w:p w:rsidR="00E85603" w:rsidRPr="00387521" w:rsidRDefault="00E85603" w:rsidP="00832E19">
      <w:pPr>
        <w:pStyle w:val="Style17"/>
        <w:numPr>
          <w:ilvl w:val="0"/>
          <w:numId w:val="39"/>
        </w:numPr>
        <w:spacing w:line="240" w:lineRule="auto"/>
        <w:ind w:left="0" w:firstLine="709"/>
        <w:rPr>
          <w:rFonts w:ascii="Times New Roman" w:eastAsia="Times New Roman" w:hAnsi="Times New Roman" w:cs="Times New Roman"/>
        </w:rPr>
      </w:pPr>
      <w:r w:rsidRPr="00387521">
        <w:rPr>
          <w:rFonts w:ascii="Times New Roman" w:hAnsi="Times New Roman" w:cs="Times New Roman"/>
        </w:rPr>
        <w:t>организацию охраны Объекта, в том числе осуществление пропускного режима въезда/выезда (с возможностью осмотра) транспортных средств, входа/выхода персонала и посетителей, а также внутриобъектового режима;</w:t>
      </w:r>
    </w:p>
    <w:p w:rsidR="00E85603" w:rsidRPr="00387521" w:rsidRDefault="00E85603" w:rsidP="00832E19">
      <w:pPr>
        <w:pStyle w:val="Style17"/>
        <w:numPr>
          <w:ilvl w:val="0"/>
          <w:numId w:val="39"/>
        </w:numPr>
        <w:spacing w:line="240" w:lineRule="auto"/>
        <w:ind w:left="0" w:firstLine="709"/>
        <w:rPr>
          <w:rFonts w:ascii="Times New Roman" w:eastAsia="Times New Roman" w:hAnsi="Times New Roman" w:cs="Times New Roman"/>
        </w:rPr>
      </w:pPr>
      <w:r w:rsidRPr="00387521">
        <w:rPr>
          <w:rFonts w:ascii="Times New Roman" w:hAnsi="Times New Roman" w:cs="Times New Roman"/>
        </w:rPr>
        <w:t>обеспечение охраны материалов, оборудования и запасных частей к нему;</w:t>
      </w:r>
    </w:p>
    <w:p w:rsidR="00E85603" w:rsidRPr="00387521" w:rsidRDefault="00E85603" w:rsidP="00832E19">
      <w:pPr>
        <w:pStyle w:val="Style17"/>
        <w:numPr>
          <w:ilvl w:val="0"/>
          <w:numId w:val="39"/>
        </w:numPr>
        <w:spacing w:line="240" w:lineRule="auto"/>
        <w:ind w:left="0" w:firstLine="709"/>
        <w:rPr>
          <w:rFonts w:ascii="Times New Roman" w:eastAsia="Times New Roman" w:hAnsi="Times New Roman" w:cs="Times New Roman"/>
        </w:rPr>
      </w:pPr>
      <w:r w:rsidRPr="00387521">
        <w:rPr>
          <w:rFonts w:ascii="Times New Roman" w:hAnsi="Times New Roman" w:cs="Times New Roman"/>
        </w:rPr>
        <w:t>контроль материалов, оборудования и конструкций, поставляемых на строительные площадки, в целях обеспечения антитеррористической защищенности;</w:t>
      </w:r>
    </w:p>
    <w:p w:rsidR="00E85603" w:rsidRPr="00387521" w:rsidRDefault="00E85603" w:rsidP="00832E19">
      <w:pPr>
        <w:pStyle w:val="Style17"/>
        <w:numPr>
          <w:ilvl w:val="0"/>
          <w:numId w:val="39"/>
        </w:numPr>
        <w:spacing w:line="240" w:lineRule="auto"/>
        <w:ind w:left="0" w:firstLine="709"/>
        <w:rPr>
          <w:rFonts w:ascii="Times New Roman" w:eastAsia="Times New Roman" w:hAnsi="Times New Roman" w:cs="Times New Roman"/>
        </w:rPr>
      </w:pPr>
      <w:r w:rsidRPr="00387521">
        <w:rPr>
          <w:rFonts w:ascii="Times New Roman" w:hAnsi="Times New Roman" w:cs="Times New Roman"/>
        </w:rPr>
        <w:t xml:space="preserve">монтаж временных ИТСО, в том числе системы охранной сигнализации, системы охранного телевидения (видеонаблюдения), кнопки тревожной сигнализации, охранного освещения, а также шлагбаума, эстакады с площадкой для осмотра транспортных средств и грузов, турникета на КПП. </w:t>
      </w:r>
    </w:p>
    <w:p w:rsidR="00E85603" w:rsidRPr="00387521" w:rsidRDefault="00E85603" w:rsidP="00B82CCA">
      <w:pPr>
        <w:pStyle w:val="Style16"/>
        <w:ind w:firstLine="709"/>
        <w:jc w:val="both"/>
        <w:rPr>
          <w:rFonts w:ascii="Times New Roman" w:eastAsia="Times New Roman" w:hAnsi="Times New Roman" w:cs="Times New Roman"/>
        </w:rPr>
      </w:pPr>
      <w:r w:rsidRPr="00387521">
        <w:rPr>
          <w:rFonts w:ascii="Times New Roman" w:hAnsi="Times New Roman" w:cs="Times New Roman"/>
        </w:rPr>
        <w:t xml:space="preserve">2.2. На линейных Объектах: </w:t>
      </w:r>
    </w:p>
    <w:p w:rsidR="00E85603" w:rsidRPr="00387521" w:rsidRDefault="00E85603" w:rsidP="00832E19">
      <w:pPr>
        <w:pStyle w:val="Style17"/>
        <w:numPr>
          <w:ilvl w:val="1"/>
          <w:numId w:val="39"/>
        </w:numPr>
        <w:spacing w:line="240" w:lineRule="auto"/>
        <w:ind w:left="0" w:firstLine="709"/>
        <w:rPr>
          <w:rFonts w:ascii="Times New Roman" w:eastAsia="Times New Roman" w:hAnsi="Times New Roman" w:cs="Times New Roman"/>
        </w:rPr>
      </w:pPr>
      <w:r w:rsidRPr="00387521">
        <w:rPr>
          <w:rFonts w:ascii="Times New Roman" w:hAnsi="Times New Roman" w:cs="Times New Roman"/>
        </w:rPr>
        <w:t>контроль материалов, оборудования и конструкций, поставляемых на приобъектовые склады, в целях обеспечения антитеррористической защищенности;</w:t>
      </w:r>
    </w:p>
    <w:p w:rsidR="00E85603" w:rsidRPr="00387521" w:rsidRDefault="00E85603" w:rsidP="00832E19">
      <w:pPr>
        <w:pStyle w:val="Style17"/>
        <w:numPr>
          <w:ilvl w:val="1"/>
          <w:numId w:val="40"/>
        </w:numPr>
        <w:spacing w:line="240" w:lineRule="auto"/>
        <w:ind w:left="0" w:firstLine="709"/>
        <w:rPr>
          <w:rFonts w:ascii="Times New Roman" w:eastAsia="Times New Roman" w:hAnsi="Times New Roman" w:cs="Times New Roman"/>
        </w:rPr>
      </w:pPr>
      <w:r w:rsidRPr="00387521">
        <w:rPr>
          <w:rFonts w:ascii="Times New Roman" w:hAnsi="Times New Roman" w:cs="Times New Roman"/>
        </w:rPr>
        <w:t>организацию охраны Объекта путем патрулирования и/или с применением стационарных постов в период проведения скрытых работ, монтажа (укладки) конструкций, оборудования Объекта;</w:t>
      </w:r>
    </w:p>
    <w:p w:rsidR="00E85603" w:rsidRPr="00387521" w:rsidRDefault="00E85603" w:rsidP="00832E19">
      <w:pPr>
        <w:pStyle w:val="Style17"/>
        <w:numPr>
          <w:ilvl w:val="1"/>
          <w:numId w:val="41"/>
        </w:numPr>
        <w:spacing w:line="240" w:lineRule="auto"/>
        <w:ind w:left="0" w:firstLine="709"/>
        <w:rPr>
          <w:rFonts w:ascii="Times New Roman" w:eastAsia="Times New Roman" w:hAnsi="Times New Roman" w:cs="Times New Roman"/>
        </w:rPr>
      </w:pPr>
      <w:r w:rsidRPr="00387521">
        <w:rPr>
          <w:rFonts w:ascii="Times New Roman" w:hAnsi="Times New Roman" w:cs="Times New Roman"/>
        </w:rPr>
        <w:t xml:space="preserve">организацию проверок состояния линейного Объекта путем регулярного патрулирования, с целью предотвращения фактов повреждения или хищения оборудования, а также с целью своевременного обнаружения факторов, способных нарушить дальнейшую </w:t>
      </w:r>
      <w:r w:rsidR="00AA2FC8">
        <w:rPr>
          <w:rFonts w:ascii="Times New Roman" w:hAnsi="Times New Roman" w:cs="Times New Roman"/>
        </w:rPr>
        <w:t>экс</w:t>
      </w:r>
      <w:r w:rsidRPr="00387521">
        <w:rPr>
          <w:rFonts w:ascii="Times New Roman" w:hAnsi="Times New Roman" w:cs="Times New Roman"/>
        </w:rPr>
        <w:t xml:space="preserve">плуатацию объекта или причинить вред жизни и здоровью граждан. </w:t>
      </w:r>
    </w:p>
    <w:p w:rsidR="00E85603" w:rsidRPr="00387521" w:rsidRDefault="00E85603" w:rsidP="00AE35CB">
      <w:pPr>
        <w:pStyle w:val="Style16"/>
        <w:ind w:firstLine="709"/>
        <w:jc w:val="both"/>
        <w:rPr>
          <w:rFonts w:ascii="Times New Roman" w:eastAsia="Times New Roman" w:hAnsi="Times New Roman" w:cs="Times New Roman"/>
          <w:b/>
          <w:bCs/>
        </w:rPr>
      </w:pPr>
      <w:r w:rsidRPr="00387521">
        <w:rPr>
          <w:rFonts w:ascii="Times New Roman" w:hAnsi="Times New Roman" w:cs="Times New Roman"/>
          <w:b/>
          <w:bCs/>
        </w:rPr>
        <w:t>3. Требования к ИТСО строящегося Объекта</w:t>
      </w:r>
    </w:p>
    <w:p w:rsidR="00E85603" w:rsidRPr="00387521" w:rsidRDefault="00E85603" w:rsidP="00AE35CB">
      <w:pPr>
        <w:pStyle w:val="Style32"/>
        <w:numPr>
          <w:ilvl w:val="1"/>
          <w:numId w:val="78"/>
        </w:numPr>
        <w:tabs>
          <w:tab w:val="left" w:pos="1418"/>
          <w:tab w:val="left" w:pos="1620"/>
        </w:tabs>
        <w:spacing w:line="240" w:lineRule="auto"/>
        <w:ind w:left="0" w:firstLine="709"/>
        <w:rPr>
          <w:rFonts w:ascii="Times New Roman" w:eastAsia="Times New Roman" w:hAnsi="Times New Roman" w:cs="Times New Roman"/>
        </w:rPr>
      </w:pPr>
      <w:r w:rsidRPr="00387521">
        <w:rPr>
          <w:rFonts w:ascii="Times New Roman" w:hAnsi="Times New Roman" w:cs="Times New Roman"/>
        </w:rPr>
        <w:t xml:space="preserve">Требования к внешним ограждающим конструкциям, ИТСО детализируются применительно к конкретному </w:t>
      </w:r>
      <w:r w:rsidR="003A6CE0">
        <w:rPr>
          <w:rFonts w:ascii="Times New Roman" w:hAnsi="Times New Roman" w:cs="Times New Roman"/>
        </w:rPr>
        <w:t>объекту</w:t>
      </w:r>
      <w:r w:rsidRPr="00387521">
        <w:rPr>
          <w:rFonts w:ascii="Times New Roman" w:hAnsi="Times New Roman" w:cs="Times New Roman"/>
        </w:rPr>
        <w:t xml:space="preserve"> исходя из особенностей его дислокации, криминогенной обстановки и выполняются Подрядчиком в течение всего периода строительства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 до подписания </w:t>
      </w:r>
      <w:r w:rsidRPr="00387521">
        <w:rPr>
          <w:rFonts w:ascii="Times New Roman" w:hAnsi="Times New Roman" w:cs="Times New Roman"/>
          <w:bCs/>
        </w:rPr>
        <w:t>Акта приемки законченного строительством объекта приемочной комиссией</w:t>
      </w:r>
      <w:r w:rsidRPr="00387521">
        <w:rPr>
          <w:rFonts w:ascii="Times New Roman" w:hAnsi="Times New Roman" w:cs="Times New Roman"/>
        </w:rPr>
        <w:t>.</w:t>
      </w:r>
    </w:p>
    <w:p w:rsidR="00E85603" w:rsidRPr="00387521" w:rsidRDefault="00E85603" w:rsidP="00AE35CB">
      <w:pPr>
        <w:pStyle w:val="Style17"/>
        <w:tabs>
          <w:tab w:val="left" w:pos="1418"/>
        </w:tabs>
        <w:spacing w:line="240" w:lineRule="auto"/>
        <w:ind w:firstLine="709"/>
        <w:rPr>
          <w:rFonts w:ascii="Times New Roman" w:eastAsia="Times New Roman" w:hAnsi="Times New Roman" w:cs="Times New Roman"/>
        </w:rPr>
      </w:pPr>
      <w:r w:rsidRPr="00387521">
        <w:rPr>
          <w:rFonts w:ascii="Times New Roman" w:hAnsi="Times New Roman" w:cs="Times New Roman"/>
        </w:rPr>
        <w:t>В соответствии с ГОСТ 23407-78 «Ограждения инвентарные строительных площадок и участков производства строительно-монтажных работ» с целью выделения территорий строительных площадок и участков производства строительных работ необходимо возведение временного ограждения территории строительства (при необходимости соответствовать требованиям ФСО России).</w:t>
      </w:r>
    </w:p>
    <w:p w:rsidR="00E85603" w:rsidRPr="00387521" w:rsidRDefault="00E85603" w:rsidP="00AE35CB">
      <w:pPr>
        <w:pStyle w:val="Style32"/>
        <w:numPr>
          <w:ilvl w:val="2"/>
          <w:numId w:val="78"/>
        </w:numPr>
        <w:spacing w:line="240" w:lineRule="auto"/>
        <w:ind w:left="0" w:firstLine="709"/>
        <w:rPr>
          <w:rFonts w:ascii="Times New Roman" w:eastAsia="Times New Roman" w:hAnsi="Times New Roman" w:cs="Times New Roman"/>
        </w:rPr>
      </w:pPr>
      <w:r w:rsidRPr="00387521">
        <w:rPr>
          <w:rFonts w:ascii="Times New Roman" w:hAnsi="Times New Roman" w:cs="Times New Roman"/>
        </w:rPr>
        <w:t>Временное ограждение периметра территории строящегося Объекта должно препятствовать проходу лиц и проезду транспортных средств на Объект и с Объекта, минуя КПП.</w:t>
      </w:r>
    </w:p>
    <w:p w:rsidR="00E85603" w:rsidRPr="00387521" w:rsidRDefault="00E85603" w:rsidP="00AE35CB">
      <w:pPr>
        <w:pStyle w:val="Style32"/>
        <w:numPr>
          <w:ilvl w:val="2"/>
          <w:numId w:val="78"/>
        </w:numPr>
        <w:spacing w:line="240" w:lineRule="auto"/>
        <w:ind w:left="0" w:firstLine="709"/>
        <w:rPr>
          <w:rFonts w:ascii="Times New Roman" w:eastAsia="Times New Roman" w:hAnsi="Times New Roman" w:cs="Times New Roman"/>
        </w:rPr>
      </w:pPr>
      <w:r w:rsidRPr="00387521">
        <w:rPr>
          <w:rFonts w:ascii="Times New Roman" w:hAnsi="Times New Roman" w:cs="Times New Roman"/>
        </w:rPr>
        <w:t xml:space="preserve">Высота временного внешнего ограждения территории строительства Объекта должна составлять не менее 2 (двух) метров, дополнительно применяется верхнее ограждение в виде спирального барьера типа «Егоза».            </w:t>
      </w:r>
    </w:p>
    <w:p w:rsidR="00E85603" w:rsidRPr="00387521" w:rsidRDefault="00E85603" w:rsidP="00AE35CB">
      <w:pPr>
        <w:pStyle w:val="Style32"/>
        <w:numPr>
          <w:ilvl w:val="2"/>
          <w:numId w:val="78"/>
        </w:numPr>
        <w:spacing w:line="240" w:lineRule="auto"/>
        <w:ind w:left="0" w:firstLine="709"/>
        <w:rPr>
          <w:rFonts w:ascii="Times New Roman" w:eastAsia="Times New Roman" w:hAnsi="Times New Roman" w:cs="Times New Roman"/>
        </w:rPr>
      </w:pPr>
      <w:r w:rsidRPr="00387521">
        <w:rPr>
          <w:rFonts w:ascii="Times New Roman" w:hAnsi="Times New Roman" w:cs="Times New Roman"/>
        </w:rPr>
        <w:t>Внешнее ограждение не должно иметь пролазов, проломов и других повреждений, а также не запираемых дверей, ворот, калиток и т.д.</w:t>
      </w:r>
    </w:p>
    <w:p w:rsidR="00AE35CB" w:rsidRDefault="00E85603" w:rsidP="00AE35CB">
      <w:pPr>
        <w:pStyle w:val="Style32"/>
        <w:numPr>
          <w:ilvl w:val="2"/>
          <w:numId w:val="78"/>
        </w:numPr>
        <w:spacing w:line="240" w:lineRule="auto"/>
        <w:ind w:left="0" w:firstLine="709"/>
        <w:rPr>
          <w:rFonts w:ascii="Times New Roman" w:eastAsia="Times New Roman" w:hAnsi="Times New Roman" w:cs="Times New Roman"/>
        </w:rPr>
      </w:pPr>
      <w:r w:rsidRPr="00387521">
        <w:rPr>
          <w:rFonts w:ascii="Times New Roman" w:hAnsi="Times New Roman" w:cs="Times New Roman"/>
        </w:rPr>
        <w:t xml:space="preserve">Для организации прохода людей и проезда транспортных средств </w:t>
      </w:r>
      <w:r w:rsidRPr="00387521">
        <w:rPr>
          <w:rFonts w:ascii="Times New Roman" w:hAnsi="Times New Roman" w:cs="Times New Roman"/>
        </w:rPr>
        <w:lastRenderedPageBreak/>
        <w:t xml:space="preserve">оборудуется КПП со шлагбаумом, турникетом и площадкой для осуществления осмотра транспортных средств и ввозимых грузов, при необходимости устанавливаются дополнительные ворота для въезда/выезда транспортных средств. </w:t>
      </w:r>
    </w:p>
    <w:p w:rsidR="00E85603" w:rsidRPr="00AE35CB" w:rsidRDefault="00E85603" w:rsidP="00AE35CB">
      <w:pPr>
        <w:pStyle w:val="Style32"/>
        <w:numPr>
          <w:ilvl w:val="2"/>
          <w:numId w:val="78"/>
        </w:numPr>
        <w:spacing w:line="240" w:lineRule="auto"/>
        <w:ind w:left="0" w:firstLine="709"/>
        <w:rPr>
          <w:rFonts w:ascii="Times New Roman" w:eastAsia="Times New Roman" w:hAnsi="Times New Roman" w:cs="Times New Roman"/>
        </w:rPr>
      </w:pPr>
      <w:r w:rsidRPr="00AE35CB">
        <w:rPr>
          <w:rFonts w:ascii="Times New Roman" w:hAnsi="Times New Roman" w:cs="Times New Roman"/>
        </w:rPr>
        <w:t xml:space="preserve">КПП и их месторасположения должны выбираться в соответствии с утвержденной рабочей документации объекта строительства. </w:t>
      </w:r>
    </w:p>
    <w:p w:rsidR="00E85603" w:rsidRPr="00387521" w:rsidRDefault="00E85603" w:rsidP="00AE35CB">
      <w:pPr>
        <w:pStyle w:val="Style32"/>
        <w:tabs>
          <w:tab w:val="left" w:pos="1418"/>
        </w:tabs>
        <w:spacing w:line="240" w:lineRule="auto"/>
        <w:ind w:firstLine="709"/>
        <w:rPr>
          <w:rFonts w:ascii="Times New Roman" w:eastAsia="Times New Roman" w:hAnsi="Times New Roman" w:cs="Times New Roman"/>
        </w:rPr>
      </w:pPr>
      <w:r w:rsidRPr="00387521">
        <w:rPr>
          <w:rFonts w:ascii="Times New Roman" w:hAnsi="Times New Roman" w:cs="Times New Roman"/>
        </w:rPr>
        <w:t>На КПП осуществляются контроль правомочности прохода (проезда) и идентификация проходящих лиц (проезжающих транспортных средств), обеспечивается санкционированный доступ персонала, посетителей и командированных лиц на Объект, принимаются меры по предотвращению несанкционированного проноса и провоза запрещенных (ограниченных в обороте) предметов (веществ).</w:t>
      </w:r>
    </w:p>
    <w:p w:rsidR="00E85603" w:rsidRPr="00387521" w:rsidRDefault="00E85603" w:rsidP="00AE35CB">
      <w:pPr>
        <w:pStyle w:val="Style32"/>
        <w:numPr>
          <w:ilvl w:val="1"/>
          <w:numId w:val="78"/>
        </w:numPr>
        <w:tabs>
          <w:tab w:val="left" w:pos="1418"/>
          <w:tab w:val="left" w:pos="1620"/>
        </w:tabs>
        <w:spacing w:line="240" w:lineRule="auto"/>
        <w:ind w:left="0" w:firstLine="709"/>
        <w:rPr>
          <w:rFonts w:ascii="Times New Roman" w:eastAsia="Times New Roman" w:hAnsi="Times New Roman" w:cs="Times New Roman"/>
        </w:rPr>
      </w:pPr>
      <w:r w:rsidRPr="00387521">
        <w:rPr>
          <w:rFonts w:ascii="Times New Roman" w:hAnsi="Times New Roman" w:cs="Times New Roman"/>
        </w:rPr>
        <w:t xml:space="preserve">Требования к системе охранной сигнализации периметра строящегося Объекта. </w:t>
      </w:r>
    </w:p>
    <w:p w:rsidR="00E85603" w:rsidRPr="00387521" w:rsidRDefault="00E85603" w:rsidP="00AE35CB">
      <w:pPr>
        <w:pStyle w:val="Style32"/>
        <w:numPr>
          <w:ilvl w:val="2"/>
          <w:numId w:val="78"/>
        </w:numPr>
        <w:tabs>
          <w:tab w:val="left" w:pos="1620"/>
        </w:tabs>
        <w:spacing w:line="240" w:lineRule="auto"/>
        <w:ind w:left="0" w:firstLine="709"/>
        <w:rPr>
          <w:rFonts w:ascii="Times New Roman" w:eastAsia="Times New Roman" w:hAnsi="Times New Roman" w:cs="Times New Roman"/>
        </w:rPr>
      </w:pPr>
      <w:r w:rsidRPr="00387521">
        <w:rPr>
          <w:rFonts w:ascii="Times New Roman" w:hAnsi="Times New Roman" w:cs="Times New Roman"/>
        </w:rPr>
        <w:t>Для обнаружения попыток преодоления ограждения путем пролома или перелазания применяется система однорубежной охранной сигнализации на основе вибрационной системы охраны.</w:t>
      </w:r>
    </w:p>
    <w:p w:rsidR="00E85603" w:rsidRPr="00387521" w:rsidRDefault="00E85603" w:rsidP="00AE35CB">
      <w:pPr>
        <w:pStyle w:val="Style32"/>
        <w:numPr>
          <w:ilvl w:val="2"/>
          <w:numId w:val="78"/>
        </w:numPr>
        <w:tabs>
          <w:tab w:val="left" w:pos="1620"/>
        </w:tabs>
        <w:spacing w:line="240" w:lineRule="auto"/>
        <w:ind w:left="0" w:firstLine="709"/>
        <w:rPr>
          <w:rFonts w:ascii="Times New Roman" w:eastAsia="Times New Roman" w:hAnsi="Times New Roman" w:cs="Times New Roman"/>
        </w:rPr>
      </w:pPr>
      <w:r w:rsidRPr="00387521">
        <w:rPr>
          <w:rFonts w:ascii="Times New Roman" w:hAnsi="Times New Roman" w:cs="Times New Roman"/>
        </w:rPr>
        <w:t>Технические средства для охраны периметра территории Объекта должны обеспечивать: заданный режим охраны; надежность в работе и отсутствие ложных сигналов тревоги от воздействия метеорологических факторов и других помех; невозможность преодоления системы охраны; одновременный прием сигналов тревоги с любого блокированного участка с определением места нарушения.</w:t>
      </w:r>
    </w:p>
    <w:p w:rsidR="00E85603" w:rsidRPr="00387521" w:rsidRDefault="00E85603" w:rsidP="00AE35CB">
      <w:pPr>
        <w:pStyle w:val="Style32"/>
        <w:numPr>
          <w:ilvl w:val="2"/>
          <w:numId w:val="78"/>
        </w:numPr>
        <w:tabs>
          <w:tab w:val="left" w:pos="1620"/>
        </w:tabs>
        <w:spacing w:line="240" w:lineRule="auto"/>
        <w:ind w:left="0" w:firstLine="709"/>
        <w:rPr>
          <w:rFonts w:ascii="Times New Roman" w:eastAsia="Times New Roman" w:hAnsi="Times New Roman" w:cs="Times New Roman"/>
        </w:rPr>
      </w:pPr>
      <w:r w:rsidRPr="00387521">
        <w:rPr>
          <w:rFonts w:ascii="Times New Roman" w:hAnsi="Times New Roman" w:cs="Times New Roman"/>
        </w:rPr>
        <w:t>Все оборудование, входящее в СОС периметра, должно иметь защиту от вскрытия (несанкционированного доступа).</w:t>
      </w:r>
    </w:p>
    <w:p w:rsidR="00E85603" w:rsidRPr="00387521" w:rsidRDefault="00E85603" w:rsidP="00AE35CB">
      <w:pPr>
        <w:pStyle w:val="Style32"/>
        <w:numPr>
          <w:ilvl w:val="2"/>
          <w:numId w:val="78"/>
        </w:numPr>
        <w:tabs>
          <w:tab w:val="left" w:pos="1620"/>
        </w:tabs>
        <w:spacing w:line="240" w:lineRule="auto"/>
        <w:ind w:left="0" w:firstLine="709"/>
        <w:rPr>
          <w:rFonts w:ascii="Times New Roman" w:eastAsia="Times New Roman" w:hAnsi="Times New Roman" w:cs="Times New Roman"/>
        </w:rPr>
      </w:pPr>
      <w:r w:rsidRPr="00387521">
        <w:rPr>
          <w:rFonts w:ascii="Times New Roman" w:hAnsi="Times New Roman" w:cs="Times New Roman"/>
        </w:rPr>
        <w:t>Вывод информации от датчиков периметральной охраны должен осуществятся под управлением единого программного обеспечения.</w:t>
      </w:r>
    </w:p>
    <w:p w:rsidR="00E85603" w:rsidRPr="00387521" w:rsidRDefault="00E85603" w:rsidP="00AE35CB">
      <w:pPr>
        <w:pStyle w:val="Style32"/>
        <w:numPr>
          <w:ilvl w:val="1"/>
          <w:numId w:val="78"/>
        </w:numPr>
        <w:spacing w:line="240" w:lineRule="auto"/>
        <w:ind w:left="0" w:firstLine="709"/>
        <w:rPr>
          <w:rFonts w:ascii="Times New Roman" w:eastAsia="Times New Roman" w:hAnsi="Times New Roman" w:cs="Times New Roman"/>
        </w:rPr>
      </w:pPr>
      <w:r w:rsidRPr="00387521">
        <w:rPr>
          <w:rFonts w:ascii="Times New Roman" w:hAnsi="Times New Roman" w:cs="Times New Roman"/>
        </w:rPr>
        <w:t xml:space="preserve">Требования к системе охранного телевидения строящегося Объекта. </w:t>
      </w:r>
    </w:p>
    <w:p w:rsidR="00E85603" w:rsidRPr="00387521" w:rsidRDefault="00E85603" w:rsidP="00AE35CB">
      <w:pPr>
        <w:pStyle w:val="Style32"/>
        <w:numPr>
          <w:ilvl w:val="2"/>
          <w:numId w:val="78"/>
        </w:numPr>
        <w:spacing w:line="240" w:lineRule="auto"/>
        <w:ind w:left="0" w:firstLine="709"/>
        <w:rPr>
          <w:rFonts w:ascii="Times New Roman" w:eastAsia="Times New Roman" w:hAnsi="Times New Roman" w:cs="Times New Roman"/>
        </w:rPr>
      </w:pPr>
      <w:r w:rsidRPr="00387521">
        <w:rPr>
          <w:rFonts w:ascii="Times New Roman" w:hAnsi="Times New Roman" w:cs="Times New Roman"/>
        </w:rPr>
        <w:t>СОТ должна решать следующие задачи:</w:t>
      </w:r>
    </w:p>
    <w:p w:rsidR="00E85603" w:rsidRPr="00387521" w:rsidRDefault="00E85603" w:rsidP="00B82CCA">
      <w:pPr>
        <w:widowControl w:val="0"/>
        <w:spacing w:after="0" w:line="240" w:lineRule="auto"/>
        <w:ind w:firstLine="709"/>
        <w:jc w:val="both"/>
        <w:rPr>
          <w:rFonts w:ascii="Times New Roman" w:hAnsi="Times New Roman" w:cs="Times New Roman"/>
          <w:sz w:val="24"/>
          <w:szCs w:val="24"/>
        </w:rPr>
      </w:pPr>
      <w:r w:rsidRPr="00387521">
        <w:rPr>
          <w:rFonts w:ascii="Times New Roman" w:hAnsi="Times New Roman" w:cs="Times New Roman"/>
          <w:sz w:val="24"/>
          <w:szCs w:val="24"/>
        </w:rPr>
        <w:t xml:space="preserve">- наблюдение - оценка обстановки на просматриваемом участке территории (сцене); </w:t>
      </w:r>
    </w:p>
    <w:p w:rsidR="00E85603" w:rsidRPr="00387521" w:rsidRDefault="00E85603" w:rsidP="00B82CCA">
      <w:pPr>
        <w:widowControl w:val="0"/>
        <w:spacing w:after="0" w:line="240" w:lineRule="auto"/>
        <w:ind w:firstLine="709"/>
        <w:jc w:val="both"/>
        <w:rPr>
          <w:rFonts w:ascii="Times New Roman" w:hAnsi="Times New Roman" w:cs="Times New Roman"/>
          <w:sz w:val="24"/>
          <w:szCs w:val="24"/>
        </w:rPr>
      </w:pPr>
      <w:r w:rsidRPr="00387521">
        <w:rPr>
          <w:rFonts w:ascii="Times New Roman" w:hAnsi="Times New Roman" w:cs="Times New Roman"/>
          <w:sz w:val="24"/>
          <w:szCs w:val="24"/>
        </w:rPr>
        <w:t xml:space="preserve">- верификации тревог - просмотр оператором необходимой сцены по сигналу от извещателей охранной сигнализации для подтверждения факта нештатной ситуации; </w:t>
      </w:r>
    </w:p>
    <w:p w:rsidR="00E85603" w:rsidRPr="00387521" w:rsidRDefault="00E85603" w:rsidP="00B82CCA">
      <w:pPr>
        <w:widowControl w:val="0"/>
        <w:spacing w:after="0" w:line="240" w:lineRule="auto"/>
        <w:ind w:firstLine="709"/>
        <w:jc w:val="both"/>
        <w:rPr>
          <w:rFonts w:ascii="Times New Roman" w:hAnsi="Times New Roman" w:cs="Times New Roman"/>
          <w:sz w:val="24"/>
          <w:szCs w:val="24"/>
        </w:rPr>
      </w:pPr>
      <w:r w:rsidRPr="00387521">
        <w:rPr>
          <w:rFonts w:ascii="Times New Roman" w:hAnsi="Times New Roman" w:cs="Times New Roman"/>
          <w:sz w:val="24"/>
          <w:szCs w:val="24"/>
        </w:rPr>
        <w:t xml:space="preserve">- регистрации событий (видеозаписи); </w:t>
      </w:r>
    </w:p>
    <w:p w:rsidR="00E85603" w:rsidRPr="00387521" w:rsidRDefault="00E85603" w:rsidP="00B82CCA">
      <w:pPr>
        <w:widowControl w:val="0"/>
        <w:spacing w:after="0" w:line="240" w:lineRule="auto"/>
        <w:ind w:firstLine="709"/>
        <w:jc w:val="both"/>
        <w:rPr>
          <w:rFonts w:ascii="Times New Roman" w:hAnsi="Times New Roman" w:cs="Times New Roman"/>
          <w:sz w:val="24"/>
          <w:szCs w:val="24"/>
        </w:rPr>
      </w:pPr>
      <w:r w:rsidRPr="00387521">
        <w:rPr>
          <w:rFonts w:ascii="Times New Roman" w:hAnsi="Times New Roman" w:cs="Times New Roman"/>
          <w:sz w:val="24"/>
          <w:szCs w:val="24"/>
        </w:rPr>
        <w:t>- автоматического обнаружения проникновения - анализ изображения и выдача сигнала тревоги по обнаружению движения.</w:t>
      </w:r>
    </w:p>
    <w:p w:rsidR="00E85603" w:rsidRPr="00387521" w:rsidRDefault="00E85603" w:rsidP="00AE35CB">
      <w:pPr>
        <w:pStyle w:val="Style32"/>
        <w:numPr>
          <w:ilvl w:val="2"/>
          <w:numId w:val="78"/>
        </w:numPr>
        <w:spacing w:line="240" w:lineRule="auto"/>
        <w:ind w:left="0" w:firstLine="709"/>
        <w:rPr>
          <w:rFonts w:ascii="Times New Roman" w:eastAsia="Times New Roman" w:hAnsi="Times New Roman" w:cs="Times New Roman"/>
        </w:rPr>
      </w:pPr>
      <w:r w:rsidRPr="00387521">
        <w:rPr>
          <w:rFonts w:ascii="Times New Roman" w:hAnsi="Times New Roman" w:cs="Times New Roman"/>
        </w:rPr>
        <w:t>Применение охранного телевидения позволяет в случае получения извещения о тревоге определить характер нарушения, место нарушения, направление движения нарушителя, выработать оптимальные меры противодействия. Кроме того, система охранного телевидения позволяет проводить наблюдение охраняемых зон Объекта.</w:t>
      </w:r>
    </w:p>
    <w:p w:rsidR="00E85603" w:rsidRPr="00387521" w:rsidRDefault="00E85603" w:rsidP="00AE35CB">
      <w:pPr>
        <w:pStyle w:val="Style32"/>
        <w:numPr>
          <w:ilvl w:val="2"/>
          <w:numId w:val="78"/>
        </w:numPr>
        <w:spacing w:line="240" w:lineRule="auto"/>
        <w:ind w:left="0" w:firstLine="709"/>
        <w:rPr>
          <w:rFonts w:ascii="Times New Roman" w:eastAsia="Times New Roman" w:hAnsi="Times New Roman" w:cs="Times New Roman"/>
        </w:rPr>
      </w:pPr>
      <w:r w:rsidRPr="00387521">
        <w:rPr>
          <w:rFonts w:ascii="Times New Roman" w:hAnsi="Times New Roman" w:cs="Times New Roman"/>
        </w:rPr>
        <w:t>В состав СОТ согласно ГОСТ Р 51558-2008 «Средства и системы охранные телевизионные. Классификация. Общие технические требования. Методы испытаний» входят: ТК; видеомонитор; источник электропитания, в том числе резервный; линии передачи видеосигналов любого типа; устройство управления и коммутации видеосигналов; видеонакопитель; линии связи.</w:t>
      </w:r>
    </w:p>
    <w:p w:rsidR="00E85603" w:rsidRPr="00387521" w:rsidRDefault="00E85603" w:rsidP="00AE35CB">
      <w:pPr>
        <w:pStyle w:val="Style32"/>
        <w:numPr>
          <w:ilvl w:val="2"/>
          <w:numId w:val="78"/>
        </w:numPr>
        <w:spacing w:line="240" w:lineRule="auto"/>
        <w:ind w:left="0" w:firstLine="709"/>
        <w:rPr>
          <w:rFonts w:ascii="Times New Roman" w:eastAsia="Times New Roman" w:hAnsi="Times New Roman" w:cs="Times New Roman"/>
        </w:rPr>
      </w:pPr>
      <w:r w:rsidRPr="00387521">
        <w:rPr>
          <w:rFonts w:ascii="Times New Roman" w:hAnsi="Times New Roman" w:cs="Times New Roman"/>
        </w:rPr>
        <w:t>В темное время суток, если освещенность охраняемой зоны ниже чувствительности ТК, Объект (зона объекта) должен оборудоваться охранным освещением видимого диапазона. Зоны охранного освещения должны совпадать с зоной обзора ТК.</w:t>
      </w:r>
    </w:p>
    <w:p w:rsidR="00E85603" w:rsidRPr="00387521" w:rsidRDefault="00E85603" w:rsidP="00AE35CB">
      <w:pPr>
        <w:pStyle w:val="Style32"/>
        <w:numPr>
          <w:ilvl w:val="2"/>
          <w:numId w:val="78"/>
        </w:numPr>
        <w:spacing w:line="240" w:lineRule="auto"/>
        <w:ind w:left="0" w:firstLine="709"/>
        <w:rPr>
          <w:rFonts w:ascii="Times New Roman" w:eastAsia="Times New Roman" w:hAnsi="Times New Roman" w:cs="Times New Roman"/>
        </w:rPr>
      </w:pPr>
      <w:r w:rsidRPr="00387521">
        <w:rPr>
          <w:rFonts w:ascii="Times New Roman" w:hAnsi="Times New Roman" w:cs="Times New Roman"/>
        </w:rPr>
        <w:t>Время хранения записи телевизионного сигнала с ТК должно быть не менее 15 (пятнадцати) суток.</w:t>
      </w:r>
    </w:p>
    <w:p w:rsidR="00E85603" w:rsidRPr="00387521" w:rsidRDefault="00E85603" w:rsidP="00AE35CB">
      <w:pPr>
        <w:pStyle w:val="Style32"/>
        <w:numPr>
          <w:ilvl w:val="1"/>
          <w:numId w:val="78"/>
        </w:numPr>
        <w:tabs>
          <w:tab w:val="left" w:pos="1306"/>
        </w:tabs>
        <w:spacing w:line="240" w:lineRule="auto"/>
        <w:ind w:left="0" w:firstLine="709"/>
        <w:rPr>
          <w:rFonts w:ascii="Times New Roman" w:eastAsia="Times New Roman" w:hAnsi="Times New Roman" w:cs="Times New Roman"/>
        </w:rPr>
      </w:pPr>
      <w:r w:rsidRPr="00387521">
        <w:rPr>
          <w:rFonts w:ascii="Times New Roman" w:hAnsi="Times New Roman" w:cs="Times New Roman"/>
        </w:rPr>
        <w:t>Требования к системе тревожной сигнализации строящегося Объекта.</w:t>
      </w:r>
    </w:p>
    <w:p w:rsidR="00E85603" w:rsidRPr="00387521" w:rsidRDefault="00E85603" w:rsidP="00B82CCA">
      <w:pPr>
        <w:pStyle w:val="Style17"/>
        <w:tabs>
          <w:tab w:val="left" w:pos="1276"/>
        </w:tabs>
        <w:spacing w:line="240" w:lineRule="auto"/>
        <w:ind w:firstLine="709"/>
        <w:rPr>
          <w:rFonts w:ascii="Times New Roman" w:eastAsia="Times New Roman" w:hAnsi="Times New Roman" w:cs="Times New Roman"/>
        </w:rPr>
      </w:pPr>
      <w:r w:rsidRPr="00387521">
        <w:rPr>
          <w:rFonts w:ascii="Times New Roman" w:hAnsi="Times New Roman" w:cs="Times New Roman"/>
        </w:rPr>
        <w:t>В соответствии с ГОСТ Р 50775-95 «Системы тревожной сигнализации» для оперативной передачи сообщений о нештатных ситуациях и противоправных действиях в отношении охранников, персонала или посетителей Объекта рекомендуется устанавливать КТС с выводом сигнала на ПЦН или в дежурную часть органов внутренних дел.</w:t>
      </w:r>
    </w:p>
    <w:p w:rsidR="00E85603" w:rsidRPr="00387521" w:rsidRDefault="00E85603" w:rsidP="00AE35CB">
      <w:pPr>
        <w:pStyle w:val="Style32"/>
        <w:numPr>
          <w:ilvl w:val="1"/>
          <w:numId w:val="78"/>
        </w:numPr>
        <w:tabs>
          <w:tab w:val="left" w:pos="1306"/>
        </w:tabs>
        <w:spacing w:line="240" w:lineRule="auto"/>
        <w:ind w:left="0" w:firstLine="709"/>
        <w:rPr>
          <w:rFonts w:ascii="Times New Roman" w:eastAsia="Times New Roman" w:hAnsi="Times New Roman" w:cs="Times New Roman"/>
        </w:rPr>
      </w:pPr>
      <w:r w:rsidRPr="00387521">
        <w:rPr>
          <w:rFonts w:ascii="Times New Roman" w:hAnsi="Times New Roman" w:cs="Times New Roman"/>
        </w:rPr>
        <w:t>Требования к электроснабжению технических средств охраны.</w:t>
      </w:r>
    </w:p>
    <w:p w:rsidR="00E85603" w:rsidRPr="00387521" w:rsidRDefault="00E85603" w:rsidP="00AE35CB">
      <w:pPr>
        <w:pStyle w:val="Style32"/>
        <w:numPr>
          <w:ilvl w:val="2"/>
          <w:numId w:val="78"/>
        </w:numPr>
        <w:spacing w:line="240" w:lineRule="auto"/>
        <w:ind w:left="0" w:firstLine="709"/>
        <w:rPr>
          <w:rFonts w:ascii="Times New Roman" w:eastAsia="Times New Roman" w:hAnsi="Times New Roman" w:cs="Times New Roman"/>
        </w:rPr>
      </w:pPr>
      <w:r w:rsidRPr="00387521">
        <w:rPr>
          <w:rFonts w:ascii="Times New Roman" w:hAnsi="Times New Roman" w:cs="Times New Roman"/>
        </w:rPr>
        <w:t xml:space="preserve">Установленные на Объекте технические средства охраны в соответствии с РД </w:t>
      </w:r>
      <w:r w:rsidRPr="00387521">
        <w:rPr>
          <w:rFonts w:ascii="Times New Roman" w:hAnsi="Times New Roman" w:cs="Times New Roman"/>
        </w:rPr>
        <w:lastRenderedPageBreak/>
        <w:t>78.36.003-2002 «Инженерно-техническая укрепленность. Технические средства охраны. Требования и нормы проектирования по защите объектов от преступных посягательств» рекомендуется относить к 1 категории электроприемников по надежности электроснабжения согласно правилам устройства электроустановок, в силу чего их электропитание должно быть бесперебойным (либо от двух независимых источников переменного тока, либо от одного источника переменного тока с автоматическим переключением в аварийном режиме на резервное питание от аккумуляторных батарей).</w:t>
      </w:r>
    </w:p>
    <w:p w:rsidR="00E85603" w:rsidRPr="00387521" w:rsidRDefault="00E85603" w:rsidP="00AE35CB">
      <w:pPr>
        <w:pStyle w:val="Style32"/>
        <w:numPr>
          <w:ilvl w:val="2"/>
          <w:numId w:val="78"/>
        </w:numPr>
        <w:spacing w:line="240" w:lineRule="auto"/>
        <w:ind w:left="0" w:firstLine="709"/>
        <w:rPr>
          <w:rFonts w:ascii="Times New Roman" w:eastAsia="Times New Roman" w:hAnsi="Times New Roman" w:cs="Times New Roman"/>
        </w:rPr>
      </w:pPr>
      <w:r w:rsidRPr="00387521">
        <w:rPr>
          <w:rFonts w:ascii="Times New Roman" w:hAnsi="Times New Roman" w:cs="Times New Roman"/>
        </w:rPr>
        <w:t>При использовании в качестве резервного источника питания аккумуляторной батареи должна обеспечиваться работа переключателей и извещателей охранной и тревожной сигнализации в течение не менее 24 (двадцати четырех) часов в дежурном режиме и в течение не менее 3(трех) часов в режиме тревоги.</w:t>
      </w:r>
    </w:p>
    <w:p w:rsidR="00E85603" w:rsidRPr="00387521" w:rsidRDefault="00E85603" w:rsidP="00AE35CB">
      <w:pPr>
        <w:pStyle w:val="Style32"/>
        <w:numPr>
          <w:ilvl w:val="2"/>
          <w:numId w:val="78"/>
        </w:numPr>
        <w:spacing w:line="240" w:lineRule="auto"/>
        <w:ind w:left="0" w:firstLine="709"/>
        <w:rPr>
          <w:rFonts w:ascii="Times New Roman" w:eastAsia="Times New Roman" w:hAnsi="Times New Roman" w:cs="Times New Roman"/>
        </w:rPr>
      </w:pPr>
      <w:r w:rsidRPr="00387521">
        <w:rPr>
          <w:rFonts w:ascii="Times New Roman" w:hAnsi="Times New Roman" w:cs="Times New Roman"/>
        </w:rPr>
        <w:t>Переход ИТСО на работу от резервного источника электропитания и обратно должен осуществляться автоматически без выдачи сигналов тревоги.</w:t>
      </w:r>
    </w:p>
    <w:p w:rsidR="00E85603" w:rsidRPr="00387521" w:rsidRDefault="00E85603" w:rsidP="00AE35CB">
      <w:pPr>
        <w:pStyle w:val="Style32"/>
        <w:numPr>
          <w:ilvl w:val="2"/>
          <w:numId w:val="78"/>
        </w:numPr>
        <w:spacing w:line="240" w:lineRule="auto"/>
        <w:ind w:left="0" w:firstLine="709"/>
        <w:rPr>
          <w:rFonts w:ascii="Times New Roman" w:eastAsia="Times New Roman" w:hAnsi="Times New Roman" w:cs="Times New Roman"/>
        </w:rPr>
      </w:pPr>
      <w:r w:rsidRPr="00387521">
        <w:rPr>
          <w:rFonts w:ascii="Times New Roman" w:hAnsi="Times New Roman" w:cs="Times New Roman"/>
        </w:rPr>
        <w:t>Защитное заземление или зануление ИТСО, соединительных и ответвительных коробок и других элементов должно соответствовать требованиям Правил устройства электроустановок, утвержденных приказом Минэнерго России от 08.07.2002 № 204, СНиП 3 05.06-85 «Электротехнические устройства», РД 78. 145-93 «Системы и комплексы охранной, пожарной и охранно-пожарной сигнализации. Правила производства и приемки работ» и технической документации на изделия.</w:t>
      </w:r>
    </w:p>
    <w:p w:rsidR="00E85603" w:rsidRPr="00387521" w:rsidRDefault="00E85603" w:rsidP="00AE35CB">
      <w:pPr>
        <w:pStyle w:val="Style32"/>
        <w:numPr>
          <w:ilvl w:val="1"/>
          <w:numId w:val="78"/>
        </w:numPr>
        <w:spacing w:line="240" w:lineRule="auto"/>
        <w:ind w:left="0" w:firstLine="709"/>
        <w:rPr>
          <w:rFonts w:ascii="Times New Roman" w:eastAsia="Times New Roman" w:hAnsi="Times New Roman" w:cs="Times New Roman"/>
        </w:rPr>
      </w:pPr>
      <w:r w:rsidRPr="00387521">
        <w:rPr>
          <w:rFonts w:ascii="Times New Roman" w:hAnsi="Times New Roman" w:cs="Times New Roman"/>
        </w:rPr>
        <w:t>Требования к освещению строительной площадки.</w:t>
      </w:r>
    </w:p>
    <w:p w:rsidR="00E85603" w:rsidRPr="00387521" w:rsidRDefault="00E85603" w:rsidP="00AE35CB">
      <w:pPr>
        <w:pStyle w:val="Style32"/>
        <w:numPr>
          <w:ilvl w:val="2"/>
          <w:numId w:val="78"/>
        </w:numPr>
        <w:spacing w:line="240" w:lineRule="auto"/>
        <w:ind w:left="0" w:firstLine="709"/>
        <w:rPr>
          <w:rFonts w:ascii="Times New Roman" w:eastAsia="Times New Roman" w:hAnsi="Times New Roman" w:cs="Times New Roman"/>
        </w:rPr>
      </w:pPr>
      <w:r w:rsidRPr="00387521">
        <w:rPr>
          <w:rFonts w:ascii="Times New Roman" w:hAnsi="Times New Roman" w:cs="Times New Roman"/>
        </w:rPr>
        <w:t>Освещение строительной площадки должно обеспечить необходимую освещенность периметра объекта и создать условия видимости для физической охраны Объекта и СОТ.</w:t>
      </w:r>
    </w:p>
    <w:p w:rsidR="00E85603" w:rsidRPr="00387521" w:rsidRDefault="00E85603" w:rsidP="00AE35CB">
      <w:pPr>
        <w:pStyle w:val="Style32"/>
        <w:numPr>
          <w:ilvl w:val="2"/>
          <w:numId w:val="78"/>
        </w:numPr>
        <w:tabs>
          <w:tab w:val="left" w:pos="720"/>
        </w:tabs>
        <w:spacing w:line="240" w:lineRule="auto"/>
        <w:ind w:left="0" w:firstLine="709"/>
        <w:rPr>
          <w:rFonts w:ascii="Times New Roman" w:eastAsia="Times New Roman" w:hAnsi="Times New Roman" w:cs="Times New Roman"/>
          <w:b/>
          <w:bCs/>
        </w:rPr>
      </w:pPr>
      <w:r w:rsidRPr="00387521">
        <w:rPr>
          <w:rFonts w:ascii="Times New Roman" w:hAnsi="Times New Roman" w:cs="Times New Roman"/>
        </w:rPr>
        <w:t>Осветительные приборы охранного освещения могут быть любых типов: подъемные, консольные, прожекторные и иные.</w:t>
      </w:r>
    </w:p>
    <w:p w:rsidR="00E85603" w:rsidRPr="00387521" w:rsidRDefault="00E85603" w:rsidP="00AE35CB">
      <w:pPr>
        <w:pStyle w:val="Style32"/>
        <w:numPr>
          <w:ilvl w:val="2"/>
          <w:numId w:val="78"/>
        </w:numPr>
        <w:tabs>
          <w:tab w:val="left" w:pos="720"/>
        </w:tabs>
        <w:spacing w:line="240" w:lineRule="auto"/>
        <w:ind w:left="0" w:firstLine="709"/>
        <w:rPr>
          <w:rFonts w:ascii="Times New Roman" w:eastAsia="Times New Roman" w:hAnsi="Times New Roman" w:cs="Times New Roman"/>
        </w:rPr>
      </w:pPr>
      <w:r w:rsidRPr="00387521">
        <w:rPr>
          <w:rFonts w:ascii="Times New Roman" w:hAnsi="Times New Roman" w:cs="Times New Roman"/>
        </w:rPr>
        <w:t>Для нужд периметрального охранного освещения необходимо применять энергосберегающие светодиодные светильники.</w:t>
      </w:r>
    </w:p>
    <w:p w:rsidR="00E85603" w:rsidRPr="00387521" w:rsidRDefault="00E85603" w:rsidP="00B82CCA">
      <w:pPr>
        <w:pStyle w:val="Style32"/>
        <w:tabs>
          <w:tab w:val="left" w:pos="426"/>
          <w:tab w:val="left" w:pos="1286"/>
        </w:tabs>
        <w:spacing w:line="240" w:lineRule="auto"/>
        <w:ind w:firstLine="709"/>
        <w:rPr>
          <w:rFonts w:ascii="Times New Roman" w:eastAsia="Times New Roman" w:hAnsi="Times New Roman" w:cs="Times New Roman"/>
        </w:rPr>
      </w:pPr>
      <w:r w:rsidRPr="00387521">
        <w:rPr>
          <w:rFonts w:ascii="Times New Roman" w:hAnsi="Times New Roman" w:cs="Times New Roman"/>
          <w:b/>
          <w:bCs/>
        </w:rPr>
        <w:t>4. Требования к временным ИТСО реконструируемого Объекта</w:t>
      </w:r>
    </w:p>
    <w:p w:rsidR="00E52C71" w:rsidRPr="00387521" w:rsidRDefault="00E52C71" w:rsidP="00E52C71">
      <w:pPr>
        <w:pStyle w:val="Style32"/>
        <w:tabs>
          <w:tab w:val="left" w:pos="1276"/>
          <w:tab w:val="left" w:pos="1418"/>
        </w:tabs>
        <w:spacing w:line="240" w:lineRule="auto"/>
        <w:ind w:firstLine="709"/>
        <w:rPr>
          <w:rFonts w:ascii="Times New Roman" w:eastAsia="Times New Roman" w:hAnsi="Times New Roman" w:cs="Times New Roman"/>
        </w:rPr>
      </w:pPr>
      <w:r w:rsidRPr="00387521">
        <w:rPr>
          <w:rFonts w:ascii="Times New Roman" w:hAnsi="Times New Roman" w:cs="Times New Roman"/>
        </w:rPr>
        <w:t>4.1.</w:t>
      </w:r>
      <w:r w:rsidRPr="00387521">
        <w:rPr>
          <w:rFonts w:ascii="Times New Roman" w:hAnsi="Times New Roman" w:cs="Times New Roman"/>
        </w:rPr>
        <w:tab/>
        <w:t>Требования к внешним ограждающим конструкциям реконструируемого Объекта регламентируются ГОСТ 23407-78 «Ограждения инвентарные строительных площадок и участков производства строительно-монтажных работ» с целью выделения территорий строительных площадок и участков производства строительных работ необходимо возведение временного ограждения территории строительства. Обеспечение безопасности и антитеррористической защищенности действующих Объектов выполняется Подрядчиком в течение всего периода реконструкции с момента начала выполнения Подрядчиком Работ Договору (в соответствии с Графиком выполнения работ, поставок и объемов финансирования) до подписания Акта приемки законченного строительством объекта.</w:t>
      </w:r>
    </w:p>
    <w:p w:rsidR="00E52C71" w:rsidRPr="00387521" w:rsidRDefault="00E52C71" w:rsidP="00E52C71">
      <w:pPr>
        <w:pStyle w:val="Style32"/>
        <w:tabs>
          <w:tab w:val="left" w:pos="709"/>
        </w:tabs>
        <w:spacing w:line="240" w:lineRule="auto"/>
        <w:ind w:firstLine="709"/>
        <w:rPr>
          <w:rFonts w:ascii="Times New Roman" w:eastAsia="Times New Roman" w:hAnsi="Times New Roman" w:cs="Times New Roman"/>
        </w:rPr>
      </w:pPr>
      <w:r w:rsidRPr="00387521">
        <w:rPr>
          <w:rFonts w:ascii="Times New Roman" w:hAnsi="Times New Roman" w:cs="Times New Roman"/>
        </w:rPr>
        <w:t>4.1.1. Ограждение периметра территории реконструируемого Объекта должно препятствовать проходу лиц и проезду транспортных средств на Объект и с Объекта минуя КПП.</w:t>
      </w:r>
    </w:p>
    <w:p w:rsidR="00E52C71" w:rsidRPr="00387521" w:rsidRDefault="00E52C71" w:rsidP="00E52C71">
      <w:pPr>
        <w:pStyle w:val="Style32"/>
        <w:tabs>
          <w:tab w:val="left" w:pos="709"/>
        </w:tabs>
        <w:spacing w:line="240" w:lineRule="auto"/>
        <w:ind w:firstLine="709"/>
        <w:rPr>
          <w:rFonts w:ascii="Times New Roman" w:eastAsia="Times New Roman" w:hAnsi="Times New Roman" w:cs="Times New Roman"/>
        </w:rPr>
      </w:pPr>
      <w:r w:rsidRPr="00387521">
        <w:rPr>
          <w:rFonts w:ascii="Times New Roman" w:hAnsi="Times New Roman" w:cs="Times New Roman"/>
        </w:rPr>
        <w:t>4.1.2. Высота внешнего ограждения территории строительных площадок и участков производства строительно-монтажных работ на Объекте должна составлять не менее 2-х метров, дополнительно применяется верхнее ограждение в виде спирального барьера типа «Егоза».</w:t>
      </w:r>
    </w:p>
    <w:p w:rsidR="00E52C71" w:rsidRPr="00387521" w:rsidRDefault="00E52C71" w:rsidP="00E52C71">
      <w:pPr>
        <w:pStyle w:val="Style32"/>
        <w:tabs>
          <w:tab w:val="left" w:pos="709"/>
        </w:tabs>
        <w:spacing w:line="240" w:lineRule="auto"/>
        <w:ind w:firstLine="709"/>
        <w:rPr>
          <w:rFonts w:ascii="Times New Roman" w:eastAsia="Times New Roman" w:hAnsi="Times New Roman" w:cs="Times New Roman"/>
        </w:rPr>
      </w:pPr>
      <w:r w:rsidRPr="00387521">
        <w:rPr>
          <w:rFonts w:ascii="Times New Roman" w:hAnsi="Times New Roman" w:cs="Times New Roman"/>
        </w:rPr>
        <w:t>4.1.3. Ограждение не должно иметь пролазов, проломов и других повреждений, а также не запираемых ворот, калиток и т.д.</w:t>
      </w:r>
    </w:p>
    <w:p w:rsidR="00E52C71" w:rsidRPr="00387521" w:rsidRDefault="00E52C71" w:rsidP="00E52C71">
      <w:pPr>
        <w:pStyle w:val="Style32"/>
        <w:tabs>
          <w:tab w:val="left" w:pos="709"/>
        </w:tabs>
        <w:spacing w:line="240" w:lineRule="auto"/>
        <w:ind w:firstLine="709"/>
        <w:rPr>
          <w:rFonts w:ascii="Times New Roman" w:eastAsia="Times New Roman" w:hAnsi="Times New Roman" w:cs="Times New Roman"/>
        </w:rPr>
      </w:pPr>
      <w:r w:rsidRPr="00387521">
        <w:rPr>
          <w:rFonts w:ascii="Times New Roman" w:hAnsi="Times New Roman" w:cs="Times New Roman"/>
        </w:rPr>
        <w:t xml:space="preserve">4.1.4. Организация прохода людей и проезда транспортных средств осуществляется через действующее КПП объекта. </w:t>
      </w:r>
    </w:p>
    <w:p w:rsidR="00E52C71" w:rsidRPr="00387521" w:rsidRDefault="00E52C71" w:rsidP="00E52C71">
      <w:pPr>
        <w:pStyle w:val="Style32"/>
        <w:tabs>
          <w:tab w:val="left" w:pos="709"/>
          <w:tab w:val="left" w:pos="1620"/>
        </w:tabs>
        <w:spacing w:line="240" w:lineRule="auto"/>
        <w:ind w:firstLine="709"/>
        <w:rPr>
          <w:rFonts w:ascii="Times New Roman" w:eastAsia="Times New Roman" w:hAnsi="Times New Roman" w:cs="Times New Roman"/>
        </w:rPr>
      </w:pPr>
      <w:r w:rsidRPr="00387521">
        <w:rPr>
          <w:rFonts w:ascii="Times New Roman" w:hAnsi="Times New Roman" w:cs="Times New Roman"/>
        </w:rPr>
        <w:t>4.2. Требования к системе охранной сигнализации периметра строительных площадок и участков производства строительно-монтажных работ.</w:t>
      </w:r>
    </w:p>
    <w:p w:rsidR="00E52C71" w:rsidRPr="00387521" w:rsidRDefault="00E52C71" w:rsidP="00E52C71">
      <w:pPr>
        <w:pStyle w:val="Style32"/>
        <w:tabs>
          <w:tab w:val="left" w:pos="709"/>
          <w:tab w:val="left" w:pos="1620"/>
        </w:tabs>
        <w:spacing w:line="240" w:lineRule="auto"/>
        <w:ind w:firstLine="709"/>
        <w:rPr>
          <w:rFonts w:ascii="Times New Roman" w:eastAsia="Times New Roman" w:hAnsi="Times New Roman" w:cs="Times New Roman"/>
        </w:rPr>
      </w:pPr>
      <w:r w:rsidRPr="00387521">
        <w:rPr>
          <w:rFonts w:ascii="Times New Roman" w:hAnsi="Times New Roman" w:cs="Times New Roman"/>
        </w:rPr>
        <w:t xml:space="preserve">4.2.1. В соответствии с РД 78.145-93 «Системы и комплексы охранной, пожарной и охранно-пожарной сигнализации. Правила производства и приемки работ» технические </w:t>
      </w:r>
      <w:r w:rsidRPr="00387521">
        <w:rPr>
          <w:rFonts w:ascii="Times New Roman" w:hAnsi="Times New Roman" w:cs="Times New Roman"/>
        </w:rPr>
        <w:lastRenderedPageBreak/>
        <w:t>средства охранной сигнализации периметра размещаются на ограждении строительных площадок и участков производства строительно-монтажных работ и могут быть любого принципа действия.</w:t>
      </w:r>
      <w:r w:rsidRPr="00387521">
        <w:rPr>
          <w:rFonts w:ascii="Times New Roman" w:hAnsi="Times New Roman" w:cs="Times New Roman"/>
        </w:rPr>
        <w:tab/>
      </w:r>
    </w:p>
    <w:p w:rsidR="00E52C71" w:rsidRPr="00387521" w:rsidRDefault="00E52C71" w:rsidP="00E52C71">
      <w:pPr>
        <w:pStyle w:val="Style32"/>
        <w:tabs>
          <w:tab w:val="left" w:pos="709"/>
          <w:tab w:val="left" w:pos="1620"/>
        </w:tabs>
        <w:spacing w:line="240" w:lineRule="auto"/>
        <w:ind w:firstLine="709"/>
        <w:rPr>
          <w:rFonts w:ascii="Times New Roman" w:eastAsia="Times New Roman" w:hAnsi="Times New Roman" w:cs="Times New Roman"/>
        </w:rPr>
      </w:pPr>
      <w:r w:rsidRPr="00387521">
        <w:rPr>
          <w:rFonts w:ascii="Times New Roman" w:hAnsi="Times New Roman" w:cs="Times New Roman"/>
        </w:rPr>
        <w:t>4.2.2. Технические средства для охраны периметра должны обеспечивать: заданный режим охраны; надежность в работе и отсутствие ложных сигналов тревоги от воздействия метеорологических факторов и других помех; невозможность преодоления системы охраны; одновременный прием сигналов тревоги с любого блокированного участка с определением места нарушения.</w:t>
      </w:r>
    </w:p>
    <w:p w:rsidR="00E52C71" w:rsidRPr="00387521" w:rsidRDefault="00E52C71" w:rsidP="00E52C71">
      <w:pPr>
        <w:pStyle w:val="Style32"/>
        <w:tabs>
          <w:tab w:val="left" w:pos="709"/>
          <w:tab w:val="left" w:pos="1620"/>
        </w:tabs>
        <w:spacing w:line="240" w:lineRule="auto"/>
        <w:ind w:firstLine="709"/>
        <w:rPr>
          <w:rFonts w:ascii="Times New Roman" w:eastAsia="Times New Roman" w:hAnsi="Times New Roman" w:cs="Times New Roman"/>
        </w:rPr>
      </w:pPr>
      <w:r w:rsidRPr="00387521">
        <w:rPr>
          <w:rFonts w:ascii="Times New Roman" w:hAnsi="Times New Roman" w:cs="Times New Roman"/>
        </w:rPr>
        <w:t>4.2.3. Все оборудование, входящее в СОС периметра, должно иметь защиту от вскрытия (несанкционированного доступа).</w:t>
      </w:r>
    </w:p>
    <w:p w:rsidR="00E52C71" w:rsidRPr="00387521" w:rsidRDefault="00E52C71" w:rsidP="00E52C71">
      <w:pPr>
        <w:pStyle w:val="Style32"/>
        <w:tabs>
          <w:tab w:val="left" w:pos="709"/>
          <w:tab w:val="left" w:pos="1620"/>
        </w:tabs>
        <w:spacing w:line="240" w:lineRule="auto"/>
        <w:ind w:firstLine="709"/>
        <w:rPr>
          <w:rFonts w:ascii="Times New Roman" w:eastAsia="Times New Roman" w:hAnsi="Times New Roman" w:cs="Times New Roman"/>
        </w:rPr>
      </w:pPr>
      <w:r w:rsidRPr="00387521">
        <w:rPr>
          <w:rFonts w:ascii="Times New Roman" w:hAnsi="Times New Roman" w:cs="Times New Roman"/>
        </w:rPr>
        <w:t>4.3. Требования к системе охранного телевидения.</w:t>
      </w:r>
    </w:p>
    <w:p w:rsidR="00E52C71" w:rsidRPr="00387521" w:rsidRDefault="00E52C71" w:rsidP="00E52C71">
      <w:pPr>
        <w:pStyle w:val="Style32"/>
        <w:tabs>
          <w:tab w:val="left" w:pos="709"/>
          <w:tab w:val="left" w:pos="1620"/>
        </w:tabs>
        <w:spacing w:line="240" w:lineRule="auto"/>
        <w:ind w:firstLine="709"/>
        <w:rPr>
          <w:rFonts w:ascii="Times New Roman" w:eastAsia="Times New Roman" w:hAnsi="Times New Roman" w:cs="Times New Roman"/>
        </w:rPr>
      </w:pPr>
      <w:r w:rsidRPr="00387521">
        <w:rPr>
          <w:rFonts w:ascii="Times New Roman" w:hAnsi="Times New Roman" w:cs="Times New Roman"/>
        </w:rPr>
        <w:t>4.3.1. Устанавливаемая СОТ на периметре строительных площадок и участков производства строительно-монтажных работ должна обеспечивать передачу визуальной информации о состоянии контролируемых зон. Применение охранного телевидения позволяет в случае получения извещения о тревоге определить характер нарушения, место нарушения, направление движения нарушителя, выработать оптимальные меры противодействия. Кроме того, система охранного телевидения позволяет проводить наблюдение охраняемых зон.</w:t>
      </w:r>
    </w:p>
    <w:p w:rsidR="00E52C71" w:rsidRPr="00387521" w:rsidRDefault="00E52C71" w:rsidP="00E52C71">
      <w:pPr>
        <w:pStyle w:val="Style32"/>
        <w:tabs>
          <w:tab w:val="left" w:pos="709"/>
          <w:tab w:val="left" w:pos="1620"/>
        </w:tabs>
        <w:spacing w:line="240" w:lineRule="auto"/>
        <w:ind w:firstLine="709"/>
        <w:rPr>
          <w:rFonts w:ascii="Times New Roman" w:eastAsia="Times New Roman" w:hAnsi="Times New Roman" w:cs="Times New Roman"/>
        </w:rPr>
      </w:pPr>
      <w:r w:rsidRPr="00387521">
        <w:rPr>
          <w:rFonts w:ascii="Times New Roman" w:hAnsi="Times New Roman" w:cs="Times New Roman"/>
        </w:rPr>
        <w:t>4.3.2. В темное время суток, если освещенность охраняемой зоны ниже чувствительности ТК, Объект (зона объекта) должен оборудоваться охранным освещением видимого диапазона. Зоны охранного освещения должны совпадать с зоной обзора ТК.</w:t>
      </w:r>
    </w:p>
    <w:p w:rsidR="00E52C71" w:rsidRPr="00387521" w:rsidRDefault="00E52C71" w:rsidP="00E52C71">
      <w:pPr>
        <w:pStyle w:val="Style32"/>
        <w:tabs>
          <w:tab w:val="left" w:pos="709"/>
          <w:tab w:val="left" w:pos="1620"/>
        </w:tabs>
        <w:spacing w:line="240" w:lineRule="auto"/>
        <w:ind w:firstLine="709"/>
        <w:rPr>
          <w:rFonts w:ascii="Times New Roman" w:eastAsia="Times New Roman" w:hAnsi="Times New Roman" w:cs="Times New Roman"/>
        </w:rPr>
      </w:pPr>
      <w:r w:rsidRPr="00387521">
        <w:rPr>
          <w:rFonts w:ascii="Times New Roman" w:hAnsi="Times New Roman" w:cs="Times New Roman"/>
        </w:rPr>
        <w:t>4.3.3. Время хранения записи телевизионного сигнала должно быть не менее 15 суток.</w:t>
      </w:r>
    </w:p>
    <w:p w:rsidR="00E52C71" w:rsidRPr="00387521" w:rsidRDefault="00E52C71" w:rsidP="00E52C71">
      <w:pPr>
        <w:pStyle w:val="Style32"/>
        <w:tabs>
          <w:tab w:val="left" w:pos="709"/>
          <w:tab w:val="left" w:pos="1620"/>
        </w:tabs>
        <w:spacing w:line="240" w:lineRule="auto"/>
        <w:ind w:firstLine="709"/>
        <w:rPr>
          <w:rFonts w:ascii="Times New Roman" w:eastAsia="Times New Roman" w:hAnsi="Times New Roman" w:cs="Times New Roman"/>
        </w:rPr>
      </w:pPr>
      <w:r w:rsidRPr="00387521">
        <w:rPr>
          <w:rFonts w:ascii="Times New Roman" w:hAnsi="Times New Roman" w:cs="Times New Roman"/>
        </w:rPr>
        <w:t>4.4. Требования к электроснабжению технических средств охраны.</w:t>
      </w:r>
    </w:p>
    <w:p w:rsidR="00E52C71" w:rsidRPr="00387521" w:rsidRDefault="00E52C71" w:rsidP="00E52C71">
      <w:pPr>
        <w:pStyle w:val="Style32"/>
        <w:tabs>
          <w:tab w:val="left" w:pos="709"/>
          <w:tab w:val="left" w:pos="1620"/>
        </w:tabs>
        <w:spacing w:line="240" w:lineRule="auto"/>
        <w:ind w:firstLine="709"/>
        <w:rPr>
          <w:rFonts w:ascii="Times New Roman" w:eastAsia="Times New Roman" w:hAnsi="Times New Roman" w:cs="Times New Roman"/>
        </w:rPr>
      </w:pPr>
      <w:r w:rsidRPr="00387521">
        <w:rPr>
          <w:rFonts w:ascii="Times New Roman" w:hAnsi="Times New Roman" w:cs="Times New Roman"/>
        </w:rPr>
        <w:t>4.4.1. При использовании в качестве резервного источника питания аккумуляторной батареи должна обеспечиваться работа переключателей и извещателей охранной и тревожной сигнализации в течение не менее 24 часов в дежурном режиме и в течение не менее 3 часов в режиме тревоги.</w:t>
      </w:r>
    </w:p>
    <w:p w:rsidR="00E52C71" w:rsidRPr="00387521" w:rsidRDefault="00E52C71" w:rsidP="00E52C71">
      <w:pPr>
        <w:pStyle w:val="Style32"/>
        <w:tabs>
          <w:tab w:val="left" w:pos="709"/>
          <w:tab w:val="left" w:pos="1620"/>
        </w:tabs>
        <w:spacing w:line="240" w:lineRule="auto"/>
        <w:ind w:firstLine="709"/>
        <w:rPr>
          <w:rFonts w:ascii="Times New Roman" w:eastAsia="Times New Roman" w:hAnsi="Times New Roman" w:cs="Times New Roman"/>
        </w:rPr>
      </w:pPr>
      <w:r w:rsidRPr="00387521">
        <w:rPr>
          <w:rFonts w:ascii="Times New Roman" w:hAnsi="Times New Roman" w:cs="Times New Roman"/>
        </w:rPr>
        <w:t>4.4.2. Переход ИТСО на работу от резервного источника электропитания и обратно должен осуществляться автоматически без выдачи сигналов тревоги.</w:t>
      </w:r>
    </w:p>
    <w:p w:rsidR="00E52C71" w:rsidRPr="00387521" w:rsidRDefault="00E52C71" w:rsidP="00E52C71">
      <w:pPr>
        <w:pStyle w:val="Style32"/>
        <w:tabs>
          <w:tab w:val="left" w:pos="709"/>
          <w:tab w:val="left" w:pos="1620"/>
        </w:tabs>
        <w:spacing w:line="240" w:lineRule="auto"/>
        <w:ind w:firstLine="709"/>
        <w:rPr>
          <w:rFonts w:ascii="Times New Roman" w:eastAsia="Times New Roman" w:hAnsi="Times New Roman" w:cs="Times New Roman"/>
        </w:rPr>
      </w:pPr>
      <w:r w:rsidRPr="00387521">
        <w:rPr>
          <w:rFonts w:ascii="Times New Roman" w:hAnsi="Times New Roman" w:cs="Times New Roman"/>
        </w:rPr>
        <w:t>4.5. Требования к освещению строительной площадки.</w:t>
      </w:r>
    </w:p>
    <w:p w:rsidR="00E52C71" w:rsidRPr="00387521" w:rsidRDefault="00E52C71" w:rsidP="00E52C71">
      <w:pPr>
        <w:pStyle w:val="Style32"/>
        <w:tabs>
          <w:tab w:val="left" w:pos="709"/>
          <w:tab w:val="left" w:pos="1620"/>
        </w:tabs>
        <w:spacing w:line="240" w:lineRule="auto"/>
        <w:ind w:firstLine="709"/>
        <w:rPr>
          <w:rFonts w:ascii="Times New Roman" w:eastAsia="Times New Roman" w:hAnsi="Times New Roman" w:cs="Times New Roman"/>
        </w:rPr>
      </w:pPr>
      <w:r w:rsidRPr="00387521">
        <w:rPr>
          <w:rFonts w:ascii="Times New Roman" w:hAnsi="Times New Roman" w:cs="Times New Roman"/>
        </w:rPr>
        <w:t>4.5.1. Освещение строительной площадки должно обеспечить необходимую освещенность периметра и создать условия видимости для физической охраны Объекта и СОТ.</w:t>
      </w:r>
    </w:p>
    <w:p w:rsidR="00E52C71" w:rsidRPr="00387521" w:rsidRDefault="00E52C71" w:rsidP="00E52C71">
      <w:pPr>
        <w:pStyle w:val="Style32"/>
        <w:tabs>
          <w:tab w:val="left" w:pos="720"/>
          <w:tab w:val="left" w:pos="1286"/>
        </w:tabs>
        <w:spacing w:line="240" w:lineRule="auto"/>
        <w:ind w:firstLine="709"/>
        <w:rPr>
          <w:rFonts w:ascii="Times New Roman" w:eastAsia="Times New Roman" w:hAnsi="Times New Roman" w:cs="Times New Roman"/>
          <w:b/>
          <w:bCs/>
        </w:rPr>
      </w:pPr>
      <w:r w:rsidRPr="00387521">
        <w:rPr>
          <w:rFonts w:ascii="Times New Roman" w:hAnsi="Times New Roman" w:cs="Times New Roman"/>
        </w:rPr>
        <w:t xml:space="preserve">4.5.2. Осветительные приборы охранного освещения могут быть любого типа: подъемные, консольные, прожекторные и иные. </w:t>
      </w:r>
    </w:p>
    <w:p w:rsidR="00E52C71" w:rsidRPr="00387521" w:rsidRDefault="00E52C71" w:rsidP="00E52C71">
      <w:pPr>
        <w:pStyle w:val="af0"/>
        <w:spacing w:after="0"/>
        <w:ind w:firstLine="709"/>
        <w:jc w:val="both"/>
        <w:rPr>
          <w:rFonts w:ascii="Times New Roman" w:eastAsia="Times New Roman" w:hAnsi="Times New Roman" w:cs="Times New Roman"/>
          <w:sz w:val="24"/>
          <w:szCs w:val="24"/>
        </w:rPr>
      </w:pPr>
      <w:r w:rsidRPr="00387521">
        <w:rPr>
          <w:rFonts w:ascii="Times New Roman" w:hAnsi="Times New Roman" w:cs="Times New Roman"/>
          <w:b/>
          <w:bCs/>
          <w:sz w:val="24"/>
          <w:szCs w:val="24"/>
        </w:rPr>
        <w:t>5. Требования к охранной организации по осуществлению мероприятий по физической защите Объекта</w:t>
      </w:r>
    </w:p>
    <w:p w:rsidR="00E52C71" w:rsidRPr="00387521" w:rsidRDefault="00E52C71" w:rsidP="00E52C71">
      <w:pPr>
        <w:pStyle w:val="af0"/>
        <w:spacing w:after="0"/>
        <w:ind w:firstLine="709"/>
        <w:jc w:val="both"/>
        <w:rPr>
          <w:rFonts w:ascii="Times New Roman" w:eastAsia="Times New Roman" w:hAnsi="Times New Roman" w:cs="Times New Roman"/>
          <w:sz w:val="24"/>
          <w:szCs w:val="24"/>
        </w:rPr>
      </w:pPr>
      <w:r w:rsidRPr="00387521">
        <w:rPr>
          <w:rFonts w:ascii="Times New Roman" w:hAnsi="Times New Roman" w:cs="Times New Roman"/>
          <w:sz w:val="24"/>
          <w:szCs w:val="24"/>
        </w:rPr>
        <w:t>5.1. Охранная организация по условиям заключаемого с Подрядчиком договора должна:</w:t>
      </w:r>
    </w:p>
    <w:p w:rsidR="00E52C71" w:rsidRPr="00387521" w:rsidRDefault="00E52C71" w:rsidP="00832E19">
      <w:pPr>
        <w:pStyle w:val="af0"/>
        <w:numPr>
          <w:ilvl w:val="0"/>
          <w:numId w:val="44"/>
        </w:numPr>
        <w:spacing w:after="0"/>
        <w:ind w:left="0" w:firstLine="709"/>
        <w:jc w:val="both"/>
        <w:rPr>
          <w:rFonts w:ascii="Times New Roman" w:eastAsia="Times New Roman" w:hAnsi="Times New Roman" w:cs="Times New Roman"/>
          <w:sz w:val="24"/>
          <w:szCs w:val="24"/>
        </w:rPr>
      </w:pPr>
      <w:r w:rsidRPr="00387521">
        <w:rPr>
          <w:rFonts w:ascii="Times New Roman" w:hAnsi="Times New Roman" w:cs="Times New Roman"/>
          <w:sz w:val="24"/>
          <w:szCs w:val="24"/>
        </w:rPr>
        <w:t>быть зарегистрирована в установленном законодательством Российской Федерации порядке;</w:t>
      </w:r>
    </w:p>
    <w:p w:rsidR="00E52C71" w:rsidRPr="00387521" w:rsidRDefault="00E52C71" w:rsidP="00832E19">
      <w:pPr>
        <w:pStyle w:val="af0"/>
        <w:numPr>
          <w:ilvl w:val="0"/>
          <w:numId w:val="45"/>
        </w:numPr>
        <w:tabs>
          <w:tab w:val="left" w:pos="360"/>
        </w:tabs>
        <w:spacing w:after="0"/>
        <w:ind w:left="0" w:firstLine="709"/>
        <w:jc w:val="both"/>
        <w:rPr>
          <w:rFonts w:ascii="Times New Roman" w:eastAsia="Times New Roman" w:hAnsi="Times New Roman" w:cs="Times New Roman"/>
          <w:sz w:val="24"/>
          <w:szCs w:val="24"/>
        </w:rPr>
      </w:pPr>
      <w:r w:rsidRPr="00387521">
        <w:rPr>
          <w:rFonts w:ascii="Times New Roman" w:hAnsi="Times New Roman" w:cs="Times New Roman"/>
          <w:sz w:val="24"/>
          <w:szCs w:val="24"/>
        </w:rPr>
        <w:t xml:space="preserve">обладать необходимыми разрешительными документами на предоставление услуг по охране объектов и обеспечению пропускного и внутриобъектового режима; </w:t>
      </w:r>
    </w:p>
    <w:p w:rsidR="00E52C71" w:rsidRPr="00387521" w:rsidRDefault="00E52C71" w:rsidP="00832E19">
      <w:pPr>
        <w:pStyle w:val="af0"/>
        <w:numPr>
          <w:ilvl w:val="0"/>
          <w:numId w:val="45"/>
        </w:numPr>
        <w:tabs>
          <w:tab w:val="left" w:pos="360"/>
        </w:tabs>
        <w:spacing w:after="0"/>
        <w:ind w:left="0" w:firstLine="709"/>
        <w:jc w:val="both"/>
        <w:rPr>
          <w:rFonts w:ascii="Times New Roman" w:eastAsia="Times New Roman" w:hAnsi="Times New Roman" w:cs="Times New Roman"/>
          <w:sz w:val="24"/>
          <w:szCs w:val="24"/>
        </w:rPr>
      </w:pPr>
      <w:r w:rsidRPr="00387521">
        <w:rPr>
          <w:rFonts w:ascii="Times New Roman" w:hAnsi="Times New Roman" w:cs="Times New Roman"/>
          <w:sz w:val="24"/>
          <w:szCs w:val="24"/>
        </w:rPr>
        <w:t>иметь подготовленный персонал для оказания охранных услуг в круглосуточном режиме с опытом охраны Объекта соответствующего класса, аналогичному строящемуся;</w:t>
      </w:r>
    </w:p>
    <w:p w:rsidR="00E52C71" w:rsidRPr="00387521" w:rsidRDefault="00E52C71" w:rsidP="00832E19">
      <w:pPr>
        <w:pStyle w:val="af0"/>
        <w:numPr>
          <w:ilvl w:val="0"/>
          <w:numId w:val="45"/>
        </w:numPr>
        <w:tabs>
          <w:tab w:val="left" w:pos="360"/>
        </w:tabs>
        <w:spacing w:after="0"/>
        <w:ind w:left="0" w:firstLine="709"/>
        <w:jc w:val="both"/>
        <w:rPr>
          <w:rFonts w:ascii="Times New Roman" w:eastAsia="Times New Roman" w:hAnsi="Times New Roman" w:cs="Times New Roman"/>
          <w:sz w:val="24"/>
          <w:szCs w:val="24"/>
        </w:rPr>
      </w:pPr>
      <w:r w:rsidRPr="00387521">
        <w:rPr>
          <w:rFonts w:ascii="Times New Roman" w:hAnsi="Times New Roman" w:cs="Times New Roman"/>
          <w:sz w:val="24"/>
          <w:szCs w:val="24"/>
        </w:rPr>
        <w:t>обеспечить документами, удостоверяющими личность, работника охраны, обеспечить форменной одеждой и экипировкой, соответствующими характеру оказываемых услуг специальными средствами (палка резиновая, наручники и т.д.) с момента начала оказания услуг в количестве, достаточном для оказания услуг;</w:t>
      </w:r>
    </w:p>
    <w:p w:rsidR="00E52C71" w:rsidRPr="00387521" w:rsidRDefault="00E52C71" w:rsidP="00832E19">
      <w:pPr>
        <w:pStyle w:val="af0"/>
        <w:numPr>
          <w:ilvl w:val="0"/>
          <w:numId w:val="45"/>
        </w:numPr>
        <w:tabs>
          <w:tab w:val="left" w:pos="360"/>
        </w:tabs>
        <w:spacing w:after="0"/>
        <w:ind w:left="0" w:firstLine="709"/>
        <w:jc w:val="both"/>
        <w:rPr>
          <w:rFonts w:ascii="Times New Roman" w:eastAsia="Times New Roman" w:hAnsi="Times New Roman" w:cs="Times New Roman"/>
          <w:sz w:val="24"/>
          <w:szCs w:val="24"/>
        </w:rPr>
      </w:pPr>
      <w:r w:rsidRPr="00387521">
        <w:rPr>
          <w:rFonts w:ascii="Times New Roman" w:hAnsi="Times New Roman" w:cs="Times New Roman"/>
          <w:sz w:val="24"/>
          <w:szCs w:val="24"/>
        </w:rPr>
        <w:t>организовывать проведение проверок (плановых/внеплановых) выполнения функциональных обязанностей работниками охранных организаций;</w:t>
      </w:r>
    </w:p>
    <w:p w:rsidR="00E52C71" w:rsidRPr="00387521" w:rsidRDefault="00E52C71" w:rsidP="00832E19">
      <w:pPr>
        <w:pStyle w:val="af0"/>
        <w:numPr>
          <w:ilvl w:val="0"/>
          <w:numId w:val="45"/>
        </w:numPr>
        <w:tabs>
          <w:tab w:val="left" w:pos="360"/>
        </w:tabs>
        <w:spacing w:after="0"/>
        <w:ind w:left="0" w:firstLine="709"/>
        <w:jc w:val="both"/>
        <w:rPr>
          <w:rFonts w:ascii="Times New Roman" w:eastAsia="Times New Roman" w:hAnsi="Times New Roman" w:cs="Times New Roman"/>
          <w:sz w:val="24"/>
          <w:szCs w:val="24"/>
        </w:rPr>
      </w:pPr>
      <w:r w:rsidRPr="00387521">
        <w:rPr>
          <w:rFonts w:ascii="Times New Roman" w:hAnsi="Times New Roman" w:cs="Times New Roman"/>
          <w:sz w:val="24"/>
          <w:szCs w:val="24"/>
        </w:rPr>
        <w:t xml:space="preserve">разработать порядок взаимодействия с территориальными органами </w:t>
      </w:r>
      <w:r w:rsidRPr="00387521">
        <w:rPr>
          <w:rFonts w:ascii="Times New Roman" w:hAnsi="Times New Roman" w:cs="Times New Roman"/>
          <w:sz w:val="24"/>
          <w:szCs w:val="24"/>
        </w:rPr>
        <w:lastRenderedPageBreak/>
        <w:t>(подразделениями) ФСБ РФ, МВД РФ и МЧС РФ, а также схемы оповещения и вызова персонала на случай возникновения чрезвычайной ситуации;</w:t>
      </w:r>
    </w:p>
    <w:p w:rsidR="00E52C71" w:rsidRPr="00387521" w:rsidRDefault="00E52C71" w:rsidP="00832E19">
      <w:pPr>
        <w:pStyle w:val="af0"/>
        <w:numPr>
          <w:ilvl w:val="0"/>
          <w:numId w:val="45"/>
        </w:numPr>
        <w:tabs>
          <w:tab w:val="left" w:pos="360"/>
        </w:tabs>
        <w:spacing w:after="0"/>
        <w:ind w:left="0" w:firstLine="709"/>
        <w:jc w:val="both"/>
        <w:rPr>
          <w:rFonts w:ascii="Times New Roman" w:eastAsia="Times New Roman" w:hAnsi="Times New Roman" w:cs="Times New Roman"/>
          <w:sz w:val="24"/>
          <w:szCs w:val="24"/>
        </w:rPr>
      </w:pPr>
      <w:r w:rsidRPr="00387521">
        <w:rPr>
          <w:rFonts w:ascii="Times New Roman" w:hAnsi="Times New Roman" w:cs="Times New Roman"/>
          <w:sz w:val="24"/>
          <w:szCs w:val="24"/>
        </w:rPr>
        <w:t>разработать и согласовать с Заказчиком документацию, регламентирующую пропускной и внутриобъектовый режим на Объекте в соответствии с требованиями организационно-распорядительных документов Заказчика;</w:t>
      </w:r>
    </w:p>
    <w:p w:rsidR="00E52C71" w:rsidRPr="00387521" w:rsidRDefault="00E52C71" w:rsidP="00832E19">
      <w:pPr>
        <w:pStyle w:val="af0"/>
        <w:numPr>
          <w:ilvl w:val="0"/>
          <w:numId w:val="45"/>
        </w:numPr>
        <w:tabs>
          <w:tab w:val="left" w:pos="360"/>
        </w:tabs>
        <w:spacing w:after="0"/>
        <w:ind w:left="0" w:firstLine="709"/>
        <w:jc w:val="both"/>
        <w:rPr>
          <w:rFonts w:ascii="Times New Roman" w:eastAsia="Times New Roman" w:hAnsi="Times New Roman" w:cs="Times New Roman"/>
          <w:sz w:val="24"/>
          <w:szCs w:val="24"/>
        </w:rPr>
      </w:pPr>
      <w:r w:rsidRPr="00387521">
        <w:rPr>
          <w:rFonts w:ascii="Times New Roman" w:hAnsi="Times New Roman" w:cs="Times New Roman"/>
          <w:sz w:val="24"/>
          <w:szCs w:val="24"/>
        </w:rPr>
        <w:t>незамедлительно информировать Заказчика и правоохранительные органы о противоправных действиях в отношении персонала подрядных организаций, находящегося на Объектах, а также непосредственно Объектов строительства.</w:t>
      </w:r>
    </w:p>
    <w:p w:rsidR="00E52C71" w:rsidRPr="00387521" w:rsidRDefault="00E52C71" w:rsidP="00E52C71">
      <w:pPr>
        <w:pStyle w:val="af0"/>
        <w:tabs>
          <w:tab w:val="left" w:pos="960"/>
        </w:tabs>
        <w:spacing w:after="0"/>
        <w:ind w:firstLine="709"/>
        <w:jc w:val="both"/>
        <w:rPr>
          <w:rFonts w:ascii="Times New Roman" w:eastAsia="Times New Roman" w:hAnsi="Times New Roman" w:cs="Times New Roman"/>
          <w:b/>
          <w:bCs/>
          <w:sz w:val="24"/>
          <w:szCs w:val="24"/>
        </w:rPr>
      </w:pPr>
      <w:r w:rsidRPr="00387521">
        <w:rPr>
          <w:rFonts w:ascii="Times New Roman" w:hAnsi="Times New Roman" w:cs="Times New Roman"/>
          <w:b/>
          <w:bCs/>
          <w:sz w:val="24"/>
          <w:szCs w:val="24"/>
        </w:rPr>
        <w:t>6. Требования к оказываемым услугам в области организации</w:t>
      </w:r>
      <w:r w:rsidR="001C582B">
        <w:rPr>
          <w:rFonts w:ascii="Times New Roman" w:hAnsi="Times New Roman" w:cs="Times New Roman"/>
          <w:b/>
          <w:bCs/>
          <w:sz w:val="24"/>
          <w:szCs w:val="24"/>
        </w:rPr>
        <w:t xml:space="preserve"> </w:t>
      </w:r>
      <w:r w:rsidRPr="00387521">
        <w:rPr>
          <w:rFonts w:ascii="Times New Roman" w:hAnsi="Times New Roman" w:cs="Times New Roman"/>
          <w:b/>
          <w:bCs/>
          <w:sz w:val="24"/>
          <w:szCs w:val="24"/>
        </w:rPr>
        <w:t>пропускного и внутриобъектового режима Объекта</w:t>
      </w:r>
    </w:p>
    <w:p w:rsidR="00E52C71" w:rsidRPr="00387521" w:rsidRDefault="00E52C71" w:rsidP="00E52C71">
      <w:pPr>
        <w:pStyle w:val="af0"/>
        <w:tabs>
          <w:tab w:val="left" w:pos="960"/>
        </w:tabs>
        <w:spacing w:after="0"/>
        <w:ind w:firstLine="709"/>
        <w:jc w:val="both"/>
        <w:rPr>
          <w:rFonts w:ascii="Times New Roman" w:eastAsia="Times New Roman" w:hAnsi="Times New Roman" w:cs="Times New Roman"/>
          <w:sz w:val="24"/>
          <w:szCs w:val="24"/>
        </w:rPr>
      </w:pPr>
      <w:r w:rsidRPr="00387521">
        <w:rPr>
          <w:rFonts w:ascii="Times New Roman" w:hAnsi="Times New Roman" w:cs="Times New Roman"/>
          <w:sz w:val="24"/>
          <w:szCs w:val="24"/>
        </w:rPr>
        <w:t>6.1. При реализации мероприятий пропускного и внутриобъектового режима Охранная организация должна:</w:t>
      </w:r>
    </w:p>
    <w:p w:rsidR="00E52C71" w:rsidRPr="00387521" w:rsidRDefault="00E52C71" w:rsidP="00832E19">
      <w:pPr>
        <w:pStyle w:val="af0"/>
        <w:numPr>
          <w:ilvl w:val="1"/>
          <w:numId w:val="47"/>
        </w:numPr>
        <w:spacing w:after="0"/>
        <w:ind w:left="0" w:firstLine="709"/>
        <w:jc w:val="both"/>
        <w:rPr>
          <w:rFonts w:ascii="Times New Roman" w:eastAsia="Times New Roman" w:hAnsi="Times New Roman" w:cs="Times New Roman"/>
          <w:sz w:val="24"/>
          <w:szCs w:val="24"/>
        </w:rPr>
      </w:pPr>
      <w:r w:rsidRPr="00387521">
        <w:rPr>
          <w:rFonts w:ascii="Times New Roman" w:hAnsi="Times New Roman" w:cs="Times New Roman"/>
          <w:sz w:val="24"/>
          <w:szCs w:val="24"/>
        </w:rPr>
        <w:t xml:space="preserve">осуществлять пропускной и внутриобъектовый режим в соответствии с утвержденными Заказчиком инструкциями «О пропускном и внутриобъектовом режимах», разработанными в соответствии с требованиями организационно-распорядительных документов Заказчика; </w:t>
      </w:r>
    </w:p>
    <w:p w:rsidR="00E52C71" w:rsidRPr="00387521" w:rsidRDefault="00E52C71" w:rsidP="00832E19">
      <w:pPr>
        <w:pStyle w:val="af0"/>
        <w:numPr>
          <w:ilvl w:val="1"/>
          <w:numId w:val="48"/>
        </w:numPr>
        <w:spacing w:after="0"/>
        <w:ind w:left="0" w:firstLine="709"/>
        <w:jc w:val="both"/>
        <w:rPr>
          <w:rFonts w:ascii="Times New Roman" w:eastAsia="Times New Roman" w:hAnsi="Times New Roman" w:cs="Times New Roman"/>
          <w:sz w:val="24"/>
          <w:szCs w:val="24"/>
        </w:rPr>
      </w:pPr>
      <w:r w:rsidRPr="00387521">
        <w:rPr>
          <w:rFonts w:ascii="Times New Roman" w:hAnsi="Times New Roman" w:cs="Times New Roman"/>
          <w:sz w:val="24"/>
          <w:szCs w:val="24"/>
        </w:rPr>
        <w:t>при осуществлении проверок выполнения функциональных обязанностей сотрудниками охраны Объекта и работоспособности ИТСО осуществлять допуск на Объект работников Заказчика, а также представителей Заказчика при предъявлении данными работниками/представителями необходимых документов и служебных удостоверений;</w:t>
      </w:r>
    </w:p>
    <w:p w:rsidR="00E52C71" w:rsidRPr="00387521" w:rsidRDefault="00E52C71" w:rsidP="00832E19">
      <w:pPr>
        <w:pStyle w:val="af0"/>
        <w:numPr>
          <w:ilvl w:val="1"/>
          <w:numId w:val="49"/>
        </w:numPr>
        <w:spacing w:after="0"/>
        <w:ind w:left="0" w:firstLine="709"/>
        <w:jc w:val="both"/>
        <w:rPr>
          <w:rFonts w:ascii="Times New Roman" w:eastAsia="Times New Roman" w:hAnsi="Times New Roman" w:cs="Times New Roman"/>
          <w:sz w:val="24"/>
          <w:szCs w:val="24"/>
        </w:rPr>
      </w:pPr>
      <w:r w:rsidRPr="00387521">
        <w:rPr>
          <w:rFonts w:ascii="Times New Roman" w:hAnsi="Times New Roman" w:cs="Times New Roman"/>
          <w:sz w:val="24"/>
          <w:szCs w:val="24"/>
        </w:rPr>
        <w:t>работники охраны Объекта должны быть обеспечены техническими средствами осмотра (осмотровые зеркала, металлодетекторы, переносные приборы для обнаружения радиоактивных материалов), приобретаемыми за счет средств охранной организации;</w:t>
      </w:r>
    </w:p>
    <w:p w:rsidR="00E52C71" w:rsidRPr="001C582B" w:rsidRDefault="00E52C71" w:rsidP="001C582B">
      <w:pPr>
        <w:pStyle w:val="af0"/>
        <w:numPr>
          <w:ilvl w:val="1"/>
          <w:numId w:val="49"/>
        </w:numPr>
        <w:spacing w:after="0"/>
        <w:ind w:left="0" w:firstLine="709"/>
        <w:jc w:val="both"/>
        <w:rPr>
          <w:rFonts w:ascii="Times New Roman" w:eastAsia="Times New Roman" w:hAnsi="Times New Roman" w:cs="Times New Roman"/>
          <w:sz w:val="24"/>
          <w:szCs w:val="24"/>
        </w:rPr>
      </w:pPr>
      <w:r w:rsidRPr="00387521">
        <w:rPr>
          <w:rFonts w:ascii="Times New Roman" w:hAnsi="Times New Roman" w:cs="Times New Roman"/>
          <w:sz w:val="24"/>
          <w:szCs w:val="24"/>
        </w:rPr>
        <w:t xml:space="preserve">у охраны Объекта на КПП должен находиться полный перечень служебной </w:t>
      </w:r>
      <w:r w:rsidRPr="001C582B">
        <w:rPr>
          <w:rFonts w:ascii="Times New Roman" w:hAnsi="Times New Roman" w:cs="Times New Roman"/>
          <w:sz w:val="24"/>
          <w:szCs w:val="24"/>
        </w:rPr>
        <w:t xml:space="preserve">документации, разработанной Подрядчиком и согласованной с Заказчиком, а также в соответствии с ведомственными требованиями и рекомендациями МВД РФ. </w:t>
      </w:r>
    </w:p>
    <w:p w:rsidR="00055D36" w:rsidRDefault="00055D36" w:rsidP="00055D36">
      <w:pPr>
        <w:pStyle w:val="af0"/>
        <w:tabs>
          <w:tab w:val="left" w:pos="2235"/>
        </w:tabs>
        <w:spacing w:after="0"/>
        <w:jc w:val="both"/>
        <w:rPr>
          <w:rFonts w:ascii="Times New Roman" w:hAnsi="Times New Roman" w:cs="Times New Roman"/>
          <w:sz w:val="24"/>
          <w:szCs w:val="24"/>
        </w:rPr>
      </w:pPr>
    </w:p>
    <w:tbl>
      <w:tblPr>
        <w:tblW w:w="5200" w:type="pct"/>
        <w:tblLook w:val="04A0" w:firstRow="1" w:lastRow="0" w:firstColumn="1" w:lastColumn="0" w:noHBand="0" w:noVBand="1"/>
      </w:tblPr>
      <w:tblGrid>
        <w:gridCol w:w="5249"/>
        <w:gridCol w:w="4845"/>
      </w:tblGrid>
      <w:tr w:rsidR="00136BF8" w:rsidRPr="0053027D" w:rsidTr="00B45E8B">
        <w:tc>
          <w:tcPr>
            <w:tcW w:w="2600" w:type="pct"/>
          </w:tcPr>
          <w:p w:rsidR="00136BF8" w:rsidRPr="0053027D" w:rsidRDefault="00136BF8" w:rsidP="00B45E8B">
            <w:pPr>
              <w:tabs>
                <w:tab w:val="left" w:pos="3416"/>
              </w:tabs>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ЗАКАЗЧИК:</w:t>
            </w:r>
          </w:p>
          <w:p w:rsidR="00136BF8" w:rsidRPr="0053027D" w:rsidRDefault="00136BF8" w:rsidP="00B45E8B">
            <w:pPr>
              <w:tabs>
                <w:tab w:val="left" w:pos="3416"/>
              </w:tabs>
              <w:spacing w:after="0" w:line="240" w:lineRule="auto"/>
              <w:rPr>
                <w:rFonts w:ascii="Times New Roman" w:hAnsi="Times New Roman" w:cs="Times New Roman"/>
                <w:b/>
                <w:sz w:val="24"/>
                <w:szCs w:val="24"/>
              </w:rPr>
            </w:pPr>
          </w:p>
        </w:tc>
        <w:tc>
          <w:tcPr>
            <w:tcW w:w="2400" w:type="pct"/>
            <w:hideMark/>
          </w:tcPr>
          <w:p w:rsidR="00136BF8" w:rsidRPr="0053027D" w:rsidRDefault="00136BF8" w:rsidP="00B45E8B">
            <w:pPr>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ПОДРЯДЧИК:</w:t>
            </w:r>
          </w:p>
        </w:tc>
      </w:tr>
      <w:tr w:rsidR="00136BF8" w:rsidRPr="0053027D" w:rsidTr="00B45E8B">
        <w:tc>
          <w:tcPr>
            <w:tcW w:w="2600" w:type="pct"/>
          </w:tcPr>
          <w:p w:rsidR="00136BF8" w:rsidRPr="0053027D" w:rsidRDefault="00136BF8" w:rsidP="00B45E8B">
            <w:pPr>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ПАО «Россети Центр» (филиал ПАО </w:t>
            </w:r>
          </w:p>
          <w:p w:rsidR="00136BF8" w:rsidRPr="0053027D" w:rsidRDefault="00136BF8" w:rsidP="00B45E8B">
            <w:pPr>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«Россети Центр» - «Белгородэнерго»)</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hideMark/>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(наименование)</w:t>
            </w: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___________________________</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(должность)</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___________________________________</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(Ф.И.О.)</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                            </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М.П.   «_____» _____________20___г.                     </w:t>
            </w: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(должность)</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(Ф.И.О.)</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 xml:space="preserve">                            </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 xml:space="preserve">М.П.   «_____» _____________20___г.  </w:t>
            </w:r>
          </w:p>
        </w:tc>
      </w:tr>
    </w:tbl>
    <w:p w:rsidR="00055D36" w:rsidRPr="00387521" w:rsidRDefault="00055D36" w:rsidP="00055D36">
      <w:pPr>
        <w:pStyle w:val="af0"/>
        <w:tabs>
          <w:tab w:val="left" w:pos="2235"/>
        </w:tabs>
        <w:spacing w:after="0"/>
        <w:jc w:val="both"/>
        <w:rPr>
          <w:rFonts w:ascii="Times New Roman" w:eastAsia="Times New Roman" w:hAnsi="Times New Roman" w:cs="Times New Roman"/>
          <w:sz w:val="24"/>
          <w:szCs w:val="24"/>
        </w:rPr>
      </w:pPr>
    </w:p>
    <w:p w:rsidR="00E85603" w:rsidRPr="00387521" w:rsidRDefault="00E52C71" w:rsidP="00E52C71">
      <w:pPr>
        <w:widowControl w:val="0"/>
        <w:spacing w:after="0" w:line="240" w:lineRule="auto"/>
        <w:ind w:firstLine="709"/>
        <w:jc w:val="both"/>
        <w:rPr>
          <w:rFonts w:ascii="Times New Roman" w:hAnsi="Times New Roman" w:cs="Times New Roman"/>
          <w:sz w:val="24"/>
          <w:szCs w:val="24"/>
        </w:rPr>
      </w:pPr>
      <w:r w:rsidRPr="00387521">
        <w:rPr>
          <w:rFonts w:cs="Times New Roman"/>
          <w:sz w:val="24"/>
          <w:szCs w:val="24"/>
        </w:rPr>
        <w:br w:type="page"/>
      </w:r>
    </w:p>
    <w:p w:rsidR="00E85603" w:rsidRPr="002A6BF7" w:rsidRDefault="00E85603" w:rsidP="00E85603">
      <w:pPr>
        <w:pStyle w:val="aa"/>
        <w:widowControl w:val="0"/>
        <w:ind w:left="7371" w:right="-8"/>
        <w:jc w:val="both"/>
        <w:rPr>
          <w:rFonts w:cs="Times New Roman"/>
        </w:rPr>
      </w:pPr>
      <w:r w:rsidRPr="00E626C0">
        <w:rPr>
          <w:rFonts w:cs="Times New Roman"/>
          <w:b w:val="0"/>
          <w:bCs w:val="0"/>
        </w:rPr>
        <w:lastRenderedPageBreak/>
        <w:t xml:space="preserve">Приложение </w:t>
      </w:r>
      <w:r w:rsidR="007D59F2">
        <w:rPr>
          <w:rFonts w:cs="Times New Roman"/>
          <w:b w:val="0"/>
          <w:bCs w:val="0"/>
        </w:rPr>
        <w:t>№ 1</w:t>
      </w:r>
    </w:p>
    <w:p w:rsidR="00E85603" w:rsidRPr="00E626C0" w:rsidRDefault="00E85603" w:rsidP="00E85603">
      <w:pPr>
        <w:pStyle w:val="aa"/>
        <w:widowControl w:val="0"/>
        <w:ind w:left="7371"/>
        <w:jc w:val="both"/>
        <w:rPr>
          <w:rFonts w:cs="Times New Roman"/>
        </w:rPr>
      </w:pPr>
      <w:r w:rsidRPr="00E626C0">
        <w:rPr>
          <w:rFonts w:cs="Times New Roman"/>
          <w:b w:val="0"/>
          <w:bCs w:val="0"/>
        </w:rPr>
        <w:t>к Требованиям</w:t>
      </w:r>
    </w:p>
    <w:p w:rsidR="00E85603" w:rsidRPr="00E626C0" w:rsidRDefault="00E85603" w:rsidP="00E85603">
      <w:pPr>
        <w:widowControl w:val="0"/>
        <w:spacing w:after="0" w:line="240" w:lineRule="auto"/>
        <w:rPr>
          <w:rFonts w:ascii="Times New Roman" w:hAnsi="Times New Roman" w:cs="Times New Roman"/>
          <w:b/>
          <w:bCs/>
          <w:sz w:val="26"/>
          <w:szCs w:val="26"/>
        </w:rPr>
      </w:pPr>
    </w:p>
    <w:p w:rsidR="00E85603" w:rsidRPr="00E626C0" w:rsidRDefault="00E85603" w:rsidP="00E85603">
      <w:pPr>
        <w:widowControl w:val="0"/>
        <w:spacing w:after="0" w:line="240" w:lineRule="auto"/>
        <w:ind w:firstLine="567"/>
        <w:jc w:val="center"/>
        <w:rPr>
          <w:rFonts w:ascii="Times New Roman" w:hAnsi="Times New Roman" w:cs="Times New Roman"/>
          <w:b/>
          <w:bCs/>
          <w:sz w:val="26"/>
          <w:szCs w:val="26"/>
        </w:rPr>
      </w:pPr>
      <w:r w:rsidRPr="00E626C0">
        <w:rPr>
          <w:rFonts w:ascii="Times New Roman" w:hAnsi="Times New Roman" w:cs="Times New Roman"/>
          <w:b/>
          <w:bCs/>
          <w:sz w:val="26"/>
          <w:szCs w:val="26"/>
        </w:rPr>
        <w:t>ФОРМА</w:t>
      </w:r>
    </w:p>
    <w:p w:rsidR="00E85603" w:rsidRPr="00E626C0" w:rsidRDefault="00E85603" w:rsidP="00E85603">
      <w:pPr>
        <w:widowControl w:val="0"/>
        <w:spacing w:after="0" w:line="240" w:lineRule="auto"/>
        <w:ind w:firstLine="567"/>
        <w:jc w:val="center"/>
        <w:rPr>
          <w:rFonts w:ascii="Times New Roman" w:hAnsi="Times New Roman" w:cs="Times New Roman"/>
          <w:b/>
          <w:bCs/>
          <w:sz w:val="26"/>
          <w:szCs w:val="26"/>
        </w:rPr>
      </w:pPr>
    </w:p>
    <w:p w:rsidR="00E85603" w:rsidRPr="00E626C0" w:rsidRDefault="00E85603" w:rsidP="00E85603">
      <w:pPr>
        <w:widowControl w:val="0"/>
        <w:spacing w:after="0" w:line="240" w:lineRule="auto"/>
        <w:ind w:firstLine="567"/>
        <w:jc w:val="center"/>
        <w:rPr>
          <w:rFonts w:ascii="Times New Roman" w:hAnsi="Times New Roman" w:cs="Times New Roman"/>
          <w:b/>
          <w:bCs/>
          <w:sz w:val="26"/>
          <w:szCs w:val="26"/>
        </w:rPr>
      </w:pPr>
      <w:r w:rsidRPr="00E626C0">
        <w:rPr>
          <w:rFonts w:ascii="Times New Roman" w:hAnsi="Times New Roman" w:cs="Times New Roman"/>
          <w:b/>
          <w:bCs/>
          <w:sz w:val="26"/>
          <w:szCs w:val="26"/>
        </w:rPr>
        <w:t>Акт о нарушении Требований к организации охраны</w:t>
      </w:r>
    </w:p>
    <w:p w:rsidR="00E85603" w:rsidRPr="00E626C0" w:rsidRDefault="00E85603" w:rsidP="00E85603">
      <w:pPr>
        <w:pStyle w:val="af0"/>
        <w:spacing w:after="0"/>
        <w:ind w:firstLine="567"/>
        <w:jc w:val="both"/>
        <w:rPr>
          <w:rFonts w:ascii="Times New Roman" w:eastAsia="Times New Roman" w:hAnsi="Times New Roman" w:cs="Times New Roman"/>
          <w:sz w:val="26"/>
          <w:szCs w:val="26"/>
        </w:rPr>
      </w:pPr>
      <w:r w:rsidRPr="00E626C0">
        <w:rPr>
          <w:rFonts w:ascii="Times New Roman" w:hAnsi="Times New Roman" w:cs="Times New Roman"/>
          <w:sz w:val="26"/>
          <w:szCs w:val="26"/>
        </w:rPr>
        <w:t>_________________</w:t>
      </w:r>
      <w:r w:rsidRPr="00E626C0">
        <w:rPr>
          <w:rFonts w:ascii="Times New Roman" w:hAnsi="Times New Roman" w:cs="Times New Roman"/>
          <w:sz w:val="26"/>
          <w:szCs w:val="26"/>
        </w:rPr>
        <w:tab/>
      </w:r>
      <w:r w:rsidRPr="00E626C0">
        <w:rPr>
          <w:rFonts w:ascii="Times New Roman" w:hAnsi="Times New Roman" w:cs="Times New Roman"/>
          <w:sz w:val="26"/>
          <w:szCs w:val="26"/>
        </w:rPr>
        <w:tab/>
      </w:r>
      <w:r w:rsidRPr="00E626C0">
        <w:rPr>
          <w:rFonts w:ascii="Times New Roman" w:hAnsi="Times New Roman" w:cs="Times New Roman"/>
          <w:sz w:val="26"/>
          <w:szCs w:val="26"/>
        </w:rPr>
        <w:tab/>
      </w:r>
      <w:r w:rsidRPr="00E626C0">
        <w:rPr>
          <w:rFonts w:ascii="Times New Roman" w:hAnsi="Times New Roman" w:cs="Times New Roman"/>
          <w:sz w:val="26"/>
          <w:szCs w:val="26"/>
        </w:rPr>
        <w:tab/>
      </w:r>
      <w:r w:rsidRPr="00E626C0">
        <w:rPr>
          <w:rFonts w:ascii="Times New Roman" w:hAnsi="Times New Roman" w:cs="Times New Roman"/>
          <w:sz w:val="26"/>
          <w:szCs w:val="26"/>
        </w:rPr>
        <w:tab/>
      </w:r>
      <w:r w:rsidRPr="00E626C0">
        <w:rPr>
          <w:rFonts w:ascii="Times New Roman" w:hAnsi="Times New Roman" w:cs="Times New Roman"/>
          <w:sz w:val="26"/>
          <w:szCs w:val="26"/>
        </w:rPr>
        <w:tab/>
      </w:r>
      <w:r w:rsidRPr="00E626C0">
        <w:rPr>
          <w:rFonts w:ascii="Times New Roman" w:hAnsi="Times New Roman" w:cs="Times New Roman"/>
          <w:sz w:val="26"/>
          <w:szCs w:val="26"/>
        </w:rPr>
        <w:tab/>
        <w:t>________________</w:t>
      </w:r>
    </w:p>
    <w:p w:rsidR="00E85603" w:rsidRPr="00E626C0" w:rsidRDefault="00E85603" w:rsidP="00E85603">
      <w:pPr>
        <w:pStyle w:val="af0"/>
        <w:spacing w:after="0"/>
        <w:ind w:firstLine="567"/>
        <w:jc w:val="both"/>
        <w:rPr>
          <w:rFonts w:ascii="Times New Roman" w:eastAsia="Times New Roman" w:hAnsi="Times New Roman" w:cs="Times New Roman"/>
          <w:sz w:val="22"/>
          <w:szCs w:val="22"/>
        </w:rPr>
      </w:pPr>
      <w:r w:rsidRPr="00E626C0">
        <w:rPr>
          <w:rFonts w:ascii="Times New Roman" w:hAnsi="Times New Roman" w:cs="Times New Roman"/>
          <w:sz w:val="22"/>
          <w:szCs w:val="22"/>
        </w:rPr>
        <w:t>(место составления)</w:t>
      </w:r>
      <w:r w:rsidRPr="00E626C0">
        <w:rPr>
          <w:rFonts w:ascii="Times New Roman" w:hAnsi="Times New Roman" w:cs="Times New Roman"/>
          <w:sz w:val="22"/>
          <w:szCs w:val="22"/>
        </w:rPr>
        <w:tab/>
      </w:r>
      <w:r w:rsidRPr="00E626C0">
        <w:rPr>
          <w:rFonts w:ascii="Times New Roman" w:hAnsi="Times New Roman" w:cs="Times New Roman"/>
          <w:sz w:val="22"/>
          <w:szCs w:val="22"/>
        </w:rPr>
        <w:tab/>
      </w:r>
      <w:r w:rsidRPr="00E626C0">
        <w:rPr>
          <w:rFonts w:ascii="Times New Roman" w:hAnsi="Times New Roman" w:cs="Times New Roman"/>
          <w:sz w:val="22"/>
          <w:szCs w:val="22"/>
        </w:rPr>
        <w:tab/>
      </w:r>
      <w:r w:rsidRPr="00E626C0">
        <w:rPr>
          <w:rFonts w:ascii="Times New Roman" w:hAnsi="Times New Roman" w:cs="Times New Roman"/>
          <w:sz w:val="22"/>
          <w:szCs w:val="22"/>
        </w:rPr>
        <w:tab/>
      </w:r>
      <w:r w:rsidRPr="00E626C0">
        <w:rPr>
          <w:rFonts w:ascii="Times New Roman" w:hAnsi="Times New Roman" w:cs="Times New Roman"/>
          <w:sz w:val="22"/>
          <w:szCs w:val="22"/>
        </w:rPr>
        <w:tab/>
      </w:r>
      <w:r w:rsidRPr="00E626C0">
        <w:rPr>
          <w:rFonts w:ascii="Times New Roman" w:hAnsi="Times New Roman" w:cs="Times New Roman"/>
          <w:sz w:val="22"/>
          <w:szCs w:val="22"/>
        </w:rPr>
        <w:tab/>
      </w:r>
      <w:r w:rsidRPr="00E626C0">
        <w:rPr>
          <w:rFonts w:ascii="Times New Roman" w:hAnsi="Times New Roman" w:cs="Times New Roman"/>
          <w:sz w:val="22"/>
          <w:szCs w:val="22"/>
        </w:rPr>
        <w:tab/>
        <w:t>(дата составления)</w:t>
      </w:r>
    </w:p>
    <w:p w:rsidR="00E85603" w:rsidRPr="00E626C0" w:rsidRDefault="00E85603" w:rsidP="00E85603">
      <w:pPr>
        <w:pStyle w:val="af0"/>
        <w:spacing w:after="0"/>
        <w:ind w:firstLine="567"/>
        <w:jc w:val="both"/>
        <w:rPr>
          <w:rFonts w:ascii="Times New Roman" w:eastAsia="Times New Roman" w:hAnsi="Times New Roman" w:cs="Times New Roman"/>
          <w:sz w:val="26"/>
          <w:szCs w:val="26"/>
        </w:rPr>
      </w:pPr>
    </w:p>
    <w:tbl>
      <w:tblPr>
        <w:tblStyle w:val="TableNormal"/>
        <w:tblW w:w="911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539"/>
        <w:gridCol w:w="4571"/>
      </w:tblGrid>
      <w:tr w:rsidR="00E85603" w:rsidRPr="00E626C0" w:rsidTr="00E85603">
        <w:trPr>
          <w:trHeight w:val="311"/>
        </w:trPr>
        <w:tc>
          <w:tcPr>
            <w:tcW w:w="45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5603" w:rsidRPr="00E626C0" w:rsidRDefault="00E85603" w:rsidP="00E85603">
            <w:pPr>
              <w:pStyle w:val="af0"/>
              <w:spacing w:after="0"/>
              <w:ind w:firstLine="567"/>
              <w:jc w:val="center"/>
              <w:rPr>
                <w:rFonts w:ascii="Times New Roman" w:hAnsi="Times New Roman" w:cs="Times New Roman"/>
              </w:rPr>
            </w:pPr>
            <w:r w:rsidRPr="00E626C0">
              <w:rPr>
                <w:rFonts w:ascii="Times New Roman" w:hAnsi="Times New Roman" w:cs="Times New Roman"/>
                <w:sz w:val="26"/>
                <w:szCs w:val="26"/>
              </w:rPr>
              <w:t>Наименование Объекта проверки</w:t>
            </w:r>
          </w:p>
        </w:tc>
        <w:tc>
          <w:tcPr>
            <w:tcW w:w="45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5603" w:rsidRPr="00E626C0" w:rsidRDefault="00E85603" w:rsidP="00E85603">
            <w:pPr>
              <w:pStyle w:val="af0"/>
              <w:spacing w:after="0"/>
              <w:ind w:firstLine="567"/>
              <w:jc w:val="center"/>
              <w:rPr>
                <w:rFonts w:ascii="Times New Roman" w:hAnsi="Times New Roman" w:cs="Times New Roman"/>
              </w:rPr>
            </w:pPr>
            <w:r w:rsidRPr="00E626C0">
              <w:rPr>
                <w:rFonts w:ascii="Times New Roman" w:hAnsi="Times New Roman" w:cs="Times New Roman"/>
                <w:sz w:val="26"/>
                <w:szCs w:val="26"/>
              </w:rPr>
              <w:t>Реквизиты Договора</w:t>
            </w:r>
          </w:p>
        </w:tc>
      </w:tr>
      <w:tr w:rsidR="00E85603" w:rsidRPr="00E626C0" w:rsidTr="00E85603">
        <w:trPr>
          <w:trHeight w:val="1017"/>
        </w:trPr>
        <w:tc>
          <w:tcPr>
            <w:tcW w:w="45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5603" w:rsidRPr="00E626C0" w:rsidRDefault="00E85603" w:rsidP="00E85603">
            <w:pPr>
              <w:widowControl w:val="0"/>
            </w:pPr>
          </w:p>
        </w:tc>
        <w:tc>
          <w:tcPr>
            <w:tcW w:w="45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5603" w:rsidRPr="00E626C0" w:rsidRDefault="00E85603" w:rsidP="00E85603">
            <w:pPr>
              <w:widowControl w:val="0"/>
            </w:pPr>
          </w:p>
        </w:tc>
      </w:tr>
    </w:tbl>
    <w:p w:rsidR="00E85603" w:rsidRPr="00E626C0" w:rsidRDefault="00E85603" w:rsidP="00E85603">
      <w:pPr>
        <w:pStyle w:val="af0"/>
        <w:spacing w:after="0"/>
        <w:jc w:val="both"/>
        <w:rPr>
          <w:rFonts w:ascii="Times New Roman" w:eastAsia="Times New Roman" w:hAnsi="Times New Roman" w:cs="Times New Roman"/>
          <w:sz w:val="26"/>
          <w:szCs w:val="26"/>
        </w:rPr>
      </w:pPr>
    </w:p>
    <w:p w:rsidR="00E85603" w:rsidRPr="00E626C0" w:rsidRDefault="00E85603" w:rsidP="00E85603">
      <w:pPr>
        <w:pStyle w:val="af0"/>
        <w:spacing w:after="0"/>
        <w:ind w:firstLine="567"/>
        <w:jc w:val="center"/>
        <w:rPr>
          <w:rFonts w:ascii="Times New Roman" w:eastAsia="Times New Roman" w:hAnsi="Times New Roman" w:cs="Times New Roman"/>
          <w:b/>
          <w:bCs/>
          <w:sz w:val="26"/>
          <w:szCs w:val="26"/>
        </w:rPr>
      </w:pPr>
      <w:r w:rsidRPr="00E626C0">
        <w:rPr>
          <w:rFonts w:ascii="Times New Roman" w:hAnsi="Times New Roman" w:cs="Times New Roman"/>
          <w:b/>
          <w:bCs/>
          <w:sz w:val="26"/>
          <w:szCs w:val="26"/>
        </w:rPr>
        <w:t>Содержание Акта*</w:t>
      </w:r>
    </w:p>
    <w:p w:rsidR="00E85603" w:rsidRPr="00E626C0" w:rsidRDefault="00E85603" w:rsidP="00E85603">
      <w:pPr>
        <w:pStyle w:val="af0"/>
        <w:tabs>
          <w:tab w:val="left" w:pos="9072"/>
        </w:tabs>
        <w:spacing w:after="0"/>
        <w:ind w:right="418" w:firstLine="567"/>
        <w:jc w:val="center"/>
        <w:rPr>
          <w:rFonts w:ascii="Times New Roman" w:eastAsia="Times New Roman" w:hAnsi="Times New Roman" w:cs="Times New Roman"/>
          <w:b/>
          <w:bCs/>
          <w:sz w:val="26"/>
          <w:szCs w:val="26"/>
        </w:rPr>
      </w:pPr>
    </w:p>
    <w:tbl>
      <w:tblPr>
        <w:tblStyle w:val="TableNormal"/>
        <w:tblW w:w="9572"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572"/>
      </w:tblGrid>
      <w:tr w:rsidR="00E85603" w:rsidRPr="00E626C0"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rsidR="00E85603" w:rsidRPr="00E626C0" w:rsidRDefault="00E85603" w:rsidP="00E85603">
            <w:pPr>
              <w:widowControl w:val="0"/>
              <w:tabs>
                <w:tab w:val="left" w:pos="9072"/>
              </w:tabs>
              <w:ind w:right="418"/>
            </w:pPr>
          </w:p>
        </w:tc>
      </w:tr>
      <w:tr w:rsidR="00E85603" w:rsidRPr="00E626C0"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rsidR="00E85603" w:rsidRPr="00E626C0" w:rsidRDefault="00E85603" w:rsidP="00E85603">
            <w:pPr>
              <w:widowControl w:val="0"/>
              <w:tabs>
                <w:tab w:val="left" w:pos="9072"/>
              </w:tabs>
              <w:ind w:right="418"/>
            </w:pPr>
          </w:p>
        </w:tc>
      </w:tr>
      <w:tr w:rsidR="00E85603" w:rsidRPr="00E626C0"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rsidR="00E85603" w:rsidRPr="00E626C0" w:rsidRDefault="00E85603" w:rsidP="00E85603">
            <w:pPr>
              <w:widowControl w:val="0"/>
              <w:tabs>
                <w:tab w:val="left" w:pos="9072"/>
              </w:tabs>
              <w:ind w:right="418"/>
            </w:pPr>
          </w:p>
        </w:tc>
      </w:tr>
      <w:tr w:rsidR="00E85603" w:rsidRPr="00E626C0"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rsidR="00E85603" w:rsidRPr="00E626C0" w:rsidRDefault="00E85603" w:rsidP="00E85603">
            <w:pPr>
              <w:widowControl w:val="0"/>
              <w:tabs>
                <w:tab w:val="left" w:pos="9072"/>
              </w:tabs>
              <w:ind w:right="418"/>
            </w:pPr>
          </w:p>
        </w:tc>
      </w:tr>
      <w:tr w:rsidR="00E85603" w:rsidRPr="00E626C0"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rsidR="00E85603" w:rsidRPr="00E626C0" w:rsidRDefault="00E85603" w:rsidP="00E85603">
            <w:pPr>
              <w:widowControl w:val="0"/>
              <w:tabs>
                <w:tab w:val="left" w:pos="9072"/>
              </w:tabs>
              <w:ind w:right="418"/>
            </w:pPr>
          </w:p>
        </w:tc>
      </w:tr>
    </w:tbl>
    <w:p w:rsidR="00E85603" w:rsidRPr="00E626C0" w:rsidRDefault="00E85603" w:rsidP="00E85603">
      <w:pPr>
        <w:pStyle w:val="afc"/>
        <w:widowControl w:val="0"/>
        <w:ind w:firstLine="567"/>
        <w:rPr>
          <w:sz w:val="26"/>
          <w:szCs w:val="26"/>
        </w:rPr>
      </w:pPr>
    </w:p>
    <w:tbl>
      <w:tblPr>
        <w:tblStyle w:val="TableNormal"/>
        <w:tblW w:w="915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43"/>
        <w:gridCol w:w="5810"/>
        <w:gridCol w:w="2702"/>
      </w:tblGrid>
      <w:tr w:rsidR="00E85603" w:rsidRPr="00E626C0" w:rsidTr="00E85603">
        <w:trPr>
          <w:trHeight w:val="26"/>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2A6BF7" w:rsidRDefault="00E85603" w:rsidP="00E85603">
            <w:pPr>
              <w:pStyle w:val="afc"/>
              <w:widowControl w:val="0"/>
              <w:ind w:firstLine="0"/>
              <w:jc w:val="center"/>
              <w:rPr>
                <w:b/>
                <w:sz w:val="20"/>
                <w:szCs w:val="20"/>
              </w:rPr>
            </w:pPr>
            <w:r w:rsidRPr="002A6BF7">
              <w:rPr>
                <w:b/>
                <w:bCs/>
                <w:sz w:val="20"/>
                <w:szCs w:val="20"/>
              </w:rPr>
              <w:t>№ п/п</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2A6BF7" w:rsidRDefault="00E85603" w:rsidP="00E85603">
            <w:pPr>
              <w:pStyle w:val="afc"/>
              <w:widowControl w:val="0"/>
              <w:ind w:firstLine="0"/>
              <w:jc w:val="center"/>
              <w:rPr>
                <w:b/>
                <w:sz w:val="20"/>
                <w:szCs w:val="20"/>
              </w:rPr>
            </w:pPr>
            <w:r w:rsidRPr="002A6BF7">
              <w:rPr>
                <w:b/>
                <w:sz w:val="20"/>
                <w:szCs w:val="20"/>
              </w:rPr>
              <w:t xml:space="preserve">Выявленные нарушения Требований </w:t>
            </w:r>
            <w:r w:rsidRPr="002A6BF7">
              <w:rPr>
                <w:rFonts w:eastAsia="Arial Unicode MS"/>
                <w:b/>
                <w:sz w:val="20"/>
                <w:szCs w:val="20"/>
              </w:rPr>
              <w:br/>
            </w:r>
            <w:r w:rsidRPr="002A6BF7">
              <w:rPr>
                <w:b/>
                <w:sz w:val="20"/>
                <w:szCs w:val="20"/>
              </w:rPr>
              <w:t>к организации охраны Заказчика</w:t>
            </w:r>
            <w:r w:rsidRPr="002A6BF7">
              <w:rPr>
                <w:b/>
                <w:bCs/>
                <w:sz w:val="20"/>
                <w:szCs w:val="20"/>
              </w:rPr>
              <w:t>**</w:t>
            </w: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2A6BF7" w:rsidRDefault="00E85603" w:rsidP="00E85603">
            <w:pPr>
              <w:pStyle w:val="afc"/>
              <w:widowControl w:val="0"/>
              <w:ind w:firstLine="0"/>
              <w:jc w:val="center"/>
              <w:rPr>
                <w:b/>
                <w:sz w:val="20"/>
                <w:szCs w:val="20"/>
              </w:rPr>
            </w:pPr>
            <w:r w:rsidRPr="002A6BF7">
              <w:rPr>
                <w:b/>
                <w:sz w:val="20"/>
                <w:szCs w:val="20"/>
              </w:rPr>
              <w:t>Срок устранения нарушения</w:t>
            </w:r>
          </w:p>
        </w:tc>
      </w:tr>
      <w:tr w:rsidR="00E85603" w:rsidRPr="00E626C0"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E626C0" w:rsidRDefault="00E85603" w:rsidP="00E85603">
            <w:pPr>
              <w:pStyle w:val="afc"/>
              <w:widowControl w:val="0"/>
              <w:tabs>
                <w:tab w:val="left" w:pos="567"/>
              </w:tabs>
              <w:ind w:firstLine="0"/>
            </w:pPr>
            <w:r w:rsidRPr="00E626C0">
              <w:rPr>
                <w:b/>
                <w:bCs/>
                <w:sz w:val="26"/>
                <w:szCs w:val="26"/>
              </w:rPr>
              <w:t>1</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E626C0" w:rsidRDefault="00E85603" w:rsidP="00E85603">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E626C0" w:rsidRDefault="00E85603" w:rsidP="00E85603">
            <w:pPr>
              <w:widowControl w:val="0"/>
              <w:jc w:val="both"/>
            </w:pPr>
          </w:p>
        </w:tc>
      </w:tr>
      <w:tr w:rsidR="00E85603" w:rsidRPr="00E626C0"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E626C0" w:rsidRDefault="00E85603" w:rsidP="00E85603">
            <w:pPr>
              <w:pStyle w:val="afc"/>
              <w:widowControl w:val="0"/>
              <w:ind w:firstLine="0"/>
            </w:pPr>
            <w:r w:rsidRPr="00E626C0">
              <w:rPr>
                <w:b/>
                <w:bCs/>
                <w:sz w:val="26"/>
                <w:szCs w:val="26"/>
              </w:rPr>
              <w:t>2</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E626C0" w:rsidRDefault="00E85603" w:rsidP="00E85603">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E626C0" w:rsidRDefault="00E85603" w:rsidP="00E85603">
            <w:pPr>
              <w:widowControl w:val="0"/>
              <w:jc w:val="both"/>
            </w:pPr>
          </w:p>
        </w:tc>
      </w:tr>
      <w:tr w:rsidR="00E85603" w:rsidRPr="00E626C0"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E626C0" w:rsidRDefault="00E85603" w:rsidP="00E85603">
            <w:pPr>
              <w:pStyle w:val="afc"/>
              <w:widowControl w:val="0"/>
              <w:ind w:firstLine="0"/>
            </w:pPr>
            <w:r w:rsidRPr="00E626C0">
              <w:rPr>
                <w:b/>
                <w:bCs/>
                <w:sz w:val="26"/>
                <w:szCs w:val="26"/>
              </w:rPr>
              <w:t>3</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E626C0" w:rsidRDefault="00E85603" w:rsidP="00E85603">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E626C0" w:rsidRDefault="00E85603" w:rsidP="00E85603">
            <w:pPr>
              <w:widowControl w:val="0"/>
              <w:jc w:val="both"/>
            </w:pPr>
          </w:p>
        </w:tc>
      </w:tr>
    </w:tbl>
    <w:p w:rsidR="00E85603" w:rsidRPr="00E626C0" w:rsidRDefault="00E85603" w:rsidP="00E85603">
      <w:pPr>
        <w:pStyle w:val="afc"/>
        <w:widowControl w:val="0"/>
        <w:ind w:firstLine="0"/>
        <w:rPr>
          <w:sz w:val="26"/>
          <w:szCs w:val="26"/>
        </w:rPr>
      </w:pPr>
    </w:p>
    <w:p w:rsidR="00E85603" w:rsidRPr="00E626C0" w:rsidRDefault="00E85603" w:rsidP="00E85603">
      <w:pPr>
        <w:pStyle w:val="afc"/>
        <w:widowControl w:val="0"/>
        <w:ind w:firstLine="709"/>
        <w:rPr>
          <w:sz w:val="26"/>
          <w:szCs w:val="26"/>
        </w:rPr>
      </w:pPr>
      <w:r w:rsidRPr="00E626C0">
        <w:rPr>
          <w:sz w:val="26"/>
          <w:szCs w:val="26"/>
        </w:rPr>
        <w:t xml:space="preserve">Настоящий акт является основанием для привлечения Подрядчика к ответственности в соответствии с </w:t>
      </w:r>
      <w:r w:rsidR="00C423D3">
        <w:rPr>
          <w:sz w:val="26"/>
          <w:szCs w:val="26"/>
        </w:rPr>
        <w:t>положениями</w:t>
      </w:r>
      <w:r w:rsidRPr="00E626C0">
        <w:rPr>
          <w:i/>
          <w:iCs/>
          <w:sz w:val="26"/>
          <w:szCs w:val="26"/>
        </w:rPr>
        <w:t xml:space="preserve"> </w:t>
      </w:r>
      <w:r w:rsidRPr="00E626C0">
        <w:rPr>
          <w:sz w:val="26"/>
          <w:szCs w:val="26"/>
        </w:rPr>
        <w:t>Договора.</w:t>
      </w:r>
    </w:p>
    <w:p w:rsidR="00E85603" w:rsidRPr="00E626C0" w:rsidRDefault="00E85603" w:rsidP="00E85603">
      <w:pPr>
        <w:widowControl w:val="0"/>
        <w:spacing w:after="0" w:line="240" w:lineRule="auto"/>
        <w:ind w:firstLine="709"/>
        <w:jc w:val="both"/>
        <w:rPr>
          <w:rFonts w:ascii="Times New Roman" w:hAnsi="Times New Roman" w:cs="Times New Roman"/>
          <w:sz w:val="26"/>
          <w:szCs w:val="26"/>
        </w:rPr>
      </w:pPr>
      <w:r w:rsidRPr="00E626C0">
        <w:rPr>
          <w:rFonts w:ascii="Times New Roman" w:hAnsi="Times New Roman" w:cs="Times New Roman"/>
          <w:sz w:val="26"/>
          <w:szCs w:val="26"/>
        </w:rPr>
        <w:t xml:space="preserve">Настоящий акт выдан для принятия Подрядчиком надлежащих мер по устранению выявленных нарушений Требований к организации охраны, пропускного и внутриобъектового режима на строящихся (реконструируемых) объектах </w:t>
      </w:r>
      <w:r w:rsidR="003C366B" w:rsidRPr="003C366B">
        <w:rPr>
          <w:rFonts w:ascii="Times New Roman" w:hAnsi="Times New Roman" w:cs="Times New Roman"/>
          <w:sz w:val="24"/>
          <w:szCs w:val="24"/>
        </w:rPr>
        <w:t>филиал</w:t>
      </w:r>
      <w:r w:rsidR="003C366B">
        <w:rPr>
          <w:rFonts w:ascii="Times New Roman" w:hAnsi="Times New Roman" w:cs="Times New Roman"/>
          <w:sz w:val="24"/>
          <w:szCs w:val="24"/>
        </w:rPr>
        <w:t>а</w:t>
      </w:r>
      <w:r w:rsidR="003C366B" w:rsidRPr="003C366B">
        <w:rPr>
          <w:rFonts w:ascii="Times New Roman" w:hAnsi="Times New Roman" w:cs="Times New Roman"/>
          <w:sz w:val="24"/>
          <w:szCs w:val="24"/>
        </w:rPr>
        <w:t xml:space="preserve"> ПАО «</w:t>
      </w:r>
      <w:r w:rsidR="00FB2625">
        <w:rPr>
          <w:rFonts w:ascii="Times New Roman" w:hAnsi="Times New Roman" w:cs="Times New Roman"/>
          <w:sz w:val="24"/>
          <w:szCs w:val="24"/>
        </w:rPr>
        <w:t>Россети Центр</w:t>
      </w:r>
      <w:r w:rsidR="003C366B" w:rsidRPr="003C366B">
        <w:rPr>
          <w:rFonts w:ascii="Times New Roman" w:hAnsi="Times New Roman" w:cs="Times New Roman"/>
          <w:sz w:val="24"/>
          <w:szCs w:val="24"/>
        </w:rPr>
        <w:t>» - «Белгородэнерго»</w:t>
      </w:r>
      <w:r w:rsidRPr="00AB35CE">
        <w:rPr>
          <w:rFonts w:ascii="Times New Roman" w:hAnsi="Times New Roman" w:cs="Times New Roman"/>
          <w:i/>
          <w:sz w:val="26"/>
          <w:szCs w:val="26"/>
        </w:rPr>
        <w:t>.</w:t>
      </w:r>
    </w:p>
    <w:p w:rsidR="00E85603" w:rsidRPr="00E626C0" w:rsidRDefault="00E85603" w:rsidP="00E85603">
      <w:pPr>
        <w:pStyle w:val="afc"/>
        <w:widowControl w:val="0"/>
        <w:ind w:firstLine="709"/>
        <w:rPr>
          <w:sz w:val="26"/>
          <w:szCs w:val="26"/>
        </w:rPr>
      </w:pPr>
      <w:r w:rsidRPr="00E626C0">
        <w:rPr>
          <w:sz w:val="26"/>
          <w:szCs w:val="26"/>
        </w:rPr>
        <w:t>Информацию об исполнении требований настоящего акта Подрядчик обязан направить в письменном виде в адрес</w:t>
      </w:r>
      <w:r>
        <w:rPr>
          <w:sz w:val="26"/>
          <w:szCs w:val="26"/>
        </w:rPr>
        <w:t xml:space="preserve"> </w:t>
      </w:r>
      <w:r w:rsidRPr="00E626C0">
        <w:rPr>
          <w:sz w:val="26"/>
          <w:szCs w:val="26"/>
        </w:rPr>
        <w:t>__________________________***.</w:t>
      </w:r>
    </w:p>
    <w:tbl>
      <w:tblPr>
        <w:tblStyle w:val="TableNormal"/>
        <w:tblW w:w="10009" w:type="dxa"/>
        <w:tblInd w:w="80" w:type="dxa"/>
        <w:shd w:val="clear" w:color="auto" w:fill="CED7E7"/>
        <w:tblLayout w:type="fixed"/>
        <w:tblLook w:val="04A0" w:firstRow="1" w:lastRow="0" w:firstColumn="1" w:lastColumn="0" w:noHBand="0" w:noVBand="1"/>
      </w:tblPr>
      <w:tblGrid>
        <w:gridCol w:w="9639"/>
        <w:gridCol w:w="190"/>
        <w:gridCol w:w="180"/>
      </w:tblGrid>
      <w:tr w:rsidR="00E85603" w:rsidRPr="00E626C0" w:rsidTr="00E85603">
        <w:trPr>
          <w:gridAfter w:val="2"/>
          <w:wAfter w:w="370" w:type="dxa"/>
          <w:trHeight w:val="31"/>
        </w:trPr>
        <w:tc>
          <w:tcPr>
            <w:tcW w:w="9639" w:type="dxa"/>
            <w:shd w:val="clear" w:color="auto" w:fill="auto"/>
            <w:tcMar>
              <w:top w:w="80" w:type="dxa"/>
              <w:left w:w="80" w:type="dxa"/>
              <w:bottom w:w="80" w:type="dxa"/>
              <w:right w:w="80" w:type="dxa"/>
            </w:tcMar>
          </w:tcPr>
          <w:p w:rsidR="00E85603" w:rsidRPr="00E626C0" w:rsidRDefault="00E85603" w:rsidP="00E85603">
            <w:pPr>
              <w:pStyle w:val="afc"/>
              <w:widowControl w:val="0"/>
              <w:tabs>
                <w:tab w:val="left" w:pos="8222"/>
              </w:tabs>
              <w:ind w:firstLine="709"/>
            </w:pPr>
            <w:r w:rsidRPr="00E626C0">
              <w:rPr>
                <w:b/>
                <w:bCs/>
                <w:sz w:val="26"/>
                <w:szCs w:val="26"/>
              </w:rPr>
              <w:t>При проведении проверки присутствовали:</w:t>
            </w:r>
          </w:p>
        </w:tc>
      </w:tr>
      <w:tr w:rsidR="00E85603" w:rsidRPr="00E626C0" w:rsidTr="00E85603">
        <w:trPr>
          <w:trHeight w:val="211"/>
        </w:trPr>
        <w:tc>
          <w:tcPr>
            <w:tcW w:w="9829" w:type="dxa"/>
            <w:gridSpan w:val="2"/>
            <w:shd w:val="clear" w:color="auto" w:fill="auto"/>
            <w:tcMar>
              <w:top w:w="80" w:type="dxa"/>
              <w:left w:w="80" w:type="dxa"/>
              <w:bottom w:w="80" w:type="dxa"/>
              <w:right w:w="80" w:type="dxa"/>
            </w:tcMar>
            <w:vAlign w:val="bottom"/>
          </w:tcPr>
          <w:p w:rsidR="00E85603" w:rsidRPr="00E626C0" w:rsidRDefault="00AE35CB" w:rsidP="00E85603">
            <w:pPr>
              <w:pStyle w:val="afc"/>
              <w:widowControl w:val="0"/>
              <w:tabs>
                <w:tab w:val="left" w:pos="8222"/>
              </w:tabs>
              <w:ind w:right="-8" w:firstLine="0"/>
              <w:rPr>
                <w:sz w:val="26"/>
                <w:szCs w:val="26"/>
                <w:u w:val="single"/>
              </w:rPr>
            </w:pPr>
            <w:r>
              <w:rPr>
                <w:sz w:val="26"/>
                <w:szCs w:val="26"/>
                <w:u w:val="single"/>
              </w:rPr>
              <w:t xml:space="preserve">От </w:t>
            </w:r>
            <w:r w:rsidR="00E85603" w:rsidRPr="00E626C0">
              <w:rPr>
                <w:sz w:val="26"/>
                <w:szCs w:val="26"/>
                <w:u w:val="single"/>
              </w:rPr>
              <w:t>Заказчика:</w:t>
            </w:r>
          </w:p>
          <w:p w:rsidR="00E85603" w:rsidRPr="00E626C0" w:rsidRDefault="00E85603" w:rsidP="00E85603">
            <w:pPr>
              <w:pStyle w:val="afc"/>
              <w:widowControl w:val="0"/>
              <w:tabs>
                <w:tab w:val="left" w:pos="8222"/>
              </w:tabs>
              <w:ind w:right="-8" w:firstLine="0"/>
              <w:rPr>
                <w:sz w:val="26"/>
                <w:szCs w:val="26"/>
              </w:rPr>
            </w:pPr>
            <w:r w:rsidRPr="00E626C0">
              <w:rPr>
                <w:sz w:val="26"/>
                <w:szCs w:val="26"/>
                <w:u w:val="single"/>
              </w:rPr>
              <w:t>______________________________________________________________________</w:t>
            </w:r>
          </w:p>
          <w:p w:rsidR="00E85603" w:rsidRPr="00E626C0" w:rsidRDefault="00E85603" w:rsidP="00E85603">
            <w:pPr>
              <w:pStyle w:val="afc"/>
              <w:widowControl w:val="0"/>
              <w:tabs>
                <w:tab w:val="left" w:pos="8222"/>
              </w:tabs>
              <w:ind w:right="-8" w:firstLine="0"/>
              <w:rPr>
                <w:sz w:val="26"/>
                <w:szCs w:val="26"/>
              </w:rPr>
            </w:pPr>
            <w:r w:rsidRPr="00E626C0">
              <w:rPr>
                <w:sz w:val="26"/>
                <w:szCs w:val="26"/>
              </w:rPr>
              <w:t>______________________________________________________________________</w:t>
            </w:r>
          </w:p>
          <w:p w:rsidR="00E85603" w:rsidRPr="00E626C0" w:rsidRDefault="00E85603" w:rsidP="00E85603">
            <w:pPr>
              <w:pStyle w:val="afc"/>
              <w:widowControl w:val="0"/>
              <w:tabs>
                <w:tab w:val="left" w:pos="8222"/>
              </w:tabs>
              <w:ind w:right="-8" w:firstLine="0"/>
              <w:rPr>
                <w:sz w:val="26"/>
                <w:szCs w:val="26"/>
                <w:u w:val="single"/>
              </w:rPr>
            </w:pPr>
            <w:r w:rsidRPr="00E626C0">
              <w:rPr>
                <w:sz w:val="26"/>
                <w:szCs w:val="26"/>
                <w:u w:val="single"/>
              </w:rPr>
              <w:lastRenderedPageBreak/>
              <w:t>От Подрядчика:</w:t>
            </w:r>
          </w:p>
          <w:p w:rsidR="00E85603" w:rsidRPr="00E626C0" w:rsidRDefault="00E85603" w:rsidP="00E85603">
            <w:pPr>
              <w:pStyle w:val="afc"/>
              <w:widowControl w:val="0"/>
              <w:tabs>
                <w:tab w:val="left" w:pos="8222"/>
              </w:tabs>
              <w:ind w:right="-8" w:firstLine="0"/>
              <w:rPr>
                <w:sz w:val="26"/>
                <w:szCs w:val="26"/>
              </w:rPr>
            </w:pPr>
            <w:r w:rsidRPr="00E626C0">
              <w:rPr>
                <w:sz w:val="26"/>
                <w:szCs w:val="26"/>
              </w:rPr>
              <w:t>______________________________________________________________________</w:t>
            </w:r>
          </w:p>
          <w:p w:rsidR="00E85603" w:rsidRPr="00E626C0" w:rsidRDefault="00E85603" w:rsidP="00E85603">
            <w:pPr>
              <w:pStyle w:val="afc"/>
              <w:widowControl w:val="0"/>
              <w:tabs>
                <w:tab w:val="left" w:pos="8222"/>
              </w:tabs>
              <w:ind w:right="-8" w:firstLine="0"/>
              <w:rPr>
                <w:sz w:val="26"/>
                <w:szCs w:val="26"/>
              </w:rPr>
            </w:pPr>
            <w:r w:rsidRPr="00E626C0">
              <w:rPr>
                <w:sz w:val="26"/>
                <w:szCs w:val="26"/>
              </w:rPr>
              <w:t>______________________________________________________________________</w:t>
            </w:r>
          </w:p>
          <w:p w:rsidR="00E85603" w:rsidRPr="00E626C0" w:rsidRDefault="00E85603" w:rsidP="00E85603">
            <w:pPr>
              <w:pStyle w:val="afc"/>
              <w:widowControl w:val="0"/>
              <w:tabs>
                <w:tab w:val="left" w:pos="8222"/>
              </w:tabs>
              <w:ind w:right="-8" w:firstLine="0"/>
              <w:rPr>
                <w:sz w:val="26"/>
                <w:szCs w:val="26"/>
              </w:rPr>
            </w:pPr>
          </w:p>
          <w:p w:rsidR="00E85603" w:rsidRPr="00E626C0" w:rsidRDefault="00E85603" w:rsidP="00E85603">
            <w:pPr>
              <w:pStyle w:val="afc"/>
              <w:widowControl w:val="0"/>
              <w:tabs>
                <w:tab w:val="left" w:pos="8222"/>
              </w:tabs>
              <w:ind w:right="-8" w:firstLine="0"/>
            </w:pPr>
            <w:r w:rsidRPr="00E626C0">
              <w:rPr>
                <w:sz w:val="26"/>
                <w:szCs w:val="26"/>
                <w:u w:val="single"/>
              </w:rPr>
              <w:t>Иные лица:</w:t>
            </w:r>
            <w:r w:rsidRPr="00E626C0">
              <w:rPr>
                <w:sz w:val="26"/>
                <w:szCs w:val="26"/>
              </w:rPr>
              <w:t xml:space="preserve"> _______________________________________</w:t>
            </w:r>
          </w:p>
        </w:tc>
        <w:tc>
          <w:tcPr>
            <w:tcW w:w="180" w:type="dxa"/>
            <w:shd w:val="clear" w:color="auto" w:fill="auto"/>
            <w:tcMar>
              <w:top w:w="80" w:type="dxa"/>
              <w:left w:w="80" w:type="dxa"/>
              <w:bottom w:w="80" w:type="dxa"/>
              <w:right w:w="80" w:type="dxa"/>
            </w:tcMar>
            <w:vAlign w:val="bottom"/>
          </w:tcPr>
          <w:p w:rsidR="00E85603" w:rsidRPr="00E626C0" w:rsidRDefault="00E85603" w:rsidP="00E85603">
            <w:pPr>
              <w:widowControl w:val="0"/>
              <w:ind w:right="-8"/>
            </w:pPr>
          </w:p>
        </w:tc>
      </w:tr>
    </w:tbl>
    <w:p w:rsidR="00E85603" w:rsidRPr="00E626C0" w:rsidRDefault="00E85603" w:rsidP="00E85603">
      <w:pPr>
        <w:pStyle w:val="afc"/>
        <w:widowControl w:val="0"/>
        <w:ind w:left="108" w:right="-8" w:hanging="108"/>
        <w:rPr>
          <w:sz w:val="26"/>
          <w:szCs w:val="26"/>
        </w:rPr>
      </w:pPr>
    </w:p>
    <w:p w:rsidR="00E85603" w:rsidRPr="00E626C0" w:rsidRDefault="00E85603" w:rsidP="00E85603">
      <w:pPr>
        <w:pStyle w:val="afc"/>
        <w:widowControl w:val="0"/>
        <w:ind w:right="-8" w:firstLine="0"/>
        <w:rPr>
          <w:sz w:val="26"/>
          <w:szCs w:val="26"/>
        </w:rPr>
      </w:pPr>
    </w:p>
    <w:p w:rsidR="00E85603" w:rsidRPr="00E626C0" w:rsidRDefault="00E85603" w:rsidP="00E85603">
      <w:pPr>
        <w:pStyle w:val="afc"/>
        <w:widowControl w:val="0"/>
        <w:ind w:right="-8" w:firstLine="0"/>
        <w:rPr>
          <w:b/>
          <w:bCs/>
          <w:sz w:val="26"/>
          <w:szCs w:val="26"/>
        </w:rPr>
      </w:pPr>
      <w:r w:rsidRPr="00E626C0">
        <w:rPr>
          <w:b/>
          <w:bCs/>
          <w:sz w:val="26"/>
          <w:szCs w:val="26"/>
        </w:rPr>
        <w:t>От Заказчика</w:t>
      </w:r>
      <w:r>
        <w:rPr>
          <w:b/>
          <w:bCs/>
          <w:sz w:val="26"/>
          <w:szCs w:val="26"/>
        </w:rPr>
        <w:t xml:space="preserve">                                          </w:t>
      </w:r>
      <w:r w:rsidRPr="00E626C0">
        <w:rPr>
          <w:b/>
          <w:bCs/>
          <w:sz w:val="26"/>
          <w:szCs w:val="26"/>
        </w:rPr>
        <w:t>От Подрядчика</w:t>
      </w:r>
    </w:p>
    <w:p w:rsidR="00E85603" w:rsidRPr="00E626C0" w:rsidRDefault="00E85603" w:rsidP="00E85603">
      <w:pPr>
        <w:pStyle w:val="afc"/>
        <w:widowControl w:val="0"/>
        <w:ind w:right="-8" w:firstLine="0"/>
        <w:rPr>
          <w:sz w:val="26"/>
          <w:szCs w:val="26"/>
        </w:rPr>
      </w:pPr>
    </w:p>
    <w:p w:rsidR="00E85603" w:rsidRPr="00E626C0" w:rsidRDefault="00E85603" w:rsidP="00E85603">
      <w:pPr>
        <w:pStyle w:val="afc"/>
        <w:widowControl w:val="0"/>
        <w:ind w:right="-8" w:firstLine="0"/>
        <w:rPr>
          <w:sz w:val="26"/>
          <w:szCs w:val="26"/>
        </w:rPr>
      </w:pPr>
      <w:r w:rsidRPr="00E626C0">
        <w:rPr>
          <w:sz w:val="26"/>
          <w:szCs w:val="26"/>
        </w:rPr>
        <w:t xml:space="preserve">_______________ </w:t>
      </w:r>
      <w:r w:rsidRPr="00E626C0">
        <w:rPr>
          <w:b/>
          <w:bCs/>
          <w:sz w:val="26"/>
          <w:szCs w:val="26"/>
        </w:rPr>
        <w:t>(________________)</w:t>
      </w:r>
      <w:r>
        <w:rPr>
          <w:sz w:val="26"/>
          <w:szCs w:val="26"/>
        </w:rPr>
        <w:t xml:space="preserve">          </w:t>
      </w:r>
      <w:r w:rsidRPr="00E626C0">
        <w:rPr>
          <w:sz w:val="26"/>
          <w:szCs w:val="26"/>
        </w:rPr>
        <w:t>________________</w:t>
      </w:r>
      <w:r>
        <w:rPr>
          <w:sz w:val="26"/>
          <w:szCs w:val="26"/>
        </w:rPr>
        <w:t xml:space="preserve"> </w:t>
      </w:r>
      <w:r w:rsidRPr="00E626C0">
        <w:rPr>
          <w:sz w:val="26"/>
          <w:szCs w:val="26"/>
        </w:rPr>
        <w:t>(_____________)</w:t>
      </w:r>
    </w:p>
    <w:p w:rsidR="00E85603" w:rsidRPr="00E626C0" w:rsidRDefault="00E85603" w:rsidP="00E85603">
      <w:pPr>
        <w:pStyle w:val="afc"/>
        <w:widowControl w:val="0"/>
        <w:ind w:right="-8" w:firstLine="0"/>
        <w:rPr>
          <w:sz w:val="26"/>
          <w:szCs w:val="26"/>
        </w:rPr>
      </w:pPr>
      <w:r w:rsidRPr="00E626C0">
        <w:rPr>
          <w:sz w:val="26"/>
          <w:szCs w:val="26"/>
        </w:rPr>
        <w:tab/>
        <w:t>М.П.</w:t>
      </w:r>
      <w:r w:rsidRPr="00E626C0">
        <w:rPr>
          <w:sz w:val="26"/>
          <w:szCs w:val="26"/>
        </w:rPr>
        <w:tab/>
      </w:r>
      <w:r w:rsidRPr="00E626C0">
        <w:rPr>
          <w:sz w:val="26"/>
          <w:szCs w:val="26"/>
        </w:rPr>
        <w:tab/>
      </w:r>
      <w:r w:rsidRPr="00E626C0">
        <w:rPr>
          <w:sz w:val="26"/>
          <w:szCs w:val="26"/>
        </w:rPr>
        <w:tab/>
      </w:r>
      <w:r w:rsidRPr="00E626C0">
        <w:rPr>
          <w:sz w:val="26"/>
          <w:szCs w:val="26"/>
        </w:rPr>
        <w:tab/>
      </w:r>
      <w:r w:rsidRPr="00E626C0">
        <w:rPr>
          <w:sz w:val="26"/>
          <w:szCs w:val="26"/>
        </w:rPr>
        <w:tab/>
      </w:r>
      <w:r w:rsidRPr="00E626C0">
        <w:rPr>
          <w:sz w:val="26"/>
          <w:szCs w:val="26"/>
        </w:rPr>
        <w:tab/>
      </w:r>
      <w:r>
        <w:rPr>
          <w:sz w:val="26"/>
          <w:szCs w:val="26"/>
        </w:rPr>
        <w:t xml:space="preserve">    </w:t>
      </w:r>
      <w:r w:rsidRPr="00E626C0">
        <w:rPr>
          <w:sz w:val="26"/>
          <w:szCs w:val="26"/>
        </w:rPr>
        <w:t xml:space="preserve"> </w:t>
      </w:r>
      <w:r w:rsidRPr="00E626C0">
        <w:rPr>
          <w:sz w:val="26"/>
          <w:szCs w:val="26"/>
        </w:rPr>
        <w:tab/>
      </w:r>
      <w:r w:rsidRPr="00E626C0">
        <w:rPr>
          <w:sz w:val="26"/>
          <w:szCs w:val="26"/>
        </w:rPr>
        <w:tab/>
      </w:r>
      <w:r>
        <w:rPr>
          <w:sz w:val="26"/>
          <w:szCs w:val="26"/>
        </w:rPr>
        <w:t xml:space="preserve">       </w:t>
      </w:r>
      <w:r w:rsidRPr="00E626C0">
        <w:rPr>
          <w:sz w:val="26"/>
          <w:szCs w:val="26"/>
        </w:rPr>
        <w:t>М.П.</w:t>
      </w:r>
    </w:p>
    <w:p w:rsidR="00E85603" w:rsidRPr="00E626C0" w:rsidRDefault="00E85603" w:rsidP="00E85603">
      <w:pPr>
        <w:pStyle w:val="afc"/>
        <w:widowControl w:val="0"/>
        <w:ind w:right="-8" w:firstLine="0"/>
        <w:rPr>
          <w:sz w:val="26"/>
          <w:szCs w:val="26"/>
        </w:rPr>
      </w:pPr>
    </w:p>
    <w:p w:rsidR="00E85603" w:rsidRPr="00E626C0" w:rsidRDefault="00E85603" w:rsidP="00E85603">
      <w:pPr>
        <w:pStyle w:val="afc"/>
        <w:widowControl w:val="0"/>
        <w:ind w:right="-8" w:firstLine="709"/>
        <w:rPr>
          <w:b/>
          <w:bCs/>
          <w:i/>
          <w:iCs/>
          <w:sz w:val="26"/>
          <w:szCs w:val="26"/>
        </w:rPr>
      </w:pPr>
      <w:r w:rsidRPr="00E626C0">
        <w:rPr>
          <w:b/>
          <w:bCs/>
          <w:i/>
          <w:iCs/>
          <w:sz w:val="26"/>
          <w:szCs w:val="26"/>
        </w:rPr>
        <w:t>*Примечание. В разделе «Содержание акта» необходимо указать, дату, место, предмет проведения и иные фактические обстоятельства проведения проверки.</w:t>
      </w:r>
    </w:p>
    <w:p w:rsidR="00E85603" w:rsidRPr="00E626C0" w:rsidRDefault="00E85603" w:rsidP="00E85603">
      <w:pPr>
        <w:pStyle w:val="afc"/>
        <w:widowControl w:val="0"/>
        <w:ind w:right="-8" w:firstLine="709"/>
        <w:rPr>
          <w:b/>
          <w:bCs/>
          <w:i/>
          <w:iCs/>
          <w:sz w:val="26"/>
          <w:szCs w:val="26"/>
        </w:rPr>
      </w:pPr>
      <w:r w:rsidRPr="00E626C0">
        <w:rPr>
          <w:b/>
          <w:bCs/>
          <w:i/>
          <w:iCs/>
          <w:sz w:val="26"/>
          <w:szCs w:val="26"/>
        </w:rPr>
        <w:t>**Примечание. В столбце «Выявленные нарушения» необходимо</w:t>
      </w:r>
      <w:r>
        <w:rPr>
          <w:b/>
          <w:bCs/>
          <w:i/>
          <w:iCs/>
          <w:sz w:val="26"/>
          <w:szCs w:val="26"/>
        </w:rPr>
        <w:t xml:space="preserve"> </w:t>
      </w:r>
      <w:r w:rsidRPr="00E626C0">
        <w:rPr>
          <w:b/>
          <w:bCs/>
          <w:i/>
          <w:iCs/>
          <w:sz w:val="26"/>
          <w:szCs w:val="26"/>
        </w:rPr>
        <w:t>указать состав нарушения и ссылку на пункт Требований.</w:t>
      </w:r>
    </w:p>
    <w:p w:rsidR="00E85603" w:rsidRPr="00E626C0" w:rsidRDefault="00E85603" w:rsidP="00E85603">
      <w:pPr>
        <w:pStyle w:val="afc"/>
        <w:widowControl w:val="0"/>
        <w:ind w:right="-8" w:firstLine="709"/>
        <w:rPr>
          <w:b/>
          <w:bCs/>
          <w:i/>
          <w:iCs/>
          <w:sz w:val="26"/>
          <w:szCs w:val="26"/>
        </w:rPr>
      </w:pPr>
      <w:r w:rsidRPr="00E626C0">
        <w:rPr>
          <w:b/>
          <w:bCs/>
          <w:i/>
          <w:iCs/>
          <w:sz w:val="26"/>
          <w:szCs w:val="26"/>
        </w:rPr>
        <w:t>***Примечание. При необходимости указывается подразделение Заказчика, ответственное за проверку устранения выявленных нарушений, в прочих случаях указывается слово «Заказчика».</w:t>
      </w:r>
    </w:p>
    <w:p w:rsidR="00E85603" w:rsidRPr="00E626C0" w:rsidRDefault="00E85603" w:rsidP="00E85603">
      <w:pPr>
        <w:pStyle w:val="afc"/>
        <w:widowControl w:val="0"/>
        <w:ind w:right="-8" w:firstLine="0"/>
        <w:rPr>
          <w:sz w:val="26"/>
          <w:szCs w:val="26"/>
        </w:rPr>
      </w:pPr>
    </w:p>
    <w:p w:rsidR="00E85603" w:rsidRPr="00E626C0" w:rsidRDefault="00E85603" w:rsidP="00E85603">
      <w:pPr>
        <w:pStyle w:val="afc"/>
        <w:widowControl w:val="0"/>
        <w:ind w:right="-8" w:firstLine="0"/>
        <w:rPr>
          <w:b/>
          <w:bCs/>
          <w:sz w:val="26"/>
          <w:szCs w:val="26"/>
        </w:rPr>
      </w:pPr>
      <w:r w:rsidRPr="00E626C0">
        <w:rPr>
          <w:b/>
          <w:bCs/>
          <w:sz w:val="26"/>
          <w:szCs w:val="26"/>
        </w:rPr>
        <w:t>ФОРМУ СОГЛАСОВАЛИ:</w:t>
      </w:r>
    </w:p>
    <w:p w:rsidR="00E85603" w:rsidRPr="00E626C0" w:rsidRDefault="00E85603" w:rsidP="00E85603">
      <w:pPr>
        <w:pStyle w:val="afc"/>
        <w:widowControl w:val="0"/>
        <w:ind w:right="-8" w:firstLine="0"/>
        <w:rPr>
          <w:b/>
          <w:bCs/>
          <w:sz w:val="26"/>
          <w:szCs w:val="26"/>
        </w:rPr>
      </w:pPr>
      <w:r>
        <w:rPr>
          <w:b/>
          <w:bCs/>
          <w:sz w:val="26"/>
          <w:szCs w:val="26"/>
        </w:rPr>
        <w:t xml:space="preserve">               </w:t>
      </w:r>
    </w:p>
    <w:tbl>
      <w:tblPr>
        <w:tblW w:w="5200" w:type="pct"/>
        <w:tblLook w:val="04A0" w:firstRow="1" w:lastRow="0" w:firstColumn="1" w:lastColumn="0" w:noHBand="0" w:noVBand="1"/>
      </w:tblPr>
      <w:tblGrid>
        <w:gridCol w:w="5249"/>
        <w:gridCol w:w="4845"/>
      </w:tblGrid>
      <w:tr w:rsidR="00136BF8" w:rsidRPr="0053027D" w:rsidTr="00B45E8B">
        <w:tc>
          <w:tcPr>
            <w:tcW w:w="2600" w:type="pct"/>
          </w:tcPr>
          <w:p w:rsidR="00136BF8" w:rsidRPr="0053027D" w:rsidRDefault="00136BF8" w:rsidP="00B45E8B">
            <w:pPr>
              <w:tabs>
                <w:tab w:val="left" w:pos="3416"/>
              </w:tabs>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ЗАКАЗЧИК:</w:t>
            </w:r>
          </w:p>
          <w:p w:rsidR="00136BF8" w:rsidRPr="0053027D" w:rsidRDefault="00136BF8" w:rsidP="00B45E8B">
            <w:pPr>
              <w:tabs>
                <w:tab w:val="left" w:pos="3416"/>
              </w:tabs>
              <w:spacing w:after="0" w:line="240" w:lineRule="auto"/>
              <w:rPr>
                <w:rFonts w:ascii="Times New Roman" w:hAnsi="Times New Roman" w:cs="Times New Roman"/>
                <w:b/>
                <w:sz w:val="24"/>
                <w:szCs w:val="24"/>
              </w:rPr>
            </w:pPr>
          </w:p>
        </w:tc>
        <w:tc>
          <w:tcPr>
            <w:tcW w:w="2400" w:type="pct"/>
            <w:hideMark/>
          </w:tcPr>
          <w:p w:rsidR="00136BF8" w:rsidRPr="0053027D" w:rsidRDefault="00136BF8" w:rsidP="00B45E8B">
            <w:pPr>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ПОДРЯДЧИК:</w:t>
            </w:r>
          </w:p>
        </w:tc>
      </w:tr>
      <w:tr w:rsidR="00136BF8" w:rsidRPr="0053027D" w:rsidTr="00B45E8B">
        <w:tc>
          <w:tcPr>
            <w:tcW w:w="2600" w:type="pct"/>
          </w:tcPr>
          <w:p w:rsidR="00136BF8" w:rsidRPr="0053027D" w:rsidRDefault="00136BF8" w:rsidP="00B45E8B">
            <w:pPr>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ПАО «Россети Центр» (филиал ПАО </w:t>
            </w:r>
          </w:p>
          <w:p w:rsidR="00136BF8" w:rsidRPr="0053027D" w:rsidRDefault="00136BF8" w:rsidP="00B45E8B">
            <w:pPr>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«Россети Центр» - «Белгородэнерго»)</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hideMark/>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(наименование)</w:t>
            </w: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___________________________</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(должность)</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___________________________________</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(Ф.И.О.)</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                            </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М.П.   «_____» _____________20___г.                     </w:t>
            </w: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(должность)</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(Ф.И.О.)</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 xml:space="preserve">                            </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 xml:space="preserve">М.П.   «_____» _____________20___г.  </w:t>
            </w:r>
          </w:p>
        </w:tc>
      </w:tr>
    </w:tbl>
    <w:p w:rsidR="00E85603" w:rsidRPr="00E626C0" w:rsidRDefault="00E85603" w:rsidP="00E85603">
      <w:pPr>
        <w:widowControl w:val="0"/>
        <w:tabs>
          <w:tab w:val="left" w:pos="9840"/>
        </w:tabs>
        <w:spacing w:after="0" w:line="240" w:lineRule="auto"/>
        <w:ind w:left="6372"/>
        <w:rPr>
          <w:rFonts w:ascii="Times New Roman" w:hAnsi="Times New Roman" w:cs="Times New Roman"/>
          <w:sz w:val="24"/>
          <w:szCs w:val="24"/>
        </w:rPr>
      </w:pPr>
    </w:p>
    <w:p w:rsidR="00B82CCA" w:rsidRPr="00F4696E" w:rsidRDefault="00B82CCA">
      <w:pPr>
        <w:spacing w:after="160" w:line="259" w:lineRule="auto"/>
        <w:rPr>
          <w:rFonts w:ascii="Times New Roman" w:hAnsi="Times New Roman" w:cs="Times New Roman"/>
          <w:sz w:val="24"/>
          <w:szCs w:val="24"/>
        </w:rPr>
      </w:pPr>
      <w:r w:rsidRPr="00F4696E">
        <w:rPr>
          <w:rFonts w:ascii="Times New Roman" w:hAnsi="Times New Roman" w:cs="Times New Roman"/>
          <w:sz w:val="24"/>
          <w:szCs w:val="24"/>
        </w:rPr>
        <w:br w:type="page"/>
      </w:r>
    </w:p>
    <w:p w:rsidR="00E85603" w:rsidRDefault="00943B82" w:rsidP="00E85603">
      <w:pPr>
        <w:widowControl w:val="0"/>
        <w:tabs>
          <w:tab w:val="left" w:pos="709"/>
          <w:tab w:val="left" w:pos="2856"/>
        </w:tabs>
        <w:spacing w:after="0" w:line="240" w:lineRule="auto"/>
        <w:ind w:firstLine="6237"/>
        <w:rPr>
          <w:rFonts w:ascii="Times New Roman" w:hAnsi="Times New Roman" w:cs="Times New Roman"/>
          <w:sz w:val="24"/>
          <w:szCs w:val="24"/>
        </w:rPr>
      </w:pPr>
      <w:r>
        <w:rPr>
          <w:rFonts w:ascii="Times New Roman" w:hAnsi="Times New Roman" w:cs="Times New Roman"/>
          <w:sz w:val="24"/>
          <w:szCs w:val="24"/>
        </w:rPr>
        <w:lastRenderedPageBreak/>
        <w:t>Приложение 9</w:t>
      </w:r>
      <w:r w:rsidR="00E85603">
        <w:rPr>
          <w:rFonts w:ascii="Times New Roman" w:hAnsi="Times New Roman" w:cs="Times New Roman"/>
          <w:sz w:val="24"/>
          <w:szCs w:val="24"/>
        </w:rPr>
        <w:t xml:space="preserve"> </w:t>
      </w:r>
      <w:r w:rsidR="00E85603" w:rsidRPr="00E626C0">
        <w:rPr>
          <w:rFonts w:ascii="Times New Roman" w:hAnsi="Times New Roman" w:cs="Times New Roman"/>
          <w:sz w:val="24"/>
          <w:szCs w:val="24"/>
        </w:rPr>
        <w:t xml:space="preserve">к Договору </w:t>
      </w:r>
    </w:p>
    <w:p w:rsidR="00E85603" w:rsidRPr="00E626C0" w:rsidRDefault="00E85603" w:rsidP="00E85603">
      <w:pPr>
        <w:widowControl w:val="0"/>
        <w:tabs>
          <w:tab w:val="left" w:pos="709"/>
          <w:tab w:val="left" w:pos="2856"/>
        </w:tabs>
        <w:spacing w:after="0" w:line="240" w:lineRule="auto"/>
        <w:ind w:firstLine="6237"/>
        <w:rPr>
          <w:rFonts w:ascii="Times New Roman" w:hAnsi="Times New Roman" w:cs="Times New Roman"/>
          <w:sz w:val="24"/>
          <w:szCs w:val="24"/>
        </w:rPr>
      </w:pPr>
      <w:r w:rsidRPr="00B32463">
        <w:rPr>
          <w:rFonts w:ascii="Times New Roman" w:hAnsi="Times New Roman" w:cs="Times New Roman"/>
          <w:sz w:val="24"/>
        </w:rPr>
        <w:t>от ____________ № _____</w:t>
      </w:r>
    </w:p>
    <w:p w:rsidR="00E85603" w:rsidRPr="00E626C0" w:rsidRDefault="00E85603" w:rsidP="00E85603">
      <w:pPr>
        <w:pStyle w:val="afb"/>
        <w:widowControl w:val="0"/>
        <w:spacing w:line="240" w:lineRule="auto"/>
        <w:ind w:firstLine="0"/>
        <w:rPr>
          <w:rFonts w:cs="Times New Roman"/>
          <w:b/>
          <w:bCs/>
        </w:rPr>
      </w:pPr>
    </w:p>
    <w:p w:rsidR="00E85603" w:rsidRPr="00E626C0" w:rsidRDefault="00E85603" w:rsidP="00E85603">
      <w:pPr>
        <w:widowControl w:val="0"/>
        <w:spacing w:after="0" w:line="240" w:lineRule="auto"/>
        <w:jc w:val="center"/>
        <w:rPr>
          <w:rFonts w:ascii="Times New Roman" w:hAnsi="Times New Roman" w:cs="Times New Roman"/>
          <w:b/>
          <w:bCs/>
          <w:sz w:val="24"/>
          <w:szCs w:val="24"/>
        </w:rPr>
      </w:pPr>
      <w:r w:rsidRPr="00E626C0">
        <w:rPr>
          <w:rFonts w:ascii="Times New Roman" w:hAnsi="Times New Roman" w:cs="Times New Roman"/>
          <w:b/>
          <w:bCs/>
          <w:sz w:val="24"/>
          <w:szCs w:val="24"/>
        </w:rPr>
        <w:t>Форма Соглашения о раскрытии информации для заключения Подрядчиком (Сторона-1)</w:t>
      </w:r>
      <w:r>
        <w:rPr>
          <w:rFonts w:ascii="Times New Roman" w:hAnsi="Times New Roman" w:cs="Times New Roman"/>
          <w:b/>
          <w:bCs/>
          <w:sz w:val="24"/>
          <w:szCs w:val="24"/>
        </w:rPr>
        <w:t xml:space="preserve"> </w:t>
      </w:r>
      <w:r w:rsidRPr="00E626C0">
        <w:rPr>
          <w:rFonts w:ascii="Times New Roman" w:hAnsi="Times New Roman" w:cs="Times New Roman"/>
          <w:b/>
          <w:bCs/>
          <w:sz w:val="24"/>
          <w:szCs w:val="24"/>
        </w:rPr>
        <w:t>с Субподрядчиком (Сторона-2)</w:t>
      </w:r>
    </w:p>
    <w:p w:rsidR="00E85603" w:rsidRPr="00E626C0" w:rsidRDefault="00E85603" w:rsidP="00E85603">
      <w:pPr>
        <w:widowControl w:val="0"/>
        <w:spacing w:after="0" w:line="240" w:lineRule="auto"/>
        <w:jc w:val="center"/>
        <w:rPr>
          <w:rFonts w:ascii="Times New Roman" w:hAnsi="Times New Roman" w:cs="Times New Roman"/>
          <w:b/>
          <w:bCs/>
          <w:sz w:val="24"/>
          <w:szCs w:val="24"/>
        </w:rPr>
      </w:pPr>
    </w:p>
    <w:p w:rsidR="00E85603" w:rsidRPr="00E626C0" w:rsidRDefault="00E85603" w:rsidP="00E85603">
      <w:pPr>
        <w:widowControl w:val="0"/>
        <w:spacing w:after="0" w:line="240" w:lineRule="auto"/>
        <w:jc w:val="center"/>
        <w:rPr>
          <w:rFonts w:ascii="Times New Roman" w:hAnsi="Times New Roman" w:cs="Times New Roman"/>
          <w:sz w:val="24"/>
          <w:szCs w:val="24"/>
        </w:rPr>
      </w:pPr>
      <w:r w:rsidRPr="00E626C0">
        <w:rPr>
          <w:rFonts w:ascii="Times New Roman" w:hAnsi="Times New Roman" w:cs="Times New Roman"/>
          <w:b/>
          <w:bCs/>
          <w:sz w:val="24"/>
          <w:szCs w:val="24"/>
        </w:rPr>
        <w:t>СОГЛАШЕНИЕ О РАСКРЫТИИ ИНФОРМАЦИИ</w:t>
      </w:r>
    </w:p>
    <w:p w:rsidR="00E85603" w:rsidRPr="00E626C0" w:rsidRDefault="00E85603" w:rsidP="00E85603">
      <w:pPr>
        <w:widowControl w:val="0"/>
        <w:spacing w:after="0" w:line="240" w:lineRule="auto"/>
        <w:rPr>
          <w:rFonts w:ascii="Times New Roman" w:hAnsi="Times New Roman" w:cs="Times New Roman"/>
          <w:sz w:val="24"/>
          <w:szCs w:val="24"/>
        </w:rPr>
      </w:pPr>
    </w:p>
    <w:p w:rsidR="00E85603" w:rsidRPr="00E626C0" w:rsidRDefault="00E85603" w:rsidP="00E85603">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г._______________</w:t>
      </w:r>
      <w:r>
        <w:rPr>
          <w:rFonts w:ascii="Times New Roman" w:hAnsi="Times New Roman" w:cs="Times New Roman"/>
          <w:sz w:val="24"/>
          <w:szCs w:val="24"/>
        </w:rPr>
        <w:t xml:space="preserve">                                                                                      </w:t>
      </w:r>
      <w:r w:rsidRPr="00E626C0">
        <w:rPr>
          <w:rFonts w:ascii="Times New Roman" w:hAnsi="Times New Roman" w:cs="Times New Roman"/>
          <w:sz w:val="24"/>
          <w:szCs w:val="24"/>
        </w:rPr>
        <w:t>«___»_________20</w:t>
      </w:r>
      <w:r w:rsidR="00E010C4">
        <w:rPr>
          <w:rFonts w:ascii="Times New Roman" w:hAnsi="Times New Roman" w:cs="Times New Roman"/>
          <w:sz w:val="24"/>
          <w:szCs w:val="24"/>
        </w:rPr>
        <w:t>_</w:t>
      </w:r>
      <w:r w:rsidRPr="00E626C0">
        <w:rPr>
          <w:rFonts w:ascii="Times New Roman" w:hAnsi="Times New Roman" w:cs="Times New Roman"/>
          <w:sz w:val="24"/>
          <w:szCs w:val="24"/>
        </w:rPr>
        <w:t>_г.</w:t>
      </w:r>
    </w:p>
    <w:p w:rsidR="00E85603" w:rsidRPr="00E626C0" w:rsidRDefault="00E85603" w:rsidP="00E85603">
      <w:pPr>
        <w:widowControl w:val="0"/>
        <w:spacing w:after="0" w:line="240" w:lineRule="auto"/>
        <w:rPr>
          <w:rFonts w:ascii="Times New Roman" w:hAnsi="Times New Roman" w:cs="Times New Roman"/>
          <w:sz w:val="24"/>
          <w:szCs w:val="24"/>
        </w:rPr>
      </w:pPr>
    </w:p>
    <w:p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___________________, именуемое в дальнейшем «Сторона-1», в лице ___________________, действующего на основании _________________, с одной стороны,</w:t>
      </w:r>
    </w:p>
    <w:p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и ______________________, именуемое в дальнейшем «Сторона-2», в лице _____________________, действующего на основании ______________, с другой стороны, совместно именуемые «Стороны», заключили настоящее Соглашение о нижеследующем:</w:t>
      </w:r>
    </w:p>
    <w:p w:rsidR="00E85603" w:rsidRPr="00E626C0" w:rsidRDefault="00E85603" w:rsidP="00E85603">
      <w:pPr>
        <w:widowControl w:val="0"/>
        <w:spacing w:after="0" w:line="240" w:lineRule="auto"/>
        <w:rPr>
          <w:rFonts w:ascii="Times New Roman" w:hAnsi="Times New Roman" w:cs="Times New Roman"/>
          <w:b/>
          <w:bCs/>
          <w:sz w:val="24"/>
          <w:szCs w:val="24"/>
        </w:rPr>
      </w:pPr>
    </w:p>
    <w:p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 Стороны признают действительность своих обязательств по Соглашению и подтверждают намерение осуществлять все необходимые действия для его надлежащего исполнения.</w:t>
      </w:r>
    </w:p>
    <w:p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 При подписании настоящего Соглашения «Сторона-2» обязуется представить «Стороне-1» информацию в отношении всей цепочки его собственников (данные об участниках; в отношении участников, являющихся юридическими лицами - данные об их участниках и т.д.), включая бенефициаров (в том числе конечных), а также сведения о составе исполнительных органов «Стороны-2», по форме, указанной в Приложении №1</w:t>
      </w:r>
      <w:r w:rsidR="00943B82">
        <w:rPr>
          <w:rFonts w:ascii="Times New Roman" w:hAnsi="Times New Roman" w:cs="Times New Roman"/>
          <w:sz w:val="24"/>
          <w:szCs w:val="24"/>
        </w:rPr>
        <w:t>0</w:t>
      </w:r>
      <w:r w:rsidRPr="00E626C0">
        <w:rPr>
          <w:rFonts w:ascii="Times New Roman" w:hAnsi="Times New Roman" w:cs="Times New Roman"/>
          <w:sz w:val="24"/>
          <w:szCs w:val="24"/>
        </w:rPr>
        <w:t xml:space="preserve"> к настоящему Договору.</w:t>
      </w:r>
    </w:p>
    <w:p w:rsidR="00E85603" w:rsidRPr="00E626C0" w:rsidRDefault="00E85603" w:rsidP="00E85603">
      <w:pPr>
        <w:widowControl w:val="0"/>
        <w:spacing w:after="0" w:line="240" w:lineRule="auto"/>
        <w:ind w:right="-8" w:firstLine="709"/>
        <w:jc w:val="both"/>
        <w:rPr>
          <w:rFonts w:ascii="Times New Roman" w:hAnsi="Times New Roman" w:cs="Times New Roman"/>
          <w:sz w:val="24"/>
          <w:szCs w:val="24"/>
        </w:rPr>
      </w:pPr>
      <w:r w:rsidRPr="00E626C0">
        <w:rPr>
          <w:rFonts w:ascii="Times New Roman" w:hAnsi="Times New Roman" w:cs="Times New Roman"/>
          <w:sz w:val="24"/>
          <w:szCs w:val="24"/>
        </w:rPr>
        <w:t>3. «Сторона-2» обязуется представлять «Стороне-1» информацию об изменении состава собственников «Стороны-2»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«Стороны-2». Информация представляется по форме, согласно Приложению 1</w:t>
      </w:r>
      <w:r w:rsidR="00943B82">
        <w:rPr>
          <w:rFonts w:ascii="Times New Roman" w:hAnsi="Times New Roman" w:cs="Times New Roman"/>
          <w:sz w:val="24"/>
          <w:szCs w:val="24"/>
        </w:rPr>
        <w:t>0</w:t>
      </w:r>
      <w:r w:rsidRPr="00E626C0">
        <w:rPr>
          <w:rFonts w:ascii="Times New Roman" w:hAnsi="Times New Roman" w:cs="Times New Roman"/>
          <w:sz w:val="24"/>
          <w:szCs w:val="24"/>
        </w:rPr>
        <w:t xml:space="preserve"> к настоящему Договору, не позднее 3-х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p>
    <w:p w:rsidR="00E85603" w:rsidRPr="00E626C0" w:rsidRDefault="00E85603" w:rsidP="00E85603">
      <w:pPr>
        <w:widowControl w:val="0"/>
        <w:spacing w:after="0" w:line="240" w:lineRule="auto"/>
        <w:ind w:right="-8"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4. «Сторона-1» вправе передавать указанную в пп. 2, 3 настоящего Соглашения информацию </w:t>
      </w:r>
      <w:r w:rsidR="00DE3760">
        <w:rPr>
          <w:rFonts w:ascii="Times New Roman" w:hAnsi="Times New Roman" w:cs="Times New Roman"/>
          <w:i/>
          <w:sz w:val="24"/>
          <w:szCs w:val="24"/>
        </w:rPr>
        <w:t>ПАО «</w:t>
      </w:r>
      <w:r w:rsidR="00FB2625">
        <w:rPr>
          <w:rFonts w:ascii="Times New Roman" w:hAnsi="Times New Roman" w:cs="Times New Roman"/>
          <w:i/>
          <w:sz w:val="24"/>
          <w:szCs w:val="24"/>
        </w:rPr>
        <w:t>Россети Центр</w:t>
      </w:r>
      <w:r w:rsidR="00DE3760">
        <w:rPr>
          <w:rFonts w:ascii="Times New Roman" w:hAnsi="Times New Roman" w:cs="Times New Roman"/>
          <w:i/>
          <w:sz w:val="24"/>
          <w:szCs w:val="24"/>
        </w:rPr>
        <w:t>»</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и/или лицам, указанным </w:t>
      </w:r>
      <w:r w:rsidR="00DE3760">
        <w:rPr>
          <w:rFonts w:ascii="Times New Roman" w:hAnsi="Times New Roman" w:cs="Times New Roman"/>
          <w:i/>
          <w:sz w:val="24"/>
          <w:szCs w:val="24"/>
        </w:rPr>
        <w:t>ПАО «</w:t>
      </w:r>
      <w:r w:rsidR="00FB2625">
        <w:rPr>
          <w:rFonts w:ascii="Times New Roman" w:hAnsi="Times New Roman" w:cs="Times New Roman"/>
          <w:i/>
          <w:sz w:val="24"/>
          <w:szCs w:val="24"/>
        </w:rPr>
        <w:t>Россети Центр</w:t>
      </w:r>
      <w:r w:rsidR="00DE3760">
        <w:rPr>
          <w:rFonts w:ascii="Times New Roman" w:hAnsi="Times New Roman" w:cs="Times New Roman"/>
          <w:i/>
          <w:sz w:val="24"/>
          <w:szCs w:val="24"/>
        </w:rPr>
        <w:t xml:space="preserve">» </w:t>
      </w:r>
      <w:r w:rsidRPr="00E626C0">
        <w:rPr>
          <w:rFonts w:ascii="Times New Roman" w:hAnsi="Times New Roman" w:cs="Times New Roman"/>
          <w:sz w:val="24"/>
          <w:szCs w:val="24"/>
        </w:rPr>
        <w:t>в качестве получателей указанной информации.</w:t>
      </w:r>
    </w:p>
    <w:p w:rsidR="00E85603" w:rsidRPr="00E626C0" w:rsidRDefault="00E85603" w:rsidP="00E85603">
      <w:pPr>
        <w:widowControl w:val="0"/>
        <w:spacing w:after="0" w:line="240" w:lineRule="auto"/>
        <w:ind w:right="-8" w:firstLine="709"/>
        <w:jc w:val="both"/>
        <w:rPr>
          <w:rFonts w:ascii="Times New Roman" w:hAnsi="Times New Roman" w:cs="Times New Roman"/>
          <w:sz w:val="24"/>
          <w:szCs w:val="24"/>
        </w:rPr>
      </w:pPr>
      <w:r w:rsidRPr="00E626C0">
        <w:rPr>
          <w:rFonts w:ascii="Times New Roman" w:hAnsi="Times New Roman" w:cs="Times New Roman"/>
          <w:sz w:val="24"/>
          <w:szCs w:val="24"/>
        </w:rPr>
        <w:t>5. В случае непредставления «Стороной-2», предоставления не в полном объеме либо при отказе в предоставлении информации, указанной в пп. 2, 3 настоящего Соглашения, «Сторона-2»</w:t>
      </w:r>
      <w:r w:rsidRPr="00E626C0">
        <w:rPr>
          <w:rFonts w:ascii="Times New Roman" w:hAnsi="Times New Roman" w:cs="Times New Roman"/>
          <w:i/>
          <w:iCs/>
          <w:sz w:val="24"/>
          <w:szCs w:val="24"/>
        </w:rPr>
        <w:t xml:space="preserve"> </w:t>
      </w:r>
      <w:r w:rsidRPr="00E626C0">
        <w:rPr>
          <w:rFonts w:ascii="Times New Roman" w:hAnsi="Times New Roman" w:cs="Times New Roman"/>
          <w:sz w:val="24"/>
          <w:szCs w:val="24"/>
        </w:rPr>
        <w:t>уплачивает «Стороне-1» штраф в размере 200 000 (двухсот тысяч) рублей за каждый такой случай неисполнения / несвоевременного исполнения «Стороной-2» обязанности по предоставлению указанной информации.</w:t>
      </w:r>
    </w:p>
    <w:p w:rsidR="00E85603" w:rsidRPr="00E626C0" w:rsidRDefault="00E85603" w:rsidP="00E85603">
      <w:pPr>
        <w:widowControl w:val="0"/>
        <w:spacing w:after="0" w:line="240" w:lineRule="auto"/>
        <w:ind w:right="-8"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6. Стороны пришли к соглашению, что в случае заключения Сторонами договора на выполнение </w:t>
      </w:r>
      <w:r w:rsidRPr="00E626C0">
        <w:rPr>
          <w:rFonts w:ascii="Times New Roman" w:hAnsi="Times New Roman" w:cs="Times New Roman"/>
          <w:i/>
          <w:iCs/>
          <w:sz w:val="24"/>
          <w:szCs w:val="24"/>
        </w:rPr>
        <w:t>работ/услуг по титулу: ___________</w:t>
      </w:r>
      <w:r w:rsidRPr="00E626C0">
        <w:rPr>
          <w:rFonts w:ascii="Times New Roman" w:hAnsi="Times New Roman" w:cs="Times New Roman"/>
          <w:sz w:val="24"/>
          <w:szCs w:val="24"/>
        </w:rPr>
        <w:t xml:space="preserve">* в качестве обязательных условий договора будут включены условия пп. 2, 3, 4, 5 настоящего Соглашения, а также право «Стороны-1» на односторонний отказ от исполнения договора в случае неисполнения «Стороной-2» обязанностей, указанных в пп. 2, 3 настоящего Соглашения. </w:t>
      </w:r>
    </w:p>
    <w:p w:rsidR="00E85603" w:rsidRPr="00E626C0" w:rsidRDefault="00E85603" w:rsidP="00E85603">
      <w:pPr>
        <w:widowControl w:val="0"/>
        <w:spacing w:after="0" w:line="240" w:lineRule="auto"/>
        <w:ind w:right="-8" w:firstLine="709"/>
        <w:jc w:val="both"/>
        <w:rPr>
          <w:rFonts w:ascii="Times New Roman" w:hAnsi="Times New Roman" w:cs="Times New Roman"/>
          <w:sz w:val="24"/>
          <w:szCs w:val="24"/>
        </w:rPr>
      </w:pPr>
      <w:r w:rsidRPr="00E626C0">
        <w:rPr>
          <w:rFonts w:ascii="Times New Roman" w:hAnsi="Times New Roman" w:cs="Times New Roman"/>
          <w:sz w:val="24"/>
          <w:szCs w:val="24"/>
        </w:rPr>
        <w:t>7. Отношения Сторон, не урегулированные настоящим Соглашением, регулируются законодательством Российской Федерации.</w:t>
      </w:r>
    </w:p>
    <w:p w:rsidR="00E85603" w:rsidRPr="00E626C0" w:rsidRDefault="00E85603" w:rsidP="00E85603">
      <w:pPr>
        <w:widowControl w:val="0"/>
        <w:spacing w:after="0" w:line="240" w:lineRule="auto"/>
        <w:ind w:right="-8"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8. Настоящее Соглашение вступает в силу с даты его подписания Сторонами и действует до ________________. </w:t>
      </w:r>
    </w:p>
    <w:p w:rsidR="00E85603" w:rsidRPr="00E626C0" w:rsidRDefault="00E85603" w:rsidP="00E85603">
      <w:pPr>
        <w:widowControl w:val="0"/>
        <w:tabs>
          <w:tab w:val="left" w:pos="720"/>
        </w:tabs>
        <w:spacing w:after="0" w:line="240" w:lineRule="auto"/>
        <w:ind w:right="-8"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9. Настоящее Соглашение подписано в ___ экземплярах, __ экземпляр передается «Стороне-1», __ экземпляр - «Стороне-2», _ экземпляр – </w:t>
      </w:r>
      <w:r w:rsidR="00A14699">
        <w:rPr>
          <w:rFonts w:ascii="Times New Roman" w:hAnsi="Times New Roman" w:cs="Times New Roman"/>
          <w:i/>
          <w:sz w:val="24"/>
          <w:szCs w:val="24"/>
        </w:rPr>
        <w:t>ПАО «</w:t>
      </w:r>
      <w:r w:rsidR="00FB2625">
        <w:rPr>
          <w:rFonts w:ascii="Times New Roman" w:hAnsi="Times New Roman" w:cs="Times New Roman"/>
          <w:i/>
          <w:sz w:val="24"/>
          <w:szCs w:val="24"/>
        </w:rPr>
        <w:t>Россети Центр</w:t>
      </w:r>
      <w:r w:rsidR="00A14699">
        <w:rPr>
          <w:rFonts w:ascii="Times New Roman" w:hAnsi="Times New Roman" w:cs="Times New Roman"/>
          <w:i/>
          <w:sz w:val="24"/>
          <w:szCs w:val="24"/>
        </w:rPr>
        <w:t>».</w:t>
      </w:r>
    </w:p>
    <w:p w:rsidR="00E85603" w:rsidRPr="00E626C0" w:rsidRDefault="00E85603" w:rsidP="00E85603">
      <w:pPr>
        <w:widowControl w:val="0"/>
        <w:tabs>
          <w:tab w:val="left" w:pos="720"/>
        </w:tabs>
        <w:spacing w:after="0" w:line="240" w:lineRule="auto"/>
        <w:ind w:right="-8" w:firstLine="709"/>
        <w:jc w:val="both"/>
        <w:rPr>
          <w:rFonts w:ascii="Times New Roman" w:hAnsi="Times New Roman" w:cs="Times New Roman"/>
          <w:sz w:val="24"/>
          <w:szCs w:val="24"/>
        </w:rPr>
      </w:pPr>
      <w:r w:rsidRPr="00E626C0">
        <w:rPr>
          <w:rFonts w:ascii="Times New Roman" w:hAnsi="Times New Roman" w:cs="Times New Roman"/>
          <w:sz w:val="24"/>
          <w:szCs w:val="24"/>
        </w:rPr>
        <w:lastRenderedPageBreak/>
        <w:t>10. Место нахождения, реквизиты и подписи Сторон:</w:t>
      </w:r>
    </w:p>
    <w:tbl>
      <w:tblPr>
        <w:tblStyle w:val="TableNormal"/>
        <w:tblW w:w="15255" w:type="dxa"/>
        <w:tblInd w:w="44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0214"/>
        <w:gridCol w:w="5041"/>
      </w:tblGrid>
      <w:tr w:rsidR="00E85603" w:rsidRPr="00E626C0" w:rsidTr="00E85603">
        <w:trPr>
          <w:trHeight w:val="3900"/>
        </w:trPr>
        <w:tc>
          <w:tcPr>
            <w:tcW w:w="10214" w:type="dxa"/>
            <w:tcBorders>
              <w:top w:val="single" w:sz="4" w:space="0" w:color="FFFFFF"/>
              <w:left w:val="single" w:sz="4" w:space="0" w:color="FFFFFF"/>
              <w:bottom w:val="single" w:sz="4" w:space="0" w:color="FFFFFF"/>
              <w:right w:val="single" w:sz="4" w:space="0" w:color="FFFFFF"/>
            </w:tcBorders>
            <w:shd w:val="clear" w:color="auto" w:fill="auto"/>
            <w:tcMar>
              <w:top w:w="80" w:type="dxa"/>
              <w:left w:w="80" w:type="dxa"/>
              <w:bottom w:w="80" w:type="dxa"/>
              <w:right w:w="80" w:type="dxa"/>
            </w:tcMar>
          </w:tcPr>
          <w:p w:rsidR="00E85603" w:rsidRPr="00E626C0" w:rsidRDefault="00E85603" w:rsidP="00E85603">
            <w:pPr>
              <w:widowControl w:val="0"/>
              <w:ind w:right="-8"/>
              <w:rPr>
                <w:sz w:val="24"/>
                <w:szCs w:val="24"/>
              </w:rPr>
            </w:pPr>
            <w:r w:rsidRPr="00E626C0">
              <w:rPr>
                <w:sz w:val="24"/>
                <w:szCs w:val="24"/>
              </w:rPr>
              <w:tab/>
            </w:r>
            <w:r w:rsidRPr="00E626C0">
              <w:rPr>
                <w:sz w:val="24"/>
                <w:szCs w:val="24"/>
              </w:rPr>
              <w:tab/>
            </w:r>
            <w:r w:rsidRPr="00E626C0">
              <w:rPr>
                <w:sz w:val="24"/>
                <w:szCs w:val="24"/>
              </w:rPr>
              <w:tab/>
            </w:r>
          </w:p>
          <w:p w:rsidR="00E85603" w:rsidRPr="00E626C0" w:rsidRDefault="00E85603" w:rsidP="00E85603">
            <w:pPr>
              <w:widowControl w:val="0"/>
              <w:ind w:right="-8"/>
              <w:rPr>
                <w:b/>
                <w:bCs/>
                <w:sz w:val="24"/>
                <w:szCs w:val="24"/>
              </w:rPr>
            </w:pPr>
            <w:r w:rsidRPr="00E626C0">
              <w:rPr>
                <w:b/>
                <w:bCs/>
                <w:sz w:val="24"/>
                <w:szCs w:val="24"/>
              </w:rPr>
              <w:t>«Сторона-1»</w:t>
            </w:r>
            <w:r w:rsidRPr="00E626C0">
              <w:rPr>
                <w:b/>
                <w:bCs/>
                <w:sz w:val="24"/>
                <w:szCs w:val="24"/>
              </w:rPr>
              <w:tab/>
            </w:r>
            <w:r>
              <w:rPr>
                <w:b/>
                <w:bCs/>
                <w:sz w:val="24"/>
                <w:szCs w:val="24"/>
              </w:rPr>
              <w:t xml:space="preserve">                      </w:t>
            </w:r>
            <w:r w:rsidR="00A14699">
              <w:rPr>
                <w:b/>
                <w:bCs/>
                <w:sz w:val="24"/>
                <w:szCs w:val="24"/>
              </w:rPr>
              <w:t xml:space="preserve">                        </w:t>
            </w:r>
            <w:r>
              <w:rPr>
                <w:b/>
                <w:bCs/>
                <w:sz w:val="24"/>
                <w:szCs w:val="24"/>
              </w:rPr>
              <w:t xml:space="preserve"> </w:t>
            </w:r>
            <w:r w:rsidRPr="00E626C0">
              <w:rPr>
                <w:b/>
                <w:bCs/>
                <w:sz w:val="24"/>
                <w:szCs w:val="24"/>
              </w:rPr>
              <w:t xml:space="preserve">«Сторона-2 </w:t>
            </w:r>
          </w:p>
          <w:p w:rsidR="00E85603" w:rsidRPr="00E626C0" w:rsidRDefault="00E85603" w:rsidP="00E85603">
            <w:pPr>
              <w:widowControl w:val="0"/>
              <w:ind w:right="-8"/>
              <w:rPr>
                <w:i/>
                <w:iCs/>
                <w:sz w:val="24"/>
                <w:szCs w:val="24"/>
              </w:rPr>
            </w:pPr>
            <w:r w:rsidRPr="00E626C0">
              <w:rPr>
                <w:i/>
                <w:iCs/>
                <w:sz w:val="24"/>
                <w:szCs w:val="24"/>
              </w:rPr>
              <w:t>________________________________</w:t>
            </w:r>
            <w:r w:rsidRPr="00E626C0">
              <w:rPr>
                <w:i/>
                <w:iCs/>
                <w:sz w:val="24"/>
                <w:szCs w:val="24"/>
              </w:rPr>
              <w:tab/>
              <w:t>________________________________</w:t>
            </w:r>
          </w:p>
          <w:p w:rsidR="00E85603" w:rsidRPr="00E626C0" w:rsidRDefault="00E85603" w:rsidP="00E85603">
            <w:pPr>
              <w:widowControl w:val="0"/>
              <w:ind w:right="-8"/>
              <w:rPr>
                <w:i/>
                <w:iCs/>
                <w:sz w:val="24"/>
                <w:szCs w:val="24"/>
              </w:rPr>
            </w:pPr>
            <w:r w:rsidRPr="00E626C0">
              <w:rPr>
                <w:i/>
                <w:iCs/>
                <w:sz w:val="24"/>
                <w:szCs w:val="24"/>
              </w:rPr>
              <w:t>________________________________</w:t>
            </w:r>
            <w:r>
              <w:rPr>
                <w:i/>
                <w:iCs/>
                <w:sz w:val="24"/>
                <w:szCs w:val="24"/>
              </w:rPr>
              <w:t xml:space="preserve">   </w:t>
            </w:r>
            <w:r w:rsidRPr="00E626C0">
              <w:rPr>
                <w:i/>
                <w:iCs/>
                <w:sz w:val="24"/>
                <w:szCs w:val="24"/>
              </w:rPr>
              <w:t xml:space="preserve"> ________________________________</w:t>
            </w:r>
          </w:p>
          <w:p w:rsidR="00E85603" w:rsidRPr="00E626C0" w:rsidRDefault="00E85603" w:rsidP="00E85603">
            <w:pPr>
              <w:widowControl w:val="0"/>
              <w:ind w:right="-8"/>
              <w:rPr>
                <w:i/>
                <w:iCs/>
                <w:sz w:val="24"/>
                <w:szCs w:val="24"/>
              </w:rPr>
            </w:pPr>
          </w:p>
          <w:p w:rsidR="00E85603" w:rsidRPr="00E626C0" w:rsidRDefault="00E85603" w:rsidP="00E85603">
            <w:pPr>
              <w:widowControl w:val="0"/>
              <w:ind w:right="-8"/>
              <w:rPr>
                <w:i/>
                <w:iCs/>
                <w:sz w:val="24"/>
                <w:szCs w:val="24"/>
              </w:rPr>
            </w:pPr>
            <w:r w:rsidRPr="00E626C0">
              <w:rPr>
                <w:b/>
                <w:bCs/>
                <w:sz w:val="24"/>
                <w:szCs w:val="24"/>
              </w:rPr>
              <w:t>от</w:t>
            </w:r>
            <w:r w:rsidRPr="00E626C0">
              <w:rPr>
                <w:i/>
                <w:iCs/>
                <w:sz w:val="24"/>
                <w:szCs w:val="24"/>
              </w:rPr>
              <w:t xml:space="preserve"> </w:t>
            </w:r>
            <w:r w:rsidRPr="00E626C0">
              <w:rPr>
                <w:b/>
                <w:bCs/>
                <w:sz w:val="24"/>
                <w:szCs w:val="24"/>
              </w:rPr>
              <w:t>«Стороны-1»</w:t>
            </w:r>
            <w:r>
              <w:rPr>
                <w:i/>
                <w:iCs/>
                <w:sz w:val="24"/>
                <w:szCs w:val="24"/>
              </w:rPr>
              <w:t xml:space="preserve">                     </w:t>
            </w:r>
            <w:r w:rsidR="00A14699">
              <w:rPr>
                <w:i/>
                <w:iCs/>
                <w:sz w:val="24"/>
                <w:szCs w:val="24"/>
              </w:rPr>
              <w:t xml:space="preserve">                  </w:t>
            </w:r>
            <w:r>
              <w:rPr>
                <w:i/>
                <w:iCs/>
                <w:sz w:val="24"/>
                <w:szCs w:val="24"/>
              </w:rPr>
              <w:t xml:space="preserve"> </w:t>
            </w:r>
            <w:r w:rsidRPr="00E626C0">
              <w:rPr>
                <w:i/>
                <w:iCs/>
                <w:sz w:val="24"/>
                <w:szCs w:val="24"/>
              </w:rPr>
              <w:t xml:space="preserve"> </w:t>
            </w:r>
            <w:r w:rsidRPr="00E626C0">
              <w:rPr>
                <w:b/>
                <w:bCs/>
                <w:sz w:val="24"/>
                <w:szCs w:val="24"/>
              </w:rPr>
              <w:t>от</w:t>
            </w:r>
            <w:r w:rsidRPr="00E626C0">
              <w:rPr>
                <w:b/>
                <w:bCs/>
                <w:i/>
                <w:iCs/>
                <w:sz w:val="24"/>
                <w:szCs w:val="24"/>
              </w:rPr>
              <w:t xml:space="preserve"> </w:t>
            </w:r>
            <w:r w:rsidRPr="00E626C0">
              <w:rPr>
                <w:b/>
                <w:bCs/>
                <w:sz w:val="24"/>
                <w:szCs w:val="24"/>
              </w:rPr>
              <w:t>«Стороны-2»</w:t>
            </w:r>
            <w:r w:rsidRPr="00E626C0">
              <w:rPr>
                <w:b/>
                <w:bCs/>
                <w:i/>
                <w:iCs/>
                <w:sz w:val="24"/>
                <w:szCs w:val="24"/>
              </w:rPr>
              <w:t xml:space="preserve"> </w:t>
            </w:r>
          </w:p>
          <w:p w:rsidR="00E85603" w:rsidRPr="00E626C0" w:rsidRDefault="00E85603" w:rsidP="00E85603">
            <w:pPr>
              <w:widowControl w:val="0"/>
              <w:ind w:right="-8"/>
              <w:rPr>
                <w:sz w:val="24"/>
                <w:szCs w:val="24"/>
              </w:rPr>
            </w:pPr>
            <w:r w:rsidRPr="00E626C0">
              <w:rPr>
                <w:sz w:val="24"/>
                <w:szCs w:val="24"/>
              </w:rPr>
              <w:t>______________(_________________)</w:t>
            </w:r>
            <w:r>
              <w:rPr>
                <w:sz w:val="24"/>
                <w:szCs w:val="24"/>
              </w:rPr>
              <w:t xml:space="preserve">    </w:t>
            </w:r>
            <w:r w:rsidRPr="00E626C0">
              <w:rPr>
                <w:sz w:val="24"/>
                <w:szCs w:val="24"/>
              </w:rPr>
              <w:t>________________(_______________)</w:t>
            </w:r>
          </w:p>
          <w:p w:rsidR="00E85603" w:rsidRPr="00E626C0" w:rsidRDefault="00E85603" w:rsidP="00E85603">
            <w:pPr>
              <w:widowControl w:val="0"/>
              <w:ind w:right="-8"/>
            </w:pPr>
            <w:r>
              <w:rPr>
                <w:sz w:val="24"/>
                <w:szCs w:val="24"/>
              </w:rPr>
              <w:t xml:space="preserve">           </w:t>
            </w:r>
            <w:r w:rsidRPr="00E626C0">
              <w:rPr>
                <w:sz w:val="24"/>
                <w:szCs w:val="24"/>
              </w:rPr>
              <w:t xml:space="preserve"> МП</w:t>
            </w:r>
            <w:r>
              <w:rPr>
                <w:sz w:val="24"/>
                <w:szCs w:val="24"/>
              </w:rPr>
              <w:t xml:space="preserve">                                    </w:t>
            </w:r>
            <w:r w:rsidR="008A30A8">
              <w:rPr>
                <w:sz w:val="24"/>
                <w:szCs w:val="24"/>
                <w:lang w:val="en-US"/>
              </w:rPr>
              <w:t xml:space="preserve">                     </w:t>
            </w:r>
            <w:r w:rsidRPr="00E626C0">
              <w:rPr>
                <w:sz w:val="24"/>
                <w:szCs w:val="24"/>
              </w:rPr>
              <w:t>МП</w:t>
            </w:r>
          </w:p>
        </w:tc>
        <w:tc>
          <w:tcPr>
            <w:tcW w:w="5041" w:type="dxa"/>
            <w:tcBorders>
              <w:top w:val="single" w:sz="4" w:space="0" w:color="FFFFFF"/>
              <w:left w:val="single" w:sz="4" w:space="0" w:color="FFFFFF"/>
              <w:bottom w:val="single" w:sz="4" w:space="0" w:color="FFFFFF"/>
              <w:right w:val="single" w:sz="4" w:space="0" w:color="FFFFFF"/>
            </w:tcBorders>
            <w:shd w:val="clear" w:color="auto" w:fill="auto"/>
            <w:tcMar>
              <w:top w:w="80" w:type="dxa"/>
              <w:left w:w="80" w:type="dxa"/>
              <w:bottom w:w="80" w:type="dxa"/>
              <w:right w:w="80" w:type="dxa"/>
            </w:tcMar>
          </w:tcPr>
          <w:p w:rsidR="00E85603" w:rsidRPr="00E626C0" w:rsidRDefault="00E85603" w:rsidP="00E85603">
            <w:pPr>
              <w:widowControl w:val="0"/>
              <w:ind w:right="-8"/>
              <w:rPr>
                <w:sz w:val="24"/>
                <w:szCs w:val="24"/>
              </w:rPr>
            </w:pPr>
          </w:p>
          <w:p w:rsidR="00E85603" w:rsidRPr="00E626C0" w:rsidRDefault="00E85603" w:rsidP="00E85603">
            <w:pPr>
              <w:widowControl w:val="0"/>
              <w:ind w:right="-8"/>
            </w:pPr>
          </w:p>
        </w:tc>
      </w:tr>
    </w:tbl>
    <w:p w:rsidR="00E85603" w:rsidRPr="00E626C0" w:rsidRDefault="00E85603" w:rsidP="00E85603">
      <w:pPr>
        <w:widowControl w:val="0"/>
        <w:tabs>
          <w:tab w:val="left" w:pos="720"/>
        </w:tabs>
        <w:spacing w:after="0" w:line="240" w:lineRule="auto"/>
        <w:ind w:right="-8"/>
        <w:jc w:val="both"/>
        <w:rPr>
          <w:rFonts w:ascii="Times New Roman" w:hAnsi="Times New Roman" w:cs="Times New Roman"/>
          <w:sz w:val="24"/>
          <w:szCs w:val="24"/>
        </w:rPr>
      </w:pPr>
    </w:p>
    <w:p w:rsidR="00E85603" w:rsidRPr="00E626C0" w:rsidRDefault="00E85603" w:rsidP="00E85603">
      <w:pPr>
        <w:widowControl w:val="0"/>
        <w:spacing w:after="0" w:line="240" w:lineRule="auto"/>
        <w:ind w:right="-8" w:firstLine="709"/>
        <w:rPr>
          <w:rFonts w:ascii="Times New Roman" w:hAnsi="Times New Roman" w:cs="Times New Roman"/>
          <w:b/>
          <w:bCs/>
          <w:i/>
          <w:iCs/>
          <w:sz w:val="24"/>
          <w:szCs w:val="24"/>
          <w:u w:val="single"/>
        </w:rPr>
      </w:pPr>
      <w:r w:rsidRPr="00E626C0">
        <w:rPr>
          <w:rFonts w:ascii="Times New Roman" w:hAnsi="Times New Roman" w:cs="Times New Roman"/>
          <w:b/>
          <w:bCs/>
          <w:i/>
          <w:iCs/>
          <w:sz w:val="24"/>
          <w:szCs w:val="24"/>
          <w:u w:val="single"/>
        </w:rPr>
        <w:t xml:space="preserve">ПРИМЕЧАНИЕ: </w:t>
      </w:r>
    </w:p>
    <w:p w:rsidR="00E85603" w:rsidRPr="00E626C0" w:rsidRDefault="00E85603" w:rsidP="00E85603">
      <w:pPr>
        <w:widowControl w:val="0"/>
        <w:spacing w:after="0" w:line="240" w:lineRule="auto"/>
        <w:ind w:right="-8" w:firstLine="709"/>
        <w:jc w:val="both"/>
        <w:rPr>
          <w:rFonts w:ascii="Times New Roman" w:hAnsi="Times New Roman" w:cs="Times New Roman"/>
          <w:b/>
          <w:bCs/>
          <w:i/>
          <w:iCs/>
          <w:sz w:val="24"/>
          <w:szCs w:val="24"/>
        </w:rPr>
      </w:pPr>
      <w:r w:rsidRPr="00E626C0">
        <w:rPr>
          <w:rFonts w:ascii="Times New Roman" w:hAnsi="Times New Roman" w:cs="Times New Roman"/>
          <w:sz w:val="24"/>
          <w:szCs w:val="24"/>
        </w:rPr>
        <w:t>*</w:t>
      </w:r>
      <w:r w:rsidRPr="00E626C0">
        <w:rPr>
          <w:rFonts w:ascii="Times New Roman" w:hAnsi="Times New Roman" w:cs="Times New Roman"/>
          <w:b/>
          <w:bCs/>
          <w:i/>
          <w:iCs/>
          <w:sz w:val="24"/>
          <w:szCs w:val="24"/>
        </w:rPr>
        <w:t>Необходимо указать вид и титул договора, планируемого к заключению «Стороной-1» (подрядчиком) и Стороной-2 (Подрядчиком, Исполнителем)</w:t>
      </w:r>
    </w:p>
    <w:p w:rsidR="0038072E" w:rsidRDefault="0038072E" w:rsidP="00E85603">
      <w:pPr>
        <w:widowControl w:val="0"/>
        <w:pBdr>
          <w:bottom w:val="single" w:sz="12" w:space="0" w:color="000000"/>
        </w:pBdr>
        <w:spacing w:after="0" w:line="240" w:lineRule="auto"/>
        <w:ind w:right="-8"/>
        <w:rPr>
          <w:rFonts w:ascii="Times New Roman" w:hAnsi="Times New Roman" w:cs="Times New Roman"/>
          <w:sz w:val="24"/>
          <w:szCs w:val="24"/>
        </w:rPr>
      </w:pPr>
    </w:p>
    <w:p w:rsidR="0038072E" w:rsidRDefault="0038072E" w:rsidP="00E85603">
      <w:pPr>
        <w:widowControl w:val="0"/>
        <w:pBdr>
          <w:bottom w:val="single" w:sz="12" w:space="0" w:color="000000"/>
        </w:pBdr>
        <w:spacing w:after="0" w:line="240" w:lineRule="auto"/>
        <w:ind w:right="-8"/>
        <w:rPr>
          <w:rFonts w:ascii="Times New Roman" w:hAnsi="Times New Roman" w:cs="Times New Roman"/>
          <w:sz w:val="24"/>
          <w:szCs w:val="24"/>
        </w:rPr>
      </w:pPr>
    </w:p>
    <w:p w:rsidR="00E85603" w:rsidRPr="00E626C0" w:rsidRDefault="00E85603" w:rsidP="00E85603">
      <w:pPr>
        <w:widowControl w:val="0"/>
        <w:pBdr>
          <w:bottom w:val="single" w:sz="12" w:space="0" w:color="000000"/>
        </w:pBdr>
        <w:spacing w:after="0" w:line="240" w:lineRule="auto"/>
        <w:ind w:right="-8"/>
        <w:rPr>
          <w:rFonts w:ascii="Times New Roman" w:hAnsi="Times New Roman" w:cs="Times New Roman"/>
          <w:sz w:val="24"/>
          <w:szCs w:val="24"/>
        </w:rPr>
      </w:pPr>
      <w:r w:rsidRPr="00E626C0">
        <w:rPr>
          <w:rFonts w:ascii="Times New Roman" w:hAnsi="Times New Roman" w:cs="Times New Roman"/>
          <w:sz w:val="24"/>
          <w:szCs w:val="24"/>
        </w:rPr>
        <w:t>ФОРМУ СОГЛАСОВАЛИ:</w:t>
      </w:r>
    </w:p>
    <w:tbl>
      <w:tblPr>
        <w:tblW w:w="5200" w:type="pct"/>
        <w:tblLook w:val="04A0" w:firstRow="1" w:lastRow="0" w:firstColumn="1" w:lastColumn="0" w:noHBand="0" w:noVBand="1"/>
      </w:tblPr>
      <w:tblGrid>
        <w:gridCol w:w="5249"/>
        <w:gridCol w:w="4845"/>
      </w:tblGrid>
      <w:tr w:rsidR="00136BF8" w:rsidRPr="0053027D" w:rsidTr="00B45E8B">
        <w:tc>
          <w:tcPr>
            <w:tcW w:w="2600" w:type="pct"/>
          </w:tcPr>
          <w:p w:rsidR="00136BF8" w:rsidRPr="0053027D" w:rsidRDefault="00136BF8" w:rsidP="00B45E8B">
            <w:pPr>
              <w:tabs>
                <w:tab w:val="left" w:pos="3416"/>
              </w:tabs>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ЗАКАЗЧИК:</w:t>
            </w:r>
          </w:p>
          <w:p w:rsidR="00136BF8" w:rsidRPr="0053027D" w:rsidRDefault="00136BF8" w:rsidP="00B45E8B">
            <w:pPr>
              <w:tabs>
                <w:tab w:val="left" w:pos="3416"/>
              </w:tabs>
              <w:spacing w:after="0" w:line="240" w:lineRule="auto"/>
              <w:rPr>
                <w:rFonts w:ascii="Times New Roman" w:hAnsi="Times New Roman" w:cs="Times New Roman"/>
                <w:b/>
                <w:sz w:val="24"/>
                <w:szCs w:val="24"/>
              </w:rPr>
            </w:pPr>
          </w:p>
        </w:tc>
        <w:tc>
          <w:tcPr>
            <w:tcW w:w="2400" w:type="pct"/>
            <w:hideMark/>
          </w:tcPr>
          <w:p w:rsidR="00136BF8" w:rsidRPr="0053027D" w:rsidRDefault="00136BF8" w:rsidP="00B45E8B">
            <w:pPr>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ПОДРЯДЧИК:</w:t>
            </w:r>
          </w:p>
        </w:tc>
      </w:tr>
      <w:tr w:rsidR="00136BF8" w:rsidRPr="0053027D" w:rsidTr="00B45E8B">
        <w:tc>
          <w:tcPr>
            <w:tcW w:w="2600" w:type="pct"/>
          </w:tcPr>
          <w:p w:rsidR="00136BF8" w:rsidRPr="0053027D" w:rsidRDefault="00136BF8" w:rsidP="00B45E8B">
            <w:pPr>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ПАО «Россети Центр» (филиал ПАО </w:t>
            </w:r>
          </w:p>
          <w:p w:rsidR="00136BF8" w:rsidRPr="0053027D" w:rsidRDefault="00136BF8" w:rsidP="00B45E8B">
            <w:pPr>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«Россети Центр» - «Белгородэнерго»)</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hideMark/>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(наименование)</w:t>
            </w: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___________________________</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(должность)</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___________________________________</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(Ф.И.О.)</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                            </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М.П.   «_____» _____________20___г.                     </w:t>
            </w: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(должность)</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(Ф.И.О.)</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 xml:space="preserve">                            </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 xml:space="preserve">М.П.   «_____» _____________20___г.  </w:t>
            </w:r>
          </w:p>
        </w:tc>
      </w:tr>
    </w:tbl>
    <w:p w:rsidR="00E85603" w:rsidRPr="00E626C0" w:rsidRDefault="00E85603" w:rsidP="00E85603">
      <w:pPr>
        <w:pStyle w:val="ConsPlusNormal"/>
        <w:ind w:right="-8" w:firstLine="0"/>
        <w:rPr>
          <w:rFonts w:ascii="Times New Roman" w:hAnsi="Times New Roman" w:cs="Times New Roman"/>
        </w:rPr>
        <w:sectPr w:rsidR="00E85603" w:rsidRPr="00E626C0" w:rsidSect="00B82CCA">
          <w:pgSz w:w="11900" w:h="16840"/>
          <w:pgMar w:top="1134" w:right="709" w:bottom="851" w:left="1701" w:header="567" w:footer="709" w:gutter="0"/>
          <w:cols w:space="720"/>
          <w:titlePg/>
          <w:docGrid w:linePitch="299"/>
        </w:sectPr>
      </w:pPr>
    </w:p>
    <w:p w:rsidR="00E85603" w:rsidRPr="00E626C0" w:rsidRDefault="00E85603" w:rsidP="00E85603">
      <w:pPr>
        <w:widowControl w:val="0"/>
        <w:tabs>
          <w:tab w:val="left" w:pos="709"/>
          <w:tab w:val="left" w:pos="2856"/>
        </w:tabs>
        <w:spacing w:after="0" w:line="240" w:lineRule="auto"/>
        <w:ind w:left="10773"/>
        <w:jc w:val="both"/>
        <w:rPr>
          <w:rFonts w:ascii="Times New Roman" w:hAnsi="Times New Roman" w:cs="Times New Roman"/>
          <w:sz w:val="24"/>
          <w:szCs w:val="24"/>
        </w:rPr>
      </w:pPr>
      <w:r w:rsidRPr="00E626C0">
        <w:rPr>
          <w:rFonts w:ascii="Times New Roman" w:hAnsi="Times New Roman" w:cs="Times New Roman"/>
          <w:sz w:val="24"/>
          <w:szCs w:val="24"/>
        </w:rPr>
        <w:lastRenderedPageBreak/>
        <w:t>Приложение 1</w:t>
      </w:r>
      <w:r w:rsidR="00943B82">
        <w:rPr>
          <w:rFonts w:ascii="Times New Roman" w:hAnsi="Times New Roman" w:cs="Times New Roman"/>
          <w:sz w:val="24"/>
          <w:szCs w:val="24"/>
        </w:rPr>
        <w:t>0</w:t>
      </w:r>
      <w:r w:rsidRPr="00E626C0">
        <w:rPr>
          <w:rFonts w:ascii="Times New Roman" w:hAnsi="Times New Roman" w:cs="Times New Roman"/>
          <w:sz w:val="24"/>
          <w:szCs w:val="24"/>
        </w:rPr>
        <w:t xml:space="preserve"> к Договору</w:t>
      </w:r>
    </w:p>
    <w:p w:rsidR="00E85603" w:rsidRPr="00E626C0" w:rsidRDefault="00E85603" w:rsidP="00E85603">
      <w:pPr>
        <w:widowControl w:val="0"/>
        <w:tabs>
          <w:tab w:val="left" w:pos="709"/>
          <w:tab w:val="left" w:pos="2856"/>
        </w:tabs>
        <w:spacing w:after="0" w:line="240" w:lineRule="auto"/>
        <w:ind w:left="10773"/>
        <w:jc w:val="both"/>
        <w:rPr>
          <w:rFonts w:ascii="Times New Roman" w:hAnsi="Times New Roman" w:cs="Times New Roman"/>
        </w:rPr>
      </w:pPr>
      <w:r w:rsidRPr="00B32463">
        <w:rPr>
          <w:rFonts w:ascii="Times New Roman" w:hAnsi="Times New Roman" w:cs="Times New Roman"/>
          <w:sz w:val="24"/>
        </w:rPr>
        <w:t>от ____________ № _____</w:t>
      </w:r>
    </w:p>
    <w:p w:rsidR="00E85603" w:rsidRPr="00E626C0" w:rsidRDefault="00E85603" w:rsidP="00E85603">
      <w:pPr>
        <w:widowControl w:val="0"/>
        <w:spacing w:after="0" w:line="240" w:lineRule="auto"/>
        <w:jc w:val="center"/>
        <w:rPr>
          <w:rFonts w:ascii="Times New Roman" w:hAnsi="Times New Roman" w:cs="Times New Roman"/>
          <w:b/>
        </w:rPr>
      </w:pPr>
      <w:r w:rsidRPr="00E626C0">
        <w:rPr>
          <w:rFonts w:ascii="Times New Roman" w:hAnsi="Times New Roman" w:cs="Times New Roman"/>
          <w:b/>
        </w:rPr>
        <w:t>Форма справки о цепочке собственников *</w:t>
      </w:r>
    </w:p>
    <w:tbl>
      <w:tblPr>
        <w:tblStyle w:val="aff0"/>
        <w:tblW w:w="0" w:type="auto"/>
        <w:tblInd w:w="-5" w:type="dxa"/>
        <w:tblLook w:val="04A0" w:firstRow="1" w:lastRow="0" w:firstColumn="1" w:lastColumn="0" w:noHBand="0" w:noVBand="1"/>
      </w:tblPr>
      <w:tblGrid>
        <w:gridCol w:w="445"/>
        <w:gridCol w:w="475"/>
        <w:gridCol w:w="523"/>
        <w:gridCol w:w="959"/>
        <w:gridCol w:w="621"/>
        <w:gridCol w:w="912"/>
        <w:gridCol w:w="1125"/>
        <w:gridCol w:w="330"/>
        <w:gridCol w:w="474"/>
        <w:gridCol w:w="523"/>
        <w:gridCol w:w="1603"/>
        <w:gridCol w:w="1201"/>
        <w:gridCol w:w="1916"/>
        <w:gridCol w:w="1514"/>
        <w:gridCol w:w="1886"/>
      </w:tblGrid>
      <w:tr w:rsidR="00E85603" w:rsidRPr="00B1630F" w:rsidTr="00E85603">
        <w:trPr>
          <w:trHeight w:val="315"/>
        </w:trPr>
        <w:tc>
          <w:tcPr>
            <w:tcW w:w="300" w:type="dxa"/>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1800" w:type="dxa"/>
            <w:gridSpan w:val="6"/>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Наименование контрагента (ИНН, вид деятельности)</w:t>
            </w:r>
          </w:p>
        </w:tc>
        <w:tc>
          <w:tcPr>
            <w:tcW w:w="11440" w:type="dxa"/>
            <w:gridSpan w:val="8"/>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Информация о цепочке собственников контрагента, включая бенефициаров (в том числе, конечных)</w:t>
            </w:r>
          </w:p>
        </w:tc>
      </w:tr>
      <w:tr w:rsidR="00E85603" w:rsidRPr="00B1630F" w:rsidTr="00E85603">
        <w:trPr>
          <w:trHeight w:val="1875"/>
        </w:trPr>
        <w:tc>
          <w:tcPr>
            <w:tcW w:w="300" w:type="dxa"/>
            <w:hideMark/>
          </w:tcPr>
          <w:p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w:t>
            </w:r>
          </w:p>
        </w:tc>
        <w:tc>
          <w:tcPr>
            <w:tcW w:w="300" w:type="dxa"/>
            <w:hideMark/>
          </w:tcPr>
          <w:p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ИНН</w:t>
            </w:r>
          </w:p>
        </w:tc>
        <w:tc>
          <w:tcPr>
            <w:tcW w:w="300" w:type="dxa"/>
            <w:hideMark/>
          </w:tcPr>
          <w:p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ОГРН</w:t>
            </w:r>
          </w:p>
        </w:tc>
        <w:tc>
          <w:tcPr>
            <w:tcW w:w="300" w:type="dxa"/>
            <w:hideMark/>
          </w:tcPr>
          <w:p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Наименование краткое</w:t>
            </w:r>
          </w:p>
        </w:tc>
        <w:tc>
          <w:tcPr>
            <w:tcW w:w="300" w:type="dxa"/>
            <w:hideMark/>
          </w:tcPr>
          <w:p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КОД ОКВЭД</w:t>
            </w:r>
          </w:p>
        </w:tc>
        <w:tc>
          <w:tcPr>
            <w:tcW w:w="300" w:type="dxa"/>
            <w:hideMark/>
          </w:tcPr>
          <w:p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ФИО руководителя</w:t>
            </w:r>
          </w:p>
        </w:tc>
        <w:tc>
          <w:tcPr>
            <w:tcW w:w="300" w:type="dxa"/>
            <w:hideMark/>
          </w:tcPr>
          <w:p w:rsidR="00E85603"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Серия,</w:t>
            </w:r>
          </w:p>
          <w:p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номер документа, удостоверяющего личность руководителя</w:t>
            </w:r>
          </w:p>
        </w:tc>
        <w:tc>
          <w:tcPr>
            <w:tcW w:w="300" w:type="dxa"/>
            <w:hideMark/>
          </w:tcPr>
          <w:p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Pr>
                <w:sz w:val="16"/>
                <w:szCs w:val="16"/>
                <w:lang w:eastAsia="ar-SA"/>
              </w:rPr>
              <w:t>№</w:t>
            </w:r>
          </w:p>
        </w:tc>
        <w:tc>
          <w:tcPr>
            <w:tcW w:w="300" w:type="dxa"/>
            <w:hideMark/>
          </w:tcPr>
          <w:p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ИНН</w:t>
            </w:r>
          </w:p>
        </w:tc>
        <w:tc>
          <w:tcPr>
            <w:tcW w:w="300" w:type="dxa"/>
            <w:hideMark/>
          </w:tcPr>
          <w:p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ОГРН</w:t>
            </w:r>
          </w:p>
        </w:tc>
        <w:tc>
          <w:tcPr>
            <w:tcW w:w="2080" w:type="dxa"/>
            <w:hideMark/>
          </w:tcPr>
          <w:p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Наименование / Ф.И.О.</w:t>
            </w:r>
          </w:p>
        </w:tc>
        <w:tc>
          <w:tcPr>
            <w:tcW w:w="1540" w:type="dxa"/>
            <w:hideMark/>
          </w:tcPr>
          <w:p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Адрес регистрации</w:t>
            </w:r>
          </w:p>
        </w:tc>
        <w:tc>
          <w:tcPr>
            <w:tcW w:w="2500" w:type="dxa"/>
            <w:hideMark/>
          </w:tcPr>
          <w:p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Серия, номер документа, удостоверяющего личность (для физич. лица)</w:t>
            </w:r>
          </w:p>
        </w:tc>
        <w:tc>
          <w:tcPr>
            <w:tcW w:w="1960" w:type="dxa"/>
            <w:hideMark/>
          </w:tcPr>
          <w:p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Руководитель / участник /</w:t>
            </w:r>
            <w:r w:rsidRPr="00B1630F">
              <w:rPr>
                <w:bCs/>
                <w:sz w:val="16"/>
                <w:szCs w:val="16"/>
                <w:lang w:eastAsia="ar-SA"/>
              </w:rPr>
              <w:br/>
              <w:t xml:space="preserve">акционер / </w:t>
            </w:r>
            <w:r w:rsidRPr="00B1630F">
              <w:rPr>
                <w:bCs/>
                <w:sz w:val="16"/>
                <w:szCs w:val="16"/>
                <w:lang w:eastAsia="ar-SA"/>
              </w:rPr>
              <w:br/>
              <w:t>бенефициар</w:t>
            </w:r>
          </w:p>
        </w:tc>
        <w:tc>
          <w:tcPr>
            <w:tcW w:w="2460" w:type="dxa"/>
            <w:hideMark/>
          </w:tcPr>
          <w:p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Информация о подтверждающих документах (наименование, реквизиты и т.д.)</w:t>
            </w:r>
          </w:p>
        </w:tc>
      </w:tr>
      <w:tr w:rsidR="00E85603" w:rsidRPr="00B1630F" w:rsidTr="00E85603">
        <w:trPr>
          <w:trHeight w:val="315"/>
        </w:trPr>
        <w:tc>
          <w:tcPr>
            <w:tcW w:w="300" w:type="dxa"/>
            <w:hideMark/>
          </w:tcPr>
          <w:p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1</w:t>
            </w:r>
          </w:p>
        </w:tc>
        <w:tc>
          <w:tcPr>
            <w:tcW w:w="300" w:type="dxa"/>
            <w:hideMark/>
          </w:tcPr>
          <w:p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2</w:t>
            </w:r>
          </w:p>
        </w:tc>
        <w:tc>
          <w:tcPr>
            <w:tcW w:w="300" w:type="dxa"/>
            <w:hideMark/>
          </w:tcPr>
          <w:p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3</w:t>
            </w:r>
          </w:p>
        </w:tc>
        <w:tc>
          <w:tcPr>
            <w:tcW w:w="300" w:type="dxa"/>
            <w:hideMark/>
          </w:tcPr>
          <w:p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4</w:t>
            </w:r>
          </w:p>
        </w:tc>
        <w:tc>
          <w:tcPr>
            <w:tcW w:w="300" w:type="dxa"/>
            <w:hideMark/>
          </w:tcPr>
          <w:p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5</w:t>
            </w:r>
          </w:p>
        </w:tc>
        <w:tc>
          <w:tcPr>
            <w:tcW w:w="300" w:type="dxa"/>
            <w:hideMark/>
          </w:tcPr>
          <w:p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6</w:t>
            </w:r>
          </w:p>
        </w:tc>
        <w:tc>
          <w:tcPr>
            <w:tcW w:w="300" w:type="dxa"/>
            <w:hideMark/>
          </w:tcPr>
          <w:p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7</w:t>
            </w:r>
          </w:p>
        </w:tc>
        <w:tc>
          <w:tcPr>
            <w:tcW w:w="300" w:type="dxa"/>
            <w:hideMark/>
          </w:tcPr>
          <w:p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8</w:t>
            </w:r>
          </w:p>
        </w:tc>
        <w:tc>
          <w:tcPr>
            <w:tcW w:w="300" w:type="dxa"/>
            <w:hideMark/>
          </w:tcPr>
          <w:p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9</w:t>
            </w:r>
          </w:p>
        </w:tc>
        <w:tc>
          <w:tcPr>
            <w:tcW w:w="300" w:type="dxa"/>
            <w:hideMark/>
          </w:tcPr>
          <w:p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10</w:t>
            </w:r>
          </w:p>
        </w:tc>
        <w:tc>
          <w:tcPr>
            <w:tcW w:w="2080" w:type="dxa"/>
            <w:hideMark/>
          </w:tcPr>
          <w:p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11</w:t>
            </w:r>
          </w:p>
        </w:tc>
        <w:tc>
          <w:tcPr>
            <w:tcW w:w="1540" w:type="dxa"/>
            <w:hideMark/>
          </w:tcPr>
          <w:p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12</w:t>
            </w:r>
          </w:p>
        </w:tc>
        <w:tc>
          <w:tcPr>
            <w:tcW w:w="2500" w:type="dxa"/>
            <w:hideMark/>
          </w:tcPr>
          <w:p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13</w:t>
            </w:r>
          </w:p>
        </w:tc>
        <w:tc>
          <w:tcPr>
            <w:tcW w:w="1960" w:type="dxa"/>
            <w:hideMark/>
          </w:tcPr>
          <w:p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14</w:t>
            </w:r>
          </w:p>
        </w:tc>
        <w:tc>
          <w:tcPr>
            <w:tcW w:w="2460" w:type="dxa"/>
            <w:hideMark/>
          </w:tcPr>
          <w:p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15</w:t>
            </w:r>
          </w:p>
        </w:tc>
      </w:tr>
      <w:tr w:rsidR="00E85603" w:rsidRPr="00B1630F" w:rsidTr="00E85603">
        <w:trPr>
          <w:trHeight w:val="300"/>
        </w:trPr>
        <w:tc>
          <w:tcPr>
            <w:tcW w:w="3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080" w:type="dxa"/>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1540" w:type="dxa"/>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500" w:type="dxa"/>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1960" w:type="dxa"/>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460" w:type="dxa"/>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r>
      <w:tr w:rsidR="00E85603" w:rsidRPr="00B1630F" w:rsidTr="00E85603">
        <w:trPr>
          <w:trHeight w:val="300"/>
        </w:trPr>
        <w:tc>
          <w:tcPr>
            <w:tcW w:w="3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080" w:type="dxa"/>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1540" w:type="dxa"/>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500" w:type="dxa"/>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1960" w:type="dxa"/>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460" w:type="dxa"/>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r>
      <w:tr w:rsidR="00E85603" w:rsidRPr="00B1630F" w:rsidTr="00E85603">
        <w:trPr>
          <w:trHeight w:val="300"/>
        </w:trPr>
        <w:tc>
          <w:tcPr>
            <w:tcW w:w="3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080" w:type="dxa"/>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1540" w:type="dxa"/>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500" w:type="dxa"/>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1960" w:type="dxa"/>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460" w:type="dxa"/>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r>
      <w:tr w:rsidR="00E85603" w:rsidRPr="00B1630F" w:rsidTr="00E85603">
        <w:trPr>
          <w:trHeight w:val="300"/>
        </w:trPr>
        <w:tc>
          <w:tcPr>
            <w:tcW w:w="3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08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154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5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196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46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r>
      <w:tr w:rsidR="00E85603" w:rsidRPr="00B1630F" w:rsidTr="00E85603">
        <w:trPr>
          <w:trHeight w:val="300"/>
        </w:trPr>
        <w:tc>
          <w:tcPr>
            <w:tcW w:w="3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08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154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5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196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46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r>
      <w:tr w:rsidR="00E85603" w:rsidRPr="00B1630F" w:rsidTr="00E85603">
        <w:trPr>
          <w:trHeight w:val="300"/>
        </w:trPr>
        <w:tc>
          <w:tcPr>
            <w:tcW w:w="3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08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154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5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196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46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r>
      <w:tr w:rsidR="00E85603" w:rsidRPr="00B1630F" w:rsidTr="00E85603">
        <w:trPr>
          <w:trHeight w:val="300"/>
        </w:trPr>
        <w:tc>
          <w:tcPr>
            <w:tcW w:w="3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08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154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50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196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460" w:type="dxa"/>
            <w:noWrap/>
            <w:hideMark/>
          </w:tcPr>
          <w:p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r>
    </w:tbl>
    <w:p w:rsidR="00E85603" w:rsidRPr="00E626C0" w:rsidRDefault="00E85603" w:rsidP="00E85603">
      <w:pPr>
        <w:widowControl w:val="0"/>
        <w:tabs>
          <w:tab w:val="left" w:pos="708"/>
          <w:tab w:val="left" w:pos="1134"/>
        </w:tabs>
        <w:autoSpaceDE w:val="0"/>
        <w:autoSpaceDN w:val="0"/>
        <w:spacing w:after="0" w:line="240" w:lineRule="auto"/>
        <w:ind w:firstLine="567"/>
        <w:jc w:val="both"/>
        <w:rPr>
          <w:rFonts w:ascii="Times New Roman" w:hAnsi="Times New Roman" w:cs="Times New Roman"/>
          <w:bCs/>
          <w:sz w:val="16"/>
          <w:szCs w:val="16"/>
          <w:lang w:eastAsia="ar-SA"/>
        </w:rPr>
      </w:pPr>
    </w:p>
    <w:p w:rsidR="00E85603" w:rsidRPr="00E626C0" w:rsidRDefault="00E85603" w:rsidP="00E85603">
      <w:pPr>
        <w:widowControl w:val="0"/>
        <w:tabs>
          <w:tab w:val="left" w:pos="708"/>
          <w:tab w:val="left" w:pos="1134"/>
        </w:tabs>
        <w:autoSpaceDE w:val="0"/>
        <w:autoSpaceDN w:val="0"/>
        <w:spacing w:after="0" w:line="240" w:lineRule="auto"/>
        <w:ind w:firstLine="567"/>
        <w:jc w:val="both"/>
        <w:rPr>
          <w:rFonts w:ascii="Times New Roman" w:hAnsi="Times New Roman" w:cs="Times New Roman"/>
          <w:bCs/>
          <w:sz w:val="16"/>
          <w:szCs w:val="28"/>
          <w:lang w:eastAsia="ar-SA"/>
        </w:rPr>
      </w:pPr>
      <w:r w:rsidRPr="00E626C0">
        <w:rPr>
          <w:rFonts w:ascii="Times New Roman" w:hAnsi="Times New Roman" w:cs="Times New Roman"/>
          <w:bCs/>
          <w:sz w:val="16"/>
          <w:lang w:eastAsia="ar-SA"/>
        </w:rPr>
        <w:t>_______________________________________________________________________________________________________</w:t>
      </w:r>
    </w:p>
    <w:p w:rsidR="00E85603" w:rsidRPr="00E626C0" w:rsidRDefault="00E85603" w:rsidP="00E85603">
      <w:pPr>
        <w:widowControl w:val="0"/>
        <w:overflowPunct w:val="0"/>
        <w:autoSpaceDE w:val="0"/>
        <w:spacing w:after="0" w:line="240" w:lineRule="auto"/>
        <w:ind w:firstLine="567"/>
        <w:jc w:val="both"/>
        <w:rPr>
          <w:rFonts w:ascii="Times New Roman" w:hAnsi="Times New Roman" w:cs="Times New Roman"/>
          <w:bCs/>
          <w:sz w:val="18"/>
          <w:lang w:eastAsia="ar-SA"/>
        </w:rPr>
      </w:pPr>
      <w:r>
        <w:rPr>
          <w:rFonts w:ascii="Times New Roman" w:hAnsi="Times New Roman" w:cs="Times New Roman"/>
          <w:bCs/>
          <w:snapToGrid w:val="0"/>
          <w:sz w:val="18"/>
          <w:lang w:eastAsia="ar-SA"/>
        </w:rPr>
        <w:t xml:space="preserve">   </w:t>
      </w:r>
      <w:r w:rsidRPr="00E626C0">
        <w:rPr>
          <w:rFonts w:ascii="Times New Roman" w:hAnsi="Times New Roman" w:cs="Times New Roman"/>
          <w:bCs/>
          <w:snapToGrid w:val="0"/>
          <w:sz w:val="18"/>
          <w:lang w:eastAsia="ar-SA"/>
        </w:rPr>
        <w:t xml:space="preserve"> (Подпись уполномоченного представителя)</w:t>
      </w:r>
      <w:r>
        <w:rPr>
          <w:rFonts w:ascii="Times New Roman" w:hAnsi="Times New Roman" w:cs="Times New Roman"/>
          <w:bCs/>
          <w:snapToGrid w:val="0"/>
          <w:sz w:val="18"/>
          <w:lang w:eastAsia="ar-SA"/>
        </w:rPr>
        <w:t xml:space="preserve">                 </w:t>
      </w:r>
      <w:r w:rsidRPr="00E626C0">
        <w:rPr>
          <w:rFonts w:ascii="Times New Roman" w:hAnsi="Times New Roman" w:cs="Times New Roman"/>
          <w:bCs/>
          <w:snapToGrid w:val="0"/>
          <w:sz w:val="18"/>
          <w:lang w:eastAsia="ar-SA"/>
        </w:rPr>
        <w:t>(Ф.И.О. и должность подписавшего)</w:t>
      </w:r>
    </w:p>
    <w:p w:rsidR="00E85603" w:rsidRPr="00E626C0" w:rsidRDefault="00E85603" w:rsidP="00E85603">
      <w:pPr>
        <w:widowControl w:val="0"/>
        <w:overflowPunct w:val="0"/>
        <w:autoSpaceDE w:val="0"/>
        <w:spacing w:after="0" w:line="240" w:lineRule="auto"/>
        <w:ind w:firstLine="567"/>
        <w:jc w:val="both"/>
        <w:rPr>
          <w:rFonts w:ascii="Times New Roman" w:hAnsi="Times New Roman" w:cs="Times New Roman"/>
          <w:sz w:val="12"/>
          <w:szCs w:val="12"/>
          <w:lang w:eastAsia="ar-SA"/>
        </w:rPr>
      </w:pPr>
    </w:p>
    <w:p w:rsidR="00E85603" w:rsidRPr="00E626C0" w:rsidRDefault="00E85603" w:rsidP="00E85603">
      <w:pPr>
        <w:widowControl w:val="0"/>
        <w:overflowPunct w:val="0"/>
        <w:autoSpaceDE w:val="0"/>
        <w:spacing w:after="0" w:line="240" w:lineRule="auto"/>
        <w:ind w:firstLine="567"/>
        <w:jc w:val="both"/>
        <w:rPr>
          <w:rFonts w:ascii="Times New Roman" w:hAnsi="Times New Roman" w:cs="Times New Roman"/>
          <w:b/>
          <w:sz w:val="18"/>
          <w:szCs w:val="20"/>
          <w:lang w:eastAsia="ar-SA"/>
        </w:rPr>
      </w:pPr>
      <w:r w:rsidRPr="00E626C0">
        <w:rPr>
          <w:rFonts w:ascii="Times New Roman" w:hAnsi="Times New Roman" w:cs="Times New Roman"/>
          <w:b/>
          <w:sz w:val="18"/>
          <w:szCs w:val="20"/>
          <w:lang w:eastAsia="ar-SA"/>
        </w:rPr>
        <w:t>М.П.</w:t>
      </w:r>
    </w:p>
    <w:p w:rsidR="00E85603" w:rsidRPr="00E626C0" w:rsidRDefault="00E85603" w:rsidP="00E85603">
      <w:pPr>
        <w:widowControl w:val="0"/>
        <w:overflowPunct w:val="0"/>
        <w:autoSpaceDE w:val="0"/>
        <w:spacing w:after="0" w:line="240" w:lineRule="auto"/>
        <w:ind w:firstLine="567"/>
        <w:jc w:val="both"/>
        <w:rPr>
          <w:rFonts w:ascii="Times New Roman" w:hAnsi="Times New Roman" w:cs="Times New Roman"/>
          <w:sz w:val="12"/>
          <w:szCs w:val="12"/>
          <w:lang w:eastAsia="ar-SA"/>
        </w:rPr>
      </w:pPr>
    </w:p>
    <w:p w:rsidR="00E85603" w:rsidRPr="00043A96" w:rsidRDefault="00E85603" w:rsidP="00E85603">
      <w:pPr>
        <w:widowControl w:val="0"/>
        <w:overflowPunct w:val="0"/>
        <w:autoSpaceDE w:val="0"/>
        <w:spacing w:after="0" w:line="240" w:lineRule="auto"/>
        <w:jc w:val="both"/>
        <w:rPr>
          <w:rFonts w:ascii="Times New Roman" w:hAnsi="Times New Roman" w:cs="Times New Roman"/>
          <w:bCs/>
          <w:sz w:val="18"/>
          <w:szCs w:val="20"/>
          <w:lang w:eastAsia="ar-SA"/>
        </w:rPr>
      </w:pPr>
      <w:r w:rsidRPr="00043A96">
        <w:rPr>
          <w:rFonts w:ascii="Times New Roman" w:hAnsi="Times New Roman" w:cs="Times New Roman"/>
          <w:i/>
          <w:sz w:val="18"/>
          <w:szCs w:val="20"/>
          <w:lang w:eastAsia="ar-SA"/>
        </w:rPr>
        <w:t>*В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w:t>
      </w:r>
      <w:r w:rsidRPr="00043A96">
        <w:rPr>
          <w:rFonts w:ascii="Times New Roman" w:hAnsi="Times New Roman" w:cs="Times New Roman"/>
          <w:bCs/>
          <w:i/>
          <w:sz w:val="18"/>
          <w:szCs w:val="20"/>
          <w:lang w:eastAsia="ar-SA"/>
        </w:rPr>
        <w:t xml:space="preserve">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r w:rsidRPr="00043A96">
        <w:rPr>
          <w:rFonts w:ascii="Times New Roman" w:hAnsi="Times New Roman" w:cs="Times New Roman"/>
          <w:bCs/>
          <w:sz w:val="18"/>
          <w:szCs w:val="20"/>
          <w:lang w:eastAsia="ar-SA"/>
        </w:rPr>
        <w:t xml:space="preserve"> </w:t>
      </w:r>
    </w:p>
    <w:p w:rsidR="00E85603" w:rsidRPr="00043A96"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043A96">
        <w:rPr>
          <w:rFonts w:ascii="Times New Roman" w:hAnsi="Times New Roman" w:cs="Times New Roman"/>
          <w:bCs/>
          <w:i/>
          <w:sz w:val="18"/>
          <w:szCs w:val="20"/>
          <w:lang w:eastAsia="ar-SA"/>
        </w:rPr>
        <w:t>- Изменение формы справки недопустимо;</w:t>
      </w:r>
    </w:p>
    <w:p w:rsidR="00E85603" w:rsidRPr="00043A96"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043A96">
        <w:rPr>
          <w:rFonts w:ascii="Times New Roman" w:hAnsi="Times New Roman" w:cs="Times New Roman"/>
          <w:bCs/>
          <w:i/>
          <w:sz w:val="18"/>
          <w:szCs w:val="20"/>
          <w:lang w:eastAsia="ar-SA"/>
        </w:rPr>
        <w:t>- Указывается полное наименование контрагента с расшифровкой его организационно-правовой формы;</w:t>
      </w:r>
    </w:p>
    <w:p w:rsidR="00E85603" w:rsidRPr="00043A96"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043A96">
        <w:rPr>
          <w:rFonts w:ascii="Times New Roman" w:hAnsi="Times New Roman" w:cs="Times New Roman"/>
          <w:bCs/>
          <w:i/>
          <w:sz w:val="18"/>
          <w:szCs w:val="20"/>
          <w:lang w:eastAsia="ar-SA"/>
        </w:rPr>
        <w:t>- Графы (поля) таблицы должны содержать информацию, касающуюся только этой графы (поля);</w:t>
      </w:r>
    </w:p>
    <w:p w:rsidR="00E85603" w:rsidRPr="00043A96"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043A96">
        <w:rPr>
          <w:rFonts w:ascii="Times New Roman" w:hAnsi="Times New Roman" w:cs="Times New Roman"/>
          <w:bCs/>
          <w:i/>
          <w:sz w:val="18"/>
          <w:szCs w:val="20"/>
          <w:lang w:eastAsia="ar-SA"/>
        </w:rPr>
        <w:t>- 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указанием.</w:t>
      </w:r>
    </w:p>
    <w:p w:rsidR="00E85603" w:rsidRPr="00043A96" w:rsidRDefault="00E85603" w:rsidP="00E85603">
      <w:pPr>
        <w:pStyle w:val="Times12"/>
        <w:widowControl w:val="0"/>
        <w:ind w:firstLine="0"/>
        <w:rPr>
          <w:rFonts w:cs="Times New Roman"/>
          <w:bCs/>
          <w:i/>
          <w:sz w:val="18"/>
          <w:szCs w:val="20"/>
        </w:rPr>
      </w:pPr>
      <w:r w:rsidRPr="00043A96">
        <w:rPr>
          <w:rFonts w:cs="Times New Roman"/>
          <w:bCs/>
          <w:i/>
          <w:sz w:val="18"/>
          <w:szCs w:val="20"/>
        </w:rPr>
        <w:t>- При заполнении паспортных данных указывается только серия и номер паспорта в формате ХХХХ ХХХХХХ</w:t>
      </w:r>
    </w:p>
    <w:p w:rsidR="00E85603" w:rsidRPr="00043A96" w:rsidRDefault="00E85603" w:rsidP="00E85603">
      <w:pPr>
        <w:pStyle w:val="Times12"/>
        <w:widowControl w:val="0"/>
        <w:ind w:firstLine="0"/>
        <w:rPr>
          <w:rFonts w:cs="Times New Roman"/>
          <w:bCs/>
          <w:i/>
          <w:sz w:val="18"/>
          <w:szCs w:val="20"/>
        </w:rPr>
      </w:pPr>
    </w:p>
    <w:p w:rsidR="00E85603" w:rsidRPr="00E626C0" w:rsidRDefault="00E85603" w:rsidP="00E85603">
      <w:pPr>
        <w:pStyle w:val="Times12"/>
        <w:widowControl w:val="0"/>
        <w:ind w:firstLine="0"/>
        <w:rPr>
          <w:rFonts w:cs="Times New Roman"/>
          <w:bCs/>
          <w:sz w:val="20"/>
          <w:szCs w:val="20"/>
        </w:rPr>
        <w:sectPr w:rsidR="00E85603" w:rsidRPr="00E626C0" w:rsidSect="00E85603">
          <w:pgSz w:w="16838" w:h="11906" w:orient="landscape"/>
          <w:pgMar w:top="964" w:right="851" w:bottom="567" w:left="1701" w:header="709" w:footer="709" w:gutter="0"/>
          <w:cols w:space="708"/>
          <w:titlePg/>
          <w:docGrid w:linePitch="360"/>
        </w:sectPr>
      </w:pPr>
    </w:p>
    <w:p w:rsidR="00E85603" w:rsidRPr="00EA1CFD" w:rsidRDefault="00E85603" w:rsidP="00E85603">
      <w:pPr>
        <w:widowControl w:val="0"/>
        <w:spacing w:after="0" w:line="240" w:lineRule="auto"/>
        <w:ind w:left="6237"/>
        <w:rPr>
          <w:rFonts w:ascii="Times New Roman" w:hAnsi="Times New Roman" w:cs="Times New Roman"/>
          <w:sz w:val="24"/>
          <w:szCs w:val="24"/>
        </w:rPr>
      </w:pPr>
      <w:r w:rsidRPr="00EA1CFD">
        <w:rPr>
          <w:rFonts w:ascii="Times New Roman" w:hAnsi="Times New Roman" w:cs="Times New Roman"/>
          <w:sz w:val="24"/>
          <w:szCs w:val="24"/>
        </w:rPr>
        <w:lastRenderedPageBreak/>
        <w:t xml:space="preserve">Приложение </w:t>
      </w:r>
      <w:r w:rsidR="00E52C71">
        <w:rPr>
          <w:rFonts w:ascii="Times New Roman" w:hAnsi="Times New Roman" w:cs="Times New Roman"/>
          <w:sz w:val="24"/>
          <w:szCs w:val="24"/>
        </w:rPr>
        <w:t>1</w:t>
      </w:r>
      <w:r w:rsidR="00943B82">
        <w:rPr>
          <w:rFonts w:ascii="Times New Roman" w:hAnsi="Times New Roman" w:cs="Times New Roman"/>
          <w:sz w:val="24"/>
          <w:szCs w:val="24"/>
        </w:rPr>
        <w:t>1</w:t>
      </w:r>
      <w:r w:rsidRPr="00EA1CFD">
        <w:rPr>
          <w:rFonts w:ascii="Times New Roman" w:hAnsi="Times New Roman" w:cs="Times New Roman"/>
          <w:sz w:val="24"/>
          <w:szCs w:val="24"/>
        </w:rPr>
        <w:t xml:space="preserve"> к Договору </w:t>
      </w:r>
    </w:p>
    <w:p w:rsidR="00E85603" w:rsidRPr="00EA1CFD" w:rsidRDefault="00E85603" w:rsidP="00E85603">
      <w:pPr>
        <w:widowControl w:val="0"/>
        <w:spacing w:after="0" w:line="240" w:lineRule="auto"/>
        <w:ind w:left="6237"/>
        <w:rPr>
          <w:rFonts w:ascii="Times New Roman" w:hAnsi="Times New Roman" w:cs="Times New Roman"/>
          <w:sz w:val="24"/>
          <w:szCs w:val="24"/>
        </w:rPr>
      </w:pPr>
      <w:r w:rsidRPr="00146860">
        <w:rPr>
          <w:rFonts w:ascii="Times New Roman" w:hAnsi="Times New Roman" w:cs="Times New Roman"/>
          <w:sz w:val="24"/>
          <w:szCs w:val="24"/>
        </w:rPr>
        <w:t>от ____________ № _____</w:t>
      </w:r>
    </w:p>
    <w:p w:rsidR="00E85603" w:rsidRPr="00EA1CFD" w:rsidRDefault="00E85603" w:rsidP="00E85603">
      <w:pPr>
        <w:tabs>
          <w:tab w:val="left" w:pos="0"/>
          <w:tab w:val="num" w:pos="1134"/>
        </w:tabs>
        <w:jc w:val="center"/>
        <w:outlineLvl w:val="1"/>
        <w:rPr>
          <w:rFonts w:ascii="Times New Roman" w:hAnsi="Times New Roman" w:cs="Times New Roman"/>
          <w:b/>
          <w:sz w:val="24"/>
          <w:szCs w:val="24"/>
        </w:rPr>
      </w:pPr>
    </w:p>
    <w:p w:rsidR="00E85603" w:rsidRPr="00EA1CFD" w:rsidRDefault="00E85603" w:rsidP="00E85603">
      <w:pPr>
        <w:tabs>
          <w:tab w:val="left" w:pos="0"/>
          <w:tab w:val="num" w:pos="1134"/>
        </w:tabs>
        <w:jc w:val="center"/>
        <w:outlineLvl w:val="1"/>
        <w:rPr>
          <w:rFonts w:ascii="Times New Roman" w:hAnsi="Times New Roman" w:cs="Times New Roman"/>
          <w:b/>
          <w:sz w:val="24"/>
          <w:szCs w:val="24"/>
        </w:rPr>
      </w:pPr>
      <w:r w:rsidRPr="00EA1CFD">
        <w:rPr>
          <w:rFonts w:ascii="Times New Roman" w:hAnsi="Times New Roman" w:cs="Times New Roman"/>
          <w:b/>
          <w:sz w:val="24"/>
          <w:szCs w:val="24"/>
        </w:rPr>
        <w:t xml:space="preserve">Согласие на обработку персональных данных </w:t>
      </w:r>
    </w:p>
    <w:p w:rsidR="00E85603" w:rsidRPr="00EA1CFD" w:rsidRDefault="00E85603" w:rsidP="00E85603">
      <w:pPr>
        <w:tabs>
          <w:tab w:val="left" w:pos="0"/>
        </w:tabs>
        <w:jc w:val="center"/>
        <w:rPr>
          <w:rFonts w:ascii="Times New Roman" w:hAnsi="Times New Roman" w:cs="Times New Roman"/>
          <w:b/>
          <w:snapToGrid w:val="0"/>
          <w:sz w:val="24"/>
          <w:szCs w:val="24"/>
        </w:rPr>
      </w:pPr>
      <w:r w:rsidRPr="00EA1CFD">
        <w:rPr>
          <w:rFonts w:ascii="Times New Roman" w:hAnsi="Times New Roman" w:cs="Times New Roman"/>
          <w:b/>
          <w:snapToGrid w:val="0"/>
          <w:sz w:val="24"/>
          <w:szCs w:val="24"/>
        </w:rPr>
        <w:t xml:space="preserve">от «_____» ____________ 20____ г. </w:t>
      </w:r>
    </w:p>
    <w:p w:rsidR="00E85603" w:rsidRPr="00EA1CFD" w:rsidRDefault="00E85603" w:rsidP="00E85603">
      <w:pPr>
        <w:jc w:val="center"/>
        <w:rPr>
          <w:rFonts w:ascii="Times New Roman" w:hAnsi="Times New Roman" w:cs="Times New Roman"/>
          <w:sz w:val="24"/>
          <w:szCs w:val="24"/>
        </w:rPr>
      </w:pPr>
    </w:p>
    <w:p w:rsidR="00E85603" w:rsidRDefault="00E85603" w:rsidP="00E85603">
      <w:pPr>
        <w:spacing w:after="0" w:line="240" w:lineRule="auto"/>
        <w:ind w:firstLine="709"/>
        <w:jc w:val="both"/>
        <w:rPr>
          <w:rFonts w:ascii="Times New Roman" w:hAnsi="Times New Roman" w:cs="Times New Roman"/>
          <w:sz w:val="24"/>
          <w:szCs w:val="24"/>
        </w:rPr>
      </w:pPr>
      <w:r w:rsidRPr="00EA1CFD">
        <w:rPr>
          <w:rFonts w:ascii="Times New Roman" w:hAnsi="Times New Roman" w:cs="Times New Roman"/>
          <w:sz w:val="24"/>
          <w:szCs w:val="24"/>
        </w:rPr>
        <w:t xml:space="preserve">Настоящим </w:t>
      </w:r>
      <w:r w:rsidRPr="00EA1CFD">
        <w:rPr>
          <w:rFonts w:ascii="Times New Roman" w:hAnsi="Times New Roman" w:cs="Times New Roman"/>
          <w:b/>
          <w:i/>
          <w:sz w:val="24"/>
          <w:szCs w:val="24"/>
        </w:rPr>
        <w:t xml:space="preserve">{указывается полное наименование Подрядчика/Субподрядчика, его место нахождения, ИНН, КПП и ОГРН}, в лице </w:t>
      </w:r>
      <w:r>
        <w:rPr>
          <w:rFonts w:ascii="Times New Roman" w:hAnsi="Times New Roman" w:cs="Times New Roman"/>
          <w:b/>
          <w:i/>
          <w:sz w:val="24"/>
          <w:szCs w:val="24"/>
        </w:rPr>
        <w:t>__________________</w:t>
      </w:r>
      <w:r w:rsidRPr="00EA1CFD">
        <w:rPr>
          <w:rFonts w:ascii="Times New Roman" w:hAnsi="Times New Roman" w:cs="Times New Roman"/>
          <w:sz w:val="24"/>
          <w:szCs w:val="24"/>
        </w:rPr>
        <w:t>,</w:t>
      </w:r>
      <w:r w:rsidRPr="00EA1CFD">
        <w:rPr>
          <w:rFonts w:ascii="Times New Roman" w:hAnsi="Times New Roman" w:cs="Times New Roman"/>
          <w:b/>
          <w:i/>
          <w:sz w:val="24"/>
          <w:szCs w:val="24"/>
        </w:rPr>
        <w:t xml:space="preserve"> действующего на основании ___________________</w:t>
      </w:r>
      <w:r w:rsidRPr="00EA1CFD">
        <w:rPr>
          <w:rFonts w:ascii="Times New Roman" w:hAnsi="Times New Roman" w:cs="Times New Roman"/>
          <w:i/>
          <w:sz w:val="24"/>
          <w:szCs w:val="24"/>
        </w:rPr>
        <w:t>_,</w:t>
      </w:r>
      <w:r w:rsidRPr="00EA1CFD">
        <w:rPr>
          <w:rFonts w:ascii="Times New Roman" w:hAnsi="Times New Roman" w:cs="Times New Roman"/>
          <w:b/>
          <w:i/>
          <w:sz w:val="24"/>
          <w:szCs w:val="24"/>
        </w:rPr>
        <w:t xml:space="preserve"> </w:t>
      </w:r>
      <w:r w:rsidRPr="00EA1CFD">
        <w:rPr>
          <w:rFonts w:ascii="Times New Roman" w:hAnsi="Times New Roman" w:cs="Times New Roman"/>
          <w:sz w:val="24"/>
          <w:szCs w:val="24"/>
        </w:rPr>
        <w:t xml:space="preserve">дает свое согласие на </w:t>
      </w:r>
      <w:r w:rsidRPr="00EA1CFD">
        <w:rPr>
          <w:rFonts w:ascii="Times New Roman" w:hAnsi="Times New Roman" w:cs="Times New Roman"/>
          <w:snapToGrid w:val="0"/>
          <w:sz w:val="24"/>
          <w:szCs w:val="24"/>
        </w:rPr>
        <w:t xml:space="preserve">совершение </w:t>
      </w:r>
      <w:r w:rsidRPr="00EA1CFD">
        <w:rPr>
          <w:rFonts w:ascii="Times New Roman" w:hAnsi="Times New Roman" w:cs="Times New Roman"/>
          <w:b/>
          <w:sz w:val="24"/>
          <w:szCs w:val="24"/>
        </w:rPr>
        <w:t>ПАО «Россети»</w:t>
      </w:r>
      <w:r w:rsidRPr="00EA1CFD">
        <w:rPr>
          <w:rFonts w:ascii="Times New Roman" w:hAnsi="Times New Roman" w:cs="Times New Roman"/>
          <w:sz w:val="24"/>
          <w:szCs w:val="24"/>
        </w:rPr>
        <w:t xml:space="preserve"> </w:t>
      </w:r>
      <w:r w:rsidRPr="00EA1CFD">
        <w:rPr>
          <w:rFonts w:ascii="Times New Roman" w:hAnsi="Times New Roman" w:cs="Times New Roman"/>
          <w:snapToGrid w:val="0"/>
          <w:sz w:val="24"/>
          <w:szCs w:val="24"/>
        </w:rPr>
        <w:t>действий, предусмотренных п. 3 ст. 3 ФЗ «О персональных данных» от 27.07.2006 № 152</w:t>
      </w:r>
      <w:r>
        <w:rPr>
          <w:rFonts w:ascii="Times New Roman" w:hAnsi="Times New Roman" w:cs="Times New Roman"/>
          <w:snapToGrid w:val="0"/>
          <w:sz w:val="24"/>
          <w:szCs w:val="24"/>
        </w:rPr>
        <w:noBreakHyphen/>
      </w:r>
      <w:r w:rsidRPr="00EA1CFD">
        <w:rPr>
          <w:rFonts w:ascii="Times New Roman" w:hAnsi="Times New Roman" w:cs="Times New Roman"/>
          <w:snapToGrid w:val="0"/>
          <w:sz w:val="24"/>
          <w:szCs w:val="24"/>
        </w:rPr>
        <w:t>ФЗ, в отношении</w:t>
      </w:r>
      <w:r w:rsidRPr="00EA1CFD">
        <w:rPr>
          <w:rFonts w:ascii="Times New Roman" w:hAnsi="Times New Roman" w:cs="Times New Roman"/>
          <w:sz w:val="24"/>
          <w:szCs w:val="24"/>
        </w:rPr>
        <w:t xml:space="preserve"> персональных данных</w:t>
      </w:r>
      <w:r>
        <w:rPr>
          <w:rFonts w:ascii="Times New Roman" w:hAnsi="Times New Roman" w:cs="Times New Roman"/>
          <w:sz w:val="24"/>
          <w:szCs w:val="24"/>
        </w:rPr>
        <w:t xml:space="preserve"> руководителей</w:t>
      </w:r>
      <w:r w:rsidRPr="00EA1CFD">
        <w:rPr>
          <w:rFonts w:ascii="Times New Roman" w:hAnsi="Times New Roman" w:cs="Times New Roman"/>
          <w:sz w:val="24"/>
          <w:szCs w:val="24"/>
        </w:rPr>
        <w:t xml:space="preserve"> </w:t>
      </w:r>
      <w:r w:rsidRPr="00EA1CFD">
        <w:rPr>
          <w:rFonts w:ascii="Times New Roman" w:hAnsi="Times New Roman" w:cs="Times New Roman"/>
          <w:b/>
          <w:i/>
          <w:sz w:val="24"/>
          <w:szCs w:val="24"/>
        </w:rPr>
        <w:t>Подрядчика/Субподрядчика</w:t>
      </w:r>
      <w:r w:rsidRPr="00EA1CFD">
        <w:rPr>
          <w:rFonts w:ascii="Times New Roman" w:hAnsi="Times New Roman" w:cs="Times New Roman"/>
          <w:sz w:val="24"/>
          <w:szCs w:val="24"/>
        </w:rPr>
        <w:t xml:space="preserve"> и их собственников (участников, учредителей, акционеров), в том числе конечных бенефициаров</w:t>
      </w:r>
      <w:r>
        <w:rPr>
          <w:rFonts w:ascii="Times New Roman" w:hAnsi="Times New Roman" w:cs="Times New Roman"/>
          <w:sz w:val="24"/>
          <w:szCs w:val="24"/>
        </w:rPr>
        <w:t xml:space="preserve"> ____________________________________</w:t>
      </w:r>
      <w:r w:rsidRPr="00EA1CFD">
        <w:rPr>
          <w:rFonts w:ascii="Times New Roman" w:hAnsi="Times New Roman" w:cs="Times New Roman"/>
          <w:sz w:val="24"/>
          <w:szCs w:val="24"/>
        </w:rPr>
        <w:t>_____________________________ _______________________________________</w:t>
      </w:r>
      <w:r>
        <w:rPr>
          <w:rFonts w:ascii="Times New Roman" w:hAnsi="Times New Roman" w:cs="Times New Roman"/>
          <w:sz w:val="24"/>
          <w:szCs w:val="24"/>
        </w:rPr>
        <w:t>___________</w:t>
      </w:r>
      <w:r w:rsidRPr="00EA1CFD">
        <w:rPr>
          <w:rFonts w:ascii="Times New Roman" w:hAnsi="Times New Roman" w:cs="Times New Roman"/>
          <w:sz w:val="24"/>
          <w:szCs w:val="24"/>
        </w:rPr>
        <w:t>_____________________________</w:t>
      </w:r>
    </w:p>
    <w:p w:rsidR="00E85603" w:rsidRPr="00EA1CFD" w:rsidRDefault="00E85603" w:rsidP="00E85603">
      <w:pPr>
        <w:spacing w:after="0" w:line="240" w:lineRule="auto"/>
        <w:ind w:firstLine="709"/>
        <w:jc w:val="both"/>
        <w:rPr>
          <w:rFonts w:ascii="Times New Roman" w:hAnsi="Times New Roman" w:cs="Times New Roman"/>
          <w:snapToGrid w:val="0"/>
          <w:sz w:val="18"/>
          <w:szCs w:val="18"/>
        </w:rPr>
      </w:pPr>
      <w:r w:rsidRPr="00EA1CFD">
        <w:rPr>
          <w:rFonts w:ascii="Times New Roman" w:hAnsi="Times New Roman" w:cs="Times New Roman"/>
          <w:sz w:val="26"/>
          <w:szCs w:val="26"/>
        </w:rPr>
        <w:t xml:space="preserve"> </w:t>
      </w:r>
      <w:r w:rsidRPr="00EA1CFD">
        <w:rPr>
          <w:rFonts w:ascii="Times New Roman" w:hAnsi="Times New Roman" w:cs="Times New Roman"/>
          <w:snapToGrid w:val="0"/>
          <w:sz w:val="18"/>
          <w:szCs w:val="18"/>
        </w:rPr>
        <w:t>(фамилия, имя, отчество; серия и номер документа, сведения о дате выдаче документа, удостоверяющего</w:t>
      </w:r>
    </w:p>
    <w:p w:rsidR="00E85603" w:rsidRPr="00EA1CFD" w:rsidRDefault="00E85603" w:rsidP="00E85603">
      <w:pPr>
        <w:spacing w:after="0" w:line="240" w:lineRule="auto"/>
        <w:jc w:val="both"/>
        <w:rPr>
          <w:rFonts w:ascii="Times New Roman" w:hAnsi="Times New Roman" w:cs="Times New Roman"/>
          <w:snapToGrid w:val="0"/>
          <w:sz w:val="18"/>
          <w:szCs w:val="18"/>
        </w:rPr>
      </w:pPr>
      <w:r w:rsidRPr="00EA1CFD">
        <w:rPr>
          <w:rFonts w:ascii="Times New Roman" w:hAnsi="Times New Roman" w:cs="Times New Roman"/>
          <w:snapToGrid w:val="0"/>
          <w:sz w:val="18"/>
          <w:szCs w:val="18"/>
        </w:rPr>
        <w:t xml:space="preserve">личность; и выдавшем его органе, адрес регистрации/место жительства; ИНН </w:t>
      </w:r>
      <w:r w:rsidRPr="00EA1CFD">
        <w:rPr>
          <w:rFonts w:ascii="Times New Roman" w:hAnsi="Times New Roman" w:cs="Times New Roman"/>
          <w:sz w:val="18"/>
          <w:szCs w:val="18"/>
        </w:rPr>
        <w:t>(участников, учредителей, акционеров)</w:t>
      </w:r>
      <w:r w:rsidRPr="00EA1CFD">
        <w:rPr>
          <w:rFonts w:ascii="Times New Roman" w:hAnsi="Times New Roman" w:cs="Times New Roman"/>
          <w:sz w:val="26"/>
          <w:szCs w:val="26"/>
        </w:rPr>
        <w:t xml:space="preserve"> </w:t>
      </w:r>
    </w:p>
    <w:p w:rsidR="00E85603" w:rsidRPr="004F0F2D" w:rsidRDefault="00E85603" w:rsidP="00E85603">
      <w:pPr>
        <w:spacing w:after="0" w:line="240" w:lineRule="auto"/>
        <w:jc w:val="both"/>
        <w:rPr>
          <w:rFonts w:ascii="Times New Roman" w:hAnsi="Times New Roman" w:cs="Times New Roman"/>
          <w:sz w:val="24"/>
          <w:szCs w:val="24"/>
        </w:rPr>
      </w:pPr>
      <w:r w:rsidRPr="004F0F2D">
        <w:rPr>
          <w:rFonts w:ascii="Times New Roman" w:hAnsi="Times New Roman" w:cs="Times New Roman"/>
          <w:sz w:val="24"/>
          <w:szCs w:val="24"/>
        </w:rPr>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 *</w:t>
      </w:r>
    </w:p>
    <w:p w:rsidR="00E85603" w:rsidRPr="004F0F2D" w:rsidRDefault="00E85603" w:rsidP="00E85603">
      <w:pPr>
        <w:spacing w:after="0" w:line="240" w:lineRule="auto"/>
        <w:ind w:firstLine="709"/>
        <w:jc w:val="both"/>
        <w:rPr>
          <w:rFonts w:ascii="Times New Roman" w:hAnsi="Times New Roman" w:cs="Times New Roman"/>
          <w:snapToGrid w:val="0"/>
          <w:sz w:val="24"/>
          <w:szCs w:val="24"/>
        </w:rPr>
      </w:pPr>
      <w:r w:rsidRPr="004F0F2D">
        <w:rPr>
          <w:rFonts w:ascii="Times New Roman" w:hAnsi="Times New Roman" w:cs="Times New Roman"/>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E85603" w:rsidRPr="004F0F2D" w:rsidRDefault="00E85603" w:rsidP="00E85603">
      <w:pPr>
        <w:spacing w:after="0" w:line="240" w:lineRule="auto"/>
        <w:ind w:firstLine="709"/>
        <w:jc w:val="both"/>
        <w:rPr>
          <w:rFonts w:ascii="Times New Roman" w:hAnsi="Times New Roman" w:cs="Times New Roman"/>
          <w:snapToGrid w:val="0"/>
          <w:sz w:val="24"/>
          <w:szCs w:val="24"/>
        </w:rPr>
      </w:pPr>
      <w:r w:rsidRPr="004F0F2D">
        <w:rPr>
          <w:rFonts w:ascii="Times New Roman" w:hAnsi="Times New Roman" w:cs="Times New Roman"/>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E85603" w:rsidRPr="004F0F2D" w:rsidRDefault="00E85603" w:rsidP="00E85603">
      <w:pPr>
        <w:jc w:val="both"/>
        <w:rPr>
          <w:rFonts w:ascii="Times New Roman" w:hAnsi="Times New Roman" w:cs="Times New Roman"/>
          <w:color w:val="000000"/>
          <w:sz w:val="24"/>
          <w:szCs w:val="24"/>
        </w:rPr>
      </w:pPr>
      <w:r w:rsidRPr="004F0F2D">
        <w:rPr>
          <w:rFonts w:ascii="Times New Roman" w:hAnsi="Times New Roman" w:cs="Times New Roman"/>
          <w:color w:val="000000"/>
          <w:sz w:val="24"/>
          <w:szCs w:val="24"/>
        </w:rPr>
        <w:t>_______________________                                                   ______________________</w:t>
      </w:r>
    </w:p>
    <w:p w:rsidR="00E85603" w:rsidRPr="00EA1CFD" w:rsidRDefault="00E85603" w:rsidP="00E85603">
      <w:pPr>
        <w:jc w:val="both"/>
        <w:rPr>
          <w:rFonts w:ascii="Times New Roman" w:hAnsi="Times New Roman" w:cs="Times New Roman"/>
        </w:rPr>
      </w:pPr>
      <w:r w:rsidRPr="00EA1CFD">
        <w:rPr>
          <w:rFonts w:ascii="Times New Roman" w:hAnsi="Times New Roman" w:cs="Times New Roman"/>
        </w:rPr>
        <w:t>(Подпись уполномоченного представителя</w:t>
      </w:r>
      <w:r w:rsidRPr="00EA1CFD">
        <w:rPr>
          <w:rFonts w:ascii="Times New Roman" w:hAnsi="Times New Roman" w:cs="Times New Roman"/>
          <w:sz w:val="26"/>
          <w:szCs w:val="26"/>
        </w:rPr>
        <w:t xml:space="preserve">)                        </w:t>
      </w:r>
      <w:r w:rsidRPr="00EA1CFD">
        <w:rPr>
          <w:rFonts w:ascii="Times New Roman" w:hAnsi="Times New Roman" w:cs="Times New Roman"/>
        </w:rPr>
        <w:t>(Ф.И.О. и должность подписавшего**)</w:t>
      </w:r>
    </w:p>
    <w:p w:rsidR="00E85603" w:rsidRPr="00EA1CFD" w:rsidRDefault="00E85603" w:rsidP="00E85603">
      <w:pPr>
        <w:jc w:val="both"/>
        <w:rPr>
          <w:rFonts w:ascii="Times New Roman" w:hAnsi="Times New Roman" w:cs="Times New Roman"/>
          <w:b/>
          <w:bCs/>
        </w:rPr>
      </w:pPr>
      <w:r w:rsidRPr="00EA1CFD">
        <w:rPr>
          <w:rFonts w:ascii="Times New Roman" w:hAnsi="Times New Roman" w:cs="Times New Roman"/>
          <w:b/>
          <w:bCs/>
        </w:rPr>
        <w:t>М.П.</w:t>
      </w:r>
    </w:p>
    <w:p w:rsidR="00E85603" w:rsidRPr="00EA1CFD" w:rsidRDefault="00E85603" w:rsidP="00E85603">
      <w:pPr>
        <w:jc w:val="both"/>
        <w:rPr>
          <w:rFonts w:ascii="Times New Roman" w:hAnsi="Times New Roman" w:cs="Times New Roman"/>
          <w:sz w:val="14"/>
          <w:szCs w:val="14"/>
        </w:rPr>
      </w:pPr>
      <w:r w:rsidRPr="00EA1CFD">
        <w:rPr>
          <w:rFonts w:ascii="Times New Roman" w:hAnsi="Times New Roman" w:cs="Times New Roman"/>
          <w:sz w:val="14"/>
          <w:szCs w:val="14"/>
        </w:rPr>
        <w:t>* Заполнение Поставщиком/планируемым к привлечению суб</w:t>
      </w:r>
      <w:r>
        <w:rPr>
          <w:rFonts w:ascii="Times New Roman" w:hAnsi="Times New Roman" w:cs="Times New Roman"/>
          <w:sz w:val="14"/>
          <w:szCs w:val="14"/>
        </w:rPr>
        <w:t>подрядчиком</w:t>
      </w:r>
      <w:r w:rsidRPr="00EA1CFD">
        <w:rPr>
          <w:rFonts w:ascii="Times New Roman" w:hAnsi="Times New Roman" w:cs="Times New Roman"/>
          <w:sz w:val="14"/>
          <w:szCs w:val="14"/>
        </w:rPr>
        <w:t xml:space="preserve"> согласия на обработку его данных и информации о его собственниках (участниках, учредителях, акционерах) и бенефициарах исключает ответственность ПАО «Россети» перед собственником (участником, учредителем, акционером), а также бенефициаром Поставщика/планируем</w:t>
      </w:r>
      <w:r>
        <w:rPr>
          <w:rFonts w:ascii="Times New Roman" w:hAnsi="Times New Roman" w:cs="Times New Roman"/>
          <w:sz w:val="14"/>
          <w:szCs w:val="14"/>
        </w:rPr>
        <w:t>ого</w:t>
      </w:r>
      <w:r w:rsidRPr="00EA1CFD">
        <w:rPr>
          <w:rFonts w:ascii="Times New Roman" w:hAnsi="Times New Roman" w:cs="Times New Roman"/>
          <w:sz w:val="14"/>
          <w:szCs w:val="14"/>
        </w:rPr>
        <w:t xml:space="preserve"> к привлечению суб</w:t>
      </w:r>
      <w:r>
        <w:rPr>
          <w:rFonts w:ascii="Times New Roman" w:hAnsi="Times New Roman" w:cs="Times New Roman"/>
          <w:sz w:val="14"/>
          <w:szCs w:val="14"/>
        </w:rPr>
        <w:t>подрядчика</w:t>
      </w:r>
      <w:r w:rsidRPr="00EA1CFD">
        <w:rPr>
          <w:rFonts w:ascii="Times New Roman" w:hAnsi="Times New Roman" w:cs="Times New Roman"/>
          <w:sz w:val="14"/>
          <w:szCs w:val="14"/>
        </w:rPr>
        <w:t xml:space="preserve"> за предоставление Обществу данных о своих собственниках (участниках, учредителях, акционерах), в том числе бенефициарах, и предполагает, что Поставщик</w:t>
      </w:r>
      <w:r>
        <w:rPr>
          <w:rFonts w:ascii="Times New Roman" w:hAnsi="Times New Roman" w:cs="Times New Roman"/>
          <w:sz w:val="14"/>
          <w:szCs w:val="14"/>
        </w:rPr>
        <w:t>/</w:t>
      </w:r>
      <w:r w:rsidRPr="00EA1CFD">
        <w:rPr>
          <w:rFonts w:ascii="Times New Roman" w:hAnsi="Times New Roman" w:cs="Times New Roman"/>
          <w:sz w:val="14"/>
          <w:szCs w:val="14"/>
        </w:rPr>
        <w:t>планируемы</w:t>
      </w:r>
      <w:r>
        <w:rPr>
          <w:rFonts w:ascii="Times New Roman" w:hAnsi="Times New Roman" w:cs="Times New Roman"/>
          <w:sz w:val="14"/>
          <w:szCs w:val="14"/>
        </w:rPr>
        <w:t>й</w:t>
      </w:r>
      <w:r w:rsidRPr="00EA1CFD">
        <w:rPr>
          <w:rFonts w:ascii="Times New Roman" w:hAnsi="Times New Roman" w:cs="Times New Roman"/>
          <w:sz w:val="14"/>
          <w:szCs w:val="14"/>
        </w:rPr>
        <w:t xml:space="preserve"> к привлечению суб</w:t>
      </w:r>
      <w:r>
        <w:rPr>
          <w:rFonts w:ascii="Times New Roman" w:hAnsi="Times New Roman" w:cs="Times New Roman"/>
          <w:sz w:val="14"/>
          <w:szCs w:val="14"/>
        </w:rPr>
        <w:t>подрядчик</w:t>
      </w:r>
      <w:r w:rsidRPr="00EA1CFD">
        <w:rPr>
          <w:rFonts w:ascii="Times New Roman" w:hAnsi="Times New Roman" w:cs="Times New Roman"/>
          <w:sz w:val="14"/>
          <w:szCs w:val="14"/>
        </w:rPr>
        <w:t xml:space="preserve"> получил у своих собственник</w:t>
      </w:r>
      <w:r>
        <w:rPr>
          <w:rFonts w:ascii="Times New Roman" w:hAnsi="Times New Roman" w:cs="Times New Roman"/>
          <w:sz w:val="14"/>
          <w:szCs w:val="14"/>
        </w:rPr>
        <w:t>ов</w:t>
      </w:r>
      <w:r w:rsidRPr="00EA1CFD">
        <w:rPr>
          <w:rFonts w:ascii="Times New Roman" w:hAnsi="Times New Roman" w:cs="Times New Roman"/>
          <w:sz w:val="14"/>
          <w:szCs w:val="14"/>
        </w:rPr>
        <w:t xml:space="preserve"> (участник</w:t>
      </w:r>
      <w:r>
        <w:rPr>
          <w:rFonts w:ascii="Times New Roman" w:hAnsi="Times New Roman" w:cs="Times New Roman"/>
          <w:sz w:val="14"/>
          <w:szCs w:val="14"/>
        </w:rPr>
        <w:t>ов</w:t>
      </w:r>
      <w:r w:rsidRPr="00EA1CFD">
        <w:rPr>
          <w:rFonts w:ascii="Times New Roman" w:hAnsi="Times New Roman" w:cs="Times New Roman"/>
          <w:sz w:val="14"/>
          <w:szCs w:val="14"/>
        </w:rPr>
        <w:t>, учредител</w:t>
      </w:r>
      <w:r>
        <w:rPr>
          <w:rFonts w:ascii="Times New Roman" w:hAnsi="Times New Roman" w:cs="Times New Roman"/>
          <w:sz w:val="14"/>
          <w:szCs w:val="14"/>
        </w:rPr>
        <w:t>ей</w:t>
      </w:r>
      <w:r w:rsidRPr="00EA1CFD">
        <w:rPr>
          <w:rFonts w:ascii="Times New Roman" w:hAnsi="Times New Roman" w:cs="Times New Roman"/>
          <w:sz w:val="14"/>
          <w:szCs w:val="14"/>
        </w:rPr>
        <w:t>, акционер</w:t>
      </w:r>
      <w:r>
        <w:rPr>
          <w:rFonts w:ascii="Times New Roman" w:hAnsi="Times New Roman" w:cs="Times New Roman"/>
          <w:sz w:val="14"/>
          <w:szCs w:val="14"/>
        </w:rPr>
        <w:t>ов</w:t>
      </w:r>
      <w:r w:rsidRPr="00EA1CFD">
        <w:rPr>
          <w:rFonts w:ascii="Times New Roman" w:hAnsi="Times New Roman" w:cs="Times New Roman"/>
          <w:sz w:val="14"/>
          <w:szCs w:val="14"/>
        </w:rPr>
        <w:t>), в том числе бенефициаров согласие на представление (обработку) ПАО «Россети» и в уполномоченные государственные органы указанных сведений.</w:t>
      </w:r>
    </w:p>
    <w:p w:rsidR="00E85603" w:rsidRPr="00EA1CFD" w:rsidRDefault="00E85603" w:rsidP="00E85603">
      <w:pPr>
        <w:shd w:val="clear" w:color="auto" w:fill="FFFFFF"/>
        <w:jc w:val="both"/>
        <w:rPr>
          <w:rFonts w:ascii="Times New Roman" w:hAnsi="Times New Roman" w:cs="Times New Roman"/>
          <w:sz w:val="24"/>
        </w:rPr>
      </w:pPr>
      <w:r w:rsidRPr="00EA1CFD">
        <w:rPr>
          <w:rFonts w:ascii="Times New Roman" w:hAnsi="Times New Roman" w:cs="Times New Roman"/>
          <w:sz w:val="14"/>
          <w:szCs w:val="14"/>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E85603" w:rsidRDefault="00E85603" w:rsidP="00E85603">
      <w:pPr>
        <w:widowControl w:val="0"/>
        <w:spacing w:after="0" w:line="240" w:lineRule="auto"/>
        <w:ind w:left="6237"/>
        <w:rPr>
          <w:rFonts w:ascii="Times New Roman" w:hAnsi="Times New Roman" w:cs="Times New Roman"/>
          <w:sz w:val="24"/>
          <w:szCs w:val="24"/>
        </w:rPr>
      </w:pPr>
    </w:p>
    <w:p w:rsidR="003079A7" w:rsidRDefault="003079A7">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rsidR="00E85603" w:rsidRDefault="00E85603" w:rsidP="00E85603">
      <w:pPr>
        <w:widowControl w:val="0"/>
        <w:spacing w:after="0" w:line="240" w:lineRule="auto"/>
        <w:ind w:left="6237"/>
        <w:rPr>
          <w:rFonts w:ascii="Times New Roman" w:hAnsi="Times New Roman" w:cs="Times New Roman"/>
          <w:sz w:val="24"/>
          <w:szCs w:val="24"/>
        </w:rPr>
      </w:pPr>
      <w:r w:rsidRPr="00E626C0">
        <w:rPr>
          <w:rFonts w:ascii="Times New Roman" w:hAnsi="Times New Roman" w:cs="Times New Roman"/>
          <w:sz w:val="24"/>
          <w:szCs w:val="24"/>
        </w:rPr>
        <w:lastRenderedPageBreak/>
        <w:t xml:space="preserve">Приложение </w:t>
      </w:r>
      <w:r w:rsidR="00E52C71">
        <w:rPr>
          <w:rFonts w:ascii="Times New Roman" w:hAnsi="Times New Roman" w:cs="Times New Roman"/>
          <w:sz w:val="24"/>
          <w:szCs w:val="24"/>
        </w:rPr>
        <w:t>1</w:t>
      </w:r>
      <w:r w:rsidR="00943B82">
        <w:rPr>
          <w:rFonts w:ascii="Times New Roman" w:hAnsi="Times New Roman" w:cs="Times New Roman"/>
          <w:sz w:val="24"/>
          <w:szCs w:val="24"/>
        </w:rPr>
        <w:t>2</w:t>
      </w:r>
      <w:r w:rsidR="003A5BF3">
        <w:rPr>
          <w:rFonts w:ascii="Times New Roman" w:hAnsi="Times New Roman" w:cs="Times New Roman"/>
          <w:sz w:val="24"/>
          <w:szCs w:val="24"/>
        </w:rPr>
        <w:t xml:space="preserve"> </w:t>
      </w:r>
      <w:r w:rsidRPr="00E626C0">
        <w:rPr>
          <w:rFonts w:ascii="Times New Roman" w:hAnsi="Times New Roman" w:cs="Times New Roman"/>
          <w:sz w:val="24"/>
          <w:szCs w:val="24"/>
        </w:rPr>
        <w:t xml:space="preserve">к Договору </w:t>
      </w:r>
    </w:p>
    <w:p w:rsidR="00E85603" w:rsidRPr="00E626C0" w:rsidRDefault="00E85603" w:rsidP="00E85603">
      <w:pPr>
        <w:widowControl w:val="0"/>
        <w:spacing w:after="0" w:line="240" w:lineRule="auto"/>
        <w:ind w:left="6237"/>
        <w:rPr>
          <w:rFonts w:ascii="Times New Roman" w:hAnsi="Times New Roman" w:cs="Times New Roman"/>
          <w:sz w:val="24"/>
          <w:szCs w:val="24"/>
        </w:rPr>
      </w:pPr>
      <w:r>
        <w:rPr>
          <w:rFonts w:ascii="Times New Roman" w:hAnsi="Times New Roman" w:cs="Times New Roman"/>
          <w:sz w:val="24"/>
        </w:rPr>
        <w:t>о</w:t>
      </w:r>
      <w:r w:rsidRPr="00B32463">
        <w:rPr>
          <w:rFonts w:ascii="Times New Roman" w:hAnsi="Times New Roman" w:cs="Times New Roman"/>
          <w:sz w:val="24"/>
        </w:rPr>
        <w:t>т ____________ № _____</w:t>
      </w:r>
    </w:p>
    <w:p w:rsidR="00E85603" w:rsidRPr="00E626C0" w:rsidRDefault="00E85603" w:rsidP="00E85603">
      <w:pPr>
        <w:widowControl w:val="0"/>
        <w:spacing w:after="0" w:line="240" w:lineRule="auto"/>
        <w:ind w:left="5812"/>
        <w:rPr>
          <w:rFonts w:ascii="Times New Roman" w:hAnsi="Times New Roman" w:cs="Times New Roman"/>
        </w:rPr>
      </w:pPr>
    </w:p>
    <w:p w:rsidR="00E85603" w:rsidRPr="00E626C0" w:rsidRDefault="00E85603" w:rsidP="00AE3F5C">
      <w:pPr>
        <w:widowControl w:val="0"/>
        <w:spacing w:after="0" w:line="240" w:lineRule="auto"/>
        <w:jc w:val="center"/>
        <w:rPr>
          <w:rFonts w:ascii="Times New Roman" w:hAnsi="Times New Roman" w:cs="Times New Roman"/>
          <w:sz w:val="24"/>
          <w:szCs w:val="24"/>
        </w:rPr>
      </w:pPr>
      <w:r w:rsidRPr="00E626C0">
        <w:rPr>
          <w:rFonts w:ascii="Times New Roman" w:hAnsi="Times New Roman" w:cs="Times New Roman"/>
          <w:sz w:val="24"/>
          <w:szCs w:val="24"/>
        </w:rPr>
        <w:t>ФОРМА</w:t>
      </w:r>
      <w:r w:rsidR="00AE3F5C">
        <w:rPr>
          <w:rFonts w:ascii="Times New Roman" w:hAnsi="Times New Roman" w:cs="Times New Roman"/>
          <w:sz w:val="24"/>
          <w:szCs w:val="24"/>
        </w:rPr>
        <w:t xml:space="preserve"> (рекомендованная)</w:t>
      </w:r>
    </w:p>
    <w:p w:rsidR="00E85603" w:rsidRPr="00E626C0" w:rsidRDefault="00E85603" w:rsidP="00E85603">
      <w:pPr>
        <w:widowControl w:val="0"/>
        <w:spacing w:after="0" w:line="240" w:lineRule="auto"/>
        <w:rPr>
          <w:rFonts w:ascii="Times New Roman" w:hAnsi="Times New Roman" w:cs="Times New Roman"/>
          <w:sz w:val="24"/>
          <w:szCs w:val="24"/>
        </w:rPr>
      </w:pPr>
    </w:p>
    <w:p w:rsidR="00E85603" w:rsidRPr="00E626C0" w:rsidRDefault="00E85603" w:rsidP="00E85603">
      <w:pPr>
        <w:widowControl w:val="0"/>
        <w:spacing w:after="0" w:line="240" w:lineRule="auto"/>
        <w:jc w:val="center"/>
        <w:rPr>
          <w:rFonts w:ascii="Times New Roman" w:hAnsi="Times New Roman" w:cs="Times New Roman"/>
          <w:b/>
          <w:sz w:val="24"/>
          <w:szCs w:val="24"/>
        </w:rPr>
      </w:pPr>
      <w:r w:rsidRPr="00E626C0">
        <w:rPr>
          <w:rFonts w:ascii="Times New Roman" w:hAnsi="Times New Roman" w:cs="Times New Roman"/>
          <w:b/>
          <w:sz w:val="24"/>
          <w:szCs w:val="24"/>
        </w:rPr>
        <w:t xml:space="preserve">АКТ </w:t>
      </w:r>
    </w:p>
    <w:p w:rsidR="00E85603" w:rsidRPr="00E626C0" w:rsidRDefault="00E85603" w:rsidP="00E85603">
      <w:pPr>
        <w:widowControl w:val="0"/>
        <w:spacing w:after="0" w:line="240" w:lineRule="auto"/>
        <w:jc w:val="center"/>
        <w:rPr>
          <w:rFonts w:ascii="Times New Roman" w:hAnsi="Times New Roman" w:cs="Times New Roman"/>
          <w:b/>
          <w:sz w:val="24"/>
          <w:szCs w:val="24"/>
        </w:rPr>
      </w:pPr>
      <w:r w:rsidRPr="00E626C0">
        <w:rPr>
          <w:rFonts w:ascii="Times New Roman" w:hAnsi="Times New Roman" w:cs="Times New Roman"/>
          <w:b/>
          <w:sz w:val="24"/>
          <w:szCs w:val="24"/>
        </w:rPr>
        <w:t>СДАЧИ-ПРИЕМКИ ПРОЧИХ РАБОТ,</w:t>
      </w:r>
    </w:p>
    <w:p w:rsidR="00E85603" w:rsidRDefault="00E85603" w:rsidP="00E85603">
      <w:pPr>
        <w:widowControl w:val="0"/>
        <w:spacing w:after="0" w:line="240" w:lineRule="auto"/>
        <w:jc w:val="center"/>
        <w:rPr>
          <w:rFonts w:ascii="Times New Roman" w:hAnsi="Times New Roman" w:cs="Times New Roman"/>
          <w:b/>
          <w:sz w:val="24"/>
          <w:szCs w:val="24"/>
        </w:rPr>
      </w:pPr>
      <w:r w:rsidRPr="00E626C0">
        <w:rPr>
          <w:rFonts w:ascii="Times New Roman" w:hAnsi="Times New Roman" w:cs="Times New Roman"/>
          <w:b/>
          <w:sz w:val="24"/>
          <w:szCs w:val="24"/>
        </w:rPr>
        <w:t>выполненных по договору №_____ от ___________________</w:t>
      </w:r>
    </w:p>
    <w:p w:rsidR="00E85603" w:rsidRDefault="00E85603" w:rsidP="00E85603">
      <w:pPr>
        <w:widowControl w:val="0"/>
        <w:spacing w:after="0" w:line="240" w:lineRule="auto"/>
        <w:jc w:val="center"/>
        <w:rPr>
          <w:rFonts w:ascii="Times New Roman" w:hAnsi="Times New Roman" w:cs="Times New Roman"/>
          <w:b/>
        </w:rPr>
      </w:pPr>
    </w:p>
    <w:p w:rsidR="007C0993" w:rsidRPr="00E626C0" w:rsidRDefault="007C0993" w:rsidP="00E85603">
      <w:pPr>
        <w:widowControl w:val="0"/>
        <w:spacing w:after="0" w:line="240" w:lineRule="auto"/>
        <w:jc w:val="center"/>
        <w:rPr>
          <w:rFonts w:ascii="Times New Roman" w:hAnsi="Times New Roman" w:cs="Times New Roman"/>
          <w:b/>
        </w:rPr>
      </w:pPr>
    </w:p>
    <w:p w:rsidR="00E85603" w:rsidRPr="00E626C0" w:rsidRDefault="00E85603" w:rsidP="00E85603">
      <w:pPr>
        <w:widowControl w:val="0"/>
        <w:spacing w:after="0" w:line="240" w:lineRule="auto"/>
        <w:rPr>
          <w:rFonts w:ascii="Times New Roman" w:hAnsi="Times New Roman" w:cs="Times New Roman"/>
          <w:b/>
          <w:sz w:val="24"/>
          <w:szCs w:val="24"/>
        </w:rPr>
      </w:pPr>
      <w:r w:rsidRPr="00E626C0">
        <w:rPr>
          <w:rFonts w:ascii="Times New Roman" w:hAnsi="Times New Roman" w:cs="Times New Roman"/>
          <w:b/>
          <w:sz w:val="24"/>
          <w:szCs w:val="24"/>
        </w:rPr>
        <w:t>№ __________</w:t>
      </w:r>
      <w:r>
        <w:rPr>
          <w:rFonts w:ascii="Times New Roman" w:hAnsi="Times New Roman" w:cs="Times New Roman"/>
          <w:b/>
          <w:sz w:val="24"/>
          <w:szCs w:val="24"/>
        </w:rPr>
        <w:t xml:space="preserve">                                                   </w:t>
      </w:r>
      <w:r w:rsidR="003A5BF3">
        <w:rPr>
          <w:rFonts w:ascii="Times New Roman" w:hAnsi="Times New Roman" w:cs="Times New Roman"/>
          <w:b/>
          <w:sz w:val="24"/>
          <w:szCs w:val="24"/>
        </w:rPr>
        <w:t xml:space="preserve">                                                   </w:t>
      </w:r>
      <w:r w:rsidRPr="00E626C0">
        <w:rPr>
          <w:rFonts w:ascii="Times New Roman" w:hAnsi="Times New Roman" w:cs="Times New Roman"/>
          <w:b/>
          <w:sz w:val="24"/>
          <w:szCs w:val="24"/>
        </w:rPr>
        <w:t>от ___. ___.20___</w:t>
      </w:r>
    </w:p>
    <w:p w:rsidR="00E85603" w:rsidRDefault="00E85603" w:rsidP="00E85603">
      <w:pPr>
        <w:widowControl w:val="0"/>
        <w:spacing w:after="0" w:line="240" w:lineRule="auto"/>
        <w:jc w:val="center"/>
        <w:rPr>
          <w:rFonts w:ascii="Times New Roman" w:hAnsi="Times New Roman" w:cs="Times New Roman"/>
          <w:b/>
        </w:rPr>
      </w:pPr>
    </w:p>
    <w:p w:rsidR="00586B4D" w:rsidRPr="00E626C0" w:rsidRDefault="00586B4D" w:rsidP="00E85603">
      <w:pPr>
        <w:widowControl w:val="0"/>
        <w:spacing w:after="0" w:line="240" w:lineRule="auto"/>
        <w:jc w:val="center"/>
        <w:rPr>
          <w:rFonts w:ascii="Times New Roman" w:hAnsi="Times New Roman" w:cs="Times New Roman"/>
          <w:b/>
        </w:rPr>
      </w:pPr>
    </w:p>
    <w:p w:rsidR="00E85603" w:rsidRPr="00E626C0"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E626C0">
        <w:rPr>
          <w:rFonts w:ascii="Times New Roman" w:hAnsi="Times New Roman" w:cs="Times New Roman"/>
          <w:b/>
          <w:color w:val="000000"/>
          <w:sz w:val="24"/>
          <w:szCs w:val="24"/>
        </w:rPr>
        <w:t>Подрядчик</w:t>
      </w:r>
      <w:r w:rsidRPr="00E626C0">
        <w:rPr>
          <w:rFonts w:ascii="Times New Roman" w:hAnsi="Times New Roman" w:cs="Times New Roman"/>
          <w:color w:val="000000"/>
          <w:sz w:val="24"/>
          <w:szCs w:val="24"/>
        </w:rPr>
        <w:t>___________________________________________________________________</w:t>
      </w:r>
    </w:p>
    <w:p w:rsidR="00E85603" w:rsidRPr="00E626C0"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E626C0">
        <w:rPr>
          <w:rFonts w:ascii="Times New Roman" w:hAnsi="Times New Roman" w:cs="Times New Roman"/>
          <w:i/>
          <w:color w:val="000000"/>
          <w:sz w:val="24"/>
          <w:szCs w:val="24"/>
        </w:rPr>
        <w:tab/>
      </w:r>
      <w:r w:rsidRPr="00E626C0">
        <w:rPr>
          <w:rFonts w:ascii="Times New Roman" w:hAnsi="Times New Roman" w:cs="Times New Roman"/>
          <w:i/>
          <w:color w:val="000000"/>
          <w:sz w:val="24"/>
          <w:szCs w:val="24"/>
        </w:rPr>
        <w:tab/>
      </w: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указывается</w:t>
      </w: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фирменное</w:t>
      </w: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 xml:space="preserve">наименование, место нахождения </w:t>
      </w:r>
    </w:p>
    <w:p w:rsidR="00E85603" w:rsidRPr="00E626C0"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E626C0">
        <w:rPr>
          <w:rFonts w:ascii="Times New Roman" w:hAnsi="Times New Roman" w:cs="Times New Roman"/>
          <w:color w:val="000000"/>
          <w:sz w:val="24"/>
          <w:szCs w:val="24"/>
        </w:rPr>
        <w:t>в лице ________________________________________________________________________</w:t>
      </w:r>
    </w:p>
    <w:p w:rsidR="00E85603" w:rsidRPr="00E626C0"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(должность, ФИО уполномоченного лица)</w:t>
      </w:r>
    </w:p>
    <w:p w:rsidR="00E85603" w:rsidRPr="00E626C0"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E626C0">
        <w:rPr>
          <w:rFonts w:ascii="Times New Roman" w:hAnsi="Times New Roman" w:cs="Times New Roman"/>
          <w:color w:val="000000"/>
          <w:sz w:val="24"/>
          <w:szCs w:val="24"/>
        </w:rPr>
        <w:t>, действующего на основании ___________________________, с одной стороны, и</w:t>
      </w:r>
    </w:p>
    <w:p w:rsidR="00E85603" w:rsidRPr="00E626C0"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E626C0">
        <w:rPr>
          <w:rFonts w:ascii="Times New Roman" w:hAnsi="Times New Roman" w:cs="Times New Roman"/>
          <w:b/>
          <w:color w:val="000000"/>
          <w:sz w:val="24"/>
          <w:szCs w:val="24"/>
        </w:rPr>
        <w:t>Заказчик</w:t>
      </w:r>
      <w:r w:rsidRPr="00E626C0">
        <w:rPr>
          <w:rFonts w:ascii="Times New Roman" w:hAnsi="Times New Roman" w:cs="Times New Roman"/>
          <w:color w:val="000000"/>
          <w:sz w:val="24"/>
          <w:szCs w:val="24"/>
        </w:rPr>
        <w:t>___________________________________________________________________</w:t>
      </w:r>
    </w:p>
    <w:p w:rsidR="00E85603" w:rsidRPr="00E626C0"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E626C0">
        <w:rPr>
          <w:rFonts w:ascii="Times New Roman" w:hAnsi="Times New Roman" w:cs="Times New Roman"/>
          <w:i/>
          <w:color w:val="000000"/>
          <w:sz w:val="24"/>
          <w:szCs w:val="24"/>
        </w:rPr>
        <w:tab/>
      </w:r>
      <w:r w:rsidRPr="00E626C0">
        <w:rPr>
          <w:rFonts w:ascii="Times New Roman" w:hAnsi="Times New Roman" w:cs="Times New Roman"/>
          <w:i/>
          <w:color w:val="000000"/>
          <w:sz w:val="24"/>
          <w:szCs w:val="24"/>
        </w:rPr>
        <w:tab/>
      </w: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Указывается</w:t>
      </w: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фирменное</w:t>
      </w: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 xml:space="preserve">наименование, место нахождения </w:t>
      </w:r>
    </w:p>
    <w:p w:rsidR="00E85603" w:rsidRPr="00E626C0"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E626C0">
        <w:rPr>
          <w:rFonts w:ascii="Times New Roman" w:hAnsi="Times New Roman" w:cs="Times New Roman"/>
          <w:color w:val="000000"/>
          <w:sz w:val="24"/>
          <w:szCs w:val="24"/>
        </w:rPr>
        <w:t>в лице ________________________________________________________________________</w:t>
      </w:r>
    </w:p>
    <w:p w:rsidR="00E85603" w:rsidRPr="00E626C0"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(должность, ФИО уполномоченного лица)</w:t>
      </w:r>
    </w:p>
    <w:p w:rsidR="00E85603" w:rsidRPr="00E626C0"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E626C0">
        <w:rPr>
          <w:rFonts w:ascii="Times New Roman" w:hAnsi="Times New Roman" w:cs="Times New Roman"/>
          <w:color w:val="000000"/>
          <w:sz w:val="24"/>
          <w:szCs w:val="24"/>
        </w:rPr>
        <w:t xml:space="preserve">, действующего на основании ___________________________, с другой стороны, составили настоящий акт о том, что Подрядчиком выполнена следующая работа: </w:t>
      </w:r>
    </w:p>
    <w:tbl>
      <w:tblPr>
        <w:tblpPr w:leftFromText="180" w:rightFromText="180" w:vertAnchor="text" w:horzAnchor="margin" w:tblpY="101"/>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1782"/>
        <w:gridCol w:w="1701"/>
        <w:gridCol w:w="1843"/>
        <w:gridCol w:w="2268"/>
      </w:tblGrid>
      <w:tr w:rsidR="00E85603" w:rsidRPr="00E626C0" w:rsidTr="00E85603">
        <w:trPr>
          <w:trHeight w:val="58"/>
        </w:trPr>
        <w:tc>
          <w:tcPr>
            <w:tcW w:w="2376" w:type="dxa"/>
          </w:tcPr>
          <w:p w:rsidR="00E85603" w:rsidRPr="00043A96" w:rsidRDefault="00E85603" w:rsidP="00E85603">
            <w:pPr>
              <w:widowControl w:val="0"/>
              <w:spacing w:after="0" w:line="240" w:lineRule="auto"/>
              <w:jc w:val="center"/>
              <w:rPr>
                <w:rFonts w:ascii="Times New Roman" w:hAnsi="Times New Roman" w:cs="Times New Roman"/>
                <w:b/>
                <w:sz w:val="20"/>
                <w:szCs w:val="24"/>
              </w:rPr>
            </w:pPr>
            <w:r w:rsidRPr="00043A96">
              <w:rPr>
                <w:rFonts w:ascii="Times New Roman" w:hAnsi="Times New Roman" w:cs="Times New Roman"/>
                <w:b/>
                <w:sz w:val="20"/>
                <w:szCs w:val="24"/>
              </w:rPr>
              <w:t>Наименование работ</w:t>
            </w:r>
          </w:p>
        </w:tc>
        <w:tc>
          <w:tcPr>
            <w:tcW w:w="1782" w:type="dxa"/>
          </w:tcPr>
          <w:p w:rsidR="00E85603" w:rsidRPr="00043A96" w:rsidRDefault="00E85603" w:rsidP="00E85603">
            <w:pPr>
              <w:widowControl w:val="0"/>
              <w:spacing w:after="0" w:line="240" w:lineRule="auto"/>
              <w:jc w:val="center"/>
              <w:rPr>
                <w:rFonts w:ascii="Times New Roman" w:hAnsi="Times New Roman" w:cs="Times New Roman"/>
                <w:b/>
                <w:sz w:val="20"/>
                <w:szCs w:val="24"/>
              </w:rPr>
            </w:pPr>
            <w:r w:rsidRPr="00043A96">
              <w:rPr>
                <w:rFonts w:ascii="Times New Roman" w:hAnsi="Times New Roman" w:cs="Times New Roman"/>
                <w:b/>
                <w:sz w:val="20"/>
                <w:szCs w:val="24"/>
              </w:rPr>
              <w:t>Ед. изм.</w:t>
            </w:r>
          </w:p>
        </w:tc>
        <w:tc>
          <w:tcPr>
            <w:tcW w:w="1701" w:type="dxa"/>
          </w:tcPr>
          <w:p w:rsidR="00E85603" w:rsidRPr="00043A96" w:rsidRDefault="00E85603" w:rsidP="00E85603">
            <w:pPr>
              <w:widowControl w:val="0"/>
              <w:spacing w:after="0" w:line="240" w:lineRule="auto"/>
              <w:jc w:val="center"/>
              <w:rPr>
                <w:rFonts w:ascii="Times New Roman" w:hAnsi="Times New Roman" w:cs="Times New Roman"/>
                <w:b/>
                <w:sz w:val="20"/>
                <w:szCs w:val="24"/>
              </w:rPr>
            </w:pPr>
            <w:r w:rsidRPr="00043A96">
              <w:rPr>
                <w:rFonts w:ascii="Times New Roman" w:hAnsi="Times New Roman" w:cs="Times New Roman"/>
                <w:b/>
                <w:sz w:val="20"/>
                <w:szCs w:val="24"/>
              </w:rPr>
              <w:t>К-во</w:t>
            </w:r>
          </w:p>
        </w:tc>
        <w:tc>
          <w:tcPr>
            <w:tcW w:w="1843" w:type="dxa"/>
          </w:tcPr>
          <w:p w:rsidR="00E85603" w:rsidRPr="00043A96" w:rsidRDefault="00E85603" w:rsidP="00E85603">
            <w:pPr>
              <w:widowControl w:val="0"/>
              <w:spacing w:after="0" w:line="240" w:lineRule="auto"/>
              <w:jc w:val="center"/>
              <w:rPr>
                <w:rFonts w:ascii="Times New Roman" w:hAnsi="Times New Roman" w:cs="Times New Roman"/>
                <w:b/>
                <w:sz w:val="20"/>
                <w:szCs w:val="24"/>
              </w:rPr>
            </w:pPr>
            <w:r w:rsidRPr="00043A96">
              <w:rPr>
                <w:rFonts w:ascii="Times New Roman" w:hAnsi="Times New Roman" w:cs="Times New Roman"/>
                <w:b/>
                <w:sz w:val="20"/>
                <w:szCs w:val="24"/>
              </w:rPr>
              <w:t xml:space="preserve">Цена </w:t>
            </w:r>
          </w:p>
        </w:tc>
        <w:tc>
          <w:tcPr>
            <w:tcW w:w="2268" w:type="dxa"/>
          </w:tcPr>
          <w:p w:rsidR="00E85603" w:rsidRPr="00043A96" w:rsidRDefault="00E85603" w:rsidP="00E85603">
            <w:pPr>
              <w:widowControl w:val="0"/>
              <w:spacing w:after="0" w:line="240" w:lineRule="auto"/>
              <w:jc w:val="center"/>
              <w:rPr>
                <w:rFonts w:ascii="Times New Roman" w:hAnsi="Times New Roman" w:cs="Times New Roman"/>
                <w:b/>
                <w:sz w:val="20"/>
                <w:szCs w:val="24"/>
              </w:rPr>
            </w:pPr>
            <w:r w:rsidRPr="00043A96">
              <w:rPr>
                <w:rFonts w:ascii="Times New Roman" w:hAnsi="Times New Roman" w:cs="Times New Roman"/>
                <w:b/>
                <w:sz w:val="20"/>
                <w:szCs w:val="24"/>
              </w:rPr>
              <w:t xml:space="preserve">Сумма </w:t>
            </w:r>
          </w:p>
        </w:tc>
      </w:tr>
      <w:tr w:rsidR="00E85603" w:rsidRPr="00E626C0" w:rsidTr="00E85603">
        <w:trPr>
          <w:trHeight w:val="180"/>
        </w:trPr>
        <w:tc>
          <w:tcPr>
            <w:tcW w:w="2376" w:type="dxa"/>
            <w:vMerge w:val="restart"/>
          </w:tcPr>
          <w:p w:rsidR="00E85603" w:rsidRPr="00043A96" w:rsidRDefault="00E85603" w:rsidP="00E85603">
            <w:pPr>
              <w:widowControl w:val="0"/>
              <w:spacing w:after="0" w:line="240" w:lineRule="auto"/>
              <w:jc w:val="center"/>
              <w:rPr>
                <w:rFonts w:ascii="Times New Roman" w:hAnsi="Times New Roman" w:cs="Times New Roman"/>
                <w:b/>
                <w:szCs w:val="24"/>
              </w:rPr>
            </w:pPr>
          </w:p>
        </w:tc>
        <w:tc>
          <w:tcPr>
            <w:tcW w:w="1782" w:type="dxa"/>
          </w:tcPr>
          <w:p w:rsidR="00E85603" w:rsidRPr="00043A96" w:rsidRDefault="00E85603" w:rsidP="00E85603">
            <w:pPr>
              <w:widowControl w:val="0"/>
              <w:spacing w:after="0" w:line="240" w:lineRule="auto"/>
              <w:jc w:val="center"/>
              <w:rPr>
                <w:rFonts w:ascii="Times New Roman" w:hAnsi="Times New Roman" w:cs="Times New Roman"/>
                <w:b/>
                <w:szCs w:val="24"/>
              </w:rPr>
            </w:pPr>
          </w:p>
        </w:tc>
        <w:tc>
          <w:tcPr>
            <w:tcW w:w="1701" w:type="dxa"/>
          </w:tcPr>
          <w:p w:rsidR="00E85603" w:rsidRPr="00043A96" w:rsidRDefault="00E85603" w:rsidP="00E85603">
            <w:pPr>
              <w:widowControl w:val="0"/>
              <w:spacing w:after="0" w:line="240" w:lineRule="auto"/>
              <w:jc w:val="center"/>
              <w:rPr>
                <w:rFonts w:ascii="Times New Roman" w:hAnsi="Times New Roman" w:cs="Times New Roman"/>
                <w:b/>
                <w:szCs w:val="24"/>
              </w:rPr>
            </w:pPr>
          </w:p>
        </w:tc>
        <w:tc>
          <w:tcPr>
            <w:tcW w:w="1843" w:type="dxa"/>
          </w:tcPr>
          <w:p w:rsidR="00E85603" w:rsidRPr="00043A96" w:rsidRDefault="00E85603" w:rsidP="00E85603">
            <w:pPr>
              <w:widowControl w:val="0"/>
              <w:spacing w:after="0" w:line="240" w:lineRule="auto"/>
              <w:jc w:val="center"/>
              <w:rPr>
                <w:rFonts w:ascii="Times New Roman" w:hAnsi="Times New Roman" w:cs="Times New Roman"/>
                <w:b/>
                <w:szCs w:val="24"/>
              </w:rPr>
            </w:pPr>
          </w:p>
        </w:tc>
        <w:tc>
          <w:tcPr>
            <w:tcW w:w="2268" w:type="dxa"/>
          </w:tcPr>
          <w:p w:rsidR="00E85603" w:rsidRPr="00043A96" w:rsidRDefault="00E85603" w:rsidP="00E85603">
            <w:pPr>
              <w:widowControl w:val="0"/>
              <w:spacing w:after="0" w:line="240" w:lineRule="auto"/>
              <w:jc w:val="center"/>
              <w:rPr>
                <w:rFonts w:ascii="Times New Roman" w:hAnsi="Times New Roman" w:cs="Times New Roman"/>
                <w:b/>
                <w:szCs w:val="24"/>
              </w:rPr>
            </w:pPr>
          </w:p>
        </w:tc>
      </w:tr>
      <w:tr w:rsidR="00E85603" w:rsidRPr="00E626C0" w:rsidTr="00E85603">
        <w:trPr>
          <w:trHeight w:val="120"/>
        </w:trPr>
        <w:tc>
          <w:tcPr>
            <w:tcW w:w="2376" w:type="dxa"/>
            <w:vMerge/>
          </w:tcPr>
          <w:p w:rsidR="00E85603" w:rsidRPr="00043A96" w:rsidRDefault="00E85603" w:rsidP="00E85603">
            <w:pPr>
              <w:widowControl w:val="0"/>
              <w:spacing w:after="0" w:line="240" w:lineRule="auto"/>
              <w:jc w:val="center"/>
              <w:rPr>
                <w:rFonts w:ascii="Times New Roman" w:hAnsi="Times New Roman" w:cs="Times New Roman"/>
                <w:b/>
                <w:szCs w:val="24"/>
              </w:rPr>
            </w:pPr>
          </w:p>
        </w:tc>
        <w:tc>
          <w:tcPr>
            <w:tcW w:w="1782" w:type="dxa"/>
          </w:tcPr>
          <w:p w:rsidR="00E85603" w:rsidRPr="00043A96" w:rsidRDefault="00E85603" w:rsidP="00E85603">
            <w:pPr>
              <w:widowControl w:val="0"/>
              <w:spacing w:after="0" w:line="240" w:lineRule="auto"/>
              <w:jc w:val="center"/>
              <w:rPr>
                <w:rFonts w:ascii="Times New Roman" w:hAnsi="Times New Roman" w:cs="Times New Roman"/>
                <w:b/>
                <w:szCs w:val="24"/>
              </w:rPr>
            </w:pPr>
          </w:p>
        </w:tc>
        <w:tc>
          <w:tcPr>
            <w:tcW w:w="1701" w:type="dxa"/>
          </w:tcPr>
          <w:p w:rsidR="00E85603" w:rsidRPr="00043A96" w:rsidRDefault="00E85603" w:rsidP="00E85603">
            <w:pPr>
              <w:widowControl w:val="0"/>
              <w:spacing w:after="0" w:line="240" w:lineRule="auto"/>
              <w:jc w:val="center"/>
              <w:rPr>
                <w:rFonts w:ascii="Times New Roman" w:hAnsi="Times New Roman" w:cs="Times New Roman"/>
                <w:b/>
                <w:szCs w:val="24"/>
              </w:rPr>
            </w:pPr>
          </w:p>
        </w:tc>
        <w:tc>
          <w:tcPr>
            <w:tcW w:w="1843" w:type="dxa"/>
          </w:tcPr>
          <w:p w:rsidR="00E85603" w:rsidRPr="00043A96" w:rsidRDefault="00E85603" w:rsidP="00E85603">
            <w:pPr>
              <w:widowControl w:val="0"/>
              <w:spacing w:after="0" w:line="240" w:lineRule="auto"/>
              <w:jc w:val="center"/>
              <w:rPr>
                <w:rFonts w:ascii="Times New Roman" w:hAnsi="Times New Roman" w:cs="Times New Roman"/>
                <w:b/>
                <w:szCs w:val="24"/>
              </w:rPr>
            </w:pPr>
          </w:p>
        </w:tc>
        <w:tc>
          <w:tcPr>
            <w:tcW w:w="2268" w:type="dxa"/>
          </w:tcPr>
          <w:p w:rsidR="00E85603" w:rsidRPr="00043A96" w:rsidRDefault="00E85603" w:rsidP="00E85603">
            <w:pPr>
              <w:widowControl w:val="0"/>
              <w:spacing w:after="0" w:line="240" w:lineRule="auto"/>
              <w:jc w:val="center"/>
              <w:rPr>
                <w:rFonts w:ascii="Times New Roman" w:hAnsi="Times New Roman" w:cs="Times New Roman"/>
                <w:b/>
                <w:szCs w:val="24"/>
              </w:rPr>
            </w:pPr>
          </w:p>
        </w:tc>
      </w:tr>
      <w:tr w:rsidR="00E85603" w:rsidRPr="00E626C0" w:rsidTr="00E85603">
        <w:trPr>
          <w:trHeight w:val="300"/>
        </w:trPr>
        <w:tc>
          <w:tcPr>
            <w:tcW w:w="2376" w:type="dxa"/>
            <w:vMerge/>
          </w:tcPr>
          <w:p w:rsidR="00E85603" w:rsidRPr="00043A96" w:rsidRDefault="00E85603" w:rsidP="00E85603">
            <w:pPr>
              <w:widowControl w:val="0"/>
              <w:spacing w:after="0" w:line="240" w:lineRule="auto"/>
              <w:jc w:val="both"/>
              <w:rPr>
                <w:rFonts w:ascii="Times New Roman" w:hAnsi="Times New Roman" w:cs="Times New Roman"/>
                <w:b/>
                <w:szCs w:val="24"/>
              </w:rPr>
            </w:pPr>
          </w:p>
        </w:tc>
        <w:tc>
          <w:tcPr>
            <w:tcW w:w="1782" w:type="dxa"/>
          </w:tcPr>
          <w:p w:rsidR="00E85603" w:rsidRPr="00043A96" w:rsidRDefault="00E85603" w:rsidP="00E85603">
            <w:pPr>
              <w:widowControl w:val="0"/>
              <w:spacing w:after="0" w:line="240" w:lineRule="auto"/>
              <w:jc w:val="both"/>
              <w:rPr>
                <w:rFonts w:ascii="Times New Roman" w:hAnsi="Times New Roman" w:cs="Times New Roman"/>
                <w:b/>
                <w:szCs w:val="24"/>
              </w:rPr>
            </w:pPr>
          </w:p>
        </w:tc>
        <w:tc>
          <w:tcPr>
            <w:tcW w:w="1701" w:type="dxa"/>
          </w:tcPr>
          <w:p w:rsidR="00E85603" w:rsidRPr="00043A96" w:rsidRDefault="00E85603" w:rsidP="00E85603">
            <w:pPr>
              <w:widowControl w:val="0"/>
              <w:spacing w:after="0" w:line="240" w:lineRule="auto"/>
              <w:jc w:val="both"/>
              <w:rPr>
                <w:rFonts w:ascii="Times New Roman" w:hAnsi="Times New Roman" w:cs="Times New Roman"/>
                <w:b/>
                <w:szCs w:val="24"/>
              </w:rPr>
            </w:pPr>
          </w:p>
        </w:tc>
        <w:tc>
          <w:tcPr>
            <w:tcW w:w="1843" w:type="dxa"/>
          </w:tcPr>
          <w:p w:rsidR="00E85603" w:rsidRPr="00043A96" w:rsidRDefault="00E85603" w:rsidP="00E85603">
            <w:pPr>
              <w:widowControl w:val="0"/>
              <w:spacing w:after="0" w:line="240" w:lineRule="auto"/>
              <w:jc w:val="both"/>
              <w:rPr>
                <w:rFonts w:ascii="Times New Roman" w:hAnsi="Times New Roman" w:cs="Times New Roman"/>
                <w:b/>
                <w:szCs w:val="24"/>
              </w:rPr>
            </w:pPr>
          </w:p>
        </w:tc>
        <w:tc>
          <w:tcPr>
            <w:tcW w:w="2268" w:type="dxa"/>
          </w:tcPr>
          <w:p w:rsidR="00E85603" w:rsidRPr="00043A96" w:rsidRDefault="00E85603" w:rsidP="00E85603">
            <w:pPr>
              <w:widowControl w:val="0"/>
              <w:spacing w:after="0" w:line="240" w:lineRule="auto"/>
              <w:jc w:val="both"/>
              <w:rPr>
                <w:rFonts w:ascii="Times New Roman" w:hAnsi="Times New Roman" w:cs="Times New Roman"/>
                <w:b/>
                <w:szCs w:val="24"/>
              </w:rPr>
            </w:pPr>
          </w:p>
        </w:tc>
      </w:tr>
      <w:tr w:rsidR="00E85603" w:rsidRPr="00E626C0" w:rsidTr="00E85603">
        <w:trPr>
          <w:trHeight w:val="300"/>
        </w:trPr>
        <w:tc>
          <w:tcPr>
            <w:tcW w:w="2376" w:type="dxa"/>
          </w:tcPr>
          <w:p w:rsidR="00E85603" w:rsidRPr="00043A96" w:rsidRDefault="00E85603" w:rsidP="00E85603">
            <w:pPr>
              <w:widowControl w:val="0"/>
              <w:spacing w:after="0" w:line="240" w:lineRule="auto"/>
              <w:jc w:val="both"/>
              <w:rPr>
                <w:rFonts w:ascii="Times New Roman" w:hAnsi="Times New Roman" w:cs="Times New Roman"/>
                <w:b/>
                <w:szCs w:val="24"/>
              </w:rPr>
            </w:pPr>
          </w:p>
        </w:tc>
        <w:tc>
          <w:tcPr>
            <w:tcW w:w="1782" w:type="dxa"/>
          </w:tcPr>
          <w:p w:rsidR="00E85603" w:rsidRPr="00043A96" w:rsidRDefault="00E85603" w:rsidP="00E85603">
            <w:pPr>
              <w:widowControl w:val="0"/>
              <w:spacing w:after="0" w:line="240" w:lineRule="auto"/>
              <w:jc w:val="both"/>
              <w:rPr>
                <w:rFonts w:ascii="Times New Roman" w:hAnsi="Times New Roman" w:cs="Times New Roman"/>
                <w:b/>
                <w:szCs w:val="24"/>
              </w:rPr>
            </w:pPr>
          </w:p>
        </w:tc>
        <w:tc>
          <w:tcPr>
            <w:tcW w:w="1701" w:type="dxa"/>
          </w:tcPr>
          <w:p w:rsidR="00E85603" w:rsidRPr="00043A96" w:rsidRDefault="00E85603" w:rsidP="00E85603">
            <w:pPr>
              <w:widowControl w:val="0"/>
              <w:spacing w:after="0" w:line="240" w:lineRule="auto"/>
              <w:jc w:val="both"/>
              <w:rPr>
                <w:rFonts w:ascii="Times New Roman" w:hAnsi="Times New Roman" w:cs="Times New Roman"/>
                <w:b/>
                <w:szCs w:val="24"/>
              </w:rPr>
            </w:pPr>
          </w:p>
        </w:tc>
        <w:tc>
          <w:tcPr>
            <w:tcW w:w="1843" w:type="dxa"/>
          </w:tcPr>
          <w:p w:rsidR="00E85603" w:rsidRPr="00043A96" w:rsidRDefault="00E85603" w:rsidP="00E85603">
            <w:pPr>
              <w:widowControl w:val="0"/>
              <w:spacing w:after="0" w:line="240" w:lineRule="auto"/>
              <w:jc w:val="both"/>
              <w:rPr>
                <w:rFonts w:ascii="Times New Roman" w:hAnsi="Times New Roman" w:cs="Times New Roman"/>
                <w:b/>
                <w:szCs w:val="24"/>
              </w:rPr>
            </w:pPr>
            <w:r w:rsidRPr="00043A96">
              <w:rPr>
                <w:rFonts w:ascii="Times New Roman" w:hAnsi="Times New Roman" w:cs="Times New Roman"/>
                <w:b/>
                <w:szCs w:val="24"/>
              </w:rPr>
              <w:t>НДС</w:t>
            </w:r>
          </w:p>
        </w:tc>
        <w:tc>
          <w:tcPr>
            <w:tcW w:w="2268" w:type="dxa"/>
          </w:tcPr>
          <w:p w:rsidR="00E85603" w:rsidRPr="00043A96" w:rsidRDefault="00E85603" w:rsidP="00E85603">
            <w:pPr>
              <w:widowControl w:val="0"/>
              <w:spacing w:after="0" w:line="240" w:lineRule="auto"/>
              <w:jc w:val="both"/>
              <w:rPr>
                <w:rFonts w:ascii="Times New Roman" w:hAnsi="Times New Roman" w:cs="Times New Roman"/>
                <w:b/>
                <w:szCs w:val="24"/>
              </w:rPr>
            </w:pPr>
          </w:p>
        </w:tc>
      </w:tr>
      <w:tr w:rsidR="00E85603" w:rsidRPr="00E626C0" w:rsidTr="00E85603">
        <w:trPr>
          <w:trHeight w:val="300"/>
        </w:trPr>
        <w:tc>
          <w:tcPr>
            <w:tcW w:w="2376" w:type="dxa"/>
          </w:tcPr>
          <w:p w:rsidR="00E85603" w:rsidRPr="00043A96" w:rsidRDefault="00E85603" w:rsidP="00E85603">
            <w:pPr>
              <w:widowControl w:val="0"/>
              <w:spacing w:after="0" w:line="240" w:lineRule="auto"/>
              <w:jc w:val="both"/>
              <w:rPr>
                <w:rFonts w:ascii="Times New Roman" w:hAnsi="Times New Roman" w:cs="Times New Roman"/>
                <w:b/>
                <w:szCs w:val="24"/>
              </w:rPr>
            </w:pPr>
          </w:p>
        </w:tc>
        <w:tc>
          <w:tcPr>
            <w:tcW w:w="1782" w:type="dxa"/>
          </w:tcPr>
          <w:p w:rsidR="00E85603" w:rsidRPr="00043A96" w:rsidRDefault="00E85603" w:rsidP="00E85603">
            <w:pPr>
              <w:widowControl w:val="0"/>
              <w:spacing w:after="0" w:line="240" w:lineRule="auto"/>
              <w:jc w:val="both"/>
              <w:rPr>
                <w:rFonts w:ascii="Times New Roman" w:hAnsi="Times New Roman" w:cs="Times New Roman"/>
                <w:b/>
                <w:szCs w:val="24"/>
              </w:rPr>
            </w:pPr>
          </w:p>
        </w:tc>
        <w:tc>
          <w:tcPr>
            <w:tcW w:w="1701" w:type="dxa"/>
          </w:tcPr>
          <w:p w:rsidR="00E85603" w:rsidRPr="00043A96" w:rsidRDefault="00E85603" w:rsidP="00E85603">
            <w:pPr>
              <w:widowControl w:val="0"/>
              <w:spacing w:after="0" w:line="240" w:lineRule="auto"/>
              <w:jc w:val="both"/>
              <w:rPr>
                <w:rFonts w:ascii="Times New Roman" w:hAnsi="Times New Roman" w:cs="Times New Roman"/>
                <w:b/>
                <w:szCs w:val="24"/>
              </w:rPr>
            </w:pPr>
          </w:p>
        </w:tc>
        <w:tc>
          <w:tcPr>
            <w:tcW w:w="1843" w:type="dxa"/>
          </w:tcPr>
          <w:p w:rsidR="00E85603" w:rsidRPr="00043A96" w:rsidRDefault="00E85603" w:rsidP="00E85603">
            <w:pPr>
              <w:widowControl w:val="0"/>
              <w:spacing w:after="0" w:line="240" w:lineRule="auto"/>
              <w:jc w:val="both"/>
              <w:rPr>
                <w:rFonts w:ascii="Times New Roman" w:hAnsi="Times New Roman" w:cs="Times New Roman"/>
                <w:b/>
                <w:szCs w:val="24"/>
              </w:rPr>
            </w:pPr>
            <w:r w:rsidRPr="00043A96">
              <w:rPr>
                <w:rFonts w:ascii="Times New Roman" w:hAnsi="Times New Roman" w:cs="Times New Roman"/>
                <w:b/>
                <w:szCs w:val="24"/>
              </w:rPr>
              <w:t>Сумма с НДС</w:t>
            </w:r>
          </w:p>
        </w:tc>
        <w:tc>
          <w:tcPr>
            <w:tcW w:w="2268" w:type="dxa"/>
          </w:tcPr>
          <w:p w:rsidR="00E85603" w:rsidRPr="00043A96" w:rsidRDefault="00E85603" w:rsidP="00E85603">
            <w:pPr>
              <w:widowControl w:val="0"/>
              <w:spacing w:after="0" w:line="240" w:lineRule="auto"/>
              <w:jc w:val="both"/>
              <w:rPr>
                <w:rFonts w:ascii="Times New Roman" w:hAnsi="Times New Roman" w:cs="Times New Roman"/>
                <w:b/>
                <w:szCs w:val="24"/>
              </w:rPr>
            </w:pPr>
          </w:p>
        </w:tc>
      </w:tr>
    </w:tbl>
    <w:p w:rsidR="00E85603" w:rsidRPr="00E626C0" w:rsidRDefault="00E85603" w:rsidP="00E85603">
      <w:pPr>
        <w:widowControl w:val="0"/>
        <w:pBdr>
          <w:bottom w:val="single" w:sz="12" w:space="1" w:color="auto"/>
        </w:pBdr>
        <w:spacing w:after="0" w:line="240" w:lineRule="auto"/>
        <w:ind w:firstLine="540"/>
        <w:jc w:val="both"/>
        <w:rPr>
          <w:rFonts w:ascii="Times New Roman" w:hAnsi="Times New Roman" w:cs="Times New Roman"/>
          <w:sz w:val="24"/>
          <w:szCs w:val="24"/>
        </w:rPr>
      </w:pPr>
    </w:p>
    <w:p w:rsidR="00E85603" w:rsidRPr="00E626C0" w:rsidRDefault="00E85603" w:rsidP="00E85603">
      <w:pPr>
        <w:widowControl w:val="0"/>
        <w:spacing w:after="0" w:line="240" w:lineRule="auto"/>
        <w:ind w:firstLine="540"/>
        <w:jc w:val="center"/>
        <w:rPr>
          <w:rFonts w:ascii="Times New Roman" w:hAnsi="Times New Roman" w:cs="Times New Roman"/>
          <w:i/>
        </w:rPr>
      </w:pPr>
      <w:r w:rsidRPr="00E626C0">
        <w:rPr>
          <w:rFonts w:ascii="Times New Roman" w:hAnsi="Times New Roman" w:cs="Times New Roman"/>
          <w:i/>
        </w:rPr>
        <w:t>(сумма прописью)</w:t>
      </w:r>
    </w:p>
    <w:p w:rsidR="00E85603" w:rsidRPr="00E626C0"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E626C0">
        <w:rPr>
          <w:rFonts w:ascii="Times New Roman" w:hAnsi="Times New Roman" w:cs="Times New Roman"/>
          <w:color w:val="000000"/>
          <w:sz w:val="24"/>
          <w:szCs w:val="24"/>
        </w:rPr>
        <w:t>В том числе НДС _____________________________________________________________</w:t>
      </w:r>
    </w:p>
    <w:p w:rsidR="00586B4D"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E626C0">
        <w:rPr>
          <w:rFonts w:ascii="Times New Roman" w:hAnsi="Times New Roman" w:cs="Times New Roman"/>
          <w:color w:val="000000"/>
          <w:sz w:val="24"/>
          <w:szCs w:val="24"/>
        </w:rPr>
        <w:tab/>
      </w:r>
    </w:p>
    <w:p w:rsidR="00E85603" w:rsidRPr="00E626C0" w:rsidRDefault="00E85603" w:rsidP="00E85603">
      <w:pPr>
        <w:widowControl w:val="0"/>
        <w:shd w:val="clear" w:color="auto" w:fill="FFFFFF"/>
        <w:spacing w:after="0" w:line="240" w:lineRule="auto"/>
        <w:jc w:val="both"/>
        <w:rPr>
          <w:rFonts w:ascii="Times New Roman" w:hAnsi="Times New Roman" w:cs="Times New Roman"/>
          <w:i/>
          <w:color w:val="000000"/>
        </w:rPr>
      </w:pPr>
      <w:r w:rsidRPr="00E626C0">
        <w:rPr>
          <w:rFonts w:ascii="Times New Roman" w:hAnsi="Times New Roman" w:cs="Times New Roman"/>
          <w:color w:val="000000"/>
          <w:sz w:val="24"/>
          <w:szCs w:val="24"/>
        </w:rPr>
        <w:tab/>
      </w:r>
      <w:r w:rsidRPr="00E626C0">
        <w:rPr>
          <w:rFonts w:ascii="Times New Roman" w:hAnsi="Times New Roman" w:cs="Times New Roman"/>
          <w:color w:val="000000"/>
          <w:sz w:val="24"/>
          <w:szCs w:val="24"/>
        </w:rPr>
        <w:tab/>
      </w:r>
      <w:r w:rsidRPr="00E626C0">
        <w:rPr>
          <w:rFonts w:ascii="Times New Roman" w:hAnsi="Times New Roman" w:cs="Times New Roman"/>
          <w:color w:val="000000"/>
          <w:sz w:val="24"/>
          <w:szCs w:val="24"/>
        </w:rPr>
        <w:tab/>
      </w:r>
      <w:r w:rsidRPr="00E626C0">
        <w:rPr>
          <w:rFonts w:ascii="Times New Roman" w:hAnsi="Times New Roman" w:cs="Times New Roman"/>
          <w:color w:val="000000"/>
          <w:sz w:val="24"/>
          <w:szCs w:val="24"/>
        </w:rPr>
        <w:tab/>
      </w:r>
      <w:r w:rsidRPr="00E626C0">
        <w:rPr>
          <w:rFonts w:ascii="Times New Roman" w:hAnsi="Times New Roman" w:cs="Times New Roman"/>
          <w:color w:val="000000"/>
          <w:sz w:val="24"/>
          <w:szCs w:val="24"/>
        </w:rPr>
        <w:tab/>
      </w:r>
      <w:r w:rsidRPr="00E626C0">
        <w:rPr>
          <w:rFonts w:ascii="Times New Roman" w:hAnsi="Times New Roman" w:cs="Times New Roman"/>
          <w:i/>
          <w:color w:val="000000"/>
        </w:rPr>
        <w:t>(сумма НДС прописью)</w:t>
      </w:r>
    </w:p>
    <w:p w:rsidR="00E85603" w:rsidRPr="00E626C0" w:rsidRDefault="00E85603" w:rsidP="00E85603">
      <w:pPr>
        <w:widowControl w:val="0"/>
        <w:shd w:val="clear" w:color="auto" w:fill="FFFFFF"/>
        <w:spacing w:after="0" w:line="240" w:lineRule="auto"/>
        <w:jc w:val="both"/>
        <w:rPr>
          <w:rFonts w:ascii="Times New Roman" w:hAnsi="Times New Roman" w:cs="Times New Roman"/>
          <w:i/>
          <w:color w:val="000000"/>
        </w:rPr>
      </w:pPr>
    </w:p>
    <w:p w:rsidR="00E85603" w:rsidRPr="00E626C0"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E626C0">
        <w:rPr>
          <w:rFonts w:ascii="Times New Roman" w:hAnsi="Times New Roman" w:cs="Times New Roman"/>
          <w:color w:val="000000"/>
          <w:sz w:val="24"/>
          <w:szCs w:val="24"/>
        </w:rPr>
        <w:t>Ранее выплаченный аванс в сумме________________________ засчитывается в соответствии с условиями договора в сумме ______________________.</w:t>
      </w:r>
    </w:p>
    <w:p w:rsidR="00E85603" w:rsidRPr="00E626C0"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E626C0">
        <w:rPr>
          <w:rFonts w:ascii="Times New Roman" w:hAnsi="Times New Roman" w:cs="Times New Roman"/>
          <w:color w:val="000000"/>
          <w:sz w:val="24"/>
          <w:szCs w:val="24"/>
        </w:rPr>
        <w:t>Подлежит оплате по настоящему акту __________________________________________ в сроки, установленные договором.</w:t>
      </w:r>
    </w:p>
    <w:p w:rsidR="00E85603" w:rsidRPr="00E626C0"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E626C0">
        <w:rPr>
          <w:rFonts w:ascii="Times New Roman" w:hAnsi="Times New Roman" w:cs="Times New Roman"/>
          <w:color w:val="000000"/>
          <w:sz w:val="24"/>
          <w:szCs w:val="24"/>
        </w:rPr>
        <w:t xml:space="preserve">Указанная работа выполнена надлежащим образом, в установленный срок, в соответствии с иными требованиями и заданиями заказчика. Результаты работ надлежаще оформлены и переданы Заказчику по </w:t>
      </w:r>
      <w:r w:rsidRPr="00E626C0">
        <w:rPr>
          <w:rFonts w:ascii="Times New Roman" w:hAnsi="Times New Roman" w:cs="Times New Roman"/>
          <w:i/>
          <w:color w:val="000000"/>
          <w:sz w:val="24"/>
          <w:szCs w:val="24"/>
        </w:rPr>
        <w:t>__</w:t>
      </w: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w:t>
      </w:r>
      <w:r w:rsidRPr="00E626C0">
        <w:rPr>
          <w:rFonts w:ascii="Times New Roman" w:hAnsi="Times New Roman" w:cs="Times New Roman"/>
          <w:i/>
          <w:color w:val="000000"/>
        </w:rPr>
        <w:t>наименование документа: накладная, акт передачи документации и пр.</w:t>
      </w:r>
      <w:r w:rsidRPr="00E626C0">
        <w:rPr>
          <w:rFonts w:ascii="Times New Roman" w:hAnsi="Times New Roman" w:cs="Times New Roman"/>
          <w:i/>
          <w:color w:val="000000"/>
          <w:sz w:val="24"/>
          <w:szCs w:val="24"/>
        </w:rPr>
        <w:t>)</w:t>
      </w:r>
      <w:r w:rsidRPr="00E626C0">
        <w:rPr>
          <w:rFonts w:ascii="Times New Roman" w:hAnsi="Times New Roman" w:cs="Times New Roman"/>
          <w:color w:val="000000"/>
          <w:sz w:val="24"/>
          <w:szCs w:val="24"/>
        </w:rPr>
        <w:t>__</w:t>
      </w:r>
    </w:p>
    <w:p w:rsidR="00586B4D" w:rsidRDefault="00586B4D" w:rsidP="00E85603">
      <w:pPr>
        <w:widowControl w:val="0"/>
        <w:shd w:val="clear" w:color="auto" w:fill="FFFFFF"/>
        <w:spacing w:after="0" w:line="240" w:lineRule="auto"/>
        <w:jc w:val="both"/>
        <w:rPr>
          <w:rFonts w:ascii="Times New Roman" w:hAnsi="Times New Roman" w:cs="Times New Roman"/>
          <w:color w:val="000000"/>
          <w:sz w:val="24"/>
          <w:szCs w:val="24"/>
        </w:rPr>
      </w:pPr>
    </w:p>
    <w:p w:rsidR="00E85603" w:rsidRPr="00E626C0"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E626C0">
        <w:rPr>
          <w:rFonts w:ascii="Times New Roman" w:hAnsi="Times New Roman" w:cs="Times New Roman"/>
          <w:color w:val="000000"/>
          <w:sz w:val="24"/>
          <w:szCs w:val="24"/>
        </w:rPr>
        <w:t>Стороны претензий друг к другу не имеют.</w:t>
      </w:r>
    </w:p>
    <w:p w:rsidR="00E85603" w:rsidRPr="00E626C0"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p>
    <w:p w:rsidR="00E85603" w:rsidRPr="00E626C0" w:rsidRDefault="00E85603" w:rsidP="00E85603">
      <w:pPr>
        <w:widowControl w:val="0"/>
        <w:shd w:val="clear" w:color="auto" w:fill="FFFFFF"/>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Работу</w:t>
      </w:r>
      <w:r>
        <w:rPr>
          <w:rFonts w:ascii="Times New Roman" w:hAnsi="Times New Roman" w:cs="Times New Roman"/>
          <w:sz w:val="24"/>
          <w:szCs w:val="24"/>
        </w:rPr>
        <w:t xml:space="preserve"> </w:t>
      </w:r>
      <w:r w:rsidRPr="00E626C0">
        <w:rPr>
          <w:rFonts w:ascii="Times New Roman" w:hAnsi="Times New Roman" w:cs="Times New Roman"/>
          <w:sz w:val="24"/>
          <w:szCs w:val="24"/>
        </w:rPr>
        <w:t>сдал ___</w:t>
      </w:r>
      <w:r w:rsidRPr="00E626C0">
        <w:rPr>
          <w:rFonts w:ascii="Times New Roman" w:hAnsi="Times New Roman" w:cs="Times New Roman"/>
          <w:color w:val="000000"/>
          <w:sz w:val="24"/>
          <w:szCs w:val="24"/>
        </w:rPr>
        <w:t>_______ ___________ ________________</w:t>
      </w:r>
      <w:r w:rsidRPr="00E626C0">
        <w:rPr>
          <w:rFonts w:ascii="Times New Roman" w:hAnsi="Times New Roman" w:cs="Times New Roman"/>
          <w:i/>
          <w:color w:val="000000"/>
          <w:sz w:val="24"/>
          <w:szCs w:val="24"/>
        </w:rPr>
        <w:tab/>
      </w:r>
      <w:r w:rsidRPr="00E626C0">
        <w:rPr>
          <w:rFonts w:ascii="Times New Roman" w:hAnsi="Times New Roman" w:cs="Times New Roman"/>
          <w:i/>
          <w:color w:val="000000"/>
          <w:sz w:val="24"/>
          <w:szCs w:val="24"/>
        </w:rPr>
        <w:tab/>
      </w:r>
      <w:r w:rsidRPr="00E626C0">
        <w:rPr>
          <w:rFonts w:ascii="Times New Roman" w:hAnsi="Times New Roman" w:cs="Times New Roman"/>
          <w:i/>
          <w:color w:val="000000"/>
          <w:sz w:val="24"/>
          <w:szCs w:val="24"/>
        </w:rPr>
        <w:tab/>
      </w:r>
      <w:r w:rsidRPr="00E626C0">
        <w:rPr>
          <w:rFonts w:ascii="Times New Roman" w:hAnsi="Times New Roman" w:cs="Times New Roman"/>
          <w:i/>
          <w:color w:val="000000"/>
          <w:sz w:val="24"/>
          <w:szCs w:val="24"/>
        </w:rPr>
        <w:tab/>
      </w:r>
      <w:r w:rsidRPr="00E626C0">
        <w:rPr>
          <w:rFonts w:ascii="Times New Roman" w:hAnsi="Times New Roman" w:cs="Times New Roman"/>
          <w:i/>
          <w:color w:val="000000"/>
          <w:sz w:val="24"/>
          <w:szCs w:val="24"/>
        </w:rPr>
        <w:tab/>
      </w:r>
      <w:r w:rsidRPr="00E626C0">
        <w:rPr>
          <w:rFonts w:ascii="Times New Roman" w:hAnsi="Times New Roman" w:cs="Times New Roman"/>
          <w:i/>
          <w:color w:val="000000"/>
          <w:sz w:val="24"/>
          <w:szCs w:val="24"/>
        </w:rPr>
        <w:tab/>
      </w:r>
      <w:r w:rsidRPr="00E626C0">
        <w:rPr>
          <w:rFonts w:ascii="Times New Roman" w:hAnsi="Times New Roman" w:cs="Times New Roman"/>
          <w:i/>
          <w:color w:val="000000"/>
          <w:sz w:val="24"/>
          <w:szCs w:val="24"/>
        </w:rPr>
        <w:tab/>
      </w: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 xml:space="preserve"> Должность</w:t>
      </w:r>
      <w:r w:rsidRPr="00E626C0">
        <w:rPr>
          <w:rFonts w:ascii="Times New Roman" w:hAnsi="Times New Roman" w:cs="Times New Roman"/>
          <w:i/>
          <w:color w:val="000000"/>
          <w:sz w:val="24"/>
          <w:szCs w:val="24"/>
        </w:rPr>
        <w:tab/>
      </w: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 xml:space="preserve"> подпись</w:t>
      </w: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 xml:space="preserve"> расшифровка</w:t>
      </w: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подписи</w:t>
      </w:r>
    </w:p>
    <w:p w:rsidR="00586B4D" w:rsidRDefault="00586B4D" w:rsidP="00E85603">
      <w:pPr>
        <w:widowControl w:val="0"/>
        <w:shd w:val="clear" w:color="auto" w:fill="FFFFFF"/>
        <w:spacing w:after="0" w:line="240" w:lineRule="auto"/>
        <w:jc w:val="both"/>
        <w:rPr>
          <w:rFonts w:ascii="Times New Roman" w:hAnsi="Times New Roman" w:cs="Times New Roman"/>
          <w:sz w:val="24"/>
          <w:szCs w:val="24"/>
        </w:rPr>
      </w:pPr>
    </w:p>
    <w:p w:rsidR="00586B4D" w:rsidRDefault="00586B4D" w:rsidP="00E85603">
      <w:pPr>
        <w:widowControl w:val="0"/>
        <w:shd w:val="clear" w:color="auto" w:fill="FFFFFF"/>
        <w:spacing w:after="0" w:line="240" w:lineRule="auto"/>
        <w:jc w:val="both"/>
        <w:rPr>
          <w:rFonts w:ascii="Times New Roman" w:hAnsi="Times New Roman" w:cs="Times New Roman"/>
          <w:sz w:val="24"/>
          <w:szCs w:val="24"/>
        </w:rPr>
      </w:pPr>
    </w:p>
    <w:p w:rsidR="007C0993" w:rsidRDefault="007C0993" w:rsidP="00E85603">
      <w:pPr>
        <w:widowControl w:val="0"/>
        <w:shd w:val="clear" w:color="auto" w:fill="FFFFFF"/>
        <w:spacing w:after="0" w:line="240" w:lineRule="auto"/>
        <w:jc w:val="both"/>
        <w:rPr>
          <w:rFonts w:ascii="Times New Roman" w:hAnsi="Times New Roman" w:cs="Times New Roman"/>
          <w:sz w:val="24"/>
          <w:szCs w:val="24"/>
        </w:rPr>
      </w:pPr>
    </w:p>
    <w:p w:rsidR="007C0993" w:rsidRDefault="007C0993" w:rsidP="00E85603">
      <w:pPr>
        <w:widowControl w:val="0"/>
        <w:shd w:val="clear" w:color="auto" w:fill="FFFFFF"/>
        <w:spacing w:after="0" w:line="240" w:lineRule="auto"/>
        <w:jc w:val="both"/>
        <w:rPr>
          <w:rFonts w:ascii="Times New Roman" w:hAnsi="Times New Roman" w:cs="Times New Roman"/>
          <w:sz w:val="24"/>
          <w:szCs w:val="24"/>
        </w:rPr>
      </w:pPr>
    </w:p>
    <w:p w:rsidR="007C0993" w:rsidRDefault="007C0993" w:rsidP="00E85603">
      <w:pPr>
        <w:widowControl w:val="0"/>
        <w:shd w:val="clear" w:color="auto" w:fill="FFFFFF"/>
        <w:spacing w:after="0" w:line="240" w:lineRule="auto"/>
        <w:jc w:val="both"/>
        <w:rPr>
          <w:rFonts w:ascii="Times New Roman" w:hAnsi="Times New Roman" w:cs="Times New Roman"/>
          <w:sz w:val="24"/>
          <w:szCs w:val="24"/>
        </w:rPr>
      </w:pPr>
    </w:p>
    <w:p w:rsidR="00E85603" w:rsidRPr="00E626C0" w:rsidRDefault="00E85603" w:rsidP="00E85603">
      <w:pPr>
        <w:widowControl w:val="0"/>
        <w:shd w:val="clear" w:color="auto" w:fill="FFFFFF"/>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Работу</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принял </w:t>
      </w:r>
      <w:r w:rsidRPr="00E626C0">
        <w:rPr>
          <w:rFonts w:ascii="Times New Roman" w:hAnsi="Times New Roman" w:cs="Times New Roman"/>
          <w:color w:val="000000"/>
          <w:sz w:val="24"/>
          <w:szCs w:val="24"/>
        </w:rPr>
        <w:t>____________ _______ _______________</w:t>
      </w:r>
      <w:r w:rsidRPr="00E626C0">
        <w:rPr>
          <w:rFonts w:ascii="Times New Roman" w:hAnsi="Times New Roman" w:cs="Times New Roman"/>
          <w:i/>
          <w:color w:val="000000"/>
          <w:sz w:val="24"/>
          <w:szCs w:val="24"/>
        </w:rPr>
        <w:tab/>
      </w:r>
      <w:r w:rsidRPr="00E626C0">
        <w:rPr>
          <w:rFonts w:ascii="Times New Roman" w:hAnsi="Times New Roman" w:cs="Times New Roman"/>
          <w:i/>
          <w:color w:val="000000"/>
          <w:sz w:val="24"/>
          <w:szCs w:val="24"/>
        </w:rPr>
        <w:tab/>
      </w:r>
      <w:r w:rsidRPr="00E626C0">
        <w:rPr>
          <w:rFonts w:ascii="Times New Roman" w:hAnsi="Times New Roman" w:cs="Times New Roman"/>
          <w:i/>
          <w:color w:val="000000"/>
          <w:sz w:val="24"/>
          <w:szCs w:val="24"/>
        </w:rPr>
        <w:tab/>
      </w:r>
      <w:r w:rsidRPr="00E626C0">
        <w:rPr>
          <w:rFonts w:ascii="Times New Roman" w:hAnsi="Times New Roman" w:cs="Times New Roman"/>
          <w:i/>
          <w:color w:val="000000"/>
          <w:sz w:val="24"/>
          <w:szCs w:val="24"/>
        </w:rPr>
        <w:tab/>
      </w:r>
      <w:r w:rsidRPr="00E626C0">
        <w:rPr>
          <w:rFonts w:ascii="Times New Roman" w:hAnsi="Times New Roman" w:cs="Times New Roman"/>
          <w:i/>
          <w:color w:val="000000"/>
          <w:sz w:val="24"/>
          <w:szCs w:val="24"/>
        </w:rPr>
        <w:tab/>
      </w:r>
      <w:r w:rsidRPr="00E626C0">
        <w:rPr>
          <w:rFonts w:ascii="Times New Roman" w:hAnsi="Times New Roman" w:cs="Times New Roman"/>
          <w:i/>
          <w:color w:val="000000"/>
          <w:sz w:val="24"/>
          <w:szCs w:val="24"/>
        </w:rPr>
        <w:tab/>
      </w:r>
      <w:r w:rsidRPr="00E626C0">
        <w:rPr>
          <w:rFonts w:ascii="Times New Roman" w:hAnsi="Times New Roman" w:cs="Times New Roman"/>
          <w:i/>
          <w:color w:val="000000"/>
          <w:sz w:val="24"/>
          <w:szCs w:val="24"/>
        </w:rPr>
        <w:tab/>
      </w: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Должность</w:t>
      </w: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 xml:space="preserve"> подпись</w:t>
      </w: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 xml:space="preserve"> расшифровка</w:t>
      </w: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подписи</w:t>
      </w:r>
    </w:p>
    <w:p w:rsidR="00E85603" w:rsidRPr="00E626C0" w:rsidRDefault="00E85603" w:rsidP="00E85603">
      <w:pPr>
        <w:widowControl w:val="0"/>
        <w:shd w:val="clear" w:color="auto" w:fill="FFFFFF"/>
        <w:spacing w:after="0" w:line="240" w:lineRule="auto"/>
        <w:jc w:val="both"/>
        <w:rPr>
          <w:rFonts w:ascii="Times New Roman" w:hAnsi="Times New Roman" w:cs="Times New Roman"/>
          <w:sz w:val="18"/>
          <w:szCs w:val="18"/>
        </w:rPr>
      </w:pPr>
    </w:p>
    <w:p w:rsidR="00586B4D" w:rsidRDefault="00586B4D" w:rsidP="00E85603">
      <w:pPr>
        <w:widowControl w:val="0"/>
        <w:pBdr>
          <w:bottom w:val="single" w:sz="12" w:space="1" w:color="auto"/>
        </w:pBdr>
        <w:spacing w:after="0" w:line="240" w:lineRule="auto"/>
        <w:rPr>
          <w:rFonts w:ascii="Times New Roman" w:hAnsi="Times New Roman" w:cs="Times New Roman"/>
          <w:sz w:val="24"/>
          <w:szCs w:val="24"/>
        </w:rPr>
      </w:pPr>
    </w:p>
    <w:p w:rsidR="00586B4D" w:rsidRDefault="00586B4D" w:rsidP="00E85603">
      <w:pPr>
        <w:widowControl w:val="0"/>
        <w:pBdr>
          <w:bottom w:val="single" w:sz="12" w:space="1" w:color="auto"/>
        </w:pBdr>
        <w:spacing w:after="0" w:line="240" w:lineRule="auto"/>
        <w:rPr>
          <w:rFonts w:ascii="Times New Roman" w:hAnsi="Times New Roman" w:cs="Times New Roman"/>
          <w:sz w:val="24"/>
          <w:szCs w:val="24"/>
        </w:rPr>
      </w:pPr>
    </w:p>
    <w:p w:rsidR="00586B4D" w:rsidRDefault="00586B4D" w:rsidP="00E85603">
      <w:pPr>
        <w:widowControl w:val="0"/>
        <w:pBdr>
          <w:bottom w:val="single" w:sz="12" w:space="1" w:color="auto"/>
        </w:pBdr>
        <w:spacing w:after="0" w:line="240" w:lineRule="auto"/>
        <w:rPr>
          <w:rFonts w:ascii="Times New Roman" w:hAnsi="Times New Roman" w:cs="Times New Roman"/>
          <w:sz w:val="24"/>
          <w:szCs w:val="24"/>
        </w:rPr>
      </w:pPr>
    </w:p>
    <w:p w:rsidR="00E85603" w:rsidRPr="00E626C0" w:rsidRDefault="00E85603" w:rsidP="00E85603">
      <w:pPr>
        <w:widowControl w:val="0"/>
        <w:pBdr>
          <w:bottom w:val="single" w:sz="12" w:space="1" w:color="auto"/>
        </w:pBdr>
        <w:spacing w:after="0" w:line="240" w:lineRule="auto"/>
        <w:rPr>
          <w:rFonts w:ascii="Times New Roman" w:hAnsi="Times New Roman" w:cs="Times New Roman"/>
          <w:sz w:val="24"/>
          <w:szCs w:val="24"/>
        </w:rPr>
      </w:pPr>
      <w:r w:rsidRPr="00E626C0">
        <w:rPr>
          <w:rFonts w:ascii="Times New Roman" w:hAnsi="Times New Roman" w:cs="Times New Roman"/>
          <w:sz w:val="24"/>
          <w:szCs w:val="24"/>
        </w:rPr>
        <w:t>ФОРМУ СОГЛАСОВАЛИ:</w:t>
      </w:r>
    </w:p>
    <w:p w:rsidR="00E85603" w:rsidRPr="00E626C0" w:rsidRDefault="00E85603" w:rsidP="00E85603">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tbl>
      <w:tblPr>
        <w:tblW w:w="5200" w:type="pct"/>
        <w:tblLook w:val="04A0" w:firstRow="1" w:lastRow="0" w:firstColumn="1" w:lastColumn="0" w:noHBand="0" w:noVBand="1"/>
      </w:tblPr>
      <w:tblGrid>
        <w:gridCol w:w="5252"/>
        <w:gridCol w:w="4848"/>
      </w:tblGrid>
      <w:tr w:rsidR="00136BF8" w:rsidRPr="0053027D" w:rsidTr="00B45E8B">
        <w:tc>
          <w:tcPr>
            <w:tcW w:w="2600" w:type="pct"/>
          </w:tcPr>
          <w:p w:rsidR="00136BF8" w:rsidRPr="0053027D" w:rsidRDefault="00136BF8" w:rsidP="00B45E8B">
            <w:pPr>
              <w:tabs>
                <w:tab w:val="left" w:pos="3416"/>
              </w:tabs>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ЗАКАЗЧИК:</w:t>
            </w:r>
          </w:p>
          <w:p w:rsidR="00136BF8" w:rsidRPr="0053027D" w:rsidRDefault="00136BF8" w:rsidP="00B45E8B">
            <w:pPr>
              <w:tabs>
                <w:tab w:val="left" w:pos="3416"/>
              </w:tabs>
              <w:spacing w:after="0" w:line="240" w:lineRule="auto"/>
              <w:rPr>
                <w:rFonts w:ascii="Times New Roman" w:hAnsi="Times New Roman" w:cs="Times New Roman"/>
                <w:b/>
                <w:sz w:val="24"/>
                <w:szCs w:val="24"/>
              </w:rPr>
            </w:pPr>
          </w:p>
        </w:tc>
        <w:tc>
          <w:tcPr>
            <w:tcW w:w="2400" w:type="pct"/>
            <w:hideMark/>
          </w:tcPr>
          <w:p w:rsidR="00136BF8" w:rsidRPr="0053027D" w:rsidRDefault="00136BF8" w:rsidP="00B45E8B">
            <w:pPr>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ПОДРЯДЧИК:</w:t>
            </w:r>
          </w:p>
        </w:tc>
      </w:tr>
      <w:tr w:rsidR="00136BF8" w:rsidRPr="0053027D" w:rsidTr="00B45E8B">
        <w:tc>
          <w:tcPr>
            <w:tcW w:w="2600" w:type="pct"/>
          </w:tcPr>
          <w:p w:rsidR="00136BF8" w:rsidRPr="0053027D" w:rsidRDefault="00136BF8" w:rsidP="00B45E8B">
            <w:pPr>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ПАО «Россети Центр» (филиал ПАО </w:t>
            </w:r>
          </w:p>
          <w:p w:rsidR="00136BF8" w:rsidRPr="0053027D" w:rsidRDefault="00136BF8" w:rsidP="00B45E8B">
            <w:pPr>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«Россети Центр» - «Белгородэнерго»)</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hideMark/>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(наименование)</w:t>
            </w: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___________________________</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(должность)</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___________________________________</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(Ф.И.О.)</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                            </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М.П.   «_____» _____________20___г.                     </w:t>
            </w: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(должность)</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(Ф.И.О.)</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 xml:space="preserve">                            </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 xml:space="preserve">М.П.   «_____» _____________20___г.  </w:t>
            </w:r>
          </w:p>
        </w:tc>
      </w:tr>
    </w:tbl>
    <w:p w:rsidR="00E85603" w:rsidRPr="00B1630F" w:rsidRDefault="00E85603" w:rsidP="00E85603">
      <w:pPr>
        <w:pStyle w:val="Times12"/>
        <w:widowControl w:val="0"/>
        <w:ind w:firstLine="0"/>
        <w:rPr>
          <w:rFonts w:cs="Times New Roman"/>
          <w:bCs/>
          <w:sz w:val="20"/>
          <w:szCs w:val="20"/>
        </w:rPr>
        <w:sectPr w:rsidR="00E85603" w:rsidRPr="00B1630F" w:rsidSect="00E85603">
          <w:pgSz w:w="11906" w:h="16838"/>
          <w:pgMar w:top="1134" w:right="709" w:bottom="851" w:left="1701" w:header="709" w:footer="709" w:gutter="0"/>
          <w:cols w:space="708"/>
          <w:titlePg/>
          <w:docGrid w:linePitch="360"/>
        </w:sectPr>
      </w:pPr>
    </w:p>
    <w:p w:rsidR="00E85603" w:rsidRPr="00043A96" w:rsidRDefault="00E85603" w:rsidP="00E85603">
      <w:pPr>
        <w:widowControl w:val="0"/>
        <w:spacing w:after="0" w:line="240" w:lineRule="auto"/>
        <w:ind w:left="11340"/>
        <w:rPr>
          <w:rFonts w:ascii="Times New Roman" w:hAnsi="Times New Roman" w:cs="Times New Roman"/>
          <w:sz w:val="24"/>
        </w:rPr>
      </w:pPr>
      <w:r w:rsidRPr="00043A96">
        <w:rPr>
          <w:rFonts w:ascii="Times New Roman" w:hAnsi="Times New Roman" w:cs="Times New Roman"/>
          <w:sz w:val="24"/>
        </w:rPr>
        <w:lastRenderedPageBreak/>
        <w:t xml:space="preserve">Приложение </w:t>
      </w:r>
      <w:r w:rsidR="00E52C71">
        <w:rPr>
          <w:rFonts w:ascii="Times New Roman" w:hAnsi="Times New Roman" w:cs="Times New Roman"/>
          <w:sz w:val="24"/>
        </w:rPr>
        <w:t>1</w:t>
      </w:r>
      <w:r w:rsidR="00943B82">
        <w:rPr>
          <w:rFonts w:ascii="Times New Roman" w:hAnsi="Times New Roman" w:cs="Times New Roman"/>
          <w:sz w:val="24"/>
        </w:rPr>
        <w:t>3</w:t>
      </w:r>
      <w:r>
        <w:rPr>
          <w:rFonts w:ascii="Times New Roman" w:hAnsi="Times New Roman" w:cs="Times New Roman"/>
          <w:sz w:val="24"/>
        </w:rPr>
        <w:t xml:space="preserve"> к</w:t>
      </w:r>
      <w:r w:rsidRPr="00043A96">
        <w:rPr>
          <w:rFonts w:ascii="Times New Roman" w:hAnsi="Times New Roman" w:cs="Times New Roman"/>
          <w:sz w:val="24"/>
        </w:rPr>
        <w:t xml:space="preserve"> Договору </w:t>
      </w:r>
    </w:p>
    <w:p w:rsidR="00E85603" w:rsidRPr="00043A96" w:rsidRDefault="00E85603" w:rsidP="00E85603">
      <w:pPr>
        <w:widowControl w:val="0"/>
        <w:spacing w:after="0" w:line="240" w:lineRule="auto"/>
        <w:ind w:left="11340"/>
        <w:rPr>
          <w:rFonts w:ascii="Times New Roman" w:hAnsi="Times New Roman" w:cs="Times New Roman"/>
          <w:sz w:val="24"/>
        </w:rPr>
      </w:pPr>
      <w:r w:rsidRPr="00B32463">
        <w:rPr>
          <w:rFonts w:ascii="Times New Roman" w:hAnsi="Times New Roman" w:cs="Times New Roman"/>
          <w:sz w:val="24"/>
        </w:rPr>
        <w:t>от ____________ № _____</w:t>
      </w:r>
    </w:p>
    <w:tbl>
      <w:tblPr>
        <w:tblW w:w="13735" w:type="dxa"/>
        <w:tblInd w:w="93" w:type="dxa"/>
        <w:tblLook w:val="04A0" w:firstRow="1" w:lastRow="0" w:firstColumn="1" w:lastColumn="0" w:noHBand="0" w:noVBand="1"/>
      </w:tblPr>
      <w:tblGrid>
        <w:gridCol w:w="503"/>
        <w:gridCol w:w="2169"/>
        <w:gridCol w:w="320"/>
        <w:gridCol w:w="1860"/>
        <w:gridCol w:w="2180"/>
        <w:gridCol w:w="2343"/>
        <w:gridCol w:w="2180"/>
        <w:gridCol w:w="2180"/>
      </w:tblGrid>
      <w:tr w:rsidR="00E85603" w:rsidRPr="00E626C0" w:rsidTr="00E85603">
        <w:trPr>
          <w:trHeight w:val="300"/>
        </w:trPr>
        <w:tc>
          <w:tcPr>
            <w:tcW w:w="13735" w:type="dxa"/>
            <w:gridSpan w:val="8"/>
            <w:hideMark/>
          </w:tcPr>
          <w:p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 xml:space="preserve">АКТ СВЕРКИ РАСЧЕТОВ по договору №___________ от __________ </w:t>
            </w:r>
          </w:p>
        </w:tc>
      </w:tr>
      <w:tr w:rsidR="00E85603" w:rsidRPr="00E626C0" w:rsidTr="00E85603">
        <w:trPr>
          <w:trHeight w:val="255"/>
        </w:trPr>
        <w:tc>
          <w:tcPr>
            <w:tcW w:w="13735" w:type="dxa"/>
            <w:gridSpan w:val="8"/>
            <w:hideMark/>
          </w:tcPr>
          <w:p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 xml:space="preserve">Мы, нижеподписавшиеся: наименование Заказчика </w:t>
            </w:r>
          </w:p>
        </w:tc>
      </w:tr>
      <w:tr w:rsidR="00E85603" w:rsidRPr="00E626C0" w:rsidTr="00E85603">
        <w:trPr>
          <w:trHeight w:val="255"/>
        </w:trPr>
        <w:tc>
          <w:tcPr>
            <w:tcW w:w="13735" w:type="dxa"/>
            <w:gridSpan w:val="8"/>
            <w:hideMark/>
          </w:tcPr>
          <w:p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и Наименование Подрядчика</w:t>
            </w:r>
          </w:p>
        </w:tc>
      </w:tr>
      <w:tr w:rsidR="00E85603" w:rsidRPr="00E626C0" w:rsidTr="00E85603">
        <w:trPr>
          <w:trHeight w:val="255"/>
        </w:trPr>
        <w:tc>
          <w:tcPr>
            <w:tcW w:w="13735" w:type="dxa"/>
            <w:gridSpan w:val="8"/>
            <w:hideMark/>
          </w:tcPr>
          <w:p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составили настоящий акт сверки взаиморасчетов с ... по ...</w:t>
            </w:r>
          </w:p>
        </w:tc>
      </w:tr>
      <w:tr w:rsidR="00E85603" w:rsidRPr="00E626C0" w:rsidTr="00E85603">
        <w:trPr>
          <w:trHeight w:val="255"/>
        </w:trPr>
        <w:tc>
          <w:tcPr>
            <w:tcW w:w="13735" w:type="dxa"/>
            <w:gridSpan w:val="8"/>
            <w:hideMark/>
          </w:tcPr>
          <w:p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В результате сверки установлено:</w:t>
            </w:r>
          </w:p>
        </w:tc>
      </w:tr>
      <w:tr w:rsidR="00E85603" w:rsidRPr="00E626C0" w:rsidTr="00E85603">
        <w:trPr>
          <w:trHeight w:val="270"/>
        </w:trPr>
        <w:tc>
          <w:tcPr>
            <w:tcW w:w="503" w:type="dxa"/>
            <w:tcBorders>
              <w:top w:val="single" w:sz="8" w:space="0" w:color="auto"/>
              <w:left w:val="single" w:sz="8" w:space="0" w:color="auto"/>
              <w:bottom w:val="nil"/>
              <w:right w:val="nil"/>
            </w:tcBorders>
            <w:hideMark/>
          </w:tcPr>
          <w:p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w:t>
            </w:r>
          </w:p>
        </w:tc>
        <w:tc>
          <w:tcPr>
            <w:tcW w:w="8872" w:type="dxa"/>
            <w:gridSpan w:val="5"/>
            <w:tcBorders>
              <w:top w:val="single" w:sz="8" w:space="0" w:color="auto"/>
              <w:left w:val="single" w:sz="8" w:space="0" w:color="auto"/>
              <w:bottom w:val="single" w:sz="8" w:space="0" w:color="auto"/>
              <w:right w:val="single" w:sz="8" w:space="0" w:color="auto"/>
            </w:tcBorders>
            <w:vAlign w:val="center"/>
            <w:hideMark/>
          </w:tcPr>
          <w:p w:rsidR="00E85603" w:rsidRPr="00A12166" w:rsidRDefault="00E85603" w:rsidP="00E85603">
            <w:pPr>
              <w:widowControl w:val="0"/>
              <w:spacing w:after="0" w:line="240" w:lineRule="auto"/>
              <w:jc w:val="center"/>
              <w:rPr>
                <w:rFonts w:ascii="Times New Roman" w:hAnsi="Times New Roman" w:cs="Times New Roman"/>
                <w:bCs/>
                <w:i/>
                <w:sz w:val="20"/>
                <w:szCs w:val="20"/>
              </w:rPr>
            </w:pPr>
            <w:r>
              <w:rPr>
                <w:rFonts w:ascii="Times New Roman" w:hAnsi="Times New Roman" w:cs="Times New Roman"/>
                <w:bCs/>
                <w:i/>
                <w:sz w:val="20"/>
                <w:szCs w:val="20"/>
              </w:rPr>
              <w:t>(</w:t>
            </w:r>
            <w:r w:rsidRPr="00A12166">
              <w:rPr>
                <w:rFonts w:ascii="Times New Roman" w:hAnsi="Times New Roman" w:cs="Times New Roman"/>
                <w:bCs/>
                <w:i/>
                <w:sz w:val="20"/>
                <w:szCs w:val="20"/>
              </w:rPr>
              <w:t>Наименование Заказчика</w:t>
            </w:r>
            <w:r>
              <w:rPr>
                <w:rFonts w:ascii="Times New Roman" w:hAnsi="Times New Roman" w:cs="Times New Roman"/>
                <w:bCs/>
                <w:i/>
                <w:sz w:val="20"/>
                <w:szCs w:val="20"/>
              </w:rPr>
              <w:t>)</w:t>
            </w:r>
            <w:r w:rsidRPr="00A12166">
              <w:rPr>
                <w:rFonts w:ascii="Times New Roman" w:hAnsi="Times New Roman" w:cs="Times New Roman"/>
                <w:bCs/>
                <w:i/>
                <w:sz w:val="20"/>
                <w:szCs w:val="20"/>
              </w:rPr>
              <w:t xml:space="preserve"> </w:t>
            </w:r>
          </w:p>
        </w:tc>
        <w:tc>
          <w:tcPr>
            <w:tcW w:w="4360" w:type="dxa"/>
            <w:gridSpan w:val="2"/>
            <w:tcBorders>
              <w:top w:val="single" w:sz="8" w:space="0" w:color="auto"/>
              <w:left w:val="nil"/>
              <w:bottom w:val="single" w:sz="8" w:space="0" w:color="auto"/>
              <w:right w:val="single" w:sz="8" w:space="0" w:color="auto"/>
            </w:tcBorders>
            <w:vAlign w:val="center"/>
            <w:hideMark/>
          </w:tcPr>
          <w:p w:rsidR="00E85603" w:rsidRPr="00A12166" w:rsidRDefault="00E85603" w:rsidP="00E85603">
            <w:pPr>
              <w:widowControl w:val="0"/>
              <w:spacing w:after="0" w:line="240" w:lineRule="auto"/>
              <w:jc w:val="center"/>
              <w:rPr>
                <w:rFonts w:ascii="Times New Roman" w:hAnsi="Times New Roman" w:cs="Times New Roman"/>
                <w:bCs/>
                <w:i/>
                <w:sz w:val="20"/>
                <w:szCs w:val="20"/>
              </w:rPr>
            </w:pPr>
            <w:r>
              <w:rPr>
                <w:rFonts w:ascii="Times New Roman" w:hAnsi="Times New Roman" w:cs="Times New Roman"/>
                <w:bCs/>
                <w:i/>
                <w:sz w:val="20"/>
                <w:szCs w:val="20"/>
              </w:rPr>
              <w:t>(</w:t>
            </w:r>
            <w:r w:rsidRPr="00A12166">
              <w:rPr>
                <w:rFonts w:ascii="Times New Roman" w:hAnsi="Times New Roman" w:cs="Times New Roman"/>
                <w:bCs/>
                <w:i/>
                <w:sz w:val="20"/>
                <w:szCs w:val="20"/>
              </w:rPr>
              <w:t>Наименование Подрядчика</w:t>
            </w:r>
            <w:r>
              <w:rPr>
                <w:rFonts w:ascii="Times New Roman" w:hAnsi="Times New Roman" w:cs="Times New Roman"/>
                <w:bCs/>
                <w:i/>
                <w:sz w:val="20"/>
                <w:szCs w:val="20"/>
              </w:rPr>
              <w:t>)</w:t>
            </w:r>
          </w:p>
        </w:tc>
      </w:tr>
      <w:tr w:rsidR="00E85603" w:rsidRPr="00E626C0" w:rsidTr="00586B4D">
        <w:trPr>
          <w:trHeight w:val="367"/>
        </w:trPr>
        <w:tc>
          <w:tcPr>
            <w:tcW w:w="503" w:type="dxa"/>
            <w:tcBorders>
              <w:top w:val="nil"/>
              <w:left w:val="single" w:sz="8" w:space="0" w:color="auto"/>
              <w:bottom w:val="single" w:sz="8" w:space="0" w:color="auto"/>
              <w:right w:val="nil"/>
            </w:tcBorders>
            <w:vAlign w:val="center"/>
            <w:hideMark/>
          </w:tcPr>
          <w:p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п/п</w:t>
            </w:r>
          </w:p>
        </w:tc>
        <w:tc>
          <w:tcPr>
            <w:tcW w:w="2489" w:type="dxa"/>
            <w:gridSpan w:val="2"/>
            <w:tcBorders>
              <w:top w:val="nil"/>
              <w:left w:val="single" w:sz="8" w:space="0" w:color="auto"/>
              <w:bottom w:val="single" w:sz="8" w:space="0" w:color="auto"/>
              <w:right w:val="single" w:sz="8" w:space="0" w:color="auto"/>
            </w:tcBorders>
            <w:vAlign w:val="center"/>
            <w:hideMark/>
          </w:tcPr>
          <w:p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Дата проводки</w:t>
            </w:r>
          </w:p>
        </w:tc>
        <w:tc>
          <w:tcPr>
            <w:tcW w:w="1860" w:type="dxa"/>
            <w:tcBorders>
              <w:top w:val="nil"/>
              <w:left w:val="nil"/>
              <w:bottom w:val="single" w:sz="8" w:space="0" w:color="auto"/>
              <w:right w:val="single" w:sz="8" w:space="0" w:color="auto"/>
            </w:tcBorders>
            <w:vAlign w:val="center"/>
            <w:hideMark/>
          </w:tcPr>
          <w:p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Номер, дата документа</w:t>
            </w:r>
          </w:p>
        </w:tc>
        <w:tc>
          <w:tcPr>
            <w:tcW w:w="2180" w:type="dxa"/>
            <w:tcBorders>
              <w:top w:val="nil"/>
              <w:left w:val="nil"/>
              <w:bottom w:val="single" w:sz="8" w:space="0" w:color="auto"/>
              <w:right w:val="single" w:sz="8" w:space="0" w:color="auto"/>
            </w:tcBorders>
            <w:vAlign w:val="center"/>
            <w:hideMark/>
          </w:tcPr>
          <w:p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Дебет</w:t>
            </w:r>
          </w:p>
        </w:tc>
        <w:tc>
          <w:tcPr>
            <w:tcW w:w="2343" w:type="dxa"/>
            <w:tcBorders>
              <w:top w:val="nil"/>
              <w:left w:val="nil"/>
              <w:bottom w:val="single" w:sz="8" w:space="0" w:color="auto"/>
              <w:right w:val="single" w:sz="8" w:space="0" w:color="auto"/>
            </w:tcBorders>
            <w:vAlign w:val="center"/>
            <w:hideMark/>
          </w:tcPr>
          <w:p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Кредит</w:t>
            </w:r>
          </w:p>
        </w:tc>
        <w:tc>
          <w:tcPr>
            <w:tcW w:w="2180" w:type="dxa"/>
            <w:tcBorders>
              <w:top w:val="nil"/>
              <w:left w:val="nil"/>
              <w:bottom w:val="single" w:sz="8" w:space="0" w:color="auto"/>
              <w:right w:val="single" w:sz="8" w:space="0" w:color="auto"/>
            </w:tcBorders>
            <w:vAlign w:val="center"/>
            <w:hideMark/>
          </w:tcPr>
          <w:p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Дебет</w:t>
            </w:r>
          </w:p>
        </w:tc>
        <w:tc>
          <w:tcPr>
            <w:tcW w:w="2180" w:type="dxa"/>
            <w:tcBorders>
              <w:top w:val="nil"/>
              <w:left w:val="nil"/>
              <w:bottom w:val="single" w:sz="8" w:space="0" w:color="auto"/>
              <w:right w:val="single" w:sz="8" w:space="0" w:color="auto"/>
            </w:tcBorders>
            <w:vAlign w:val="center"/>
            <w:hideMark/>
          </w:tcPr>
          <w:p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Кредит</w:t>
            </w:r>
          </w:p>
        </w:tc>
      </w:tr>
      <w:tr w:rsidR="00E85603" w:rsidRPr="00E626C0" w:rsidTr="00586B4D">
        <w:trPr>
          <w:trHeight w:val="162"/>
        </w:trPr>
        <w:tc>
          <w:tcPr>
            <w:tcW w:w="503" w:type="dxa"/>
            <w:tcBorders>
              <w:top w:val="nil"/>
              <w:left w:val="single" w:sz="4" w:space="0" w:color="auto"/>
              <w:bottom w:val="single" w:sz="4" w:space="0" w:color="auto"/>
              <w:right w:val="single" w:sz="4" w:space="0" w:color="auto"/>
            </w:tcBorders>
            <w:vAlign w:val="center"/>
            <w:hideMark/>
          </w:tcPr>
          <w:p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1</w:t>
            </w:r>
          </w:p>
        </w:tc>
        <w:tc>
          <w:tcPr>
            <w:tcW w:w="2489" w:type="dxa"/>
            <w:gridSpan w:val="2"/>
            <w:tcBorders>
              <w:top w:val="nil"/>
              <w:left w:val="nil"/>
              <w:bottom w:val="single" w:sz="4" w:space="0" w:color="auto"/>
              <w:right w:val="single" w:sz="4" w:space="0" w:color="auto"/>
            </w:tcBorders>
            <w:vAlign w:val="center"/>
            <w:hideMark/>
          </w:tcPr>
          <w:p w:rsidR="00E85603" w:rsidRPr="00E626C0" w:rsidRDefault="00E85603" w:rsidP="00E85603">
            <w:pPr>
              <w:widowControl w:val="0"/>
              <w:spacing w:after="0" w:line="240" w:lineRule="auto"/>
              <w:rPr>
                <w:rFonts w:ascii="Times New Roman" w:hAnsi="Times New Roman" w:cs="Times New Roman"/>
                <w:b/>
                <w:bCs/>
                <w:sz w:val="20"/>
                <w:szCs w:val="20"/>
              </w:rPr>
            </w:pPr>
            <w:r w:rsidRPr="00E626C0">
              <w:rPr>
                <w:rFonts w:ascii="Times New Roman" w:hAnsi="Times New Roman" w:cs="Times New Roman"/>
                <w:b/>
                <w:bCs/>
                <w:sz w:val="20"/>
                <w:szCs w:val="20"/>
              </w:rPr>
              <w:t xml:space="preserve">Сальдо на </w:t>
            </w:r>
          </w:p>
        </w:tc>
        <w:tc>
          <w:tcPr>
            <w:tcW w:w="1860" w:type="dxa"/>
            <w:tcBorders>
              <w:top w:val="nil"/>
              <w:left w:val="nil"/>
              <w:bottom w:val="single" w:sz="4" w:space="0" w:color="auto"/>
              <w:right w:val="single" w:sz="4" w:space="0" w:color="auto"/>
            </w:tcBorders>
            <w:vAlign w:val="center"/>
            <w:hideMark/>
          </w:tcPr>
          <w:p w:rsidR="00E85603" w:rsidRPr="00E626C0" w:rsidRDefault="00E85603" w:rsidP="00E85603">
            <w:pPr>
              <w:widowControl w:val="0"/>
              <w:spacing w:after="0" w:line="240" w:lineRule="auto"/>
              <w:rPr>
                <w:rFonts w:ascii="Times New Roman" w:hAnsi="Times New Roman" w:cs="Times New Roman"/>
                <w:b/>
                <w:bCs/>
                <w:sz w:val="20"/>
                <w:szCs w:val="20"/>
              </w:rPr>
            </w:pPr>
            <w:r w:rsidRPr="00E626C0">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rsidR="00E85603" w:rsidRPr="00E626C0" w:rsidRDefault="00E85603" w:rsidP="00E85603">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rsidR="00E85603" w:rsidRPr="00E626C0" w:rsidRDefault="00E85603" w:rsidP="00E85603">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rsidR="00E85603" w:rsidRPr="00E626C0" w:rsidRDefault="00E85603" w:rsidP="00E85603">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rsidR="00E85603" w:rsidRPr="00E626C0" w:rsidRDefault="00E85603" w:rsidP="00E85603">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0"/>
                <w:szCs w:val="20"/>
              </w:rPr>
              <w:t> </w:t>
            </w:r>
          </w:p>
        </w:tc>
      </w:tr>
      <w:tr w:rsidR="00E85603" w:rsidRPr="00E626C0" w:rsidTr="00586B4D">
        <w:trPr>
          <w:trHeight w:val="204"/>
        </w:trPr>
        <w:tc>
          <w:tcPr>
            <w:tcW w:w="503" w:type="dxa"/>
            <w:tcBorders>
              <w:top w:val="nil"/>
              <w:left w:val="single" w:sz="4" w:space="0" w:color="auto"/>
              <w:bottom w:val="single" w:sz="4" w:space="0" w:color="auto"/>
              <w:right w:val="single" w:sz="4" w:space="0" w:color="auto"/>
            </w:tcBorders>
            <w:vAlign w:val="center"/>
            <w:hideMark/>
          </w:tcPr>
          <w:p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2</w:t>
            </w:r>
          </w:p>
        </w:tc>
        <w:tc>
          <w:tcPr>
            <w:tcW w:w="2489" w:type="dxa"/>
            <w:gridSpan w:val="2"/>
            <w:tcBorders>
              <w:top w:val="nil"/>
              <w:left w:val="nil"/>
              <w:bottom w:val="single" w:sz="4" w:space="0" w:color="auto"/>
              <w:right w:val="single" w:sz="4" w:space="0" w:color="auto"/>
            </w:tcBorders>
            <w:vAlign w:val="center"/>
            <w:hideMark/>
          </w:tcPr>
          <w:p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 xml:space="preserve">Вх.сальдо по дог. № </w:t>
            </w:r>
          </w:p>
        </w:tc>
        <w:tc>
          <w:tcPr>
            <w:tcW w:w="1860" w:type="dxa"/>
            <w:tcBorders>
              <w:top w:val="nil"/>
              <w:left w:val="nil"/>
              <w:bottom w:val="single" w:sz="4" w:space="0" w:color="auto"/>
              <w:right w:val="single" w:sz="4" w:space="0" w:color="auto"/>
            </w:tcBorders>
            <w:vAlign w:val="center"/>
            <w:hideMark/>
          </w:tcPr>
          <w:p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r>
      <w:tr w:rsidR="00E85603" w:rsidRPr="00E626C0" w:rsidTr="00586B4D">
        <w:trPr>
          <w:trHeight w:val="108"/>
        </w:trPr>
        <w:tc>
          <w:tcPr>
            <w:tcW w:w="503" w:type="dxa"/>
            <w:tcBorders>
              <w:top w:val="nil"/>
              <w:left w:val="single" w:sz="4" w:space="0" w:color="auto"/>
              <w:bottom w:val="single" w:sz="4" w:space="0" w:color="auto"/>
              <w:right w:val="single" w:sz="4" w:space="0" w:color="auto"/>
            </w:tcBorders>
            <w:vAlign w:val="center"/>
            <w:hideMark/>
          </w:tcPr>
          <w:p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3</w:t>
            </w:r>
          </w:p>
        </w:tc>
        <w:tc>
          <w:tcPr>
            <w:tcW w:w="2489" w:type="dxa"/>
            <w:gridSpan w:val="2"/>
            <w:tcBorders>
              <w:top w:val="nil"/>
              <w:left w:val="nil"/>
              <w:bottom w:val="single" w:sz="4" w:space="0" w:color="auto"/>
              <w:right w:val="single" w:sz="4" w:space="0" w:color="auto"/>
            </w:tcBorders>
            <w:vAlign w:val="center"/>
            <w:hideMark/>
          </w:tcPr>
          <w:p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w:t>
            </w:r>
          </w:p>
        </w:tc>
        <w:tc>
          <w:tcPr>
            <w:tcW w:w="1860" w:type="dxa"/>
            <w:tcBorders>
              <w:top w:val="nil"/>
              <w:left w:val="nil"/>
              <w:bottom w:val="single" w:sz="4" w:space="0" w:color="auto"/>
              <w:right w:val="single" w:sz="4" w:space="0" w:color="auto"/>
            </w:tcBorders>
            <w:vAlign w:val="center"/>
            <w:hideMark/>
          </w:tcPr>
          <w:p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r>
      <w:tr w:rsidR="00E85603" w:rsidRPr="00E626C0" w:rsidTr="00586B4D">
        <w:trPr>
          <w:trHeight w:val="168"/>
        </w:trPr>
        <w:tc>
          <w:tcPr>
            <w:tcW w:w="503" w:type="dxa"/>
            <w:tcBorders>
              <w:top w:val="nil"/>
              <w:left w:val="single" w:sz="4" w:space="0" w:color="auto"/>
              <w:bottom w:val="single" w:sz="4" w:space="0" w:color="auto"/>
              <w:right w:val="single" w:sz="4" w:space="0" w:color="auto"/>
            </w:tcBorders>
            <w:vAlign w:val="center"/>
            <w:hideMark/>
          </w:tcPr>
          <w:p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4</w:t>
            </w:r>
          </w:p>
        </w:tc>
        <w:tc>
          <w:tcPr>
            <w:tcW w:w="2489" w:type="dxa"/>
            <w:gridSpan w:val="2"/>
            <w:tcBorders>
              <w:top w:val="nil"/>
              <w:left w:val="nil"/>
              <w:bottom w:val="single" w:sz="4" w:space="0" w:color="auto"/>
              <w:right w:val="single" w:sz="4" w:space="0" w:color="auto"/>
            </w:tcBorders>
            <w:vAlign w:val="center"/>
            <w:hideMark/>
          </w:tcPr>
          <w:p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w:t>
            </w:r>
          </w:p>
        </w:tc>
        <w:tc>
          <w:tcPr>
            <w:tcW w:w="1860" w:type="dxa"/>
            <w:tcBorders>
              <w:top w:val="nil"/>
              <w:left w:val="nil"/>
              <w:bottom w:val="single" w:sz="4" w:space="0" w:color="auto"/>
              <w:right w:val="single" w:sz="4" w:space="0" w:color="auto"/>
            </w:tcBorders>
            <w:vAlign w:val="center"/>
            <w:hideMark/>
          </w:tcPr>
          <w:p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r>
      <w:tr w:rsidR="00E85603" w:rsidRPr="00E626C0" w:rsidTr="00586B4D">
        <w:trPr>
          <w:trHeight w:val="341"/>
        </w:trPr>
        <w:tc>
          <w:tcPr>
            <w:tcW w:w="503" w:type="dxa"/>
            <w:tcBorders>
              <w:top w:val="nil"/>
              <w:left w:val="single" w:sz="4" w:space="0" w:color="auto"/>
              <w:bottom w:val="single" w:sz="4" w:space="0" w:color="auto"/>
              <w:right w:val="single" w:sz="4" w:space="0" w:color="auto"/>
            </w:tcBorders>
            <w:vAlign w:val="center"/>
            <w:hideMark/>
          </w:tcPr>
          <w:p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5</w:t>
            </w:r>
          </w:p>
        </w:tc>
        <w:tc>
          <w:tcPr>
            <w:tcW w:w="2489" w:type="dxa"/>
            <w:gridSpan w:val="2"/>
            <w:tcBorders>
              <w:top w:val="nil"/>
              <w:left w:val="nil"/>
              <w:bottom w:val="single" w:sz="4" w:space="0" w:color="auto"/>
              <w:right w:val="single" w:sz="4" w:space="0" w:color="auto"/>
            </w:tcBorders>
            <w:vAlign w:val="center"/>
            <w:hideMark/>
          </w:tcPr>
          <w:p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Итого оборотов по договору</w:t>
            </w:r>
          </w:p>
        </w:tc>
        <w:tc>
          <w:tcPr>
            <w:tcW w:w="1860" w:type="dxa"/>
            <w:tcBorders>
              <w:top w:val="nil"/>
              <w:left w:val="nil"/>
              <w:bottom w:val="single" w:sz="4" w:space="0" w:color="auto"/>
              <w:right w:val="single" w:sz="4" w:space="0" w:color="auto"/>
            </w:tcBorders>
            <w:vAlign w:val="center"/>
            <w:hideMark/>
          </w:tcPr>
          <w:p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r>
      <w:tr w:rsidR="00E85603" w:rsidRPr="00E626C0" w:rsidTr="00586B4D">
        <w:trPr>
          <w:trHeight w:val="255"/>
        </w:trPr>
        <w:tc>
          <w:tcPr>
            <w:tcW w:w="503" w:type="dxa"/>
            <w:tcBorders>
              <w:top w:val="nil"/>
              <w:left w:val="single" w:sz="4" w:space="0" w:color="auto"/>
              <w:bottom w:val="single" w:sz="4" w:space="0" w:color="auto"/>
              <w:right w:val="single" w:sz="4" w:space="0" w:color="auto"/>
            </w:tcBorders>
            <w:vAlign w:val="center"/>
            <w:hideMark/>
          </w:tcPr>
          <w:p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6</w:t>
            </w:r>
          </w:p>
        </w:tc>
        <w:tc>
          <w:tcPr>
            <w:tcW w:w="2489" w:type="dxa"/>
            <w:gridSpan w:val="2"/>
            <w:tcBorders>
              <w:top w:val="nil"/>
              <w:left w:val="nil"/>
              <w:bottom w:val="single" w:sz="4" w:space="0" w:color="auto"/>
              <w:right w:val="single" w:sz="4" w:space="0" w:color="auto"/>
            </w:tcBorders>
            <w:vAlign w:val="center"/>
            <w:hideMark/>
          </w:tcPr>
          <w:p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 xml:space="preserve">Исх.сальдо по дог. № </w:t>
            </w:r>
          </w:p>
        </w:tc>
        <w:tc>
          <w:tcPr>
            <w:tcW w:w="1860" w:type="dxa"/>
            <w:tcBorders>
              <w:top w:val="nil"/>
              <w:left w:val="nil"/>
              <w:bottom w:val="single" w:sz="4" w:space="0" w:color="auto"/>
              <w:right w:val="single" w:sz="4" w:space="0" w:color="auto"/>
            </w:tcBorders>
            <w:vAlign w:val="center"/>
            <w:hideMark/>
          </w:tcPr>
          <w:p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r>
      <w:tr w:rsidR="00E85603" w:rsidRPr="00E626C0" w:rsidTr="00586B4D">
        <w:trPr>
          <w:trHeight w:val="255"/>
        </w:trPr>
        <w:tc>
          <w:tcPr>
            <w:tcW w:w="503" w:type="dxa"/>
            <w:tcBorders>
              <w:top w:val="nil"/>
              <w:left w:val="single" w:sz="4" w:space="0" w:color="auto"/>
              <w:bottom w:val="single" w:sz="4" w:space="0" w:color="auto"/>
              <w:right w:val="single" w:sz="4" w:space="0" w:color="auto"/>
            </w:tcBorders>
            <w:vAlign w:val="center"/>
            <w:hideMark/>
          </w:tcPr>
          <w:p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7</w:t>
            </w:r>
          </w:p>
        </w:tc>
        <w:tc>
          <w:tcPr>
            <w:tcW w:w="2489" w:type="dxa"/>
            <w:gridSpan w:val="2"/>
            <w:tcBorders>
              <w:top w:val="nil"/>
              <w:left w:val="nil"/>
              <w:bottom w:val="single" w:sz="4" w:space="0" w:color="auto"/>
              <w:right w:val="single" w:sz="4" w:space="0" w:color="auto"/>
            </w:tcBorders>
            <w:vAlign w:val="center"/>
            <w:hideMark/>
          </w:tcPr>
          <w:p w:rsidR="00E85603" w:rsidRPr="00E626C0" w:rsidRDefault="00E85603" w:rsidP="00E85603">
            <w:pPr>
              <w:widowControl w:val="0"/>
              <w:spacing w:after="0" w:line="240" w:lineRule="auto"/>
              <w:rPr>
                <w:rFonts w:ascii="Times New Roman" w:hAnsi="Times New Roman" w:cs="Times New Roman"/>
                <w:b/>
                <w:bCs/>
                <w:sz w:val="20"/>
                <w:szCs w:val="20"/>
              </w:rPr>
            </w:pPr>
            <w:r w:rsidRPr="00E626C0">
              <w:rPr>
                <w:rFonts w:ascii="Times New Roman" w:hAnsi="Times New Roman" w:cs="Times New Roman"/>
                <w:b/>
                <w:bCs/>
                <w:sz w:val="20"/>
                <w:szCs w:val="20"/>
              </w:rPr>
              <w:t>Итого оборотов</w:t>
            </w:r>
          </w:p>
        </w:tc>
        <w:tc>
          <w:tcPr>
            <w:tcW w:w="1860" w:type="dxa"/>
            <w:tcBorders>
              <w:top w:val="nil"/>
              <w:left w:val="nil"/>
              <w:bottom w:val="single" w:sz="4" w:space="0" w:color="auto"/>
              <w:right w:val="single" w:sz="4" w:space="0" w:color="auto"/>
            </w:tcBorders>
            <w:vAlign w:val="center"/>
            <w:hideMark/>
          </w:tcPr>
          <w:p w:rsidR="00E85603" w:rsidRPr="00E626C0" w:rsidRDefault="00E85603" w:rsidP="00E85603">
            <w:pPr>
              <w:widowControl w:val="0"/>
              <w:spacing w:after="0" w:line="240" w:lineRule="auto"/>
              <w:rPr>
                <w:rFonts w:ascii="Times New Roman" w:hAnsi="Times New Roman" w:cs="Times New Roman"/>
                <w:b/>
                <w:bCs/>
                <w:sz w:val="20"/>
                <w:szCs w:val="20"/>
              </w:rPr>
            </w:pPr>
            <w:r w:rsidRPr="00E626C0">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rsidR="00E85603" w:rsidRPr="00E626C0" w:rsidRDefault="00E85603" w:rsidP="00E85603">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rsidR="00E85603" w:rsidRPr="00E626C0" w:rsidRDefault="00E85603" w:rsidP="00E85603">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rsidR="00E85603" w:rsidRPr="00E626C0" w:rsidRDefault="00E85603" w:rsidP="00E85603">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rsidR="00E85603" w:rsidRPr="00E626C0" w:rsidRDefault="00E85603" w:rsidP="00E85603">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0"/>
                <w:szCs w:val="20"/>
              </w:rPr>
              <w:t> </w:t>
            </w:r>
          </w:p>
        </w:tc>
      </w:tr>
      <w:tr w:rsidR="00E85603" w:rsidRPr="00E626C0" w:rsidTr="00586B4D">
        <w:trPr>
          <w:trHeight w:val="255"/>
        </w:trPr>
        <w:tc>
          <w:tcPr>
            <w:tcW w:w="503" w:type="dxa"/>
            <w:tcBorders>
              <w:top w:val="nil"/>
              <w:left w:val="single" w:sz="4" w:space="0" w:color="auto"/>
              <w:bottom w:val="single" w:sz="4" w:space="0" w:color="auto"/>
              <w:right w:val="single" w:sz="4" w:space="0" w:color="auto"/>
            </w:tcBorders>
            <w:vAlign w:val="center"/>
            <w:hideMark/>
          </w:tcPr>
          <w:p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8</w:t>
            </w:r>
          </w:p>
        </w:tc>
        <w:tc>
          <w:tcPr>
            <w:tcW w:w="2489" w:type="dxa"/>
            <w:gridSpan w:val="2"/>
            <w:tcBorders>
              <w:top w:val="nil"/>
              <w:left w:val="nil"/>
              <w:bottom w:val="single" w:sz="4" w:space="0" w:color="auto"/>
              <w:right w:val="single" w:sz="4" w:space="0" w:color="auto"/>
            </w:tcBorders>
            <w:vAlign w:val="center"/>
            <w:hideMark/>
          </w:tcPr>
          <w:p w:rsidR="00E85603" w:rsidRPr="00E626C0" w:rsidRDefault="00E85603" w:rsidP="00E85603">
            <w:pPr>
              <w:widowControl w:val="0"/>
              <w:spacing w:after="0" w:line="240" w:lineRule="auto"/>
              <w:rPr>
                <w:rFonts w:ascii="Times New Roman" w:hAnsi="Times New Roman" w:cs="Times New Roman"/>
                <w:b/>
                <w:bCs/>
                <w:sz w:val="20"/>
                <w:szCs w:val="20"/>
              </w:rPr>
            </w:pPr>
            <w:r w:rsidRPr="00E626C0">
              <w:rPr>
                <w:rFonts w:ascii="Times New Roman" w:hAnsi="Times New Roman" w:cs="Times New Roman"/>
                <w:b/>
                <w:bCs/>
                <w:sz w:val="20"/>
                <w:szCs w:val="20"/>
              </w:rPr>
              <w:t xml:space="preserve">Сальдо на </w:t>
            </w:r>
          </w:p>
        </w:tc>
        <w:tc>
          <w:tcPr>
            <w:tcW w:w="1860" w:type="dxa"/>
            <w:tcBorders>
              <w:top w:val="nil"/>
              <w:left w:val="nil"/>
              <w:bottom w:val="single" w:sz="4" w:space="0" w:color="auto"/>
              <w:right w:val="single" w:sz="4" w:space="0" w:color="auto"/>
            </w:tcBorders>
            <w:vAlign w:val="center"/>
            <w:hideMark/>
          </w:tcPr>
          <w:p w:rsidR="00E85603" w:rsidRPr="00E626C0" w:rsidRDefault="00E85603" w:rsidP="00E85603">
            <w:pPr>
              <w:widowControl w:val="0"/>
              <w:spacing w:after="0" w:line="240" w:lineRule="auto"/>
              <w:rPr>
                <w:rFonts w:ascii="Times New Roman" w:hAnsi="Times New Roman" w:cs="Times New Roman"/>
                <w:b/>
                <w:bCs/>
                <w:sz w:val="20"/>
                <w:szCs w:val="20"/>
              </w:rPr>
            </w:pPr>
            <w:r w:rsidRPr="00E626C0">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rsidR="00E85603" w:rsidRPr="00E626C0" w:rsidRDefault="00E85603" w:rsidP="00E85603">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rsidR="00E85603" w:rsidRPr="00E626C0" w:rsidRDefault="00E85603" w:rsidP="00E85603">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rsidR="00E85603" w:rsidRPr="00E626C0" w:rsidRDefault="00E85603" w:rsidP="00E85603">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rsidR="00E85603" w:rsidRPr="00E626C0" w:rsidRDefault="00E85603" w:rsidP="00E85603">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0"/>
                <w:szCs w:val="20"/>
              </w:rPr>
              <w:t> </w:t>
            </w:r>
          </w:p>
        </w:tc>
      </w:tr>
      <w:tr w:rsidR="00E85603" w:rsidRPr="00E626C0" w:rsidTr="00E85603">
        <w:trPr>
          <w:trHeight w:val="255"/>
        </w:trPr>
        <w:tc>
          <w:tcPr>
            <w:tcW w:w="13735" w:type="dxa"/>
            <w:gridSpan w:val="8"/>
            <w:hideMark/>
          </w:tcPr>
          <w:p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Итого в пользу…</w:t>
            </w:r>
          </w:p>
        </w:tc>
      </w:tr>
      <w:tr w:rsidR="00E85603" w:rsidRPr="00E626C0" w:rsidTr="00E85603">
        <w:trPr>
          <w:trHeight w:val="255"/>
        </w:trPr>
        <w:tc>
          <w:tcPr>
            <w:tcW w:w="7032" w:type="dxa"/>
            <w:gridSpan w:val="5"/>
            <w:hideMark/>
          </w:tcPr>
          <w:p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 xml:space="preserve">От Заказчика </w:t>
            </w:r>
          </w:p>
        </w:tc>
        <w:tc>
          <w:tcPr>
            <w:tcW w:w="6703" w:type="dxa"/>
            <w:gridSpan w:val="3"/>
            <w:hideMark/>
          </w:tcPr>
          <w:p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От Подрядчика</w:t>
            </w:r>
          </w:p>
        </w:tc>
      </w:tr>
      <w:tr w:rsidR="00E85603" w:rsidRPr="00E626C0" w:rsidTr="00E85603">
        <w:trPr>
          <w:trHeight w:val="300"/>
        </w:trPr>
        <w:tc>
          <w:tcPr>
            <w:tcW w:w="2672" w:type="dxa"/>
            <w:gridSpan w:val="2"/>
            <w:noWrap/>
            <w:hideMark/>
          </w:tcPr>
          <w:p w:rsidR="00E85603" w:rsidRPr="00E626C0" w:rsidRDefault="00EF3D98" w:rsidP="00E85603">
            <w:pPr>
              <w:widowControl w:val="0"/>
              <w:spacing w:after="0" w:line="240" w:lineRule="auto"/>
              <w:rPr>
                <w:rFonts w:ascii="Times New Roman" w:hAnsi="Times New Roman" w:cs="Times New Roman"/>
                <w:sz w:val="20"/>
                <w:szCs w:val="20"/>
              </w:rPr>
            </w:pPr>
            <w:r>
              <w:rPr>
                <w:rFonts w:ascii="Times New Roman" w:hAnsi="Times New Roman" w:cs="Times New Roman"/>
                <w:sz w:val="20"/>
                <w:szCs w:val="20"/>
              </w:rPr>
              <w:t>Директор</w:t>
            </w:r>
          </w:p>
        </w:tc>
        <w:tc>
          <w:tcPr>
            <w:tcW w:w="4360" w:type="dxa"/>
            <w:gridSpan w:val="3"/>
            <w:noWrap/>
            <w:hideMark/>
          </w:tcPr>
          <w:p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_______________ (</w:t>
            </w:r>
            <w:r>
              <w:rPr>
                <w:rFonts w:ascii="Times New Roman" w:hAnsi="Times New Roman" w:cs="Times New Roman"/>
                <w:sz w:val="20"/>
                <w:szCs w:val="20"/>
              </w:rPr>
              <w:t xml:space="preserve">            </w:t>
            </w:r>
            <w:r w:rsidRPr="00E626C0">
              <w:rPr>
                <w:rFonts w:ascii="Times New Roman" w:hAnsi="Times New Roman" w:cs="Times New Roman"/>
                <w:sz w:val="20"/>
                <w:szCs w:val="20"/>
              </w:rPr>
              <w:t xml:space="preserve"> )</w:t>
            </w:r>
          </w:p>
        </w:tc>
        <w:tc>
          <w:tcPr>
            <w:tcW w:w="2343" w:type="dxa"/>
            <w:vAlign w:val="center"/>
            <w:hideMark/>
          </w:tcPr>
          <w:p w:rsidR="00E85603" w:rsidRPr="00E626C0" w:rsidRDefault="00EF3D98" w:rsidP="00E85603">
            <w:pPr>
              <w:widowControl w:val="0"/>
              <w:spacing w:after="0" w:line="240" w:lineRule="auto"/>
              <w:rPr>
                <w:rFonts w:ascii="Times New Roman" w:hAnsi="Times New Roman" w:cs="Times New Roman"/>
                <w:sz w:val="20"/>
                <w:szCs w:val="20"/>
              </w:rPr>
            </w:pPr>
            <w:r>
              <w:rPr>
                <w:rFonts w:ascii="Times New Roman" w:hAnsi="Times New Roman" w:cs="Times New Roman"/>
                <w:sz w:val="20"/>
                <w:szCs w:val="20"/>
              </w:rPr>
              <w:t>Директор</w:t>
            </w:r>
          </w:p>
        </w:tc>
        <w:tc>
          <w:tcPr>
            <w:tcW w:w="4360" w:type="dxa"/>
            <w:gridSpan w:val="2"/>
            <w:noWrap/>
            <w:hideMark/>
          </w:tcPr>
          <w:p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_______________ (</w:t>
            </w:r>
            <w:r>
              <w:rPr>
                <w:rFonts w:ascii="Times New Roman" w:hAnsi="Times New Roman" w:cs="Times New Roman"/>
                <w:sz w:val="20"/>
                <w:szCs w:val="20"/>
              </w:rPr>
              <w:t xml:space="preserve">            </w:t>
            </w:r>
            <w:r w:rsidRPr="00E626C0">
              <w:rPr>
                <w:rFonts w:ascii="Times New Roman" w:hAnsi="Times New Roman" w:cs="Times New Roman"/>
                <w:sz w:val="20"/>
                <w:szCs w:val="20"/>
              </w:rPr>
              <w:t xml:space="preserve"> )</w:t>
            </w:r>
          </w:p>
        </w:tc>
      </w:tr>
    </w:tbl>
    <w:p w:rsidR="00586B4D" w:rsidRPr="00586B4D" w:rsidRDefault="00586B4D" w:rsidP="00586B4D">
      <w:pPr>
        <w:widowControl w:val="0"/>
        <w:pBdr>
          <w:bottom w:val="single" w:sz="12" w:space="1" w:color="auto"/>
        </w:pBdr>
        <w:spacing w:after="0" w:line="240" w:lineRule="auto"/>
        <w:rPr>
          <w:rFonts w:ascii="Times New Roman" w:hAnsi="Times New Roman" w:cs="Times New Roman"/>
          <w:b/>
        </w:rPr>
      </w:pPr>
      <w:r w:rsidRPr="00586B4D">
        <w:rPr>
          <w:rFonts w:ascii="Times New Roman" w:hAnsi="Times New Roman" w:cs="Times New Roman"/>
          <w:b/>
        </w:rPr>
        <w:t>ФОРМУ СОГЛАСОВАЛИ:</w:t>
      </w:r>
    </w:p>
    <w:tbl>
      <w:tblPr>
        <w:tblW w:w="5200" w:type="pct"/>
        <w:tblLook w:val="04A0" w:firstRow="1" w:lastRow="0" w:firstColumn="1" w:lastColumn="0" w:noHBand="0" w:noVBand="1"/>
      </w:tblPr>
      <w:tblGrid>
        <w:gridCol w:w="8302"/>
        <w:gridCol w:w="7664"/>
      </w:tblGrid>
      <w:tr w:rsidR="00136BF8" w:rsidRPr="0053027D" w:rsidTr="00B45E8B">
        <w:tc>
          <w:tcPr>
            <w:tcW w:w="2600" w:type="pct"/>
          </w:tcPr>
          <w:p w:rsidR="00136BF8" w:rsidRPr="0053027D" w:rsidRDefault="00136BF8" w:rsidP="00B45E8B">
            <w:pPr>
              <w:tabs>
                <w:tab w:val="left" w:pos="3416"/>
              </w:tabs>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ЗАКАЗЧИК:</w:t>
            </w:r>
          </w:p>
          <w:p w:rsidR="00136BF8" w:rsidRPr="0053027D" w:rsidRDefault="00136BF8" w:rsidP="00B45E8B">
            <w:pPr>
              <w:tabs>
                <w:tab w:val="left" w:pos="3416"/>
              </w:tabs>
              <w:spacing w:after="0" w:line="240" w:lineRule="auto"/>
              <w:rPr>
                <w:rFonts w:ascii="Times New Roman" w:hAnsi="Times New Roman" w:cs="Times New Roman"/>
                <w:b/>
                <w:sz w:val="24"/>
                <w:szCs w:val="24"/>
              </w:rPr>
            </w:pPr>
          </w:p>
        </w:tc>
        <w:tc>
          <w:tcPr>
            <w:tcW w:w="2400" w:type="pct"/>
            <w:hideMark/>
          </w:tcPr>
          <w:p w:rsidR="00136BF8" w:rsidRPr="0053027D" w:rsidRDefault="00136BF8" w:rsidP="00B45E8B">
            <w:pPr>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ПОДРЯДЧИК:</w:t>
            </w:r>
          </w:p>
        </w:tc>
      </w:tr>
      <w:tr w:rsidR="00136BF8" w:rsidRPr="0053027D" w:rsidTr="00B45E8B">
        <w:tc>
          <w:tcPr>
            <w:tcW w:w="2600" w:type="pct"/>
          </w:tcPr>
          <w:p w:rsidR="00136BF8" w:rsidRPr="0053027D" w:rsidRDefault="00136BF8" w:rsidP="00B45E8B">
            <w:pPr>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ПАО «Россети Центр» (филиал ПАО </w:t>
            </w:r>
          </w:p>
          <w:p w:rsidR="00136BF8" w:rsidRPr="0053027D" w:rsidRDefault="00136BF8" w:rsidP="00B45E8B">
            <w:pPr>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«Россети Центр» - «Белгородэнерго»)</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hideMark/>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(наименование)</w:t>
            </w: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___________________________</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(должность)</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___________________________________</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(Ф.И.О.)</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                            </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М.П.   «_____» _____________20___г.                     </w:t>
            </w: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(должность)</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(Ф.И.О.)</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 xml:space="preserve">                            </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 xml:space="preserve">М.П.   «_____» _____________20___г.  </w:t>
            </w:r>
          </w:p>
        </w:tc>
      </w:tr>
    </w:tbl>
    <w:p w:rsidR="00E85603" w:rsidRPr="00E626C0" w:rsidRDefault="00E85603" w:rsidP="00E85603">
      <w:pPr>
        <w:widowControl w:val="0"/>
        <w:spacing w:after="0" w:line="240" w:lineRule="auto"/>
        <w:rPr>
          <w:rFonts w:ascii="Times New Roman" w:hAnsi="Times New Roman" w:cs="Times New Roman"/>
          <w:sz w:val="24"/>
          <w:szCs w:val="24"/>
        </w:rPr>
        <w:sectPr w:rsidR="00E85603" w:rsidRPr="00E626C0" w:rsidSect="00E85603">
          <w:pgSz w:w="16838" w:h="11906" w:orient="landscape"/>
          <w:pgMar w:top="1134" w:right="851" w:bottom="851" w:left="851" w:header="709" w:footer="709" w:gutter="0"/>
          <w:cols w:space="720"/>
        </w:sectPr>
      </w:pPr>
    </w:p>
    <w:p w:rsidR="006A1B00" w:rsidRPr="00003033" w:rsidRDefault="006A1B00" w:rsidP="006A1B00">
      <w:pPr>
        <w:pStyle w:val="aff3"/>
        <w:widowControl w:val="0"/>
        <w:ind w:left="7320" w:hanging="1508"/>
        <w:jc w:val="both"/>
        <w:rPr>
          <w:rFonts w:ascii="Times New Roman" w:hAnsi="Times New Roman" w:cs="Times New Roman"/>
          <w:sz w:val="24"/>
          <w:szCs w:val="24"/>
        </w:rPr>
      </w:pPr>
      <w:r w:rsidRPr="00003033">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1</w:t>
      </w:r>
      <w:r w:rsidR="00943B82">
        <w:rPr>
          <w:rFonts w:ascii="Times New Roman" w:hAnsi="Times New Roman" w:cs="Times New Roman"/>
          <w:sz w:val="24"/>
          <w:szCs w:val="24"/>
        </w:rPr>
        <w:t>4</w:t>
      </w:r>
      <w:r w:rsidRPr="00003033">
        <w:rPr>
          <w:rFonts w:ascii="Times New Roman" w:hAnsi="Times New Roman" w:cs="Times New Roman"/>
          <w:sz w:val="24"/>
          <w:szCs w:val="24"/>
        </w:rPr>
        <w:t xml:space="preserve"> к Договору </w:t>
      </w:r>
    </w:p>
    <w:p w:rsidR="006A1B00" w:rsidRPr="00003033" w:rsidRDefault="006A1B00" w:rsidP="006A1B00">
      <w:pPr>
        <w:widowControl w:val="0"/>
        <w:spacing w:after="0" w:line="240" w:lineRule="auto"/>
        <w:ind w:left="5812"/>
        <w:rPr>
          <w:rFonts w:ascii="Times New Roman" w:hAnsi="Times New Roman" w:cs="Times New Roman"/>
          <w:sz w:val="24"/>
          <w:szCs w:val="24"/>
        </w:rPr>
      </w:pPr>
      <w:r w:rsidRPr="00003033">
        <w:rPr>
          <w:rFonts w:ascii="Times New Roman" w:hAnsi="Times New Roman" w:cs="Times New Roman"/>
          <w:sz w:val="24"/>
          <w:szCs w:val="24"/>
        </w:rPr>
        <w:t>от ____________ № _____</w:t>
      </w:r>
    </w:p>
    <w:p w:rsidR="006A1B00" w:rsidRDefault="006A1B00" w:rsidP="006A1B00">
      <w:pPr>
        <w:widowControl w:val="0"/>
        <w:tabs>
          <w:tab w:val="left" w:pos="1560"/>
        </w:tabs>
        <w:autoSpaceDE w:val="0"/>
        <w:autoSpaceDN w:val="0"/>
        <w:adjustRightInd w:val="0"/>
        <w:contextualSpacing/>
        <w:jc w:val="center"/>
        <w:rPr>
          <w:rFonts w:ascii="Times New Roman" w:hAnsi="Times New Roman" w:cs="Times New Roman"/>
          <w:sz w:val="24"/>
          <w:szCs w:val="24"/>
        </w:rPr>
      </w:pPr>
    </w:p>
    <w:p w:rsidR="006A1B00" w:rsidRPr="0099764E" w:rsidRDefault="006A1B00" w:rsidP="006A1B00">
      <w:pPr>
        <w:widowControl w:val="0"/>
        <w:tabs>
          <w:tab w:val="left" w:pos="1560"/>
          <w:tab w:val="left" w:pos="5760"/>
        </w:tabs>
        <w:autoSpaceDE w:val="0"/>
        <w:autoSpaceDN w:val="0"/>
        <w:adjustRightInd w:val="0"/>
        <w:contextualSpacing/>
        <w:jc w:val="center"/>
        <w:rPr>
          <w:rFonts w:ascii="Times New Roman" w:eastAsia="SimSun" w:hAnsi="Times New Roman" w:cs="Times New Roman"/>
          <w:b/>
          <w:bCs/>
          <w:sz w:val="28"/>
          <w:szCs w:val="28"/>
          <w:lang w:eastAsia="ru-RU"/>
        </w:rPr>
      </w:pPr>
      <w:r w:rsidRPr="0099764E">
        <w:rPr>
          <w:rFonts w:ascii="Times New Roman" w:eastAsia="SimSun" w:hAnsi="Times New Roman" w:cs="Times New Roman"/>
          <w:b/>
          <w:bCs/>
          <w:sz w:val="28"/>
          <w:szCs w:val="28"/>
          <w:lang w:eastAsia="ru-RU"/>
        </w:rPr>
        <w:t>АКТ № _____</w:t>
      </w:r>
    </w:p>
    <w:p w:rsidR="006A1B00" w:rsidRPr="0099764E" w:rsidRDefault="006A1B00" w:rsidP="006A1B00">
      <w:pPr>
        <w:widowControl w:val="0"/>
        <w:tabs>
          <w:tab w:val="left" w:pos="1560"/>
        </w:tabs>
        <w:autoSpaceDE w:val="0"/>
        <w:autoSpaceDN w:val="0"/>
        <w:adjustRightInd w:val="0"/>
        <w:spacing w:after="0" w:line="240" w:lineRule="auto"/>
        <w:contextualSpacing/>
        <w:jc w:val="center"/>
        <w:rPr>
          <w:rFonts w:ascii="Times New Roman" w:eastAsia="SimSun" w:hAnsi="Times New Roman" w:cs="Times New Roman"/>
          <w:b/>
          <w:bCs/>
          <w:caps/>
          <w:sz w:val="24"/>
          <w:szCs w:val="24"/>
          <w:lang w:eastAsia="ru-RU"/>
        </w:rPr>
      </w:pPr>
      <w:r w:rsidRPr="0099764E">
        <w:rPr>
          <w:rFonts w:ascii="Times New Roman" w:eastAsia="SimSun" w:hAnsi="Times New Roman" w:cs="Times New Roman"/>
          <w:b/>
          <w:bCs/>
          <w:caps/>
          <w:sz w:val="24"/>
          <w:szCs w:val="24"/>
          <w:lang w:eastAsia="ru-RU"/>
        </w:rPr>
        <w:t>РАБОЧЕЙ КОМИССИИ о готовности оборудования для предъявления приемочной комиссии</w:t>
      </w:r>
    </w:p>
    <w:p w:rsidR="006A1B00" w:rsidRPr="0099764E" w:rsidRDefault="006A1B00" w:rsidP="006A1B00">
      <w:pPr>
        <w:widowControl w:val="0"/>
        <w:tabs>
          <w:tab w:val="left" w:pos="1560"/>
        </w:tabs>
        <w:autoSpaceDE w:val="0"/>
        <w:autoSpaceDN w:val="0"/>
        <w:adjustRightInd w:val="0"/>
        <w:spacing w:after="0" w:line="240" w:lineRule="auto"/>
        <w:contextualSpacing/>
        <w:jc w:val="center"/>
        <w:rPr>
          <w:rFonts w:ascii="Times New Roman" w:eastAsia="SimSun" w:hAnsi="Times New Roman" w:cs="Times New Roman"/>
          <w:b/>
          <w:bCs/>
          <w:sz w:val="28"/>
          <w:szCs w:val="28"/>
          <w:lang w:eastAsia="ru-RU"/>
        </w:rPr>
      </w:pP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0"/>
          <w:szCs w:val="20"/>
          <w:lang w:eastAsia="ru-RU"/>
        </w:rPr>
      </w:pPr>
      <w:r w:rsidRPr="0099764E">
        <w:rPr>
          <w:rFonts w:ascii="Times New Roman" w:eastAsia="SimSun" w:hAnsi="Times New Roman" w:cs="Times New Roman"/>
          <w:sz w:val="20"/>
          <w:szCs w:val="20"/>
          <w:lang w:eastAsia="ru-RU"/>
        </w:rPr>
        <w:t xml:space="preserve">г._____________ </w:t>
      </w:r>
      <w:r w:rsidRPr="0099764E">
        <w:rPr>
          <w:rFonts w:ascii="Times New Roman" w:eastAsia="SimSun" w:hAnsi="Times New Roman" w:cs="Times New Roman"/>
          <w:sz w:val="20"/>
          <w:szCs w:val="20"/>
          <w:lang w:eastAsia="ru-RU"/>
        </w:rPr>
        <w:tab/>
      </w:r>
      <w:r w:rsidRPr="0099764E">
        <w:rPr>
          <w:rFonts w:ascii="Times New Roman" w:eastAsia="SimSun" w:hAnsi="Times New Roman" w:cs="Times New Roman"/>
          <w:sz w:val="20"/>
          <w:szCs w:val="20"/>
          <w:lang w:eastAsia="ru-RU"/>
        </w:rPr>
        <w:tab/>
      </w:r>
      <w:r w:rsidRPr="0099764E">
        <w:rPr>
          <w:rFonts w:ascii="Times New Roman" w:eastAsia="SimSun" w:hAnsi="Times New Roman" w:cs="Times New Roman"/>
          <w:sz w:val="20"/>
          <w:szCs w:val="20"/>
          <w:lang w:eastAsia="ru-RU"/>
        </w:rPr>
        <w:tab/>
      </w:r>
      <w:r w:rsidRPr="0099764E">
        <w:rPr>
          <w:rFonts w:ascii="Times New Roman" w:eastAsia="SimSun" w:hAnsi="Times New Roman" w:cs="Times New Roman"/>
          <w:sz w:val="20"/>
          <w:szCs w:val="20"/>
          <w:lang w:eastAsia="ru-RU"/>
        </w:rPr>
        <w:tab/>
      </w:r>
      <w:r w:rsidRPr="0099764E">
        <w:rPr>
          <w:rFonts w:ascii="Times New Roman" w:eastAsia="SimSun" w:hAnsi="Times New Roman" w:cs="Times New Roman"/>
          <w:sz w:val="20"/>
          <w:szCs w:val="20"/>
          <w:lang w:eastAsia="ru-RU"/>
        </w:rPr>
        <w:tab/>
      </w:r>
      <w:r w:rsidRPr="0099764E">
        <w:rPr>
          <w:rFonts w:ascii="Times New Roman" w:eastAsia="SimSun" w:hAnsi="Times New Roman" w:cs="Times New Roman"/>
          <w:sz w:val="20"/>
          <w:szCs w:val="20"/>
          <w:lang w:eastAsia="ru-RU"/>
        </w:rPr>
        <w:tab/>
        <w:t xml:space="preserve"> "_________"________________20______г.</w:t>
      </w: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0"/>
          <w:szCs w:val="20"/>
          <w:lang w:eastAsia="ru-RU"/>
        </w:rPr>
      </w:pP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4"/>
          <w:szCs w:val="24"/>
          <w:lang w:eastAsia="ru-RU"/>
        </w:rPr>
      </w:pPr>
      <w:r w:rsidRPr="0099764E">
        <w:rPr>
          <w:rFonts w:ascii="Times New Roman" w:eastAsia="SimSun" w:hAnsi="Times New Roman" w:cs="Times New Roman"/>
          <w:sz w:val="24"/>
          <w:szCs w:val="24"/>
          <w:lang w:eastAsia="ru-RU"/>
        </w:rPr>
        <w:t>Рабочая комиссия, назначенная _____________________________________________________________________________</w:t>
      </w:r>
    </w:p>
    <w:p w:rsidR="006A1B00" w:rsidRPr="0099764E" w:rsidRDefault="006A1B00" w:rsidP="006A1B00">
      <w:pPr>
        <w:widowControl w:val="0"/>
        <w:tabs>
          <w:tab w:val="left" w:pos="1560"/>
        </w:tabs>
        <w:autoSpaceDE w:val="0"/>
        <w:autoSpaceDN w:val="0"/>
        <w:adjustRightInd w:val="0"/>
        <w:spacing w:after="0" w:line="240" w:lineRule="auto"/>
        <w:contextualSpacing/>
        <w:jc w:val="center"/>
        <w:rPr>
          <w:rFonts w:ascii="Times New Roman" w:eastAsia="SimSun" w:hAnsi="Times New Roman" w:cs="Times New Roman"/>
          <w:lang w:eastAsia="ru-RU"/>
        </w:rPr>
      </w:pPr>
      <w:r w:rsidRPr="0099764E">
        <w:rPr>
          <w:rFonts w:ascii="Times New Roman" w:eastAsia="SimSun" w:hAnsi="Times New Roman" w:cs="Times New Roman"/>
          <w:lang w:eastAsia="ru-RU"/>
        </w:rPr>
        <w:t>(наименование организации-Заказчика (застройщика), назначившей рабочую комиссию)</w:t>
      </w: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4"/>
          <w:szCs w:val="24"/>
          <w:lang w:eastAsia="ru-RU"/>
        </w:rPr>
      </w:pPr>
      <w:r w:rsidRPr="0099764E">
        <w:rPr>
          <w:rFonts w:ascii="Times New Roman" w:eastAsia="SimSun" w:hAnsi="Times New Roman" w:cs="Times New Roman"/>
          <w:sz w:val="24"/>
          <w:szCs w:val="24"/>
          <w:lang w:eastAsia="ru-RU"/>
        </w:rPr>
        <w:t>____________________________________________________________________________</w:t>
      </w: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4"/>
          <w:szCs w:val="24"/>
          <w:lang w:eastAsia="ru-RU"/>
        </w:rPr>
      </w:pP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4"/>
          <w:szCs w:val="24"/>
          <w:lang w:eastAsia="ru-RU"/>
        </w:rPr>
      </w:pPr>
      <w:r w:rsidRPr="0099764E">
        <w:rPr>
          <w:rFonts w:ascii="Times New Roman" w:eastAsia="SimSun" w:hAnsi="Times New Roman" w:cs="Times New Roman"/>
          <w:sz w:val="24"/>
          <w:szCs w:val="24"/>
          <w:lang w:eastAsia="ru-RU"/>
        </w:rPr>
        <w:t>решением от ______"_________ " ______________________ 20______ г. №______________</w:t>
      </w: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4"/>
          <w:szCs w:val="24"/>
          <w:lang w:eastAsia="ru-RU"/>
        </w:rPr>
      </w:pPr>
      <w:r w:rsidRPr="0099764E">
        <w:rPr>
          <w:rFonts w:ascii="Times New Roman" w:eastAsia="SimSun" w:hAnsi="Times New Roman" w:cs="Times New Roman"/>
          <w:sz w:val="24"/>
          <w:szCs w:val="24"/>
          <w:lang w:eastAsia="ru-RU"/>
        </w:rPr>
        <w:t xml:space="preserve">в составе: </w:t>
      </w: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4"/>
          <w:szCs w:val="24"/>
          <w:lang w:eastAsia="ru-RU"/>
        </w:rPr>
      </w:pPr>
      <w:r w:rsidRPr="0099764E">
        <w:rPr>
          <w:rFonts w:ascii="Times New Roman" w:eastAsia="SimSun" w:hAnsi="Times New Roman" w:cs="Times New Roman"/>
          <w:sz w:val="24"/>
          <w:szCs w:val="24"/>
          <w:lang w:eastAsia="ru-RU"/>
        </w:rPr>
        <w:t>председателя - представителя Заказчика (застройщика) ______________________________</w:t>
      </w: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4"/>
          <w:szCs w:val="24"/>
          <w:lang w:eastAsia="ru-RU"/>
        </w:rPr>
      </w:pPr>
      <w:r w:rsidRPr="0099764E">
        <w:rPr>
          <w:rFonts w:ascii="Times New Roman" w:eastAsia="SimSun" w:hAnsi="Times New Roman" w:cs="Times New Roman"/>
          <w:sz w:val="24"/>
          <w:szCs w:val="24"/>
          <w:lang w:eastAsia="ru-RU"/>
        </w:rPr>
        <w:t>_____________________________________________________________________________,</w:t>
      </w:r>
    </w:p>
    <w:p w:rsidR="006A1B00" w:rsidRPr="0099764E" w:rsidRDefault="006A1B00" w:rsidP="006A1B00">
      <w:pPr>
        <w:widowControl w:val="0"/>
        <w:tabs>
          <w:tab w:val="left" w:pos="1560"/>
        </w:tabs>
        <w:autoSpaceDE w:val="0"/>
        <w:autoSpaceDN w:val="0"/>
        <w:adjustRightInd w:val="0"/>
        <w:spacing w:after="0" w:line="240" w:lineRule="auto"/>
        <w:contextualSpacing/>
        <w:jc w:val="center"/>
        <w:rPr>
          <w:rFonts w:ascii="Times New Roman" w:eastAsia="SimSun" w:hAnsi="Times New Roman" w:cs="Times New Roman"/>
          <w:lang w:eastAsia="ru-RU"/>
        </w:rPr>
      </w:pPr>
      <w:r w:rsidRPr="0099764E">
        <w:rPr>
          <w:rFonts w:ascii="Times New Roman" w:eastAsia="SimSun" w:hAnsi="Times New Roman" w:cs="Times New Roman"/>
          <w:lang w:eastAsia="ru-RU"/>
        </w:rPr>
        <w:t>(фамилия, имя, отчество, должность)</w:t>
      </w: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4"/>
          <w:szCs w:val="24"/>
          <w:lang w:eastAsia="ru-RU"/>
        </w:rPr>
      </w:pPr>
      <w:r w:rsidRPr="0099764E">
        <w:rPr>
          <w:rFonts w:ascii="Times New Roman" w:eastAsia="SimSun" w:hAnsi="Times New Roman" w:cs="Times New Roman"/>
          <w:sz w:val="24"/>
          <w:szCs w:val="24"/>
          <w:lang w:eastAsia="ru-RU"/>
        </w:rPr>
        <w:t>членов комиссии - представителей:</w:t>
      </w: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4"/>
          <w:szCs w:val="24"/>
          <w:lang w:eastAsia="ru-RU"/>
        </w:rPr>
      </w:pPr>
      <w:r w:rsidRPr="0099764E">
        <w:rPr>
          <w:rFonts w:ascii="Times New Roman" w:eastAsia="SimSun" w:hAnsi="Times New Roman" w:cs="Times New Roman"/>
          <w:sz w:val="24"/>
          <w:szCs w:val="24"/>
          <w:lang w:eastAsia="ru-RU"/>
        </w:rPr>
        <w:t>генерального подрядчика _______________________________________________________</w:t>
      </w: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4"/>
          <w:szCs w:val="24"/>
          <w:lang w:eastAsia="ru-RU"/>
        </w:rPr>
      </w:pPr>
      <w:r w:rsidRPr="0099764E">
        <w:rPr>
          <w:rFonts w:ascii="Times New Roman" w:eastAsia="SimSun" w:hAnsi="Times New Roman" w:cs="Times New Roman"/>
          <w:sz w:val="24"/>
          <w:szCs w:val="24"/>
          <w:lang w:eastAsia="ru-RU"/>
        </w:rPr>
        <w:t>_____________________________________________________________________________,</w:t>
      </w:r>
    </w:p>
    <w:p w:rsidR="006A1B00" w:rsidRPr="0099764E" w:rsidRDefault="006A1B00" w:rsidP="006A1B00">
      <w:pPr>
        <w:widowControl w:val="0"/>
        <w:tabs>
          <w:tab w:val="left" w:pos="1560"/>
        </w:tabs>
        <w:autoSpaceDE w:val="0"/>
        <w:autoSpaceDN w:val="0"/>
        <w:adjustRightInd w:val="0"/>
        <w:spacing w:after="0" w:line="240" w:lineRule="auto"/>
        <w:contextualSpacing/>
        <w:jc w:val="center"/>
        <w:rPr>
          <w:rFonts w:ascii="Times New Roman" w:eastAsia="SimSun" w:hAnsi="Times New Roman" w:cs="Times New Roman"/>
          <w:lang w:eastAsia="ru-RU"/>
        </w:rPr>
      </w:pPr>
      <w:r w:rsidRPr="0099764E">
        <w:rPr>
          <w:rFonts w:ascii="Times New Roman" w:eastAsia="SimSun" w:hAnsi="Times New Roman" w:cs="Times New Roman"/>
          <w:lang w:eastAsia="ru-RU"/>
        </w:rPr>
        <w:t>(фамилия, имя, отчество, должность)</w:t>
      </w: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4"/>
          <w:szCs w:val="24"/>
          <w:lang w:eastAsia="ru-RU"/>
        </w:rPr>
      </w:pPr>
      <w:r w:rsidRPr="0099764E">
        <w:rPr>
          <w:rFonts w:ascii="Times New Roman" w:eastAsia="SimSun" w:hAnsi="Times New Roman" w:cs="Times New Roman"/>
          <w:sz w:val="24"/>
          <w:szCs w:val="24"/>
          <w:lang w:eastAsia="ru-RU"/>
        </w:rPr>
        <w:t>субподрядных (монтажных) организаций</w:t>
      </w: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4"/>
          <w:szCs w:val="24"/>
          <w:lang w:eastAsia="ru-RU"/>
        </w:rPr>
      </w:pPr>
      <w:r w:rsidRPr="0099764E">
        <w:rPr>
          <w:rFonts w:ascii="Times New Roman" w:eastAsia="SimSun" w:hAnsi="Times New Roman" w:cs="Times New Roman"/>
          <w:sz w:val="24"/>
          <w:szCs w:val="24"/>
          <w:lang w:eastAsia="ru-RU"/>
        </w:rPr>
        <w:t>_____________________________________________________________________________</w:t>
      </w: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4"/>
          <w:szCs w:val="24"/>
          <w:lang w:eastAsia="ru-RU"/>
        </w:rPr>
      </w:pPr>
      <w:r w:rsidRPr="0099764E">
        <w:rPr>
          <w:rFonts w:ascii="Times New Roman" w:eastAsia="SimSun" w:hAnsi="Times New Roman" w:cs="Times New Roman"/>
          <w:sz w:val="24"/>
          <w:szCs w:val="24"/>
          <w:lang w:eastAsia="ru-RU"/>
        </w:rPr>
        <w:t>_____________________________________________________________________________,</w:t>
      </w:r>
    </w:p>
    <w:p w:rsidR="006A1B00" w:rsidRPr="0099764E" w:rsidRDefault="006A1B00" w:rsidP="006A1B00">
      <w:pPr>
        <w:widowControl w:val="0"/>
        <w:tabs>
          <w:tab w:val="left" w:pos="1560"/>
        </w:tabs>
        <w:autoSpaceDE w:val="0"/>
        <w:autoSpaceDN w:val="0"/>
        <w:adjustRightInd w:val="0"/>
        <w:spacing w:after="0" w:line="240" w:lineRule="auto"/>
        <w:contextualSpacing/>
        <w:jc w:val="center"/>
        <w:rPr>
          <w:rFonts w:ascii="Times New Roman" w:eastAsia="SimSun" w:hAnsi="Times New Roman" w:cs="Times New Roman"/>
          <w:lang w:eastAsia="ru-RU"/>
        </w:rPr>
      </w:pPr>
      <w:r w:rsidRPr="0099764E">
        <w:rPr>
          <w:rFonts w:ascii="Times New Roman" w:eastAsia="SimSun" w:hAnsi="Times New Roman" w:cs="Times New Roman"/>
          <w:lang w:eastAsia="ru-RU"/>
        </w:rPr>
        <w:t>(фамилия, имя, отчество, должность)</w:t>
      </w:r>
    </w:p>
    <w:p w:rsidR="006A1B00" w:rsidRPr="0099764E" w:rsidRDefault="00AA2FC8"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экс</w:t>
      </w:r>
      <w:r w:rsidR="006A1B00" w:rsidRPr="0099764E">
        <w:rPr>
          <w:rFonts w:ascii="Times New Roman" w:eastAsia="SimSun" w:hAnsi="Times New Roman" w:cs="Times New Roman"/>
          <w:sz w:val="24"/>
          <w:szCs w:val="24"/>
          <w:lang w:eastAsia="ru-RU"/>
        </w:rPr>
        <w:t>плуатационной организации _____________________________________________________________________________</w:t>
      </w: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4"/>
          <w:szCs w:val="24"/>
          <w:lang w:eastAsia="ru-RU"/>
        </w:rPr>
      </w:pPr>
      <w:r w:rsidRPr="0099764E">
        <w:rPr>
          <w:rFonts w:ascii="Times New Roman" w:eastAsia="SimSun" w:hAnsi="Times New Roman" w:cs="Times New Roman"/>
          <w:sz w:val="24"/>
          <w:szCs w:val="24"/>
          <w:lang w:eastAsia="ru-RU"/>
        </w:rPr>
        <w:t>_____________________________________________________________________________,</w:t>
      </w:r>
    </w:p>
    <w:p w:rsidR="006A1B00" w:rsidRPr="0099764E" w:rsidRDefault="006A1B00" w:rsidP="006A1B00">
      <w:pPr>
        <w:widowControl w:val="0"/>
        <w:tabs>
          <w:tab w:val="left" w:pos="1560"/>
        </w:tabs>
        <w:autoSpaceDE w:val="0"/>
        <w:autoSpaceDN w:val="0"/>
        <w:adjustRightInd w:val="0"/>
        <w:spacing w:after="0" w:line="240" w:lineRule="auto"/>
        <w:contextualSpacing/>
        <w:jc w:val="center"/>
        <w:rPr>
          <w:rFonts w:ascii="Times New Roman" w:eastAsia="SimSun" w:hAnsi="Times New Roman" w:cs="Times New Roman"/>
          <w:lang w:eastAsia="ru-RU"/>
        </w:rPr>
      </w:pPr>
      <w:r w:rsidRPr="0099764E">
        <w:rPr>
          <w:rFonts w:ascii="Times New Roman" w:eastAsia="SimSun" w:hAnsi="Times New Roman" w:cs="Times New Roman"/>
          <w:lang w:eastAsia="ru-RU"/>
        </w:rPr>
        <w:t>(фамилия, имя, отчество, должность)</w:t>
      </w: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4"/>
          <w:szCs w:val="24"/>
          <w:lang w:eastAsia="ru-RU"/>
        </w:rPr>
      </w:pPr>
      <w:r w:rsidRPr="0099764E">
        <w:rPr>
          <w:rFonts w:ascii="Times New Roman" w:eastAsia="SimSun" w:hAnsi="Times New Roman" w:cs="Times New Roman"/>
          <w:sz w:val="24"/>
          <w:szCs w:val="24"/>
          <w:lang w:eastAsia="ru-RU"/>
        </w:rPr>
        <w:t>генерального проектировщика ___________________________________________________</w:t>
      </w: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4"/>
          <w:szCs w:val="24"/>
          <w:lang w:eastAsia="ru-RU"/>
        </w:rPr>
      </w:pPr>
      <w:r w:rsidRPr="0099764E">
        <w:rPr>
          <w:rFonts w:ascii="Times New Roman" w:eastAsia="SimSun" w:hAnsi="Times New Roman" w:cs="Times New Roman"/>
          <w:sz w:val="24"/>
          <w:szCs w:val="24"/>
          <w:lang w:eastAsia="ru-RU"/>
        </w:rPr>
        <w:t>_____________________________________________________________________________</w:t>
      </w:r>
    </w:p>
    <w:p w:rsidR="006A1B00" w:rsidRPr="0099764E" w:rsidRDefault="006A1B00" w:rsidP="006A1B00">
      <w:pPr>
        <w:widowControl w:val="0"/>
        <w:tabs>
          <w:tab w:val="left" w:pos="1560"/>
        </w:tabs>
        <w:autoSpaceDE w:val="0"/>
        <w:autoSpaceDN w:val="0"/>
        <w:adjustRightInd w:val="0"/>
        <w:spacing w:after="0" w:line="240" w:lineRule="auto"/>
        <w:contextualSpacing/>
        <w:jc w:val="center"/>
        <w:rPr>
          <w:rFonts w:ascii="Times New Roman" w:eastAsia="SimSun" w:hAnsi="Times New Roman" w:cs="Times New Roman"/>
          <w:sz w:val="24"/>
          <w:szCs w:val="24"/>
          <w:lang w:eastAsia="ru-RU"/>
        </w:rPr>
      </w:pPr>
      <w:r w:rsidRPr="0099764E">
        <w:rPr>
          <w:rFonts w:ascii="Times New Roman" w:eastAsia="SimSun" w:hAnsi="Times New Roman" w:cs="Times New Roman"/>
          <w:sz w:val="24"/>
          <w:szCs w:val="24"/>
          <w:lang w:eastAsia="ru-RU"/>
        </w:rPr>
        <w:t>(ф</w:t>
      </w:r>
      <w:r w:rsidRPr="0099764E">
        <w:rPr>
          <w:rFonts w:ascii="Times New Roman" w:eastAsia="SimSun" w:hAnsi="Times New Roman" w:cs="Times New Roman"/>
          <w:lang w:eastAsia="ru-RU"/>
        </w:rPr>
        <w:t>амилия, имя, отчество, должность)</w:t>
      </w: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4"/>
          <w:szCs w:val="24"/>
          <w:lang w:eastAsia="ru-RU"/>
        </w:rPr>
      </w:pPr>
      <w:r w:rsidRPr="0099764E">
        <w:rPr>
          <w:rFonts w:ascii="Times New Roman" w:eastAsia="SimSun" w:hAnsi="Times New Roman" w:cs="Times New Roman"/>
          <w:sz w:val="24"/>
          <w:szCs w:val="24"/>
          <w:lang w:eastAsia="ru-RU"/>
        </w:rPr>
        <w:t>органов государственного надзора ______________________________________________</w:t>
      </w: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4"/>
          <w:szCs w:val="24"/>
          <w:lang w:eastAsia="ru-RU"/>
        </w:rPr>
      </w:pPr>
      <w:r w:rsidRPr="0099764E">
        <w:rPr>
          <w:rFonts w:ascii="Times New Roman" w:eastAsia="SimSun" w:hAnsi="Times New Roman" w:cs="Times New Roman"/>
          <w:sz w:val="24"/>
          <w:szCs w:val="24"/>
          <w:lang w:eastAsia="ru-RU"/>
        </w:rPr>
        <w:t>_____________________________________________________________________________,</w:t>
      </w:r>
    </w:p>
    <w:p w:rsidR="006A1B00" w:rsidRPr="0099764E" w:rsidRDefault="006A1B00" w:rsidP="006A1B00">
      <w:pPr>
        <w:widowControl w:val="0"/>
        <w:tabs>
          <w:tab w:val="left" w:pos="1560"/>
        </w:tabs>
        <w:autoSpaceDE w:val="0"/>
        <w:autoSpaceDN w:val="0"/>
        <w:adjustRightInd w:val="0"/>
        <w:spacing w:after="0" w:line="240" w:lineRule="auto"/>
        <w:contextualSpacing/>
        <w:jc w:val="center"/>
        <w:rPr>
          <w:rFonts w:ascii="Times New Roman" w:eastAsia="SimSun" w:hAnsi="Times New Roman" w:cs="Times New Roman"/>
          <w:lang w:eastAsia="ru-RU"/>
        </w:rPr>
      </w:pPr>
      <w:r w:rsidRPr="0099764E">
        <w:rPr>
          <w:rFonts w:ascii="Times New Roman" w:eastAsia="SimSun" w:hAnsi="Times New Roman" w:cs="Times New Roman"/>
          <w:lang w:eastAsia="ru-RU"/>
        </w:rPr>
        <w:t>(фамилия, имя, отчество, должность)</w:t>
      </w: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4"/>
          <w:szCs w:val="24"/>
          <w:lang w:eastAsia="ru-RU"/>
        </w:rPr>
      </w:pPr>
      <w:r w:rsidRPr="0099764E">
        <w:rPr>
          <w:rFonts w:ascii="Times New Roman" w:eastAsia="SimSun" w:hAnsi="Times New Roman" w:cs="Times New Roman"/>
          <w:sz w:val="24"/>
          <w:szCs w:val="24"/>
          <w:lang w:eastAsia="ru-RU"/>
        </w:rPr>
        <w:t xml:space="preserve">других заинтересованных органов надзора и организаций </w:t>
      </w:r>
      <w:r w:rsidRPr="0099764E">
        <w:rPr>
          <w:rFonts w:ascii="Times New Roman" w:eastAsia="SimSun" w:hAnsi="Times New Roman" w:cs="Times New Roman"/>
          <w:i/>
          <w:sz w:val="24"/>
          <w:szCs w:val="24"/>
          <w:lang w:eastAsia="ru-RU"/>
        </w:rPr>
        <w:t>(при необходимости)</w:t>
      </w: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4"/>
          <w:szCs w:val="24"/>
          <w:lang w:eastAsia="ru-RU"/>
        </w:rPr>
      </w:pPr>
      <w:r w:rsidRPr="0099764E">
        <w:rPr>
          <w:rFonts w:ascii="Times New Roman" w:eastAsia="SimSun" w:hAnsi="Times New Roman" w:cs="Times New Roman"/>
          <w:sz w:val="24"/>
          <w:szCs w:val="24"/>
          <w:lang w:eastAsia="ru-RU"/>
        </w:rPr>
        <w:t>_____________________________________________________________________________,</w:t>
      </w:r>
    </w:p>
    <w:p w:rsidR="006A1B00" w:rsidRPr="0099764E" w:rsidRDefault="006A1B00" w:rsidP="006A1B00">
      <w:pPr>
        <w:widowControl w:val="0"/>
        <w:tabs>
          <w:tab w:val="left" w:pos="1560"/>
        </w:tabs>
        <w:autoSpaceDE w:val="0"/>
        <w:autoSpaceDN w:val="0"/>
        <w:adjustRightInd w:val="0"/>
        <w:spacing w:after="0" w:line="240" w:lineRule="auto"/>
        <w:contextualSpacing/>
        <w:jc w:val="center"/>
        <w:rPr>
          <w:rFonts w:ascii="Times New Roman" w:eastAsia="SimSun" w:hAnsi="Times New Roman" w:cs="Times New Roman"/>
          <w:lang w:eastAsia="ru-RU"/>
        </w:rPr>
      </w:pPr>
      <w:r w:rsidRPr="0099764E">
        <w:rPr>
          <w:rFonts w:ascii="Times New Roman" w:eastAsia="SimSun" w:hAnsi="Times New Roman" w:cs="Times New Roman"/>
          <w:lang w:eastAsia="ru-RU"/>
        </w:rPr>
        <w:t>(фамилия, имя, отчество, должность)</w:t>
      </w: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4"/>
          <w:szCs w:val="24"/>
          <w:lang w:eastAsia="ru-RU"/>
        </w:rPr>
      </w:pPr>
      <w:r w:rsidRPr="0099764E">
        <w:rPr>
          <w:rFonts w:ascii="Times New Roman" w:eastAsia="SimSun" w:hAnsi="Times New Roman" w:cs="Times New Roman"/>
          <w:sz w:val="24"/>
          <w:szCs w:val="24"/>
          <w:lang w:eastAsia="ru-RU"/>
        </w:rPr>
        <w:t>руководствуясь правилами, изложенными в СНиП 3.01.04-87,</w:t>
      </w: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4"/>
          <w:szCs w:val="24"/>
          <w:lang w:eastAsia="ru-RU"/>
        </w:rPr>
      </w:pPr>
      <w:r w:rsidRPr="0099764E">
        <w:rPr>
          <w:rFonts w:ascii="Times New Roman" w:eastAsia="SimSun" w:hAnsi="Times New Roman" w:cs="Times New Roman"/>
          <w:sz w:val="24"/>
          <w:szCs w:val="24"/>
          <w:lang w:eastAsia="ru-RU"/>
        </w:rPr>
        <w:t>УСТАНОВИЛА:</w:t>
      </w: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4"/>
          <w:szCs w:val="24"/>
          <w:lang w:eastAsia="ru-RU"/>
        </w:rPr>
      </w:pPr>
      <w:r w:rsidRPr="0099764E">
        <w:rPr>
          <w:rFonts w:ascii="Times New Roman" w:eastAsia="SimSun" w:hAnsi="Times New Roman" w:cs="Times New Roman"/>
          <w:sz w:val="24"/>
          <w:szCs w:val="24"/>
          <w:lang w:eastAsia="ru-RU"/>
        </w:rPr>
        <w:t xml:space="preserve">1. Генеральным </w:t>
      </w:r>
      <w:r>
        <w:rPr>
          <w:rFonts w:ascii="Times New Roman" w:eastAsia="SimSun" w:hAnsi="Times New Roman" w:cs="Times New Roman"/>
          <w:sz w:val="24"/>
          <w:szCs w:val="24"/>
          <w:lang w:eastAsia="ru-RU"/>
        </w:rPr>
        <w:t>п</w:t>
      </w:r>
      <w:r w:rsidRPr="0099764E">
        <w:rPr>
          <w:rFonts w:ascii="Times New Roman" w:eastAsia="SimSun" w:hAnsi="Times New Roman" w:cs="Times New Roman"/>
          <w:sz w:val="24"/>
          <w:szCs w:val="24"/>
          <w:lang w:eastAsia="ru-RU"/>
        </w:rPr>
        <w:t>одрядчиком____________________________________________________</w:t>
      </w: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4"/>
          <w:szCs w:val="24"/>
          <w:lang w:eastAsia="ru-RU"/>
        </w:rPr>
      </w:pPr>
      <w:r w:rsidRPr="0099764E">
        <w:rPr>
          <w:rFonts w:ascii="Times New Roman" w:eastAsia="SimSun" w:hAnsi="Times New Roman" w:cs="Times New Roman"/>
          <w:sz w:val="24"/>
          <w:szCs w:val="24"/>
          <w:lang w:eastAsia="ru-RU"/>
        </w:rPr>
        <w:t>_____________________________________________________________________________</w:t>
      </w:r>
    </w:p>
    <w:p w:rsidR="006A1B00" w:rsidRPr="0099764E" w:rsidRDefault="006A1B00" w:rsidP="006A1B00">
      <w:pPr>
        <w:widowControl w:val="0"/>
        <w:tabs>
          <w:tab w:val="left" w:pos="1560"/>
        </w:tabs>
        <w:autoSpaceDE w:val="0"/>
        <w:autoSpaceDN w:val="0"/>
        <w:adjustRightInd w:val="0"/>
        <w:spacing w:after="0" w:line="240" w:lineRule="auto"/>
        <w:contextualSpacing/>
        <w:jc w:val="center"/>
        <w:rPr>
          <w:rFonts w:ascii="Times New Roman" w:eastAsia="SimSun" w:hAnsi="Times New Roman" w:cs="Times New Roman"/>
          <w:lang w:eastAsia="ru-RU"/>
        </w:rPr>
      </w:pPr>
      <w:r w:rsidRPr="0099764E">
        <w:rPr>
          <w:rFonts w:ascii="Times New Roman" w:eastAsia="SimSun" w:hAnsi="Times New Roman" w:cs="Times New Roman"/>
          <w:lang w:eastAsia="ru-RU"/>
        </w:rPr>
        <w:t>(наименование организации и ее ведомственная подчиненность)</w:t>
      </w: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4"/>
          <w:szCs w:val="24"/>
          <w:lang w:eastAsia="ru-RU"/>
        </w:rPr>
      </w:pPr>
      <w:r w:rsidRPr="0099764E">
        <w:rPr>
          <w:rFonts w:ascii="Times New Roman" w:eastAsia="SimSun" w:hAnsi="Times New Roman" w:cs="Times New Roman"/>
          <w:sz w:val="24"/>
          <w:szCs w:val="24"/>
          <w:lang w:eastAsia="ru-RU"/>
        </w:rPr>
        <w:t xml:space="preserve">предъявлено к приемке в </w:t>
      </w:r>
      <w:r w:rsidR="00AA2FC8">
        <w:rPr>
          <w:rFonts w:ascii="Times New Roman" w:eastAsia="SimSun" w:hAnsi="Times New Roman" w:cs="Times New Roman"/>
          <w:sz w:val="24"/>
          <w:szCs w:val="24"/>
          <w:lang w:eastAsia="ru-RU"/>
        </w:rPr>
        <w:t>экс</w:t>
      </w:r>
      <w:r w:rsidRPr="0099764E">
        <w:rPr>
          <w:rFonts w:ascii="Times New Roman" w:eastAsia="SimSun" w:hAnsi="Times New Roman" w:cs="Times New Roman"/>
          <w:sz w:val="24"/>
          <w:szCs w:val="24"/>
          <w:lang w:eastAsia="ru-RU"/>
        </w:rPr>
        <w:t>плуатацию законченное(ые) строительством _____________________________________________________________________________</w:t>
      </w: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4"/>
          <w:szCs w:val="24"/>
          <w:lang w:eastAsia="ru-RU"/>
        </w:rPr>
      </w:pPr>
      <w:r w:rsidRPr="0099764E">
        <w:rPr>
          <w:rFonts w:ascii="Times New Roman" w:eastAsia="SimSun" w:hAnsi="Times New Roman" w:cs="Times New Roman"/>
          <w:sz w:val="24"/>
          <w:szCs w:val="24"/>
          <w:lang w:eastAsia="ru-RU"/>
        </w:rPr>
        <w:t>_____________________________________________________________________________,</w:t>
      </w:r>
    </w:p>
    <w:p w:rsidR="006A1B00" w:rsidRPr="0099764E" w:rsidRDefault="006A1B00" w:rsidP="006A1B00">
      <w:pPr>
        <w:widowControl w:val="0"/>
        <w:tabs>
          <w:tab w:val="left" w:pos="1560"/>
        </w:tabs>
        <w:autoSpaceDE w:val="0"/>
        <w:autoSpaceDN w:val="0"/>
        <w:adjustRightInd w:val="0"/>
        <w:spacing w:after="0" w:line="240" w:lineRule="auto"/>
        <w:contextualSpacing/>
        <w:jc w:val="center"/>
        <w:rPr>
          <w:rFonts w:ascii="Times New Roman" w:eastAsia="SimSun" w:hAnsi="Times New Roman" w:cs="Times New Roman"/>
          <w:lang w:eastAsia="ru-RU"/>
        </w:rPr>
      </w:pPr>
      <w:r w:rsidRPr="0099764E">
        <w:rPr>
          <w:rFonts w:ascii="Times New Roman" w:eastAsia="SimSun" w:hAnsi="Times New Roman" w:cs="Times New Roman"/>
          <w:lang w:eastAsia="ru-RU"/>
        </w:rPr>
        <w:t>(наименование здания, сооружения, оборудование или номер приложения к акту)</w:t>
      </w: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4"/>
          <w:szCs w:val="24"/>
          <w:lang w:eastAsia="ru-RU"/>
        </w:rPr>
      </w:pPr>
      <w:r w:rsidRPr="0099764E">
        <w:rPr>
          <w:rFonts w:ascii="Times New Roman" w:eastAsia="SimSun" w:hAnsi="Times New Roman" w:cs="Times New Roman"/>
          <w:sz w:val="24"/>
          <w:szCs w:val="24"/>
          <w:lang w:eastAsia="ru-RU"/>
        </w:rPr>
        <w:t>входящего в состав титула: _____________________________________________________________________________</w:t>
      </w:r>
    </w:p>
    <w:p w:rsidR="006A1B00" w:rsidRPr="0099764E" w:rsidRDefault="006A1B00" w:rsidP="006A1B00">
      <w:pPr>
        <w:widowControl w:val="0"/>
        <w:tabs>
          <w:tab w:val="left" w:pos="1560"/>
        </w:tabs>
        <w:autoSpaceDE w:val="0"/>
        <w:autoSpaceDN w:val="0"/>
        <w:adjustRightInd w:val="0"/>
        <w:spacing w:after="0" w:line="240" w:lineRule="auto"/>
        <w:contextualSpacing/>
        <w:jc w:val="center"/>
        <w:rPr>
          <w:rFonts w:ascii="Times New Roman" w:eastAsia="SimSun" w:hAnsi="Times New Roman" w:cs="Times New Roman"/>
          <w:sz w:val="24"/>
          <w:szCs w:val="24"/>
          <w:lang w:eastAsia="ru-RU"/>
        </w:rPr>
      </w:pPr>
      <w:r w:rsidRPr="0099764E">
        <w:rPr>
          <w:rFonts w:ascii="Times New Roman" w:eastAsia="SimSun" w:hAnsi="Times New Roman" w:cs="Times New Roman"/>
          <w:lang w:eastAsia="ru-RU"/>
        </w:rPr>
        <w:t>(наименование объекта (титула))</w:t>
      </w:r>
    </w:p>
    <w:p w:rsidR="006A1B00" w:rsidRDefault="006A1B00" w:rsidP="006A1B00">
      <w:pPr>
        <w:spacing w:after="160" w:line="259" w:lineRule="auto"/>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br w:type="page"/>
      </w: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4"/>
          <w:szCs w:val="24"/>
          <w:lang w:eastAsia="ru-RU"/>
        </w:rPr>
      </w:pPr>
      <w:r w:rsidRPr="0099764E">
        <w:rPr>
          <w:rFonts w:ascii="Times New Roman" w:eastAsia="SimSun" w:hAnsi="Times New Roman" w:cs="Times New Roman"/>
          <w:sz w:val="24"/>
          <w:szCs w:val="24"/>
          <w:lang w:eastAsia="ru-RU"/>
        </w:rPr>
        <w:lastRenderedPageBreak/>
        <w:t>2. Строительство осуществлялось генеральным подрядчиком, выполнившим ___________</w:t>
      </w: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4"/>
          <w:szCs w:val="24"/>
          <w:lang w:eastAsia="ru-RU"/>
        </w:rPr>
      </w:pPr>
      <w:r w:rsidRPr="0099764E">
        <w:rPr>
          <w:rFonts w:ascii="Times New Roman" w:eastAsia="SimSun" w:hAnsi="Times New Roman" w:cs="Times New Roman"/>
          <w:sz w:val="24"/>
          <w:szCs w:val="24"/>
          <w:lang w:eastAsia="ru-RU"/>
        </w:rPr>
        <w:t>_____________________________________________________________________________,</w:t>
      </w:r>
    </w:p>
    <w:p w:rsidR="006A1B00" w:rsidRPr="0099764E" w:rsidRDefault="006A1B00" w:rsidP="006A1B00">
      <w:pPr>
        <w:widowControl w:val="0"/>
        <w:tabs>
          <w:tab w:val="left" w:pos="1560"/>
        </w:tabs>
        <w:autoSpaceDE w:val="0"/>
        <w:autoSpaceDN w:val="0"/>
        <w:adjustRightInd w:val="0"/>
        <w:spacing w:after="0" w:line="240" w:lineRule="auto"/>
        <w:contextualSpacing/>
        <w:jc w:val="center"/>
        <w:rPr>
          <w:rFonts w:ascii="Times New Roman" w:eastAsia="SimSun" w:hAnsi="Times New Roman" w:cs="Times New Roman"/>
          <w:lang w:eastAsia="ru-RU"/>
        </w:rPr>
      </w:pPr>
      <w:r w:rsidRPr="0099764E">
        <w:rPr>
          <w:rFonts w:ascii="Times New Roman" w:eastAsia="SimSun" w:hAnsi="Times New Roman" w:cs="Times New Roman"/>
          <w:lang w:eastAsia="ru-RU"/>
        </w:rPr>
        <w:t>(виды работ)</w:t>
      </w: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4"/>
          <w:szCs w:val="24"/>
          <w:lang w:eastAsia="ru-RU"/>
        </w:rPr>
      </w:pPr>
      <w:r w:rsidRPr="0099764E">
        <w:rPr>
          <w:rFonts w:ascii="Times New Roman" w:eastAsia="SimSun" w:hAnsi="Times New Roman" w:cs="Times New Roman"/>
          <w:sz w:val="24"/>
          <w:szCs w:val="24"/>
          <w:lang w:eastAsia="ru-RU"/>
        </w:rPr>
        <w:t>и его субподрядными организациями _____________________________________________</w:t>
      </w: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4"/>
          <w:szCs w:val="24"/>
          <w:lang w:eastAsia="ru-RU"/>
        </w:rPr>
      </w:pPr>
      <w:r w:rsidRPr="0099764E">
        <w:rPr>
          <w:rFonts w:ascii="Times New Roman" w:eastAsia="SimSun" w:hAnsi="Times New Roman" w:cs="Times New Roman"/>
          <w:sz w:val="24"/>
          <w:szCs w:val="24"/>
          <w:lang w:eastAsia="ru-RU"/>
        </w:rPr>
        <w:t>_____________________________________________________________________________,</w:t>
      </w:r>
    </w:p>
    <w:p w:rsidR="006A1B00" w:rsidRPr="0099764E" w:rsidRDefault="006A1B00" w:rsidP="006A1B00">
      <w:pPr>
        <w:widowControl w:val="0"/>
        <w:tabs>
          <w:tab w:val="left" w:pos="1560"/>
        </w:tabs>
        <w:autoSpaceDE w:val="0"/>
        <w:autoSpaceDN w:val="0"/>
        <w:adjustRightInd w:val="0"/>
        <w:spacing w:after="0" w:line="240" w:lineRule="auto"/>
        <w:contextualSpacing/>
        <w:jc w:val="center"/>
        <w:rPr>
          <w:rFonts w:ascii="Times New Roman" w:eastAsia="SimSun" w:hAnsi="Times New Roman" w:cs="Times New Roman"/>
          <w:lang w:eastAsia="ru-RU"/>
        </w:rPr>
      </w:pPr>
      <w:r w:rsidRPr="0099764E">
        <w:rPr>
          <w:rFonts w:ascii="Times New Roman" w:eastAsia="SimSun" w:hAnsi="Times New Roman" w:cs="Times New Roman"/>
          <w:lang w:eastAsia="ru-RU"/>
        </w:rPr>
        <w:t>(наименования организаций и их ведомственная подчиненность)</w:t>
      </w: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4"/>
          <w:szCs w:val="24"/>
          <w:lang w:eastAsia="ru-RU"/>
        </w:rPr>
      </w:pPr>
      <w:r w:rsidRPr="0099764E">
        <w:rPr>
          <w:rFonts w:ascii="Times New Roman" w:eastAsia="SimSun" w:hAnsi="Times New Roman" w:cs="Times New Roman"/>
          <w:sz w:val="24"/>
          <w:szCs w:val="24"/>
          <w:lang w:eastAsia="ru-RU"/>
        </w:rPr>
        <w:t>выполнившими ________________________________________________________________</w:t>
      </w:r>
    </w:p>
    <w:p w:rsidR="006A1B00" w:rsidRPr="0099764E" w:rsidRDefault="006A1B00" w:rsidP="006A1B00">
      <w:pPr>
        <w:widowControl w:val="0"/>
        <w:tabs>
          <w:tab w:val="left" w:pos="1560"/>
        </w:tabs>
        <w:autoSpaceDE w:val="0"/>
        <w:autoSpaceDN w:val="0"/>
        <w:adjustRightInd w:val="0"/>
        <w:spacing w:after="0" w:line="240" w:lineRule="auto"/>
        <w:contextualSpacing/>
        <w:jc w:val="center"/>
        <w:rPr>
          <w:rFonts w:ascii="Times New Roman" w:eastAsia="SimSun" w:hAnsi="Times New Roman" w:cs="Times New Roman"/>
          <w:lang w:eastAsia="ru-RU"/>
        </w:rPr>
      </w:pPr>
      <w:r w:rsidRPr="0099764E">
        <w:rPr>
          <w:rFonts w:ascii="Times New Roman" w:eastAsia="SimSun" w:hAnsi="Times New Roman" w:cs="Times New Roman"/>
          <w:lang w:eastAsia="ru-RU"/>
        </w:rPr>
        <w:t>(виды работ)</w:t>
      </w: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4"/>
          <w:szCs w:val="24"/>
          <w:lang w:eastAsia="ru-RU"/>
        </w:rPr>
      </w:pPr>
      <w:r w:rsidRPr="0099764E">
        <w:rPr>
          <w:rFonts w:ascii="Times New Roman" w:eastAsia="SimSun" w:hAnsi="Times New Roman" w:cs="Times New Roman"/>
          <w:sz w:val="24"/>
          <w:szCs w:val="24"/>
          <w:lang w:eastAsia="ru-RU"/>
        </w:rPr>
        <w:t>3. Проектная документация на строительство разработана проектными организациями _____________________________________________________________________________</w:t>
      </w: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4"/>
          <w:szCs w:val="24"/>
          <w:lang w:eastAsia="ru-RU"/>
        </w:rPr>
      </w:pPr>
      <w:r w:rsidRPr="0099764E">
        <w:rPr>
          <w:rFonts w:ascii="Times New Roman" w:eastAsia="SimSun" w:hAnsi="Times New Roman" w:cs="Times New Roman"/>
          <w:sz w:val="24"/>
          <w:szCs w:val="24"/>
          <w:lang w:eastAsia="ru-RU"/>
        </w:rPr>
        <w:t>_____________________________________________________________________________</w:t>
      </w:r>
    </w:p>
    <w:p w:rsidR="006A1B00" w:rsidRPr="0099764E" w:rsidRDefault="006A1B00" w:rsidP="006A1B00">
      <w:pPr>
        <w:widowControl w:val="0"/>
        <w:tabs>
          <w:tab w:val="left" w:pos="1560"/>
        </w:tabs>
        <w:autoSpaceDE w:val="0"/>
        <w:autoSpaceDN w:val="0"/>
        <w:adjustRightInd w:val="0"/>
        <w:spacing w:after="0" w:line="240" w:lineRule="auto"/>
        <w:contextualSpacing/>
        <w:jc w:val="center"/>
        <w:rPr>
          <w:rFonts w:ascii="Times New Roman" w:eastAsia="SimSun" w:hAnsi="Times New Roman" w:cs="Times New Roman"/>
          <w:lang w:eastAsia="ru-RU"/>
        </w:rPr>
      </w:pPr>
      <w:r w:rsidRPr="0099764E">
        <w:rPr>
          <w:rFonts w:ascii="Times New Roman" w:eastAsia="SimSun" w:hAnsi="Times New Roman" w:cs="Times New Roman"/>
          <w:lang w:eastAsia="ru-RU"/>
        </w:rPr>
        <w:t>(наименования организаций и их ведомственная подчиненность)</w:t>
      </w: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4"/>
          <w:szCs w:val="24"/>
          <w:lang w:eastAsia="ru-RU"/>
        </w:rPr>
      </w:pPr>
      <w:r w:rsidRPr="0099764E">
        <w:rPr>
          <w:rFonts w:ascii="Times New Roman" w:eastAsia="SimSun" w:hAnsi="Times New Roman" w:cs="Times New Roman"/>
          <w:sz w:val="24"/>
          <w:szCs w:val="24"/>
          <w:lang w:eastAsia="ru-RU"/>
        </w:rPr>
        <w:t>4. Строительство осуществлялось по проекту №_____________________________________</w:t>
      </w:r>
    </w:p>
    <w:p w:rsidR="006A1B00" w:rsidRPr="0099764E" w:rsidRDefault="006A1B00" w:rsidP="006A1B00">
      <w:pPr>
        <w:widowControl w:val="0"/>
        <w:tabs>
          <w:tab w:val="left" w:pos="1560"/>
        </w:tabs>
        <w:autoSpaceDE w:val="0"/>
        <w:autoSpaceDN w:val="0"/>
        <w:adjustRightInd w:val="0"/>
        <w:spacing w:after="0" w:line="240" w:lineRule="auto"/>
        <w:contextualSpacing/>
        <w:jc w:val="both"/>
        <w:rPr>
          <w:rFonts w:ascii="Times New Roman" w:eastAsia="SimSun" w:hAnsi="Times New Roman" w:cs="Times New Roman"/>
          <w:sz w:val="24"/>
          <w:szCs w:val="24"/>
          <w:lang w:eastAsia="ru-RU"/>
        </w:rPr>
      </w:pPr>
      <w:r w:rsidRPr="0099764E">
        <w:rPr>
          <w:rFonts w:ascii="Times New Roman" w:eastAsia="SimSun" w:hAnsi="Times New Roman" w:cs="Times New Roman"/>
          <w:sz w:val="24"/>
          <w:szCs w:val="24"/>
          <w:lang w:eastAsia="ru-RU"/>
        </w:rPr>
        <w:t>_____________________________________________________________________________</w:t>
      </w:r>
    </w:p>
    <w:p w:rsidR="006A1B00" w:rsidRPr="0099764E" w:rsidRDefault="006A1B00" w:rsidP="006A1B00">
      <w:pPr>
        <w:widowControl w:val="0"/>
        <w:tabs>
          <w:tab w:val="left" w:pos="1560"/>
        </w:tabs>
        <w:autoSpaceDE w:val="0"/>
        <w:autoSpaceDN w:val="0"/>
        <w:adjustRightInd w:val="0"/>
        <w:spacing w:after="0" w:line="240" w:lineRule="auto"/>
        <w:contextualSpacing/>
        <w:jc w:val="center"/>
        <w:rPr>
          <w:rFonts w:ascii="Times New Roman" w:eastAsia="SimSun" w:hAnsi="Times New Roman" w:cs="Times New Roman"/>
          <w:lang w:eastAsia="ru-RU"/>
        </w:rPr>
      </w:pPr>
      <w:r w:rsidRPr="0099764E">
        <w:rPr>
          <w:rFonts w:ascii="Times New Roman" w:eastAsia="SimSun" w:hAnsi="Times New Roman" w:cs="Times New Roman"/>
          <w:lang w:eastAsia="ru-RU"/>
        </w:rPr>
        <w:t>(номер проекта, номер серии (по типовым проектам))</w:t>
      </w: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4"/>
          <w:szCs w:val="24"/>
          <w:lang w:eastAsia="ru-RU"/>
        </w:rPr>
      </w:pPr>
      <w:r w:rsidRPr="0099764E">
        <w:rPr>
          <w:rFonts w:ascii="Times New Roman" w:eastAsia="SimSun" w:hAnsi="Times New Roman" w:cs="Times New Roman"/>
          <w:sz w:val="24"/>
          <w:szCs w:val="24"/>
          <w:lang w:eastAsia="ru-RU"/>
        </w:rPr>
        <w:t>5. Проектная документация утверждена_____________________________________</w:t>
      </w: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4"/>
          <w:szCs w:val="24"/>
          <w:lang w:eastAsia="ru-RU"/>
        </w:rPr>
      </w:pPr>
      <w:r w:rsidRPr="0099764E">
        <w:rPr>
          <w:rFonts w:ascii="Times New Roman" w:eastAsia="SimSun" w:hAnsi="Times New Roman" w:cs="Times New Roman"/>
          <w:sz w:val="24"/>
          <w:szCs w:val="24"/>
          <w:lang w:eastAsia="ru-RU"/>
        </w:rPr>
        <w:t>_____________________________________________________________________________</w:t>
      </w:r>
    </w:p>
    <w:p w:rsidR="006A1B00" w:rsidRPr="0099764E" w:rsidRDefault="006A1B00" w:rsidP="006A1B00">
      <w:pPr>
        <w:widowControl w:val="0"/>
        <w:tabs>
          <w:tab w:val="left" w:pos="1560"/>
        </w:tabs>
        <w:autoSpaceDE w:val="0"/>
        <w:autoSpaceDN w:val="0"/>
        <w:adjustRightInd w:val="0"/>
        <w:spacing w:after="0" w:line="240" w:lineRule="auto"/>
        <w:contextualSpacing/>
        <w:jc w:val="center"/>
        <w:rPr>
          <w:rFonts w:ascii="Times New Roman" w:eastAsia="SimSun" w:hAnsi="Times New Roman" w:cs="Times New Roman"/>
          <w:lang w:eastAsia="ru-RU"/>
        </w:rPr>
      </w:pPr>
      <w:r w:rsidRPr="0099764E">
        <w:rPr>
          <w:rFonts w:ascii="Times New Roman" w:eastAsia="SimSun" w:hAnsi="Times New Roman" w:cs="Times New Roman"/>
          <w:lang w:eastAsia="ru-RU"/>
        </w:rPr>
        <w:t>(наименование органа, утвердившего документацию на объект в целом)</w:t>
      </w: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4"/>
          <w:szCs w:val="24"/>
          <w:lang w:eastAsia="ru-RU"/>
        </w:rPr>
      </w:pPr>
      <w:r w:rsidRPr="0099764E">
        <w:rPr>
          <w:rFonts w:ascii="Times New Roman" w:eastAsia="SimSun" w:hAnsi="Times New Roman" w:cs="Times New Roman"/>
          <w:sz w:val="24"/>
          <w:szCs w:val="24"/>
          <w:lang w:eastAsia="ru-RU"/>
        </w:rPr>
        <w:t>"______"____________________20____г. №________________</w:t>
      </w: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4"/>
          <w:szCs w:val="24"/>
          <w:lang w:eastAsia="ru-RU"/>
        </w:rPr>
      </w:pPr>
      <w:r w:rsidRPr="0099764E">
        <w:rPr>
          <w:rFonts w:ascii="Times New Roman" w:eastAsia="SimSun" w:hAnsi="Times New Roman" w:cs="Times New Roman"/>
          <w:sz w:val="24"/>
          <w:szCs w:val="24"/>
          <w:lang w:eastAsia="ru-RU"/>
        </w:rPr>
        <w:t>6. Строительно-монтажные работы осуществлены в сроки:</w:t>
      </w: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4"/>
          <w:szCs w:val="24"/>
          <w:lang w:eastAsia="ru-RU"/>
        </w:rPr>
      </w:pPr>
      <w:r w:rsidRPr="0099764E">
        <w:rPr>
          <w:rFonts w:ascii="Times New Roman" w:eastAsia="SimSun" w:hAnsi="Times New Roman" w:cs="Times New Roman"/>
          <w:sz w:val="24"/>
          <w:szCs w:val="24"/>
          <w:lang w:eastAsia="ru-RU"/>
        </w:rPr>
        <w:t>начало работ ____________________________окончание работ _______________________</w:t>
      </w:r>
    </w:p>
    <w:p w:rsidR="006A1B00" w:rsidRPr="0099764E" w:rsidRDefault="006A1B00" w:rsidP="006A1B00">
      <w:pPr>
        <w:widowControl w:val="0"/>
        <w:tabs>
          <w:tab w:val="left" w:pos="1560"/>
        </w:tabs>
        <w:autoSpaceDE w:val="0"/>
        <w:autoSpaceDN w:val="0"/>
        <w:adjustRightInd w:val="0"/>
        <w:spacing w:after="0" w:line="240" w:lineRule="auto"/>
        <w:contextualSpacing/>
        <w:jc w:val="center"/>
        <w:rPr>
          <w:rFonts w:ascii="Times New Roman" w:eastAsia="SimSun" w:hAnsi="Times New Roman" w:cs="Times New Roman"/>
          <w:lang w:eastAsia="ru-RU"/>
        </w:rPr>
      </w:pPr>
      <w:r w:rsidRPr="0099764E">
        <w:rPr>
          <w:rFonts w:ascii="Times New Roman" w:eastAsia="SimSun" w:hAnsi="Times New Roman" w:cs="Times New Roman"/>
          <w:lang w:eastAsia="ru-RU"/>
        </w:rPr>
        <w:tab/>
      </w:r>
      <w:r w:rsidRPr="0099764E">
        <w:rPr>
          <w:rFonts w:ascii="Times New Roman" w:eastAsia="SimSun" w:hAnsi="Times New Roman" w:cs="Times New Roman"/>
          <w:lang w:eastAsia="ru-RU"/>
        </w:rPr>
        <w:tab/>
        <w:t>(месяц и год)</w:t>
      </w:r>
      <w:r w:rsidRPr="0099764E">
        <w:rPr>
          <w:rFonts w:ascii="Times New Roman" w:eastAsia="SimSun" w:hAnsi="Times New Roman" w:cs="Times New Roman"/>
          <w:lang w:eastAsia="ru-RU"/>
        </w:rPr>
        <w:tab/>
      </w:r>
      <w:r w:rsidRPr="0099764E">
        <w:rPr>
          <w:rFonts w:ascii="Times New Roman" w:eastAsia="SimSun" w:hAnsi="Times New Roman" w:cs="Times New Roman"/>
          <w:lang w:eastAsia="ru-RU"/>
        </w:rPr>
        <w:tab/>
      </w:r>
      <w:r w:rsidRPr="0099764E">
        <w:rPr>
          <w:rFonts w:ascii="Times New Roman" w:eastAsia="SimSun" w:hAnsi="Times New Roman" w:cs="Times New Roman"/>
          <w:lang w:eastAsia="ru-RU"/>
        </w:rPr>
        <w:tab/>
      </w:r>
      <w:r w:rsidRPr="0099764E">
        <w:rPr>
          <w:rFonts w:ascii="Times New Roman" w:eastAsia="SimSun" w:hAnsi="Times New Roman" w:cs="Times New Roman"/>
          <w:lang w:eastAsia="ru-RU"/>
        </w:rPr>
        <w:tab/>
      </w:r>
      <w:r w:rsidRPr="0099764E">
        <w:rPr>
          <w:rFonts w:ascii="Times New Roman" w:eastAsia="SimSun" w:hAnsi="Times New Roman" w:cs="Times New Roman"/>
          <w:lang w:eastAsia="ru-RU"/>
        </w:rPr>
        <w:tab/>
      </w:r>
      <w:r w:rsidRPr="0099764E">
        <w:rPr>
          <w:rFonts w:ascii="Times New Roman" w:eastAsia="SimSun" w:hAnsi="Times New Roman" w:cs="Times New Roman"/>
          <w:lang w:eastAsia="ru-RU"/>
        </w:rPr>
        <w:tab/>
      </w:r>
      <w:r w:rsidRPr="0099764E">
        <w:rPr>
          <w:rFonts w:ascii="Times New Roman" w:eastAsia="SimSun" w:hAnsi="Times New Roman" w:cs="Times New Roman"/>
          <w:lang w:eastAsia="ru-RU"/>
        </w:rPr>
        <w:tab/>
        <w:t>(месяц и год)</w:t>
      </w: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4"/>
          <w:szCs w:val="24"/>
          <w:lang w:eastAsia="ru-RU"/>
        </w:rPr>
      </w:pPr>
      <w:r w:rsidRPr="0099764E">
        <w:rPr>
          <w:rFonts w:ascii="Times New Roman" w:eastAsia="SimSun" w:hAnsi="Times New Roman" w:cs="Times New Roman"/>
          <w:sz w:val="24"/>
          <w:szCs w:val="24"/>
          <w:lang w:eastAsia="ru-RU"/>
        </w:rPr>
        <w:t>7. Рабочей комиссии представлена следующая документация: ________________________</w:t>
      </w: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4"/>
          <w:szCs w:val="24"/>
          <w:lang w:eastAsia="ru-RU"/>
        </w:rPr>
      </w:pPr>
      <w:r w:rsidRPr="0099764E">
        <w:rPr>
          <w:rFonts w:ascii="Times New Roman" w:eastAsia="SimSun" w:hAnsi="Times New Roman" w:cs="Times New Roman"/>
          <w:sz w:val="24"/>
          <w:szCs w:val="24"/>
          <w:lang w:eastAsia="ru-RU"/>
        </w:rPr>
        <w:t>_____________________________________________________________________________</w:t>
      </w:r>
    </w:p>
    <w:p w:rsidR="006A1B00" w:rsidRPr="0099764E" w:rsidRDefault="006A1B00" w:rsidP="006A1B00">
      <w:pPr>
        <w:widowControl w:val="0"/>
        <w:tabs>
          <w:tab w:val="left" w:pos="1560"/>
        </w:tabs>
        <w:autoSpaceDE w:val="0"/>
        <w:autoSpaceDN w:val="0"/>
        <w:adjustRightInd w:val="0"/>
        <w:spacing w:after="0" w:line="240" w:lineRule="auto"/>
        <w:contextualSpacing/>
        <w:jc w:val="center"/>
        <w:rPr>
          <w:rFonts w:ascii="Times New Roman" w:eastAsia="SimSun" w:hAnsi="Times New Roman" w:cs="Times New Roman"/>
          <w:lang w:eastAsia="ru-RU"/>
        </w:rPr>
      </w:pPr>
      <w:r w:rsidRPr="0099764E">
        <w:rPr>
          <w:rFonts w:ascii="Times New Roman" w:eastAsia="SimSun" w:hAnsi="Times New Roman" w:cs="Times New Roman"/>
          <w:lang w:eastAsia="ru-RU"/>
        </w:rPr>
        <w:t>(перечень документов в соответствии с п. 3.5 СНиП 3.01.04-87 или номер приложения к акту)</w:t>
      </w: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4"/>
          <w:szCs w:val="24"/>
          <w:lang w:eastAsia="ru-RU"/>
        </w:rPr>
      </w:pP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4"/>
          <w:szCs w:val="24"/>
          <w:lang w:eastAsia="ru-RU"/>
        </w:rPr>
      </w:pPr>
      <w:r w:rsidRPr="0099764E">
        <w:rPr>
          <w:rFonts w:ascii="Times New Roman" w:eastAsia="SimSun" w:hAnsi="Times New Roman" w:cs="Times New Roman"/>
          <w:sz w:val="24"/>
          <w:szCs w:val="24"/>
          <w:lang w:eastAsia="ru-RU"/>
        </w:rPr>
        <w:t>Указанные документы являются обязательным приложением к настоящему акту.</w:t>
      </w: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4"/>
          <w:szCs w:val="24"/>
          <w:lang w:eastAsia="ru-RU"/>
        </w:rPr>
      </w:pPr>
      <w:r w:rsidRPr="0099764E">
        <w:rPr>
          <w:rFonts w:ascii="Times New Roman" w:eastAsia="SimSun" w:hAnsi="Times New Roman" w:cs="Times New Roman"/>
          <w:sz w:val="24"/>
          <w:szCs w:val="24"/>
          <w:lang w:eastAsia="ru-RU"/>
        </w:rPr>
        <w:t>8. Здание, сооружение и оборудование имеет следующие показатели:___________________</w:t>
      </w:r>
    </w:p>
    <w:p w:rsidR="006A1B00" w:rsidRPr="0099764E" w:rsidRDefault="006A1B00" w:rsidP="006A1B00">
      <w:pPr>
        <w:widowControl w:val="0"/>
        <w:tabs>
          <w:tab w:val="left" w:pos="1560"/>
        </w:tabs>
        <w:autoSpaceDE w:val="0"/>
        <w:autoSpaceDN w:val="0"/>
        <w:adjustRightInd w:val="0"/>
        <w:spacing w:after="0" w:line="240" w:lineRule="auto"/>
        <w:contextualSpacing/>
        <w:jc w:val="center"/>
        <w:rPr>
          <w:rFonts w:ascii="Times New Roman" w:eastAsia="SimSun" w:hAnsi="Times New Roman" w:cs="Times New Roman"/>
          <w:lang w:eastAsia="ru-RU"/>
        </w:rPr>
      </w:pPr>
      <w:r w:rsidRPr="0099764E">
        <w:rPr>
          <w:rFonts w:ascii="Times New Roman" w:eastAsia="SimSun" w:hAnsi="Times New Roman" w:cs="Times New Roman"/>
          <w:lang w:eastAsia="ru-RU"/>
        </w:rPr>
        <w:tab/>
      </w:r>
      <w:r w:rsidRPr="0099764E">
        <w:rPr>
          <w:rFonts w:ascii="Times New Roman" w:eastAsia="SimSun" w:hAnsi="Times New Roman" w:cs="Times New Roman"/>
          <w:lang w:eastAsia="ru-RU"/>
        </w:rPr>
        <w:tab/>
      </w:r>
      <w:r w:rsidRPr="0099764E">
        <w:rPr>
          <w:rFonts w:ascii="Times New Roman" w:eastAsia="SimSun" w:hAnsi="Times New Roman" w:cs="Times New Roman"/>
          <w:lang w:eastAsia="ru-RU"/>
        </w:rPr>
        <w:tab/>
      </w:r>
      <w:r w:rsidRPr="0099764E">
        <w:rPr>
          <w:rFonts w:ascii="Times New Roman" w:eastAsia="SimSun" w:hAnsi="Times New Roman" w:cs="Times New Roman"/>
          <w:lang w:eastAsia="ru-RU"/>
        </w:rPr>
        <w:tab/>
      </w:r>
      <w:r w:rsidRPr="0099764E">
        <w:rPr>
          <w:rFonts w:ascii="Times New Roman" w:eastAsia="SimSun" w:hAnsi="Times New Roman" w:cs="Times New Roman"/>
          <w:lang w:eastAsia="ru-RU"/>
        </w:rPr>
        <w:tab/>
      </w:r>
      <w:r w:rsidRPr="0099764E">
        <w:rPr>
          <w:rFonts w:ascii="Times New Roman" w:eastAsia="SimSun" w:hAnsi="Times New Roman" w:cs="Times New Roman"/>
          <w:lang w:eastAsia="ru-RU"/>
        </w:rPr>
        <w:tab/>
      </w:r>
      <w:r w:rsidRPr="0099764E">
        <w:rPr>
          <w:rFonts w:ascii="Times New Roman" w:eastAsia="SimSun" w:hAnsi="Times New Roman" w:cs="Times New Roman"/>
          <w:lang w:eastAsia="ru-RU"/>
        </w:rPr>
        <w:tab/>
      </w:r>
      <w:r w:rsidRPr="0099764E">
        <w:rPr>
          <w:rFonts w:ascii="Times New Roman" w:eastAsia="SimSun" w:hAnsi="Times New Roman" w:cs="Times New Roman"/>
          <w:lang w:eastAsia="ru-RU"/>
        </w:rPr>
        <w:tab/>
        <w:t xml:space="preserve">(мощность, производительность, </w:t>
      </w: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4"/>
          <w:szCs w:val="24"/>
          <w:lang w:eastAsia="ru-RU"/>
        </w:rPr>
      </w:pPr>
      <w:r w:rsidRPr="0099764E">
        <w:rPr>
          <w:rFonts w:ascii="Times New Roman" w:eastAsia="SimSun" w:hAnsi="Times New Roman" w:cs="Times New Roman"/>
          <w:sz w:val="24"/>
          <w:szCs w:val="24"/>
          <w:lang w:eastAsia="ru-RU"/>
        </w:rPr>
        <w:t>_____________________________________________________________________________</w:t>
      </w:r>
    </w:p>
    <w:p w:rsidR="006A1B00" w:rsidRPr="0099764E" w:rsidRDefault="006A1B00" w:rsidP="006A1B00">
      <w:pPr>
        <w:widowControl w:val="0"/>
        <w:tabs>
          <w:tab w:val="left" w:pos="1560"/>
        </w:tabs>
        <w:autoSpaceDE w:val="0"/>
        <w:autoSpaceDN w:val="0"/>
        <w:adjustRightInd w:val="0"/>
        <w:spacing w:after="0" w:line="240" w:lineRule="auto"/>
        <w:contextualSpacing/>
        <w:jc w:val="center"/>
        <w:rPr>
          <w:rFonts w:ascii="Times New Roman" w:eastAsia="SimSun" w:hAnsi="Times New Roman" w:cs="Times New Roman"/>
          <w:sz w:val="24"/>
          <w:szCs w:val="24"/>
          <w:lang w:eastAsia="ru-RU"/>
        </w:rPr>
      </w:pPr>
      <w:r w:rsidRPr="0099764E">
        <w:rPr>
          <w:rFonts w:ascii="Times New Roman" w:eastAsia="SimSun" w:hAnsi="Times New Roman" w:cs="Times New Roman"/>
          <w:lang w:eastAsia="ru-RU"/>
        </w:rPr>
        <w:t>производственная площадь, протяженность, вместимость и т. п. или номер приложения к акту)</w:t>
      </w: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4"/>
          <w:szCs w:val="24"/>
          <w:lang w:eastAsia="ru-RU"/>
        </w:rPr>
      </w:pPr>
      <w:r w:rsidRPr="0099764E">
        <w:rPr>
          <w:rFonts w:ascii="Times New Roman" w:eastAsia="SimSun" w:hAnsi="Times New Roman" w:cs="Times New Roman"/>
          <w:sz w:val="24"/>
          <w:szCs w:val="24"/>
          <w:lang w:eastAsia="ru-RU"/>
        </w:rPr>
        <w:t>9. Технологические и архитектурно-строительные решения по зданию, сооружению характеризуются следующими данными:__________________________________________</w:t>
      </w:r>
    </w:p>
    <w:p w:rsidR="006A1B00" w:rsidRPr="0099764E" w:rsidRDefault="006A1B00" w:rsidP="006A1B00">
      <w:pPr>
        <w:widowControl w:val="0"/>
        <w:tabs>
          <w:tab w:val="left" w:pos="1560"/>
        </w:tabs>
        <w:autoSpaceDE w:val="0"/>
        <w:autoSpaceDN w:val="0"/>
        <w:adjustRightInd w:val="0"/>
        <w:spacing w:after="0" w:line="240" w:lineRule="auto"/>
        <w:contextualSpacing/>
        <w:jc w:val="center"/>
        <w:rPr>
          <w:rFonts w:ascii="Times New Roman" w:eastAsia="SimSun" w:hAnsi="Times New Roman" w:cs="Times New Roman"/>
          <w:lang w:eastAsia="ru-RU"/>
        </w:rPr>
      </w:pPr>
      <w:r w:rsidRPr="0099764E">
        <w:rPr>
          <w:rFonts w:ascii="Times New Roman" w:eastAsia="SimSun" w:hAnsi="Times New Roman" w:cs="Times New Roman"/>
          <w:lang w:eastAsia="ru-RU"/>
        </w:rPr>
        <w:tab/>
      </w:r>
      <w:r w:rsidRPr="0099764E">
        <w:rPr>
          <w:rFonts w:ascii="Times New Roman" w:eastAsia="SimSun" w:hAnsi="Times New Roman" w:cs="Times New Roman"/>
          <w:lang w:eastAsia="ru-RU"/>
        </w:rPr>
        <w:tab/>
      </w:r>
      <w:r w:rsidRPr="0099764E">
        <w:rPr>
          <w:rFonts w:ascii="Times New Roman" w:eastAsia="SimSun" w:hAnsi="Times New Roman" w:cs="Times New Roman"/>
          <w:lang w:eastAsia="ru-RU"/>
        </w:rPr>
        <w:tab/>
      </w:r>
      <w:r w:rsidRPr="0099764E">
        <w:rPr>
          <w:rFonts w:ascii="Times New Roman" w:eastAsia="SimSun" w:hAnsi="Times New Roman" w:cs="Times New Roman"/>
          <w:lang w:eastAsia="ru-RU"/>
        </w:rPr>
        <w:tab/>
        <w:t>(краткие технические характеристики по</w:t>
      </w: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lang w:eastAsia="ru-RU"/>
        </w:rPr>
      </w:pPr>
      <w:r w:rsidRPr="0099764E">
        <w:rPr>
          <w:rFonts w:ascii="Times New Roman" w:eastAsia="SimSun" w:hAnsi="Times New Roman" w:cs="Times New Roman"/>
          <w:lang w:eastAsia="ru-RU"/>
        </w:rPr>
        <w:t>_____________________________________________________________________________________</w:t>
      </w:r>
    </w:p>
    <w:p w:rsidR="006A1B00" w:rsidRPr="0099764E" w:rsidRDefault="006A1B00" w:rsidP="006A1B00">
      <w:pPr>
        <w:widowControl w:val="0"/>
        <w:tabs>
          <w:tab w:val="left" w:pos="1560"/>
        </w:tabs>
        <w:autoSpaceDE w:val="0"/>
        <w:autoSpaceDN w:val="0"/>
        <w:adjustRightInd w:val="0"/>
        <w:spacing w:after="0" w:line="240" w:lineRule="auto"/>
        <w:contextualSpacing/>
        <w:jc w:val="center"/>
        <w:rPr>
          <w:rFonts w:ascii="Times New Roman" w:eastAsia="SimSun" w:hAnsi="Times New Roman" w:cs="Times New Roman"/>
          <w:lang w:eastAsia="ru-RU"/>
        </w:rPr>
      </w:pPr>
      <w:r w:rsidRPr="0099764E">
        <w:rPr>
          <w:rFonts w:ascii="Times New Roman" w:eastAsia="SimSun" w:hAnsi="Times New Roman" w:cs="Times New Roman"/>
          <w:lang w:eastAsia="ru-RU"/>
        </w:rPr>
        <w:t>планировке, этажности, основным материалам и конструкциям,</w:t>
      </w: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lang w:eastAsia="ru-RU"/>
        </w:rPr>
      </w:pPr>
      <w:r w:rsidRPr="0099764E">
        <w:rPr>
          <w:rFonts w:ascii="Times New Roman" w:eastAsia="SimSun" w:hAnsi="Times New Roman" w:cs="Times New Roman"/>
          <w:lang w:eastAsia="ru-RU"/>
        </w:rPr>
        <w:t>_____________________________________________________________________________________</w:t>
      </w:r>
    </w:p>
    <w:p w:rsidR="006A1B00" w:rsidRPr="0099764E" w:rsidRDefault="006A1B00" w:rsidP="006A1B00">
      <w:pPr>
        <w:widowControl w:val="0"/>
        <w:tabs>
          <w:tab w:val="left" w:pos="1560"/>
        </w:tabs>
        <w:autoSpaceDE w:val="0"/>
        <w:autoSpaceDN w:val="0"/>
        <w:adjustRightInd w:val="0"/>
        <w:spacing w:after="0" w:line="240" w:lineRule="auto"/>
        <w:contextualSpacing/>
        <w:jc w:val="center"/>
        <w:rPr>
          <w:rFonts w:ascii="Times New Roman" w:eastAsia="SimSun" w:hAnsi="Times New Roman" w:cs="Times New Roman"/>
          <w:lang w:eastAsia="ru-RU"/>
        </w:rPr>
      </w:pPr>
      <w:r w:rsidRPr="0099764E">
        <w:rPr>
          <w:rFonts w:ascii="Times New Roman" w:eastAsia="SimSun" w:hAnsi="Times New Roman" w:cs="Times New Roman"/>
          <w:lang w:eastAsia="ru-RU"/>
        </w:rPr>
        <w:t>инженерному и технологическому оборудованию или номер приложения к акту)</w:t>
      </w:r>
    </w:p>
    <w:p w:rsidR="006A1B00" w:rsidRPr="0099764E" w:rsidRDefault="006A1B00" w:rsidP="006A1B00">
      <w:pPr>
        <w:widowControl w:val="0"/>
        <w:tabs>
          <w:tab w:val="left" w:pos="1560"/>
        </w:tabs>
        <w:autoSpaceDE w:val="0"/>
        <w:autoSpaceDN w:val="0"/>
        <w:adjustRightInd w:val="0"/>
        <w:spacing w:after="0" w:line="240" w:lineRule="auto"/>
        <w:contextualSpacing/>
        <w:jc w:val="both"/>
        <w:rPr>
          <w:rFonts w:ascii="Times New Roman" w:eastAsia="SimSun" w:hAnsi="Times New Roman" w:cs="Times New Roman"/>
          <w:sz w:val="24"/>
          <w:szCs w:val="24"/>
          <w:lang w:eastAsia="ru-RU"/>
        </w:rPr>
      </w:pPr>
      <w:r w:rsidRPr="0099764E">
        <w:rPr>
          <w:rFonts w:ascii="Times New Roman" w:eastAsia="SimSun" w:hAnsi="Times New Roman" w:cs="Times New Roman"/>
          <w:sz w:val="24"/>
          <w:szCs w:val="24"/>
          <w:lang w:eastAsia="ru-RU"/>
        </w:rPr>
        <w:t>10. Оборудование установлено согласно актам о его приемке после индивидуального испытания и комплексного опробования рабочими комиссиями (перечень актов приведен в приложении _____ к настоящему акту) в количестве:</w:t>
      </w: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4"/>
          <w:szCs w:val="24"/>
          <w:lang w:eastAsia="ru-RU"/>
        </w:rPr>
      </w:pPr>
      <w:r w:rsidRPr="0099764E">
        <w:rPr>
          <w:rFonts w:ascii="Times New Roman" w:eastAsia="SimSun" w:hAnsi="Times New Roman" w:cs="Times New Roman"/>
          <w:sz w:val="24"/>
          <w:szCs w:val="24"/>
          <w:lang w:eastAsia="ru-RU"/>
        </w:rPr>
        <w:t>по проекту ________________________ единиц;</w:t>
      </w: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4"/>
          <w:szCs w:val="24"/>
          <w:lang w:eastAsia="ru-RU"/>
        </w:rPr>
      </w:pPr>
      <w:r w:rsidRPr="0099764E">
        <w:rPr>
          <w:rFonts w:ascii="Times New Roman" w:eastAsia="SimSun" w:hAnsi="Times New Roman" w:cs="Times New Roman"/>
          <w:sz w:val="24"/>
          <w:szCs w:val="24"/>
          <w:lang w:eastAsia="ru-RU"/>
        </w:rPr>
        <w:t>фактически ________________________ единиц.</w:t>
      </w: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4"/>
          <w:szCs w:val="24"/>
          <w:lang w:eastAsia="ru-RU"/>
        </w:rPr>
      </w:pPr>
      <w:r w:rsidRPr="0099764E">
        <w:rPr>
          <w:rFonts w:ascii="Times New Roman" w:eastAsia="SimSun" w:hAnsi="Times New Roman" w:cs="Times New Roman"/>
          <w:sz w:val="24"/>
          <w:szCs w:val="24"/>
          <w:lang w:eastAsia="ru-RU"/>
        </w:rPr>
        <w:t>11. Мероприятия по охране труда, обеспечению взрывобезопасности, пожаробезопасности, охране окружающей природной среды и антисейсмические мероприятия, предусмотренные проектом _____________________________________________________</w:t>
      </w:r>
    </w:p>
    <w:p w:rsidR="006A1B00" w:rsidRPr="0099764E" w:rsidRDefault="006A1B00" w:rsidP="006A1B00">
      <w:pPr>
        <w:widowControl w:val="0"/>
        <w:tabs>
          <w:tab w:val="left" w:pos="1560"/>
        </w:tabs>
        <w:autoSpaceDE w:val="0"/>
        <w:autoSpaceDN w:val="0"/>
        <w:adjustRightInd w:val="0"/>
        <w:spacing w:after="0" w:line="240" w:lineRule="auto"/>
        <w:contextualSpacing/>
        <w:jc w:val="center"/>
        <w:rPr>
          <w:rFonts w:ascii="Times New Roman" w:eastAsia="SimSun" w:hAnsi="Times New Roman" w:cs="Times New Roman"/>
          <w:lang w:eastAsia="ru-RU"/>
        </w:rPr>
      </w:pPr>
      <w:r w:rsidRPr="0099764E">
        <w:rPr>
          <w:rFonts w:ascii="Times New Roman" w:eastAsia="SimSun" w:hAnsi="Times New Roman" w:cs="Times New Roman"/>
          <w:lang w:eastAsia="ru-RU"/>
        </w:rPr>
        <w:t>(сведения о выполнении)</w:t>
      </w: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4"/>
          <w:szCs w:val="24"/>
          <w:lang w:eastAsia="ru-RU"/>
        </w:rPr>
      </w:pPr>
      <w:r w:rsidRPr="0099764E">
        <w:rPr>
          <w:rFonts w:ascii="Times New Roman" w:eastAsia="SimSun" w:hAnsi="Times New Roman" w:cs="Times New Roman"/>
          <w:sz w:val="24"/>
          <w:szCs w:val="24"/>
          <w:lang w:eastAsia="ru-RU"/>
        </w:rPr>
        <w:t>_____________________________________________________________________________</w:t>
      </w: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4"/>
          <w:szCs w:val="24"/>
          <w:lang w:eastAsia="ru-RU"/>
        </w:rPr>
      </w:pPr>
      <w:r w:rsidRPr="0099764E">
        <w:rPr>
          <w:rFonts w:ascii="Times New Roman" w:eastAsia="SimSun" w:hAnsi="Times New Roman" w:cs="Times New Roman"/>
          <w:sz w:val="24"/>
          <w:szCs w:val="24"/>
          <w:lang w:eastAsia="ru-RU"/>
        </w:rPr>
        <w:t xml:space="preserve">Характеристика мероприятий приведена в приложении _____ к акту. </w:t>
      </w:r>
    </w:p>
    <w:p w:rsidR="006A1B00" w:rsidRPr="0099764E" w:rsidRDefault="006A1B00" w:rsidP="006A1B00">
      <w:pPr>
        <w:widowControl w:val="0"/>
        <w:tabs>
          <w:tab w:val="left" w:pos="1560"/>
        </w:tabs>
        <w:autoSpaceDE w:val="0"/>
        <w:autoSpaceDN w:val="0"/>
        <w:adjustRightInd w:val="0"/>
        <w:spacing w:after="0" w:line="240" w:lineRule="auto"/>
        <w:contextualSpacing/>
        <w:jc w:val="both"/>
        <w:rPr>
          <w:rFonts w:ascii="Times New Roman" w:eastAsia="SimSun" w:hAnsi="Times New Roman" w:cs="Times New Roman"/>
          <w:sz w:val="24"/>
          <w:szCs w:val="24"/>
          <w:lang w:eastAsia="ru-RU"/>
        </w:rPr>
      </w:pPr>
      <w:r w:rsidRPr="0099764E">
        <w:rPr>
          <w:rFonts w:ascii="Times New Roman" w:eastAsia="SimSun" w:hAnsi="Times New Roman" w:cs="Times New Roman"/>
          <w:sz w:val="24"/>
          <w:szCs w:val="24"/>
          <w:lang w:eastAsia="ru-RU"/>
        </w:rPr>
        <w:t>2. Выявленные дефекты и недоделки должны быть устранены в сроки, указанные в приложении _____к акту.</w:t>
      </w: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4"/>
          <w:szCs w:val="24"/>
          <w:lang w:eastAsia="ru-RU"/>
        </w:rPr>
      </w:pPr>
      <w:r w:rsidRPr="0099764E">
        <w:rPr>
          <w:rFonts w:ascii="Times New Roman" w:eastAsia="SimSun" w:hAnsi="Times New Roman" w:cs="Times New Roman"/>
          <w:sz w:val="24"/>
          <w:szCs w:val="24"/>
          <w:lang w:eastAsia="ru-RU"/>
        </w:rPr>
        <w:t xml:space="preserve">13. Сметная стоимость по утвержденной проектной документации: </w:t>
      </w: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4"/>
          <w:szCs w:val="24"/>
          <w:lang w:eastAsia="ru-RU"/>
        </w:rPr>
      </w:pPr>
      <w:r w:rsidRPr="0099764E">
        <w:rPr>
          <w:rFonts w:ascii="Times New Roman" w:eastAsia="SimSun" w:hAnsi="Times New Roman" w:cs="Times New Roman"/>
          <w:sz w:val="24"/>
          <w:szCs w:val="24"/>
          <w:lang w:eastAsia="ru-RU"/>
        </w:rPr>
        <w:t>всего _________________ тыс. руб., в том числе строительно-монтажных работ:</w:t>
      </w: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4"/>
          <w:szCs w:val="24"/>
          <w:lang w:eastAsia="ru-RU"/>
        </w:rPr>
      </w:pPr>
      <w:r w:rsidRPr="0099764E">
        <w:rPr>
          <w:rFonts w:ascii="Times New Roman" w:eastAsia="SimSun" w:hAnsi="Times New Roman" w:cs="Times New Roman"/>
          <w:sz w:val="24"/>
          <w:szCs w:val="24"/>
          <w:lang w:eastAsia="ru-RU"/>
        </w:rPr>
        <w:t>____________тыс. руб., оборудования, инструмента и инвентаря ___________ тыс. руб.</w:t>
      </w: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4"/>
          <w:szCs w:val="24"/>
          <w:lang w:eastAsia="ru-RU"/>
        </w:rPr>
      </w:pP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4"/>
          <w:szCs w:val="24"/>
          <w:lang w:eastAsia="ru-RU"/>
        </w:rPr>
      </w:pPr>
      <w:r w:rsidRPr="0099764E">
        <w:rPr>
          <w:rFonts w:ascii="Times New Roman" w:eastAsia="SimSun" w:hAnsi="Times New Roman" w:cs="Times New Roman"/>
          <w:sz w:val="24"/>
          <w:szCs w:val="24"/>
          <w:lang w:eastAsia="ru-RU"/>
        </w:rPr>
        <w:lastRenderedPageBreak/>
        <w:t>Решение рабочей комиссии _____________________________________________________</w:t>
      </w: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4"/>
          <w:szCs w:val="24"/>
          <w:lang w:eastAsia="ru-RU"/>
        </w:rPr>
      </w:pPr>
      <w:r w:rsidRPr="0099764E">
        <w:rPr>
          <w:rFonts w:ascii="Times New Roman" w:eastAsia="SimSun" w:hAnsi="Times New Roman" w:cs="Times New Roman"/>
          <w:sz w:val="24"/>
          <w:szCs w:val="24"/>
          <w:lang w:eastAsia="ru-RU"/>
        </w:rPr>
        <w:t>_____________________________________________________________________________</w:t>
      </w:r>
    </w:p>
    <w:p w:rsidR="006A1B00" w:rsidRPr="0099764E" w:rsidRDefault="006A1B00" w:rsidP="006A1B00">
      <w:pPr>
        <w:widowControl w:val="0"/>
        <w:tabs>
          <w:tab w:val="left" w:pos="1560"/>
        </w:tabs>
        <w:autoSpaceDE w:val="0"/>
        <w:autoSpaceDN w:val="0"/>
        <w:adjustRightInd w:val="0"/>
        <w:spacing w:after="0" w:line="240" w:lineRule="auto"/>
        <w:contextualSpacing/>
        <w:jc w:val="center"/>
        <w:rPr>
          <w:rFonts w:ascii="Times New Roman" w:eastAsia="SimSun" w:hAnsi="Times New Roman" w:cs="Times New Roman"/>
          <w:lang w:eastAsia="ru-RU"/>
        </w:rPr>
      </w:pPr>
      <w:r w:rsidRPr="0099764E">
        <w:rPr>
          <w:rFonts w:ascii="Times New Roman" w:eastAsia="SimSun" w:hAnsi="Times New Roman" w:cs="Times New Roman"/>
          <w:lang w:eastAsia="ru-RU"/>
        </w:rPr>
        <w:t>(наименование здания, сооружения)</w:t>
      </w: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4"/>
          <w:szCs w:val="24"/>
          <w:lang w:eastAsia="ru-RU"/>
        </w:rPr>
      </w:pPr>
      <w:r w:rsidRPr="0099764E">
        <w:rPr>
          <w:rFonts w:ascii="Times New Roman" w:eastAsia="SimSun" w:hAnsi="Times New Roman" w:cs="Times New Roman"/>
          <w:sz w:val="24"/>
          <w:szCs w:val="24"/>
          <w:lang w:eastAsia="ru-RU"/>
        </w:rPr>
        <w:t>СЧИТАТЬ ПРИНЯТЫМ от генерального подрядчика и готовым для предъявления приемочной комиссии.</w:t>
      </w: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4"/>
          <w:szCs w:val="24"/>
          <w:lang w:eastAsia="ru-RU"/>
        </w:rPr>
      </w:pPr>
      <w:r w:rsidRPr="0099764E">
        <w:rPr>
          <w:rFonts w:ascii="Times New Roman" w:eastAsia="SimSun" w:hAnsi="Times New Roman" w:cs="Times New Roman"/>
          <w:sz w:val="24"/>
          <w:szCs w:val="24"/>
          <w:lang w:eastAsia="ru-RU"/>
        </w:rPr>
        <w:t>Председатель рабочей комиссии _________________________________________________</w:t>
      </w:r>
    </w:p>
    <w:p w:rsidR="006A1B00" w:rsidRPr="0099764E" w:rsidRDefault="006A1B00" w:rsidP="006A1B00">
      <w:pPr>
        <w:widowControl w:val="0"/>
        <w:tabs>
          <w:tab w:val="left" w:pos="1560"/>
        </w:tabs>
        <w:autoSpaceDE w:val="0"/>
        <w:autoSpaceDN w:val="0"/>
        <w:adjustRightInd w:val="0"/>
        <w:spacing w:after="0" w:line="240" w:lineRule="auto"/>
        <w:contextualSpacing/>
        <w:jc w:val="center"/>
        <w:rPr>
          <w:rFonts w:ascii="Times New Roman" w:eastAsia="SimSun" w:hAnsi="Times New Roman" w:cs="Times New Roman"/>
          <w:lang w:eastAsia="ru-RU"/>
        </w:rPr>
      </w:pPr>
      <w:r w:rsidRPr="0099764E">
        <w:rPr>
          <w:rFonts w:ascii="Times New Roman" w:eastAsia="SimSun" w:hAnsi="Times New Roman" w:cs="Times New Roman"/>
          <w:lang w:eastAsia="ru-RU"/>
        </w:rPr>
        <w:tab/>
      </w:r>
      <w:r w:rsidRPr="0099764E">
        <w:rPr>
          <w:rFonts w:ascii="Times New Roman" w:eastAsia="SimSun" w:hAnsi="Times New Roman" w:cs="Times New Roman"/>
          <w:lang w:eastAsia="ru-RU"/>
        </w:rPr>
        <w:tab/>
      </w:r>
      <w:r w:rsidRPr="0099764E">
        <w:rPr>
          <w:rFonts w:ascii="Times New Roman" w:eastAsia="SimSun" w:hAnsi="Times New Roman" w:cs="Times New Roman"/>
          <w:lang w:eastAsia="ru-RU"/>
        </w:rPr>
        <w:tab/>
        <w:t>(подпись)</w:t>
      </w: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4"/>
          <w:szCs w:val="24"/>
          <w:lang w:eastAsia="ru-RU"/>
        </w:rPr>
      </w:pPr>
      <w:r w:rsidRPr="0099764E">
        <w:rPr>
          <w:rFonts w:ascii="Times New Roman" w:eastAsia="SimSun" w:hAnsi="Times New Roman" w:cs="Times New Roman"/>
          <w:sz w:val="24"/>
          <w:szCs w:val="24"/>
          <w:lang w:eastAsia="ru-RU"/>
        </w:rPr>
        <w:t>Члены рабочей комиссии:_______________________________________________________</w:t>
      </w:r>
    </w:p>
    <w:p w:rsidR="006A1B00" w:rsidRPr="0099764E" w:rsidRDefault="006A1B00" w:rsidP="006A1B00">
      <w:pPr>
        <w:widowControl w:val="0"/>
        <w:tabs>
          <w:tab w:val="left" w:pos="1560"/>
        </w:tabs>
        <w:autoSpaceDE w:val="0"/>
        <w:autoSpaceDN w:val="0"/>
        <w:adjustRightInd w:val="0"/>
        <w:spacing w:after="0" w:line="240" w:lineRule="auto"/>
        <w:contextualSpacing/>
        <w:jc w:val="center"/>
        <w:rPr>
          <w:rFonts w:ascii="Times New Roman" w:eastAsia="SimSun" w:hAnsi="Times New Roman" w:cs="Times New Roman"/>
          <w:lang w:eastAsia="ru-RU"/>
        </w:rPr>
      </w:pPr>
      <w:r w:rsidRPr="0099764E">
        <w:rPr>
          <w:rFonts w:ascii="Times New Roman" w:eastAsia="SimSun" w:hAnsi="Times New Roman" w:cs="Times New Roman"/>
          <w:lang w:eastAsia="ru-RU"/>
        </w:rPr>
        <w:tab/>
      </w:r>
      <w:r w:rsidRPr="0099764E">
        <w:rPr>
          <w:rFonts w:ascii="Times New Roman" w:eastAsia="SimSun" w:hAnsi="Times New Roman" w:cs="Times New Roman"/>
          <w:lang w:eastAsia="ru-RU"/>
        </w:rPr>
        <w:tab/>
      </w:r>
      <w:r w:rsidRPr="0099764E">
        <w:rPr>
          <w:rFonts w:ascii="Times New Roman" w:eastAsia="SimSun" w:hAnsi="Times New Roman" w:cs="Times New Roman"/>
          <w:lang w:eastAsia="ru-RU"/>
        </w:rPr>
        <w:tab/>
        <w:t>(подписи)</w:t>
      </w: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4"/>
          <w:szCs w:val="24"/>
          <w:lang w:eastAsia="ru-RU"/>
        </w:rPr>
      </w:pPr>
      <w:r w:rsidRPr="0099764E">
        <w:rPr>
          <w:rFonts w:ascii="Times New Roman" w:eastAsia="SimSun" w:hAnsi="Times New Roman" w:cs="Times New Roman"/>
          <w:sz w:val="24"/>
          <w:szCs w:val="24"/>
          <w:lang w:eastAsia="ru-RU"/>
        </w:rPr>
        <w:t>_____________________________________________________________________________</w:t>
      </w:r>
    </w:p>
    <w:p w:rsidR="006A1B00" w:rsidRPr="0099764E" w:rsidRDefault="006A1B00" w:rsidP="006A1B00">
      <w:pPr>
        <w:widowControl w:val="0"/>
        <w:tabs>
          <w:tab w:val="left" w:pos="1560"/>
        </w:tabs>
        <w:autoSpaceDE w:val="0"/>
        <w:autoSpaceDN w:val="0"/>
        <w:adjustRightInd w:val="0"/>
        <w:spacing w:after="0" w:line="240" w:lineRule="auto"/>
        <w:contextualSpacing/>
        <w:rPr>
          <w:rFonts w:ascii="Times New Roman" w:eastAsia="SimSun" w:hAnsi="Times New Roman" w:cs="Times New Roman"/>
          <w:sz w:val="24"/>
          <w:szCs w:val="24"/>
          <w:lang w:eastAsia="ru-RU"/>
        </w:rPr>
      </w:pPr>
    </w:p>
    <w:p w:rsidR="006A1B00" w:rsidRPr="0099764E" w:rsidRDefault="006A1B00" w:rsidP="006A1B00">
      <w:pPr>
        <w:widowControl w:val="0"/>
        <w:tabs>
          <w:tab w:val="left" w:pos="1560"/>
        </w:tabs>
        <w:spacing w:after="0" w:line="240" w:lineRule="auto"/>
        <w:contextualSpacing/>
        <w:rPr>
          <w:rFonts w:ascii="Times New Roman" w:eastAsia="Times New Roman" w:hAnsi="Times New Roman" w:cs="Times New Roman"/>
          <w:sz w:val="24"/>
          <w:szCs w:val="24"/>
          <w:lang w:eastAsia="ru-RU"/>
        </w:rPr>
      </w:pPr>
    </w:p>
    <w:p w:rsidR="006A1B00" w:rsidRDefault="006A1B00" w:rsidP="006A1B00">
      <w:pPr>
        <w:widowControl w:val="0"/>
        <w:pBdr>
          <w:bottom w:val="single" w:sz="12" w:space="1" w:color="auto"/>
        </w:pBdr>
        <w:spacing w:after="0" w:line="240" w:lineRule="auto"/>
        <w:rPr>
          <w:rFonts w:ascii="Times New Roman" w:hAnsi="Times New Roman" w:cs="Times New Roman"/>
        </w:rPr>
      </w:pPr>
      <w:r>
        <w:rPr>
          <w:rFonts w:ascii="Times New Roman" w:hAnsi="Times New Roman" w:cs="Times New Roman"/>
        </w:rPr>
        <w:t>ФОРМУ СОГЛАСОВАЛИ:</w:t>
      </w:r>
    </w:p>
    <w:tbl>
      <w:tblPr>
        <w:tblW w:w="5200" w:type="pct"/>
        <w:tblLook w:val="04A0" w:firstRow="1" w:lastRow="0" w:firstColumn="1" w:lastColumn="0" w:noHBand="0" w:noVBand="1"/>
      </w:tblPr>
      <w:tblGrid>
        <w:gridCol w:w="5252"/>
        <w:gridCol w:w="4848"/>
      </w:tblGrid>
      <w:tr w:rsidR="00136BF8" w:rsidRPr="0053027D" w:rsidTr="00B45E8B">
        <w:tc>
          <w:tcPr>
            <w:tcW w:w="2600" w:type="pct"/>
          </w:tcPr>
          <w:p w:rsidR="00136BF8" w:rsidRPr="0053027D" w:rsidRDefault="00136BF8" w:rsidP="00B45E8B">
            <w:pPr>
              <w:tabs>
                <w:tab w:val="left" w:pos="3416"/>
              </w:tabs>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ЗАКАЗЧИК:</w:t>
            </w:r>
          </w:p>
          <w:p w:rsidR="00136BF8" w:rsidRPr="0053027D" w:rsidRDefault="00136BF8" w:rsidP="00B45E8B">
            <w:pPr>
              <w:tabs>
                <w:tab w:val="left" w:pos="3416"/>
              </w:tabs>
              <w:spacing w:after="0" w:line="240" w:lineRule="auto"/>
              <w:rPr>
                <w:rFonts w:ascii="Times New Roman" w:hAnsi="Times New Roman" w:cs="Times New Roman"/>
                <w:b/>
                <w:sz w:val="24"/>
                <w:szCs w:val="24"/>
              </w:rPr>
            </w:pPr>
          </w:p>
        </w:tc>
        <w:tc>
          <w:tcPr>
            <w:tcW w:w="2400" w:type="pct"/>
            <w:hideMark/>
          </w:tcPr>
          <w:p w:rsidR="00136BF8" w:rsidRPr="0053027D" w:rsidRDefault="00136BF8" w:rsidP="00B45E8B">
            <w:pPr>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ПОДРЯДЧИК:</w:t>
            </w:r>
          </w:p>
        </w:tc>
      </w:tr>
      <w:tr w:rsidR="00136BF8" w:rsidRPr="0053027D" w:rsidTr="00B45E8B">
        <w:tc>
          <w:tcPr>
            <w:tcW w:w="2600" w:type="pct"/>
          </w:tcPr>
          <w:p w:rsidR="00136BF8" w:rsidRPr="0053027D" w:rsidRDefault="00136BF8" w:rsidP="00B45E8B">
            <w:pPr>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ПАО «Россети Центр» (филиал ПАО </w:t>
            </w:r>
          </w:p>
          <w:p w:rsidR="00136BF8" w:rsidRPr="0053027D" w:rsidRDefault="00136BF8" w:rsidP="00B45E8B">
            <w:pPr>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«Россети Центр» - «Белгородэнерго»)</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hideMark/>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(наименование)</w:t>
            </w: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___________________________</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(должность)</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___________________________________</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(Ф.И.О.)</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                            </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М.П.   «_____» _____________20___г.                     </w:t>
            </w: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(должность)</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(Ф.И.О.)</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 xml:space="preserve">                            </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 xml:space="preserve">М.П.   «_____» _____________20___г.  </w:t>
            </w:r>
          </w:p>
        </w:tc>
      </w:tr>
    </w:tbl>
    <w:p w:rsidR="006A1B00" w:rsidRDefault="006A1B00" w:rsidP="006A1B00">
      <w:pPr>
        <w:spacing w:after="160" w:line="259" w:lineRule="auto"/>
        <w:rPr>
          <w:rFonts w:ascii="Times New Roman" w:hAnsi="Times New Roman" w:cs="Times New Roman"/>
          <w:sz w:val="24"/>
          <w:szCs w:val="24"/>
        </w:rPr>
      </w:pPr>
    </w:p>
    <w:p w:rsidR="006A1B00" w:rsidRDefault="006A1B00" w:rsidP="006A1B00">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rsidR="003322B1" w:rsidRDefault="003322B1" w:rsidP="00CF4E28">
      <w:pPr>
        <w:tabs>
          <w:tab w:val="left" w:pos="5387"/>
        </w:tabs>
        <w:spacing w:after="0" w:line="240" w:lineRule="auto"/>
        <w:ind w:firstLine="3828"/>
        <w:jc w:val="center"/>
        <w:rPr>
          <w:rFonts w:ascii="Times New Roman" w:hAnsi="Times New Roman" w:cs="Times New Roman"/>
          <w:sz w:val="24"/>
          <w:szCs w:val="24"/>
        </w:rPr>
      </w:pPr>
      <w:r>
        <w:rPr>
          <w:rFonts w:ascii="Times New Roman" w:hAnsi="Times New Roman" w:cs="Times New Roman"/>
          <w:sz w:val="24"/>
          <w:szCs w:val="24"/>
        </w:rPr>
        <w:lastRenderedPageBreak/>
        <w:t>Приложение 1</w:t>
      </w:r>
      <w:r w:rsidR="00943B82">
        <w:rPr>
          <w:rFonts w:ascii="Times New Roman" w:hAnsi="Times New Roman" w:cs="Times New Roman"/>
          <w:sz w:val="24"/>
          <w:szCs w:val="24"/>
        </w:rPr>
        <w:t>5</w:t>
      </w:r>
      <w:r>
        <w:rPr>
          <w:rFonts w:ascii="Times New Roman" w:hAnsi="Times New Roman" w:cs="Times New Roman"/>
          <w:sz w:val="24"/>
          <w:szCs w:val="24"/>
        </w:rPr>
        <w:t xml:space="preserve"> к Договору </w:t>
      </w:r>
    </w:p>
    <w:p w:rsidR="003322B1" w:rsidRDefault="003322B1" w:rsidP="003322B1">
      <w:pPr>
        <w:widowControl w:val="0"/>
        <w:tabs>
          <w:tab w:val="left" w:pos="9840"/>
        </w:tabs>
        <w:spacing w:after="0" w:line="240" w:lineRule="auto"/>
        <w:jc w:val="right"/>
        <w:rPr>
          <w:rFonts w:ascii="Times New Roman" w:hAnsi="Times New Roman" w:cs="Times New Roman"/>
        </w:rPr>
      </w:pPr>
      <w:r>
        <w:rPr>
          <w:rFonts w:ascii="Times New Roman" w:hAnsi="Times New Roman" w:cs="Times New Roman"/>
          <w:color w:val="000000"/>
          <w:sz w:val="24"/>
          <w:szCs w:val="24"/>
        </w:rPr>
        <w:t>от _____________ г. № _______________</w:t>
      </w:r>
    </w:p>
    <w:p w:rsidR="003322B1" w:rsidRDefault="003322B1" w:rsidP="003322B1">
      <w:pPr>
        <w:widowControl w:val="0"/>
        <w:spacing w:after="0" w:line="240" w:lineRule="auto"/>
        <w:ind w:left="4678"/>
        <w:jc w:val="right"/>
        <w:rPr>
          <w:rFonts w:ascii="Times New Roman" w:eastAsia="Times New Roman" w:hAnsi="Times New Roman" w:cs="Times New Roman"/>
          <w:sz w:val="24"/>
          <w:szCs w:val="24"/>
        </w:rPr>
      </w:pPr>
    </w:p>
    <w:p w:rsidR="003322B1" w:rsidRDefault="003322B1" w:rsidP="003322B1">
      <w:pPr>
        <w:widowControl w:val="0"/>
        <w:spacing w:after="0" w:line="240" w:lineRule="auto"/>
        <w:ind w:firstLine="708"/>
        <w:jc w:val="right"/>
        <w:rPr>
          <w:rFonts w:ascii="Times New Roman" w:hAnsi="Times New Roman" w:cs="Times New Roman"/>
          <w:sz w:val="24"/>
          <w:szCs w:val="24"/>
        </w:rPr>
      </w:pPr>
    </w:p>
    <w:tbl>
      <w:tblPr>
        <w:tblW w:w="0" w:type="auto"/>
        <w:tblLook w:val="04A0" w:firstRow="1" w:lastRow="0" w:firstColumn="1" w:lastColumn="0" w:noHBand="0" w:noVBand="1"/>
      </w:tblPr>
      <w:tblGrid>
        <w:gridCol w:w="4788"/>
        <w:gridCol w:w="4500"/>
      </w:tblGrid>
      <w:tr w:rsidR="003322B1" w:rsidTr="003322B1">
        <w:tc>
          <w:tcPr>
            <w:tcW w:w="4788" w:type="dxa"/>
            <w:hideMark/>
          </w:tcPr>
          <w:p w:rsidR="003322B1" w:rsidRDefault="003322B1">
            <w:pPr>
              <w:widowControl w:val="0"/>
              <w:tabs>
                <w:tab w:val="left" w:pos="1560"/>
              </w:tabs>
              <w:overflowPunct w:val="0"/>
              <w:autoSpaceDE w:val="0"/>
              <w:autoSpaceDN w:val="0"/>
              <w:adjustRightInd w:val="0"/>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Общество/УО</w:t>
            </w:r>
          </w:p>
        </w:tc>
        <w:tc>
          <w:tcPr>
            <w:tcW w:w="4500" w:type="dxa"/>
          </w:tcPr>
          <w:p w:rsidR="003322B1" w:rsidRDefault="003322B1">
            <w:pPr>
              <w:keepNext/>
              <w:tabs>
                <w:tab w:val="left" w:pos="1560"/>
              </w:tabs>
              <w:spacing w:before="240" w:after="60" w:line="240" w:lineRule="auto"/>
              <w:ind w:left="432"/>
              <w:jc w:val="center"/>
              <w:outlineLvl w:val="0"/>
              <w:rPr>
                <w:rFonts w:ascii="Arial" w:eastAsia="Times New Roman" w:hAnsi="Arial" w:cs="Arial"/>
                <w:kern w:val="32"/>
                <w:sz w:val="32"/>
                <w:szCs w:val="32"/>
                <w:lang w:eastAsia="ru-RU"/>
              </w:rPr>
            </w:pPr>
          </w:p>
        </w:tc>
      </w:tr>
      <w:tr w:rsidR="003322B1" w:rsidTr="003322B1">
        <w:tc>
          <w:tcPr>
            <w:tcW w:w="4788" w:type="dxa"/>
          </w:tcPr>
          <w:p w:rsidR="003322B1" w:rsidRDefault="003322B1">
            <w:pPr>
              <w:widowControl w:val="0"/>
              <w:tabs>
                <w:tab w:val="left" w:pos="1560"/>
              </w:tabs>
              <w:overflowPunct w:val="0"/>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4500" w:type="dxa"/>
          </w:tcPr>
          <w:p w:rsidR="003322B1" w:rsidRDefault="003322B1">
            <w:pPr>
              <w:widowControl w:val="0"/>
              <w:tabs>
                <w:tab w:val="left" w:pos="1560"/>
              </w:tabs>
              <w:overflowPunct w:val="0"/>
              <w:autoSpaceDE w:val="0"/>
              <w:autoSpaceDN w:val="0"/>
              <w:adjustRightInd w:val="0"/>
              <w:spacing w:after="0" w:line="240" w:lineRule="auto"/>
              <w:rPr>
                <w:rFonts w:ascii="Times New Roman" w:eastAsia="Times New Roman" w:hAnsi="Times New Roman" w:cs="Times New Roman"/>
                <w:b/>
                <w:bCs/>
                <w:sz w:val="24"/>
                <w:szCs w:val="24"/>
                <w:lang w:eastAsia="ru-RU"/>
              </w:rPr>
            </w:pPr>
          </w:p>
        </w:tc>
      </w:tr>
      <w:tr w:rsidR="003322B1" w:rsidTr="003322B1">
        <w:tc>
          <w:tcPr>
            <w:tcW w:w="4788" w:type="dxa"/>
          </w:tcPr>
          <w:p w:rsidR="003322B1" w:rsidRDefault="003322B1">
            <w:pPr>
              <w:widowControl w:val="0"/>
              <w:tabs>
                <w:tab w:val="left" w:pos="1560"/>
              </w:tabs>
              <w:overflowPunct w:val="0"/>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4500" w:type="dxa"/>
            <w:hideMark/>
          </w:tcPr>
          <w:p w:rsidR="003322B1" w:rsidRDefault="003322B1">
            <w:pPr>
              <w:widowControl w:val="0"/>
              <w:tabs>
                <w:tab w:val="left" w:pos="1560"/>
              </w:tabs>
              <w:overflowPunct w:val="0"/>
              <w:autoSpaceDE w:val="0"/>
              <w:autoSpaceDN w:val="0"/>
              <w:adjustRightInd w:val="0"/>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Строительство ___________________</w:t>
            </w:r>
          </w:p>
        </w:tc>
      </w:tr>
      <w:tr w:rsidR="003322B1" w:rsidTr="003322B1">
        <w:tc>
          <w:tcPr>
            <w:tcW w:w="4788" w:type="dxa"/>
          </w:tcPr>
          <w:p w:rsidR="003322B1" w:rsidRDefault="003322B1">
            <w:pPr>
              <w:widowControl w:val="0"/>
              <w:tabs>
                <w:tab w:val="left" w:pos="1560"/>
              </w:tabs>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500" w:type="dxa"/>
            <w:hideMark/>
          </w:tcPr>
          <w:p w:rsidR="003322B1" w:rsidRDefault="003322B1">
            <w:pPr>
              <w:widowControl w:val="0"/>
              <w:tabs>
                <w:tab w:val="left" w:pos="1560"/>
              </w:tabs>
              <w:overflowPunct w:val="0"/>
              <w:autoSpaceDE w:val="0"/>
              <w:autoSpaceDN w:val="0"/>
              <w:adjustRightInd w:val="0"/>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_________________________________</w:t>
            </w:r>
          </w:p>
        </w:tc>
      </w:tr>
      <w:tr w:rsidR="003322B1" w:rsidTr="003322B1">
        <w:tc>
          <w:tcPr>
            <w:tcW w:w="4788" w:type="dxa"/>
          </w:tcPr>
          <w:p w:rsidR="003322B1" w:rsidRDefault="003322B1">
            <w:pPr>
              <w:widowControl w:val="0"/>
              <w:tabs>
                <w:tab w:val="left" w:pos="1560"/>
              </w:tabs>
              <w:overflowPunct w:val="0"/>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4500" w:type="dxa"/>
            <w:hideMark/>
          </w:tcPr>
          <w:p w:rsidR="003322B1" w:rsidRDefault="003322B1">
            <w:pPr>
              <w:widowControl w:val="0"/>
              <w:tabs>
                <w:tab w:val="left" w:pos="1560"/>
              </w:tabs>
              <w:overflowPunct w:val="0"/>
              <w:autoSpaceDE w:val="0"/>
              <w:autoSpaceDN w:val="0"/>
              <w:adjustRightInd w:val="0"/>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Объект __________________________</w:t>
            </w:r>
          </w:p>
        </w:tc>
      </w:tr>
    </w:tbl>
    <w:p w:rsidR="003322B1" w:rsidRDefault="003322B1" w:rsidP="003322B1">
      <w:pPr>
        <w:tabs>
          <w:tab w:val="left" w:pos="1560"/>
        </w:tabs>
        <w:spacing w:before="100" w:beforeAutospacing="1" w:after="0" w:line="240" w:lineRule="auto"/>
        <w:jc w:val="center"/>
        <w:rPr>
          <w:rFonts w:ascii="Times New Roman" w:eastAsia="Times New Roman" w:hAnsi="Times New Roman" w:cs="Times New Roman"/>
          <w:b/>
          <w:bCs/>
          <w:sz w:val="20"/>
          <w:szCs w:val="20"/>
          <w:lang w:eastAsia="ru-RU"/>
        </w:rPr>
      </w:pPr>
    </w:p>
    <w:p w:rsidR="003322B1" w:rsidRDefault="003322B1" w:rsidP="003322B1">
      <w:pPr>
        <w:tabs>
          <w:tab w:val="left" w:pos="1560"/>
        </w:tabs>
        <w:spacing w:before="100" w:beforeAutospacing="1"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ВЕДОМОСТЬ НЕДОДЕЛОК</w:t>
      </w:r>
    </w:p>
    <w:p w:rsidR="003322B1" w:rsidRDefault="003322B1" w:rsidP="003322B1">
      <w:pPr>
        <w:widowControl w:val="0"/>
        <w:tabs>
          <w:tab w:val="left" w:pos="1560"/>
        </w:tabs>
        <w:overflowPunct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3322B1" w:rsidRDefault="003322B1" w:rsidP="003322B1">
      <w:pPr>
        <w:widowControl w:val="0"/>
        <w:tabs>
          <w:tab w:val="left" w:pos="1560"/>
        </w:tabs>
        <w:overflowPunct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на "     " ___________ 20____ г.</w:t>
      </w:r>
    </w:p>
    <w:p w:rsidR="003322B1" w:rsidRDefault="003322B1" w:rsidP="003322B1">
      <w:pPr>
        <w:widowControl w:val="0"/>
        <w:tabs>
          <w:tab w:val="left" w:pos="1560"/>
        </w:tabs>
        <w:overflowPunct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w:t>
      </w:r>
    </w:p>
    <w:tbl>
      <w:tblPr>
        <w:tblW w:w="0" w:type="auto"/>
        <w:tblInd w:w="105" w:type="dxa"/>
        <w:tblLayout w:type="fixed"/>
        <w:tblCellMar>
          <w:left w:w="105" w:type="dxa"/>
          <w:right w:w="105" w:type="dxa"/>
        </w:tblCellMar>
        <w:tblLook w:val="04A0" w:firstRow="1" w:lastRow="0" w:firstColumn="1" w:lastColumn="0" w:noHBand="0" w:noVBand="1"/>
      </w:tblPr>
      <w:tblGrid>
        <w:gridCol w:w="518"/>
        <w:gridCol w:w="1636"/>
        <w:gridCol w:w="1353"/>
        <w:gridCol w:w="1358"/>
        <w:gridCol w:w="1656"/>
        <w:gridCol w:w="1828"/>
        <w:gridCol w:w="1395"/>
      </w:tblGrid>
      <w:tr w:rsidR="003322B1" w:rsidTr="003322B1">
        <w:trPr>
          <w:cantSplit/>
        </w:trPr>
        <w:tc>
          <w:tcPr>
            <w:tcW w:w="518" w:type="dxa"/>
            <w:tcBorders>
              <w:top w:val="single" w:sz="6" w:space="0" w:color="auto"/>
              <w:left w:val="single" w:sz="6" w:space="0" w:color="auto"/>
              <w:bottom w:val="single" w:sz="6" w:space="0" w:color="auto"/>
              <w:right w:val="single" w:sz="6" w:space="0" w:color="auto"/>
            </w:tcBorders>
            <w:hideMark/>
          </w:tcPr>
          <w:p w:rsidR="003322B1" w:rsidRDefault="003322B1">
            <w:pPr>
              <w:tabs>
                <w:tab w:val="left" w:pos="1560"/>
              </w:tabs>
              <w:spacing w:before="100" w:beforeAutospacing="1" w:after="100" w:afterAutospacing="1"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 п/п</w:t>
            </w:r>
          </w:p>
        </w:tc>
        <w:tc>
          <w:tcPr>
            <w:tcW w:w="1636" w:type="dxa"/>
            <w:tcBorders>
              <w:top w:val="single" w:sz="6" w:space="0" w:color="auto"/>
              <w:left w:val="single" w:sz="6" w:space="0" w:color="auto"/>
              <w:bottom w:val="single" w:sz="6" w:space="0" w:color="auto"/>
              <w:right w:val="single" w:sz="6" w:space="0" w:color="auto"/>
            </w:tcBorders>
            <w:hideMark/>
          </w:tcPr>
          <w:p w:rsidR="003322B1" w:rsidRDefault="003322B1">
            <w:pPr>
              <w:tabs>
                <w:tab w:val="left" w:pos="1560"/>
              </w:tabs>
              <w:spacing w:before="100" w:beforeAutospacing="1" w:after="100" w:afterAutospacing="1"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Наименование недоделок  (номер чертежа, альбом, лист)</w:t>
            </w:r>
          </w:p>
        </w:tc>
        <w:tc>
          <w:tcPr>
            <w:tcW w:w="1353" w:type="dxa"/>
            <w:tcBorders>
              <w:top w:val="single" w:sz="6" w:space="0" w:color="auto"/>
              <w:left w:val="single" w:sz="6" w:space="0" w:color="auto"/>
              <w:bottom w:val="single" w:sz="6" w:space="0" w:color="auto"/>
              <w:right w:val="single" w:sz="6" w:space="0" w:color="auto"/>
            </w:tcBorders>
            <w:hideMark/>
          </w:tcPr>
          <w:p w:rsidR="003322B1" w:rsidRDefault="003322B1">
            <w:pPr>
              <w:tabs>
                <w:tab w:val="left" w:pos="1560"/>
              </w:tabs>
              <w:spacing w:before="100" w:beforeAutospacing="1" w:after="100" w:afterAutospacing="1"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Количество (ПК, км физ. объём,  ед. изм). </w:t>
            </w:r>
          </w:p>
        </w:tc>
        <w:tc>
          <w:tcPr>
            <w:tcW w:w="1358" w:type="dxa"/>
            <w:tcBorders>
              <w:top w:val="single" w:sz="6" w:space="0" w:color="auto"/>
              <w:left w:val="single" w:sz="6" w:space="0" w:color="auto"/>
              <w:bottom w:val="single" w:sz="6" w:space="0" w:color="auto"/>
              <w:right w:val="single" w:sz="6" w:space="0" w:color="auto"/>
            </w:tcBorders>
            <w:hideMark/>
          </w:tcPr>
          <w:p w:rsidR="003322B1" w:rsidRDefault="003322B1">
            <w:pPr>
              <w:tabs>
                <w:tab w:val="left" w:pos="1560"/>
              </w:tabs>
              <w:spacing w:before="100" w:beforeAutospacing="1" w:after="100" w:afterAutospacing="1"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Срок исполнения</w:t>
            </w:r>
          </w:p>
        </w:tc>
        <w:tc>
          <w:tcPr>
            <w:tcW w:w="1656" w:type="dxa"/>
            <w:tcBorders>
              <w:top w:val="single" w:sz="6" w:space="0" w:color="auto"/>
              <w:left w:val="single" w:sz="6" w:space="0" w:color="auto"/>
              <w:bottom w:val="single" w:sz="6" w:space="0" w:color="auto"/>
              <w:right w:val="single" w:sz="6" w:space="0" w:color="auto"/>
            </w:tcBorders>
            <w:hideMark/>
          </w:tcPr>
          <w:p w:rsidR="003322B1" w:rsidRDefault="003322B1">
            <w:pPr>
              <w:tabs>
                <w:tab w:val="left" w:pos="1560"/>
              </w:tabs>
              <w:spacing w:before="100" w:beforeAutospacing="1" w:after="100" w:afterAutospacing="1"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Исполнитель</w:t>
            </w:r>
          </w:p>
        </w:tc>
        <w:tc>
          <w:tcPr>
            <w:tcW w:w="1828" w:type="dxa"/>
            <w:tcBorders>
              <w:top w:val="single" w:sz="6" w:space="0" w:color="auto"/>
              <w:left w:val="single" w:sz="6" w:space="0" w:color="auto"/>
              <w:bottom w:val="single" w:sz="6" w:space="0" w:color="auto"/>
              <w:right w:val="single" w:sz="6" w:space="0" w:color="auto"/>
            </w:tcBorders>
          </w:tcPr>
          <w:p w:rsidR="003322B1" w:rsidRDefault="003322B1">
            <w:pPr>
              <w:tabs>
                <w:tab w:val="left" w:pos="1560"/>
              </w:tabs>
              <w:spacing w:before="100" w:beforeAutospacing="1" w:after="100" w:afterAutospacing="1"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Отметка о выполнении (подтверждение </w:t>
            </w:r>
            <w:r w:rsidR="00AA2FC8">
              <w:rPr>
                <w:rFonts w:ascii="Times New Roman" w:eastAsia="Times New Roman" w:hAnsi="Times New Roman" w:cs="Times New Roman"/>
                <w:bCs/>
                <w:lang w:eastAsia="ru-RU"/>
              </w:rPr>
              <w:t>экс</w:t>
            </w:r>
            <w:r>
              <w:rPr>
                <w:rFonts w:ascii="Times New Roman" w:eastAsia="Times New Roman" w:hAnsi="Times New Roman" w:cs="Times New Roman"/>
                <w:bCs/>
                <w:lang w:eastAsia="ru-RU"/>
              </w:rPr>
              <w:t>плуатирующей организации и технадзора)</w:t>
            </w:r>
          </w:p>
          <w:p w:rsidR="003322B1" w:rsidRDefault="003322B1">
            <w:pPr>
              <w:tabs>
                <w:tab w:val="left" w:pos="1560"/>
              </w:tabs>
              <w:spacing w:before="100" w:beforeAutospacing="1" w:after="100" w:afterAutospacing="1" w:line="240" w:lineRule="auto"/>
              <w:jc w:val="center"/>
              <w:rPr>
                <w:rFonts w:ascii="Times New Roman" w:eastAsia="Times New Roman" w:hAnsi="Times New Roman" w:cs="Times New Roman"/>
                <w:bCs/>
                <w:lang w:eastAsia="ru-RU"/>
              </w:rPr>
            </w:pPr>
          </w:p>
        </w:tc>
        <w:tc>
          <w:tcPr>
            <w:tcW w:w="1395" w:type="dxa"/>
            <w:tcBorders>
              <w:top w:val="single" w:sz="6" w:space="0" w:color="auto"/>
              <w:left w:val="single" w:sz="6" w:space="0" w:color="auto"/>
              <w:bottom w:val="single" w:sz="6" w:space="0" w:color="auto"/>
              <w:right w:val="single" w:sz="6" w:space="0" w:color="auto"/>
            </w:tcBorders>
          </w:tcPr>
          <w:p w:rsidR="003322B1" w:rsidRDefault="003322B1">
            <w:pPr>
              <w:tabs>
                <w:tab w:val="left" w:pos="1560"/>
              </w:tabs>
              <w:spacing w:before="100" w:beforeAutospacing="1" w:after="100" w:afterAutospacing="1" w:line="240" w:lineRule="auto"/>
              <w:jc w:val="center"/>
              <w:rPr>
                <w:rFonts w:ascii="Times New Roman" w:eastAsia="Times New Roman" w:hAnsi="Times New Roman" w:cs="Times New Roman"/>
                <w:bCs/>
                <w:lang w:eastAsia="ru-RU"/>
              </w:rPr>
            </w:pPr>
          </w:p>
          <w:p w:rsidR="003322B1" w:rsidRDefault="003322B1">
            <w:pPr>
              <w:tabs>
                <w:tab w:val="left" w:pos="1560"/>
              </w:tabs>
              <w:spacing w:before="100" w:beforeAutospacing="1" w:after="100" w:afterAutospacing="1"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Причины не выполнения</w:t>
            </w:r>
          </w:p>
        </w:tc>
      </w:tr>
      <w:tr w:rsidR="003322B1" w:rsidTr="003322B1">
        <w:trPr>
          <w:cantSplit/>
        </w:trPr>
        <w:tc>
          <w:tcPr>
            <w:tcW w:w="518" w:type="dxa"/>
            <w:tcBorders>
              <w:top w:val="single" w:sz="6" w:space="0" w:color="auto"/>
              <w:left w:val="single" w:sz="6" w:space="0" w:color="auto"/>
              <w:bottom w:val="single" w:sz="6" w:space="0" w:color="auto"/>
              <w:right w:val="single" w:sz="6" w:space="0" w:color="auto"/>
            </w:tcBorders>
            <w:hideMark/>
          </w:tcPr>
          <w:p w:rsidR="003322B1" w:rsidRDefault="003322B1">
            <w:pPr>
              <w:tabs>
                <w:tab w:val="left" w:pos="1560"/>
              </w:tabs>
              <w:spacing w:before="100" w:beforeAutospacing="1" w:after="100" w:afterAutospacing="1"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636" w:type="dxa"/>
            <w:tcBorders>
              <w:top w:val="single" w:sz="6" w:space="0" w:color="auto"/>
              <w:left w:val="single" w:sz="6" w:space="0" w:color="auto"/>
              <w:bottom w:val="single" w:sz="6" w:space="0" w:color="auto"/>
              <w:right w:val="single" w:sz="6" w:space="0" w:color="auto"/>
            </w:tcBorders>
            <w:hideMark/>
          </w:tcPr>
          <w:p w:rsidR="003322B1" w:rsidRDefault="003322B1">
            <w:pPr>
              <w:tabs>
                <w:tab w:val="left" w:pos="1560"/>
              </w:tabs>
              <w:spacing w:before="100" w:beforeAutospacing="1" w:after="100" w:afterAutospacing="1"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1353" w:type="dxa"/>
            <w:tcBorders>
              <w:top w:val="single" w:sz="6" w:space="0" w:color="auto"/>
              <w:left w:val="single" w:sz="6" w:space="0" w:color="auto"/>
              <w:bottom w:val="single" w:sz="6" w:space="0" w:color="auto"/>
              <w:right w:val="single" w:sz="6" w:space="0" w:color="auto"/>
            </w:tcBorders>
            <w:hideMark/>
          </w:tcPr>
          <w:p w:rsidR="003322B1" w:rsidRDefault="003322B1">
            <w:pPr>
              <w:tabs>
                <w:tab w:val="left" w:pos="1560"/>
              </w:tabs>
              <w:spacing w:before="100" w:beforeAutospacing="1" w:after="100" w:afterAutospacing="1"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p>
        </w:tc>
        <w:tc>
          <w:tcPr>
            <w:tcW w:w="1358" w:type="dxa"/>
            <w:tcBorders>
              <w:top w:val="single" w:sz="6" w:space="0" w:color="auto"/>
              <w:left w:val="single" w:sz="6" w:space="0" w:color="auto"/>
              <w:bottom w:val="single" w:sz="6" w:space="0" w:color="auto"/>
              <w:right w:val="single" w:sz="6" w:space="0" w:color="auto"/>
            </w:tcBorders>
            <w:hideMark/>
          </w:tcPr>
          <w:p w:rsidR="003322B1" w:rsidRDefault="003322B1">
            <w:pPr>
              <w:tabs>
                <w:tab w:val="left" w:pos="1560"/>
              </w:tabs>
              <w:spacing w:before="100" w:beforeAutospacing="1" w:after="100" w:afterAutospacing="1"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1656" w:type="dxa"/>
            <w:tcBorders>
              <w:top w:val="single" w:sz="6" w:space="0" w:color="auto"/>
              <w:left w:val="single" w:sz="6" w:space="0" w:color="auto"/>
              <w:bottom w:val="single" w:sz="6" w:space="0" w:color="auto"/>
              <w:right w:val="single" w:sz="6" w:space="0" w:color="auto"/>
            </w:tcBorders>
            <w:hideMark/>
          </w:tcPr>
          <w:p w:rsidR="003322B1" w:rsidRDefault="003322B1">
            <w:pPr>
              <w:tabs>
                <w:tab w:val="left" w:pos="1560"/>
              </w:tabs>
              <w:spacing w:before="100" w:beforeAutospacing="1" w:after="100" w:afterAutospacing="1"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p>
        </w:tc>
        <w:tc>
          <w:tcPr>
            <w:tcW w:w="1828" w:type="dxa"/>
            <w:tcBorders>
              <w:top w:val="single" w:sz="6" w:space="0" w:color="auto"/>
              <w:left w:val="single" w:sz="6" w:space="0" w:color="auto"/>
              <w:bottom w:val="single" w:sz="6" w:space="0" w:color="auto"/>
              <w:right w:val="single" w:sz="6" w:space="0" w:color="auto"/>
            </w:tcBorders>
            <w:hideMark/>
          </w:tcPr>
          <w:p w:rsidR="003322B1" w:rsidRDefault="003322B1">
            <w:pPr>
              <w:tabs>
                <w:tab w:val="left" w:pos="1560"/>
              </w:tabs>
              <w:spacing w:before="100" w:beforeAutospacing="1" w:after="100" w:afterAutospacing="1"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w:t>
            </w:r>
          </w:p>
        </w:tc>
        <w:tc>
          <w:tcPr>
            <w:tcW w:w="1395" w:type="dxa"/>
            <w:tcBorders>
              <w:top w:val="single" w:sz="6" w:space="0" w:color="auto"/>
              <w:left w:val="single" w:sz="6" w:space="0" w:color="auto"/>
              <w:bottom w:val="single" w:sz="6" w:space="0" w:color="auto"/>
              <w:right w:val="single" w:sz="6" w:space="0" w:color="auto"/>
            </w:tcBorders>
            <w:hideMark/>
          </w:tcPr>
          <w:p w:rsidR="003322B1" w:rsidRDefault="003322B1">
            <w:pPr>
              <w:tabs>
                <w:tab w:val="left" w:pos="1560"/>
              </w:tabs>
              <w:spacing w:before="100" w:beforeAutospacing="1" w:after="100" w:afterAutospacing="1"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w:t>
            </w:r>
          </w:p>
        </w:tc>
      </w:tr>
    </w:tbl>
    <w:p w:rsidR="003322B1" w:rsidRDefault="003322B1" w:rsidP="003322B1">
      <w:pPr>
        <w:widowControl w:val="0"/>
        <w:tabs>
          <w:tab w:val="left" w:pos="1560"/>
        </w:tabs>
        <w:overflowPunct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val="en-US" w:eastAsia="ru-RU"/>
        </w:rPr>
        <w:t> </w:t>
      </w:r>
    </w:p>
    <w:p w:rsidR="003322B1" w:rsidRDefault="003322B1" w:rsidP="003322B1">
      <w:pPr>
        <w:widowControl w:val="0"/>
        <w:tabs>
          <w:tab w:val="left" w:pos="1560"/>
        </w:tabs>
        <w:overflowPunct w:val="0"/>
        <w:autoSpaceDE w:val="0"/>
        <w:autoSpaceDN w:val="0"/>
        <w:adjustRightInd w:val="0"/>
        <w:spacing w:after="0" w:line="240" w:lineRule="auto"/>
        <w:ind w:left="6372" w:firstLine="708"/>
        <w:rPr>
          <w:rFonts w:ascii="Times New Roman" w:eastAsia="Times New Roman" w:hAnsi="Times New Roman" w:cs="Times New Roman"/>
          <w:bCs/>
          <w:sz w:val="24"/>
          <w:szCs w:val="24"/>
          <w:lang w:eastAsia="ru-RU"/>
        </w:rPr>
      </w:pPr>
    </w:p>
    <w:p w:rsidR="003322B1" w:rsidRDefault="003322B1" w:rsidP="003322B1">
      <w:pPr>
        <w:tabs>
          <w:tab w:val="left" w:pos="1560"/>
        </w:tabs>
        <w:spacing w:before="100" w:beforeAutospacing="1" w:after="100" w:afterAutospacing="1"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Председатель</w:t>
      </w:r>
    </w:p>
    <w:p w:rsidR="003322B1" w:rsidRDefault="003322B1" w:rsidP="003322B1">
      <w:pPr>
        <w:tabs>
          <w:tab w:val="left" w:pos="1560"/>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sz w:val="24"/>
          <w:szCs w:val="24"/>
          <w:lang w:eastAsia="ru-RU"/>
        </w:rPr>
        <w:t>комиссии</w:t>
      </w:r>
      <w:r>
        <w:rPr>
          <w:rFonts w:ascii="Times New Roman" w:eastAsia="Times New Roman" w:hAnsi="Times New Roman" w:cs="Times New Roman"/>
          <w:bCs/>
          <w:sz w:val="24"/>
          <w:szCs w:val="24"/>
          <w:lang w:eastAsia="ru-RU"/>
        </w:rPr>
        <w:t xml:space="preserve">                        _____________________  </w:t>
      </w:r>
      <w:r>
        <w:rPr>
          <w:rFonts w:ascii="Times New Roman" w:eastAsia="Times New Roman" w:hAnsi="Times New Roman" w:cs="Times New Roman"/>
          <w:bCs/>
          <w:sz w:val="24"/>
          <w:szCs w:val="24"/>
          <w:lang w:eastAsia="ru-RU"/>
        </w:rPr>
        <w:tab/>
      </w:r>
      <w:r>
        <w:rPr>
          <w:rFonts w:ascii="Times New Roman" w:eastAsia="Times New Roman" w:hAnsi="Times New Roman" w:cs="Times New Roman"/>
          <w:bCs/>
          <w:sz w:val="24"/>
          <w:szCs w:val="24"/>
          <w:lang w:eastAsia="ru-RU"/>
        </w:rPr>
        <w:tab/>
        <w:t>___________   ___________</w:t>
      </w:r>
    </w:p>
    <w:p w:rsidR="003322B1" w:rsidRDefault="003322B1" w:rsidP="003322B1">
      <w:pPr>
        <w:tabs>
          <w:tab w:val="left" w:pos="1560"/>
        </w:tabs>
        <w:spacing w:after="0" w:line="240" w:lineRule="auto"/>
        <w:ind w:firstLine="2268"/>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(должность, организация,    </w:t>
      </w:r>
      <w:r>
        <w:rPr>
          <w:rFonts w:ascii="Times New Roman" w:eastAsia="Times New Roman" w:hAnsi="Times New Roman" w:cs="Times New Roman"/>
          <w:bCs/>
          <w:sz w:val="24"/>
          <w:szCs w:val="24"/>
          <w:lang w:eastAsia="ru-RU"/>
        </w:rPr>
        <w:tab/>
      </w:r>
      <w:r>
        <w:rPr>
          <w:rFonts w:ascii="Times New Roman" w:eastAsia="Times New Roman" w:hAnsi="Times New Roman" w:cs="Times New Roman"/>
          <w:bCs/>
          <w:sz w:val="24"/>
          <w:szCs w:val="24"/>
          <w:lang w:eastAsia="ru-RU"/>
        </w:rPr>
        <w:tab/>
        <w:t xml:space="preserve"> (подпись)          (дата)</w:t>
      </w:r>
    </w:p>
    <w:p w:rsidR="003322B1" w:rsidRDefault="003322B1" w:rsidP="003322B1">
      <w:pPr>
        <w:tabs>
          <w:tab w:val="left" w:pos="1560"/>
        </w:tabs>
        <w:spacing w:after="0" w:line="240" w:lineRule="auto"/>
        <w:ind w:firstLine="241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фамилия, инициалы)</w:t>
      </w:r>
    </w:p>
    <w:p w:rsidR="003322B1" w:rsidRDefault="003322B1" w:rsidP="003322B1">
      <w:pPr>
        <w:tabs>
          <w:tab w:val="left" w:pos="1560"/>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Члены комиссии:</w:t>
      </w:r>
    </w:p>
    <w:p w:rsidR="003322B1" w:rsidRDefault="003322B1" w:rsidP="003322B1">
      <w:pPr>
        <w:tabs>
          <w:tab w:val="left" w:pos="15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_______________________________________________________________________________</w:t>
      </w:r>
    </w:p>
    <w:p w:rsidR="003322B1" w:rsidRDefault="003322B1" w:rsidP="003322B1">
      <w:pPr>
        <w:tabs>
          <w:tab w:val="left" w:pos="15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_______________________________________________________________________________</w:t>
      </w:r>
    </w:p>
    <w:p w:rsidR="003322B1" w:rsidRDefault="003322B1" w:rsidP="003322B1">
      <w:pPr>
        <w:spacing w:after="0" w:line="240" w:lineRule="auto"/>
        <w:rPr>
          <w:rFonts w:ascii="Times New Roman" w:eastAsia="Times New Roman" w:hAnsi="Times New Roman" w:cs="Times New Roman"/>
          <w:sz w:val="24"/>
          <w:szCs w:val="24"/>
          <w:lang w:eastAsia="ru-RU"/>
        </w:rPr>
      </w:pPr>
    </w:p>
    <w:p w:rsidR="003322B1" w:rsidRDefault="003322B1" w:rsidP="003322B1">
      <w:pPr>
        <w:widowControl w:val="0"/>
        <w:pBdr>
          <w:bottom w:val="single" w:sz="12" w:space="1" w:color="auto"/>
        </w:pBdr>
        <w:spacing w:after="0" w:line="240" w:lineRule="auto"/>
        <w:rPr>
          <w:rFonts w:ascii="Times New Roman" w:hAnsi="Times New Roman" w:cs="Times New Roman"/>
        </w:rPr>
      </w:pPr>
      <w:r>
        <w:rPr>
          <w:rFonts w:ascii="Times New Roman" w:hAnsi="Times New Roman" w:cs="Times New Roman"/>
        </w:rPr>
        <w:t>ФОРМУ СОГЛАСОВАЛИ:</w:t>
      </w:r>
    </w:p>
    <w:tbl>
      <w:tblPr>
        <w:tblW w:w="5200" w:type="pct"/>
        <w:tblLook w:val="04A0" w:firstRow="1" w:lastRow="0" w:firstColumn="1" w:lastColumn="0" w:noHBand="0" w:noVBand="1"/>
      </w:tblPr>
      <w:tblGrid>
        <w:gridCol w:w="5252"/>
        <w:gridCol w:w="4848"/>
      </w:tblGrid>
      <w:tr w:rsidR="00136BF8" w:rsidRPr="0053027D" w:rsidTr="00B45E8B">
        <w:tc>
          <w:tcPr>
            <w:tcW w:w="2600" w:type="pct"/>
          </w:tcPr>
          <w:p w:rsidR="00136BF8" w:rsidRPr="0053027D" w:rsidRDefault="00136BF8" w:rsidP="00B45E8B">
            <w:pPr>
              <w:tabs>
                <w:tab w:val="left" w:pos="3416"/>
              </w:tabs>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ЗАКАЗЧИК:</w:t>
            </w:r>
          </w:p>
          <w:p w:rsidR="00136BF8" w:rsidRPr="0053027D" w:rsidRDefault="00136BF8" w:rsidP="00B45E8B">
            <w:pPr>
              <w:tabs>
                <w:tab w:val="left" w:pos="3416"/>
              </w:tabs>
              <w:spacing w:after="0" w:line="240" w:lineRule="auto"/>
              <w:rPr>
                <w:rFonts w:ascii="Times New Roman" w:hAnsi="Times New Roman" w:cs="Times New Roman"/>
                <w:b/>
                <w:sz w:val="24"/>
                <w:szCs w:val="24"/>
              </w:rPr>
            </w:pPr>
          </w:p>
        </w:tc>
        <w:tc>
          <w:tcPr>
            <w:tcW w:w="2400" w:type="pct"/>
            <w:hideMark/>
          </w:tcPr>
          <w:p w:rsidR="00136BF8" w:rsidRPr="0053027D" w:rsidRDefault="00136BF8" w:rsidP="00B45E8B">
            <w:pPr>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ПОДРЯДЧИК:</w:t>
            </w:r>
          </w:p>
        </w:tc>
      </w:tr>
      <w:tr w:rsidR="00136BF8" w:rsidRPr="0053027D" w:rsidTr="00B45E8B">
        <w:tc>
          <w:tcPr>
            <w:tcW w:w="2600" w:type="pct"/>
          </w:tcPr>
          <w:p w:rsidR="00136BF8" w:rsidRPr="0053027D" w:rsidRDefault="00136BF8" w:rsidP="00B45E8B">
            <w:pPr>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ПАО «Россети Центр» (филиал ПАО </w:t>
            </w:r>
          </w:p>
          <w:p w:rsidR="00136BF8" w:rsidRPr="0053027D" w:rsidRDefault="00136BF8" w:rsidP="00B45E8B">
            <w:pPr>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«Россети Центр» - «Белгородэнерго»)</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hideMark/>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(наименование)</w:t>
            </w: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___________________________</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(должность)</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___________________________________</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(Ф.И.О.)</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                            </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М.П.   «_____» _____________20___г.                     </w:t>
            </w: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(должность)</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(Ф.И.О.)</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 xml:space="preserve">                            </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 xml:space="preserve">М.П.   «_____» _____________20___г.  </w:t>
            </w:r>
          </w:p>
        </w:tc>
      </w:tr>
    </w:tbl>
    <w:p w:rsidR="003322B1" w:rsidRDefault="003322B1" w:rsidP="00E52C71">
      <w:pPr>
        <w:widowControl w:val="0"/>
        <w:spacing w:after="0" w:line="240" w:lineRule="auto"/>
        <w:ind w:firstLine="708"/>
        <w:rPr>
          <w:b/>
        </w:rPr>
        <w:sectPr w:rsidR="003322B1" w:rsidSect="00E85603">
          <w:pgSz w:w="11906" w:h="16838"/>
          <w:pgMar w:top="1134" w:right="709" w:bottom="851" w:left="1701" w:header="709" w:footer="709" w:gutter="0"/>
          <w:cols w:space="720"/>
        </w:sectPr>
      </w:pPr>
    </w:p>
    <w:tbl>
      <w:tblPr>
        <w:tblW w:w="15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18"/>
        <w:gridCol w:w="1463"/>
        <w:gridCol w:w="2600"/>
        <w:gridCol w:w="1718"/>
        <w:gridCol w:w="318"/>
        <w:gridCol w:w="1381"/>
        <w:gridCol w:w="1844"/>
        <w:gridCol w:w="1690"/>
        <w:gridCol w:w="1963"/>
        <w:gridCol w:w="313"/>
        <w:gridCol w:w="998"/>
        <w:gridCol w:w="333"/>
      </w:tblGrid>
      <w:tr w:rsidR="00E85603" w:rsidRPr="00E626C0" w:rsidTr="00E85603">
        <w:trPr>
          <w:gridAfter w:val="1"/>
          <w:wAfter w:w="333" w:type="dxa"/>
          <w:trHeight w:val="329"/>
        </w:trPr>
        <w:tc>
          <w:tcPr>
            <w:tcW w:w="993" w:type="dxa"/>
            <w:gridSpan w:val="2"/>
            <w:tcBorders>
              <w:top w:val="nil"/>
              <w:left w:val="nil"/>
              <w:bottom w:val="nil"/>
              <w:right w:val="nil"/>
            </w:tcBorders>
          </w:tcPr>
          <w:p w:rsidR="00E85603" w:rsidRPr="00E626C0" w:rsidRDefault="00E85603" w:rsidP="0027292C">
            <w:pPr>
              <w:widowControl w:val="0"/>
              <w:spacing w:after="0" w:line="240" w:lineRule="auto"/>
              <w:rPr>
                <w:rFonts w:ascii="Times New Roman" w:eastAsia="Arial Unicode MS" w:hAnsi="Times New Roman" w:cs="Times New Roman"/>
                <w:sz w:val="24"/>
                <w:szCs w:val="24"/>
              </w:rPr>
            </w:pPr>
          </w:p>
        </w:tc>
        <w:tc>
          <w:tcPr>
            <w:tcW w:w="1463" w:type="dxa"/>
            <w:tcBorders>
              <w:top w:val="nil"/>
              <w:left w:val="nil"/>
              <w:bottom w:val="nil"/>
              <w:right w:val="nil"/>
            </w:tcBorders>
          </w:tcPr>
          <w:p w:rsidR="00E85603" w:rsidRPr="00E626C0" w:rsidRDefault="00E85603" w:rsidP="0027292C">
            <w:pPr>
              <w:widowControl w:val="0"/>
              <w:spacing w:after="0" w:line="240" w:lineRule="auto"/>
              <w:ind w:firstLine="709"/>
              <w:jc w:val="both"/>
              <w:rPr>
                <w:rFonts w:ascii="Times New Roman" w:eastAsia="Arial Unicode MS" w:hAnsi="Times New Roman" w:cs="Times New Roman"/>
                <w:sz w:val="24"/>
                <w:szCs w:val="24"/>
              </w:rPr>
            </w:pPr>
          </w:p>
        </w:tc>
        <w:tc>
          <w:tcPr>
            <w:tcW w:w="4636" w:type="dxa"/>
            <w:gridSpan w:val="3"/>
            <w:tcBorders>
              <w:top w:val="nil"/>
              <w:left w:val="nil"/>
              <w:bottom w:val="nil"/>
              <w:right w:val="nil"/>
            </w:tcBorders>
          </w:tcPr>
          <w:p w:rsidR="00E85603" w:rsidRPr="00E626C0" w:rsidRDefault="00E85603" w:rsidP="0027292C">
            <w:pPr>
              <w:widowControl w:val="0"/>
              <w:spacing w:after="0" w:line="240" w:lineRule="auto"/>
              <w:ind w:firstLine="709"/>
              <w:jc w:val="both"/>
              <w:rPr>
                <w:rFonts w:ascii="Times New Roman" w:eastAsia="Arial Unicode MS" w:hAnsi="Times New Roman" w:cs="Times New Roman"/>
                <w:sz w:val="24"/>
                <w:szCs w:val="24"/>
              </w:rPr>
            </w:pPr>
          </w:p>
        </w:tc>
        <w:tc>
          <w:tcPr>
            <w:tcW w:w="8189" w:type="dxa"/>
            <w:gridSpan w:val="6"/>
            <w:tcBorders>
              <w:top w:val="nil"/>
              <w:left w:val="nil"/>
              <w:bottom w:val="nil"/>
              <w:right w:val="nil"/>
            </w:tcBorders>
          </w:tcPr>
          <w:p w:rsidR="00E85603" w:rsidRPr="00E626C0" w:rsidRDefault="00E85603" w:rsidP="0027292C">
            <w:pPr>
              <w:widowControl w:val="0"/>
              <w:spacing w:after="0" w:line="240" w:lineRule="auto"/>
              <w:ind w:firstLine="3965"/>
              <w:jc w:val="both"/>
              <w:rPr>
                <w:rFonts w:ascii="Times New Roman" w:hAnsi="Times New Roman" w:cs="Times New Roman"/>
              </w:rPr>
            </w:pPr>
            <w:r w:rsidRPr="00E626C0">
              <w:rPr>
                <w:rFonts w:ascii="Times New Roman" w:hAnsi="Times New Roman" w:cs="Times New Roman"/>
              </w:rPr>
              <w:t xml:space="preserve">Приложение </w:t>
            </w:r>
            <w:r w:rsidR="00075225">
              <w:rPr>
                <w:rFonts w:ascii="Times New Roman" w:hAnsi="Times New Roman" w:cs="Times New Roman"/>
              </w:rPr>
              <w:t>1</w:t>
            </w:r>
            <w:r w:rsidR="00943B82">
              <w:rPr>
                <w:rFonts w:ascii="Times New Roman" w:hAnsi="Times New Roman" w:cs="Times New Roman"/>
              </w:rPr>
              <w:t>6</w:t>
            </w:r>
            <w:r w:rsidR="00A854D2">
              <w:rPr>
                <w:rFonts w:ascii="Times New Roman" w:hAnsi="Times New Roman" w:cs="Times New Roman"/>
              </w:rPr>
              <w:t xml:space="preserve"> к</w:t>
            </w:r>
          </w:p>
          <w:p w:rsidR="00E85603" w:rsidRPr="00A854D2" w:rsidRDefault="00E85603" w:rsidP="00A854D2">
            <w:pPr>
              <w:widowControl w:val="0"/>
              <w:spacing w:after="0" w:line="240" w:lineRule="auto"/>
              <w:ind w:firstLine="3965"/>
              <w:jc w:val="both"/>
              <w:rPr>
                <w:rFonts w:ascii="Times New Roman" w:hAnsi="Times New Roman" w:cs="Times New Roman"/>
              </w:rPr>
            </w:pPr>
            <w:r w:rsidRPr="00A854D2">
              <w:rPr>
                <w:rFonts w:ascii="Times New Roman" w:hAnsi="Times New Roman" w:cs="Times New Roman"/>
              </w:rPr>
              <w:t>Договору №_____</w:t>
            </w:r>
            <w:r w:rsidR="00A854D2">
              <w:rPr>
                <w:rFonts w:ascii="Times New Roman" w:hAnsi="Times New Roman" w:cs="Times New Roman"/>
              </w:rPr>
              <w:t>_____________</w:t>
            </w:r>
          </w:p>
          <w:p w:rsidR="00E85603" w:rsidRPr="00E626C0" w:rsidRDefault="00E85603" w:rsidP="0027292C">
            <w:pPr>
              <w:widowControl w:val="0"/>
              <w:spacing w:after="0" w:line="240" w:lineRule="auto"/>
              <w:ind w:firstLine="3965"/>
              <w:jc w:val="both"/>
              <w:rPr>
                <w:rFonts w:ascii="Times New Roman" w:eastAsia="Arial Unicode MS" w:hAnsi="Times New Roman" w:cs="Times New Roman"/>
                <w:sz w:val="24"/>
                <w:szCs w:val="24"/>
              </w:rPr>
            </w:pPr>
            <w:r w:rsidRPr="00A854D2">
              <w:rPr>
                <w:rFonts w:ascii="Times New Roman" w:hAnsi="Times New Roman" w:cs="Times New Roman"/>
              </w:rPr>
              <w:t>от «____» _____________20___г.</w:t>
            </w:r>
          </w:p>
        </w:tc>
      </w:tr>
      <w:tr w:rsidR="00E85603" w:rsidRPr="00E626C0" w:rsidTr="00E85603">
        <w:trPr>
          <w:gridAfter w:val="2"/>
          <w:wAfter w:w="1331" w:type="dxa"/>
          <w:trHeight w:val="65"/>
        </w:trPr>
        <w:tc>
          <w:tcPr>
            <w:tcW w:w="14283" w:type="dxa"/>
            <w:gridSpan w:val="11"/>
            <w:tcBorders>
              <w:top w:val="nil"/>
              <w:left w:val="nil"/>
              <w:bottom w:val="nil"/>
              <w:right w:val="nil"/>
            </w:tcBorders>
            <w:hideMark/>
          </w:tcPr>
          <w:p w:rsidR="00E85603" w:rsidRPr="00E626C0" w:rsidRDefault="00E85603" w:rsidP="0027292C">
            <w:pPr>
              <w:pStyle w:val="xl28"/>
              <w:widowControl w:val="0"/>
              <w:spacing w:before="0" w:beforeAutospacing="0" w:after="0" w:afterAutospacing="0"/>
              <w:ind w:firstLine="709"/>
              <w:jc w:val="both"/>
              <w:rPr>
                <w:rFonts w:eastAsia="Times New Roman"/>
                <w:sz w:val="24"/>
                <w:szCs w:val="24"/>
                <w:lang w:eastAsia="en-US"/>
              </w:rPr>
            </w:pPr>
            <w:r w:rsidRPr="00E626C0">
              <w:rPr>
                <w:rFonts w:eastAsia="Times New Roman"/>
                <w:sz w:val="24"/>
                <w:szCs w:val="24"/>
                <w:lang w:eastAsia="en-US"/>
              </w:rPr>
              <w:t>Акт устранения замечаний, дефектов и недоделок,</w:t>
            </w:r>
          </w:p>
          <w:p w:rsidR="00E85603" w:rsidRPr="00E626C0" w:rsidRDefault="00E85603" w:rsidP="0027292C">
            <w:pPr>
              <w:pStyle w:val="xl28"/>
              <w:widowControl w:val="0"/>
              <w:spacing w:before="0" w:beforeAutospacing="0" w:after="0" w:afterAutospacing="0"/>
              <w:ind w:firstLine="709"/>
              <w:jc w:val="both"/>
              <w:rPr>
                <w:rFonts w:eastAsia="Times New Roman"/>
                <w:sz w:val="24"/>
                <w:szCs w:val="24"/>
                <w:lang w:eastAsia="en-US"/>
              </w:rPr>
            </w:pPr>
            <w:r w:rsidRPr="00E626C0">
              <w:rPr>
                <w:rFonts w:eastAsia="Times New Roman"/>
                <w:sz w:val="24"/>
                <w:szCs w:val="24"/>
                <w:lang w:eastAsia="en-US"/>
              </w:rPr>
              <w:t>выданных рабочей комиссией согласно Приложению № ____ к акту рабочей комиссии от ______________ № _____</w:t>
            </w:r>
          </w:p>
          <w:p w:rsidR="00E85603" w:rsidRPr="00E626C0" w:rsidRDefault="00E85603" w:rsidP="0027292C">
            <w:pPr>
              <w:pStyle w:val="xl28"/>
              <w:widowControl w:val="0"/>
              <w:spacing w:before="0" w:beforeAutospacing="0" w:after="0" w:afterAutospacing="0"/>
              <w:ind w:firstLine="709"/>
              <w:jc w:val="both"/>
              <w:rPr>
                <w:rFonts w:eastAsia="Times New Roman"/>
                <w:sz w:val="20"/>
                <w:szCs w:val="20"/>
                <w:lang w:eastAsia="en-US"/>
              </w:rPr>
            </w:pPr>
            <w:r w:rsidRPr="00E626C0">
              <w:rPr>
                <w:rFonts w:eastAsia="Times New Roman"/>
                <w:sz w:val="24"/>
                <w:szCs w:val="24"/>
                <w:lang w:eastAsia="en-US"/>
              </w:rPr>
              <w:t>по титулу (</w:t>
            </w:r>
            <w:r w:rsidR="003A6CE0">
              <w:rPr>
                <w:rFonts w:eastAsia="Times New Roman"/>
                <w:sz w:val="24"/>
                <w:szCs w:val="24"/>
                <w:lang w:eastAsia="en-US"/>
              </w:rPr>
              <w:t>объекту</w:t>
            </w:r>
            <w:r w:rsidRPr="00E626C0">
              <w:rPr>
                <w:rFonts w:eastAsia="Times New Roman"/>
                <w:sz w:val="24"/>
                <w:szCs w:val="24"/>
                <w:lang w:eastAsia="en-US"/>
              </w:rPr>
              <w:t xml:space="preserve"> строительства): _________________________________________</w:t>
            </w:r>
          </w:p>
        </w:tc>
      </w:tr>
      <w:tr w:rsidR="00E85603" w:rsidRPr="00E626C0" w:rsidTr="00E85603">
        <w:trPr>
          <w:gridAfter w:val="2"/>
          <w:wAfter w:w="1331" w:type="dxa"/>
          <w:trHeight w:val="65"/>
        </w:trPr>
        <w:tc>
          <w:tcPr>
            <w:tcW w:w="675" w:type="dxa"/>
            <w:tcBorders>
              <w:top w:val="nil"/>
              <w:left w:val="nil"/>
              <w:bottom w:val="single" w:sz="4" w:space="0" w:color="auto"/>
              <w:right w:val="nil"/>
            </w:tcBorders>
          </w:tcPr>
          <w:p w:rsidR="00E85603" w:rsidRPr="00E626C0"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c>
          <w:tcPr>
            <w:tcW w:w="13295" w:type="dxa"/>
            <w:gridSpan w:val="9"/>
            <w:tcBorders>
              <w:top w:val="nil"/>
              <w:left w:val="nil"/>
              <w:bottom w:val="single" w:sz="4" w:space="0" w:color="auto"/>
              <w:right w:val="nil"/>
            </w:tcBorders>
            <w:hideMark/>
          </w:tcPr>
          <w:p w:rsidR="00E85603" w:rsidRPr="00E626C0" w:rsidRDefault="00E85603" w:rsidP="00E85603">
            <w:pPr>
              <w:widowControl w:val="0"/>
              <w:spacing w:after="0" w:line="240" w:lineRule="auto"/>
              <w:ind w:firstLine="4428"/>
              <w:jc w:val="both"/>
              <w:rPr>
                <w:rFonts w:ascii="Times New Roman" w:eastAsia="Arial Unicode MS" w:hAnsi="Times New Roman" w:cs="Times New Roman"/>
                <w:sz w:val="20"/>
                <w:szCs w:val="20"/>
              </w:rPr>
            </w:pPr>
            <w:r w:rsidRPr="00E626C0">
              <w:rPr>
                <w:rFonts w:ascii="Times New Roman" w:hAnsi="Times New Roman" w:cs="Times New Roman"/>
                <w:sz w:val="20"/>
                <w:szCs w:val="20"/>
              </w:rPr>
              <w:t>(наименование титула строительства)</w:t>
            </w:r>
          </w:p>
        </w:tc>
        <w:tc>
          <w:tcPr>
            <w:tcW w:w="313" w:type="dxa"/>
            <w:tcBorders>
              <w:top w:val="nil"/>
              <w:left w:val="nil"/>
              <w:bottom w:val="single" w:sz="4" w:space="0" w:color="auto"/>
              <w:right w:val="nil"/>
            </w:tcBorders>
          </w:tcPr>
          <w:p w:rsidR="00E85603" w:rsidRPr="00E626C0"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r>
      <w:tr w:rsidR="00E85603" w:rsidRPr="00E626C0" w:rsidTr="00E85603">
        <w:trPr>
          <w:gridAfter w:val="2"/>
          <w:wAfter w:w="1331" w:type="dxa"/>
          <w:trHeight w:val="970"/>
        </w:trPr>
        <w:tc>
          <w:tcPr>
            <w:tcW w:w="675" w:type="dxa"/>
            <w:tcBorders>
              <w:top w:val="single" w:sz="4" w:space="0" w:color="auto"/>
              <w:left w:val="single" w:sz="4" w:space="0" w:color="auto"/>
              <w:bottom w:val="single" w:sz="4" w:space="0" w:color="auto"/>
              <w:right w:val="single" w:sz="4" w:space="0" w:color="auto"/>
            </w:tcBorders>
            <w:vAlign w:val="center"/>
            <w:hideMark/>
          </w:tcPr>
          <w:p w:rsidR="00E85603" w:rsidRPr="00E626C0" w:rsidRDefault="00E85603" w:rsidP="00E85603">
            <w:pPr>
              <w:widowControl w:val="0"/>
              <w:spacing w:after="0" w:line="240" w:lineRule="auto"/>
              <w:jc w:val="center"/>
              <w:rPr>
                <w:rFonts w:ascii="Times New Roman" w:eastAsia="Arial Unicode MS" w:hAnsi="Times New Roman" w:cs="Times New Roman"/>
                <w:sz w:val="20"/>
                <w:szCs w:val="20"/>
              </w:rPr>
            </w:pPr>
            <w:r w:rsidRPr="00E626C0">
              <w:rPr>
                <w:rFonts w:ascii="Times New Roman" w:hAnsi="Times New Roman" w:cs="Times New Roman"/>
                <w:sz w:val="20"/>
                <w:szCs w:val="20"/>
              </w:rPr>
              <w:t>№ п/п*</w:t>
            </w:r>
          </w:p>
        </w:tc>
        <w:tc>
          <w:tcPr>
            <w:tcW w:w="4381" w:type="dxa"/>
            <w:gridSpan w:val="3"/>
            <w:tcBorders>
              <w:top w:val="single" w:sz="4" w:space="0" w:color="auto"/>
              <w:left w:val="single" w:sz="4" w:space="0" w:color="auto"/>
              <w:bottom w:val="single" w:sz="4" w:space="0" w:color="auto"/>
              <w:right w:val="single" w:sz="4" w:space="0" w:color="auto"/>
            </w:tcBorders>
            <w:vAlign w:val="center"/>
            <w:hideMark/>
          </w:tcPr>
          <w:p w:rsidR="00E85603" w:rsidRPr="00E626C0" w:rsidRDefault="00E85603" w:rsidP="00E85603">
            <w:pPr>
              <w:widowControl w:val="0"/>
              <w:spacing w:after="0" w:line="240" w:lineRule="auto"/>
              <w:jc w:val="center"/>
              <w:rPr>
                <w:rFonts w:ascii="Times New Roman" w:eastAsia="Arial Unicode MS" w:hAnsi="Times New Roman" w:cs="Times New Roman"/>
                <w:sz w:val="20"/>
                <w:szCs w:val="20"/>
              </w:rPr>
            </w:pPr>
            <w:r w:rsidRPr="00E626C0">
              <w:rPr>
                <w:rFonts w:ascii="Times New Roman" w:hAnsi="Times New Roman" w:cs="Times New Roman"/>
                <w:sz w:val="20"/>
                <w:szCs w:val="20"/>
              </w:rPr>
              <w:t>Наименование мероприятий (замечания, дефекты и недоделки)</w:t>
            </w:r>
          </w:p>
        </w:tc>
        <w:tc>
          <w:tcPr>
            <w:tcW w:w="1718" w:type="dxa"/>
            <w:tcBorders>
              <w:top w:val="single" w:sz="4" w:space="0" w:color="auto"/>
              <w:left w:val="single" w:sz="4" w:space="0" w:color="auto"/>
              <w:bottom w:val="single" w:sz="4" w:space="0" w:color="auto"/>
              <w:right w:val="single" w:sz="4" w:space="0" w:color="auto"/>
            </w:tcBorders>
            <w:vAlign w:val="center"/>
            <w:hideMark/>
          </w:tcPr>
          <w:p w:rsidR="00E85603" w:rsidRPr="00E626C0" w:rsidRDefault="00E85603" w:rsidP="00E85603">
            <w:pPr>
              <w:widowControl w:val="0"/>
              <w:spacing w:after="0" w:line="240" w:lineRule="auto"/>
              <w:jc w:val="center"/>
              <w:rPr>
                <w:rFonts w:ascii="Times New Roman" w:eastAsia="Arial Unicode MS" w:hAnsi="Times New Roman" w:cs="Times New Roman"/>
                <w:sz w:val="20"/>
                <w:szCs w:val="20"/>
              </w:rPr>
            </w:pPr>
            <w:r w:rsidRPr="00E626C0">
              <w:rPr>
                <w:rFonts w:ascii="Times New Roman" w:hAnsi="Times New Roman" w:cs="Times New Roman"/>
                <w:sz w:val="20"/>
                <w:szCs w:val="20"/>
              </w:rPr>
              <w:t>Кто выдал</w:t>
            </w:r>
          </w:p>
        </w:tc>
        <w:tc>
          <w:tcPr>
            <w:tcW w:w="1699" w:type="dxa"/>
            <w:gridSpan w:val="2"/>
            <w:tcBorders>
              <w:top w:val="single" w:sz="4" w:space="0" w:color="auto"/>
              <w:left w:val="single" w:sz="4" w:space="0" w:color="auto"/>
              <w:bottom w:val="single" w:sz="4" w:space="0" w:color="auto"/>
              <w:right w:val="single" w:sz="4" w:space="0" w:color="auto"/>
            </w:tcBorders>
            <w:vAlign w:val="center"/>
            <w:hideMark/>
          </w:tcPr>
          <w:p w:rsidR="00E85603" w:rsidRPr="00E626C0" w:rsidRDefault="00E85603" w:rsidP="00E85603">
            <w:pPr>
              <w:widowControl w:val="0"/>
              <w:spacing w:after="0" w:line="240" w:lineRule="auto"/>
              <w:jc w:val="center"/>
              <w:rPr>
                <w:rFonts w:ascii="Times New Roman" w:eastAsia="Arial Unicode MS" w:hAnsi="Times New Roman" w:cs="Times New Roman"/>
                <w:sz w:val="20"/>
                <w:szCs w:val="20"/>
              </w:rPr>
            </w:pPr>
            <w:r w:rsidRPr="00E626C0">
              <w:rPr>
                <w:rFonts w:ascii="Times New Roman" w:hAnsi="Times New Roman" w:cs="Times New Roman"/>
                <w:sz w:val="20"/>
                <w:szCs w:val="16"/>
              </w:rPr>
              <w:t>Дата устранения</w:t>
            </w:r>
          </w:p>
        </w:tc>
        <w:tc>
          <w:tcPr>
            <w:tcW w:w="1844" w:type="dxa"/>
            <w:tcBorders>
              <w:top w:val="single" w:sz="4" w:space="0" w:color="auto"/>
              <w:left w:val="single" w:sz="4" w:space="0" w:color="auto"/>
              <w:bottom w:val="single" w:sz="4" w:space="0" w:color="auto"/>
              <w:right w:val="single" w:sz="4" w:space="0" w:color="auto"/>
            </w:tcBorders>
            <w:vAlign w:val="center"/>
            <w:hideMark/>
          </w:tcPr>
          <w:p w:rsidR="00E85603" w:rsidRPr="00E626C0" w:rsidRDefault="00E85603" w:rsidP="00E85603">
            <w:pPr>
              <w:widowControl w:val="0"/>
              <w:spacing w:after="0" w:line="240" w:lineRule="auto"/>
              <w:jc w:val="center"/>
              <w:rPr>
                <w:rFonts w:ascii="Times New Roman" w:eastAsia="Arial Unicode MS" w:hAnsi="Times New Roman" w:cs="Times New Roman"/>
                <w:sz w:val="20"/>
                <w:szCs w:val="20"/>
              </w:rPr>
            </w:pPr>
            <w:r w:rsidRPr="00E626C0">
              <w:rPr>
                <w:rFonts w:ascii="Times New Roman" w:hAnsi="Times New Roman" w:cs="Times New Roman"/>
                <w:sz w:val="20"/>
                <w:szCs w:val="16"/>
              </w:rPr>
              <w:t>Кто устранил</w:t>
            </w:r>
          </w:p>
        </w:tc>
        <w:tc>
          <w:tcPr>
            <w:tcW w:w="3966" w:type="dxa"/>
            <w:gridSpan w:val="3"/>
            <w:tcBorders>
              <w:top w:val="single" w:sz="4" w:space="0" w:color="auto"/>
              <w:left w:val="single" w:sz="4" w:space="0" w:color="auto"/>
              <w:bottom w:val="single" w:sz="4" w:space="0" w:color="auto"/>
              <w:right w:val="single" w:sz="4" w:space="0" w:color="auto"/>
            </w:tcBorders>
            <w:vAlign w:val="center"/>
            <w:hideMark/>
          </w:tcPr>
          <w:p w:rsidR="00E85603" w:rsidRPr="00E626C0" w:rsidRDefault="00E85603" w:rsidP="00E85603">
            <w:pPr>
              <w:widowControl w:val="0"/>
              <w:spacing w:after="0" w:line="240" w:lineRule="auto"/>
              <w:ind w:left="153"/>
              <w:jc w:val="center"/>
              <w:rPr>
                <w:rFonts w:ascii="Times New Roman" w:eastAsia="Arial Unicode MS" w:hAnsi="Times New Roman" w:cs="Times New Roman"/>
                <w:sz w:val="20"/>
                <w:szCs w:val="20"/>
              </w:rPr>
            </w:pPr>
            <w:r w:rsidRPr="00E626C0">
              <w:rPr>
                <w:rFonts w:ascii="Times New Roman" w:hAnsi="Times New Roman" w:cs="Times New Roman"/>
                <w:sz w:val="20"/>
                <w:szCs w:val="16"/>
              </w:rPr>
              <w:t>Примечание</w:t>
            </w:r>
          </w:p>
        </w:tc>
      </w:tr>
      <w:tr w:rsidR="00E85603" w:rsidRPr="00E626C0" w:rsidTr="00E85603">
        <w:trPr>
          <w:gridAfter w:val="2"/>
          <w:wAfter w:w="1331" w:type="dxa"/>
          <w:trHeight w:val="176"/>
        </w:trPr>
        <w:tc>
          <w:tcPr>
            <w:tcW w:w="675" w:type="dxa"/>
            <w:tcBorders>
              <w:top w:val="single" w:sz="4" w:space="0" w:color="auto"/>
              <w:left w:val="single" w:sz="4" w:space="0" w:color="auto"/>
              <w:bottom w:val="single" w:sz="4" w:space="0" w:color="auto"/>
              <w:right w:val="single" w:sz="4" w:space="0" w:color="auto"/>
            </w:tcBorders>
            <w:hideMark/>
          </w:tcPr>
          <w:p w:rsidR="00E85603" w:rsidRPr="00E626C0" w:rsidRDefault="00E85603" w:rsidP="00E85603">
            <w:pPr>
              <w:widowControl w:val="0"/>
              <w:spacing w:after="0" w:line="240" w:lineRule="auto"/>
              <w:jc w:val="center"/>
              <w:rPr>
                <w:rFonts w:ascii="Times New Roman" w:eastAsia="Arial Unicode MS" w:hAnsi="Times New Roman" w:cs="Times New Roman"/>
                <w:sz w:val="20"/>
                <w:szCs w:val="20"/>
              </w:rPr>
            </w:pPr>
            <w:r w:rsidRPr="00E626C0">
              <w:rPr>
                <w:rFonts w:ascii="Times New Roman" w:hAnsi="Times New Roman" w:cs="Times New Roman"/>
                <w:sz w:val="20"/>
                <w:szCs w:val="20"/>
              </w:rPr>
              <w:t>1.</w:t>
            </w:r>
          </w:p>
        </w:tc>
        <w:tc>
          <w:tcPr>
            <w:tcW w:w="4381" w:type="dxa"/>
            <w:gridSpan w:val="3"/>
            <w:tcBorders>
              <w:top w:val="single" w:sz="4" w:space="0" w:color="auto"/>
              <w:left w:val="single" w:sz="4" w:space="0" w:color="auto"/>
              <w:bottom w:val="single" w:sz="4" w:space="0" w:color="auto"/>
              <w:right w:val="single" w:sz="4" w:space="0" w:color="auto"/>
            </w:tcBorders>
            <w:hideMark/>
          </w:tcPr>
          <w:p w:rsidR="00E85603" w:rsidRPr="00E626C0" w:rsidRDefault="00E85603" w:rsidP="00E85603">
            <w:pPr>
              <w:widowControl w:val="0"/>
              <w:spacing w:after="0" w:line="240" w:lineRule="auto"/>
              <w:jc w:val="center"/>
              <w:rPr>
                <w:rFonts w:ascii="Times New Roman" w:eastAsia="Arial Unicode MS" w:hAnsi="Times New Roman" w:cs="Times New Roman"/>
                <w:sz w:val="20"/>
                <w:szCs w:val="20"/>
              </w:rPr>
            </w:pPr>
            <w:r w:rsidRPr="00E626C0">
              <w:rPr>
                <w:rFonts w:ascii="Times New Roman" w:hAnsi="Times New Roman" w:cs="Times New Roman"/>
                <w:sz w:val="20"/>
                <w:szCs w:val="20"/>
              </w:rPr>
              <w:t>2</w:t>
            </w:r>
          </w:p>
        </w:tc>
        <w:tc>
          <w:tcPr>
            <w:tcW w:w="1718" w:type="dxa"/>
            <w:tcBorders>
              <w:top w:val="single" w:sz="4" w:space="0" w:color="auto"/>
              <w:left w:val="single" w:sz="4" w:space="0" w:color="auto"/>
              <w:bottom w:val="single" w:sz="4" w:space="0" w:color="auto"/>
              <w:right w:val="single" w:sz="4" w:space="0" w:color="auto"/>
            </w:tcBorders>
            <w:hideMark/>
          </w:tcPr>
          <w:p w:rsidR="00E85603" w:rsidRPr="00E626C0" w:rsidRDefault="00E85603" w:rsidP="00E85603">
            <w:pPr>
              <w:widowControl w:val="0"/>
              <w:spacing w:after="0" w:line="240" w:lineRule="auto"/>
              <w:jc w:val="center"/>
              <w:rPr>
                <w:rFonts w:ascii="Times New Roman" w:eastAsia="Arial Unicode MS" w:hAnsi="Times New Roman" w:cs="Times New Roman"/>
                <w:sz w:val="20"/>
                <w:szCs w:val="20"/>
              </w:rPr>
            </w:pPr>
            <w:r w:rsidRPr="00E626C0">
              <w:rPr>
                <w:rFonts w:ascii="Times New Roman" w:hAnsi="Times New Roman" w:cs="Times New Roman"/>
                <w:sz w:val="20"/>
                <w:szCs w:val="20"/>
              </w:rPr>
              <w:t>3</w:t>
            </w:r>
          </w:p>
        </w:tc>
        <w:tc>
          <w:tcPr>
            <w:tcW w:w="1699" w:type="dxa"/>
            <w:gridSpan w:val="2"/>
            <w:tcBorders>
              <w:top w:val="single" w:sz="4" w:space="0" w:color="auto"/>
              <w:left w:val="single" w:sz="4" w:space="0" w:color="auto"/>
              <w:bottom w:val="single" w:sz="4" w:space="0" w:color="auto"/>
              <w:right w:val="single" w:sz="4" w:space="0" w:color="auto"/>
            </w:tcBorders>
            <w:hideMark/>
          </w:tcPr>
          <w:p w:rsidR="00E85603" w:rsidRPr="00E626C0" w:rsidRDefault="00E85603" w:rsidP="00E85603">
            <w:pPr>
              <w:widowControl w:val="0"/>
              <w:spacing w:after="0" w:line="240" w:lineRule="auto"/>
              <w:jc w:val="center"/>
              <w:rPr>
                <w:rFonts w:ascii="Times New Roman" w:eastAsia="Arial Unicode MS" w:hAnsi="Times New Roman" w:cs="Times New Roman"/>
                <w:sz w:val="20"/>
                <w:szCs w:val="20"/>
              </w:rPr>
            </w:pPr>
            <w:r w:rsidRPr="00E626C0">
              <w:rPr>
                <w:rFonts w:ascii="Times New Roman" w:hAnsi="Times New Roman" w:cs="Times New Roman"/>
                <w:sz w:val="20"/>
                <w:szCs w:val="20"/>
              </w:rPr>
              <w:t>4</w:t>
            </w:r>
          </w:p>
        </w:tc>
        <w:tc>
          <w:tcPr>
            <w:tcW w:w="1844" w:type="dxa"/>
            <w:tcBorders>
              <w:top w:val="single" w:sz="4" w:space="0" w:color="auto"/>
              <w:left w:val="single" w:sz="4" w:space="0" w:color="auto"/>
              <w:bottom w:val="single" w:sz="4" w:space="0" w:color="auto"/>
              <w:right w:val="single" w:sz="4" w:space="0" w:color="auto"/>
            </w:tcBorders>
            <w:hideMark/>
          </w:tcPr>
          <w:p w:rsidR="00E85603" w:rsidRPr="00E626C0" w:rsidRDefault="00E85603" w:rsidP="00E85603">
            <w:pPr>
              <w:widowControl w:val="0"/>
              <w:spacing w:after="0" w:line="240" w:lineRule="auto"/>
              <w:jc w:val="center"/>
              <w:rPr>
                <w:rFonts w:ascii="Times New Roman" w:eastAsia="Arial Unicode MS" w:hAnsi="Times New Roman" w:cs="Times New Roman"/>
                <w:sz w:val="20"/>
                <w:szCs w:val="20"/>
              </w:rPr>
            </w:pPr>
            <w:r w:rsidRPr="00E626C0">
              <w:rPr>
                <w:rFonts w:ascii="Times New Roman" w:hAnsi="Times New Roman" w:cs="Times New Roman"/>
                <w:sz w:val="20"/>
                <w:szCs w:val="20"/>
              </w:rPr>
              <w:t>5</w:t>
            </w:r>
          </w:p>
        </w:tc>
        <w:tc>
          <w:tcPr>
            <w:tcW w:w="3966" w:type="dxa"/>
            <w:gridSpan w:val="3"/>
            <w:tcBorders>
              <w:top w:val="single" w:sz="4" w:space="0" w:color="auto"/>
              <w:left w:val="single" w:sz="4" w:space="0" w:color="auto"/>
              <w:bottom w:val="single" w:sz="4" w:space="0" w:color="auto"/>
              <w:right w:val="single" w:sz="4" w:space="0" w:color="auto"/>
            </w:tcBorders>
            <w:hideMark/>
          </w:tcPr>
          <w:p w:rsidR="00E85603" w:rsidRPr="00E626C0" w:rsidRDefault="00E85603" w:rsidP="00E85603">
            <w:pPr>
              <w:widowControl w:val="0"/>
              <w:spacing w:after="0" w:line="240" w:lineRule="auto"/>
              <w:ind w:left="153"/>
              <w:jc w:val="center"/>
              <w:rPr>
                <w:rFonts w:ascii="Times New Roman" w:eastAsia="Arial Unicode MS" w:hAnsi="Times New Roman" w:cs="Times New Roman"/>
                <w:sz w:val="20"/>
                <w:szCs w:val="20"/>
              </w:rPr>
            </w:pPr>
            <w:r w:rsidRPr="00E626C0">
              <w:rPr>
                <w:rFonts w:ascii="Times New Roman" w:hAnsi="Times New Roman" w:cs="Times New Roman"/>
                <w:sz w:val="20"/>
                <w:szCs w:val="16"/>
              </w:rPr>
              <w:t>6</w:t>
            </w:r>
          </w:p>
        </w:tc>
      </w:tr>
      <w:tr w:rsidR="00E85603" w:rsidRPr="00E626C0" w:rsidTr="00E85603">
        <w:trPr>
          <w:gridAfter w:val="2"/>
          <w:wAfter w:w="1331" w:type="dxa"/>
          <w:trHeight w:val="184"/>
        </w:trPr>
        <w:tc>
          <w:tcPr>
            <w:tcW w:w="675" w:type="dxa"/>
            <w:tcBorders>
              <w:top w:val="single" w:sz="4" w:space="0" w:color="auto"/>
              <w:left w:val="single" w:sz="4" w:space="0" w:color="auto"/>
              <w:bottom w:val="single" w:sz="4" w:space="0" w:color="auto"/>
              <w:right w:val="single" w:sz="4" w:space="0" w:color="auto"/>
            </w:tcBorders>
            <w:hideMark/>
          </w:tcPr>
          <w:p w:rsidR="00E85603" w:rsidRPr="00E626C0" w:rsidRDefault="00E85603" w:rsidP="00E85603">
            <w:pPr>
              <w:widowControl w:val="0"/>
              <w:spacing w:after="0" w:line="240" w:lineRule="auto"/>
              <w:jc w:val="both"/>
              <w:rPr>
                <w:rFonts w:ascii="Times New Roman" w:eastAsia="Arial Unicode MS" w:hAnsi="Times New Roman" w:cs="Times New Roman"/>
                <w:sz w:val="20"/>
                <w:szCs w:val="20"/>
              </w:rPr>
            </w:pPr>
            <w:r w:rsidRPr="00E626C0">
              <w:rPr>
                <w:rFonts w:ascii="Times New Roman" w:hAnsi="Times New Roman" w:cs="Times New Roman"/>
                <w:sz w:val="20"/>
                <w:szCs w:val="20"/>
              </w:rPr>
              <w:t>1.</w:t>
            </w:r>
          </w:p>
        </w:tc>
        <w:tc>
          <w:tcPr>
            <w:tcW w:w="4381" w:type="dxa"/>
            <w:gridSpan w:val="3"/>
            <w:tcBorders>
              <w:top w:val="single" w:sz="4" w:space="0" w:color="auto"/>
              <w:left w:val="single" w:sz="4" w:space="0" w:color="auto"/>
              <w:bottom w:val="single" w:sz="4" w:space="0" w:color="auto"/>
              <w:right w:val="single" w:sz="4" w:space="0" w:color="auto"/>
            </w:tcBorders>
          </w:tcPr>
          <w:p w:rsidR="00E85603" w:rsidRPr="00E626C0"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rsidR="00E85603" w:rsidRPr="00E626C0"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rsidR="00E85603" w:rsidRPr="00E626C0"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rsidR="00E85603" w:rsidRPr="00E626C0"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rsidR="00E85603" w:rsidRPr="00E626C0" w:rsidRDefault="00E85603" w:rsidP="00E85603">
            <w:pPr>
              <w:widowControl w:val="0"/>
              <w:spacing w:after="0" w:line="240" w:lineRule="auto"/>
              <w:ind w:left="153"/>
              <w:jc w:val="both"/>
              <w:rPr>
                <w:rFonts w:ascii="Times New Roman" w:eastAsia="Arial Unicode MS" w:hAnsi="Times New Roman" w:cs="Times New Roman"/>
                <w:sz w:val="20"/>
                <w:szCs w:val="20"/>
              </w:rPr>
            </w:pPr>
          </w:p>
        </w:tc>
      </w:tr>
      <w:tr w:rsidR="00E85603" w:rsidRPr="00E626C0" w:rsidTr="00E85603">
        <w:trPr>
          <w:trHeight w:val="167"/>
        </w:trPr>
        <w:tc>
          <w:tcPr>
            <w:tcW w:w="675" w:type="dxa"/>
            <w:tcBorders>
              <w:top w:val="nil"/>
              <w:left w:val="nil"/>
              <w:bottom w:val="nil"/>
              <w:right w:val="nil"/>
            </w:tcBorders>
          </w:tcPr>
          <w:p w:rsidR="00E85603" w:rsidRPr="00E626C0"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rsidR="00E85603" w:rsidRPr="00E626C0" w:rsidRDefault="00E85603" w:rsidP="00E85603">
            <w:pPr>
              <w:widowControl w:val="0"/>
              <w:spacing w:after="0" w:line="240" w:lineRule="auto"/>
              <w:jc w:val="both"/>
              <w:rPr>
                <w:rFonts w:ascii="Times New Roman" w:eastAsia="Arial Unicode MS" w:hAnsi="Times New Roman" w:cs="Times New Roman"/>
                <w:b/>
                <w:bCs/>
                <w:sz w:val="20"/>
                <w:szCs w:val="20"/>
              </w:rPr>
            </w:pPr>
          </w:p>
        </w:tc>
        <w:tc>
          <w:tcPr>
            <w:tcW w:w="10558" w:type="dxa"/>
            <w:gridSpan w:val="9"/>
            <w:tcBorders>
              <w:top w:val="nil"/>
              <w:left w:val="nil"/>
              <w:bottom w:val="nil"/>
              <w:right w:val="nil"/>
            </w:tcBorders>
          </w:tcPr>
          <w:p w:rsidR="00E85603" w:rsidRPr="00E626C0"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r>
      <w:tr w:rsidR="00E85603" w:rsidRPr="00E626C0" w:rsidTr="00E85603">
        <w:trPr>
          <w:gridAfter w:val="1"/>
          <w:wAfter w:w="333" w:type="dxa"/>
          <w:trHeight w:val="299"/>
        </w:trPr>
        <w:tc>
          <w:tcPr>
            <w:tcW w:w="675" w:type="dxa"/>
            <w:tcBorders>
              <w:top w:val="nil"/>
              <w:left w:val="nil"/>
              <w:bottom w:val="nil"/>
              <w:right w:val="nil"/>
            </w:tcBorders>
          </w:tcPr>
          <w:p w:rsidR="00E85603" w:rsidRPr="00E626C0"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rsidR="00E85603" w:rsidRPr="00E626C0" w:rsidRDefault="00E85603" w:rsidP="00E85603">
            <w:pPr>
              <w:widowControl w:val="0"/>
              <w:spacing w:after="0" w:line="240" w:lineRule="auto"/>
              <w:jc w:val="both"/>
              <w:rPr>
                <w:rFonts w:ascii="Times New Roman" w:eastAsia="Arial Unicode MS" w:hAnsi="Times New Roman" w:cs="Times New Roman"/>
                <w:i/>
                <w:sz w:val="20"/>
                <w:szCs w:val="20"/>
              </w:rPr>
            </w:pPr>
            <w:r w:rsidRPr="00E626C0">
              <w:rPr>
                <w:rFonts w:ascii="Times New Roman" w:hAnsi="Times New Roman" w:cs="Times New Roman"/>
                <w:sz w:val="20"/>
                <w:szCs w:val="20"/>
              </w:rPr>
              <w:t xml:space="preserve">Председатель рабочей комиссии </w:t>
            </w:r>
          </w:p>
        </w:tc>
        <w:tc>
          <w:tcPr>
            <w:tcW w:w="6951" w:type="dxa"/>
            <w:gridSpan w:val="5"/>
            <w:tcBorders>
              <w:top w:val="nil"/>
              <w:left w:val="nil"/>
              <w:bottom w:val="nil"/>
              <w:right w:val="nil"/>
            </w:tcBorders>
            <w:hideMark/>
          </w:tcPr>
          <w:p w:rsidR="00E85603" w:rsidRPr="00E626C0"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E626C0">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hideMark/>
          </w:tcPr>
          <w:p w:rsidR="00E85603" w:rsidRPr="00E626C0" w:rsidRDefault="00E85603" w:rsidP="00E85603">
            <w:pPr>
              <w:widowControl w:val="0"/>
              <w:spacing w:after="0" w:line="240" w:lineRule="auto"/>
              <w:jc w:val="both"/>
              <w:rPr>
                <w:rFonts w:ascii="Times New Roman" w:eastAsia="Arial Unicode MS" w:hAnsi="Times New Roman" w:cs="Times New Roman"/>
                <w:sz w:val="20"/>
                <w:szCs w:val="20"/>
              </w:rPr>
            </w:pPr>
            <w:r w:rsidRPr="00E626C0">
              <w:rPr>
                <w:rFonts w:ascii="Times New Roman" w:eastAsia="Arial Unicode MS" w:hAnsi="Times New Roman" w:cs="Times New Roman"/>
                <w:i/>
                <w:sz w:val="20"/>
                <w:szCs w:val="20"/>
              </w:rPr>
              <w:t>Ф.И.О.</w:t>
            </w:r>
          </w:p>
        </w:tc>
      </w:tr>
      <w:tr w:rsidR="00E85603" w:rsidRPr="00E626C0" w:rsidTr="00E85603">
        <w:trPr>
          <w:gridAfter w:val="1"/>
          <w:wAfter w:w="333" w:type="dxa"/>
          <w:trHeight w:val="299"/>
        </w:trPr>
        <w:tc>
          <w:tcPr>
            <w:tcW w:w="675" w:type="dxa"/>
            <w:tcBorders>
              <w:top w:val="nil"/>
              <w:left w:val="nil"/>
              <w:bottom w:val="nil"/>
              <w:right w:val="nil"/>
            </w:tcBorders>
          </w:tcPr>
          <w:p w:rsidR="00E85603" w:rsidRPr="00E626C0"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rsidR="00E85603" w:rsidRPr="00E626C0" w:rsidRDefault="00E85603" w:rsidP="00AA2FC8">
            <w:pPr>
              <w:widowControl w:val="0"/>
              <w:spacing w:after="0" w:line="240" w:lineRule="auto"/>
              <w:jc w:val="both"/>
              <w:rPr>
                <w:rFonts w:ascii="Times New Roman" w:eastAsia="Times New Roman" w:hAnsi="Times New Roman" w:cs="Times New Roman"/>
                <w:sz w:val="20"/>
                <w:szCs w:val="20"/>
              </w:rPr>
            </w:pPr>
            <w:r w:rsidRPr="00E626C0">
              <w:rPr>
                <w:rFonts w:ascii="Times New Roman" w:hAnsi="Times New Roman" w:cs="Times New Roman"/>
                <w:sz w:val="20"/>
                <w:szCs w:val="20"/>
              </w:rPr>
              <w:t xml:space="preserve">Представитель </w:t>
            </w:r>
            <w:r w:rsidR="00AA2FC8">
              <w:rPr>
                <w:rFonts w:ascii="Times New Roman" w:hAnsi="Times New Roman" w:cs="Times New Roman"/>
                <w:sz w:val="20"/>
                <w:szCs w:val="20"/>
              </w:rPr>
              <w:t>экс</w:t>
            </w:r>
            <w:r w:rsidRPr="00E626C0">
              <w:rPr>
                <w:rFonts w:ascii="Times New Roman" w:hAnsi="Times New Roman" w:cs="Times New Roman"/>
                <w:sz w:val="20"/>
                <w:szCs w:val="20"/>
              </w:rPr>
              <w:t xml:space="preserve">плуатирующей организации </w:t>
            </w:r>
          </w:p>
        </w:tc>
        <w:tc>
          <w:tcPr>
            <w:tcW w:w="6951" w:type="dxa"/>
            <w:gridSpan w:val="5"/>
            <w:tcBorders>
              <w:top w:val="nil"/>
              <w:left w:val="nil"/>
              <w:bottom w:val="nil"/>
              <w:right w:val="nil"/>
            </w:tcBorders>
            <w:hideMark/>
          </w:tcPr>
          <w:p w:rsidR="00E85603" w:rsidRPr="00E626C0"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E626C0">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hideMark/>
          </w:tcPr>
          <w:p w:rsidR="00E85603" w:rsidRPr="00E626C0" w:rsidRDefault="00E85603" w:rsidP="00E85603">
            <w:pPr>
              <w:widowControl w:val="0"/>
              <w:spacing w:after="0" w:line="240" w:lineRule="auto"/>
              <w:jc w:val="both"/>
              <w:rPr>
                <w:rFonts w:ascii="Times New Roman" w:eastAsia="Arial Unicode MS" w:hAnsi="Times New Roman" w:cs="Times New Roman"/>
                <w:sz w:val="20"/>
                <w:szCs w:val="20"/>
              </w:rPr>
            </w:pPr>
            <w:r w:rsidRPr="00E626C0">
              <w:rPr>
                <w:rFonts w:ascii="Times New Roman" w:eastAsia="Arial Unicode MS" w:hAnsi="Times New Roman" w:cs="Times New Roman"/>
                <w:i/>
                <w:sz w:val="20"/>
                <w:szCs w:val="20"/>
              </w:rPr>
              <w:t>Ф.И.О.</w:t>
            </w:r>
          </w:p>
        </w:tc>
      </w:tr>
      <w:tr w:rsidR="00E85603" w:rsidRPr="00E626C0" w:rsidTr="00E85603">
        <w:trPr>
          <w:gridAfter w:val="1"/>
          <w:wAfter w:w="333" w:type="dxa"/>
          <w:trHeight w:val="299"/>
        </w:trPr>
        <w:tc>
          <w:tcPr>
            <w:tcW w:w="675" w:type="dxa"/>
            <w:tcBorders>
              <w:top w:val="nil"/>
              <w:left w:val="nil"/>
              <w:bottom w:val="nil"/>
              <w:right w:val="nil"/>
            </w:tcBorders>
          </w:tcPr>
          <w:p w:rsidR="00E85603" w:rsidRPr="00E626C0"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rsidR="00E85603" w:rsidRPr="00E626C0" w:rsidRDefault="00E85603" w:rsidP="00E85603">
            <w:pPr>
              <w:widowControl w:val="0"/>
              <w:spacing w:after="0" w:line="240" w:lineRule="auto"/>
              <w:jc w:val="both"/>
              <w:rPr>
                <w:rFonts w:ascii="Times New Roman" w:eastAsia="Times New Roman" w:hAnsi="Times New Roman" w:cs="Times New Roman"/>
                <w:sz w:val="20"/>
                <w:szCs w:val="20"/>
              </w:rPr>
            </w:pPr>
            <w:r w:rsidRPr="00E626C0">
              <w:rPr>
                <w:rFonts w:ascii="Times New Roman" w:hAnsi="Times New Roman" w:cs="Times New Roman"/>
                <w:sz w:val="20"/>
                <w:szCs w:val="20"/>
              </w:rPr>
              <w:t>Представители рабочей комиссии, выдавшие замечания</w:t>
            </w:r>
          </w:p>
        </w:tc>
        <w:tc>
          <w:tcPr>
            <w:tcW w:w="6951" w:type="dxa"/>
            <w:gridSpan w:val="5"/>
            <w:tcBorders>
              <w:top w:val="nil"/>
              <w:left w:val="nil"/>
              <w:bottom w:val="nil"/>
              <w:right w:val="nil"/>
            </w:tcBorders>
          </w:tcPr>
          <w:p w:rsidR="00E85603" w:rsidRPr="00E626C0"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rsidR="00E85603" w:rsidRPr="00E626C0"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E626C0">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rsidR="00E85603" w:rsidRPr="00E626C0" w:rsidRDefault="00E85603" w:rsidP="00E85603">
            <w:pPr>
              <w:widowControl w:val="0"/>
              <w:spacing w:after="0" w:line="240" w:lineRule="auto"/>
              <w:jc w:val="both"/>
              <w:rPr>
                <w:rFonts w:ascii="Times New Roman" w:eastAsia="Arial Unicode MS" w:hAnsi="Times New Roman" w:cs="Times New Roman"/>
                <w:i/>
                <w:sz w:val="20"/>
                <w:szCs w:val="20"/>
              </w:rPr>
            </w:pPr>
          </w:p>
          <w:p w:rsidR="00E85603" w:rsidRPr="00E626C0" w:rsidRDefault="00E85603" w:rsidP="00E85603">
            <w:pPr>
              <w:widowControl w:val="0"/>
              <w:spacing w:after="0" w:line="240" w:lineRule="auto"/>
              <w:jc w:val="both"/>
              <w:rPr>
                <w:rFonts w:ascii="Times New Roman" w:eastAsia="Arial Unicode MS" w:hAnsi="Times New Roman" w:cs="Times New Roman"/>
                <w:sz w:val="20"/>
                <w:szCs w:val="20"/>
              </w:rPr>
            </w:pPr>
            <w:r w:rsidRPr="00E626C0">
              <w:rPr>
                <w:rFonts w:ascii="Times New Roman" w:eastAsia="Arial Unicode MS" w:hAnsi="Times New Roman" w:cs="Times New Roman"/>
                <w:i/>
                <w:sz w:val="20"/>
                <w:szCs w:val="20"/>
              </w:rPr>
              <w:t>Ф.И.О.</w:t>
            </w:r>
          </w:p>
        </w:tc>
      </w:tr>
      <w:tr w:rsidR="00E85603" w:rsidRPr="00E626C0" w:rsidTr="00E85603">
        <w:trPr>
          <w:gridAfter w:val="1"/>
          <w:wAfter w:w="333" w:type="dxa"/>
          <w:trHeight w:val="299"/>
        </w:trPr>
        <w:tc>
          <w:tcPr>
            <w:tcW w:w="675" w:type="dxa"/>
            <w:tcBorders>
              <w:top w:val="nil"/>
              <w:left w:val="nil"/>
              <w:bottom w:val="nil"/>
              <w:right w:val="nil"/>
            </w:tcBorders>
          </w:tcPr>
          <w:p w:rsidR="00E85603" w:rsidRPr="00E626C0"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rsidR="00E85603" w:rsidRPr="00E626C0" w:rsidRDefault="00E85603" w:rsidP="00E85603">
            <w:pPr>
              <w:widowControl w:val="0"/>
              <w:spacing w:after="0" w:line="240" w:lineRule="auto"/>
              <w:jc w:val="both"/>
              <w:rPr>
                <w:rFonts w:ascii="Times New Roman" w:eastAsia="Times New Roman" w:hAnsi="Times New Roman" w:cs="Times New Roman"/>
                <w:sz w:val="20"/>
                <w:szCs w:val="20"/>
              </w:rPr>
            </w:pPr>
            <w:r w:rsidRPr="00E626C0">
              <w:rPr>
                <w:rFonts w:ascii="Times New Roman" w:hAnsi="Times New Roman" w:cs="Times New Roman"/>
                <w:sz w:val="20"/>
                <w:szCs w:val="20"/>
              </w:rPr>
              <w:t>Представитель генподрядной организации</w:t>
            </w:r>
          </w:p>
        </w:tc>
        <w:tc>
          <w:tcPr>
            <w:tcW w:w="6951" w:type="dxa"/>
            <w:gridSpan w:val="5"/>
            <w:tcBorders>
              <w:top w:val="nil"/>
              <w:left w:val="nil"/>
              <w:bottom w:val="nil"/>
              <w:right w:val="nil"/>
            </w:tcBorders>
          </w:tcPr>
          <w:p w:rsidR="00E85603" w:rsidRPr="00E626C0"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rsidR="00E85603" w:rsidRPr="00E626C0"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E626C0">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rsidR="00E85603" w:rsidRPr="00E626C0" w:rsidRDefault="00E85603" w:rsidP="00E85603">
            <w:pPr>
              <w:widowControl w:val="0"/>
              <w:spacing w:after="0" w:line="240" w:lineRule="auto"/>
              <w:jc w:val="both"/>
              <w:rPr>
                <w:rFonts w:ascii="Times New Roman" w:eastAsia="Arial Unicode MS" w:hAnsi="Times New Roman" w:cs="Times New Roman"/>
                <w:i/>
                <w:sz w:val="20"/>
                <w:szCs w:val="20"/>
              </w:rPr>
            </w:pPr>
          </w:p>
          <w:p w:rsidR="00E85603" w:rsidRPr="00E626C0" w:rsidRDefault="00E85603" w:rsidP="00E85603">
            <w:pPr>
              <w:widowControl w:val="0"/>
              <w:spacing w:after="0" w:line="240" w:lineRule="auto"/>
              <w:jc w:val="both"/>
              <w:rPr>
                <w:rFonts w:ascii="Times New Roman" w:eastAsia="Arial Unicode MS" w:hAnsi="Times New Roman" w:cs="Times New Roman"/>
                <w:sz w:val="20"/>
                <w:szCs w:val="20"/>
              </w:rPr>
            </w:pPr>
            <w:r w:rsidRPr="00E626C0">
              <w:rPr>
                <w:rFonts w:ascii="Times New Roman" w:eastAsia="Arial Unicode MS" w:hAnsi="Times New Roman" w:cs="Times New Roman"/>
                <w:i/>
                <w:sz w:val="20"/>
                <w:szCs w:val="20"/>
              </w:rPr>
              <w:t>Ф.И.О.</w:t>
            </w:r>
          </w:p>
        </w:tc>
      </w:tr>
      <w:tr w:rsidR="00E85603" w:rsidRPr="00E626C0" w:rsidTr="00E85603">
        <w:trPr>
          <w:gridAfter w:val="1"/>
          <w:wAfter w:w="333" w:type="dxa"/>
          <w:trHeight w:val="299"/>
        </w:trPr>
        <w:tc>
          <w:tcPr>
            <w:tcW w:w="675" w:type="dxa"/>
            <w:tcBorders>
              <w:top w:val="nil"/>
              <w:left w:val="nil"/>
              <w:bottom w:val="nil"/>
              <w:right w:val="nil"/>
            </w:tcBorders>
          </w:tcPr>
          <w:p w:rsidR="00E85603" w:rsidRPr="00E626C0"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rsidR="00E85603" w:rsidRPr="00E626C0" w:rsidRDefault="00E85603" w:rsidP="00E85603">
            <w:pPr>
              <w:widowControl w:val="0"/>
              <w:spacing w:after="0" w:line="240" w:lineRule="auto"/>
              <w:jc w:val="both"/>
              <w:rPr>
                <w:rFonts w:ascii="Times New Roman" w:eastAsia="Times New Roman" w:hAnsi="Times New Roman" w:cs="Times New Roman"/>
                <w:sz w:val="20"/>
                <w:szCs w:val="20"/>
              </w:rPr>
            </w:pPr>
            <w:r w:rsidRPr="00E626C0">
              <w:rPr>
                <w:rFonts w:ascii="Times New Roman" w:hAnsi="Times New Roman" w:cs="Times New Roman"/>
                <w:sz w:val="20"/>
                <w:szCs w:val="20"/>
              </w:rPr>
              <w:t>Представители подрядных организаций, которые участвовали в устранении замечаний</w:t>
            </w:r>
          </w:p>
        </w:tc>
        <w:tc>
          <w:tcPr>
            <w:tcW w:w="6951" w:type="dxa"/>
            <w:gridSpan w:val="5"/>
            <w:tcBorders>
              <w:top w:val="nil"/>
              <w:left w:val="nil"/>
              <w:bottom w:val="nil"/>
              <w:right w:val="nil"/>
            </w:tcBorders>
          </w:tcPr>
          <w:p w:rsidR="00E85603" w:rsidRPr="00E626C0"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rsidR="00E85603" w:rsidRPr="00E626C0"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rsidR="00E85603" w:rsidRPr="00E626C0"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E626C0">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rsidR="00E85603" w:rsidRPr="00E626C0" w:rsidRDefault="00E85603" w:rsidP="00E85603">
            <w:pPr>
              <w:widowControl w:val="0"/>
              <w:spacing w:after="0" w:line="240" w:lineRule="auto"/>
              <w:jc w:val="both"/>
              <w:rPr>
                <w:rFonts w:ascii="Times New Roman" w:eastAsia="Arial Unicode MS" w:hAnsi="Times New Roman" w:cs="Times New Roman"/>
                <w:i/>
                <w:sz w:val="20"/>
                <w:szCs w:val="20"/>
              </w:rPr>
            </w:pPr>
          </w:p>
          <w:p w:rsidR="00E85603" w:rsidRPr="00E626C0" w:rsidRDefault="00E85603" w:rsidP="00E85603">
            <w:pPr>
              <w:widowControl w:val="0"/>
              <w:spacing w:after="0" w:line="240" w:lineRule="auto"/>
              <w:jc w:val="both"/>
              <w:rPr>
                <w:rFonts w:ascii="Times New Roman" w:eastAsia="Arial Unicode MS" w:hAnsi="Times New Roman" w:cs="Times New Roman"/>
                <w:i/>
                <w:sz w:val="20"/>
                <w:szCs w:val="20"/>
              </w:rPr>
            </w:pPr>
          </w:p>
          <w:p w:rsidR="00E85603" w:rsidRPr="00E626C0" w:rsidRDefault="00E85603" w:rsidP="00E85603">
            <w:pPr>
              <w:widowControl w:val="0"/>
              <w:spacing w:after="0" w:line="240" w:lineRule="auto"/>
              <w:jc w:val="both"/>
              <w:rPr>
                <w:rFonts w:ascii="Times New Roman" w:eastAsia="Arial Unicode MS" w:hAnsi="Times New Roman" w:cs="Times New Roman"/>
                <w:sz w:val="20"/>
                <w:szCs w:val="20"/>
              </w:rPr>
            </w:pPr>
            <w:r w:rsidRPr="00E626C0">
              <w:rPr>
                <w:rFonts w:ascii="Times New Roman" w:eastAsia="Arial Unicode MS" w:hAnsi="Times New Roman" w:cs="Times New Roman"/>
                <w:i/>
                <w:sz w:val="20"/>
                <w:szCs w:val="20"/>
              </w:rPr>
              <w:t>Ф.И.О.</w:t>
            </w:r>
          </w:p>
        </w:tc>
      </w:tr>
    </w:tbl>
    <w:p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xml:space="preserve">* № п/п соответствует № п/п Ведомости замечаний, дефектов и недоделок. </w:t>
      </w:r>
    </w:p>
    <w:p w:rsidR="00E52C71" w:rsidRPr="007F2EF1" w:rsidRDefault="00E52C71" w:rsidP="00E52C71">
      <w:pPr>
        <w:widowControl w:val="0"/>
        <w:pBdr>
          <w:bottom w:val="single" w:sz="12" w:space="1" w:color="auto"/>
        </w:pBdr>
        <w:spacing w:after="0" w:line="240" w:lineRule="auto"/>
        <w:rPr>
          <w:rFonts w:ascii="Times New Roman" w:hAnsi="Times New Roman" w:cs="Times New Roman"/>
          <w:szCs w:val="24"/>
        </w:rPr>
      </w:pPr>
      <w:r w:rsidRPr="007F2EF1">
        <w:rPr>
          <w:rFonts w:ascii="Times New Roman" w:hAnsi="Times New Roman" w:cs="Times New Roman"/>
          <w:szCs w:val="24"/>
        </w:rPr>
        <w:t>ФОРМУ СОГЛАСОВАЛИ:</w:t>
      </w:r>
    </w:p>
    <w:tbl>
      <w:tblPr>
        <w:tblW w:w="5200" w:type="pct"/>
        <w:tblLook w:val="04A0" w:firstRow="1" w:lastRow="0" w:firstColumn="1" w:lastColumn="0" w:noHBand="0" w:noVBand="1"/>
      </w:tblPr>
      <w:tblGrid>
        <w:gridCol w:w="7996"/>
        <w:gridCol w:w="7381"/>
      </w:tblGrid>
      <w:tr w:rsidR="00136BF8" w:rsidRPr="0053027D" w:rsidTr="00B45E8B">
        <w:tc>
          <w:tcPr>
            <w:tcW w:w="2600" w:type="pct"/>
          </w:tcPr>
          <w:p w:rsidR="00136BF8" w:rsidRPr="0053027D" w:rsidRDefault="00136BF8" w:rsidP="00B45E8B">
            <w:pPr>
              <w:tabs>
                <w:tab w:val="left" w:pos="3416"/>
              </w:tabs>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ЗАКАЗЧИК:</w:t>
            </w:r>
          </w:p>
          <w:p w:rsidR="00136BF8" w:rsidRPr="0053027D" w:rsidRDefault="00136BF8" w:rsidP="00B45E8B">
            <w:pPr>
              <w:tabs>
                <w:tab w:val="left" w:pos="3416"/>
              </w:tabs>
              <w:spacing w:after="0" w:line="240" w:lineRule="auto"/>
              <w:rPr>
                <w:rFonts w:ascii="Times New Roman" w:hAnsi="Times New Roman" w:cs="Times New Roman"/>
                <w:b/>
                <w:sz w:val="24"/>
                <w:szCs w:val="24"/>
              </w:rPr>
            </w:pPr>
          </w:p>
        </w:tc>
        <w:tc>
          <w:tcPr>
            <w:tcW w:w="2400" w:type="pct"/>
            <w:hideMark/>
          </w:tcPr>
          <w:p w:rsidR="00136BF8" w:rsidRPr="0053027D" w:rsidRDefault="00136BF8" w:rsidP="00B45E8B">
            <w:pPr>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ПОДРЯДЧИК:</w:t>
            </w:r>
          </w:p>
        </w:tc>
      </w:tr>
      <w:tr w:rsidR="00136BF8" w:rsidRPr="0053027D" w:rsidTr="00B45E8B">
        <w:tc>
          <w:tcPr>
            <w:tcW w:w="2600" w:type="pct"/>
          </w:tcPr>
          <w:p w:rsidR="00136BF8" w:rsidRPr="0053027D" w:rsidRDefault="00136BF8" w:rsidP="00B45E8B">
            <w:pPr>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ПАО «Россети Центр» (филиал ПАО </w:t>
            </w:r>
          </w:p>
          <w:p w:rsidR="00136BF8" w:rsidRPr="0053027D" w:rsidRDefault="00136BF8" w:rsidP="00B45E8B">
            <w:pPr>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«Россети Центр» - «Белгородэнерго»)</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hideMark/>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(наименование)</w:t>
            </w: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___________________________</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(должность)</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___________________________________</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(Ф.И.О.)</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                            </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М.П.   «_____» _____________20___г.                     </w:t>
            </w: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(должность)</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(Ф.И.О.)</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 xml:space="preserve">                            </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 xml:space="preserve">М.П.   «_____» _____________20___г.  </w:t>
            </w:r>
          </w:p>
        </w:tc>
      </w:tr>
    </w:tbl>
    <w:p w:rsidR="00E52C71" w:rsidRPr="00E626C0" w:rsidRDefault="00E52C71" w:rsidP="00E85603">
      <w:pPr>
        <w:widowControl w:val="0"/>
        <w:spacing w:after="0" w:line="240" w:lineRule="auto"/>
        <w:rPr>
          <w:rFonts w:ascii="Times New Roman" w:hAnsi="Times New Roman" w:cs="Times New Roman"/>
        </w:rPr>
        <w:sectPr w:rsidR="00E52C71" w:rsidRPr="00E626C0" w:rsidSect="0027292C">
          <w:headerReference w:type="default" r:id="rId14"/>
          <w:footerReference w:type="default" r:id="rId15"/>
          <w:headerReference w:type="first" r:id="rId16"/>
          <w:footerReference w:type="first" r:id="rId17"/>
          <w:pgSz w:w="16838" w:h="11906" w:orient="landscape"/>
          <w:pgMar w:top="709" w:right="1134" w:bottom="851" w:left="1134" w:header="709" w:footer="709" w:gutter="0"/>
          <w:cols w:space="720"/>
          <w:docGrid w:linePitch="299"/>
        </w:sectPr>
      </w:pPr>
    </w:p>
    <w:p w:rsidR="004F4ACB" w:rsidRPr="00003033" w:rsidRDefault="004F4ACB" w:rsidP="004F4ACB">
      <w:pPr>
        <w:tabs>
          <w:tab w:val="left" w:pos="5640"/>
        </w:tabs>
        <w:spacing w:after="0"/>
        <w:ind w:firstLine="142"/>
        <w:rPr>
          <w:rFonts w:ascii="Times New Roman" w:hAnsi="Times New Roman" w:cs="Times New Roman"/>
          <w:sz w:val="24"/>
          <w:szCs w:val="24"/>
        </w:rPr>
      </w:pPr>
      <w:r>
        <w:rPr>
          <w:rFonts w:ascii="Times New Roman" w:hAnsi="Times New Roman" w:cs="Times New Roman"/>
          <w:sz w:val="24"/>
          <w:szCs w:val="24"/>
        </w:rPr>
        <w:lastRenderedPageBreak/>
        <w:tab/>
      </w:r>
      <w:r w:rsidRPr="00003033">
        <w:rPr>
          <w:rFonts w:ascii="Times New Roman" w:hAnsi="Times New Roman" w:cs="Times New Roman"/>
          <w:sz w:val="24"/>
          <w:szCs w:val="24"/>
        </w:rPr>
        <w:t xml:space="preserve">Приложение </w:t>
      </w:r>
      <w:r>
        <w:rPr>
          <w:rFonts w:ascii="Times New Roman" w:hAnsi="Times New Roman" w:cs="Times New Roman"/>
          <w:sz w:val="24"/>
          <w:szCs w:val="24"/>
        </w:rPr>
        <w:t>1</w:t>
      </w:r>
      <w:r w:rsidR="00943B82">
        <w:rPr>
          <w:rFonts w:ascii="Times New Roman" w:hAnsi="Times New Roman" w:cs="Times New Roman"/>
          <w:sz w:val="24"/>
          <w:szCs w:val="24"/>
        </w:rPr>
        <w:t>7</w:t>
      </w:r>
      <w:r w:rsidRPr="00003033">
        <w:rPr>
          <w:rFonts w:ascii="Times New Roman" w:hAnsi="Times New Roman" w:cs="Times New Roman"/>
          <w:sz w:val="24"/>
          <w:szCs w:val="24"/>
        </w:rPr>
        <w:t xml:space="preserve"> к Договору </w:t>
      </w:r>
    </w:p>
    <w:p w:rsidR="004F4ACB" w:rsidRPr="00003033" w:rsidRDefault="004F4ACB" w:rsidP="004F4ACB">
      <w:pPr>
        <w:widowControl w:val="0"/>
        <w:spacing w:after="0" w:line="240" w:lineRule="auto"/>
        <w:ind w:left="5529" w:firstLine="141"/>
        <w:rPr>
          <w:rFonts w:ascii="Times New Roman" w:hAnsi="Times New Roman" w:cs="Times New Roman"/>
          <w:sz w:val="24"/>
          <w:szCs w:val="24"/>
        </w:rPr>
      </w:pPr>
      <w:r w:rsidRPr="00003033">
        <w:rPr>
          <w:rFonts w:ascii="Times New Roman" w:hAnsi="Times New Roman" w:cs="Times New Roman"/>
          <w:sz w:val="24"/>
          <w:szCs w:val="24"/>
        </w:rPr>
        <w:t>от ____________ № _____</w:t>
      </w:r>
    </w:p>
    <w:p w:rsidR="004F4ACB" w:rsidRPr="005D2545" w:rsidRDefault="004F4ACB" w:rsidP="004F4ACB">
      <w:pPr>
        <w:tabs>
          <w:tab w:val="left" w:pos="1560"/>
        </w:tabs>
        <w:spacing w:after="0" w:line="240" w:lineRule="auto"/>
        <w:jc w:val="center"/>
        <w:rPr>
          <w:rFonts w:ascii="Times New Roman" w:eastAsia="Times New Roman" w:hAnsi="Times New Roman" w:cs="Times New Roman"/>
          <w:b/>
          <w:sz w:val="28"/>
          <w:szCs w:val="28"/>
          <w:lang w:eastAsia="ru-RU"/>
        </w:rPr>
      </w:pPr>
      <w:r w:rsidRPr="005D2545">
        <w:rPr>
          <w:rFonts w:ascii="Times New Roman" w:eastAsia="Times New Roman" w:hAnsi="Times New Roman" w:cs="Times New Roman"/>
          <w:b/>
          <w:sz w:val="28"/>
          <w:szCs w:val="28"/>
          <w:lang w:eastAsia="ru-RU"/>
        </w:rPr>
        <w:t>А К Т</w:t>
      </w:r>
    </w:p>
    <w:p w:rsidR="004F4ACB" w:rsidRDefault="004F4ACB" w:rsidP="004F4ACB">
      <w:pPr>
        <w:tabs>
          <w:tab w:val="left" w:pos="1560"/>
        </w:tabs>
        <w:spacing w:after="0" w:line="240" w:lineRule="auto"/>
        <w:jc w:val="center"/>
        <w:rPr>
          <w:rFonts w:ascii="Times New Roman" w:eastAsia="Times New Roman" w:hAnsi="Times New Roman" w:cs="Times New Roman"/>
          <w:b/>
          <w:sz w:val="24"/>
          <w:szCs w:val="24"/>
          <w:lang w:eastAsia="ru-RU"/>
        </w:rPr>
      </w:pPr>
      <w:r w:rsidRPr="005D2545">
        <w:rPr>
          <w:rFonts w:ascii="Times New Roman" w:eastAsia="Times New Roman" w:hAnsi="Times New Roman" w:cs="Times New Roman"/>
          <w:b/>
          <w:sz w:val="24"/>
          <w:szCs w:val="24"/>
          <w:lang w:eastAsia="ru-RU"/>
        </w:rPr>
        <w:t>рабочей комиссии о приемке оборудования после индивидуального испытания</w:t>
      </w:r>
    </w:p>
    <w:p w:rsidR="004F4ACB" w:rsidRPr="005D2545" w:rsidRDefault="004F4ACB" w:rsidP="004F4ACB">
      <w:pPr>
        <w:tabs>
          <w:tab w:val="left" w:pos="1560"/>
        </w:tabs>
        <w:spacing w:after="0" w:line="240" w:lineRule="auto"/>
        <w:jc w:val="center"/>
        <w:rPr>
          <w:rFonts w:ascii="Times New Roman" w:eastAsia="Times New Roman" w:hAnsi="Times New Roman" w:cs="Times New Roman"/>
          <w:b/>
          <w:sz w:val="24"/>
          <w:szCs w:val="24"/>
          <w:lang w:eastAsia="ru-RU"/>
        </w:rPr>
      </w:pPr>
    </w:p>
    <w:p w:rsidR="004F4ACB" w:rsidRPr="005D2545" w:rsidRDefault="004F4ACB" w:rsidP="004F4ACB">
      <w:pPr>
        <w:tabs>
          <w:tab w:val="left" w:pos="1560"/>
        </w:tabs>
        <w:spacing w:after="0" w:line="360" w:lineRule="auto"/>
        <w:rPr>
          <w:rFonts w:ascii="Times New Roman" w:eastAsia="Times New Roman" w:hAnsi="Times New Roman" w:cs="Times New Roman"/>
          <w:b/>
          <w:sz w:val="24"/>
          <w:szCs w:val="24"/>
          <w:lang w:eastAsia="ru-RU"/>
        </w:rPr>
      </w:pPr>
      <w:r w:rsidRPr="005D2545">
        <w:rPr>
          <w:rFonts w:ascii="Times New Roman" w:eastAsia="Times New Roman" w:hAnsi="Times New Roman" w:cs="Times New Roman"/>
          <w:sz w:val="24"/>
          <w:szCs w:val="24"/>
          <w:lang w:eastAsia="ru-RU"/>
        </w:rPr>
        <w:t>г.</w:t>
      </w:r>
      <w:r w:rsidRPr="005D2545">
        <w:rPr>
          <w:rFonts w:ascii="Times New Roman" w:eastAsia="Times New Roman" w:hAnsi="Times New Roman" w:cs="Times New Roman"/>
          <w:noProof/>
          <w:sz w:val="24"/>
          <w:szCs w:val="24"/>
          <w:lang w:eastAsia="ru-RU"/>
        </w:rPr>
        <w:t>_____________</w:t>
      </w:r>
      <w:r w:rsidRPr="005D2545">
        <w:rPr>
          <w:rFonts w:ascii="Times New Roman" w:eastAsia="Times New Roman" w:hAnsi="Times New Roman" w:cs="Times New Roman"/>
          <w:noProof/>
          <w:sz w:val="24"/>
          <w:szCs w:val="24"/>
          <w:lang w:eastAsia="ru-RU"/>
        </w:rPr>
        <w:tab/>
      </w:r>
      <w:r w:rsidRPr="005D2545">
        <w:rPr>
          <w:rFonts w:ascii="Times New Roman" w:eastAsia="Times New Roman" w:hAnsi="Times New Roman" w:cs="Times New Roman"/>
          <w:sz w:val="24"/>
          <w:szCs w:val="24"/>
          <w:lang w:eastAsia="ru-RU"/>
        </w:rPr>
        <w:tab/>
      </w:r>
      <w:r w:rsidRPr="005D2545">
        <w:rPr>
          <w:rFonts w:ascii="Times New Roman" w:eastAsia="Times New Roman" w:hAnsi="Times New Roman" w:cs="Times New Roman"/>
          <w:sz w:val="24"/>
          <w:szCs w:val="24"/>
          <w:lang w:eastAsia="ru-RU"/>
        </w:rPr>
        <w:tab/>
      </w:r>
      <w:r w:rsidRPr="005D2545">
        <w:rPr>
          <w:rFonts w:ascii="Times New Roman" w:eastAsia="Times New Roman" w:hAnsi="Times New Roman" w:cs="Times New Roman"/>
          <w:sz w:val="24"/>
          <w:szCs w:val="24"/>
          <w:lang w:eastAsia="ru-RU"/>
        </w:rPr>
        <w:tab/>
      </w:r>
      <w:r w:rsidRPr="005D2545">
        <w:rPr>
          <w:rFonts w:ascii="Times New Roman" w:eastAsia="Times New Roman" w:hAnsi="Times New Roman" w:cs="Times New Roman"/>
          <w:sz w:val="24"/>
          <w:szCs w:val="24"/>
          <w:lang w:eastAsia="ru-RU"/>
        </w:rPr>
        <w:tab/>
      </w:r>
      <w:r w:rsidRPr="005D2545">
        <w:rPr>
          <w:rFonts w:ascii="Times New Roman" w:eastAsia="Times New Roman" w:hAnsi="Times New Roman" w:cs="Times New Roman"/>
          <w:sz w:val="24"/>
          <w:szCs w:val="24"/>
          <w:lang w:eastAsia="ru-RU"/>
        </w:rPr>
        <w:tab/>
      </w:r>
      <w:r w:rsidRPr="005D2545">
        <w:rPr>
          <w:rFonts w:ascii="Times New Roman" w:eastAsia="Times New Roman" w:hAnsi="Times New Roman" w:cs="Times New Roman"/>
          <w:sz w:val="24"/>
          <w:szCs w:val="24"/>
          <w:lang w:eastAsia="ru-RU"/>
        </w:rPr>
        <w:tab/>
        <w:t>«____»</w:t>
      </w:r>
      <w:r w:rsidRPr="005D2545">
        <w:rPr>
          <w:rFonts w:ascii="Times New Roman" w:eastAsia="Times New Roman" w:hAnsi="Times New Roman" w:cs="Times New Roman"/>
          <w:noProof/>
          <w:sz w:val="24"/>
          <w:szCs w:val="24"/>
          <w:lang w:eastAsia="ru-RU"/>
        </w:rPr>
        <w:t xml:space="preserve">_____________ </w:t>
      </w:r>
      <w:r w:rsidRPr="005D2545">
        <w:rPr>
          <w:rFonts w:ascii="Times New Roman" w:eastAsia="Times New Roman" w:hAnsi="Times New Roman" w:cs="Times New Roman"/>
          <w:bCs/>
          <w:noProof/>
          <w:sz w:val="24"/>
          <w:szCs w:val="24"/>
          <w:lang w:eastAsia="ru-RU"/>
        </w:rPr>
        <w:t>20</w:t>
      </w:r>
      <w:r w:rsidRPr="005D2545">
        <w:rPr>
          <w:rFonts w:ascii="Times New Roman" w:eastAsia="Times New Roman" w:hAnsi="Times New Roman" w:cs="Times New Roman"/>
          <w:noProof/>
          <w:sz w:val="24"/>
          <w:szCs w:val="24"/>
          <w:lang w:eastAsia="ru-RU"/>
        </w:rPr>
        <w:t xml:space="preserve">__ </w:t>
      </w:r>
      <w:r w:rsidRPr="005D2545">
        <w:rPr>
          <w:rFonts w:ascii="Times New Roman" w:eastAsia="Times New Roman" w:hAnsi="Times New Roman" w:cs="Times New Roman"/>
          <w:bCs/>
          <w:sz w:val="24"/>
          <w:szCs w:val="24"/>
          <w:lang w:eastAsia="ru-RU"/>
        </w:rPr>
        <w:t>г.</w:t>
      </w:r>
    </w:p>
    <w:p w:rsidR="004F4ACB" w:rsidRPr="005D2545" w:rsidRDefault="004F4ACB" w:rsidP="004F4ACB">
      <w:pPr>
        <w:tabs>
          <w:tab w:val="left" w:pos="1560"/>
        </w:tabs>
        <w:spacing w:after="0" w:line="360" w:lineRule="auto"/>
        <w:ind w:firstLine="720"/>
        <w:rPr>
          <w:rFonts w:ascii="Times New Roman" w:eastAsia="Times New Roman" w:hAnsi="Times New Roman" w:cs="Times New Roman"/>
          <w:bCs/>
          <w:sz w:val="24"/>
          <w:szCs w:val="24"/>
          <w:lang w:eastAsia="ru-RU"/>
        </w:rPr>
      </w:pPr>
    </w:p>
    <w:p w:rsidR="004F4ACB" w:rsidRPr="005D2545" w:rsidRDefault="004F4ACB" w:rsidP="004F4ACB">
      <w:pPr>
        <w:tabs>
          <w:tab w:val="left" w:pos="1560"/>
        </w:tabs>
        <w:spacing w:after="0" w:line="360" w:lineRule="auto"/>
        <w:rPr>
          <w:rFonts w:ascii="Times New Roman" w:eastAsia="Times New Roman" w:hAnsi="Times New Roman" w:cs="Times New Roman"/>
          <w:noProof/>
          <w:sz w:val="24"/>
          <w:szCs w:val="24"/>
          <w:lang w:eastAsia="ru-RU"/>
        </w:rPr>
      </w:pPr>
      <w:r w:rsidRPr="005D2545">
        <w:rPr>
          <w:rFonts w:ascii="Times New Roman" w:eastAsia="Times New Roman" w:hAnsi="Times New Roman" w:cs="Times New Roman"/>
          <w:sz w:val="24"/>
          <w:szCs w:val="24"/>
          <w:lang w:eastAsia="ru-RU"/>
        </w:rPr>
        <w:t>Комиссия, назначенная_</w:t>
      </w:r>
      <w:r w:rsidRPr="005D2545">
        <w:rPr>
          <w:rFonts w:ascii="Times New Roman" w:eastAsia="Times New Roman" w:hAnsi="Times New Roman" w:cs="Times New Roman"/>
          <w:noProof/>
          <w:sz w:val="24"/>
          <w:szCs w:val="24"/>
          <w:lang w:eastAsia="ru-RU"/>
        </w:rPr>
        <w:t>_______________________</w:t>
      </w:r>
      <w:r w:rsidRPr="005D2545">
        <w:rPr>
          <w:rFonts w:ascii="Times New Roman" w:eastAsia="Times New Roman" w:hAnsi="Times New Roman" w:cs="Times New Roman"/>
          <w:sz w:val="24"/>
          <w:szCs w:val="24"/>
          <w:lang w:eastAsia="ru-RU"/>
        </w:rPr>
        <w:t>_________________________________</w:t>
      </w:r>
    </w:p>
    <w:p w:rsidR="004F4ACB" w:rsidRPr="005D2545" w:rsidRDefault="004F4ACB" w:rsidP="004F4ACB">
      <w:pPr>
        <w:tabs>
          <w:tab w:val="left" w:pos="1560"/>
        </w:tabs>
        <w:spacing w:after="0" w:line="360" w:lineRule="auto"/>
        <w:rPr>
          <w:rFonts w:ascii="Times New Roman" w:eastAsia="Times New Roman" w:hAnsi="Times New Roman" w:cs="Times New Roman"/>
          <w:sz w:val="24"/>
          <w:szCs w:val="24"/>
          <w:lang w:eastAsia="ru-RU"/>
        </w:rPr>
      </w:pPr>
      <w:r w:rsidRPr="005D2545">
        <w:rPr>
          <w:rFonts w:ascii="Times New Roman" w:eastAsia="Times New Roman" w:hAnsi="Times New Roman" w:cs="Times New Roman"/>
          <w:sz w:val="24"/>
          <w:szCs w:val="24"/>
          <w:lang w:eastAsia="ru-RU"/>
        </w:rPr>
        <w:t>_____________________________________________________________________________</w:t>
      </w:r>
    </w:p>
    <w:p w:rsidR="004F4ACB" w:rsidRPr="005D2545" w:rsidRDefault="004F4ACB" w:rsidP="004F4ACB">
      <w:pPr>
        <w:tabs>
          <w:tab w:val="left" w:pos="1560"/>
        </w:tabs>
        <w:spacing w:after="0" w:line="360" w:lineRule="auto"/>
        <w:jc w:val="center"/>
        <w:rPr>
          <w:rFonts w:ascii="Times New Roman" w:eastAsia="Times New Roman" w:hAnsi="Times New Roman" w:cs="Times New Roman"/>
          <w:sz w:val="20"/>
          <w:szCs w:val="24"/>
          <w:lang w:eastAsia="ru-RU"/>
        </w:rPr>
      </w:pPr>
      <w:r w:rsidRPr="005D2545">
        <w:rPr>
          <w:rFonts w:ascii="Times New Roman" w:eastAsia="Times New Roman" w:hAnsi="Times New Roman" w:cs="Times New Roman"/>
          <w:sz w:val="20"/>
          <w:szCs w:val="24"/>
          <w:lang w:eastAsia="ru-RU"/>
        </w:rPr>
        <w:t>(наименование организации-заказчика (застройщика), назначившей рабочую комиссию)</w:t>
      </w:r>
    </w:p>
    <w:p w:rsidR="004F4ACB" w:rsidRPr="005D2545" w:rsidRDefault="004F4ACB" w:rsidP="004F4ACB">
      <w:pPr>
        <w:tabs>
          <w:tab w:val="left" w:pos="1560"/>
        </w:tabs>
        <w:spacing w:after="0" w:line="360" w:lineRule="auto"/>
        <w:rPr>
          <w:rFonts w:ascii="Times New Roman" w:eastAsia="Times New Roman" w:hAnsi="Times New Roman" w:cs="Times New Roman"/>
          <w:noProof/>
          <w:sz w:val="24"/>
          <w:szCs w:val="24"/>
          <w:lang w:eastAsia="ru-RU"/>
        </w:rPr>
      </w:pPr>
      <w:r w:rsidRPr="005D2545">
        <w:rPr>
          <w:rFonts w:ascii="Times New Roman" w:eastAsia="Times New Roman" w:hAnsi="Times New Roman" w:cs="Times New Roman"/>
          <w:sz w:val="24"/>
          <w:szCs w:val="24"/>
          <w:lang w:eastAsia="ru-RU"/>
        </w:rPr>
        <w:t>ОРД  от</w:t>
      </w:r>
      <w:r w:rsidRPr="005D2545">
        <w:rPr>
          <w:rFonts w:ascii="Times New Roman" w:eastAsia="Times New Roman" w:hAnsi="Times New Roman" w:cs="Times New Roman"/>
          <w:b/>
          <w:noProof/>
          <w:sz w:val="24"/>
          <w:szCs w:val="24"/>
          <w:lang w:eastAsia="ru-RU"/>
        </w:rPr>
        <w:t xml:space="preserve"> </w:t>
      </w:r>
      <w:r w:rsidRPr="005D2545">
        <w:rPr>
          <w:rFonts w:ascii="Times New Roman" w:eastAsia="Times New Roman" w:hAnsi="Times New Roman" w:cs="Times New Roman"/>
          <w:bCs/>
          <w:noProof/>
          <w:sz w:val="24"/>
          <w:szCs w:val="24"/>
          <w:lang w:eastAsia="ru-RU"/>
        </w:rPr>
        <w:t>"____"_</w:t>
      </w:r>
      <w:r w:rsidRPr="005D2545">
        <w:rPr>
          <w:rFonts w:ascii="Times New Roman" w:eastAsia="Times New Roman" w:hAnsi="Times New Roman" w:cs="Times New Roman"/>
          <w:noProof/>
          <w:sz w:val="24"/>
          <w:szCs w:val="24"/>
          <w:lang w:eastAsia="ru-RU"/>
        </w:rPr>
        <w:t>______________</w:t>
      </w:r>
      <w:r w:rsidRPr="005D2545">
        <w:rPr>
          <w:rFonts w:ascii="Times New Roman" w:eastAsia="Times New Roman" w:hAnsi="Times New Roman" w:cs="Times New Roman"/>
          <w:b/>
          <w:noProof/>
          <w:sz w:val="24"/>
          <w:szCs w:val="24"/>
          <w:lang w:eastAsia="ru-RU"/>
        </w:rPr>
        <w:t xml:space="preserve"> </w:t>
      </w:r>
      <w:r w:rsidRPr="005D2545">
        <w:rPr>
          <w:rFonts w:ascii="Times New Roman" w:eastAsia="Times New Roman" w:hAnsi="Times New Roman" w:cs="Times New Roman"/>
          <w:bCs/>
          <w:noProof/>
          <w:sz w:val="24"/>
          <w:szCs w:val="24"/>
          <w:lang w:eastAsia="ru-RU"/>
        </w:rPr>
        <w:t>20</w:t>
      </w:r>
      <w:r w:rsidRPr="005D2545">
        <w:rPr>
          <w:rFonts w:ascii="Times New Roman" w:eastAsia="Times New Roman" w:hAnsi="Times New Roman" w:cs="Times New Roman"/>
          <w:noProof/>
          <w:sz w:val="24"/>
          <w:szCs w:val="24"/>
          <w:lang w:eastAsia="ru-RU"/>
        </w:rPr>
        <w:t>__</w:t>
      </w:r>
      <w:r w:rsidRPr="005D2545">
        <w:rPr>
          <w:rFonts w:ascii="Times New Roman" w:eastAsia="Times New Roman" w:hAnsi="Times New Roman" w:cs="Times New Roman"/>
          <w:b/>
          <w:sz w:val="24"/>
          <w:szCs w:val="24"/>
          <w:lang w:eastAsia="ru-RU"/>
        </w:rPr>
        <w:t xml:space="preserve"> </w:t>
      </w:r>
      <w:r w:rsidRPr="005D2545">
        <w:rPr>
          <w:rFonts w:ascii="Times New Roman" w:eastAsia="Times New Roman" w:hAnsi="Times New Roman" w:cs="Times New Roman"/>
          <w:bCs/>
          <w:sz w:val="24"/>
          <w:szCs w:val="24"/>
          <w:lang w:eastAsia="ru-RU"/>
        </w:rPr>
        <w:t>г.</w:t>
      </w:r>
      <w:r w:rsidRPr="005D2545">
        <w:rPr>
          <w:rFonts w:ascii="Times New Roman" w:eastAsia="Times New Roman" w:hAnsi="Times New Roman" w:cs="Times New Roman"/>
          <w:bCs/>
          <w:noProof/>
          <w:sz w:val="24"/>
          <w:szCs w:val="24"/>
          <w:lang w:eastAsia="ru-RU"/>
        </w:rPr>
        <w:t xml:space="preserve"> №</w:t>
      </w:r>
      <w:r w:rsidRPr="005D2545">
        <w:rPr>
          <w:rFonts w:ascii="Times New Roman" w:eastAsia="Times New Roman" w:hAnsi="Times New Roman" w:cs="Times New Roman"/>
          <w:noProof/>
          <w:sz w:val="24"/>
          <w:szCs w:val="24"/>
          <w:lang w:eastAsia="ru-RU"/>
        </w:rPr>
        <w:t xml:space="preserve"> _______</w:t>
      </w:r>
    </w:p>
    <w:p w:rsidR="004F4ACB" w:rsidRPr="005D2545" w:rsidRDefault="004F4ACB" w:rsidP="004F4ACB">
      <w:pPr>
        <w:tabs>
          <w:tab w:val="left" w:pos="1560"/>
        </w:tabs>
        <w:spacing w:after="0" w:line="360" w:lineRule="auto"/>
        <w:rPr>
          <w:rFonts w:ascii="Times New Roman" w:eastAsia="Times New Roman" w:hAnsi="Times New Roman" w:cs="Times New Roman"/>
          <w:sz w:val="24"/>
          <w:szCs w:val="24"/>
          <w:lang w:eastAsia="ru-RU"/>
        </w:rPr>
      </w:pPr>
      <w:r w:rsidRPr="005D2545">
        <w:rPr>
          <w:rFonts w:ascii="Times New Roman" w:eastAsia="Times New Roman" w:hAnsi="Times New Roman" w:cs="Times New Roman"/>
          <w:sz w:val="24"/>
          <w:szCs w:val="24"/>
          <w:lang w:eastAsia="ru-RU"/>
        </w:rPr>
        <w:t>в составе:</w:t>
      </w:r>
    </w:p>
    <w:p w:rsidR="004F4ACB" w:rsidRPr="005D2545" w:rsidRDefault="004F4ACB" w:rsidP="004F4ACB">
      <w:pPr>
        <w:tabs>
          <w:tab w:val="left" w:pos="1560"/>
        </w:tabs>
        <w:spacing w:after="0" w:line="360" w:lineRule="auto"/>
        <w:rPr>
          <w:rFonts w:ascii="Times New Roman" w:eastAsia="Times New Roman" w:hAnsi="Times New Roman" w:cs="Times New Roman"/>
          <w:noProof/>
          <w:sz w:val="24"/>
          <w:szCs w:val="24"/>
          <w:lang w:eastAsia="ru-RU"/>
        </w:rPr>
      </w:pPr>
      <w:r w:rsidRPr="005D2545">
        <w:rPr>
          <w:rFonts w:ascii="Times New Roman" w:eastAsia="Times New Roman" w:hAnsi="Times New Roman" w:cs="Times New Roman"/>
          <w:bCs/>
          <w:sz w:val="24"/>
          <w:szCs w:val="24"/>
          <w:lang w:eastAsia="ru-RU"/>
        </w:rPr>
        <w:t>председателя</w:t>
      </w:r>
      <w:r w:rsidRPr="005D2545">
        <w:rPr>
          <w:rFonts w:ascii="Times New Roman" w:eastAsia="Times New Roman" w:hAnsi="Times New Roman" w:cs="Times New Roman"/>
          <w:bCs/>
          <w:noProof/>
          <w:sz w:val="24"/>
          <w:szCs w:val="24"/>
          <w:lang w:eastAsia="ru-RU"/>
        </w:rPr>
        <w:t xml:space="preserve"> -</w:t>
      </w:r>
      <w:r w:rsidRPr="005D2545">
        <w:rPr>
          <w:rFonts w:ascii="Times New Roman" w:eastAsia="Times New Roman" w:hAnsi="Times New Roman" w:cs="Times New Roman"/>
          <w:bCs/>
          <w:sz w:val="24"/>
          <w:szCs w:val="24"/>
          <w:lang w:eastAsia="ru-RU"/>
        </w:rPr>
        <w:t xml:space="preserve"> представителя заказчика (застройщика)</w:t>
      </w:r>
      <w:r w:rsidRPr="005D2545">
        <w:rPr>
          <w:rFonts w:ascii="Times New Roman" w:eastAsia="Times New Roman" w:hAnsi="Times New Roman" w:cs="Times New Roman"/>
          <w:noProof/>
          <w:sz w:val="24"/>
          <w:szCs w:val="24"/>
          <w:lang w:eastAsia="ru-RU"/>
        </w:rPr>
        <w:t>_____________</w:t>
      </w:r>
      <w:r w:rsidRPr="005D2545">
        <w:rPr>
          <w:rFonts w:ascii="Times New Roman" w:eastAsia="Times New Roman" w:hAnsi="Times New Roman" w:cs="Times New Roman"/>
          <w:sz w:val="24"/>
          <w:szCs w:val="24"/>
          <w:lang w:eastAsia="ru-RU"/>
        </w:rPr>
        <w:t>___________________________________________________</w:t>
      </w:r>
    </w:p>
    <w:p w:rsidR="004F4ACB" w:rsidRPr="005D2545" w:rsidRDefault="004F4ACB" w:rsidP="004F4ACB">
      <w:pPr>
        <w:tabs>
          <w:tab w:val="left" w:pos="1560"/>
        </w:tabs>
        <w:spacing w:after="0" w:line="360" w:lineRule="auto"/>
        <w:rPr>
          <w:rFonts w:ascii="Times New Roman" w:eastAsia="Times New Roman" w:hAnsi="Times New Roman" w:cs="Times New Roman"/>
          <w:b/>
          <w:noProof/>
          <w:sz w:val="24"/>
          <w:szCs w:val="24"/>
          <w:lang w:eastAsia="ru-RU"/>
        </w:rPr>
      </w:pPr>
      <w:r w:rsidRPr="005D2545">
        <w:rPr>
          <w:rFonts w:ascii="Times New Roman" w:eastAsia="Times New Roman" w:hAnsi="Times New Roman" w:cs="Times New Roman"/>
          <w:sz w:val="24"/>
          <w:szCs w:val="24"/>
          <w:lang w:eastAsia="ru-RU"/>
        </w:rPr>
        <w:t>____________________________________________________________________________</w:t>
      </w:r>
    </w:p>
    <w:p w:rsidR="004F4ACB" w:rsidRPr="005D2545" w:rsidRDefault="004F4ACB" w:rsidP="004F4ACB">
      <w:pPr>
        <w:tabs>
          <w:tab w:val="left" w:pos="1560"/>
        </w:tabs>
        <w:spacing w:after="0" w:line="360" w:lineRule="auto"/>
        <w:jc w:val="center"/>
        <w:rPr>
          <w:rFonts w:ascii="Times New Roman" w:eastAsia="Times New Roman" w:hAnsi="Times New Roman" w:cs="Times New Roman"/>
          <w:sz w:val="20"/>
          <w:szCs w:val="24"/>
          <w:lang w:eastAsia="ru-RU"/>
        </w:rPr>
      </w:pPr>
      <w:r w:rsidRPr="005D2545">
        <w:rPr>
          <w:rFonts w:ascii="Times New Roman" w:eastAsia="Times New Roman" w:hAnsi="Times New Roman" w:cs="Times New Roman"/>
          <w:sz w:val="20"/>
          <w:szCs w:val="24"/>
          <w:lang w:eastAsia="ru-RU"/>
        </w:rPr>
        <w:t>(фамилия, имя, отчество, должность)</w:t>
      </w:r>
    </w:p>
    <w:p w:rsidR="004F4ACB" w:rsidRPr="005D2545" w:rsidRDefault="004F4ACB" w:rsidP="004F4ACB">
      <w:pPr>
        <w:tabs>
          <w:tab w:val="left" w:pos="1560"/>
        </w:tabs>
        <w:spacing w:after="0" w:line="360" w:lineRule="auto"/>
        <w:rPr>
          <w:rFonts w:ascii="Times New Roman" w:eastAsia="Times New Roman" w:hAnsi="Times New Roman" w:cs="Times New Roman"/>
          <w:sz w:val="24"/>
          <w:szCs w:val="24"/>
          <w:lang w:eastAsia="ru-RU"/>
        </w:rPr>
      </w:pPr>
      <w:r w:rsidRPr="005D2545">
        <w:rPr>
          <w:rFonts w:ascii="Times New Roman" w:eastAsia="Times New Roman" w:hAnsi="Times New Roman" w:cs="Times New Roman"/>
          <w:sz w:val="24"/>
          <w:szCs w:val="24"/>
          <w:lang w:eastAsia="ru-RU"/>
        </w:rPr>
        <w:t>членов комиссии</w:t>
      </w:r>
      <w:r w:rsidRPr="005D2545">
        <w:rPr>
          <w:rFonts w:ascii="Times New Roman" w:eastAsia="Times New Roman" w:hAnsi="Times New Roman" w:cs="Times New Roman"/>
          <w:noProof/>
          <w:sz w:val="24"/>
          <w:szCs w:val="24"/>
          <w:lang w:eastAsia="ru-RU"/>
        </w:rPr>
        <w:t xml:space="preserve"> -</w:t>
      </w:r>
      <w:r w:rsidRPr="005D2545">
        <w:rPr>
          <w:rFonts w:ascii="Times New Roman" w:eastAsia="Times New Roman" w:hAnsi="Times New Roman" w:cs="Times New Roman"/>
          <w:sz w:val="24"/>
          <w:szCs w:val="24"/>
          <w:lang w:eastAsia="ru-RU"/>
        </w:rPr>
        <w:t xml:space="preserve"> представителей:</w:t>
      </w:r>
    </w:p>
    <w:p w:rsidR="004F4ACB" w:rsidRPr="005D2545" w:rsidRDefault="00AA2FC8" w:rsidP="004F4ACB">
      <w:pPr>
        <w:tabs>
          <w:tab w:val="left" w:pos="1560"/>
        </w:tabs>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экс</w:t>
      </w:r>
      <w:r w:rsidR="004F4ACB" w:rsidRPr="005D2545">
        <w:rPr>
          <w:rFonts w:ascii="Times New Roman" w:eastAsia="Times New Roman" w:hAnsi="Times New Roman" w:cs="Times New Roman"/>
          <w:bCs/>
          <w:sz w:val="24"/>
          <w:szCs w:val="24"/>
          <w:lang w:eastAsia="ru-RU"/>
        </w:rPr>
        <w:t>плуатационной организации</w:t>
      </w:r>
      <w:r w:rsidR="004F4ACB" w:rsidRPr="005D2545">
        <w:rPr>
          <w:rFonts w:ascii="Times New Roman" w:eastAsia="Times New Roman" w:hAnsi="Times New Roman" w:cs="Times New Roman"/>
          <w:b/>
          <w:noProof/>
          <w:sz w:val="24"/>
          <w:szCs w:val="24"/>
          <w:lang w:eastAsia="ru-RU"/>
        </w:rPr>
        <w:t xml:space="preserve"> __</w:t>
      </w:r>
      <w:r w:rsidR="004F4ACB" w:rsidRPr="005D2545">
        <w:rPr>
          <w:rFonts w:ascii="Times New Roman" w:eastAsia="Times New Roman" w:hAnsi="Times New Roman" w:cs="Times New Roman"/>
          <w:sz w:val="24"/>
          <w:szCs w:val="24"/>
          <w:lang w:eastAsia="ru-RU"/>
        </w:rPr>
        <w:t>__________________________________________________________________________</w:t>
      </w:r>
    </w:p>
    <w:p w:rsidR="004F4ACB" w:rsidRPr="005D2545" w:rsidRDefault="004F4ACB" w:rsidP="004F4ACB">
      <w:pPr>
        <w:tabs>
          <w:tab w:val="left" w:pos="1560"/>
        </w:tabs>
        <w:spacing w:after="0" w:line="360" w:lineRule="auto"/>
        <w:rPr>
          <w:rFonts w:ascii="Times New Roman" w:eastAsia="Times New Roman" w:hAnsi="Times New Roman" w:cs="Times New Roman"/>
          <w:sz w:val="24"/>
          <w:szCs w:val="24"/>
          <w:lang w:eastAsia="ru-RU"/>
        </w:rPr>
      </w:pPr>
      <w:r w:rsidRPr="005D2545">
        <w:rPr>
          <w:rFonts w:ascii="Times New Roman" w:eastAsia="Times New Roman" w:hAnsi="Times New Roman" w:cs="Times New Roman"/>
          <w:sz w:val="24"/>
          <w:szCs w:val="24"/>
          <w:lang w:eastAsia="ru-RU"/>
        </w:rPr>
        <w:t>____________________________________________________________________________</w:t>
      </w:r>
    </w:p>
    <w:p w:rsidR="004F4ACB" w:rsidRPr="005D2545" w:rsidRDefault="004F4ACB" w:rsidP="004F4ACB">
      <w:pPr>
        <w:tabs>
          <w:tab w:val="left" w:pos="1560"/>
        </w:tabs>
        <w:spacing w:after="0" w:line="360" w:lineRule="auto"/>
        <w:jc w:val="center"/>
        <w:rPr>
          <w:rFonts w:ascii="Times New Roman" w:eastAsia="Times New Roman" w:hAnsi="Times New Roman" w:cs="Times New Roman"/>
          <w:sz w:val="20"/>
          <w:szCs w:val="24"/>
          <w:lang w:eastAsia="ru-RU"/>
        </w:rPr>
      </w:pPr>
      <w:r w:rsidRPr="005D2545">
        <w:rPr>
          <w:rFonts w:ascii="Times New Roman" w:eastAsia="Times New Roman" w:hAnsi="Times New Roman" w:cs="Times New Roman"/>
          <w:sz w:val="20"/>
          <w:szCs w:val="24"/>
          <w:lang w:eastAsia="ru-RU"/>
        </w:rPr>
        <w:t>(фамилия, имя. отчество, должность)</w:t>
      </w:r>
    </w:p>
    <w:p w:rsidR="004F4ACB" w:rsidRPr="005D2545" w:rsidRDefault="004F4ACB" w:rsidP="004F4ACB">
      <w:pPr>
        <w:tabs>
          <w:tab w:val="left" w:pos="1560"/>
        </w:tabs>
        <w:spacing w:after="0" w:line="360" w:lineRule="auto"/>
        <w:rPr>
          <w:rFonts w:ascii="Times New Roman" w:eastAsia="Times New Roman" w:hAnsi="Times New Roman" w:cs="Times New Roman"/>
          <w:sz w:val="24"/>
          <w:szCs w:val="24"/>
          <w:lang w:eastAsia="ru-RU"/>
        </w:rPr>
      </w:pPr>
      <w:r w:rsidRPr="005D2545">
        <w:rPr>
          <w:rFonts w:ascii="Times New Roman" w:eastAsia="Times New Roman" w:hAnsi="Times New Roman" w:cs="Times New Roman"/>
          <w:bCs/>
          <w:sz w:val="24"/>
          <w:szCs w:val="24"/>
          <w:lang w:eastAsia="ru-RU"/>
        </w:rPr>
        <w:t>генерального подрядчика</w:t>
      </w:r>
      <w:r w:rsidRPr="005D2545">
        <w:rPr>
          <w:rFonts w:ascii="Times New Roman" w:eastAsia="Times New Roman" w:hAnsi="Times New Roman" w:cs="Times New Roman"/>
          <w:noProof/>
          <w:sz w:val="24"/>
          <w:szCs w:val="24"/>
          <w:lang w:eastAsia="ru-RU"/>
        </w:rPr>
        <w:t xml:space="preserve"> ____________________________________________________</w:t>
      </w:r>
      <w:r w:rsidRPr="005D2545">
        <w:rPr>
          <w:rFonts w:ascii="Times New Roman" w:eastAsia="Times New Roman" w:hAnsi="Times New Roman" w:cs="Times New Roman"/>
          <w:sz w:val="24"/>
          <w:szCs w:val="24"/>
          <w:lang w:eastAsia="ru-RU"/>
        </w:rPr>
        <w:t>________________________</w:t>
      </w:r>
    </w:p>
    <w:p w:rsidR="004F4ACB" w:rsidRPr="005D2545" w:rsidRDefault="004F4ACB" w:rsidP="004F4ACB">
      <w:pPr>
        <w:tabs>
          <w:tab w:val="left" w:pos="1560"/>
        </w:tabs>
        <w:spacing w:after="0" w:line="360" w:lineRule="auto"/>
        <w:rPr>
          <w:rFonts w:ascii="Times New Roman" w:eastAsia="Times New Roman" w:hAnsi="Times New Roman" w:cs="Times New Roman"/>
          <w:noProof/>
          <w:sz w:val="24"/>
          <w:szCs w:val="24"/>
          <w:lang w:eastAsia="ru-RU"/>
        </w:rPr>
      </w:pPr>
      <w:r w:rsidRPr="005D2545">
        <w:rPr>
          <w:rFonts w:ascii="Times New Roman" w:eastAsia="Times New Roman" w:hAnsi="Times New Roman" w:cs="Times New Roman"/>
          <w:sz w:val="24"/>
          <w:szCs w:val="24"/>
          <w:lang w:eastAsia="ru-RU"/>
        </w:rPr>
        <w:t>____________________________________________________________________________</w:t>
      </w:r>
    </w:p>
    <w:p w:rsidR="004F4ACB" w:rsidRPr="005D2545" w:rsidRDefault="004F4ACB" w:rsidP="004F4ACB">
      <w:pPr>
        <w:tabs>
          <w:tab w:val="left" w:pos="1560"/>
        </w:tabs>
        <w:spacing w:after="0" w:line="360" w:lineRule="auto"/>
        <w:jc w:val="center"/>
        <w:rPr>
          <w:rFonts w:ascii="Times New Roman" w:eastAsia="Times New Roman" w:hAnsi="Times New Roman" w:cs="Times New Roman"/>
          <w:sz w:val="20"/>
          <w:szCs w:val="24"/>
          <w:lang w:eastAsia="ru-RU"/>
        </w:rPr>
      </w:pPr>
      <w:r w:rsidRPr="005D2545">
        <w:rPr>
          <w:rFonts w:ascii="Times New Roman" w:eastAsia="Times New Roman" w:hAnsi="Times New Roman" w:cs="Times New Roman"/>
          <w:sz w:val="20"/>
          <w:szCs w:val="24"/>
          <w:lang w:eastAsia="ru-RU"/>
        </w:rPr>
        <w:t>(фамилия, имя, отчество, должность)</w:t>
      </w:r>
    </w:p>
    <w:p w:rsidR="004F4ACB" w:rsidRPr="005D2545" w:rsidRDefault="004F4ACB" w:rsidP="004F4ACB">
      <w:pPr>
        <w:tabs>
          <w:tab w:val="left" w:pos="1560"/>
        </w:tabs>
        <w:spacing w:after="0" w:line="360" w:lineRule="auto"/>
        <w:rPr>
          <w:rFonts w:ascii="Times New Roman" w:eastAsia="Times New Roman" w:hAnsi="Times New Roman" w:cs="Times New Roman"/>
          <w:sz w:val="24"/>
          <w:szCs w:val="24"/>
          <w:lang w:eastAsia="ru-RU"/>
        </w:rPr>
      </w:pPr>
      <w:r w:rsidRPr="005D2545">
        <w:rPr>
          <w:rFonts w:ascii="Times New Roman" w:eastAsia="Times New Roman" w:hAnsi="Times New Roman" w:cs="Times New Roman"/>
          <w:bCs/>
          <w:sz w:val="24"/>
          <w:szCs w:val="24"/>
          <w:lang w:eastAsia="ru-RU"/>
        </w:rPr>
        <w:t>субподрядных (монтажных) организаций</w:t>
      </w:r>
      <w:r w:rsidRPr="005D2545">
        <w:rPr>
          <w:rFonts w:ascii="Times New Roman" w:eastAsia="Times New Roman" w:hAnsi="Times New Roman" w:cs="Times New Roman"/>
          <w:sz w:val="24"/>
          <w:szCs w:val="24"/>
          <w:lang w:eastAsia="ru-RU"/>
        </w:rPr>
        <w:t>_________________________________________________________________</w:t>
      </w:r>
    </w:p>
    <w:p w:rsidR="004F4ACB" w:rsidRPr="005D2545" w:rsidRDefault="004F4ACB" w:rsidP="004F4ACB">
      <w:pPr>
        <w:tabs>
          <w:tab w:val="left" w:pos="1560"/>
        </w:tabs>
        <w:spacing w:after="0" w:line="360" w:lineRule="auto"/>
        <w:rPr>
          <w:rFonts w:ascii="Times New Roman" w:eastAsia="Times New Roman" w:hAnsi="Times New Roman" w:cs="Times New Roman"/>
          <w:noProof/>
          <w:sz w:val="24"/>
          <w:szCs w:val="24"/>
          <w:lang w:eastAsia="ru-RU"/>
        </w:rPr>
      </w:pPr>
      <w:r w:rsidRPr="005D2545">
        <w:rPr>
          <w:rFonts w:ascii="Times New Roman" w:eastAsia="Times New Roman" w:hAnsi="Times New Roman" w:cs="Times New Roman"/>
          <w:sz w:val="24"/>
          <w:szCs w:val="24"/>
          <w:lang w:eastAsia="ru-RU"/>
        </w:rPr>
        <w:t>____________________________________________________________________________</w:t>
      </w:r>
    </w:p>
    <w:p w:rsidR="004F4ACB" w:rsidRPr="005D2545" w:rsidRDefault="004F4ACB" w:rsidP="004F4ACB">
      <w:pPr>
        <w:tabs>
          <w:tab w:val="left" w:pos="1560"/>
        </w:tabs>
        <w:spacing w:after="0" w:line="360" w:lineRule="auto"/>
        <w:jc w:val="center"/>
        <w:rPr>
          <w:rFonts w:ascii="Times New Roman" w:eastAsia="Times New Roman" w:hAnsi="Times New Roman" w:cs="Times New Roman"/>
          <w:sz w:val="20"/>
          <w:szCs w:val="24"/>
          <w:lang w:eastAsia="ru-RU"/>
        </w:rPr>
      </w:pPr>
      <w:r w:rsidRPr="005D2545">
        <w:rPr>
          <w:rFonts w:ascii="Times New Roman" w:eastAsia="Times New Roman" w:hAnsi="Times New Roman" w:cs="Times New Roman"/>
          <w:sz w:val="20"/>
          <w:szCs w:val="24"/>
          <w:lang w:eastAsia="ru-RU"/>
        </w:rPr>
        <w:t>(фамилия, имя, отчество, должность)</w:t>
      </w:r>
    </w:p>
    <w:p w:rsidR="004F4ACB" w:rsidRPr="005D2545" w:rsidRDefault="004F4ACB" w:rsidP="004F4ACB">
      <w:pPr>
        <w:tabs>
          <w:tab w:val="left" w:pos="1560"/>
        </w:tabs>
        <w:spacing w:after="0" w:line="360" w:lineRule="auto"/>
        <w:rPr>
          <w:rFonts w:ascii="Times New Roman" w:eastAsia="Times New Roman" w:hAnsi="Times New Roman" w:cs="Times New Roman"/>
          <w:sz w:val="24"/>
          <w:szCs w:val="24"/>
          <w:lang w:eastAsia="ru-RU"/>
        </w:rPr>
      </w:pPr>
      <w:r w:rsidRPr="005D2545">
        <w:rPr>
          <w:rFonts w:ascii="Times New Roman" w:eastAsia="Times New Roman" w:hAnsi="Times New Roman" w:cs="Times New Roman"/>
          <w:bCs/>
          <w:sz w:val="24"/>
          <w:szCs w:val="24"/>
          <w:lang w:eastAsia="ru-RU"/>
        </w:rPr>
        <w:t>генерального проектировщика</w:t>
      </w:r>
      <w:r w:rsidRPr="005D2545">
        <w:rPr>
          <w:rFonts w:ascii="Times New Roman" w:eastAsia="Times New Roman" w:hAnsi="Times New Roman" w:cs="Times New Roman"/>
          <w:noProof/>
          <w:sz w:val="24"/>
          <w:szCs w:val="24"/>
          <w:lang w:eastAsia="ru-RU"/>
        </w:rPr>
        <w:t xml:space="preserve"> ___</w:t>
      </w:r>
      <w:r w:rsidRPr="005D2545">
        <w:rPr>
          <w:rFonts w:ascii="Times New Roman" w:eastAsia="Times New Roman" w:hAnsi="Times New Roman" w:cs="Times New Roman"/>
          <w:sz w:val="24"/>
          <w:szCs w:val="24"/>
          <w:lang w:eastAsia="ru-RU"/>
        </w:rPr>
        <w:t>_________________________________________________________________________</w:t>
      </w:r>
    </w:p>
    <w:p w:rsidR="004F4ACB" w:rsidRPr="005D2545" w:rsidRDefault="004F4ACB" w:rsidP="004F4ACB">
      <w:pPr>
        <w:tabs>
          <w:tab w:val="left" w:pos="1560"/>
        </w:tabs>
        <w:spacing w:after="0" w:line="360" w:lineRule="auto"/>
        <w:rPr>
          <w:rFonts w:ascii="Times New Roman" w:eastAsia="Times New Roman" w:hAnsi="Times New Roman" w:cs="Times New Roman"/>
          <w:sz w:val="24"/>
          <w:szCs w:val="24"/>
          <w:lang w:eastAsia="ru-RU"/>
        </w:rPr>
      </w:pPr>
      <w:r w:rsidRPr="005D2545">
        <w:rPr>
          <w:rFonts w:ascii="Times New Roman" w:eastAsia="Times New Roman" w:hAnsi="Times New Roman" w:cs="Times New Roman"/>
          <w:sz w:val="24"/>
          <w:szCs w:val="24"/>
          <w:lang w:eastAsia="ru-RU"/>
        </w:rPr>
        <w:t>____________________________________________________________________________</w:t>
      </w:r>
    </w:p>
    <w:p w:rsidR="004F4ACB" w:rsidRPr="005D2545" w:rsidRDefault="004F4ACB" w:rsidP="004F4ACB">
      <w:pPr>
        <w:tabs>
          <w:tab w:val="left" w:pos="1560"/>
        </w:tabs>
        <w:spacing w:after="0" w:line="360" w:lineRule="auto"/>
        <w:jc w:val="center"/>
        <w:rPr>
          <w:rFonts w:ascii="Times New Roman" w:eastAsia="Times New Roman" w:hAnsi="Times New Roman" w:cs="Times New Roman"/>
          <w:sz w:val="20"/>
          <w:szCs w:val="24"/>
          <w:lang w:eastAsia="ru-RU"/>
        </w:rPr>
      </w:pPr>
      <w:r w:rsidRPr="005D2545">
        <w:rPr>
          <w:rFonts w:ascii="Times New Roman" w:eastAsia="Times New Roman" w:hAnsi="Times New Roman" w:cs="Times New Roman"/>
          <w:sz w:val="20"/>
          <w:szCs w:val="24"/>
          <w:lang w:eastAsia="ru-RU"/>
        </w:rPr>
        <w:t xml:space="preserve">(фамилия, имя, отчество, должность) </w:t>
      </w:r>
    </w:p>
    <w:p w:rsidR="004F4ACB" w:rsidRPr="005D2545" w:rsidRDefault="004F4ACB" w:rsidP="004F4ACB">
      <w:pPr>
        <w:tabs>
          <w:tab w:val="left" w:pos="1560"/>
        </w:tabs>
        <w:spacing w:after="0" w:line="360" w:lineRule="auto"/>
        <w:rPr>
          <w:rFonts w:ascii="Times New Roman" w:eastAsia="Times New Roman" w:hAnsi="Times New Roman" w:cs="Times New Roman"/>
          <w:bCs/>
          <w:sz w:val="24"/>
          <w:szCs w:val="24"/>
          <w:lang w:eastAsia="ru-RU"/>
        </w:rPr>
      </w:pPr>
    </w:p>
    <w:p w:rsidR="004F4ACB" w:rsidRPr="005D2545" w:rsidRDefault="004F4ACB" w:rsidP="004F4ACB">
      <w:pPr>
        <w:tabs>
          <w:tab w:val="left" w:pos="1560"/>
        </w:tabs>
        <w:spacing w:after="0" w:line="360" w:lineRule="auto"/>
        <w:rPr>
          <w:rFonts w:ascii="Times New Roman" w:eastAsia="Times New Roman" w:hAnsi="Times New Roman" w:cs="Times New Roman"/>
          <w:noProof/>
          <w:sz w:val="24"/>
          <w:szCs w:val="24"/>
          <w:lang w:eastAsia="ru-RU"/>
        </w:rPr>
      </w:pPr>
      <w:r w:rsidRPr="005D2545">
        <w:rPr>
          <w:rFonts w:ascii="Times New Roman" w:eastAsia="Times New Roman" w:hAnsi="Times New Roman" w:cs="Times New Roman"/>
          <w:sz w:val="24"/>
          <w:szCs w:val="24"/>
          <w:lang w:eastAsia="ru-RU"/>
        </w:rPr>
        <w:t xml:space="preserve">других заинтересованных органов надзора и организаций </w:t>
      </w:r>
      <w:r w:rsidRPr="005D2545">
        <w:rPr>
          <w:rFonts w:ascii="Times New Roman" w:eastAsia="Times New Roman" w:hAnsi="Times New Roman" w:cs="Times New Roman"/>
          <w:i/>
          <w:sz w:val="24"/>
          <w:szCs w:val="24"/>
          <w:lang w:eastAsia="ru-RU"/>
        </w:rPr>
        <w:t>(при необходимости)</w:t>
      </w:r>
      <w:r w:rsidRPr="005D2545">
        <w:rPr>
          <w:rFonts w:ascii="Times New Roman" w:eastAsia="Times New Roman" w:hAnsi="Times New Roman" w:cs="Times New Roman"/>
          <w:noProof/>
          <w:sz w:val="24"/>
          <w:szCs w:val="24"/>
          <w:lang w:eastAsia="ru-RU"/>
        </w:rPr>
        <w:t xml:space="preserve"> </w:t>
      </w:r>
    </w:p>
    <w:p w:rsidR="004F4ACB" w:rsidRPr="005D2545" w:rsidRDefault="004F4ACB" w:rsidP="004F4ACB">
      <w:pPr>
        <w:tabs>
          <w:tab w:val="left" w:pos="1560"/>
        </w:tabs>
        <w:spacing w:after="0" w:line="360" w:lineRule="auto"/>
        <w:rPr>
          <w:rFonts w:ascii="Times New Roman" w:eastAsia="Times New Roman" w:hAnsi="Times New Roman" w:cs="Times New Roman"/>
          <w:noProof/>
          <w:sz w:val="24"/>
          <w:szCs w:val="24"/>
          <w:lang w:eastAsia="ru-RU"/>
        </w:rPr>
      </w:pPr>
      <w:r w:rsidRPr="005D2545">
        <w:rPr>
          <w:rFonts w:ascii="Times New Roman" w:eastAsia="Times New Roman" w:hAnsi="Times New Roman" w:cs="Times New Roman"/>
          <w:sz w:val="24"/>
          <w:szCs w:val="24"/>
          <w:lang w:eastAsia="ru-RU"/>
        </w:rPr>
        <w:t>_____________________________________________________________________________</w:t>
      </w:r>
    </w:p>
    <w:p w:rsidR="004F4ACB" w:rsidRPr="005D2545" w:rsidRDefault="004F4ACB" w:rsidP="004F4ACB">
      <w:pPr>
        <w:tabs>
          <w:tab w:val="left" w:pos="1560"/>
        </w:tabs>
        <w:spacing w:after="0" w:line="360" w:lineRule="auto"/>
        <w:jc w:val="center"/>
        <w:rPr>
          <w:rFonts w:ascii="Times New Roman" w:eastAsia="Times New Roman" w:hAnsi="Times New Roman" w:cs="Times New Roman"/>
          <w:sz w:val="20"/>
          <w:szCs w:val="24"/>
          <w:lang w:eastAsia="ru-RU"/>
        </w:rPr>
      </w:pPr>
      <w:r w:rsidRPr="005D2545">
        <w:rPr>
          <w:rFonts w:ascii="Times New Roman" w:eastAsia="Times New Roman" w:hAnsi="Times New Roman" w:cs="Times New Roman"/>
          <w:sz w:val="20"/>
          <w:szCs w:val="24"/>
          <w:lang w:eastAsia="ru-RU"/>
        </w:rPr>
        <w:t>(фамилия, имя, отчество, должность)</w:t>
      </w:r>
    </w:p>
    <w:p w:rsidR="004F4ACB" w:rsidRDefault="004F4ACB" w:rsidP="004F4ACB">
      <w:pPr>
        <w:tabs>
          <w:tab w:val="left" w:pos="1560"/>
        </w:tabs>
        <w:spacing w:after="0" w:line="360" w:lineRule="auto"/>
        <w:ind w:firstLine="708"/>
        <w:rPr>
          <w:rFonts w:ascii="Times New Roman" w:eastAsia="Times New Roman" w:hAnsi="Times New Roman" w:cs="Times New Roman"/>
          <w:bCs/>
          <w:sz w:val="24"/>
          <w:szCs w:val="24"/>
          <w:lang w:eastAsia="ru-RU"/>
        </w:rPr>
      </w:pPr>
    </w:p>
    <w:p w:rsidR="004F4ACB" w:rsidRPr="005D2545" w:rsidRDefault="004F4ACB" w:rsidP="004F4ACB">
      <w:pPr>
        <w:tabs>
          <w:tab w:val="left" w:pos="1560"/>
        </w:tabs>
        <w:spacing w:after="0" w:line="360" w:lineRule="auto"/>
        <w:ind w:firstLine="708"/>
        <w:rPr>
          <w:rFonts w:ascii="Times New Roman" w:eastAsia="Times New Roman" w:hAnsi="Times New Roman" w:cs="Times New Roman"/>
          <w:bCs/>
          <w:sz w:val="24"/>
          <w:szCs w:val="24"/>
          <w:lang w:eastAsia="ru-RU"/>
        </w:rPr>
      </w:pPr>
      <w:r w:rsidRPr="005D2545">
        <w:rPr>
          <w:rFonts w:ascii="Times New Roman" w:eastAsia="Times New Roman" w:hAnsi="Times New Roman" w:cs="Times New Roman"/>
          <w:bCs/>
          <w:sz w:val="24"/>
          <w:szCs w:val="24"/>
          <w:lang w:eastAsia="ru-RU"/>
        </w:rPr>
        <w:lastRenderedPageBreak/>
        <w:t>УСТАНОВИЛА:</w:t>
      </w:r>
    </w:p>
    <w:p w:rsidR="004F4ACB" w:rsidRPr="005D2545" w:rsidRDefault="004F4ACB" w:rsidP="004F4ACB">
      <w:pPr>
        <w:tabs>
          <w:tab w:val="left" w:pos="1560"/>
        </w:tabs>
        <w:spacing w:after="0" w:line="360" w:lineRule="auto"/>
        <w:rPr>
          <w:rFonts w:ascii="Times New Roman" w:eastAsia="Times New Roman" w:hAnsi="Times New Roman" w:cs="Times New Roman"/>
          <w:sz w:val="24"/>
          <w:szCs w:val="24"/>
          <w:lang w:eastAsia="ru-RU"/>
        </w:rPr>
      </w:pPr>
      <w:r w:rsidRPr="005D2545">
        <w:rPr>
          <w:rFonts w:ascii="Times New Roman" w:eastAsia="Times New Roman" w:hAnsi="Times New Roman" w:cs="Times New Roman"/>
          <w:bCs/>
          <w:noProof/>
          <w:sz w:val="24"/>
          <w:szCs w:val="24"/>
          <w:lang w:eastAsia="ru-RU"/>
        </w:rPr>
        <w:t>1.</w:t>
      </w:r>
      <w:r w:rsidRPr="005D2545">
        <w:rPr>
          <w:rFonts w:ascii="Times New Roman" w:eastAsia="Times New Roman" w:hAnsi="Times New Roman" w:cs="Times New Roman"/>
          <w:b/>
          <w:sz w:val="24"/>
          <w:szCs w:val="24"/>
          <w:lang w:eastAsia="ru-RU"/>
        </w:rPr>
        <w:t xml:space="preserve"> </w:t>
      </w:r>
      <w:r w:rsidRPr="005D2545">
        <w:rPr>
          <w:rFonts w:ascii="Times New Roman" w:eastAsia="Times New Roman" w:hAnsi="Times New Roman" w:cs="Times New Roman"/>
          <w:sz w:val="24"/>
          <w:szCs w:val="24"/>
          <w:lang w:eastAsia="ru-RU"/>
        </w:rPr>
        <w:t>Генеральным подрядчиком</w:t>
      </w:r>
      <w:r w:rsidRPr="005D2545">
        <w:rPr>
          <w:rFonts w:ascii="Times New Roman" w:eastAsia="Times New Roman" w:hAnsi="Times New Roman" w:cs="Times New Roman"/>
          <w:noProof/>
          <w:sz w:val="24"/>
          <w:szCs w:val="24"/>
          <w:lang w:eastAsia="ru-RU"/>
        </w:rPr>
        <w:t xml:space="preserve"> __________________________________</w:t>
      </w:r>
      <w:r w:rsidRPr="005D2545">
        <w:rPr>
          <w:rFonts w:ascii="Times New Roman" w:eastAsia="Times New Roman" w:hAnsi="Times New Roman" w:cs="Times New Roman"/>
          <w:sz w:val="24"/>
          <w:szCs w:val="24"/>
          <w:lang w:eastAsia="ru-RU"/>
        </w:rPr>
        <w:t>________________</w:t>
      </w:r>
    </w:p>
    <w:p w:rsidR="004F4ACB" w:rsidRPr="005D2545" w:rsidRDefault="004F4ACB" w:rsidP="004F4ACB">
      <w:pPr>
        <w:tabs>
          <w:tab w:val="left" w:pos="1560"/>
        </w:tabs>
        <w:spacing w:after="0" w:line="360" w:lineRule="auto"/>
        <w:rPr>
          <w:rFonts w:ascii="Times New Roman" w:eastAsia="Times New Roman" w:hAnsi="Times New Roman" w:cs="Times New Roman"/>
          <w:noProof/>
          <w:sz w:val="24"/>
          <w:szCs w:val="24"/>
          <w:lang w:eastAsia="ru-RU"/>
        </w:rPr>
      </w:pPr>
      <w:r w:rsidRPr="005D2545">
        <w:rPr>
          <w:rFonts w:ascii="Times New Roman" w:eastAsia="Times New Roman" w:hAnsi="Times New Roman" w:cs="Times New Roman"/>
          <w:sz w:val="24"/>
          <w:szCs w:val="24"/>
          <w:lang w:eastAsia="ru-RU"/>
        </w:rPr>
        <w:t>_____________________________________________________________________________</w:t>
      </w:r>
    </w:p>
    <w:p w:rsidR="004F4ACB" w:rsidRPr="005D2545" w:rsidRDefault="004F4ACB" w:rsidP="004F4ACB">
      <w:pPr>
        <w:tabs>
          <w:tab w:val="left" w:pos="1560"/>
        </w:tabs>
        <w:spacing w:after="0" w:line="360" w:lineRule="auto"/>
        <w:jc w:val="center"/>
        <w:rPr>
          <w:rFonts w:ascii="Times New Roman" w:eastAsia="Times New Roman" w:hAnsi="Times New Roman" w:cs="Times New Roman"/>
          <w:sz w:val="20"/>
          <w:szCs w:val="24"/>
          <w:lang w:eastAsia="ru-RU"/>
        </w:rPr>
      </w:pPr>
      <w:r w:rsidRPr="005D2545">
        <w:rPr>
          <w:rFonts w:ascii="Times New Roman" w:eastAsia="Times New Roman" w:hAnsi="Times New Roman" w:cs="Times New Roman"/>
          <w:sz w:val="20"/>
          <w:szCs w:val="24"/>
          <w:lang w:eastAsia="ru-RU"/>
        </w:rPr>
        <w:t xml:space="preserve">(наименование организации и ее ведомственная подчиненность) </w:t>
      </w:r>
    </w:p>
    <w:p w:rsidR="004F4ACB" w:rsidRPr="005D2545" w:rsidRDefault="004F4ACB" w:rsidP="004F4ACB">
      <w:pPr>
        <w:tabs>
          <w:tab w:val="left" w:pos="1560"/>
        </w:tabs>
        <w:spacing w:after="0" w:line="360" w:lineRule="auto"/>
        <w:rPr>
          <w:rFonts w:ascii="Times New Roman" w:eastAsia="Times New Roman" w:hAnsi="Times New Roman" w:cs="Times New Roman"/>
          <w:noProof/>
          <w:sz w:val="24"/>
          <w:szCs w:val="24"/>
          <w:lang w:eastAsia="ru-RU"/>
        </w:rPr>
      </w:pPr>
      <w:r w:rsidRPr="005D2545">
        <w:rPr>
          <w:rFonts w:ascii="Times New Roman" w:eastAsia="Times New Roman" w:hAnsi="Times New Roman" w:cs="Times New Roman"/>
          <w:sz w:val="24"/>
          <w:szCs w:val="24"/>
          <w:lang w:eastAsia="ru-RU"/>
        </w:rPr>
        <w:t>предъявлено к приемке следующее оборудование:</w:t>
      </w:r>
      <w:r w:rsidRPr="005D2545">
        <w:rPr>
          <w:rFonts w:ascii="Times New Roman" w:eastAsia="Times New Roman" w:hAnsi="Times New Roman" w:cs="Times New Roman"/>
          <w:noProof/>
          <w:sz w:val="24"/>
          <w:szCs w:val="24"/>
          <w:lang w:eastAsia="ru-RU"/>
        </w:rPr>
        <w:t xml:space="preserve"> _______________</w:t>
      </w:r>
      <w:r w:rsidRPr="005D2545">
        <w:rPr>
          <w:rFonts w:ascii="Times New Roman" w:eastAsia="Times New Roman" w:hAnsi="Times New Roman" w:cs="Times New Roman"/>
          <w:sz w:val="24"/>
          <w:szCs w:val="24"/>
          <w:lang w:eastAsia="ru-RU"/>
        </w:rPr>
        <w:t>__________________</w:t>
      </w:r>
    </w:p>
    <w:p w:rsidR="004F4ACB" w:rsidRPr="005D2545" w:rsidRDefault="004F4ACB" w:rsidP="004F4ACB">
      <w:pPr>
        <w:tabs>
          <w:tab w:val="left" w:pos="1560"/>
        </w:tabs>
        <w:spacing w:after="0" w:line="360" w:lineRule="auto"/>
        <w:rPr>
          <w:rFonts w:ascii="Times New Roman" w:eastAsia="Times New Roman" w:hAnsi="Times New Roman" w:cs="Times New Roman"/>
          <w:sz w:val="24"/>
          <w:szCs w:val="24"/>
          <w:lang w:eastAsia="ru-RU"/>
        </w:rPr>
      </w:pPr>
      <w:r w:rsidRPr="005D2545">
        <w:rPr>
          <w:rFonts w:ascii="Times New Roman" w:eastAsia="Times New Roman" w:hAnsi="Times New Roman" w:cs="Times New Roman"/>
          <w:sz w:val="24"/>
          <w:szCs w:val="24"/>
          <w:lang w:eastAsia="ru-RU"/>
        </w:rPr>
        <w:t>_____________________________________________________________________________</w:t>
      </w:r>
    </w:p>
    <w:p w:rsidR="004F4ACB" w:rsidRPr="005D2545" w:rsidRDefault="004F4ACB" w:rsidP="004F4ACB">
      <w:pPr>
        <w:tabs>
          <w:tab w:val="left" w:pos="1560"/>
        </w:tabs>
        <w:spacing w:after="0" w:line="360" w:lineRule="auto"/>
        <w:jc w:val="center"/>
        <w:rPr>
          <w:rFonts w:ascii="Times New Roman" w:eastAsia="Times New Roman" w:hAnsi="Times New Roman" w:cs="Times New Roman"/>
          <w:sz w:val="20"/>
          <w:szCs w:val="24"/>
          <w:lang w:eastAsia="ru-RU"/>
        </w:rPr>
      </w:pPr>
      <w:r w:rsidRPr="005D2545">
        <w:rPr>
          <w:rFonts w:ascii="Times New Roman" w:eastAsia="Times New Roman" w:hAnsi="Times New Roman" w:cs="Times New Roman"/>
          <w:noProof/>
          <w:sz w:val="20"/>
          <w:szCs w:val="24"/>
          <w:lang w:eastAsia="ru-RU"/>
        </w:rPr>
        <w:t>(</w:t>
      </w:r>
      <w:r w:rsidRPr="005D2545">
        <w:rPr>
          <w:rFonts w:ascii="Times New Roman" w:eastAsia="Times New Roman" w:hAnsi="Times New Roman" w:cs="Times New Roman"/>
          <w:sz w:val="20"/>
          <w:szCs w:val="24"/>
          <w:lang w:eastAsia="ru-RU"/>
        </w:rPr>
        <w:t>перечень оборудования и его краткая техническая характеристика)</w:t>
      </w:r>
    </w:p>
    <w:p w:rsidR="004F4ACB" w:rsidRPr="005D2545" w:rsidRDefault="004F4ACB" w:rsidP="004F4ACB">
      <w:pPr>
        <w:tabs>
          <w:tab w:val="left" w:pos="1560"/>
        </w:tabs>
        <w:spacing w:after="0" w:line="360" w:lineRule="auto"/>
        <w:rPr>
          <w:rFonts w:ascii="Times New Roman" w:eastAsia="Times New Roman" w:hAnsi="Times New Roman" w:cs="Times New Roman"/>
          <w:sz w:val="24"/>
          <w:szCs w:val="24"/>
          <w:lang w:eastAsia="ru-RU"/>
        </w:rPr>
      </w:pPr>
      <w:r w:rsidRPr="005D2545">
        <w:rPr>
          <w:rFonts w:ascii="Times New Roman" w:eastAsia="Times New Roman" w:hAnsi="Times New Roman" w:cs="Times New Roman"/>
          <w:sz w:val="24"/>
          <w:szCs w:val="24"/>
          <w:lang w:eastAsia="ru-RU"/>
        </w:rPr>
        <w:t>_____________________________________________________________________________</w:t>
      </w:r>
    </w:p>
    <w:p w:rsidR="004F4ACB" w:rsidRPr="005D2545" w:rsidRDefault="004F4ACB" w:rsidP="004F4ACB">
      <w:pPr>
        <w:tabs>
          <w:tab w:val="left" w:pos="1560"/>
        </w:tabs>
        <w:spacing w:after="0" w:line="360" w:lineRule="auto"/>
        <w:jc w:val="center"/>
        <w:rPr>
          <w:rFonts w:ascii="Times New Roman" w:eastAsia="Times New Roman" w:hAnsi="Times New Roman" w:cs="Times New Roman"/>
          <w:noProof/>
          <w:sz w:val="20"/>
          <w:szCs w:val="24"/>
          <w:lang w:eastAsia="ru-RU"/>
        </w:rPr>
      </w:pPr>
      <w:r w:rsidRPr="005D2545">
        <w:rPr>
          <w:rFonts w:ascii="Times New Roman" w:eastAsia="Times New Roman" w:hAnsi="Times New Roman" w:cs="Times New Roman"/>
          <w:sz w:val="20"/>
          <w:szCs w:val="24"/>
          <w:lang w:eastAsia="ru-RU"/>
        </w:rPr>
        <w:t>(при необходимости перечень указывается в приложении)</w:t>
      </w:r>
    </w:p>
    <w:p w:rsidR="004F4ACB" w:rsidRPr="005D2545" w:rsidRDefault="004F4ACB" w:rsidP="004F4ACB">
      <w:pPr>
        <w:tabs>
          <w:tab w:val="left" w:pos="1560"/>
        </w:tabs>
        <w:spacing w:after="0" w:line="360" w:lineRule="auto"/>
        <w:rPr>
          <w:rFonts w:ascii="Times New Roman" w:eastAsia="Times New Roman" w:hAnsi="Times New Roman" w:cs="Times New Roman"/>
          <w:noProof/>
          <w:sz w:val="24"/>
          <w:szCs w:val="24"/>
          <w:lang w:eastAsia="ru-RU"/>
        </w:rPr>
      </w:pPr>
      <w:r w:rsidRPr="005D2545">
        <w:rPr>
          <w:rFonts w:ascii="Times New Roman" w:eastAsia="Times New Roman" w:hAnsi="Times New Roman" w:cs="Times New Roman"/>
          <w:sz w:val="24"/>
          <w:szCs w:val="24"/>
          <w:lang w:eastAsia="ru-RU"/>
        </w:rPr>
        <w:t>смонтированное в</w:t>
      </w:r>
      <w:r w:rsidRPr="005D2545">
        <w:rPr>
          <w:rFonts w:ascii="Times New Roman" w:eastAsia="Times New Roman" w:hAnsi="Times New Roman" w:cs="Times New Roman"/>
          <w:noProof/>
          <w:sz w:val="24"/>
          <w:szCs w:val="24"/>
          <w:lang w:eastAsia="ru-RU"/>
        </w:rPr>
        <w:t xml:space="preserve"> _______________________________________</w:t>
      </w:r>
      <w:r w:rsidRPr="005D2545">
        <w:rPr>
          <w:rFonts w:ascii="Times New Roman" w:eastAsia="Times New Roman" w:hAnsi="Times New Roman" w:cs="Times New Roman"/>
          <w:sz w:val="24"/>
          <w:szCs w:val="24"/>
          <w:lang w:eastAsia="ru-RU"/>
        </w:rPr>
        <w:t>______________________</w:t>
      </w:r>
    </w:p>
    <w:p w:rsidR="004F4ACB" w:rsidRPr="005D2545" w:rsidRDefault="004F4ACB" w:rsidP="004F4ACB">
      <w:pPr>
        <w:tabs>
          <w:tab w:val="left" w:pos="1560"/>
        </w:tabs>
        <w:spacing w:after="0" w:line="360" w:lineRule="auto"/>
        <w:rPr>
          <w:rFonts w:ascii="Times New Roman" w:eastAsia="Times New Roman" w:hAnsi="Times New Roman" w:cs="Times New Roman"/>
          <w:sz w:val="24"/>
          <w:szCs w:val="24"/>
          <w:lang w:eastAsia="ru-RU"/>
        </w:rPr>
      </w:pPr>
      <w:r w:rsidRPr="005D2545">
        <w:rPr>
          <w:rFonts w:ascii="Times New Roman" w:eastAsia="Times New Roman" w:hAnsi="Times New Roman" w:cs="Times New Roman"/>
          <w:sz w:val="24"/>
          <w:szCs w:val="24"/>
          <w:lang w:eastAsia="ru-RU"/>
        </w:rPr>
        <w:t>_____________________________________________________________________________</w:t>
      </w:r>
    </w:p>
    <w:p w:rsidR="004F4ACB" w:rsidRPr="005D2545" w:rsidRDefault="004F4ACB" w:rsidP="004F4ACB">
      <w:pPr>
        <w:tabs>
          <w:tab w:val="left" w:pos="1560"/>
        </w:tabs>
        <w:spacing w:after="0" w:line="360" w:lineRule="auto"/>
        <w:jc w:val="center"/>
        <w:rPr>
          <w:rFonts w:ascii="Times New Roman" w:eastAsia="Times New Roman" w:hAnsi="Times New Roman" w:cs="Times New Roman"/>
          <w:sz w:val="20"/>
          <w:szCs w:val="24"/>
          <w:lang w:eastAsia="ru-RU"/>
        </w:rPr>
      </w:pPr>
      <w:r w:rsidRPr="005D2545">
        <w:rPr>
          <w:rFonts w:ascii="Times New Roman" w:eastAsia="Times New Roman" w:hAnsi="Times New Roman" w:cs="Times New Roman"/>
          <w:sz w:val="20"/>
          <w:szCs w:val="24"/>
          <w:lang w:eastAsia="ru-RU"/>
        </w:rPr>
        <w:t>(наименование здания, сооружения, цеха)</w:t>
      </w:r>
    </w:p>
    <w:p w:rsidR="004F4ACB" w:rsidRPr="005D2545" w:rsidRDefault="004F4ACB" w:rsidP="004F4ACB">
      <w:pPr>
        <w:tabs>
          <w:tab w:val="left" w:pos="1560"/>
        </w:tabs>
        <w:spacing w:after="0" w:line="360" w:lineRule="auto"/>
        <w:rPr>
          <w:rFonts w:ascii="Times New Roman" w:eastAsia="Times New Roman" w:hAnsi="Times New Roman" w:cs="Times New Roman"/>
          <w:noProof/>
          <w:sz w:val="24"/>
          <w:szCs w:val="24"/>
          <w:lang w:eastAsia="ru-RU"/>
        </w:rPr>
      </w:pPr>
      <w:r w:rsidRPr="005D2545">
        <w:rPr>
          <w:rFonts w:ascii="Times New Roman" w:eastAsia="Times New Roman" w:hAnsi="Times New Roman" w:cs="Times New Roman"/>
          <w:sz w:val="24"/>
          <w:szCs w:val="24"/>
          <w:lang w:eastAsia="ru-RU"/>
        </w:rPr>
        <w:t>входящего в состав</w:t>
      </w:r>
      <w:r w:rsidRPr="005D2545">
        <w:rPr>
          <w:rFonts w:ascii="Times New Roman" w:eastAsia="Times New Roman" w:hAnsi="Times New Roman" w:cs="Times New Roman"/>
          <w:noProof/>
          <w:sz w:val="24"/>
          <w:szCs w:val="24"/>
          <w:lang w:eastAsia="ru-RU"/>
        </w:rPr>
        <w:t xml:space="preserve"> _______________________________________</w:t>
      </w:r>
      <w:r w:rsidRPr="005D2545">
        <w:rPr>
          <w:rFonts w:ascii="Times New Roman" w:eastAsia="Times New Roman" w:hAnsi="Times New Roman" w:cs="Times New Roman"/>
          <w:sz w:val="24"/>
          <w:szCs w:val="24"/>
          <w:lang w:eastAsia="ru-RU"/>
        </w:rPr>
        <w:t>_____________________</w:t>
      </w:r>
    </w:p>
    <w:p w:rsidR="004F4ACB" w:rsidRPr="005D2545" w:rsidRDefault="004F4ACB" w:rsidP="004F4ACB">
      <w:pPr>
        <w:tabs>
          <w:tab w:val="left" w:pos="1560"/>
        </w:tabs>
        <w:spacing w:after="0" w:line="360" w:lineRule="auto"/>
        <w:rPr>
          <w:rFonts w:ascii="Times New Roman" w:eastAsia="Times New Roman" w:hAnsi="Times New Roman" w:cs="Times New Roman"/>
          <w:sz w:val="24"/>
          <w:szCs w:val="24"/>
          <w:lang w:eastAsia="ru-RU"/>
        </w:rPr>
      </w:pPr>
      <w:r w:rsidRPr="005D2545">
        <w:rPr>
          <w:rFonts w:ascii="Times New Roman" w:eastAsia="Times New Roman" w:hAnsi="Times New Roman" w:cs="Times New Roman"/>
          <w:sz w:val="24"/>
          <w:szCs w:val="24"/>
          <w:lang w:eastAsia="ru-RU"/>
        </w:rPr>
        <w:t>_____________________________________________________________________________</w:t>
      </w:r>
    </w:p>
    <w:p w:rsidR="004F4ACB" w:rsidRPr="005D2545" w:rsidRDefault="004F4ACB" w:rsidP="004F4ACB">
      <w:pPr>
        <w:tabs>
          <w:tab w:val="left" w:pos="1560"/>
        </w:tabs>
        <w:spacing w:after="0" w:line="360" w:lineRule="auto"/>
        <w:jc w:val="center"/>
        <w:rPr>
          <w:rFonts w:ascii="Times New Roman" w:eastAsia="Times New Roman" w:hAnsi="Times New Roman" w:cs="Times New Roman"/>
          <w:sz w:val="20"/>
          <w:szCs w:val="24"/>
          <w:lang w:eastAsia="ru-RU"/>
        </w:rPr>
      </w:pPr>
      <w:r w:rsidRPr="005D2545">
        <w:rPr>
          <w:rFonts w:ascii="Times New Roman" w:eastAsia="Times New Roman" w:hAnsi="Times New Roman" w:cs="Times New Roman"/>
          <w:sz w:val="20"/>
          <w:szCs w:val="24"/>
          <w:lang w:eastAsia="ru-RU"/>
        </w:rPr>
        <w:t>(наименование предприятия, его очереди, пускового этапа)</w:t>
      </w:r>
    </w:p>
    <w:p w:rsidR="004F4ACB" w:rsidRPr="005D2545" w:rsidRDefault="004F4ACB" w:rsidP="004F4ACB">
      <w:pPr>
        <w:tabs>
          <w:tab w:val="left" w:pos="1560"/>
        </w:tabs>
        <w:spacing w:after="0" w:line="360" w:lineRule="auto"/>
        <w:rPr>
          <w:rFonts w:ascii="Times New Roman" w:eastAsia="Times New Roman" w:hAnsi="Times New Roman" w:cs="Times New Roman"/>
          <w:sz w:val="24"/>
          <w:szCs w:val="24"/>
          <w:lang w:eastAsia="ru-RU"/>
        </w:rPr>
      </w:pPr>
      <w:r w:rsidRPr="005D2545">
        <w:rPr>
          <w:rFonts w:ascii="Times New Roman" w:eastAsia="Times New Roman" w:hAnsi="Times New Roman" w:cs="Times New Roman"/>
          <w:sz w:val="24"/>
          <w:szCs w:val="24"/>
          <w:lang w:eastAsia="ru-RU"/>
        </w:rPr>
        <w:t>2. Монтажные работы выполнены _______________________________________________</w:t>
      </w:r>
    </w:p>
    <w:p w:rsidR="004F4ACB" w:rsidRPr="005D2545" w:rsidRDefault="004F4ACB" w:rsidP="004F4ACB">
      <w:pPr>
        <w:tabs>
          <w:tab w:val="left" w:pos="1560"/>
        </w:tabs>
        <w:spacing w:after="0" w:line="360" w:lineRule="auto"/>
        <w:rPr>
          <w:rFonts w:ascii="Times New Roman" w:eastAsia="Times New Roman" w:hAnsi="Times New Roman" w:cs="Times New Roman"/>
          <w:sz w:val="24"/>
          <w:szCs w:val="24"/>
          <w:lang w:eastAsia="ru-RU"/>
        </w:rPr>
      </w:pPr>
      <w:r w:rsidRPr="005D2545">
        <w:rPr>
          <w:rFonts w:ascii="Times New Roman" w:eastAsia="Times New Roman" w:hAnsi="Times New Roman" w:cs="Times New Roman"/>
          <w:sz w:val="24"/>
          <w:szCs w:val="24"/>
          <w:lang w:eastAsia="ru-RU"/>
        </w:rPr>
        <w:t>_____________________________________________________________________________</w:t>
      </w:r>
    </w:p>
    <w:p w:rsidR="004F4ACB" w:rsidRPr="005D2545" w:rsidRDefault="004F4ACB" w:rsidP="004F4ACB">
      <w:pPr>
        <w:tabs>
          <w:tab w:val="left" w:pos="1560"/>
        </w:tabs>
        <w:spacing w:after="0" w:line="360" w:lineRule="auto"/>
        <w:jc w:val="center"/>
        <w:rPr>
          <w:rFonts w:ascii="Times New Roman" w:eastAsia="Times New Roman" w:hAnsi="Times New Roman" w:cs="Times New Roman"/>
          <w:sz w:val="20"/>
          <w:szCs w:val="24"/>
          <w:lang w:eastAsia="ru-RU"/>
        </w:rPr>
      </w:pPr>
      <w:r w:rsidRPr="005D2545">
        <w:rPr>
          <w:rFonts w:ascii="Times New Roman" w:eastAsia="Times New Roman" w:hAnsi="Times New Roman" w:cs="Times New Roman"/>
          <w:sz w:val="20"/>
          <w:szCs w:val="24"/>
          <w:lang w:eastAsia="ru-RU"/>
        </w:rPr>
        <w:t>(наименование монтажных организаций, их ведомственная подчиненность)</w:t>
      </w:r>
    </w:p>
    <w:p w:rsidR="004F4ACB" w:rsidRPr="005D2545" w:rsidRDefault="004F4ACB" w:rsidP="004F4ACB">
      <w:pPr>
        <w:tabs>
          <w:tab w:val="left" w:pos="1560"/>
        </w:tabs>
        <w:spacing w:after="0" w:line="360" w:lineRule="auto"/>
        <w:rPr>
          <w:rFonts w:ascii="Times New Roman" w:eastAsia="Times New Roman" w:hAnsi="Times New Roman" w:cs="Times New Roman"/>
          <w:sz w:val="24"/>
          <w:szCs w:val="24"/>
          <w:lang w:eastAsia="ru-RU"/>
        </w:rPr>
      </w:pPr>
      <w:r w:rsidRPr="005D2545">
        <w:rPr>
          <w:rFonts w:ascii="Times New Roman" w:eastAsia="Times New Roman" w:hAnsi="Times New Roman" w:cs="Times New Roman"/>
          <w:bCs/>
          <w:noProof/>
          <w:sz w:val="24"/>
          <w:szCs w:val="24"/>
          <w:lang w:eastAsia="ru-RU"/>
        </w:rPr>
        <w:t>3.</w:t>
      </w:r>
      <w:r w:rsidRPr="005D2545">
        <w:rPr>
          <w:rFonts w:ascii="Times New Roman" w:eastAsia="Times New Roman" w:hAnsi="Times New Roman" w:cs="Times New Roman"/>
          <w:b/>
          <w:sz w:val="24"/>
          <w:szCs w:val="24"/>
          <w:lang w:eastAsia="ru-RU"/>
        </w:rPr>
        <w:t xml:space="preserve"> </w:t>
      </w:r>
      <w:r w:rsidRPr="005D2545">
        <w:rPr>
          <w:rFonts w:ascii="Times New Roman" w:eastAsia="Times New Roman" w:hAnsi="Times New Roman" w:cs="Times New Roman"/>
          <w:sz w:val="24"/>
          <w:szCs w:val="24"/>
          <w:lang w:eastAsia="ru-RU"/>
        </w:rPr>
        <w:t>Проектная документация разработана____</w:t>
      </w:r>
      <w:r w:rsidRPr="005D2545">
        <w:rPr>
          <w:rFonts w:ascii="Times New Roman" w:eastAsia="Times New Roman" w:hAnsi="Times New Roman" w:cs="Times New Roman"/>
          <w:noProof/>
          <w:sz w:val="24"/>
          <w:szCs w:val="24"/>
          <w:lang w:eastAsia="ru-RU"/>
        </w:rPr>
        <w:t>_______________________________________________________________</w:t>
      </w:r>
    </w:p>
    <w:p w:rsidR="004F4ACB" w:rsidRPr="005D2545" w:rsidRDefault="004F4ACB" w:rsidP="004F4ACB">
      <w:pPr>
        <w:tabs>
          <w:tab w:val="left" w:pos="1560"/>
        </w:tabs>
        <w:spacing w:after="0" w:line="360" w:lineRule="auto"/>
        <w:rPr>
          <w:rFonts w:ascii="Times New Roman" w:eastAsia="Times New Roman" w:hAnsi="Times New Roman" w:cs="Times New Roman"/>
          <w:sz w:val="24"/>
          <w:szCs w:val="24"/>
          <w:lang w:eastAsia="ru-RU"/>
        </w:rPr>
      </w:pPr>
      <w:r w:rsidRPr="005D2545">
        <w:rPr>
          <w:rFonts w:ascii="Times New Roman" w:eastAsia="Times New Roman" w:hAnsi="Times New Roman" w:cs="Times New Roman"/>
          <w:sz w:val="24"/>
          <w:szCs w:val="24"/>
          <w:lang w:eastAsia="ru-RU"/>
        </w:rPr>
        <w:t>_____________________________________________________________________________</w:t>
      </w:r>
    </w:p>
    <w:p w:rsidR="004F4ACB" w:rsidRPr="005D2545" w:rsidRDefault="004F4ACB" w:rsidP="004F4ACB">
      <w:pPr>
        <w:tabs>
          <w:tab w:val="left" w:pos="1560"/>
        </w:tabs>
        <w:spacing w:after="0" w:line="360" w:lineRule="auto"/>
        <w:jc w:val="center"/>
        <w:rPr>
          <w:rFonts w:ascii="Times New Roman" w:eastAsia="Times New Roman" w:hAnsi="Times New Roman" w:cs="Times New Roman"/>
          <w:sz w:val="24"/>
          <w:szCs w:val="24"/>
          <w:lang w:eastAsia="ru-RU"/>
        </w:rPr>
      </w:pPr>
      <w:r w:rsidRPr="005D2545">
        <w:rPr>
          <w:rFonts w:ascii="Times New Roman" w:eastAsia="Times New Roman" w:hAnsi="Times New Roman" w:cs="Times New Roman"/>
          <w:sz w:val="20"/>
          <w:szCs w:val="24"/>
          <w:lang w:eastAsia="ru-RU"/>
        </w:rPr>
        <w:t>(наименования проектных организаций и их ведомственная подчиненность,</w:t>
      </w:r>
      <w:r w:rsidRPr="005D2545">
        <w:rPr>
          <w:rFonts w:ascii="Times New Roman" w:eastAsia="Times New Roman" w:hAnsi="Times New Roman" w:cs="Times New Roman"/>
          <w:sz w:val="24"/>
          <w:szCs w:val="24"/>
          <w:lang w:eastAsia="ru-RU"/>
        </w:rPr>
        <w:t xml:space="preserve"> _____________________________________________________________________________</w:t>
      </w:r>
    </w:p>
    <w:p w:rsidR="004F4ACB" w:rsidRPr="005D2545" w:rsidRDefault="004F4ACB" w:rsidP="004F4ACB">
      <w:pPr>
        <w:tabs>
          <w:tab w:val="left" w:pos="1560"/>
        </w:tabs>
        <w:spacing w:after="0" w:line="360" w:lineRule="auto"/>
        <w:jc w:val="center"/>
        <w:rPr>
          <w:rFonts w:ascii="Times New Roman" w:eastAsia="Times New Roman" w:hAnsi="Times New Roman" w:cs="Times New Roman"/>
          <w:sz w:val="20"/>
          <w:szCs w:val="24"/>
          <w:lang w:eastAsia="ru-RU"/>
        </w:rPr>
      </w:pPr>
      <w:r w:rsidRPr="005D2545">
        <w:rPr>
          <w:rFonts w:ascii="Times New Roman" w:eastAsia="Times New Roman" w:hAnsi="Times New Roman" w:cs="Times New Roman"/>
          <w:sz w:val="20"/>
          <w:szCs w:val="24"/>
          <w:lang w:eastAsia="ru-RU"/>
        </w:rPr>
        <w:t>номера чертежей и даты их составления)</w:t>
      </w:r>
    </w:p>
    <w:p w:rsidR="004F4ACB" w:rsidRPr="005D2545" w:rsidRDefault="004F4ACB" w:rsidP="004F4ACB">
      <w:pPr>
        <w:tabs>
          <w:tab w:val="left" w:pos="1560"/>
        </w:tabs>
        <w:spacing w:after="0" w:line="360" w:lineRule="auto"/>
        <w:rPr>
          <w:rFonts w:ascii="Times New Roman" w:eastAsia="Times New Roman" w:hAnsi="Times New Roman" w:cs="Times New Roman"/>
          <w:noProof/>
          <w:sz w:val="24"/>
          <w:szCs w:val="24"/>
          <w:lang w:eastAsia="ru-RU"/>
        </w:rPr>
      </w:pPr>
      <w:r w:rsidRPr="005D2545">
        <w:rPr>
          <w:rFonts w:ascii="Times New Roman" w:eastAsia="Times New Roman" w:hAnsi="Times New Roman" w:cs="Times New Roman"/>
          <w:bCs/>
          <w:noProof/>
          <w:sz w:val="24"/>
          <w:szCs w:val="24"/>
          <w:lang w:eastAsia="ru-RU"/>
        </w:rPr>
        <w:t>4.</w:t>
      </w:r>
      <w:r w:rsidRPr="005D2545">
        <w:rPr>
          <w:rFonts w:ascii="Times New Roman" w:eastAsia="Times New Roman" w:hAnsi="Times New Roman" w:cs="Times New Roman"/>
          <w:b/>
          <w:sz w:val="24"/>
          <w:szCs w:val="24"/>
          <w:lang w:eastAsia="ru-RU"/>
        </w:rPr>
        <w:t xml:space="preserve"> </w:t>
      </w:r>
      <w:r w:rsidRPr="005D2545">
        <w:rPr>
          <w:rFonts w:ascii="Times New Roman" w:eastAsia="Times New Roman" w:hAnsi="Times New Roman" w:cs="Times New Roman"/>
          <w:sz w:val="24"/>
          <w:szCs w:val="24"/>
          <w:lang w:eastAsia="ru-RU"/>
        </w:rPr>
        <w:t>Дата начала монтажных работ</w:t>
      </w:r>
      <w:r w:rsidRPr="005D2545">
        <w:rPr>
          <w:rFonts w:ascii="Times New Roman" w:eastAsia="Times New Roman" w:hAnsi="Times New Roman" w:cs="Times New Roman"/>
          <w:noProof/>
          <w:sz w:val="24"/>
          <w:szCs w:val="24"/>
          <w:lang w:eastAsia="ru-RU"/>
        </w:rPr>
        <w:t xml:space="preserve"> _________________________________________________</w:t>
      </w:r>
    </w:p>
    <w:p w:rsidR="004F4ACB" w:rsidRPr="005D2545" w:rsidRDefault="004F4ACB" w:rsidP="004F4ACB">
      <w:pPr>
        <w:tabs>
          <w:tab w:val="left" w:pos="1560"/>
        </w:tabs>
        <w:spacing w:after="0" w:line="360" w:lineRule="auto"/>
        <w:jc w:val="center"/>
        <w:rPr>
          <w:rFonts w:ascii="Times New Roman" w:eastAsia="Times New Roman" w:hAnsi="Times New Roman" w:cs="Times New Roman"/>
          <w:sz w:val="20"/>
          <w:szCs w:val="24"/>
          <w:lang w:eastAsia="ru-RU"/>
        </w:rPr>
      </w:pPr>
      <w:r w:rsidRPr="005D2545">
        <w:rPr>
          <w:rFonts w:ascii="Times New Roman" w:eastAsia="Times New Roman" w:hAnsi="Times New Roman" w:cs="Times New Roman"/>
          <w:sz w:val="20"/>
          <w:szCs w:val="24"/>
          <w:lang w:eastAsia="ru-RU"/>
        </w:rPr>
        <w:t>(месяц и год)</w:t>
      </w:r>
    </w:p>
    <w:p w:rsidR="004F4ACB" w:rsidRPr="005D2545" w:rsidRDefault="004F4ACB" w:rsidP="004F4ACB">
      <w:pPr>
        <w:tabs>
          <w:tab w:val="left" w:pos="1560"/>
        </w:tabs>
        <w:spacing w:after="0" w:line="360" w:lineRule="auto"/>
        <w:rPr>
          <w:rFonts w:ascii="Times New Roman" w:eastAsia="Times New Roman" w:hAnsi="Times New Roman" w:cs="Times New Roman"/>
          <w:noProof/>
          <w:sz w:val="24"/>
          <w:szCs w:val="24"/>
          <w:lang w:eastAsia="ru-RU"/>
        </w:rPr>
      </w:pPr>
      <w:r w:rsidRPr="005D2545">
        <w:rPr>
          <w:rFonts w:ascii="Times New Roman" w:eastAsia="Times New Roman" w:hAnsi="Times New Roman" w:cs="Times New Roman"/>
          <w:sz w:val="24"/>
          <w:szCs w:val="24"/>
          <w:lang w:eastAsia="ru-RU"/>
        </w:rPr>
        <w:t>Дата окончания монтажных работ _____</w:t>
      </w:r>
      <w:r w:rsidRPr="005D2545">
        <w:rPr>
          <w:rFonts w:ascii="Times New Roman" w:eastAsia="Times New Roman" w:hAnsi="Times New Roman" w:cs="Times New Roman"/>
          <w:noProof/>
          <w:sz w:val="24"/>
          <w:szCs w:val="24"/>
          <w:lang w:eastAsia="ru-RU"/>
        </w:rPr>
        <w:t>___________________________________________</w:t>
      </w:r>
    </w:p>
    <w:p w:rsidR="004F4ACB" w:rsidRPr="005D2545" w:rsidRDefault="004F4ACB" w:rsidP="004F4ACB">
      <w:pPr>
        <w:tabs>
          <w:tab w:val="left" w:pos="1560"/>
        </w:tabs>
        <w:spacing w:after="0" w:line="360" w:lineRule="auto"/>
        <w:jc w:val="center"/>
        <w:rPr>
          <w:rFonts w:ascii="Times New Roman" w:eastAsia="Times New Roman" w:hAnsi="Times New Roman" w:cs="Times New Roman"/>
          <w:sz w:val="20"/>
          <w:szCs w:val="24"/>
          <w:lang w:eastAsia="ru-RU"/>
        </w:rPr>
      </w:pPr>
      <w:r w:rsidRPr="005D2545">
        <w:rPr>
          <w:rFonts w:ascii="Times New Roman" w:eastAsia="Times New Roman" w:hAnsi="Times New Roman" w:cs="Times New Roman"/>
          <w:sz w:val="20"/>
          <w:szCs w:val="24"/>
          <w:lang w:eastAsia="ru-RU"/>
        </w:rPr>
        <w:t>(месяц и год)</w:t>
      </w:r>
    </w:p>
    <w:p w:rsidR="004F4ACB" w:rsidRPr="005D2545" w:rsidRDefault="004F4ACB" w:rsidP="004F4ACB">
      <w:pPr>
        <w:tabs>
          <w:tab w:val="left" w:pos="1560"/>
        </w:tabs>
        <w:spacing w:after="0" w:line="360" w:lineRule="auto"/>
        <w:rPr>
          <w:rFonts w:ascii="Times New Roman" w:eastAsia="Times New Roman" w:hAnsi="Times New Roman" w:cs="Times New Roman"/>
          <w:sz w:val="24"/>
          <w:szCs w:val="24"/>
          <w:lang w:eastAsia="ru-RU"/>
        </w:rPr>
      </w:pPr>
      <w:r w:rsidRPr="005D2545">
        <w:rPr>
          <w:rFonts w:ascii="Times New Roman" w:eastAsia="Times New Roman" w:hAnsi="Times New Roman" w:cs="Times New Roman"/>
          <w:sz w:val="24"/>
          <w:szCs w:val="24"/>
          <w:lang w:eastAsia="ru-RU"/>
        </w:rPr>
        <w:t>РЕШЕНИЕ КОМИССИИ:</w:t>
      </w:r>
    </w:p>
    <w:p w:rsidR="004F4ACB" w:rsidRPr="005D2545" w:rsidRDefault="004F4ACB" w:rsidP="004F4ACB">
      <w:pPr>
        <w:tabs>
          <w:tab w:val="left" w:pos="1560"/>
        </w:tabs>
        <w:spacing w:after="0" w:line="360" w:lineRule="auto"/>
        <w:rPr>
          <w:rFonts w:ascii="Times New Roman" w:eastAsia="Times New Roman" w:hAnsi="Times New Roman" w:cs="Times New Roman"/>
          <w:sz w:val="24"/>
          <w:szCs w:val="24"/>
          <w:lang w:eastAsia="ru-RU"/>
        </w:rPr>
      </w:pPr>
    </w:p>
    <w:p w:rsidR="004F4ACB" w:rsidRPr="005D2545" w:rsidRDefault="004F4ACB" w:rsidP="004F4ACB">
      <w:pPr>
        <w:tabs>
          <w:tab w:val="left" w:pos="1560"/>
        </w:tabs>
        <w:spacing w:after="0" w:line="360" w:lineRule="auto"/>
        <w:rPr>
          <w:rFonts w:ascii="Times New Roman" w:eastAsia="Times New Roman" w:hAnsi="Times New Roman" w:cs="Times New Roman"/>
          <w:sz w:val="24"/>
          <w:szCs w:val="24"/>
          <w:lang w:eastAsia="ru-RU"/>
        </w:rPr>
      </w:pPr>
      <w:r w:rsidRPr="005D2545">
        <w:rPr>
          <w:rFonts w:ascii="Times New Roman" w:eastAsia="Times New Roman" w:hAnsi="Times New Roman" w:cs="Times New Roman"/>
          <w:sz w:val="24"/>
          <w:szCs w:val="24"/>
          <w:lang w:eastAsia="ru-RU"/>
        </w:rPr>
        <w:t>Предъявленное к приёмке оборудование</w:t>
      </w:r>
      <w:r w:rsidRPr="005D2545">
        <w:rPr>
          <w:rFonts w:ascii="Times New Roman" w:eastAsia="Times New Roman" w:hAnsi="Times New Roman" w:cs="Times New Roman"/>
          <w:b/>
          <w:bCs/>
          <w:sz w:val="24"/>
          <w:szCs w:val="24"/>
          <w:lang w:eastAsia="ru-RU"/>
        </w:rPr>
        <w:t xml:space="preserve">, </w:t>
      </w:r>
      <w:r w:rsidRPr="005D2545">
        <w:rPr>
          <w:rFonts w:ascii="Times New Roman" w:eastAsia="Times New Roman" w:hAnsi="Times New Roman" w:cs="Times New Roman"/>
          <w:sz w:val="24"/>
          <w:szCs w:val="24"/>
          <w:lang w:eastAsia="ru-RU"/>
        </w:rPr>
        <w:t>прошедшее индивидуальные испытания</w:t>
      </w:r>
      <w:r w:rsidRPr="005D2545">
        <w:rPr>
          <w:rFonts w:ascii="Times New Roman" w:eastAsia="Times New Roman" w:hAnsi="Times New Roman" w:cs="Times New Roman"/>
          <w:b/>
          <w:bCs/>
          <w:sz w:val="24"/>
          <w:szCs w:val="24"/>
          <w:lang w:eastAsia="ru-RU"/>
        </w:rPr>
        <w:t xml:space="preserve">  считать принятым</w:t>
      </w:r>
      <w:r w:rsidRPr="005D2545">
        <w:rPr>
          <w:rFonts w:ascii="Times New Roman" w:eastAsia="Times New Roman" w:hAnsi="Times New Roman" w:cs="Times New Roman"/>
          <w:sz w:val="24"/>
          <w:szCs w:val="24"/>
          <w:lang w:eastAsia="ru-RU"/>
        </w:rPr>
        <w:t xml:space="preserve">   с «____» _______20</w:t>
      </w:r>
      <w:r>
        <w:rPr>
          <w:rFonts w:ascii="Times New Roman" w:eastAsia="Times New Roman" w:hAnsi="Times New Roman" w:cs="Times New Roman"/>
          <w:sz w:val="24"/>
          <w:szCs w:val="24"/>
          <w:lang w:eastAsia="ru-RU"/>
        </w:rPr>
        <w:t>_</w:t>
      </w:r>
      <w:r w:rsidRPr="005D2545">
        <w:rPr>
          <w:rFonts w:ascii="Times New Roman" w:eastAsia="Times New Roman" w:hAnsi="Times New Roman" w:cs="Times New Roman"/>
          <w:sz w:val="24"/>
          <w:szCs w:val="24"/>
          <w:lang w:eastAsia="ru-RU"/>
        </w:rPr>
        <w:t xml:space="preserve">_ г. для комплексного опробования __________________________________________________________________________________________________________________________________________________________ Предъявленное к приёмке оборудование, </w:t>
      </w:r>
      <w:r w:rsidRPr="005D2545">
        <w:rPr>
          <w:rFonts w:ascii="Times New Roman" w:eastAsia="Times New Roman" w:hAnsi="Times New Roman" w:cs="Times New Roman"/>
          <w:b/>
          <w:bCs/>
          <w:sz w:val="24"/>
          <w:szCs w:val="24"/>
          <w:lang w:eastAsia="ru-RU"/>
        </w:rPr>
        <w:t>считать не принятым</w:t>
      </w:r>
      <w:r w:rsidRPr="005D2545">
        <w:rPr>
          <w:rFonts w:ascii="Times New Roman" w:eastAsia="Times New Roman" w:hAnsi="Times New Roman" w:cs="Times New Roman"/>
          <w:sz w:val="24"/>
          <w:szCs w:val="24"/>
          <w:lang w:eastAsia="ru-RU"/>
        </w:rPr>
        <w:t xml:space="preserve"> с «_____» _______20</w:t>
      </w:r>
      <w:r>
        <w:rPr>
          <w:rFonts w:ascii="Times New Roman" w:eastAsia="Times New Roman" w:hAnsi="Times New Roman" w:cs="Times New Roman"/>
          <w:sz w:val="24"/>
          <w:szCs w:val="24"/>
          <w:lang w:eastAsia="ru-RU"/>
        </w:rPr>
        <w:t xml:space="preserve"> </w:t>
      </w:r>
      <w:r w:rsidRPr="005D2545">
        <w:rPr>
          <w:rFonts w:ascii="Times New Roman" w:eastAsia="Times New Roman" w:hAnsi="Times New Roman" w:cs="Times New Roman"/>
          <w:sz w:val="24"/>
          <w:szCs w:val="24"/>
          <w:lang w:eastAsia="ru-RU"/>
        </w:rPr>
        <w:t xml:space="preserve">  г. как не прошедшее индивидуальные испытания по следующим причинам:</w:t>
      </w:r>
    </w:p>
    <w:p w:rsidR="004F4ACB" w:rsidRPr="005D2545" w:rsidRDefault="004F4ACB" w:rsidP="004F4ACB">
      <w:pPr>
        <w:tabs>
          <w:tab w:val="left" w:pos="1560"/>
        </w:tabs>
        <w:spacing w:after="0" w:line="360" w:lineRule="auto"/>
        <w:rPr>
          <w:rFonts w:ascii="Times New Roman" w:eastAsia="Times New Roman" w:hAnsi="Times New Roman" w:cs="Times New Roman"/>
          <w:sz w:val="24"/>
          <w:szCs w:val="24"/>
          <w:lang w:eastAsia="ru-RU"/>
        </w:rPr>
      </w:pPr>
      <w:r w:rsidRPr="005D2545">
        <w:rPr>
          <w:rFonts w:ascii="Times New Roman" w:eastAsia="Times New Roman" w:hAnsi="Times New Roman" w:cs="Times New Roman"/>
          <w:sz w:val="24"/>
          <w:szCs w:val="24"/>
          <w:lang w:eastAsia="ru-RU"/>
        </w:rPr>
        <w:t>___________________________________________________________________________</w:t>
      </w:r>
    </w:p>
    <w:p w:rsidR="004F4ACB" w:rsidRPr="005D2545" w:rsidRDefault="004F4ACB" w:rsidP="004F4ACB">
      <w:pPr>
        <w:tabs>
          <w:tab w:val="left" w:pos="1560"/>
        </w:tabs>
        <w:spacing w:after="0" w:line="360" w:lineRule="auto"/>
        <w:jc w:val="both"/>
        <w:rPr>
          <w:rFonts w:ascii="Times New Roman" w:eastAsia="Times New Roman" w:hAnsi="Times New Roman" w:cs="Times New Roman"/>
          <w:sz w:val="24"/>
          <w:szCs w:val="24"/>
          <w:lang w:eastAsia="ru-RU"/>
        </w:rPr>
      </w:pPr>
      <w:r w:rsidRPr="005D2545">
        <w:rPr>
          <w:rFonts w:ascii="Times New Roman" w:eastAsia="Times New Roman" w:hAnsi="Times New Roman" w:cs="Times New Roman"/>
          <w:sz w:val="24"/>
          <w:szCs w:val="24"/>
          <w:lang w:eastAsia="ru-RU"/>
        </w:rPr>
        <w:lastRenderedPageBreak/>
        <w:t>___________________________________________________________________________</w:t>
      </w:r>
    </w:p>
    <w:p w:rsidR="004F4ACB" w:rsidRPr="005D2545" w:rsidRDefault="004F4ACB" w:rsidP="004F4ACB">
      <w:pPr>
        <w:tabs>
          <w:tab w:val="left" w:pos="1560"/>
        </w:tabs>
        <w:spacing w:after="0" w:line="360" w:lineRule="auto"/>
        <w:rPr>
          <w:rFonts w:ascii="Times New Roman" w:eastAsia="Times New Roman" w:hAnsi="Times New Roman" w:cs="Times New Roman"/>
          <w:sz w:val="20"/>
          <w:szCs w:val="24"/>
          <w:lang w:eastAsia="ru-RU"/>
        </w:rPr>
      </w:pPr>
    </w:p>
    <w:p w:rsidR="004F4ACB" w:rsidRPr="005D2545" w:rsidRDefault="004F4ACB" w:rsidP="004F4ACB">
      <w:pPr>
        <w:tabs>
          <w:tab w:val="left" w:pos="1560"/>
        </w:tabs>
        <w:spacing w:after="0" w:line="360" w:lineRule="auto"/>
        <w:rPr>
          <w:rFonts w:ascii="Times New Roman" w:eastAsia="Times New Roman" w:hAnsi="Times New Roman" w:cs="Times New Roman"/>
          <w:b/>
          <w:sz w:val="24"/>
          <w:szCs w:val="24"/>
          <w:lang w:eastAsia="ru-RU"/>
        </w:rPr>
      </w:pPr>
    </w:p>
    <w:p w:rsidR="004F4ACB" w:rsidRPr="005D2545" w:rsidRDefault="004F4ACB" w:rsidP="004F4ACB">
      <w:pPr>
        <w:tabs>
          <w:tab w:val="left" w:pos="1560"/>
        </w:tabs>
        <w:spacing w:after="0" w:line="360" w:lineRule="auto"/>
        <w:rPr>
          <w:rFonts w:ascii="Times New Roman" w:eastAsia="Times New Roman" w:hAnsi="Times New Roman" w:cs="Times New Roman"/>
          <w:noProof/>
          <w:sz w:val="24"/>
          <w:szCs w:val="24"/>
          <w:lang w:eastAsia="ru-RU"/>
        </w:rPr>
      </w:pPr>
      <w:r w:rsidRPr="005D2545">
        <w:rPr>
          <w:rFonts w:ascii="Times New Roman" w:eastAsia="Times New Roman" w:hAnsi="Times New Roman" w:cs="Times New Roman"/>
          <w:bCs/>
          <w:sz w:val="24"/>
          <w:szCs w:val="24"/>
          <w:lang w:eastAsia="ru-RU"/>
        </w:rPr>
        <w:t>Председатель комиссии</w:t>
      </w:r>
      <w:r w:rsidRPr="005D2545">
        <w:rPr>
          <w:rFonts w:ascii="Times New Roman" w:eastAsia="Times New Roman" w:hAnsi="Times New Roman" w:cs="Times New Roman"/>
          <w:noProof/>
          <w:sz w:val="24"/>
          <w:szCs w:val="24"/>
          <w:lang w:eastAsia="ru-RU"/>
        </w:rPr>
        <w:t xml:space="preserve"> _____________________________</w:t>
      </w:r>
      <w:r w:rsidRPr="005D2545">
        <w:rPr>
          <w:rFonts w:ascii="Times New Roman" w:eastAsia="Times New Roman" w:hAnsi="Times New Roman" w:cs="Times New Roman"/>
          <w:sz w:val="24"/>
          <w:szCs w:val="24"/>
          <w:lang w:eastAsia="ru-RU"/>
        </w:rPr>
        <w:t>____________________</w:t>
      </w:r>
    </w:p>
    <w:p w:rsidR="004F4ACB" w:rsidRPr="005D2545" w:rsidRDefault="004F4ACB" w:rsidP="004F4ACB">
      <w:pPr>
        <w:tabs>
          <w:tab w:val="left" w:pos="1560"/>
        </w:tabs>
        <w:spacing w:after="0" w:line="360" w:lineRule="auto"/>
        <w:ind w:left="5040" w:firstLine="720"/>
        <w:rPr>
          <w:rFonts w:ascii="Times New Roman" w:eastAsia="Times New Roman" w:hAnsi="Times New Roman" w:cs="Times New Roman"/>
          <w:sz w:val="20"/>
          <w:szCs w:val="24"/>
          <w:lang w:eastAsia="ru-RU"/>
        </w:rPr>
      </w:pPr>
      <w:r w:rsidRPr="005D2545">
        <w:rPr>
          <w:rFonts w:ascii="Times New Roman" w:eastAsia="Times New Roman" w:hAnsi="Times New Roman" w:cs="Times New Roman"/>
          <w:sz w:val="20"/>
          <w:szCs w:val="24"/>
          <w:lang w:eastAsia="ru-RU"/>
        </w:rPr>
        <w:t>(подпись)</w:t>
      </w:r>
    </w:p>
    <w:p w:rsidR="004F4ACB" w:rsidRPr="005D2545" w:rsidRDefault="004F4ACB" w:rsidP="004F4ACB">
      <w:pPr>
        <w:tabs>
          <w:tab w:val="left" w:pos="1560"/>
        </w:tabs>
        <w:spacing w:after="0" w:line="360" w:lineRule="auto"/>
        <w:rPr>
          <w:rFonts w:ascii="Times New Roman" w:eastAsia="Times New Roman" w:hAnsi="Times New Roman" w:cs="Times New Roman"/>
          <w:noProof/>
          <w:sz w:val="24"/>
          <w:szCs w:val="24"/>
          <w:lang w:eastAsia="ru-RU"/>
        </w:rPr>
      </w:pPr>
      <w:r w:rsidRPr="005D2545">
        <w:rPr>
          <w:rFonts w:ascii="Times New Roman" w:eastAsia="Times New Roman" w:hAnsi="Times New Roman" w:cs="Times New Roman"/>
          <w:bCs/>
          <w:sz w:val="24"/>
          <w:szCs w:val="24"/>
          <w:lang w:eastAsia="ru-RU"/>
        </w:rPr>
        <w:t>Члены комиссии:</w:t>
      </w:r>
      <w:r w:rsidRPr="005D2545">
        <w:rPr>
          <w:rFonts w:ascii="Times New Roman" w:eastAsia="Times New Roman" w:hAnsi="Times New Roman" w:cs="Times New Roman"/>
          <w:noProof/>
          <w:sz w:val="24"/>
          <w:szCs w:val="24"/>
          <w:lang w:eastAsia="ru-RU"/>
        </w:rPr>
        <w:t xml:space="preserve"> _______________________________________________________</w:t>
      </w:r>
    </w:p>
    <w:p w:rsidR="004F4ACB" w:rsidRPr="005D2545" w:rsidRDefault="004F4ACB" w:rsidP="004F4ACB">
      <w:pPr>
        <w:tabs>
          <w:tab w:val="left" w:pos="1560"/>
        </w:tabs>
        <w:spacing w:after="0" w:line="360" w:lineRule="auto"/>
        <w:ind w:left="5040" w:firstLine="720"/>
        <w:rPr>
          <w:rFonts w:ascii="Times New Roman" w:eastAsia="Times New Roman" w:hAnsi="Times New Roman" w:cs="Times New Roman"/>
          <w:sz w:val="20"/>
          <w:szCs w:val="24"/>
          <w:lang w:eastAsia="ru-RU"/>
        </w:rPr>
      </w:pPr>
      <w:r w:rsidRPr="005D2545">
        <w:rPr>
          <w:rFonts w:ascii="Times New Roman" w:eastAsia="Times New Roman" w:hAnsi="Times New Roman" w:cs="Times New Roman"/>
          <w:sz w:val="20"/>
          <w:szCs w:val="24"/>
          <w:lang w:eastAsia="ru-RU"/>
        </w:rPr>
        <w:t>(подпись)</w:t>
      </w:r>
    </w:p>
    <w:p w:rsidR="004F4ACB" w:rsidRPr="005D2545" w:rsidRDefault="004F4ACB" w:rsidP="004F4ACB">
      <w:pPr>
        <w:tabs>
          <w:tab w:val="left" w:pos="1560"/>
        </w:tabs>
        <w:spacing w:after="0" w:line="360" w:lineRule="auto"/>
        <w:rPr>
          <w:rFonts w:ascii="Times New Roman" w:eastAsia="Times New Roman" w:hAnsi="Times New Roman" w:cs="Times New Roman"/>
          <w:sz w:val="20"/>
          <w:szCs w:val="24"/>
          <w:lang w:eastAsia="ru-RU"/>
        </w:rPr>
      </w:pPr>
      <w:r w:rsidRPr="005D2545">
        <w:rPr>
          <w:rFonts w:ascii="Times New Roman" w:eastAsia="Times New Roman" w:hAnsi="Times New Roman" w:cs="Times New Roman"/>
          <w:noProof/>
          <w:sz w:val="24"/>
          <w:szCs w:val="24"/>
          <w:lang w:eastAsia="ru-RU"/>
        </w:rPr>
        <w:t>_______________________________________________________________________</w:t>
      </w:r>
      <w:r w:rsidRPr="005D2545">
        <w:rPr>
          <w:rFonts w:ascii="Times New Roman" w:eastAsia="Times New Roman" w:hAnsi="Times New Roman" w:cs="Times New Roman"/>
          <w:sz w:val="20"/>
          <w:szCs w:val="24"/>
          <w:lang w:eastAsia="ru-RU"/>
        </w:rPr>
        <w:t xml:space="preserve"> </w:t>
      </w:r>
    </w:p>
    <w:p w:rsidR="004F4ACB" w:rsidRPr="005D2545" w:rsidRDefault="004F4ACB" w:rsidP="004F4ACB">
      <w:pPr>
        <w:tabs>
          <w:tab w:val="left" w:pos="1560"/>
        </w:tabs>
        <w:spacing w:after="0" w:line="360" w:lineRule="auto"/>
        <w:jc w:val="center"/>
        <w:rPr>
          <w:rFonts w:ascii="Times New Roman" w:eastAsia="Times New Roman" w:hAnsi="Times New Roman" w:cs="Times New Roman"/>
          <w:sz w:val="20"/>
          <w:szCs w:val="24"/>
          <w:lang w:eastAsia="ru-RU"/>
        </w:rPr>
      </w:pPr>
      <w:r w:rsidRPr="005D2545">
        <w:rPr>
          <w:rFonts w:ascii="Times New Roman" w:eastAsia="Times New Roman" w:hAnsi="Times New Roman" w:cs="Times New Roman"/>
          <w:sz w:val="20"/>
          <w:szCs w:val="24"/>
          <w:lang w:eastAsia="ru-RU"/>
        </w:rPr>
        <w:t xml:space="preserve">                         </w:t>
      </w:r>
      <w:r>
        <w:rPr>
          <w:rFonts w:ascii="Times New Roman" w:eastAsia="Times New Roman" w:hAnsi="Times New Roman" w:cs="Times New Roman"/>
          <w:sz w:val="20"/>
          <w:szCs w:val="24"/>
          <w:lang w:eastAsia="ru-RU"/>
        </w:rPr>
        <w:t xml:space="preserve">                       </w:t>
      </w:r>
      <w:r w:rsidRPr="005D2545">
        <w:rPr>
          <w:rFonts w:ascii="Times New Roman" w:eastAsia="Times New Roman" w:hAnsi="Times New Roman" w:cs="Times New Roman"/>
          <w:sz w:val="20"/>
          <w:szCs w:val="24"/>
          <w:lang w:eastAsia="ru-RU"/>
        </w:rPr>
        <w:t>(подписи)</w:t>
      </w:r>
    </w:p>
    <w:p w:rsidR="004F4ACB" w:rsidRPr="005D2545" w:rsidRDefault="004F4ACB" w:rsidP="004F4ACB">
      <w:pPr>
        <w:tabs>
          <w:tab w:val="left" w:pos="1560"/>
        </w:tabs>
        <w:spacing w:after="0" w:line="360" w:lineRule="auto"/>
        <w:rPr>
          <w:rFonts w:ascii="Times New Roman" w:eastAsia="Times New Roman" w:hAnsi="Times New Roman" w:cs="Times New Roman"/>
          <w:sz w:val="24"/>
          <w:szCs w:val="24"/>
          <w:lang w:eastAsia="ru-RU"/>
        </w:rPr>
      </w:pPr>
    </w:p>
    <w:p w:rsidR="004F4ACB" w:rsidRPr="005D2545" w:rsidRDefault="004F4ACB" w:rsidP="004F4ACB">
      <w:pPr>
        <w:tabs>
          <w:tab w:val="left" w:pos="1560"/>
        </w:tabs>
        <w:spacing w:after="0" w:line="360" w:lineRule="auto"/>
        <w:rPr>
          <w:rFonts w:ascii="Times New Roman" w:eastAsia="Times New Roman" w:hAnsi="Times New Roman" w:cs="Times New Roman"/>
          <w:b/>
          <w:bCs/>
          <w:sz w:val="24"/>
          <w:szCs w:val="24"/>
          <w:lang w:eastAsia="ru-RU"/>
        </w:rPr>
      </w:pPr>
      <w:r w:rsidRPr="005D2545">
        <w:rPr>
          <w:rFonts w:ascii="Times New Roman" w:eastAsia="Times New Roman" w:hAnsi="Times New Roman" w:cs="Times New Roman"/>
          <w:b/>
          <w:bCs/>
          <w:sz w:val="24"/>
          <w:szCs w:val="24"/>
          <w:lang w:eastAsia="ru-RU"/>
        </w:rPr>
        <w:t xml:space="preserve">             Сдали:</w:t>
      </w:r>
      <w:r w:rsidRPr="005D2545">
        <w:rPr>
          <w:rFonts w:ascii="Times New Roman" w:eastAsia="Times New Roman" w:hAnsi="Times New Roman" w:cs="Times New Roman"/>
          <w:b/>
          <w:bCs/>
          <w:sz w:val="24"/>
          <w:szCs w:val="24"/>
          <w:lang w:eastAsia="ru-RU"/>
        </w:rPr>
        <w:tab/>
      </w:r>
      <w:r w:rsidRPr="005D2545">
        <w:rPr>
          <w:rFonts w:ascii="Times New Roman" w:eastAsia="Times New Roman" w:hAnsi="Times New Roman" w:cs="Times New Roman"/>
          <w:sz w:val="24"/>
          <w:szCs w:val="24"/>
          <w:lang w:eastAsia="ru-RU"/>
        </w:rPr>
        <w:tab/>
      </w:r>
      <w:r w:rsidRPr="005D2545">
        <w:rPr>
          <w:rFonts w:ascii="Times New Roman" w:eastAsia="Times New Roman" w:hAnsi="Times New Roman" w:cs="Times New Roman"/>
          <w:sz w:val="24"/>
          <w:szCs w:val="24"/>
          <w:lang w:eastAsia="ru-RU"/>
        </w:rPr>
        <w:tab/>
      </w:r>
      <w:r w:rsidRPr="005D2545">
        <w:rPr>
          <w:rFonts w:ascii="Times New Roman" w:eastAsia="Times New Roman" w:hAnsi="Times New Roman" w:cs="Times New Roman"/>
          <w:sz w:val="24"/>
          <w:szCs w:val="24"/>
          <w:lang w:eastAsia="ru-RU"/>
        </w:rPr>
        <w:tab/>
      </w:r>
      <w:r w:rsidRPr="005D2545">
        <w:rPr>
          <w:rFonts w:ascii="Times New Roman" w:eastAsia="Times New Roman" w:hAnsi="Times New Roman" w:cs="Times New Roman"/>
          <w:sz w:val="24"/>
          <w:szCs w:val="24"/>
          <w:lang w:eastAsia="ru-RU"/>
        </w:rPr>
        <w:tab/>
      </w:r>
      <w:r w:rsidRPr="005D2545">
        <w:rPr>
          <w:rFonts w:ascii="Times New Roman" w:eastAsia="Times New Roman" w:hAnsi="Times New Roman" w:cs="Times New Roman"/>
          <w:sz w:val="24"/>
          <w:szCs w:val="24"/>
          <w:lang w:eastAsia="ru-RU"/>
        </w:rPr>
        <w:tab/>
      </w:r>
      <w:r w:rsidRPr="005D2545">
        <w:rPr>
          <w:rFonts w:ascii="Times New Roman" w:eastAsia="Times New Roman" w:hAnsi="Times New Roman" w:cs="Times New Roman"/>
          <w:sz w:val="24"/>
          <w:szCs w:val="24"/>
          <w:lang w:eastAsia="ru-RU"/>
        </w:rPr>
        <w:tab/>
      </w:r>
      <w:r w:rsidRPr="005D2545">
        <w:rPr>
          <w:rFonts w:ascii="Times New Roman" w:eastAsia="Times New Roman" w:hAnsi="Times New Roman" w:cs="Times New Roman"/>
          <w:sz w:val="24"/>
          <w:szCs w:val="24"/>
          <w:lang w:eastAsia="ru-RU"/>
        </w:rPr>
        <w:tab/>
        <w:t xml:space="preserve">    </w:t>
      </w:r>
      <w:r w:rsidRPr="005D2545">
        <w:rPr>
          <w:rFonts w:ascii="Times New Roman" w:eastAsia="Times New Roman" w:hAnsi="Times New Roman" w:cs="Times New Roman"/>
          <w:b/>
          <w:bCs/>
          <w:sz w:val="24"/>
          <w:szCs w:val="24"/>
          <w:lang w:eastAsia="ru-RU"/>
        </w:rPr>
        <w:t>Приняли:</w:t>
      </w:r>
    </w:p>
    <w:p w:rsidR="004F4ACB" w:rsidRPr="005D2545" w:rsidRDefault="004F4ACB" w:rsidP="004F4ACB">
      <w:pPr>
        <w:tabs>
          <w:tab w:val="left" w:pos="1560"/>
        </w:tabs>
        <w:spacing w:after="0" w:line="360" w:lineRule="auto"/>
        <w:rPr>
          <w:rFonts w:ascii="Times New Roman" w:eastAsia="Times New Roman" w:hAnsi="Times New Roman" w:cs="Times New Roman"/>
          <w:sz w:val="24"/>
          <w:szCs w:val="24"/>
          <w:lang w:eastAsia="ru-RU"/>
        </w:rPr>
      </w:pPr>
      <w:r w:rsidRPr="005D2545">
        <w:rPr>
          <w:rFonts w:ascii="Times New Roman" w:eastAsia="Times New Roman" w:hAnsi="Times New Roman" w:cs="Times New Roman"/>
          <w:sz w:val="24"/>
          <w:szCs w:val="24"/>
          <w:lang w:eastAsia="ru-RU"/>
        </w:rPr>
        <w:t>представители генерального</w:t>
      </w:r>
      <w:r w:rsidRPr="005D2545">
        <w:rPr>
          <w:rFonts w:ascii="Times New Roman" w:eastAsia="Times New Roman" w:hAnsi="Times New Roman" w:cs="Times New Roman"/>
          <w:sz w:val="24"/>
          <w:szCs w:val="24"/>
          <w:lang w:eastAsia="ru-RU"/>
        </w:rPr>
        <w:tab/>
      </w:r>
      <w:r w:rsidRPr="005D2545">
        <w:rPr>
          <w:rFonts w:ascii="Times New Roman" w:eastAsia="Times New Roman" w:hAnsi="Times New Roman" w:cs="Times New Roman"/>
          <w:sz w:val="24"/>
          <w:szCs w:val="24"/>
          <w:lang w:eastAsia="ru-RU"/>
        </w:rPr>
        <w:tab/>
      </w:r>
      <w:r w:rsidRPr="005D2545">
        <w:rPr>
          <w:rFonts w:ascii="Times New Roman" w:eastAsia="Times New Roman" w:hAnsi="Times New Roman" w:cs="Times New Roman"/>
          <w:sz w:val="24"/>
          <w:szCs w:val="24"/>
          <w:lang w:eastAsia="ru-RU"/>
        </w:rPr>
        <w:tab/>
      </w:r>
      <w:r w:rsidRPr="005D2545">
        <w:rPr>
          <w:rFonts w:ascii="Times New Roman" w:eastAsia="Times New Roman" w:hAnsi="Times New Roman" w:cs="Times New Roman"/>
          <w:sz w:val="24"/>
          <w:szCs w:val="24"/>
          <w:lang w:eastAsia="ru-RU"/>
        </w:rPr>
        <w:tab/>
        <w:t>представители заказчика:</w:t>
      </w:r>
    </w:p>
    <w:p w:rsidR="004F4ACB" w:rsidRPr="005D2545" w:rsidRDefault="004F4ACB" w:rsidP="004F4ACB">
      <w:pPr>
        <w:tabs>
          <w:tab w:val="left" w:pos="1560"/>
        </w:tabs>
        <w:spacing w:after="0" w:line="360" w:lineRule="auto"/>
        <w:rPr>
          <w:rFonts w:ascii="Times New Roman" w:eastAsia="Times New Roman" w:hAnsi="Times New Roman" w:cs="Times New Roman"/>
          <w:strike/>
          <w:sz w:val="24"/>
          <w:szCs w:val="24"/>
          <w:lang w:eastAsia="ru-RU"/>
        </w:rPr>
      </w:pPr>
      <w:r w:rsidRPr="005D2545">
        <w:rPr>
          <w:rFonts w:ascii="Times New Roman" w:eastAsia="Times New Roman" w:hAnsi="Times New Roman" w:cs="Times New Roman"/>
          <w:sz w:val="24"/>
          <w:szCs w:val="24"/>
          <w:lang w:eastAsia="ru-RU"/>
        </w:rPr>
        <w:t>подрядчика и субподрядных</w:t>
      </w:r>
      <w:r w:rsidRPr="005D2545">
        <w:rPr>
          <w:rFonts w:ascii="Times New Roman" w:eastAsia="Times New Roman" w:hAnsi="Times New Roman" w:cs="Times New Roman"/>
          <w:sz w:val="24"/>
          <w:szCs w:val="24"/>
          <w:lang w:eastAsia="ru-RU"/>
        </w:rPr>
        <w:tab/>
      </w:r>
      <w:r w:rsidRPr="005D2545">
        <w:rPr>
          <w:rFonts w:ascii="Times New Roman" w:eastAsia="Times New Roman" w:hAnsi="Times New Roman" w:cs="Times New Roman"/>
          <w:sz w:val="24"/>
          <w:szCs w:val="24"/>
          <w:lang w:eastAsia="ru-RU"/>
        </w:rPr>
        <w:tab/>
      </w:r>
      <w:r w:rsidRPr="005D2545">
        <w:rPr>
          <w:rFonts w:ascii="Times New Roman" w:eastAsia="Times New Roman" w:hAnsi="Times New Roman" w:cs="Times New Roman"/>
          <w:sz w:val="24"/>
          <w:szCs w:val="24"/>
          <w:lang w:eastAsia="ru-RU"/>
        </w:rPr>
        <w:tab/>
      </w:r>
      <w:r w:rsidRPr="005D2545">
        <w:rPr>
          <w:rFonts w:ascii="Times New Roman" w:eastAsia="Times New Roman" w:hAnsi="Times New Roman" w:cs="Times New Roman"/>
          <w:sz w:val="24"/>
          <w:szCs w:val="24"/>
          <w:lang w:eastAsia="ru-RU"/>
        </w:rPr>
        <w:tab/>
      </w:r>
    </w:p>
    <w:p w:rsidR="004F4ACB" w:rsidRPr="005D2545" w:rsidRDefault="004F4ACB" w:rsidP="004F4ACB">
      <w:pPr>
        <w:tabs>
          <w:tab w:val="left" w:pos="1560"/>
        </w:tabs>
        <w:spacing w:after="0" w:line="360" w:lineRule="auto"/>
        <w:rPr>
          <w:rFonts w:ascii="Times New Roman" w:eastAsia="Times New Roman" w:hAnsi="Times New Roman" w:cs="Times New Roman"/>
          <w:sz w:val="24"/>
          <w:szCs w:val="24"/>
          <w:lang w:eastAsia="ru-RU"/>
        </w:rPr>
      </w:pPr>
      <w:r w:rsidRPr="005D2545">
        <w:rPr>
          <w:rFonts w:ascii="Times New Roman" w:eastAsia="Times New Roman" w:hAnsi="Times New Roman" w:cs="Times New Roman"/>
          <w:sz w:val="24"/>
          <w:szCs w:val="24"/>
          <w:lang w:eastAsia="ru-RU"/>
        </w:rPr>
        <w:t>организаций:</w:t>
      </w:r>
    </w:p>
    <w:p w:rsidR="004F4ACB" w:rsidRPr="005D2545" w:rsidRDefault="004F4ACB" w:rsidP="004F4ACB">
      <w:pPr>
        <w:tabs>
          <w:tab w:val="left" w:pos="1560"/>
        </w:tabs>
        <w:spacing w:after="0" w:line="360" w:lineRule="auto"/>
        <w:rPr>
          <w:rFonts w:ascii="Times New Roman" w:eastAsia="Times New Roman" w:hAnsi="Times New Roman" w:cs="Times New Roman"/>
          <w:sz w:val="24"/>
          <w:szCs w:val="24"/>
          <w:lang w:eastAsia="ru-RU"/>
        </w:rPr>
      </w:pPr>
      <w:r w:rsidRPr="005D2545">
        <w:rPr>
          <w:rFonts w:ascii="Times New Roman" w:eastAsia="Times New Roman" w:hAnsi="Times New Roman" w:cs="Times New Roman"/>
          <w:sz w:val="24"/>
          <w:szCs w:val="24"/>
          <w:lang w:eastAsia="ru-RU"/>
        </w:rPr>
        <w:t>_________________________</w:t>
      </w:r>
      <w:r w:rsidRPr="005D2545">
        <w:rPr>
          <w:rFonts w:ascii="Times New Roman" w:eastAsia="Times New Roman" w:hAnsi="Times New Roman" w:cs="Times New Roman"/>
          <w:iCs/>
          <w:sz w:val="24"/>
          <w:szCs w:val="24"/>
          <w:lang w:eastAsia="ru-RU"/>
        </w:rPr>
        <w:tab/>
      </w:r>
      <w:r w:rsidRPr="005D2545">
        <w:rPr>
          <w:rFonts w:ascii="Times New Roman" w:eastAsia="Times New Roman" w:hAnsi="Times New Roman" w:cs="Times New Roman"/>
          <w:iCs/>
          <w:sz w:val="24"/>
          <w:szCs w:val="24"/>
          <w:lang w:eastAsia="ru-RU"/>
        </w:rPr>
        <w:tab/>
      </w:r>
      <w:r w:rsidRPr="005D2545">
        <w:rPr>
          <w:rFonts w:ascii="Times New Roman" w:eastAsia="Times New Roman" w:hAnsi="Times New Roman" w:cs="Times New Roman"/>
          <w:iCs/>
          <w:sz w:val="24"/>
          <w:szCs w:val="24"/>
          <w:lang w:eastAsia="ru-RU"/>
        </w:rPr>
        <w:tab/>
      </w:r>
      <w:r w:rsidRPr="005D2545">
        <w:rPr>
          <w:rFonts w:ascii="Times New Roman" w:eastAsia="Times New Roman" w:hAnsi="Times New Roman" w:cs="Times New Roman"/>
          <w:iCs/>
          <w:sz w:val="24"/>
          <w:szCs w:val="24"/>
          <w:lang w:eastAsia="ru-RU"/>
        </w:rPr>
        <w:tab/>
      </w:r>
      <w:r w:rsidRPr="005D2545">
        <w:rPr>
          <w:rFonts w:ascii="Times New Roman" w:eastAsia="Times New Roman" w:hAnsi="Times New Roman" w:cs="Times New Roman"/>
          <w:sz w:val="24"/>
          <w:szCs w:val="24"/>
          <w:lang w:eastAsia="ru-RU"/>
        </w:rPr>
        <w:t>_________________________</w:t>
      </w:r>
    </w:p>
    <w:p w:rsidR="004F4ACB" w:rsidRPr="005D2545" w:rsidRDefault="004F4ACB" w:rsidP="004F4ACB">
      <w:pPr>
        <w:tabs>
          <w:tab w:val="left" w:pos="1560"/>
        </w:tabs>
        <w:spacing w:after="0" w:line="360" w:lineRule="auto"/>
        <w:rPr>
          <w:rFonts w:ascii="Times New Roman" w:eastAsia="Times New Roman" w:hAnsi="Times New Roman" w:cs="Times New Roman"/>
          <w:sz w:val="24"/>
          <w:szCs w:val="24"/>
          <w:lang w:eastAsia="ru-RU"/>
        </w:rPr>
      </w:pPr>
      <w:r w:rsidRPr="005D2545">
        <w:rPr>
          <w:rFonts w:ascii="Times New Roman" w:eastAsia="Times New Roman" w:hAnsi="Times New Roman" w:cs="Times New Roman"/>
          <w:sz w:val="24"/>
          <w:szCs w:val="24"/>
          <w:lang w:eastAsia="ru-RU"/>
        </w:rPr>
        <w:t>_________________________</w:t>
      </w:r>
      <w:r w:rsidRPr="005D2545">
        <w:rPr>
          <w:rFonts w:ascii="Times New Roman" w:eastAsia="Times New Roman" w:hAnsi="Times New Roman" w:cs="Times New Roman"/>
          <w:iCs/>
          <w:sz w:val="24"/>
          <w:szCs w:val="24"/>
          <w:lang w:eastAsia="ru-RU"/>
        </w:rPr>
        <w:tab/>
      </w:r>
      <w:r w:rsidRPr="005D2545">
        <w:rPr>
          <w:rFonts w:ascii="Times New Roman" w:eastAsia="Times New Roman" w:hAnsi="Times New Roman" w:cs="Times New Roman"/>
          <w:iCs/>
          <w:sz w:val="24"/>
          <w:szCs w:val="24"/>
          <w:lang w:eastAsia="ru-RU"/>
        </w:rPr>
        <w:tab/>
      </w:r>
      <w:r w:rsidRPr="005D2545">
        <w:rPr>
          <w:rFonts w:ascii="Times New Roman" w:eastAsia="Times New Roman" w:hAnsi="Times New Roman" w:cs="Times New Roman"/>
          <w:iCs/>
          <w:sz w:val="24"/>
          <w:szCs w:val="24"/>
          <w:lang w:eastAsia="ru-RU"/>
        </w:rPr>
        <w:tab/>
      </w:r>
      <w:r w:rsidRPr="005D2545">
        <w:rPr>
          <w:rFonts w:ascii="Times New Roman" w:eastAsia="Times New Roman" w:hAnsi="Times New Roman" w:cs="Times New Roman"/>
          <w:iCs/>
          <w:sz w:val="24"/>
          <w:szCs w:val="24"/>
          <w:lang w:eastAsia="ru-RU"/>
        </w:rPr>
        <w:tab/>
      </w:r>
      <w:r w:rsidRPr="005D2545">
        <w:rPr>
          <w:rFonts w:ascii="Times New Roman" w:eastAsia="Times New Roman" w:hAnsi="Times New Roman" w:cs="Times New Roman"/>
          <w:sz w:val="24"/>
          <w:szCs w:val="24"/>
          <w:lang w:eastAsia="ru-RU"/>
        </w:rPr>
        <w:t>_________________________</w:t>
      </w:r>
    </w:p>
    <w:p w:rsidR="004F4ACB" w:rsidRPr="005D2545" w:rsidRDefault="004F4ACB" w:rsidP="004F4ACB">
      <w:pPr>
        <w:tabs>
          <w:tab w:val="left" w:pos="1560"/>
        </w:tabs>
        <w:spacing w:after="0" w:line="360" w:lineRule="auto"/>
        <w:rPr>
          <w:rFonts w:ascii="Times New Roman" w:eastAsia="Times New Roman" w:hAnsi="Times New Roman" w:cs="Times New Roman"/>
          <w:sz w:val="24"/>
          <w:szCs w:val="24"/>
          <w:lang w:eastAsia="ru-RU"/>
        </w:rPr>
      </w:pPr>
      <w:r w:rsidRPr="005D2545">
        <w:rPr>
          <w:rFonts w:ascii="Times New Roman" w:eastAsia="Times New Roman" w:hAnsi="Times New Roman" w:cs="Times New Roman"/>
          <w:sz w:val="24"/>
          <w:szCs w:val="24"/>
          <w:lang w:eastAsia="ru-RU"/>
        </w:rPr>
        <w:t>_________________________</w:t>
      </w:r>
      <w:r w:rsidRPr="005D2545">
        <w:rPr>
          <w:rFonts w:ascii="Times New Roman" w:eastAsia="Times New Roman" w:hAnsi="Times New Roman" w:cs="Times New Roman"/>
          <w:iCs/>
          <w:sz w:val="24"/>
          <w:szCs w:val="24"/>
          <w:lang w:eastAsia="ru-RU"/>
        </w:rPr>
        <w:tab/>
      </w:r>
      <w:r w:rsidRPr="005D2545">
        <w:rPr>
          <w:rFonts w:ascii="Times New Roman" w:eastAsia="Times New Roman" w:hAnsi="Times New Roman" w:cs="Times New Roman"/>
          <w:iCs/>
          <w:sz w:val="24"/>
          <w:szCs w:val="24"/>
          <w:lang w:eastAsia="ru-RU"/>
        </w:rPr>
        <w:tab/>
      </w:r>
      <w:r w:rsidRPr="005D2545">
        <w:rPr>
          <w:rFonts w:ascii="Times New Roman" w:eastAsia="Times New Roman" w:hAnsi="Times New Roman" w:cs="Times New Roman"/>
          <w:iCs/>
          <w:sz w:val="24"/>
          <w:szCs w:val="24"/>
          <w:lang w:eastAsia="ru-RU"/>
        </w:rPr>
        <w:tab/>
      </w:r>
      <w:r w:rsidRPr="005D2545">
        <w:rPr>
          <w:rFonts w:ascii="Times New Roman" w:eastAsia="Times New Roman" w:hAnsi="Times New Roman" w:cs="Times New Roman"/>
          <w:iCs/>
          <w:sz w:val="24"/>
          <w:szCs w:val="24"/>
          <w:lang w:eastAsia="ru-RU"/>
        </w:rPr>
        <w:tab/>
      </w:r>
      <w:r w:rsidRPr="005D2545">
        <w:rPr>
          <w:rFonts w:ascii="Times New Roman" w:eastAsia="Times New Roman" w:hAnsi="Times New Roman" w:cs="Times New Roman"/>
          <w:sz w:val="24"/>
          <w:szCs w:val="24"/>
          <w:lang w:eastAsia="ru-RU"/>
        </w:rPr>
        <w:t>_________________________</w:t>
      </w:r>
    </w:p>
    <w:p w:rsidR="004F4ACB" w:rsidRDefault="004F4ACB" w:rsidP="004F4ACB">
      <w:pPr>
        <w:tabs>
          <w:tab w:val="left" w:pos="1560"/>
        </w:tabs>
        <w:spacing w:after="0" w:line="360" w:lineRule="auto"/>
        <w:ind w:firstLine="708"/>
        <w:rPr>
          <w:rFonts w:ascii="Times New Roman" w:eastAsia="Times New Roman" w:hAnsi="Times New Roman" w:cs="Times New Roman"/>
          <w:sz w:val="20"/>
          <w:szCs w:val="24"/>
          <w:lang w:eastAsia="ru-RU"/>
        </w:rPr>
      </w:pPr>
      <w:r w:rsidRPr="005D2545">
        <w:rPr>
          <w:rFonts w:ascii="Times New Roman" w:eastAsia="Times New Roman" w:hAnsi="Times New Roman" w:cs="Times New Roman"/>
          <w:sz w:val="20"/>
          <w:szCs w:val="24"/>
          <w:lang w:eastAsia="ru-RU"/>
        </w:rPr>
        <w:t xml:space="preserve">     (подписи)</w:t>
      </w:r>
      <w:r w:rsidRPr="005D2545">
        <w:rPr>
          <w:rFonts w:ascii="Times New Roman" w:eastAsia="Times New Roman" w:hAnsi="Times New Roman" w:cs="Times New Roman"/>
          <w:sz w:val="20"/>
          <w:szCs w:val="24"/>
          <w:lang w:eastAsia="ru-RU"/>
        </w:rPr>
        <w:tab/>
      </w:r>
      <w:r w:rsidRPr="005D2545">
        <w:rPr>
          <w:rFonts w:ascii="Times New Roman" w:eastAsia="Times New Roman" w:hAnsi="Times New Roman" w:cs="Times New Roman"/>
          <w:sz w:val="20"/>
          <w:szCs w:val="24"/>
          <w:lang w:eastAsia="ru-RU"/>
        </w:rPr>
        <w:tab/>
      </w:r>
      <w:r w:rsidRPr="005D2545">
        <w:rPr>
          <w:rFonts w:ascii="Times New Roman" w:eastAsia="Times New Roman" w:hAnsi="Times New Roman" w:cs="Times New Roman"/>
          <w:sz w:val="20"/>
          <w:szCs w:val="24"/>
          <w:lang w:eastAsia="ru-RU"/>
        </w:rPr>
        <w:tab/>
      </w:r>
      <w:r w:rsidRPr="005D2545">
        <w:rPr>
          <w:rFonts w:ascii="Times New Roman" w:eastAsia="Times New Roman" w:hAnsi="Times New Roman" w:cs="Times New Roman"/>
          <w:sz w:val="20"/>
          <w:szCs w:val="24"/>
          <w:lang w:eastAsia="ru-RU"/>
        </w:rPr>
        <w:tab/>
      </w:r>
      <w:r w:rsidRPr="005D2545">
        <w:rPr>
          <w:rFonts w:ascii="Times New Roman" w:eastAsia="Times New Roman" w:hAnsi="Times New Roman" w:cs="Times New Roman"/>
          <w:sz w:val="20"/>
          <w:szCs w:val="24"/>
          <w:lang w:eastAsia="ru-RU"/>
        </w:rPr>
        <w:tab/>
      </w:r>
      <w:r w:rsidRPr="005D2545">
        <w:rPr>
          <w:rFonts w:ascii="Times New Roman" w:eastAsia="Times New Roman" w:hAnsi="Times New Roman" w:cs="Times New Roman"/>
          <w:sz w:val="20"/>
          <w:szCs w:val="24"/>
          <w:lang w:eastAsia="ru-RU"/>
        </w:rPr>
        <w:tab/>
      </w:r>
      <w:r w:rsidRPr="005D2545">
        <w:rPr>
          <w:rFonts w:ascii="Times New Roman" w:eastAsia="Times New Roman" w:hAnsi="Times New Roman" w:cs="Times New Roman"/>
          <w:sz w:val="20"/>
          <w:szCs w:val="24"/>
          <w:lang w:eastAsia="ru-RU"/>
        </w:rPr>
        <w:tab/>
        <w:t xml:space="preserve">  (подписи)</w:t>
      </w:r>
    </w:p>
    <w:p w:rsidR="004F4ACB" w:rsidRPr="007F2EF1" w:rsidRDefault="004F4ACB" w:rsidP="004F4ACB">
      <w:pPr>
        <w:widowControl w:val="0"/>
        <w:pBdr>
          <w:bottom w:val="single" w:sz="12" w:space="1" w:color="auto"/>
        </w:pBdr>
        <w:spacing w:after="0" w:line="240" w:lineRule="auto"/>
        <w:rPr>
          <w:rFonts w:ascii="Times New Roman" w:hAnsi="Times New Roman" w:cs="Times New Roman"/>
          <w:szCs w:val="24"/>
        </w:rPr>
      </w:pPr>
      <w:r w:rsidRPr="007F2EF1">
        <w:rPr>
          <w:rFonts w:ascii="Times New Roman" w:hAnsi="Times New Roman" w:cs="Times New Roman"/>
          <w:szCs w:val="24"/>
        </w:rPr>
        <w:t>ФОРМУ СОГЛАСОВАЛИ:</w:t>
      </w:r>
    </w:p>
    <w:tbl>
      <w:tblPr>
        <w:tblW w:w="5200" w:type="pct"/>
        <w:tblLook w:val="04A0" w:firstRow="1" w:lastRow="0" w:firstColumn="1" w:lastColumn="0" w:noHBand="0" w:noVBand="1"/>
      </w:tblPr>
      <w:tblGrid>
        <w:gridCol w:w="5559"/>
        <w:gridCol w:w="5131"/>
      </w:tblGrid>
      <w:tr w:rsidR="00136BF8" w:rsidRPr="0053027D" w:rsidTr="00B45E8B">
        <w:tc>
          <w:tcPr>
            <w:tcW w:w="2600" w:type="pct"/>
          </w:tcPr>
          <w:p w:rsidR="00136BF8" w:rsidRPr="0053027D" w:rsidRDefault="00136BF8" w:rsidP="00B45E8B">
            <w:pPr>
              <w:tabs>
                <w:tab w:val="left" w:pos="3416"/>
              </w:tabs>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ЗАКАЗЧИК:</w:t>
            </w:r>
          </w:p>
          <w:p w:rsidR="00136BF8" w:rsidRPr="0053027D" w:rsidRDefault="00136BF8" w:rsidP="00B45E8B">
            <w:pPr>
              <w:tabs>
                <w:tab w:val="left" w:pos="3416"/>
              </w:tabs>
              <w:spacing w:after="0" w:line="240" w:lineRule="auto"/>
              <w:rPr>
                <w:rFonts w:ascii="Times New Roman" w:hAnsi="Times New Roman" w:cs="Times New Roman"/>
                <w:b/>
                <w:sz w:val="24"/>
                <w:szCs w:val="24"/>
              </w:rPr>
            </w:pPr>
          </w:p>
        </w:tc>
        <w:tc>
          <w:tcPr>
            <w:tcW w:w="2400" w:type="pct"/>
            <w:hideMark/>
          </w:tcPr>
          <w:p w:rsidR="00136BF8" w:rsidRPr="0053027D" w:rsidRDefault="00136BF8" w:rsidP="00B45E8B">
            <w:pPr>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ПОДРЯДЧИК:</w:t>
            </w:r>
          </w:p>
        </w:tc>
      </w:tr>
      <w:tr w:rsidR="00136BF8" w:rsidRPr="0053027D" w:rsidTr="00B45E8B">
        <w:tc>
          <w:tcPr>
            <w:tcW w:w="2600" w:type="pct"/>
          </w:tcPr>
          <w:p w:rsidR="00136BF8" w:rsidRPr="0053027D" w:rsidRDefault="00136BF8" w:rsidP="00B45E8B">
            <w:pPr>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ПАО «Россети Центр» (филиал ПАО </w:t>
            </w:r>
          </w:p>
          <w:p w:rsidR="00136BF8" w:rsidRPr="0053027D" w:rsidRDefault="00136BF8" w:rsidP="00B45E8B">
            <w:pPr>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«Россети Центр» - «Белгородэнерго»)</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hideMark/>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(наименование)</w:t>
            </w: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___________________________</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(должность)</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___________________________________</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(Ф.И.О.)</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                            </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М.П.   «_____» _____________20___г.                     </w:t>
            </w: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(должность)</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(Ф.И.О.)</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 xml:space="preserve">                            </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 xml:space="preserve">М.П.   «_____» _____________20___г.  </w:t>
            </w:r>
          </w:p>
        </w:tc>
      </w:tr>
    </w:tbl>
    <w:p w:rsidR="004F4ACB" w:rsidRDefault="004F4ACB" w:rsidP="004F4ACB">
      <w:pPr>
        <w:spacing w:after="160" w:line="259" w:lineRule="auto"/>
      </w:pPr>
    </w:p>
    <w:p w:rsidR="004F4ACB" w:rsidRDefault="004F4ACB" w:rsidP="004F4ACB">
      <w:pPr>
        <w:spacing w:after="160" w:line="259" w:lineRule="auto"/>
      </w:pPr>
      <w:r>
        <w:br w:type="page"/>
      </w:r>
    </w:p>
    <w:p w:rsidR="004F4ACB" w:rsidRPr="00003033" w:rsidRDefault="004F4ACB" w:rsidP="004F4ACB">
      <w:pPr>
        <w:pStyle w:val="aff3"/>
        <w:widowControl w:val="0"/>
        <w:ind w:left="7320" w:hanging="1508"/>
        <w:jc w:val="both"/>
        <w:rPr>
          <w:rFonts w:ascii="Times New Roman" w:hAnsi="Times New Roman" w:cs="Times New Roman"/>
          <w:sz w:val="24"/>
          <w:szCs w:val="24"/>
        </w:rPr>
      </w:pPr>
      <w:r w:rsidRPr="00003033">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1</w:t>
      </w:r>
      <w:r w:rsidR="00943B82">
        <w:rPr>
          <w:rFonts w:ascii="Times New Roman" w:hAnsi="Times New Roman" w:cs="Times New Roman"/>
          <w:sz w:val="24"/>
          <w:szCs w:val="24"/>
        </w:rPr>
        <w:t>8</w:t>
      </w:r>
      <w:r w:rsidRPr="00003033">
        <w:rPr>
          <w:rFonts w:ascii="Times New Roman" w:hAnsi="Times New Roman" w:cs="Times New Roman"/>
          <w:sz w:val="24"/>
          <w:szCs w:val="24"/>
        </w:rPr>
        <w:t xml:space="preserve"> к Договору </w:t>
      </w:r>
    </w:p>
    <w:p w:rsidR="004F4ACB" w:rsidRPr="00003033" w:rsidRDefault="004F4ACB" w:rsidP="004F4ACB">
      <w:pPr>
        <w:widowControl w:val="0"/>
        <w:spacing w:after="0" w:line="240" w:lineRule="auto"/>
        <w:ind w:left="5812"/>
        <w:rPr>
          <w:rFonts w:ascii="Times New Roman" w:hAnsi="Times New Roman" w:cs="Times New Roman"/>
          <w:sz w:val="24"/>
          <w:szCs w:val="24"/>
        </w:rPr>
      </w:pPr>
      <w:r w:rsidRPr="00003033">
        <w:rPr>
          <w:rFonts w:ascii="Times New Roman" w:hAnsi="Times New Roman" w:cs="Times New Roman"/>
          <w:sz w:val="24"/>
          <w:szCs w:val="24"/>
        </w:rPr>
        <w:t>от ____________ № _____</w:t>
      </w:r>
    </w:p>
    <w:p w:rsidR="004F4ACB" w:rsidRDefault="004F4ACB" w:rsidP="004F4ACB">
      <w:pPr>
        <w:tabs>
          <w:tab w:val="left" w:pos="1560"/>
        </w:tabs>
        <w:spacing w:after="0" w:line="240" w:lineRule="auto"/>
        <w:jc w:val="center"/>
        <w:rPr>
          <w:rFonts w:ascii="Times New Roman" w:eastAsia="Times New Roman" w:hAnsi="Times New Roman" w:cs="Times New Roman"/>
          <w:b/>
          <w:sz w:val="28"/>
          <w:szCs w:val="28"/>
          <w:lang w:eastAsia="ru-RU"/>
        </w:rPr>
      </w:pPr>
      <w:r w:rsidRPr="005D2545">
        <w:rPr>
          <w:rFonts w:ascii="Times New Roman" w:eastAsia="Times New Roman" w:hAnsi="Times New Roman" w:cs="Times New Roman"/>
          <w:b/>
          <w:sz w:val="28"/>
          <w:szCs w:val="28"/>
          <w:lang w:eastAsia="ru-RU"/>
        </w:rPr>
        <w:t>А К Т</w:t>
      </w:r>
    </w:p>
    <w:p w:rsidR="004F4ACB" w:rsidRDefault="004F4ACB" w:rsidP="004F4ACB">
      <w:pPr>
        <w:widowControl w:val="0"/>
        <w:tabs>
          <w:tab w:val="left" w:pos="709"/>
        </w:tabs>
        <w:spacing w:after="0" w:line="240" w:lineRule="auto"/>
        <w:ind w:left="6379" w:right="-8" w:hanging="6379"/>
        <w:jc w:val="center"/>
        <w:rPr>
          <w:rFonts w:ascii="Times New Roman" w:hAnsi="Times New Roman" w:cs="Times New Roman"/>
          <w:sz w:val="24"/>
          <w:szCs w:val="24"/>
        </w:rPr>
      </w:pPr>
      <w:r w:rsidRPr="005D2545">
        <w:rPr>
          <w:rFonts w:ascii="Times New Roman" w:eastAsia="Times New Roman" w:hAnsi="Times New Roman" w:cs="Times New Roman"/>
          <w:b/>
          <w:sz w:val="24"/>
          <w:szCs w:val="24"/>
          <w:lang w:eastAsia="ru-RU"/>
        </w:rPr>
        <w:t xml:space="preserve">рабочей комиссии о приемке оборудования после </w:t>
      </w:r>
      <w:r>
        <w:rPr>
          <w:rFonts w:ascii="Times New Roman" w:eastAsia="Times New Roman" w:hAnsi="Times New Roman" w:cs="Times New Roman"/>
          <w:b/>
          <w:sz w:val="24"/>
          <w:szCs w:val="24"/>
          <w:lang w:eastAsia="ru-RU"/>
        </w:rPr>
        <w:t>комплекс</w:t>
      </w:r>
      <w:r w:rsidRPr="005D2545">
        <w:rPr>
          <w:rFonts w:ascii="Times New Roman" w:eastAsia="Times New Roman" w:hAnsi="Times New Roman" w:cs="Times New Roman"/>
          <w:b/>
          <w:sz w:val="24"/>
          <w:szCs w:val="24"/>
          <w:lang w:eastAsia="ru-RU"/>
        </w:rPr>
        <w:t>ного испытания</w:t>
      </w:r>
    </w:p>
    <w:p w:rsidR="004F4ACB" w:rsidRPr="005D2545" w:rsidRDefault="004F4ACB" w:rsidP="004F4ACB">
      <w:pPr>
        <w:tabs>
          <w:tab w:val="left" w:pos="1560"/>
        </w:tabs>
        <w:spacing w:after="0" w:line="360" w:lineRule="auto"/>
        <w:rPr>
          <w:rFonts w:ascii="Times New Roman" w:eastAsia="Times New Roman" w:hAnsi="Times New Roman" w:cs="Times New Roman"/>
          <w:b/>
          <w:sz w:val="24"/>
          <w:szCs w:val="24"/>
          <w:lang w:eastAsia="ru-RU"/>
        </w:rPr>
      </w:pPr>
      <w:r w:rsidRPr="005D2545">
        <w:rPr>
          <w:rFonts w:ascii="Times New Roman" w:eastAsia="Times New Roman" w:hAnsi="Times New Roman" w:cs="Times New Roman"/>
          <w:sz w:val="24"/>
          <w:szCs w:val="24"/>
          <w:lang w:eastAsia="ru-RU"/>
        </w:rPr>
        <w:t>г.</w:t>
      </w:r>
      <w:r w:rsidRPr="005D2545">
        <w:rPr>
          <w:rFonts w:ascii="Times New Roman" w:eastAsia="Times New Roman" w:hAnsi="Times New Roman" w:cs="Times New Roman"/>
          <w:noProof/>
          <w:sz w:val="24"/>
          <w:szCs w:val="24"/>
          <w:lang w:eastAsia="ru-RU"/>
        </w:rPr>
        <w:t>_____________</w:t>
      </w:r>
      <w:r w:rsidRPr="005D2545">
        <w:rPr>
          <w:rFonts w:ascii="Times New Roman" w:eastAsia="Times New Roman" w:hAnsi="Times New Roman" w:cs="Times New Roman"/>
          <w:noProof/>
          <w:sz w:val="24"/>
          <w:szCs w:val="24"/>
          <w:lang w:eastAsia="ru-RU"/>
        </w:rPr>
        <w:tab/>
      </w:r>
      <w:r w:rsidRPr="005D2545">
        <w:rPr>
          <w:rFonts w:ascii="Times New Roman" w:eastAsia="Times New Roman" w:hAnsi="Times New Roman" w:cs="Times New Roman"/>
          <w:sz w:val="24"/>
          <w:szCs w:val="24"/>
          <w:lang w:eastAsia="ru-RU"/>
        </w:rPr>
        <w:tab/>
      </w:r>
      <w:r w:rsidRPr="005D2545">
        <w:rPr>
          <w:rFonts w:ascii="Times New Roman" w:eastAsia="Times New Roman" w:hAnsi="Times New Roman" w:cs="Times New Roman"/>
          <w:sz w:val="24"/>
          <w:szCs w:val="24"/>
          <w:lang w:eastAsia="ru-RU"/>
        </w:rPr>
        <w:tab/>
      </w:r>
      <w:r w:rsidRPr="005D2545">
        <w:rPr>
          <w:rFonts w:ascii="Times New Roman" w:eastAsia="Times New Roman" w:hAnsi="Times New Roman" w:cs="Times New Roman"/>
          <w:sz w:val="24"/>
          <w:szCs w:val="24"/>
          <w:lang w:eastAsia="ru-RU"/>
        </w:rPr>
        <w:tab/>
      </w:r>
      <w:r w:rsidRPr="005D2545">
        <w:rPr>
          <w:rFonts w:ascii="Times New Roman" w:eastAsia="Times New Roman" w:hAnsi="Times New Roman" w:cs="Times New Roman"/>
          <w:sz w:val="24"/>
          <w:szCs w:val="24"/>
          <w:lang w:eastAsia="ru-RU"/>
        </w:rPr>
        <w:tab/>
      </w:r>
      <w:r w:rsidRPr="005D2545">
        <w:rPr>
          <w:rFonts w:ascii="Times New Roman" w:eastAsia="Times New Roman" w:hAnsi="Times New Roman" w:cs="Times New Roman"/>
          <w:sz w:val="24"/>
          <w:szCs w:val="24"/>
          <w:lang w:eastAsia="ru-RU"/>
        </w:rPr>
        <w:tab/>
      </w:r>
      <w:r w:rsidRPr="005D2545">
        <w:rPr>
          <w:rFonts w:ascii="Times New Roman" w:eastAsia="Times New Roman" w:hAnsi="Times New Roman" w:cs="Times New Roman"/>
          <w:sz w:val="24"/>
          <w:szCs w:val="24"/>
          <w:lang w:eastAsia="ru-RU"/>
        </w:rPr>
        <w:tab/>
        <w:t>«____»</w:t>
      </w:r>
      <w:r w:rsidRPr="005D2545">
        <w:rPr>
          <w:rFonts w:ascii="Times New Roman" w:eastAsia="Times New Roman" w:hAnsi="Times New Roman" w:cs="Times New Roman"/>
          <w:noProof/>
          <w:sz w:val="24"/>
          <w:szCs w:val="24"/>
          <w:lang w:eastAsia="ru-RU"/>
        </w:rPr>
        <w:t xml:space="preserve">_____________ </w:t>
      </w:r>
      <w:r w:rsidRPr="005D2545">
        <w:rPr>
          <w:rFonts w:ascii="Times New Roman" w:eastAsia="Times New Roman" w:hAnsi="Times New Roman" w:cs="Times New Roman"/>
          <w:bCs/>
          <w:noProof/>
          <w:sz w:val="24"/>
          <w:szCs w:val="24"/>
          <w:lang w:eastAsia="ru-RU"/>
        </w:rPr>
        <w:t>20</w:t>
      </w:r>
      <w:r w:rsidRPr="005D2545">
        <w:rPr>
          <w:rFonts w:ascii="Times New Roman" w:eastAsia="Times New Roman" w:hAnsi="Times New Roman" w:cs="Times New Roman"/>
          <w:noProof/>
          <w:sz w:val="24"/>
          <w:szCs w:val="24"/>
          <w:lang w:eastAsia="ru-RU"/>
        </w:rPr>
        <w:t xml:space="preserve">__ </w:t>
      </w:r>
      <w:r w:rsidRPr="005D2545">
        <w:rPr>
          <w:rFonts w:ascii="Times New Roman" w:eastAsia="Times New Roman" w:hAnsi="Times New Roman" w:cs="Times New Roman"/>
          <w:bCs/>
          <w:sz w:val="24"/>
          <w:szCs w:val="24"/>
          <w:lang w:eastAsia="ru-RU"/>
        </w:rPr>
        <w:t>г.</w:t>
      </w:r>
    </w:p>
    <w:p w:rsidR="004F4ACB" w:rsidRPr="005D2545" w:rsidRDefault="004F4ACB" w:rsidP="004F4ACB">
      <w:pPr>
        <w:tabs>
          <w:tab w:val="left" w:pos="1560"/>
        </w:tabs>
        <w:spacing w:after="0" w:line="360" w:lineRule="auto"/>
        <w:rPr>
          <w:rFonts w:ascii="Times New Roman" w:eastAsia="Times New Roman" w:hAnsi="Times New Roman" w:cs="Times New Roman"/>
          <w:noProof/>
          <w:sz w:val="24"/>
          <w:szCs w:val="24"/>
          <w:lang w:eastAsia="ru-RU"/>
        </w:rPr>
      </w:pPr>
      <w:r w:rsidRPr="005D2545">
        <w:rPr>
          <w:rFonts w:ascii="Times New Roman" w:eastAsia="Times New Roman" w:hAnsi="Times New Roman" w:cs="Times New Roman"/>
          <w:sz w:val="24"/>
          <w:szCs w:val="24"/>
          <w:lang w:eastAsia="ru-RU"/>
        </w:rPr>
        <w:t>Комиссия, назначенная_</w:t>
      </w:r>
      <w:r w:rsidRPr="005D2545">
        <w:rPr>
          <w:rFonts w:ascii="Times New Roman" w:eastAsia="Times New Roman" w:hAnsi="Times New Roman" w:cs="Times New Roman"/>
          <w:noProof/>
          <w:sz w:val="24"/>
          <w:szCs w:val="24"/>
          <w:lang w:eastAsia="ru-RU"/>
        </w:rPr>
        <w:t>_______________________</w:t>
      </w:r>
      <w:r w:rsidRPr="005D2545">
        <w:rPr>
          <w:rFonts w:ascii="Times New Roman" w:eastAsia="Times New Roman" w:hAnsi="Times New Roman" w:cs="Times New Roman"/>
          <w:sz w:val="24"/>
          <w:szCs w:val="24"/>
          <w:lang w:eastAsia="ru-RU"/>
        </w:rPr>
        <w:t>_________________________________</w:t>
      </w:r>
    </w:p>
    <w:p w:rsidR="004F4ACB" w:rsidRPr="005D2545" w:rsidRDefault="004F4ACB" w:rsidP="004F4ACB">
      <w:pPr>
        <w:tabs>
          <w:tab w:val="left" w:pos="1560"/>
        </w:tabs>
        <w:spacing w:after="0" w:line="240" w:lineRule="auto"/>
        <w:rPr>
          <w:rFonts w:ascii="Times New Roman" w:eastAsia="Times New Roman" w:hAnsi="Times New Roman" w:cs="Times New Roman"/>
          <w:sz w:val="24"/>
          <w:szCs w:val="24"/>
          <w:lang w:eastAsia="ru-RU"/>
        </w:rPr>
      </w:pPr>
      <w:r w:rsidRPr="005D2545">
        <w:rPr>
          <w:rFonts w:ascii="Times New Roman" w:eastAsia="Times New Roman" w:hAnsi="Times New Roman" w:cs="Times New Roman"/>
          <w:sz w:val="24"/>
          <w:szCs w:val="24"/>
          <w:lang w:eastAsia="ru-RU"/>
        </w:rPr>
        <w:t>_____________________________________________________________________________</w:t>
      </w:r>
    </w:p>
    <w:p w:rsidR="004F4ACB" w:rsidRPr="005D2545" w:rsidRDefault="004F4ACB" w:rsidP="004F4ACB">
      <w:pPr>
        <w:tabs>
          <w:tab w:val="left" w:pos="1560"/>
        </w:tabs>
        <w:spacing w:after="0" w:line="240" w:lineRule="auto"/>
        <w:jc w:val="center"/>
        <w:rPr>
          <w:rFonts w:ascii="Times New Roman" w:eastAsia="Times New Roman" w:hAnsi="Times New Roman" w:cs="Times New Roman"/>
          <w:sz w:val="20"/>
          <w:szCs w:val="24"/>
          <w:lang w:eastAsia="ru-RU"/>
        </w:rPr>
      </w:pPr>
      <w:r w:rsidRPr="005D2545">
        <w:rPr>
          <w:rFonts w:ascii="Times New Roman" w:eastAsia="Times New Roman" w:hAnsi="Times New Roman" w:cs="Times New Roman"/>
          <w:sz w:val="20"/>
          <w:szCs w:val="24"/>
          <w:lang w:eastAsia="ru-RU"/>
        </w:rPr>
        <w:t>(наименование организации-заказчика (застройщика), назначившей рабочую комиссию)</w:t>
      </w:r>
    </w:p>
    <w:p w:rsidR="004F4ACB" w:rsidRPr="005D2545" w:rsidRDefault="004F4ACB" w:rsidP="004F4ACB">
      <w:pPr>
        <w:tabs>
          <w:tab w:val="left" w:pos="1560"/>
        </w:tabs>
        <w:spacing w:after="0" w:line="360" w:lineRule="auto"/>
        <w:rPr>
          <w:rFonts w:ascii="Times New Roman" w:eastAsia="Times New Roman" w:hAnsi="Times New Roman" w:cs="Times New Roman"/>
          <w:noProof/>
          <w:sz w:val="24"/>
          <w:szCs w:val="24"/>
          <w:lang w:eastAsia="ru-RU"/>
        </w:rPr>
      </w:pPr>
      <w:r w:rsidRPr="005D2545">
        <w:rPr>
          <w:rFonts w:ascii="Times New Roman" w:eastAsia="Times New Roman" w:hAnsi="Times New Roman" w:cs="Times New Roman"/>
          <w:sz w:val="24"/>
          <w:szCs w:val="24"/>
          <w:lang w:eastAsia="ru-RU"/>
        </w:rPr>
        <w:t>ОРД  от</w:t>
      </w:r>
      <w:r w:rsidRPr="005D2545">
        <w:rPr>
          <w:rFonts w:ascii="Times New Roman" w:eastAsia="Times New Roman" w:hAnsi="Times New Roman" w:cs="Times New Roman"/>
          <w:b/>
          <w:noProof/>
          <w:sz w:val="24"/>
          <w:szCs w:val="24"/>
          <w:lang w:eastAsia="ru-RU"/>
        </w:rPr>
        <w:t xml:space="preserve"> </w:t>
      </w:r>
      <w:r w:rsidRPr="005D2545">
        <w:rPr>
          <w:rFonts w:ascii="Times New Roman" w:eastAsia="Times New Roman" w:hAnsi="Times New Roman" w:cs="Times New Roman"/>
          <w:bCs/>
          <w:noProof/>
          <w:sz w:val="24"/>
          <w:szCs w:val="24"/>
          <w:lang w:eastAsia="ru-RU"/>
        </w:rPr>
        <w:t>"____"_</w:t>
      </w:r>
      <w:r w:rsidRPr="005D2545">
        <w:rPr>
          <w:rFonts w:ascii="Times New Roman" w:eastAsia="Times New Roman" w:hAnsi="Times New Roman" w:cs="Times New Roman"/>
          <w:noProof/>
          <w:sz w:val="24"/>
          <w:szCs w:val="24"/>
          <w:lang w:eastAsia="ru-RU"/>
        </w:rPr>
        <w:t>______________</w:t>
      </w:r>
      <w:r w:rsidRPr="005D2545">
        <w:rPr>
          <w:rFonts w:ascii="Times New Roman" w:eastAsia="Times New Roman" w:hAnsi="Times New Roman" w:cs="Times New Roman"/>
          <w:b/>
          <w:noProof/>
          <w:sz w:val="24"/>
          <w:szCs w:val="24"/>
          <w:lang w:eastAsia="ru-RU"/>
        </w:rPr>
        <w:t xml:space="preserve"> </w:t>
      </w:r>
      <w:r w:rsidRPr="005D2545">
        <w:rPr>
          <w:rFonts w:ascii="Times New Roman" w:eastAsia="Times New Roman" w:hAnsi="Times New Roman" w:cs="Times New Roman"/>
          <w:bCs/>
          <w:noProof/>
          <w:sz w:val="24"/>
          <w:szCs w:val="24"/>
          <w:lang w:eastAsia="ru-RU"/>
        </w:rPr>
        <w:t>20</w:t>
      </w:r>
      <w:r w:rsidRPr="005D2545">
        <w:rPr>
          <w:rFonts w:ascii="Times New Roman" w:eastAsia="Times New Roman" w:hAnsi="Times New Roman" w:cs="Times New Roman"/>
          <w:noProof/>
          <w:sz w:val="24"/>
          <w:szCs w:val="24"/>
          <w:lang w:eastAsia="ru-RU"/>
        </w:rPr>
        <w:t>__</w:t>
      </w:r>
      <w:r w:rsidRPr="005D2545">
        <w:rPr>
          <w:rFonts w:ascii="Times New Roman" w:eastAsia="Times New Roman" w:hAnsi="Times New Roman" w:cs="Times New Roman"/>
          <w:b/>
          <w:sz w:val="24"/>
          <w:szCs w:val="24"/>
          <w:lang w:eastAsia="ru-RU"/>
        </w:rPr>
        <w:t xml:space="preserve"> </w:t>
      </w:r>
      <w:r w:rsidRPr="005D2545">
        <w:rPr>
          <w:rFonts w:ascii="Times New Roman" w:eastAsia="Times New Roman" w:hAnsi="Times New Roman" w:cs="Times New Roman"/>
          <w:bCs/>
          <w:sz w:val="24"/>
          <w:szCs w:val="24"/>
          <w:lang w:eastAsia="ru-RU"/>
        </w:rPr>
        <w:t>г.</w:t>
      </w:r>
      <w:r w:rsidRPr="005D2545">
        <w:rPr>
          <w:rFonts w:ascii="Times New Roman" w:eastAsia="Times New Roman" w:hAnsi="Times New Roman" w:cs="Times New Roman"/>
          <w:bCs/>
          <w:noProof/>
          <w:sz w:val="24"/>
          <w:szCs w:val="24"/>
          <w:lang w:eastAsia="ru-RU"/>
        </w:rPr>
        <w:t xml:space="preserve"> №</w:t>
      </w:r>
      <w:r w:rsidRPr="005D2545">
        <w:rPr>
          <w:rFonts w:ascii="Times New Roman" w:eastAsia="Times New Roman" w:hAnsi="Times New Roman" w:cs="Times New Roman"/>
          <w:noProof/>
          <w:sz w:val="24"/>
          <w:szCs w:val="24"/>
          <w:lang w:eastAsia="ru-RU"/>
        </w:rPr>
        <w:t xml:space="preserve"> _______</w:t>
      </w:r>
    </w:p>
    <w:p w:rsidR="004F4ACB" w:rsidRPr="005D2545" w:rsidRDefault="004F4ACB" w:rsidP="004F4ACB">
      <w:pPr>
        <w:tabs>
          <w:tab w:val="left" w:pos="1560"/>
        </w:tabs>
        <w:spacing w:after="0" w:line="360" w:lineRule="auto"/>
        <w:rPr>
          <w:rFonts w:ascii="Times New Roman" w:eastAsia="Times New Roman" w:hAnsi="Times New Roman" w:cs="Times New Roman"/>
          <w:sz w:val="24"/>
          <w:szCs w:val="24"/>
          <w:lang w:eastAsia="ru-RU"/>
        </w:rPr>
      </w:pPr>
      <w:r w:rsidRPr="005D2545">
        <w:rPr>
          <w:rFonts w:ascii="Times New Roman" w:eastAsia="Times New Roman" w:hAnsi="Times New Roman" w:cs="Times New Roman"/>
          <w:sz w:val="24"/>
          <w:szCs w:val="24"/>
          <w:lang w:eastAsia="ru-RU"/>
        </w:rPr>
        <w:t>в составе:</w:t>
      </w:r>
    </w:p>
    <w:p w:rsidR="004F4ACB" w:rsidRPr="005D2545" w:rsidRDefault="004F4ACB" w:rsidP="004F4ACB">
      <w:pPr>
        <w:tabs>
          <w:tab w:val="left" w:pos="1560"/>
        </w:tabs>
        <w:spacing w:after="0" w:line="360" w:lineRule="auto"/>
        <w:rPr>
          <w:rFonts w:ascii="Times New Roman" w:eastAsia="Times New Roman" w:hAnsi="Times New Roman" w:cs="Times New Roman"/>
          <w:noProof/>
          <w:sz w:val="24"/>
          <w:szCs w:val="24"/>
          <w:lang w:eastAsia="ru-RU"/>
        </w:rPr>
      </w:pPr>
      <w:r w:rsidRPr="005D2545">
        <w:rPr>
          <w:rFonts w:ascii="Times New Roman" w:eastAsia="Times New Roman" w:hAnsi="Times New Roman" w:cs="Times New Roman"/>
          <w:bCs/>
          <w:sz w:val="24"/>
          <w:szCs w:val="24"/>
          <w:lang w:eastAsia="ru-RU"/>
        </w:rPr>
        <w:t>председателя</w:t>
      </w:r>
      <w:r w:rsidRPr="005D2545">
        <w:rPr>
          <w:rFonts w:ascii="Times New Roman" w:eastAsia="Times New Roman" w:hAnsi="Times New Roman" w:cs="Times New Roman"/>
          <w:bCs/>
          <w:noProof/>
          <w:sz w:val="24"/>
          <w:szCs w:val="24"/>
          <w:lang w:eastAsia="ru-RU"/>
        </w:rPr>
        <w:t xml:space="preserve"> -</w:t>
      </w:r>
      <w:r w:rsidRPr="005D2545">
        <w:rPr>
          <w:rFonts w:ascii="Times New Roman" w:eastAsia="Times New Roman" w:hAnsi="Times New Roman" w:cs="Times New Roman"/>
          <w:bCs/>
          <w:sz w:val="24"/>
          <w:szCs w:val="24"/>
          <w:lang w:eastAsia="ru-RU"/>
        </w:rPr>
        <w:t xml:space="preserve"> представителя заказчика (застройщика)</w:t>
      </w:r>
      <w:r w:rsidRPr="005D2545">
        <w:rPr>
          <w:rFonts w:ascii="Times New Roman" w:eastAsia="Times New Roman" w:hAnsi="Times New Roman" w:cs="Times New Roman"/>
          <w:noProof/>
          <w:sz w:val="24"/>
          <w:szCs w:val="24"/>
          <w:lang w:eastAsia="ru-RU"/>
        </w:rPr>
        <w:t>_____________</w:t>
      </w:r>
      <w:r w:rsidRPr="005D2545">
        <w:rPr>
          <w:rFonts w:ascii="Times New Roman" w:eastAsia="Times New Roman" w:hAnsi="Times New Roman" w:cs="Times New Roman"/>
          <w:sz w:val="24"/>
          <w:szCs w:val="24"/>
          <w:lang w:eastAsia="ru-RU"/>
        </w:rPr>
        <w:t>___________________________________________________</w:t>
      </w:r>
    </w:p>
    <w:p w:rsidR="004F4ACB" w:rsidRPr="005D2545" w:rsidRDefault="004F4ACB" w:rsidP="004F4ACB">
      <w:pPr>
        <w:tabs>
          <w:tab w:val="left" w:pos="1560"/>
        </w:tabs>
        <w:spacing w:after="0" w:line="240" w:lineRule="auto"/>
        <w:rPr>
          <w:rFonts w:ascii="Times New Roman" w:eastAsia="Times New Roman" w:hAnsi="Times New Roman" w:cs="Times New Roman"/>
          <w:b/>
          <w:noProof/>
          <w:sz w:val="24"/>
          <w:szCs w:val="24"/>
          <w:lang w:eastAsia="ru-RU"/>
        </w:rPr>
      </w:pPr>
      <w:r w:rsidRPr="005D2545">
        <w:rPr>
          <w:rFonts w:ascii="Times New Roman" w:eastAsia="Times New Roman" w:hAnsi="Times New Roman" w:cs="Times New Roman"/>
          <w:sz w:val="24"/>
          <w:szCs w:val="24"/>
          <w:lang w:eastAsia="ru-RU"/>
        </w:rPr>
        <w:t>____________________________________________________________________________</w:t>
      </w:r>
    </w:p>
    <w:p w:rsidR="004F4ACB" w:rsidRPr="005D2545" w:rsidRDefault="004F4ACB" w:rsidP="004F4ACB">
      <w:pPr>
        <w:tabs>
          <w:tab w:val="left" w:pos="1560"/>
        </w:tabs>
        <w:spacing w:after="0" w:line="240" w:lineRule="auto"/>
        <w:jc w:val="center"/>
        <w:rPr>
          <w:rFonts w:ascii="Times New Roman" w:eastAsia="Times New Roman" w:hAnsi="Times New Roman" w:cs="Times New Roman"/>
          <w:sz w:val="20"/>
          <w:szCs w:val="24"/>
          <w:lang w:eastAsia="ru-RU"/>
        </w:rPr>
      </w:pPr>
      <w:r w:rsidRPr="005D2545">
        <w:rPr>
          <w:rFonts w:ascii="Times New Roman" w:eastAsia="Times New Roman" w:hAnsi="Times New Roman" w:cs="Times New Roman"/>
          <w:sz w:val="20"/>
          <w:szCs w:val="24"/>
          <w:lang w:eastAsia="ru-RU"/>
        </w:rPr>
        <w:t>(фамилия, имя, отчество, должность)</w:t>
      </w:r>
    </w:p>
    <w:p w:rsidR="004F4ACB" w:rsidRPr="005D2545" w:rsidRDefault="004F4ACB" w:rsidP="004F4ACB">
      <w:pPr>
        <w:tabs>
          <w:tab w:val="left" w:pos="1560"/>
        </w:tabs>
        <w:spacing w:after="0" w:line="360" w:lineRule="auto"/>
        <w:rPr>
          <w:rFonts w:ascii="Times New Roman" w:eastAsia="Times New Roman" w:hAnsi="Times New Roman" w:cs="Times New Roman"/>
          <w:sz w:val="24"/>
          <w:szCs w:val="24"/>
          <w:lang w:eastAsia="ru-RU"/>
        </w:rPr>
      </w:pPr>
      <w:r w:rsidRPr="005D2545">
        <w:rPr>
          <w:rFonts w:ascii="Times New Roman" w:eastAsia="Times New Roman" w:hAnsi="Times New Roman" w:cs="Times New Roman"/>
          <w:sz w:val="24"/>
          <w:szCs w:val="24"/>
          <w:lang w:eastAsia="ru-RU"/>
        </w:rPr>
        <w:t>членов комиссии</w:t>
      </w:r>
      <w:r w:rsidRPr="005D2545">
        <w:rPr>
          <w:rFonts w:ascii="Times New Roman" w:eastAsia="Times New Roman" w:hAnsi="Times New Roman" w:cs="Times New Roman"/>
          <w:noProof/>
          <w:sz w:val="24"/>
          <w:szCs w:val="24"/>
          <w:lang w:eastAsia="ru-RU"/>
        </w:rPr>
        <w:t xml:space="preserve"> -</w:t>
      </w:r>
      <w:r w:rsidRPr="005D2545">
        <w:rPr>
          <w:rFonts w:ascii="Times New Roman" w:eastAsia="Times New Roman" w:hAnsi="Times New Roman" w:cs="Times New Roman"/>
          <w:sz w:val="24"/>
          <w:szCs w:val="24"/>
          <w:lang w:eastAsia="ru-RU"/>
        </w:rPr>
        <w:t xml:space="preserve"> представителей:</w:t>
      </w:r>
    </w:p>
    <w:p w:rsidR="004F4ACB" w:rsidRPr="005D2545" w:rsidRDefault="00AA2FC8" w:rsidP="004F4ACB">
      <w:pPr>
        <w:tabs>
          <w:tab w:val="left" w:pos="1560"/>
        </w:tabs>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экс</w:t>
      </w:r>
      <w:r w:rsidR="004F4ACB" w:rsidRPr="005D2545">
        <w:rPr>
          <w:rFonts w:ascii="Times New Roman" w:eastAsia="Times New Roman" w:hAnsi="Times New Roman" w:cs="Times New Roman"/>
          <w:bCs/>
          <w:sz w:val="24"/>
          <w:szCs w:val="24"/>
          <w:lang w:eastAsia="ru-RU"/>
        </w:rPr>
        <w:t>плуатационной организации</w:t>
      </w:r>
      <w:r w:rsidR="004F4ACB" w:rsidRPr="005D2545">
        <w:rPr>
          <w:rFonts w:ascii="Times New Roman" w:eastAsia="Times New Roman" w:hAnsi="Times New Roman" w:cs="Times New Roman"/>
          <w:b/>
          <w:noProof/>
          <w:sz w:val="24"/>
          <w:szCs w:val="24"/>
          <w:lang w:eastAsia="ru-RU"/>
        </w:rPr>
        <w:t xml:space="preserve"> __</w:t>
      </w:r>
      <w:r w:rsidR="004F4ACB" w:rsidRPr="005D2545">
        <w:rPr>
          <w:rFonts w:ascii="Times New Roman" w:eastAsia="Times New Roman" w:hAnsi="Times New Roman" w:cs="Times New Roman"/>
          <w:sz w:val="24"/>
          <w:szCs w:val="24"/>
          <w:lang w:eastAsia="ru-RU"/>
        </w:rPr>
        <w:t>__________________________________________________________________________</w:t>
      </w:r>
    </w:p>
    <w:p w:rsidR="004F4ACB" w:rsidRPr="005D2545" w:rsidRDefault="004F4ACB" w:rsidP="004F4ACB">
      <w:pPr>
        <w:tabs>
          <w:tab w:val="left" w:pos="1560"/>
        </w:tabs>
        <w:spacing w:after="0" w:line="240" w:lineRule="auto"/>
        <w:rPr>
          <w:rFonts w:ascii="Times New Roman" w:eastAsia="Times New Roman" w:hAnsi="Times New Roman" w:cs="Times New Roman"/>
          <w:sz w:val="24"/>
          <w:szCs w:val="24"/>
          <w:lang w:eastAsia="ru-RU"/>
        </w:rPr>
      </w:pPr>
      <w:r w:rsidRPr="005D2545">
        <w:rPr>
          <w:rFonts w:ascii="Times New Roman" w:eastAsia="Times New Roman" w:hAnsi="Times New Roman" w:cs="Times New Roman"/>
          <w:sz w:val="24"/>
          <w:szCs w:val="24"/>
          <w:lang w:eastAsia="ru-RU"/>
        </w:rPr>
        <w:t>____________________________________________________________________________</w:t>
      </w:r>
    </w:p>
    <w:p w:rsidR="004F4ACB" w:rsidRPr="005D2545" w:rsidRDefault="004F4ACB" w:rsidP="004F4ACB">
      <w:pPr>
        <w:tabs>
          <w:tab w:val="left" w:pos="1560"/>
        </w:tabs>
        <w:spacing w:after="0" w:line="240" w:lineRule="auto"/>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(фамилия, имя,</w:t>
      </w:r>
      <w:r w:rsidRPr="005D2545">
        <w:rPr>
          <w:rFonts w:ascii="Times New Roman" w:eastAsia="Times New Roman" w:hAnsi="Times New Roman" w:cs="Times New Roman"/>
          <w:sz w:val="20"/>
          <w:szCs w:val="24"/>
          <w:lang w:eastAsia="ru-RU"/>
        </w:rPr>
        <w:t xml:space="preserve"> отчество, должность)</w:t>
      </w:r>
    </w:p>
    <w:p w:rsidR="004F4ACB" w:rsidRPr="005D2545" w:rsidRDefault="004F4ACB" w:rsidP="004F4ACB">
      <w:pPr>
        <w:tabs>
          <w:tab w:val="left" w:pos="1560"/>
        </w:tabs>
        <w:spacing w:after="0" w:line="360" w:lineRule="auto"/>
        <w:rPr>
          <w:rFonts w:ascii="Times New Roman" w:eastAsia="Times New Roman" w:hAnsi="Times New Roman" w:cs="Times New Roman"/>
          <w:sz w:val="24"/>
          <w:szCs w:val="24"/>
          <w:lang w:eastAsia="ru-RU"/>
        </w:rPr>
      </w:pPr>
      <w:r w:rsidRPr="005D2545">
        <w:rPr>
          <w:rFonts w:ascii="Times New Roman" w:eastAsia="Times New Roman" w:hAnsi="Times New Roman" w:cs="Times New Roman"/>
          <w:bCs/>
          <w:sz w:val="24"/>
          <w:szCs w:val="24"/>
          <w:lang w:eastAsia="ru-RU"/>
        </w:rPr>
        <w:t>генерального подрядчика</w:t>
      </w:r>
      <w:r w:rsidRPr="005D2545">
        <w:rPr>
          <w:rFonts w:ascii="Times New Roman" w:eastAsia="Times New Roman" w:hAnsi="Times New Roman" w:cs="Times New Roman"/>
          <w:noProof/>
          <w:sz w:val="24"/>
          <w:szCs w:val="24"/>
          <w:lang w:eastAsia="ru-RU"/>
        </w:rPr>
        <w:t xml:space="preserve"> ____________________________________________________</w:t>
      </w:r>
      <w:r w:rsidRPr="005D2545">
        <w:rPr>
          <w:rFonts w:ascii="Times New Roman" w:eastAsia="Times New Roman" w:hAnsi="Times New Roman" w:cs="Times New Roman"/>
          <w:sz w:val="24"/>
          <w:szCs w:val="24"/>
          <w:lang w:eastAsia="ru-RU"/>
        </w:rPr>
        <w:t>________________________</w:t>
      </w:r>
    </w:p>
    <w:p w:rsidR="004F4ACB" w:rsidRPr="005D2545" w:rsidRDefault="004F4ACB" w:rsidP="004F4ACB">
      <w:pPr>
        <w:tabs>
          <w:tab w:val="left" w:pos="1560"/>
        </w:tabs>
        <w:spacing w:after="0" w:line="240" w:lineRule="auto"/>
        <w:rPr>
          <w:rFonts w:ascii="Times New Roman" w:eastAsia="Times New Roman" w:hAnsi="Times New Roman" w:cs="Times New Roman"/>
          <w:noProof/>
          <w:sz w:val="24"/>
          <w:szCs w:val="24"/>
          <w:lang w:eastAsia="ru-RU"/>
        </w:rPr>
      </w:pPr>
      <w:r w:rsidRPr="005D2545">
        <w:rPr>
          <w:rFonts w:ascii="Times New Roman" w:eastAsia="Times New Roman" w:hAnsi="Times New Roman" w:cs="Times New Roman"/>
          <w:sz w:val="24"/>
          <w:szCs w:val="24"/>
          <w:lang w:eastAsia="ru-RU"/>
        </w:rPr>
        <w:t>____________________________________________________________________________</w:t>
      </w:r>
    </w:p>
    <w:p w:rsidR="004F4ACB" w:rsidRPr="005D2545" w:rsidRDefault="004F4ACB" w:rsidP="004F4ACB">
      <w:pPr>
        <w:tabs>
          <w:tab w:val="left" w:pos="1560"/>
        </w:tabs>
        <w:spacing w:after="0" w:line="240" w:lineRule="auto"/>
        <w:jc w:val="center"/>
        <w:rPr>
          <w:rFonts w:ascii="Times New Roman" w:eastAsia="Times New Roman" w:hAnsi="Times New Roman" w:cs="Times New Roman"/>
          <w:sz w:val="20"/>
          <w:szCs w:val="24"/>
          <w:lang w:eastAsia="ru-RU"/>
        </w:rPr>
      </w:pPr>
      <w:r w:rsidRPr="005D2545">
        <w:rPr>
          <w:rFonts w:ascii="Times New Roman" w:eastAsia="Times New Roman" w:hAnsi="Times New Roman" w:cs="Times New Roman"/>
          <w:sz w:val="20"/>
          <w:szCs w:val="24"/>
          <w:lang w:eastAsia="ru-RU"/>
        </w:rPr>
        <w:t>(фамилия, имя, отчество, должность)</w:t>
      </w:r>
    </w:p>
    <w:p w:rsidR="004F4ACB" w:rsidRPr="005D2545" w:rsidRDefault="004F4ACB" w:rsidP="004F4ACB">
      <w:pPr>
        <w:tabs>
          <w:tab w:val="left" w:pos="1560"/>
        </w:tabs>
        <w:spacing w:after="0" w:line="360" w:lineRule="auto"/>
        <w:rPr>
          <w:rFonts w:ascii="Times New Roman" w:eastAsia="Times New Roman" w:hAnsi="Times New Roman" w:cs="Times New Roman"/>
          <w:sz w:val="24"/>
          <w:szCs w:val="24"/>
          <w:lang w:eastAsia="ru-RU"/>
        </w:rPr>
      </w:pPr>
      <w:r w:rsidRPr="005D2545">
        <w:rPr>
          <w:rFonts w:ascii="Times New Roman" w:eastAsia="Times New Roman" w:hAnsi="Times New Roman" w:cs="Times New Roman"/>
          <w:bCs/>
          <w:sz w:val="24"/>
          <w:szCs w:val="24"/>
          <w:lang w:eastAsia="ru-RU"/>
        </w:rPr>
        <w:t xml:space="preserve">субподрядных (монтажных) </w:t>
      </w:r>
      <w:r>
        <w:rPr>
          <w:rFonts w:ascii="Times New Roman" w:eastAsia="Times New Roman" w:hAnsi="Times New Roman" w:cs="Times New Roman"/>
          <w:bCs/>
          <w:sz w:val="24"/>
          <w:szCs w:val="24"/>
          <w:lang w:eastAsia="ru-RU"/>
        </w:rPr>
        <w:t>о</w:t>
      </w:r>
      <w:r w:rsidRPr="005D2545">
        <w:rPr>
          <w:rFonts w:ascii="Times New Roman" w:eastAsia="Times New Roman" w:hAnsi="Times New Roman" w:cs="Times New Roman"/>
          <w:bCs/>
          <w:sz w:val="24"/>
          <w:szCs w:val="24"/>
          <w:lang w:eastAsia="ru-RU"/>
        </w:rPr>
        <w:t>рганизаций</w:t>
      </w:r>
      <w:r w:rsidRPr="005D2545">
        <w:rPr>
          <w:rFonts w:ascii="Times New Roman" w:eastAsia="Times New Roman" w:hAnsi="Times New Roman" w:cs="Times New Roman"/>
          <w:sz w:val="24"/>
          <w:szCs w:val="24"/>
          <w:lang w:eastAsia="ru-RU"/>
        </w:rPr>
        <w:t>_________________________________________</w:t>
      </w:r>
    </w:p>
    <w:p w:rsidR="004F4ACB" w:rsidRPr="005D2545" w:rsidRDefault="004F4ACB" w:rsidP="004F4ACB">
      <w:pPr>
        <w:tabs>
          <w:tab w:val="left" w:pos="1560"/>
        </w:tabs>
        <w:spacing w:after="0" w:line="240" w:lineRule="auto"/>
        <w:rPr>
          <w:rFonts w:ascii="Times New Roman" w:eastAsia="Times New Roman" w:hAnsi="Times New Roman" w:cs="Times New Roman"/>
          <w:noProof/>
          <w:sz w:val="24"/>
          <w:szCs w:val="24"/>
          <w:lang w:eastAsia="ru-RU"/>
        </w:rPr>
      </w:pPr>
      <w:r w:rsidRPr="005D2545">
        <w:rPr>
          <w:rFonts w:ascii="Times New Roman" w:eastAsia="Times New Roman" w:hAnsi="Times New Roman" w:cs="Times New Roman"/>
          <w:sz w:val="24"/>
          <w:szCs w:val="24"/>
          <w:lang w:eastAsia="ru-RU"/>
        </w:rPr>
        <w:t>____________________________________________________________________________</w:t>
      </w:r>
    </w:p>
    <w:p w:rsidR="004F4ACB" w:rsidRPr="005D2545" w:rsidRDefault="004F4ACB" w:rsidP="004F4ACB">
      <w:pPr>
        <w:tabs>
          <w:tab w:val="left" w:pos="1560"/>
        </w:tabs>
        <w:spacing w:after="0" w:line="240" w:lineRule="auto"/>
        <w:jc w:val="center"/>
        <w:rPr>
          <w:rFonts w:ascii="Times New Roman" w:eastAsia="Times New Roman" w:hAnsi="Times New Roman" w:cs="Times New Roman"/>
          <w:sz w:val="20"/>
          <w:szCs w:val="24"/>
          <w:lang w:eastAsia="ru-RU"/>
        </w:rPr>
      </w:pPr>
      <w:r w:rsidRPr="005D2545">
        <w:rPr>
          <w:rFonts w:ascii="Times New Roman" w:eastAsia="Times New Roman" w:hAnsi="Times New Roman" w:cs="Times New Roman"/>
          <w:sz w:val="20"/>
          <w:szCs w:val="24"/>
          <w:lang w:eastAsia="ru-RU"/>
        </w:rPr>
        <w:t>(фамилия, имя, отчество, должность)</w:t>
      </w:r>
    </w:p>
    <w:p w:rsidR="004F4ACB" w:rsidRDefault="004F4ACB" w:rsidP="004F4ACB">
      <w:pPr>
        <w:tabs>
          <w:tab w:val="left" w:pos="1560"/>
        </w:tabs>
        <w:spacing w:after="0" w:line="360" w:lineRule="auto"/>
        <w:rPr>
          <w:rFonts w:ascii="Times New Roman" w:eastAsia="Times New Roman" w:hAnsi="Times New Roman" w:cs="Times New Roman"/>
          <w:bCs/>
          <w:sz w:val="24"/>
          <w:szCs w:val="24"/>
          <w:lang w:eastAsia="ru-RU"/>
        </w:rPr>
      </w:pPr>
    </w:p>
    <w:p w:rsidR="004F4ACB" w:rsidRPr="005D2545" w:rsidRDefault="004F4ACB" w:rsidP="004F4ACB">
      <w:pPr>
        <w:tabs>
          <w:tab w:val="left" w:pos="1560"/>
        </w:tabs>
        <w:spacing w:after="0" w:line="360" w:lineRule="auto"/>
        <w:rPr>
          <w:rFonts w:ascii="Times New Roman" w:eastAsia="Times New Roman" w:hAnsi="Times New Roman" w:cs="Times New Roman"/>
          <w:sz w:val="24"/>
          <w:szCs w:val="24"/>
          <w:lang w:eastAsia="ru-RU"/>
        </w:rPr>
      </w:pPr>
      <w:r w:rsidRPr="005D2545">
        <w:rPr>
          <w:rFonts w:ascii="Times New Roman" w:eastAsia="Times New Roman" w:hAnsi="Times New Roman" w:cs="Times New Roman"/>
          <w:bCs/>
          <w:sz w:val="24"/>
          <w:szCs w:val="24"/>
          <w:lang w:eastAsia="ru-RU"/>
        </w:rPr>
        <w:t>генерального проектировщика</w:t>
      </w:r>
      <w:r w:rsidRPr="005D2545">
        <w:rPr>
          <w:rFonts w:ascii="Times New Roman" w:eastAsia="Times New Roman" w:hAnsi="Times New Roman" w:cs="Times New Roman"/>
          <w:noProof/>
          <w:sz w:val="24"/>
          <w:szCs w:val="24"/>
          <w:lang w:eastAsia="ru-RU"/>
        </w:rPr>
        <w:t xml:space="preserve"> ___</w:t>
      </w:r>
      <w:r w:rsidRPr="005D2545">
        <w:rPr>
          <w:rFonts w:ascii="Times New Roman" w:eastAsia="Times New Roman" w:hAnsi="Times New Roman" w:cs="Times New Roman"/>
          <w:sz w:val="24"/>
          <w:szCs w:val="24"/>
          <w:lang w:eastAsia="ru-RU"/>
        </w:rPr>
        <w:t>_________________________________________________________________________</w:t>
      </w:r>
    </w:p>
    <w:p w:rsidR="004F4ACB" w:rsidRPr="005D2545" w:rsidRDefault="004F4ACB" w:rsidP="004F4ACB">
      <w:pPr>
        <w:tabs>
          <w:tab w:val="left" w:pos="1560"/>
        </w:tabs>
        <w:spacing w:after="0" w:line="240" w:lineRule="auto"/>
        <w:rPr>
          <w:rFonts w:ascii="Times New Roman" w:eastAsia="Times New Roman" w:hAnsi="Times New Roman" w:cs="Times New Roman"/>
          <w:sz w:val="24"/>
          <w:szCs w:val="24"/>
          <w:lang w:eastAsia="ru-RU"/>
        </w:rPr>
      </w:pPr>
      <w:r w:rsidRPr="005D2545">
        <w:rPr>
          <w:rFonts w:ascii="Times New Roman" w:eastAsia="Times New Roman" w:hAnsi="Times New Roman" w:cs="Times New Roman"/>
          <w:sz w:val="24"/>
          <w:szCs w:val="24"/>
          <w:lang w:eastAsia="ru-RU"/>
        </w:rPr>
        <w:t>____________________________________________________________________________</w:t>
      </w:r>
    </w:p>
    <w:p w:rsidR="004F4ACB" w:rsidRPr="005D2545" w:rsidRDefault="004F4ACB" w:rsidP="004F4ACB">
      <w:pPr>
        <w:tabs>
          <w:tab w:val="left" w:pos="1560"/>
        </w:tabs>
        <w:spacing w:after="0" w:line="240" w:lineRule="auto"/>
        <w:jc w:val="center"/>
        <w:rPr>
          <w:rFonts w:ascii="Times New Roman" w:eastAsia="Times New Roman" w:hAnsi="Times New Roman" w:cs="Times New Roman"/>
          <w:sz w:val="20"/>
          <w:szCs w:val="24"/>
          <w:lang w:eastAsia="ru-RU"/>
        </w:rPr>
      </w:pPr>
      <w:r w:rsidRPr="005D2545">
        <w:rPr>
          <w:rFonts w:ascii="Times New Roman" w:eastAsia="Times New Roman" w:hAnsi="Times New Roman" w:cs="Times New Roman"/>
          <w:sz w:val="20"/>
          <w:szCs w:val="24"/>
          <w:lang w:eastAsia="ru-RU"/>
        </w:rPr>
        <w:t xml:space="preserve">(фамилия, имя, отчество, должность) </w:t>
      </w:r>
    </w:p>
    <w:p w:rsidR="004F4ACB" w:rsidRPr="005D2545" w:rsidRDefault="004F4ACB" w:rsidP="004F4ACB">
      <w:pPr>
        <w:tabs>
          <w:tab w:val="left" w:pos="1560"/>
        </w:tabs>
        <w:spacing w:after="0" w:line="360" w:lineRule="auto"/>
        <w:rPr>
          <w:rFonts w:ascii="Times New Roman" w:eastAsia="Times New Roman" w:hAnsi="Times New Roman" w:cs="Times New Roman"/>
          <w:bCs/>
          <w:sz w:val="24"/>
          <w:szCs w:val="24"/>
          <w:lang w:eastAsia="ru-RU"/>
        </w:rPr>
      </w:pPr>
    </w:p>
    <w:p w:rsidR="004F4ACB" w:rsidRPr="005D2545" w:rsidRDefault="004F4ACB" w:rsidP="004F4ACB">
      <w:pPr>
        <w:tabs>
          <w:tab w:val="left" w:pos="1560"/>
        </w:tabs>
        <w:spacing w:after="0" w:line="360" w:lineRule="auto"/>
        <w:rPr>
          <w:rFonts w:ascii="Times New Roman" w:eastAsia="Times New Roman" w:hAnsi="Times New Roman" w:cs="Times New Roman"/>
          <w:noProof/>
          <w:sz w:val="24"/>
          <w:szCs w:val="24"/>
          <w:lang w:eastAsia="ru-RU"/>
        </w:rPr>
      </w:pPr>
      <w:r w:rsidRPr="005D2545">
        <w:rPr>
          <w:rFonts w:ascii="Times New Roman" w:eastAsia="Times New Roman" w:hAnsi="Times New Roman" w:cs="Times New Roman"/>
          <w:sz w:val="24"/>
          <w:szCs w:val="24"/>
          <w:lang w:eastAsia="ru-RU"/>
        </w:rPr>
        <w:t xml:space="preserve">других заинтересованных органов надзора и организаций </w:t>
      </w:r>
      <w:r w:rsidRPr="005D2545">
        <w:rPr>
          <w:rFonts w:ascii="Times New Roman" w:eastAsia="Times New Roman" w:hAnsi="Times New Roman" w:cs="Times New Roman"/>
          <w:i/>
          <w:sz w:val="24"/>
          <w:szCs w:val="24"/>
          <w:lang w:eastAsia="ru-RU"/>
        </w:rPr>
        <w:t>(при необходимости)</w:t>
      </w:r>
      <w:r w:rsidRPr="005D2545">
        <w:rPr>
          <w:rFonts w:ascii="Times New Roman" w:eastAsia="Times New Roman" w:hAnsi="Times New Roman" w:cs="Times New Roman"/>
          <w:noProof/>
          <w:sz w:val="24"/>
          <w:szCs w:val="24"/>
          <w:lang w:eastAsia="ru-RU"/>
        </w:rPr>
        <w:t xml:space="preserve"> </w:t>
      </w:r>
    </w:p>
    <w:p w:rsidR="004F4ACB" w:rsidRPr="005D2545" w:rsidRDefault="004F4ACB" w:rsidP="004F4ACB">
      <w:pPr>
        <w:tabs>
          <w:tab w:val="left" w:pos="1560"/>
        </w:tabs>
        <w:spacing w:after="0" w:line="240" w:lineRule="auto"/>
        <w:rPr>
          <w:rFonts w:ascii="Times New Roman" w:eastAsia="Times New Roman" w:hAnsi="Times New Roman" w:cs="Times New Roman"/>
          <w:noProof/>
          <w:sz w:val="24"/>
          <w:szCs w:val="24"/>
          <w:lang w:eastAsia="ru-RU"/>
        </w:rPr>
      </w:pPr>
      <w:r w:rsidRPr="005D2545">
        <w:rPr>
          <w:rFonts w:ascii="Times New Roman" w:eastAsia="Times New Roman" w:hAnsi="Times New Roman" w:cs="Times New Roman"/>
          <w:sz w:val="24"/>
          <w:szCs w:val="24"/>
          <w:lang w:eastAsia="ru-RU"/>
        </w:rPr>
        <w:t>_____________________________________________________________________________</w:t>
      </w:r>
    </w:p>
    <w:p w:rsidR="004F4ACB" w:rsidRPr="005D2545" w:rsidRDefault="004F4ACB" w:rsidP="004F4ACB">
      <w:pPr>
        <w:tabs>
          <w:tab w:val="left" w:pos="1560"/>
        </w:tabs>
        <w:spacing w:after="0" w:line="240" w:lineRule="auto"/>
        <w:jc w:val="center"/>
        <w:rPr>
          <w:rFonts w:ascii="Times New Roman" w:eastAsia="Times New Roman" w:hAnsi="Times New Roman" w:cs="Times New Roman"/>
          <w:sz w:val="20"/>
          <w:szCs w:val="24"/>
          <w:lang w:eastAsia="ru-RU"/>
        </w:rPr>
      </w:pPr>
      <w:r w:rsidRPr="005D2545">
        <w:rPr>
          <w:rFonts w:ascii="Times New Roman" w:eastAsia="Times New Roman" w:hAnsi="Times New Roman" w:cs="Times New Roman"/>
          <w:sz w:val="20"/>
          <w:szCs w:val="24"/>
          <w:lang w:eastAsia="ru-RU"/>
        </w:rPr>
        <w:t>(фамилия, имя, отчество, должность)</w:t>
      </w:r>
    </w:p>
    <w:p w:rsidR="004F4ACB" w:rsidRPr="002C6EB0" w:rsidRDefault="004F4ACB" w:rsidP="004F4ACB">
      <w:pPr>
        <w:tabs>
          <w:tab w:val="left" w:pos="1560"/>
        </w:tabs>
        <w:spacing w:after="0" w:line="240" w:lineRule="auto"/>
        <w:rPr>
          <w:rFonts w:ascii="Times New Roman" w:eastAsia="Times New Roman" w:hAnsi="Times New Roman" w:cs="Times New Roman"/>
          <w:sz w:val="24"/>
          <w:szCs w:val="24"/>
          <w:lang w:eastAsia="ru-RU"/>
        </w:rPr>
      </w:pPr>
      <w:r w:rsidRPr="005D2545">
        <w:rPr>
          <w:rFonts w:ascii="Times New Roman" w:eastAsia="Times New Roman" w:hAnsi="Times New Roman" w:cs="Times New Roman"/>
          <w:bCs/>
          <w:sz w:val="24"/>
          <w:szCs w:val="24"/>
          <w:lang w:eastAsia="ru-RU"/>
        </w:rPr>
        <w:t>УСТАНОВИЛА:</w:t>
      </w:r>
      <w:r w:rsidRPr="002C6EB0">
        <w:rPr>
          <w:rFonts w:ascii="Times New Roman" w:eastAsia="Times New Roman" w:hAnsi="Times New Roman" w:cs="Times New Roman"/>
          <w:sz w:val="24"/>
          <w:szCs w:val="24"/>
          <w:lang w:eastAsia="ru-RU"/>
        </w:rPr>
        <w:br/>
        <w:t>1. Оборудование:</w:t>
      </w:r>
      <w:r w:rsidRPr="002C6EB0">
        <w:rPr>
          <w:rFonts w:ascii="Times New Roman" w:eastAsia="Times New Roman" w:hAnsi="Times New Roman" w:cs="Times New Roman"/>
          <w:sz w:val="24"/>
          <w:szCs w:val="24"/>
          <w:lang w:eastAsia="ru-RU"/>
        </w:rPr>
        <w:br/>
      </w:r>
      <w:r w:rsidRPr="005D2545">
        <w:rPr>
          <w:rFonts w:ascii="Times New Roman" w:eastAsia="Times New Roman" w:hAnsi="Times New Roman" w:cs="Times New Roman"/>
          <w:sz w:val="24"/>
          <w:szCs w:val="24"/>
          <w:lang w:eastAsia="ru-RU"/>
        </w:rPr>
        <w:t>_____________________________________________________________________________</w:t>
      </w:r>
    </w:p>
    <w:p w:rsidR="004F4ACB" w:rsidRPr="002C6EB0" w:rsidRDefault="004F4ACB" w:rsidP="004F4ACB">
      <w:pPr>
        <w:tabs>
          <w:tab w:val="left" w:pos="1560"/>
        </w:tabs>
        <w:spacing w:after="0" w:line="240" w:lineRule="auto"/>
        <w:jc w:val="center"/>
        <w:rPr>
          <w:rFonts w:ascii="Times New Roman" w:eastAsia="Times New Roman" w:hAnsi="Times New Roman" w:cs="Times New Roman"/>
          <w:sz w:val="24"/>
          <w:szCs w:val="24"/>
          <w:lang w:eastAsia="ru-RU"/>
        </w:rPr>
      </w:pPr>
      <w:r w:rsidRPr="001D39F0">
        <w:rPr>
          <w:rFonts w:ascii="Times New Roman" w:eastAsia="Times New Roman" w:hAnsi="Times New Roman" w:cs="Times New Roman"/>
          <w:sz w:val="20"/>
          <w:szCs w:val="24"/>
          <w:lang w:eastAsia="ru-RU"/>
        </w:rPr>
        <w:t>[(наименование</w:t>
      </w:r>
      <w:r w:rsidRPr="001D39F0">
        <w:rPr>
          <w:rFonts w:ascii="Times New Roman" w:eastAsia="Times New Roman" w:hAnsi="Times New Roman" w:cs="Times New Roman"/>
          <w:sz w:val="20"/>
          <w:szCs w:val="24"/>
          <w:lang w:eastAsia="ru-RU"/>
        </w:rPr>
        <w:br/>
        <w:t>оборудования, технологической пинии, установки, агрегата</w:t>
      </w:r>
    </w:p>
    <w:p w:rsidR="004F4ACB" w:rsidRPr="002C6EB0" w:rsidRDefault="004F4ACB" w:rsidP="004F4ACB">
      <w:pPr>
        <w:tabs>
          <w:tab w:val="left" w:pos="1560"/>
        </w:tabs>
        <w:spacing w:after="0" w:line="240" w:lineRule="auto"/>
        <w:rPr>
          <w:rFonts w:ascii="Times New Roman" w:eastAsia="Times New Roman" w:hAnsi="Times New Roman" w:cs="Times New Roman"/>
          <w:sz w:val="24"/>
          <w:szCs w:val="24"/>
          <w:lang w:eastAsia="ru-RU"/>
        </w:rPr>
      </w:pPr>
      <w:r w:rsidRPr="002C6EB0">
        <w:rPr>
          <w:rFonts w:ascii="Times New Roman" w:eastAsia="Times New Roman" w:hAnsi="Times New Roman" w:cs="Times New Roman"/>
          <w:sz w:val="24"/>
          <w:szCs w:val="24"/>
          <w:lang w:eastAsia="ru-RU"/>
        </w:rPr>
        <w:t>_____________________________________________________________</w:t>
      </w:r>
      <w:r w:rsidRPr="001D39F0">
        <w:rPr>
          <w:rFonts w:ascii="Times New Roman" w:eastAsia="Times New Roman" w:hAnsi="Times New Roman" w:cs="Times New Roman"/>
          <w:sz w:val="24"/>
          <w:szCs w:val="24"/>
          <w:lang w:eastAsia="ru-RU"/>
        </w:rPr>
        <w:t>_</w:t>
      </w:r>
      <w:r w:rsidRPr="002C6EB0">
        <w:rPr>
          <w:rFonts w:ascii="Times New Roman" w:eastAsia="Times New Roman" w:hAnsi="Times New Roman" w:cs="Times New Roman"/>
          <w:sz w:val="24"/>
          <w:szCs w:val="24"/>
          <w:lang w:eastAsia="ru-RU"/>
        </w:rPr>
        <w:t>_____________</w:t>
      </w:r>
    </w:p>
    <w:p w:rsidR="004F4ACB" w:rsidRPr="002C6EB0" w:rsidRDefault="004F4ACB" w:rsidP="004F4ACB">
      <w:pPr>
        <w:tabs>
          <w:tab w:val="left" w:pos="156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4"/>
          <w:lang w:eastAsia="ru-RU"/>
        </w:rPr>
        <w:t xml:space="preserve">(при </w:t>
      </w:r>
      <w:r w:rsidRPr="001D39F0">
        <w:rPr>
          <w:rFonts w:ascii="Times New Roman" w:eastAsia="Times New Roman" w:hAnsi="Times New Roman" w:cs="Times New Roman"/>
          <w:sz w:val="20"/>
          <w:szCs w:val="24"/>
          <w:lang w:eastAsia="ru-RU"/>
        </w:rPr>
        <w:t>необходимости указывается в приложении к акту)]</w:t>
      </w:r>
    </w:p>
    <w:p w:rsidR="004F4ACB" w:rsidRPr="005D2545" w:rsidRDefault="004F4ACB" w:rsidP="004F4ACB">
      <w:pPr>
        <w:tabs>
          <w:tab w:val="left" w:pos="1560"/>
        </w:tabs>
        <w:spacing w:after="0" w:line="360" w:lineRule="auto"/>
        <w:rPr>
          <w:rFonts w:ascii="Times New Roman" w:eastAsia="Times New Roman" w:hAnsi="Times New Roman" w:cs="Times New Roman"/>
          <w:noProof/>
          <w:sz w:val="24"/>
          <w:szCs w:val="24"/>
          <w:lang w:eastAsia="ru-RU"/>
        </w:rPr>
      </w:pPr>
      <w:r w:rsidRPr="005D2545">
        <w:rPr>
          <w:rFonts w:ascii="Times New Roman" w:eastAsia="Times New Roman" w:hAnsi="Times New Roman" w:cs="Times New Roman"/>
          <w:sz w:val="24"/>
          <w:szCs w:val="24"/>
          <w:lang w:eastAsia="ru-RU"/>
        </w:rPr>
        <w:t>смонтированное в</w:t>
      </w:r>
      <w:r w:rsidRPr="005D2545">
        <w:rPr>
          <w:rFonts w:ascii="Times New Roman" w:eastAsia="Times New Roman" w:hAnsi="Times New Roman" w:cs="Times New Roman"/>
          <w:noProof/>
          <w:sz w:val="24"/>
          <w:szCs w:val="24"/>
          <w:lang w:eastAsia="ru-RU"/>
        </w:rPr>
        <w:t xml:space="preserve"> _______________________________________</w:t>
      </w:r>
      <w:r w:rsidRPr="005D2545">
        <w:rPr>
          <w:rFonts w:ascii="Times New Roman" w:eastAsia="Times New Roman" w:hAnsi="Times New Roman" w:cs="Times New Roman"/>
          <w:sz w:val="24"/>
          <w:szCs w:val="24"/>
          <w:lang w:eastAsia="ru-RU"/>
        </w:rPr>
        <w:t>______________________</w:t>
      </w:r>
    </w:p>
    <w:p w:rsidR="004F4ACB" w:rsidRPr="005D2545" w:rsidRDefault="004F4ACB" w:rsidP="004F4ACB">
      <w:pPr>
        <w:tabs>
          <w:tab w:val="left" w:pos="1560"/>
        </w:tabs>
        <w:spacing w:after="0" w:line="240" w:lineRule="auto"/>
        <w:rPr>
          <w:rFonts w:ascii="Times New Roman" w:eastAsia="Times New Roman" w:hAnsi="Times New Roman" w:cs="Times New Roman"/>
          <w:sz w:val="24"/>
          <w:szCs w:val="24"/>
          <w:lang w:eastAsia="ru-RU"/>
        </w:rPr>
      </w:pPr>
      <w:r w:rsidRPr="005D2545">
        <w:rPr>
          <w:rFonts w:ascii="Times New Roman" w:eastAsia="Times New Roman" w:hAnsi="Times New Roman" w:cs="Times New Roman"/>
          <w:sz w:val="24"/>
          <w:szCs w:val="24"/>
          <w:lang w:eastAsia="ru-RU"/>
        </w:rPr>
        <w:t>_____________________________________________________________________________</w:t>
      </w:r>
    </w:p>
    <w:p w:rsidR="004F4ACB" w:rsidRPr="005D2545" w:rsidRDefault="004F4ACB" w:rsidP="004F4ACB">
      <w:pPr>
        <w:tabs>
          <w:tab w:val="left" w:pos="1560"/>
        </w:tabs>
        <w:spacing w:after="0" w:line="240" w:lineRule="auto"/>
        <w:jc w:val="center"/>
        <w:rPr>
          <w:rFonts w:ascii="Times New Roman" w:eastAsia="Times New Roman" w:hAnsi="Times New Roman" w:cs="Times New Roman"/>
          <w:sz w:val="20"/>
          <w:szCs w:val="24"/>
          <w:lang w:eastAsia="ru-RU"/>
        </w:rPr>
      </w:pPr>
      <w:r w:rsidRPr="005D2545">
        <w:rPr>
          <w:rFonts w:ascii="Times New Roman" w:eastAsia="Times New Roman" w:hAnsi="Times New Roman" w:cs="Times New Roman"/>
          <w:sz w:val="20"/>
          <w:szCs w:val="24"/>
          <w:lang w:eastAsia="ru-RU"/>
        </w:rPr>
        <w:t>(наименование здания, сооружения, цеха)</w:t>
      </w:r>
    </w:p>
    <w:p w:rsidR="004F4ACB" w:rsidRPr="005D2545" w:rsidRDefault="004F4ACB" w:rsidP="004F4ACB">
      <w:pPr>
        <w:tabs>
          <w:tab w:val="left" w:pos="1560"/>
        </w:tabs>
        <w:spacing w:after="0" w:line="360" w:lineRule="auto"/>
        <w:rPr>
          <w:rFonts w:ascii="Times New Roman" w:eastAsia="Times New Roman" w:hAnsi="Times New Roman" w:cs="Times New Roman"/>
          <w:noProof/>
          <w:sz w:val="24"/>
          <w:szCs w:val="24"/>
          <w:lang w:eastAsia="ru-RU"/>
        </w:rPr>
      </w:pPr>
      <w:r w:rsidRPr="005D2545">
        <w:rPr>
          <w:rFonts w:ascii="Times New Roman" w:eastAsia="Times New Roman" w:hAnsi="Times New Roman" w:cs="Times New Roman"/>
          <w:sz w:val="24"/>
          <w:szCs w:val="24"/>
          <w:lang w:eastAsia="ru-RU"/>
        </w:rPr>
        <w:t>входящего в состав</w:t>
      </w:r>
      <w:r w:rsidRPr="005D2545">
        <w:rPr>
          <w:rFonts w:ascii="Times New Roman" w:eastAsia="Times New Roman" w:hAnsi="Times New Roman" w:cs="Times New Roman"/>
          <w:noProof/>
          <w:sz w:val="24"/>
          <w:szCs w:val="24"/>
          <w:lang w:eastAsia="ru-RU"/>
        </w:rPr>
        <w:t xml:space="preserve"> _______________________________________</w:t>
      </w:r>
      <w:r w:rsidRPr="005D2545">
        <w:rPr>
          <w:rFonts w:ascii="Times New Roman" w:eastAsia="Times New Roman" w:hAnsi="Times New Roman" w:cs="Times New Roman"/>
          <w:sz w:val="24"/>
          <w:szCs w:val="24"/>
          <w:lang w:eastAsia="ru-RU"/>
        </w:rPr>
        <w:t>_____________________</w:t>
      </w:r>
    </w:p>
    <w:p w:rsidR="004F4ACB" w:rsidRPr="005D2545" w:rsidRDefault="004F4ACB" w:rsidP="004F4ACB">
      <w:pPr>
        <w:tabs>
          <w:tab w:val="left" w:pos="1560"/>
        </w:tabs>
        <w:spacing w:after="0" w:line="240" w:lineRule="auto"/>
        <w:rPr>
          <w:rFonts w:ascii="Times New Roman" w:eastAsia="Times New Roman" w:hAnsi="Times New Roman" w:cs="Times New Roman"/>
          <w:sz w:val="24"/>
          <w:szCs w:val="24"/>
          <w:lang w:eastAsia="ru-RU"/>
        </w:rPr>
      </w:pPr>
      <w:r w:rsidRPr="005D2545">
        <w:rPr>
          <w:rFonts w:ascii="Times New Roman" w:eastAsia="Times New Roman" w:hAnsi="Times New Roman" w:cs="Times New Roman"/>
          <w:sz w:val="24"/>
          <w:szCs w:val="24"/>
          <w:lang w:eastAsia="ru-RU"/>
        </w:rPr>
        <w:lastRenderedPageBreak/>
        <w:t>_____________________________________________________________________________</w:t>
      </w:r>
    </w:p>
    <w:p w:rsidR="004F4ACB" w:rsidRPr="002C6EB0" w:rsidRDefault="004F4ACB" w:rsidP="004F4ACB">
      <w:pPr>
        <w:spacing w:after="0" w:line="240" w:lineRule="auto"/>
        <w:jc w:val="center"/>
        <w:rPr>
          <w:rFonts w:ascii="Times New Roman" w:eastAsia="Times New Roman" w:hAnsi="Times New Roman" w:cs="Times New Roman"/>
          <w:sz w:val="24"/>
          <w:szCs w:val="24"/>
          <w:lang w:eastAsia="ru-RU"/>
        </w:rPr>
      </w:pPr>
      <w:r w:rsidRPr="005D2545">
        <w:rPr>
          <w:rFonts w:ascii="Times New Roman" w:eastAsia="Times New Roman" w:hAnsi="Times New Roman" w:cs="Times New Roman"/>
          <w:sz w:val="20"/>
          <w:szCs w:val="24"/>
          <w:lang w:eastAsia="ru-RU"/>
        </w:rPr>
        <w:t>(наименование предприятия, его очереди, пускового этапа)</w:t>
      </w:r>
    </w:p>
    <w:p w:rsidR="004F4ACB" w:rsidRPr="002C6EB0" w:rsidRDefault="004F4ACB" w:rsidP="004F4ACB">
      <w:pPr>
        <w:spacing w:before="100" w:beforeAutospacing="1" w:after="100" w:afterAutospacing="1" w:line="240" w:lineRule="auto"/>
        <w:rPr>
          <w:rFonts w:ascii="Times New Roman" w:eastAsia="Times New Roman" w:hAnsi="Times New Roman" w:cs="Times New Roman"/>
          <w:sz w:val="24"/>
          <w:szCs w:val="24"/>
          <w:lang w:eastAsia="ru-RU"/>
        </w:rPr>
      </w:pPr>
      <w:r w:rsidRPr="002C6EB0">
        <w:rPr>
          <w:rFonts w:ascii="Times New Roman" w:eastAsia="Times New Roman" w:hAnsi="Times New Roman" w:cs="Times New Roman"/>
          <w:sz w:val="24"/>
          <w:szCs w:val="24"/>
          <w:lang w:eastAsia="ru-RU"/>
        </w:rPr>
        <w:t>Прошло</w:t>
      </w:r>
      <w:r>
        <w:rPr>
          <w:rFonts w:ascii="Times New Roman" w:eastAsia="Times New Roman" w:hAnsi="Times New Roman" w:cs="Times New Roman"/>
          <w:sz w:val="24"/>
          <w:szCs w:val="24"/>
          <w:lang w:eastAsia="ru-RU"/>
        </w:rPr>
        <w:t xml:space="preserve"> </w:t>
      </w:r>
      <w:r w:rsidRPr="002C6EB0">
        <w:rPr>
          <w:rFonts w:ascii="Times New Roman" w:eastAsia="Times New Roman" w:hAnsi="Times New Roman" w:cs="Times New Roman"/>
          <w:sz w:val="24"/>
          <w:szCs w:val="24"/>
          <w:lang w:eastAsia="ru-RU"/>
        </w:rPr>
        <w:t>комплексное опробование, включая необходимые пусконаладочные работы</w:t>
      </w:r>
      <w:r>
        <w:rPr>
          <w:rFonts w:ascii="Times New Roman" w:eastAsia="Times New Roman" w:hAnsi="Times New Roman" w:cs="Times New Roman"/>
          <w:sz w:val="24"/>
          <w:szCs w:val="24"/>
          <w:lang w:eastAsia="ru-RU"/>
        </w:rPr>
        <w:t>, совместно с</w:t>
      </w:r>
      <w:r>
        <w:rPr>
          <w:rFonts w:ascii="Times New Roman" w:eastAsia="Times New Roman" w:hAnsi="Times New Roman" w:cs="Times New Roman"/>
          <w:sz w:val="24"/>
          <w:szCs w:val="24"/>
          <w:lang w:eastAsia="ru-RU"/>
        </w:rPr>
        <w:br/>
        <w:t>коммуникациями с «___» _____</w:t>
      </w:r>
      <w:r w:rsidRPr="002C6EB0">
        <w:rPr>
          <w:rFonts w:ascii="Times New Roman" w:eastAsia="Times New Roman" w:hAnsi="Times New Roman" w:cs="Times New Roman"/>
          <w:sz w:val="24"/>
          <w:szCs w:val="24"/>
          <w:lang w:eastAsia="ru-RU"/>
        </w:rPr>
        <w:t>_______</w:t>
      </w:r>
      <w:r>
        <w:rPr>
          <w:rFonts w:ascii="Times New Roman" w:eastAsia="Times New Roman" w:hAnsi="Times New Roman" w:cs="Times New Roman"/>
          <w:sz w:val="24"/>
          <w:szCs w:val="24"/>
          <w:lang w:eastAsia="ru-RU"/>
        </w:rPr>
        <w:t>20___г. по «___» ________</w:t>
      </w:r>
      <w:r w:rsidRPr="002C6EB0">
        <w:rPr>
          <w:rFonts w:ascii="Times New Roman" w:eastAsia="Times New Roman" w:hAnsi="Times New Roman" w:cs="Times New Roman"/>
          <w:sz w:val="24"/>
          <w:szCs w:val="24"/>
          <w:lang w:eastAsia="ru-RU"/>
        </w:rPr>
        <w:t xml:space="preserve">____ </w:t>
      </w:r>
      <w:r>
        <w:rPr>
          <w:rFonts w:ascii="Times New Roman" w:eastAsia="Times New Roman" w:hAnsi="Times New Roman" w:cs="Times New Roman"/>
          <w:sz w:val="24"/>
          <w:szCs w:val="24"/>
          <w:lang w:eastAsia="ru-RU"/>
        </w:rPr>
        <w:t>20___г.</w:t>
      </w:r>
    </w:p>
    <w:p w:rsidR="004F4ACB" w:rsidRPr="002C6EB0" w:rsidRDefault="004F4ACB" w:rsidP="004F4ACB">
      <w:pPr>
        <w:spacing w:after="0" w:line="240" w:lineRule="auto"/>
        <w:rPr>
          <w:rFonts w:ascii="Times New Roman" w:eastAsia="Times New Roman" w:hAnsi="Times New Roman" w:cs="Times New Roman"/>
          <w:sz w:val="24"/>
          <w:szCs w:val="24"/>
          <w:lang w:eastAsia="ru-RU"/>
        </w:rPr>
      </w:pPr>
      <w:r w:rsidRPr="002C6EB0">
        <w:rPr>
          <w:rFonts w:ascii="Times New Roman" w:eastAsia="Times New Roman" w:hAnsi="Times New Roman" w:cs="Times New Roman"/>
          <w:sz w:val="24"/>
          <w:szCs w:val="24"/>
          <w:lang w:eastAsia="ru-RU"/>
        </w:rPr>
        <w:t>в течение</w:t>
      </w:r>
      <w:r w:rsidRPr="002C6EB0">
        <w:rPr>
          <w:rFonts w:ascii="Times New Roman" w:eastAsia="Times New Roman" w:hAnsi="Times New Roman" w:cs="Times New Roman"/>
          <w:sz w:val="24"/>
          <w:szCs w:val="24"/>
          <w:lang w:eastAsia="ru-RU"/>
        </w:rPr>
        <w:br/>
        <w:t>__________________________________________________________________</w:t>
      </w:r>
    </w:p>
    <w:p w:rsidR="004F4ACB" w:rsidRPr="008C1E80" w:rsidRDefault="004F4ACB" w:rsidP="004F4ACB">
      <w:pPr>
        <w:spacing w:after="0" w:line="240" w:lineRule="auto"/>
        <w:jc w:val="center"/>
        <w:rPr>
          <w:rFonts w:ascii="Times New Roman" w:eastAsia="Times New Roman" w:hAnsi="Times New Roman" w:cs="Times New Roman"/>
          <w:sz w:val="20"/>
          <w:szCs w:val="24"/>
          <w:lang w:eastAsia="ru-RU"/>
        </w:rPr>
      </w:pPr>
      <w:r w:rsidRPr="008C1E80">
        <w:rPr>
          <w:rFonts w:ascii="Times New Roman" w:eastAsia="Times New Roman" w:hAnsi="Times New Roman" w:cs="Times New Roman"/>
          <w:sz w:val="20"/>
          <w:szCs w:val="24"/>
          <w:lang w:eastAsia="ru-RU"/>
        </w:rPr>
        <w:t>(дни или часы)</w:t>
      </w:r>
    </w:p>
    <w:p w:rsidR="004F4ACB" w:rsidRPr="002C6EB0" w:rsidRDefault="004F4ACB" w:rsidP="004F4ACB">
      <w:pPr>
        <w:spacing w:before="100" w:beforeAutospacing="1" w:after="100" w:afterAutospacing="1" w:line="240" w:lineRule="auto"/>
        <w:rPr>
          <w:rFonts w:ascii="Times New Roman" w:eastAsia="Times New Roman" w:hAnsi="Times New Roman" w:cs="Times New Roman"/>
          <w:sz w:val="24"/>
          <w:szCs w:val="24"/>
          <w:lang w:eastAsia="ru-RU"/>
        </w:rPr>
      </w:pPr>
      <w:r w:rsidRPr="002C6EB0">
        <w:rPr>
          <w:rFonts w:ascii="Times New Roman" w:eastAsia="Times New Roman" w:hAnsi="Times New Roman" w:cs="Times New Roman"/>
          <w:sz w:val="24"/>
          <w:szCs w:val="24"/>
          <w:lang w:eastAsia="ru-RU"/>
        </w:rPr>
        <w:t>в соответствии с</w:t>
      </w:r>
      <w:r w:rsidRPr="002C6EB0">
        <w:rPr>
          <w:rFonts w:ascii="Times New Roman" w:eastAsia="Times New Roman" w:hAnsi="Times New Roman" w:cs="Times New Roman"/>
          <w:sz w:val="24"/>
          <w:szCs w:val="24"/>
          <w:lang w:eastAsia="ru-RU"/>
        </w:rPr>
        <w:br/>
        <w:t>установленным заказчиком порядком и по _______________________</w:t>
      </w:r>
    </w:p>
    <w:p w:rsidR="004F4ACB" w:rsidRPr="002C6EB0" w:rsidRDefault="004F4ACB" w:rsidP="004F4ACB">
      <w:pPr>
        <w:spacing w:after="0" w:line="240" w:lineRule="auto"/>
        <w:rPr>
          <w:rFonts w:ascii="Times New Roman" w:eastAsia="Times New Roman" w:hAnsi="Times New Roman" w:cs="Times New Roman"/>
          <w:sz w:val="24"/>
          <w:szCs w:val="24"/>
          <w:lang w:eastAsia="ru-RU"/>
        </w:rPr>
      </w:pPr>
      <w:r w:rsidRPr="002C6EB0">
        <w:rPr>
          <w:rFonts w:ascii="Times New Roman" w:eastAsia="Times New Roman" w:hAnsi="Times New Roman" w:cs="Times New Roman"/>
          <w:sz w:val="24"/>
          <w:szCs w:val="24"/>
          <w:lang w:eastAsia="ru-RU"/>
        </w:rPr>
        <w:t>___________________________________________________________________________</w:t>
      </w:r>
    </w:p>
    <w:p w:rsidR="004F4ACB" w:rsidRPr="008C1E80" w:rsidRDefault="004F4ACB" w:rsidP="004F4ACB">
      <w:pPr>
        <w:spacing w:after="0" w:line="240" w:lineRule="auto"/>
        <w:jc w:val="center"/>
        <w:rPr>
          <w:rFonts w:ascii="Times New Roman" w:eastAsia="Times New Roman" w:hAnsi="Times New Roman" w:cs="Times New Roman"/>
          <w:sz w:val="24"/>
          <w:szCs w:val="24"/>
          <w:lang w:eastAsia="ru-RU"/>
        </w:rPr>
      </w:pPr>
      <w:r w:rsidRPr="008C1E80">
        <w:rPr>
          <w:rFonts w:ascii="Times New Roman" w:eastAsia="Times New Roman" w:hAnsi="Times New Roman" w:cs="Times New Roman"/>
          <w:sz w:val="20"/>
          <w:szCs w:val="24"/>
          <w:lang w:eastAsia="ru-RU"/>
        </w:rPr>
        <w:t>(наим</w:t>
      </w:r>
      <w:r>
        <w:rPr>
          <w:rFonts w:ascii="Times New Roman" w:eastAsia="Times New Roman" w:hAnsi="Times New Roman" w:cs="Times New Roman"/>
          <w:sz w:val="20"/>
          <w:szCs w:val="24"/>
          <w:lang w:eastAsia="ru-RU"/>
        </w:rPr>
        <w:t xml:space="preserve">енование документа, по которому </w:t>
      </w:r>
      <w:r w:rsidRPr="008C1E80">
        <w:rPr>
          <w:rFonts w:ascii="Times New Roman" w:eastAsia="Times New Roman" w:hAnsi="Times New Roman" w:cs="Times New Roman"/>
          <w:sz w:val="20"/>
          <w:szCs w:val="24"/>
          <w:lang w:eastAsia="ru-RU"/>
        </w:rPr>
        <w:t>проводилось комплексное опробование)</w:t>
      </w:r>
    </w:p>
    <w:p w:rsidR="004F4ACB" w:rsidRDefault="004F4ACB" w:rsidP="004F4ACB">
      <w:pPr>
        <w:spacing w:after="0" w:line="240" w:lineRule="auto"/>
        <w:jc w:val="both"/>
        <w:rPr>
          <w:rFonts w:ascii="Times New Roman" w:eastAsia="Times New Roman" w:hAnsi="Times New Roman" w:cs="Times New Roman"/>
          <w:sz w:val="24"/>
          <w:szCs w:val="24"/>
          <w:lang w:eastAsia="ru-RU"/>
        </w:rPr>
      </w:pPr>
    </w:p>
    <w:p w:rsidR="004F4ACB" w:rsidRPr="002C6EB0" w:rsidRDefault="004F4ACB" w:rsidP="004F4A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Комплексное </w:t>
      </w:r>
      <w:r w:rsidRPr="002C6EB0">
        <w:rPr>
          <w:rFonts w:ascii="Times New Roman" w:eastAsia="Times New Roman" w:hAnsi="Times New Roman" w:cs="Times New Roman"/>
          <w:sz w:val="24"/>
          <w:szCs w:val="24"/>
          <w:lang w:eastAsia="ru-RU"/>
        </w:rPr>
        <w:t>опробование, включая необходимые пусконаладочные работы, выполнено</w:t>
      </w:r>
      <w:r w:rsidRPr="002C6EB0">
        <w:rPr>
          <w:rFonts w:ascii="Times New Roman" w:eastAsia="Times New Roman" w:hAnsi="Times New Roman" w:cs="Times New Roman"/>
          <w:sz w:val="24"/>
          <w:szCs w:val="24"/>
          <w:lang w:eastAsia="ru-RU"/>
        </w:rPr>
        <w:br/>
        <w:t>___________________________________________________________________________</w:t>
      </w:r>
    </w:p>
    <w:p w:rsidR="004F4ACB" w:rsidRPr="002C6EB0" w:rsidRDefault="004F4ACB" w:rsidP="004F4ACB">
      <w:pPr>
        <w:spacing w:after="0" w:line="240" w:lineRule="auto"/>
        <w:jc w:val="center"/>
        <w:rPr>
          <w:rFonts w:ascii="Times New Roman" w:eastAsia="Times New Roman" w:hAnsi="Times New Roman" w:cs="Times New Roman"/>
          <w:sz w:val="24"/>
          <w:szCs w:val="24"/>
          <w:lang w:eastAsia="ru-RU"/>
        </w:rPr>
      </w:pPr>
      <w:r w:rsidRPr="00A13236">
        <w:rPr>
          <w:rFonts w:ascii="Times New Roman" w:eastAsia="Times New Roman" w:hAnsi="Times New Roman" w:cs="Times New Roman"/>
          <w:sz w:val="20"/>
          <w:szCs w:val="24"/>
          <w:lang w:eastAsia="ru-RU"/>
        </w:rPr>
        <w:t>(наим</w:t>
      </w:r>
      <w:r>
        <w:rPr>
          <w:rFonts w:ascii="Times New Roman" w:eastAsia="Times New Roman" w:hAnsi="Times New Roman" w:cs="Times New Roman"/>
          <w:sz w:val="20"/>
          <w:szCs w:val="24"/>
          <w:lang w:eastAsia="ru-RU"/>
        </w:rPr>
        <w:t xml:space="preserve">енования организации-заказчика, </w:t>
      </w:r>
      <w:r w:rsidRPr="00A13236">
        <w:rPr>
          <w:rFonts w:ascii="Times New Roman" w:eastAsia="Times New Roman" w:hAnsi="Times New Roman" w:cs="Times New Roman"/>
          <w:sz w:val="20"/>
          <w:szCs w:val="24"/>
          <w:lang w:eastAsia="ru-RU"/>
        </w:rPr>
        <w:t>пусконаладочной организации)</w:t>
      </w:r>
    </w:p>
    <w:p w:rsidR="004F4ACB" w:rsidRPr="002C6EB0" w:rsidRDefault="004F4ACB" w:rsidP="004F4AC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6EB0">
        <w:rPr>
          <w:rFonts w:ascii="Times New Roman" w:eastAsia="Times New Roman" w:hAnsi="Times New Roman" w:cs="Times New Roman"/>
          <w:sz w:val="24"/>
          <w:szCs w:val="24"/>
          <w:lang w:eastAsia="ru-RU"/>
        </w:rPr>
        <w:t>3. Дефекты проектирования, изготовления и монтажа оборудования (при</w:t>
      </w:r>
      <w:r w:rsidRPr="002C6EB0">
        <w:rPr>
          <w:rFonts w:ascii="Times New Roman" w:eastAsia="Times New Roman" w:hAnsi="Times New Roman" w:cs="Times New Roman"/>
          <w:sz w:val="24"/>
          <w:szCs w:val="24"/>
          <w:lang w:eastAsia="ru-RU"/>
        </w:rPr>
        <w:br/>
        <w:t>необходимости указываются в приложении ... к акту), выявленные в процессе</w:t>
      </w:r>
      <w:r w:rsidRPr="002C6EB0">
        <w:rPr>
          <w:rFonts w:ascii="Times New Roman" w:eastAsia="Times New Roman" w:hAnsi="Times New Roman" w:cs="Times New Roman"/>
          <w:sz w:val="24"/>
          <w:szCs w:val="24"/>
          <w:lang w:eastAsia="ru-RU"/>
        </w:rPr>
        <w:br/>
        <w:t>комплексного опробования, а также недоделки, устранены.</w:t>
      </w:r>
    </w:p>
    <w:p w:rsidR="004F4ACB" w:rsidRPr="002C6EB0" w:rsidRDefault="004F4ACB" w:rsidP="004F4AC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C6EB0">
        <w:rPr>
          <w:rFonts w:ascii="Times New Roman" w:eastAsia="Times New Roman" w:hAnsi="Times New Roman" w:cs="Times New Roman"/>
          <w:sz w:val="24"/>
          <w:szCs w:val="24"/>
          <w:lang w:eastAsia="ru-RU"/>
        </w:rPr>
        <w:t>4. В процессе комплексного опробования выполнены дополнительные работы,</w:t>
      </w:r>
      <w:r w:rsidRPr="002C6EB0">
        <w:rPr>
          <w:rFonts w:ascii="Times New Roman" w:eastAsia="Times New Roman" w:hAnsi="Times New Roman" w:cs="Times New Roman"/>
          <w:sz w:val="24"/>
          <w:szCs w:val="24"/>
          <w:lang w:eastAsia="ru-RU"/>
        </w:rPr>
        <w:br/>
        <w:t>указанные в приложении ... к акту.</w:t>
      </w:r>
    </w:p>
    <w:p w:rsidR="004F4ACB" w:rsidRDefault="004F4ACB" w:rsidP="004F4ACB">
      <w:pPr>
        <w:spacing w:before="100" w:beforeAutospacing="1" w:after="100" w:afterAutospacing="1" w:line="240" w:lineRule="auto"/>
        <w:rPr>
          <w:rFonts w:ascii="Times New Roman" w:eastAsia="Times New Roman" w:hAnsi="Times New Roman" w:cs="Times New Roman"/>
          <w:sz w:val="24"/>
          <w:szCs w:val="24"/>
          <w:lang w:eastAsia="ru-RU"/>
        </w:rPr>
      </w:pPr>
      <w:r w:rsidRPr="005D2545">
        <w:rPr>
          <w:rFonts w:ascii="Times New Roman" w:eastAsia="Times New Roman" w:hAnsi="Times New Roman" w:cs="Times New Roman"/>
          <w:sz w:val="24"/>
          <w:szCs w:val="24"/>
          <w:lang w:eastAsia="ru-RU"/>
        </w:rPr>
        <w:t>РЕШЕНИЕ КОМИССИИ:</w:t>
      </w:r>
    </w:p>
    <w:p w:rsidR="004F4ACB" w:rsidRPr="002C6EB0" w:rsidRDefault="004F4ACB" w:rsidP="004F4ACB">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Оборудование, </w:t>
      </w:r>
      <w:r w:rsidRPr="002C6EB0">
        <w:rPr>
          <w:rFonts w:ascii="Times New Roman" w:eastAsia="Times New Roman" w:hAnsi="Times New Roman" w:cs="Times New Roman"/>
          <w:sz w:val="24"/>
          <w:szCs w:val="24"/>
          <w:lang w:eastAsia="ru-RU"/>
        </w:rPr>
        <w:t>прошедшее комплексное опробование, считать г</w:t>
      </w:r>
      <w:r>
        <w:rPr>
          <w:rFonts w:ascii="Times New Roman" w:eastAsia="Times New Roman" w:hAnsi="Times New Roman" w:cs="Times New Roman"/>
          <w:sz w:val="24"/>
          <w:szCs w:val="24"/>
          <w:lang w:eastAsia="ru-RU"/>
        </w:rPr>
        <w:t xml:space="preserve">отовым к </w:t>
      </w:r>
      <w:r w:rsidR="00AA2FC8">
        <w:rPr>
          <w:rFonts w:ascii="Times New Roman" w:eastAsia="Times New Roman" w:hAnsi="Times New Roman" w:cs="Times New Roman"/>
          <w:sz w:val="24"/>
          <w:szCs w:val="24"/>
          <w:lang w:eastAsia="ru-RU"/>
        </w:rPr>
        <w:t>экс</w:t>
      </w:r>
      <w:r>
        <w:rPr>
          <w:rFonts w:ascii="Times New Roman" w:eastAsia="Times New Roman" w:hAnsi="Times New Roman" w:cs="Times New Roman"/>
          <w:sz w:val="24"/>
          <w:szCs w:val="24"/>
          <w:lang w:eastAsia="ru-RU"/>
        </w:rPr>
        <w:t>плуатации и</w:t>
      </w:r>
      <w:r>
        <w:rPr>
          <w:rFonts w:ascii="Times New Roman" w:eastAsia="Times New Roman" w:hAnsi="Times New Roman" w:cs="Times New Roman"/>
          <w:sz w:val="24"/>
          <w:szCs w:val="24"/>
          <w:lang w:eastAsia="ru-RU"/>
        </w:rPr>
        <w:br/>
        <w:t>принятым с «____» ____________ 20</w:t>
      </w:r>
      <w:r w:rsidRPr="002C6EB0">
        <w:rPr>
          <w:rFonts w:ascii="Times New Roman" w:eastAsia="Times New Roman" w:hAnsi="Times New Roman" w:cs="Times New Roman"/>
          <w:sz w:val="24"/>
          <w:szCs w:val="24"/>
          <w:lang w:eastAsia="ru-RU"/>
        </w:rPr>
        <w:t xml:space="preserve"> ____ г</w:t>
      </w:r>
      <w:r w:rsidRPr="002C6EB0">
        <w:rPr>
          <w:rFonts w:ascii="Times New Roman" w:eastAsia="Times New Roman" w:hAnsi="Times New Roman" w:cs="Times New Roman"/>
          <w:i/>
          <w:iCs/>
          <w:sz w:val="24"/>
          <w:szCs w:val="24"/>
          <w:lang w:eastAsia="ru-RU"/>
        </w:rPr>
        <w:t>.</w:t>
      </w:r>
      <w:r w:rsidRPr="002C6EB0">
        <w:rPr>
          <w:rFonts w:ascii="Times New Roman" w:eastAsia="Times New Roman" w:hAnsi="Times New Roman" w:cs="Times New Roman"/>
          <w:sz w:val="24"/>
          <w:szCs w:val="24"/>
          <w:lang w:eastAsia="ru-RU"/>
        </w:rPr>
        <w:t xml:space="preserve"> для предъявления</w:t>
      </w:r>
      <w:r w:rsidRPr="002C6EB0">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t>п</w:t>
      </w:r>
      <w:r w:rsidRPr="002C6EB0">
        <w:rPr>
          <w:rFonts w:ascii="Times New Roman" w:eastAsia="Times New Roman" w:hAnsi="Times New Roman" w:cs="Times New Roman"/>
          <w:sz w:val="24"/>
          <w:szCs w:val="24"/>
          <w:lang w:eastAsia="ru-RU"/>
        </w:rPr>
        <w:t xml:space="preserve">риемочной комиссии к приемке в </w:t>
      </w:r>
      <w:r w:rsidR="00AA2FC8">
        <w:rPr>
          <w:rFonts w:ascii="Times New Roman" w:eastAsia="Times New Roman" w:hAnsi="Times New Roman" w:cs="Times New Roman"/>
          <w:sz w:val="24"/>
          <w:szCs w:val="24"/>
          <w:lang w:eastAsia="ru-RU"/>
        </w:rPr>
        <w:t>экс</w:t>
      </w:r>
      <w:r w:rsidRPr="002C6EB0">
        <w:rPr>
          <w:rFonts w:ascii="Times New Roman" w:eastAsia="Times New Roman" w:hAnsi="Times New Roman" w:cs="Times New Roman"/>
          <w:sz w:val="24"/>
          <w:szCs w:val="24"/>
          <w:lang w:eastAsia="ru-RU"/>
        </w:rPr>
        <w:t>плуатацию.</w:t>
      </w:r>
    </w:p>
    <w:p w:rsidR="004F4ACB" w:rsidRPr="005D2545" w:rsidRDefault="004F4ACB" w:rsidP="004F4ACB">
      <w:pPr>
        <w:tabs>
          <w:tab w:val="left" w:pos="1560"/>
        </w:tabs>
        <w:spacing w:after="0" w:line="240" w:lineRule="auto"/>
        <w:rPr>
          <w:rFonts w:ascii="Times New Roman" w:eastAsia="Times New Roman" w:hAnsi="Times New Roman" w:cs="Times New Roman"/>
          <w:noProof/>
          <w:sz w:val="24"/>
          <w:szCs w:val="24"/>
          <w:lang w:eastAsia="ru-RU"/>
        </w:rPr>
      </w:pPr>
      <w:r w:rsidRPr="005D2545">
        <w:rPr>
          <w:rFonts w:ascii="Times New Roman" w:eastAsia="Times New Roman" w:hAnsi="Times New Roman" w:cs="Times New Roman"/>
          <w:bCs/>
          <w:sz w:val="24"/>
          <w:szCs w:val="24"/>
          <w:lang w:eastAsia="ru-RU"/>
        </w:rPr>
        <w:t>Председатель комиссии</w:t>
      </w:r>
      <w:r w:rsidRPr="005D2545">
        <w:rPr>
          <w:rFonts w:ascii="Times New Roman" w:eastAsia="Times New Roman" w:hAnsi="Times New Roman" w:cs="Times New Roman"/>
          <w:noProof/>
          <w:sz w:val="24"/>
          <w:szCs w:val="24"/>
          <w:lang w:eastAsia="ru-RU"/>
        </w:rPr>
        <w:t xml:space="preserve"> _____________________________</w:t>
      </w:r>
      <w:r w:rsidRPr="005D2545">
        <w:rPr>
          <w:rFonts w:ascii="Times New Roman" w:eastAsia="Times New Roman" w:hAnsi="Times New Roman" w:cs="Times New Roman"/>
          <w:sz w:val="24"/>
          <w:szCs w:val="24"/>
          <w:lang w:eastAsia="ru-RU"/>
        </w:rPr>
        <w:t>____________________</w:t>
      </w:r>
    </w:p>
    <w:p w:rsidR="004F4ACB" w:rsidRPr="005D2545" w:rsidRDefault="004F4ACB" w:rsidP="004F4ACB">
      <w:pPr>
        <w:tabs>
          <w:tab w:val="left" w:pos="1560"/>
        </w:tabs>
        <w:spacing w:after="0" w:line="240" w:lineRule="auto"/>
        <w:ind w:left="5040" w:firstLine="720"/>
        <w:rPr>
          <w:rFonts w:ascii="Times New Roman" w:eastAsia="Times New Roman" w:hAnsi="Times New Roman" w:cs="Times New Roman"/>
          <w:sz w:val="20"/>
          <w:szCs w:val="24"/>
          <w:lang w:eastAsia="ru-RU"/>
        </w:rPr>
      </w:pPr>
      <w:r w:rsidRPr="005D2545">
        <w:rPr>
          <w:rFonts w:ascii="Times New Roman" w:eastAsia="Times New Roman" w:hAnsi="Times New Roman" w:cs="Times New Roman"/>
          <w:sz w:val="20"/>
          <w:szCs w:val="24"/>
          <w:lang w:eastAsia="ru-RU"/>
        </w:rPr>
        <w:t>(подпись)</w:t>
      </w:r>
    </w:p>
    <w:p w:rsidR="004F4ACB" w:rsidRPr="005D2545" w:rsidRDefault="004F4ACB" w:rsidP="004F4ACB">
      <w:pPr>
        <w:tabs>
          <w:tab w:val="left" w:pos="1560"/>
        </w:tabs>
        <w:spacing w:after="0" w:line="240" w:lineRule="auto"/>
        <w:rPr>
          <w:rFonts w:ascii="Times New Roman" w:eastAsia="Times New Roman" w:hAnsi="Times New Roman" w:cs="Times New Roman"/>
          <w:noProof/>
          <w:sz w:val="24"/>
          <w:szCs w:val="24"/>
          <w:lang w:eastAsia="ru-RU"/>
        </w:rPr>
      </w:pPr>
      <w:r w:rsidRPr="005D2545">
        <w:rPr>
          <w:rFonts w:ascii="Times New Roman" w:eastAsia="Times New Roman" w:hAnsi="Times New Roman" w:cs="Times New Roman"/>
          <w:bCs/>
          <w:sz w:val="24"/>
          <w:szCs w:val="24"/>
          <w:lang w:eastAsia="ru-RU"/>
        </w:rPr>
        <w:t>Члены комиссии:</w:t>
      </w:r>
      <w:r w:rsidRPr="005D2545">
        <w:rPr>
          <w:rFonts w:ascii="Times New Roman" w:eastAsia="Times New Roman" w:hAnsi="Times New Roman" w:cs="Times New Roman"/>
          <w:noProof/>
          <w:sz w:val="24"/>
          <w:szCs w:val="24"/>
          <w:lang w:eastAsia="ru-RU"/>
        </w:rPr>
        <w:t xml:space="preserve"> _______________________________________________________</w:t>
      </w:r>
    </w:p>
    <w:p w:rsidR="004F4ACB" w:rsidRDefault="004F4ACB" w:rsidP="004F4ACB">
      <w:pPr>
        <w:tabs>
          <w:tab w:val="left" w:pos="1560"/>
        </w:tabs>
        <w:spacing w:after="0" w:line="240" w:lineRule="auto"/>
        <w:ind w:left="5040" w:firstLine="720"/>
        <w:rPr>
          <w:rFonts w:ascii="Times New Roman" w:eastAsia="Times New Roman" w:hAnsi="Times New Roman" w:cs="Times New Roman"/>
          <w:sz w:val="20"/>
          <w:szCs w:val="24"/>
          <w:lang w:eastAsia="ru-RU"/>
        </w:rPr>
      </w:pPr>
      <w:r w:rsidRPr="005D2545">
        <w:rPr>
          <w:rFonts w:ascii="Times New Roman" w:eastAsia="Times New Roman" w:hAnsi="Times New Roman" w:cs="Times New Roman"/>
          <w:sz w:val="20"/>
          <w:szCs w:val="24"/>
          <w:lang w:eastAsia="ru-RU"/>
        </w:rPr>
        <w:t>(подпись)</w:t>
      </w:r>
    </w:p>
    <w:p w:rsidR="004F4ACB" w:rsidRDefault="004F4ACB" w:rsidP="004F4ACB">
      <w:pPr>
        <w:widowControl w:val="0"/>
        <w:pBdr>
          <w:bottom w:val="single" w:sz="12" w:space="1" w:color="auto"/>
        </w:pBdr>
        <w:spacing w:after="0" w:line="240" w:lineRule="auto"/>
        <w:rPr>
          <w:rFonts w:ascii="Times New Roman" w:hAnsi="Times New Roman" w:cs="Times New Roman"/>
        </w:rPr>
      </w:pPr>
    </w:p>
    <w:p w:rsidR="004F4ACB" w:rsidRPr="00E626C0" w:rsidRDefault="004F4ACB" w:rsidP="004F4ACB">
      <w:pPr>
        <w:widowControl w:val="0"/>
        <w:pBdr>
          <w:bottom w:val="single" w:sz="12" w:space="1" w:color="auto"/>
        </w:pBdr>
        <w:spacing w:after="0" w:line="240" w:lineRule="auto"/>
        <w:rPr>
          <w:rFonts w:ascii="Times New Roman" w:hAnsi="Times New Roman" w:cs="Times New Roman"/>
        </w:rPr>
      </w:pPr>
      <w:r w:rsidRPr="00E626C0">
        <w:rPr>
          <w:rFonts w:ascii="Times New Roman" w:hAnsi="Times New Roman" w:cs="Times New Roman"/>
        </w:rPr>
        <w:t>ФОРМУ СОГЛАСОВАЛИ:</w:t>
      </w:r>
    </w:p>
    <w:tbl>
      <w:tblPr>
        <w:tblW w:w="5200" w:type="pct"/>
        <w:tblLook w:val="04A0" w:firstRow="1" w:lastRow="0" w:firstColumn="1" w:lastColumn="0" w:noHBand="0" w:noVBand="1"/>
      </w:tblPr>
      <w:tblGrid>
        <w:gridCol w:w="5559"/>
        <w:gridCol w:w="5131"/>
      </w:tblGrid>
      <w:tr w:rsidR="00136BF8" w:rsidRPr="0053027D" w:rsidTr="00B45E8B">
        <w:tc>
          <w:tcPr>
            <w:tcW w:w="2600" w:type="pct"/>
          </w:tcPr>
          <w:p w:rsidR="00136BF8" w:rsidRPr="0053027D" w:rsidRDefault="00136BF8" w:rsidP="00B45E8B">
            <w:pPr>
              <w:tabs>
                <w:tab w:val="left" w:pos="3416"/>
              </w:tabs>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ЗАКАЗЧИК:</w:t>
            </w:r>
          </w:p>
          <w:p w:rsidR="00136BF8" w:rsidRPr="0053027D" w:rsidRDefault="00136BF8" w:rsidP="00B45E8B">
            <w:pPr>
              <w:tabs>
                <w:tab w:val="left" w:pos="3416"/>
              </w:tabs>
              <w:spacing w:after="0" w:line="240" w:lineRule="auto"/>
              <w:rPr>
                <w:rFonts w:ascii="Times New Roman" w:hAnsi="Times New Roman" w:cs="Times New Roman"/>
                <w:b/>
                <w:sz w:val="24"/>
                <w:szCs w:val="24"/>
              </w:rPr>
            </w:pPr>
          </w:p>
        </w:tc>
        <w:tc>
          <w:tcPr>
            <w:tcW w:w="2400" w:type="pct"/>
            <w:hideMark/>
          </w:tcPr>
          <w:p w:rsidR="00136BF8" w:rsidRPr="0053027D" w:rsidRDefault="00136BF8" w:rsidP="00B45E8B">
            <w:pPr>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ПОДРЯДЧИК:</w:t>
            </w:r>
          </w:p>
        </w:tc>
      </w:tr>
      <w:tr w:rsidR="00136BF8" w:rsidRPr="0053027D" w:rsidTr="00B45E8B">
        <w:tc>
          <w:tcPr>
            <w:tcW w:w="2600" w:type="pct"/>
          </w:tcPr>
          <w:p w:rsidR="00136BF8" w:rsidRPr="0053027D" w:rsidRDefault="00136BF8" w:rsidP="00B45E8B">
            <w:pPr>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ПАО «Россети Центр» (филиал ПАО </w:t>
            </w:r>
          </w:p>
          <w:p w:rsidR="00136BF8" w:rsidRPr="0053027D" w:rsidRDefault="00136BF8" w:rsidP="00B45E8B">
            <w:pPr>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«Россети Центр» - «Белгородэнерго»)</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hideMark/>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(наименование)</w:t>
            </w: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___________________________</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(должность)</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___________________________________</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(Ф.И.О.)</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                            </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М.П.   «_____» _____________20___г.                     </w:t>
            </w: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(должность)</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(Ф.И.О.)</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 xml:space="preserve">                            </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 xml:space="preserve">М.П.   «_____» _____________20___г.  </w:t>
            </w:r>
          </w:p>
        </w:tc>
      </w:tr>
    </w:tbl>
    <w:p w:rsidR="004F4ACB" w:rsidRPr="00BF10E1" w:rsidRDefault="004F4ACB" w:rsidP="004F4ACB">
      <w:pPr>
        <w:spacing w:after="160" w:line="259" w:lineRule="auto"/>
      </w:pPr>
    </w:p>
    <w:p w:rsidR="00876061" w:rsidRDefault="00876061" w:rsidP="00876061">
      <w:pPr>
        <w:spacing w:after="0" w:line="240" w:lineRule="auto"/>
        <w:rPr>
          <w:rFonts w:ascii="Times New Roman" w:hAnsi="Times New Roman" w:cs="Times New Roman"/>
          <w:sz w:val="24"/>
          <w:szCs w:val="24"/>
        </w:rPr>
        <w:sectPr w:rsidR="00876061" w:rsidSect="00876061">
          <w:pgSz w:w="11906" w:h="16838"/>
          <w:pgMar w:top="1134" w:right="709" w:bottom="851" w:left="1134" w:header="0" w:footer="0" w:gutter="0"/>
          <w:cols w:space="720"/>
          <w:noEndnote/>
        </w:sectPr>
      </w:pPr>
    </w:p>
    <w:p w:rsidR="00E85603" w:rsidRPr="00E626C0" w:rsidRDefault="00E85603" w:rsidP="00E85603">
      <w:pPr>
        <w:widowControl w:val="0"/>
        <w:autoSpaceDE w:val="0"/>
        <w:autoSpaceDN w:val="0"/>
        <w:adjustRightInd w:val="0"/>
        <w:spacing w:after="0" w:line="240" w:lineRule="auto"/>
        <w:jc w:val="right"/>
        <w:rPr>
          <w:rFonts w:ascii="Times New Roman" w:hAnsi="Times New Roman" w:cs="Times New Roman"/>
          <w:sz w:val="24"/>
          <w:szCs w:val="24"/>
        </w:rPr>
      </w:pPr>
      <w:r w:rsidRPr="00E626C0">
        <w:rPr>
          <w:rFonts w:ascii="Times New Roman" w:hAnsi="Times New Roman" w:cs="Times New Roman"/>
          <w:sz w:val="24"/>
          <w:szCs w:val="24"/>
        </w:rPr>
        <w:lastRenderedPageBreak/>
        <w:t xml:space="preserve">Приложение </w:t>
      </w:r>
      <w:r w:rsidR="00943B82">
        <w:rPr>
          <w:rFonts w:ascii="Times New Roman" w:hAnsi="Times New Roman" w:cs="Times New Roman"/>
          <w:sz w:val="24"/>
          <w:szCs w:val="24"/>
        </w:rPr>
        <w:t>19</w:t>
      </w:r>
      <w:r w:rsidRPr="00E626C0">
        <w:rPr>
          <w:rFonts w:ascii="Times New Roman" w:hAnsi="Times New Roman" w:cs="Times New Roman"/>
          <w:sz w:val="24"/>
          <w:szCs w:val="24"/>
        </w:rPr>
        <w:t xml:space="preserve"> к Договору</w:t>
      </w:r>
    </w:p>
    <w:p w:rsidR="00E85603" w:rsidRPr="00E626C0" w:rsidRDefault="00E85603" w:rsidP="00E85603">
      <w:pPr>
        <w:widowControl w:val="0"/>
        <w:autoSpaceDE w:val="0"/>
        <w:autoSpaceDN w:val="0"/>
        <w:adjustRightInd w:val="0"/>
        <w:spacing w:after="0" w:line="240" w:lineRule="auto"/>
        <w:jc w:val="right"/>
        <w:rPr>
          <w:rFonts w:ascii="Times New Roman" w:hAnsi="Times New Roman" w:cs="Times New Roman"/>
          <w:sz w:val="24"/>
          <w:szCs w:val="24"/>
        </w:rPr>
      </w:pPr>
      <w:r w:rsidRPr="00B32463">
        <w:rPr>
          <w:rFonts w:ascii="Times New Roman" w:hAnsi="Times New Roman" w:cs="Times New Roman"/>
          <w:sz w:val="24"/>
        </w:rPr>
        <w:t>от ____________ № _____</w:t>
      </w:r>
    </w:p>
    <w:p w:rsidR="00E85603" w:rsidRPr="00E626C0" w:rsidRDefault="00AE3F5C" w:rsidP="00AE3F5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Рекомендованная форма.</w:t>
      </w:r>
    </w:p>
    <w:p w:rsidR="00E85603" w:rsidRPr="00E626C0" w:rsidRDefault="00E85603" w:rsidP="00E85603">
      <w:pPr>
        <w:widowControl w:val="0"/>
        <w:autoSpaceDE w:val="0"/>
        <w:autoSpaceDN w:val="0"/>
        <w:adjustRightInd w:val="0"/>
        <w:spacing w:after="0" w:line="240" w:lineRule="auto"/>
        <w:jc w:val="both"/>
        <w:rPr>
          <w:rFonts w:ascii="Times New Roman" w:hAnsi="Times New Roman" w:cs="Times New Roman"/>
          <w:sz w:val="24"/>
          <w:szCs w:val="24"/>
        </w:rPr>
      </w:pPr>
    </w:p>
    <w:p w:rsidR="00E85603" w:rsidRPr="00E626C0" w:rsidRDefault="00E85603" w:rsidP="00E85603">
      <w:pPr>
        <w:widowControl w:val="0"/>
        <w:autoSpaceDE w:val="0"/>
        <w:autoSpaceDN w:val="0"/>
        <w:adjustRightInd w:val="0"/>
        <w:spacing w:after="0" w:line="240" w:lineRule="auto"/>
        <w:jc w:val="both"/>
        <w:rPr>
          <w:rFonts w:ascii="Times New Roman" w:hAnsi="Times New Roman" w:cs="Times New Roman"/>
          <w:sz w:val="24"/>
          <w:szCs w:val="24"/>
          <w:lang w:val="en-US"/>
        </w:rPr>
      </w:pPr>
      <w:r w:rsidRPr="00E626C0">
        <w:rPr>
          <w:rFonts w:ascii="Times New Roman" w:hAnsi="Times New Roman" w:cs="Times New Roman"/>
          <w:noProof/>
          <w:lang w:eastAsia="ru-RU"/>
        </w:rPr>
        <w:drawing>
          <wp:inline distT="0" distB="0" distL="0" distR="0" wp14:anchorId="6F9702D8" wp14:editId="0F550438">
            <wp:extent cx="8410574" cy="4360652"/>
            <wp:effectExtent l="0" t="0" r="0" b="190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18">
                      <a:grayscl/>
                      <a:biLevel thresh="50000"/>
                      <a:extLst>
                        <a:ext uri="{28A0092B-C50C-407E-A947-70E740481C1C}">
                          <a14:useLocalDpi xmlns:a14="http://schemas.microsoft.com/office/drawing/2010/main" val="0"/>
                        </a:ext>
                      </a:extLst>
                    </a:blip>
                    <a:srcRect t="9165"/>
                    <a:stretch/>
                  </pic:blipFill>
                  <pic:spPr bwMode="auto">
                    <a:xfrm>
                      <a:off x="0" y="0"/>
                      <a:ext cx="8406359" cy="4358466"/>
                    </a:xfrm>
                    <a:prstGeom prst="rect">
                      <a:avLst/>
                    </a:prstGeom>
                    <a:noFill/>
                    <a:ln>
                      <a:noFill/>
                    </a:ln>
                    <a:extLst>
                      <a:ext uri="{53640926-AAD7-44D8-BBD7-CCE9431645EC}">
                        <a14:shadowObscured xmlns:a14="http://schemas.microsoft.com/office/drawing/2010/main"/>
                      </a:ext>
                    </a:extLst>
                  </pic:spPr>
                </pic:pic>
              </a:graphicData>
            </a:graphic>
          </wp:inline>
        </w:drawing>
      </w:r>
    </w:p>
    <w:p w:rsidR="00E85603" w:rsidRPr="00E626C0" w:rsidRDefault="00E85603" w:rsidP="00E85603">
      <w:pPr>
        <w:widowControl w:val="0"/>
        <w:autoSpaceDE w:val="0"/>
        <w:autoSpaceDN w:val="0"/>
        <w:adjustRightInd w:val="0"/>
        <w:spacing w:after="0" w:line="240" w:lineRule="auto"/>
        <w:jc w:val="both"/>
        <w:rPr>
          <w:rFonts w:ascii="Times New Roman" w:hAnsi="Times New Roman" w:cs="Times New Roman"/>
          <w:sz w:val="24"/>
          <w:szCs w:val="24"/>
          <w:lang w:val="en-US"/>
        </w:rPr>
      </w:pPr>
    </w:p>
    <w:p w:rsidR="00E85603" w:rsidRPr="00E626C0" w:rsidRDefault="00E85603" w:rsidP="00E85603">
      <w:pPr>
        <w:widowControl w:val="0"/>
        <w:spacing w:after="0" w:line="240" w:lineRule="auto"/>
        <w:jc w:val="both"/>
        <w:rPr>
          <w:rFonts w:ascii="Times New Roman" w:hAnsi="Times New Roman" w:cs="Times New Roman"/>
          <w:sz w:val="24"/>
          <w:szCs w:val="24"/>
          <w:lang w:val="en-US"/>
        </w:rPr>
      </w:pPr>
    </w:p>
    <w:p w:rsidR="00E85603" w:rsidRPr="00E626C0" w:rsidRDefault="00E85603" w:rsidP="00E85603">
      <w:pPr>
        <w:widowControl w:val="0"/>
        <w:spacing w:after="0" w:line="240" w:lineRule="auto"/>
        <w:jc w:val="both"/>
        <w:rPr>
          <w:rFonts w:ascii="Times New Roman" w:hAnsi="Times New Roman" w:cs="Times New Roman"/>
          <w:sz w:val="24"/>
          <w:szCs w:val="24"/>
          <w:lang w:val="en-US"/>
        </w:rPr>
      </w:pPr>
      <w:r w:rsidRPr="00E626C0">
        <w:rPr>
          <w:rFonts w:ascii="Times New Roman" w:hAnsi="Times New Roman" w:cs="Times New Roman"/>
          <w:noProof/>
          <w:lang w:eastAsia="ru-RU"/>
        </w:rPr>
        <w:lastRenderedPageBreak/>
        <w:drawing>
          <wp:inline distT="0" distB="0" distL="0" distR="0" wp14:anchorId="4B8F939D" wp14:editId="5E1EBB82">
            <wp:extent cx="8196328" cy="3672539"/>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grayscl/>
                      <a:biLevel thresh="50000"/>
                      <a:extLst>
                        <a:ext uri="{28A0092B-C50C-407E-A947-70E740481C1C}">
                          <a14:useLocalDpi xmlns:a14="http://schemas.microsoft.com/office/drawing/2010/main" val="0"/>
                        </a:ext>
                      </a:extLst>
                    </a:blip>
                    <a:srcRect/>
                    <a:stretch>
                      <a:fillRect/>
                    </a:stretch>
                  </pic:blipFill>
                  <pic:spPr bwMode="auto">
                    <a:xfrm>
                      <a:off x="0" y="0"/>
                      <a:ext cx="8207405" cy="3677502"/>
                    </a:xfrm>
                    <a:prstGeom prst="rect">
                      <a:avLst/>
                    </a:prstGeom>
                    <a:noFill/>
                    <a:ln>
                      <a:noFill/>
                    </a:ln>
                  </pic:spPr>
                </pic:pic>
              </a:graphicData>
            </a:graphic>
          </wp:inline>
        </w:drawing>
      </w:r>
    </w:p>
    <w:p w:rsidR="00876061" w:rsidRPr="007F2EF1" w:rsidRDefault="00876061" w:rsidP="00876061">
      <w:pPr>
        <w:widowControl w:val="0"/>
        <w:pBdr>
          <w:bottom w:val="single" w:sz="12" w:space="1" w:color="auto"/>
        </w:pBdr>
        <w:spacing w:after="0" w:line="240" w:lineRule="auto"/>
        <w:rPr>
          <w:rFonts w:ascii="Times New Roman" w:hAnsi="Times New Roman" w:cs="Times New Roman"/>
          <w:szCs w:val="24"/>
        </w:rPr>
      </w:pPr>
      <w:r w:rsidRPr="007F2EF1">
        <w:rPr>
          <w:rFonts w:ascii="Times New Roman" w:hAnsi="Times New Roman" w:cs="Times New Roman"/>
          <w:szCs w:val="24"/>
        </w:rPr>
        <w:t>ФОРМУ СОГЛАСОВАЛИ:</w:t>
      </w:r>
    </w:p>
    <w:tbl>
      <w:tblPr>
        <w:tblW w:w="5200" w:type="pct"/>
        <w:tblLook w:val="04A0" w:firstRow="1" w:lastRow="0" w:firstColumn="1" w:lastColumn="0" w:noHBand="0" w:noVBand="1"/>
      </w:tblPr>
      <w:tblGrid>
        <w:gridCol w:w="8150"/>
        <w:gridCol w:w="7524"/>
      </w:tblGrid>
      <w:tr w:rsidR="00136BF8" w:rsidRPr="0053027D" w:rsidTr="00B45E8B">
        <w:tc>
          <w:tcPr>
            <w:tcW w:w="2600" w:type="pct"/>
          </w:tcPr>
          <w:p w:rsidR="00136BF8" w:rsidRPr="0053027D" w:rsidRDefault="00136BF8" w:rsidP="00B45E8B">
            <w:pPr>
              <w:tabs>
                <w:tab w:val="left" w:pos="3416"/>
              </w:tabs>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ЗАКАЗЧИК:</w:t>
            </w:r>
          </w:p>
          <w:p w:rsidR="00136BF8" w:rsidRPr="0053027D" w:rsidRDefault="00136BF8" w:rsidP="00B45E8B">
            <w:pPr>
              <w:tabs>
                <w:tab w:val="left" w:pos="3416"/>
              </w:tabs>
              <w:spacing w:after="0" w:line="240" w:lineRule="auto"/>
              <w:rPr>
                <w:rFonts w:ascii="Times New Roman" w:hAnsi="Times New Roman" w:cs="Times New Roman"/>
                <w:b/>
                <w:sz w:val="24"/>
                <w:szCs w:val="24"/>
              </w:rPr>
            </w:pPr>
          </w:p>
        </w:tc>
        <w:tc>
          <w:tcPr>
            <w:tcW w:w="2400" w:type="pct"/>
            <w:hideMark/>
          </w:tcPr>
          <w:p w:rsidR="00136BF8" w:rsidRPr="0053027D" w:rsidRDefault="00136BF8" w:rsidP="00B45E8B">
            <w:pPr>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ПОДРЯДЧИК:</w:t>
            </w:r>
          </w:p>
        </w:tc>
      </w:tr>
      <w:tr w:rsidR="00136BF8" w:rsidRPr="0053027D" w:rsidTr="00B45E8B">
        <w:tc>
          <w:tcPr>
            <w:tcW w:w="2600" w:type="pct"/>
          </w:tcPr>
          <w:p w:rsidR="00136BF8" w:rsidRPr="0053027D" w:rsidRDefault="00136BF8" w:rsidP="00B45E8B">
            <w:pPr>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ПАО «Россети Центр» (филиал ПАО </w:t>
            </w:r>
          </w:p>
          <w:p w:rsidR="00136BF8" w:rsidRPr="0053027D" w:rsidRDefault="00136BF8" w:rsidP="00B45E8B">
            <w:pPr>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«Россети Центр» - «Белгородэнерго»)</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hideMark/>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(наименование)</w:t>
            </w: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___________________________</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(должность)</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___________________________________</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(Ф.И.О.)</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                            </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М.П.   «_____» _____________20___г.                     </w:t>
            </w: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(должность)</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(Ф.И.О.)</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 xml:space="preserve">                            </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 xml:space="preserve">М.П.   «_____» _____________20___г.  </w:t>
            </w:r>
          </w:p>
        </w:tc>
      </w:tr>
    </w:tbl>
    <w:p w:rsidR="00E85603" w:rsidRPr="00F80F1F" w:rsidRDefault="00B657A1" w:rsidP="001E2035">
      <w:pPr>
        <w:keepNext/>
        <w:spacing w:after="0" w:line="240" w:lineRule="auto"/>
        <w:ind w:left="11624"/>
        <w:outlineLvl w:val="0"/>
        <w:rPr>
          <w:rFonts w:ascii="Times New Roman" w:eastAsia="Times New Roman" w:hAnsi="Times New Roman" w:cs="Times New Roman"/>
          <w:sz w:val="24"/>
          <w:szCs w:val="24"/>
          <w:lang w:eastAsia="ru-RU"/>
        </w:rPr>
      </w:pPr>
      <w:r>
        <w:rPr>
          <w:rFonts w:ascii="Times New Roman" w:eastAsia="Times New Roman" w:hAnsi="Times New Roman" w:cs="Times New Roman"/>
          <w:bCs/>
          <w:kern w:val="32"/>
          <w:sz w:val="24"/>
          <w:szCs w:val="24"/>
          <w:lang w:eastAsia="ru-RU"/>
        </w:rPr>
        <w:lastRenderedPageBreak/>
        <w:t>П</w:t>
      </w:r>
      <w:r w:rsidR="00E85603" w:rsidRPr="00F80F1F">
        <w:rPr>
          <w:rFonts w:ascii="Times New Roman" w:eastAsia="Times New Roman" w:hAnsi="Times New Roman" w:cs="Times New Roman"/>
          <w:bCs/>
          <w:kern w:val="32"/>
          <w:sz w:val="24"/>
          <w:szCs w:val="24"/>
          <w:lang w:eastAsia="ru-RU"/>
        </w:rPr>
        <w:t xml:space="preserve">риложение </w:t>
      </w:r>
      <w:r w:rsidR="003322B1">
        <w:rPr>
          <w:rFonts w:ascii="Times New Roman" w:eastAsia="Times New Roman" w:hAnsi="Times New Roman" w:cs="Times New Roman"/>
          <w:bCs/>
          <w:kern w:val="32"/>
          <w:sz w:val="24"/>
          <w:szCs w:val="24"/>
          <w:lang w:eastAsia="ru-RU"/>
        </w:rPr>
        <w:t>2</w:t>
      </w:r>
      <w:r w:rsidR="00943B82">
        <w:rPr>
          <w:rFonts w:ascii="Times New Roman" w:eastAsia="Times New Roman" w:hAnsi="Times New Roman" w:cs="Times New Roman"/>
          <w:bCs/>
          <w:kern w:val="32"/>
          <w:sz w:val="24"/>
          <w:szCs w:val="24"/>
          <w:lang w:eastAsia="ru-RU"/>
        </w:rPr>
        <w:t>0</w:t>
      </w:r>
      <w:r w:rsidR="00E85603">
        <w:rPr>
          <w:rFonts w:ascii="Times New Roman" w:eastAsia="Times New Roman" w:hAnsi="Times New Roman" w:cs="Times New Roman"/>
          <w:bCs/>
          <w:kern w:val="32"/>
          <w:sz w:val="24"/>
          <w:szCs w:val="24"/>
          <w:lang w:eastAsia="ru-RU"/>
        </w:rPr>
        <w:t xml:space="preserve"> </w:t>
      </w:r>
      <w:r w:rsidR="00E85603" w:rsidRPr="00F80F1F">
        <w:rPr>
          <w:rFonts w:ascii="Times New Roman" w:eastAsia="Times New Roman" w:hAnsi="Times New Roman" w:cs="Times New Roman"/>
          <w:sz w:val="24"/>
          <w:szCs w:val="24"/>
          <w:lang w:eastAsia="ru-RU"/>
        </w:rPr>
        <w:t xml:space="preserve">к Договору </w:t>
      </w:r>
    </w:p>
    <w:p w:rsidR="00E85603" w:rsidRPr="00F80F1F" w:rsidRDefault="00E85603" w:rsidP="001E2035">
      <w:pPr>
        <w:widowControl w:val="0"/>
        <w:shd w:val="clear" w:color="auto" w:fill="FFFFFF"/>
        <w:autoSpaceDE w:val="0"/>
        <w:autoSpaceDN w:val="0"/>
        <w:adjustRightInd w:val="0"/>
        <w:spacing w:after="0" w:line="240" w:lineRule="auto"/>
        <w:ind w:left="11624"/>
        <w:rPr>
          <w:rFonts w:ascii="Times New Roman" w:eastAsia="Times New Roman" w:hAnsi="Times New Roman" w:cs="Times New Roman"/>
          <w:bCs/>
          <w:sz w:val="24"/>
          <w:szCs w:val="24"/>
          <w:lang w:eastAsia="ru-RU"/>
        </w:rPr>
      </w:pPr>
      <w:r w:rsidRPr="00F80F1F">
        <w:rPr>
          <w:rFonts w:ascii="Times New Roman" w:eastAsia="Times New Roman" w:hAnsi="Times New Roman" w:cs="Times New Roman"/>
          <w:sz w:val="24"/>
          <w:szCs w:val="24"/>
          <w:lang w:eastAsia="ru-RU"/>
        </w:rPr>
        <w:t xml:space="preserve">от "___" _______ 20__ г.  №___ </w:t>
      </w:r>
    </w:p>
    <w:p w:rsidR="00E85603" w:rsidRPr="00F80F1F" w:rsidRDefault="00E85603" w:rsidP="00E85603">
      <w:pPr>
        <w:widowControl w:val="0"/>
        <w:tabs>
          <w:tab w:val="left" w:pos="709"/>
          <w:tab w:val="left" w:pos="28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ФОРМА</w:t>
      </w:r>
      <w:r w:rsidR="00AE3F5C">
        <w:rPr>
          <w:rFonts w:ascii="Times New Roman" w:eastAsia="Times New Roman" w:hAnsi="Times New Roman" w:cs="Times New Roman"/>
          <w:sz w:val="24"/>
          <w:szCs w:val="24"/>
          <w:lang w:eastAsia="ru-RU"/>
        </w:rPr>
        <w:t xml:space="preserve"> (рекомендованная)</w:t>
      </w:r>
    </w:p>
    <w:tbl>
      <w:tblPr>
        <w:tblW w:w="1601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
        <w:gridCol w:w="109"/>
        <w:gridCol w:w="989"/>
        <w:gridCol w:w="168"/>
        <w:gridCol w:w="481"/>
        <w:gridCol w:w="407"/>
        <w:gridCol w:w="367"/>
        <w:gridCol w:w="288"/>
        <w:gridCol w:w="155"/>
        <w:gridCol w:w="471"/>
        <w:gridCol w:w="215"/>
        <w:gridCol w:w="312"/>
        <w:gridCol w:w="620"/>
        <w:gridCol w:w="220"/>
        <w:gridCol w:w="770"/>
        <w:gridCol w:w="201"/>
        <w:gridCol w:w="48"/>
        <w:gridCol w:w="684"/>
        <w:gridCol w:w="20"/>
        <w:gridCol w:w="565"/>
        <w:gridCol w:w="115"/>
        <w:gridCol w:w="24"/>
        <w:gridCol w:w="49"/>
        <w:gridCol w:w="121"/>
        <w:gridCol w:w="561"/>
        <w:gridCol w:w="101"/>
        <w:gridCol w:w="240"/>
        <w:gridCol w:w="481"/>
        <w:gridCol w:w="208"/>
        <w:gridCol w:w="459"/>
        <w:gridCol w:w="147"/>
        <w:gridCol w:w="127"/>
        <w:gridCol w:w="211"/>
        <w:gridCol w:w="371"/>
        <w:gridCol w:w="270"/>
        <w:gridCol w:w="33"/>
        <w:gridCol w:w="184"/>
        <w:gridCol w:w="129"/>
        <w:gridCol w:w="339"/>
        <w:gridCol w:w="369"/>
        <w:gridCol w:w="302"/>
        <w:gridCol w:w="164"/>
        <w:gridCol w:w="243"/>
        <w:gridCol w:w="609"/>
        <w:gridCol w:w="111"/>
        <w:gridCol w:w="148"/>
        <w:gridCol w:w="459"/>
        <w:gridCol w:w="137"/>
        <w:gridCol w:w="7"/>
        <w:gridCol w:w="488"/>
        <w:gridCol w:w="244"/>
        <w:gridCol w:w="303"/>
        <w:gridCol w:w="270"/>
        <w:gridCol w:w="305"/>
        <w:gridCol w:w="320"/>
      </w:tblGrid>
      <w:tr w:rsidR="00AE3F5C" w:rsidRPr="00F80F1F" w:rsidTr="00876061">
        <w:trPr>
          <w:gridAfter w:val="20"/>
          <w:wAfter w:w="5164" w:type="dxa"/>
          <w:trHeight w:val="244"/>
        </w:trPr>
        <w:tc>
          <w:tcPr>
            <w:tcW w:w="7484" w:type="dxa"/>
            <w:gridSpan w:val="21"/>
            <w:tcBorders>
              <w:top w:val="nil"/>
              <w:left w:val="nil"/>
              <w:bottom w:val="nil"/>
              <w:right w:val="nil"/>
            </w:tcBorders>
            <w:noWrap/>
            <w:vAlign w:val="bottom"/>
          </w:tcPr>
          <w:p w:rsidR="00AE3F5C" w:rsidRPr="00F80F1F"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F80F1F">
              <w:rPr>
                <w:rFonts w:ascii="Times New Roman" w:eastAsia="Times New Roman" w:hAnsi="Times New Roman" w:cs="Times New Roman"/>
                <w:b/>
                <w:bCs/>
                <w:sz w:val="24"/>
                <w:szCs w:val="24"/>
                <w:lang w:eastAsia="ru-RU"/>
              </w:rPr>
              <w:t>Отчет о поставке материалов и оборудования</w:t>
            </w:r>
          </w:p>
        </w:tc>
        <w:tc>
          <w:tcPr>
            <w:tcW w:w="3370" w:type="dxa"/>
            <w:gridSpan w:val="14"/>
            <w:tcBorders>
              <w:top w:val="nil"/>
              <w:left w:val="nil"/>
              <w:bottom w:val="nil"/>
              <w:right w:val="nil"/>
            </w:tcBorders>
            <w:noWrap/>
            <w:vAlign w:val="bottom"/>
          </w:tcPr>
          <w:p w:rsidR="00AE3F5C" w:rsidRPr="00F80F1F"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tc>
      </w:tr>
      <w:tr w:rsidR="00AE3F5C" w:rsidRPr="00F80F1F" w:rsidTr="00876061">
        <w:trPr>
          <w:gridAfter w:val="20"/>
          <w:wAfter w:w="5164" w:type="dxa"/>
          <w:trHeight w:val="170"/>
        </w:trPr>
        <w:tc>
          <w:tcPr>
            <w:tcW w:w="7557" w:type="dxa"/>
            <w:gridSpan w:val="23"/>
            <w:noWrap/>
            <w:vAlign w:val="bottom"/>
          </w:tcPr>
          <w:p w:rsidR="00AE3F5C" w:rsidRPr="00F80F1F"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F80F1F">
              <w:rPr>
                <w:rFonts w:ascii="Times New Roman" w:eastAsia="Times New Roman" w:hAnsi="Times New Roman" w:cs="Times New Roman"/>
                <w:b/>
                <w:bCs/>
                <w:lang w:eastAsia="ru-RU"/>
              </w:rPr>
              <w:t>Наименование титула</w:t>
            </w:r>
          </w:p>
        </w:tc>
        <w:tc>
          <w:tcPr>
            <w:tcW w:w="3297" w:type="dxa"/>
            <w:gridSpan w:val="12"/>
            <w:noWrap/>
            <w:vAlign w:val="bottom"/>
          </w:tcPr>
          <w:p w:rsidR="00AE3F5C" w:rsidRPr="00F80F1F"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AE3F5C" w:rsidRPr="00F80F1F" w:rsidTr="00876061">
        <w:trPr>
          <w:gridAfter w:val="20"/>
          <w:wAfter w:w="5164" w:type="dxa"/>
          <w:trHeight w:val="292"/>
        </w:trPr>
        <w:tc>
          <w:tcPr>
            <w:tcW w:w="7557" w:type="dxa"/>
            <w:gridSpan w:val="23"/>
            <w:noWrap/>
            <w:vAlign w:val="bottom"/>
          </w:tcPr>
          <w:p w:rsidR="00AE3F5C" w:rsidRPr="00F80F1F"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F80F1F">
              <w:rPr>
                <w:rFonts w:ascii="Times New Roman" w:eastAsia="Times New Roman" w:hAnsi="Times New Roman" w:cs="Times New Roman"/>
                <w:b/>
                <w:bCs/>
                <w:lang w:eastAsia="ru-RU"/>
              </w:rPr>
              <w:t>Наименование Подрядчика</w:t>
            </w:r>
          </w:p>
        </w:tc>
        <w:tc>
          <w:tcPr>
            <w:tcW w:w="3297" w:type="dxa"/>
            <w:gridSpan w:val="12"/>
            <w:noWrap/>
            <w:vAlign w:val="bottom"/>
          </w:tcPr>
          <w:p w:rsidR="00AE3F5C" w:rsidRPr="00F80F1F"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AE3F5C" w:rsidRPr="00F80F1F" w:rsidTr="00876061">
        <w:trPr>
          <w:gridAfter w:val="20"/>
          <w:wAfter w:w="5164" w:type="dxa"/>
          <w:trHeight w:val="177"/>
        </w:trPr>
        <w:tc>
          <w:tcPr>
            <w:tcW w:w="7557" w:type="dxa"/>
            <w:gridSpan w:val="23"/>
            <w:noWrap/>
            <w:vAlign w:val="bottom"/>
          </w:tcPr>
          <w:p w:rsidR="00AE3F5C" w:rsidRPr="00F80F1F"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F80F1F">
              <w:rPr>
                <w:rFonts w:ascii="Times New Roman" w:eastAsia="Times New Roman" w:hAnsi="Times New Roman" w:cs="Times New Roman"/>
                <w:b/>
                <w:bCs/>
                <w:lang w:eastAsia="ru-RU"/>
              </w:rPr>
              <w:t>Номер договора</w:t>
            </w:r>
          </w:p>
        </w:tc>
        <w:tc>
          <w:tcPr>
            <w:tcW w:w="3297" w:type="dxa"/>
            <w:gridSpan w:val="12"/>
            <w:noWrap/>
            <w:vAlign w:val="bottom"/>
          </w:tcPr>
          <w:p w:rsidR="00AE3F5C" w:rsidRPr="00F80F1F"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AE3F5C" w:rsidRPr="00F80F1F" w:rsidTr="00876061">
        <w:tblPrEx>
          <w:tblLook w:val="00A0" w:firstRow="1" w:lastRow="0" w:firstColumn="1" w:lastColumn="0" w:noHBand="0" w:noVBand="0"/>
        </w:tblPrEx>
        <w:trPr>
          <w:trHeight w:val="210"/>
        </w:trPr>
        <w:tc>
          <w:tcPr>
            <w:tcW w:w="8580" w:type="dxa"/>
            <w:gridSpan w:val="27"/>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Данные из Спецификации к Договору</w:t>
            </w:r>
          </w:p>
        </w:tc>
        <w:tc>
          <w:tcPr>
            <w:tcW w:w="7438" w:type="dxa"/>
            <w:gridSpan w:val="28"/>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Рабочая документация, выданная в производство</w:t>
            </w:r>
          </w:p>
        </w:tc>
      </w:tr>
      <w:tr w:rsidR="00AE3F5C" w:rsidRPr="00F80F1F" w:rsidTr="00876061">
        <w:tblPrEx>
          <w:tblLook w:val="00A0" w:firstRow="1" w:lastRow="0" w:firstColumn="1" w:lastColumn="0" w:noHBand="0" w:noVBand="0"/>
        </w:tblPrEx>
        <w:trPr>
          <w:trHeight w:val="840"/>
        </w:trPr>
        <w:tc>
          <w:tcPr>
            <w:tcW w:w="388" w:type="dxa"/>
            <w:gridSpan w:val="2"/>
            <w:vMerge w:val="restart"/>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п/п</w:t>
            </w:r>
          </w:p>
        </w:tc>
        <w:tc>
          <w:tcPr>
            <w:tcW w:w="1638" w:type="dxa"/>
            <w:gridSpan w:val="3"/>
            <w:vMerge w:val="restart"/>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Оборудование/материалы (вводить о или  м русскими буквами)</w:t>
            </w:r>
          </w:p>
        </w:tc>
        <w:tc>
          <w:tcPr>
            <w:tcW w:w="1062" w:type="dxa"/>
            <w:gridSpan w:val="3"/>
            <w:vMerge w:val="restart"/>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Номенклатура МТР</w:t>
            </w:r>
          </w:p>
        </w:tc>
        <w:tc>
          <w:tcPr>
            <w:tcW w:w="626" w:type="dxa"/>
            <w:gridSpan w:val="2"/>
            <w:vMerge w:val="restart"/>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Марка, тип, Гост, ТУ</w:t>
            </w:r>
          </w:p>
        </w:tc>
        <w:tc>
          <w:tcPr>
            <w:tcW w:w="1147" w:type="dxa"/>
            <w:gridSpan w:val="3"/>
            <w:vMerge w:val="restart"/>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Единица измерения</w:t>
            </w:r>
          </w:p>
        </w:tc>
        <w:tc>
          <w:tcPr>
            <w:tcW w:w="1191" w:type="dxa"/>
            <w:gridSpan w:val="3"/>
            <w:vMerge w:val="restart"/>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Количество-во</w:t>
            </w:r>
          </w:p>
        </w:tc>
        <w:tc>
          <w:tcPr>
            <w:tcW w:w="732" w:type="dxa"/>
            <w:gridSpan w:val="2"/>
            <w:vMerge w:val="restart"/>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Срок поставки</w:t>
            </w:r>
          </w:p>
        </w:tc>
        <w:tc>
          <w:tcPr>
            <w:tcW w:w="894" w:type="dxa"/>
            <w:gridSpan w:val="6"/>
            <w:vMerge w:val="restart"/>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Цена на продукцию за единицу, включая НДС, руб.</w:t>
            </w:r>
          </w:p>
        </w:tc>
        <w:tc>
          <w:tcPr>
            <w:tcW w:w="902" w:type="dxa"/>
            <w:gridSpan w:val="3"/>
            <w:vMerge w:val="restart"/>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Стоимость продукции, включая НДС, руб.</w:t>
            </w:r>
          </w:p>
        </w:tc>
        <w:tc>
          <w:tcPr>
            <w:tcW w:w="1148" w:type="dxa"/>
            <w:gridSpan w:val="3"/>
            <w:vMerge w:val="restart"/>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Базовое обозначение и марка основного</w:t>
            </w:r>
          </w:p>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комплекта РД</w:t>
            </w:r>
          </w:p>
        </w:tc>
        <w:tc>
          <w:tcPr>
            <w:tcW w:w="1159" w:type="dxa"/>
            <w:gridSpan w:val="6"/>
            <w:vMerge w:val="restart"/>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Наименование оборудования по спецификации</w:t>
            </w:r>
          </w:p>
        </w:tc>
        <w:tc>
          <w:tcPr>
            <w:tcW w:w="1021" w:type="dxa"/>
            <w:gridSpan w:val="4"/>
            <w:vMerge w:val="restart"/>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Завод-изготовитель</w:t>
            </w:r>
          </w:p>
        </w:tc>
        <w:tc>
          <w:tcPr>
            <w:tcW w:w="1429" w:type="dxa"/>
            <w:gridSpan w:val="5"/>
            <w:vMerge w:val="restart"/>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Количество по спецификации, шт.</w:t>
            </w:r>
          </w:p>
        </w:tc>
        <w:tc>
          <w:tcPr>
            <w:tcW w:w="1786" w:type="dxa"/>
            <w:gridSpan w:val="7"/>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xml:space="preserve">Дата согласования рабочей документации для заказа (опросные листы, спецификации/задания заводам) </w:t>
            </w:r>
          </w:p>
        </w:tc>
        <w:tc>
          <w:tcPr>
            <w:tcW w:w="895" w:type="dxa"/>
            <w:gridSpan w:val="3"/>
            <w:vMerge w:val="restart"/>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Наличие согласование замены Оборудования (№ и дата письма)</w:t>
            </w:r>
          </w:p>
        </w:tc>
      </w:tr>
      <w:tr w:rsidR="00AE3F5C" w:rsidRPr="00F80F1F" w:rsidTr="00876061">
        <w:tblPrEx>
          <w:tblLook w:val="00A0" w:firstRow="1" w:lastRow="0" w:firstColumn="1" w:lastColumn="0" w:noHBand="0" w:noVBand="0"/>
        </w:tblPrEx>
        <w:trPr>
          <w:trHeight w:val="303"/>
        </w:trPr>
        <w:tc>
          <w:tcPr>
            <w:tcW w:w="388" w:type="dxa"/>
            <w:gridSpan w:val="2"/>
            <w:vMerge/>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638" w:type="dxa"/>
            <w:gridSpan w:val="3"/>
            <w:vMerge/>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062" w:type="dxa"/>
            <w:gridSpan w:val="3"/>
            <w:vMerge/>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626" w:type="dxa"/>
            <w:gridSpan w:val="2"/>
            <w:vMerge/>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147" w:type="dxa"/>
            <w:gridSpan w:val="3"/>
            <w:vMerge/>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191" w:type="dxa"/>
            <w:gridSpan w:val="3"/>
            <w:vMerge/>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32" w:type="dxa"/>
            <w:gridSpan w:val="2"/>
            <w:vMerge/>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94" w:type="dxa"/>
            <w:gridSpan w:val="6"/>
            <w:vMerge/>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02" w:type="dxa"/>
            <w:gridSpan w:val="3"/>
            <w:vMerge/>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148" w:type="dxa"/>
            <w:gridSpan w:val="3"/>
            <w:vMerge/>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159" w:type="dxa"/>
            <w:gridSpan w:val="6"/>
            <w:vMerge/>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021" w:type="dxa"/>
            <w:gridSpan w:val="4"/>
            <w:vMerge/>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429" w:type="dxa"/>
            <w:gridSpan w:val="5"/>
            <w:vMerge/>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44" w:type="dxa"/>
            <w:gridSpan w:val="3"/>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план</w:t>
            </w:r>
          </w:p>
        </w:tc>
        <w:tc>
          <w:tcPr>
            <w:tcW w:w="1042" w:type="dxa"/>
            <w:gridSpan w:val="4"/>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факт</w:t>
            </w:r>
          </w:p>
        </w:tc>
        <w:tc>
          <w:tcPr>
            <w:tcW w:w="895" w:type="dxa"/>
            <w:gridSpan w:val="3"/>
            <w:vMerge/>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AE3F5C" w:rsidRPr="00F80F1F" w:rsidTr="00876061">
        <w:tblPrEx>
          <w:tblLook w:val="00A0" w:firstRow="1" w:lastRow="0" w:firstColumn="1" w:lastColumn="0" w:noHBand="0" w:noVBand="0"/>
        </w:tblPrEx>
        <w:trPr>
          <w:trHeight w:hRule="exact" w:val="135"/>
        </w:trPr>
        <w:tc>
          <w:tcPr>
            <w:tcW w:w="388" w:type="dxa"/>
            <w:gridSpan w:val="2"/>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1</w:t>
            </w:r>
          </w:p>
        </w:tc>
        <w:tc>
          <w:tcPr>
            <w:tcW w:w="1638" w:type="dxa"/>
            <w:gridSpan w:val="3"/>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2</w:t>
            </w:r>
          </w:p>
        </w:tc>
        <w:tc>
          <w:tcPr>
            <w:tcW w:w="1062" w:type="dxa"/>
            <w:gridSpan w:val="3"/>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3</w:t>
            </w:r>
          </w:p>
        </w:tc>
        <w:tc>
          <w:tcPr>
            <w:tcW w:w="626" w:type="dxa"/>
            <w:gridSpan w:val="2"/>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4</w:t>
            </w:r>
          </w:p>
        </w:tc>
        <w:tc>
          <w:tcPr>
            <w:tcW w:w="1147" w:type="dxa"/>
            <w:gridSpan w:val="3"/>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5</w:t>
            </w:r>
          </w:p>
        </w:tc>
        <w:tc>
          <w:tcPr>
            <w:tcW w:w="1191" w:type="dxa"/>
            <w:gridSpan w:val="3"/>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6</w:t>
            </w:r>
          </w:p>
        </w:tc>
        <w:tc>
          <w:tcPr>
            <w:tcW w:w="732" w:type="dxa"/>
            <w:gridSpan w:val="2"/>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7</w:t>
            </w:r>
          </w:p>
        </w:tc>
        <w:tc>
          <w:tcPr>
            <w:tcW w:w="894" w:type="dxa"/>
            <w:gridSpan w:val="6"/>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8</w:t>
            </w:r>
          </w:p>
        </w:tc>
        <w:tc>
          <w:tcPr>
            <w:tcW w:w="902" w:type="dxa"/>
            <w:gridSpan w:val="3"/>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9</w:t>
            </w:r>
          </w:p>
        </w:tc>
        <w:tc>
          <w:tcPr>
            <w:tcW w:w="1148" w:type="dxa"/>
            <w:gridSpan w:val="3"/>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10</w:t>
            </w:r>
          </w:p>
        </w:tc>
        <w:tc>
          <w:tcPr>
            <w:tcW w:w="1159" w:type="dxa"/>
            <w:gridSpan w:val="6"/>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11</w:t>
            </w:r>
          </w:p>
        </w:tc>
        <w:tc>
          <w:tcPr>
            <w:tcW w:w="1021" w:type="dxa"/>
            <w:gridSpan w:val="4"/>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12</w:t>
            </w:r>
          </w:p>
        </w:tc>
        <w:tc>
          <w:tcPr>
            <w:tcW w:w="1429" w:type="dxa"/>
            <w:gridSpan w:val="5"/>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13</w:t>
            </w:r>
          </w:p>
        </w:tc>
        <w:tc>
          <w:tcPr>
            <w:tcW w:w="744" w:type="dxa"/>
            <w:gridSpan w:val="3"/>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14</w:t>
            </w:r>
          </w:p>
        </w:tc>
        <w:tc>
          <w:tcPr>
            <w:tcW w:w="1042" w:type="dxa"/>
            <w:gridSpan w:val="4"/>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15</w:t>
            </w:r>
          </w:p>
        </w:tc>
        <w:tc>
          <w:tcPr>
            <w:tcW w:w="895" w:type="dxa"/>
            <w:gridSpan w:val="3"/>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16</w:t>
            </w:r>
          </w:p>
        </w:tc>
      </w:tr>
      <w:tr w:rsidR="00AE3F5C" w:rsidRPr="00F80F1F" w:rsidTr="00876061">
        <w:tblPrEx>
          <w:tblLook w:val="00A0" w:firstRow="1" w:lastRow="0" w:firstColumn="1" w:lastColumn="0" w:noHBand="0" w:noVBand="0"/>
        </w:tblPrEx>
        <w:trPr>
          <w:trHeight w:hRule="exact" w:val="152"/>
        </w:trPr>
        <w:tc>
          <w:tcPr>
            <w:tcW w:w="388" w:type="dxa"/>
            <w:gridSpan w:val="2"/>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638" w:type="dxa"/>
            <w:gridSpan w:val="3"/>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1062" w:type="dxa"/>
            <w:gridSpan w:val="3"/>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626" w:type="dxa"/>
            <w:gridSpan w:val="2"/>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1147" w:type="dxa"/>
            <w:gridSpan w:val="3"/>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1191" w:type="dxa"/>
            <w:gridSpan w:val="3"/>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732" w:type="dxa"/>
            <w:gridSpan w:val="2"/>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894" w:type="dxa"/>
            <w:gridSpan w:val="6"/>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902" w:type="dxa"/>
            <w:gridSpan w:val="3"/>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1148" w:type="dxa"/>
            <w:gridSpan w:val="3"/>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1159" w:type="dxa"/>
            <w:gridSpan w:val="6"/>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1021" w:type="dxa"/>
            <w:gridSpan w:val="4"/>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1429" w:type="dxa"/>
            <w:gridSpan w:val="5"/>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744" w:type="dxa"/>
            <w:gridSpan w:val="3"/>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1042" w:type="dxa"/>
            <w:gridSpan w:val="4"/>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895" w:type="dxa"/>
            <w:gridSpan w:val="3"/>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r>
      <w:tr w:rsidR="00AE3F5C" w:rsidRPr="00F80F1F" w:rsidTr="00876061">
        <w:tblPrEx>
          <w:tblLook w:val="00A0" w:firstRow="1" w:lastRow="0" w:firstColumn="1" w:lastColumn="0" w:noHBand="0" w:noVBand="0"/>
        </w:tblPrEx>
        <w:trPr>
          <w:gridAfter w:val="8"/>
          <w:wAfter w:w="2074" w:type="dxa"/>
          <w:trHeight w:val="210"/>
        </w:trPr>
        <w:tc>
          <w:tcPr>
            <w:tcW w:w="13944" w:type="dxa"/>
            <w:gridSpan w:val="47"/>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Размещение заказа</w:t>
            </w:r>
          </w:p>
        </w:tc>
      </w:tr>
      <w:tr w:rsidR="00AE3F5C" w:rsidRPr="00F80F1F" w:rsidTr="00876061">
        <w:tblPrEx>
          <w:tblLook w:val="00A0" w:firstRow="1" w:lastRow="0" w:firstColumn="1" w:lastColumn="0" w:noHBand="0" w:noVBand="0"/>
        </w:tblPrEx>
        <w:trPr>
          <w:gridAfter w:val="11"/>
          <w:wAfter w:w="2792" w:type="dxa"/>
          <w:trHeight w:val="1403"/>
        </w:trPr>
        <w:tc>
          <w:tcPr>
            <w:tcW w:w="1377" w:type="dxa"/>
            <w:gridSpan w:val="3"/>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Поставщик (контрагент)</w:t>
            </w:r>
          </w:p>
        </w:tc>
        <w:tc>
          <w:tcPr>
            <w:tcW w:w="1423" w:type="dxa"/>
            <w:gridSpan w:val="4"/>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№договора на поставку МТР (спецификация)</w:t>
            </w:r>
          </w:p>
        </w:tc>
        <w:tc>
          <w:tcPr>
            <w:tcW w:w="1129" w:type="dxa"/>
            <w:gridSpan w:val="4"/>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Дата подписания договора (спецификации)</w:t>
            </w:r>
          </w:p>
        </w:tc>
        <w:tc>
          <w:tcPr>
            <w:tcW w:w="1152" w:type="dxa"/>
            <w:gridSpan w:val="3"/>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Предмет договора</w:t>
            </w:r>
          </w:p>
        </w:tc>
        <w:tc>
          <w:tcPr>
            <w:tcW w:w="1019" w:type="dxa"/>
            <w:gridSpan w:val="3"/>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Наименование оборудования по спецификации</w:t>
            </w:r>
          </w:p>
        </w:tc>
        <w:tc>
          <w:tcPr>
            <w:tcW w:w="1269" w:type="dxa"/>
            <w:gridSpan w:val="3"/>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Количество по спецификации</w:t>
            </w:r>
          </w:p>
        </w:tc>
        <w:tc>
          <w:tcPr>
            <w:tcW w:w="870" w:type="dxa"/>
            <w:gridSpan w:val="5"/>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Стоимость услуг по договору поставки</w:t>
            </w:r>
          </w:p>
        </w:tc>
        <w:tc>
          <w:tcPr>
            <w:tcW w:w="1030" w:type="dxa"/>
            <w:gridSpan w:val="4"/>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Дата авансового платежа в адрес Поставщика (контрагента)</w:t>
            </w:r>
          </w:p>
        </w:tc>
        <w:tc>
          <w:tcPr>
            <w:tcW w:w="944" w:type="dxa"/>
            <w:gridSpan w:val="4"/>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Дата размещения заказа на изготовление МТР</w:t>
            </w:r>
          </w:p>
        </w:tc>
        <w:tc>
          <w:tcPr>
            <w:tcW w:w="1326" w:type="dxa"/>
            <w:gridSpan w:val="6"/>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Технологический срок изготовления</w:t>
            </w:r>
          </w:p>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(месяцев)</w:t>
            </w:r>
          </w:p>
        </w:tc>
        <w:tc>
          <w:tcPr>
            <w:tcW w:w="835" w:type="dxa"/>
            <w:gridSpan w:val="3"/>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Завод - изготовитель</w:t>
            </w:r>
          </w:p>
        </w:tc>
        <w:tc>
          <w:tcPr>
            <w:tcW w:w="852" w:type="dxa"/>
            <w:gridSpan w:val="2"/>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Дата поставки (план)</w:t>
            </w:r>
          </w:p>
        </w:tc>
      </w:tr>
      <w:tr w:rsidR="00AE3F5C" w:rsidRPr="00F80F1F" w:rsidTr="00876061">
        <w:tblPrEx>
          <w:tblLook w:val="00A0" w:firstRow="1" w:lastRow="0" w:firstColumn="1" w:lastColumn="0" w:noHBand="0" w:noVBand="0"/>
        </w:tblPrEx>
        <w:trPr>
          <w:gridAfter w:val="11"/>
          <w:wAfter w:w="2792" w:type="dxa"/>
          <w:trHeight w:val="113"/>
        </w:trPr>
        <w:tc>
          <w:tcPr>
            <w:tcW w:w="1377" w:type="dxa"/>
            <w:gridSpan w:val="3"/>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17</w:t>
            </w:r>
          </w:p>
        </w:tc>
        <w:tc>
          <w:tcPr>
            <w:tcW w:w="1423" w:type="dxa"/>
            <w:gridSpan w:val="4"/>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18</w:t>
            </w:r>
          </w:p>
        </w:tc>
        <w:tc>
          <w:tcPr>
            <w:tcW w:w="1129" w:type="dxa"/>
            <w:gridSpan w:val="4"/>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19</w:t>
            </w:r>
          </w:p>
        </w:tc>
        <w:tc>
          <w:tcPr>
            <w:tcW w:w="1152" w:type="dxa"/>
            <w:gridSpan w:val="3"/>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20</w:t>
            </w:r>
          </w:p>
        </w:tc>
        <w:tc>
          <w:tcPr>
            <w:tcW w:w="1019" w:type="dxa"/>
            <w:gridSpan w:val="3"/>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21</w:t>
            </w:r>
          </w:p>
        </w:tc>
        <w:tc>
          <w:tcPr>
            <w:tcW w:w="1269" w:type="dxa"/>
            <w:gridSpan w:val="3"/>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22</w:t>
            </w:r>
          </w:p>
        </w:tc>
        <w:tc>
          <w:tcPr>
            <w:tcW w:w="870" w:type="dxa"/>
            <w:gridSpan w:val="5"/>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23</w:t>
            </w:r>
          </w:p>
        </w:tc>
        <w:tc>
          <w:tcPr>
            <w:tcW w:w="1030" w:type="dxa"/>
            <w:gridSpan w:val="4"/>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24</w:t>
            </w:r>
          </w:p>
        </w:tc>
        <w:tc>
          <w:tcPr>
            <w:tcW w:w="944" w:type="dxa"/>
            <w:gridSpan w:val="4"/>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25</w:t>
            </w:r>
          </w:p>
        </w:tc>
        <w:tc>
          <w:tcPr>
            <w:tcW w:w="1326" w:type="dxa"/>
            <w:gridSpan w:val="6"/>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26</w:t>
            </w:r>
          </w:p>
        </w:tc>
        <w:tc>
          <w:tcPr>
            <w:tcW w:w="835" w:type="dxa"/>
            <w:gridSpan w:val="3"/>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27</w:t>
            </w:r>
          </w:p>
        </w:tc>
        <w:tc>
          <w:tcPr>
            <w:tcW w:w="852" w:type="dxa"/>
            <w:gridSpan w:val="2"/>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28</w:t>
            </w:r>
          </w:p>
        </w:tc>
      </w:tr>
      <w:tr w:rsidR="00AE3F5C" w:rsidRPr="00F80F1F" w:rsidTr="00876061">
        <w:tblPrEx>
          <w:tblLook w:val="00A0" w:firstRow="1" w:lastRow="0" w:firstColumn="1" w:lastColumn="0" w:noHBand="0" w:noVBand="0"/>
        </w:tblPrEx>
        <w:trPr>
          <w:gridAfter w:val="11"/>
          <w:wAfter w:w="2792" w:type="dxa"/>
          <w:trHeight w:val="116"/>
        </w:trPr>
        <w:tc>
          <w:tcPr>
            <w:tcW w:w="1377" w:type="dxa"/>
            <w:gridSpan w:val="3"/>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1423" w:type="dxa"/>
            <w:gridSpan w:val="4"/>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1129" w:type="dxa"/>
            <w:gridSpan w:val="4"/>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1152" w:type="dxa"/>
            <w:gridSpan w:val="3"/>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1019" w:type="dxa"/>
            <w:gridSpan w:val="3"/>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1269" w:type="dxa"/>
            <w:gridSpan w:val="3"/>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870" w:type="dxa"/>
            <w:gridSpan w:val="5"/>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1030" w:type="dxa"/>
            <w:gridSpan w:val="4"/>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944" w:type="dxa"/>
            <w:gridSpan w:val="4"/>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1326" w:type="dxa"/>
            <w:gridSpan w:val="6"/>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835" w:type="dxa"/>
            <w:gridSpan w:val="3"/>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852" w:type="dxa"/>
            <w:gridSpan w:val="2"/>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r>
      <w:tr w:rsidR="00AE3F5C" w:rsidRPr="00F80F1F" w:rsidTr="00876061">
        <w:tblPrEx>
          <w:tblLook w:val="00A0" w:firstRow="1" w:lastRow="0" w:firstColumn="1" w:lastColumn="0" w:noHBand="0" w:noVBand="0"/>
        </w:tblPrEx>
        <w:trPr>
          <w:trHeight w:val="345"/>
        </w:trPr>
        <w:tc>
          <w:tcPr>
            <w:tcW w:w="10584" w:type="dxa"/>
            <w:gridSpan w:val="34"/>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Данные об отгрузках</w:t>
            </w:r>
          </w:p>
        </w:tc>
        <w:tc>
          <w:tcPr>
            <w:tcW w:w="3992" w:type="dxa"/>
            <w:gridSpan w:val="16"/>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Данные по СМР</w:t>
            </w:r>
          </w:p>
        </w:tc>
        <w:tc>
          <w:tcPr>
            <w:tcW w:w="817" w:type="dxa"/>
            <w:gridSpan w:val="3"/>
            <w:vMerge w:val="restart"/>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Позиция исключена</w:t>
            </w:r>
          </w:p>
        </w:tc>
        <w:tc>
          <w:tcPr>
            <w:tcW w:w="625" w:type="dxa"/>
            <w:gridSpan w:val="2"/>
            <w:vMerge w:val="restart"/>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Примечание</w:t>
            </w:r>
          </w:p>
        </w:tc>
      </w:tr>
      <w:tr w:rsidR="00AE3F5C" w:rsidRPr="00F80F1F" w:rsidTr="00876061">
        <w:tblPrEx>
          <w:tblLook w:val="00A0" w:firstRow="1" w:lastRow="0" w:firstColumn="1" w:lastColumn="0" w:noHBand="0" w:noVBand="0"/>
        </w:tblPrEx>
        <w:trPr>
          <w:trHeight w:val="155"/>
        </w:trPr>
        <w:tc>
          <w:tcPr>
            <w:tcW w:w="5081" w:type="dxa"/>
            <w:gridSpan w:val="14"/>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если отличается от Спецификации к договору</w:t>
            </w:r>
          </w:p>
        </w:tc>
        <w:tc>
          <w:tcPr>
            <w:tcW w:w="770" w:type="dxa"/>
            <w:vMerge w:val="restart"/>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Ед. изм.</w:t>
            </w:r>
          </w:p>
        </w:tc>
        <w:tc>
          <w:tcPr>
            <w:tcW w:w="953" w:type="dxa"/>
            <w:gridSpan w:val="4"/>
            <w:vMerge w:val="restart"/>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Кол-во отгружено</w:t>
            </w:r>
          </w:p>
        </w:tc>
        <w:tc>
          <w:tcPr>
            <w:tcW w:w="704" w:type="dxa"/>
            <w:gridSpan w:val="3"/>
            <w:vMerge w:val="restart"/>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Дата отгрузки (факт)</w:t>
            </w:r>
          </w:p>
        </w:tc>
        <w:tc>
          <w:tcPr>
            <w:tcW w:w="832" w:type="dxa"/>
            <w:gridSpan w:val="4"/>
            <w:vMerge w:val="restart"/>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Кол-во поставлено</w:t>
            </w:r>
          </w:p>
        </w:tc>
        <w:tc>
          <w:tcPr>
            <w:tcW w:w="721" w:type="dxa"/>
            <w:gridSpan w:val="2"/>
            <w:vMerge w:val="restart"/>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Дата поставки (факт)</w:t>
            </w:r>
          </w:p>
        </w:tc>
        <w:tc>
          <w:tcPr>
            <w:tcW w:w="814" w:type="dxa"/>
            <w:gridSpan w:val="3"/>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Отгрузка завершена</w:t>
            </w:r>
          </w:p>
        </w:tc>
        <w:tc>
          <w:tcPr>
            <w:tcW w:w="709" w:type="dxa"/>
            <w:gridSpan w:val="3"/>
            <w:vMerge w:val="restart"/>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Способ доставки</w:t>
            </w:r>
          </w:p>
        </w:tc>
        <w:tc>
          <w:tcPr>
            <w:tcW w:w="616" w:type="dxa"/>
            <w:gridSpan w:val="4"/>
            <w:vMerge w:val="restart"/>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Код работы</w:t>
            </w:r>
          </w:p>
        </w:tc>
        <w:tc>
          <w:tcPr>
            <w:tcW w:w="708" w:type="dxa"/>
            <w:gridSpan w:val="2"/>
            <w:vMerge w:val="restart"/>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Наименование СМР</w:t>
            </w:r>
          </w:p>
        </w:tc>
        <w:tc>
          <w:tcPr>
            <w:tcW w:w="1577" w:type="dxa"/>
            <w:gridSpan w:val="6"/>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Сроки выполнения СМР с использованием данного МТР</w:t>
            </w:r>
          </w:p>
        </w:tc>
        <w:tc>
          <w:tcPr>
            <w:tcW w:w="1091" w:type="dxa"/>
            <w:gridSpan w:val="4"/>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Передача оборудования в монтаж</w:t>
            </w:r>
          </w:p>
        </w:tc>
        <w:tc>
          <w:tcPr>
            <w:tcW w:w="817" w:type="dxa"/>
            <w:gridSpan w:val="3"/>
            <w:vMerge/>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625" w:type="dxa"/>
            <w:gridSpan w:val="2"/>
            <w:vMerge/>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AE3F5C" w:rsidRPr="00F80F1F" w:rsidTr="00876061">
        <w:tblPrEx>
          <w:tblLook w:val="00A0" w:firstRow="1" w:lastRow="0" w:firstColumn="1" w:lastColumn="0" w:noHBand="0" w:noVBand="0"/>
        </w:tblPrEx>
        <w:trPr>
          <w:trHeight w:val="359"/>
        </w:trPr>
        <w:tc>
          <w:tcPr>
            <w:tcW w:w="1545" w:type="dxa"/>
            <w:gridSpan w:val="4"/>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Наименование   МТР в отгрузочных документах</w:t>
            </w:r>
          </w:p>
        </w:tc>
        <w:tc>
          <w:tcPr>
            <w:tcW w:w="888" w:type="dxa"/>
            <w:gridSpan w:val="2"/>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Марка, тип, Гост, ТУ</w:t>
            </w:r>
          </w:p>
        </w:tc>
        <w:tc>
          <w:tcPr>
            <w:tcW w:w="810" w:type="dxa"/>
            <w:gridSpan w:val="3"/>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Основание изменения МТР</w:t>
            </w:r>
          </w:p>
        </w:tc>
        <w:tc>
          <w:tcPr>
            <w:tcW w:w="998" w:type="dxa"/>
            <w:gridSpan w:val="3"/>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Цена на продукцию за единицу, включая НДС, руб.</w:t>
            </w:r>
          </w:p>
        </w:tc>
        <w:tc>
          <w:tcPr>
            <w:tcW w:w="840" w:type="dxa"/>
            <w:gridSpan w:val="2"/>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Стоимость продукции, включая НДС, руб.</w:t>
            </w:r>
          </w:p>
        </w:tc>
        <w:tc>
          <w:tcPr>
            <w:tcW w:w="770" w:type="dxa"/>
            <w:vMerge/>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53" w:type="dxa"/>
            <w:gridSpan w:val="4"/>
            <w:vMerge/>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04" w:type="dxa"/>
            <w:gridSpan w:val="3"/>
            <w:vMerge/>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32" w:type="dxa"/>
            <w:gridSpan w:val="4"/>
            <w:vMerge/>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21" w:type="dxa"/>
            <w:gridSpan w:val="2"/>
            <w:vMerge/>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14" w:type="dxa"/>
            <w:gridSpan w:val="3"/>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(да/нет)</w:t>
            </w:r>
          </w:p>
        </w:tc>
        <w:tc>
          <w:tcPr>
            <w:tcW w:w="709" w:type="dxa"/>
            <w:gridSpan w:val="3"/>
            <w:vMerge/>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616" w:type="dxa"/>
            <w:gridSpan w:val="4"/>
            <w:vMerge/>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08" w:type="dxa"/>
            <w:gridSpan w:val="2"/>
            <w:vMerge/>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09" w:type="dxa"/>
            <w:gridSpan w:val="3"/>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Дата начала</w:t>
            </w:r>
          </w:p>
        </w:tc>
        <w:tc>
          <w:tcPr>
            <w:tcW w:w="868" w:type="dxa"/>
            <w:gridSpan w:val="3"/>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Дата завершения</w:t>
            </w:r>
          </w:p>
        </w:tc>
        <w:tc>
          <w:tcPr>
            <w:tcW w:w="603" w:type="dxa"/>
            <w:gridSpan w:val="3"/>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Кол-во план</w:t>
            </w:r>
          </w:p>
        </w:tc>
        <w:tc>
          <w:tcPr>
            <w:tcW w:w="488" w:type="dxa"/>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Кол-во факт</w:t>
            </w:r>
          </w:p>
        </w:tc>
        <w:tc>
          <w:tcPr>
            <w:tcW w:w="817" w:type="dxa"/>
            <w:gridSpan w:val="3"/>
            <w:vMerge/>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625" w:type="dxa"/>
            <w:gridSpan w:val="2"/>
            <w:vMerge/>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AE3F5C" w:rsidRPr="00F80F1F" w:rsidTr="00876061">
        <w:tblPrEx>
          <w:tblLook w:val="00A0" w:firstRow="1" w:lastRow="0" w:firstColumn="1" w:lastColumn="0" w:noHBand="0" w:noVBand="0"/>
        </w:tblPrEx>
        <w:trPr>
          <w:trHeight w:val="114"/>
        </w:trPr>
        <w:tc>
          <w:tcPr>
            <w:tcW w:w="1545" w:type="dxa"/>
            <w:gridSpan w:val="4"/>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29</w:t>
            </w:r>
          </w:p>
        </w:tc>
        <w:tc>
          <w:tcPr>
            <w:tcW w:w="888" w:type="dxa"/>
            <w:gridSpan w:val="2"/>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30</w:t>
            </w:r>
          </w:p>
        </w:tc>
        <w:tc>
          <w:tcPr>
            <w:tcW w:w="810" w:type="dxa"/>
            <w:gridSpan w:val="3"/>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31</w:t>
            </w:r>
          </w:p>
        </w:tc>
        <w:tc>
          <w:tcPr>
            <w:tcW w:w="998" w:type="dxa"/>
            <w:gridSpan w:val="3"/>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32</w:t>
            </w:r>
          </w:p>
        </w:tc>
        <w:tc>
          <w:tcPr>
            <w:tcW w:w="840" w:type="dxa"/>
            <w:gridSpan w:val="2"/>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33</w:t>
            </w:r>
          </w:p>
        </w:tc>
        <w:tc>
          <w:tcPr>
            <w:tcW w:w="770" w:type="dxa"/>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34</w:t>
            </w:r>
          </w:p>
        </w:tc>
        <w:tc>
          <w:tcPr>
            <w:tcW w:w="953" w:type="dxa"/>
            <w:gridSpan w:val="4"/>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35</w:t>
            </w:r>
          </w:p>
        </w:tc>
        <w:tc>
          <w:tcPr>
            <w:tcW w:w="704" w:type="dxa"/>
            <w:gridSpan w:val="3"/>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36</w:t>
            </w:r>
          </w:p>
        </w:tc>
        <w:tc>
          <w:tcPr>
            <w:tcW w:w="832" w:type="dxa"/>
            <w:gridSpan w:val="4"/>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37</w:t>
            </w:r>
          </w:p>
        </w:tc>
        <w:tc>
          <w:tcPr>
            <w:tcW w:w="721" w:type="dxa"/>
            <w:gridSpan w:val="2"/>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38</w:t>
            </w:r>
          </w:p>
        </w:tc>
        <w:tc>
          <w:tcPr>
            <w:tcW w:w="814" w:type="dxa"/>
            <w:gridSpan w:val="3"/>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39</w:t>
            </w:r>
          </w:p>
        </w:tc>
        <w:tc>
          <w:tcPr>
            <w:tcW w:w="709" w:type="dxa"/>
            <w:gridSpan w:val="3"/>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40</w:t>
            </w:r>
          </w:p>
        </w:tc>
        <w:tc>
          <w:tcPr>
            <w:tcW w:w="616" w:type="dxa"/>
            <w:gridSpan w:val="4"/>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41</w:t>
            </w:r>
          </w:p>
        </w:tc>
        <w:tc>
          <w:tcPr>
            <w:tcW w:w="708" w:type="dxa"/>
            <w:gridSpan w:val="2"/>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42</w:t>
            </w:r>
          </w:p>
        </w:tc>
        <w:tc>
          <w:tcPr>
            <w:tcW w:w="709" w:type="dxa"/>
            <w:gridSpan w:val="3"/>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43</w:t>
            </w:r>
          </w:p>
        </w:tc>
        <w:tc>
          <w:tcPr>
            <w:tcW w:w="868" w:type="dxa"/>
            <w:gridSpan w:val="3"/>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44</w:t>
            </w:r>
          </w:p>
        </w:tc>
        <w:tc>
          <w:tcPr>
            <w:tcW w:w="603" w:type="dxa"/>
            <w:gridSpan w:val="3"/>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45</w:t>
            </w:r>
          </w:p>
        </w:tc>
        <w:tc>
          <w:tcPr>
            <w:tcW w:w="488" w:type="dxa"/>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46</w:t>
            </w:r>
          </w:p>
        </w:tc>
        <w:tc>
          <w:tcPr>
            <w:tcW w:w="817" w:type="dxa"/>
            <w:gridSpan w:val="3"/>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47</w:t>
            </w:r>
          </w:p>
        </w:tc>
        <w:tc>
          <w:tcPr>
            <w:tcW w:w="625" w:type="dxa"/>
            <w:gridSpan w:val="2"/>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48</w:t>
            </w:r>
          </w:p>
        </w:tc>
      </w:tr>
      <w:tr w:rsidR="00AE3F5C" w:rsidRPr="00F80F1F" w:rsidTr="00876061">
        <w:tblPrEx>
          <w:tblLook w:val="00A0" w:firstRow="1" w:lastRow="0" w:firstColumn="1" w:lastColumn="0" w:noHBand="0" w:noVBand="0"/>
        </w:tblPrEx>
        <w:trPr>
          <w:trHeight w:val="57"/>
        </w:trPr>
        <w:tc>
          <w:tcPr>
            <w:tcW w:w="1545" w:type="dxa"/>
            <w:gridSpan w:val="4"/>
            <w:noWrap/>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888" w:type="dxa"/>
            <w:gridSpan w:val="2"/>
            <w:noWrap/>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810" w:type="dxa"/>
            <w:gridSpan w:val="3"/>
            <w:noWrap/>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998" w:type="dxa"/>
            <w:gridSpan w:val="3"/>
            <w:noWrap/>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840" w:type="dxa"/>
            <w:gridSpan w:val="2"/>
            <w:noWrap/>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770" w:type="dxa"/>
            <w:noWrap/>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953" w:type="dxa"/>
            <w:gridSpan w:val="4"/>
            <w:noWrap/>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704" w:type="dxa"/>
            <w:gridSpan w:val="3"/>
            <w:noWrap/>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832" w:type="dxa"/>
            <w:gridSpan w:val="4"/>
            <w:noWrap/>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721" w:type="dxa"/>
            <w:gridSpan w:val="2"/>
            <w:noWrap/>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814" w:type="dxa"/>
            <w:gridSpan w:val="3"/>
            <w:noWrap/>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709" w:type="dxa"/>
            <w:gridSpan w:val="3"/>
            <w:noWrap/>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616" w:type="dxa"/>
            <w:gridSpan w:val="4"/>
            <w:noWrap/>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708" w:type="dxa"/>
            <w:gridSpan w:val="2"/>
            <w:noWrap/>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709" w:type="dxa"/>
            <w:gridSpan w:val="3"/>
            <w:noWrap/>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868" w:type="dxa"/>
            <w:gridSpan w:val="3"/>
            <w:noWrap/>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603" w:type="dxa"/>
            <w:gridSpan w:val="3"/>
            <w:noWrap/>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488" w:type="dxa"/>
            <w:noWrap/>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817" w:type="dxa"/>
            <w:gridSpan w:val="3"/>
            <w:noWrap/>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625" w:type="dxa"/>
            <w:gridSpan w:val="2"/>
            <w:noWrap/>
            <w:vAlign w:val="center"/>
          </w:tcPr>
          <w:p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r>
      <w:tr w:rsidR="00AE3F5C" w:rsidRPr="00F80F1F" w:rsidTr="008760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After w:val="1"/>
          <w:wAfter w:w="320" w:type="dxa"/>
          <w:trHeight w:val="325"/>
        </w:trPr>
        <w:tc>
          <w:tcPr>
            <w:tcW w:w="279" w:type="dxa"/>
            <w:tcBorders>
              <w:left w:val="nil"/>
            </w:tcBorders>
            <w:noWrap/>
            <w:vAlign w:val="bottom"/>
          </w:tcPr>
          <w:p w:rsidR="00AE3F5C" w:rsidRPr="00F80F1F" w:rsidRDefault="00AE3F5C" w:rsidP="00E85603">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9723" w:type="dxa"/>
            <w:gridSpan w:val="31"/>
            <w:noWrap/>
            <w:vAlign w:val="bottom"/>
          </w:tcPr>
          <w:p w:rsidR="00AE3F5C" w:rsidRPr="00F80F1F"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Руководитель организации__________________________________</w:t>
            </w:r>
          </w:p>
        </w:tc>
        <w:tc>
          <w:tcPr>
            <w:tcW w:w="1069" w:type="dxa"/>
            <w:gridSpan w:val="5"/>
            <w:noWrap/>
            <w:vAlign w:val="bottom"/>
          </w:tcPr>
          <w:p w:rsidR="00AE3F5C" w:rsidRPr="00F80F1F"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39" w:type="dxa"/>
            <w:gridSpan w:val="4"/>
            <w:noWrap/>
            <w:vAlign w:val="bottom"/>
          </w:tcPr>
          <w:p w:rsidR="00AE3F5C" w:rsidRPr="00F80F1F"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275" w:type="dxa"/>
            <w:gridSpan w:val="5"/>
            <w:noWrap/>
            <w:vAlign w:val="bottom"/>
          </w:tcPr>
          <w:p w:rsidR="00AE3F5C" w:rsidRPr="00F80F1F"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335" w:type="dxa"/>
            <w:gridSpan w:val="5"/>
            <w:noWrap/>
            <w:vAlign w:val="bottom"/>
          </w:tcPr>
          <w:p w:rsidR="00AE3F5C" w:rsidRPr="00F80F1F"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878" w:type="dxa"/>
            <w:gridSpan w:val="3"/>
            <w:noWrap/>
            <w:vAlign w:val="bottom"/>
          </w:tcPr>
          <w:p w:rsidR="00AE3F5C" w:rsidRPr="00F80F1F"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b/>
                <w:sz w:val="16"/>
                <w:szCs w:val="16"/>
                <w:lang w:eastAsia="ru-RU"/>
              </w:rPr>
            </w:pPr>
          </w:p>
        </w:tc>
      </w:tr>
    </w:tbl>
    <w:p w:rsidR="00E85603" w:rsidRPr="00F80F1F" w:rsidRDefault="00E85603" w:rsidP="00E85603">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r w:rsidRPr="00F80F1F">
        <w:rPr>
          <w:rFonts w:ascii="Times New Roman" w:eastAsia="Times New Roman" w:hAnsi="Times New Roman" w:cs="Times New Roman"/>
          <w:sz w:val="12"/>
          <w:szCs w:val="12"/>
          <w:lang w:eastAsia="ru-RU"/>
        </w:rPr>
        <w:t xml:space="preserve">                                                                                                                                Подпись/расшифровка подписи                                                                                                                                                                          </w:t>
      </w:r>
    </w:p>
    <w:p w:rsidR="00E85603" w:rsidRPr="00F80F1F" w:rsidRDefault="00E85603" w:rsidP="00E85603">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p>
    <w:p w:rsidR="00876061" w:rsidRDefault="00E85603" w:rsidP="00E85603">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b/>
          <w:i/>
          <w:sz w:val="20"/>
          <w:szCs w:val="20"/>
          <w:lang w:eastAsia="ru-RU"/>
        </w:rPr>
      </w:pPr>
      <w:r w:rsidRPr="00F80F1F">
        <w:rPr>
          <w:rFonts w:ascii="Times New Roman" w:eastAsia="Times New Roman" w:hAnsi="Times New Roman" w:cs="Times New Roman"/>
          <w:b/>
          <w:i/>
          <w:sz w:val="20"/>
          <w:szCs w:val="20"/>
          <w:lang w:eastAsia="ru-RU"/>
        </w:rPr>
        <w:t xml:space="preserve">Примечание* :1. Настоящая форма Отчёта о поставке материалов и оборудования заполняется на основании условий Договора в части сроков, стоимости, объёмов и иных условий поставки Материалов и оборудования для целей промежуточного контроля и анализа исполнения Подрядчиком обязательств по поставке. </w:t>
      </w:r>
    </w:p>
    <w:p w:rsidR="00876061" w:rsidRDefault="00876061" w:rsidP="00E85603">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b/>
          <w:i/>
          <w:sz w:val="20"/>
          <w:szCs w:val="20"/>
          <w:lang w:eastAsia="ru-RU"/>
        </w:rPr>
      </w:pPr>
    </w:p>
    <w:p w:rsidR="00586B4D" w:rsidRDefault="00586B4D" w:rsidP="00E85603">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b/>
          <w:i/>
          <w:sz w:val="20"/>
          <w:szCs w:val="20"/>
          <w:lang w:eastAsia="ru-RU"/>
        </w:rPr>
      </w:pPr>
    </w:p>
    <w:p w:rsidR="00586B4D" w:rsidRDefault="00586B4D" w:rsidP="00E85603">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b/>
          <w:i/>
          <w:sz w:val="20"/>
          <w:szCs w:val="20"/>
          <w:lang w:eastAsia="ru-RU"/>
        </w:rPr>
      </w:pPr>
    </w:p>
    <w:p w:rsidR="00876061" w:rsidRDefault="00876061" w:rsidP="00E85603">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b/>
          <w:i/>
          <w:sz w:val="20"/>
          <w:szCs w:val="20"/>
          <w:lang w:eastAsia="ru-RU"/>
        </w:rPr>
      </w:pPr>
    </w:p>
    <w:p w:rsidR="00E85603" w:rsidRPr="00F80F1F" w:rsidRDefault="00E85603" w:rsidP="00E85603">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sz w:val="20"/>
          <w:szCs w:val="20"/>
          <w:lang w:eastAsia="ru-RU"/>
        </w:rPr>
      </w:pPr>
      <w:r w:rsidRPr="00F80F1F">
        <w:rPr>
          <w:rFonts w:ascii="Times New Roman" w:eastAsia="Times New Roman" w:hAnsi="Times New Roman" w:cs="Times New Roman"/>
          <w:b/>
          <w:i/>
          <w:sz w:val="20"/>
          <w:szCs w:val="20"/>
          <w:lang w:eastAsia="ru-RU"/>
        </w:rPr>
        <w:lastRenderedPageBreak/>
        <w:t>Представление Отчёта не является согласованием новых условий поставки Материалов и оборудования.</w:t>
      </w:r>
    </w:p>
    <w:p w:rsidR="00E85603" w:rsidRPr="00F80F1F" w:rsidRDefault="00E85603" w:rsidP="00E85603">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p>
    <w:p w:rsidR="00876061" w:rsidRPr="007F2EF1" w:rsidRDefault="00876061" w:rsidP="00876061">
      <w:pPr>
        <w:widowControl w:val="0"/>
        <w:pBdr>
          <w:bottom w:val="single" w:sz="12" w:space="1" w:color="auto"/>
        </w:pBdr>
        <w:spacing w:after="0" w:line="240" w:lineRule="auto"/>
        <w:rPr>
          <w:rFonts w:ascii="Times New Roman" w:hAnsi="Times New Roman" w:cs="Times New Roman"/>
          <w:szCs w:val="24"/>
        </w:rPr>
      </w:pPr>
      <w:r w:rsidRPr="007F2EF1">
        <w:rPr>
          <w:rFonts w:ascii="Times New Roman" w:hAnsi="Times New Roman" w:cs="Times New Roman"/>
          <w:szCs w:val="24"/>
        </w:rPr>
        <w:t>ФОРМУ СОГЛАСОВАЛИ:</w:t>
      </w:r>
    </w:p>
    <w:tbl>
      <w:tblPr>
        <w:tblW w:w="5200" w:type="pct"/>
        <w:tblLook w:val="04A0" w:firstRow="1" w:lastRow="0" w:firstColumn="1" w:lastColumn="0" w:noHBand="0" w:noVBand="1"/>
      </w:tblPr>
      <w:tblGrid>
        <w:gridCol w:w="8150"/>
        <w:gridCol w:w="7524"/>
      </w:tblGrid>
      <w:tr w:rsidR="00136BF8" w:rsidRPr="0053027D" w:rsidTr="00B45E8B">
        <w:tc>
          <w:tcPr>
            <w:tcW w:w="2600" w:type="pct"/>
          </w:tcPr>
          <w:p w:rsidR="00136BF8" w:rsidRPr="0053027D" w:rsidRDefault="00136BF8" w:rsidP="00B45E8B">
            <w:pPr>
              <w:tabs>
                <w:tab w:val="left" w:pos="3416"/>
              </w:tabs>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ЗАКАЗЧИК:</w:t>
            </w:r>
          </w:p>
          <w:p w:rsidR="00136BF8" w:rsidRPr="0053027D" w:rsidRDefault="00136BF8" w:rsidP="00B45E8B">
            <w:pPr>
              <w:tabs>
                <w:tab w:val="left" w:pos="3416"/>
              </w:tabs>
              <w:spacing w:after="0" w:line="240" w:lineRule="auto"/>
              <w:rPr>
                <w:rFonts w:ascii="Times New Roman" w:hAnsi="Times New Roman" w:cs="Times New Roman"/>
                <w:b/>
                <w:sz w:val="24"/>
                <w:szCs w:val="24"/>
              </w:rPr>
            </w:pPr>
          </w:p>
        </w:tc>
        <w:tc>
          <w:tcPr>
            <w:tcW w:w="2400" w:type="pct"/>
            <w:hideMark/>
          </w:tcPr>
          <w:p w:rsidR="00136BF8" w:rsidRPr="0053027D" w:rsidRDefault="00136BF8" w:rsidP="00B45E8B">
            <w:pPr>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ПОДРЯДЧИК:</w:t>
            </w:r>
          </w:p>
        </w:tc>
      </w:tr>
      <w:tr w:rsidR="00136BF8" w:rsidRPr="0053027D" w:rsidTr="00B45E8B">
        <w:tc>
          <w:tcPr>
            <w:tcW w:w="2600" w:type="pct"/>
          </w:tcPr>
          <w:p w:rsidR="00136BF8" w:rsidRPr="0053027D" w:rsidRDefault="00136BF8" w:rsidP="00B45E8B">
            <w:pPr>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ПАО «Россети Центр» (филиал ПАО </w:t>
            </w:r>
          </w:p>
          <w:p w:rsidR="00136BF8" w:rsidRPr="0053027D" w:rsidRDefault="00136BF8" w:rsidP="00B45E8B">
            <w:pPr>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«Россети Центр» - «Белгородэнерго»)</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hideMark/>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(наименование)</w:t>
            </w: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___________________________</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(должность)</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___________________________________</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(Ф.И.О.)</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                            </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М.П.   «_____» _____________20___г.                     </w:t>
            </w: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(должность)</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(Ф.И.О.)</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 xml:space="preserve">                            </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 xml:space="preserve">М.П.   «_____» _____________20___г.  </w:t>
            </w:r>
          </w:p>
        </w:tc>
      </w:tr>
    </w:tbl>
    <w:p w:rsidR="00876061" w:rsidRDefault="00876061" w:rsidP="00E6083F">
      <w:pPr>
        <w:autoSpaceDE w:val="0"/>
        <w:autoSpaceDN w:val="0"/>
        <w:adjustRightInd w:val="0"/>
        <w:spacing w:after="0" w:line="240" w:lineRule="auto"/>
        <w:ind w:right="-1"/>
        <w:rPr>
          <w:rFonts w:ascii="Times New Roman" w:hAnsi="Times New Roman" w:cs="Times New Roman"/>
          <w:b/>
          <w:szCs w:val="24"/>
        </w:rPr>
      </w:pPr>
    </w:p>
    <w:p w:rsidR="00876061" w:rsidRDefault="00876061" w:rsidP="00876061">
      <w:pPr>
        <w:rPr>
          <w:rFonts w:ascii="Times New Roman" w:hAnsi="Times New Roman" w:cs="Times New Roman"/>
          <w:szCs w:val="24"/>
        </w:rPr>
      </w:pPr>
    </w:p>
    <w:p w:rsidR="00876061" w:rsidRDefault="00876061" w:rsidP="00E6083F">
      <w:pPr>
        <w:autoSpaceDE w:val="0"/>
        <w:autoSpaceDN w:val="0"/>
        <w:adjustRightInd w:val="0"/>
        <w:spacing w:after="0" w:line="240" w:lineRule="auto"/>
        <w:ind w:right="-1"/>
        <w:rPr>
          <w:rFonts w:ascii="Times New Roman" w:hAnsi="Times New Roman" w:cs="Times New Roman"/>
          <w:szCs w:val="24"/>
        </w:rPr>
        <w:sectPr w:rsidR="00876061" w:rsidSect="00586B4D">
          <w:headerReference w:type="default" r:id="rId20"/>
          <w:footerReference w:type="default" r:id="rId21"/>
          <w:headerReference w:type="first" r:id="rId22"/>
          <w:footerReference w:type="first" r:id="rId23"/>
          <w:pgSz w:w="16840" w:h="11907" w:orient="landscape" w:code="9"/>
          <w:pgMar w:top="709" w:right="851" w:bottom="1276" w:left="1134" w:header="709" w:footer="709" w:gutter="0"/>
          <w:cols w:space="708"/>
          <w:titlePg/>
          <w:docGrid w:linePitch="360"/>
        </w:sectPr>
      </w:pPr>
    </w:p>
    <w:p w:rsidR="00E85603" w:rsidRPr="00F80F1F" w:rsidRDefault="00E85603" w:rsidP="00E85603">
      <w:pPr>
        <w:keepNext/>
        <w:spacing w:after="0" w:line="240" w:lineRule="auto"/>
        <w:ind w:left="5812"/>
        <w:outlineLvl w:val="0"/>
        <w:rPr>
          <w:rFonts w:ascii="Times New Roman" w:eastAsia="Times New Roman" w:hAnsi="Times New Roman" w:cs="Times New Roman"/>
          <w:kern w:val="32"/>
          <w:sz w:val="18"/>
          <w:szCs w:val="18"/>
          <w:lang w:eastAsia="ru-RU"/>
        </w:rPr>
      </w:pPr>
      <w:r w:rsidRPr="00F80F1F">
        <w:rPr>
          <w:rFonts w:ascii="Times New Roman" w:eastAsia="Times New Roman" w:hAnsi="Times New Roman" w:cs="Times New Roman"/>
          <w:bCs/>
          <w:kern w:val="32"/>
          <w:sz w:val="24"/>
          <w:szCs w:val="24"/>
          <w:lang w:eastAsia="ru-RU"/>
        </w:rPr>
        <w:lastRenderedPageBreak/>
        <w:t xml:space="preserve">Приложение </w:t>
      </w:r>
      <w:r w:rsidR="00876061">
        <w:rPr>
          <w:rFonts w:ascii="Times New Roman" w:eastAsia="Times New Roman" w:hAnsi="Times New Roman" w:cs="Times New Roman"/>
          <w:bCs/>
          <w:kern w:val="32"/>
          <w:sz w:val="24"/>
          <w:szCs w:val="24"/>
          <w:lang w:eastAsia="ru-RU"/>
        </w:rPr>
        <w:t>2</w:t>
      </w:r>
      <w:r w:rsidR="00943B82">
        <w:rPr>
          <w:rFonts w:ascii="Times New Roman" w:eastAsia="Times New Roman" w:hAnsi="Times New Roman" w:cs="Times New Roman"/>
          <w:bCs/>
          <w:kern w:val="32"/>
          <w:sz w:val="24"/>
          <w:szCs w:val="24"/>
          <w:lang w:eastAsia="ru-RU"/>
        </w:rPr>
        <w:t>1</w:t>
      </w:r>
      <w:r w:rsidRPr="00F80F1F">
        <w:rPr>
          <w:rFonts w:ascii="Times New Roman" w:eastAsia="Times New Roman" w:hAnsi="Times New Roman" w:cs="Times New Roman"/>
          <w:bCs/>
          <w:kern w:val="32"/>
          <w:sz w:val="24"/>
          <w:szCs w:val="24"/>
          <w:lang w:eastAsia="ru-RU"/>
        </w:rPr>
        <w:t xml:space="preserve"> </w:t>
      </w:r>
    </w:p>
    <w:p w:rsidR="00E85603" w:rsidRPr="00F80F1F" w:rsidRDefault="00E85603" w:rsidP="00E85603">
      <w:pPr>
        <w:widowControl w:val="0"/>
        <w:autoSpaceDE w:val="0"/>
        <w:autoSpaceDN w:val="0"/>
        <w:adjustRightInd w:val="0"/>
        <w:spacing w:after="0" w:line="240" w:lineRule="auto"/>
        <w:ind w:left="581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Договору </w:t>
      </w:r>
      <w:r w:rsidRPr="00F80F1F">
        <w:rPr>
          <w:rFonts w:ascii="Times New Roman" w:eastAsia="Times New Roman" w:hAnsi="Times New Roman" w:cs="Times New Roman"/>
          <w:sz w:val="24"/>
          <w:szCs w:val="24"/>
          <w:lang w:eastAsia="ru-RU"/>
        </w:rPr>
        <w:t>от</w:t>
      </w:r>
      <w:r>
        <w:rPr>
          <w:rFonts w:ascii="Times New Roman" w:eastAsia="Times New Roman" w:hAnsi="Times New Roman" w:cs="Times New Roman"/>
          <w:sz w:val="24"/>
          <w:szCs w:val="24"/>
          <w:lang w:eastAsia="ru-RU"/>
        </w:rPr>
        <w:t xml:space="preserve"> </w:t>
      </w:r>
      <w:r w:rsidRPr="00F80F1F">
        <w:rPr>
          <w:rFonts w:ascii="Times New Roman" w:eastAsia="Times New Roman" w:hAnsi="Times New Roman" w:cs="Times New Roman"/>
          <w:sz w:val="24"/>
          <w:szCs w:val="24"/>
          <w:lang w:eastAsia="ru-RU"/>
        </w:rPr>
        <w:t>«</w:t>
      </w:r>
      <w:r w:rsidR="000B7B3C">
        <w:rPr>
          <w:rFonts w:ascii="Times New Roman" w:eastAsia="Times New Roman" w:hAnsi="Times New Roman" w:cs="Times New Roman"/>
          <w:sz w:val="24"/>
          <w:szCs w:val="24"/>
          <w:lang w:eastAsia="ru-RU"/>
        </w:rPr>
        <w:t>_</w:t>
      </w:r>
      <w:r w:rsidRPr="00F80F1F">
        <w:rPr>
          <w:rFonts w:ascii="Times New Roman" w:eastAsia="Times New Roman" w:hAnsi="Times New Roman" w:cs="Times New Roman"/>
          <w:sz w:val="24"/>
          <w:szCs w:val="24"/>
          <w:lang w:eastAsia="ru-RU"/>
        </w:rPr>
        <w:t>_» _______20___г.</w:t>
      </w:r>
    </w:p>
    <w:p w:rsidR="00E85603" w:rsidRPr="00F80F1F" w:rsidRDefault="00E85603" w:rsidP="00E85603">
      <w:pPr>
        <w:widowControl w:val="0"/>
        <w:shd w:val="clear" w:color="auto" w:fill="FFFFFF"/>
        <w:autoSpaceDE w:val="0"/>
        <w:autoSpaceDN w:val="0"/>
        <w:adjustRightInd w:val="0"/>
        <w:spacing w:after="0" w:line="240" w:lineRule="auto"/>
        <w:ind w:left="4536"/>
        <w:rPr>
          <w:rFonts w:ascii="Times New Roman" w:eastAsia="Times New Roman" w:hAnsi="Times New Roman" w:cs="Times New Roman"/>
          <w:bCs/>
          <w:sz w:val="24"/>
          <w:szCs w:val="24"/>
          <w:lang w:eastAsia="ru-RU"/>
        </w:rPr>
      </w:pPr>
    </w:p>
    <w:p w:rsidR="00E85603" w:rsidRPr="00F80F1F" w:rsidRDefault="00E85603" w:rsidP="00E8560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rsidR="00E85603" w:rsidRPr="00F80F1F" w:rsidRDefault="00E85603" w:rsidP="00E8560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F80F1F">
        <w:rPr>
          <w:rFonts w:ascii="Times New Roman" w:eastAsia="Times New Roman" w:hAnsi="Times New Roman" w:cs="Times New Roman"/>
          <w:b/>
          <w:sz w:val="24"/>
          <w:szCs w:val="24"/>
          <w:lang w:eastAsia="ru-RU"/>
        </w:rPr>
        <w:t xml:space="preserve">Инструкция по заполнению отчета о поставке </w:t>
      </w:r>
    </w:p>
    <w:p w:rsidR="00E85603" w:rsidRPr="00F80F1F" w:rsidRDefault="00E85603" w:rsidP="00E8560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F80F1F">
        <w:rPr>
          <w:rFonts w:ascii="Times New Roman" w:eastAsia="Times New Roman" w:hAnsi="Times New Roman" w:cs="Times New Roman"/>
          <w:b/>
          <w:sz w:val="24"/>
          <w:szCs w:val="24"/>
          <w:lang w:eastAsia="ru-RU"/>
        </w:rPr>
        <w:t>материалов и оборудования Подрядчиком</w:t>
      </w:r>
    </w:p>
    <w:p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85603" w:rsidRPr="00F80F1F" w:rsidRDefault="00E85603" w:rsidP="00E85603">
      <w:pPr>
        <w:widowControl w:val="0"/>
        <w:autoSpaceDE w:val="0"/>
        <w:autoSpaceDN w:val="0"/>
        <w:adjustRightInd w:val="0"/>
        <w:spacing w:after="120" w:line="240" w:lineRule="auto"/>
        <w:ind w:firstLine="709"/>
        <w:jc w:val="both"/>
        <w:rPr>
          <w:rFonts w:ascii="Times New Roman" w:eastAsia="Times New Roman" w:hAnsi="Times New Roman" w:cs="Times New Roman"/>
          <w:b/>
          <w:sz w:val="24"/>
          <w:szCs w:val="24"/>
          <w:lang w:eastAsia="ru-RU"/>
        </w:rPr>
      </w:pPr>
      <w:r w:rsidRPr="00F80F1F">
        <w:rPr>
          <w:rFonts w:ascii="Times New Roman" w:eastAsia="Times New Roman" w:hAnsi="Times New Roman" w:cs="Times New Roman"/>
          <w:b/>
          <w:sz w:val="24"/>
          <w:szCs w:val="24"/>
          <w:lang w:eastAsia="ru-RU"/>
        </w:rPr>
        <w:t>1.</w:t>
      </w:r>
      <w:r w:rsidRPr="00F80F1F">
        <w:rPr>
          <w:rFonts w:ascii="Times New Roman" w:eastAsia="Times New Roman" w:hAnsi="Times New Roman" w:cs="Times New Roman"/>
          <w:b/>
          <w:sz w:val="24"/>
          <w:szCs w:val="24"/>
          <w:lang w:eastAsia="ru-RU"/>
        </w:rPr>
        <w:tab/>
        <w:t>Порядок направления отчетов.</w:t>
      </w:r>
    </w:p>
    <w:p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1.1. Форма отчета о поставке материалов и оборудования (далее – Отчет</w:t>
      </w:r>
      <w:r w:rsidR="0072784B">
        <w:rPr>
          <w:rFonts w:ascii="Times New Roman" w:eastAsia="Times New Roman" w:hAnsi="Times New Roman" w:cs="Times New Roman"/>
          <w:sz w:val="24"/>
          <w:szCs w:val="24"/>
          <w:lang w:eastAsia="ru-RU"/>
        </w:rPr>
        <w:t>)</w:t>
      </w:r>
      <w:r w:rsidR="003322B1">
        <w:rPr>
          <w:rFonts w:ascii="Times New Roman" w:eastAsia="Times New Roman" w:hAnsi="Times New Roman" w:cs="Times New Roman"/>
          <w:sz w:val="24"/>
          <w:szCs w:val="24"/>
          <w:lang w:eastAsia="ru-RU"/>
        </w:rPr>
        <w:t xml:space="preserve"> (Приложение № 2</w:t>
      </w:r>
      <w:r w:rsidR="00763774">
        <w:rPr>
          <w:rFonts w:ascii="Times New Roman" w:eastAsia="Times New Roman" w:hAnsi="Times New Roman" w:cs="Times New Roman"/>
          <w:sz w:val="24"/>
          <w:szCs w:val="24"/>
          <w:lang w:eastAsia="ru-RU"/>
        </w:rPr>
        <w:t>0</w:t>
      </w:r>
      <w:r w:rsidR="00A373AF">
        <w:rPr>
          <w:rFonts w:ascii="Times New Roman" w:eastAsia="Times New Roman" w:hAnsi="Times New Roman" w:cs="Times New Roman"/>
          <w:sz w:val="24"/>
          <w:szCs w:val="24"/>
          <w:lang w:eastAsia="ru-RU"/>
        </w:rPr>
        <w:t xml:space="preserve"> к договору)</w:t>
      </w:r>
      <w:r w:rsidRPr="00F80F1F">
        <w:rPr>
          <w:rFonts w:ascii="Times New Roman" w:eastAsia="Times New Roman" w:hAnsi="Times New Roman" w:cs="Times New Roman"/>
          <w:sz w:val="24"/>
          <w:szCs w:val="24"/>
          <w:lang w:eastAsia="ru-RU"/>
        </w:rPr>
        <w:t xml:space="preserve"> является единой для всех Подрядчиков, вносить изменения (добавлять/удалять столбцы) запрещено. Также запрещено объединять ячейки в табличной части Отчета, скрывать столбцы и строки таблицы. Одна строка Отчета должна соответствовать одной строке из спецификации поставляемого оборудования или материалов (или одной партии отгрузки, об этом см. ниже). Каждый новый Отчет содержит все поставляемые позиции МТР по титулу и полностью отменяет все предыдущие.</w:t>
      </w:r>
    </w:p>
    <w:p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1.2. Отчеты направляются Подрядчиком Заказчику на электронны</w:t>
      </w:r>
      <w:r w:rsidR="006C0C1B">
        <w:rPr>
          <w:rFonts w:ascii="Times New Roman" w:eastAsia="Times New Roman" w:hAnsi="Times New Roman" w:cs="Times New Roman"/>
          <w:sz w:val="24"/>
          <w:szCs w:val="24"/>
          <w:lang w:eastAsia="ru-RU"/>
        </w:rPr>
        <w:t>е</w:t>
      </w:r>
      <w:r w:rsidRPr="00F80F1F">
        <w:rPr>
          <w:rFonts w:ascii="Times New Roman" w:eastAsia="Times New Roman" w:hAnsi="Times New Roman" w:cs="Times New Roman"/>
          <w:sz w:val="24"/>
          <w:szCs w:val="24"/>
          <w:lang w:eastAsia="ru-RU"/>
        </w:rPr>
        <w:t xml:space="preserve"> адрес</w:t>
      </w:r>
      <w:r w:rsidR="006C0C1B">
        <w:rPr>
          <w:rFonts w:ascii="Times New Roman" w:eastAsia="Times New Roman" w:hAnsi="Times New Roman" w:cs="Times New Roman"/>
          <w:sz w:val="24"/>
          <w:szCs w:val="24"/>
          <w:lang w:eastAsia="ru-RU"/>
        </w:rPr>
        <w:t>а:</w:t>
      </w:r>
      <w:r w:rsidR="006C0C1B" w:rsidRPr="006C0C1B">
        <w:rPr>
          <w:rFonts w:ascii="Trebuchet MS" w:hAnsi="Trebuchet MS" w:cs="Segoe UI"/>
          <w:color w:val="444444"/>
          <w:sz w:val="20"/>
          <w:szCs w:val="20"/>
        </w:rPr>
        <w:t xml:space="preserve"> </w:t>
      </w:r>
      <w:r w:rsidR="00136BF8">
        <w:rPr>
          <w:rFonts w:ascii="Times New Roman" w:hAnsi="Times New Roman" w:cs="Times New Roman"/>
          <w:sz w:val="24"/>
          <w:szCs w:val="24"/>
        </w:rPr>
        <w:t>_______________</w:t>
      </w:r>
      <w:r w:rsidR="00763774" w:rsidRPr="00763774">
        <w:rPr>
          <w:rFonts w:ascii="Times New Roman" w:hAnsi="Times New Roman" w:cs="Times New Roman"/>
          <w:sz w:val="24"/>
          <w:szCs w:val="24"/>
        </w:rPr>
        <w:t>@mrsk-1.ru</w:t>
      </w:r>
      <w:r w:rsidR="006C0C1B" w:rsidRPr="006C0C1B">
        <w:rPr>
          <w:rFonts w:ascii="Times New Roman" w:hAnsi="Times New Roman" w:cs="Times New Roman"/>
          <w:color w:val="000000" w:themeColor="text1"/>
          <w:sz w:val="24"/>
          <w:szCs w:val="24"/>
        </w:rPr>
        <w:t xml:space="preserve"> и </w:t>
      </w:r>
      <w:hyperlink r:id="rId24" w:history="1">
        <w:r w:rsidR="00136BF8" w:rsidRPr="00AE0D33">
          <w:rPr>
            <w:rStyle w:val="a6"/>
            <w:rFonts w:ascii="Times New Roman" w:hAnsi="Times New Roman" w:cs="Times New Roman"/>
            <w:sz w:val="24"/>
            <w:szCs w:val="24"/>
          </w:rPr>
          <w:t>_______________@mrsk-1.ru</w:t>
        </w:r>
      </w:hyperlink>
      <w:hyperlink r:id="rId25" w:history="1"/>
      <w:r w:rsidR="006C0C1B" w:rsidRPr="006C0C1B">
        <w:rPr>
          <w:rFonts w:ascii="Times New Roman" w:eastAsia="Times New Roman" w:hAnsi="Times New Roman" w:cs="Times New Roman"/>
          <w:color w:val="000000" w:themeColor="text1"/>
          <w:sz w:val="24"/>
          <w:szCs w:val="24"/>
          <w:lang w:eastAsia="ru-RU"/>
        </w:rPr>
        <w:t>.</w:t>
      </w:r>
    </w:p>
    <w:p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В случае если настоящий договор подряда включает в себя поставку на несколько титулов, Отчет оформляется отдельно по каждому титулу (1 объект – 1 файл).</w:t>
      </w:r>
    </w:p>
    <w:p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 xml:space="preserve">Срок предоставления первого Отчета (спецификации на поставку МТР) Подрядчиком - не позднее 10 дней после </w:t>
      </w:r>
      <w:r w:rsidRPr="00F80F1F">
        <w:rPr>
          <w:rFonts w:ascii="Times New Roman" w:eastAsia="Times New Roman" w:hAnsi="Times New Roman" w:cs="Times New Roman"/>
          <w:color w:val="000000"/>
          <w:sz w:val="24"/>
          <w:szCs w:val="24"/>
          <w:lang w:eastAsia="ru-RU"/>
        </w:rPr>
        <w:t>заключения Договора.</w:t>
      </w:r>
    </w:p>
    <w:p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 xml:space="preserve">После предоставления первого Отчета Подрядчик обязан еженедельно по вторникам направлять актуализированный Отчет Заказчику в формате таблицы Excel. </w:t>
      </w:r>
    </w:p>
    <w:p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Ежемесячно отсканированная копия Отчета за подписью уполномоченного руководителя Подрядчика предоставляется Заказчику сопроводительным письмом с приложением документов, подтверждающих полномочия лица, подписавшего отчет.</w:t>
      </w:r>
    </w:p>
    <w:p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1.3. В случае получения от Заказчика запроса о предоставлении Отчета, предусмотренного Договором, Подрядчик обязан не позднее 5 (пяти) рабочих с даты получения запроса направить в адрес Заказчика (или иной указанный в запросе адрес) оригинал Отчета за подписью уполномоченного лица с указанием актуализированной на дату получения запроса информации, с приложением документов, подтверждающих полномочия подписанта Отчета, а также выполнить иные действия, предусмотренные в запросе Заказчика. Представление Отчетов по запросу Заказчика производится вне зависимости от сроков и условий, указанных в п.1.2. настоящей Инструкции.</w:t>
      </w:r>
    </w:p>
    <w:p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85603" w:rsidRPr="004967E4" w:rsidRDefault="00E85603" w:rsidP="004967E4">
      <w:pPr>
        <w:widowControl w:val="0"/>
        <w:autoSpaceDE w:val="0"/>
        <w:autoSpaceDN w:val="0"/>
        <w:adjustRightInd w:val="0"/>
        <w:spacing w:after="120" w:line="240" w:lineRule="auto"/>
        <w:ind w:firstLine="709"/>
        <w:jc w:val="both"/>
        <w:rPr>
          <w:rFonts w:ascii="Times New Roman" w:eastAsia="Times New Roman" w:hAnsi="Times New Roman" w:cs="Times New Roman"/>
          <w:b/>
          <w:sz w:val="24"/>
          <w:szCs w:val="24"/>
          <w:lang w:eastAsia="ru-RU"/>
        </w:rPr>
      </w:pPr>
      <w:r w:rsidRPr="004967E4">
        <w:rPr>
          <w:rFonts w:ascii="Times New Roman" w:eastAsia="Times New Roman" w:hAnsi="Times New Roman" w:cs="Times New Roman"/>
          <w:b/>
          <w:sz w:val="24"/>
          <w:szCs w:val="24"/>
          <w:lang w:eastAsia="ru-RU"/>
        </w:rPr>
        <w:t>2.</w:t>
      </w:r>
      <w:r w:rsidRPr="004967E4">
        <w:rPr>
          <w:rFonts w:ascii="Times New Roman" w:eastAsia="Times New Roman" w:hAnsi="Times New Roman" w:cs="Times New Roman"/>
          <w:b/>
          <w:sz w:val="24"/>
          <w:szCs w:val="24"/>
          <w:lang w:eastAsia="ru-RU"/>
        </w:rPr>
        <w:tab/>
        <w:t>Порядок заполнения отчетов.</w:t>
      </w:r>
    </w:p>
    <w:p w:rsidR="00E85603" w:rsidRPr="004967E4" w:rsidRDefault="00E85603" w:rsidP="004967E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967E4">
        <w:rPr>
          <w:rFonts w:ascii="Times New Roman" w:eastAsia="Times New Roman" w:hAnsi="Times New Roman" w:cs="Times New Roman"/>
          <w:sz w:val="24"/>
          <w:szCs w:val="24"/>
          <w:lang w:eastAsia="ru-RU"/>
        </w:rPr>
        <w:t xml:space="preserve">2.1. Первый Отчет полностью заполняется Подрядчиком в формате Excel (в том числе и столбцы №№1-9) на основании подписанной спецификации </w:t>
      </w:r>
      <w:r w:rsidR="004967E4" w:rsidRPr="004967E4">
        <w:rPr>
          <w:rFonts w:ascii="Times New Roman" w:eastAsia="Times New Roman" w:hAnsi="Times New Roman" w:cs="Times New Roman"/>
          <w:color w:val="000000"/>
          <w:sz w:val="24"/>
          <w:szCs w:val="24"/>
          <w:lang w:eastAsia="ru-RU"/>
        </w:rPr>
        <w:t>оборудования, материалов, запасных частей к оборудованию, приобретаемого(ых) и поставляемого(ых) для</w:t>
      </w:r>
      <w:r w:rsidR="004967E4" w:rsidRPr="004967E4">
        <w:rPr>
          <w:rFonts w:ascii="Times New Roman" w:eastAsia="Times New Roman" w:hAnsi="Times New Roman" w:cs="Times New Roman"/>
          <w:b/>
          <w:color w:val="000000"/>
          <w:sz w:val="24"/>
          <w:szCs w:val="24"/>
          <w:lang w:eastAsia="ru-RU"/>
        </w:rPr>
        <w:t xml:space="preserve"> </w:t>
      </w:r>
      <w:r w:rsidR="004967E4" w:rsidRPr="004967E4">
        <w:rPr>
          <w:rFonts w:ascii="Times New Roman" w:eastAsia="Times New Roman" w:hAnsi="Times New Roman" w:cs="Times New Roman"/>
          <w:color w:val="000000"/>
          <w:sz w:val="24"/>
          <w:szCs w:val="24"/>
          <w:lang w:eastAsia="ru-RU"/>
        </w:rPr>
        <w:t>выполнения работ</w:t>
      </w:r>
      <w:r w:rsidR="004967E4">
        <w:rPr>
          <w:rFonts w:ascii="Times New Roman" w:eastAsia="Times New Roman" w:hAnsi="Times New Roman" w:cs="Times New Roman"/>
          <w:color w:val="000000"/>
          <w:sz w:val="24"/>
          <w:szCs w:val="24"/>
          <w:lang w:eastAsia="ru-RU"/>
        </w:rPr>
        <w:t xml:space="preserve"> </w:t>
      </w:r>
      <w:r w:rsidR="004967E4" w:rsidRPr="004967E4">
        <w:rPr>
          <w:rFonts w:ascii="Times New Roman" w:eastAsia="Times New Roman" w:hAnsi="Times New Roman" w:cs="Times New Roman"/>
          <w:sz w:val="24"/>
          <w:szCs w:val="24"/>
          <w:lang w:eastAsia="ru-RU"/>
        </w:rPr>
        <w:t>в формате Приложения 2</w:t>
      </w:r>
      <w:r w:rsidR="00763774">
        <w:rPr>
          <w:rFonts w:ascii="Times New Roman" w:eastAsia="Times New Roman" w:hAnsi="Times New Roman" w:cs="Times New Roman"/>
          <w:sz w:val="24"/>
          <w:szCs w:val="24"/>
          <w:lang w:eastAsia="ru-RU"/>
        </w:rPr>
        <w:t>5</w:t>
      </w:r>
      <w:r w:rsidR="004967E4" w:rsidRPr="004967E4">
        <w:rPr>
          <w:rFonts w:ascii="Times New Roman" w:eastAsia="Times New Roman" w:hAnsi="Times New Roman" w:cs="Times New Roman"/>
          <w:sz w:val="24"/>
          <w:szCs w:val="24"/>
          <w:lang w:eastAsia="ru-RU"/>
        </w:rPr>
        <w:t xml:space="preserve"> к Договору </w:t>
      </w:r>
      <w:r w:rsidRPr="004967E4">
        <w:rPr>
          <w:rFonts w:ascii="Times New Roman" w:eastAsia="Times New Roman" w:hAnsi="Times New Roman" w:cs="Times New Roman"/>
          <w:sz w:val="24"/>
          <w:szCs w:val="24"/>
          <w:lang w:eastAsia="ru-RU"/>
        </w:rPr>
        <w:t>(сканированная копия спецификации прилагается к Отчету</w:t>
      </w:r>
      <w:r w:rsidR="004967E4">
        <w:rPr>
          <w:rFonts w:ascii="Times New Roman" w:eastAsia="Times New Roman" w:hAnsi="Times New Roman" w:cs="Times New Roman"/>
          <w:sz w:val="24"/>
          <w:szCs w:val="24"/>
          <w:lang w:eastAsia="ru-RU"/>
        </w:rPr>
        <w:t>.</w:t>
      </w:r>
    </w:p>
    <w:p w:rsidR="00E85603" w:rsidRPr="00F80F1F" w:rsidRDefault="00E85603" w:rsidP="004967E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Получив первый Отчет, Заказчик присваивает каждой п</w:t>
      </w:r>
      <w:r>
        <w:rPr>
          <w:rFonts w:ascii="Times New Roman" w:eastAsia="Times New Roman" w:hAnsi="Times New Roman" w:cs="Times New Roman"/>
          <w:sz w:val="24"/>
          <w:szCs w:val="24"/>
          <w:lang w:eastAsia="ru-RU"/>
        </w:rPr>
        <w:t>озиции МТР уникальный код</w:t>
      </w:r>
      <w:r w:rsidRPr="00F80F1F">
        <w:rPr>
          <w:rFonts w:ascii="Times New Roman" w:eastAsia="Times New Roman" w:hAnsi="Times New Roman" w:cs="Times New Roman"/>
          <w:sz w:val="24"/>
          <w:szCs w:val="24"/>
          <w:lang w:eastAsia="ru-RU"/>
        </w:rPr>
        <w:t>, который остается неизменным до окончания поставки. Далее в пятницу, следующую за получением первого Отчета, Заказчик направляет Подрядчику для заполнения Отчет. В целях сохранения бе</w:t>
      </w:r>
      <w:r>
        <w:rPr>
          <w:rFonts w:ascii="Times New Roman" w:eastAsia="Times New Roman" w:hAnsi="Times New Roman" w:cs="Times New Roman"/>
          <w:sz w:val="24"/>
          <w:szCs w:val="24"/>
          <w:lang w:eastAsia="ru-RU"/>
        </w:rPr>
        <w:t>з изменений уникального кода</w:t>
      </w:r>
      <w:r w:rsidRPr="00F80F1F">
        <w:rPr>
          <w:rFonts w:ascii="Times New Roman" w:eastAsia="Times New Roman" w:hAnsi="Times New Roman" w:cs="Times New Roman"/>
          <w:sz w:val="24"/>
          <w:szCs w:val="24"/>
          <w:lang w:eastAsia="ru-RU"/>
        </w:rPr>
        <w:t>, заполнять можно только Отчет, полученный от Заказчика.</w:t>
      </w:r>
    </w:p>
    <w:p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 xml:space="preserve">В случае если в спецификацию на поставку МТР были включены новые позиции МТР, Подрядчик должен добавить их в Отчет в конец файла дополнительными строчками, а также направить сканированную копию документа – основания для добавления позиции в спецификацию (письмо о согласовании добавления, доп. соглашение к спецификации и т.п.) </w:t>
      </w:r>
    </w:p>
    <w:p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 xml:space="preserve">Далее в ближайшую пятницу Заказчик повторно направляет для заполнения Отчет с </w:t>
      </w:r>
      <w:r w:rsidRPr="00F80F1F">
        <w:rPr>
          <w:rFonts w:ascii="Times New Roman" w:eastAsia="Times New Roman" w:hAnsi="Times New Roman" w:cs="Times New Roman"/>
          <w:sz w:val="24"/>
          <w:szCs w:val="24"/>
          <w:lang w:eastAsia="ru-RU"/>
        </w:rPr>
        <w:lastRenderedPageBreak/>
        <w:t xml:space="preserve">присвоенными по новым </w:t>
      </w:r>
      <w:r>
        <w:rPr>
          <w:rFonts w:ascii="Times New Roman" w:eastAsia="Times New Roman" w:hAnsi="Times New Roman" w:cs="Times New Roman"/>
          <w:sz w:val="24"/>
          <w:szCs w:val="24"/>
          <w:lang w:eastAsia="ru-RU"/>
        </w:rPr>
        <w:t>позициям МТР уникальными кодами</w:t>
      </w:r>
      <w:r w:rsidRPr="00F80F1F">
        <w:rPr>
          <w:rFonts w:ascii="Times New Roman" w:eastAsia="Times New Roman" w:hAnsi="Times New Roman" w:cs="Times New Roman"/>
          <w:sz w:val="24"/>
          <w:szCs w:val="24"/>
          <w:lang w:eastAsia="ru-RU"/>
        </w:rPr>
        <w:t>. Затем направление Отчетов происходит в установленном выше порядке.</w:t>
      </w:r>
    </w:p>
    <w:p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2.2. За исключением первого Отчета и Отчета, содержащего новые позиции МТР, заполнять нужно только Отчеты, полученные от Заказчика (дополнительные новые позиции также следует добавлять непосредственно в Отчет, полученный от Заказчика). Некоторые форматы информации, предоставленные в Отчете, могут быть откорректированы Заказчиком (в целях приведения информации к универсальному формату) без потери самой отчетной информации.</w:t>
      </w:r>
    </w:p>
    <w:p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Столбцы №№1-9 заполняются подрядчиком в первом Отчете или в Отчете, содержащем новые дополнительные позиции.</w:t>
      </w:r>
    </w:p>
    <w:p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Столбцы №№10-13 и №№15-16 – информация о рабочей документации, выданной в производство работ – заполняются Подрядчиком по мере получения рабочей документации. Столбец №14 – заполняется Заказчиком.</w:t>
      </w:r>
    </w:p>
    <w:p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 xml:space="preserve">Столбцы №№17-28 – информация о размещении заказа на изготовление материалов и оборудования – заполняются Подрядчиком по мере оформления договорных документов на поставку и получения информации от заводов-изготовителей. </w:t>
      </w:r>
    </w:p>
    <w:p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 xml:space="preserve">В столбце №28, в случае если поставка по позиции разбивается на несколько партий, указывается плановая дата последней поставки. </w:t>
      </w:r>
    </w:p>
    <w:p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 xml:space="preserve">Столбцы №№29-40 – информация об отгрузках – заполняются Подрядчиком по факту отгрузки продукции. </w:t>
      </w:r>
    </w:p>
    <w:p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Столбцы №№29-33 заполняются только в том случае, если после подписания Договора или согласования проектных решений и спецификаций оборудования, были согласованы изменения поставки позиций МТР из спецификации на какие-либо аналоги данной продукции (обязательно должна предоставляться сканированная копия согласующего данные изменения документа, в виде приложения к Отчету, направленного по электронной почте).</w:t>
      </w:r>
    </w:p>
    <w:p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 xml:space="preserve">Если отгрузка по позиции МТР разбивается на несколько партий, то информация по отгрузкам отображается в Отчете следующим образом. Подрядчик добавляет в таблицу Excel дополнительные строки, которые следуют строго за отгружаемой позицией МТР (будем называть ее «основной»). Одна дополнительная строка должна соответствовать одной партии отгрузки. В дополнительных строках заполняются только столбцы №№34-40, 41. Суммы количеств отгруженной и поставленной продукции (столбцы №№ 35 и 37) в дополнительных строках должны равняться количеству, указанному в основной строке позиции МТР в соответствующем столбце. В столбце №36 «дата отгрузки (факт)» в основной строке указывается дата отгрузки последней партии МТР. В столбце №38 «дата поставки (факт)» в основной строке указывается дата поставки последней партии МТР. </w:t>
      </w:r>
    </w:p>
    <w:p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Столбец №39 – в этом поле указывается факт завершения поставки по позиции МТР. Заполняются только основные строки, по дополнительным строкам, где указаны партии отгрузки, поле заполнять не нужно.</w:t>
      </w:r>
    </w:p>
    <w:p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В столбце №40 «способ доставки» в основной строке указываются все виды доставки через запятую (если видов два или больше).</w:t>
      </w:r>
    </w:p>
    <w:p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 xml:space="preserve">Столбцы №№41-46 – данные по СМР – заполняются Подрядчиком по факту выполнения СМР (только монтажные работы) с использованием данного МТР. </w:t>
      </w:r>
    </w:p>
    <w:p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Столбцы №41-46 заполняются на основании сформированного координационного календарно-сетевого гр</w:t>
      </w:r>
      <w:r w:rsidR="00AE3F5C">
        <w:rPr>
          <w:rFonts w:ascii="Times New Roman" w:eastAsia="Times New Roman" w:hAnsi="Times New Roman" w:cs="Times New Roman"/>
          <w:sz w:val="24"/>
          <w:szCs w:val="24"/>
          <w:lang w:eastAsia="ru-RU"/>
        </w:rPr>
        <w:t>афика (график третьего уровня)</w:t>
      </w:r>
      <w:r w:rsidRPr="00F80F1F">
        <w:rPr>
          <w:rFonts w:ascii="Times New Roman" w:eastAsia="Times New Roman" w:hAnsi="Times New Roman" w:cs="Times New Roman"/>
          <w:sz w:val="24"/>
          <w:szCs w:val="24"/>
          <w:lang w:eastAsia="ru-RU"/>
        </w:rPr>
        <w:t xml:space="preserve">. </w:t>
      </w:r>
    </w:p>
    <w:p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 xml:space="preserve">В столбец 45 заносится количество оборудования, непосредственно планируемое к передаче в монтаж (т.е. количество по плану поставки за вычетом продукции, предназначенной под аварийный запас и т.п.). </w:t>
      </w:r>
    </w:p>
    <w:p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В столбце №46 указывается количество по факту передачи оборудования в монтаж.</w:t>
      </w:r>
    </w:p>
    <w:p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 xml:space="preserve">Если после подписания Договора или согласования проектных решений и спецификаций оборудования, были согласованы исключения из поставки каких-либо позиций МТР, то удаляемая позиция не удаляется из Отчета, а в столбце №47 указывается значение «да», а в столбце №31 «основание изменения МТР» указывается номер документа </w:t>
      </w:r>
      <w:r w:rsidRPr="00F80F1F">
        <w:rPr>
          <w:rFonts w:ascii="Times New Roman" w:eastAsia="Times New Roman" w:hAnsi="Times New Roman" w:cs="Times New Roman"/>
          <w:sz w:val="24"/>
          <w:szCs w:val="24"/>
          <w:lang w:eastAsia="ru-RU"/>
        </w:rPr>
        <w:lastRenderedPageBreak/>
        <w:t>(письма, доп. соглашения и т.п.), который согласовывает данное исключение (сканированная копия документа-основания для исключения позиции из спецификации направляется по электронной почте, как приложение к Отчету). В дальнейшем эта позиция не пропадает из Отчета, и в следующих Отчетах, полученных Подрядчиком от Заказчика, она будет подсвечена красным цветом и заполнена зачеркнутым шрифтом.</w:t>
      </w:r>
    </w:p>
    <w:p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В поле №48 «Примечание» по мере необходимости можно указывать какую-либо дополнительную информацию по спецификации, отгрузке, поставке или монтированию МТР.</w:t>
      </w:r>
    </w:p>
    <w:p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В поле №49 «Оборудование/Материалы (вводить о или м русскими буквами)» необходимо заполнять признак к какому типу относится МТР – оборудование или материалы. Соответственно нужно проставлять букву «о» или «м».</w:t>
      </w:r>
    </w:p>
    <w:p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85603" w:rsidRPr="00F80F1F"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tbl>
      <w:tblPr>
        <w:tblW w:w="5200" w:type="pct"/>
        <w:tblLook w:val="04A0" w:firstRow="1" w:lastRow="0" w:firstColumn="1" w:lastColumn="0" w:noHBand="0" w:noVBand="1"/>
      </w:tblPr>
      <w:tblGrid>
        <w:gridCol w:w="5253"/>
        <w:gridCol w:w="4849"/>
      </w:tblGrid>
      <w:tr w:rsidR="00136BF8" w:rsidRPr="0053027D" w:rsidTr="00B45E8B">
        <w:tc>
          <w:tcPr>
            <w:tcW w:w="2600" w:type="pct"/>
          </w:tcPr>
          <w:p w:rsidR="00136BF8" w:rsidRPr="0053027D" w:rsidRDefault="00136BF8" w:rsidP="00B45E8B">
            <w:pPr>
              <w:tabs>
                <w:tab w:val="left" w:pos="3416"/>
              </w:tabs>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ЗАКАЗЧИК:</w:t>
            </w:r>
          </w:p>
          <w:p w:rsidR="00136BF8" w:rsidRPr="0053027D" w:rsidRDefault="00136BF8" w:rsidP="00B45E8B">
            <w:pPr>
              <w:tabs>
                <w:tab w:val="left" w:pos="3416"/>
              </w:tabs>
              <w:spacing w:after="0" w:line="240" w:lineRule="auto"/>
              <w:rPr>
                <w:rFonts w:ascii="Times New Roman" w:hAnsi="Times New Roman" w:cs="Times New Roman"/>
                <w:b/>
                <w:sz w:val="24"/>
                <w:szCs w:val="24"/>
              </w:rPr>
            </w:pPr>
          </w:p>
        </w:tc>
        <w:tc>
          <w:tcPr>
            <w:tcW w:w="2400" w:type="pct"/>
            <w:hideMark/>
          </w:tcPr>
          <w:p w:rsidR="00136BF8" w:rsidRPr="0053027D" w:rsidRDefault="00136BF8" w:rsidP="00B45E8B">
            <w:pPr>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ПОДРЯДЧИК:</w:t>
            </w:r>
          </w:p>
        </w:tc>
      </w:tr>
      <w:tr w:rsidR="00136BF8" w:rsidRPr="0053027D" w:rsidTr="00B45E8B">
        <w:tc>
          <w:tcPr>
            <w:tcW w:w="2600" w:type="pct"/>
          </w:tcPr>
          <w:p w:rsidR="00136BF8" w:rsidRPr="0053027D" w:rsidRDefault="00136BF8" w:rsidP="00B45E8B">
            <w:pPr>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ПАО «Россети Центр» (филиал ПАО </w:t>
            </w:r>
          </w:p>
          <w:p w:rsidR="00136BF8" w:rsidRPr="0053027D" w:rsidRDefault="00136BF8" w:rsidP="00B45E8B">
            <w:pPr>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«Россети Центр» - «Белгородэнерго»)</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hideMark/>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(наименование)</w:t>
            </w: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___________________________</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(должность)</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___________________________________</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(Ф.И.О.)</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                            </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М.П.   «_____» _____________20___г.                     </w:t>
            </w: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(должность)</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(Ф.И.О.)</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 xml:space="preserve">                            </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 xml:space="preserve">М.П.   «_____» _____________20___г.  </w:t>
            </w:r>
          </w:p>
        </w:tc>
      </w:tr>
    </w:tbl>
    <w:p w:rsidR="00E85603" w:rsidRPr="00F80F1F" w:rsidRDefault="00E85603" w:rsidP="00E85603">
      <w:pPr>
        <w:widowControl w:val="0"/>
        <w:shd w:val="clear" w:color="auto" w:fill="FFFFFF"/>
        <w:autoSpaceDE w:val="0"/>
        <w:autoSpaceDN w:val="0"/>
        <w:adjustRightInd w:val="0"/>
        <w:spacing w:after="0" w:line="240" w:lineRule="auto"/>
        <w:ind w:firstLine="4400"/>
        <w:rPr>
          <w:rFonts w:ascii="Times New Roman" w:eastAsia="Times New Roman" w:hAnsi="Times New Roman" w:cs="Times New Roman"/>
          <w:sz w:val="24"/>
          <w:szCs w:val="24"/>
          <w:lang w:eastAsia="ru-RU"/>
        </w:rPr>
        <w:sectPr w:rsidR="00E85603" w:rsidRPr="00F80F1F" w:rsidSect="00876061">
          <w:pgSz w:w="11907" w:h="16840" w:code="9"/>
          <w:pgMar w:top="1134" w:right="709" w:bottom="851" w:left="1701" w:header="709" w:footer="709" w:gutter="0"/>
          <w:cols w:space="708"/>
          <w:titlePg/>
          <w:docGrid w:linePitch="360"/>
        </w:sectPr>
      </w:pPr>
    </w:p>
    <w:p w:rsidR="004F4ACB" w:rsidRPr="00003033" w:rsidRDefault="004F4ACB" w:rsidP="004F4ACB">
      <w:pPr>
        <w:pStyle w:val="aff3"/>
        <w:widowControl w:val="0"/>
        <w:ind w:left="7320" w:hanging="1508"/>
        <w:jc w:val="both"/>
        <w:rPr>
          <w:rFonts w:ascii="Times New Roman" w:hAnsi="Times New Roman" w:cs="Times New Roman"/>
          <w:sz w:val="24"/>
          <w:szCs w:val="24"/>
        </w:rPr>
      </w:pPr>
      <w:r w:rsidRPr="00003033">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2</w:t>
      </w:r>
      <w:r w:rsidR="00763774">
        <w:rPr>
          <w:rFonts w:ascii="Times New Roman" w:hAnsi="Times New Roman" w:cs="Times New Roman"/>
          <w:sz w:val="24"/>
          <w:szCs w:val="24"/>
        </w:rPr>
        <w:t>2</w:t>
      </w:r>
      <w:r w:rsidRPr="00003033">
        <w:rPr>
          <w:rFonts w:ascii="Times New Roman" w:hAnsi="Times New Roman" w:cs="Times New Roman"/>
          <w:sz w:val="24"/>
          <w:szCs w:val="24"/>
        </w:rPr>
        <w:t xml:space="preserve"> к Договору </w:t>
      </w:r>
    </w:p>
    <w:p w:rsidR="004F4ACB" w:rsidRDefault="004F4ACB" w:rsidP="004F4ACB">
      <w:pPr>
        <w:widowControl w:val="0"/>
        <w:spacing w:after="0" w:line="240" w:lineRule="auto"/>
        <w:ind w:left="5812"/>
        <w:rPr>
          <w:rFonts w:ascii="Times New Roman" w:hAnsi="Times New Roman" w:cs="Times New Roman"/>
          <w:sz w:val="24"/>
          <w:szCs w:val="24"/>
        </w:rPr>
      </w:pPr>
      <w:r w:rsidRPr="00003033">
        <w:rPr>
          <w:rFonts w:ascii="Times New Roman" w:hAnsi="Times New Roman" w:cs="Times New Roman"/>
          <w:sz w:val="24"/>
          <w:szCs w:val="24"/>
        </w:rPr>
        <w:t>от ____________ № _____</w:t>
      </w:r>
    </w:p>
    <w:tbl>
      <w:tblPr>
        <w:tblW w:w="5200" w:type="pct"/>
        <w:tblLook w:val="04A0" w:firstRow="1" w:lastRow="0" w:firstColumn="1" w:lastColumn="0" w:noHBand="0" w:noVBand="1"/>
      </w:tblPr>
      <w:tblGrid>
        <w:gridCol w:w="5406"/>
        <w:gridCol w:w="4991"/>
      </w:tblGrid>
      <w:tr w:rsidR="00136BF8" w:rsidRPr="0053027D" w:rsidTr="00B45E8B">
        <w:tc>
          <w:tcPr>
            <w:tcW w:w="2600" w:type="pct"/>
          </w:tcPr>
          <w:p w:rsidR="00136BF8" w:rsidRPr="0053027D" w:rsidRDefault="00136BF8" w:rsidP="00B45E8B">
            <w:pPr>
              <w:tabs>
                <w:tab w:val="left" w:pos="3416"/>
              </w:tabs>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ЗАКАЗЧИК:</w:t>
            </w:r>
          </w:p>
          <w:p w:rsidR="00136BF8" w:rsidRPr="0053027D" w:rsidRDefault="00136BF8" w:rsidP="00B45E8B">
            <w:pPr>
              <w:tabs>
                <w:tab w:val="left" w:pos="3416"/>
              </w:tabs>
              <w:spacing w:after="0" w:line="240" w:lineRule="auto"/>
              <w:rPr>
                <w:rFonts w:ascii="Times New Roman" w:hAnsi="Times New Roman" w:cs="Times New Roman"/>
                <w:b/>
                <w:sz w:val="24"/>
                <w:szCs w:val="24"/>
              </w:rPr>
            </w:pPr>
          </w:p>
        </w:tc>
        <w:tc>
          <w:tcPr>
            <w:tcW w:w="2400" w:type="pct"/>
            <w:hideMark/>
          </w:tcPr>
          <w:p w:rsidR="00136BF8" w:rsidRPr="0053027D" w:rsidRDefault="00136BF8" w:rsidP="00B45E8B">
            <w:pPr>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ПОДРЯДЧИК:</w:t>
            </w:r>
          </w:p>
        </w:tc>
      </w:tr>
      <w:tr w:rsidR="00136BF8" w:rsidRPr="0053027D" w:rsidTr="00B45E8B">
        <w:tc>
          <w:tcPr>
            <w:tcW w:w="2600" w:type="pct"/>
          </w:tcPr>
          <w:p w:rsidR="00136BF8" w:rsidRPr="0053027D" w:rsidRDefault="00136BF8" w:rsidP="00B45E8B">
            <w:pPr>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ПАО «Россети Центр» (филиал ПАО </w:t>
            </w:r>
          </w:p>
          <w:p w:rsidR="00136BF8" w:rsidRPr="0053027D" w:rsidRDefault="00136BF8" w:rsidP="00B45E8B">
            <w:pPr>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«Россети Центр» - «Белгородэнерго»)</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hideMark/>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(наименование)</w:t>
            </w: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___________________________</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(должность)</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___________________________________</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(Ф.И.О.)</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                            </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М.П.   «_____» _____________20___г.                     </w:t>
            </w: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(должность)</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(Ф.И.О.)</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 xml:space="preserve">                            </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 xml:space="preserve">М.П.   «_____» _____________20___г.  </w:t>
            </w:r>
          </w:p>
        </w:tc>
      </w:tr>
    </w:tbl>
    <w:p w:rsidR="00512FBC" w:rsidRDefault="00512FBC" w:rsidP="004F4ACB">
      <w:pPr>
        <w:spacing w:after="0" w:line="240" w:lineRule="auto"/>
        <w:jc w:val="center"/>
        <w:rPr>
          <w:rFonts w:ascii="Times New Roman" w:hAnsi="Times New Roman" w:cs="Times New Roman"/>
          <w:b/>
          <w:sz w:val="24"/>
          <w:szCs w:val="24"/>
        </w:rPr>
      </w:pPr>
    </w:p>
    <w:p w:rsidR="004F4ACB" w:rsidRPr="00876061" w:rsidRDefault="004F4ACB" w:rsidP="004F4ACB">
      <w:pPr>
        <w:spacing w:after="0" w:line="240" w:lineRule="auto"/>
        <w:jc w:val="center"/>
        <w:rPr>
          <w:rFonts w:ascii="Times New Roman" w:hAnsi="Times New Roman" w:cs="Times New Roman"/>
          <w:b/>
          <w:sz w:val="24"/>
          <w:szCs w:val="24"/>
        </w:rPr>
      </w:pPr>
      <w:r w:rsidRPr="00876061">
        <w:rPr>
          <w:rFonts w:ascii="Times New Roman" w:hAnsi="Times New Roman" w:cs="Times New Roman"/>
          <w:b/>
          <w:sz w:val="24"/>
          <w:szCs w:val="24"/>
        </w:rPr>
        <w:t>Форма Акта приемки законченного строительством объекта</w:t>
      </w:r>
    </w:p>
    <w:p w:rsidR="004F4ACB" w:rsidRPr="00876061" w:rsidRDefault="004F4ACB" w:rsidP="004F4ACB">
      <w:pPr>
        <w:spacing w:after="0" w:line="240" w:lineRule="auto"/>
        <w:jc w:val="center"/>
        <w:rPr>
          <w:rFonts w:ascii="Times New Roman" w:hAnsi="Times New Roman" w:cs="Times New Roman"/>
          <w:b/>
          <w:bCs/>
          <w:sz w:val="24"/>
          <w:szCs w:val="24"/>
        </w:rPr>
      </w:pPr>
      <w:r w:rsidRPr="00876061">
        <w:rPr>
          <w:rFonts w:ascii="Times New Roman" w:hAnsi="Times New Roman" w:cs="Times New Roman"/>
          <w:b/>
          <w:sz w:val="24"/>
          <w:szCs w:val="24"/>
        </w:rPr>
        <w:t>АКТ №</w:t>
      </w:r>
    </w:p>
    <w:p w:rsidR="004F4ACB" w:rsidRPr="00876061" w:rsidRDefault="004F4ACB" w:rsidP="004F4ACB">
      <w:pPr>
        <w:spacing w:after="0" w:line="240" w:lineRule="auto"/>
        <w:jc w:val="center"/>
        <w:rPr>
          <w:rFonts w:ascii="Times New Roman" w:hAnsi="Times New Roman" w:cs="Times New Roman"/>
          <w:b/>
          <w:bCs/>
          <w:sz w:val="24"/>
          <w:szCs w:val="24"/>
        </w:rPr>
      </w:pPr>
      <w:r w:rsidRPr="00876061">
        <w:rPr>
          <w:rFonts w:ascii="Times New Roman" w:hAnsi="Times New Roman" w:cs="Times New Roman"/>
          <w:b/>
          <w:bCs/>
          <w:sz w:val="24"/>
          <w:szCs w:val="24"/>
        </w:rPr>
        <w:t>законченного строительством объекта</w:t>
      </w:r>
    </w:p>
    <w:tbl>
      <w:tblPr>
        <w:tblW w:w="0" w:type="auto"/>
        <w:tblInd w:w="28" w:type="dxa"/>
        <w:tblLayout w:type="fixed"/>
        <w:tblCellMar>
          <w:left w:w="28" w:type="dxa"/>
          <w:right w:w="28" w:type="dxa"/>
        </w:tblCellMar>
        <w:tblLook w:val="0000" w:firstRow="0" w:lastRow="0" w:firstColumn="0" w:lastColumn="0" w:noHBand="0" w:noVBand="0"/>
      </w:tblPr>
      <w:tblGrid>
        <w:gridCol w:w="1134"/>
        <w:gridCol w:w="284"/>
        <w:gridCol w:w="1077"/>
        <w:gridCol w:w="170"/>
        <w:gridCol w:w="708"/>
        <w:gridCol w:w="256"/>
        <w:gridCol w:w="1899"/>
        <w:gridCol w:w="227"/>
        <w:gridCol w:w="766"/>
        <w:gridCol w:w="424"/>
        <w:gridCol w:w="285"/>
        <w:gridCol w:w="282"/>
        <w:gridCol w:w="710"/>
        <w:gridCol w:w="567"/>
        <w:gridCol w:w="567"/>
        <w:gridCol w:w="567"/>
      </w:tblGrid>
      <w:tr w:rsidR="004F4ACB" w:rsidRPr="00876061" w:rsidTr="007705F9">
        <w:trPr>
          <w:gridBefore w:val="3"/>
          <w:gridAfter w:val="4"/>
          <w:wBefore w:w="2495" w:type="dxa"/>
          <w:wAfter w:w="2411" w:type="dxa"/>
          <w:cantSplit/>
        </w:trPr>
        <w:tc>
          <w:tcPr>
            <w:tcW w:w="170" w:type="dxa"/>
            <w:tcBorders>
              <w:top w:val="nil"/>
              <w:left w:val="nil"/>
              <w:bottom w:val="nil"/>
              <w:right w:val="nil"/>
            </w:tcBorders>
            <w:vAlign w:val="bottom"/>
          </w:tcPr>
          <w:p w:rsidR="004F4ACB" w:rsidRPr="00876061" w:rsidRDefault="004F4ACB" w:rsidP="007705F9">
            <w:pPr>
              <w:pStyle w:val="af2"/>
              <w:rPr>
                <w:rFonts w:ascii="Times New Roman" w:hAnsi="Times New Roman" w:cs="Times New Roman"/>
                <w:sz w:val="24"/>
                <w:szCs w:val="24"/>
              </w:rPr>
            </w:pPr>
            <w:r w:rsidRPr="00876061">
              <w:rPr>
                <w:rFonts w:ascii="Times New Roman" w:hAnsi="Times New Roman" w:cs="Times New Roman"/>
                <w:sz w:val="24"/>
                <w:szCs w:val="24"/>
              </w:rPr>
              <w:t>“</w:t>
            </w:r>
          </w:p>
        </w:tc>
        <w:tc>
          <w:tcPr>
            <w:tcW w:w="708" w:type="dxa"/>
            <w:tcBorders>
              <w:top w:val="nil"/>
              <w:left w:val="nil"/>
              <w:bottom w:val="single" w:sz="4" w:space="0" w:color="auto"/>
              <w:right w:val="nil"/>
            </w:tcBorders>
            <w:vAlign w:val="bottom"/>
          </w:tcPr>
          <w:p w:rsidR="004F4ACB" w:rsidRPr="00876061" w:rsidRDefault="004F4ACB" w:rsidP="007705F9">
            <w:pPr>
              <w:pStyle w:val="af2"/>
              <w:jc w:val="center"/>
              <w:rPr>
                <w:rFonts w:ascii="Times New Roman" w:hAnsi="Times New Roman" w:cs="Times New Roman"/>
                <w:sz w:val="24"/>
                <w:szCs w:val="24"/>
              </w:rPr>
            </w:pPr>
          </w:p>
        </w:tc>
        <w:tc>
          <w:tcPr>
            <w:tcW w:w="256" w:type="dxa"/>
            <w:tcBorders>
              <w:top w:val="nil"/>
              <w:left w:val="nil"/>
              <w:bottom w:val="nil"/>
              <w:right w:val="nil"/>
            </w:tcBorders>
            <w:vAlign w:val="bottom"/>
          </w:tcPr>
          <w:p w:rsidR="004F4ACB" w:rsidRPr="00876061" w:rsidRDefault="004F4ACB" w:rsidP="007705F9">
            <w:pPr>
              <w:pStyle w:val="af2"/>
              <w:rPr>
                <w:rFonts w:ascii="Times New Roman" w:hAnsi="Times New Roman" w:cs="Times New Roman"/>
                <w:sz w:val="24"/>
                <w:szCs w:val="24"/>
              </w:rPr>
            </w:pPr>
            <w:r w:rsidRPr="00876061">
              <w:rPr>
                <w:rFonts w:ascii="Times New Roman" w:hAnsi="Times New Roman" w:cs="Times New Roman"/>
                <w:sz w:val="24"/>
                <w:szCs w:val="24"/>
              </w:rPr>
              <w:t>”</w:t>
            </w:r>
          </w:p>
        </w:tc>
        <w:tc>
          <w:tcPr>
            <w:tcW w:w="1899" w:type="dxa"/>
            <w:tcBorders>
              <w:top w:val="nil"/>
              <w:left w:val="nil"/>
              <w:bottom w:val="single" w:sz="4" w:space="0" w:color="auto"/>
              <w:right w:val="nil"/>
            </w:tcBorders>
            <w:vAlign w:val="bottom"/>
          </w:tcPr>
          <w:p w:rsidR="004F4ACB" w:rsidRPr="00876061" w:rsidRDefault="004F4ACB" w:rsidP="007705F9">
            <w:pPr>
              <w:pStyle w:val="af2"/>
              <w:jc w:val="center"/>
              <w:rPr>
                <w:rFonts w:ascii="Times New Roman" w:hAnsi="Times New Roman" w:cs="Times New Roman"/>
                <w:sz w:val="24"/>
                <w:szCs w:val="24"/>
              </w:rPr>
            </w:pPr>
          </w:p>
        </w:tc>
        <w:tc>
          <w:tcPr>
            <w:tcW w:w="227" w:type="dxa"/>
            <w:tcBorders>
              <w:top w:val="nil"/>
              <w:left w:val="nil"/>
              <w:bottom w:val="nil"/>
              <w:right w:val="nil"/>
            </w:tcBorders>
            <w:vAlign w:val="bottom"/>
          </w:tcPr>
          <w:p w:rsidR="004F4ACB" w:rsidRPr="00876061" w:rsidRDefault="004F4ACB" w:rsidP="007705F9">
            <w:pPr>
              <w:pStyle w:val="af2"/>
              <w:jc w:val="center"/>
              <w:rPr>
                <w:rFonts w:ascii="Times New Roman" w:hAnsi="Times New Roman" w:cs="Times New Roman"/>
                <w:sz w:val="24"/>
                <w:szCs w:val="24"/>
              </w:rPr>
            </w:pPr>
          </w:p>
        </w:tc>
        <w:tc>
          <w:tcPr>
            <w:tcW w:w="1190" w:type="dxa"/>
            <w:gridSpan w:val="2"/>
            <w:tcBorders>
              <w:top w:val="nil"/>
              <w:left w:val="nil"/>
              <w:bottom w:val="single" w:sz="4" w:space="0" w:color="auto"/>
              <w:right w:val="nil"/>
            </w:tcBorders>
            <w:vAlign w:val="bottom"/>
          </w:tcPr>
          <w:p w:rsidR="004F4ACB" w:rsidRPr="00876061" w:rsidRDefault="004F4ACB" w:rsidP="007705F9">
            <w:pPr>
              <w:pStyle w:val="af2"/>
              <w:jc w:val="center"/>
              <w:rPr>
                <w:rFonts w:ascii="Times New Roman" w:hAnsi="Times New Roman" w:cs="Times New Roman"/>
                <w:sz w:val="24"/>
                <w:szCs w:val="24"/>
              </w:rPr>
            </w:pPr>
          </w:p>
        </w:tc>
        <w:tc>
          <w:tcPr>
            <w:tcW w:w="567" w:type="dxa"/>
            <w:gridSpan w:val="2"/>
            <w:tcBorders>
              <w:top w:val="nil"/>
              <w:left w:val="nil"/>
              <w:bottom w:val="nil"/>
              <w:right w:val="nil"/>
            </w:tcBorders>
            <w:vAlign w:val="bottom"/>
          </w:tcPr>
          <w:p w:rsidR="004F4ACB" w:rsidRPr="00876061" w:rsidRDefault="004F4ACB" w:rsidP="007705F9">
            <w:pPr>
              <w:pStyle w:val="af2"/>
              <w:jc w:val="center"/>
              <w:rPr>
                <w:rFonts w:ascii="Times New Roman" w:hAnsi="Times New Roman" w:cs="Times New Roman"/>
                <w:sz w:val="24"/>
                <w:szCs w:val="24"/>
              </w:rPr>
            </w:pPr>
            <w:r w:rsidRPr="00876061">
              <w:rPr>
                <w:rFonts w:ascii="Times New Roman" w:hAnsi="Times New Roman" w:cs="Times New Roman"/>
                <w:sz w:val="24"/>
                <w:szCs w:val="24"/>
              </w:rPr>
              <w:t>год</w:t>
            </w:r>
          </w:p>
        </w:tc>
      </w:tr>
      <w:tr w:rsidR="004F4ACB" w:rsidRPr="00876061" w:rsidTr="007705F9">
        <w:trPr>
          <w:cantSplit/>
        </w:trPr>
        <w:tc>
          <w:tcPr>
            <w:tcW w:w="1134" w:type="dxa"/>
            <w:tcBorders>
              <w:top w:val="nil"/>
              <w:left w:val="nil"/>
              <w:bottom w:val="nil"/>
              <w:right w:val="nil"/>
            </w:tcBorders>
          </w:tcPr>
          <w:p w:rsidR="004F4ACB" w:rsidRPr="00876061" w:rsidRDefault="004F4ACB" w:rsidP="007705F9">
            <w:pPr>
              <w:pStyle w:val="af2"/>
              <w:rPr>
                <w:rFonts w:ascii="Times New Roman" w:hAnsi="Times New Roman" w:cs="Times New Roman"/>
                <w:sz w:val="24"/>
                <w:szCs w:val="24"/>
              </w:rPr>
            </w:pPr>
          </w:p>
        </w:tc>
        <w:tc>
          <w:tcPr>
            <w:tcW w:w="6096" w:type="dxa"/>
            <w:gridSpan w:val="10"/>
            <w:tcBorders>
              <w:top w:val="nil"/>
              <w:left w:val="nil"/>
              <w:bottom w:val="nil"/>
              <w:right w:val="nil"/>
            </w:tcBorders>
          </w:tcPr>
          <w:p w:rsidR="004F4ACB" w:rsidRPr="00876061" w:rsidRDefault="004F4ACB" w:rsidP="007705F9">
            <w:pPr>
              <w:pStyle w:val="af2"/>
              <w:rPr>
                <w:rFonts w:ascii="Times New Roman" w:hAnsi="Times New Roman" w:cs="Times New Roman"/>
                <w:sz w:val="24"/>
                <w:szCs w:val="24"/>
              </w:rPr>
            </w:pPr>
          </w:p>
        </w:tc>
        <w:tc>
          <w:tcPr>
            <w:tcW w:w="992" w:type="dxa"/>
            <w:gridSpan w:val="2"/>
            <w:tcBorders>
              <w:top w:val="nil"/>
              <w:left w:val="nil"/>
              <w:bottom w:val="nil"/>
              <w:right w:val="nil"/>
            </w:tcBorders>
          </w:tcPr>
          <w:p w:rsidR="004F4ACB" w:rsidRPr="00876061" w:rsidRDefault="004F4ACB" w:rsidP="007705F9">
            <w:pPr>
              <w:pStyle w:val="af2"/>
              <w:rPr>
                <w:rFonts w:ascii="Times New Roman" w:hAnsi="Times New Roman" w:cs="Times New Roman"/>
                <w:sz w:val="24"/>
                <w:szCs w:val="24"/>
              </w:rPr>
            </w:pPr>
          </w:p>
        </w:tc>
        <w:tc>
          <w:tcPr>
            <w:tcW w:w="1701" w:type="dxa"/>
            <w:gridSpan w:val="3"/>
            <w:tcBorders>
              <w:top w:val="single" w:sz="4" w:space="0" w:color="auto"/>
              <w:left w:val="single" w:sz="4" w:space="0" w:color="auto"/>
              <w:bottom w:val="single" w:sz="12" w:space="0" w:color="auto"/>
              <w:right w:val="single" w:sz="4" w:space="0" w:color="auto"/>
            </w:tcBorders>
            <w:vAlign w:val="bottom"/>
          </w:tcPr>
          <w:p w:rsidR="004F4ACB" w:rsidRPr="00876061" w:rsidRDefault="004F4ACB" w:rsidP="007705F9">
            <w:pPr>
              <w:pStyle w:val="af2"/>
              <w:jc w:val="center"/>
              <w:rPr>
                <w:rFonts w:ascii="Times New Roman" w:hAnsi="Times New Roman" w:cs="Times New Roman"/>
                <w:sz w:val="24"/>
                <w:szCs w:val="24"/>
              </w:rPr>
            </w:pPr>
            <w:r w:rsidRPr="00876061">
              <w:rPr>
                <w:rFonts w:ascii="Times New Roman" w:hAnsi="Times New Roman" w:cs="Times New Roman"/>
                <w:sz w:val="24"/>
                <w:szCs w:val="24"/>
              </w:rPr>
              <w:t>Код</w:t>
            </w:r>
          </w:p>
        </w:tc>
      </w:tr>
      <w:tr w:rsidR="004F4ACB" w:rsidRPr="00876061" w:rsidTr="007705F9">
        <w:trPr>
          <w:cantSplit/>
        </w:trPr>
        <w:tc>
          <w:tcPr>
            <w:tcW w:w="1134" w:type="dxa"/>
            <w:tcBorders>
              <w:top w:val="nil"/>
              <w:left w:val="nil"/>
              <w:bottom w:val="nil"/>
              <w:right w:val="nil"/>
            </w:tcBorders>
          </w:tcPr>
          <w:p w:rsidR="004F4ACB" w:rsidRPr="00876061" w:rsidRDefault="004F4ACB" w:rsidP="007705F9">
            <w:pPr>
              <w:pStyle w:val="af2"/>
              <w:rPr>
                <w:rFonts w:ascii="Times New Roman" w:hAnsi="Times New Roman" w:cs="Times New Roman"/>
                <w:sz w:val="24"/>
                <w:szCs w:val="24"/>
              </w:rPr>
            </w:pPr>
          </w:p>
        </w:tc>
        <w:tc>
          <w:tcPr>
            <w:tcW w:w="5387" w:type="dxa"/>
            <w:gridSpan w:val="8"/>
            <w:tcBorders>
              <w:top w:val="nil"/>
              <w:left w:val="nil"/>
              <w:bottom w:val="nil"/>
              <w:right w:val="nil"/>
            </w:tcBorders>
          </w:tcPr>
          <w:p w:rsidR="004F4ACB" w:rsidRPr="00876061" w:rsidRDefault="004F4ACB" w:rsidP="007705F9">
            <w:pPr>
              <w:pStyle w:val="af2"/>
              <w:rPr>
                <w:rFonts w:ascii="Times New Roman" w:hAnsi="Times New Roman" w:cs="Times New Roman"/>
                <w:sz w:val="24"/>
                <w:szCs w:val="24"/>
              </w:rPr>
            </w:pPr>
          </w:p>
        </w:tc>
        <w:tc>
          <w:tcPr>
            <w:tcW w:w="1701" w:type="dxa"/>
            <w:gridSpan w:val="4"/>
            <w:tcBorders>
              <w:top w:val="nil"/>
              <w:left w:val="nil"/>
              <w:bottom w:val="nil"/>
              <w:right w:val="single" w:sz="12" w:space="0" w:color="auto"/>
            </w:tcBorders>
          </w:tcPr>
          <w:p w:rsidR="004F4ACB" w:rsidRPr="00876061" w:rsidRDefault="004F4ACB" w:rsidP="007705F9">
            <w:pPr>
              <w:pStyle w:val="af2"/>
              <w:rPr>
                <w:rFonts w:ascii="Times New Roman" w:hAnsi="Times New Roman" w:cs="Times New Roman"/>
                <w:sz w:val="24"/>
                <w:szCs w:val="24"/>
              </w:rPr>
            </w:pPr>
            <w:r w:rsidRPr="00876061">
              <w:rPr>
                <w:rFonts w:ascii="Times New Roman" w:hAnsi="Times New Roman" w:cs="Times New Roman"/>
                <w:sz w:val="24"/>
                <w:szCs w:val="24"/>
              </w:rPr>
              <w:t>Форма по ОКУД</w:t>
            </w:r>
          </w:p>
        </w:tc>
        <w:tc>
          <w:tcPr>
            <w:tcW w:w="1701" w:type="dxa"/>
            <w:gridSpan w:val="3"/>
            <w:tcBorders>
              <w:top w:val="single" w:sz="12" w:space="0" w:color="auto"/>
              <w:left w:val="nil"/>
              <w:bottom w:val="nil"/>
              <w:right w:val="single" w:sz="12" w:space="0" w:color="auto"/>
            </w:tcBorders>
            <w:vAlign w:val="center"/>
          </w:tcPr>
          <w:p w:rsidR="004F4ACB" w:rsidRPr="00876061" w:rsidRDefault="004F4ACB" w:rsidP="007705F9">
            <w:pPr>
              <w:pStyle w:val="af2"/>
              <w:jc w:val="center"/>
              <w:rPr>
                <w:rFonts w:ascii="Times New Roman" w:hAnsi="Times New Roman" w:cs="Times New Roman"/>
                <w:sz w:val="24"/>
                <w:szCs w:val="24"/>
              </w:rPr>
            </w:pPr>
            <w:r w:rsidRPr="00876061">
              <w:rPr>
                <w:rFonts w:ascii="Times New Roman" w:hAnsi="Times New Roman" w:cs="Times New Roman"/>
                <w:sz w:val="24"/>
                <w:szCs w:val="24"/>
              </w:rPr>
              <w:t>0322003</w:t>
            </w:r>
          </w:p>
        </w:tc>
      </w:tr>
      <w:tr w:rsidR="004F4ACB" w:rsidRPr="00876061" w:rsidTr="007705F9">
        <w:tc>
          <w:tcPr>
            <w:tcW w:w="1134" w:type="dxa"/>
            <w:tcBorders>
              <w:top w:val="nil"/>
              <w:left w:val="nil"/>
              <w:bottom w:val="nil"/>
              <w:right w:val="nil"/>
            </w:tcBorders>
          </w:tcPr>
          <w:p w:rsidR="004F4ACB" w:rsidRPr="00876061" w:rsidRDefault="004F4ACB" w:rsidP="007705F9">
            <w:pPr>
              <w:pStyle w:val="af2"/>
              <w:rPr>
                <w:rFonts w:ascii="Times New Roman" w:hAnsi="Times New Roman" w:cs="Times New Roman"/>
                <w:sz w:val="24"/>
                <w:szCs w:val="24"/>
              </w:rPr>
            </w:pPr>
          </w:p>
        </w:tc>
        <w:tc>
          <w:tcPr>
            <w:tcW w:w="5387" w:type="dxa"/>
            <w:gridSpan w:val="8"/>
            <w:tcBorders>
              <w:top w:val="nil"/>
              <w:left w:val="nil"/>
              <w:bottom w:val="nil"/>
              <w:right w:val="nil"/>
            </w:tcBorders>
          </w:tcPr>
          <w:p w:rsidR="004F4ACB" w:rsidRPr="00876061" w:rsidRDefault="004F4ACB" w:rsidP="007705F9">
            <w:pPr>
              <w:pStyle w:val="af2"/>
              <w:rPr>
                <w:rFonts w:ascii="Times New Roman" w:hAnsi="Times New Roman" w:cs="Times New Roman"/>
                <w:sz w:val="24"/>
                <w:szCs w:val="24"/>
              </w:rPr>
            </w:pPr>
          </w:p>
        </w:tc>
        <w:tc>
          <w:tcPr>
            <w:tcW w:w="1701" w:type="dxa"/>
            <w:gridSpan w:val="4"/>
            <w:tcBorders>
              <w:top w:val="nil"/>
              <w:left w:val="nil"/>
              <w:bottom w:val="nil"/>
              <w:right w:val="single" w:sz="12" w:space="0" w:color="auto"/>
            </w:tcBorders>
          </w:tcPr>
          <w:p w:rsidR="004F4ACB" w:rsidRPr="00876061" w:rsidRDefault="004F4ACB" w:rsidP="007705F9">
            <w:pPr>
              <w:pStyle w:val="af2"/>
              <w:rPr>
                <w:rFonts w:ascii="Times New Roman" w:hAnsi="Times New Roman" w:cs="Times New Roman"/>
                <w:sz w:val="24"/>
                <w:szCs w:val="24"/>
              </w:rPr>
            </w:pPr>
            <w:r w:rsidRPr="00876061">
              <w:rPr>
                <w:rFonts w:ascii="Times New Roman" w:hAnsi="Times New Roman" w:cs="Times New Roman"/>
                <w:sz w:val="24"/>
                <w:szCs w:val="24"/>
              </w:rPr>
              <w:t>Дата составления</w:t>
            </w:r>
          </w:p>
        </w:tc>
        <w:tc>
          <w:tcPr>
            <w:tcW w:w="567" w:type="dxa"/>
            <w:tcBorders>
              <w:top w:val="single" w:sz="4" w:space="0" w:color="auto"/>
              <w:left w:val="nil"/>
              <w:bottom w:val="single" w:sz="4" w:space="0" w:color="auto"/>
              <w:right w:val="single" w:sz="4" w:space="0" w:color="auto"/>
            </w:tcBorders>
            <w:vAlign w:val="center"/>
          </w:tcPr>
          <w:p w:rsidR="004F4ACB" w:rsidRPr="00876061" w:rsidRDefault="004F4ACB" w:rsidP="007705F9">
            <w:pPr>
              <w:pStyle w:val="af2"/>
              <w:jc w:val="center"/>
              <w:rPr>
                <w:rFonts w:ascii="Times New Roman" w:hAnsi="Times New Roman" w:cs="Times New Roman"/>
                <w:sz w:val="24"/>
                <w:szCs w:val="24"/>
              </w:rPr>
            </w:pPr>
          </w:p>
        </w:tc>
        <w:tc>
          <w:tcPr>
            <w:tcW w:w="567" w:type="dxa"/>
            <w:tcBorders>
              <w:top w:val="single" w:sz="4" w:space="0" w:color="auto"/>
              <w:left w:val="nil"/>
              <w:bottom w:val="single" w:sz="4" w:space="0" w:color="auto"/>
              <w:right w:val="nil"/>
            </w:tcBorders>
            <w:vAlign w:val="center"/>
          </w:tcPr>
          <w:p w:rsidR="004F4ACB" w:rsidRPr="00876061" w:rsidRDefault="004F4ACB" w:rsidP="007705F9">
            <w:pPr>
              <w:pStyle w:val="af2"/>
              <w:jc w:val="center"/>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12" w:space="0" w:color="auto"/>
            </w:tcBorders>
            <w:vAlign w:val="center"/>
          </w:tcPr>
          <w:p w:rsidR="004F4ACB" w:rsidRPr="00876061" w:rsidRDefault="004F4ACB" w:rsidP="007705F9">
            <w:pPr>
              <w:pStyle w:val="af2"/>
              <w:jc w:val="center"/>
              <w:rPr>
                <w:rFonts w:ascii="Times New Roman" w:hAnsi="Times New Roman" w:cs="Times New Roman"/>
                <w:sz w:val="24"/>
                <w:szCs w:val="24"/>
              </w:rPr>
            </w:pPr>
          </w:p>
        </w:tc>
      </w:tr>
      <w:tr w:rsidR="004F4ACB" w:rsidRPr="00876061" w:rsidTr="007705F9">
        <w:trPr>
          <w:cantSplit/>
        </w:trPr>
        <w:tc>
          <w:tcPr>
            <w:tcW w:w="1418" w:type="dxa"/>
            <w:gridSpan w:val="2"/>
            <w:tcBorders>
              <w:top w:val="nil"/>
              <w:left w:val="nil"/>
              <w:bottom w:val="nil"/>
              <w:right w:val="nil"/>
            </w:tcBorders>
          </w:tcPr>
          <w:p w:rsidR="004F4ACB" w:rsidRPr="00876061" w:rsidRDefault="004F4ACB" w:rsidP="007705F9">
            <w:pPr>
              <w:pStyle w:val="af2"/>
              <w:rPr>
                <w:rFonts w:ascii="Times New Roman" w:hAnsi="Times New Roman" w:cs="Times New Roman"/>
                <w:sz w:val="24"/>
                <w:szCs w:val="24"/>
              </w:rPr>
            </w:pPr>
            <w:r w:rsidRPr="00876061">
              <w:rPr>
                <w:rFonts w:ascii="Times New Roman" w:hAnsi="Times New Roman" w:cs="Times New Roman"/>
                <w:sz w:val="24"/>
                <w:szCs w:val="24"/>
              </w:rPr>
              <w:t>Организация</w:t>
            </w:r>
          </w:p>
        </w:tc>
        <w:tc>
          <w:tcPr>
            <w:tcW w:w="5812" w:type="dxa"/>
            <w:gridSpan w:val="9"/>
            <w:tcBorders>
              <w:top w:val="nil"/>
              <w:left w:val="nil"/>
              <w:bottom w:val="single" w:sz="4" w:space="0" w:color="auto"/>
              <w:right w:val="nil"/>
            </w:tcBorders>
            <w:vAlign w:val="bottom"/>
          </w:tcPr>
          <w:p w:rsidR="004F4ACB" w:rsidRPr="00876061" w:rsidRDefault="004F4ACB" w:rsidP="007705F9">
            <w:pPr>
              <w:pStyle w:val="af2"/>
              <w:rPr>
                <w:rFonts w:ascii="Times New Roman" w:hAnsi="Times New Roman" w:cs="Times New Roman"/>
                <w:sz w:val="24"/>
                <w:szCs w:val="24"/>
              </w:rPr>
            </w:pPr>
          </w:p>
        </w:tc>
        <w:tc>
          <w:tcPr>
            <w:tcW w:w="992" w:type="dxa"/>
            <w:gridSpan w:val="2"/>
            <w:tcBorders>
              <w:top w:val="nil"/>
              <w:left w:val="nil"/>
              <w:bottom w:val="nil"/>
              <w:right w:val="single" w:sz="12" w:space="0" w:color="auto"/>
            </w:tcBorders>
          </w:tcPr>
          <w:p w:rsidR="004F4ACB" w:rsidRPr="00876061" w:rsidRDefault="004F4ACB" w:rsidP="007705F9">
            <w:pPr>
              <w:pStyle w:val="af2"/>
              <w:rPr>
                <w:rFonts w:ascii="Times New Roman" w:hAnsi="Times New Roman" w:cs="Times New Roman"/>
                <w:sz w:val="24"/>
                <w:szCs w:val="24"/>
              </w:rPr>
            </w:pPr>
            <w:r w:rsidRPr="00876061">
              <w:rPr>
                <w:rFonts w:ascii="Times New Roman" w:hAnsi="Times New Roman" w:cs="Times New Roman"/>
                <w:sz w:val="24"/>
                <w:szCs w:val="24"/>
              </w:rPr>
              <w:t>по ОКПО</w:t>
            </w:r>
          </w:p>
        </w:tc>
        <w:tc>
          <w:tcPr>
            <w:tcW w:w="1701" w:type="dxa"/>
            <w:gridSpan w:val="3"/>
            <w:tcBorders>
              <w:top w:val="nil"/>
              <w:left w:val="nil"/>
              <w:bottom w:val="single" w:sz="12" w:space="0" w:color="auto"/>
              <w:right w:val="single" w:sz="12" w:space="0" w:color="auto"/>
            </w:tcBorders>
            <w:vAlign w:val="center"/>
          </w:tcPr>
          <w:p w:rsidR="004F4ACB" w:rsidRPr="00876061" w:rsidRDefault="004F4ACB" w:rsidP="007705F9">
            <w:pPr>
              <w:pStyle w:val="af2"/>
              <w:jc w:val="center"/>
              <w:rPr>
                <w:rFonts w:ascii="Times New Roman" w:hAnsi="Times New Roman" w:cs="Times New Roman"/>
                <w:sz w:val="24"/>
                <w:szCs w:val="24"/>
              </w:rPr>
            </w:pPr>
          </w:p>
        </w:tc>
      </w:tr>
    </w:tbl>
    <w:p w:rsidR="004F4ACB" w:rsidRPr="00876061" w:rsidRDefault="004F4ACB" w:rsidP="004F4ACB">
      <w:pPr>
        <w:pStyle w:val="af2"/>
        <w:rPr>
          <w:rFonts w:ascii="Times New Roman" w:hAnsi="Times New Roman" w:cs="Times New Roman"/>
          <w:sz w:val="24"/>
          <w:szCs w:val="24"/>
        </w:rPr>
      </w:pPr>
    </w:p>
    <w:tbl>
      <w:tblPr>
        <w:tblW w:w="0" w:type="auto"/>
        <w:tblInd w:w="5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134"/>
        <w:gridCol w:w="1276"/>
        <w:gridCol w:w="992"/>
        <w:gridCol w:w="851"/>
        <w:gridCol w:w="567"/>
      </w:tblGrid>
      <w:tr w:rsidR="004F4ACB" w:rsidRPr="00876061" w:rsidTr="007705F9">
        <w:trPr>
          <w:cantSplit/>
        </w:trPr>
        <w:tc>
          <w:tcPr>
            <w:tcW w:w="1134" w:type="dxa"/>
            <w:vMerge w:val="restart"/>
            <w:vAlign w:val="center"/>
          </w:tcPr>
          <w:p w:rsidR="004F4ACB" w:rsidRPr="00876061" w:rsidRDefault="004F4ACB" w:rsidP="007705F9">
            <w:pPr>
              <w:pStyle w:val="af2"/>
              <w:jc w:val="center"/>
              <w:rPr>
                <w:rFonts w:ascii="Times New Roman" w:hAnsi="Times New Roman" w:cs="Times New Roman"/>
                <w:sz w:val="24"/>
                <w:szCs w:val="24"/>
              </w:rPr>
            </w:pPr>
            <w:r w:rsidRPr="00876061">
              <w:rPr>
                <w:rFonts w:ascii="Times New Roman" w:hAnsi="Times New Roman" w:cs="Times New Roman"/>
                <w:sz w:val="24"/>
                <w:szCs w:val="24"/>
              </w:rPr>
              <w:t>Код вида операции</w:t>
            </w:r>
          </w:p>
        </w:tc>
        <w:tc>
          <w:tcPr>
            <w:tcW w:w="3686" w:type="dxa"/>
            <w:gridSpan w:val="4"/>
            <w:vAlign w:val="bottom"/>
          </w:tcPr>
          <w:p w:rsidR="004F4ACB" w:rsidRPr="00876061" w:rsidRDefault="004F4ACB" w:rsidP="007705F9">
            <w:pPr>
              <w:pStyle w:val="af2"/>
              <w:jc w:val="center"/>
              <w:rPr>
                <w:rFonts w:ascii="Times New Roman" w:hAnsi="Times New Roman" w:cs="Times New Roman"/>
                <w:sz w:val="24"/>
                <w:szCs w:val="24"/>
              </w:rPr>
            </w:pPr>
            <w:r w:rsidRPr="00876061">
              <w:rPr>
                <w:rFonts w:ascii="Times New Roman" w:hAnsi="Times New Roman" w:cs="Times New Roman"/>
                <w:sz w:val="24"/>
                <w:szCs w:val="24"/>
              </w:rPr>
              <w:t>Код</w:t>
            </w:r>
          </w:p>
        </w:tc>
      </w:tr>
      <w:tr w:rsidR="004F4ACB" w:rsidRPr="00876061" w:rsidTr="007705F9">
        <w:trPr>
          <w:cantSplit/>
        </w:trPr>
        <w:tc>
          <w:tcPr>
            <w:tcW w:w="1134" w:type="dxa"/>
            <w:vMerge/>
            <w:tcBorders>
              <w:bottom w:val="single" w:sz="12" w:space="0" w:color="auto"/>
            </w:tcBorders>
          </w:tcPr>
          <w:p w:rsidR="004F4ACB" w:rsidRPr="00876061" w:rsidRDefault="004F4ACB" w:rsidP="007705F9">
            <w:pPr>
              <w:pStyle w:val="af2"/>
              <w:rPr>
                <w:rFonts w:ascii="Times New Roman" w:hAnsi="Times New Roman" w:cs="Times New Roman"/>
                <w:sz w:val="24"/>
                <w:szCs w:val="24"/>
              </w:rPr>
            </w:pPr>
          </w:p>
        </w:tc>
        <w:tc>
          <w:tcPr>
            <w:tcW w:w="1276" w:type="dxa"/>
            <w:tcBorders>
              <w:bottom w:val="single" w:sz="12" w:space="0" w:color="auto"/>
            </w:tcBorders>
            <w:vAlign w:val="bottom"/>
          </w:tcPr>
          <w:p w:rsidR="004F4ACB" w:rsidRPr="00876061" w:rsidRDefault="004F4ACB" w:rsidP="007705F9">
            <w:pPr>
              <w:pStyle w:val="af2"/>
              <w:jc w:val="center"/>
              <w:rPr>
                <w:rFonts w:ascii="Times New Roman" w:hAnsi="Times New Roman" w:cs="Times New Roman"/>
                <w:sz w:val="24"/>
                <w:szCs w:val="24"/>
              </w:rPr>
            </w:pPr>
            <w:r w:rsidRPr="00876061">
              <w:rPr>
                <w:rFonts w:ascii="Times New Roman" w:hAnsi="Times New Roman" w:cs="Times New Roman"/>
                <w:sz w:val="24"/>
                <w:szCs w:val="24"/>
              </w:rPr>
              <w:t>строитель</w:t>
            </w:r>
            <w:r w:rsidRPr="00876061">
              <w:rPr>
                <w:rFonts w:ascii="Times New Roman" w:hAnsi="Times New Roman" w:cs="Times New Roman"/>
                <w:sz w:val="24"/>
                <w:szCs w:val="24"/>
              </w:rPr>
              <w:softHyphen/>
              <w:t>ной органи</w:t>
            </w:r>
            <w:r w:rsidRPr="00876061">
              <w:rPr>
                <w:rFonts w:ascii="Times New Roman" w:hAnsi="Times New Roman" w:cs="Times New Roman"/>
                <w:sz w:val="24"/>
                <w:szCs w:val="24"/>
              </w:rPr>
              <w:softHyphen/>
              <w:t>зации</w:t>
            </w:r>
          </w:p>
        </w:tc>
        <w:tc>
          <w:tcPr>
            <w:tcW w:w="992" w:type="dxa"/>
            <w:tcBorders>
              <w:bottom w:val="single" w:sz="12" w:space="0" w:color="auto"/>
            </w:tcBorders>
            <w:vAlign w:val="center"/>
          </w:tcPr>
          <w:p w:rsidR="004F4ACB" w:rsidRPr="00876061" w:rsidRDefault="004F4ACB" w:rsidP="007705F9">
            <w:pPr>
              <w:pStyle w:val="af2"/>
              <w:jc w:val="center"/>
              <w:rPr>
                <w:rFonts w:ascii="Times New Roman" w:hAnsi="Times New Roman" w:cs="Times New Roman"/>
                <w:sz w:val="24"/>
                <w:szCs w:val="24"/>
              </w:rPr>
            </w:pPr>
            <w:r w:rsidRPr="00876061">
              <w:rPr>
                <w:rFonts w:ascii="Times New Roman" w:hAnsi="Times New Roman" w:cs="Times New Roman"/>
                <w:sz w:val="24"/>
                <w:szCs w:val="24"/>
              </w:rPr>
              <w:t>участка</w:t>
            </w:r>
          </w:p>
        </w:tc>
        <w:tc>
          <w:tcPr>
            <w:tcW w:w="851" w:type="dxa"/>
            <w:tcBorders>
              <w:bottom w:val="single" w:sz="12" w:space="0" w:color="auto"/>
            </w:tcBorders>
            <w:vAlign w:val="center"/>
          </w:tcPr>
          <w:p w:rsidR="004F4ACB" w:rsidRPr="00876061" w:rsidRDefault="004F4ACB" w:rsidP="007705F9">
            <w:pPr>
              <w:pStyle w:val="af2"/>
              <w:jc w:val="center"/>
              <w:rPr>
                <w:rFonts w:ascii="Times New Roman" w:hAnsi="Times New Roman" w:cs="Times New Roman"/>
                <w:sz w:val="24"/>
                <w:szCs w:val="24"/>
              </w:rPr>
            </w:pPr>
            <w:r w:rsidRPr="00876061">
              <w:rPr>
                <w:rFonts w:ascii="Times New Roman" w:hAnsi="Times New Roman" w:cs="Times New Roman"/>
                <w:sz w:val="24"/>
                <w:szCs w:val="24"/>
              </w:rPr>
              <w:t>объекта</w:t>
            </w:r>
          </w:p>
        </w:tc>
        <w:tc>
          <w:tcPr>
            <w:tcW w:w="567" w:type="dxa"/>
            <w:tcBorders>
              <w:bottom w:val="single" w:sz="12" w:space="0" w:color="auto"/>
            </w:tcBorders>
            <w:vAlign w:val="center"/>
          </w:tcPr>
          <w:p w:rsidR="004F4ACB" w:rsidRPr="00876061" w:rsidRDefault="004F4ACB" w:rsidP="007705F9">
            <w:pPr>
              <w:pStyle w:val="af2"/>
              <w:jc w:val="center"/>
              <w:rPr>
                <w:rFonts w:ascii="Times New Roman" w:hAnsi="Times New Roman" w:cs="Times New Roman"/>
                <w:sz w:val="24"/>
                <w:szCs w:val="24"/>
              </w:rPr>
            </w:pPr>
          </w:p>
        </w:tc>
      </w:tr>
      <w:tr w:rsidR="004F4ACB" w:rsidRPr="00876061" w:rsidTr="007705F9">
        <w:tc>
          <w:tcPr>
            <w:tcW w:w="1134" w:type="dxa"/>
            <w:tcBorders>
              <w:top w:val="single" w:sz="12" w:space="0" w:color="auto"/>
              <w:left w:val="single" w:sz="12" w:space="0" w:color="auto"/>
              <w:bottom w:val="single" w:sz="12" w:space="0" w:color="auto"/>
            </w:tcBorders>
            <w:vAlign w:val="center"/>
          </w:tcPr>
          <w:p w:rsidR="004F4ACB" w:rsidRPr="00876061" w:rsidRDefault="004F4ACB" w:rsidP="007705F9">
            <w:pPr>
              <w:pStyle w:val="af2"/>
              <w:jc w:val="center"/>
              <w:rPr>
                <w:rFonts w:ascii="Times New Roman" w:hAnsi="Times New Roman" w:cs="Times New Roman"/>
                <w:sz w:val="24"/>
                <w:szCs w:val="24"/>
              </w:rPr>
            </w:pPr>
          </w:p>
        </w:tc>
        <w:tc>
          <w:tcPr>
            <w:tcW w:w="1276" w:type="dxa"/>
            <w:tcBorders>
              <w:top w:val="single" w:sz="12" w:space="0" w:color="auto"/>
              <w:bottom w:val="single" w:sz="12" w:space="0" w:color="auto"/>
            </w:tcBorders>
            <w:vAlign w:val="center"/>
          </w:tcPr>
          <w:p w:rsidR="004F4ACB" w:rsidRPr="00876061" w:rsidRDefault="004F4ACB" w:rsidP="007705F9">
            <w:pPr>
              <w:pStyle w:val="af2"/>
              <w:jc w:val="center"/>
              <w:rPr>
                <w:rFonts w:ascii="Times New Roman" w:hAnsi="Times New Roman" w:cs="Times New Roman"/>
                <w:sz w:val="24"/>
                <w:szCs w:val="24"/>
              </w:rPr>
            </w:pPr>
          </w:p>
        </w:tc>
        <w:tc>
          <w:tcPr>
            <w:tcW w:w="992" w:type="dxa"/>
            <w:tcBorders>
              <w:top w:val="single" w:sz="12" w:space="0" w:color="auto"/>
              <w:bottom w:val="single" w:sz="12" w:space="0" w:color="auto"/>
            </w:tcBorders>
            <w:vAlign w:val="center"/>
          </w:tcPr>
          <w:p w:rsidR="004F4ACB" w:rsidRPr="00876061" w:rsidRDefault="004F4ACB" w:rsidP="007705F9">
            <w:pPr>
              <w:pStyle w:val="af2"/>
              <w:jc w:val="center"/>
              <w:rPr>
                <w:rFonts w:ascii="Times New Roman" w:hAnsi="Times New Roman" w:cs="Times New Roman"/>
                <w:sz w:val="24"/>
                <w:szCs w:val="24"/>
              </w:rPr>
            </w:pPr>
          </w:p>
        </w:tc>
        <w:tc>
          <w:tcPr>
            <w:tcW w:w="851" w:type="dxa"/>
            <w:tcBorders>
              <w:top w:val="single" w:sz="12" w:space="0" w:color="auto"/>
              <w:bottom w:val="single" w:sz="12" w:space="0" w:color="auto"/>
            </w:tcBorders>
            <w:vAlign w:val="center"/>
          </w:tcPr>
          <w:p w:rsidR="004F4ACB" w:rsidRPr="00876061" w:rsidRDefault="004F4ACB" w:rsidP="007705F9">
            <w:pPr>
              <w:pStyle w:val="af2"/>
              <w:jc w:val="center"/>
              <w:rPr>
                <w:rFonts w:ascii="Times New Roman" w:hAnsi="Times New Roman" w:cs="Times New Roman"/>
                <w:sz w:val="24"/>
                <w:szCs w:val="24"/>
              </w:rPr>
            </w:pPr>
          </w:p>
        </w:tc>
        <w:tc>
          <w:tcPr>
            <w:tcW w:w="567" w:type="dxa"/>
            <w:tcBorders>
              <w:top w:val="single" w:sz="12" w:space="0" w:color="auto"/>
              <w:bottom w:val="single" w:sz="12" w:space="0" w:color="auto"/>
              <w:right w:val="single" w:sz="12" w:space="0" w:color="auto"/>
            </w:tcBorders>
            <w:vAlign w:val="center"/>
          </w:tcPr>
          <w:p w:rsidR="004F4ACB" w:rsidRPr="00876061" w:rsidRDefault="004F4ACB" w:rsidP="007705F9">
            <w:pPr>
              <w:pStyle w:val="af2"/>
              <w:jc w:val="center"/>
              <w:rPr>
                <w:rFonts w:ascii="Times New Roman" w:hAnsi="Times New Roman" w:cs="Times New Roman"/>
                <w:sz w:val="24"/>
                <w:szCs w:val="24"/>
              </w:rPr>
            </w:pPr>
          </w:p>
        </w:tc>
      </w:tr>
    </w:tbl>
    <w:p w:rsidR="004F4ACB" w:rsidRPr="00876061" w:rsidRDefault="004F4ACB" w:rsidP="004F4ACB">
      <w:pPr>
        <w:pStyle w:val="af2"/>
        <w:rPr>
          <w:rFonts w:ascii="Times New Roman" w:hAnsi="Times New Roman" w:cs="Times New Roman"/>
          <w:sz w:val="24"/>
          <w:szCs w:val="24"/>
        </w:rPr>
      </w:pPr>
    </w:p>
    <w:tbl>
      <w:tblPr>
        <w:tblW w:w="0" w:type="auto"/>
        <w:tblInd w:w="28" w:type="dxa"/>
        <w:tblLayout w:type="fixed"/>
        <w:tblCellMar>
          <w:left w:w="28" w:type="dxa"/>
          <w:right w:w="28" w:type="dxa"/>
        </w:tblCellMar>
        <w:tblLook w:val="0000" w:firstRow="0" w:lastRow="0" w:firstColumn="0" w:lastColumn="0" w:noHBand="0" w:noVBand="0"/>
      </w:tblPr>
      <w:tblGrid>
        <w:gridCol w:w="1560"/>
        <w:gridCol w:w="4536"/>
        <w:gridCol w:w="141"/>
        <w:gridCol w:w="3544"/>
      </w:tblGrid>
      <w:tr w:rsidR="004F4ACB" w:rsidRPr="00876061" w:rsidTr="007705F9">
        <w:tc>
          <w:tcPr>
            <w:tcW w:w="1560" w:type="dxa"/>
            <w:tcBorders>
              <w:top w:val="nil"/>
              <w:left w:val="nil"/>
              <w:bottom w:val="nil"/>
              <w:right w:val="nil"/>
            </w:tcBorders>
            <w:vAlign w:val="bottom"/>
          </w:tcPr>
          <w:p w:rsidR="004F4ACB" w:rsidRPr="00876061" w:rsidRDefault="004F4ACB" w:rsidP="007705F9">
            <w:pPr>
              <w:pStyle w:val="af2"/>
              <w:rPr>
                <w:rFonts w:ascii="Times New Roman" w:hAnsi="Times New Roman" w:cs="Times New Roman"/>
                <w:sz w:val="24"/>
                <w:szCs w:val="24"/>
              </w:rPr>
            </w:pPr>
            <w:r w:rsidRPr="00876061">
              <w:rPr>
                <w:rFonts w:ascii="Times New Roman" w:hAnsi="Times New Roman" w:cs="Times New Roman"/>
                <w:sz w:val="24"/>
                <w:szCs w:val="24"/>
              </w:rPr>
              <w:t>Заказчик в лице</w:t>
            </w:r>
          </w:p>
        </w:tc>
        <w:tc>
          <w:tcPr>
            <w:tcW w:w="4536" w:type="dxa"/>
            <w:tcBorders>
              <w:top w:val="nil"/>
              <w:left w:val="nil"/>
              <w:bottom w:val="single" w:sz="4" w:space="0" w:color="auto"/>
              <w:right w:val="nil"/>
            </w:tcBorders>
            <w:vAlign w:val="bottom"/>
          </w:tcPr>
          <w:p w:rsidR="004F4ACB" w:rsidRPr="00876061" w:rsidRDefault="004F4ACB" w:rsidP="007705F9">
            <w:pPr>
              <w:pStyle w:val="af2"/>
              <w:jc w:val="center"/>
              <w:rPr>
                <w:rFonts w:ascii="Times New Roman" w:hAnsi="Times New Roman" w:cs="Times New Roman"/>
                <w:sz w:val="24"/>
                <w:szCs w:val="24"/>
              </w:rPr>
            </w:pPr>
          </w:p>
        </w:tc>
        <w:tc>
          <w:tcPr>
            <w:tcW w:w="141" w:type="dxa"/>
            <w:tcBorders>
              <w:top w:val="nil"/>
              <w:left w:val="nil"/>
              <w:bottom w:val="nil"/>
              <w:right w:val="nil"/>
            </w:tcBorders>
            <w:vAlign w:val="bottom"/>
          </w:tcPr>
          <w:p w:rsidR="004F4ACB" w:rsidRPr="00876061" w:rsidRDefault="004F4ACB" w:rsidP="007705F9">
            <w:pPr>
              <w:pStyle w:val="af2"/>
              <w:rPr>
                <w:rFonts w:ascii="Times New Roman" w:hAnsi="Times New Roman" w:cs="Times New Roman"/>
                <w:sz w:val="24"/>
                <w:szCs w:val="24"/>
              </w:rPr>
            </w:pPr>
            <w:r w:rsidRPr="00876061">
              <w:rPr>
                <w:rFonts w:ascii="Times New Roman" w:hAnsi="Times New Roman" w:cs="Times New Roman"/>
                <w:sz w:val="24"/>
                <w:szCs w:val="24"/>
              </w:rPr>
              <w:t>,</w:t>
            </w:r>
          </w:p>
        </w:tc>
        <w:tc>
          <w:tcPr>
            <w:tcW w:w="3544" w:type="dxa"/>
            <w:tcBorders>
              <w:top w:val="nil"/>
              <w:left w:val="nil"/>
              <w:bottom w:val="nil"/>
              <w:right w:val="nil"/>
            </w:tcBorders>
            <w:vAlign w:val="bottom"/>
          </w:tcPr>
          <w:p w:rsidR="004F4ACB" w:rsidRPr="00876061" w:rsidRDefault="004F4ACB" w:rsidP="007705F9">
            <w:pPr>
              <w:pStyle w:val="af2"/>
              <w:rPr>
                <w:rFonts w:ascii="Times New Roman" w:hAnsi="Times New Roman" w:cs="Times New Roman"/>
                <w:sz w:val="24"/>
                <w:szCs w:val="24"/>
              </w:rPr>
            </w:pPr>
            <w:r w:rsidRPr="00876061">
              <w:rPr>
                <w:rFonts w:ascii="Times New Roman" w:hAnsi="Times New Roman" w:cs="Times New Roman"/>
                <w:sz w:val="24"/>
                <w:szCs w:val="24"/>
              </w:rPr>
              <w:t>с одной стороны и исполнитель работ</w:t>
            </w:r>
          </w:p>
        </w:tc>
      </w:tr>
      <w:tr w:rsidR="004F4ACB" w:rsidRPr="00876061" w:rsidTr="007705F9">
        <w:tc>
          <w:tcPr>
            <w:tcW w:w="1560" w:type="dxa"/>
            <w:tcBorders>
              <w:top w:val="nil"/>
              <w:left w:val="nil"/>
              <w:bottom w:val="nil"/>
              <w:right w:val="nil"/>
            </w:tcBorders>
          </w:tcPr>
          <w:p w:rsidR="004F4ACB" w:rsidRPr="00876061" w:rsidRDefault="004F4ACB" w:rsidP="007705F9">
            <w:pPr>
              <w:pStyle w:val="af2"/>
              <w:rPr>
                <w:rFonts w:ascii="Times New Roman" w:hAnsi="Times New Roman" w:cs="Times New Roman"/>
                <w:sz w:val="24"/>
                <w:szCs w:val="24"/>
              </w:rPr>
            </w:pPr>
          </w:p>
        </w:tc>
        <w:tc>
          <w:tcPr>
            <w:tcW w:w="4536" w:type="dxa"/>
            <w:tcBorders>
              <w:top w:val="nil"/>
              <w:left w:val="nil"/>
              <w:bottom w:val="nil"/>
              <w:right w:val="nil"/>
            </w:tcBorders>
          </w:tcPr>
          <w:p w:rsidR="004F4ACB" w:rsidRPr="00876061" w:rsidRDefault="004F4ACB" w:rsidP="007705F9">
            <w:pPr>
              <w:pStyle w:val="af2"/>
              <w:jc w:val="center"/>
              <w:rPr>
                <w:rFonts w:ascii="Times New Roman" w:hAnsi="Times New Roman" w:cs="Times New Roman"/>
                <w:sz w:val="24"/>
                <w:szCs w:val="24"/>
              </w:rPr>
            </w:pPr>
            <w:r w:rsidRPr="00876061">
              <w:rPr>
                <w:rFonts w:ascii="Times New Roman" w:hAnsi="Times New Roman" w:cs="Times New Roman"/>
                <w:sz w:val="24"/>
                <w:szCs w:val="24"/>
              </w:rPr>
              <w:t>(</w:t>
            </w:r>
            <w:r w:rsidRPr="001C582B">
              <w:rPr>
                <w:rFonts w:ascii="Times New Roman" w:hAnsi="Times New Roman" w:cs="Times New Roman"/>
                <w:szCs w:val="24"/>
              </w:rPr>
              <w:t>должность, фамилия, имя, отчество)</w:t>
            </w:r>
          </w:p>
        </w:tc>
        <w:tc>
          <w:tcPr>
            <w:tcW w:w="141" w:type="dxa"/>
            <w:tcBorders>
              <w:top w:val="nil"/>
              <w:left w:val="nil"/>
              <w:bottom w:val="nil"/>
              <w:right w:val="nil"/>
            </w:tcBorders>
          </w:tcPr>
          <w:p w:rsidR="004F4ACB" w:rsidRPr="00876061" w:rsidRDefault="004F4ACB" w:rsidP="007705F9">
            <w:pPr>
              <w:pStyle w:val="af2"/>
              <w:rPr>
                <w:rFonts w:ascii="Times New Roman" w:hAnsi="Times New Roman" w:cs="Times New Roman"/>
                <w:sz w:val="24"/>
                <w:szCs w:val="24"/>
              </w:rPr>
            </w:pPr>
          </w:p>
        </w:tc>
        <w:tc>
          <w:tcPr>
            <w:tcW w:w="3544" w:type="dxa"/>
            <w:tcBorders>
              <w:top w:val="nil"/>
              <w:left w:val="nil"/>
              <w:bottom w:val="nil"/>
              <w:right w:val="nil"/>
            </w:tcBorders>
          </w:tcPr>
          <w:p w:rsidR="004F4ACB" w:rsidRPr="00876061" w:rsidRDefault="004F4ACB" w:rsidP="007705F9">
            <w:pPr>
              <w:pStyle w:val="af2"/>
              <w:rPr>
                <w:rFonts w:ascii="Times New Roman" w:hAnsi="Times New Roman" w:cs="Times New Roman"/>
                <w:sz w:val="24"/>
                <w:szCs w:val="24"/>
              </w:rPr>
            </w:pPr>
          </w:p>
        </w:tc>
      </w:tr>
    </w:tbl>
    <w:p w:rsidR="004F4ACB" w:rsidRPr="00876061" w:rsidRDefault="004F4ACB" w:rsidP="004F4ACB">
      <w:pPr>
        <w:pStyle w:val="af2"/>
        <w:rPr>
          <w:rFonts w:ascii="Times New Roman" w:hAnsi="Times New Roman" w:cs="Times New Roman"/>
          <w:sz w:val="24"/>
          <w:szCs w:val="24"/>
        </w:rPr>
      </w:pPr>
    </w:p>
    <w:tbl>
      <w:tblPr>
        <w:tblW w:w="0" w:type="auto"/>
        <w:tblInd w:w="28" w:type="dxa"/>
        <w:tblLayout w:type="fixed"/>
        <w:tblCellMar>
          <w:left w:w="28" w:type="dxa"/>
          <w:right w:w="28" w:type="dxa"/>
        </w:tblCellMar>
        <w:tblLook w:val="0000" w:firstRow="0" w:lastRow="0" w:firstColumn="0" w:lastColumn="0" w:noHBand="0" w:noVBand="0"/>
      </w:tblPr>
      <w:tblGrid>
        <w:gridCol w:w="3856"/>
        <w:gridCol w:w="4224"/>
        <w:gridCol w:w="1843"/>
      </w:tblGrid>
      <w:tr w:rsidR="004F4ACB" w:rsidRPr="00876061" w:rsidTr="007705F9">
        <w:tc>
          <w:tcPr>
            <w:tcW w:w="3856" w:type="dxa"/>
            <w:tcBorders>
              <w:top w:val="nil"/>
              <w:left w:val="nil"/>
              <w:bottom w:val="nil"/>
              <w:right w:val="nil"/>
            </w:tcBorders>
            <w:vAlign w:val="bottom"/>
          </w:tcPr>
          <w:p w:rsidR="004F4ACB" w:rsidRPr="00876061" w:rsidRDefault="004F4ACB" w:rsidP="007705F9">
            <w:pPr>
              <w:pStyle w:val="af2"/>
              <w:rPr>
                <w:rFonts w:ascii="Times New Roman" w:hAnsi="Times New Roman" w:cs="Times New Roman"/>
                <w:sz w:val="24"/>
                <w:szCs w:val="24"/>
              </w:rPr>
            </w:pPr>
            <w:r w:rsidRPr="00876061">
              <w:rPr>
                <w:rFonts w:ascii="Times New Roman" w:hAnsi="Times New Roman" w:cs="Times New Roman"/>
                <w:sz w:val="24"/>
                <w:szCs w:val="24"/>
              </w:rPr>
              <w:t>(генеральный подрядчик, подрядчик) в лице</w:t>
            </w:r>
          </w:p>
        </w:tc>
        <w:tc>
          <w:tcPr>
            <w:tcW w:w="4224" w:type="dxa"/>
            <w:tcBorders>
              <w:top w:val="nil"/>
              <w:left w:val="nil"/>
              <w:bottom w:val="single" w:sz="4" w:space="0" w:color="auto"/>
              <w:right w:val="nil"/>
            </w:tcBorders>
            <w:vAlign w:val="bottom"/>
          </w:tcPr>
          <w:p w:rsidR="004F4ACB" w:rsidRPr="00876061" w:rsidRDefault="004F4ACB" w:rsidP="007705F9">
            <w:pPr>
              <w:pStyle w:val="af2"/>
              <w:jc w:val="center"/>
              <w:rPr>
                <w:rFonts w:ascii="Times New Roman" w:hAnsi="Times New Roman" w:cs="Times New Roman"/>
                <w:sz w:val="24"/>
                <w:szCs w:val="24"/>
              </w:rPr>
            </w:pPr>
          </w:p>
        </w:tc>
        <w:tc>
          <w:tcPr>
            <w:tcW w:w="1843" w:type="dxa"/>
            <w:tcBorders>
              <w:top w:val="nil"/>
              <w:left w:val="nil"/>
              <w:bottom w:val="nil"/>
              <w:right w:val="nil"/>
            </w:tcBorders>
            <w:vAlign w:val="bottom"/>
          </w:tcPr>
          <w:p w:rsidR="004F4ACB" w:rsidRPr="00876061" w:rsidRDefault="004F4ACB" w:rsidP="007705F9">
            <w:pPr>
              <w:pStyle w:val="af2"/>
              <w:jc w:val="center"/>
              <w:rPr>
                <w:rFonts w:ascii="Times New Roman" w:hAnsi="Times New Roman" w:cs="Times New Roman"/>
                <w:sz w:val="24"/>
                <w:szCs w:val="24"/>
              </w:rPr>
            </w:pPr>
            <w:r w:rsidRPr="00876061">
              <w:rPr>
                <w:rFonts w:ascii="Times New Roman" w:hAnsi="Times New Roman" w:cs="Times New Roman"/>
                <w:sz w:val="24"/>
                <w:szCs w:val="24"/>
              </w:rPr>
              <w:t>с другой стороны,</w:t>
            </w:r>
          </w:p>
        </w:tc>
      </w:tr>
      <w:tr w:rsidR="004F4ACB" w:rsidRPr="00876061" w:rsidTr="007705F9">
        <w:tc>
          <w:tcPr>
            <w:tcW w:w="3856" w:type="dxa"/>
            <w:tcBorders>
              <w:top w:val="nil"/>
              <w:left w:val="nil"/>
              <w:bottom w:val="nil"/>
              <w:right w:val="nil"/>
            </w:tcBorders>
          </w:tcPr>
          <w:p w:rsidR="004F4ACB" w:rsidRPr="00876061" w:rsidRDefault="004F4ACB" w:rsidP="007705F9">
            <w:pPr>
              <w:pStyle w:val="af2"/>
              <w:jc w:val="center"/>
              <w:rPr>
                <w:rFonts w:ascii="Times New Roman" w:hAnsi="Times New Roman" w:cs="Times New Roman"/>
                <w:sz w:val="24"/>
                <w:szCs w:val="24"/>
              </w:rPr>
            </w:pPr>
          </w:p>
        </w:tc>
        <w:tc>
          <w:tcPr>
            <w:tcW w:w="4224" w:type="dxa"/>
            <w:tcBorders>
              <w:top w:val="nil"/>
              <w:left w:val="nil"/>
              <w:bottom w:val="nil"/>
              <w:right w:val="nil"/>
            </w:tcBorders>
          </w:tcPr>
          <w:p w:rsidR="004F4ACB" w:rsidRPr="00876061" w:rsidRDefault="004F4ACB" w:rsidP="007705F9">
            <w:pPr>
              <w:pStyle w:val="af2"/>
              <w:jc w:val="center"/>
              <w:rPr>
                <w:rFonts w:ascii="Times New Roman" w:hAnsi="Times New Roman" w:cs="Times New Roman"/>
                <w:sz w:val="24"/>
                <w:szCs w:val="24"/>
              </w:rPr>
            </w:pPr>
            <w:r w:rsidRPr="001C582B">
              <w:rPr>
                <w:rFonts w:ascii="Times New Roman" w:hAnsi="Times New Roman" w:cs="Times New Roman"/>
                <w:szCs w:val="24"/>
              </w:rPr>
              <w:t>(должность, фамилия, имя, отчество)</w:t>
            </w:r>
          </w:p>
        </w:tc>
        <w:tc>
          <w:tcPr>
            <w:tcW w:w="1843" w:type="dxa"/>
            <w:tcBorders>
              <w:top w:val="nil"/>
              <w:left w:val="nil"/>
              <w:bottom w:val="nil"/>
              <w:right w:val="nil"/>
            </w:tcBorders>
          </w:tcPr>
          <w:p w:rsidR="004F4ACB" w:rsidRPr="00876061" w:rsidRDefault="004F4ACB" w:rsidP="007705F9">
            <w:pPr>
              <w:pStyle w:val="af2"/>
              <w:jc w:val="center"/>
              <w:rPr>
                <w:rFonts w:ascii="Times New Roman" w:hAnsi="Times New Roman" w:cs="Times New Roman"/>
                <w:sz w:val="24"/>
                <w:szCs w:val="24"/>
              </w:rPr>
            </w:pPr>
          </w:p>
        </w:tc>
      </w:tr>
    </w:tbl>
    <w:p w:rsidR="004F4ACB" w:rsidRPr="00876061" w:rsidRDefault="004F4ACB" w:rsidP="004F4ACB">
      <w:pPr>
        <w:pStyle w:val="af2"/>
        <w:rPr>
          <w:rFonts w:ascii="Times New Roman" w:hAnsi="Times New Roman" w:cs="Times New Roman"/>
          <w:sz w:val="24"/>
          <w:szCs w:val="24"/>
        </w:rPr>
      </w:pPr>
      <w:r w:rsidRPr="00876061">
        <w:rPr>
          <w:rFonts w:ascii="Times New Roman" w:hAnsi="Times New Roman" w:cs="Times New Roman"/>
          <w:sz w:val="24"/>
          <w:szCs w:val="24"/>
        </w:rPr>
        <w:t>руководствуясь Временным положением о приемке законченных строительством объектов на территории Российской Федерации, составили настоящий акт о нижеследующем.</w:t>
      </w:r>
    </w:p>
    <w:p w:rsidR="004F4ACB" w:rsidRPr="00876061" w:rsidRDefault="004F4ACB" w:rsidP="004F4ACB">
      <w:pPr>
        <w:pStyle w:val="af2"/>
        <w:tabs>
          <w:tab w:val="left" w:pos="4962"/>
        </w:tabs>
        <w:rPr>
          <w:rFonts w:ascii="Times New Roman" w:hAnsi="Times New Roman" w:cs="Times New Roman"/>
          <w:sz w:val="24"/>
          <w:szCs w:val="24"/>
        </w:rPr>
      </w:pPr>
      <w:r w:rsidRPr="00876061">
        <w:rPr>
          <w:rFonts w:ascii="Times New Roman" w:hAnsi="Times New Roman" w:cs="Times New Roman"/>
          <w:sz w:val="24"/>
          <w:szCs w:val="24"/>
        </w:rPr>
        <w:t>1. Исполнителем работ предъявлен заказчику к приемке</w:t>
      </w:r>
      <w:r w:rsidRPr="00876061">
        <w:rPr>
          <w:rFonts w:ascii="Times New Roman" w:hAnsi="Times New Roman" w:cs="Times New Roman"/>
          <w:sz w:val="24"/>
          <w:szCs w:val="24"/>
        </w:rPr>
        <w:tab/>
      </w:r>
    </w:p>
    <w:p w:rsidR="004F4ACB" w:rsidRPr="001C582B" w:rsidRDefault="004F4ACB" w:rsidP="004F4ACB">
      <w:pPr>
        <w:pStyle w:val="af2"/>
        <w:pBdr>
          <w:top w:val="single" w:sz="4" w:space="1" w:color="auto"/>
        </w:pBdr>
        <w:ind w:left="4962"/>
        <w:jc w:val="center"/>
        <w:rPr>
          <w:rFonts w:ascii="Times New Roman" w:hAnsi="Times New Roman" w:cs="Times New Roman"/>
          <w:szCs w:val="24"/>
        </w:rPr>
      </w:pPr>
      <w:r w:rsidRPr="001C582B">
        <w:rPr>
          <w:rFonts w:ascii="Times New Roman" w:hAnsi="Times New Roman" w:cs="Times New Roman"/>
          <w:szCs w:val="24"/>
        </w:rPr>
        <w:t>(наименование объекта и вид строительства)</w:t>
      </w:r>
    </w:p>
    <w:p w:rsidR="004F4ACB" w:rsidRPr="00876061" w:rsidRDefault="004F4ACB" w:rsidP="004F4ACB">
      <w:pPr>
        <w:pStyle w:val="af2"/>
        <w:rPr>
          <w:rFonts w:ascii="Times New Roman" w:hAnsi="Times New Roman" w:cs="Times New Roman"/>
          <w:sz w:val="24"/>
          <w:szCs w:val="24"/>
        </w:rPr>
      </w:pPr>
    </w:p>
    <w:p w:rsidR="004F4ACB" w:rsidRPr="00876061" w:rsidRDefault="004F4ACB" w:rsidP="004F4ACB">
      <w:pPr>
        <w:pStyle w:val="af2"/>
        <w:pBdr>
          <w:top w:val="single" w:sz="4" w:space="1" w:color="auto"/>
        </w:pBdr>
        <w:rPr>
          <w:rFonts w:ascii="Times New Roman" w:hAnsi="Times New Roman" w:cs="Times New Roman"/>
          <w:sz w:val="24"/>
          <w:szCs w:val="24"/>
        </w:rPr>
      </w:pPr>
    </w:p>
    <w:p w:rsidR="00512FBC" w:rsidRPr="001C582B" w:rsidRDefault="00512FBC" w:rsidP="004F4ACB">
      <w:pPr>
        <w:pStyle w:val="af2"/>
        <w:tabs>
          <w:tab w:val="left" w:pos="2410"/>
        </w:tabs>
        <w:rPr>
          <w:rFonts w:ascii="Times New Roman" w:hAnsi="Times New Roman" w:cs="Times New Roman"/>
          <w:sz w:val="2"/>
          <w:szCs w:val="24"/>
        </w:rPr>
      </w:pPr>
    </w:p>
    <w:p w:rsidR="004F4ACB" w:rsidRPr="00876061" w:rsidRDefault="004F4ACB" w:rsidP="004F4ACB">
      <w:pPr>
        <w:pStyle w:val="af2"/>
        <w:tabs>
          <w:tab w:val="left" w:pos="2410"/>
        </w:tabs>
        <w:rPr>
          <w:rFonts w:ascii="Times New Roman" w:hAnsi="Times New Roman" w:cs="Times New Roman"/>
          <w:sz w:val="24"/>
          <w:szCs w:val="24"/>
        </w:rPr>
      </w:pPr>
      <w:r w:rsidRPr="00876061">
        <w:rPr>
          <w:rFonts w:ascii="Times New Roman" w:hAnsi="Times New Roman" w:cs="Times New Roman"/>
          <w:sz w:val="24"/>
          <w:szCs w:val="24"/>
        </w:rPr>
        <w:t>расположенные по адресу</w:t>
      </w:r>
      <w:r w:rsidRPr="00876061">
        <w:rPr>
          <w:rFonts w:ascii="Times New Roman" w:hAnsi="Times New Roman" w:cs="Times New Roman"/>
          <w:sz w:val="24"/>
          <w:szCs w:val="24"/>
        </w:rPr>
        <w:tab/>
      </w:r>
    </w:p>
    <w:p w:rsidR="004F4ACB" w:rsidRPr="00876061" w:rsidRDefault="004F4ACB" w:rsidP="004F4ACB">
      <w:pPr>
        <w:pStyle w:val="af2"/>
        <w:pBdr>
          <w:top w:val="single" w:sz="4" w:space="1" w:color="auto"/>
        </w:pBdr>
        <w:ind w:left="2410"/>
        <w:rPr>
          <w:rFonts w:ascii="Times New Roman" w:hAnsi="Times New Roman" w:cs="Times New Roman"/>
          <w:sz w:val="24"/>
          <w:szCs w:val="24"/>
        </w:rPr>
      </w:pPr>
    </w:p>
    <w:p w:rsidR="004F4ACB" w:rsidRPr="00876061" w:rsidRDefault="004F4ACB" w:rsidP="004F4ACB">
      <w:pPr>
        <w:pStyle w:val="af2"/>
        <w:rPr>
          <w:rFonts w:ascii="Times New Roman" w:hAnsi="Times New Roman" w:cs="Times New Roman"/>
          <w:sz w:val="24"/>
          <w:szCs w:val="24"/>
        </w:rPr>
      </w:pPr>
    </w:p>
    <w:p w:rsidR="004F4ACB" w:rsidRPr="00876061" w:rsidRDefault="004F4ACB" w:rsidP="004F4ACB">
      <w:pPr>
        <w:pStyle w:val="af2"/>
        <w:pBdr>
          <w:top w:val="single" w:sz="4" w:space="1" w:color="auto"/>
        </w:pBdr>
        <w:rPr>
          <w:rFonts w:ascii="Times New Roman" w:hAnsi="Times New Roman" w:cs="Times New Roman"/>
          <w:sz w:val="24"/>
          <w:szCs w:val="24"/>
        </w:rPr>
      </w:pPr>
    </w:p>
    <w:p w:rsidR="004F4ACB" w:rsidRPr="00876061" w:rsidRDefault="004F4ACB" w:rsidP="004F4ACB">
      <w:pPr>
        <w:pStyle w:val="af2"/>
        <w:tabs>
          <w:tab w:val="left" w:pos="8080"/>
        </w:tabs>
        <w:rPr>
          <w:rFonts w:ascii="Times New Roman" w:hAnsi="Times New Roman" w:cs="Times New Roman"/>
          <w:sz w:val="24"/>
          <w:szCs w:val="24"/>
        </w:rPr>
      </w:pPr>
      <w:r w:rsidRPr="00876061">
        <w:rPr>
          <w:rFonts w:ascii="Times New Roman" w:hAnsi="Times New Roman" w:cs="Times New Roman"/>
          <w:sz w:val="24"/>
          <w:szCs w:val="24"/>
        </w:rPr>
        <w:lastRenderedPageBreak/>
        <w:t>2. Строительство производилось в соответствии с разрешением на строительство, выданным</w:t>
      </w:r>
      <w:r w:rsidRPr="00876061">
        <w:rPr>
          <w:rFonts w:ascii="Times New Roman" w:hAnsi="Times New Roman" w:cs="Times New Roman"/>
          <w:sz w:val="24"/>
          <w:szCs w:val="24"/>
        </w:rPr>
        <w:tab/>
      </w:r>
    </w:p>
    <w:p w:rsidR="004F4ACB" w:rsidRPr="001C582B" w:rsidRDefault="004F4ACB" w:rsidP="004F4ACB">
      <w:pPr>
        <w:pStyle w:val="af2"/>
        <w:pBdr>
          <w:top w:val="single" w:sz="4" w:space="1" w:color="auto"/>
        </w:pBdr>
        <w:jc w:val="center"/>
        <w:rPr>
          <w:rFonts w:ascii="Times New Roman" w:hAnsi="Times New Roman" w:cs="Times New Roman"/>
          <w:szCs w:val="24"/>
        </w:rPr>
      </w:pPr>
      <w:r w:rsidRPr="001C582B">
        <w:rPr>
          <w:rFonts w:ascii="Times New Roman" w:hAnsi="Times New Roman" w:cs="Times New Roman"/>
          <w:szCs w:val="24"/>
        </w:rPr>
        <w:t>(наименование органа, выдавшего разрешение)</w:t>
      </w:r>
    </w:p>
    <w:p w:rsidR="004F4ACB" w:rsidRPr="00876061" w:rsidRDefault="004F4ACB" w:rsidP="004F4ACB">
      <w:pPr>
        <w:pStyle w:val="af2"/>
        <w:tabs>
          <w:tab w:val="left" w:pos="3544"/>
        </w:tabs>
        <w:rPr>
          <w:rFonts w:ascii="Times New Roman" w:hAnsi="Times New Roman" w:cs="Times New Roman"/>
          <w:sz w:val="24"/>
          <w:szCs w:val="24"/>
        </w:rPr>
      </w:pPr>
      <w:r w:rsidRPr="00876061">
        <w:rPr>
          <w:rFonts w:ascii="Times New Roman" w:hAnsi="Times New Roman" w:cs="Times New Roman"/>
          <w:sz w:val="24"/>
          <w:szCs w:val="24"/>
        </w:rPr>
        <w:t>3. В строительстве принимали участие</w:t>
      </w:r>
      <w:r w:rsidRPr="00876061">
        <w:rPr>
          <w:rFonts w:ascii="Times New Roman" w:hAnsi="Times New Roman" w:cs="Times New Roman"/>
          <w:sz w:val="24"/>
          <w:szCs w:val="24"/>
        </w:rPr>
        <w:tab/>
      </w:r>
    </w:p>
    <w:p w:rsidR="004F4ACB" w:rsidRPr="001C582B" w:rsidRDefault="004F4ACB" w:rsidP="004F4ACB">
      <w:pPr>
        <w:pStyle w:val="af2"/>
        <w:pBdr>
          <w:top w:val="single" w:sz="4" w:space="1" w:color="auto"/>
        </w:pBdr>
        <w:ind w:left="3544"/>
        <w:jc w:val="center"/>
        <w:rPr>
          <w:rFonts w:ascii="Times New Roman" w:hAnsi="Times New Roman" w:cs="Times New Roman"/>
          <w:szCs w:val="24"/>
        </w:rPr>
      </w:pPr>
      <w:r w:rsidRPr="001C582B">
        <w:rPr>
          <w:rFonts w:ascii="Times New Roman" w:hAnsi="Times New Roman" w:cs="Times New Roman"/>
          <w:szCs w:val="24"/>
        </w:rPr>
        <w:t xml:space="preserve">(наименование субподрядных организаций, их реквизиты, </w:t>
      </w:r>
    </w:p>
    <w:p w:rsidR="004F4ACB" w:rsidRPr="001C582B" w:rsidRDefault="004F4ACB" w:rsidP="004F4ACB">
      <w:pPr>
        <w:pStyle w:val="af2"/>
        <w:rPr>
          <w:rFonts w:ascii="Times New Roman" w:hAnsi="Times New Roman" w:cs="Times New Roman"/>
          <w:szCs w:val="24"/>
        </w:rPr>
      </w:pPr>
    </w:p>
    <w:p w:rsidR="004F4ACB" w:rsidRPr="001C582B" w:rsidRDefault="004F4ACB" w:rsidP="004F4ACB">
      <w:pPr>
        <w:pStyle w:val="af2"/>
        <w:pBdr>
          <w:top w:val="single" w:sz="4" w:space="1" w:color="auto"/>
        </w:pBdr>
        <w:tabs>
          <w:tab w:val="left" w:pos="1843"/>
        </w:tabs>
        <w:jc w:val="center"/>
        <w:rPr>
          <w:rFonts w:ascii="Times New Roman" w:hAnsi="Times New Roman" w:cs="Times New Roman"/>
          <w:szCs w:val="24"/>
        </w:rPr>
      </w:pPr>
      <w:r w:rsidRPr="001C582B">
        <w:rPr>
          <w:rFonts w:ascii="Times New Roman" w:hAnsi="Times New Roman" w:cs="Times New Roman"/>
          <w:szCs w:val="24"/>
        </w:rPr>
        <w:t>виды работ, выполнявшихся каждой из них)</w:t>
      </w:r>
    </w:p>
    <w:p w:rsidR="004F4ACB" w:rsidRPr="00876061" w:rsidRDefault="004F4ACB" w:rsidP="004F4ACB">
      <w:pPr>
        <w:pStyle w:val="af2"/>
        <w:tabs>
          <w:tab w:val="left" w:pos="8505"/>
        </w:tabs>
        <w:jc w:val="both"/>
        <w:rPr>
          <w:rFonts w:ascii="Times New Roman" w:hAnsi="Times New Roman" w:cs="Times New Roman"/>
          <w:sz w:val="24"/>
          <w:szCs w:val="24"/>
        </w:rPr>
      </w:pPr>
      <w:r w:rsidRPr="00876061">
        <w:rPr>
          <w:rFonts w:ascii="Times New Roman" w:hAnsi="Times New Roman" w:cs="Times New Roman"/>
          <w:sz w:val="24"/>
          <w:szCs w:val="24"/>
        </w:rPr>
        <w:t>4. Проектно-сметная документация на строительство разработа</w:t>
      </w:r>
      <w:r>
        <w:rPr>
          <w:rFonts w:ascii="Times New Roman" w:hAnsi="Times New Roman" w:cs="Times New Roman"/>
          <w:sz w:val="24"/>
          <w:szCs w:val="24"/>
        </w:rPr>
        <w:t>на генеральным проектировщиком</w:t>
      </w:r>
      <w:r w:rsidRPr="002B0B10">
        <w:rPr>
          <w:rFonts w:ascii="Times New Roman" w:hAnsi="Times New Roman" w:cs="Times New Roman"/>
          <w:sz w:val="24"/>
          <w:szCs w:val="24"/>
        </w:rPr>
        <w:t xml:space="preserve"> </w:t>
      </w:r>
      <w:r w:rsidRPr="00876061">
        <w:rPr>
          <w:rFonts w:ascii="Times New Roman" w:hAnsi="Times New Roman" w:cs="Times New Roman"/>
          <w:sz w:val="24"/>
          <w:szCs w:val="24"/>
        </w:rPr>
        <w:tab/>
      </w:r>
    </w:p>
    <w:p w:rsidR="004F4ACB" w:rsidRPr="00876061" w:rsidRDefault="004F4ACB" w:rsidP="004F4ACB">
      <w:pPr>
        <w:pStyle w:val="af2"/>
        <w:pBdr>
          <w:top w:val="single" w:sz="4" w:space="1" w:color="auto"/>
        </w:pBdr>
        <w:jc w:val="center"/>
        <w:rPr>
          <w:rFonts w:ascii="Times New Roman" w:hAnsi="Times New Roman" w:cs="Times New Roman"/>
          <w:sz w:val="24"/>
          <w:szCs w:val="24"/>
        </w:rPr>
      </w:pPr>
      <w:r w:rsidRPr="001C582B">
        <w:rPr>
          <w:rFonts w:ascii="Times New Roman" w:hAnsi="Times New Roman" w:cs="Times New Roman"/>
          <w:szCs w:val="24"/>
        </w:rPr>
        <w:t>(наименование организации и ее реквизиты)</w:t>
      </w:r>
    </w:p>
    <w:p w:rsidR="004F4ACB" w:rsidRPr="00876061" w:rsidRDefault="004F4ACB" w:rsidP="004F4ACB">
      <w:pPr>
        <w:pStyle w:val="af2"/>
        <w:tabs>
          <w:tab w:val="left" w:pos="1418"/>
        </w:tabs>
        <w:rPr>
          <w:rFonts w:ascii="Times New Roman" w:hAnsi="Times New Roman" w:cs="Times New Roman"/>
          <w:sz w:val="24"/>
          <w:szCs w:val="24"/>
        </w:rPr>
      </w:pPr>
      <w:r>
        <w:rPr>
          <w:rFonts w:ascii="Times New Roman" w:hAnsi="Times New Roman" w:cs="Times New Roman"/>
          <w:sz w:val="24"/>
          <w:szCs w:val="24"/>
        </w:rPr>
        <w:t>выполнившим</w:t>
      </w:r>
    </w:p>
    <w:p w:rsidR="004F4ACB" w:rsidRPr="001C582B" w:rsidRDefault="004F4ACB" w:rsidP="004F4ACB">
      <w:pPr>
        <w:pStyle w:val="af2"/>
        <w:pBdr>
          <w:top w:val="single" w:sz="4" w:space="1" w:color="auto"/>
        </w:pBdr>
        <w:jc w:val="center"/>
        <w:rPr>
          <w:rFonts w:ascii="Times New Roman" w:hAnsi="Times New Roman" w:cs="Times New Roman"/>
          <w:szCs w:val="24"/>
        </w:rPr>
      </w:pPr>
      <w:r w:rsidRPr="001C582B">
        <w:rPr>
          <w:rFonts w:ascii="Times New Roman" w:hAnsi="Times New Roman" w:cs="Times New Roman"/>
          <w:szCs w:val="24"/>
        </w:rPr>
        <w:t>(наименование частей или разделов документации)</w:t>
      </w:r>
    </w:p>
    <w:p w:rsidR="004F4ACB" w:rsidRPr="00876061" w:rsidRDefault="004F4ACB" w:rsidP="004F4ACB">
      <w:pPr>
        <w:pStyle w:val="af2"/>
        <w:tabs>
          <w:tab w:val="left" w:pos="2977"/>
        </w:tabs>
        <w:rPr>
          <w:rFonts w:ascii="Times New Roman" w:hAnsi="Times New Roman" w:cs="Times New Roman"/>
          <w:sz w:val="24"/>
          <w:szCs w:val="24"/>
        </w:rPr>
      </w:pPr>
      <w:r w:rsidRPr="00876061">
        <w:rPr>
          <w:rFonts w:ascii="Times New Roman" w:hAnsi="Times New Roman" w:cs="Times New Roman"/>
          <w:sz w:val="24"/>
          <w:szCs w:val="24"/>
        </w:rPr>
        <w:t>и субподрядными организациями</w:t>
      </w:r>
      <w:r w:rsidRPr="00876061">
        <w:rPr>
          <w:rFonts w:ascii="Times New Roman" w:hAnsi="Times New Roman" w:cs="Times New Roman"/>
          <w:sz w:val="24"/>
          <w:szCs w:val="24"/>
        </w:rPr>
        <w:tab/>
      </w:r>
    </w:p>
    <w:p w:rsidR="004F4ACB" w:rsidRPr="001C582B" w:rsidRDefault="004F4ACB" w:rsidP="004F4ACB">
      <w:pPr>
        <w:pStyle w:val="af2"/>
        <w:pBdr>
          <w:top w:val="single" w:sz="4" w:space="1" w:color="auto"/>
        </w:pBdr>
        <w:ind w:left="2977"/>
        <w:rPr>
          <w:rFonts w:ascii="Times New Roman" w:hAnsi="Times New Roman" w:cs="Times New Roman"/>
          <w:szCs w:val="24"/>
        </w:rPr>
      </w:pPr>
      <w:r w:rsidRPr="001C582B">
        <w:rPr>
          <w:rFonts w:ascii="Times New Roman" w:hAnsi="Times New Roman" w:cs="Times New Roman"/>
          <w:szCs w:val="24"/>
        </w:rPr>
        <w:t>(наименование организаций, их реквизиты и выполненные части и</w:t>
      </w:r>
    </w:p>
    <w:p w:rsidR="004F4ACB" w:rsidRPr="001C582B" w:rsidRDefault="004F4ACB" w:rsidP="004F4ACB">
      <w:pPr>
        <w:pStyle w:val="af2"/>
        <w:rPr>
          <w:rFonts w:ascii="Times New Roman" w:hAnsi="Times New Roman" w:cs="Times New Roman"/>
          <w:szCs w:val="24"/>
        </w:rPr>
      </w:pPr>
    </w:p>
    <w:p w:rsidR="004F4ACB" w:rsidRPr="001C582B" w:rsidRDefault="004F4ACB" w:rsidP="004F4ACB">
      <w:pPr>
        <w:pStyle w:val="af2"/>
        <w:pBdr>
          <w:top w:val="single" w:sz="4" w:space="1" w:color="auto"/>
        </w:pBdr>
        <w:jc w:val="center"/>
        <w:rPr>
          <w:rFonts w:ascii="Times New Roman" w:hAnsi="Times New Roman" w:cs="Times New Roman"/>
          <w:szCs w:val="24"/>
        </w:rPr>
      </w:pPr>
      <w:r w:rsidRPr="001C582B">
        <w:rPr>
          <w:rFonts w:ascii="Times New Roman" w:hAnsi="Times New Roman" w:cs="Times New Roman"/>
          <w:szCs w:val="24"/>
        </w:rPr>
        <w:t>разделы документации (перечень организаций может указываться в приложении))</w:t>
      </w:r>
    </w:p>
    <w:p w:rsidR="004F4ACB" w:rsidRPr="00876061" w:rsidRDefault="004F4ACB" w:rsidP="004F4ACB">
      <w:pPr>
        <w:pStyle w:val="af2"/>
        <w:rPr>
          <w:rFonts w:ascii="Times New Roman" w:hAnsi="Times New Roman" w:cs="Times New Roman"/>
          <w:sz w:val="24"/>
          <w:szCs w:val="24"/>
        </w:rPr>
      </w:pPr>
    </w:p>
    <w:p w:rsidR="004F4ACB" w:rsidRPr="00876061" w:rsidRDefault="004F4ACB" w:rsidP="004F4ACB">
      <w:pPr>
        <w:pStyle w:val="af2"/>
        <w:pBdr>
          <w:top w:val="single" w:sz="4" w:space="1" w:color="auto"/>
        </w:pBdr>
        <w:rPr>
          <w:rFonts w:ascii="Times New Roman" w:hAnsi="Times New Roman" w:cs="Times New Roman"/>
          <w:sz w:val="24"/>
          <w:szCs w:val="24"/>
        </w:rPr>
      </w:pPr>
    </w:p>
    <w:p w:rsidR="004F4ACB" w:rsidRPr="00876061" w:rsidRDefault="004F4ACB" w:rsidP="004F4ACB">
      <w:pPr>
        <w:pStyle w:val="af2"/>
        <w:tabs>
          <w:tab w:val="left" w:pos="4395"/>
        </w:tabs>
        <w:rPr>
          <w:rFonts w:ascii="Times New Roman" w:hAnsi="Times New Roman" w:cs="Times New Roman"/>
          <w:sz w:val="24"/>
          <w:szCs w:val="24"/>
        </w:rPr>
      </w:pPr>
      <w:r w:rsidRPr="00876061">
        <w:rPr>
          <w:rFonts w:ascii="Times New Roman" w:hAnsi="Times New Roman" w:cs="Times New Roman"/>
          <w:sz w:val="24"/>
          <w:szCs w:val="24"/>
        </w:rPr>
        <w:t>5. Исходные данные для проектирования выданы</w:t>
      </w:r>
      <w:r w:rsidRPr="00876061">
        <w:rPr>
          <w:rFonts w:ascii="Times New Roman" w:hAnsi="Times New Roman" w:cs="Times New Roman"/>
          <w:sz w:val="24"/>
          <w:szCs w:val="24"/>
        </w:rPr>
        <w:tab/>
      </w:r>
    </w:p>
    <w:p w:rsidR="004F4ACB" w:rsidRPr="001C582B" w:rsidRDefault="004F4ACB" w:rsidP="004F4ACB">
      <w:pPr>
        <w:pStyle w:val="af2"/>
        <w:pBdr>
          <w:top w:val="single" w:sz="4" w:space="1" w:color="auto"/>
        </w:pBdr>
        <w:jc w:val="right"/>
        <w:rPr>
          <w:rFonts w:ascii="Times New Roman" w:hAnsi="Times New Roman" w:cs="Times New Roman"/>
          <w:szCs w:val="24"/>
        </w:rPr>
      </w:pPr>
      <w:r w:rsidRPr="001C582B">
        <w:rPr>
          <w:rFonts w:ascii="Times New Roman" w:hAnsi="Times New Roman" w:cs="Times New Roman"/>
          <w:szCs w:val="24"/>
        </w:rPr>
        <w:t>(наименование научно-исследовательских, изыскательских</w:t>
      </w:r>
    </w:p>
    <w:p w:rsidR="004F4ACB" w:rsidRPr="001C582B" w:rsidRDefault="004F4ACB" w:rsidP="004F4ACB">
      <w:pPr>
        <w:pStyle w:val="af2"/>
        <w:rPr>
          <w:rFonts w:ascii="Times New Roman" w:hAnsi="Times New Roman" w:cs="Times New Roman"/>
          <w:szCs w:val="24"/>
        </w:rPr>
      </w:pPr>
    </w:p>
    <w:p w:rsidR="004F4ACB" w:rsidRPr="001C582B" w:rsidRDefault="004F4ACB" w:rsidP="004F4ACB">
      <w:pPr>
        <w:pStyle w:val="af2"/>
        <w:pBdr>
          <w:top w:val="single" w:sz="4" w:space="1" w:color="auto"/>
        </w:pBdr>
        <w:jc w:val="center"/>
        <w:rPr>
          <w:rFonts w:ascii="Times New Roman" w:hAnsi="Times New Roman" w:cs="Times New Roman"/>
          <w:szCs w:val="24"/>
        </w:rPr>
      </w:pPr>
      <w:r w:rsidRPr="001C582B">
        <w:rPr>
          <w:rFonts w:ascii="Times New Roman" w:hAnsi="Times New Roman" w:cs="Times New Roman"/>
          <w:szCs w:val="24"/>
        </w:rPr>
        <w:t>и других организаций, их реквизиты (перечень организаций может указываться в приложении))</w:t>
      </w:r>
    </w:p>
    <w:p w:rsidR="004F4ACB" w:rsidRPr="00876061" w:rsidRDefault="004F4ACB" w:rsidP="004F4ACB">
      <w:pPr>
        <w:pStyle w:val="af2"/>
        <w:rPr>
          <w:rFonts w:ascii="Times New Roman" w:hAnsi="Times New Roman" w:cs="Times New Roman"/>
          <w:sz w:val="24"/>
          <w:szCs w:val="24"/>
        </w:rPr>
      </w:pPr>
    </w:p>
    <w:p w:rsidR="004F4ACB" w:rsidRPr="00876061" w:rsidRDefault="004F4ACB" w:rsidP="004F4ACB">
      <w:pPr>
        <w:pStyle w:val="af2"/>
        <w:keepNext/>
        <w:tabs>
          <w:tab w:val="left" w:pos="4253"/>
        </w:tabs>
        <w:rPr>
          <w:rFonts w:ascii="Times New Roman" w:hAnsi="Times New Roman" w:cs="Times New Roman"/>
          <w:sz w:val="24"/>
          <w:szCs w:val="24"/>
        </w:rPr>
      </w:pPr>
      <w:r w:rsidRPr="00876061">
        <w:rPr>
          <w:rFonts w:ascii="Times New Roman" w:hAnsi="Times New Roman" w:cs="Times New Roman"/>
          <w:sz w:val="24"/>
          <w:szCs w:val="24"/>
        </w:rPr>
        <w:t>6. Проектно-сметная документация утверждена</w:t>
      </w:r>
      <w:r w:rsidRPr="00876061">
        <w:rPr>
          <w:rFonts w:ascii="Times New Roman" w:hAnsi="Times New Roman" w:cs="Times New Roman"/>
          <w:sz w:val="24"/>
          <w:szCs w:val="24"/>
        </w:rPr>
        <w:tab/>
      </w:r>
    </w:p>
    <w:p w:rsidR="004F4ACB" w:rsidRPr="001C582B" w:rsidRDefault="004F4ACB" w:rsidP="004F4ACB">
      <w:pPr>
        <w:pStyle w:val="af2"/>
        <w:keepNext/>
        <w:pBdr>
          <w:top w:val="single" w:sz="4" w:space="1" w:color="auto"/>
        </w:pBdr>
        <w:ind w:left="4253"/>
        <w:jc w:val="center"/>
        <w:rPr>
          <w:rFonts w:ascii="Times New Roman" w:hAnsi="Times New Roman" w:cs="Times New Roman"/>
          <w:szCs w:val="24"/>
        </w:rPr>
      </w:pPr>
      <w:r w:rsidRPr="001C582B">
        <w:rPr>
          <w:rFonts w:ascii="Times New Roman" w:hAnsi="Times New Roman" w:cs="Times New Roman"/>
          <w:szCs w:val="24"/>
        </w:rPr>
        <w:t>(наименование органа, утвердившего (переутвердившего)</w:t>
      </w:r>
    </w:p>
    <w:p w:rsidR="004F4ACB" w:rsidRPr="001C582B" w:rsidRDefault="004F4ACB" w:rsidP="004F4ACB">
      <w:pPr>
        <w:pStyle w:val="af2"/>
        <w:keepNext/>
        <w:rPr>
          <w:rFonts w:ascii="Times New Roman" w:hAnsi="Times New Roman" w:cs="Times New Roman"/>
          <w:szCs w:val="24"/>
        </w:rPr>
      </w:pPr>
    </w:p>
    <w:p w:rsidR="004F4ACB" w:rsidRPr="001C582B" w:rsidRDefault="004F4ACB" w:rsidP="004F4ACB">
      <w:pPr>
        <w:pStyle w:val="af2"/>
        <w:keepNext/>
        <w:pBdr>
          <w:top w:val="single" w:sz="4" w:space="1" w:color="auto"/>
        </w:pBdr>
        <w:jc w:val="center"/>
        <w:rPr>
          <w:rFonts w:ascii="Times New Roman" w:hAnsi="Times New Roman" w:cs="Times New Roman"/>
          <w:szCs w:val="24"/>
        </w:rPr>
      </w:pPr>
      <w:r w:rsidRPr="001C582B">
        <w:rPr>
          <w:rFonts w:ascii="Times New Roman" w:hAnsi="Times New Roman" w:cs="Times New Roman"/>
          <w:szCs w:val="24"/>
        </w:rPr>
        <w:t>проектно-сметную документацию на объект (очередь, пусковой комплекс))</w:t>
      </w:r>
    </w:p>
    <w:tbl>
      <w:tblPr>
        <w:tblW w:w="0" w:type="auto"/>
        <w:tblInd w:w="28" w:type="dxa"/>
        <w:tblLayout w:type="fixed"/>
        <w:tblCellMar>
          <w:left w:w="28" w:type="dxa"/>
          <w:right w:w="28" w:type="dxa"/>
        </w:tblCellMar>
        <w:tblLook w:val="0000" w:firstRow="0" w:lastRow="0" w:firstColumn="0" w:lastColumn="0" w:noHBand="0" w:noVBand="0"/>
      </w:tblPr>
      <w:tblGrid>
        <w:gridCol w:w="170"/>
        <w:gridCol w:w="256"/>
        <w:gridCol w:w="170"/>
        <w:gridCol w:w="1672"/>
        <w:gridCol w:w="142"/>
        <w:gridCol w:w="992"/>
        <w:gridCol w:w="426"/>
        <w:gridCol w:w="283"/>
        <w:gridCol w:w="284"/>
        <w:gridCol w:w="1701"/>
      </w:tblGrid>
      <w:tr w:rsidR="004F4ACB" w:rsidRPr="00876061" w:rsidTr="007705F9">
        <w:trPr>
          <w:cantSplit/>
        </w:trPr>
        <w:tc>
          <w:tcPr>
            <w:tcW w:w="170" w:type="dxa"/>
            <w:tcBorders>
              <w:top w:val="nil"/>
              <w:left w:val="nil"/>
              <w:bottom w:val="nil"/>
              <w:right w:val="nil"/>
            </w:tcBorders>
            <w:vAlign w:val="bottom"/>
          </w:tcPr>
          <w:p w:rsidR="004F4ACB" w:rsidRPr="00876061" w:rsidRDefault="004F4ACB" w:rsidP="007705F9">
            <w:pPr>
              <w:pStyle w:val="af2"/>
              <w:keepNext/>
              <w:rPr>
                <w:rFonts w:ascii="Times New Roman" w:hAnsi="Times New Roman" w:cs="Times New Roman"/>
                <w:sz w:val="24"/>
                <w:szCs w:val="24"/>
              </w:rPr>
            </w:pPr>
            <w:r w:rsidRPr="00876061">
              <w:rPr>
                <w:rFonts w:ascii="Times New Roman" w:hAnsi="Times New Roman" w:cs="Times New Roman"/>
                <w:sz w:val="24"/>
                <w:szCs w:val="24"/>
              </w:rPr>
              <w:t>“</w:t>
            </w:r>
          </w:p>
        </w:tc>
        <w:tc>
          <w:tcPr>
            <w:tcW w:w="256" w:type="dxa"/>
            <w:tcBorders>
              <w:top w:val="nil"/>
              <w:left w:val="nil"/>
              <w:bottom w:val="single" w:sz="4" w:space="0" w:color="auto"/>
              <w:right w:val="nil"/>
            </w:tcBorders>
            <w:vAlign w:val="bottom"/>
          </w:tcPr>
          <w:p w:rsidR="004F4ACB" w:rsidRPr="00876061" w:rsidRDefault="004F4ACB" w:rsidP="007705F9">
            <w:pPr>
              <w:pStyle w:val="af2"/>
              <w:keepNext/>
              <w:jc w:val="center"/>
              <w:rPr>
                <w:rFonts w:ascii="Times New Roman" w:hAnsi="Times New Roman" w:cs="Times New Roman"/>
                <w:sz w:val="24"/>
                <w:szCs w:val="24"/>
              </w:rPr>
            </w:pPr>
          </w:p>
        </w:tc>
        <w:tc>
          <w:tcPr>
            <w:tcW w:w="170" w:type="dxa"/>
            <w:tcBorders>
              <w:top w:val="nil"/>
              <w:left w:val="nil"/>
              <w:bottom w:val="nil"/>
              <w:right w:val="nil"/>
            </w:tcBorders>
            <w:vAlign w:val="bottom"/>
          </w:tcPr>
          <w:p w:rsidR="004F4ACB" w:rsidRPr="00876061" w:rsidRDefault="004F4ACB" w:rsidP="007705F9">
            <w:pPr>
              <w:pStyle w:val="af2"/>
              <w:keepNext/>
              <w:rPr>
                <w:rFonts w:ascii="Times New Roman" w:hAnsi="Times New Roman" w:cs="Times New Roman"/>
                <w:sz w:val="24"/>
                <w:szCs w:val="24"/>
              </w:rPr>
            </w:pPr>
            <w:r w:rsidRPr="00876061">
              <w:rPr>
                <w:rFonts w:ascii="Times New Roman" w:hAnsi="Times New Roman" w:cs="Times New Roman"/>
                <w:sz w:val="24"/>
                <w:szCs w:val="24"/>
              </w:rPr>
              <w:t>”</w:t>
            </w:r>
          </w:p>
        </w:tc>
        <w:tc>
          <w:tcPr>
            <w:tcW w:w="1672" w:type="dxa"/>
            <w:tcBorders>
              <w:top w:val="nil"/>
              <w:left w:val="nil"/>
              <w:bottom w:val="single" w:sz="4" w:space="0" w:color="auto"/>
              <w:right w:val="nil"/>
            </w:tcBorders>
            <w:vAlign w:val="bottom"/>
          </w:tcPr>
          <w:p w:rsidR="004F4ACB" w:rsidRPr="00876061" w:rsidRDefault="004F4ACB" w:rsidP="007705F9">
            <w:pPr>
              <w:pStyle w:val="af2"/>
              <w:keepNext/>
              <w:jc w:val="center"/>
              <w:rPr>
                <w:rFonts w:ascii="Times New Roman" w:hAnsi="Times New Roman" w:cs="Times New Roman"/>
                <w:sz w:val="24"/>
                <w:szCs w:val="24"/>
              </w:rPr>
            </w:pPr>
          </w:p>
        </w:tc>
        <w:tc>
          <w:tcPr>
            <w:tcW w:w="142" w:type="dxa"/>
            <w:tcBorders>
              <w:top w:val="nil"/>
              <w:left w:val="nil"/>
              <w:bottom w:val="nil"/>
              <w:right w:val="nil"/>
            </w:tcBorders>
            <w:vAlign w:val="bottom"/>
          </w:tcPr>
          <w:p w:rsidR="004F4ACB" w:rsidRPr="00876061" w:rsidRDefault="004F4ACB" w:rsidP="007705F9">
            <w:pPr>
              <w:pStyle w:val="af2"/>
              <w:keepNext/>
              <w:jc w:val="center"/>
              <w:rPr>
                <w:rFonts w:ascii="Times New Roman" w:hAnsi="Times New Roman" w:cs="Times New Roman"/>
                <w:sz w:val="24"/>
                <w:szCs w:val="24"/>
              </w:rPr>
            </w:pPr>
          </w:p>
        </w:tc>
        <w:tc>
          <w:tcPr>
            <w:tcW w:w="992" w:type="dxa"/>
            <w:tcBorders>
              <w:top w:val="nil"/>
              <w:left w:val="nil"/>
              <w:bottom w:val="single" w:sz="4" w:space="0" w:color="auto"/>
              <w:right w:val="nil"/>
            </w:tcBorders>
            <w:vAlign w:val="bottom"/>
          </w:tcPr>
          <w:p w:rsidR="004F4ACB" w:rsidRPr="00876061" w:rsidRDefault="004F4ACB" w:rsidP="007705F9">
            <w:pPr>
              <w:pStyle w:val="af2"/>
              <w:keepNext/>
              <w:jc w:val="center"/>
              <w:rPr>
                <w:rFonts w:ascii="Times New Roman" w:hAnsi="Times New Roman" w:cs="Times New Roman"/>
                <w:sz w:val="24"/>
                <w:szCs w:val="24"/>
              </w:rPr>
            </w:pPr>
          </w:p>
        </w:tc>
        <w:tc>
          <w:tcPr>
            <w:tcW w:w="426" w:type="dxa"/>
            <w:tcBorders>
              <w:top w:val="nil"/>
              <w:left w:val="nil"/>
              <w:bottom w:val="nil"/>
              <w:right w:val="nil"/>
            </w:tcBorders>
            <w:vAlign w:val="bottom"/>
          </w:tcPr>
          <w:p w:rsidR="004F4ACB" w:rsidRPr="00876061" w:rsidRDefault="004F4ACB" w:rsidP="007705F9">
            <w:pPr>
              <w:pStyle w:val="af2"/>
              <w:keepNext/>
              <w:jc w:val="center"/>
              <w:rPr>
                <w:rFonts w:ascii="Times New Roman" w:hAnsi="Times New Roman" w:cs="Times New Roman"/>
                <w:sz w:val="24"/>
                <w:szCs w:val="24"/>
              </w:rPr>
            </w:pPr>
            <w:r w:rsidRPr="00876061">
              <w:rPr>
                <w:rFonts w:ascii="Times New Roman" w:hAnsi="Times New Roman" w:cs="Times New Roman"/>
                <w:sz w:val="24"/>
                <w:szCs w:val="24"/>
              </w:rPr>
              <w:t>год</w:t>
            </w:r>
          </w:p>
        </w:tc>
        <w:tc>
          <w:tcPr>
            <w:tcW w:w="283" w:type="dxa"/>
            <w:tcBorders>
              <w:top w:val="nil"/>
              <w:left w:val="nil"/>
              <w:bottom w:val="nil"/>
              <w:right w:val="nil"/>
            </w:tcBorders>
            <w:vAlign w:val="bottom"/>
          </w:tcPr>
          <w:p w:rsidR="004F4ACB" w:rsidRPr="00876061" w:rsidRDefault="004F4ACB" w:rsidP="007705F9">
            <w:pPr>
              <w:pStyle w:val="af2"/>
              <w:keepNext/>
              <w:rPr>
                <w:rFonts w:ascii="Times New Roman" w:hAnsi="Times New Roman" w:cs="Times New Roman"/>
                <w:sz w:val="24"/>
                <w:szCs w:val="24"/>
              </w:rPr>
            </w:pPr>
          </w:p>
        </w:tc>
        <w:tc>
          <w:tcPr>
            <w:tcW w:w="284" w:type="dxa"/>
            <w:tcBorders>
              <w:top w:val="nil"/>
              <w:left w:val="nil"/>
              <w:bottom w:val="nil"/>
              <w:right w:val="nil"/>
            </w:tcBorders>
            <w:vAlign w:val="bottom"/>
          </w:tcPr>
          <w:p w:rsidR="004F4ACB" w:rsidRPr="00876061" w:rsidRDefault="004F4ACB" w:rsidP="007705F9">
            <w:pPr>
              <w:pStyle w:val="af2"/>
              <w:keepNext/>
              <w:rPr>
                <w:rFonts w:ascii="Times New Roman" w:hAnsi="Times New Roman" w:cs="Times New Roman"/>
                <w:sz w:val="24"/>
                <w:szCs w:val="24"/>
              </w:rPr>
            </w:pPr>
            <w:r w:rsidRPr="00876061">
              <w:rPr>
                <w:rFonts w:ascii="Times New Roman" w:hAnsi="Times New Roman" w:cs="Times New Roman"/>
                <w:sz w:val="24"/>
                <w:szCs w:val="24"/>
              </w:rPr>
              <w:t>№</w:t>
            </w:r>
          </w:p>
        </w:tc>
        <w:tc>
          <w:tcPr>
            <w:tcW w:w="1701" w:type="dxa"/>
            <w:tcBorders>
              <w:top w:val="nil"/>
              <w:left w:val="nil"/>
              <w:bottom w:val="single" w:sz="4" w:space="0" w:color="auto"/>
              <w:right w:val="nil"/>
            </w:tcBorders>
            <w:vAlign w:val="bottom"/>
          </w:tcPr>
          <w:p w:rsidR="004F4ACB" w:rsidRPr="00876061" w:rsidRDefault="004F4ACB" w:rsidP="007705F9">
            <w:pPr>
              <w:pStyle w:val="af2"/>
              <w:keepNext/>
              <w:jc w:val="center"/>
              <w:rPr>
                <w:rFonts w:ascii="Times New Roman" w:hAnsi="Times New Roman" w:cs="Times New Roman"/>
                <w:sz w:val="24"/>
                <w:szCs w:val="24"/>
              </w:rPr>
            </w:pPr>
          </w:p>
        </w:tc>
      </w:tr>
    </w:tbl>
    <w:p w:rsidR="004F4ACB" w:rsidRPr="00876061" w:rsidRDefault="004F4ACB" w:rsidP="004F4ACB">
      <w:pPr>
        <w:pStyle w:val="af2"/>
        <w:keepNext/>
        <w:rPr>
          <w:rFonts w:ascii="Times New Roman" w:hAnsi="Times New Roman" w:cs="Times New Roman"/>
          <w:sz w:val="24"/>
          <w:szCs w:val="24"/>
        </w:rPr>
      </w:pPr>
      <w:r w:rsidRPr="00876061">
        <w:rPr>
          <w:rFonts w:ascii="Times New Roman" w:hAnsi="Times New Roman" w:cs="Times New Roman"/>
          <w:sz w:val="24"/>
          <w:szCs w:val="24"/>
        </w:rPr>
        <w:t>7. Строительно-монтажные работы осуществлены в сроки:</w:t>
      </w:r>
    </w:p>
    <w:p w:rsidR="004F4ACB" w:rsidRPr="00876061" w:rsidRDefault="004F4ACB" w:rsidP="004F4ACB">
      <w:pPr>
        <w:pStyle w:val="af2"/>
        <w:keepNext/>
        <w:tabs>
          <w:tab w:val="left" w:pos="1560"/>
        </w:tabs>
        <w:ind w:left="284"/>
        <w:rPr>
          <w:rFonts w:ascii="Times New Roman" w:hAnsi="Times New Roman" w:cs="Times New Roman"/>
          <w:sz w:val="24"/>
          <w:szCs w:val="24"/>
        </w:rPr>
      </w:pPr>
      <w:r w:rsidRPr="00876061">
        <w:rPr>
          <w:rFonts w:ascii="Times New Roman" w:hAnsi="Times New Roman" w:cs="Times New Roman"/>
          <w:sz w:val="24"/>
          <w:szCs w:val="24"/>
        </w:rPr>
        <w:t>Начало работ</w:t>
      </w:r>
      <w:r w:rsidRPr="00876061">
        <w:rPr>
          <w:rFonts w:ascii="Times New Roman" w:hAnsi="Times New Roman" w:cs="Times New Roman"/>
          <w:sz w:val="24"/>
          <w:szCs w:val="24"/>
        </w:rPr>
        <w:tab/>
      </w:r>
    </w:p>
    <w:p w:rsidR="004F4ACB" w:rsidRPr="00876061" w:rsidRDefault="004F4ACB" w:rsidP="004F4ACB">
      <w:pPr>
        <w:pStyle w:val="af2"/>
        <w:keepNext/>
        <w:pBdr>
          <w:top w:val="single" w:sz="4" w:space="1" w:color="auto"/>
        </w:pBdr>
        <w:ind w:left="1560" w:right="4109"/>
        <w:jc w:val="center"/>
        <w:rPr>
          <w:rFonts w:ascii="Times New Roman" w:hAnsi="Times New Roman" w:cs="Times New Roman"/>
          <w:sz w:val="24"/>
          <w:szCs w:val="24"/>
        </w:rPr>
      </w:pPr>
      <w:r w:rsidRPr="00876061">
        <w:rPr>
          <w:rFonts w:ascii="Times New Roman" w:hAnsi="Times New Roman" w:cs="Times New Roman"/>
          <w:sz w:val="24"/>
          <w:szCs w:val="24"/>
        </w:rPr>
        <w:t>(месяц, год)</w:t>
      </w:r>
    </w:p>
    <w:p w:rsidR="004F4ACB" w:rsidRPr="00876061" w:rsidRDefault="004F4ACB" w:rsidP="004F4ACB">
      <w:pPr>
        <w:pStyle w:val="af2"/>
        <w:keepNext/>
        <w:tabs>
          <w:tab w:val="left" w:pos="1985"/>
        </w:tabs>
        <w:ind w:left="284"/>
        <w:rPr>
          <w:rFonts w:ascii="Times New Roman" w:hAnsi="Times New Roman" w:cs="Times New Roman"/>
          <w:sz w:val="24"/>
          <w:szCs w:val="24"/>
        </w:rPr>
      </w:pPr>
      <w:r w:rsidRPr="00876061">
        <w:rPr>
          <w:rFonts w:ascii="Times New Roman" w:hAnsi="Times New Roman" w:cs="Times New Roman"/>
          <w:sz w:val="24"/>
          <w:szCs w:val="24"/>
        </w:rPr>
        <w:t>Окончание работ</w:t>
      </w:r>
      <w:r w:rsidRPr="00876061">
        <w:rPr>
          <w:rFonts w:ascii="Times New Roman" w:hAnsi="Times New Roman" w:cs="Times New Roman"/>
          <w:sz w:val="24"/>
          <w:szCs w:val="24"/>
        </w:rPr>
        <w:tab/>
      </w:r>
    </w:p>
    <w:p w:rsidR="004F4ACB" w:rsidRPr="00876061" w:rsidRDefault="004F4ACB" w:rsidP="004F4ACB">
      <w:pPr>
        <w:pStyle w:val="af2"/>
        <w:keepNext/>
        <w:pBdr>
          <w:top w:val="single" w:sz="4" w:space="1" w:color="auto"/>
        </w:pBdr>
        <w:ind w:left="1985" w:right="4109"/>
        <w:jc w:val="center"/>
        <w:rPr>
          <w:rFonts w:ascii="Times New Roman" w:hAnsi="Times New Roman" w:cs="Times New Roman"/>
          <w:sz w:val="24"/>
          <w:szCs w:val="24"/>
        </w:rPr>
      </w:pPr>
      <w:r w:rsidRPr="00876061">
        <w:rPr>
          <w:rFonts w:ascii="Times New Roman" w:hAnsi="Times New Roman" w:cs="Times New Roman"/>
          <w:sz w:val="24"/>
          <w:szCs w:val="24"/>
        </w:rPr>
        <w:t>(месяц, год)</w:t>
      </w:r>
    </w:p>
    <w:p w:rsidR="004F4ACB" w:rsidRPr="00876061" w:rsidRDefault="004F4ACB" w:rsidP="004F4ACB">
      <w:pPr>
        <w:pStyle w:val="af2"/>
        <w:keepNext/>
        <w:rPr>
          <w:rFonts w:ascii="Times New Roman" w:hAnsi="Times New Roman" w:cs="Times New Roman"/>
          <w:sz w:val="24"/>
          <w:szCs w:val="24"/>
        </w:rPr>
      </w:pPr>
    </w:p>
    <w:p w:rsidR="004F4ACB" w:rsidRPr="00876061" w:rsidRDefault="004F4ACB" w:rsidP="004F4ACB">
      <w:pPr>
        <w:pStyle w:val="af2"/>
        <w:keepNext/>
        <w:rPr>
          <w:rFonts w:ascii="Times New Roman" w:hAnsi="Times New Roman" w:cs="Times New Roman"/>
          <w:sz w:val="24"/>
          <w:szCs w:val="24"/>
        </w:rPr>
      </w:pPr>
      <w:r w:rsidRPr="00876061">
        <w:rPr>
          <w:rFonts w:ascii="Times New Roman" w:hAnsi="Times New Roman" w:cs="Times New Roman"/>
          <w:sz w:val="24"/>
          <w:szCs w:val="24"/>
        </w:rPr>
        <w:t>8.</w:t>
      </w:r>
      <w:r w:rsidRPr="00876061">
        <w:rPr>
          <w:rFonts w:ascii="Times New Roman" w:hAnsi="Times New Roman" w:cs="Times New Roman"/>
          <w:b/>
          <w:bCs/>
          <w:sz w:val="24"/>
          <w:szCs w:val="24"/>
        </w:rPr>
        <w:t xml:space="preserve"> Вариант А</w:t>
      </w:r>
      <w:r w:rsidRPr="00876061">
        <w:rPr>
          <w:rFonts w:ascii="Times New Roman" w:hAnsi="Times New Roman" w:cs="Times New Roman"/>
          <w:sz w:val="24"/>
          <w:szCs w:val="24"/>
        </w:rPr>
        <w:t xml:space="preserve"> (для всех объектов, кроме жилых домов)</w:t>
      </w:r>
    </w:p>
    <w:p w:rsidR="004F4ACB" w:rsidRPr="00876061" w:rsidRDefault="004F4ACB" w:rsidP="004F4ACB">
      <w:pPr>
        <w:pStyle w:val="af2"/>
        <w:keepNext/>
        <w:tabs>
          <w:tab w:val="left" w:pos="4395"/>
        </w:tabs>
        <w:rPr>
          <w:rFonts w:ascii="Times New Roman" w:hAnsi="Times New Roman" w:cs="Times New Roman"/>
          <w:sz w:val="24"/>
          <w:szCs w:val="24"/>
        </w:rPr>
      </w:pPr>
      <w:r w:rsidRPr="00876061">
        <w:rPr>
          <w:rFonts w:ascii="Times New Roman" w:hAnsi="Times New Roman" w:cs="Times New Roman"/>
          <w:sz w:val="24"/>
          <w:szCs w:val="24"/>
        </w:rPr>
        <w:t>Предъявленный исполнителем работ к приемке</w:t>
      </w:r>
      <w:r w:rsidRPr="00876061">
        <w:rPr>
          <w:rFonts w:ascii="Times New Roman" w:hAnsi="Times New Roman" w:cs="Times New Roman"/>
          <w:sz w:val="24"/>
          <w:szCs w:val="24"/>
        </w:rPr>
        <w:tab/>
      </w:r>
    </w:p>
    <w:p w:rsidR="004F4ACB" w:rsidRPr="00876061" w:rsidRDefault="004F4ACB" w:rsidP="004F4ACB">
      <w:pPr>
        <w:pStyle w:val="af2"/>
        <w:keepNext/>
        <w:pBdr>
          <w:top w:val="single" w:sz="4" w:space="1" w:color="auto"/>
        </w:pBdr>
        <w:ind w:left="4395"/>
        <w:jc w:val="center"/>
        <w:rPr>
          <w:rFonts w:ascii="Times New Roman" w:hAnsi="Times New Roman" w:cs="Times New Roman"/>
          <w:sz w:val="24"/>
          <w:szCs w:val="24"/>
        </w:rPr>
      </w:pPr>
      <w:r w:rsidRPr="00876061">
        <w:rPr>
          <w:rFonts w:ascii="Times New Roman" w:hAnsi="Times New Roman" w:cs="Times New Roman"/>
          <w:sz w:val="24"/>
          <w:szCs w:val="24"/>
        </w:rPr>
        <w:t>(наименование объекта)</w:t>
      </w:r>
    </w:p>
    <w:p w:rsidR="004F4ACB" w:rsidRPr="00876061" w:rsidRDefault="004F4ACB" w:rsidP="004F4ACB">
      <w:pPr>
        <w:pStyle w:val="af2"/>
        <w:keepNext/>
        <w:jc w:val="both"/>
        <w:rPr>
          <w:rFonts w:ascii="Times New Roman" w:hAnsi="Times New Roman" w:cs="Times New Roman"/>
          <w:sz w:val="24"/>
          <w:szCs w:val="24"/>
        </w:rPr>
      </w:pPr>
      <w:r w:rsidRPr="00876061">
        <w:rPr>
          <w:rFonts w:ascii="Times New Roman" w:hAnsi="Times New Roman" w:cs="Times New Roman"/>
          <w:sz w:val="24"/>
          <w:szCs w:val="24"/>
        </w:rPr>
        <w:t>имеет следующие основные показатели мощности, производительности., производственной площади, протя</w:t>
      </w:r>
      <w:r w:rsidRPr="00876061">
        <w:rPr>
          <w:rFonts w:ascii="Times New Roman" w:hAnsi="Times New Roman" w:cs="Times New Roman"/>
          <w:sz w:val="24"/>
          <w:szCs w:val="24"/>
        </w:rPr>
        <w:softHyphen/>
        <w:t>женности, вместимости, объему, пропускной способности, провозной способности, число рабочих мест и т.п.</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410"/>
        <w:gridCol w:w="1559"/>
        <w:gridCol w:w="1418"/>
        <w:gridCol w:w="1559"/>
        <w:gridCol w:w="1276"/>
        <w:gridCol w:w="1701"/>
      </w:tblGrid>
      <w:tr w:rsidR="004F4ACB" w:rsidRPr="00876061" w:rsidTr="007705F9">
        <w:trPr>
          <w:cantSplit/>
        </w:trPr>
        <w:tc>
          <w:tcPr>
            <w:tcW w:w="2410" w:type="dxa"/>
            <w:vMerge w:val="restart"/>
            <w:vAlign w:val="center"/>
          </w:tcPr>
          <w:p w:rsidR="004F4ACB" w:rsidRPr="00876061" w:rsidRDefault="001C582B" w:rsidP="007705F9">
            <w:pPr>
              <w:pStyle w:val="af2"/>
              <w:keepNext/>
              <w:jc w:val="center"/>
              <w:rPr>
                <w:rFonts w:ascii="Times New Roman" w:hAnsi="Times New Roman" w:cs="Times New Roman"/>
                <w:sz w:val="24"/>
                <w:szCs w:val="24"/>
              </w:rPr>
            </w:pPr>
            <w:r>
              <w:rPr>
                <w:rFonts w:ascii="Times New Roman" w:hAnsi="Times New Roman" w:cs="Times New Roman"/>
                <w:sz w:val="24"/>
                <w:szCs w:val="24"/>
              </w:rPr>
              <w:t>Показа</w:t>
            </w:r>
            <w:r w:rsidR="004F4ACB" w:rsidRPr="00876061">
              <w:rPr>
                <w:rFonts w:ascii="Times New Roman" w:hAnsi="Times New Roman" w:cs="Times New Roman"/>
                <w:sz w:val="24"/>
                <w:szCs w:val="24"/>
              </w:rPr>
              <w:t xml:space="preserve">тель </w:t>
            </w:r>
          </w:p>
          <w:p w:rsidR="004F4ACB" w:rsidRPr="00876061" w:rsidRDefault="001C582B" w:rsidP="001C582B">
            <w:pPr>
              <w:pStyle w:val="af2"/>
              <w:keepNext/>
              <w:jc w:val="center"/>
              <w:rPr>
                <w:rFonts w:ascii="Times New Roman" w:hAnsi="Times New Roman" w:cs="Times New Roman"/>
                <w:sz w:val="24"/>
                <w:szCs w:val="24"/>
              </w:rPr>
            </w:pPr>
            <w:r>
              <w:rPr>
                <w:rFonts w:ascii="Times New Roman" w:hAnsi="Times New Roman" w:cs="Times New Roman"/>
                <w:sz w:val="24"/>
                <w:szCs w:val="24"/>
              </w:rPr>
              <w:t>(мощность, произ</w:t>
            </w:r>
            <w:r w:rsidR="004F4ACB" w:rsidRPr="00876061">
              <w:rPr>
                <w:rFonts w:ascii="Times New Roman" w:hAnsi="Times New Roman" w:cs="Times New Roman"/>
                <w:sz w:val="24"/>
                <w:szCs w:val="24"/>
              </w:rPr>
              <w:t>во</w:t>
            </w:r>
            <w:r>
              <w:rPr>
                <w:rFonts w:ascii="Times New Roman" w:hAnsi="Times New Roman" w:cs="Times New Roman"/>
                <w:sz w:val="24"/>
                <w:szCs w:val="24"/>
              </w:rPr>
              <w:t>дитель</w:t>
            </w:r>
            <w:r w:rsidR="004F4ACB" w:rsidRPr="00876061">
              <w:rPr>
                <w:rFonts w:ascii="Times New Roman" w:hAnsi="Times New Roman" w:cs="Times New Roman"/>
                <w:sz w:val="24"/>
                <w:szCs w:val="24"/>
              </w:rPr>
              <w:t>ность и т.п.)</w:t>
            </w:r>
          </w:p>
        </w:tc>
        <w:tc>
          <w:tcPr>
            <w:tcW w:w="1559" w:type="dxa"/>
            <w:vMerge w:val="restart"/>
            <w:vAlign w:val="center"/>
          </w:tcPr>
          <w:p w:rsidR="004F4ACB" w:rsidRPr="00876061" w:rsidRDefault="004F4ACB" w:rsidP="007705F9">
            <w:pPr>
              <w:pStyle w:val="af2"/>
              <w:keepNext/>
              <w:jc w:val="center"/>
              <w:rPr>
                <w:rFonts w:ascii="Times New Roman" w:hAnsi="Times New Roman" w:cs="Times New Roman"/>
                <w:sz w:val="24"/>
                <w:szCs w:val="24"/>
              </w:rPr>
            </w:pPr>
            <w:r w:rsidRPr="00876061">
              <w:rPr>
                <w:rFonts w:ascii="Times New Roman" w:hAnsi="Times New Roman" w:cs="Times New Roman"/>
                <w:sz w:val="24"/>
                <w:szCs w:val="24"/>
              </w:rPr>
              <w:t>Единица из</w:t>
            </w:r>
            <w:r w:rsidR="001C582B">
              <w:rPr>
                <w:rFonts w:ascii="Times New Roman" w:hAnsi="Times New Roman" w:cs="Times New Roman"/>
                <w:sz w:val="24"/>
                <w:szCs w:val="24"/>
              </w:rPr>
              <w:t>ме</w:t>
            </w:r>
            <w:r w:rsidRPr="00876061">
              <w:rPr>
                <w:rFonts w:ascii="Times New Roman" w:hAnsi="Times New Roman" w:cs="Times New Roman"/>
                <w:sz w:val="24"/>
                <w:szCs w:val="24"/>
              </w:rPr>
              <w:t>рения</w:t>
            </w:r>
          </w:p>
        </w:tc>
        <w:tc>
          <w:tcPr>
            <w:tcW w:w="2977" w:type="dxa"/>
            <w:gridSpan w:val="2"/>
            <w:vAlign w:val="bottom"/>
          </w:tcPr>
          <w:p w:rsidR="004F4ACB" w:rsidRPr="00876061" w:rsidRDefault="004F4ACB" w:rsidP="007705F9">
            <w:pPr>
              <w:pStyle w:val="af2"/>
              <w:keepNext/>
              <w:jc w:val="center"/>
              <w:rPr>
                <w:rFonts w:ascii="Times New Roman" w:hAnsi="Times New Roman" w:cs="Times New Roman"/>
                <w:sz w:val="24"/>
                <w:szCs w:val="24"/>
              </w:rPr>
            </w:pPr>
            <w:r w:rsidRPr="00876061">
              <w:rPr>
                <w:rFonts w:ascii="Times New Roman" w:hAnsi="Times New Roman" w:cs="Times New Roman"/>
                <w:sz w:val="24"/>
                <w:szCs w:val="24"/>
              </w:rPr>
              <w:t>По проекту</w:t>
            </w:r>
          </w:p>
        </w:tc>
        <w:tc>
          <w:tcPr>
            <w:tcW w:w="2977" w:type="dxa"/>
            <w:gridSpan w:val="2"/>
            <w:vAlign w:val="bottom"/>
          </w:tcPr>
          <w:p w:rsidR="004F4ACB" w:rsidRPr="00876061" w:rsidRDefault="004F4ACB" w:rsidP="007705F9">
            <w:pPr>
              <w:pStyle w:val="af2"/>
              <w:keepNext/>
              <w:jc w:val="center"/>
              <w:rPr>
                <w:rFonts w:ascii="Times New Roman" w:hAnsi="Times New Roman" w:cs="Times New Roman"/>
                <w:sz w:val="24"/>
                <w:szCs w:val="24"/>
              </w:rPr>
            </w:pPr>
            <w:r w:rsidRPr="00876061">
              <w:rPr>
                <w:rFonts w:ascii="Times New Roman" w:hAnsi="Times New Roman" w:cs="Times New Roman"/>
                <w:sz w:val="24"/>
                <w:szCs w:val="24"/>
              </w:rPr>
              <w:t>Фактически</w:t>
            </w:r>
          </w:p>
        </w:tc>
      </w:tr>
      <w:tr w:rsidR="004F4ACB" w:rsidRPr="00876061" w:rsidTr="007705F9">
        <w:trPr>
          <w:cantSplit/>
        </w:trPr>
        <w:tc>
          <w:tcPr>
            <w:tcW w:w="2410" w:type="dxa"/>
            <w:vMerge/>
          </w:tcPr>
          <w:p w:rsidR="004F4ACB" w:rsidRPr="00876061" w:rsidRDefault="004F4ACB" w:rsidP="007705F9">
            <w:pPr>
              <w:pStyle w:val="af2"/>
              <w:keepNext/>
              <w:jc w:val="both"/>
              <w:rPr>
                <w:rFonts w:ascii="Times New Roman" w:hAnsi="Times New Roman" w:cs="Times New Roman"/>
                <w:sz w:val="24"/>
                <w:szCs w:val="24"/>
              </w:rPr>
            </w:pPr>
          </w:p>
        </w:tc>
        <w:tc>
          <w:tcPr>
            <w:tcW w:w="1559" w:type="dxa"/>
            <w:vMerge/>
          </w:tcPr>
          <w:p w:rsidR="004F4ACB" w:rsidRPr="00876061" w:rsidRDefault="004F4ACB" w:rsidP="007705F9">
            <w:pPr>
              <w:pStyle w:val="af2"/>
              <w:keepNext/>
              <w:jc w:val="both"/>
              <w:rPr>
                <w:rFonts w:ascii="Times New Roman" w:hAnsi="Times New Roman" w:cs="Times New Roman"/>
                <w:sz w:val="24"/>
                <w:szCs w:val="24"/>
              </w:rPr>
            </w:pPr>
          </w:p>
        </w:tc>
        <w:tc>
          <w:tcPr>
            <w:tcW w:w="1418" w:type="dxa"/>
            <w:vAlign w:val="center"/>
          </w:tcPr>
          <w:p w:rsidR="004F4ACB" w:rsidRPr="00876061" w:rsidRDefault="001C582B" w:rsidP="001C582B">
            <w:pPr>
              <w:pStyle w:val="af2"/>
              <w:keepNext/>
              <w:jc w:val="center"/>
              <w:rPr>
                <w:rFonts w:ascii="Times New Roman" w:hAnsi="Times New Roman" w:cs="Times New Roman"/>
                <w:sz w:val="24"/>
                <w:szCs w:val="24"/>
              </w:rPr>
            </w:pPr>
            <w:r>
              <w:rPr>
                <w:rFonts w:ascii="Times New Roman" w:hAnsi="Times New Roman" w:cs="Times New Roman"/>
                <w:sz w:val="24"/>
                <w:szCs w:val="24"/>
              </w:rPr>
              <w:t>об</w:t>
            </w:r>
            <w:r w:rsidR="004F4ACB" w:rsidRPr="00876061">
              <w:rPr>
                <w:rFonts w:ascii="Times New Roman" w:hAnsi="Times New Roman" w:cs="Times New Roman"/>
                <w:sz w:val="24"/>
                <w:szCs w:val="24"/>
              </w:rPr>
              <w:t>щая с уче</w:t>
            </w:r>
            <w:r>
              <w:rPr>
                <w:rFonts w:ascii="Times New Roman" w:hAnsi="Times New Roman" w:cs="Times New Roman"/>
                <w:sz w:val="24"/>
                <w:szCs w:val="24"/>
              </w:rPr>
              <w:t>том ранее приня</w:t>
            </w:r>
            <w:r w:rsidR="004F4ACB" w:rsidRPr="00876061">
              <w:rPr>
                <w:rFonts w:ascii="Times New Roman" w:hAnsi="Times New Roman" w:cs="Times New Roman"/>
                <w:sz w:val="24"/>
                <w:szCs w:val="24"/>
              </w:rPr>
              <w:t>тых</w:t>
            </w:r>
          </w:p>
        </w:tc>
        <w:tc>
          <w:tcPr>
            <w:tcW w:w="1559" w:type="dxa"/>
            <w:vAlign w:val="bottom"/>
          </w:tcPr>
          <w:p w:rsidR="004F4ACB" w:rsidRPr="00876061" w:rsidRDefault="004F4ACB" w:rsidP="007705F9">
            <w:pPr>
              <w:pStyle w:val="af2"/>
              <w:keepNext/>
              <w:jc w:val="center"/>
              <w:rPr>
                <w:rFonts w:ascii="Times New Roman" w:hAnsi="Times New Roman" w:cs="Times New Roman"/>
                <w:sz w:val="24"/>
                <w:szCs w:val="24"/>
              </w:rPr>
            </w:pPr>
            <w:r w:rsidRPr="00876061">
              <w:rPr>
                <w:rFonts w:ascii="Times New Roman" w:hAnsi="Times New Roman" w:cs="Times New Roman"/>
                <w:sz w:val="24"/>
                <w:szCs w:val="24"/>
              </w:rPr>
              <w:t>в</w:t>
            </w:r>
            <w:r w:rsidR="001C582B">
              <w:rPr>
                <w:rFonts w:ascii="Times New Roman" w:hAnsi="Times New Roman" w:cs="Times New Roman"/>
                <w:sz w:val="24"/>
                <w:szCs w:val="24"/>
              </w:rPr>
              <w:t xml:space="preserve"> том числе </w:t>
            </w:r>
            <w:r w:rsidR="001C582B">
              <w:rPr>
                <w:rFonts w:ascii="Times New Roman" w:hAnsi="Times New Roman" w:cs="Times New Roman"/>
                <w:sz w:val="24"/>
                <w:szCs w:val="24"/>
              </w:rPr>
              <w:br/>
              <w:t xml:space="preserve">пускового </w:t>
            </w:r>
            <w:r w:rsidR="001C582B">
              <w:rPr>
                <w:rFonts w:ascii="Times New Roman" w:hAnsi="Times New Roman" w:cs="Times New Roman"/>
                <w:sz w:val="24"/>
                <w:szCs w:val="24"/>
              </w:rPr>
              <w:br/>
              <w:t>комплек</w:t>
            </w:r>
            <w:r w:rsidRPr="00876061">
              <w:rPr>
                <w:rFonts w:ascii="Times New Roman" w:hAnsi="Times New Roman" w:cs="Times New Roman"/>
                <w:sz w:val="24"/>
                <w:szCs w:val="24"/>
              </w:rPr>
              <w:t>са</w:t>
            </w:r>
          </w:p>
          <w:p w:rsidR="004F4ACB" w:rsidRPr="00876061" w:rsidRDefault="001C582B" w:rsidP="007705F9">
            <w:pPr>
              <w:pStyle w:val="af2"/>
              <w:keepNext/>
              <w:jc w:val="center"/>
              <w:rPr>
                <w:rFonts w:ascii="Times New Roman" w:hAnsi="Times New Roman" w:cs="Times New Roman"/>
                <w:sz w:val="24"/>
                <w:szCs w:val="24"/>
              </w:rPr>
            </w:pPr>
            <w:r>
              <w:rPr>
                <w:rFonts w:ascii="Times New Roman" w:hAnsi="Times New Roman" w:cs="Times New Roman"/>
                <w:sz w:val="24"/>
                <w:szCs w:val="24"/>
              </w:rPr>
              <w:t>или очере</w:t>
            </w:r>
            <w:r w:rsidR="004F4ACB" w:rsidRPr="00876061">
              <w:rPr>
                <w:rFonts w:ascii="Times New Roman" w:hAnsi="Times New Roman" w:cs="Times New Roman"/>
                <w:sz w:val="24"/>
                <w:szCs w:val="24"/>
              </w:rPr>
              <w:t>ди</w:t>
            </w:r>
          </w:p>
        </w:tc>
        <w:tc>
          <w:tcPr>
            <w:tcW w:w="1276" w:type="dxa"/>
            <w:vAlign w:val="center"/>
          </w:tcPr>
          <w:p w:rsidR="004F4ACB" w:rsidRPr="00876061" w:rsidRDefault="001C582B" w:rsidP="001C582B">
            <w:pPr>
              <w:pStyle w:val="af2"/>
              <w:keepNext/>
              <w:jc w:val="center"/>
              <w:rPr>
                <w:rFonts w:ascii="Times New Roman" w:hAnsi="Times New Roman" w:cs="Times New Roman"/>
                <w:sz w:val="24"/>
                <w:szCs w:val="24"/>
              </w:rPr>
            </w:pPr>
            <w:r>
              <w:rPr>
                <w:rFonts w:ascii="Times New Roman" w:hAnsi="Times New Roman" w:cs="Times New Roman"/>
                <w:sz w:val="24"/>
                <w:szCs w:val="24"/>
              </w:rPr>
              <w:t>общая с уче</w:t>
            </w:r>
            <w:r w:rsidR="004F4ACB" w:rsidRPr="00876061">
              <w:rPr>
                <w:rFonts w:ascii="Times New Roman" w:hAnsi="Times New Roman" w:cs="Times New Roman"/>
                <w:sz w:val="24"/>
                <w:szCs w:val="24"/>
              </w:rPr>
              <w:t>том ранее при</w:t>
            </w:r>
            <w:r>
              <w:rPr>
                <w:rFonts w:ascii="Times New Roman" w:hAnsi="Times New Roman" w:cs="Times New Roman"/>
                <w:sz w:val="24"/>
                <w:szCs w:val="24"/>
              </w:rPr>
              <w:t>ня</w:t>
            </w:r>
            <w:r w:rsidR="004F4ACB" w:rsidRPr="00876061">
              <w:rPr>
                <w:rFonts w:ascii="Times New Roman" w:hAnsi="Times New Roman" w:cs="Times New Roman"/>
                <w:sz w:val="24"/>
                <w:szCs w:val="24"/>
              </w:rPr>
              <w:t>тых</w:t>
            </w:r>
          </w:p>
        </w:tc>
        <w:tc>
          <w:tcPr>
            <w:tcW w:w="1701" w:type="dxa"/>
            <w:vAlign w:val="bottom"/>
          </w:tcPr>
          <w:p w:rsidR="004F4ACB" w:rsidRPr="00876061" w:rsidRDefault="004F4ACB" w:rsidP="007705F9">
            <w:pPr>
              <w:pStyle w:val="af2"/>
              <w:keepNext/>
              <w:jc w:val="center"/>
              <w:rPr>
                <w:rFonts w:ascii="Times New Roman" w:hAnsi="Times New Roman" w:cs="Times New Roman"/>
                <w:sz w:val="24"/>
                <w:szCs w:val="24"/>
              </w:rPr>
            </w:pPr>
            <w:r w:rsidRPr="00876061">
              <w:rPr>
                <w:rFonts w:ascii="Times New Roman" w:hAnsi="Times New Roman" w:cs="Times New Roman"/>
                <w:sz w:val="24"/>
                <w:szCs w:val="24"/>
              </w:rPr>
              <w:t>в</w:t>
            </w:r>
            <w:r w:rsidR="001C582B">
              <w:rPr>
                <w:rFonts w:ascii="Times New Roman" w:hAnsi="Times New Roman" w:cs="Times New Roman"/>
                <w:sz w:val="24"/>
                <w:szCs w:val="24"/>
              </w:rPr>
              <w:t xml:space="preserve"> том числе</w:t>
            </w:r>
            <w:r w:rsidR="001C582B">
              <w:rPr>
                <w:rFonts w:ascii="Times New Roman" w:hAnsi="Times New Roman" w:cs="Times New Roman"/>
                <w:sz w:val="24"/>
                <w:szCs w:val="24"/>
              </w:rPr>
              <w:br/>
              <w:t xml:space="preserve"> пускового</w:t>
            </w:r>
            <w:r w:rsidR="001C582B">
              <w:rPr>
                <w:rFonts w:ascii="Times New Roman" w:hAnsi="Times New Roman" w:cs="Times New Roman"/>
                <w:sz w:val="24"/>
                <w:szCs w:val="24"/>
              </w:rPr>
              <w:br/>
              <w:t xml:space="preserve"> комплек</w:t>
            </w:r>
            <w:r w:rsidRPr="00876061">
              <w:rPr>
                <w:rFonts w:ascii="Times New Roman" w:hAnsi="Times New Roman" w:cs="Times New Roman"/>
                <w:sz w:val="24"/>
                <w:szCs w:val="24"/>
              </w:rPr>
              <w:t>са</w:t>
            </w:r>
          </w:p>
          <w:p w:rsidR="004F4ACB" w:rsidRPr="00876061" w:rsidRDefault="001C582B" w:rsidP="007705F9">
            <w:pPr>
              <w:pStyle w:val="af2"/>
              <w:keepNext/>
              <w:jc w:val="center"/>
              <w:rPr>
                <w:rFonts w:ascii="Times New Roman" w:hAnsi="Times New Roman" w:cs="Times New Roman"/>
                <w:sz w:val="24"/>
                <w:szCs w:val="24"/>
              </w:rPr>
            </w:pPr>
            <w:r>
              <w:rPr>
                <w:rFonts w:ascii="Times New Roman" w:hAnsi="Times New Roman" w:cs="Times New Roman"/>
                <w:sz w:val="24"/>
                <w:szCs w:val="24"/>
              </w:rPr>
              <w:t>или очере</w:t>
            </w:r>
            <w:r w:rsidR="004F4ACB" w:rsidRPr="00876061">
              <w:rPr>
                <w:rFonts w:ascii="Times New Roman" w:hAnsi="Times New Roman" w:cs="Times New Roman"/>
                <w:sz w:val="24"/>
                <w:szCs w:val="24"/>
              </w:rPr>
              <w:t>ди</w:t>
            </w:r>
          </w:p>
        </w:tc>
      </w:tr>
      <w:tr w:rsidR="004F4ACB" w:rsidRPr="00876061" w:rsidTr="007705F9">
        <w:tc>
          <w:tcPr>
            <w:tcW w:w="2410" w:type="dxa"/>
            <w:vAlign w:val="center"/>
          </w:tcPr>
          <w:p w:rsidR="004F4ACB" w:rsidRPr="00876061" w:rsidRDefault="004F4ACB" w:rsidP="007705F9">
            <w:pPr>
              <w:pStyle w:val="af2"/>
              <w:keepNext/>
              <w:jc w:val="center"/>
              <w:rPr>
                <w:rFonts w:ascii="Times New Roman" w:hAnsi="Times New Roman" w:cs="Times New Roman"/>
                <w:sz w:val="24"/>
                <w:szCs w:val="24"/>
              </w:rPr>
            </w:pPr>
            <w:r w:rsidRPr="00876061">
              <w:rPr>
                <w:rFonts w:ascii="Times New Roman" w:hAnsi="Times New Roman" w:cs="Times New Roman"/>
                <w:sz w:val="24"/>
                <w:szCs w:val="24"/>
              </w:rPr>
              <w:t>1</w:t>
            </w:r>
          </w:p>
        </w:tc>
        <w:tc>
          <w:tcPr>
            <w:tcW w:w="1559" w:type="dxa"/>
            <w:vAlign w:val="center"/>
          </w:tcPr>
          <w:p w:rsidR="004F4ACB" w:rsidRPr="00876061" w:rsidRDefault="004F4ACB" w:rsidP="007705F9">
            <w:pPr>
              <w:pStyle w:val="af2"/>
              <w:keepNext/>
              <w:jc w:val="center"/>
              <w:rPr>
                <w:rFonts w:ascii="Times New Roman" w:hAnsi="Times New Roman" w:cs="Times New Roman"/>
                <w:sz w:val="24"/>
                <w:szCs w:val="24"/>
              </w:rPr>
            </w:pPr>
            <w:r w:rsidRPr="00876061">
              <w:rPr>
                <w:rFonts w:ascii="Times New Roman" w:hAnsi="Times New Roman" w:cs="Times New Roman"/>
                <w:sz w:val="24"/>
                <w:szCs w:val="24"/>
              </w:rPr>
              <w:t>2</w:t>
            </w:r>
          </w:p>
        </w:tc>
        <w:tc>
          <w:tcPr>
            <w:tcW w:w="1418" w:type="dxa"/>
            <w:vAlign w:val="center"/>
          </w:tcPr>
          <w:p w:rsidR="004F4ACB" w:rsidRPr="00876061" w:rsidRDefault="004F4ACB" w:rsidP="007705F9">
            <w:pPr>
              <w:pStyle w:val="af2"/>
              <w:keepNext/>
              <w:jc w:val="center"/>
              <w:rPr>
                <w:rFonts w:ascii="Times New Roman" w:hAnsi="Times New Roman" w:cs="Times New Roman"/>
                <w:sz w:val="24"/>
                <w:szCs w:val="24"/>
              </w:rPr>
            </w:pPr>
            <w:r w:rsidRPr="00876061">
              <w:rPr>
                <w:rFonts w:ascii="Times New Roman" w:hAnsi="Times New Roman" w:cs="Times New Roman"/>
                <w:sz w:val="24"/>
                <w:szCs w:val="24"/>
              </w:rPr>
              <w:t>3</w:t>
            </w:r>
          </w:p>
        </w:tc>
        <w:tc>
          <w:tcPr>
            <w:tcW w:w="1559" w:type="dxa"/>
            <w:vAlign w:val="center"/>
          </w:tcPr>
          <w:p w:rsidR="004F4ACB" w:rsidRPr="00876061" w:rsidRDefault="004F4ACB" w:rsidP="007705F9">
            <w:pPr>
              <w:pStyle w:val="af2"/>
              <w:keepNext/>
              <w:jc w:val="center"/>
              <w:rPr>
                <w:rFonts w:ascii="Times New Roman" w:hAnsi="Times New Roman" w:cs="Times New Roman"/>
                <w:sz w:val="24"/>
                <w:szCs w:val="24"/>
              </w:rPr>
            </w:pPr>
            <w:r w:rsidRPr="00876061">
              <w:rPr>
                <w:rFonts w:ascii="Times New Roman" w:hAnsi="Times New Roman" w:cs="Times New Roman"/>
                <w:sz w:val="24"/>
                <w:szCs w:val="24"/>
              </w:rPr>
              <w:t>4</w:t>
            </w:r>
          </w:p>
        </w:tc>
        <w:tc>
          <w:tcPr>
            <w:tcW w:w="1276" w:type="dxa"/>
            <w:vAlign w:val="center"/>
          </w:tcPr>
          <w:p w:rsidR="004F4ACB" w:rsidRPr="00876061" w:rsidRDefault="004F4ACB" w:rsidP="007705F9">
            <w:pPr>
              <w:pStyle w:val="af2"/>
              <w:keepNext/>
              <w:jc w:val="center"/>
              <w:rPr>
                <w:rFonts w:ascii="Times New Roman" w:hAnsi="Times New Roman" w:cs="Times New Roman"/>
                <w:sz w:val="24"/>
                <w:szCs w:val="24"/>
              </w:rPr>
            </w:pPr>
            <w:r w:rsidRPr="00876061">
              <w:rPr>
                <w:rFonts w:ascii="Times New Roman" w:hAnsi="Times New Roman" w:cs="Times New Roman"/>
                <w:sz w:val="24"/>
                <w:szCs w:val="24"/>
              </w:rPr>
              <w:t>5</w:t>
            </w:r>
          </w:p>
        </w:tc>
        <w:tc>
          <w:tcPr>
            <w:tcW w:w="1701" w:type="dxa"/>
            <w:vAlign w:val="center"/>
          </w:tcPr>
          <w:p w:rsidR="004F4ACB" w:rsidRPr="00876061" w:rsidRDefault="004F4ACB" w:rsidP="007705F9">
            <w:pPr>
              <w:pStyle w:val="af2"/>
              <w:keepNext/>
              <w:jc w:val="center"/>
              <w:rPr>
                <w:rFonts w:ascii="Times New Roman" w:hAnsi="Times New Roman" w:cs="Times New Roman"/>
                <w:sz w:val="24"/>
                <w:szCs w:val="24"/>
              </w:rPr>
            </w:pPr>
            <w:r w:rsidRPr="00876061">
              <w:rPr>
                <w:rFonts w:ascii="Times New Roman" w:hAnsi="Times New Roman" w:cs="Times New Roman"/>
                <w:sz w:val="24"/>
                <w:szCs w:val="24"/>
              </w:rPr>
              <w:t>6</w:t>
            </w:r>
          </w:p>
        </w:tc>
      </w:tr>
      <w:tr w:rsidR="004F4ACB" w:rsidRPr="00876061" w:rsidTr="007705F9">
        <w:trPr>
          <w:trHeight w:val="280"/>
        </w:trPr>
        <w:tc>
          <w:tcPr>
            <w:tcW w:w="2410" w:type="dxa"/>
            <w:vAlign w:val="bottom"/>
          </w:tcPr>
          <w:p w:rsidR="004F4ACB" w:rsidRPr="00876061" w:rsidRDefault="004F4ACB" w:rsidP="007705F9">
            <w:pPr>
              <w:pStyle w:val="af2"/>
              <w:keepNext/>
              <w:rPr>
                <w:rFonts w:ascii="Times New Roman" w:hAnsi="Times New Roman" w:cs="Times New Roman"/>
                <w:sz w:val="24"/>
                <w:szCs w:val="24"/>
              </w:rPr>
            </w:pPr>
          </w:p>
        </w:tc>
        <w:tc>
          <w:tcPr>
            <w:tcW w:w="1559" w:type="dxa"/>
            <w:vAlign w:val="bottom"/>
          </w:tcPr>
          <w:p w:rsidR="004F4ACB" w:rsidRPr="00876061" w:rsidRDefault="004F4ACB" w:rsidP="007705F9">
            <w:pPr>
              <w:pStyle w:val="af2"/>
              <w:keepNext/>
              <w:jc w:val="center"/>
              <w:rPr>
                <w:rFonts w:ascii="Times New Roman" w:hAnsi="Times New Roman" w:cs="Times New Roman"/>
                <w:sz w:val="24"/>
                <w:szCs w:val="24"/>
              </w:rPr>
            </w:pPr>
          </w:p>
        </w:tc>
        <w:tc>
          <w:tcPr>
            <w:tcW w:w="1418" w:type="dxa"/>
            <w:vAlign w:val="bottom"/>
          </w:tcPr>
          <w:p w:rsidR="004F4ACB" w:rsidRPr="00876061" w:rsidRDefault="004F4ACB" w:rsidP="007705F9">
            <w:pPr>
              <w:pStyle w:val="af2"/>
              <w:keepNext/>
              <w:jc w:val="center"/>
              <w:rPr>
                <w:rFonts w:ascii="Times New Roman" w:hAnsi="Times New Roman" w:cs="Times New Roman"/>
                <w:sz w:val="24"/>
                <w:szCs w:val="24"/>
              </w:rPr>
            </w:pPr>
          </w:p>
        </w:tc>
        <w:tc>
          <w:tcPr>
            <w:tcW w:w="1559" w:type="dxa"/>
            <w:vAlign w:val="bottom"/>
          </w:tcPr>
          <w:p w:rsidR="004F4ACB" w:rsidRPr="00876061" w:rsidRDefault="004F4ACB" w:rsidP="007705F9">
            <w:pPr>
              <w:pStyle w:val="af2"/>
              <w:keepNext/>
              <w:jc w:val="center"/>
              <w:rPr>
                <w:rFonts w:ascii="Times New Roman" w:hAnsi="Times New Roman" w:cs="Times New Roman"/>
                <w:sz w:val="24"/>
                <w:szCs w:val="24"/>
              </w:rPr>
            </w:pPr>
          </w:p>
        </w:tc>
        <w:tc>
          <w:tcPr>
            <w:tcW w:w="1276" w:type="dxa"/>
            <w:vAlign w:val="bottom"/>
          </w:tcPr>
          <w:p w:rsidR="004F4ACB" w:rsidRPr="00876061" w:rsidRDefault="004F4ACB" w:rsidP="007705F9">
            <w:pPr>
              <w:pStyle w:val="af2"/>
              <w:keepNext/>
              <w:jc w:val="center"/>
              <w:rPr>
                <w:rFonts w:ascii="Times New Roman" w:hAnsi="Times New Roman" w:cs="Times New Roman"/>
                <w:sz w:val="24"/>
                <w:szCs w:val="24"/>
              </w:rPr>
            </w:pPr>
          </w:p>
        </w:tc>
        <w:tc>
          <w:tcPr>
            <w:tcW w:w="1701" w:type="dxa"/>
            <w:vAlign w:val="bottom"/>
          </w:tcPr>
          <w:p w:rsidR="004F4ACB" w:rsidRPr="00876061" w:rsidRDefault="004F4ACB" w:rsidP="007705F9">
            <w:pPr>
              <w:pStyle w:val="af2"/>
              <w:keepNext/>
              <w:jc w:val="center"/>
              <w:rPr>
                <w:rFonts w:ascii="Times New Roman" w:hAnsi="Times New Roman" w:cs="Times New Roman"/>
                <w:sz w:val="24"/>
                <w:szCs w:val="24"/>
              </w:rPr>
            </w:pPr>
          </w:p>
        </w:tc>
      </w:tr>
      <w:tr w:rsidR="004F4ACB" w:rsidRPr="00876061" w:rsidTr="007705F9">
        <w:trPr>
          <w:trHeight w:val="280"/>
        </w:trPr>
        <w:tc>
          <w:tcPr>
            <w:tcW w:w="2410" w:type="dxa"/>
            <w:vAlign w:val="bottom"/>
          </w:tcPr>
          <w:p w:rsidR="004F4ACB" w:rsidRPr="00876061" w:rsidRDefault="004F4ACB" w:rsidP="007705F9">
            <w:pPr>
              <w:pStyle w:val="af2"/>
              <w:keepNext/>
              <w:rPr>
                <w:rFonts w:ascii="Times New Roman" w:hAnsi="Times New Roman" w:cs="Times New Roman"/>
                <w:sz w:val="24"/>
                <w:szCs w:val="24"/>
              </w:rPr>
            </w:pPr>
          </w:p>
        </w:tc>
        <w:tc>
          <w:tcPr>
            <w:tcW w:w="1559" w:type="dxa"/>
            <w:vAlign w:val="bottom"/>
          </w:tcPr>
          <w:p w:rsidR="004F4ACB" w:rsidRPr="00876061" w:rsidRDefault="004F4ACB" w:rsidP="007705F9">
            <w:pPr>
              <w:pStyle w:val="af2"/>
              <w:keepNext/>
              <w:jc w:val="center"/>
              <w:rPr>
                <w:rFonts w:ascii="Times New Roman" w:hAnsi="Times New Roman" w:cs="Times New Roman"/>
                <w:sz w:val="24"/>
                <w:szCs w:val="24"/>
              </w:rPr>
            </w:pPr>
          </w:p>
        </w:tc>
        <w:tc>
          <w:tcPr>
            <w:tcW w:w="1418" w:type="dxa"/>
            <w:vAlign w:val="bottom"/>
          </w:tcPr>
          <w:p w:rsidR="004F4ACB" w:rsidRPr="00876061" w:rsidRDefault="004F4ACB" w:rsidP="007705F9">
            <w:pPr>
              <w:pStyle w:val="af2"/>
              <w:keepNext/>
              <w:jc w:val="center"/>
              <w:rPr>
                <w:rFonts w:ascii="Times New Roman" w:hAnsi="Times New Roman" w:cs="Times New Roman"/>
                <w:sz w:val="24"/>
                <w:szCs w:val="24"/>
              </w:rPr>
            </w:pPr>
          </w:p>
        </w:tc>
        <w:tc>
          <w:tcPr>
            <w:tcW w:w="1559" w:type="dxa"/>
            <w:vAlign w:val="bottom"/>
          </w:tcPr>
          <w:p w:rsidR="004F4ACB" w:rsidRPr="00876061" w:rsidRDefault="004F4ACB" w:rsidP="007705F9">
            <w:pPr>
              <w:pStyle w:val="af2"/>
              <w:keepNext/>
              <w:jc w:val="center"/>
              <w:rPr>
                <w:rFonts w:ascii="Times New Roman" w:hAnsi="Times New Roman" w:cs="Times New Roman"/>
                <w:sz w:val="24"/>
                <w:szCs w:val="24"/>
              </w:rPr>
            </w:pPr>
          </w:p>
        </w:tc>
        <w:tc>
          <w:tcPr>
            <w:tcW w:w="1276" w:type="dxa"/>
            <w:vAlign w:val="bottom"/>
          </w:tcPr>
          <w:p w:rsidR="004F4ACB" w:rsidRPr="00876061" w:rsidRDefault="004F4ACB" w:rsidP="007705F9">
            <w:pPr>
              <w:pStyle w:val="af2"/>
              <w:keepNext/>
              <w:jc w:val="center"/>
              <w:rPr>
                <w:rFonts w:ascii="Times New Roman" w:hAnsi="Times New Roman" w:cs="Times New Roman"/>
                <w:sz w:val="24"/>
                <w:szCs w:val="24"/>
              </w:rPr>
            </w:pPr>
          </w:p>
        </w:tc>
        <w:tc>
          <w:tcPr>
            <w:tcW w:w="1701" w:type="dxa"/>
            <w:vAlign w:val="bottom"/>
          </w:tcPr>
          <w:p w:rsidR="004F4ACB" w:rsidRPr="00876061" w:rsidRDefault="004F4ACB" w:rsidP="007705F9">
            <w:pPr>
              <w:pStyle w:val="af2"/>
              <w:keepNext/>
              <w:jc w:val="center"/>
              <w:rPr>
                <w:rFonts w:ascii="Times New Roman" w:hAnsi="Times New Roman" w:cs="Times New Roman"/>
                <w:sz w:val="24"/>
                <w:szCs w:val="24"/>
              </w:rPr>
            </w:pPr>
          </w:p>
        </w:tc>
      </w:tr>
      <w:tr w:rsidR="004F4ACB" w:rsidRPr="00876061" w:rsidTr="007705F9">
        <w:trPr>
          <w:trHeight w:val="280"/>
        </w:trPr>
        <w:tc>
          <w:tcPr>
            <w:tcW w:w="2410" w:type="dxa"/>
            <w:vAlign w:val="bottom"/>
          </w:tcPr>
          <w:p w:rsidR="004F4ACB" w:rsidRPr="00876061" w:rsidRDefault="004F4ACB" w:rsidP="007705F9">
            <w:pPr>
              <w:pStyle w:val="af2"/>
              <w:keepNext/>
              <w:rPr>
                <w:rFonts w:ascii="Times New Roman" w:hAnsi="Times New Roman" w:cs="Times New Roman"/>
                <w:sz w:val="24"/>
                <w:szCs w:val="24"/>
              </w:rPr>
            </w:pPr>
          </w:p>
        </w:tc>
        <w:tc>
          <w:tcPr>
            <w:tcW w:w="1559" w:type="dxa"/>
            <w:vAlign w:val="bottom"/>
          </w:tcPr>
          <w:p w:rsidR="004F4ACB" w:rsidRPr="00876061" w:rsidRDefault="004F4ACB" w:rsidP="007705F9">
            <w:pPr>
              <w:pStyle w:val="af2"/>
              <w:keepNext/>
              <w:jc w:val="center"/>
              <w:rPr>
                <w:rFonts w:ascii="Times New Roman" w:hAnsi="Times New Roman" w:cs="Times New Roman"/>
                <w:sz w:val="24"/>
                <w:szCs w:val="24"/>
              </w:rPr>
            </w:pPr>
          </w:p>
        </w:tc>
        <w:tc>
          <w:tcPr>
            <w:tcW w:w="1418" w:type="dxa"/>
            <w:vAlign w:val="bottom"/>
          </w:tcPr>
          <w:p w:rsidR="004F4ACB" w:rsidRPr="00876061" w:rsidRDefault="004F4ACB" w:rsidP="007705F9">
            <w:pPr>
              <w:pStyle w:val="af2"/>
              <w:keepNext/>
              <w:jc w:val="center"/>
              <w:rPr>
                <w:rFonts w:ascii="Times New Roman" w:hAnsi="Times New Roman" w:cs="Times New Roman"/>
                <w:sz w:val="24"/>
                <w:szCs w:val="24"/>
              </w:rPr>
            </w:pPr>
          </w:p>
        </w:tc>
        <w:tc>
          <w:tcPr>
            <w:tcW w:w="1559" w:type="dxa"/>
            <w:vAlign w:val="bottom"/>
          </w:tcPr>
          <w:p w:rsidR="004F4ACB" w:rsidRPr="00876061" w:rsidRDefault="004F4ACB" w:rsidP="007705F9">
            <w:pPr>
              <w:pStyle w:val="af2"/>
              <w:keepNext/>
              <w:jc w:val="center"/>
              <w:rPr>
                <w:rFonts w:ascii="Times New Roman" w:hAnsi="Times New Roman" w:cs="Times New Roman"/>
                <w:sz w:val="24"/>
                <w:szCs w:val="24"/>
              </w:rPr>
            </w:pPr>
          </w:p>
        </w:tc>
        <w:tc>
          <w:tcPr>
            <w:tcW w:w="1276" w:type="dxa"/>
            <w:vAlign w:val="bottom"/>
          </w:tcPr>
          <w:p w:rsidR="004F4ACB" w:rsidRPr="00876061" w:rsidRDefault="004F4ACB" w:rsidP="007705F9">
            <w:pPr>
              <w:pStyle w:val="af2"/>
              <w:keepNext/>
              <w:jc w:val="center"/>
              <w:rPr>
                <w:rFonts w:ascii="Times New Roman" w:hAnsi="Times New Roman" w:cs="Times New Roman"/>
                <w:sz w:val="24"/>
                <w:szCs w:val="24"/>
              </w:rPr>
            </w:pPr>
          </w:p>
        </w:tc>
        <w:tc>
          <w:tcPr>
            <w:tcW w:w="1701" w:type="dxa"/>
            <w:vAlign w:val="bottom"/>
          </w:tcPr>
          <w:p w:rsidR="004F4ACB" w:rsidRPr="00876061" w:rsidRDefault="004F4ACB" w:rsidP="007705F9">
            <w:pPr>
              <w:pStyle w:val="af2"/>
              <w:keepNext/>
              <w:jc w:val="center"/>
              <w:rPr>
                <w:rFonts w:ascii="Times New Roman" w:hAnsi="Times New Roman" w:cs="Times New Roman"/>
                <w:sz w:val="24"/>
                <w:szCs w:val="24"/>
              </w:rPr>
            </w:pPr>
          </w:p>
        </w:tc>
      </w:tr>
      <w:tr w:rsidR="004F4ACB" w:rsidRPr="00876061" w:rsidTr="007705F9">
        <w:trPr>
          <w:trHeight w:val="280"/>
        </w:trPr>
        <w:tc>
          <w:tcPr>
            <w:tcW w:w="2410" w:type="dxa"/>
            <w:vAlign w:val="bottom"/>
          </w:tcPr>
          <w:p w:rsidR="004F4ACB" w:rsidRPr="00876061" w:rsidRDefault="004F4ACB" w:rsidP="007705F9">
            <w:pPr>
              <w:pStyle w:val="af2"/>
              <w:keepNext/>
              <w:rPr>
                <w:rFonts w:ascii="Times New Roman" w:hAnsi="Times New Roman" w:cs="Times New Roman"/>
                <w:sz w:val="24"/>
                <w:szCs w:val="24"/>
              </w:rPr>
            </w:pPr>
          </w:p>
        </w:tc>
        <w:tc>
          <w:tcPr>
            <w:tcW w:w="1559" w:type="dxa"/>
            <w:vAlign w:val="bottom"/>
          </w:tcPr>
          <w:p w:rsidR="004F4ACB" w:rsidRPr="00876061" w:rsidRDefault="004F4ACB" w:rsidP="007705F9">
            <w:pPr>
              <w:pStyle w:val="af2"/>
              <w:keepNext/>
              <w:jc w:val="center"/>
              <w:rPr>
                <w:rFonts w:ascii="Times New Roman" w:hAnsi="Times New Roman" w:cs="Times New Roman"/>
                <w:sz w:val="24"/>
                <w:szCs w:val="24"/>
              </w:rPr>
            </w:pPr>
          </w:p>
        </w:tc>
        <w:tc>
          <w:tcPr>
            <w:tcW w:w="1418" w:type="dxa"/>
            <w:vAlign w:val="bottom"/>
          </w:tcPr>
          <w:p w:rsidR="004F4ACB" w:rsidRPr="00876061" w:rsidRDefault="004F4ACB" w:rsidP="007705F9">
            <w:pPr>
              <w:pStyle w:val="af2"/>
              <w:keepNext/>
              <w:jc w:val="center"/>
              <w:rPr>
                <w:rFonts w:ascii="Times New Roman" w:hAnsi="Times New Roman" w:cs="Times New Roman"/>
                <w:sz w:val="24"/>
                <w:szCs w:val="24"/>
              </w:rPr>
            </w:pPr>
          </w:p>
        </w:tc>
        <w:tc>
          <w:tcPr>
            <w:tcW w:w="1559" w:type="dxa"/>
            <w:vAlign w:val="bottom"/>
          </w:tcPr>
          <w:p w:rsidR="004F4ACB" w:rsidRPr="00876061" w:rsidRDefault="004F4ACB" w:rsidP="007705F9">
            <w:pPr>
              <w:pStyle w:val="af2"/>
              <w:keepNext/>
              <w:jc w:val="center"/>
              <w:rPr>
                <w:rFonts w:ascii="Times New Roman" w:hAnsi="Times New Roman" w:cs="Times New Roman"/>
                <w:sz w:val="24"/>
                <w:szCs w:val="24"/>
              </w:rPr>
            </w:pPr>
          </w:p>
        </w:tc>
        <w:tc>
          <w:tcPr>
            <w:tcW w:w="1276" w:type="dxa"/>
            <w:vAlign w:val="bottom"/>
          </w:tcPr>
          <w:p w:rsidR="004F4ACB" w:rsidRPr="00876061" w:rsidRDefault="004F4ACB" w:rsidP="007705F9">
            <w:pPr>
              <w:pStyle w:val="af2"/>
              <w:keepNext/>
              <w:jc w:val="center"/>
              <w:rPr>
                <w:rFonts w:ascii="Times New Roman" w:hAnsi="Times New Roman" w:cs="Times New Roman"/>
                <w:sz w:val="24"/>
                <w:szCs w:val="24"/>
              </w:rPr>
            </w:pPr>
          </w:p>
        </w:tc>
        <w:tc>
          <w:tcPr>
            <w:tcW w:w="1701" w:type="dxa"/>
            <w:vAlign w:val="bottom"/>
          </w:tcPr>
          <w:p w:rsidR="004F4ACB" w:rsidRPr="00876061" w:rsidRDefault="004F4ACB" w:rsidP="007705F9">
            <w:pPr>
              <w:pStyle w:val="af2"/>
              <w:keepNext/>
              <w:jc w:val="center"/>
              <w:rPr>
                <w:rFonts w:ascii="Times New Roman" w:hAnsi="Times New Roman" w:cs="Times New Roman"/>
                <w:sz w:val="24"/>
                <w:szCs w:val="24"/>
              </w:rPr>
            </w:pPr>
          </w:p>
        </w:tc>
      </w:tr>
      <w:tr w:rsidR="004F4ACB" w:rsidRPr="00876061" w:rsidTr="007705F9">
        <w:trPr>
          <w:trHeight w:val="280"/>
        </w:trPr>
        <w:tc>
          <w:tcPr>
            <w:tcW w:w="2410" w:type="dxa"/>
            <w:vAlign w:val="bottom"/>
          </w:tcPr>
          <w:p w:rsidR="004F4ACB" w:rsidRPr="00876061" w:rsidRDefault="004F4ACB" w:rsidP="007705F9">
            <w:pPr>
              <w:pStyle w:val="af2"/>
              <w:rPr>
                <w:rFonts w:ascii="Times New Roman" w:hAnsi="Times New Roman" w:cs="Times New Roman"/>
                <w:sz w:val="24"/>
                <w:szCs w:val="24"/>
              </w:rPr>
            </w:pPr>
          </w:p>
        </w:tc>
        <w:tc>
          <w:tcPr>
            <w:tcW w:w="1559" w:type="dxa"/>
            <w:vAlign w:val="bottom"/>
          </w:tcPr>
          <w:p w:rsidR="004F4ACB" w:rsidRPr="00876061" w:rsidRDefault="004F4ACB" w:rsidP="007705F9">
            <w:pPr>
              <w:pStyle w:val="af2"/>
              <w:jc w:val="center"/>
              <w:rPr>
                <w:rFonts w:ascii="Times New Roman" w:hAnsi="Times New Roman" w:cs="Times New Roman"/>
                <w:sz w:val="24"/>
                <w:szCs w:val="24"/>
              </w:rPr>
            </w:pPr>
          </w:p>
        </w:tc>
        <w:tc>
          <w:tcPr>
            <w:tcW w:w="1418" w:type="dxa"/>
            <w:vAlign w:val="bottom"/>
          </w:tcPr>
          <w:p w:rsidR="004F4ACB" w:rsidRPr="00876061" w:rsidRDefault="004F4ACB" w:rsidP="007705F9">
            <w:pPr>
              <w:pStyle w:val="af2"/>
              <w:jc w:val="center"/>
              <w:rPr>
                <w:rFonts w:ascii="Times New Roman" w:hAnsi="Times New Roman" w:cs="Times New Roman"/>
                <w:sz w:val="24"/>
                <w:szCs w:val="24"/>
              </w:rPr>
            </w:pPr>
          </w:p>
        </w:tc>
        <w:tc>
          <w:tcPr>
            <w:tcW w:w="1559" w:type="dxa"/>
            <w:vAlign w:val="bottom"/>
          </w:tcPr>
          <w:p w:rsidR="004F4ACB" w:rsidRPr="00876061" w:rsidRDefault="004F4ACB" w:rsidP="007705F9">
            <w:pPr>
              <w:pStyle w:val="af2"/>
              <w:jc w:val="center"/>
              <w:rPr>
                <w:rFonts w:ascii="Times New Roman" w:hAnsi="Times New Roman" w:cs="Times New Roman"/>
                <w:sz w:val="24"/>
                <w:szCs w:val="24"/>
              </w:rPr>
            </w:pPr>
          </w:p>
        </w:tc>
        <w:tc>
          <w:tcPr>
            <w:tcW w:w="1276" w:type="dxa"/>
            <w:vAlign w:val="bottom"/>
          </w:tcPr>
          <w:p w:rsidR="004F4ACB" w:rsidRPr="00876061" w:rsidRDefault="004F4ACB" w:rsidP="007705F9">
            <w:pPr>
              <w:pStyle w:val="af2"/>
              <w:jc w:val="center"/>
              <w:rPr>
                <w:rFonts w:ascii="Times New Roman" w:hAnsi="Times New Roman" w:cs="Times New Roman"/>
                <w:sz w:val="24"/>
                <w:szCs w:val="24"/>
              </w:rPr>
            </w:pPr>
          </w:p>
        </w:tc>
        <w:tc>
          <w:tcPr>
            <w:tcW w:w="1701" w:type="dxa"/>
            <w:vAlign w:val="bottom"/>
          </w:tcPr>
          <w:p w:rsidR="004F4ACB" w:rsidRPr="00876061" w:rsidRDefault="004F4ACB" w:rsidP="007705F9">
            <w:pPr>
              <w:pStyle w:val="af2"/>
              <w:jc w:val="center"/>
              <w:rPr>
                <w:rFonts w:ascii="Times New Roman" w:hAnsi="Times New Roman" w:cs="Times New Roman"/>
                <w:sz w:val="24"/>
                <w:szCs w:val="24"/>
              </w:rPr>
            </w:pPr>
          </w:p>
        </w:tc>
      </w:tr>
      <w:tr w:rsidR="004F4ACB" w:rsidRPr="00876061" w:rsidTr="007705F9">
        <w:trPr>
          <w:trHeight w:val="280"/>
        </w:trPr>
        <w:tc>
          <w:tcPr>
            <w:tcW w:w="2410" w:type="dxa"/>
            <w:vAlign w:val="bottom"/>
          </w:tcPr>
          <w:p w:rsidR="004F4ACB" w:rsidRPr="00876061" w:rsidRDefault="004F4ACB" w:rsidP="007705F9">
            <w:pPr>
              <w:pStyle w:val="af2"/>
              <w:rPr>
                <w:rFonts w:ascii="Times New Roman" w:hAnsi="Times New Roman" w:cs="Times New Roman"/>
                <w:sz w:val="24"/>
                <w:szCs w:val="24"/>
              </w:rPr>
            </w:pPr>
          </w:p>
        </w:tc>
        <w:tc>
          <w:tcPr>
            <w:tcW w:w="1559" w:type="dxa"/>
            <w:vAlign w:val="bottom"/>
          </w:tcPr>
          <w:p w:rsidR="004F4ACB" w:rsidRPr="00876061" w:rsidRDefault="004F4ACB" w:rsidP="007705F9">
            <w:pPr>
              <w:pStyle w:val="af2"/>
              <w:jc w:val="center"/>
              <w:rPr>
                <w:rFonts w:ascii="Times New Roman" w:hAnsi="Times New Roman" w:cs="Times New Roman"/>
                <w:sz w:val="24"/>
                <w:szCs w:val="24"/>
              </w:rPr>
            </w:pPr>
          </w:p>
        </w:tc>
        <w:tc>
          <w:tcPr>
            <w:tcW w:w="1418" w:type="dxa"/>
            <w:vAlign w:val="bottom"/>
          </w:tcPr>
          <w:p w:rsidR="004F4ACB" w:rsidRPr="00876061" w:rsidRDefault="004F4ACB" w:rsidP="007705F9">
            <w:pPr>
              <w:pStyle w:val="af2"/>
              <w:jc w:val="center"/>
              <w:rPr>
                <w:rFonts w:ascii="Times New Roman" w:hAnsi="Times New Roman" w:cs="Times New Roman"/>
                <w:sz w:val="24"/>
                <w:szCs w:val="24"/>
              </w:rPr>
            </w:pPr>
          </w:p>
        </w:tc>
        <w:tc>
          <w:tcPr>
            <w:tcW w:w="1559" w:type="dxa"/>
            <w:vAlign w:val="bottom"/>
          </w:tcPr>
          <w:p w:rsidR="004F4ACB" w:rsidRPr="00876061" w:rsidRDefault="004F4ACB" w:rsidP="007705F9">
            <w:pPr>
              <w:pStyle w:val="af2"/>
              <w:jc w:val="center"/>
              <w:rPr>
                <w:rFonts w:ascii="Times New Roman" w:hAnsi="Times New Roman" w:cs="Times New Roman"/>
                <w:sz w:val="24"/>
                <w:szCs w:val="24"/>
              </w:rPr>
            </w:pPr>
          </w:p>
        </w:tc>
        <w:tc>
          <w:tcPr>
            <w:tcW w:w="1276" w:type="dxa"/>
            <w:vAlign w:val="bottom"/>
          </w:tcPr>
          <w:p w:rsidR="004F4ACB" w:rsidRPr="00876061" w:rsidRDefault="004F4ACB" w:rsidP="007705F9">
            <w:pPr>
              <w:pStyle w:val="af2"/>
              <w:jc w:val="center"/>
              <w:rPr>
                <w:rFonts w:ascii="Times New Roman" w:hAnsi="Times New Roman" w:cs="Times New Roman"/>
                <w:sz w:val="24"/>
                <w:szCs w:val="24"/>
              </w:rPr>
            </w:pPr>
          </w:p>
        </w:tc>
        <w:tc>
          <w:tcPr>
            <w:tcW w:w="1701" w:type="dxa"/>
            <w:vAlign w:val="bottom"/>
          </w:tcPr>
          <w:p w:rsidR="004F4ACB" w:rsidRPr="00876061" w:rsidRDefault="004F4ACB" w:rsidP="007705F9">
            <w:pPr>
              <w:pStyle w:val="af2"/>
              <w:jc w:val="center"/>
              <w:rPr>
                <w:rFonts w:ascii="Times New Roman" w:hAnsi="Times New Roman" w:cs="Times New Roman"/>
                <w:sz w:val="24"/>
                <w:szCs w:val="24"/>
              </w:rPr>
            </w:pPr>
          </w:p>
        </w:tc>
      </w:tr>
      <w:tr w:rsidR="004F4ACB" w:rsidRPr="00876061" w:rsidTr="007705F9">
        <w:trPr>
          <w:trHeight w:val="280"/>
        </w:trPr>
        <w:tc>
          <w:tcPr>
            <w:tcW w:w="2410" w:type="dxa"/>
            <w:vAlign w:val="bottom"/>
          </w:tcPr>
          <w:p w:rsidR="004F4ACB" w:rsidRPr="00876061" w:rsidRDefault="004F4ACB" w:rsidP="007705F9">
            <w:pPr>
              <w:pStyle w:val="af2"/>
              <w:rPr>
                <w:rFonts w:ascii="Times New Roman" w:hAnsi="Times New Roman" w:cs="Times New Roman"/>
                <w:sz w:val="24"/>
                <w:szCs w:val="24"/>
              </w:rPr>
            </w:pPr>
          </w:p>
        </w:tc>
        <w:tc>
          <w:tcPr>
            <w:tcW w:w="1559" w:type="dxa"/>
            <w:vAlign w:val="bottom"/>
          </w:tcPr>
          <w:p w:rsidR="004F4ACB" w:rsidRPr="00876061" w:rsidRDefault="004F4ACB" w:rsidP="007705F9">
            <w:pPr>
              <w:pStyle w:val="af2"/>
              <w:jc w:val="center"/>
              <w:rPr>
                <w:rFonts w:ascii="Times New Roman" w:hAnsi="Times New Roman" w:cs="Times New Roman"/>
                <w:sz w:val="24"/>
                <w:szCs w:val="24"/>
              </w:rPr>
            </w:pPr>
          </w:p>
        </w:tc>
        <w:tc>
          <w:tcPr>
            <w:tcW w:w="1418" w:type="dxa"/>
            <w:vAlign w:val="bottom"/>
          </w:tcPr>
          <w:p w:rsidR="004F4ACB" w:rsidRPr="00876061" w:rsidRDefault="004F4ACB" w:rsidP="007705F9">
            <w:pPr>
              <w:pStyle w:val="af2"/>
              <w:jc w:val="center"/>
              <w:rPr>
                <w:rFonts w:ascii="Times New Roman" w:hAnsi="Times New Roman" w:cs="Times New Roman"/>
                <w:sz w:val="24"/>
                <w:szCs w:val="24"/>
              </w:rPr>
            </w:pPr>
          </w:p>
        </w:tc>
        <w:tc>
          <w:tcPr>
            <w:tcW w:w="1559" w:type="dxa"/>
            <w:vAlign w:val="bottom"/>
          </w:tcPr>
          <w:p w:rsidR="004F4ACB" w:rsidRPr="00876061" w:rsidRDefault="004F4ACB" w:rsidP="007705F9">
            <w:pPr>
              <w:pStyle w:val="af2"/>
              <w:jc w:val="center"/>
              <w:rPr>
                <w:rFonts w:ascii="Times New Roman" w:hAnsi="Times New Roman" w:cs="Times New Roman"/>
                <w:sz w:val="24"/>
                <w:szCs w:val="24"/>
              </w:rPr>
            </w:pPr>
          </w:p>
        </w:tc>
        <w:tc>
          <w:tcPr>
            <w:tcW w:w="1276" w:type="dxa"/>
            <w:vAlign w:val="bottom"/>
          </w:tcPr>
          <w:p w:rsidR="004F4ACB" w:rsidRPr="00876061" w:rsidRDefault="004F4ACB" w:rsidP="007705F9">
            <w:pPr>
              <w:pStyle w:val="af2"/>
              <w:jc w:val="center"/>
              <w:rPr>
                <w:rFonts w:ascii="Times New Roman" w:hAnsi="Times New Roman" w:cs="Times New Roman"/>
                <w:sz w:val="24"/>
                <w:szCs w:val="24"/>
              </w:rPr>
            </w:pPr>
          </w:p>
        </w:tc>
        <w:tc>
          <w:tcPr>
            <w:tcW w:w="1701" w:type="dxa"/>
            <w:vAlign w:val="bottom"/>
          </w:tcPr>
          <w:p w:rsidR="004F4ACB" w:rsidRPr="00876061" w:rsidRDefault="004F4ACB" w:rsidP="007705F9">
            <w:pPr>
              <w:pStyle w:val="af2"/>
              <w:jc w:val="center"/>
              <w:rPr>
                <w:rFonts w:ascii="Times New Roman" w:hAnsi="Times New Roman" w:cs="Times New Roman"/>
                <w:sz w:val="24"/>
                <w:szCs w:val="24"/>
              </w:rPr>
            </w:pPr>
          </w:p>
        </w:tc>
      </w:tr>
      <w:tr w:rsidR="004F4ACB" w:rsidRPr="00876061" w:rsidTr="007705F9">
        <w:trPr>
          <w:trHeight w:val="280"/>
        </w:trPr>
        <w:tc>
          <w:tcPr>
            <w:tcW w:w="2410" w:type="dxa"/>
            <w:vAlign w:val="bottom"/>
          </w:tcPr>
          <w:p w:rsidR="004F4ACB" w:rsidRPr="00876061" w:rsidRDefault="004F4ACB" w:rsidP="007705F9">
            <w:pPr>
              <w:pStyle w:val="af2"/>
              <w:rPr>
                <w:rFonts w:ascii="Times New Roman" w:hAnsi="Times New Roman" w:cs="Times New Roman"/>
                <w:sz w:val="24"/>
                <w:szCs w:val="24"/>
              </w:rPr>
            </w:pPr>
          </w:p>
        </w:tc>
        <w:tc>
          <w:tcPr>
            <w:tcW w:w="1559" w:type="dxa"/>
            <w:vAlign w:val="bottom"/>
          </w:tcPr>
          <w:p w:rsidR="004F4ACB" w:rsidRPr="00876061" w:rsidRDefault="004F4ACB" w:rsidP="007705F9">
            <w:pPr>
              <w:pStyle w:val="af2"/>
              <w:jc w:val="center"/>
              <w:rPr>
                <w:rFonts w:ascii="Times New Roman" w:hAnsi="Times New Roman" w:cs="Times New Roman"/>
                <w:sz w:val="24"/>
                <w:szCs w:val="24"/>
              </w:rPr>
            </w:pPr>
          </w:p>
        </w:tc>
        <w:tc>
          <w:tcPr>
            <w:tcW w:w="1418" w:type="dxa"/>
            <w:vAlign w:val="bottom"/>
          </w:tcPr>
          <w:p w:rsidR="004F4ACB" w:rsidRPr="00876061" w:rsidRDefault="004F4ACB" w:rsidP="007705F9">
            <w:pPr>
              <w:pStyle w:val="af2"/>
              <w:jc w:val="center"/>
              <w:rPr>
                <w:rFonts w:ascii="Times New Roman" w:hAnsi="Times New Roman" w:cs="Times New Roman"/>
                <w:sz w:val="24"/>
                <w:szCs w:val="24"/>
              </w:rPr>
            </w:pPr>
          </w:p>
        </w:tc>
        <w:tc>
          <w:tcPr>
            <w:tcW w:w="1559" w:type="dxa"/>
            <w:vAlign w:val="bottom"/>
          </w:tcPr>
          <w:p w:rsidR="004F4ACB" w:rsidRPr="00876061" w:rsidRDefault="004F4ACB" w:rsidP="007705F9">
            <w:pPr>
              <w:pStyle w:val="af2"/>
              <w:jc w:val="center"/>
              <w:rPr>
                <w:rFonts w:ascii="Times New Roman" w:hAnsi="Times New Roman" w:cs="Times New Roman"/>
                <w:sz w:val="24"/>
                <w:szCs w:val="24"/>
              </w:rPr>
            </w:pPr>
          </w:p>
        </w:tc>
        <w:tc>
          <w:tcPr>
            <w:tcW w:w="1276" w:type="dxa"/>
            <w:vAlign w:val="bottom"/>
          </w:tcPr>
          <w:p w:rsidR="004F4ACB" w:rsidRPr="00876061" w:rsidRDefault="004F4ACB" w:rsidP="007705F9">
            <w:pPr>
              <w:pStyle w:val="af2"/>
              <w:jc w:val="center"/>
              <w:rPr>
                <w:rFonts w:ascii="Times New Roman" w:hAnsi="Times New Roman" w:cs="Times New Roman"/>
                <w:sz w:val="24"/>
                <w:szCs w:val="24"/>
              </w:rPr>
            </w:pPr>
          </w:p>
        </w:tc>
        <w:tc>
          <w:tcPr>
            <w:tcW w:w="1701" w:type="dxa"/>
            <w:vAlign w:val="bottom"/>
          </w:tcPr>
          <w:p w:rsidR="004F4ACB" w:rsidRPr="00876061" w:rsidRDefault="004F4ACB" w:rsidP="007705F9">
            <w:pPr>
              <w:pStyle w:val="af2"/>
              <w:jc w:val="center"/>
              <w:rPr>
                <w:rFonts w:ascii="Times New Roman" w:hAnsi="Times New Roman" w:cs="Times New Roman"/>
                <w:sz w:val="24"/>
                <w:szCs w:val="24"/>
              </w:rPr>
            </w:pPr>
          </w:p>
        </w:tc>
      </w:tr>
      <w:tr w:rsidR="004F4ACB" w:rsidRPr="00876061" w:rsidTr="007705F9">
        <w:trPr>
          <w:trHeight w:val="280"/>
        </w:trPr>
        <w:tc>
          <w:tcPr>
            <w:tcW w:w="2410" w:type="dxa"/>
            <w:vAlign w:val="bottom"/>
          </w:tcPr>
          <w:p w:rsidR="004F4ACB" w:rsidRPr="00876061" w:rsidRDefault="004F4ACB" w:rsidP="007705F9">
            <w:pPr>
              <w:pStyle w:val="af2"/>
              <w:rPr>
                <w:rFonts w:ascii="Times New Roman" w:hAnsi="Times New Roman" w:cs="Times New Roman"/>
                <w:sz w:val="24"/>
                <w:szCs w:val="24"/>
              </w:rPr>
            </w:pPr>
          </w:p>
        </w:tc>
        <w:tc>
          <w:tcPr>
            <w:tcW w:w="1559" w:type="dxa"/>
            <w:vAlign w:val="bottom"/>
          </w:tcPr>
          <w:p w:rsidR="004F4ACB" w:rsidRPr="00876061" w:rsidRDefault="004F4ACB" w:rsidP="007705F9">
            <w:pPr>
              <w:pStyle w:val="af2"/>
              <w:jc w:val="center"/>
              <w:rPr>
                <w:rFonts w:ascii="Times New Roman" w:hAnsi="Times New Roman" w:cs="Times New Roman"/>
                <w:sz w:val="24"/>
                <w:szCs w:val="24"/>
              </w:rPr>
            </w:pPr>
          </w:p>
        </w:tc>
        <w:tc>
          <w:tcPr>
            <w:tcW w:w="1418" w:type="dxa"/>
            <w:vAlign w:val="bottom"/>
          </w:tcPr>
          <w:p w:rsidR="004F4ACB" w:rsidRPr="00876061" w:rsidRDefault="004F4ACB" w:rsidP="007705F9">
            <w:pPr>
              <w:pStyle w:val="af2"/>
              <w:jc w:val="center"/>
              <w:rPr>
                <w:rFonts w:ascii="Times New Roman" w:hAnsi="Times New Roman" w:cs="Times New Roman"/>
                <w:sz w:val="24"/>
                <w:szCs w:val="24"/>
              </w:rPr>
            </w:pPr>
          </w:p>
        </w:tc>
        <w:tc>
          <w:tcPr>
            <w:tcW w:w="1559" w:type="dxa"/>
            <w:vAlign w:val="bottom"/>
          </w:tcPr>
          <w:p w:rsidR="004F4ACB" w:rsidRPr="00876061" w:rsidRDefault="004F4ACB" w:rsidP="007705F9">
            <w:pPr>
              <w:pStyle w:val="af2"/>
              <w:jc w:val="center"/>
              <w:rPr>
                <w:rFonts w:ascii="Times New Roman" w:hAnsi="Times New Roman" w:cs="Times New Roman"/>
                <w:sz w:val="24"/>
                <w:szCs w:val="24"/>
              </w:rPr>
            </w:pPr>
          </w:p>
        </w:tc>
        <w:tc>
          <w:tcPr>
            <w:tcW w:w="1276" w:type="dxa"/>
            <w:vAlign w:val="bottom"/>
          </w:tcPr>
          <w:p w:rsidR="004F4ACB" w:rsidRPr="00876061" w:rsidRDefault="004F4ACB" w:rsidP="007705F9">
            <w:pPr>
              <w:pStyle w:val="af2"/>
              <w:jc w:val="center"/>
              <w:rPr>
                <w:rFonts w:ascii="Times New Roman" w:hAnsi="Times New Roman" w:cs="Times New Roman"/>
                <w:sz w:val="24"/>
                <w:szCs w:val="24"/>
              </w:rPr>
            </w:pPr>
          </w:p>
        </w:tc>
        <w:tc>
          <w:tcPr>
            <w:tcW w:w="1701" w:type="dxa"/>
            <w:vAlign w:val="bottom"/>
          </w:tcPr>
          <w:p w:rsidR="004F4ACB" w:rsidRPr="00876061" w:rsidRDefault="004F4ACB" w:rsidP="007705F9">
            <w:pPr>
              <w:pStyle w:val="af2"/>
              <w:jc w:val="center"/>
              <w:rPr>
                <w:rFonts w:ascii="Times New Roman" w:hAnsi="Times New Roman" w:cs="Times New Roman"/>
                <w:sz w:val="24"/>
                <w:szCs w:val="24"/>
              </w:rPr>
            </w:pPr>
          </w:p>
        </w:tc>
      </w:tr>
      <w:tr w:rsidR="004F4ACB" w:rsidRPr="00876061" w:rsidTr="007705F9">
        <w:trPr>
          <w:trHeight w:val="280"/>
        </w:trPr>
        <w:tc>
          <w:tcPr>
            <w:tcW w:w="2410" w:type="dxa"/>
            <w:vAlign w:val="bottom"/>
          </w:tcPr>
          <w:p w:rsidR="004F4ACB" w:rsidRPr="00876061" w:rsidRDefault="004F4ACB" w:rsidP="007705F9">
            <w:pPr>
              <w:pStyle w:val="af2"/>
              <w:rPr>
                <w:rFonts w:ascii="Times New Roman" w:hAnsi="Times New Roman" w:cs="Times New Roman"/>
                <w:sz w:val="24"/>
                <w:szCs w:val="24"/>
              </w:rPr>
            </w:pPr>
          </w:p>
        </w:tc>
        <w:tc>
          <w:tcPr>
            <w:tcW w:w="1559" w:type="dxa"/>
            <w:vAlign w:val="bottom"/>
          </w:tcPr>
          <w:p w:rsidR="004F4ACB" w:rsidRPr="00876061" w:rsidRDefault="004F4ACB" w:rsidP="007705F9">
            <w:pPr>
              <w:pStyle w:val="af2"/>
              <w:jc w:val="center"/>
              <w:rPr>
                <w:rFonts w:ascii="Times New Roman" w:hAnsi="Times New Roman" w:cs="Times New Roman"/>
                <w:sz w:val="24"/>
                <w:szCs w:val="24"/>
              </w:rPr>
            </w:pPr>
          </w:p>
        </w:tc>
        <w:tc>
          <w:tcPr>
            <w:tcW w:w="1418" w:type="dxa"/>
            <w:vAlign w:val="bottom"/>
          </w:tcPr>
          <w:p w:rsidR="004F4ACB" w:rsidRPr="00876061" w:rsidRDefault="004F4ACB" w:rsidP="007705F9">
            <w:pPr>
              <w:pStyle w:val="af2"/>
              <w:jc w:val="center"/>
              <w:rPr>
                <w:rFonts w:ascii="Times New Roman" w:hAnsi="Times New Roman" w:cs="Times New Roman"/>
                <w:sz w:val="24"/>
                <w:szCs w:val="24"/>
              </w:rPr>
            </w:pPr>
          </w:p>
        </w:tc>
        <w:tc>
          <w:tcPr>
            <w:tcW w:w="1559" w:type="dxa"/>
            <w:vAlign w:val="bottom"/>
          </w:tcPr>
          <w:p w:rsidR="004F4ACB" w:rsidRPr="00876061" w:rsidRDefault="004F4ACB" w:rsidP="007705F9">
            <w:pPr>
              <w:pStyle w:val="af2"/>
              <w:jc w:val="center"/>
              <w:rPr>
                <w:rFonts w:ascii="Times New Roman" w:hAnsi="Times New Roman" w:cs="Times New Roman"/>
                <w:sz w:val="24"/>
                <w:szCs w:val="24"/>
              </w:rPr>
            </w:pPr>
          </w:p>
        </w:tc>
        <w:tc>
          <w:tcPr>
            <w:tcW w:w="1276" w:type="dxa"/>
            <w:vAlign w:val="bottom"/>
          </w:tcPr>
          <w:p w:rsidR="004F4ACB" w:rsidRPr="00876061" w:rsidRDefault="004F4ACB" w:rsidP="007705F9">
            <w:pPr>
              <w:pStyle w:val="af2"/>
              <w:jc w:val="center"/>
              <w:rPr>
                <w:rFonts w:ascii="Times New Roman" w:hAnsi="Times New Roman" w:cs="Times New Roman"/>
                <w:sz w:val="24"/>
                <w:szCs w:val="24"/>
              </w:rPr>
            </w:pPr>
          </w:p>
        </w:tc>
        <w:tc>
          <w:tcPr>
            <w:tcW w:w="1701" w:type="dxa"/>
            <w:vAlign w:val="bottom"/>
          </w:tcPr>
          <w:p w:rsidR="004F4ACB" w:rsidRPr="00876061" w:rsidRDefault="004F4ACB" w:rsidP="007705F9">
            <w:pPr>
              <w:pStyle w:val="af2"/>
              <w:jc w:val="center"/>
              <w:rPr>
                <w:rFonts w:ascii="Times New Roman" w:hAnsi="Times New Roman" w:cs="Times New Roman"/>
                <w:sz w:val="24"/>
                <w:szCs w:val="24"/>
              </w:rPr>
            </w:pPr>
          </w:p>
        </w:tc>
      </w:tr>
      <w:tr w:rsidR="004F4ACB" w:rsidRPr="00876061" w:rsidTr="007705F9">
        <w:trPr>
          <w:trHeight w:val="280"/>
        </w:trPr>
        <w:tc>
          <w:tcPr>
            <w:tcW w:w="2410" w:type="dxa"/>
            <w:vAlign w:val="bottom"/>
          </w:tcPr>
          <w:p w:rsidR="004F4ACB" w:rsidRPr="00876061" w:rsidRDefault="004F4ACB" w:rsidP="007705F9">
            <w:pPr>
              <w:pStyle w:val="af2"/>
              <w:rPr>
                <w:rFonts w:ascii="Times New Roman" w:hAnsi="Times New Roman" w:cs="Times New Roman"/>
                <w:sz w:val="24"/>
                <w:szCs w:val="24"/>
              </w:rPr>
            </w:pPr>
          </w:p>
        </w:tc>
        <w:tc>
          <w:tcPr>
            <w:tcW w:w="1559" w:type="dxa"/>
            <w:vAlign w:val="bottom"/>
          </w:tcPr>
          <w:p w:rsidR="004F4ACB" w:rsidRPr="00876061" w:rsidRDefault="004F4ACB" w:rsidP="007705F9">
            <w:pPr>
              <w:pStyle w:val="af2"/>
              <w:jc w:val="center"/>
              <w:rPr>
                <w:rFonts w:ascii="Times New Roman" w:hAnsi="Times New Roman" w:cs="Times New Roman"/>
                <w:sz w:val="24"/>
                <w:szCs w:val="24"/>
              </w:rPr>
            </w:pPr>
          </w:p>
        </w:tc>
        <w:tc>
          <w:tcPr>
            <w:tcW w:w="1418" w:type="dxa"/>
            <w:vAlign w:val="bottom"/>
          </w:tcPr>
          <w:p w:rsidR="004F4ACB" w:rsidRPr="00876061" w:rsidRDefault="004F4ACB" w:rsidP="007705F9">
            <w:pPr>
              <w:pStyle w:val="af2"/>
              <w:jc w:val="center"/>
              <w:rPr>
                <w:rFonts w:ascii="Times New Roman" w:hAnsi="Times New Roman" w:cs="Times New Roman"/>
                <w:sz w:val="24"/>
                <w:szCs w:val="24"/>
              </w:rPr>
            </w:pPr>
          </w:p>
        </w:tc>
        <w:tc>
          <w:tcPr>
            <w:tcW w:w="1559" w:type="dxa"/>
            <w:vAlign w:val="bottom"/>
          </w:tcPr>
          <w:p w:rsidR="004F4ACB" w:rsidRPr="00876061" w:rsidRDefault="004F4ACB" w:rsidP="007705F9">
            <w:pPr>
              <w:pStyle w:val="af2"/>
              <w:jc w:val="center"/>
              <w:rPr>
                <w:rFonts w:ascii="Times New Roman" w:hAnsi="Times New Roman" w:cs="Times New Roman"/>
                <w:sz w:val="24"/>
                <w:szCs w:val="24"/>
              </w:rPr>
            </w:pPr>
          </w:p>
        </w:tc>
        <w:tc>
          <w:tcPr>
            <w:tcW w:w="1276" w:type="dxa"/>
            <w:vAlign w:val="bottom"/>
          </w:tcPr>
          <w:p w:rsidR="004F4ACB" w:rsidRPr="00876061" w:rsidRDefault="004F4ACB" w:rsidP="007705F9">
            <w:pPr>
              <w:pStyle w:val="af2"/>
              <w:jc w:val="center"/>
              <w:rPr>
                <w:rFonts w:ascii="Times New Roman" w:hAnsi="Times New Roman" w:cs="Times New Roman"/>
                <w:sz w:val="24"/>
                <w:szCs w:val="24"/>
              </w:rPr>
            </w:pPr>
          </w:p>
        </w:tc>
        <w:tc>
          <w:tcPr>
            <w:tcW w:w="1701" w:type="dxa"/>
            <w:vAlign w:val="bottom"/>
          </w:tcPr>
          <w:p w:rsidR="004F4ACB" w:rsidRPr="00876061" w:rsidRDefault="004F4ACB" w:rsidP="007705F9">
            <w:pPr>
              <w:pStyle w:val="af2"/>
              <w:jc w:val="center"/>
              <w:rPr>
                <w:rFonts w:ascii="Times New Roman" w:hAnsi="Times New Roman" w:cs="Times New Roman"/>
                <w:sz w:val="24"/>
                <w:szCs w:val="24"/>
              </w:rPr>
            </w:pPr>
          </w:p>
        </w:tc>
      </w:tr>
    </w:tbl>
    <w:p w:rsidR="004F4ACB" w:rsidRPr="00876061" w:rsidRDefault="004F4ACB" w:rsidP="004F4ACB">
      <w:pPr>
        <w:pStyle w:val="af2"/>
        <w:ind w:left="284"/>
        <w:jc w:val="both"/>
        <w:rPr>
          <w:rFonts w:ascii="Times New Roman" w:hAnsi="Times New Roman" w:cs="Times New Roman"/>
          <w:sz w:val="24"/>
          <w:szCs w:val="24"/>
        </w:rPr>
      </w:pPr>
      <w:r w:rsidRPr="00876061">
        <w:rPr>
          <w:rFonts w:ascii="Times New Roman" w:hAnsi="Times New Roman" w:cs="Times New Roman"/>
          <w:b/>
          <w:bCs/>
          <w:sz w:val="24"/>
          <w:szCs w:val="24"/>
        </w:rPr>
        <w:t>Вариант Б.</w:t>
      </w:r>
      <w:r w:rsidRPr="00876061">
        <w:rPr>
          <w:rFonts w:ascii="Times New Roman" w:hAnsi="Times New Roman" w:cs="Times New Roman"/>
          <w:sz w:val="24"/>
          <w:szCs w:val="24"/>
        </w:rPr>
        <w:t xml:space="preserve"> (для жилых домов)</w:t>
      </w:r>
    </w:p>
    <w:p w:rsidR="004F4ACB" w:rsidRPr="00876061" w:rsidRDefault="004F4ACB" w:rsidP="004F4ACB">
      <w:pPr>
        <w:pStyle w:val="af2"/>
        <w:jc w:val="both"/>
        <w:rPr>
          <w:rFonts w:ascii="Times New Roman" w:hAnsi="Times New Roman" w:cs="Times New Roman"/>
          <w:sz w:val="24"/>
          <w:szCs w:val="24"/>
        </w:rPr>
      </w:pPr>
      <w:r w:rsidRPr="00876061">
        <w:rPr>
          <w:rFonts w:ascii="Times New Roman" w:hAnsi="Times New Roman" w:cs="Times New Roman"/>
          <w:sz w:val="24"/>
          <w:szCs w:val="24"/>
        </w:rPr>
        <w:t>Предъявленный к приемке жилой дом имеет следующие показатели:</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119"/>
        <w:gridCol w:w="2126"/>
        <w:gridCol w:w="2126"/>
        <w:gridCol w:w="2552"/>
      </w:tblGrid>
      <w:tr w:rsidR="004F4ACB" w:rsidRPr="00876061" w:rsidTr="007705F9">
        <w:trPr>
          <w:trHeight w:val="404"/>
        </w:trPr>
        <w:tc>
          <w:tcPr>
            <w:tcW w:w="3119" w:type="dxa"/>
            <w:vAlign w:val="center"/>
          </w:tcPr>
          <w:p w:rsidR="004F4ACB" w:rsidRPr="00876061" w:rsidRDefault="004F4ACB" w:rsidP="007705F9">
            <w:pPr>
              <w:pStyle w:val="af2"/>
              <w:jc w:val="center"/>
              <w:rPr>
                <w:rFonts w:ascii="Times New Roman" w:hAnsi="Times New Roman" w:cs="Times New Roman"/>
                <w:sz w:val="24"/>
                <w:szCs w:val="24"/>
              </w:rPr>
            </w:pPr>
            <w:r w:rsidRPr="00876061">
              <w:rPr>
                <w:rFonts w:ascii="Times New Roman" w:hAnsi="Times New Roman" w:cs="Times New Roman"/>
                <w:sz w:val="24"/>
                <w:szCs w:val="24"/>
              </w:rPr>
              <w:t>Показатель</w:t>
            </w:r>
          </w:p>
        </w:tc>
        <w:tc>
          <w:tcPr>
            <w:tcW w:w="2126" w:type="dxa"/>
            <w:vAlign w:val="center"/>
          </w:tcPr>
          <w:p w:rsidR="004F4ACB" w:rsidRPr="00876061" w:rsidRDefault="004F4ACB" w:rsidP="007705F9">
            <w:pPr>
              <w:pStyle w:val="af2"/>
              <w:jc w:val="center"/>
              <w:rPr>
                <w:rFonts w:ascii="Times New Roman" w:hAnsi="Times New Roman" w:cs="Times New Roman"/>
                <w:sz w:val="24"/>
                <w:szCs w:val="24"/>
              </w:rPr>
            </w:pPr>
            <w:r w:rsidRPr="00876061">
              <w:rPr>
                <w:rFonts w:ascii="Times New Roman" w:hAnsi="Times New Roman" w:cs="Times New Roman"/>
                <w:sz w:val="24"/>
                <w:szCs w:val="24"/>
              </w:rPr>
              <w:t>Единица измерения</w:t>
            </w:r>
          </w:p>
        </w:tc>
        <w:tc>
          <w:tcPr>
            <w:tcW w:w="2126" w:type="dxa"/>
            <w:vAlign w:val="center"/>
          </w:tcPr>
          <w:p w:rsidR="004F4ACB" w:rsidRPr="00876061" w:rsidRDefault="004F4ACB" w:rsidP="007705F9">
            <w:pPr>
              <w:pStyle w:val="af2"/>
              <w:jc w:val="center"/>
              <w:rPr>
                <w:rFonts w:ascii="Times New Roman" w:hAnsi="Times New Roman" w:cs="Times New Roman"/>
                <w:sz w:val="24"/>
                <w:szCs w:val="24"/>
              </w:rPr>
            </w:pPr>
            <w:r w:rsidRPr="00876061">
              <w:rPr>
                <w:rFonts w:ascii="Times New Roman" w:hAnsi="Times New Roman" w:cs="Times New Roman"/>
                <w:sz w:val="24"/>
                <w:szCs w:val="24"/>
              </w:rPr>
              <w:t>По проекту</w:t>
            </w:r>
          </w:p>
        </w:tc>
        <w:tc>
          <w:tcPr>
            <w:tcW w:w="2552" w:type="dxa"/>
            <w:vAlign w:val="center"/>
          </w:tcPr>
          <w:p w:rsidR="004F4ACB" w:rsidRPr="00876061" w:rsidRDefault="004F4ACB" w:rsidP="007705F9">
            <w:pPr>
              <w:pStyle w:val="af2"/>
              <w:jc w:val="center"/>
              <w:rPr>
                <w:rFonts w:ascii="Times New Roman" w:hAnsi="Times New Roman" w:cs="Times New Roman"/>
                <w:sz w:val="24"/>
                <w:szCs w:val="24"/>
              </w:rPr>
            </w:pPr>
            <w:r w:rsidRPr="00876061">
              <w:rPr>
                <w:rFonts w:ascii="Times New Roman" w:hAnsi="Times New Roman" w:cs="Times New Roman"/>
                <w:sz w:val="24"/>
                <w:szCs w:val="24"/>
              </w:rPr>
              <w:t>Фактически</w:t>
            </w:r>
          </w:p>
        </w:tc>
      </w:tr>
      <w:tr w:rsidR="004F4ACB" w:rsidRPr="00876061" w:rsidTr="007705F9">
        <w:tc>
          <w:tcPr>
            <w:tcW w:w="3119" w:type="dxa"/>
            <w:tcBorders>
              <w:bottom w:val="nil"/>
            </w:tcBorders>
            <w:vAlign w:val="center"/>
          </w:tcPr>
          <w:p w:rsidR="004F4ACB" w:rsidRPr="00876061" w:rsidRDefault="004F4ACB" w:rsidP="007705F9">
            <w:pPr>
              <w:pStyle w:val="af2"/>
              <w:jc w:val="center"/>
              <w:rPr>
                <w:rFonts w:ascii="Times New Roman" w:hAnsi="Times New Roman" w:cs="Times New Roman"/>
                <w:sz w:val="24"/>
                <w:szCs w:val="24"/>
              </w:rPr>
            </w:pPr>
            <w:r w:rsidRPr="00876061">
              <w:rPr>
                <w:rFonts w:ascii="Times New Roman" w:hAnsi="Times New Roman" w:cs="Times New Roman"/>
                <w:sz w:val="24"/>
                <w:szCs w:val="24"/>
              </w:rPr>
              <w:t>1</w:t>
            </w:r>
          </w:p>
        </w:tc>
        <w:tc>
          <w:tcPr>
            <w:tcW w:w="2126" w:type="dxa"/>
            <w:tcBorders>
              <w:bottom w:val="nil"/>
            </w:tcBorders>
            <w:vAlign w:val="center"/>
          </w:tcPr>
          <w:p w:rsidR="004F4ACB" w:rsidRPr="00876061" w:rsidRDefault="004F4ACB" w:rsidP="007705F9">
            <w:pPr>
              <w:pStyle w:val="af2"/>
              <w:jc w:val="center"/>
              <w:rPr>
                <w:rFonts w:ascii="Times New Roman" w:hAnsi="Times New Roman" w:cs="Times New Roman"/>
                <w:sz w:val="24"/>
                <w:szCs w:val="24"/>
              </w:rPr>
            </w:pPr>
            <w:r w:rsidRPr="00876061">
              <w:rPr>
                <w:rFonts w:ascii="Times New Roman" w:hAnsi="Times New Roman" w:cs="Times New Roman"/>
                <w:sz w:val="24"/>
                <w:szCs w:val="24"/>
              </w:rPr>
              <w:t>2</w:t>
            </w:r>
          </w:p>
        </w:tc>
        <w:tc>
          <w:tcPr>
            <w:tcW w:w="2126" w:type="dxa"/>
            <w:tcBorders>
              <w:bottom w:val="nil"/>
            </w:tcBorders>
            <w:vAlign w:val="center"/>
          </w:tcPr>
          <w:p w:rsidR="004F4ACB" w:rsidRPr="00876061" w:rsidRDefault="004F4ACB" w:rsidP="007705F9">
            <w:pPr>
              <w:pStyle w:val="af2"/>
              <w:jc w:val="center"/>
              <w:rPr>
                <w:rFonts w:ascii="Times New Roman" w:hAnsi="Times New Roman" w:cs="Times New Roman"/>
                <w:sz w:val="24"/>
                <w:szCs w:val="24"/>
              </w:rPr>
            </w:pPr>
            <w:r w:rsidRPr="00876061">
              <w:rPr>
                <w:rFonts w:ascii="Times New Roman" w:hAnsi="Times New Roman" w:cs="Times New Roman"/>
                <w:sz w:val="24"/>
                <w:szCs w:val="24"/>
              </w:rPr>
              <w:t>3</w:t>
            </w:r>
          </w:p>
        </w:tc>
        <w:tc>
          <w:tcPr>
            <w:tcW w:w="2552" w:type="dxa"/>
            <w:tcBorders>
              <w:bottom w:val="nil"/>
            </w:tcBorders>
            <w:vAlign w:val="center"/>
          </w:tcPr>
          <w:p w:rsidR="004F4ACB" w:rsidRPr="00876061" w:rsidRDefault="004F4ACB" w:rsidP="007705F9">
            <w:pPr>
              <w:pStyle w:val="af2"/>
              <w:jc w:val="center"/>
              <w:rPr>
                <w:rFonts w:ascii="Times New Roman" w:hAnsi="Times New Roman" w:cs="Times New Roman"/>
                <w:sz w:val="24"/>
                <w:szCs w:val="24"/>
              </w:rPr>
            </w:pPr>
            <w:r w:rsidRPr="00876061">
              <w:rPr>
                <w:rFonts w:ascii="Times New Roman" w:hAnsi="Times New Roman" w:cs="Times New Roman"/>
                <w:sz w:val="24"/>
                <w:szCs w:val="24"/>
              </w:rPr>
              <w:t>4</w:t>
            </w:r>
          </w:p>
        </w:tc>
      </w:tr>
      <w:tr w:rsidR="004F4ACB" w:rsidRPr="00876061" w:rsidTr="007705F9">
        <w:trPr>
          <w:trHeight w:val="280"/>
        </w:trPr>
        <w:tc>
          <w:tcPr>
            <w:tcW w:w="3119" w:type="dxa"/>
            <w:tcBorders>
              <w:bottom w:val="nil"/>
            </w:tcBorders>
            <w:vAlign w:val="bottom"/>
          </w:tcPr>
          <w:p w:rsidR="004F4ACB" w:rsidRPr="00876061" w:rsidRDefault="004F4ACB" w:rsidP="007705F9">
            <w:pPr>
              <w:pStyle w:val="af2"/>
              <w:ind w:left="57"/>
              <w:rPr>
                <w:rFonts w:ascii="Times New Roman" w:hAnsi="Times New Roman" w:cs="Times New Roman"/>
                <w:sz w:val="24"/>
                <w:szCs w:val="24"/>
              </w:rPr>
            </w:pPr>
            <w:r w:rsidRPr="00876061">
              <w:rPr>
                <w:rFonts w:ascii="Times New Roman" w:hAnsi="Times New Roman" w:cs="Times New Roman"/>
                <w:sz w:val="24"/>
                <w:szCs w:val="24"/>
              </w:rPr>
              <w:t>Общая (площадь здания)</w:t>
            </w:r>
          </w:p>
        </w:tc>
        <w:tc>
          <w:tcPr>
            <w:tcW w:w="2126" w:type="dxa"/>
            <w:tcBorders>
              <w:bottom w:val="nil"/>
            </w:tcBorders>
            <w:vAlign w:val="bottom"/>
          </w:tcPr>
          <w:p w:rsidR="004F4ACB" w:rsidRPr="00876061" w:rsidRDefault="004F4ACB" w:rsidP="007705F9">
            <w:pPr>
              <w:pStyle w:val="af2"/>
              <w:jc w:val="center"/>
              <w:rPr>
                <w:rFonts w:ascii="Times New Roman" w:hAnsi="Times New Roman" w:cs="Times New Roman"/>
                <w:sz w:val="24"/>
                <w:szCs w:val="24"/>
              </w:rPr>
            </w:pPr>
            <w:r w:rsidRPr="00876061">
              <w:rPr>
                <w:rFonts w:ascii="Times New Roman" w:hAnsi="Times New Roman" w:cs="Times New Roman"/>
                <w:sz w:val="24"/>
                <w:szCs w:val="24"/>
              </w:rPr>
              <w:t xml:space="preserve">м </w:t>
            </w:r>
            <w:r w:rsidRPr="00876061">
              <w:rPr>
                <w:rFonts w:ascii="Times New Roman" w:hAnsi="Times New Roman" w:cs="Times New Roman"/>
                <w:sz w:val="24"/>
                <w:szCs w:val="24"/>
                <w:vertAlign w:val="superscript"/>
              </w:rPr>
              <w:t>2</w:t>
            </w:r>
          </w:p>
        </w:tc>
        <w:tc>
          <w:tcPr>
            <w:tcW w:w="2126" w:type="dxa"/>
            <w:tcBorders>
              <w:bottom w:val="nil"/>
            </w:tcBorders>
            <w:vAlign w:val="bottom"/>
          </w:tcPr>
          <w:p w:rsidR="004F4ACB" w:rsidRPr="00876061" w:rsidRDefault="004F4ACB" w:rsidP="007705F9">
            <w:pPr>
              <w:pStyle w:val="af2"/>
              <w:jc w:val="center"/>
              <w:rPr>
                <w:rFonts w:ascii="Times New Roman" w:hAnsi="Times New Roman" w:cs="Times New Roman"/>
                <w:sz w:val="24"/>
                <w:szCs w:val="24"/>
              </w:rPr>
            </w:pPr>
          </w:p>
        </w:tc>
        <w:tc>
          <w:tcPr>
            <w:tcW w:w="2552" w:type="dxa"/>
            <w:tcBorders>
              <w:bottom w:val="nil"/>
            </w:tcBorders>
            <w:vAlign w:val="bottom"/>
          </w:tcPr>
          <w:p w:rsidR="004F4ACB" w:rsidRPr="00876061" w:rsidRDefault="004F4ACB" w:rsidP="007705F9">
            <w:pPr>
              <w:pStyle w:val="af2"/>
              <w:jc w:val="center"/>
              <w:rPr>
                <w:rFonts w:ascii="Times New Roman" w:hAnsi="Times New Roman" w:cs="Times New Roman"/>
                <w:sz w:val="24"/>
                <w:szCs w:val="24"/>
              </w:rPr>
            </w:pPr>
          </w:p>
        </w:tc>
      </w:tr>
      <w:tr w:rsidR="004F4ACB" w:rsidRPr="00876061" w:rsidTr="007705F9">
        <w:trPr>
          <w:trHeight w:val="280"/>
        </w:trPr>
        <w:tc>
          <w:tcPr>
            <w:tcW w:w="3119" w:type="dxa"/>
            <w:tcBorders>
              <w:top w:val="nil"/>
              <w:bottom w:val="nil"/>
            </w:tcBorders>
            <w:vAlign w:val="bottom"/>
          </w:tcPr>
          <w:p w:rsidR="004F4ACB" w:rsidRPr="00876061" w:rsidRDefault="004F4ACB" w:rsidP="007705F9">
            <w:pPr>
              <w:pStyle w:val="af2"/>
              <w:ind w:left="57"/>
              <w:rPr>
                <w:rFonts w:ascii="Times New Roman" w:hAnsi="Times New Roman" w:cs="Times New Roman"/>
                <w:sz w:val="24"/>
                <w:szCs w:val="24"/>
              </w:rPr>
            </w:pPr>
            <w:r w:rsidRPr="00876061">
              <w:rPr>
                <w:rFonts w:ascii="Times New Roman" w:hAnsi="Times New Roman" w:cs="Times New Roman"/>
                <w:sz w:val="24"/>
                <w:szCs w:val="24"/>
              </w:rPr>
              <w:t>Количество этажей</w:t>
            </w:r>
          </w:p>
        </w:tc>
        <w:tc>
          <w:tcPr>
            <w:tcW w:w="2126" w:type="dxa"/>
            <w:tcBorders>
              <w:top w:val="nil"/>
              <w:bottom w:val="nil"/>
            </w:tcBorders>
            <w:vAlign w:val="bottom"/>
          </w:tcPr>
          <w:p w:rsidR="004F4ACB" w:rsidRPr="00876061" w:rsidRDefault="004F4ACB" w:rsidP="007705F9">
            <w:pPr>
              <w:pStyle w:val="af2"/>
              <w:jc w:val="center"/>
              <w:rPr>
                <w:rFonts w:ascii="Times New Roman" w:hAnsi="Times New Roman" w:cs="Times New Roman"/>
                <w:sz w:val="24"/>
                <w:szCs w:val="24"/>
              </w:rPr>
            </w:pPr>
            <w:r w:rsidRPr="00876061">
              <w:rPr>
                <w:rFonts w:ascii="Times New Roman" w:hAnsi="Times New Roman" w:cs="Times New Roman"/>
                <w:sz w:val="24"/>
                <w:szCs w:val="24"/>
              </w:rPr>
              <w:t>этаж</w:t>
            </w:r>
          </w:p>
        </w:tc>
        <w:tc>
          <w:tcPr>
            <w:tcW w:w="2126" w:type="dxa"/>
            <w:tcBorders>
              <w:top w:val="nil"/>
              <w:bottom w:val="nil"/>
            </w:tcBorders>
            <w:vAlign w:val="bottom"/>
          </w:tcPr>
          <w:p w:rsidR="004F4ACB" w:rsidRPr="00876061" w:rsidRDefault="004F4ACB" w:rsidP="007705F9">
            <w:pPr>
              <w:pStyle w:val="af2"/>
              <w:jc w:val="center"/>
              <w:rPr>
                <w:rFonts w:ascii="Times New Roman" w:hAnsi="Times New Roman" w:cs="Times New Roman"/>
                <w:sz w:val="24"/>
                <w:szCs w:val="24"/>
              </w:rPr>
            </w:pPr>
          </w:p>
        </w:tc>
        <w:tc>
          <w:tcPr>
            <w:tcW w:w="2552" w:type="dxa"/>
            <w:tcBorders>
              <w:top w:val="nil"/>
              <w:bottom w:val="nil"/>
            </w:tcBorders>
            <w:vAlign w:val="bottom"/>
          </w:tcPr>
          <w:p w:rsidR="004F4ACB" w:rsidRPr="00876061" w:rsidRDefault="004F4ACB" w:rsidP="007705F9">
            <w:pPr>
              <w:pStyle w:val="af2"/>
              <w:jc w:val="center"/>
              <w:rPr>
                <w:rFonts w:ascii="Times New Roman" w:hAnsi="Times New Roman" w:cs="Times New Roman"/>
                <w:sz w:val="24"/>
                <w:szCs w:val="24"/>
              </w:rPr>
            </w:pPr>
          </w:p>
        </w:tc>
      </w:tr>
      <w:tr w:rsidR="004F4ACB" w:rsidRPr="00876061" w:rsidTr="007705F9">
        <w:trPr>
          <w:trHeight w:val="280"/>
        </w:trPr>
        <w:tc>
          <w:tcPr>
            <w:tcW w:w="3119" w:type="dxa"/>
            <w:tcBorders>
              <w:top w:val="nil"/>
              <w:bottom w:val="nil"/>
            </w:tcBorders>
            <w:vAlign w:val="bottom"/>
          </w:tcPr>
          <w:p w:rsidR="004F4ACB" w:rsidRPr="00876061" w:rsidRDefault="004F4ACB" w:rsidP="007705F9">
            <w:pPr>
              <w:pStyle w:val="af2"/>
              <w:ind w:left="57"/>
              <w:rPr>
                <w:rFonts w:ascii="Times New Roman" w:hAnsi="Times New Roman" w:cs="Times New Roman"/>
                <w:sz w:val="24"/>
                <w:szCs w:val="24"/>
              </w:rPr>
            </w:pPr>
            <w:r w:rsidRPr="00876061">
              <w:rPr>
                <w:rFonts w:ascii="Times New Roman" w:hAnsi="Times New Roman" w:cs="Times New Roman"/>
                <w:sz w:val="24"/>
                <w:szCs w:val="24"/>
              </w:rPr>
              <w:t>Общий строительный объем</w:t>
            </w:r>
          </w:p>
        </w:tc>
        <w:tc>
          <w:tcPr>
            <w:tcW w:w="2126" w:type="dxa"/>
            <w:tcBorders>
              <w:top w:val="nil"/>
              <w:bottom w:val="nil"/>
            </w:tcBorders>
            <w:vAlign w:val="bottom"/>
          </w:tcPr>
          <w:p w:rsidR="004F4ACB" w:rsidRPr="00876061" w:rsidRDefault="004F4ACB" w:rsidP="007705F9">
            <w:pPr>
              <w:pStyle w:val="af2"/>
              <w:jc w:val="center"/>
              <w:rPr>
                <w:rFonts w:ascii="Times New Roman" w:hAnsi="Times New Roman" w:cs="Times New Roman"/>
                <w:sz w:val="24"/>
                <w:szCs w:val="24"/>
              </w:rPr>
            </w:pPr>
            <w:r w:rsidRPr="00876061">
              <w:rPr>
                <w:rFonts w:ascii="Times New Roman" w:hAnsi="Times New Roman" w:cs="Times New Roman"/>
                <w:sz w:val="24"/>
                <w:szCs w:val="24"/>
              </w:rPr>
              <w:t xml:space="preserve">м </w:t>
            </w:r>
            <w:r w:rsidRPr="00876061">
              <w:rPr>
                <w:rFonts w:ascii="Times New Roman" w:hAnsi="Times New Roman" w:cs="Times New Roman"/>
                <w:sz w:val="24"/>
                <w:szCs w:val="24"/>
                <w:vertAlign w:val="superscript"/>
              </w:rPr>
              <w:t>3</w:t>
            </w:r>
          </w:p>
        </w:tc>
        <w:tc>
          <w:tcPr>
            <w:tcW w:w="2126" w:type="dxa"/>
            <w:tcBorders>
              <w:top w:val="nil"/>
              <w:bottom w:val="nil"/>
            </w:tcBorders>
            <w:vAlign w:val="bottom"/>
          </w:tcPr>
          <w:p w:rsidR="004F4ACB" w:rsidRPr="00876061" w:rsidRDefault="004F4ACB" w:rsidP="007705F9">
            <w:pPr>
              <w:pStyle w:val="af2"/>
              <w:jc w:val="center"/>
              <w:rPr>
                <w:rFonts w:ascii="Times New Roman" w:hAnsi="Times New Roman" w:cs="Times New Roman"/>
                <w:sz w:val="24"/>
                <w:szCs w:val="24"/>
              </w:rPr>
            </w:pPr>
          </w:p>
        </w:tc>
        <w:tc>
          <w:tcPr>
            <w:tcW w:w="2552" w:type="dxa"/>
            <w:tcBorders>
              <w:top w:val="nil"/>
              <w:bottom w:val="nil"/>
            </w:tcBorders>
            <w:vAlign w:val="bottom"/>
          </w:tcPr>
          <w:p w:rsidR="004F4ACB" w:rsidRPr="00876061" w:rsidRDefault="004F4ACB" w:rsidP="007705F9">
            <w:pPr>
              <w:pStyle w:val="af2"/>
              <w:jc w:val="center"/>
              <w:rPr>
                <w:rFonts w:ascii="Times New Roman" w:hAnsi="Times New Roman" w:cs="Times New Roman"/>
                <w:sz w:val="24"/>
                <w:szCs w:val="24"/>
              </w:rPr>
            </w:pPr>
          </w:p>
        </w:tc>
      </w:tr>
      <w:tr w:rsidR="004F4ACB" w:rsidRPr="00876061" w:rsidTr="007705F9">
        <w:trPr>
          <w:trHeight w:val="280"/>
        </w:trPr>
        <w:tc>
          <w:tcPr>
            <w:tcW w:w="3119" w:type="dxa"/>
            <w:tcBorders>
              <w:top w:val="nil"/>
              <w:bottom w:val="nil"/>
            </w:tcBorders>
            <w:vAlign w:val="bottom"/>
          </w:tcPr>
          <w:p w:rsidR="004F4ACB" w:rsidRPr="00876061" w:rsidRDefault="004F4ACB" w:rsidP="007705F9">
            <w:pPr>
              <w:pStyle w:val="af2"/>
              <w:ind w:left="454"/>
              <w:rPr>
                <w:rFonts w:ascii="Times New Roman" w:hAnsi="Times New Roman" w:cs="Times New Roman"/>
                <w:sz w:val="24"/>
                <w:szCs w:val="24"/>
              </w:rPr>
            </w:pPr>
            <w:r w:rsidRPr="00876061">
              <w:rPr>
                <w:rFonts w:ascii="Times New Roman" w:hAnsi="Times New Roman" w:cs="Times New Roman"/>
                <w:sz w:val="24"/>
                <w:szCs w:val="24"/>
              </w:rPr>
              <w:t>в том числе подземной части</w:t>
            </w:r>
          </w:p>
        </w:tc>
        <w:tc>
          <w:tcPr>
            <w:tcW w:w="2126" w:type="dxa"/>
            <w:tcBorders>
              <w:top w:val="nil"/>
              <w:bottom w:val="nil"/>
            </w:tcBorders>
            <w:vAlign w:val="bottom"/>
          </w:tcPr>
          <w:p w:rsidR="004F4ACB" w:rsidRPr="00876061" w:rsidRDefault="004F4ACB" w:rsidP="007705F9">
            <w:pPr>
              <w:pStyle w:val="af2"/>
              <w:jc w:val="center"/>
              <w:rPr>
                <w:rFonts w:ascii="Times New Roman" w:hAnsi="Times New Roman" w:cs="Times New Roman"/>
                <w:sz w:val="24"/>
                <w:szCs w:val="24"/>
              </w:rPr>
            </w:pPr>
            <w:r w:rsidRPr="00876061">
              <w:rPr>
                <w:rFonts w:ascii="Times New Roman" w:hAnsi="Times New Roman" w:cs="Times New Roman"/>
                <w:sz w:val="24"/>
                <w:szCs w:val="24"/>
              </w:rPr>
              <w:t xml:space="preserve">м </w:t>
            </w:r>
            <w:r w:rsidRPr="00876061">
              <w:rPr>
                <w:rFonts w:ascii="Times New Roman" w:hAnsi="Times New Roman" w:cs="Times New Roman"/>
                <w:sz w:val="24"/>
                <w:szCs w:val="24"/>
                <w:vertAlign w:val="superscript"/>
              </w:rPr>
              <w:t>3</w:t>
            </w:r>
          </w:p>
        </w:tc>
        <w:tc>
          <w:tcPr>
            <w:tcW w:w="2126" w:type="dxa"/>
            <w:tcBorders>
              <w:top w:val="nil"/>
              <w:bottom w:val="nil"/>
            </w:tcBorders>
            <w:vAlign w:val="bottom"/>
          </w:tcPr>
          <w:p w:rsidR="004F4ACB" w:rsidRPr="00876061" w:rsidRDefault="004F4ACB" w:rsidP="007705F9">
            <w:pPr>
              <w:pStyle w:val="af2"/>
              <w:jc w:val="center"/>
              <w:rPr>
                <w:rFonts w:ascii="Times New Roman" w:hAnsi="Times New Roman" w:cs="Times New Roman"/>
                <w:sz w:val="24"/>
                <w:szCs w:val="24"/>
              </w:rPr>
            </w:pPr>
          </w:p>
        </w:tc>
        <w:tc>
          <w:tcPr>
            <w:tcW w:w="2552" w:type="dxa"/>
            <w:tcBorders>
              <w:top w:val="nil"/>
              <w:bottom w:val="nil"/>
            </w:tcBorders>
            <w:vAlign w:val="bottom"/>
          </w:tcPr>
          <w:p w:rsidR="004F4ACB" w:rsidRPr="00876061" w:rsidRDefault="004F4ACB" w:rsidP="007705F9">
            <w:pPr>
              <w:pStyle w:val="af2"/>
              <w:jc w:val="center"/>
              <w:rPr>
                <w:rFonts w:ascii="Times New Roman" w:hAnsi="Times New Roman" w:cs="Times New Roman"/>
                <w:sz w:val="24"/>
                <w:szCs w:val="24"/>
              </w:rPr>
            </w:pPr>
          </w:p>
        </w:tc>
      </w:tr>
      <w:tr w:rsidR="004F4ACB" w:rsidRPr="00876061" w:rsidTr="007705F9">
        <w:trPr>
          <w:trHeight w:val="863"/>
        </w:trPr>
        <w:tc>
          <w:tcPr>
            <w:tcW w:w="3119" w:type="dxa"/>
            <w:tcBorders>
              <w:top w:val="nil"/>
              <w:bottom w:val="nil"/>
            </w:tcBorders>
            <w:vAlign w:val="bottom"/>
          </w:tcPr>
          <w:p w:rsidR="004F4ACB" w:rsidRPr="00876061" w:rsidRDefault="004F4ACB" w:rsidP="007705F9">
            <w:pPr>
              <w:pStyle w:val="af2"/>
              <w:ind w:left="57"/>
              <w:rPr>
                <w:rFonts w:ascii="Times New Roman" w:hAnsi="Times New Roman" w:cs="Times New Roman"/>
                <w:sz w:val="24"/>
                <w:szCs w:val="24"/>
              </w:rPr>
            </w:pPr>
            <w:r w:rsidRPr="00876061">
              <w:rPr>
                <w:rFonts w:ascii="Times New Roman" w:hAnsi="Times New Roman" w:cs="Times New Roman"/>
                <w:sz w:val="24"/>
                <w:szCs w:val="24"/>
              </w:rPr>
              <w:t>Площадь встроенных, встроенно</w:t>
            </w:r>
            <w:r w:rsidRPr="00876061">
              <w:rPr>
                <w:rFonts w:ascii="Times New Roman" w:hAnsi="Times New Roman" w:cs="Times New Roman"/>
                <w:sz w:val="24"/>
                <w:szCs w:val="24"/>
              </w:rPr>
              <w:softHyphen/>
              <w:t>пристроенных и пристроенных помещений</w:t>
            </w:r>
          </w:p>
        </w:tc>
        <w:tc>
          <w:tcPr>
            <w:tcW w:w="2126" w:type="dxa"/>
            <w:tcBorders>
              <w:top w:val="nil"/>
              <w:bottom w:val="nil"/>
            </w:tcBorders>
            <w:vAlign w:val="bottom"/>
          </w:tcPr>
          <w:p w:rsidR="004F4ACB" w:rsidRPr="00876061" w:rsidRDefault="004F4ACB" w:rsidP="007705F9">
            <w:pPr>
              <w:pStyle w:val="af2"/>
              <w:jc w:val="center"/>
              <w:rPr>
                <w:rFonts w:ascii="Times New Roman" w:hAnsi="Times New Roman" w:cs="Times New Roman"/>
                <w:sz w:val="24"/>
                <w:szCs w:val="24"/>
              </w:rPr>
            </w:pPr>
            <w:r w:rsidRPr="00876061">
              <w:rPr>
                <w:rFonts w:ascii="Times New Roman" w:hAnsi="Times New Roman" w:cs="Times New Roman"/>
                <w:sz w:val="24"/>
                <w:szCs w:val="24"/>
              </w:rPr>
              <w:t xml:space="preserve">м </w:t>
            </w:r>
            <w:r w:rsidRPr="00876061">
              <w:rPr>
                <w:rFonts w:ascii="Times New Roman" w:hAnsi="Times New Roman" w:cs="Times New Roman"/>
                <w:sz w:val="24"/>
                <w:szCs w:val="24"/>
                <w:vertAlign w:val="superscript"/>
              </w:rPr>
              <w:t>2</w:t>
            </w:r>
          </w:p>
        </w:tc>
        <w:tc>
          <w:tcPr>
            <w:tcW w:w="2126" w:type="dxa"/>
            <w:tcBorders>
              <w:top w:val="nil"/>
              <w:bottom w:val="nil"/>
            </w:tcBorders>
            <w:vAlign w:val="bottom"/>
          </w:tcPr>
          <w:p w:rsidR="004F4ACB" w:rsidRPr="00876061" w:rsidRDefault="004F4ACB" w:rsidP="007705F9">
            <w:pPr>
              <w:pStyle w:val="af2"/>
              <w:jc w:val="center"/>
              <w:rPr>
                <w:rFonts w:ascii="Times New Roman" w:hAnsi="Times New Roman" w:cs="Times New Roman"/>
                <w:sz w:val="24"/>
                <w:szCs w:val="24"/>
              </w:rPr>
            </w:pPr>
          </w:p>
        </w:tc>
        <w:tc>
          <w:tcPr>
            <w:tcW w:w="2552" w:type="dxa"/>
            <w:tcBorders>
              <w:top w:val="nil"/>
              <w:bottom w:val="nil"/>
            </w:tcBorders>
            <w:vAlign w:val="bottom"/>
          </w:tcPr>
          <w:p w:rsidR="004F4ACB" w:rsidRPr="00876061" w:rsidRDefault="004F4ACB" w:rsidP="007705F9">
            <w:pPr>
              <w:pStyle w:val="af2"/>
              <w:jc w:val="center"/>
              <w:rPr>
                <w:rFonts w:ascii="Times New Roman" w:hAnsi="Times New Roman" w:cs="Times New Roman"/>
                <w:sz w:val="24"/>
                <w:szCs w:val="24"/>
              </w:rPr>
            </w:pPr>
          </w:p>
        </w:tc>
      </w:tr>
      <w:tr w:rsidR="004F4ACB" w:rsidRPr="00876061" w:rsidTr="007705F9">
        <w:trPr>
          <w:trHeight w:val="280"/>
        </w:trPr>
        <w:tc>
          <w:tcPr>
            <w:tcW w:w="3119" w:type="dxa"/>
            <w:tcBorders>
              <w:top w:val="nil"/>
              <w:bottom w:val="nil"/>
            </w:tcBorders>
            <w:vAlign w:val="bottom"/>
          </w:tcPr>
          <w:p w:rsidR="004F4ACB" w:rsidRPr="00876061" w:rsidRDefault="004F4ACB" w:rsidP="007705F9">
            <w:pPr>
              <w:pStyle w:val="af2"/>
              <w:ind w:left="57"/>
              <w:rPr>
                <w:rFonts w:ascii="Times New Roman" w:hAnsi="Times New Roman" w:cs="Times New Roman"/>
                <w:sz w:val="24"/>
                <w:szCs w:val="24"/>
              </w:rPr>
            </w:pPr>
            <w:r w:rsidRPr="00876061">
              <w:rPr>
                <w:rFonts w:ascii="Times New Roman" w:hAnsi="Times New Roman" w:cs="Times New Roman"/>
                <w:sz w:val="24"/>
                <w:szCs w:val="24"/>
              </w:rPr>
              <w:t>Всего квартир</w:t>
            </w:r>
          </w:p>
        </w:tc>
        <w:tc>
          <w:tcPr>
            <w:tcW w:w="2126" w:type="dxa"/>
            <w:tcBorders>
              <w:top w:val="nil"/>
              <w:bottom w:val="nil"/>
            </w:tcBorders>
            <w:vAlign w:val="bottom"/>
          </w:tcPr>
          <w:p w:rsidR="004F4ACB" w:rsidRPr="00876061" w:rsidRDefault="004F4ACB" w:rsidP="007705F9">
            <w:pPr>
              <w:pStyle w:val="af2"/>
              <w:jc w:val="center"/>
              <w:rPr>
                <w:rFonts w:ascii="Times New Roman" w:hAnsi="Times New Roman" w:cs="Times New Roman"/>
                <w:sz w:val="24"/>
                <w:szCs w:val="24"/>
              </w:rPr>
            </w:pPr>
            <w:r w:rsidRPr="00876061">
              <w:rPr>
                <w:rFonts w:ascii="Times New Roman" w:hAnsi="Times New Roman" w:cs="Times New Roman"/>
                <w:sz w:val="24"/>
                <w:szCs w:val="24"/>
              </w:rPr>
              <w:t>шт.</w:t>
            </w:r>
          </w:p>
        </w:tc>
        <w:tc>
          <w:tcPr>
            <w:tcW w:w="2126" w:type="dxa"/>
            <w:tcBorders>
              <w:top w:val="nil"/>
              <w:bottom w:val="nil"/>
            </w:tcBorders>
            <w:vAlign w:val="bottom"/>
          </w:tcPr>
          <w:p w:rsidR="004F4ACB" w:rsidRPr="00876061" w:rsidRDefault="004F4ACB" w:rsidP="007705F9">
            <w:pPr>
              <w:pStyle w:val="af2"/>
              <w:jc w:val="center"/>
              <w:rPr>
                <w:rFonts w:ascii="Times New Roman" w:hAnsi="Times New Roman" w:cs="Times New Roman"/>
                <w:sz w:val="24"/>
                <w:szCs w:val="24"/>
              </w:rPr>
            </w:pPr>
          </w:p>
        </w:tc>
        <w:tc>
          <w:tcPr>
            <w:tcW w:w="2552" w:type="dxa"/>
            <w:tcBorders>
              <w:top w:val="nil"/>
              <w:bottom w:val="nil"/>
            </w:tcBorders>
            <w:vAlign w:val="bottom"/>
          </w:tcPr>
          <w:p w:rsidR="004F4ACB" w:rsidRPr="00876061" w:rsidRDefault="004F4ACB" w:rsidP="007705F9">
            <w:pPr>
              <w:pStyle w:val="af2"/>
              <w:jc w:val="center"/>
              <w:rPr>
                <w:rFonts w:ascii="Times New Roman" w:hAnsi="Times New Roman" w:cs="Times New Roman"/>
                <w:sz w:val="24"/>
                <w:szCs w:val="24"/>
              </w:rPr>
            </w:pPr>
          </w:p>
        </w:tc>
      </w:tr>
      <w:tr w:rsidR="004F4ACB" w:rsidRPr="00876061" w:rsidTr="007705F9">
        <w:trPr>
          <w:trHeight w:val="280"/>
        </w:trPr>
        <w:tc>
          <w:tcPr>
            <w:tcW w:w="3119" w:type="dxa"/>
            <w:tcBorders>
              <w:top w:val="nil"/>
              <w:bottom w:val="nil"/>
            </w:tcBorders>
            <w:vAlign w:val="bottom"/>
          </w:tcPr>
          <w:p w:rsidR="004F4ACB" w:rsidRPr="00876061" w:rsidRDefault="004F4ACB" w:rsidP="007705F9">
            <w:pPr>
              <w:pStyle w:val="af2"/>
              <w:ind w:left="851"/>
              <w:rPr>
                <w:rFonts w:ascii="Times New Roman" w:hAnsi="Times New Roman" w:cs="Times New Roman"/>
                <w:sz w:val="24"/>
                <w:szCs w:val="24"/>
              </w:rPr>
            </w:pPr>
            <w:r w:rsidRPr="00876061">
              <w:rPr>
                <w:rFonts w:ascii="Times New Roman" w:hAnsi="Times New Roman" w:cs="Times New Roman"/>
                <w:sz w:val="24"/>
                <w:szCs w:val="24"/>
              </w:rPr>
              <w:t>общая площадь</w:t>
            </w:r>
          </w:p>
        </w:tc>
        <w:tc>
          <w:tcPr>
            <w:tcW w:w="2126" w:type="dxa"/>
            <w:tcBorders>
              <w:top w:val="nil"/>
              <w:bottom w:val="nil"/>
            </w:tcBorders>
            <w:vAlign w:val="bottom"/>
          </w:tcPr>
          <w:p w:rsidR="004F4ACB" w:rsidRPr="00876061" w:rsidRDefault="004F4ACB" w:rsidP="007705F9">
            <w:pPr>
              <w:pStyle w:val="af2"/>
              <w:jc w:val="center"/>
              <w:rPr>
                <w:rFonts w:ascii="Times New Roman" w:hAnsi="Times New Roman" w:cs="Times New Roman"/>
                <w:sz w:val="24"/>
                <w:szCs w:val="24"/>
              </w:rPr>
            </w:pPr>
            <w:r w:rsidRPr="00876061">
              <w:rPr>
                <w:rFonts w:ascii="Times New Roman" w:hAnsi="Times New Roman" w:cs="Times New Roman"/>
                <w:sz w:val="24"/>
                <w:szCs w:val="24"/>
              </w:rPr>
              <w:t xml:space="preserve">м </w:t>
            </w:r>
            <w:r w:rsidRPr="00876061">
              <w:rPr>
                <w:rFonts w:ascii="Times New Roman" w:hAnsi="Times New Roman" w:cs="Times New Roman"/>
                <w:sz w:val="24"/>
                <w:szCs w:val="24"/>
                <w:vertAlign w:val="superscript"/>
              </w:rPr>
              <w:t>2</w:t>
            </w:r>
          </w:p>
        </w:tc>
        <w:tc>
          <w:tcPr>
            <w:tcW w:w="2126" w:type="dxa"/>
            <w:tcBorders>
              <w:top w:val="nil"/>
              <w:bottom w:val="nil"/>
            </w:tcBorders>
            <w:vAlign w:val="bottom"/>
          </w:tcPr>
          <w:p w:rsidR="004F4ACB" w:rsidRPr="00876061" w:rsidRDefault="004F4ACB" w:rsidP="007705F9">
            <w:pPr>
              <w:pStyle w:val="af2"/>
              <w:jc w:val="center"/>
              <w:rPr>
                <w:rFonts w:ascii="Times New Roman" w:hAnsi="Times New Roman" w:cs="Times New Roman"/>
                <w:sz w:val="24"/>
                <w:szCs w:val="24"/>
              </w:rPr>
            </w:pPr>
          </w:p>
        </w:tc>
        <w:tc>
          <w:tcPr>
            <w:tcW w:w="2552" w:type="dxa"/>
            <w:tcBorders>
              <w:top w:val="nil"/>
              <w:bottom w:val="nil"/>
            </w:tcBorders>
            <w:vAlign w:val="bottom"/>
          </w:tcPr>
          <w:p w:rsidR="004F4ACB" w:rsidRPr="00876061" w:rsidRDefault="004F4ACB" w:rsidP="007705F9">
            <w:pPr>
              <w:pStyle w:val="af2"/>
              <w:jc w:val="center"/>
              <w:rPr>
                <w:rFonts w:ascii="Times New Roman" w:hAnsi="Times New Roman" w:cs="Times New Roman"/>
                <w:sz w:val="24"/>
                <w:szCs w:val="24"/>
              </w:rPr>
            </w:pPr>
          </w:p>
        </w:tc>
      </w:tr>
      <w:tr w:rsidR="004F4ACB" w:rsidRPr="00876061" w:rsidTr="007705F9">
        <w:trPr>
          <w:trHeight w:val="280"/>
        </w:trPr>
        <w:tc>
          <w:tcPr>
            <w:tcW w:w="3119" w:type="dxa"/>
            <w:tcBorders>
              <w:top w:val="nil"/>
              <w:bottom w:val="nil"/>
            </w:tcBorders>
            <w:vAlign w:val="bottom"/>
          </w:tcPr>
          <w:p w:rsidR="004F4ACB" w:rsidRPr="00876061" w:rsidRDefault="004F4ACB" w:rsidP="007705F9">
            <w:pPr>
              <w:pStyle w:val="af2"/>
              <w:ind w:left="851"/>
              <w:rPr>
                <w:rFonts w:ascii="Times New Roman" w:hAnsi="Times New Roman" w:cs="Times New Roman"/>
                <w:sz w:val="24"/>
                <w:szCs w:val="24"/>
              </w:rPr>
            </w:pPr>
            <w:r w:rsidRPr="00876061">
              <w:rPr>
                <w:rFonts w:ascii="Times New Roman" w:hAnsi="Times New Roman" w:cs="Times New Roman"/>
                <w:sz w:val="24"/>
                <w:szCs w:val="24"/>
              </w:rPr>
              <w:t>жилая площадь</w:t>
            </w:r>
          </w:p>
        </w:tc>
        <w:tc>
          <w:tcPr>
            <w:tcW w:w="2126" w:type="dxa"/>
            <w:tcBorders>
              <w:top w:val="nil"/>
              <w:bottom w:val="nil"/>
            </w:tcBorders>
            <w:vAlign w:val="bottom"/>
          </w:tcPr>
          <w:p w:rsidR="004F4ACB" w:rsidRPr="00876061" w:rsidRDefault="004F4ACB" w:rsidP="007705F9">
            <w:pPr>
              <w:pStyle w:val="af2"/>
              <w:jc w:val="center"/>
              <w:rPr>
                <w:rFonts w:ascii="Times New Roman" w:hAnsi="Times New Roman" w:cs="Times New Roman"/>
                <w:sz w:val="24"/>
                <w:szCs w:val="24"/>
              </w:rPr>
            </w:pPr>
            <w:r w:rsidRPr="00876061">
              <w:rPr>
                <w:rFonts w:ascii="Times New Roman" w:hAnsi="Times New Roman" w:cs="Times New Roman"/>
                <w:sz w:val="24"/>
                <w:szCs w:val="24"/>
              </w:rPr>
              <w:t xml:space="preserve">м </w:t>
            </w:r>
            <w:r w:rsidRPr="00876061">
              <w:rPr>
                <w:rFonts w:ascii="Times New Roman" w:hAnsi="Times New Roman" w:cs="Times New Roman"/>
                <w:sz w:val="24"/>
                <w:szCs w:val="24"/>
                <w:vertAlign w:val="superscript"/>
              </w:rPr>
              <w:t>2</w:t>
            </w:r>
          </w:p>
        </w:tc>
        <w:tc>
          <w:tcPr>
            <w:tcW w:w="2126" w:type="dxa"/>
            <w:tcBorders>
              <w:top w:val="nil"/>
              <w:bottom w:val="nil"/>
            </w:tcBorders>
            <w:vAlign w:val="bottom"/>
          </w:tcPr>
          <w:p w:rsidR="004F4ACB" w:rsidRPr="00876061" w:rsidRDefault="004F4ACB" w:rsidP="007705F9">
            <w:pPr>
              <w:pStyle w:val="af2"/>
              <w:jc w:val="center"/>
              <w:rPr>
                <w:rFonts w:ascii="Times New Roman" w:hAnsi="Times New Roman" w:cs="Times New Roman"/>
                <w:sz w:val="24"/>
                <w:szCs w:val="24"/>
              </w:rPr>
            </w:pPr>
          </w:p>
        </w:tc>
        <w:tc>
          <w:tcPr>
            <w:tcW w:w="2552" w:type="dxa"/>
            <w:tcBorders>
              <w:top w:val="nil"/>
              <w:bottom w:val="nil"/>
            </w:tcBorders>
            <w:vAlign w:val="bottom"/>
          </w:tcPr>
          <w:p w:rsidR="004F4ACB" w:rsidRPr="00876061" w:rsidRDefault="004F4ACB" w:rsidP="007705F9">
            <w:pPr>
              <w:pStyle w:val="af2"/>
              <w:jc w:val="center"/>
              <w:rPr>
                <w:rFonts w:ascii="Times New Roman" w:hAnsi="Times New Roman" w:cs="Times New Roman"/>
                <w:sz w:val="24"/>
                <w:szCs w:val="24"/>
              </w:rPr>
            </w:pPr>
          </w:p>
        </w:tc>
      </w:tr>
      <w:tr w:rsidR="004F4ACB" w:rsidRPr="00876061" w:rsidTr="007705F9">
        <w:trPr>
          <w:trHeight w:val="280"/>
        </w:trPr>
        <w:tc>
          <w:tcPr>
            <w:tcW w:w="3119" w:type="dxa"/>
            <w:tcBorders>
              <w:top w:val="nil"/>
              <w:bottom w:val="nil"/>
            </w:tcBorders>
            <w:vAlign w:val="bottom"/>
          </w:tcPr>
          <w:p w:rsidR="004F4ACB" w:rsidRPr="00876061" w:rsidRDefault="004F4ACB" w:rsidP="007705F9">
            <w:pPr>
              <w:pStyle w:val="af2"/>
              <w:ind w:left="57"/>
              <w:rPr>
                <w:rFonts w:ascii="Times New Roman" w:hAnsi="Times New Roman" w:cs="Times New Roman"/>
                <w:sz w:val="24"/>
                <w:szCs w:val="24"/>
              </w:rPr>
            </w:pPr>
            <w:r w:rsidRPr="00876061">
              <w:rPr>
                <w:rFonts w:ascii="Times New Roman" w:hAnsi="Times New Roman" w:cs="Times New Roman"/>
                <w:sz w:val="24"/>
                <w:szCs w:val="24"/>
              </w:rPr>
              <w:t>в том числе:</w:t>
            </w:r>
          </w:p>
        </w:tc>
        <w:tc>
          <w:tcPr>
            <w:tcW w:w="2126" w:type="dxa"/>
            <w:tcBorders>
              <w:top w:val="nil"/>
              <w:bottom w:val="nil"/>
            </w:tcBorders>
            <w:vAlign w:val="bottom"/>
          </w:tcPr>
          <w:p w:rsidR="004F4ACB" w:rsidRPr="00876061" w:rsidRDefault="004F4ACB" w:rsidP="007705F9">
            <w:pPr>
              <w:pStyle w:val="af2"/>
              <w:jc w:val="center"/>
              <w:rPr>
                <w:rFonts w:ascii="Times New Roman" w:hAnsi="Times New Roman" w:cs="Times New Roman"/>
                <w:sz w:val="24"/>
                <w:szCs w:val="24"/>
              </w:rPr>
            </w:pPr>
          </w:p>
        </w:tc>
        <w:tc>
          <w:tcPr>
            <w:tcW w:w="2126" w:type="dxa"/>
            <w:tcBorders>
              <w:top w:val="nil"/>
              <w:bottom w:val="nil"/>
            </w:tcBorders>
            <w:vAlign w:val="bottom"/>
          </w:tcPr>
          <w:p w:rsidR="004F4ACB" w:rsidRPr="00876061" w:rsidRDefault="004F4ACB" w:rsidP="007705F9">
            <w:pPr>
              <w:pStyle w:val="af2"/>
              <w:jc w:val="center"/>
              <w:rPr>
                <w:rFonts w:ascii="Times New Roman" w:hAnsi="Times New Roman" w:cs="Times New Roman"/>
                <w:sz w:val="24"/>
                <w:szCs w:val="24"/>
              </w:rPr>
            </w:pPr>
          </w:p>
        </w:tc>
        <w:tc>
          <w:tcPr>
            <w:tcW w:w="2552" w:type="dxa"/>
            <w:tcBorders>
              <w:top w:val="nil"/>
              <w:bottom w:val="nil"/>
            </w:tcBorders>
            <w:vAlign w:val="bottom"/>
          </w:tcPr>
          <w:p w:rsidR="004F4ACB" w:rsidRPr="00876061" w:rsidRDefault="004F4ACB" w:rsidP="007705F9">
            <w:pPr>
              <w:pStyle w:val="af2"/>
              <w:jc w:val="center"/>
              <w:rPr>
                <w:rFonts w:ascii="Times New Roman" w:hAnsi="Times New Roman" w:cs="Times New Roman"/>
                <w:sz w:val="24"/>
                <w:szCs w:val="24"/>
              </w:rPr>
            </w:pPr>
          </w:p>
        </w:tc>
      </w:tr>
      <w:tr w:rsidR="004F4ACB" w:rsidRPr="00876061" w:rsidTr="007705F9">
        <w:trPr>
          <w:trHeight w:val="280"/>
        </w:trPr>
        <w:tc>
          <w:tcPr>
            <w:tcW w:w="3119" w:type="dxa"/>
            <w:tcBorders>
              <w:top w:val="nil"/>
              <w:bottom w:val="nil"/>
            </w:tcBorders>
            <w:vAlign w:val="bottom"/>
          </w:tcPr>
          <w:p w:rsidR="004F4ACB" w:rsidRPr="00876061" w:rsidRDefault="004F4ACB" w:rsidP="007705F9">
            <w:pPr>
              <w:pStyle w:val="af2"/>
              <w:ind w:left="57"/>
              <w:rPr>
                <w:rFonts w:ascii="Times New Roman" w:hAnsi="Times New Roman" w:cs="Times New Roman"/>
                <w:sz w:val="24"/>
                <w:szCs w:val="24"/>
              </w:rPr>
            </w:pPr>
            <w:r w:rsidRPr="00876061">
              <w:rPr>
                <w:rFonts w:ascii="Times New Roman" w:hAnsi="Times New Roman" w:cs="Times New Roman"/>
                <w:sz w:val="24"/>
                <w:szCs w:val="24"/>
              </w:rPr>
              <w:t>однокомнатных</w:t>
            </w:r>
          </w:p>
        </w:tc>
        <w:tc>
          <w:tcPr>
            <w:tcW w:w="2126" w:type="dxa"/>
            <w:tcBorders>
              <w:top w:val="nil"/>
              <w:bottom w:val="nil"/>
            </w:tcBorders>
            <w:vAlign w:val="bottom"/>
          </w:tcPr>
          <w:p w:rsidR="004F4ACB" w:rsidRPr="00876061" w:rsidRDefault="004F4ACB" w:rsidP="007705F9">
            <w:pPr>
              <w:pStyle w:val="af2"/>
              <w:jc w:val="center"/>
              <w:rPr>
                <w:rFonts w:ascii="Times New Roman" w:hAnsi="Times New Roman" w:cs="Times New Roman"/>
                <w:sz w:val="24"/>
                <w:szCs w:val="24"/>
              </w:rPr>
            </w:pPr>
            <w:r w:rsidRPr="00876061">
              <w:rPr>
                <w:rFonts w:ascii="Times New Roman" w:hAnsi="Times New Roman" w:cs="Times New Roman"/>
                <w:sz w:val="24"/>
                <w:szCs w:val="24"/>
              </w:rPr>
              <w:t>шт.</w:t>
            </w:r>
          </w:p>
        </w:tc>
        <w:tc>
          <w:tcPr>
            <w:tcW w:w="2126" w:type="dxa"/>
            <w:tcBorders>
              <w:top w:val="nil"/>
              <w:bottom w:val="nil"/>
            </w:tcBorders>
            <w:vAlign w:val="bottom"/>
          </w:tcPr>
          <w:p w:rsidR="004F4ACB" w:rsidRPr="00876061" w:rsidRDefault="004F4ACB" w:rsidP="007705F9">
            <w:pPr>
              <w:pStyle w:val="af2"/>
              <w:jc w:val="center"/>
              <w:rPr>
                <w:rFonts w:ascii="Times New Roman" w:hAnsi="Times New Roman" w:cs="Times New Roman"/>
                <w:sz w:val="24"/>
                <w:szCs w:val="24"/>
              </w:rPr>
            </w:pPr>
          </w:p>
        </w:tc>
        <w:tc>
          <w:tcPr>
            <w:tcW w:w="2552" w:type="dxa"/>
            <w:tcBorders>
              <w:top w:val="nil"/>
              <w:bottom w:val="nil"/>
            </w:tcBorders>
            <w:vAlign w:val="bottom"/>
          </w:tcPr>
          <w:p w:rsidR="004F4ACB" w:rsidRPr="00876061" w:rsidRDefault="004F4ACB" w:rsidP="007705F9">
            <w:pPr>
              <w:pStyle w:val="af2"/>
              <w:jc w:val="center"/>
              <w:rPr>
                <w:rFonts w:ascii="Times New Roman" w:hAnsi="Times New Roman" w:cs="Times New Roman"/>
                <w:sz w:val="24"/>
                <w:szCs w:val="24"/>
              </w:rPr>
            </w:pPr>
          </w:p>
        </w:tc>
      </w:tr>
      <w:tr w:rsidR="004F4ACB" w:rsidRPr="00876061" w:rsidTr="007705F9">
        <w:trPr>
          <w:trHeight w:val="280"/>
        </w:trPr>
        <w:tc>
          <w:tcPr>
            <w:tcW w:w="3119" w:type="dxa"/>
            <w:tcBorders>
              <w:top w:val="nil"/>
              <w:bottom w:val="nil"/>
            </w:tcBorders>
            <w:vAlign w:val="bottom"/>
          </w:tcPr>
          <w:p w:rsidR="004F4ACB" w:rsidRPr="00876061" w:rsidRDefault="004F4ACB" w:rsidP="007705F9">
            <w:pPr>
              <w:pStyle w:val="af2"/>
              <w:ind w:left="851"/>
              <w:rPr>
                <w:rFonts w:ascii="Times New Roman" w:hAnsi="Times New Roman" w:cs="Times New Roman"/>
                <w:sz w:val="24"/>
                <w:szCs w:val="24"/>
              </w:rPr>
            </w:pPr>
            <w:r w:rsidRPr="00876061">
              <w:rPr>
                <w:rFonts w:ascii="Times New Roman" w:hAnsi="Times New Roman" w:cs="Times New Roman"/>
                <w:sz w:val="24"/>
                <w:szCs w:val="24"/>
              </w:rPr>
              <w:t>общая площадь</w:t>
            </w:r>
          </w:p>
        </w:tc>
        <w:tc>
          <w:tcPr>
            <w:tcW w:w="2126" w:type="dxa"/>
            <w:tcBorders>
              <w:top w:val="nil"/>
              <w:bottom w:val="nil"/>
            </w:tcBorders>
            <w:vAlign w:val="bottom"/>
          </w:tcPr>
          <w:p w:rsidR="004F4ACB" w:rsidRPr="00876061" w:rsidRDefault="004F4ACB" w:rsidP="007705F9">
            <w:pPr>
              <w:pStyle w:val="af2"/>
              <w:jc w:val="center"/>
              <w:rPr>
                <w:rFonts w:ascii="Times New Roman" w:hAnsi="Times New Roman" w:cs="Times New Roman"/>
                <w:sz w:val="24"/>
                <w:szCs w:val="24"/>
              </w:rPr>
            </w:pPr>
            <w:r w:rsidRPr="00876061">
              <w:rPr>
                <w:rFonts w:ascii="Times New Roman" w:hAnsi="Times New Roman" w:cs="Times New Roman"/>
                <w:sz w:val="24"/>
                <w:szCs w:val="24"/>
              </w:rPr>
              <w:t xml:space="preserve">м </w:t>
            </w:r>
            <w:r w:rsidRPr="00876061">
              <w:rPr>
                <w:rFonts w:ascii="Times New Roman" w:hAnsi="Times New Roman" w:cs="Times New Roman"/>
                <w:sz w:val="24"/>
                <w:szCs w:val="24"/>
                <w:vertAlign w:val="superscript"/>
              </w:rPr>
              <w:t>2</w:t>
            </w:r>
          </w:p>
        </w:tc>
        <w:tc>
          <w:tcPr>
            <w:tcW w:w="2126" w:type="dxa"/>
            <w:tcBorders>
              <w:top w:val="nil"/>
              <w:bottom w:val="nil"/>
            </w:tcBorders>
            <w:vAlign w:val="bottom"/>
          </w:tcPr>
          <w:p w:rsidR="004F4ACB" w:rsidRPr="00876061" w:rsidRDefault="004F4ACB" w:rsidP="007705F9">
            <w:pPr>
              <w:pStyle w:val="af2"/>
              <w:jc w:val="center"/>
              <w:rPr>
                <w:rFonts w:ascii="Times New Roman" w:hAnsi="Times New Roman" w:cs="Times New Roman"/>
                <w:sz w:val="24"/>
                <w:szCs w:val="24"/>
              </w:rPr>
            </w:pPr>
          </w:p>
        </w:tc>
        <w:tc>
          <w:tcPr>
            <w:tcW w:w="2552" w:type="dxa"/>
            <w:tcBorders>
              <w:top w:val="nil"/>
              <w:bottom w:val="nil"/>
            </w:tcBorders>
            <w:vAlign w:val="bottom"/>
          </w:tcPr>
          <w:p w:rsidR="004F4ACB" w:rsidRPr="00876061" w:rsidRDefault="004F4ACB" w:rsidP="007705F9">
            <w:pPr>
              <w:pStyle w:val="af2"/>
              <w:jc w:val="center"/>
              <w:rPr>
                <w:rFonts w:ascii="Times New Roman" w:hAnsi="Times New Roman" w:cs="Times New Roman"/>
                <w:sz w:val="24"/>
                <w:szCs w:val="24"/>
              </w:rPr>
            </w:pPr>
          </w:p>
        </w:tc>
      </w:tr>
      <w:tr w:rsidR="004F4ACB" w:rsidRPr="00876061" w:rsidTr="007705F9">
        <w:trPr>
          <w:trHeight w:val="280"/>
        </w:trPr>
        <w:tc>
          <w:tcPr>
            <w:tcW w:w="3119" w:type="dxa"/>
            <w:tcBorders>
              <w:top w:val="nil"/>
              <w:bottom w:val="nil"/>
            </w:tcBorders>
            <w:vAlign w:val="bottom"/>
          </w:tcPr>
          <w:p w:rsidR="004F4ACB" w:rsidRPr="00876061" w:rsidRDefault="004F4ACB" w:rsidP="007705F9">
            <w:pPr>
              <w:pStyle w:val="af2"/>
              <w:ind w:left="851"/>
              <w:rPr>
                <w:rFonts w:ascii="Times New Roman" w:hAnsi="Times New Roman" w:cs="Times New Roman"/>
                <w:sz w:val="24"/>
                <w:szCs w:val="24"/>
              </w:rPr>
            </w:pPr>
            <w:r w:rsidRPr="00876061">
              <w:rPr>
                <w:rFonts w:ascii="Times New Roman" w:hAnsi="Times New Roman" w:cs="Times New Roman"/>
                <w:sz w:val="24"/>
                <w:szCs w:val="24"/>
              </w:rPr>
              <w:t>жилая площадь</w:t>
            </w:r>
          </w:p>
        </w:tc>
        <w:tc>
          <w:tcPr>
            <w:tcW w:w="2126" w:type="dxa"/>
            <w:tcBorders>
              <w:top w:val="nil"/>
              <w:bottom w:val="nil"/>
            </w:tcBorders>
            <w:vAlign w:val="bottom"/>
          </w:tcPr>
          <w:p w:rsidR="004F4ACB" w:rsidRPr="00876061" w:rsidRDefault="004F4ACB" w:rsidP="007705F9">
            <w:pPr>
              <w:pStyle w:val="af2"/>
              <w:jc w:val="center"/>
              <w:rPr>
                <w:rFonts w:ascii="Times New Roman" w:hAnsi="Times New Roman" w:cs="Times New Roman"/>
                <w:sz w:val="24"/>
                <w:szCs w:val="24"/>
              </w:rPr>
            </w:pPr>
            <w:r w:rsidRPr="00876061">
              <w:rPr>
                <w:rFonts w:ascii="Times New Roman" w:hAnsi="Times New Roman" w:cs="Times New Roman"/>
                <w:sz w:val="24"/>
                <w:szCs w:val="24"/>
              </w:rPr>
              <w:t xml:space="preserve">м </w:t>
            </w:r>
            <w:r w:rsidRPr="00876061">
              <w:rPr>
                <w:rFonts w:ascii="Times New Roman" w:hAnsi="Times New Roman" w:cs="Times New Roman"/>
                <w:sz w:val="24"/>
                <w:szCs w:val="24"/>
                <w:vertAlign w:val="superscript"/>
              </w:rPr>
              <w:t>2</w:t>
            </w:r>
          </w:p>
        </w:tc>
        <w:tc>
          <w:tcPr>
            <w:tcW w:w="2126" w:type="dxa"/>
            <w:tcBorders>
              <w:top w:val="nil"/>
              <w:bottom w:val="nil"/>
            </w:tcBorders>
            <w:vAlign w:val="bottom"/>
          </w:tcPr>
          <w:p w:rsidR="004F4ACB" w:rsidRPr="00876061" w:rsidRDefault="004F4ACB" w:rsidP="007705F9">
            <w:pPr>
              <w:pStyle w:val="af2"/>
              <w:jc w:val="center"/>
              <w:rPr>
                <w:rFonts w:ascii="Times New Roman" w:hAnsi="Times New Roman" w:cs="Times New Roman"/>
                <w:sz w:val="24"/>
                <w:szCs w:val="24"/>
              </w:rPr>
            </w:pPr>
          </w:p>
        </w:tc>
        <w:tc>
          <w:tcPr>
            <w:tcW w:w="2552" w:type="dxa"/>
            <w:tcBorders>
              <w:top w:val="nil"/>
              <w:bottom w:val="nil"/>
            </w:tcBorders>
            <w:vAlign w:val="bottom"/>
          </w:tcPr>
          <w:p w:rsidR="004F4ACB" w:rsidRPr="00876061" w:rsidRDefault="004F4ACB" w:rsidP="007705F9">
            <w:pPr>
              <w:pStyle w:val="af2"/>
              <w:jc w:val="center"/>
              <w:rPr>
                <w:rFonts w:ascii="Times New Roman" w:hAnsi="Times New Roman" w:cs="Times New Roman"/>
                <w:sz w:val="24"/>
                <w:szCs w:val="24"/>
              </w:rPr>
            </w:pPr>
          </w:p>
        </w:tc>
      </w:tr>
      <w:tr w:rsidR="004F4ACB" w:rsidRPr="00876061" w:rsidTr="007705F9">
        <w:trPr>
          <w:trHeight w:val="280"/>
        </w:trPr>
        <w:tc>
          <w:tcPr>
            <w:tcW w:w="3119" w:type="dxa"/>
            <w:tcBorders>
              <w:top w:val="nil"/>
              <w:bottom w:val="nil"/>
            </w:tcBorders>
            <w:vAlign w:val="bottom"/>
          </w:tcPr>
          <w:p w:rsidR="004F4ACB" w:rsidRPr="00876061" w:rsidRDefault="004F4ACB" w:rsidP="007705F9">
            <w:pPr>
              <w:pStyle w:val="af2"/>
              <w:ind w:left="57"/>
              <w:rPr>
                <w:rFonts w:ascii="Times New Roman" w:hAnsi="Times New Roman" w:cs="Times New Roman"/>
                <w:sz w:val="24"/>
                <w:szCs w:val="24"/>
              </w:rPr>
            </w:pPr>
            <w:r w:rsidRPr="00876061">
              <w:rPr>
                <w:rFonts w:ascii="Times New Roman" w:hAnsi="Times New Roman" w:cs="Times New Roman"/>
                <w:sz w:val="24"/>
                <w:szCs w:val="24"/>
              </w:rPr>
              <w:t>двухкомнатных</w:t>
            </w:r>
          </w:p>
        </w:tc>
        <w:tc>
          <w:tcPr>
            <w:tcW w:w="2126" w:type="dxa"/>
            <w:tcBorders>
              <w:top w:val="nil"/>
              <w:bottom w:val="nil"/>
            </w:tcBorders>
            <w:vAlign w:val="bottom"/>
          </w:tcPr>
          <w:p w:rsidR="004F4ACB" w:rsidRPr="00876061" w:rsidRDefault="004F4ACB" w:rsidP="007705F9">
            <w:pPr>
              <w:pStyle w:val="af2"/>
              <w:jc w:val="center"/>
              <w:rPr>
                <w:rFonts w:ascii="Times New Roman" w:hAnsi="Times New Roman" w:cs="Times New Roman"/>
                <w:sz w:val="24"/>
                <w:szCs w:val="24"/>
              </w:rPr>
            </w:pPr>
            <w:r w:rsidRPr="00876061">
              <w:rPr>
                <w:rFonts w:ascii="Times New Roman" w:hAnsi="Times New Roman" w:cs="Times New Roman"/>
                <w:sz w:val="24"/>
                <w:szCs w:val="24"/>
              </w:rPr>
              <w:t>шт.</w:t>
            </w:r>
          </w:p>
        </w:tc>
        <w:tc>
          <w:tcPr>
            <w:tcW w:w="2126" w:type="dxa"/>
            <w:tcBorders>
              <w:top w:val="nil"/>
              <w:bottom w:val="nil"/>
            </w:tcBorders>
            <w:vAlign w:val="bottom"/>
          </w:tcPr>
          <w:p w:rsidR="004F4ACB" w:rsidRPr="00876061" w:rsidRDefault="004F4ACB" w:rsidP="007705F9">
            <w:pPr>
              <w:pStyle w:val="af2"/>
              <w:jc w:val="center"/>
              <w:rPr>
                <w:rFonts w:ascii="Times New Roman" w:hAnsi="Times New Roman" w:cs="Times New Roman"/>
                <w:sz w:val="24"/>
                <w:szCs w:val="24"/>
              </w:rPr>
            </w:pPr>
          </w:p>
        </w:tc>
        <w:tc>
          <w:tcPr>
            <w:tcW w:w="2552" w:type="dxa"/>
            <w:tcBorders>
              <w:top w:val="nil"/>
              <w:bottom w:val="nil"/>
            </w:tcBorders>
            <w:vAlign w:val="bottom"/>
          </w:tcPr>
          <w:p w:rsidR="004F4ACB" w:rsidRPr="00876061" w:rsidRDefault="004F4ACB" w:rsidP="007705F9">
            <w:pPr>
              <w:pStyle w:val="af2"/>
              <w:jc w:val="center"/>
              <w:rPr>
                <w:rFonts w:ascii="Times New Roman" w:hAnsi="Times New Roman" w:cs="Times New Roman"/>
                <w:sz w:val="24"/>
                <w:szCs w:val="24"/>
              </w:rPr>
            </w:pPr>
          </w:p>
        </w:tc>
      </w:tr>
      <w:tr w:rsidR="004F4ACB" w:rsidRPr="00876061" w:rsidTr="007705F9">
        <w:trPr>
          <w:trHeight w:val="280"/>
        </w:trPr>
        <w:tc>
          <w:tcPr>
            <w:tcW w:w="3119" w:type="dxa"/>
            <w:tcBorders>
              <w:top w:val="nil"/>
              <w:bottom w:val="nil"/>
            </w:tcBorders>
            <w:vAlign w:val="bottom"/>
          </w:tcPr>
          <w:p w:rsidR="004F4ACB" w:rsidRPr="00876061" w:rsidRDefault="004F4ACB" w:rsidP="007705F9">
            <w:pPr>
              <w:pStyle w:val="af2"/>
              <w:ind w:left="851"/>
              <w:rPr>
                <w:rFonts w:ascii="Times New Roman" w:hAnsi="Times New Roman" w:cs="Times New Roman"/>
                <w:sz w:val="24"/>
                <w:szCs w:val="24"/>
              </w:rPr>
            </w:pPr>
            <w:r w:rsidRPr="00876061">
              <w:rPr>
                <w:rFonts w:ascii="Times New Roman" w:hAnsi="Times New Roman" w:cs="Times New Roman"/>
                <w:sz w:val="24"/>
                <w:szCs w:val="24"/>
              </w:rPr>
              <w:t>общая площадь</w:t>
            </w:r>
          </w:p>
        </w:tc>
        <w:tc>
          <w:tcPr>
            <w:tcW w:w="2126" w:type="dxa"/>
            <w:tcBorders>
              <w:top w:val="nil"/>
              <w:bottom w:val="nil"/>
            </w:tcBorders>
            <w:vAlign w:val="bottom"/>
          </w:tcPr>
          <w:p w:rsidR="004F4ACB" w:rsidRPr="00876061" w:rsidRDefault="004F4ACB" w:rsidP="007705F9">
            <w:pPr>
              <w:pStyle w:val="af2"/>
              <w:jc w:val="center"/>
              <w:rPr>
                <w:rFonts w:ascii="Times New Roman" w:hAnsi="Times New Roman" w:cs="Times New Roman"/>
                <w:sz w:val="24"/>
                <w:szCs w:val="24"/>
              </w:rPr>
            </w:pPr>
            <w:r w:rsidRPr="00876061">
              <w:rPr>
                <w:rFonts w:ascii="Times New Roman" w:hAnsi="Times New Roman" w:cs="Times New Roman"/>
                <w:sz w:val="24"/>
                <w:szCs w:val="24"/>
              </w:rPr>
              <w:t xml:space="preserve">м </w:t>
            </w:r>
            <w:r w:rsidRPr="00876061">
              <w:rPr>
                <w:rFonts w:ascii="Times New Roman" w:hAnsi="Times New Roman" w:cs="Times New Roman"/>
                <w:sz w:val="24"/>
                <w:szCs w:val="24"/>
                <w:vertAlign w:val="superscript"/>
              </w:rPr>
              <w:t>2</w:t>
            </w:r>
          </w:p>
        </w:tc>
        <w:tc>
          <w:tcPr>
            <w:tcW w:w="2126" w:type="dxa"/>
            <w:tcBorders>
              <w:top w:val="nil"/>
              <w:bottom w:val="nil"/>
            </w:tcBorders>
            <w:vAlign w:val="bottom"/>
          </w:tcPr>
          <w:p w:rsidR="004F4ACB" w:rsidRPr="00876061" w:rsidRDefault="004F4ACB" w:rsidP="007705F9">
            <w:pPr>
              <w:pStyle w:val="af2"/>
              <w:jc w:val="center"/>
              <w:rPr>
                <w:rFonts w:ascii="Times New Roman" w:hAnsi="Times New Roman" w:cs="Times New Roman"/>
                <w:sz w:val="24"/>
                <w:szCs w:val="24"/>
              </w:rPr>
            </w:pPr>
          </w:p>
        </w:tc>
        <w:tc>
          <w:tcPr>
            <w:tcW w:w="2552" w:type="dxa"/>
            <w:tcBorders>
              <w:top w:val="nil"/>
              <w:bottom w:val="nil"/>
            </w:tcBorders>
            <w:vAlign w:val="bottom"/>
          </w:tcPr>
          <w:p w:rsidR="004F4ACB" w:rsidRPr="00876061" w:rsidRDefault="004F4ACB" w:rsidP="007705F9">
            <w:pPr>
              <w:pStyle w:val="af2"/>
              <w:jc w:val="center"/>
              <w:rPr>
                <w:rFonts w:ascii="Times New Roman" w:hAnsi="Times New Roman" w:cs="Times New Roman"/>
                <w:sz w:val="24"/>
                <w:szCs w:val="24"/>
              </w:rPr>
            </w:pPr>
          </w:p>
        </w:tc>
      </w:tr>
      <w:tr w:rsidR="004F4ACB" w:rsidRPr="00876061" w:rsidTr="007705F9">
        <w:trPr>
          <w:trHeight w:val="280"/>
        </w:trPr>
        <w:tc>
          <w:tcPr>
            <w:tcW w:w="3119" w:type="dxa"/>
            <w:tcBorders>
              <w:top w:val="nil"/>
              <w:bottom w:val="nil"/>
            </w:tcBorders>
            <w:vAlign w:val="bottom"/>
          </w:tcPr>
          <w:p w:rsidR="004F4ACB" w:rsidRPr="00876061" w:rsidRDefault="004F4ACB" w:rsidP="007705F9">
            <w:pPr>
              <w:pStyle w:val="af2"/>
              <w:ind w:left="851"/>
              <w:rPr>
                <w:rFonts w:ascii="Times New Roman" w:hAnsi="Times New Roman" w:cs="Times New Roman"/>
                <w:sz w:val="24"/>
                <w:szCs w:val="24"/>
              </w:rPr>
            </w:pPr>
            <w:r w:rsidRPr="00876061">
              <w:rPr>
                <w:rFonts w:ascii="Times New Roman" w:hAnsi="Times New Roman" w:cs="Times New Roman"/>
                <w:sz w:val="24"/>
                <w:szCs w:val="24"/>
              </w:rPr>
              <w:t>жилая площадь</w:t>
            </w:r>
          </w:p>
        </w:tc>
        <w:tc>
          <w:tcPr>
            <w:tcW w:w="2126" w:type="dxa"/>
            <w:tcBorders>
              <w:top w:val="nil"/>
              <w:bottom w:val="nil"/>
            </w:tcBorders>
            <w:vAlign w:val="bottom"/>
          </w:tcPr>
          <w:p w:rsidR="004F4ACB" w:rsidRPr="00876061" w:rsidRDefault="004F4ACB" w:rsidP="007705F9">
            <w:pPr>
              <w:pStyle w:val="af2"/>
              <w:jc w:val="center"/>
              <w:rPr>
                <w:rFonts w:ascii="Times New Roman" w:hAnsi="Times New Roman" w:cs="Times New Roman"/>
                <w:sz w:val="24"/>
                <w:szCs w:val="24"/>
              </w:rPr>
            </w:pPr>
            <w:r w:rsidRPr="00876061">
              <w:rPr>
                <w:rFonts w:ascii="Times New Roman" w:hAnsi="Times New Roman" w:cs="Times New Roman"/>
                <w:sz w:val="24"/>
                <w:szCs w:val="24"/>
              </w:rPr>
              <w:t xml:space="preserve">м </w:t>
            </w:r>
            <w:r w:rsidRPr="00876061">
              <w:rPr>
                <w:rFonts w:ascii="Times New Roman" w:hAnsi="Times New Roman" w:cs="Times New Roman"/>
                <w:sz w:val="24"/>
                <w:szCs w:val="24"/>
                <w:vertAlign w:val="superscript"/>
              </w:rPr>
              <w:t>2</w:t>
            </w:r>
          </w:p>
        </w:tc>
        <w:tc>
          <w:tcPr>
            <w:tcW w:w="2126" w:type="dxa"/>
            <w:tcBorders>
              <w:top w:val="nil"/>
              <w:bottom w:val="nil"/>
            </w:tcBorders>
            <w:vAlign w:val="bottom"/>
          </w:tcPr>
          <w:p w:rsidR="004F4ACB" w:rsidRPr="00876061" w:rsidRDefault="004F4ACB" w:rsidP="007705F9">
            <w:pPr>
              <w:pStyle w:val="af2"/>
              <w:jc w:val="center"/>
              <w:rPr>
                <w:rFonts w:ascii="Times New Roman" w:hAnsi="Times New Roman" w:cs="Times New Roman"/>
                <w:sz w:val="24"/>
                <w:szCs w:val="24"/>
              </w:rPr>
            </w:pPr>
          </w:p>
        </w:tc>
        <w:tc>
          <w:tcPr>
            <w:tcW w:w="2552" w:type="dxa"/>
            <w:tcBorders>
              <w:top w:val="nil"/>
              <w:bottom w:val="nil"/>
            </w:tcBorders>
            <w:vAlign w:val="bottom"/>
          </w:tcPr>
          <w:p w:rsidR="004F4ACB" w:rsidRPr="00876061" w:rsidRDefault="004F4ACB" w:rsidP="007705F9">
            <w:pPr>
              <w:pStyle w:val="af2"/>
              <w:jc w:val="center"/>
              <w:rPr>
                <w:rFonts w:ascii="Times New Roman" w:hAnsi="Times New Roman" w:cs="Times New Roman"/>
                <w:sz w:val="24"/>
                <w:szCs w:val="24"/>
              </w:rPr>
            </w:pPr>
          </w:p>
        </w:tc>
      </w:tr>
      <w:tr w:rsidR="004F4ACB" w:rsidRPr="00876061" w:rsidTr="007705F9">
        <w:trPr>
          <w:trHeight w:val="280"/>
        </w:trPr>
        <w:tc>
          <w:tcPr>
            <w:tcW w:w="3119" w:type="dxa"/>
            <w:tcBorders>
              <w:top w:val="nil"/>
              <w:bottom w:val="nil"/>
            </w:tcBorders>
            <w:vAlign w:val="bottom"/>
          </w:tcPr>
          <w:p w:rsidR="004F4ACB" w:rsidRPr="00876061" w:rsidRDefault="004F4ACB" w:rsidP="007705F9">
            <w:pPr>
              <w:pStyle w:val="af2"/>
              <w:ind w:left="57"/>
              <w:rPr>
                <w:rFonts w:ascii="Times New Roman" w:hAnsi="Times New Roman" w:cs="Times New Roman"/>
                <w:sz w:val="24"/>
                <w:szCs w:val="24"/>
              </w:rPr>
            </w:pPr>
            <w:r w:rsidRPr="00876061">
              <w:rPr>
                <w:rFonts w:ascii="Times New Roman" w:hAnsi="Times New Roman" w:cs="Times New Roman"/>
                <w:sz w:val="24"/>
                <w:szCs w:val="24"/>
              </w:rPr>
              <w:t>трехкомнатных</w:t>
            </w:r>
          </w:p>
        </w:tc>
        <w:tc>
          <w:tcPr>
            <w:tcW w:w="2126" w:type="dxa"/>
            <w:tcBorders>
              <w:top w:val="nil"/>
              <w:bottom w:val="nil"/>
            </w:tcBorders>
            <w:vAlign w:val="bottom"/>
          </w:tcPr>
          <w:p w:rsidR="004F4ACB" w:rsidRPr="00876061" w:rsidRDefault="004F4ACB" w:rsidP="007705F9">
            <w:pPr>
              <w:pStyle w:val="af2"/>
              <w:jc w:val="center"/>
              <w:rPr>
                <w:rFonts w:ascii="Times New Roman" w:hAnsi="Times New Roman" w:cs="Times New Roman"/>
                <w:sz w:val="24"/>
                <w:szCs w:val="24"/>
              </w:rPr>
            </w:pPr>
            <w:r w:rsidRPr="00876061">
              <w:rPr>
                <w:rFonts w:ascii="Times New Roman" w:hAnsi="Times New Roman" w:cs="Times New Roman"/>
                <w:sz w:val="24"/>
                <w:szCs w:val="24"/>
              </w:rPr>
              <w:t>шт.</w:t>
            </w:r>
          </w:p>
        </w:tc>
        <w:tc>
          <w:tcPr>
            <w:tcW w:w="2126" w:type="dxa"/>
            <w:tcBorders>
              <w:top w:val="nil"/>
              <w:bottom w:val="nil"/>
            </w:tcBorders>
            <w:vAlign w:val="bottom"/>
          </w:tcPr>
          <w:p w:rsidR="004F4ACB" w:rsidRPr="00876061" w:rsidRDefault="004F4ACB" w:rsidP="007705F9">
            <w:pPr>
              <w:pStyle w:val="af2"/>
              <w:jc w:val="center"/>
              <w:rPr>
                <w:rFonts w:ascii="Times New Roman" w:hAnsi="Times New Roman" w:cs="Times New Roman"/>
                <w:sz w:val="24"/>
                <w:szCs w:val="24"/>
              </w:rPr>
            </w:pPr>
          </w:p>
        </w:tc>
        <w:tc>
          <w:tcPr>
            <w:tcW w:w="2552" w:type="dxa"/>
            <w:tcBorders>
              <w:top w:val="nil"/>
              <w:bottom w:val="nil"/>
            </w:tcBorders>
            <w:vAlign w:val="bottom"/>
          </w:tcPr>
          <w:p w:rsidR="004F4ACB" w:rsidRPr="00876061" w:rsidRDefault="004F4ACB" w:rsidP="007705F9">
            <w:pPr>
              <w:pStyle w:val="af2"/>
              <w:jc w:val="center"/>
              <w:rPr>
                <w:rFonts w:ascii="Times New Roman" w:hAnsi="Times New Roman" w:cs="Times New Roman"/>
                <w:sz w:val="24"/>
                <w:szCs w:val="24"/>
              </w:rPr>
            </w:pPr>
          </w:p>
        </w:tc>
      </w:tr>
      <w:tr w:rsidR="004F4ACB" w:rsidRPr="00876061" w:rsidTr="007705F9">
        <w:trPr>
          <w:trHeight w:val="280"/>
        </w:trPr>
        <w:tc>
          <w:tcPr>
            <w:tcW w:w="3119" w:type="dxa"/>
            <w:tcBorders>
              <w:top w:val="nil"/>
              <w:bottom w:val="nil"/>
            </w:tcBorders>
            <w:vAlign w:val="bottom"/>
          </w:tcPr>
          <w:p w:rsidR="004F4ACB" w:rsidRPr="00876061" w:rsidRDefault="004F4ACB" w:rsidP="007705F9">
            <w:pPr>
              <w:pStyle w:val="af2"/>
              <w:ind w:left="851"/>
              <w:rPr>
                <w:rFonts w:ascii="Times New Roman" w:hAnsi="Times New Roman" w:cs="Times New Roman"/>
                <w:sz w:val="24"/>
                <w:szCs w:val="24"/>
              </w:rPr>
            </w:pPr>
            <w:r w:rsidRPr="00876061">
              <w:rPr>
                <w:rFonts w:ascii="Times New Roman" w:hAnsi="Times New Roman" w:cs="Times New Roman"/>
                <w:sz w:val="24"/>
                <w:szCs w:val="24"/>
              </w:rPr>
              <w:t>общая площадь</w:t>
            </w:r>
          </w:p>
        </w:tc>
        <w:tc>
          <w:tcPr>
            <w:tcW w:w="2126" w:type="dxa"/>
            <w:tcBorders>
              <w:top w:val="nil"/>
              <w:bottom w:val="nil"/>
            </w:tcBorders>
            <w:vAlign w:val="bottom"/>
          </w:tcPr>
          <w:p w:rsidR="004F4ACB" w:rsidRPr="00876061" w:rsidRDefault="004F4ACB" w:rsidP="007705F9">
            <w:pPr>
              <w:pStyle w:val="af2"/>
              <w:jc w:val="center"/>
              <w:rPr>
                <w:rFonts w:ascii="Times New Roman" w:hAnsi="Times New Roman" w:cs="Times New Roman"/>
                <w:sz w:val="24"/>
                <w:szCs w:val="24"/>
              </w:rPr>
            </w:pPr>
            <w:r w:rsidRPr="00876061">
              <w:rPr>
                <w:rFonts w:ascii="Times New Roman" w:hAnsi="Times New Roman" w:cs="Times New Roman"/>
                <w:sz w:val="24"/>
                <w:szCs w:val="24"/>
              </w:rPr>
              <w:t xml:space="preserve">м </w:t>
            </w:r>
            <w:r w:rsidRPr="00876061">
              <w:rPr>
                <w:rFonts w:ascii="Times New Roman" w:hAnsi="Times New Roman" w:cs="Times New Roman"/>
                <w:sz w:val="24"/>
                <w:szCs w:val="24"/>
                <w:vertAlign w:val="superscript"/>
              </w:rPr>
              <w:t>2</w:t>
            </w:r>
          </w:p>
        </w:tc>
        <w:tc>
          <w:tcPr>
            <w:tcW w:w="2126" w:type="dxa"/>
            <w:tcBorders>
              <w:top w:val="nil"/>
              <w:bottom w:val="nil"/>
            </w:tcBorders>
            <w:vAlign w:val="bottom"/>
          </w:tcPr>
          <w:p w:rsidR="004F4ACB" w:rsidRPr="00876061" w:rsidRDefault="004F4ACB" w:rsidP="007705F9">
            <w:pPr>
              <w:pStyle w:val="af2"/>
              <w:jc w:val="center"/>
              <w:rPr>
                <w:rFonts w:ascii="Times New Roman" w:hAnsi="Times New Roman" w:cs="Times New Roman"/>
                <w:sz w:val="24"/>
                <w:szCs w:val="24"/>
              </w:rPr>
            </w:pPr>
          </w:p>
        </w:tc>
        <w:tc>
          <w:tcPr>
            <w:tcW w:w="2552" w:type="dxa"/>
            <w:tcBorders>
              <w:top w:val="nil"/>
              <w:bottom w:val="nil"/>
            </w:tcBorders>
            <w:vAlign w:val="bottom"/>
          </w:tcPr>
          <w:p w:rsidR="004F4ACB" w:rsidRPr="00876061" w:rsidRDefault="004F4ACB" w:rsidP="007705F9">
            <w:pPr>
              <w:pStyle w:val="af2"/>
              <w:jc w:val="center"/>
              <w:rPr>
                <w:rFonts w:ascii="Times New Roman" w:hAnsi="Times New Roman" w:cs="Times New Roman"/>
                <w:sz w:val="24"/>
                <w:szCs w:val="24"/>
              </w:rPr>
            </w:pPr>
          </w:p>
        </w:tc>
      </w:tr>
      <w:tr w:rsidR="004F4ACB" w:rsidRPr="00876061" w:rsidTr="007705F9">
        <w:trPr>
          <w:trHeight w:val="280"/>
        </w:trPr>
        <w:tc>
          <w:tcPr>
            <w:tcW w:w="3119" w:type="dxa"/>
            <w:tcBorders>
              <w:top w:val="nil"/>
              <w:bottom w:val="nil"/>
            </w:tcBorders>
            <w:vAlign w:val="bottom"/>
          </w:tcPr>
          <w:p w:rsidR="004F4ACB" w:rsidRPr="00876061" w:rsidRDefault="004F4ACB" w:rsidP="007705F9">
            <w:pPr>
              <w:pStyle w:val="af2"/>
              <w:ind w:left="851"/>
              <w:rPr>
                <w:rFonts w:ascii="Times New Roman" w:hAnsi="Times New Roman" w:cs="Times New Roman"/>
                <w:sz w:val="24"/>
                <w:szCs w:val="24"/>
              </w:rPr>
            </w:pPr>
            <w:r w:rsidRPr="00876061">
              <w:rPr>
                <w:rFonts w:ascii="Times New Roman" w:hAnsi="Times New Roman" w:cs="Times New Roman"/>
                <w:sz w:val="24"/>
                <w:szCs w:val="24"/>
              </w:rPr>
              <w:t>жилая площадь</w:t>
            </w:r>
          </w:p>
        </w:tc>
        <w:tc>
          <w:tcPr>
            <w:tcW w:w="2126" w:type="dxa"/>
            <w:tcBorders>
              <w:top w:val="nil"/>
              <w:bottom w:val="nil"/>
            </w:tcBorders>
            <w:vAlign w:val="bottom"/>
          </w:tcPr>
          <w:p w:rsidR="004F4ACB" w:rsidRPr="00876061" w:rsidRDefault="004F4ACB" w:rsidP="007705F9">
            <w:pPr>
              <w:pStyle w:val="af2"/>
              <w:jc w:val="center"/>
              <w:rPr>
                <w:rFonts w:ascii="Times New Roman" w:hAnsi="Times New Roman" w:cs="Times New Roman"/>
                <w:sz w:val="24"/>
                <w:szCs w:val="24"/>
              </w:rPr>
            </w:pPr>
            <w:r w:rsidRPr="00876061">
              <w:rPr>
                <w:rFonts w:ascii="Times New Roman" w:hAnsi="Times New Roman" w:cs="Times New Roman"/>
                <w:sz w:val="24"/>
                <w:szCs w:val="24"/>
              </w:rPr>
              <w:t xml:space="preserve">м </w:t>
            </w:r>
            <w:r w:rsidRPr="00876061">
              <w:rPr>
                <w:rFonts w:ascii="Times New Roman" w:hAnsi="Times New Roman" w:cs="Times New Roman"/>
                <w:sz w:val="24"/>
                <w:szCs w:val="24"/>
                <w:vertAlign w:val="superscript"/>
              </w:rPr>
              <w:t>2</w:t>
            </w:r>
          </w:p>
        </w:tc>
        <w:tc>
          <w:tcPr>
            <w:tcW w:w="2126" w:type="dxa"/>
            <w:tcBorders>
              <w:top w:val="nil"/>
              <w:bottom w:val="nil"/>
            </w:tcBorders>
            <w:vAlign w:val="bottom"/>
          </w:tcPr>
          <w:p w:rsidR="004F4ACB" w:rsidRPr="00876061" w:rsidRDefault="004F4ACB" w:rsidP="007705F9">
            <w:pPr>
              <w:pStyle w:val="af2"/>
              <w:jc w:val="center"/>
              <w:rPr>
                <w:rFonts w:ascii="Times New Roman" w:hAnsi="Times New Roman" w:cs="Times New Roman"/>
                <w:sz w:val="24"/>
                <w:szCs w:val="24"/>
              </w:rPr>
            </w:pPr>
          </w:p>
        </w:tc>
        <w:tc>
          <w:tcPr>
            <w:tcW w:w="2552" w:type="dxa"/>
            <w:tcBorders>
              <w:top w:val="nil"/>
              <w:bottom w:val="nil"/>
            </w:tcBorders>
            <w:vAlign w:val="bottom"/>
          </w:tcPr>
          <w:p w:rsidR="004F4ACB" w:rsidRPr="00876061" w:rsidRDefault="004F4ACB" w:rsidP="007705F9">
            <w:pPr>
              <w:pStyle w:val="af2"/>
              <w:jc w:val="center"/>
              <w:rPr>
                <w:rFonts w:ascii="Times New Roman" w:hAnsi="Times New Roman" w:cs="Times New Roman"/>
                <w:sz w:val="24"/>
                <w:szCs w:val="24"/>
              </w:rPr>
            </w:pPr>
          </w:p>
        </w:tc>
      </w:tr>
      <w:tr w:rsidR="004F4ACB" w:rsidRPr="00876061" w:rsidTr="007705F9">
        <w:trPr>
          <w:trHeight w:val="280"/>
        </w:trPr>
        <w:tc>
          <w:tcPr>
            <w:tcW w:w="3119" w:type="dxa"/>
            <w:tcBorders>
              <w:top w:val="nil"/>
              <w:bottom w:val="nil"/>
            </w:tcBorders>
            <w:vAlign w:val="bottom"/>
          </w:tcPr>
          <w:p w:rsidR="004F4ACB" w:rsidRPr="00876061" w:rsidRDefault="004F4ACB" w:rsidP="007705F9">
            <w:pPr>
              <w:pStyle w:val="af2"/>
              <w:ind w:left="57"/>
              <w:rPr>
                <w:rFonts w:ascii="Times New Roman" w:hAnsi="Times New Roman" w:cs="Times New Roman"/>
                <w:sz w:val="24"/>
                <w:szCs w:val="24"/>
              </w:rPr>
            </w:pPr>
            <w:r w:rsidRPr="00876061">
              <w:rPr>
                <w:rFonts w:ascii="Times New Roman" w:hAnsi="Times New Roman" w:cs="Times New Roman"/>
                <w:sz w:val="24"/>
                <w:szCs w:val="24"/>
              </w:rPr>
              <w:t>четырех- и более комнатных</w:t>
            </w:r>
          </w:p>
        </w:tc>
        <w:tc>
          <w:tcPr>
            <w:tcW w:w="2126" w:type="dxa"/>
            <w:tcBorders>
              <w:top w:val="nil"/>
              <w:bottom w:val="nil"/>
            </w:tcBorders>
            <w:vAlign w:val="bottom"/>
          </w:tcPr>
          <w:p w:rsidR="004F4ACB" w:rsidRPr="00876061" w:rsidRDefault="004F4ACB" w:rsidP="007705F9">
            <w:pPr>
              <w:pStyle w:val="af2"/>
              <w:jc w:val="center"/>
              <w:rPr>
                <w:rFonts w:ascii="Times New Roman" w:hAnsi="Times New Roman" w:cs="Times New Roman"/>
                <w:sz w:val="24"/>
                <w:szCs w:val="24"/>
              </w:rPr>
            </w:pPr>
            <w:r w:rsidRPr="00876061">
              <w:rPr>
                <w:rFonts w:ascii="Times New Roman" w:hAnsi="Times New Roman" w:cs="Times New Roman"/>
                <w:sz w:val="24"/>
                <w:szCs w:val="24"/>
              </w:rPr>
              <w:t>шт.</w:t>
            </w:r>
          </w:p>
        </w:tc>
        <w:tc>
          <w:tcPr>
            <w:tcW w:w="2126" w:type="dxa"/>
            <w:tcBorders>
              <w:top w:val="nil"/>
              <w:bottom w:val="nil"/>
            </w:tcBorders>
            <w:vAlign w:val="bottom"/>
          </w:tcPr>
          <w:p w:rsidR="004F4ACB" w:rsidRPr="00876061" w:rsidRDefault="004F4ACB" w:rsidP="007705F9">
            <w:pPr>
              <w:pStyle w:val="af2"/>
              <w:jc w:val="center"/>
              <w:rPr>
                <w:rFonts w:ascii="Times New Roman" w:hAnsi="Times New Roman" w:cs="Times New Roman"/>
                <w:sz w:val="24"/>
                <w:szCs w:val="24"/>
              </w:rPr>
            </w:pPr>
          </w:p>
        </w:tc>
        <w:tc>
          <w:tcPr>
            <w:tcW w:w="2552" w:type="dxa"/>
            <w:tcBorders>
              <w:top w:val="nil"/>
              <w:bottom w:val="nil"/>
            </w:tcBorders>
            <w:vAlign w:val="bottom"/>
          </w:tcPr>
          <w:p w:rsidR="004F4ACB" w:rsidRPr="00876061" w:rsidRDefault="004F4ACB" w:rsidP="007705F9">
            <w:pPr>
              <w:pStyle w:val="af2"/>
              <w:jc w:val="center"/>
              <w:rPr>
                <w:rFonts w:ascii="Times New Roman" w:hAnsi="Times New Roman" w:cs="Times New Roman"/>
                <w:sz w:val="24"/>
                <w:szCs w:val="24"/>
              </w:rPr>
            </w:pPr>
          </w:p>
        </w:tc>
      </w:tr>
      <w:tr w:rsidR="004F4ACB" w:rsidRPr="00876061" w:rsidTr="007705F9">
        <w:trPr>
          <w:trHeight w:val="280"/>
        </w:trPr>
        <w:tc>
          <w:tcPr>
            <w:tcW w:w="3119" w:type="dxa"/>
            <w:tcBorders>
              <w:top w:val="nil"/>
              <w:bottom w:val="nil"/>
            </w:tcBorders>
            <w:vAlign w:val="bottom"/>
          </w:tcPr>
          <w:p w:rsidR="004F4ACB" w:rsidRPr="00876061" w:rsidRDefault="004F4ACB" w:rsidP="007705F9">
            <w:pPr>
              <w:pStyle w:val="af2"/>
              <w:ind w:left="851"/>
              <w:rPr>
                <w:rFonts w:ascii="Times New Roman" w:hAnsi="Times New Roman" w:cs="Times New Roman"/>
                <w:sz w:val="24"/>
                <w:szCs w:val="24"/>
              </w:rPr>
            </w:pPr>
            <w:r w:rsidRPr="00876061">
              <w:rPr>
                <w:rFonts w:ascii="Times New Roman" w:hAnsi="Times New Roman" w:cs="Times New Roman"/>
                <w:sz w:val="24"/>
                <w:szCs w:val="24"/>
              </w:rPr>
              <w:t>общая площадь</w:t>
            </w:r>
          </w:p>
        </w:tc>
        <w:tc>
          <w:tcPr>
            <w:tcW w:w="2126" w:type="dxa"/>
            <w:tcBorders>
              <w:top w:val="nil"/>
              <w:bottom w:val="nil"/>
            </w:tcBorders>
            <w:vAlign w:val="bottom"/>
          </w:tcPr>
          <w:p w:rsidR="004F4ACB" w:rsidRPr="00876061" w:rsidRDefault="004F4ACB" w:rsidP="007705F9">
            <w:pPr>
              <w:pStyle w:val="af2"/>
              <w:jc w:val="center"/>
              <w:rPr>
                <w:rFonts w:ascii="Times New Roman" w:hAnsi="Times New Roman" w:cs="Times New Roman"/>
                <w:sz w:val="24"/>
                <w:szCs w:val="24"/>
              </w:rPr>
            </w:pPr>
            <w:r w:rsidRPr="00876061">
              <w:rPr>
                <w:rFonts w:ascii="Times New Roman" w:hAnsi="Times New Roman" w:cs="Times New Roman"/>
                <w:sz w:val="24"/>
                <w:szCs w:val="24"/>
              </w:rPr>
              <w:t xml:space="preserve">м </w:t>
            </w:r>
            <w:r w:rsidRPr="00876061">
              <w:rPr>
                <w:rFonts w:ascii="Times New Roman" w:hAnsi="Times New Roman" w:cs="Times New Roman"/>
                <w:sz w:val="24"/>
                <w:szCs w:val="24"/>
                <w:vertAlign w:val="superscript"/>
              </w:rPr>
              <w:t>2</w:t>
            </w:r>
          </w:p>
        </w:tc>
        <w:tc>
          <w:tcPr>
            <w:tcW w:w="2126" w:type="dxa"/>
            <w:tcBorders>
              <w:top w:val="nil"/>
              <w:bottom w:val="nil"/>
            </w:tcBorders>
            <w:vAlign w:val="bottom"/>
          </w:tcPr>
          <w:p w:rsidR="004F4ACB" w:rsidRPr="00876061" w:rsidRDefault="004F4ACB" w:rsidP="007705F9">
            <w:pPr>
              <w:pStyle w:val="af2"/>
              <w:jc w:val="center"/>
              <w:rPr>
                <w:rFonts w:ascii="Times New Roman" w:hAnsi="Times New Roman" w:cs="Times New Roman"/>
                <w:sz w:val="24"/>
                <w:szCs w:val="24"/>
              </w:rPr>
            </w:pPr>
          </w:p>
        </w:tc>
        <w:tc>
          <w:tcPr>
            <w:tcW w:w="2552" w:type="dxa"/>
            <w:tcBorders>
              <w:top w:val="nil"/>
              <w:bottom w:val="nil"/>
            </w:tcBorders>
            <w:vAlign w:val="bottom"/>
          </w:tcPr>
          <w:p w:rsidR="004F4ACB" w:rsidRPr="00876061" w:rsidRDefault="004F4ACB" w:rsidP="007705F9">
            <w:pPr>
              <w:pStyle w:val="af2"/>
              <w:jc w:val="center"/>
              <w:rPr>
                <w:rFonts w:ascii="Times New Roman" w:hAnsi="Times New Roman" w:cs="Times New Roman"/>
                <w:sz w:val="24"/>
                <w:szCs w:val="24"/>
              </w:rPr>
            </w:pPr>
          </w:p>
        </w:tc>
      </w:tr>
      <w:tr w:rsidR="004F4ACB" w:rsidRPr="00876061" w:rsidTr="007705F9">
        <w:trPr>
          <w:trHeight w:val="280"/>
        </w:trPr>
        <w:tc>
          <w:tcPr>
            <w:tcW w:w="3119" w:type="dxa"/>
            <w:tcBorders>
              <w:top w:val="nil"/>
            </w:tcBorders>
            <w:vAlign w:val="bottom"/>
          </w:tcPr>
          <w:p w:rsidR="004F4ACB" w:rsidRPr="00876061" w:rsidRDefault="004F4ACB" w:rsidP="007705F9">
            <w:pPr>
              <w:pStyle w:val="af2"/>
              <w:ind w:left="851"/>
              <w:rPr>
                <w:rFonts w:ascii="Times New Roman" w:hAnsi="Times New Roman" w:cs="Times New Roman"/>
                <w:sz w:val="24"/>
                <w:szCs w:val="24"/>
              </w:rPr>
            </w:pPr>
            <w:r w:rsidRPr="00876061">
              <w:rPr>
                <w:rFonts w:ascii="Times New Roman" w:hAnsi="Times New Roman" w:cs="Times New Roman"/>
                <w:sz w:val="24"/>
                <w:szCs w:val="24"/>
              </w:rPr>
              <w:t>жилая площадь</w:t>
            </w:r>
          </w:p>
        </w:tc>
        <w:tc>
          <w:tcPr>
            <w:tcW w:w="2126" w:type="dxa"/>
            <w:tcBorders>
              <w:top w:val="nil"/>
            </w:tcBorders>
            <w:vAlign w:val="bottom"/>
          </w:tcPr>
          <w:p w:rsidR="004F4ACB" w:rsidRPr="00876061" w:rsidRDefault="004F4ACB" w:rsidP="007705F9">
            <w:pPr>
              <w:pStyle w:val="af2"/>
              <w:jc w:val="center"/>
              <w:rPr>
                <w:rFonts w:ascii="Times New Roman" w:hAnsi="Times New Roman" w:cs="Times New Roman"/>
                <w:sz w:val="24"/>
                <w:szCs w:val="24"/>
              </w:rPr>
            </w:pPr>
            <w:r w:rsidRPr="00876061">
              <w:rPr>
                <w:rFonts w:ascii="Times New Roman" w:hAnsi="Times New Roman" w:cs="Times New Roman"/>
                <w:sz w:val="24"/>
                <w:szCs w:val="24"/>
              </w:rPr>
              <w:t xml:space="preserve">м </w:t>
            </w:r>
            <w:r w:rsidRPr="00876061">
              <w:rPr>
                <w:rFonts w:ascii="Times New Roman" w:hAnsi="Times New Roman" w:cs="Times New Roman"/>
                <w:sz w:val="24"/>
                <w:szCs w:val="24"/>
                <w:vertAlign w:val="superscript"/>
              </w:rPr>
              <w:t>2</w:t>
            </w:r>
          </w:p>
        </w:tc>
        <w:tc>
          <w:tcPr>
            <w:tcW w:w="2126" w:type="dxa"/>
            <w:tcBorders>
              <w:top w:val="nil"/>
            </w:tcBorders>
            <w:vAlign w:val="bottom"/>
          </w:tcPr>
          <w:p w:rsidR="004F4ACB" w:rsidRPr="00876061" w:rsidRDefault="004F4ACB" w:rsidP="007705F9">
            <w:pPr>
              <w:pStyle w:val="af2"/>
              <w:jc w:val="center"/>
              <w:rPr>
                <w:rFonts w:ascii="Times New Roman" w:hAnsi="Times New Roman" w:cs="Times New Roman"/>
                <w:sz w:val="24"/>
                <w:szCs w:val="24"/>
              </w:rPr>
            </w:pPr>
          </w:p>
        </w:tc>
        <w:tc>
          <w:tcPr>
            <w:tcW w:w="2552" w:type="dxa"/>
            <w:tcBorders>
              <w:top w:val="nil"/>
            </w:tcBorders>
            <w:vAlign w:val="bottom"/>
          </w:tcPr>
          <w:p w:rsidR="004F4ACB" w:rsidRPr="00876061" w:rsidRDefault="004F4ACB" w:rsidP="007705F9">
            <w:pPr>
              <w:pStyle w:val="af2"/>
              <w:jc w:val="center"/>
              <w:rPr>
                <w:rFonts w:ascii="Times New Roman" w:hAnsi="Times New Roman" w:cs="Times New Roman"/>
                <w:sz w:val="24"/>
                <w:szCs w:val="24"/>
              </w:rPr>
            </w:pPr>
          </w:p>
        </w:tc>
      </w:tr>
    </w:tbl>
    <w:p w:rsidR="004F4ACB" w:rsidRPr="00876061" w:rsidRDefault="004F4ACB" w:rsidP="004F4ACB">
      <w:pPr>
        <w:pStyle w:val="af2"/>
        <w:rPr>
          <w:rFonts w:ascii="Times New Roman" w:hAnsi="Times New Roman" w:cs="Times New Roman"/>
          <w:sz w:val="24"/>
          <w:szCs w:val="24"/>
        </w:rPr>
      </w:pPr>
    </w:p>
    <w:p w:rsidR="004F4ACB" w:rsidRPr="00876061" w:rsidRDefault="004F4ACB" w:rsidP="004F4ACB">
      <w:pPr>
        <w:pStyle w:val="af2"/>
        <w:tabs>
          <w:tab w:val="left" w:pos="2977"/>
        </w:tabs>
        <w:jc w:val="both"/>
        <w:rPr>
          <w:rFonts w:ascii="Times New Roman" w:hAnsi="Times New Roman" w:cs="Times New Roman"/>
          <w:sz w:val="24"/>
          <w:szCs w:val="24"/>
        </w:rPr>
      </w:pPr>
      <w:r w:rsidRPr="00876061">
        <w:rPr>
          <w:rFonts w:ascii="Times New Roman" w:hAnsi="Times New Roman" w:cs="Times New Roman"/>
          <w:sz w:val="24"/>
          <w:szCs w:val="24"/>
        </w:rPr>
        <w:t>9. На объекте установлено предусмотренное проектом оборудование в количестве согласно актам о его приемке после индивидуального испытания и комплексного опробования (перечень указанных актов приведен в приложении</w:t>
      </w:r>
      <w:r w:rsidRPr="00876061">
        <w:rPr>
          <w:rFonts w:ascii="Times New Roman" w:hAnsi="Times New Roman" w:cs="Times New Roman"/>
          <w:sz w:val="24"/>
          <w:szCs w:val="24"/>
        </w:rPr>
        <w:tab/>
        <w:t>).</w:t>
      </w:r>
    </w:p>
    <w:p w:rsidR="004F4ACB" w:rsidRPr="00876061" w:rsidRDefault="004F4ACB" w:rsidP="004F4ACB">
      <w:pPr>
        <w:pStyle w:val="af2"/>
        <w:tabs>
          <w:tab w:val="left" w:pos="2977"/>
          <w:tab w:val="left" w:pos="6379"/>
        </w:tabs>
        <w:jc w:val="both"/>
        <w:rPr>
          <w:rFonts w:ascii="Times New Roman" w:hAnsi="Times New Roman" w:cs="Times New Roman"/>
          <w:sz w:val="24"/>
          <w:szCs w:val="24"/>
        </w:rPr>
      </w:pPr>
      <w:r w:rsidRPr="00876061">
        <w:rPr>
          <w:rFonts w:ascii="Times New Roman" w:hAnsi="Times New Roman" w:cs="Times New Roman"/>
          <w:sz w:val="24"/>
          <w:szCs w:val="24"/>
        </w:rPr>
        <w:t xml:space="preserve">10. Внешние наружные коммуникации холодного и горячего водоснабжения, канализации, теплоснабжения, газоснабжения, энергоснабжения и связи обеспечивают нормальную </w:t>
      </w:r>
      <w:r w:rsidR="00AA2FC8">
        <w:rPr>
          <w:rFonts w:ascii="Times New Roman" w:hAnsi="Times New Roman" w:cs="Times New Roman"/>
          <w:sz w:val="24"/>
          <w:szCs w:val="24"/>
        </w:rPr>
        <w:t>экс</w:t>
      </w:r>
      <w:r w:rsidRPr="00876061">
        <w:rPr>
          <w:rFonts w:ascii="Times New Roman" w:hAnsi="Times New Roman" w:cs="Times New Roman"/>
          <w:sz w:val="24"/>
          <w:szCs w:val="24"/>
        </w:rPr>
        <w:t>плуатацию объекта и приняты пользо</w:t>
      </w:r>
      <w:r w:rsidRPr="00876061">
        <w:rPr>
          <w:rFonts w:ascii="Times New Roman" w:hAnsi="Times New Roman" w:cs="Times New Roman"/>
          <w:sz w:val="24"/>
          <w:szCs w:val="24"/>
        </w:rPr>
        <w:softHyphen/>
        <w:t xml:space="preserve">вателями – городскими </w:t>
      </w:r>
      <w:r w:rsidR="00AA2FC8">
        <w:rPr>
          <w:rFonts w:ascii="Times New Roman" w:hAnsi="Times New Roman" w:cs="Times New Roman"/>
          <w:sz w:val="24"/>
          <w:szCs w:val="24"/>
        </w:rPr>
        <w:t>экс</w:t>
      </w:r>
      <w:r w:rsidRPr="00876061">
        <w:rPr>
          <w:rFonts w:ascii="Times New Roman" w:hAnsi="Times New Roman" w:cs="Times New Roman"/>
          <w:sz w:val="24"/>
          <w:szCs w:val="24"/>
        </w:rPr>
        <w:t xml:space="preserve">плуатационными организациями (перечень справок пользователей городских </w:t>
      </w:r>
      <w:r w:rsidR="00AA2FC8">
        <w:rPr>
          <w:rFonts w:ascii="Times New Roman" w:hAnsi="Times New Roman" w:cs="Times New Roman"/>
          <w:sz w:val="24"/>
          <w:szCs w:val="24"/>
        </w:rPr>
        <w:t>экс</w:t>
      </w:r>
      <w:r w:rsidRPr="00876061">
        <w:rPr>
          <w:rFonts w:ascii="Times New Roman" w:hAnsi="Times New Roman" w:cs="Times New Roman"/>
          <w:sz w:val="24"/>
          <w:szCs w:val="24"/>
        </w:rPr>
        <w:softHyphen/>
        <w:t>плуатационных организаций приведен в приложении</w:t>
      </w:r>
      <w:r w:rsidRPr="00876061">
        <w:rPr>
          <w:rFonts w:ascii="Times New Roman" w:hAnsi="Times New Roman" w:cs="Times New Roman"/>
          <w:sz w:val="24"/>
          <w:szCs w:val="24"/>
        </w:rPr>
        <w:tab/>
        <w:t>).</w:t>
      </w:r>
    </w:p>
    <w:p w:rsidR="004F4ACB" w:rsidRPr="00876061" w:rsidRDefault="004F4ACB" w:rsidP="004F4ACB">
      <w:pPr>
        <w:pStyle w:val="af2"/>
        <w:tabs>
          <w:tab w:val="left" w:pos="2977"/>
          <w:tab w:val="left" w:pos="6379"/>
        </w:tabs>
        <w:jc w:val="both"/>
        <w:rPr>
          <w:rFonts w:ascii="Times New Roman" w:hAnsi="Times New Roman" w:cs="Times New Roman"/>
          <w:sz w:val="24"/>
          <w:szCs w:val="24"/>
        </w:rPr>
      </w:pPr>
      <w:r w:rsidRPr="00876061">
        <w:rPr>
          <w:rFonts w:ascii="Times New Roman" w:hAnsi="Times New Roman" w:cs="Times New Roman"/>
          <w:sz w:val="24"/>
          <w:szCs w:val="24"/>
        </w:rPr>
        <w:t>11. Работы по озеленению, устройству верхнего покрытия подъездных дорог к зданию, тротуаров, хозяйственных, игровых и спортивных площадок, а также отделке элементов фасадов зданий должны быть выполнены (при переносе сроков выполнения работ):</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977"/>
        <w:gridCol w:w="1985"/>
        <w:gridCol w:w="2551"/>
        <w:gridCol w:w="2410"/>
      </w:tblGrid>
      <w:tr w:rsidR="004F4ACB" w:rsidRPr="00876061" w:rsidTr="007705F9">
        <w:trPr>
          <w:trHeight w:val="380"/>
        </w:trPr>
        <w:tc>
          <w:tcPr>
            <w:tcW w:w="2977" w:type="dxa"/>
            <w:vAlign w:val="center"/>
          </w:tcPr>
          <w:p w:rsidR="004F4ACB" w:rsidRPr="00876061" w:rsidRDefault="004F4ACB" w:rsidP="007705F9">
            <w:pPr>
              <w:pStyle w:val="af2"/>
              <w:tabs>
                <w:tab w:val="left" w:pos="2977"/>
                <w:tab w:val="left" w:pos="6379"/>
              </w:tabs>
              <w:jc w:val="center"/>
              <w:rPr>
                <w:rFonts w:ascii="Times New Roman" w:hAnsi="Times New Roman" w:cs="Times New Roman"/>
                <w:sz w:val="24"/>
                <w:szCs w:val="24"/>
              </w:rPr>
            </w:pPr>
            <w:r w:rsidRPr="00876061">
              <w:rPr>
                <w:rFonts w:ascii="Times New Roman" w:hAnsi="Times New Roman" w:cs="Times New Roman"/>
                <w:sz w:val="24"/>
                <w:szCs w:val="24"/>
              </w:rPr>
              <w:t>Работы</w:t>
            </w:r>
          </w:p>
        </w:tc>
        <w:tc>
          <w:tcPr>
            <w:tcW w:w="1985" w:type="dxa"/>
            <w:vAlign w:val="center"/>
          </w:tcPr>
          <w:p w:rsidR="004F4ACB" w:rsidRPr="00876061" w:rsidRDefault="004F4ACB" w:rsidP="007705F9">
            <w:pPr>
              <w:pStyle w:val="af2"/>
              <w:tabs>
                <w:tab w:val="left" w:pos="2977"/>
                <w:tab w:val="left" w:pos="6379"/>
              </w:tabs>
              <w:jc w:val="center"/>
              <w:rPr>
                <w:rFonts w:ascii="Times New Roman" w:hAnsi="Times New Roman" w:cs="Times New Roman"/>
                <w:sz w:val="24"/>
                <w:szCs w:val="24"/>
              </w:rPr>
            </w:pPr>
            <w:r w:rsidRPr="00876061">
              <w:rPr>
                <w:rFonts w:ascii="Times New Roman" w:hAnsi="Times New Roman" w:cs="Times New Roman"/>
                <w:sz w:val="24"/>
                <w:szCs w:val="24"/>
              </w:rPr>
              <w:t>Единица измерения</w:t>
            </w:r>
          </w:p>
        </w:tc>
        <w:tc>
          <w:tcPr>
            <w:tcW w:w="2551" w:type="dxa"/>
            <w:vAlign w:val="center"/>
          </w:tcPr>
          <w:p w:rsidR="004F4ACB" w:rsidRPr="00876061" w:rsidRDefault="004F4ACB" w:rsidP="007705F9">
            <w:pPr>
              <w:pStyle w:val="af2"/>
              <w:tabs>
                <w:tab w:val="left" w:pos="2977"/>
                <w:tab w:val="left" w:pos="6379"/>
              </w:tabs>
              <w:jc w:val="center"/>
              <w:rPr>
                <w:rFonts w:ascii="Times New Roman" w:hAnsi="Times New Roman" w:cs="Times New Roman"/>
                <w:sz w:val="24"/>
                <w:szCs w:val="24"/>
              </w:rPr>
            </w:pPr>
            <w:r w:rsidRPr="00876061">
              <w:rPr>
                <w:rFonts w:ascii="Times New Roman" w:hAnsi="Times New Roman" w:cs="Times New Roman"/>
                <w:sz w:val="24"/>
                <w:szCs w:val="24"/>
              </w:rPr>
              <w:t>Объем работ</w:t>
            </w:r>
          </w:p>
        </w:tc>
        <w:tc>
          <w:tcPr>
            <w:tcW w:w="2410" w:type="dxa"/>
            <w:vAlign w:val="center"/>
          </w:tcPr>
          <w:p w:rsidR="004F4ACB" w:rsidRPr="00876061" w:rsidRDefault="004F4ACB" w:rsidP="007705F9">
            <w:pPr>
              <w:pStyle w:val="af2"/>
              <w:tabs>
                <w:tab w:val="left" w:pos="2977"/>
                <w:tab w:val="left" w:pos="6379"/>
              </w:tabs>
              <w:jc w:val="center"/>
              <w:rPr>
                <w:rFonts w:ascii="Times New Roman" w:hAnsi="Times New Roman" w:cs="Times New Roman"/>
                <w:sz w:val="24"/>
                <w:szCs w:val="24"/>
              </w:rPr>
            </w:pPr>
            <w:r w:rsidRPr="00876061">
              <w:rPr>
                <w:rFonts w:ascii="Times New Roman" w:hAnsi="Times New Roman" w:cs="Times New Roman"/>
                <w:sz w:val="24"/>
                <w:szCs w:val="24"/>
              </w:rPr>
              <w:t>Срок выполнения</w:t>
            </w:r>
          </w:p>
        </w:tc>
      </w:tr>
      <w:tr w:rsidR="004F4ACB" w:rsidRPr="00876061" w:rsidTr="007705F9">
        <w:tc>
          <w:tcPr>
            <w:tcW w:w="2977" w:type="dxa"/>
            <w:vAlign w:val="center"/>
          </w:tcPr>
          <w:p w:rsidR="004F4ACB" w:rsidRPr="00876061" w:rsidRDefault="004F4ACB" w:rsidP="007705F9">
            <w:pPr>
              <w:pStyle w:val="af2"/>
              <w:tabs>
                <w:tab w:val="left" w:pos="2977"/>
                <w:tab w:val="left" w:pos="6379"/>
              </w:tabs>
              <w:jc w:val="center"/>
              <w:rPr>
                <w:rFonts w:ascii="Times New Roman" w:hAnsi="Times New Roman" w:cs="Times New Roman"/>
                <w:sz w:val="24"/>
                <w:szCs w:val="24"/>
              </w:rPr>
            </w:pPr>
            <w:r w:rsidRPr="00876061">
              <w:rPr>
                <w:rFonts w:ascii="Times New Roman" w:hAnsi="Times New Roman" w:cs="Times New Roman"/>
                <w:sz w:val="24"/>
                <w:szCs w:val="24"/>
              </w:rPr>
              <w:t>1</w:t>
            </w:r>
          </w:p>
        </w:tc>
        <w:tc>
          <w:tcPr>
            <w:tcW w:w="1985" w:type="dxa"/>
            <w:vAlign w:val="center"/>
          </w:tcPr>
          <w:p w:rsidR="004F4ACB" w:rsidRPr="00876061" w:rsidRDefault="004F4ACB" w:rsidP="007705F9">
            <w:pPr>
              <w:pStyle w:val="af2"/>
              <w:tabs>
                <w:tab w:val="left" w:pos="2977"/>
                <w:tab w:val="left" w:pos="6379"/>
              </w:tabs>
              <w:jc w:val="center"/>
              <w:rPr>
                <w:rFonts w:ascii="Times New Roman" w:hAnsi="Times New Roman" w:cs="Times New Roman"/>
                <w:sz w:val="24"/>
                <w:szCs w:val="24"/>
              </w:rPr>
            </w:pPr>
            <w:r w:rsidRPr="00876061">
              <w:rPr>
                <w:rFonts w:ascii="Times New Roman" w:hAnsi="Times New Roman" w:cs="Times New Roman"/>
                <w:sz w:val="24"/>
                <w:szCs w:val="24"/>
              </w:rPr>
              <w:t>2</w:t>
            </w:r>
          </w:p>
        </w:tc>
        <w:tc>
          <w:tcPr>
            <w:tcW w:w="2551" w:type="dxa"/>
            <w:vAlign w:val="center"/>
          </w:tcPr>
          <w:p w:rsidR="004F4ACB" w:rsidRPr="00876061" w:rsidRDefault="004F4ACB" w:rsidP="007705F9">
            <w:pPr>
              <w:pStyle w:val="af2"/>
              <w:tabs>
                <w:tab w:val="left" w:pos="2977"/>
                <w:tab w:val="left" w:pos="6379"/>
              </w:tabs>
              <w:jc w:val="center"/>
              <w:rPr>
                <w:rFonts w:ascii="Times New Roman" w:hAnsi="Times New Roman" w:cs="Times New Roman"/>
                <w:sz w:val="24"/>
                <w:szCs w:val="24"/>
              </w:rPr>
            </w:pPr>
            <w:r w:rsidRPr="00876061">
              <w:rPr>
                <w:rFonts w:ascii="Times New Roman" w:hAnsi="Times New Roman" w:cs="Times New Roman"/>
                <w:sz w:val="24"/>
                <w:szCs w:val="24"/>
              </w:rPr>
              <w:t>3</w:t>
            </w:r>
          </w:p>
        </w:tc>
        <w:tc>
          <w:tcPr>
            <w:tcW w:w="2410" w:type="dxa"/>
            <w:vAlign w:val="center"/>
          </w:tcPr>
          <w:p w:rsidR="004F4ACB" w:rsidRPr="00876061" w:rsidRDefault="004F4ACB" w:rsidP="007705F9">
            <w:pPr>
              <w:pStyle w:val="af2"/>
              <w:tabs>
                <w:tab w:val="left" w:pos="2977"/>
                <w:tab w:val="left" w:pos="6379"/>
              </w:tabs>
              <w:jc w:val="center"/>
              <w:rPr>
                <w:rFonts w:ascii="Times New Roman" w:hAnsi="Times New Roman" w:cs="Times New Roman"/>
                <w:sz w:val="24"/>
                <w:szCs w:val="24"/>
              </w:rPr>
            </w:pPr>
            <w:r w:rsidRPr="00876061">
              <w:rPr>
                <w:rFonts w:ascii="Times New Roman" w:hAnsi="Times New Roman" w:cs="Times New Roman"/>
                <w:sz w:val="24"/>
                <w:szCs w:val="24"/>
              </w:rPr>
              <w:t>4</w:t>
            </w:r>
          </w:p>
        </w:tc>
      </w:tr>
      <w:tr w:rsidR="004F4ACB" w:rsidRPr="00876061" w:rsidTr="007705F9">
        <w:trPr>
          <w:trHeight w:val="280"/>
        </w:trPr>
        <w:tc>
          <w:tcPr>
            <w:tcW w:w="2977" w:type="dxa"/>
            <w:vAlign w:val="bottom"/>
          </w:tcPr>
          <w:p w:rsidR="004F4ACB" w:rsidRPr="00876061" w:rsidRDefault="004F4ACB" w:rsidP="007705F9">
            <w:pPr>
              <w:pStyle w:val="af2"/>
              <w:tabs>
                <w:tab w:val="left" w:pos="2977"/>
                <w:tab w:val="left" w:pos="6379"/>
              </w:tabs>
              <w:rPr>
                <w:rFonts w:ascii="Times New Roman" w:hAnsi="Times New Roman" w:cs="Times New Roman"/>
                <w:sz w:val="24"/>
                <w:szCs w:val="24"/>
              </w:rPr>
            </w:pPr>
          </w:p>
        </w:tc>
        <w:tc>
          <w:tcPr>
            <w:tcW w:w="1985" w:type="dxa"/>
            <w:vAlign w:val="bottom"/>
          </w:tcPr>
          <w:p w:rsidR="004F4ACB" w:rsidRPr="00876061" w:rsidRDefault="004F4ACB" w:rsidP="007705F9">
            <w:pPr>
              <w:pStyle w:val="af2"/>
              <w:tabs>
                <w:tab w:val="left" w:pos="2977"/>
                <w:tab w:val="left" w:pos="6379"/>
              </w:tabs>
              <w:jc w:val="center"/>
              <w:rPr>
                <w:rFonts w:ascii="Times New Roman" w:hAnsi="Times New Roman" w:cs="Times New Roman"/>
                <w:sz w:val="24"/>
                <w:szCs w:val="24"/>
              </w:rPr>
            </w:pPr>
          </w:p>
        </w:tc>
        <w:tc>
          <w:tcPr>
            <w:tcW w:w="2551" w:type="dxa"/>
            <w:vAlign w:val="bottom"/>
          </w:tcPr>
          <w:p w:rsidR="004F4ACB" w:rsidRPr="00876061" w:rsidRDefault="004F4ACB" w:rsidP="007705F9">
            <w:pPr>
              <w:pStyle w:val="af2"/>
              <w:tabs>
                <w:tab w:val="left" w:pos="2977"/>
                <w:tab w:val="left" w:pos="6379"/>
              </w:tabs>
              <w:jc w:val="center"/>
              <w:rPr>
                <w:rFonts w:ascii="Times New Roman" w:hAnsi="Times New Roman" w:cs="Times New Roman"/>
                <w:sz w:val="24"/>
                <w:szCs w:val="24"/>
              </w:rPr>
            </w:pPr>
          </w:p>
        </w:tc>
        <w:tc>
          <w:tcPr>
            <w:tcW w:w="2410" w:type="dxa"/>
            <w:vAlign w:val="bottom"/>
          </w:tcPr>
          <w:p w:rsidR="004F4ACB" w:rsidRPr="00876061" w:rsidRDefault="004F4ACB" w:rsidP="007705F9">
            <w:pPr>
              <w:pStyle w:val="af2"/>
              <w:tabs>
                <w:tab w:val="left" w:pos="2977"/>
                <w:tab w:val="left" w:pos="6379"/>
              </w:tabs>
              <w:jc w:val="center"/>
              <w:rPr>
                <w:rFonts w:ascii="Times New Roman" w:hAnsi="Times New Roman" w:cs="Times New Roman"/>
                <w:sz w:val="24"/>
                <w:szCs w:val="24"/>
              </w:rPr>
            </w:pPr>
          </w:p>
        </w:tc>
      </w:tr>
      <w:tr w:rsidR="004F4ACB" w:rsidRPr="00876061" w:rsidTr="007705F9">
        <w:trPr>
          <w:trHeight w:val="280"/>
        </w:trPr>
        <w:tc>
          <w:tcPr>
            <w:tcW w:w="2977" w:type="dxa"/>
            <w:vAlign w:val="bottom"/>
          </w:tcPr>
          <w:p w:rsidR="004F4ACB" w:rsidRPr="00876061" w:rsidRDefault="004F4ACB" w:rsidP="007705F9">
            <w:pPr>
              <w:pStyle w:val="af2"/>
              <w:tabs>
                <w:tab w:val="left" w:pos="2977"/>
                <w:tab w:val="left" w:pos="6379"/>
              </w:tabs>
              <w:rPr>
                <w:rFonts w:ascii="Times New Roman" w:hAnsi="Times New Roman" w:cs="Times New Roman"/>
                <w:sz w:val="24"/>
                <w:szCs w:val="24"/>
              </w:rPr>
            </w:pPr>
          </w:p>
        </w:tc>
        <w:tc>
          <w:tcPr>
            <w:tcW w:w="1985" w:type="dxa"/>
            <w:vAlign w:val="bottom"/>
          </w:tcPr>
          <w:p w:rsidR="004F4ACB" w:rsidRPr="00876061" w:rsidRDefault="004F4ACB" w:rsidP="007705F9">
            <w:pPr>
              <w:pStyle w:val="af2"/>
              <w:tabs>
                <w:tab w:val="left" w:pos="2977"/>
                <w:tab w:val="left" w:pos="6379"/>
              </w:tabs>
              <w:jc w:val="center"/>
              <w:rPr>
                <w:rFonts w:ascii="Times New Roman" w:hAnsi="Times New Roman" w:cs="Times New Roman"/>
                <w:sz w:val="24"/>
                <w:szCs w:val="24"/>
              </w:rPr>
            </w:pPr>
          </w:p>
        </w:tc>
        <w:tc>
          <w:tcPr>
            <w:tcW w:w="2551" w:type="dxa"/>
            <w:vAlign w:val="bottom"/>
          </w:tcPr>
          <w:p w:rsidR="004F4ACB" w:rsidRPr="00876061" w:rsidRDefault="004F4ACB" w:rsidP="007705F9">
            <w:pPr>
              <w:pStyle w:val="af2"/>
              <w:tabs>
                <w:tab w:val="left" w:pos="2977"/>
                <w:tab w:val="left" w:pos="6379"/>
              </w:tabs>
              <w:jc w:val="center"/>
              <w:rPr>
                <w:rFonts w:ascii="Times New Roman" w:hAnsi="Times New Roman" w:cs="Times New Roman"/>
                <w:sz w:val="24"/>
                <w:szCs w:val="24"/>
              </w:rPr>
            </w:pPr>
          </w:p>
        </w:tc>
        <w:tc>
          <w:tcPr>
            <w:tcW w:w="2410" w:type="dxa"/>
            <w:vAlign w:val="bottom"/>
          </w:tcPr>
          <w:p w:rsidR="004F4ACB" w:rsidRPr="00876061" w:rsidRDefault="004F4ACB" w:rsidP="007705F9">
            <w:pPr>
              <w:pStyle w:val="af2"/>
              <w:tabs>
                <w:tab w:val="left" w:pos="2977"/>
                <w:tab w:val="left" w:pos="6379"/>
              </w:tabs>
              <w:jc w:val="center"/>
              <w:rPr>
                <w:rFonts w:ascii="Times New Roman" w:hAnsi="Times New Roman" w:cs="Times New Roman"/>
                <w:sz w:val="24"/>
                <w:szCs w:val="24"/>
              </w:rPr>
            </w:pPr>
          </w:p>
        </w:tc>
      </w:tr>
      <w:tr w:rsidR="004F4ACB" w:rsidRPr="00876061" w:rsidTr="007705F9">
        <w:trPr>
          <w:trHeight w:val="280"/>
        </w:trPr>
        <w:tc>
          <w:tcPr>
            <w:tcW w:w="2977" w:type="dxa"/>
            <w:vAlign w:val="bottom"/>
          </w:tcPr>
          <w:p w:rsidR="004F4ACB" w:rsidRPr="00876061" w:rsidRDefault="004F4ACB" w:rsidP="007705F9">
            <w:pPr>
              <w:pStyle w:val="af2"/>
              <w:tabs>
                <w:tab w:val="left" w:pos="2977"/>
                <w:tab w:val="left" w:pos="6379"/>
              </w:tabs>
              <w:rPr>
                <w:rFonts w:ascii="Times New Roman" w:hAnsi="Times New Roman" w:cs="Times New Roman"/>
                <w:sz w:val="24"/>
                <w:szCs w:val="24"/>
              </w:rPr>
            </w:pPr>
          </w:p>
        </w:tc>
        <w:tc>
          <w:tcPr>
            <w:tcW w:w="1985" w:type="dxa"/>
            <w:vAlign w:val="bottom"/>
          </w:tcPr>
          <w:p w:rsidR="004F4ACB" w:rsidRPr="00876061" w:rsidRDefault="004F4ACB" w:rsidP="007705F9">
            <w:pPr>
              <w:pStyle w:val="af2"/>
              <w:tabs>
                <w:tab w:val="left" w:pos="2977"/>
                <w:tab w:val="left" w:pos="6379"/>
              </w:tabs>
              <w:jc w:val="center"/>
              <w:rPr>
                <w:rFonts w:ascii="Times New Roman" w:hAnsi="Times New Roman" w:cs="Times New Roman"/>
                <w:sz w:val="24"/>
                <w:szCs w:val="24"/>
              </w:rPr>
            </w:pPr>
          </w:p>
        </w:tc>
        <w:tc>
          <w:tcPr>
            <w:tcW w:w="2551" w:type="dxa"/>
            <w:vAlign w:val="bottom"/>
          </w:tcPr>
          <w:p w:rsidR="004F4ACB" w:rsidRPr="00876061" w:rsidRDefault="004F4ACB" w:rsidP="007705F9">
            <w:pPr>
              <w:pStyle w:val="af2"/>
              <w:tabs>
                <w:tab w:val="left" w:pos="2977"/>
                <w:tab w:val="left" w:pos="6379"/>
              </w:tabs>
              <w:jc w:val="center"/>
              <w:rPr>
                <w:rFonts w:ascii="Times New Roman" w:hAnsi="Times New Roman" w:cs="Times New Roman"/>
                <w:sz w:val="24"/>
                <w:szCs w:val="24"/>
              </w:rPr>
            </w:pPr>
          </w:p>
        </w:tc>
        <w:tc>
          <w:tcPr>
            <w:tcW w:w="2410" w:type="dxa"/>
            <w:vAlign w:val="bottom"/>
          </w:tcPr>
          <w:p w:rsidR="004F4ACB" w:rsidRPr="00876061" w:rsidRDefault="004F4ACB" w:rsidP="007705F9">
            <w:pPr>
              <w:pStyle w:val="af2"/>
              <w:tabs>
                <w:tab w:val="left" w:pos="2977"/>
                <w:tab w:val="left" w:pos="6379"/>
              </w:tabs>
              <w:jc w:val="center"/>
              <w:rPr>
                <w:rFonts w:ascii="Times New Roman" w:hAnsi="Times New Roman" w:cs="Times New Roman"/>
                <w:sz w:val="24"/>
                <w:szCs w:val="24"/>
              </w:rPr>
            </w:pPr>
          </w:p>
        </w:tc>
      </w:tr>
      <w:tr w:rsidR="004F4ACB" w:rsidRPr="00876061" w:rsidTr="007705F9">
        <w:trPr>
          <w:trHeight w:val="280"/>
        </w:trPr>
        <w:tc>
          <w:tcPr>
            <w:tcW w:w="2977" w:type="dxa"/>
            <w:vAlign w:val="bottom"/>
          </w:tcPr>
          <w:p w:rsidR="004F4ACB" w:rsidRPr="00876061" w:rsidRDefault="004F4ACB" w:rsidP="007705F9">
            <w:pPr>
              <w:pStyle w:val="af2"/>
              <w:tabs>
                <w:tab w:val="left" w:pos="2977"/>
                <w:tab w:val="left" w:pos="6379"/>
              </w:tabs>
              <w:rPr>
                <w:rFonts w:ascii="Times New Roman" w:hAnsi="Times New Roman" w:cs="Times New Roman"/>
                <w:sz w:val="24"/>
                <w:szCs w:val="24"/>
              </w:rPr>
            </w:pPr>
          </w:p>
        </w:tc>
        <w:tc>
          <w:tcPr>
            <w:tcW w:w="1985" w:type="dxa"/>
            <w:vAlign w:val="bottom"/>
          </w:tcPr>
          <w:p w:rsidR="004F4ACB" w:rsidRPr="00876061" w:rsidRDefault="004F4ACB" w:rsidP="007705F9">
            <w:pPr>
              <w:pStyle w:val="af2"/>
              <w:tabs>
                <w:tab w:val="left" w:pos="2977"/>
                <w:tab w:val="left" w:pos="6379"/>
              </w:tabs>
              <w:jc w:val="center"/>
              <w:rPr>
                <w:rFonts w:ascii="Times New Roman" w:hAnsi="Times New Roman" w:cs="Times New Roman"/>
                <w:sz w:val="24"/>
                <w:szCs w:val="24"/>
              </w:rPr>
            </w:pPr>
          </w:p>
        </w:tc>
        <w:tc>
          <w:tcPr>
            <w:tcW w:w="2551" w:type="dxa"/>
            <w:vAlign w:val="bottom"/>
          </w:tcPr>
          <w:p w:rsidR="004F4ACB" w:rsidRPr="00876061" w:rsidRDefault="004F4ACB" w:rsidP="007705F9">
            <w:pPr>
              <w:pStyle w:val="af2"/>
              <w:tabs>
                <w:tab w:val="left" w:pos="2977"/>
                <w:tab w:val="left" w:pos="6379"/>
              </w:tabs>
              <w:jc w:val="center"/>
              <w:rPr>
                <w:rFonts w:ascii="Times New Roman" w:hAnsi="Times New Roman" w:cs="Times New Roman"/>
                <w:sz w:val="24"/>
                <w:szCs w:val="24"/>
              </w:rPr>
            </w:pPr>
          </w:p>
        </w:tc>
        <w:tc>
          <w:tcPr>
            <w:tcW w:w="2410" w:type="dxa"/>
            <w:vAlign w:val="bottom"/>
          </w:tcPr>
          <w:p w:rsidR="004F4ACB" w:rsidRPr="00876061" w:rsidRDefault="004F4ACB" w:rsidP="007705F9">
            <w:pPr>
              <w:pStyle w:val="af2"/>
              <w:tabs>
                <w:tab w:val="left" w:pos="2977"/>
                <w:tab w:val="left" w:pos="6379"/>
              </w:tabs>
              <w:jc w:val="center"/>
              <w:rPr>
                <w:rFonts w:ascii="Times New Roman" w:hAnsi="Times New Roman" w:cs="Times New Roman"/>
                <w:sz w:val="24"/>
                <w:szCs w:val="24"/>
              </w:rPr>
            </w:pPr>
          </w:p>
        </w:tc>
      </w:tr>
      <w:tr w:rsidR="004F4ACB" w:rsidRPr="00876061" w:rsidTr="007705F9">
        <w:trPr>
          <w:trHeight w:val="280"/>
        </w:trPr>
        <w:tc>
          <w:tcPr>
            <w:tcW w:w="2977" w:type="dxa"/>
            <w:vAlign w:val="bottom"/>
          </w:tcPr>
          <w:p w:rsidR="004F4ACB" w:rsidRPr="00876061" w:rsidRDefault="004F4ACB" w:rsidP="007705F9">
            <w:pPr>
              <w:pStyle w:val="af2"/>
              <w:tabs>
                <w:tab w:val="left" w:pos="2977"/>
                <w:tab w:val="left" w:pos="6379"/>
              </w:tabs>
              <w:rPr>
                <w:rFonts w:ascii="Times New Roman" w:hAnsi="Times New Roman" w:cs="Times New Roman"/>
                <w:sz w:val="24"/>
                <w:szCs w:val="24"/>
              </w:rPr>
            </w:pPr>
          </w:p>
        </w:tc>
        <w:tc>
          <w:tcPr>
            <w:tcW w:w="1985" w:type="dxa"/>
            <w:vAlign w:val="bottom"/>
          </w:tcPr>
          <w:p w:rsidR="004F4ACB" w:rsidRPr="00876061" w:rsidRDefault="004F4ACB" w:rsidP="007705F9">
            <w:pPr>
              <w:pStyle w:val="af2"/>
              <w:tabs>
                <w:tab w:val="left" w:pos="2977"/>
                <w:tab w:val="left" w:pos="6379"/>
              </w:tabs>
              <w:jc w:val="center"/>
              <w:rPr>
                <w:rFonts w:ascii="Times New Roman" w:hAnsi="Times New Roman" w:cs="Times New Roman"/>
                <w:sz w:val="24"/>
                <w:szCs w:val="24"/>
              </w:rPr>
            </w:pPr>
          </w:p>
        </w:tc>
        <w:tc>
          <w:tcPr>
            <w:tcW w:w="2551" w:type="dxa"/>
            <w:vAlign w:val="bottom"/>
          </w:tcPr>
          <w:p w:rsidR="004F4ACB" w:rsidRPr="00876061" w:rsidRDefault="004F4ACB" w:rsidP="007705F9">
            <w:pPr>
              <w:pStyle w:val="af2"/>
              <w:tabs>
                <w:tab w:val="left" w:pos="2977"/>
                <w:tab w:val="left" w:pos="6379"/>
              </w:tabs>
              <w:jc w:val="center"/>
              <w:rPr>
                <w:rFonts w:ascii="Times New Roman" w:hAnsi="Times New Roman" w:cs="Times New Roman"/>
                <w:sz w:val="24"/>
                <w:szCs w:val="24"/>
              </w:rPr>
            </w:pPr>
          </w:p>
        </w:tc>
        <w:tc>
          <w:tcPr>
            <w:tcW w:w="2410" w:type="dxa"/>
            <w:vAlign w:val="bottom"/>
          </w:tcPr>
          <w:p w:rsidR="004F4ACB" w:rsidRPr="00876061" w:rsidRDefault="004F4ACB" w:rsidP="007705F9">
            <w:pPr>
              <w:pStyle w:val="af2"/>
              <w:tabs>
                <w:tab w:val="left" w:pos="2977"/>
                <w:tab w:val="left" w:pos="6379"/>
              </w:tabs>
              <w:jc w:val="center"/>
              <w:rPr>
                <w:rFonts w:ascii="Times New Roman" w:hAnsi="Times New Roman" w:cs="Times New Roman"/>
                <w:sz w:val="24"/>
                <w:szCs w:val="24"/>
              </w:rPr>
            </w:pPr>
          </w:p>
        </w:tc>
      </w:tr>
      <w:tr w:rsidR="004F4ACB" w:rsidRPr="00876061" w:rsidTr="007705F9">
        <w:trPr>
          <w:trHeight w:val="280"/>
        </w:trPr>
        <w:tc>
          <w:tcPr>
            <w:tcW w:w="2977" w:type="dxa"/>
            <w:vAlign w:val="bottom"/>
          </w:tcPr>
          <w:p w:rsidR="004F4ACB" w:rsidRPr="00876061" w:rsidRDefault="004F4ACB" w:rsidP="007705F9">
            <w:pPr>
              <w:pStyle w:val="af2"/>
              <w:tabs>
                <w:tab w:val="left" w:pos="2977"/>
                <w:tab w:val="left" w:pos="6379"/>
              </w:tabs>
              <w:rPr>
                <w:rFonts w:ascii="Times New Roman" w:hAnsi="Times New Roman" w:cs="Times New Roman"/>
                <w:sz w:val="24"/>
                <w:szCs w:val="24"/>
              </w:rPr>
            </w:pPr>
          </w:p>
        </w:tc>
        <w:tc>
          <w:tcPr>
            <w:tcW w:w="1985" w:type="dxa"/>
            <w:vAlign w:val="bottom"/>
          </w:tcPr>
          <w:p w:rsidR="004F4ACB" w:rsidRPr="00876061" w:rsidRDefault="004F4ACB" w:rsidP="007705F9">
            <w:pPr>
              <w:pStyle w:val="af2"/>
              <w:tabs>
                <w:tab w:val="left" w:pos="2977"/>
                <w:tab w:val="left" w:pos="6379"/>
              </w:tabs>
              <w:jc w:val="center"/>
              <w:rPr>
                <w:rFonts w:ascii="Times New Roman" w:hAnsi="Times New Roman" w:cs="Times New Roman"/>
                <w:sz w:val="24"/>
                <w:szCs w:val="24"/>
              </w:rPr>
            </w:pPr>
          </w:p>
        </w:tc>
        <w:tc>
          <w:tcPr>
            <w:tcW w:w="2551" w:type="dxa"/>
            <w:vAlign w:val="bottom"/>
          </w:tcPr>
          <w:p w:rsidR="004F4ACB" w:rsidRPr="00876061" w:rsidRDefault="004F4ACB" w:rsidP="007705F9">
            <w:pPr>
              <w:pStyle w:val="af2"/>
              <w:tabs>
                <w:tab w:val="left" w:pos="2977"/>
                <w:tab w:val="left" w:pos="6379"/>
              </w:tabs>
              <w:jc w:val="center"/>
              <w:rPr>
                <w:rFonts w:ascii="Times New Roman" w:hAnsi="Times New Roman" w:cs="Times New Roman"/>
                <w:sz w:val="24"/>
                <w:szCs w:val="24"/>
              </w:rPr>
            </w:pPr>
          </w:p>
        </w:tc>
        <w:tc>
          <w:tcPr>
            <w:tcW w:w="2410" w:type="dxa"/>
            <w:vAlign w:val="bottom"/>
          </w:tcPr>
          <w:p w:rsidR="004F4ACB" w:rsidRPr="00876061" w:rsidRDefault="004F4ACB" w:rsidP="007705F9">
            <w:pPr>
              <w:pStyle w:val="af2"/>
              <w:tabs>
                <w:tab w:val="left" w:pos="2977"/>
                <w:tab w:val="left" w:pos="6379"/>
              </w:tabs>
              <w:jc w:val="center"/>
              <w:rPr>
                <w:rFonts w:ascii="Times New Roman" w:hAnsi="Times New Roman" w:cs="Times New Roman"/>
                <w:sz w:val="24"/>
                <w:szCs w:val="24"/>
              </w:rPr>
            </w:pPr>
          </w:p>
        </w:tc>
      </w:tr>
    </w:tbl>
    <w:p w:rsidR="004F4ACB" w:rsidRPr="00876061" w:rsidRDefault="004F4ACB" w:rsidP="004F4ACB">
      <w:pPr>
        <w:pStyle w:val="af2"/>
        <w:tabs>
          <w:tab w:val="left" w:pos="2977"/>
          <w:tab w:val="left" w:pos="6379"/>
        </w:tabs>
        <w:jc w:val="both"/>
        <w:rPr>
          <w:rFonts w:ascii="Times New Roman" w:hAnsi="Times New Roman" w:cs="Times New Roman"/>
          <w:sz w:val="24"/>
          <w:szCs w:val="24"/>
        </w:rPr>
      </w:pPr>
      <w:r w:rsidRPr="00876061">
        <w:rPr>
          <w:rFonts w:ascii="Times New Roman" w:hAnsi="Times New Roman" w:cs="Times New Roman"/>
          <w:sz w:val="24"/>
          <w:szCs w:val="24"/>
        </w:rPr>
        <w:t>12. Стоимость объекта по утвержденной проектно-сметной документации</w:t>
      </w:r>
    </w:p>
    <w:tbl>
      <w:tblPr>
        <w:tblW w:w="9923" w:type="dxa"/>
        <w:tblInd w:w="28" w:type="dxa"/>
        <w:tblLayout w:type="fixed"/>
        <w:tblCellMar>
          <w:left w:w="28" w:type="dxa"/>
          <w:right w:w="28" w:type="dxa"/>
        </w:tblCellMar>
        <w:tblLook w:val="0000" w:firstRow="0" w:lastRow="0" w:firstColumn="0" w:lastColumn="0" w:noHBand="0" w:noVBand="0"/>
      </w:tblPr>
      <w:tblGrid>
        <w:gridCol w:w="709"/>
        <w:gridCol w:w="3827"/>
        <w:gridCol w:w="3261"/>
        <w:gridCol w:w="708"/>
        <w:gridCol w:w="709"/>
        <w:gridCol w:w="709"/>
      </w:tblGrid>
      <w:tr w:rsidR="004F4ACB" w:rsidRPr="00876061" w:rsidTr="00AA2FC8">
        <w:tc>
          <w:tcPr>
            <w:tcW w:w="709" w:type="dxa"/>
            <w:tcBorders>
              <w:top w:val="nil"/>
              <w:left w:val="nil"/>
              <w:bottom w:val="nil"/>
              <w:right w:val="nil"/>
            </w:tcBorders>
            <w:vAlign w:val="bottom"/>
          </w:tcPr>
          <w:p w:rsidR="004F4ACB" w:rsidRPr="00876061" w:rsidRDefault="004F4ACB" w:rsidP="007705F9">
            <w:pPr>
              <w:pStyle w:val="af2"/>
              <w:tabs>
                <w:tab w:val="left" w:pos="2977"/>
                <w:tab w:val="left" w:pos="6379"/>
              </w:tabs>
              <w:jc w:val="both"/>
              <w:rPr>
                <w:rFonts w:ascii="Times New Roman" w:hAnsi="Times New Roman" w:cs="Times New Roman"/>
                <w:sz w:val="24"/>
                <w:szCs w:val="24"/>
              </w:rPr>
            </w:pPr>
            <w:r w:rsidRPr="00876061">
              <w:rPr>
                <w:rFonts w:ascii="Times New Roman" w:hAnsi="Times New Roman" w:cs="Times New Roman"/>
                <w:sz w:val="24"/>
                <w:szCs w:val="24"/>
              </w:rPr>
              <w:t>Всего</w:t>
            </w:r>
          </w:p>
        </w:tc>
        <w:tc>
          <w:tcPr>
            <w:tcW w:w="7088" w:type="dxa"/>
            <w:gridSpan w:val="2"/>
            <w:tcBorders>
              <w:top w:val="nil"/>
              <w:left w:val="nil"/>
              <w:bottom w:val="single" w:sz="4" w:space="0" w:color="auto"/>
              <w:right w:val="nil"/>
            </w:tcBorders>
            <w:vAlign w:val="bottom"/>
          </w:tcPr>
          <w:p w:rsidR="004F4ACB" w:rsidRPr="00876061" w:rsidRDefault="004F4ACB" w:rsidP="007705F9">
            <w:pPr>
              <w:pStyle w:val="af2"/>
              <w:tabs>
                <w:tab w:val="left" w:pos="2977"/>
                <w:tab w:val="left" w:pos="6379"/>
              </w:tabs>
              <w:jc w:val="both"/>
              <w:rPr>
                <w:rFonts w:ascii="Times New Roman" w:hAnsi="Times New Roman" w:cs="Times New Roman"/>
                <w:sz w:val="24"/>
                <w:szCs w:val="24"/>
              </w:rPr>
            </w:pPr>
          </w:p>
        </w:tc>
        <w:tc>
          <w:tcPr>
            <w:tcW w:w="708" w:type="dxa"/>
            <w:tcBorders>
              <w:top w:val="nil"/>
              <w:left w:val="nil"/>
              <w:bottom w:val="nil"/>
              <w:right w:val="nil"/>
            </w:tcBorders>
            <w:vAlign w:val="bottom"/>
          </w:tcPr>
          <w:p w:rsidR="004F4ACB" w:rsidRPr="00876061" w:rsidRDefault="004F4ACB" w:rsidP="007705F9">
            <w:pPr>
              <w:pStyle w:val="af2"/>
              <w:tabs>
                <w:tab w:val="left" w:pos="2977"/>
                <w:tab w:val="left" w:pos="6379"/>
              </w:tabs>
              <w:ind w:left="57"/>
              <w:jc w:val="both"/>
              <w:rPr>
                <w:rFonts w:ascii="Times New Roman" w:hAnsi="Times New Roman" w:cs="Times New Roman"/>
                <w:sz w:val="24"/>
                <w:szCs w:val="24"/>
              </w:rPr>
            </w:pPr>
            <w:r w:rsidRPr="00876061">
              <w:rPr>
                <w:rFonts w:ascii="Times New Roman" w:hAnsi="Times New Roman" w:cs="Times New Roman"/>
                <w:sz w:val="24"/>
                <w:szCs w:val="24"/>
              </w:rPr>
              <w:t>руб.</w:t>
            </w:r>
          </w:p>
        </w:tc>
        <w:tc>
          <w:tcPr>
            <w:tcW w:w="709" w:type="dxa"/>
            <w:tcBorders>
              <w:top w:val="nil"/>
              <w:left w:val="nil"/>
              <w:bottom w:val="single" w:sz="4" w:space="0" w:color="auto"/>
              <w:right w:val="nil"/>
            </w:tcBorders>
            <w:vAlign w:val="bottom"/>
          </w:tcPr>
          <w:p w:rsidR="004F4ACB" w:rsidRPr="00876061" w:rsidRDefault="004F4ACB" w:rsidP="007705F9">
            <w:pPr>
              <w:pStyle w:val="af2"/>
              <w:tabs>
                <w:tab w:val="left" w:pos="2977"/>
                <w:tab w:val="left" w:pos="6379"/>
              </w:tabs>
              <w:jc w:val="center"/>
              <w:rPr>
                <w:rFonts w:ascii="Times New Roman" w:hAnsi="Times New Roman" w:cs="Times New Roman"/>
                <w:sz w:val="24"/>
                <w:szCs w:val="24"/>
              </w:rPr>
            </w:pPr>
          </w:p>
        </w:tc>
        <w:tc>
          <w:tcPr>
            <w:tcW w:w="709" w:type="dxa"/>
            <w:tcBorders>
              <w:top w:val="nil"/>
              <w:left w:val="nil"/>
              <w:bottom w:val="nil"/>
              <w:right w:val="nil"/>
            </w:tcBorders>
            <w:vAlign w:val="bottom"/>
          </w:tcPr>
          <w:p w:rsidR="004F4ACB" w:rsidRPr="00876061" w:rsidRDefault="004F4ACB" w:rsidP="007705F9">
            <w:pPr>
              <w:pStyle w:val="af2"/>
              <w:tabs>
                <w:tab w:val="left" w:pos="2977"/>
                <w:tab w:val="left" w:pos="6379"/>
              </w:tabs>
              <w:ind w:left="57"/>
              <w:jc w:val="both"/>
              <w:rPr>
                <w:rFonts w:ascii="Times New Roman" w:hAnsi="Times New Roman" w:cs="Times New Roman"/>
                <w:sz w:val="24"/>
                <w:szCs w:val="24"/>
              </w:rPr>
            </w:pPr>
            <w:r w:rsidRPr="00876061">
              <w:rPr>
                <w:rFonts w:ascii="Times New Roman" w:hAnsi="Times New Roman" w:cs="Times New Roman"/>
                <w:sz w:val="24"/>
                <w:szCs w:val="24"/>
              </w:rPr>
              <w:t>коп.</w:t>
            </w:r>
          </w:p>
        </w:tc>
      </w:tr>
      <w:tr w:rsidR="004F4ACB" w:rsidRPr="00876061" w:rsidTr="00AA2FC8">
        <w:trPr>
          <w:cantSplit/>
        </w:trPr>
        <w:tc>
          <w:tcPr>
            <w:tcW w:w="7797" w:type="dxa"/>
            <w:gridSpan w:val="3"/>
            <w:tcBorders>
              <w:top w:val="nil"/>
              <w:left w:val="nil"/>
              <w:bottom w:val="nil"/>
              <w:right w:val="nil"/>
            </w:tcBorders>
          </w:tcPr>
          <w:p w:rsidR="004F4ACB" w:rsidRPr="00876061" w:rsidRDefault="004F4ACB" w:rsidP="007705F9">
            <w:pPr>
              <w:pStyle w:val="af2"/>
              <w:tabs>
                <w:tab w:val="left" w:pos="2977"/>
                <w:tab w:val="left" w:pos="6379"/>
              </w:tabs>
              <w:jc w:val="both"/>
              <w:rPr>
                <w:rFonts w:ascii="Times New Roman" w:hAnsi="Times New Roman" w:cs="Times New Roman"/>
                <w:sz w:val="24"/>
                <w:szCs w:val="24"/>
              </w:rPr>
            </w:pPr>
            <w:r w:rsidRPr="00876061">
              <w:rPr>
                <w:rFonts w:ascii="Times New Roman" w:hAnsi="Times New Roman" w:cs="Times New Roman"/>
                <w:sz w:val="24"/>
                <w:szCs w:val="24"/>
              </w:rPr>
              <w:t>в том числе:</w:t>
            </w:r>
          </w:p>
        </w:tc>
        <w:tc>
          <w:tcPr>
            <w:tcW w:w="708" w:type="dxa"/>
            <w:tcBorders>
              <w:top w:val="nil"/>
              <w:left w:val="nil"/>
              <w:bottom w:val="nil"/>
              <w:right w:val="nil"/>
            </w:tcBorders>
          </w:tcPr>
          <w:p w:rsidR="004F4ACB" w:rsidRPr="00876061" w:rsidRDefault="004F4ACB" w:rsidP="007705F9">
            <w:pPr>
              <w:pStyle w:val="af2"/>
              <w:tabs>
                <w:tab w:val="left" w:pos="2977"/>
                <w:tab w:val="left" w:pos="6379"/>
              </w:tabs>
              <w:jc w:val="both"/>
              <w:rPr>
                <w:rFonts w:ascii="Times New Roman" w:hAnsi="Times New Roman" w:cs="Times New Roman"/>
                <w:sz w:val="24"/>
                <w:szCs w:val="24"/>
              </w:rPr>
            </w:pPr>
          </w:p>
        </w:tc>
        <w:tc>
          <w:tcPr>
            <w:tcW w:w="709" w:type="dxa"/>
            <w:tcBorders>
              <w:top w:val="nil"/>
              <w:left w:val="nil"/>
              <w:bottom w:val="nil"/>
              <w:right w:val="nil"/>
            </w:tcBorders>
          </w:tcPr>
          <w:p w:rsidR="004F4ACB" w:rsidRPr="00876061" w:rsidRDefault="004F4ACB" w:rsidP="007705F9">
            <w:pPr>
              <w:pStyle w:val="af2"/>
              <w:tabs>
                <w:tab w:val="left" w:pos="2977"/>
                <w:tab w:val="left" w:pos="6379"/>
              </w:tabs>
              <w:jc w:val="both"/>
              <w:rPr>
                <w:rFonts w:ascii="Times New Roman" w:hAnsi="Times New Roman" w:cs="Times New Roman"/>
                <w:sz w:val="24"/>
                <w:szCs w:val="24"/>
              </w:rPr>
            </w:pPr>
          </w:p>
        </w:tc>
        <w:tc>
          <w:tcPr>
            <w:tcW w:w="709" w:type="dxa"/>
            <w:tcBorders>
              <w:top w:val="nil"/>
              <w:left w:val="nil"/>
              <w:bottom w:val="nil"/>
              <w:right w:val="nil"/>
            </w:tcBorders>
          </w:tcPr>
          <w:p w:rsidR="004F4ACB" w:rsidRPr="00876061" w:rsidRDefault="004F4ACB" w:rsidP="007705F9">
            <w:pPr>
              <w:pStyle w:val="af2"/>
              <w:tabs>
                <w:tab w:val="left" w:pos="2977"/>
                <w:tab w:val="left" w:pos="6379"/>
              </w:tabs>
              <w:jc w:val="both"/>
              <w:rPr>
                <w:rFonts w:ascii="Times New Roman" w:hAnsi="Times New Roman" w:cs="Times New Roman"/>
                <w:sz w:val="24"/>
                <w:szCs w:val="24"/>
              </w:rPr>
            </w:pPr>
          </w:p>
        </w:tc>
      </w:tr>
      <w:tr w:rsidR="004F4ACB" w:rsidRPr="00876061" w:rsidTr="00AA2FC8">
        <w:tc>
          <w:tcPr>
            <w:tcW w:w="4536" w:type="dxa"/>
            <w:gridSpan w:val="2"/>
            <w:tcBorders>
              <w:top w:val="nil"/>
              <w:left w:val="nil"/>
              <w:bottom w:val="nil"/>
              <w:right w:val="nil"/>
            </w:tcBorders>
            <w:vAlign w:val="bottom"/>
          </w:tcPr>
          <w:p w:rsidR="004F4ACB" w:rsidRPr="00876061" w:rsidRDefault="004F4ACB" w:rsidP="007705F9">
            <w:pPr>
              <w:pStyle w:val="af2"/>
              <w:tabs>
                <w:tab w:val="left" w:pos="2977"/>
                <w:tab w:val="left" w:pos="6379"/>
              </w:tabs>
              <w:jc w:val="both"/>
              <w:rPr>
                <w:rFonts w:ascii="Times New Roman" w:hAnsi="Times New Roman" w:cs="Times New Roman"/>
                <w:sz w:val="24"/>
                <w:szCs w:val="24"/>
              </w:rPr>
            </w:pPr>
            <w:r w:rsidRPr="00876061">
              <w:rPr>
                <w:rFonts w:ascii="Times New Roman" w:hAnsi="Times New Roman" w:cs="Times New Roman"/>
                <w:sz w:val="24"/>
                <w:szCs w:val="24"/>
              </w:rPr>
              <w:t>стоимость строительно-монтажных работ</w:t>
            </w:r>
          </w:p>
        </w:tc>
        <w:tc>
          <w:tcPr>
            <w:tcW w:w="3261" w:type="dxa"/>
            <w:tcBorders>
              <w:top w:val="nil"/>
              <w:left w:val="nil"/>
              <w:bottom w:val="single" w:sz="4" w:space="0" w:color="auto"/>
              <w:right w:val="nil"/>
            </w:tcBorders>
            <w:vAlign w:val="bottom"/>
          </w:tcPr>
          <w:p w:rsidR="004F4ACB" w:rsidRPr="00876061" w:rsidRDefault="004F4ACB" w:rsidP="007705F9">
            <w:pPr>
              <w:pStyle w:val="af2"/>
              <w:tabs>
                <w:tab w:val="left" w:pos="2977"/>
                <w:tab w:val="left" w:pos="6379"/>
              </w:tabs>
              <w:jc w:val="center"/>
              <w:rPr>
                <w:rFonts w:ascii="Times New Roman" w:hAnsi="Times New Roman" w:cs="Times New Roman"/>
                <w:sz w:val="24"/>
                <w:szCs w:val="24"/>
              </w:rPr>
            </w:pPr>
          </w:p>
        </w:tc>
        <w:tc>
          <w:tcPr>
            <w:tcW w:w="708" w:type="dxa"/>
            <w:tcBorders>
              <w:top w:val="nil"/>
              <w:left w:val="nil"/>
              <w:bottom w:val="nil"/>
              <w:right w:val="nil"/>
            </w:tcBorders>
            <w:vAlign w:val="bottom"/>
          </w:tcPr>
          <w:p w:rsidR="004F4ACB" w:rsidRPr="00876061" w:rsidRDefault="004F4ACB" w:rsidP="007705F9">
            <w:pPr>
              <w:pStyle w:val="af2"/>
              <w:tabs>
                <w:tab w:val="left" w:pos="2977"/>
                <w:tab w:val="left" w:pos="6379"/>
              </w:tabs>
              <w:ind w:left="57"/>
              <w:jc w:val="both"/>
              <w:rPr>
                <w:rFonts w:ascii="Times New Roman" w:hAnsi="Times New Roman" w:cs="Times New Roman"/>
                <w:sz w:val="24"/>
                <w:szCs w:val="24"/>
              </w:rPr>
            </w:pPr>
            <w:r w:rsidRPr="00876061">
              <w:rPr>
                <w:rFonts w:ascii="Times New Roman" w:hAnsi="Times New Roman" w:cs="Times New Roman"/>
                <w:sz w:val="24"/>
                <w:szCs w:val="24"/>
              </w:rPr>
              <w:t>руб.</w:t>
            </w:r>
          </w:p>
        </w:tc>
        <w:tc>
          <w:tcPr>
            <w:tcW w:w="709" w:type="dxa"/>
            <w:tcBorders>
              <w:top w:val="nil"/>
              <w:left w:val="nil"/>
              <w:bottom w:val="single" w:sz="4" w:space="0" w:color="auto"/>
              <w:right w:val="nil"/>
            </w:tcBorders>
            <w:vAlign w:val="bottom"/>
          </w:tcPr>
          <w:p w:rsidR="004F4ACB" w:rsidRPr="00876061" w:rsidRDefault="004F4ACB" w:rsidP="007705F9">
            <w:pPr>
              <w:pStyle w:val="af2"/>
              <w:tabs>
                <w:tab w:val="left" w:pos="2977"/>
                <w:tab w:val="left" w:pos="6379"/>
              </w:tabs>
              <w:jc w:val="center"/>
              <w:rPr>
                <w:rFonts w:ascii="Times New Roman" w:hAnsi="Times New Roman" w:cs="Times New Roman"/>
                <w:sz w:val="24"/>
                <w:szCs w:val="24"/>
              </w:rPr>
            </w:pPr>
          </w:p>
        </w:tc>
        <w:tc>
          <w:tcPr>
            <w:tcW w:w="709" w:type="dxa"/>
            <w:tcBorders>
              <w:top w:val="nil"/>
              <w:left w:val="nil"/>
              <w:bottom w:val="nil"/>
              <w:right w:val="nil"/>
            </w:tcBorders>
            <w:vAlign w:val="bottom"/>
          </w:tcPr>
          <w:p w:rsidR="004F4ACB" w:rsidRPr="00876061" w:rsidRDefault="004F4ACB" w:rsidP="007705F9">
            <w:pPr>
              <w:pStyle w:val="af2"/>
              <w:tabs>
                <w:tab w:val="left" w:pos="2977"/>
                <w:tab w:val="left" w:pos="6379"/>
              </w:tabs>
              <w:ind w:left="57"/>
              <w:jc w:val="both"/>
              <w:rPr>
                <w:rFonts w:ascii="Times New Roman" w:hAnsi="Times New Roman" w:cs="Times New Roman"/>
                <w:sz w:val="24"/>
                <w:szCs w:val="24"/>
              </w:rPr>
            </w:pPr>
            <w:r w:rsidRPr="00876061">
              <w:rPr>
                <w:rFonts w:ascii="Times New Roman" w:hAnsi="Times New Roman" w:cs="Times New Roman"/>
                <w:sz w:val="24"/>
                <w:szCs w:val="24"/>
              </w:rPr>
              <w:t>коп.</w:t>
            </w:r>
          </w:p>
        </w:tc>
      </w:tr>
      <w:tr w:rsidR="004F4ACB" w:rsidRPr="00876061" w:rsidTr="00AA2FC8">
        <w:trPr>
          <w:trHeight w:val="80"/>
        </w:trPr>
        <w:tc>
          <w:tcPr>
            <w:tcW w:w="4536" w:type="dxa"/>
            <w:gridSpan w:val="2"/>
            <w:tcBorders>
              <w:top w:val="nil"/>
              <w:left w:val="nil"/>
              <w:bottom w:val="nil"/>
              <w:right w:val="nil"/>
            </w:tcBorders>
            <w:vAlign w:val="bottom"/>
          </w:tcPr>
          <w:p w:rsidR="004F4ACB" w:rsidRPr="00876061" w:rsidRDefault="004F4ACB" w:rsidP="007705F9">
            <w:pPr>
              <w:pStyle w:val="af2"/>
              <w:tabs>
                <w:tab w:val="left" w:pos="2977"/>
                <w:tab w:val="left" w:pos="6379"/>
              </w:tabs>
              <w:jc w:val="both"/>
              <w:rPr>
                <w:rFonts w:ascii="Times New Roman" w:hAnsi="Times New Roman" w:cs="Times New Roman"/>
                <w:sz w:val="24"/>
                <w:szCs w:val="24"/>
              </w:rPr>
            </w:pPr>
            <w:r w:rsidRPr="00876061">
              <w:rPr>
                <w:rFonts w:ascii="Times New Roman" w:hAnsi="Times New Roman" w:cs="Times New Roman"/>
                <w:sz w:val="24"/>
                <w:szCs w:val="24"/>
              </w:rPr>
              <w:t>стоимость оборудования, инструмента и инвентаря</w:t>
            </w:r>
          </w:p>
        </w:tc>
        <w:tc>
          <w:tcPr>
            <w:tcW w:w="3261" w:type="dxa"/>
            <w:tcBorders>
              <w:top w:val="nil"/>
              <w:left w:val="nil"/>
              <w:bottom w:val="single" w:sz="4" w:space="0" w:color="auto"/>
              <w:right w:val="nil"/>
            </w:tcBorders>
            <w:vAlign w:val="bottom"/>
          </w:tcPr>
          <w:p w:rsidR="004F4ACB" w:rsidRPr="00876061" w:rsidRDefault="004F4ACB" w:rsidP="007705F9">
            <w:pPr>
              <w:pStyle w:val="af2"/>
              <w:tabs>
                <w:tab w:val="left" w:pos="2977"/>
                <w:tab w:val="left" w:pos="6379"/>
              </w:tabs>
              <w:jc w:val="center"/>
              <w:rPr>
                <w:rFonts w:ascii="Times New Roman" w:hAnsi="Times New Roman" w:cs="Times New Roman"/>
                <w:sz w:val="24"/>
                <w:szCs w:val="24"/>
              </w:rPr>
            </w:pPr>
          </w:p>
        </w:tc>
        <w:tc>
          <w:tcPr>
            <w:tcW w:w="708" w:type="dxa"/>
            <w:tcBorders>
              <w:top w:val="nil"/>
              <w:left w:val="nil"/>
              <w:bottom w:val="nil"/>
              <w:right w:val="nil"/>
            </w:tcBorders>
            <w:vAlign w:val="bottom"/>
          </w:tcPr>
          <w:p w:rsidR="004F4ACB" w:rsidRPr="00876061" w:rsidRDefault="004F4ACB" w:rsidP="007705F9">
            <w:pPr>
              <w:pStyle w:val="af2"/>
              <w:tabs>
                <w:tab w:val="left" w:pos="2977"/>
                <w:tab w:val="left" w:pos="6379"/>
              </w:tabs>
              <w:ind w:left="57"/>
              <w:jc w:val="both"/>
              <w:rPr>
                <w:rFonts w:ascii="Times New Roman" w:hAnsi="Times New Roman" w:cs="Times New Roman"/>
                <w:sz w:val="24"/>
                <w:szCs w:val="24"/>
              </w:rPr>
            </w:pPr>
            <w:r w:rsidRPr="00876061">
              <w:rPr>
                <w:rFonts w:ascii="Times New Roman" w:hAnsi="Times New Roman" w:cs="Times New Roman"/>
                <w:sz w:val="24"/>
                <w:szCs w:val="24"/>
              </w:rPr>
              <w:t>руб.</w:t>
            </w:r>
          </w:p>
        </w:tc>
        <w:tc>
          <w:tcPr>
            <w:tcW w:w="709" w:type="dxa"/>
            <w:tcBorders>
              <w:top w:val="nil"/>
              <w:left w:val="nil"/>
              <w:bottom w:val="single" w:sz="4" w:space="0" w:color="auto"/>
              <w:right w:val="nil"/>
            </w:tcBorders>
            <w:vAlign w:val="bottom"/>
          </w:tcPr>
          <w:p w:rsidR="004F4ACB" w:rsidRPr="00876061" w:rsidRDefault="004F4ACB" w:rsidP="007705F9">
            <w:pPr>
              <w:pStyle w:val="af2"/>
              <w:tabs>
                <w:tab w:val="left" w:pos="2977"/>
                <w:tab w:val="left" w:pos="6379"/>
              </w:tabs>
              <w:jc w:val="center"/>
              <w:rPr>
                <w:rFonts w:ascii="Times New Roman" w:hAnsi="Times New Roman" w:cs="Times New Roman"/>
                <w:sz w:val="24"/>
                <w:szCs w:val="24"/>
              </w:rPr>
            </w:pPr>
          </w:p>
        </w:tc>
        <w:tc>
          <w:tcPr>
            <w:tcW w:w="709" w:type="dxa"/>
            <w:tcBorders>
              <w:top w:val="nil"/>
              <w:left w:val="nil"/>
              <w:bottom w:val="nil"/>
              <w:right w:val="nil"/>
            </w:tcBorders>
            <w:vAlign w:val="bottom"/>
          </w:tcPr>
          <w:p w:rsidR="004F4ACB" w:rsidRPr="00876061" w:rsidRDefault="004F4ACB" w:rsidP="007705F9">
            <w:pPr>
              <w:pStyle w:val="af2"/>
              <w:tabs>
                <w:tab w:val="left" w:pos="2977"/>
                <w:tab w:val="left" w:pos="6379"/>
              </w:tabs>
              <w:ind w:left="57"/>
              <w:jc w:val="both"/>
              <w:rPr>
                <w:rFonts w:ascii="Times New Roman" w:hAnsi="Times New Roman" w:cs="Times New Roman"/>
                <w:sz w:val="24"/>
                <w:szCs w:val="24"/>
              </w:rPr>
            </w:pPr>
            <w:r w:rsidRPr="00876061">
              <w:rPr>
                <w:rFonts w:ascii="Times New Roman" w:hAnsi="Times New Roman" w:cs="Times New Roman"/>
                <w:sz w:val="24"/>
                <w:szCs w:val="24"/>
              </w:rPr>
              <w:t>коп.</w:t>
            </w:r>
          </w:p>
        </w:tc>
      </w:tr>
      <w:tr w:rsidR="004F4ACB" w:rsidRPr="00876061" w:rsidTr="00AA2FC8">
        <w:tc>
          <w:tcPr>
            <w:tcW w:w="4536" w:type="dxa"/>
            <w:gridSpan w:val="2"/>
            <w:tcBorders>
              <w:top w:val="nil"/>
              <w:left w:val="nil"/>
              <w:bottom w:val="nil"/>
              <w:right w:val="nil"/>
            </w:tcBorders>
            <w:vAlign w:val="bottom"/>
          </w:tcPr>
          <w:p w:rsidR="004F4ACB" w:rsidRPr="00876061" w:rsidRDefault="004F4ACB" w:rsidP="007705F9">
            <w:pPr>
              <w:pStyle w:val="af2"/>
              <w:tabs>
                <w:tab w:val="left" w:pos="2977"/>
                <w:tab w:val="left" w:pos="6379"/>
              </w:tabs>
              <w:jc w:val="both"/>
              <w:rPr>
                <w:rFonts w:ascii="Times New Roman" w:hAnsi="Times New Roman" w:cs="Times New Roman"/>
                <w:sz w:val="24"/>
                <w:szCs w:val="24"/>
              </w:rPr>
            </w:pPr>
            <w:r w:rsidRPr="00876061">
              <w:rPr>
                <w:rFonts w:ascii="Times New Roman" w:hAnsi="Times New Roman" w:cs="Times New Roman"/>
                <w:sz w:val="24"/>
                <w:szCs w:val="24"/>
              </w:rPr>
              <w:t>13. Стоимость принимаемых основных фондов</w:t>
            </w:r>
          </w:p>
        </w:tc>
        <w:tc>
          <w:tcPr>
            <w:tcW w:w="3261" w:type="dxa"/>
            <w:tcBorders>
              <w:top w:val="nil"/>
              <w:left w:val="nil"/>
              <w:bottom w:val="single" w:sz="4" w:space="0" w:color="auto"/>
              <w:right w:val="nil"/>
            </w:tcBorders>
            <w:vAlign w:val="bottom"/>
          </w:tcPr>
          <w:p w:rsidR="004F4ACB" w:rsidRPr="00876061" w:rsidRDefault="004F4ACB" w:rsidP="007705F9">
            <w:pPr>
              <w:pStyle w:val="af2"/>
              <w:tabs>
                <w:tab w:val="left" w:pos="2977"/>
                <w:tab w:val="left" w:pos="6379"/>
              </w:tabs>
              <w:jc w:val="center"/>
              <w:rPr>
                <w:rFonts w:ascii="Times New Roman" w:hAnsi="Times New Roman" w:cs="Times New Roman"/>
                <w:sz w:val="24"/>
                <w:szCs w:val="24"/>
              </w:rPr>
            </w:pPr>
          </w:p>
        </w:tc>
        <w:tc>
          <w:tcPr>
            <w:tcW w:w="708" w:type="dxa"/>
            <w:tcBorders>
              <w:top w:val="nil"/>
              <w:left w:val="nil"/>
              <w:bottom w:val="nil"/>
              <w:right w:val="nil"/>
            </w:tcBorders>
            <w:vAlign w:val="bottom"/>
          </w:tcPr>
          <w:p w:rsidR="004F4ACB" w:rsidRPr="00876061" w:rsidRDefault="004F4ACB" w:rsidP="007705F9">
            <w:pPr>
              <w:pStyle w:val="af2"/>
              <w:tabs>
                <w:tab w:val="left" w:pos="2977"/>
                <w:tab w:val="left" w:pos="6379"/>
              </w:tabs>
              <w:ind w:left="57"/>
              <w:jc w:val="both"/>
              <w:rPr>
                <w:rFonts w:ascii="Times New Roman" w:hAnsi="Times New Roman" w:cs="Times New Roman"/>
                <w:sz w:val="24"/>
                <w:szCs w:val="24"/>
              </w:rPr>
            </w:pPr>
            <w:r w:rsidRPr="00876061">
              <w:rPr>
                <w:rFonts w:ascii="Times New Roman" w:hAnsi="Times New Roman" w:cs="Times New Roman"/>
                <w:sz w:val="24"/>
                <w:szCs w:val="24"/>
              </w:rPr>
              <w:t>руб.</w:t>
            </w:r>
          </w:p>
        </w:tc>
        <w:tc>
          <w:tcPr>
            <w:tcW w:w="709" w:type="dxa"/>
            <w:tcBorders>
              <w:top w:val="nil"/>
              <w:left w:val="nil"/>
              <w:bottom w:val="single" w:sz="4" w:space="0" w:color="auto"/>
              <w:right w:val="nil"/>
            </w:tcBorders>
            <w:vAlign w:val="bottom"/>
          </w:tcPr>
          <w:p w:rsidR="004F4ACB" w:rsidRPr="00876061" w:rsidRDefault="004F4ACB" w:rsidP="007705F9">
            <w:pPr>
              <w:pStyle w:val="af2"/>
              <w:tabs>
                <w:tab w:val="left" w:pos="2977"/>
                <w:tab w:val="left" w:pos="6379"/>
              </w:tabs>
              <w:jc w:val="center"/>
              <w:rPr>
                <w:rFonts w:ascii="Times New Roman" w:hAnsi="Times New Roman" w:cs="Times New Roman"/>
                <w:sz w:val="24"/>
                <w:szCs w:val="24"/>
              </w:rPr>
            </w:pPr>
          </w:p>
        </w:tc>
        <w:tc>
          <w:tcPr>
            <w:tcW w:w="709" w:type="dxa"/>
            <w:tcBorders>
              <w:top w:val="nil"/>
              <w:left w:val="nil"/>
              <w:bottom w:val="nil"/>
              <w:right w:val="nil"/>
            </w:tcBorders>
            <w:vAlign w:val="bottom"/>
          </w:tcPr>
          <w:p w:rsidR="004F4ACB" w:rsidRPr="00876061" w:rsidRDefault="004F4ACB" w:rsidP="007705F9">
            <w:pPr>
              <w:pStyle w:val="af2"/>
              <w:tabs>
                <w:tab w:val="left" w:pos="2977"/>
                <w:tab w:val="left" w:pos="6379"/>
              </w:tabs>
              <w:ind w:left="57"/>
              <w:jc w:val="both"/>
              <w:rPr>
                <w:rFonts w:ascii="Times New Roman" w:hAnsi="Times New Roman" w:cs="Times New Roman"/>
                <w:sz w:val="24"/>
                <w:szCs w:val="24"/>
              </w:rPr>
            </w:pPr>
            <w:r w:rsidRPr="00876061">
              <w:rPr>
                <w:rFonts w:ascii="Times New Roman" w:hAnsi="Times New Roman" w:cs="Times New Roman"/>
                <w:sz w:val="24"/>
                <w:szCs w:val="24"/>
              </w:rPr>
              <w:t>коп.</w:t>
            </w:r>
          </w:p>
        </w:tc>
      </w:tr>
      <w:tr w:rsidR="004F4ACB" w:rsidRPr="00876061" w:rsidTr="00AA2FC8">
        <w:trPr>
          <w:cantSplit/>
        </w:trPr>
        <w:tc>
          <w:tcPr>
            <w:tcW w:w="7797" w:type="dxa"/>
            <w:gridSpan w:val="3"/>
            <w:tcBorders>
              <w:top w:val="nil"/>
              <w:left w:val="nil"/>
              <w:bottom w:val="nil"/>
              <w:right w:val="nil"/>
            </w:tcBorders>
          </w:tcPr>
          <w:p w:rsidR="004F4ACB" w:rsidRPr="00876061" w:rsidRDefault="004F4ACB" w:rsidP="007705F9">
            <w:pPr>
              <w:pStyle w:val="af2"/>
              <w:tabs>
                <w:tab w:val="left" w:pos="2977"/>
                <w:tab w:val="left" w:pos="6379"/>
              </w:tabs>
              <w:jc w:val="both"/>
              <w:rPr>
                <w:rFonts w:ascii="Times New Roman" w:hAnsi="Times New Roman" w:cs="Times New Roman"/>
                <w:sz w:val="24"/>
                <w:szCs w:val="24"/>
              </w:rPr>
            </w:pPr>
            <w:r w:rsidRPr="00876061">
              <w:rPr>
                <w:rFonts w:ascii="Times New Roman" w:hAnsi="Times New Roman" w:cs="Times New Roman"/>
                <w:sz w:val="24"/>
                <w:szCs w:val="24"/>
              </w:rPr>
              <w:t>в том числе:</w:t>
            </w:r>
          </w:p>
        </w:tc>
        <w:tc>
          <w:tcPr>
            <w:tcW w:w="708" w:type="dxa"/>
            <w:tcBorders>
              <w:top w:val="nil"/>
              <w:left w:val="nil"/>
              <w:bottom w:val="nil"/>
              <w:right w:val="nil"/>
            </w:tcBorders>
          </w:tcPr>
          <w:p w:rsidR="004F4ACB" w:rsidRPr="00876061" w:rsidRDefault="004F4ACB" w:rsidP="007705F9">
            <w:pPr>
              <w:pStyle w:val="af2"/>
              <w:tabs>
                <w:tab w:val="left" w:pos="2977"/>
                <w:tab w:val="left" w:pos="6379"/>
              </w:tabs>
              <w:jc w:val="both"/>
              <w:rPr>
                <w:rFonts w:ascii="Times New Roman" w:hAnsi="Times New Roman" w:cs="Times New Roman"/>
                <w:sz w:val="24"/>
                <w:szCs w:val="24"/>
              </w:rPr>
            </w:pPr>
          </w:p>
        </w:tc>
        <w:tc>
          <w:tcPr>
            <w:tcW w:w="709" w:type="dxa"/>
            <w:tcBorders>
              <w:top w:val="nil"/>
              <w:left w:val="nil"/>
              <w:bottom w:val="nil"/>
              <w:right w:val="nil"/>
            </w:tcBorders>
          </w:tcPr>
          <w:p w:rsidR="004F4ACB" w:rsidRPr="00876061" w:rsidRDefault="004F4ACB" w:rsidP="007705F9">
            <w:pPr>
              <w:pStyle w:val="af2"/>
              <w:tabs>
                <w:tab w:val="left" w:pos="2977"/>
                <w:tab w:val="left" w:pos="6379"/>
              </w:tabs>
              <w:jc w:val="both"/>
              <w:rPr>
                <w:rFonts w:ascii="Times New Roman" w:hAnsi="Times New Roman" w:cs="Times New Roman"/>
                <w:sz w:val="24"/>
                <w:szCs w:val="24"/>
              </w:rPr>
            </w:pPr>
          </w:p>
        </w:tc>
        <w:tc>
          <w:tcPr>
            <w:tcW w:w="709" w:type="dxa"/>
            <w:tcBorders>
              <w:top w:val="nil"/>
              <w:left w:val="nil"/>
              <w:bottom w:val="nil"/>
              <w:right w:val="nil"/>
            </w:tcBorders>
          </w:tcPr>
          <w:p w:rsidR="004F4ACB" w:rsidRPr="00876061" w:rsidRDefault="004F4ACB" w:rsidP="007705F9">
            <w:pPr>
              <w:pStyle w:val="af2"/>
              <w:tabs>
                <w:tab w:val="left" w:pos="2977"/>
                <w:tab w:val="left" w:pos="6379"/>
              </w:tabs>
              <w:jc w:val="both"/>
              <w:rPr>
                <w:rFonts w:ascii="Times New Roman" w:hAnsi="Times New Roman" w:cs="Times New Roman"/>
                <w:sz w:val="24"/>
                <w:szCs w:val="24"/>
              </w:rPr>
            </w:pPr>
          </w:p>
        </w:tc>
      </w:tr>
      <w:tr w:rsidR="004F4ACB" w:rsidRPr="00876061" w:rsidTr="00AA2FC8">
        <w:tc>
          <w:tcPr>
            <w:tcW w:w="4536" w:type="dxa"/>
            <w:gridSpan w:val="2"/>
            <w:tcBorders>
              <w:top w:val="nil"/>
              <w:left w:val="nil"/>
              <w:bottom w:val="nil"/>
              <w:right w:val="nil"/>
            </w:tcBorders>
            <w:vAlign w:val="bottom"/>
          </w:tcPr>
          <w:p w:rsidR="004F4ACB" w:rsidRPr="00876061" w:rsidRDefault="004F4ACB" w:rsidP="007705F9">
            <w:pPr>
              <w:pStyle w:val="af2"/>
              <w:tabs>
                <w:tab w:val="left" w:pos="2977"/>
                <w:tab w:val="left" w:pos="6379"/>
              </w:tabs>
              <w:jc w:val="both"/>
              <w:rPr>
                <w:rFonts w:ascii="Times New Roman" w:hAnsi="Times New Roman" w:cs="Times New Roman"/>
                <w:sz w:val="24"/>
                <w:szCs w:val="24"/>
              </w:rPr>
            </w:pPr>
            <w:r w:rsidRPr="00876061">
              <w:rPr>
                <w:rFonts w:ascii="Times New Roman" w:hAnsi="Times New Roman" w:cs="Times New Roman"/>
                <w:sz w:val="24"/>
                <w:szCs w:val="24"/>
              </w:rPr>
              <w:t>стоимость строительно-монтажных работ</w:t>
            </w:r>
          </w:p>
        </w:tc>
        <w:tc>
          <w:tcPr>
            <w:tcW w:w="3261" w:type="dxa"/>
            <w:tcBorders>
              <w:top w:val="nil"/>
              <w:left w:val="nil"/>
              <w:bottom w:val="single" w:sz="4" w:space="0" w:color="auto"/>
              <w:right w:val="nil"/>
            </w:tcBorders>
            <w:vAlign w:val="bottom"/>
          </w:tcPr>
          <w:p w:rsidR="004F4ACB" w:rsidRPr="00876061" w:rsidRDefault="004F4ACB" w:rsidP="007705F9">
            <w:pPr>
              <w:pStyle w:val="af2"/>
              <w:tabs>
                <w:tab w:val="left" w:pos="2977"/>
                <w:tab w:val="left" w:pos="6379"/>
              </w:tabs>
              <w:jc w:val="center"/>
              <w:rPr>
                <w:rFonts w:ascii="Times New Roman" w:hAnsi="Times New Roman" w:cs="Times New Roman"/>
                <w:sz w:val="24"/>
                <w:szCs w:val="24"/>
              </w:rPr>
            </w:pPr>
          </w:p>
        </w:tc>
        <w:tc>
          <w:tcPr>
            <w:tcW w:w="708" w:type="dxa"/>
            <w:tcBorders>
              <w:top w:val="nil"/>
              <w:left w:val="nil"/>
              <w:bottom w:val="nil"/>
              <w:right w:val="nil"/>
            </w:tcBorders>
            <w:vAlign w:val="bottom"/>
          </w:tcPr>
          <w:p w:rsidR="004F4ACB" w:rsidRPr="00876061" w:rsidRDefault="004F4ACB" w:rsidP="007705F9">
            <w:pPr>
              <w:pStyle w:val="af2"/>
              <w:tabs>
                <w:tab w:val="left" w:pos="2977"/>
                <w:tab w:val="left" w:pos="6379"/>
              </w:tabs>
              <w:ind w:left="57"/>
              <w:jc w:val="both"/>
              <w:rPr>
                <w:rFonts w:ascii="Times New Roman" w:hAnsi="Times New Roman" w:cs="Times New Roman"/>
                <w:sz w:val="24"/>
                <w:szCs w:val="24"/>
              </w:rPr>
            </w:pPr>
            <w:r w:rsidRPr="00876061">
              <w:rPr>
                <w:rFonts w:ascii="Times New Roman" w:hAnsi="Times New Roman" w:cs="Times New Roman"/>
                <w:sz w:val="24"/>
                <w:szCs w:val="24"/>
              </w:rPr>
              <w:t>руб.</w:t>
            </w:r>
          </w:p>
        </w:tc>
        <w:tc>
          <w:tcPr>
            <w:tcW w:w="709" w:type="dxa"/>
            <w:tcBorders>
              <w:top w:val="nil"/>
              <w:left w:val="nil"/>
              <w:bottom w:val="single" w:sz="4" w:space="0" w:color="auto"/>
              <w:right w:val="nil"/>
            </w:tcBorders>
            <w:vAlign w:val="bottom"/>
          </w:tcPr>
          <w:p w:rsidR="004F4ACB" w:rsidRPr="00876061" w:rsidRDefault="004F4ACB" w:rsidP="007705F9">
            <w:pPr>
              <w:pStyle w:val="af2"/>
              <w:tabs>
                <w:tab w:val="left" w:pos="2977"/>
                <w:tab w:val="left" w:pos="6379"/>
              </w:tabs>
              <w:jc w:val="center"/>
              <w:rPr>
                <w:rFonts w:ascii="Times New Roman" w:hAnsi="Times New Roman" w:cs="Times New Roman"/>
                <w:sz w:val="24"/>
                <w:szCs w:val="24"/>
              </w:rPr>
            </w:pPr>
          </w:p>
        </w:tc>
        <w:tc>
          <w:tcPr>
            <w:tcW w:w="709" w:type="dxa"/>
            <w:tcBorders>
              <w:top w:val="nil"/>
              <w:left w:val="nil"/>
              <w:bottom w:val="nil"/>
              <w:right w:val="nil"/>
            </w:tcBorders>
            <w:vAlign w:val="bottom"/>
          </w:tcPr>
          <w:p w:rsidR="004F4ACB" w:rsidRPr="00876061" w:rsidRDefault="004F4ACB" w:rsidP="007705F9">
            <w:pPr>
              <w:pStyle w:val="af2"/>
              <w:tabs>
                <w:tab w:val="left" w:pos="2977"/>
                <w:tab w:val="left" w:pos="6379"/>
              </w:tabs>
              <w:ind w:left="57"/>
              <w:jc w:val="both"/>
              <w:rPr>
                <w:rFonts w:ascii="Times New Roman" w:hAnsi="Times New Roman" w:cs="Times New Roman"/>
                <w:sz w:val="24"/>
                <w:szCs w:val="24"/>
              </w:rPr>
            </w:pPr>
            <w:r w:rsidRPr="00876061">
              <w:rPr>
                <w:rFonts w:ascii="Times New Roman" w:hAnsi="Times New Roman" w:cs="Times New Roman"/>
                <w:sz w:val="24"/>
                <w:szCs w:val="24"/>
              </w:rPr>
              <w:t>коп.</w:t>
            </w:r>
          </w:p>
        </w:tc>
      </w:tr>
      <w:tr w:rsidR="004F4ACB" w:rsidRPr="00876061" w:rsidTr="00AA2FC8">
        <w:trPr>
          <w:trHeight w:val="80"/>
        </w:trPr>
        <w:tc>
          <w:tcPr>
            <w:tcW w:w="4536" w:type="dxa"/>
            <w:gridSpan w:val="2"/>
            <w:tcBorders>
              <w:top w:val="nil"/>
              <w:left w:val="nil"/>
              <w:bottom w:val="nil"/>
              <w:right w:val="nil"/>
            </w:tcBorders>
            <w:vAlign w:val="bottom"/>
          </w:tcPr>
          <w:p w:rsidR="004F4ACB" w:rsidRPr="00876061" w:rsidRDefault="004F4ACB" w:rsidP="007705F9">
            <w:pPr>
              <w:pStyle w:val="af2"/>
              <w:tabs>
                <w:tab w:val="left" w:pos="2977"/>
                <w:tab w:val="left" w:pos="6379"/>
              </w:tabs>
              <w:jc w:val="both"/>
              <w:rPr>
                <w:rFonts w:ascii="Times New Roman" w:hAnsi="Times New Roman" w:cs="Times New Roman"/>
                <w:sz w:val="24"/>
                <w:szCs w:val="24"/>
              </w:rPr>
            </w:pPr>
            <w:r w:rsidRPr="00876061">
              <w:rPr>
                <w:rFonts w:ascii="Times New Roman" w:hAnsi="Times New Roman" w:cs="Times New Roman"/>
                <w:sz w:val="24"/>
                <w:szCs w:val="24"/>
              </w:rPr>
              <w:t>стоимость оборудования, инструмента и инвентаря</w:t>
            </w:r>
          </w:p>
        </w:tc>
        <w:tc>
          <w:tcPr>
            <w:tcW w:w="3261" w:type="dxa"/>
            <w:tcBorders>
              <w:top w:val="nil"/>
              <w:left w:val="nil"/>
              <w:bottom w:val="single" w:sz="4" w:space="0" w:color="auto"/>
              <w:right w:val="nil"/>
            </w:tcBorders>
            <w:vAlign w:val="bottom"/>
          </w:tcPr>
          <w:p w:rsidR="004F4ACB" w:rsidRPr="00876061" w:rsidRDefault="004F4ACB" w:rsidP="007705F9">
            <w:pPr>
              <w:pStyle w:val="af2"/>
              <w:tabs>
                <w:tab w:val="left" w:pos="2977"/>
                <w:tab w:val="left" w:pos="6379"/>
              </w:tabs>
              <w:jc w:val="center"/>
              <w:rPr>
                <w:rFonts w:ascii="Times New Roman" w:hAnsi="Times New Roman" w:cs="Times New Roman"/>
                <w:sz w:val="24"/>
                <w:szCs w:val="24"/>
              </w:rPr>
            </w:pPr>
          </w:p>
        </w:tc>
        <w:tc>
          <w:tcPr>
            <w:tcW w:w="708" w:type="dxa"/>
            <w:tcBorders>
              <w:top w:val="nil"/>
              <w:left w:val="nil"/>
              <w:bottom w:val="nil"/>
              <w:right w:val="nil"/>
            </w:tcBorders>
            <w:vAlign w:val="bottom"/>
          </w:tcPr>
          <w:p w:rsidR="004F4ACB" w:rsidRPr="00876061" w:rsidRDefault="004F4ACB" w:rsidP="007705F9">
            <w:pPr>
              <w:pStyle w:val="af2"/>
              <w:tabs>
                <w:tab w:val="left" w:pos="2977"/>
                <w:tab w:val="left" w:pos="6379"/>
              </w:tabs>
              <w:ind w:left="57"/>
              <w:jc w:val="both"/>
              <w:rPr>
                <w:rFonts w:ascii="Times New Roman" w:hAnsi="Times New Roman" w:cs="Times New Roman"/>
                <w:sz w:val="24"/>
                <w:szCs w:val="24"/>
              </w:rPr>
            </w:pPr>
            <w:r w:rsidRPr="00876061">
              <w:rPr>
                <w:rFonts w:ascii="Times New Roman" w:hAnsi="Times New Roman" w:cs="Times New Roman"/>
                <w:sz w:val="24"/>
                <w:szCs w:val="24"/>
              </w:rPr>
              <w:t>руб.</w:t>
            </w:r>
          </w:p>
        </w:tc>
        <w:tc>
          <w:tcPr>
            <w:tcW w:w="709" w:type="dxa"/>
            <w:tcBorders>
              <w:top w:val="nil"/>
              <w:left w:val="nil"/>
              <w:bottom w:val="single" w:sz="4" w:space="0" w:color="auto"/>
              <w:right w:val="nil"/>
            </w:tcBorders>
            <w:vAlign w:val="bottom"/>
          </w:tcPr>
          <w:p w:rsidR="004F4ACB" w:rsidRPr="00876061" w:rsidRDefault="004F4ACB" w:rsidP="007705F9">
            <w:pPr>
              <w:pStyle w:val="af2"/>
              <w:tabs>
                <w:tab w:val="left" w:pos="2977"/>
                <w:tab w:val="left" w:pos="6379"/>
              </w:tabs>
              <w:jc w:val="center"/>
              <w:rPr>
                <w:rFonts w:ascii="Times New Roman" w:hAnsi="Times New Roman" w:cs="Times New Roman"/>
                <w:sz w:val="24"/>
                <w:szCs w:val="24"/>
              </w:rPr>
            </w:pPr>
          </w:p>
        </w:tc>
        <w:tc>
          <w:tcPr>
            <w:tcW w:w="709" w:type="dxa"/>
            <w:tcBorders>
              <w:top w:val="nil"/>
              <w:left w:val="nil"/>
              <w:bottom w:val="nil"/>
              <w:right w:val="nil"/>
            </w:tcBorders>
            <w:vAlign w:val="bottom"/>
          </w:tcPr>
          <w:p w:rsidR="004F4ACB" w:rsidRPr="00876061" w:rsidRDefault="004F4ACB" w:rsidP="007705F9">
            <w:pPr>
              <w:pStyle w:val="af2"/>
              <w:tabs>
                <w:tab w:val="left" w:pos="2977"/>
                <w:tab w:val="left" w:pos="6379"/>
              </w:tabs>
              <w:ind w:left="57"/>
              <w:jc w:val="both"/>
              <w:rPr>
                <w:rFonts w:ascii="Times New Roman" w:hAnsi="Times New Roman" w:cs="Times New Roman"/>
                <w:sz w:val="24"/>
                <w:szCs w:val="24"/>
              </w:rPr>
            </w:pPr>
            <w:r w:rsidRPr="00876061">
              <w:rPr>
                <w:rFonts w:ascii="Times New Roman" w:hAnsi="Times New Roman" w:cs="Times New Roman"/>
                <w:sz w:val="24"/>
                <w:szCs w:val="24"/>
              </w:rPr>
              <w:t>коп.</w:t>
            </w:r>
          </w:p>
        </w:tc>
      </w:tr>
    </w:tbl>
    <w:p w:rsidR="004F4ACB" w:rsidRPr="00876061" w:rsidRDefault="004F4ACB" w:rsidP="004F4ACB">
      <w:pPr>
        <w:pStyle w:val="af2"/>
        <w:tabs>
          <w:tab w:val="left" w:pos="2977"/>
          <w:tab w:val="left" w:pos="6379"/>
        </w:tabs>
        <w:jc w:val="both"/>
        <w:rPr>
          <w:rFonts w:ascii="Times New Roman" w:hAnsi="Times New Roman" w:cs="Times New Roman"/>
          <w:sz w:val="24"/>
          <w:szCs w:val="24"/>
        </w:rPr>
      </w:pPr>
      <w:r w:rsidRPr="00876061">
        <w:rPr>
          <w:rFonts w:ascii="Times New Roman" w:hAnsi="Times New Roman" w:cs="Times New Roman"/>
          <w:sz w:val="24"/>
          <w:szCs w:val="24"/>
        </w:rPr>
        <w:t>14. Неотъемлемой составной частью настоящего акта является документация, перечень которой приведен</w:t>
      </w:r>
    </w:p>
    <w:p w:rsidR="004F4ACB" w:rsidRPr="00876061" w:rsidRDefault="004F4ACB" w:rsidP="004F4ACB">
      <w:pPr>
        <w:pStyle w:val="af2"/>
        <w:tabs>
          <w:tab w:val="left" w:pos="3119"/>
          <w:tab w:val="left" w:pos="6379"/>
        </w:tabs>
        <w:ind w:left="284"/>
        <w:jc w:val="both"/>
        <w:rPr>
          <w:rFonts w:ascii="Times New Roman" w:hAnsi="Times New Roman" w:cs="Times New Roman"/>
          <w:sz w:val="24"/>
          <w:szCs w:val="24"/>
        </w:rPr>
      </w:pPr>
      <w:r w:rsidRPr="00876061">
        <w:rPr>
          <w:rFonts w:ascii="Times New Roman" w:hAnsi="Times New Roman" w:cs="Times New Roman"/>
          <w:noProof/>
          <w:sz w:val="24"/>
          <w:szCs w:val="24"/>
          <w:bdr w:val="none" w:sz="0" w:space="0" w:color="auto"/>
        </w:rPr>
        <mc:AlternateContent>
          <mc:Choice Requires="wpg">
            <w:drawing>
              <wp:anchor distT="0" distB="0" distL="114300" distR="114300" simplePos="0" relativeHeight="251657216" behindDoc="0" locked="0" layoutInCell="0" allowOverlap="1" wp14:anchorId="06A9A593" wp14:editId="3541B47F">
                <wp:simplePos x="0" y="0"/>
                <wp:positionH relativeFrom="column">
                  <wp:posOffset>985520</wp:posOffset>
                </wp:positionH>
                <wp:positionV relativeFrom="paragraph">
                  <wp:posOffset>8255</wp:posOffset>
                </wp:positionV>
                <wp:extent cx="1034415" cy="179070"/>
                <wp:effectExtent l="9525" t="0" r="3810" b="3175"/>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34415" cy="179070"/>
                          <a:chOff x="2403" y="9366"/>
                          <a:chExt cx="1629" cy="282"/>
                        </a:xfrm>
                      </wpg:grpSpPr>
                      <wps:wsp>
                        <wps:cNvPr id="4" name="Text Box 3"/>
                        <wps:cNvSpPr txBox="1">
                          <a:spLocks noChangeArrowheads="1"/>
                        </wps:cNvSpPr>
                        <wps:spPr bwMode="auto">
                          <a:xfrm>
                            <a:off x="2448" y="9366"/>
                            <a:ext cx="1584" cy="2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5E8B" w:rsidRDefault="00B45E8B" w:rsidP="004F4ACB">
                              <w:pPr>
                                <w:jc w:val="center"/>
                              </w:pPr>
                            </w:p>
                          </w:txbxContent>
                        </wps:txbx>
                        <wps:bodyPr rot="0" vert="horz" wrap="square" lIns="0" tIns="0" rIns="0" bIns="0" anchor="t" anchorCtr="0" upright="1">
                          <a:noAutofit/>
                        </wps:bodyPr>
                      </wps:wsp>
                      <wps:wsp>
                        <wps:cNvPr id="5" name="Line 4"/>
                        <wps:cNvCnPr/>
                        <wps:spPr bwMode="auto">
                          <a:xfrm>
                            <a:off x="2403" y="9579"/>
                            <a:ext cx="15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6A9A593" id="Группа 1" o:spid="_x0000_s1026" style="position:absolute;left:0;text-align:left;margin-left:77.6pt;margin-top:.65pt;width:81.45pt;height:14.1pt;z-index:251657216" coordorigin="2403,9366" coordsize="1629,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" o:allowincell="f">
                <v:shapetype id="_x0000_t202" coordsize="21600,21600" o:spt="202" path="m,l,21600r21600,l21600,xe">
                  <v:stroke joinstyle="miter"/>
                  <v:path gradientshapeok="t" o:connecttype="rect"/>
                </v:shapetype>
                <v:shape id="Text Box 3" o:spid="_x0000_s1027" type="#_x0000_t202" style="position:absolute;left:2448;top:9366;width:1584;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rsidR="00B45E8B" w:rsidRDefault="00B45E8B" w:rsidP="004F4ACB">
                        <w:pPr>
                          <w:jc w:val="center"/>
                        </w:pPr>
                      </w:p>
                    </w:txbxContent>
                  </v:textbox>
                </v:shape>
                <v:line id="Line 4" o:spid="_x0000_s1028" style="position:absolute;visibility:visible;mso-wrap-style:square" from="2403,9579" to="3928,9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" strokeweight=".5pt"/>
              </v:group>
            </w:pict>
          </mc:Fallback>
        </mc:AlternateContent>
      </w:r>
      <w:r w:rsidRPr="00876061">
        <w:rPr>
          <w:rFonts w:ascii="Times New Roman" w:hAnsi="Times New Roman" w:cs="Times New Roman"/>
          <w:sz w:val="24"/>
          <w:szCs w:val="24"/>
        </w:rPr>
        <w:t>в приложении</w:t>
      </w:r>
      <w:r w:rsidRPr="00876061">
        <w:rPr>
          <w:rFonts w:ascii="Times New Roman" w:hAnsi="Times New Roman" w:cs="Times New Roman"/>
          <w:sz w:val="24"/>
          <w:szCs w:val="24"/>
        </w:rPr>
        <w:tab/>
        <w:t>(в соответствии с приложением 2 Временного положения).</w:t>
      </w:r>
    </w:p>
    <w:p w:rsidR="004F4ACB" w:rsidRPr="00876061" w:rsidRDefault="004F4ACB" w:rsidP="004F4ACB">
      <w:pPr>
        <w:pStyle w:val="af2"/>
        <w:tabs>
          <w:tab w:val="left" w:pos="2694"/>
          <w:tab w:val="left" w:pos="6379"/>
        </w:tabs>
        <w:jc w:val="both"/>
        <w:rPr>
          <w:rFonts w:ascii="Times New Roman" w:hAnsi="Times New Roman" w:cs="Times New Roman"/>
          <w:sz w:val="24"/>
          <w:szCs w:val="24"/>
        </w:rPr>
      </w:pPr>
      <w:r w:rsidRPr="00876061">
        <w:rPr>
          <w:rFonts w:ascii="Times New Roman" w:hAnsi="Times New Roman" w:cs="Times New Roman"/>
          <w:sz w:val="24"/>
          <w:szCs w:val="24"/>
        </w:rPr>
        <w:t>15. Дополнительные условия</w:t>
      </w:r>
      <w:r w:rsidRPr="00876061">
        <w:rPr>
          <w:rFonts w:ascii="Times New Roman" w:hAnsi="Times New Roman" w:cs="Times New Roman"/>
          <w:sz w:val="24"/>
          <w:szCs w:val="24"/>
        </w:rPr>
        <w:tab/>
      </w:r>
    </w:p>
    <w:p w:rsidR="004F4ACB" w:rsidRPr="00876061" w:rsidRDefault="004F4ACB" w:rsidP="004F4ACB">
      <w:pPr>
        <w:pStyle w:val="af2"/>
        <w:tabs>
          <w:tab w:val="left" w:pos="2977"/>
          <w:tab w:val="left" w:pos="6379"/>
        </w:tabs>
        <w:jc w:val="both"/>
        <w:rPr>
          <w:rFonts w:ascii="Times New Roman" w:hAnsi="Times New Roman" w:cs="Times New Roman"/>
          <w:sz w:val="24"/>
          <w:szCs w:val="24"/>
        </w:rPr>
      </w:pPr>
      <w:r w:rsidRPr="00876061">
        <w:rPr>
          <w:rFonts w:ascii="Times New Roman" w:hAnsi="Times New Roman" w:cs="Times New Roman"/>
          <w:sz w:val="24"/>
          <w:szCs w:val="24"/>
        </w:rPr>
        <w:t>пункт заполняется при совмещении приемки с вводом объекта в действие, приемке “под ключ”, при частичном вводе в действие или приемке, в случае совмещения функций заказчика и исполнителя работ</w:t>
      </w:r>
    </w:p>
    <w:tbl>
      <w:tblPr>
        <w:tblW w:w="0" w:type="auto"/>
        <w:tblInd w:w="28" w:type="dxa"/>
        <w:tblLayout w:type="fixed"/>
        <w:tblCellMar>
          <w:left w:w="28" w:type="dxa"/>
          <w:right w:w="28" w:type="dxa"/>
        </w:tblCellMar>
        <w:tblLook w:val="0000" w:firstRow="0" w:lastRow="0" w:firstColumn="0" w:lastColumn="0" w:noHBand="0" w:noVBand="0"/>
      </w:tblPr>
      <w:tblGrid>
        <w:gridCol w:w="1843"/>
        <w:gridCol w:w="1985"/>
        <w:gridCol w:w="76"/>
        <w:gridCol w:w="1766"/>
        <w:gridCol w:w="76"/>
        <w:gridCol w:w="4177"/>
      </w:tblGrid>
      <w:tr w:rsidR="004F4ACB" w:rsidRPr="00876061" w:rsidTr="007705F9">
        <w:tc>
          <w:tcPr>
            <w:tcW w:w="1843" w:type="dxa"/>
            <w:tcBorders>
              <w:top w:val="nil"/>
              <w:left w:val="nil"/>
              <w:bottom w:val="nil"/>
              <w:right w:val="nil"/>
            </w:tcBorders>
            <w:vAlign w:val="bottom"/>
          </w:tcPr>
          <w:p w:rsidR="004F4ACB" w:rsidRPr="00876061" w:rsidRDefault="004F4ACB" w:rsidP="007705F9">
            <w:pPr>
              <w:pStyle w:val="af2"/>
              <w:tabs>
                <w:tab w:val="left" w:pos="2977"/>
                <w:tab w:val="left" w:pos="6379"/>
              </w:tabs>
              <w:jc w:val="both"/>
              <w:rPr>
                <w:rFonts w:ascii="Times New Roman" w:hAnsi="Times New Roman" w:cs="Times New Roman"/>
                <w:b/>
                <w:bCs/>
                <w:sz w:val="24"/>
                <w:szCs w:val="24"/>
              </w:rPr>
            </w:pPr>
            <w:r w:rsidRPr="00876061">
              <w:rPr>
                <w:rFonts w:ascii="Times New Roman" w:hAnsi="Times New Roman" w:cs="Times New Roman"/>
                <w:b/>
                <w:bCs/>
                <w:sz w:val="24"/>
                <w:szCs w:val="24"/>
              </w:rPr>
              <w:t>Объект сдал</w:t>
            </w:r>
          </w:p>
        </w:tc>
        <w:tc>
          <w:tcPr>
            <w:tcW w:w="1985" w:type="dxa"/>
            <w:tcBorders>
              <w:top w:val="nil"/>
              <w:left w:val="nil"/>
              <w:bottom w:val="single" w:sz="4" w:space="0" w:color="auto"/>
              <w:right w:val="nil"/>
            </w:tcBorders>
            <w:vAlign w:val="bottom"/>
          </w:tcPr>
          <w:p w:rsidR="004F4ACB" w:rsidRPr="00876061" w:rsidRDefault="004F4ACB" w:rsidP="007705F9">
            <w:pPr>
              <w:pStyle w:val="af2"/>
              <w:tabs>
                <w:tab w:val="left" w:pos="2977"/>
                <w:tab w:val="left" w:pos="6379"/>
              </w:tabs>
              <w:jc w:val="center"/>
              <w:rPr>
                <w:rFonts w:ascii="Times New Roman" w:hAnsi="Times New Roman" w:cs="Times New Roman"/>
                <w:sz w:val="24"/>
                <w:szCs w:val="24"/>
              </w:rPr>
            </w:pPr>
          </w:p>
        </w:tc>
        <w:tc>
          <w:tcPr>
            <w:tcW w:w="76" w:type="dxa"/>
            <w:tcBorders>
              <w:top w:val="nil"/>
              <w:left w:val="nil"/>
              <w:bottom w:val="nil"/>
              <w:right w:val="nil"/>
            </w:tcBorders>
            <w:vAlign w:val="bottom"/>
          </w:tcPr>
          <w:p w:rsidR="004F4ACB" w:rsidRPr="00876061" w:rsidRDefault="004F4ACB" w:rsidP="007705F9">
            <w:pPr>
              <w:pStyle w:val="af2"/>
              <w:tabs>
                <w:tab w:val="left" w:pos="2977"/>
                <w:tab w:val="left" w:pos="6379"/>
              </w:tabs>
              <w:jc w:val="center"/>
              <w:rPr>
                <w:rFonts w:ascii="Times New Roman" w:hAnsi="Times New Roman" w:cs="Times New Roman"/>
                <w:sz w:val="24"/>
                <w:szCs w:val="24"/>
              </w:rPr>
            </w:pPr>
          </w:p>
        </w:tc>
        <w:tc>
          <w:tcPr>
            <w:tcW w:w="1766" w:type="dxa"/>
            <w:tcBorders>
              <w:top w:val="nil"/>
              <w:left w:val="nil"/>
              <w:bottom w:val="single" w:sz="4" w:space="0" w:color="auto"/>
              <w:right w:val="nil"/>
            </w:tcBorders>
            <w:vAlign w:val="bottom"/>
          </w:tcPr>
          <w:p w:rsidR="004F4ACB" w:rsidRPr="00876061" w:rsidRDefault="004F4ACB" w:rsidP="007705F9">
            <w:pPr>
              <w:pStyle w:val="af2"/>
              <w:tabs>
                <w:tab w:val="left" w:pos="2977"/>
                <w:tab w:val="left" w:pos="6379"/>
              </w:tabs>
              <w:jc w:val="center"/>
              <w:rPr>
                <w:rFonts w:ascii="Times New Roman" w:hAnsi="Times New Roman" w:cs="Times New Roman"/>
                <w:sz w:val="24"/>
                <w:szCs w:val="24"/>
              </w:rPr>
            </w:pPr>
          </w:p>
        </w:tc>
        <w:tc>
          <w:tcPr>
            <w:tcW w:w="76" w:type="dxa"/>
            <w:tcBorders>
              <w:top w:val="nil"/>
              <w:left w:val="nil"/>
              <w:bottom w:val="nil"/>
              <w:right w:val="nil"/>
            </w:tcBorders>
            <w:vAlign w:val="bottom"/>
          </w:tcPr>
          <w:p w:rsidR="004F4ACB" w:rsidRPr="00876061" w:rsidRDefault="004F4ACB" w:rsidP="007705F9">
            <w:pPr>
              <w:pStyle w:val="af2"/>
              <w:tabs>
                <w:tab w:val="left" w:pos="2977"/>
                <w:tab w:val="left" w:pos="6379"/>
              </w:tabs>
              <w:jc w:val="center"/>
              <w:rPr>
                <w:rFonts w:ascii="Times New Roman" w:hAnsi="Times New Roman" w:cs="Times New Roman"/>
                <w:sz w:val="24"/>
                <w:szCs w:val="24"/>
              </w:rPr>
            </w:pPr>
          </w:p>
        </w:tc>
        <w:tc>
          <w:tcPr>
            <w:tcW w:w="4177" w:type="dxa"/>
            <w:tcBorders>
              <w:top w:val="nil"/>
              <w:left w:val="nil"/>
              <w:bottom w:val="single" w:sz="4" w:space="0" w:color="auto"/>
              <w:right w:val="nil"/>
            </w:tcBorders>
            <w:vAlign w:val="bottom"/>
          </w:tcPr>
          <w:p w:rsidR="004F4ACB" w:rsidRPr="00876061" w:rsidRDefault="004F4ACB" w:rsidP="007705F9">
            <w:pPr>
              <w:pStyle w:val="af2"/>
              <w:tabs>
                <w:tab w:val="left" w:pos="2977"/>
                <w:tab w:val="left" w:pos="6379"/>
              </w:tabs>
              <w:jc w:val="center"/>
              <w:rPr>
                <w:rFonts w:ascii="Times New Roman" w:hAnsi="Times New Roman" w:cs="Times New Roman"/>
                <w:sz w:val="24"/>
                <w:szCs w:val="24"/>
              </w:rPr>
            </w:pPr>
          </w:p>
        </w:tc>
      </w:tr>
      <w:tr w:rsidR="004F4ACB" w:rsidRPr="00876061" w:rsidTr="007705F9">
        <w:tc>
          <w:tcPr>
            <w:tcW w:w="1843" w:type="dxa"/>
            <w:tcBorders>
              <w:top w:val="nil"/>
              <w:left w:val="nil"/>
              <w:bottom w:val="nil"/>
              <w:right w:val="nil"/>
            </w:tcBorders>
          </w:tcPr>
          <w:p w:rsidR="004F4ACB" w:rsidRPr="00876061" w:rsidRDefault="004F4ACB" w:rsidP="007705F9">
            <w:pPr>
              <w:pStyle w:val="af2"/>
              <w:tabs>
                <w:tab w:val="left" w:pos="2977"/>
                <w:tab w:val="left" w:pos="6379"/>
              </w:tabs>
              <w:jc w:val="both"/>
              <w:rPr>
                <w:rFonts w:ascii="Times New Roman" w:hAnsi="Times New Roman" w:cs="Times New Roman"/>
                <w:sz w:val="24"/>
                <w:szCs w:val="24"/>
              </w:rPr>
            </w:pPr>
          </w:p>
        </w:tc>
        <w:tc>
          <w:tcPr>
            <w:tcW w:w="1985" w:type="dxa"/>
            <w:tcBorders>
              <w:top w:val="nil"/>
              <w:left w:val="nil"/>
              <w:bottom w:val="nil"/>
              <w:right w:val="nil"/>
            </w:tcBorders>
          </w:tcPr>
          <w:p w:rsidR="004F4ACB" w:rsidRPr="00876061" w:rsidRDefault="004F4ACB" w:rsidP="007705F9">
            <w:pPr>
              <w:pStyle w:val="af2"/>
              <w:tabs>
                <w:tab w:val="left" w:pos="2977"/>
                <w:tab w:val="left" w:pos="6379"/>
              </w:tabs>
              <w:jc w:val="center"/>
              <w:rPr>
                <w:rFonts w:ascii="Times New Roman" w:hAnsi="Times New Roman" w:cs="Times New Roman"/>
                <w:sz w:val="24"/>
                <w:szCs w:val="24"/>
              </w:rPr>
            </w:pPr>
            <w:r w:rsidRPr="00876061">
              <w:rPr>
                <w:rFonts w:ascii="Times New Roman" w:hAnsi="Times New Roman" w:cs="Times New Roman"/>
                <w:sz w:val="24"/>
                <w:szCs w:val="24"/>
              </w:rPr>
              <w:t>(должность)</w:t>
            </w:r>
          </w:p>
        </w:tc>
        <w:tc>
          <w:tcPr>
            <w:tcW w:w="76" w:type="dxa"/>
            <w:tcBorders>
              <w:top w:val="nil"/>
              <w:left w:val="nil"/>
              <w:bottom w:val="nil"/>
              <w:right w:val="nil"/>
            </w:tcBorders>
          </w:tcPr>
          <w:p w:rsidR="004F4ACB" w:rsidRPr="00876061" w:rsidRDefault="004F4ACB" w:rsidP="007705F9">
            <w:pPr>
              <w:pStyle w:val="af2"/>
              <w:tabs>
                <w:tab w:val="left" w:pos="2977"/>
                <w:tab w:val="left" w:pos="6379"/>
              </w:tabs>
              <w:jc w:val="center"/>
              <w:rPr>
                <w:rFonts w:ascii="Times New Roman" w:hAnsi="Times New Roman" w:cs="Times New Roman"/>
                <w:sz w:val="24"/>
                <w:szCs w:val="24"/>
              </w:rPr>
            </w:pPr>
          </w:p>
        </w:tc>
        <w:tc>
          <w:tcPr>
            <w:tcW w:w="1766" w:type="dxa"/>
            <w:tcBorders>
              <w:top w:val="nil"/>
              <w:left w:val="nil"/>
              <w:bottom w:val="nil"/>
              <w:right w:val="nil"/>
            </w:tcBorders>
          </w:tcPr>
          <w:p w:rsidR="004F4ACB" w:rsidRPr="00876061" w:rsidRDefault="004F4ACB" w:rsidP="007705F9">
            <w:pPr>
              <w:pStyle w:val="af2"/>
              <w:tabs>
                <w:tab w:val="left" w:pos="2977"/>
                <w:tab w:val="left" w:pos="6379"/>
              </w:tabs>
              <w:jc w:val="center"/>
              <w:rPr>
                <w:rFonts w:ascii="Times New Roman" w:hAnsi="Times New Roman" w:cs="Times New Roman"/>
                <w:sz w:val="24"/>
                <w:szCs w:val="24"/>
              </w:rPr>
            </w:pPr>
            <w:r w:rsidRPr="00876061">
              <w:rPr>
                <w:rFonts w:ascii="Times New Roman" w:hAnsi="Times New Roman" w:cs="Times New Roman"/>
                <w:sz w:val="24"/>
                <w:szCs w:val="24"/>
              </w:rPr>
              <w:t>(подпись)</w:t>
            </w:r>
          </w:p>
        </w:tc>
        <w:tc>
          <w:tcPr>
            <w:tcW w:w="76" w:type="dxa"/>
            <w:tcBorders>
              <w:top w:val="nil"/>
              <w:left w:val="nil"/>
              <w:bottom w:val="nil"/>
              <w:right w:val="nil"/>
            </w:tcBorders>
          </w:tcPr>
          <w:p w:rsidR="004F4ACB" w:rsidRPr="00876061" w:rsidRDefault="004F4ACB" w:rsidP="007705F9">
            <w:pPr>
              <w:pStyle w:val="af2"/>
              <w:tabs>
                <w:tab w:val="left" w:pos="2977"/>
                <w:tab w:val="left" w:pos="6379"/>
              </w:tabs>
              <w:jc w:val="center"/>
              <w:rPr>
                <w:rFonts w:ascii="Times New Roman" w:hAnsi="Times New Roman" w:cs="Times New Roman"/>
                <w:sz w:val="24"/>
                <w:szCs w:val="24"/>
              </w:rPr>
            </w:pPr>
          </w:p>
        </w:tc>
        <w:tc>
          <w:tcPr>
            <w:tcW w:w="4177" w:type="dxa"/>
            <w:tcBorders>
              <w:top w:val="nil"/>
              <w:left w:val="nil"/>
              <w:bottom w:val="nil"/>
              <w:right w:val="nil"/>
            </w:tcBorders>
          </w:tcPr>
          <w:p w:rsidR="004F4ACB" w:rsidRPr="00876061" w:rsidRDefault="004F4ACB" w:rsidP="007705F9">
            <w:pPr>
              <w:pStyle w:val="af2"/>
              <w:tabs>
                <w:tab w:val="left" w:pos="2977"/>
                <w:tab w:val="left" w:pos="6379"/>
              </w:tabs>
              <w:jc w:val="center"/>
              <w:rPr>
                <w:rFonts w:ascii="Times New Roman" w:hAnsi="Times New Roman" w:cs="Times New Roman"/>
                <w:sz w:val="24"/>
                <w:szCs w:val="24"/>
              </w:rPr>
            </w:pPr>
            <w:r w:rsidRPr="00876061">
              <w:rPr>
                <w:rFonts w:ascii="Times New Roman" w:hAnsi="Times New Roman" w:cs="Times New Roman"/>
                <w:sz w:val="24"/>
                <w:szCs w:val="24"/>
              </w:rPr>
              <w:t>(расшифровка подписи)</w:t>
            </w:r>
          </w:p>
        </w:tc>
      </w:tr>
    </w:tbl>
    <w:p w:rsidR="004F4ACB" w:rsidRPr="00876061" w:rsidRDefault="004F4ACB" w:rsidP="004F4ACB">
      <w:pPr>
        <w:pStyle w:val="af2"/>
        <w:tabs>
          <w:tab w:val="left" w:pos="2977"/>
          <w:tab w:val="left" w:pos="6379"/>
        </w:tabs>
        <w:jc w:val="both"/>
        <w:rPr>
          <w:rFonts w:ascii="Times New Roman" w:hAnsi="Times New Roman" w:cs="Times New Roman"/>
          <w:sz w:val="24"/>
          <w:szCs w:val="24"/>
        </w:rPr>
      </w:pPr>
    </w:p>
    <w:tbl>
      <w:tblPr>
        <w:tblW w:w="0" w:type="auto"/>
        <w:tblInd w:w="28" w:type="dxa"/>
        <w:tblLayout w:type="fixed"/>
        <w:tblCellMar>
          <w:left w:w="28" w:type="dxa"/>
          <w:right w:w="28" w:type="dxa"/>
        </w:tblCellMar>
        <w:tblLook w:val="0000" w:firstRow="0" w:lastRow="0" w:firstColumn="0" w:lastColumn="0" w:noHBand="0" w:noVBand="0"/>
      </w:tblPr>
      <w:tblGrid>
        <w:gridCol w:w="1843"/>
        <w:gridCol w:w="1985"/>
        <w:gridCol w:w="76"/>
        <w:gridCol w:w="1766"/>
        <w:gridCol w:w="76"/>
        <w:gridCol w:w="4177"/>
      </w:tblGrid>
      <w:tr w:rsidR="004F4ACB" w:rsidRPr="00876061" w:rsidTr="007705F9">
        <w:tc>
          <w:tcPr>
            <w:tcW w:w="1843" w:type="dxa"/>
            <w:tcBorders>
              <w:top w:val="nil"/>
              <w:left w:val="nil"/>
              <w:bottom w:val="nil"/>
              <w:right w:val="nil"/>
            </w:tcBorders>
            <w:vAlign w:val="bottom"/>
          </w:tcPr>
          <w:p w:rsidR="004F4ACB" w:rsidRPr="00876061" w:rsidRDefault="004F4ACB" w:rsidP="007705F9">
            <w:pPr>
              <w:pStyle w:val="af2"/>
              <w:tabs>
                <w:tab w:val="left" w:pos="2977"/>
                <w:tab w:val="left" w:pos="6379"/>
              </w:tabs>
              <w:jc w:val="both"/>
              <w:rPr>
                <w:rFonts w:ascii="Times New Roman" w:hAnsi="Times New Roman" w:cs="Times New Roman"/>
                <w:b/>
                <w:bCs/>
                <w:sz w:val="24"/>
                <w:szCs w:val="24"/>
              </w:rPr>
            </w:pPr>
            <w:r w:rsidRPr="00876061">
              <w:rPr>
                <w:rFonts w:ascii="Times New Roman" w:hAnsi="Times New Roman" w:cs="Times New Roman"/>
                <w:b/>
                <w:bCs/>
                <w:sz w:val="24"/>
                <w:szCs w:val="24"/>
              </w:rPr>
              <w:t>Объект принял</w:t>
            </w:r>
          </w:p>
        </w:tc>
        <w:tc>
          <w:tcPr>
            <w:tcW w:w="1985" w:type="dxa"/>
            <w:tcBorders>
              <w:top w:val="nil"/>
              <w:left w:val="nil"/>
              <w:bottom w:val="single" w:sz="4" w:space="0" w:color="auto"/>
              <w:right w:val="nil"/>
            </w:tcBorders>
            <w:vAlign w:val="bottom"/>
          </w:tcPr>
          <w:p w:rsidR="004F4ACB" w:rsidRPr="00876061" w:rsidRDefault="004F4ACB" w:rsidP="007705F9">
            <w:pPr>
              <w:pStyle w:val="af2"/>
              <w:tabs>
                <w:tab w:val="left" w:pos="2977"/>
                <w:tab w:val="left" w:pos="6379"/>
              </w:tabs>
              <w:jc w:val="center"/>
              <w:rPr>
                <w:rFonts w:ascii="Times New Roman" w:hAnsi="Times New Roman" w:cs="Times New Roman"/>
                <w:sz w:val="24"/>
                <w:szCs w:val="24"/>
              </w:rPr>
            </w:pPr>
          </w:p>
        </w:tc>
        <w:tc>
          <w:tcPr>
            <w:tcW w:w="76" w:type="dxa"/>
            <w:tcBorders>
              <w:top w:val="nil"/>
              <w:left w:val="nil"/>
              <w:bottom w:val="nil"/>
              <w:right w:val="nil"/>
            </w:tcBorders>
            <w:vAlign w:val="bottom"/>
          </w:tcPr>
          <w:p w:rsidR="004F4ACB" w:rsidRPr="00876061" w:rsidRDefault="004F4ACB" w:rsidP="007705F9">
            <w:pPr>
              <w:pStyle w:val="af2"/>
              <w:tabs>
                <w:tab w:val="left" w:pos="2977"/>
                <w:tab w:val="left" w:pos="6379"/>
              </w:tabs>
              <w:jc w:val="center"/>
              <w:rPr>
                <w:rFonts w:ascii="Times New Roman" w:hAnsi="Times New Roman" w:cs="Times New Roman"/>
                <w:sz w:val="24"/>
                <w:szCs w:val="24"/>
              </w:rPr>
            </w:pPr>
          </w:p>
        </w:tc>
        <w:tc>
          <w:tcPr>
            <w:tcW w:w="1766" w:type="dxa"/>
            <w:tcBorders>
              <w:top w:val="nil"/>
              <w:left w:val="nil"/>
              <w:bottom w:val="single" w:sz="4" w:space="0" w:color="auto"/>
              <w:right w:val="nil"/>
            </w:tcBorders>
            <w:vAlign w:val="bottom"/>
          </w:tcPr>
          <w:p w:rsidR="004F4ACB" w:rsidRPr="00876061" w:rsidRDefault="004F4ACB" w:rsidP="007705F9">
            <w:pPr>
              <w:pStyle w:val="af2"/>
              <w:tabs>
                <w:tab w:val="left" w:pos="2977"/>
                <w:tab w:val="left" w:pos="6379"/>
              </w:tabs>
              <w:jc w:val="center"/>
              <w:rPr>
                <w:rFonts w:ascii="Times New Roman" w:hAnsi="Times New Roman" w:cs="Times New Roman"/>
                <w:sz w:val="24"/>
                <w:szCs w:val="24"/>
              </w:rPr>
            </w:pPr>
          </w:p>
        </w:tc>
        <w:tc>
          <w:tcPr>
            <w:tcW w:w="76" w:type="dxa"/>
            <w:tcBorders>
              <w:top w:val="nil"/>
              <w:left w:val="nil"/>
              <w:bottom w:val="nil"/>
              <w:right w:val="nil"/>
            </w:tcBorders>
            <w:vAlign w:val="bottom"/>
          </w:tcPr>
          <w:p w:rsidR="004F4ACB" w:rsidRPr="00876061" w:rsidRDefault="004F4ACB" w:rsidP="007705F9">
            <w:pPr>
              <w:pStyle w:val="af2"/>
              <w:tabs>
                <w:tab w:val="left" w:pos="2977"/>
                <w:tab w:val="left" w:pos="6379"/>
              </w:tabs>
              <w:jc w:val="center"/>
              <w:rPr>
                <w:rFonts w:ascii="Times New Roman" w:hAnsi="Times New Roman" w:cs="Times New Roman"/>
                <w:sz w:val="24"/>
                <w:szCs w:val="24"/>
              </w:rPr>
            </w:pPr>
          </w:p>
        </w:tc>
        <w:tc>
          <w:tcPr>
            <w:tcW w:w="4177" w:type="dxa"/>
            <w:tcBorders>
              <w:top w:val="nil"/>
              <w:left w:val="nil"/>
              <w:bottom w:val="single" w:sz="4" w:space="0" w:color="auto"/>
              <w:right w:val="nil"/>
            </w:tcBorders>
            <w:vAlign w:val="bottom"/>
          </w:tcPr>
          <w:p w:rsidR="004F4ACB" w:rsidRPr="00876061" w:rsidRDefault="004F4ACB" w:rsidP="007705F9">
            <w:pPr>
              <w:pStyle w:val="af2"/>
              <w:tabs>
                <w:tab w:val="left" w:pos="2977"/>
                <w:tab w:val="left" w:pos="6379"/>
              </w:tabs>
              <w:jc w:val="center"/>
              <w:rPr>
                <w:rFonts w:ascii="Times New Roman" w:hAnsi="Times New Roman" w:cs="Times New Roman"/>
                <w:sz w:val="24"/>
                <w:szCs w:val="24"/>
              </w:rPr>
            </w:pPr>
          </w:p>
        </w:tc>
      </w:tr>
      <w:tr w:rsidR="004F4ACB" w:rsidRPr="00876061" w:rsidTr="007705F9">
        <w:tc>
          <w:tcPr>
            <w:tcW w:w="1843" w:type="dxa"/>
            <w:tcBorders>
              <w:top w:val="nil"/>
              <w:left w:val="nil"/>
              <w:bottom w:val="nil"/>
              <w:right w:val="nil"/>
            </w:tcBorders>
          </w:tcPr>
          <w:p w:rsidR="004F4ACB" w:rsidRPr="00876061" w:rsidRDefault="004F4ACB" w:rsidP="007705F9">
            <w:pPr>
              <w:pStyle w:val="af2"/>
              <w:tabs>
                <w:tab w:val="left" w:pos="2977"/>
                <w:tab w:val="left" w:pos="6379"/>
              </w:tabs>
              <w:jc w:val="both"/>
              <w:rPr>
                <w:rFonts w:ascii="Times New Roman" w:hAnsi="Times New Roman" w:cs="Times New Roman"/>
                <w:sz w:val="24"/>
                <w:szCs w:val="24"/>
              </w:rPr>
            </w:pPr>
          </w:p>
        </w:tc>
        <w:tc>
          <w:tcPr>
            <w:tcW w:w="1985" w:type="dxa"/>
            <w:tcBorders>
              <w:top w:val="nil"/>
              <w:left w:val="nil"/>
              <w:bottom w:val="nil"/>
              <w:right w:val="nil"/>
            </w:tcBorders>
          </w:tcPr>
          <w:p w:rsidR="004F4ACB" w:rsidRPr="00876061" w:rsidRDefault="004F4ACB" w:rsidP="007705F9">
            <w:pPr>
              <w:pStyle w:val="af2"/>
              <w:tabs>
                <w:tab w:val="left" w:pos="2977"/>
                <w:tab w:val="left" w:pos="6379"/>
              </w:tabs>
              <w:jc w:val="center"/>
              <w:rPr>
                <w:rFonts w:ascii="Times New Roman" w:hAnsi="Times New Roman" w:cs="Times New Roman"/>
                <w:sz w:val="24"/>
                <w:szCs w:val="24"/>
              </w:rPr>
            </w:pPr>
            <w:r w:rsidRPr="00876061">
              <w:rPr>
                <w:rFonts w:ascii="Times New Roman" w:hAnsi="Times New Roman" w:cs="Times New Roman"/>
                <w:sz w:val="24"/>
                <w:szCs w:val="24"/>
              </w:rPr>
              <w:t>(должность)</w:t>
            </w:r>
          </w:p>
        </w:tc>
        <w:tc>
          <w:tcPr>
            <w:tcW w:w="76" w:type="dxa"/>
            <w:tcBorders>
              <w:top w:val="nil"/>
              <w:left w:val="nil"/>
              <w:bottom w:val="nil"/>
              <w:right w:val="nil"/>
            </w:tcBorders>
          </w:tcPr>
          <w:p w:rsidR="004F4ACB" w:rsidRPr="00876061" w:rsidRDefault="004F4ACB" w:rsidP="007705F9">
            <w:pPr>
              <w:pStyle w:val="af2"/>
              <w:tabs>
                <w:tab w:val="left" w:pos="2977"/>
                <w:tab w:val="left" w:pos="6379"/>
              </w:tabs>
              <w:jc w:val="center"/>
              <w:rPr>
                <w:rFonts w:ascii="Times New Roman" w:hAnsi="Times New Roman" w:cs="Times New Roman"/>
                <w:sz w:val="24"/>
                <w:szCs w:val="24"/>
              </w:rPr>
            </w:pPr>
          </w:p>
        </w:tc>
        <w:tc>
          <w:tcPr>
            <w:tcW w:w="1766" w:type="dxa"/>
            <w:tcBorders>
              <w:top w:val="nil"/>
              <w:left w:val="nil"/>
              <w:bottom w:val="nil"/>
              <w:right w:val="nil"/>
            </w:tcBorders>
          </w:tcPr>
          <w:p w:rsidR="004F4ACB" w:rsidRPr="00876061" w:rsidRDefault="004F4ACB" w:rsidP="007705F9">
            <w:pPr>
              <w:pStyle w:val="af2"/>
              <w:tabs>
                <w:tab w:val="left" w:pos="2977"/>
                <w:tab w:val="left" w:pos="6379"/>
              </w:tabs>
              <w:jc w:val="center"/>
              <w:rPr>
                <w:rFonts w:ascii="Times New Roman" w:hAnsi="Times New Roman" w:cs="Times New Roman"/>
                <w:sz w:val="24"/>
                <w:szCs w:val="24"/>
              </w:rPr>
            </w:pPr>
            <w:r w:rsidRPr="00876061">
              <w:rPr>
                <w:rFonts w:ascii="Times New Roman" w:hAnsi="Times New Roman" w:cs="Times New Roman"/>
                <w:sz w:val="24"/>
                <w:szCs w:val="24"/>
              </w:rPr>
              <w:t>(подпись)</w:t>
            </w:r>
          </w:p>
        </w:tc>
        <w:tc>
          <w:tcPr>
            <w:tcW w:w="76" w:type="dxa"/>
            <w:tcBorders>
              <w:top w:val="nil"/>
              <w:left w:val="nil"/>
              <w:bottom w:val="nil"/>
              <w:right w:val="nil"/>
            </w:tcBorders>
          </w:tcPr>
          <w:p w:rsidR="004F4ACB" w:rsidRPr="00876061" w:rsidRDefault="004F4ACB" w:rsidP="007705F9">
            <w:pPr>
              <w:pStyle w:val="af2"/>
              <w:tabs>
                <w:tab w:val="left" w:pos="2977"/>
                <w:tab w:val="left" w:pos="6379"/>
              </w:tabs>
              <w:jc w:val="center"/>
              <w:rPr>
                <w:rFonts w:ascii="Times New Roman" w:hAnsi="Times New Roman" w:cs="Times New Roman"/>
                <w:sz w:val="24"/>
                <w:szCs w:val="24"/>
              </w:rPr>
            </w:pPr>
          </w:p>
        </w:tc>
        <w:tc>
          <w:tcPr>
            <w:tcW w:w="4177" w:type="dxa"/>
            <w:tcBorders>
              <w:top w:val="nil"/>
              <w:left w:val="nil"/>
              <w:bottom w:val="nil"/>
              <w:right w:val="nil"/>
            </w:tcBorders>
          </w:tcPr>
          <w:p w:rsidR="004F4ACB" w:rsidRPr="00876061" w:rsidRDefault="004F4ACB" w:rsidP="007705F9">
            <w:pPr>
              <w:pStyle w:val="af2"/>
              <w:tabs>
                <w:tab w:val="left" w:pos="2977"/>
                <w:tab w:val="left" w:pos="6379"/>
              </w:tabs>
              <w:jc w:val="center"/>
              <w:rPr>
                <w:rFonts w:ascii="Times New Roman" w:hAnsi="Times New Roman" w:cs="Times New Roman"/>
                <w:sz w:val="24"/>
                <w:szCs w:val="24"/>
              </w:rPr>
            </w:pPr>
            <w:r w:rsidRPr="00876061">
              <w:rPr>
                <w:rFonts w:ascii="Times New Roman" w:hAnsi="Times New Roman" w:cs="Times New Roman"/>
                <w:sz w:val="24"/>
                <w:szCs w:val="24"/>
              </w:rPr>
              <w:t>(расшифровка подписи)</w:t>
            </w:r>
          </w:p>
        </w:tc>
      </w:tr>
    </w:tbl>
    <w:p w:rsidR="004F4ACB" w:rsidRPr="00876061" w:rsidRDefault="004F4ACB" w:rsidP="004F4ACB">
      <w:pPr>
        <w:pStyle w:val="af2"/>
        <w:tabs>
          <w:tab w:val="left" w:pos="5670"/>
        </w:tabs>
        <w:jc w:val="both"/>
        <w:rPr>
          <w:rFonts w:ascii="Times New Roman" w:hAnsi="Times New Roman" w:cs="Times New Roman"/>
          <w:b/>
          <w:bCs/>
          <w:sz w:val="24"/>
          <w:szCs w:val="24"/>
        </w:rPr>
      </w:pPr>
      <w:r w:rsidRPr="00876061">
        <w:rPr>
          <w:rFonts w:ascii="Times New Roman" w:hAnsi="Times New Roman" w:cs="Times New Roman"/>
          <w:b/>
          <w:bCs/>
          <w:sz w:val="24"/>
          <w:szCs w:val="24"/>
        </w:rPr>
        <w:t>Исполнитель работ</w:t>
      </w:r>
      <w:r w:rsidRPr="00876061">
        <w:rPr>
          <w:rFonts w:ascii="Times New Roman" w:hAnsi="Times New Roman" w:cs="Times New Roman"/>
          <w:b/>
          <w:bCs/>
          <w:sz w:val="24"/>
          <w:szCs w:val="24"/>
          <w:lang w:val="en-US"/>
        </w:rPr>
        <w:t xml:space="preserve"> </w:t>
      </w:r>
      <w:r w:rsidRPr="00876061">
        <w:rPr>
          <w:rFonts w:ascii="Times New Roman" w:hAnsi="Times New Roman" w:cs="Times New Roman"/>
          <w:b/>
          <w:bCs/>
          <w:sz w:val="24"/>
          <w:szCs w:val="24"/>
        </w:rPr>
        <w:tab/>
        <w:t xml:space="preserve">Заказчик </w:t>
      </w:r>
    </w:p>
    <w:p w:rsidR="004F4ACB" w:rsidRPr="00876061" w:rsidRDefault="004F4ACB" w:rsidP="004F4ACB">
      <w:pPr>
        <w:pStyle w:val="af2"/>
        <w:tabs>
          <w:tab w:val="left" w:pos="5670"/>
        </w:tabs>
        <w:jc w:val="both"/>
        <w:rPr>
          <w:rFonts w:ascii="Times New Roman" w:hAnsi="Times New Roman" w:cs="Times New Roman"/>
          <w:sz w:val="24"/>
          <w:szCs w:val="24"/>
        </w:rPr>
      </w:pPr>
      <w:r w:rsidRPr="00876061">
        <w:rPr>
          <w:rFonts w:ascii="Times New Roman" w:hAnsi="Times New Roman" w:cs="Times New Roman"/>
          <w:sz w:val="24"/>
          <w:szCs w:val="24"/>
        </w:rPr>
        <w:t>(генеральный подрядчик,</w:t>
      </w:r>
      <w:r w:rsidRPr="00876061">
        <w:rPr>
          <w:rFonts w:ascii="Times New Roman" w:hAnsi="Times New Roman" w:cs="Times New Roman"/>
          <w:sz w:val="24"/>
          <w:szCs w:val="24"/>
        </w:rPr>
        <w:tab/>
      </w:r>
    </w:p>
    <w:p w:rsidR="004F4ACB" w:rsidRPr="00876061" w:rsidRDefault="004F4ACB" w:rsidP="004F4ACB">
      <w:pPr>
        <w:pStyle w:val="af2"/>
        <w:tabs>
          <w:tab w:val="left" w:pos="5670"/>
          <w:tab w:val="left" w:pos="7230"/>
        </w:tabs>
        <w:jc w:val="both"/>
        <w:rPr>
          <w:rFonts w:ascii="Times New Roman" w:hAnsi="Times New Roman" w:cs="Times New Roman"/>
          <w:sz w:val="24"/>
          <w:szCs w:val="24"/>
        </w:rPr>
      </w:pPr>
      <w:r w:rsidRPr="00876061">
        <w:rPr>
          <w:rFonts w:ascii="Times New Roman" w:hAnsi="Times New Roman" w:cs="Times New Roman"/>
          <w:sz w:val="24"/>
          <w:szCs w:val="24"/>
        </w:rPr>
        <w:t>подрядчик)</w:t>
      </w:r>
      <w:r w:rsidRPr="00876061">
        <w:rPr>
          <w:rFonts w:ascii="Times New Roman" w:hAnsi="Times New Roman" w:cs="Times New Roman"/>
          <w:sz w:val="24"/>
          <w:szCs w:val="24"/>
        </w:rPr>
        <w:tab/>
      </w:r>
    </w:p>
    <w:p w:rsidR="004F4ACB" w:rsidRPr="00121648" w:rsidRDefault="004F4ACB" w:rsidP="004F4ACB">
      <w:pPr>
        <w:pStyle w:val="aff3"/>
        <w:widowControl w:val="0"/>
        <w:ind w:left="7320" w:hanging="1508"/>
        <w:jc w:val="both"/>
        <w:rPr>
          <w:rFonts w:ascii="Times New Roman" w:hAnsi="Times New Roman" w:cs="Times New Roman"/>
          <w:sz w:val="24"/>
          <w:szCs w:val="24"/>
        </w:rPr>
      </w:pPr>
      <w:r w:rsidRPr="00876061">
        <w:rPr>
          <w:rFonts w:ascii="Times New Roman" w:hAnsi="Times New Roman" w:cs="Times New Roman"/>
          <w:sz w:val="24"/>
          <w:szCs w:val="24"/>
        </w:rPr>
        <w:br w:type="page"/>
      </w:r>
      <w:bookmarkStart w:id="3" w:name="Приложение_6"/>
      <w:r w:rsidRPr="00121648">
        <w:rPr>
          <w:rFonts w:ascii="Times New Roman" w:hAnsi="Times New Roman" w:cs="Times New Roman"/>
          <w:sz w:val="24"/>
          <w:szCs w:val="24"/>
        </w:rPr>
        <w:lastRenderedPageBreak/>
        <w:t xml:space="preserve">Приложение </w:t>
      </w:r>
      <w:bookmarkEnd w:id="3"/>
      <w:r>
        <w:rPr>
          <w:rFonts w:ascii="Times New Roman" w:hAnsi="Times New Roman" w:cs="Times New Roman"/>
          <w:sz w:val="24"/>
          <w:szCs w:val="24"/>
        </w:rPr>
        <w:t>2</w:t>
      </w:r>
      <w:r w:rsidR="00763774">
        <w:rPr>
          <w:rFonts w:ascii="Times New Roman" w:hAnsi="Times New Roman" w:cs="Times New Roman"/>
          <w:sz w:val="24"/>
          <w:szCs w:val="24"/>
        </w:rPr>
        <w:t>3</w:t>
      </w:r>
      <w:r>
        <w:rPr>
          <w:rFonts w:ascii="Times New Roman" w:hAnsi="Times New Roman" w:cs="Times New Roman"/>
          <w:sz w:val="24"/>
          <w:szCs w:val="24"/>
        </w:rPr>
        <w:t xml:space="preserve"> </w:t>
      </w:r>
      <w:r w:rsidRPr="00121648">
        <w:rPr>
          <w:rFonts w:ascii="Times New Roman" w:hAnsi="Times New Roman" w:cs="Times New Roman"/>
          <w:sz w:val="24"/>
          <w:szCs w:val="24"/>
        </w:rPr>
        <w:t xml:space="preserve">к Договору </w:t>
      </w:r>
    </w:p>
    <w:p w:rsidR="004F4ACB" w:rsidRDefault="004F4ACB" w:rsidP="004F4ACB">
      <w:pPr>
        <w:widowControl w:val="0"/>
        <w:spacing w:after="0" w:line="240" w:lineRule="auto"/>
        <w:ind w:left="5812"/>
        <w:rPr>
          <w:rFonts w:ascii="Times New Roman" w:hAnsi="Times New Roman" w:cs="Times New Roman"/>
          <w:sz w:val="24"/>
          <w:szCs w:val="24"/>
        </w:rPr>
      </w:pPr>
      <w:r w:rsidRPr="00121648">
        <w:rPr>
          <w:rFonts w:ascii="Times New Roman" w:hAnsi="Times New Roman" w:cs="Times New Roman"/>
          <w:sz w:val="24"/>
          <w:szCs w:val="24"/>
        </w:rPr>
        <w:t>от ____________ № _____</w:t>
      </w:r>
    </w:p>
    <w:p w:rsidR="004F4ACB" w:rsidRPr="00121648" w:rsidRDefault="004F4ACB" w:rsidP="004F4ACB">
      <w:pPr>
        <w:widowControl w:val="0"/>
        <w:spacing w:after="0" w:line="240" w:lineRule="auto"/>
        <w:ind w:left="5812"/>
        <w:rPr>
          <w:rFonts w:ascii="Times New Roman" w:hAnsi="Times New Roman" w:cs="Times New Roman"/>
          <w:sz w:val="24"/>
          <w:szCs w:val="24"/>
        </w:rPr>
      </w:pPr>
    </w:p>
    <w:tbl>
      <w:tblPr>
        <w:tblW w:w="5200" w:type="pct"/>
        <w:tblLook w:val="04A0" w:firstRow="1" w:lastRow="0" w:firstColumn="1" w:lastColumn="0" w:noHBand="0" w:noVBand="1"/>
      </w:tblPr>
      <w:tblGrid>
        <w:gridCol w:w="5406"/>
        <w:gridCol w:w="4991"/>
      </w:tblGrid>
      <w:tr w:rsidR="00136BF8" w:rsidRPr="0053027D" w:rsidTr="00B45E8B">
        <w:tc>
          <w:tcPr>
            <w:tcW w:w="2600" w:type="pct"/>
          </w:tcPr>
          <w:p w:rsidR="00136BF8" w:rsidRPr="0053027D" w:rsidRDefault="00136BF8" w:rsidP="00B45E8B">
            <w:pPr>
              <w:tabs>
                <w:tab w:val="left" w:pos="3416"/>
              </w:tabs>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ЗАКАЗЧИК:</w:t>
            </w:r>
          </w:p>
          <w:p w:rsidR="00136BF8" w:rsidRPr="0053027D" w:rsidRDefault="00136BF8" w:rsidP="00B45E8B">
            <w:pPr>
              <w:tabs>
                <w:tab w:val="left" w:pos="3416"/>
              </w:tabs>
              <w:spacing w:after="0" w:line="240" w:lineRule="auto"/>
              <w:rPr>
                <w:rFonts w:ascii="Times New Roman" w:hAnsi="Times New Roman" w:cs="Times New Roman"/>
                <w:b/>
                <w:sz w:val="24"/>
                <w:szCs w:val="24"/>
              </w:rPr>
            </w:pPr>
          </w:p>
        </w:tc>
        <w:tc>
          <w:tcPr>
            <w:tcW w:w="2400" w:type="pct"/>
            <w:hideMark/>
          </w:tcPr>
          <w:p w:rsidR="00136BF8" w:rsidRPr="0053027D" w:rsidRDefault="00136BF8" w:rsidP="00B45E8B">
            <w:pPr>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ПОДРЯДЧИК:</w:t>
            </w:r>
          </w:p>
        </w:tc>
      </w:tr>
      <w:tr w:rsidR="00136BF8" w:rsidRPr="0053027D" w:rsidTr="00B45E8B">
        <w:tc>
          <w:tcPr>
            <w:tcW w:w="2600" w:type="pct"/>
          </w:tcPr>
          <w:p w:rsidR="00136BF8" w:rsidRPr="0053027D" w:rsidRDefault="00136BF8" w:rsidP="00B45E8B">
            <w:pPr>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ПАО «Россети Центр» (филиал ПАО </w:t>
            </w:r>
          </w:p>
          <w:p w:rsidR="00136BF8" w:rsidRPr="0053027D" w:rsidRDefault="00136BF8" w:rsidP="00B45E8B">
            <w:pPr>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«Россети Центр» - «Белгородэнерго»)</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hideMark/>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(наименование)</w:t>
            </w: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___________________________</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(должность)</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___________________________________</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(Ф.И.О.)</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                            </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М.П.   «_____» _____________20___г.                     </w:t>
            </w: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(должность)</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(Ф.И.О.)</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 xml:space="preserve">                            </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 xml:space="preserve">М.П.   «_____» _____________20___г.  </w:t>
            </w:r>
          </w:p>
        </w:tc>
      </w:tr>
    </w:tbl>
    <w:p w:rsidR="00136BF8" w:rsidRDefault="00136BF8" w:rsidP="004F4ACB">
      <w:pPr>
        <w:spacing w:after="0" w:line="240" w:lineRule="auto"/>
        <w:jc w:val="center"/>
        <w:rPr>
          <w:rFonts w:ascii="Times New Roman" w:hAnsi="Times New Roman" w:cs="Times New Roman"/>
          <w:b/>
          <w:sz w:val="24"/>
          <w:szCs w:val="24"/>
        </w:rPr>
      </w:pPr>
    </w:p>
    <w:p w:rsidR="004F4ACB" w:rsidRPr="00E52C71" w:rsidRDefault="004F4ACB" w:rsidP="004F4ACB">
      <w:pPr>
        <w:spacing w:after="0" w:line="240" w:lineRule="auto"/>
        <w:jc w:val="center"/>
        <w:rPr>
          <w:rFonts w:ascii="Times New Roman" w:hAnsi="Times New Roman" w:cs="Times New Roman"/>
          <w:b/>
          <w:sz w:val="24"/>
          <w:szCs w:val="24"/>
        </w:rPr>
      </w:pPr>
      <w:r w:rsidRPr="00E52C71">
        <w:rPr>
          <w:rFonts w:ascii="Times New Roman" w:hAnsi="Times New Roman" w:cs="Times New Roman"/>
          <w:b/>
          <w:sz w:val="24"/>
          <w:szCs w:val="24"/>
        </w:rPr>
        <w:t>Форма Акта приемки законченного строительством объекта приемочной комиссией</w:t>
      </w:r>
    </w:p>
    <w:p w:rsidR="004F4ACB" w:rsidRPr="00E52C71" w:rsidRDefault="004F4ACB" w:rsidP="004F4ACB">
      <w:pPr>
        <w:tabs>
          <w:tab w:val="left" w:pos="1560"/>
        </w:tabs>
        <w:spacing w:after="0" w:line="240" w:lineRule="auto"/>
        <w:ind w:left="5812"/>
        <w:jc w:val="center"/>
        <w:rPr>
          <w:rFonts w:ascii="Times New Roman" w:hAnsi="Times New Roman" w:cs="Times New Roman"/>
          <w:color w:val="000000"/>
          <w:sz w:val="24"/>
          <w:szCs w:val="24"/>
        </w:rPr>
      </w:pPr>
      <w:r w:rsidRPr="00E52C71">
        <w:rPr>
          <w:rFonts w:ascii="Times New Roman" w:hAnsi="Times New Roman" w:cs="Times New Roman"/>
          <w:b/>
          <w:bCs/>
          <w:color w:val="000000"/>
          <w:sz w:val="24"/>
          <w:szCs w:val="24"/>
        </w:rPr>
        <w:t>УТВЕРЖДАЮ</w:t>
      </w:r>
    </w:p>
    <w:p w:rsidR="004F4ACB" w:rsidRPr="00E52C71" w:rsidRDefault="004F4ACB" w:rsidP="004F4ACB">
      <w:pPr>
        <w:pBdr>
          <w:bottom w:val="single" w:sz="12" w:space="1" w:color="auto"/>
        </w:pBdr>
        <w:tabs>
          <w:tab w:val="left" w:pos="1560"/>
        </w:tabs>
        <w:spacing w:after="0" w:line="240" w:lineRule="auto"/>
        <w:ind w:left="5812"/>
        <w:jc w:val="center"/>
        <w:rPr>
          <w:rFonts w:ascii="Times New Roman" w:hAnsi="Times New Roman" w:cs="Times New Roman"/>
          <w:color w:val="000000"/>
          <w:sz w:val="24"/>
          <w:szCs w:val="24"/>
        </w:rPr>
      </w:pPr>
    </w:p>
    <w:p w:rsidR="004F4ACB" w:rsidRPr="00E52C71" w:rsidRDefault="004F4ACB" w:rsidP="004F4ACB">
      <w:pPr>
        <w:tabs>
          <w:tab w:val="left" w:pos="1560"/>
        </w:tabs>
        <w:spacing w:after="0" w:line="240" w:lineRule="auto"/>
        <w:ind w:left="5812"/>
        <w:jc w:val="center"/>
        <w:rPr>
          <w:rFonts w:ascii="Times New Roman" w:hAnsi="Times New Roman" w:cs="Times New Roman"/>
          <w:color w:val="000000"/>
          <w:sz w:val="24"/>
          <w:szCs w:val="24"/>
        </w:rPr>
      </w:pPr>
      <w:r w:rsidRPr="00E52C71">
        <w:rPr>
          <w:rFonts w:ascii="Times New Roman" w:hAnsi="Times New Roman" w:cs="Times New Roman"/>
          <w:color w:val="000000"/>
          <w:sz w:val="24"/>
          <w:szCs w:val="24"/>
          <w:vertAlign w:val="superscript"/>
        </w:rPr>
        <w:t>должность лица, утвердившего документ</w:t>
      </w:r>
    </w:p>
    <w:p w:rsidR="004F4ACB" w:rsidRPr="00E52C71" w:rsidRDefault="004F4ACB" w:rsidP="004F4ACB">
      <w:pPr>
        <w:tabs>
          <w:tab w:val="left" w:pos="1560"/>
        </w:tabs>
        <w:spacing w:after="0" w:line="240" w:lineRule="auto"/>
        <w:ind w:left="5812"/>
        <w:jc w:val="center"/>
        <w:rPr>
          <w:rFonts w:ascii="Times New Roman" w:hAnsi="Times New Roman" w:cs="Times New Roman"/>
          <w:color w:val="000000"/>
          <w:sz w:val="24"/>
          <w:szCs w:val="24"/>
        </w:rPr>
      </w:pPr>
      <w:r w:rsidRPr="00E52C71">
        <w:rPr>
          <w:rFonts w:ascii="Times New Roman" w:hAnsi="Times New Roman" w:cs="Times New Roman"/>
          <w:color w:val="000000"/>
          <w:sz w:val="24"/>
          <w:szCs w:val="24"/>
        </w:rPr>
        <w:t>______________________________</w:t>
      </w:r>
    </w:p>
    <w:p w:rsidR="004F4ACB" w:rsidRPr="00E52C71" w:rsidRDefault="004F4ACB" w:rsidP="004F4ACB">
      <w:pPr>
        <w:tabs>
          <w:tab w:val="left" w:pos="1560"/>
        </w:tabs>
        <w:spacing w:after="0" w:line="240" w:lineRule="auto"/>
        <w:ind w:left="5812"/>
        <w:jc w:val="center"/>
        <w:rPr>
          <w:rFonts w:ascii="Times New Roman" w:hAnsi="Times New Roman" w:cs="Times New Roman"/>
          <w:color w:val="000000"/>
          <w:sz w:val="24"/>
          <w:szCs w:val="24"/>
          <w:vertAlign w:val="superscript"/>
        </w:rPr>
      </w:pPr>
      <w:r w:rsidRPr="00E52C71">
        <w:rPr>
          <w:rFonts w:ascii="Times New Roman" w:hAnsi="Times New Roman" w:cs="Times New Roman"/>
          <w:color w:val="000000"/>
          <w:sz w:val="24"/>
          <w:szCs w:val="24"/>
          <w:vertAlign w:val="superscript"/>
        </w:rPr>
        <w:t>подпись, Ф.И.О.</w:t>
      </w:r>
    </w:p>
    <w:p w:rsidR="004F4ACB" w:rsidRPr="00E52C71" w:rsidRDefault="004F4ACB" w:rsidP="004F4ACB">
      <w:pPr>
        <w:tabs>
          <w:tab w:val="left" w:pos="1560"/>
        </w:tabs>
        <w:spacing w:after="0" w:line="240" w:lineRule="auto"/>
        <w:ind w:left="5812"/>
        <w:rPr>
          <w:rFonts w:ascii="Times New Roman" w:hAnsi="Times New Roman" w:cs="Times New Roman"/>
          <w:color w:val="000000"/>
          <w:sz w:val="24"/>
          <w:szCs w:val="24"/>
        </w:rPr>
      </w:pPr>
      <w:r w:rsidRPr="00E52C71">
        <w:rPr>
          <w:rFonts w:ascii="Times New Roman" w:hAnsi="Times New Roman" w:cs="Times New Roman"/>
          <w:color w:val="000000"/>
          <w:sz w:val="24"/>
          <w:szCs w:val="24"/>
        </w:rPr>
        <w:t>"______" ______________  20___г.</w:t>
      </w:r>
    </w:p>
    <w:p w:rsidR="004F4ACB" w:rsidRPr="00E52C71" w:rsidRDefault="004F4ACB" w:rsidP="004F4ACB">
      <w:pPr>
        <w:tabs>
          <w:tab w:val="left" w:pos="1560"/>
        </w:tabs>
        <w:spacing w:after="0" w:line="240" w:lineRule="auto"/>
        <w:jc w:val="right"/>
        <w:rPr>
          <w:rFonts w:ascii="Times New Roman" w:hAnsi="Times New Roman" w:cs="Times New Roman"/>
          <w:color w:val="000000"/>
          <w:sz w:val="24"/>
          <w:szCs w:val="24"/>
        </w:rPr>
      </w:pPr>
    </w:p>
    <w:p w:rsidR="004F4ACB" w:rsidRPr="00E52C71" w:rsidRDefault="004F4ACB" w:rsidP="004F4ACB">
      <w:pPr>
        <w:tabs>
          <w:tab w:val="left" w:pos="1560"/>
        </w:tabs>
        <w:spacing w:after="0" w:line="240" w:lineRule="auto"/>
        <w:jc w:val="center"/>
        <w:rPr>
          <w:rFonts w:ascii="Times New Roman" w:hAnsi="Times New Roman" w:cs="Times New Roman"/>
          <w:color w:val="000000"/>
          <w:sz w:val="24"/>
          <w:szCs w:val="24"/>
        </w:rPr>
      </w:pPr>
    </w:p>
    <w:p w:rsidR="004F4ACB" w:rsidRPr="00E52C71" w:rsidRDefault="004F4ACB" w:rsidP="004F4ACB">
      <w:pPr>
        <w:tabs>
          <w:tab w:val="left" w:pos="1560"/>
        </w:tabs>
        <w:spacing w:after="0" w:line="240" w:lineRule="auto"/>
        <w:jc w:val="center"/>
        <w:rPr>
          <w:rFonts w:ascii="Times New Roman" w:hAnsi="Times New Roman" w:cs="Times New Roman"/>
          <w:b/>
          <w:sz w:val="24"/>
          <w:szCs w:val="24"/>
        </w:rPr>
      </w:pPr>
      <w:r w:rsidRPr="00E52C71">
        <w:rPr>
          <w:rFonts w:ascii="Times New Roman" w:hAnsi="Times New Roman" w:cs="Times New Roman"/>
          <w:b/>
          <w:sz w:val="24"/>
          <w:szCs w:val="24"/>
        </w:rPr>
        <w:t>АКТ № _________</w:t>
      </w:r>
    </w:p>
    <w:p w:rsidR="004F4ACB" w:rsidRPr="00E52C71" w:rsidRDefault="004F4ACB" w:rsidP="004F4ACB">
      <w:pPr>
        <w:tabs>
          <w:tab w:val="left" w:pos="0"/>
        </w:tabs>
        <w:spacing w:after="0" w:line="240" w:lineRule="auto"/>
        <w:jc w:val="center"/>
        <w:rPr>
          <w:rFonts w:ascii="Times New Roman" w:hAnsi="Times New Roman" w:cs="Times New Roman"/>
          <w:b/>
          <w:sz w:val="24"/>
          <w:szCs w:val="24"/>
        </w:rPr>
      </w:pPr>
      <w:r w:rsidRPr="00E52C71">
        <w:rPr>
          <w:rFonts w:ascii="Times New Roman" w:hAnsi="Times New Roman" w:cs="Times New Roman"/>
          <w:b/>
          <w:sz w:val="24"/>
          <w:szCs w:val="24"/>
        </w:rPr>
        <w:t>приемки законченного строительством объекта Приемочной комиссией</w:t>
      </w:r>
    </w:p>
    <w:p w:rsidR="004F4ACB" w:rsidRPr="00E52C71" w:rsidRDefault="004F4ACB" w:rsidP="004F4ACB">
      <w:pPr>
        <w:tabs>
          <w:tab w:val="left" w:pos="1560"/>
        </w:tabs>
        <w:spacing w:after="0" w:line="240" w:lineRule="auto"/>
        <w:jc w:val="center"/>
        <w:rPr>
          <w:rFonts w:ascii="Times New Roman" w:hAnsi="Times New Roman" w:cs="Times New Roman"/>
          <w:sz w:val="24"/>
          <w:szCs w:val="24"/>
        </w:rPr>
      </w:pPr>
    </w:p>
    <w:p w:rsidR="004F4ACB" w:rsidRPr="00E52C71" w:rsidRDefault="004F4ACB" w:rsidP="004F4ACB">
      <w:pPr>
        <w:tabs>
          <w:tab w:val="left" w:pos="1560"/>
        </w:tabs>
        <w:spacing w:after="0" w:line="240" w:lineRule="auto"/>
        <w:jc w:val="right"/>
        <w:rPr>
          <w:rFonts w:ascii="Times New Roman" w:hAnsi="Times New Roman" w:cs="Times New Roman"/>
          <w:sz w:val="24"/>
          <w:szCs w:val="24"/>
        </w:rPr>
      </w:pPr>
      <w:r w:rsidRPr="00E52C71">
        <w:rPr>
          <w:rFonts w:ascii="Times New Roman" w:hAnsi="Times New Roman" w:cs="Times New Roman"/>
          <w:sz w:val="24"/>
          <w:szCs w:val="24"/>
        </w:rPr>
        <w:t>"____" ____________________ __________ год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74"/>
        <w:gridCol w:w="642"/>
        <w:gridCol w:w="638"/>
        <w:gridCol w:w="635"/>
      </w:tblGrid>
      <w:tr w:rsidR="004F4ACB" w:rsidRPr="00E52C71" w:rsidTr="007705F9">
        <w:tc>
          <w:tcPr>
            <w:tcW w:w="8280" w:type="dxa"/>
            <w:tcBorders>
              <w:top w:val="nil"/>
              <w:left w:val="nil"/>
              <w:bottom w:val="nil"/>
            </w:tcBorders>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p>
        </w:tc>
        <w:tc>
          <w:tcPr>
            <w:tcW w:w="2033" w:type="dxa"/>
            <w:gridSpan w:val="3"/>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r w:rsidRPr="00E52C71">
              <w:rPr>
                <w:rFonts w:ascii="Times New Roman" w:hAnsi="Times New Roman" w:cs="Times New Roman"/>
                <w:sz w:val="24"/>
                <w:szCs w:val="24"/>
              </w:rPr>
              <w:t>Код</w:t>
            </w:r>
          </w:p>
        </w:tc>
      </w:tr>
      <w:tr w:rsidR="004F4ACB" w:rsidRPr="00E52C71" w:rsidTr="007705F9">
        <w:tc>
          <w:tcPr>
            <w:tcW w:w="8280" w:type="dxa"/>
            <w:tcBorders>
              <w:top w:val="nil"/>
              <w:left w:val="nil"/>
              <w:bottom w:val="nil"/>
            </w:tcBorders>
          </w:tcPr>
          <w:p w:rsidR="004F4ACB" w:rsidRPr="00E52C71" w:rsidRDefault="004F4ACB" w:rsidP="007705F9">
            <w:pPr>
              <w:tabs>
                <w:tab w:val="left" w:pos="1560"/>
              </w:tabs>
              <w:spacing w:after="0" w:line="240" w:lineRule="auto"/>
              <w:jc w:val="right"/>
              <w:rPr>
                <w:rFonts w:ascii="Times New Roman" w:hAnsi="Times New Roman" w:cs="Times New Roman"/>
                <w:sz w:val="24"/>
                <w:szCs w:val="24"/>
              </w:rPr>
            </w:pPr>
            <w:r w:rsidRPr="00E52C71">
              <w:rPr>
                <w:rFonts w:ascii="Times New Roman" w:hAnsi="Times New Roman" w:cs="Times New Roman"/>
                <w:sz w:val="24"/>
                <w:szCs w:val="24"/>
              </w:rPr>
              <w:t>Форма по ОКУД</w:t>
            </w:r>
          </w:p>
        </w:tc>
        <w:tc>
          <w:tcPr>
            <w:tcW w:w="2033" w:type="dxa"/>
            <w:gridSpan w:val="3"/>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r w:rsidRPr="00E52C71">
              <w:rPr>
                <w:rFonts w:ascii="Times New Roman" w:hAnsi="Times New Roman" w:cs="Times New Roman"/>
                <w:sz w:val="24"/>
                <w:szCs w:val="24"/>
              </w:rPr>
              <w:t>0322003</w:t>
            </w:r>
          </w:p>
        </w:tc>
      </w:tr>
      <w:tr w:rsidR="004F4ACB" w:rsidRPr="00E52C71" w:rsidTr="007705F9">
        <w:tc>
          <w:tcPr>
            <w:tcW w:w="8280" w:type="dxa"/>
            <w:tcBorders>
              <w:top w:val="nil"/>
              <w:left w:val="nil"/>
              <w:bottom w:val="nil"/>
            </w:tcBorders>
          </w:tcPr>
          <w:p w:rsidR="004F4ACB" w:rsidRPr="00E52C71" w:rsidRDefault="004F4ACB" w:rsidP="007705F9">
            <w:pPr>
              <w:tabs>
                <w:tab w:val="left" w:pos="1560"/>
              </w:tabs>
              <w:spacing w:after="0" w:line="240" w:lineRule="auto"/>
              <w:jc w:val="right"/>
              <w:rPr>
                <w:rFonts w:ascii="Times New Roman" w:hAnsi="Times New Roman" w:cs="Times New Roman"/>
                <w:sz w:val="24"/>
                <w:szCs w:val="24"/>
              </w:rPr>
            </w:pPr>
            <w:r w:rsidRPr="00E52C71">
              <w:rPr>
                <w:rFonts w:ascii="Times New Roman" w:hAnsi="Times New Roman" w:cs="Times New Roman"/>
                <w:sz w:val="24"/>
                <w:szCs w:val="24"/>
              </w:rPr>
              <w:t>Дата составления</w:t>
            </w:r>
          </w:p>
        </w:tc>
        <w:tc>
          <w:tcPr>
            <w:tcW w:w="677"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p>
        </w:tc>
        <w:tc>
          <w:tcPr>
            <w:tcW w:w="678"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p>
        </w:tc>
        <w:tc>
          <w:tcPr>
            <w:tcW w:w="678"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p>
        </w:tc>
      </w:tr>
      <w:tr w:rsidR="004F4ACB" w:rsidRPr="00E52C71" w:rsidTr="007705F9">
        <w:tc>
          <w:tcPr>
            <w:tcW w:w="8280" w:type="dxa"/>
            <w:tcBorders>
              <w:top w:val="nil"/>
              <w:left w:val="nil"/>
              <w:bottom w:val="nil"/>
            </w:tcBorders>
          </w:tcPr>
          <w:p w:rsidR="004F4ACB" w:rsidRPr="00E52C71" w:rsidRDefault="004F4ACB" w:rsidP="007705F9">
            <w:pPr>
              <w:tabs>
                <w:tab w:val="left" w:pos="1560"/>
              </w:tabs>
              <w:spacing w:after="0" w:line="240" w:lineRule="auto"/>
              <w:jc w:val="both"/>
              <w:rPr>
                <w:rFonts w:ascii="Times New Roman" w:hAnsi="Times New Roman" w:cs="Times New Roman"/>
                <w:sz w:val="24"/>
                <w:szCs w:val="24"/>
              </w:rPr>
            </w:pPr>
            <w:r w:rsidRPr="00E52C71">
              <w:rPr>
                <w:rFonts w:ascii="Times New Roman" w:hAnsi="Times New Roman" w:cs="Times New Roman"/>
                <w:sz w:val="24"/>
                <w:szCs w:val="24"/>
              </w:rPr>
              <w:t>Организация ______________________________________________ по ОКПО</w:t>
            </w:r>
          </w:p>
        </w:tc>
        <w:tc>
          <w:tcPr>
            <w:tcW w:w="2033" w:type="dxa"/>
            <w:gridSpan w:val="3"/>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p>
        </w:tc>
      </w:tr>
    </w:tbl>
    <w:p w:rsidR="004F4ACB" w:rsidRPr="001C582B" w:rsidRDefault="004F4ACB" w:rsidP="004F4ACB">
      <w:pPr>
        <w:tabs>
          <w:tab w:val="left" w:pos="1560"/>
        </w:tabs>
        <w:spacing w:after="0" w:line="240" w:lineRule="auto"/>
        <w:jc w:val="center"/>
        <w:rPr>
          <w:rFonts w:ascii="Times New Roman" w:hAnsi="Times New Roman" w:cs="Times New Roman"/>
          <w:sz w:val="10"/>
          <w:szCs w:val="24"/>
        </w:rPr>
      </w:pPr>
    </w:p>
    <w:tbl>
      <w:tblPr>
        <w:tblW w:w="5129"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1260"/>
        <w:gridCol w:w="936"/>
        <w:gridCol w:w="1080"/>
        <w:gridCol w:w="593"/>
      </w:tblGrid>
      <w:tr w:rsidR="004F4ACB" w:rsidRPr="00E52C71" w:rsidTr="007705F9">
        <w:trPr>
          <w:cantSplit/>
        </w:trPr>
        <w:tc>
          <w:tcPr>
            <w:tcW w:w="1260" w:type="dxa"/>
            <w:vMerge w:val="restart"/>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r w:rsidRPr="00E52C71">
              <w:rPr>
                <w:rFonts w:ascii="Times New Roman" w:hAnsi="Times New Roman" w:cs="Times New Roman"/>
                <w:sz w:val="24"/>
                <w:szCs w:val="24"/>
              </w:rPr>
              <w:t>Код вида операции</w:t>
            </w:r>
          </w:p>
        </w:tc>
        <w:tc>
          <w:tcPr>
            <w:tcW w:w="3869" w:type="dxa"/>
            <w:gridSpan w:val="4"/>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r w:rsidRPr="00E52C71">
              <w:rPr>
                <w:rFonts w:ascii="Times New Roman" w:hAnsi="Times New Roman" w:cs="Times New Roman"/>
                <w:sz w:val="24"/>
                <w:szCs w:val="24"/>
              </w:rPr>
              <w:t>Код</w:t>
            </w:r>
          </w:p>
        </w:tc>
      </w:tr>
      <w:tr w:rsidR="004F4ACB" w:rsidRPr="00E52C71" w:rsidTr="007705F9">
        <w:trPr>
          <w:cantSplit/>
        </w:trPr>
        <w:tc>
          <w:tcPr>
            <w:tcW w:w="1260" w:type="dxa"/>
            <w:vMerge/>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p>
        </w:tc>
        <w:tc>
          <w:tcPr>
            <w:tcW w:w="1260"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r w:rsidRPr="00E52C71">
              <w:rPr>
                <w:rFonts w:ascii="Times New Roman" w:hAnsi="Times New Roman" w:cs="Times New Roman"/>
                <w:sz w:val="24"/>
                <w:szCs w:val="24"/>
              </w:rPr>
              <w:t>строитель-ной орга-низации</w:t>
            </w:r>
          </w:p>
        </w:tc>
        <w:tc>
          <w:tcPr>
            <w:tcW w:w="936"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r w:rsidRPr="00E52C71">
              <w:rPr>
                <w:rFonts w:ascii="Times New Roman" w:hAnsi="Times New Roman" w:cs="Times New Roman"/>
                <w:sz w:val="24"/>
                <w:szCs w:val="24"/>
              </w:rPr>
              <w:t>участка</w:t>
            </w:r>
          </w:p>
        </w:tc>
        <w:tc>
          <w:tcPr>
            <w:tcW w:w="1080"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r w:rsidRPr="00E52C71">
              <w:rPr>
                <w:rFonts w:ascii="Times New Roman" w:hAnsi="Times New Roman" w:cs="Times New Roman"/>
                <w:sz w:val="24"/>
                <w:szCs w:val="24"/>
              </w:rPr>
              <w:t>объекта</w:t>
            </w:r>
          </w:p>
        </w:tc>
        <w:tc>
          <w:tcPr>
            <w:tcW w:w="593"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p>
        </w:tc>
      </w:tr>
      <w:tr w:rsidR="004F4ACB" w:rsidRPr="00E52C71" w:rsidTr="007705F9">
        <w:tc>
          <w:tcPr>
            <w:tcW w:w="1260"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p>
        </w:tc>
        <w:tc>
          <w:tcPr>
            <w:tcW w:w="1260"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p>
        </w:tc>
        <w:tc>
          <w:tcPr>
            <w:tcW w:w="936"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p>
        </w:tc>
        <w:tc>
          <w:tcPr>
            <w:tcW w:w="1080"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p>
        </w:tc>
        <w:tc>
          <w:tcPr>
            <w:tcW w:w="593"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p>
        </w:tc>
      </w:tr>
    </w:tbl>
    <w:p w:rsidR="004F4ACB" w:rsidRPr="00E52C71" w:rsidRDefault="004F4ACB" w:rsidP="004F4ACB">
      <w:pPr>
        <w:tabs>
          <w:tab w:val="left" w:pos="1560"/>
        </w:tabs>
        <w:spacing w:after="0" w:line="240" w:lineRule="auto"/>
        <w:rPr>
          <w:rFonts w:ascii="Times New Roman" w:hAnsi="Times New Roman" w:cs="Times New Roman"/>
          <w:sz w:val="24"/>
          <w:szCs w:val="24"/>
        </w:rPr>
      </w:pPr>
      <w:r w:rsidRPr="00E52C71">
        <w:rPr>
          <w:rFonts w:ascii="Times New Roman" w:hAnsi="Times New Roman" w:cs="Times New Roman"/>
          <w:sz w:val="24"/>
          <w:szCs w:val="24"/>
        </w:rPr>
        <w:t>Местонахождение объекта ___________________________________________________________________</w:t>
      </w:r>
    </w:p>
    <w:p w:rsidR="004F4ACB" w:rsidRPr="00E52C71" w:rsidRDefault="004F4ACB" w:rsidP="004F4ACB">
      <w:pPr>
        <w:tabs>
          <w:tab w:val="left" w:pos="1560"/>
        </w:tabs>
        <w:spacing w:after="0" w:line="240" w:lineRule="auto"/>
        <w:rPr>
          <w:rFonts w:ascii="Times New Roman" w:hAnsi="Times New Roman" w:cs="Times New Roman"/>
          <w:sz w:val="24"/>
          <w:szCs w:val="24"/>
        </w:rPr>
      </w:pPr>
      <w:r w:rsidRPr="00E52C71">
        <w:rPr>
          <w:rFonts w:ascii="Times New Roman" w:hAnsi="Times New Roman" w:cs="Times New Roman"/>
          <w:sz w:val="24"/>
          <w:szCs w:val="24"/>
        </w:rPr>
        <w:t>ПРИЕМОЧНАЯ КОМИССИЯ, назначенная_________________________________________________________</w:t>
      </w:r>
    </w:p>
    <w:p w:rsidR="004F4ACB" w:rsidRPr="001C582B" w:rsidRDefault="001C582B" w:rsidP="004F4ACB">
      <w:pPr>
        <w:tabs>
          <w:tab w:val="left" w:pos="1560"/>
        </w:tabs>
        <w:spacing w:after="0" w:line="240" w:lineRule="auto"/>
        <w:jc w:val="both"/>
        <w:rPr>
          <w:rFonts w:ascii="Times New Roman" w:hAnsi="Times New Roman" w:cs="Times New Roman"/>
          <w:sz w:val="20"/>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4F4ACB" w:rsidRPr="001C582B">
        <w:rPr>
          <w:rFonts w:ascii="Times New Roman" w:hAnsi="Times New Roman" w:cs="Times New Roman"/>
          <w:sz w:val="20"/>
          <w:szCs w:val="24"/>
        </w:rPr>
        <w:t>(наименование органа, назначившего комиссию)</w:t>
      </w:r>
    </w:p>
    <w:p w:rsidR="004F4ACB" w:rsidRPr="00E52C71" w:rsidRDefault="004F4ACB" w:rsidP="004F4ACB">
      <w:pPr>
        <w:tabs>
          <w:tab w:val="left" w:pos="1560"/>
        </w:tabs>
        <w:spacing w:after="0" w:line="240" w:lineRule="auto"/>
        <w:jc w:val="both"/>
        <w:rPr>
          <w:rFonts w:ascii="Times New Roman" w:hAnsi="Times New Roman" w:cs="Times New Roman"/>
          <w:sz w:val="24"/>
          <w:szCs w:val="24"/>
        </w:rPr>
      </w:pPr>
      <w:r w:rsidRPr="00E52C71">
        <w:rPr>
          <w:rFonts w:ascii="Times New Roman" w:hAnsi="Times New Roman" w:cs="Times New Roman"/>
          <w:sz w:val="24"/>
          <w:szCs w:val="24"/>
        </w:rPr>
        <w:t>решением (приказом, постановлением и др.) от “______”  __________________      _______ год</w:t>
      </w:r>
    </w:p>
    <w:p w:rsidR="004F4ACB" w:rsidRPr="00E52C71" w:rsidRDefault="004F4ACB" w:rsidP="004F4ACB">
      <w:pPr>
        <w:tabs>
          <w:tab w:val="left" w:pos="1560"/>
        </w:tabs>
        <w:spacing w:after="0" w:line="240" w:lineRule="auto"/>
        <w:jc w:val="both"/>
        <w:rPr>
          <w:rFonts w:ascii="Times New Roman" w:hAnsi="Times New Roman" w:cs="Times New Roman"/>
          <w:sz w:val="24"/>
          <w:szCs w:val="24"/>
        </w:rPr>
      </w:pPr>
      <w:r w:rsidRPr="00E52C71">
        <w:rPr>
          <w:rFonts w:ascii="Times New Roman" w:hAnsi="Times New Roman" w:cs="Times New Roman"/>
          <w:sz w:val="24"/>
          <w:szCs w:val="24"/>
        </w:rPr>
        <w:t>УСТАНОВИЛА:</w:t>
      </w:r>
    </w:p>
    <w:p w:rsidR="004F4ACB" w:rsidRPr="00E52C71" w:rsidRDefault="004F4ACB" w:rsidP="004F4ACB">
      <w:pPr>
        <w:tabs>
          <w:tab w:val="left" w:pos="1560"/>
        </w:tabs>
        <w:spacing w:after="0" w:line="240" w:lineRule="auto"/>
        <w:rPr>
          <w:rFonts w:ascii="Times New Roman" w:hAnsi="Times New Roman" w:cs="Times New Roman"/>
          <w:sz w:val="24"/>
          <w:szCs w:val="24"/>
        </w:rPr>
      </w:pPr>
      <w:r w:rsidRPr="00E52C71">
        <w:rPr>
          <w:rFonts w:ascii="Times New Roman" w:hAnsi="Times New Roman" w:cs="Times New Roman"/>
          <w:sz w:val="24"/>
          <w:szCs w:val="24"/>
        </w:rPr>
        <w:t>1. Исполнителем работ предъявлены комиссии к приемке ____________________________</w:t>
      </w:r>
    </w:p>
    <w:p w:rsidR="004F4ACB" w:rsidRPr="001C582B" w:rsidRDefault="004F4ACB" w:rsidP="004F4ACB">
      <w:pPr>
        <w:pBdr>
          <w:bottom w:val="single" w:sz="12" w:space="1" w:color="auto"/>
        </w:pBdr>
        <w:tabs>
          <w:tab w:val="left" w:pos="1560"/>
        </w:tabs>
        <w:spacing w:after="0" w:line="240" w:lineRule="auto"/>
        <w:jc w:val="both"/>
        <w:rPr>
          <w:rFonts w:ascii="Times New Roman" w:hAnsi="Times New Roman" w:cs="Times New Roman"/>
          <w:sz w:val="20"/>
          <w:szCs w:val="24"/>
        </w:rPr>
      </w:pPr>
      <w:r w:rsidRPr="00E52C71">
        <w:rPr>
          <w:rFonts w:ascii="Times New Roman" w:hAnsi="Times New Roman" w:cs="Times New Roman"/>
          <w:sz w:val="24"/>
          <w:szCs w:val="24"/>
        </w:rPr>
        <w:tab/>
      </w:r>
      <w:r w:rsidRPr="00E52C71">
        <w:rPr>
          <w:rFonts w:ascii="Times New Roman" w:hAnsi="Times New Roman" w:cs="Times New Roman"/>
          <w:sz w:val="24"/>
          <w:szCs w:val="24"/>
        </w:rPr>
        <w:tab/>
      </w:r>
      <w:r w:rsidRPr="00E52C71">
        <w:rPr>
          <w:rFonts w:ascii="Times New Roman" w:hAnsi="Times New Roman" w:cs="Times New Roman"/>
          <w:sz w:val="24"/>
          <w:szCs w:val="24"/>
        </w:rPr>
        <w:tab/>
      </w:r>
      <w:r w:rsidRPr="00E52C71">
        <w:rPr>
          <w:rFonts w:ascii="Times New Roman" w:hAnsi="Times New Roman" w:cs="Times New Roman"/>
          <w:sz w:val="24"/>
          <w:szCs w:val="24"/>
        </w:rPr>
        <w:tab/>
      </w:r>
      <w:r w:rsidRPr="00E52C71">
        <w:rPr>
          <w:rFonts w:ascii="Times New Roman" w:hAnsi="Times New Roman" w:cs="Times New Roman"/>
          <w:sz w:val="24"/>
          <w:szCs w:val="24"/>
        </w:rPr>
        <w:tab/>
      </w:r>
      <w:r w:rsidRPr="00E52C71">
        <w:rPr>
          <w:rFonts w:ascii="Times New Roman" w:hAnsi="Times New Roman" w:cs="Times New Roman"/>
          <w:sz w:val="24"/>
          <w:szCs w:val="24"/>
        </w:rPr>
        <w:tab/>
        <w:t xml:space="preserve"> </w:t>
      </w:r>
      <w:r>
        <w:rPr>
          <w:rFonts w:ascii="Times New Roman" w:hAnsi="Times New Roman" w:cs="Times New Roman"/>
          <w:sz w:val="24"/>
          <w:szCs w:val="24"/>
        </w:rPr>
        <w:tab/>
      </w:r>
      <w:r>
        <w:rPr>
          <w:rFonts w:ascii="Times New Roman" w:hAnsi="Times New Roman" w:cs="Times New Roman"/>
          <w:sz w:val="24"/>
          <w:szCs w:val="24"/>
        </w:rPr>
        <w:tab/>
      </w:r>
      <w:r w:rsidRPr="001C582B">
        <w:rPr>
          <w:rFonts w:ascii="Times New Roman" w:hAnsi="Times New Roman" w:cs="Times New Roman"/>
          <w:sz w:val="20"/>
          <w:szCs w:val="24"/>
        </w:rPr>
        <w:t xml:space="preserve"> (наименование объекта и вид</w:t>
      </w:r>
    </w:p>
    <w:p w:rsidR="004F4ACB" w:rsidRPr="001C582B" w:rsidRDefault="004F4ACB" w:rsidP="004F4ACB">
      <w:pPr>
        <w:pBdr>
          <w:bottom w:val="single" w:sz="12" w:space="1" w:color="auto"/>
        </w:pBdr>
        <w:tabs>
          <w:tab w:val="right" w:pos="9496"/>
        </w:tabs>
        <w:spacing w:after="0" w:line="240" w:lineRule="auto"/>
        <w:jc w:val="both"/>
        <w:rPr>
          <w:rFonts w:ascii="Times New Roman" w:hAnsi="Times New Roman" w:cs="Times New Roman"/>
          <w:sz w:val="20"/>
          <w:szCs w:val="24"/>
        </w:rPr>
      </w:pPr>
      <w:r w:rsidRPr="001C582B">
        <w:rPr>
          <w:rFonts w:ascii="Times New Roman" w:hAnsi="Times New Roman" w:cs="Times New Roman"/>
          <w:sz w:val="20"/>
          <w:szCs w:val="24"/>
        </w:rPr>
        <w:t xml:space="preserve"> </w:t>
      </w:r>
    </w:p>
    <w:p w:rsidR="004F4ACB" w:rsidRPr="001C582B" w:rsidRDefault="004F4ACB" w:rsidP="004F4ACB">
      <w:pPr>
        <w:tabs>
          <w:tab w:val="left" w:pos="1560"/>
        </w:tabs>
        <w:spacing w:after="0" w:line="240" w:lineRule="auto"/>
        <w:jc w:val="center"/>
        <w:rPr>
          <w:rFonts w:ascii="Times New Roman" w:hAnsi="Times New Roman" w:cs="Times New Roman"/>
          <w:sz w:val="20"/>
          <w:szCs w:val="24"/>
        </w:rPr>
      </w:pPr>
      <w:r w:rsidRPr="001C582B">
        <w:rPr>
          <w:rFonts w:ascii="Times New Roman" w:hAnsi="Times New Roman" w:cs="Times New Roman"/>
          <w:sz w:val="20"/>
          <w:szCs w:val="24"/>
        </w:rPr>
        <w:t>строительства) расположенный по адресу</w:t>
      </w:r>
    </w:p>
    <w:p w:rsidR="004F4ACB" w:rsidRPr="00AC086A" w:rsidRDefault="004F4ACB" w:rsidP="004F4ACB">
      <w:pPr>
        <w:tabs>
          <w:tab w:val="left" w:pos="1560"/>
        </w:tabs>
        <w:spacing w:after="0" w:line="240" w:lineRule="auto"/>
        <w:jc w:val="both"/>
        <w:rPr>
          <w:rFonts w:ascii="Times New Roman" w:hAnsi="Times New Roman" w:cs="Times New Roman"/>
          <w:sz w:val="24"/>
          <w:szCs w:val="24"/>
          <w:u w:val="single"/>
        </w:rPr>
      </w:pPr>
      <w:r w:rsidRPr="00E52C71">
        <w:rPr>
          <w:rFonts w:ascii="Times New Roman" w:hAnsi="Times New Roman" w:cs="Times New Roman"/>
          <w:sz w:val="24"/>
          <w:szCs w:val="24"/>
        </w:rPr>
        <w:lastRenderedPageBreak/>
        <w:t>______________________________________________________________________</w:t>
      </w:r>
      <w:r>
        <w:rPr>
          <w:rFonts w:ascii="Times New Roman" w:hAnsi="Times New Roman" w:cs="Times New Roman"/>
          <w:sz w:val="24"/>
          <w:szCs w:val="24"/>
          <w:u w:val="single"/>
        </w:rPr>
        <w:tab/>
      </w:r>
      <w:r>
        <w:rPr>
          <w:rFonts w:ascii="Times New Roman" w:hAnsi="Times New Roman" w:cs="Times New Roman"/>
          <w:sz w:val="24"/>
          <w:szCs w:val="24"/>
          <w:u w:val="single"/>
        </w:rPr>
        <w:tab/>
      </w:r>
    </w:p>
    <w:p w:rsidR="004F4ACB" w:rsidRPr="00E52C71" w:rsidRDefault="004F4ACB" w:rsidP="004F4ACB">
      <w:pPr>
        <w:tabs>
          <w:tab w:val="left" w:pos="1560"/>
        </w:tabs>
        <w:spacing w:after="0" w:line="240" w:lineRule="auto"/>
        <w:jc w:val="both"/>
        <w:rPr>
          <w:rFonts w:ascii="Times New Roman" w:hAnsi="Times New Roman" w:cs="Times New Roman"/>
          <w:sz w:val="24"/>
          <w:szCs w:val="24"/>
        </w:rPr>
      </w:pPr>
      <w:r w:rsidRPr="00E52C71">
        <w:rPr>
          <w:rFonts w:ascii="Times New Roman" w:hAnsi="Times New Roman" w:cs="Times New Roman"/>
          <w:sz w:val="24"/>
          <w:szCs w:val="24"/>
        </w:rPr>
        <w:t>2. Строительство производилось в соответствии с разрешением на строительство, выданным ______________________________________________________________________________</w:t>
      </w:r>
    </w:p>
    <w:p w:rsidR="004F4ACB" w:rsidRPr="001C582B" w:rsidRDefault="004F4ACB" w:rsidP="004F4ACB">
      <w:pPr>
        <w:tabs>
          <w:tab w:val="left" w:pos="1560"/>
        </w:tabs>
        <w:spacing w:after="0" w:line="240" w:lineRule="auto"/>
        <w:jc w:val="center"/>
        <w:rPr>
          <w:rFonts w:ascii="Times New Roman" w:hAnsi="Times New Roman" w:cs="Times New Roman"/>
          <w:sz w:val="20"/>
          <w:szCs w:val="24"/>
        </w:rPr>
      </w:pPr>
      <w:r w:rsidRPr="001C582B">
        <w:rPr>
          <w:rFonts w:ascii="Times New Roman" w:hAnsi="Times New Roman" w:cs="Times New Roman"/>
          <w:sz w:val="20"/>
          <w:szCs w:val="24"/>
        </w:rPr>
        <w:t>(наименование органа, выдавшего разрешение)</w:t>
      </w:r>
    </w:p>
    <w:p w:rsidR="004F4ACB" w:rsidRDefault="004F4ACB" w:rsidP="004F4ACB">
      <w:pPr>
        <w:tabs>
          <w:tab w:val="left" w:pos="1560"/>
        </w:tabs>
        <w:spacing w:after="0" w:line="240" w:lineRule="auto"/>
        <w:rPr>
          <w:rFonts w:ascii="Times New Roman" w:hAnsi="Times New Roman" w:cs="Times New Roman"/>
          <w:sz w:val="24"/>
          <w:szCs w:val="24"/>
        </w:rPr>
      </w:pPr>
    </w:p>
    <w:p w:rsidR="004F4ACB" w:rsidRPr="00E52C71" w:rsidRDefault="004F4ACB" w:rsidP="004F4ACB">
      <w:pPr>
        <w:tabs>
          <w:tab w:val="left" w:pos="1560"/>
        </w:tabs>
        <w:spacing w:after="0" w:line="240" w:lineRule="auto"/>
        <w:rPr>
          <w:rFonts w:ascii="Times New Roman" w:hAnsi="Times New Roman" w:cs="Times New Roman"/>
          <w:sz w:val="24"/>
          <w:szCs w:val="24"/>
        </w:rPr>
      </w:pPr>
      <w:r w:rsidRPr="00E52C71">
        <w:rPr>
          <w:rFonts w:ascii="Times New Roman" w:hAnsi="Times New Roman" w:cs="Times New Roman"/>
          <w:sz w:val="24"/>
          <w:szCs w:val="24"/>
        </w:rPr>
        <w:t>3. В строительстве принимали участи</w:t>
      </w:r>
      <w:r>
        <w:rPr>
          <w:rFonts w:ascii="Times New Roman" w:hAnsi="Times New Roman" w:cs="Times New Roman"/>
          <w:sz w:val="24"/>
          <w:szCs w:val="24"/>
        </w:rPr>
        <w:t>е ______________</w:t>
      </w:r>
      <w:r w:rsidRPr="00E52C71">
        <w:rPr>
          <w:rFonts w:ascii="Times New Roman" w:hAnsi="Times New Roman" w:cs="Times New Roman"/>
          <w:sz w:val="24"/>
          <w:szCs w:val="24"/>
        </w:rPr>
        <w:t>_____________________________</w:t>
      </w:r>
    </w:p>
    <w:p w:rsidR="004F4ACB" w:rsidRPr="001C582B" w:rsidRDefault="004F4ACB" w:rsidP="004F4ACB">
      <w:pPr>
        <w:tabs>
          <w:tab w:val="left" w:pos="1560"/>
        </w:tabs>
        <w:spacing w:after="0" w:line="240" w:lineRule="auto"/>
        <w:jc w:val="both"/>
        <w:rPr>
          <w:rFonts w:ascii="Times New Roman" w:hAnsi="Times New Roman" w:cs="Times New Roman"/>
          <w:sz w:val="20"/>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Pr="00E52C71">
        <w:rPr>
          <w:rFonts w:ascii="Times New Roman" w:hAnsi="Times New Roman" w:cs="Times New Roman"/>
          <w:sz w:val="24"/>
          <w:szCs w:val="24"/>
        </w:rPr>
        <w:t xml:space="preserve"> </w:t>
      </w:r>
      <w:r w:rsidRPr="001C582B">
        <w:rPr>
          <w:rFonts w:ascii="Times New Roman" w:hAnsi="Times New Roman" w:cs="Times New Roman"/>
          <w:sz w:val="20"/>
          <w:szCs w:val="24"/>
        </w:rPr>
        <w:t xml:space="preserve">(наименование субподрядных организаций, </w:t>
      </w:r>
    </w:p>
    <w:p w:rsidR="004F4ACB" w:rsidRPr="001C582B" w:rsidRDefault="004F4ACB" w:rsidP="004F4ACB">
      <w:pPr>
        <w:tabs>
          <w:tab w:val="left" w:pos="1560"/>
        </w:tabs>
        <w:spacing w:after="0" w:line="240" w:lineRule="auto"/>
        <w:jc w:val="both"/>
        <w:rPr>
          <w:rFonts w:ascii="Times New Roman" w:hAnsi="Times New Roman" w:cs="Times New Roman"/>
          <w:sz w:val="20"/>
          <w:szCs w:val="24"/>
          <w:u w:val="single"/>
        </w:rPr>
      </w:pPr>
      <w:r w:rsidRPr="001C582B">
        <w:rPr>
          <w:rFonts w:ascii="Times New Roman" w:hAnsi="Times New Roman" w:cs="Times New Roman"/>
          <w:sz w:val="20"/>
          <w:szCs w:val="24"/>
        </w:rPr>
        <w:t>________________________________________________________________________</w:t>
      </w:r>
      <w:r w:rsidRPr="001C582B">
        <w:rPr>
          <w:rFonts w:ascii="Times New Roman" w:hAnsi="Times New Roman" w:cs="Times New Roman"/>
          <w:sz w:val="20"/>
          <w:szCs w:val="24"/>
          <w:u w:val="single"/>
        </w:rPr>
        <w:tab/>
      </w:r>
    </w:p>
    <w:p w:rsidR="004F4ACB" w:rsidRPr="001C582B" w:rsidRDefault="004F4ACB" w:rsidP="004F4ACB">
      <w:pPr>
        <w:tabs>
          <w:tab w:val="left" w:pos="1560"/>
        </w:tabs>
        <w:spacing w:after="0" w:line="240" w:lineRule="auto"/>
        <w:jc w:val="both"/>
        <w:rPr>
          <w:rFonts w:ascii="Times New Roman" w:hAnsi="Times New Roman" w:cs="Times New Roman"/>
          <w:sz w:val="20"/>
          <w:szCs w:val="24"/>
        </w:rPr>
      </w:pPr>
      <w:r w:rsidRPr="001C582B">
        <w:rPr>
          <w:rFonts w:ascii="Times New Roman" w:hAnsi="Times New Roman" w:cs="Times New Roman"/>
          <w:sz w:val="20"/>
          <w:szCs w:val="24"/>
        </w:rPr>
        <w:t>их реквизиты, виды работ, выполнявшихся каждой из них, номер свидетельства о допуске _______________________________________________________________________________</w:t>
      </w:r>
    </w:p>
    <w:p w:rsidR="004F4ACB" w:rsidRPr="001C582B" w:rsidRDefault="004F4ACB" w:rsidP="004F4ACB">
      <w:pPr>
        <w:tabs>
          <w:tab w:val="left" w:pos="1560"/>
        </w:tabs>
        <w:spacing w:after="0" w:line="240" w:lineRule="auto"/>
        <w:jc w:val="center"/>
        <w:rPr>
          <w:rFonts w:ascii="Times New Roman" w:hAnsi="Times New Roman" w:cs="Times New Roman"/>
          <w:sz w:val="20"/>
          <w:szCs w:val="24"/>
        </w:rPr>
      </w:pPr>
      <w:r w:rsidRPr="001C582B">
        <w:rPr>
          <w:rFonts w:ascii="Times New Roman" w:hAnsi="Times New Roman" w:cs="Times New Roman"/>
          <w:sz w:val="20"/>
          <w:szCs w:val="24"/>
        </w:rPr>
        <w:t>к определенному виду/видам работ, которые оказывают влияние на безопасность объектов капитального строительства, выполнявшихся каждой из них)</w:t>
      </w:r>
    </w:p>
    <w:p w:rsidR="004F4ACB" w:rsidRPr="00E52C71" w:rsidRDefault="004F4ACB" w:rsidP="004F4ACB">
      <w:pPr>
        <w:tabs>
          <w:tab w:val="left" w:pos="1560"/>
        </w:tabs>
        <w:spacing w:after="0" w:line="240" w:lineRule="auto"/>
        <w:jc w:val="both"/>
        <w:rPr>
          <w:rFonts w:ascii="Times New Roman" w:hAnsi="Times New Roman" w:cs="Times New Roman"/>
          <w:sz w:val="24"/>
          <w:szCs w:val="24"/>
        </w:rPr>
      </w:pPr>
      <w:r w:rsidRPr="00E52C71">
        <w:rPr>
          <w:rFonts w:ascii="Times New Roman" w:hAnsi="Times New Roman" w:cs="Times New Roman"/>
          <w:sz w:val="24"/>
          <w:szCs w:val="24"/>
        </w:rPr>
        <w:t>4. Проектная документация на строительство разработана генеральным проектировщиком</w:t>
      </w:r>
    </w:p>
    <w:p w:rsidR="004F4ACB" w:rsidRPr="00E52C71" w:rsidRDefault="004F4ACB" w:rsidP="004F4ACB">
      <w:pPr>
        <w:tabs>
          <w:tab w:val="left" w:pos="1560"/>
        </w:tabs>
        <w:spacing w:after="0" w:line="240" w:lineRule="auto"/>
        <w:jc w:val="both"/>
        <w:rPr>
          <w:rFonts w:ascii="Times New Roman" w:hAnsi="Times New Roman" w:cs="Times New Roman"/>
          <w:sz w:val="24"/>
          <w:szCs w:val="24"/>
        </w:rPr>
      </w:pPr>
      <w:r w:rsidRPr="00E52C71">
        <w:rPr>
          <w:rFonts w:ascii="Times New Roman" w:hAnsi="Times New Roman" w:cs="Times New Roman"/>
          <w:sz w:val="24"/>
          <w:szCs w:val="24"/>
        </w:rPr>
        <w:t>____________________________________________________________</w:t>
      </w:r>
      <w:r>
        <w:rPr>
          <w:rFonts w:ascii="Times New Roman" w:hAnsi="Times New Roman" w:cs="Times New Roman"/>
          <w:sz w:val="24"/>
          <w:szCs w:val="24"/>
        </w:rPr>
        <w:t>_________________</w:t>
      </w:r>
      <w:r w:rsidRPr="00E52C71">
        <w:rPr>
          <w:rFonts w:ascii="Times New Roman" w:hAnsi="Times New Roman" w:cs="Times New Roman"/>
          <w:sz w:val="24"/>
          <w:szCs w:val="24"/>
        </w:rPr>
        <w:t>_,</w:t>
      </w:r>
    </w:p>
    <w:p w:rsidR="004F4ACB" w:rsidRPr="001C582B" w:rsidRDefault="004F4ACB" w:rsidP="004F4ACB">
      <w:pPr>
        <w:tabs>
          <w:tab w:val="left" w:pos="1560"/>
        </w:tabs>
        <w:spacing w:after="0" w:line="240" w:lineRule="auto"/>
        <w:jc w:val="center"/>
        <w:rPr>
          <w:rFonts w:ascii="Times New Roman" w:hAnsi="Times New Roman" w:cs="Times New Roman"/>
          <w:sz w:val="20"/>
          <w:szCs w:val="24"/>
        </w:rPr>
      </w:pPr>
      <w:r w:rsidRPr="001C582B">
        <w:rPr>
          <w:rFonts w:ascii="Times New Roman" w:hAnsi="Times New Roman" w:cs="Times New Roman"/>
          <w:sz w:val="20"/>
          <w:szCs w:val="24"/>
        </w:rPr>
        <w:t>(наименование организации и ее реквизиты, номер свидетельства о допуске к определенному виду/видам работ, которые оказывают влияние на безопасность объектов капитального строительства)</w:t>
      </w:r>
    </w:p>
    <w:p w:rsidR="004F4ACB" w:rsidRPr="00E52C71" w:rsidRDefault="004F4ACB" w:rsidP="004F4ACB">
      <w:pPr>
        <w:tabs>
          <w:tab w:val="left" w:pos="1560"/>
        </w:tabs>
        <w:spacing w:after="0" w:line="240" w:lineRule="auto"/>
        <w:jc w:val="both"/>
        <w:rPr>
          <w:rFonts w:ascii="Times New Roman" w:hAnsi="Times New Roman" w:cs="Times New Roman"/>
          <w:sz w:val="24"/>
          <w:szCs w:val="24"/>
        </w:rPr>
      </w:pPr>
      <w:r w:rsidRPr="00E52C71">
        <w:rPr>
          <w:rFonts w:ascii="Times New Roman" w:hAnsi="Times New Roman" w:cs="Times New Roman"/>
          <w:sz w:val="24"/>
          <w:szCs w:val="24"/>
        </w:rPr>
        <w:t>выполнившим ________________________________________________________________</w:t>
      </w:r>
    </w:p>
    <w:p w:rsidR="004F4ACB" w:rsidRPr="001C582B" w:rsidRDefault="004F4ACB" w:rsidP="004F4ACB">
      <w:pPr>
        <w:tabs>
          <w:tab w:val="left" w:pos="1560"/>
        </w:tabs>
        <w:spacing w:after="0" w:line="240" w:lineRule="auto"/>
        <w:jc w:val="both"/>
        <w:rPr>
          <w:rFonts w:ascii="Times New Roman" w:hAnsi="Times New Roman" w:cs="Times New Roman"/>
          <w:sz w:val="20"/>
          <w:szCs w:val="24"/>
          <w:u w:val="single"/>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1C582B">
        <w:rPr>
          <w:rFonts w:ascii="Times New Roman" w:hAnsi="Times New Roman" w:cs="Times New Roman"/>
          <w:sz w:val="20"/>
          <w:szCs w:val="24"/>
        </w:rPr>
        <w:t>(наименование частей или разделов документации)</w:t>
      </w:r>
    </w:p>
    <w:p w:rsidR="004F4ACB" w:rsidRPr="00C70B73" w:rsidRDefault="004F4ACB" w:rsidP="004F4ACB">
      <w:pPr>
        <w:tabs>
          <w:tab w:val="left" w:pos="1560"/>
        </w:tabs>
        <w:spacing w:after="0" w:line="240" w:lineRule="auto"/>
        <w:rPr>
          <w:rFonts w:ascii="Times New Roman" w:hAnsi="Times New Roman" w:cs="Times New Roman"/>
          <w:sz w:val="24"/>
          <w:szCs w:val="24"/>
          <w:u w:val="single"/>
        </w:rPr>
      </w:pPr>
      <w:r w:rsidRPr="00E52C71">
        <w:rPr>
          <w:rFonts w:ascii="Times New Roman" w:hAnsi="Times New Roman" w:cs="Times New Roman"/>
          <w:sz w:val="24"/>
          <w:szCs w:val="24"/>
        </w:rPr>
        <w:t>и субподрядными организациями ______________________________________________</w:t>
      </w:r>
      <w:r>
        <w:rPr>
          <w:rFonts w:ascii="Times New Roman" w:hAnsi="Times New Roman" w:cs="Times New Roman"/>
          <w:sz w:val="24"/>
          <w:szCs w:val="24"/>
          <w:u w:val="single"/>
        </w:rPr>
        <w:tab/>
      </w:r>
    </w:p>
    <w:p w:rsidR="004F4ACB" w:rsidRPr="001C582B" w:rsidRDefault="004F4ACB" w:rsidP="004F4ACB">
      <w:pPr>
        <w:tabs>
          <w:tab w:val="left" w:pos="1560"/>
        </w:tabs>
        <w:spacing w:after="0" w:line="240" w:lineRule="auto"/>
        <w:jc w:val="both"/>
        <w:rPr>
          <w:rFonts w:ascii="Times New Roman" w:hAnsi="Times New Roman" w:cs="Times New Roman"/>
          <w:sz w:val="20"/>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1C582B">
        <w:rPr>
          <w:rFonts w:ascii="Times New Roman" w:hAnsi="Times New Roman" w:cs="Times New Roman"/>
          <w:sz w:val="20"/>
          <w:szCs w:val="24"/>
        </w:rPr>
        <w:t xml:space="preserve">(наименование организаций, их реквизиты </w:t>
      </w:r>
    </w:p>
    <w:p w:rsidR="004F4ACB" w:rsidRPr="001C582B" w:rsidRDefault="004F4ACB" w:rsidP="004F4ACB">
      <w:pPr>
        <w:tabs>
          <w:tab w:val="left" w:pos="1560"/>
        </w:tabs>
        <w:spacing w:after="0" w:line="240" w:lineRule="auto"/>
        <w:jc w:val="both"/>
        <w:rPr>
          <w:rFonts w:ascii="Times New Roman" w:hAnsi="Times New Roman" w:cs="Times New Roman"/>
          <w:sz w:val="20"/>
          <w:szCs w:val="24"/>
        </w:rPr>
      </w:pPr>
      <w:r w:rsidRPr="001C582B">
        <w:rPr>
          <w:rFonts w:ascii="Times New Roman" w:hAnsi="Times New Roman" w:cs="Times New Roman"/>
          <w:sz w:val="20"/>
          <w:szCs w:val="24"/>
        </w:rPr>
        <w:t>_____________________________________________________________________________</w:t>
      </w:r>
    </w:p>
    <w:p w:rsidR="004F4ACB" w:rsidRPr="001C582B" w:rsidRDefault="004F4ACB" w:rsidP="004F4ACB">
      <w:pPr>
        <w:tabs>
          <w:tab w:val="left" w:pos="1560"/>
        </w:tabs>
        <w:spacing w:after="0" w:line="240" w:lineRule="auto"/>
        <w:jc w:val="center"/>
        <w:rPr>
          <w:rFonts w:ascii="Times New Roman" w:hAnsi="Times New Roman" w:cs="Times New Roman"/>
          <w:sz w:val="20"/>
          <w:szCs w:val="24"/>
        </w:rPr>
      </w:pPr>
      <w:r w:rsidRPr="001C582B">
        <w:rPr>
          <w:rFonts w:ascii="Times New Roman" w:hAnsi="Times New Roman" w:cs="Times New Roman"/>
          <w:sz w:val="20"/>
          <w:szCs w:val="24"/>
        </w:rPr>
        <w:t>номер свидетельства о допуске к определенному виду/видам работ, которые оказывают влияние на безопасность объектов капитального строительства, выполнявшихся каждой из них и выполненные части и разделы документации.</w:t>
      </w:r>
    </w:p>
    <w:p w:rsidR="004F4ACB" w:rsidRPr="00E52C71" w:rsidRDefault="004F4ACB" w:rsidP="004F4ACB">
      <w:pPr>
        <w:tabs>
          <w:tab w:val="left" w:pos="1560"/>
        </w:tabs>
        <w:spacing w:after="0" w:line="240" w:lineRule="auto"/>
        <w:rPr>
          <w:rFonts w:ascii="Times New Roman" w:hAnsi="Times New Roman" w:cs="Times New Roman"/>
          <w:sz w:val="24"/>
          <w:szCs w:val="24"/>
        </w:rPr>
      </w:pPr>
      <w:r w:rsidRPr="00E52C71">
        <w:rPr>
          <w:rFonts w:ascii="Times New Roman" w:hAnsi="Times New Roman" w:cs="Times New Roman"/>
          <w:sz w:val="24"/>
          <w:szCs w:val="24"/>
        </w:rPr>
        <w:t>5. Исходные данные для проект</w:t>
      </w:r>
      <w:r>
        <w:rPr>
          <w:rFonts w:ascii="Times New Roman" w:hAnsi="Times New Roman" w:cs="Times New Roman"/>
          <w:sz w:val="24"/>
          <w:szCs w:val="24"/>
        </w:rPr>
        <w:t>ирования выданы ___________</w:t>
      </w:r>
      <w:r w:rsidRPr="00E52C71">
        <w:rPr>
          <w:rFonts w:ascii="Times New Roman" w:hAnsi="Times New Roman" w:cs="Times New Roman"/>
          <w:sz w:val="24"/>
          <w:szCs w:val="24"/>
        </w:rPr>
        <w:t>________________________</w:t>
      </w:r>
    </w:p>
    <w:p w:rsidR="004F4ACB" w:rsidRPr="001C582B" w:rsidRDefault="004F4ACB" w:rsidP="004F4ACB">
      <w:pPr>
        <w:tabs>
          <w:tab w:val="left" w:pos="1560"/>
        </w:tabs>
        <w:spacing w:after="0" w:line="240" w:lineRule="auto"/>
        <w:jc w:val="both"/>
        <w:rPr>
          <w:rFonts w:ascii="Times New Roman" w:hAnsi="Times New Roman" w:cs="Times New Roman"/>
          <w:sz w:val="20"/>
          <w:szCs w:val="24"/>
        </w:rPr>
      </w:pPr>
      <w:r w:rsidRPr="00E52C71">
        <w:rPr>
          <w:rFonts w:ascii="Times New Roman" w:hAnsi="Times New Roman" w:cs="Times New Roman"/>
          <w:sz w:val="24"/>
          <w:szCs w:val="24"/>
        </w:rPr>
        <w:tab/>
      </w:r>
      <w:r w:rsidRPr="00E52C71">
        <w:rPr>
          <w:rFonts w:ascii="Times New Roman" w:hAnsi="Times New Roman" w:cs="Times New Roman"/>
          <w:sz w:val="24"/>
          <w:szCs w:val="24"/>
        </w:rPr>
        <w:tab/>
      </w:r>
      <w:r w:rsidRPr="00E52C71">
        <w:rPr>
          <w:rFonts w:ascii="Times New Roman" w:hAnsi="Times New Roman" w:cs="Times New Roman"/>
          <w:sz w:val="24"/>
          <w:szCs w:val="24"/>
        </w:rPr>
        <w:tab/>
      </w:r>
      <w:r w:rsidRPr="00E52C71">
        <w:rPr>
          <w:rFonts w:ascii="Times New Roman" w:hAnsi="Times New Roman" w:cs="Times New Roman"/>
          <w:sz w:val="24"/>
          <w:szCs w:val="24"/>
        </w:rPr>
        <w:tab/>
      </w:r>
      <w:r w:rsidRPr="00E52C71">
        <w:rPr>
          <w:rFonts w:ascii="Times New Roman" w:hAnsi="Times New Roman" w:cs="Times New Roman"/>
          <w:sz w:val="24"/>
          <w:szCs w:val="24"/>
        </w:rPr>
        <w:tab/>
      </w:r>
      <w:r w:rsidRPr="00E52C71">
        <w:rPr>
          <w:rFonts w:ascii="Times New Roman" w:hAnsi="Times New Roman" w:cs="Times New Roman"/>
          <w:sz w:val="24"/>
          <w:szCs w:val="24"/>
        </w:rPr>
        <w:tab/>
        <w:t xml:space="preserve">  </w:t>
      </w:r>
      <w:r w:rsidRPr="001C582B">
        <w:rPr>
          <w:rFonts w:ascii="Times New Roman" w:hAnsi="Times New Roman" w:cs="Times New Roman"/>
          <w:sz w:val="20"/>
          <w:szCs w:val="24"/>
        </w:rPr>
        <w:t>(наименование научно-исследовательских,</w:t>
      </w:r>
    </w:p>
    <w:p w:rsidR="004F4ACB" w:rsidRPr="001C582B" w:rsidRDefault="004F4ACB" w:rsidP="004F4ACB">
      <w:pPr>
        <w:tabs>
          <w:tab w:val="left" w:pos="1560"/>
        </w:tabs>
        <w:spacing w:after="0" w:line="240" w:lineRule="auto"/>
        <w:jc w:val="both"/>
        <w:rPr>
          <w:rFonts w:ascii="Times New Roman" w:hAnsi="Times New Roman" w:cs="Times New Roman"/>
          <w:sz w:val="20"/>
          <w:szCs w:val="24"/>
        </w:rPr>
      </w:pPr>
      <w:r w:rsidRPr="001C582B">
        <w:rPr>
          <w:rFonts w:ascii="Times New Roman" w:hAnsi="Times New Roman" w:cs="Times New Roman"/>
          <w:sz w:val="20"/>
          <w:szCs w:val="24"/>
        </w:rPr>
        <w:t>______________________________________________________________________________</w:t>
      </w:r>
    </w:p>
    <w:p w:rsidR="004F4ACB" w:rsidRPr="001C582B" w:rsidRDefault="004F4ACB" w:rsidP="004F4ACB">
      <w:pPr>
        <w:tabs>
          <w:tab w:val="left" w:pos="1560"/>
        </w:tabs>
        <w:spacing w:after="0" w:line="240" w:lineRule="auto"/>
        <w:jc w:val="center"/>
        <w:rPr>
          <w:rFonts w:ascii="Times New Roman" w:hAnsi="Times New Roman" w:cs="Times New Roman"/>
          <w:sz w:val="20"/>
          <w:szCs w:val="24"/>
        </w:rPr>
      </w:pPr>
      <w:r w:rsidRPr="001C582B">
        <w:rPr>
          <w:rFonts w:ascii="Times New Roman" w:hAnsi="Times New Roman" w:cs="Times New Roman"/>
          <w:sz w:val="20"/>
          <w:szCs w:val="24"/>
        </w:rPr>
        <w:t>изыскательских и других организаций, их реквизиты (перечень организаций может указываться в приложении)</w:t>
      </w:r>
    </w:p>
    <w:p w:rsidR="004F4ACB" w:rsidRPr="00E52C71" w:rsidRDefault="004F4ACB" w:rsidP="004F4ACB">
      <w:pPr>
        <w:tabs>
          <w:tab w:val="left" w:pos="1560"/>
        </w:tabs>
        <w:spacing w:after="0" w:line="240" w:lineRule="auto"/>
        <w:jc w:val="both"/>
        <w:rPr>
          <w:rFonts w:ascii="Times New Roman" w:hAnsi="Times New Roman" w:cs="Times New Roman"/>
          <w:sz w:val="24"/>
          <w:szCs w:val="24"/>
        </w:rPr>
      </w:pPr>
      <w:r w:rsidRPr="00E52C71">
        <w:rPr>
          <w:rFonts w:ascii="Times New Roman" w:hAnsi="Times New Roman" w:cs="Times New Roman"/>
          <w:sz w:val="24"/>
          <w:szCs w:val="24"/>
        </w:rPr>
        <w:t>6. Проектная документация утверждена ____________________________________________</w:t>
      </w:r>
    </w:p>
    <w:p w:rsidR="004F4ACB" w:rsidRPr="001C582B" w:rsidRDefault="004F4ACB" w:rsidP="004F4ACB">
      <w:pPr>
        <w:tabs>
          <w:tab w:val="left" w:pos="1560"/>
        </w:tabs>
        <w:spacing w:after="0" w:line="240" w:lineRule="auto"/>
        <w:jc w:val="both"/>
        <w:rPr>
          <w:rFonts w:ascii="Times New Roman" w:hAnsi="Times New Roman" w:cs="Times New Roman"/>
          <w:sz w:val="20"/>
          <w:szCs w:val="24"/>
        </w:rPr>
      </w:pPr>
      <w:r w:rsidRPr="00E52C71">
        <w:rPr>
          <w:rFonts w:ascii="Times New Roman" w:hAnsi="Times New Roman" w:cs="Times New Roman"/>
          <w:sz w:val="24"/>
          <w:szCs w:val="24"/>
        </w:rPr>
        <w:tab/>
      </w:r>
      <w:r w:rsidRPr="00E52C71">
        <w:rPr>
          <w:rFonts w:ascii="Times New Roman" w:hAnsi="Times New Roman" w:cs="Times New Roman"/>
          <w:sz w:val="24"/>
          <w:szCs w:val="24"/>
        </w:rPr>
        <w:tab/>
      </w:r>
      <w:r w:rsidRPr="00E52C71">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Pr="00E52C71">
        <w:rPr>
          <w:rFonts w:ascii="Times New Roman" w:hAnsi="Times New Roman" w:cs="Times New Roman"/>
          <w:sz w:val="24"/>
          <w:szCs w:val="24"/>
        </w:rPr>
        <w:t xml:space="preserve"> </w:t>
      </w:r>
      <w:r w:rsidRPr="001C582B">
        <w:rPr>
          <w:rFonts w:ascii="Times New Roman" w:hAnsi="Times New Roman" w:cs="Times New Roman"/>
          <w:sz w:val="20"/>
          <w:szCs w:val="24"/>
        </w:rPr>
        <w:t>(наименование органа, утвердившего (переутвердившего</w:t>
      </w:r>
    </w:p>
    <w:p w:rsidR="004F4ACB" w:rsidRPr="001C582B" w:rsidRDefault="004F4ACB" w:rsidP="004F4ACB">
      <w:pPr>
        <w:tabs>
          <w:tab w:val="left" w:pos="1560"/>
        </w:tabs>
        <w:spacing w:after="0" w:line="240" w:lineRule="auto"/>
        <w:jc w:val="both"/>
        <w:rPr>
          <w:rFonts w:ascii="Times New Roman" w:hAnsi="Times New Roman" w:cs="Times New Roman"/>
          <w:sz w:val="20"/>
          <w:szCs w:val="24"/>
        </w:rPr>
      </w:pPr>
      <w:r w:rsidRPr="001C582B">
        <w:rPr>
          <w:rFonts w:ascii="Times New Roman" w:hAnsi="Times New Roman" w:cs="Times New Roman"/>
          <w:sz w:val="20"/>
          <w:szCs w:val="24"/>
        </w:rPr>
        <w:t>_______________________________________________________________________________</w:t>
      </w:r>
    </w:p>
    <w:p w:rsidR="004F4ACB" w:rsidRPr="001C582B" w:rsidRDefault="004F4ACB" w:rsidP="004F4ACB">
      <w:pPr>
        <w:tabs>
          <w:tab w:val="left" w:pos="1560"/>
        </w:tabs>
        <w:spacing w:after="0" w:line="240" w:lineRule="auto"/>
        <w:jc w:val="center"/>
        <w:rPr>
          <w:rFonts w:ascii="Times New Roman" w:hAnsi="Times New Roman" w:cs="Times New Roman"/>
          <w:sz w:val="20"/>
          <w:szCs w:val="24"/>
        </w:rPr>
      </w:pPr>
      <w:r w:rsidRPr="001C582B">
        <w:rPr>
          <w:rFonts w:ascii="Times New Roman" w:hAnsi="Times New Roman" w:cs="Times New Roman"/>
          <w:sz w:val="20"/>
          <w:szCs w:val="24"/>
        </w:rPr>
        <w:t>проектную документацию на объект (очередь, пусковой этап))</w:t>
      </w:r>
    </w:p>
    <w:p w:rsidR="004F4ACB" w:rsidRPr="00E52C71" w:rsidRDefault="004F4ACB" w:rsidP="004F4ACB">
      <w:pPr>
        <w:tabs>
          <w:tab w:val="left" w:pos="1560"/>
        </w:tabs>
        <w:spacing w:after="0" w:line="240" w:lineRule="auto"/>
        <w:jc w:val="both"/>
        <w:rPr>
          <w:rFonts w:ascii="Times New Roman" w:hAnsi="Times New Roman" w:cs="Times New Roman"/>
          <w:sz w:val="24"/>
          <w:szCs w:val="24"/>
        </w:rPr>
      </w:pPr>
      <w:r w:rsidRPr="00E52C71">
        <w:rPr>
          <w:rFonts w:ascii="Times New Roman" w:hAnsi="Times New Roman" w:cs="Times New Roman"/>
          <w:sz w:val="24"/>
          <w:szCs w:val="24"/>
        </w:rPr>
        <w:t>"____" ___________________ __________ год</w:t>
      </w:r>
      <w:r w:rsidRPr="00E52C71">
        <w:rPr>
          <w:rFonts w:ascii="Times New Roman" w:hAnsi="Times New Roman" w:cs="Times New Roman"/>
          <w:sz w:val="24"/>
          <w:szCs w:val="24"/>
        </w:rPr>
        <w:tab/>
        <w:t>№ _________________</w:t>
      </w:r>
    </w:p>
    <w:p w:rsidR="004F4ACB" w:rsidRPr="00E52C71" w:rsidRDefault="004F4ACB" w:rsidP="004F4ACB">
      <w:pPr>
        <w:tabs>
          <w:tab w:val="left" w:pos="1560"/>
        </w:tabs>
        <w:spacing w:after="0" w:line="240" w:lineRule="auto"/>
        <w:jc w:val="both"/>
        <w:rPr>
          <w:rFonts w:ascii="Times New Roman" w:hAnsi="Times New Roman" w:cs="Times New Roman"/>
          <w:sz w:val="24"/>
          <w:szCs w:val="24"/>
        </w:rPr>
      </w:pPr>
      <w:r w:rsidRPr="00E52C71">
        <w:rPr>
          <w:rFonts w:ascii="Times New Roman" w:hAnsi="Times New Roman" w:cs="Times New Roman"/>
          <w:sz w:val="24"/>
          <w:szCs w:val="24"/>
        </w:rPr>
        <w:t>Заключение ____________________________________________________</w:t>
      </w:r>
      <w:r>
        <w:rPr>
          <w:rFonts w:ascii="Times New Roman" w:hAnsi="Times New Roman" w:cs="Times New Roman"/>
          <w:sz w:val="24"/>
          <w:szCs w:val="24"/>
        </w:rPr>
        <w:t>___________________________</w:t>
      </w:r>
    </w:p>
    <w:p w:rsidR="004F4ACB" w:rsidRPr="001C582B" w:rsidRDefault="004F4ACB" w:rsidP="004F4ACB">
      <w:pPr>
        <w:tabs>
          <w:tab w:val="left" w:pos="1560"/>
        </w:tabs>
        <w:spacing w:after="0" w:line="240" w:lineRule="auto"/>
        <w:jc w:val="center"/>
        <w:rPr>
          <w:rFonts w:ascii="Times New Roman" w:hAnsi="Times New Roman" w:cs="Times New Roman"/>
          <w:sz w:val="20"/>
          <w:szCs w:val="24"/>
        </w:rPr>
      </w:pPr>
      <w:r w:rsidRPr="001C582B">
        <w:rPr>
          <w:rFonts w:ascii="Times New Roman" w:hAnsi="Times New Roman" w:cs="Times New Roman"/>
          <w:sz w:val="20"/>
          <w:szCs w:val="24"/>
        </w:rPr>
        <w:t xml:space="preserve">наименование органа </w:t>
      </w:r>
      <w:r w:rsidR="00AA2FC8" w:rsidRPr="001C582B">
        <w:rPr>
          <w:rFonts w:ascii="Times New Roman" w:hAnsi="Times New Roman" w:cs="Times New Roman"/>
          <w:sz w:val="20"/>
          <w:szCs w:val="24"/>
        </w:rPr>
        <w:t>экс</w:t>
      </w:r>
      <w:r w:rsidRPr="001C582B">
        <w:rPr>
          <w:rFonts w:ascii="Times New Roman" w:hAnsi="Times New Roman" w:cs="Times New Roman"/>
          <w:sz w:val="20"/>
          <w:szCs w:val="24"/>
        </w:rPr>
        <w:t xml:space="preserve">пертизы проектной документации, реквизиты положительного заключения </w:t>
      </w:r>
      <w:r w:rsidR="00AA2FC8" w:rsidRPr="001C582B">
        <w:rPr>
          <w:rFonts w:ascii="Times New Roman" w:hAnsi="Times New Roman" w:cs="Times New Roman"/>
          <w:sz w:val="20"/>
          <w:szCs w:val="24"/>
        </w:rPr>
        <w:t>экс</w:t>
      </w:r>
      <w:r w:rsidRPr="001C582B">
        <w:rPr>
          <w:rFonts w:ascii="Times New Roman" w:hAnsi="Times New Roman" w:cs="Times New Roman"/>
          <w:sz w:val="20"/>
          <w:szCs w:val="24"/>
        </w:rPr>
        <w:t>пертизы</w:t>
      </w:r>
    </w:p>
    <w:p w:rsidR="004F4ACB" w:rsidRPr="00E52C71" w:rsidRDefault="004F4ACB" w:rsidP="004F4ACB">
      <w:pPr>
        <w:tabs>
          <w:tab w:val="left" w:pos="1560"/>
        </w:tabs>
        <w:spacing w:after="0" w:line="240" w:lineRule="auto"/>
        <w:jc w:val="both"/>
        <w:rPr>
          <w:rFonts w:ascii="Times New Roman" w:hAnsi="Times New Roman" w:cs="Times New Roman"/>
          <w:sz w:val="24"/>
          <w:szCs w:val="24"/>
        </w:rPr>
      </w:pPr>
      <w:r w:rsidRPr="00E52C71">
        <w:rPr>
          <w:rFonts w:ascii="Times New Roman" w:hAnsi="Times New Roman" w:cs="Times New Roman"/>
          <w:sz w:val="24"/>
          <w:szCs w:val="24"/>
        </w:rPr>
        <w:t>7. Строительно-монтажные работы осуществлены в сроки:</w:t>
      </w:r>
    </w:p>
    <w:p w:rsidR="004F4ACB" w:rsidRPr="00E52C71" w:rsidRDefault="004F4ACB" w:rsidP="004F4ACB">
      <w:pPr>
        <w:tabs>
          <w:tab w:val="left" w:pos="1560"/>
        </w:tabs>
        <w:spacing w:after="0" w:line="240" w:lineRule="auto"/>
        <w:jc w:val="both"/>
        <w:rPr>
          <w:rFonts w:ascii="Times New Roman" w:hAnsi="Times New Roman" w:cs="Times New Roman"/>
          <w:sz w:val="24"/>
          <w:szCs w:val="24"/>
        </w:rPr>
      </w:pPr>
      <w:r w:rsidRPr="00E52C71">
        <w:rPr>
          <w:rFonts w:ascii="Times New Roman" w:hAnsi="Times New Roman" w:cs="Times New Roman"/>
          <w:sz w:val="24"/>
          <w:szCs w:val="24"/>
        </w:rPr>
        <w:t>Начало работ _________________________________________________________</w:t>
      </w:r>
    </w:p>
    <w:p w:rsidR="004F4ACB" w:rsidRPr="001C582B" w:rsidRDefault="004F4ACB" w:rsidP="004F4ACB">
      <w:pPr>
        <w:tabs>
          <w:tab w:val="left" w:pos="1560"/>
        </w:tabs>
        <w:spacing w:after="0" w:line="240" w:lineRule="auto"/>
        <w:jc w:val="both"/>
        <w:rPr>
          <w:rFonts w:ascii="Times New Roman" w:hAnsi="Times New Roman" w:cs="Times New Roman"/>
          <w:sz w:val="20"/>
          <w:szCs w:val="24"/>
        </w:rPr>
      </w:pPr>
      <w:r w:rsidRPr="00E52C71">
        <w:rPr>
          <w:rFonts w:ascii="Times New Roman" w:hAnsi="Times New Roman" w:cs="Times New Roman"/>
          <w:sz w:val="24"/>
          <w:szCs w:val="24"/>
        </w:rPr>
        <w:tab/>
      </w:r>
      <w:r w:rsidRPr="00E52C71">
        <w:rPr>
          <w:rFonts w:ascii="Times New Roman" w:hAnsi="Times New Roman" w:cs="Times New Roman"/>
          <w:sz w:val="24"/>
          <w:szCs w:val="24"/>
        </w:rPr>
        <w:tab/>
      </w:r>
      <w:r w:rsidRPr="00E52C71">
        <w:rPr>
          <w:rFonts w:ascii="Times New Roman" w:hAnsi="Times New Roman" w:cs="Times New Roman"/>
          <w:sz w:val="24"/>
          <w:szCs w:val="24"/>
        </w:rPr>
        <w:tab/>
      </w:r>
      <w:r w:rsidRPr="00E52C71">
        <w:rPr>
          <w:rFonts w:ascii="Times New Roman" w:hAnsi="Times New Roman" w:cs="Times New Roman"/>
          <w:sz w:val="24"/>
          <w:szCs w:val="24"/>
        </w:rPr>
        <w:tab/>
      </w:r>
      <w:r w:rsidRPr="00E52C71">
        <w:rPr>
          <w:rFonts w:ascii="Times New Roman" w:hAnsi="Times New Roman" w:cs="Times New Roman"/>
          <w:sz w:val="24"/>
          <w:szCs w:val="24"/>
        </w:rPr>
        <w:tab/>
      </w:r>
      <w:r w:rsidRPr="001C582B">
        <w:rPr>
          <w:rFonts w:ascii="Times New Roman" w:hAnsi="Times New Roman" w:cs="Times New Roman"/>
          <w:sz w:val="20"/>
          <w:szCs w:val="24"/>
        </w:rPr>
        <w:t>(месяц, год)</w:t>
      </w:r>
    </w:p>
    <w:p w:rsidR="004F4ACB" w:rsidRPr="00E52C71" w:rsidRDefault="004F4ACB" w:rsidP="004F4ACB">
      <w:pPr>
        <w:tabs>
          <w:tab w:val="left" w:pos="1560"/>
        </w:tabs>
        <w:spacing w:after="0" w:line="240" w:lineRule="auto"/>
        <w:jc w:val="both"/>
        <w:rPr>
          <w:rFonts w:ascii="Times New Roman" w:hAnsi="Times New Roman" w:cs="Times New Roman"/>
          <w:sz w:val="24"/>
          <w:szCs w:val="24"/>
        </w:rPr>
      </w:pPr>
      <w:r w:rsidRPr="00E52C71">
        <w:rPr>
          <w:rFonts w:ascii="Times New Roman" w:hAnsi="Times New Roman" w:cs="Times New Roman"/>
          <w:sz w:val="24"/>
          <w:szCs w:val="24"/>
        </w:rPr>
        <w:t>Окончание работ ______________________________________________________</w:t>
      </w:r>
    </w:p>
    <w:p w:rsidR="004F4ACB" w:rsidRPr="001C582B" w:rsidRDefault="004F4ACB" w:rsidP="004F4ACB">
      <w:pPr>
        <w:tabs>
          <w:tab w:val="left" w:pos="1560"/>
        </w:tabs>
        <w:spacing w:after="0" w:line="240" w:lineRule="auto"/>
        <w:jc w:val="both"/>
        <w:rPr>
          <w:rFonts w:ascii="Times New Roman" w:hAnsi="Times New Roman" w:cs="Times New Roman"/>
          <w:sz w:val="20"/>
          <w:szCs w:val="24"/>
        </w:rPr>
      </w:pPr>
      <w:r w:rsidRPr="00E52C71">
        <w:rPr>
          <w:rFonts w:ascii="Times New Roman" w:hAnsi="Times New Roman" w:cs="Times New Roman"/>
          <w:sz w:val="24"/>
          <w:szCs w:val="24"/>
        </w:rPr>
        <w:tab/>
      </w:r>
      <w:r w:rsidRPr="00E52C71">
        <w:rPr>
          <w:rFonts w:ascii="Times New Roman" w:hAnsi="Times New Roman" w:cs="Times New Roman"/>
          <w:sz w:val="24"/>
          <w:szCs w:val="24"/>
        </w:rPr>
        <w:tab/>
      </w:r>
      <w:r w:rsidRPr="00E52C71">
        <w:rPr>
          <w:rFonts w:ascii="Times New Roman" w:hAnsi="Times New Roman" w:cs="Times New Roman"/>
          <w:sz w:val="24"/>
          <w:szCs w:val="24"/>
        </w:rPr>
        <w:tab/>
      </w:r>
      <w:r w:rsidRPr="00E52C71">
        <w:rPr>
          <w:rFonts w:ascii="Times New Roman" w:hAnsi="Times New Roman" w:cs="Times New Roman"/>
          <w:sz w:val="24"/>
          <w:szCs w:val="24"/>
        </w:rPr>
        <w:tab/>
      </w:r>
      <w:r w:rsidRPr="00E52C71">
        <w:rPr>
          <w:rFonts w:ascii="Times New Roman" w:hAnsi="Times New Roman" w:cs="Times New Roman"/>
          <w:sz w:val="24"/>
          <w:szCs w:val="24"/>
        </w:rPr>
        <w:tab/>
      </w:r>
      <w:r w:rsidRPr="001C582B">
        <w:rPr>
          <w:rFonts w:ascii="Times New Roman" w:hAnsi="Times New Roman" w:cs="Times New Roman"/>
          <w:sz w:val="20"/>
          <w:szCs w:val="24"/>
        </w:rPr>
        <w:t>(месяц, год)</w:t>
      </w:r>
    </w:p>
    <w:p w:rsidR="004F4ACB" w:rsidRPr="00E52C71" w:rsidRDefault="004F4ACB" w:rsidP="004F4ACB">
      <w:pPr>
        <w:tabs>
          <w:tab w:val="left" w:pos="1560"/>
        </w:tabs>
        <w:spacing w:after="0" w:line="240" w:lineRule="auto"/>
        <w:jc w:val="both"/>
        <w:rPr>
          <w:rFonts w:ascii="Times New Roman" w:hAnsi="Times New Roman" w:cs="Times New Roman"/>
          <w:sz w:val="24"/>
          <w:szCs w:val="24"/>
        </w:rPr>
      </w:pPr>
      <w:r w:rsidRPr="00E52C71">
        <w:rPr>
          <w:rFonts w:ascii="Times New Roman" w:hAnsi="Times New Roman" w:cs="Times New Roman"/>
          <w:sz w:val="24"/>
          <w:szCs w:val="24"/>
        </w:rPr>
        <w:t>8. Предъявленный исполнителем работ к приемке __________________________________</w:t>
      </w:r>
    </w:p>
    <w:p w:rsidR="004F4ACB" w:rsidRPr="00E52C71" w:rsidRDefault="004F4ACB" w:rsidP="004F4ACB">
      <w:pPr>
        <w:tabs>
          <w:tab w:val="left" w:pos="1560"/>
        </w:tabs>
        <w:spacing w:after="0" w:line="240" w:lineRule="auto"/>
        <w:jc w:val="both"/>
        <w:rPr>
          <w:rFonts w:ascii="Times New Roman" w:hAnsi="Times New Roman" w:cs="Times New Roman"/>
          <w:sz w:val="24"/>
          <w:szCs w:val="24"/>
        </w:rPr>
      </w:pPr>
      <w:r w:rsidRPr="00E52C71">
        <w:rPr>
          <w:rFonts w:ascii="Times New Roman" w:hAnsi="Times New Roman" w:cs="Times New Roman"/>
          <w:sz w:val="24"/>
          <w:szCs w:val="24"/>
        </w:rPr>
        <w:tab/>
      </w:r>
      <w:r w:rsidRPr="00E52C71">
        <w:rPr>
          <w:rFonts w:ascii="Times New Roman" w:hAnsi="Times New Roman" w:cs="Times New Roman"/>
          <w:sz w:val="24"/>
          <w:szCs w:val="24"/>
        </w:rPr>
        <w:tab/>
      </w:r>
      <w:r w:rsidRPr="00E52C71">
        <w:rPr>
          <w:rFonts w:ascii="Times New Roman" w:hAnsi="Times New Roman" w:cs="Times New Roman"/>
          <w:sz w:val="24"/>
          <w:szCs w:val="24"/>
        </w:rPr>
        <w:tab/>
      </w:r>
      <w:r w:rsidRPr="00E52C71">
        <w:rPr>
          <w:rFonts w:ascii="Times New Roman" w:hAnsi="Times New Roman" w:cs="Times New Roman"/>
          <w:sz w:val="24"/>
          <w:szCs w:val="24"/>
        </w:rPr>
        <w:tab/>
      </w:r>
      <w:r w:rsidRPr="00E52C71">
        <w:rPr>
          <w:rFonts w:ascii="Times New Roman" w:hAnsi="Times New Roman" w:cs="Times New Roman"/>
          <w:sz w:val="24"/>
          <w:szCs w:val="24"/>
        </w:rPr>
        <w:tab/>
      </w:r>
      <w:r w:rsidRPr="00E52C71">
        <w:rPr>
          <w:rFonts w:ascii="Times New Roman" w:hAnsi="Times New Roman" w:cs="Times New Roman"/>
          <w:sz w:val="24"/>
          <w:szCs w:val="24"/>
        </w:rPr>
        <w:tab/>
      </w:r>
      <w:r>
        <w:rPr>
          <w:rFonts w:ascii="Times New Roman" w:hAnsi="Times New Roman" w:cs="Times New Roman"/>
          <w:sz w:val="24"/>
          <w:szCs w:val="24"/>
        </w:rPr>
        <w:tab/>
      </w:r>
      <w:r w:rsidRPr="001C582B">
        <w:rPr>
          <w:rFonts w:ascii="Times New Roman" w:hAnsi="Times New Roman" w:cs="Times New Roman"/>
          <w:sz w:val="20"/>
          <w:szCs w:val="24"/>
        </w:rPr>
        <w:t>(наименование объекта)</w:t>
      </w:r>
    </w:p>
    <w:p w:rsidR="004F4ACB" w:rsidRPr="00E52C71" w:rsidRDefault="004F4ACB" w:rsidP="004F4ACB">
      <w:pPr>
        <w:tabs>
          <w:tab w:val="left" w:pos="1560"/>
        </w:tabs>
        <w:spacing w:after="0" w:line="240" w:lineRule="auto"/>
        <w:jc w:val="both"/>
        <w:rPr>
          <w:rFonts w:ascii="Times New Roman" w:hAnsi="Times New Roman" w:cs="Times New Roman"/>
          <w:sz w:val="24"/>
          <w:szCs w:val="24"/>
        </w:rPr>
      </w:pPr>
      <w:r w:rsidRPr="00E52C71">
        <w:rPr>
          <w:rFonts w:ascii="Times New Roman" w:hAnsi="Times New Roman" w:cs="Times New Roman"/>
          <w:sz w:val="24"/>
          <w:szCs w:val="24"/>
        </w:rPr>
        <w:t xml:space="preserve">имеет следующие показатели: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3"/>
        <w:gridCol w:w="2486"/>
        <w:gridCol w:w="2487"/>
      </w:tblGrid>
      <w:tr w:rsidR="004F4ACB" w:rsidRPr="00E52C71" w:rsidTr="007705F9">
        <w:trPr>
          <w:cantSplit/>
        </w:trPr>
        <w:tc>
          <w:tcPr>
            <w:tcW w:w="4513" w:type="dxa"/>
            <w:vMerge w:val="restart"/>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r w:rsidRPr="00E52C71">
              <w:rPr>
                <w:rFonts w:ascii="Times New Roman" w:hAnsi="Times New Roman" w:cs="Times New Roman"/>
                <w:sz w:val="24"/>
                <w:szCs w:val="24"/>
              </w:rPr>
              <w:t>Наименование показателя</w:t>
            </w:r>
          </w:p>
        </w:tc>
        <w:tc>
          <w:tcPr>
            <w:tcW w:w="4973" w:type="dxa"/>
            <w:gridSpan w:val="2"/>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r w:rsidRPr="00E52C71">
              <w:rPr>
                <w:rFonts w:ascii="Times New Roman" w:hAnsi="Times New Roman" w:cs="Times New Roman"/>
                <w:sz w:val="24"/>
                <w:szCs w:val="24"/>
              </w:rPr>
              <w:t>Фактически</w:t>
            </w:r>
          </w:p>
        </w:tc>
      </w:tr>
      <w:tr w:rsidR="004F4ACB" w:rsidRPr="00E52C71" w:rsidTr="007705F9">
        <w:trPr>
          <w:cantSplit/>
        </w:trPr>
        <w:tc>
          <w:tcPr>
            <w:tcW w:w="4513" w:type="dxa"/>
            <w:vMerge/>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p>
        </w:tc>
        <w:tc>
          <w:tcPr>
            <w:tcW w:w="2486"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r w:rsidRPr="00E52C71">
              <w:rPr>
                <w:rFonts w:ascii="Times New Roman" w:hAnsi="Times New Roman" w:cs="Times New Roman"/>
                <w:sz w:val="24"/>
                <w:szCs w:val="24"/>
              </w:rPr>
              <w:t>общая с учетом ранее принятых</w:t>
            </w:r>
          </w:p>
        </w:tc>
        <w:tc>
          <w:tcPr>
            <w:tcW w:w="2487"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r w:rsidRPr="00E52C71">
              <w:rPr>
                <w:rFonts w:ascii="Times New Roman" w:hAnsi="Times New Roman" w:cs="Times New Roman"/>
                <w:sz w:val="24"/>
                <w:szCs w:val="24"/>
              </w:rPr>
              <w:t>в том числе пускового этапа или очереди</w:t>
            </w:r>
          </w:p>
        </w:tc>
      </w:tr>
      <w:tr w:rsidR="004F4ACB" w:rsidRPr="00E52C71" w:rsidTr="007705F9">
        <w:tc>
          <w:tcPr>
            <w:tcW w:w="4513"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r w:rsidRPr="00E52C71">
              <w:rPr>
                <w:rFonts w:ascii="Times New Roman" w:hAnsi="Times New Roman" w:cs="Times New Roman"/>
                <w:sz w:val="24"/>
                <w:szCs w:val="24"/>
              </w:rPr>
              <w:t>1</w:t>
            </w:r>
          </w:p>
        </w:tc>
        <w:tc>
          <w:tcPr>
            <w:tcW w:w="2486"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r w:rsidRPr="00E52C71">
              <w:rPr>
                <w:rFonts w:ascii="Times New Roman" w:hAnsi="Times New Roman" w:cs="Times New Roman"/>
                <w:sz w:val="24"/>
                <w:szCs w:val="24"/>
              </w:rPr>
              <w:t>2</w:t>
            </w:r>
          </w:p>
        </w:tc>
        <w:tc>
          <w:tcPr>
            <w:tcW w:w="2487"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r w:rsidRPr="00E52C71">
              <w:rPr>
                <w:rFonts w:ascii="Times New Roman" w:hAnsi="Times New Roman" w:cs="Times New Roman"/>
                <w:sz w:val="24"/>
                <w:szCs w:val="24"/>
              </w:rPr>
              <w:t>3</w:t>
            </w:r>
          </w:p>
        </w:tc>
      </w:tr>
      <w:tr w:rsidR="004F4ACB" w:rsidRPr="00E52C71" w:rsidTr="007705F9">
        <w:tc>
          <w:tcPr>
            <w:tcW w:w="4513" w:type="dxa"/>
          </w:tcPr>
          <w:p w:rsidR="004F4ACB" w:rsidRPr="00E52C71" w:rsidRDefault="004F4ACB" w:rsidP="007705F9">
            <w:pPr>
              <w:pStyle w:val="ConsPlusNormal"/>
              <w:ind w:firstLine="29"/>
              <w:rPr>
                <w:rFonts w:ascii="Times New Roman" w:hAnsi="Times New Roman" w:cs="Times New Roman"/>
                <w:sz w:val="24"/>
                <w:szCs w:val="24"/>
              </w:rPr>
            </w:pPr>
            <w:r w:rsidRPr="00E52C71">
              <w:rPr>
                <w:rFonts w:ascii="Times New Roman" w:hAnsi="Times New Roman" w:cs="Times New Roman"/>
                <w:sz w:val="24"/>
                <w:szCs w:val="24"/>
              </w:rPr>
              <w:t>Тип объекта</w:t>
            </w:r>
          </w:p>
        </w:tc>
        <w:tc>
          <w:tcPr>
            <w:tcW w:w="2486"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p>
        </w:tc>
        <w:tc>
          <w:tcPr>
            <w:tcW w:w="2487"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p>
        </w:tc>
      </w:tr>
      <w:tr w:rsidR="004F4ACB" w:rsidRPr="00E52C71" w:rsidTr="007705F9">
        <w:tc>
          <w:tcPr>
            <w:tcW w:w="4513" w:type="dxa"/>
          </w:tcPr>
          <w:p w:rsidR="004F4ACB" w:rsidRPr="00E52C71" w:rsidRDefault="004F4ACB" w:rsidP="007705F9">
            <w:pPr>
              <w:pStyle w:val="ConsPlusNormal"/>
              <w:ind w:firstLine="29"/>
              <w:rPr>
                <w:rFonts w:ascii="Times New Roman" w:hAnsi="Times New Roman" w:cs="Times New Roman"/>
                <w:sz w:val="24"/>
                <w:szCs w:val="24"/>
              </w:rPr>
            </w:pPr>
            <w:r w:rsidRPr="00E52C71">
              <w:rPr>
                <w:rFonts w:ascii="Times New Roman" w:hAnsi="Times New Roman" w:cs="Times New Roman"/>
                <w:sz w:val="24"/>
                <w:szCs w:val="24"/>
              </w:rPr>
              <w:t>Мощность</w:t>
            </w:r>
          </w:p>
        </w:tc>
        <w:tc>
          <w:tcPr>
            <w:tcW w:w="2486"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p>
        </w:tc>
        <w:tc>
          <w:tcPr>
            <w:tcW w:w="2487"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p>
        </w:tc>
      </w:tr>
      <w:tr w:rsidR="004F4ACB" w:rsidRPr="00E52C71" w:rsidTr="007705F9">
        <w:tc>
          <w:tcPr>
            <w:tcW w:w="4513" w:type="dxa"/>
          </w:tcPr>
          <w:p w:rsidR="004F4ACB" w:rsidRPr="00E52C71" w:rsidRDefault="004F4ACB" w:rsidP="007705F9">
            <w:pPr>
              <w:pStyle w:val="ConsPlusNormal"/>
              <w:ind w:firstLine="29"/>
              <w:rPr>
                <w:rFonts w:ascii="Times New Roman" w:hAnsi="Times New Roman" w:cs="Times New Roman"/>
                <w:sz w:val="24"/>
                <w:szCs w:val="24"/>
              </w:rPr>
            </w:pPr>
            <w:r w:rsidRPr="00E52C71">
              <w:rPr>
                <w:rFonts w:ascii="Times New Roman" w:hAnsi="Times New Roman" w:cs="Times New Roman"/>
                <w:sz w:val="24"/>
                <w:szCs w:val="24"/>
              </w:rPr>
              <w:t>Производительность</w:t>
            </w:r>
          </w:p>
        </w:tc>
        <w:tc>
          <w:tcPr>
            <w:tcW w:w="2486"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p>
        </w:tc>
        <w:tc>
          <w:tcPr>
            <w:tcW w:w="2487"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p>
        </w:tc>
      </w:tr>
      <w:tr w:rsidR="004F4ACB" w:rsidRPr="00E52C71" w:rsidTr="007705F9">
        <w:tc>
          <w:tcPr>
            <w:tcW w:w="4513" w:type="dxa"/>
          </w:tcPr>
          <w:p w:rsidR="004F4ACB" w:rsidRPr="00E52C71" w:rsidRDefault="004F4ACB" w:rsidP="007705F9">
            <w:pPr>
              <w:pStyle w:val="ConsPlusNormal"/>
              <w:ind w:firstLine="29"/>
              <w:rPr>
                <w:rFonts w:ascii="Times New Roman" w:hAnsi="Times New Roman" w:cs="Times New Roman"/>
                <w:sz w:val="24"/>
                <w:szCs w:val="24"/>
              </w:rPr>
            </w:pPr>
            <w:r w:rsidRPr="00E52C71">
              <w:rPr>
                <w:rFonts w:ascii="Times New Roman" w:hAnsi="Times New Roman" w:cs="Times New Roman"/>
                <w:sz w:val="24"/>
                <w:szCs w:val="24"/>
              </w:rPr>
              <w:t>Сети и системы инженерно-технического обеспечения</w:t>
            </w:r>
          </w:p>
        </w:tc>
        <w:tc>
          <w:tcPr>
            <w:tcW w:w="2486"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p>
        </w:tc>
        <w:tc>
          <w:tcPr>
            <w:tcW w:w="2487"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p>
        </w:tc>
      </w:tr>
      <w:tr w:rsidR="004F4ACB" w:rsidRPr="00E52C71" w:rsidTr="007705F9">
        <w:tc>
          <w:tcPr>
            <w:tcW w:w="4513" w:type="dxa"/>
          </w:tcPr>
          <w:p w:rsidR="004F4ACB" w:rsidRPr="00E52C71" w:rsidRDefault="004F4ACB" w:rsidP="007705F9">
            <w:pPr>
              <w:pStyle w:val="ConsPlusNormal"/>
              <w:ind w:firstLine="29"/>
              <w:rPr>
                <w:rFonts w:ascii="Times New Roman" w:hAnsi="Times New Roman" w:cs="Times New Roman"/>
                <w:sz w:val="24"/>
                <w:szCs w:val="24"/>
              </w:rPr>
            </w:pPr>
            <w:r w:rsidRPr="00E52C71">
              <w:rPr>
                <w:rFonts w:ascii="Times New Roman" w:hAnsi="Times New Roman" w:cs="Times New Roman"/>
                <w:sz w:val="24"/>
                <w:szCs w:val="24"/>
              </w:rPr>
              <w:t>Лифты, шт.</w:t>
            </w:r>
          </w:p>
        </w:tc>
        <w:tc>
          <w:tcPr>
            <w:tcW w:w="2486"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p>
        </w:tc>
        <w:tc>
          <w:tcPr>
            <w:tcW w:w="2487"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p>
        </w:tc>
      </w:tr>
      <w:tr w:rsidR="004F4ACB" w:rsidRPr="00E52C71" w:rsidTr="007705F9">
        <w:tc>
          <w:tcPr>
            <w:tcW w:w="4513" w:type="dxa"/>
          </w:tcPr>
          <w:p w:rsidR="004F4ACB" w:rsidRPr="00E52C71" w:rsidRDefault="004F4ACB" w:rsidP="007705F9">
            <w:pPr>
              <w:pStyle w:val="ConsPlusNormal"/>
              <w:ind w:firstLine="29"/>
              <w:rPr>
                <w:rFonts w:ascii="Times New Roman" w:hAnsi="Times New Roman" w:cs="Times New Roman"/>
                <w:sz w:val="24"/>
                <w:szCs w:val="24"/>
              </w:rPr>
            </w:pPr>
            <w:r w:rsidRPr="00E52C71">
              <w:rPr>
                <w:rFonts w:ascii="Times New Roman" w:hAnsi="Times New Roman" w:cs="Times New Roman"/>
                <w:sz w:val="24"/>
                <w:szCs w:val="24"/>
              </w:rPr>
              <w:t>Эскалаторы, шт.</w:t>
            </w:r>
          </w:p>
        </w:tc>
        <w:tc>
          <w:tcPr>
            <w:tcW w:w="2486"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p>
        </w:tc>
        <w:tc>
          <w:tcPr>
            <w:tcW w:w="2487"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p>
        </w:tc>
      </w:tr>
      <w:tr w:rsidR="004F4ACB" w:rsidRPr="00E52C71" w:rsidTr="007705F9">
        <w:tc>
          <w:tcPr>
            <w:tcW w:w="4513" w:type="dxa"/>
          </w:tcPr>
          <w:p w:rsidR="004F4ACB" w:rsidRPr="00E52C71" w:rsidRDefault="004F4ACB" w:rsidP="007705F9">
            <w:pPr>
              <w:pStyle w:val="ConsPlusNormal"/>
              <w:ind w:firstLine="29"/>
              <w:rPr>
                <w:rFonts w:ascii="Times New Roman" w:hAnsi="Times New Roman" w:cs="Times New Roman"/>
                <w:sz w:val="24"/>
                <w:szCs w:val="24"/>
              </w:rPr>
            </w:pPr>
            <w:r w:rsidRPr="00E52C71">
              <w:rPr>
                <w:rFonts w:ascii="Times New Roman" w:hAnsi="Times New Roman" w:cs="Times New Roman"/>
                <w:sz w:val="24"/>
                <w:szCs w:val="24"/>
              </w:rPr>
              <w:t>Инвалидные подъемники, шт.</w:t>
            </w:r>
          </w:p>
        </w:tc>
        <w:tc>
          <w:tcPr>
            <w:tcW w:w="2486"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p>
        </w:tc>
        <w:tc>
          <w:tcPr>
            <w:tcW w:w="2487"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p>
        </w:tc>
      </w:tr>
      <w:tr w:rsidR="004F4ACB" w:rsidRPr="00E52C71" w:rsidTr="007705F9">
        <w:tc>
          <w:tcPr>
            <w:tcW w:w="4513" w:type="dxa"/>
          </w:tcPr>
          <w:p w:rsidR="004F4ACB" w:rsidRPr="00E52C71" w:rsidRDefault="004F4ACB" w:rsidP="007705F9">
            <w:pPr>
              <w:pStyle w:val="ConsPlusNormal"/>
              <w:ind w:firstLine="29"/>
              <w:rPr>
                <w:rFonts w:ascii="Times New Roman" w:hAnsi="Times New Roman" w:cs="Times New Roman"/>
                <w:sz w:val="24"/>
                <w:szCs w:val="24"/>
              </w:rPr>
            </w:pPr>
            <w:r w:rsidRPr="00E52C71">
              <w:rPr>
                <w:rFonts w:ascii="Times New Roman" w:hAnsi="Times New Roman" w:cs="Times New Roman"/>
                <w:sz w:val="24"/>
                <w:szCs w:val="24"/>
              </w:rPr>
              <w:lastRenderedPageBreak/>
              <w:t>Материалы фундаментов</w:t>
            </w:r>
          </w:p>
        </w:tc>
        <w:tc>
          <w:tcPr>
            <w:tcW w:w="2486"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p>
        </w:tc>
        <w:tc>
          <w:tcPr>
            <w:tcW w:w="2487"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p>
        </w:tc>
      </w:tr>
      <w:tr w:rsidR="004F4ACB" w:rsidRPr="00E52C71" w:rsidTr="007705F9">
        <w:tc>
          <w:tcPr>
            <w:tcW w:w="4513" w:type="dxa"/>
          </w:tcPr>
          <w:p w:rsidR="004F4ACB" w:rsidRPr="00E52C71" w:rsidRDefault="004F4ACB" w:rsidP="007705F9">
            <w:pPr>
              <w:pStyle w:val="ConsPlusNormal"/>
              <w:ind w:firstLine="29"/>
              <w:rPr>
                <w:rFonts w:ascii="Times New Roman" w:hAnsi="Times New Roman" w:cs="Times New Roman"/>
                <w:sz w:val="24"/>
                <w:szCs w:val="24"/>
              </w:rPr>
            </w:pPr>
            <w:r w:rsidRPr="00E52C71">
              <w:rPr>
                <w:rFonts w:ascii="Times New Roman" w:hAnsi="Times New Roman" w:cs="Times New Roman"/>
                <w:sz w:val="24"/>
                <w:szCs w:val="24"/>
              </w:rPr>
              <w:t>Материалы стен</w:t>
            </w:r>
          </w:p>
        </w:tc>
        <w:tc>
          <w:tcPr>
            <w:tcW w:w="2486"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p>
        </w:tc>
        <w:tc>
          <w:tcPr>
            <w:tcW w:w="2487"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p>
        </w:tc>
      </w:tr>
      <w:tr w:rsidR="004F4ACB" w:rsidRPr="00E52C71" w:rsidTr="007705F9">
        <w:tc>
          <w:tcPr>
            <w:tcW w:w="4513" w:type="dxa"/>
          </w:tcPr>
          <w:p w:rsidR="004F4ACB" w:rsidRPr="00E52C71" w:rsidRDefault="004F4ACB" w:rsidP="007705F9">
            <w:pPr>
              <w:pStyle w:val="ConsPlusNormal"/>
              <w:ind w:firstLine="29"/>
              <w:rPr>
                <w:rFonts w:ascii="Times New Roman" w:hAnsi="Times New Roman" w:cs="Times New Roman"/>
                <w:sz w:val="24"/>
                <w:szCs w:val="24"/>
              </w:rPr>
            </w:pPr>
            <w:r w:rsidRPr="00E52C71">
              <w:rPr>
                <w:rFonts w:ascii="Times New Roman" w:hAnsi="Times New Roman" w:cs="Times New Roman"/>
                <w:sz w:val="24"/>
                <w:szCs w:val="24"/>
              </w:rPr>
              <w:t>Материалы перекрытий</w:t>
            </w:r>
          </w:p>
        </w:tc>
        <w:tc>
          <w:tcPr>
            <w:tcW w:w="2486"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p>
        </w:tc>
        <w:tc>
          <w:tcPr>
            <w:tcW w:w="2487"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p>
        </w:tc>
      </w:tr>
      <w:tr w:rsidR="004F4ACB" w:rsidRPr="00E52C71" w:rsidTr="007705F9">
        <w:tc>
          <w:tcPr>
            <w:tcW w:w="4513" w:type="dxa"/>
          </w:tcPr>
          <w:p w:rsidR="004F4ACB" w:rsidRPr="00E52C71" w:rsidRDefault="004F4ACB" w:rsidP="007705F9">
            <w:pPr>
              <w:pStyle w:val="ConsPlusNormal"/>
              <w:ind w:firstLine="29"/>
              <w:rPr>
                <w:rFonts w:ascii="Times New Roman" w:hAnsi="Times New Roman" w:cs="Times New Roman"/>
                <w:sz w:val="24"/>
                <w:szCs w:val="24"/>
              </w:rPr>
            </w:pPr>
            <w:r w:rsidRPr="00E52C71">
              <w:rPr>
                <w:rFonts w:ascii="Times New Roman" w:hAnsi="Times New Roman" w:cs="Times New Roman"/>
                <w:sz w:val="24"/>
                <w:szCs w:val="24"/>
              </w:rPr>
              <w:t>Материалы кровли</w:t>
            </w:r>
          </w:p>
        </w:tc>
        <w:tc>
          <w:tcPr>
            <w:tcW w:w="2486"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p>
        </w:tc>
        <w:tc>
          <w:tcPr>
            <w:tcW w:w="2487"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p>
        </w:tc>
      </w:tr>
      <w:tr w:rsidR="004F4ACB" w:rsidRPr="00E52C71" w:rsidTr="007705F9">
        <w:tc>
          <w:tcPr>
            <w:tcW w:w="4513" w:type="dxa"/>
          </w:tcPr>
          <w:p w:rsidR="004F4ACB" w:rsidRPr="00E52C71" w:rsidRDefault="004F4ACB" w:rsidP="007705F9">
            <w:pPr>
              <w:pStyle w:val="ConsPlusNormal"/>
              <w:ind w:firstLine="29"/>
              <w:rPr>
                <w:rFonts w:ascii="Times New Roman" w:hAnsi="Times New Roman" w:cs="Times New Roman"/>
                <w:sz w:val="24"/>
                <w:szCs w:val="24"/>
              </w:rPr>
            </w:pPr>
            <w:r w:rsidRPr="00E52C71">
              <w:rPr>
                <w:rFonts w:ascii="Times New Roman" w:hAnsi="Times New Roman" w:cs="Times New Roman"/>
                <w:sz w:val="24"/>
                <w:szCs w:val="24"/>
              </w:rPr>
              <w:t>Дополнительные характеристики объекта капитального строительства</w:t>
            </w:r>
          </w:p>
        </w:tc>
        <w:tc>
          <w:tcPr>
            <w:tcW w:w="2486"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p>
        </w:tc>
        <w:tc>
          <w:tcPr>
            <w:tcW w:w="2487"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p>
        </w:tc>
      </w:tr>
    </w:tbl>
    <w:p w:rsidR="004F4ACB" w:rsidRPr="00E52C71" w:rsidRDefault="004F4ACB" w:rsidP="004F4ACB">
      <w:pPr>
        <w:tabs>
          <w:tab w:val="left" w:pos="1560"/>
        </w:tabs>
        <w:spacing w:after="0" w:line="240" w:lineRule="auto"/>
        <w:jc w:val="both"/>
        <w:rPr>
          <w:rFonts w:ascii="Times New Roman" w:hAnsi="Times New Roman" w:cs="Times New Roman"/>
          <w:b/>
          <w:sz w:val="24"/>
          <w:szCs w:val="24"/>
        </w:rPr>
      </w:pPr>
    </w:p>
    <w:p w:rsidR="004F4ACB" w:rsidRPr="00E52C71" w:rsidRDefault="004F4ACB" w:rsidP="004F4ACB">
      <w:pPr>
        <w:tabs>
          <w:tab w:val="left" w:pos="1560"/>
        </w:tabs>
        <w:spacing w:after="0" w:line="240" w:lineRule="auto"/>
        <w:jc w:val="both"/>
        <w:rPr>
          <w:rFonts w:ascii="Times New Roman" w:hAnsi="Times New Roman" w:cs="Times New Roman"/>
          <w:sz w:val="24"/>
          <w:szCs w:val="24"/>
        </w:rPr>
      </w:pPr>
      <w:r w:rsidRPr="00E52C71" w:rsidDel="00E1512D">
        <w:rPr>
          <w:rFonts w:ascii="Times New Roman" w:hAnsi="Times New Roman" w:cs="Times New Roman"/>
          <w:b/>
          <w:sz w:val="24"/>
          <w:szCs w:val="24"/>
        </w:rPr>
        <w:t xml:space="preserve"> </w:t>
      </w:r>
      <w:r w:rsidRPr="00E52C71">
        <w:rPr>
          <w:rFonts w:ascii="Times New Roman" w:hAnsi="Times New Roman" w:cs="Times New Roman"/>
          <w:sz w:val="24"/>
          <w:szCs w:val="24"/>
        </w:rPr>
        <w:t>9. На объекте установлено предусмотренное проектом оборудование в количестве согласно актам о его приемке после индивидуального испытания и комплексного опробования (перечень указанных актов приведен в приложении ___________).</w:t>
      </w:r>
    </w:p>
    <w:p w:rsidR="004F4ACB" w:rsidRPr="00E52C71" w:rsidRDefault="004F4ACB" w:rsidP="004F4ACB">
      <w:pPr>
        <w:tabs>
          <w:tab w:val="left" w:pos="1560"/>
        </w:tabs>
        <w:spacing w:after="0" w:line="240" w:lineRule="auto"/>
        <w:jc w:val="both"/>
        <w:rPr>
          <w:rFonts w:ascii="Times New Roman" w:hAnsi="Times New Roman" w:cs="Times New Roman"/>
          <w:sz w:val="24"/>
          <w:szCs w:val="24"/>
        </w:rPr>
      </w:pPr>
      <w:r w:rsidRPr="00E52C71">
        <w:rPr>
          <w:rFonts w:ascii="Times New Roman" w:hAnsi="Times New Roman" w:cs="Times New Roman"/>
          <w:sz w:val="24"/>
          <w:szCs w:val="24"/>
        </w:rPr>
        <w:t xml:space="preserve">10. Внешние наружные коммуникации холодного и горячего водоснабжения, канализации, теплоснабжения, газоснабжения, энергоснабжения и связи обеспечивают нормальную </w:t>
      </w:r>
      <w:r w:rsidR="00AA2FC8">
        <w:rPr>
          <w:rFonts w:ascii="Times New Roman" w:hAnsi="Times New Roman" w:cs="Times New Roman"/>
          <w:sz w:val="24"/>
          <w:szCs w:val="24"/>
        </w:rPr>
        <w:t>экс</w:t>
      </w:r>
      <w:r w:rsidRPr="00E52C71">
        <w:rPr>
          <w:rFonts w:ascii="Times New Roman" w:hAnsi="Times New Roman" w:cs="Times New Roman"/>
          <w:sz w:val="24"/>
          <w:szCs w:val="24"/>
        </w:rPr>
        <w:t xml:space="preserve">плуатацию объекта и приняты пользователями – городскими </w:t>
      </w:r>
      <w:r w:rsidR="00AA2FC8">
        <w:rPr>
          <w:rFonts w:ascii="Times New Roman" w:hAnsi="Times New Roman" w:cs="Times New Roman"/>
          <w:sz w:val="24"/>
          <w:szCs w:val="24"/>
        </w:rPr>
        <w:t>экс</w:t>
      </w:r>
      <w:r w:rsidRPr="00E52C71">
        <w:rPr>
          <w:rFonts w:ascii="Times New Roman" w:hAnsi="Times New Roman" w:cs="Times New Roman"/>
          <w:sz w:val="24"/>
          <w:szCs w:val="24"/>
        </w:rPr>
        <w:t xml:space="preserve">плуатационными организациями (перечень справок пользователей городских </w:t>
      </w:r>
      <w:r w:rsidR="00AA2FC8">
        <w:rPr>
          <w:rFonts w:ascii="Times New Roman" w:hAnsi="Times New Roman" w:cs="Times New Roman"/>
          <w:sz w:val="24"/>
          <w:szCs w:val="24"/>
        </w:rPr>
        <w:t>экс</w:t>
      </w:r>
      <w:r w:rsidRPr="00E52C71">
        <w:rPr>
          <w:rFonts w:ascii="Times New Roman" w:hAnsi="Times New Roman" w:cs="Times New Roman"/>
          <w:sz w:val="24"/>
          <w:szCs w:val="24"/>
        </w:rPr>
        <w:t>плуатационных организаций приведен в приложении ____________).</w:t>
      </w:r>
    </w:p>
    <w:p w:rsidR="004F4ACB" w:rsidRPr="00E52C71" w:rsidRDefault="004F4ACB" w:rsidP="004F4ACB">
      <w:pPr>
        <w:pStyle w:val="ConsPlusNonformat"/>
        <w:jc w:val="both"/>
        <w:rPr>
          <w:rFonts w:ascii="Times New Roman" w:hAnsi="Times New Roman" w:cs="Times New Roman"/>
          <w:sz w:val="24"/>
          <w:szCs w:val="24"/>
        </w:rPr>
      </w:pPr>
      <w:r w:rsidRPr="00E52C71">
        <w:rPr>
          <w:rFonts w:ascii="Times New Roman" w:hAnsi="Times New Roman" w:cs="Times New Roman"/>
          <w:sz w:val="24"/>
          <w:szCs w:val="24"/>
        </w:rPr>
        <w:t>11. Неотъемлемые приложения к настоящему акту - исполнительна</w:t>
      </w:r>
      <w:r>
        <w:rPr>
          <w:rFonts w:ascii="Times New Roman" w:hAnsi="Times New Roman" w:cs="Times New Roman"/>
          <w:sz w:val="24"/>
          <w:szCs w:val="24"/>
        </w:rPr>
        <w:t>я</w:t>
      </w:r>
      <w:r w:rsidRPr="00E52C71">
        <w:rPr>
          <w:rFonts w:ascii="Times New Roman" w:hAnsi="Times New Roman" w:cs="Times New Roman"/>
          <w:sz w:val="24"/>
          <w:szCs w:val="24"/>
        </w:rPr>
        <w:t xml:space="preserve"> документация и энергетический паспорт объекта.</w:t>
      </w:r>
    </w:p>
    <w:p w:rsidR="004F4ACB" w:rsidRPr="00E52C71" w:rsidRDefault="004F4ACB" w:rsidP="004F4ACB">
      <w:pPr>
        <w:pStyle w:val="ConsPlusNonformat"/>
        <w:jc w:val="both"/>
        <w:rPr>
          <w:rFonts w:ascii="Times New Roman" w:hAnsi="Times New Roman" w:cs="Times New Roman"/>
          <w:sz w:val="24"/>
          <w:szCs w:val="24"/>
        </w:rPr>
      </w:pPr>
      <w:r w:rsidRPr="00E52C71">
        <w:rPr>
          <w:rFonts w:ascii="Times New Roman" w:hAnsi="Times New Roman" w:cs="Times New Roman"/>
          <w:sz w:val="24"/>
          <w:szCs w:val="24"/>
        </w:rPr>
        <w:t>12. Работы, выполнение кот</w:t>
      </w:r>
      <w:r>
        <w:rPr>
          <w:rFonts w:ascii="Times New Roman" w:hAnsi="Times New Roman" w:cs="Times New Roman"/>
          <w:sz w:val="24"/>
          <w:szCs w:val="24"/>
        </w:rPr>
        <w:t>орых в связи с приемкой объекта</w:t>
      </w:r>
      <w:r w:rsidRPr="00E52C71">
        <w:rPr>
          <w:rFonts w:ascii="Times New Roman" w:hAnsi="Times New Roman" w:cs="Times New Roman"/>
          <w:sz w:val="24"/>
          <w:szCs w:val="24"/>
        </w:rPr>
        <w:t xml:space="preserve"> в неблагоприятный период времени переносится, должны быть выполнены:</w:t>
      </w:r>
    </w:p>
    <w:tbl>
      <w:tblPr>
        <w:tblW w:w="100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3"/>
        <w:gridCol w:w="1910"/>
        <w:gridCol w:w="2530"/>
        <w:gridCol w:w="2280"/>
      </w:tblGrid>
      <w:tr w:rsidR="004F4ACB" w:rsidRPr="00E52C71" w:rsidTr="007705F9">
        <w:trPr>
          <w:jc w:val="center"/>
        </w:trPr>
        <w:tc>
          <w:tcPr>
            <w:tcW w:w="3303"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r w:rsidRPr="00E52C71">
              <w:rPr>
                <w:rFonts w:ascii="Times New Roman" w:hAnsi="Times New Roman" w:cs="Times New Roman"/>
                <w:sz w:val="24"/>
                <w:szCs w:val="24"/>
              </w:rPr>
              <w:t>Работы</w:t>
            </w:r>
          </w:p>
        </w:tc>
        <w:tc>
          <w:tcPr>
            <w:tcW w:w="1910"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r w:rsidRPr="00E52C71">
              <w:rPr>
                <w:rFonts w:ascii="Times New Roman" w:hAnsi="Times New Roman" w:cs="Times New Roman"/>
                <w:sz w:val="24"/>
                <w:szCs w:val="24"/>
              </w:rPr>
              <w:t>Единица измерения</w:t>
            </w:r>
          </w:p>
        </w:tc>
        <w:tc>
          <w:tcPr>
            <w:tcW w:w="2530"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r w:rsidRPr="00E52C71">
              <w:rPr>
                <w:rFonts w:ascii="Times New Roman" w:hAnsi="Times New Roman" w:cs="Times New Roman"/>
                <w:sz w:val="24"/>
                <w:szCs w:val="24"/>
              </w:rPr>
              <w:t>Объем работ</w:t>
            </w:r>
          </w:p>
        </w:tc>
        <w:tc>
          <w:tcPr>
            <w:tcW w:w="2280"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r w:rsidRPr="00E52C71">
              <w:rPr>
                <w:rFonts w:ascii="Times New Roman" w:hAnsi="Times New Roman" w:cs="Times New Roman"/>
                <w:sz w:val="24"/>
                <w:szCs w:val="24"/>
              </w:rPr>
              <w:t>Срок выполнения</w:t>
            </w:r>
          </w:p>
        </w:tc>
      </w:tr>
      <w:tr w:rsidR="004F4ACB" w:rsidRPr="00E52C71" w:rsidTr="007705F9">
        <w:trPr>
          <w:jc w:val="center"/>
        </w:trPr>
        <w:tc>
          <w:tcPr>
            <w:tcW w:w="3303"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r w:rsidRPr="00E52C71">
              <w:rPr>
                <w:rFonts w:ascii="Times New Roman" w:hAnsi="Times New Roman" w:cs="Times New Roman"/>
                <w:sz w:val="24"/>
                <w:szCs w:val="24"/>
              </w:rPr>
              <w:t>1</w:t>
            </w:r>
          </w:p>
        </w:tc>
        <w:tc>
          <w:tcPr>
            <w:tcW w:w="1910"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r w:rsidRPr="00E52C71">
              <w:rPr>
                <w:rFonts w:ascii="Times New Roman" w:hAnsi="Times New Roman" w:cs="Times New Roman"/>
                <w:sz w:val="24"/>
                <w:szCs w:val="24"/>
              </w:rPr>
              <w:t>2</w:t>
            </w:r>
          </w:p>
        </w:tc>
        <w:tc>
          <w:tcPr>
            <w:tcW w:w="2530"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r w:rsidRPr="00E52C71">
              <w:rPr>
                <w:rFonts w:ascii="Times New Roman" w:hAnsi="Times New Roman" w:cs="Times New Roman"/>
                <w:sz w:val="24"/>
                <w:szCs w:val="24"/>
              </w:rPr>
              <w:t>3</w:t>
            </w:r>
          </w:p>
        </w:tc>
        <w:tc>
          <w:tcPr>
            <w:tcW w:w="2280"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r w:rsidRPr="00E52C71">
              <w:rPr>
                <w:rFonts w:ascii="Times New Roman" w:hAnsi="Times New Roman" w:cs="Times New Roman"/>
                <w:sz w:val="24"/>
                <w:szCs w:val="24"/>
              </w:rPr>
              <w:t>4</w:t>
            </w:r>
          </w:p>
        </w:tc>
      </w:tr>
      <w:tr w:rsidR="004F4ACB" w:rsidRPr="00E52C71" w:rsidTr="007705F9">
        <w:trPr>
          <w:jc w:val="center"/>
        </w:trPr>
        <w:tc>
          <w:tcPr>
            <w:tcW w:w="3303"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p>
        </w:tc>
        <w:tc>
          <w:tcPr>
            <w:tcW w:w="1910"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p>
        </w:tc>
        <w:tc>
          <w:tcPr>
            <w:tcW w:w="2530"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p>
        </w:tc>
        <w:tc>
          <w:tcPr>
            <w:tcW w:w="2280"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p>
        </w:tc>
      </w:tr>
      <w:tr w:rsidR="004F4ACB" w:rsidRPr="00E52C71" w:rsidTr="007705F9">
        <w:trPr>
          <w:jc w:val="center"/>
        </w:trPr>
        <w:tc>
          <w:tcPr>
            <w:tcW w:w="3303"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p>
        </w:tc>
        <w:tc>
          <w:tcPr>
            <w:tcW w:w="1910"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p>
        </w:tc>
        <w:tc>
          <w:tcPr>
            <w:tcW w:w="2530"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p>
        </w:tc>
        <w:tc>
          <w:tcPr>
            <w:tcW w:w="2280"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p>
        </w:tc>
      </w:tr>
      <w:tr w:rsidR="004F4ACB" w:rsidRPr="00E52C71" w:rsidTr="007705F9">
        <w:trPr>
          <w:jc w:val="center"/>
        </w:trPr>
        <w:tc>
          <w:tcPr>
            <w:tcW w:w="3303"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p>
        </w:tc>
        <w:tc>
          <w:tcPr>
            <w:tcW w:w="1910"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p>
        </w:tc>
        <w:tc>
          <w:tcPr>
            <w:tcW w:w="2530"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p>
        </w:tc>
        <w:tc>
          <w:tcPr>
            <w:tcW w:w="2280"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p>
        </w:tc>
      </w:tr>
      <w:tr w:rsidR="004F4ACB" w:rsidRPr="00E52C71" w:rsidTr="007705F9">
        <w:trPr>
          <w:jc w:val="center"/>
        </w:trPr>
        <w:tc>
          <w:tcPr>
            <w:tcW w:w="3303"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p>
        </w:tc>
        <w:tc>
          <w:tcPr>
            <w:tcW w:w="1910"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p>
        </w:tc>
        <w:tc>
          <w:tcPr>
            <w:tcW w:w="2530"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p>
        </w:tc>
        <w:tc>
          <w:tcPr>
            <w:tcW w:w="2280"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p>
        </w:tc>
      </w:tr>
      <w:tr w:rsidR="004F4ACB" w:rsidRPr="00E52C71" w:rsidTr="007705F9">
        <w:trPr>
          <w:jc w:val="center"/>
        </w:trPr>
        <w:tc>
          <w:tcPr>
            <w:tcW w:w="3303"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p>
        </w:tc>
        <w:tc>
          <w:tcPr>
            <w:tcW w:w="1910"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p>
        </w:tc>
        <w:tc>
          <w:tcPr>
            <w:tcW w:w="2530"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p>
        </w:tc>
        <w:tc>
          <w:tcPr>
            <w:tcW w:w="2280"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p>
        </w:tc>
      </w:tr>
      <w:tr w:rsidR="004F4ACB" w:rsidRPr="00E52C71" w:rsidTr="007705F9">
        <w:trPr>
          <w:jc w:val="center"/>
        </w:trPr>
        <w:tc>
          <w:tcPr>
            <w:tcW w:w="3303"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p>
        </w:tc>
        <w:tc>
          <w:tcPr>
            <w:tcW w:w="1910"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p>
        </w:tc>
        <w:tc>
          <w:tcPr>
            <w:tcW w:w="2530"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p>
        </w:tc>
        <w:tc>
          <w:tcPr>
            <w:tcW w:w="2280" w:type="dxa"/>
          </w:tcPr>
          <w:p w:rsidR="004F4ACB" w:rsidRPr="00E52C71" w:rsidRDefault="004F4ACB" w:rsidP="007705F9">
            <w:pPr>
              <w:tabs>
                <w:tab w:val="left" w:pos="1560"/>
              </w:tabs>
              <w:spacing w:after="0" w:line="240" w:lineRule="auto"/>
              <w:jc w:val="center"/>
              <w:rPr>
                <w:rFonts w:ascii="Times New Roman" w:hAnsi="Times New Roman" w:cs="Times New Roman"/>
                <w:sz w:val="24"/>
                <w:szCs w:val="24"/>
              </w:rPr>
            </w:pPr>
          </w:p>
        </w:tc>
      </w:tr>
    </w:tbl>
    <w:p w:rsidR="004F4ACB" w:rsidRPr="00E52C71" w:rsidRDefault="004F4ACB" w:rsidP="004F4ACB">
      <w:pPr>
        <w:pStyle w:val="ConsPlusNonformat"/>
        <w:jc w:val="both"/>
        <w:rPr>
          <w:rFonts w:ascii="Times New Roman" w:hAnsi="Times New Roman" w:cs="Times New Roman"/>
          <w:sz w:val="24"/>
          <w:szCs w:val="24"/>
        </w:rPr>
      </w:pPr>
    </w:p>
    <w:p w:rsidR="004F4ACB" w:rsidRPr="00E52C71" w:rsidRDefault="004F4ACB" w:rsidP="004F4ACB">
      <w:pPr>
        <w:pStyle w:val="ConsPlusNonformat"/>
        <w:jc w:val="both"/>
        <w:rPr>
          <w:rFonts w:ascii="Times New Roman" w:hAnsi="Times New Roman" w:cs="Times New Roman"/>
          <w:sz w:val="24"/>
          <w:szCs w:val="24"/>
        </w:rPr>
      </w:pPr>
      <w:r w:rsidRPr="00E52C71">
        <w:rPr>
          <w:rFonts w:ascii="Times New Roman" w:hAnsi="Times New Roman" w:cs="Times New Roman"/>
          <w:sz w:val="24"/>
          <w:szCs w:val="24"/>
        </w:rPr>
        <w:t>13. Мероприятия по охране труда, обеспечению пожаро-  и  взрывобезопасности, охране окружающей среды, предусмотренные проектом_______________________________________________________________________</w:t>
      </w:r>
    </w:p>
    <w:p w:rsidR="004F4ACB" w:rsidRPr="00E52C71" w:rsidRDefault="004F4ACB" w:rsidP="004F4ACB">
      <w:pPr>
        <w:pStyle w:val="ConsPlusNonformat"/>
        <w:jc w:val="both"/>
        <w:rPr>
          <w:rFonts w:ascii="Times New Roman" w:hAnsi="Times New Roman" w:cs="Times New Roman"/>
          <w:sz w:val="24"/>
          <w:szCs w:val="24"/>
        </w:rPr>
      </w:pPr>
      <w:r w:rsidRPr="00E52C71">
        <w:rPr>
          <w:rFonts w:ascii="Times New Roman" w:hAnsi="Times New Roman" w:cs="Times New Roman"/>
          <w:sz w:val="24"/>
          <w:szCs w:val="24"/>
        </w:rPr>
        <w:t xml:space="preserve">                                                                            сведения о выполнении</w:t>
      </w:r>
    </w:p>
    <w:p w:rsidR="004F4ACB" w:rsidRPr="00E52C71" w:rsidRDefault="004F4ACB" w:rsidP="004F4ACB">
      <w:pPr>
        <w:tabs>
          <w:tab w:val="left" w:pos="1560"/>
        </w:tabs>
        <w:spacing w:after="0" w:line="240" w:lineRule="auto"/>
        <w:jc w:val="both"/>
        <w:rPr>
          <w:rFonts w:ascii="Times New Roman" w:hAnsi="Times New Roman" w:cs="Times New Roman"/>
          <w:sz w:val="24"/>
          <w:szCs w:val="24"/>
        </w:rPr>
      </w:pPr>
      <w:r w:rsidRPr="00E52C71">
        <w:rPr>
          <w:rFonts w:ascii="Times New Roman" w:hAnsi="Times New Roman" w:cs="Times New Roman"/>
          <w:sz w:val="24"/>
          <w:szCs w:val="24"/>
        </w:rPr>
        <w:t>14. Стоимость объекта по утвержденной проектной документации</w:t>
      </w:r>
    </w:p>
    <w:p w:rsidR="004F4ACB" w:rsidRPr="00E52C71" w:rsidRDefault="004F4ACB" w:rsidP="004F4ACB">
      <w:pPr>
        <w:tabs>
          <w:tab w:val="left" w:pos="1560"/>
        </w:tabs>
        <w:spacing w:after="0" w:line="240" w:lineRule="auto"/>
        <w:jc w:val="both"/>
        <w:rPr>
          <w:rFonts w:ascii="Times New Roman" w:hAnsi="Times New Roman" w:cs="Times New Roman"/>
          <w:sz w:val="24"/>
          <w:szCs w:val="24"/>
        </w:rPr>
      </w:pPr>
      <w:r w:rsidRPr="00E52C71">
        <w:rPr>
          <w:rFonts w:ascii="Times New Roman" w:hAnsi="Times New Roman" w:cs="Times New Roman"/>
          <w:sz w:val="24"/>
          <w:szCs w:val="24"/>
        </w:rPr>
        <w:t>Всего ___________________________________________</w:t>
      </w:r>
      <w:r>
        <w:rPr>
          <w:rFonts w:ascii="Times New Roman" w:hAnsi="Times New Roman" w:cs="Times New Roman"/>
          <w:sz w:val="24"/>
          <w:szCs w:val="24"/>
        </w:rPr>
        <w:t>_________</w:t>
      </w:r>
      <w:r w:rsidRPr="00E52C71">
        <w:rPr>
          <w:rFonts w:ascii="Times New Roman" w:hAnsi="Times New Roman" w:cs="Times New Roman"/>
          <w:sz w:val="24"/>
          <w:szCs w:val="24"/>
        </w:rPr>
        <w:t>___ руб. _________ коп.</w:t>
      </w:r>
    </w:p>
    <w:p w:rsidR="004F4ACB" w:rsidRPr="00E52C71" w:rsidRDefault="004F4ACB" w:rsidP="004F4ACB">
      <w:pPr>
        <w:tabs>
          <w:tab w:val="left" w:pos="1560"/>
        </w:tabs>
        <w:spacing w:after="0" w:line="240" w:lineRule="auto"/>
        <w:jc w:val="both"/>
        <w:rPr>
          <w:rFonts w:ascii="Times New Roman" w:hAnsi="Times New Roman" w:cs="Times New Roman"/>
          <w:sz w:val="24"/>
          <w:szCs w:val="24"/>
        </w:rPr>
      </w:pPr>
      <w:r w:rsidRPr="00E52C71">
        <w:rPr>
          <w:rFonts w:ascii="Times New Roman" w:hAnsi="Times New Roman" w:cs="Times New Roman"/>
          <w:sz w:val="24"/>
          <w:szCs w:val="24"/>
        </w:rPr>
        <w:t>в том числе:</w:t>
      </w:r>
    </w:p>
    <w:p w:rsidR="004F4ACB" w:rsidRPr="00E52C71" w:rsidRDefault="004F4ACB" w:rsidP="004F4ACB">
      <w:pPr>
        <w:tabs>
          <w:tab w:val="left" w:pos="1560"/>
        </w:tabs>
        <w:spacing w:after="0" w:line="240" w:lineRule="auto"/>
        <w:jc w:val="both"/>
        <w:rPr>
          <w:rFonts w:ascii="Times New Roman" w:hAnsi="Times New Roman" w:cs="Times New Roman"/>
          <w:sz w:val="24"/>
          <w:szCs w:val="24"/>
        </w:rPr>
      </w:pPr>
      <w:r w:rsidRPr="00E52C71">
        <w:rPr>
          <w:rFonts w:ascii="Times New Roman" w:hAnsi="Times New Roman" w:cs="Times New Roman"/>
          <w:sz w:val="24"/>
          <w:szCs w:val="24"/>
        </w:rPr>
        <w:t>стоимость строительно-монтажных работ ____</w:t>
      </w:r>
      <w:r>
        <w:rPr>
          <w:rFonts w:ascii="Times New Roman" w:hAnsi="Times New Roman" w:cs="Times New Roman"/>
          <w:sz w:val="24"/>
          <w:szCs w:val="24"/>
        </w:rPr>
        <w:t>____</w:t>
      </w:r>
      <w:r w:rsidRPr="00E52C71">
        <w:rPr>
          <w:rFonts w:ascii="Times New Roman" w:hAnsi="Times New Roman" w:cs="Times New Roman"/>
          <w:sz w:val="24"/>
          <w:szCs w:val="24"/>
        </w:rPr>
        <w:t>_____</w:t>
      </w:r>
      <w:r>
        <w:rPr>
          <w:rFonts w:ascii="Times New Roman" w:hAnsi="Times New Roman" w:cs="Times New Roman"/>
          <w:sz w:val="24"/>
          <w:szCs w:val="24"/>
        </w:rPr>
        <w:t>_________</w:t>
      </w:r>
      <w:r w:rsidRPr="00E52C71">
        <w:rPr>
          <w:rFonts w:ascii="Times New Roman" w:hAnsi="Times New Roman" w:cs="Times New Roman"/>
          <w:sz w:val="24"/>
          <w:szCs w:val="24"/>
        </w:rPr>
        <w:t>__ руб. _________ коп.</w:t>
      </w:r>
    </w:p>
    <w:p w:rsidR="004F4ACB" w:rsidRPr="00E52C71" w:rsidRDefault="004F4ACB" w:rsidP="004F4ACB">
      <w:pPr>
        <w:tabs>
          <w:tab w:val="left" w:pos="1560"/>
        </w:tabs>
        <w:spacing w:after="0" w:line="240" w:lineRule="auto"/>
        <w:jc w:val="both"/>
        <w:rPr>
          <w:rFonts w:ascii="Times New Roman" w:hAnsi="Times New Roman" w:cs="Times New Roman"/>
          <w:sz w:val="24"/>
          <w:szCs w:val="24"/>
        </w:rPr>
      </w:pPr>
      <w:r w:rsidRPr="00E52C71">
        <w:rPr>
          <w:rFonts w:ascii="Times New Roman" w:hAnsi="Times New Roman" w:cs="Times New Roman"/>
          <w:sz w:val="24"/>
          <w:szCs w:val="24"/>
        </w:rPr>
        <w:t>стоимость оборудования, инструмента и инвентаря ____</w:t>
      </w:r>
      <w:r>
        <w:rPr>
          <w:rFonts w:ascii="Times New Roman" w:hAnsi="Times New Roman" w:cs="Times New Roman"/>
          <w:sz w:val="24"/>
          <w:szCs w:val="24"/>
        </w:rPr>
        <w:t>____________ руб. _______</w:t>
      </w:r>
      <w:r w:rsidRPr="00E52C71">
        <w:rPr>
          <w:rFonts w:ascii="Times New Roman" w:hAnsi="Times New Roman" w:cs="Times New Roman"/>
          <w:sz w:val="24"/>
          <w:szCs w:val="24"/>
        </w:rPr>
        <w:t>__ коп.</w:t>
      </w:r>
    </w:p>
    <w:p w:rsidR="004F4ACB" w:rsidRPr="00E52C71" w:rsidRDefault="004F4ACB" w:rsidP="004F4ACB">
      <w:pPr>
        <w:tabs>
          <w:tab w:val="left" w:pos="1560"/>
        </w:tabs>
        <w:spacing w:after="0" w:line="240" w:lineRule="auto"/>
        <w:jc w:val="both"/>
        <w:rPr>
          <w:rFonts w:ascii="Times New Roman" w:hAnsi="Times New Roman" w:cs="Times New Roman"/>
          <w:sz w:val="24"/>
          <w:szCs w:val="24"/>
        </w:rPr>
      </w:pPr>
      <w:r w:rsidRPr="00E52C71">
        <w:rPr>
          <w:rFonts w:ascii="Times New Roman" w:hAnsi="Times New Roman" w:cs="Times New Roman"/>
          <w:sz w:val="24"/>
          <w:szCs w:val="24"/>
        </w:rPr>
        <w:t>15. Стоимость принимаемых основных фондов _______</w:t>
      </w:r>
      <w:r>
        <w:rPr>
          <w:rFonts w:ascii="Times New Roman" w:hAnsi="Times New Roman" w:cs="Times New Roman"/>
          <w:sz w:val="24"/>
          <w:szCs w:val="24"/>
        </w:rPr>
        <w:t>_____________ руб. ______</w:t>
      </w:r>
      <w:r w:rsidRPr="00E52C71">
        <w:rPr>
          <w:rFonts w:ascii="Times New Roman" w:hAnsi="Times New Roman" w:cs="Times New Roman"/>
          <w:sz w:val="24"/>
          <w:szCs w:val="24"/>
        </w:rPr>
        <w:t>__ коп.</w:t>
      </w:r>
    </w:p>
    <w:p w:rsidR="004F4ACB" w:rsidRPr="00E52C71" w:rsidRDefault="004F4ACB" w:rsidP="004F4ACB">
      <w:pPr>
        <w:tabs>
          <w:tab w:val="left" w:pos="1560"/>
        </w:tabs>
        <w:spacing w:after="0" w:line="240" w:lineRule="auto"/>
        <w:jc w:val="both"/>
        <w:rPr>
          <w:rFonts w:ascii="Times New Roman" w:hAnsi="Times New Roman" w:cs="Times New Roman"/>
          <w:sz w:val="24"/>
          <w:szCs w:val="24"/>
        </w:rPr>
      </w:pPr>
      <w:r w:rsidRPr="00E52C71">
        <w:rPr>
          <w:rFonts w:ascii="Times New Roman" w:hAnsi="Times New Roman" w:cs="Times New Roman"/>
          <w:sz w:val="24"/>
          <w:szCs w:val="24"/>
        </w:rPr>
        <w:t>в том числе:</w:t>
      </w:r>
    </w:p>
    <w:p w:rsidR="004F4ACB" w:rsidRPr="00E52C71" w:rsidRDefault="004F4ACB" w:rsidP="004F4ACB">
      <w:pPr>
        <w:tabs>
          <w:tab w:val="left" w:pos="1560"/>
        </w:tabs>
        <w:spacing w:after="0" w:line="240" w:lineRule="auto"/>
        <w:jc w:val="both"/>
        <w:rPr>
          <w:rFonts w:ascii="Times New Roman" w:hAnsi="Times New Roman" w:cs="Times New Roman"/>
          <w:sz w:val="24"/>
          <w:szCs w:val="24"/>
        </w:rPr>
      </w:pPr>
      <w:r w:rsidRPr="00E52C71">
        <w:rPr>
          <w:rFonts w:ascii="Times New Roman" w:hAnsi="Times New Roman" w:cs="Times New Roman"/>
          <w:sz w:val="24"/>
          <w:szCs w:val="24"/>
        </w:rPr>
        <w:t>стоимость строительно-монтажных работ _____________</w:t>
      </w:r>
      <w:r>
        <w:rPr>
          <w:rFonts w:ascii="Times New Roman" w:hAnsi="Times New Roman" w:cs="Times New Roman"/>
          <w:sz w:val="24"/>
          <w:szCs w:val="24"/>
        </w:rPr>
        <w:t>___________ руб. _______</w:t>
      </w:r>
      <w:r w:rsidRPr="00E52C71">
        <w:rPr>
          <w:rFonts w:ascii="Times New Roman" w:hAnsi="Times New Roman" w:cs="Times New Roman"/>
          <w:sz w:val="24"/>
          <w:szCs w:val="24"/>
        </w:rPr>
        <w:t>__ коп.</w:t>
      </w:r>
    </w:p>
    <w:p w:rsidR="004F4ACB" w:rsidRPr="00E52C71" w:rsidRDefault="004F4ACB" w:rsidP="004F4ACB">
      <w:pPr>
        <w:tabs>
          <w:tab w:val="left" w:pos="1560"/>
        </w:tabs>
        <w:spacing w:after="0" w:line="240" w:lineRule="auto"/>
        <w:jc w:val="both"/>
        <w:rPr>
          <w:rFonts w:ascii="Times New Roman" w:hAnsi="Times New Roman" w:cs="Times New Roman"/>
          <w:sz w:val="24"/>
          <w:szCs w:val="24"/>
        </w:rPr>
      </w:pPr>
      <w:r w:rsidRPr="00E52C71">
        <w:rPr>
          <w:rFonts w:ascii="Times New Roman" w:hAnsi="Times New Roman" w:cs="Times New Roman"/>
          <w:sz w:val="24"/>
          <w:szCs w:val="24"/>
        </w:rPr>
        <w:t>стоимость оборудования, инструмента и инвентаря ___</w:t>
      </w:r>
      <w:r>
        <w:rPr>
          <w:rFonts w:ascii="Times New Roman" w:hAnsi="Times New Roman" w:cs="Times New Roman"/>
          <w:sz w:val="24"/>
          <w:szCs w:val="24"/>
        </w:rPr>
        <w:t>_____________ руб. ______</w:t>
      </w:r>
      <w:r w:rsidRPr="00E52C71">
        <w:rPr>
          <w:rFonts w:ascii="Times New Roman" w:hAnsi="Times New Roman" w:cs="Times New Roman"/>
          <w:sz w:val="24"/>
          <w:szCs w:val="24"/>
        </w:rPr>
        <w:t>___ коп.</w:t>
      </w:r>
    </w:p>
    <w:p w:rsidR="004F4ACB" w:rsidRDefault="004F4ACB" w:rsidP="004F4ACB">
      <w:pPr>
        <w:tabs>
          <w:tab w:val="left" w:pos="1560"/>
        </w:tabs>
        <w:spacing w:after="0" w:line="240" w:lineRule="auto"/>
        <w:jc w:val="both"/>
        <w:rPr>
          <w:rFonts w:ascii="Times New Roman" w:hAnsi="Times New Roman" w:cs="Times New Roman"/>
          <w:b/>
          <w:sz w:val="24"/>
          <w:szCs w:val="24"/>
        </w:rPr>
      </w:pPr>
    </w:p>
    <w:p w:rsidR="004F4ACB" w:rsidRDefault="004F4ACB" w:rsidP="004F4ACB">
      <w:pPr>
        <w:tabs>
          <w:tab w:val="left" w:pos="1560"/>
        </w:tabs>
        <w:spacing w:after="0" w:line="240" w:lineRule="auto"/>
        <w:jc w:val="both"/>
        <w:rPr>
          <w:rFonts w:ascii="Times New Roman" w:hAnsi="Times New Roman" w:cs="Times New Roman"/>
          <w:b/>
          <w:sz w:val="24"/>
          <w:szCs w:val="24"/>
        </w:rPr>
      </w:pPr>
    </w:p>
    <w:p w:rsidR="004F4ACB" w:rsidRDefault="004F4ACB" w:rsidP="004F4ACB">
      <w:pPr>
        <w:tabs>
          <w:tab w:val="left" w:pos="1560"/>
        </w:tabs>
        <w:spacing w:after="0" w:line="240" w:lineRule="auto"/>
        <w:jc w:val="both"/>
        <w:rPr>
          <w:rFonts w:ascii="Times New Roman" w:hAnsi="Times New Roman" w:cs="Times New Roman"/>
          <w:b/>
          <w:sz w:val="24"/>
          <w:szCs w:val="24"/>
        </w:rPr>
      </w:pPr>
    </w:p>
    <w:p w:rsidR="001C582B" w:rsidRDefault="001C582B" w:rsidP="004F4ACB">
      <w:pPr>
        <w:tabs>
          <w:tab w:val="left" w:pos="1560"/>
        </w:tabs>
        <w:spacing w:after="0" w:line="240" w:lineRule="auto"/>
        <w:jc w:val="both"/>
        <w:rPr>
          <w:rFonts w:ascii="Times New Roman" w:hAnsi="Times New Roman" w:cs="Times New Roman"/>
          <w:b/>
          <w:sz w:val="24"/>
          <w:szCs w:val="24"/>
        </w:rPr>
      </w:pPr>
    </w:p>
    <w:p w:rsidR="001C582B" w:rsidRDefault="001C582B" w:rsidP="004F4ACB">
      <w:pPr>
        <w:tabs>
          <w:tab w:val="left" w:pos="1560"/>
        </w:tabs>
        <w:spacing w:after="0" w:line="240" w:lineRule="auto"/>
        <w:jc w:val="both"/>
        <w:rPr>
          <w:rFonts w:ascii="Times New Roman" w:hAnsi="Times New Roman" w:cs="Times New Roman"/>
          <w:b/>
          <w:sz w:val="24"/>
          <w:szCs w:val="24"/>
        </w:rPr>
      </w:pPr>
    </w:p>
    <w:p w:rsidR="00AE35CB" w:rsidRDefault="00AE35CB" w:rsidP="004F4ACB">
      <w:pPr>
        <w:tabs>
          <w:tab w:val="left" w:pos="1560"/>
        </w:tabs>
        <w:spacing w:after="0" w:line="240" w:lineRule="auto"/>
        <w:jc w:val="both"/>
        <w:rPr>
          <w:rFonts w:ascii="Times New Roman" w:hAnsi="Times New Roman" w:cs="Times New Roman"/>
          <w:b/>
          <w:sz w:val="24"/>
          <w:szCs w:val="24"/>
        </w:rPr>
      </w:pPr>
    </w:p>
    <w:p w:rsidR="00AE35CB" w:rsidRDefault="00AE35CB" w:rsidP="004F4ACB">
      <w:pPr>
        <w:tabs>
          <w:tab w:val="left" w:pos="1560"/>
        </w:tabs>
        <w:spacing w:after="0" w:line="240" w:lineRule="auto"/>
        <w:jc w:val="both"/>
        <w:rPr>
          <w:rFonts w:ascii="Times New Roman" w:hAnsi="Times New Roman" w:cs="Times New Roman"/>
          <w:b/>
          <w:sz w:val="24"/>
          <w:szCs w:val="24"/>
        </w:rPr>
      </w:pPr>
    </w:p>
    <w:p w:rsidR="00AE35CB" w:rsidRDefault="00AE35CB" w:rsidP="004F4ACB">
      <w:pPr>
        <w:tabs>
          <w:tab w:val="left" w:pos="1560"/>
        </w:tabs>
        <w:spacing w:after="0" w:line="240" w:lineRule="auto"/>
        <w:jc w:val="both"/>
        <w:rPr>
          <w:rFonts w:ascii="Times New Roman" w:hAnsi="Times New Roman" w:cs="Times New Roman"/>
          <w:b/>
          <w:sz w:val="24"/>
          <w:szCs w:val="24"/>
        </w:rPr>
      </w:pPr>
    </w:p>
    <w:p w:rsidR="00AE35CB" w:rsidRDefault="00AE35CB" w:rsidP="004F4ACB">
      <w:pPr>
        <w:tabs>
          <w:tab w:val="left" w:pos="1560"/>
        </w:tabs>
        <w:spacing w:after="0" w:line="240" w:lineRule="auto"/>
        <w:jc w:val="both"/>
        <w:rPr>
          <w:rFonts w:ascii="Times New Roman" w:hAnsi="Times New Roman" w:cs="Times New Roman"/>
          <w:b/>
          <w:sz w:val="24"/>
          <w:szCs w:val="24"/>
        </w:rPr>
      </w:pPr>
    </w:p>
    <w:p w:rsidR="001C582B" w:rsidRDefault="001C582B" w:rsidP="004F4ACB">
      <w:pPr>
        <w:tabs>
          <w:tab w:val="left" w:pos="1560"/>
        </w:tabs>
        <w:spacing w:after="0" w:line="240" w:lineRule="auto"/>
        <w:jc w:val="both"/>
        <w:rPr>
          <w:rFonts w:ascii="Times New Roman" w:hAnsi="Times New Roman" w:cs="Times New Roman"/>
          <w:b/>
          <w:sz w:val="24"/>
          <w:szCs w:val="24"/>
        </w:rPr>
      </w:pPr>
    </w:p>
    <w:p w:rsidR="004F4ACB" w:rsidRDefault="004F4ACB" w:rsidP="004F4ACB">
      <w:pPr>
        <w:tabs>
          <w:tab w:val="left" w:pos="1560"/>
        </w:tabs>
        <w:spacing w:after="0" w:line="240" w:lineRule="auto"/>
        <w:jc w:val="both"/>
        <w:rPr>
          <w:rFonts w:ascii="Times New Roman" w:hAnsi="Times New Roman" w:cs="Times New Roman"/>
          <w:b/>
          <w:sz w:val="24"/>
          <w:szCs w:val="24"/>
        </w:rPr>
      </w:pPr>
    </w:p>
    <w:p w:rsidR="004F4ACB" w:rsidRPr="00E52C71" w:rsidRDefault="004F4ACB" w:rsidP="004F4ACB">
      <w:pPr>
        <w:tabs>
          <w:tab w:val="left" w:pos="1560"/>
        </w:tabs>
        <w:spacing w:after="0" w:line="240" w:lineRule="auto"/>
        <w:jc w:val="both"/>
        <w:rPr>
          <w:rFonts w:ascii="Times New Roman" w:hAnsi="Times New Roman" w:cs="Times New Roman"/>
          <w:b/>
          <w:sz w:val="24"/>
          <w:szCs w:val="24"/>
        </w:rPr>
      </w:pPr>
      <w:r w:rsidRPr="00E52C71">
        <w:rPr>
          <w:rFonts w:ascii="Times New Roman" w:hAnsi="Times New Roman" w:cs="Times New Roman"/>
          <w:b/>
          <w:sz w:val="24"/>
          <w:szCs w:val="24"/>
        </w:rPr>
        <w:t>РЕШЕНИЕ ЗАСТРОЙЩИКА (Технического заказчика:</w:t>
      </w:r>
    </w:p>
    <w:p w:rsidR="004F4ACB" w:rsidRPr="00E52C71" w:rsidRDefault="004F4ACB" w:rsidP="004F4ACB">
      <w:pPr>
        <w:pStyle w:val="ConsPlusNonformat"/>
        <w:pBdr>
          <w:bottom w:val="single" w:sz="12" w:space="10" w:color="auto"/>
        </w:pBdr>
        <w:jc w:val="both"/>
        <w:rPr>
          <w:rFonts w:ascii="Times New Roman" w:hAnsi="Times New Roman" w:cs="Times New Roman"/>
          <w:sz w:val="24"/>
          <w:szCs w:val="24"/>
        </w:rPr>
      </w:pPr>
      <w:r w:rsidRPr="00E52C71">
        <w:rPr>
          <w:rFonts w:ascii="Times New Roman" w:hAnsi="Times New Roman" w:cs="Times New Roman"/>
          <w:sz w:val="24"/>
          <w:szCs w:val="24"/>
        </w:rPr>
        <w:t>Предъявленный к приемке объект ____________________________________________</w:t>
      </w:r>
      <w:r w:rsidRPr="00A448E3">
        <w:rPr>
          <w:rFonts w:ascii="Times New Roman" w:hAnsi="Times New Roman" w:cs="Times New Roman"/>
          <w:sz w:val="24"/>
          <w:szCs w:val="24"/>
        </w:rPr>
        <w:t>___________________________________</w:t>
      </w:r>
      <w:r w:rsidRPr="00E52C71">
        <w:rPr>
          <w:rFonts w:ascii="Times New Roman" w:hAnsi="Times New Roman" w:cs="Times New Roman"/>
          <w:sz w:val="24"/>
          <w:szCs w:val="24"/>
        </w:rPr>
        <w:tab/>
      </w:r>
      <w:r w:rsidRPr="00E52C71">
        <w:rPr>
          <w:rFonts w:ascii="Times New Roman" w:hAnsi="Times New Roman" w:cs="Times New Roman"/>
          <w:sz w:val="24"/>
          <w:szCs w:val="24"/>
        </w:rPr>
        <w:tab/>
      </w:r>
      <w:r w:rsidRPr="00E52C71">
        <w:rPr>
          <w:rFonts w:ascii="Times New Roman" w:hAnsi="Times New Roman" w:cs="Times New Roman"/>
          <w:sz w:val="24"/>
          <w:szCs w:val="24"/>
        </w:rPr>
        <w:tab/>
      </w:r>
      <w:r w:rsidRPr="00E52C71">
        <w:rPr>
          <w:rFonts w:ascii="Times New Roman" w:hAnsi="Times New Roman" w:cs="Times New Roman"/>
          <w:sz w:val="24"/>
          <w:szCs w:val="24"/>
        </w:rPr>
        <w:tab/>
        <w:t>наименование объекта, его местонахождение</w:t>
      </w:r>
    </w:p>
    <w:p w:rsidR="004F4ACB" w:rsidRPr="00E52C71" w:rsidRDefault="004F4ACB" w:rsidP="004F4ACB">
      <w:pPr>
        <w:pStyle w:val="ConsPlusNonformat"/>
        <w:pBdr>
          <w:bottom w:val="single" w:sz="12" w:space="10" w:color="auto"/>
        </w:pBdr>
        <w:jc w:val="both"/>
        <w:rPr>
          <w:rFonts w:ascii="Times New Roman" w:hAnsi="Times New Roman" w:cs="Times New Roman"/>
          <w:sz w:val="24"/>
          <w:szCs w:val="24"/>
        </w:rPr>
      </w:pPr>
      <w:r w:rsidRPr="00E52C71">
        <w:rPr>
          <w:rFonts w:ascii="Times New Roman" w:hAnsi="Times New Roman" w:cs="Times New Roman"/>
          <w:sz w:val="24"/>
          <w:szCs w:val="24"/>
        </w:rPr>
        <w:t xml:space="preserve">выполнен в соответствии с градостроительным планом, утвержденной  проектной документацией  и  требованиями   нормативных   документов,   в   том  числе требованием энергетической эффективности, требованием  оснащенности объекта капитального  строительства  приборами  учета  используемых  энергетических ресурсов, подготовлен к вводу в </w:t>
      </w:r>
      <w:r w:rsidR="00AA2FC8">
        <w:rPr>
          <w:rFonts w:ascii="Times New Roman" w:hAnsi="Times New Roman" w:cs="Times New Roman"/>
          <w:sz w:val="24"/>
          <w:szCs w:val="24"/>
        </w:rPr>
        <w:t>экс</w:t>
      </w:r>
      <w:r w:rsidRPr="00E52C71">
        <w:rPr>
          <w:rFonts w:ascii="Times New Roman" w:hAnsi="Times New Roman" w:cs="Times New Roman"/>
          <w:sz w:val="24"/>
          <w:szCs w:val="24"/>
        </w:rPr>
        <w:t>плуатацию и принят.</w:t>
      </w:r>
    </w:p>
    <w:p w:rsidR="004F4ACB" w:rsidRPr="00E52C71" w:rsidRDefault="004F4ACB" w:rsidP="004F4ACB">
      <w:pPr>
        <w:tabs>
          <w:tab w:val="left" w:pos="1560"/>
        </w:tabs>
        <w:spacing w:after="0" w:line="240" w:lineRule="auto"/>
        <w:jc w:val="both"/>
        <w:rPr>
          <w:rFonts w:ascii="Times New Roman" w:hAnsi="Times New Roman" w:cs="Times New Roman"/>
          <w:b/>
          <w:color w:val="000000"/>
          <w:sz w:val="24"/>
          <w:szCs w:val="24"/>
        </w:rPr>
      </w:pPr>
    </w:p>
    <w:p w:rsidR="004F4ACB" w:rsidRDefault="004F4ACB" w:rsidP="004F4ACB">
      <w:pPr>
        <w:tabs>
          <w:tab w:val="left" w:pos="2835"/>
          <w:tab w:val="left" w:pos="3402"/>
          <w:tab w:val="left" w:pos="5529"/>
          <w:tab w:val="left" w:pos="6946"/>
        </w:tabs>
        <w:spacing w:after="0" w:line="240" w:lineRule="auto"/>
        <w:jc w:val="both"/>
        <w:rPr>
          <w:rFonts w:ascii="Times New Roman" w:hAnsi="Times New Roman" w:cs="Times New Roman"/>
          <w:color w:val="000000"/>
          <w:sz w:val="24"/>
          <w:szCs w:val="24"/>
        </w:rPr>
      </w:pPr>
      <w:r w:rsidRPr="00E52C71">
        <w:rPr>
          <w:rFonts w:ascii="Times New Roman" w:hAnsi="Times New Roman" w:cs="Times New Roman"/>
          <w:b/>
          <w:color w:val="000000"/>
          <w:sz w:val="24"/>
          <w:szCs w:val="24"/>
        </w:rPr>
        <w:t>Председатель комиссии</w:t>
      </w:r>
      <w:r>
        <w:rPr>
          <w:rFonts w:ascii="Times New Roman" w:hAnsi="Times New Roman" w:cs="Times New Roman"/>
          <w:b/>
          <w:color w:val="000000"/>
          <w:sz w:val="24"/>
          <w:szCs w:val="24"/>
        </w:rPr>
        <w:tab/>
      </w:r>
      <w:r w:rsidRPr="00E52C71">
        <w:rPr>
          <w:rFonts w:ascii="Times New Roman" w:hAnsi="Times New Roman" w:cs="Times New Roman"/>
          <w:b/>
          <w:color w:val="000000"/>
          <w:sz w:val="24"/>
          <w:szCs w:val="24"/>
        </w:rPr>
        <w:t>_</w:t>
      </w:r>
      <w:r>
        <w:rPr>
          <w:rFonts w:ascii="Times New Roman" w:hAnsi="Times New Roman" w:cs="Times New Roman"/>
          <w:color w:val="000000"/>
          <w:sz w:val="24"/>
          <w:szCs w:val="24"/>
        </w:rPr>
        <w:t>__________________</w:t>
      </w:r>
      <w:r w:rsidRPr="00E52C71">
        <w:rPr>
          <w:rFonts w:ascii="Times New Roman" w:hAnsi="Times New Roman" w:cs="Times New Roman"/>
          <w:color w:val="000000"/>
          <w:sz w:val="24"/>
          <w:szCs w:val="24"/>
        </w:rPr>
        <w:t xml:space="preserve">_ ____________ </w:t>
      </w:r>
      <w:r w:rsidRPr="00A448E3">
        <w:rPr>
          <w:rFonts w:ascii="Times New Roman" w:hAnsi="Times New Roman" w:cs="Times New Roman"/>
          <w:color w:val="000000"/>
          <w:sz w:val="24"/>
          <w:szCs w:val="24"/>
        </w:rPr>
        <w:t>_</w:t>
      </w:r>
      <w:r>
        <w:rPr>
          <w:rFonts w:ascii="Times New Roman" w:hAnsi="Times New Roman" w:cs="Times New Roman"/>
          <w:color w:val="000000"/>
          <w:sz w:val="24"/>
          <w:szCs w:val="24"/>
        </w:rPr>
        <w:t>_____</w:t>
      </w:r>
      <w:r w:rsidRPr="00A448E3">
        <w:rPr>
          <w:rFonts w:ascii="Times New Roman" w:hAnsi="Times New Roman" w:cs="Times New Roman"/>
          <w:color w:val="000000"/>
          <w:sz w:val="24"/>
          <w:szCs w:val="24"/>
        </w:rPr>
        <w:t>__</w:t>
      </w:r>
      <w:r>
        <w:rPr>
          <w:rFonts w:ascii="Times New Roman" w:hAnsi="Times New Roman" w:cs="Times New Roman"/>
          <w:color w:val="000000"/>
          <w:sz w:val="24"/>
          <w:szCs w:val="24"/>
        </w:rPr>
        <w:t>_</w:t>
      </w:r>
      <w:r w:rsidRPr="00A448E3">
        <w:rPr>
          <w:rFonts w:ascii="Times New Roman" w:hAnsi="Times New Roman" w:cs="Times New Roman"/>
          <w:color w:val="000000"/>
          <w:sz w:val="24"/>
          <w:szCs w:val="24"/>
        </w:rPr>
        <w:t>__</w:t>
      </w:r>
      <w:r>
        <w:rPr>
          <w:rFonts w:ascii="Times New Roman" w:hAnsi="Times New Roman" w:cs="Times New Roman"/>
          <w:color w:val="000000"/>
          <w:sz w:val="24"/>
          <w:szCs w:val="24"/>
        </w:rPr>
        <w:t>_____</w:t>
      </w:r>
      <w:r w:rsidRPr="00A448E3">
        <w:rPr>
          <w:rFonts w:ascii="Times New Roman" w:hAnsi="Times New Roman" w:cs="Times New Roman"/>
          <w:color w:val="000000"/>
          <w:sz w:val="24"/>
          <w:szCs w:val="24"/>
        </w:rPr>
        <w:t>__</w:t>
      </w:r>
      <w:r>
        <w:rPr>
          <w:rFonts w:ascii="Times New Roman" w:hAnsi="Times New Roman" w:cs="Times New Roman"/>
          <w:color w:val="000000"/>
          <w:sz w:val="24"/>
          <w:szCs w:val="24"/>
        </w:rPr>
        <w:t>___</w:t>
      </w:r>
      <w:r>
        <w:rPr>
          <w:rFonts w:ascii="Times New Roman" w:hAnsi="Times New Roman" w:cs="Times New Roman"/>
          <w:color w:val="000000"/>
          <w:sz w:val="24"/>
          <w:szCs w:val="24"/>
        </w:rPr>
        <w:tab/>
      </w:r>
      <w:r>
        <w:rPr>
          <w:rFonts w:ascii="Times New Roman" w:hAnsi="Times New Roman" w:cs="Times New Roman"/>
          <w:color w:val="000000"/>
          <w:sz w:val="24"/>
          <w:szCs w:val="24"/>
        </w:rPr>
        <w:tab/>
      </w:r>
      <w:r w:rsidRPr="00E52C71">
        <w:rPr>
          <w:rFonts w:ascii="Times New Roman" w:hAnsi="Times New Roman" w:cs="Times New Roman"/>
          <w:color w:val="000000"/>
          <w:sz w:val="24"/>
          <w:szCs w:val="24"/>
        </w:rPr>
        <w:t>(должность)</w:t>
      </w:r>
      <w:r>
        <w:rPr>
          <w:rFonts w:ascii="Times New Roman" w:hAnsi="Times New Roman" w:cs="Times New Roman"/>
          <w:color w:val="000000"/>
          <w:sz w:val="24"/>
          <w:szCs w:val="24"/>
        </w:rPr>
        <w:tab/>
      </w:r>
      <w:r w:rsidRPr="00E52C71">
        <w:rPr>
          <w:rFonts w:ascii="Times New Roman" w:hAnsi="Times New Roman" w:cs="Times New Roman"/>
          <w:color w:val="000000"/>
          <w:sz w:val="24"/>
          <w:szCs w:val="24"/>
        </w:rPr>
        <w:t>(подпись</w:t>
      </w:r>
      <w:r w:rsidRPr="00A448E3">
        <w:rPr>
          <w:rFonts w:ascii="Times New Roman" w:hAnsi="Times New Roman" w:cs="Times New Roman"/>
          <w:color w:val="000000"/>
          <w:sz w:val="24"/>
          <w:szCs w:val="24"/>
        </w:rPr>
        <w:t>)</w:t>
      </w:r>
      <w:r w:rsidRPr="00A448E3">
        <w:rPr>
          <w:rFonts w:ascii="Times New Roman" w:hAnsi="Times New Roman" w:cs="Times New Roman"/>
          <w:color w:val="000000"/>
          <w:sz w:val="24"/>
          <w:szCs w:val="24"/>
        </w:rPr>
        <w:tab/>
      </w:r>
      <w:r w:rsidRPr="00E52C71">
        <w:rPr>
          <w:rFonts w:ascii="Times New Roman" w:hAnsi="Times New Roman" w:cs="Times New Roman"/>
          <w:color w:val="000000"/>
          <w:sz w:val="24"/>
          <w:szCs w:val="24"/>
        </w:rPr>
        <w:t>(расшифровка подписи)</w:t>
      </w:r>
    </w:p>
    <w:p w:rsidR="004F4ACB" w:rsidRPr="00E52C71" w:rsidRDefault="004F4ACB" w:rsidP="004F4ACB">
      <w:pPr>
        <w:tabs>
          <w:tab w:val="left" w:pos="2835"/>
          <w:tab w:val="left" w:pos="3402"/>
          <w:tab w:val="left" w:pos="5529"/>
          <w:tab w:val="left" w:pos="6946"/>
        </w:tabs>
        <w:spacing w:after="0" w:line="240" w:lineRule="auto"/>
        <w:jc w:val="both"/>
        <w:rPr>
          <w:rFonts w:ascii="Times New Roman" w:hAnsi="Times New Roman" w:cs="Times New Roman"/>
          <w:color w:val="000000"/>
          <w:sz w:val="24"/>
          <w:szCs w:val="24"/>
        </w:rPr>
      </w:pPr>
    </w:p>
    <w:p w:rsidR="004F4ACB" w:rsidRDefault="004F4ACB" w:rsidP="004F4ACB">
      <w:pPr>
        <w:tabs>
          <w:tab w:val="left" w:pos="2835"/>
          <w:tab w:val="left" w:pos="3402"/>
          <w:tab w:val="left" w:pos="5529"/>
          <w:tab w:val="left" w:pos="6946"/>
        </w:tabs>
        <w:spacing w:after="0" w:line="240" w:lineRule="auto"/>
        <w:jc w:val="both"/>
        <w:rPr>
          <w:rFonts w:ascii="Times New Roman" w:hAnsi="Times New Roman" w:cs="Times New Roman"/>
          <w:color w:val="000000"/>
          <w:sz w:val="24"/>
          <w:szCs w:val="24"/>
        </w:rPr>
      </w:pPr>
      <w:r w:rsidRPr="00E52C71">
        <w:rPr>
          <w:rFonts w:ascii="Times New Roman" w:hAnsi="Times New Roman" w:cs="Times New Roman"/>
          <w:b/>
          <w:color w:val="000000"/>
          <w:sz w:val="24"/>
          <w:szCs w:val="24"/>
        </w:rPr>
        <w:t>Члены комиссии</w:t>
      </w:r>
      <w:r>
        <w:rPr>
          <w:rFonts w:ascii="Times New Roman" w:hAnsi="Times New Roman" w:cs="Times New Roman"/>
          <w:b/>
          <w:color w:val="000000"/>
          <w:sz w:val="24"/>
          <w:szCs w:val="24"/>
        </w:rPr>
        <w:tab/>
      </w:r>
      <w:r w:rsidRPr="00E52C71">
        <w:rPr>
          <w:rFonts w:ascii="Times New Roman" w:hAnsi="Times New Roman" w:cs="Times New Roman"/>
          <w:b/>
          <w:color w:val="000000"/>
          <w:sz w:val="24"/>
          <w:szCs w:val="24"/>
        </w:rPr>
        <w:t>_</w:t>
      </w:r>
      <w:r>
        <w:rPr>
          <w:rFonts w:ascii="Times New Roman" w:hAnsi="Times New Roman" w:cs="Times New Roman"/>
          <w:color w:val="000000"/>
          <w:sz w:val="24"/>
          <w:szCs w:val="24"/>
        </w:rPr>
        <w:t>__________________</w:t>
      </w:r>
      <w:r w:rsidRPr="00E52C71">
        <w:rPr>
          <w:rFonts w:ascii="Times New Roman" w:hAnsi="Times New Roman" w:cs="Times New Roman"/>
          <w:color w:val="000000"/>
          <w:sz w:val="24"/>
          <w:szCs w:val="24"/>
        </w:rPr>
        <w:t xml:space="preserve">_ ____________ </w:t>
      </w:r>
      <w:r w:rsidRPr="00A448E3">
        <w:rPr>
          <w:rFonts w:ascii="Times New Roman" w:hAnsi="Times New Roman" w:cs="Times New Roman"/>
          <w:color w:val="000000"/>
          <w:sz w:val="24"/>
          <w:szCs w:val="24"/>
        </w:rPr>
        <w:t>_</w:t>
      </w:r>
      <w:r>
        <w:rPr>
          <w:rFonts w:ascii="Times New Roman" w:hAnsi="Times New Roman" w:cs="Times New Roman"/>
          <w:color w:val="000000"/>
          <w:sz w:val="24"/>
          <w:szCs w:val="24"/>
        </w:rPr>
        <w:t>_____</w:t>
      </w:r>
      <w:r w:rsidRPr="00A448E3">
        <w:rPr>
          <w:rFonts w:ascii="Times New Roman" w:hAnsi="Times New Roman" w:cs="Times New Roman"/>
          <w:color w:val="000000"/>
          <w:sz w:val="24"/>
          <w:szCs w:val="24"/>
        </w:rPr>
        <w:t>__</w:t>
      </w:r>
      <w:r>
        <w:rPr>
          <w:rFonts w:ascii="Times New Roman" w:hAnsi="Times New Roman" w:cs="Times New Roman"/>
          <w:color w:val="000000"/>
          <w:sz w:val="24"/>
          <w:szCs w:val="24"/>
        </w:rPr>
        <w:t>_</w:t>
      </w:r>
      <w:r w:rsidRPr="00A448E3">
        <w:rPr>
          <w:rFonts w:ascii="Times New Roman" w:hAnsi="Times New Roman" w:cs="Times New Roman"/>
          <w:color w:val="000000"/>
          <w:sz w:val="24"/>
          <w:szCs w:val="24"/>
        </w:rPr>
        <w:t>__</w:t>
      </w:r>
      <w:r>
        <w:rPr>
          <w:rFonts w:ascii="Times New Roman" w:hAnsi="Times New Roman" w:cs="Times New Roman"/>
          <w:color w:val="000000"/>
          <w:sz w:val="24"/>
          <w:szCs w:val="24"/>
        </w:rPr>
        <w:t>_____</w:t>
      </w:r>
      <w:r w:rsidRPr="00A448E3">
        <w:rPr>
          <w:rFonts w:ascii="Times New Roman" w:hAnsi="Times New Roman" w:cs="Times New Roman"/>
          <w:color w:val="000000"/>
          <w:sz w:val="24"/>
          <w:szCs w:val="24"/>
        </w:rPr>
        <w:t>__</w:t>
      </w:r>
      <w:r>
        <w:rPr>
          <w:rFonts w:ascii="Times New Roman" w:hAnsi="Times New Roman" w:cs="Times New Roman"/>
          <w:color w:val="000000"/>
          <w:sz w:val="24"/>
          <w:szCs w:val="24"/>
        </w:rPr>
        <w:t>___</w:t>
      </w:r>
      <w:r>
        <w:rPr>
          <w:rFonts w:ascii="Times New Roman" w:hAnsi="Times New Roman" w:cs="Times New Roman"/>
          <w:color w:val="000000"/>
          <w:sz w:val="24"/>
          <w:szCs w:val="24"/>
        </w:rPr>
        <w:tab/>
      </w:r>
      <w:r>
        <w:rPr>
          <w:rFonts w:ascii="Times New Roman" w:hAnsi="Times New Roman" w:cs="Times New Roman"/>
          <w:color w:val="000000"/>
          <w:sz w:val="24"/>
          <w:szCs w:val="24"/>
        </w:rPr>
        <w:tab/>
      </w:r>
      <w:r w:rsidRPr="00E52C71">
        <w:rPr>
          <w:rFonts w:ascii="Times New Roman" w:hAnsi="Times New Roman" w:cs="Times New Roman"/>
          <w:color w:val="000000"/>
          <w:sz w:val="24"/>
          <w:szCs w:val="24"/>
        </w:rPr>
        <w:t>(должность)</w:t>
      </w:r>
      <w:r>
        <w:rPr>
          <w:rFonts w:ascii="Times New Roman" w:hAnsi="Times New Roman" w:cs="Times New Roman"/>
          <w:color w:val="000000"/>
          <w:sz w:val="24"/>
          <w:szCs w:val="24"/>
        </w:rPr>
        <w:tab/>
      </w:r>
      <w:r w:rsidRPr="00E52C71">
        <w:rPr>
          <w:rFonts w:ascii="Times New Roman" w:hAnsi="Times New Roman" w:cs="Times New Roman"/>
          <w:color w:val="000000"/>
          <w:sz w:val="24"/>
          <w:szCs w:val="24"/>
        </w:rPr>
        <w:t>(подпись</w:t>
      </w:r>
      <w:r w:rsidRPr="00A448E3">
        <w:rPr>
          <w:rFonts w:ascii="Times New Roman" w:hAnsi="Times New Roman" w:cs="Times New Roman"/>
          <w:color w:val="000000"/>
          <w:sz w:val="24"/>
          <w:szCs w:val="24"/>
        </w:rPr>
        <w:t>)</w:t>
      </w:r>
      <w:r w:rsidRPr="00A448E3">
        <w:rPr>
          <w:rFonts w:ascii="Times New Roman" w:hAnsi="Times New Roman" w:cs="Times New Roman"/>
          <w:color w:val="000000"/>
          <w:sz w:val="24"/>
          <w:szCs w:val="24"/>
        </w:rPr>
        <w:tab/>
      </w:r>
      <w:r w:rsidRPr="00E52C71">
        <w:rPr>
          <w:rFonts w:ascii="Times New Roman" w:hAnsi="Times New Roman" w:cs="Times New Roman"/>
          <w:color w:val="000000"/>
          <w:sz w:val="24"/>
          <w:szCs w:val="24"/>
        </w:rPr>
        <w:t>(расшифровка подписи)</w:t>
      </w:r>
    </w:p>
    <w:p w:rsidR="004F4ACB" w:rsidRPr="00E52C71" w:rsidRDefault="004F4ACB" w:rsidP="004F4ACB">
      <w:pPr>
        <w:tabs>
          <w:tab w:val="left" w:pos="2835"/>
          <w:tab w:val="left" w:pos="3402"/>
          <w:tab w:val="left" w:pos="5529"/>
          <w:tab w:val="left" w:pos="6946"/>
        </w:tabs>
        <w:spacing w:after="0" w:line="240" w:lineRule="auto"/>
        <w:jc w:val="both"/>
        <w:rPr>
          <w:rFonts w:ascii="Times New Roman" w:hAnsi="Times New Roman" w:cs="Times New Roman"/>
          <w:color w:val="000000"/>
          <w:sz w:val="24"/>
          <w:szCs w:val="24"/>
        </w:rPr>
      </w:pPr>
    </w:p>
    <w:p w:rsidR="004F4ACB" w:rsidRDefault="004F4ACB" w:rsidP="004F4ACB">
      <w:pPr>
        <w:tabs>
          <w:tab w:val="left" w:pos="2835"/>
          <w:tab w:val="left" w:pos="3402"/>
          <w:tab w:val="left" w:pos="5529"/>
          <w:tab w:val="left" w:pos="6946"/>
        </w:tabs>
        <w:spacing w:after="0" w:line="240" w:lineRule="auto"/>
        <w:jc w:val="both"/>
        <w:rPr>
          <w:rFonts w:ascii="Times New Roman" w:hAnsi="Times New Roman" w:cs="Times New Roman"/>
          <w:color w:val="000000"/>
          <w:sz w:val="24"/>
          <w:szCs w:val="24"/>
        </w:rPr>
      </w:pPr>
      <w:r>
        <w:rPr>
          <w:rFonts w:ascii="Times New Roman" w:hAnsi="Times New Roman" w:cs="Times New Roman"/>
          <w:b/>
          <w:color w:val="000000"/>
          <w:sz w:val="24"/>
          <w:szCs w:val="24"/>
        </w:rPr>
        <w:tab/>
      </w:r>
      <w:r w:rsidRPr="00E52C71">
        <w:rPr>
          <w:rFonts w:ascii="Times New Roman" w:hAnsi="Times New Roman" w:cs="Times New Roman"/>
          <w:b/>
          <w:color w:val="000000"/>
          <w:sz w:val="24"/>
          <w:szCs w:val="24"/>
        </w:rPr>
        <w:t>_</w:t>
      </w:r>
      <w:r>
        <w:rPr>
          <w:rFonts w:ascii="Times New Roman" w:hAnsi="Times New Roman" w:cs="Times New Roman"/>
          <w:color w:val="000000"/>
          <w:sz w:val="24"/>
          <w:szCs w:val="24"/>
        </w:rPr>
        <w:t>__________________</w:t>
      </w:r>
      <w:r w:rsidRPr="00E52C71">
        <w:rPr>
          <w:rFonts w:ascii="Times New Roman" w:hAnsi="Times New Roman" w:cs="Times New Roman"/>
          <w:color w:val="000000"/>
          <w:sz w:val="24"/>
          <w:szCs w:val="24"/>
        </w:rPr>
        <w:t xml:space="preserve">_ ____________ </w:t>
      </w:r>
      <w:r w:rsidRPr="00A448E3">
        <w:rPr>
          <w:rFonts w:ascii="Times New Roman" w:hAnsi="Times New Roman" w:cs="Times New Roman"/>
          <w:color w:val="000000"/>
          <w:sz w:val="24"/>
          <w:szCs w:val="24"/>
        </w:rPr>
        <w:t>_</w:t>
      </w:r>
      <w:r>
        <w:rPr>
          <w:rFonts w:ascii="Times New Roman" w:hAnsi="Times New Roman" w:cs="Times New Roman"/>
          <w:color w:val="000000"/>
          <w:sz w:val="24"/>
          <w:szCs w:val="24"/>
        </w:rPr>
        <w:t>_____</w:t>
      </w:r>
      <w:r w:rsidRPr="00A448E3">
        <w:rPr>
          <w:rFonts w:ascii="Times New Roman" w:hAnsi="Times New Roman" w:cs="Times New Roman"/>
          <w:color w:val="000000"/>
          <w:sz w:val="24"/>
          <w:szCs w:val="24"/>
        </w:rPr>
        <w:t>__</w:t>
      </w:r>
      <w:r>
        <w:rPr>
          <w:rFonts w:ascii="Times New Roman" w:hAnsi="Times New Roman" w:cs="Times New Roman"/>
          <w:color w:val="000000"/>
          <w:sz w:val="24"/>
          <w:szCs w:val="24"/>
        </w:rPr>
        <w:t>_</w:t>
      </w:r>
      <w:r w:rsidRPr="00A448E3">
        <w:rPr>
          <w:rFonts w:ascii="Times New Roman" w:hAnsi="Times New Roman" w:cs="Times New Roman"/>
          <w:color w:val="000000"/>
          <w:sz w:val="24"/>
          <w:szCs w:val="24"/>
        </w:rPr>
        <w:t>__</w:t>
      </w:r>
      <w:r>
        <w:rPr>
          <w:rFonts w:ascii="Times New Roman" w:hAnsi="Times New Roman" w:cs="Times New Roman"/>
          <w:color w:val="000000"/>
          <w:sz w:val="24"/>
          <w:szCs w:val="24"/>
        </w:rPr>
        <w:t>_____</w:t>
      </w:r>
      <w:r w:rsidRPr="00A448E3">
        <w:rPr>
          <w:rFonts w:ascii="Times New Roman" w:hAnsi="Times New Roman" w:cs="Times New Roman"/>
          <w:color w:val="000000"/>
          <w:sz w:val="24"/>
          <w:szCs w:val="24"/>
        </w:rPr>
        <w:t>__</w:t>
      </w:r>
      <w:r>
        <w:rPr>
          <w:rFonts w:ascii="Times New Roman" w:hAnsi="Times New Roman" w:cs="Times New Roman"/>
          <w:color w:val="000000"/>
          <w:sz w:val="24"/>
          <w:szCs w:val="24"/>
        </w:rPr>
        <w:t>___</w:t>
      </w:r>
      <w:r>
        <w:rPr>
          <w:rFonts w:ascii="Times New Roman" w:hAnsi="Times New Roman" w:cs="Times New Roman"/>
          <w:color w:val="000000"/>
          <w:sz w:val="24"/>
          <w:szCs w:val="24"/>
        </w:rPr>
        <w:tab/>
      </w:r>
      <w:r>
        <w:rPr>
          <w:rFonts w:ascii="Times New Roman" w:hAnsi="Times New Roman" w:cs="Times New Roman"/>
          <w:color w:val="000000"/>
          <w:sz w:val="24"/>
          <w:szCs w:val="24"/>
        </w:rPr>
        <w:tab/>
      </w:r>
      <w:r w:rsidRPr="00E52C71">
        <w:rPr>
          <w:rFonts w:ascii="Times New Roman" w:hAnsi="Times New Roman" w:cs="Times New Roman"/>
          <w:color w:val="000000"/>
          <w:sz w:val="24"/>
          <w:szCs w:val="24"/>
        </w:rPr>
        <w:t>(должность)</w:t>
      </w:r>
      <w:r>
        <w:rPr>
          <w:rFonts w:ascii="Times New Roman" w:hAnsi="Times New Roman" w:cs="Times New Roman"/>
          <w:color w:val="000000"/>
          <w:sz w:val="24"/>
          <w:szCs w:val="24"/>
        </w:rPr>
        <w:tab/>
      </w:r>
      <w:r w:rsidRPr="00E52C71">
        <w:rPr>
          <w:rFonts w:ascii="Times New Roman" w:hAnsi="Times New Roman" w:cs="Times New Roman"/>
          <w:color w:val="000000"/>
          <w:sz w:val="24"/>
          <w:szCs w:val="24"/>
        </w:rPr>
        <w:t>(подпись</w:t>
      </w:r>
      <w:r w:rsidRPr="00A448E3">
        <w:rPr>
          <w:rFonts w:ascii="Times New Roman" w:hAnsi="Times New Roman" w:cs="Times New Roman"/>
          <w:color w:val="000000"/>
          <w:sz w:val="24"/>
          <w:szCs w:val="24"/>
        </w:rPr>
        <w:t>)</w:t>
      </w:r>
      <w:r w:rsidRPr="00A448E3">
        <w:rPr>
          <w:rFonts w:ascii="Times New Roman" w:hAnsi="Times New Roman" w:cs="Times New Roman"/>
          <w:color w:val="000000"/>
          <w:sz w:val="24"/>
          <w:szCs w:val="24"/>
        </w:rPr>
        <w:tab/>
      </w:r>
      <w:r w:rsidRPr="00E52C71">
        <w:rPr>
          <w:rFonts w:ascii="Times New Roman" w:hAnsi="Times New Roman" w:cs="Times New Roman"/>
          <w:color w:val="000000"/>
          <w:sz w:val="24"/>
          <w:szCs w:val="24"/>
        </w:rPr>
        <w:t>(расшифровка подписи)</w:t>
      </w:r>
    </w:p>
    <w:p w:rsidR="004F4ACB" w:rsidRPr="00E52C71" w:rsidRDefault="004F4ACB" w:rsidP="004F4ACB">
      <w:pPr>
        <w:tabs>
          <w:tab w:val="left" w:pos="2835"/>
          <w:tab w:val="left" w:pos="3402"/>
          <w:tab w:val="left" w:pos="5529"/>
          <w:tab w:val="left" w:pos="6946"/>
        </w:tabs>
        <w:spacing w:after="0" w:line="240" w:lineRule="auto"/>
        <w:jc w:val="both"/>
        <w:rPr>
          <w:rFonts w:ascii="Times New Roman" w:hAnsi="Times New Roman" w:cs="Times New Roman"/>
          <w:color w:val="000000"/>
          <w:sz w:val="24"/>
          <w:szCs w:val="24"/>
        </w:rPr>
      </w:pPr>
    </w:p>
    <w:p w:rsidR="004F4ACB" w:rsidRPr="00E52C71" w:rsidRDefault="004F4ACB" w:rsidP="004F4ACB">
      <w:pPr>
        <w:tabs>
          <w:tab w:val="left" w:pos="2835"/>
          <w:tab w:val="left" w:pos="3402"/>
          <w:tab w:val="left" w:pos="5529"/>
          <w:tab w:val="left" w:pos="6946"/>
        </w:tabs>
        <w:spacing w:after="0" w:line="240" w:lineRule="auto"/>
        <w:jc w:val="both"/>
        <w:rPr>
          <w:rFonts w:ascii="Times New Roman" w:hAnsi="Times New Roman" w:cs="Times New Roman"/>
          <w:color w:val="000000"/>
          <w:sz w:val="24"/>
          <w:szCs w:val="24"/>
        </w:rPr>
      </w:pPr>
      <w:r>
        <w:rPr>
          <w:rFonts w:ascii="Times New Roman" w:hAnsi="Times New Roman" w:cs="Times New Roman"/>
          <w:b/>
          <w:color w:val="000000"/>
          <w:sz w:val="24"/>
          <w:szCs w:val="24"/>
        </w:rPr>
        <w:tab/>
      </w:r>
      <w:r w:rsidRPr="00E52C71">
        <w:rPr>
          <w:rFonts w:ascii="Times New Roman" w:hAnsi="Times New Roman" w:cs="Times New Roman"/>
          <w:b/>
          <w:color w:val="000000"/>
          <w:sz w:val="24"/>
          <w:szCs w:val="24"/>
        </w:rPr>
        <w:t>_</w:t>
      </w:r>
      <w:r>
        <w:rPr>
          <w:rFonts w:ascii="Times New Roman" w:hAnsi="Times New Roman" w:cs="Times New Roman"/>
          <w:color w:val="000000"/>
          <w:sz w:val="24"/>
          <w:szCs w:val="24"/>
        </w:rPr>
        <w:t>__________________</w:t>
      </w:r>
      <w:r w:rsidRPr="00E52C71">
        <w:rPr>
          <w:rFonts w:ascii="Times New Roman" w:hAnsi="Times New Roman" w:cs="Times New Roman"/>
          <w:color w:val="000000"/>
          <w:sz w:val="24"/>
          <w:szCs w:val="24"/>
        </w:rPr>
        <w:t xml:space="preserve">_ ____________ </w:t>
      </w:r>
      <w:r w:rsidRPr="00A448E3">
        <w:rPr>
          <w:rFonts w:ascii="Times New Roman" w:hAnsi="Times New Roman" w:cs="Times New Roman"/>
          <w:color w:val="000000"/>
          <w:sz w:val="24"/>
          <w:szCs w:val="24"/>
        </w:rPr>
        <w:t>_</w:t>
      </w:r>
      <w:r>
        <w:rPr>
          <w:rFonts w:ascii="Times New Roman" w:hAnsi="Times New Roman" w:cs="Times New Roman"/>
          <w:color w:val="000000"/>
          <w:sz w:val="24"/>
          <w:szCs w:val="24"/>
        </w:rPr>
        <w:t>_____</w:t>
      </w:r>
      <w:r w:rsidRPr="00A448E3">
        <w:rPr>
          <w:rFonts w:ascii="Times New Roman" w:hAnsi="Times New Roman" w:cs="Times New Roman"/>
          <w:color w:val="000000"/>
          <w:sz w:val="24"/>
          <w:szCs w:val="24"/>
        </w:rPr>
        <w:t>__</w:t>
      </w:r>
      <w:r>
        <w:rPr>
          <w:rFonts w:ascii="Times New Roman" w:hAnsi="Times New Roman" w:cs="Times New Roman"/>
          <w:color w:val="000000"/>
          <w:sz w:val="24"/>
          <w:szCs w:val="24"/>
        </w:rPr>
        <w:t>_</w:t>
      </w:r>
      <w:r w:rsidRPr="00A448E3">
        <w:rPr>
          <w:rFonts w:ascii="Times New Roman" w:hAnsi="Times New Roman" w:cs="Times New Roman"/>
          <w:color w:val="000000"/>
          <w:sz w:val="24"/>
          <w:szCs w:val="24"/>
        </w:rPr>
        <w:t>__</w:t>
      </w:r>
      <w:r>
        <w:rPr>
          <w:rFonts w:ascii="Times New Roman" w:hAnsi="Times New Roman" w:cs="Times New Roman"/>
          <w:color w:val="000000"/>
          <w:sz w:val="24"/>
          <w:szCs w:val="24"/>
        </w:rPr>
        <w:t>_____</w:t>
      </w:r>
      <w:r w:rsidRPr="00A448E3">
        <w:rPr>
          <w:rFonts w:ascii="Times New Roman" w:hAnsi="Times New Roman" w:cs="Times New Roman"/>
          <w:color w:val="000000"/>
          <w:sz w:val="24"/>
          <w:szCs w:val="24"/>
        </w:rPr>
        <w:t>__</w:t>
      </w:r>
      <w:r>
        <w:rPr>
          <w:rFonts w:ascii="Times New Roman" w:hAnsi="Times New Roman" w:cs="Times New Roman"/>
          <w:color w:val="000000"/>
          <w:sz w:val="24"/>
          <w:szCs w:val="24"/>
        </w:rPr>
        <w:t>___</w:t>
      </w:r>
      <w:r>
        <w:rPr>
          <w:rFonts w:ascii="Times New Roman" w:hAnsi="Times New Roman" w:cs="Times New Roman"/>
          <w:color w:val="000000"/>
          <w:sz w:val="24"/>
          <w:szCs w:val="24"/>
        </w:rPr>
        <w:tab/>
      </w:r>
      <w:r>
        <w:rPr>
          <w:rFonts w:ascii="Times New Roman" w:hAnsi="Times New Roman" w:cs="Times New Roman"/>
          <w:color w:val="000000"/>
          <w:sz w:val="24"/>
          <w:szCs w:val="24"/>
        </w:rPr>
        <w:tab/>
      </w:r>
      <w:r w:rsidRPr="00E52C71">
        <w:rPr>
          <w:rFonts w:ascii="Times New Roman" w:hAnsi="Times New Roman" w:cs="Times New Roman"/>
          <w:color w:val="000000"/>
          <w:sz w:val="24"/>
          <w:szCs w:val="24"/>
        </w:rPr>
        <w:t>(должность)</w:t>
      </w:r>
      <w:r>
        <w:rPr>
          <w:rFonts w:ascii="Times New Roman" w:hAnsi="Times New Roman" w:cs="Times New Roman"/>
          <w:color w:val="000000"/>
          <w:sz w:val="24"/>
          <w:szCs w:val="24"/>
        </w:rPr>
        <w:tab/>
      </w:r>
      <w:r w:rsidRPr="00E52C71">
        <w:rPr>
          <w:rFonts w:ascii="Times New Roman" w:hAnsi="Times New Roman" w:cs="Times New Roman"/>
          <w:color w:val="000000"/>
          <w:sz w:val="24"/>
          <w:szCs w:val="24"/>
        </w:rPr>
        <w:t>(подпись</w:t>
      </w:r>
      <w:r w:rsidRPr="00A448E3">
        <w:rPr>
          <w:rFonts w:ascii="Times New Roman" w:hAnsi="Times New Roman" w:cs="Times New Roman"/>
          <w:color w:val="000000"/>
          <w:sz w:val="24"/>
          <w:szCs w:val="24"/>
        </w:rPr>
        <w:t>)</w:t>
      </w:r>
      <w:r w:rsidRPr="00A448E3">
        <w:rPr>
          <w:rFonts w:ascii="Times New Roman" w:hAnsi="Times New Roman" w:cs="Times New Roman"/>
          <w:color w:val="000000"/>
          <w:sz w:val="24"/>
          <w:szCs w:val="24"/>
        </w:rPr>
        <w:tab/>
      </w:r>
      <w:r w:rsidRPr="00E52C71">
        <w:rPr>
          <w:rFonts w:ascii="Times New Roman" w:hAnsi="Times New Roman" w:cs="Times New Roman"/>
          <w:color w:val="000000"/>
          <w:sz w:val="24"/>
          <w:szCs w:val="24"/>
        </w:rPr>
        <w:t>(расшифровка подписи)</w:t>
      </w:r>
    </w:p>
    <w:p w:rsidR="004F4ACB" w:rsidRPr="00E52C71" w:rsidRDefault="004F4ACB" w:rsidP="004F4ACB">
      <w:pPr>
        <w:tabs>
          <w:tab w:val="left" w:pos="1560"/>
        </w:tabs>
        <w:spacing w:after="0" w:line="240" w:lineRule="auto"/>
        <w:jc w:val="both"/>
        <w:rPr>
          <w:rFonts w:ascii="Times New Roman" w:hAnsi="Times New Roman" w:cs="Times New Roman"/>
          <w:color w:val="000000"/>
          <w:sz w:val="24"/>
          <w:szCs w:val="24"/>
        </w:rPr>
      </w:pPr>
      <w:r w:rsidRPr="00E52C71">
        <w:rPr>
          <w:rFonts w:ascii="Times New Roman" w:hAnsi="Times New Roman" w:cs="Times New Roman"/>
          <w:color w:val="000000"/>
          <w:sz w:val="24"/>
          <w:szCs w:val="24"/>
        </w:rPr>
        <w:t xml:space="preserve">                                                      </w:t>
      </w:r>
    </w:p>
    <w:p w:rsidR="004F4ACB" w:rsidRPr="00E52C71" w:rsidRDefault="004F4ACB" w:rsidP="004F4ACB">
      <w:pPr>
        <w:tabs>
          <w:tab w:val="left" w:pos="1560"/>
        </w:tabs>
        <w:spacing w:after="0" w:line="240" w:lineRule="auto"/>
        <w:rPr>
          <w:rFonts w:ascii="Times New Roman" w:hAnsi="Times New Roman" w:cs="Times New Roman"/>
          <w:sz w:val="24"/>
          <w:szCs w:val="24"/>
        </w:rPr>
      </w:pPr>
      <w:r w:rsidRPr="00E52C71">
        <w:rPr>
          <w:rFonts w:ascii="Times New Roman" w:hAnsi="Times New Roman" w:cs="Times New Roman"/>
          <w:sz w:val="24"/>
          <w:szCs w:val="24"/>
        </w:rPr>
        <w:t xml:space="preserve">СЧИТАТЬ ПРИНЯТЫМ  В </w:t>
      </w:r>
      <w:r w:rsidR="00F4696E">
        <w:rPr>
          <w:rFonts w:ascii="Times New Roman" w:hAnsi="Times New Roman" w:cs="Times New Roman"/>
          <w:sz w:val="24"/>
          <w:szCs w:val="24"/>
        </w:rPr>
        <w:t>ЭКС</w:t>
      </w:r>
      <w:r w:rsidRPr="00E52C71">
        <w:rPr>
          <w:rFonts w:ascii="Times New Roman" w:hAnsi="Times New Roman" w:cs="Times New Roman"/>
          <w:sz w:val="24"/>
          <w:szCs w:val="24"/>
        </w:rPr>
        <w:t>ПЛУАТАЦИЮ</w:t>
      </w:r>
    </w:p>
    <w:p w:rsidR="004F4ACB" w:rsidRPr="00E52C71" w:rsidRDefault="004F4ACB" w:rsidP="004F4ACB">
      <w:pPr>
        <w:pStyle w:val="ConsPlusNonformat"/>
        <w:tabs>
          <w:tab w:val="left" w:pos="5387"/>
        </w:tabs>
        <w:jc w:val="both"/>
        <w:rPr>
          <w:rFonts w:ascii="Times New Roman" w:hAnsi="Times New Roman" w:cs="Times New Roman"/>
          <w:sz w:val="24"/>
          <w:szCs w:val="24"/>
        </w:rPr>
      </w:pPr>
      <w:r w:rsidRPr="00E52C71">
        <w:rPr>
          <w:rFonts w:ascii="Times New Roman" w:hAnsi="Times New Roman" w:cs="Times New Roman"/>
          <w:sz w:val="24"/>
          <w:szCs w:val="24"/>
        </w:rPr>
        <w:t>Объект сдал</w:t>
      </w:r>
      <w:r>
        <w:rPr>
          <w:rFonts w:ascii="Times New Roman" w:hAnsi="Times New Roman" w:cs="Times New Roman"/>
          <w:sz w:val="24"/>
          <w:szCs w:val="24"/>
        </w:rPr>
        <w:tab/>
      </w:r>
      <w:r w:rsidRPr="00E52C71">
        <w:rPr>
          <w:rFonts w:ascii="Times New Roman" w:hAnsi="Times New Roman" w:cs="Times New Roman"/>
          <w:sz w:val="24"/>
          <w:szCs w:val="24"/>
        </w:rPr>
        <w:t>Объект принял</w:t>
      </w:r>
    </w:p>
    <w:p w:rsidR="004F4ACB" w:rsidRPr="00E52C71" w:rsidRDefault="004F4ACB" w:rsidP="004F4ACB">
      <w:pPr>
        <w:pStyle w:val="ConsPlusNonformat"/>
        <w:tabs>
          <w:tab w:val="left" w:pos="5387"/>
        </w:tabs>
        <w:jc w:val="both"/>
        <w:rPr>
          <w:rFonts w:ascii="Times New Roman" w:hAnsi="Times New Roman" w:cs="Times New Roman"/>
          <w:sz w:val="24"/>
          <w:szCs w:val="24"/>
        </w:rPr>
      </w:pPr>
      <w:r w:rsidRPr="00E52C71">
        <w:rPr>
          <w:rFonts w:ascii="Times New Roman" w:hAnsi="Times New Roman" w:cs="Times New Roman"/>
          <w:sz w:val="24"/>
          <w:szCs w:val="24"/>
        </w:rPr>
        <w:t>__</w:t>
      </w:r>
      <w:r>
        <w:rPr>
          <w:rFonts w:ascii="Times New Roman" w:hAnsi="Times New Roman" w:cs="Times New Roman"/>
          <w:sz w:val="24"/>
          <w:szCs w:val="24"/>
        </w:rPr>
        <w:t>____________________________</w:t>
      </w:r>
      <w:r>
        <w:rPr>
          <w:rFonts w:ascii="Times New Roman" w:hAnsi="Times New Roman" w:cs="Times New Roman"/>
          <w:sz w:val="24"/>
          <w:szCs w:val="24"/>
        </w:rPr>
        <w:tab/>
      </w:r>
      <w:r w:rsidRPr="00E52C71">
        <w:rPr>
          <w:rFonts w:ascii="Times New Roman" w:hAnsi="Times New Roman" w:cs="Times New Roman"/>
          <w:sz w:val="24"/>
          <w:szCs w:val="24"/>
        </w:rPr>
        <w:t>_________________________________</w:t>
      </w:r>
    </w:p>
    <w:p w:rsidR="004F4ACB" w:rsidRPr="00E52C71" w:rsidRDefault="004F4ACB" w:rsidP="004F4ACB">
      <w:pPr>
        <w:pStyle w:val="ConsPlusNonformat"/>
        <w:tabs>
          <w:tab w:val="left" w:pos="5387"/>
        </w:tabs>
        <w:jc w:val="both"/>
        <w:rPr>
          <w:rFonts w:ascii="Times New Roman" w:hAnsi="Times New Roman" w:cs="Times New Roman"/>
          <w:sz w:val="24"/>
          <w:szCs w:val="24"/>
        </w:rPr>
      </w:pPr>
      <w:r w:rsidRPr="00E52C71">
        <w:rPr>
          <w:rFonts w:ascii="Times New Roman" w:hAnsi="Times New Roman" w:cs="Times New Roman"/>
          <w:sz w:val="24"/>
          <w:szCs w:val="24"/>
        </w:rPr>
        <w:t>лицо, осуществляющее строительство</w:t>
      </w:r>
      <w:r>
        <w:rPr>
          <w:rFonts w:ascii="Times New Roman" w:hAnsi="Times New Roman" w:cs="Times New Roman"/>
          <w:sz w:val="24"/>
          <w:szCs w:val="24"/>
        </w:rPr>
        <w:tab/>
      </w:r>
      <w:r w:rsidRPr="00E52C71">
        <w:rPr>
          <w:rFonts w:ascii="Times New Roman" w:hAnsi="Times New Roman" w:cs="Times New Roman"/>
          <w:sz w:val="24"/>
          <w:szCs w:val="24"/>
        </w:rPr>
        <w:t>застройщик (технический заказчик)</w:t>
      </w:r>
    </w:p>
    <w:p w:rsidR="004F4ACB" w:rsidRPr="00E52C71" w:rsidRDefault="004F4ACB" w:rsidP="004F4ACB">
      <w:pPr>
        <w:pStyle w:val="ConsPlusNonformat"/>
        <w:jc w:val="both"/>
        <w:rPr>
          <w:rFonts w:ascii="Times New Roman" w:hAnsi="Times New Roman" w:cs="Times New Roman"/>
          <w:sz w:val="24"/>
          <w:szCs w:val="24"/>
        </w:rPr>
      </w:pPr>
    </w:p>
    <w:p w:rsidR="004F4ACB" w:rsidRPr="00E52C71" w:rsidRDefault="004F4ACB" w:rsidP="004F4ACB">
      <w:pPr>
        <w:tabs>
          <w:tab w:val="left" w:pos="5387"/>
        </w:tabs>
        <w:spacing w:after="0" w:line="240" w:lineRule="auto"/>
        <w:rPr>
          <w:rFonts w:ascii="Times New Roman" w:hAnsi="Times New Roman" w:cs="Times New Roman"/>
          <w:b/>
          <w:sz w:val="24"/>
          <w:szCs w:val="24"/>
        </w:rPr>
      </w:pPr>
      <w:r>
        <w:rPr>
          <w:rFonts w:ascii="Times New Roman" w:hAnsi="Times New Roman" w:cs="Times New Roman"/>
          <w:sz w:val="24"/>
          <w:szCs w:val="24"/>
        </w:rPr>
        <w:t>М.П.</w:t>
      </w:r>
      <w:r>
        <w:rPr>
          <w:rFonts w:ascii="Times New Roman" w:hAnsi="Times New Roman" w:cs="Times New Roman"/>
          <w:sz w:val="24"/>
          <w:szCs w:val="24"/>
        </w:rPr>
        <w:tab/>
      </w:r>
      <w:r w:rsidRPr="00E52C71">
        <w:rPr>
          <w:rFonts w:ascii="Times New Roman" w:hAnsi="Times New Roman" w:cs="Times New Roman"/>
          <w:sz w:val="24"/>
          <w:szCs w:val="24"/>
        </w:rPr>
        <w:t>М.П.</w:t>
      </w:r>
    </w:p>
    <w:p w:rsidR="004F4ACB" w:rsidRDefault="004F4ACB" w:rsidP="004F4ACB">
      <w:pPr>
        <w:widowControl w:val="0"/>
        <w:spacing w:after="0" w:line="240" w:lineRule="auto"/>
        <w:ind w:firstLine="708"/>
        <w:rPr>
          <w:b/>
        </w:rPr>
      </w:pPr>
    </w:p>
    <w:p w:rsidR="004F4ACB" w:rsidRDefault="004F4ACB" w:rsidP="004F4ACB">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rsidR="00E85603" w:rsidRPr="00003033" w:rsidRDefault="00E85603" w:rsidP="001D4AE6">
      <w:pPr>
        <w:widowControl w:val="0"/>
        <w:spacing w:after="0" w:line="240" w:lineRule="auto"/>
        <w:ind w:left="2124" w:firstLine="708"/>
        <w:jc w:val="right"/>
        <w:rPr>
          <w:rFonts w:ascii="Times New Roman" w:hAnsi="Times New Roman" w:cs="Times New Roman"/>
          <w:sz w:val="24"/>
          <w:szCs w:val="24"/>
        </w:rPr>
      </w:pPr>
      <w:r w:rsidRPr="00003033">
        <w:rPr>
          <w:rFonts w:ascii="Times New Roman" w:hAnsi="Times New Roman" w:cs="Times New Roman"/>
          <w:sz w:val="24"/>
          <w:szCs w:val="24"/>
        </w:rPr>
        <w:lastRenderedPageBreak/>
        <w:t xml:space="preserve">Приложение </w:t>
      </w:r>
      <w:r w:rsidR="00876061">
        <w:rPr>
          <w:rFonts w:ascii="Times New Roman" w:hAnsi="Times New Roman" w:cs="Times New Roman"/>
          <w:sz w:val="24"/>
          <w:szCs w:val="24"/>
        </w:rPr>
        <w:t>2</w:t>
      </w:r>
      <w:r w:rsidR="00763774">
        <w:rPr>
          <w:rFonts w:ascii="Times New Roman" w:hAnsi="Times New Roman" w:cs="Times New Roman"/>
          <w:sz w:val="24"/>
          <w:szCs w:val="24"/>
        </w:rPr>
        <w:t>4</w:t>
      </w:r>
      <w:r w:rsidRPr="00003033">
        <w:rPr>
          <w:rFonts w:ascii="Times New Roman" w:hAnsi="Times New Roman" w:cs="Times New Roman"/>
          <w:sz w:val="24"/>
          <w:szCs w:val="24"/>
        </w:rPr>
        <w:t xml:space="preserve"> к Договору</w:t>
      </w:r>
    </w:p>
    <w:p w:rsidR="00033224" w:rsidRPr="00391288" w:rsidRDefault="00391288" w:rsidP="001D4AE6">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от ____________ № ___</w:t>
      </w:r>
      <w:r w:rsidR="001D4AE6">
        <w:rPr>
          <w:rFonts w:ascii="Times New Roman" w:hAnsi="Times New Roman" w:cs="Times New Roman"/>
          <w:sz w:val="24"/>
          <w:szCs w:val="24"/>
        </w:rPr>
        <w:t>_______</w:t>
      </w:r>
      <w:r>
        <w:rPr>
          <w:rFonts w:ascii="Times New Roman" w:hAnsi="Times New Roman" w:cs="Times New Roman"/>
          <w:sz w:val="24"/>
          <w:szCs w:val="24"/>
        </w:rPr>
        <w:t>__</w:t>
      </w:r>
    </w:p>
    <w:p w:rsidR="00FF3B10" w:rsidRDefault="00FF3B10" w:rsidP="00681838">
      <w:pPr>
        <w:tabs>
          <w:tab w:val="left" w:pos="1134"/>
        </w:tabs>
        <w:spacing w:after="0" w:line="240" w:lineRule="auto"/>
        <w:ind w:firstLine="709"/>
        <w:jc w:val="center"/>
        <w:rPr>
          <w:rFonts w:ascii="Times New Roman" w:eastAsia="Times New Roman" w:hAnsi="Times New Roman" w:cs="Times New Roman"/>
          <w:b/>
          <w:bCs/>
          <w:i/>
          <w:sz w:val="24"/>
          <w:szCs w:val="24"/>
          <w:lang w:eastAsia="ru-RU"/>
        </w:rPr>
      </w:pPr>
    </w:p>
    <w:p w:rsidR="00ED051E" w:rsidRDefault="00033224" w:rsidP="00136BF8">
      <w:pPr>
        <w:tabs>
          <w:tab w:val="left" w:pos="0"/>
        </w:tabs>
        <w:spacing w:after="0" w:line="240" w:lineRule="auto"/>
        <w:jc w:val="center"/>
        <w:rPr>
          <w:rFonts w:ascii="Times New Roman" w:eastAsia="Times New Roman" w:hAnsi="Times New Roman" w:cs="Times New Roman"/>
          <w:b/>
          <w:bCs/>
          <w:sz w:val="24"/>
          <w:szCs w:val="24"/>
          <w:lang w:eastAsia="ru-RU"/>
        </w:rPr>
      </w:pPr>
      <w:r w:rsidRPr="005E07BC">
        <w:rPr>
          <w:rFonts w:ascii="Times New Roman" w:eastAsia="Times New Roman" w:hAnsi="Times New Roman" w:cs="Times New Roman"/>
          <w:b/>
          <w:bCs/>
          <w:sz w:val="24"/>
          <w:szCs w:val="24"/>
          <w:lang w:eastAsia="ru-RU"/>
        </w:rPr>
        <w:t>ТЕХНИЧЕСКОЕ ЗАДАНИЕ</w:t>
      </w:r>
    </w:p>
    <w:p w:rsidR="00DB21AB" w:rsidRPr="007E78EC" w:rsidRDefault="00DB21AB" w:rsidP="001E2693">
      <w:pPr>
        <w:pStyle w:val="aff3"/>
        <w:rPr>
          <w:rFonts w:ascii="Times New Roman" w:hAnsi="Times New Roman"/>
          <w:sz w:val="24"/>
          <w:szCs w:val="24"/>
        </w:rPr>
      </w:pPr>
    </w:p>
    <w:p w:rsidR="00DB21AB" w:rsidRPr="00DB21AB" w:rsidRDefault="00DB21AB" w:rsidP="00DB21AB">
      <w:pPr>
        <w:pStyle w:val="aff3"/>
        <w:tabs>
          <w:tab w:val="left" w:pos="851"/>
        </w:tabs>
        <w:ind w:firstLine="567"/>
        <w:jc w:val="center"/>
        <w:rPr>
          <w:rFonts w:ascii="Times New Roman" w:hAnsi="Times New Roman" w:cs="Times New Roman"/>
          <w:b/>
          <w:bCs/>
          <w:sz w:val="24"/>
          <w:szCs w:val="24"/>
        </w:rPr>
      </w:pPr>
      <w:r w:rsidRPr="00DB21AB">
        <w:rPr>
          <w:rFonts w:ascii="Times New Roman" w:hAnsi="Times New Roman" w:cs="Times New Roman"/>
          <w:b/>
          <w:bCs/>
          <w:sz w:val="24"/>
          <w:szCs w:val="24"/>
        </w:rPr>
        <w:t>Техническое задание № 21-С-И от « 21 » сентября 2022 г.</w:t>
      </w:r>
    </w:p>
    <w:p w:rsidR="00DB21AB" w:rsidRPr="00DB21AB" w:rsidRDefault="00DB21AB" w:rsidP="00DB21AB">
      <w:pPr>
        <w:pStyle w:val="aff3"/>
        <w:tabs>
          <w:tab w:val="left" w:pos="851"/>
        </w:tabs>
        <w:ind w:firstLine="567"/>
        <w:jc w:val="center"/>
        <w:rPr>
          <w:rFonts w:ascii="Times New Roman" w:hAnsi="Times New Roman" w:cs="Times New Roman"/>
          <w:b/>
          <w:sz w:val="24"/>
          <w:szCs w:val="24"/>
        </w:rPr>
      </w:pPr>
      <w:r w:rsidRPr="00DB21AB">
        <w:rPr>
          <w:rFonts w:ascii="Times New Roman" w:hAnsi="Times New Roman" w:cs="Times New Roman"/>
          <w:b/>
          <w:sz w:val="24"/>
          <w:szCs w:val="24"/>
        </w:rPr>
        <w:t xml:space="preserve">на выполнение СМР: </w:t>
      </w:r>
    </w:p>
    <w:p w:rsidR="00DB21AB" w:rsidRPr="00DB21AB" w:rsidRDefault="00DB21AB" w:rsidP="00DB21AB">
      <w:pPr>
        <w:tabs>
          <w:tab w:val="left" w:pos="851"/>
        </w:tabs>
        <w:spacing w:line="240" w:lineRule="auto"/>
        <w:ind w:firstLine="567"/>
        <w:contextualSpacing/>
        <w:jc w:val="center"/>
        <w:rPr>
          <w:rFonts w:ascii="Times New Roman" w:hAnsi="Times New Roman" w:cs="Times New Roman"/>
          <w:b/>
          <w:i/>
          <w:sz w:val="24"/>
          <w:szCs w:val="24"/>
        </w:rPr>
      </w:pPr>
      <w:r w:rsidRPr="00DB21AB">
        <w:rPr>
          <w:rFonts w:ascii="Times New Roman" w:hAnsi="Times New Roman" w:cs="Times New Roman"/>
          <w:b/>
          <w:i/>
          <w:sz w:val="24"/>
          <w:szCs w:val="24"/>
        </w:rPr>
        <w:t>Строительство распределительной сети 0,4 кВ в мкр. ИЖС «Юго-Западный – 2.4, 2.5»</w:t>
      </w:r>
      <w:r>
        <w:rPr>
          <w:rFonts w:ascii="Times New Roman" w:hAnsi="Times New Roman" w:cs="Times New Roman"/>
          <w:b/>
          <w:i/>
          <w:sz w:val="24"/>
          <w:szCs w:val="24"/>
        </w:rPr>
        <w:t xml:space="preserve"> </w:t>
      </w:r>
      <w:r w:rsidRPr="00DB21AB">
        <w:rPr>
          <w:rFonts w:ascii="Times New Roman" w:hAnsi="Times New Roman" w:cs="Times New Roman"/>
          <w:b/>
          <w:i/>
          <w:sz w:val="24"/>
          <w:szCs w:val="24"/>
        </w:rPr>
        <w:t>по ул. В. Любименко, г. Белгород</w:t>
      </w:r>
    </w:p>
    <w:p w:rsidR="00DB21AB" w:rsidRPr="00DB21AB" w:rsidRDefault="00DB21AB" w:rsidP="00DB21AB">
      <w:pPr>
        <w:tabs>
          <w:tab w:val="left" w:pos="851"/>
        </w:tabs>
        <w:spacing w:line="240" w:lineRule="auto"/>
        <w:ind w:firstLine="567"/>
        <w:contextualSpacing/>
        <w:jc w:val="center"/>
        <w:rPr>
          <w:rFonts w:ascii="Times New Roman" w:hAnsi="Times New Roman" w:cs="Times New Roman"/>
          <w:b/>
          <w:i/>
          <w:sz w:val="24"/>
          <w:szCs w:val="24"/>
        </w:rPr>
      </w:pPr>
    </w:p>
    <w:p w:rsidR="00DB21AB" w:rsidRPr="00DB21AB" w:rsidRDefault="00DB21AB" w:rsidP="00DB21AB">
      <w:pPr>
        <w:pStyle w:val="2"/>
        <w:numPr>
          <w:ilvl w:val="1"/>
          <w:numId w:val="7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num" w:pos="1494"/>
        </w:tabs>
        <w:suppressAutoHyphens/>
        <w:snapToGrid w:val="0"/>
        <w:spacing w:before="0" w:after="0"/>
        <w:ind w:left="0" w:firstLine="567"/>
        <w:rPr>
          <w:rFonts w:ascii="Times New Roman" w:hAnsi="Times New Roman" w:cs="Times New Roman"/>
          <w:sz w:val="24"/>
          <w:szCs w:val="24"/>
        </w:rPr>
      </w:pPr>
      <w:r w:rsidRPr="00DB21AB">
        <w:rPr>
          <w:rFonts w:ascii="Times New Roman" w:hAnsi="Times New Roman" w:cs="Times New Roman"/>
          <w:sz w:val="24"/>
          <w:szCs w:val="24"/>
        </w:rPr>
        <w:t>Общие требования:</w:t>
      </w:r>
    </w:p>
    <w:p w:rsidR="00DB21AB" w:rsidRPr="00DB21AB" w:rsidRDefault="00DB21AB" w:rsidP="00DB21AB">
      <w:pPr>
        <w:pStyle w:val="affff1"/>
        <w:numPr>
          <w:ilvl w:val="4"/>
          <w:numId w:val="72"/>
        </w:numPr>
        <w:tabs>
          <w:tab w:val="left" w:pos="851"/>
          <w:tab w:val="num" w:pos="1647"/>
        </w:tabs>
        <w:spacing w:line="240" w:lineRule="auto"/>
        <w:ind w:left="0" w:firstLine="567"/>
        <w:rPr>
          <w:bCs/>
          <w:iCs/>
          <w:sz w:val="24"/>
          <w:szCs w:val="24"/>
        </w:rPr>
      </w:pPr>
      <w:r w:rsidRPr="00DB21AB">
        <w:rPr>
          <w:bCs/>
          <w:iCs/>
          <w:sz w:val="24"/>
          <w:szCs w:val="24"/>
        </w:rPr>
        <w:t>Место выполнения работ: Белгородская область, г. Белгород.</w:t>
      </w:r>
    </w:p>
    <w:p w:rsidR="00DB21AB" w:rsidRPr="00DB21AB" w:rsidRDefault="00DB21AB" w:rsidP="00DB21AB">
      <w:pPr>
        <w:pStyle w:val="affff1"/>
        <w:numPr>
          <w:ilvl w:val="4"/>
          <w:numId w:val="72"/>
        </w:numPr>
        <w:tabs>
          <w:tab w:val="left" w:pos="851"/>
          <w:tab w:val="num" w:pos="1647"/>
        </w:tabs>
        <w:spacing w:line="240" w:lineRule="auto"/>
        <w:ind w:left="0" w:firstLine="567"/>
        <w:rPr>
          <w:bCs/>
          <w:iCs/>
          <w:sz w:val="24"/>
          <w:szCs w:val="24"/>
        </w:rPr>
      </w:pPr>
      <w:r w:rsidRPr="00DB21AB">
        <w:rPr>
          <w:bCs/>
          <w:iCs/>
          <w:sz w:val="24"/>
          <w:szCs w:val="24"/>
        </w:rPr>
        <w:t>Срок выполнения работ: c момента подписания договора по 23.12.2022 г.</w:t>
      </w:r>
    </w:p>
    <w:p w:rsidR="00DB21AB" w:rsidRPr="00DB21AB" w:rsidRDefault="00DB21AB" w:rsidP="00DB21AB">
      <w:pPr>
        <w:pStyle w:val="affff1"/>
        <w:numPr>
          <w:ilvl w:val="4"/>
          <w:numId w:val="72"/>
        </w:numPr>
        <w:tabs>
          <w:tab w:val="left" w:pos="851"/>
          <w:tab w:val="num" w:pos="1647"/>
        </w:tabs>
        <w:spacing w:line="240" w:lineRule="auto"/>
        <w:ind w:left="0" w:firstLine="567"/>
        <w:rPr>
          <w:bCs/>
          <w:iCs/>
          <w:sz w:val="24"/>
          <w:szCs w:val="24"/>
        </w:rPr>
      </w:pPr>
      <w:r w:rsidRPr="00DB21AB">
        <w:rPr>
          <w:bCs/>
          <w:iCs/>
          <w:sz w:val="24"/>
          <w:szCs w:val="24"/>
        </w:rPr>
        <w:t>Оплата производится в течение 7 (семи) рабочих дней с момента подписания актов выполненных работ.</w:t>
      </w:r>
    </w:p>
    <w:p w:rsidR="00DB21AB" w:rsidRPr="00DB21AB" w:rsidRDefault="00DB21AB" w:rsidP="00DB21AB">
      <w:pPr>
        <w:pStyle w:val="affff1"/>
        <w:numPr>
          <w:ilvl w:val="4"/>
          <w:numId w:val="72"/>
        </w:numPr>
        <w:tabs>
          <w:tab w:val="left" w:pos="851"/>
          <w:tab w:val="num" w:pos="1647"/>
        </w:tabs>
        <w:spacing w:line="240" w:lineRule="auto"/>
        <w:ind w:left="0" w:firstLine="567"/>
        <w:rPr>
          <w:bCs/>
          <w:iCs/>
          <w:sz w:val="24"/>
          <w:szCs w:val="24"/>
        </w:rPr>
      </w:pPr>
      <w:r w:rsidRPr="00DB21AB">
        <w:rPr>
          <w:bCs/>
          <w:iCs/>
          <w:sz w:val="24"/>
          <w:szCs w:val="24"/>
        </w:rPr>
        <w:t>Подрядчик определяется на основании проведения торгово-закупочной процедуры.</w:t>
      </w:r>
    </w:p>
    <w:p w:rsidR="00DB21AB" w:rsidRPr="00DB21AB" w:rsidRDefault="00DB21AB" w:rsidP="00DB21AB">
      <w:pPr>
        <w:pStyle w:val="affff1"/>
        <w:numPr>
          <w:ilvl w:val="4"/>
          <w:numId w:val="72"/>
        </w:numPr>
        <w:tabs>
          <w:tab w:val="left" w:pos="851"/>
          <w:tab w:val="num" w:pos="1647"/>
        </w:tabs>
        <w:spacing w:line="240" w:lineRule="auto"/>
        <w:ind w:left="0" w:firstLine="567"/>
        <w:rPr>
          <w:bCs/>
          <w:iCs/>
          <w:sz w:val="24"/>
          <w:szCs w:val="24"/>
        </w:rPr>
      </w:pPr>
      <w:r w:rsidRPr="00DB21AB">
        <w:rPr>
          <w:bCs/>
          <w:iCs/>
          <w:sz w:val="24"/>
          <w:szCs w:val="24"/>
        </w:rPr>
        <w:t>Размещенная на торговой площадке проектная и рабочая документация считается переданной в работу с момента признания участника победителем торгов.</w:t>
      </w:r>
    </w:p>
    <w:p w:rsidR="00DB21AB" w:rsidRPr="00DB21AB" w:rsidRDefault="00DB21AB" w:rsidP="00DB21AB">
      <w:pPr>
        <w:pStyle w:val="affff1"/>
        <w:numPr>
          <w:ilvl w:val="4"/>
          <w:numId w:val="72"/>
        </w:numPr>
        <w:tabs>
          <w:tab w:val="left" w:pos="851"/>
          <w:tab w:val="num" w:pos="1647"/>
        </w:tabs>
        <w:spacing w:line="240" w:lineRule="auto"/>
        <w:ind w:left="0" w:firstLine="567"/>
        <w:rPr>
          <w:bCs/>
          <w:iCs/>
          <w:sz w:val="24"/>
          <w:szCs w:val="24"/>
        </w:rPr>
      </w:pPr>
      <w:r w:rsidRPr="00DB21AB">
        <w:rPr>
          <w:bCs/>
          <w:iCs/>
          <w:sz w:val="24"/>
          <w:szCs w:val="24"/>
        </w:rPr>
        <w:t>Работы должны быть выполнены в соответствии со СНиП, ПУЭ и прочими нормами и правилами.</w:t>
      </w:r>
    </w:p>
    <w:p w:rsidR="00DB21AB" w:rsidRPr="00DB21AB" w:rsidRDefault="00DB21AB" w:rsidP="00DB21AB">
      <w:pPr>
        <w:pStyle w:val="affff1"/>
        <w:tabs>
          <w:tab w:val="clear" w:pos="1701"/>
          <w:tab w:val="left" w:pos="851"/>
          <w:tab w:val="num" w:pos="1702"/>
        </w:tabs>
        <w:spacing w:line="240" w:lineRule="auto"/>
        <w:ind w:left="0" w:firstLine="567"/>
        <w:rPr>
          <w:bCs/>
          <w:iCs/>
          <w:sz w:val="24"/>
          <w:szCs w:val="24"/>
        </w:rPr>
      </w:pPr>
    </w:p>
    <w:p w:rsidR="00DB21AB" w:rsidRPr="00DB21AB" w:rsidRDefault="00DB21AB" w:rsidP="00DB21AB">
      <w:pPr>
        <w:pStyle w:val="2"/>
        <w:numPr>
          <w:ilvl w:val="1"/>
          <w:numId w:val="68"/>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num" w:pos="1494"/>
        </w:tabs>
        <w:suppressAutoHyphens/>
        <w:snapToGrid w:val="0"/>
        <w:spacing w:before="0" w:after="0"/>
        <w:ind w:left="0" w:firstLine="567"/>
        <w:rPr>
          <w:rFonts w:ascii="Times New Roman" w:hAnsi="Times New Roman" w:cs="Times New Roman"/>
          <w:sz w:val="24"/>
          <w:szCs w:val="24"/>
        </w:rPr>
      </w:pPr>
      <w:r w:rsidRPr="00DB21AB">
        <w:rPr>
          <w:rFonts w:ascii="Times New Roman" w:hAnsi="Times New Roman" w:cs="Times New Roman"/>
          <w:sz w:val="24"/>
          <w:szCs w:val="24"/>
        </w:rPr>
        <w:t>Требования к организации ремонтных, строительных работ:</w:t>
      </w:r>
    </w:p>
    <w:p w:rsidR="00DB21AB" w:rsidRPr="00DB21AB" w:rsidRDefault="00DB21AB" w:rsidP="00DB21AB">
      <w:pPr>
        <w:pStyle w:val="affff1"/>
        <w:numPr>
          <w:ilvl w:val="4"/>
          <w:numId w:val="68"/>
        </w:numPr>
        <w:tabs>
          <w:tab w:val="clear" w:pos="1702"/>
          <w:tab w:val="left" w:pos="426"/>
          <w:tab w:val="left" w:pos="851"/>
          <w:tab w:val="left" w:pos="1701"/>
        </w:tabs>
        <w:spacing w:line="240" w:lineRule="auto"/>
        <w:ind w:left="0" w:firstLine="567"/>
        <w:rPr>
          <w:bCs/>
          <w:iCs/>
          <w:sz w:val="24"/>
          <w:szCs w:val="24"/>
        </w:rPr>
      </w:pPr>
      <w:r w:rsidRPr="00DB21AB">
        <w:rPr>
          <w:bCs/>
          <w:iCs/>
          <w:sz w:val="24"/>
          <w:szCs w:val="24"/>
        </w:rPr>
        <w:t>Работы должны выполняться в соответствии с Правилами техники безопасности, охраны труда, санитарии и пожарной безопасности.</w:t>
      </w:r>
    </w:p>
    <w:p w:rsidR="00DB21AB" w:rsidRPr="00DB21AB" w:rsidRDefault="00DB21AB" w:rsidP="00DB21AB">
      <w:pPr>
        <w:pStyle w:val="affff1"/>
        <w:numPr>
          <w:ilvl w:val="4"/>
          <w:numId w:val="68"/>
        </w:numPr>
        <w:tabs>
          <w:tab w:val="clear" w:pos="1702"/>
          <w:tab w:val="left" w:pos="426"/>
          <w:tab w:val="left" w:pos="851"/>
          <w:tab w:val="left" w:pos="1701"/>
        </w:tabs>
        <w:spacing w:line="240" w:lineRule="auto"/>
        <w:ind w:left="0" w:firstLine="567"/>
        <w:rPr>
          <w:bCs/>
          <w:iCs/>
          <w:sz w:val="24"/>
          <w:szCs w:val="24"/>
        </w:rPr>
      </w:pPr>
      <w:r w:rsidRPr="00DB21AB">
        <w:rPr>
          <w:bCs/>
          <w:iCs/>
          <w:sz w:val="24"/>
          <w:szCs w:val="24"/>
        </w:rPr>
        <w:t>Работы должны быть выполнены из материалов и оборудования Подрядчика. На всё имеющееся оборудование и материалы подрядчиком должна быть представлена подробная номенклатура.</w:t>
      </w:r>
    </w:p>
    <w:p w:rsidR="00DB21AB" w:rsidRPr="00DB21AB" w:rsidRDefault="00DB21AB" w:rsidP="00DB21AB">
      <w:pPr>
        <w:pStyle w:val="affff1"/>
        <w:numPr>
          <w:ilvl w:val="4"/>
          <w:numId w:val="68"/>
        </w:numPr>
        <w:tabs>
          <w:tab w:val="clear" w:pos="1702"/>
          <w:tab w:val="left" w:pos="426"/>
          <w:tab w:val="left" w:pos="851"/>
          <w:tab w:val="left" w:pos="1701"/>
        </w:tabs>
        <w:spacing w:line="240" w:lineRule="auto"/>
        <w:ind w:left="0" w:firstLine="567"/>
        <w:rPr>
          <w:bCs/>
          <w:iCs/>
          <w:sz w:val="24"/>
          <w:szCs w:val="24"/>
        </w:rPr>
      </w:pPr>
      <w:r w:rsidRPr="00DB21AB">
        <w:rPr>
          <w:bCs/>
          <w:iCs/>
          <w:sz w:val="24"/>
          <w:szCs w:val="24"/>
        </w:rPr>
        <w:t>Подрядчик должен выполнить пуско-наладочные работы.</w:t>
      </w:r>
    </w:p>
    <w:p w:rsidR="00DB21AB" w:rsidRPr="00DB21AB" w:rsidRDefault="00DB21AB" w:rsidP="00DB21AB">
      <w:pPr>
        <w:pStyle w:val="affff1"/>
        <w:tabs>
          <w:tab w:val="left" w:pos="426"/>
          <w:tab w:val="left" w:pos="851"/>
          <w:tab w:val="left" w:pos="1701"/>
        </w:tabs>
        <w:spacing w:line="240" w:lineRule="auto"/>
        <w:ind w:left="0" w:firstLine="567"/>
        <w:rPr>
          <w:bCs/>
          <w:iCs/>
          <w:sz w:val="24"/>
          <w:szCs w:val="24"/>
        </w:rPr>
      </w:pPr>
    </w:p>
    <w:p w:rsidR="00DB21AB" w:rsidRPr="00DB21AB" w:rsidRDefault="00DB21AB" w:rsidP="00DB21AB">
      <w:pPr>
        <w:pStyle w:val="2"/>
        <w:numPr>
          <w:ilvl w:val="1"/>
          <w:numId w:val="68"/>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num" w:pos="1494"/>
        </w:tabs>
        <w:suppressAutoHyphens/>
        <w:snapToGrid w:val="0"/>
        <w:spacing w:before="0" w:after="0"/>
        <w:ind w:left="0" w:firstLine="567"/>
        <w:rPr>
          <w:rFonts w:ascii="Times New Roman" w:hAnsi="Times New Roman" w:cs="Times New Roman"/>
          <w:sz w:val="24"/>
          <w:szCs w:val="24"/>
        </w:rPr>
      </w:pPr>
      <w:r w:rsidRPr="00DB21AB">
        <w:rPr>
          <w:rFonts w:ascii="Times New Roman" w:hAnsi="Times New Roman" w:cs="Times New Roman"/>
          <w:sz w:val="24"/>
          <w:szCs w:val="24"/>
        </w:rPr>
        <w:t>Требования к участнику торговой процедуры:</w:t>
      </w:r>
    </w:p>
    <w:p w:rsidR="00DB21AB" w:rsidRPr="00DB21AB" w:rsidRDefault="00DB21AB" w:rsidP="00DB21AB">
      <w:pPr>
        <w:pStyle w:val="affff1"/>
        <w:numPr>
          <w:ilvl w:val="4"/>
          <w:numId w:val="72"/>
        </w:numPr>
        <w:tabs>
          <w:tab w:val="clear" w:pos="1702"/>
          <w:tab w:val="left" w:pos="426"/>
          <w:tab w:val="left" w:pos="851"/>
          <w:tab w:val="left" w:pos="1701"/>
        </w:tabs>
        <w:spacing w:line="240" w:lineRule="auto"/>
        <w:ind w:left="0" w:firstLine="567"/>
        <w:rPr>
          <w:bCs/>
          <w:iCs/>
          <w:sz w:val="24"/>
          <w:szCs w:val="24"/>
        </w:rPr>
      </w:pPr>
      <w:r w:rsidRPr="00DB21AB">
        <w:rPr>
          <w:bCs/>
          <w:iCs/>
          <w:sz w:val="24"/>
          <w:szCs w:val="24"/>
        </w:rPr>
        <w:t xml:space="preserve">Участник процедуры должен обладать кадровыми ресурсами, достаточными для выполнения строительно-монтажных работ. </w:t>
      </w:r>
    </w:p>
    <w:p w:rsidR="00DB21AB" w:rsidRPr="00DB21AB" w:rsidRDefault="00DB21AB" w:rsidP="00DB21AB">
      <w:pPr>
        <w:pStyle w:val="affff1"/>
        <w:numPr>
          <w:ilvl w:val="4"/>
          <w:numId w:val="72"/>
        </w:numPr>
        <w:tabs>
          <w:tab w:val="clear" w:pos="1702"/>
          <w:tab w:val="left" w:pos="426"/>
          <w:tab w:val="left" w:pos="851"/>
          <w:tab w:val="left" w:pos="1701"/>
        </w:tabs>
        <w:spacing w:line="240" w:lineRule="auto"/>
        <w:ind w:left="0" w:firstLine="567"/>
        <w:rPr>
          <w:bCs/>
          <w:iCs/>
          <w:sz w:val="24"/>
          <w:szCs w:val="24"/>
        </w:rPr>
      </w:pPr>
      <w:r w:rsidRPr="00DB21AB">
        <w:rPr>
          <w:bCs/>
          <w:iCs/>
          <w:sz w:val="24"/>
          <w:szCs w:val="24"/>
        </w:rPr>
        <w:t>Участник процедуры должен обладать следующими материально-техническими ресурсами: не менее 1 (одной) производственной базы, расположенной на территории Белгородской области с предоставлением подтверждающих документов: заверенные участником копии свидетельства о праве собственности или выписки из Единого государственного реестра недвижимости (ЕГРН), или договора аренды, или договора о намерении заключения договора аренды и т.п.);</w:t>
      </w:r>
    </w:p>
    <w:p w:rsidR="00DB21AB" w:rsidRPr="00DB21AB" w:rsidRDefault="00DB21AB" w:rsidP="00DB21AB">
      <w:pPr>
        <w:pStyle w:val="affff1"/>
        <w:tabs>
          <w:tab w:val="left" w:pos="426"/>
          <w:tab w:val="left" w:pos="851"/>
          <w:tab w:val="left" w:pos="1701"/>
        </w:tabs>
        <w:spacing w:line="240" w:lineRule="auto"/>
        <w:ind w:left="0" w:firstLine="567"/>
        <w:rPr>
          <w:bCs/>
          <w:iCs/>
          <w:sz w:val="24"/>
          <w:szCs w:val="24"/>
        </w:rPr>
      </w:pPr>
      <w:r w:rsidRPr="00DB21AB">
        <w:rPr>
          <w:bCs/>
          <w:iCs/>
          <w:sz w:val="24"/>
          <w:szCs w:val="24"/>
        </w:rPr>
        <w:tab/>
        <w:t>Производственная база должна обеспечивать размещение техники и персонала, хранение электрооборудования, материалов и соответствовать всем требованиям действующей нормативно-технической документации в части экологической безопасности, охраны окружающей среды, охраны труда, санитарно-эпидемиологических требований.</w:t>
      </w:r>
    </w:p>
    <w:p w:rsidR="00DB21AB" w:rsidRPr="00DB21AB" w:rsidRDefault="00DB21AB" w:rsidP="00DB21AB">
      <w:pPr>
        <w:pStyle w:val="affff1"/>
        <w:numPr>
          <w:ilvl w:val="4"/>
          <w:numId w:val="72"/>
        </w:numPr>
        <w:tabs>
          <w:tab w:val="clear" w:pos="1702"/>
          <w:tab w:val="left" w:pos="426"/>
          <w:tab w:val="left" w:pos="851"/>
          <w:tab w:val="left" w:pos="1701"/>
        </w:tabs>
        <w:spacing w:line="240" w:lineRule="auto"/>
        <w:ind w:left="0" w:firstLine="567"/>
        <w:rPr>
          <w:bCs/>
          <w:iCs/>
          <w:sz w:val="24"/>
          <w:szCs w:val="24"/>
        </w:rPr>
      </w:pPr>
      <w:r w:rsidRPr="00DB21AB">
        <w:rPr>
          <w:sz w:val="24"/>
          <w:szCs w:val="24"/>
        </w:rPr>
        <w:t>Участник процедуры должен п</w:t>
      </w:r>
      <w:r w:rsidRPr="00DB21AB">
        <w:rPr>
          <w:bCs/>
          <w:iCs/>
          <w:sz w:val="24"/>
          <w:szCs w:val="24"/>
        </w:rPr>
        <w:t>редоставить в документации к процедуре торгов перечень имеющегося у Подрядчика оборудования и материалов, либо подтверждение о наличии заключенных договоров на поставку оборудования и материалов, необходимых для выполнения данной работы.</w:t>
      </w:r>
    </w:p>
    <w:p w:rsidR="00DB21AB" w:rsidRPr="00DB21AB" w:rsidRDefault="00DB21AB" w:rsidP="00DB21AB">
      <w:pPr>
        <w:pStyle w:val="affff1"/>
        <w:numPr>
          <w:ilvl w:val="4"/>
          <w:numId w:val="72"/>
        </w:numPr>
        <w:tabs>
          <w:tab w:val="clear" w:pos="1702"/>
          <w:tab w:val="left" w:pos="284"/>
          <w:tab w:val="left" w:pos="426"/>
          <w:tab w:val="left" w:pos="851"/>
          <w:tab w:val="left" w:pos="1701"/>
        </w:tabs>
        <w:spacing w:line="240" w:lineRule="auto"/>
        <w:ind w:left="0" w:firstLine="567"/>
        <w:rPr>
          <w:sz w:val="24"/>
          <w:szCs w:val="24"/>
        </w:rPr>
      </w:pPr>
      <w:r w:rsidRPr="00DB21AB">
        <w:rPr>
          <w:sz w:val="24"/>
          <w:szCs w:val="24"/>
        </w:rPr>
        <w:t>Участник процедуры должен предоставить график завоза материалов и оборудования. В период производства работ допускаются изменения и дополнения к указанному графику, которые должны быть согласованы с Заказчиком.</w:t>
      </w:r>
    </w:p>
    <w:p w:rsidR="00DB21AB" w:rsidRPr="00DB21AB" w:rsidRDefault="00DB21AB" w:rsidP="00DB21AB">
      <w:pPr>
        <w:pStyle w:val="affff1"/>
        <w:numPr>
          <w:ilvl w:val="4"/>
          <w:numId w:val="72"/>
        </w:numPr>
        <w:tabs>
          <w:tab w:val="clear" w:pos="1702"/>
          <w:tab w:val="left" w:pos="284"/>
          <w:tab w:val="left" w:pos="426"/>
          <w:tab w:val="left" w:pos="851"/>
          <w:tab w:val="left" w:pos="1701"/>
        </w:tabs>
        <w:spacing w:line="240" w:lineRule="auto"/>
        <w:ind w:left="0" w:firstLine="567"/>
        <w:rPr>
          <w:sz w:val="24"/>
          <w:szCs w:val="24"/>
        </w:rPr>
      </w:pPr>
      <w:r w:rsidRPr="00DB21AB">
        <w:rPr>
          <w:bCs/>
          <w:iCs/>
          <w:sz w:val="24"/>
          <w:szCs w:val="24"/>
        </w:rPr>
        <w:t xml:space="preserve">Выбор Субподрядчиков должен быть согласован с Заказчиком. Подрядчик несет полную ответственность за работу субподрядчика. Подрядчик обязан предоставить детальный перечень работ, выполняемых субподрядчиком. </w:t>
      </w:r>
    </w:p>
    <w:p w:rsidR="00DB21AB" w:rsidRPr="00DB21AB" w:rsidRDefault="00DB21AB" w:rsidP="00DB21AB">
      <w:pPr>
        <w:pStyle w:val="affff1"/>
        <w:numPr>
          <w:ilvl w:val="4"/>
          <w:numId w:val="72"/>
        </w:numPr>
        <w:tabs>
          <w:tab w:val="left" w:pos="284"/>
          <w:tab w:val="left" w:pos="426"/>
          <w:tab w:val="left" w:pos="851"/>
        </w:tabs>
        <w:spacing w:line="240" w:lineRule="auto"/>
        <w:ind w:left="0" w:firstLine="567"/>
        <w:rPr>
          <w:sz w:val="24"/>
          <w:szCs w:val="24"/>
        </w:rPr>
      </w:pPr>
      <w:r w:rsidRPr="00DB21AB">
        <w:rPr>
          <w:bCs/>
          <w:iCs/>
          <w:sz w:val="24"/>
          <w:szCs w:val="24"/>
        </w:rPr>
        <w:lastRenderedPageBreak/>
        <w:t>Строительно-монтажные работы, производимые организацией, должны быть начаты в соответствии с графиком не позднее двух дней с момента подписания договора подряда. Подрядчик должен предоставить письменное подтверждение о готовности приступить к работам.</w:t>
      </w:r>
    </w:p>
    <w:p w:rsidR="00DB21AB" w:rsidRPr="00DB21AB" w:rsidRDefault="00DB21AB" w:rsidP="00DB21AB">
      <w:pPr>
        <w:pStyle w:val="affff1"/>
        <w:tabs>
          <w:tab w:val="clear" w:pos="1701"/>
          <w:tab w:val="left" w:pos="284"/>
          <w:tab w:val="left" w:pos="426"/>
          <w:tab w:val="left" w:pos="851"/>
        </w:tabs>
        <w:spacing w:line="240" w:lineRule="auto"/>
        <w:ind w:left="0" w:firstLine="567"/>
        <w:rPr>
          <w:sz w:val="24"/>
          <w:szCs w:val="24"/>
        </w:rPr>
      </w:pPr>
    </w:p>
    <w:p w:rsidR="00DB21AB" w:rsidRPr="00DB21AB" w:rsidRDefault="00DB21AB" w:rsidP="00DB21AB">
      <w:pPr>
        <w:pStyle w:val="2"/>
        <w:numPr>
          <w:ilvl w:val="1"/>
          <w:numId w:val="68"/>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num" w:pos="1494"/>
        </w:tabs>
        <w:suppressAutoHyphens/>
        <w:snapToGrid w:val="0"/>
        <w:spacing w:before="0" w:after="0"/>
        <w:ind w:left="0" w:firstLine="567"/>
        <w:rPr>
          <w:rFonts w:ascii="Times New Roman" w:hAnsi="Times New Roman" w:cs="Times New Roman"/>
          <w:sz w:val="24"/>
          <w:szCs w:val="24"/>
        </w:rPr>
      </w:pPr>
      <w:r w:rsidRPr="00DB21AB">
        <w:rPr>
          <w:rFonts w:ascii="Times New Roman" w:hAnsi="Times New Roman" w:cs="Times New Roman"/>
          <w:sz w:val="24"/>
          <w:szCs w:val="24"/>
        </w:rPr>
        <w:t>Общие требования к основному электротехническому оборудованию.</w:t>
      </w:r>
    </w:p>
    <w:p w:rsidR="00DB21AB" w:rsidRPr="00DB21AB" w:rsidRDefault="00DB21AB" w:rsidP="00DB21AB">
      <w:pPr>
        <w:pStyle w:val="affff1"/>
        <w:numPr>
          <w:ilvl w:val="4"/>
          <w:numId w:val="68"/>
        </w:numPr>
        <w:tabs>
          <w:tab w:val="clear" w:pos="1702"/>
          <w:tab w:val="left" w:pos="851"/>
          <w:tab w:val="num" w:pos="1647"/>
        </w:tabs>
        <w:spacing w:line="240" w:lineRule="auto"/>
        <w:ind w:left="0" w:firstLine="567"/>
        <w:rPr>
          <w:bCs/>
          <w:iCs/>
          <w:sz w:val="24"/>
          <w:szCs w:val="24"/>
        </w:rPr>
      </w:pPr>
      <w:r w:rsidRPr="00DB21AB">
        <w:rPr>
          <w:bCs/>
          <w:iCs/>
          <w:sz w:val="24"/>
          <w:szCs w:val="24"/>
        </w:rPr>
        <w:t>К поставке допускается оборудование, отвечающее следующим требованиям:</w:t>
      </w:r>
    </w:p>
    <w:p w:rsidR="00DB21AB" w:rsidRPr="00DB21AB" w:rsidRDefault="00DB21AB" w:rsidP="00DB21AB">
      <w:pPr>
        <w:pStyle w:val="affff1"/>
        <w:numPr>
          <w:ilvl w:val="0"/>
          <w:numId w:val="69"/>
        </w:numPr>
        <w:tabs>
          <w:tab w:val="left" w:pos="708"/>
          <w:tab w:val="left" w:pos="851"/>
        </w:tabs>
        <w:spacing w:line="240" w:lineRule="auto"/>
        <w:ind w:left="0" w:firstLine="567"/>
        <w:rPr>
          <w:bCs/>
          <w:iCs/>
          <w:sz w:val="24"/>
          <w:szCs w:val="24"/>
        </w:rPr>
      </w:pPr>
      <w:r w:rsidRPr="00DB21AB">
        <w:rPr>
          <w:bCs/>
          <w:iCs/>
          <w:sz w:val="24"/>
          <w:szCs w:val="24"/>
        </w:rPr>
        <w:t>Безусловное использование оборудования и комплектующих отечественного производства. Применение импортного оборудования и комплектующих в соответствии с п. 4.6.6. Единой технической политики ПАО «Россети» (протокол заседания Совета директоров ПАО «Россети» от 02.04.2020 № 450, с изменениями по протоколу от 29.04.2022 № 492) допускается только по согласованию профильных структурных подразделений ПАО «Россети», курирующих вопросы технической политики и международного сотрудничества, при наличии соответствующего обоснования.</w:t>
      </w:r>
    </w:p>
    <w:p w:rsidR="00DB21AB" w:rsidRPr="00DB21AB" w:rsidRDefault="00DB21AB" w:rsidP="00DB21AB">
      <w:pPr>
        <w:pStyle w:val="affff1"/>
        <w:numPr>
          <w:ilvl w:val="0"/>
          <w:numId w:val="69"/>
        </w:numPr>
        <w:tabs>
          <w:tab w:val="left" w:pos="708"/>
          <w:tab w:val="left" w:pos="851"/>
        </w:tabs>
        <w:spacing w:line="240" w:lineRule="auto"/>
        <w:ind w:left="0" w:firstLine="567"/>
        <w:rPr>
          <w:bCs/>
          <w:iCs/>
          <w:sz w:val="24"/>
          <w:szCs w:val="24"/>
        </w:rPr>
      </w:pPr>
      <w:r w:rsidRPr="00DB21AB">
        <w:rPr>
          <w:bCs/>
          <w:iCs/>
          <w:sz w:val="24"/>
          <w:szCs w:val="24"/>
        </w:rPr>
        <w:t>Положительное заключение МВК, ТУ для российских производителей, согласованные с ПАО «</w:t>
      </w:r>
      <w:r w:rsidRPr="00DB21AB">
        <w:rPr>
          <w:sz w:val="24"/>
          <w:szCs w:val="24"/>
          <w:lang w:eastAsia="ru-RU"/>
        </w:rPr>
        <w:t>Россети Центр</w:t>
      </w:r>
      <w:r w:rsidRPr="00DB21AB">
        <w:rPr>
          <w:bCs/>
          <w:iCs/>
          <w:sz w:val="24"/>
          <w:szCs w:val="24"/>
        </w:rPr>
        <w:t>», или иные документы, подтверждающие соответствие требованиям ПАО «</w:t>
      </w:r>
      <w:r w:rsidRPr="00DB21AB">
        <w:rPr>
          <w:sz w:val="24"/>
          <w:szCs w:val="24"/>
          <w:lang w:eastAsia="ru-RU"/>
        </w:rPr>
        <w:t>Россети Центр</w:t>
      </w:r>
      <w:r w:rsidRPr="00DB21AB">
        <w:rPr>
          <w:bCs/>
          <w:iCs/>
          <w:sz w:val="24"/>
          <w:szCs w:val="24"/>
        </w:rPr>
        <w:t>»;</w:t>
      </w:r>
    </w:p>
    <w:p w:rsidR="00DB21AB" w:rsidRPr="00DB21AB" w:rsidRDefault="00DB21AB" w:rsidP="00DB21AB">
      <w:pPr>
        <w:pStyle w:val="affff1"/>
        <w:numPr>
          <w:ilvl w:val="0"/>
          <w:numId w:val="69"/>
        </w:numPr>
        <w:tabs>
          <w:tab w:val="left" w:pos="708"/>
          <w:tab w:val="left" w:pos="851"/>
        </w:tabs>
        <w:spacing w:line="240" w:lineRule="auto"/>
        <w:ind w:left="0" w:firstLine="567"/>
        <w:rPr>
          <w:bCs/>
          <w:iCs/>
          <w:sz w:val="24"/>
          <w:szCs w:val="24"/>
        </w:rPr>
      </w:pPr>
      <w:r w:rsidRPr="00DB21AB">
        <w:rPr>
          <w:bCs/>
          <w:iCs/>
          <w:sz w:val="24"/>
          <w:szCs w:val="24"/>
        </w:rPr>
        <w:t>Для отечественного оборудования, сертификаты соответствия выпускаемого для других отраслей и ведомств функциональных и технических показателей оборудования условиям эксплуатации и действующим отраслевым требованиям;</w:t>
      </w:r>
    </w:p>
    <w:p w:rsidR="00DB21AB" w:rsidRPr="00DB21AB" w:rsidRDefault="00DB21AB" w:rsidP="00DB21AB">
      <w:pPr>
        <w:pStyle w:val="affff1"/>
        <w:numPr>
          <w:ilvl w:val="0"/>
          <w:numId w:val="69"/>
        </w:numPr>
        <w:tabs>
          <w:tab w:val="left" w:pos="708"/>
          <w:tab w:val="left" w:pos="851"/>
        </w:tabs>
        <w:spacing w:line="240" w:lineRule="auto"/>
        <w:ind w:left="0" w:firstLine="567"/>
        <w:rPr>
          <w:bCs/>
          <w:iCs/>
          <w:sz w:val="24"/>
          <w:szCs w:val="24"/>
        </w:rPr>
      </w:pPr>
      <w:r w:rsidRPr="00DB21AB">
        <w:rPr>
          <w:bCs/>
          <w:iCs/>
          <w:sz w:val="24"/>
          <w:szCs w:val="24"/>
        </w:rPr>
        <w:t xml:space="preserve">Сертификация должна быть проведена в соответствии с «Правилами по сертификации. Система сертификации ГОСТ Р. Правила проведения сертификации электрооборудования. Госстандарт России, Москва, </w:t>
      </w:r>
      <w:smartTag w:uri="urn:schemas-microsoft-com:office:smarttags" w:element="metricconverter">
        <w:smartTagPr>
          <w:attr w:name="ProductID" w:val="1999 г"/>
        </w:smartTagPr>
        <w:r w:rsidRPr="00DB21AB">
          <w:rPr>
            <w:bCs/>
            <w:iCs/>
            <w:sz w:val="24"/>
            <w:szCs w:val="24"/>
          </w:rPr>
          <w:t>1999 г</w:t>
        </w:r>
      </w:smartTag>
      <w:r w:rsidRPr="00DB21AB">
        <w:rPr>
          <w:bCs/>
          <w:iCs/>
          <w:sz w:val="24"/>
          <w:szCs w:val="24"/>
        </w:rPr>
        <w:t>.;</w:t>
      </w:r>
    </w:p>
    <w:p w:rsidR="00DB21AB" w:rsidRPr="00DB21AB" w:rsidRDefault="00DB21AB" w:rsidP="00DB21AB">
      <w:pPr>
        <w:numPr>
          <w:ilvl w:val="0"/>
          <w:numId w:val="69"/>
        </w:numPr>
        <w:tabs>
          <w:tab w:val="left" w:pos="851"/>
        </w:tabs>
        <w:spacing w:after="0" w:line="240" w:lineRule="auto"/>
        <w:ind w:left="0" w:firstLine="567"/>
        <w:jc w:val="both"/>
        <w:rPr>
          <w:rFonts w:ascii="Times New Roman" w:hAnsi="Times New Roman" w:cs="Times New Roman"/>
          <w:bCs/>
          <w:iCs/>
          <w:sz w:val="24"/>
          <w:szCs w:val="24"/>
        </w:rPr>
      </w:pPr>
      <w:r w:rsidRPr="00DB21AB">
        <w:rPr>
          <w:rFonts w:ascii="Times New Roman" w:hAnsi="Times New Roman" w:cs="Times New Roman"/>
          <w:bCs/>
          <w:iCs/>
          <w:sz w:val="24"/>
          <w:szCs w:val="24"/>
        </w:rPr>
        <w:t>Оборудование должно соответствовать требованиям «Правил устройства электроустановок» (ПУЭ 7-е издание), требованиям стандартов МЭК и ГОСТ и технической политике ПАО «Россети» (Положение ПАО «Россети» «О единой  технической  политике в  электросетевом комплексе»,  утв.  Советом Директоров ПАО  «Россети»  (Протокол от 08.11.2019 г. № 378);</w:t>
      </w:r>
    </w:p>
    <w:p w:rsidR="00DB21AB" w:rsidRPr="00DB21AB" w:rsidRDefault="00DB21AB" w:rsidP="00DB21AB">
      <w:pPr>
        <w:pStyle w:val="affff1"/>
        <w:numPr>
          <w:ilvl w:val="0"/>
          <w:numId w:val="69"/>
        </w:numPr>
        <w:tabs>
          <w:tab w:val="left" w:pos="708"/>
          <w:tab w:val="left" w:pos="851"/>
        </w:tabs>
        <w:spacing w:line="240" w:lineRule="auto"/>
        <w:ind w:left="0" w:firstLine="567"/>
        <w:rPr>
          <w:bCs/>
          <w:iCs/>
          <w:sz w:val="24"/>
          <w:szCs w:val="24"/>
        </w:rPr>
      </w:pPr>
      <w:r w:rsidRPr="00DB21AB">
        <w:rPr>
          <w:bCs/>
          <w:iCs/>
          <w:sz w:val="24"/>
          <w:szCs w:val="24"/>
        </w:rPr>
        <w:t>Электротехническое оборудование, технологии, изделия и материалы (далее – оборудование), закупаемые для нужд ПАО «</w:t>
      </w:r>
      <w:r w:rsidRPr="00DB21AB">
        <w:rPr>
          <w:sz w:val="24"/>
          <w:szCs w:val="24"/>
          <w:lang w:eastAsia="ru-RU"/>
        </w:rPr>
        <w:t>Россети Центр</w:t>
      </w:r>
      <w:r w:rsidRPr="00DB21AB">
        <w:rPr>
          <w:bCs/>
          <w:iCs/>
          <w:sz w:val="24"/>
          <w:szCs w:val="24"/>
        </w:rPr>
        <w:t>», должны проходить обязательную аттестацию в аккредитованном Центре ПАО «</w:t>
      </w:r>
      <w:r w:rsidRPr="00DB21AB">
        <w:rPr>
          <w:sz w:val="24"/>
          <w:szCs w:val="24"/>
          <w:lang w:eastAsia="ru-RU"/>
        </w:rPr>
        <w:t>Россети Центр</w:t>
      </w:r>
      <w:r w:rsidRPr="00DB21AB">
        <w:rPr>
          <w:bCs/>
          <w:iCs/>
          <w:sz w:val="24"/>
          <w:szCs w:val="24"/>
        </w:rPr>
        <w:t>»;</w:t>
      </w:r>
    </w:p>
    <w:p w:rsidR="00DB21AB" w:rsidRPr="00DB21AB" w:rsidRDefault="00DB21AB" w:rsidP="00DB21AB">
      <w:pPr>
        <w:pStyle w:val="af5"/>
        <w:widowControl/>
        <w:numPr>
          <w:ilvl w:val="0"/>
          <w:numId w:val="69"/>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pacing w:after="0"/>
        <w:ind w:left="0" w:firstLine="567"/>
        <w:jc w:val="both"/>
        <w:rPr>
          <w:rFonts w:ascii="Times New Roman" w:hAnsi="Times New Roman" w:cs="Times New Roman"/>
          <w:sz w:val="24"/>
          <w:szCs w:val="24"/>
        </w:rPr>
      </w:pPr>
      <w:r w:rsidRPr="00DB21AB">
        <w:rPr>
          <w:rFonts w:ascii="Times New Roman" w:hAnsi="Times New Roman" w:cs="Times New Roman"/>
          <w:sz w:val="24"/>
          <w:szCs w:val="24"/>
        </w:rPr>
        <w:t xml:space="preserve">Всё применяемое электротехническое оборудование и материалы отечественного и зарубежного производства должны быть новыми (дата изготовления не более полугода), ранее не использованными, соответствовать требованиям технической политики ПАО «Россети», </w:t>
      </w:r>
      <w:r w:rsidRPr="00DB21AB">
        <w:rPr>
          <w:rFonts w:ascii="Times New Roman" w:hAnsi="Times New Roman" w:cs="Times New Roman"/>
          <w:bCs/>
          <w:iCs/>
          <w:sz w:val="24"/>
          <w:szCs w:val="24"/>
        </w:rPr>
        <w:t>а также иметь положительное заключение аттестационной комиссии ПАО «Россети» (при условии наличия в перечнях оборудования и материалов, подлежащих аттестации) на момент поставки оборудования или, в порядке исключения, протокол КДО;</w:t>
      </w:r>
    </w:p>
    <w:p w:rsidR="00DB21AB" w:rsidRPr="00DB21AB" w:rsidRDefault="00DB21AB" w:rsidP="00DB21AB">
      <w:pPr>
        <w:pStyle w:val="a4"/>
        <w:widowControl/>
        <w:numPr>
          <w:ilvl w:val="0"/>
          <w:numId w:val="69"/>
        </w:numPr>
        <w:tabs>
          <w:tab w:val="left" w:pos="709"/>
          <w:tab w:val="left" w:pos="851"/>
        </w:tabs>
        <w:autoSpaceDE/>
        <w:autoSpaceDN/>
        <w:adjustRightInd/>
        <w:spacing w:after="200"/>
        <w:ind w:left="0" w:firstLine="567"/>
        <w:jc w:val="both"/>
        <w:rPr>
          <w:rFonts w:ascii="Times New Roman" w:hAnsi="Times New Roman" w:cs="Times New Roman"/>
          <w:bCs/>
          <w:iCs/>
          <w:sz w:val="24"/>
          <w:szCs w:val="24"/>
        </w:rPr>
      </w:pPr>
      <w:r w:rsidRPr="00DB21AB">
        <w:rPr>
          <w:rFonts w:ascii="Times New Roman" w:hAnsi="Times New Roman" w:cs="Times New Roman"/>
          <w:bCs/>
          <w:iCs/>
          <w:sz w:val="24"/>
          <w:szCs w:val="24"/>
        </w:rPr>
        <w:t>Оборудование, впервые поставляемое для нужд ПАО «</w:t>
      </w:r>
      <w:r w:rsidRPr="00DB21AB">
        <w:rPr>
          <w:rFonts w:ascii="Times New Roman" w:hAnsi="Times New Roman" w:cs="Times New Roman"/>
          <w:sz w:val="24"/>
          <w:szCs w:val="24"/>
          <w:lang w:eastAsia="ru-RU"/>
        </w:rPr>
        <w:t>Россети Центр</w:t>
      </w:r>
      <w:r w:rsidRPr="00DB21AB">
        <w:rPr>
          <w:rFonts w:ascii="Times New Roman" w:hAnsi="Times New Roman" w:cs="Times New Roman"/>
          <w:bCs/>
          <w:iCs/>
          <w:sz w:val="24"/>
          <w:szCs w:val="24"/>
        </w:rPr>
        <w:t>» должно иметь положительное заключение об опытной эксплуатации сроком не менее одного года и опыт применения в энергосистемах сроком не менее трех лет;</w:t>
      </w:r>
    </w:p>
    <w:p w:rsidR="00DB21AB" w:rsidRPr="00DB21AB" w:rsidRDefault="00DB21AB" w:rsidP="00DB21AB">
      <w:pPr>
        <w:pStyle w:val="a4"/>
        <w:widowControl/>
        <w:numPr>
          <w:ilvl w:val="0"/>
          <w:numId w:val="69"/>
        </w:numPr>
        <w:tabs>
          <w:tab w:val="left" w:pos="709"/>
          <w:tab w:val="left" w:pos="851"/>
        </w:tabs>
        <w:autoSpaceDE/>
        <w:autoSpaceDN/>
        <w:adjustRightInd/>
        <w:spacing w:after="200"/>
        <w:ind w:left="0" w:firstLine="567"/>
        <w:jc w:val="both"/>
        <w:rPr>
          <w:rFonts w:ascii="Times New Roman" w:hAnsi="Times New Roman" w:cs="Times New Roman"/>
          <w:bCs/>
          <w:iCs/>
          <w:sz w:val="24"/>
          <w:szCs w:val="24"/>
        </w:rPr>
      </w:pPr>
      <w:r w:rsidRPr="00DB21AB">
        <w:rPr>
          <w:rFonts w:ascii="Times New Roman" w:hAnsi="Times New Roman" w:cs="Times New Roman"/>
          <w:sz w:val="24"/>
          <w:szCs w:val="24"/>
        </w:rPr>
        <w:t>Применение в сетях ПАО «</w:t>
      </w:r>
      <w:r w:rsidRPr="00DB21AB">
        <w:rPr>
          <w:rFonts w:ascii="Times New Roman" w:hAnsi="Times New Roman" w:cs="Times New Roman"/>
          <w:sz w:val="24"/>
          <w:szCs w:val="24"/>
          <w:lang w:eastAsia="ru-RU"/>
        </w:rPr>
        <w:t>Россети Центр</w:t>
      </w:r>
      <w:r w:rsidRPr="00DB21AB">
        <w:rPr>
          <w:rFonts w:ascii="Times New Roman" w:hAnsi="Times New Roman" w:cs="Times New Roman"/>
          <w:sz w:val="24"/>
          <w:szCs w:val="24"/>
        </w:rPr>
        <w:t>» СИП и арматуры только соответствующих требованиям ГОСТ и МЭК (в т.ч. ГОСТ Р 52373-2005, CENELEC CS EN 504 83), прошедших сертификацию и имеющих действующее положительное заключение аттестационной  комиссии ПАО «Россети», а так же положительный опыт эксплуатации в энергосистемах РФ;</w:t>
      </w:r>
    </w:p>
    <w:p w:rsidR="00DB21AB" w:rsidRPr="00DB21AB" w:rsidRDefault="00DB21AB" w:rsidP="00DB21AB">
      <w:pPr>
        <w:pStyle w:val="a4"/>
        <w:widowControl/>
        <w:numPr>
          <w:ilvl w:val="0"/>
          <w:numId w:val="69"/>
        </w:numPr>
        <w:tabs>
          <w:tab w:val="left" w:pos="709"/>
          <w:tab w:val="left" w:pos="851"/>
        </w:tabs>
        <w:autoSpaceDE/>
        <w:autoSpaceDN/>
        <w:adjustRightInd/>
        <w:spacing w:after="200"/>
        <w:ind w:left="0" w:firstLine="567"/>
        <w:jc w:val="both"/>
        <w:rPr>
          <w:rFonts w:ascii="Times New Roman" w:hAnsi="Times New Roman" w:cs="Times New Roman"/>
          <w:bCs/>
          <w:iCs/>
          <w:sz w:val="24"/>
          <w:szCs w:val="24"/>
        </w:rPr>
      </w:pPr>
      <w:r w:rsidRPr="00DB21AB">
        <w:rPr>
          <w:rFonts w:ascii="Times New Roman" w:hAnsi="Times New Roman" w:cs="Times New Roman"/>
          <w:sz w:val="24"/>
          <w:szCs w:val="24"/>
        </w:rPr>
        <w:t>Предоставление участниками конкурсных процедур на поставку СИП и арматуры документации (технические условия, руководство по эксплуатации и т.п.), заверенной производителем и подтверждающей технические характеристики, указанные поставщиком в своем технико-коммерческом предложении;</w:t>
      </w:r>
    </w:p>
    <w:p w:rsidR="00DB21AB" w:rsidRPr="00DB21AB" w:rsidRDefault="00DB21AB" w:rsidP="00DB21AB">
      <w:pPr>
        <w:pStyle w:val="a4"/>
        <w:widowControl/>
        <w:numPr>
          <w:ilvl w:val="0"/>
          <w:numId w:val="69"/>
        </w:numPr>
        <w:tabs>
          <w:tab w:val="left" w:pos="709"/>
          <w:tab w:val="left" w:pos="851"/>
        </w:tabs>
        <w:autoSpaceDE/>
        <w:autoSpaceDN/>
        <w:adjustRightInd/>
        <w:ind w:left="0" w:firstLine="567"/>
        <w:jc w:val="both"/>
        <w:rPr>
          <w:rFonts w:ascii="Times New Roman" w:hAnsi="Times New Roman" w:cs="Times New Roman"/>
          <w:bCs/>
          <w:iCs/>
          <w:sz w:val="24"/>
          <w:szCs w:val="24"/>
        </w:rPr>
      </w:pPr>
      <w:r w:rsidRPr="00DB21AB">
        <w:rPr>
          <w:rFonts w:ascii="Times New Roman" w:hAnsi="Times New Roman" w:cs="Times New Roman"/>
          <w:bCs/>
          <w:iCs/>
          <w:sz w:val="24"/>
          <w:szCs w:val="24"/>
        </w:rPr>
        <w:t>Оборудование, не использовавшееся ранее на энергообъектах ПАО «</w:t>
      </w:r>
      <w:r w:rsidRPr="00DB21AB">
        <w:rPr>
          <w:rFonts w:ascii="Times New Roman" w:hAnsi="Times New Roman" w:cs="Times New Roman"/>
          <w:sz w:val="24"/>
          <w:szCs w:val="24"/>
          <w:lang w:eastAsia="ru-RU"/>
        </w:rPr>
        <w:t>Россети Центр</w:t>
      </w:r>
      <w:r w:rsidRPr="00DB21AB">
        <w:rPr>
          <w:rFonts w:ascii="Times New Roman" w:hAnsi="Times New Roman" w:cs="Times New Roman"/>
          <w:bCs/>
          <w:iCs/>
          <w:sz w:val="24"/>
          <w:szCs w:val="24"/>
        </w:rPr>
        <w:t>» (выводимые на рынок опытные образцы) допускается к рассмотрению как альтернативный вариант;</w:t>
      </w:r>
    </w:p>
    <w:p w:rsidR="00DB21AB" w:rsidRPr="00DB21AB" w:rsidRDefault="00DB21AB" w:rsidP="00DB21AB">
      <w:pPr>
        <w:pStyle w:val="a4"/>
        <w:widowControl/>
        <w:numPr>
          <w:ilvl w:val="0"/>
          <w:numId w:val="69"/>
        </w:numPr>
        <w:tabs>
          <w:tab w:val="left" w:pos="709"/>
          <w:tab w:val="left" w:pos="851"/>
        </w:tabs>
        <w:autoSpaceDE/>
        <w:autoSpaceDN/>
        <w:adjustRightInd/>
        <w:ind w:left="0" w:firstLine="567"/>
        <w:jc w:val="both"/>
        <w:rPr>
          <w:rFonts w:ascii="Times New Roman" w:hAnsi="Times New Roman" w:cs="Times New Roman"/>
          <w:bCs/>
          <w:iCs/>
          <w:sz w:val="24"/>
          <w:szCs w:val="24"/>
        </w:rPr>
      </w:pPr>
      <w:r w:rsidRPr="00DB21AB">
        <w:rPr>
          <w:rFonts w:ascii="Times New Roman" w:hAnsi="Times New Roman" w:cs="Times New Roman"/>
          <w:sz w:val="24"/>
          <w:szCs w:val="24"/>
        </w:rPr>
        <w:lastRenderedPageBreak/>
        <w:t>Оборудование должно быть окрашено в корпоративные цвета ПАО «</w:t>
      </w:r>
      <w:r w:rsidRPr="00DB21AB">
        <w:rPr>
          <w:rFonts w:ascii="Times New Roman" w:hAnsi="Times New Roman" w:cs="Times New Roman"/>
          <w:sz w:val="24"/>
          <w:szCs w:val="24"/>
          <w:lang w:eastAsia="ru-RU"/>
        </w:rPr>
        <w:t>Россети Центр</w:t>
      </w:r>
      <w:r w:rsidRPr="00DB21AB">
        <w:rPr>
          <w:rFonts w:ascii="Times New Roman" w:hAnsi="Times New Roman" w:cs="Times New Roman"/>
          <w:sz w:val="24"/>
          <w:szCs w:val="24"/>
        </w:rPr>
        <w:t>» и нанесены диспетчерские наименования, знаки безопасности, логотип ПАО «</w:t>
      </w:r>
      <w:r w:rsidRPr="00DB21AB">
        <w:rPr>
          <w:rFonts w:ascii="Times New Roman" w:hAnsi="Times New Roman" w:cs="Times New Roman"/>
          <w:sz w:val="24"/>
          <w:szCs w:val="24"/>
          <w:lang w:eastAsia="ru-RU"/>
        </w:rPr>
        <w:t>Россети Центр</w:t>
      </w:r>
      <w:r w:rsidRPr="00DB21AB">
        <w:rPr>
          <w:rFonts w:ascii="Times New Roman" w:hAnsi="Times New Roman" w:cs="Times New Roman"/>
          <w:sz w:val="24"/>
          <w:szCs w:val="24"/>
        </w:rPr>
        <w:t xml:space="preserve">» и номер телефона «8-800-220-0-220». Образцы цветографического оформления объектов электросетевого хозяйства представлены в Руководстве по использованию </w:t>
      </w:r>
      <w:r w:rsidRPr="00DB21AB">
        <w:rPr>
          <w:rFonts w:ascii="Times New Roman" w:hAnsi="Times New Roman" w:cs="Times New Roman"/>
          <w:bCs/>
          <w:sz w:val="24"/>
          <w:szCs w:val="24"/>
        </w:rPr>
        <w:t>фирменного</w:t>
      </w:r>
      <w:r w:rsidRPr="00DB21AB">
        <w:rPr>
          <w:rFonts w:ascii="Times New Roman" w:hAnsi="Times New Roman" w:cs="Times New Roman"/>
          <w:sz w:val="24"/>
          <w:szCs w:val="24"/>
        </w:rPr>
        <w:t xml:space="preserve"> стиля в ДЗО ПАО «Россети» (Цветографическое оформление объектов ПАО «</w:t>
      </w:r>
      <w:r w:rsidRPr="00DB21AB">
        <w:rPr>
          <w:rFonts w:ascii="Times New Roman" w:hAnsi="Times New Roman" w:cs="Times New Roman"/>
          <w:sz w:val="24"/>
          <w:szCs w:val="24"/>
          <w:lang w:eastAsia="ru-RU"/>
        </w:rPr>
        <w:t>Россети Центр</w:t>
      </w:r>
      <w:r w:rsidRPr="00DB21AB">
        <w:rPr>
          <w:rFonts w:ascii="Times New Roman" w:hAnsi="Times New Roman" w:cs="Times New Roman"/>
          <w:sz w:val="24"/>
          <w:szCs w:val="24"/>
        </w:rPr>
        <w:t>»);</w:t>
      </w:r>
    </w:p>
    <w:p w:rsidR="00DB21AB" w:rsidRPr="00DB21AB" w:rsidRDefault="00DB21AB" w:rsidP="00DB21AB">
      <w:pPr>
        <w:pStyle w:val="Textbodyindent"/>
        <w:numPr>
          <w:ilvl w:val="0"/>
          <w:numId w:val="69"/>
        </w:numPr>
        <w:tabs>
          <w:tab w:val="left" w:pos="851"/>
        </w:tabs>
        <w:spacing w:after="0"/>
        <w:ind w:left="0" w:firstLine="567"/>
        <w:jc w:val="both"/>
      </w:pPr>
      <w:r w:rsidRPr="00DB21AB">
        <w:t>Предусмотреть выполнение мероприятий по наличию, правильности установки и использования на объектах филиала информационных и предупреждающих знаков, реализуемых в рамках Требований в соответствии с   «Методическими указаниями по соблюдению фирменного стиля, обобщенным требованиям к стационарным знакам и плакатам», размещаемым на объектах электросетевого хозяйства ПАО «</w:t>
      </w:r>
      <w:r w:rsidRPr="00DB21AB">
        <w:rPr>
          <w:lang w:eastAsia="ru-RU"/>
        </w:rPr>
        <w:t>Россети Центр</w:t>
      </w:r>
      <w:r w:rsidRPr="00DB21AB">
        <w:t>» и ПАО «</w:t>
      </w:r>
      <w:r w:rsidRPr="00DB21AB">
        <w:rPr>
          <w:lang w:eastAsia="ru-RU"/>
        </w:rPr>
        <w:t>Россети Центр</w:t>
      </w:r>
      <w:r w:rsidRPr="00DB21AB">
        <w:t xml:space="preserve"> и Приволжье» МИ БП 10.1/05-01/2020 (распоряжение ПАО «МРСК Центра» от 03.02.2020 № ЦА/14/14-р) и распоряжением ПАО «Россети» № 501р от 09.11.2018 «Об утверждении требований к информационным знакам»; </w:t>
      </w:r>
    </w:p>
    <w:p w:rsidR="00DB21AB" w:rsidRPr="00DB21AB" w:rsidRDefault="00DB21AB" w:rsidP="00DB21AB">
      <w:pPr>
        <w:pStyle w:val="affff1"/>
        <w:numPr>
          <w:ilvl w:val="4"/>
          <w:numId w:val="68"/>
        </w:numPr>
        <w:tabs>
          <w:tab w:val="clear" w:pos="1702"/>
          <w:tab w:val="left" w:pos="851"/>
          <w:tab w:val="num" w:pos="1647"/>
        </w:tabs>
        <w:spacing w:line="240" w:lineRule="auto"/>
        <w:ind w:left="0" w:firstLine="567"/>
        <w:rPr>
          <w:bCs/>
          <w:iCs/>
          <w:sz w:val="24"/>
          <w:szCs w:val="24"/>
        </w:rPr>
      </w:pPr>
      <w:r w:rsidRPr="00DB21AB">
        <w:rPr>
          <w:bCs/>
          <w:iCs/>
          <w:sz w:val="24"/>
          <w:szCs w:val="24"/>
        </w:rPr>
        <w:t>Комплектность запасных частей, расходных материалов, принадлежностей:</w:t>
      </w:r>
    </w:p>
    <w:p w:rsidR="00DB21AB" w:rsidRPr="00DB21AB" w:rsidRDefault="00DB21AB" w:rsidP="00DB21AB">
      <w:pPr>
        <w:pStyle w:val="affff1"/>
        <w:numPr>
          <w:ilvl w:val="0"/>
          <w:numId w:val="70"/>
        </w:numPr>
        <w:tabs>
          <w:tab w:val="left" w:pos="708"/>
          <w:tab w:val="left" w:pos="851"/>
        </w:tabs>
        <w:spacing w:line="240" w:lineRule="auto"/>
        <w:ind w:left="0" w:firstLine="567"/>
        <w:rPr>
          <w:bCs/>
          <w:iCs/>
          <w:sz w:val="24"/>
          <w:szCs w:val="24"/>
        </w:rPr>
      </w:pPr>
      <w:r w:rsidRPr="00DB21AB">
        <w:rPr>
          <w:bCs/>
          <w:iCs/>
          <w:sz w:val="24"/>
          <w:szCs w:val="24"/>
        </w:rPr>
        <w:t>подрядчик должен предоставить комплект запасных частей, расходных материалов и принадлежностей (ЗИП);</w:t>
      </w:r>
    </w:p>
    <w:p w:rsidR="00DB21AB" w:rsidRPr="00DB21AB" w:rsidRDefault="00DB21AB" w:rsidP="00DB21AB">
      <w:pPr>
        <w:pStyle w:val="affff1"/>
        <w:numPr>
          <w:ilvl w:val="0"/>
          <w:numId w:val="70"/>
        </w:numPr>
        <w:tabs>
          <w:tab w:val="left" w:pos="708"/>
          <w:tab w:val="left" w:pos="851"/>
        </w:tabs>
        <w:spacing w:line="240" w:lineRule="auto"/>
        <w:ind w:left="0" w:firstLine="567"/>
        <w:rPr>
          <w:bCs/>
          <w:iCs/>
          <w:sz w:val="24"/>
          <w:szCs w:val="24"/>
        </w:rPr>
      </w:pPr>
      <w:r w:rsidRPr="00DB21AB">
        <w:rPr>
          <w:bCs/>
          <w:iCs/>
          <w:sz w:val="24"/>
          <w:szCs w:val="24"/>
        </w:rPr>
        <w:t>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w:t>
      </w:r>
    </w:p>
    <w:p w:rsidR="00DB21AB" w:rsidRPr="00DB21AB" w:rsidRDefault="00DB21AB" w:rsidP="00DB21AB">
      <w:pPr>
        <w:pStyle w:val="affff1"/>
        <w:numPr>
          <w:ilvl w:val="4"/>
          <w:numId w:val="68"/>
        </w:numPr>
        <w:tabs>
          <w:tab w:val="clear" w:pos="1702"/>
          <w:tab w:val="left" w:pos="851"/>
          <w:tab w:val="num" w:pos="1647"/>
        </w:tabs>
        <w:spacing w:line="240" w:lineRule="auto"/>
        <w:ind w:left="0" w:firstLine="567"/>
        <w:rPr>
          <w:bCs/>
          <w:iCs/>
          <w:sz w:val="24"/>
          <w:szCs w:val="24"/>
        </w:rPr>
      </w:pPr>
      <w:r w:rsidRPr="00DB21AB">
        <w:rPr>
          <w:bCs/>
          <w:iCs/>
          <w:sz w:val="24"/>
          <w:szCs w:val="24"/>
        </w:rPr>
        <w:t xml:space="preserve"> Упаковка, транспортирование, условия и сроки хранения:</w:t>
      </w:r>
    </w:p>
    <w:p w:rsidR="00DB21AB" w:rsidRPr="00DB21AB" w:rsidRDefault="00DB21AB" w:rsidP="00DB21AB">
      <w:pPr>
        <w:pStyle w:val="affff1"/>
        <w:numPr>
          <w:ilvl w:val="0"/>
          <w:numId w:val="71"/>
        </w:numPr>
        <w:tabs>
          <w:tab w:val="left" w:pos="708"/>
          <w:tab w:val="left" w:pos="851"/>
        </w:tabs>
        <w:spacing w:line="240" w:lineRule="auto"/>
        <w:ind w:left="0" w:firstLine="567"/>
        <w:rPr>
          <w:bCs/>
          <w:iCs/>
          <w:sz w:val="24"/>
          <w:szCs w:val="24"/>
        </w:rPr>
      </w:pPr>
      <w:r w:rsidRPr="00DB21AB">
        <w:rPr>
          <w:bCs/>
          <w:iCs/>
          <w:sz w:val="24"/>
          <w:szCs w:val="24"/>
        </w:rPr>
        <w:t>упаковка, маркировка, временная антикоррозионная защита, транспортирование, условия и сроки хранения всех устройств, запасных частей и расходных материалов должны соответствовать требованиям, указанным в технических условиях изготовителя изделия и требованиям ГОСТ или МЭК.</w:t>
      </w:r>
    </w:p>
    <w:p w:rsidR="00DB21AB" w:rsidRPr="00DB21AB" w:rsidRDefault="00DB21AB" w:rsidP="00DB21AB">
      <w:pPr>
        <w:pStyle w:val="affff1"/>
        <w:tabs>
          <w:tab w:val="clear" w:pos="1701"/>
          <w:tab w:val="left" w:pos="708"/>
          <w:tab w:val="left" w:pos="851"/>
        </w:tabs>
        <w:spacing w:line="240" w:lineRule="auto"/>
        <w:ind w:left="0" w:firstLine="567"/>
        <w:rPr>
          <w:bCs/>
          <w:iCs/>
          <w:sz w:val="24"/>
          <w:szCs w:val="24"/>
        </w:rPr>
      </w:pPr>
    </w:p>
    <w:p w:rsidR="00DB21AB" w:rsidRPr="00DB21AB" w:rsidRDefault="00DB21AB" w:rsidP="00DB21AB">
      <w:pPr>
        <w:pStyle w:val="2"/>
        <w:numPr>
          <w:ilvl w:val="1"/>
          <w:numId w:val="68"/>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num" w:pos="1494"/>
        </w:tabs>
        <w:suppressAutoHyphens/>
        <w:snapToGrid w:val="0"/>
        <w:spacing w:before="0" w:after="0"/>
        <w:ind w:left="0" w:firstLine="567"/>
        <w:rPr>
          <w:rFonts w:ascii="Times New Roman" w:hAnsi="Times New Roman" w:cs="Times New Roman"/>
          <w:sz w:val="24"/>
          <w:szCs w:val="24"/>
        </w:rPr>
      </w:pPr>
      <w:r w:rsidRPr="00DB21AB">
        <w:rPr>
          <w:rFonts w:ascii="Times New Roman" w:hAnsi="Times New Roman" w:cs="Times New Roman"/>
          <w:sz w:val="24"/>
          <w:szCs w:val="24"/>
        </w:rPr>
        <w:t>Основные нормативно-технические документы (НТД), определяющие требования к строительству.</w:t>
      </w:r>
    </w:p>
    <w:p w:rsidR="00DB21AB" w:rsidRPr="00DB21AB" w:rsidRDefault="00DB21AB" w:rsidP="00DB21AB">
      <w:pPr>
        <w:pStyle w:val="affff1"/>
        <w:numPr>
          <w:ilvl w:val="4"/>
          <w:numId w:val="68"/>
        </w:numPr>
        <w:tabs>
          <w:tab w:val="clear" w:pos="1702"/>
          <w:tab w:val="left" w:pos="851"/>
          <w:tab w:val="left" w:pos="1134"/>
          <w:tab w:val="num" w:pos="1647"/>
        </w:tabs>
        <w:spacing w:line="240" w:lineRule="auto"/>
        <w:ind w:left="0" w:firstLine="567"/>
        <w:rPr>
          <w:bCs/>
          <w:iCs/>
          <w:sz w:val="24"/>
          <w:szCs w:val="24"/>
        </w:rPr>
      </w:pPr>
      <w:r w:rsidRPr="00DB21AB">
        <w:rPr>
          <w:bCs/>
          <w:iCs/>
          <w:sz w:val="24"/>
          <w:szCs w:val="24"/>
        </w:rPr>
        <w:t>СНиП 12-01-2004 «Организация строительного производства».</w:t>
      </w:r>
    </w:p>
    <w:p w:rsidR="00DB21AB" w:rsidRPr="00DB21AB" w:rsidRDefault="00DB21AB" w:rsidP="00DB21AB">
      <w:pPr>
        <w:pStyle w:val="affff1"/>
        <w:numPr>
          <w:ilvl w:val="4"/>
          <w:numId w:val="68"/>
        </w:numPr>
        <w:tabs>
          <w:tab w:val="clear" w:pos="1702"/>
          <w:tab w:val="left" w:pos="851"/>
          <w:tab w:val="left" w:pos="1134"/>
          <w:tab w:val="num" w:pos="1647"/>
        </w:tabs>
        <w:spacing w:line="240" w:lineRule="auto"/>
        <w:ind w:left="0" w:firstLine="567"/>
        <w:rPr>
          <w:bCs/>
          <w:iCs/>
          <w:sz w:val="24"/>
          <w:szCs w:val="24"/>
        </w:rPr>
      </w:pPr>
      <w:r w:rsidRPr="00DB21AB">
        <w:rPr>
          <w:bCs/>
          <w:iCs/>
          <w:sz w:val="24"/>
          <w:szCs w:val="24"/>
        </w:rPr>
        <w:t>СНиП 12-03-2001 «Безопасность труда в строительстве», часть 1, Общие требования.</w:t>
      </w:r>
    </w:p>
    <w:p w:rsidR="00DB21AB" w:rsidRPr="00DB21AB" w:rsidRDefault="00DB21AB" w:rsidP="00DB21AB">
      <w:pPr>
        <w:pStyle w:val="affff1"/>
        <w:numPr>
          <w:ilvl w:val="4"/>
          <w:numId w:val="68"/>
        </w:numPr>
        <w:tabs>
          <w:tab w:val="clear" w:pos="1702"/>
          <w:tab w:val="left" w:pos="851"/>
          <w:tab w:val="left" w:pos="1134"/>
          <w:tab w:val="num" w:pos="1647"/>
        </w:tabs>
        <w:spacing w:line="240" w:lineRule="auto"/>
        <w:ind w:left="0" w:firstLine="567"/>
        <w:rPr>
          <w:bCs/>
          <w:iCs/>
          <w:sz w:val="24"/>
          <w:szCs w:val="24"/>
        </w:rPr>
      </w:pPr>
      <w:r w:rsidRPr="00DB21AB">
        <w:rPr>
          <w:bCs/>
          <w:iCs/>
          <w:sz w:val="24"/>
          <w:szCs w:val="24"/>
        </w:rPr>
        <w:t>СНиП 12-04-2002 «Безопасность труда в строительстве», часть 2, Строительное производство.</w:t>
      </w:r>
    </w:p>
    <w:p w:rsidR="00DB21AB" w:rsidRPr="00DB21AB" w:rsidRDefault="00DB21AB" w:rsidP="00DB21AB">
      <w:pPr>
        <w:pStyle w:val="affff1"/>
        <w:numPr>
          <w:ilvl w:val="4"/>
          <w:numId w:val="68"/>
        </w:numPr>
        <w:tabs>
          <w:tab w:val="clear" w:pos="1702"/>
          <w:tab w:val="left" w:pos="851"/>
          <w:tab w:val="left" w:pos="1134"/>
          <w:tab w:val="num" w:pos="1647"/>
        </w:tabs>
        <w:spacing w:line="240" w:lineRule="auto"/>
        <w:ind w:left="0" w:firstLine="567"/>
        <w:rPr>
          <w:bCs/>
          <w:iCs/>
          <w:sz w:val="24"/>
          <w:szCs w:val="24"/>
        </w:rPr>
      </w:pPr>
      <w:r w:rsidRPr="00DB21AB">
        <w:rPr>
          <w:sz w:val="24"/>
          <w:szCs w:val="24"/>
        </w:rPr>
        <w:t>ГОСТ 12.3.032-84 ССТБ «Работы электромонтажные. Общие требования безопасности».</w:t>
      </w:r>
    </w:p>
    <w:p w:rsidR="00DB21AB" w:rsidRPr="00DB21AB" w:rsidRDefault="00DB21AB" w:rsidP="00DB21AB">
      <w:pPr>
        <w:pStyle w:val="affff1"/>
        <w:numPr>
          <w:ilvl w:val="4"/>
          <w:numId w:val="68"/>
        </w:numPr>
        <w:tabs>
          <w:tab w:val="clear" w:pos="1702"/>
          <w:tab w:val="left" w:pos="851"/>
          <w:tab w:val="left" w:pos="1134"/>
          <w:tab w:val="num" w:pos="1647"/>
          <w:tab w:val="left" w:pos="1701"/>
        </w:tabs>
        <w:spacing w:line="240" w:lineRule="auto"/>
        <w:ind w:left="0" w:firstLine="567"/>
        <w:rPr>
          <w:bCs/>
          <w:iCs/>
          <w:sz w:val="24"/>
          <w:szCs w:val="24"/>
        </w:rPr>
      </w:pPr>
      <w:r w:rsidRPr="00DB21AB">
        <w:rPr>
          <w:bCs/>
          <w:iCs/>
          <w:sz w:val="24"/>
          <w:szCs w:val="24"/>
        </w:rPr>
        <w:t xml:space="preserve"> Инструкции по организации и производству работ повышенной опасности, РД 34.03.384-96.</w:t>
      </w:r>
    </w:p>
    <w:p w:rsidR="00DB21AB" w:rsidRPr="00DB21AB" w:rsidRDefault="00DB21AB" w:rsidP="00DB21AB">
      <w:pPr>
        <w:pStyle w:val="affff1"/>
        <w:numPr>
          <w:ilvl w:val="4"/>
          <w:numId w:val="68"/>
        </w:numPr>
        <w:tabs>
          <w:tab w:val="clear" w:pos="1702"/>
          <w:tab w:val="left" w:pos="851"/>
          <w:tab w:val="left" w:pos="1134"/>
          <w:tab w:val="num" w:pos="1647"/>
        </w:tabs>
        <w:spacing w:line="240" w:lineRule="auto"/>
        <w:ind w:left="0" w:firstLine="567"/>
        <w:rPr>
          <w:sz w:val="24"/>
          <w:szCs w:val="24"/>
        </w:rPr>
      </w:pPr>
      <w:r w:rsidRPr="00DB21AB">
        <w:rPr>
          <w:sz w:val="24"/>
          <w:szCs w:val="24"/>
        </w:rPr>
        <w:t>Правила безопасности при строительстве линий электропередачи и производстве электромонтажных работ, РД 34.03.285-97.</w:t>
      </w:r>
    </w:p>
    <w:p w:rsidR="00DB21AB" w:rsidRPr="00DB21AB" w:rsidRDefault="00DB21AB" w:rsidP="00DB21AB">
      <w:pPr>
        <w:pStyle w:val="affff1"/>
        <w:numPr>
          <w:ilvl w:val="4"/>
          <w:numId w:val="68"/>
        </w:numPr>
        <w:tabs>
          <w:tab w:val="clear" w:pos="1702"/>
          <w:tab w:val="left" w:pos="851"/>
          <w:tab w:val="left" w:pos="1134"/>
          <w:tab w:val="num" w:pos="1647"/>
        </w:tabs>
        <w:spacing w:line="240" w:lineRule="auto"/>
        <w:ind w:left="0" w:firstLine="567"/>
        <w:rPr>
          <w:bCs/>
          <w:iCs/>
          <w:sz w:val="24"/>
          <w:szCs w:val="24"/>
        </w:rPr>
      </w:pPr>
      <w:r w:rsidRPr="00DB21AB">
        <w:rPr>
          <w:sz w:val="24"/>
          <w:szCs w:val="24"/>
        </w:rPr>
        <w:t>Инструкции по безопасной организации и производству совмещенных и особо опасных работ на стройках Минэнерго</w:t>
      </w:r>
      <w:r w:rsidRPr="00DB21AB">
        <w:rPr>
          <w:bCs/>
          <w:iCs/>
          <w:sz w:val="24"/>
          <w:szCs w:val="24"/>
        </w:rPr>
        <w:t>.</w:t>
      </w:r>
    </w:p>
    <w:p w:rsidR="00DB21AB" w:rsidRPr="00DB21AB" w:rsidRDefault="00DB21AB" w:rsidP="00DB21AB">
      <w:pPr>
        <w:pStyle w:val="affff1"/>
        <w:numPr>
          <w:ilvl w:val="4"/>
          <w:numId w:val="68"/>
        </w:numPr>
        <w:tabs>
          <w:tab w:val="clear" w:pos="1702"/>
          <w:tab w:val="left" w:pos="851"/>
          <w:tab w:val="left" w:pos="1134"/>
          <w:tab w:val="num" w:pos="1647"/>
        </w:tabs>
        <w:spacing w:line="240" w:lineRule="auto"/>
        <w:ind w:left="0" w:firstLine="567"/>
        <w:rPr>
          <w:sz w:val="24"/>
          <w:szCs w:val="24"/>
        </w:rPr>
      </w:pPr>
      <w:r w:rsidRPr="00DB21AB">
        <w:rPr>
          <w:sz w:val="24"/>
          <w:szCs w:val="24"/>
        </w:rPr>
        <w:t>Инструкции по организации и производству работ повышенной опасности в строительно-монтажных организациях и на промышленных предприятиях Минэнерго.</w:t>
      </w:r>
    </w:p>
    <w:p w:rsidR="00DB21AB" w:rsidRPr="00DB21AB" w:rsidRDefault="00DB21AB" w:rsidP="00DB21AB">
      <w:pPr>
        <w:pStyle w:val="affff1"/>
        <w:numPr>
          <w:ilvl w:val="4"/>
          <w:numId w:val="68"/>
        </w:numPr>
        <w:tabs>
          <w:tab w:val="clear" w:pos="1702"/>
          <w:tab w:val="left" w:pos="851"/>
          <w:tab w:val="left" w:pos="1134"/>
          <w:tab w:val="num" w:pos="1647"/>
        </w:tabs>
        <w:spacing w:line="240" w:lineRule="auto"/>
        <w:ind w:left="0" w:firstLine="567"/>
        <w:rPr>
          <w:sz w:val="24"/>
          <w:szCs w:val="24"/>
        </w:rPr>
      </w:pPr>
      <w:r w:rsidRPr="00DB21AB">
        <w:rPr>
          <w:sz w:val="24"/>
          <w:szCs w:val="24"/>
        </w:rPr>
        <w:t>Разработанные и утвержденные технологические карты.</w:t>
      </w:r>
    </w:p>
    <w:p w:rsidR="00DB21AB" w:rsidRPr="00DB21AB" w:rsidRDefault="00DB21AB" w:rsidP="00DB21AB">
      <w:pPr>
        <w:pStyle w:val="affff1"/>
        <w:numPr>
          <w:ilvl w:val="4"/>
          <w:numId w:val="68"/>
        </w:numPr>
        <w:tabs>
          <w:tab w:val="clear" w:pos="1702"/>
          <w:tab w:val="left" w:pos="851"/>
          <w:tab w:val="left" w:pos="1134"/>
          <w:tab w:val="num" w:pos="1647"/>
        </w:tabs>
        <w:spacing w:line="240" w:lineRule="auto"/>
        <w:ind w:left="0" w:firstLine="567"/>
        <w:rPr>
          <w:sz w:val="24"/>
          <w:szCs w:val="24"/>
        </w:rPr>
      </w:pPr>
      <w:r w:rsidRPr="00DB21AB">
        <w:rPr>
          <w:sz w:val="24"/>
          <w:szCs w:val="24"/>
        </w:rPr>
        <w:t>Заводские инструкции и ТУ на оборудование, рабочие чертежи и проект производства работ (ППР).</w:t>
      </w:r>
    </w:p>
    <w:p w:rsidR="00DB21AB" w:rsidRPr="00DB21AB" w:rsidRDefault="00DB21AB" w:rsidP="00DB21AB">
      <w:pPr>
        <w:pStyle w:val="affff1"/>
        <w:numPr>
          <w:ilvl w:val="4"/>
          <w:numId w:val="68"/>
        </w:numPr>
        <w:tabs>
          <w:tab w:val="clear" w:pos="1702"/>
          <w:tab w:val="left" w:pos="851"/>
          <w:tab w:val="left" w:pos="1134"/>
          <w:tab w:val="num" w:pos="1647"/>
        </w:tabs>
        <w:spacing w:line="240" w:lineRule="auto"/>
        <w:ind w:left="0" w:firstLine="567"/>
        <w:rPr>
          <w:sz w:val="24"/>
          <w:szCs w:val="24"/>
        </w:rPr>
      </w:pPr>
      <w:r w:rsidRPr="00DB21AB">
        <w:rPr>
          <w:sz w:val="24"/>
          <w:szCs w:val="24"/>
        </w:rPr>
        <w:t xml:space="preserve">ПОТЭУ Правила охраны труда при эксплуатации электроустановок. </w:t>
      </w:r>
      <w:r w:rsidRPr="00DB21AB">
        <w:rPr>
          <w:bCs/>
          <w:sz w:val="24"/>
          <w:szCs w:val="24"/>
        </w:rPr>
        <w:t xml:space="preserve">Приказ Минтруда России от 15.12.2020 N 903н "Об утверждении Правил по охране труда при эксплуатации электроустановок"   (Зарегистрировано   в  Минюсте  России  30.12.2020 </w:t>
      </w:r>
    </w:p>
    <w:p w:rsidR="00DB21AB" w:rsidRPr="00DB21AB" w:rsidRDefault="00DB21AB" w:rsidP="00DB21AB">
      <w:pPr>
        <w:pStyle w:val="affff1"/>
        <w:tabs>
          <w:tab w:val="clear" w:pos="1701"/>
          <w:tab w:val="left" w:pos="851"/>
        </w:tabs>
        <w:spacing w:line="240" w:lineRule="auto"/>
        <w:ind w:left="0" w:firstLine="567"/>
        <w:rPr>
          <w:sz w:val="24"/>
          <w:szCs w:val="24"/>
        </w:rPr>
      </w:pPr>
      <w:r w:rsidRPr="00DB21AB">
        <w:rPr>
          <w:bCs/>
          <w:sz w:val="24"/>
          <w:szCs w:val="24"/>
        </w:rPr>
        <w:t>N 61957).</w:t>
      </w:r>
    </w:p>
    <w:p w:rsidR="00DB21AB" w:rsidRPr="00DB21AB" w:rsidRDefault="00DB21AB" w:rsidP="00DB21AB">
      <w:pPr>
        <w:pStyle w:val="affff1"/>
        <w:numPr>
          <w:ilvl w:val="4"/>
          <w:numId w:val="68"/>
        </w:numPr>
        <w:tabs>
          <w:tab w:val="clear" w:pos="1702"/>
          <w:tab w:val="left" w:pos="851"/>
          <w:tab w:val="left" w:pos="1134"/>
          <w:tab w:val="num" w:pos="1647"/>
        </w:tabs>
        <w:spacing w:line="240" w:lineRule="auto"/>
        <w:ind w:left="0" w:firstLine="567"/>
        <w:rPr>
          <w:bCs/>
          <w:iCs/>
          <w:sz w:val="24"/>
          <w:szCs w:val="24"/>
        </w:rPr>
      </w:pPr>
      <w:r w:rsidRPr="00DB21AB">
        <w:rPr>
          <w:bCs/>
          <w:iCs/>
          <w:sz w:val="24"/>
          <w:szCs w:val="24"/>
        </w:rPr>
        <w:t>Типовые требования к корпоративному стилю оформления объектов и техники производственного назначения, принадлежащих ПАО «</w:t>
      </w:r>
      <w:r w:rsidRPr="00DB21AB">
        <w:rPr>
          <w:sz w:val="24"/>
          <w:szCs w:val="24"/>
          <w:lang w:eastAsia="ru-RU"/>
        </w:rPr>
        <w:t>Россети Центр</w:t>
      </w:r>
      <w:r w:rsidRPr="00DB21AB">
        <w:rPr>
          <w:bCs/>
          <w:iCs/>
          <w:sz w:val="24"/>
          <w:szCs w:val="24"/>
        </w:rPr>
        <w:t>».</w:t>
      </w:r>
    </w:p>
    <w:p w:rsidR="00DB21AB" w:rsidRPr="00DB21AB" w:rsidRDefault="00DB21AB" w:rsidP="00DB21AB">
      <w:pPr>
        <w:pStyle w:val="affff1"/>
        <w:numPr>
          <w:ilvl w:val="4"/>
          <w:numId w:val="68"/>
        </w:numPr>
        <w:tabs>
          <w:tab w:val="clear" w:pos="1702"/>
          <w:tab w:val="left" w:pos="851"/>
          <w:tab w:val="left" w:pos="1134"/>
          <w:tab w:val="num" w:pos="1647"/>
        </w:tabs>
        <w:spacing w:line="240" w:lineRule="auto"/>
        <w:ind w:left="0" w:firstLine="567"/>
        <w:rPr>
          <w:bCs/>
          <w:iCs/>
          <w:sz w:val="24"/>
          <w:szCs w:val="24"/>
        </w:rPr>
      </w:pPr>
      <w:r w:rsidRPr="00DB21AB">
        <w:rPr>
          <w:bCs/>
          <w:iCs/>
          <w:sz w:val="24"/>
          <w:szCs w:val="24"/>
        </w:rPr>
        <w:t>ПУЭ (действующее издание).</w:t>
      </w:r>
    </w:p>
    <w:p w:rsidR="00DB21AB" w:rsidRPr="00DB21AB" w:rsidRDefault="00DB21AB" w:rsidP="00DB21AB">
      <w:pPr>
        <w:pStyle w:val="affff1"/>
        <w:numPr>
          <w:ilvl w:val="4"/>
          <w:numId w:val="68"/>
        </w:numPr>
        <w:tabs>
          <w:tab w:val="clear" w:pos="1702"/>
          <w:tab w:val="left" w:pos="851"/>
          <w:tab w:val="left" w:pos="1134"/>
          <w:tab w:val="num" w:pos="1647"/>
        </w:tabs>
        <w:spacing w:line="240" w:lineRule="auto"/>
        <w:ind w:left="0" w:firstLine="567"/>
        <w:rPr>
          <w:bCs/>
          <w:iCs/>
          <w:sz w:val="24"/>
          <w:szCs w:val="24"/>
        </w:rPr>
      </w:pPr>
      <w:r w:rsidRPr="00DB21AB">
        <w:rPr>
          <w:bCs/>
          <w:iCs/>
          <w:sz w:val="24"/>
          <w:szCs w:val="24"/>
        </w:rPr>
        <w:t>ПТЭ (действующее издание).</w:t>
      </w:r>
    </w:p>
    <w:p w:rsidR="00DB21AB" w:rsidRPr="00DB21AB" w:rsidRDefault="00DB21AB" w:rsidP="00DB21AB">
      <w:pPr>
        <w:pStyle w:val="affff1"/>
        <w:tabs>
          <w:tab w:val="clear" w:pos="1701"/>
          <w:tab w:val="left" w:pos="851"/>
        </w:tabs>
        <w:spacing w:line="240" w:lineRule="auto"/>
        <w:ind w:left="0" w:firstLine="567"/>
        <w:rPr>
          <w:bCs/>
          <w:iCs/>
          <w:sz w:val="24"/>
          <w:szCs w:val="24"/>
        </w:rPr>
      </w:pPr>
    </w:p>
    <w:p w:rsidR="00DB21AB" w:rsidRPr="00DB21AB" w:rsidRDefault="00DB21AB" w:rsidP="00DB21AB">
      <w:pPr>
        <w:pStyle w:val="2"/>
        <w:numPr>
          <w:ilvl w:val="1"/>
          <w:numId w:val="68"/>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num" w:pos="1494"/>
        </w:tabs>
        <w:suppressAutoHyphens/>
        <w:snapToGrid w:val="0"/>
        <w:spacing w:before="0" w:after="0"/>
        <w:ind w:left="0" w:firstLine="567"/>
        <w:rPr>
          <w:rFonts w:ascii="Times New Roman" w:hAnsi="Times New Roman" w:cs="Times New Roman"/>
          <w:sz w:val="24"/>
          <w:szCs w:val="24"/>
        </w:rPr>
      </w:pPr>
      <w:r w:rsidRPr="00DB21AB">
        <w:rPr>
          <w:rFonts w:ascii="Times New Roman" w:hAnsi="Times New Roman" w:cs="Times New Roman"/>
          <w:sz w:val="24"/>
          <w:szCs w:val="24"/>
        </w:rPr>
        <w:lastRenderedPageBreak/>
        <w:t>Основные требования к выполнению работ.</w:t>
      </w:r>
    </w:p>
    <w:p w:rsidR="00DB21AB" w:rsidRPr="00DB21AB" w:rsidRDefault="00DB21AB" w:rsidP="00DB21AB">
      <w:pPr>
        <w:pStyle w:val="affff1"/>
        <w:numPr>
          <w:ilvl w:val="4"/>
          <w:numId w:val="85"/>
        </w:numPr>
        <w:tabs>
          <w:tab w:val="left" w:pos="851"/>
          <w:tab w:val="left" w:pos="1134"/>
        </w:tabs>
        <w:spacing w:line="240" w:lineRule="auto"/>
        <w:ind w:left="0" w:firstLine="567"/>
        <w:rPr>
          <w:sz w:val="24"/>
          <w:szCs w:val="24"/>
        </w:rPr>
      </w:pPr>
      <w:r w:rsidRPr="00DB21AB">
        <w:rPr>
          <w:sz w:val="24"/>
          <w:szCs w:val="24"/>
        </w:rPr>
        <w:t xml:space="preserve">Начало выполнения строительно-монтажных работ подтверждается внесением соответствующей записи Подрядчиком в общий журнал работ по форме № КС-6. </w:t>
      </w:r>
    </w:p>
    <w:p w:rsidR="00DB21AB" w:rsidRPr="00DB21AB" w:rsidRDefault="00DB21AB" w:rsidP="00DB21AB">
      <w:pPr>
        <w:pStyle w:val="affff1"/>
        <w:numPr>
          <w:ilvl w:val="4"/>
          <w:numId w:val="85"/>
        </w:numPr>
        <w:tabs>
          <w:tab w:val="left" w:pos="851"/>
          <w:tab w:val="left" w:pos="1134"/>
        </w:tabs>
        <w:spacing w:line="240" w:lineRule="auto"/>
        <w:ind w:left="0" w:firstLine="567"/>
        <w:rPr>
          <w:sz w:val="24"/>
          <w:szCs w:val="24"/>
        </w:rPr>
      </w:pPr>
      <w:r w:rsidRPr="00DB21AB">
        <w:rPr>
          <w:sz w:val="24"/>
          <w:szCs w:val="24"/>
        </w:rPr>
        <w:t>Изменение номенклатуры поставляемого оборудования и материалов должно быть согласовано с Управлением распределительных сетей филиала ПАО "</w:t>
      </w:r>
      <w:r w:rsidRPr="00DB21AB">
        <w:rPr>
          <w:sz w:val="24"/>
          <w:szCs w:val="24"/>
          <w:lang w:eastAsia="ru-RU"/>
        </w:rPr>
        <w:t xml:space="preserve"> Россети Центр</w:t>
      </w:r>
      <w:r w:rsidRPr="00DB21AB">
        <w:rPr>
          <w:sz w:val="24"/>
          <w:szCs w:val="24"/>
        </w:rPr>
        <w:t xml:space="preserve"> " - "Белгородэнерго (Заказчиком) и проектной организацией. </w:t>
      </w:r>
    </w:p>
    <w:p w:rsidR="00DB21AB" w:rsidRPr="00DB21AB" w:rsidRDefault="00DB21AB" w:rsidP="00DB21AB">
      <w:pPr>
        <w:pStyle w:val="affff1"/>
        <w:numPr>
          <w:ilvl w:val="4"/>
          <w:numId w:val="85"/>
        </w:numPr>
        <w:tabs>
          <w:tab w:val="left" w:pos="851"/>
          <w:tab w:val="left" w:pos="1134"/>
        </w:tabs>
        <w:spacing w:line="240" w:lineRule="auto"/>
        <w:ind w:left="0" w:firstLine="567"/>
        <w:rPr>
          <w:sz w:val="24"/>
          <w:szCs w:val="24"/>
        </w:rPr>
      </w:pPr>
      <w:r w:rsidRPr="00DB21AB">
        <w:rPr>
          <w:bCs/>
          <w:iCs/>
          <w:sz w:val="24"/>
          <w:szCs w:val="24"/>
        </w:rPr>
        <w:t>Работы по выносу трассы ЛЭП в натуру выполнить силами и средствами подрядчика.</w:t>
      </w:r>
    </w:p>
    <w:p w:rsidR="00DB21AB" w:rsidRPr="00DB21AB" w:rsidRDefault="00DB21AB" w:rsidP="00DB21AB">
      <w:pPr>
        <w:pStyle w:val="affff1"/>
        <w:numPr>
          <w:ilvl w:val="4"/>
          <w:numId w:val="85"/>
        </w:numPr>
        <w:tabs>
          <w:tab w:val="left" w:pos="851"/>
          <w:tab w:val="left" w:pos="1134"/>
        </w:tabs>
        <w:spacing w:line="240" w:lineRule="auto"/>
        <w:ind w:left="0" w:firstLine="567"/>
        <w:rPr>
          <w:sz w:val="24"/>
          <w:szCs w:val="24"/>
        </w:rPr>
      </w:pPr>
      <w:r w:rsidRPr="00DB21AB">
        <w:rPr>
          <w:sz w:val="24"/>
          <w:szCs w:val="24"/>
        </w:rPr>
        <w:t>Все применяемые материалы и оборудование должны иметь паспорта и сертификаты, поставщики и заказные спецификации оборудования должны быть согласованы с Заказчиком.</w:t>
      </w:r>
    </w:p>
    <w:p w:rsidR="00DB21AB" w:rsidRPr="00DB21AB" w:rsidRDefault="00DB21AB" w:rsidP="00DB21AB">
      <w:pPr>
        <w:pStyle w:val="affff1"/>
        <w:numPr>
          <w:ilvl w:val="4"/>
          <w:numId w:val="85"/>
        </w:numPr>
        <w:tabs>
          <w:tab w:val="left" w:pos="851"/>
          <w:tab w:val="left" w:pos="1134"/>
        </w:tabs>
        <w:spacing w:line="240" w:lineRule="auto"/>
        <w:ind w:left="0" w:firstLine="567"/>
        <w:rPr>
          <w:sz w:val="24"/>
          <w:szCs w:val="24"/>
        </w:rPr>
      </w:pPr>
      <w:r w:rsidRPr="00DB21AB">
        <w:rPr>
          <w:sz w:val="24"/>
          <w:szCs w:val="24"/>
        </w:rPr>
        <w:t>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w:t>
      </w:r>
    </w:p>
    <w:p w:rsidR="00DB21AB" w:rsidRPr="00DB21AB" w:rsidRDefault="00DB21AB" w:rsidP="00DB21AB">
      <w:pPr>
        <w:pStyle w:val="affff1"/>
        <w:numPr>
          <w:ilvl w:val="4"/>
          <w:numId w:val="85"/>
        </w:numPr>
        <w:tabs>
          <w:tab w:val="left" w:pos="851"/>
          <w:tab w:val="left" w:pos="1134"/>
        </w:tabs>
        <w:spacing w:line="240" w:lineRule="auto"/>
        <w:ind w:left="0" w:firstLine="567"/>
        <w:rPr>
          <w:sz w:val="24"/>
          <w:szCs w:val="24"/>
        </w:rPr>
      </w:pPr>
      <w:r w:rsidRPr="00DB21AB">
        <w:rPr>
          <w:sz w:val="24"/>
          <w:szCs w:val="24"/>
        </w:rPr>
        <w:t>Все необходимые согласования с шефмонтажными и со сторонними организациями, возникающие в процессе строительства Подрядчик выполняет самостоятельно.</w:t>
      </w:r>
    </w:p>
    <w:p w:rsidR="00DB21AB" w:rsidRPr="00DB21AB" w:rsidRDefault="00DB21AB" w:rsidP="00DB21AB">
      <w:pPr>
        <w:pStyle w:val="affff1"/>
        <w:numPr>
          <w:ilvl w:val="4"/>
          <w:numId w:val="85"/>
        </w:numPr>
        <w:tabs>
          <w:tab w:val="left" w:pos="851"/>
          <w:tab w:val="left" w:pos="1134"/>
        </w:tabs>
        <w:spacing w:line="240" w:lineRule="auto"/>
        <w:ind w:left="0" w:firstLine="567"/>
        <w:rPr>
          <w:sz w:val="24"/>
          <w:szCs w:val="24"/>
        </w:rPr>
      </w:pPr>
      <w:r w:rsidRPr="00DB21AB">
        <w:rPr>
          <w:sz w:val="24"/>
          <w:szCs w:val="24"/>
        </w:rPr>
        <w:t xml:space="preserve">Все изменения проектных решений должны быть согласованы с Управлением распределительных сетей филиала </w:t>
      </w:r>
    </w:p>
    <w:p w:rsidR="00DB21AB" w:rsidRPr="00DB21AB" w:rsidRDefault="00DB21AB" w:rsidP="00DB21AB">
      <w:pPr>
        <w:pStyle w:val="affff1"/>
        <w:numPr>
          <w:ilvl w:val="4"/>
          <w:numId w:val="85"/>
        </w:numPr>
        <w:tabs>
          <w:tab w:val="left" w:pos="851"/>
          <w:tab w:val="left" w:pos="1134"/>
        </w:tabs>
        <w:spacing w:line="240" w:lineRule="auto"/>
        <w:ind w:left="0" w:firstLine="567"/>
        <w:rPr>
          <w:sz w:val="24"/>
          <w:szCs w:val="24"/>
        </w:rPr>
      </w:pPr>
      <w:r w:rsidRPr="00DB21AB">
        <w:rPr>
          <w:sz w:val="24"/>
          <w:szCs w:val="24"/>
        </w:rPr>
        <w:t>ПАО «</w:t>
      </w:r>
      <w:r w:rsidRPr="00DB21AB">
        <w:rPr>
          <w:sz w:val="24"/>
          <w:szCs w:val="24"/>
          <w:lang w:eastAsia="ru-RU"/>
        </w:rPr>
        <w:t>Россети Центр</w:t>
      </w:r>
      <w:r w:rsidRPr="00DB21AB">
        <w:rPr>
          <w:sz w:val="24"/>
          <w:szCs w:val="24"/>
        </w:rPr>
        <w:t>» - «Белгородэнерго» и проектной организацией (в рамках авторского надзора за реализацией проекта).</w:t>
      </w:r>
    </w:p>
    <w:p w:rsidR="00DB21AB" w:rsidRPr="00DB21AB" w:rsidRDefault="00DB21AB" w:rsidP="00DB21AB">
      <w:pPr>
        <w:pStyle w:val="affff1"/>
        <w:numPr>
          <w:ilvl w:val="4"/>
          <w:numId w:val="85"/>
        </w:numPr>
        <w:tabs>
          <w:tab w:val="left" w:pos="851"/>
          <w:tab w:val="left" w:pos="1134"/>
        </w:tabs>
        <w:spacing w:line="240" w:lineRule="auto"/>
        <w:ind w:left="0" w:firstLine="567"/>
        <w:rPr>
          <w:sz w:val="24"/>
          <w:szCs w:val="24"/>
        </w:rPr>
      </w:pPr>
      <w:r w:rsidRPr="00DB21AB">
        <w:rPr>
          <w:sz w:val="24"/>
          <w:szCs w:val="24"/>
        </w:rPr>
        <w:t>При монтаже металлоконструкций, оборудования, проводов и тросов Подрядчик обязан применять передовые и наиболее рациональные методы монтажа.</w:t>
      </w:r>
    </w:p>
    <w:p w:rsidR="00DB21AB" w:rsidRPr="00DB21AB" w:rsidRDefault="00DB21AB" w:rsidP="00DB21AB">
      <w:pPr>
        <w:pStyle w:val="affff1"/>
        <w:numPr>
          <w:ilvl w:val="4"/>
          <w:numId w:val="85"/>
        </w:numPr>
        <w:tabs>
          <w:tab w:val="left" w:pos="851"/>
          <w:tab w:val="left" w:pos="1134"/>
        </w:tabs>
        <w:spacing w:line="240" w:lineRule="auto"/>
        <w:ind w:left="0" w:firstLine="567"/>
        <w:rPr>
          <w:sz w:val="24"/>
          <w:szCs w:val="24"/>
        </w:rPr>
      </w:pPr>
      <w:r w:rsidRPr="00DB21AB">
        <w:rPr>
          <w:sz w:val="24"/>
          <w:szCs w:val="24"/>
        </w:rPr>
        <w:t>При выполнении строительных работ обязательно применение специальных мероприятий, обусловленных особыми условиями строительной площадки.</w:t>
      </w:r>
    </w:p>
    <w:p w:rsidR="00DB21AB" w:rsidRPr="00DB21AB" w:rsidRDefault="00DB21AB" w:rsidP="00DB21AB">
      <w:pPr>
        <w:pStyle w:val="affff1"/>
        <w:numPr>
          <w:ilvl w:val="4"/>
          <w:numId w:val="85"/>
        </w:numPr>
        <w:tabs>
          <w:tab w:val="left" w:pos="851"/>
          <w:tab w:val="left" w:pos="1134"/>
        </w:tabs>
        <w:spacing w:line="240" w:lineRule="auto"/>
        <w:ind w:left="0" w:firstLine="567"/>
        <w:rPr>
          <w:sz w:val="24"/>
          <w:szCs w:val="24"/>
        </w:rPr>
      </w:pPr>
      <w:r w:rsidRPr="00DB21AB">
        <w:rPr>
          <w:sz w:val="24"/>
          <w:szCs w:val="24"/>
        </w:rPr>
        <w:t>Все строительные работы осуществлять в строгом соответствии со СНиП и ПУЭ и другими требованиями законодательства РФ. Строительные работы должны быть организованы и проведены в соответствии с разработанным Подрядчиком ППР (проектом производства работ), с учетом всех требований, предъявляемых к ним. ППР должен быть согласован с Заказчиком.</w:t>
      </w:r>
    </w:p>
    <w:p w:rsidR="00DB21AB" w:rsidRPr="00DB21AB" w:rsidRDefault="00DB21AB" w:rsidP="00DB21AB">
      <w:pPr>
        <w:pStyle w:val="2"/>
        <w:numPr>
          <w:ilvl w:val="1"/>
          <w:numId w:val="68"/>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num" w:pos="1494"/>
        </w:tabs>
        <w:suppressAutoHyphens/>
        <w:snapToGrid w:val="0"/>
        <w:spacing w:before="0" w:after="0"/>
        <w:ind w:left="0" w:firstLine="567"/>
        <w:rPr>
          <w:rFonts w:ascii="Times New Roman" w:hAnsi="Times New Roman" w:cs="Times New Roman"/>
          <w:sz w:val="24"/>
          <w:szCs w:val="24"/>
        </w:rPr>
      </w:pPr>
      <w:r w:rsidRPr="00DB21AB">
        <w:rPr>
          <w:rFonts w:ascii="Times New Roman" w:hAnsi="Times New Roman" w:cs="Times New Roman"/>
          <w:sz w:val="24"/>
          <w:szCs w:val="24"/>
        </w:rPr>
        <w:t>Правила контроля и приемки работ.</w:t>
      </w:r>
    </w:p>
    <w:p w:rsidR="00DB21AB" w:rsidRPr="00DB21AB" w:rsidRDefault="00DB21AB" w:rsidP="00DB21AB">
      <w:pPr>
        <w:pStyle w:val="affff1"/>
        <w:numPr>
          <w:ilvl w:val="4"/>
          <w:numId w:val="68"/>
        </w:numPr>
        <w:tabs>
          <w:tab w:val="clear" w:pos="1702"/>
          <w:tab w:val="left" w:pos="851"/>
          <w:tab w:val="left" w:pos="1134"/>
          <w:tab w:val="num" w:pos="1647"/>
        </w:tabs>
        <w:spacing w:line="240" w:lineRule="auto"/>
        <w:ind w:left="0" w:firstLine="567"/>
        <w:rPr>
          <w:sz w:val="24"/>
          <w:szCs w:val="24"/>
        </w:rPr>
      </w:pPr>
      <w:r w:rsidRPr="00DB21AB">
        <w:rPr>
          <w:sz w:val="24"/>
          <w:szCs w:val="24"/>
        </w:rPr>
        <w:t>Подрядчик обязан предоставить Заказчику перечень материалов и оборудования для осуществления входного контроля до начала монтажных работ.</w:t>
      </w:r>
    </w:p>
    <w:p w:rsidR="00DB21AB" w:rsidRPr="00DB21AB" w:rsidRDefault="00DB21AB" w:rsidP="00DB21AB">
      <w:pPr>
        <w:pStyle w:val="affff1"/>
        <w:numPr>
          <w:ilvl w:val="4"/>
          <w:numId w:val="68"/>
        </w:numPr>
        <w:tabs>
          <w:tab w:val="clear" w:pos="1702"/>
          <w:tab w:val="left" w:pos="851"/>
          <w:tab w:val="left" w:pos="1134"/>
          <w:tab w:val="num" w:pos="1647"/>
        </w:tabs>
        <w:spacing w:line="240" w:lineRule="auto"/>
        <w:ind w:left="0" w:firstLine="567"/>
        <w:rPr>
          <w:sz w:val="24"/>
          <w:szCs w:val="24"/>
        </w:rPr>
      </w:pPr>
      <w:r w:rsidRPr="00DB21AB">
        <w:rPr>
          <w:sz w:val="24"/>
          <w:szCs w:val="24"/>
        </w:rPr>
        <w:t>Руководители работ, участвующие в строительстве, совместно с представителями филиала ПАО «</w:t>
      </w:r>
      <w:r w:rsidRPr="00DB21AB">
        <w:rPr>
          <w:sz w:val="24"/>
          <w:szCs w:val="24"/>
          <w:lang w:eastAsia="ru-RU"/>
        </w:rPr>
        <w:t>Россети Центр</w:t>
      </w:r>
      <w:r w:rsidRPr="00DB21AB">
        <w:rPr>
          <w:sz w:val="24"/>
          <w:szCs w:val="24"/>
        </w:rPr>
        <w:t>» - «Белгородэнерго» осуществляют входной контроль качества применяемых изделий и материалов, проводят оперативный контроль качества выполняемых строительных работ, контролируют соответствие выполняемых работ требованиям НТД и проектной документации, проверяют соблюдение технологической дисциплины в процессе строительства.</w:t>
      </w:r>
    </w:p>
    <w:p w:rsidR="00DB21AB" w:rsidRPr="00DB21AB" w:rsidRDefault="00DB21AB" w:rsidP="00DB21AB">
      <w:pPr>
        <w:pStyle w:val="affff1"/>
        <w:numPr>
          <w:ilvl w:val="4"/>
          <w:numId w:val="68"/>
        </w:numPr>
        <w:tabs>
          <w:tab w:val="clear" w:pos="1702"/>
          <w:tab w:val="left" w:pos="851"/>
          <w:tab w:val="left" w:pos="1134"/>
          <w:tab w:val="num" w:pos="1647"/>
        </w:tabs>
        <w:spacing w:line="240" w:lineRule="auto"/>
        <w:ind w:left="0" w:firstLine="567"/>
        <w:rPr>
          <w:sz w:val="24"/>
          <w:szCs w:val="24"/>
        </w:rPr>
      </w:pPr>
      <w:r w:rsidRPr="00DB21AB">
        <w:rPr>
          <w:sz w:val="24"/>
          <w:szCs w:val="24"/>
        </w:rPr>
        <w:t>Приемку строительно-монтажных работ осуществляет Заказчик в соответствии с действующими СНиП, ПУЭ, ПСД. Подрядчик обязан гарантировать соответствие выполненной работы требованиям СНиП, ПУЭ, ПСД. Подрядчик обязан предоставить акты выполненных работ и исполнительную документацию. Составление акта на скрытые работы оформляется в процессе выполнения работ, объемы работ должны быть подтверждены представителем заказчика. Обнаруженные при приемке работ отступления и замечания Подрядчик устраняет за свой счет и в сроки, установленные приемочной комиссией.</w:t>
      </w:r>
    </w:p>
    <w:p w:rsidR="00DB21AB" w:rsidRPr="00DB21AB" w:rsidRDefault="00DB21AB" w:rsidP="00DB21AB">
      <w:pPr>
        <w:pStyle w:val="affff1"/>
        <w:numPr>
          <w:ilvl w:val="4"/>
          <w:numId w:val="68"/>
        </w:numPr>
        <w:tabs>
          <w:tab w:val="clear" w:pos="1702"/>
          <w:tab w:val="left" w:pos="851"/>
          <w:tab w:val="left" w:pos="1134"/>
          <w:tab w:val="num" w:pos="1647"/>
        </w:tabs>
        <w:spacing w:line="240" w:lineRule="auto"/>
        <w:ind w:left="0" w:firstLine="567"/>
        <w:rPr>
          <w:sz w:val="24"/>
          <w:szCs w:val="24"/>
        </w:rPr>
      </w:pPr>
      <w:r w:rsidRPr="00DB21AB">
        <w:rPr>
          <w:sz w:val="24"/>
          <w:szCs w:val="24"/>
        </w:rPr>
        <w:t>Контроль и ответственность за соблюдение ПТБ персоналом Подрядчика и привлеченных им субподрядных организаций при проведении строительно-монтажных работ возлагается на подрядную организацию;</w:t>
      </w:r>
    </w:p>
    <w:p w:rsidR="00DB21AB" w:rsidRPr="00DB21AB" w:rsidRDefault="00DB21AB" w:rsidP="00DB21AB">
      <w:pPr>
        <w:pStyle w:val="affff1"/>
        <w:numPr>
          <w:ilvl w:val="4"/>
          <w:numId w:val="68"/>
        </w:numPr>
        <w:tabs>
          <w:tab w:val="left" w:pos="851"/>
          <w:tab w:val="left" w:pos="1134"/>
        </w:tabs>
        <w:spacing w:line="240" w:lineRule="auto"/>
        <w:ind w:left="0" w:firstLine="567"/>
        <w:rPr>
          <w:sz w:val="24"/>
          <w:szCs w:val="24"/>
        </w:rPr>
      </w:pPr>
      <w:r w:rsidRPr="00DB21AB">
        <w:rPr>
          <w:sz w:val="24"/>
          <w:szCs w:val="24"/>
        </w:rPr>
        <w:t>Подрядчик     не      имеет    права      передавать      Субподрядным     организациям      объем работ, составляющий более 25 % (двадцати пяти процентов) от общей стоимости работ.</w:t>
      </w:r>
    </w:p>
    <w:p w:rsidR="00DB21AB" w:rsidRPr="00DB21AB" w:rsidRDefault="00DB21AB" w:rsidP="00DB21AB">
      <w:pPr>
        <w:pStyle w:val="affff1"/>
        <w:numPr>
          <w:ilvl w:val="4"/>
          <w:numId w:val="68"/>
        </w:numPr>
        <w:tabs>
          <w:tab w:val="clear" w:pos="1702"/>
          <w:tab w:val="left" w:pos="851"/>
          <w:tab w:val="left" w:pos="1134"/>
          <w:tab w:val="num" w:pos="1647"/>
        </w:tabs>
        <w:spacing w:line="240" w:lineRule="auto"/>
        <w:ind w:left="0" w:firstLine="567"/>
        <w:rPr>
          <w:sz w:val="24"/>
          <w:szCs w:val="24"/>
        </w:rPr>
      </w:pPr>
      <w:r w:rsidRPr="00DB21AB">
        <w:rPr>
          <w:sz w:val="24"/>
          <w:szCs w:val="24"/>
        </w:rPr>
        <w:t>По окончании работ Подрядчик передает Заказчику дополнительно следующие материалы:</w:t>
      </w:r>
    </w:p>
    <w:p w:rsidR="00DB21AB" w:rsidRPr="00DB21AB" w:rsidRDefault="00DB21AB" w:rsidP="00DB21AB">
      <w:pPr>
        <w:pStyle w:val="affff1"/>
        <w:tabs>
          <w:tab w:val="clear" w:pos="1701"/>
          <w:tab w:val="left" w:pos="851"/>
        </w:tabs>
        <w:spacing w:line="240" w:lineRule="auto"/>
        <w:ind w:left="0" w:firstLine="567"/>
        <w:rPr>
          <w:sz w:val="24"/>
          <w:szCs w:val="24"/>
        </w:rPr>
      </w:pPr>
      <w:r w:rsidRPr="00DB21AB">
        <w:rPr>
          <w:sz w:val="24"/>
          <w:szCs w:val="24"/>
        </w:rPr>
        <w:t xml:space="preserve">− Карту (план) объекта землеустройства, подготовленную в соответствии с требованиями Постановления Правительства РФ № 621 от 30 июля 2009 г. «Об утверждении </w:t>
      </w:r>
      <w:r w:rsidRPr="00DB21AB">
        <w:rPr>
          <w:sz w:val="24"/>
          <w:szCs w:val="24"/>
        </w:rPr>
        <w:lastRenderedPageBreak/>
        <w:t>формы карты (плана) объекта землеустройства и требований к ее составлению" на воздушную линию.</w:t>
      </w:r>
    </w:p>
    <w:p w:rsidR="00DB21AB" w:rsidRPr="00DB21AB" w:rsidRDefault="00DB21AB" w:rsidP="00DB21AB">
      <w:pPr>
        <w:pStyle w:val="affff1"/>
        <w:tabs>
          <w:tab w:val="clear" w:pos="1701"/>
          <w:tab w:val="left" w:pos="851"/>
        </w:tabs>
        <w:spacing w:line="240" w:lineRule="auto"/>
        <w:ind w:left="0" w:firstLine="567"/>
        <w:rPr>
          <w:sz w:val="24"/>
          <w:szCs w:val="24"/>
          <w:lang w:eastAsia="en-US"/>
        </w:rPr>
      </w:pPr>
      <w:r w:rsidRPr="00DB21AB">
        <w:rPr>
          <w:sz w:val="24"/>
          <w:szCs w:val="24"/>
        </w:rPr>
        <w:t xml:space="preserve">− Межевой план на земельный участок, подготовленный в соответствии с </w:t>
      </w:r>
      <w:r w:rsidRPr="00DB21AB">
        <w:rPr>
          <w:bCs/>
          <w:sz w:val="24"/>
          <w:szCs w:val="24"/>
        </w:rPr>
        <w:t>требованиями приказа М</w:t>
      </w:r>
      <w:r w:rsidRPr="00DB21AB">
        <w:rPr>
          <w:sz w:val="24"/>
          <w:szCs w:val="24"/>
        </w:rPr>
        <w:t xml:space="preserve">инэкономразвития РФ от 24.11.2008 №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 с учетом рекомендаций, изложенных в письмах </w:t>
      </w:r>
      <w:r w:rsidRPr="00DB21AB">
        <w:rPr>
          <w:bCs/>
          <w:sz w:val="24"/>
          <w:szCs w:val="24"/>
        </w:rPr>
        <w:t>Минэкономразвития России</w:t>
      </w:r>
      <w:r w:rsidRPr="00DB21AB">
        <w:rPr>
          <w:sz w:val="24"/>
          <w:szCs w:val="24"/>
          <w:lang w:eastAsia="en-US"/>
        </w:rPr>
        <w:t xml:space="preserve"> от 16.01.2009 № 266-ИМ/Д23 «О многоконтурных земельных  участках»  и  от  22.12.2009 </w:t>
      </w:r>
    </w:p>
    <w:p w:rsidR="00DB21AB" w:rsidRPr="00DB21AB" w:rsidRDefault="00DB21AB" w:rsidP="00DB21AB">
      <w:pPr>
        <w:pStyle w:val="affff1"/>
        <w:tabs>
          <w:tab w:val="clear" w:pos="1701"/>
          <w:tab w:val="left" w:pos="851"/>
        </w:tabs>
        <w:spacing w:line="240" w:lineRule="auto"/>
        <w:ind w:left="0" w:firstLine="567"/>
        <w:rPr>
          <w:sz w:val="24"/>
          <w:szCs w:val="24"/>
        </w:rPr>
      </w:pPr>
      <w:r w:rsidRPr="00DB21AB">
        <w:rPr>
          <w:sz w:val="24"/>
          <w:szCs w:val="24"/>
        </w:rPr>
        <w:t xml:space="preserve">№ </w:t>
      </w:r>
      <w:r w:rsidRPr="00DB21AB">
        <w:rPr>
          <w:sz w:val="24"/>
          <w:szCs w:val="24"/>
          <w:lang w:eastAsia="en-US"/>
        </w:rPr>
        <w:t>22409-ИМ/Д23 «О</w:t>
      </w:r>
      <w:r w:rsidRPr="00DB21AB">
        <w:rPr>
          <w:sz w:val="24"/>
          <w:szCs w:val="24"/>
        </w:rPr>
        <w:t>собенности подготовки документов, необходимых для осуществления государственного кадастрового учета многоконтурных земельных участков, осуществления такого учета и предоставления сведений государственного кадастра недвижимости о многоконтурных земельных участках», на котором расположены опоры воздушной линии электропередач с учетом требований Постановления Правительства РФ от 11.08.2003 г. № 486 «Об утверждении правил определения размеров земельных участков для размещения воздушных линий электропередач и опор линий связи, обслуживающих электрические сети».</w:t>
      </w:r>
    </w:p>
    <w:p w:rsidR="00DB21AB" w:rsidRPr="00DB21AB" w:rsidRDefault="00DB21AB" w:rsidP="00DB21AB">
      <w:pPr>
        <w:tabs>
          <w:tab w:val="left" w:pos="851"/>
        </w:tabs>
        <w:spacing w:line="240" w:lineRule="auto"/>
        <w:ind w:firstLine="567"/>
        <w:rPr>
          <w:rFonts w:ascii="Times New Roman" w:hAnsi="Times New Roman" w:cs="Times New Roman"/>
          <w:sz w:val="24"/>
          <w:szCs w:val="24"/>
          <w:lang w:val="en-US"/>
        </w:rPr>
      </w:pPr>
      <w:r w:rsidRPr="00DB21AB">
        <w:rPr>
          <w:rFonts w:ascii="Times New Roman" w:hAnsi="Times New Roman" w:cs="Times New Roman"/>
          <w:sz w:val="24"/>
          <w:szCs w:val="24"/>
        </w:rPr>
        <w:t xml:space="preserve"> − План (чертеж, схему) границ земельного участка, на который должны быть нанесены в качестве топографической основы объекты местности, необходимые для определения местоположения границ земельного участка и красными сплошными линиями должны быть нанесены сами границы охранных зон, перечень объектов капитального строительства и линейных сооружений, расположенных в охранной зоне и не относящихся к объектам электросетевого хозяйства, с указанием их типа, габаритных размеров и места расположения с указанием их технических характеристик, назначения и места расположения (при наличии) </w:t>
      </w:r>
      <w:r w:rsidRPr="00DB21AB">
        <w:rPr>
          <w:rFonts w:ascii="Times New Roman" w:hAnsi="Times New Roman" w:cs="Times New Roman"/>
          <w:b/>
          <w:sz w:val="24"/>
          <w:szCs w:val="24"/>
        </w:rPr>
        <w:t xml:space="preserve">(в случае отступления при строительстве (реконструкции) объекта электросетевого хозяйства от проектной документации без соответствующего согласования Заказчика). </w:t>
      </w:r>
      <w:r w:rsidRPr="00DB21AB">
        <w:rPr>
          <w:rFonts w:ascii="Times New Roman" w:hAnsi="Times New Roman" w:cs="Times New Roman"/>
          <w:sz w:val="24"/>
          <w:szCs w:val="24"/>
        </w:rPr>
        <w:t>Представлять в электронной и бумажной форме текстового и графического материала описание местоположения границ охранной зоны, перечня координат характерных точек границ такой зоны, (если для эксплуатации данного объекта, в соответствии с Федеральными законами требуется установление охранной зоны). Местоположение границ охранной зоны должно быть согласовано с органом государственной власти или органом местного самоуправления, уполномоченными на принятие решений об установлении границ такой зоны, за исключением случаев, если указанные органы являются органами, выдающими разрешение на ввод объекта в эксплуатацию. Предоставление документов не требуется в случае, если в результате указанной реконструкции местоположение границ ранее установленной охранной зоны не изменилось.</w:t>
      </w:r>
    </w:p>
    <w:p w:rsidR="00DB21AB" w:rsidRPr="00DB21AB" w:rsidRDefault="00DB21AB" w:rsidP="00DB21AB">
      <w:pPr>
        <w:tabs>
          <w:tab w:val="left" w:pos="851"/>
        </w:tabs>
        <w:spacing w:line="240" w:lineRule="auto"/>
        <w:ind w:firstLine="567"/>
        <w:rPr>
          <w:rFonts w:ascii="Times New Roman" w:hAnsi="Times New Roman" w:cs="Times New Roman"/>
          <w:sz w:val="24"/>
          <w:szCs w:val="24"/>
        </w:rPr>
      </w:pPr>
      <w:r w:rsidRPr="00DB21AB">
        <w:rPr>
          <w:rFonts w:ascii="Times New Roman" w:hAnsi="Times New Roman" w:cs="Times New Roman"/>
          <w:sz w:val="24"/>
          <w:szCs w:val="24"/>
        </w:rPr>
        <w:t xml:space="preserve">− Подрядчик ведет исполнительную документацию на протяжении всего периода   производства      СМР      в      соответствии      СНиП      и      руководством     РК     БП </w:t>
      </w:r>
    </w:p>
    <w:p w:rsidR="00DB21AB" w:rsidRPr="00DB21AB" w:rsidRDefault="00DB21AB" w:rsidP="00DB21AB">
      <w:pPr>
        <w:tabs>
          <w:tab w:val="left" w:pos="851"/>
        </w:tabs>
        <w:spacing w:line="240" w:lineRule="auto"/>
        <w:ind w:firstLine="567"/>
        <w:rPr>
          <w:rFonts w:ascii="Times New Roman" w:hAnsi="Times New Roman" w:cs="Times New Roman"/>
          <w:sz w:val="24"/>
          <w:szCs w:val="24"/>
        </w:rPr>
      </w:pPr>
      <w:r w:rsidRPr="00DB21AB">
        <w:rPr>
          <w:rFonts w:ascii="Times New Roman" w:hAnsi="Times New Roman" w:cs="Times New Roman"/>
          <w:sz w:val="24"/>
          <w:szCs w:val="24"/>
        </w:rPr>
        <w:t>20/08-04/2019 "ПОРЯДОК ВЕДЕНИЯ ИСПОЛНИТЕЛЬНОЙ И ФОРМИРОВАНИЯ ПРИЕМО-СДАТОЧНОЙ ДОКУМЕНТАЦИИ НА ОБЪЕКТАХ ЭЛЕКТРОСЕТЕВОГО КОМПЛЕКСА ПАО «</w:t>
      </w:r>
      <w:r w:rsidRPr="00DB21AB">
        <w:rPr>
          <w:rFonts w:ascii="Times New Roman" w:hAnsi="Times New Roman" w:cs="Times New Roman"/>
          <w:sz w:val="24"/>
          <w:szCs w:val="24"/>
          <w:lang w:eastAsia="ru-RU"/>
        </w:rPr>
        <w:t>Россети Центр</w:t>
      </w:r>
      <w:r w:rsidRPr="00DB21AB">
        <w:rPr>
          <w:rFonts w:ascii="Times New Roman" w:hAnsi="Times New Roman" w:cs="Times New Roman"/>
          <w:sz w:val="24"/>
          <w:szCs w:val="24"/>
        </w:rPr>
        <w:t xml:space="preserve">» (приложение к приказу ПАО «МРСК Центра» от 30.12.2016 № 604-ЦА) и передает ее Заказчику (один экземпляр передается в УКС, один в эксплуатирующую службу по принадлежности объекта строительства/реконструкции) в двух экземплярах и в электронном виде в формате </w:t>
      </w:r>
      <w:r w:rsidRPr="00DB21AB">
        <w:rPr>
          <w:rFonts w:ascii="Times New Roman" w:hAnsi="Times New Roman" w:cs="Times New Roman"/>
          <w:sz w:val="24"/>
          <w:szCs w:val="24"/>
          <w:lang w:val="en-US"/>
        </w:rPr>
        <w:t>PDF</w:t>
      </w:r>
      <w:r w:rsidRPr="00DB21AB">
        <w:rPr>
          <w:rFonts w:ascii="Times New Roman" w:hAnsi="Times New Roman" w:cs="Times New Roman"/>
          <w:sz w:val="24"/>
          <w:szCs w:val="24"/>
        </w:rPr>
        <w:t>. По каждому отдельному виду работ предоставляется отдельный сканированный комплект исполнительной документации, сформированный в один электронный файл с приложением реестра передаваемой исполнительной документации в полном объеме по завершении строительства/реконструкции объекта.</w:t>
      </w:r>
    </w:p>
    <w:p w:rsidR="00DB21AB" w:rsidRPr="00DB21AB" w:rsidRDefault="00DB21AB" w:rsidP="00DB21AB">
      <w:pPr>
        <w:tabs>
          <w:tab w:val="left" w:pos="851"/>
        </w:tabs>
        <w:spacing w:line="240" w:lineRule="auto"/>
        <w:ind w:firstLine="567"/>
        <w:rPr>
          <w:rFonts w:ascii="Times New Roman" w:hAnsi="Times New Roman" w:cs="Times New Roman"/>
          <w:sz w:val="24"/>
          <w:szCs w:val="24"/>
          <w:lang w:val="en-US"/>
        </w:rPr>
      </w:pPr>
    </w:p>
    <w:p w:rsidR="00DB21AB" w:rsidRPr="00DB21AB" w:rsidRDefault="00DB21AB" w:rsidP="00DB21AB">
      <w:pPr>
        <w:pStyle w:val="2"/>
        <w:numPr>
          <w:ilvl w:val="1"/>
          <w:numId w:val="68"/>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num" w:pos="1494"/>
        </w:tabs>
        <w:suppressAutoHyphens/>
        <w:snapToGrid w:val="0"/>
        <w:spacing w:before="0" w:after="0"/>
        <w:ind w:left="0" w:firstLine="567"/>
        <w:rPr>
          <w:rFonts w:ascii="Times New Roman" w:hAnsi="Times New Roman" w:cs="Times New Roman"/>
          <w:sz w:val="24"/>
          <w:szCs w:val="24"/>
        </w:rPr>
      </w:pPr>
      <w:r w:rsidRPr="00DB21AB">
        <w:rPr>
          <w:rFonts w:ascii="Times New Roman" w:hAnsi="Times New Roman" w:cs="Times New Roman"/>
          <w:sz w:val="24"/>
          <w:szCs w:val="24"/>
        </w:rPr>
        <w:lastRenderedPageBreak/>
        <w:t>Гарантии исполнителя строительных работ.</w:t>
      </w:r>
    </w:p>
    <w:p w:rsidR="00DB21AB" w:rsidRPr="00DB21AB" w:rsidRDefault="00DB21AB" w:rsidP="00DB21AB">
      <w:pPr>
        <w:pStyle w:val="affff1"/>
        <w:numPr>
          <w:ilvl w:val="4"/>
          <w:numId w:val="68"/>
        </w:numPr>
        <w:tabs>
          <w:tab w:val="left" w:pos="851"/>
          <w:tab w:val="left" w:pos="1134"/>
        </w:tabs>
        <w:spacing w:line="240" w:lineRule="auto"/>
        <w:ind w:left="0" w:firstLine="567"/>
        <w:rPr>
          <w:sz w:val="24"/>
          <w:szCs w:val="24"/>
        </w:rPr>
      </w:pPr>
      <w:r w:rsidRPr="00DB21AB">
        <w:rPr>
          <w:sz w:val="24"/>
          <w:szCs w:val="24"/>
        </w:rPr>
        <w:t>Гарантии качества распространяются на все оборудование, конструктивные элементы и работы, выполненные Подрядчиком по настоящему техническому заданию. Гарантия на оборудование и материалы – 5 (пять) лет.</w:t>
      </w:r>
    </w:p>
    <w:p w:rsidR="00DB21AB" w:rsidRPr="00DB21AB" w:rsidRDefault="00DB21AB" w:rsidP="00DB21AB">
      <w:pPr>
        <w:pStyle w:val="affff1"/>
        <w:numPr>
          <w:ilvl w:val="4"/>
          <w:numId w:val="68"/>
        </w:numPr>
        <w:tabs>
          <w:tab w:val="left" w:pos="851"/>
          <w:tab w:val="left" w:pos="1134"/>
        </w:tabs>
        <w:spacing w:line="240" w:lineRule="auto"/>
        <w:ind w:left="0" w:firstLine="567"/>
        <w:rPr>
          <w:sz w:val="24"/>
          <w:szCs w:val="24"/>
        </w:rPr>
      </w:pPr>
      <w:r w:rsidRPr="00DB21AB">
        <w:rPr>
          <w:sz w:val="24"/>
          <w:szCs w:val="24"/>
        </w:rPr>
        <w:t>Гарантийный срок работ СМР и ПНР устанавливается на срок 3 (</w:t>
      </w:r>
      <w:r w:rsidRPr="00DB21AB">
        <w:rPr>
          <w:i/>
          <w:sz w:val="24"/>
          <w:szCs w:val="24"/>
        </w:rPr>
        <w:t>три</w:t>
      </w:r>
      <w:r w:rsidRPr="00DB21AB">
        <w:rPr>
          <w:sz w:val="24"/>
          <w:szCs w:val="24"/>
        </w:rPr>
        <w:t>) года от даты подписания Сторонами Акта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w:t>
      </w:r>
    </w:p>
    <w:p w:rsidR="00DB21AB" w:rsidRPr="00DB21AB" w:rsidRDefault="00DB21AB" w:rsidP="00DB21AB">
      <w:pPr>
        <w:pStyle w:val="affff1"/>
        <w:numPr>
          <w:ilvl w:val="4"/>
          <w:numId w:val="68"/>
        </w:numPr>
        <w:tabs>
          <w:tab w:val="clear" w:pos="1702"/>
          <w:tab w:val="left" w:pos="851"/>
          <w:tab w:val="left" w:pos="1134"/>
          <w:tab w:val="num" w:pos="1647"/>
        </w:tabs>
        <w:spacing w:line="240" w:lineRule="auto"/>
        <w:ind w:left="0" w:firstLine="567"/>
        <w:rPr>
          <w:sz w:val="24"/>
          <w:szCs w:val="24"/>
        </w:rPr>
      </w:pPr>
      <w:r w:rsidRPr="00DB21AB">
        <w:rPr>
          <w:sz w:val="24"/>
          <w:szCs w:val="24"/>
        </w:rPr>
        <w:t>Подрядчик должен за свой счет и в сроки, согласованные с Заказчиком, устранять любые дефекты, выявленные в период гарантийного срока, а также устранять в течение 15 дней замечания к документам (карте (плану) объекта землеустройства и межевому плану) в случае выявления замечаний к их содержанию соответствующими органами при их согласовании и кадастровом учете в случае их выявления в течение 1 года.</w:t>
      </w:r>
    </w:p>
    <w:p w:rsidR="00DB21AB" w:rsidRPr="00DB21AB" w:rsidRDefault="00DB21AB" w:rsidP="00DB21AB">
      <w:pPr>
        <w:pStyle w:val="affff1"/>
        <w:numPr>
          <w:ilvl w:val="4"/>
          <w:numId w:val="68"/>
        </w:numPr>
        <w:tabs>
          <w:tab w:val="clear" w:pos="1702"/>
          <w:tab w:val="left" w:pos="851"/>
          <w:tab w:val="left" w:pos="1134"/>
          <w:tab w:val="num" w:pos="1647"/>
        </w:tabs>
        <w:spacing w:line="240" w:lineRule="auto"/>
        <w:ind w:left="0" w:firstLine="567"/>
        <w:rPr>
          <w:sz w:val="24"/>
          <w:szCs w:val="24"/>
        </w:rPr>
      </w:pPr>
      <w:r w:rsidRPr="00DB21AB">
        <w:rPr>
          <w:sz w:val="24"/>
          <w:szCs w:val="24"/>
          <w:lang w:eastAsia="ru-RU"/>
        </w:rPr>
        <w:t>Профессиональная ответственность</w:t>
      </w:r>
      <w:r w:rsidRPr="00DB21AB">
        <w:rPr>
          <w:sz w:val="24"/>
          <w:szCs w:val="24"/>
        </w:rPr>
        <w:t xml:space="preserve"> строительно-монтажной организации должна быть застрахована.</w:t>
      </w:r>
    </w:p>
    <w:p w:rsidR="00DB21AB" w:rsidRPr="00DB21AB" w:rsidRDefault="00DB21AB" w:rsidP="00DB21AB">
      <w:pPr>
        <w:pStyle w:val="affff1"/>
        <w:tabs>
          <w:tab w:val="clear" w:pos="1701"/>
          <w:tab w:val="left" w:pos="851"/>
        </w:tabs>
        <w:spacing w:line="240" w:lineRule="auto"/>
        <w:ind w:left="0" w:firstLine="567"/>
        <w:rPr>
          <w:sz w:val="24"/>
          <w:szCs w:val="24"/>
        </w:rPr>
      </w:pPr>
    </w:p>
    <w:p w:rsidR="00DB21AB" w:rsidRPr="00DB21AB" w:rsidRDefault="00DB21AB" w:rsidP="00DB21AB">
      <w:pPr>
        <w:pStyle w:val="2"/>
        <w:numPr>
          <w:ilvl w:val="1"/>
          <w:numId w:val="68"/>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num" w:pos="1494"/>
        </w:tabs>
        <w:suppressAutoHyphens/>
        <w:snapToGrid w:val="0"/>
        <w:spacing w:before="0" w:after="0"/>
        <w:ind w:left="0" w:firstLine="567"/>
        <w:rPr>
          <w:rFonts w:ascii="Times New Roman" w:hAnsi="Times New Roman" w:cs="Times New Roman"/>
          <w:sz w:val="24"/>
          <w:szCs w:val="24"/>
        </w:rPr>
      </w:pPr>
      <w:r w:rsidRPr="00DB21AB">
        <w:rPr>
          <w:rFonts w:ascii="Times New Roman" w:hAnsi="Times New Roman" w:cs="Times New Roman"/>
          <w:sz w:val="24"/>
          <w:szCs w:val="24"/>
        </w:rPr>
        <w:t>Описание основных объемов работ:</w:t>
      </w:r>
    </w:p>
    <w:p w:rsidR="00DB21AB" w:rsidRPr="00DB21AB" w:rsidRDefault="00DB21AB" w:rsidP="00DB21AB">
      <w:pPr>
        <w:shd w:val="clear" w:color="auto" w:fill="FFFFFF"/>
        <w:tabs>
          <w:tab w:val="left" w:pos="851"/>
        </w:tabs>
        <w:spacing w:after="0" w:line="240" w:lineRule="auto"/>
        <w:ind w:firstLine="567"/>
        <w:jc w:val="center"/>
        <w:rPr>
          <w:rFonts w:ascii="Times New Roman" w:hAnsi="Times New Roman" w:cs="Times New Roman"/>
          <w:b/>
          <w:sz w:val="24"/>
          <w:szCs w:val="24"/>
        </w:rPr>
      </w:pPr>
      <w:r w:rsidRPr="00DB21AB">
        <w:rPr>
          <w:rFonts w:ascii="Times New Roman" w:hAnsi="Times New Roman" w:cs="Times New Roman"/>
          <w:b/>
          <w:sz w:val="24"/>
          <w:szCs w:val="24"/>
        </w:rPr>
        <w:t xml:space="preserve">Выполнение СМР: </w:t>
      </w:r>
    </w:p>
    <w:p w:rsidR="00DB21AB" w:rsidRPr="00DB21AB" w:rsidRDefault="00DB21AB" w:rsidP="00DB21AB">
      <w:pPr>
        <w:tabs>
          <w:tab w:val="left" w:pos="851"/>
        </w:tabs>
        <w:spacing w:line="240" w:lineRule="auto"/>
        <w:ind w:firstLine="567"/>
        <w:contextualSpacing/>
        <w:jc w:val="center"/>
        <w:rPr>
          <w:rFonts w:ascii="Times New Roman" w:hAnsi="Times New Roman" w:cs="Times New Roman"/>
          <w:b/>
          <w:i/>
          <w:sz w:val="24"/>
          <w:szCs w:val="24"/>
        </w:rPr>
      </w:pPr>
      <w:r w:rsidRPr="00DB21AB">
        <w:rPr>
          <w:rFonts w:ascii="Times New Roman" w:hAnsi="Times New Roman" w:cs="Times New Roman"/>
          <w:b/>
          <w:i/>
          <w:sz w:val="24"/>
          <w:szCs w:val="24"/>
        </w:rPr>
        <w:t xml:space="preserve">Строительство распределительной сети 0,4 кВ в мкр. ИЖС «Юго-Западный – 2.4, 2.5» </w:t>
      </w:r>
    </w:p>
    <w:p w:rsidR="00DB21AB" w:rsidRPr="00DB21AB" w:rsidRDefault="00DB21AB" w:rsidP="00DB21AB">
      <w:pPr>
        <w:tabs>
          <w:tab w:val="left" w:pos="851"/>
        </w:tabs>
        <w:spacing w:after="0" w:line="240" w:lineRule="auto"/>
        <w:ind w:firstLine="567"/>
        <w:contextualSpacing/>
        <w:jc w:val="center"/>
        <w:rPr>
          <w:rFonts w:ascii="Times New Roman" w:hAnsi="Times New Roman" w:cs="Times New Roman"/>
          <w:b/>
          <w:i/>
          <w:sz w:val="24"/>
          <w:szCs w:val="24"/>
        </w:rPr>
      </w:pPr>
      <w:r w:rsidRPr="00DB21AB">
        <w:rPr>
          <w:rFonts w:ascii="Times New Roman" w:hAnsi="Times New Roman" w:cs="Times New Roman"/>
          <w:b/>
          <w:i/>
          <w:sz w:val="24"/>
          <w:szCs w:val="24"/>
        </w:rPr>
        <w:t>по ул. В. Любименко, г. Белгород</w:t>
      </w:r>
    </w:p>
    <w:p w:rsidR="00DB21AB" w:rsidRPr="00DB21AB" w:rsidRDefault="00DB21AB" w:rsidP="00DB21AB">
      <w:pPr>
        <w:tabs>
          <w:tab w:val="left" w:pos="851"/>
        </w:tabs>
        <w:spacing w:line="240" w:lineRule="auto"/>
        <w:ind w:firstLine="567"/>
        <w:contextualSpacing/>
        <w:jc w:val="center"/>
        <w:rPr>
          <w:rFonts w:ascii="Times New Roman" w:hAnsi="Times New Roman" w:cs="Times New Roman"/>
          <w:b/>
          <w:i/>
          <w:sz w:val="24"/>
          <w:szCs w:val="24"/>
        </w:rPr>
      </w:pPr>
    </w:p>
    <w:p w:rsidR="00DB21AB" w:rsidRPr="00DB21AB" w:rsidRDefault="00DB21AB" w:rsidP="00DB21AB">
      <w:pPr>
        <w:shd w:val="clear" w:color="auto" w:fill="FFFFFF"/>
        <w:tabs>
          <w:tab w:val="left" w:pos="851"/>
        </w:tabs>
        <w:spacing w:after="0" w:line="240" w:lineRule="auto"/>
        <w:ind w:firstLine="567"/>
        <w:rPr>
          <w:rFonts w:ascii="Times New Roman" w:hAnsi="Times New Roman" w:cs="Times New Roman"/>
          <w:bCs/>
          <w:iCs/>
          <w:sz w:val="24"/>
          <w:szCs w:val="24"/>
        </w:rPr>
      </w:pPr>
      <w:r w:rsidRPr="00DB21AB">
        <w:rPr>
          <w:rFonts w:ascii="Times New Roman" w:hAnsi="Times New Roman" w:cs="Times New Roman"/>
          <w:bCs/>
          <w:iCs/>
          <w:sz w:val="24"/>
          <w:szCs w:val="24"/>
        </w:rPr>
        <w:t>Выполнить строительство в соответствии с ПСД № 20220720-ЭС, разработанной ОО</w:t>
      </w:r>
      <w:r w:rsidRPr="00DB21AB">
        <w:rPr>
          <w:rFonts w:ascii="Times New Roman" w:hAnsi="Times New Roman" w:cs="Times New Roman"/>
          <w:sz w:val="24"/>
          <w:szCs w:val="24"/>
        </w:rPr>
        <w:t>О «СлавянСтрой» (</w:t>
      </w:r>
      <w:r w:rsidRPr="00DB21AB">
        <w:rPr>
          <w:rFonts w:ascii="Times New Roman" w:hAnsi="Times New Roman" w:cs="Times New Roman"/>
          <w:bCs/>
          <w:iCs/>
          <w:sz w:val="24"/>
          <w:szCs w:val="24"/>
        </w:rPr>
        <w:t>Приложение. Рабочая документация).</w:t>
      </w:r>
    </w:p>
    <w:p w:rsidR="00DB21AB" w:rsidRPr="007E78EC" w:rsidRDefault="00DB21AB" w:rsidP="004513DA">
      <w:pPr>
        <w:pStyle w:val="af0"/>
        <w:jc w:val="both"/>
        <w:rPr>
          <w:sz w:val="24"/>
          <w:szCs w:val="24"/>
        </w:rPr>
      </w:pPr>
      <w:r w:rsidRPr="007E78EC">
        <w:rPr>
          <w:bCs/>
          <w:iCs/>
          <w:sz w:val="24"/>
          <w:szCs w:val="24"/>
        </w:rPr>
        <w:tab/>
      </w:r>
      <w:r w:rsidRPr="007E78EC">
        <w:rPr>
          <w:sz w:val="24"/>
          <w:szCs w:val="24"/>
        </w:rPr>
        <w:t xml:space="preserve"> </w:t>
      </w:r>
    </w:p>
    <w:p w:rsidR="00DB21AB" w:rsidRDefault="00DB21AB" w:rsidP="00136BF8">
      <w:pPr>
        <w:tabs>
          <w:tab w:val="left" w:pos="0"/>
        </w:tabs>
        <w:spacing w:after="0" w:line="240" w:lineRule="auto"/>
        <w:jc w:val="center"/>
        <w:rPr>
          <w:rFonts w:ascii="Times New Roman" w:eastAsia="Times New Roman" w:hAnsi="Times New Roman" w:cs="Times New Roman"/>
          <w:b/>
          <w:bCs/>
          <w:sz w:val="24"/>
          <w:szCs w:val="24"/>
          <w:lang w:eastAsia="ru-RU"/>
        </w:rPr>
      </w:pPr>
    </w:p>
    <w:p w:rsidR="002F6515" w:rsidRPr="000723AC" w:rsidRDefault="002F6515" w:rsidP="00B45E8B">
      <w:pPr>
        <w:pStyle w:val="aff3"/>
        <w:rPr>
          <w:rFonts w:ascii="Times New Roman" w:hAnsi="Times New Roman"/>
          <w:sz w:val="24"/>
          <w:szCs w:val="24"/>
        </w:rPr>
      </w:pPr>
    </w:p>
    <w:tbl>
      <w:tblPr>
        <w:tblW w:w="5200" w:type="pct"/>
        <w:tblLook w:val="04A0" w:firstRow="1" w:lastRow="0" w:firstColumn="1" w:lastColumn="0" w:noHBand="0" w:noVBand="1"/>
      </w:tblPr>
      <w:tblGrid>
        <w:gridCol w:w="5406"/>
        <w:gridCol w:w="4991"/>
      </w:tblGrid>
      <w:tr w:rsidR="00136BF8" w:rsidRPr="0053027D" w:rsidTr="00B45E8B">
        <w:tc>
          <w:tcPr>
            <w:tcW w:w="2600" w:type="pct"/>
          </w:tcPr>
          <w:p w:rsidR="00136BF8" w:rsidRPr="0053027D" w:rsidRDefault="00136BF8" w:rsidP="00B45E8B">
            <w:pPr>
              <w:tabs>
                <w:tab w:val="left" w:pos="3416"/>
              </w:tabs>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ЗАКАЗЧИК:</w:t>
            </w:r>
          </w:p>
          <w:p w:rsidR="00136BF8" w:rsidRPr="0053027D" w:rsidRDefault="00136BF8" w:rsidP="00B45E8B">
            <w:pPr>
              <w:tabs>
                <w:tab w:val="left" w:pos="3416"/>
              </w:tabs>
              <w:spacing w:after="0" w:line="240" w:lineRule="auto"/>
              <w:rPr>
                <w:rFonts w:ascii="Times New Roman" w:hAnsi="Times New Roman" w:cs="Times New Roman"/>
                <w:b/>
                <w:sz w:val="24"/>
                <w:szCs w:val="24"/>
              </w:rPr>
            </w:pPr>
          </w:p>
        </w:tc>
        <w:tc>
          <w:tcPr>
            <w:tcW w:w="2400" w:type="pct"/>
            <w:hideMark/>
          </w:tcPr>
          <w:p w:rsidR="00136BF8" w:rsidRPr="0053027D" w:rsidRDefault="00136BF8" w:rsidP="00B45E8B">
            <w:pPr>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ПОДРЯДЧИК:</w:t>
            </w:r>
          </w:p>
        </w:tc>
      </w:tr>
      <w:tr w:rsidR="00136BF8" w:rsidRPr="0053027D" w:rsidTr="00B45E8B">
        <w:tc>
          <w:tcPr>
            <w:tcW w:w="2600" w:type="pct"/>
          </w:tcPr>
          <w:p w:rsidR="00136BF8" w:rsidRPr="0053027D" w:rsidRDefault="00136BF8" w:rsidP="00B45E8B">
            <w:pPr>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ПАО «Россети Центр» (филиал ПАО </w:t>
            </w:r>
          </w:p>
          <w:p w:rsidR="00136BF8" w:rsidRPr="0053027D" w:rsidRDefault="00136BF8" w:rsidP="00B45E8B">
            <w:pPr>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«Россети Центр» - «Белгородэнерго»)</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hideMark/>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(наименование)</w:t>
            </w: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___________________________</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(должность)</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___________________________________</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(Ф.И.О.)</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                            </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М.П.   «_____» _____________20___г.                     </w:t>
            </w: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(должность)</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(Ф.И.О.)</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 xml:space="preserve">                            </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 xml:space="preserve">М.П.   «_____» _____________20___г.  </w:t>
            </w:r>
          </w:p>
        </w:tc>
      </w:tr>
    </w:tbl>
    <w:p w:rsidR="00033224" w:rsidRPr="00586B4D" w:rsidRDefault="00033224" w:rsidP="00586B4D">
      <w:pPr>
        <w:rPr>
          <w:rFonts w:ascii="Times New Roman" w:hAnsi="Times New Roman" w:cs="Times New Roman"/>
          <w:sz w:val="24"/>
          <w:szCs w:val="24"/>
        </w:rPr>
        <w:sectPr w:rsidR="00033224" w:rsidRPr="00586B4D" w:rsidSect="001C582B">
          <w:pgSz w:w="11906" w:h="16838"/>
          <w:pgMar w:top="993" w:right="707" w:bottom="1134" w:left="1418" w:header="0" w:footer="0" w:gutter="0"/>
          <w:cols w:space="720"/>
          <w:noEndnote/>
          <w:docGrid w:linePitch="299"/>
        </w:sectPr>
      </w:pPr>
    </w:p>
    <w:p w:rsidR="00E85603" w:rsidRDefault="00E85603" w:rsidP="00003033">
      <w:pPr>
        <w:widowControl w:val="0"/>
        <w:shd w:val="clear" w:color="auto" w:fill="FFFFFF"/>
        <w:autoSpaceDE w:val="0"/>
        <w:autoSpaceDN w:val="0"/>
        <w:adjustRightInd w:val="0"/>
        <w:spacing w:after="0" w:line="240" w:lineRule="auto"/>
        <w:ind w:left="426" w:hanging="426"/>
        <w:jc w:val="right"/>
        <w:rPr>
          <w:rFonts w:ascii="Times New Roman" w:eastAsia="Times New Roman" w:hAnsi="Times New Roman" w:cs="Times New Roman"/>
          <w:color w:val="000000"/>
          <w:sz w:val="26"/>
          <w:szCs w:val="26"/>
          <w:lang w:eastAsia="ru-RU"/>
        </w:rPr>
      </w:pPr>
      <w:r w:rsidRPr="00510163">
        <w:rPr>
          <w:rFonts w:ascii="Times New Roman" w:eastAsia="Times New Roman" w:hAnsi="Times New Roman" w:cs="Times New Roman"/>
          <w:color w:val="000000"/>
          <w:sz w:val="26"/>
          <w:szCs w:val="26"/>
          <w:lang w:eastAsia="ru-RU"/>
        </w:rPr>
        <w:lastRenderedPageBreak/>
        <w:t xml:space="preserve">Приложение </w:t>
      </w:r>
      <w:r w:rsidR="00E371B9">
        <w:rPr>
          <w:rFonts w:ascii="Times New Roman" w:eastAsia="Times New Roman" w:hAnsi="Times New Roman" w:cs="Times New Roman"/>
          <w:color w:val="000000"/>
          <w:sz w:val="26"/>
          <w:szCs w:val="26"/>
          <w:lang w:eastAsia="ru-RU"/>
        </w:rPr>
        <w:t>2</w:t>
      </w:r>
      <w:r w:rsidR="00763774">
        <w:rPr>
          <w:rFonts w:ascii="Times New Roman" w:eastAsia="Times New Roman" w:hAnsi="Times New Roman" w:cs="Times New Roman"/>
          <w:color w:val="000000"/>
          <w:sz w:val="26"/>
          <w:szCs w:val="26"/>
          <w:lang w:eastAsia="ru-RU"/>
        </w:rPr>
        <w:t>5</w:t>
      </w:r>
      <w:r w:rsidRPr="00510163">
        <w:rPr>
          <w:rFonts w:ascii="Times New Roman" w:eastAsia="Times New Roman" w:hAnsi="Times New Roman" w:cs="Times New Roman"/>
          <w:color w:val="000000"/>
          <w:sz w:val="26"/>
          <w:szCs w:val="26"/>
          <w:lang w:eastAsia="ru-RU"/>
        </w:rPr>
        <w:t xml:space="preserve"> к договору</w:t>
      </w:r>
    </w:p>
    <w:p w:rsidR="005E6B21" w:rsidRPr="00510163" w:rsidRDefault="005E6B21" w:rsidP="00003033">
      <w:pPr>
        <w:widowControl w:val="0"/>
        <w:shd w:val="clear" w:color="auto" w:fill="FFFFFF"/>
        <w:autoSpaceDE w:val="0"/>
        <w:autoSpaceDN w:val="0"/>
        <w:adjustRightInd w:val="0"/>
        <w:spacing w:after="0" w:line="240" w:lineRule="auto"/>
        <w:ind w:left="426" w:hanging="426"/>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от _________________ № ________________________</w:t>
      </w:r>
    </w:p>
    <w:p w:rsidR="00E85603" w:rsidRDefault="00E85603" w:rsidP="00003033">
      <w:pPr>
        <w:widowControl w:val="0"/>
        <w:shd w:val="clear" w:color="auto" w:fill="FFFFFF"/>
        <w:autoSpaceDE w:val="0"/>
        <w:autoSpaceDN w:val="0"/>
        <w:adjustRightInd w:val="0"/>
        <w:spacing w:after="0" w:line="240" w:lineRule="auto"/>
        <w:ind w:left="142"/>
        <w:jc w:val="center"/>
        <w:rPr>
          <w:rFonts w:ascii="Times New Roman" w:eastAsia="Times New Roman" w:hAnsi="Times New Roman" w:cs="Times New Roman"/>
          <w:b/>
          <w:i/>
          <w:color w:val="000000"/>
          <w:sz w:val="24"/>
          <w:szCs w:val="24"/>
          <w:lang w:eastAsia="ru-RU"/>
        </w:rPr>
      </w:pPr>
      <w:r w:rsidRPr="00162D46">
        <w:rPr>
          <w:rFonts w:ascii="Times New Roman" w:eastAsia="Times New Roman" w:hAnsi="Times New Roman" w:cs="Times New Roman"/>
          <w:i/>
          <w:color w:val="000000"/>
          <w:sz w:val="26"/>
          <w:szCs w:val="26"/>
          <w:lang w:eastAsia="ru-RU"/>
        </w:rPr>
        <w:t>Спецификация оборудования, материалов, запасных частей к оборудованию, приобретаемого(ых) и поставляемого(ых) для</w:t>
      </w:r>
      <w:r w:rsidRPr="00162D46">
        <w:rPr>
          <w:rFonts w:ascii="Times New Roman" w:eastAsia="Times New Roman" w:hAnsi="Times New Roman" w:cs="Times New Roman"/>
          <w:b/>
          <w:i/>
          <w:color w:val="000000"/>
          <w:sz w:val="24"/>
          <w:szCs w:val="24"/>
          <w:lang w:eastAsia="ru-RU"/>
        </w:rPr>
        <w:t xml:space="preserve"> выполнения работ</w:t>
      </w:r>
    </w:p>
    <w:p w:rsidR="00BD0896" w:rsidRPr="00807A4F" w:rsidRDefault="00BD0896" w:rsidP="00003033">
      <w:pPr>
        <w:widowControl w:val="0"/>
        <w:shd w:val="clear" w:color="auto" w:fill="FFFFFF"/>
        <w:autoSpaceDE w:val="0"/>
        <w:autoSpaceDN w:val="0"/>
        <w:adjustRightInd w:val="0"/>
        <w:spacing w:after="0" w:line="240" w:lineRule="auto"/>
        <w:ind w:left="142"/>
        <w:jc w:val="center"/>
        <w:rPr>
          <w:rFonts w:ascii="Times New Roman" w:eastAsia="Times New Roman" w:hAnsi="Times New Roman" w:cs="Times New Roman"/>
          <w:b/>
          <w:bCs/>
          <w:color w:val="000000"/>
          <w:sz w:val="24"/>
          <w:szCs w:val="24"/>
          <w:lang w:eastAsia="ru-RU"/>
        </w:rPr>
      </w:pPr>
      <w:r w:rsidRPr="00807A4F">
        <w:rPr>
          <w:rFonts w:ascii="Times New Roman" w:hAnsi="Times New Roman" w:cs="Times New Roman"/>
          <w:b/>
          <w:sz w:val="24"/>
          <w:szCs w:val="24"/>
        </w:rPr>
        <w:t>(</w:t>
      </w:r>
      <w:r w:rsidR="00807A4F" w:rsidRPr="00807A4F">
        <w:rPr>
          <w:rFonts w:ascii="Times New Roman" w:hAnsi="Times New Roman" w:cs="Times New Roman"/>
          <w:b/>
          <w:sz w:val="24"/>
          <w:szCs w:val="24"/>
        </w:rPr>
        <w:t>Согласно утвержденной проектно-сметной документации</w:t>
      </w:r>
      <w:r w:rsidRPr="00807A4F">
        <w:rPr>
          <w:rFonts w:ascii="Times New Roman" w:hAnsi="Times New Roman" w:cs="Times New Roman"/>
          <w:b/>
          <w:sz w:val="24"/>
          <w:szCs w:val="24"/>
        </w:rPr>
        <w:t>)</w:t>
      </w:r>
    </w:p>
    <w:tbl>
      <w:tblPr>
        <w:tblpPr w:leftFromText="180" w:rightFromText="180" w:vertAnchor="page" w:horzAnchor="page" w:tblpX="1364" w:tblpY="3719"/>
        <w:tblW w:w="14885" w:type="dxa"/>
        <w:tblLayout w:type="fixed"/>
        <w:tblCellMar>
          <w:left w:w="30" w:type="dxa"/>
          <w:right w:w="30" w:type="dxa"/>
        </w:tblCellMar>
        <w:tblLook w:val="0000" w:firstRow="0" w:lastRow="0" w:firstColumn="0" w:lastColumn="0" w:noHBand="0" w:noVBand="0"/>
      </w:tblPr>
      <w:tblGrid>
        <w:gridCol w:w="112"/>
        <w:gridCol w:w="597"/>
        <w:gridCol w:w="1276"/>
        <w:gridCol w:w="851"/>
        <w:gridCol w:w="485"/>
        <w:gridCol w:w="790"/>
        <w:gridCol w:w="580"/>
        <w:gridCol w:w="838"/>
        <w:gridCol w:w="850"/>
        <w:gridCol w:w="993"/>
        <w:gridCol w:w="1417"/>
        <w:gridCol w:w="1276"/>
        <w:gridCol w:w="1701"/>
        <w:gridCol w:w="1276"/>
        <w:gridCol w:w="1843"/>
      </w:tblGrid>
      <w:tr w:rsidR="00E85603" w:rsidRPr="009A742B" w:rsidTr="009A742B">
        <w:trPr>
          <w:gridBefore w:val="1"/>
          <w:gridAfter w:val="8"/>
          <w:wBefore w:w="112" w:type="dxa"/>
          <w:wAfter w:w="10194" w:type="dxa"/>
          <w:trHeight w:val="216"/>
        </w:trPr>
        <w:tc>
          <w:tcPr>
            <w:tcW w:w="3209" w:type="dxa"/>
            <w:gridSpan w:val="4"/>
          </w:tcPr>
          <w:p w:rsidR="00E24430" w:rsidRPr="009A742B" w:rsidRDefault="00E24430" w:rsidP="009A742B">
            <w:pPr>
              <w:autoSpaceDE w:val="0"/>
              <w:autoSpaceDN w:val="0"/>
              <w:adjustRightInd w:val="0"/>
              <w:spacing w:after="0" w:line="240" w:lineRule="auto"/>
              <w:ind w:left="142"/>
              <w:rPr>
                <w:rFonts w:ascii="Times New Roman" w:eastAsia="Times New Roman" w:hAnsi="Times New Roman" w:cs="Times New Roman"/>
                <w:b/>
                <w:bCs/>
                <w:color w:val="000000"/>
                <w:sz w:val="20"/>
                <w:szCs w:val="20"/>
                <w:lang w:eastAsia="ru-RU"/>
              </w:rPr>
            </w:pPr>
          </w:p>
          <w:p w:rsidR="00E85603" w:rsidRPr="009A742B" w:rsidRDefault="00E85603" w:rsidP="009A742B">
            <w:pPr>
              <w:autoSpaceDE w:val="0"/>
              <w:autoSpaceDN w:val="0"/>
              <w:adjustRightInd w:val="0"/>
              <w:spacing w:after="0" w:line="240" w:lineRule="auto"/>
              <w:ind w:left="142"/>
              <w:rPr>
                <w:rFonts w:ascii="Times New Roman" w:eastAsia="Times New Roman" w:hAnsi="Times New Roman" w:cs="Times New Roman"/>
                <w:b/>
                <w:bCs/>
                <w:color w:val="000000"/>
                <w:sz w:val="20"/>
                <w:szCs w:val="20"/>
                <w:lang w:eastAsia="ru-RU"/>
              </w:rPr>
            </w:pPr>
            <w:r w:rsidRPr="009A742B">
              <w:rPr>
                <w:rFonts w:ascii="Times New Roman" w:eastAsia="Times New Roman" w:hAnsi="Times New Roman" w:cs="Times New Roman"/>
                <w:b/>
                <w:bCs/>
                <w:color w:val="000000"/>
                <w:sz w:val="20"/>
                <w:szCs w:val="20"/>
                <w:lang w:eastAsia="ru-RU"/>
              </w:rPr>
              <w:t>Наименование титула</w:t>
            </w:r>
          </w:p>
        </w:tc>
        <w:tc>
          <w:tcPr>
            <w:tcW w:w="1370" w:type="dxa"/>
            <w:gridSpan w:val="2"/>
          </w:tcPr>
          <w:p w:rsidR="00E85603" w:rsidRPr="009A742B" w:rsidRDefault="00E85603" w:rsidP="009A742B">
            <w:pPr>
              <w:autoSpaceDE w:val="0"/>
              <w:autoSpaceDN w:val="0"/>
              <w:adjustRightInd w:val="0"/>
              <w:spacing w:after="0" w:line="240" w:lineRule="auto"/>
              <w:ind w:left="142"/>
              <w:rPr>
                <w:rFonts w:ascii="Times New Roman" w:eastAsia="Times New Roman" w:hAnsi="Times New Roman" w:cs="Times New Roman"/>
                <w:color w:val="000000"/>
                <w:sz w:val="20"/>
                <w:szCs w:val="20"/>
                <w:u w:val="single"/>
                <w:lang w:eastAsia="ru-RU"/>
              </w:rPr>
            </w:pPr>
          </w:p>
        </w:tc>
      </w:tr>
      <w:tr w:rsidR="00E85603" w:rsidRPr="009A742B" w:rsidTr="009A742B">
        <w:trPr>
          <w:gridBefore w:val="1"/>
          <w:gridAfter w:val="8"/>
          <w:wBefore w:w="112" w:type="dxa"/>
          <w:wAfter w:w="10194" w:type="dxa"/>
          <w:trHeight w:val="216"/>
        </w:trPr>
        <w:tc>
          <w:tcPr>
            <w:tcW w:w="3209" w:type="dxa"/>
            <w:gridSpan w:val="4"/>
          </w:tcPr>
          <w:p w:rsidR="00E85603" w:rsidRPr="009A742B" w:rsidRDefault="00E85603" w:rsidP="009A742B">
            <w:pPr>
              <w:autoSpaceDE w:val="0"/>
              <w:autoSpaceDN w:val="0"/>
              <w:adjustRightInd w:val="0"/>
              <w:spacing w:after="0" w:line="240" w:lineRule="auto"/>
              <w:ind w:left="142"/>
              <w:rPr>
                <w:rFonts w:ascii="Times New Roman" w:eastAsia="Times New Roman" w:hAnsi="Times New Roman" w:cs="Times New Roman"/>
                <w:b/>
                <w:bCs/>
                <w:color w:val="000000"/>
                <w:sz w:val="20"/>
                <w:szCs w:val="20"/>
                <w:lang w:eastAsia="ru-RU"/>
              </w:rPr>
            </w:pPr>
            <w:r w:rsidRPr="009A742B">
              <w:rPr>
                <w:rFonts w:ascii="Times New Roman" w:eastAsia="Times New Roman" w:hAnsi="Times New Roman" w:cs="Times New Roman"/>
                <w:b/>
                <w:bCs/>
                <w:color w:val="000000"/>
                <w:sz w:val="20"/>
                <w:szCs w:val="20"/>
                <w:lang w:eastAsia="ru-RU"/>
              </w:rPr>
              <w:t>Наименование подрядчика</w:t>
            </w:r>
          </w:p>
        </w:tc>
        <w:tc>
          <w:tcPr>
            <w:tcW w:w="1370" w:type="dxa"/>
            <w:gridSpan w:val="2"/>
          </w:tcPr>
          <w:p w:rsidR="00E85603" w:rsidRPr="009A742B" w:rsidRDefault="00E85603" w:rsidP="009A742B">
            <w:pPr>
              <w:autoSpaceDE w:val="0"/>
              <w:autoSpaceDN w:val="0"/>
              <w:adjustRightInd w:val="0"/>
              <w:spacing w:after="0" w:line="240" w:lineRule="auto"/>
              <w:ind w:left="142"/>
              <w:rPr>
                <w:rFonts w:ascii="Times New Roman" w:eastAsia="Times New Roman" w:hAnsi="Times New Roman" w:cs="Times New Roman"/>
                <w:color w:val="000000"/>
                <w:sz w:val="20"/>
                <w:szCs w:val="20"/>
                <w:u w:val="single"/>
                <w:lang w:eastAsia="ru-RU"/>
              </w:rPr>
            </w:pPr>
          </w:p>
        </w:tc>
      </w:tr>
      <w:tr w:rsidR="00E85603" w:rsidRPr="009A742B" w:rsidTr="009A742B">
        <w:trPr>
          <w:gridBefore w:val="1"/>
          <w:gridAfter w:val="8"/>
          <w:wBefore w:w="112" w:type="dxa"/>
          <w:wAfter w:w="10194" w:type="dxa"/>
          <w:trHeight w:val="216"/>
        </w:trPr>
        <w:tc>
          <w:tcPr>
            <w:tcW w:w="3209" w:type="dxa"/>
            <w:gridSpan w:val="4"/>
          </w:tcPr>
          <w:p w:rsidR="00E85603" w:rsidRPr="009A742B" w:rsidRDefault="00E85603" w:rsidP="009A742B">
            <w:pPr>
              <w:autoSpaceDE w:val="0"/>
              <w:autoSpaceDN w:val="0"/>
              <w:adjustRightInd w:val="0"/>
              <w:spacing w:after="0" w:line="240" w:lineRule="auto"/>
              <w:ind w:left="142"/>
              <w:rPr>
                <w:rFonts w:ascii="Times New Roman" w:eastAsia="Times New Roman" w:hAnsi="Times New Roman" w:cs="Times New Roman"/>
                <w:b/>
                <w:bCs/>
                <w:color w:val="000000"/>
                <w:sz w:val="20"/>
                <w:szCs w:val="20"/>
                <w:lang w:eastAsia="ru-RU"/>
              </w:rPr>
            </w:pPr>
            <w:r w:rsidRPr="009A742B">
              <w:rPr>
                <w:rFonts w:ascii="Times New Roman" w:eastAsia="Times New Roman" w:hAnsi="Times New Roman" w:cs="Times New Roman"/>
                <w:b/>
                <w:bCs/>
                <w:color w:val="000000"/>
                <w:sz w:val="20"/>
                <w:szCs w:val="20"/>
                <w:lang w:eastAsia="ru-RU"/>
              </w:rPr>
              <w:t>Номер договора</w:t>
            </w:r>
          </w:p>
        </w:tc>
        <w:tc>
          <w:tcPr>
            <w:tcW w:w="1370" w:type="dxa"/>
            <w:gridSpan w:val="2"/>
          </w:tcPr>
          <w:p w:rsidR="00E85603" w:rsidRPr="009A742B" w:rsidRDefault="00E85603" w:rsidP="009A742B">
            <w:pPr>
              <w:autoSpaceDE w:val="0"/>
              <w:autoSpaceDN w:val="0"/>
              <w:adjustRightInd w:val="0"/>
              <w:spacing w:after="0" w:line="240" w:lineRule="auto"/>
              <w:ind w:left="142"/>
              <w:rPr>
                <w:rFonts w:ascii="Times New Roman" w:eastAsia="Times New Roman" w:hAnsi="Times New Roman" w:cs="Times New Roman"/>
                <w:color w:val="000000"/>
                <w:sz w:val="20"/>
                <w:szCs w:val="20"/>
                <w:u w:val="single"/>
                <w:lang w:eastAsia="ru-RU"/>
              </w:rPr>
            </w:pPr>
          </w:p>
        </w:tc>
      </w:tr>
      <w:tr w:rsidR="00E85603" w:rsidRPr="009A742B" w:rsidTr="009A742B">
        <w:tblPrEx>
          <w:tblCellMar>
            <w:left w:w="108" w:type="dxa"/>
            <w:right w:w="108" w:type="dxa"/>
          </w:tblCellMar>
          <w:tblLook w:val="00A0" w:firstRow="1" w:lastRow="0" w:firstColumn="1" w:lastColumn="0" w:noHBand="0" w:noVBand="0"/>
        </w:tblPrEx>
        <w:trPr>
          <w:trHeight w:val="1656"/>
        </w:trPr>
        <w:tc>
          <w:tcPr>
            <w:tcW w:w="709"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rsidR="00E85603" w:rsidRPr="009A742B" w:rsidRDefault="00E85603" w:rsidP="009A742B">
            <w:pPr>
              <w:spacing w:after="0" w:line="240" w:lineRule="auto"/>
              <w:ind w:left="142"/>
              <w:jc w:val="center"/>
              <w:rPr>
                <w:rFonts w:ascii="Times New Roman" w:eastAsia="Times New Roman" w:hAnsi="Times New Roman" w:cs="Times New Roman"/>
                <w:b/>
                <w:bCs/>
                <w:color w:val="000000"/>
                <w:sz w:val="20"/>
                <w:szCs w:val="20"/>
                <w:lang w:eastAsia="ru-RU"/>
              </w:rPr>
            </w:pPr>
            <w:r w:rsidRPr="009A742B">
              <w:rPr>
                <w:rFonts w:ascii="Times New Roman" w:eastAsia="Times New Roman" w:hAnsi="Times New Roman" w:cs="Times New Roman"/>
                <w:b/>
                <w:bCs/>
                <w:color w:val="000000"/>
                <w:sz w:val="20"/>
                <w:szCs w:val="20"/>
                <w:lang w:eastAsia="ru-RU"/>
              </w:rPr>
              <w:t>№ п/п</w:t>
            </w:r>
          </w:p>
        </w:tc>
        <w:tc>
          <w:tcPr>
            <w:tcW w:w="1276" w:type="dxa"/>
            <w:tcBorders>
              <w:top w:val="single" w:sz="4" w:space="0" w:color="auto"/>
              <w:left w:val="single" w:sz="4" w:space="0" w:color="auto"/>
              <w:bottom w:val="single" w:sz="4" w:space="0" w:color="auto"/>
              <w:right w:val="single" w:sz="4" w:space="0" w:color="auto"/>
            </w:tcBorders>
            <w:shd w:val="clear" w:color="C0C0C0" w:fill="CCFFCC"/>
            <w:vAlign w:val="center"/>
          </w:tcPr>
          <w:p w:rsidR="00E85603" w:rsidRPr="009A742B" w:rsidRDefault="00E85603" w:rsidP="009A742B">
            <w:pPr>
              <w:spacing w:after="0" w:line="240" w:lineRule="auto"/>
              <w:ind w:left="142"/>
              <w:rPr>
                <w:rFonts w:ascii="Times New Roman" w:eastAsia="Times New Roman" w:hAnsi="Times New Roman" w:cs="Times New Roman"/>
                <w:b/>
                <w:bCs/>
                <w:color w:val="000000"/>
                <w:sz w:val="20"/>
                <w:szCs w:val="20"/>
                <w:lang w:eastAsia="ru-RU"/>
              </w:rPr>
            </w:pPr>
            <w:r w:rsidRPr="009A742B">
              <w:rPr>
                <w:rFonts w:ascii="Times New Roman" w:eastAsia="Times New Roman" w:hAnsi="Times New Roman" w:cs="Times New Roman"/>
                <w:b/>
                <w:bCs/>
                <w:color w:val="000000"/>
                <w:sz w:val="20"/>
                <w:szCs w:val="20"/>
                <w:lang w:eastAsia="ru-RU"/>
              </w:rPr>
              <w:t>Шифр</w:t>
            </w:r>
            <w:r w:rsidR="00A02729" w:rsidRPr="009A742B">
              <w:rPr>
                <w:rFonts w:ascii="Times New Roman" w:eastAsia="Times New Roman" w:hAnsi="Times New Roman" w:cs="Times New Roman"/>
                <w:b/>
                <w:bCs/>
                <w:color w:val="000000"/>
                <w:sz w:val="20"/>
                <w:szCs w:val="20"/>
                <w:lang w:eastAsia="ru-RU"/>
              </w:rPr>
              <w:t xml:space="preserve"> проекта</w:t>
            </w:r>
            <w:r w:rsidRPr="009A742B">
              <w:rPr>
                <w:rFonts w:ascii="Times New Roman" w:eastAsia="Times New Roman" w:hAnsi="Times New Roman" w:cs="Times New Roman"/>
                <w:b/>
                <w:bCs/>
                <w:color w:val="000000"/>
                <w:sz w:val="20"/>
                <w:szCs w:val="20"/>
                <w:lang w:eastAsia="ru-RU"/>
              </w:rPr>
              <w:t xml:space="preserve"> (заполняется Заказчиком)</w:t>
            </w:r>
          </w:p>
        </w:tc>
        <w:tc>
          <w:tcPr>
            <w:tcW w:w="851" w:type="dxa"/>
            <w:tcBorders>
              <w:top w:val="single" w:sz="4" w:space="0" w:color="auto"/>
              <w:left w:val="single" w:sz="4" w:space="0" w:color="auto"/>
              <w:bottom w:val="single" w:sz="4" w:space="0" w:color="auto"/>
              <w:right w:val="single" w:sz="4" w:space="0" w:color="auto"/>
            </w:tcBorders>
            <w:shd w:val="clear" w:color="C0C0C0" w:fill="CCCCFF"/>
            <w:vAlign w:val="center"/>
          </w:tcPr>
          <w:p w:rsidR="00E85603" w:rsidRPr="009A742B" w:rsidRDefault="00E85603" w:rsidP="009A742B">
            <w:pPr>
              <w:spacing w:after="0" w:line="240" w:lineRule="auto"/>
              <w:ind w:left="142"/>
              <w:jc w:val="center"/>
              <w:rPr>
                <w:rFonts w:ascii="Times New Roman" w:eastAsia="Times New Roman" w:hAnsi="Times New Roman" w:cs="Times New Roman"/>
                <w:b/>
                <w:bCs/>
                <w:color w:val="000000"/>
                <w:sz w:val="20"/>
                <w:szCs w:val="20"/>
                <w:lang w:eastAsia="ru-RU"/>
              </w:rPr>
            </w:pPr>
            <w:r w:rsidRPr="009A742B">
              <w:rPr>
                <w:rFonts w:ascii="Times New Roman" w:eastAsia="Times New Roman" w:hAnsi="Times New Roman" w:cs="Times New Roman"/>
                <w:b/>
                <w:bCs/>
                <w:color w:val="000000"/>
                <w:sz w:val="20"/>
                <w:szCs w:val="20"/>
                <w:lang w:eastAsia="ru-RU"/>
              </w:rPr>
              <w:t>Номенклатура МТР</w:t>
            </w:r>
          </w:p>
        </w:tc>
        <w:tc>
          <w:tcPr>
            <w:tcW w:w="1275"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rsidR="00E85603" w:rsidRPr="009A742B" w:rsidRDefault="00E85603" w:rsidP="009A742B">
            <w:pPr>
              <w:spacing w:after="0" w:line="240" w:lineRule="auto"/>
              <w:ind w:left="142"/>
              <w:jc w:val="center"/>
              <w:rPr>
                <w:rFonts w:ascii="Times New Roman" w:eastAsia="Times New Roman" w:hAnsi="Times New Roman" w:cs="Times New Roman"/>
                <w:b/>
                <w:bCs/>
                <w:color w:val="000000"/>
                <w:sz w:val="20"/>
                <w:szCs w:val="20"/>
                <w:lang w:eastAsia="ru-RU"/>
              </w:rPr>
            </w:pPr>
            <w:r w:rsidRPr="009A742B">
              <w:rPr>
                <w:rFonts w:ascii="Times New Roman" w:eastAsia="Times New Roman" w:hAnsi="Times New Roman" w:cs="Times New Roman"/>
                <w:b/>
                <w:bCs/>
                <w:color w:val="000000"/>
                <w:sz w:val="20"/>
                <w:szCs w:val="20"/>
                <w:lang w:eastAsia="ru-RU"/>
              </w:rPr>
              <w:t>Марка, тип, Гост, ТУ</w:t>
            </w:r>
          </w:p>
        </w:tc>
        <w:tc>
          <w:tcPr>
            <w:tcW w:w="1418"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rsidR="00E85603" w:rsidRPr="009A742B" w:rsidRDefault="00E85603" w:rsidP="009A742B">
            <w:pPr>
              <w:spacing w:after="0" w:line="240" w:lineRule="auto"/>
              <w:ind w:left="142"/>
              <w:jc w:val="center"/>
              <w:rPr>
                <w:rFonts w:ascii="Times New Roman" w:eastAsia="Times New Roman" w:hAnsi="Times New Roman" w:cs="Times New Roman"/>
                <w:b/>
                <w:bCs/>
                <w:color w:val="000000"/>
                <w:sz w:val="20"/>
                <w:szCs w:val="20"/>
                <w:lang w:eastAsia="ru-RU"/>
              </w:rPr>
            </w:pPr>
            <w:r w:rsidRPr="009A742B">
              <w:rPr>
                <w:rFonts w:ascii="Times New Roman" w:eastAsia="Times New Roman" w:hAnsi="Times New Roman" w:cs="Times New Roman"/>
                <w:b/>
                <w:bCs/>
                <w:color w:val="000000"/>
                <w:sz w:val="20"/>
                <w:szCs w:val="20"/>
                <w:lang w:eastAsia="ru-RU"/>
              </w:rPr>
              <w:t>Единица измерения</w:t>
            </w:r>
          </w:p>
        </w:tc>
        <w:tc>
          <w:tcPr>
            <w:tcW w:w="850" w:type="dxa"/>
            <w:tcBorders>
              <w:top w:val="single" w:sz="4" w:space="0" w:color="auto"/>
              <w:left w:val="single" w:sz="4" w:space="0" w:color="auto"/>
              <w:bottom w:val="single" w:sz="4" w:space="0" w:color="auto"/>
              <w:right w:val="single" w:sz="4" w:space="0" w:color="auto"/>
            </w:tcBorders>
            <w:shd w:val="clear" w:color="C0C0C0" w:fill="CCCCFF"/>
            <w:vAlign w:val="center"/>
          </w:tcPr>
          <w:p w:rsidR="00E85603" w:rsidRPr="009A742B" w:rsidRDefault="00E85603" w:rsidP="009A742B">
            <w:pPr>
              <w:spacing w:after="0" w:line="240" w:lineRule="auto"/>
              <w:ind w:left="142"/>
              <w:jc w:val="center"/>
              <w:rPr>
                <w:rFonts w:ascii="Times New Roman" w:eastAsia="Times New Roman" w:hAnsi="Times New Roman" w:cs="Times New Roman"/>
                <w:b/>
                <w:bCs/>
                <w:color w:val="000000"/>
                <w:sz w:val="20"/>
                <w:szCs w:val="20"/>
                <w:lang w:eastAsia="ru-RU"/>
              </w:rPr>
            </w:pPr>
            <w:r w:rsidRPr="009A742B">
              <w:rPr>
                <w:rFonts w:ascii="Times New Roman" w:eastAsia="Times New Roman" w:hAnsi="Times New Roman" w:cs="Times New Roman"/>
                <w:b/>
                <w:bCs/>
                <w:color w:val="000000"/>
                <w:sz w:val="20"/>
                <w:szCs w:val="20"/>
                <w:lang w:eastAsia="ru-RU"/>
              </w:rPr>
              <w:t>Количество</w:t>
            </w:r>
          </w:p>
        </w:tc>
        <w:tc>
          <w:tcPr>
            <w:tcW w:w="993" w:type="dxa"/>
            <w:tcBorders>
              <w:top w:val="single" w:sz="4" w:space="0" w:color="auto"/>
              <w:left w:val="single" w:sz="4" w:space="0" w:color="auto"/>
              <w:bottom w:val="single" w:sz="4" w:space="0" w:color="auto"/>
              <w:right w:val="single" w:sz="4" w:space="0" w:color="auto"/>
            </w:tcBorders>
            <w:shd w:val="clear" w:color="C0C0C0" w:fill="CCCCFF"/>
            <w:vAlign w:val="center"/>
          </w:tcPr>
          <w:p w:rsidR="00E85603" w:rsidRPr="009A742B" w:rsidRDefault="00E85603" w:rsidP="009A742B">
            <w:pPr>
              <w:spacing w:after="0" w:line="240" w:lineRule="auto"/>
              <w:ind w:left="142"/>
              <w:jc w:val="center"/>
              <w:rPr>
                <w:rFonts w:ascii="Times New Roman" w:eastAsia="Times New Roman" w:hAnsi="Times New Roman" w:cs="Times New Roman"/>
                <w:b/>
                <w:bCs/>
                <w:color w:val="000000"/>
                <w:sz w:val="20"/>
                <w:szCs w:val="20"/>
                <w:lang w:eastAsia="ru-RU"/>
              </w:rPr>
            </w:pPr>
            <w:r w:rsidRPr="009A742B">
              <w:rPr>
                <w:rFonts w:ascii="Times New Roman" w:eastAsia="Times New Roman" w:hAnsi="Times New Roman" w:cs="Times New Roman"/>
                <w:b/>
                <w:bCs/>
                <w:color w:val="000000"/>
                <w:sz w:val="20"/>
                <w:szCs w:val="20"/>
                <w:lang w:eastAsia="ru-RU"/>
              </w:rPr>
              <w:t>Срок поставки</w:t>
            </w:r>
          </w:p>
        </w:tc>
        <w:tc>
          <w:tcPr>
            <w:tcW w:w="1417" w:type="dxa"/>
            <w:tcBorders>
              <w:top w:val="single" w:sz="4" w:space="0" w:color="auto"/>
              <w:left w:val="single" w:sz="4" w:space="0" w:color="auto"/>
              <w:bottom w:val="single" w:sz="4" w:space="0" w:color="auto"/>
              <w:right w:val="single" w:sz="4" w:space="0" w:color="auto"/>
            </w:tcBorders>
            <w:shd w:val="clear" w:color="C0C0C0" w:fill="CCCCFF"/>
            <w:vAlign w:val="center"/>
          </w:tcPr>
          <w:p w:rsidR="00E85603" w:rsidRPr="009A742B" w:rsidRDefault="00E85603" w:rsidP="009A742B">
            <w:pPr>
              <w:spacing w:after="0" w:line="240" w:lineRule="auto"/>
              <w:ind w:left="142"/>
              <w:jc w:val="center"/>
              <w:rPr>
                <w:rFonts w:ascii="Times New Roman" w:eastAsia="Times New Roman" w:hAnsi="Times New Roman" w:cs="Times New Roman"/>
                <w:b/>
                <w:bCs/>
                <w:color w:val="000000"/>
                <w:sz w:val="20"/>
                <w:szCs w:val="20"/>
                <w:lang w:eastAsia="ru-RU"/>
              </w:rPr>
            </w:pPr>
            <w:r w:rsidRPr="009A742B">
              <w:rPr>
                <w:rFonts w:ascii="Times New Roman" w:eastAsia="Times New Roman" w:hAnsi="Times New Roman" w:cs="Times New Roman"/>
                <w:b/>
                <w:bCs/>
                <w:color w:val="000000"/>
                <w:sz w:val="20"/>
                <w:szCs w:val="20"/>
                <w:lang w:eastAsia="ru-RU"/>
              </w:rPr>
              <w:t>Срок заключения договора с поставщиком МТР</w:t>
            </w:r>
          </w:p>
        </w:tc>
        <w:tc>
          <w:tcPr>
            <w:tcW w:w="1276" w:type="dxa"/>
            <w:tcBorders>
              <w:top w:val="single" w:sz="4" w:space="0" w:color="auto"/>
              <w:left w:val="single" w:sz="4" w:space="0" w:color="auto"/>
              <w:bottom w:val="single" w:sz="4" w:space="0" w:color="auto"/>
              <w:right w:val="single" w:sz="4" w:space="0" w:color="auto"/>
            </w:tcBorders>
            <w:shd w:val="clear" w:color="C0C0C0" w:fill="CCCCFF"/>
            <w:vAlign w:val="center"/>
          </w:tcPr>
          <w:p w:rsidR="00E85603" w:rsidRPr="009A742B" w:rsidRDefault="00E85603" w:rsidP="009A742B">
            <w:pPr>
              <w:spacing w:after="0" w:line="240" w:lineRule="auto"/>
              <w:ind w:left="142"/>
              <w:jc w:val="center"/>
              <w:rPr>
                <w:rFonts w:ascii="Times New Roman" w:eastAsia="Times New Roman" w:hAnsi="Times New Roman" w:cs="Times New Roman"/>
                <w:b/>
                <w:bCs/>
                <w:color w:val="000000"/>
                <w:sz w:val="20"/>
                <w:szCs w:val="20"/>
                <w:lang w:eastAsia="ru-RU"/>
              </w:rPr>
            </w:pPr>
            <w:r w:rsidRPr="009A742B">
              <w:rPr>
                <w:rFonts w:ascii="Times New Roman" w:eastAsia="Times New Roman" w:hAnsi="Times New Roman" w:cs="Times New Roman"/>
                <w:b/>
                <w:bCs/>
                <w:color w:val="000000"/>
                <w:sz w:val="20"/>
                <w:szCs w:val="20"/>
                <w:lang w:eastAsia="ru-RU"/>
              </w:rPr>
              <w:t>Цена на продукцию за единицу без НДС, руб.</w:t>
            </w:r>
          </w:p>
        </w:tc>
        <w:tc>
          <w:tcPr>
            <w:tcW w:w="1701" w:type="dxa"/>
            <w:tcBorders>
              <w:top w:val="single" w:sz="4" w:space="0" w:color="auto"/>
              <w:left w:val="single" w:sz="4" w:space="0" w:color="auto"/>
              <w:bottom w:val="single" w:sz="4" w:space="0" w:color="auto"/>
              <w:right w:val="single" w:sz="4" w:space="0" w:color="auto"/>
            </w:tcBorders>
            <w:shd w:val="clear" w:color="C0C0C0" w:fill="CCCCFF"/>
            <w:vAlign w:val="center"/>
          </w:tcPr>
          <w:p w:rsidR="00E85603" w:rsidRPr="009A742B" w:rsidRDefault="00E85603" w:rsidP="009A742B">
            <w:pPr>
              <w:spacing w:after="0" w:line="240" w:lineRule="auto"/>
              <w:ind w:left="142"/>
              <w:jc w:val="center"/>
              <w:rPr>
                <w:rFonts w:ascii="Times New Roman" w:eastAsia="Times New Roman" w:hAnsi="Times New Roman" w:cs="Times New Roman"/>
                <w:b/>
                <w:bCs/>
                <w:color w:val="000000"/>
                <w:sz w:val="20"/>
                <w:szCs w:val="20"/>
                <w:lang w:eastAsia="ru-RU"/>
              </w:rPr>
            </w:pPr>
            <w:r w:rsidRPr="009A742B">
              <w:rPr>
                <w:rFonts w:ascii="Times New Roman" w:eastAsia="Times New Roman" w:hAnsi="Times New Roman" w:cs="Times New Roman"/>
                <w:b/>
                <w:bCs/>
                <w:color w:val="000000"/>
                <w:sz w:val="20"/>
                <w:szCs w:val="20"/>
                <w:lang w:eastAsia="ru-RU"/>
              </w:rPr>
              <w:t>Стоимость продукции без НДС, руб.</w:t>
            </w:r>
          </w:p>
        </w:tc>
        <w:tc>
          <w:tcPr>
            <w:tcW w:w="1276" w:type="dxa"/>
            <w:tcBorders>
              <w:top w:val="single" w:sz="4" w:space="0" w:color="auto"/>
              <w:left w:val="single" w:sz="4" w:space="0" w:color="auto"/>
              <w:right w:val="single" w:sz="4" w:space="0" w:color="auto"/>
            </w:tcBorders>
            <w:shd w:val="clear" w:color="000000" w:fill="CCCCFF"/>
          </w:tcPr>
          <w:p w:rsidR="00E85603" w:rsidRPr="009A742B" w:rsidRDefault="00E85603" w:rsidP="009A742B">
            <w:pPr>
              <w:spacing w:after="0" w:line="240" w:lineRule="auto"/>
              <w:ind w:left="142"/>
              <w:jc w:val="center"/>
              <w:rPr>
                <w:rFonts w:ascii="Times New Roman" w:eastAsia="Times New Roman" w:hAnsi="Times New Roman" w:cs="Times New Roman"/>
                <w:b/>
                <w:bCs/>
                <w:color w:val="000000"/>
                <w:sz w:val="20"/>
                <w:szCs w:val="20"/>
                <w:lang w:eastAsia="ru-RU"/>
              </w:rPr>
            </w:pPr>
            <w:r w:rsidRPr="009A742B">
              <w:rPr>
                <w:rFonts w:ascii="Times New Roman" w:eastAsia="Times New Roman" w:hAnsi="Times New Roman" w:cs="Times New Roman"/>
                <w:b/>
                <w:bCs/>
                <w:color w:val="000000"/>
                <w:sz w:val="20"/>
                <w:szCs w:val="20"/>
                <w:lang w:eastAsia="ru-RU"/>
              </w:rPr>
              <w:t>Гарантийный срок</w:t>
            </w:r>
          </w:p>
        </w:tc>
        <w:tc>
          <w:tcPr>
            <w:tcW w:w="1843" w:type="dxa"/>
            <w:tcBorders>
              <w:top w:val="single" w:sz="4" w:space="0" w:color="auto"/>
              <w:left w:val="single" w:sz="4" w:space="0" w:color="auto"/>
              <w:bottom w:val="single" w:sz="4" w:space="0" w:color="auto"/>
              <w:right w:val="single" w:sz="4" w:space="0" w:color="auto"/>
            </w:tcBorders>
            <w:shd w:val="clear" w:color="000000" w:fill="CCCCFF"/>
            <w:vAlign w:val="center"/>
          </w:tcPr>
          <w:p w:rsidR="00E85603" w:rsidRPr="009A742B" w:rsidRDefault="00E85603" w:rsidP="009A742B">
            <w:pPr>
              <w:spacing w:after="0" w:line="240" w:lineRule="auto"/>
              <w:ind w:left="142"/>
              <w:jc w:val="center"/>
              <w:rPr>
                <w:rFonts w:ascii="Times New Roman" w:eastAsia="Times New Roman" w:hAnsi="Times New Roman" w:cs="Times New Roman"/>
                <w:b/>
                <w:bCs/>
                <w:color w:val="000000"/>
                <w:sz w:val="20"/>
                <w:szCs w:val="20"/>
                <w:lang w:eastAsia="ru-RU"/>
              </w:rPr>
            </w:pPr>
            <w:r w:rsidRPr="009A742B">
              <w:rPr>
                <w:rFonts w:ascii="Times New Roman" w:eastAsia="Times New Roman" w:hAnsi="Times New Roman" w:cs="Times New Roman"/>
                <w:b/>
                <w:bCs/>
                <w:color w:val="000000"/>
                <w:sz w:val="20"/>
                <w:szCs w:val="20"/>
                <w:lang w:eastAsia="ru-RU"/>
              </w:rPr>
              <w:t>Примечание</w:t>
            </w:r>
          </w:p>
        </w:tc>
      </w:tr>
      <w:tr w:rsidR="00E85603" w:rsidRPr="009A742B" w:rsidTr="009A742B">
        <w:tblPrEx>
          <w:tblCellMar>
            <w:left w:w="108" w:type="dxa"/>
            <w:right w:w="108" w:type="dxa"/>
          </w:tblCellMar>
          <w:tblLook w:val="00A0" w:firstRow="1" w:lastRow="0" w:firstColumn="1" w:lastColumn="0" w:noHBand="0" w:noVBand="0"/>
        </w:tblPrEx>
        <w:trPr>
          <w:trHeight w:val="300"/>
        </w:trPr>
        <w:tc>
          <w:tcPr>
            <w:tcW w:w="709" w:type="dxa"/>
            <w:gridSpan w:val="2"/>
            <w:tcBorders>
              <w:top w:val="nil"/>
              <w:left w:val="single" w:sz="4" w:space="0" w:color="auto"/>
              <w:bottom w:val="single" w:sz="4" w:space="0" w:color="auto"/>
              <w:right w:val="single" w:sz="4" w:space="0" w:color="auto"/>
            </w:tcBorders>
            <w:shd w:val="clear" w:color="C0C0C0" w:fill="CCCCFF"/>
            <w:vAlign w:val="center"/>
          </w:tcPr>
          <w:p w:rsidR="00E85603" w:rsidRPr="009A742B" w:rsidRDefault="00E85603" w:rsidP="009A742B">
            <w:pPr>
              <w:spacing w:after="0" w:line="240" w:lineRule="auto"/>
              <w:ind w:left="142"/>
              <w:jc w:val="center"/>
              <w:rPr>
                <w:rFonts w:ascii="Times New Roman" w:eastAsia="Times New Roman" w:hAnsi="Times New Roman" w:cs="Times New Roman"/>
                <w:b/>
                <w:bCs/>
                <w:color w:val="000000"/>
                <w:sz w:val="20"/>
                <w:szCs w:val="20"/>
                <w:lang w:eastAsia="ru-RU"/>
              </w:rPr>
            </w:pPr>
            <w:r w:rsidRPr="009A742B">
              <w:rPr>
                <w:rFonts w:ascii="Times New Roman" w:eastAsia="Times New Roman" w:hAnsi="Times New Roman" w:cs="Times New Roman"/>
                <w:b/>
                <w:bCs/>
                <w:color w:val="000000"/>
                <w:sz w:val="20"/>
                <w:szCs w:val="20"/>
                <w:lang w:eastAsia="ru-RU"/>
              </w:rPr>
              <w:t>1</w:t>
            </w:r>
          </w:p>
        </w:tc>
        <w:tc>
          <w:tcPr>
            <w:tcW w:w="1276" w:type="dxa"/>
            <w:tcBorders>
              <w:top w:val="nil"/>
              <w:left w:val="nil"/>
              <w:bottom w:val="single" w:sz="4" w:space="0" w:color="auto"/>
              <w:right w:val="single" w:sz="4" w:space="0" w:color="auto"/>
            </w:tcBorders>
            <w:shd w:val="clear" w:color="C0C0C0" w:fill="CCFFCC"/>
            <w:vAlign w:val="center"/>
          </w:tcPr>
          <w:p w:rsidR="00E85603" w:rsidRPr="009A742B" w:rsidRDefault="00E85603" w:rsidP="009A742B">
            <w:pPr>
              <w:spacing w:after="0" w:line="240" w:lineRule="auto"/>
              <w:ind w:left="142"/>
              <w:jc w:val="center"/>
              <w:rPr>
                <w:rFonts w:ascii="Times New Roman" w:eastAsia="Times New Roman" w:hAnsi="Times New Roman" w:cs="Times New Roman"/>
                <w:b/>
                <w:bCs/>
                <w:color w:val="000000"/>
                <w:sz w:val="20"/>
                <w:szCs w:val="20"/>
                <w:lang w:eastAsia="ru-RU"/>
              </w:rPr>
            </w:pPr>
            <w:r w:rsidRPr="009A742B">
              <w:rPr>
                <w:rFonts w:ascii="Times New Roman" w:eastAsia="Times New Roman" w:hAnsi="Times New Roman" w:cs="Times New Roman"/>
                <w:b/>
                <w:bCs/>
                <w:color w:val="000000"/>
                <w:sz w:val="20"/>
                <w:szCs w:val="20"/>
                <w:lang w:eastAsia="ru-RU"/>
              </w:rPr>
              <w:t>2</w:t>
            </w:r>
          </w:p>
        </w:tc>
        <w:tc>
          <w:tcPr>
            <w:tcW w:w="851" w:type="dxa"/>
            <w:tcBorders>
              <w:top w:val="nil"/>
              <w:left w:val="nil"/>
              <w:bottom w:val="single" w:sz="4" w:space="0" w:color="auto"/>
              <w:right w:val="single" w:sz="4" w:space="0" w:color="auto"/>
            </w:tcBorders>
            <w:shd w:val="clear" w:color="C0C0C0" w:fill="CCCCFF"/>
            <w:vAlign w:val="center"/>
          </w:tcPr>
          <w:p w:rsidR="00E85603" w:rsidRPr="009A742B" w:rsidRDefault="00E85603" w:rsidP="009A742B">
            <w:pPr>
              <w:spacing w:after="0" w:line="240" w:lineRule="auto"/>
              <w:ind w:left="142"/>
              <w:jc w:val="center"/>
              <w:rPr>
                <w:rFonts w:ascii="Times New Roman" w:eastAsia="Times New Roman" w:hAnsi="Times New Roman" w:cs="Times New Roman"/>
                <w:b/>
                <w:bCs/>
                <w:color w:val="000000"/>
                <w:sz w:val="20"/>
                <w:szCs w:val="20"/>
                <w:lang w:eastAsia="ru-RU"/>
              </w:rPr>
            </w:pPr>
            <w:r w:rsidRPr="009A742B">
              <w:rPr>
                <w:rFonts w:ascii="Times New Roman" w:eastAsia="Times New Roman" w:hAnsi="Times New Roman" w:cs="Times New Roman"/>
                <w:b/>
                <w:bCs/>
                <w:color w:val="000000"/>
                <w:sz w:val="20"/>
                <w:szCs w:val="20"/>
                <w:lang w:eastAsia="ru-RU"/>
              </w:rPr>
              <w:t>3</w:t>
            </w:r>
          </w:p>
        </w:tc>
        <w:tc>
          <w:tcPr>
            <w:tcW w:w="1275" w:type="dxa"/>
            <w:gridSpan w:val="2"/>
            <w:tcBorders>
              <w:top w:val="nil"/>
              <w:left w:val="nil"/>
              <w:bottom w:val="single" w:sz="4" w:space="0" w:color="auto"/>
              <w:right w:val="single" w:sz="4" w:space="0" w:color="auto"/>
            </w:tcBorders>
            <w:shd w:val="clear" w:color="C0C0C0" w:fill="CCCCFF"/>
            <w:vAlign w:val="center"/>
          </w:tcPr>
          <w:p w:rsidR="00E85603" w:rsidRPr="009A742B" w:rsidRDefault="00E85603" w:rsidP="009A742B">
            <w:pPr>
              <w:spacing w:after="0" w:line="240" w:lineRule="auto"/>
              <w:ind w:left="142"/>
              <w:jc w:val="center"/>
              <w:rPr>
                <w:rFonts w:ascii="Times New Roman" w:eastAsia="Times New Roman" w:hAnsi="Times New Roman" w:cs="Times New Roman"/>
                <w:b/>
                <w:bCs/>
                <w:color w:val="000000"/>
                <w:sz w:val="20"/>
                <w:szCs w:val="20"/>
                <w:lang w:eastAsia="ru-RU"/>
              </w:rPr>
            </w:pPr>
            <w:r w:rsidRPr="009A742B">
              <w:rPr>
                <w:rFonts w:ascii="Times New Roman" w:eastAsia="Times New Roman" w:hAnsi="Times New Roman" w:cs="Times New Roman"/>
                <w:b/>
                <w:bCs/>
                <w:color w:val="000000"/>
                <w:sz w:val="20"/>
                <w:szCs w:val="20"/>
                <w:lang w:eastAsia="ru-RU"/>
              </w:rPr>
              <w:t>4</w:t>
            </w:r>
          </w:p>
        </w:tc>
        <w:tc>
          <w:tcPr>
            <w:tcW w:w="1418" w:type="dxa"/>
            <w:gridSpan w:val="2"/>
            <w:tcBorders>
              <w:top w:val="nil"/>
              <w:left w:val="nil"/>
              <w:bottom w:val="single" w:sz="4" w:space="0" w:color="auto"/>
              <w:right w:val="single" w:sz="4" w:space="0" w:color="auto"/>
            </w:tcBorders>
            <w:shd w:val="clear" w:color="C0C0C0" w:fill="CCCCFF"/>
            <w:vAlign w:val="center"/>
          </w:tcPr>
          <w:p w:rsidR="00E85603" w:rsidRPr="009A742B" w:rsidRDefault="00E85603" w:rsidP="009A742B">
            <w:pPr>
              <w:spacing w:after="0" w:line="240" w:lineRule="auto"/>
              <w:ind w:left="142"/>
              <w:jc w:val="center"/>
              <w:rPr>
                <w:rFonts w:ascii="Times New Roman" w:eastAsia="Times New Roman" w:hAnsi="Times New Roman" w:cs="Times New Roman"/>
                <w:b/>
                <w:bCs/>
                <w:color w:val="000000"/>
                <w:sz w:val="20"/>
                <w:szCs w:val="20"/>
                <w:lang w:eastAsia="ru-RU"/>
              </w:rPr>
            </w:pPr>
            <w:r w:rsidRPr="009A742B">
              <w:rPr>
                <w:rFonts w:ascii="Times New Roman" w:eastAsia="Times New Roman" w:hAnsi="Times New Roman" w:cs="Times New Roman"/>
                <w:b/>
                <w:bCs/>
                <w:color w:val="000000"/>
                <w:sz w:val="20"/>
                <w:szCs w:val="20"/>
                <w:lang w:eastAsia="ru-RU"/>
              </w:rPr>
              <w:t>5</w:t>
            </w:r>
          </w:p>
        </w:tc>
        <w:tc>
          <w:tcPr>
            <w:tcW w:w="850" w:type="dxa"/>
            <w:tcBorders>
              <w:top w:val="nil"/>
              <w:left w:val="nil"/>
              <w:bottom w:val="single" w:sz="4" w:space="0" w:color="auto"/>
              <w:right w:val="single" w:sz="4" w:space="0" w:color="auto"/>
            </w:tcBorders>
            <w:shd w:val="clear" w:color="C0C0C0" w:fill="CCCCFF"/>
            <w:vAlign w:val="center"/>
          </w:tcPr>
          <w:p w:rsidR="00E85603" w:rsidRPr="009A742B" w:rsidRDefault="00E85603" w:rsidP="009A742B">
            <w:pPr>
              <w:spacing w:after="0" w:line="240" w:lineRule="auto"/>
              <w:ind w:left="142"/>
              <w:jc w:val="center"/>
              <w:rPr>
                <w:rFonts w:ascii="Times New Roman" w:eastAsia="Times New Roman" w:hAnsi="Times New Roman" w:cs="Times New Roman"/>
                <w:b/>
                <w:bCs/>
                <w:color w:val="000000"/>
                <w:sz w:val="20"/>
                <w:szCs w:val="20"/>
                <w:lang w:eastAsia="ru-RU"/>
              </w:rPr>
            </w:pPr>
            <w:r w:rsidRPr="009A742B">
              <w:rPr>
                <w:rFonts w:ascii="Times New Roman" w:eastAsia="Times New Roman" w:hAnsi="Times New Roman" w:cs="Times New Roman"/>
                <w:b/>
                <w:bCs/>
                <w:color w:val="000000"/>
                <w:sz w:val="20"/>
                <w:szCs w:val="20"/>
                <w:lang w:eastAsia="ru-RU"/>
              </w:rPr>
              <w:t>6</w:t>
            </w:r>
          </w:p>
        </w:tc>
        <w:tc>
          <w:tcPr>
            <w:tcW w:w="993" w:type="dxa"/>
            <w:tcBorders>
              <w:top w:val="nil"/>
              <w:left w:val="nil"/>
              <w:bottom w:val="single" w:sz="4" w:space="0" w:color="auto"/>
              <w:right w:val="single" w:sz="4" w:space="0" w:color="auto"/>
            </w:tcBorders>
            <w:shd w:val="clear" w:color="C0C0C0" w:fill="CCCCFF"/>
            <w:vAlign w:val="center"/>
          </w:tcPr>
          <w:p w:rsidR="00E85603" w:rsidRPr="009A742B" w:rsidRDefault="00E85603" w:rsidP="009A742B">
            <w:pPr>
              <w:spacing w:after="0" w:line="240" w:lineRule="auto"/>
              <w:ind w:left="142"/>
              <w:jc w:val="center"/>
              <w:rPr>
                <w:rFonts w:ascii="Times New Roman" w:eastAsia="Times New Roman" w:hAnsi="Times New Roman" w:cs="Times New Roman"/>
                <w:b/>
                <w:bCs/>
                <w:color w:val="000000"/>
                <w:sz w:val="20"/>
                <w:szCs w:val="20"/>
                <w:lang w:eastAsia="ru-RU"/>
              </w:rPr>
            </w:pPr>
            <w:r w:rsidRPr="009A742B">
              <w:rPr>
                <w:rFonts w:ascii="Times New Roman" w:eastAsia="Times New Roman" w:hAnsi="Times New Roman" w:cs="Times New Roman"/>
                <w:b/>
                <w:bCs/>
                <w:color w:val="000000"/>
                <w:sz w:val="20"/>
                <w:szCs w:val="20"/>
                <w:lang w:eastAsia="ru-RU"/>
              </w:rPr>
              <w:t>7</w:t>
            </w:r>
          </w:p>
        </w:tc>
        <w:tc>
          <w:tcPr>
            <w:tcW w:w="1417" w:type="dxa"/>
            <w:tcBorders>
              <w:top w:val="nil"/>
              <w:left w:val="nil"/>
              <w:bottom w:val="single" w:sz="4" w:space="0" w:color="auto"/>
              <w:right w:val="single" w:sz="4" w:space="0" w:color="auto"/>
            </w:tcBorders>
            <w:shd w:val="clear" w:color="C0C0C0" w:fill="CCCCFF"/>
            <w:vAlign w:val="center"/>
          </w:tcPr>
          <w:p w:rsidR="00E85603" w:rsidRPr="009A742B" w:rsidRDefault="00E85603" w:rsidP="009A742B">
            <w:pPr>
              <w:spacing w:after="0" w:line="240" w:lineRule="auto"/>
              <w:ind w:left="142"/>
              <w:jc w:val="center"/>
              <w:rPr>
                <w:rFonts w:ascii="Times New Roman" w:eastAsia="Times New Roman" w:hAnsi="Times New Roman" w:cs="Times New Roman"/>
                <w:b/>
                <w:bCs/>
                <w:color w:val="000000"/>
                <w:sz w:val="20"/>
                <w:szCs w:val="20"/>
                <w:lang w:eastAsia="ru-RU"/>
              </w:rPr>
            </w:pPr>
            <w:r w:rsidRPr="009A742B">
              <w:rPr>
                <w:rFonts w:ascii="Times New Roman" w:eastAsia="Times New Roman" w:hAnsi="Times New Roman" w:cs="Times New Roman"/>
                <w:b/>
                <w:bCs/>
                <w:color w:val="000000"/>
                <w:sz w:val="20"/>
                <w:szCs w:val="20"/>
                <w:lang w:eastAsia="ru-RU"/>
              </w:rPr>
              <w:t>8</w:t>
            </w:r>
          </w:p>
        </w:tc>
        <w:tc>
          <w:tcPr>
            <w:tcW w:w="1276" w:type="dxa"/>
            <w:tcBorders>
              <w:top w:val="nil"/>
              <w:left w:val="nil"/>
              <w:bottom w:val="single" w:sz="4" w:space="0" w:color="auto"/>
              <w:right w:val="single" w:sz="4" w:space="0" w:color="auto"/>
            </w:tcBorders>
            <w:shd w:val="clear" w:color="C0C0C0" w:fill="CCCCFF"/>
            <w:vAlign w:val="center"/>
          </w:tcPr>
          <w:p w:rsidR="00E85603" w:rsidRPr="009A742B" w:rsidRDefault="00E85603" w:rsidP="009A742B">
            <w:pPr>
              <w:spacing w:after="0" w:line="240" w:lineRule="auto"/>
              <w:ind w:left="142"/>
              <w:jc w:val="center"/>
              <w:rPr>
                <w:rFonts w:ascii="Times New Roman" w:eastAsia="Times New Roman" w:hAnsi="Times New Roman" w:cs="Times New Roman"/>
                <w:b/>
                <w:bCs/>
                <w:color w:val="000000"/>
                <w:sz w:val="20"/>
                <w:szCs w:val="20"/>
                <w:lang w:eastAsia="ru-RU"/>
              </w:rPr>
            </w:pPr>
            <w:r w:rsidRPr="009A742B">
              <w:rPr>
                <w:rFonts w:ascii="Times New Roman" w:eastAsia="Times New Roman" w:hAnsi="Times New Roman" w:cs="Times New Roman"/>
                <w:b/>
                <w:bCs/>
                <w:color w:val="000000"/>
                <w:sz w:val="20"/>
                <w:szCs w:val="20"/>
                <w:lang w:eastAsia="ru-RU"/>
              </w:rPr>
              <w:t>9</w:t>
            </w:r>
          </w:p>
        </w:tc>
        <w:tc>
          <w:tcPr>
            <w:tcW w:w="1701" w:type="dxa"/>
            <w:tcBorders>
              <w:top w:val="nil"/>
              <w:left w:val="nil"/>
              <w:bottom w:val="single" w:sz="4" w:space="0" w:color="auto"/>
              <w:right w:val="single" w:sz="4" w:space="0" w:color="auto"/>
            </w:tcBorders>
            <w:shd w:val="clear" w:color="C0C0C0" w:fill="CCCCFF"/>
            <w:vAlign w:val="center"/>
          </w:tcPr>
          <w:p w:rsidR="00E85603" w:rsidRPr="009A742B" w:rsidRDefault="00E85603" w:rsidP="009A742B">
            <w:pPr>
              <w:spacing w:after="0" w:line="240" w:lineRule="auto"/>
              <w:ind w:left="142"/>
              <w:jc w:val="center"/>
              <w:rPr>
                <w:rFonts w:ascii="Times New Roman" w:eastAsia="Times New Roman" w:hAnsi="Times New Roman" w:cs="Times New Roman"/>
                <w:b/>
                <w:bCs/>
                <w:color w:val="000000"/>
                <w:sz w:val="20"/>
                <w:szCs w:val="20"/>
                <w:lang w:eastAsia="ru-RU"/>
              </w:rPr>
            </w:pPr>
            <w:r w:rsidRPr="009A742B">
              <w:rPr>
                <w:rFonts w:ascii="Times New Roman" w:eastAsia="Times New Roman" w:hAnsi="Times New Roman" w:cs="Times New Roman"/>
                <w:b/>
                <w:bCs/>
                <w:color w:val="000000"/>
                <w:sz w:val="20"/>
                <w:szCs w:val="20"/>
                <w:lang w:eastAsia="ru-RU"/>
              </w:rPr>
              <w:t>10</w:t>
            </w:r>
          </w:p>
        </w:tc>
        <w:tc>
          <w:tcPr>
            <w:tcW w:w="1276" w:type="dxa"/>
            <w:tcBorders>
              <w:top w:val="single" w:sz="4" w:space="0" w:color="auto"/>
              <w:left w:val="nil"/>
              <w:bottom w:val="single" w:sz="4" w:space="0" w:color="auto"/>
              <w:right w:val="single" w:sz="4" w:space="0" w:color="auto"/>
            </w:tcBorders>
            <w:shd w:val="clear" w:color="C0C0C0" w:fill="CCCCFF"/>
          </w:tcPr>
          <w:p w:rsidR="00E85603" w:rsidRPr="009A742B" w:rsidRDefault="00E85603" w:rsidP="009A742B">
            <w:pPr>
              <w:spacing w:after="0" w:line="240" w:lineRule="auto"/>
              <w:ind w:left="142"/>
              <w:jc w:val="center"/>
              <w:rPr>
                <w:rFonts w:ascii="Times New Roman" w:eastAsia="Times New Roman" w:hAnsi="Times New Roman" w:cs="Times New Roman"/>
                <w:b/>
                <w:bCs/>
                <w:color w:val="000000"/>
                <w:sz w:val="20"/>
                <w:szCs w:val="20"/>
                <w:lang w:eastAsia="ru-RU"/>
              </w:rPr>
            </w:pPr>
          </w:p>
        </w:tc>
        <w:tc>
          <w:tcPr>
            <w:tcW w:w="1843" w:type="dxa"/>
            <w:tcBorders>
              <w:top w:val="nil"/>
              <w:left w:val="single" w:sz="4" w:space="0" w:color="auto"/>
              <w:bottom w:val="single" w:sz="4" w:space="0" w:color="auto"/>
              <w:right w:val="single" w:sz="4" w:space="0" w:color="auto"/>
            </w:tcBorders>
            <w:shd w:val="clear" w:color="C0C0C0" w:fill="CCCCFF"/>
            <w:vAlign w:val="center"/>
          </w:tcPr>
          <w:p w:rsidR="00E85603" w:rsidRPr="009A742B" w:rsidRDefault="00E85603" w:rsidP="009A742B">
            <w:pPr>
              <w:spacing w:after="0" w:line="240" w:lineRule="auto"/>
              <w:ind w:left="142"/>
              <w:jc w:val="center"/>
              <w:rPr>
                <w:rFonts w:ascii="Times New Roman" w:eastAsia="Times New Roman" w:hAnsi="Times New Roman" w:cs="Times New Roman"/>
                <w:b/>
                <w:bCs/>
                <w:color w:val="000000"/>
                <w:sz w:val="20"/>
                <w:szCs w:val="20"/>
                <w:lang w:eastAsia="ru-RU"/>
              </w:rPr>
            </w:pPr>
            <w:r w:rsidRPr="009A742B">
              <w:rPr>
                <w:rFonts w:ascii="Times New Roman" w:eastAsia="Times New Roman" w:hAnsi="Times New Roman" w:cs="Times New Roman"/>
                <w:b/>
                <w:bCs/>
                <w:color w:val="000000"/>
                <w:sz w:val="20"/>
                <w:szCs w:val="20"/>
                <w:lang w:eastAsia="ru-RU"/>
              </w:rPr>
              <w:t>11</w:t>
            </w:r>
          </w:p>
        </w:tc>
      </w:tr>
      <w:tr w:rsidR="00E85603" w:rsidRPr="009A742B" w:rsidTr="009A742B">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rsidR="00E85603" w:rsidRPr="009A742B" w:rsidRDefault="00E85603" w:rsidP="009A742B">
            <w:pPr>
              <w:spacing w:after="0" w:line="240" w:lineRule="auto"/>
              <w:ind w:left="142"/>
              <w:jc w:val="center"/>
              <w:rPr>
                <w:rFonts w:ascii="Times New Roman" w:eastAsia="Times New Roman" w:hAnsi="Times New Roman" w:cs="Times New Roman"/>
                <w:color w:val="000000"/>
                <w:sz w:val="20"/>
                <w:szCs w:val="20"/>
                <w:lang w:eastAsia="ru-RU"/>
              </w:rPr>
            </w:pPr>
            <w:r w:rsidRPr="009A742B">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000000" w:fill="CCFFCC"/>
            <w:vAlign w:val="center"/>
          </w:tcPr>
          <w:p w:rsidR="00E85603" w:rsidRPr="009A742B" w:rsidRDefault="00E85603" w:rsidP="009A742B">
            <w:pPr>
              <w:spacing w:after="0" w:line="240" w:lineRule="auto"/>
              <w:ind w:left="142"/>
              <w:jc w:val="center"/>
              <w:rPr>
                <w:rFonts w:ascii="Times New Roman" w:eastAsia="Times New Roman" w:hAnsi="Times New Roman" w:cs="Times New Roman"/>
                <w:color w:val="000000"/>
                <w:sz w:val="20"/>
                <w:szCs w:val="20"/>
                <w:lang w:eastAsia="ru-RU"/>
              </w:rPr>
            </w:pPr>
            <w:r w:rsidRPr="009A742B">
              <w:rPr>
                <w:rFonts w:ascii="Times New Roman" w:eastAsia="Times New Roman" w:hAnsi="Times New Roman" w:cs="Times New Roman"/>
                <w:color w:val="000000"/>
                <w:sz w:val="20"/>
                <w:szCs w:val="20"/>
                <w:lang w:eastAsia="ru-RU"/>
              </w:rPr>
              <w:t> </w:t>
            </w:r>
          </w:p>
        </w:tc>
        <w:tc>
          <w:tcPr>
            <w:tcW w:w="851" w:type="dxa"/>
            <w:tcBorders>
              <w:top w:val="nil"/>
              <w:left w:val="nil"/>
              <w:bottom w:val="single" w:sz="4" w:space="0" w:color="auto"/>
              <w:right w:val="single" w:sz="4" w:space="0" w:color="auto"/>
            </w:tcBorders>
            <w:vAlign w:val="center"/>
          </w:tcPr>
          <w:p w:rsidR="00E85603" w:rsidRPr="009A742B" w:rsidRDefault="00E85603" w:rsidP="009A742B">
            <w:pPr>
              <w:spacing w:after="0" w:line="240" w:lineRule="auto"/>
              <w:ind w:left="142"/>
              <w:rPr>
                <w:rFonts w:ascii="Times New Roman" w:eastAsia="Times New Roman" w:hAnsi="Times New Roman" w:cs="Times New Roman"/>
                <w:color w:val="000000"/>
                <w:sz w:val="20"/>
                <w:szCs w:val="20"/>
                <w:lang w:eastAsia="ru-RU"/>
              </w:rPr>
            </w:pPr>
            <w:r w:rsidRPr="009A742B">
              <w:rPr>
                <w:rFonts w:ascii="Times New Roman" w:eastAsia="Times New Roman" w:hAnsi="Times New Roman" w:cs="Times New Roman"/>
                <w:color w:val="000000"/>
                <w:sz w:val="20"/>
                <w:szCs w:val="20"/>
                <w:lang w:eastAsia="ru-RU"/>
              </w:rPr>
              <w:t> </w:t>
            </w:r>
          </w:p>
        </w:tc>
        <w:tc>
          <w:tcPr>
            <w:tcW w:w="1275" w:type="dxa"/>
            <w:gridSpan w:val="2"/>
            <w:tcBorders>
              <w:top w:val="nil"/>
              <w:left w:val="nil"/>
              <w:bottom w:val="single" w:sz="4" w:space="0" w:color="auto"/>
              <w:right w:val="single" w:sz="4" w:space="0" w:color="auto"/>
            </w:tcBorders>
            <w:vAlign w:val="center"/>
          </w:tcPr>
          <w:p w:rsidR="00E85603" w:rsidRPr="009A742B" w:rsidRDefault="00E85603" w:rsidP="009A742B">
            <w:pPr>
              <w:spacing w:after="0" w:line="240" w:lineRule="auto"/>
              <w:ind w:left="142"/>
              <w:rPr>
                <w:rFonts w:ascii="Times New Roman" w:eastAsia="Times New Roman" w:hAnsi="Times New Roman" w:cs="Times New Roman"/>
                <w:color w:val="000000"/>
                <w:sz w:val="20"/>
                <w:szCs w:val="20"/>
                <w:lang w:eastAsia="ru-RU"/>
              </w:rPr>
            </w:pPr>
            <w:r w:rsidRPr="009A742B">
              <w:rPr>
                <w:rFonts w:ascii="Times New Roman" w:eastAsia="Times New Roman" w:hAnsi="Times New Roman" w:cs="Times New Roman"/>
                <w:color w:val="000000"/>
                <w:sz w:val="20"/>
                <w:szCs w:val="20"/>
                <w:lang w:eastAsia="ru-RU"/>
              </w:rPr>
              <w:t> </w:t>
            </w:r>
          </w:p>
        </w:tc>
        <w:tc>
          <w:tcPr>
            <w:tcW w:w="1418" w:type="dxa"/>
            <w:gridSpan w:val="2"/>
            <w:tcBorders>
              <w:top w:val="nil"/>
              <w:left w:val="nil"/>
              <w:bottom w:val="single" w:sz="4" w:space="0" w:color="auto"/>
              <w:right w:val="single" w:sz="4" w:space="0" w:color="auto"/>
            </w:tcBorders>
            <w:vAlign w:val="center"/>
          </w:tcPr>
          <w:p w:rsidR="00E85603" w:rsidRPr="009A742B" w:rsidRDefault="00E85603" w:rsidP="009A742B">
            <w:pPr>
              <w:spacing w:after="0" w:line="240" w:lineRule="auto"/>
              <w:ind w:left="142"/>
              <w:jc w:val="center"/>
              <w:rPr>
                <w:rFonts w:ascii="Times New Roman" w:eastAsia="Times New Roman" w:hAnsi="Times New Roman" w:cs="Times New Roman"/>
                <w:color w:val="000000"/>
                <w:sz w:val="20"/>
                <w:szCs w:val="20"/>
                <w:lang w:eastAsia="ru-RU"/>
              </w:rPr>
            </w:pPr>
            <w:r w:rsidRPr="009A742B">
              <w:rPr>
                <w:rFonts w:ascii="Times New Roman" w:eastAsia="Times New Roman" w:hAnsi="Times New Roman" w:cs="Times New Roman"/>
                <w:color w:val="000000"/>
                <w:sz w:val="20"/>
                <w:szCs w:val="20"/>
                <w:lang w:eastAsia="ru-RU"/>
              </w:rPr>
              <w:t> </w:t>
            </w:r>
          </w:p>
        </w:tc>
        <w:tc>
          <w:tcPr>
            <w:tcW w:w="850" w:type="dxa"/>
            <w:tcBorders>
              <w:top w:val="nil"/>
              <w:left w:val="nil"/>
              <w:bottom w:val="single" w:sz="4" w:space="0" w:color="auto"/>
              <w:right w:val="single" w:sz="4" w:space="0" w:color="auto"/>
            </w:tcBorders>
            <w:vAlign w:val="center"/>
          </w:tcPr>
          <w:p w:rsidR="00E85603" w:rsidRPr="009A742B" w:rsidRDefault="00E85603" w:rsidP="009A742B">
            <w:pPr>
              <w:spacing w:after="0" w:line="240" w:lineRule="auto"/>
              <w:ind w:left="142"/>
              <w:jc w:val="center"/>
              <w:rPr>
                <w:rFonts w:ascii="Times New Roman" w:eastAsia="Times New Roman" w:hAnsi="Times New Roman" w:cs="Times New Roman"/>
                <w:color w:val="000000"/>
                <w:sz w:val="20"/>
                <w:szCs w:val="20"/>
                <w:lang w:eastAsia="ru-RU"/>
              </w:rPr>
            </w:pPr>
            <w:r w:rsidRPr="009A742B">
              <w:rPr>
                <w:rFonts w:ascii="Times New Roman" w:eastAsia="Times New Roman" w:hAnsi="Times New Roman" w:cs="Times New Roman"/>
                <w:color w:val="000000"/>
                <w:sz w:val="20"/>
                <w:szCs w:val="20"/>
                <w:lang w:eastAsia="ru-RU"/>
              </w:rPr>
              <w:t> </w:t>
            </w:r>
          </w:p>
        </w:tc>
        <w:tc>
          <w:tcPr>
            <w:tcW w:w="993" w:type="dxa"/>
            <w:tcBorders>
              <w:top w:val="nil"/>
              <w:left w:val="nil"/>
              <w:bottom w:val="single" w:sz="4" w:space="0" w:color="auto"/>
              <w:right w:val="single" w:sz="4" w:space="0" w:color="auto"/>
            </w:tcBorders>
            <w:vAlign w:val="center"/>
          </w:tcPr>
          <w:p w:rsidR="00E85603" w:rsidRPr="009A742B" w:rsidRDefault="00E85603" w:rsidP="009A742B">
            <w:pPr>
              <w:spacing w:after="0" w:line="240" w:lineRule="auto"/>
              <w:ind w:left="142"/>
              <w:jc w:val="center"/>
              <w:rPr>
                <w:rFonts w:ascii="Times New Roman" w:eastAsia="Times New Roman" w:hAnsi="Times New Roman" w:cs="Times New Roman"/>
                <w:sz w:val="20"/>
                <w:szCs w:val="20"/>
                <w:lang w:eastAsia="ru-RU"/>
              </w:rPr>
            </w:pPr>
            <w:r w:rsidRPr="009A742B">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vAlign w:val="center"/>
          </w:tcPr>
          <w:p w:rsidR="00E85603" w:rsidRPr="009A742B" w:rsidRDefault="00E85603" w:rsidP="009A742B">
            <w:pPr>
              <w:spacing w:after="0" w:line="240" w:lineRule="auto"/>
              <w:ind w:left="142"/>
              <w:jc w:val="center"/>
              <w:rPr>
                <w:rFonts w:ascii="Times New Roman" w:eastAsia="Times New Roman" w:hAnsi="Times New Roman" w:cs="Times New Roman"/>
                <w:sz w:val="20"/>
                <w:szCs w:val="20"/>
                <w:lang w:eastAsia="ru-RU"/>
              </w:rPr>
            </w:pPr>
            <w:r w:rsidRPr="009A742B">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center"/>
          </w:tcPr>
          <w:p w:rsidR="00E85603" w:rsidRPr="009A742B" w:rsidRDefault="00E85603" w:rsidP="009A742B">
            <w:pPr>
              <w:spacing w:after="0" w:line="240" w:lineRule="auto"/>
              <w:ind w:left="142"/>
              <w:jc w:val="center"/>
              <w:rPr>
                <w:rFonts w:ascii="Times New Roman" w:eastAsia="Times New Roman" w:hAnsi="Times New Roman" w:cs="Times New Roman"/>
                <w:color w:val="000000"/>
                <w:sz w:val="20"/>
                <w:szCs w:val="20"/>
                <w:lang w:eastAsia="ru-RU"/>
              </w:rPr>
            </w:pPr>
            <w:r w:rsidRPr="009A742B">
              <w:rPr>
                <w:rFonts w:ascii="Times New Roman" w:eastAsia="Times New Roman" w:hAnsi="Times New Roman" w:cs="Times New Roman"/>
                <w:color w:val="000000"/>
                <w:sz w:val="20"/>
                <w:szCs w:val="20"/>
                <w:lang w:eastAsia="ru-RU"/>
              </w:rPr>
              <w:t> </w:t>
            </w:r>
          </w:p>
        </w:tc>
        <w:tc>
          <w:tcPr>
            <w:tcW w:w="1701" w:type="dxa"/>
            <w:tcBorders>
              <w:top w:val="nil"/>
              <w:left w:val="nil"/>
              <w:bottom w:val="single" w:sz="4" w:space="0" w:color="auto"/>
              <w:right w:val="single" w:sz="4" w:space="0" w:color="auto"/>
            </w:tcBorders>
            <w:vAlign w:val="center"/>
          </w:tcPr>
          <w:p w:rsidR="00E85603" w:rsidRPr="009A742B" w:rsidRDefault="00E85603" w:rsidP="009A742B">
            <w:pPr>
              <w:spacing w:after="0" w:line="240" w:lineRule="auto"/>
              <w:ind w:left="142"/>
              <w:jc w:val="center"/>
              <w:rPr>
                <w:rFonts w:ascii="Times New Roman" w:eastAsia="Times New Roman" w:hAnsi="Times New Roman" w:cs="Times New Roman"/>
                <w:color w:val="000000"/>
                <w:sz w:val="20"/>
                <w:szCs w:val="20"/>
                <w:lang w:eastAsia="ru-RU"/>
              </w:rPr>
            </w:pPr>
            <w:r w:rsidRPr="009A742B">
              <w:rPr>
                <w:rFonts w:ascii="Times New Roman" w:eastAsia="Times New Roman" w:hAnsi="Times New Roman" w:cs="Times New Roman"/>
                <w:color w:val="000000"/>
                <w:sz w:val="20"/>
                <w:szCs w:val="20"/>
                <w:lang w:eastAsia="ru-RU"/>
              </w:rPr>
              <w:t> </w:t>
            </w:r>
          </w:p>
        </w:tc>
        <w:tc>
          <w:tcPr>
            <w:tcW w:w="1276" w:type="dxa"/>
            <w:tcBorders>
              <w:top w:val="single" w:sz="4" w:space="0" w:color="auto"/>
              <w:left w:val="nil"/>
              <w:bottom w:val="single" w:sz="4" w:space="0" w:color="auto"/>
              <w:right w:val="single" w:sz="4" w:space="0" w:color="auto"/>
            </w:tcBorders>
          </w:tcPr>
          <w:p w:rsidR="00E85603" w:rsidRPr="009A742B" w:rsidRDefault="00E85603" w:rsidP="009A742B">
            <w:pPr>
              <w:spacing w:after="0" w:line="240" w:lineRule="auto"/>
              <w:ind w:left="142"/>
              <w:rPr>
                <w:rFonts w:ascii="Times New Roman" w:eastAsia="Times New Roman" w:hAnsi="Times New Roman" w:cs="Times New Roman"/>
                <w:sz w:val="20"/>
                <w:szCs w:val="20"/>
                <w:lang w:eastAsia="ru-RU"/>
              </w:rPr>
            </w:pPr>
          </w:p>
        </w:tc>
        <w:tc>
          <w:tcPr>
            <w:tcW w:w="1843" w:type="dxa"/>
            <w:tcBorders>
              <w:top w:val="nil"/>
              <w:left w:val="single" w:sz="4" w:space="0" w:color="auto"/>
              <w:bottom w:val="single" w:sz="4" w:space="0" w:color="auto"/>
              <w:right w:val="single" w:sz="4" w:space="0" w:color="auto"/>
            </w:tcBorders>
            <w:vAlign w:val="center"/>
          </w:tcPr>
          <w:p w:rsidR="00E85603" w:rsidRPr="009A742B" w:rsidRDefault="00E85603" w:rsidP="009A742B">
            <w:pPr>
              <w:spacing w:after="0" w:line="240" w:lineRule="auto"/>
              <w:ind w:left="142"/>
              <w:rPr>
                <w:rFonts w:ascii="Times New Roman" w:eastAsia="Times New Roman" w:hAnsi="Times New Roman" w:cs="Times New Roman"/>
                <w:sz w:val="20"/>
                <w:szCs w:val="20"/>
                <w:lang w:eastAsia="ru-RU"/>
              </w:rPr>
            </w:pPr>
            <w:r w:rsidRPr="009A742B">
              <w:rPr>
                <w:rFonts w:ascii="Times New Roman" w:eastAsia="Times New Roman" w:hAnsi="Times New Roman" w:cs="Times New Roman"/>
                <w:sz w:val="20"/>
                <w:szCs w:val="20"/>
                <w:lang w:eastAsia="ru-RU"/>
              </w:rPr>
              <w:t> </w:t>
            </w:r>
          </w:p>
        </w:tc>
      </w:tr>
    </w:tbl>
    <w:p w:rsidR="00E85603" w:rsidRDefault="00E85603" w:rsidP="009A742B">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rsidR="00E85603"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rsidR="00E85603"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rsidR="00E85603"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rsidR="00E85603"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rsidR="00E85603"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rsidR="00E85603"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bl>
      <w:tblPr>
        <w:tblW w:w="5200" w:type="pct"/>
        <w:tblInd w:w="1951" w:type="dxa"/>
        <w:tblLook w:val="04A0" w:firstRow="1" w:lastRow="0" w:firstColumn="1" w:lastColumn="0" w:noHBand="0" w:noVBand="1"/>
      </w:tblPr>
      <w:tblGrid>
        <w:gridCol w:w="8150"/>
        <w:gridCol w:w="7523"/>
      </w:tblGrid>
      <w:tr w:rsidR="00136BF8" w:rsidRPr="0053027D" w:rsidTr="00136BF8">
        <w:tc>
          <w:tcPr>
            <w:tcW w:w="2600" w:type="pct"/>
          </w:tcPr>
          <w:p w:rsidR="00136BF8" w:rsidRPr="0053027D" w:rsidRDefault="00136BF8" w:rsidP="00B45E8B">
            <w:pPr>
              <w:tabs>
                <w:tab w:val="left" w:pos="3416"/>
              </w:tabs>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ЗАКАЗЧИК:</w:t>
            </w:r>
          </w:p>
          <w:p w:rsidR="00136BF8" w:rsidRPr="0053027D" w:rsidRDefault="00136BF8" w:rsidP="00B45E8B">
            <w:pPr>
              <w:tabs>
                <w:tab w:val="left" w:pos="3416"/>
              </w:tabs>
              <w:spacing w:after="0" w:line="240" w:lineRule="auto"/>
              <w:rPr>
                <w:rFonts w:ascii="Times New Roman" w:hAnsi="Times New Roman" w:cs="Times New Roman"/>
                <w:b/>
                <w:sz w:val="24"/>
                <w:szCs w:val="24"/>
              </w:rPr>
            </w:pPr>
          </w:p>
        </w:tc>
        <w:tc>
          <w:tcPr>
            <w:tcW w:w="2400" w:type="pct"/>
            <w:hideMark/>
          </w:tcPr>
          <w:p w:rsidR="00136BF8" w:rsidRPr="0053027D" w:rsidRDefault="00136BF8" w:rsidP="00B45E8B">
            <w:pPr>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ПОДРЯДЧИК:</w:t>
            </w:r>
          </w:p>
        </w:tc>
      </w:tr>
      <w:tr w:rsidR="00136BF8" w:rsidRPr="0053027D" w:rsidTr="00136BF8">
        <w:tc>
          <w:tcPr>
            <w:tcW w:w="2600" w:type="pct"/>
          </w:tcPr>
          <w:p w:rsidR="00136BF8" w:rsidRPr="0053027D" w:rsidRDefault="00136BF8" w:rsidP="00B45E8B">
            <w:pPr>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ПАО «Россети Центр» (филиал ПАО </w:t>
            </w:r>
          </w:p>
          <w:p w:rsidR="00136BF8" w:rsidRPr="0053027D" w:rsidRDefault="00136BF8" w:rsidP="00B45E8B">
            <w:pPr>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«Россети Центр» - «Белгородэнерго»)</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hideMark/>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(наименование)</w:t>
            </w:r>
          </w:p>
        </w:tc>
      </w:tr>
      <w:tr w:rsidR="00136BF8" w:rsidRPr="0053027D" w:rsidTr="00136BF8">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tc>
      </w:tr>
      <w:tr w:rsidR="00136BF8" w:rsidRPr="0053027D" w:rsidTr="00136BF8">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tc>
      </w:tr>
      <w:tr w:rsidR="00136BF8" w:rsidRPr="0053027D" w:rsidTr="00136BF8">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___________________________</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(должность)</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___________________________________</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(Ф.И.О.)</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                            </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М.П.   «_____» _____________20___г.                     </w:t>
            </w: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(должность)</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(Ф.И.О.)</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 xml:space="preserve">                            </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 xml:space="preserve">М.П.   «_____» _____________20___г.  </w:t>
            </w:r>
          </w:p>
        </w:tc>
      </w:tr>
    </w:tbl>
    <w:p w:rsidR="00E85603" w:rsidRDefault="00E85603" w:rsidP="00E371B9">
      <w:pPr>
        <w:pStyle w:val="ConsPlusNormal"/>
        <w:ind w:firstLine="0"/>
        <w:jc w:val="right"/>
        <w:outlineLvl w:val="1"/>
        <w:rPr>
          <w:rFonts w:ascii="Times New Roman" w:hAnsi="Times New Roman" w:cs="Times New Roman"/>
          <w:sz w:val="24"/>
          <w:szCs w:val="28"/>
        </w:rPr>
      </w:pPr>
      <w:r w:rsidRPr="005F05EF">
        <w:rPr>
          <w:rFonts w:ascii="Times New Roman" w:hAnsi="Times New Roman" w:cs="Times New Roman"/>
          <w:sz w:val="24"/>
          <w:szCs w:val="28"/>
        </w:rPr>
        <w:lastRenderedPageBreak/>
        <w:t xml:space="preserve">Приложение </w:t>
      </w:r>
      <w:r w:rsidR="00E371B9">
        <w:rPr>
          <w:rFonts w:ascii="Times New Roman" w:hAnsi="Times New Roman" w:cs="Times New Roman"/>
          <w:sz w:val="24"/>
          <w:szCs w:val="28"/>
        </w:rPr>
        <w:t>2</w:t>
      </w:r>
      <w:r w:rsidR="00763774">
        <w:rPr>
          <w:rFonts w:ascii="Times New Roman" w:hAnsi="Times New Roman" w:cs="Times New Roman"/>
          <w:sz w:val="24"/>
          <w:szCs w:val="28"/>
        </w:rPr>
        <w:t>6</w:t>
      </w:r>
      <w:r>
        <w:rPr>
          <w:rFonts w:ascii="Times New Roman" w:hAnsi="Times New Roman" w:cs="Times New Roman"/>
          <w:sz w:val="24"/>
          <w:szCs w:val="28"/>
        </w:rPr>
        <w:t xml:space="preserve"> к Договору</w:t>
      </w:r>
    </w:p>
    <w:p w:rsidR="005E6B21" w:rsidRPr="00510163" w:rsidRDefault="005E6B21" w:rsidP="005E6B21">
      <w:pPr>
        <w:widowControl w:val="0"/>
        <w:shd w:val="clear" w:color="auto" w:fill="FFFFFF"/>
        <w:autoSpaceDE w:val="0"/>
        <w:autoSpaceDN w:val="0"/>
        <w:adjustRightInd w:val="0"/>
        <w:spacing w:after="0" w:line="240" w:lineRule="auto"/>
        <w:ind w:left="426" w:hanging="426"/>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от _________________ № ________________________</w:t>
      </w:r>
    </w:p>
    <w:p w:rsidR="005E6B21" w:rsidRPr="005F05EF" w:rsidRDefault="005E6B21" w:rsidP="00E371B9">
      <w:pPr>
        <w:pStyle w:val="ConsPlusNormal"/>
        <w:ind w:firstLine="0"/>
        <w:jc w:val="right"/>
        <w:outlineLvl w:val="1"/>
        <w:rPr>
          <w:rFonts w:ascii="Times New Roman" w:hAnsi="Times New Roman" w:cs="Times New Roman"/>
          <w:sz w:val="24"/>
          <w:szCs w:val="28"/>
        </w:rPr>
      </w:pPr>
    </w:p>
    <w:tbl>
      <w:tblPr>
        <w:tblW w:w="16337" w:type="dxa"/>
        <w:tblInd w:w="108" w:type="dxa"/>
        <w:tblLayout w:type="fixed"/>
        <w:tblLook w:val="04A0" w:firstRow="1" w:lastRow="0" w:firstColumn="1" w:lastColumn="0" w:noHBand="0" w:noVBand="1"/>
      </w:tblPr>
      <w:tblGrid>
        <w:gridCol w:w="759"/>
        <w:gridCol w:w="1226"/>
        <w:gridCol w:w="1276"/>
        <w:gridCol w:w="1134"/>
        <w:gridCol w:w="992"/>
        <w:gridCol w:w="1228"/>
        <w:gridCol w:w="653"/>
        <w:gridCol w:w="868"/>
        <w:gridCol w:w="936"/>
        <w:gridCol w:w="993"/>
        <w:gridCol w:w="992"/>
        <w:gridCol w:w="992"/>
        <w:gridCol w:w="992"/>
        <w:gridCol w:w="709"/>
        <w:gridCol w:w="709"/>
        <w:gridCol w:w="1134"/>
        <w:gridCol w:w="730"/>
        <w:gridCol w:w="14"/>
      </w:tblGrid>
      <w:tr w:rsidR="00E85603" w:rsidRPr="00D36BCF" w:rsidTr="00D36BCF">
        <w:trPr>
          <w:trHeight w:val="645"/>
        </w:trPr>
        <w:tc>
          <w:tcPr>
            <w:tcW w:w="16337" w:type="dxa"/>
            <w:gridSpan w:val="18"/>
            <w:tcBorders>
              <w:top w:val="nil"/>
              <w:left w:val="nil"/>
              <w:bottom w:val="nil"/>
              <w:right w:val="nil"/>
            </w:tcBorders>
            <w:shd w:val="clear" w:color="auto" w:fill="auto"/>
            <w:vAlign w:val="center"/>
            <w:hideMark/>
          </w:tcPr>
          <w:p w:rsidR="00E85603" w:rsidRPr="00D36BCF" w:rsidRDefault="00E85603" w:rsidP="009A742B">
            <w:pPr>
              <w:spacing w:after="0" w:line="240" w:lineRule="auto"/>
              <w:jc w:val="center"/>
              <w:rPr>
                <w:b/>
                <w:bCs/>
                <w:sz w:val="16"/>
                <w:szCs w:val="16"/>
              </w:rPr>
            </w:pPr>
            <w:r w:rsidRPr="00D36BCF">
              <w:rPr>
                <w:b/>
                <w:bCs/>
                <w:sz w:val="16"/>
                <w:szCs w:val="16"/>
              </w:rPr>
              <w:t>Сопоставительная ведомость сметной стоимости строительства по проектной и рабочей документации</w:t>
            </w:r>
          </w:p>
        </w:tc>
      </w:tr>
      <w:tr w:rsidR="00D36BCF" w:rsidRPr="00D36BCF" w:rsidTr="00D36BCF">
        <w:trPr>
          <w:gridAfter w:val="1"/>
          <w:wAfter w:w="14" w:type="dxa"/>
          <w:trHeight w:val="300"/>
        </w:trPr>
        <w:tc>
          <w:tcPr>
            <w:tcW w:w="759" w:type="dxa"/>
            <w:tcBorders>
              <w:top w:val="nil"/>
              <w:left w:val="nil"/>
              <w:bottom w:val="nil"/>
              <w:right w:val="nil"/>
            </w:tcBorders>
            <w:shd w:val="clear" w:color="auto" w:fill="auto"/>
            <w:vAlign w:val="center"/>
            <w:hideMark/>
          </w:tcPr>
          <w:p w:rsidR="00E85603" w:rsidRPr="00D36BCF" w:rsidRDefault="00E85603" w:rsidP="009A742B">
            <w:pPr>
              <w:spacing w:after="0" w:line="240" w:lineRule="auto"/>
              <w:rPr>
                <w:sz w:val="16"/>
                <w:szCs w:val="16"/>
              </w:rPr>
            </w:pPr>
            <w:r w:rsidRPr="00D36BCF">
              <w:rPr>
                <w:sz w:val="16"/>
                <w:szCs w:val="16"/>
              </w:rPr>
              <w:t xml:space="preserve">Объект: </w:t>
            </w:r>
          </w:p>
        </w:tc>
        <w:tc>
          <w:tcPr>
            <w:tcW w:w="1226" w:type="dxa"/>
            <w:tcBorders>
              <w:top w:val="nil"/>
              <w:left w:val="nil"/>
              <w:bottom w:val="single" w:sz="4" w:space="0" w:color="auto"/>
              <w:right w:val="nil"/>
            </w:tcBorders>
            <w:shd w:val="clear" w:color="auto" w:fill="auto"/>
            <w:noWrap/>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1276" w:type="dxa"/>
            <w:tcBorders>
              <w:top w:val="nil"/>
              <w:left w:val="nil"/>
              <w:bottom w:val="single" w:sz="4" w:space="0" w:color="auto"/>
              <w:right w:val="nil"/>
            </w:tcBorders>
            <w:shd w:val="clear" w:color="auto" w:fill="auto"/>
            <w:noWrap/>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1134" w:type="dxa"/>
            <w:tcBorders>
              <w:top w:val="nil"/>
              <w:left w:val="nil"/>
              <w:bottom w:val="single" w:sz="4" w:space="0" w:color="auto"/>
              <w:right w:val="nil"/>
            </w:tcBorders>
            <w:shd w:val="clear" w:color="auto" w:fill="auto"/>
            <w:noWrap/>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992" w:type="dxa"/>
            <w:tcBorders>
              <w:top w:val="nil"/>
              <w:left w:val="nil"/>
              <w:bottom w:val="single" w:sz="4" w:space="0" w:color="auto"/>
              <w:right w:val="nil"/>
            </w:tcBorders>
            <w:shd w:val="clear" w:color="auto" w:fill="auto"/>
            <w:noWrap/>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1228" w:type="dxa"/>
            <w:tcBorders>
              <w:top w:val="nil"/>
              <w:left w:val="nil"/>
              <w:bottom w:val="nil"/>
              <w:right w:val="nil"/>
            </w:tcBorders>
            <w:shd w:val="clear" w:color="auto" w:fill="auto"/>
            <w:noWrap/>
            <w:vAlign w:val="center"/>
            <w:hideMark/>
          </w:tcPr>
          <w:p w:rsidR="00E85603" w:rsidRPr="00D36BCF" w:rsidRDefault="00E85603" w:rsidP="009A742B">
            <w:pPr>
              <w:spacing w:after="0" w:line="240" w:lineRule="auto"/>
              <w:rPr>
                <w:color w:val="000000"/>
                <w:sz w:val="16"/>
                <w:szCs w:val="16"/>
              </w:rPr>
            </w:pPr>
          </w:p>
        </w:tc>
        <w:tc>
          <w:tcPr>
            <w:tcW w:w="653" w:type="dxa"/>
            <w:tcBorders>
              <w:top w:val="nil"/>
              <w:left w:val="nil"/>
              <w:bottom w:val="nil"/>
              <w:right w:val="nil"/>
            </w:tcBorders>
            <w:shd w:val="clear" w:color="auto" w:fill="auto"/>
            <w:noWrap/>
            <w:vAlign w:val="center"/>
            <w:hideMark/>
          </w:tcPr>
          <w:p w:rsidR="00E85603" w:rsidRPr="00D36BCF" w:rsidRDefault="00E85603" w:rsidP="009A742B">
            <w:pPr>
              <w:spacing w:after="0" w:line="240" w:lineRule="auto"/>
              <w:rPr>
                <w:sz w:val="16"/>
                <w:szCs w:val="16"/>
              </w:rPr>
            </w:pPr>
          </w:p>
        </w:tc>
        <w:tc>
          <w:tcPr>
            <w:tcW w:w="868" w:type="dxa"/>
            <w:tcBorders>
              <w:top w:val="nil"/>
              <w:left w:val="nil"/>
              <w:bottom w:val="nil"/>
              <w:right w:val="nil"/>
            </w:tcBorders>
            <w:shd w:val="clear" w:color="auto" w:fill="auto"/>
            <w:noWrap/>
            <w:vAlign w:val="center"/>
            <w:hideMark/>
          </w:tcPr>
          <w:p w:rsidR="00E85603" w:rsidRPr="00D36BCF" w:rsidRDefault="00E85603" w:rsidP="009A742B">
            <w:pPr>
              <w:spacing w:after="0" w:line="240" w:lineRule="auto"/>
              <w:rPr>
                <w:sz w:val="16"/>
                <w:szCs w:val="16"/>
              </w:rPr>
            </w:pPr>
          </w:p>
        </w:tc>
        <w:tc>
          <w:tcPr>
            <w:tcW w:w="936" w:type="dxa"/>
            <w:tcBorders>
              <w:top w:val="nil"/>
              <w:left w:val="nil"/>
              <w:bottom w:val="nil"/>
              <w:right w:val="nil"/>
            </w:tcBorders>
            <w:shd w:val="clear" w:color="auto" w:fill="auto"/>
            <w:noWrap/>
            <w:vAlign w:val="center"/>
            <w:hideMark/>
          </w:tcPr>
          <w:p w:rsidR="00E85603" w:rsidRPr="00D36BCF" w:rsidRDefault="00E85603" w:rsidP="009A742B">
            <w:pPr>
              <w:spacing w:after="0" w:line="240" w:lineRule="auto"/>
              <w:rPr>
                <w:sz w:val="16"/>
                <w:szCs w:val="16"/>
              </w:rPr>
            </w:pPr>
          </w:p>
        </w:tc>
        <w:tc>
          <w:tcPr>
            <w:tcW w:w="993" w:type="dxa"/>
            <w:tcBorders>
              <w:top w:val="nil"/>
              <w:left w:val="nil"/>
              <w:bottom w:val="nil"/>
              <w:right w:val="nil"/>
            </w:tcBorders>
            <w:shd w:val="clear" w:color="auto" w:fill="auto"/>
            <w:noWrap/>
            <w:vAlign w:val="center"/>
            <w:hideMark/>
          </w:tcPr>
          <w:p w:rsidR="00E85603" w:rsidRPr="00D36BCF" w:rsidRDefault="00E85603" w:rsidP="009A742B">
            <w:pPr>
              <w:spacing w:after="0" w:line="240" w:lineRule="auto"/>
              <w:rPr>
                <w:sz w:val="16"/>
                <w:szCs w:val="16"/>
              </w:rPr>
            </w:pPr>
          </w:p>
        </w:tc>
        <w:tc>
          <w:tcPr>
            <w:tcW w:w="992" w:type="dxa"/>
            <w:tcBorders>
              <w:top w:val="nil"/>
              <w:left w:val="nil"/>
              <w:bottom w:val="nil"/>
              <w:right w:val="nil"/>
            </w:tcBorders>
            <w:shd w:val="clear" w:color="auto" w:fill="auto"/>
            <w:noWrap/>
            <w:vAlign w:val="center"/>
            <w:hideMark/>
          </w:tcPr>
          <w:p w:rsidR="00E85603" w:rsidRPr="00D36BCF" w:rsidRDefault="00E85603" w:rsidP="009A742B">
            <w:pPr>
              <w:spacing w:after="0" w:line="240" w:lineRule="auto"/>
              <w:rPr>
                <w:sz w:val="16"/>
                <w:szCs w:val="16"/>
              </w:rPr>
            </w:pPr>
          </w:p>
        </w:tc>
        <w:tc>
          <w:tcPr>
            <w:tcW w:w="992" w:type="dxa"/>
            <w:tcBorders>
              <w:top w:val="nil"/>
              <w:left w:val="nil"/>
              <w:bottom w:val="nil"/>
              <w:right w:val="nil"/>
            </w:tcBorders>
            <w:shd w:val="clear" w:color="auto" w:fill="auto"/>
            <w:noWrap/>
            <w:vAlign w:val="center"/>
            <w:hideMark/>
          </w:tcPr>
          <w:p w:rsidR="00E85603" w:rsidRPr="00D36BCF" w:rsidRDefault="00E85603" w:rsidP="009A742B">
            <w:pPr>
              <w:spacing w:after="0" w:line="240" w:lineRule="auto"/>
              <w:rPr>
                <w:sz w:val="16"/>
                <w:szCs w:val="16"/>
              </w:rPr>
            </w:pPr>
          </w:p>
        </w:tc>
        <w:tc>
          <w:tcPr>
            <w:tcW w:w="992" w:type="dxa"/>
            <w:tcBorders>
              <w:top w:val="nil"/>
              <w:left w:val="nil"/>
              <w:bottom w:val="nil"/>
              <w:right w:val="nil"/>
            </w:tcBorders>
            <w:shd w:val="clear" w:color="auto" w:fill="auto"/>
            <w:noWrap/>
            <w:vAlign w:val="center"/>
            <w:hideMark/>
          </w:tcPr>
          <w:p w:rsidR="00E85603" w:rsidRPr="00D36BCF" w:rsidRDefault="00E85603" w:rsidP="009A742B">
            <w:pPr>
              <w:spacing w:after="0" w:line="240" w:lineRule="auto"/>
              <w:rPr>
                <w:sz w:val="16"/>
                <w:szCs w:val="16"/>
              </w:rPr>
            </w:pPr>
          </w:p>
        </w:tc>
        <w:tc>
          <w:tcPr>
            <w:tcW w:w="709" w:type="dxa"/>
            <w:tcBorders>
              <w:top w:val="nil"/>
              <w:left w:val="nil"/>
              <w:bottom w:val="nil"/>
              <w:right w:val="nil"/>
            </w:tcBorders>
            <w:shd w:val="clear" w:color="auto" w:fill="auto"/>
            <w:noWrap/>
            <w:vAlign w:val="center"/>
            <w:hideMark/>
          </w:tcPr>
          <w:p w:rsidR="00E85603" w:rsidRPr="00D36BCF" w:rsidRDefault="00E85603" w:rsidP="009A742B">
            <w:pPr>
              <w:spacing w:after="0" w:line="240" w:lineRule="auto"/>
              <w:rPr>
                <w:sz w:val="16"/>
                <w:szCs w:val="16"/>
              </w:rPr>
            </w:pPr>
          </w:p>
        </w:tc>
        <w:tc>
          <w:tcPr>
            <w:tcW w:w="709" w:type="dxa"/>
            <w:tcBorders>
              <w:top w:val="nil"/>
              <w:left w:val="nil"/>
              <w:bottom w:val="nil"/>
              <w:right w:val="nil"/>
            </w:tcBorders>
            <w:shd w:val="clear" w:color="auto" w:fill="auto"/>
            <w:noWrap/>
            <w:vAlign w:val="center"/>
            <w:hideMark/>
          </w:tcPr>
          <w:p w:rsidR="00E85603" w:rsidRPr="00D36BCF" w:rsidRDefault="00E85603" w:rsidP="009A742B">
            <w:pPr>
              <w:spacing w:after="0" w:line="240" w:lineRule="auto"/>
              <w:rPr>
                <w:sz w:val="16"/>
                <w:szCs w:val="16"/>
              </w:rPr>
            </w:pPr>
          </w:p>
        </w:tc>
        <w:tc>
          <w:tcPr>
            <w:tcW w:w="1134" w:type="dxa"/>
            <w:tcBorders>
              <w:top w:val="nil"/>
              <w:left w:val="nil"/>
              <w:bottom w:val="nil"/>
              <w:right w:val="nil"/>
            </w:tcBorders>
            <w:shd w:val="clear" w:color="auto" w:fill="auto"/>
            <w:noWrap/>
            <w:vAlign w:val="center"/>
            <w:hideMark/>
          </w:tcPr>
          <w:p w:rsidR="00E85603" w:rsidRPr="00D36BCF" w:rsidRDefault="00E85603" w:rsidP="009A742B">
            <w:pPr>
              <w:spacing w:after="0" w:line="240" w:lineRule="auto"/>
              <w:rPr>
                <w:sz w:val="16"/>
                <w:szCs w:val="16"/>
              </w:rPr>
            </w:pPr>
          </w:p>
        </w:tc>
        <w:tc>
          <w:tcPr>
            <w:tcW w:w="730" w:type="dxa"/>
            <w:tcBorders>
              <w:top w:val="nil"/>
              <w:left w:val="nil"/>
              <w:bottom w:val="nil"/>
              <w:right w:val="nil"/>
            </w:tcBorders>
            <w:shd w:val="clear" w:color="auto" w:fill="auto"/>
            <w:noWrap/>
            <w:vAlign w:val="center"/>
            <w:hideMark/>
          </w:tcPr>
          <w:p w:rsidR="00E85603" w:rsidRPr="00D36BCF" w:rsidRDefault="00E85603" w:rsidP="009A742B">
            <w:pPr>
              <w:spacing w:after="0" w:line="240" w:lineRule="auto"/>
              <w:rPr>
                <w:sz w:val="16"/>
                <w:szCs w:val="16"/>
              </w:rPr>
            </w:pPr>
          </w:p>
        </w:tc>
      </w:tr>
      <w:tr w:rsidR="00D36BCF" w:rsidRPr="00D36BCF" w:rsidTr="00D36BCF">
        <w:trPr>
          <w:gridAfter w:val="1"/>
          <w:wAfter w:w="14" w:type="dxa"/>
          <w:trHeight w:val="314"/>
        </w:trPr>
        <w:tc>
          <w:tcPr>
            <w:tcW w:w="5387" w:type="dxa"/>
            <w:gridSpan w:val="5"/>
            <w:tcBorders>
              <w:top w:val="nil"/>
              <w:left w:val="nil"/>
              <w:bottom w:val="nil"/>
              <w:right w:val="nil"/>
            </w:tcBorders>
            <w:shd w:val="clear" w:color="auto" w:fill="auto"/>
            <w:vAlign w:val="center"/>
            <w:hideMark/>
          </w:tcPr>
          <w:p w:rsidR="00E85603" w:rsidRPr="00D36BCF" w:rsidRDefault="00E85603" w:rsidP="009A742B">
            <w:pPr>
              <w:spacing w:after="0" w:line="240" w:lineRule="auto"/>
              <w:rPr>
                <w:sz w:val="16"/>
                <w:szCs w:val="16"/>
              </w:rPr>
            </w:pPr>
            <w:r w:rsidRPr="00D36BCF">
              <w:rPr>
                <w:sz w:val="16"/>
                <w:szCs w:val="16"/>
              </w:rPr>
              <w:t xml:space="preserve">составлен в базисных ценах 2001 г. (на 01.01.2000 г.) </w:t>
            </w:r>
          </w:p>
        </w:tc>
        <w:tc>
          <w:tcPr>
            <w:tcW w:w="1228" w:type="dxa"/>
            <w:tcBorders>
              <w:top w:val="nil"/>
              <w:left w:val="nil"/>
              <w:bottom w:val="nil"/>
              <w:right w:val="nil"/>
            </w:tcBorders>
            <w:shd w:val="clear" w:color="auto" w:fill="auto"/>
            <w:vAlign w:val="center"/>
            <w:hideMark/>
          </w:tcPr>
          <w:p w:rsidR="00E85603" w:rsidRPr="00D36BCF" w:rsidRDefault="00E85603" w:rsidP="009A742B">
            <w:pPr>
              <w:spacing w:after="0" w:line="240" w:lineRule="auto"/>
              <w:rPr>
                <w:sz w:val="16"/>
                <w:szCs w:val="16"/>
              </w:rPr>
            </w:pPr>
          </w:p>
        </w:tc>
        <w:tc>
          <w:tcPr>
            <w:tcW w:w="653" w:type="dxa"/>
            <w:tcBorders>
              <w:top w:val="nil"/>
              <w:left w:val="nil"/>
              <w:bottom w:val="nil"/>
              <w:right w:val="nil"/>
            </w:tcBorders>
            <w:shd w:val="clear" w:color="auto" w:fill="auto"/>
            <w:vAlign w:val="center"/>
            <w:hideMark/>
          </w:tcPr>
          <w:p w:rsidR="00E85603" w:rsidRPr="00D36BCF" w:rsidRDefault="00E85603" w:rsidP="009A742B">
            <w:pPr>
              <w:spacing w:after="0" w:line="240" w:lineRule="auto"/>
              <w:jc w:val="center"/>
              <w:rPr>
                <w:sz w:val="16"/>
                <w:szCs w:val="16"/>
              </w:rPr>
            </w:pPr>
          </w:p>
        </w:tc>
        <w:tc>
          <w:tcPr>
            <w:tcW w:w="868" w:type="dxa"/>
            <w:tcBorders>
              <w:top w:val="nil"/>
              <w:left w:val="nil"/>
              <w:bottom w:val="nil"/>
              <w:right w:val="nil"/>
            </w:tcBorders>
            <w:shd w:val="clear" w:color="auto" w:fill="auto"/>
            <w:noWrap/>
            <w:vAlign w:val="center"/>
            <w:hideMark/>
          </w:tcPr>
          <w:p w:rsidR="00E85603" w:rsidRPr="00D36BCF" w:rsidRDefault="00E85603" w:rsidP="009A742B">
            <w:pPr>
              <w:spacing w:after="0" w:line="240" w:lineRule="auto"/>
              <w:jc w:val="center"/>
              <w:rPr>
                <w:sz w:val="16"/>
                <w:szCs w:val="16"/>
              </w:rPr>
            </w:pPr>
          </w:p>
        </w:tc>
        <w:tc>
          <w:tcPr>
            <w:tcW w:w="936" w:type="dxa"/>
            <w:tcBorders>
              <w:top w:val="nil"/>
              <w:left w:val="nil"/>
              <w:bottom w:val="nil"/>
              <w:right w:val="nil"/>
            </w:tcBorders>
            <w:shd w:val="clear" w:color="auto" w:fill="auto"/>
            <w:noWrap/>
            <w:vAlign w:val="center"/>
            <w:hideMark/>
          </w:tcPr>
          <w:p w:rsidR="00E85603" w:rsidRPr="00D36BCF" w:rsidRDefault="00E85603" w:rsidP="009A742B">
            <w:pPr>
              <w:spacing w:after="0" w:line="240" w:lineRule="auto"/>
              <w:jc w:val="center"/>
              <w:rPr>
                <w:sz w:val="16"/>
                <w:szCs w:val="16"/>
              </w:rPr>
            </w:pPr>
          </w:p>
        </w:tc>
        <w:tc>
          <w:tcPr>
            <w:tcW w:w="993" w:type="dxa"/>
            <w:tcBorders>
              <w:top w:val="nil"/>
              <w:left w:val="nil"/>
              <w:bottom w:val="nil"/>
              <w:right w:val="nil"/>
            </w:tcBorders>
            <w:shd w:val="clear" w:color="auto" w:fill="auto"/>
            <w:noWrap/>
            <w:vAlign w:val="center"/>
            <w:hideMark/>
          </w:tcPr>
          <w:p w:rsidR="00E85603" w:rsidRPr="00D36BCF" w:rsidRDefault="00E85603" w:rsidP="009A742B">
            <w:pPr>
              <w:spacing w:after="0" w:line="240" w:lineRule="auto"/>
              <w:jc w:val="center"/>
              <w:rPr>
                <w:sz w:val="16"/>
                <w:szCs w:val="16"/>
              </w:rPr>
            </w:pPr>
          </w:p>
        </w:tc>
        <w:tc>
          <w:tcPr>
            <w:tcW w:w="992" w:type="dxa"/>
            <w:tcBorders>
              <w:top w:val="nil"/>
              <w:left w:val="nil"/>
              <w:bottom w:val="nil"/>
              <w:right w:val="nil"/>
            </w:tcBorders>
            <w:shd w:val="clear" w:color="auto" w:fill="auto"/>
            <w:noWrap/>
            <w:vAlign w:val="center"/>
            <w:hideMark/>
          </w:tcPr>
          <w:p w:rsidR="00E85603" w:rsidRPr="00D36BCF" w:rsidRDefault="00E85603" w:rsidP="009A742B">
            <w:pPr>
              <w:spacing w:after="0" w:line="240" w:lineRule="auto"/>
              <w:jc w:val="center"/>
              <w:rPr>
                <w:sz w:val="16"/>
                <w:szCs w:val="16"/>
              </w:rPr>
            </w:pPr>
          </w:p>
        </w:tc>
        <w:tc>
          <w:tcPr>
            <w:tcW w:w="992" w:type="dxa"/>
            <w:tcBorders>
              <w:top w:val="nil"/>
              <w:left w:val="nil"/>
              <w:bottom w:val="nil"/>
              <w:right w:val="nil"/>
            </w:tcBorders>
            <w:shd w:val="clear" w:color="auto" w:fill="auto"/>
            <w:noWrap/>
            <w:vAlign w:val="center"/>
            <w:hideMark/>
          </w:tcPr>
          <w:p w:rsidR="00E85603" w:rsidRPr="00D36BCF" w:rsidRDefault="00E85603" w:rsidP="009A742B">
            <w:pPr>
              <w:spacing w:after="0" w:line="240" w:lineRule="auto"/>
              <w:jc w:val="center"/>
              <w:rPr>
                <w:sz w:val="16"/>
                <w:szCs w:val="16"/>
              </w:rPr>
            </w:pPr>
          </w:p>
        </w:tc>
        <w:tc>
          <w:tcPr>
            <w:tcW w:w="992" w:type="dxa"/>
            <w:tcBorders>
              <w:top w:val="nil"/>
              <w:left w:val="nil"/>
              <w:bottom w:val="nil"/>
              <w:right w:val="nil"/>
            </w:tcBorders>
            <w:shd w:val="clear" w:color="auto" w:fill="auto"/>
            <w:noWrap/>
            <w:vAlign w:val="center"/>
            <w:hideMark/>
          </w:tcPr>
          <w:p w:rsidR="00E85603" w:rsidRPr="00D36BCF" w:rsidRDefault="00E85603" w:rsidP="009A742B">
            <w:pPr>
              <w:spacing w:after="0" w:line="240" w:lineRule="auto"/>
              <w:jc w:val="center"/>
              <w:rPr>
                <w:sz w:val="16"/>
                <w:szCs w:val="16"/>
              </w:rPr>
            </w:pPr>
          </w:p>
        </w:tc>
        <w:tc>
          <w:tcPr>
            <w:tcW w:w="709" w:type="dxa"/>
            <w:tcBorders>
              <w:top w:val="nil"/>
              <w:left w:val="nil"/>
              <w:bottom w:val="nil"/>
              <w:right w:val="nil"/>
            </w:tcBorders>
            <w:shd w:val="clear" w:color="auto" w:fill="auto"/>
            <w:noWrap/>
            <w:vAlign w:val="center"/>
            <w:hideMark/>
          </w:tcPr>
          <w:p w:rsidR="00E85603" w:rsidRPr="00D36BCF" w:rsidRDefault="00E85603" w:rsidP="009A742B">
            <w:pPr>
              <w:spacing w:after="0" w:line="240" w:lineRule="auto"/>
              <w:jc w:val="center"/>
              <w:rPr>
                <w:sz w:val="16"/>
                <w:szCs w:val="16"/>
              </w:rPr>
            </w:pPr>
          </w:p>
        </w:tc>
        <w:tc>
          <w:tcPr>
            <w:tcW w:w="709" w:type="dxa"/>
            <w:tcBorders>
              <w:top w:val="nil"/>
              <w:left w:val="nil"/>
              <w:bottom w:val="nil"/>
              <w:right w:val="nil"/>
            </w:tcBorders>
            <w:shd w:val="clear" w:color="auto" w:fill="auto"/>
            <w:noWrap/>
            <w:vAlign w:val="center"/>
            <w:hideMark/>
          </w:tcPr>
          <w:p w:rsidR="00E85603" w:rsidRPr="00D36BCF" w:rsidRDefault="00E85603" w:rsidP="009A742B">
            <w:pPr>
              <w:spacing w:after="0" w:line="240" w:lineRule="auto"/>
              <w:jc w:val="center"/>
              <w:rPr>
                <w:sz w:val="16"/>
                <w:szCs w:val="16"/>
              </w:rPr>
            </w:pPr>
          </w:p>
        </w:tc>
        <w:tc>
          <w:tcPr>
            <w:tcW w:w="1134" w:type="dxa"/>
            <w:tcBorders>
              <w:top w:val="nil"/>
              <w:left w:val="nil"/>
              <w:bottom w:val="nil"/>
              <w:right w:val="nil"/>
            </w:tcBorders>
            <w:shd w:val="clear" w:color="auto" w:fill="auto"/>
            <w:vAlign w:val="center"/>
            <w:hideMark/>
          </w:tcPr>
          <w:p w:rsidR="00E85603" w:rsidRPr="00D36BCF" w:rsidRDefault="00E85603" w:rsidP="009A742B">
            <w:pPr>
              <w:spacing w:after="0" w:line="240" w:lineRule="auto"/>
              <w:jc w:val="center"/>
              <w:rPr>
                <w:sz w:val="16"/>
                <w:szCs w:val="16"/>
              </w:rPr>
            </w:pPr>
          </w:p>
        </w:tc>
        <w:tc>
          <w:tcPr>
            <w:tcW w:w="730" w:type="dxa"/>
            <w:tcBorders>
              <w:top w:val="nil"/>
              <w:left w:val="nil"/>
              <w:bottom w:val="nil"/>
              <w:right w:val="nil"/>
            </w:tcBorders>
            <w:shd w:val="clear" w:color="auto" w:fill="auto"/>
            <w:vAlign w:val="center"/>
            <w:hideMark/>
          </w:tcPr>
          <w:p w:rsidR="00E85603" w:rsidRPr="00D36BCF" w:rsidRDefault="00E85603" w:rsidP="009A742B">
            <w:pPr>
              <w:spacing w:after="0" w:line="240" w:lineRule="auto"/>
              <w:jc w:val="center"/>
              <w:rPr>
                <w:sz w:val="16"/>
                <w:szCs w:val="16"/>
              </w:rPr>
            </w:pPr>
          </w:p>
        </w:tc>
      </w:tr>
      <w:tr w:rsidR="00D36BCF" w:rsidRPr="00D36BCF" w:rsidTr="00D36BCF">
        <w:trPr>
          <w:gridAfter w:val="1"/>
          <w:wAfter w:w="14" w:type="dxa"/>
          <w:trHeight w:val="415"/>
        </w:trPr>
        <w:tc>
          <w:tcPr>
            <w:tcW w:w="7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85603" w:rsidRPr="00D36BCF" w:rsidRDefault="00E85603" w:rsidP="009A742B">
            <w:pPr>
              <w:spacing w:after="0" w:line="240" w:lineRule="auto"/>
              <w:jc w:val="center"/>
              <w:rPr>
                <w:sz w:val="16"/>
                <w:szCs w:val="16"/>
              </w:rPr>
            </w:pPr>
            <w:r w:rsidRPr="00D36BCF">
              <w:rPr>
                <w:sz w:val="16"/>
                <w:szCs w:val="16"/>
              </w:rPr>
              <w:t>N п.п.</w:t>
            </w:r>
          </w:p>
        </w:tc>
        <w:tc>
          <w:tcPr>
            <w:tcW w:w="122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85603" w:rsidRPr="00D36BCF" w:rsidRDefault="00E85603" w:rsidP="009A742B">
            <w:pPr>
              <w:spacing w:after="0" w:line="240" w:lineRule="auto"/>
              <w:jc w:val="center"/>
              <w:rPr>
                <w:sz w:val="16"/>
                <w:szCs w:val="16"/>
              </w:rPr>
            </w:pPr>
            <w:r w:rsidRPr="00D36BCF">
              <w:rPr>
                <w:sz w:val="16"/>
                <w:szCs w:val="16"/>
              </w:rPr>
              <w:t>Номера глав / сметных расчетов и смет</w:t>
            </w:r>
          </w:p>
        </w:tc>
        <w:tc>
          <w:tcPr>
            <w:tcW w:w="1276" w:type="dxa"/>
            <w:vMerge w:val="restart"/>
            <w:tcBorders>
              <w:top w:val="single" w:sz="4" w:space="0" w:color="auto"/>
              <w:left w:val="single" w:sz="4" w:space="0" w:color="auto"/>
              <w:bottom w:val="single" w:sz="4" w:space="0" w:color="auto"/>
              <w:right w:val="nil"/>
            </w:tcBorders>
            <w:shd w:val="clear" w:color="000000" w:fill="FFFFFF"/>
            <w:vAlign w:val="center"/>
            <w:hideMark/>
          </w:tcPr>
          <w:p w:rsidR="00E85603" w:rsidRPr="00D36BCF" w:rsidRDefault="00E85603" w:rsidP="009A742B">
            <w:pPr>
              <w:spacing w:after="0" w:line="240" w:lineRule="auto"/>
              <w:jc w:val="center"/>
              <w:rPr>
                <w:sz w:val="16"/>
                <w:szCs w:val="16"/>
              </w:rPr>
            </w:pPr>
            <w:r w:rsidRPr="00D36BCF">
              <w:rPr>
                <w:sz w:val="16"/>
                <w:szCs w:val="16"/>
              </w:rPr>
              <w:t>Наименование глав, объектов, работ и затрат</w:t>
            </w:r>
          </w:p>
        </w:tc>
        <w:tc>
          <w:tcPr>
            <w:tcW w:w="4007" w:type="dxa"/>
            <w:gridSpan w:val="4"/>
            <w:tcBorders>
              <w:top w:val="single" w:sz="8" w:space="0" w:color="auto"/>
              <w:left w:val="single" w:sz="8" w:space="0" w:color="auto"/>
              <w:bottom w:val="nil"/>
              <w:right w:val="single" w:sz="8" w:space="0" w:color="000000"/>
            </w:tcBorders>
            <w:shd w:val="clear" w:color="000000" w:fill="FFFFFF"/>
            <w:vAlign w:val="center"/>
            <w:hideMark/>
          </w:tcPr>
          <w:p w:rsidR="00E85603" w:rsidRPr="00D36BCF" w:rsidRDefault="00E85603" w:rsidP="009A742B">
            <w:pPr>
              <w:spacing w:after="0" w:line="240" w:lineRule="auto"/>
              <w:jc w:val="center"/>
              <w:rPr>
                <w:sz w:val="16"/>
                <w:szCs w:val="16"/>
              </w:rPr>
            </w:pPr>
            <w:r w:rsidRPr="00D36BCF">
              <w:rPr>
                <w:sz w:val="16"/>
                <w:szCs w:val="16"/>
              </w:rPr>
              <w:t xml:space="preserve"> Сметная стоимость стадия П, тыс.руб. </w:t>
            </w:r>
          </w:p>
        </w:tc>
        <w:tc>
          <w:tcPr>
            <w:tcW w:w="868" w:type="dxa"/>
            <w:vMerge w:val="restart"/>
            <w:tcBorders>
              <w:top w:val="single" w:sz="4" w:space="0" w:color="auto"/>
              <w:left w:val="nil"/>
              <w:bottom w:val="single" w:sz="4" w:space="0" w:color="auto"/>
              <w:right w:val="single" w:sz="4" w:space="0" w:color="auto"/>
            </w:tcBorders>
            <w:shd w:val="clear" w:color="000000" w:fill="FFFFFF"/>
            <w:vAlign w:val="center"/>
            <w:hideMark/>
          </w:tcPr>
          <w:p w:rsidR="00E85603" w:rsidRPr="00D36BCF" w:rsidRDefault="00E85603" w:rsidP="009A742B">
            <w:pPr>
              <w:spacing w:after="0" w:line="240" w:lineRule="auto"/>
              <w:jc w:val="center"/>
              <w:rPr>
                <w:sz w:val="16"/>
                <w:szCs w:val="16"/>
              </w:rPr>
            </w:pPr>
            <w:r w:rsidRPr="00D36BCF">
              <w:rPr>
                <w:sz w:val="16"/>
                <w:szCs w:val="16"/>
              </w:rPr>
              <w:t xml:space="preserve">Общая сметная стоимость, тыс.руб. </w:t>
            </w:r>
          </w:p>
        </w:tc>
        <w:tc>
          <w:tcPr>
            <w:tcW w:w="936" w:type="dxa"/>
            <w:vMerge w:val="restart"/>
            <w:tcBorders>
              <w:top w:val="single" w:sz="4" w:space="0" w:color="auto"/>
              <w:left w:val="single" w:sz="4" w:space="0" w:color="auto"/>
              <w:bottom w:val="single" w:sz="4" w:space="0" w:color="000000"/>
              <w:right w:val="single" w:sz="4" w:space="0" w:color="auto"/>
            </w:tcBorders>
            <w:shd w:val="clear" w:color="000000" w:fill="EBF1DE"/>
            <w:vAlign w:val="center"/>
            <w:hideMark/>
          </w:tcPr>
          <w:p w:rsidR="00E85603" w:rsidRPr="00D36BCF" w:rsidRDefault="00E85603" w:rsidP="009A742B">
            <w:pPr>
              <w:spacing w:after="0" w:line="240" w:lineRule="auto"/>
              <w:jc w:val="center"/>
              <w:rPr>
                <w:sz w:val="16"/>
                <w:szCs w:val="16"/>
              </w:rPr>
            </w:pPr>
            <w:r w:rsidRPr="00D36BCF">
              <w:rPr>
                <w:sz w:val="16"/>
                <w:szCs w:val="16"/>
              </w:rPr>
              <w:t>Номера сметных расчетов и смет</w:t>
            </w:r>
          </w:p>
        </w:tc>
        <w:tc>
          <w:tcPr>
            <w:tcW w:w="993" w:type="dxa"/>
            <w:vMerge w:val="restart"/>
            <w:tcBorders>
              <w:top w:val="single" w:sz="4" w:space="0" w:color="auto"/>
              <w:left w:val="nil"/>
              <w:bottom w:val="single" w:sz="4" w:space="0" w:color="000000"/>
              <w:right w:val="single" w:sz="8" w:space="0" w:color="auto"/>
            </w:tcBorders>
            <w:shd w:val="clear" w:color="000000" w:fill="EBF1DE"/>
            <w:vAlign w:val="center"/>
            <w:hideMark/>
          </w:tcPr>
          <w:p w:rsidR="00E85603" w:rsidRPr="00D36BCF" w:rsidRDefault="00E85603" w:rsidP="009A742B">
            <w:pPr>
              <w:spacing w:after="0" w:line="240" w:lineRule="auto"/>
              <w:jc w:val="center"/>
              <w:rPr>
                <w:sz w:val="16"/>
                <w:szCs w:val="16"/>
              </w:rPr>
            </w:pPr>
            <w:r w:rsidRPr="00D36BCF">
              <w:rPr>
                <w:sz w:val="16"/>
                <w:szCs w:val="16"/>
              </w:rPr>
              <w:t>Наименование локальных смет</w:t>
            </w:r>
          </w:p>
        </w:tc>
        <w:tc>
          <w:tcPr>
            <w:tcW w:w="3685" w:type="dxa"/>
            <w:gridSpan w:val="4"/>
            <w:tcBorders>
              <w:top w:val="single" w:sz="8" w:space="0" w:color="auto"/>
              <w:left w:val="nil"/>
              <w:bottom w:val="nil"/>
              <w:right w:val="single" w:sz="8" w:space="0" w:color="000000"/>
            </w:tcBorders>
            <w:shd w:val="clear" w:color="000000" w:fill="EBF1DE"/>
            <w:vAlign w:val="center"/>
            <w:hideMark/>
          </w:tcPr>
          <w:p w:rsidR="00E85603" w:rsidRPr="00D36BCF" w:rsidRDefault="00E85603" w:rsidP="009A742B">
            <w:pPr>
              <w:spacing w:after="0" w:line="240" w:lineRule="auto"/>
              <w:jc w:val="center"/>
              <w:rPr>
                <w:sz w:val="16"/>
                <w:szCs w:val="16"/>
              </w:rPr>
            </w:pPr>
            <w:r w:rsidRPr="00D36BCF">
              <w:rPr>
                <w:sz w:val="16"/>
                <w:szCs w:val="16"/>
              </w:rPr>
              <w:t xml:space="preserve"> Сметная стоимость стадия РД, тыс.руб. </w:t>
            </w:r>
          </w:p>
        </w:tc>
        <w:tc>
          <w:tcPr>
            <w:tcW w:w="709" w:type="dxa"/>
            <w:vMerge w:val="restart"/>
            <w:tcBorders>
              <w:top w:val="single" w:sz="4" w:space="0" w:color="auto"/>
              <w:left w:val="nil"/>
              <w:bottom w:val="single" w:sz="4" w:space="0" w:color="auto"/>
              <w:right w:val="single" w:sz="4" w:space="0" w:color="auto"/>
            </w:tcBorders>
            <w:shd w:val="clear" w:color="000000" w:fill="EBF1DE"/>
            <w:vAlign w:val="center"/>
            <w:hideMark/>
          </w:tcPr>
          <w:p w:rsidR="00E85603" w:rsidRPr="00D36BCF" w:rsidRDefault="00E85603" w:rsidP="009A742B">
            <w:pPr>
              <w:spacing w:after="0" w:line="240" w:lineRule="auto"/>
              <w:jc w:val="center"/>
              <w:rPr>
                <w:sz w:val="16"/>
                <w:szCs w:val="16"/>
              </w:rPr>
            </w:pPr>
            <w:r w:rsidRPr="00D36BCF">
              <w:rPr>
                <w:sz w:val="16"/>
                <w:szCs w:val="16"/>
              </w:rPr>
              <w:t xml:space="preserve">Общая сметная стоимость, тыс.руб. </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rsidR="00E85603" w:rsidRPr="00D36BCF" w:rsidRDefault="00E85603" w:rsidP="009A742B">
            <w:pPr>
              <w:spacing w:after="0" w:line="240" w:lineRule="auto"/>
              <w:jc w:val="center"/>
              <w:rPr>
                <w:sz w:val="16"/>
                <w:szCs w:val="16"/>
              </w:rPr>
            </w:pPr>
            <w:r w:rsidRPr="00D36BCF">
              <w:rPr>
                <w:sz w:val="16"/>
                <w:szCs w:val="16"/>
              </w:rPr>
              <w:t xml:space="preserve"> Сопоставление стоимости объекта по стадии "П" и "РД", тыс.руб.</w:t>
            </w:r>
            <w:r w:rsidRPr="00D36BCF">
              <w:rPr>
                <w:sz w:val="16"/>
                <w:szCs w:val="16"/>
              </w:rPr>
              <w:br/>
              <w:t xml:space="preserve">Гр. 16=8-15 </w:t>
            </w:r>
          </w:p>
        </w:tc>
        <w:tc>
          <w:tcPr>
            <w:tcW w:w="730"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rsidR="00E85603" w:rsidRPr="00D36BCF" w:rsidRDefault="00E85603" w:rsidP="009A742B">
            <w:pPr>
              <w:spacing w:after="0" w:line="240" w:lineRule="auto"/>
              <w:jc w:val="center"/>
              <w:rPr>
                <w:sz w:val="16"/>
                <w:szCs w:val="16"/>
              </w:rPr>
            </w:pPr>
            <w:r w:rsidRPr="00D36BCF">
              <w:rPr>
                <w:sz w:val="16"/>
                <w:szCs w:val="16"/>
              </w:rPr>
              <w:t xml:space="preserve"> Обоснование изменения сметной стоимости </w:t>
            </w:r>
          </w:p>
        </w:tc>
      </w:tr>
      <w:tr w:rsidR="00D36BCF" w:rsidRPr="00D36BCF" w:rsidTr="00D36BCF">
        <w:trPr>
          <w:gridAfter w:val="1"/>
          <w:wAfter w:w="14" w:type="dxa"/>
          <w:trHeight w:val="1204"/>
        </w:trPr>
        <w:tc>
          <w:tcPr>
            <w:tcW w:w="759" w:type="dxa"/>
            <w:vMerge/>
            <w:tcBorders>
              <w:top w:val="single" w:sz="4" w:space="0" w:color="auto"/>
              <w:left w:val="single" w:sz="4" w:space="0" w:color="auto"/>
              <w:bottom w:val="single" w:sz="4" w:space="0" w:color="auto"/>
              <w:right w:val="single" w:sz="4" w:space="0" w:color="auto"/>
            </w:tcBorders>
            <w:vAlign w:val="center"/>
            <w:hideMark/>
          </w:tcPr>
          <w:p w:rsidR="00E85603" w:rsidRPr="00D36BCF" w:rsidRDefault="00E85603" w:rsidP="009A742B">
            <w:pPr>
              <w:spacing w:after="0" w:line="240" w:lineRule="auto"/>
              <w:rPr>
                <w:sz w:val="16"/>
                <w:szCs w:val="16"/>
              </w:rPr>
            </w:pPr>
          </w:p>
        </w:tc>
        <w:tc>
          <w:tcPr>
            <w:tcW w:w="1226" w:type="dxa"/>
            <w:vMerge/>
            <w:tcBorders>
              <w:top w:val="single" w:sz="4" w:space="0" w:color="auto"/>
              <w:left w:val="single" w:sz="4" w:space="0" w:color="auto"/>
              <w:bottom w:val="single" w:sz="4" w:space="0" w:color="auto"/>
              <w:right w:val="single" w:sz="4" w:space="0" w:color="auto"/>
            </w:tcBorders>
            <w:vAlign w:val="center"/>
            <w:hideMark/>
          </w:tcPr>
          <w:p w:rsidR="00E85603" w:rsidRPr="00D36BCF" w:rsidRDefault="00E85603" w:rsidP="009A742B">
            <w:pPr>
              <w:spacing w:after="0" w:line="240" w:lineRule="auto"/>
              <w:rPr>
                <w:sz w:val="16"/>
                <w:szCs w:val="16"/>
              </w:rPr>
            </w:pPr>
          </w:p>
        </w:tc>
        <w:tc>
          <w:tcPr>
            <w:tcW w:w="1276" w:type="dxa"/>
            <w:vMerge/>
            <w:tcBorders>
              <w:top w:val="single" w:sz="4" w:space="0" w:color="auto"/>
              <w:left w:val="single" w:sz="4" w:space="0" w:color="auto"/>
              <w:bottom w:val="single" w:sz="4" w:space="0" w:color="auto"/>
              <w:right w:val="nil"/>
            </w:tcBorders>
            <w:vAlign w:val="center"/>
            <w:hideMark/>
          </w:tcPr>
          <w:p w:rsidR="00E85603" w:rsidRPr="00D36BCF" w:rsidRDefault="00E85603" w:rsidP="009A742B">
            <w:pPr>
              <w:spacing w:after="0" w:line="240" w:lineRule="auto"/>
              <w:rPr>
                <w:sz w:val="16"/>
                <w:szCs w:val="16"/>
              </w:rPr>
            </w:pPr>
          </w:p>
        </w:tc>
        <w:tc>
          <w:tcPr>
            <w:tcW w:w="1134" w:type="dxa"/>
            <w:tcBorders>
              <w:top w:val="single" w:sz="4" w:space="0" w:color="auto"/>
              <w:left w:val="single" w:sz="8" w:space="0" w:color="auto"/>
              <w:bottom w:val="single" w:sz="4" w:space="0" w:color="auto"/>
              <w:right w:val="single" w:sz="4" w:space="0" w:color="auto"/>
            </w:tcBorders>
            <w:shd w:val="clear" w:color="000000" w:fill="FFFFFF"/>
            <w:vAlign w:val="center"/>
            <w:hideMark/>
          </w:tcPr>
          <w:p w:rsidR="00E85603" w:rsidRPr="00D36BCF" w:rsidRDefault="00E85603" w:rsidP="009A742B">
            <w:pPr>
              <w:spacing w:after="0" w:line="240" w:lineRule="auto"/>
              <w:jc w:val="center"/>
              <w:rPr>
                <w:sz w:val="16"/>
                <w:szCs w:val="16"/>
              </w:rPr>
            </w:pPr>
            <w:r w:rsidRPr="00D36BCF">
              <w:rPr>
                <w:sz w:val="16"/>
                <w:szCs w:val="16"/>
              </w:rPr>
              <w:t xml:space="preserve">строительных работ </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E85603" w:rsidRPr="00D36BCF" w:rsidRDefault="00E85603" w:rsidP="009A742B">
            <w:pPr>
              <w:spacing w:after="0" w:line="240" w:lineRule="auto"/>
              <w:jc w:val="center"/>
              <w:rPr>
                <w:sz w:val="16"/>
                <w:szCs w:val="16"/>
              </w:rPr>
            </w:pPr>
            <w:r w:rsidRPr="00D36BCF">
              <w:rPr>
                <w:sz w:val="16"/>
                <w:szCs w:val="16"/>
              </w:rPr>
              <w:t xml:space="preserve">монтажных работ </w:t>
            </w:r>
          </w:p>
        </w:tc>
        <w:tc>
          <w:tcPr>
            <w:tcW w:w="1228" w:type="dxa"/>
            <w:tcBorders>
              <w:top w:val="single" w:sz="4" w:space="0" w:color="auto"/>
              <w:left w:val="nil"/>
              <w:bottom w:val="single" w:sz="4" w:space="0" w:color="auto"/>
              <w:right w:val="single" w:sz="4" w:space="0" w:color="auto"/>
            </w:tcBorders>
            <w:shd w:val="clear" w:color="000000" w:fill="FFFFFF"/>
            <w:vAlign w:val="center"/>
            <w:hideMark/>
          </w:tcPr>
          <w:p w:rsidR="00E85603" w:rsidRPr="00D36BCF" w:rsidRDefault="00E85603" w:rsidP="009A742B">
            <w:pPr>
              <w:spacing w:after="0" w:line="240" w:lineRule="auto"/>
              <w:jc w:val="center"/>
              <w:rPr>
                <w:sz w:val="16"/>
                <w:szCs w:val="16"/>
              </w:rPr>
            </w:pPr>
            <w:r w:rsidRPr="00D36BCF">
              <w:rPr>
                <w:sz w:val="16"/>
                <w:szCs w:val="16"/>
              </w:rPr>
              <w:t xml:space="preserve">оборудования, мебели и инвентаря </w:t>
            </w:r>
          </w:p>
        </w:tc>
        <w:tc>
          <w:tcPr>
            <w:tcW w:w="653" w:type="dxa"/>
            <w:tcBorders>
              <w:top w:val="single" w:sz="4" w:space="0" w:color="auto"/>
              <w:left w:val="nil"/>
              <w:bottom w:val="single" w:sz="4" w:space="0" w:color="auto"/>
              <w:right w:val="single" w:sz="8" w:space="0" w:color="auto"/>
            </w:tcBorders>
            <w:shd w:val="clear" w:color="000000" w:fill="FFFFFF"/>
            <w:vAlign w:val="center"/>
            <w:hideMark/>
          </w:tcPr>
          <w:p w:rsidR="00E85603" w:rsidRPr="00D36BCF" w:rsidRDefault="00E85603" w:rsidP="009A742B">
            <w:pPr>
              <w:spacing w:after="0" w:line="240" w:lineRule="auto"/>
              <w:jc w:val="center"/>
              <w:rPr>
                <w:sz w:val="16"/>
                <w:szCs w:val="16"/>
              </w:rPr>
            </w:pPr>
            <w:r w:rsidRPr="00D36BCF">
              <w:rPr>
                <w:sz w:val="16"/>
                <w:szCs w:val="16"/>
              </w:rPr>
              <w:t xml:space="preserve">прочих затрат </w:t>
            </w:r>
          </w:p>
        </w:tc>
        <w:tc>
          <w:tcPr>
            <w:tcW w:w="868" w:type="dxa"/>
            <w:vMerge/>
            <w:tcBorders>
              <w:top w:val="single" w:sz="4" w:space="0" w:color="auto"/>
              <w:left w:val="nil"/>
              <w:bottom w:val="single" w:sz="4" w:space="0" w:color="auto"/>
              <w:right w:val="single" w:sz="4" w:space="0" w:color="auto"/>
            </w:tcBorders>
            <w:vAlign w:val="center"/>
            <w:hideMark/>
          </w:tcPr>
          <w:p w:rsidR="00E85603" w:rsidRPr="00D36BCF" w:rsidRDefault="00E85603" w:rsidP="009A742B">
            <w:pPr>
              <w:spacing w:after="0" w:line="240" w:lineRule="auto"/>
              <w:rPr>
                <w:sz w:val="16"/>
                <w:szCs w:val="16"/>
              </w:rPr>
            </w:pPr>
          </w:p>
        </w:tc>
        <w:tc>
          <w:tcPr>
            <w:tcW w:w="936" w:type="dxa"/>
            <w:vMerge/>
            <w:tcBorders>
              <w:top w:val="single" w:sz="4" w:space="0" w:color="auto"/>
              <w:left w:val="single" w:sz="4" w:space="0" w:color="auto"/>
              <w:bottom w:val="single" w:sz="4" w:space="0" w:color="000000"/>
              <w:right w:val="single" w:sz="4" w:space="0" w:color="auto"/>
            </w:tcBorders>
            <w:vAlign w:val="center"/>
            <w:hideMark/>
          </w:tcPr>
          <w:p w:rsidR="00E85603" w:rsidRPr="00D36BCF" w:rsidRDefault="00E85603" w:rsidP="009A742B">
            <w:pPr>
              <w:spacing w:after="0" w:line="240" w:lineRule="auto"/>
              <w:rPr>
                <w:sz w:val="16"/>
                <w:szCs w:val="16"/>
              </w:rPr>
            </w:pPr>
          </w:p>
        </w:tc>
        <w:tc>
          <w:tcPr>
            <w:tcW w:w="993" w:type="dxa"/>
            <w:vMerge/>
            <w:tcBorders>
              <w:top w:val="single" w:sz="4" w:space="0" w:color="auto"/>
              <w:left w:val="nil"/>
              <w:bottom w:val="single" w:sz="4" w:space="0" w:color="000000"/>
              <w:right w:val="single" w:sz="8" w:space="0" w:color="auto"/>
            </w:tcBorders>
            <w:vAlign w:val="center"/>
            <w:hideMark/>
          </w:tcPr>
          <w:p w:rsidR="00E85603" w:rsidRPr="00D36BCF" w:rsidRDefault="00E85603" w:rsidP="009A742B">
            <w:pPr>
              <w:spacing w:after="0" w:line="240" w:lineRule="auto"/>
              <w:rPr>
                <w:sz w:val="16"/>
                <w:szCs w:val="16"/>
              </w:rPr>
            </w:pPr>
          </w:p>
        </w:tc>
        <w:tc>
          <w:tcPr>
            <w:tcW w:w="992" w:type="dxa"/>
            <w:tcBorders>
              <w:top w:val="single" w:sz="4" w:space="0" w:color="auto"/>
              <w:left w:val="nil"/>
              <w:bottom w:val="single" w:sz="4" w:space="0" w:color="auto"/>
              <w:right w:val="single" w:sz="4" w:space="0" w:color="auto"/>
            </w:tcBorders>
            <w:shd w:val="clear" w:color="000000" w:fill="EBF1DE"/>
            <w:vAlign w:val="center"/>
            <w:hideMark/>
          </w:tcPr>
          <w:p w:rsidR="00E85603" w:rsidRPr="00D36BCF" w:rsidRDefault="00E85603" w:rsidP="009A742B">
            <w:pPr>
              <w:spacing w:after="0" w:line="240" w:lineRule="auto"/>
              <w:jc w:val="center"/>
              <w:rPr>
                <w:sz w:val="16"/>
                <w:szCs w:val="16"/>
              </w:rPr>
            </w:pPr>
            <w:r w:rsidRPr="00D36BCF">
              <w:rPr>
                <w:sz w:val="16"/>
                <w:szCs w:val="16"/>
              </w:rPr>
              <w:t xml:space="preserve">строительных работ </w:t>
            </w:r>
          </w:p>
        </w:tc>
        <w:tc>
          <w:tcPr>
            <w:tcW w:w="992" w:type="dxa"/>
            <w:tcBorders>
              <w:top w:val="single" w:sz="4" w:space="0" w:color="auto"/>
              <w:left w:val="nil"/>
              <w:bottom w:val="single" w:sz="4" w:space="0" w:color="auto"/>
              <w:right w:val="single" w:sz="4" w:space="0" w:color="auto"/>
            </w:tcBorders>
            <w:shd w:val="clear" w:color="000000" w:fill="EBF1DE"/>
            <w:vAlign w:val="center"/>
            <w:hideMark/>
          </w:tcPr>
          <w:p w:rsidR="00E85603" w:rsidRPr="00D36BCF" w:rsidRDefault="00E85603" w:rsidP="009A742B">
            <w:pPr>
              <w:spacing w:after="0" w:line="240" w:lineRule="auto"/>
              <w:jc w:val="center"/>
              <w:rPr>
                <w:sz w:val="16"/>
                <w:szCs w:val="16"/>
              </w:rPr>
            </w:pPr>
            <w:r w:rsidRPr="00D36BCF">
              <w:rPr>
                <w:sz w:val="16"/>
                <w:szCs w:val="16"/>
              </w:rPr>
              <w:t xml:space="preserve">монтажных работ </w:t>
            </w:r>
          </w:p>
        </w:tc>
        <w:tc>
          <w:tcPr>
            <w:tcW w:w="992" w:type="dxa"/>
            <w:tcBorders>
              <w:top w:val="single" w:sz="4" w:space="0" w:color="auto"/>
              <w:left w:val="nil"/>
              <w:bottom w:val="single" w:sz="4" w:space="0" w:color="auto"/>
              <w:right w:val="single" w:sz="4" w:space="0" w:color="auto"/>
            </w:tcBorders>
            <w:shd w:val="clear" w:color="000000" w:fill="EBF1DE"/>
            <w:vAlign w:val="center"/>
            <w:hideMark/>
          </w:tcPr>
          <w:p w:rsidR="00E85603" w:rsidRPr="00D36BCF" w:rsidRDefault="00E85603" w:rsidP="009A742B">
            <w:pPr>
              <w:spacing w:after="0" w:line="240" w:lineRule="auto"/>
              <w:jc w:val="center"/>
              <w:rPr>
                <w:sz w:val="16"/>
                <w:szCs w:val="16"/>
              </w:rPr>
            </w:pPr>
            <w:r w:rsidRPr="00D36BCF">
              <w:rPr>
                <w:sz w:val="16"/>
                <w:szCs w:val="16"/>
              </w:rPr>
              <w:t xml:space="preserve">оборудования, мебели и инвентаря </w:t>
            </w:r>
          </w:p>
        </w:tc>
        <w:tc>
          <w:tcPr>
            <w:tcW w:w="709" w:type="dxa"/>
            <w:tcBorders>
              <w:top w:val="single" w:sz="4" w:space="0" w:color="auto"/>
              <w:left w:val="nil"/>
              <w:bottom w:val="single" w:sz="4" w:space="0" w:color="auto"/>
              <w:right w:val="single" w:sz="8" w:space="0" w:color="auto"/>
            </w:tcBorders>
            <w:shd w:val="clear" w:color="000000" w:fill="EBF1DE"/>
            <w:vAlign w:val="center"/>
            <w:hideMark/>
          </w:tcPr>
          <w:p w:rsidR="00E85603" w:rsidRPr="00D36BCF" w:rsidRDefault="00E85603" w:rsidP="009A742B">
            <w:pPr>
              <w:spacing w:after="0" w:line="240" w:lineRule="auto"/>
              <w:jc w:val="center"/>
              <w:rPr>
                <w:sz w:val="16"/>
                <w:szCs w:val="16"/>
              </w:rPr>
            </w:pPr>
            <w:r w:rsidRPr="00D36BCF">
              <w:rPr>
                <w:sz w:val="16"/>
                <w:szCs w:val="16"/>
              </w:rPr>
              <w:t xml:space="preserve">прочих затрат </w:t>
            </w:r>
          </w:p>
        </w:tc>
        <w:tc>
          <w:tcPr>
            <w:tcW w:w="709" w:type="dxa"/>
            <w:vMerge/>
            <w:tcBorders>
              <w:top w:val="single" w:sz="4" w:space="0" w:color="auto"/>
              <w:left w:val="nil"/>
              <w:bottom w:val="single" w:sz="4" w:space="0" w:color="auto"/>
              <w:right w:val="single" w:sz="4" w:space="0" w:color="auto"/>
            </w:tcBorders>
            <w:vAlign w:val="center"/>
            <w:hideMark/>
          </w:tcPr>
          <w:p w:rsidR="00E85603" w:rsidRPr="00D36BCF" w:rsidRDefault="00E85603" w:rsidP="009A742B">
            <w:pPr>
              <w:spacing w:after="0" w:line="240" w:lineRule="auto"/>
              <w:rPr>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E85603" w:rsidRPr="00D36BCF" w:rsidRDefault="00E85603" w:rsidP="009A742B">
            <w:pPr>
              <w:spacing w:after="0" w:line="240" w:lineRule="auto"/>
              <w:rPr>
                <w:sz w:val="16"/>
                <w:szCs w:val="16"/>
              </w:rPr>
            </w:pPr>
          </w:p>
        </w:tc>
        <w:tc>
          <w:tcPr>
            <w:tcW w:w="730" w:type="dxa"/>
            <w:vMerge/>
            <w:tcBorders>
              <w:top w:val="single" w:sz="4" w:space="0" w:color="auto"/>
              <w:left w:val="single" w:sz="4" w:space="0" w:color="auto"/>
              <w:bottom w:val="single" w:sz="4" w:space="0" w:color="auto"/>
              <w:right w:val="single" w:sz="4" w:space="0" w:color="auto"/>
            </w:tcBorders>
            <w:vAlign w:val="center"/>
            <w:hideMark/>
          </w:tcPr>
          <w:p w:rsidR="00E85603" w:rsidRPr="00D36BCF" w:rsidRDefault="00E85603" w:rsidP="009A742B">
            <w:pPr>
              <w:spacing w:after="0" w:line="240" w:lineRule="auto"/>
              <w:rPr>
                <w:sz w:val="16"/>
                <w:szCs w:val="16"/>
              </w:rPr>
            </w:pPr>
          </w:p>
        </w:tc>
      </w:tr>
      <w:tr w:rsidR="00D36BCF" w:rsidRPr="00D36BCF" w:rsidTr="00D36BCF">
        <w:trPr>
          <w:gridAfter w:val="1"/>
          <w:wAfter w:w="14" w:type="dxa"/>
          <w:trHeight w:val="300"/>
        </w:trPr>
        <w:tc>
          <w:tcPr>
            <w:tcW w:w="759" w:type="dxa"/>
            <w:tcBorders>
              <w:top w:val="nil"/>
              <w:left w:val="single" w:sz="4" w:space="0" w:color="auto"/>
              <w:bottom w:val="single" w:sz="4" w:space="0" w:color="auto"/>
              <w:right w:val="single" w:sz="4" w:space="0" w:color="auto"/>
            </w:tcBorders>
            <w:shd w:val="clear" w:color="000000" w:fill="FFFFFF"/>
            <w:vAlign w:val="center"/>
            <w:hideMark/>
          </w:tcPr>
          <w:p w:rsidR="00E85603" w:rsidRPr="00D36BCF" w:rsidRDefault="00E85603" w:rsidP="009A742B">
            <w:pPr>
              <w:spacing w:after="0" w:line="240" w:lineRule="auto"/>
              <w:jc w:val="center"/>
              <w:rPr>
                <w:b/>
                <w:bCs/>
                <w:sz w:val="16"/>
                <w:szCs w:val="16"/>
              </w:rPr>
            </w:pPr>
            <w:r w:rsidRPr="00D36BCF">
              <w:rPr>
                <w:b/>
                <w:bCs/>
                <w:sz w:val="16"/>
                <w:szCs w:val="16"/>
              </w:rPr>
              <w:t>1</w:t>
            </w:r>
          </w:p>
        </w:tc>
        <w:tc>
          <w:tcPr>
            <w:tcW w:w="1226" w:type="dxa"/>
            <w:tcBorders>
              <w:top w:val="nil"/>
              <w:left w:val="nil"/>
              <w:bottom w:val="single" w:sz="4" w:space="0" w:color="auto"/>
              <w:right w:val="single" w:sz="4" w:space="0" w:color="auto"/>
            </w:tcBorders>
            <w:shd w:val="clear" w:color="000000" w:fill="FFFFFF"/>
            <w:vAlign w:val="center"/>
            <w:hideMark/>
          </w:tcPr>
          <w:p w:rsidR="00E85603" w:rsidRPr="00D36BCF" w:rsidRDefault="00E85603" w:rsidP="009A742B">
            <w:pPr>
              <w:spacing w:after="0" w:line="240" w:lineRule="auto"/>
              <w:jc w:val="center"/>
              <w:rPr>
                <w:b/>
                <w:bCs/>
                <w:sz w:val="16"/>
                <w:szCs w:val="16"/>
              </w:rPr>
            </w:pPr>
            <w:r w:rsidRPr="00D36BCF">
              <w:rPr>
                <w:b/>
                <w:bCs/>
                <w:sz w:val="16"/>
                <w:szCs w:val="16"/>
              </w:rPr>
              <w:t>2</w:t>
            </w:r>
          </w:p>
        </w:tc>
        <w:tc>
          <w:tcPr>
            <w:tcW w:w="1276" w:type="dxa"/>
            <w:tcBorders>
              <w:top w:val="nil"/>
              <w:left w:val="nil"/>
              <w:bottom w:val="single" w:sz="4" w:space="0" w:color="auto"/>
              <w:right w:val="nil"/>
            </w:tcBorders>
            <w:shd w:val="clear" w:color="000000" w:fill="FFFFFF"/>
            <w:vAlign w:val="center"/>
            <w:hideMark/>
          </w:tcPr>
          <w:p w:rsidR="00E85603" w:rsidRPr="00D36BCF" w:rsidRDefault="00E85603" w:rsidP="009A742B">
            <w:pPr>
              <w:spacing w:after="0" w:line="240" w:lineRule="auto"/>
              <w:jc w:val="center"/>
              <w:rPr>
                <w:b/>
                <w:bCs/>
                <w:sz w:val="16"/>
                <w:szCs w:val="16"/>
              </w:rPr>
            </w:pPr>
            <w:r w:rsidRPr="00D36BCF">
              <w:rPr>
                <w:b/>
                <w:bCs/>
                <w:sz w:val="16"/>
                <w:szCs w:val="16"/>
              </w:rPr>
              <w:t>3</w:t>
            </w:r>
          </w:p>
        </w:tc>
        <w:tc>
          <w:tcPr>
            <w:tcW w:w="1134" w:type="dxa"/>
            <w:tcBorders>
              <w:top w:val="nil"/>
              <w:left w:val="single" w:sz="8" w:space="0" w:color="auto"/>
              <w:bottom w:val="single" w:sz="4" w:space="0" w:color="auto"/>
              <w:right w:val="single" w:sz="4" w:space="0" w:color="auto"/>
            </w:tcBorders>
            <w:shd w:val="clear" w:color="000000" w:fill="FFFFFF"/>
            <w:vAlign w:val="center"/>
            <w:hideMark/>
          </w:tcPr>
          <w:p w:rsidR="00E85603" w:rsidRPr="00D36BCF" w:rsidRDefault="00E85603" w:rsidP="009A742B">
            <w:pPr>
              <w:spacing w:after="0" w:line="240" w:lineRule="auto"/>
              <w:jc w:val="center"/>
              <w:rPr>
                <w:b/>
                <w:bCs/>
                <w:sz w:val="16"/>
                <w:szCs w:val="16"/>
              </w:rPr>
            </w:pPr>
            <w:r w:rsidRPr="00D36BCF">
              <w:rPr>
                <w:b/>
                <w:bCs/>
                <w:sz w:val="16"/>
                <w:szCs w:val="16"/>
              </w:rPr>
              <w:t>4</w:t>
            </w:r>
          </w:p>
        </w:tc>
        <w:tc>
          <w:tcPr>
            <w:tcW w:w="992" w:type="dxa"/>
            <w:tcBorders>
              <w:top w:val="nil"/>
              <w:left w:val="nil"/>
              <w:bottom w:val="single" w:sz="4" w:space="0" w:color="auto"/>
              <w:right w:val="single" w:sz="4" w:space="0" w:color="auto"/>
            </w:tcBorders>
            <w:shd w:val="clear" w:color="000000" w:fill="FFFFFF"/>
            <w:vAlign w:val="center"/>
            <w:hideMark/>
          </w:tcPr>
          <w:p w:rsidR="00E85603" w:rsidRPr="00D36BCF" w:rsidRDefault="00E85603" w:rsidP="009A742B">
            <w:pPr>
              <w:spacing w:after="0" w:line="240" w:lineRule="auto"/>
              <w:jc w:val="center"/>
              <w:rPr>
                <w:b/>
                <w:bCs/>
                <w:sz w:val="16"/>
                <w:szCs w:val="16"/>
              </w:rPr>
            </w:pPr>
            <w:r w:rsidRPr="00D36BCF">
              <w:rPr>
                <w:b/>
                <w:bCs/>
                <w:sz w:val="16"/>
                <w:szCs w:val="16"/>
              </w:rPr>
              <w:t>5</w:t>
            </w:r>
          </w:p>
        </w:tc>
        <w:tc>
          <w:tcPr>
            <w:tcW w:w="1228" w:type="dxa"/>
            <w:tcBorders>
              <w:top w:val="nil"/>
              <w:left w:val="nil"/>
              <w:bottom w:val="single" w:sz="4" w:space="0" w:color="auto"/>
              <w:right w:val="single" w:sz="4" w:space="0" w:color="auto"/>
            </w:tcBorders>
            <w:shd w:val="clear" w:color="000000" w:fill="FFFFFF"/>
            <w:vAlign w:val="center"/>
            <w:hideMark/>
          </w:tcPr>
          <w:p w:rsidR="00E85603" w:rsidRPr="00D36BCF" w:rsidRDefault="00E85603" w:rsidP="009A742B">
            <w:pPr>
              <w:spacing w:after="0" w:line="240" w:lineRule="auto"/>
              <w:jc w:val="center"/>
              <w:rPr>
                <w:b/>
                <w:bCs/>
                <w:sz w:val="16"/>
                <w:szCs w:val="16"/>
              </w:rPr>
            </w:pPr>
            <w:r w:rsidRPr="00D36BCF">
              <w:rPr>
                <w:b/>
                <w:bCs/>
                <w:sz w:val="16"/>
                <w:szCs w:val="16"/>
              </w:rPr>
              <w:t>6</w:t>
            </w:r>
          </w:p>
        </w:tc>
        <w:tc>
          <w:tcPr>
            <w:tcW w:w="653" w:type="dxa"/>
            <w:tcBorders>
              <w:top w:val="nil"/>
              <w:left w:val="nil"/>
              <w:bottom w:val="single" w:sz="4" w:space="0" w:color="auto"/>
              <w:right w:val="single" w:sz="8" w:space="0" w:color="auto"/>
            </w:tcBorders>
            <w:shd w:val="clear" w:color="000000" w:fill="FFFFFF"/>
            <w:vAlign w:val="center"/>
            <w:hideMark/>
          </w:tcPr>
          <w:p w:rsidR="00E85603" w:rsidRPr="00D36BCF" w:rsidRDefault="00E85603" w:rsidP="009A742B">
            <w:pPr>
              <w:spacing w:after="0" w:line="240" w:lineRule="auto"/>
              <w:jc w:val="center"/>
              <w:rPr>
                <w:b/>
                <w:bCs/>
                <w:sz w:val="16"/>
                <w:szCs w:val="16"/>
              </w:rPr>
            </w:pPr>
            <w:r w:rsidRPr="00D36BCF">
              <w:rPr>
                <w:b/>
                <w:bCs/>
                <w:sz w:val="16"/>
                <w:szCs w:val="16"/>
              </w:rPr>
              <w:t>7</w:t>
            </w:r>
          </w:p>
        </w:tc>
        <w:tc>
          <w:tcPr>
            <w:tcW w:w="868" w:type="dxa"/>
            <w:tcBorders>
              <w:top w:val="nil"/>
              <w:left w:val="nil"/>
              <w:bottom w:val="single" w:sz="4" w:space="0" w:color="auto"/>
              <w:right w:val="single" w:sz="4" w:space="0" w:color="auto"/>
            </w:tcBorders>
            <w:shd w:val="clear" w:color="000000" w:fill="FFFFFF"/>
            <w:vAlign w:val="center"/>
            <w:hideMark/>
          </w:tcPr>
          <w:p w:rsidR="00E85603" w:rsidRPr="00D36BCF" w:rsidRDefault="00E85603" w:rsidP="009A742B">
            <w:pPr>
              <w:spacing w:after="0" w:line="240" w:lineRule="auto"/>
              <w:jc w:val="center"/>
              <w:rPr>
                <w:b/>
                <w:bCs/>
                <w:sz w:val="16"/>
                <w:szCs w:val="16"/>
              </w:rPr>
            </w:pPr>
            <w:r w:rsidRPr="00D36BCF">
              <w:rPr>
                <w:b/>
                <w:bCs/>
                <w:sz w:val="16"/>
                <w:szCs w:val="16"/>
              </w:rPr>
              <w:t>8</w:t>
            </w:r>
          </w:p>
        </w:tc>
        <w:tc>
          <w:tcPr>
            <w:tcW w:w="936" w:type="dxa"/>
            <w:tcBorders>
              <w:top w:val="nil"/>
              <w:left w:val="nil"/>
              <w:bottom w:val="single" w:sz="4" w:space="0" w:color="auto"/>
              <w:right w:val="single" w:sz="4" w:space="0" w:color="auto"/>
            </w:tcBorders>
            <w:shd w:val="clear" w:color="000000" w:fill="FFFFFF"/>
            <w:vAlign w:val="center"/>
            <w:hideMark/>
          </w:tcPr>
          <w:p w:rsidR="00E85603" w:rsidRPr="00D36BCF" w:rsidRDefault="00E85603" w:rsidP="009A742B">
            <w:pPr>
              <w:spacing w:after="0" w:line="240" w:lineRule="auto"/>
              <w:jc w:val="center"/>
              <w:rPr>
                <w:b/>
                <w:bCs/>
                <w:sz w:val="16"/>
                <w:szCs w:val="16"/>
              </w:rPr>
            </w:pPr>
            <w:r w:rsidRPr="00D36BCF">
              <w:rPr>
                <w:b/>
                <w:bCs/>
                <w:sz w:val="16"/>
                <w:szCs w:val="16"/>
              </w:rPr>
              <w:t>9</w:t>
            </w:r>
          </w:p>
        </w:tc>
        <w:tc>
          <w:tcPr>
            <w:tcW w:w="993" w:type="dxa"/>
            <w:tcBorders>
              <w:top w:val="nil"/>
              <w:left w:val="nil"/>
              <w:bottom w:val="single" w:sz="4" w:space="0" w:color="auto"/>
              <w:right w:val="nil"/>
            </w:tcBorders>
            <w:shd w:val="clear" w:color="000000" w:fill="FFFFFF"/>
            <w:vAlign w:val="center"/>
            <w:hideMark/>
          </w:tcPr>
          <w:p w:rsidR="00E85603" w:rsidRPr="00D36BCF" w:rsidRDefault="00E85603" w:rsidP="009A742B">
            <w:pPr>
              <w:spacing w:after="0" w:line="240" w:lineRule="auto"/>
              <w:jc w:val="center"/>
              <w:rPr>
                <w:b/>
                <w:bCs/>
                <w:sz w:val="16"/>
                <w:szCs w:val="16"/>
              </w:rPr>
            </w:pPr>
            <w:r w:rsidRPr="00D36BCF">
              <w:rPr>
                <w:b/>
                <w:bCs/>
                <w:sz w:val="16"/>
                <w:szCs w:val="16"/>
              </w:rPr>
              <w:t>10</w:t>
            </w:r>
          </w:p>
        </w:tc>
        <w:tc>
          <w:tcPr>
            <w:tcW w:w="992" w:type="dxa"/>
            <w:tcBorders>
              <w:top w:val="nil"/>
              <w:left w:val="single" w:sz="8" w:space="0" w:color="auto"/>
              <w:bottom w:val="single" w:sz="4" w:space="0" w:color="auto"/>
              <w:right w:val="single" w:sz="4" w:space="0" w:color="auto"/>
            </w:tcBorders>
            <w:shd w:val="clear" w:color="000000" w:fill="FFFFFF"/>
            <w:vAlign w:val="center"/>
            <w:hideMark/>
          </w:tcPr>
          <w:p w:rsidR="00E85603" w:rsidRPr="00D36BCF" w:rsidRDefault="00E85603" w:rsidP="009A742B">
            <w:pPr>
              <w:spacing w:after="0" w:line="240" w:lineRule="auto"/>
              <w:jc w:val="center"/>
              <w:rPr>
                <w:b/>
                <w:bCs/>
                <w:sz w:val="16"/>
                <w:szCs w:val="16"/>
              </w:rPr>
            </w:pPr>
            <w:r w:rsidRPr="00D36BCF">
              <w:rPr>
                <w:b/>
                <w:bCs/>
                <w:sz w:val="16"/>
                <w:szCs w:val="16"/>
              </w:rPr>
              <w:t>11</w:t>
            </w:r>
          </w:p>
        </w:tc>
        <w:tc>
          <w:tcPr>
            <w:tcW w:w="992" w:type="dxa"/>
            <w:tcBorders>
              <w:top w:val="nil"/>
              <w:left w:val="nil"/>
              <w:bottom w:val="single" w:sz="4" w:space="0" w:color="auto"/>
              <w:right w:val="single" w:sz="4" w:space="0" w:color="auto"/>
            </w:tcBorders>
            <w:shd w:val="clear" w:color="000000" w:fill="FFFFFF"/>
            <w:vAlign w:val="center"/>
            <w:hideMark/>
          </w:tcPr>
          <w:p w:rsidR="00E85603" w:rsidRPr="00D36BCF" w:rsidRDefault="00E85603" w:rsidP="009A742B">
            <w:pPr>
              <w:spacing w:after="0" w:line="240" w:lineRule="auto"/>
              <w:jc w:val="center"/>
              <w:rPr>
                <w:b/>
                <w:bCs/>
                <w:sz w:val="16"/>
                <w:szCs w:val="16"/>
              </w:rPr>
            </w:pPr>
            <w:r w:rsidRPr="00D36BCF">
              <w:rPr>
                <w:b/>
                <w:bCs/>
                <w:sz w:val="16"/>
                <w:szCs w:val="16"/>
              </w:rPr>
              <w:t>12</w:t>
            </w:r>
          </w:p>
        </w:tc>
        <w:tc>
          <w:tcPr>
            <w:tcW w:w="992" w:type="dxa"/>
            <w:tcBorders>
              <w:top w:val="nil"/>
              <w:left w:val="nil"/>
              <w:bottom w:val="single" w:sz="4" w:space="0" w:color="auto"/>
              <w:right w:val="single" w:sz="4" w:space="0" w:color="auto"/>
            </w:tcBorders>
            <w:shd w:val="clear" w:color="000000" w:fill="FFFFFF"/>
            <w:vAlign w:val="center"/>
            <w:hideMark/>
          </w:tcPr>
          <w:p w:rsidR="00E85603" w:rsidRPr="00D36BCF" w:rsidRDefault="00E85603" w:rsidP="009A742B">
            <w:pPr>
              <w:spacing w:after="0" w:line="240" w:lineRule="auto"/>
              <w:jc w:val="center"/>
              <w:rPr>
                <w:b/>
                <w:bCs/>
                <w:sz w:val="16"/>
                <w:szCs w:val="16"/>
              </w:rPr>
            </w:pPr>
            <w:r w:rsidRPr="00D36BCF">
              <w:rPr>
                <w:b/>
                <w:bCs/>
                <w:sz w:val="16"/>
                <w:szCs w:val="16"/>
              </w:rPr>
              <w:t>13</w:t>
            </w:r>
          </w:p>
        </w:tc>
        <w:tc>
          <w:tcPr>
            <w:tcW w:w="709" w:type="dxa"/>
            <w:tcBorders>
              <w:top w:val="nil"/>
              <w:left w:val="nil"/>
              <w:bottom w:val="single" w:sz="4" w:space="0" w:color="auto"/>
              <w:right w:val="single" w:sz="8" w:space="0" w:color="auto"/>
            </w:tcBorders>
            <w:shd w:val="clear" w:color="000000" w:fill="FFFFFF"/>
            <w:vAlign w:val="center"/>
            <w:hideMark/>
          </w:tcPr>
          <w:p w:rsidR="00E85603" w:rsidRPr="00D36BCF" w:rsidRDefault="00E85603" w:rsidP="009A742B">
            <w:pPr>
              <w:spacing w:after="0" w:line="240" w:lineRule="auto"/>
              <w:jc w:val="center"/>
              <w:rPr>
                <w:b/>
                <w:bCs/>
                <w:sz w:val="16"/>
                <w:szCs w:val="16"/>
              </w:rPr>
            </w:pPr>
            <w:r w:rsidRPr="00D36BCF">
              <w:rPr>
                <w:b/>
                <w:bCs/>
                <w:sz w:val="16"/>
                <w:szCs w:val="16"/>
              </w:rPr>
              <w:t>14</w:t>
            </w:r>
          </w:p>
        </w:tc>
        <w:tc>
          <w:tcPr>
            <w:tcW w:w="709" w:type="dxa"/>
            <w:tcBorders>
              <w:top w:val="nil"/>
              <w:left w:val="nil"/>
              <w:bottom w:val="single" w:sz="4" w:space="0" w:color="auto"/>
              <w:right w:val="single" w:sz="4" w:space="0" w:color="auto"/>
            </w:tcBorders>
            <w:shd w:val="clear" w:color="000000" w:fill="FFFFFF"/>
            <w:vAlign w:val="center"/>
            <w:hideMark/>
          </w:tcPr>
          <w:p w:rsidR="00E85603" w:rsidRPr="00D36BCF" w:rsidRDefault="00E85603" w:rsidP="009A742B">
            <w:pPr>
              <w:spacing w:after="0" w:line="240" w:lineRule="auto"/>
              <w:jc w:val="center"/>
              <w:rPr>
                <w:b/>
                <w:bCs/>
                <w:sz w:val="16"/>
                <w:szCs w:val="16"/>
              </w:rPr>
            </w:pPr>
            <w:r w:rsidRPr="00D36BCF">
              <w:rPr>
                <w:b/>
                <w:bCs/>
                <w:sz w:val="16"/>
                <w:szCs w:val="16"/>
              </w:rPr>
              <w:t>15</w:t>
            </w:r>
          </w:p>
        </w:tc>
        <w:tc>
          <w:tcPr>
            <w:tcW w:w="1134" w:type="dxa"/>
            <w:tcBorders>
              <w:top w:val="nil"/>
              <w:left w:val="nil"/>
              <w:bottom w:val="single" w:sz="4" w:space="0" w:color="auto"/>
              <w:right w:val="single" w:sz="4" w:space="0" w:color="auto"/>
            </w:tcBorders>
            <w:shd w:val="clear" w:color="000000" w:fill="FFFFFF"/>
            <w:vAlign w:val="center"/>
            <w:hideMark/>
          </w:tcPr>
          <w:p w:rsidR="00E85603" w:rsidRPr="00D36BCF" w:rsidRDefault="00E85603" w:rsidP="009A742B">
            <w:pPr>
              <w:spacing w:after="0" w:line="240" w:lineRule="auto"/>
              <w:jc w:val="center"/>
              <w:rPr>
                <w:b/>
                <w:bCs/>
                <w:sz w:val="16"/>
                <w:szCs w:val="16"/>
              </w:rPr>
            </w:pPr>
            <w:r w:rsidRPr="00D36BCF">
              <w:rPr>
                <w:b/>
                <w:bCs/>
                <w:sz w:val="16"/>
                <w:szCs w:val="16"/>
              </w:rPr>
              <w:t>16</w:t>
            </w:r>
          </w:p>
        </w:tc>
        <w:tc>
          <w:tcPr>
            <w:tcW w:w="730" w:type="dxa"/>
            <w:tcBorders>
              <w:top w:val="nil"/>
              <w:left w:val="nil"/>
              <w:bottom w:val="single" w:sz="4" w:space="0" w:color="auto"/>
              <w:right w:val="single" w:sz="4" w:space="0" w:color="auto"/>
            </w:tcBorders>
            <w:shd w:val="clear" w:color="000000" w:fill="FFFFFF"/>
            <w:vAlign w:val="center"/>
            <w:hideMark/>
          </w:tcPr>
          <w:p w:rsidR="00E85603" w:rsidRPr="00D36BCF" w:rsidRDefault="00E85603" w:rsidP="009A742B">
            <w:pPr>
              <w:spacing w:after="0" w:line="240" w:lineRule="auto"/>
              <w:jc w:val="center"/>
              <w:rPr>
                <w:b/>
                <w:bCs/>
                <w:sz w:val="16"/>
                <w:szCs w:val="16"/>
              </w:rPr>
            </w:pPr>
            <w:r w:rsidRPr="00D36BCF">
              <w:rPr>
                <w:b/>
                <w:bCs/>
                <w:sz w:val="16"/>
                <w:szCs w:val="16"/>
              </w:rPr>
              <w:t>17</w:t>
            </w:r>
          </w:p>
        </w:tc>
      </w:tr>
      <w:tr w:rsidR="00D36BCF" w:rsidRPr="00D36BCF" w:rsidTr="00D36BCF">
        <w:trPr>
          <w:gridAfter w:val="1"/>
          <w:wAfter w:w="14" w:type="dxa"/>
          <w:trHeight w:val="702"/>
        </w:trPr>
        <w:tc>
          <w:tcPr>
            <w:tcW w:w="759" w:type="dxa"/>
            <w:tcBorders>
              <w:top w:val="nil"/>
              <w:left w:val="single" w:sz="4"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122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b/>
                <w:bCs/>
                <w:color w:val="000000"/>
                <w:sz w:val="16"/>
                <w:szCs w:val="16"/>
              </w:rPr>
            </w:pPr>
            <w:r w:rsidRPr="00D36BCF">
              <w:rPr>
                <w:b/>
                <w:bCs/>
                <w:color w:val="000000"/>
                <w:sz w:val="16"/>
                <w:szCs w:val="16"/>
              </w:rPr>
              <w:t>ГЛАВА 1</w:t>
            </w:r>
          </w:p>
        </w:tc>
        <w:tc>
          <w:tcPr>
            <w:tcW w:w="1276"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b/>
                <w:bCs/>
                <w:color w:val="000000"/>
                <w:sz w:val="16"/>
                <w:szCs w:val="16"/>
              </w:rPr>
            </w:pPr>
            <w:r w:rsidRPr="00D36BCF">
              <w:rPr>
                <w:b/>
                <w:bCs/>
                <w:color w:val="000000"/>
                <w:sz w:val="16"/>
                <w:szCs w:val="16"/>
              </w:rPr>
              <w:t>Подготовка территории строительства</w:t>
            </w:r>
          </w:p>
        </w:tc>
        <w:tc>
          <w:tcPr>
            <w:tcW w:w="1134"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122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653"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86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93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b/>
                <w:bCs/>
                <w:color w:val="000000"/>
                <w:sz w:val="16"/>
                <w:szCs w:val="16"/>
              </w:rPr>
            </w:pPr>
            <w:r w:rsidRPr="00D36BCF">
              <w:rPr>
                <w:b/>
                <w:bCs/>
                <w:color w:val="000000"/>
                <w:sz w:val="16"/>
                <w:szCs w:val="16"/>
              </w:rPr>
              <w:t>ГЛАВА 1</w:t>
            </w:r>
          </w:p>
        </w:tc>
        <w:tc>
          <w:tcPr>
            <w:tcW w:w="993"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b/>
                <w:bCs/>
                <w:color w:val="000000"/>
                <w:sz w:val="16"/>
                <w:szCs w:val="16"/>
              </w:rPr>
            </w:pPr>
            <w:r w:rsidRPr="00D36BCF">
              <w:rPr>
                <w:b/>
                <w:bCs/>
                <w:color w:val="000000"/>
                <w:sz w:val="16"/>
                <w:szCs w:val="16"/>
              </w:rPr>
              <w:t> </w:t>
            </w:r>
          </w:p>
        </w:tc>
        <w:tc>
          <w:tcPr>
            <w:tcW w:w="992"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709"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730"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r>
      <w:tr w:rsidR="00D36BCF" w:rsidRPr="00D36BCF" w:rsidTr="00D36BCF">
        <w:trPr>
          <w:gridAfter w:val="1"/>
          <w:wAfter w:w="14" w:type="dxa"/>
          <w:trHeight w:val="372"/>
        </w:trPr>
        <w:tc>
          <w:tcPr>
            <w:tcW w:w="759" w:type="dxa"/>
            <w:tcBorders>
              <w:top w:val="nil"/>
              <w:left w:val="single" w:sz="4"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22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ЛСР №…</w:t>
            </w:r>
          </w:p>
        </w:tc>
        <w:tc>
          <w:tcPr>
            <w:tcW w:w="1276"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1134"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22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653"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86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3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ЛС №…</w:t>
            </w:r>
          </w:p>
        </w:tc>
        <w:tc>
          <w:tcPr>
            <w:tcW w:w="993"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09"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30"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r>
      <w:tr w:rsidR="00D36BCF" w:rsidRPr="00D36BCF" w:rsidTr="00D36BCF">
        <w:trPr>
          <w:gridAfter w:val="1"/>
          <w:wAfter w:w="14" w:type="dxa"/>
          <w:trHeight w:val="458"/>
        </w:trPr>
        <w:tc>
          <w:tcPr>
            <w:tcW w:w="759" w:type="dxa"/>
            <w:tcBorders>
              <w:top w:val="nil"/>
              <w:left w:val="single" w:sz="4"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22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Итого по главе 1:</w:t>
            </w:r>
          </w:p>
        </w:tc>
        <w:tc>
          <w:tcPr>
            <w:tcW w:w="1276"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1134"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22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653"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86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3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Итого по главе 1:</w:t>
            </w:r>
          </w:p>
        </w:tc>
        <w:tc>
          <w:tcPr>
            <w:tcW w:w="993"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992"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09"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30"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r>
      <w:tr w:rsidR="00D36BCF" w:rsidRPr="00D36BCF" w:rsidTr="00D36BCF">
        <w:trPr>
          <w:gridAfter w:val="1"/>
          <w:wAfter w:w="14" w:type="dxa"/>
          <w:trHeight w:val="702"/>
        </w:trPr>
        <w:tc>
          <w:tcPr>
            <w:tcW w:w="759" w:type="dxa"/>
            <w:tcBorders>
              <w:top w:val="nil"/>
              <w:left w:val="single" w:sz="4"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122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b/>
                <w:bCs/>
                <w:color w:val="000000"/>
                <w:sz w:val="16"/>
                <w:szCs w:val="16"/>
              </w:rPr>
            </w:pPr>
            <w:r w:rsidRPr="00D36BCF">
              <w:rPr>
                <w:b/>
                <w:bCs/>
                <w:color w:val="000000"/>
                <w:sz w:val="16"/>
                <w:szCs w:val="16"/>
              </w:rPr>
              <w:t xml:space="preserve">ГЛАВА 2. </w:t>
            </w:r>
          </w:p>
        </w:tc>
        <w:tc>
          <w:tcPr>
            <w:tcW w:w="1276"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b/>
                <w:bCs/>
                <w:color w:val="000000"/>
                <w:sz w:val="16"/>
                <w:szCs w:val="16"/>
              </w:rPr>
            </w:pPr>
            <w:r w:rsidRPr="00D36BCF">
              <w:rPr>
                <w:b/>
                <w:bCs/>
                <w:color w:val="000000"/>
                <w:sz w:val="16"/>
                <w:szCs w:val="16"/>
              </w:rPr>
              <w:t>Основные объекты строительства</w:t>
            </w:r>
          </w:p>
        </w:tc>
        <w:tc>
          <w:tcPr>
            <w:tcW w:w="1134"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122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653"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86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93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b/>
                <w:bCs/>
                <w:color w:val="000000"/>
                <w:sz w:val="16"/>
                <w:szCs w:val="16"/>
              </w:rPr>
            </w:pPr>
            <w:r w:rsidRPr="00D36BCF">
              <w:rPr>
                <w:b/>
                <w:bCs/>
                <w:color w:val="000000"/>
                <w:sz w:val="16"/>
                <w:szCs w:val="16"/>
              </w:rPr>
              <w:t xml:space="preserve">ГЛАВА 2. </w:t>
            </w:r>
          </w:p>
        </w:tc>
        <w:tc>
          <w:tcPr>
            <w:tcW w:w="993"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b/>
                <w:bCs/>
                <w:color w:val="000000"/>
                <w:sz w:val="16"/>
                <w:szCs w:val="16"/>
              </w:rPr>
            </w:pPr>
            <w:r w:rsidRPr="00D36BCF">
              <w:rPr>
                <w:b/>
                <w:bCs/>
                <w:color w:val="000000"/>
                <w:sz w:val="16"/>
                <w:szCs w:val="16"/>
              </w:rPr>
              <w:t> </w:t>
            </w:r>
          </w:p>
        </w:tc>
        <w:tc>
          <w:tcPr>
            <w:tcW w:w="992"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709"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730"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r>
      <w:tr w:rsidR="00D36BCF" w:rsidRPr="00D36BCF" w:rsidTr="00D36BCF">
        <w:trPr>
          <w:gridAfter w:val="1"/>
          <w:wAfter w:w="14" w:type="dxa"/>
          <w:trHeight w:val="300"/>
        </w:trPr>
        <w:tc>
          <w:tcPr>
            <w:tcW w:w="759" w:type="dxa"/>
            <w:tcBorders>
              <w:top w:val="nil"/>
              <w:left w:val="single" w:sz="4"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22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ЛСР №…</w:t>
            </w:r>
          </w:p>
        </w:tc>
        <w:tc>
          <w:tcPr>
            <w:tcW w:w="1276"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1134"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22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653"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86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3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ЛС №…</w:t>
            </w:r>
          </w:p>
        </w:tc>
        <w:tc>
          <w:tcPr>
            <w:tcW w:w="993"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992"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09"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30"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r>
      <w:tr w:rsidR="00D36BCF" w:rsidRPr="00D36BCF" w:rsidTr="00D36BCF">
        <w:trPr>
          <w:gridAfter w:val="1"/>
          <w:wAfter w:w="14" w:type="dxa"/>
          <w:trHeight w:val="300"/>
        </w:trPr>
        <w:tc>
          <w:tcPr>
            <w:tcW w:w="759" w:type="dxa"/>
            <w:tcBorders>
              <w:top w:val="nil"/>
              <w:left w:val="single" w:sz="4"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22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Итого по главе 2:</w:t>
            </w:r>
          </w:p>
        </w:tc>
        <w:tc>
          <w:tcPr>
            <w:tcW w:w="1276"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1134"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22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653"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86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3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Итого по главе 2:</w:t>
            </w:r>
          </w:p>
        </w:tc>
        <w:tc>
          <w:tcPr>
            <w:tcW w:w="993"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992"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09"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30"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r>
      <w:tr w:rsidR="00D36BCF" w:rsidRPr="00D36BCF" w:rsidTr="00D36BCF">
        <w:trPr>
          <w:gridAfter w:val="1"/>
          <w:wAfter w:w="14" w:type="dxa"/>
          <w:trHeight w:val="931"/>
        </w:trPr>
        <w:tc>
          <w:tcPr>
            <w:tcW w:w="759" w:type="dxa"/>
            <w:tcBorders>
              <w:top w:val="nil"/>
              <w:left w:val="single" w:sz="4"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122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b/>
                <w:bCs/>
                <w:color w:val="000000"/>
                <w:sz w:val="16"/>
                <w:szCs w:val="16"/>
              </w:rPr>
            </w:pPr>
            <w:r w:rsidRPr="00D36BCF">
              <w:rPr>
                <w:b/>
                <w:bCs/>
                <w:color w:val="000000"/>
                <w:sz w:val="16"/>
                <w:szCs w:val="16"/>
              </w:rPr>
              <w:t xml:space="preserve">ГЛАВА 3. </w:t>
            </w:r>
          </w:p>
        </w:tc>
        <w:tc>
          <w:tcPr>
            <w:tcW w:w="1276"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b/>
                <w:bCs/>
                <w:color w:val="000000"/>
                <w:sz w:val="16"/>
                <w:szCs w:val="16"/>
              </w:rPr>
            </w:pPr>
            <w:r w:rsidRPr="00D36BCF">
              <w:rPr>
                <w:b/>
                <w:bCs/>
                <w:color w:val="000000"/>
                <w:sz w:val="16"/>
                <w:szCs w:val="16"/>
              </w:rPr>
              <w:t>Объекты подсобного и обслуживающего назначения</w:t>
            </w:r>
          </w:p>
        </w:tc>
        <w:tc>
          <w:tcPr>
            <w:tcW w:w="1134"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122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653"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86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93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b/>
                <w:bCs/>
                <w:color w:val="000000"/>
                <w:sz w:val="16"/>
                <w:szCs w:val="16"/>
              </w:rPr>
            </w:pPr>
            <w:r w:rsidRPr="00D36BCF">
              <w:rPr>
                <w:b/>
                <w:bCs/>
                <w:color w:val="000000"/>
                <w:sz w:val="16"/>
                <w:szCs w:val="16"/>
              </w:rPr>
              <w:t xml:space="preserve">ГЛАВА 3. </w:t>
            </w:r>
          </w:p>
        </w:tc>
        <w:tc>
          <w:tcPr>
            <w:tcW w:w="993"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b/>
                <w:bCs/>
                <w:color w:val="000000"/>
                <w:sz w:val="16"/>
                <w:szCs w:val="16"/>
              </w:rPr>
            </w:pPr>
            <w:r w:rsidRPr="00D36BCF">
              <w:rPr>
                <w:b/>
                <w:bCs/>
                <w:color w:val="000000"/>
                <w:sz w:val="16"/>
                <w:szCs w:val="16"/>
              </w:rPr>
              <w:t> </w:t>
            </w:r>
          </w:p>
        </w:tc>
        <w:tc>
          <w:tcPr>
            <w:tcW w:w="992"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709"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730"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r>
      <w:tr w:rsidR="00D36BCF" w:rsidRPr="00D36BCF" w:rsidTr="00D36BCF">
        <w:trPr>
          <w:gridAfter w:val="1"/>
          <w:wAfter w:w="14" w:type="dxa"/>
          <w:trHeight w:val="300"/>
        </w:trPr>
        <w:tc>
          <w:tcPr>
            <w:tcW w:w="759" w:type="dxa"/>
            <w:tcBorders>
              <w:top w:val="nil"/>
              <w:left w:val="single" w:sz="4"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22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ЛСР №…</w:t>
            </w:r>
          </w:p>
        </w:tc>
        <w:tc>
          <w:tcPr>
            <w:tcW w:w="1276"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1134"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22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653"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86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3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ЛС №…</w:t>
            </w:r>
          </w:p>
        </w:tc>
        <w:tc>
          <w:tcPr>
            <w:tcW w:w="993"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992"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09"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30"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r>
      <w:tr w:rsidR="00D36BCF" w:rsidRPr="00D36BCF" w:rsidTr="00D36BCF">
        <w:trPr>
          <w:gridAfter w:val="1"/>
          <w:wAfter w:w="14" w:type="dxa"/>
          <w:trHeight w:val="401"/>
        </w:trPr>
        <w:tc>
          <w:tcPr>
            <w:tcW w:w="759" w:type="dxa"/>
            <w:tcBorders>
              <w:top w:val="nil"/>
              <w:left w:val="single" w:sz="4"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22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Итого по главе 3:</w:t>
            </w:r>
          </w:p>
        </w:tc>
        <w:tc>
          <w:tcPr>
            <w:tcW w:w="1276"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1134"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22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653"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86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3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Итого по главе 3:</w:t>
            </w:r>
          </w:p>
        </w:tc>
        <w:tc>
          <w:tcPr>
            <w:tcW w:w="993"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992"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09"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30"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r>
      <w:tr w:rsidR="00D36BCF" w:rsidRPr="00D36BCF" w:rsidTr="00D36BCF">
        <w:trPr>
          <w:gridAfter w:val="1"/>
          <w:wAfter w:w="14" w:type="dxa"/>
          <w:trHeight w:val="674"/>
        </w:trPr>
        <w:tc>
          <w:tcPr>
            <w:tcW w:w="759" w:type="dxa"/>
            <w:tcBorders>
              <w:top w:val="nil"/>
              <w:left w:val="single" w:sz="4"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lastRenderedPageBreak/>
              <w:t> </w:t>
            </w:r>
          </w:p>
        </w:tc>
        <w:tc>
          <w:tcPr>
            <w:tcW w:w="122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b/>
                <w:bCs/>
                <w:color w:val="000000"/>
                <w:sz w:val="16"/>
                <w:szCs w:val="16"/>
              </w:rPr>
            </w:pPr>
            <w:r w:rsidRPr="00D36BCF">
              <w:rPr>
                <w:b/>
                <w:bCs/>
                <w:color w:val="000000"/>
                <w:sz w:val="16"/>
                <w:szCs w:val="16"/>
              </w:rPr>
              <w:t xml:space="preserve">ГЛАВА 4. </w:t>
            </w:r>
          </w:p>
        </w:tc>
        <w:tc>
          <w:tcPr>
            <w:tcW w:w="1276"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b/>
                <w:bCs/>
                <w:color w:val="000000"/>
                <w:sz w:val="16"/>
                <w:szCs w:val="16"/>
              </w:rPr>
            </w:pPr>
            <w:r w:rsidRPr="00D36BCF">
              <w:rPr>
                <w:b/>
                <w:bCs/>
                <w:color w:val="000000"/>
                <w:sz w:val="16"/>
                <w:szCs w:val="16"/>
              </w:rPr>
              <w:t>Объекты энергетического хозяйства</w:t>
            </w:r>
          </w:p>
        </w:tc>
        <w:tc>
          <w:tcPr>
            <w:tcW w:w="1134"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122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653"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86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93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b/>
                <w:bCs/>
                <w:color w:val="000000"/>
                <w:sz w:val="16"/>
                <w:szCs w:val="16"/>
              </w:rPr>
            </w:pPr>
            <w:r w:rsidRPr="00D36BCF">
              <w:rPr>
                <w:b/>
                <w:bCs/>
                <w:color w:val="000000"/>
                <w:sz w:val="16"/>
                <w:szCs w:val="16"/>
              </w:rPr>
              <w:t xml:space="preserve">ГЛАВА 4. </w:t>
            </w:r>
          </w:p>
        </w:tc>
        <w:tc>
          <w:tcPr>
            <w:tcW w:w="993"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b/>
                <w:bCs/>
                <w:color w:val="000000"/>
                <w:sz w:val="16"/>
                <w:szCs w:val="16"/>
              </w:rPr>
            </w:pPr>
            <w:r w:rsidRPr="00D36BCF">
              <w:rPr>
                <w:b/>
                <w:bCs/>
                <w:color w:val="000000"/>
                <w:sz w:val="16"/>
                <w:szCs w:val="16"/>
              </w:rPr>
              <w:t> </w:t>
            </w:r>
          </w:p>
        </w:tc>
        <w:tc>
          <w:tcPr>
            <w:tcW w:w="992"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709"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730"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r>
      <w:tr w:rsidR="00D36BCF" w:rsidRPr="00D36BCF" w:rsidTr="00D36BCF">
        <w:trPr>
          <w:gridAfter w:val="1"/>
          <w:wAfter w:w="14" w:type="dxa"/>
          <w:trHeight w:val="300"/>
        </w:trPr>
        <w:tc>
          <w:tcPr>
            <w:tcW w:w="759" w:type="dxa"/>
            <w:tcBorders>
              <w:top w:val="nil"/>
              <w:left w:val="single" w:sz="4"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22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ЛСР №…</w:t>
            </w:r>
          </w:p>
        </w:tc>
        <w:tc>
          <w:tcPr>
            <w:tcW w:w="1276"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1134"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22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653"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86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3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ЛС №…</w:t>
            </w:r>
          </w:p>
        </w:tc>
        <w:tc>
          <w:tcPr>
            <w:tcW w:w="993"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992"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09"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30"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r>
      <w:tr w:rsidR="00D36BCF" w:rsidRPr="00D36BCF" w:rsidTr="00D36BCF">
        <w:trPr>
          <w:gridAfter w:val="1"/>
          <w:wAfter w:w="14" w:type="dxa"/>
          <w:trHeight w:val="300"/>
        </w:trPr>
        <w:tc>
          <w:tcPr>
            <w:tcW w:w="759" w:type="dxa"/>
            <w:tcBorders>
              <w:top w:val="nil"/>
              <w:left w:val="single" w:sz="4"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22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Итого по главе 4:</w:t>
            </w:r>
          </w:p>
        </w:tc>
        <w:tc>
          <w:tcPr>
            <w:tcW w:w="1276"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1134"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22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653"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86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3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Итого по главе 4:</w:t>
            </w:r>
          </w:p>
        </w:tc>
        <w:tc>
          <w:tcPr>
            <w:tcW w:w="993"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992"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09"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30"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r>
      <w:tr w:rsidR="00D36BCF" w:rsidRPr="00D36BCF" w:rsidTr="00D36BCF">
        <w:trPr>
          <w:gridAfter w:val="1"/>
          <w:wAfter w:w="14" w:type="dxa"/>
          <w:trHeight w:val="674"/>
        </w:trPr>
        <w:tc>
          <w:tcPr>
            <w:tcW w:w="759" w:type="dxa"/>
            <w:tcBorders>
              <w:top w:val="nil"/>
              <w:left w:val="single" w:sz="4"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122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b/>
                <w:bCs/>
                <w:color w:val="000000"/>
                <w:sz w:val="16"/>
                <w:szCs w:val="16"/>
              </w:rPr>
            </w:pPr>
            <w:r w:rsidRPr="00D36BCF">
              <w:rPr>
                <w:b/>
                <w:bCs/>
                <w:color w:val="000000"/>
                <w:sz w:val="16"/>
                <w:szCs w:val="16"/>
              </w:rPr>
              <w:t xml:space="preserve">ГЛАВА 5. </w:t>
            </w:r>
          </w:p>
        </w:tc>
        <w:tc>
          <w:tcPr>
            <w:tcW w:w="1276"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b/>
                <w:bCs/>
                <w:color w:val="000000"/>
                <w:sz w:val="16"/>
                <w:szCs w:val="16"/>
              </w:rPr>
            </w:pPr>
            <w:r w:rsidRPr="00D36BCF">
              <w:rPr>
                <w:b/>
                <w:bCs/>
                <w:color w:val="000000"/>
                <w:sz w:val="16"/>
                <w:szCs w:val="16"/>
              </w:rPr>
              <w:t>Объекты транспортного хозяйства и связи</w:t>
            </w:r>
          </w:p>
        </w:tc>
        <w:tc>
          <w:tcPr>
            <w:tcW w:w="1134"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122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653"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86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93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b/>
                <w:bCs/>
                <w:color w:val="000000"/>
                <w:sz w:val="16"/>
                <w:szCs w:val="16"/>
              </w:rPr>
            </w:pPr>
            <w:r w:rsidRPr="00D36BCF">
              <w:rPr>
                <w:b/>
                <w:bCs/>
                <w:color w:val="000000"/>
                <w:sz w:val="16"/>
                <w:szCs w:val="16"/>
              </w:rPr>
              <w:t xml:space="preserve">ГЛАВА 5. </w:t>
            </w:r>
          </w:p>
        </w:tc>
        <w:tc>
          <w:tcPr>
            <w:tcW w:w="993"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b/>
                <w:bCs/>
                <w:color w:val="000000"/>
                <w:sz w:val="16"/>
                <w:szCs w:val="16"/>
              </w:rPr>
            </w:pPr>
            <w:r w:rsidRPr="00D36BCF">
              <w:rPr>
                <w:b/>
                <w:bCs/>
                <w:color w:val="000000"/>
                <w:sz w:val="16"/>
                <w:szCs w:val="16"/>
              </w:rPr>
              <w:t> </w:t>
            </w:r>
          </w:p>
        </w:tc>
        <w:tc>
          <w:tcPr>
            <w:tcW w:w="992"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709"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730"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r>
      <w:tr w:rsidR="00D36BCF" w:rsidRPr="00D36BCF" w:rsidTr="00D36BCF">
        <w:trPr>
          <w:gridAfter w:val="1"/>
          <w:wAfter w:w="14" w:type="dxa"/>
          <w:trHeight w:val="300"/>
        </w:trPr>
        <w:tc>
          <w:tcPr>
            <w:tcW w:w="759" w:type="dxa"/>
            <w:tcBorders>
              <w:top w:val="nil"/>
              <w:left w:val="single" w:sz="4"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22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ЛСР №…</w:t>
            </w:r>
          </w:p>
        </w:tc>
        <w:tc>
          <w:tcPr>
            <w:tcW w:w="1276"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1134"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22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653"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86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3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ЛС №…</w:t>
            </w:r>
          </w:p>
        </w:tc>
        <w:tc>
          <w:tcPr>
            <w:tcW w:w="993"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992"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09"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30"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r>
      <w:tr w:rsidR="00D36BCF" w:rsidRPr="00D36BCF" w:rsidTr="00D36BCF">
        <w:trPr>
          <w:gridAfter w:val="1"/>
          <w:wAfter w:w="14" w:type="dxa"/>
          <w:trHeight w:val="300"/>
        </w:trPr>
        <w:tc>
          <w:tcPr>
            <w:tcW w:w="759" w:type="dxa"/>
            <w:tcBorders>
              <w:top w:val="nil"/>
              <w:left w:val="single" w:sz="4"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22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Итого по главе 5:</w:t>
            </w:r>
          </w:p>
        </w:tc>
        <w:tc>
          <w:tcPr>
            <w:tcW w:w="1276"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1134"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22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653"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86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3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Итого по главе 5:</w:t>
            </w:r>
          </w:p>
        </w:tc>
        <w:tc>
          <w:tcPr>
            <w:tcW w:w="993"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992"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09"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30"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r>
      <w:tr w:rsidR="00D36BCF" w:rsidRPr="00D36BCF" w:rsidTr="00D36BCF">
        <w:trPr>
          <w:gridAfter w:val="1"/>
          <w:wAfter w:w="14" w:type="dxa"/>
          <w:trHeight w:val="1649"/>
        </w:trPr>
        <w:tc>
          <w:tcPr>
            <w:tcW w:w="759" w:type="dxa"/>
            <w:tcBorders>
              <w:top w:val="nil"/>
              <w:left w:val="single" w:sz="4"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122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b/>
                <w:bCs/>
                <w:color w:val="000000"/>
                <w:sz w:val="16"/>
                <w:szCs w:val="16"/>
              </w:rPr>
            </w:pPr>
            <w:r w:rsidRPr="00D36BCF">
              <w:rPr>
                <w:b/>
                <w:bCs/>
                <w:color w:val="000000"/>
                <w:sz w:val="16"/>
                <w:szCs w:val="16"/>
              </w:rPr>
              <w:t>ГЛАВА 6</w:t>
            </w:r>
          </w:p>
        </w:tc>
        <w:tc>
          <w:tcPr>
            <w:tcW w:w="1276"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b/>
                <w:bCs/>
                <w:color w:val="000000"/>
                <w:sz w:val="16"/>
                <w:szCs w:val="16"/>
              </w:rPr>
            </w:pPr>
            <w:r w:rsidRPr="00D36BCF">
              <w:rPr>
                <w:b/>
                <w:bCs/>
                <w:color w:val="000000"/>
                <w:sz w:val="16"/>
                <w:szCs w:val="16"/>
              </w:rPr>
              <w:t>Наружные сети и сооружения водоснабжения, водоотведения, теплоснабжения и газоснабжения</w:t>
            </w:r>
          </w:p>
        </w:tc>
        <w:tc>
          <w:tcPr>
            <w:tcW w:w="1134"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122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653"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86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93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b/>
                <w:bCs/>
                <w:color w:val="000000"/>
                <w:sz w:val="16"/>
                <w:szCs w:val="16"/>
              </w:rPr>
            </w:pPr>
            <w:r w:rsidRPr="00D36BCF">
              <w:rPr>
                <w:b/>
                <w:bCs/>
                <w:color w:val="000000"/>
                <w:sz w:val="16"/>
                <w:szCs w:val="16"/>
              </w:rPr>
              <w:t>ГЛАВА 6</w:t>
            </w:r>
          </w:p>
        </w:tc>
        <w:tc>
          <w:tcPr>
            <w:tcW w:w="993"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b/>
                <w:bCs/>
                <w:color w:val="000000"/>
                <w:sz w:val="16"/>
                <w:szCs w:val="16"/>
              </w:rPr>
            </w:pPr>
            <w:r w:rsidRPr="00D36BCF">
              <w:rPr>
                <w:b/>
                <w:bCs/>
                <w:color w:val="000000"/>
                <w:sz w:val="16"/>
                <w:szCs w:val="16"/>
              </w:rPr>
              <w:t> </w:t>
            </w:r>
          </w:p>
        </w:tc>
        <w:tc>
          <w:tcPr>
            <w:tcW w:w="992"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709"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730"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r>
      <w:tr w:rsidR="00D36BCF" w:rsidRPr="00D36BCF" w:rsidTr="00D36BCF">
        <w:trPr>
          <w:gridAfter w:val="1"/>
          <w:wAfter w:w="14" w:type="dxa"/>
          <w:trHeight w:val="300"/>
        </w:trPr>
        <w:tc>
          <w:tcPr>
            <w:tcW w:w="759" w:type="dxa"/>
            <w:tcBorders>
              <w:top w:val="nil"/>
              <w:left w:val="single" w:sz="4"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22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ЛСР №…</w:t>
            </w:r>
          </w:p>
        </w:tc>
        <w:tc>
          <w:tcPr>
            <w:tcW w:w="1276"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134"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22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653"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86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3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ЛС №…</w:t>
            </w:r>
          </w:p>
        </w:tc>
        <w:tc>
          <w:tcPr>
            <w:tcW w:w="993"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09"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30"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r>
      <w:tr w:rsidR="00D36BCF" w:rsidRPr="00D36BCF" w:rsidTr="00D36BCF">
        <w:trPr>
          <w:gridAfter w:val="1"/>
          <w:wAfter w:w="14" w:type="dxa"/>
          <w:trHeight w:val="300"/>
        </w:trPr>
        <w:tc>
          <w:tcPr>
            <w:tcW w:w="759" w:type="dxa"/>
            <w:tcBorders>
              <w:top w:val="nil"/>
              <w:left w:val="single" w:sz="4"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22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Итого по главе 6:</w:t>
            </w:r>
          </w:p>
        </w:tc>
        <w:tc>
          <w:tcPr>
            <w:tcW w:w="1276"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134"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22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653"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86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3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Итого по главе 6:</w:t>
            </w:r>
          </w:p>
        </w:tc>
        <w:tc>
          <w:tcPr>
            <w:tcW w:w="993"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09"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30"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r>
      <w:tr w:rsidR="00D36BCF" w:rsidRPr="00D36BCF" w:rsidTr="00D36BCF">
        <w:trPr>
          <w:gridAfter w:val="1"/>
          <w:wAfter w:w="14" w:type="dxa"/>
          <w:trHeight w:val="674"/>
        </w:trPr>
        <w:tc>
          <w:tcPr>
            <w:tcW w:w="759" w:type="dxa"/>
            <w:tcBorders>
              <w:top w:val="nil"/>
              <w:left w:val="single" w:sz="4"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122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b/>
                <w:bCs/>
                <w:color w:val="000000"/>
                <w:sz w:val="16"/>
                <w:szCs w:val="16"/>
              </w:rPr>
            </w:pPr>
            <w:r w:rsidRPr="00D36BCF">
              <w:rPr>
                <w:b/>
                <w:bCs/>
                <w:color w:val="000000"/>
                <w:sz w:val="16"/>
                <w:szCs w:val="16"/>
              </w:rPr>
              <w:t xml:space="preserve">ГЛАВА 7. </w:t>
            </w:r>
          </w:p>
        </w:tc>
        <w:tc>
          <w:tcPr>
            <w:tcW w:w="1276" w:type="dxa"/>
            <w:tcBorders>
              <w:top w:val="nil"/>
              <w:left w:val="nil"/>
              <w:bottom w:val="single" w:sz="4" w:space="0" w:color="auto"/>
              <w:right w:val="nil"/>
            </w:tcBorders>
            <w:shd w:val="clear" w:color="auto" w:fill="auto"/>
            <w:vAlign w:val="center"/>
            <w:hideMark/>
          </w:tcPr>
          <w:p w:rsidR="00E85603" w:rsidRPr="00D36BCF" w:rsidRDefault="00811C54" w:rsidP="009A742B">
            <w:pPr>
              <w:spacing w:after="0" w:line="240" w:lineRule="auto"/>
              <w:rPr>
                <w:b/>
                <w:bCs/>
                <w:color w:val="000000"/>
                <w:sz w:val="16"/>
                <w:szCs w:val="16"/>
              </w:rPr>
            </w:pPr>
            <w:r w:rsidRPr="00D36BCF">
              <w:rPr>
                <w:rFonts w:cs="Times New Roman"/>
                <w:b/>
                <w:sz w:val="16"/>
                <w:szCs w:val="16"/>
              </w:rPr>
              <w:t>приведение территории к нормативному состоянию</w:t>
            </w:r>
          </w:p>
        </w:tc>
        <w:tc>
          <w:tcPr>
            <w:tcW w:w="1134"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122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653"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86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93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b/>
                <w:bCs/>
                <w:color w:val="000000"/>
                <w:sz w:val="16"/>
                <w:szCs w:val="16"/>
              </w:rPr>
            </w:pPr>
            <w:r w:rsidRPr="00D36BCF">
              <w:rPr>
                <w:b/>
                <w:bCs/>
                <w:color w:val="000000"/>
                <w:sz w:val="16"/>
                <w:szCs w:val="16"/>
              </w:rPr>
              <w:t xml:space="preserve">ГЛАВА 7. </w:t>
            </w:r>
          </w:p>
        </w:tc>
        <w:tc>
          <w:tcPr>
            <w:tcW w:w="993"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b/>
                <w:bCs/>
                <w:color w:val="000000"/>
                <w:sz w:val="16"/>
                <w:szCs w:val="16"/>
              </w:rPr>
            </w:pPr>
            <w:r w:rsidRPr="00D36BCF">
              <w:rPr>
                <w:b/>
                <w:bCs/>
                <w:color w:val="000000"/>
                <w:sz w:val="16"/>
                <w:szCs w:val="16"/>
              </w:rPr>
              <w:t> </w:t>
            </w:r>
          </w:p>
        </w:tc>
        <w:tc>
          <w:tcPr>
            <w:tcW w:w="992"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709"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730"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r>
      <w:tr w:rsidR="00D36BCF" w:rsidRPr="00D36BCF" w:rsidTr="00D36BCF">
        <w:trPr>
          <w:gridAfter w:val="1"/>
          <w:wAfter w:w="14" w:type="dxa"/>
          <w:trHeight w:val="300"/>
        </w:trPr>
        <w:tc>
          <w:tcPr>
            <w:tcW w:w="759" w:type="dxa"/>
            <w:tcBorders>
              <w:top w:val="nil"/>
              <w:left w:val="single" w:sz="4"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22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ЛСР №…</w:t>
            </w:r>
          </w:p>
        </w:tc>
        <w:tc>
          <w:tcPr>
            <w:tcW w:w="1276"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1134"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22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653"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86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3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ЛС №…</w:t>
            </w:r>
          </w:p>
        </w:tc>
        <w:tc>
          <w:tcPr>
            <w:tcW w:w="993"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992"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09"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30"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r>
      <w:tr w:rsidR="00D36BCF" w:rsidRPr="00D36BCF" w:rsidTr="00D36BCF">
        <w:trPr>
          <w:gridAfter w:val="1"/>
          <w:wAfter w:w="14" w:type="dxa"/>
          <w:trHeight w:val="300"/>
        </w:trPr>
        <w:tc>
          <w:tcPr>
            <w:tcW w:w="759" w:type="dxa"/>
            <w:tcBorders>
              <w:top w:val="nil"/>
              <w:left w:val="single" w:sz="4"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22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Итого по главе 7:</w:t>
            </w:r>
          </w:p>
        </w:tc>
        <w:tc>
          <w:tcPr>
            <w:tcW w:w="1276"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1134"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22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653"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86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3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Итого по главе 7:</w:t>
            </w:r>
          </w:p>
        </w:tc>
        <w:tc>
          <w:tcPr>
            <w:tcW w:w="993"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992"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09"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30"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r>
      <w:tr w:rsidR="00D36BCF" w:rsidRPr="00D36BCF" w:rsidTr="00D36BCF">
        <w:trPr>
          <w:gridAfter w:val="1"/>
          <w:wAfter w:w="14" w:type="dxa"/>
          <w:trHeight w:val="601"/>
        </w:trPr>
        <w:tc>
          <w:tcPr>
            <w:tcW w:w="759" w:type="dxa"/>
            <w:tcBorders>
              <w:top w:val="nil"/>
              <w:left w:val="single" w:sz="4"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22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ИТОГО по главам 1- 7:</w:t>
            </w:r>
          </w:p>
        </w:tc>
        <w:tc>
          <w:tcPr>
            <w:tcW w:w="1276"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1134"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22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653"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86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3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ИТОГО по главам 1- 7:</w:t>
            </w:r>
          </w:p>
        </w:tc>
        <w:tc>
          <w:tcPr>
            <w:tcW w:w="993"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992"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09"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30"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r>
      <w:tr w:rsidR="00D36BCF" w:rsidRPr="00D36BCF" w:rsidTr="00D36BCF">
        <w:trPr>
          <w:gridAfter w:val="1"/>
          <w:wAfter w:w="14" w:type="dxa"/>
          <w:trHeight w:val="601"/>
        </w:trPr>
        <w:tc>
          <w:tcPr>
            <w:tcW w:w="759" w:type="dxa"/>
            <w:tcBorders>
              <w:top w:val="nil"/>
              <w:left w:val="single" w:sz="4"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122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b/>
                <w:bCs/>
                <w:color w:val="000000"/>
                <w:sz w:val="16"/>
                <w:szCs w:val="16"/>
              </w:rPr>
            </w:pPr>
            <w:r w:rsidRPr="00D36BCF">
              <w:rPr>
                <w:b/>
                <w:bCs/>
                <w:color w:val="000000"/>
                <w:sz w:val="16"/>
                <w:szCs w:val="16"/>
              </w:rPr>
              <w:t xml:space="preserve">ГЛАВА 8. </w:t>
            </w:r>
          </w:p>
        </w:tc>
        <w:tc>
          <w:tcPr>
            <w:tcW w:w="1276"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b/>
                <w:bCs/>
                <w:color w:val="000000"/>
                <w:sz w:val="16"/>
                <w:szCs w:val="16"/>
              </w:rPr>
            </w:pPr>
            <w:r w:rsidRPr="00D36BCF">
              <w:rPr>
                <w:b/>
                <w:bCs/>
                <w:color w:val="000000"/>
                <w:sz w:val="16"/>
                <w:szCs w:val="16"/>
              </w:rPr>
              <w:t>Временные здания и сооружения</w:t>
            </w:r>
          </w:p>
        </w:tc>
        <w:tc>
          <w:tcPr>
            <w:tcW w:w="1134"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122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653"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86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93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b/>
                <w:bCs/>
                <w:color w:val="000000"/>
                <w:sz w:val="16"/>
                <w:szCs w:val="16"/>
              </w:rPr>
            </w:pPr>
            <w:r w:rsidRPr="00D36BCF">
              <w:rPr>
                <w:b/>
                <w:bCs/>
                <w:color w:val="000000"/>
                <w:sz w:val="16"/>
                <w:szCs w:val="16"/>
              </w:rPr>
              <w:t xml:space="preserve">ГЛАВА 8. </w:t>
            </w:r>
          </w:p>
        </w:tc>
        <w:tc>
          <w:tcPr>
            <w:tcW w:w="993"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b/>
                <w:bCs/>
                <w:color w:val="000000"/>
                <w:sz w:val="16"/>
                <w:szCs w:val="16"/>
              </w:rPr>
            </w:pPr>
            <w:r w:rsidRPr="00D36BCF">
              <w:rPr>
                <w:b/>
                <w:bCs/>
                <w:color w:val="000000"/>
                <w:sz w:val="16"/>
                <w:szCs w:val="16"/>
              </w:rPr>
              <w:t> </w:t>
            </w:r>
          </w:p>
        </w:tc>
        <w:tc>
          <w:tcPr>
            <w:tcW w:w="992"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709"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730"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r>
      <w:tr w:rsidR="00D36BCF" w:rsidRPr="00D36BCF" w:rsidTr="00D36BCF">
        <w:trPr>
          <w:gridAfter w:val="1"/>
          <w:wAfter w:w="14" w:type="dxa"/>
          <w:trHeight w:val="300"/>
        </w:trPr>
        <w:tc>
          <w:tcPr>
            <w:tcW w:w="759" w:type="dxa"/>
            <w:tcBorders>
              <w:top w:val="nil"/>
              <w:left w:val="single" w:sz="4"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22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1276"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1134"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22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653"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86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3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993"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992"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09"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30"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r>
      <w:tr w:rsidR="00D36BCF" w:rsidRPr="00D36BCF" w:rsidTr="00D36BCF">
        <w:trPr>
          <w:gridAfter w:val="1"/>
          <w:wAfter w:w="14" w:type="dxa"/>
          <w:trHeight w:val="300"/>
        </w:trPr>
        <w:tc>
          <w:tcPr>
            <w:tcW w:w="759" w:type="dxa"/>
            <w:tcBorders>
              <w:top w:val="nil"/>
              <w:left w:val="single" w:sz="4"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22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Итого по главе 8:</w:t>
            </w:r>
          </w:p>
        </w:tc>
        <w:tc>
          <w:tcPr>
            <w:tcW w:w="1276"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1134"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22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653"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86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3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Итого по главе 8:</w:t>
            </w:r>
          </w:p>
        </w:tc>
        <w:tc>
          <w:tcPr>
            <w:tcW w:w="993"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992"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09"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30"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r>
      <w:tr w:rsidR="00D36BCF" w:rsidRPr="00D36BCF" w:rsidTr="00D36BCF">
        <w:trPr>
          <w:gridAfter w:val="1"/>
          <w:wAfter w:w="14" w:type="dxa"/>
          <w:trHeight w:val="300"/>
        </w:trPr>
        <w:tc>
          <w:tcPr>
            <w:tcW w:w="759" w:type="dxa"/>
            <w:tcBorders>
              <w:top w:val="nil"/>
              <w:left w:val="single" w:sz="4"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lastRenderedPageBreak/>
              <w:t> </w:t>
            </w:r>
          </w:p>
        </w:tc>
        <w:tc>
          <w:tcPr>
            <w:tcW w:w="122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Итого по главам 1-8:</w:t>
            </w:r>
          </w:p>
        </w:tc>
        <w:tc>
          <w:tcPr>
            <w:tcW w:w="1276"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1134"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22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653"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86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3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Итого по главам 1-8:</w:t>
            </w:r>
          </w:p>
        </w:tc>
        <w:tc>
          <w:tcPr>
            <w:tcW w:w="993"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992"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09"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30"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r>
      <w:tr w:rsidR="00D36BCF" w:rsidRPr="00D36BCF" w:rsidTr="00D36BCF">
        <w:trPr>
          <w:gridAfter w:val="1"/>
          <w:wAfter w:w="14" w:type="dxa"/>
          <w:trHeight w:val="372"/>
        </w:trPr>
        <w:tc>
          <w:tcPr>
            <w:tcW w:w="759" w:type="dxa"/>
            <w:tcBorders>
              <w:top w:val="nil"/>
              <w:left w:val="single" w:sz="4"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122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b/>
                <w:bCs/>
                <w:color w:val="000000"/>
                <w:sz w:val="16"/>
                <w:szCs w:val="16"/>
              </w:rPr>
            </w:pPr>
            <w:r w:rsidRPr="00D36BCF">
              <w:rPr>
                <w:b/>
                <w:bCs/>
                <w:color w:val="000000"/>
                <w:sz w:val="16"/>
                <w:szCs w:val="16"/>
              </w:rPr>
              <w:t xml:space="preserve">ГЛАВА 9. </w:t>
            </w:r>
          </w:p>
        </w:tc>
        <w:tc>
          <w:tcPr>
            <w:tcW w:w="1276"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b/>
                <w:bCs/>
                <w:color w:val="000000"/>
                <w:sz w:val="16"/>
                <w:szCs w:val="16"/>
              </w:rPr>
            </w:pPr>
            <w:r w:rsidRPr="00D36BCF">
              <w:rPr>
                <w:b/>
                <w:bCs/>
                <w:color w:val="000000"/>
                <w:sz w:val="16"/>
                <w:szCs w:val="16"/>
              </w:rPr>
              <w:t>Прочие работы и затраты</w:t>
            </w:r>
          </w:p>
        </w:tc>
        <w:tc>
          <w:tcPr>
            <w:tcW w:w="1134"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122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653"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86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93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b/>
                <w:bCs/>
                <w:color w:val="000000"/>
                <w:sz w:val="16"/>
                <w:szCs w:val="16"/>
              </w:rPr>
            </w:pPr>
            <w:r w:rsidRPr="00D36BCF">
              <w:rPr>
                <w:b/>
                <w:bCs/>
                <w:color w:val="000000"/>
                <w:sz w:val="16"/>
                <w:szCs w:val="16"/>
              </w:rPr>
              <w:t xml:space="preserve">ГЛАВА 9. </w:t>
            </w:r>
          </w:p>
        </w:tc>
        <w:tc>
          <w:tcPr>
            <w:tcW w:w="993"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b/>
                <w:bCs/>
                <w:color w:val="000000"/>
                <w:sz w:val="16"/>
                <w:szCs w:val="16"/>
              </w:rPr>
            </w:pPr>
            <w:r w:rsidRPr="00D36BCF">
              <w:rPr>
                <w:b/>
                <w:bCs/>
                <w:color w:val="000000"/>
                <w:sz w:val="16"/>
                <w:szCs w:val="16"/>
              </w:rPr>
              <w:t> </w:t>
            </w:r>
          </w:p>
        </w:tc>
        <w:tc>
          <w:tcPr>
            <w:tcW w:w="992"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709"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730"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r>
      <w:tr w:rsidR="00D36BCF" w:rsidRPr="00D36BCF" w:rsidTr="00D36BCF">
        <w:trPr>
          <w:gridAfter w:val="1"/>
          <w:wAfter w:w="14" w:type="dxa"/>
          <w:trHeight w:val="372"/>
        </w:trPr>
        <w:tc>
          <w:tcPr>
            <w:tcW w:w="759" w:type="dxa"/>
            <w:tcBorders>
              <w:top w:val="nil"/>
              <w:left w:val="single" w:sz="4"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22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color w:val="FF0000"/>
                <w:sz w:val="16"/>
                <w:szCs w:val="16"/>
              </w:rPr>
            </w:pPr>
            <w:r w:rsidRPr="00D36BCF">
              <w:rPr>
                <w:color w:val="FF0000"/>
                <w:sz w:val="16"/>
                <w:szCs w:val="16"/>
              </w:rPr>
              <w:t>Расчет № …</w:t>
            </w:r>
          </w:p>
        </w:tc>
        <w:tc>
          <w:tcPr>
            <w:tcW w:w="1276"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1134"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22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653"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86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3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color w:val="FF0000"/>
                <w:sz w:val="16"/>
                <w:szCs w:val="16"/>
              </w:rPr>
            </w:pPr>
            <w:r w:rsidRPr="00D36BCF">
              <w:rPr>
                <w:color w:val="FF0000"/>
                <w:sz w:val="16"/>
                <w:szCs w:val="16"/>
              </w:rPr>
              <w:t>Расчет № …</w:t>
            </w:r>
          </w:p>
        </w:tc>
        <w:tc>
          <w:tcPr>
            <w:tcW w:w="993"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992"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09"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30"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r>
      <w:tr w:rsidR="00D36BCF" w:rsidRPr="00D36BCF" w:rsidTr="00D36BCF">
        <w:trPr>
          <w:gridAfter w:val="1"/>
          <w:wAfter w:w="14" w:type="dxa"/>
          <w:trHeight w:val="300"/>
        </w:trPr>
        <w:tc>
          <w:tcPr>
            <w:tcW w:w="759" w:type="dxa"/>
            <w:tcBorders>
              <w:top w:val="nil"/>
              <w:left w:val="single" w:sz="4"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22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Итого по главе 9:</w:t>
            </w:r>
          </w:p>
        </w:tc>
        <w:tc>
          <w:tcPr>
            <w:tcW w:w="1276"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1134"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22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653"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86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3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Итого по главе 9:</w:t>
            </w:r>
          </w:p>
        </w:tc>
        <w:tc>
          <w:tcPr>
            <w:tcW w:w="993"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992"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09"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30"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r>
      <w:tr w:rsidR="00D36BCF" w:rsidRPr="00D36BCF" w:rsidTr="00D36BCF">
        <w:trPr>
          <w:gridAfter w:val="1"/>
          <w:wAfter w:w="14" w:type="dxa"/>
          <w:trHeight w:val="300"/>
        </w:trPr>
        <w:tc>
          <w:tcPr>
            <w:tcW w:w="759" w:type="dxa"/>
            <w:tcBorders>
              <w:top w:val="nil"/>
              <w:left w:val="single" w:sz="4"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22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Итого по главам 1-9:</w:t>
            </w:r>
          </w:p>
        </w:tc>
        <w:tc>
          <w:tcPr>
            <w:tcW w:w="1276"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1134"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22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653"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86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3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Итого по главам 1-9:</w:t>
            </w:r>
          </w:p>
        </w:tc>
        <w:tc>
          <w:tcPr>
            <w:tcW w:w="993"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992"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09"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30"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r>
      <w:tr w:rsidR="00D36BCF" w:rsidRPr="00D36BCF" w:rsidTr="00D36BCF">
        <w:trPr>
          <w:gridAfter w:val="1"/>
          <w:wAfter w:w="14" w:type="dxa"/>
          <w:trHeight w:val="1060"/>
        </w:trPr>
        <w:tc>
          <w:tcPr>
            <w:tcW w:w="759" w:type="dxa"/>
            <w:tcBorders>
              <w:top w:val="nil"/>
              <w:left w:val="single" w:sz="4"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122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b/>
                <w:bCs/>
                <w:color w:val="000000"/>
                <w:sz w:val="16"/>
                <w:szCs w:val="16"/>
              </w:rPr>
            </w:pPr>
            <w:r w:rsidRPr="00D36BCF">
              <w:rPr>
                <w:b/>
                <w:bCs/>
                <w:color w:val="000000"/>
                <w:sz w:val="16"/>
                <w:szCs w:val="16"/>
              </w:rPr>
              <w:t>ГЛАВА 10.</w:t>
            </w:r>
          </w:p>
        </w:tc>
        <w:tc>
          <w:tcPr>
            <w:tcW w:w="1276" w:type="dxa"/>
            <w:tcBorders>
              <w:top w:val="nil"/>
              <w:left w:val="nil"/>
              <w:bottom w:val="single" w:sz="4" w:space="0" w:color="auto"/>
              <w:right w:val="nil"/>
            </w:tcBorders>
            <w:shd w:val="clear" w:color="auto" w:fill="auto"/>
            <w:hideMark/>
          </w:tcPr>
          <w:p w:rsidR="00E85603" w:rsidRPr="00D36BCF" w:rsidRDefault="00E85603" w:rsidP="009A742B">
            <w:pPr>
              <w:spacing w:after="0" w:line="240" w:lineRule="auto"/>
              <w:rPr>
                <w:b/>
                <w:bCs/>
                <w:color w:val="000000"/>
                <w:sz w:val="16"/>
                <w:szCs w:val="16"/>
              </w:rPr>
            </w:pPr>
            <w:r w:rsidRPr="00D36BCF">
              <w:rPr>
                <w:b/>
                <w:bCs/>
                <w:color w:val="000000"/>
                <w:sz w:val="16"/>
                <w:szCs w:val="16"/>
              </w:rPr>
              <w:t>Содержание службы заказчика. Строительный контроль</w:t>
            </w:r>
          </w:p>
        </w:tc>
        <w:tc>
          <w:tcPr>
            <w:tcW w:w="1134"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122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653"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86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93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b/>
                <w:bCs/>
                <w:color w:val="000000"/>
                <w:sz w:val="16"/>
                <w:szCs w:val="16"/>
              </w:rPr>
            </w:pPr>
            <w:r w:rsidRPr="00D36BCF">
              <w:rPr>
                <w:b/>
                <w:bCs/>
                <w:color w:val="000000"/>
                <w:sz w:val="16"/>
                <w:szCs w:val="16"/>
              </w:rPr>
              <w:t>ГЛАВА 10.</w:t>
            </w:r>
          </w:p>
        </w:tc>
        <w:tc>
          <w:tcPr>
            <w:tcW w:w="993"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b/>
                <w:bCs/>
                <w:color w:val="000000"/>
                <w:sz w:val="16"/>
                <w:szCs w:val="16"/>
              </w:rPr>
            </w:pPr>
            <w:r w:rsidRPr="00D36BCF">
              <w:rPr>
                <w:b/>
                <w:bCs/>
                <w:color w:val="000000"/>
                <w:sz w:val="16"/>
                <w:szCs w:val="16"/>
              </w:rPr>
              <w:t> </w:t>
            </w:r>
          </w:p>
        </w:tc>
        <w:tc>
          <w:tcPr>
            <w:tcW w:w="992"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709"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730"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r>
      <w:tr w:rsidR="00D36BCF" w:rsidRPr="00D36BCF" w:rsidTr="00D36BCF">
        <w:trPr>
          <w:gridAfter w:val="1"/>
          <w:wAfter w:w="14" w:type="dxa"/>
          <w:trHeight w:val="300"/>
        </w:trPr>
        <w:tc>
          <w:tcPr>
            <w:tcW w:w="759" w:type="dxa"/>
            <w:tcBorders>
              <w:top w:val="nil"/>
              <w:left w:val="single" w:sz="4" w:space="0" w:color="auto"/>
              <w:bottom w:val="single" w:sz="4" w:space="0" w:color="auto"/>
              <w:right w:val="single" w:sz="4" w:space="0" w:color="auto"/>
            </w:tcBorders>
            <w:shd w:val="clear" w:color="auto" w:fill="auto"/>
            <w:vAlign w:val="center"/>
          </w:tcPr>
          <w:p w:rsidR="00E85603" w:rsidRPr="00D36BCF" w:rsidRDefault="00E85603" w:rsidP="009A742B">
            <w:pPr>
              <w:spacing w:after="0" w:line="240" w:lineRule="auto"/>
              <w:jc w:val="center"/>
              <w:rPr>
                <w:color w:val="000000"/>
                <w:sz w:val="16"/>
                <w:szCs w:val="16"/>
              </w:rPr>
            </w:pPr>
          </w:p>
        </w:tc>
        <w:tc>
          <w:tcPr>
            <w:tcW w:w="1226" w:type="dxa"/>
            <w:tcBorders>
              <w:top w:val="nil"/>
              <w:left w:val="nil"/>
              <w:bottom w:val="single" w:sz="4" w:space="0" w:color="auto"/>
              <w:right w:val="single" w:sz="4" w:space="0" w:color="auto"/>
            </w:tcBorders>
            <w:shd w:val="clear" w:color="auto" w:fill="auto"/>
            <w:vAlign w:val="center"/>
          </w:tcPr>
          <w:p w:rsidR="00E85603" w:rsidRPr="00D36BCF" w:rsidRDefault="00E85603" w:rsidP="009A742B">
            <w:pPr>
              <w:spacing w:after="0" w:line="240" w:lineRule="auto"/>
              <w:rPr>
                <w:color w:val="FF0000"/>
                <w:sz w:val="16"/>
                <w:szCs w:val="16"/>
              </w:rPr>
            </w:pPr>
          </w:p>
        </w:tc>
        <w:tc>
          <w:tcPr>
            <w:tcW w:w="1276" w:type="dxa"/>
            <w:tcBorders>
              <w:top w:val="nil"/>
              <w:left w:val="nil"/>
              <w:bottom w:val="single" w:sz="4" w:space="0" w:color="auto"/>
              <w:right w:val="nil"/>
            </w:tcBorders>
            <w:shd w:val="clear" w:color="auto" w:fill="auto"/>
            <w:vAlign w:val="center"/>
          </w:tcPr>
          <w:p w:rsidR="00E85603" w:rsidRPr="00D36BCF" w:rsidRDefault="00E85603" w:rsidP="009A742B">
            <w:pPr>
              <w:spacing w:after="0" w:line="240" w:lineRule="auto"/>
              <w:rPr>
                <w:color w:val="000000"/>
                <w:sz w:val="16"/>
                <w:szCs w:val="16"/>
              </w:rPr>
            </w:pPr>
            <w:r w:rsidRPr="00D36BCF">
              <w:rPr>
                <w:color w:val="000000"/>
                <w:sz w:val="16"/>
                <w:szCs w:val="16"/>
              </w:rPr>
              <w:t>Содержание службы заказчика</w:t>
            </w:r>
          </w:p>
        </w:tc>
        <w:tc>
          <w:tcPr>
            <w:tcW w:w="1134" w:type="dxa"/>
            <w:tcBorders>
              <w:top w:val="nil"/>
              <w:left w:val="single" w:sz="8" w:space="0" w:color="auto"/>
              <w:bottom w:val="single" w:sz="4" w:space="0" w:color="auto"/>
              <w:right w:val="single" w:sz="4" w:space="0" w:color="auto"/>
            </w:tcBorders>
            <w:shd w:val="clear" w:color="auto" w:fill="auto"/>
            <w:vAlign w:val="center"/>
          </w:tcPr>
          <w:p w:rsidR="00E85603" w:rsidRPr="00D36BCF" w:rsidRDefault="00E85603" w:rsidP="009A742B">
            <w:pPr>
              <w:spacing w:after="0" w:line="240" w:lineRule="auto"/>
              <w:jc w:val="center"/>
              <w:rPr>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E85603" w:rsidRPr="00D36BCF" w:rsidRDefault="00E85603" w:rsidP="009A742B">
            <w:pPr>
              <w:spacing w:after="0" w:line="240" w:lineRule="auto"/>
              <w:jc w:val="center"/>
              <w:rPr>
                <w:color w:val="000000"/>
                <w:sz w:val="16"/>
                <w:szCs w:val="16"/>
              </w:rPr>
            </w:pPr>
          </w:p>
        </w:tc>
        <w:tc>
          <w:tcPr>
            <w:tcW w:w="1228" w:type="dxa"/>
            <w:tcBorders>
              <w:top w:val="nil"/>
              <w:left w:val="nil"/>
              <w:bottom w:val="single" w:sz="4" w:space="0" w:color="auto"/>
              <w:right w:val="single" w:sz="4" w:space="0" w:color="auto"/>
            </w:tcBorders>
            <w:shd w:val="clear" w:color="auto" w:fill="auto"/>
            <w:vAlign w:val="center"/>
          </w:tcPr>
          <w:p w:rsidR="00E85603" w:rsidRPr="00D36BCF" w:rsidRDefault="00E85603" w:rsidP="009A742B">
            <w:pPr>
              <w:spacing w:after="0" w:line="240" w:lineRule="auto"/>
              <w:jc w:val="center"/>
              <w:rPr>
                <w:color w:val="000000"/>
                <w:sz w:val="16"/>
                <w:szCs w:val="16"/>
              </w:rPr>
            </w:pPr>
          </w:p>
        </w:tc>
        <w:tc>
          <w:tcPr>
            <w:tcW w:w="653" w:type="dxa"/>
            <w:tcBorders>
              <w:top w:val="nil"/>
              <w:left w:val="nil"/>
              <w:bottom w:val="single" w:sz="4" w:space="0" w:color="auto"/>
              <w:right w:val="single" w:sz="8" w:space="0" w:color="auto"/>
            </w:tcBorders>
            <w:shd w:val="clear" w:color="auto" w:fill="auto"/>
            <w:vAlign w:val="center"/>
          </w:tcPr>
          <w:p w:rsidR="00E85603" w:rsidRPr="00D36BCF" w:rsidRDefault="00E85603" w:rsidP="009A742B">
            <w:pPr>
              <w:spacing w:after="0" w:line="240" w:lineRule="auto"/>
              <w:jc w:val="center"/>
              <w:rPr>
                <w:color w:val="000000"/>
                <w:sz w:val="16"/>
                <w:szCs w:val="16"/>
              </w:rPr>
            </w:pPr>
          </w:p>
        </w:tc>
        <w:tc>
          <w:tcPr>
            <w:tcW w:w="868" w:type="dxa"/>
            <w:tcBorders>
              <w:top w:val="nil"/>
              <w:left w:val="nil"/>
              <w:bottom w:val="single" w:sz="4" w:space="0" w:color="auto"/>
              <w:right w:val="single" w:sz="4" w:space="0" w:color="auto"/>
            </w:tcBorders>
            <w:shd w:val="clear" w:color="auto" w:fill="auto"/>
            <w:vAlign w:val="center"/>
          </w:tcPr>
          <w:p w:rsidR="00E85603" w:rsidRPr="00D36BCF" w:rsidRDefault="00E85603" w:rsidP="009A742B">
            <w:pPr>
              <w:spacing w:after="0" w:line="240" w:lineRule="auto"/>
              <w:jc w:val="center"/>
              <w:rPr>
                <w:color w:val="000000"/>
                <w:sz w:val="16"/>
                <w:szCs w:val="16"/>
              </w:rPr>
            </w:pPr>
          </w:p>
        </w:tc>
        <w:tc>
          <w:tcPr>
            <w:tcW w:w="936" w:type="dxa"/>
            <w:tcBorders>
              <w:top w:val="nil"/>
              <w:left w:val="nil"/>
              <w:bottom w:val="single" w:sz="4" w:space="0" w:color="auto"/>
              <w:right w:val="single" w:sz="4" w:space="0" w:color="auto"/>
            </w:tcBorders>
            <w:shd w:val="clear" w:color="auto" w:fill="auto"/>
            <w:vAlign w:val="center"/>
          </w:tcPr>
          <w:p w:rsidR="00E85603" w:rsidRPr="00D36BCF" w:rsidRDefault="00E85603" w:rsidP="009A742B">
            <w:pPr>
              <w:spacing w:after="0" w:line="240" w:lineRule="auto"/>
              <w:rPr>
                <w:color w:val="FF0000"/>
                <w:sz w:val="16"/>
                <w:szCs w:val="16"/>
              </w:rPr>
            </w:pPr>
          </w:p>
        </w:tc>
        <w:tc>
          <w:tcPr>
            <w:tcW w:w="993" w:type="dxa"/>
            <w:tcBorders>
              <w:top w:val="nil"/>
              <w:left w:val="nil"/>
              <w:bottom w:val="single" w:sz="4" w:space="0" w:color="auto"/>
              <w:right w:val="nil"/>
            </w:tcBorders>
            <w:shd w:val="clear" w:color="auto" w:fill="auto"/>
            <w:vAlign w:val="center"/>
          </w:tcPr>
          <w:p w:rsidR="00E85603" w:rsidRPr="00D36BCF" w:rsidRDefault="00E85603" w:rsidP="009A742B">
            <w:pPr>
              <w:spacing w:after="0" w:line="240" w:lineRule="auto"/>
              <w:rPr>
                <w:color w:val="000000"/>
                <w:sz w:val="16"/>
                <w:szCs w:val="16"/>
              </w:rPr>
            </w:pPr>
          </w:p>
        </w:tc>
        <w:tc>
          <w:tcPr>
            <w:tcW w:w="992" w:type="dxa"/>
            <w:tcBorders>
              <w:top w:val="nil"/>
              <w:left w:val="single" w:sz="8" w:space="0" w:color="auto"/>
              <w:bottom w:val="single" w:sz="4" w:space="0" w:color="auto"/>
              <w:right w:val="single" w:sz="4" w:space="0" w:color="auto"/>
            </w:tcBorders>
            <w:shd w:val="clear" w:color="auto" w:fill="auto"/>
            <w:vAlign w:val="center"/>
          </w:tcPr>
          <w:p w:rsidR="00E85603" w:rsidRPr="00D36BCF" w:rsidRDefault="00E85603" w:rsidP="009A742B">
            <w:pPr>
              <w:spacing w:after="0" w:line="240" w:lineRule="auto"/>
              <w:jc w:val="center"/>
              <w:rPr>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E85603" w:rsidRPr="00D36BCF" w:rsidRDefault="00E85603" w:rsidP="009A742B">
            <w:pPr>
              <w:spacing w:after="0" w:line="240" w:lineRule="auto"/>
              <w:jc w:val="center"/>
              <w:rPr>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E85603" w:rsidRPr="00D36BCF" w:rsidRDefault="00E85603" w:rsidP="009A742B">
            <w:pPr>
              <w:spacing w:after="0" w:line="240" w:lineRule="auto"/>
              <w:jc w:val="center"/>
              <w:rPr>
                <w:color w:val="000000"/>
                <w:sz w:val="16"/>
                <w:szCs w:val="16"/>
              </w:rPr>
            </w:pPr>
          </w:p>
        </w:tc>
        <w:tc>
          <w:tcPr>
            <w:tcW w:w="709" w:type="dxa"/>
            <w:tcBorders>
              <w:top w:val="nil"/>
              <w:left w:val="nil"/>
              <w:bottom w:val="single" w:sz="4" w:space="0" w:color="auto"/>
              <w:right w:val="single" w:sz="8" w:space="0" w:color="auto"/>
            </w:tcBorders>
            <w:shd w:val="clear" w:color="auto" w:fill="auto"/>
            <w:vAlign w:val="center"/>
          </w:tcPr>
          <w:p w:rsidR="00E85603" w:rsidRPr="00D36BCF" w:rsidRDefault="00E85603" w:rsidP="009A742B">
            <w:pPr>
              <w:spacing w:after="0" w:line="240" w:lineRule="auto"/>
              <w:jc w:val="center"/>
              <w:rPr>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E85603" w:rsidRPr="00D36BCF" w:rsidRDefault="00E85603" w:rsidP="009A742B">
            <w:pPr>
              <w:spacing w:after="0" w:line="240" w:lineRule="auto"/>
              <w:jc w:val="center"/>
              <w:rPr>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rsidR="00E85603" w:rsidRPr="00D36BCF" w:rsidRDefault="00E85603" w:rsidP="009A742B">
            <w:pPr>
              <w:spacing w:after="0" w:line="240" w:lineRule="auto"/>
              <w:jc w:val="center"/>
              <w:rPr>
                <w:color w:val="000000"/>
                <w:sz w:val="16"/>
                <w:szCs w:val="16"/>
              </w:rPr>
            </w:pPr>
          </w:p>
        </w:tc>
        <w:tc>
          <w:tcPr>
            <w:tcW w:w="730" w:type="dxa"/>
            <w:tcBorders>
              <w:top w:val="nil"/>
              <w:left w:val="nil"/>
              <w:bottom w:val="single" w:sz="4" w:space="0" w:color="auto"/>
              <w:right w:val="single" w:sz="4" w:space="0" w:color="auto"/>
            </w:tcBorders>
            <w:shd w:val="clear" w:color="auto" w:fill="auto"/>
            <w:vAlign w:val="center"/>
          </w:tcPr>
          <w:p w:rsidR="00E85603" w:rsidRPr="00D36BCF" w:rsidRDefault="00E85603" w:rsidP="009A742B">
            <w:pPr>
              <w:spacing w:after="0" w:line="240" w:lineRule="auto"/>
              <w:jc w:val="center"/>
              <w:rPr>
                <w:color w:val="000000"/>
                <w:sz w:val="16"/>
                <w:szCs w:val="16"/>
              </w:rPr>
            </w:pPr>
          </w:p>
        </w:tc>
      </w:tr>
      <w:tr w:rsidR="00D36BCF" w:rsidRPr="00D36BCF" w:rsidTr="00D36BCF">
        <w:trPr>
          <w:gridAfter w:val="1"/>
          <w:wAfter w:w="14" w:type="dxa"/>
          <w:trHeight w:val="300"/>
        </w:trPr>
        <w:tc>
          <w:tcPr>
            <w:tcW w:w="759" w:type="dxa"/>
            <w:tcBorders>
              <w:top w:val="nil"/>
              <w:left w:val="single" w:sz="4" w:space="0" w:color="auto"/>
              <w:bottom w:val="single" w:sz="4" w:space="0" w:color="auto"/>
              <w:right w:val="single" w:sz="4" w:space="0" w:color="auto"/>
            </w:tcBorders>
            <w:shd w:val="clear" w:color="auto" w:fill="auto"/>
            <w:vAlign w:val="center"/>
          </w:tcPr>
          <w:p w:rsidR="00E85603" w:rsidRPr="00D36BCF" w:rsidRDefault="00E85603" w:rsidP="009A742B">
            <w:pPr>
              <w:spacing w:after="0" w:line="240" w:lineRule="auto"/>
              <w:jc w:val="center"/>
              <w:rPr>
                <w:color w:val="000000"/>
                <w:sz w:val="16"/>
                <w:szCs w:val="16"/>
              </w:rPr>
            </w:pPr>
          </w:p>
        </w:tc>
        <w:tc>
          <w:tcPr>
            <w:tcW w:w="1226" w:type="dxa"/>
            <w:tcBorders>
              <w:top w:val="nil"/>
              <w:left w:val="nil"/>
              <w:bottom w:val="single" w:sz="4" w:space="0" w:color="auto"/>
              <w:right w:val="single" w:sz="4" w:space="0" w:color="auto"/>
            </w:tcBorders>
            <w:shd w:val="clear" w:color="auto" w:fill="auto"/>
            <w:vAlign w:val="center"/>
          </w:tcPr>
          <w:p w:rsidR="00E85603" w:rsidRPr="00D36BCF" w:rsidRDefault="00E85603" w:rsidP="009A742B">
            <w:pPr>
              <w:spacing w:after="0" w:line="240" w:lineRule="auto"/>
              <w:rPr>
                <w:color w:val="FF0000"/>
                <w:sz w:val="16"/>
                <w:szCs w:val="16"/>
              </w:rPr>
            </w:pPr>
          </w:p>
        </w:tc>
        <w:tc>
          <w:tcPr>
            <w:tcW w:w="1276" w:type="dxa"/>
            <w:tcBorders>
              <w:top w:val="nil"/>
              <w:left w:val="nil"/>
              <w:bottom w:val="single" w:sz="4" w:space="0" w:color="auto"/>
              <w:right w:val="nil"/>
            </w:tcBorders>
            <w:shd w:val="clear" w:color="auto" w:fill="auto"/>
            <w:vAlign w:val="center"/>
          </w:tcPr>
          <w:p w:rsidR="00E85603" w:rsidRPr="00D36BCF" w:rsidRDefault="00E85603" w:rsidP="009A742B">
            <w:pPr>
              <w:spacing w:after="0" w:line="240" w:lineRule="auto"/>
              <w:rPr>
                <w:color w:val="000000"/>
                <w:sz w:val="16"/>
                <w:szCs w:val="16"/>
              </w:rPr>
            </w:pPr>
            <w:r w:rsidRPr="00D36BCF">
              <w:rPr>
                <w:color w:val="000000"/>
                <w:sz w:val="16"/>
                <w:szCs w:val="16"/>
              </w:rPr>
              <w:t>Строительный контроль</w:t>
            </w:r>
          </w:p>
        </w:tc>
        <w:tc>
          <w:tcPr>
            <w:tcW w:w="1134" w:type="dxa"/>
            <w:tcBorders>
              <w:top w:val="nil"/>
              <w:left w:val="single" w:sz="8" w:space="0" w:color="auto"/>
              <w:bottom w:val="single" w:sz="4" w:space="0" w:color="auto"/>
              <w:right w:val="single" w:sz="4" w:space="0" w:color="auto"/>
            </w:tcBorders>
            <w:shd w:val="clear" w:color="auto" w:fill="auto"/>
            <w:vAlign w:val="center"/>
          </w:tcPr>
          <w:p w:rsidR="00E85603" w:rsidRPr="00D36BCF" w:rsidRDefault="00E85603" w:rsidP="009A742B">
            <w:pPr>
              <w:spacing w:after="0" w:line="240" w:lineRule="auto"/>
              <w:jc w:val="center"/>
              <w:rPr>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E85603" w:rsidRPr="00D36BCF" w:rsidRDefault="00E85603" w:rsidP="009A742B">
            <w:pPr>
              <w:spacing w:after="0" w:line="240" w:lineRule="auto"/>
              <w:jc w:val="center"/>
              <w:rPr>
                <w:color w:val="000000"/>
                <w:sz w:val="16"/>
                <w:szCs w:val="16"/>
              </w:rPr>
            </w:pPr>
          </w:p>
        </w:tc>
        <w:tc>
          <w:tcPr>
            <w:tcW w:w="1228" w:type="dxa"/>
            <w:tcBorders>
              <w:top w:val="nil"/>
              <w:left w:val="nil"/>
              <w:bottom w:val="single" w:sz="4" w:space="0" w:color="auto"/>
              <w:right w:val="single" w:sz="4" w:space="0" w:color="auto"/>
            </w:tcBorders>
            <w:shd w:val="clear" w:color="auto" w:fill="auto"/>
            <w:vAlign w:val="center"/>
          </w:tcPr>
          <w:p w:rsidR="00E85603" w:rsidRPr="00D36BCF" w:rsidRDefault="00E85603" w:rsidP="009A742B">
            <w:pPr>
              <w:spacing w:after="0" w:line="240" w:lineRule="auto"/>
              <w:jc w:val="center"/>
              <w:rPr>
                <w:color w:val="000000"/>
                <w:sz w:val="16"/>
                <w:szCs w:val="16"/>
              </w:rPr>
            </w:pPr>
          </w:p>
        </w:tc>
        <w:tc>
          <w:tcPr>
            <w:tcW w:w="653" w:type="dxa"/>
            <w:tcBorders>
              <w:top w:val="nil"/>
              <w:left w:val="nil"/>
              <w:bottom w:val="single" w:sz="4" w:space="0" w:color="auto"/>
              <w:right w:val="single" w:sz="8" w:space="0" w:color="auto"/>
            </w:tcBorders>
            <w:shd w:val="clear" w:color="auto" w:fill="auto"/>
            <w:vAlign w:val="center"/>
          </w:tcPr>
          <w:p w:rsidR="00E85603" w:rsidRPr="00D36BCF" w:rsidRDefault="00E85603" w:rsidP="009A742B">
            <w:pPr>
              <w:spacing w:after="0" w:line="240" w:lineRule="auto"/>
              <w:jc w:val="center"/>
              <w:rPr>
                <w:color w:val="000000"/>
                <w:sz w:val="16"/>
                <w:szCs w:val="16"/>
              </w:rPr>
            </w:pPr>
          </w:p>
        </w:tc>
        <w:tc>
          <w:tcPr>
            <w:tcW w:w="868" w:type="dxa"/>
            <w:tcBorders>
              <w:top w:val="nil"/>
              <w:left w:val="nil"/>
              <w:bottom w:val="single" w:sz="4" w:space="0" w:color="auto"/>
              <w:right w:val="single" w:sz="4" w:space="0" w:color="auto"/>
            </w:tcBorders>
            <w:shd w:val="clear" w:color="auto" w:fill="auto"/>
            <w:vAlign w:val="center"/>
          </w:tcPr>
          <w:p w:rsidR="00E85603" w:rsidRPr="00D36BCF" w:rsidRDefault="00E85603" w:rsidP="009A742B">
            <w:pPr>
              <w:spacing w:after="0" w:line="240" w:lineRule="auto"/>
              <w:jc w:val="center"/>
              <w:rPr>
                <w:color w:val="000000"/>
                <w:sz w:val="16"/>
                <w:szCs w:val="16"/>
              </w:rPr>
            </w:pPr>
          </w:p>
        </w:tc>
        <w:tc>
          <w:tcPr>
            <w:tcW w:w="936" w:type="dxa"/>
            <w:tcBorders>
              <w:top w:val="nil"/>
              <w:left w:val="nil"/>
              <w:bottom w:val="single" w:sz="4" w:space="0" w:color="auto"/>
              <w:right w:val="single" w:sz="4" w:space="0" w:color="auto"/>
            </w:tcBorders>
            <w:shd w:val="clear" w:color="auto" w:fill="auto"/>
            <w:vAlign w:val="center"/>
          </w:tcPr>
          <w:p w:rsidR="00E85603" w:rsidRPr="00D36BCF" w:rsidRDefault="00E85603" w:rsidP="009A742B">
            <w:pPr>
              <w:spacing w:after="0" w:line="240" w:lineRule="auto"/>
              <w:rPr>
                <w:color w:val="FF0000"/>
                <w:sz w:val="16"/>
                <w:szCs w:val="16"/>
              </w:rPr>
            </w:pPr>
          </w:p>
        </w:tc>
        <w:tc>
          <w:tcPr>
            <w:tcW w:w="993" w:type="dxa"/>
            <w:tcBorders>
              <w:top w:val="nil"/>
              <w:left w:val="nil"/>
              <w:bottom w:val="single" w:sz="4" w:space="0" w:color="auto"/>
              <w:right w:val="nil"/>
            </w:tcBorders>
            <w:shd w:val="clear" w:color="auto" w:fill="auto"/>
            <w:vAlign w:val="center"/>
          </w:tcPr>
          <w:p w:rsidR="00E85603" w:rsidRPr="00D36BCF" w:rsidRDefault="00E85603" w:rsidP="009A742B">
            <w:pPr>
              <w:spacing w:after="0" w:line="240" w:lineRule="auto"/>
              <w:rPr>
                <w:color w:val="000000"/>
                <w:sz w:val="16"/>
                <w:szCs w:val="16"/>
              </w:rPr>
            </w:pPr>
          </w:p>
        </w:tc>
        <w:tc>
          <w:tcPr>
            <w:tcW w:w="992" w:type="dxa"/>
            <w:tcBorders>
              <w:top w:val="nil"/>
              <w:left w:val="single" w:sz="8" w:space="0" w:color="auto"/>
              <w:bottom w:val="single" w:sz="4" w:space="0" w:color="auto"/>
              <w:right w:val="single" w:sz="4" w:space="0" w:color="auto"/>
            </w:tcBorders>
            <w:shd w:val="clear" w:color="auto" w:fill="auto"/>
            <w:vAlign w:val="center"/>
          </w:tcPr>
          <w:p w:rsidR="00E85603" w:rsidRPr="00D36BCF" w:rsidRDefault="00E85603" w:rsidP="009A742B">
            <w:pPr>
              <w:spacing w:after="0" w:line="240" w:lineRule="auto"/>
              <w:jc w:val="center"/>
              <w:rPr>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E85603" w:rsidRPr="00D36BCF" w:rsidRDefault="00E85603" w:rsidP="009A742B">
            <w:pPr>
              <w:spacing w:after="0" w:line="240" w:lineRule="auto"/>
              <w:jc w:val="center"/>
              <w:rPr>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E85603" w:rsidRPr="00D36BCF" w:rsidRDefault="00E85603" w:rsidP="009A742B">
            <w:pPr>
              <w:spacing w:after="0" w:line="240" w:lineRule="auto"/>
              <w:jc w:val="center"/>
              <w:rPr>
                <w:color w:val="000000"/>
                <w:sz w:val="16"/>
                <w:szCs w:val="16"/>
              </w:rPr>
            </w:pPr>
          </w:p>
        </w:tc>
        <w:tc>
          <w:tcPr>
            <w:tcW w:w="709" w:type="dxa"/>
            <w:tcBorders>
              <w:top w:val="nil"/>
              <w:left w:val="nil"/>
              <w:bottom w:val="single" w:sz="4" w:space="0" w:color="auto"/>
              <w:right w:val="single" w:sz="8" w:space="0" w:color="auto"/>
            </w:tcBorders>
            <w:shd w:val="clear" w:color="auto" w:fill="auto"/>
            <w:vAlign w:val="center"/>
          </w:tcPr>
          <w:p w:rsidR="00E85603" w:rsidRPr="00D36BCF" w:rsidRDefault="00E85603" w:rsidP="009A742B">
            <w:pPr>
              <w:spacing w:after="0" w:line="240" w:lineRule="auto"/>
              <w:jc w:val="center"/>
              <w:rPr>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E85603" w:rsidRPr="00D36BCF" w:rsidRDefault="00E85603" w:rsidP="009A742B">
            <w:pPr>
              <w:spacing w:after="0" w:line="240" w:lineRule="auto"/>
              <w:jc w:val="center"/>
              <w:rPr>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rsidR="00E85603" w:rsidRPr="00D36BCF" w:rsidRDefault="00E85603" w:rsidP="009A742B">
            <w:pPr>
              <w:spacing w:after="0" w:line="240" w:lineRule="auto"/>
              <w:jc w:val="center"/>
              <w:rPr>
                <w:color w:val="000000"/>
                <w:sz w:val="16"/>
                <w:szCs w:val="16"/>
              </w:rPr>
            </w:pPr>
          </w:p>
        </w:tc>
        <w:tc>
          <w:tcPr>
            <w:tcW w:w="730" w:type="dxa"/>
            <w:tcBorders>
              <w:top w:val="nil"/>
              <w:left w:val="nil"/>
              <w:bottom w:val="single" w:sz="4" w:space="0" w:color="auto"/>
              <w:right w:val="single" w:sz="4" w:space="0" w:color="auto"/>
            </w:tcBorders>
            <w:shd w:val="clear" w:color="auto" w:fill="auto"/>
            <w:vAlign w:val="center"/>
          </w:tcPr>
          <w:p w:rsidR="00E85603" w:rsidRPr="00D36BCF" w:rsidRDefault="00E85603" w:rsidP="009A742B">
            <w:pPr>
              <w:spacing w:after="0" w:line="240" w:lineRule="auto"/>
              <w:jc w:val="center"/>
              <w:rPr>
                <w:color w:val="000000"/>
                <w:sz w:val="16"/>
                <w:szCs w:val="16"/>
              </w:rPr>
            </w:pPr>
          </w:p>
        </w:tc>
      </w:tr>
      <w:tr w:rsidR="00D36BCF" w:rsidRPr="00D36BCF" w:rsidTr="00D36BCF">
        <w:trPr>
          <w:gridAfter w:val="1"/>
          <w:wAfter w:w="14" w:type="dxa"/>
          <w:trHeight w:val="300"/>
        </w:trPr>
        <w:tc>
          <w:tcPr>
            <w:tcW w:w="759" w:type="dxa"/>
            <w:tcBorders>
              <w:top w:val="nil"/>
              <w:left w:val="single" w:sz="4"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22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color w:val="FF0000"/>
                <w:sz w:val="16"/>
                <w:szCs w:val="16"/>
              </w:rPr>
            </w:pPr>
            <w:r w:rsidRPr="00D36BCF">
              <w:rPr>
                <w:color w:val="FF0000"/>
                <w:sz w:val="16"/>
                <w:szCs w:val="16"/>
              </w:rPr>
              <w:t>Расчет № …</w:t>
            </w:r>
          </w:p>
        </w:tc>
        <w:tc>
          <w:tcPr>
            <w:tcW w:w="1276"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1134"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22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653"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86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3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color w:val="FF0000"/>
                <w:sz w:val="16"/>
                <w:szCs w:val="16"/>
              </w:rPr>
            </w:pPr>
            <w:r w:rsidRPr="00D36BCF">
              <w:rPr>
                <w:color w:val="FF0000"/>
                <w:sz w:val="16"/>
                <w:szCs w:val="16"/>
              </w:rPr>
              <w:t>Расчет № …</w:t>
            </w:r>
          </w:p>
        </w:tc>
        <w:tc>
          <w:tcPr>
            <w:tcW w:w="993"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992"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09"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30"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r>
      <w:tr w:rsidR="00D36BCF" w:rsidRPr="00D36BCF" w:rsidTr="00D36BCF">
        <w:trPr>
          <w:gridAfter w:val="1"/>
          <w:wAfter w:w="14" w:type="dxa"/>
          <w:trHeight w:val="300"/>
        </w:trPr>
        <w:tc>
          <w:tcPr>
            <w:tcW w:w="759" w:type="dxa"/>
            <w:tcBorders>
              <w:top w:val="nil"/>
              <w:left w:val="single" w:sz="4"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22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Итого по главе 10:</w:t>
            </w:r>
          </w:p>
        </w:tc>
        <w:tc>
          <w:tcPr>
            <w:tcW w:w="1276"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1134"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22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653"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86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3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Итого по главе 10:</w:t>
            </w:r>
          </w:p>
        </w:tc>
        <w:tc>
          <w:tcPr>
            <w:tcW w:w="993"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992"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09"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30"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r>
      <w:tr w:rsidR="00D36BCF" w:rsidRPr="00D36BCF" w:rsidTr="00D36BCF">
        <w:trPr>
          <w:gridAfter w:val="1"/>
          <w:wAfter w:w="14" w:type="dxa"/>
          <w:trHeight w:val="1348"/>
        </w:trPr>
        <w:tc>
          <w:tcPr>
            <w:tcW w:w="759" w:type="dxa"/>
            <w:tcBorders>
              <w:top w:val="nil"/>
              <w:left w:val="single" w:sz="4"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122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b/>
                <w:bCs/>
                <w:color w:val="000000"/>
                <w:sz w:val="16"/>
                <w:szCs w:val="16"/>
              </w:rPr>
            </w:pPr>
            <w:r w:rsidRPr="00D36BCF">
              <w:rPr>
                <w:b/>
                <w:bCs/>
                <w:color w:val="000000"/>
                <w:sz w:val="16"/>
                <w:szCs w:val="16"/>
              </w:rPr>
              <w:t>ГЛАВА 11.</w:t>
            </w:r>
          </w:p>
        </w:tc>
        <w:tc>
          <w:tcPr>
            <w:tcW w:w="1276" w:type="dxa"/>
            <w:tcBorders>
              <w:top w:val="nil"/>
              <w:left w:val="nil"/>
              <w:bottom w:val="single" w:sz="4" w:space="0" w:color="auto"/>
              <w:right w:val="nil"/>
            </w:tcBorders>
            <w:shd w:val="clear" w:color="auto" w:fill="auto"/>
            <w:vAlign w:val="center"/>
            <w:hideMark/>
          </w:tcPr>
          <w:p w:rsidR="00E85603" w:rsidRPr="00D36BCF" w:rsidRDefault="00E85603" w:rsidP="00F4696E">
            <w:pPr>
              <w:spacing w:after="0" w:line="240" w:lineRule="auto"/>
              <w:rPr>
                <w:b/>
                <w:bCs/>
                <w:color w:val="000000"/>
                <w:sz w:val="16"/>
                <w:szCs w:val="16"/>
              </w:rPr>
            </w:pPr>
            <w:r w:rsidRPr="00D36BCF">
              <w:rPr>
                <w:b/>
                <w:bCs/>
                <w:color w:val="000000"/>
                <w:sz w:val="16"/>
                <w:szCs w:val="16"/>
              </w:rPr>
              <w:t xml:space="preserve">Подготовка </w:t>
            </w:r>
            <w:r w:rsidR="00F4696E">
              <w:rPr>
                <w:b/>
                <w:bCs/>
                <w:color w:val="000000"/>
                <w:sz w:val="16"/>
                <w:szCs w:val="16"/>
              </w:rPr>
              <w:t>экспл</w:t>
            </w:r>
            <w:r w:rsidRPr="00D36BCF">
              <w:rPr>
                <w:b/>
                <w:bCs/>
                <w:color w:val="000000"/>
                <w:sz w:val="16"/>
                <w:szCs w:val="16"/>
              </w:rPr>
              <w:t>уатационных кадров для строящегося объекта капитального строительства</w:t>
            </w:r>
          </w:p>
        </w:tc>
        <w:tc>
          <w:tcPr>
            <w:tcW w:w="1134"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122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653"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86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93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b/>
                <w:bCs/>
                <w:color w:val="000000"/>
                <w:sz w:val="16"/>
                <w:szCs w:val="16"/>
              </w:rPr>
            </w:pPr>
            <w:r w:rsidRPr="00D36BCF">
              <w:rPr>
                <w:b/>
                <w:bCs/>
                <w:color w:val="000000"/>
                <w:sz w:val="16"/>
                <w:szCs w:val="16"/>
              </w:rPr>
              <w:t>ГЛАВА 11.</w:t>
            </w:r>
          </w:p>
        </w:tc>
        <w:tc>
          <w:tcPr>
            <w:tcW w:w="993"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b/>
                <w:bCs/>
                <w:color w:val="000000"/>
                <w:sz w:val="16"/>
                <w:szCs w:val="16"/>
              </w:rPr>
            </w:pPr>
            <w:r w:rsidRPr="00D36BCF">
              <w:rPr>
                <w:b/>
                <w:bCs/>
                <w:color w:val="000000"/>
                <w:sz w:val="16"/>
                <w:szCs w:val="16"/>
              </w:rPr>
              <w:t> </w:t>
            </w:r>
          </w:p>
        </w:tc>
        <w:tc>
          <w:tcPr>
            <w:tcW w:w="992"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709"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730"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r>
      <w:tr w:rsidR="00D36BCF" w:rsidRPr="00D36BCF" w:rsidTr="00D36BCF">
        <w:trPr>
          <w:gridAfter w:val="1"/>
          <w:wAfter w:w="14" w:type="dxa"/>
          <w:trHeight w:val="300"/>
        </w:trPr>
        <w:tc>
          <w:tcPr>
            <w:tcW w:w="759" w:type="dxa"/>
            <w:tcBorders>
              <w:top w:val="nil"/>
              <w:left w:val="single" w:sz="4"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22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color w:val="FF0000"/>
                <w:sz w:val="16"/>
                <w:szCs w:val="16"/>
              </w:rPr>
            </w:pPr>
            <w:r w:rsidRPr="00D36BCF">
              <w:rPr>
                <w:color w:val="FF0000"/>
                <w:sz w:val="16"/>
                <w:szCs w:val="16"/>
              </w:rPr>
              <w:t>Расчет № …</w:t>
            </w:r>
          </w:p>
        </w:tc>
        <w:tc>
          <w:tcPr>
            <w:tcW w:w="1276"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1134"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22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653"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86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3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color w:val="FF0000"/>
                <w:sz w:val="16"/>
                <w:szCs w:val="16"/>
              </w:rPr>
            </w:pPr>
            <w:r w:rsidRPr="00D36BCF">
              <w:rPr>
                <w:color w:val="FF0000"/>
                <w:sz w:val="16"/>
                <w:szCs w:val="16"/>
              </w:rPr>
              <w:t>Расчет № …</w:t>
            </w:r>
          </w:p>
        </w:tc>
        <w:tc>
          <w:tcPr>
            <w:tcW w:w="993"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992"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09"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30"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r>
      <w:tr w:rsidR="00D36BCF" w:rsidRPr="00D36BCF" w:rsidTr="00D36BCF">
        <w:trPr>
          <w:gridAfter w:val="1"/>
          <w:wAfter w:w="14" w:type="dxa"/>
          <w:trHeight w:val="458"/>
        </w:trPr>
        <w:tc>
          <w:tcPr>
            <w:tcW w:w="759" w:type="dxa"/>
            <w:tcBorders>
              <w:top w:val="nil"/>
              <w:left w:val="single" w:sz="4"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22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Итого по главе 11:</w:t>
            </w:r>
          </w:p>
        </w:tc>
        <w:tc>
          <w:tcPr>
            <w:tcW w:w="1276"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1134"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22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653"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86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3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Итого по главе 11:</w:t>
            </w:r>
          </w:p>
        </w:tc>
        <w:tc>
          <w:tcPr>
            <w:tcW w:w="993"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992"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09"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30"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r>
      <w:tr w:rsidR="00D36BCF" w:rsidRPr="00D36BCF" w:rsidTr="00D36BCF">
        <w:trPr>
          <w:gridAfter w:val="1"/>
          <w:wAfter w:w="14" w:type="dxa"/>
          <w:trHeight w:val="1132"/>
        </w:trPr>
        <w:tc>
          <w:tcPr>
            <w:tcW w:w="759" w:type="dxa"/>
            <w:tcBorders>
              <w:top w:val="nil"/>
              <w:left w:val="single" w:sz="4"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122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b/>
                <w:bCs/>
                <w:color w:val="000000"/>
                <w:sz w:val="16"/>
                <w:szCs w:val="16"/>
              </w:rPr>
            </w:pPr>
            <w:r w:rsidRPr="00D36BCF">
              <w:rPr>
                <w:b/>
                <w:bCs/>
                <w:color w:val="000000"/>
                <w:sz w:val="16"/>
                <w:szCs w:val="16"/>
              </w:rPr>
              <w:t xml:space="preserve">ГЛАВА 12. </w:t>
            </w:r>
          </w:p>
        </w:tc>
        <w:tc>
          <w:tcPr>
            <w:tcW w:w="1276"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b/>
                <w:bCs/>
                <w:color w:val="000000"/>
                <w:sz w:val="16"/>
                <w:szCs w:val="16"/>
              </w:rPr>
            </w:pPr>
            <w:r w:rsidRPr="00D36BCF">
              <w:rPr>
                <w:b/>
                <w:bCs/>
                <w:color w:val="000000"/>
                <w:sz w:val="16"/>
                <w:szCs w:val="16"/>
              </w:rPr>
              <w:t>Публичный технологический и ценовой аудит, проектные и изыскательские работы</w:t>
            </w:r>
          </w:p>
        </w:tc>
        <w:tc>
          <w:tcPr>
            <w:tcW w:w="1134"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122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653"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86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93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b/>
                <w:bCs/>
                <w:color w:val="000000"/>
                <w:sz w:val="16"/>
                <w:szCs w:val="16"/>
              </w:rPr>
            </w:pPr>
            <w:r w:rsidRPr="00D36BCF">
              <w:rPr>
                <w:b/>
                <w:bCs/>
                <w:color w:val="000000"/>
                <w:sz w:val="16"/>
                <w:szCs w:val="16"/>
              </w:rPr>
              <w:t xml:space="preserve">ГЛАВА 12. </w:t>
            </w:r>
          </w:p>
        </w:tc>
        <w:tc>
          <w:tcPr>
            <w:tcW w:w="993"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b/>
                <w:bCs/>
                <w:color w:val="000000"/>
                <w:sz w:val="16"/>
                <w:szCs w:val="16"/>
              </w:rPr>
            </w:pPr>
            <w:r w:rsidRPr="00D36BCF">
              <w:rPr>
                <w:b/>
                <w:bCs/>
                <w:color w:val="000000"/>
                <w:sz w:val="16"/>
                <w:szCs w:val="16"/>
              </w:rPr>
              <w:t> </w:t>
            </w:r>
          </w:p>
        </w:tc>
        <w:tc>
          <w:tcPr>
            <w:tcW w:w="992"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709"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c>
          <w:tcPr>
            <w:tcW w:w="730"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b/>
                <w:bCs/>
                <w:color w:val="000000"/>
                <w:sz w:val="16"/>
                <w:szCs w:val="16"/>
              </w:rPr>
            </w:pPr>
            <w:r w:rsidRPr="00D36BCF">
              <w:rPr>
                <w:b/>
                <w:bCs/>
                <w:color w:val="000000"/>
                <w:sz w:val="16"/>
                <w:szCs w:val="16"/>
              </w:rPr>
              <w:t> </w:t>
            </w:r>
          </w:p>
        </w:tc>
      </w:tr>
      <w:tr w:rsidR="00D36BCF" w:rsidRPr="00D36BCF" w:rsidTr="00D36BCF">
        <w:trPr>
          <w:gridAfter w:val="1"/>
          <w:wAfter w:w="14" w:type="dxa"/>
          <w:trHeight w:val="358"/>
        </w:trPr>
        <w:tc>
          <w:tcPr>
            <w:tcW w:w="759" w:type="dxa"/>
            <w:tcBorders>
              <w:top w:val="nil"/>
              <w:left w:val="single" w:sz="4"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lastRenderedPageBreak/>
              <w:t> </w:t>
            </w:r>
          </w:p>
        </w:tc>
        <w:tc>
          <w:tcPr>
            <w:tcW w:w="122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color w:val="FF0000"/>
                <w:sz w:val="16"/>
                <w:szCs w:val="16"/>
              </w:rPr>
            </w:pPr>
            <w:r w:rsidRPr="00D36BCF">
              <w:rPr>
                <w:color w:val="FF0000"/>
                <w:sz w:val="16"/>
                <w:szCs w:val="16"/>
              </w:rPr>
              <w:t>Расчет № …</w:t>
            </w:r>
          </w:p>
        </w:tc>
        <w:tc>
          <w:tcPr>
            <w:tcW w:w="1276"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1134"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22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653"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868"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3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color w:val="FF0000"/>
                <w:sz w:val="16"/>
                <w:szCs w:val="16"/>
              </w:rPr>
            </w:pPr>
            <w:r w:rsidRPr="00D36BCF">
              <w:rPr>
                <w:color w:val="FF0000"/>
                <w:sz w:val="16"/>
                <w:szCs w:val="16"/>
              </w:rPr>
              <w:t>Расчет № …</w:t>
            </w:r>
          </w:p>
        </w:tc>
        <w:tc>
          <w:tcPr>
            <w:tcW w:w="993"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992" w:type="dxa"/>
            <w:tcBorders>
              <w:top w:val="nil"/>
              <w:left w:val="single" w:sz="8" w:space="0" w:color="auto"/>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09" w:type="dxa"/>
            <w:tcBorders>
              <w:top w:val="nil"/>
              <w:left w:val="nil"/>
              <w:bottom w:val="single" w:sz="4" w:space="0" w:color="auto"/>
              <w:right w:val="single" w:sz="8"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c>
          <w:tcPr>
            <w:tcW w:w="730"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jc w:val="center"/>
              <w:rPr>
                <w:color w:val="000000"/>
                <w:sz w:val="16"/>
                <w:szCs w:val="16"/>
              </w:rPr>
            </w:pPr>
            <w:r w:rsidRPr="00D36BCF">
              <w:rPr>
                <w:color w:val="000000"/>
                <w:sz w:val="16"/>
                <w:szCs w:val="16"/>
              </w:rPr>
              <w:t> </w:t>
            </w:r>
          </w:p>
        </w:tc>
      </w:tr>
      <w:tr w:rsidR="00D36BCF" w:rsidRPr="00D36BCF" w:rsidTr="00D36BCF">
        <w:trPr>
          <w:gridAfter w:val="1"/>
          <w:wAfter w:w="14" w:type="dxa"/>
          <w:trHeight w:val="401"/>
        </w:trPr>
        <w:tc>
          <w:tcPr>
            <w:tcW w:w="759" w:type="dxa"/>
            <w:tcBorders>
              <w:top w:val="nil"/>
              <w:left w:val="single" w:sz="4" w:space="0" w:color="auto"/>
              <w:bottom w:val="single" w:sz="4" w:space="0" w:color="auto"/>
              <w:right w:val="single" w:sz="4" w:space="0" w:color="auto"/>
            </w:tcBorders>
            <w:shd w:val="clear" w:color="auto" w:fill="auto"/>
            <w:noWrap/>
            <w:vAlign w:val="bottom"/>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122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Итого по главе 12:</w:t>
            </w:r>
          </w:p>
        </w:tc>
        <w:tc>
          <w:tcPr>
            <w:tcW w:w="1276" w:type="dxa"/>
            <w:tcBorders>
              <w:top w:val="nil"/>
              <w:left w:val="nil"/>
              <w:bottom w:val="single" w:sz="4" w:space="0" w:color="auto"/>
              <w:right w:val="nil"/>
            </w:tcBorders>
            <w:shd w:val="clear" w:color="auto" w:fill="auto"/>
            <w:noWrap/>
            <w:vAlign w:val="bottom"/>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1134" w:type="dxa"/>
            <w:tcBorders>
              <w:top w:val="nil"/>
              <w:left w:val="single" w:sz="8" w:space="0" w:color="auto"/>
              <w:bottom w:val="single" w:sz="4" w:space="0" w:color="auto"/>
              <w:right w:val="single" w:sz="4" w:space="0" w:color="auto"/>
            </w:tcBorders>
            <w:shd w:val="clear" w:color="auto" w:fill="auto"/>
            <w:noWrap/>
            <w:vAlign w:val="bottom"/>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noWrap/>
            <w:vAlign w:val="bottom"/>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1228" w:type="dxa"/>
            <w:tcBorders>
              <w:top w:val="nil"/>
              <w:left w:val="nil"/>
              <w:bottom w:val="single" w:sz="4" w:space="0" w:color="auto"/>
              <w:right w:val="single" w:sz="4" w:space="0" w:color="auto"/>
            </w:tcBorders>
            <w:shd w:val="clear" w:color="auto" w:fill="auto"/>
            <w:noWrap/>
            <w:vAlign w:val="bottom"/>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653" w:type="dxa"/>
            <w:tcBorders>
              <w:top w:val="nil"/>
              <w:left w:val="nil"/>
              <w:bottom w:val="single" w:sz="4" w:space="0" w:color="auto"/>
              <w:right w:val="single" w:sz="8" w:space="0" w:color="auto"/>
            </w:tcBorders>
            <w:shd w:val="clear" w:color="auto" w:fill="auto"/>
            <w:noWrap/>
            <w:vAlign w:val="bottom"/>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868" w:type="dxa"/>
            <w:tcBorders>
              <w:top w:val="nil"/>
              <w:left w:val="nil"/>
              <w:bottom w:val="single" w:sz="4" w:space="0" w:color="auto"/>
              <w:right w:val="single" w:sz="4" w:space="0" w:color="auto"/>
            </w:tcBorders>
            <w:shd w:val="clear" w:color="auto" w:fill="auto"/>
            <w:noWrap/>
            <w:vAlign w:val="bottom"/>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93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Итого по главе 12:</w:t>
            </w:r>
          </w:p>
        </w:tc>
        <w:tc>
          <w:tcPr>
            <w:tcW w:w="993" w:type="dxa"/>
            <w:tcBorders>
              <w:top w:val="nil"/>
              <w:left w:val="nil"/>
              <w:bottom w:val="single" w:sz="4" w:space="0" w:color="auto"/>
              <w:right w:val="nil"/>
            </w:tcBorders>
            <w:shd w:val="clear" w:color="auto" w:fill="auto"/>
            <w:noWrap/>
            <w:vAlign w:val="bottom"/>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992" w:type="dxa"/>
            <w:tcBorders>
              <w:top w:val="nil"/>
              <w:left w:val="single" w:sz="8" w:space="0" w:color="auto"/>
              <w:bottom w:val="single" w:sz="4" w:space="0" w:color="auto"/>
              <w:right w:val="single" w:sz="4" w:space="0" w:color="auto"/>
            </w:tcBorders>
            <w:shd w:val="clear" w:color="auto" w:fill="auto"/>
            <w:noWrap/>
            <w:vAlign w:val="bottom"/>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noWrap/>
            <w:vAlign w:val="bottom"/>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noWrap/>
            <w:vAlign w:val="bottom"/>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709" w:type="dxa"/>
            <w:tcBorders>
              <w:top w:val="nil"/>
              <w:left w:val="nil"/>
              <w:bottom w:val="single" w:sz="4" w:space="0" w:color="auto"/>
              <w:right w:val="single" w:sz="8" w:space="0" w:color="auto"/>
            </w:tcBorders>
            <w:shd w:val="clear" w:color="auto" w:fill="auto"/>
            <w:noWrap/>
            <w:vAlign w:val="bottom"/>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730" w:type="dxa"/>
            <w:tcBorders>
              <w:top w:val="nil"/>
              <w:left w:val="nil"/>
              <w:bottom w:val="single" w:sz="4" w:space="0" w:color="auto"/>
              <w:right w:val="single" w:sz="4" w:space="0" w:color="auto"/>
            </w:tcBorders>
            <w:shd w:val="clear" w:color="auto" w:fill="auto"/>
            <w:noWrap/>
            <w:vAlign w:val="bottom"/>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r>
      <w:tr w:rsidR="00D36BCF" w:rsidRPr="00D36BCF" w:rsidTr="00D36BCF">
        <w:trPr>
          <w:gridAfter w:val="1"/>
          <w:wAfter w:w="14" w:type="dxa"/>
          <w:trHeight w:val="601"/>
        </w:trPr>
        <w:tc>
          <w:tcPr>
            <w:tcW w:w="759" w:type="dxa"/>
            <w:tcBorders>
              <w:top w:val="nil"/>
              <w:left w:val="single" w:sz="4" w:space="0" w:color="auto"/>
              <w:bottom w:val="single" w:sz="4" w:space="0" w:color="auto"/>
              <w:right w:val="single" w:sz="4" w:space="0" w:color="auto"/>
            </w:tcBorders>
            <w:shd w:val="clear" w:color="auto" w:fill="auto"/>
            <w:noWrap/>
            <w:vAlign w:val="bottom"/>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122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Итого по главам 1-12:</w:t>
            </w:r>
          </w:p>
        </w:tc>
        <w:tc>
          <w:tcPr>
            <w:tcW w:w="1276" w:type="dxa"/>
            <w:tcBorders>
              <w:top w:val="nil"/>
              <w:left w:val="nil"/>
              <w:bottom w:val="single" w:sz="4" w:space="0" w:color="auto"/>
              <w:right w:val="nil"/>
            </w:tcBorders>
            <w:shd w:val="clear" w:color="auto" w:fill="auto"/>
            <w:noWrap/>
            <w:vAlign w:val="bottom"/>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1134" w:type="dxa"/>
            <w:tcBorders>
              <w:top w:val="nil"/>
              <w:left w:val="single" w:sz="8" w:space="0" w:color="auto"/>
              <w:bottom w:val="single" w:sz="4" w:space="0" w:color="auto"/>
              <w:right w:val="single" w:sz="4" w:space="0" w:color="auto"/>
            </w:tcBorders>
            <w:shd w:val="clear" w:color="auto" w:fill="auto"/>
            <w:noWrap/>
            <w:vAlign w:val="bottom"/>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noWrap/>
            <w:vAlign w:val="bottom"/>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1228" w:type="dxa"/>
            <w:tcBorders>
              <w:top w:val="nil"/>
              <w:left w:val="nil"/>
              <w:bottom w:val="single" w:sz="4" w:space="0" w:color="auto"/>
              <w:right w:val="single" w:sz="4" w:space="0" w:color="auto"/>
            </w:tcBorders>
            <w:shd w:val="clear" w:color="auto" w:fill="auto"/>
            <w:noWrap/>
            <w:vAlign w:val="bottom"/>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653" w:type="dxa"/>
            <w:tcBorders>
              <w:top w:val="nil"/>
              <w:left w:val="nil"/>
              <w:bottom w:val="single" w:sz="4" w:space="0" w:color="auto"/>
              <w:right w:val="single" w:sz="8" w:space="0" w:color="auto"/>
            </w:tcBorders>
            <w:shd w:val="clear" w:color="auto" w:fill="auto"/>
            <w:noWrap/>
            <w:vAlign w:val="bottom"/>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868" w:type="dxa"/>
            <w:tcBorders>
              <w:top w:val="nil"/>
              <w:left w:val="nil"/>
              <w:bottom w:val="single" w:sz="4" w:space="0" w:color="auto"/>
              <w:right w:val="single" w:sz="4" w:space="0" w:color="auto"/>
            </w:tcBorders>
            <w:shd w:val="clear" w:color="auto" w:fill="auto"/>
            <w:noWrap/>
            <w:vAlign w:val="bottom"/>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936" w:type="dxa"/>
            <w:tcBorders>
              <w:top w:val="nil"/>
              <w:left w:val="nil"/>
              <w:bottom w:val="single" w:sz="4" w:space="0" w:color="auto"/>
              <w:right w:val="single" w:sz="4" w:space="0" w:color="auto"/>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Итого по главам 1-12:</w:t>
            </w:r>
          </w:p>
        </w:tc>
        <w:tc>
          <w:tcPr>
            <w:tcW w:w="993" w:type="dxa"/>
            <w:tcBorders>
              <w:top w:val="nil"/>
              <w:left w:val="nil"/>
              <w:bottom w:val="single" w:sz="4" w:space="0" w:color="auto"/>
              <w:right w:val="nil"/>
            </w:tcBorders>
            <w:shd w:val="clear" w:color="auto" w:fill="auto"/>
            <w:noWrap/>
            <w:vAlign w:val="bottom"/>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992" w:type="dxa"/>
            <w:tcBorders>
              <w:top w:val="nil"/>
              <w:left w:val="single" w:sz="8" w:space="0" w:color="auto"/>
              <w:bottom w:val="single" w:sz="4" w:space="0" w:color="auto"/>
              <w:right w:val="single" w:sz="4" w:space="0" w:color="auto"/>
            </w:tcBorders>
            <w:shd w:val="clear" w:color="auto" w:fill="auto"/>
            <w:noWrap/>
            <w:vAlign w:val="bottom"/>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noWrap/>
            <w:vAlign w:val="bottom"/>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noWrap/>
            <w:vAlign w:val="bottom"/>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709" w:type="dxa"/>
            <w:tcBorders>
              <w:top w:val="nil"/>
              <w:left w:val="nil"/>
              <w:bottom w:val="single" w:sz="4" w:space="0" w:color="auto"/>
              <w:right w:val="single" w:sz="8" w:space="0" w:color="auto"/>
            </w:tcBorders>
            <w:shd w:val="clear" w:color="auto" w:fill="auto"/>
            <w:noWrap/>
            <w:vAlign w:val="bottom"/>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730" w:type="dxa"/>
            <w:tcBorders>
              <w:top w:val="nil"/>
              <w:left w:val="nil"/>
              <w:bottom w:val="single" w:sz="4" w:space="0" w:color="auto"/>
              <w:right w:val="single" w:sz="4" w:space="0" w:color="auto"/>
            </w:tcBorders>
            <w:shd w:val="clear" w:color="auto" w:fill="auto"/>
            <w:noWrap/>
            <w:vAlign w:val="bottom"/>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r>
      <w:tr w:rsidR="00D36BCF" w:rsidRPr="00D36BCF" w:rsidTr="00D36BCF">
        <w:trPr>
          <w:gridAfter w:val="1"/>
          <w:wAfter w:w="14" w:type="dxa"/>
          <w:trHeight w:val="1362"/>
        </w:trPr>
        <w:tc>
          <w:tcPr>
            <w:tcW w:w="759" w:type="dxa"/>
            <w:tcBorders>
              <w:top w:val="nil"/>
              <w:left w:val="single" w:sz="4" w:space="0" w:color="auto"/>
              <w:bottom w:val="single" w:sz="4" w:space="0" w:color="auto"/>
              <w:right w:val="single" w:sz="4" w:space="0" w:color="auto"/>
            </w:tcBorders>
            <w:shd w:val="clear" w:color="auto" w:fill="auto"/>
            <w:noWrap/>
            <w:vAlign w:val="bottom"/>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1226" w:type="dxa"/>
            <w:tcBorders>
              <w:top w:val="nil"/>
              <w:left w:val="nil"/>
              <w:bottom w:val="single" w:sz="4" w:space="0" w:color="auto"/>
              <w:right w:val="single" w:sz="4" w:space="0" w:color="auto"/>
            </w:tcBorders>
            <w:shd w:val="clear" w:color="auto" w:fill="auto"/>
            <w:noWrap/>
            <w:vAlign w:val="bottom"/>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1276"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Резерв средств на непредвиденные работы и затраты от общей стоимости по главам 1-12:</w:t>
            </w:r>
          </w:p>
        </w:tc>
        <w:tc>
          <w:tcPr>
            <w:tcW w:w="1134" w:type="dxa"/>
            <w:tcBorders>
              <w:top w:val="nil"/>
              <w:left w:val="single" w:sz="8" w:space="0" w:color="auto"/>
              <w:bottom w:val="single" w:sz="4" w:space="0" w:color="auto"/>
              <w:right w:val="single" w:sz="4" w:space="0" w:color="auto"/>
            </w:tcBorders>
            <w:shd w:val="clear" w:color="auto" w:fill="auto"/>
            <w:noWrap/>
            <w:vAlign w:val="bottom"/>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noWrap/>
            <w:vAlign w:val="bottom"/>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1228" w:type="dxa"/>
            <w:tcBorders>
              <w:top w:val="nil"/>
              <w:left w:val="nil"/>
              <w:bottom w:val="single" w:sz="4" w:space="0" w:color="auto"/>
              <w:right w:val="single" w:sz="4" w:space="0" w:color="auto"/>
            </w:tcBorders>
            <w:shd w:val="clear" w:color="auto" w:fill="auto"/>
            <w:noWrap/>
            <w:vAlign w:val="bottom"/>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653" w:type="dxa"/>
            <w:tcBorders>
              <w:top w:val="nil"/>
              <w:left w:val="nil"/>
              <w:bottom w:val="single" w:sz="4" w:space="0" w:color="auto"/>
              <w:right w:val="single" w:sz="8" w:space="0" w:color="auto"/>
            </w:tcBorders>
            <w:shd w:val="clear" w:color="auto" w:fill="auto"/>
            <w:noWrap/>
            <w:vAlign w:val="bottom"/>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868" w:type="dxa"/>
            <w:tcBorders>
              <w:top w:val="nil"/>
              <w:left w:val="nil"/>
              <w:bottom w:val="single" w:sz="4" w:space="0" w:color="auto"/>
              <w:right w:val="single" w:sz="4" w:space="0" w:color="auto"/>
            </w:tcBorders>
            <w:shd w:val="clear" w:color="auto" w:fill="auto"/>
            <w:noWrap/>
            <w:vAlign w:val="bottom"/>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936" w:type="dxa"/>
            <w:tcBorders>
              <w:top w:val="nil"/>
              <w:left w:val="nil"/>
              <w:bottom w:val="single" w:sz="4" w:space="0" w:color="auto"/>
              <w:right w:val="single" w:sz="4" w:space="0" w:color="auto"/>
            </w:tcBorders>
            <w:shd w:val="clear" w:color="auto" w:fill="auto"/>
            <w:noWrap/>
            <w:vAlign w:val="bottom"/>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993"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992" w:type="dxa"/>
            <w:tcBorders>
              <w:top w:val="nil"/>
              <w:left w:val="single" w:sz="8" w:space="0" w:color="auto"/>
              <w:bottom w:val="single" w:sz="4" w:space="0" w:color="auto"/>
              <w:right w:val="single" w:sz="4" w:space="0" w:color="auto"/>
            </w:tcBorders>
            <w:shd w:val="clear" w:color="auto" w:fill="auto"/>
            <w:noWrap/>
            <w:vAlign w:val="bottom"/>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noWrap/>
            <w:vAlign w:val="bottom"/>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992" w:type="dxa"/>
            <w:tcBorders>
              <w:top w:val="nil"/>
              <w:left w:val="nil"/>
              <w:bottom w:val="single" w:sz="4" w:space="0" w:color="auto"/>
              <w:right w:val="single" w:sz="4" w:space="0" w:color="auto"/>
            </w:tcBorders>
            <w:shd w:val="clear" w:color="auto" w:fill="auto"/>
            <w:noWrap/>
            <w:vAlign w:val="bottom"/>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709" w:type="dxa"/>
            <w:tcBorders>
              <w:top w:val="nil"/>
              <w:left w:val="nil"/>
              <w:bottom w:val="single" w:sz="4" w:space="0" w:color="auto"/>
              <w:right w:val="single" w:sz="8" w:space="0" w:color="auto"/>
            </w:tcBorders>
            <w:shd w:val="clear" w:color="auto" w:fill="auto"/>
            <w:noWrap/>
            <w:vAlign w:val="bottom"/>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c>
          <w:tcPr>
            <w:tcW w:w="730" w:type="dxa"/>
            <w:tcBorders>
              <w:top w:val="nil"/>
              <w:left w:val="nil"/>
              <w:bottom w:val="single" w:sz="4" w:space="0" w:color="auto"/>
              <w:right w:val="single" w:sz="4" w:space="0" w:color="auto"/>
            </w:tcBorders>
            <w:shd w:val="clear" w:color="auto" w:fill="auto"/>
            <w:noWrap/>
            <w:vAlign w:val="bottom"/>
            <w:hideMark/>
          </w:tcPr>
          <w:p w:rsidR="00E85603" w:rsidRPr="00D36BCF" w:rsidRDefault="00E85603" w:rsidP="009A742B">
            <w:pPr>
              <w:spacing w:after="0" w:line="240" w:lineRule="auto"/>
              <w:rPr>
                <w:color w:val="000000"/>
                <w:sz w:val="16"/>
                <w:szCs w:val="16"/>
              </w:rPr>
            </w:pPr>
            <w:r w:rsidRPr="00D36BCF">
              <w:rPr>
                <w:color w:val="000000"/>
                <w:sz w:val="16"/>
                <w:szCs w:val="16"/>
              </w:rPr>
              <w:t> </w:t>
            </w:r>
          </w:p>
        </w:tc>
      </w:tr>
      <w:tr w:rsidR="00D36BCF" w:rsidRPr="00D36BCF" w:rsidTr="00D36BCF">
        <w:trPr>
          <w:gridAfter w:val="1"/>
          <w:wAfter w:w="14" w:type="dxa"/>
          <w:trHeight w:val="961"/>
        </w:trPr>
        <w:tc>
          <w:tcPr>
            <w:tcW w:w="759" w:type="dxa"/>
            <w:tcBorders>
              <w:top w:val="nil"/>
              <w:left w:val="single" w:sz="4" w:space="0" w:color="auto"/>
              <w:bottom w:val="single" w:sz="4" w:space="0" w:color="auto"/>
              <w:right w:val="single" w:sz="4" w:space="0" w:color="auto"/>
            </w:tcBorders>
            <w:shd w:val="clear" w:color="auto" w:fill="auto"/>
            <w:noWrap/>
            <w:vAlign w:val="bottom"/>
            <w:hideMark/>
          </w:tcPr>
          <w:p w:rsidR="00E85603" w:rsidRPr="00D36BCF" w:rsidRDefault="00E85603" w:rsidP="009A742B">
            <w:pPr>
              <w:spacing w:after="0" w:line="240" w:lineRule="auto"/>
              <w:rPr>
                <w:b/>
                <w:bCs/>
                <w:color w:val="000000"/>
                <w:sz w:val="16"/>
                <w:szCs w:val="16"/>
              </w:rPr>
            </w:pPr>
            <w:r w:rsidRPr="00D36BCF">
              <w:rPr>
                <w:b/>
                <w:bCs/>
                <w:color w:val="000000"/>
                <w:sz w:val="16"/>
                <w:szCs w:val="16"/>
              </w:rPr>
              <w:t> </w:t>
            </w:r>
          </w:p>
        </w:tc>
        <w:tc>
          <w:tcPr>
            <w:tcW w:w="1226" w:type="dxa"/>
            <w:tcBorders>
              <w:top w:val="nil"/>
              <w:left w:val="nil"/>
              <w:bottom w:val="single" w:sz="4" w:space="0" w:color="auto"/>
              <w:right w:val="single" w:sz="4" w:space="0" w:color="auto"/>
            </w:tcBorders>
            <w:shd w:val="clear" w:color="auto" w:fill="auto"/>
            <w:noWrap/>
            <w:vAlign w:val="bottom"/>
            <w:hideMark/>
          </w:tcPr>
          <w:p w:rsidR="00E85603" w:rsidRPr="00D36BCF" w:rsidRDefault="00E85603" w:rsidP="009A742B">
            <w:pPr>
              <w:spacing w:after="0" w:line="240" w:lineRule="auto"/>
              <w:rPr>
                <w:b/>
                <w:bCs/>
                <w:color w:val="000000"/>
                <w:sz w:val="16"/>
                <w:szCs w:val="16"/>
              </w:rPr>
            </w:pPr>
            <w:r w:rsidRPr="00D36BCF">
              <w:rPr>
                <w:b/>
                <w:bCs/>
                <w:color w:val="000000"/>
                <w:sz w:val="16"/>
                <w:szCs w:val="16"/>
              </w:rPr>
              <w:t> </w:t>
            </w:r>
          </w:p>
        </w:tc>
        <w:tc>
          <w:tcPr>
            <w:tcW w:w="1276"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b/>
                <w:bCs/>
                <w:color w:val="000000"/>
                <w:sz w:val="16"/>
                <w:szCs w:val="16"/>
              </w:rPr>
            </w:pPr>
            <w:r w:rsidRPr="00D36BCF">
              <w:rPr>
                <w:b/>
                <w:bCs/>
                <w:color w:val="000000"/>
                <w:sz w:val="16"/>
                <w:szCs w:val="16"/>
              </w:rPr>
              <w:t>Всего по сводному сметному расчету по состоянию на 2000г.</w:t>
            </w:r>
          </w:p>
        </w:tc>
        <w:tc>
          <w:tcPr>
            <w:tcW w:w="1134" w:type="dxa"/>
            <w:tcBorders>
              <w:top w:val="nil"/>
              <w:left w:val="single" w:sz="8" w:space="0" w:color="auto"/>
              <w:bottom w:val="single" w:sz="8" w:space="0" w:color="auto"/>
              <w:right w:val="single" w:sz="4" w:space="0" w:color="auto"/>
            </w:tcBorders>
            <w:shd w:val="clear" w:color="auto" w:fill="auto"/>
            <w:noWrap/>
            <w:vAlign w:val="bottom"/>
            <w:hideMark/>
          </w:tcPr>
          <w:p w:rsidR="00E85603" w:rsidRPr="00D36BCF" w:rsidRDefault="00E85603" w:rsidP="009A742B">
            <w:pPr>
              <w:spacing w:after="0" w:line="240" w:lineRule="auto"/>
              <w:rPr>
                <w:b/>
                <w:bCs/>
                <w:color w:val="000000"/>
                <w:sz w:val="16"/>
                <w:szCs w:val="16"/>
              </w:rPr>
            </w:pPr>
            <w:r w:rsidRPr="00D36BCF">
              <w:rPr>
                <w:b/>
                <w:bCs/>
                <w:color w:val="000000"/>
                <w:sz w:val="16"/>
                <w:szCs w:val="16"/>
              </w:rPr>
              <w:t> </w:t>
            </w:r>
          </w:p>
        </w:tc>
        <w:tc>
          <w:tcPr>
            <w:tcW w:w="992" w:type="dxa"/>
            <w:tcBorders>
              <w:top w:val="nil"/>
              <w:left w:val="nil"/>
              <w:bottom w:val="single" w:sz="8" w:space="0" w:color="auto"/>
              <w:right w:val="single" w:sz="4" w:space="0" w:color="auto"/>
            </w:tcBorders>
            <w:shd w:val="clear" w:color="auto" w:fill="auto"/>
            <w:noWrap/>
            <w:vAlign w:val="bottom"/>
            <w:hideMark/>
          </w:tcPr>
          <w:p w:rsidR="00E85603" w:rsidRPr="00D36BCF" w:rsidRDefault="00E85603" w:rsidP="009A742B">
            <w:pPr>
              <w:spacing w:after="0" w:line="240" w:lineRule="auto"/>
              <w:rPr>
                <w:b/>
                <w:bCs/>
                <w:color w:val="000000"/>
                <w:sz w:val="16"/>
                <w:szCs w:val="16"/>
              </w:rPr>
            </w:pPr>
            <w:r w:rsidRPr="00D36BCF">
              <w:rPr>
                <w:b/>
                <w:bCs/>
                <w:color w:val="000000"/>
                <w:sz w:val="16"/>
                <w:szCs w:val="16"/>
              </w:rPr>
              <w:t> </w:t>
            </w:r>
          </w:p>
        </w:tc>
        <w:tc>
          <w:tcPr>
            <w:tcW w:w="1228" w:type="dxa"/>
            <w:tcBorders>
              <w:top w:val="nil"/>
              <w:left w:val="nil"/>
              <w:bottom w:val="single" w:sz="8" w:space="0" w:color="auto"/>
              <w:right w:val="single" w:sz="4" w:space="0" w:color="auto"/>
            </w:tcBorders>
            <w:shd w:val="clear" w:color="auto" w:fill="auto"/>
            <w:noWrap/>
            <w:vAlign w:val="bottom"/>
            <w:hideMark/>
          </w:tcPr>
          <w:p w:rsidR="00E85603" w:rsidRPr="00D36BCF" w:rsidRDefault="00E85603" w:rsidP="009A742B">
            <w:pPr>
              <w:spacing w:after="0" w:line="240" w:lineRule="auto"/>
              <w:rPr>
                <w:b/>
                <w:bCs/>
                <w:color w:val="000000"/>
                <w:sz w:val="16"/>
                <w:szCs w:val="16"/>
              </w:rPr>
            </w:pPr>
            <w:r w:rsidRPr="00D36BCF">
              <w:rPr>
                <w:b/>
                <w:bCs/>
                <w:color w:val="000000"/>
                <w:sz w:val="16"/>
                <w:szCs w:val="16"/>
              </w:rPr>
              <w:t> </w:t>
            </w:r>
          </w:p>
        </w:tc>
        <w:tc>
          <w:tcPr>
            <w:tcW w:w="653" w:type="dxa"/>
            <w:tcBorders>
              <w:top w:val="nil"/>
              <w:left w:val="nil"/>
              <w:bottom w:val="single" w:sz="8" w:space="0" w:color="auto"/>
              <w:right w:val="single" w:sz="8" w:space="0" w:color="auto"/>
            </w:tcBorders>
            <w:shd w:val="clear" w:color="auto" w:fill="auto"/>
            <w:noWrap/>
            <w:vAlign w:val="bottom"/>
            <w:hideMark/>
          </w:tcPr>
          <w:p w:rsidR="00E85603" w:rsidRPr="00D36BCF" w:rsidRDefault="00E85603" w:rsidP="009A742B">
            <w:pPr>
              <w:spacing w:after="0" w:line="240" w:lineRule="auto"/>
              <w:rPr>
                <w:b/>
                <w:bCs/>
                <w:color w:val="000000"/>
                <w:sz w:val="16"/>
                <w:szCs w:val="16"/>
              </w:rPr>
            </w:pPr>
            <w:r w:rsidRPr="00D36BCF">
              <w:rPr>
                <w:b/>
                <w:bCs/>
                <w:color w:val="000000"/>
                <w:sz w:val="16"/>
                <w:szCs w:val="16"/>
              </w:rPr>
              <w:t> </w:t>
            </w:r>
          </w:p>
        </w:tc>
        <w:tc>
          <w:tcPr>
            <w:tcW w:w="868" w:type="dxa"/>
            <w:tcBorders>
              <w:top w:val="nil"/>
              <w:left w:val="nil"/>
              <w:bottom w:val="single" w:sz="4" w:space="0" w:color="auto"/>
              <w:right w:val="single" w:sz="4" w:space="0" w:color="auto"/>
            </w:tcBorders>
            <w:shd w:val="clear" w:color="auto" w:fill="auto"/>
            <w:noWrap/>
            <w:vAlign w:val="bottom"/>
            <w:hideMark/>
          </w:tcPr>
          <w:p w:rsidR="00E85603" w:rsidRPr="00D36BCF" w:rsidRDefault="00E85603" w:rsidP="009A742B">
            <w:pPr>
              <w:spacing w:after="0" w:line="240" w:lineRule="auto"/>
              <w:rPr>
                <w:b/>
                <w:bCs/>
                <w:color w:val="000000"/>
                <w:sz w:val="16"/>
                <w:szCs w:val="16"/>
              </w:rPr>
            </w:pPr>
            <w:r w:rsidRPr="00D36BCF">
              <w:rPr>
                <w:b/>
                <w:bCs/>
                <w:color w:val="000000"/>
                <w:sz w:val="16"/>
                <w:szCs w:val="16"/>
              </w:rPr>
              <w:t> </w:t>
            </w:r>
          </w:p>
        </w:tc>
        <w:tc>
          <w:tcPr>
            <w:tcW w:w="936" w:type="dxa"/>
            <w:tcBorders>
              <w:top w:val="nil"/>
              <w:left w:val="nil"/>
              <w:bottom w:val="single" w:sz="4" w:space="0" w:color="auto"/>
              <w:right w:val="single" w:sz="4" w:space="0" w:color="auto"/>
            </w:tcBorders>
            <w:shd w:val="clear" w:color="auto" w:fill="auto"/>
            <w:noWrap/>
            <w:vAlign w:val="bottom"/>
            <w:hideMark/>
          </w:tcPr>
          <w:p w:rsidR="00E85603" w:rsidRPr="00D36BCF" w:rsidRDefault="00E85603" w:rsidP="009A742B">
            <w:pPr>
              <w:spacing w:after="0" w:line="240" w:lineRule="auto"/>
              <w:rPr>
                <w:b/>
                <w:bCs/>
                <w:color w:val="000000"/>
                <w:sz w:val="16"/>
                <w:szCs w:val="16"/>
              </w:rPr>
            </w:pPr>
            <w:r w:rsidRPr="00D36BCF">
              <w:rPr>
                <w:b/>
                <w:bCs/>
                <w:color w:val="000000"/>
                <w:sz w:val="16"/>
                <w:szCs w:val="16"/>
              </w:rPr>
              <w:t> </w:t>
            </w:r>
          </w:p>
        </w:tc>
        <w:tc>
          <w:tcPr>
            <w:tcW w:w="993" w:type="dxa"/>
            <w:tcBorders>
              <w:top w:val="nil"/>
              <w:left w:val="nil"/>
              <w:bottom w:val="single" w:sz="4" w:space="0" w:color="auto"/>
              <w:right w:val="nil"/>
            </w:tcBorders>
            <w:shd w:val="clear" w:color="auto" w:fill="auto"/>
            <w:vAlign w:val="center"/>
            <w:hideMark/>
          </w:tcPr>
          <w:p w:rsidR="00E85603" w:rsidRPr="00D36BCF" w:rsidRDefault="00E85603" w:rsidP="009A742B">
            <w:pPr>
              <w:spacing w:after="0" w:line="240" w:lineRule="auto"/>
              <w:rPr>
                <w:b/>
                <w:bCs/>
                <w:color w:val="000000"/>
                <w:sz w:val="16"/>
                <w:szCs w:val="16"/>
              </w:rPr>
            </w:pPr>
            <w:r w:rsidRPr="00D36BCF">
              <w:rPr>
                <w:b/>
                <w:bCs/>
                <w:color w:val="000000"/>
                <w:sz w:val="16"/>
                <w:szCs w:val="16"/>
              </w:rPr>
              <w:t>Всего по сводному сметному расчету по состоянию на 2000г.</w:t>
            </w:r>
          </w:p>
        </w:tc>
        <w:tc>
          <w:tcPr>
            <w:tcW w:w="992" w:type="dxa"/>
            <w:tcBorders>
              <w:top w:val="nil"/>
              <w:left w:val="single" w:sz="8" w:space="0" w:color="auto"/>
              <w:bottom w:val="single" w:sz="8" w:space="0" w:color="auto"/>
              <w:right w:val="single" w:sz="4" w:space="0" w:color="auto"/>
            </w:tcBorders>
            <w:shd w:val="clear" w:color="auto" w:fill="auto"/>
            <w:noWrap/>
            <w:vAlign w:val="bottom"/>
            <w:hideMark/>
          </w:tcPr>
          <w:p w:rsidR="00E85603" w:rsidRPr="00D36BCF" w:rsidRDefault="00E85603" w:rsidP="009A742B">
            <w:pPr>
              <w:spacing w:after="0" w:line="240" w:lineRule="auto"/>
              <w:rPr>
                <w:b/>
                <w:bCs/>
                <w:color w:val="000000"/>
                <w:sz w:val="16"/>
                <w:szCs w:val="16"/>
              </w:rPr>
            </w:pPr>
            <w:r w:rsidRPr="00D36BCF">
              <w:rPr>
                <w:b/>
                <w:bCs/>
                <w:color w:val="000000"/>
                <w:sz w:val="16"/>
                <w:szCs w:val="16"/>
              </w:rPr>
              <w:t> </w:t>
            </w:r>
          </w:p>
        </w:tc>
        <w:tc>
          <w:tcPr>
            <w:tcW w:w="992" w:type="dxa"/>
            <w:tcBorders>
              <w:top w:val="nil"/>
              <w:left w:val="nil"/>
              <w:bottom w:val="single" w:sz="8" w:space="0" w:color="auto"/>
              <w:right w:val="single" w:sz="4" w:space="0" w:color="auto"/>
            </w:tcBorders>
            <w:shd w:val="clear" w:color="auto" w:fill="auto"/>
            <w:noWrap/>
            <w:vAlign w:val="bottom"/>
            <w:hideMark/>
          </w:tcPr>
          <w:p w:rsidR="00E85603" w:rsidRPr="00D36BCF" w:rsidRDefault="00E85603" w:rsidP="009A742B">
            <w:pPr>
              <w:spacing w:after="0" w:line="240" w:lineRule="auto"/>
              <w:rPr>
                <w:b/>
                <w:bCs/>
                <w:color w:val="000000"/>
                <w:sz w:val="16"/>
                <w:szCs w:val="16"/>
              </w:rPr>
            </w:pPr>
            <w:r w:rsidRPr="00D36BCF">
              <w:rPr>
                <w:b/>
                <w:bCs/>
                <w:color w:val="000000"/>
                <w:sz w:val="16"/>
                <w:szCs w:val="16"/>
              </w:rPr>
              <w:t> </w:t>
            </w:r>
          </w:p>
        </w:tc>
        <w:tc>
          <w:tcPr>
            <w:tcW w:w="992" w:type="dxa"/>
            <w:tcBorders>
              <w:top w:val="nil"/>
              <w:left w:val="nil"/>
              <w:bottom w:val="single" w:sz="8" w:space="0" w:color="auto"/>
              <w:right w:val="single" w:sz="4" w:space="0" w:color="auto"/>
            </w:tcBorders>
            <w:shd w:val="clear" w:color="auto" w:fill="auto"/>
            <w:noWrap/>
            <w:vAlign w:val="bottom"/>
            <w:hideMark/>
          </w:tcPr>
          <w:p w:rsidR="00E85603" w:rsidRPr="00D36BCF" w:rsidRDefault="00E85603" w:rsidP="009A742B">
            <w:pPr>
              <w:spacing w:after="0" w:line="240" w:lineRule="auto"/>
              <w:rPr>
                <w:b/>
                <w:bCs/>
                <w:color w:val="000000"/>
                <w:sz w:val="16"/>
                <w:szCs w:val="16"/>
              </w:rPr>
            </w:pPr>
            <w:r w:rsidRPr="00D36BCF">
              <w:rPr>
                <w:b/>
                <w:bCs/>
                <w:color w:val="000000"/>
                <w:sz w:val="16"/>
                <w:szCs w:val="16"/>
              </w:rPr>
              <w:t> </w:t>
            </w:r>
          </w:p>
        </w:tc>
        <w:tc>
          <w:tcPr>
            <w:tcW w:w="709" w:type="dxa"/>
            <w:tcBorders>
              <w:top w:val="nil"/>
              <w:left w:val="nil"/>
              <w:bottom w:val="single" w:sz="8" w:space="0" w:color="auto"/>
              <w:right w:val="single" w:sz="8" w:space="0" w:color="auto"/>
            </w:tcBorders>
            <w:shd w:val="clear" w:color="auto" w:fill="auto"/>
            <w:noWrap/>
            <w:vAlign w:val="bottom"/>
            <w:hideMark/>
          </w:tcPr>
          <w:p w:rsidR="00E85603" w:rsidRPr="00D36BCF" w:rsidRDefault="00E85603" w:rsidP="009A742B">
            <w:pPr>
              <w:spacing w:after="0" w:line="240" w:lineRule="auto"/>
              <w:rPr>
                <w:b/>
                <w:bCs/>
                <w:color w:val="000000"/>
                <w:sz w:val="16"/>
                <w:szCs w:val="16"/>
              </w:rPr>
            </w:pPr>
            <w:r w:rsidRPr="00D36BCF">
              <w:rPr>
                <w:b/>
                <w:bCs/>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rsidR="00E85603" w:rsidRPr="00D36BCF" w:rsidRDefault="00E85603" w:rsidP="009A742B">
            <w:pPr>
              <w:spacing w:after="0" w:line="240" w:lineRule="auto"/>
              <w:rPr>
                <w:b/>
                <w:bCs/>
                <w:color w:val="000000"/>
                <w:sz w:val="16"/>
                <w:szCs w:val="16"/>
              </w:rPr>
            </w:pPr>
            <w:r w:rsidRPr="00D36BCF">
              <w:rPr>
                <w:b/>
                <w:bCs/>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rsidR="00E85603" w:rsidRPr="00D36BCF" w:rsidRDefault="00E85603" w:rsidP="009A742B">
            <w:pPr>
              <w:spacing w:after="0" w:line="240" w:lineRule="auto"/>
              <w:rPr>
                <w:b/>
                <w:bCs/>
                <w:color w:val="000000"/>
                <w:sz w:val="16"/>
                <w:szCs w:val="16"/>
              </w:rPr>
            </w:pPr>
            <w:r w:rsidRPr="00D36BCF">
              <w:rPr>
                <w:b/>
                <w:bCs/>
                <w:color w:val="000000"/>
                <w:sz w:val="16"/>
                <w:szCs w:val="16"/>
              </w:rPr>
              <w:t> </w:t>
            </w:r>
          </w:p>
        </w:tc>
        <w:tc>
          <w:tcPr>
            <w:tcW w:w="730" w:type="dxa"/>
            <w:tcBorders>
              <w:top w:val="nil"/>
              <w:left w:val="nil"/>
              <w:bottom w:val="single" w:sz="4" w:space="0" w:color="auto"/>
              <w:right w:val="single" w:sz="4" w:space="0" w:color="auto"/>
            </w:tcBorders>
            <w:shd w:val="clear" w:color="auto" w:fill="auto"/>
            <w:noWrap/>
            <w:vAlign w:val="bottom"/>
            <w:hideMark/>
          </w:tcPr>
          <w:p w:rsidR="00E85603" w:rsidRPr="00D36BCF" w:rsidRDefault="00E85603" w:rsidP="009A742B">
            <w:pPr>
              <w:spacing w:after="0" w:line="240" w:lineRule="auto"/>
              <w:rPr>
                <w:b/>
                <w:bCs/>
                <w:color w:val="000000"/>
                <w:sz w:val="16"/>
                <w:szCs w:val="16"/>
              </w:rPr>
            </w:pPr>
            <w:r w:rsidRPr="00D36BCF">
              <w:rPr>
                <w:b/>
                <w:bCs/>
                <w:color w:val="000000"/>
                <w:sz w:val="16"/>
                <w:szCs w:val="16"/>
              </w:rPr>
              <w:t> </w:t>
            </w:r>
          </w:p>
        </w:tc>
      </w:tr>
    </w:tbl>
    <w:p w:rsidR="00E85603" w:rsidRDefault="00E85603" w:rsidP="00E85603">
      <w:pPr>
        <w:pStyle w:val="ConsPlusNormal"/>
        <w:jc w:val="center"/>
        <w:rPr>
          <w:rFonts w:ascii="Times New Roman" w:hAnsi="Times New Roman" w:cs="Times New Roman"/>
          <w:sz w:val="24"/>
          <w:szCs w:val="28"/>
        </w:rPr>
      </w:pPr>
    </w:p>
    <w:p w:rsidR="00E85603" w:rsidRDefault="00E85603" w:rsidP="00E85603">
      <w:pPr>
        <w:ind w:left="5670"/>
        <w:rPr>
          <w:sz w:val="24"/>
          <w:szCs w:val="24"/>
        </w:rPr>
      </w:pPr>
    </w:p>
    <w:p w:rsidR="00E85603" w:rsidRDefault="00E85603" w:rsidP="00E85603">
      <w:pPr>
        <w:ind w:left="5670"/>
        <w:rPr>
          <w:sz w:val="24"/>
          <w:szCs w:val="24"/>
        </w:rPr>
      </w:pPr>
    </w:p>
    <w:p w:rsidR="006E2A70" w:rsidRDefault="006E2A70" w:rsidP="00E85603">
      <w:pPr>
        <w:pStyle w:val="ConsPlusNormal"/>
        <w:ind w:firstLine="0"/>
        <w:jc w:val="right"/>
        <w:outlineLvl w:val="1"/>
        <w:rPr>
          <w:rFonts w:ascii="Times New Roman" w:hAnsi="Times New Roman" w:cs="Times New Roman"/>
          <w:sz w:val="24"/>
          <w:szCs w:val="28"/>
        </w:rPr>
        <w:sectPr w:rsidR="006E2A70" w:rsidSect="0054799C">
          <w:pgSz w:w="16839" w:h="11907" w:orient="landscape" w:code="9"/>
          <w:pgMar w:top="1418" w:right="1701" w:bottom="1134" w:left="284" w:header="709" w:footer="709" w:gutter="0"/>
          <w:cols w:space="708"/>
          <w:titlePg/>
          <w:docGrid w:linePitch="360"/>
        </w:sectPr>
      </w:pPr>
    </w:p>
    <w:p w:rsidR="00E85603" w:rsidRPr="005F05EF" w:rsidRDefault="00E85603" w:rsidP="00E85603">
      <w:pPr>
        <w:pStyle w:val="ConsPlusNormal"/>
        <w:ind w:firstLine="0"/>
        <w:jc w:val="right"/>
        <w:outlineLvl w:val="1"/>
        <w:rPr>
          <w:rFonts w:ascii="Times New Roman" w:hAnsi="Times New Roman" w:cs="Times New Roman"/>
          <w:sz w:val="24"/>
          <w:szCs w:val="28"/>
        </w:rPr>
      </w:pPr>
      <w:r>
        <w:rPr>
          <w:rFonts w:ascii="Times New Roman" w:hAnsi="Times New Roman" w:cs="Times New Roman"/>
          <w:sz w:val="24"/>
          <w:szCs w:val="28"/>
        </w:rPr>
        <w:lastRenderedPageBreak/>
        <w:t>П</w:t>
      </w:r>
      <w:r w:rsidRPr="005F05EF">
        <w:rPr>
          <w:rFonts w:ascii="Times New Roman" w:hAnsi="Times New Roman" w:cs="Times New Roman"/>
          <w:sz w:val="24"/>
          <w:szCs w:val="28"/>
        </w:rPr>
        <w:t xml:space="preserve">риложение </w:t>
      </w:r>
      <w:r w:rsidR="00075225">
        <w:rPr>
          <w:rFonts w:ascii="Times New Roman" w:hAnsi="Times New Roman" w:cs="Times New Roman"/>
          <w:sz w:val="24"/>
          <w:szCs w:val="28"/>
        </w:rPr>
        <w:t>2</w:t>
      </w:r>
      <w:r w:rsidR="00763774">
        <w:rPr>
          <w:rFonts w:ascii="Times New Roman" w:hAnsi="Times New Roman" w:cs="Times New Roman"/>
          <w:sz w:val="24"/>
          <w:szCs w:val="28"/>
        </w:rPr>
        <w:t>7</w:t>
      </w:r>
      <w:r>
        <w:rPr>
          <w:rFonts w:ascii="Times New Roman" w:hAnsi="Times New Roman" w:cs="Times New Roman"/>
          <w:sz w:val="24"/>
          <w:szCs w:val="28"/>
        </w:rPr>
        <w:t xml:space="preserve"> к Договору</w:t>
      </w:r>
    </w:p>
    <w:p w:rsidR="001833A5" w:rsidRPr="00510163" w:rsidRDefault="001833A5" w:rsidP="001833A5">
      <w:pPr>
        <w:widowControl w:val="0"/>
        <w:shd w:val="clear" w:color="auto" w:fill="FFFFFF"/>
        <w:autoSpaceDE w:val="0"/>
        <w:autoSpaceDN w:val="0"/>
        <w:adjustRightInd w:val="0"/>
        <w:spacing w:after="0" w:line="240" w:lineRule="auto"/>
        <w:ind w:left="426" w:hanging="426"/>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от _________________ № ________________________</w:t>
      </w:r>
    </w:p>
    <w:p w:rsidR="00E85603" w:rsidRPr="005F05EF" w:rsidRDefault="00E85603" w:rsidP="00E85603">
      <w:pPr>
        <w:pStyle w:val="ConsPlusNormal"/>
        <w:ind w:firstLine="0"/>
        <w:jc w:val="right"/>
        <w:outlineLvl w:val="1"/>
        <w:rPr>
          <w:rFonts w:ascii="Times New Roman" w:hAnsi="Times New Roman" w:cs="Times New Roman"/>
          <w:sz w:val="24"/>
          <w:szCs w:val="28"/>
        </w:rPr>
      </w:pPr>
    </w:p>
    <w:tbl>
      <w:tblPr>
        <w:tblW w:w="14888" w:type="dxa"/>
        <w:jc w:val="right"/>
        <w:tblLook w:val="04A0" w:firstRow="1" w:lastRow="0" w:firstColumn="1" w:lastColumn="0" w:noHBand="0" w:noVBand="1"/>
      </w:tblPr>
      <w:tblGrid>
        <w:gridCol w:w="3369"/>
        <w:gridCol w:w="1242"/>
        <w:gridCol w:w="778"/>
        <w:gridCol w:w="462"/>
        <w:gridCol w:w="452"/>
        <w:gridCol w:w="430"/>
        <w:gridCol w:w="422"/>
        <w:gridCol w:w="597"/>
        <w:gridCol w:w="585"/>
        <w:gridCol w:w="405"/>
        <w:gridCol w:w="397"/>
        <w:gridCol w:w="405"/>
        <w:gridCol w:w="397"/>
        <w:gridCol w:w="405"/>
        <w:gridCol w:w="397"/>
        <w:gridCol w:w="216"/>
        <w:gridCol w:w="216"/>
        <w:gridCol w:w="397"/>
        <w:gridCol w:w="216"/>
        <w:gridCol w:w="216"/>
        <w:gridCol w:w="397"/>
        <w:gridCol w:w="216"/>
        <w:gridCol w:w="216"/>
        <w:gridCol w:w="397"/>
        <w:gridCol w:w="216"/>
        <w:gridCol w:w="216"/>
        <w:gridCol w:w="397"/>
        <w:gridCol w:w="216"/>
        <w:gridCol w:w="216"/>
        <w:gridCol w:w="397"/>
      </w:tblGrid>
      <w:tr w:rsidR="00E85603" w:rsidRPr="008B7038" w:rsidTr="008B7038">
        <w:trPr>
          <w:trHeight w:val="308"/>
          <w:jc w:val="right"/>
        </w:trPr>
        <w:tc>
          <w:tcPr>
            <w:tcW w:w="14888" w:type="dxa"/>
            <w:gridSpan w:val="30"/>
            <w:tcBorders>
              <w:top w:val="nil"/>
              <w:left w:val="nil"/>
              <w:bottom w:val="nil"/>
              <w:right w:val="nil"/>
            </w:tcBorders>
            <w:shd w:val="clear" w:color="auto" w:fill="auto"/>
            <w:noWrap/>
            <w:vAlign w:val="bottom"/>
            <w:hideMark/>
          </w:tcPr>
          <w:p w:rsidR="00E85603" w:rsidRPr="008B7038" w:rsidRDefault="00E85603" w:rsidP="00E85603">
            <w:pPr>
              <w:jc w:val="center"/>
              <w:rPr>
                <w:b/>
                <w:bCs/>
                <w:color w:val="000000"/>
                <w:sz w:val="16"/>
                <w:szCs w:val="16"/>
              </w:rPr>
            </w:pPr>
            <w:r w:rsidRPr="008B7038">
              <w:rPr>
                <w:b/>
                <w:bCs/>
                <w:color w:val="000000"/>
                <w:sz w:val="16"/>
                <w:szCs w:val="16"/>
              </w:rPr>
              <w:t>Накопительная ведомость строительства Объекта ___________</w:t>
            </w:r>
          </w:p>
        </w:tc>
      </w:tr>
      <w:tr w:rsidR="008B7038" w:rsidRPr="008B7038" w:rsidTr="008B7038">
        <w:trPr>
          <w:trHeight w:val="259"/>
          <w:jc w:val="right"/>
        </w:trPr>
        <w:tc>
          <w:tcPr>
            <w:tcW w:w="3369" w:type="dxa"/>
            <w:tcBorders>
              <w:top w:val="nil"/>
              <w:left w:val="nil"/>
              <w:bottom w:val="nil"/>
              <w:right w:val="nil"/>
            </w:tcBorders>
            <w:shd w:val="clear" w:color="auto" w:fill="auto"/>
            <w:noWrap/>
            <w:vAlign w:val="bottom"/>
            <w:hideMark/>
          </w:tcPr>
          <w:p w:rsidR="00E85603" w:rsidRPr="008B7038" w:rsidRDefault="00E85603" w:rsidP="00E85603">
            <w:pPr>
              <w:jc w:val="center"/>
              <w:rPr>
                <w:sz w:val="16"/>
                <w:szCs w:val="16"/>
              </w:rPr>
            </w:pPr>
          </w:p>
        </w:tc>
        <w:tc>
          <w:tcPr>
            <w:tcW w:w="1242" w:type="dxa"/>
            <w:tcBorders>
              <w:top w:val="nil"/>
              <w:left w:val="nil"/>
              <w:bottom w:val="nil"/>
              <w:right w:val="nil"/>
            </w:tcBorders>
            <w:shd w:val="clear" w:color="auto" w:fill="auto"/>
            <w:noWrap/>
            <w:vAlign w:val="bottom"/>
            <w:hideMark/>
          </w:tcPr>
          <w:p w:rsidR="00E85603" w:rsidRPr="008B7038" w:rsidRDefault="00E85603" w:rsidP="00E85603">
            <w:pPr>
              <w:jc w:val="both"/>
              <w:rPr>
                <w:sz w:val="16"/>
                <w:szCs w:val="16"/>
              </w:rPr>
            </w:pPr>
          </w:p>
        </w:tc>
        <w:tc>
          <w:tcPr>
            <w:tcW w:w="778" w:type="dxa"/>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462" w:type="dxa"/>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452" w:type="dxa"/>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430" w:type="dxa"/>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422" w:type="dxa"/>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597" w:type="dxa"/>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585" w:type="dxa"/>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405" w:type="dxa"/>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397" w:type="dxa"/>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405" w:type="dxa"/>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397" w:type="dxa"/>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405" w:type="dxa"/>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397" w:type="dxa"/>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432" w:type="dxa"/>
            <w:gridSpan w:val="2"/>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397" w:type="dxa"/>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432" w:type="dxa"/>
            <w:gridSpan w:val="2"/>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397" w:type="dxa"/>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432" w:type="dxa"/>
            <w:gridSpan w:val="2"/>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397" w:type="dxa"/>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432" w:type="dxa"/>
            <w:gridSpan w:val="2"/>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397" w:type="dxa"/>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432" w:type="dxa"/>
            <w:gridSpan w:val="2"/>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397" w:type="dxa"/>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r>
      <w:tr w:rsidR="008B7038" w:rsidRPr="008B7038" w:rsidTr="008B7038">
        <w:trPr>
          <w:trHeight w:val="259"/>
          <w:jc w:val="right"/>
        </w:trPr>
        <w:tc>
          <w:tcPr>
            <w:tcW w:w="3369" w:type="dxa"/>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1242" w:type="dxa"/>
            <w:tcBorders>
              <w:top w:val="nil"/>
              <w:left w:val="nil"/>
              <w:bottom w:val="nil"/>
              <w:right w:val="nil"/>
            </w:tcBorders>
            <w:shd w:val="clear" w:color="auto" w:fill="auto"/>
            <w:noWrap/>
            <w:vAlign w:val="bottom"/>
            <w:hideMark/>
          </w:tcPr>
          <w:p w:rsidR="00E85603" w:rsidRPr="008B7038" w:rsidRDefault="00E85603" w:rsidP="00E85603">
            <w:pPr>
              <w:jc w:val="both"/>
              <w:rPr>
                <w:sz w:val="16"/>
                <w:szCs w:val="16"/>
              </w:rPr>
            </w:pPr>
          </w:p>
        </w:tc>
        <w:tc>
          <w:tcPr>
            <w:tcW w:w="778" w:type="dxa"/>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462" w:type="dxa"/>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452" w:type="dxa"/>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430" w:type="dxa"/>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422" w:type="dxa"/>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597" w:type="dxa"/>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585" w:type="dxa"/>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405" w:type="dxa"/>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397" w:type="dxa"/>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405" w:type="dxa"/>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397" w:type="dxa"/>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405" w:type="dxa"/>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397" w:type="dxa"/>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432" w:type="dxa"/>
            <w:gridSpan w:val="2"/>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397" w:type="dxa"/>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432" w:type="dxa"/>
            <w:gridSpan w:val="2"/>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397" w:type="dxa"/>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432" w:type="dxa"/>
            <w:gridSpan w:val="2"/>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397" w:type="dxa"/>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432" w:type="dxa"/>
            <w:gridSpan w:val="2"/>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397" w:type="dxa"/>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829" w:type="dxa"/>
            <w:gridSpan w:val="3"/>
            <w:tcBorders>
              <w:top w:val="nil"/>
              <w:left w:val="nil"/>
              <w:bottom w:val="nil"/>
              <w:right w:val="nil"/>
            </w:tcBorders>
            <w:shd w:val="clear" w:color="auto" w:fill="auto"/>
            <w:noWrap/>
            <w:vAlign w:val="bottom"/>
            <w:hideMark/>
          </w:tcPr>
          <w:p w:rsidR="00E85603" w:rsidRPr="008B7038" w:rsidRDefault="00E85603" w:rsidP="00E85603">
            <w:pPr>
              <w:jc w:val="right"/>
              <w:rPr>
                <w:color w:val="000000"/>
                <w:sz w:val="16"/>
                <w:szCs w:val="16"/>
              </w:rPr>
            </w:pPr>
            <w:r w:rsidRPr="008B7038">
              <w:rPr>
                <w:color w:val="000000"/>
                <w:sz w:val="16"/>
                <w:szCs w:val="16"/>
              </w:rPr>
              <w:t>тыс.руб.</w:t>
            </w:r>
          </w:p>
        </w:tc>
      </w:tr>
      <w:tr w:rsidR="008B7038" w:rsidRPr="008B7038" w:rsidTr="008B7038">
        <w:trPr>
          <w:trHeight w:val="271"/>
          <w:jc w:val="right"/>
        </w:trPr>
        <w:tc>
          <w:tcPr>
            <w:tcW w:w="3369" w:type="dxa"/>
            <w:tcBorders>
              <w:top w:val="nil"/>
              <w:left w:val="nil"/>
              <w:bottom w:val="nil"/>
              <w:right w:val="nil"/>
            </w:tcBorders>
            <w:shd w:val="clear" w:color="auto" w:fill="auto"/>
            <w:noWrap/>
            <w:vAlign w:val="bottom"/>
            <w:hideMark/>
          </w:tcPr>
          <w:p w:rsidR="00E85603" w:rsidRPr="008B7038" w:rsidRDefault="00E85603" w:rsidP="00E85603">
            <w:pPr>
              <w:jc w:val="right"/>
              <w:rPr>
                <w:color w:val="000000"/>
                <w:sz w:val="16"/>
                <w:szCs w:val="16"/>
              </w:rPr>
            </w:pPr>
          </w:p>
        </w:tc>
        <w:tc>
          <w:tcPr>
            <w:tcW w:w="1242" w:type="dxa"/>
            <w:tcBorders>
              <w:top w:val="nil"/>
              <w:left w:val="nil"/>
              <w:bottom w:val="nil"/>
              <w:right w:val="nil"/>
            </w:tcBorders>
            <w:shd w:val="clear" w:color="auto" w:fill="auto"/>
            <w:noWrap/>
            <w:vAlign w:val="bottom"/>
            <w:hideMark/>
          </w:tcPr>
          <w:p w:rsidR="00E85603" w:rsidRPr="008B7038" w:rsidRDefault="00E85603" w:rsidP="00E85603">
            <w:pPr>
              <w:jc w:val="both"/>
              <w:rPr>
                <w:sz w:val="16"/>
                <w:szCs w:val="16"/>
              </w:rPr>
            </w:pPr>
          </w:p>
        </w:tc>
        <w:tc>
          <w:tcPr>
            <w:tcW w:w="778" w:type="dxa"/>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462" w:type="dxa"/>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452" w:type="dxa"/>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430" w:type="dxa"/>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422" w:type="dxa"/>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597" w:type="dxa"/>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585" w:type="dxa"/>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405" w:type="dxa"/>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397" w:type="dxa"/>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405" w:type="dxa"/>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397" w:type="dxa"/>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405" w:type="dxa"/>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397" w:type="dxa"/>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432" w:type="dxa"/>
            <w:gridSpan w:val="2"/>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397" w:type="dxa"/>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432" w:type="dxa"/>
            <w:gridSpan w:val="2"/>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397" w:type="dxa"/>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432" w:type="dxa"/>
            <w:gridSpan w:val="2"/>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397" w:type="dxa"/>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432" w:type="dxa"/>
            <w:gridSpan w:val="2"/>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397" w:type="dxa"/>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432" w:type="dxa"/>
            <w:gridSpan w:val="2"/>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c>
          <w:tcPr>
            <w:tcW w:w="397" w:type="dxa"/>
            <w:tcBorders>
              <w:top w:val="nil"/>
              <w:left w:val="nil"/>
              <w:bottom w:val="nil"/>
              <w:right w:val="nil"/>
            </w:tcBorders>
            <w:shd w:val="clear" w:color="auto" w:fill="auto"/>
            <w:noWrap/>
            <w:vAlign w:val="bottom"/>
            <w:hideMark/>
          </w:tcPr>
          <w:p w:rsidR="00E85603" w:rsidRPr="008B7038" w:rsidRDefault="00E85603" w:rsidP="00E85603">
            <w:pPr>
              <w:rPr>
                <w:sz w:val="16"/>
                <w:szCs w:val="16"/>
              </w:rPr>
            </w:pPr>
          </w:p>
        </w:tc>
      </w:tr>
      <w:tr w:rsidR="008B7038" w:rsidRPr="008B7038" w:rsidTr="008B7038">
        <w:trPr>
          <w:trHeight w:val="333"/>
          <w:jc w:val="right"/>
        </w:trPr>
        <w:tc>
          <w:tcPr>
            <w:tcW w:w="3369" w:type="dxa"/>
            <w:tcBorders>
              <w:top w:val="single" w:sz="8" w:space="0" w:color="auto"/>
              <w:left w:val="single" w:sz="8" w:space="0" w:color="auto"/>
              <w:bottom w:val="nil"/>
              <w:right w:val="single" w:sz="8" w:space="0" w:color="auto"/>
            </w:tcBorders>
            <w:shd w:val="clear" w:color="auto" w:fill="auto"/>
            <w:vAlign w:val="bottom"/>
            <w:hideMark/>
          </w:tcPr>
          <w:p w:rsidR="00E85603" w:rsidRPr="008B7038" w:rsidRDefault="00E85603" w:rsidP="00E85603">
            <w:pPr>
              <w:jc w:val="center"/>
              <w:rPr>
                <w:color w:val="000000"/>
                <w:sz w:val="16"/>
                <w:szCs w:val="16"/>
              </w:rPr>
            </w:pPr>
            <w:r w:rsidRPr="008B7038">
              <w:rPr>
                <w:color w:val="000000"/>
                <w:sz w:val="16"/>
                <w:szCs w:val="16"/>
              </w:rPr>
              <w:t>№</w:t>
            </w:r>
          </w:p>
        </w:tc>
        <w:tc>
          <w:tcPr>
            <w:tcW w:w="124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85603" w:rsidRPr="008B7038" w:rsidRDefault="00E85603" w:rsidP="00E85603">
            <w:pPr>
              <w:jc w:val="center"/>
              <w:rPr>
                <w:color w:val="000000"/>
                <w:sz w:val="16"/>
                <w:szCs w:val="16"/>
              </w:rPr>
            </w:pPr>
            <w:r w:rsidRPr="008B7038">
              <w:rPr>
                <w:color w:val="000000"/>
                <w:sz w:val="16"/>
                <w:szCs w:val="16"/>
              </w:rPr>
              <w:t>Наименование сметы</w:t>
            </w:r>
          </w:p>
        </w:tc>
        <w:tc>
          <w:tcPr>
            <w:tcW w:w="77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85603" w:rsidRPr="008B7038" w:rsidRDefault="00E85603" w:rsidP="00E85603">
            <w:pPr>
              <w:jc w:val="center"/>
              <w:rPr>
                <w:color w:val="000000"/>
                <w:sz w:val="16"/>
                <w:szCs w:val="16"/>
              </w:rPr>
            </w:pPr>
            <w:r w:rsidRPr="008B7038">
              <w:rPr>
                <w:color w:val="000000"/>
                <w:sz w:val="16"/>
                <w:szCs w:val="16"/>
              </w:rPr>
              <w:t>Вид затрат</w:t>
            </w:r>
          </w:p>
        </w:tc>
        <w:tc>
          <w:tcPr>
            <w:tcW w:w="914"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85603" w:rsidRPr="008B7038" w:rsidRDefault="00E85603" w:rsidP="00E85603">
            <w:pPr>
              <w:jc w:val="center"/>
              <w:rPr>
                <w:color w:val="000000"/>
                <w:sz w:val="16"/>
                <w:szCs w:val="16"/>
              </w:rPr>
            </w:pPr>
            <w:r w:rsidRPr="008B7038">
              <w:rPr>
                <w:color w:val="000000"/>
                <w:sz w:val="16"/>
                <w:szCs w:val="16"/>
              </w:rPr>
              <w:t>Сметная стоимость</w:t>
            </w:r>
          </w:p>
        </w:tc>
        <w:tc>
          <w:tcPr>
            <w:tcW w:w="852"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85603" w:rsidRPr="008B7038" w:rsidRDefault="00E85603" w:rsidP="00E85603">
            <w:pPr>
              <w:jc w:val="center"/>
              <w:rPr>
                <w:color w:val="000000"/>
                <w:sz w:val="16"/>
                <w:szCs w:val="16"/>
              </w:rPr>
            </w:pPr>
            <w:r w:rsidRPr="008B7038">
              <w:rPr>
                <w:color w:val="000000"/>
                <w:sz w:val="16"/>
                <w:szCs w:val="16"/>
              </w:rPr>
              <w:t>Цена договора</w:t>
            </w:r>
          </w:p>
        </w:tc>
        <w:tc>
          <w:tcPr>
            <w:tcW w:w="1182"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85603" w:rsidRPr="008B7038" w:rsidRDefault="00E85603" w:rsidP="00E85603">
            <w:pPr>
              <w:jc w:val="center"/>
              <w:rPr>
                <w:color w:val="000000"/>
                <w:sz w:val="16"/>
                <w:szCs w:val="16"/>
              </w:rPr>
            </w:pPr>
            <w:r w:rsidRPr="008B7038">
              <w:rPr>
                <w:color w:val="000000"/>
                <w:sz w:val="16"/>
                <w:szCs w:val="16"/>
              </w:rPr>
              <w:t>Освоение с начала строительства</w:t>
            </w:r>
          </w:p>
        </w:tc>
        <w:tc>
          <w:tcPr>
            <w:tcW w:w="802" w:type="dxa"/>
            <w:gridSpan w:val="2"/>
            <w:tcBorders>
              <w:top w:val="single" w:sz="8" w:space="0" w:color="auto"/>
              <w:left w:val="nil"/>
              <w:bottom w:val="nil"/>
              <w:right w:val="single" w:sz="8" w:space="0" w:color="000000"/>
            </w:tcBorders>
            <w:shd w:val="clear" w:color="auto" w:fill="auto"/>
            <w:vAlign w:val="bottom"/>
            <w:hideMark/>
          </w:tcPr>
          <w:p w:rsidR="00E85603" w:rsidRPr="008B7038" w:rsidRDefault="00E85603" w:rsidP="00E85603">
            <w:pPr>
              <w:jc w:val="center"/>
              <w:rPr>
                <w:color w:val="000000"/>
                <w:sz w:val="16"/>
                <w:szCs w:val="16"/>
              </w:rPr>
            </w:pPr>
            <w:r w:rsidRPr="008B7038">
              <w:rPr>
                <w:color w:val="000000"/>
                <w:sz w:val="16"/>
                <w:szCs w:val="16"/>
              </w:rPr>
              <w:t>20__ год</w:t>
            </w:r>
          </w:p>
        </w:tc>
        <w:tc>
          <w:tcPr>
            <w:tcW w:w="802"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rsidR="00E85603" w:rsidRPr="008B7038" w:rsidRDefault="00E85603" w:rsidP="00E85603">
            <w:pPr>
              <w:jc w:val="center"/>
              <w:rPr>
                <w:color w:val="000000"/>
                <w:sz w:val="16"/>
                <w:szCs w:val="16"/>
              </w:rPr>
            </w:pPr>
            <w:r w:rsidRPr="008B7038">
              <w:rPr>
                <w:color w:val="000000"/>
                <w:sz w:val="16"/>
                <w:szCs w:val="16"/>
              </w:rPr>
              <w:t>январь</w:t>
            </w:r>
          </w:p>
        </w:tc>
        <w:tc>
          <w:tcPr>
            <w:tcW w:w="1018"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rsidR="00E85603" w:rsidRPr="008B7038" w:rsidRDefault="00E85603" w:rsidP="00E85603">
            <w:pPr>
              <w:jc w:val="center"/>
              <w:rPr>
                <w:color w:val="000000"/>
                <w:sz w:val="16"/>
                <w:szCs w:val="16"/>
              </w:rPr>
            </w:pPr>
            <w:r w:rsidRPr="008B7038">
              <w:rPr>
                <w:color w:val="000000"/>
                <w:sz w:val="16"/>
                <w:szCs w:val="16"/>
              </w:rPr>
              <w:t>…</w:t>
            </w:r>
          </w:p>
        </w:tc>
        <w:tc>
          <w:tcPr>
            <w:tcW w:w="829"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rsidR="00E85603" w:rsidRPr="008B7038" w:rsidRDefault="00E85603" w:rsidP="00E85603">
            <w:pPr>
              <w:jc w:val="center"/>
              <w:rPr>
                <w:color w:val="000000"/>
                <w:sz w:val="16"/>
                <w:szCs w:val="16"/>
              </w:rPr>
            </w:pPr>
            <w:r w:rsidRPr="008B7038">
              <w:rPr>
                <w:color w:val="000000"/>
                <w:sz w:val="16"/>
                <w:szCs w:val="16"/>
              </w:rPr>
              <w:t>декабрь</w:t>
            </w:r>
          </w:p>
        </w:tc>
        <w:tc>
          <w:tcPr>
            <w:tcW w:w="829" w:type="dxa"/>
            <w:gridSpan w:val="3"/>
            <w:tcBorders>
              <w:top w:val="single" w:sz="8" w:space="0" w:color="auto"/>
              <w:left w:val="nil"/>
              <w:bottom w:val="nil"/>
              <w:right w:val="single" w:sz="8" w:space="0" w:color="000000"/>
            </w:tcBorders>
            <w:shd w:val="clear" w:color="auto" w:fill="auto"/>
            <w:vAlign w:val="bottom"/>
            <w:hideMark/>
          </w:tcPr>
          <w:p w:rsidR="00E85603" w:rsidRPr="008B7038" w:rsidRDefault="00E85603" w:rsidP="00E85603">
            <w:pPr>
              <w:jc w:val="center"/>
              <w:rPr>
                <w:color w:val="000000"/>
                <w:sz w:val="16"/>
                <w:szCs w:val="16"/>
              </w:rPr>
            </w:pPr>
            <w:r w:rsidRPr="008B7038">
              <w:rPr>
                <w:color w:val="000000"/>
                <w:sz w:val="16"/>
                <w:szCs w:val="16"/>
              </w:rPr>
              <w:t>20__ год</w:t>
            </w:r>
          </w:p>
        </w:tc>
        <w:tc>
          <w:tcPr>
            <w:tcW w:w="829"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rsidR="00E85603" w:rsidRPr="008B7038" w:rsidRDefault="00E85603" w:rsidP="00E85603">
            <w:pPr>
              <w:jc w:val="center"/>
              <w:rPr>
                <w:color w:val="000000"/>
                <w:sz w:val="16"/>
                <w:szCs w:val="16"/>
              </w:rPr>
            </w:pPr>
            <w:r w:rsidRPr="008B7038">
              <w:rPr>
                <w:color w:val="000000"/>
                <w:sz w:val="16"/>
                <w:szCs w:val="16"/>
              </w:rPr>
              <w:t>…</w:t>
            </w:r>
          </w:p>
        </w:tc>
        <w:tc>
          <w:tcPr>
            <w:tcW w:w="829" w:type="dxa"/>
            <w:gridSpan w:val="3"/>
            <w:tcBorders>
              <w:top w:val="single" w:sz="8" w:space="0" w:color="auto"/>
              <w:left w:val="nil"/>
              <w:bottom w:val="nil"/>
              <w:right w:val="single" w:sz="8" w:space="0" w:color="000000"/>
            </w:tcBorders>
            <w:shd w:val="clear" w:color="auto" w:fill="auto"/>
            <w:vAlign w:val="bottom"/>
            <w:hideMark/>
          </w:tcPr>
          <w:p w:rsidR="00E85603" w:rsidRPr="008B7038" w:rsidRDefault="00E85603" w:rsidP="00E85603">
            <w:pPr>
              <w:jc w:val="center"/>
              <w:rPr>
                <w:color w:val="000000"/>
                <w:sz w:val="16"/>
                <w:szCs w:val="16"/>
              </w:rPr>
            </w:pPr>
            <w:r w:rsidRPr="008B7038">
              <w:rPr>
                <w:color w:val="000000"/>
                <w:sz w:val="16"/>
                <w:szCs w:val="16"/>
              </w:rPr>
              <w:t>20__ год</w:t>
            </w:r>
          </w:p>
        </w:tc>
        <w:tc>
          <w:tcPr>
            <w:tcW w:w="613"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rsidR="00E85603" w:rsidRPr="008B7038" w:rsidRDefault="00E85603" w:rsidP="00E85603">
            <w:pPr>
              <w:jc w:val="center"/>
              <w:rPr>
                <w:color w:val="000000"/>
                <w:sz w:val="16"/>
                <w:szCs w:val="16"/>
              </w:rPr>
            </w:pPr>
            <w:r w:rsidRPr="008B7038">
              <w:rPr>
                <w:color w:val="000000"/>
                <w:sz w:val="16"/>
                <w:szCs w:val="16"/>
              </w:rPr>
              <w:t>…</w:t>
            </w:r>
          </w:p>
        </w:tc>
      </w:tr>
      <w:tr w:rsidR="008B7038" w:rsidRPr="008B7038" w:rsidTr="008B7038">
        <w:trPr>
          <w:trHeight w:val="259"/>
          <w:jc w:val="right"/>
        </w:trPr>
        <w:tc>
          <w:tcPr>
            <w:tcW w:w="3369" w:type="dxa"/>
            <w:tcBorders>
              <w:top w:val="nil"/>
              <w:left w:val="single" w:sz="8" w:space="0" w:color="auto"/>
              <w:bottom w:val="nil"/>
              <w:right w:val="single" w:sz="8" w:space="0" w:color="auto"/>
            </w:tcBorders>
            <w:shd w:val="clear" w:color="auto" w:fill="auto"/>
            <w:vAlign w:val="bottom"/>
            <w:hideMark/>
          </w:tcPr>
          <w:p w:rsidR="00E85603" w:rsidRPr="008B7038" w:rsidRDefault="00E85603" w:rsidP="00E85603">
            <w:pPr>
              <w:jc w:val="center"/>
              <w:rPr>
                <w:color w:val="000000"/>
                <w:sz w:val="16"/>
                <w:szCs w:val="16"/>
              </w:rPr>
            </w:pPr>
            <w:r w:rsidRPr="008B7038">
              <w:rPr>
                <w:color w:val="000000"/>
                <w:sz w:val="16"/>
                <w:szCs w:val="16"/>
              </w:rPr>
              <w:t>сметы</w:t>
            </w:r>
          </w:p>
        </w:tc>
        <w:tc>
          <w:tcPr>
            <w:tcW w:w="1242" w:type="dxa"/>
            <w:vMerge/>
            <w:tcBorders>
              <w:top w:val="single" w:sz="8" w:space="0" w:color="auto"/>
              <w:left w:val="single" w:sz="8" w:space="0" w:color="auto"/>
              <w:bottom w:val="single" w:sz="8" w:space="0" w:color="000000"/>
              <w:right w:val="single" w:sz="8" w:space="0" w:color="auto"/>
            </w:tcBorders>
            <w:vAlign w:val="center"/>
            <w:hideMark/>
          </w:tcPr>
          <w:p w:rsidR="00E85603" w:rsidRPr="008B7038" w:rsidRDefault="00E85603" w:rsidP="00E85603">
            <w:pPr>
              <w:rPr>
                <w:color w:val="000000"/>
                <w:sz w:val="16"/>
                <w:szCs w:val="16"/>
              </w:rPr>
            </w:pPr>
          </w:p>
        </w:tc>
        <w:tc>
          <w:tcPr>
            <w:tcW w:w="778" w:type="dxa"/>
            <w:vMerge/>
            <w:tcBorders>
              <w:top w:val="single" w:sz="8" w:space="0" w:color="auto"/>
              <w:left w:val="single" w:sz="8" w:space="0" w:color="auto"/>
              <w:bottom w:val="single" w:sz="8" w:space="0" w:color="000000"/>
              <w:right w:val="single" w:sz="8" w:space="0" w:color="auto"/>
            </w:tcBorders>
            <w:vAlign w:val="center"/>
            <w:hideMark/>
          </w:tcPr>
          <w:p w:rsidR="00E85603" w:rsidRPr="008B7038" w:rsidRDefault="00E85603" w:rsidP="00E85603">
            <w:pPr>
              <w:rPr>
                <w:color w:val="000000"/>
                <w:sz w:val="16"/>
                <w:szCs w:val="16"/>
              </w:rPr>
            </w:pPr>
          </w:p>
        </w:tc>
        <w:tc>
          <w:tcPr>
            <w:tcW w:w="914" w:type="dxa"/>
            <w:gridSpan w:val="2"/>
            <w:vMerge/>
            <w:tcBorders>
              <w:top w:val="single" w:sz="8" w:space="0" w:color="auto"/>
              <w:left w:val="single" w:sz="8" w:space="0" w:color="auto"/>
              <w:bottom w:val="single" w:sz="8" w:space="0" w:color="000000"/>
              <w:right w:val="single" w:sz="8" w:space="0" w:color="000000"/>
            </w:tcBorders>
            <w:vAlign w:val="center"/>
            <w:hideMark/>
          </w:tcPr>
          <w:p w:rsidR="00E85603" w:rsidRPr="008B7038" w:rsidRDefault="00E85603" w:rsidP="00E85603">
            <w:pPr>
              <w:rPr>
                <w:color w:val="000000"/>
                <w:sz w:val="16"/>
                <w:szCs w:val="16"/>
              </w:rPr>
            </w:pPr>
          </w:p>
        </w:tc>
        <w:tc>
          <w:tcPr>
            <w:tcW w:w="852" w:type="dxa"/>
            <w:gridSpan w:val="2"/>
            <w:vMerge/>
            <w:tcBorders>
              <w:top w:val="single" w:sz="8" w:space="0" w:color="auto"/>
              <w:left w:val="single" w:sz="8" w:space="0" w:color="auto"/>
              <w:bottom w:val="single" w:sz="8" w:space="0" w:color="000000"/>
              <w:right w:val="single" w:sz="8" w:space="0" w:color="000000"/>
            </w:tcBorders>
            <w:vAlign w:val="center"/>
            <w:hideMark/>
          </w:tcPr>
          <w:p w:rsidR="00E85603" w:rsidRPr="008B7038" w:rsidRDefault="00E85603" w:rsidP="00E85603">
            <w:pPr>
              <w:rPr>
                <w:color w:val="000000"/>
                <w:sz w:val="16"/>
                <w:szCs w:val="16"/>
              </w:rPr>
            </w:pPr>
          </w:p>
        </w:tc>
        <w:tc>
          <w:tcPr>
            <w:tcW w:w="1182" w:type="dxa"/>
            <w:gridSpan w:val="2"/>
            <w:vMerge/>
            <w:tcBorders>
              <w:top w:val="single" w:sz="8" w:space="0" w:color="auto"/>
              <w:left w:val="single" w:sz="8" w:space="0" w:color="auto"/>
              <w:bottom w:val="single" w:sz="8" w:space="0" w:color="000000"/>
              <w:right w:val="single" w:sz="8" w:space="0" w:color="000000"/>
            </w:tcBorders>
            <w:vAlign w:val="center"/>
            <w:hideMark/>
          </w:tcPr>
          <w:p w:rsidR="00E85603" w:rsidRPr="008B7038" w:rsidRDefault="00E85603" w:rsidP="00E85603">
            <w:pPr>
              <w:rPr>
                <w:color w:val="000000"/>
                <w:sz w:val="16"/>
                <w:szCs w:val="16"/>
              </w:rPr>
            </w:pPr>
          </w:p>
        </w:tc>
        <w:tc>
          <w:tcPr>
            <w:tcW w:w="802" w:type="dxa"/>
            <w:gridSpan w:val="2"/>
            <w:tcBorders>
              <w:top w:val="nil"/>
              <w:left w:val="nil"/>
              <w:bottom w:val="single" w:sz="8" w:space="0" w:color="auto"/>
              <w:right w:val="single" w:sz="8" w:space="0" w:color="000000"/>
            </w:tcBorders>
            <w:shd w:val="clear" w:color="auto" w:fill="auto"/>
            <w:vAlign w:val="bottom"/>
            <w:hideMark/>
          </w:tcPr>
          <w:p w:rsidR="00E85603" w:rsidRPr="008B7038" w:rsidRDefault="00E85603" w:rsidP="00E85603">
            <w:pPr>
              <w:jc w:val="center"/>
              <w:rPr>
                <w:color w:val="000000"/>
                <w:sz w:val="16"/>
                <w:szCs w:val="16"/>
              </w:rPr>
            </w:pPr>
            <w:r w:rsidRPr="008B7038">
              <w:rPr>
                <w:color w:val="000000"/>
                <w:sz w:val="16"/>
                <w:szCs w:val="16"/>
              </w:rPr>
              <w:t>ВСЕГО</w:t>
            </w:r>
          </w:p>
        </w:tc>
        <w:tc>
          <w:tcPr>
            <w:tcW w:w="802" w:type="dxa"/>
            <w:gridSpan w:val="2"/>
            <w:vMerge/>
            <w:tcBorders>
              <w:top w:val="single" w:sz="8" w:space="0" w:color="auto"/>
              <w:left w:val="single" w:sz="8" w:space="0" w:color="auto"/>
              <w:bottom w:val="single" w:sz="8" w:space="0" w:color="000000"/>
              <w:right w:val="single" w:sz="8" w:space="0" w:color="000000"/>
            </w:tcBorders>
            <w:vAlign w:val="center"/>
            <w:hideMark/>
          </w:tcPr>
          <w:p w:rsidR="00E85603" w:rsidRPr="008B7038" w:rsidRDefault="00E85603" w:rsidP="00E85603">
            <w:pPr>
              <w:rPr>
                <w:color w:val="000000"/>
                <w:sz w:val="16"/>
                <w:szCs w:val="16"/>
              </w:rPr>
            </w:pPr>
          </w:p>
        </w:tc>
        <w:tc>
          <w:tcPr>
            <w:tcW w:w="1018" w:type="dxa"/>
            <w:gridSpan w:val="3"/>
            <w:vMerge/>
            <w:tcBorders>
              <w:top w:val="single" w:sz="8" w:space="0" w:color="auto"/>
              <w:left w:val="single" w:sz="8" w:space="0" w:color="auto"/>
              <w:bottom w:val="single" w:sz="8" w:space="0" w:color="000000"/>
              <w:right w:val="single" w:sz="8" w:space="0" w:color="000000"/>
            </w:tcBorders>
            <w:vAlign w:val="center"/>
            <w:hideMark/>
          </w:tcPr>
          <w:p w:rsidR="00E85603" w:rsidRPr="008B7038" w:rsidRDefault="00E85603" w:rsidP="00E85603">
            <w:pPr>
              <w:rPr>
                <w:color w:val="000000"/>
                <w:sz w:val="16"/>
                <w:szCs w:val="16"/>
              </w:rPr>
            </w:pPr>
          </w:p>
        </w:tc>
        <w:tc>
          <w:tcPr>
            <w:tcW w:w="829" w:type="dxa"/>
            <w:gridSpan w:val="3"/>
            <w:vMerge/>
            <w:tcBorders>
              <w:top w:val="single" w:sz="8" w:space="0" w:color="auto"/>
              <w:left w:val="single" w:sz="8" w:space="0" w:color="auto"/>
              <w:bottom w:val="single" w:sz="8" w:space="0" w:color="000000"/>
              <w:right w:val="single" w:sz="8" w:space="0" w:color="000000"/>
            </w:tcBorders>
            <w:vAlign w:val="center"/>
            <w:hideMark/>
          </w:tcPr>
          <w:p w:rsidR="00E85603" w:rsidRPr="008B7038" w:rsidRDefault="00E85603" w:rsidP="00E85603">
            <w:pPr>
              <w:rPr>
                <w:color w:val="000000"/>
                <w:sz w:val="16"/>
                <w:szCs w:val="16"/>
              </w:rPr>
            </w:pPr>
          </w:p>
        </w:tc>
        <w:tc>
          <w:tcPr>
            <w:tcW w:w="829" w:type="dxa"/>
            <w:gridSpan w:val="3"/>
            <w:tcBorders>
              <w:top w:val="nil"/>
              <w:left w:val="nil"/>
              <w:bottom w:val="single" w:sz="8" w:space="0" w:color="auto"/>
              <w:right w:val="single" w:sz="8" w:space="0" w:color="000000"/>
            </w:tcBorders>
            <w:shd w:val="clear" w:color="auto" w:fill="auto"/>
            <w:vAlign w:val="bottom"/>
            <w:hideMark/>
          </w:tcPr>
          <w:p w:rsidR="00E85603" w:rsidRPr="008B7038" w:rsidRDefault="00E85603" w:rsidP="00E85603">
            <w:pPr>
              <w:jc w:val="center"/>
              <w:rPr>
                <w:color w:val="000000"/>
                <w:sz w:val="16"/>
                <w:szCs w:val="16"/>
              </w:rPr>
            </w:pPr>
            <w:r w:rsidRPr="008B7038">
              <w:rPr>
                <w:color w:val="000000"/>
                <w:sz w:val="16"/>
                <w:szCs w:val="16"/>
              </w:rPr>
              <w:t>ВСЕГО</w:t>
            </w:r>
          </w:p>
        </w:tc>
        <w:tc>
          <w:tcPr>
            <w:tcW w:w="829" w:type="dxa"/>
            <w:gridSpan w:val="3"/>
            <w:vMerge/>
            <w:tcBorders>
              <w:top w:val="single" w:sz="8" w:space="0" w:color="auto"/>
              <w:left w:val="single" w:sz="8" w:space="0" w:color="auto"/>
              <w:bottom w:val="single" w:sz="8" w:space="0" w:color="000000"/>
              <w:right w:val="single" w:sz="8" w:space="0" w:color="000000"/>
            </w:tcBorders>
            <w:vAlign w:val="center"/>
            <w:hideMark/>
          </w:tcPr>
          <w:p w:rsidR="00E85603" w:rsidRPr="008B7038" w:rsidRDefault="00E85603" w:rsidP="00E85603">
            <w:pPr>
              <w:rPr>
                <w:color w:val="000000"/>
                <w:sz w:val="16"/>
                <w:szCs w:val="16"/>
              </w:rPr>
            </w:pPr>
          </w:p>
        </w:tc>
        <w:tc>
          <w:tcPr>
            <w:tcW w:w="829" w:type="dxa"/>
            <w:gridSpan w:val="3"/>
            <w:tcBorders>
              <w:top w:val="nil"/>
              <w:left w:val="nil"/>
              <w:bottom w:val="single" w:sz="8" w:space="0" w:color="auto"/>
              <w:right w:val="single" w:sz="8" w:space="0" w:color="000000"/>
            </w:tcBorders>
            <w:shd w:val="clear" w:color="auto" w:fill="auto"/>
            <w:vAlign w:val="bottom"/>
            <w:hideMark/>
          </w:tcPr>
          <w:p w:rsidR="00E85603" w:rsidRPr="008B7038" w:rsidRDefault="00E85603" w:rsidP="00E85603">
            <w:pPr>
              <w:jc w:val="center"/>
              <w:rPr>
                <w:color w:val="000000"/>
                <w:sz w:val="16"/>
                <w:szCs w:val="16"/>
              </w:rPr>
            </w:pPr>
            <w:r w:rsidRPr="008B7038">
              <w:rPr>
                <w:color w:val="000000"/>
                <w:sz w:val="16"/>
                <w:szCs w:val="16"/>
              </w:rPr>
              <w:t>ВСЕГО</w:t>
            </w:r>
          </w:p>
        </w:tc>
        <w:tc>
          <w:tcPr>
            <w:tcW w:w="613" w:type="dxa"/>
            <w:gridSpan w:val="2"/>
            <w:vMerge/>
            <w:tcBorders>
              <w:top w:val="single" w:sz="8" w:space="0" w:color="auto"/>
              <w:left w:val="single" w:sz="8" w:space="0" w:color="auto"/>
              <w:bottom w:val="single" w:sz="8" w:space="0" w:color="000000"/>
              <w:right w:val="single" w:sz="8" w:space="0" w:color="000000"/>
            </w:tcBorders>
            <w:vAlign w:val="center"/>
            <w:hideMark/>
          </w:tcPr>
          <w:p w:rsidR="00E85603" w:rsidRPr="008B7038" w:rsidRDefault="00E85603" w:rsidP="00E85603">
            <w:pPr>
              <w:rPr>
                <w:color w:val="000000"/>
                <w:sz w:val="16"/>
                <w:szCs w:val="16"/>
              </w:rPr>
            </w:pPr>
          </w:p>
        </w:tc>
      </w:tr>
      <w:tr w:rsidR="008B7038" w:rsidRPr="008B7038" w:rsidTr="008B7038">
        <w:trPr>
          <w:trHeight w:val="259"/>
          <w:jc w:val="right"/>
        </w:trPr>
        <w:tc>
          <w:tcPr>
            <w:tcW w:w="3369" w:type="dxa"/>
            <w:tcBorders>
              <w:top w:val="nil"/>
              <w:left w:val="single" w:sz="8" w:space="0" w:color="auto"/>
              <w:bottom w:val="single" w:sz="8" w:space="0" w:color="auto"/>
              <w:right w:val="single" w:sz="8" w:space="0" w:color="auto"/>
            </w:tcBorders>
            <w:shd w:val="clear" w:color="auto" w:fill="auto"/>
            <w:vAlign w:val="bottom"/>
            <w:hideMark/>
          </w:tcPr>
          <w:p w:rsidR="00E85603" w:rsidRPr="008B7038" w:rsidRDefault="00E85603" w:rsidP="00E85603">
            <w:pPr>
              <w:rPr>
                <w:rFonts w:ascii="Calibri" w:hAnsi="Calibri"/>
                <w:color w:val="000000"/>
                <w:sz w:val="16"/>
                <w:szCs w:val="16"/>
              </w:rPr>
            </w:pPr>
            <w:r w:rsidRPr="008B7038">
              <w:rPr>
                <w:rFonts w:ascii="Calibri" w:hAnsi="Calibri"/>
                <w:color w:val="000000"/>
                <w:sz w:val="16"/>
                <w:szCs w:val="16"/>
              </w:rPr>
              <w:t> </w:t>
            </w:r>
          </w:p>
        </w:tc>
        <w:tc>
          <w:tcPr>
            <w:tcW w:w="1242" w:type="dxa"/>
            <w:vMerge/>
            <w:tcBorders>
              <w:top w:val="single" w:sz="8" w:space="0" w:color="auto"/>
              <w:left w:val="single" w:sz="8" w:space="0" w:color="auto"/>
              <w:bottom w:val="single" w:sz="8" w:space="0" w:color="000000"/>
              <w:right w:val="single" w:sz="8" w:space="0" w:color="auto"/>
            </w:tcBorders>
            <w:vAlign w:val="center"/>
            <w:hideMark/>
          </w:tcPr>
          <w:p w:rsidR="00E85603" w:rsidRPr="008B7038" w:rsidRDefault="00E85603" w:rsidP="00E85603">
            <w:pPr>
              <w:rPr>
                <w:color w:val="000000"/>
                <w:sz w:val="16"/>
                <w:szCs w:val="16"/>
              </w:rPr>
            </w:pPr>
          </w:p>
        </w:tc>
        <w:tc>
          <w:tcPr>
            <w:tcW w:w="778" w:type="dxa"/>
            <w:vMerge/>
            <w:tcBorders>
              <w:top w:val="single" w:sz="8" w:space="0" w:color="auto"/>
              <w:left w:val="single" w:sz="8" w:space="0" w:color="auto"/>
              <w:bottom w:val="single" w:sz="8" w:space="0" w:color="000000"/>
              <w:right w:val="single" w:sz="8" w:space="0" w:color="auto"/>
            </w:tcBorders>
            <w:vAlign w:val="center"/>
            <w:hideMark/>
          </w:tcPr>
          <w:p w:rsidR="00E85603" w:rsidRPr="008B7038" w:rsidRDefault="00E85603" w:rsidP="00E85603">
            <w:pPr>
              <w:rPr>
                <w:color w:val="000000"/>
                <w:sz w:val="16"/>
                <w:szCs w:val="16"/>
              </w:rPr>
            </w:pPr>
          </w:p>
        </w:tc>
        <w:tc>
          <w:tcPr>
            <w:tcW w:w="46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jc w:val="center"/>
              <w:rPr>
                <w:color w:val="000000"/>
                <w:sz w:val="16"/>
                <w:szCs w:val="16"/>
              </w:rPr>
            </w:pPr>
            <w:r w:rsidRPr="008B7038">
              <w:rPr>
                <w:color w:val="000000"/>
                <w:sz w:val="16"/>
                <w:szCs w:val="16"/>
              </w:rPr>
              <w:t>БЦ</w:t>
            </w:r>
          </w:p>
        </w:tc>
        <w:tc>
          <w:tcPr>
            <w:tcW w:w="45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jc w:val="center"/>
              <w:rPr>
                <w:color w:val="000000"/>
                <w:sz w:val="16"/>
                <w:szCs w:val="16"/>
              </w:rPr>
            </w:pPr>
            <w:r w:rsidRPr="008B7038">
              <w:rPr>
                <w:color w:val="000000"/>
                <w:sz w:val="16"/>
                <w:szCs w:val="16"/>
              </w:rPr>
              <w:t>ТЦ</w:t>
            </w:r>
          </w:p>
        </w:tc>
        <w:tc>
          <w:tcPr>
            <w:tcW w:w="430"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jc w:val="center"/>
              <w:rPr>
                <w:color w:val="000000"/>
                <w:sz w:val="16"/>
                <w:szCs w:val="16"/>
              </w:rPr>
            </w:pPr>
            <w:r w:rsidRPr="008B7038">
              <w:rPr>
                <w:color w:val="000000"/>
                <w:sz w:val="16"/>
                <w:szCs w:val="16"/>
              </w:rPr>
              <w:t>БЦ</w:t>
            </w:r>
          </w:p>
        </w:tc>
        <w:tc>
          <w:tcPr>
            <w:tcW w:w="42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jc w:val="center"/>
              <w:rPr>
                <w:color w:val="000000"/>
                <w:sz w:val="16"/>
                <w:szCs w:val="16"/>
              </w:rPr>
            </w:pPr>
            <w:r w:rsidRPr="008B7038">
              <w:rPr>
                <w:color w:val="000000"/>
                <w:sz w:val="16"/>
                <w:szCs w:val="16"/>
              </w:rPr>
              <w:t>ТЦ</w:t>
            </w:r>
          </w:p>
        </w:tc>
        <w:tc>
          <w:tcPr>
            <w:tcW w:w="5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jc w:val="center"/>
              <w:rPr>
                <w:color w:val="000000"/>
                <w:sz w:val="16"/>
                <w:szCs w:val="16"/>
              </w:rPr>
            </w:pPr>
            <w:r w:rsidRPr="008B7038">
              <w:rPr>
                <w:color w:val="000000"/>
                <w:sz w:val="16"/>
                <w:szCs w:val="16"/>
              </w:rPr>
              <w:t>БЦ</w:t>
            </w:r>
          </w:p>
        </w:tc>
        <w:tc>
          <w:tcPr>
            <w:tcW w:w="58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jc w:val="center"/>
              <w:rPr>
                <w:color w:val="000000"/>
                <w:sz w:val="16"/>
                <w:szCs w:val="16"/>
              </w:rPr>
            </w:pPr>
            <w:r w:rsidRPr="008B7038">
              <w:rPr>
                <w:color w:val="000000"/>
                <w:sz w:val="16"/>
                <w:szCs w:val="16"/>
              </w:rPr>
              <w:t>ТЦ</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jc w:val="center"/>
              <w:rPr>
                <w:color w:val="000000"/>
                <w:sz w:val="16"/>
                <w:szCs w:val="16"/>
              </w:rPr>
            </w:pPr>
            <w:r w:rsidRPr="008B7038">
              <w:rPr>
                <w:color w:val="000000"/>
                <w:sz w:val="16"/>
                <w:szCs w:val="16"/>
              </w:rPr>
              <w:t>БЦ</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jc w:val="center"/>
              <w:rPr>
                <w:color w:val="000000"/>
                <w:sz w:val="16"/>
                <w:szCs w:val="16"/>
              </w:rPr>
            </w:pPr>
            <w:r w:rsidRPr="008B7038">
              <w:rPr>
                <w:color w:val="000000"/>
                <w:sz w:val="16"/>
                <w:szCs w:val="16"/>
              </w:rPr>
              <w:t>ТЦ</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jc w:val="center"/>
              <w:rPr>
                <w:color w:val="000000"/>
                <w:sz w:val="16"/>
                <w:szCs w:val="16"/>
              </w:rPr>
            </w:pPr>
            <w:r w:rsidRPr="008B7038">
              <w:rPr>
                <w:color w:val="000000"/>
                <w:sz w:val="16"/>
                <w:szCs w:val="16"/>
              </w:rPr>
              <w:t>БЦ</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jc w:val="center"/>
              <w:rPr>
                <w:color w:val="000000"/>
                <w:sz w:val="16"/>
                <w:szCs w:val="16"/>
              </w:rPr>
            </w:pPr>
            <w:r w:rsidRPr="008B7038">
              <w:rPr>
                <w:color w:val="000000"/>
                <w:sz w:val="16"/>
                <w:szCs w:val="16"/>
              </w:rPr>
              <w:t>ТЦ</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jc w:val="center"/>
              <w:rPr>
                <w:color w:val="000000"/>
                <w:sz w:val="16"/>
                <w:szCs w:val="16"/>
              </w:rPr>
            </w:pPr>
            <w:r w:rsidRPr="008B7038">
              <w:rPr>
                <w:color w:val="000000"/>
                <w:sz w:val="16"/>
                <w:szCs w:val="16"/>
              </w:rPr>
              <w:t>БЦ</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jc w:val="center"/>
              <w:rPr>
                <w:color w:val="000000"/>
                <w:sz w:val="16"/>
                <w:szCs w:val="16"/>
              </w:rPr>
            </w:pPr>
            <w:r w:rsidRPr="008B7038">
              <w:rPr>
                <w:color w:val="000000"/>
                <w:sz w:val="16"/>
                <w:szCs w:val="16"/>
              </w:rPr>
              <w:t>ТЦ</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jc w:val="center"/>
              <w:rPr>
                <w:color w:val="000000"/>
                <w:sz w:val="16"/>
                <w:szCs w:val="16"/>
              </w:rPr>
            </w:pPr>
            <w:r w:rsidRPr="008B7038">
              <w:rPr>
                <w:color w:val="000000"/>
                <w:sz w:val="16"/>
                <w:szCs w:val="16"/>
              </w:rPr>
              <w:t>БЦ</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jc w:val="center"/>
              <w:rPr>
                <w:color w:val="000000"/>
                <w:sz w:val="16"/>
                <w:szCs w:val="16"/>
              </w:rPr>
            </w:pPr>
            <w:r w:rsidRPr="008B7038">
              <w:rPr>
                <w:color w:val="000000"/>
                <w:sz w:val="16"/>
                <w:szCs w:val="16"/>
              </w:rPr>
              <w:t>ТЦ</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jc w:val="center"/>
              <w:rPr>
                <w:color w:val="000000"/>
                <w:sz w:val="16"/>
                <w:szCs w:val="16"/>
              </w:rPr>
            </w:pPr>
            <w:r w:rsidRPr="008B7038">
              <w:rPr>
                <w:color w:val="000000"/>
                <w:sz w:val="16"/>
                <w:szCs w:val="16"/>
              </w:rPr>
              <w:t>БЦ</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jc w:val="center"/>
              <w:rPr>
                <w:color w:val="000000"/>
                <w:sz w:val="16"/>
                <w:szCs w:val="16"/>
              </w:rPr>
            </w:pPr>
            <w:r w:rsidRPr="008B7038">
              <w:rPr>
                <w:color w:val="000000"/>
                <w:sz w:val="16"/>
                <w:szCs w:val="16"/>
              </w:rPr>
              <w:t>ТЦ</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jc w:val="center"/>
              <w:rPr>
                <w:color w:val="000000"/>
                <w:sz w:val="16"/>
                <w:szCs w:val="16"/>
              </w:rPr>
            </w:pPr>
            <w:r w:rsidRPr="008B7038">
              <w:rPr>
                <w:color w:val="000000"/>
                <w:sz w:val="16"/>
                <w:szCs w:val="16"/>
              </w:rPr>
              <w:t>БЦ</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jc w:val="center"/>
              <w:rPr>
                <w:color w:val="000000"/>
                <w:sz w:val="16"/>
                <w:szCs w:val="16"/>
              </w:rPr>
            </w:pPr>
            <w:r w:rsidRPr="008B7038">
              <w:rPr>
                <w:color w:val="000000"/>
                <w:sz w:val="16"/>
                <w:szCs w:val="16"/>
              </w:rPr>
              <w:t>ТЦ</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jc w:val="center"/>
              <w:rPr>
                <w:color w:val="000000"/>
                <w:sz w:val="16"/>
                <w:szCs w:val="16"/>
              </w:rPr>
            </w:pPr>
            <w:r w:rsidRPr="008B7038">
              <w:rPr>
                <w:color w:val="000000"/>
                <w:sz w:val="16"/>
                <w:szCs w:val="16"/>
              </w:rPr>
              <w:t>БЦ</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jc w:val="center"/>
              <w:rPr>
                <w:color w:val="000000"/>
                <w:sz w:val="16"/>
                <w:szCs w:val="16"/>
              </w:rPr>
            </w:pPr>
            <w:r w:rsidRPr="008B7038">
              <w:rPr>
                <w:color w:val="000000"/>
                <w:sz w:val="16"/>
                <w:szCs w:val="16"/>
              </w:rPr>
              <w:t>ТЦ</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jc w:val="center"/>
              <w:rPr>
                <w:color w:val="000000"/>
                <w:sz w:val="16"/>
                <w:szCs w:val="16"/>
              </w:rPr>
            </w:pPr>
            <w:r w:rsidRPr="008B7038">
              <w:rPr>
                <w:color w:val="000000"/>
                <w:sz w:val="16"/>
                <w:szCs w:val="16"/>
              </w:rPr>
              <w:t>БЦ</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jc w:val="center"/>
              <w:rPr>
                <w:color w:val="000000"/>
                <w:sz w:val="16"/>
                <w:szCs w:val="16"/>
              </w:rPr>
            </w:pPr>
            <w:r w:rsidRPr="008B7038">
              <w:rPr>
                <w:color w:val="000000"/>
                <w:sz w:val="16"/>
                <w:szCs w:val="16"/>
              </w:rPr>
              <w:t>ТЦ</w:t>
            </w:r>
          </w:p>
        </w:tc>
      </w:tr>
      <w:tr w:rsidR="008B7038" w:rsidRPr="008B7038" w:rsidTr="008B7038">
        <w:trPr>
          <w:trHeight w:val="259"/>
          <w:jc w:val="right"/>
        </w:trPr>
        <w:tc>
          <w:tcPr>
            <w:tcW w:w="3369" w:type="dxa"/>
            <w:tcBorders>
              <w:top w:val="nil"/>
              <w:left w:val="single" w:sz="8" w:space="0" w:color="auto"/>
              <w:bottom w:val="single" w:sz="8" w:space="0" w:color="auto"/>
              <w:right w:val="single" w:sz="8" w:space="0" w:color="auto"/>
            </w:tcBorders>
            <w:shd w:val="clear" w:color="auto" w:fill="auto"/>
            <w:vAlign w:val="bottom"/>
            <w:hideMark/>
          </w:tcPr>
          <w:p w:rsidR="00E85603" w:rsidRPr="008B7038" w:rsidRDefault="00E85603" w:rsidP="00E85603">
            <w:pPr>
              <w:jc w:val="center"/>
              <w:rPr>
                <w:color w:val="000000"/>
                <w:sz w:val="16"/>
                <w:szCs w:val="16"/>
              </w:rPr>
            </w:pPr>
            <w:r w:rsidRPr="008B7038">
              <w:rPr>
                <w:color w:val="000000"/>
                <w:sz w:val="16"/>
                <w:szCs w:val="16"/>
              </w:rPr>
              <w:t>1</w:t>
            </w:r>
          </w:p>
        </w:tc>
        <w:tc>
          <w:tcPr>
            <w:tcW w:w="124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jc w:val="center"/>
              <w:rPr>
                <w:color w:val="000000"/>
                <w:sz w:val="16"/>
                <w:szCs w:val="16"/>
              </w:rPr>
            </w:pPr>
            <w:r w:rsidRPr="008B7038">
              <w:rPr>
                <w:color w:val="000000"/>
                <w:sz w:val="16"/>
                <w:szCs w:val="16"/>
              </w:rPr>
              <w:t>2</w:t>
            </w:r>
          </w:p>
        </w:tc>
        <w:tc>
          <w:tcPr>
            <w:tcW w:w="778"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jc w:val="center"/>
              <w:rPr>
                <w:color w:val="000000"/>
                <w:sz w:val="16"/>
                <w:szCs w:val="16"/>
              </w:rPr>
            </w:pPr>
            <w:r w:rsidRPr="008B7038">
              <w:rPr>
                <w:color w:val="000000"/>
                <w:sz w:val="16"/>
                <w:szCs w:val="16"/>
              </w:rPr>
              <w:t>3</w:t>
            </w:r>
          </w:p>
        </w:tc>
        <w:tc>
          <w:tcPr>
            <w:tcW w:w="46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jc w:val="center"/>
              <w:rPr>
                <w:color w:val="000000"/>
                <w:sz w:val="16"/>
                <w:szCs w:val="16"/>
              </w:rPr>
            </w:pPr>
            <w:r w:rsidRPr="008B7038">
              <w:rPr>
                <w:color w:val="000000"/>
                <w:sz w:val="16"/>
                <w:szCs w:val="16"/>
              </w:rPr>
              <w:t>4</w:t>
            </w:r>
          </w:p>
        </w:tc>
        <w:tc>
          <w:tcPr>
            <w:tcW w:w="45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jc w:val="center"/>
              <w:rPr>
                <w:color w:val="000000"/>
                <w:sz w:val="16"/>
                <w:szCs w:val="16"/>
              </w:rPr>
            </w:pPr>
            <w:r w:rsidRPr="008B7038">
              <w:rPr>
                <w:color w:val="000000"/>
                <w:sz w:val="16"/>
                <w:szCs w:val="16"/>
              </w:rPr>
              <w:t>5</w:t>
            </w:r>
          </w:p>
        </w:tc>
        <w:tc>
          <w:tcPr>
            <w:tcW w:w="430"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jc w:val="center"/>
              <w:rPr>
                <w:color w:val="000000"/>
                <w:sz w:val="16"/>
                <w:szCs w:val="16"/>
              </w:rPr>
            </w:pPr>
            <w:r w:rsidRPr="008B7038">
              <w:rPr>
                <w:color w:val="000000"/>
                <w:sz w:val="16"/>
                <w:szCs w:val="16"/>
              </w:rPr>
              <w:t>6</w:t>
            </w:r>
          </w:p>
        </w:tc>
        <w:tc>
          <w:tcPr>
            <w:tcW w:w="42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jc w:val="center"/>
              <w:rPr>
                <w:color w:val="000000"/>
                <w:sz w:val="16"/>
                <w:szCs w:val="16"/>
              </w:rPr>
            </w:pPr>
            <w:r w:rsidRPr="008B7038">
              <w:rPr>
                <w:color w:val="000000"/>
                <w:sz w:val="16"/>
                <w:szCs w:val="16"/>
              </w:rPr>
              <w:t>7</w:t>
            </w:r>
          </w:p>
        </w:tc>
        <w:tc>
          <w:tcPr>
            <w:tcW w:w="5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jc w:val="center"/>
              <w:rPr>
                <w:color w:val="000000"/>
                <w:sz w:val="16"/>
                <w:szCs w:val="16"/>
              </w:rPr>
            </w:pPr>
            <w:r w:rsidRPr="008B7038">
              <w:rPr>
                <w:color w:val="000000"/>
                <w:sz w:val="16"/>
                <w:szCs w:val="16"/>
              </w:rPr>
              <w:t>8</w:t>
            </w:r>
          </w:p>
        </w:tc>
        <w:tc>
          <w:tcPr>
            <w:tcW w:w="58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jc w:val="center"/>
              <w:rPr>
                <w:color w:val="000000"/>
                <w:sz w:val="16"/>
                <w:szCs w:val="16"/>
              </w:rPr>
            </w:pPr>
            <w:r w:rsidRPr="008B7038">
              <w:rPr>
                <w:color w:val="000000"/>
                <w:sz w:val="16"/>
                <w:szCs w:val="16"/>
              </w:rPr>
              <w:t>9</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jc w:val="center"/>
              <w:rPr>
                <w:color w:val="000000"/>
                <w:sz w:val="16"/>
                <w:szCs w:val="16"/>
              </w:rPr>
            </w:pPr>
            <w:r w:rsidRPr="008B7038">
              <w:rPr>
                <w:color w:val="000000"/>
                <w:sz w:val="16"/>
                <w:szCs w:val="16"/>
              </w:rPr>
              <w:t>10</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jc w:val="center"/>
              <w:rPr>
                <w:color w:val="000000"/>
                <w:sz w:val="16"/>
                <w:szCs w:val="16"/>
              </w:rPr>
            </w:pPr>
            <w:r w:rsidRPr="008B7038">
              <w:rPr>
                <w:color w:val="000000"/>
                <w:sz w:val="16"/>
                <w:szCs w:val="16"/>
              </w:rPr>
              <w:t>11</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jc w:val="center"/>
              <w:rPr>
                <w:color w:val="000000"/>
                <w:sz w:val="16"/>
                <w:szCs w:val="16"/>
              </w:rPr>
            </w:pPr>
            <w:r w:rsidRPr="008B7038">
              <w:rPr>
                <w:color w:val="000000"/>
                <w:sz w:val="16"/>
                <w:szCs w:val="16"/>
              </w:rPr>
              <w:t>12</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jc w:val="center"/>
              <w:rPr>
                <w:color w:val="000000"/>
                <w:sz w:val="16"/>
                <w:szCs w:val="16"/>
              </w:rPr>
            </w:pPr>
            <w:r w:rsidRPr="008B7038">
              <w:rPr>
                <w:color w:val="000000"/>
                <w:sz w:val="16"/>
                <w:szCs w:val="16"/>
              </w:rPr>
              <w:t>13</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jc w:val="cente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jc w:val="cente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jc w:val="cente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jc w:val="cente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jc w:val="cente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jc w:val="cente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jc w:val="cente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jc w:val="cente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jc w:val="cente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jc w:val="cente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jc w:val="cente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jc w:val="center"/>
              <w:rPr>
                <w:color w:val="000000"/>
                <w:sz w:val="16"/>
                <w:szCs w:val="16"/>
              </w:rPr>
            </w:pPr>
            <w:r w:rsidRPr="008B7038">
              <w:rPr>
                <w:color w:val="000000"/>
                <w:sz w:val="16"/>
                <w:szCs w:val="16"/>
              </w:rPr>
              <w:t>…</w:t>
            </w:r>
          </w:p>
        </w:tc>
      </w:tr>
      <w:tr w:rsidR="00E85603" w:rsidRPr="008B7038" w:rsidTr="008B7038">
        <w:trPr>
          <w:trHeight w:val="259"/>
          <w:jc w:val="right"/>
        </w:trPr>
        <w:tc>
          <w:tcPr>
            <w:tcW w:w="3369" w:type="dxa"/>
            <w:tcBorders>
              <w:top w:val="nil"/>
              <w:left w:val="single" w:sz="8" w:space="0" w:color="auto"/>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 </w:t>
            </w:r>
          </w:p>
        </w:tc>
        <w:tc>
          <w:tcPr>
            <w:tcW w:w="11519" w:type="dxa"/>
            <w:gridSpan w:val="29"/>
            <w:tcBorders>
              <w:top w:val="single" w:sz="8" w:space="0" w:color="auto"/>
              <w:left w:val="nil"/>
              <w:bottom w:val="single" w:sz="8" w:space="0" w:color="auto"/>
              <w:right w:val="single" w:sz="8" w:space="0" w:color="000000"/>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Глава 1. Подготовка территории строительства</w:t>
            </w:r>
          </w:p>
        </w:tc>
      </w:tr>
      <w:tr w:rsidR="008B7038" w:rsidRPr="008B7038" w:rsidTr="008B7038">
        <w:trPr>
          <w:trHeight w:val="259"/>
          <w:jc w:val="right"/>
        </w:trPr>
        <w:tc>
          <w:tcPr>
            <w:tcW w:w="3369" w:type="dxa"/>
            <w:tcBorders>
              <w:top w:val="nil"/>
              <w:left w:val="single" w:sz="8" w:space="0" w:color="auto"/>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1-1</w:t>
            </w:r>
          </w:p>
        </w:tc>
        <w:tc>
          <w:tcPr>
            <w:tcW w:w="124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Лок. Смета</w:t>
            </w:r>
          </w:p>
        </w:tc>
        <w:tc>
          <w:tcPr>
            <w:tcW w:w="778"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СМР</w:t>
            </w:r>
          </w:p>
        </w:tc>
        <w:tc>
          <w:tcPr>
            <w:tcW w:w="46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5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0"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2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5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58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r>
      <w:tr w:rsidR="008B7038" w:rsidRPr="008B7038" w:rsidTr="008B7038">
        <w:trPr>
          <w:trHeight w:val="259"/>
          <w:jc w:val="right"/>
        </w:trPr>
        <w:tc>
          <w:tcPr>
            <w:tcW w:w="3369" w:type="dxa"/>
            <w:tcBorders>
              <w:top w:val="nil"/>
              <w:left w:val="single" w:sz="8" w:space="0" w:color="auto"/>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1-1</w:t>
            </w:r>
          </w:p>
        </w:tc>
        <w:tc>
          <w:tcPr>
            <w:tcW w:w="124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 </w:t>
            </w:r>
          </w:p>
        </w:tc>
        <w:tc>
          <w:tcPr>
            <w:tcW w:w="778"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прочие</w:t>
            </w:r>
          </w:p>
        </w:tc>
        <w:tc>
          <w:tcPr>
            <w:tcW w:w="46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5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0"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2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5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58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r>
      <w:tr w:rsidR="008B7038" w:rsidRPr="008B7038" w:rsidTr="008B7038">
        <w:trPr>
          <w:trHeight w:val="259"/>
          <w:jc w:val="right"/>
        </w:trPr>
        <w:tc>
          <w:tcPr>
            <w:tcW w:w="3369" w:type="dxa"/>
            <w:tcBorders>
              <w:top w:val="nil"/>
              <w:left w:val="single" w:sz="8" w:space="0" w:color="auto"/>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 </w:t>
            </w:r>
          </w:p>
        </w:tc>
        <w:tc>
          <w:tcPr>
            <w:tcW w:w="124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Лок. Смета</w:t>
            </w:r>
          </w:p>
        </w:tc>
        <w:tc>
          <w:tcPr>
            <w:tcW w:w="778"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СМР</w:t>
            </w:r>
          </w:p>
        </w:tc>
        <w:tc>
          <w:tcPr>
            <w:tcW w:w="46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5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0"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2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5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58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r>
      <w:tr w:rsidR="008B7038" w:rsidRPr="008B7038" w:rsidTr="008B7038">
        <w:trPr>
          <w:trHeight w:val="259"/>
          <w:jc w:val="right"/>
        </w:trPr>
        <w:tc>
          <w:tcPr>
            <w:tcW w:w="3369" w:type="dxa"/>
            <w:tcBorders>
              <w:top w:val="nil"/>
              <w:left w:val="single" w:sz="8" w:space="0" w:color="auto"/>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1-2</w:t>
            </w:r>
          </w:p>
        </w:tc>
        <w:tc>
          <w:tcPr>
            <w:tcW w:w="124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Лок. Смета</w:t>
            </w:r>
          </w:p>
        </w:tc>
        <w:tc>
          <w:tcPr>
            <w:tcW w:w="778"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СМР</w:t>
            </w:r>
          </w:p>
        </w:tc>
        <w:tc>
          <w:tcPr>
            <w:tcW w:w="46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5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0"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2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5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58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r>
      <w:tr w:rsidR="008B7038" w:rsidRPr="008B7038" w:rsidTr="008B7038">
        <w:trPr>
          <w:trHeight w:val="259"/>
          <w:jc w:val="right"/>
        </w:trPr>
        <w:tc>
          <w:tcPr>
            <w:tcW w:w="3369" w:type="dxa"/>
            <w:tcBorders>
              <w:top w:val="nil"/>
              <w:left w:val="single" w:sz="8" w:space="0" w:color="auto"/>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1-3</w:t>
            </w:r>
          </w:p>
        </w:tc>
        <w:tc>
          <w:tcPr>
            <w:tcW w:w="124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Лок. Смета</w:t>
            </w:r>
          </w:p>
        </w:tc>
        <w:tc>
          <w:tcPr>
            <w:tcW w:w="778"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прочие</w:t>
            </w:r>
          </w:p>
        </w:tc>
        <w:tc>
          <w:tcPr>
            <w:tcW w:w="46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5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0"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2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5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58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r>
      <w:tr w:rsidR="008B7038" w:rsidRPr="008B7038" w:rsidTr="008B7038">
        <w:trPr>
          <w:trHeight w:val="259"/>
          <w:jc w:val="right"/>
        </w:trPr>
        <w:tc>
          <w:tcPr>
            <w:tcW w:w="3369" w:type="dxa"/>
            <w:tcBorders>
              <w:top w:val="nil"/>
              <w:left w:val="single" w:sz="8" w:space="0" w:color="auto"/>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124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778"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6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5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0"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2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5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58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r>
      <w:tr w:rsidR="00E85603" w:rsidRPr="008B7038" w:rsidTr="008B7038">
        <w:trPr>
          <w:trHeight w:val="259"/>
          <w:jc w:val="right"/>
        </w:trPr>
        <w:tc>
          <w:tcPr>
            <w:tcW w:w="3369" w:type="dxa"/>
            <w:tcBorders>
              <w:top w:val="nil"/>
              <w:left w:val="single" w:sz="8" w:space="0" w:color="auto"/>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 </w:t>
            </w:r>
          </w:p>
        </w:tc>
        <w:tc>
          <w:tcPr>
            <w:tcW w:w="11519" w:type="dxa"/>
            <w:gridSpan w:val="29"/>
            <w:tcBorders>
              <w:top w:val="single" w:sz="8" w:space="0" w:color="auto"/>
              <w:left w:val="nil"/>
              <w:bottom w:val="single" w:sz="8" w:space="0" w:color="auto"/>
              <w:right w:val="single" w:sz="8" w:space="0" w:color="000000"/>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Глава 2. Основные объекты строительства</w:t>
            </w:r>
          </w:p>
        </w:tc>
      </w:tr>
      <w:tr w:rsidR="008B7038" w:rsidRPr="008B7038" w:rsidTr="008B7038">
        <w:trPr>
          <w:trHeight w:val="481"/>
          <w:jc w:val="right"/>
        </w:trPr>
        <w:tc>
          <w:tcPr>
            <w:tcW w:w="3369" w:type="dxa"/>
            <w:vMerge w:val="restart"/>
            <w:tcBorders>
              <w:top w:val="nil"/>
              <w:left w:val="single" w:sz="8" w:space="0" w:color="auto"/>
              <w:bottom w:val="single" w:sz="8" w:space="0" w:color="000000"/>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2-1</w:t>
            </w:r>
          </w:p>
        </w:tc>
        <w:tc>
          <w:tcPr>
            <w:tcW w:w="1242" w:type="dxa"/>
            <w:vMerge w:val="restart"/>
            <w:tcBorders>
              <w:top w:val="nil"/>
              <w:left w:val="single" w:sz="8" w:space="0" w:color="auto"/>
              <w:bottom w:val="single" w:sz="8" w:space="0" w:color="000000"/>
              <w:right w:val="single" w:sz="8" w:space="0" w:color="auto"/>
            </w:tcBorders>
            <w:shd w:val="clear" w:color="auto" w:fill="auto"/>
            <w:vAlign w:val="bottom"/>
            <w:hideMark/>
          </w:tcPr>
          <w:p w:rsidR="00E85603" w:rsidRPr="008B7038" w:rsidRDefault="00E85603" w:rsidP="00E85603">
            <w:pPr>
              <w:jc w:val="center"/>
              <w:rPr>
                <w:color w:val="000000"/>
                <w:sz w:val="16"/>
                <w:szCs w:val="16"/>
              </w:rPr>
            </w:pPr>
            <w:r w:rsidRPr="008B7038">
              <w:rPr>
                <w:color w:val="000000"/>
                <w:sz w:val="16"/>
                <w:szCs w:val="16"/>
              </w:rPr>
              <w:t>Лок. Смета</w:t>
            </w:r>
          </w:p>
        </w:tc>
        <w:tc>
          <w:tcPr>
            <w:tcW w:w="778" w:type="dxa"/>
            <w:vMerge w:val="restart"/>
            <w:tcBorders>
              <w:top w:val="nil"/>
              <w:left w:val="single" w:sz="8" w:space="0" w:color="auto"/>
              <w:bottom w:val="single" w:sz="8" w:space="0" w:color="000000"/>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СМР</w:t>
            </w:r>
          </w:p>
        </w:tc>
        <w:tc>
          <w:tcPr>
            <w:tcW w:w="462" w:type="dxa"/>
            <w:vMerge w:val="restart"/>
            <w:tcBorders>
              <w:top w:val="nil"/>
              <w:left w:val="single" w:sz="8" w:space="0" w:color="auto"/>
              <w:bottom w:val="single" w:sz="8" w:space="0" w:color="000000"/>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52" w:type="dxa"/>
            <w:vMerge w:val="restart"/>
            <w:tcBorders>
              <w:top w:val="nil"/>
              <w:left w:val="single" w:sz="8" w:space="0" w:color="auto"/>
              <w:bottom w:val="single" w:sz="8" w:space="0" w:color="000000"/>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0" w:type="dxa"/>
            <w:vMerge w:val="restart"/>
            <w:tcBorders>
              <w:top w:val="nil"/>
              <w:left w:val="single" w:sz="8" w:space="0" w:color="auto"/>
              <w:bottom w:val="single" w:sz="8" w:space="0" w:color="000000"/>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22" w:type="dxa"/>
            <w:vMerge w:val="restart"/>
            <w:tcBorders>
              <w:top w:val="nil"/>
              <w:left w:val="single" w:sz="8" w:space="0" w:color="auto"/>
              <w:bottom w:val="single" w:sz="8" w:space="0" w:color="000000"/>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597" w:type="dxa"/>
            <w:vMerge w:val="restart"/>
            <w:tcBorders>
              <w:top w:val="nil"/>
              <w:left w:val="single" w:sz="8" w:space="0" w:color="auto"/>
              <w:bottom w:val="single" w:sz="8" w:space="0" w:color="000000"/>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585" w:type="dxa"/>
            <w:vMerge w:val="restart"/>
            <w:tcBorders>
              <w:top w:val="nil"/>
              <w:left w:val="single" w:sz="8" w:space="0" w:color="auto"/>
              <w:bottom w:val="single" w:sz="8" w:space="0" w:color="000000"/>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vMerge w:val="restart"/>
            <w:tcBorders>
              <w:top w:val="nil"/>
              <w:left w:val="single" w:sz="8" w:space="0" w:color="auto"/>
              <w:bottom w:val="single" w:sz="8" w:space="0" w:color="000000"/>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vMerge w:val="restart"/>
            <w:tcBorders>
              <w:top w:val="nil"/>
              <w:left w:val="single" w:sz="8" w:space="0" w:color="auto"/>
              <w:bottom w:val="single" w:sz="8" w:space="0" w:color="000000"/>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vMerge w:val="restart"/>
            <w:tcBorders>
              <w:top w:val="nil"/>
              <w:left w:val="single" w:sz="8" w:space="0" w:color="auto"/>
              <w:bottom w:val="single" w:sz="8" w:space="0" w:color="000000"/>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vMerge w:val="restart"/>
            <w:tcBorders>
              <w:top w:val="nil"/>
              <w:left w:val="single" w:sz="8" w:space="0" w:color="auto"/>
              <w:bottom w:val="single" w:sz="8" w:space="0" w:color="000000"/>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05" w:type="dxa"/>
            <w:vMerge w:val="restart"/>
            <w:tcBorders>
              <w:top w:val="nil"/>
              <w:left w:val="single" w:sz="8" w:space="0" w:color="auto"/>
              <w:bottom w:val="single" w:sz="8" w:space="0" w:color="000000"/>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vMerge w:val="restart"/>
            <w:tcBorders>
              <w:top w:val="nil"/>
              <w:left w:val="single" w:sz="8" w:space="0" w:color="auto"/>
              <w:bottom w:val="single" w:sz="8" w:space="0" w:color="000000"/>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vMerge w:val="restart"/>
            <w:tcBorders>
              <w:top w:val="nil"/>
              <w:left w:val="single" w:sz="8" w:space="0" w:color="auto"/>
              <w:bottom w:val="single" w:sz="8" w:space="0" w:color="000000"/>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vMerge w:val="restart"/>
            <w:tcBorders>
              <w:top w:val="nil"/>
              <w:left w:val="single" w:sz="8" w:space="0" w:color="auto"/>
              <w:bottom w:val="single" w:sz="8" w:space="0" w:color="000000"/>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vMerge w:val="restart"/>
            <w:tcBorders>
              <w:top w:val="nil"/>
              <w:left w:val="single" w:sz="8" w:space="0" w:color="auto"/>
              <w:bottom w:val="single" w:sz="8" w:space="0" w:color="000000"/>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vMerge w:val="restart"/>
            <w:tcBorders>
              <w:top w:val="nil"/>
              <w:left w:val="single" w:sz="8" w:space="0" w:color="auto"/>
              <w:bottom w:val="single" w:sz="8" w:space="0" w:color="000000"/>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vMerge w:val="restart"/>
            <w:tcBorders>
              <w:top w:val="nil"/>
              <w:left w:val="single" w:sz="8" w:space="0" w:color="auto"/>
              <w:bottom w:val="single" w:sz="8" w:space="0" w:color="000000"/>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r>
      <w:tr w:rsidR="008B7038" w:rsidRPr="008B7038" w:rsidTr="008B7038">
        <w:trPr>
          <w:trHeight w:val="481"/>
          <w:jc w:val="right"/>
        </w:trPr>
        <w:tc>
          <w:tcPr>
            <w:tcW w:w="3369" w:type="dxa"/>
            <w:vMerge/>
            <w:tcBorders>
              <w:top w:val="nil"/>
              <w:left w:val="single" w:sz="8" w:space="0" w:color="auto"/>
              <w:bottom w:val="single" w:sz="8" w:space="0" w:color="000000"/>
              <w:right w:val="single" w:sz="8" w:space="0" w:color="auto"/>
            </w:tcBorders>
            <w:vAlign w:val="center"/>
            <w:hideMark/>
          </w:tcPr>
          <w:p w:rsidR="00E85603" w:rsidRPr="008B7038" w:rsidRDefault="00E85603" w:rsidP="00E85603">
            <w:pPr>
              <w:rPr>
                <w:color w:val="000000"/>
                <w:sz w:val="16"/>
                <w:szCs w:val="16"/>
              </w:rPr>
            </w:pPr>
          </w:p>
        </w:tc>
        <w:tc>
          <w:tcPr>
            <w:tcW w:w="1242" w:type="dxa"/>
            <w:vMerge/>
            <w:tcBorders>
              <w:top w:val="nil"/>
              <w:left w:val="single" w:sz="8" w:space="0" w:color="auto"/>
              <w:bottom w:val="single" w:sz="8" w:space="0" w:color="000000"/>
              <w:right w:val="single" w:sz="8" w:space="0" w:color="auto"/>
            </w:tcBorders>
            <w:vAlign w:val="center"/>
            <w:hideMark/>
          </w:tcPr>
          <w:p w:rsidR="00E85603" w:rsidRPr="008B7038" w:rsidRDefault="00E85603" w:rsidP="00E85603">
            <w:pPr>
              <w:rPr>
                <w:color w:val="000000"/>
                <w:sz w:val="16"/>
                <w:szCs w:val="16"/>
              </w:rPr>
            </w:pPr>
          </w:p>
        </w:tc>
        <w:tc>
          <w:tcPr>
            <w:tcW w:w="778" w:type="dxa"/>
            <w:vMerge/>
            <w:tcBorders>
              <w:top w:val="nil"/>
              <w:left w:val="single" w:sz="8" w:space="0" w:color="auto"/>
              <w:bottom w:val="single" w:sz="8" w:space="0" w:color="000000"/>
              <w:right w:val="single" w:sz="8" w:space="0" w:color="auto"/>
            </w:tcBorders>
            <w:vAlign w:val="center"/>
            <w:hideMark/>
          </w:tcPr>
          <w:p w:rsidR="00E85603" w:rsidRPr="008B7038" w:rsidRDefault="00E85603" w:rsidP="00E85603">
            <w:pPr>
              <w:rPr>
                <w:color w:val="000000"/>
                <w:sz w:val="16"/>
                <w:szCs w:val="16"/>
              </w:rPr>
            </w:pPr>
          </w:p>
        </w:tc>
        <w:tc>
          <w:tcPr>
            <w:tcW w:w="462" w:type="dxa"/>
            <w:vMerge/>
            <w:tcBorders>
              <w:top w:val="nil"/>
              <w:left w:val="single" w:sz="8" w:space="0" w:color="auto"/>
              <w:bottom w:val="single" w:sz="8" w:space="0" w:color="000000"/>
              <w:right w:val="single" w:sz="8" w:space="0" w:color="auto"/>
            </w:tcBorders>
            <w:vAlign w:val="center"/>
            <w:hideMark/>
          </w:tcPr>
          <w:p w:rsidR="00E85603" w:rsidRPr="008B7038" w:rsidRDefault="00E85603" w:rsidP="00E85603">
            <w:pPr>
              <w:rPr>
                <w:color w:val="000000"/>
                <w:sz w:val="16"/>
                <w:szCs w:val="16"/>
              </w:rPr>
            </w:pPr>
          </w:p>
        </w:tc>
        <w:tc>
          <w:tcPr>
            <w:tcW w:w="452" w:type="dxa"/>
            <w:vMerge/>
            <w:tcBorders>
              <w:top w:val="nil"/>
              <w:left w:val="single" w:sz="8" w:space="0" w:color="auto"/>
              <w:bottom w:val="single" w:sz="8" w:space="0" w:color="000000"/>
              <w:right w:val="single" w:sz="8" w:space="0" w:color="auto"/>
            </w:tcBorders>
            <w:vAlign w:val="center"/>
            <w:hideMark/>
          </w:tcPr>
          <w:p w:rsidR="00E85603" w:rsidRPr="008B7038" w:rsidRDefault="00E85603" w:rsidP="00E85603">
            <w:pPr>
              <w:rPr>
                <w:color w:val="000000"/>
                <w:sz w:val="16"/>
                <w:szCs w:val="16"/>
              </w:rPr>
            </w:pPr>
          </w:p>
        </w:tc>
        <w:tc>
          <w:tcPr>
            <w:tcW w:w="430" w:type="dxa"/>
            <w:vMerge/>
            <w:tcBorders>
              <w:top w:val="nil"/>
              <w:left w:val="single" w:sz="8" w:space="0" w:color="auto"/>
              <w:bottom w:val="single" w:sz="8" w:space="0" w:color="000000"/>
              <w:right w:val="single" w:sz="8" w:space="0" w:color="auto"/>
            </w:tcBorders>
            <w:vAlign w:val="center"/>
            <w:hideMark/>
          </w:tcPr>
          <w:p w:rsidR="00E85603" w:rsidRPr="008B7038" w:rsidRDefault="00E85603" w:rsidP="00E85603">
            <w:pPr>
              <w:rPr>
                <w:color w:val="000000"/>
                <w:sz w:val="16"/>
                <w:szCs w:val="16"/>
              </w:rPr>
            </w:pPr>
          </w:p>
        </w:tc>
        <w:tc>
          <w:tcPr>
            <w:tcW w:w="422" w:type="dxa"/>
            <w:vMerge/>
            <w:tcBorders>
              <w:top w:val="nil"/>
              <w:left w:val="single" w:sz="8" w:space="0" w:color="auto"/>
              <w:bottom w:val="single" w:sz="8" w:space="0" w:color="000000"/>
              <w:right w:val="single" w:sz="8" w:space="0" w:color="auto"/>
            </w:tcBorders>
            <w:vAlign w:val="center"/>
            <w:hideMark/>
          </w:tcPr>
          <w:p w:rsidR="00E85603" w:rsidRPr="008B7038" w:rsidRDefault="00E85603" w:rsidP="00E85603">
            <w:pPr>
              <w:rPr>
                <w:color w:val="000000"/>
                <w:sz w:val="16"/>
                <w:szCs w:val="16"/>
              </w:rPr>
            </w:pPr>
          </w:p>
        </w:tc>
        <w:tc>
          <w:tcPr>
            <w:tcW w:w="597" w:type="dxa"/>
            <w:vMerge/>
            <w:tcBorders>
              <w:top w:val="nil"/>
              <w:left w:val="single" w:sz="8" w:space="0" w:color="auto"/>
              <w:bottom w:val="single" w:sz="8" w:space="0" w:color="000000"/>
              <w:right w:val="single" w:sz="8" w:space="0" w:color="auto"/>
            </w:tcBorders>
            <w:vAlign w:val="center"/>
            <w:hideMark/>
          </w:tcPr>
          <w:p w:rsidR="00E85603" w:rsidRPr="008B7038" w:rsidRDefault="00E85603" w:rsidP="00E85603">
            <w:pPr>
              <w:rPr>
                <w:color w:val="000000"/>
                <w:sz w:val="16"/>
                <w:szCs w:val="16"/>
              </w:rPr>
            </w:pPr>
          </w:p>
        </w:tc>
        <w:tc>
          <w:tcPr>
            <w:tcW w:w="585" w:type="dxa"/>
            <w:vMerge/>
            <w:tcBorders>
              <w:top w:val="nil"/>
              <w:left w:val="single" w:sz="8" w:space="0" w:color="auto"/>
              <w:bottom w:val="single" w:sz="8" w:space="0" w:color="000000"/>
              <w:right w:val="single" w:sz="8" w:space="0" w:color="auto"/>
            </w:tcBorders>
            <w:vAlign w:val="center"/>
            <w:hideMark/>
          </w:tcPr>
          <w:p w:rsidR="00E85603" w:rsidRPr="008B7038" w:rsidRDefault="00E85603" w:rsidP="00E85603">
            <w:pPr>
              <w:rPr>
                <w:color w:val="000000"/>
                <w:sz w:val="16"/>
                <w:szCs w:val="16"/>
              </w:rPr>
            </w:pPr>
          </w:p>
        </w:tc>
        <w:tc>
          <w:tcPr>
            <w:tcW w:w="405" w:type="dxa"/>
            <w:vMerge/>
            <w:tcBorders>
              <w:top w:val="nil"/>
              <w:left w:val="single" w:sz="8" w:space="0" w:color="auto"/>
              <w:bottom w:val="single" w:sz="8" w:space="0" w:color="000000"/>
              <w:right w:val="single" w:sz="8" w:space="0" w:color="auto"/>
            </w:tcBorders>
            <w:vAlign w:val="center"/>
            <w:hideMark/>
          </w:tcPr>
          <w:p w:rsidR="00E85603" w:rsidRPr="008B7038" w:rsidRDefault="00E85603" w:rsidP="00E85603">
            <w:pPr>
              <w:rPr>
                <w:color w:val="000000"/>
                <w:sz w:val="16"/>
                <w:szCs w:val="16"/>
              </w:rPr>
            </w:pPr>
          </w:p>
        </w:tc>
        <w:tc>
          <w:tcPr>
            <w:tcW w:w="397" w:type="dxa"/>
            <w:vMerge/>
            <w:tcBorders>
              <w:top w:val="nil"/>
              <w:left w:val="single" w:sz="8" w:space="0" w:color="auto"/>
              <w:bottom w:val="single" w:sz="8" w:space="0" w:color="000000"/>
              <w:right w:val="single" w:sz="8" w:space="0" w:color="auto"/>
            </w:tcBorders>
            <w:vAlign w:val="center"/>
            <w:hideMark/>
          </w:tcPr>
          <w:p w:rsidR="00E85603" w:rsidRPr="008B7038" w:rsidRDefault="00E85603" w:rsidP="00E85603">
            <w:pPr>
              <w:rPr>
                <w:color w:val="000000"/>
                <w:sz w:val="16"/>
                <w:szCs w:val="16"/>
              </w:rPr>
            </w:pPr>
          </w:p>
        </w:tc>
        <w:tc>
          <w:tcPr>
            <w:tcW w:w="405" w:type="dxa"/>
            <w:vMerge/>
            <w:tcBorders>
              <w:top w:val="nil"/>
              <w:left w:val="single" w:sz="8" w:space="0" w:color="auto"/>
              <w:bottom w:val="single" w:sz="8" w:space="0" w:color="000000"/>
              <w:right w:val="single" w:sz="8" w:space="0" w:color="auto"/>
            </w:tcBorders>
            <w:vAlign w:val="center"/>
            <w:hideMark/>
          </w:tcPr>
          <w:p w:rsidR="00E85603" w:rsidRPr="008B7038" w:rsidRDefault="00E85603" w:rsidP="00E85603">
            <w:pPr>
              <w:rPr>
                <w:color w:val="000000"/>
                <w:sz w:val="16"/>
                <w:szCs w:val="16"/>
              </w:rPr>
            </w:pPr>
          </w:p>
        </w:tc>
        <w:tc>
          <w:tcPr>
            <w:tcW w:w="397" w:type="dxa"/>
            <w:vMerge/>
            <w:tcBorders>
              <w:top w:val="nil"/>
              <w:left w:val="single" w:sz="8" w:space="0" w:color="auto"/>
              <w:bottom w:val="single" w:sz="8" w:space="0" w:color="000000"/>
              <w:right w:val="single" w:sz="8" w:space="0" w:color="auto"/>
            </w:tcBorders>
            <w:vAlign w:val="center"/>
            <w:hideMark/>
          </w:tcPr>
          <w:p w:rsidR="00E85603" w:rsidRPr="008B7038" w:rsidRDefault="00E85603" w:rsidP="00E85603">
            <w:pPr>
              <w:rPr>
                <w:color w:val="000000"/>
                <w:sz w:val="16"/>
                <w:szCs w:val="16"/>
              </w:rPr>
            </w:pPr>
          </w:p>
        </w:tc>
        <w:tc>
          <w:tcPr>
            <w:tcW w:w="405" w:type="dxa"/>
            <w:vMerge/>
            <w:tcBorders>
              <w:top w:val="nil"/>
              <w:left w:val="single" w:sz="8" w:space="0" w:color="auto"/>
              <w:bottom w:val="single" w:sz="8" w:space="0" w:color="000000"/>
              <w:right w:val="single" w:sz="8" w:space="0" w:color="auto"/>
            </w:tcBorders>
            <w:vAlign w:val="center"/>
            <w:hideMark/>
          </w:tcPr>
          <w:p w:rsidR="00E85603" w:rsidRPr="008B7038" w:rsidRDefault="00E85603" w:rsidP="00E85603">
            <w:pPr>
              <w:rPr>
                <w:color w:val="000000"/>
                <w:sz w:val="16"/>
                <w:szCs w:val="16"/>
              </w:rPr>
            </w:pPr>
          </w:p>
        </w:tc>
        <w:tc>
          <w:tcPr>
            <w:tcW w:w="397" w:type="dxa"/>
            <w:vMerge/>
            <w:tcBorders>
              <w:top w:val="nil"/>
              <w:left w:val="single" w:sz="8" w:space="0" w:color="auto"/>
              <w:bottom w:val="single" w:sz="8" w:space="0" w:color="000000"/>
              <w:right w:val="single" w:sz="8" w:space="0" w:color="auto"/>
            </w:tcBorders>
            <w:vAlign w:val="center"/>
            <w:hideMark/>
          </w:tcPr>
          <w:p w:rsidR="00E85603" w:rsidRPr="008B7038" w:rsidRDefault="00E85603" w:rsidP="00E85603">
            <w:pPr>
              <w:rPr>
                <w:color w:val="000000"/>
                <w:sz w:val="16"/>
                <w:szCs w:val="16"/>
              </w:rPr>
            </w:pPr>
          </w:p>
        </w:tc>
        <w:tc>
          <w:tcPr>
            <w:tcW w:w="432" w:type="dxa"/>
            <w:gridSpan w:val="2"/>
            <w:vMerge/>
            <w:tcBorders>
              <w:top w:val="nil"/>
              <w:left w:val="single" w:sz="8" w:space="0" w:color="auto"/>
              <w:bottom w:val="single" w:sz="8" w:space="0" w:color="000000"/>
              <w:right w:val="single" w:sz="8" w:space="0" w:color="auto"/>
            </w:tcBorders>
            <w:vAlign w:val="center"/>
            <w:hideMark/>
          </w:tcPr>
          <w:p w:rsidR="00E85603" w:rsidRPr="008B7038" w:rsidRDefault="00E85603" w:rsidP="00E85603">
            <w:pPr>
              <w:rPr>
                <w:color w:val="000000"/>
                <w:sz w:val="16"/>
                <w:szCs w:val="16"/>
              </w:rPr>
            </w:pPr>
          </w:p>
        </w:tc>
        <w:tc>
          <w:tcPr>
            <w:tcW w:w="397" w:type="dxa"/>
            <w:vMerge/>
            <w:tcBorders>
              <w:top w:val="nil"/>
              <w:left w:val="single" w:sz="8" w:space="0" w:color="auto"/>
              <w:bottom w:val="single" w:sz="8" w:space="0" w:color="000000"/>
              <w:right w:val="single" w:sz="8" w:space="0" w:color="auto"/>
            </w:tcBorders>
            <w:vAlign w:val="center"/>
            <w:hideMark/>
          </w:tcPr>
          <w:p w:rsidR="00E85603" w:rsidRPr="008B7038" w:rsidRDefault="00E85603" w:rsidP="00E85603">
            <w:pPr>
              <w:rPr>
                <w:color w:val="000000"/>
                <w:sz w:val="16"/>
                <w:szCs w:val="16"/>
              </w:rPr>
            </w:pPr>
          </w:p>
        </w:tc>
        <w:tc>
          <w:tcPr>
            <w:tcW w:w="432" w:type="dxa"/>
            <w:gridSpan w:val="2"/>
            <w:vMerge/>
            <w:tcBorders>
              <w:top w:val="nil"/>
              <w:left w:val="single" w:sz="8" w:space="0" w:color="auto"/>
              <w:bottom w:val="single" w:sz="8" w:space="0" w:color="000000"/>
              <w:right w:val="single" w:sz="8" w:space="0" w:color="auto"/>
            </w:tcBorders>
            <w:vAlign w:val="center"/>
            <w:hideMark/>
          </w:tcPr>
          <w:p w:rsidR="00E85603" w:rsidRPr="008B7038" w:rsidRDefault="00E85603" w:rsidP="00E85603">
            <w:pPr>
              <w:rPr>
                <w:color w:val="000000"/>
                <w:sz w:val="16"/>
                <w:szCs w:val="16"/>
              </w:rPr>
            </w:pPr>
          </w:p>
        </w:tc>
        <w:tc>
          <w:tcPr>
            <w:tcW w:w="397" w:type="dxa"/>
            <w:vMerge/>
            <w:tcBorders>
              <w:top w:val="nil"/>
              <w:left w:val="single" w:sz="8" w:space="0" w:color="auto"/>
              <w:bottom w:val="single" w:sz="8" w:space="0" w:color="000000"/>
              <w:right w:val="single" w:sz="8" w:space="0" w:color="auto"/>
            </w:tcBorders>
            <w:vAlign w:val="center"/>
            <w:hideMark/>
          </w:tcPr>
          <w:p w:rsidR="00E85603" w:rsidRPr="008B7038" w:rsidRDefault="00E85603" w:rsidP="00E85603">
            <w:pPr>
              <w:rPr>
                <w:color w:val="000000"/>
                <w:sz w:val="16"/>
                <w:szCs w:val="16"/>
              </w:rPr>
            </w:pPr>
          </w:p>
        </w:tc>
        <w:tc>
          <w:tcPr>
            <w:tcW w:w="432" w:type="dxa"/>
            <w:gridSpan w:val="2"/>
            <w:vMerge/>
            <w:tcBorders>
              <w:top w:val="nil"/>
              <w:left w:val="single" w:sz="8" w:space="0" w:color="auto"/>
              <w:bottom w:val="single" w:sz="8" w:space="0" w:color="000000"/>
              <w:right w:val="single" w:sz="8" w:space="0" w:color="auto"/>
            </w:tcBorders>
            <w:vAlign w:val="center"/>
            <w:hideMark/>
          </w:tcPr>
          <w:p w:rsidR="00E85603" w:rsidRPr="008B7038" w:rsidRDefault="00E85603" w:rsidP="00E85603">
            <w:pPr>
              <w:rPr>
                <w:color w:val="000000"/>
                <w:sz w:val="16"/>
                <w:szCs w:val="16"/>
              </w:rPr>
            </w:pPr>
          </w:p>
        </w:tc>
        <w:tc>
          <w:tcPr>
            <w:tcW w:w="397" w:type="dxa"/>
            <w:vMerge/>
            <w:tcBorders>
              <w:top w:val="nil"/>
              <w:left w:val="single" w:sz="8" w:space="0" w:color="auto"/>
              <w:bottom w:val="single" w:sz="8" w:space="0" w:color="000000"/>
              <w:right w:val="single" w:sz="8" w:space="0" w:color="auto"/>
            </w:tcBorders>
            <w:vAlign w:val="center"/>
            <w:hideMark/>
          </w:tcPr>
          <w:p w:rsidR="00E85603" w:rsidRPr="008B7038" w:rsidRDefault="00E85603" w:rsidP="00E85603">
            <w:pPr>
              <w:rPr>
                <w:color w:val="000000"/>
                <w:sz w:val="16"/>
                <w:szCs w:val="16"/>
              </w:rPr>
            </w:pPr>
          </w:p>
        </w:tc>
        <w:tc>
          <w:tcPr>
            <w:tcW w:w="432" w:type="dxa"/>
            <w:gridSpan w:val="2"/>
            <w:vMerge/>
            <w:tcBorders>
              <w:top w:val="nil"/>
              <w:left w:val="single" w:sz="8" w:space="0" w:color="auto"/>
              <w:bottom w:val="single" w:sz="8" w:space="0" w:color="000000"/>
              <w:right w:val="single" w:sz="8" w:space="0" w:color="auto"/>
            </w:tcBorders>
            <w:vAlign w:val="center"/>
            <w:hideMark/>
          </w:tcPr>
          <w:p w:rsidR="00E85603" w:rsidRPr="008B7038" w:rsidRDefault="00E85603" w:rsidP="00E85603">
            <w:pPr>
              <w:rPr>
                <w:color w:val="000000"/>
                <w:sz w:val="16"/>
                <w:szCs w:val="16"/>
              </w:rPr>
            </w:pPr>
          </w:p>
        </w:tc>
        <w:tc>
          <w:tcPr>
            <w:tcW w:w="397" w:type="dxa"/>
            <w:vMerge/>
            <w:tcBorders>
              <w:top w:val="nil"/>
              <w:left w:val="single" w:sz="8" w:space="0" w:color="auto"/>
              <w:bottom w:val="single" w:sz="8" w:space="0" w:color="000000"/>
              <w:right w:val="single" w:sz="8" w:space="0" w:color="auto"/>
            </w:tcBorders>
            <w:vAlign w:val="center"/>
            <w:hideMark/>
          </w:tcPr>
          <w:p w:rsidR="00E85603" w:rsidRPr="008B7038" w:rsidRDefault="00E85603" w:rsidP="00E85603">
            <w:pPr>
              <w:rPr>
                <w:color w:val="000000"/>
                <w:sz w:val="16"/>
                <w:szCs w:val="16"/>
              </w:rPr>
            </w:pPr>
          </w:p>
        </w:tc>
        <w:tc>
          <w:tcPr>
            <w:tcW w:w="432" w:type="dxa"/>
            <w:gridSpan w:val="2"/>
            <w:vMerge/>
            <w:tcBorders>
              <w:top w:val="nil"/>
              <w:left w:val="single" w:sz="8" w:space="0" w:color="auto"/>
              <w:bottom w:val="single" w:sz="8" w:space="0" w:color="000000"/>
              <w:right w:val="single" w:sz="8" w:space="0" w:color="auto"/>
            </w:tcBorders>
            <w:vAlign w:val="center"/>
            <w:hideMark/>
          </w:tcPr>
          <w:p w:rsidR="00E85603" w:rsidRPr="008B7038" w:rsidRDefault="00E85603" w:rsidP="00E85603">
            <w:pPr>
              <w:rPr>
                <w:color w:val="000000"/>
                <w:sz w:val="16"/>
                <w:szCs w:val="16"/>
              </w:rPr>
            </w:pPr>
          </w:p>
        </w:tc>
        <w:tc>
          <w:tcPr>
            <w:tcW w:w="397" w:type="dxa"/>
            <w:vMerge/>
            <w:tcBorders>
              <w:top w:val="nil"/>
              <w:left w:val="single" w:sz="8" w:space="0" w:color="auto"/>
              <w:bottom w:val="single" w:sz="8" w:space="0" w:color="000000"/>
              <w:right w:val="single" w:sz="8" w:space="0" w:color="auto"/>
            </w:tcBorders>
            <w:vAlign w:val="center"/>
            <w:hideMark/>
          </w:tcPr>
          <w:p w:rsidR="00E85603" w:rsidRPr="008B7038" w:rsidRDefault="00E85603" w:rsidP="00E85603">
            <w:pPr>
              <w:rPr>
                <w:color w:val="000000"/>
                <w:sz w:val="16"/>
                <w:szCs w:val="16"/>
              </w:rPr>
            </w:pPr>
          </w:p>
        </w:tc>
      </w:tr>
      <w:tr w:rsidR="008B7038" w:rsidRPr="008B7038" w:rsidTr="008B7038">
        <w:trPr>
          <w:trHeight w:val="259"/>
          <w:jc w:val="right"/>
        </w:trPr>
        <w:tc>
          <w:tcPr>
            <w:tcW w:w="3369" w:type="dxa"/>
            <w:tcBorders>
              <w:top w:val="nil"/>
              <w:left w:val="single" w:sz="8" w:space="0" w:color="auto"/>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lastRenderedPageBreak/>
              <w:t>2-1</w:t>
            </w:r>
          </w:p>
        </w:tc>
        <w:tc>
          <w:tcPr>
            <w:tcW w:w="124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 </w:t>
            </w:r>
          </w:p>
        </w:tc>
        <w:tc>
          <w:tcPr>
            <w:tcW w:w="778"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прочие</w:t>
            </w:r>
          </w:p>
        </w:tc>
        <w:tc>
          <w:tcPr>
            <w:tcW w:w="46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5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0"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2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5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58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r>
      <w:tr w:rsidR="008B7038" w:rsidRPr="008B7038" w:rsidTr="008B7038">
        <w:trPr>
          <w:trHeight w:val="481"/>
          <w:jc w:val="right"/>
        </w:trPr>
        <w:tc>
          <w:tcPr>
            <w:tcW w:w="3369" w:type="dxa"/>
            <w:vMerge w:val="restart"/>
            <w:tcBorders>
              <w:top w:val="nil"/>
              <w:left w:val="single" w:sz="8" w:space="0" w:color="auto"/>
              <w:bottom w:val="single" w:sz="8" w:space="0" w:color="000000"/>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2-2</w:t>
            </w:r>
          </w:p>
        </w:tc>
        <w:tc>
          <w:tcPr>
            <w:tcW w:w="1242" w:type="dxa"/>
            <w:vMerge w:val="restart"/>
            <w:tcBorders>
              <w:top w:val="nil"/>
              <w:left w:val="single" w:sz="8" w:space="0" w:color="auto"/>
              <w:bottom w:val="single" w:sz="8" w:space="0" w:color="000000"/>
              <w:right w:val="single" w:sz="8" w:space="0" w:color="auto"/>
            </w:tcBorders>
            <w:shd w:val="clear" w:color="auto" w:fill="auto"/>
            <w:vAlign w:val="bottom"/>
            <w:hideMark/>
          </w:tcPr>
          <w:p w:rsidR="00E85603" w:rsidRPr="008B7038" w:rsidRDefault="00E85603" w:rsidP="00E85603">
            <w:pPr>
              <w:jc w:val="center"/>
              <w:rPr>
                <w:color w:val="000000"/>
                <w:sz w:val="16"/>
                <w:szCs w:val="16"/>
              </w:rPr>
            </w:pPr>
            <w:r w:rsidRPr="008B7038">
              <w:rPr>
                <w:color w:val="000000"/>
                <w:sz w:val="16"/>
                <w:szCs w:val="16"/>
              </w:rPr>
              <w:t>Лок. Смета</w:t>
            </w:r>
          </w:p>
        </w:tc>
        <w:tc>
          <w:tcPr>
            <w:tcW w:w="778" w:type="dxa"/>
            <w:vMerge w:val="restart"/>
            <w:tcBorders>
              <w:top w:val="nil"/>
              <w:left w:val="single" w:sz="8" w:space="0" w:color="auto"/>
              <w:bottom w:val="single" w:sz="8" w:space="0" w:color="000000"/>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СМР</w:t>
            </w:r>
          </w:p>
        </w:tc>
        <w:tc>
          <w:tcPr>
            <w:tcW w:w="462" w:type="dxa"/>
            <w:vMerge w:val="restart"/>
            <w:tcBorders>
              <w:top w:val="nil"/>
              <w:left w:val="single" w:sz="8" w:space="0" w:color="auto"/>
              <w:bottom w:val="single" w:sz="8" w:space="0" w:color="000000"/>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52" w:type="dxa"/>
            <w:vMerge w:val="restart"/>
            <w:tcBorders>
              <w:top w:val="nil"/>
              <w:left w:val="single" w:sz="8" w:space="0" w:color="auto"/>
              <w:bottom w:val="single" w:sz="8" w:space="0" w:color="000000"/>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0" w:type="dxa"/>
            <w:vMerge w:val="restart"/>
            <w:tcBorders>
              <w:top w:val="nil"/>
              <w:left w:val="single" w:sz="8" w:space="0" w:color="auto"/>
              <w:bottom w:val="single" w:sz="8" w:space="0" w:color="000000"/>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22" w:type="dxa"/>
            <w:vMerge w:val="restart"/>
            <w:tcBorders>
              <w:top w:val="nil"/>
              <w:left w:val="single" w:sz="8" w:space="0" w:color="auto"/>
              <w:bottom w:val="single" w:sz="8" w:space="0" w:color="000000"/>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597" w:type="dxa"/>
            <w:vMerge w:val="restart"/>
            <w:tcBorders>
              <w:top w:val="nil"/>
              <w:left w:val="single" w:sz="8" w:space="0" w:color="auto"/>
              <w:bottom w:val="single" w:sz="8" w:space="0" w:color="000000"/>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585" w:type="dxa"/>
            <w:vMerge w:val="restart"/>
            <w:tcBorders>
              <w:top w:val="nil"/>
              <w:left w:val="single" w:sz="8" w:space="0" w:color="auto"/>
              <w:bottom w:val="single" w:sz="8" w:space="0" w:color="000000"/>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vMerge w:val="restart"/>
            <w:tcBorders>
              <w:top w:val="nil"/>
              <w:left w:val="single" w:sz="8" w:space="0" w:color="auto"/>
              <w:bottom w:val="single" w:sz="8" w:space="0" w:color="000000"/>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vMerge w:val="restart"/>
            <w:tcBorders>
              <w:top w:val="nil"/>
              <w:left w:val="single" w:sz="8" w:space="0" w:color="auto"/>
              <w:bottom w:val="single" w:sz="8" w:space="0" w:color="000000"/>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vMerge w:val="restart"/>
            <w:tcBorders>
              <w:top w:val="nil"/>
              <w:left w:val="single" w:sz="8" w:space="0" w:color="auto"/>
              <w:bottom w:val="single" w:sz="8" w:space="0" w:color="000000"/>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vMerge w:val="restart"/>
            <w:tcBorders>
              <w:top w:val="nil"/>
              <w:left w:val="single" w:sz="8" w:space="0" w:color="auto"/>
              <w:bottom w:val="single" w:sz="8" w:space="0" w:color="000000"/>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05" w:type="dxa"/>
            <w:vMerge w:val="restart"/>
            <w:tcBorders>
              <w:top w:val="nil"/>
              <w:left w:val="single" w:sz="8" w:space="0" w:color="auto"/>
              <w:bottom w:val="single" w:sz="8" w:space="0" w:color="000000"/>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vMerge w:val="restart"/>
            <w:tcBorders>
              <w:top w:val="nil"/>
              <w:left w:val="single" w:sz="8" w:space="0" w:color="auto"/>
              <w:bottom w:val="single" w:sz="8" w:space="0" w:color="000000"/>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vMerge w:val="restart"/>
            <w:tcBorders>
              <w:top w:val="nil"/>
              <w:left w:val="single" w:sz="8" w:space="0" w:color="auto"/>
              <w:bottom w:val="single" w:sz="8" w:space="0" w:color="000000"/>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vMerge w:val="restart"/>
            <w:tcBorders>
              <w:top w:val="nil"/>
              <w:left w:val="single" w:sz="8" w:space="0" w:color="auto"/>
              <w:bottom w:val="single" w:sz="8" w:space="0" w:color="000000"/>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vMerge w:val="restart"/>
            <w:tcBorders>
              <w:top w:val="nil"/>
              <w:left w:val="single" w:sz="8" w:space="0" w:color="auto"/>
              <w:bottom w:val="single" w:sz="8" w:space="0" w:color="000000"/>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vMerge w:val="restart"/>
            <w:tcBorders>
              <w:top w:val="nil"/>
              <w:left w:val="single" w:sz="8" w:space="0" w:color="auto"/>
              <w:bottom w:val="single" w:sz="8" w:space="0" w:color="000000"/>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vMerge w:val="restart"/>
            <w:tcBorders>
              <w:top w:val="nil"/>
              <w:left w:val="single" w:sz="8" w:space="0" w:color="auto"/>
              <w:bottom w:val="single" w:sz="8" w:space="0" w:color="000000"/>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r>
      <w:tr w:rsidR="008B7038" w:rsidRPr="008B7038" w:rsidTr="008B7038">
        <w:trPr>
          <w:trHeight w:val="481"/>
          <w:jc w:val="right"/>
        </w:trPr>
        <w:tc>
          <w:tcPr>
            <w:tcW w:w="3369" w:type="dxa"/>
            <w:vMerge/>
            <w:tcBorders>
              <w:top w:val="nil"/>
              <w:left w:val="single" w:sz="8" w:space="0" w:color="auto"/>
              <w:bottom w:val="single" w:sz="8" w:space="0" w:color="000000"/>
              <w:right w:val="single" w:sz="8" w:space="0" w:color="auto"/>
            </w:tcBorders>
            <w:vAlign w:val="center"/>
            <w:hideMark/>
          </w:tcPr>
          <w:p w:rsidR="00E85603" w:rsidRPr="008B7038" w:rsidRDefault="00E85603" w:rsidP="00E85603">
            <w:pPr>
              <w:rPr>
                <w:color w:val="000000"/>
                <w:sz w:val="16"/>
                <w:szCs w:val="16"/>
              </w:rPr>
            </w:pPr>
          </w:p>
        </w:tc>
        <w:tc>
          <w:tcPr>
            <w:tcW w:w="1242" w:type="dxa"/>
            <w:vMerge/>
            <w:tcBorders>
              <w:top w:val="nil"/>
              <w:left w:val="single" w:sz="8" w:space="0" w:color="auto"/>
              <w:bottom w:val="single" w:sz="8" w:space="0" w:color="000000"/>
              <w:right w:val="single" w:sz="8" w:space="0" w:color="auto"/>
            </w:tcBorders>
            <w:vAlign w:val="center"/>
            <w:hideMark/>
          </w:tcPr>
          <w:p w:rsidR="00E85603" w:rsidRPr="008B7038" w:rsidRDefault="00E85603" w:rsidP="00E85603">
            <w:pPr>
              <w:rPr>
                <w:color w:val="000000"/>
                <w:sz w:val="16"/>
                <w:szCs w:val="16"/>
              </w:rPr>
            </w:pPr>
          </w:p>
        </w:tc>
        <w:tc>
          <w:tcPr>
            <w:tcW w:w="778" w:type="dxa"/>
            <w:vMerge/>
            <w:tcBorders>
              <w:top w:val="nil"/>
              <w:left w:val="single" w:sz="8" w:space="0" w:color="auto"/>
              <w:bottom w:val="single" w:sz="8" w:space="0" w:color="000000"/>
              <w:right w:val="single" w:sz="8" w:space="0" w:color="auto"/>
            </w:tcBorders>
            <w:vAlign w:val="center"/>
            <w:hideMark/>
          </w:tcPr>
          <w:p w:rsidR="00E85603" w:rsidRPr="008B7038" w:rsidRDefault="00E85603" w:rsidP="00E85603">
            <w:pPr>
              <w:rPr>
                <w:color w:val="000000"/>
                <w:sz w:val="16"/>
                <w:szCs w:val="16"/>
              </w:rPr>
            </w:pPr>
          </w:p>
        </w:tc>
        <w:tc>
          <w:tcPr>
            <w:tcW w:w="462" w:type="dxa"/>
            <w:vMerge/>
            <w:tcBorders>
              <w:top w:val="nil"/>
              <w:left w:val="single" w:sz="8" w:space="0" w:color="auto"/>
              <w:bottom w:val="single" w:sz="8" w:space="0" w:color="000000"/>
              <w:right w:val="single" w:sz="8" w:space="0" w:color="auto"/>
            </w:tcBorders>
            <w:vAlign w:val="center"/>
            <w:hideMark/>
          </w:tcPr>
          <w:p w:rsidR="00E85603" w:rsidRPr="008B7038" w:rsidRDefault="00E85603" w:rsidP="00E85603">
            <w:pPr>
              <w:rPr>
                <w:color w:val="000000"/>
                <w:sz w:val="16"/>
                <w:szCs w:val="16"/>
              </w:rPr>
            </w:pPr>
          </w:p>
        </w:tc>
        <w:tc>
          <w:tcPr>
            <w:tcW w:w="452" w:type="dxa"/>
            <w:vMerge/>
            <w:tcBorders>
              <w:top w:val="nil"/>
              <w:left w:val="single" w:sz="8" w:space="0" w:color="auto"/>
              <w:bottom w:val="single" w:sz="8" w:space="0" w:color="000000"/>
              <w:right w:val="single" w:sz="8" w:space="0" w:color="auto"/>
            </w:tcBorders>
            <w:vAlign w:val="center"/>
            <w:hideMark/>
          </w:tcPr>
          <w:p w:rsidR="00E85603" w:rsidRPr="008B7038" w:rsidRDefault="00E85603" w:rsidP="00E85603">
            <w:pPr>
              <w:rPr>
                <w:color w:val="000000"/>
                <w:sz w:val="16"/>
                <w:szCs w:val="16"/>
              </w:rPr>
            </w:pPr>
          </w:p>
        </w:tc>
        <w:tc>
          <w:tcPr>
            <w:tcW w:w="430" w:type="dxa"/>
            <w:vMerge/>
            <w:tcBorders>
              <w:top w:val="nil"/>
              <w:left w:val="single" w:sz="8" w:space="0" w:color="auto"/>
              <w:bottom w:val="single" w:sz="8" w:space="0" w:color="000000"/>
              <w:right w:val="single" w:sz="8" w:space="0" w:color="auto"/>
            </w:tcBorders>
            <w:vAlign w:val="center"/>
            <w:hideMark/>
          </w:tcPr>
          <w:p w:rsidR="00E85603" w:rsidRPr="008B7038" w:rsidRDefault="00E85603" w:rsidP="00E85603">
            <w:pPr>
              <w:rPr>
                <w:color w:val="000000"/>
                <w:sz w:val="16"/>
                <w:szCs w:val="16"/>
              </w:rPr>
            </w:pPr>
          </w:p>
        </w:tc>
        <w:tc>
          <w:tcPr>
            <w:tcW w:w="422" w:type="dxa"/>
            <w:vMerge/>
            <w:tcBorders>
              <w:top w:val="nil"/>
              <w:left w:val="single" w:sz="8" w:space="0" w:color="auto"/>
              <w:bottom w:val="single" w:sz="8" w:space="0" w:color="000000"/>
              <w:right w:val="single" w:sz="8" w:space="0" w:color="auto"/>
            </w:tcBorders>
            <w:vAlign w:val="center"/>
            <w:hideMark/>
          </w:tcPr>
          <w:p w:rsidR="00E85603" w:rsidRPr="008B7038" w:rsidRDefault="00E85603" w:rsidP="00E85603">
            <w:pPr>
              <w:rPr>
                <w:color w:val="000000"/>
                <w:sz w:val="16"/>
                <w:szCs w:val="16"/>
              </w:rPr>
            </w:pPr>
          </w:p>
        </w:tc>
        <w:tc>
          <w:tcPr>
            <w:tcW w:w="597" w:type="dxa"/>
            <w:vMerge/>
            <w:tcBorders>
              <w:top w:val="nil"/>
              <w:left w:val="single" w:sz="8" w:space="0" w:color="auto"/>
              <w:bottom w:val="single" w:sz="8" w:space="0" w:color="000000"/>
              <w:right w:val="single" w:sz="8" w:space="0" w:color="auto"/>
            </w:tcBorders>
            <w:vAlign w:val="center"/>
            <w:hideMark/>
          </w:tcPr>
          <w:p w:rsidR="00E85603" w:rsidRPr="008B7038" w:rsidRDefault="00E85603" w:rsidP="00E85603">
            <w:pPr>
              <w:rPr>
                <w:color w:val="000000"/>
                <w:sz w:val="16"/>
                <w:szCs w:val="16"/>
              </w:rPr>
            </w:pPr>
          </w:p>
        </w:tc>
        <w:tc>
          <w:tcPr>
            <w:tcW w:w="585" w:type="dxa"/>
            <w:vMerge/>
            <w:tcBorders>
              <w:top w:val="nil"/>
              <w:left w:val="single" w:sz="8" w:space="0" w:color="auto"/>
              <w:bottom w:val="single" w:sz="8" w:space="0" w:color="000000"/>
              <w:right w:val="single" w:sz="8" w:space="0" w:color="auto"/>
            </w:tcBorders>
            <w:vAlign w:val="center"/>
            <w:hideMark/>
          </w:tcPr>
          <w:p w:rsidR="00E85603" w:rsidRPr="008B7038" w:rsidRDefault="00E85603" w:rsidP="00E85603">
            <w:pPr>
              <w:rPr>
                <w:color w:val="000000"/>
                <w:sz w:val="16"/>
                <w:szCs w:val="16"/>
              </w:rPr>
            </w:pPr>
          </w:p>
        </w:tc>
        <w:tc>
          <w:tcPr>
            <w:tcW w:w="405" w:type="dxa"/>
            <w:vMerge/>
            <w:tcBorders>
              <w:top w:val="nil"/>
              <w:left w:val="single" w:sz="8" w:space="0" w:color="auto"/>
              <w:bottom w:val="single" w:sz="8" w:space="0" w:color="000000"/>
              <w:right w:val="single" w:sz="8" w:space="0" w:color="auto"/>
            </w:tcBorders>
            <w:vAlign w:val="center"/>
            <w:hideMark/>
          </w:tcPr>
          <w:p w:rsidR="00E85603" w:rsidRPr="008B7038" w:rsidRDefault="00E85603" w:rsidP="00E85603">
            <w:pPr>
              <w:rPr>
                <w:color w:val="000000"/>
                <w:sz w:val="16"/>
                <w:szCs w:val="16"/>
              </w:rPr>
            </w:pPr>
          </w:p>
        </w:tc>
        <w:tc>
          <w:tcPr>
            <w:tcW w:w="397" w:type="dxa"/>
            <w:vMerge/>
            <w:tcBorders>
              <w:top w:val="nil"/>
              <w:left w:val="single" w:sz="8" w:space="0" w:color="auto"/>
              <w:bottom w:val="single" w:sz="8" w:space="0" w:color="000000"/>
              <w:right w:val="single" w:sz="8" w:space="0" w:color="auto"/>
            </w:tcBorders>
            <w:vAlign w:val="center"/>
            <w:hideMark/>
          </w:tcPr>
          <w:p w:rsidR="00E85603" w:rsidRPr="008B7038" w:rsidRDefault="00E85603" w:rsidP="00E85603">
            <w:pPr>
              <w:rPr>
                <w:color w:val="000000"/>
                <w:sz w:val="16"/>
                <w:szCs w:val="16"/>
              </w:rPr>
            </w:pPr>
          </w:p>
        </w:tc>
        <w:tc>
          <w:tcPr>
            <w:tcW w:w="405" w:type="dxa"/>
            <w:vMerge/>
            <w:tcBorders>
              <w:top w:val="nil"/>
              <w:left w:val="single" w:sz="8" w:space="0" w:color="auto"/>
              <w:bottom w:val="single" w:sz="8" w:space="0" w:color="000000"/>
              <w:right w:val="single" w:sz="8" w:space="0" w:color="auto"/>
            </w:tcBorders>
            <w:vAlign w:val="center"/>
            <w:hideMark/>
          </w:tcPr>
          <w:p w:rsidR="00E85603" w:rsidRPr="008B7038" w:rsidRDefault="00E85603" w:rsidP="00E85603">
            <w:pPr>
              <w:rPr>
                <w:color w:val="000000"/>
                <w:sz w:val="16"/>
                <w:szCs w:val="16"/>
              </w:rPr>
            </w:pPr>
          </w:p>
        </w:tc>
        <w:tc>
          <w:tcPr>
            <w:tcW w:w="397" w:type="dxa"/>
            <w:vMerge/>
            <w:tcBorders>
              <w:top w:val="nil"/>
              <w:left w:val="single" w:sz="8" w:space="0" w:color="auto"/>
              <w:bottom w:val="single" w:sz="8" w:space="0" w:color="000000"/>
              <w:right w:val="single" w:sz="8" w:space="0" w:color="auto"/>
            </w:tcBorders>
            <w:vAlign w:val="center"/>
            <w:hideMark/>
          </w:tcPr>
          <w:p w:rsidR="00E85603" w:rsidRPr="008B7038" w:rsidRDefault="00E85603" w:rsidP="00E85603">
            <w:pPr>
              <w:rPr>
                <w:color w:val="000000"/>
                <w:sz w:val="16"/>
                <w:szCs w:val="16"/>
              </w:rPr>
            </w:pPr>
          </w:p>
        </w:tc>
        <w:tc>
          <w:tcPr>
            <w:tcW w:w="405" w:type="dxa"/>
            <w:vMerge/>
            <w:tcBorders>
              <w:top w:val="nil"/>
              <w:left w:val="single" w:sz="8" w:space="0" w:color="auto"/>
              <w:bottom w:val="single" w:sz="8" w:space="0" w:color="000000"/>
              <w:right w:val="single" w:sz="8" w:space="0" w:color="auto"/>
            </w:tcBorders>
            <w:vAlign w:val="center"/>
            <w:hideMark/>
          </w:tcPr>
          <w:p w:rsidR="00E85603" w:rsidRPr="008B7038" w:rsidRDefault="00E85603" w:rsidP="00E85603">
            <w:pPr>
              <w:rPr>
                <w:color w:val="000000"/>
                <w:sz w:val="16"/>
                <w:szCs w:val="16"/>
              </w:rPr>
            </w:pPr>
          </w:p>
        </w:tc>
        <w:tc>
          <w:tcPr>
            <w:tcW w:w="397" w:type="dxa"/>
            <w:vMerge/>
            <w:tcBorders>
              <w:top w:val="nil"/>
              <w:left w:val="single" w:sz="8" w:space="0" w:color="auto"/>
              <w:bottom w:val="single" w:sz="8" w:space="0" w:color="000000"/>
              <w:right w:val="single" w:sz="8" w:space="0" w:color="auto"/>
            </w:tcBorders>
            <w:vAlign w:val="center"/>
            <w:hideMark/>
          </w:tcPr>
          <w:p w:rsidR="00E85603" w:rsidRPr="008B7038" w:rsidRDefault="00E85603" w:rsidP="00E85603">
            <w:pPr>
              <w:rPr>
                <w:color w:val="000000"/>
                <w:sz w:val="16"/>
                <w:szCs w:val="16"/>
              </w:rPr>
            </w:pPr>
          </w:p>
        </w:tc>
        <w:tc>
          <w:tcPr>
            <w:tcW w:w="432" w:type="dxa"/>
            <w:gridSpan w:val="2"/>
            <w:vMerge/>
            <w:tcBorders>
              <w:top w:val="nil"/>
              <w:left w:val="single" w:sz="8" w:space="0" w:color="auto"/>
              <w:bottom w:val="single" w:sz="8" w:space="0" w:color="000000"/>
              <w:right w:val="single" w:sz="8" w:space="0" w:color="auto"/>
            </w:tcBorders>
            <w:vAlign w:val="center"/>
            <w:hideMark/>
          </w:tcPr>
          <w:p w:rsidR="00E85603" w:rsidRPr="008B7038" w:rsidRDefault="00E85603" w:rsidP="00E85603">
            <w:pPr>
              <w:rPr>
                <w:color w:val="000000"/>
                <w:sz w:val="16"/>
                <w:szCs w:val="16"/>
              </w:rPr>
            </w:pPr>
          </w:p>
        </w:tc>
        <w:tc>
          <w:tcPr>
            <w:tcW w:w="397" w:type="dxa"/>
            <w:vMerge/>
            <w:tcBorders>
              <w:top w:val="nil"/>
              <w:left w:val="single" w:sz="8" w:space="0" w:color="auto"/>
              <w:bottom w:val="single" w:sz="8" w:space="0" w:color="000000"/>
              <w:right w:val="single" w:sz="8" w:space="0" w:color="auto"/>
            </w:tcBorders>
            <w:vAlign w:val="center"/>
            <w:hideMark/>
          </w:tcPr>
          <w:p w:rsidR="00E85603" w:rsidRPr="008B7038" w:rsidRDefault="00E85603" w:rsidP="00E85603">
            <w:pPr>
              <w:rPr>
                <w:color w:val="000000"/>
                <w:sz w:val="16"/>
                <w:szCs w:val="16"/>
              </w:rPr>
            </w:pPr>
          </w:p>
        </w:tc>
        <w:tc>
          <w:tcPr>
            <w:tcW w:w="432" w:type="dxa"/>
            <w:gridSpan w:val="2"/>
            <w:vMerge/>
            <w:tcBorders>
              <w:top w:val="nil"/>
              <w:left w:val="single" w:sz="8" w:space="0" w:color="auto"/>
              <w:bottom w:val="single" w:sz="8" w:space="0" w:color="000000"/>
              <w:right w:val="single" w:sz="8" w:space="0" w:color="auto"/>
            </w:tcBorders>
            <w:vAlign w:val="center"/>
            <w:hideMark/>
          </w:tcPr>
          <w:p w:rsidR="00E85603" w:rsidRPr="008B7038" w:rsidRDefault="00E85603" w:rsidP="00E85603">
            <w:pPr>
              <w:rPr>
                <w:color w:val="000000"/>
                <w:sz w:val="16"/>
                <w:szCs w:val="16"/>
              </w:rPr>
            </w:pPr>
          </w:p>
        </w:tc>
        <w:tc>
          <w:tcPr>
            <w:tcW w:w="397" w:type="dxa"/>
            <w:vMerge/>
            <w:tcBorders>
              <w:top w:val="nil"/>
              <w:left w:val="single" w:sz="8" w:space="0" w:color="auto"/>
              <w:bottom w:val="single" w:sz="8" w:space="0" w:color="000000"/>
              <w:right w:val="single" w:sz="8" w:space="0" w:color="auto"/>
            </w:tcBorders>
            <w:vAlign w:val="center"/>
            <w:hideMark/>
          </w:tcPr>
          <w:p w:rsidR="00E85603" w:rsidRPr="008B7038" w:rsidRDefault="00E85603" w:rsidP="00E85603">
            <w:pPr>
              <w:rPr>
                <w:color w:val="000000"/>
                <w:sz w:val="16"/>
                <w:szCs w:val="16"/>
              </w:rPr>
            </w:pPr>
          </w:p>
        </w:tc>
        <w:tc>
          <w:tcPr>
            <w:tcW w:w="432" w:type="dxa"/>
            <w:gridSpan w:val="2"/>
            <w:vMerge/>
            <w:tcBorders>
              <w:top w:val="nil"/>
              <w:left w:val="single" w:sz="8" w:space="0" w:color="auto"/>
              <w:bottom w:val="single" w:sz="8" w:space="0" w:color="000000"/>
              <w:right w:val="single" w:sz="8" w:space="0" w:color="auto"/>
            </w:tcBorders>
            <w:vAlign w:val="center"/>
            <w:hideMark/>
          </w:tcPr>
          <w:p w:rsidR="00E85603" w:rsidRPr="008B7038" w:rsidRDefault="00E85603" w:rsidP="00E85603">
            <w:pPr>
              <w:rPr>
                <w:color w:val="000000"/>
                <w:sz w:val="16"/>
                <w:szCs w:val="16"/>
              </w:rPr>
            </w:pPr>
          </w:p>
        </w:tc>
        <w:tc>
          <w:tcPr>
            <w:tcW w:w="397" w:type="dxa"/>
            <w:vMerge/>
            <w:tcBorders>
              <w:top w:val="nil"/>
              <w:left w:val="single" w:sz="8" w:space="0" w:color="auto"/>
              <w:bottom w:val="single" w:sz="8" w:space="0" w:color="000000"/>
              <w:right w:val="single" w:sz="8" w:space="0" w:color="auto"/>
            </w:tcBorders>
            <w:vAlign w:val="center"/>
            <w:hideMark/>
          </w:tcPr>
          <w:p w:rsidR="00E85603" w:rsidRPr="008B7038" w:rsidRDefault="00E85603" w:rsidP="00E85603">
            <w:pPr>
              <w:rPr>
                <w:color w:val="000000"/>
                <w:sz w:val="16"/>
                <w:szCs w:val="16"/>
              </w:rPr>
            </w:pPr>
          </w:p>
        </w:tc>
        <w:tc>
          <w:tcPr>
            <w:tcW w:w="432" w:type="dxa"/>
            <w:gridSpan w:val="2"/>
            <w:vMerge/>
            <w:tcBorders>
              <w:top w:val="nil"/>
              <w:left w:val="single" w:sz="8" w:space="0" w:color="auto"/>
              <w:bottom w:val="single" w:sz="8" w:space="0" w:color="000000"/>
              <w:right w:val="single" w:sz="8" w:space="0" w:color="auto"/>
            </w:tcBorders>
            <w:vAlign w:val="center"/>
            <w:hideMark/>
          </w:tcPr>
          <w:p w:rsidR="00E85603" w:rsidRPr="008B7038" w:rsidRDefault="00E85603" w:rsidP="00E85603">
            <w:pPr>
              <w:rPr>
                <w:color w:val="000000"/>
                <w:sz w:val="16"/>
                <w:szCs w:val="16"/>
              </w:rPr>
            </w:pPr>
          </w:p>
        </w:tc>
        <w:tc>
          <w:tcPr>
            <w:tcW w:w="397" w:type="dxa"/>
            <w:vMerge/>
            <w:tcBorders>
              <w:top w:val="nil"/>
              <w:left w:val="single" w:sz="8" w:space="0" w:color="auto"/>
              <w:bottom w:val="single" w:sz="8" w:space="0" w:color="000000"/>
              <w:right w:val="single" w:sz="8" w:space="0" w:color="auto"/>
            </w:tcBorders>
            <w:vAlign w:val="center"/>
            <w:hideMark/>
          </w:tcPr>
          <w:p w:rsidR="00E85603" w:rsidRPr="008B7038" w:rsidRDefault="00E85603" w:rsidP="00E85603">
            <w:pPr>
              <w:rPr>
                <w:color w:val="000000"/>
                <w:sz w:val="16"/>
                <w:szCs w:val="16"/>
              </w:rPr>
            </w:pPr>
          </w:p>
        </w:tc>
        <w:tc>
          <w:tcPr>
            <w:tcW w:w="432" w:type="dxa"/>
            <w:gridSpan w:val="2"/>
            <w:vMerge/>
            <w:tcBorders>
              <w:top w:val="nil"/>
              <w:left w:val="single" w:sz="8" w:space="0" w:color="auto"/>
              <w:bottom w:val="single" w:sz="8" w:space="0" w:color="000000"/>
              <w:right w:val="single" w:sz="8" w:space="0" w:color="auto"/>
            </w:tcBorders>
            <w:vAlign w:val="center"/>
            <w:hideMark/>
          </w:tcPr>
          <w:p w:rsidR="00E85603" w:rsidRPr="008B7038" w:rsidRDefault="00E85603" w:rsidP="00E85603">
            <w:pPr>
              <w:rPr>
                <w:color w:val="000000"/>
                <w:sz w:val="16"/>
                <w:szCs w:val="16"/>
              </w:rPr>
            </w:pPr>
          </w:p>
        </w:tc>
        <w:tc>
          <w:tcPr>
            <w:tcW w:w="397" w:type="dxa"/>
            <w:vMerge/>
            <w:tcBorders>
              <w:top w:val="nil"/>
              <w:left w:val="single" w:sz="8" w:space="0" w:color="auto"/>
              <w:bottom w:val="single" w:sz="8" w:space="0" w:color="000000"/>
              <w:right w:val="single" w:sz="8" w:space="0" w:color="auto"/>
            </w:tcBorders>
            <w:vAlign w:val="center"/>
            <w:hideMark/>
          </w:tcPr>
          <w:p w:rsidR="00E85603" w:rsidRPr="008B7038" w:rsidRDefault="00E85603" w:rsidP="00E85603">
            <w:pPr>
              <w:rPr>
                <w:color w:val="000000"/>
                <w:sz w:val="16"/>
                <w:szCs w:val="16"/>
              </w:rPr>
            </w:pPr>
          </w:p>
        </w:tc>
      </w:tr>
      <w:tr w:rsidR="008B7038" w:rsidRPr="008B7038" w:rsidTr="008B7038">
        <w:trPr>
          <w:trHeight w:val="259"/>
          <w:jc w:val="right"/>
        </w:trPr>
        <w:tc>
          <w:tcPr>
            <w:tcW w:w="3369" w:type="dxa"/>
            <w:tcBorders>
              <w:top w:val="nil"/>
              <w:left w:val="single" w:sz="8" w:space="0" w:color="auto"/>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2-3</w:t>
            </w:r>
          </w:p>
        </w:tc>
        <w:tc>
          <w:tcPr>
            <w:tcW w:w="124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Лок. Смета</w:t>
            </w:r>
          </w:p>
        </w:tc>
        <w:tc>
          <w:tcPr>
            <w:tcW w:w="778"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СМР</w:t>
            </w:r>
          </w:p>
        </w:tc>
        <w:tc>
          <w:tcPr>
            <w:tcW w:w="46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5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0"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2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5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58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r>
      <w:tr w:rsidR="008B7038" w:rsidRPr="008B7038" w:rsidTr="008B7038">
        <w:trPr>
          <w:trHeight w:val="259"/>
          <w:jc w:val="right"/>
        </w:trPr>
        <w:tc>
          <w:tcPr>
            <w:tcW w:w="3369" w:type="dxa"/>
            <w:tcBorders>
              <w:top w:val="nil"/>
              <w:left w:val="single" w:sz="8" w:space="0" w:color="auto"/>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2-3</w:t>
            </w:r>
          </w:p>
        </w:tc>
        <w:tc>
          <w:tcPr>
            <w:tcW w:w="124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 </w:t>
            </w:r>
          </w:p>
        </w:tc>
        <w:tc>
          <w:tcPr>
            <w:tcW w:w="778"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Оборуд.</w:t>
            </w:r>
          </w:p>
        </w:tc>
        <w:tc>
          <w:tcPr>
            <w:tcW w:w="46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5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0"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2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5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58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r>
      <w:tr w:rsidR="008B7038" w:rsidRPr="008B7038" w:rsidTr="008B7038">
        <w:trPr>
          <w:trHeight w:val="259"/>
          <w:jc w:val="right"/>
        </w:trPr>
        <w:tc>
          <w:tcPr>
            <w:tcW w:w="3369" w:type="dxa"/>
            <w:tcBorders>
              <w:top w:val="nil"/>
              <w:left w:val="single" w:sz="8" w:space="0" w:color="auto"/>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124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778"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6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5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0"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2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5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58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r>
      <w:tr w:rsidR="00E85603" w:rsidRPr="008B7038" w:rsidTr="008B7038">
        <w:trPr>
          <w:trHeight w:val="259"/>
          <w:jc w:val="right"/>
        </w:trPr>
        <w:tc>
          <w:tcPr>
            <w:tcW w:w="3369" w:type="dxa"/>
            <w:tcBorders>
              <w:top w:val="nil"/>
              <w:left w:val="single" w:sz="8" w:space="0" w:color="auto"/>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 </w:t>
            </w:r>
          </w:p>
        </w:tc>
        <w:tc>
          <w:tcPr>
            <w:tcW w:w="11519" w:type="dxa"/>
            <w:gridSpan w:val="29"/>
            <w:tcBorders>
              <w:top w:val="single" w:sz="8" w:space="0" w:color="auto"/>
              <w:left w:val="nil"/>
              <w:bottom w:val="single" w:sz="8" w:space="0" w:color="auto"/>
              <w:right w:val="single" w:sz="8" w:space="0" w:color="000000"/>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Глава 5. Объекты транспортного хозяйства и связи</w:t>
            </w:r>
          </w:p>
        </w:tc>
      </w:tr>
      <w:tr w:rsidR="008B7038" w:rsidRPr="008B7038" w:rsidTr="008B7038">
        <w:trPr>
          <w:trHeight w:val="259"/>
          <w:jc w:val="right"/>
        </w:trPr>
        <w:tc>
          <w:tcPr>
            <w:tcW w:w="3369" w:type="dxa"/>
            <w:tcBorders>
              <w:top w:val="nil"/>
              <w:left w:val="single" w:sz="8" w:space="0" w:color="auto"/>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5-1</w:t>
            </w:r>
          </w:p>
        </w:tc>
        <w:tc>
          <w:tcPr>
            <w:tcW w:w="124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Лок. Смета</w:t>
            </w:r>
          </w:p>
        </w:tc>
        <w:tc>
          <w:tcPr>
            <w:tcW w:w="778"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СМР</w:t>
            </w:r>
          </w:p>
        </w:tc>
        <w:tc>
          <w:tcPr>
            <w:tcW w:w="46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5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0"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2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5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58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r>
      <w:tr w:rsidR="008B7038" w:rsidRPr="008B7038" w:rsidTr="008B7038">
        <w:trPr>
          <w:trHeight w:val="259"/>
          <w:jc w:val="right"/>
        </w:trPr>
        <w:tc>
          <w:tcPr>
            <w:tcW w:w="3369" w:type="dxa"/>
            <w:tcBorders>
              <w:top w:val="nil"/>
              <w:left w:val="single" w:sz="8" w:space="0" w:color="auto"/>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5-1</w:t>
            </w:r>
          </w:p>
        </w:tc>
        <w:tc>
          <w:tcPr>
            <w:tcW w:w="124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 </w:t>
            </w:r>
          </w:p>
        </w:tc>
        <w:tc>
          <w:tcPr>
            <w:tcW w:w="778"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прочие</w:t>
            </w:r>
          </w:p>
        </w:tc>
        <w:tc>
          <w:tcPr>
            <w:tcW w:w="46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5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0"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2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5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58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r>
      <w:tr w:rsidR="008B7038" w:rsidRPr="008B7038" w:rsidTr="008B7038">
        <w:trPr>
          <w:trHeight w:val="259"/>
          <w:jc w:val="right"/>
        </w:trPr>
        <w:tc>
          <w:tcPr>
            <w:tcW w:w="3369" w:type="dxa"/>
            <w:tcBorders>
              <w:top w:val="nil"/>
              <w:left w:val="single" w:sz="8" w:space="0" w:color="auto"/>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5-2</w:t>
            </w:r>
          </w:p>
        </w:tc>
        <w:tc>
          <w:tcPr>
            <w:tcW w:w="124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Лок. Смета</w:t>
            </w:r>
          </w:p>
        </w:tc>
        <w:tc>
          <w:tcPr>
            <w:tcW w:w="778"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СМР</w:t>
            </w:r>
          </w:p>
        </w:tc>
        <w:tc>
          <w:tcPr>
            <w:tcW w:w="46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5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0"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2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5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58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r>
      <w:tr w:rsidR="008B7038" w:rsidRPr="008B7038" w:rsidTr="008B7038">
        <w:trPr>
          <w:trHeight w:val="259"/>
          <w:jc w:val="right"/>
        </w:trPr>
        <w:tc>
          <w:tcPr>
            <w:tcW w:w="3369" w:type="dxa"/>
            <w:tcBorders>
              <w:top w:val="nil"/>
              <w:left w:val="single" w:sz="8" w:space="0" w:color="auto"/>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5-2</w:t>
            </w:r>
          </w:p>
        </w:tc>
        <w:tc>
          <w:tcPr>
            <w:tcW w:w="124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 </w:t>
            </w:r>
          </w:p>
        </w:tc>
        <w:tc>
          <w:tcPr>
            <w:tcW w:w="778"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Оборуд.</w:t>
            </w:r>
          </w:p>
        </w:tc>
        <w:tc>
          <w:tcPr>
            <w:tcW w:w="46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5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0"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2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5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58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r>
      <w:tr w:rsidR="008B7038" w:rsidRPr="008B7038" w:rsidTr="008B7038">
        <w:trPr>
          <w:trHeight w:val="259"/>
          <w:jc w:val="right"/>
        </w:trPr>
        <w:tc>
          <w:tcPr>
            <w:tcW w:w="3369" w:type="dxa"/>
            <w:tcBorders>
              <w:top w:val="nil"/>
              <w:left w:val="single" w:sz="8" w:space="0" w:color="auto"/>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5-2</w:t>
            </w:r>
          </w:p>
        </w:tc>
        <w:tc>
          <w:tcPr>
            <w:tcW w:w="124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 </w:t>
            </w:r>
          </w:p>
        </w:tc>
        <w:tc>
          <w:tcPr>
            <w:tcW w:w="778"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прочие</w:t>
            </w:r>
          </w:p>
        </w:tc>
        <w:tc>
          <w:tcPr>
            <w:tcW w:w="46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5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0"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2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5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58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r>
      <w:tr w:rsidR="008B7038" w:rsidRPr="008B7038" w:rsidTr="008B7038">
        <w:trPr>
          <w:trHeight w:val="259"/>
          <w:jc w:val="right"/>
        </w:trPr>
        <w:tc>
          <w:tcPr>
            <w:tcW w:w="3369" w:type="dxa"/>
            <w:tcBorders>
              <w:top w:val="nil"/>
              <w:left w:val="single" w:sz="8" w:space="0" w:color="auto"/>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124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778"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6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5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0"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2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5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58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r>
      <w:tr w:rsidR="00E85603" w:rsidRPr="008B7038" w:rsidTr="008B7038">
        <w:trPr>
          <w:trHeight w:val="259"/>
          <w:jc w:val="right"/>
        </w:trPr>
        <w:tc>
          <w:tcPr>
            <w:tcW w:w="3369" w:type="dxa"/>
            <w:tcBorders>
              <w:top w:val="nil"/>
              <w:left w:val="single" w:sz="8" w:space="0" w:color="auto"/>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 </w:t>
            </w:r>
          </w:p>
        </w:tc>
        <w:tc>
          <w:tcPr>
            <w:tcW w:w="11519" w:type="dxa"/>
            <w:gridSpan w:val="29"/>
            <w:tcBorders>
              <w:top w:val="single" w:sz="8" w:space="0" w:color="auto"/>
              <w:left w:val="nil"/>
              <w:bottom w:val="single" w:sz="8" w:space="0" w:color="auto"/>
              <w:right w:val="single" w:sz="8" w:space="0" w:color="000000"/>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Глава 6. Наружные сети и сооружения водоснабжения, канализации, теплоснабжения и газоснабжения</w:t>
            </w:r>
          </w:p>
        </w:tc>
      </w:tr>
      <w:tr w:rsidR="008B7038" w:rsidRPr="008B7038" w:rsidTr="008B7038">
        <w:trPr>
          <w:trHeight w:val="259"/>
          <w:jc w:val="right"/>
        </w:trPr>
        <w:tc>
          <w:tcPr>
            <w:tcW w:w="3369" w:type="dxa"/>
            <w:tcBorders>
              <w:top w:val="nil"/>
              <w:left w:val="single" w:sz="8" w:space="0" w:color="auto"/>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6-1</w:t>
            </w:r>
          </w:p>
        </w:tc>
        <w:tc>
          <w:tcPr>
            <w:tcW w:w="124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Лок. Смета</w:t>
            </w:r>
          </w:p>
        </w:tc>
        <w:tc>
          <w:tcPr>
            <w:tcW w:w="778"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СМР</w:t>
            </w:r>
          </w:p>
        </w:tc>
        <w:tc>
          <w:tcPr>
            <w:tcW w:w="46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5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0"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2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5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58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r>
      <w:tr w:rsidR="008B7038" w:rsidRPr="008B7038" w:rsidTr="008B7038">
        <w:trPr>
          <w:trHeight w:val="259"/>
          <w:jc w:val="right"/>
        </w:trPr>
        <w:tc>
          <w:tcPr>
            <w:tcW w:w="3369" w:type="dxa"/>
            <w:tcBorders>
              <w:top w:val="nil"/>
              <w:left w:val="single" w:sz="8" w:space="0" w:color="auto"/>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6-1</w:t>
            </w:r>
          </w:p>
        </w:tc>
        <w:tc>
          <w:tcPr>
            <w:tcW w:w="124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 </w:t>
            </w:r>
          </w:p>
        </w:tc>
        <w:tc>
          <w:tcPr>
            <w:tcW w:w="778"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прочие</w:t>
            </w:r>
          </w:p>
        </w:tc>
        <w:tc>
          <w:tcPr>
            <w:tcW w:w="46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5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0"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2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5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58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r>
      <w:tr w:rsidR="008B7038" w:rsidRPr="008B7038" w:rsidTr="008B7038">
        <w:trPr>
          <w:trHeight w:val="259"/>
          <w:jc w:val="right"/>
        </w:trPr>
        <w:tc>
          <w:tcPr>
            <w:tcW w:w="3369" w:type="dxa"/>
            <w:tcBorders>
              <w:top w:val="nil"/>
              <w:left w:val="single" w:sz="8" w:space="0" w:color="auto"/>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124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778"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6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5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0"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2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5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58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r>
      <w:tr w:rsidR="00E85603" w:rsidRPr="008B7038" w:rsidTr="008B7038">
        <w:trPr>
          <w:trHeight w:val="259"/>
          <w:jc w:val="right"/>
        </w:trPr>
        <w:tc>
          <w:tcPr>
            <w:tcW w:w="3369" w:type="dxa"/>
            <w:tcBorders>
              <w:top w:val="nil"/>
              <w:left w:val="single" w:sz="8" w:space="0" w:color="auto"/>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 </w:t>
            </w:r>
          </w:p>
        </w:tc>
        <w:tc>
          <w:tcPr>
            <w:tcW w:w="11519" w:type="dxa"/>
            <w:gridSpan w:val="29"/>
            <w:tcBorders>
              <w:top w:val="single" w:sz="8" w:space="0" w:color="auto"/>
              <w:left w:val="nil"/>
              <w:bottom w:val="single" w:sz="8" w:space="0" w:color="auto"/>
              <w:right w:val="single" w:sz="8" w:space="0" w:color="000000"/>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 xml:space="preserve">Глава 7. </w:t>
            </w:r>
            <w:r w:rsidR="00811C54" w:rsidRPr="008B7038">
              <w:rPr>
                <w:rFonts w:cs="Times New Roman"/>
                <w:sz w:val="16"/>
                <w:szCs w:val="16"/>
              </w:rPr>
              <w:t>Приведение территории к нормативному состоянию</w:t>
            </w:r>
          </w:p>
        </w:tc>
      </w:tr>
      <w:tr w:rsidR="008B7038" w:rsidRPr="008B7038" w:rsidTr="008B7038">
        <w:trPr>
          <w:trHeight w:val="259"/>
          <w:jc w:val="right"/>
        </w:trPr>
        <w:tc>
          <w:tcPr>
            <w:tcW w:w="3369" w:type="dxa"/>
            <w:tcBorders>
              <w:top w:val="nil"/>
              <w:left w:val="single" w:sz="8" w:space="0" w:color="auto"/>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7-1</w:t>
            </w:r>
          </w:p>
        </w:tc>
        <w:tc>
          <w:tcPr>
            <w:tcW w:w="124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Лок. Смета</w:t>
            </w:r>
          </w:p>
        </w:tc>
        <w:tc>
          <w:tcPr>
            <w:tcW w:w="778"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СМР</w:t>
            </w:r>
          </w:p>
        </w:tc>
        <w:tc>
          <w:tcPr>
            <w:tcW w:w="46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5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0"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2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5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58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r>
      <w:tr w:rsidR="008B7038" w:rsidRPr="008B7038" w:rsidTr="008B7038">
        <w:trPr>
          <w:trHeight w:val="259"/>
          <w:jc w:val="right"/>
        </w:trPr>
        <w:tc>
          <w:tcPr>
            <w:tcW w:w="3369" w:type="dxa"/>
            <w:tcBorders>
              <w:top w:val="nil"/>
              <w:left w:val="single" w:sz="8" w:space="0" w:color="auto"/>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124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778"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6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5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0"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2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5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58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r>
      <w:tr w:rsidR="00E85603" w:rsidRPr="008B7038" w:rsidTr="008B7038">
        <w:trPr>
          <w:trHeight w:val="259"/>
          <w:jc w:val="right"/>
        </w:trPr>
        <w:tc>
          <w:tcPr>
            <w:tcW w:w="3369" w:type="dxa"/>
            <w:tcBorders>
              <w:top w:val="nil"/>
              <w:left w:val="single" w:sz="8" w:space="0" w:color="auto"/>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 </w:t>
            </w:r>
          </w:p>
        </w:tc>
        <w:tc>
          <w:tcPr>
            <w:tcW w:w="11519" w:type="dxa"/>
            <w:gridSpan w:val="29"/>
            <w:tcBorders>
              <w:top w:val="single" w:sz="8" w:space="0" w:color="auto"/>
              <w:left w:val="nil"/>
              <w:bottom w:val="single" w:sz="8" w:space="0" w:color="auto"/>
              <w:right w:val="single" w:sz="8" w:space="0" w:color="000000"/>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Глава 8. Временные здания и сооружения</w:t>
            </w:r>
          </w:p>
        </w:tc>
      </w:tr>
      <w:tr w:rsidR="008B7038" w:rsidRPr="008B7038" w:rsidTr="008B7038">
        <w:trPr>
          <w:trHeight w:val="395"/>
          <w:jc w:val="right"/>
        </w:trPr>
        <w:tc>
          <w:tcPr>
            <w:tcW w:w="3369" w:type="dxa"/>
            <w:tcBorders>
              <w:top w:val="nil"/>
              <w:left w:val="single" w:sz="8" w:space="0" w:color="auto"/>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lastRenderedPageBreak/>
              <w:t>расчет</w:t>
            </w:r>
          </w:p>
        </w:tc>
        <w:tc>
          <w:tcPr>
            <w:tcW w:w="124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ВЛ - 3,3 % от СМР</w:t>
            </w:r>
          </w:p>
        </w:tc>
        <w:tc>
          <w:tcPr>
            <w:tcW w:w="778"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СМР</w:t>
            </w:r>
          </w:p>
        </w:tc>
        <w:tc>
          <w:tcPr>
            <w:tcW w:w="46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5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0"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2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5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58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r>
      <w:tr w:rsidR="008B7038" w:rsidRPr="008B7038" w:rsidTr="008B7038">
        <w:trPr>
          <w:trHeight w:val="395"/>
          <w:jc w:val="right"/>
        </w:trPr>
        <w:tc>
          <w:tcPr>
            <w:tcW w:w="3369" w:type="dxa"/>
            <w:tcBorders>
              <w:top w:val="nil"/>
              <w:left w:val="single" w:sz="8" w:space="0" w:color="auto"/>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расчет</w:t>
            </w:r>
          </w:p>
        </w:tc>
        <w:tc>
          <w:tcPr>
            <w:tcW w:w="124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ПС - 3,9% от СМР</w:t>
            </w:r>
          </w:p>
        </w:tc>
        <w:tc>
          <w:tcPr>
            <w:tcW w:w="778"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СМР</w:t>
            </w:r>
          </w:p>
        </w:tc>
        <w:tc>
          <w:tcPr>
            <w:tcW w:w="46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5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0"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2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5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58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r>
      <w:tr w:rsidR="00E85603" w:rsidRPr="008B7038" w:rsidTr="008B7038">
        <w:trPr>
          <w:trHeight w:val="259"/>
          <w:jc w:val="right"/>
        </w:trPr>
        <w:tc>
          <w:tcPr>
            <w:tcW w:w="3369" w:type="dxa"/>
            <w:tcBorders>
              <w:top w:val="nil"/>
              <w:left w:val="single" w:sz="8" w:space="0" w:color="auto"/>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 </w:t>
            </w:r>
          </w:p>
        </w:tc>
        <w:tc>
          <w:tcPr>
            <w:tcW w:w="11519" w:type="dxa"/>
            <w:gridSpan w:val="29"/>
            <w:tcBorders>
              <w:top w:val="single" w:sz="8" w:space="0" w:color="auto"/>
              <w:left w:val="nil"/>
              <w:bottom w:val="single" w:sz="8" w:space="0" w:color="auto"/>
              <w:right w:val="single" w:sz="8" w:space="0" w:color="000000"/>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Глава 9. Прочие работы и затраты</w:t>
            </w:r>
          </w:p>
        </w:tc>
      </w:tr>
      <w:tr w:rsidR="008B7038" w:rsidRPr="008B7038" w:rsidTr="008B7038">
        <w:trPr>
          <w:trHeight w:val="1136"/>
          <w:jc w:val="right"/>
        </w:trPr>
        <w:tc>
          <w:tcPr>
            <w:tcW w:w="3369" w:type="dxa"/>
            <w:tcBorders>
              <w:top w:val="nil"/>
              <w:left w:val="single" w:sz="8" w:space="0" w:color="auto"/>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расчет</w:t>
            </w:r>
          </w:p>
        </w:tc>
        <w:tc>
          <w:tcPr>
            <w:tcW w:w="124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 xml:space="preserve">Затраты при производстве СМР в зимнее время </w:t>
            </w:r>
          </w:p>
        </w:tc>
        <w:tc>
          <w:tcPr>
            <w:tcW w:w="778"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СМР</w:t>
            </w:r>
          </w:p>
        </w:tc>
        <w:tc>
          <w:tcPr>
            <w:tcW w:w="46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5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0"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2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5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58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r>
      <w:tr w:rsidR="00E85603" w:rsidRPr="008B7038" w:rsidTr="008B7038">
        <w:trPr>
          <w:trHeight w:val="259"/>
          <w:jc w:val="right"/>
        </w:trPr>
        <w:tc>
          <w:tcPr>
            <w:tcW w:w="3369" w:type="dxa"/>
            <w:tcBorders>
              <w:top w:val="nil"/>
              <w:left w:val="single" w:sz="8" w:space="0" w:color="auto"/>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 </w:t>
            </w:r>
          </w:p>
        </w:tc>
        <w:tc>
          <w:tcPr>
            <w:tcW w:w="11519" w:type="dxa"/>
            <w:gridSpan w:val="29"/>
            <w:tcBorders>
              <w:top w:val="single" w:sz="8" w:space="0" w:color="auto"/>
              <w:left w:val="nil"/>
              <w:bottom w:val="single" w:sz="8" w:space="0" w:color="auto"/>
              <w:right w:val="single" w:sz="8" w:space="0" w:color="000000"/>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Пуско-наладочные работы и испытания</w:t>
            </w:r>
          </w:p>
        </w:tc>
      </w:tr>
      <w:tr w:rsidR="008B7038" w:rsidRPr="008B7038" w:rsidTr="008B7038">
        <w:trPr>
          <w:trHeight w:val="259"/>
          <w:jc w:val="right"/>
        </w:trPr>
        <w:tc>
          <w:tcPr>
            <w:tcW w:w="3369" w:type="dxa"/>
            <w:tcBorders>
              <w:top w:val="nil"/>
              <w:left w:val="single" w:sz="8" w:space="0" w:color="auto"/>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9-1</w:t>
            </w:r>
          </w:p>
        </w:tc>
        <w:tc>
          <w:tcPr>
            <w:tcW w:w="124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Лок. Смета</w:t>
            </w:r>
          </w:p>
        </w:tc>
        <w:tc>
          <w:tcPr>
            <w:tcW w:w="778"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прочие</w:t>
            </w:r>
          </w:p>
        </w:tc>
        <w:tc>
          <w:tcPr>
            <w:tcW w:w="46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5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0"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2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5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58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r>
      <w:tr w:rsidR="008B7038" w:rsidRPr="008B7038" w:rsidTr="008B7038">
        <w:trPr>
          <w:trHeight w:val="259"/>
          <w:jc w:val="right"/>
        </w:trPr>
        <w:tc>
          <w:tcPr>
            <w:tcW w:w="3369" w:type="dxa"/>
            <w:tcBorders>
              <w:top w:val="nil"/>
              <w:left w:val="single" w:sz="8" w:space="0" w:color="auto"/>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124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778"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6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5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0"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2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5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58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r>
      <w:tr w:rsidR="00E85603" w:rsidRPr="008B7038" w:rsidTr="008B7038">
        <w:trPr>
          <w:trHeight w:val="259"/>
          <w:jc w:val="right"/>
        </w:trPr>
        <w:tc>
          <w:tcPr>
            <w:tcW w:w="3369" w:type="dxa"/>
            <w:tcBorders>
              <w:top w:val="nil"/>
              <w:left w:val="single" w:sz="8" w:space="0" w:color="auto"/>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 </w:t>
            </w:r>
          </w:p>
        </w:tc>
        <w:tc>
          <w:tcPr>
            <w:tcW w:w="11519" w:type="dxa"/>
            <w:gridSpan w:val="29"/>
            <w:tcBorders>
              <w:top w:val="single" w:sz="8" w:space="0" w:color="auto"/>
              <w:left w:val="nil"/>
              <w:bottom w:val="single" w:sz="8" w:space="0" w:color="auto"/>
              <w:right w:val="single" w:sz="8" w:space="0" w:color="000000"/>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Глава 10. Содержание службы заказчика. Строительный контроль.</w:t>
            </w:r>
          </w:p>
        </w:tc>
      </w:tr>
      <w:tr w:rsidR="008B7038" w:rsidRPr="008B7038" w:rsidTr="008B7038">
        <w:trPr>
          <w:trHeight w:val="395"/>
          <w:jc w:val="right"/>
        </w:trPr>
        <w:tc>
          <w:tcPr>
            <w:tcW w:w="3369" w:type="dxa"/>
            <w:tcBorders>
              <w:top w:val="nil"/>
              <w:left w:val="single" w:sz="8" w:space="0" w:color="auto"/>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 </w:t>
            </w:r>
          </w:p>
        </w:tc>
        <w:tc>
          <w:tcPr>
            <w:tcW w:w="124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Содержание службы заказчика</w:t>
            </w:r>
          </w:p>
        </w:tc>
        <w:tc>
          <w:tcPr>
            <w:tcW w:w="778"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прочие</w:t>
            </w:r>
          </w:p>
        </w:tc>
        <w:tc>
          <w:tcPr>
            <w:tcW w:w="46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5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0"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2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5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58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r>
      <w:tr w:rsidR="008B7038" w:rsidRPr="008B7038" w:rsidTr="008B7038">
        <w:trPr>
          <w:trHeight w:val="259"/>
          <w:jc w:val="right"/>
        </w:trPr>
        <w:tc>
          <w:tcPr>
            <w:tcW w:w="3369" w:type="dxa"/>
            <w:tcBorders>
              <w:top w:val="nil"/>
              <w:left w:val="single" w:sz="8" w:space="0" w:color="auto"/>
              <w:bottom w:val="single" w:sz="8" w:space="0" w:color="auto"/>
              <w:right w:val="single" w:sz="8" w:space="0" w:color="auto"/>
            </w:tcBorders>
            <w:shd w:val="clear" w:color="auto" w:fill="auto"/>
            <w:vAlign w:val="bottom"/>
          </w:tcPr>
          <w:p w:rsidR="00E85603" w:rsidRPr="008B7038" w:rsidRDefault="00E85603" w:rsidP="00E85603">
            <w:pPr>
              <w:rPr>
                <w:color w:val="000000"/>
                <w:sz w:val="16"/>
                <w:szCs w:val="16"/>
              </w:rPr>
            </w:pPr>
          </w:p>
        </w:tc>
        <w:tc>
          <w:tcPr>
            <w:tcW w:w="1242" w:type="dxa"/>
            <w:tcBorders>
              <w:top w:val="nil"/>
              <w:left w:val="nil"/>
              <w:bottom w:val="single" w:sz="8" w:space="0" w:color="auto"/>
              <w:right w:val="single" w:sz="8" w:space="0" w:color="auto"/>
            </w:tcBorders>
            <w:shd w:val="clear" w:color="auto" w:fill="auto"/>
            <w:vAlign w:val="bottom"/>
          </w:tcPr>
          <w:p w:rsidR="00E85603" w:rsidRPr="008B7038" w:rsidRDefault="00E85603" w:rsidP="00E85603">
            <w:pPr>
              <w:rPr>
                <w:color w:val="000000"/>
                <w:sz w:val="16"/>
                <w:szCs w:val="16"/>
              </w:rPr>
            </w:pPr>
            <w:r w:rsidRPr="008B7038">
              <w:rPr>
                <w:color w:val="000000"/>
                <w:sz w:val="16"/>
                <w:szCs w:val="16"/>
              </w:rPr>
              <w:t>Строительный контроль</w:t>
            </w:r>
          </w:p>
        </w:tc>
        <w:tc>
          <w:tcPr>
            <w:tcW w:w="778" w:type="dxa"/>
            <w:tcBorders>
              <w:top w:val="nil"/>
              <w:left w:val="nil"/>
              <w:bottom w:val="single" w:sz="8" w:space="0" w:color="auto"/>
              <w:right w:val="single" w:sz="8" w:space="0" w:color="auto"/>
            </w:tcBorders>
            <w:shd w:val="clear" w:color="auto" w:fill="auto"/>
            <w:vAlign w:val="bottom"/>
          </w:tcPr>
          <w:p w:rsidR="00E85603" w:rsidRPr="008B7038" w:rsidRDefault="00E85603" w:rsidP="00E85603">
            <w:pPr>
              <w:rPr>
                <w:color w:val="000000"/>
                <w:sz w:val="16"/>
                <w:szCs w:val="16"/>
              </w:rPr>
            </w:pPr>
          </w:p>
        </w:tc>
        <w:tc>
          <w:tcPr>
            <w:tcW w:w="462" w:type="dxa"/>
            <w:tcBorders>
              <w:top w:val="nil"/>
              <w:left w:val="nil"/>
              <w:bottom w:val="single" w:sz="8" w:space="0" w:color="auto"/>
              <w:right w:val="single" w:sz="8" w:space="0" w:color="auto"/>
            </w:tcBorders>
            <w:shd w:val="clear" w:color="auto" w:fill="auto"/>
            <w:vAlign w:val="bottom"/>
          </w:tcPr>
          <w:p w:rsidR="00E85603" w:rsidRPr="008B7038" w:rsidRDefault="00E85603" w:rsidP="00E85603">
            <w:pPr>
              <w:rPr>
                <w:color w:val="000000"/>
                <w:sz w:val="16"/>
                <w:szCs w:val="16"/>
              </w:rPr>
            </w:pPr>
          </w:p>
        </w:tc>
        <w:tc>
          <w:tcPr>
            <w:tcW w:w="452" w:type="dxa"/>
            <w:tcBorders>
              <w:top w:val="nil"/>
              <w:left w:val="nil"/>
              <w:bottom w:val="single" w:sz="8" w:space="0" w:color="auto"/>
              <w:right w:val="single" w:sz="8" w:space="0" w:color="auto"/>
            </w:tcBorders>
            <w:shd w:val="clear" w:color="auto" w:fill="auto"/>
            <w:vAlign w:val="bottom"/>
          </w:tcPr>
          <w:p w:rsidR="00E85603" w:rsidRPr="008B7038" w:rsidRDefault="00E85603" w:rsidP="00E85603">
            <w:pPr>
              <w:rPr>
                <w:color w:val="000000"/>
                <w:sz w:val="16"/>
                <w:szCs w:val="16"/>
              </w:rPr>
            </w:pPr>
          </w:p>
        </w:tc>
        <w:tc>
          <w:tcPr>
            <w:tcW w:w="430" w:type="dxa"/>
            <w:tcBorders>
              <w:top w:val="nil"/>
              <w:left w:val="nil"/>
              <w:bottom w:val="single" w:sz="8" w:space="0" w:color="auto"/>
              <w:right w:val="single" w:sz="8" w:space="0" w:color="auto"/>
            </w:tcBorders>
            <w:shd w:val="clear" w:color="auto" w:fill="auto"/>
            <w:vAlign w:val="bottom"/>
          </w:tcPr>
          <w:p w:rsidR="00E85603" w:rsidRPr="008B7038" w:rsidRDefault="00E85603" w:rsidP="00E85603">
            <w:pPr>
              <w:rPr>
                <w:color w:val="000000"/>
                <w:sz w:val="16"/>
                <w:szCs w:val="16"/>
              </w:rPr>
            </w:pPr>
          </w:p>
        </w:tc>
        <w:tc>
          <w:tcPr>
            <w:tcW w:w="422" w:type="dxa"/>
            <w:tcBorders>
              <w:top w:val="nil"/>
              <w:left w:val="nil"/>
              <w:bottom w:val="single" w:sz="8" w:space="0" w:color="auto"/>
              <w:right w:val="single" w:sz="8" w:space="0" w:color="auto"/>
            </w:tcBorders>
            <w:shd w:val="clear" w:color="auto" w:fill="auto"/>
            <w:vAlign w:val="bottom"/>
          </w:tcPr>
          <w:p w:rsidR="00E85603" w:rsidRPr="008B7038" w:rsidRDefault="00E85603" w:rsidP="00E85603">
            <w:pPr>
              <w:rPr>
                <w:color w:val="000000"/>
                <w:sz w:val="16"/>
                <w:szCs w:val="16"/>
              </w:rPr>
            </w:pPr>
          </w:p>
        </w:tc>
        <w:tc>
          <w:tcPr>
            <w:tcW w:w="597" w:type="dxa"/>
            <w:tcBorders>
              <w:top w:val="nil"/>
              <w:left w:val="nil"/>
              <w:bottom w:val="single" w:sz="8" w:space="0" w:color="auto"/>
              <w:right w:val="single" w:sz="8" w:space="0" w:color="auto"/>
            </w:tcBorders>
            <w:shd w:val="clear" w:color="auto" w:fill="auto"/>
            <w:vAlign w:val="bottom"/>
          </w:tcPr>
          <w:p w:rsidR="00E85603" w:rsidRPr="008B7038" w:rsidRDefault="00E85603" w:rsidP="00E85603">
            <w:pPr>
              <w:rPr>
                <w:color w:val="000000"/>
                <w:sz w:val="16"/>
                <w:szCs w:val="16"/>
              </w:rPr>
            </w:pPr>
          </w:p>
        </w:tc>
        <w:tc>
          <w:tcPr>
            <w:tcW w:w="585" w:type="dxa"/>
            <w:tcBorders>
              <w:top w:val="nil"/>
              <w:left w:val="nil"/>
              <w:bottom w:val="single" w:sz="8" w:space="0" w:color="auto"/>
              <w:right w:val="single" w:sz="8" w:space="0" w:color="auto"/>
            </w:tcBorders>
            <w:shd w:val="clear" w:color="auto" w:fill="auto"/>
            <w:vAlign w:val="bottom"/>
          </w:tcPr>
          <w:p w:rsidR="00E85603" w:rsidRPr="008B7038" w:rsidRDefault="00E85603" w:rsidP="00E85603">
            <w:pPr>
              <w:rPr>
                <w:color w:val="000000"/>
                <w:sz w:val="16"/>
                <w:szCs w:val="16"/>
              </w:rPr>
            </w:pPr>
          </w:p>
        </w:tc>
        <w:tc>
          <w:tcPr>
            <w:tcW w:w="405" w:type="dxa"/>
            <w:tcBorders>
              <w:top w:val="nil"/>
              <w:left w:val="nil"/>
              <w:bottom w:val="single" w:sz="8" w:space="0" w:color="auto"/>
              <w:right w:val="single" w:sz="8" w:space="0" w:color="auto"/>
            </w:tcBorders>
            <w:shd w:val="clear" w:color="auto" w:fill="auto"/>
            <w:vAlign w:val="bottom"/>
          </w:tcPr>
          <w:p w:rsidR="00E85603" w:rsidRPr="008B7038" w:rsidRDefault="00E85603" w:rsidP="00E85603">
            <w:pPr>
              <w:rPr>
                <w:color w:val="000000"/>
                <w:sz w:val="16"/>
                <w:szCs w:val="16"/>
              </w:rPr>
            </w:pPr>
          </w:p>
        </w:tc>
        <w:tc>
          <w:tcPr>
            <w:tcW w:w="397" w:type="dxa"/>
            <w:tcBorders>
              <w:top w:val="nil"/>
              <w:left w:val="nil"/>
              <w:bottom w:val="single" w:sz="8" w:space="0" w:color="auto"/>
              <w:right w:val="single" w:sz="8" w:space="0" w:color="auto"/>
            </w:tcBorders>
            <w:shd w:val="clear" w:color="auto" w:fill="auto"/>
            <w:vAlign w:val="bottom"/>
          </w:tcPr>
          <w:p w:rsidR="00E85603" w:rsidRPr="008B7038" w:rsidRDefault="00E85603" w:rsidP="00E85603">
            <w:pPr>
              <w:rPr>
                <w:color w:val="000000"/>
                <w:sz w:val="16"/>
                <w:szCs w:val="16"/>
              </w:rPr>
            </w:pPr>
          </w:p>
        </w:tc>
        <w:tc>
          <w:tcPr>
            <w:tcW w:w="405" w:type="dxa"/>
            <w:tcBorders>
              <w:top w:val="nil"/>
              <w:left w:val="nil"/>
              <w:bottom w:val="single" w:sz="8" w:space="0" w:color="auto"/>
              <w:right w:val="single" w:sz="8" w:space="0" w:color="auto"/>
            </w:tcBorders>
            <w:shd w:val="clear" w:color="auto" w:fill="auto"/>
            <w:vAlign w:val="bottom"/>
          </w:tcPr>
          <w:p w:rsidR="00E85603" w:rsidRPr="008B7038" w:rsidRDefault="00E85603" w:rsidP="00E85603">
            <w:pPr>
              <w:rPr>
                <w:color w:val="000000"/>
                <w:sz w:val="16"/>
                <w:szCs w:val="16"/>
              </w:rPr>
            </w:pPr>
          </w:p>
        </w:tc>
        <w:tc>
          <w:tcPr>
            <w:tcW w:w="397" w:type="dxa"/>
            <w:tcBorders>
              <w:top w:val="nil"/>
              <w:left w:val="nil"/>
              <w:bottom w:val="single" w:sz="8" w:space="0" w:color="auto"/>
              <w:right w:val="single" w:sz="8" w:space="0" w:color="auto"/>
            </w:tcBorders>
            <w:shd w:val="clear" w:color="auto" w:fill="auto"/>
            <w:vAlign w:val="bottom"/>
          </w:tcPr>
          <w:p w:rsidR="00E85603" w:rsidRPr="008B7038" w:rsidRDefault="00E85603" w:rsidP="00E85603">
            <w:pPr>
              <w:rPr>
                <w:color w:val="000000"/>
                <w:sz w:val="16"/>
                <w:szCs w:val="16"/>
              </w:rPr>
            </w:pPr>
          </w:p>
        </w:tc>
        <w:tc>
          <w:tcPr>
            <w:tcW w:w="405" w:type="dxa"/>
            <w:tcBorders>
              <w:top w:val="nil"/>
              <w:left w:val="nil"/>
              <w:bottom w:val="single" w:sz="8" w:space="0" w:color="auto"/>
              <w:right w:val="single" w:sz="8" w:space="0" w:color="auto"/>
            </w:tcBorders>
            <w:shd w:val="clear" w:color="auto" w:fill="auto"/>
            <w:vAlign w:val="bottom"/>
          </w:tcPr>
          <w:p w:rsidR="00E85603" w:rsidRPr="008B7038" w:rsidRDefault="00E85603" w:rsidP="00E85603">
            <w:pPr>
              <w:rPr>
                <w:color w:val="000000"/>
                <w:sz w:val="16"/>
                <w:szCs w:val="16"/>
              </w:rPr>
            </w:pPr>
          </w:p>
        </w:tc>
        <w:tc>
          <w:tcPr>
            <w:tcW w:w="397" w:type="dxa"/>
            <w:tcBorders>
              <w:top w:val="nil"/>
              <w:left w:val="nil"/>
              <w:bottom w:val="single" w:sz="8" w:space="0" w:color="auto"/>
              <w:right w:val="single" w:sz="8" w:space="0" w:color="auto"/>
            </w:tcBorders>
            <w:shd w:val="clear" w:color="auto" w:fill="auto"/>
            <w:vAlign w:val="bottom"/>
          </w:tcPr>
          <w:p w:rsidR="00E85603" w:rsidRPr="008B7038" w:rsidRDefault="00E85603" w:rsidP="00E85603">
            <w:pPr>
              <w:rPr>
                <w:color w:val="000000"/>
                <w:sz w:val="16"/>
                <w:szCs w:val="16"/>
              </w:rPr>
            </w:pPr>
          </w:p>
        </w:tc>
        <w:tc>
          <w:tcPr>
            <w:tcW w:w="432" w:type="dxa"/>
            <w:gridSpan w:val="2"/>
            <w:tcBorders>
              <w:top w:val="nil"/>
              <w:left w:val="nil"/>
              <w:bottom w:val="single" w:sz="8" w:space="0" w:color="auto"/>
              <w:right w:val="single" w:sz="8" w:space="0" w:color="auto"/>
            </w:tcBorders>
            <w:shd w:val="clear" w:color="auto" w:fill="auto"/>
            <w:vAlign w:val="bottom"/>
          </w:tcPr>
          <w:p w:rsidR="00E85603" w:rsidRPr="008B7038" w:rsidRDefault="00E85603" w:rsidP="00E85603">
            <w:pPr>
              <w:rPr>
                <w:color w:val="000000"/>
                <w:sz w:val="16"/>
                <w:szCs w:val="16"/>
              </w:rPr>
            </w:pPr>
          </w:p>
        </w:tc>
        <w:tc>
          <w:tcPr>
            <w:tcW w:w="397" w:type="dxa"/>
            <w:tcBorders>
              <w:top w:val="nil"/>
              <w:left w:val="nil"/>
              <w:bottom w:val="single" w:sz="8" w:space="0" w:color="auto"/>
              <w:right w:val="single" w:sz="8" w:space="0" w:color="auto"/>
            </w:tcBorders>
            <w:shd w:val="clear" w:color="auto" w:fill="auto"/>
            <w:vAlign w:val="bottom"/>
          </w:tcPr>
          <w:p w:rsidR="00E85603" w:rsidRPr="008B7038" w:rsidRDefault="00E85603" w:rsidP="00E85603">
            <w:pPr>
              <w:rPr>
                <w:color w:val="000000"/>
                <w:sz w:val="16"/>
                <w:szCs w:val="16"/>
              </w:rPr>
            </w:pPr>
          </w:p>
        </w:tc>
        <w:tc>
          <w:tcPr>
            <w:tcW w:w="432" w:type="dxa"/>
            <w:gridSpan w:val="2"/>
            <w:tcBorders>
              <w:top w:val="nil"/>
              <w:left w:val="nil"/>
              <w:bottom w:val="single" w:sz="8" w:space="0" w:color="auto"/>
              <w:right w:val="single" w:sz="8" w:space="0" w:color="auto"/>
            </w:tcBorders>
            <w:shd w:val="clear" w:color="auto" w:fill="auto"/>
            <w:vAlign w:val="bottom"/>
          </w:tcPr>
          <w:p w:rsidR="00E85603" w:rsidRPr="008B7038" w:rsidRDefault="00E85603" w:rsidP="00E85603">
            <w:pPr>
              <w:rPr>
                <w:color w:val="000000"/>
                <w:sz w:val="16"/>
                <w:szCs w:val="16"/>
              </w:rPr>
            </w:pPr>
          </w:p>
        </w:tc>
        <w:tc>
          <w:tcPr>
            <w:tcW w:w="397" w:type="dxa"/>
            <w:tcBorders>
              <w:top w:val="nil"/>
              <w:left w:val="nil"/>
              <w:bottom w:val="single" w:sz="8" w:space="0" w:color="auto"/>
              <w:right w:val="single" w:sz="8" w:space="0" w:color="auto"/>
            </w:tcBorders>
            <w:shd w:val="clear" w:color="auto" w:fill="auto"/>
            <w:vAlign w:val="bottom"/>
          </w:tcPr>
          <w:p w:rsidR="00E85603" w:rsidRPr="008B7038" w:rsidRDefault="00E85603" w:rsidP="00E85603">
            <w:pPr>
              <w:rPr>
                <w:color w:val="000000"/>
                <w:sz w:val="16"/>
                <w:szCs w:val="16"/>
              </w:rPr>
            </w:pPr>
          </w:p>
        </w:tc>
        <w:tc>
          <w:tcPr>
            <w:tcW w:w="432" w:type="dxa"/>
            <w:gridSpan w:val="2"/>
            <w:tcBorders>
              <w:top w:val="nil"/>
              <w:left w:val="nil"/>
              <w:bottom w:val="single" w:sz="8" w:space="0" w:color="auto"/>
              <w:right w:val="single" w:sz="8" w:space="0" w:color="auto"/>
            </w:tcBorders>
            <w:shd w:val="clear" w:color="auto" w:fill="auto"/>
            <w:vAlign w:val="bottom"/>
          </w:tcPr>
          <w:p w:rsidR="00E85603" w:rsidRPr="008B7038" w:rsidRDefault="00E85603" w:rsidP="00E85603">
            <w:pPr>
              <w:rPr>
                <w:color w:val="000000"/>
                <w:sz w:val="16"/>
                <w:szCs w:val="16"/>
              </w:rPr>
            </w:pPr>
          </w:p>
        </w:tc>
        <w:tc>
          <w:tcPr>
            <w:tcW w:w="397" w:type="dxa"/>
            <w:tcBorders>
              <w:top w:val="nil"/>
              <w:left w:val="nil"/>
              <w:bottom w:val="single" w:sz="8" w:space="0" w:color="auto"/>
              <w:right w:val="single" w:sz="8" w:space="0" w:color="auto"/>
            </w:tcBorders>
            <w:shd w:val="clear" w:color="auto" w:fill="auto"/>
            <w:vAlign w:val="bottom"/>
          </w:tcPr>
          <w:p w:rsidR="00E85603" w:rsidRPr="008B7038" w:rsidRDefault="00E85603" w:rsidP="00E85603">
            <w:pPr>
              <w:rPr>
                <w:color w:val="000000"/>
                <w:sz w:val="16"/>
                <w:szCs w:val="16"/>
              </w:rPr>
            </w:pPr>
          </w:p>
        </w:tc>
        <w:tc>
          <w:tcPr>
            <w:tcW w:w="432" w:type="dxa"/>
            <w:gridSpan w:val="2"/>
            <w:tcBorders>
              <w:top w:val="nil"/>
              <w:left w:val="nil"/>
              <w:bottom w:val="single" w:sz="8" w:space="0" w:color="auto"/>
              <w:right w:val="single" w:sz="8" w:space="0" w:color="auto"/>
            </w:tcBorders>
            <w:shd w:val="clear" w:color="auto" w:fill="auto"/>
            <w:vAlign w:val="bottom"/>
          </w:tcPr>
          <w:p w:rsidR="00E85603" w:rsidRPr="008B7038" w:rsidRDefault="00E85603" w:rsidP="00E85603">
            <w:pPr>
              <w:rPr>
                <w:color w:val="000000"/>
                <w:sz w:val="16"/>
                <w:szCs w:val="16"/>
              </w:rPr>
            </w:pPr>
          </w:p>
        </w:tc>
        <w:tc>
          <w:tcPr>
            <w:tcW w:w="397" w:type="dxa"/>
            <w:tcBorders>
              <w:top w:val="nil"/>
              <w:left w:val="nil"/>
              <w:bottom w:val="single" w:sz="8" w:space="0" w:color="auto"/>
              <w:right w:val="single" w:sz="8" w:space="0" w:color="auto"/>
            </w:tcBorders>
            <w:shd w:val="clear" w:color="auto" w:fill="auto"/>
            <w:vAlign w:val="bottom"/>
          </w:tcPr>
          <w:p w:rsidR="00E85603" w:rsidRPr="008B7038" w:rsidRDefault="00E85603" w:rsidP="00E85603">
            <w:pPr>
              <w:rPr>
                <w:color w:val="000000"/>
                <w:sz w:val="16"/>
                <w:szCs w:val="16"/>
              </w:rPr>
            </w:pPr>
          </w:p>
        </w:tc>
        <w:tc>
          <w:tcPr>
            <w:tcW w:w="432" w:type="dxa"/>
            <w:gridSpan w:val="2"/>
            <w:tcBorders>
              <w:top w:val="nil"/>
              <w:left w:val="nil"/>
              <w:bottom w:val="single" w:sz="8" w:space="0" w:color="auto"/>
              <w:right w:val="single" w:sz="8" w:space="0" w:color="auto"/>
            </w:tcBorders>
            <w:shd w:val="clear" w:color="auto" w:fill="auto"/>
            <w:vAlign w:val="bottom"/>
          </w:tcPr>
          <w:p w:rsidR="00E85603" w:rsidRPr="008B7038" w:rsidRDefault="00E85603" w:rsidP="00E85603">
            <w:pPr>
              <w:rPr>
                <w:color w:val="000000"/>
                <w:sz w:val="16"/>
                <w:szCs w:val="16"/>
              </w:rPr>
            </w:pPr>
          </w:p>
        </w:tc>
        <w:tc>
          <w:tcPr>
            <w:tcW w:w="397" w:type="dxa"/>
            <w:tcBorders>
              <w:top w:val="nil"/>
              <w:left w:val="nil"/>
              <w:bottom w:val="single" w:sz="8" w:space="0" w:color="auto"/>
              <w:right w:val="single" w:sz="8" w:space="0" w:color="auto"/>
            </w:tcBorders>
            <w:shd w:val="clear" w:color="auto" w:fill="auto"/>
            <w:vAlign w:val="bottom"/>
          </w:tcPr>
          <w:p w:rsidR="00E85603" w:rsidRPr="008B7038" w:rsidRDefault="00E85603" w:rsidP="00E85603">
            <w:pPr>
              <w:rPr>
                <w:color w:val="000000"/>
                <w:sz w:val="16"/>
                <w:szCs w:val="16"/>
              </w:rPr>
            </w:pPr>
          </w:p>
        </w:tc>
      </w:tr>
      <w:tr w:rsidR="008B7038" w:rsidRPr="008B7038" w:rsidTr="008B7038">
        <w:trPr>
          <w:trHeight w:val="259"/>
          <w:jc w:val="right"/>
        </w:trPr>
        <w:tc>
          <w:tcPr>
            <w:tcW w:w="3369" w:type="dxa"/>
            <w:tcBorders>
              <w:top w:val="nil"/>
              <w:left w:val="single" w:sz="8" w:space="0" w:color="auto"/>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124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778"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6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5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0"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2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5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58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r>
      <w:tr w:rsidR="008B7038" w:rsidRPr="008B7038" w:rsidTr="008B7038">
        <w:trPr>
          <w:trHeight w:val="259"/>
          <w:jc w:val="right"/>
        </w:trPr>
        <w:tc>
          <w:tcPr>
            <w:tcW w:w="3369" w:type="dxa"/>
            <w:tcBorders>
              <w:top w:val="nil"/>
              <w:left w:val="single" w:sz="8" w:space="0" w:color="auto"/>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 </w:t>
            </w:r>
          </w:p>
        </w:tc>
        <w:tc>
          <w:tcPr>
            <w:tcW w:w="2020" w:type="dxa"/>
            <w:gridSpan w:val="2"/>
            <w:tcBorders>
              <w:top w:val="single" w:sz="8" w:space="0" w:color="auto"/>
              <w:left w:val="nil"/>
              <w:bottom w:val="single" w:sz="8" w:space="0" w:color="auto"/>
              <w:right w:val="single" w:sz="8" w:space="0" w:color="000000"/>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ВСЕГО по Главе 10</w:t>
            </w:r>
          </w:p>
        </w:tc>
        <w:tc>
          <w:tcPr>
            <w:tcW w:w="46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5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0"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2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5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58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r>
      <w:tr w:rsidR="00E85603" w:rsidRPr="008B7038" w:rsidTr="008B7038">
        <w:trPr>
          <w:trHeight w:val="259"/>
          <w:jc w:val="right"/>
        </w:trPr>
        <w:tc>
          <w:tcPr>
            <w:tcW w:w="3369" w:type="dxa"/>
            <w:tcBorders>
              <w:top w:val="nil"/>
              <w:left w:val="single" w:sz="8" w:space="0" w:color="auto"/>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 </w:t>
            </w:r>
          </w:p>
        </w:tc>
        <w:tc>
          <w:tcPr>
            <w:tcW w:w="11519" w:type="dxa"/>
            <w:gridSpan w:val="29"/>
            <w:tcBorders>
              <w:top w:val="single" w:sz="8" w:space="0" w:color="auto"/>
              <w:left w:val="nil"/>
              <w:bottom w:val="single" w:sz="8" w:space="0" w:color="auto"/>
              <w:right w:val="single" w:sz="8" w:space="0" w:color="000000"/>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Глава 12. Проектные и изыскательские работы</w:t>
            </w:r>
          </w:p>
        </w:tc>
      </w:tr>
      <w:tr w:rsidR="008B7038" w:rsidRPr="008B7038" w:rsidTr="008B7038">
        <w:trPr>
          <w:trHeight w:val="766"/>
          <w:jc w:val="right"/>
        </w:trPr>
        <w:tc>
          <w:tcPr>
            <w:tcW w:w="3369" w:type="dxa"/>
            <w:tcBorders>
              <w:top w:val="nil"/>
              <w:left w:val="single" w:sz="8" w:space="0" w:color="auto"/>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 </w:t>
            </w:r>
          </w:p>
        </w:tc>
        <w:tc>
          <w:tcPr>
            <w:tcW w:w="124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Инженерно-и</w:t>
            </w:r>
          </w:p>
          <w:p w:rsidR="00E85603" w:rsidRPr="008B7038" w:rsidRDefault="00E85603" w:rsidP="00E85603">
            <w:pPr>
              <w:rPr>
                <w:color w:val="000000"/>
                <w:sz w:val="16"/>
                <w:szCs w:val="16"/>
              </w:rPr>
            </w:pPr>
            <w:r w:rsidRPr="008B7038">
              <w:rPr>
                <w:color w:val="000000"/>
                <w:sz w:val="16"/>
                <w:szCs w:val="16"/>
              </w:rPr>
              <w:t>зыскательские работы по договору</w:t>
            </w:r>
          </w:p>
        </w:tc>
        <w:tc>
          <w:tcPr>
            <w:tcW w:w="778"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прочие</w:t>
            </w:r>
          </w:p>
        </w:tc>
        <w:tc>
          <w:tcPr>
            <w:tcW w:w="46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5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0"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2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5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58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r>
      <w:tr w:rsidR="008B7038" w:rsidRPr="008B7038" w:rsidTr="008B7038">
        <w:trPr>
          <w:trHeight w:val="580"/>
          <w:jc w:val="right"/>
        </w:trPr>
        <w:tc>
          <w:tcPr>
            <w:tcW w:w="3369" w:type="dxa"/>
            <w:tcBorders>
              <w:top w:val="nil"/>
              <w:left w:val="single" w:sz="8" w:space="0" w:color="auto"/>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lastRenderedPageBreak/>
              <w:t> </w:t>
            </w:r>
          </w:p>
        </w:tc>
        <w:tc>
          <w:tcPr>
            <w:tcW w:w="124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Разработка проектной документации</w:t>
            </w:r>
          </w:p>
        </w:tc>
        <w:tc>
          <w:tcPr>
            <w:tcW w:w="778"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прочие</w:t>
            </w:r>
          </w:p>
        </w:tc>
        <w:tc>
          <w:tcPr>
            <w:tcW w:w="46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5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0"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2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5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58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r>
      <w:tr w:rsidR="008B7038" w:rsidRPr="008B7038" w:rsidTr="008B7038">
        <w:trPr>
          <w:trHeight w:val="395"/>
          <w:jc w:val="right"/>
        </w:trPr>
        <w:tc>
          <w:tcPr>
            <w:tcW w:w="3369" w:type="dxa"/>
            <w:tcBorders>
              <w:top w:val="nil"/>
              <w:left w:val="single" w:sz="8" w:space="0" w:color="auto"/>
              <w:bottom w:val="single" w:sz="8" w:space="0" w:color="auto"/>
              <w:right w:val="single" w:sz="8" w:space="0" w:color="auto"/>
            </w:tcBorders>
            <w:shd w:val="clear" w:color="auto" w:fill="auto"/>
            <w:vAlign w:val="bottom"/>
          </w:tcPr>
          <w:p w:rsidR="00E85603" w:rsidRPr="008B7038" w:rsidRDefault="00E85603" w:rsidP="00E85603">
            <w:pPr>
              <w:rPr>
                <w:color w:val="000000"/>
                <w:sz w:val="16"/>
                <w:szCs w:val="16"/>
              </w:rPr>
            </w:pPr>
          </w:p>
        </w:tc>
        <w:tc>
          <w:tcPr>
            <w:tcW w:w="1242" w:type="dxa"/>
            <w:tcBorders>
              <w:top w:val="nil"/>
              <w:left w:val="nil"/>
              <w:bottom w:val="single" w:sz="8" w:space="0" w:color="auto"/>
              <w:right w:val="single" w:sz="8" w:space="0" w:color="auto"/>
            </w:tcBorders>
            <w:shd w:val="clear" w:color="auto" w:fill="auto"/>
            <w:vAlign w:val="bottom"/>
          </w:tcPr>
          <w:p w:rsidR="00E85603" w:rsidRPr="008B7038" w:rsidRDefault="00E85603" w:rsidP="00E85603">
            <w:pPr>
              <w:rPr>
                <w:color w:val="000000"/>
                <w:sz w:val="16"/>
                <w:szCs w:val="16"/>
              </w:rPr>
            </w:pPr>
            <w:r w:rsidRPr="008B7038">
              <w:rPr>
                <w:color w:val="000000"/>
                <w:sz w:val="16"/>
                <w:szCs w:val="16"/>
              </w:rPr>
              <w:t>Разработка рабочей документации</w:t>
            </w:r>
          </w:p>
        </w:tc>
        <w:tc>
          <w:tcPr>
            <w:tcW w:w="778" w:type="dxa"/>
            <w:tcBorders>
              <w:top w:val="nil"/>
              <w:left w:val="nil"/>
              <w:bottom w:val="single" w:sz="8" w:space="0" w:color="auto"/>
              <w:right w:val="single" w:sz="8" w:space="0" w:color="auto"/>
            </w:tcBorders>
            <w:shd w:val="clear" w:color="auto" w:fill="auto"/>
            <w:vAlign w:val="bottom"/>
          </w:tcPr>
          <w:p w:rsidR="00E85603" w:rsidRPr="008B7038" w:rsidRDefault="00E85603" w:rsidP="00E85603">
            <w:pPr>
              <w:rPr>
                <w:color w:val="000000"/>
                <w:sz w:val="16"/>
                <w:szCs w:val="16"/>
              </w:rPr>
            </w:pPr>
            <w:r w:rsidRPr="008B7038">
              <w:rPr>
                <w:color w:val="000000"/>
                <w:sz w:val="16"/>
                <w:szCs w:val="16"/>
              </w:rPr>
              <w:t>прочие</w:t>
            </w:r>
          </w:p>
        </w:tc>
        <w:tc>
          <w:tcPr>
            <w:tcW w:w="462" w:type="dxa"/>
            <w:tcBorders>
              <w:top w:val="nil"/>
              <w:left w:val="nil"/>
              <w:bottom w:val="single" w:sz="8" w:space="0" w:color="auto"/>
              <w:right w:val="single" w:sz="8" w:space="0" w:color="auto"/>
            </w:tcBorders>
            <w:shd w:val="clear" w:color="auto" w:fill="auto"/>
            <w:vAlign w:val="bottom"/>
          </w:tcPr>
          <w:p w:rsidR="00E85603" w:rsidRPr="008B7038" w:rsidRDefault="00E85603" w:rsidP="00E85603">
            <w:pPr>
              <w:rPr>
                <w:color w:val="000000"/>
                <w:sz w:val="16"/>
                <w:szCs w:val="16"/>
              </w:rPr>
            </w:pPr>
            <w:r w:rsidRPr="008B7038">
              <w:rPr>
                <w:color w:val="000000"/>
                <w:sz w:val="16"/>
                <w:szCs w:val="16"/>
              </w:rPr>
              <w:t>Х</w:t>
            </w:r>
          </w:p>
        </w:tc>
        <w:tc>
          <w:tcPr>
            <w:tcW w:w="452" w:type="dxa"/>
            <w:tcBorders>
              <w:top w:val="nil"/>
              <w:left w:val="nil"/>
              <w:bottom w:val="single" w:sz="8" w:space="0" w:color="auto"/>
              <w:right w:val="single" w:sz="8" w:space="0" w:color="auto"/>
            </w:tcBorders>
            <w:shd w:val="clear" w:color="auto" w:fill="auto"/>
            <w:vAlign w:val="bottom"/>
          </w:tcPr>
          <w:p w:rsidR="00E85603" w:rsidRPr="008B7038" w:rsidRDefault="00E85603" w:rsidP="00E85603">
            <w:pPr>
              <w:rPr>
                <w:color w:val="000000"/>
                <w:sz w:val="16"/>
                <w:szCs w:val="16"/>
              </w:rPr>
            </w:pPr>
            <w:r w:rsidRPr="008B7038">
              <w:rPr>
                <w:color w:val="000000"/>
                <w:sz w:val="16"/>
                <w:szCs w:val="16"/>
              </w:rPr>
              <w:t>Х</w:t>
            </w:r>
          </w:p>
        </w:tc>
        <w:tc>
          <w:tcPr>
            <w:tcW w:w="430" w:type="dxa"/>
            <w:tcBorders>
              <w:top w:val="nil"/>
              <w:left w:val="nil"/>
              <w:bottom w:val="single" w:sz="8" w:space="0" w:color="auto"/>
              <w:right w:val="single" w:sz="8" w:space="0" w:color="auto"/>
            </w:tcBorders>
            <w:shd w:val="clear" w:color="auto" w:fill="auto"/>
            <w:vAlign w:val="bottom"/>
          </w:tcPr>
          <w:p w:rsidR="00E85603" w:rsidRPr="008B7038" w:rsidRDefault="00E85603" w:rsidP="00E85603">
            <w:pPr>
              <w:rPr>
                <w:color w:val="000000"/>
                <w:sz w:val="16"/>
                <w:szCs w:val="16"/>
              </w:rPr>
            </w:pPr>
            <w:r w:rsidRPr="008B7038">
              <w:rPr>
                <w:color w:val="000000"/>
                <w:sz w:val="16"/>
                <w:szCs w:val="16"/>
              </w:rPr>
              <w:t>Х</w:t>
            </w:r>
          </w:p>
        </w:tc>
        <w:tc>
          <w:tcPr>
            <w:tcW w:w="422" w:type="dxa"/>
            <w:tcBorders>
              <w:top w:val="nil"/>
              <w:left w:val="nil"/>
              <w:bottom w:val="single" w:sz="8" w:space="0" w:color="auto"/>
              <w:right w:val="single" w:sz="8" w:space="0" w:color="auto"/>
            </w:tcBorders>
            <w:shd w:val="clear" w:color="auto" w:fill="auto"/>
            <w:vAlign w:val="bottom"/>
          </w:tcPr>
          <w:p w:rsidR="00E85603" w:rsidRPr="008B7038" w:rsidRDefault="00E85603" w:rsidP="00E85603">
            <w:pPr>
              <w:rPr>
                <w:color w:val="000000"/>
                <w:sz w:val="16"/>
                <w:szCs w:val="16"/>
              </w:rPr>
            </w:pPr>
            <w:r w:rsidRPr="008B7038">
              <w:rPr>
                <w:color w:val="000000"/>
                <w:sz w:val="16"/>
                <w:szCs w:val="16"/>
              </w:rPr>
              <w:t>Х</w:t>
            </w:r>
          </w:p>
        </w:tc>
        <w:tc>
          <w:tcPr>
            <w:tcW w:w="597" w:type="dxa"/>
            <w:tcBorders>
              <w:top w:val="nil"/>
              <w:left w:val="nil"/>
              <w:bottom w:val="single" w:sz="8" w:space="0" w:color="auto"/>
              <w:right w:val="single" w:sz="8" w:space="0" w:color="auto"/>
            </w:tcBorders>
            <w:shd w:val="clear" w:color="auto" w:fill="auto"/>
            <w:vAlign w:val="bottom"/>
          </w:tcPr>
          <w:p w:rsidR="00E85603" w:rsidRPr="008B7038" w:rsidRDefault="00E85603" w:rsidP="00E85603">
            <w:pPr>
              <w:rPr>
                <w:color w:val="000000"/>
                <w:sz w:val="16"/>
                <w:szCs w:val="16"/>
              </w:rPr>
            </w:pPr>
            <w:r w:rsidRPr="008B7038">
              <w:rPr>
                <w:color w:val="000000"/>
                <w:sz w:val="16"/>
                <w:szCs w:val="16"/>
              </w:rPr>
              <w:t>∑</w:t>
            </w:r>
          </w:p>
        </w:tc>
        <w:tc>
          <w:tcPr>
            <w:tcW w:w="585" w:type="dxa"/>
            <w:tcBorders>
              <w:top w:val="nil"/>
              <w:left w:val="nil"/>
              <w:bottom w:val="single" w:sz="8" w:space="0" w:color="auto"/>
              <w:right w:val="single" w:sz="8" w:space="0" w:color="auto"/>
            </w:tcBorders>
            <w:shd w:val="clear" w:color="auto" w:fill="auto"/>
            <w:vAlign w:val="bottom"/>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tcPr>
          <w:p w:rsidR="00E85603" w:rsidRPr="008B7038" w:rsidRDefault="00E85603" w:rsidP="00E85603">
            <w:pPr>
              <w:rPr>
                <w:color w:val="000000"/>
                <w:sz w:val="16"/>
                <w:szCs w:val="16"/>
              </w:rPr>
            </w:pPr>
            <w:r w:rsidRPr="008B7038">
              <w:rPr>
                <w:color w:val="000000"/>
                <w:sz w:val="16"/>
                <w:szCs w:val="16"/>
              </w:rPr>
              <w:t>Х</w:t>
            </w:r>
          </w:p>
        </w:tc>
        <w:tc>
          <w:tcPr>
            <w:tcW w:w="405" w:type="dxa"/>
            <w:tcBorders>
              <w:top w:val="nil"/>
              <w:left w:val="nil"/>
              <w:bottom w:val="single" w:sz="8" w:space="0" w:color="auto"/>
              <w:right w:val="single" w:sz="8" w:space="0" w:color="auto"/>
            </w:tcBorders>
            <w:shd w:val="clear" w:color="auto" w:fill="auto"/>
            <w:vAlign w:val="bottom"/>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tcPr>
          <w:p w:rsidR="00E85603" w:rsidRPr="008B7038" w:rsidRDefault="00E85603" w:rsidP="00E85603">
            <w:pPr>
              <w:rPr>
                <w:color w:val="000000"/>
                <w:sz w:val="16"/>
                <w:szCs w:val="16"/>
              </w:rPr>
            </w:pPr>
            <w:r w:rsidRPr="008B7038">
              <w:rPr>
                <w:color w:val="000000"/>
                <w:sz w:val="16"/>
                <w:szCs w:val="16"/>
              </w:rPr>
              <w:t>Х</w:t>
            </w:r>
          </w:p>
        </w:tc>
      </w:tr>
      <w:tr w:rsidR="008B7038" w:rsidRPr="008B7038" w:rsidTr="008B7038">
        <w:trPr>
          <w:trHeight w:val="395"/>
          <w:jc w:val="right"/>
        </w:trPr>
        <w:tc>
          <w:tcPr>
            <w:tcW w:w="3369" w:type="dxa"/>
            <w:tcBorders>
              <w:top w:val="nil"/>
              <w:left w:val="single" w:sz="8" w:space="0" w:color="auto"/>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 </w:t>
            </w:r>
          </w:p>
        </w:tc>
        <w:tc>
          <w:tcPr>
            <w:tcW w:w="1242" w:type="dxa"/>
            <w:tcBorders>
              <w:top w:val="nil"/>
              <w:left w:val="nil"/>
              <w:bottom w:val="single" w:sz="8" w:space="0" w:color="auto"/>
              <w:right w:val="single" w:sz="8" w:space="0" w:color="auto"/>
            </w:tcBorders>
            <w:shd w:val="clear" w:color="auto" w:fill="auto"/>
            <w:vAlign w:val="bottom"/>
            <w:hideMark/>
          </w:tcPr>
          <w:p w:rsidR="00E85603" w:rsidRPr="008B7038" w:rsidRDefault="00F4696E" w:rsidP="00E85603">
            <w:pPr>
              <w:rPr>
                <w:color w:val="000000"/>
                <w:sz w:val="16"/>
                <w:szCs w:val="16"/>
              </w:rPr>
            </w:pPr>
            <w:r>
              <w:rPr>
                <w:color w:val="000000"/>
                <w:sz w:val="16"/>
                <w:szCs w:val="16"/>
              </w:rPr>
              <w:t>экс</w:t>
            </w:r>
            <w:r w:rsidR="00E85603" w:rsidRPr="008B7038">
              <w:rPr>
                <w:color w:val="000000"/>
                <w:sz w:val="16"/>
                <w:szCs w:val="16"/>
              </w:rPr>
              <w:t>пертиза ПСД</w:t>
            </w:r>
          </w:p>
        </w:tc>
        <w:tc>
          <w:tcPr>
            <w:tcW w:w="778"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прочие</w:t>
            </w:r>
          </w:p>
        </w:tc>
        <w:tc>
          <w:tcPr>
            <w:tcW w:w="46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5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0"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2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5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58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r>
      <w:tr w:rsidR="008B7038" w:rsidRPr="008B7038" w:rsidTr="008B7038">
        <w:trPr>
          <w:trHeight w:val="580"/>
          <w:jc w:val="right"/>
        </w:trPr>
        <w:tc>
          <w:tcPr>
            <w:tcW w:w="3369" w:type="dxa"/>
            <w:tcBorders>
              <w:top w:val="nil"/>
              <w:left w:val="single" w:sz="8" w:space="0" w:color="auto"/>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 </w:t>
            </w:r>
          </w:p>
        </w:tc>
        <w:tc>
          <w:tcPr>
            <w:tcW w:w="124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Авторский надзор по договору</w:t>
            </w:r>
          </w:p>
        </w:tc>
        <w:tc>
          <w:tcPr>
            <w:tcW w:w="778"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прочие</w:t>
            </w:r>
          </w:p>
        </w:tc>
        <w:tc>
          <w:tcPr>
            <w:tcW w:w="46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5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0"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2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5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58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r>
      <w:tr w:rsidR="008B7038" w:rsidRPr="008B7038" w:rsidTr="008B7038">
        <w:trPr>
          <w:trHeight w:val="259"/>
          <w:jc w:val="right"/>
        </w:trPr>
        <w:tc>
          <w:tcPr>
            <w:tcW w:w="3369" w:type="dxa"/>
            <w:tcBorders>
              <w:top w:val="nil"/>
              <w:left w:val="single" w:sz="8" w:space="0" w:color="auto"/>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 </w:t>
            </w:r>
          </w:p>
        </w:tc>
        <w:tc>
          <w:tcPr>
            <w:tcW w:w="2020" w:type="dxa"/>
            <w:gridSpan w:val="2"/>
            <w:tcBorders>
              <w:top w:val="single" w:sz="8" w:space="0" w:color="auto"/>
              <w:left w:val="nil"/>
              <w:bottom w:val="single" w:sz="8" w:space="0" w:color="auto"/>
              <w:right w:val="single" w:sz="8" w:space="0" w:color="000000"/>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ВСЕГО по Главе 12</w:t>
            </w:r>
          </w:p>
        </w:tc>
        <w:tc>
          <w:tcPr>
            <w:tcW w:w="46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5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0"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2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5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58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r>
      <w:tr w:rsidR="00E85603" w:rsidRPr="008B7038" w:rsidTr="008B7038">
        <w:trPr>
          <w:trHeight w:val="259"/>
          <w:jc w:val="right"/>
        </w:trPr>
        <w:tc>
          <w:tcPr>
            <w:tcW w:w="3369" w:type="dxa"/>
            <w:tcBorders>
              <w:top w:val="nil"/>
              <w:left w:val="single" w:sz="8" w:space="0" w:color="auto"/>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 </w:t>
            </w:r>
          </w:p>
        </w:tc>
        <w:tc>
          <w:tcPr>
            <w:tcW w:w="11519" w:type="dxa"/>
            <w:gridSpan w:val="29"/>
            <w:tcBorders>
              <w:top w:val="single" w:sz="8" w:space="0" w:color="auto"/>
              <w:left w:val="nil"/>
              <w:bottom w:val="single" w:sz="8" w:space="0" w:color="auto"/>
              <w:right w:val="single" w:sz="8" w:space="0" w:color="000000"/>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Резерв средств на непредвиденные работы и затраты</w:t>
            </w:r>
          </w:p>
        </w:tc>
      </w:tr>
      <w:tr w:rsidR="008B7038" w:rsidRPr="008B7038" w:rsidTr="008B7038">
        <w:trPr>
          <w:trHeight w:val="259"/>
          <w:jc w:val="right"/>
        </w:trPr>
        <w:tc>
          <w:tcPr>
            <w:tcW w:w="3369" w:type="dxa"/>
            <w:tcBorders>
              <w:top w:val="nil"/>
              <w:left w:val="single" w:sz="8" w:space="0" w:color="auto"/>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 </w:t>
            </w:r>
          </w:p>
        </w:tc>
        <w:tc>
          <w:tcPr>
            <w:tcW w:w="124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 </w:t>
            </w:r>
          </w:p>
        </w:tc>
        <w:tc>
          <w:tcPr>
            <w:tcW w:w="778"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СМР</w:t>
            </w:r>
          </w:p>
        </w:tc>
        <w:tc>
          <w:tcPr>
            <w:tcW w:w="46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5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0"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2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5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58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r>
      <w:tr w:rsidR="008B7038" w:rsidRPr="008B7038" w:rsidTr="008B7038">
        <w:trPr>
          <w:trHeight w:val="259"/>
          <w:jc w:val="right"/>
        </w:trPr>
        <w:tc>
          <w:tcPr>
            <w:tcW w:w="3369" w:type="dxa"/>
            <w:tcBorders>
              <w:top w:val="nil"/>
              <w:left w:val="single" w:sz="8" w:space="0" w:color="auto"/>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 </w:t>
            </w:r>
          </w:p>
        </w:tc>
        <w:tc>
          <w:tcPr>
            <w:tcW w:w="124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 </w:t>
            </w:r>
          </w:p>
        </w:tc>
        <w:tc>
          <w:tcPr>
            <w:tcW w:w="778"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Оборуд.</w:t>
            </w:r>
          </w:p>
        </w:tc>
        <w:tc>
          <w:tcPr>
            <w:tcW w:w="46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5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0"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2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5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58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r>
      <w:tr w:rsidR="008B7038" w:rsidRPr="008B7038" w:rsidTr="008B7038">
        <w:trPr>
          <w:trHeight w:val="259"/>
          <w:jc w:val="right"/>
        </w:trPr>
        <w:tc>
          <w:tcPr>
            <w:tcW w:w="3369" w:type="dxa"/>
            <w:tcBorders>
              <w:top w:val="nil"/>
              <w:left w:val="single" w:sz="8" w:space="0" w:color="auto"/>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 </w:t>
            </w:r>
          </w:p>
        </w:tc>
        <w:tc>
          <w:tcPr>
            <w:tcW w:w="124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 </w:t>
            </w:r>
          </w:p>
        </w:tc>
        <w:tc>
          <w:tcPr>
            <w:tcW w:w="778"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прочие</w:t>
            </w:r>
          </w:p>
        </w:tc>
        <w:tc>
          <w:tcPr>
            <w:tcW w:w="46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5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0"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2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5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58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r>
      <w:tr w:rsidR="008B7038" w:rsidRPr="008B7038" w:rsidTr="008B7038">
        <w:trPr>
          <w:trHeight w:val="259"/>
          <w:jc w:val="right"/>
        </w:trPr>
        <w:tc>
          <w:tcPr>
            <w:tcW w:w="3369" w:type="dxa"/>
            <w:tcBorders>
              <w:top w:val="nil"/>
              <w:left w:val="single" w:sz="8" w:space="0" w:color="auto"/>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 </w:t>
            </w:r>
          </w:p>
        </w:tc>
        <w:tc>
          <w:tcPr>
            <w:tcW w:w="124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778"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6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5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0"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2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5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58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Х</w:t>
            </w:r>
          </w:p>
        </w:tc>
      </w:tr>
      <w:tr w:rsidR="008B7038" w:rsidRPr="008B7038" w:rsidTr="008B7038">
        <w:trPr>
          <w:trHeight w:val="395"/>
          <w:jc w:val="right"/>
        </w:trPr>
        <w:tc>
          <w:tcPr>
            <w:tcW w:w="3369" w:type="dxa"/>
            <w:tcBorders>
              <w:top w:val="nil"/>
              <w:left w:val="single" w:sz="8" w:space="0" w:color="auto"/>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 </w:t>
            </w:r>
          </w:p>
        </w:tc>
        <w:tc>
          <w:tcPr>
            <w:tcW w:w="124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 xml:space="preserve">ИТОГО по </w:t>
            </w:r>
            <w:r w:rsidR="003A6CE0">
              <w:rPr>
                <w:color w:val="000000"/>
                <w:sz w:val="16"/>
                <w:szCs w:val="16"/>
              </w:rPr>
              <w:t>Объекту</w:t>
            </w:r>
          </w:p>
        </w:tc>
        <w:tc>
          <w:tcPr>
            <w:tcW w:w="778"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 </w:t>
            </w:r>
          </w:p>
        </w:tc>
        <w:tc>
          <w:tcPr>
            <w:tcW w:w="46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5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0"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2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5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58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r>
      <w:tr w:rsidR="008B7038" w:rsidRPr="008B7038" w:rsidTr="008B7038">
        <w:trPr>
          <w:trHeight w:val="259"/>
          <w:jc w:val="right"/>
        </w:trPr>
        <w:tc>
          <w:tcPr>
            <w:tcW w:w="3369" w:type="dxa"/>
            <w:tcBorders>
              <w:top w:val="nil"/>
              <w:left w:val="single" w:sz="8" w:space="0" w:color="auto"/>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 </w:t>
            </w:r>
          </w:p>
        </w:tc>
        <w:tc>
          <w:tcPr>
            <w:tcW w:w="124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 </w:t>
            </w:r>
          </w:p>
        </w:tc>
        <w:tc>
          <w:tcPr>
            <w:tcW w:w="778"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СМР</w:t>
            </w:r>
          </w:p>
        </w:tc>
        <w:tc>
          <w:tcPr>
            <w:tcW w:w="46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5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0"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2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5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58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r>
      <w:tr w:rsidR="008B7038" w:rsidRPr="008B7038" w:rsidTr="008B7038">
        <w:trPr>
          <w:trHeight w:val="259"/>
          <w:jc w:val="right"/>
        </w:trPr>
        <w:tc>
          <w:tcPr>
            <w:tcW w:w="3369" w:type="dxa"/>
            <w:tcBorders>
              <w:top w:val="nil"/>
              <w:left w:val="single" w:sz="8" w:space="0" w:color="auto"/>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 </w:t>
            </w:r>
          </w:p>
        </w:tc>
        <w:tc>
          <w:tcPr>
            <w:tcW w:w="124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 </w:t>
            </w:r>
          </w:p>
        </w:tc>
        <w:tc>
          <w:tcPr>
            <w:tcW w:w="778"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Оборуд.</w:t>
            </w:r>
          </w:p>
        </w:tc>
        <w:tc>
          <w:tcPr>
            <w:tcW w:w="46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5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0"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2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5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58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r>
      <w:tr w:rsidR="008B7038" w:rsidRPr="008B7038" w:rsidTr="008B7038">
        <w:trPr>
          <w:trHeight w:val="259"/>
          <w:jc w:val="right"/>
        </w:trPr>
        <w:tc>
          <w:tcPr>
            <w:tcW w:w="3369" w:type="dxa"/>
            <w:tcBorders>
              <w:top w:val="nil"/>
              <w:left w:val="single" w:sz="8" w:space="0" w:color="auto"/>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 </w:t>
            </w:r>
          </w:p>
        </w:tc>
        <w:tc>
          <w:tcPr>
            <w:tcW w:w="124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 </w:t>
            </w:r>
          </w:p>
        </w:tc>
        <w:tc>
          <w:tcPr>
            <w:tcW w:w="778"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прочие</w:t>
            </w:r>
          </w:p>
        </w:tc>
        <w:tc>
          <w:tcPr>
            <w:tcW w:w="46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5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0"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22"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5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58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05"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432" w:type="dxa"/>
            <w:gridSpan w:val="2"/>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c>
          <w:tcPr>
            <w:tcW w:w="397" w:type="dxa"/>
            <w:tcBorders>
              <w:top w:val="nil"/>
              <w:left w:val="nil"/>
              <w:bottom w:val="single" w:sz="8" w:space="0" w:color="auto"/>
              <w:right w:val="single" w:sz="8" w:space="0" w:color="auto"/>
            </w:tcBorders>
            <w:shd w:val="clear" w:color="auto" w:fill="auto"/>
            <w:vAlign w:val="bottom"/>
            <w:hideMark/>
          </w:tcPr>
          <w:p w:rsidR="00E85603" w:rsidRPr="008B7038" w:rsidRDefault="00E85603" w:rsidP="00E85603">
            <w:pPr>
              <w:rPr>
                <w:color w:val="000000"/>
                <w:sz w:val="16"/>
                <w:szCs w:val="16"/>
              </w:rPr>
            </w:pPr>
            <w:r w:rsidRPr="008B7038">
              <w:rPr>
                <w:color w:val="000000"/>
                <w:sz w:val="16"/>
                <w:szCs w:val="16"/>
              </w:rPr>
              <w:t>∑</w:t>
            </w:r>
          </w:p>
        </w:tc>
      </w:tr>
    </w:tbl>
    <w:p w:rsidR="00E85603" w:rsidRPr="00B5413E" w:rsidRDefault="00E85603" w:rsidP="00E85603">
      <w:pPr>
        <w:tabs>
          <w:tab w:val="left" w:pos="8252"/>
        </w:tabs>
        <w:sectPr w:rsidR="00E85603" w:rsidRPr="00B5413E" w:rsidSect="0054799C">
          <w:pgSz w:w="16839" w:h="11907" w:orient="landscape" w:code="9"/>
          <w:pgMar w:top="1276" w:right="963" w:bottom="1134" w:left="284" w:header="709" w:footer="709" w:gutter="0"/>
          <w:cols w:space="708"/>
          <w:titlePg/>
          <w:docGrid w:linePitch="360"/>
        </w:sectPr>
      </w:pPr>
    </w:p>
    <w:p w:rsidR="004138A0" w:rsidRPr="00A00B55" w:rsidRDefault="00E85603" w:rsidP="00763774">
      <w:pPr>
        <w:widowControl w:val="0"/>
        <w:spacing w:after="0" w:line="240" w:lineRule="auto"/>
        <w:ind w:left="6096" w:right="-41"/>
        <w:rPr>
          <w:rFonts w:ascii="Times New Roman" w:eastAsia="Times New Roman" w:hAnsi="Times New Roman"/>
          <w:sz w:val="24"/>
          <w:szCs w:val="24"/>
          <w:lang w:eastAsia="ru-RU"/>
        </w:rPr>
      </w:pPr>
      <w:r w:rsidRPr="00A00B55">
        <w:rPr>
          <w:rFonts w:ascii="Times New Roman" w:eastAsia="Times New Roman" w:hAnsi="Times New Roman"/>
          <w:sz w:val="24"/>
          <w:szCs w:val="24"/>
          <w:lang w:eastAsia="ru-RU"/>
        </w:rPr>
        <w:lastRenderedPageBreak/>
        <w:t xml:space="preserve">Приложение </w:t>
      </w:r>
      <w:r w:rsidR="00E371B9" w:rsidRPr="00A00B55">
        <w:rPr>
          <w:rFonts w:ascii="Times New Roman" w:eastAsia="Times New Roman" w:hAnsi="Times New Roman"/>
          <w:sz w:val="24"/>
          <w:szCs w:val="24"/>
          <w:lang w:eastAsia="ru-RU"/>
        </w:rPr>
        <w:t>2</w:t>
      </w:r>
      <w:r w:rsidR="00763774">
        <w:rPr>
          <w:rFonts w:ascii="Times New Roman" w:eastAsia="Times New Roman" w:hAnsi="Times New Roman"/>
          <w:sz w:val="24"/>
          <w:szCs w:val="24"/>
          <w:lang w:eastAsia="ru-RU"/>
        </w:rPr>
        <w:t>8</w:t>
      </w:r>
      <w:r w:rsidRPr="00A00B55">
        <w:rPr>
          <w:rFonts w:ascii="Times New Roman" w:eastAsia="Times New Roman" w:hAnsi="Times New Roman"/>
          <w:sz w:val="24"/>
          <w:szCs w:val="24"/>
          <w:lang w:eastAsia="ru-RU"/>
        </w:rPr>
        <w:t xml:space="preserve"> </w:t>
      </w:r>
    </w:p>
    <w:p w:rsidR="001833A5" w:rsidRPr="00A00B55" w:rsidRDefault="00E85603" w:rsidP="00763774">
      <w:pPr>
        <w:widowControl w:val="0"/>
        <w:shd w:val="clear" w:color="auto" w:fill="FFFFFF"/>
        <w:autoSpaceDE w:val="0"/>
        <w:autoSpaceDN w:val="0"/>
        <w:adjustRightInd w:val="0"/>
        <w:spacing w:after="0" w:line="240" w:lineRule="auto"/>
        <w:ind w:left="6096"/>
        <w:rPr>
          <w:rFonts w:ascii="Times New Roman" w:eastAsia="Times New Roman" w:hAnsi="Times New Roman"/>
          <w:sz w:val="24"/>
          <w:szCs w:val="24"/>
          <w:lang w:eastAsia="ru-RU"/>
        </w:rPr>
      </w:pPr>
      <w:r w:rsidRPr="00A00B55">
        <w:rPr>
          <w:rFonts w:ascii="Times New Roman" w:eastAsia="Times New Roman" w:hAnsi="Times New Roman"/>
          <w:sz w:val="24"/>
          <w:szCs w:val="24"/>
          <w:lang w:eastAsia="ru-RU"/>
        </w:rPr>
        <w:t xml:space="preserve">к договору </w:t>
      </w:r>
      <w:r w:rsidR="001833A5" w:rsidRPr="00A00B55">
        <w:rPr>
          <w:rFonts w:ascii="Times New Roman" w:eastAsia="Times New Roman" w:hAnsi="Times New Roman"/>
          <w:sz w:val="24"/>
          <w:szCs w:val="24"/>
          <w:lang w:eastAsia="ru-RU"/>
        </w:rPr>
        <w:t xml:space="preserve">от _________________ </w:t>
      </w:r>
    </w:p>
    <w:p w:rsidR="001833A5" w:rsidRPr="001833A5" w:rsidRDefault="001833A5" w:rsidP="00763774">
      <w:pPr>
        <w:widowControl w:val="0"/>
        <w:shd w:val="clear" w:color="auto" w:fill="FFFFFF"/>
        <w:autoSpaceDE w:val="0"/>
        <w:autoSpaceDN w:val="0"/>
        <w:adjustRightInd w:val="0"/>
        <w:spacing w:after="0" w:line="240" w:lineRule="auto"/>
        <w:ind w:left="6096"/>
        <w:rPr>
          <w:rFonts w:ascii="Times New Roman" w:eastAsia="Times New Roman" w:hAnsi="Times New Roman"/>
          <w:sz w:val="24"/>
          <w:szCs w:val="24"/>
          <w:lang w:eastAsia="ru-RU"/>
        </w:rPr>
      </w:pPr>
      <w:r w:rsidRPr="00A00B55">
        <w:rPr>
          <w:rFonts w:ascii="Times New Roman" w:eastAsia="Times New Roman" w:hAnsi="Times New Roman"/>
          <w:sz w:val="24"/>
          <w:szCs w:val="24"/>
          <w:lang w:eastAsia="ru-RU"/>
        </w:rPr>
        <w:t>№ ________________________</w:t>
      </w:r>
    </w:p>
    <w:p w:rsidR="00E85603" w:rsidRPr="009D4D42" w:rsidRDefault="00E85603" w:rsidP="00E85603">
      <w:pPr>
        <w:widowControl w:val="0"/>
        <w:spacing w:after="0" w:line="240" w:lineRule="auto"/>
        <w:ind w:left="6804" w:right="-41"/>
        <w:jc w:val="both"/>
        <w:rPr>
          <w:rFonts w:ascii="Times New Roman" w:eastAsia="Times New Roman" w:hAnsi="Times New Roman"/>
          <w:sz w:val="24"/>
          <w:szCs w:val="24"/>
          <w:lang w:eastAsia="ru-RU"/>
        </w:rPr>
      </w:pPr>
    </w:p>
    <w:p w:rsidR="00E85603" w:rsidRPr="00A00B55" w:rsidRDefault="00E85603" w:rsidP="00A00B55">
      <w:pPr>
        <w:widowControl w:val="0"/>
        <w:shd w:val="clear" w:color="auto" w:fill="FFFFFF"/>
        <w:autoSpaceDE w:val="0"/>
        <w:autoSpaceDN w:val="0"/>
        <w:adjustRightInd w:val="0"/>
        <w:spacing w:after="0" w:line="240" w:lineRule="auto"/>
        <w:ind w:right="27"/>
        <w:rPr>
          <w:rFonts w:ascii="Times New Roman" w:hAnsi="Times New Roman" w:cs="Times New Roman"/>
          <w:b/>
          <w:bCs/>
          <w:spacing w:val="-3"/>
          <w:sz w:val="24"/>
          <w:szCs w:val="24"/>
        </w:rPr>
      </w:pPr>
    </w:p>
    <w:p w:rsidR="00E85603" w:rsidRPr="00A00B55" w:rsidRDefault="00E85603" w:rsidP="00A00B55">
      <w:pPr>
        <w:widowControl w:val="0"/>
        <w:shd w:val="clear" w:color="auto" w:fill="FFFFFF"/>
        <w:autoSpaceDE w:val="0"/>
        <w:autoSpaceDN w:val="0"/>
        <w:adjustRightInd w:val="0"/>
        <w:spacing w:after="0" w:line="240" w:lineRule="auto"/>
        <w:jc w:val="center"/>
        <w:rPr>
          <w:rFonts w:ascii="Times New Roman" w:hAnsi="Times New Roman" w:cs="Times New Roman"/>
          <w:b/>
          <w:bCs/>
          <w:spacing w:val="-3"/>
          <w:sz w:val="24"/>
          <w:szCs w:val="24"/>
        </w:rPr>
      </w:pPr>
      <w:r w:rsidRPr="00A00B55">
        <w:rPr>
          <w:rFonts w:ascii="Times New Roman" w:hAnsi="Times New Roman" w:cs="Times New Roman"/>
          <w:b/>
          <w:bCs/>
          <w:spacing w:val="-3"/>
          <w:sz w:val="24"/>
          <w:szCs w:val="24"/>
        </w:rPr>
        <w:t>Соглашение</w:t>
      </w:r>
    </w:p>
    <w:p w:rsidR="00E85603" w:rsidRPr="00A00B55" w:rsidRDefault="00E85603" w:rsidP="00A00B55">
      <w:pPr>
        <w:widowControl w:val="0"/>
        <w:shd w:val="clear" w:color="auto" w:fill="FFFFFF"/>
        <w:autoSpaceDE w:val="0"/>
        <w:autoSpaceDN w:val="0"/>
        <w:adjustRightInd w:val="0"/>
        <w:spacing w:after="0" w:line="240" w:lineRule="auto"/>
        <w:jc w:val="center"/>
        <w:rPr>
          <w:rFonts w:ascii="Times New Roman" w:hAnsi="Times New Roman" w:cs="Times New Roman"/>
          <w:b/>
          <w:bCs/>
          <w:spacing w:val="-3"/>
          <w:sz w:val="24"/>
          <w:szCs w:val="24"/>
        </w:rPr>
      </w:pPr>
      <w:r w:rsidRPr="00A00B55">
        <w:rPr>
          <w:rFonts w:ascii="Times New Roman" w:hAnsi="Times New Roman" w:cs="Times New Roman"/>
          <w:b/>
          <w:bCs/>
          <w:spacing w:val="-3"/>
          <w:sz w:val="24"/>
          <w:szCs w:val="24"/>
        </w:rPr>
        <w:t xml:space="preserve">о передаче и охране информации, составляющей коммерческую тайну </w:t>
      </w:r>
    </w:p>
    <w:p w:rsidR="00E85603" w:rsidRPr="00A00B55" w:rsidRDefault="00A02729" w:rsidP="00A00B55">
      <w:pPr>
        <w:widowControl w:val="0"/>
        <w:shd w:val="clear" w:color="auto" w:fill="FFFFFF"/>
        <w:autoSpaceDE w:val="0"/>
        <w:autoSpaceDN w:val="0"/>
        <w:adjustRightInd w:val="0"/>
        <w:spacing w:after="0" w:line="240" w:lineRule="auto"/>
        <w:ind w:right="27"/>
        <w:jc w:val="center"/>
        <w:rPr>
          <w:rFonts w:ascii="Times New Roman" w:hAnsi="Times New Roman" w:cs="Times New Roman"/>
          <w:b/>
          <w:bCs/>
          <w:spacing w:val="-3"/>
          <w:sz w:val="24"/>
          <w:szCs w:val="24"/>
        </w:rPr>
      </w:pPr>
      <w:r w:rsidRPr="00A00B55">
        <w:rPr>
          <w:rFonts w:ascii="Times New Roman" w:hAnsi="Times New Roman" w:cs="Times New Roman"/>
          <w:b/>
          <w:bCs/>
          <w:spacing w:val="-3"/>
          <w:sz w:val="24"/>
          <w:szCs w:val="24"/>
        </w:rPr>
        <w:t>ПАО «</w:t>
      </w:r>
      <w:r w:rsidR="00FB2625">
        <w:rPr>
          <w:rFonts w:ascii="Times New Roman" w:hAnsi="Times New Roman" w:cs="Times New Roman"/>
          <w:b/>
          <w:bCs/>
          <w:spacing w:val="-3"/>
          <w:sz w:val="24"/>
          <w:szCs w:val="24"/>
        </w:rPr>
        <w:t>Россети Центр</w:t>
      </w:r>
      <w:r w:rsidRPr="00A00B55">
        <w:rPr>
          <w:rFonts w:ascii="Times New Roman" w:hAnsi="Times New Roman" w:cs="Times New Roman"/>
          <w:b/>
          <w:bCs/>
          <w:spacing w:val="-3"/>
          <w:sz w:val="24"/>
          <w:szCs w:val="24"/>
        </w:rPr>
        <w:t>»</w:t>
      </w:r>
    </w:p>
    <w:p w:rsidR="00E85603" w:rsidRPr="00A00B55" w:rsidRDefault="00DC0B8D" w:rsidP="00A00B55">
      <w:pPr>
        <w:widowControl w:val="0"/>
        <w:shd w:val="clear" w:color="auto" w:fill="FFFFFF"/>
        <w:tabs>
          <w:tab w:val="left" w:leader="underscore" w:pos="0"/>
        </w:tabs>
        <w:autoSpaceDE w:val="0"/>
        <w:autoSpaceDN w:val="0"/>
        <w:adjustRightInd w:val="0"/>
        <w:spacing w:after="0" w:line="240" w:lineRule="auto"/>
        <w:ind w:left="7"/>
        <w:jc w:val="both"/>
        <w:rPr>
          <w:rFonts w:ascii="Times New Roman" w:hAnsi="Times New Roman" w:cs="Times New Roman"/>
          <w:sz w:val="24"/>
          <w:szCs w:val="24"/>
        </w:rPr>
      </w:pPr>
      <w:r w:rsidRPr="00A00B55">
        <w:rPr>
          <w:rFonts w:ascii="Times New Roman" w:hAnsi="Times New Roman" w:cs="Times New Roman"/>
          <w:sz w:val="24"/>
          <w:szCs w:val="24"/>
        </w:rPr>
        <w:t>г. _____________</w:t>
      </w:r>
      <w:r w:rsidR="00E85603" w:rsidRPr="00A00B55">
        <w:rPr>
          <w:rFonts w:ascii="Times New Roman" w:hAnsi="Times New Roman" w:cs="Times New Roman"/>
          <w:sz w:val="24"/>
          <w:szCs w:val="24"/>
        </w:rPr>
        <w:tab/>
      </w:r>
      <w:r w:rsidR="00E85603" w:rsidRPr="00A00B55">
        <w:rPr>
          <w:rFonts w:ascii="Times New Roman" w:hAnsi="Times New Roman" w:cs="Times New Roman"/>
          <w:sz w:val="24"/>
          <w:szCs w:val="24"/>
        </w:rPr>
        <w:tab/>
      </w:r>
      <w:r w:rsidR="00E85603" w:rsidRPr="00A00B55">
        <w:rPr>
          <w:rFonts w:ascii="Times New Roman" w:hAnsi="Times New Roman" w:cs="Times New Roman"/>
          <w:sz w:val="24"/>
          <w:szCs w:val="24"/>
        </w:rPr>
        <w:tab/>
      </w:r>
      <w:r w:rsidR="00E85603" w:rsidRPr="00A00B55">
        <w:rPr>
          <w:rFonts w:ascii="Times New Roman" w:hAnsi="Times New Roman" w:cs="Times New Roman"/>
          <w:sz w:val="24"/>
          <w:szCs w:val="24"/>
        </w:rPr>
        <w:tab/>
      </w:r>
      <w:r w:rsidR="00E85603" w:rsidRPr="00A00B55">
        <w:rPr>
          <w:rFonts w:ascii="Times New Roman" w:hAnsi="Times New Roman" w:cs="Times New Roman"/>
          <w:sz w:val="24"/>
          <w:szCs w:val="24"/>
        </w:rPr>
        <w:tab/>
      </w:r>
      <w:r w:rsidR="00E85603" w:rsidRPr="00A00B55">
        <w:rPr>
          <w:rFonts w:ascii="Times New Roman" w:hAnsi="Times New Roman" w:cs="Times New Roman"/>
          <w:sz w:val="24"/>
          <w:szCs w:val="24"/>
        </w:rPr>
        <w:tab/>
        <w:t xml:space="preserve">        «_____»______________20___ г.</w:t>
      </w:r>
    </w:p>
    <w:p w:rsidR="00E85603" w:rsidRPr="00A00B55" w:rsidRDefault="00E85603" w:rsidP="00A00B55">
      <w:pPr>
        <w:widowControl w:val="0"/>
        <w:shd w:val="clear" w:color="auto" w:fill="FFFFFF"/>
        <w:tabs>
          <w:tab w:val="left" w:leader="underscore" w:pos="0"/>
        </w:tabs>
        <w:autoSpaceDE w:val="0"/>
        <w:autoSpaceDN w:val="0"/>
        <w:adjustRightInd w:val="0"/>
        <w:spacing w:after="0" w:line="240" w:lineRule="auto"/>
        <w:ind w:left="7"/>
        <w:jc w:val="both"/>
        <w:rPr>
          <w:rFonts w:ascii="Times New Roman" w:hAnsi="Times New Roman" w:cs="Times New Roman"/>
          <w:sz w:val="24"/>
          <w:szCs w:val="24"/>
        </w:rPr>
      </w:pPr>
    </w:p>
    <w:p w:rsidR="00B45E8B" w:rsidRDefault="00B45E8B" w:rsidP="00B45E8B">
      <w:pPr>
        <w:widowControl w:val="0"/>
        <w:shd w:val="clear" w:color="auto" w:fill="FFFFFF"/>
        <w:autoSpaceDE w:val="0"/>
        <w:autoSpaceDN w:val="0"/>
        <w:adjustRightInd w:val="0"/>
        <w:spacing w:after="0" w:line="240" w:lineRule="auto"/>
        <w:ind w:firstLine="709"/>
        <w:jc w:val="both"/>
        <w:rPr>
          <w:rFonts w:ascii="Times New Roman" w:hAnsi="Times New Roman"/>
          <w:color w:val="FF0000"/>
          <w:sz w:val="24"/>
          <w:szCs w:val="24"/>
        </w:rPr>
      </w:pPr>
      <w:r w:rsidRPr="001D4AE6">
        <w:rPr>
          <w:rFonts w:ascii="Times New Roman" w:hAnsi="Times New Roman" w:cs="Times New Roman"/>
          <w:b/>
          <w:sz w:val="24"/>
          <w:szCs w:val="24"/>
        </w:rPr>
        <w:t xml:space="preserve">Публичное акционерное </w:t>
      </w:r>
      <w:r w:rsidRPr="00A00B55">
        <w:rPr>
          <w:rFonts w:ascii="Times New Roman" w:hAnsi="Times New Roman" w:cs="Times New Roman"/>
          <w:b/>
          <w:sz w:val="24"/>
          <w:szCs w:val="24"/>
        </w:rPr>
        <w:t>общество «</w:t>
      </w:r>
      <w:r>
        <w:rPr>
          <w:rFonts w:ascii="Times New Roman" w:hAnsi="Times New Roman" w:cs="Times New Roman"/>
          <w:b/>
          <w:sz w:val="24"/>
          <w:szCs w:val="24"/>
        </w:rPr>
        <w:t>Россети Центр</w:t>
      </w:r>
      <w:r w:rsidRPr="00A00B55">
        <w:rPr>
          <w:rFonts w:ascii="Times New Roman" w:hAnsi="Times New Roman" w:cs="Times New Roman"/>
          <w:b/>
          <w:sz w:val="24"/>
          <w:szCs w:val="24"/>
        </w:rPr>
        <w:t>» (филиал ПАО «</w:t>
      </w:r>
      <w:r>
        <w:rPr>
          <w:rFonts w:ascii="Times New Roman" w:hAnsi="Times New Roman" w:cs="Times New Roman"/>
          <w:b/>
          <w:sz w:val="24"/>
          <w:szCs w:val="24"/>
        </w:rPr>
        <w:t>Россети Центр</w:t>
      </w:r>
      <w:r w:rsidRPr="00A00B55">
        <w:rPr>
          <w:rFonts w:ascii="Times New Roman" w:hAnsi="Times New Roman" w:cs="Times New Roman"/>
          <w:b/>
          <w:sz w:val="24"/>
          <w:szCs w:val="24"/>
        </w:rPr>
        <w:t>» - «Белгородэнерго»),</w:t>
      </w:r>
      <w:r w:rsidRPr="00A00B55">
        <w:rPr>
          <w:rFonts w:ascii="Times New Roman" w:hAnsi="Times New Roman" w:cs="Times New Roman"/>
          <w:sz w:val="24"/>
          <w:szCs w:val="24"/>
        </w:rPr>
        <w:t xml:space="preserve"> </w:t>
      </w:r>
      <w:r>
        <w:rPr>
          <w:rFonts w:ascii="Times New Roman" w:hAnsi="Times New Roman"/>
          <w:sz w:val="24"/>
          <w:szCs w:val="24"/>
        </w:rPr>
        <w:t xml:space="preserve">именуемое в дальнейшем </w:t>
      </w:r>
      <w:r>
        <w:rPr>
          <w:rFonts w:ascii="Times New Roman" w:hAnsi="Times New Roman"/>
          <w:b/>
          <w:bCs/>
          <w:spacing w:val="-2"/>
          <w:sz w:val="24"/>
          <w:szCs w:val="24"/>
        </w:rPr>
        <w:t>«</w:t>
      </w:r>
      <w:r>
        <w:rPr>
          <w:rFonts w:ascii="Times New Roman" w:hAnsi="Times New Roman"/>
          <w:b/>
          <w:bCs/>
          <w:spacing w:val="2"/>
          <w:sz w:val="24"/>
          <w:szCs w:val="24"/>
        </w:rPr>
        <w:t>Обладатель информации</w:t>
      </w:r>
      <w:r>
        <w:rPr>
          <w:rFonts w:ascii="Times New Roman" w:hAnsi="Times New Roman"/>
          <w:b/>
          <w:bCs/>
          <w:sz w:val="24"/>
          <w:szCs w:val="24"/>
        </w:rPr>
        <w:t>»</w:t>
      </w:r>
      <w:r>
        <w:rPr>
          <w:rFonts w:ascii="Times New Roman" w:hAnsi="Times New Roman"/>
          <w:sz w:val="24"/>
          <w:szCs w:val="24"/>
        </w:rPr>
        <w:t xml:space="preserve">, в лице ____________________________________________, действующего на основании _______________________, с одной стороны, и ______________________________, именуемое в дальнейшем </w:t>
      </w:r>
      <w:r>
        <w:rPr>
          <w:rFonts w:ascii="Times New Roman" w:hAnsi="Times New Roman"/>
          <w:b/>
          <w:bCs/>
          <w:spacing w:val="-2"/>
          <w:sz w:val="24"/>
          <w:szCs w:val="24"/>
        </w:rPr>
        <w:t>«</w:t>
      </w:r>
      <w:r>
        <w:rPr>
          <w:rFonts w:ascii="Times New Roman" w:hAnsi="Times New Roman"/>
          <w:b/>
          <w:bCs/>
          <w:spacing w:val="6"/>
          <w:sz w:val="24"/>
          <w:szCs w:val="24"/>
        </w:rPr>
        <w:t>Контрагент</w:t>
      </w:r>
      <w:r>
        <w:rPr>
          <w:rFonts w:ascii="Times New Roman" w:hAnsi="Times New Roman"/>
          <w:b/>
          <w:bCs/>
          <w:spacing w:val="-2"/>
          <w:sz w:val="24"/>
          <w:szCs w:val="24"/>
        </w:rPr>
        <w:t>»</w:t>
      </w:r>
      <w:r>
        <w:rPr>
          <w:rFonts w:ascii="Times New Roman" w:hAnsi="Times New Roman"/>
          <w:sz w:val="24"/>
          <w:szCs w:val="24"/>
        </w:rPr>
        <w:t>, (</w:t>
      </w:r>
      <w:r>
        <w:rPr>
          <w:rFonts w:ascii="Times New Roman" w:hAnsi="Times New Roman"/>
          <w:i/>
          <w:sz w:val="24"/>
          <w:szCs w:val="24"/>
          <w:u w:val="single"/>
        </w:rPr>
        <w:t>для юридического лица</w:t>
      </w:r>
      <w:r>
        <w:rPr>
          <w:rFonts w:ascii="Times New Roman" w:hAnsi="Times New Roman"/>
          <w:sz w:val="24"/>
          <w:szCs w:val="24"/>
        </w:rPr>
        <w:t xml:space="preserve">: в лице ____________________, действующего на основании __________, </w:t>
      </w:r>
      <w:r>
        <w:rPr>
          <w:rFonts w:ascii="Times New Roman" w:hAnsi="Times New Roman"/>
          <w:spacing w:val="8"/>
          <w:sz w:val="24"/>
          <w:szCs w:val="24"/>
        </w:rPr>
        <w:t xml:space="preserve">с другой стороны, именуемые в дальнейшем </w:t>
      </w:r>
      <w:r>
        <w:rPr>
          <w:rFonts w:ascii="Times New Roman" w:hAnsi="Times New Roman"/>
          <w:b/>
          <w:iCs/>
          <w:spacing w:val="8"/>
          <w:sz w:val="24"/>
          <w:szCs w:val="24"/>
        </w:rPr>
        <w:t>«Стороны»</w:t>
      </w:r>
      <w:r>
        <w:rPr>
          <w:rFonts w:ascii="Times New Roman" w:hAnsi="Times New Roman"/>
          <w:iCs/>
          <w:spacing w:val="8"/>
          <w:sz w:val="24"/>
          <w:szCs w:val="24"/>
        </w:rPr>
        <w:t>,</w:t>
      </w:r>
      <w:r>
        <w:rPr>
          <w:rFonts w:ascii="Times New Roman" w:hAnsi="Times New Roman"/>
          <w:i/>
          <w:iCs/>
          <w:spacing w:val="8"/>
          <w:sz w:val="24"/>
          <w:szCs w:val="24"/>
        </w:rPr>
        <w:t xml:space="preserve"> </w:t>
      </w:r>
      <w:r>
        <w:rPr>
          <w:rFonts w:ascii="Times New Roman" w:hAnsi="Times New Roman"/>
          <w:spacing w:val="8"/>
          <w:sz w:val="24"/>
          <w:szCs w:val="24"/>
        </w:rPr>
        <w:t xml:space="preserve">заключили </w:t>
      </w:r>
      <w:r>
        <w:rPr>
          <w:rFonts w:ascii="Times New Roman" w:hAnsi="Times New Roman"/>
          <w:spacing w:val="2"/>
          <w:sz w:val="24"/>
          <w:szCs w:val="24"/>
        </w:rPr>
        <w:t>настоящее Соглашение о нижеследующем.</w:t>
      </w:r>
    </w:p>
    <w:p w:rsidR="00B45E8B" w:rsidRDefault="00B45E8B" w:rsidP="00A00B55">
      <w:pPr>
        <w:widowControl w:val="0"/>
        <w:shd w:val="clear" w:color="auto" w:fill="FFFFFF"/>
        <w:autoSpaceDE w:val="0"/>
        <w:autoSpaceDN w:val="0"/>
        <w:adjustRightInd w:val="0"/>
        <w:spacing w:after="0" w:line="240" w:lineRule="auto"/>
        <w:jc w:val="center"/>
        <w:rPr>
          <w:rFonts w:ascii="Times New Roman" w:hAnsi="Times New Roman" w:cs="Times New Roman"/>
          <w:b/>
          <w:bCs/>
          <w:spacing w:val="2"/>
          <w:sz w:val="24"/>
          <w:szCs w:val="24"/>
        </w:rPr>
      </w:pPr>
    </w:p>
    <w:p w:rsidR="00E85603" w:rsidRPr="00A00B55" w:rsidRDefault="00E85603" w:rsidP="00A00B55">
      <w:pPr>
        <w:widowControl w:val="0"/>
        <w:shd w:val="clear" w:color="auto" w:fill="FFFFFF"/>
        <w:autoSpaceDE w:val="0"/>
        <w:autoSpaceDN w:val="0"/>
        <w:adjustRightInd w:val="0"/>
        <w:spacing w:after="0" w:line="240" w:lineRule="auto"/>
        <w:jc w:val="center"/>
        <w:rPr>
          <w:rFonts w:ascii="Times New Roman" w:hAnsi="Times New Roman" w:cs="Times New Roman"/>
          <w:sz w:val="24"/>
          <w:szCs w:val="24"/>
        </w:rPr>
      </w:pPr>
      <w:r w:rsidRPr="00A00B55">
        <w:rPr>
          <w:rFonts w:ascii="Times New Roman" w:hAnsi="Times New Roman" w:cs="Times New Roman"/>
          <w:b/>
          <w:bCs/>
          <w:spacing w:val="2"/>
          <w:sz w:val="24"/>
          <w:szCs w:val="24"/>
        </w:rPr>
        <w:t>1. ТЕРМИНЫ И ОПРЕДЕЛЕНИЯ</w:t>
      </w:r>
    </w:p>
    <w:p w:rsidR="00E85603" w:rsidRPr="00A00B55" w:rsidRDefault="00E85603" w:rsidP="00A00B55">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cs="Times New Roman"/>
          <w:b/>
          <w:sz w:val="24"/>
          <w:szCs w:val="24"/>
        </w:rPr>
      </w:pPr>
      <w:r w:rsidRPr="00A00B55">
        <w:rPr>
          <w:rFonts w:ascii="Times New Roman" w:hAnsi="Times New Roman" w:cs="Times New Roman"/>
          <w:b/>
          <w:bCs/>
          <w:spacing w:val="5"/>
          <w:sz w:val="24"/>
          <w:szCs w:val="24"/>
        </w:rPr>
        <w:t xml:space="preserve">Соглашение - </w:t>
      </w:r>
      <w:r w:rsidRPr="00A00B55">
        <w:rPr>
          <w:rFonts w:ascii="Times New Roman" w:hAnsi="Times New Roman" w:cs="Times New Roman"/>
          <w:spacing w:val="5"/>
          <w:sz w:val="24"/>
          <w:szCs w:val="24"/>
        </w:rPr>
        <w:t xml:space="preserve">настоящее Соглашение о передаче и охране информации, составляющей </w:t>
      </w:r>
      <w:r w:rsidRPr="00A00B55">
        <w:rPr>
          <w:rFonts w:ascii="Times New Roman" w:hAnsi="Times New Roman" w:cs="Times New Roman"/>
          <w:spacing w:val="3"/>
          <w:sz w:val="24"/>
          <w:szCs w:val="24"/>
        </w:rPr>
        <w:t xml:space="preserve">коммерческую тайну, с учетом изменений и дополнений, вносимых Сторонами в </w:t>
      </w:r>
      <w:r w:rsidRPr="00A00B55">
        <w:rPr>
          <w:rFonts w:ascii="Times New Roman" w:hAnsi="Times New Roman" w:cs="Times New Roman"/>
          <w:spacing w:val="4"/>
          <w:sz w:val="24"/>
          <w:szCs w:val="24"/>
        </w:rPr>
        <w:t xml:space="preserve">соответствии с подпунктом 6.6 Соглашения. Все ссылки в тексте Соглашения на разделы и пункты </w:t>
      </w:r>
      <w:r w:rsidRPr="00A00B55">
        <w:rPr>
          <w:rFonts w:ascii="Times New Roman" w:hAnsi="Times New Roman" w:cs="Times New Roman"/>
          <w:spacing w:val="3"/>
          <w:sz w:val="24"/>
          <w:szCs w:val="24"/>
        </w:rPr>
        <w:t>понимаются как ссылки на разделы и пункты настоящего Соглашения.</w:t>
      </w:r>
      <w:r w:rsidRPr="00A00B55">
        <w:rPr>
          <w:rFonts w:ascii="Times New Roman" w:hAnsi="Times New Roman" w:cs="Times New Roman"/>
          <w:b/>
          <w:sz w:val="24"/>
          <w:szCs w:val="24"/>
        </w:rPr>
        <w:tab/>
      </w:r>
      <w:r w:rsidRPr="00A00B55">
        <w:rPr>
          <w:rFonts w:ascii="Times New Roman" w:hAnsi="Times New Roman" w:cs="Times New Roman"/>
          <w:b/>
          <w:sz w:val="24"/>
          <w:szCs w:val="24"/>
        </w:rPr>
        <w:tab/>
      </w:r>
    </w:p>
    <w:p w:rsidR="00E85603" w:rsidRPr="00A00B55" w:rsidRDefault="00E85603" w:rsidP="00A00B55">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A00B55">
        <w:rPr>
          <w:rFonts w:ascii="Times New Roman" w:hAnsi="Times New Roman" w:cs="Times New Roman"/>
          <w:b/>
          <w:sz w:val="24"/>
          <w:szCs w:val="24"/>
        </w:rPr>
        <w:t>Коммерческая тайна</w:t>
      </w:r>
      <w:r w:rsidRPr="00A00B55">
        <w:rPr>
          <w:rFonts w:ascii="Times New Roman" w:hAnsi="Times New Roman" w:cs="Times New Roman"/>
          <w:sz w:val="24"/>
          <w:szCs w:val="24"/>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E85603" w:rsidRPr="00A00B55" w:rsidRDefault="00E85603" w:rsidP="00A00B55">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A00B55">
        <w:rPr>
          <w:rFonts w:ascii="Times New Roman" w:hAnsi="Times New Roman" w:cs="Times New Roman"/>
          <w:b/>
          <w:sz w:val="24"/>
          <w:szCs w:val="24"/>
        </w:rPr>
        <w:t>Обладатель информации, составляющей коммерческую тайну,</w:t>
      </w:r>
      <w:r w:rsidRPr="00A00B55">
        <w:rPr>
          <w:rFonts w:ascii="Times New Roman" w:hAnsi="Times New Roman" w:cs="Times New Roman"/>
          <w:sz w:val="24"/>
          <w:szCs w:val="24"/>
        </w:rPr>
        <w:t xml:space="preserve"> - </w:t>
      </w:r>
      <w:r w:rsidRPr="00A00B55">
        <w:rPr>
          <w:rFonts w:ascii="Times New Roman" w:hAnsi="Times New Roman" w:cs="Times New Roman"/>
          <w:spacing w:val="6"/>
          <w:sz w:val="24"/>
          <w:szCs w:val="24"/>
        </w:rPr>
        <w:t>сторона Соглашения</w:t>
      </w:r>
      <w:r w:rsidRPr="00A00B55">
        <w:rPr>
          <w:rFonts w:ascii="Times New Roman" w:hAnsi="Times New Roman" w:cs="Times New Roman"/>
          <w:sz w:val="24"/>
          <w:szCs w:val="24"/>
        </w:rPr>
        <w:t>, которая владеет информацией, составляющей коммерческую тайну, на законном основании, ограничившая доступ к этой информации и установившая в отношении этой информации режим коммерческой тайны.</w:t>
      </w:r>
    </w:p>
    <w:p w:rsidR="00E85603" w:rsidRPr="00A00B55" w:rsidRDefault="00E85603" w:rsidP="00A00B55">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A00B55">
        <w:rPr>
          <w:rFonts w:ascii="Times New Roman" w:hAnsi="Times New Roman" w:cs="Times New Roman"/>
          <w:b/>
          <w:bCs/>
          <w:spacing w:val="6"/>
          <w:sz w:val="24"/>
          <w:szCs w:val="24"/>
        </w:rPr>
        <w:t xml:space="preserve">Контрагент - </w:t>
      </w:r>
      <w:r w:rsidRPr="00A00B55">
        <w:rPr>
          <w:rFonts w:ascii="Times New Roman" w:hAnsi="Times New Roman" w:cs="Times New Roman"/>
          <w:spacing w:val="6"/>
          <w:sz w:val="24"/>
          <w:szCs w:val="24"/>
        </w:rPr>
        <w:t xml:space="preserve">сторона Соглашения, которой Обладатель информации, составляющей </w:t>
      </w:r>
      <w:r w:rsidRPr="00A00B55">
        <w:rPr>
          <w:rFonts w:ascii="Times New Roman" w:hAnsi="Times New Roman" w:cs="Times New Roman"/>
          <w:spacing w:val="2"/>
          <w:sz w:val="24"/>
          <w:szCs w:val="24"/>
        </w:rPr>
        <w:t>коммерческую тайну, передал Информацию.</w:t>
      </w:r>
    </w:p>
    <w:p w:rsidR="00E85603" w:rsidRPr="00A00B55" w:rsidRDefault="00E85603" w:rsidP="00A00B55">
      <w:pPr>
        <w:widowControl w:val="0"/>
        <w:shd w:val="clear" w:color="auto" w:fill="FFFFFF"/>
        <w:autoSpaceDE w:val="0"/>
        <w:autoSpaceDN w:val="0"/>
        <w:adjustRightInd w:val="0"/>
        <w:spacing w:after="0" w:line="240" w:lineRule="auto"/>
        <w:ind w:firstLine="709"/>
        <w:jc w:val="both"/>
        <w:rPr>
          <w:rFonts w:ascii="Times New Roman" w:hAnsi="Times New Roman" w:cs="Times New Roman"/>
          <w:spacing w:val="6"/>
          <w:sz w:val="24"/>
          <w:szCs w:val="24"/>
        </w:rPr>
      </w:pPr>
      <w:r w:rsidRPr="00A00B55">
        <w:rPr>
          <w:rFonts w:ascii="Times New Roman" w:hAnsi="Times New Roman" w:cs="Times New Roman"/>
          <w:b/>
          <w:sz w:val="24"/>
          <w:szCs w:val="24"/>
        </w:rPr>
        <w:t xml:space="preserve">Комиссия </w:t>
      </w:r>
      <w:r w:rsidRPr="00A00B55">
        <w:rPr>
          <w:rFonts w:ascii="Times New Roman" w:hAnsi="Times New Roman" w:cs="Times New Roman"/>
          <w:b/>
          <w:bCs/>
          <w:spacing w:val="6"/>
          <w:sz w:val="24"/>
          <w:szCs w:val="24"/>
        </w:rPr>
        <w:t xml:space="preserve">- </w:t>
      </w:r>
      <w:r w:rsidRPr="00A00B55">
        <w:rPr>
          <w:rFonts w:ascii="Times New Roman" w:hAnsi="Times New Roman" w:cs="Times New Roman"/>
          <w:spacing w:val="6"/>
          <w:sz w:val="24"/>
          <w:szCs w:val="24"/>
        </w:rPr>
        <w:t>комиссия по защите коммерческой тайны ПАО «</w:t>
      </w:r>
      <w:r w:rsidR="00FB2625">
        <w:rPr>
          <w:rFonts w:ascii="Times New Roman" w:hAnsi="Times New Roman" w:cs="Times New Roman"/>
          <w:spacing w:val="6"/>
          <w:sz w:val="24"/>
          <w:szCs w:val="24"/>
        </w:rPr>
        <w:t>Россети Центр</w:t>
      </w:r>
      <w:r w:rsidRPr="00A00B55">
        <w:rPr>
          <w:rFonts w:ascii="Times New Roman" w:hAnsi="Times New Roman" w:cs="Times New Roman"/>
          <w:spacing w:val="6"/>
          <w:sz w:val="24"/>
          <w:szCs w:val="24"/>
        </w:rPr>
        <w:t>»</w:t>
      </w:r>
      <w:r w:rsidR="00A02729" w:rsidRPr="00A00B55">
        <w:rPr>
          <w:rFonts w:ascii="Times New Roman" w:hAnsi="Times New Roman" w:cs="Times New Roman"/>
          <w:spacing w:val="6"/>
          <w:sz w:val="24"/>
          <w:szCs w:val="24"/>
        </w:rPr>
        <w:t>/ПАО «</w:t>
      </w:r>
      <w:r w:rsidR="00FB2625">
        <w:rPr>
          <w:rFonts w:ascii="Times New Roman" w:hAnsi="Times New Roman" w:cs="Times New Roman"/>
          <w:spacing w:val="6"/>
          <w:sz w:val="24"/>
          <w:szCs w:val="24"/>
        </w:rPr>
        <w:t>Россети Центр</w:t>
      </w:r>
      <w:r w:rsidR="00A02729" w:rsidRPr="00A00B55">
        <w:rPr>
          <w:rFonts w:ascii="Times New Roman" w:hAnsi="Times New Roman" w:cs="Times New Roman"/>
          <w:spacing w:val="6"/>
          <w:sz w:val="24"/>
          <w:szCs w:val="24"/>
        </w:rPr>
        <w:t xml:space="preserve"> и Приволжь</w:t>
      </w:r>
      <w:r w:rsidR="00FB2625">
        <w:rPr>
          <w:rFonts w:ascii="Times New Roman" w:hAnsi="Times New Roman" w:cs="Times New Roman"/>
          <w:spacing w:val="6"/>
          <w:sz w:val="24"/>
          <w:szCs w:val="24"/>
        </w:rPr>
        <w:t>е</w:t>
      </w:r>
      <w:r w:rsidR="00A02729" w:rsidRPr="00A00B55">
        <w:rPr>
          <w:rFonts w:ascii="Times New Roman" w:hAnsi="Times New Roman" w:cs="Times New Roman"/>
          <w:spacing w:val="6"/>
          <w:sz w:val="24"/>
          <w:szCs w:val="24"/>
        </w:rPr>
        <w:t>»</w:t>
      </w:r>
      <w:r w:rsidRPr="00A00B55">
        <w:rPr>
          <w:rFonts w:ascii="Times New Roman" w:hAnsi="Times New Roman" w:cs="Times New Roman"/>
          <w:spacing w:val="6"/>
          <w:sz w:val="24"/>
          <w:szCs w:val="24"/>
        </w:rPr>
        <w:t>.</w:t>
      </w:r>
    </w:p>
    <w:p w:rsidR="00E85603" w:rsidRPr="00A00B55" w:rsidRDefault="00E85603" w:rsidP="00A00B55">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A00B55">
        <w:rPr>
          <w:rFonts w:ascii="Times New Roman" w:hAnsi="Times New Roman" w:cs="Times New Roman"/>
          <w:b/>
          <w:sz w:val="24"/>
          <w:szCs w:val="24"/>
        </w:rPr>
        <w:t>Информация, составляющая коммерческую тайну</w:t>
      </w:r>
      <w:r w:rsidRPr="00A00B55">
        <w:rPr>
          <w:rFonts w:ascii="Times New Roman" w:hAnsi="Times New Roman" w:cs="Times New Roman"/>
          <w:sz w:val="24"/>
          <w:szCs w:val="24"/>
        </w:rPr>
        <w:t xml:space="preserve"> (</w:t>
      </w:r>
      <w:r w:rsidRPr="00A00B55">
        <w:rPr>
          <w:rFonts w:ascii="Times New Roman" w:hAnsi="Times New Roman" w:cs="Times New Roman"/>
          <w:b/>
          <w:sz w:val="24"/>
          <w:szCs w:val="24"/>
        </w:rPr>
        <w:t>Информация</w:t>
      </w:r>
      <w:r w:rsidRPr="00A00B55">
        <w:rPr>
          <w:rFonts w:ascii="Times New Roman" w:hAnsi="Times New Roman" w:cs="Times New Roman"/>
          <w:sz w:val="24"/>
          <w:szCs w:val="24"/>
        </w:rPr>
        <w:t>), -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 обладателем таких сведений введен режим коммерческой тайны.</w:t>
      </w:r>
    </w:p>
    <w:p w:rsidR="00E85603" w:rsidRPr="00A00B55" w:rsidRDefault="00E85603" w:rsidP="00A00B55">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A00B55">
        <w:rPr>
          <w:rFonts w:ascii="Times New Roman" w:hAnsi="Times New Roman" w:cs="Times New Roman"/>
          <w:b/>
          <w:sz w:val="24"/>
          <w:szCs w:val="24"/>
        </w:rPr>
        <w:t>Доступ к информации, составляющей коммерческую тайну,</w:t>
      </w:r>
      <w:r w:rsidRPr="00A00B55">
        <w:rPr>
          <w:rFonts w:ascii="Times New Roman" w:hAnsi="Times New Roman" w:cs="Times New Roman"/>
          <w:sz w:val="24"/>
          <w:szCs w:val="24"/>
        </w:rPr>
        <w:t xml:space="preserve"> - ознакомление определенных лиц с информацией, составляющей коммерческую тайну, с согласия ее обладателя или на ином законном основании при условии сохранения конфиденциальности этой информации.</w:t>
      </w:r>
    </w:p>
    <w:p w:rsidR="00E85603" w:rsidRPr="00A00B55" w:rsidRDefault="00E85603" w:rsidP="00A00B55">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A00B55">
        <w:rPr>
          <w:rFonts w:ascii="Times New Roman" w:hAnsi="Times New Roman" w:cs="Times New Roman"/>
          <w:b/>
          <w:sz w:val="24"/>
          <w:szCs w:val="24"/>
        </w:rPr>
        <w:t>Передача информации, составляющей коммерческую тайну,</w:t>
      </w:r>
      <w:r w:rsidRPr="00A00B55">
        <w:rPr>
          <w:rFonts w:ascii="Times New Roman" w:hAnsi="Times New Roman" w:cs="Times New Roman"/>
          <w:sz w:val="24"/>
          <w:szCs w:val="24"/>
        </w:rPr>
        <w:t xml:space="preserve"> - передача информации, составляющей коммерческую тайну и зафиксированной на материальном носителе, ее обладателем контрагенту на основании договора в объеме и на условиях, которые предусмотрены договором, включая условие о принятии контрагентом установленных договором мер по охране ее конфиденциальности.</w:t>
      </w:r>
    </w:p>
    <w:p w:rsidR="00E85603" w:rsidRPr="00A00B55" w:rsidRDefault="00E85603" w:rsidP="00A00B55">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A00B55">
        <w:rPr>
          <w:rFonts w:ascii="Times New Roman" w:hAnsi="Times New Roman" w:cs="Times New Roman"/>
          <w:b/>
          <w:sz w:val="24"/>
          <w:szCs w:val="24"/>
        </w:rPr>
        <w:t>Разглашение информации, составляющей коммерческую тайну,</w:t>
      </w:r>
      <w:r w:rsidRPr="00A00B55">
        <w:rPr>
          <w:rFonts w:ascii="Times New Roman" w:hAnsi="Times New Roman" w:cs="Times New Roman"/>
          <w:sz w:val="24"/>
          <w:szCs w:val="24"/>
        </w:rPr>
        <w:t xml:space="preserve"> - действие или бездействие, в результате которых Информация в любой возможной форме (устной, письменной, </w:t>
      </w:r>
      <w:r w:rsidRPr="00A00B55">
        <w:rPr>
          <w:rFonts w:ascii="Times New Roman" w:hAnsi="Times New Roman" w:cs="Times New Roman"/>
          <w:sz w:val="24"/>
          <w:szCs w:val="24"/>
        </w:rPr>
        <w:lastRenderedPageBreak/>
        <w:t>иной форме, в том числе с использованием технических средств) становится известной третьим лицам без согласия обладателя такой информации.</w:t>
      </w:r>
    </w:p>
    <w:p w:rsidR="00E85603" w:rsidRPr="00A00B55" w:rsidRDefault="00E85603" w:rsidP="00A00B55">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2"/>
          <w:sz w:val="24"/>
          <w:szCs w:val="24"/>
        </w:rPr>
      </w:pPr>
      <w:r w:rsidRPr="00A00B55">
        <w:rPr>
          <w:rFonts w:ascii="Times New Roman" w:hAnsi="Times New Roman" w:cs="Times New Roman"/>
          <w:b/>
          <w:sz w:val="24"/>
          <w:szCs w:val="24"/>
        </w:rPr>
        <w:t>Уничтожение информации, составляющей коммерческую тайну,</w:t>
      </w:r>
      <w:r w:rsidRPr="00A00B55">
        <w:rPr>
          <w:rFonts w:ascii="Times New Roman" w:hAnsi="Times New Roman" w:cs="Times New Roman"/>
          <w:sz w:val="24"/>
          <w:szCs w:val="24"/>
        </w:rPr>
        <w:t xml:space="preserve"> - действия Стороны Соглашения, направленные на приведение в предусмотренном Соглашением порядке Информации в состояние, исключающее возможность ее использовании и восстановления.</w:t>
      </w:r>
    </w:p>
    <w:p w:rsidR="00E85603" w:rsidRPr="00A00B55" w:rsidRDefault="00E85603" w:rsidP="00A00B55">
      <w:pPr>
        <w:widowControl w:val="0"/>
        <w:shd w:val="clear" w:color="auto" w:fill="FFFFFF"/>
        <w:tabs>
          <w:tab w:val="left" w:pos="2880"/>
        </w:tabs>
        <w:autoSpaceDE w:val="0"/>
        <w:autoSpaceDN w:val="0"/>
        <w:adjustRightInd w:val="0"/>
        <w:spacing w:after="0" w:line="240" w:lineRule="auto"/>
        <w:jc w:val="center"/>
        <w:rPr>
          <w:rFonts w:ascii="Times New Roman" w:hAnsi="Times New Roman" w:cs="Times New Roman"/>
          <w:b/>
          <w:bCs/>
          <w:spacing w:val="2"/>
          <w:sz w:val="24"/>
          <w:szCs w:val="24"/>
        </w:rPr>
      </w:pPr>
      <w:r w:rsidRPr="00A00B55">
        <w:rPr>
          <w:rFonts w:ascii="Times New Roman" w:hAnsi="Times New Roman" w:cs="Times New Roman"/>
          <w:b/>
          <w:bCs/>
          <w:spacing w:val="2"/>
          <w:sz w:val="24"/>
          <w:szCs w:val="24"/>
        </w:rPr>
        <w:t>2. ПРЕДМЕТ СОГЛАШЕНИЯ</w:t>
      </w:r>
    </w:p>
    <w:p w:rsidR="00E85603" w:rsidRPr="00A00B55" w:rsidRDefault="00E85603" w:rsidP="00773EB5">
      <w:pPr>
        <w:widowControl w:val="0"/>
        <w:numPr>
          <w:ilvl w:val="0"/>
          <w:numId w:val="55"/>
        </w:numPr>
        <w:shd w:val="clear" w:color="auto" w:fill="FFFFFF"/>
        <w:tabs>
          <w:tab w:val="left" w:pos="1134"/>
        </w:tabs>
        <w:autoSpaceDE w:val="0"/>
        <w:autoSpaceDN w:val="0"/>
        <w:adjustRightInd w:val="0"/>
        <w:spacing w:after="0" w:line="240" w:lineRule="auto"/>
        <w:ind w:firstLine="709"/>
        <w:jc w:val="both"/>
        <w:rPr>
          <w:rFonts w:ascii="Times New Roman" w:hAnsi="Times New Roman" w:cs="Times New Roman"/>
          <w:b/>
          <w:bCs/>
          <w:spacing w:val="-7"/>
          <w:sz w:val="24"/>
          <w:szCs w:val="24"/>
        </w:rPr>
      </w:pPr>
      <w:r w:rsidRPr="00A00B55">
        <w:rPr>
          <w:rFonts w:ascii="Times New Roman" w:hAnsi="Times New Roman" w:cs="Times New Roman"/>
          <w:sz w:val="24"/>
          <w:szCs w:val="24"/>
        </w:rPr>
        <w:t xml:space="preserve">На условиях Соглашения Обладатель информации передает Контрагенту Информацию, а Контрагент </w:t>
      </w:r>
      <w:r w:rsidRPr="00A00B55">
        <w:rPr>
          <w:rFonts w:ascii="Times New Roman" w:hAnsi="Times New Roman" w:cs="Times New Roman"/>
          <w:spacing w:val="-1"/>
          <w:sz w:val="24"/>
          <w:szCs w:val="24"/>
        </w:rPr>
        <w:t xml:space="preserve">обязуется обеспечить защиту Информации путем исключения доступа к Информации любых </w:t>
      </w:r>
      <w:r w:rsidRPr="00A00B55">
        <w:rPr>
          <w:rFonts w:ascii="Times New Roman" w:hAnsi="Times New Roman" w:cs="Times New Roman"/>
          <w:spacing w:val="-3"/>
          <w:sz w:val="24"/>
          <w:szCs w:val="24"/>
        </w:rPr>
        <w:t xml:space="preserve">третьих лиц без согласия Обладателя информации и надлежащего использования Информации </w:t>
      </w:r>
      <w:r w:rsidRPr="00A00B55">
        <w:rPr>
          <w:rFonts w:ascii="Times New Roman" w:hAnsi="Times New Roman" w:cs="Times New Roman"/>
          <w:sz w:val="24"/>
          <w:szCs w:val="24"/>
        </w:rPr>
        <w:t xml:space="preserve">работниками Контрагента без нарушения режима коммерческой тайны, установленного у </w:t>
      </w:r>
      <w:r w:rsidRPr="00A00B55">
        <w:rPr>
          <w:rFonts w:ascii="Times New Roman" w:hAnsi="Times New Roman" w:cs="Times New Roman"/>
          <w:spacing w:val="-4"/>
          <w:sz w:val="24"/>
          <w:szCs w:val="24"/>
        </w:rPr>
        <w:t xml:space="preserve">Контрагента и отвечающего нормам, предусмотренным Федеральным законом «О коммерческой </w:t>
      </w:r>
      <w:r w:rsidRPr="00A00B55">
        <w:rPr>
          <w:rFonts w:ascii="Times New Roman" w:hAnsi="Times New Roman" w:cs="Times New Roman"/>
          <w:sz w:val="24"/>
          <w:szCs w:val="24"/>
        </w:rPr>
        <w:t>тайне» от 29.07.2004 № 98-ФЗ. Факт передачи Информации удостоверяется подписанием Сторонами Акта приема-передачи Информации (</w:t>
      </w:r>
      <w:r w:rsidRPr="00A00B55">
        <w:rPr>
          <w:rFonts w:ascii="Times New Roman" w:hAnsi="Times New Roman" w:cs="Times New Roman"/>
          <w:i/>
          <w:sz w:val="24"/>
          <w:szCs w:val="24"/>
        </w:rPr>
        <w:t>по форме в соответствии с приложением 1 к настоящему Соглашению</w:t>
      </w:r>
      <w:r w:rsidRPr="00A00B55">
        <w:rPr>
          <w:rFonts w:ascii="Times New Roman" w:hAnsi="Times New Roman" w:cs="Times New Roman"/>
          <w:sz w:val="24"/>
          <w:szCs w:val="24"/>
        </w:rPr>
        <w:t>).</w:t>
      </w:r>
    </w:p>
    <w:p w:rsidR="00E85603" w:rsidRPr="00A00B55" w:rsidRDefault="00E85603" w:rsidP="00773EB5">
      <w:pPr>
        <w:widowControl w:val="0"/>
        <w:numPr>
          <w:ilvl w:val="0"/>
          <w:numId w:val="55"/>
        </w:numPr>
        <w:shd w:val="clear" w:color="auto" w:fill="FFFFFF"/>
        <w:tabs>
          <w:tab w:val="left" w:pos="799"/>
        </w:tabs>
        <w:autoSpaceDE w:val="0"/>
        <w:autoSpaceDN w:val="0"/>
        <w:adjustRightInd w:val="0"/>
        <w:spacing w:after="0" w:line="240" w:lineRule="auto"/>
        <w:ind w:firstLine="709"/>
        <w:jc w:val="both"/>
        <w:rPr>
          <w:rFonts w:ascii="Times New Roman" w:hAnsi="Times New Roman" w:cs="Times New Roman"/>
          <w:b/>
          <w:bCs/>
          <w:spacing w:val="2"/>
          <w:sz w:val="24"/>
          <w:szCs w:val="24"/>
        </w:rPr>
      </w:pPr>
      <w:r w:rsidRPr="00A00B55">
        <w:rPr>
          <w:rFonts w:ascii="Times New Roman" w:hAnsi="Times New Roman" w:cs="Times New Roman"/>
          <w:spacing w:val="4"/>
          <w:sz w:val="24"/>
          <w:szCs w:val="24"/>
        </w:rPr>
        <w:t xml:space="preserve">Настоящее Соглашение определяет порядок передачи Информации и условия принятия </w:t>
      </w:r>
      <w:r w:rsidRPr="00A00B55">
        <w:rPr>
          <w:rFonts w:ascii="Times New Roman" w:hAnsi="Times New Roman" w:cs="Times New Roman"/>
          <w:spacing w:val="3"/>
          <w:sz w:val="24"/>
          <w:szCs w:val="24"/>
        </w:rPr>
        <w:t xml:space="preserve">Контрагентом мер по обеспечению конфиденциальности и использованию Информации, которая </w:t>
      </w:r>
      <w:r w:rsidRPr="00A00B55">
        <w:rPr>
          <w:rFonts w:ascii="Times New Roman" w:hAnsi="Times New Roman" w:cs="Times New Roman"/>
          <w:spacing w:val="6"/>
          <w:sz w:val="24"/>
          <w:szCs w:val="24"/>
        </w:rPr>
        <w:t xml:space="preserve">будет в течение срока действия Соглашения передана Контрагенту Обладателем информации </w:t>
      </w:r>
      <w:r w:rsidRPr="00A00B55">
        <w:rPr>
          <w:rFonts w:ascii="Times New Roman" w:hAnsi="Times New Roman" w:cs="Times New Roman"/>
          <w:spacing w:val="2"/>
          <w:sz w:val="24"/>
          <w:szCs w:val="24"/>
        </w:rPr>
        <w:t xml:space="preserve">или которая иным образом станет известной Контрагенту в рамках отношений Сторон, связанных </w:t>
      </w:r>
      <w:r w:rsidRPr="00A00B55">
        <w:rPr>
          <w:rFonts w:ascii="Times New Roman" w:hAnsi="Times New Roman" w:cs="Times New Roman"/>
          <w:spacing w:val="3"/>
          <w:sz w:val="24"/>
          <w:szCs w:val="24"/>
        </w:rPr>
        <w:t>с исполнением договора № _______ от _________ 20___ г. (далее - Основной договор)</w:t>
      </w:r>
      <w:r w:rsidRPr="00A00B55">
        <w:rPr>
          <w:rFonts w:ascii="Times New Roman" w:hAnsi="Times New Roman" w:cs="Times New Roman"/>
          <w:spacing w:val="3"/>
          <w:sz w:val="24"/>
          <w:szCs w:val="24"/>
          <w:vertAlign w:val="superscript"/>
        </w:rPr>
        <w:footnoteReference w:id="1"/>
      </w:r>
      <w:r w:rsidRPr="00A00B55">
        <w:rPr>
          <w:rFonts w:ascii="Times New Roman" w:hAnsi="Times New Roman" w:cs="Times New Roman"/>
          <w:spacing w:val="3"/>
          <w:sz w:val="24"/>
          <w:szCs w:val="24"/>
        </w:rPr>
        <w:t xml:space="preserve">. </w:t>
      </w:r>
    </w:p>
    <w:p w:rsidR="00E85603" w:rsidRPr="00A00B55" w:rsidRDefault="00E85603" w:rsidP="00773EB5">
      <w:pPr>
        <w:widowControl w:val="0"/>
        <w:numPr>
          <w:ilvl w:val="0"/>
          <w:numId w:val="55"/>
        </w:num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A00B55">
        <w:rPr>
          <w:rFonts w:ascii="Times New Roman" w:hAnsi="Times New Roman" w:cs="Times New Roman"/>
          <w:sz w:val="24"/>
          <w:szCs w:val="24"/>
        </w:rPr>
        <w:t>Положения настоящего Соглашения распространяются на информацию, составляющую коммерческую тайну Обладателя информации, независимо от вида носителя, на котором она зафиксирована.</w:t>
      </w:r>
    </w:p>
    <w:p w:rsidR="00E85603" w:rsidRPr="00A00B55" w:rsidRDefault="00E85603" w:rsidP="00773EB5">
      <w:pPr>
        <w:widowControl w:val="0"/>
        <w:numPr>
          <w:ilvl w:val="0"/>
          <w:numId w:val="55"/>
        </w:num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A00B55">
        <w:rPr>
          <w:rFonts w:ascii="Times New Roman" w:hAnsi="Times New Roman" w:cs="Times New Roman"/>
          <w:sz w:val="24"/>
          <w:szCs w:val="24"/>
        </w:rPr>
        <w:t>Информации, составляющей коммерческую тайну, присваивается гриф «Коммерческая тайна».</w:t>
      </w:r>
    </w:p>
    <w:p w:rsidR="00E85603" w:rsidRPr="00A00B55" w:rsidRDefault="00E85603" w:rsidP="00A00B55">
      <w:pPr>
        <w:widowControl w:val="0"/>
        <w:shd w:val="clear" w:color="auto" w:fill="FFFFFF"/>
        <w:tabs>
          <w:tab w:val="left" w:pos="2880"/>
        </w:tabs>
        <w:autoSpaceDE w:val="0"/>
        <w:autoSpaceDN w:val="0"/>
        <w:adjustRightInd w:val="0"/>
        <w:spacing w:after="0" w:line="240" w:lineRule="auto"/>
        <w:jc w:val="center"/>
        <w:rPr>
          <w:rFonts w:ascii="Times New Roman" w:hAnsi="Times New Roman" w:cs="Times New Roman"/>
          <w:sz w:val="24"/>
          <w:szCs w:val="24"/>
        </w:rPr>
      </w:pPr>
      <w:r w:rsidRPr="00A00B55">
        <w:rPr>
          <w:rFonts w:ascii="Times New Roman" w:hAnsi="Times New Roman" w:cs="Times New Roman"/>
          <w:b/>
          <w:bCs/>
          <w:spacing w:val="2"/>
          <w:sz w:val="24"/>
          <w:szCs w:val="24"/>
        </w:rPr>
        <w:t>3. ПРАВА И ОБЯЗАННОСТИ СТОРОН</w:t>
      </w:r>
    </w:p>
    <w:p w:rsidR="00E85603" w:rsidRPr="00A00B55" w:rsidRDefault="00E85603" w:rsidP="00773EB5">
      <w:pPr>
        <w:widowControl w:val="0"/>
        <w:numPr>
          <w:ilvl w:val="0"/>
          <w:numId w:val="56"/>
        </w:num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A00B55">
        <w:rPr>
          <w:rFonts w:ascii="Times New Roman" w:hAnsi="Times New Roman" w:cs="Times New Roman"/>
          <w:spacing w:val="6"/>
          <w:sz w:val="24"/>
          <w:szCs w:val="24"/>
        </w:rPr>
        <w:t>Обладатель информации вправе:</w:t>
      </w:r>
    </w:p>
    <w:p w:rsidR="00E85603" w:rsidRPr="00A00B55" w:rsidRDefault="00E85603" w:rsidP="00A00B55">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cs="Times New Roman"/>
          <w:sz w:val="24"/>
          <w:szCs w:val="24"/>
        </w:rPr>
      </w:pPr>
      <w:r w:rsidRPr="00A00B55">
        <w:rPr>
          <w:rFonts w:ascii="Times New Roman" w:hAnsi="Times New Roman" w:cs="Times New Roman"/>
          <w:sz w:val="24"/>
          <w:szCs w:val="24"/>
        </w:rPr>
        <w:t>3.1.1.</w:t>
      </w:r>
      <w:r w:rsidRPr="00A00B55">
        <w:rPr>
          <w:rFonts w:ascii="Times New Roman" w:hAnsi="Times New Roman" w:cs="Times New Roman"/>
          <w:sz w:val="24"/>
          <w:szCs w:val="24"/>
        </w:rPr>
        <w:tab/>
        <w:t>Относить информацию к информации, составляющей коммерческую тайну, определять перечень и состав такой информации.</w:t>
      </w:r>
    </w:p>
    <w:p w:rsidR="00E85603" w:rsidRPr="00A00B55" w:rsidRDefault="00E85603" w:rsidP="00A00B55">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cs="Times New Roman"/>
          <w:sz w:val="24"/>
          <w:szCs w:val="24"/>
        </w:rPr>
      </w:pPr>
      <w:r w:rsidRPr="00A00B55">
        <w:rPr>
          <w:rFonts w:ascii="Times New Roman" w:hAnsi="Times New Roman" w:cs="Times New Roman"/>
          <w:sz w:val="24"/>
          <w:szCs w:val="24"/>
        </w:rPr>
        <w:t>3.1.2.</w:t>
      </w:r>
      <w:r w:rsidRPr="00A00B55">
        <w:rPr>
          <w:rFonts w:ascii="Times New Roman" w:hAnsi="Times New Roman" w:cs="Times New Roman"/>
          <w:sz w:val="24"/>
          <w:szCs w:val="24"/>
        </w:rPr>
        <w:tab/>
        <w:t>Использовать Информацию для собственных нужд в порядке, не противоречащем законодательству Российской Федерации.</w:t>
      </w:r>
    </w:p>
    <w:p w:rsidR="00E85603" w:rsidRPr="00A00B55" w:rsidRDefault="00E85603" w:rsidP="00A00B55">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cs="Times New Roman"/>
          <w:sz w:val="24"/>
          <w:szCs w:val="24"/>
        </w:rPr>
      </w:pPr>
      <w:r w:rsidRPr="00A00B55">
        <w:rPr>
          <w:rFonts w:ascii="Times New Roman" w:hAnsi="Times New Roman" w:cs="Times New Roman"/>
          <w:sz w:val="24"/>
          <w:szCs w:val="24"/>
        </w:rPr>
        <w:t>3.1.3.</w:t>
      </w:r>
      <w:r w:rsidRPr="00A00B55">
        <w:rPr>
          <w:rFonts w:ascii="Times New Roman" w:hAnsi="Times New Roman" w:cs="Times New Roman"/>
          <w:sz w:val="24"/>
          <w:szCs w:val="24"/>
        </w:rPr>
        <w:tab/>
        <w:t>Разрешать или запрещать доступ к Информации, определять порядок и условия доступа к Информации.</w:t>
      </w:r>
    </w:p>
    <w:p w:rsidR="00E85603" w:rsidRPr="00A00B55" w:rsidRDefault="00E85603" w:rsidP="00A00B55">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cs="Times New Roman"/>
          <w:sz w:val="24"/>
          <w:szCs w:val="24"/>
        </w:rPr>
      </w:pPr>
      <w:r w:rsidRPr="00A00B55">
        <w:rPr>
          <w:rFonts w:ascii="Times New Roman" w:hAnsi="Times New Roman" w:cs="Times New Roman"/>
          <w:sz w:val="24"/>
          <w:szCs w:val="24"/>
        </w:rPr>
        <w:t>3.1.4.</w:t>
      </w:r>
      <w:r w:rsidRPr="00A00B55">
        <w:rPr>
          <w:rFonts w:ascii="Times New Roman" w:hAnsi="Times New Roman" w:cs="Times New Roman"/>
          <w:sz w:val="24"/>
          <w:szCs w:val="24"/>
        </w:rPr>
        <w:tab/>
        <w:t>Без согласования с Контрагентом, но с последующим уведомлением устанавливать, изменять и отменять в письменной форме режим коммерческой тайны в соответствии с Федеральным законом от 29.07.2004 № 98-ФЗ «О коммерческой тайне».</w:t>
      </w:r>
    </w:p>
    <w:p w:rsidR="00E85603" w:rsidRPr="00A00B55" w:rsidRDefault="00E85603" w:rsidP="00A00B55">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cs="Times New Roman"/>
          <w:sz w:val="24"/>
          <w:szCs w:val="24"/>
        </w:rPr>
      </w:pPr>
      <w:r w:rsidRPr="00A00B55">
        <w:rPr>
          <w:rFonts w:ascii="Times New Roman" w:hAnsi="Times New Roman" w:cs="Times New Roman"/>
          <w:sz w:val="24"/>
          <w:szCs w:val="24"/>
        </w:rPr>
        <w:t>3.1.5.</w:t>
      </w:r>
      <w:r w:rsidRPr="00A00B55">
        <w:rPr>
          <w:rFonts w:ascii="Times New Roman" w:hAnsi="Times New Roman" w:cs="Times New Roman"/>
          <w:sz w:val="24"/>
          <w:szCs w:val="24"/>
        </w:rPr>
        <w:tab/>
        <w:t>Требовать от Контрагента и его работников, получивших доступ к Информации, соблюдения обязанностей по охране ее конфиденциальности.</w:t>
      </w:r>
    </w:p>
    <w:p w:rsidR="00E85603" w:rsidRPr="00A00B55" w:rsidRDefault="00E85603" w:rsidP="00A00B55">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A00B55">
        <w:rPr>
          <w:rFonts w:ascii="Times New Roman" w:hAnsi="Times New Roman" w:cs="Times New Roman"/>
          <w:sz w:val="24"/>
          <w:szCs w:val="24"/>
        </w:rPr>
        <w:t>3.1.6.</w:t>
      </w:r>
      <w:r w:rsidRPr="00A00B55">
        <w:rPr>
          <w:rFonts w:ascii="Times New Roman" w:hAnsi="Times New Roman" w:cs="Times New Roman"/>
          <w:sz w:val="24"/>
          <w:szCs w:val="24"/>
        </w:rPr>
        <w:tab/>
        <w:t>Требовать от работников Контрагента, получивших доступ к Информации, в результате действий, осуществленных случайно или по ошибке, охраны конфиденциальности Информации.</w:t>
      </w:r>
    </w:p>
    <w:p w:rsidR="00E85603" w:rsidRPr="00A00B55" w:rsidRDefault="00E85603" w:rsidP="00A00B55">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A00B55">
        <w:rPr>
          <w:rFonts w:ascii="Times New Roman" w:hAnsi="Times New Roman" w:cs="Times New Roman"/>
          <w:sz w:val="24"/>
          <w:szCs w:val="24"/>
        </w:rPr>
        <w:t>3.1.7.</w:t>
      </w:r>
      <w:r w:rsidRPr="00A00B55">
        <w:rPr>
          <w:rFonts w:ascii="Times New Roman" w:hAnsi="Times New Roman" w:cs="Times New Roman"/>
          <w:sz w:val="24"/>
          <w:szCs w:val="24"/>
        </w:rPr>
        <w:tab/>
        <w:t>Защищать в установленном законом порядке свои права в случае разглашения, незаконного получения или незаконного использования третьими лицами Информации, в том числе требовать возмещения убытков, причиненных в связи с нарушением его прав.</w:t>
      </w:r>
    </w:p>
    <w:p w:rsidR="00E85603" w:rsidRPr="00A00B55" w:rsidRDefault="00E85603" w:rsidP="00773EB5">
      <w:pPr>
        <w:widowControl w:val="0"/>
        <w:numPr>
          <w:ilvl w:val="0"/>
          <w:numId w:val="56"/>
        </w:num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A00B55">
        <w:rPr>
          <w:rFonts w:ascii="Times New Roman" w:hAnsi="Times New Roman" w:cs="Times New Roman"/>
          <w:sz w:val="24"/>
          <w:szCs w:val="24"/>
        </w:rPr>
        <w:t>Контрагент вправе в соответствии с законодательством Российской Федерации самостоятельно определять способы защиты Информации, переданной ему по настоящему Соглашению. Однако при этом совместно должно быть обеспечено выполнение следующих условий:</w:t>
      </w:r>
    </w:p>
    <w:p w:rsidR="00E85603" w:rsidRPr="00A00B55" w:rsidRDefault="00E85603" w:rsidP="00A00B55">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A00B55">
        <w:rPr>
          <w:rFonts w:ascii="Times New Roman" w:hAnsi="Times New Roman" w:cs="Times New Roman"/>
          <w:sz w:val="24"/>
          <w:szCs w:val="24"/>
        </w:rPr>
        <w:t xml:space="preserve">- исключение доступа к Информации любых лиц без согласия </w:t>
      </w:r>
      <w:r w:rsidRPr="00A00B55">
        <w:rPr>
          <w:rFonts w:ascii="Times New Roman" w:hAnsi="Times New Roman" w:cs="Times New Roman"/>
          <w:spacing w:val="6"/>
          <w:sz w:val="24"/>
          <w:szCs w:val="24"/>
        </w:rPr>
        <w:t>Обладателя информации</w:t>
      </w:r>
      <w:r w:rsidRPr="00A00B55">
        <w:rPr>
          <w:rFonts w:ascii="Times New Roman" w:hAnsi="Times New Roman" w:cs="Times New Roman"/>
          <w:sz w:val="24"/>
          <w:szCs w:val="24"/>
        </w:rPr>
        <w:t>;</w:t>
      </w:r>
    </w:p>
    <w:p w:rsidR="00E85603" w:rsidRPr="00A00B55" w:rsidRDefault="00E85603" w:rsidP="00A00B55">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A00B55">
        <w:rPr>
          <w:rFonts w:ascii="Times New Roman" w:hAnsi="Times New Roman" w:cs="Times New Roman"/>
          <w:sz w:val="24"/>
          <w:szCs w:val="24"/>
        </w:rPr>
        <w:t>- возможность использования Информации работниками Контрагента без нарушения режима коммерческой тайны.</w:t>
      </w:r>
    </w:p>
    <w:p w:rsidR="00E85603" w:rsidRPr="00A00B55" w:rsidRDefault="00E85603" w:rsidP="00A00B55">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A00B55">
        <w:rPr>
          <w:rFonts w:ascii="Times New Roman" w:hAnsi="Times New Roman" w:cs="Times New Roman"/>
          <w:sz w:val="24"/>
          <w:szCs w:val="24"/>
        </w:rPr>
        <w:lastRenderedPageBreak/>
        <w:t>3.3. Контрагент обязан:</w:t>
      </w:r>
    </w:p>
    <w:p w:rsidR="00E85603" w:rsidRPr="00A00B55" w:rsidRDefault="00E85603" w:rsidP="00A00B55">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A00B55">
        <w:rPr>
          <w:rFonts w:ascii="Times New Roman" w:hAnsi="Times New Roman" w:cs="Times New Roman"/>
          <w:sz w:val="24"/>
          <w:szCs w:val="24"/>
        </w:rPr>
        <w:t>3.3.1.</w:t>
      </w:r>
      <w:r w:rsidRPr="00A00B55">
        <w:rPr>
          <w:rFonts w:ascii="Times New Roman" w:hAnsi="Times New Roman" w:cs="Times New Roman"/>
          <w:sz w:val="24"/>
          <w:szCs w:val="24"/>
        </w:rPr>
        <w:tab/>
        <w:t>Ограничивать доступ к Информации, полученной в рамках настоящего Соглашения, путем установления контроля за соблюдением режима коммерческой тайны.</w:t>
      </w:r>
    </w:p>
    <w:p w:rsidR="00E85603" w:rsidRPr="00A00B55" w:rsidRDefault="00E85603" w:rsidP="00A00B55">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A00B55">
        <w:rPr>
          <w:rFonts w:ascii="Times New Roman" w:hAnsi="Times New Roman" w:cs="Times New Roman"/>
          <w:sz w:val="24"/>
          <w:szCs w:val="24"/>
        </w:rPr>
        <w:t>3.3.2.</w:t>
      </w:r>
      <w:r w:rsidRPr="00A00B55">
        <w:rPr>
          <w:rFonts w:ascii="Times New Roman" w:hAnsi="Times New Roman" w:cs="Times New Roman"/>
          <w:sz w:val="24"/>
          <w:szCs w:val="24"/>
        </w:rPr>
        <w:tab/>
        <w:t>Вести учет лиц, получивших доступ к Информации.</w:t>
      </w:r>
    </w:p>
    <w:p w:rsidR="00E85603" w:rsidRPr="00A00B55" w:rsidRDefault="00E85603" w:rsidP="00A00B55">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A00B55">
        <w:rPr>
          <w:rFonts w:ascii="Times New Roman" w:hAnsi="Times New Roman" w:cs="Times New Roman"/>
          <w:sz w:val="24"/>
          <w:szCs w:val="24"/>
        </w:rPr>
        <w:t>3.3.3.</w:t>
      </w:r>
      <w:r w:rsidRPr="00A00B55">
        <w:rPr>
          <w:rFonts w:ascii="Times New Roman" w:hAnsi="Times New Roman" w:cs="Times New Roman"/>
          <w:sz w:val="24"/>
          <w:szCs w:val="24"/>
        </w:rPr>
        <w:tab/>
        <w:t>Незамедлительно сообщить Обладателю информации о допущенном Контрагентом либо ставшем ему известным факте разглашения или угрозы разглашения, незаконном получении или незаконном использовании Информации третьими лицами.</w:t>
      </w:r>
    </w:p>
    <w:p w:rsidR="00E85603" w:rsidRPr="00A00B55" w:rsidRDefault="00E85603" w:rsidP="00A00B55">
      <w:pPr>
        <w:widowControl w:val="0"/>
        <w:tabs>
          <w:tab w:val="left" w:pos="1080"/>
          <w:tab w:val="left" w:pos="1260"/>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A00B55">
        <w:rPr>
          <w:rFonts w:ascii="Times New Roman" w:hAnsi="Times New Roman" w:cs="Times New Roman"/>
          <w:spacing w:val="3"/>
          <w:sz w:val="24"/>
          <w:szCs w:val="24"/>
        </w:rPr>
        <w:t xml:space="preserve">3.4. </w:t>
      </w:r>
      <w:r w:rsidRPr="00A00B55">
        <w:rPr>
          <w:rFonts w:ascii="Times New Roman" w:hAnsi="Times New Roman" w:cs="Times New Roman"/>
          <w:spacing w:val="3"/>
          <w:sz w:val="24"/>
          <w:szCs w:val="24"/>
        </w:rPr>
        <w:tab/>
        <w:t>Информация может быть передана только тем работникам Контрагента, доступ которых к Информации необходим в рамках отношений Сторон, указанных в подпункте 2.2, и только в той части, в которой это необходимо. Контрагент обязан создать работнику необходимые условия для соблюдения установленного режима коммерческой тайны.</w:t>
      </w:r>
    </w:p>
    <w:p w:rsidR="00E85603" w:rsidRPr="00A00B55" w:rsidRDefault="00E85603" w:rsidP="00A00B55">
      <w:pPr>
        <w:widowControl w:val="0"/>
        <w:tabs>
          <w:tab w:val="left" w:pos="1260"/>
        </w:tabs>
        <w:autoSpaceDE w:val="0"/>
        <w:autoSpaceDN w:val="0"/>
        <w:adjustRightInd w:val="0"/>
        <w:spacing w:after="0" w:line="240" w:lineRule="auto"/>
        <w:ind w:firstLine="709"/>
        <w:contextualSpacing/>
        <w:jc w:val="both"/>
        <w:rPr>
          <w:rFonts w:ascii="Times New Roman" w:hAnsi="Times New Roman" w:cs="Times New Roman"/>
          <w:spacing w:val="3"/>
          <w:sz w:val="24"/>
          <w:szCs w:val="24"/>
        </w:rPr>
      </w:pPr>
      <w:r w:rsidRPr="00A00B55">
        <w:rPr>
          <w:rFonts w:ascii="Times New Roman" w:hAnsi="Times New Roman" w:cs="Times New Roman"/>
          <w:spacing w:val="6"/>
          <w:sz w:val="24"/>
          <w:szCs w:val="24"/>
        </w:rPr>
        <w:t>3.5.</w:t>
      </w:r>
      <w:r w:rsidRPr="00A00B55">
        <w:rPr>
          <w:rFonts w:ascii="Times New Roman" w:hAnsi="Times New Roman" w:cs="Times New Roman"/>
          <w:spacing w:val="6"/>
          <w:sz w:val="24"/>
          <w:szCs w:val="24"/>
        </w:rPr>
        <w:tab/>
        <w:t xml:space="preserve">Контрагент не должен разглашать, передавать, каким-либо способом делать известной </w:t>
      </w:r>
      <w:r w:rsidRPr="00A00B55">
        <w:rPr>
          <w:rFonts w:ascii="Times New Roman" w:hAnsi="Times New Roman" w:cs="Times New Roman"/>
          <w:sz w:val="24"/>
          <w:szCs w:val="24"/>
        </w:rPr>
        <w:t xml:space="preserve">или давать свое разрешение на использование Информации любым третьим лицам без </w:t>
      </w:r>
      <w:r w:rsidRPr="00A00B55">
        <w:rPr>
          <w:rFonts w:ascii="Times New Roman" w:hAnsi="Times New Roman" w:cs="Times New Roman"/>
          <w:spacing w:val="3"/>
          <w:sz w:val="24"/>
          <w:szCs w:val="24"/>
        </w:rPr>
        <w:t>письменного согласия Обладателя информации.</w:t>
      </w:r>
    </w:p>
    <w:p w:rsidR="00E85603" w:rsidRPr="00A00B55" w:rsidRDefault="00E85603" w:rsidP="00A00B55">
      <w:pPr>
        <w:widowControl w:val="0"/>
        <w:autoSpaceDE w:val="0"/>
        <w:autoSpaceDN w:val="0"/>
        <w:adjustRightInd w:val="0"/>
        <w:spacing w:after="0" w:line="240" w:lineRule="auto"/>
        <w:ind w:firstLine="709"/>
        <w:contextualSpacing/>
        <w:jc w:val="both"/>
        <w:rPr>
          <w:rFonts w:ascii="Times New Roman" w:hAnsi="Times New Roman" w:cs="Times New Roman"/>
          <w:spacing w:val="3"/>
          <w:sz w:val="24"/>
          <w:szCs w:val="24"/>
        </w:rPr>
      </w:pPr>
      <w:r w:rsidRPr="00A00B55">
        <w:rPr>
          <w:rFonts w:ascii="Times New Roman" w:hAnsi="Times New Roman" w:cs="Times New Roman"/>
          <w:spacing w:val="5"/>
          <w:sz w:val="24"/>
          <w:szCs w:val="24"/>
        </w:rPr>
        <w:t xml:space="preserve">В случае письменного согласия Обладателя информации на использование Информации третьим лицом, Контрагент должен обеспечить, чтобы такое лицо до получения доступа к </w:t>
      </w:r>
      <w:r w:rsidRPr="00A00B55">
        <w:rPr>
          <w:rFonts w:ascii="Times New Roman" w:hAnsi="Times New Roman" w:cs="Times New Roman"/>
          <w:spacing w:val="7"/>
          <w:sz w:val="24"/>
          <w:szCs w:val="24"/>
        </w:rPr>
        <w:t xml:space="preserve">Информации приняло на себя письменные обязательства по неразглашению Информации в </w:t>
      </w:r>
      <w:r w:rsidRPr="00A00B55">
        <w:rPr>
          <w:rFonts w:ascii="Times New Roman" w:hAnsi="Times New Roman" w:cs="Times New Roman"/>
          <w:spacing w:val="6"/>
          <w:sz w:val="24"/>
          <w:szCs w:val="24"/>
        </w:rPr>
        <w:t xml:space="preserve">объеме не меньшем, чем установлено в Соглашении. Контрагент должен заблаговременно </w:t>
      </w:r>
      <w:r w:rsidRPr="00A00B55">
        <w:rPr>
          <w:rFonts w:ascii="Times New Roman" w:hAnsi="Times New Roman" w:cs="Times New Roman"/>
          <w:spacing w:val="3"/>
          <w:sz w:val="24"/>
          <w:szCs w:val="24"/>
        </w:rPr>
        <w:t>передать Обладателю информации заверенную копию соглашения о конфиденциальности, подписанного таким третьим лицом.</w:t>
      </w:r>
    </w:p>
    <w:p w:rsidR="00E85603" w:rsidRPr="00A00B55" w:rsidRDefault="00E85603" w:rsidP="00A00B55">
      <w:pPr>
        <w:widowControl w:val="0"/>
        <w:autoSpaceDE w:val="0"/>
        <w:autoSpaceDN w:val="0"/>
        <w:adjustRightInd w:val="0"/>
        <w:spacing w:after="0" w:line="240" w:lineRule="auto"/>
        <w:ind w:firstLine="709"/>
        <w:contextualSpacing/>
        <w:jc w:val="both"/>
        <w:rPr>
          <w:rFonts w:ascii="Times New Roman" w:hAnsi="Times New Roman" w:cs="Times New Roman"/>
          <w:b/>
          <w:bCs/>
          <w:spacing w:val="1"/>
          <w:sz w:val="24"/>
          <w:szCs w:val="24"/>
        </w:rPr>
      </w:pPr>
      <w:r w:rsidRPr="00A00B55">
        <w:rPr>
          <w:rFonts w:ascii="Times New Roman" w:hAnsi="Times New Roman" w:cs="Times New Roman"/>
          <w:spacing w:val="3"/>
          <w:sz w:val="24"/>
          <w:szCs w:val="24"/>
        </w:rPr>
        <w:t xml:space="preserve">Передача Информации по открытым каналам телефонной, телеграфной, факсимильной связи </w:t>
      </w:r>
      <w:r w:rsidRPr="00A00B55">
        <w:rPr>
          <w:rFonts w:ascii="Times New Roman" w:hAnsi="Times New Roman" w:cs="Times New Roman"/>
          <w:spacing w:val="1"/>
          <w:sz w:val="24"/>
          <w:szCs w:val="24"/>
        </w:rPr>
        <w:t xml:space="preserve">и сети Интернет без принятия соответствующих мер защиты, удовлетворяющих обе Стороны, </w:t>
      </w:r>
      <w:r w:rsidRPr="00A00B55">
        <w:rPr>
          <w:rFonts w:ascii="Times New Roman" w:hAnsi="Times New Roman" w:cs="Times New Roman"/>
          <w:b/>
          <w:bCs/>
          <w:spacing w:val="1"/>
          <w:sz w:val="24"/>
          <w:szCs w:val="24"/>
        </w:rPr>
        <w:t>запрещена.</w:t>
      </w:r>
    </w:p>
    <w:p w:rsidR="00E85603" w:rsidRPr="00A00B55" w:rsidRDefault="00E85603" w:rsidP="00A00B55">
      <w:pPr>
        <w:widowControl w:val="0"/>
        <w:tabs>
          <w:tab w:val="left" w:pos="1260"/>
        </w:tabs>
        <w:autoSpaceDE w:val="0"/>
        <w:autoSpaceDN w:val="0"/>
        <w:adjustRightInd w:val="0"/>
        <w:spacing w:after="0" w:line="240" w:lineRule="auto"/>
        <w:ind w:firstLine="709"/>
        <w:contextualSpacing/>
        <w:jc w:val="both"/>
        <w:rPr>
          <w:rFonts w:ascii="Times New Roman" w:hAnsi="Times New Roman" w:cs="Times New Roman"/>
          <w:spacing w:val="3"/>
          <w:sz w:val="24"/>
          <w:szCs w:val="24"/>
        </w:rPr>
      </w:pPr>
      <w:r w:rsidRPr="00A00B55">
        <w:rPr>
          <w:rFonts w:ascii="Times New Roman" w:hAnsi="Times New Roman" w:cs="Times New Roman"/>
          <w:spacing w:val="2"/>
          <w:sz w:val="24"/>
          <w:szCs w:val="24"/>
        </w:rPr>
        <w:t>3.6.</w:t>
      </w:r>
      <w:r w:rsidRPr="00A00B55">
        <w:rPr>
          <w:rFonts w:ascii="Times New Roman" w:hAnsi="Times New Roman" w:cs="Times New Roman"/>
          <w:spacing w:val="2"/>
          <w:sz w:val="24"/>
          <w:szCs w:val="24"/>
        </w:rPr>
        <w:tab/>
        <w:t xml:space="preserve">Стороны </w:t>
      </w:r>
      <w:r w:rsidRPr="00A00B55">
        <w:rPr>
          <w:rFonts w:ascii="Times New Roman" w:hAnsi="Times New Roman" w:cs="Times New Roman"/>
          <w:bCs/>
          <w:spacing w:val="2"/>
          <w:sz w:val="24"/>
          <w:szCs w:val="24"/>
        </w:rPr>
        <w:t>заблаговременно</w:t>
      </w:r>
      <w:r w:rsidRPr="00A00B55">
        <w:rPr>
          <w:rFonts w:ascii="Times New Roman" w:hAnsi="Times New Roman" w:cs="Times New Roman"/>
          <w:b/>
          <w:bCs/>
          <w:spacing w:val="2"/>
          <w:sz w:val="24"/>
          <w:szCs w:val="24"/>
        </w:rPr>
        <w:t xml:space="preserve"> </w:t>
      </w:r>
      <w:r w:rsidRPr="00A00B55">
        <w:rPr>
          <w:rFonts w:ascii="Times New Roman" w:hAnsi="Times New Roman" w:cs="Times New Roman"/>
          <w:spacing w:val="2"/>
          <w:sz w:val="24"/>
          <w:szCs w:val="24"/>
        </w:rPr>
        <w:t xml:space="preserve">информируют друг друга о требованиях к настоящему Соглашению, предъявляемых локальными </w:t>
      </w:r>
      <w:r w:rsidRPr="00A00B55">
        <w:rPr>
          <w:rFonts w:ascii="Times New Roman" w:hAnsi="Times New Roman" w:cs="Times New Roman"/>
          <w:spacing w:val="3"/>
          <w:sz w:val="24"/>
          <w:szCs w:val="24"/>
        </w:rPr>
        <w:t xml:space="preserve">нормативными правовыми актами Сторон к защите Информации в объеме, необходимом для выполнения Соглашения, а также об изменениях в таких </w:t>
      </w:r>
      <w:r w:rsidRPr="00A00B55">
        <w:rPr>
          <w:rFonts w:ascii="Times New Roman" w:hAnsi="Times New Roman" w:cs="Times New Roman"/>
          <w:spacing w:val="2"/>
          <w:sz w:val="24"/>
          <w:szCs w:val="24"/>
        </w:rPr>
        <w:t xml:space="preserve">локальных </w:t>
      </w:r>
      <w:r w:rsidRPr="00A00B55">
        <w:rPr>
          <w:rFonts w:ascii="Times New Roman" w:hAnsi="Times New Roman" w:cs="Times New Roman"/>
          <w:spacing w:val="3"/>
          <w:sz w:val="24"/>
          <w:szCs w:val="24"/>
        </w:rPr>
        <w:t xml:space="preserve">нормативных правовых актах. </w:t>
      </w:r>
    </w:p>
    <w:p w:rsidR="00E85603" w:rsidRPr="00A00B55" w:rsidRDefault="00E85603" w:rsidP="00A00B55">
      <w:pPr>
        <w:widowControl w:val="0"/>
        <w:shd w:val="clear" w:color="auto" w:fill="FFFFFF"/>
        <w:tabs>
          <w:tab w:val="left" w:pos="2880"/>
        </w:tabs>
        <w:autoSpaceDE w:val="0"/>
        <w:autoSpaceDN w:val="0"/>
        <w:adjustRightInd w:val="0"/>
        <w:spacing w:after="0" w:line="240" w:lineRule="auto"/>
        <w:jc w:val="center"/>
        <w:rPr>
          <w:rFonts w:ascii="Times New Roman" w:hAnsi="Times New Roman" w:cs="Times New Roman"/>
          <w:b/>
          <w:bCs/>
          <w:spacing w:val="3"/>
          <w:sz w:val="24"/>
          <w:szCs w:val="24"/>
        </w:rPr>
      </w:pPr>
      <w:r w:rsidRPr="00A00B55">
        <w:rPr>
          <w:rFonts w:ascii="Times New Roman" w:hAnsi="Times New Roman" w:cs="Times New Roman"/>
          <w:b/>
          <w:bCs/>
          <w:spacing w:val="3"/>
          <w:sz w:val="24"/>
          <w:szCs w:val="24"/>
        </w:rPr>
        <w:t>4. ОТВЕТСТВЕННОСТЬ И РАЗРЕШЕНИЕ СПОРОВ</w:t>
      </w:r>
    </w:p>
    <w:p w:rsidR="00E85603" w:rsidRPr="00A00B55" w:rsidRDefault="00E85603" w:rsidP="00A00B55">
      <w:pPr>
        <w:widowControl w:val="0"/>
        <w:shd w:val="clear" w:color="auto" w:fill="FFFFFF"/>
        <w:tabs>
          <w:tab w:val="left" w:pos="965"/>
          <w:tab w:val="left" w:pos="1260"/>
        </w:tabs>
        <w:autoSpaceDE w:val="0"/>
        <w:autoSpaceDN w:val="0"/>
        <w:adjustRightInd w:val="0"/>
        <w:spacing w:after="0" w:line="240" w:lineRule="auto"/>
        <w:ind w:firstLine="709"/>
        <w:jc w:val="both"/>
        <w:rPr>
          <w:rFonts w:ascii="Times New Roman" w:hAnsi="Times New Roman" w:cs="Times New Roman"/>
          <w:spacing w:val="-3"/>
          <w:sz w:val="24"/>
          <w:szCs w:val="24"/>
        </w:rPr>
      </w:pPr>
      <w:r w:rsidRPr="00A00B55">
        <w:rPr>
          <w:rFonts w:ascii="Times New Roman" w:hAnsi="Times New Roman" w:cs="Times New Roman"/>
          <w:spacing w:val="-3"/>
          <w:sz w:val="24"/>
          <w:szCs w:val="24"/>
        </w:rPr>
        <w:t>4.1.</w:t>
      </w:r>
      <w:r w:rsidRPr="00A00B55">
        <w:rPr>
          <w:rFonts w:ascii="Times New Roman" w:hAnsi="Times New Roman" w:cs="Times New Roman"/>
          <w:sz w:val="24"/>
          <w:szCs w:val="24"/>
        </w:rPr>
        <w:tab/>
      </w:r>
      <w:r w:rsidRPr="00A00B55">
        <w:rPr>
          <w:rFonts w:ascii="Times New Roman" w:hAnsi="Times New Roman" w:cs="Times New Roman"/>
          <w:spacing w:val="8"/>
          <w:sz w:val="24"/>
          <w:szCs w:val="24"/>
        </w:rPr>
        <w:t xml:space="preserve">Контрагент в полном объеме несет ответственность </w:t>
      </w:r>
      <w:r w:rsidRPr="00A00B55">
        <w:rPr>
          <w:rFonts w:ascii="Times New Roman" w:hAnsi="Times New Roman" w:cs="Times New Roman"/>
          <w:spacing w:val="5"/>
          <w:sz w:val="24"/>
          <w:szCs w:val="24"/>
        </w:rPr>
        <w:t xml:space="preserve">за нарушение обязательств по сохранению </w:t>
      </w:r>
      <w:r w:rsidRPr="00A00B55">
        <w:rPr>
          <w:rFonts w:ascii="Times New Roman" w:hAnsi="Times New Roman" w:cs="Times New Roman"/>
          <w:spacing w:val="2"/>
          <w:sz w:val="24"/>
          <w:szCs w:val="24"/>
        </w:rPr>
        <w:t xml:space="preserve">Информации в рамках Соглашения при </w:t>
      </w:r>
      <w:r w:rsidRPr="00A00B55">
        <w:rPr>
          <w:rFonts w:ascii="Times New Roman" w:hAnsi="Times New Roman" w:cs="Times New Roman"/>
          <w:spacing w:val="8"/>
          <w:sz w:val="24"/>
          <w:szCs w:val="24"/>
        </w:rPr>
        <w:t xml:space="preserve">разглашении Информации его </w:t>
      </w:r>
      <w:r w:rsidRPr="00A00B55">
        <w:rPr>
          <w:rFonts w:ascii="Times New Roman" w:hAnsi="Times New Roman" w:cs="Times New Roman"/>
          <w:spacing w:val="5"/>
          <w:sz w:val="24"/>
          <w:szCs w:val="24"/>
        </w:rPr>
        <w:t xml:space="preserve">работниками и третьими лицами, получившими доступ к такой Информации в соответствии с </w:t>
      </w:r>
      <w:r w:rsidRPr="00A00B55">
        <w:rPr>
          <w:rFonts w:ascii="Times New Roman" w:hAnsi="Times New Roman" w:cs="Times New Roman"/>
          <w:sz w:val="24"/>
          <w:szCs w:val="24"/>
        </w:rPr>
        <w:t>разделом 3.</w:t>
      </w:r>
    </w:p>
    <w:p w:rsidR="00E85603" w:rsidRPr="00A00B55" w:rsidRDefault="00E85603" w:rsidP="00773EB5">
      <w:pPr>
        <w:widowControl w:val="0"/>
        <w:numPr>
          <w:ilvl w:val="0"/>
          <w:numId w:val="57"/>
        </w:numPr>
        <w:shd w:val="clear" w:color="auto" w:fill="FFFFFF"/>
        <w:tabs>
          <w:tab w:val="left" w:pos="828"/>
        </w:tabs>
        <w:autoSpaceDE w:val="0"/>
        <w:autoSpaceDN w:val="0"/>
        <w:adjustRightInd w:val="0"/>
        <w:spacing w:after="0" w:line="240" w:lineRule="auto"/>
        <w:ind w:firstLine="709"/>
        <w:jc w:val="both"/>
        <w:rPr>
          <w:rFonts w:ascii="Times New Roman" w:hAnsi="Times New Roman" w:cs="Times New Roman"/>
          <w:spacing w:val="-3"/>
          <w:sz w:val="24"/>
          <w:szCs w:val="24"/>
        </w:rPr>
      </w:pPr>
      <w:r w:rsidRPr="00A00B55">
        <w:rPr>
          <w:rFonts w:ascii="Times New Roman" w:hAnsi="Times New Roman" w:cs="Times New Roman"/>
          <w:sz w:val="24"/>
          <w:szCs w:val="24"/>
        </w:rPr>
        <w:t xml:space="preserve">В случае неисполнения или ненадлежащего исполнения Контрагентом (включая его работников) обязательств, предусмотренных разделом 3, Контрагент обязан уплатить штраф в размере </w:t>
      </w:r>
      <w:r w:rsidR="00E63D25" w:rsidRPr="00A00B55">
        <w:rPr>
          <w:rFonts w:ascii="Times New Roman" w:hAnsi="Times New Roman" w:cs="Times New Roman"/>
          <w:sz w:val="24"/>
          <w:szCs w:val="24"/>
        </w:rPr>
        <w:t xml:space="preserve"> </w:t>
      </w:r>
      <w:r w:rsidR="00E8788A" w:rsidRPr="00A00B55">
        <w:rPr>
          <w:rFonts w:ascii="Times New Roman" w:hAnsi="Times New Roman" w:cs="Times New Roman"/>
          <w:sz w:val="24"/>
          <w:szCs w:val="24"/>
        </w:rPr>
        <w:t>0,0</w:t>
      </w:r>
      <w:r w:rsidR="00E63D25" w:rsidRPr="00A00B55">
        <w:rPr>
          <w:rFonts w:ascii="Times New Roman" w:hAnsi="Times New Roman" w:cs="Times New Roman"/>
          <w:sz w:val="24"/>
          <w:szCs w:val="24"/>
        </w:rPr>
        <w:t>1 %</w:t>
      </w:r>
      <w:r w:rsidRPr="00A00B55">
        <w:rPr>
          <w:rFonts w:ascii="Times New Roman" w:hAnsi="Times New Roman" w:cs="Times New Roman"/>
          <w:sz w:val="24"/>
          <w:szCs w:val="24"/>
          <w:u w:val="single"/>
        </w:rPr>
        <w:t xml:space="preserve"> от цены Основного договора, указанного в подпункте </w:t>
      </w:r>
      <w:r w:rsidR="00E8788A" w:rsidRPr="00A00B55">
        <w:rPr>
          <w:rFonts w:ascii="Times New Roman" w:hAnsi="Times New Roman" w:cs="Times New Roman"/>
          <w:sz w:val="24"/>
          <w:szCs w:val="24"/>
          <w:u w:val="single"/>
        </w:rPr>
        <w:t>2.2</w:t>
      </w:r>
      <w:r w:rsidRPr="00A00B55">
        <w:rPr>
          <w:rFonts w:ascii="Times New Roman" w:hAnsi="Times New Roman" w:cs="Times New Roman"/>
          <w:sz w:val="24"/>
          <w:szCs w:val="24"/>
          <w:u w:val="single"/>
        </w:rPr>
        <w:t xml:space="preserve"> настоящего Соглашения</w:t>
      </w:r>
      <w:r w:rsidRPr="00A00B55">
        <w:rPr>
          <w:rFonts w:ascii="Times New Roman" w:hAnsi="Times New Roman" w:cs="Times New Roman"/>
          <w:sz w:val="24"/>
          <w:szCs w:val="24"/>
        </w:rPr>
        <w:t xml:space="preserve"> за каждый случай неисполнения или ненадлежащего исполнения указанных обязательств, а также полностью возместить Обладателю информации убытки, причиненные таким нарушением обязательств в полной сумме сверх суммы штрафа.</w:t>
      </w:r>
    </w:p>
    <w:p w:rsidR="00E85603" w:rsidRPr="00A00B55" w:rsidRDefault="00E85603" w:rsidP="00A00B55">
      <w:pPr>
        <w:widowControl w:val="0"/>
        <w:shd w:val="clear" w:color="auto" w:fill="FFFFFF"/>
        <w:tabs>
          <w:tab w:val="left" w:pos="828"/>
        </w:tabs>
        <w:autoSpaceDE w:val="0"/>
        <w:autoSpaceDN w:val="0"/>
        <w:adjustRightInd w:val="0"/>
        <w:spacing w:after="0" w:line="240" w:lineRule="auto"/>
        <w:ind w:firstLine="709"/>
        <w:jc w:val="both"/>
        <w:rPr>
          <w:rFonts w:ascii="Times New Roman" w:hAnsi="Times New Roman" w:cs="Times New Roman"/>
          <w:spacing w:val="-3"/>
          <w:sz w:val="24"/>
          <w:szCs w:val="24"/>
        </w:rPr>
      </w:pPr>
      <w:r w:rsidRPr="00A00B55">
        <w:rPr>
          <w:rFonts w:ascii="Times New Roman" w:hAnsi="Times New Roman" w:cs="Times New Roman"/>
          <w:sz w:val="24"/>
          <w:szCs w:val="24"/>
        </w:rPr>
        <w:t xml:space="preserve">Уплата штрафа и возмещение убытков не освобождает Стороны от выполнения ими обязательств и принятия мер, направленных на устранение нарушений. </w:t>
      </w:r>
    </w:p>
    <w:p w:rsidR="00E85603" w:rsidRPr="00A00B55" w:rsidRDefault="00E85603" w:rsidP="00773EB5">
      <w:pPr>
        <w:widowControl w:val="0"/>
        <w:numPr>
          <w:ilvl w:val="0"/>
          <w:numId w:val="57"/>
        </w:numPr>
        <w:shd w:val="clear" w:color="auto" w:fill="FFFFFF"/>
        <w:tabs>
          <w:tab w:val="left" w:pos="828"/>
        </w:tabs>
        <w:autoSpaceDE w:val="0"/>
        <w:autoSpaceDN w:val="0"/>
        <w:adjustRightInd w:val="0"/>
        <w:spacing w:after="0" w:line="240" w:lineRule="auto"/>
        <w:ind w:firstLine="709"/>
        <w:jc w:val="both"/>
        <w:rPr>
          <w:rFonts w:ascii="Times New Roman" w:hAnsi="Times New Roman" w:cs="Times New Roman"/>
          <w:spacing w:val="-3"/>
          <w:sz w:val="24"/>
          <w:szCs w:val="24"/>
        </w:rPr>
      </w:pPr>
      <w:r w:rsidRPr="00A00B55">
        <w:rPr>
          <w:rFonts w:ascii="Times New Roman" w:hAnsi="Times New Roman" w:cs="Times New Roman"/>
          <w:spacing w:val="6"/>
          <w:sz w:val="24"/>
          <w:szCs w:val="24"/>
        </w:rPr>
        <w:t xml:space="preserve">При разглашении Информации или наличии угрозы ее разглашения Контрагент обязан </w:t>
      </w:r>
      <w:r w:rsidRPr="00A00B55">
        <w:rPr>
          <w:rFonts w:ascii="Times New Roman" w:hAnsi="Times New Roman" w:cs="Times New Roman"/>
          <w:spacing w:val="2"/>
          <w:sz w:val="24"/>
          <w:szCs w:val="24"/>
        </w:rPr>
        <w:t>незамедлительно уведомить об этом Обладателя информации.</w:t>
      </w:r>
    </w:p>
    <w:p w:rsidR="00E85603" w:rsidRPr="00A00B55" w:rsidRDefault="00E85603" w:rsidP="00773EB5">
      <w:pPr>
        <w:widowControl w:val="0"/>
        <w:numPr>
          <w:ilvl w:val="0"/>
          <w:numId w:val="57"/>
        </w:numPr>
        <w:shd w:val="clear" w:color="auto" w:fill="FFFFFF"/>
        <w:tabs>
          <w:tab w:val="left" w:pos="828"/>
        </w:tabs>
        <w:autoSpaceDE w:val="0"/>
        <w:autoSpaceDN w:val="0"/>
        <w:adjustRightInd w:val="0"/>
        <w:spacing w:after="0" w:line="240" w:lineRule="auto"/>
        <w:ind w:firstLine="709"/>
        <w:jc w:val="both"/>
        <w:rPr>
          <w:rFonts w:ascii="Times New Roman" w:hAnsi="Times New Roman" w:cs="Times New Roman"/>
          <w:spacing w:val="-4"/>
          <w:sz w:val="24"/>
          <w:szCs w:val="24"/>
        </w:rPr>
      </w:pPr>
      <w:r w:rsidRPr="00A00B55">
        <w:rPr>
          <w:rFonts w:ascii="Times New Roman" w:hAnsi="Times New Roman" w:cs="Times New Roman"/>
          <w:spacing w:val="8"/>
          <w:sz w:val="24"/>
          <w:szCs w:val="24"/>
        </w:rPr>
        <w:t xml:space="preserve">При проведении расследования фактов разглашения Информации или обстоятельств, </w:t>
      </w:r>
      <w:r w:rsidRPr="00A00B55">
        <w:rPr>
          <w:rFonts w:ascii="Times New Roman" w:hAnsi="Times New Roman" w:cs="Times New Roman"/>
          <w:spacing w:val="3"/>
          <w:sz w:val="24"/>
          <w:szCs w:val="24"/>
        </w:rPr>
        <w:t xml:space="preserve">свидетельствующих о нарушении Соглашения по вине Контрагента, Обладатель информации вправе направлять к </w:t>
      </w:r>
      <w:r w:rsidRPr="00A00B55">
        <w:rPr>
          <w:rFonts w:ascii="Times New Roman" w:hAnsi="Times New Roman" w:cs="Times New Roman"/>
          <w:spacing w:val="4"/>
          <w:sz w:val="24"/>
          <w:szCs w:val="24"/>
        </w:rPr>
        <w:t xml:space="preserve">Контрагенту своих работников, осуществляющих деятельность в области защиты информации. В этом случае </w:t>
      </w:r>
      <w:r w:rsidRPr="00A00B55">
        <w:rPr>
          <w:rFonts w:ascii="Times New Roman" w:hAnsi="Times New Roman" w:cs="Times New Roman"/>
          <w:spacing w:val="3"/>
          <w:sz w:val="24"/>
          <w:szCs w:val="24"/>
        </w:rPr>
        <w:t xml:space="preserve">оплата расходов, связанных с командированием таких специалистов или привлечением по </w:t>
      </w:r>
      <w:r w:rsidRPr="00A00B55">
        <w:rPr>
          <w:rFonts w:ascii="Times New Roman" w:hAnsi="Times New Roman" w:cs="Times New Roman"/>
          <w:spacing w:val="4"/>
          <w:sz w:val="24"/>
          <w:szCs w:val="24"/>
        </w:rPr>
        <w:t xml:space="preserve">согласованию Сторон независимых </w:t>
      </w:r>
      <w:r w:rsidR="00F4696E">
        <w:rPr>
          <w:rFonts w:ascii="Times New Roman" w:hAnsi="Times New Roman" w:cs="Times New Roman"/>
          <w:spacing w:val="4"/>
          <w:sz w:val="24"/>
          <w:szCs w:val="24"/>
        </w:rPr>
        <w:t>экс</w:t>
      </w:r>
      <w:r w:rsidRPr="00A00B55">
        <w:rPr>
          <w:rFonts w:ascii="Times New Roman" w:hAnsi="Times New Roman" w:cs="Times New Roman"/>
          <w:spacing w:val="4"/>
          <w:sz w:val="24"/>
          <w:szCs w:val="24"/>
        </w:rPr>
        <w:t xml:space="preserve">пертов, производится Контрагентом, допустившим утерю </w:t>
      </w:r>
      <w:r w:rsidRPr="00A00B55">
        <w:rPr>
          <w:rFonts w:ascii="Times New Roman" w:hAnsi="Times New Roman" w:cs="Times New Roman"/>
          <w:spacing w:val="2"/>
          <w:sz w:val="24"/>
          <w:szCs w:val="24"/>
        </w:rPr>
        <w:t>или разглашение Информации.</w:t>
      </w:r>
    </w:p>
    <w:p w:rsidR="00E85603" w:rsidRPr="00A00B55" w:rsidRDefault="00E85603" w:rsidP="00773EB5">
      <w:pPr>
        <w:widowControl w:val="0"/>
        <w:numPr>
          <w:ilvl w:val="0"/>
          <w:numId w:val="57"/>
        </w:numPr>
        <w:shd w:val="clear" w:color="auto" w:fill="FFFFFF"/>
        <w:tabs>
          <w:tab w:val="left" w:pos="828"/>
        </w:tabs>
        <w:autoSpaceDE w:val="0"/>
        <w:autoSpaceDN w:val="0"/>
        <w:adjustRightInd w:val="0"/>
        <w:spacing w:after="0" w:line="240" w:lineRule="auto"/>
        <w:ind w:firstLine="709"/>
        <w:jc w:val="both"/>
        <w:rPr>
          <w:rFonts w:ascii="Times New Roman" w:hAnsi="Times New Roman" w:cs="Times New Roman"/>
          <w:sz w:val="24"/>
          <w:szCs w:val="24"/>
        </w:rPr>
      </w:pPr>
      <w:r w:rsidRPr="00A00B55">
        <w:rPr>
          <w:rFonts w:ascii="Times New Roman" w:hAnsi="Times New Roman" w:cs="Times New Roman"/>
          <w:spacing w:val="5"/>
          <w:sz w:val="24"/>
          <w:szCs w:val="24"/>
        </w:rPr>
        <w:t xml:space="preserve">В случаях, предусмотренных законодательством Российской Федерации, </w:t>
      </w:r>
      <w:r w:rsidRPr="00A00B55">
        <w:rPr>
          <w:rFonts w:ascii="Times New Roman" w:hAnsi="Times New Roman" w:cs="Times New Roman"/>
          <w:spacing w:val="4"/>
          <w:sz w:val="24"/>
          <w:szCs w:val="24"/>
        </w:rPr>
        <w:t xml:space="preserve">Обладатель информации вправе проводить проверки соблюдения Контрагентом обязательств по </w:t>
      </w:r>
      <w:r w:rsidRPr="00A00B55">
        <w:rPr>
          <w:rFonts w:ascii="Times New Roman" w:hAnsi="Times New Roman" w:cs="Times New Roman"/>
          <w:spacing w:val="-3"/>
          <w:sz w:val="24"/>
          <w:szCs w:val="24"/>
        </w:rPr>
        <w:t>защите Информации.</w:t>
      </w:r>
    </w:p>
    <w:p w:rsidR="00E85603" w:rsidRPr="00A00B55" w:rsidRDefault="00E85603" w:rsidP="00773EB5">
      <w:pPr>
        <w:widowControl w:val="0"/>
        <w:numPr>
          <w:ilvl w:val="0"/>
          <w:numId w:val="57"/>
        </w:numPr>
        <w:shd w:val="clear" w:color="auto" w:fill="FFFFFF"/>
        <w:tabs>
          <w:tab w:val="left" w:pos="828"/>
        </w:tabs>
        <w:autoSpaceDE w:val="0"/>
        <w:autoSpaceDN w:val="0"/>
        <w:adjustRightInd w:val="0"/>
        <w:spacing w:after="0" w:line="240" w:lineRule="auto"/>
        <w:ind w:firstLine="709"/>
        <w:jc w:val="both"/>
        <w:rPr>
          <w:rFonts w:ascii="Times New Roman" w:hAnsi="Times New Roman" w:cs="Times New Roman"/>
          <w:sz w:val="24"/>
          <w:szCs w:val="24"/>
        </w:rPr>
      </w:pPr>
      <w:r w:rsidRPr="00A00B55">
        <w:rPr>
          <w:rFonts w:ascii="Times New Roman" w:hAnsi="Times New Roman" w:cs="Times New Roman"/>
          <w:spacing w:val="-2"/>
          <w:sz w:val="24"/>
          <w:szCs w:val="24"/>
        </w:rPr>
        <w:t xml:space="preserve">В случае если третье лицо предъявит иск или предпримет действия на предмет </w:t>
      </w:r>
      <w:r w:rsidRPr="00A00B55">
        <w:rPr>
          <w:rFonts w:ascii="Times New Roman" w:hAnsi="Times New Roman" w:cs="Times New Roman"/>
          <w:spacing w:val="-2"/>
          <w:sz w:val="24"/>
          <w:szCs w:val="24"/>
        </w:rPr>
        <w:lastRenderedPageBreak/>
        <w:t>раскрытия Информации, Контрагент немедленно уведомит об этом Обладателя информации.</w:t>
      </w:r>
    </w:p>
    <w:p w:rsidR="00E85603" w:rsidRPr="00A00B55" w:rsidRDefault="00E85603" w:rsidP="00773EB5">
      <w:pPr>
        <w:widowControl w:val="0"/>
        <w:numPr>
          <w:ilvl w:val="0"/>
          <w:numId w:val="57"/>
        </w:numPr>
        <w:shd w:val="clear" w:color="auto" w:fill="FFFFFF"/>
        <w:tabs>
          <w:tab w:val="left" w:pos="828"/>
        </w:tabs>
        <w:autoSpaceDE w:val="0"/>
        <w:autoSpaceDN w:val="0"/>
        <w:adjustRightInd w:val="0"/>
        <w:spacing w:after="0" w:line="240" w:lineRule="auto"/>
        <w:ind w:firstLine="709"/>
        <w:jc w:val="both"/>
        <w:rPr>
          <w:rFonts w:ascii="Times New Roman" w:hAnsi="Times New Roman" w:cs="Times New Roman"/>
          <w:sz w:val="24"/>
          <w:szCs w:val="24"/>
        </w:rPr>
      </w:pPr>
      <w:r w:rsidRPr="00A00B55">
        <w:rPr>
          <w:rFonts w:ascii="Times New Roman" w:hAnsi="Times New Roman" w:cs="Times New Roman"/>
          <w:sz w:val="24"/>
          <w:szCs w:val="24"/>
        </w:rPr>
        <w:t xml:space="preserve">В случае реорганизации Контрагента (слияние, присоединение, разделение, выделение, преобразование) обязательства по сохранению Информации, переданной в рамках Соглашения, </w:t>
      </w:r>
      <w:r w:rsidRPr="00A00B55">
        <w:rPr>
          <w:rFonts w:ascii="Times New Roman" w:hAnsi="Times New Roman" w:cs="Times New Roman"/>
          <w:spacing w:val="3"/>
          <w:sz w:val="24"/>
          <w:szCs w:val="24"/>
        </w:rPr>
        <w:t xml:space="preserve">переходят к вновь образованному юридическому лицу или сохраняются за Контрагентом в </w:t>
      </w:r>
      <w:r w:rsidRPr="00A00B55">
        <w:rPr>
          <w:rFonts w:ascii="Times New Roman" w:hAnsi="Times New Roman" w:cs="Times New Roman"/>
          <w:spacing w:val="2"/>
          <w:sz w:val="24"/>
          <w:szCs w:val="24"/>
        </w:rPr>
        <w:t xml:space="preserve">соответствии с разделительным балансом (передаточным актом), копию которого Контрагент </w:t>
      </w:r>
      <w:r w:rsidRPr="00A00B55">
        <w:rPr>
          <w:rFonts w:ascii="Times New Roman" w:hAnsi="Times New Roman" w:cs="Times New Roman"/>
          <w:spacing w:val="-2"/>
          <w:sz w:val="24"/>
          <w:szCs w:val="24"/>
        </w:rPr>
        <w:t xml:space="preserve">обязан незамедлительно предоставить Обладателю информации, в противном случае Контрагент </w:t>
      </w:r>
      <w:r w:rsidRPr="00A00B55">
        <w:rPr>
          <w:rFonts w:ascii="Times New Roman" w:hAnsi="Times New Roman" w:cs="Times New Roman"/>
          <w:spacing w:val="1"/>
          <w:sz w:val="24"/>
          <w:szCs w:val="24"/>
        </w:rPr>
        <w:t xml:space="preserve">(его правопреемник) обязуется возместить Обладателю информации понесенные им убытки в </w:t>
      </w:r>
      <w:r w:rsidRPr="00A00B55">
        <w:rPr>
          <w:rFonts w:ascii="Times New Roman" w:hAnsi="Times New Roman" w:cs="Times New Roman"/>
          <w:spacing w:val="-2"/>
          <w:sz w:val="24"/>
          <w:szCs w:val="24"/>
        </w:rPr>
        <w:t>связи с разглашением Информации.</w:t>
      </w:r>
    </w:p>
    <w:p w:rsidR="00E85603" w:rsidRPr="00A00B55" w:rsidRDefault="00E85603" w:rsidP="00773EB5">
      <w:pPr>
        <w:widowControl w:val="0"/>
        <w:numPr>
          <w:ilvl w:val="0"/>
          <w:numId w:val="57"/>
        </w:numPr>
        <w:shd w:val="clear" w:color="auto" w:fill="FFFFFF"/>
        <w:tabs>
          <w:tab w:val="left" w:pos="828"/>
        </w:tabs>
        <w:autoSpaceDE w:val="0"/>
        <w:autoSpaceDN w:val="0"/>
        <w:adjustRightInd w:val="0"/>
        <w:spacing w:after="0" w:line="240" w:lineRule="auto"/>
        <w:ind w:firstLine="709"/>
        <w:jc w:val="both"/>
        <w:rPr>
          <w:rFonts w:ascii="Times New Roman" w:hAnsi="Times New Roman" w:cs="Times New Roman"/>
          <w:sz w:val="24"/>
          <w:szCs w:val="24"/>
        </w:rPr>
      </w:pPr>
      <w:r w:rsidRPr="00A00B55">
        <w:rPr>
          <w:rFonts w:ascii="Times New Roman" w:hAnsi="Times New Roman" w:cs="Times New Roman"/>
          <w:spacing w:val="3"/>
          <w:sz w:val="24"/>
          <w:szCs w:val="24"/>
        </w:rPr>
        <w:t xml:space="preserve">Любые споры и разногласия между Сторонами, касающиеся Соглашения, которые не </w:t>
      </w:r>
      <w:r w:rsidRPr="00A00B55">
        <w:rPr>
          <w:rFonts w:ascii="Times New Roman" w:hAnsi="Times New Roman" w:cs="Times New Roman"/>
          <w:spacing w:val="1"/>
          <w:sz w:val="24"/>
          <w:szCs w:val="24"/>
        </w:rPr>
        <w:t xml:space="preserve">могут быть урегулированы ими путем консультаций и переговоров, должны быть переданы на </w:t>
      </w:r>
      <w:r w:rsidRPr="00A00B55">
        <w:rPr>
          <w:rFonts w:ascii="Times New Roman" w:hAnsi="Times New Roman" w:cs="Times New Roman"/>
          <w:spacing w:val="-3"/>
          <w:sz w:val="24"/>
          <w:szCs w:val="24"/>
        </w:rPr>
        <w:t xml:space="preserve">рассмотрение Арбитражного суда г. Москвы. К отношениям Сторон, не </w:t>
      </w:r>
      <w:r w:rsidRPr="00A00B55">
        <w:rPr>
          <w:rFonts w:ascii="Times New Roman" w:hAnsi="Times New Roman" w:cs="Times New Roman"/>
          <w:spacing w:val="-2"/>
          <w:sz w:val="24"/>
          <w:szCs w:val="24"/>
        </w:rPr>
        <w:t>урегулированным Соглашением, применяется законодательство Российской Федерации.</w:t>
      </w:r>
    </w:p>
    <w:p w:rsidR="00E85603" w:rsidRPr="00A00B55" w:rsidRDefault="00E85603" w:rsidP="00A00B55">
      <w:pPr>
        <w:widowControl w:val="0"/>
        <w:shd w:val="clear" w:color="auto" w:fill="FFFFFF"/>
        <w:tabs>
          <w:tab w:val="left" w:pos="2880"/>
        </w:tabs>
        <w:autoSpaceDE w:val="0"/>
        <w:autoSpaceDN w:val="0"/>
        <w:adjustRightInd w:val="0"/>
        <w:spacing w:after="0" w:line="240" w:lineRule="auto"/>
        <w:jc w:val="center"/>
        <w:rPr>
          <w:rFonts w:ascii="Times New Roman" w:hAnsi="Times New Roman" w:cs="Times New Roman"/>
          <w:sz w:val="24"/>
          <w:szCs w:val="24"/>
        </w:rPr>
      </w:pPr>
      <w:r w:rsidRPr="00A00B55">
        <w:rPr>
          <w:rFonts w:ascii="Times New Roman" w:hAnsi="Times New Roman" w:cs="Times New Roman"/>
          <w:b/>
          <w:bCs/>
          <w:spacing w:val="3"/>
          <w:sz w:val="24"/>
          <w:szCs w:val="24"/>
        </w:rPr>
        <w:t>5. СРОК ДЕЙСТВИЯ СОГЛАШЕНИЯ</w:t>
      </w:r>
    </w:p>
    <w:p w:rsidR="00E85603" w:rsidRPr="00A00B55" w:rsidRDefault="00E85603" w:rsidP="00773EB5">
      <w:pPr>
        <w:widowControl w:val="0"/>
        <w:numPr>
          <w:ilvl w:val="0"/>
          <w:numId w:val="58"/>
        </w:numPr>
        <w:shd w:val="clear" w:color="auto" w:fill="FFFFFF"/>
        <w:tabs>
          <w:tab w:val="left" w:pos="0"/>
        </w:tabs>
        <w:autoSpaceDE w:val="0"/>
        <w:autoSpaceDN w:val="0"/>
        <w:adjustRightInd w:val="0"/>
        <w:spacing w:after="0" w:line="240" w:lineRule="auto"/>
        <w:ind w:firstLine="709"/>
        <w:contextualSpacing/>
        <w:jc w:val="both"/>
        <w:rPr>
          <w:rFonts w:ascii="Times New Roman" w:hAnsi="Times New Roman" w:cs="Times New Roman"/>
          <w:b/>
          <w:bCs/>
          <w:spacing w:val="-15"/>
          <w:w w:val="111"/>
          <w:sz w:val="24"/>
          <w:szCs w:val="24"/>
        </w:rPr>
      </w:pPr>
      <w:r w:rsidRPr="00A00B55">
        <w:rPr>
          <w:rFonts w:ascii="Times New Roman" w:hAnsi="Times New Roman" w:cs="Times New Roman"/>
          <w:spacing w:val="-3"/>
          <w:sz w:val="24"/>
          <w:szCs w:val="24"/>
        </w:rPr>
        <w:t xml:space="preserve">Настоящее Соглашение вступает в силу после его подписания Сторонами и действует до полного прекращения Сторонами обязательств, связанных с исполнением условий, указанных в п. 2.2. </w:t>
      </w:r>
    </w:p>
    <w:p w:rsidR="00E85603" w:rsidRPr="00A00B55" w:rsidRDefault="00E85603" w:rsidP="00773EB5">
      <w:pPr>
        <w:widowControl w:val="0"/>
        <w:numPr>
          <w:ilvl w:val="0"/>
          <w:numId w:val="58"/>
        </w:numPr>
        <w:shd w:val="clear" w:color="auto" w:fill="FFFFFF"/>
        <w:tabs>
          <w:tab w:val="left" w:pos="1080"/>
          <w:tab w:val="left" w:pos="1260"/>
        </w:tabs>
        <w:autoSpaceDE w:val="0"/>
        <w:autoSpaceDN w:val="0"/>
        <w:adjustRightInd w:val="0"/>
        <w:spacing w:after="0" w:line="240" w:lineRule="auto"/>
        <w:ind w:firstLine="709"/>
        <w:jc w:val="both"/>
        <w:rPr>
          <w:rFonts w:ascii="Times New Roman" w:hAnsi="Times New Roman" w:cs="Times New Roman"/>
          <w:b/>
          <w:bCs/>
          <w:spacing w:val="-7"/>
          <w:sz w:val="24"/>
          <w:szCs w:val="24"/>
        </w:rPr>
      </w:pPr>
      <w:r w:rsidRPr="00A00B55">
        <w:rPr>
          <w:rFonts w:ascii="Times New Roman" w:hAnsi="Times New Roman" w:cs="Times New Roman"/>
          <w:spacing w:val="-4"/>
          <w:sz w:val="24"/>
          <w:szCs w:val="24"/>
        </w:rPr>
        <w:t xml:space="preserve">Обязательства по обеспечению установленного Обладателем информации режима коммерческой тайны, предусмотренные Соглашением, </w:t>
      </w:r>
      <w:r w:rsidRPr="00A00B55">
        <w:rPr>
          <w:rFonts w:ascii="Times New Roman" w:hAnsi="Times New Roman" w:cs="Times New Roman"/>
          <w:spacing w:val="-2"/>
          <w:sz w:val="24"/>
          <w:szCs w:val="24"/>
        </w:rPr>
        <w:t>сохраняют силу в течение 3 (трех) лет после истечения срока действия Соглашения.</w:t>
      </w:r>
    </w:p>
    <w:p w:rsidR="00E85603" w:rsidRPr="00A00B55" w:rsidRDefault="00E85603" w:rsidP="00A00B55">
      <w:pPr>
        <w:widowControl w:val="0"/>
        <w:shd w:val="clear" w:color="auto" w:fill="FFFFFF"/>
        <w:tabs>
          <w:tab w:val="left" w:pos="2880"/>
        </w:tabs>
        <w:autoSpaceDE w:val="0"/>
        <w:autoSpaceDN w:val="0"/>
        <w:adjustRightInd w:val="0"/>
        <w:spacing w:after="0" w:line="240" w:lineRule="auto"/>
        <w:ind w:left="7"/>
        <w:jc w:val="center"/>
        <w:rPr>
          <w:rFonts w:ascii="Times New Roman" w:hAnsi="Times New Roman" w:cs="Times New Roman"/>
          <w:sz w:val="24"/>
          <w:szCs w:val="24"/>
        </w:rPr>
      </w:pPr>
      <w:r w:rsidRPr="00A00B55">
        <w:rPr>
          <w:rFonts w:ascii="Times New Roman" w:hAnsi="Times New Roman" w:cs="Times New Roman"/>
          <w:b/>
          <w:bCs/>
          <w:spacing w:val="3"/>
          <w:sz w:val="24"/>
          <w:szCs w:val="24"/>
        </w:rPr>
        <w:t>6. ПРОЧИЕ УСЛОВИЯ</w:t>
      </w:r>
    </w:p>
    <w:p w:rsidR="00B45E8B" w:rsidRDefault="00B45E8B" w:rsidP="00B45E8B">
      <w:pPr>
        <w:widowControl w:val="0"/>
        <w:shd w:val="clear" w:color="auto" w:fill="FFFFFF"/>
        <w:tabs>
          <w:tab w:val="left" w:pos="1145"/>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bCs/>
          <w:spacing w:val="-8"/>
          <w:sz w:val="24"/>
          <w:szCs w:val="24"/>
        </w:rPr>
        <w:t>6.1.</w:t>
      </w:r>
      <w:r>
        <w:rPr>
          <w:rFonts w:ascii="Times New Roman" w:hAnsi="Times New Roman"/>
          <w:b/>
          <w:bCs/>
          <w:sz w:val="24"/>
          <w:szCs w:val="24"/>
        </w:rPr>
        <w:tab/>
      </w:r>
      <w:r>
        <w:rPr>
          <w:rFonts w:ascii="Times New Roman" w:hAnsi="Times New Roman"/>
          <w:spacing w:val="-2"/>
          <w:sz w:val="24"/>
          <w:szCs w:val="24"/>
        </w:rPr>
        <w:t>Контроль соблюдения обязательств по Соглашению возлагается</w:t>
      </w:r>
      <w:r>
        <w:rPr>
          <w:rFonts w:ascii="Times New Roman" w:hAnsi="Times New Roman"/>
          <w:spacing w:val="-2"/>
          <w:sz w:val="24"/>
          <w:szCs w:val="24"/>
          <w:vertAlign w:val="superscript"/>
        </w:rPr>
        <w:footnoteReference w:id="2"/>
      </w:r>
      <w:r>
        <w:rPr>
          <w:rFonts w:ascii="Times New Roman" w:hAnsi="Times New Roman"/>
          <w:spacing w:val="-2"/>
          <w:sz w:val="24"/>
          <w:szCs w:val="24"/>
        </w:rPr>
        <w:t>:</w:t>
      </w:r>
    </w:p>
    <w:p w:rsidR="00B45E8B" w:rsidRDefault="00B45E8B" w:rsidP="00B45E8B">
      <w:pPr>
        <w:widowControl w:val="0"/>
        <w:shd w:val="clear" w:color="auto" w:fill="FFFFFF"/>
        <w:autoSpaceDE w:val="0"/>
        <w:autoSpaceDN w:val="0"/>
        <w:adjustRightInd w:val="0"/>
        <w:spacing w:after="0" w:line="240" w:lineRule="auto"/>
        <w:ind w:firstLine="709"/>
        <w:jc w:val="both"/>
        <w:rPr>
          <w:rFonts w:ascii="Times New Roman" w:hAnsi="Times New Roman"/>
          <w:spacing w:val="-3"/>
          <w:sz w:val="24"/>
          <w:szCs w:val="24"/>
          <w:u w:val="single"/>
        </w:rPr>
      </w:pPr>
      <w:r>
        <w:rPr>
          <w:rFonts w:ascii="Times New Roman" w:hAnsi="Times New Roman"/>
          <w:spacing w:val="-3"/>
          <w:sz w:val="24"/>
          <w:szCs w:val="24"/>
        </w:rPr>
        <w:t>у Контрагента на _____________________________;</w:t>
      </w:r>
    </w:p>
    <w:p w:rsidR="00B45E8B" w:rsidRDefault="00B45E8B" w:rsidP="00B45E8B">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pacing w:val="-3"/>
          <w:sz w:val="24"/>
          <w:szCs w:val="24"/>
        </w:rPr>
        <w:t>у Обладателя информации на ___________________________________________</w:t>
      </w:r>
      <w:r>
        <w:rPr>
          <w:rFonts w:ascii="Times New Roman" w:hAnsi="Times New Roman"/>
          <w:sz w:val="24"/>
          <w:szCs w:val="24"/>
        </w:rPr>
        <w:t>.</w:t>
      </w:r>
    </w:p>
    <w:p w:rsidR="00B45E8B" w:rsidRDefault="00B45E8B" w:rsidP="00B45E8B">
      <w:pPr>
        <w:widowControl w:val="0"/>
        <w:shd w:val="clear" w:color="auto" w:fill="FFFFFF"/>
        <w:tabs>
          <w:tab w:val="left" w:pos="1332"/>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pacing w:val="-8"/>
          <w:sz w:val="24"/>
          <w:szCs w:val="24"/>
        </w:rPr>
        <w:t xml:space="preserve">6.2.  </w:t>
      </w:r>
      <w:r>
        <w:rPr>
          <w:rFonts w:ascii="Times New Roman" w:hAnsi="Times New Roman"/>
          <w:spacing w:val="-1"/>
          <w:sz w:val="24"/>
          <w:szCs w:val="24"/>
        </w:rPr>
        <w:t xml:space="preserve">Все уведомления и сообщения, адресуемые Сторонами друг другу в соответствии с </w:t>
      </w:r>
      <w:r>
        <w:rPr>
          <w:rFonts w:ascii="Times New Roman" w:hAnsi="Times New Roman"/>
          <w:sz w:val="24"/>
          <w:szCs w:val="24"/>
        </w:rPr>
        <w:t xml:space="preserve">Соглашением, должны быть совершены в письменной форме и направлены заказным письмом, </w:t>
      </w:r>
      <w:r>
        <w:rPr>
          <w:rFonts w:ascii="Times New Roman" w:hAnsi="Times New Roman"/>
          <w:spacing w:val="2"/>
          <w:sz w:val="24"/>
          <w:szCs w:val="24"/>
        </w:rPr>
        <w:t xml:space="preserve">доставлены курьером или переданы уполномоченным представителем Сторон по следующим </w:t>
      </w:r>
      <w:r>
        <w:rPr>
          <w:rFonts w:ascii="Times New Roman" w:hAnsi="Times New Roman"/>
          <w:spacing w:val="-6"/>
          <w:sz w:val="24"/>
          <w:szCs w:val="24"/>
        </w:rPr>
        <w:t>адресам:</w:t>
      </w:r>
    </w:p>
    <w:p w:rsidR="00B45E8B" w:rsidRDefault="00B45E8B" w:rsidP="00B45E8B">
      <w:pPr>
        <w:widowControl w:val="0"/>
        <w:shd w:val="clear" w:color="auto" w:fill="FFFFFF"/>
        <w:autoSpaceDE w:val="0"/>
        <w:autoSpaceDN w:val="0"/>
        <w:adjustRightInd w:val="0"/>
        <w:spacing w:after="0" w:line="240" w:lineRule="auto"/>
        <w:ind w:firstLine="709"/>
        <w:rPr>
          <w:rFonts w:ascii="Times New Roman" w:hAnsi="Times New Roman"/>
          <w:sz w:val="24"/>
          <w:szCs w:val="24"/>
        </w:rPr>
      </w:pPr>
      <w:r>
        <w:rPr>
          <w:rFonts w:ascii="Times New Roman" w:hAnsi="Times New Roman"/>
          <w:b/>
          <w:bCs/>
          <w:spacing w:val="3"/>
          <w:sz w:val="24"/>
          <w:szCs w:val="24"/>
        </w:rPr>
        <w:t xml:space="preserve">Обладатель информации </w:t>
      </w:r>
      <w:r>
        <w:rPr>
          <w:rFonts w:ascii="Times New Roman" w:hAnsi="Times New Roman"/>
          <w:spacing w:val="3"/>
          <w:sz w:val="24"/>
          <w:szCs w:val="24"/>
        </w:rPr>
        <w:t>- 127018, г. Москва, 2-ая Ямская ул., д.4</w:t>
      </w:r>
      <w:r>
        <w:rPr>
          <w:rFonts w:ascii="Times New Roman" w:hAnsi="Times New Roman"/>
          <w:sz w:val="24"/>
          <w:szCs w:val="24"/>
        </w:rPr>
        <w:t>.</w:t>
      </w:r>
    </w:p>
    <w:p w:rsidR="00B45E8B" w:rsidRDefault="00B45E8B" w:rsidP="00B45E8B">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b/>
          <w:bCs/>
          <w:spacing w:val="-3"/>
          <w:sz w:val="24"/>
          <w:szCs w:val="24"/>
        </w:rPr>
        <w:t xml:space="preserve">Контрагент </w:t>
      </w:r>
      <w:r>
        <w:rPr>
          <w:rFonts w:ascii="Times New Roman" w:hAnsi="Times New Roman"/>
          <w:spacing w:val="-3"/>
          <w:sz w:val="24"/>
          <w:szCs w:val="24"/>
        </w:rPr>
        <w:t>- ________________________________________________________.</w:t>
      </w:r>
    </w:p>
    <w:p w:rsidR="00E85603" w:rsidRPr="00A00B55" w:rsidRDefault="00AE35CB" w:rsidP="0060146A">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6"/>
          <w:sz w:val="24"/>
          <w:szCs w:val="24"/>
        </w:rPr>
      </w:pPr>
      <w:r>
        <w:rPr>
          <w:rFonts w:ascii="Times New Roman" w:hAnsi="Times New Roman" w:cs="Times New Roman"/>
          <w:spacing w:val="2"/>
          <w:sz w:val="24"/>
          <w:szCs w:val="24"/>
        </w:rPr>
        <w:t xml:space="preserve">6.3. </w:t>
      </w:r>
      <w:r w:rsidR="00E85603" w:rsidRPr="00A00B55">
        <w:rPr>
          <w:rFonts w:ascii="Times New Roman" w:hAnsi="Times New Roman" w:cs="Times New Roman"/>
          <w:spacing w:val="2"/>
          <w:sz w:val="24"/>
          <w:szCs w:val="24"/>
        </w:rPr>
        <w:t xml:space="preserve">Обладатель информации настоящим гарантирует, что он обладает всеми правами в </w:t>
      </w:r>
      <w:r w:rsidR="00E85603" w:rsidRPr="00A00B55">
        <w:rPr>
          <w:rFonts w:ascii="Times New Roman" w:hAnsi="Times New Roman" w:cs="Times New Roman"/>
          <w:spacing w:val="-2"/>
          <w:sz w:val="24"/>
          <w:szCs w:val="24"/>
        </w:rPr>
        <w:t>отношении Информации, включая право раскрывать ее Контрагенту на условиях Соглашения.</w:t>
      </w:r>
    </w:p>
    <w:p w:rsidR="00E85603" w:rsidRPr="00AE35CB" w:rsidRDefault="00E85603" w:rsidP="00AE35CB">
      <w:pPr>
        <w:pStyle w:val="a4"/>
        <w:numPr>
          <w:ilvl w:val="1"/>
          <w:numId w:val="79"/>
        </w:numPr>
        <w:shd w:val="clear" w:color="auto" w:fill="FFFFFF"/>
        <w:tabs>
          <w:tab w:val="left" w:pos="1166"/>
        </w:tabs>
        <w:ind w:left="0" w:firstLine="709"/>
        <w:jc w:val="both"/>
        <w:rPr>
          <w:rFonts w:ascii="Times New Roman" w:hAnsi="Times New Roman" w:cs="Times New Roman"/>
          <w:spacing w:val="-8"/>
          <w:sz w:val="24"/>
          <w:szCs w:val="24"/>
        </w:rPr>
      </w:pPr>
      <w:r w:rsidRPr="00AE35CB">
        <w:rPr>
          <w:rFonts w:ascii="Times New Roman" w:hAnsi="Times New Roman" w:cs="Times New Roman"/>
          <w:sz w:val="24"/>
          <w:szCs w:val="24"/>
        </w:rPr>
        <w:t xml:space="preserve">Контрагент гарантирует наличие у него организационных и технических </w:t>
      </w:r>
      <w:r w:rsidRPr="00AE35CB">
        <w:rPr>
          <w:rFonts w:ascii="Times New Roman" w:hAnsi="Times New Roman" w:cs="Times New Roman"/>
          <w:spacing w:val="-2"/>
          <w:sz w:val="24"/>
          <w:szCs w:val="24"/>
        </w:rPr>
        <w:t>мер и возможностей по обеспечению защиты получаемой Информации.</w:t>
      </w:r>
    </w:p>
    <w:p w:rsidR="00E85603" w:rsidRPr="00A00B55" w:rsidRDefault="00E85603" w:rsidP="00A00B55">
      <w:pPr>
        <w:widowControl w:val="0"/>
        <w:shd w:val="clear" w:color="auto" w:fill="FFFFFF"/>
        <w:tabs>
          <w:tab w:val="left" w:pos="1325"/>
        </w:tabs>
        <w:autoSpaceDE w:val="0"/>
        <w:autoSpaceDN w:val="0"/>
        <w:adjustRightInd w:val="0"/>
        <w:spacing w:after="0" w:line="240" w:lineRule="auto"/>
        <w:ind w:firstLine="709"/>
        <w:jc w:val="both"/>
        <w:rPr>
          <w:rFonts w:ascii="Times New Roman" w:hAnsi="Times New Roman" w:cs="Times New Roman"/>
          <w:sz w:val="24"/>
          <w:szCs w:val="24"/>
        </w:rPr>
      </w:pPr>
      <w:r w:rsidRPr="00A00B55">
        <w:rPr>
          <w:rFonts w:ascii="Times New Roman" w:hAnsi="Times New Roman" w:cs="Times New Roman"/>
          <w:spacing w:val="-6"/>
          <w:sz w:val="24"/>
          <w:szCs w:val="24"/>
        </w:rPr>
        <w:t xml:space="preserve">6.5. </w:t>
      </w:r>
      <w:r w:rsidRPr="00A00B55">
        <w:rPr>
          <w:rFonts w:ascii="Times New Roman" w:hAnsi="Times New Roman" w:cs="Times New Roman"/>
          <w:spacing w:val="-3"/>
          <w:sz w:val="24"/>
          <w:szCs w:val="24"/>
        </w:rPr>
        <w:t xml:space="preserve">Информация является собственностью Обладателя информации. Обладатель </w:t>
      </w:r>
      <w:r w:rsidRPr="00A00B55">
        <w:rPr>
          <w:rFonts w:ascii="Times New Roman" w:hAnsi="Times New Roman" w:cs="Times New Roman"/>
          <w:spacing w:val="2"/>
          <w:sz w:val="24"/>
          <w:szCs w:val="24"/>
        </w:rPr>
        <w:t xml:space="preserve">информации вправе потребовать от Контрагента вернуть ему всю Информацию или любую ее </w:t>
      </w:r>
      <w:r w:rsidRPr="00A00B55">
        <w:rPr>
          <w:rFonts w:ascii="Times New Roman" w:hAnsi="Times New Roman" w:cs="Times New Roman"/>
          <w:spacing w:val="1"/>
          <w:sz w:val="24"/>
          <w:szCs w:val="24"/>
        </w:rPr>
        <w:t xml:space="preserve">часть в любое время, направив Контрагенту уведомление в письменной форме. В течение 15 (пятнадцати) календарных дней после получения такого уведомления, а также незамедлительно после вынесения соответствующим органом (учредители, орган юридического лица, суд и т.д.) </w:t>
      </w:r>
      <w:r w:rsidRPr="00A00B55">
        <w:rPr>
          <w:rFonts w:ascii="Times New Roman" w:hAnsi="Times New Roman" w:cs="Times New Roman"/>
          <w:spacing w:val="4"/>
          <w:sz w:val="24"/>
          <w:szCs w:val="24"/>
        </w:rPr>
        <w:t xml:space="preserve">решения о ликвидации Контрагента, Контрагент обязан за свой счет обеспечить возврат </w:t>
      </w:r>
      <w:r w:rsidRPr="00A00B55">
        <w:rPr>
          <w:rFonts w:ascii="Times New Roman" w:hAnsi="Times New Roman" w:cs="Times New Roman"/>
          <w:spacing w:val="-3"/>
          <w:sz w:val="24"/>
          <w:szCs w:val="24"/>
        </w:rPr>
        <w:t>Обладателю информации</w:t>
      </w:r>
      <w:r w:rsidRPr="00A00B55">
        <w:rPr>
          <w:rFonts w:ascii="Times New Roman" w:hAnsi="Times New Roman" w:cs="Times New Roman"/>
          <w:spacing w:val="4"/>
          <w:sz w:val="24"/>
          <w:szCs w:val="24"/>
        </w:rPr>
        <w:t xml:space="preserve"> всех оригиналов </w:t>
      </w:r>
      <w:r w:rsidRPr="00A00B55">
        <w:rPr>
          <w:rFonts w:ascii="Times New Roman" w:hAnsi="Times New Roman" w:cs="Times New Roman"/>
          <w:spacing w:val="-1"/>
          <w:sz w:val="24"/>
          <w:szCs w:val="24"/>
        </w:rPr>
        <w:t xml:space="preserve">носителей такой Информации. Все копии такой </w:t>
      </w:r>
      <w:r w:rsidRPr="00A00B55">
        <w:rPr>
          <w:rFonts w:ascii="Times New Roman" w:hAnsi="Times New Roman" w:cs="Times New Roman"/>
          <w:spacing w:val="-3"/>
          <w:sz w:val="24"/>
          <w:szCs w:val="24"/>
        </w:rPr>
        <w:t>Информации и ее воспроизведения в любой форме, находящиеся в распоряжении Контрагента, а также в распоряжении лиц, которым Информация была передана в соответствии с Соглашением, должны быть уничтожены Контрагентом (с обязательным письменным, с приложением (копий) подтверждающих документов, уведомлением о данном факте Обладателя информации) с учетом порядка, определенного в разделе 7 настоящего Соглашения.</w:t>
      </w:r>
    </w:p>
    <w:p w:rsidR="00E85603" w:rsidRPr="00A00B55" w:rsidRDefault="00E85603" w:rsidP="00773EB5">
      <w:pPr>
        <w:widowControl w:val="0"/>
        <w:numPr>
          <w:ilvl w:val="0"/>
          <w:numId w:val="60"/>
        </w:numPr>
        <w:shd w:val="clear" w:color="auto" w:fill="FFFFFF"/>
        <w:tabs>
          <w:tab w:val="left" w:pos="1130"/>
        </w:tabs>
        <w:autoSpaceDE w:val="0"/>
        <w:autoSpaceDN w:val="0"/>
        <w:adjustRightInd w:val="0"/>
        <w:spacing w:after="0" w:line="240" w:lineRule="auto"/>
        <w:ind w:firstLine="709"/>
        <w:jc w:val="both"/>
        <w:rPr>
          <w:rFonts w:ascii="Times New Roman" w:hAnsi="Times New Roman" w:cs="Times New Roman"/>
          <w:spacing w:val="-3"/>
          <w:sz w:val="24"/>
          <w:szCs w:val="24"/>
        </w:rPr>
      </w:pPr>
      <w:r w:rsidRPr="00A00B55">
        <w:rPr>
          <w:rFonts w:ascii="Times New Roman" w:hAnsi="Times New Roman" w:cs="Times New Roman"/>
          <w:spacing w:val="2"/>
          <w:sz w:val="24"/>
          <w:szCs w:val="24"/>
        </w:rPr>
        <w:t xml:space="preserve">Любые изменения и дополнения к Соглашению действительны лишь при условии, что </w:t>
      </w:r>
      <w:r w:rsidRPr="00A00B55">
        <w:rPr>
          <w:rFonts w:ascii="Times New Roman" w:hAnsi="Times New Roman" w:cs="Times New Roman"/>
          <w:spacing w:val="5"/>
          <w:sz w:val="24"/>
          <w:szCs w:val="24"/>
        </w:rPr>
        <w:t xml:space="preserve">они совершены в письменной форме и подписаны надлежащим образом уполномоченными на </w:t>
      </w:r>
      <w:r w:rsidRPr="00A00B55">
        <w:rPr>
          <w:rFonts w:ascii="Times New Roman" w:hAnsi="Times New Roman" w:cs="Times New Roman"/>
          <w:spacing w:val="3"/>
          <w:sz w:val="24"/>
          <w:szCs w:val="24"/>
        </w:rPr>
        <w:t>то представителями Сторон, за исключением случаев изменения условий настоящего Соглашения в порядке, предусмотренном подпунктом 6.11.</w:t>
      </w:r>
    </w:p>
    <w:p w:rsidR="00E85603" w:rsidRPr="00A00B55" w:rsidRDefault="00E85603" w:rsidP="00773EB5">
      <w:pPr>
        <w:widowControl w:val="0"/>
        <w:numPr>
          <w:ilvl w:val="0"/>
          <w:numId w:val="60"/>
        </w:numPr>
        <w:shd w:val="clear" w:color="auto" w:fill="FFFFFF"/>
        <w:tabs>
          <w:tab w:val="left" w:pos="1130"/>
        </w:tabs>
        <w:autoSpaceDE w:val="0"/>
        <w:autoSpaceDN w:val="0"/>
        <w:adjustRightInd w:val="0"/>
        <w:spacing w:after="0" w:line="240" w:lineRule="auto"/>
        <w:ind w:firstLine="709"/>
        <w:jc w:val="both"/>
        <w:rPr>
          <w:rFonts w:ascii="Times New Roman" w:hAnsi="Times New Roman" w:cs="Times New Roman"/>
          <w:spacing w:val="-3"/>
          <w:sz w:val="24"/>
          <w:szCs w:val="24"/>
        </w:rPr>
      </w:pPr>
      <w:r w:rsidRPr="00A00B55">
        <w:rPr>
          <w:rFonts w:ascii="Times New Roman" w:hAnsi="Times New Roman" w:cs="Times New Roman"/>
          <w:spacing w:val="3"/>
          <w:sz w:val="24"/>
          <w:szCs w:val="24"/>
        </w:rPr>
        <w:t xml:space="preserve">Настоящее Соглашение представляет собой исчерпывающую договоренность Сторон </w:t>
      </w:r>
      <w:r w:rsidRPr="00A00B55">
        <w:rPr>
          <w:rFonts w:ascii="Times New Roman" w:hAnsi="Times New Roman" w:cs="Times New Roman"/>
          <w:spacing w:val="8"/>
          <w:sz w:val="24"/>
          <w:szCs w:val="24"/>
        </w:rPr>
        <w:t xml:space="preserve">по предмету Соглашения. С момента подписания Соглашения все предыдущие переговоры и </w:t>
      </w:r>
      <w:r w:rsidRPr="00A00B55">
        <w:rPr>
          <w:rFonts w:ascii="Times New Roman" w:hAnsi="Times New Roman" w:cs="Times New Roman"/>
          <w:spacing w:val="2"/>
          <w:sz w:val="24"/>
          <w:szCs w:val="24"/>
        </w:rPr>
        <w:t>переписка по нему теряют силу.</w:t>
      </w:r>
    </w:p>
    <w:p w:rsidR="00E85603" w:rsidRPr="00A00B55" w:rsidRDefault="00E85603" w:rsidP="00773EB5">
      <w:pPr>
        <w:widowControl w:val="0"/>
        <w:numPr>
          <w:ilvl w:val="0"/>
          <w:numId w:val="61"/>
        </w:numPr>
        <w:shd w:val="clear" w:color="auto" w:fill="FFFFFF"/>
        <w:tabs>
          <w:tab w:val="left" w:pos="1210"/>
          <w:tab w:val="left" w:pos="9900"/>
        </w:tabs>
        <w:autoSpaceDE w:val="0"/>
        <w:autoSpaceDN w:val="0"/>
        <w:adjustRightInd w:val="0"/>
        <w:spacing w:after="0" w:line="240" w:lineRule="auto"/>
        <w:ind w:firstLine="709"/>
        <w:jc w:val="both"/>
        <w:rPr>
          <w:rFonts w:ascii="Times New Roman" w:hAnsi="Times New Roman" w:cs="Times New Roman"/>
          <w:spacing w:val="-4"/>
          <w:sz w:val="24"/>
          <w:szCs w:val="24"/>
        </w:rPr>
      </w:pPr>
      <w:r w:rsidRPr="00A00B55">
        <w:rPr>
          <w:rFonts w:ascii="Times New Roman" w:hAnsi="Times New Roman" w:cs="Times New Roman"/>
          <w:spacing w:val="2"/>
          <w:sz w:val="24"/>
          <w:szCs w:val="24"/>
        </w:rPr>
        <w:lastRenderedPageBreak/>
        <w:t xml:space="preserve">Ни одна из Сторон не вправе передавать третьим лицам полностью или частично свои </w:t>
      </w:r>
      <w:r w:rsidRPr="00A00B55">
        <w:rPr>
          <w:rFonts w:ascii="Times New Roman" w:hAnsi="Times New Roman" w:cs="Times New Roman"/>
          <w:spacing w:val="1"/>
          <w:sz w:val="24"/>
          <w:szCs w:val="24"/>
        </w:rPr>
        <w:t xml:space="preserve">права и обязанности по Соглашению без предварительного письменного согласия другой </w:t>
      </w:r>
      <w:r w:rsidRPr="00A00B55">
        <w:rPr>
          <w:rFonts w:ascii="Times New Roman" w:hAnsi="Times New Roman" w:cs="Times New Roman"/>
          <w:spacing w:val="-1"/>
          <w:sz w:val="24"/>
          <w:szCs w:val="24"/>
        </w:rPr>
        <w:t>Стороны.</w:t>
      </w:r>
    </w:p>
    <w:p w:rsidR="00E85603" w:rsidRPr="00A00B55" w:rsidRDefault="00E85603" w:rsidP="00773EB5">
      <w:pPr>
        <w:widowControl w:val="0"/>
        <w:numPr>
          <w:ilvl w:val="0"/>
          <w:numId w:val="61"/>
        </w:numPr>
        <w:shd w:val="clear" w:color="auto" w:fill="FFFFFF"/>
        <w:tabs>
          <w:tab w:val="left" w:pos="1276"/>
          <w:tab w:val="left" w:pos="9900"/>
        </w:tabs>
        <w:autoSpaceDE w:val="0"/>
        <w:autoSpaceDN w:val="0"/>
        <w:adjustRightInd w:val="0"/>
        <w:spacing w:after="0" w:line="240" w:lineRule="auto"/>
        <w:ind w:firstLine="709"/>
        <w:contextualSpacing/>
        <w:jc w:val="both"/>
        <w:rPr>
          <w:rFonts w:ascii="Times New Roman" w:hAnsi="Times New Roman" w:cs="Times New Roman"/>
          <w:spacing w:val="-4"/>
          <w:sz w:val="24"/>
          <w:szCs w:val="24"/>
        </w:rPr>
      </w:pPr>
      <w:r w:rsidRPr="00A00B55">
        <w:rPr>
          <w:rFonts w:ascii="Times New Roman" w:hAnsi="Times New Roman" w:cs="Times New Roman"/>
          <w:spacing w:val="3"/>
          <w:sz w:val="24"/>
          <w:szCs w:val="24"/>
        </w:rPr>
        <w:t xml:space="preserve">Недействительность или невозможность исполнения любого положения Соглашения </w:t>
      </w:r>
      <w:r w:rsidRPr="00A00B55">
        <w:rPr>
          <w:rFonts w:ascii="Times New Roman" w:hAnsi="Times New Roman" w:cs="Times New Roman"/>
          <w:spacing w:val="6"/>
          <w:sz w:val="24"/>
          <w:szCs w:val="24"/>
        </w:rPr>
        <w:t xml:space="preserve">не влияет на действительность или возможность исполнения других положений Соглашения и </w:t>
      </w:r>
      <w:r w:rsidRPr="00A00B55">
        <w:rPr>
          <w:rFonts w:ascii="Times New Roman" w:hAnsi="Times New Roman" w:cs="Times New Roman"/>
          <w:spacing w:val="3"/>
          <w:sz w:val="24"/>
          <w:szCs w:val="24"/>
        </w:rPr>
        <w:t>Соглашения в целом.</w:t>
      </w:r>
    </w:p>
    <w:p w:rsidR="00E85603" w:rsidRPr="00A00B55" w:rsidRDefault="00E85603" w:rsidP="00A00B55">
      <w:pPr>
        <w:widowControl w:val="0"/>
        <w:shd w:val="clear" w:color="auto" w:fill="FFFFFF"/>
        <w:tabs>
          <w:tab w:val="left" w:pos="1289"/>
          <w:tab w:val="left" w:pos="9900"/>
        </w:tabs>
        <w:autoSpaceDE w:val="0"/>
        <w:autoSpaceDN w:val="0"/>
        <w:adjustRightInd w:val="0"/>
        <w:spacing w:after="0" w:line="240" w:lineRule="auto"/>
        <w:ind w:firstLine="709"/>
        <w:contextualSpacing/>
        <w:jc w:val="both"/>
        <w:rPr>
          <w:rFonts w:ascii="Times New Roman" w:hAnsi="Times New Roman" w:cs="Times New Roman"/>
          <w:spacing w:val="2"/>
          <w:sz w:val="24"/>
          <w:szCs w:val="24"/>
        </w:rPr>
      </w:pPr>
      <w:r w:rsidRPr="00A00B55">
        <w:rPr>
          <w:rFonts w:ascii="Times New Roman" w:hAnsi="Times New Roman" w:cs="Times New Roman"/>
          <w:spacing w:val="-2"/>
          <w:sz w:val="24"/>
          <w:szCs w:val="24"/>
        </w:rPr>
        <w:t>6.10.</w:t>
      </w:r>
      <w:r w:rsidRPr="00A00B55">
        <w:rPr>
          <w:rFonts w:ascii="Times New Roman" w:hAnsi="Times New Roman" w:cs="Times New Roman"/>
          <w:spacing w:val="-2"/>
          <w:sz w:val="24"/>
          <w:szCs w:val="24"/>
        </w:rPr>
        <w:tab/>
      </w:r>
      <w:r w:rsidRPr="00A00B55">
        <w:rPr>
          <w:rFonts w:ascii="Times New Roman" w:hAnsi="Times New Roman" w:cs="Times New Roman"/>
          <w:spacing w:val="4"/>
          <w:sz w:val="24"/>
          <w:szCs w:val="24"/>
        </w:rPr>
        <w:t xml:space="preserve">Настоящее Соглашение составлено и подписано в двух экземплярах на русском языке, имеющих </w:t>
      </w:r>
      <w:r w:rsidRPr="00A00B55">
        <w:rPr>
          <w:rFonts w:ascii="Times New Roman" w:hAnsi="Times New Roman" w:cs="Times New Roman"/>
          <w:spacing w:val="2"/>
          <w:sz w:val="24"/>
          <w:szCs w:val="24"/>
        </w:rPr>
        <w:t>равную юридическую силу, по одному для каждой из Сторон.</w:t>
      </w:r>
    </w:p>
    <w:p w:rsidR="00E85603" w:rsidRPr="00A00B55" w:rsidRDefault="00E85603" w:rsidP="00A00B55">
      <w:pPr>
        <w:widowControl w:val="0"/>
        <w:shd w:val="clear" w:color="auto" w:fill="FFFFFF"/>
        <w:tabs>
          <w:tab w:val="left" w:pos="360"/>
          <w:tab w:val="left" w:pos="1260"/>
        </w:tabs>
        <w:autoSpaceDE w:val="0"/>
        <w:autoSpaceDN w:val="0"/>
        <w:adjustRightInd w:val="0"/>
        <w:spacing w:after="0" w:line="240" w:lineRule="auto"/>
        <w:ind w:firstLine="709"/>
        <w:contextualSpacing/>
        <w:jc w:val="both"/>
        <w:rPr>
          <w:rFonts w:ascii="Times New Roman" w:hAnsi="Times New Roman" w:cs="Times New Roman"/>
          <w:spacing w:val="3"/>
          <w:sz w:val="24"/>
          <w:szCs w:val="24"/>
        </w:rPr>
      </w:pPr>
      <w:r w:rsidRPr="00A00B55">
        <w:rPr>
          <w:rFonts w:ascii="Times New Roman" w:hAnsi="Times New Roman" w:cs="Times New Roman"/>
          <w:spacing w:val="2"/>
          <w:sz w:val="24"/>
          <w:szCs w:val="24"/>
        </w:rPr>
        <w:t>6.11.</w:t>
      </w:r>
      <w:r w:rsidRPr="00A00B55">
        <w:rPr>
          <w:rFonts w:ascii="Times New Roman" w:hAnsi="Times New Roman" w:cs="Times New Roman"/>
          <w:spacing w:val="2"/>
          <w:sz w:val="24"/>
          <w:szCs w:val="24"/>
        </w:rPr>
        <w:tab/>
        <w:t xml:space="preserve">В части, не урегулированной настоящим Соглашением, </w:t>
      </w:r>
      <w:r w:rsidRPr="00A00B55">
        <w:rPr>
          <w:rFonts w:ascii="Times New Roman" w:hAnsi="Times New Roman" w:cs="Times New Roman"/>
          <w:spacing w:val="3"/>
          <w:sz w:val="24"/>
          <w:szCs w:val="24"/>
        </w:rPr>
        <w:t xml:space="preserve">Стороны руководствуются </w:t>
      </w:r>
      <w:r w:rsidR="00AE3F5C" w:rsidRPr="00A00B55">
        <w:rPr>
          <w:rFonts w:ascii="Times New Roman" w:hAnsi="Times New Roman" w:cs="Times New Roman"/>
          <w:spacing w:val="3"/>
          <w:sz w:val="24"/>
          <w:szCs w:val="24"/>
        </w:rPr>
        <w:t>Руководством организации работ</w:t>
      </w:r>
      <w:bookmarkStart w:id="4" w:name="_GoBack"/>
      <w:bookmarkEnd w:id="4"/>
      <w:r w:rsidR="00AE3F5C" w:rsidRPr="00A00B55">
        <w:rPr>
          <w:rFonts w:ascii="Times New Roman" w:hAnsi="Times New Roman" w:cs="Times New Roman"/>
          <w:spacing w:val="3"/>
          <w:sz w:val="24"/>
          <w:szCs w:val="24"/>
        </w:rPr>
        <w:t>ы по обеспечению защиты информации, составляющей коммерческую тайну в ПАО «</w:t>
      </w:r>
      <w:r w:rsidR="00DC2D10">
        <w:rPr>
          <w:rFonts w:ascii="Times New Roman" w:hAnsi="Times New Roman" w:cs="Times New Roman"/>
          <w:spacing w:val="3"/>
          <w:sz w:val="24"/>
          <w:szCs w:val="24"/>
        </w:rPr>
        <w:t>Россети Центр</w:t>
      </w:r>
      <w:r w:rsidR="00AE3F5C" w:rsidRPr="00A00B55">
        <w:rPr>
          <w:rFonts w:ascii="Times New Roman" w:hAnsi="Times New Roman" w:cs="Times New Roman"/>
          <w:spacing w:val="3"/>
          <w:sz w:val="24"/>
          <w:szCs w:val="24"/>
        </w:rPr>
        <w:t xml:space="preserve">» от 09.10.2013 № РК БС 4/08-01/2013. </w:t>
      </w:r>
      <w:r w:rsidRPr="00A00B55">
        <w:rPr>
          <w:rFonts w:ascii="Times New Roman" w:hAnsi="Times New Roman" w:cs="Times New Roman"/>
          <w:spacing w:val="3"/>
          <w:sz w:val="24"/>
          <w:szCs w:val="24"/>
        </w:rPr>
        <w:t xml:space="preserve">Подписанием настоящего Соглашения Стороны подтверждают ознакомление с Порядком. При условии получения работником Контрагента письменного уведомления Обладателя информации о внесении изменений в Порядок, изменения в условия настоящего Соглашения в указанной части являются вступившими в силу с даты получения указанного письменного уведомления. </w:t>
      </w:r>
    </w:p>
    <w:p w:rsidR="00E85603" w:rsidRPr="00A00B55" w:rsidRDefault="00E85603" w:rsidP="00A00B55">
      <w:pPr>
        <w:widowControl w:val="0"/>
        <w:shd w:val="clear" w:color="auto" w:fill="FFFFFF"/>
        <w:tabs>
          <w:tab w:val="left" w:pos="2880"/>
        </w:tabs>
        <w:autoSpaceDE w:val="0"/>
        <w:autoSpaceDN w:val="0"/>
        <w:adjustRightInd w:val="0"/>
        <w:spacing w:after="0" w:line="240" w:lineRule="auto"/>
        <w:ind w:left="7"/>
        <w:jc w:val="center"/>
        <w:rPr>
          <w:rFonts w:ascii="Times New Roman" w:hAnsi="Times New Roman" w:cs="Times New Roman"/>
          <w:b/>
          <w:bCs/>
          <w:spacing w:val="3"/>
          <w:sz w:val="24"/>
          <w:szCs w:val="24"/>
        </w:rPr>
      </w:pPr>
      <w:r w:rsidRPr="00A00B55">
        <w:rPr>
          <w:rFonts w:ascii="Times New Roman" w:hAnsi="Times New Roman" w:cs="Times New Roman"/>
          <w:b/>
          <w:bCs/>
          <w:spacing w:val="3"/>
          <w:sz w:val="24"/>
          <w:szCs w:val="24"/>
        </w:rPr>
        <w:t>7. ПОРЯДОК УНИЧТОЖЕНИЯ ИНФОРМАЦИИ</w:t>
      </w:r>
    </w:p>
    <w:p w:rsidR="00E85603" w:rsidRPr="00A00B55" w:rsidRDefault="00E85603" w:rsidP="00A00B55">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cs="Times New Roman"/>
          <w:spacing w:val="3"/>
          <w:sz w:val="24"/>
          <w:szCs w:val="24"/>
        </w:rPr>
      </w:pPr>
      <w:r w:rsidRPr="00A00B55">
        <w:rPr>
          <w:rFonts w:ascii="Times New Roman" w:hAnsi="Times New Roman" w:cs="Times New Roman"/>
          <w:spacing w:val="3"/>
          <w:sz w:val="24"/>
          <w:szCs w:val="24"/>
        </w:rPr>
        <w:t>7.1. Уничтожение Информации производится механическим способом назначенной Комиссией с составлением актов «об уничтожении».</w:t>
      </w:r>
    </w:p>
    <w:p w:rsidR="00E85603" w:rsidRPr="00A00B55" w:rsidRDefault="00E85603" w:rsidP="00A00B55">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cs="Times New Roman"/>
          <w:spacing w:val="3"/>
          <w:sz w:val="24"/>
          <w:szCs w:val="24"/>
        </w:rPr>
      </w:pPr>
      <w:r w:rsidRPr="00A00B55">
        <w:rPr>
          <w:rFonts w:ascii="Times New Roman" w:hAnsi="Times New Roman" w:cs="Times New Roman"/>
          <w:spacing w:val="3"/>
          <w:sz w:val="24"/>
          <w:szCs w:val="24"/>
        </w:rPr>
        <w:t>7.2. Уничтожение документов, составляющих коммерческую тайну, представленных на материальных носителях в электронном виде, производится с использованием специального программного обеспечения, не позволяющего восстановить информацию, назначенной Комиссией с составлением актов «об уничтожении».</w:t>
      </w:r>
    </w:p>
    <w:p w:rsidR="00E85603" w:rsidRPr="00A00B55" w:rsidRDefault="00E85603" w:rsidP="00A00B55">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cs="Times New Roman"/>
          <w:spacing w:val="3"/>
          <w:sz w:val="24"/>
          <w:szCs w:val="24"/>
        </w:rPr>
      </w:pPr>
    </w:p>
    <w:p w:rsidR="00E85603" w:rsidRPr="00A00B55" w:rsidRDefault="00E85603" w:rsidP="00A00B55">
      <w:pPr>
        <w:widowControl w:val="0"/>
        <w:shd w:val="clear" w:color="auto" w:fill="FFFFFF"/>
        <w:tabs>
          <w:tab w:val="left" w:pos="2880"/>
        </w:tabs>
        <w:autoSpaceDE w:val="0"/>
        <w:autoSpaceDN w:val="0"/>
        <w:adjustRightInd w:val="0"/>
        <w:spacing w:after="0" w:line="240" w:lineRule="auto"/>
        <w:ind w:left="7"/>
        <w:contextualSpacing/>
        <w:jc w:val="center"/>
        <w:rPr>
          <w:rFonts w:ascii="Times New Roman" w:hAnsi="Times New Roman" w:cs="Times New Roman"/>
          <w:b/>
          <w:bCs/>
          <w:spacing w:val="3"/>
          <w:sz w:val="24"/>
          <w:szCs w:val="24"/>
        </w:rPr>
      </w:pPr>
      <w:r w:rsidRPr="00A00B55">
        <w:rPr>
          <w:rFonts w:ascii="Times New Roman" w:hAnsi="Times New Roman" w:cs="Times New Roman"/>
          <w:b/>
          <w:bCs/>
          <w:spacing w:val="3"/>
          <w:sz w:val="24"/>
          <w:szCs w:val="24"/>
        </w:rPr>
        <w:t>8. ПРИЛОЖЕНИЯ</w:t>
      </w:r>
    </w:p>
    <w:p w:rsidR="00E85603" w:rsidRPr="00A00B55" w:rsidRDefault="00E85603" w:rsidP="00A00B55">
      <w:pPr>
        <w:widowControl w:val="0"/>
        <w:shd w:val="clear" w:color="auto" w:fill="FFFFFF"/>
        <w:tabs>
          <w:tab w:val="left" w:pos="1276"/>
          <w:tab w:val="left" w:pos="9900"/>
        </w:tabs>
        <w:autoSpaceDE w:val="0"/>
        <w:autoSpaceDN w:val="0"/>
        <w:adjustRightInd w:val="0"/>
        <w:spacing w:after="0" w:line="240" w:lineRule="auto"/>
        <w:ind w:firstLine="709"/>
        <w:jc w:val="both"/>
        <w:rPr>
          <w:rFonts w:ascii="Times New Roman" w:hAnsi="Times New Roman" w:cs="Times New Roman"/>
          <w:spacing w:val="6"/>
          <w:sz w:val="24"/>
          <w:szCs w:val="24"/>
        </w:rPr>
      </w:pPr>
      <w:r w:rsidRPr="00A00B55">
        <w:rPr>
          <w:rFonts w:ascii="Times New Roman" w:hAnsi="Times New Roman" w:cs="Times New Roman"/>
          <w:spacing w:val="6"/>
          <w:sz w:val="24"/>
          <w:szCs w:val="24"/>
        </w:rPr>
        <w:t>Неотъемлемой частью настоящего Соглашения является Акт приема-передачи Информации.</w:t>
      </w:r>
    </w:p>
    <w:p w:rsidR="00E85603" w:rsidRPr="00A00B55" w:rsidRDefault="00E85603" w:rsidP="00A00B55">
      <w:pPr>
        <w:widowControl w:val="0"/>
        <w:shd w:val="clear" w:color="auto" w:fill="FFFFFF"/>
        <w:tabs>
          <w:tab w:val="left" w:pos="1276"/>
          <w:tab w:val="left" w:pos="9900"/>
        </w:tabs>
        <w:autoSpaceDE w:val="0"/>
        <w:autoSpaceDN w:val="0"/>
        <w:adjustRightInd w:val="0"/>
        <w:spacing w:after="0" w:line="240" w:lineRule="auto"/>
        <w:ind w:firstLine="709"/>
        <w:jc w:val="both"/>
        <w:rPr>
          <w:rFonts w:ascii="Times New Roman" w:hAnsi="Times New Roman" w:cs="Times New Roman"/>
          <w:bCs/>
          <w:spacing w:val="3"/>
          <w:sz w:val="24"/>
          <w:szCs w:val="24"/>
        </w:rPr>
      </w:pPr>
      <w:r w:rsidRPr="00A00B55">
        <w:rPr>
          <w:rFonts w:ascii="Times New Roman" w:hAnsi="Times New Roman" w:cs="Times New Roman"/>
          <w:bCs/>
          <w:spacing w:val="3"/>
          <w:sz w:val="24"/>
          <w:szCs w:val="24"/>
        </w:rPr>
        <w:tab/>
      </w:r>
    </w:p>
    <w:p w:rsidR="00E85603" w:rsidRPr="008B7038" w:rsidRDefault="00E85603" w:rsidP="008B7038">
      <w:pPr>
        <w:widowControl w:val="0"/>
        <w:shd w:val="clear" w:color="auto" w:fill="FFFFFF"/>
        <w:tabs>
          <w:tab w:val="left" w:pos="2880"/>
        </w:tabs>
        <w:autoSpaceDE w:val="0"/>
        <w:autoSpaceDN w:val="0"/>
        <w:adjustRightInd w:val="0"/>
        <w:spacing w:after="0" w:line="240" w:lineRule="auto"/>
        <w:ind w:left="7"/>
        <w:contextualSpacing/>
        <w:jc w:val="center"/>
        <w:rPr>
          <w:rFonts w:ascii="Times New Roman" w:hAnsi="Times New Roman" w:cs="Times New Roman"/>
          <w:b/>
          <w:bCs/>
          <w:spacing w:val="3"/>
          <w:sz w:val="24"/>
          <w:szCs w:val="24"/>
        </w:rPr>
      </w:pPr>
      <w:r w:rsidRPr="00A00B55">
        <w:rPr>
          <w:rFonts w:ascii="Times New Roman" w:hAnsi="Times New Roman" w:cs="Times New Roman"/>
          <w:b/>
          <w:bCs/>
          <w:spacing w:val="3"/>
          <w:sz w:val="24"/>
          <w:szCs w:val="24"/>
        </w:rPr>
        <w:t xml:space="preserve">9. РЕКВИЗИТЫ И ПОДПИСИ СТОРОН               </w:t>
      </w:r>
      <w:r w:rsidR="008B7038">
        <w:rPr>
          <w:rFonts w:ascii="Times New Roman" w:hAnsi="Times New Roman" w:cs="Times New Roman"/>
          <w:b/>
          <w:bCs/>
          <w:spacing w:val="3"/>
          <w:sz w:val="24"/>
          <w:szCs w:val="24"/>
        </w:rPr>
        <w:t xml:space="preserve">                               </w:t>
      </w:r>
    </w:p>
    <w:tbl>
      <w:tblPr>
        <w:tblW w:w="0" w:type="auto"/>
        <w:tblInd w:w="11" w:type="dxa"/>
        <w:tblLook w:val="04A0" w:firstRow="1" w:lastRow="0" w:firstColumn="1" w:lastColumn="0" w:noHBand="0" w:noVBand="1"/>
      </w:tblPr>
      <w:tblGrid>
        <w:gridCol w:w="5070"/>
        <w:gridCol w:w="5070"/>
      </w:tblGrid>
      <w:tr w:rsidR="00E85603" w:rsidRPr="00A00B55" w:rsidTr="00136BF8">
        <w:tc>
          <w:tcPr>
            <w:tcW w:w="5070" w:type="dxa"/>
          </w:tcPr>
          <w:p w:rsidR="00E85603" w:rsidRPr="00A00B55" w:rsidRDefault="00E85603" w:rsidP="00710B3D">
            <w:pPr>
              <w:widowControl w:val="0"/>
              <w:tabs>
                <w:tab w:val="left" w:pos="0"/>
                <w:tab w:val="left" w:pos="10800"/>
              </w:tabs>
              <w:autoSpaceDE w:val="0"/>
              <w:autoSpaceDN w:val="0"/>
              <w:adjustRightInd w:val="0"/>
              <w:spacing w:after="0" w:line="240" w:lineRule="auto"/>
              <w:rPr>
                <w:rFonts w:ascii="Times New Roman" w:hAnsi="Times New Roman" w:cs="Times New Roman"/>
                <w:b/>
                <w:spacing w:val="2"/>
                <w:sz w:val="24"/>
                <w:szCs w:val="24"/>
              </w:rPr>
            </w:pPr>
          </w:p>
          <w:p w:rsidR="00E85603" w:rsidRPr="00A00B55" w:rsidRDefault="00E85603" w:rsidP="00710B3D">
            <w:pPr>
              <w:widowControl w:val="0"/>
              <w:tabs>
                <w:tab w:val="left" w:pos="0"/>
                <w:tab w:val="left" w:pos="10800"/>
              </w:tabs>
              <w:autoSpaceDE w:val="0"/>
              <w:autoSpaceDN w:val="0"/>
              <w:adjustRightInd w:val="0"/>
              <w:spacing w:after="0" w:line="240" w:lineRule="auto"/>
              <w:rPr>
                <w:rFonts w:ascii="Times New Roman" w:hAnsi="Times New Roman" w:cs="Times New Roman"/>
                <w:b/>
                <w:spacing w:val="2"/>
                <w:sz w:val="24"/>
                <w:szCs w:val="24"/>
              </w:rPr>
            </w:pPr>
            <w:r w:rsidRPr="00A00B55">
              <w:rPr>
                <w:rFonts w:ascii="Times New Roman" w:hAnsi="Times New Roman" w:cs="Times New Roman"/>
                <w:b/>
                <w:spacing w:val="2"/>
                <w:sz w:val="24"/>
                <w:szCs w:val="24"/>
              </w:rPr>
              <w:t>Обладатель информации</w:t>
            </w:r>
          </w:p>
        </w:tc>
        <w:tc>
          <w:tcPr>
            <w:tcW w:w="5070" w:type="dxa"/>
          </w:tcPr>
          <w:p w:rsidR="00E85603" w:rsidRPr="00A00B55" w:rsidRDefault="00E85603" w:rsidP="00710B3D">
            <w:pPr>
              <w:widowControl w:val="0"/>
              <w:tabs>
                <w:tab w:val="left" w:pos="0"/>
                <w:tab w:val="left" w:pos="10800"/>
              </w:tabs>
              <w:autoSpaceDE w:val="0"/>
              <w:autoSpaceDN w:val="0"/>
              <w:adjustRightInd w:val="0"/>
              <w:spacing w:after="0" w:line="240" w:lineRule="auto"/>
              <w:rPr>
                <w:rFonts w:ascii="Times New Roman" w:hAnsi="Times New Roman" w:cs="Times New Roman"/>
                <w:b/>
                <w:spacing w:val="2"/>
                <w:sz w:val="24"/>
                <w:szCs w:val="24"/>
              </w:rPr>
            </w:pPr>
          </w:p>
          <w:p w:rsidR="00E85603" w:rsidRPr="00A00B55" w:rsidRDefault="00E85603" w:rsidP="00710B3D">
            <w:pPr>
              <w:widowControl w:val="0"/>
              <w:tabs>
                <w:tab w:val="left" w:pos="0"/>
                <w:tab w:val="left" w:pos="10800"/>
              </w:tabs>
              <w:autoSpaceDE w:val="0"/>
              <w:autoSpaceDN w:val="0"/>
              <w:adjustRightInd w:val="0"/>
              <w:spacing w:after="0" w:line="240" w:lineRule="auto"/>
              <w:rPr>
                <w:rFonts w:ascii="Times New Roman" w:hAnsi="Times New Roman" w:cs="Times New Roman"/>
                <w:b/>
                <w:spacing w:val="2"/>
                <w:sz w:val="24"/>
                <w:szCs w:val="24"/>
              </w:rPr>
            </w:pPr>
            <w:r w:rsidRPr="00A00B55">
              <w:rPr>
                <w:rFonts w:ascii="Times New Roman" w:hAnsi="Times New Roman" w:cs="Times New Roman"/>
                <w:b/>
                <w:spacing w:val="2"/>
                <w:sz w:val="24"/>
                <w:szCs w:val="24"/>
              </w:rPr>
              <w:t>Контрагент</w:t>
            </w:r>
          </w:p>
          <w:p w:rsidR="00E85603" w:rsidRPr="00A00B55" w:rsidRDefault="00E85603" w:rsidP="00710B3D">
            <w:pPr>
              <w:widowControl w:val="0"/>
              <w:tabs>
                <w:tab w:val="left" w:pos="0"/>
                <w:tab w:val="left" w:pos="10800"/>
              </w:tabs>
              <w:autoSpaceDE w:val="0"/>
              <w:autoSpaceDN w:val="0"/>
              <w:adjustRightInd w:val="0"/>
              <w:spacing w:after="0" w:line="240" w:lineRule="auto"/>
              <w:rPr>
                <w:rFonts w:ascii="Times New Roman" w:hAnsi="Times New Roman" w:cs="Times New Roman"/>
                <w:b/>
                <w:spacing w:val="2"/>
                <w:sz w:val="24"/>
                <w:szCs w:val="24"/>
              </w:rPr>
            </w:pPr>
          </w:p>
          <w:p w:rsidR="00E85603" w:rsidRPr="00A00B55" w:rsidRDefault="00E85603" w:rsidP="00710B3D">
            <w:pPr>
              <w:widowControl w:val="0"/>
              <w:tabs>
                <w:tab w:val="left" w:pos="0"/>
                <w:tab w:val="left" w:pos="10800"/>
              </w:tabs>
              <w:autoSpaceDE w:val="0"/>
              <w:autoSpaceDN w:val="0"/>
              <w:adjustRightInd w:val="0"/>
              <w:spacing w:after="0" w:line="240" w:lineRule="auto"/>
              <w:rPr>
                <w:rFonts w:ascii="Times New Roman" w:hAnsi="Times New Roman" w:cs="Times New Roman"/>
                <w:b/>
                <w:spacing w:val="2"/>
                <w:sz w:val="24"/>
                <w:szCs w:val="24"/>
              </w:rPr>
            </w:pPr>
          </w:p>
        </w:tc>
      </w:tr>
      <w:tr w:rsidR="00136BF8" w:rsidRPr="0053027D" w:rsidTr="00136BF8">
        <w:tc>
          <w:tcPr>
            <w:tcW w:w="5070" w:type="dxa"/>
          </w:tcPr>
          <w:p w:rsidR="00136BF8" w:rsidRPr="00136BF8" w:rsidRDefault="00136BF8" w:rsidP="00136BF8">
            <w:pPr>
              <w:widowControl w:val="0"/>
              <w:tabs>
                <w:tab w:val="left" w:pos="0"/>
                <w:tab w:val="left" w:pos="10800"/>
              </w:tabs>
              <w:autoSpaceDE w:val="0"/>
              <w:autoSpaceDN w:val="0"/>
              <w:adjustRightInd w:val="0"/>
              <w:spacing w:after="0" w:line="240" w:lineRule="auto"/>
              <w:rPr>
                <w:rFonts w:ascii="Times New Roman" w:hAnsi="Times New Roman" w:cs="Times New Roman"/>
                <w:b/>
                <w:spacing w:val="2"/>
                <w:sz w:val="24"/>
                <w:szCs w:val="24"/>
              </w:rPr>
            </w:pPr>
            <w:r w:rsidRPr="00136BF8">
              <w:rPr>
                <w:rFonts w:ascii="Times New Roman" w:hAnsi="Times New Roman" w:cs="Times New Roman"/>
                <w:b/>
                <w:spacing w:val="2"/>
                <w:sz w:val="24"/>
                <w:szCs w:val="24"/>
              </w:rPr>
              <w:t xml:space="preserve">ПАО «Россети Центр» (филиал ПАО </w:t>
            </w:r>
          </w:p>
          <w:p w:rsidR="00136BF8" w:rsidRPr="00136BF8" w:rsidRDefault="00136BF8" w:rsidP="00136BF8">
            <w:pPr>
              <w:widowControl w:val="0"/>
              <w:tabs>
                <w:tab w:val="left" w:pos="0"/>
                <w:tab w:val="left" w:pos="10800"/>
              </w:tabs>
              <w:autoSpaceDE w:val="0"/>
              <w:autoSpaceDN w:val="0"/>
              <w:adjustRightInd w:val="0"/>
              <w:spacing w:after="0" w:line="240" w:lineRule="auto"/>
              <w:rPr>
                <w:rFonts w:ascii="Times New Roman" w:hAnsi="Times New Roman" w:cs="Times New Roman"/>
                <w:b/>
                <w:spacing w:val="2"/>
                <w:sz w:val="24"/>
                <w:szCs w:val="24"/>
              </w:rPr>
            </w:pPr>
            <w:r w:rsidRPr="00136BF8">
              <w:rPr>
                <w:rFonts w:ascii="Times New Roman" w:hAnsi="Times New Roman" w:cs="Times New Roman"/>
                <w:b/>
                <w:spacing w:val="2"/>
                <w:sz w:val="24"/>
                <w:szCs w:val="24"/>
              </w:rPr>
              <w:t>«Россети Центр» - «Белгородэнерго»)</w:t>
            </w:r>
          </w:p>
          <w:p w:rsidR="00136BF8" w:rsidRPr="00136BF8" w:rsidRDefault="00136BF8" w:rsidP="00136BF8">
            <w:pPr>
              <w:widowControl w:val="0"/>
              <w:tabs>
                <w:tab w:val="left" w:pos="0"/>
                <w:tab w:val="left" w:pos="10800"/>
              </w:tabs>
              <w:autoSpaceDE w:val="0"/>
              <w:autoSpaceDN w:val="0"/>
              <w:adjustRightInd w:val="0"/>
              <w:spacing w:after="0" w:line="240" w:lineRule="auto"/>
              <w:rPr>
                <w:rFonts w:ascii="Times New Roman" w:hAnsi="Times New Roman" w:cs="Times New Roman"/>
                <w:b/>
                <w:spacing w:val="2"/>
                <w:sz w:val="24"/>
                <w:szCs w:val="24"/>
              </w:rPr>
            </w:pPr>
          </w:p>
        </w:tc>
        <w:tc>
          <w:tcPr>
            <w:tcW w:w="5070" w:type="dxa"/>
          </w:tcPr>
          <w:p w:rsidR="00136BF8" w:rsidRPr="00136BF8" w:rsidRDefault="00136BF8" w:rsidP="00136BF8">
            <w:pPr>
              <w:widowControl w:val="0"/>
              <w:tabs>
                <w:tab w:val="left" w:pos="0"/>
                <w:tab w:val="left" w:pos="10800"/>
              </w:tabs>
              <w:autoSpaceDE w:val="0"/>
              <w:autoSpaceDN w:val="0"/>
              <w:adjustRightInd w:val="0"/>
              <w:spacing w:after="0" w:line="240" w:lineRule="auto"/>
              <w:rPr>
                <w:rFonts w:ascii="Times New Roman" w:hAnsi="Times New Roman" w:cs="Times New Roman"/>
                <w:b/>
                <w:spacing w:val="2"/>
                <w:sz w:val="24"/>
                <w:szCs w:val="24"/>
              </w:rPr>
            </w:pPr>
            <w:r w:rsidRPr="00136BF8">
              <w:rPr>
                <w:rFonts w:ascii="Times New Roman" w:hAnsi="Times New Roman" w:cs="Times New Roman"/>
                <w:b/>
                <w:spacing w:val="2"/>
                <w:sz w:val="24"/>
                <w:szCs w:val="24"/>
              </w:rPr>
              <w:t>_____________________________</w:t>
            </w:r>
          </w:p>
          <w:p w:rsidR="00136BF8" w:rsidRPr="00136BF8" w:rsidRDefault="00136BF8" w:rsidP="00136BF8">
            <w:pPr>
              <w:widowControl w:val="0"/>
              <w:tabs>
                <w:tab w:val="left" w:pos="0"/>
                <w:tab w:val="left" w:pos="10800"/>
              </w:tabs>
              <w:autoSpaceDE w:val="0"/>
              <w:autoSpaceDN w:val="0"/>
              <w:adjustRightInd w:val="0"/>
              <w:spacing w:after="0" w:line="240" w:lineRule="auto"/>
              <w:rPr>
                <w:rFonts w:ascii="Times New Roman" w:hAnsi="Times New Roman" w:cs="Times New Roman"/>
                <w:b/>
                <w:spacing w:val="2"/>
                <w:sz w:val="24"/>
                <w:szCs w:val="24"/>
              </w:rPr>
            </w:pPr>
            <w:r w:rsidRPr="00136BF8">
              <w:rPr>
                <w:rFonts w:ascii="Times New Roman" w:hAnsi="Times New Roman" w:cs="Times New Roman"/>
                <w:b/>
                <w:spacing w:val="2"/>
                <w:sz w:val="24"/>
                <w:szCs w:val="24"/>
              </w:rPr>
              <w:t>(наименование)</w:t>
            </w:r>
          </w:p>
        </w:tc>
      </w:tr>
      <w:tr w:rsidR="00136BF8" w:rsidRPr="0053027D" w:rsidTr="00136BF8">
        <w:tc>
          <w:tcPr>
            <w:tcW w:w="5070" w:type="dxa"/>
          </w:tcPr>
          <w:p w:rsidR="00136BF8" w:rsidRPr="00136BF8" w:rsidRDefault="00136BF8" w:rsidP="00136BF8">
            <w:pPr>
              <w:widowControl w:val="0"/>
              <w:tabs>
                <w:tab w:val="left" w:pos="0"/>
                <w:tab w:val="left" w:pos="10800"/>
              </w:tabs>
              <w:autoSpaceDE w:val="0"/>
              <w:autoSpaceDN w:val="0"/>
              <w:adjustRightInd w:val="0"/>
              <w:spacing w:after="0" w:line="240" w:lineRule="auto"/>
              <w:rPr>
                <w:rFonts w:ascii="Times New Roman" w:hAnsi="Times New Roman" w:cs="Times New Roman"/>
                <w:b/>
                <w:spacing w:val="2"/>
                <w:sz w:val="24"/>
                <w:szCs w:val="24"/>
              </w:rPr>
            </w:pPr>
          </w:p>
        </w:tc>
        <w:tc>
          <w:tcPr>
            <w:tcW w:w="5070" w:type="dxa"/>
          </w:tcPr>
          <w:p w:rsidR="00136BF8" w:rsidRPr="00136BF8" w:rsidRDefault="00136BF8" w:rsidP="00136BF8">
            <w:pPr>
              <w:widowControl w:val="0"/>
              <w:tabs>
                <w:tab w:val="left" w:pos="0"/>
                <w:tab w:val="left" w:pos="10800"/>
              </w:tabs>
              <w:autoSpaceDE w:val="0"/>
              <w:autoSpaceDN w:val="0"/>
              <w:adjustRightInd w:val="0"/>
              <w:spacing w:after="0" w:line="240" w:lineRule="auto"/>
              <w:rPr>
                <w:rFonts w:ascii="Times New Roman" w:hAnsi="Times New Roman" w:cs="Times New Roman"/>
                <w:b/>
                <w:spacing w:val="2"/>
                <w:sz w:val="24"/>
                <w:szCs w:val="24"/>
              </w:rPr>
            </w:pPr>
          </w:p>
        </w:tc>
      </w:tr>
      <w:tr w:rsidR="00136BF8" w:rsidRPr="0053027D" w:rsidTr="00136BF8">
        <w:tc>
          <w:tcPr>
            <w:tcW w:w="5070" w:type="dxa"/>
          </w:tcPr>
          <w:p w:rsidR="00136BF8" w:rsidRPr="00136BF8" w:rsidRDefault="00136BF8" w:rsidP="00136BF8">
            <w:pPr>
              <w:widowControl w:val="0"/>
              <w:tabs>
                <w:tab w:val="left" w:pos="0"/>
                <w:tab w:val="left" w:pos="10800"/>
              </w:tabs>
              <w:autoSpaceDE w:val="0"/>
              <w:autoSpaceDN w:val="0"/>
              <w:adjustRightInd w:val="0"/>
              <w:spacing w:after="0" w:line="240" w:lineRule="auto"/>
              <w:rPr>
                <w:rFonts w:ascii="Times New Roman" w:hAnsi="Times New Roman" w:cs="Times New Roman"/>
                <w:b/>
                <w:spacing w:val="2"/>
                <w:sz w:val="24"/>
                <w:szCs w:val="24"/>
              </w:rPr>
            </w:pPr>
          </w:p>
        </w:tc>
        <w:tc>
          <w:tcPr>
            <w:tcW w:w="5070" w:type="dxa"/>
          </w:tcPr>
          <w:p w:rsidR="00136BF8" w:rsidRPr="00136BF8" w:rsidRDefault="00136BF8" w:rsidP="00136BF8">
            <w:pPr>
              <w:widowControl w:val="0"/>
              <w:tabs>
                <w:tab w:val="left" w:pos="0"/>
                <w:tab w:val="left" w:pos="10800"/>
              </w:tabs>
              <w:autoSpaceDE w:val="0"/>
              <w:autoSpaceDN w:val="0"/>
              <w:adjustRightInd w:val="0"/>
              <w:spacing w:after="0" w:line="240" w:lineRule="auto"/>
              <w:rPr>
                <w:rFonts w:ascii="Times New Roman" w:hAnsi="Times New Roman" w:cs="Times New Roman"/>
                <w:b/>
                <w:spacing w:val="2"/>
                <w:sz w:val="24"/>
                <w:szCs w:val="24"/>
              </w:rPr>
            </w:pPr>
          </w:p>
        </w:tc>
      </w:tr>
      <w:tr w:rsidR="00136BF8" w:rsidRPr="0053027D" w:rsidTr="00136BF8">
        <w:tc>
          <w:tcPr>
            <w:tcW w:w="5070" w:type="dxa"/>
          </w:tcPr>
          <w:p w:rsidR="00136BF8" w:rsidRPr="00136BF8" w:rsidRDefault="00136BF8" w:rsidP="00136BF8">
            <w:pPr>
              <w:widowControl w:val="0"/>
              <w:tabs>
                <w:tab w:val="left" w:pos="0"/>
                <w:tab w:val="left" w:pos="10800"/>
              </w:tabs>
              <w:autoSpaceDE w:val="0"/>
              <w:autoSpaceDN w:val="0"/>
              <w:adjustRightInd w:val="0"/>
              <w:spacing w:after="0" w:line="240" w:lineRule="auto"/>
              <w:rPr>
                <w:rFonts w:ascii="Times New Roman" w:hAnsi="Times New Roman" w:cs="Times New Roman"/>
                <w:b/>
                <w:spacing w:val="2"/>
                <w:sz w:val="24"/>
                <w:szCs w:val="24"/>
              </w:rPr>
            </w:pPr>
            <w:r w:rsidRPr="00136BF8">
              <w:rPr>
                <w:rFonts w:ascii="Times New Roman" w:hAnsi="Times New Roman" w:cs="Times New Roman"/>
                <w:b/>
                <w:spacing w:val="2"/>
                <w:sz w:val="24"/>
                <w:szCs w:val="24"/>
              </w:rPr>
              <w:t>___________________________</w:t>
            </w:r>
          </w:p>
          <w:p w:rsidR="00136BF8" w:rsidRPr="00136BF8" w:rsidRDefault="00136BF8" w:rsidP="00136BF8">
            <w:pPr>
              <w:widowControl w:val="0"/>
              <w:tabs>
                <w:tab w:val="left" w:pos="0"/>
                <w:tab w:val="left" w:pos="10800"/>
              </w:tabs>
              <w:autoSpaceDE w:val="0"/>
              <w:autoSpaceDN w:val="0"/>
              <w:adjustRightInd w:val="0"/>
              <w:spacing w:after="0" w:line="240" w:lineRule="auto"/>
              <w:rPr>
                <w:rFonts w:ascii="Times New Roman" w:hAnsi="Times New Roman" w:cs="Times New Roman"/>
                <w:b/>
                <w:spacing w:val="2"/>
                <w:sz w:val="24"/>
                <w:szCs w:val="24"/>
              </w:rPr>
            </w:pPr>
            <w:r w:rsidRPr="00136BF8">
              <w:rPr>
                <w:rFonts w:ascii="Times New Roman" w:hAnsi="Times New Roman" w:cs="Times New Roman"/>
                <w:b/>
                <w:spacing w:val="2"/>
                <w:sz w:val="24"/>
                <w:szCs w:val="24"/>
              </w:rPr>
              <w:t>(должность)</w:t>
            </w:r>
          </w:p>
          <w:p w:rsidR="00136BF8" w:rsidRPr="00136BF8" w:rsidRDefault="00136BF8" w:rsidP="00136BF8">
            <w:pPr>
              <w:widowControl w:val="0"/>
              <w:tabs>
                <w:tab w:val="left" w:pos="0"/>
                <w:tab w:val="left" w:pos="10800"/>
              </w:tabs>
              <w:autoSpaceDE w:val="0"/>
              <w:autoSpaceDN w:val="0"/>
              <w:adjustRightInd w:val="0"/>
              <w:spacing w:after="0" w:line="240" w:lineRule="auto"/>
              <w:rPr>
                <w:rFonts w:ascii="Times New Roman" w:hAnsi="Times New Roman" w:cs="Times New Roman"/>
                <w:b/>
                <w:spacing w:val="2"/>
                <w:sz w:val="24"/>
                <w:szCs w:val="24"/>
              </w:rPr>
            </w:pPr>
          </w:p>
          <w:p w:rsidR="00136BF8" w:rsidRPr="00136BF8" w:rsidRDefault="00136BF8" w:rsidP="00136BF8">
            <w:pPr>
              <w:widowControl w:val="0"/>
              <w:tabs>
                <w:tab w:val="left" w:pos="0"/>
                <w:tab w:val="left" w:pos="10800"/>
              </w:tabs>
              <w:autoSpaceDE w:val="0"/>
              <w:autoSpaceDN w:val="0"/>
              <w:adjustRightInd w:val="0"/>
              <w:spacing w:after="0" w:line="240" w:lineRule="auto"/>
              <w:rPr>
                <w:rFonts w:ascii="Times New Roman" w:hAnsi="Times New Roman" w:cs="Times New Roman"/>
                <w:b/>
                <w:spacing w:val="2"/>
                <w:sz w:val="24"/>
                <w:szCs w:val="24"/>
              </w:rPr>
            </w:pPr>
            <w:r w:rsidRPr="00136BF8">
              <w:rPr>
                <w:rFonts w:ascii="Times New Roman" w:hAnsi="Times New Roman" w:cs="Times New Roman"/>
                <w:b/>
                <w:spacing w:val="2"/>
                <w:sz w:val="24"/>
                <w:szCs w:val="24"/>
              </w:rPr>
              <w:t>___________________________________</w:t>
            </w:r>
          </w:p>
          <w:p w:rsidR="00136BF8" w:rsidRPr="00136BF8" w:rsidRDefault="00136BF8" w:rsidP="00136BF8">
            <w:pPr>
              <w:widowControl w:val="0"/>
              <w:tabs>
                <w:tab w:val="left" w:pos="0"/>
                <w:tab w:val="left" w:pos="10800"/>
              </w:tabs>
              <w:autoSpaceDE w:val="0"/>
              <w:autoSpaceDN w:val="0"/>
              <w:adjustRightInd w:val="0"/>
              <w:spacing w:after="0" w:line="240" w:lineRule="auto"/>
              <w:rPr>
                <w:rFonts w:ascii="Times New Roman" w:hAnsi="Times New Roman" w:cs="Times New Roman"/>
                <w:b/>
                <w:spacing w:val="2"/>
                <w:sz w:val="24"/>
                <w:szCs w:val="24"/>
              </w:rPr>
            </w:pPr>
            <w:r w:rsidRPr="00136BF8">
              <w:rPr>
                <w:rFonts w:ascii="Times New Roman" w:hAnsi="Times New Roman" w:cs="Times New Roman"/>
                <w:b/>
                <w:spacing w:val="2"/>
                <w:sz w:val="24"/>
                <w:szCs w:val="24"/>
              </w:rPr>
              <w:t>(Ф.И.О.)</w:t>
            </w:r>
          </w:p>
          <w:p w:rsidR="00136BF8" w:rsidRPr="00136BF8" w:rsidRDefault="00136BF8" w:rsidP="00136BF8">
            <w:pPr>
              <w:widowControl w:val="0"/>
              <w:tabs>
                <w:tab w:val="left" w:pos="0"/>
                <w:tab w:val="left" w:pos="10800"/>
              </w:tabs>
              <w:autoSpaceDE w:val="0"/>
              <w:autoSpaceDN w:val="0"/>
              <w:adjustRightInd w:val="0"/>
              <w:spacing w:after="0" w:line="240" w:lineRule="auto"/>
              <w:rPr>
                <w:rFonts w:ascii="Times New Roman" w:hAnsi="Times New Roman" w:cs="Times New Roman"/>
                <w:b/>
                <w:spacing w:val="2"/>
                <w:sz w:val="24"/>
                <w:szCs w:val="24"/>
              </w:rPr>
            </w:pPr>
            <w:r w:rsidRPr="00136BF8">
              <w:rPr>
                <w:rFonts w:ascii="Times New Roman" w:hAnsi="Times New Roman" w:cs="Times New Roman"/>
                <w:b/>
                <w:spacing w:val="2"/>
                <w:sz w:val="24"/>
                <w:szCs w:val="24"/>
              </w:rPr>
              <w:t xml:space="preserve">                            </w:t>
            </w:r>
          </w:p>
          <w:p w:rsidR="00136BF8" w:rsidRPr="00136BF8" w:rsidRDefault="00136BF8" w:rsidP="00136BF8">
            <w:pPr>
              <w:widowControl w:val="0"/>
              <w:tabs>
                <w:tab w:val="left" w:pos="0"/>
                <w:tab w:val="left" w:pos="10800"/>
              </w:tabs>
              <w:autoSpaceDE w:val="0"/>
              <w:autoSpaceDN w:val="0"/>
              <w:adjustRightInd w:val="0"/>
              <w:spacing w:after="0" w:line="240" w:lineRule="auto"/>
              <w:rPr>
                <w:rFonts w:ascii="Times New Roman" w:hAnsi="Times New Roman" w:cs="Times New Roman"/>
                <w:b/>
                <w:spacing w:val="2"/>
                <w:sz w:val="24"/>
                <w:szCs w:val="24"/>
              </w:rPr>
            </w:pPr>
            <w:r w:rsidRPr="00136BF8">
              <w:rPr>
                <w:rFonts w:ascii="Times New Roman" w:hAnsi="Times New Roman" w:cs="Times New Roman"/>
                <w:b/>
                <w:spacing w:val="2"/>
                <w:sz w:val="24"/>
                <w:szCs w:val="24"/>
              </w:rPr>
              <w:t xml:space="preserve">М.П.   «_____» _____________20___г.                     </w:t>
            </w:r>
          </w:p>
        </w:tc>
        <w:tc>
          <w:tcPr>
            <w:tcW w:w="5070" w:type="dxa"/>
          </w:tcPr>
          <w:p w:rsidR="00136BF8" w:rsidRPr="00136BF8" w:rsidRDefault="00136BF8" w:rsidP="00136BF8">
            <w:pPr>
              <w:widowControl w:val="0"/>
              <w:tabs>
                <w:tab w:val="left" w:pos="0"/>
                <w:tab w:val="left" w:pos="10800"/>
              </w:tabs>
              <w:autoSpaceDE w:val="0"/>
              <w:autoSpaceDN w:val="0"/>
              <w:adjustRightInd w:val="0"/>
              <w:spacing w:after="0" w:line="240" w:lineRule="auto"/>
              <w:rPr>
                <w:rFonts w:ascii="Times New Roman" w:hAnsi="Times New Roman" w:cs="Times New Roman"/>
                <w:b/>
                <w:spacing w:val="2"/>
                <w:sz w:val="24"/>
                <w:szCs w:val="24"/>
              </w:rPr>
            </w:pPr>
            <w:r w:rsidRPr="00136BF8">
              <w:rPr>
                <w:rFonts w:ascii="Times New Roman" w:hAnsi="Times New Roman" w:cs="Times New Roman"/>
                <w:b/>
                <w:spacing w:val="2"/>
                <w:sz w:val="24"/>
                <w:szCs w:val="24"/>
              </w:rPr>
              <w:t>___________________________</w:t>
            </w:r>
          </w:p>
          <w:p w:rsidR="00136BF8" w:rsidRPr="00136BF8" w:rsidRDefault="00136BF8" w:rsidP="00136BF8">
            <w:pPr>
              <w:widowControl w:val="0"/>
              <w:tabs>
                <w:tab w:val="left" w:pos="0"/>
                <w:tab w:val="left" w:pos="10800"/>
              </w:tabs>
              <w:autoSpaceDE w:val="0"/>
              <w:autoSpaceDN w:val="0"/>
              <w:adjustRightInd w:val="0"/>
              <w:spacing w:after="0" w:line="240" w:lineRule="auto"/>
              <w:rPr>
                <w:rFonts w:ascii="Times New Roman" w:hAnsi="Times New Roman" w:cs="Times New Roman"/>
                <w:b/>
                <w:spacing w:val="2"/>
                <w:sz w:val="24"/>
                <w:szCs w:val="24"/>
              </w:rPr>
            </w:pPr>
            <w:r w:rsidRPr="00136BF8">
              <w:rPr>
                <w:rFonts w:ascii="Times New Roman" w:hAnsi="Times New Roman" w:cs="Times New Roman"/>
                <w:b/>
                <w:spacing w:val="2"/>
                <w:sz w:val="24"/>
                <w:szCs w:val="24"/>
              </w:rPr>
              <w:t>(должность)</w:t>
            </w:r>
          </w:p>
          <w:p w:rsidR="00136BF8" w:rsidRPr="00136BF8" w:rsidRDefault="00136BF8" w:rsidP="00136BF8">
            <w:pPr>
              <w:widowControl w:val="0"/>
              <w:tabs>
                <w:tab w:val="left" w:pos="0"/>
                <w:tab w:val="left" w:pos="10800"/>
              </w:tabs>
              <w:autoSpaceDE w:val="0"/>
              <w:autoSpaceDN w:val="0"/>
              <w:adjustRightInd w:val="0"/>
              <w:spacing w:after="0" w:line="240" w:lineRule="auto"/>
              <w:rPr>
                <w:rFonts w:ascii="Times New Roman" w:hAnsi="Times New Roman" w:cs="Times New Roman"/>
                <w:b/>
                <w:spacing w:val="2"/>
                <w:sz w:val="24"/>
                <w:szCs w:val="24"/>
              </w:rPr>
            </w:pPr>
          </w:p>
          <w:p w:rsidR="00136BF8" w:rsidRPr="00136BF8" w:rsidRDefault="00136BF8" w:rsidP="00136BF8">
            <w:pPr>
              <w:widowControl w:val="0"/>
              <w:tabs>
                <w:tab w:val="left" w:pos="0"/>
                <w:tab w:val="left" w:pos="10800"/>
              </w:tabs>
              <w:autoSpaceDE w:val="0"/>
              <w:autoSpaceDN w:val="0"/>
              <w:adjustRightInd w:val="0"/>
              <w:spacing w:after="0" w:line="240" w:lineRule="auto"/>
              <w:rPr>
                <w:rFonts w:ascii="Times New Roman" w:hAnsi="Times New Roman" w:cs="Times New Roman"/>
                <w:b/>
                <w:spacing w:val="2"/>
                <w:sz w:val="24"/>
                <w:szCs w:val="24"/>
              </w:rPr>
            </w:pPr>
            <w:r w:rsidRPr="00136BF8">
              <w:rPr>
                <w:rFonts w:ascii="Times New Roman" w:hAnsi="Times New Roman" w:cs="Times New Roman"/>
                <w:b/>
                <w:spacing w:val="2"/>
                <w:sz w:val="24"/>
                <w:szCs w:val="24"/>
              </w:rPr>
              <w:t>___________________________________</w:t>
            </w:r>
          </w:p>
          <w:p w:rsidR="00136BF8" w:rsidRPr="00136BF8" w:rsidRDefault="00136BF8" w:rsidP="00136BF8">
            <w:pPr>
              <w:widowControl w:val="0"/>
              <w:tabs>
                <w:tab w:val="left" w:pos="0"/>
                <w:tab w:val="left" w:pos="10800"/>
              </w:tabs>
              <w:autoSpaceDE w:val="0"/>
              <w:autoSpaceDN w:val="0"/>
              <w:adjustRightInd w:val="0"/>
              <w:spacing w:after="0" w:line="240" w:lineRule="auto"/>
              <w:rPr>
                <w:rFonts w:ascii="Times New Roman" w:hAnsi="Times New Roman" w:cs="Times New Roman"/>
                <w:b/>
                <w:spacing w:val="2"/>
                <w:sz w:val="24"/>
                <w:szCs w:val="24"/>
              </w:rPr>
            </w:pPr>
            <w:r w:rsidRPr="00136BF8">
              <w:rPr>
                <w:rFonts w:ascii="Times New Roman" w:hAnsi="Times New Roman" w:cs="Times New Roman"/>
                <w:b/>
                <w:spacing w:val="2"/>
                <w:sz w:val="24"/>
                <w:szCs w:val="24"/>
              </w:rPr>
              <w:t>(Ф.И.О.)</w:t>
            </w:r>
          </w:p>
          <w:p w:rsidR="00136BF8" w:rsidRPr="00136BF8" w:rsidRDefault="00136BF8" w:rsidP="00136BF8">
            <w:pPr>
              <w:widowControl w:val="0"/>
              <w:tabs>
                <w:tab w:val="left" w:pos="0"/>
                <w:tab w:val="left" w:pos="10800"/>
              </w:tabs>
              <w:autoSpaceDE w:val="0"/>
              <w:autoSpaceDN w:val="0"/>
              <w:adjustRightInd w:val="0"/>
              <w:spacing w:after="0" w:line="240" w:lineRule="auto"/>
              <w:rPr>
                <w:rFonts w:ascii="Times New Roman" w:hAnsi="Times New Roman" w:cs="Times New Roman"/>
                <w:b/>
                <w:spacing w:val="2"/>
                <w:sz w:val="24"/>
                <w:szCs w:val="24"/>
              </w:rPr>
            </w:pPr>
            <w:r w:rsidRPr="00136BF8">
              <w:rPr>
                <w:rFonts w:ascii="Times New Roman" w:hAnsi="Times New Roman" w:cs="Times New Roman"/>
                <w:b/>
                <w:spacing w:val="2"/>
                <w:sz w:val="24"/>
                <w:szCs w:val="24"/>
              </w:rPr>
              <w:t xml:space="preserve">                            </w:t>
            </w:r>
          </w:p>
          <w:p w:rsidR="00136BF8" w:rsidRPr="00136BF8" w:rsidRDefault="00136BF8" w:rsidP="00136BF8">
            <w:pPr>
              <w:widowControl w:val="0"/>
              <w:tabs>
                <w:tab w:val="left" w:pos="0"/>
                <w:tab w:val="left" w:pos="10800"/>
              </w:tabs>
              <w:autoSpaceDE w:val="0"/>
              <w:autoSpaceDN w:val="0"/>
              <w:adjustRightInd w:val="0"/>
              <w:spacing w:after="0" w:line="240" w:lineRule="auto"/>
              <w:rPr>
                <w:rFonts w:ascii="Times New Roman" w:hAnsi="Times New Roman" w:cs="Times New Roman"/>
                <w:b/>
                <w:spacing w:val="2"/>
                <w:sz w:val="24"/>
                <w:szCs w:val="24"/>
              </w:rPr>
            </w:pPr>
            <w:r w:rsidRPr="00136BF8">
              <w:rPr>
                <w:rFonts w:ascii="Times New Roman" w:hAnsi="Times New Roman" w:cs="Times New Roman"/>
                <w:b/>
                <w:spacing w:val="2"/>
                <w:sz w:val="24"/>
                <w:szCs w:val="24"/>
              </w:rPr>
              <w:t xml:space="preserve">М.П.   «_____» _____________20___г.  </w:t>
            </w:r>
          </w:p>
        </w:tc>
      </w:tr>
    </w:tbl>
    <w:p w:rsidR="00E85603" w:rsidRPr="009D4D42" w:rsidRDefault="00E85603" w:rsidP="00E85603">
      <w:pPr>
        <w:widowControl w:val="0"/>
        <w:shd w:val="clear" w:color="auto" w:fill="FFFFFF"/>
        <w:tabs>
          <w:tab w:val="left" w:pos="0"/>
          <w:tab w:val="left" w:pos="10800"/>
        </w:tabs>
        <w:autoSpaceDE w:val="0"/>
        <w:autoSpaceDN w:val="0"/>
        <w:adjustRightInd w:val="0"/>
        <w:spacing w:line="266" w:lineRule="exact"/>
        <w:jc w:val="both"/>
        <w:rPr>
          <w:rFonts w:ascii="Times New Roman" w:hAnsi="Times New Roman"/>
          <w:b/>
          <w:spacing w:val="2"/>
        </w:rPr>
      </w:pPr>
    </w:p>
    <w:p w:rsidR="00E85603" w:rsidRPr="00AD1AB6" w:rsidRDefault="00E85603" w:rsidP="00A00B55">
      <w:pPr>
        <w:widowControl w:val="0"/>
        <w:spacing w:after="0" w:line="240" w:lineRule="auto"/>
        <w:ind w:right="34" w:firstLine="5760"/>
        <w:jc w:val="both"/>
        <w:rPr>
          <w:rFonts w:ascii="Times New Roman" w:hAnsi="Times New Roman"/>
          <w:sz w:val="24"/>
          <w:szCs w:val="24"/>
        </w:rPr>
      </w:pPr>
      <w:r w:rsidRPr="009D4D42">
        <w:rPr>
          <w:rFonts w:ascii="Times New Roman" w:hAnsi="Times New Roman"/>
          <w:color w:val="FF0000"/>
          <w:sz w:val="26"/>
          <w:szCs w:val="20"/>
        </w:rPr>
        <w:br w:type="page"/>
      </w:r>
      <w:r w:rsidRPr="000772BC">
        <w:rPr>
          <w:rFonts w:ascii="Times New Roman" w:hAnsi="Times New Roman"/>
          <w:sz w:val="24"/>
          <w:szCs w:val="24"/>
        </w:rPr>
        <w:lastRenderedPageBreak/>
        <w:t xml:space="preserve">Приложение </w:t>
      </w:r>
      <w:r w:rsidR="007E2159">
        <w:rPr>
          <w:rFonts w:ascii="Times New Roman" w:hAnsi="Times New Roman"/>
          <w:sz w:val="24"/>
          <w:szCs w:val="24"/>
        </w:rPr>
        <w:t xml:space="preserve">1 </w:t>
      </w:r>
      <w:r w:rsidRPr="000772BC">
        <w:rPr>
          <w:rFonts w:ascii="Times New Roman" w:hAnsi="Times New Roman"/>
          <w:sz w:val="24"/>
          <w:szCs w:val="24"/>
        </w:rPr>
        <w:t>к Соглашению № _</w:t>
      </w:r>
    </w:p>
    <w:p w:rsidR="00E85603" w:rsidRDefault="00E85603" w:rsidP="00A00B55">
      <w:pPr>
        <w:widowControl w:val="0"/>
        <w:spacing w:after="0" w:line="240" w:lineRule="auto"/>
        <w:ind w:right="34" w:firstLine="5760"/>
        <w:jc w:val="both"/>
        <w:rPr>
          <w:rFonts w:ascii="Times New Roman" w:hAnsi="Times New Roman"/>
          <w:sz w:val="24"/>
          <w:szCs w:val="24"/>
        </w:rPr>
      </w:pPr>
      <w:r w:rsidRPr="000772BC">
        <w:rPr>
          <w:rFonts w:ascii="Times New Roman" w:hAnsi="Times New Roman"/>
          <w:sz w:val="24"/>
          <w:szCs w:val="24"/>
        </w:rPr>
        <w:t>от «___» _________ 20___ г.</w:t>
      </w:r>
    </w:p>
    <w:p w:rsidR="00DB21AB" w:rsidRDefault="00DB21AB" w:rsidP="00A00B55">
      <w:pPr>
        <w:widowControl w:val="0"/>
        <w:spacing w:after="0" w:line="240" w:lineRule="auto"/>
        <w:ind w:right="34" w:firstLine="5760"/>
        <w:jc w:val="both"/>
        <w:rPr>
          <w:rFonts w:ascii="Times New Roman" w:hAnsi="Times New Roman"/>
          <w:sz w:val="24"/>
          <w:szCs w:val="24"/>
        </w:rPr>
      </w:pPr>
    </w:p>
    <w:p w:rsidR="00DB21AB" w:rsidRDefault="00DB21AB" w:rsidP="00A00B55">
      <w:pPr>
        <w:widowControl w:val="0"/>
        <w:spacing w:after="0" w:line="240" w:lineRule="auto"/>
        <w:ind w:right="34" w:firstLine="5760"/>
        <w:jc w:val="both"/>
        <w:rPr>
          <w:rFonts w:ascii="Times New Roman" w:hAnsi="Times New Roman"/>
          <w:sz w:val="24"/>
          <w:szCs w:val="24"/>
        </w:rPr>
      </w:pPr>
    </w:p>
    <w:p w:rsidR="00DB21AB" w:rsidRDefault="00DB21AB" w:rsidP="00A00B55">
      <w:pPr>
        <w:widowControl w:val="0"/>
        <w:spacing w:after="0" w:line="240" w:lineRule="auto"/>
        <w:ind w:right="34" w:firstLine="5760"/>
        <w:jc w:val="both"/>
        <w:rPr>
          <w:rFonts w:ascii="Times New Roman" w:hAnsi="Times New Roman"/>
          <w:sz w:val="24"/>
          <w:szCs w:val="24"/>
        </w:rPr>
      </w:pPr>
    </w:p>
    <w:p w:rsidR="00DB21AB" w:rsidRPr="00AD1AB6" w:rsidRDefault="00DB21AB" w:rsidP="00A00B55">
      <w:pPr>
        <w:widowControl w:val="0"/>
        <w:spacing w:after="0" w:line="240" w:lineRule="auto"/>
        <w:ind w:right="34" w:firstLine="5760"/>
        <w:jc w:val="both"/>
        <w:rPr>
          <w:rFonts w:ascii="Times New Roman" w:hAnsi="Times New Roman"/>
          <w:sz w:val="24"/>
          <w:szCs w:val="24"/>
        </w:rPr>
      </w:pPr>
    </w:p>
    <w:tbl>
      <w:tblPr>
        <w:tblW w:w="0" w:type="dxa"/>
        <w:tblInd w:w="-356" w:type="dxa"/>
        <w:tblLayout w:type="fixed"/>
        <w:tblCellMar>
          <w:left w:w="70" w:type="dxa"/>
          <w:right w:w="70" w:type="dxa"/>
        </w:tblCellMar>
        <w:tblLook w:val="04A0" w:firstRow="1" w:lastRow="0" w:firstColumn="1" w:lastColumn="0" w:noHBand="0" w:noVBand="1"/>
      </w:tblPr>
      <w:tblGrid>
        <w:gridCol w:w="5104"/>
        <w:gridCol w:w="4961"/>
      </w:tblGrid>
      <w:tr w:rsidR="00B952D4" w:rsidRPr="00DB21AB" w:rsidTr="00D043EF">
        <w:trPr>
          <w:trHeight w:val="130"/>
        </w:trPr>
        <w:tc>
          <w:tcPr>
            <w:tcW w:w="5104" w:type="dxa"/>
            <w:hideMark/>
          </w:tcPr>
          <w:p w:rsidR="00B952D4" w:rsidRPr="00DB21AB" w:rsidRDefault="00B952D4" w:rsidP="00D043EF">
            <w:pPr>
              <w:tabs>
                <w:tab w:val="left" w:pos="4536"/>
              </w:tabs>
              <w:rPr>
                <w:rFonts w:ascii="Times New Roman" w:hAnsi="Times New Roman"/>
                <w:b/>
                <w:sz w:val="24"/>
                <w:szCs w:val="24"/>
              </w:rPr>
            </w:pPr>
            <w:r w:rsidRPr="00DB21AB">
              <w:rPr>
                <w:rFonts w:ascii="Times New Roman" w:hAnsi="Times New Roman"/>
                <w:b/>
                <w:sz w:val="24"/>
                <w:szCs w:val="24"/>
              </w:rPr>
              <w:t>Наименование Контрагента:</w:t>
            </w:r>
          </w:p>
        </w:tc>
        <w:tc>
          <w:tcPr>
            <w:tcW w:w="4961" w:type="dxa"/>
            <w:hideMark/>
          </w:tcPr>
          <w:p w:rsidR="00B952D4" w:rsidRPr="00DB21AB" w:rsidRDefault="00B952D4" w:rsidP="00D043EF">
            <w:pPr>
              <w:tabs>
                <w:tab w:val="left" w:pos="4536"/>
              </w:tabs>
              <w:rPr>
                <w:rFonts w:ascii="Times New Roman" w:hAnsi="Times New Roman"/>
                <w:b/>
                <w:sz w:val="24"/>
                <w:szCs w:val="24"/>
              </w:rPr>
            </w:pPr>
            <w:r w:rsidRPr="00DB21AB">
              <w:rPr>
                <w:rFonts w:ascii="Times New Roman" w:hAnsi="Times New Roman"/>
                <w:b/>
                <w:sz w:val="24"/>
                <w:szCs w:val="24"/>
              </w:rPr>
              <w:t>Наименование Обладателя информации:</w:t>
            </w:r>
          </w:p>
        </w:tc>
      </w:tr>
      <w:tr w:rsidR="00B952D4" w:rsidTr="00D043EF">
        <w:trPr>
          <w:trHeight w:val="981"/>
        </w:trPr>
        <w:tc>
          <w:tcPr>
            <w:tcW w:w="5104" w:type="dxa"/>
            <w:hideMark/>
          </w:tcPr>
          <w:p w:rsidR="00B952D4" w:rsidRDefault="00B952D4" w:rsidP="00D043EF">
            <w:pPr>
              <w:rPr>
                <w:rFonts w:ascii="Times New Roman" w:hAnsi="Times New Roman"/>
                <w:sz w:val="24"/>
                <w:szCs w:val="24"/>
              </w:rPr>
            </w:pPr>
            <w:r>
              <w:rPr>
                <w:rFonts w:ascii="Times New Roman" w:hAnsi="Times New Roman"/>
                <w:sz w:val="24"/>
                <w:szCs w:val="24"/>
              </w:rPr>
              <w:t>С указанием реквизитов</w:t>
            </w:r>
          </w:p>
        </w:tc>
        <w:tc>
          <w:tcPr>
            <w:tcW w:w="4961" w:type="dxa"/>
          </w:tcPr>
          <w:p w:rsidR="00B952D4" w:rsidRDefault="00B952D4" w:rsidP="00D043EF">
            <w:pPr>
              <w:keepNext/>
              <w:widowControl w:val="0"/>
              <w:outlineLvl w:val="0"/>
              <w:rPr>
                <w:rFonts w:ascii="Times New Roman" w:hAnsi="Times New Roman"/>
                <w:sz w:val="24"/>
                <w:szCs w:val="24"/>
              </w:rPr>
            </w:pPr>
            <w:r>
              <w:rPr>
                <w:rFonts w:ascii="Times New Roman" w:hAnsi="Times New Roman"/>
                <w:sz w:val="24"/>
                <w:szCs w:val="24"/>
              </w:rPr>
              <w:t>ПАО «Россети Центр»</w:t>
            </w:r>
          </w:p>
          <w:p w:rsidR="00B952D4" w:rsidRDefault="00B952D4" w:rsidP="00D043EF">
            <w:pPr>
              <w:rPr>
                <w:rFonts w:ascii="Times New Roman" w:hAnsi="Times New Roman"/>
                <w:sz w:val="24"/>
                <w:szCs w:val="24"/>
              </w:rPr>
            </w:pPr>
            <w:r>
              <w:rPr>
                <w:rFonts w:ascii="Times New Roman" w:hAnsi="Times New Roman"/>
                <w:sz w:val="24"/>
                <w:szCs w:val="24"/>
              </w:rPr>
              <w:t>127018, г. Москва, 2-ая Ямская ул., д.4</w:t>
            </w:r>
          </w:p>
          <w:p w:rsidR="00B952D4" w:rsidRDefault="00B952D4" w:rsidP="00D043EF">
            <w:pPr>
              <w:rPr>
                <w:rFonts w:ascii="Times New Roman" w:hAnsi="Times New Roman"/>
                <w:sz w:val="24"/>
                <w:szCs w:val="24"/>
              </w:rPr>
            </w:pPr>
          </w:p>
        </w:tc>
      </w:tr>
    </w:tbl>
    <w:p w:rsidR="00E85603" w:rsidRPr="00AD1AB6" w:rsidRDefault="007E2159" w:rsidP="007E2159">
      <w:pPr>
        <w:widowControl w:val="0"/>
        <w:shd w:val="clear" w:color="auto" w:fill="FFFFFF"/>
        <w:tabs>
          <w:tab w:val="left" w:pos="1050"/>
          <w:tab w:val="center" w:pos="5032"/>
        </w:tabs>
        <w:autoSpaceDE w:val="0"/>
        <w:autoSpaceDN w:val="0"/>
        <w:adjustRightInd w:val="0"/>
        <w:spacing w:after="0" w:line="240" w:lineRule="auto"/>
        <w:rPr>
          <w:rFonts w:ascii="Times New Roman" w:hAnsi="Times New Roman"/>
          <w:b/>
          <w:sz w:val="24"/>
          <w:szCs w:val="24"/>
        </w:rPr>
      </w:pPr>
      <w:r>
        <w:rPr>
          <w:rFonts w:ascii="Times New Roman" w:hAnsi="Times New Roman"/>
          <w:sz w:val="24"/>
          <w:szCs w:val="24"/>
        </w:rPr>
        <w:tab/>
      </w:r>
      <w:r>
        <w:rPr>
          <w:rFonts w:ascii="Times New Roman" w:hAnsi="Times New Roman"/>
          <w:sz w:val="24"/>
          <w:szCs w:val="24"/>
        </w:rPr>
        <w:tab/>
      </w:r>
      <w:r w:rsidR="00E85603" w:rsidRPr="00AD1AB6">
        <w:rPr>
          <w:rFonts w:ascii="Times New Roman" w:hAnsi="Times New Roman"/>
          <w:sz w:val="24"/>
          <w:szCs w:val="24"/>
        </w:rPr>
        <w:t xml:space="preserve"> </w:t>
      </w:r>
      <w:r w:rsidR="00E85603" w:rsidRPr="00AD1AB6">
        <w:rPr>
          <w:rFonts w:ascii="Times New Roman" w:hAnsi="Times New Roman"/>
          <w:b/>
          <w:sz w:val="24"/>
          <w:szCs w:val="24"/>
        </w:rPr>
        <w:t>АКТ</w:t>
      </w:r>
    </w:p>
    <w:p w:rsidR="00E85603" w:rsidRPr="00AD1AB6" w:rsidRDefault="00E85603" w:rsidP="007E2159">
      <w:pPr>
        <w:widowControl w:val="0"/>
        <w:shd w:val="clear" w:color="auto" w:fill="FFFFFF"/>
        <w:autoSpaceDE w:val="0"/>
        <w:autoSpaceDN w:val="0"/>
        <w:adjustRightInd w:val="0"/>
        <w:spacing w:after="0" w:line="240" w:lineRule="auto"/>
        <w:jc w:val="center"/>
        <w:rPr>
          <w:rFonts w:ascii="Times New Roman" w:hAnsi="Times New Roman"/>
          <w:b/>
          <w:sz w:val="24"/>
          <w:szCs w:val="24"/>
        </w:rPr>
      </w:pPr>
      <w:r w:rsidRPr="00AD1AB6">
        <w:rPr>
          <w:rFonts w:ascii="Times New Roman" w:hAnsi="Times New Roman"/>
          <w:b/>
          <w:sz w:val="24"/>
          <w:szCs w:val="24"/>
        </w:rPr>
        <w:t xml:space="preserve">приема-передачи информации </w:t>
      </w:r>
    </w:p>
    <w:p w:rsidR="00E85603" w:rsidRPr="00AD1AB6" w:rsidRDefault="00E85603" w:rsidP="007E2159">
      <w:pPr>
        <w:spacing w:after="0" w:line="240" w:lineRule="auto"/>
        <w:jc w:val="center"/>
        <w:rPr>
          <w:rFonts w:ascii="Times New Roman" w:hAnsi="Times New Roman"/>
          <w:sz w:val="24"/>
          <w:szCs w:val="24"/>
        </w:rPr>
      </w:pPr>
      <w:r w:rsidRPr="00AD1AB6">
        <w:rPr>
          <w:rFonts w:ascii="Times New Roman" w:hAnsi="Times New Roman"/>
          <w:sz w:val="24"/>
          <w:szCs w:val="24"/>
        </w:rPr>
        <w:t>к договору № ______ от ___.___.20   г.</w:t>
      </w:r>
    </w:p>
    <w:p w:rsidR="00E85603" w:rsidRPr="00AD1AB6" w:rsidRDefault="00E85603" w:rsidP="007E2159">
      <w:pPr>
        <w:widowControl w:val="0"/>
        <w:shd w:val="clear" w:color="auto" w:fill="FFFFFF"/>
        <w:autoSpaceDE w:val="0"/>
        <w:autoSpaceDN w:val="0"/>
        <w:adjustRightInd w:val="0"/>
        <w:spacing w:after="0" w:line="240" w:lineRule="auto"/>
        <w:jc w:val="both"/>
        <w:rPr>
          <w:rFonts w:ascii="Times New Roman" w:hAnsi="Times New Roman"/>
          <w:sz w:val="24"/>
          <w:szCs w:val="24"/>
        </w:rPr>
      </w:pPr>
    </w:p>
    <w:p w:rsidR="00E85603" w:rsidRPr="00AD1AB6" w:rsidRDefault="00E85603" w:rsidP="007E2159">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z w:val="24"/>
          <w:szCs w:val="24"/>
        </w:rPr>
      </w:pPr>
      <w:r w:rsidRPr="00AD1AB6">
        <w:rPr>
          <w:rFonts w:ascii="Times New Roman" w:hAnsi="Times New Roman"/>
          <w:spacing w:val="3"/>
          <w:sz w:val="24"/>
          <w:szCs w:val="24"/>
        </w:rPr>
        <w:t>ПАО «</w:t>
      </w:r>
      <w:r w:rsidR="00FB2625">
        <w:rPr>
          <w:rFonts w:ascii="Times New Roman" w:hAnsi="Times New Roman"/>
          <w:spacing w:val="3"/>
          <w:sz w:val="24"/>
          <w:szCs w:val="24"/>
        </w:rPr>
        <w:t>Россети Центр</w:t>
      </w:r>
      <w:r w:rsidRPr="00AD1AB6">
        <w:rPr>
          <w:rFonts w:ascii="Times New Roman" w:hAnsi="Times New Roman"/>
          <w:spacing w:val="3"/>
          <w:sz w:val="24"/>
          <w:szCs w:val="24"/>
        </w:rPr>
        <w:t>»</w:t>
      </w:r>
      <w:r w:rsidR="00AE3F5C">
        <w:rPr>
          <w:rFonts w:ascii="Times New Roman" w:hAnsi="Times New Roman"/>
          <w:spacing w:val="3"/>
          <w:sz w:val="24"/>
          <w:szCs w:val="24"/>
        </w:rPr>
        <w:t>/ПАО «</w:t>
      </w:r>
      <w:r w:rsidR="00FB2625">
        <w:rPr>
          <w:rFonts w:ascii="Times New Roman" w:hAnsi="Times New Roman"/>
          <w:spacing w:val="3"/>
          <w:sz w:val="24"/>
          <w:szCs w:val="24"/>
        </w:rPr>
        <w:t>Россети Центр</w:t>
      </w:r>
      <w:r w:rsidR="00AE3F5C">
        <w:rPr>
          <w:rFonts w:ascii="Times New Roman" w:hAnsi="Times New Roman"/>
          <w:spacing w:val="3"/>
          <w:sz w:val="24"/>
          <w:szCs w:val="24"/>
        </w:rPr>
        <w:t xml:space="preserve"> и Приволжья»</w:t>
      </w:r>
      <w:r w:rsidRPr="00AD1AB6">
        <w:rPr>
          <w:rFonts w:ascii="Times New Roman" w:hAnsi="Times New Roman"/>
          <w:spacing w:val="3"/>
          <w:sz w:val="24"/>
          <w:szCs w:val="24"/>
        </w:rPr>
        <w:t xml:space="preserve">, именуемое в дальнейшем «Обладатель информации», в лице ___________, действующего на основании </w:t>
      </w:r>
      <w:r w:rsidRPr="00AD1AB6">
        <w:rPr>
          <w:rFonts w:ascii="Times New Roman" w:hAnsi="Times New Roman"/>
          <w:i/>
          <w:spacing w:val="3"/>
          <w:sz w:val="24"/>
          <w:szCs w:val="24"/>
        </w:rPr>
        <w:t>_____________</w:t>
      </w:r>
      <w:r w:rsidRPr="00AD1AB6">
        <w:rPr>
          <w:rFonts w:ascii="Times New Roman" w:hAnsi="Times New Roman"/>
          <w:spacing w:val="3"/>
          <w:sz w:val="24"/>
          <w:szCs w:val="24"/>
        </w:rPr>
        <w:t>, и (</w:t>
      </w:r>
      <w:r w:rsidRPr="00AD1AB6">
        <w:rPr>
          <w:rFonts w:ascii="Times New Roman" w:hAnsi="Times New Roman"/>
          <w:i/>
          <w:spacing w:val="3"/>
          <w:sz w:val="24"/>
          <w:szCs w:val="24"/>
        </w:rPr>
        <w:t>наименование Контрагента</w:t>
      </w:r>
      <w:r w:rsidRPr="00AD1AB6">
        <w:rPr>
          <w:rFonts w:ascii="Times New Roman" w:hAnsi="Times New Roman"/>
          <w:spacing w:val="3"/>
          <w:sz w:val="24"/>
          <w:szCs w:val="24"/>
        </w:rPr>
        <w:t xml:space="preserve">) в лице ___________, действующего на основании _______________, </w:t>
      </w:r>
      <w:r w:rsidRPr="00AD1AB6">
        <w:rPr>
          <w:rFonts w:ascii="Times New Roman" w:hAnsi="Times New Roman"/>
          <w:sz w:val="24"/>
          <w:szCs w:val="24"/>
        </w:rPr>
        <w:t>совместно именуемые «Стороны», составили настоящий акт о нижеследующем:</w:t>
      </w:r>
    </w:p>
    <w:p w:rsidR="00E85603" w:rsidRPr="00AD1AB6" w:rsidRDefault="00E85603" w:rsidP="00773EB5">
      <w:pPr>
        <w:widowControl w:val="0"/>
        <w:numPr>
          <w:ilvl w:val="0"/>
          <w:numId w:val="62"/>
        </w:numPr>
        <w:shd w:val="clear" w:color="auto" w:fill="FFFFFF"/>
        <w:tabs>
          <w:tab w:val="left" w:pos="360"/>
        </w:tabs>
        <w:autoSpaceDE w:val="0"/>
        <w:autoSpaceDN w:val="0"/>
        <w:adjustRightInd w:val="0"/>
        <w:spacing w:after="0" w:line="240" w:lineRule="auto"/>
        <w:ind w:left="0" w:firstLine="709"/>
        <w:contextualSpacing/>
        <w:jc w:val="both"/>
        <w:rPr>
          <w:rFonts w:ascii="Times New Roman" w:hAnsi="Times New Roman"/>
          <w:spacing w:val="3"/>
          <w:sz w:val="24"/>
          <w:szCs w:val="24"/>
        </w:rPr>
      </w:pPr>
      <w:r w:rsidRPr="00AD1AB6">
        <w:rPr>
          <w:rFonts w:ascii="Times New Roman" w:hAnsi="Times New Roman"/>
          <w:spacing w:val="3"/>
          <w:sz w:val="24"/>
          <w:szCs w:val="24"/>
        </w:rPr>
        <w:t>Обладателем информации передан, а Контрагентом получен на условиях Соглашения №____ от «____» _________ 20___г. о передаче и охране информации, составляющей коммерческую тайну, следующий перечень информации:</w:t>
      </w:r>
    </w:p>
    <w:p w:rsidR="00E85603" w:rsidRPr="00AD1AB6" w:rsidRDefault="00E85603" w:rsidP="007E2159">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AD1AB6">
        <w:rPr>
          <w:rFonts w:ascii="Times New Roman" w:hAnsi="Times New Roman"/>
          <w:spacing w:val="3"/>
          <w:sz w:val="24"/>
          <w:szCs w:val="24"/>
        </w:rPr>
        <w:t>1.1. ________________________________;</w:t>
      </w:r>
    </w:p>
    <w:p w:rsidR="00E85603" w:rsidRPr="00AD1AB6" w:rsidRDefault="00E85603" w:rsidP="007E2159">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AD1AB6">
        <w:rPr>
          <w:rFonts w:ascii="Times New Roman" w:hAnsi="Times New Roman"/>
          <w:spacing w:val="3"/>
          <w:sz w:val="24"/>
          <w:szCs w:val="24"/>
        </w:rPr>
        <w:t>1.2. ________________________________;</w:t>
      </w:r>
    </w:p>
    <w:p w:rsidR="00E85603" w:rsidRPr="00AD1AB6" w:rsidRDefault="00E85603" w:rsidP="007E2159">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AD1AB6">
        <w:rPr>
          <w:rFonts w:ascii="Times New Roman" w:hAnsi="Times New Roman"/>
          <w:spacing w:val="3"/>
          <w:sz w:val="24"/>
          <w:szCs w:val="24"/>
        </w:rPr>
        <w:t>1.3. ________________________________;</w:t>
      </w:r>
    </w:p>
    <w:p w:rsidR="00E85603" w:rsidRPr="00AD1AB6" w:rsidRDefault="00E85603" w:rsidP="007E2159">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AD1AB6">
        <w:rPr>
          <w:rFonts w:ascii="Times New Roman" w:hAnsi="Times New Roman"/>
          <w:spacing w:val="3"/>
          <w:sz w:val="24"/>
          <w:szCs w:val="24"/>
        </w:rPr>
        <w:t>…………………………………………….... .</w:t>
      </w:r>
    </w:p>
    <w:p w:rsidR="00E85603" w:rsidRPr="00AD1AB6" w:rsidRDefault="00E85603" w:rsidP="00773EB5">
      <w:pPr>
        <w:widowControl w:val="0"/>
        <w:numPr>
          <w:ilvl w:val="0"/>
          <w:numId w:val="62"/>
        </w:numPr>
        <w:shd w:val="clear" w:color="auto" w:fill="FFFFFF"/>
        <w:tabs>
          <w:tab w:val="left" w:pos="1134"/>
        </w:tabs>
        <w:autoSpaceDE w:val="0"/>
        <w:autoSpaceDN w:val="0"/>
        <w:adjustRightInd w:val="0"/>
        <w:spacing w:after="0" w:line="240" w:lineRule="auto"/>
        <w:ind w:left="0" w:firstLine="709"/>
        <w:contextualSpacing/>
        <w:jc w:val="both"/>
        <w:rPr>
          <w:rFonts w:ascii="Times New Roman" w:hAnsi="Times New Roman"/>
          <w:sz w:val="24"/>
          <w:szCs w:val="24"/>
        </w:rPr>
      </w:pPr>
      <w:r w:rsidRPr="00AD1AB6">
        <w:rPr>
          <w:rFonts w:ascii="Times New Roman" w:hAnsi="Times New Roman"/>
          <w:sz w:val="24"/>
          <w:szCs w:val="24"/>
        </w:rPr>
        <w:t>Указанный в п. 1 настоящего Акта приема-передачи перечень информации передан (</w:t>
      </w:r>
      <w:r w:rsidRPr="00AD1AB6">
        <w:rPr>
          <w:rFonts w:ascii="Times New Roman" w:hAnsi="Times New Roman"/>
          <w:i/>
          <w:sz w:val="24"/>
          <w:szCs w:val="24"/>
        </w:rPr>
        <w:t xml:space="preserve">наименование Контрагента) </w:t>
      </w:r>
      <w:r w:rsidRPr="00AD1AB6">
        <w:rPr>
          <w:rFonts w:ascii="Times New Roman" w:hAnsi="Times New Roman"/>
          <w:sz w:val="24"/>
          <w:szCs w:val="24"/>
        </w:rPr>
        <w:t xml:space="preserve">в </w:t>
      </w:r>
      <w:r w:rsidRPr="00AD1AB6">
        <w:rPr>
          <w:rFonts w:ascii="Times New Roman" w:hAnsi="Times New Roman"/>
          <w:spacing w:val="2"/>
          <w:sz w:val="24"/>
          <w:szCs w:val="24"/>
        </w:rPr>
        <w:t xml:space="preserve">рамках отношений, связанных </w:t>
      </w:r>
      <w:r w:rsidRPr="00AD1AB6">
        <w:rPr>
          <w:rFonts w:ascii="Times New Roman" w:hAnsi="Times New Roman"/>
          <w:spacing w:val="3"/>
          <w:sz w:val="24"/>
          <w:szCs w:val="24"/>
        </w:rPr>
        <w:t>с исполнением договора № _______ от _________ 20___ г.</w:t>
      </w:r>
    </w:p>
    <w:p w:rsidR="00E85603" w:rsidRPr="00AD1AB6" w:rsidRDefault="00E85603" w:rsidP="00773EB5">
      <w:pPr>
        <w:numPr>
          <w:ilvl w:val="0"/>
          <w:numId w:val="62"/>
        </w:numPr>
        <w:tabs>
          <w:tab w:val="left" w:pos="1134"/>
        </w:tabs>
        <w:spacing w:after="0" w:line="240" w:lineRule="auto"/>
        <w:ind w:left="0" w:firstLine="709"/>
        <w:jc w:val="both"/>
        <w:rPr>
          <w:rFonts w:ascii="Times New Roman" w:hAnsi="Times New Roman"/>
          <w:sz w:val="24"/>
          <w:szCs w:val="24"/>
        </w:rPr>
      </w:pPr>
      <w:r w:rsidRPr="00AD1AB6">
        <w:rPr>
          <w:rFonts w:ascii="Times New Roman" w:hAnsi="Times New Roman"/>
          <w:sz w:val="24"/>
          <w:szCs w:val="24"/>
        </w:rPr>
        <w:t xml:space="preserve">Настоящий акт составлен в двух идентичных экземплярах, имеющих одинаковую юридическую силу. Настоящий акт с момента подписания его сторонами становится неотъемлемой частью </w:t>
      </w:r>
      <w:r w:rsidRPr="00AD1AB6">
        <w:rPr>
          <w:rFonts w:ascii="Times New Roman" w:hAnsi="Times New Roman"/>
          <w:spacing w:val="3"/>
          <w:sz w:val="24"/>
          <w:szCs w:val="24"/>
        </w:rPr>
        <w:t>Соглашения № ____ от «____» _________ 20___ г.</w:t>
      </w:r>
    </w:p>
    <w:tbl>
      <w:tblPr>
        <w:tblW w:w="0" w:type="auto"/>
        <w:tblInd w:w="11" w:type="dxa"/>
        <w:tblLook w:val="04A0" w:firstRow="1" w:lastRow="0" w:firstColumn="1" w:lastColumn="0" w:noHBand="0" w:noVBand="1"/>
      </w:tblPr>
      <w:tblGrid>
        <w:gridCol w:w="4780"/>
        <w:gridCol w:w="4780"/>
      </w:tblGrid>
      <w:tr w:rsidR="00E85603" w:rsidRPr="002D3FB8" w:rsidTr="00E85603">
        <w:tc>
          <w:tcPr>
            <w:tcW w:w="4780" w:type="dxa"/>
          </w:tcPr>
          <w:p w:rsidR="00E85603" w:rsidRPr="002D3FB8" w:rsidRDefault="00E85603" w:rsidP="007E2159">
            <w:pPr>
              <w:widowControl w:val="0"/>
              <w:tabs>
                <w:tab w:val="left" w:pos="0"/>
                <w:tab w:val="left" w:pos="10800"/>
              </w:tabs>
              <w:autoSpaceDE w:val="0"/>
              <w:autoSpaceDN w:val="0"/>
              <w:adjustRightInd w:val="0"/>
              <w:spacing w:after="0" w:line="240" w:lineRule="auto"/>
              <w:jc w:val="both"/>
              <w:rPr>
                <w:rFonts w:ascii="Times New Roman" w:hAnsi="Times New Roman"/>
                <w:spacing w:val="2"/>
                <w:sz w:val="24"/>
                <w:szCs w:val="24"/>
              </w:rPr>
            </w:pPr>
          </w:p>
          <w:p w:rsidR="00E85603" w:rsidRPr="002D3FB8" w:rsidRDefault="00E85603" w:rsidP="007E2159">
            <w:pPr>
              <w:widowControl w:val="0"/>
              <w:tabs>
                <w:tab w:val="left" w:pos="0"/>
                <w:tab w:val="left" w:pos="10800"/>
              </w:tabs>
              <w:autoSpaceDE w:val="0"/>
              <w:autoSpaceDN w:val="0"/>
              <w:adjustRightInd w:val="0"/>
              <w:spacing w:after="0" w:line="240" w:lineRule="auto"/>
              <w:jc w:val="both"/>
              <w:rPr>
                <w:rFonts w:ascii="Times New Roman" w:hAnsi="Times New Roman"/>
                <w:spacing w:val="2"/>
                <w:sz w:val="24"/>
                <w:szCs w:val="24"/>
              </w:rPr>
            </w:pPr>
            <w:r w:rsidRPr="002D3FB8">
              <w:rPr>
                <w:rFonts w:ascii="Times New Roman" w:hAnsi="Times New Roman"/>
                <w:spacing w:val="2"/>
                <w:sz w:val="24"/>
                <w:szCs w:val="24"/>
              </w:rPr>
              <w:t>Обладатель информации</w:t>
            </w:r>
          </w:p>
          <w:p w:rsidR="007E2159" w:rsidRPr="002D3FB8" w:rsidRDefault="007E2159" w:rsidP="007E2159">
            <w:pPr>
              <w:spacing w:after="0" w:line="240" w:lineRule="auto"/>
              <w:rPr>
                <w:rFonts w:ascii="Times New Roman" w:hAnsi="Times New Roman" w:cs="Times New Roman"/>
                <w:color w:val="000000"/>
                <w:sz w:val="24"/>
                <w:szCs w:val="24"/>
              </w:rPr>
            </w:pPr>
            <w:r w:rsidRPr="002D3FB8">
              <w:rPr>
                <w:rFonts w:ascii="Times New Roman" w:hAnsi="Times New Roman" w:cs="Times New Roman"/>
                <w:sz w:val="24"/>
                <w:szCs w:val="24"/>
              </w:rPr>
              <w:t xml:space="preserve">                  </w:t>
            </w:r>
          </w:p>
          <w:p w:rsidR="00E85603" w:rsidRPr="002D3FB8" w:rsidRDefault="00E85603" w:rsidP="007E2159">
            <w:pPr>
              <w:widowControl w:val="0"/>
              <w:tabs>
                <w:tab w:val="left" w:pos="0"/>
                <w:tab w:val="left" w:pos="10800"/>
              </w:tabs>
              <w:autoSpaceDE w:val="0"/>
              <w:autoSpaceDN w:val="0"/>
              <w:adjustRightInd w:val="0"/>
              <w:spacing w:after="0" w:line="240" w:lineRule="auto"/>
              <w:jc w:val="both"/>
              <w:rPr>
                <w:rFonts w:ascii="Times New Roman" w:hAnsi="Times New Roman"/>
                <w:spacing w:val="2"/>
                <w:sz w:val="24"/>
                <w:szCs w:val="24"/>
              </w:rPr>
            </w:pPr>
          </w:p>
        </w:tc>
        <w:tc>
          <w:tcPr>
            <w:tcW w:w="4780" w:type="dxa"/>
          </w:tcPr>
          <w:p w:rsidR="00E85603" w:rsidRPr="002D3FB8" w:rsidRDefault="00E85603" w:rsidP="007E2159">
            <w:pPr>
              <w:widowControl w:val="0"/>
              <w:tabs>
                <w:tab w:val="left" w:pos="0"/>
                <w:tab w:val="left" w:pos="10800"/>
              </w:tabs>
              <w:autoSpaceDE w:val="0"/>
              <w:autoSpaceDN w:val="0"/>
              <w:adjustRightInd w:val="0"/>
              <w:spacing w:after="0" w:line="240" w:lineRule="auto"/>
              <w:jc w:val="both"/>
              <w:rPr>
                <w:rFonts w:ascii="Times New Roman" w:hAnsi="Times New Roman"/>
                <w:spacing w:val="2"/>
                <w:sz w:val="24"/>
                <w:szCs w:val="24"/>
              </w:rPr>
            </w:pPr>
          </w:p>
          <w:p w:rsidR="00E85603" w:rsidRPr="002D3FB8" w:rsidRDefault="00E85603" w:rsidP="007E2159">
            <w:pPr>
              <w:widowControl w:val="0"/>
              <w:tabs>
                <w:tab w:val="left" w:pos="0"/>
                <w:tab w:val="left" w:pos="10800"/>
              </w:tabs>
              <w:autoSpaceDE w:val="0"/>
              <w:autoSpaceDN w:val="0"/>
              <w:adjustRightInd w:val="0"/>
              <w:spacing w:after="0" w:line="240" w:lineRule="auto"/>
              <w:jc w:val="both"/>
              <w:rPr>
                <w:rFonts w:ascii="Times New Roman" w:hAnsi="Times New Roman"/>
                <w:spacing w:val="2"/>
                <w:sz w:val="24"/>
                <w:szCs w:val="24"/>
              </w:rPr>
            </w:pPr>
            <w:r w:rsidRPr="002D3FB8">
              <w:rPr>
                <w:rFonts w:ascii="Times New Roman" w:hAnsi="Times New Roman"/>
                <w:spacing w:val="2"/>
                <w:sz w:val="24"/>
                <w:szCs w:val="24"/>
              </w:rPr>
              <w:t>Контрагент</w:t>
            </w:r>
          </w:p>
          <w:p w:rsidR="007D59F2" w:rsidRDefault="007D59F2" w:rsidP="00E424BB">
            <w:pPr>
              <w:spacing w:after="0" w:line="240" w:lineRule="auto"/>
              <w:ind w:right="-1"/>
              <w:rPr>
                <w:rFonts w:ascii="Times New Roman" w:eastAsia="Calibri" w:hAnsi="Times New Roman" w:cs="Times New Roman"/>
                <w:b/>
                <w:color w:val="000000"/>
                <w:sz w:val="24"/>
                <w:szCs w:val="24"/>
              </w:rPr>
            </w:pPr>
          </w:p>
          <w:p w:rsidR="007D59F2" w:rsidRDefault="007D59F2" w:rsidP="00E424BB">
            <w:pPr>
              <w:spacing w:after="0" w:line="240" w:lineRule="auto"/>
              <w:ind w:right="-1"/>
              <w:rPr>
                <w:rFonts w:ascii="Times New Roman" w:eastAsia="Calibri" w:hAnsi="Times New Roman" w:cs="Times New Roman"/>
                <w:b/>
                <w:color w:val="000000"/>
                <w:sz w:val="24"/>
                <w:szCs w:val="24"/>
              </w:rPr>
            </w:pPr>
          </w:p>
          <w:p w:rsidR="007D59F2" w:rsidRDefault="007D59F2" w:rsidP="00E424BB">
            <w:pPr>
              <w:spacing w:after="0" w:line="240" w:lineRule="auto"/>
              <w:ind w:right="-1"/>
              <w:rPr>
                <w:rFonts w:ascii="Times New Roman" w:eastAsia="Calibri" w:hAnsi="Times New Roman" w:cs="Times New Roman"/>
                <w:b/>
                <w:color w:val="000000"/>
                <w:sz w:val="24"/>
                <w:szCs w:val="24"/>
              </w:rPr>
            </w:pPr>
          </w:p>
          <w:p w:rsidR="007D59F2" w:rsidRDefault="007D59F2" w:rsidP="00E424BB">
            <w:pPr>
              <w:spacing w:after="0" w:line="240" w:lineRule="auto"/>
              <w:ind w:right="-1"/>
              <w:rPr>
                <w:rFonts w:ascii="Times New Roman" w:eastAsia="Calibri" w:hAnsi="Times New Roman" w:cs="Times New Roman"/>
                <w:b/>
                <w:color w:val="000000"/>
                <w:sz w:val="24"/>
                <w:szCs w:val="24"/>
              </w:rPr>
            </w:pPr>
          </w:p>
          <w:p w:rsidR="007D59F2" w:rsidRDefault="007D59F2" w:rsidP="00E424BB">
            <w:pPr>
              <w:spacing w:after="0" w:line="240" w:lineRule="auto"/>
              <w:ind w:right="-1"/>
              <w:rPr>
                <w:rFonts w:ascii="Times New Roman" w:eastAsia="Calibri" w:hAnsi="Times New Roman" w:cs="Times New Roman"/>
                <w:b/>
                <w:color w:val="000000"/>
                <w:sz w:val="24"/>
                <w:szCs w:val="24"/>
              </w:rPr>
            </w:pPr>
          </w:p>
          <w:p w:rsidR="007D59F2" w:rsidRDefault="007D59F2" w:rsidP="00E424BB">
            <w:pPr>
              <w:spacing w:after="0" w:line="240" w:lineRule="auto"/>
              <w:ind w:right="-1"/>
              <w:rPr>
                <w:rFonts w:ascii="Times New Roman" w:eastAsia="Calibri" w:hAnsi="Times New Roman" w:cs="Times New Roman"/>
                <w:b/>
                <w:color w:val="000000"/>
                <w:sz w:val="24"/>
                <w:szCs w:val="24"/>
              </w:rPr>
            </w:pPr>
          </w:p>
          <w:p w:rsidR="007D59F2" w:rsidRDefault="007D59F2" w:rsidP="00E424BB">
            <w:pPr>
              <w:spacing w:after="0" w:line="240" w:lineRule="auto"/>
              <w:ind w:right="-1"/>
              <w:rPr>
                <w:rFonts w:ascii="Times New Roman" w:eastAsia="Calibri" w:hAnsi="Times New Roman" w:cs="Times New Roman"/>
                <w:b/>
                <w:color w:val="000000"/>
                <w:sz w:val="24"/>
                <w:szCs w:val="24"/>
              </w:rPr>
            </w:pPr>
          </w:p>
          <w:p w:rsidR="007D59F2" w:rsidRDefault="007D59F2" w:rsidP="00E424BB">
            <w:pPr>
              <w:spacing w:after="0" w:line="240" w:lineRule="auto"/>
              <w:ind w:right="-1"/>
              <w:rPr>
                <w:rFonts w:ascii="Times New Roman" w:eastAsia="Calibri" w:hAnsi="Times New Roman" w:cs="Times New Roman"/>
                <w:b/>
                <w:color w:val="000000"/>
                <w:sz w:val="24"/>
                <w:szCs w:val="24"/>
              </w:rPr>
            </w:pPr>
          </w:p>
          <w:p w:rsidR="007D59F2" w:rsidRDefault="007D59F2" w:rsidP="00E424BB">
            <w:pPr>
              <w:spacing w:after="0" w:line="240" w:lineRule="auto"/>
              <w:ind w:right="-1"/>
              <w:rPr>
                <w:rFonts w:ascii="Times New Roman" w:eastAsia="Calibri" w:hAnsi="Times New Roman" w:cs="Times New Roman"/>
                <w:b/>
                <w:color w:val="000000"/>
                <w:sz w:val="24"/>
                <w:szCs w:val="24"/>
              </w:rPr>
            </w:pPr>
          </w:p>
          <w:p w:rsidR="007E2159" w:rsidRPr="002D3FB8" w:rsidRDefault="002D3FB8" w:rsidP="00E424BB">
            <w:pPr>
              <w:spacing w:after="0" w:line="240" w:lineRule="auto"/>
              <w:ind w:right="-1"/>
              <w:rPr>
                <w:rFonts w:ascii="Times New Roman" w:hAnsi="Times New Roman" w:cs="Times New Roman"/>
                <w:sz w:val="24"/>
                <w:szCs w:val="24"/>
              </w:rPr>
            </w:pPr>
            <w:r w:rsidRPr="002D3FB8">
              <w:rPr>
                <w:rFonts w:ascii="Times New Roman" w:hAnsi="Times New Roman" w:cs="Times New Roman"/>
                <w:sz w:val="24"/>
                <w:szCs w:val="24"/>
              </w:rPr>
              <w:t xml:space="preserve"> </w:t>
            </w:r>
            <w:r w:rsidR="007E2159" w:rsidRPr="002D3FB8">
              <w:rPr>
                <w:rFonts w:ascii="Times New Roman" w:hAnsi="Times New Roman" w:cs="Times New Roman"/>
                <w:sz w:val="24"/>
                <w:szCs w:val="24"/>
              </w:rPr>
              <w:t xml:space="preserve">                            </w:t>
            </w:r>
          </w:p>
          <w:p w:rsidR="00E85603" w:rsidRPr="002D3FB8" w:rsidRDefault="00E85603" w:rsidP="007E2159">
            <w:pPr>
              <w:widowControl w:val="0"/>
              <w:tabs>
                <w:tab w:val="left" w:pos="0"/>
                <w:tab w:val="left" w:pos="10800"/>
              </w:tabs>
              <w:autoSpaceDE w:val="0"/>
              <w:autoSpaceDN w:val="0"/>
              <w:adjustRightInd w:val="0"/>
              <w:spacing w:after="0" w:line="240" w:lineRule="auto"/>
              <w:jc w:val="both"/>
              <w:rPr>
                <w:rFonts w:ascii="Times New Roman" w:hAnsi="Times New Roman"/>
                <w:spacing w:val="2"/>
                <w:sz w:val="24"/>
                <w:szCs w:val="24"/>
              </w:rPr>
            </w:pPr>
          </w:p>
        </w:tc>
      </w:tr>
    </w:tbl>
    <w:p w:rsidR="00A00B55" w:rsidRDefault="00A00B55" w:rsidP="00261C1E">
      <w:pPr>
        <w:widowControl w:val="0"/>
        <w:spacing w:after="0" w:line="240" w:lineRule="auto"/>
        <w:ind w:left="6804" w:right="-41"/>
        <w:jc w:val="both"/>
        <w:rPr>
          <w:rFonts w:ascii="Times New Roman" w:eastAsia="Times New Roman" w:hAnsi="Times New Roman"/>
          <w:sz w:val="24"/>
          <w:szCs w:val="24"/>
          <w:lang w:eastAsia="ru-RU"/>
        </w:rPr>
      </w:pPr>
    </w:p>
    <w:p w:rsidR="00B952D4" w:rsidRDefault="00B952D4">
      <w:pPr>
        <w:spacing w:after="160" w:line="259"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p w:rsidR="00261C1E" w:rsidRDefault="007E2159" w:rsidP="00261C1E">
      <w:pPr>
        <w:widowControl w:val="0"/>
        <w:spacing w:after="0" w:line="240" w:lineRule="auto"/>
        <w:ind w:left="6804" w:right="-4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П</w:t>
      </w:r>
      <w:r w:rsidR="00261C1E" w:rsidRPr="009D4D42">
        <w:rPr>
          <w:rFonts w:ascii="Times New Roman" w:eastAsia="Times New Roman" w:hAnsi="Times New Roman"/>
          <w:sz w:val="24"/>
          <w:szCs w:val="24"/>
          <w:lang w:eastAsia="ru-RU"/>
        </w:rPr>
        <w:t xml:space="preserve">риложение </w:t>
      </w:r>
      <w:r w:rsidR="00763774">
        <w:rPr>
          <w:rFonts w:ascii="Times New Roman" w:eastAsia="Times New Roman" w:hAnsi="Times New Roman"/>
          <w:sz w:val="24"/>
          <w:szCs w:val="24"/>
          <w:lang w:eastAsia="ru-RU"/>
        </w:rPr>
        <w:t>29</w:t>
      </w:r>
      <w:r w:rsidR="00261C1E">
        <w:rPr>
          <w:rFonts w:ascii="Times New Roman" w:eastAsia="Times New Roman" w:hAnsi="Times New Roman"/>
          <w:sz w:val="24"/>
          <w:szCs w:val="24"/>
          <w:lang w:eastAsia="ru-RU"/>
        </w:rPr>
        <w:t xml:space="preserve"> </w:t>
      </w:r>
    </w:p>
    <w:p w:rsidR="00261C1E" w:rsidRDefault="00261C1E" w:rsidP="00261C1E">
      <w:pPr>
        <w:widowControl w:val="0"/>
        <w:spacing w:after="0" w:line="240" w:lineRule="auto"/>
        <w:ind w:left="6804" w:right="-4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 договору</w:t>
      </w:r>
      <w:r w:rsidRPr="009D4D42">
        <w:rPr>
          <w:rFonts w:ascii="Times New Roman" w:eastAsia="Times New Roman" w:hAnsi="Times New Roman"/>
          <w:sz w:val="24"/>
          <w:szCs w:val="24"/>
          <w:lang w:eastAsia="ru-RU"/>
        </w:rPr>
        <w:t xml:space="preserve"> </w:t>
      </w:r>
      <w:r w:rsidR="00DC0B8D">
        <w:rPr>
          <w:rFonts w:ascii="Times New Roman" w:eastAsia="Times New Roman" w:hAnsi="Times New Roman"/>
          <w:sz w:val="24"/>
          <w:szCs w:val="24"/>
          <w:lang w:eastAsia="ru-RU"/>
        </w:rPr>
        <w:t>от _____________</w:t>
      </w:r>
    </w:p>
    <w:p w:rsidR="00DC0B8D" w:rsidRPr="009D4D42" w:rsidRDefault="00DC0B8D" w:rsidP="00261C1E">
      <w:pPr>
        <w:widowControl w:val="0"/>
        <w:spacing w:after="0" w:line="240" w:lineRule="auto"/>
        <w:ind w:left="6804" w:right="-4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_________________________</w:t>
      </w:r>
    </w:p>
    <w:p w:rsidR="00261C1E" w:rsidRDefault="00261C1E" w:rsidP="00E52C3B">
      <w:pPr>
        <w:widowControl w:val="0"/>
        <w:ind w:right="34" w:firstLine="5760"/>
        <w:jc w:val="both"/>
      </w:pPr>
    </w:p>
    <w:p w:rsidR="00E371B9" w:rsidRPr="00E371B9" w:rsidRDefault="00E371B9" w:rsidP="00E371B9">
      <w:pPr>
        <w:widowControl w:val="0"/>
        <w:autoSpaceDE w:val="0"/>
        <w:autoSpaceDN w:val="0"/>
        <w:adjustRightInd w:val="0"/>
        <w:spacing w:after="0" w:line="240" w:lineRule="auto"/>
        <w:jc w:val="center"/>
        <w:rPr>
          <w:rFonts w:ascii="Times New Roman" w:hAnsi="Times New Roman" w:cs="Times New Roman"/>
          <w:b/>
          <w:bCs/>
          <w:sz w:val="24"/>
          <w:szCs w:val="24"/>
        </w:rPr>
      </w:pPr>
      <w:r w:rsidRPr="00E371B9">
        <w:rPr>
          <w:rFonts w:ascii="Times New Roman" w:hAnsi="Times New Roman" w:cs="Times New Roman"/>
          <w:b/>
          <w:bCs/>
          <w:sz w:val="24"/>
          <w:szCs w:val="24"/>
        </w:rPr>
        <w:t>СПИСОК</w:t>
      </w:r>
    </w:p>
    <w:p w:rsidR="00E371B9" w:rsidRPr="00E371B9" w:rsidRDefault="00E371B9" w:rsidP="00E371B9">
      <w:pPr>
        <w:widowControl w:val="0"/>
        <w:autoSpaceDE w:val="0"/>
        <w:autoSpaceDN w:val="0"/>
        <w:adjustRightInd w:val="0"/>
        <w:spacing w:after="0" w:line="240" w:lineRule="auto"/>
        <w:jc w:val="center"/>
        <w:rPr>
          <w:rFonts w:ascii="Times New Roman" w:hAnsi="Times New Roman" w:cs="Times New Roman"/>
          <w:b/>
          <w:bCs/>
          <w:sz w:val="24"/>
          <w:szCs w:val="24"/>
        </w:rPr>
      </w:pPr>
      <w:r w:rsidRPr="00E371B9">
        <w:rPr>
          <w:rFonts w:ascii="Times New Roman" w:hAnsi="Times New Roman" w:cs="Times New Roman"/>
          <w:b/>
          <w:bCs/>
          <w:sz w:val="24"/>
          <w:szCs w:val="24"/>
        </w:rPr>
        <w:t>субподрядных организаций</w:t>
      </w:r>
    </w:p>
    <w:p w:rsidR="00E371B9" w:rsidRPr="00E371B9" w:rsidRDefault="00E371B9" w:rsidP="00E371B9">
      <w:pPr>
        <w:widowControl w:val="0"/>
        <w:autoSpaceDE w:val="0"/>
        <w:autoSpaceDN w:val="0"/>
        <w:adjustRightInd w:val="0"/>
        <w:spacing w:after="0" w:line="240" w:lineRule="auto"/>
        <w:jc w:val="center"/>
        <w:rPr>
          <w:rFonts w:ascii="Times New Roman" w:hAnsi="Times New Roman" w:cs="Times New Roman"/>
          <w:b/>
          <w:bCs/>
          <w:sz w:val="24"/>
          <w:szCs w:val="24"/>
        </w:rPr>
      </w:pPr>
    </w:p>
    <w:p w:rsidR="00E371B9" w:rsidRPr="00E371B9" w:rsidRDefault="00E371B9" w:rsidP="00E371B9">
      <w:pPr>
        <w:pStyle w:val="Times12"/>
        <w:ind w:firstLine="0"/>
        <w:rPr>
          <w:rFonts w:cs="Times New Roman"/>
        </w:rPr>
      </w:pPr>
    </w:p>
    <w:p w:rsidR="00E371B9" w:rsidRPr="00E371B9" w:rsidRDefault="00E371B9" w:rsidP="00E371B9">
      <w:pPr>
        <w:tabs>
          <w:tab w:val="left" w:pos="5310"/>
        </w:tabs>
        <w:spacing w:after="0" w:line="240" w:lineRule="auto"/>
        <w:rPr>
          <w:rFonts w:ascii="Times New Roman" w:hAnsi="Times New Roman" w:cs="Times New Roman"/>
          <w:bCs/>
          <w:snapToGrid w:val="0"/>
          <w:sz w:val="24"/>
          <w:szCs w:val="24"/>
        </w:rPr>
      </w:pPr>
      <w:r w:rsidRPr="00E371B9">
        <w:rPr>
          <w:rFonts w:ascii="Times New Roman" w:hAnsi="Times New Roman" w:cs="Times New Roman"/>
          <w:bCs/>
          <w:snapToGrid w:val="0"/>
          <w:sz w:val="24"/>
          <w:szCs w:val="24"/>
        </w:rPr>
        <w:t>Заказчик: ПАО «</w:t>
      </w:r>
      <w:r w:rsidR="00FB2625">
        <w:rPr>
          <w:rFonts w:ascii="Times New Roman" w:hAnsi="Times New Roman" w:cs="Times New Roman"/>
          <w:bCs/>
          <w:snapToGrid w:val="0"/>
          <w:sz w:val="24"/>
          <w:szCs w:val="24"/>
        </w:rPr>
        <w:t>Россети Центр</w:t>
      </w:r>
      <w:r w:rsidRPr="00E371B9">
        <w:rPr>
          <w:rFonts w:ascii="Times New Roman" w:hAnsi="Times New Roman" w:cs="Times New Roman"/>
          <w:bCs/>
          <w:snapToGrid w:val="0"/>
          <w:sz w:val="24"/>
          <w:szCs w:val="24"/>
        </w:rPr>
        <w:t>» (филиал ПАО «</w:t>
      </w:r>
      <w:r w:rsidR="00FB2625">
        <w:rPr>
          <w:rFonts w:ascii="Times New Roman" w:hAnsi="Times New Roman" w:cs="Times New Roman"/>
          <w:bCs/>
          <w:snapToGrid w:val="0"/>
          <w:sz w:val="24"/>
          <w:szCs w:val="24"/>
        </w:rPr>
        <w:t>Россети Центр</w:t>
      </w:r>
      <w:r w:rsidRPr="00E371B9">
        <w:rPr>
          <w:rFonts w:ascii="Times New Roman" w:hAnsi="Times New Roman" w:cs="Times New Roman"/>
          <w:bCs/>
          <w:snapToGrid w:val="0"/>
          <w:sz w:val="24"/>
          <w:szCs w:val="24"/>
        </w:rPr>
        <w:t>» - «Белгородэнерго»)</w:t>
      </w:r>
    </w:p>
    <w:p w:rsidR="00B45E8B" w:rsidRDefault="00B45E8B" w:rsidP="00B45E8B">
      <w:pPr>
        <w:widowControl w:val="0"/>
        <w:autoSpaceDE w:val="0"/>
        <w:autoSpaceDN w:val="0"/>
        <w:adjustRightInd w:val="0"/>
        <w:spacing w:after="0" w:line="240" w:lineRule="auto"/>
        <w:rPr>
          <w:rFonts w:ascii="Times New Roman" w:hAnsi="Times New Roman" w:cs="Times New Roman"/>
          <w:bCs/>
          <w:snapToGrid w:val="0"/>
          <w:sz w:val="24"/>
          <w:szCs w:val="24"/>
        </w:rPr>
      </w:pPr>
      <w:r w:rsidRPr="0053027D">
        <w:rPr>
          <w:rFonts w:ascii="Times New Roman" w:hAnsi="Times New Roman" w:cs="Times New Roman"/>
          <w:bCs/>
          <w:snapToGrid w:val="0"/>
          <w:sz w:val="24"/>
          <w:szCs w:val="24"/>
        </w:rPr>
        <w:t>Подрядчик: ___________________(наименование)</w:t>
      </w:r>
    </w:p>
    <w:p w:rsidR="00E371B9" w:rsidRPr="00E371B9" w:rsidRDefault="00E371B9" w:rsidP="00E371B9">
      <w:pPr>
        <w:widowControl w:val="0"/>
        <w:autoSpaceDE w:val="0"/>
        <w:autoSpaceDN w:val="0"/>
        <w:adjustRightInd w:val="0"/>
        <w:spacing w:after="0" w:line="240" w:lineRule="auto"/>
        <w:jc w:val="both"/>
        <w:rPr>
          <w:rFonts w:ascii="Times New Roman" w:hAnsi="Times New Roman" w:cs="Times New Roman"/>
          <w:sz w:val="24"/>
          <w:szCs w:val="24"/>
        </w:rPr>
      </w:pPr>
      <w:r w:rsidRPr="00E371B9">
        <w:rPr>
          <w:rFonts w:ascii="Times New Roman" w:hAnsi="Times New Roman" w:cs="Times New Roman"/>
          <w:sz w:val="24"/>
          <w:szCs w:val="24"/>
        </w:rPr>
        <w:t xml:space="preserve">   </w:t>
      </w:r>
    </w:p>
    <w:p w:rsidR="00E371B9" w:rsidRPr="00E371B9" w:rsidRDefault="00E371B9" w:rsidP="00E371B9">
      <w:pPr>
        <w:overflowPunct w:val="0"/>
        <w:autoSpaceDE w:val="0"/>
        <w:autoSpaceDN w:val="0"/>
        <w:adjustRightInd w:val="0"/>
        <w:spacing w:after="0" w:line="240" w:lineRule="auto"/>
        <w:ind w:firstLine="567"/>
        <w:jc w:val="right"/>
        <w:textAlignment w:val="baseline"/>
        <w:rPr>
          <w:rFonts w:ascii="Times New Roman" w:hAnsi="Times New Roman" w:cs="Times New Roman"/>
          <w:bCs/>
          <w:color w:val="000000"/>
          <w:sz w:val="24"/>
          <w:szCs w:val="24"/>
        </w:rPr>
      </w:pPr>
      <w:r w:rsidRPr="00E371B9">
        <w:rPr>
          <w:rFonts w:ascii="Times New Roman" w:hAnsi="Times New Roman" w:cs="Times New Roman"/>
          <w:bCs/>
          <w:color w:val="000000"/>
          <w:sz w:val="24"/>
          <w:szCs w:val="24"/>
        </w:rPr>
        <w:t>.</w:t>
      </w:r>
    </w:p>
    <w:tbl>
      <w:tblPr>
        <w:tblW w:w="9606" w:type="dxa"/>
        <w:tblLayout w:type="fixed"/>
        <w:tblLook w:val="0000" w:firstRow="0" w:lastRow="0" w:firstColumn="0" w:lastColumn="0" w:noHBand="0" w:noVBand="0"/>
      </w:tblPr>
      <w:tblGrid>
        <w:gridCol w:w="851"/>
        <w:gridCol w:w="4859"/>
        <w:gridCol w:w="3896"/>
      </w:tblGrid>
      <w:tr w:rsidR="00E371B9" w:rsidRPr="00E371B9" w:rsidTr="00E6083F">
        <w:trPr>
          <w:trHeight w:val="978"/>
        </w:trPr>
        <w:tc>
          <w:tcPr>
            <w:tcW w:w="851" w:type="dxa"/>
            <w:tcBorders>
              <w:top w:val="single" w:sz="8" w:space="0" w:color="auto"/>
              <w:left w:val="single" w:sz="8" w:space="0" w:color="auto"/>
              <w:bottom w:val="single" w:sz="8" w:space="0" w:color="auto"/>
              <w:right w:val="single" w:sz="8" w:space="0" w:color="auto"/>
            </w:tcBorders>
            <w:shd w:val="clear" w:color="auto" w:fill="auto"/>
          </w:tcPr>
          <w:p w:rsidR="00E371B9" w:rsidRPr="00E371B9" w:rsidRDefault="00E371B9" w:rsidP="00E371B9">
            <w:pPr>
              <w:pStyle w:val="affc"/>
              <w:jc w:val="center"/>
              <w:rPr>
                <w:rFonts w:ascii="Times New Roman" w:hAnsi="Times New Roman"/>
                <w:b/>
                <w:snapToGrid w:val="0"/>
                <w:sz w:val="24"/>
                <w:szCs w:val="24"/>
              </w:rPr>
            </w:pPr>
          </w:p>
          <w:p w:rsidR="00E371B9" w:rsidRPr="00E371B9" w:rsidRDefault="00E371B9" w:rsidP="00E371B9">
            <w:pPr>
              <w:pStyle w:val="affc"/>
              <w:jc w:val="center"/>
              <w:rPr>
                <w:rFonts w:ascii="Times New Roman" w:hAnsi="Times New Roman"/>
                <w:b/>
                <w:snapToGrid w:val="0"/>
                <w:sz w:val="24"/>
                <w:szCs w:val="24"/>
              </w:rPr>
            </w:pPr>
            <w:r w:rsidRPr="00E371B9">
              <w:rPr>
                <w:rFonts w:ascii="Times New Roman" w:hAnsi="Times New Roman"/>
                <w:b/>
                <w:snapToGrid w:val="0"/>
                <w:sz w:val="24"/>
                <w:szCs w:val="24"/>
              </w:rPr>
              <w:t>№ п/п</w:t>
            </w:r>
          </w:p>
        </w:tc>
        <w:tc>
          <w:tcPr>
            <w:tcW w:w="4859" w:type="dxa"/>
            <w:tcBorders>
              <w:top w:val="single" w:sz="8" w:space="0" w:color="auto"/>
              <w:left w:val="single" w:sz="8" w:space="0" w:color="auto"/>
              <w:bottom w:val="single" w:sz="8" w:space="0" w:color="auto"/>
              <w:right w:val="single" w:sz="8" w:space="0" w:color="auto"/>
            </w:tcBorders>
            <w:shd w:val="clear" w:color="auto" w:fill="auto"/>
            <w:vAlign w:val="center"/>
          </w:tcPr>
          <w:p w:rsidR="00E371B9" w:rsidRPr="00E371B9" w:rsidRDefault="00E371B9" w:rsidP="00E371B9">
            <w:pPr>
              <w:pStyle w:val="affc"/>
              <w:jc w:val="center"/>
              <w:rPr>
                <w:rFonts w:ascii="Times New Roman" w:hAnsi="Times New Roman"/>
                <w:b/>
                <w:snapToGrid w:val="0"/>
                <w:sz w:val="24"/>
                <w:szCs w:val="24"/>
              </w:rPr>
            </w:pPr>
            <w:r w:rsidRPr="00E371B9">
              <w:rPr>
                <w:rFonts w:ascii="Times New Roman" w:hAnsi="Times New Roman"/>
                <w:b/>
                <w:snapToGrid w:val="0"/>
                <w:sz w:val="24"/>
                <w:szCs w:val="24"/>
              </w:rPr>
              <w:t>Наименование      организации</w:t>
            </w:r>
          </w:p>
        </w:tc>
        <w:tc>
          <w:tcPr>
            <w:tcW w:w="3896" w:type="dxa"/>
            <w:tcBorders>
              <w:top w:val="single" w:sz="8" w:space="0" w:color="auto"/>
              <w:left w:val="nil"/>
              <w:bottom w:val="single" w:sz="8" w:space="0" w:color="auto"/>
              <w:right w:val="single" w:sz="8" w:space="0" w:color="auto"/>
            </w:tcBorders>
            <w:shd w:val="clear" w:color="auto" w:fill="auto"/>
            <w:vAlign w:val="center"/>
          </w:tcPr>
          <w:p w:rsidR="00E371B9" w:rsidRPr="00E371B9" w:rsidRDefault="00E371B9" w:rsidP="00E371B9">
            <w:pPr>
              <w:pStyle w:val="affc"/>
              <w:jc w:val="center"/>
              <w:rPr>
                <w:rFonts w:ascii="Times New Roman" w:hAnsi="Times New Roman"/>
                <w:b/>
                <w:snapToGrid w:val="0"/>
                <w:sz w:val="24"/>
                <w:szCs w:val="24"/>
              </w:rPr>
            </w:pPr>
            <w:r w:rsidRPr="00E371B9">
              <w:rPr>
                <w:rFonts w:ascii="Times New Roman" w:hAnsi="Times New Roman"/>
                <w:b/>
                <w:snapToGrid w:val="0"/>
                <w:sz w:val="24"/>
                <w:szCs w:val="24"/>
              </w:rPr>
              <w:t>Состав выполняемых работ и сумма договора субподряда (</w:t>
            </w:r>
            <w:r w:rsidRPr="00E371B9">
              <w:rPr>
                <w:rFonts w:ascii="Times New Roman" w:hAnsi="Times New Roman"/>
                <w:b/>
                <w:bCs/>
                <w:snapToGrid w:val="0"/>
                <w:sz w:val="24"/>
                <w:szCs w:val="24"/>
              </w:rPr>
              <w:t>тыс. руб. без НДС)</w:t>
            </w:r>
          </w:p>
        </w:tc>
      </w:tr>
      <w:tr w:rsidR="00E371B9" w:rsidRPr="00E371B9" w:rsidTr="00E6083F">
        <w:trPr>
          <w:trHeight w:val="690"/>
        </w:trPr>
        <w:tc>
          <w:tcPr>
            <w:tcW w:w="851" w:type="dxa"/>
            <w:tcBorders>
              <w:top w:val="nil"/>
              <w:left w:val="single" w:sz="8" w:space="0" w:color="auto"/>
              <w:bottom w:val="single" w:sz="8" w:space="0" w:color="auto"/>
              <w:right w:val="single" w:sz="8" w:space="0" w:color="auto"/>
            </w:tcBorders>
          </w:tcPr>
          <w:p w:rsidR="00E371B9" w:rsidRPr="00E371B9" w:rsidRDefault="00E371B9" w:rsidP="00E371B9">
            <w:pPr>
              <w:pStyle w:val="affc"/>
              <w:jc w:val="center"/>
              <w:rPr>
                <w:rFonts w:ascii="Times New Roman" w:hAnsi="Times New Roman"/>
                <w:snapToGrid w:val="0"/>
                <w:sz w:val="24"/>
                <w:szCs w:val="24"/>
              </w:rPr>
            </w:pPr>
          </w:p>
        </w:tc>
        <w:tc>
          <w:tcPr>
            <w:tcW w:w="8755" w:type="dxa"/>
            <w:gridSpan w:val="2"/>
            <w:tcBorders>
              <w:top w:val="nil"/>
              <w:left w:val="single" w:sz="8" w:space="0" w:color="auto"/>
              <w:bottom w:val="single" w:sz="8" w:space="0" w:color="auto"/>
              <w:right w:val="single" w:sz="8" w:space="0" w:color="auto"/>
            </w:tcBorders>
            <w:shd w:val="clear" w:color="auto" w:fill="auto"/>
          </w:tcPr>
          <w:p w:rsidR="00E371B9" w:rsidRPr="00E371B9" w:rsidRDefault="00E371B9" w:rsidP="00E371B9">
            <w:pPr>
              <w:spacing w:after="0" w:line="240" w:lineRule="auto"/>
              <w:jc w:val="center"/>
              <w:rPr>
                <w:rFonts w:ascii="Times New Roman" w:hAnsi="Times New Roman" w:cs="Times New Roman"/>
                <w:sz w:val="24"/>
                <w:szCs w:val="24"/>
              </w:rPr>
            </w:pPr>
          </w:p>
        </w:tc>
      </w:tr>
    </w:tbl>
    <w:p w:rsidR="00E371B9" w:rsidRPr="00E371B9" w:rsidRDefault="00E371B9" w:rsidP="00E371B9">
      <w:pPr>
        <w:overflowPunct w:val="0"/>
        <w:autoSpaceDE w:val="0"/>
        <w:autoSpaceDN w:val="0"/>
        <w:adjustRightInd w:val="0"/>
        <w:spacing w:after="0" w:line="240" w:lineRule="auto"/>
        <w:jc w:val="both"/>
        <w:rPr>
          <w:rFonts w:ascii="Times New Roman" w:hAnsi="Times New Roman" w:cs="Times New Roman"/>
          <w:bCs/>
          <w:sz w:val="24"/>
          <w:szCs w:val="24"/>
        </w:rPr>
      </w:pPr>
    </w:p>
    <w:p w:rsidR="00E371B9" w:rsidRPr="00E371B9" w:rsidRDefault="00E371B9" w:rsidP="00E371B9">
      <w:pPr>
        <w:spacing w:after="0" w:line="240" w:lineRule="auto"/>
        <w:rPr>
          <w:rFonts w:ascii="Times New Roman" w:hAnsi="Times New Roman" w:cs="Times New Roman"/>
          <w:sz w:val="24"/>
          <w:szCs w:val="24"/>
        </w:rPr>
      </w:pPr>
    </w:p>
    <w:tbl>
      <w:tblPr>
        <w:tblW w:w="5200" w:type="pct"/>
        <w:tblLook w:val="04A0" w:firstRow="1" w:lastRow="0" w:firstColumn="1" w:lastColumn="0" w:noHBand="0" w:noVBand="1"/>
      </w:tblPr>
      <w:tblGrid>
        <w:gridCol w:w="5559"/>
        <w:gridCol w:w="5132"/>
      </w:tblGrid>
      <w:tr w:rsidR="00136BF8" w:rsidRPr="0053027D" w:rsidTr="00B45E8B">
        <w:tc>
          <w:tcPr>
            <w:tcW w:w="2600" w:type="pct"/>
          </w:tcPr>
          <w:p w:rsidR="00136BF8" w:rsidRPr="0053027D" w:rsidRDefault="00136BF8" w:rsidP="00B45E8B">
            <w:pPr>
              <w:tabs>
                <w:tab w:val="left" w:pos="3416"/>
              </w:tabs>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ЗАКАЗЧИК:</w:t>
            </w:r>
          </w:p>
          <w:p w:rsidR="00136BF8" w:rsidRPr="0053027D" w:rsidRDefault="00136BF8" w:rsidP="00B45E8B">
            <w:pPr>
              <w:tabs>
                <w:tab w:val="left" w:pos="3416"/>
              </w:tabs>
              <w:spacing w:after="0" w:line="240" w:lineRule="auto"/>
              <w:rPr>
                <w:rFonts w:ascii="Times New Roman" w:hAnsi="Times New Roman" w:cs="Times New Roman"/>
                <w:b/>
                <w:sz w:val="24"/>
                <w:szCs w:val="24"/>
              </w:rPr>
            </w:pPr>
          </w:p>
        </w:tc>
        <w:tc>
          <w:tcPr>
            <w:tcW w:w="2400" w:type="pct"/>
            <w:hideMark/>
          </w:tcPr>
          <w:p w:rsidR="00136BF8" w:rsidRPr="0053027D" w:rsidRDefault="00136BF8" w:rsidP="00B45E8B">
            <w:pPr>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ПОДРЯДЧИК:</w:t>
            </w:r>
          </w:p>
        </w:tc>
      </w:tr>
      <w:tr w:rsidR="00136BF8" w:rsidRPr="0053027D" w:rsidTr="00B45E8B">
        <w:tc>
          <w:tcPr>
            <w:tcW w:w="2600" w:type="pct"/>
          </w:tcPr>
          <w:p w:rsidR="00136BF8" w:rsidRPr="0053027D" w:rsidRDefault="00136BF8" w:rsidP="00B45E8B">
            <w:pPr>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ПАО «Россети Центр» (филиал ПАО </w:t>
            </w:r>
          </w:p>
          <w:p w:rsidR="00136BF8" w:rsidRPr="0053027D" w:rsidRDefault="00136BF8" w:rsidP="00B45E8B">
            <w:pPr>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«Россети Центр» - «Белгородэнерго»)</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hideMark/>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(наименование)</w:t>
            </w: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___________________________</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(должность)</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___________________________________</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(Ф.И.О.)</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                            </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М.П.   «_____» _____________20___г.                     </w:t>
            </w: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(должность)</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(Ф.И.О.)</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 xml:space="preserve">                            </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 xml:space="preserve">М.П.   «_____» _____________20___г.  </w:t>
            </w:r>
          </w:p>
        </w:tc>
      </w:tr>
    </w:tbl>
    <w:p w:rsidR="0042693E" w:rsidRDefault="0042693E" w:rsidP="00261C1E"/>
    <w:p w:rsidR="00261C1E" w:rsidRPr="00261C1E" w:rsidRDefault="00E371B9" w:rsidP="00101F18">
      <w:pPr>
        <w:spacing w:after="0"/>
        <w:rPr>
          <w:rFonts w:ascii="Times New Roman" w:hAnsi="Times New Roman" w:cs="Times New Roman"/>
          <w:vanish/>
          <w:sz w:val="24"/>
          <w:szCs w:val="24"/>
        </w:rPr>
      </w:pPr>
      <w:r w:rsidRPr="0042693E">
        <w:br w:type="page"/>
      </w:r>
    </w:p>
    <w:p w:rsidR="00903C74" w:rsidRPr="001D5104"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9D4D42">
        <w:rPr>
          <w:rFonts w:ascii="Times New Roman" w:eastAsia="Times New Roman" w:hAnsi="Times New Roman"/>
          <w:sz w:val="24"/>
          <w:szCs w:val="24"/>
          <w:lang w:eastAsia="ru-RU"/>
        </w:rPr>
        <w:lastRenderedPageBreak/>
        <w:t xml:space="preserve">Приложение </w:t>
      </w:r>
      <w:r w:rsidR="004F4ACB">
        <w:rPr>
          <w:rFonts w:ascii="Times New Roman" w:eastAsia="Times New Roman" w:hAnsi="Times New Roman"/>
          <w:sz w:val="24"/>
          <w:szCs w:val="24"/>
          <w:lang w:eastAsia="ru-RU"/>
        </w:rPr>
        <w:t>3</w:t>
      </w:r>
      <w:r w:rsidR="00763774">
        <w:rPr>
          <w:rFonts w:ascii="Times New Roman" w:eastAsia="Times New Roman" w:hAnsi="Times New Roman"/>
          <w:sz w:val="24"/>
          <w:szCs w:val="24"/>
          <w:lang w:eastAsia="ru-RU"/>
        </w:rPr>
        <w:t>0</w:t>
      </w:r>
    </w:p>
    <w:p w:rsidR="00DC0B8D" w:rsidRDefault="00DC0B8D" w:rsidP="00DC0B8D">
      <w:pPr>
        <w:widowControl w:val="0"/>
        <w:spacing w:after="0" w:line="240" w:lineRule="auto"/>
        <w:ind w:left="6804" w:right="-4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 договору</w:t>
      </w:r>
      <w:r w:rsidRPr="009D4D42">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от _____________</w:t>
      </w:r>
    </w:p>
    <w:p w:rsidR="00DC0B8D" w:rsidRPr="009D4D42" w:rsidRDefault="00DC0B8D" w:rsidP="00DC0B8D">
      <w:pPr>
        <w:widowControl w:val="0"/>
        <w:spacing w:after="0" w:line="240" w:lineRule="auto"/>
        <w:ind w:left="6804" w:right="-4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_________________________</w:t>
      </w:r>
    </w:p>
    <w:p w:rsidR="00903C74" w:rsidRDefault="00903C74" w:rsidP="00903C74">
      <w:pPr>
        <w:pStyle w:val="af9"/>
        <w:jc w:val="center"/>
      </w:pPr>
    </w:p>
    <w:tbl>
      <w:tblPr>
        <w:tblW w:w="5200" w:type="pct"/>
        <w:tblLook w:val="04A0" w:firstRow="1" w:lastRow="0" w:firstColumn="1" w:lastColumn="0" w:noHBand="0" w:noVBand="1"/>
      </w:tblPr>
      <w:tblGrid>
        <w:gridCol w:w="5559"/>
        <w:gridCol w:w="5132"/>
      </w:tblGrid>
      <w:tr w:rsidR="00136BF8" w:rsidRPr="0053027D" w:rsidTr="00B45E8B">
        <w:tc>
          <w:tcPr>
            <w:tcW w:w="2600" w:type="pct"/>
          </w:tcPr>
          <w:p w:rsidR="00136BF8" w:rsidRPr="0053027D" w:rsidRDefault="00136BF8" w:rsidP="00B45E8B">
            <w:pPr>
              <w:tabs>
                <w:tab w:val="left" w:pos="3416"/>
              </w:tabs>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ЗАКАЗЧИК:</w:t>
            </w:r>
          </w:p>
          <w:p w:rsidR="00136BF8" w:rsidRPr="0053027D" w:rsidRDefault="00136BF8" w:rsidP="00B45E8B">
            <w:pPr>
              <w:tabs>
                <w:tab w:val="left" w:pos="3416"/>
              </w:tabs>
              <w:spacing w:after="0" w:line="240" w:lineRule="auto"/>
              <w:rPr>
                <w:rFonts w:ascii="Times New Roman" w:hAnsi="Times New Roman" w:cs="Times New Roman"/>
                <w:b/>
                <w:sz w:val="24"/>
                <w:szCs w:val="24"/>
              </w:rPr>
            </w:pPr>
          </w:p>
        </w:tc>
        <w:tc>
          <w:tcPr>
            <w:tcW w:w="2400" w:type="pct"/>
            <w:hideMark/>
          </w:tcPr>
          <w:p w:rsidR="00136BF8" w:rsidRPr="0053027D" w:rsidRDefault="00136BF8" w:rsidP="00B45E8B">
            <w:pPr>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ПОДРЯДЧИК:</w:t>
            </w:r>
          </w:p>
        </w:tc>
      </w:tr>
      <w:tr w:rsidR="00136BF8" w:rsidRPr="0053027D" w:rsidTr="00B45E8B">
        <w:tc>
          <w:tcPr>
            <w:tcW w:w="2600" w:type="pct"/>
          </w:tcPr>
          <w:p w:rsidR="00136BF8" w:rsidRPr="0053027D" w:rsidRDefault="00136BF8" w:rsidP="00B45E8B">
            <w:pPr>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ПАО «Россети Центр» (филиал ПАО </w:t>
            </w:r>
          </w:p>
          <w:p w:rsidR="00136BF8" w:rsidRPr="0053027D" w:rsidRDefault="00136BF8" w:rsidP="00B45E8B">
            <w:pPr>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«Россети Центр» - «Белгородэнерго»)</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hideMark/>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(наименование)</w:t>
            </w: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___________________________</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(должность)</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___________________________________</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(Ф.И.О.)</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                            </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М.П.   «_____» _____________20___г.                     </w:t>
            </w: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(должность)</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(Ф.И.О.)</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 xml:space="preserve">                            </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 xml:space="preserve">М.П.   «_____» _____________20___г.  </w:t>
            </w:r>
          </w:p>
        </w:tc>
      </w:tr>
    </w:tbl>
    <w:p w:rsidR="00136BF8" w:rsidRDefault="00136BF8" w:rsidP="00802709">
      <w:pPr>
        <w:spacing w:after="0" w:line="240" w:lineRule="auto"/>
        <w:jc w:val="center"/>
        <w:rPr>
          <w:rFonts w:ascii="Times New Roman" w:hAnsi="Times New Roman" w:cs="Times New Roman"/>
          <w:b/>
          <w:snapToGrid w:val="0"/>
          <w:color w:val="000000"/>
          <w:sz w:val="24"/>
          <w:szCs w:val="24"/>
        </w:rPr>
      </w:pPr>
    </w:p>
    <w:p w:rsidR="00802709" w:rsidRDefault="00802709" w:rsidP="00802709">
      <w:pPr>
        <w:spacing w:after="0" w:line="240" w:lineRule="auto"/>
        <w:jc w:val="center"/>
        <w:rPr>
          <w:rFonts w:ascii="Times New Roman" w:hAnsi="Times New Roman" w:cs="Times New Roman"/>
          <w:b/>
          <w:snapToGrid w:val="0"/>
          <w:color w:val="000000"/>
          <w:sz w:val="24"/>
          <w:szCs w:val="24"/>
        </w:rPr>
      </w:pPr>
      <w:r w:rsidRPr="00802709">
        <w:rPr>
          <w:rFonts w:ascii="Times New Roman" w:hAnsi="Times New Roman" w:cs="Times New Roman"/>
          <w:b/>
          <w:snapToGrid w:val="0"/>
          <w:color w:val="000000"/>
          <w:sz w:val="24"/>
          <w:szCs w:val="24"/>
        </w:rPr>
        <w:t>Форма Акта о приемке выполненных работ</w:t>
      </w:r>
    </w:p>
    <w:p w:rsidR="005329C0" w:rsidRDefault="005329C0" w:rsidP="00802709">
      <w:pPr>
        <w:spacing w:after="0" w:line="240" w:lineRule="auto"/>
        <w:jc w:val="center"/>
        <w:rPr>
          <w:rFonts w:ascii="Times New Roman" w:hAnsi="Times New Roman" w:cs="Times New Roman"/>
          <w:b/>
          <w:snapToGrid w:val="0"/>
          <w:color w:val="000000"/>
          <w:sz w:val="24"/>
          <w:szCs w:val="24"/>
        </w:rPr>
      </w:pPr>
    </w:p>
    <w:p w:rsidR="0060146A" w:rsidRDefault="0060146A" w:rsidP="00C10B24">
      <w:pPr>
        <w:widowControl w:val="0"/>
        <w:spacing w:after="0" w:line="240" w:lineRule="auto"/>
        <w:ind w:right="-41"/>
        <w:jc w:val="center"/>
        <w:rPr>
          <w:rFonts w:ascii="Times New Roman" w:eastAsia="Times New Roman" w:hAnsi="Times New Roman"/>
          <w:sz w:val="24"/>
          <w:szCs w:val="24"/>
          <w:lang w:eastAsia="ru-RU"/>
        </w:rPr>
      </w:pPr>
    </w:p>
    <w:p w:rsidR="00B952D4" w:rsidRPr="003044D6" w:rsidRDefault="00B952D4" w:rsidP="00B952D4">
      <w:pPr>
        <w:jc w:val="center"/>
        <w:rPr>
          <w:rFonts w:ascii="Times New Roman" w:hAnsi="Times New Roman" w:cs="Times New Roman"/>
        </w:rPr>
      </w:pPr>
      <w:r w:rsidRPr="003044D6">
        <w:rPr>
          <w:rFonts w:ascii="Times New Roman" w:hAnsi="Times New Roman" w:cs="Times New Roman"/>
        </w:rPr>
        <w:t>Излагается форма документа об исполнении обязательств контрагентом ПАО «Россети Центр», утвержденная им в качестве формы первичного учетного документа</w:t>
      </w:r>
    </w:p>
    <w:p w:rsidR="00806C01" w:rsidRDefault="00C87575" w:rsidP="00806C01">
      <w:pPr>
        <w:spacing w:after="0" w:line="259"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p w:rsidR="00903C74" w:rsidRPr="001D5104" w:rsidRDefault="00903C74" w:rsidP="00806C01">
      <w:pPr>
        <w:spacing w:after="0" w:line="259" w:lineRule="auto"/>
        <w:ind w:firstLine="6804"/>
        <w:rPr>
          <w:rFonts w:ascii="Times New Roman" w:eastAsia="Times New Roman" w:hAnsi="Times New Roman"/>
          <w:sz w:val="24"/>
          <w:szCs w:val="24"/>
          <w:lang w:eastAsia="ru-RU"/>
        </w:rPr>
      </w:pPr>
      <w:r w:rsidRPr="009D4D42">
        <w:rPr>
          <w:rFonts w:ascii="Times New Roman" w:eastAsia="Times New Roman" w:hAnsi="Times New Roman"/>
          <w:sz w:val="24"/>
          <w:szCs w:val="24"/>
          <w:lang w:eastAsia="ru-RU"/>
        </w:rPr>
        <w:lastRenderedPageBreak/>
        <w:t xml:space="preserve">Приложение </w:t>
      </w:r>
      <w:r w:rsidR="00CF4E28">
        <w:rPr>
          <w:rFonts w:ascii="Times New Roman" w:eastAsia="Times New Roman" w:hAnsi="Times New Roman"/>
          <w:sz w:val="24"/>
          <w:szCs w:val="24"/>
          <w:lang w:eastAsia="ru-RU"/>
        </w:rPr>
        <w:t>3</w:t>
      </w:r>
      <w:r w:rsidR="00763774">
        <w:rPr>
          <w:rFonts w:ascii="Times New Roman" w:eastAsia="Times New Roman" w:hAnsi="Times New Roman"/>
          <w:sz w:val="24"/>
          <w:szCs w:val="24"/>
          <w:lang w:eastAsia="ru-RU"/>
        </w:rPr>
        <w:t>1</w:t>
      </w:r>
    </w:p>
    <w:p w:rsidR="00E600C9" w:rsidRDefault="00E600C9" w:rsidP="00E600C9">
      <w:pPr>
        <w:widowControl w:val="0"/>
        <w:spacing w:after="0" w:line="240" w:lineRule="auto"/>
        <w:ind w:left="6804" w:right="-4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 договору</w:t>
      </w:r>
      <w:r w:rsidRPr="009D4D42">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от _____________</w:t>
      </w:r>
    </w:p>
    <w:p w:rsidR="00E600C9" w:rsidRPr="009D4D42" w:rsidRDefault="00E600C9" w:rsidP="00E600C9">
      <w:pPr>
        <w:widowControl w:val="0"/>
        <w:spacing w:after="0" w:line="240" w:lineRule="auto"/>
        <w:ind w:left="6804" w:right="-4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_________________________</w:t>
      </w:r>
    </w:p>
    <w:p w:rsidR="00903C74" w:rsidRDefault="00903C74" w:rsidP="00903C74">
      <w:pPr>
        <w:pStyle w:val="af9"/>
        <w:jc w:val="center"/>
      </w:pPr>
    </w:p>
    <w:tbl>
      <w:tblPr>
        <w:tblW w:w="5200" w:type="pct"/>
        <w:tblLook w:val="04A0" w:firstRow="1" w:lastRow="0" w:firstColumn="1" w:lastColumn="0" w:noHBand="0" w:noVBand="1"/>
      </w:tblPr>
      <w:tblGrid>
        <w:gridCol w:w="5559"/>
        <w:gridCol w:w="5132"/>
      </w:tblGrid>
      <w:tr w:rsidR="00136BF8" w:rsidRPr="0053027D" w:rsidTr="00B45E8B">
        <w:tc>
          <w:tcPr>
            <w:tcW w:w="2600" w:type="pct"/>
          </w:tcPr>
          <w:p w:rsidR="00136BF8" w:rsidRPr="0053027D" w:rsidRDefault="00136BF8" w:rsidP="00B45E8B">
            <w:pPr>
              <w:tabs>
                <w:tab w:val="left" w:pos="3416"/>
              </w:tabs>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ЗАКАЗЧИК:</w:t>
            </w:r>
          </w:p>
          <w:p w:rsidR="00136BF8" w:rsidRPr="0053027D" w:rsidRDefault="00136BF8" w:rsidP="00B45E8B">
            <w:pPr>
              <w:tabs>
                <w:tab w:val="left" w:pos="3416"/>
              </w:tabs>
              <w:spacing w:after="0" w:line="240" w:lineRule="auto"/>
              <w:rPr>
                <w:rFonts w:ascii="Times New Roman" w:hAnsi="Times New Roman" w:cs="Times New Roman"/>
                <w:b/>
                <w:sz w:val="24"/>
                <w:szCs w:val="24"/>
              </w:rPr>
            </w:pPr>
          </w:p>
        </w:tc>
        <w:tc>
          <w:tcPr>
            <w:tcW w:w="2400" w:type="pct"/>
            <w:hideMark/>
          </w:tcPr>
          <w:p w:rsidR="00136BF8" w:rsidRPr="0053027D" w:rsidRDefault="00136BF8" w:rsidP="00B45E8B">
            <w:pPr>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ПОДРЯДЧИК:</w:t>
            </w:r>
          </w:p>
        </w:tc>
      </w:tr>
      <w:tr w:rsidR="00136BF8" w:rsidRPr="0053027D" w:rsidTr="00B45E8B">
        <w:tc>
          <w:tcPr>
            <w:tcW w:w="2600" w:type="pct"/>
          </w:tcPr>
          <w:p w:rsidR="00136BF8" w:rsidRPr="0053027D" w:rsidRDefault="00136BF8" w:rsidP="00B45E8B">
            <w:pPr>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ПАО «Россети Центр» (филиал ПАО </w:t>
            </w:r>
          </w:p>
          <w:p w:rsidR="00136BF8" w:rsidRPr="0053027D" w:rsidRDefault="00136BF8" w:rsidP="00B45E8B">
            <w:pPr>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«Россети Центр» - «Белгородэнерго»)</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hideMark/>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(наименование)</w:t>
            </w: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tc>
      </w:tr>
      <w:tr w:rsidR="00136BF8" w:rsidRPr="0053027D" w:rsidTr="00B45E8B">
        <w:tc>
          <w:tcPr>
            <w:tcW w:w="2600" w:type="pct"/>
          </w:tcPr>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___________________________</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(должность)</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___________________________________</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(Ф.И.О.)</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                            </w:t>
            </w:r>
          </w:p>
          <w:p w:rsidR="00136BF8" w:rsidRPr="0053027D" w:rsidRDefault="00136BF8" w:rsidP="00B45E8B">
            <w:pPr>
              <w:tabs>
                <w:tab w:val="left" w:pos="3416"/>
              </w:tabs>
              <w:autoSpaceDE w:val="0"/>
              <w:autoSpaceDN w:val="0"/>
              <w:adjustRightInd w:val="0"/>
              <w:spacing w:after="0" w:line="240" w:lineRule="auto"/>
              <w:rPr>
                <w:rFonts w:ascii="Times New Roman" w:hAnsi="Times New Roman" w:cs="Times New Roman"/>
                <w:b/>
                <w:sz w:val="24"/>
                <w:szCs w:val="24"/>
              </w:rPr>
            </w:pPr>
            <w:r w:rsidRPr="0053027D">
              <w:rPr>
                <w:rFonts w:ascii="Times New Roman" w:hAnsi="Times New Roman" w:cs="Times New Roman"/>
                <w:b/>
                <w:sz w:val="24"/>
                <w:szCs w:val="24"/>
              </w:rPr>
              <w:t xml:space="preserve">М.П.   «_____» _____________20___г.                     </w:t>
            </w:r>
          </w:p>
        </w:tc>
        <w:tc>
          <w:tcPr>
            <w:tcW w:w="2400" w:type="pct"/>
          </w:tcPr>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(должность)</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___________________________________</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(Ф.И.О.)</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 xml:space="preserve">                            </w:t>
            </w:r>
          </w:p>
          <w:p w:rsidR="00136BF8" w:rsidRPr="0053027D" w:rsidRDefault="00136BF8" w:rsidP="00B45E8B">
            <w:pPr>
              <w:autoSpaceDE w:val="0"/>
              <w:autoSpaceDN w:val="0"/>
              <w:adjustRightInd w:val="0"/>
              <w:spacing w:after="0" w:line="240" w:lineRule="auto"/>
              <w:ind w:right="-1"/>
              <w:rPr>
                <w:rFonts w:ascii="Times New Roman" w:hAnsi="Times New Roman" w:cs="Times New Roman"/>
                <w:b/>
                <w:sz w:val="24"/>
                <w:szCs w:val="24"/>
              </w:rPr>
            </w:pPr>
            <w:r w:rsidRPr="0053027D">
              <w:rPr>
                <w:rFonts w:ascii="Times New Roman" w:hAnsi="Times New Roman" w:cs="Times New Roman"/>
                <w:b/>
                <w:sz w:val="24"/>
                <w:szCs w:val="24"/>
              </w:rPr>
              <w:t xml:space="preserve">М.П.   «_____» _____________20___г.  </w:t>
            </w:r>
          </w:p>
        </w:tc>
      </w:tr>
    </w:tbl>
    <w:p w:rsidR="00136BF8" w:rsidRDefault="00136BF8" w:rsidP="00802709">
      <w:pPr>
        <w:spacing w:after="0" w:line="240" w:lineRule="auto"/>
        <w:jc w:val="center"/>
        <w:rPr>
          <w:rFonts w:ascii="Times New Roman" w:hAnsi="Times New Roman" w:cs="Times New Roman"/>
          <w:b/>
          <w:snapToGrid w:val="0"/>
          <w:color w:val="000000"/>
          <w:sz w:val="24"/>
          <w:szCs w:val="24"/>
        </w:rPr>
      </w:pPr>
    </w:p>
    <w:p w:rsidR="00802709" w:rsidRDefault="00802709" w:rsidP="00802709">
      <w:pPr>
        <w:spacing w:after="0" w:line="240" w:lineRule="auto"/>
        <w:jc w:val="center"/>
        <w:rPr>
          <w:rFonts w:ascii="Times New Roman" w:hAnsi="Times New Roman" w:cs="Times New Roman"/>
          <w:b/>
          <w:snapToGrid w:val="0"/>
          <w:color w:val="000000"/>
          <w:sz w:val="24"/>
          <w:szCs w:val="24"/>
        </w:rPr>
      </w:pPr>
      <w:r w:rsidRPr="00802709">
        <w:rPr>
          <w:rFonts w:ascii="Times New Roman" w:hAnsi="Times New Roman" w:cs="Times New Roman"/>
          <w:b/>
          <w:snapToGrid w:val="0"/>
          <w:color w:val="000000"/>
          <w:sz w:val="24"/>
          <w:szCs w:val="24"/>
        </w:rPr>
        <w:t>Форма справки о стоимости выполненных работ и затрат</w:t>
      </w:r>
    </w:p>
    <w:p w:rsidR="00802709" w:rsidRPr="00E424BB" w:rsidRDefault="00802709" w:rsidP="00E424BB">
      <w:pPr>
        <w:spacing w:after="0" w:line="240" w:lineRule="auto"/>
        <w:jc w:val="center"/>
        <w:rPr>
          <w:rFonts w:ascii="Times New Roman" w:hAnsi="Times New Roman" w:cs="Times New Roman"/>
          <w:b/>
          <w:snapToGrid w:val="0"/>
          <w:color w:val="000000"/>
          <w:sz w:val="24"/>
          <w:szCs w:val="24"/>
        </w:rPr>
      </w:pPr>
      <w:r>
        <w:t xml:space="preserve"> </w:t>
      </w:r>
    </w:p>
    <w:p w:rsidR="00B952D4" w:rsidRPr="003044D6" w:rsidRDefault="00FE38FD" w:rsidP="00B952D4">
      <w:pPr>
        <w:jc w:val="center"/>
        <w:rPr>
          <w:rFonts w:ascii="Times New Roman" w:hAnsi="Times New Roman" w:cs="Times New Roman"/>
        </w:rPr>
      </w:pPr>
      <w:r w:rsidRPr="00FE38FD">
        <w:t xml:space="preserve"> </w:t>
      </w:r>
      <w:r w:rsidR="00B952D4" w:rsidRPr="003044D6">
        <w:rPr>
          <w:rFonts w:ascii="Times New Roman" w:hAnsi="Times New Roman" w:cs="Times New Roman"/>
        </w:rPr>
        <w:t>Излагается форма документа об исполнении обязательств контрагентом ПАО «Россети Центр», утвержденная им в качестве формы первичного учетного документа</w:t>
      </w:r>
    </w:p>
    <w:p w:rsidR="0082014F" w:rsidRDefault="0082014F" w:rsidP="0082014F">
      <w:pPr>
        <w:spacing w:after="160" w:line="259" w:lineRule="auto"/>
        <w:jc w:val="center"/>
        <w:rPr>
          <w:rFonts w:ascii="Times New Roman" w:eastAsia="Times New Roman" w:hAnsi="Times New Roman"/>
          <w:sz w:val="24"/>
          <w:szCs w:val="24"/>
          <w:lang w:eastAsia="ru-RU"/>
        </w:rPr>
      </w:pPr>
    </w:p>
    <w:sectPr w:rsidR="0082014F" w:rsidSect="00802709">
      <w:pgSz w:w="11907" w:h="16839" w:code="9"/>
      <w:pgMar w:top="1134" w:right="709" w:bottom="851" w:left="1134" w:header="0" w:footer="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6B65" w:rsidRDefault="00006B65" w:rsidP="00E85603">
      <w:pPr>
        <w:spacing w:after="0" w:line="240" w:lineRule="auto"/>
      </w:pPr>
      <w:r>
        <w:separator/>
      </w:r>
    </w:p>
  </w:endnote>
  <w:endnote w:type="continuationSeparator" w:id="0">
    <w:p w:rsidR="00006B65" w:rsidRDefault="00006B65" w:rsidP="00E856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pitch w:val="variable"/>
    <w:sig w:usb0="00002000" w:usb1="00000000" w:usb2="00000000" w:usb3="00000000" w:csb0="00000000" w:csb1="00000000"/>
  </w:font>
  <w:font w:name="open-sans">
    <w:altName w:val="Times New Roman"/>
    <w:charset w:val="00"/>
    <w:family w:val="auto"/>
    <w:pitch w:val="default"/>
  </w:font>
  <w:font w:name="Trebuchet MS">
    <w:panose1 w:val="020B0603020202020204"/>
    <w:charset w:val="CC"/>
    <w:family w:val="swiss"/>
    <w:pitch w:val="variable"/>
    <w:sig w:usb0="00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5E8B" w:rsidRPr="001803EF" w:rsidRDefault="00B45E8B" w:rsidP="00E85603">
    <w:pPr>
      <w:pStyle w:val="a8"/>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5E8B" w:rsidRPr="001E6DA3" w:rsidRDefault="00B45E8B" w:rsidP="00E85603">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5E8B" w:rsidRDefault="00B45E8B">
    <w:pPr>
      <w:pStyle w:val="a8"/>
      <w:jc w:val="righ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5E8B" w:rsidRDefault="00B45E8B">
    <w:pPr>
      <w:pStyle w:val="a7"/>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5E8B" w:rsidRDefault="00B45E8B">
    <w:pPr>
      <w:pStyle w:val="a8"/>
      <w:jc w:val="righ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5E8B" w:rsidRDefault="00B45E8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6B65" w:rsidRDefault="00006B65" w:rsidP="00E85603">
      <w:pPr>
        <w:spacing w:after="0" w:line="240" w:lineRule="auto"/>
      </w:pPr>
      <w:r>
        <w:separator/>
      </w:r>
    </w:p>
  </w:footnote>
  <w:footnote w:type="continuationSeparator" w:id="0">
    <w:p w:rsidR="00006B65" w:rsidRDefault="00006B65" w:rsidP="00E85603">
      <w:pPr>
        <w:spacing w:after="0" w:line="240" w:lineRule="auto"/>
      </w:pPr>
      <w:r>
        <w:continuationSeparator/>
      </w:r>
    </w:p>
  </w:footnote>
  <w:footnote w:id="1">
    <w:p w:rsidR="00B45E8B" w:rsidRDefault="00B45E8B" w:rsidP="00E85603">
      <w:pPr>
        <w:pStyle w:val="ad"/>
        <w:rPr>
          <w:rFonts w:ascii="Times New Roman" w:hAnsi="Times New Roman"/>
        </w:rPr>
      </w:pPr>
      <w:r>
        <w:rPr>
          <w:rStyle w:val="af"/>
        </w:rPr>
        <w:footnoteRef/>
      </w:r>
      <w:r>
        <w:rPr>
          <w:rFonts w:ascii="Times New Roman" w:hAnsi="Times New Roman"/>
        </w:rPr>
        <w:t xml:space="preserve"> Указывается номер и дата основного договора, заключенного с Контрагентом или направление деятельности, в случае множественных договоров.</w:t>
      </w:r>
    </w:p>
  </w:footnote>
  <w:footnote w:id="2">
    <w:p w:rsidR="00B45E8B" w:rsidRDefault="00B45E8B" w:rsidP="00B45E8B">
      <w:pPr>
        <w:pStyle w:val="ad"/>
        <w:rPr>
          <w:rFonts w:ascii="Times New Roman" w:hAnsi="Times New Roman"/>
        </w:rPr>
      </w:pPr>
      <w:r>
        <w:rPr>
          <w:rStyle w:val="af"/>
        </w:rPr>
        <w:footnoteRef/>
      </w:r>
      <w:r>
        <w:rPr>
          <w:rFonts w:ascii="Times New Roman" w:hAnsi="Times New Roman"/>
        </w:rPr>
        <w:t xml:space="preserve"> Указываются Ф.И.О. и должность работников.</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8106689"/>
      <w:docPartObj>
        <w:docPartGallery w:val="Page Numbers (Top of Page)"/>
        <w:docPartUnique/>
      </w:docPartObj>
    </w:sdtPr>
    <w:sdtEndPr/>
    <w:sdtContent>
      <w:p w:rsidR="00B45E8B" w:rsidRDefault="00B45E8B">
        <w:pPr>
          <w:pStyle w:val="af2"/>
          <w:jc w:val="center"/>
        </w:pPr>
        <w:r w:rsidRPr="00AB531A">
          <w:rPr>
            <w:rFonts w:ascii="Times New Roman" w:hAnsi="Times New Roman" w:cs="Times New Roman"/>
            <w:sz w:val="24"/>
          </w:rPr>
          <w:fldChar w:fldCharType="begin"/>
        </w:r>
        <w:r w:rsidRPr="00AB531A">
          <w:rPr>
            <w:rFonts w:ascii="Times New Roman" w:hAnsi="Times New Roman" w:cs="Times New Roman"/>
            <w:sz w:val="24"/>
          </w:rPr>
          <w:instrText>PAGE   \* MERGEFORMAT</w:instrText>
        </w:r>
        <w:r w:rsidRPr="00AB531A">
          <w:rPr>
            <w:rFonts w:ascii="Times New Roman" w:hAnsi="Times New Roman" w:cs="Times New Roman"/>
            <w:sz w:val="24"/>
          </w:rPr>
          <w:fldChar w:fldCharType="separate"/>
        </w:r>
        <w:r w:rsidR="00DB21AB">
          <w:rPr>
            <w:rFonts w:ascii="Times New Roman" w:hAnsi="Times New Roman" w:cs="Times New Roman"/>
            <w:noProof/>
            <w:sz w:val="24"/>
          </w:rPr>
          <w:t>45</w:t>
        </w:r>
        <w:r w:rsidRPr="00AB531A">
          <w:rPr>
            <w:rFonts w:ascii="Times New Roman" w:hAnsi="Times New Roman" w:cs="Times New Roman"/>
            <w:sz w:val="24"/>
          </w:rPr>
          <w:fldChar w:fldCharType="end"/>
        </w:r>
      </w:p>
    </w:sdtContent>
  </w:sdt>
  <w:p w:rsidR="00B45E8B" w:rsidRDefault="00B45E8B">
    <w:pPr>
      <w:pStyle w:val="af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6755599"/>
      <w:docPartObj>
        <w:docPartGallery w:val="Page Numbers (Top of Page)"/>
        <w:docPartUnique/>
      </w:docPartObj>
    </w:sdtPr>
    <w:sdtEndPr/>
    <w:sdtContent>
      <w:p w:rsidR="00B45E8B" w:rsidRDefault="00B45E8B">
        <w:pPr>
          <w:pStyle w:val="af2"/>
          <w:jc w:val="center"/>
        </w:pPr>
        <w:r>
          <w:fldChar w:fldCharType="begin"/>
        </w:r>
        <w:r>
          <w:instrText>PAGE   \* MERGEFORMAT</w:instrText>
        </w:r>
        <w:r>
          <w:fldChar w:fldCharType="separate"/>
        </w:r>
        <w:r w:rsidR="00DB21AB">
          <w:rPr>
            <w:noProof/>
          </w:rPr>
          <w:t>75</w:t>
        </w:r>
        <w:r>
          <w:fldChar w:fldCharType="end"/>
        </w:r>
      </w:p>
    </w:sdtContent>
  </w:sdt>
  <w:p w:rsidR="00B45E8B" w:rsidRPr="00D47ED6" w:rsidRDefault="00B45E8B" w:rsidP="00E85603">
    <w:pPr>
      <w:pStyle w:val="af2"/>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3874930"/>
      <w:docPartObj>
        <w:docPartGallery w:val="Page Numbers (Top of Page)"/>
        <w:docPartUnique/>
      </w:docPartObj>
    </w:sdtPr>
    <w:sdtEndPr/>
    <w:sdtContent>
      <w:p w:rsidR="00B45E8B" w:rsidRDefault="00B45E8B">
        <w:pPr>
          <w:pStyle w:val="af2"/>
          <w:jc w:val="center"/>
        </w:pPr>
        <w:r>
          <w:fldChar w:fldCharType="begin"/>
        </w:r>
        <w:r>
          <w:instrText>PAGE   \* MERGEFORMAT</w:instrText>
        </w:r>
        <w:r>
          <w:fldChar w:fldCharType="separate"/>
        </w:r>
        <w:r w:rsidR="00DB21AB">
          <w:rPr>
            <w:noProof/>
          </w:rPr>
          <w:t>68</w:t>
        </w:r>
        <w:r>
          <w:fldChar w:fldCharType="end"/>
        </w:r>
      </w:p>
    </w:sdtContent>
  </w:sdt>
  <w:p w:rsidR="00B45E8B" w:rsidRPr="001E6DA3" w:rsidRDefault="00B45E8B" w:rsidP="00E85603">
    <w:pPr>
      <w:pStyle w:val="af2"/>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2935823"/>
      <w:docPartObj>
        <w:docPartGallery w:val="Page Numbers (Top of Page)"/>
        <w:docPartUnique/>
      </w:docPartObj>
    </w:sdtPr>
    <w:sdtEndPr/>
    <w:sdtContent>
      <w:p w:rsidR="00B45E8B" w:rsidRDefault="00B45E8B">
        <w:pPr>
          <w:pStyle w:val="af2"/>
          <w:jc w:val="center"/>
        </w:pPr>
        <w:r>
          <w:fldChar w:fldCharType="begin"/>
        </w:r>
        <w:r>
          <w:instrText>PAGE   \* MERGEFORMAT</w:instrText>
        </w:r>
        <w:r>
          <w:fldChar w:fldCharType="separate"/>
        </w:r>
        <w:r w:rsidR="00DB21AB">
          <w:rPr>
            <w:noProof/>
          </w:rPr>
          <w:t>81</w:t>
        </w:r>
        <w:r>
          <w:fldChar w:fldCharType="end"/>
        </w:r>
      </w:p>
    </w:sdtContent>
  </w:sdt>
  <w:p w:rsidR="00B45E8B" w:rsidRDefault="00B45E8B">
    <w:pPr>
      <w:pStyle w:val="af2"/>
      <w:jc w:val="cent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5E8B" w:rsidRDefault="00B45E8B">
    <w:pPr>
      <w:pStyle w:val="af2"/>
      <w:jc w:val="center"/>
    </w:pPr>
    <w:r>
      <w:t>91</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5E8B" w:rsidRDefault="00B45E8B" w:rsidP="00ED051E">
    <w:pPr>
      <w:pStyle w:val="af2"/>
    </w:pPr>
  </w:p>
  <w:p w:rsidR="00B45E8B" w:rsidRDefault="00B45E8B">
    <w:pPr>
      <w:pStyle w:val="af2"/>
      <w:jc w:val="cent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1450355"/>
      <w:docPartObj>
        <w:docPartGallery w:val="Page Numbers (Top of Page)"/>
        <w:docPartUnique/>
      </w:docPartObj>
    </w:sdtPr>
    <w:sdtEndPr/>
    <w:sdtContent>
      <w:p w:rsidR="00B45E8B" w:rsidRDefault="00B45E8B">
        <w:pPr>
          <w:pStyle w:val="af2"/>
          <w:jc w:val="center"/>
        </w:pPr>
        <w:r>
          <w:fldChar w:fldCharType="begin"/>
        </w:r>
        <w:r>
          <w:instrText>PAGE   \* MERGEFORMAT</w:instrText>
        </w:r>
        <w:r>
          <w:fldChar w:fldCharType="separate"/>
        </w:r>
        <w:r w:rsidR="00DB21AB">
          <w:rPr>
            <w:noProof/>
          </w:rPr>
          <w:t>108</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singleLevel"/>
    <w:tmpl w:val="00000005"/>
    <w:name w:val="WW8Num5"/>
    <w:lvl w:ilvl="0">
      <w:start w:val="1"/>
      <w:numFmt w:val="bullet"/>
      <w:lvlText w:val=""/>
      <w:lvlJc w:val="left"/>
      <w:pPr>
        <w:tabs>
          <w:tab w:val="num" w:pos="0"/>
        </w:tabs>
        <w:ind w:left="1429" w:hanging="360"/>
      </w:pPr>
      <w:rPr>
        <w:rFonts w:ascii="Symbol" w:hAnsi="Symbol" w:cs="Symbol" w:hint="default"/>
      </w:rPr>
    </w:lvl>
  </w:abstractNum>
  <w:abstractNum w:abstractNumId="1" w15:restartNumberingAfterBreak="0">
    <w:nsid w:val="00000006"/>
    <w:multiLevelType w:val="singleLevel"/>
    <w:tmpl w:val="00000006"/>
    <w:name w:val="WW8Num6"/>
    <w:lvl w:ilvl="0">
      <w:start w:val="1"/>
      <w:numFmt w:val="bullet"/>
      <w:lvlText w:val=""/>
      <w:lvlJc w:val="left"/>
      <w:pPr>
        <w:tabs>
          <w:tab w:val="num" w:pos="0"/>
        </w:tabs>
        <w:ind w:left="1571" w:hanging="360"/>
      </w:pPr>
      <w:rPr>
        <w:rFonts w:ascii="Symbol" w:hAnsi="Symbol" w:cs="Symbol" w:hint="default"/>
        <w:sz w:val="24"/>
        <w:szCs w:val="24"/>
      </w:rPr>
    </w:lvl>
  </w:abstractNum>
  <w:abstractNum w:abstractNumId="2" w15:restartNumberingAfterBreak="0">
    <w:nsid w:val="00000007"/>
    <w:multiLevelType w:val="singleLevel"/>
    <w:tmpl w:val="00000007"/>
    <w:name w:val="WW8Num7"/>
    <w:lvl w:ilvl="0">
      <w:start w:val="1"/>
      <w:numFmt w:val="bullet"/>
      <w:lvlText w:val=""/>
      <w:lvlJc w:val="left"/>
      <w:pPr>
        <w:tabs>
          <w:tab w:val="num" w:pos="0"/>
        </w:tabs>
        <w:ind w:left="1571" w:hanging="360"/>
      </w:pPr>
      <w:rPr>
        <w:rFonts w:ascii="Symbol" w:hAnsi="Symbol" w:cs="Symbol" w:hint="default"/>
      </w:rPr>
    </w:lvl>
  </w:abstractNum>
  <w:abstractNum w:abstractNumId="3" w15:restartNumberingAfterBreak="0">
    <w:nsid w:val="0000000D"/>
    <w:multiLevelType w:val="singleLevel"/>
    <w:tmpl w:val="0000000D"/>
    <w:name w:val="WW8Num13"/>
    <w:lvl w:ilvl="0">
      <w:start w:val="1"/>
      <w:numFmt w:val="bullet"/>
      <w:lvlText w:val=""/>
      <w:lvlJc w:val="left"/>
      <w:pPr>
        <w:tabs>
          <w:tab w:val="num" w:pos="0"/>
        </w:tabs>
        <w:ind w:left="1571" w:hanging="360"/>
      </w:pPr>
      <w:rPr>
        <w:rFonts w:ascii="Symbol" w:hAnsi="Symbol" w:cs="Symbol" w:hint="default"/>
        <w:szCs w:val="24"/>
      </w:rPr>
    </w:lvl>
  </w:abstractNum>
  <w:abstractNum w:abstractNumId="4" w15:restartNumberingAfterBreak="0">
    <w:nsid w:val="00000010"/>
    <w:multiLevelType w:val="multilevel"/>
    <w:tmpl w:val="00000010"/>
    <w:name w:val="WW8Num16"/>
    <w:lvl w:ilvl="0">
      <w:start w:val="4"/>
      <w:numFmt w:val="decimal"/>
      <w:lvlText w:val="%1."/>
      <w:lvlJc w:val="left"/>
      <w:pPr>
        <w:tabs>
          <w:tab w:val="num" w:pos="0"/>
        </w:tabs>
        <w:ind w:left="2100" w:hanging="360"/>
      </w:pPr>
    </w:lvl>
    <w:lvl w:ilvl="1">
      <w:start w:val="1"/>
      <w:numFmt w:val="decimal"/>
      <w:lvlText w:val="6.%2."/>
      <w:lvlJc w:val="left"/>
      <w:pPr>
        <w:tabs>
          <w:tab w:val="num" w:pos="0"/>
        </w:tabs>
        <w:ind w:left="2130" w:hanging="390"/>
      </w:pPr>
      <w:rPr>
        <w:sz w:val="24"/>
        <w:szCs w:val="24"/>
      </w:rPr>
    </w:lvl>
    <w:lvl w:ilvl="2">
      <w:start w:val="1"/>
      <w:numFmt w:val="decimal"/>
      <w:lvlText w:val="%1.%2.%3"/>
      <w:lvlJc w:val="left"/>
      <w:pPr>
        <w:tabs>
          <w:tab w:val="num" w:pos="0"/>
        </w:tabs>
        <w:ind w:left="2460" w:hanging="720"/>
      </w:pPr>
    </w:lvl>
    <w:lvl w:ilvl="3">
      <w:start w:val="1"/>
      <w:numFmt w:val="decimal"/>
      <w:lvlText w:val="%1.%2.%3.%4"/>
      <w:lvlJc w:val="left"/>
      <w:pPr>
        <w:tabs>
          <w:tab w:val="num" w:pos="0"/>
        </w:tabs>
        <w:ind w:left="2460" w:hanging="720"/>
      </w:pPr>
    </w:lvl>
    <w:lvl w:ilvl="4">
      <w:start w:val="1"/>
      <w:numFmt w:val="decimal"/>
      <w:lvlText w:val="%1.%2.%3.%4.%5"/>
      <w:lvlJc w:val="left"/>
      <w:pPr>
        <w:tabs>
          <w:tab w:val="num" w:pos="0"/>
        </w:tabs>
        <w:ind w:left="2820" w:hanging="1080"/>
      </w:pPr>
    </w:lvl>
    <w:lvl w:ilvl="5">
      <w:start w:val="1"/>
      <w:numFmt w:val="decimal"/>
      <w:lvlText w:val="%1.%2.%3.%4.%5.%6"/>
      <w:lvlJc w:val="left"/>
      <w:pPr>
        <w:tabs>
          <w:tab w:val="num" w:pos="0"/>
        </w:tabs>
        <w:ind w:left="3180" w:hanging="1440"/>
      </w:pPr>
    </w:lvl>
    <w:lvl w:ilvl="6">
      <w:start w:val="1"/>
      <w:numFmt w:val="decimal"/>
      <w:lvlText w:val="%1.%2.%3.%4.%5.%6.%7"/>
      <w:lvlJc w:val="left"/>
      <w:pPr>
        <w:tabs>
          <w:tab w:val="num" w:pos="0"/>
        </w:tabs>
        <w:ind w:left="3180" w:hanging="1440"/>
      </w:pPr>
    </w:lvl>
    <w:lvl w:ilvl="7">
      <w:start w:val="1"/>
      <w:numFmt w:val="decimal"/>
      <w:lvlText w:val="%1.%2.%3.%4.%5.%6.%7.%8"/>
      <w:lvlJc w:val="left"/>
      <w:pPr>
        <w:tabs>
          <w:tab w:val="num" w:pos="0"/>
        </w:tabs>
        <w:ind w:left="3540" w:hanging="1800"/>
      </w:pPr>
    </w:lvl>
    <w:lvl w:ilvl="8">
      <w:start w:val="1"/>
      <w:numFmt w:val="decimal"/>
      <w:lvlText w:val="%1.%2.%3.%4.%5.%6.%7.%8.%9"/>
      <w:lvlJc w:val="left"/>
      <w:pPr>
        <w:tabs>
          <w:tab w:val="num" w:pos="0"/>
        </w:tabs>
        <w:ind w:left="3540" w:hanging="1800"/>
      </w:pPr>
    </w:lvl>
  </w:abstractNum>
  <w:abstractNum w:abstractNumId="5" w15:restartNumberingAfterBreak="0">
    <w:nsid w:val="00000011"/>
    <w:multiLevelType w:val="singleLevel"/>
    <w:tmpl w:val="00000011"/>
    <w:name w:val="WW8Num17"/>
    <w:lvl w:ilvl="0">
      <w:start w:val="1"/>
      <w:numFmt w:val="bullet"/>
      <w:lvlText w:val=""/>
      <w:lvlJc w:val="left"/>
      <w:pPr>
        <w:tabs>
          <w:tab w:val="num" w:pos="0"/>
        </w:tabs>
        <w:ind w:left="1571" w:hanging="360"/>
      </w:pPr>
      <w:rPr>
        <w:rFonts w:ascii="Symbol" w:hAnsi="Symbol" w:hint="default"/>
        <w:sz w:val="24"/>
        <w:szCs w:val="24"/>
      </w:rPr>
    </w:lvl>
  </w:abstractNum>
  <w:abstractNum w:abstractNumId="6" w15:restartNumberingAfterBreak="0">
    <w:nsid w:val="00000014"/>
    <w:multiLevelType w:val="multilevel"/>
    <w:tmpl w:val="00000014"/>
    <w:name w:val="WW8Num20"/>
    <w:lvl w:ilvl="0">
      <w:start w:val="1"/>
      <w:numFmt w:val="decimal"/>
      <w:lvlText w:val="%1."/>
      <w:lvlJc w:val="left"/>
      <w:pPr>
        <w:tabs>
          <w:tab w:val="num" w:pos="1695"/>
        </w:tabs>
        <w:ind w:left="1695" w:hanging="975"/>
      </w:pPr>
      <w:rPr>
        <w:rFonts w:hint="default"/>
        <w:b w:val="0"/>
        <w:bCs/>
        <w:sz w:val="24"/>
        <w:szCs w:val="24"/>
      </w:rPr>
    </w:lvl>
    <w:lvl w:ilvl="1">
      <w:start w:val="1"/>
      <w:numFmt w:val="decimal"/>
      <w:lvlText w:val="1.%2."/>
      <w:lvlJc w:val="center"/>
      <w:pPr>
        <w:tabs>
          <w:tab w:val="num" w:pos="791"/>
        </w:tabs>
        <w:ind w:left="791" w:firstLine="289"/>
      </w:pPr>
      <w:rPr>
        <w:rFonts w:hint="default"/>
        <w:b w:val="0"/>
        <w:bCs/>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16"/>
    <w:multiLevelType w:val="singleLevel"/>
    <w:tmpl w:val="00000016"/>
    <w:name w:val="WW8Num22"/>
    <w:lvl w:ilvl="0">
      <w:start w:val="1"/>
      <w:numFmt w:val="bullet"/>
      <w:lvlText w:val=""/>
      <w:lvlJc w:val="left"/>
      <w:pPr>
        <w:tabs>
          <w:tab w:val="num" w:pos="0"/>
        </w:tabs>
        <w:ind w:left="1571" w:hanging="360"/>
      </w:pPr>
      <w:rPr>
        <w:rFonts w:ascii="Symbol" w:hAnsi="Symbol"/>
      </w:rPr>
    </w:lvl>
  </w:abstractNum>
  <w:abstractNum w:abstractNumId="8" w15:restartNumberingAfterBreak="0">
    <w:nsid w:val="0000001A"/>
    <w:multiLevelType w:val="multilevel"/>
    <w:tmpl w:val="0000001A"/>
    <w:name w:val="WW8Num26"/>
    <w:lvl w:ilvl="0">
      <w:start w:val="4"/>
      <w:numFmt w:val="decimal"/>
      <w:lvlText w:val="%1."/>
      <w:lvlJc w:val="left"/>
      <w:pPr>
        <w:tabs>
          <w:tab w:val="num" w:pos="0"/>
        </w:tabs>
        <w:ind w:left="2100" w:hanging="360"/>
      </w:pPr>
    </w:lvl>
    <w:lvl w:ilvl="1">
      <w:start w:val="1"/>
      <w:numFmt w:val="decimal"/>
      <w:lvlText w:val="5.%2."/>
      <w:lvlJc w:val="left"/>
      <w:pPr>
        <w:tabs>
          <w:tab w:val="num" w:pos="0"/>
        </w:tabs>
        <w:ind w:left="2130" w:hanging="390"/>
      </w:pPr>
    </w:lvl>
    <w:lvl w:ilvl="2">
      <w:start w:val="1"/>
      <w:numFmt w:val="decimal"/>
      <w:lvlText w:val="%1.%2.%3"/>
      <w:lvlJc w:val="left"/>
      <w:pPr>
        <w:tabs>
          <w:tab w:val="num" w:pos="0"/>
        </w:tabs>
        <w:ind w:left="2460" w:hanging="720"/>
      </w:pPr>
    </w:lvl>
    <w:lvl w:ilvl="3">
      <w:start w:val="1"/>
      <w:numFmt w:val="decimal"/>
      <w:lvlText w:val="%1.%2.%3.%4"/>
      <w:lvlJc w:val="left"/>
      <w:pPr>
        <w:tabs>
          <w:tab w:val="num" w:pos="0"/>
        </w:tabs>
        <w:ind w:left="2460" w:hanging="720"/>
      </w:pPr>
    </w:lvl>
    <w:lvl w:ilvl="4">
      <w:start w:val="1"/>
      <w:numFmt w:val="decimal"/>
      <w:lvlText w:val="%1.%2.%3.%4.%5"/>
      <w:lvlJc w:val="left"/>
      <w:pPr>
        <w:tabs>
          <w:tab w:val="num" w:pos="0"/>
        </w:tabs>
        <w:ind w:left="2820" w:hanging="1080"/>
      </w:pPr>
    </w:lvl>
    <w:lvl w:ilvl="5">
      <w:start w:val="1"/>
      <w:numFmt w:val="decimal"/>
      <w:lvlText w:val="%1.%2.%3.%4.%5.%6"/>
      <w:lvlJc w:val="left"/>
      <w:pPr>
        <w:tabs>
          <w:tab w:val="num" w:pos="0"/>
        </w:tabs>
        <w:ind w:left="3180" w:hanging="1440"/>
      </w:pPr>
    </w:lvl>
    <w:lvl w:ilvl="6">
      <w:start w:val="1"/>
      <w:numFmt w:val="decimal"/>
      <w:lvlText w:val="%1.%2.%3.%4.%5.%6.%7"/>
      <w:lvlJc w:val="left"/>
      <w:pPr>
        <w:tabs>
          <w:tab w:val="num" w:pos="0"/>
        </w:tabs>
        <w:ind w:left="3180" w:hanging="1440"/>
      </w:pPr>
    </w:lvl>
    <w:lvl w:ilvl="7">
      <w:start w:val="1"/>
      <w:numFmt w:val="decimal"/>
      <w:lvlText w:val="%1.%2.%3.%4.%5.%6.%7.%8"/>
      <w:lvlJc w:val="left"/>
      <w:pPr>
        <w:tabs>
          <w:tab w:val="num" w:pos="0"/>
        </w:tabs>
        <w:ind w:left="3540" w:hanging="1800"/>
      </w:pPr>
    </w:lvl>
    <w:lvl w:ilvl="8">
      <w:start w:val="1"/>
      <w:numFmt w:val="decimal"/>
      <w:lvlText w:val="%1.%2.%3.%4.%5.%6.%7.%8.%9"/>
      <w:lvlJc w:val="left"/>
      <w:pPr>
        <w:tabs>
          <w:tab w:val="num" w:pos="0"/>
        </w:tabs>
        <w:ind w:left="3540" w:hanging="1800"/>
      </w:pPr>
    </w:lvl>
  </w:abstractNum>
  <w:abstractNum w:abstractNumId="9"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4C5366F"/>
    <w:multiLevelType w:val="hybridMultilevel"/>
    <w:tmpl w:val="D4B6C7A8"/>
    <w:lvl w:ilvl="0" w:tplc="E6222F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083F1A0D"/>
    <w:multiLevelType w:val="singleLevel"/>
    <w:tmpl w:val="E1FE7C74"/>
    <w:lvl w:ilvl="0">
      <w:start w:val="1"/>
      <w:numFmt w:val="decimal"/>
      <w:lvlText w:val="5.%1."/>
      <w:legacy w:legacy="1" w:legacySpace="0" w:legacyIndent="554"/>
      <w:lvlJc w:val="left"/>
      <w:rPr>
        <w:rFonts w:ascii="Times New Roman" w:hAnsi="Times New Roman" w:cs="Times New Roman" w:hint="default"/>
        <w:b w:val="0"/>
      </w:rPr>
    </w:lvl>
  </w:abstractNum>
  <w:abstractNum w:abstractNumId="14" w15:restartNumberingAfterBreak="0">
    <w:nsid w:val="0994116D"/>
    <w:multiLevelType w:val="singleLevel"/>
    <w:tmpl w:val="CA387206"/>
    <w:lvl w:ilvl="0">
      <w:start w:val="1"/>
      <w:numFmt w:val="decimal"/>
      <w:lvlText w:val="2.%1."/>
      <w:legacy w:legacy="1" w:legacySpace="0" w:legacyIndent="439"/>
      <w:lvlJc w:val="left"/>
      <w:rPr>
        <w:rFonts w:ascii="Times New Roman" w:hAnsi="Times New Roman" w:cs="Times New Roman" w:hint="default"/>
        <w:b w:val="0"/>
        <w:color w:val="auto"/>
      </w:rPr>
    </w:lvl>
  </w:abstractNum>
  <w:abstractNum w:abstractNumId="15"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0F130835"/>
    <w:multiLevelType w:val="hybridMultilevel"/>
    <w:tmpl w:val="0EEA8B5E"/>
    <w:lvl w:ilvl="0" w:tplc="DDE2CD64">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13474679"/>
    <w:multiLevelType w:val="hybridMultilevel"/>
    <w:tmpl w:val="374CB576"/>
    <w:lvl w:ilvl="0" w:tplc="0494EA0E">
      <w:start w:val="1"/>
      <w:numFmt w:val="decimal"/>
      <w:lvlText w:val="%1."/>
      <w:lvlJc w:val="left"/>
      <w:pPr>
        <w:ind w:left="720" w:hanging="360"/>
      </w:pPr>
      <w:rPr>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3B7100A"/>
    <w:multiLevelType w:val="hybridMultilevel"/>
    <w:tmpl w:val="BFC8F460"/>
    <w:numStyleLink w:val="39"/>
  </w:abstractNum>
  <w:abstractNum w:abstractNumId="21" w15:restartNumberingAfterBreak="0">
    <w:nsid w:val="16F16270"/>
    <w:multiLevelType w:val="hybridMultilevel"/>
    <w:tmpl w:val="0D7A3E52"/>
    <w:lvl w:ilvl="0" w:tplc="B07AA982">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2" w15:restartNumberingAfterBreak="0">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183E389B"/>
    <w:multiLevelType w:val="hybridMultilevel"/>
    <w:tmpl w:val="B3AA318E"/>
    <w:lvl w:ilvl="0" w:tplc="DDE2CD64">
      <w:start w:val="1"/>
      <w:numFmt w:val="bullet"/>
      <w:lvlText w:val=""/>
      <w:lvlJc w:val="left"/>
      <w:pPr>
        <w:ind w:left="1571" w:hanging="360"/>
      </w:pPr>
      <w:rPr>
        <w:rFonts w:ascii="Symbol" w:hAnsi="Symbol" w:cs="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1CF511C7"/>
    <w:multiLevelType w:val="hybridMultilevel"/>
    <w:tmpl w:val="B412B36C"/>
    <w:numStyleLink w:val="41"/>
  </w:abstractNum>
  <w:abstractNum w:abstractNumId="27"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230B135F"/>
    <w:multiLevelType w:val="hybridMultilevel"/>
    <w:tmpl w:val="CBA27FCE"/>
    <w:styleLink w:val="11"/>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2FD36962"/>
    <w:multiLevelType w:val="multilevel"/>
    <w:tmpl w:val="633EB2EC"/>
    <w:lvl w:ilvl="0">
      <w:start w:val="5"/>
      <w:numFmt w:val="decimal"/>
      <w:lvlText w:val="%1."/>
      <w:lvlJc w:val="left"/>
      <w:pPr>
        <w:ind w:left="540" w:hanging="540"/>
      </w:pPr>
      <w:rPr>
        <w:rFonts w:hint="default"/>
        <w:i w:val="0"/>
      </w:rPr>
    </w:lvl>
    <w:lvl w:ilvl="1">
      <w:start w:val="2"/>
      <w:numFmt w:val="decimal"/>
      <w:lvlText w:val="%1.%2."/>
      <w:lvlJc w:val="left"/>
      <w:pPr>
        <w:ind w:left="894" w:hanging="540"/>
      </w:pPr>
      <w:rPr>
        <w:rFonts w:hint="default"/>
        <w:i w:val="0"/>
      </w:rPr>
    </w:lvl>
    <w:lvl w:ilvl="2">
      <w:start w:val="2"/>
      <w:numFmt w:val="decimal"/>
      <w:lvlText w:val="%1.%2.%3."/>
      <w:lvlJc w:val="left"/>
      <w:pPr>
        <w:ind w:left="1428" w:hanging="720"/>
      </w:pPr>
      <w:rPr>
        <w:rFonts w:hint="default"/>
        <w:i w:val="0"/>
      </w:rPr>
    </w:lvl>
    <w:lvl w:ilvl="3">
      <w:start w:val="1"/>
      <w:numFmt w:val="decimal"/>
      <w:lvlText w:val="%1.%2.%3.%4."/>
      <w:lvlJc w:val="left"/>
      <w:pPr>
        <w:ind w:left="1782" w:hanging="72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2850" w:hanging="1080"/>
      </w:pPr>
      <w:rPr>
        <w:rFonts w:hint="default"/>
        <w:i w:val="0"/>
      </w:rPr>
    </w:lvl>
    <w:lvl w:ilvl="6">
      <w:start w:val="1"/>
      <w:numFmt w:val="decimal"/>
      <w:lvlText w:val="%1.%2.%3.%4.%5.%6.%7."/>
      <w:lvlJc w:val="left"/>
      <w:pPr>
        <w:ind w:left="3564" w:hanging="1440"/>
      </w:pPr>
      <w:rPr>
        <w:rFonts w:hint="default"/>
        <w:i w:val="0"/>
      </w:rPr>
    </w:lvl>
    <w:lvl w:ilvl="7">
      <w:start w:val="1"/>
      <w:numFmt w:val="decimal"/>
      <w:lvlText w:val="%1.%2.%3.%4.%5.%6.%7.%8."/>
      <w:lvlJc w:val="left"/>
      <w:pPr>
        <w:ind w:left="3918" w:hanging="1440"/>
      </w:pPr>
      <w:rPr>
        <w:rFonts w:hint="default"/>
        <w:i w:val="0"/>
      </w:rPr>
    </w:lvl>
    <w:lvl w:ilvl="8">
      <w:start w:val="1"/>
      <w:numFmt w:val="decimal"/>
      <w:lvlText w:val="%1.%2.%3.%4.%5.%6.%7.%8.%9."/>
      <w:lvlJc w:val="left"/>
      <w:pPr>
        <w:ind w:left="4632" w:hanging="1800"/>
      </w:pPr>
      <w:rPr>
        <w:rFonts w:hint="default"/>
        <w:i w:val="0"/>
      </w:rPr>
    </w:lvl>
  </w:abstractNum>
  <w:abstractNum w:abstractNumId="36" w15:restartNumberingAfterBreak="0">
    <w:nsid w:val="325C24D9"/>
    <w:multiLevelType w:val="hybridMultilevel"/>
    <w:tmpl w:val="C8584C86"/>
    <w:lvl w:ilvl="0" w:tplc="B07AA982">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7"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356A5FCE"/>
    <w:multiLevelType w:val="multilevel"/>
    <w:tmpl w:val="7C36ACDC"/>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9" w15:restartNumberingAfterBreak="0">
    <w:nsid w:val="39454471"/>
    <w:multiLevelType w:val="multilevel"/>
    <w:tmpl w:val="B86226F8"/>
    <w:lvl w:ilvl="0">
      <w:start w:val="1"/>
      <w:numFmt w:val="decimal"/>
      <w:lvlText w:val="%1."/>
      <w:lvlJc w:val="left"/>
      <w:pPr>
        <w:tabs>
          <w:tab w:val="num" w:pos="1134"/>
        </w:tabs>
        <w:ind w:left="1134" w:hanging="1134"/>
      </w:pPr>
      <w:rPr>
        <w:rFonts w:hint="default"/>
      </w:rPr>
    </w:lvl>
    <w:lvl w:ilvl="1">
      <w:start w:val="1"/>
      <w:numFmt w:val="decimal"/>
      <w:lvlText w:val="%2."/>
      <w:lvlJc w:val="left"/>
      <w:pPr>
        <w:tabs>
          <w:tab w:val="num" w:pos="1134"/>
        </w:tabs>
        <w:ind w:left="1134" w:hanging="1134"/>
      </w:pPr>
      <w:rPr>
        <w:rFonts w:hint="default"/>
        <w:b/>
      </w:rPr>
    </w:lvl>
    <w:lvl w:ilvl="2">
      <w:start w:val="1"/>
      <w:numFmt w:val="decimal"/>
      <w:lvlText w:val="%1.%2.%3"/>
      <w:lvlJc w:val="left"/>
      <w:pPr>
        <w:tabs>
          <w:tab w:val="num" w:pos="2034"/>
        </w:tabs>
        <w:ind w:left="20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2"/>
        </w:tabs>
        <w:ind w:left="1702"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0" w15:restartNumberingAfterBreak="0">
    <w:nsid w:val="39CB5F25"/>
    <w:multiLevelType w:val="hybridMultilevel"/>
    <w:tmpl w:val="B3D0C11C"/>
    <w:lvl w:ilvl="0" w:tplc="04190001">
      <w:start w:val="1"/>
      <w:numFmt w:val="bullet"/>
      <w:lvlText w:val=""/>
      <w:lvlJc w:val="left"/>
      <w:pPr>
        <w:ind w:left="1490" w:hanging="360"/>
      </w:pPr>
      <w:rPr>
        <w:rFonts w:ascii="Symbol" w:hAnsi="Symbol"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41" w15:restartNumberingAfterBreak="0">
    <w:nsid w:val="3F002397"/>
    <w:multiLevelType w:val="hybridMultilevel"/>
    <w:tmpl w:val="A458565A"/>
    <w:lvl w:ilvl="0" w:tplc="4F64045E">
      <w:start w:val="8"/>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41B867CD"/>
    <w:multiLevelType w:val="hybridMultilevel"/>
    <w:tmpl w:val="D432116A"/>
    <w:lvl w:ilvl="0" w:tplc="B07AA982">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45" w15:restartNumberingAfterBreak="0">
    <w:nsid w:val="41D25635"/>
    <w:multiLevelType w:val="singleLevel"/>
    <w:tmpl w:val="062043B8"/>
    <w:lvl w:ilvl="0">
      <w:start w:val="1"/>
      <w:numFmt w:val="decimal"/>
      <w:lvlText w:val="3.%1."/>
      <w:legacy w:legacy="1" w:legacySpace="0" w:legacyIndent="446"/>
      <w:lvlJc w:val="left"/>
      <w:rPr>
        <w:rFonts w:ascii="Times New Roman" w:hAnsi="Times New Roman" w:cs="Times New Roman" w:hint="default"/>
      </w:rPr>
    </w:lvl>
  </w:abstractNum>
  <w:abstractNum w:abstractNumId="46" w15:restartNumberingAfterBreak="0">
    <w:nsid w:val="478A395C"/>
    <w:multiLevelType w:val="multilevel"/>
    <w:tmpl w:val="41721376"/>
    <w:lvl w:ilvl="0">
      <w:start w:val="1"/>
      <w:numFmt w:val="decimal"/>
      <w:lvlText w:val="%1."/>
      <w:lvlJc w:val="left"/>
      <w:pPr>
        <w:tabs>
          <w:tab w:val="num" w:pos="1134"/>
        </w:tabs>
        <w:ind w:left="1134" w:hanging="1134"/>
      </w:pPr>
      <w:rPr>
        <w:rFonts w:hint="default"/>
      </w:rPr>
    </w:lvl>
    <w:lvl w:ilvl="1">
      <w:start w:val="1"/>
      <w:numFmt w:val="decimal"/>
      <w:lvlText w:val="%2."/>
      <w:lvlJc w:val="left"/>
      <w:pPr>
        <w:tabs>
          <w:tab w:val="num" w:pos="1134"/>
        </w:tabs>
        <w:ind w:left="1134" w:hanging="1134"/>
      </w:pPr>
      <w:rPr>
        <w:rFonts w:hint="default"/>
        <w:b/>
      </w:rPr>
    </w:lvl>
    <w:lvl w:ilvl="2">
      <w:start w:val="1"/>
      <w:numFmt w:val="decimal"/>
      <w:lvlText w:val="%1.%2.%3"/>
      <w:lvlJc w:val="left"/>
      <w:pPr>
        <w:tabs>
          <w:tab w:val="num" w:pos="2034"/>
        </w:tabs>
        <w:ind w:left="20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2"/>
        </w:tabs>
        <w:ind w:left="1702"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7"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498D76B5"/>
    <w:multiLevelType w:val="multilevel"/>
    <w:tmpl w:val="79E857BE"/>
    <w:lvl w:ilvl="0">
      <w:start w:val="1"/>
      <w:numFmt w:val="decimal"/>
      <w:lvlText w:val="%1."/>
      <w:lvlJc w:val="left"/>
      <w:pPr>
        <w:ind w:left="360" w:hanging="360"/>
      </w:pPr>
      <w:rPr>
        <w:rFonts w:hint="default"/>
      </w:rPr>
    </w:lvl>
    <w:lvl w:ilvl="1">
      <w:start w:val="1"/>
      <w:numFmt w:val="decimal"/>
      <w:lvlText w:val="%1.%2."/>
      <w:lvlJc w:val="left"/>
      <w:pPr>
        <w:ind w:left="2134" w:hanging="432"/>
      </w:pPr>
      <w:rPr>
        <w:rFonts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49E7756B"/>
    <w:multiLevelType w:val="multilevel"/>
    <w:tmpl w:val="823E29FA"/>
    <w:styleLink w:val="3"/>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500E71DF"/>
    <w:multiLevelType w:val="hybridMultilevel"/>
    <w:tmpl w:val="901ABE5A"/>
    <w:lvl w:ilvl="0" w:tplc="67D6F52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4" w15:restartNumberingAfterBreak="0">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534A0E60"/>
    <w:multiLevelType w:val="multilevel"/>
    <w:tmpl w:val="41721376"/>
    <w:lvl w:ilvl="0">
      <w:start w:val="1"/>
      <w:numFmt w:val="decimal"/>
      <w:lvlText w:val="%1."/>
      <w:lvlJc w:val="left"/>
      <w:pPr>
        <w:tabs>
          <w:tab w:val="num" w:pos="1134"/>
        </w:tabs>
        <w:ind w:left="1134" w:hanging="1134"/>
      </w:pPr>
      <w:rPr>
        <w:rFonts w:hint="default"/>
      </w:rPr>
    </w:lvl>
    <w:lvl w:ilvl="1">
      <w:start w:val="1"/>
      <w:numFmt w:val="decimal"/>
      <w:lvlText w:val="%2."/>
      <w:lvlJc w:val="left"/>
      <w:pPr>
        <w:tabs>
          <w:tab w:val="num" w:pos="1134"/>
        </w:tabs>
        <w:ind w:left="1134" w:hanging="1134"/>
      </w:pPr>
      <w:rPr>
        <w:rFonts w:hint="default"/>
        <w:b/>
      </w:rPr>
    </w:lvl>
    <w:lvl w:ilvl="2">
      <w:start w:val="1"/>
      <w:numFmt w:val="decimal"/>
      <w:lvlText w:val="%1.%2.%3"/>
      <w:lvlJc w:val="left"/>
      <w:pPr>
        <w:tabs>
          <w:tab w:val="num" w:pos="2034"/>
        </w:tabs>
        <w:ind w:left="20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2"/>
        </w:tabs>
        <w:ind w:left="1702"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6" w15:restartNumberingAfterBreak="0">
    <w:nsid w:val="544C3C54"/>
    <w:multiLevelType w:val="hybridMultilevel"/>
    <w:tmpl w:val="C838C3DA"/>
    <w:lvl w:ilvl="0" w:tplc="833051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7"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8"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54B864D5"/>
    <w:multiLevelType w:val="hybridMultilevel"/>
    <w:tmpl w:val="077A3B50"/>
    <w:styleLink w:val="3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1" w15:restartNumberingAfterBreak="0">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2" w15:restartNumberingAfterBreak="0">
    <w:nsid w:val="590017CB"/>
    <w:multiLevelType w:val="multilevel"/>
    <w:tmpl w:val="F52C3BB4"/>
    <w:lvl w:ilvl="0">
      <w:start w:val="1"/>
      <w:numFmt w:val="decimal"/>
      <w:lvlText w:val="%1."/>
      <w:lvlJc w:val="left"/>
      <w:pPr>
        <w:tabs>
          <w:tab w:val="num" w:pos="1134"/>
        </w:tabs>
        <w:ind w:left="1134" w:hanging="1134"/>
      </w:pPr>
      <w:rPr>
        <w:rFonts w:hint="default"/>
      </w:rPr>
    </w:lvl>
    <w:lvl w:ilvl="1">
      <w:start w:val="1"/>
      <w:numFmt w:val="decimal"/>
      <w:lvlText w:val="%2."/>
      <w:lvlJc w:val="left"/>
      <w:pPr>
        <w:tabs>
          <w:tab w:val="num" w:pos="1134"/>
        </w:tabs>
        <w:ind w:left="1134" w:hanging="1134"/>
      </w:pPr>
      <w:rPr>
        <w:rFonts w:hint="default"/>
        <w:b/>
      </w:rPr>
    </w:lvl>
    <w:lvl w:ilvl="2">
      <w:start w:val="1"/>
      <w:numFmt w:val="decimal"/>
      <w:lvlText w:val="%1.%2.%3"/>
      <w:lvlJc w:val="left"/>
      <w:pPr>
        <w:tabs>
          <w:tab w:val="num" w:pos="2034"/>
        </w:tabs>
        <w:ind w:left="20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2"/>
        </w:tabs>
        <w:ind w:left="1702"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63" w15:restartNumberingAfterBreak="0">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4"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5"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6" w15:restartNumberingAfterBreak="0">
    <w:nsid w:val="5F06247D"/>
    <w:multiLevelType w:val="singleLevel"/>
    <w:tmpl w:val="2FC2729A"/>
    <w:lvl w:ilvl="0">
      <w:start w:val="6"/>
      <w:numFmt w:val="decimal"/>
      <w:lvlText w:val="6.%1."/>
      <w:legacy w:legacy="1" w:legacySpace="0" w:legacyIndent="417"/>
      <w:lvlJc w:val="left"/>
      <w:rPr>
        <w:rFonts w:ascii="Times New Roman" w:hAnsi="Times New Roman" w:cs="Times New Roman" w:hint="default"/>
      </w:rPr>
    </w:lvl>
  </w:abstractNum>
  <w:abstractNum w:abstractNumId="67" w15:restartNumberingAfterBreak="0">
    <w:nsid w:val="5F5E6035"/>
    <w:multiLevelType w:val="multilevel"/>
    <w:tmpl w:val="12FA4912"/>
    <w:lvl w:ilvl="0">
      <w:start w:val="6"/>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8" w15:restartNumberingAfterBreak="0">
    <w:nsid w:val="61C76087"/>
    <w:multiLevelType w:val="multilevel"/>
    <w:tmpl w:val="E1DA1224"/>
    <w:lvl w:ilvl="0">
      <w:start w:val="1"/>
      <w:numFmt w:val="decimal"/>
      <w:pStyle w:val="1"/>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69" w15:restartNumberingAfterBreak="0">
    <w:nsid w:val="62B6234D"/>
    <w:multiLevelType w:val="hybridMultilevel"/>
    <w:tmpl w:val="700CF12E"/>
    <w:numStyleLink w:val="13"/>
  </w:abstractNum>
  <w:abstractNum w:abstractNumId="70" w15:restartNumberingAfterBreak="0">
    <w:nsid w:val="63B42EE3"/>
    <w:multiLevelType w:val="singleLevel"/>
    <w:tmpl w:val="3A30C608"/>
    <w:lvl w:ilvl="0">
      <w:start w:val="3"/>
      <w:numFmt w:val="decimal"/>
      <w:lvlText w:val="6.%1."/>
      <w:legacy w:legacy="1" w:legacySpace="0" w:legacyIndent="453"/>
      <w:lvlJc w:val="left"/>
      <w:rPr>
        <w:rFonts w:ascii="Times New Roman" w:hAnsi="Times New Roman" w:cs="Times New Roman" w:hint="default"/>
        <w:b w:val="0"/>
      </w:rPr>
    </w:lvl>
  </w:abstractNum>
  <w:abstractNum w:abstractNumId="71" w15:restartNumberingAfterBreak="0">
    <w:nsid w:val="694B384C"/>
    <w:multiLevelType w:val="hybridMultilevel"/>
    <w:tmpl w:val="D6284D88"/>
    <w:lvl w:ilvl="0" w:tplc="8C7AA798">
      <w:start w:val="1"/>
      <w:numFmt w:val="decimal"/>
      <w:lvlText w:val="%1."/>
      <w:lvlJc w:val="left"/>
      <w:pPr>
        <w:tabs>
          <w:tab w:val="num" w:pos="1695"/>
        </w:tabs>
        <w:ind w:left="1695" w:hanging="975"/>
      </w:pPr>
      <w:rPr>
        <w:rFonts w:hint="default"/>
      </w:rPr>
    </w:lvl>
    <w:lvl w:ilvl="1" w:tplc="335A7682">
      <w:start w:val="1"/>
      <w:numFmt w:val="decimal"/>
      <w:lvlText w:val="1.%2."/>
      <w:lvlJc w:val="left"/>
      <w:pPr>
        <w:tabs>
          <w:tab w:val="num" w:pos="791"/>
        </w:tabs>
        <w:ind w:left="791" w:firstLine="289"/>
      </w:pPr>
      <w:rPr>
        <w:rFonts w:hint="default"/>
      </w:rPr>
    </w:lvl>
    <w:lvl w:ilvl="2" w:tplc="8256C5F4">
      <w:numFmt w:val="bullet"/>
      <w:lvlText w:val=""/>
      <w:lvlJc w:val="left"/>
      <w:pPr>
        <w:ind w:left="2340" w:hanging="360"/>
      </w:pPr>
      <w:rPr>
        <w:rFonts w:ascii="Symbol" w:eastAsia="Times New Roman" w:hAnsi="Symbol" w:cs="Times New Roman"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2" w15:restartNumberingAfterBreak="0">
    <w:nsid w:val="696B0037"/>
    <w:multiLevelType w:val="singleLevel"/>
    <w:tmpl w:val="C23E36DC"/>
    <w:lvl w:ilvl="0">
      <w:start w:val="2"/>
      <w:numFmt w:val="decimal"/>
      <w:lvlText w:val="4.%1."/>
      <w:legacy w:legacy="1" w:legacySpace="0" w:legacyIndent="461"/>
      <w:lvlJc w:val="left"/>
      <w:rPr>
        <w:rFonts w:ascii="Times New Roman" w:hAnsi="Times New Roman" w:cs="Times New Roman" w:hint="default"/>
      </w:rPr>
    </w:lvl>
  </w:abstractNum>
  <w:abstractNum w:abstractNumId="73"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15:restartNumberingAfterBreak="0">
    <w:nsid w:val="6BC64F44"/>
    <w:multiLevelType w:val="multilevel"/>
    <w:tmpl w:val="6892FE9A"/>
    <w:lvl w:ilvl="0">
      <w:start w:val="1"/>
      <w:numFmt w:val="decimal"/>
      <w:lvlText w:val="%1."/>
      <w:lvlJc w:val="left"/>
      <w:pPr>
        <w:tabs>
          <w:tab w:val="num" w:pos="1134"/>
        </w:tabs>
        <w:ind w:left="1134" w:hanging="1134"/>
      </w:pPr>
      <w:rPr>
        <w:rFonts w:hint="default"/>
      </w:rPr>
    </w:lvl>
    <w:lvl w:ilvl="1">
      <w:start w:val="1"/>
      <w:numFmt w:val="decimal"/>
      <w:lvlText w:val="%2."/>
      <w:lvlJc w:val="left"/>
      <w:pPr>
        <w:tabs>
          <w:tab w:val="num" w:pos="9498"/>
        </w:tabs>
        <w:ind w:left="9498" w:hanging="1134"/>
      </w:pPr>
      <w:rPr>
        <w:rFonts w:hint="default"/>
        <w:b/>
      </w:rPr>
    </w:lvl>
    <w:lvl w:ilvl="2">
      <w:start w:val="1"/>
      <w:numFmt w:val="decimal"/>
      <w:lvlText w:val="%1.%2.%3"/>
      <w:lvlJc w:val="left"/>
      <w:pPr>
        <w:tabs>
          <w:tab w:val="num" w:pos="2034"/>
        </w:tabs>
        <w:ind w:left="20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2"/>
        </w:tabs>
        <w:ind w:left="1702"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75" w15:restartNumberingAfterBreak="0">
    <w:nsid w:val="6FF90620"/>
    <w:multiLevelType w:val="singleLevel"/>
    <w:tmpl w:val="47E22E14"/>
    <w:lvl w:ilvl="0">
      <w:start w:val="8"/>
      <w:numFmt w:val="decimal"/>
      <w:lvlText w:val="6.%1."/>
      <w:legacy w:legacy="1" w:legacySpace="0" w:legacyIndent="490"/>
      <w:lvlJc w:val="left"/>
      <w:rPr>
        <w:rFonts w:ascii="Times New Roman" w:hAnsi="Times New Roman" w:cs="Times New Roman" w:hint="default"/>
      </w:rPr>
    </w:lvl>
  </w:abstractNum>
  <w:abstractNum w:abstractNumId="76" w15:restartNumberingAfterBreak="0">
    <w:nsid w:val="712309F6"/>
    <w:multiLevelType w:val="hybridMultilevel"/>
    <w:tmpl w:val="2F2863BC"/>
    <w:numStyleLink w:val="42"/>
  </w:abstractNum>
  <w:abstractNum w:abstractNumId="77"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9" w15:restartNumberingAfterBreak="0">
    <w:nsid w:val="71D373B9"/>
    <w:multiLevelType w:val="multilevel"/>
    <w:tmpl w:val="76B8FB18"/>
    <w:numStyleLink w:val="38"/>
  </w:abstractNum>
  <w:abstractNum w:abstractNumId="80"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1" w15:restartNumberingAfterBreak="0">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2"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3"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4" w15:restartNumberingAfterBreak="0">
    <w:nsid w:val="768B7E53"/>
    <w:multiLevelType w:val="multilevel"/>
    <w:tmpl w:val="7A70C07A"/>
    <w:lvl w:ilvl="0">
      <w:start w:val="3"/>
      <w:numFmt w:val="decimal"/>
      <w:lvlText w:val="%1."/>
      <w:lvlJc w:val="left"/>
      <w:pPr>
        <w:ind w:left="360" w:hanging="360"/>
      </w:pPr>
      <w:rPr>
        <w:rFonts w:eastAsia="Arial Unicode MS" w:hint="default"/>
      </w:rPr>
    </w:lvl>
    <w:lvl w:ilvl="1">
      <w:start w:val="1"/>
      <w:numFmt w:val="decimal"/>
      <w:lvlText w:val="%1.%2."/>
      <w:lvlJc w:val="left"/>
      <w:pPr>
        <w:ind w:left="360" w:hanging="360"/>
      </w:pPr>
      <w:rPr>
        <w:rFonts w:eastAsia="Arial Unicode MS" w:hint="default"/>
      </w:rPr>
    </w:lvl>
    <w:lvl w:ilvl="2">
      <w:start w:val="1"/>
      <w:numFmt w:val="decimal"/>
      <w:lvlText w:val="%1.%2.%3."/>
      <w:lvlJc w:val="left"/>
      <w:pPr>
        <w:ind w:left="720" w:hanging="720"/>
      </w:pPr>
      <w:rPr>
        <w:rFonts w:eastAsia="Arial Unicode MS" w:hint="default"/>
        <w:b w:val="0"/>
      </w:rPr>
    </w:lvl>
    <w:lvl w:ilvl="3">
      <w:start w:val="1"/>
      <w:numFmt w:val="decimal"/>
      <w:lvlText w:val="%1.%2.%3.%4."/>
      <w:lvlJc w:val="left"/>
      <w:pPr>
        <w:ind w:left="720" w:hanging="720"/>
      </w:pPr>
      <w:rPr>
        <w:rFonts w:eastAsia="Arial Unicode MS" w:hint="default"/>
      </w:rPr>
    </w:lvl>
    <w:lvl w:ilvl="4">
      <w:start w:val="1"/>
      <w:numFmt w:val="decimal"/>
      <w:lvlText w:val="%1.%2.%3.%4.%5."/>
      <w:lvlJc w:val="left"/>
      <w:pPr>
        <w:ind w:left="1080" w:hanging="1080"/>
      </w:pPr>
      <w:rPr>
        <w:rFonts w:eastAsia="Arial Unicode MS" w:hint="default"/>
      </w:rPr>
    </w:lvl>
    <w:lvl w:ilvl="5">
      <w:start w:val="1"/>
      <w:numFmt w:val="decimal"/>
      <w:lvlText w:val="%1.%2.%3.%4.%5.%6."/>
      <w:lvlJc w:val="left"/>
      <w:pPr>
        <w:ind w:left="1080" w:hanging="1080"/>
      </w:pPr>
      <w:rPr>
        <w:rFonts w:eastAsia="Arial Unicode MS" w:hint="default"/>
      </w:rPr>
    </w:lvl>
    <w:lvl w:ilvl="6">
      <w:start w:val="1"/>
      <w:numFmt w:val="decimal"/>
      <w:lvlText w:val="%1.%2.%3.%4.%5.%6.%7."/>
      <w:lvlJc w:val="left"/>
      <w:pPr>
        <w:ind w:left="1440" w:hanging="1440"/>
      </w:pPr>
      <w:rPr>
        <w:rFonts w:eastAsia="Arial Unicode MS" w:hint="default"/>
      </w:rPr>
    </w:lvl>
    <w:lvl w:ilvl="7">
      <w:start w:val="1"/>
      <w:numFmt w:val="decimal"/>
      <w:lvlText w:val="%1.%2.%3.%4.%5.%6.%7.%8."/>
      <w:lvlJc w:val="left"/>
      <w:pPr>
        <w:ind w:left="1440" w:hanging="1440"/>
      </w:pPr>
      <w:rPr>
        <w:rFonts w:eastAsia="Arial Unicode MS" w:hint="default"/>
      </w:rPr>
    </w:lvl>
    <w:lvl w:ilvl="8">
      <w:start w:val="1"/>
      <w:numFmt w:val="decimal"/>
      <w:lvlText w:val="%1.%2.%3.%4.%5.%6.%7.%8.%9."/>
      <w:lvlJc w:val="left"/>
      <w:pPr>
        <w:ind w:left="1800" w:hanging="1800"/>
      </w:pPr>
      <w:rPr>
        <w:rFonts w:eastAsia="Arial Unicode MS" w:hint="default"/>
      </w:rPr>
    </w:lvl>
  </w:abstractNum>
  <w:abstractNum w:abstractNumId="85"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6" w15:restartNumberingAfterBreak="0">
    <w:nsid w:val="7CC858E8"/>
    <w:multiLevelType w:val="multilevel"/>
    <w:tmpl w:val="666A8DBA"/>
    <w:styleLink w:val="12"/>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9"/>
  </w:num>
  <w:num w:numId="2">
    <w:abstractNumId w:val="54"/>
  </w:num>
  <w:num w:numId="3">
    <w:abstractNumId w:val="61"/>
  </w:num>
  <w:num w:numId="4">
    <w:abstractNumId w:val="80"/>
  </w:num>
  <w:num w:numId="5">
    <w:abstractNumId w:val="9"/>
  </w:num>
  <w:num w:numId="6">
    <w:abstractNumId w:val="52"/>
  </w:num>
  <w:num w:numId="7">
    <w:abstractNumId w:val="31"/>
  </w:num>
  <w:num w:numId="8">
    <w:abstractNumId w:val="25"/>
  </w:num>
  <w:num w:numId="9">
    <w:abstractNumId w:val="28"/>
  </w:num>
  <w:num w:numId="10">
    <w:abstractNumId w:val="86"/>
  </w:num>
  <w:num w:numId="11">
    <w:abstractNumId w:val="22"/>
  </w:num>
  <w:num w:numId="12">
    <w:abstractNumId w:val="69"/>
  </w:num>
  <w:num w:numId="13">
    <w:abstractNumId w:val="30"/>
  </w:num>
  <w:num w:numId="14">
    <w:abstractNumId w:val="51"/>
  </w:num>
  <w:num w:numId="15">
    <w:abstractNumId w:val="37"/>
  </w:num>
  <w:num w:numId="16">
    <w:abstractNumId w:val="29"/>
  </w:num>
  <w:num w:numId="17">
    <w:abstractNumId w:val="10"/>
  </w:num>
  <w:num w:numId="18">
    <w:abstractNumId w:val="15"/>
  </w:num>
  <w:num w:numId="19">
    <w:abstractNumId w:val="33"/>
  </w:num>
  <w:num w:numId="20">
    <w:abstractNumId w:val="16"/>
  </w:num>
  <w:num w:numId="21">
    <w:abstractNumId w:val="47"/>
  </w:num>
  <w:num w:numId="22">
    <w:abstractNumId w:val="63"/>
  </w:num>
  <w:num w:numId="23">
    <w:abstractNumId w:val="77"/>
  </w:num>
  <w:num w:numId="24">
    <w:abstractNumId w:val="42"/>
  </w:num>
  <w:num w:numId="25">
    <w:abstractNumId w:val="85"/>
  </w:num>
  <w:num w:numId="26">
    <w:abstractNumId w:val="78"/>
  </w:num>
  <w:num w:numId="27">
    <w:abstractNumId w:val="57"/>
  </w:num>
  <w:num w:numId="28">
    <w:abstractNumId w:val="59"/>
  </w:num>
  <w:num w:numId="29">
    <w:abstractNumId w:val="24"/>
  </w:num>
  <w:num w:numId="30">
    <w:abstractNumId w:val="83"/>
  </w:num>
  <w:num w:numId="31">
    <w:abstractNumId w:val="12"/>
  </w:num>
  <w:num w:numId="32">
    <w:abstractNumId w:val="60"/>
  </w:num>
  <w:num w:numId="33">
    <w:abstractNumId w:val="82"/>
  </w:num>
  <w:num w:numId="34">
    <w:abstractNumId w:val="65"/>
  </w:num>
  <w:num w:numId="35">
    <w:abstractNumId w:val="64"/>
  </w:num>
  <w:num w:numId="36">
    <w:abstractNumId w:val="27"/>
  </w:num>
  <w:num w:numId="37">
    <w:abstractNumId w:val="79"/>
    <w:lvlOverride w:ilvl="0">
      <w:startOverride w:val="2"/>
    </w:lvlOverride>
  </w:num>
  <w:num w:numId="38">
    <w:abstractNumId w:val="58"/>
  </w:num>
  <w:num w:numId="39">
    <w:abstractNumId w:val="20"/>
  </w:num>
  <w:num w:numId="40">
    <w:abstractNumId w:val="20"/>
    <w:lvlOverride w:ilvl="0">
      <w:lvl w:ilvl="0" w:tplc="D2D0F9AC">
        <w:start w:val="1"/>
        <w:numFmt w:val="bullet"/>
        <w:lvlText w:val="-"/>
        <w:lvlJc w:val="left"/>
        <w:pPr>
          <w:tabs>
            <w:tab w:val="num" w:pos="993"/>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0624E2B4">
        <w:start w:val="1"/>
        <w:numFmt w:val="bullet"/>
        <w:lvlText w:val="-"/>
        <w:lvlJc w:val="left"/>
        <w:pPr>
          <w:tabs>
            <w:tab w:val="num" w:pos="993"/>
            <w:tab w:val="left" w:pos="1211"/>
            <w:tab w:val="left" w:pos="2089"/>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BBA402F6">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11B4749C">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FC24B07A">
        <w:start w:val="1"/>
        <w:numFmt w:val="bullet"/>
        <w:lvlText w:val="o"/>
        <w:lvlJc w:val="left"/>
        <w:pPr>
          <w:tabs>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AC78E376">
        <w:start w:val="1"/>
        <w:numFmt w:val="bullet"/>
        <w:lvlText w:val="▪"/>
        <w:lvlJc w:val="left"/>
        <w:pPr>
          <w:tabs>
            <w:tab w:val="left" w:pos="993"/>
            <w:tab w:val="left" w:pos="1211"/>
            <w:tab w:val="left" w:pos="2089"/>
          </w:tabs>
          <w:ind w:left="28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D2C2F3AE">
        <w:start w:val="1"/>
        <w:numFmt w:val="bullet"/>
        <w:lvlText w:val="•"/>
        <w:lvlJc w:val="left"/>
        <w:pPr>
          <w:tabs>
            <w:tab w:val="left" w:pos="993"/>
            <w:tab w:val="left" w:pos="1211"/>
            <w:tab w:val="left" w:pos="2089"/>
          </w:tabs>
          <w:ind w:left="360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FD3EB79C">
        <w:start w:val="1"/>
        <w:numFmt w:val="bullet"/>
        <w:lvlText w:val="o"/>
        <w:lvlJc w:val="left"/>
        <w:pPr>
          <w:tabs>
            <w:tab w:val="left" w:pos="993"/>
            <w:tab w:val="left" w:pos="1211"/>
            <w:tab w:val="left" w:pos="2089"/>
          </w:tabs>
          <w:ind w:left="432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6C5C7076">
        <w:start w:val="1"/>
        <w:numFmt w:val="bullet"/>
        <w:lvlText w:val="▪"/>
        <w:lvlJc w:val="left"/>
        <w:pPr>
          <w:tabs>
            <w:tab w:val="left" w:pos="993"/>
            <w:tab w:val="left" w:pos="1211"/>
            <w:tab w:val="left" w:pos="2089"/>
          </w:tabs>
          <w:ind w:left="50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1">
    <w:abstractNumId w:val="20"/>
    <w:lvlOverride w:ilvl="0">
      <w:lvl w:ilvl="0" w:tplc="D2D0F9AC">
        <w:start w:val="1"/>
        <w:numFmt w:val="bullet"/>
        <w:lvlText w:val="-"/>
        <w:lvlJc w:val="left"/>
        <w:pPr>
          <w:tabs>
            <w:tab w:val="num" w:pos="993"/>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0624E2B4">
        <w:start w:val="1"/>
        <w:numFmt w:val="bullet"/>
        <w:lvlText w:val="-"/>
        <w:lvlJc w:val="left"/>
        <w:pPr>
          <w:tabs>
            <w:tab w:val="num" w:pos="928"/>
            <w:tab w:val="left" w:pos="1080"/>
            <w:tab w:val="left" w:pos="1211"/>
          </w:tabs>
          <w:ind w:left="219" w:firstLine="49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BBA402F6">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11B4749C">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FC24B07A">
        <w:start w:val="1"/>
        <w:numFmt w:val="bullet"/>
        <w:lvlText w:val="o"/>
        <w:lvlJc w:val="left"/>
        <w:pPr>
          <w:tabs>
            <w:tab w:val="left" w:pos="928"/>
            <w:tab w:val="left" w:pos="1080"/>
            <w:tab w:val="left" w:pos="1211"/>
          </w:tabs>
          <w:ind w:left="216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AC78E376">
        <w:start w:val="1"/>
        <w:numFmt w:val="bullet"/>
        <w:lvlText w:val="▪"/>
        <w:lvlJc w:val="left"/>
        <w:pPr>
          <w:tabs>
            <w:tab w:val="left" w:pos="928"/>
            <w:tab w:val="left" w:pos="1080"/>
            <w:tab w:val="left" w:pos="1211"/>
          </w:tabs>
          <w:ind w:left="28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D2C2F3AE">
        <w:start w:val="1"/>
        <w:numFmt w:val="bullet"/>
        <w:lvlText w:val="•"/>
        <w:lvlJc w:val="left"/>
        <w:pPr>
          <w:tabs>
            <w:tab w:val="left" w:pos="928"/>
            <w:tab w:val="left" w:pos="1080"/>
            <w:tab w:val="left" w:pos="1211"/>
          </w:tabs>
          <w:ind w:left="360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FD3EB79C">
        <w:start w:val="1"/>
        <w:numFmt w:val="bullet"/>
        <w:lvlText w:val="o"/>
        <w:lvlJc w:val="left"/>
        <w:pPr>
          <w:tabs>
            <w:tab w:val="left" w:pos="928"/>
            <w:tab w:val="left" w:pos="1080"/>
            <w:tab w:val="left" w:pos="1211"/>
          </w:tabs>
          <w:ind w:left="432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6C5C7076">
        <w:start w:val="1"/>
        <w:numFmt w:val="bullet"/>
        <w:lvlText w:val="▪"/>
        <w:lvlJc w:val="left"/>
        <w:pPr>
          <w:tabs>
            <w:tab w:val="left" w:pos="928"/>
            <w:tab w:val="left" w:pos="1080"/>
            <w:tab w:val="left" w:pos="1211"/>
          </w:tabs>
          <w:ind w:left="50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2">
    <w:abstractNumId w:val="17"/>
  </w:num>
  <w:num w:numId="43">
    <w:abstractNumId w:val="81"/>
  </w:num>
  <w:num w:numId="44">
    <w:abstractNumId w:val="26"/>
  </w:num>
  <w:num w:numId="45">
    <w:abstractNumId w:val="26"/>
    <w:lvlOverride w:ilvl="0">
      <w:lvl w:ilvl="0" w:tplc="76E6FA44">
        <w:start w:val="1"/>
        <w:numFmt w:val="bullet"/>
        <w:lvlText w:val="-"/>
        <w:lvlJc w:val="left"/>
        <w:pPr>
          <w:tabs>
            <w:tab w:val="left" w:pos="502"/>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8480938A">
        <w:start w:val="1"/>
        <w:numFmt w:val="bullet"/>
        <w:lvlText w:val="o"/>
        <w:lvlJc w:val="left"/>
        <w:pPr>
          <w:tabs>
            <w:tab w:val="left" w:pos="502"/>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AAA89C9E">
        <w:start w:val="1"/>
        <w:numFmt w:val="bullet"/>
        <w:lvlText w:val="▪"/>
        <w:lvlJc w:val="left"/>
        <w:pPr>
          <w:tabs>
            <w:tab w:val="left" w:pos="502"/>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EEDC3196">
        <w:start w:val="1"/>
        <w:numFmt w:val="bullet"/>
        <w:lvlText w:val="•"/>
        <w:lvlJc w:val="left"/>
        <w:pPr>
          <w:tabs>
            <w:tab w:val="left" w:pos="502"/>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94F2B520">
        <w:start w:val="1"/>
        <w:numFmt w:val="bullet"/>
        <w:lvlText w:val="o"/>
        <w:lvlJc w:val="left"/>
        <w:pPr>
          <w:tabs>
            <w:tab w:val="left" w:pos="502"/>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0A56C330">
        <w:start w:val="1"/>
        <w:numFmt w:val="bullet"/>
        <w:lvlText w:val="▪"/>
        <w:lvlJc w:val="left"/>
        <w:pPr>
          <w:tabs>
            <w:tab w:val="left" w:pos="502"/>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C1F8D406">
        <w:start w:val="1"/>
        <w:numFmt w:val="bullet"/>
        <w:lvlText w:val="•"/>
        <w:lvlJc w:val="left"/>
        <w:pPr>
          <w:tabs>
            <w:tab w:val="left" w:pos="502"/>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A5CABAEC">
        <w:start w:val="1"/>
        <w:numFmt w:val="bullet"/>
        <w:lvlText w:val="o"/>
        <w:lvlJc w:val="left"/>
        <w:pPr>
          <w:tabs>
            <w:tab w:val="left" w:pos="502"/>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9DD8DA92">
        <w:start w:val="1"/>
        <w:numFmt w:val="bullet"/>
        <w:lvlText w:val="▪"/>
        <w:lvlJc w:val="left"/>
        <w:pPr>
          <w:tabs>
            <w:tab w:val="left" w:pos="502"/>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6">
    <w:abstractNumId w:val="50"/>
  </w:num>
  <w:num w:numId="47">
    <w:abstractNumId w:val="76"/>
  </w:num>
  <w:num w:numId="48">
    <w:abstractNumId w:val="76"/>
    <w:lvlOverride w:ilvl="0">
      <w:lvl w:ilvl="0" w:tplc="A30C8BE2">
        <w:start w:val="1"/>
        <w:numFmt w:val="bullet"/>
        <w:lvlText w:val="−"/>
        <w:lvlJc w:val="left"/>
        <w:pPr>
          <w:tabs>
            <w:tab w:val="num" w:pos="3052"/>
          </w:tabs>
          <w:ind w:left="2343" w:firstLine="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C94AD038">
        <w:start w:val="1"/>
        <w:numFmt w:val="bullet"/>
        <w:lvlText w:val="-"/>
        <w:lvlJc w:val="left"/>
        <w:pPr>
          <w:tabs>
            <w:tab w:val="num" w:pos="993"/>
            <w:tab w:val="left" w:pos="1080"/>
            <w:tab w:val="left" w:pos="2235"/>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6A50F20E">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8E0E48A0">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7FB0F316">
        <w:start w:val="1"/>
        <w:numFmt w:val="bullet"/>
        <w:lvlText w:val="o"/>
        <w:lvlJc w:val="left"/>
        <w:pPr>
          <w:tabs>
            <w:tab w:val="left" w:pos="993"/>
            <w:tab w:val="left" w:pos="1080"/>
          </w:tabs>
          <w:ind w:left="216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36C6933C">
        <w:start w:val="1"/>
        <w:numFmt w:val="bullet"/>
        <w:lvlText w:val="▪"/>
        <w:lvlJc w:val="left"/>
        <w:pPr>
          <w:tabs>
            <w:tab w:val="left" w:pos="993"/>
            <w:tab w:val="left" w:pos="1080"/>
          </w:tabs>
          <w:ind w:left="288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D8D890BC">
        <w:start w:val="1"/>
        <w:numFmt w:val="bullet"/>
        <w:lvlText w:val="•"/>
        <w:lvlJc w:val="left"/>
        <w:pPr>
          <w:tabs>
            <w:tab w:val="left" w:pos="993"/>
            <w:tab w:val="left" w:pos="1080"/>
            <w:tab w:val="left" w:pos="2235"/>
          </w:tabs>
          <w:ind w:left="360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F370A4B4">
        <w:start w:val="1"/>
        <w:numFmt w:val="bullet"/>
        <w:lvlText w:val="o"/>
        <w:lvlJc w:val="left"/>
        <w:pPr>
          <w:tabs>
            <w:tab w:val="left" w:pos="993"/>
            <w:tab w:val="left" w:pos="1080"/>
            <w:tab w:val="left" w:pos="2235"/>
          </w:tabs>
          <w:ind w:left="432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02249EEE">
        <w:start w:val="1"/>
        <w:numFmt w:val="bullet"/>
        <w:lvlText w:val="▪"/>
        <w:lvlJc w:val="left"/>
        <w:pPr>
          <w:tabs>
            <w:tab w:val="left" w:pos="993"/>
            <w:tab w:val="left" w:pos="1080"/>
            <w:tab w:val="left" w:pos="2235"/>
          </w:tabs>
          <w:ind w:left="504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49">
    <w:abstractNumId w:val="76"/>
    <w:lvlOverride w:ilvl="0">
      <w:lvl w:ilvl="0" w:tplc="A30C8BE2">
        <w:start w:val="1"/>
        <w:numFmt w:val="bullet"/>
        <w:lvlText w:val="−"/>
        <w:lvlJc w:val="left"/>
        <w:pPr>
          <w:tabs>
            <w:tab w:val="num" w:pos="3052"/>
          </w:tabs>
          <w:ind w:left="2343" w:firstLine="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C94AD038">
        <w:start w:val="1"/>
        <w:numFmt w:val="bullet"/>
        <w:lvlText w:val="-"/>
        <w:lvlJc w:val="left"/>
        <w:pPr>
          <w:tabs>
            <w:tab w:val="num" w:pos="960"/>
            <w:tab w:val="left" w:pos="2235"/>
          </w:tabs>
          <w:ind w:left="251" w:firstLine="45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6A50F20E">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8E0E48A0">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7FB0F316">
        <w:start w:val="1"/>
        <w:numFmt w:val="bullet"/>
        <w:lvlText w:val="o"/>
        <w:lvlJc w:val="left"/>
        <w:pPr>
          <w:tabs>
            <w:tab w:val="left" w:pos="960"/>
          </w:tabs>
          <w:ind w:left="216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36C6933C">
        <w:start w:val="1"/>
        <w:numFmt w:val="bullet"/>
        <w:lvlText w:val="▪"/>
        <w:lvlJc w:val="left"/>
        <w:pPr>
          <w:tabs>
            <w:tab w:val="left" w:pos="960"/>
          </w:tabs>
          <w:ind w:left="288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D8D890BC">
        <w:start w:val="1"/>
        <w:numFmt w:val="bullet"/>
        <w:lvlText w:val="•"/>
        <w:lvlJc w:val="left"/>
        <w:pPr>
          <w:tabs>
            <w:tab w:val="left" w:pos="960"/>
            <w:tab w:val="left" w:pos="2235"/>
          </w:tabs>
          <w:ind w:left="360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F370A4B4">
        <w:start w:val="1"/>
        <w:numFmt w:val="bullet"/>
        <w:lvlText w:val="o"/>
        <w:lvlJc w:val="left"/>
        <w:pPr>
          <w:tabs>
            <w:tab w:val="left" w:pos="960"/>
            <w:tab w:val="left" w:pos="2235"/>
          </w:tabs>
          <w:ind w:left="432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02249EEE">
        <w:start w:val="1"/>
        <w:numFmt w:val="bullet"/>
        <w:lvlText w:val="▪"/>
        <w:lvlJc w:val="left"/>
        <w:pPr>
          <w:tabs>
            <w:tab w:val="left" w:pos="960"/>
            <w:tab w:val="left" w:pos="2235"/>
          </w:tabs>
          <w:ind w:left="504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0">
    <w:abstractNumId w:val="32"/>
  </w:num>
  <w:num w:numId="51">
    <w:abstractNumId w:val="34"/>
  </w:num>
  <w:num w:numId="52">
    <w:abstractNumId w:val="43"/>
  </w:num>
  <w:num w:numId="53">
    <w:abstractNumId w:val="40"/>
  </w:num>
  <w:num w:numId="54">
    <w:abstractNumId w:val="68"/>
  </w:num>
  <w:num w:numId="55">
    <w:abstractNumId w:val="14"/>
    <w:lvlOverride w:ilvl="0">
      <w:startOverride w:val="1"/>
    </w:lvlOverride>
  </w:num>
  <w:num w:numId="56">
    <w:abstractNumId w:val="45"/>
    <w:lvlOverride w:ilvl="0">
      <w:startOverride w:val="1"/>
    </w:lvlOverride>
  </w:num>
  <w:num w:numId="57">
    <w:abstractNumId w:val="72"/>
    <w:lvlOverride w:ilvl="0">
      <w:startOverride w:val="2"/>
    </w:lvlOverride>
  </w:num>
  <w:num w:numId="58">
    <w:abstractNumId w:val="13"/>
    <w:lvlOverride w:ilvl="0">
      <w:startOverride w:val="1"/>
    </w:lvlOverride>
  </w:num>
  <w:num w:numId="59">
    <w:abstractNumId w:val="70"/>
    <w:lvlOverride w:ilvl="0">
      <w:startOverride w:val="3"/>
    </w:lvlOverride>
  </w:num>
  <w:num w:numId="60">
    <w:abstractNumId w:val="66"/>
    <w:lvlOverride w:ilvl="0">
      <w:startOverride w:val="6"/>
    </w:lvlOverride>
  </w:num>
  <w:num w:numId="61">
    <w:abstractNumId w:val="75"/>
    <w:lvlOverride w:ilvl="0">
      <w:startOverride w:val="8"/>
    </w:lvlOverride>
  </w:num>
  <w:num w:numId="6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5"/>
  </w:num>
  <w:num w:numId="6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8"/>
  </w:num>
  <w:num w:numId="66">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6"/>
  </w:num>
  <w:num w:numId="68">
    <w:abstractNumId w:val="46"/>
  </w:num>
  <w:num w:numId="69">
    <w:abstractNumId w:val="44"/>
  </w:num>
  <w:num w:numId="70">
    <w:abstractNumId w:val="36"/>
  </w:num>
  <w:num w:numId="71">
    <w:abstractNumId w:val="21"/>
  </w:num>
  <w:num w:numId="7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74"/>
  </w:num>
  <w:num w:numId="74">
    <w:abstractNumId w:val="62"/>
  </w:num>
  <w:num w:numId="75">
    <w:abstractNumId w:val="55"/>
  </w:num>
  <w:num w:numId="76">
    <w:abstractNumId w:val="39"/>
  </w:num>
  <w:num w:numId="77">
    <w:abstractNumId w:val="41"/>
  </w:num>
  <w:num w:numId="78">
    <w:abstractNumId w:val="84"/>
  </w:num>
  <w:num w:numId="79">
    <w:abstractNumId w:val="67"/>
  </w:num>
  <w:num w:numId="80">
    <w:abstractNumId w:val="48"/>
  </w:num>
  <w:num w:numId="81">
    <w:abstractNumId w:val="71"/>
  </w:num>
  <w:num w:numId="82">
    <w:abstractNumId w:val="23"/>
  </w:num>
  <w:num w:numId="83">
    <w:abstractNumId w:val="18"/>
  </w:num>
  <w:num w:numId="84">
    <w:abstractNumId w:val="19"/>
  </w:num>
  <w:num w:numId="85">
    <w:abstractNumId w:val="46"/>
    <w:lvlOverride w:ilvl="0">
      <w:lvl w:ilvl="0">
        <w:start w:val="1"/>
        <w:numFmt w:val="decimal"/>
        <w:lvlText w:val="%1."/>
        <w:lvlJc w:val="left"/>
        <w:pPr>
          <w:tabs>
            <w:tab w:val="num" w:pos="1134"/>
          </w:tabs>
          <w:ind w:left="1134" w:hanging="1134"/>
        </w:pPr>
        <w:rPr>
          <w:rFonts w:hint="default"/>
        </w:rPr>
      </w:lvl>
    </w:lvlOverride>
    <w:lvlOverride w:ilvl="1">
      <w:lvl w:ilvl="1">
        <w:start w:val="1"/>
        <w:numFmt w:val="decimal"/>
        <w:lvlText w:val="%2."/>
        <w:lvlJc w:val="left"/>
        <w:pPr>
          <w:tabs>
            <w:tab w:val="num" w:pos="1134"/>
          </w:tabs>
          <w:ind w:left="1134" w:hanging="1134"/>
        </w:pPr>
        <w:rPr>
          <w:rFonts w:hint="default"/>
          <w:b/>
        </w:rPr>
      </w:lvl>
    </w:lvlOverride>
    <w:lvlOverride w:ilvl="2">
      <w:lvl w:ilvl="2">
        <w:start w:val="1"/>
        <w:numFmt w:val="decimal"/>
        <w:lvlText w:val="%1.%2.%3"/>
        <w:lvlJc w:val="left"/>
        <w:pPr>
          <w:tabs>
            <w:tab w:val="num" w:pos="2034"/>
          </w:tabs>
          <w:ind w:left="2034" w:hanging="1134"/>
        </w:pPr>
        <w:rPr>
          <w:rFonts w:hint="default"/>
          <w:b w:val="0"/>
          <w:i w:val="0"/>
        </w:rPr>
      </w:lvl>
    </w:lvlOverride>
    <w:lvlOverride w:ilvl="3">
      <w:lvl w:ilvl="3">
        <w:start w:val="1"/>
        <w:numFmt w:val="decimal"/>
        <w:lvlText w:val="%1.%2.%3.%4"/>
        <w:lvlJc w:val="left"/>
        <w:pPr>
          <w:tabs>
            <w:tab w:val="num" w:pos="1134"/>
          </w:tabs>
          <w:ind w:left="1134" w:hanging="1134"/>
        </w:pPr>
        <w:rPr>
          <w:rFonts w:hint="default"/>
          <w:b w:val="0"/>
          <w:i w:val="0"/>
        </w:rPr>
      </w:lvl>
    </w:lvlOverride>
    <w:lvlOverride w:ilvl="4">
      <w:lvl w:ilvl="4">
        <w:start w:val="1"/>
        <w:numFmt w:val="lowerLetter"/>
        <w:lvlText w:val="%5)"/>
        <w:lvlJc w:val="left"/>
        <w:pPr>
          <w:tabs>
            <w:tab w:val="num" w:pos="1702"/>
          </w:tabs>
          <w:ind w:left="1702" w:hanging="567"/>
        </w:pPr>
        <w:rPr>
          <w:rFonts w:hint="default"/>
        </w:rPr>
      </w:lvl>
    </w:lvlOverride>
    <w:lvlOverride w:ilvl="5">
      <w:lvl w:ilvl="5">
        <w:start w:val="1"/>
        <w:numFmt w:val="decimal"/>
        <w:lvlText w:val="%1.%2.%3.%4.%5.%6."/>
        <w:lvlJc w:val="left"/>
        <w:pPr>
          <w:tabs>
            <w:tab w:val="num" w:pos="3960"/>
          </w:tabs>
          <w:ind w:left="2736" w:hanging="936"/>
        </w:pPr>
        <w:rPr>
          <w:rFonts w:hint="default"/>
        </w:rPr>
      </w:lvl>
    </w:lvlOverride>
    <w:lvlOverride w:ilvl="6">
      <w:lvl w:ilvl="6">
        <w:start w:val="1"/>
        <w:numFmt w:val="decimal"/>
        <w:lvlText w:val="%1.%2.%3.%4.%5.%6.%7."/>
        <w:lvlJc w:val="left"/>
        <w:pPr>
          <w:tabs>
            <w:tab w:val="num" w:pos="4680"/>
          </w:tabs>
          <w:ind w:left="3240" w:hanging="1080"/>
        </w:pPr>
        <w:rPr>
          <w:rFonts w:hint="default"/>
        </w:rPr>
      </w:lvl>
    </w:lvlOverride>
    <w:lvlOverride w:ilvl="7">
      <w:lvl w:ilvl="7">
        <w:start w:val="1"/>
        <w:numFmt w:val="decimal"/>
        <w:lvlText w:val="%1.%2.%3.%4.%5.%6.%7.%8."/>
        <w:lvlJc w:val="left"/>
        <w:pPr>
          <w:tabs>
            <w:tab w:val="num" w:pos="5400"/>
          </w:tabs>
          <w:ind w:left="3744" w:hanging="1224"/>
        </w:pPr>
        <w:rPr>
          <w:rFonts w:hint="default"/>
        </w:rPr>
      </w:lvl>
    </w:lvlOverride>
    <w:lvlOverride w:ilvl="8">
      <w:lvl w:ilvl="8">
        <w:start w:val="1"/>
        <w:numFmt w:val="decimal"/>
        <w:lvlText w:val="%1.%2.%3.%4.%5.%6.%7.%8.%9."/>
        <w:lvlJc w:val="left"/>
        <w:pPr>
          <w:tabs>
            <w:tab w:val="num" w:pos="6120"/>
          </w:tabs>
          <w:ind w:left="4320" w:hanging="1440"/>
        </w:pPr>
        <w:rPr>
          <w:rFonts w:hint="default"/>
        </w:rPr>
      </w:lvl>
    </w:lvlOverride>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4"/>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CC3"/>
    <w:rsid w:val="00003033"/>
    <w:rsid w:val="00006B65"/>
    <w:rsid w:val="00007300"/>
    <w:rsid w:val="00007341"/>
    <w:rsid w:val="00013A87"/>
    <w:rsid w:val="00014C51"/>
    <w:rsid w:val="00016365"/>
    <w:rsid w:val="00016DE8"/>
    <w:rsid w:val="0002005A"/>
    <w:rsid w:val="000218D3"/>
    <w:rsid w:val="000232A5"/>
    <w:rsid w:val="00026CB0"/>
    <w:rsid w:val="00030788"/>
    <w:rsid w:val="0003141A"/>
    <w:rsid w:val="00033224"/>
    <w:rsid w:val="00033F97"/>
    <w:rsid w:val="00034C00"/>
    <w:rsid w:val="0003649C"/>
    <w:rsid w:val="00036B12"/>
    <w:rsid w:val="00036C44"/>
    <w:rsid w:val="000401DB"/>
    <w:rsid w:val="00041AE6"/>
    <w:rsid w:val="000440AE"/>
    <w:rsid w:val="00044207"/>
    <w:rsid w:val="00045229"/>
    <w:rsid w:val="0004628D"/>
    <w:rsid w:val="00050613"/>
    <w:rsid w:val="00050C1A"/>
    <w:rsid w:val="00053333"/>
    <w:rsid w:val="00055AF6"/>
    <w:rsid w:val="00055D36"/>
    <w:rsid w:val="00056EEE"/>
    <w:rsid w:val="0006271D"/>
    <w:rsid w:val="000660C7"/>
    <w:rsid w:val="00070678"/>
    <w:rsid w:val="0007131E"/>
    <w:rsid w:val="00071AE0"/>
    <w:rsid w:val="000731E9"/>
    <w:rsid w:val="00074802"/>
    <w:rsid w:val="0007489D"/>
    <w:rsid w:val="00075225"/>
    <w:rsid w:val="000753CB"/>
    <w:rsid w:val="00075AF0"/>
    <w:rsid w:val="00076DD9"/>
    <w:rsid w:val="00080019"/>
    <w:rsid w:val="00082B61"/>
    <w:rsid w:val="000849EA"/>
    <w:rsid w:val="00084BB1"/>
    <w:rsid w:val="00085A33"/>
    <w:rsid w:val="00087D9E"/>
    <w:rsid w:val="0009175F"/>
    <w:rsid w:val="00093E08"/>
    <w:rsid w:val="0009473D"/>
    <w:rsid w:val="00096CEB"/>
    <w:rsid w:val="000A0346"/>
    <w:rsid w:val="000A15CB"/>
    <w:rsid w:val="000A6753"/>
    <w:rsid w:val="000B02A9"/>
    <w:rsid w:val="000B17F0"/>
    <w:rsid w:val="000B452A"/>
    <w:rsid w:val="000B70E6"/>
    <w:rsid w:val="000B7671"/>
    <w:rsid w:val="000B7B3C"/>
    <w:rsid w:val="000C079C"/>
    <w:rsid w:val="000C3A54"/>
    <w:rsid w:val="000C3A6C"/>
    <w:rsid w:val="000D14E2"/>
    <w:rsid w:val="000D382C"/>
    <w:rsid w:val="000D41AC"/>
    <w:rsid w:val="000E0F99"/>
    <w:rsid w:val="000E1DDD"/>
    <w:rsid w:val="000E3102"/>
    <w:rsid w:val="000E3C6C"/>
    <w:rsid w:val="000E4DA3"/>
    <w:rsid w:val="000E4DDF"/>
    <w:rsid w:val="000E569C"/>
    <w:rsid w:val="000E60DF"/>
    <w:rsid w:val="000E7045"/>
    <w:rsid w:val="000F4D42"/>
    <w:rsid w:val="000F7ACC"/>
    <w:rsid w:val="00101F18"/>
    <w:rsid w:val="00102218"/>
    <w:rsid w:val="00102819"/>
    <w:rsid w:val="0010365F"/>
    <w:rsid w:val="00110B1B"/>
    <w:rsid w:val="00111FDC"/>
    <w:rsid w:val="00113DE6"/>
    <w:rsid w:val="0011469F"/>
    <w:rsid w:val="001165B1"/>
    <w:rsid w:val="0011675A"/>
    <w:rsid w:val="001205D7"/>
    <w:rsid w:val="00121648"/>
    <w:rsid w:val="00121D19"/>
    <w:rsid w:val="001230A4"/>
    <w:rsid w:val="00123705"/>
    <w:rsid w:val="001240D4"/>
    <w:rsid w:val="00126F11"/>
    <w:rsid w:val="00134534"/>
    <w:rsid w:val="001363D4"/>
    <w:rsid w:val="00136BF8"/>
    <w:rsid w:val="00141CEA"/>
    <w:rsid w:val="0014440E"/>
    <w:rsid w:val="00147F77"/>
    <w:rsid w:val="00151772"/>
    <w:rsid w:val="00151C3C"/>
    <w:rsid w:val="0016274B"/>
    <w:rsid w:val="001630D3"/>
    <w:rsid w:val="001652B5"/>
    <w:rsid w:val="00165316"/>
    <w:rsid w:val="001738BB"/>
    <w:rsid w:val="00174B4D"/>
    <w:rsid w:val="00174E46"/>
    <w:rsid w:val="001759B6"/>
    <w:rsid w:val="001769E8"/>
    <w:rsid w:val="0018290E"/>
    <w:rsid w:val="00182C61"/>
    <w:rsid w:val="001833A5"/>
    <w:rsid w:val="0018346A"/>
    <w:rsid w:val="00185303"/>
    <w:rsid w:val="00185621"/>
    <w:rsid w:val="00190692"/>
    <w:rsid w:val="00190F29"/>
    <w:rsid w:val="00196186"/>
    <w:rsid w:val="001964FD"/>
    <w:rsid w:val="00197C4C"/>
    <w:rsid w:val="001A09CE"/>
    <w:rsid w:val="001A1CEB"/>
    <w:rsid w:val="001A37CE"/>
    <w:rsid w:val="001A4C4E"/>
    <w:rsid w:val="001A4CAA"/>
    <w:rsid w:val="001A5369"/>
    <w:rsid w:val="001A5CC8"/>
    <w:rsid w:val="001B37FC"/>
    <w:rsid w:val="001B39D7"/>
    <w:rsid w:val="001C3DD3"/>
    <w:rsid w:val="001C582B"/>
    <w:rsid w:val="001C6E12"/>
    <w:rsid w:val="001D3B32"/>
    <w:rsid w:val="001D4391"/>
    <w:rsid w:val="001D44DF"/>
    <w:rsid w:val="001D4AE6"/>
    <w:rsid w:val="001D7C55"/>
    <w:rsid w:val="001E07CA"/>
    <w:rsid w:val="001E111B"/>
    <w:rsid w:val="001E2035"/>
    <w:rsid w:val="001E24A6"/>
    <w:rsid w:val="001E30A0"/>
    <w:rsid w:val="001E43A0"/>
    <w:rsid w:val="001E56E6"/>
    <w:rsid w:val="001E5C1C"/>
    <w:rsid w:val="001E6514"/>
    <w:rsid w:val="001E6620"/>
    <w:rsid w:val="001F0A09"/>
    <w:rsid w:val="001F20BE"/>
    <w:rsid w:val="001F219C"/>
    <w:rsid w:val="001F3E87"/>
    <w:rsid w:val="00202FE4"/>
    <w:rsid w:val="0020364F"/>
    <w:rsid w:val="002048C4"/>
    <w:rsid w:val="00205EAC"/>
    <w:rsid w:val="00206E93"/>
    <w:rsid w:val="00210704"/>
    <w:rsid w:val="00212EE8"/>
    <w:rsid w:val="002149FE"/>
    <w:rsid w:val="00224DA1"/>
    <w:rsid w:val="0022705E"/>
    <w:rsid w:val="00231C31"/>
    <w:rsid w:val="00232175"/>
    <w:rsid w:val="00232DE0"/>
    <w:rsid w:val="00236453"/>
    <w:rsid w:val="002366E2"/>
    <w:rsid w:val="00236F32"/>
    <w:rsid w:val="00237A27"/>
    <w:rsid w:val="002428C9"/>
    <w:rsid w:val="002518B0"/>
    <w:rsid w:val="00251F07"/>
    <w:rsid w:val="0025394E"/>
    <w:rsid w:val="00255A43"/>
    <w:rsid w:val="00256AB7"/>
    <w:rsid w:val="00261C1E"/>
    <w:rsid w:val="00262C17"/>
    <w:rsid w:val="00267ECC"/>
    <w:rsid w:val="00271AA7"/>
    <w:rsid w:val="00271EA2"/>
    <w:rsid w:val="0027292C"/>
    <w:rsid w:val="00274629"/>
    <w:rsid w:val="00277C42"/>
    <w:rsid w:val="00283FFA"/>
    <w:rsid w:val="00284A0B"/>
    <w:rsid w:val="0028524F"/>
    <w:rsid w:val="002868E7"/>
    <w:rsid w:val="00287E1B"/>
    <w:rsid w:val="00294CC9"/>
    <w:rsid w:val="0029704C"/>
    <w:rsid w:val="002A0B9F"/>
    <w:rsid w:val="002A1EE0"/>
    <w:rsid w:val="002A31B3"/>
    <w:rsid w:val="002A3A5D"/>
    <w:rsid w:val="002A3BC7"/>
    <w:rsid w:val="002A4FB6"/>
    <w:rsid w:val="002A66B4"/>
    <w:rsid w:val="002A7D23"/>
    <w:rsid w:val="002B07B8"/>
    <w:rsid w:val="002B0B10"/>
    <w:rsid w:val="002B2856"/>
    <w:rsid w:val="002B2E10"/>
    <w:rsid w:val="002B5F7C"/>
    <w:rsid w:val="002B6E8D"/>
    <w:rsid w:val="002C1D4D"/>
    <w:rsid w:val="002C2948"/>
    <w:rsid w:val="002C42A6"/>
    <w:rsid w:val="002C51E1"/>
    <w:rsid w:val="002D2AE2"/>
    <w:rsid w:val="002D3FB8"/>
    <w:rsid w:val="002D5326"/>
    <w:rsid w:val="002D5C2F"/>
    <w:rsid w:val="002D7C8C"/>
    <w:rsid w:val="002D7E1D"/>
    <w:rsid w:val="002E1B8D"/>
    <w:rsid w:val="002E3057"/>
    <w:rsid w:val="002E31B3"/>
    <w:rsid w:val="002E4A85"/>
    <w:rsid w:val="002E50F3"/>
    <w:rsid w:val="002E5584"/>
    <w:rsid w:val="002F1275"/>
    <w:rsid w:val="002F6515"/>
    <w:rsid w:val="003046DC"/>
    <w:rsid w:val="00304D23"/>
    <w:rsid w:val="00305AEC"/>
    <w:rsid w:val="003079A7"/>
    <w:rsid w:val="00311A72"/>
    <w:rsid w:val="00314872"/>
    <w:rsid w:val="00314CAB"/>
    <w:rsid w:val="003176E8"/>
    <w:rsid w:val="003204FB"/>
    <w:rsid w:val="00321E9C"/>
    <w:rsid w:val="003247E5"/>
    <w:rsid w:val="00330386"/>
    <w:rsid w:val="003322B1"/>
    <w:rsid w:val="00335D1D"/>
    <w:rsid w:val="0033740E"/>
    <w:rsid w:val="003401C8"/>
    <w:rsid w:val="0034072E"/>
    <w:rsid w:val="0034164B"/>
    <w:rsid w:val="00344172"/>
    <w:rsid w:val="00347B8D"/>
    <w:rsid w:val="00350A63"/>
    <w:rsid w:val="003519AB"/>
    <w:rsid w:val="00360E1F"/>
    <w:rsid w:val="00360F06"/>
    <w:rsid w:val="003613CA"/>
    <w:rsid w:val="003657A0"/>
    <w:rsid w:val="003677CF"/>
    <w:rsid w:val="0037044E"/>
    <w:rsid w:val="00370A23"/>
    <w:rsid w:val="003718BE"/>
    <w:rsid w:val="003726D3"/>
    <w:rsid w:val="00375900"/>
    <w:rsid w:val="003768A0"/>
    <w:rsid w:val="00376DA8"/>
    <w:rsid w:val="00377236"/>
    <w:rsid w:val="0038072E"/>
    <w:rsid w:val="00381B65"/>
    <w:rsid w:val="00382454"/>
    <w:rsid w:val="00386A60"/>
    <w:rsid w:val="00387521"/>
    <w:rsid w:val="00391288"/>
    <w:rsid w:val="0039475F"/>
    <w:rsid w:val="003949D1"/>
    <w:rsid w:val="00395651"/>
    <w:rsid w:val="00396446"/>
    <w:rsid w:val="003A592F"/>
    <w:rsid w:val="003A5BF3"/>
    <w:rsid w:val="003A5CAE"/>
    <w:rsid w:val="003A5DBB"/>
    <w:rsid w:val="003A6CE0"/>
    <w:rsid w:val="003B35F7"/>
    <w:rsid w:val="003C173F"/>
    <w:rsid w:val="003C366B"/>
    <w:rsid w:val="003C38B0"/>
    <w:rsid w:val="003D26FB"/>
    <w:rsid w:val="003E00CA"/>
    <w:rsid w:val="003E093A"/>
    <w:rsid w:val="003E1369"/>
    <w:rsid w:val="003E1A37"/>
    <w:rsid w:val="003E1D1A"/>
    <w:rsid w:val="003E2CF1"/>
    <w:rsid w:val="003E418E"/>
    <w:rsid w:val="003F14C3"/>
    <w:rsid w:val="003F28CE"/>
    <w:rsid w:val="003F4B38"/>
    <w:rsid w:val="003F6CA1"/>
    <w:rsid w:val="003F75A0"/>
    <w:rsid w:val="004005B4"/>
    <w:rsid w:val="004024FE"/>
    <w:rsid w:val="00402DA6"/>
    <w:rsid w:val="00403469"/>
    <w:rsid w:val="0040474C"/>
    <w:rsid w:val="00407ADB"/>
    <w:rsid w:val="00407C1B"/>
    <w:rsid w:val="00410A52"/>
    <w:rsid w:val="00410B2F"/>
    <w:rsid w:val="0041147F"/>
    <w:rsid w:val="00412D85"/>
    <w:rsid w:val="004137DC"/>
    <w:rsid w:val="004138A0"/>
    <w:rsid w:val="00414B43"/>
    <w:rsid w:val="00415D63"/>
    <w:rsid w:val="004166F7"/>
    <w:rsid w:val="00420840"/>
    <w:rsid w:val="0042571C"/>
    <w:rsid w:val="0042693E"/>
    <w:rsid w:val="00427616"/>
    <w:rsid w:val="00434F6E"/>
    <w:rsid w:val="0043652F"/>
    <w:rsid w:val="00436A01"/>
    <w:rsid w:val="00437FA1"/>
    <w:rsid w:val="0044411C"/>
    <w:rsid w:val="00445CFB"/>
    <w:rsid w:val="00446B0F"/>
    <w:rsid w:val="00447CF8"/>
    <w:rsid w:val="004500F6"/>
    <w:rsid w:val="004522FE"/>
    <w:rsid w:val="0045354D"/>
    <w:rsid w:val="00453B3B"/>
    <w:rsid w:val="00454778"/>
    <w:rsid w:val="00454F8F"/>
    <w:rsid w:val="00456035"/>
    <w:rsid w:val="00461313"/>
    <w:rsid w:val="0046259F"/>
    <w:rsid w:val="0046451B"/>
    <w:rsid w:val="0046563D"/>
    <w:rsid w:val="00467808"/>
    <w:rsid w:val="004710CC"/>
    <w:rsid w:val="00471503"/>
    <w:rsid w:val="00472005"/>
    <w:rsid w:val="00473488"/>
    <w:rsid w:val="004766BA"/>
    <w:rsid w:val="00483FB5"/>
    <w:rsid w:val="00484321"/>
    <w:rsid w:val="0048585F"/>
    <w:rsid w:val="00485AC5"/>
    <w:rsid w:val="00494534"/>
    <w:rsid w:val="004952AE"/>
    <w:rsid w:val="004967E4"/>
    <w:rsid w:val="00497CE0"/>
    <w:rsid w:val="004A005D"/>
    <w:rsid w:val="004A0C6A"/>
    <w:rsid w:val="004A408E"/>
    <w:rsid w:val="004A4823"/>
    <w:rsid w:val="004A51A9"/>
    <w:rsid w:val="004B3664"/>
    <w:rsid w:val="004B4984"/>
    <w:rsid w:val="004B537C"/>
    <w:rsid w:val="004C1257"/>
    <w:rsid w:val="004C1C72"/>
    <w:rsid w:val="004C251B"/>
    <w:rsid w:val="004C46EC"/>
    <w:rsid w:val="004D2827"/>
    <w:rsid w:val="004D2A27"/>
    <w:rsid w:val="004D76D7"/>
    <w:rsid w:val="004D77C4"/>
    <w:rsid w:val="004D7D41"/>
    <w:rsid w:val="004F04F3"/>
    <w:rsid w:val="004F16BB"/>
    <w:rsid w:val="004F227A"/>
    <w:rsid w:val="004F32E8"/>
    <w:rsid w:val="004F48A4"/>
    <w:rsid w:val="004F4ACB"/>
    <w:rsid w:val="004F4ED9"/>
    <w:rsid w:val="004F6E58"/>
    <w:rsid w:val="005023A0"/>
    <w:rsid w:val="0051009C"/>
    <w:rsid w:val="00510596"/>
    <w:rsid w:val="00512FBC"/>
    <w:rsid w:val="005139A9"/>
    <w:rsid w:val="00517F1D"/>
    <w:rsid w:val="00521515"/>
    <w:rsid w:val="00521F8F"/>
    <w:rsid w:val="005232CC"/>
    <w:rsid w:val="00524C4F"/>
    <w:rsid w:val="00527C77"/>
    <w:rsid w:val="005329C0"/>
    <w:rsid w:val="00545321"/>
    <w:rsid w:val="00546238"/>
    <w:rsid w:val="0054799C"/>
    <w:rsid w:val="005507D0"/>
    <w:rsid w:val="00550AD7"/>
    <w:rsid w:val="00551189"/>
    <w:rsid w:val="005511A4"/>
    <w:rsid w:val="0055494E"/>
    <w:rsid w:val="00555EE7"/>
    <w:rsid w:val="00557982"/>
    <w:rsid w:val="00561B58"/>
    <w:rsid w:val="0056215A"/>
    <w:rsid w:val="00562D8F"/>
    <w:rsid w:val="00563495"/>
    <w:rsid w:val="00565B55"/>
    <w:rsid w:val="00567637"/>
    <w:rsid w:val="005707FF"/>
    <w:rsid w:val="00570FF6"/>
    <w:rsid w:val="00571D5C"/>
    <w:rsid w:val="00571E82"/>
    <w:rsid w:val="00574915"/>
    <w:rsid w:val="00577AF8"/>
    <w:rsid w:val="00577B03"/>
    <w:rsid w:val="0058242A"/>
    <w:rsid w:val="00583A8E"/>
    <w:rsid w:val="005856DB"/>
    <w:rsid w:val="00586B4D"/>
    <w:rsid w:val="00586F1A"/>
    <w:rsid w:val="0059036B"/>
    <w:rsid w:val="0059139D"/>
    <w:rsid w:val="00592197"/>
    <w:rsid w:val="005924E6"/>
    <w:rsid w:val="00592FBF"/>
    <w:rsid w:val="00593F44"/>
    <w:rsid w:val="0059420E"/>
    <w:rsid w:val="00596C24"/>
    <w:rsid w:val="005A0D72"/>
    <w:rsid w:val="005A6D8C"/>
    <w:rsid w:val="005B266C"/>
    <w:rsid w:val="005B73C1"/>
    <w:rsid w:val="005C14CF"/>
    <w:rsid w:val="005C1A6B"/>
    <w:rsid w:val="005C3D45"/>
    <w:rsid w:val="005C51FE"/>
    <w:rsid w:val="005D30E8"/>
    <w:rsid w:val="005D46DD"/>
    <w:rsid w:val="005D61D3"/>
    <w:rsid w:val="005E07BC"/>
    <w:rsid w:val="005E094E"/>
    <w:rsid w:val="005E118B"/>
    <w:rsid w:val="005E2C01"/>
    <w:rsid w:val="005E55FA"/>
    <w:rsid w:val="005E6B21"/>
    <w:rsid w:val="005F4451"/>
    <w:rsid w:val="005F4757"/>
    <w:rsid w:val="005F517D"/>
    <w:rsid w:val="005F5515"/>
    <w:rsid w:val="005F58B0"/>
    <w:rsid w:val="005F71C4"/>
    <w:rsid w:val="005F77DD"/>
    <w:rsid w:val="005F788C"/>
    <w:rsid w:val="0060032B"/>
    <w:rsid w:val="0060115F"/>
    <w:rsid w:val="0060146A"/>
    <w:rsid w:val="00601578"/>
    <w:rsid w:val="00601FF5"/>
    <w:rsid w:val="0060314C"/>
    <w:rsid w:val="006050EA"/>
    <w:rsid w:val="00605366"/>
    <w:rsid w:val="00607972"/>
    <w:rsid w:val="00607B50"/>
    <w:rsid w:val="00613A8E"/>
    <w:rsid w:val="006153B4"/>
    <w:rsid w:val="00620765"/>
    <w:rsid w:val="00620832"/>
    <w:rsid w:val="00620B46"/>
    <w:rsid w:val="00620EA0"/>
    <w:rsid w:val="0062202E"/>
    <w:rsid w:val="006239E8"/>
    <w:rsid w:val="00625154"/>
    <w:rsid w:val="00626379"/>
    <w:rsid w:val="00634C4C"/>
    <w:rsid w:val="00635DAA"/>
    <w:rsid w:val="00636186"/>
    <w:rsid w:val="006368E3"/>
    <w:rsid w:val="00637692"/>
    <w:rsid w:val="00640B62"/>
    <w:rsid w:val="006419BD"/>
    <w:rsid w:val="006521E6"/>
    <w:rsid w:val="0065309B"/>
    <w:rsid w:val="006540D0"/>
    <w:rsid w:val="006623CC"/>
    <w:rsid w:val="00662709"/>
    <w:rsid w:val="00663EC8"/>
    <w:rsid w:val="006711FD"/>
    <w:rsid w:val="00673078"/>
    <w:rsid w:val="00680FA1"/>
    <w:rsid w:val="00681838"/>
    <w:rsid w:val="00682A77"/>
    <w:rsid w:val="00684870"/>
    <w:rsid w:val="00687A1D"/>
    <w:rsid w:val="0069385A"/>
    <w:rsid w:val="00695E73"/>
    <w:rsid w:val="006A0E56"/>
    <w:rsid w:val="006A1B00"/>
    <w:rsid w:val="006B0C85"/>
    <w:rsid w:val="006B2F8E"/>
    <w:rsid w:val="006B4DCC"/>
    <w:rsid w:val="006B60A8"/>
    <w:rsid w:val="006C048D"/>
    <w:rsid w:val="006C0C1B"/>
    <w:rsid w:val="006C1FB0"/>
    <w:rsid w:val="006C27AB"/>
    <w:rsid w:val="006C4CC3"/>
    <w:rsid w:val="006C593E"/>
    <w:rsid w:val="006D1AFA"/>
    <w:rsid w:val="006D5A97"/>
    <w:rsid w:val="006D5C73"/>
    <w:rsid w:val="006D5F90"/>
    <w:rsid w:val="006E1361"/>
    <w:rsid w:val="006E2649"/>
    <w:rsid w:val="006E2A70"/>
    <w:rsid w:val="006E49C3"/>
    <w:rsid w:val="006E53AD"/>
    <w:rsid w:val="006E55C3"/>
    <w:rsid w:val="006E7F14"/>
    <w:rsid w:val="006F0E0E"/>
    <w:rsid w:val="006F2DB1"/>
    <w:rsid w:val="00701BA1"/>
    <w:rsid w:val="00702C33"/>
    <w:rsid w:val="00703D08"/>
    <w:rsid w:val="0070450D"/>
    <w:rsid w:val="00706401"/>
    <w:rsid w:val="0070699C"/>
    <w:rsid w:val="00710B3D"/>
    <w:rsid w:val="00714662"/>
    <w:rsid w:val="00715682"/>
    <w:rsid w:val="00722A61"/>
    <w:rsid w:val="00722B4D"/>
    <w:rsid w:val="00725D19"/>
    <w:rsid w:val="0072784B"/>
    <w:rsid w:val="007330E3"/>
    <w:rsid w:val="007425DB"/>
    <w:rsid w:val="00744471"/>
    <w:rsid w:val="007465DB"/>
    <w:rsid w:val="00751D14"/>
    <w:rsid w:val="00753CE3"/>
    <w:rsid w:val="007553DF"/>
    <w:rsid w:val="007604C4"/>
    <w:rsid w:val="00761FE1"/>
    <w:rsid w:val="00762359"/>
    <w:rsid w:val="00763774"/>
    <w:rsid w:val="00766B10"/>
    <w:rsid w:val="007705F9"/>
    <w:rsid w:val="00771C1D"/>
    <w:rsid w:val="00773B1E"/>
    <w:rsid w:val="00773EB5"/>
    <w:rsid w:val="00773FC0"/>
    <w:rsid w:val="007851E9"/>
    <w:rsid w:val="007852B5"/>
    <w:rsid w:val="007876F0"/>
    <w:rsid w:val="00791D0B"/>
    <w:rsid w:val="007931C3"/>
    <w:rsid w:val="007961BF"/>
    <w:rsid w:val="00796CB6"/>
    <w:rsid w:val="00797F20"/>
    <w:rsid w:val="007A04F2"/>
    <w:rsid w:val="007A277C"/>
    <w:rsid w:val="007A34F9"/>
    <w:rsid w:val="007A37A4"/>
    <w:rsid w:val="007A4C36"/>
    <w:rsid w:val="007A50B7"/>
    <w:rsid w:val="007A67D9"/>
    <w:rsid w:val="007A6A2D"/>
    <w:rsid w:val="007A6A3F"/>
    <w:rsid w:val="007B13F6"/>
    <w:rsid w:val="007B1511"/>
    <w:rsid w:val="007B38C0"/>
    <w:rsid w:val="007B3EFE"/>
    <w:rsid w:val="007C0993"/>
    <w:rsid w:val="007C26BC"/>
    <w:rsid w:val="007D234C"/>
    <w:rsid w:val="007D286C"/>
    <w:rsid w:val="007D39AA"/>
    <w:rsid w:val="007D4B82"/>
    <w:rsid w:val="007D59F2"/>
    <w:rsid w:val="007D5D76"/>
    <w:rsid w:val="007E19F3"/>
    <w:rsid w:val="007E1D7C"/>
    <w:rsid w:val="007E2159"/>
    <w:rsid w:val="007E3A7D"/>
    <w:rsid w:val="007E4950"/>
    <w:rsid w:val="007F1E51"/>
    <w:rsid w:val="007F4727"/>
    <w:rsid w:val="007F628F"/>
    <w:rsid w:val="007F695D"/>
    <w:rsid w:val="00802709"/>
    <w:rsid w:val="00805F76"/>
    <w:rsid w:val="00806C01"/>
    <w:rsid w:val="00807A4F"/>
    <w:rsid w:val="008107BA"/>
    <w:rsid w:val="008115B2"/>
    <w:rsid w:val="00811C54"/>
    <w:rsid w:val="00811CFD"/>
    <w:rsid w:val="00812705"/>
    <w:rsid w:val="00814901"/>
    <w:rsid w:val="0082014F"/>
    <w:rsid w:val="008218D4"/>
    <w:rsid w:val="00822D0A"/>
    <w:rsid w:val="008249DF"/>
    <w:rsid w:val="0082631B"/>
    <w:rsid w:val="008265C1"/>
    <w:rsid w:val="00832E19"/>
    <w:rsid w:val="0083443F"/>
    <w:rsid w:val="008432FE"/>
    <w:rsid w:val="00844138"/>
    <w:rsid w:val="0084509F"/>
    <w:rsid w:val="00845ADF"/>
    <w:rsid w:val="008460E9"/>
    <w:rsid w:val="00847C01"/>
    <w:rsid w:val="00851E92"/>
    <w:rsid w:val="00851FA9"/>
    <w:rsid w:val="0085205D"/>
    <w:rsid w:val="00854F2A"/>
    <w:rsid w:val="00860A3A"/>
    <w:rsid w:val="008629C7"/>
    <w:rsid w:val="00866CC6"/>
    <w:rsid w:val="00867C00"/>
    <w:rsid w:val="00870658"/>
    <w:rsid w:val="00871083"/>
    <w:rsid w:val="00872026"/>
    <w:rsid w:val="00876061"/>
    <w:rsid w:val="00876748"/>
    <w:rsid w:val="008802B5"/>
    <w:rsid w:val="00880E74"/>
    <w:rsid w:val="00886AB9"/>
    <w:rsid w:val="008927F2"/>
    <w:rsid w:val="008A1831"/>
    <w:rsid w:val="008A202D"/>
    <w:rsid w:val="008A30A8"/>
    <w:rsid w:val="008A7881"/>
    <w:rsid w:val="008B3C7B"/>
    <w:rsid w:val="008B55FF"/>
    <w:rsid w:val="008B56EF"/>
    <w:rsid w:val="008B5C0B"/>
    <w:rsid w:val="008B7038"/>
    <w:rsid w:val="008B7729"/>
    <w:rsid w:val="008C336B"/>
    <w:rsid w:val="008C376E"/>
    <w:rsid w:val="008C457C"/>
    <w:rsid w:val="008C45CC"/>
    <w:rsid w:val="008D0899"/>
    <w:rsid w:val="008D0F44"/>
    <w:rsid w:val="008D289F"/>
    <w:rsid w:val="008D4BB4"/>
    <w:rsid w:val="008D6B8A"/>
    <w:rsid w:val="008E0B4C"/>
    <w:rsid w:val="008E312D"/>
    <w:rsid w:val="008E5823"/>
    <w:rsid w:val="008E6C46"/>
    <w:rsid w:val="008E7A01"/>
    <w:rsid w:val="008F0B4A"/>
    <w:rsid w:val="008F1E41"/>
    <w:rsid w:val="008F2D1B"/>
    <w:rsid w:val="008F4E70"/>
    <w:rsid w:val="008F5DC3"/>
    <w:rsid w:val="008F6921"/>
    <w:rsid w:val="009000A5"/>
    <w:rsid w:val="00901E29"/>
    <w:rsid w:val="00902413"/>
    <w:rsid w:val="00902C51"/>
    <w:rsid w:val="00903C74"/>
    <w:rsid w:val="00903EAE"/>
    <w:rsid w:val="0091233F"/>
    <w:rsid w:val="00912619"/>
    <w:rsid w:val="009202A8"/>
    <w:rsid w:val="00922476"/>
    <w:rsid w:val="009252EA"/>
    <w:rsid w:val="009262D1"/>
    <w:rsid w:val="00927A0E"/>
    <w:rsid w:val="0093077B"/>
    <w:rsid w:val="00930CDF"/>
    <w:rsid w:val="00933242"/>
    <w:rsid w:val="009344EA"/>
    <w:rsid w:val="00934BCF"/>
    <w:rsid w:val="009364DC"/>
    <w:rsid w:val="009374FE"/>
    <w:rsid w:val="00943B82"/>
    <w:rsid w:val="00945E94"/>
    <w:rsid w:val="00946584"/>
    <w:rsid w:val="0095174E"/>
    <w:rsid w:val="00952A14"/>
    <w:rsid w:val="00953E0A"/>
    <w:rsid w:val="009556AD"/>
    <w:rsid w:val="00957512"/>
    <w:rsid w:val="00960F43"/>
    <w:rsid w:val="009622C3"/>
    <w:rsid w:val="00971584"/>
    <w:rsid w:val="009722B6"/>
    <w:rsid w:val="009722E5"/>
    <w:rsid w:val="009725AC"/>
    <w:rsid w:val="0097315D"/>
    <w:rsid w:val="0098580D"/>
    <w:rsid w:val="00987608"/>
    <w:rsid w:val="009916A8"/>
    <w:rsid w:val="00991822"/>
    <w:rsid w:val="00997EBE"/>
    <w:rsid w:val="009A2EE1"/>
    <w:rsid w:val="009A742B"/>
    <w:rsid w:val="009B0BD0"/>
    <w:rsid w:val="009B11A9"/>
    <w:rsid w:val="009B133D"/>
    <w:rsid w:val="009B6F4E"/>
    <w:rsid w:val="009B71A5"/>
    <w:rsid w:val="009B7457"/>
    <w:rsid w:val="009C033A"/>
    <w:rsid w:val="009C0539"/>
    <w:rsid w:val="009C4CCF"/>
    <w:rsid w:val="009C5534"/>
    <w:rsid w:val="009D2A2F"/>
    <w:rsid w:val="009D32CF"/>
    <w:rsid w:val="009D3574"/>
    <w:rsid w:val="009D793B"/>
    <w:rsid w:val="009E050F"/>
    <w:rsid w:val="009E0E30"/>
    <w:rsid w:val="009E1D36"/>
    <w:rsid w:val="009E2D76"/>
    <w:rsid w:val="009F0037"/>
    <w:rsid w:val="009F0339"/>
    <w:rsid w:val="009F1264"/>
    <w:rsid w:val="009F31FB"/>
    <w:rsid w:val="009F622E"/>
    <w:rsid w:val="00A00828"/>
    <w:rsid w:val="00A00B55"/>
    <w:rsid w:val="00A025D2"/>
    <w:rsid w:val="00A02729"/>
    <w:rsid w:val="00A07B45"/>
    <w:rsid w:val="00A11444"/>
    <w:rsid w:val="00A11ACC"/>
    <w:rsid w:val="00A12A12"/>
    <w:rsid w:val="00A13D54"/>
    <w:rsid w:val="00A13EFA"/>
    <w:rsid w:val="00A14699"/>
    <w:rsid w:val="00A15654"/>
    <w:rsid w:val="00A21293"/>
    <w:rsid w:val="00A30C52"/>
    <w:rsid w:val="00A33033"/>
    <w:rsid w:val="00A354E4"/>
    <w:rsid w:val="00A373AF"/>
    <w:rsid w:val="00A374DD"/>
    <w:rsid w:val="00A40521"/>
    <w:rsid w:val="00A42195"/>
    <w:rsid w:val="00A448E3"/>
    <w:rsid w:val="00A46452"/>
    <w:rsid w:val="00A47E34"/>
    <w:rsid w:val="00A508CA"/>
    <w:rsid w:val="00A50B06"/>
    <w:rsid w:val="00A51AF8"/>
    <w:rsid w:val="00A533C0"/>
    <w:rsid w:val="00A551AC"/>
    <w:rsid w:val="00A55D54"/>
    <w:rsid w:val="00A61064"/>
    <w:rsid w:val="00A616A0"/>
    <w:rsid w:val="00A61FCE"/>
    <w:rsid w:val="00A712D1"/>
    <w:rsid w:val="00A716BE"/>
    <w:rsid w:val="00A718BC"/>
    <w:rsid w:val="00A71A51"/>
    <w:rsid w:val="00A7482D"/>
    <w:rsid w:val="00A76407"/>
    <w:rsid w:val="00A76A81"/>
    <w:rsid w:val="00A8022C"/>
    <w:rsid w:val="00A844BA"/>
    <w:rsid w:val="00A854D2"/>
    <w:rsid w:val="00A85F48"/>
    <w:rsid w:val="00A86C23"/>
    <w:rsid w:val="00A92EE5"/>
    <w:rsid w:val="00AA2DFB"/>
    <w:rsid w:val="00AA2FC8"/>
    <w:rsid w:val="00AA6EA1"/>
    <w:rsid w:val="00AB1116"/>
    <w:rsid w:val="00AB1A5B"/>
    <w:rsid w:val="00AB356C"/>
    <w:rsid w:val="00AB4878"/>
    <w:rsid w:val="00AB4D08"/>
    <w:rsid w:val="00AB531A"/>
    <w:rsid w:val="00AB6C57"/>
    <w:rsid w:val="00AB6EB0"/>
    <w:rsid w:val="00AC028A"/>
    <w:rsid w:val="00AC086A"/>
    <w:rsid w:val="00AC18AA"/>
    <w:rsid w:val="00AC48F0"/>
    <w:rsid w:val="00AC7103"/>
    <w:rsid w:val="00AD2D0F"/>
    <w:rsid w:val="00AD4F45"/>
    <w:rsid w:val="00AD5945"/>
    <w:rsid w:val="00AE1A5F"/>
    <w:rsid w:val="00AE235C"/>
    <w:rsid w:val="00AE35CB"/>
    <w:rsid w:val="00AE3E79"/>
    <w:rsid w:val="00AE3F5C"/>
    <w:rsid w:val="00AE75CF"/>
    <w:rsid w:val="00AF187E"/>
    <w:rsid w:val="00AF1A77"/>
    <w:rsid w:val="00AF1D2E"/>
    <w:rsid w:val="00AF3340"/>
    <w:rsid w:val="00AF3BBD"/>
    <w:rsid w:val="00AF6427"/>
    <w:rsid w:val="00AF6591"/>
    <w:rsid w:val="00AF7C42"/>
    <w:rsid w:val="00B00E5E"/>
    <w:rsid w:val="00B03D64"/>
    <w:rsid w:val="00B05D62"/>
    <w:rsid w:val="00B11437"/>
    <w:rsid w:val="00B12166"/>
    <w:rsid w:val="00B1279F"/>
    <w:rsid w:val="00B14726"/>
    <w:rsid w:val="00B1569A"/>
    <w:rsid w:val="00B169B9"/>
    <w:rsid w:val="00B17016"/>
    <w:rsid w:val="00B176A6"/>
    <w:rsid w:val="00B260B8"/>
    <w:rsid w:val="00B27AFC"/>
    <w:rsid w:val="00B30870"/>
    <w:rsid w:val="00B3324D"/>
    <w:rsid w:val="00B41195"/>
    <w:rsid w:val="00B420AD"/>
    <w:rsid w:val="00B44885"/>
    <w:rsid w:val="00B44CDF"/>
    <w:rsid w:val="00B45E8B"/>
    <w:rsid w:val="00B47F38"/>
    <w:rsid w:val="00B51A0D"/>
    <w:rsid w:val="00B52881"/>
    <w:rsid w:val="00B54CE6"/>
    <w:rsid w:val="00B61425"/>
    <w:rsid w:val="00B61748"/>
    <w:rsid w:val="00B62D13"/>
    <w:rsid w:val="00B6465E"/>
    <w:rsid w:val="00B657A1"/>
    <w:rsid w:val="00B65C38"/>
    <w:rsid w:val="00B669B7"/>
    <w:rsid w:val="00B70C6D"/>
    <w:rsid w:val="00B722B5"/>
    <w:rsid w:val="00B72337"/>
    <w:rsid w:val="00B766BC"/>
    <w:rsid w:val="00B76DD6"/>
    <w:rsid w:val="00B776BE"/>
    <w:rsid w:val="00B82CCA"/>
    <w:rsid w:val="00B87787"/>
    <w:rsid w:val="00B917E1"/>
    <w:rsid w:val="00B930F1"/>
    <w:rsid w:val="00B94CFC"/>
    <w:rsid w:val="00B94FB9"/>
    <w:rsid w:val="00B952D4"/>
    <w:rsid w:val="00BA1A18"/>
    <w:rsid w:val="00BA2B6F"/>
    <w:rsid w:val="00BA39EE"/>
    <w:rsid w:val="00BA4645"/>
    <w:rsid w:val="00BA74A5"/>
    <w:rsid w:val="00BA76E4"/>
    <w:rsid w:val="00BB35DA"/>
    <w:rsid w:val="00BB60DE"/>
    <w:rsid w:val="00BC1E7D"/>
    <w:rsid w:val="00BC32F6"/>
    <w:rsid w:val="00BC47CB"/>
    <w:rsid w:val="00BC47FC"/>
    <w:rsid w:val="00BC5E5E"/>
    <w:rsid w:val="00BD0067"/>
    <w:rsid w:val="00BD0896"/>
    <w:rsid w:val="00BD7DF3"/>
    <w:rsid w:val="00BE05A7"/>
    <w:rsid w:val="00BE1C5F"/>
    <w:rsid w:val="00BE3763"/>
    <w:rsid w:val="00BE564F"/>
    <w:rsid w:val="00BE5D2F"/>
    <w:rsid w:val="00BE66DA"/>
    <w:rsid w:val="00BE784F"/>
    <w:rsid w:val="00BF0148"/>
    <w:rsid w:val="00BF0E64"/>
    <w:rsid w:val="00BF10E1"/>
    <w:rsid w:val="00BF7422"/>
    <w:rsid w:val="00C0077E"/>
    <w:rsid w:val="00C00B4B"/>
    <w:rsid w:val="00C02A63"/>
    <w:rsid w:val="00C04B46"/>
    <w:rsid w:val="00C05142"/>
    <w:rsid w:val="00C053AF"/>
    <w:rsid w:val="00C10824"/>
    <w:rsid w:val="00C10B24"/>
    <w:rsid w:val="00C12E2F"/>
    <w:rsid w:val="00C13024"/>
    <w:rsid w:val="00C136CC"/>
    <w:rsid w:val="00C1564A"/>
    <w:rsid w:val="00C15D5E"/>
    <w:rsid w:val="00C15F4A"/>
    <w:rsid w:val="00C200DB"/>
    <w:rsid w:val="00C22832"/>
    <w:rsid w:val="00C35C49"/>
    <w:rsid w:val="00C35C93"/>
    <w:rsid w:val="00C370CD"/>
    <w:rsid w:val="00C42109"/>
    <w:rsid w:val="00C423D3"/>
    <w:rsid w:val="00C45556"/>
    <w:rsid w:val="00C46973"/>
    <w:rsid w:val="00C47643"/>
    <w:rsid w:val="00C51C70"/>
    <w:rsid w:val="00C53914"/>
    <w:rsid w:val="00C569C2"/>
    <w:rsid w:val="00C602C6"/>
    <w:rsid w:val="00C61E50"/>
    <w:rsid w:val="00C63156"/>
    <w:rsid w:val="00C63729"/>
    <w:rsid w:val="00C65329"/>
    <w:rsid w:val="00C666E1"/>
    <w:rsid w:val="00C70698"/>
    <w:rsid w:val="00C70B22"/>
    <w:rsid w:val="00C71CF9"/>
    <w:rsid w:val="00C87575"/>
    <w:rsid w:val="00C932B0"/>
    <w:rsid w:val="00C932EF"/>
    <w:rsid w:val="00CA08EA"/>
    <w:rsid w:val="00CA1899"/>
    <w:rsid w:val="00CA2333"/>
    <w:rsid w:val="00CA35DE"/>
    <w:rsid w:val="00CA3729"/>
    <w:rsid w:val="00CA4868"/>
    <w:rsid w:val="00CA49ED"/>
    <w:rsid w:val="00CB0604"/>
    <w:rsid w:val="00CB104B"/>
    <w:rsid w:val="00CB4792"/>
    <w:rsid w:val="00CB58A1"/>
    <w:rsid w:val="00CB7A52"/>
    <w:rsid w:val="00CC18E3"/>
    <w:rsid w:val="00CC2F62"/>
    <w:rsid w:val="00CC39A2"/>
    <w:rsid w:val="00CC70C2"/>
    <w:rsid w:val="00CC7148"/>
    <w:rsid w:val="00CC7D6B"/>
    <w:rsid w:val="00CD09CC"/>
    <w:rsid w:val="00CD4FC2"/>
    <w:rsid w:val="00CD64E3"/>
    <w:rsid w:val="00CE0897"/>
    <w:rsid w:val="00CE0AB9"/>
    <w:rsid w:val="00CE17F8"/>
    <w:rsid w:val="00CE463A"/>
    <w:rsid w:val="00CF4E28"/>
    <w:rsid w:val="00CF60A3"/>
    <w:rsid w:val="00CF6D52"/>
    <w:rsid w:val="00D03564"/>
    <w:rsid w:val="00D0389D"/>
    <w:rsid w:val="00D04E65"/>
    <w:rsid w:val="00D105BA"/>
    <w:rsid w:val="00D1211F"/>
    <w:rsid w:val="00D13339"/>
    <w:rsid w:val="00D14D4C"/>
    <w:rsid w:val="00D1706F"/>
    <w:rsid w:val="00D21223"/>
    <w:rsid w:val="00D232E9"/>
    <w:rsid w:val="00D26E28"/>
    <w:rsid w:val="00D27A55"/>
    <w:rsid w:val="00D27A6B"/>
    <w:rsid w:val="00D36BCF"/>
    <w:rsid w:val="00D374E4"/>
    <w:rsid w:val="00D414C5"/>
    <w:rsid w:val="00D4358D"/>
    <w:rsid w:val="00D44662"/>
    <w:rsid w:val="00D44BE3"/>
    <w:rsid w:val="00D454D2"/>
    <w:rsid w:val="00D4678F"/>
    <w:rsid w:val="00D619D2"/>
    <w:rsid w:val="00D67321"/>
    <w:rsid w:val="00D678F3"/>
    <w:rsid w:val="00D7069A"/>
    <w:rsid w:val="00D75426"/>
    <w:rsid w:val="00D76AAC"/>
    <w:rsid w:val="00D77585"/>
    <w:rsid w:val="00D83DC0"/>
    <w:rsid w:val="00D8523A"/>
    <w:rsid w:val="00D911BF"/>
    <w:rsid w:val="00D93B89"/>
    <w:rsid w:val="00D9538A"/>
    <w:rsid w:val="00D96D2F"/>
    <w:rsid w:val="00D978CB"/>
    <w:rsid w:val="00DA17B1"/>
    <w:rsid w:val="00DB055D"/>
    <w:rsid w:val="00DB2103"/>
    <w:rsid w:val="00DB21AB"/>
    <w:rsid w:val="00DB73FC"/>
    <w:rsid w:val="00DB787E"/>
    <w:rsid w:val="00DC0B8D"/>
    <w:rsid w:val="00DC2D10"/>
    <w:rsid w:val="00DC2E34"/>
    <w:rsid w:val="00DC3BB5"/>
    <w:rsid w:val="00DC4A48"/>
    <w:rsid w:val="00DD0056"/>
    <w:rsid w:val="00DE35BB"/>
    <w:rsid w:val="00DE3760"/>
    <w:rsid w:val="00DE5443"/>
    <w:rsid w:val="00DE569A"/>
    <w:rsid w:val="00DE5E91"/>
    <w:rsid w:val="00DF259C"/>
    <w:rsid w:val="00DF6213"/>
    <w:rsid w:val="00DF694F"/>
    <w:rsid w:val="00DF7346"/>
    <w:rsid w:val="00E00690"/>
    <w:rsid w:val="00E010C4"/>
    <w:rsid w:val="00E02AF1"/>
    <w:rsid w:val="00E02E59"/>
    <w:rsid w:val="00E064E9"/>
    <w:rsid w:val="00E07611"/>
    <w:rsid w:val="00E10659"/>
    <w:rsid w:val="00E1127F"/>
    <w:rsid w:val="00E11ABF"/>
    <w:rsid w:val="00E13218"/>
    <w:rsid w:val="00E1321A"/>
    <w:rsid w:val="00E14088"/>
    <w:rsid w:val="00E21A8A"/>
    <w:rsid w:val="00E2420D"/>
    <w:rsid w:val="00E24430"/>
    <w:rsid w:val="00E2544D"/>
    <w:rsid w:val="00E3224A"/>
    <w:rsid w:val="00E33B4A"/>
    <w:rsid w:val="00E34EE0"/>
    <w:rsid w:val="00E371B9"/>
    <w:rsid w:val="00E4031B"/>
    <w:rsid w:val="00E41540"/>
    <w:rsid w:val="00E4177F"/>
    <w:rsid w:val="00E424BB"/>
    <w:rsid w:val="00E42E4E"/>
    <w:rsid w:val="00E44A09"/>
    <w:rsid w:val="00E44C99"/>
    <w:rsid w:val="00E45012"/>
    <w:rsid w:val="00E456D3"/>
    <w:rsid w:val="00E47802"/>
    <w:rsid w:val="00E51236"/>
    <w:rsid w:val="00E52C3B"/>
    <w:rsid w:val="00E52C71"/>
    <w:rsid w:val="00E5517D"/>
    <w:rsid w:val="00E56470"/>
    <w:rsid w:val="00E57204"/>
    <w:rsid w:val="00E600C9"/>
    <w:rsid w:val="00E6083F"/>
    <w:rsid w:val="00E61746"/>
    <w:rsid w:val="00E6180D"/>
    <w:rsid w:val="00E63D25"/>
    <w:rsid w:val="00E6645E"/>
    <w:rsid w:val="00E71687"/>
    <w:rsid w:val="00E72F2B"/>
    <w:rsid w:val="00E73012"/>
    <w:rsid w:val="00E74096"/>
    <w:rsid w:val="00E7609F"/>
    <w:rsid w:val="00E812B3"/>
    <w:rsid w:val="00E839F2"/>
    <w:rsid w:val="00E85603"/>
    <w:rsid w:val="00E86588"/>
    <w:rsid w:val="00E8788A"/>
    <w:rsid w:val="00E87F23"/>
    <w:rsid w:val="00E95817"/>
    <w:rsid w:val="00EA14FB"/>
    <w:rsid w:val="00EA230E"/>
    <w:rsid w:val="00EA34EB"/>
    <w:rsid w:val="00EA5335"/>
    <w:rsid w:val="00EA6EAA"/>
    <w:rsid w:val="00EB2D04"/>
    <w:rsid w:val="00EB3D34"/>
    <w:rsid w:val="00EC0022"/>
    <w:rsid w:val="00EC051C"/>
    <w:rsid w:val="00EC0B12"/>
    <w:rsid w:val="00EC0ECA"/>
    <w:rsid w:val="00EC2A04"/>
    <w:rsid w:val="00EC367C"/>
    <w:rsid w:val="00EC4FB7"/>
    <w:rsid w:val="00EC54D7"/>
    <w:rsid w:val="00EC5DD4"/>
    <w:rsid w:val="00EC7990"/>
    <w:rsid w:val="00ED051E"/>
    <w:rsid w:val="00ED48C6"/>
    <w:rsid w:val="00ED73A3"/>
    <w:rsid w:val="00EE272D"/>
    <w:rsid w:val="00EE5F07"/>
    <w:rsid w:val="00EE7E63"/>
    <w:rsid w:val="00EF0731"/>
    <w:rsid w:val="00EF3D98"/>
    <w:rsid w:val="00EF44BE"/>
    <w:rsid w:val="00F066C7"/>
    <w:rsid w:val="00F06FA1"/>
    <w:rsid w:val="00F10542"/>
    <w:rsid w:val="00F12E37"/>
    <w:rsid w:val="00F13A1A"/>
    <w:rsid w:val="00F174D6"/>
    <w:rsid w:val="00F2314D"/>
    <w:rsid w:val="00F32078"/>
    <w:rsid w:val="00F33604"/>
    <w:rsid w:val="00F35836"/>
    <w:rsid w:val="00F3724B"/>
    <w:rsid w:val="00F37745"/>
    <w:rsid w:val="00F37977"/>
    <w:rsid w:val="00F42DB1"/>
    <w:rsid w:val="00F4328C"/>
    <w:rsid w:val="00F44E83"/>
    <w:rsid w:val="00F45822"/>
    <w:rsid w:val="00F4696E"/>
    <w:rsid w:val="00F47078"/>
    <w:rsid w:val="00F56EFA"/>
    <w:rsid w:val="00F62AAC"/>
    <w:rsid w:val="00F6339E"/>
    <w:rsid w:val="00F64344"/>
    <w:rsid w:val="00F66217"/>
    <w:rsid w:val="00F729A0"/>
    <w:rsid w:val="00F74453"/>
    <w:rsid w:val="00F7459B"/>
    <w:rsid w:val="00F74B41"/>
    <w:rsid w:val="00F76E11"/>
    <w:rsid w:val="00F8087E"/>
    <w:rsid w:val="00F82000"/>
    <w:rsid w:val="00F84A46"/>
    <w:rsid w:val="00F861C6"/>
    <w:rsid w:val="00F90079"/>
    <w:rsid w:val="00F979F4"/>
    <w:rsid w:val="00F97B98"/>
    <w:rsid w:val="00F97C0B"/>
    <w:rsid w:val="00FA238C"/>
    <w:rsid w:val="00FA394D"/>
    <w:rsid w:val="00FA4717"/>
    <w:rsid w:val="00FA5E45"/>
    <w:rsid w:val="00FA762D"/>
    <w:rsid w:val="00FA783D"/>
    <w:rsid w:val="00FB2625"/>
    <w:rsid w:val="00FB34C3"/>
    <w:rsid w:val="00FB4263"/>
    <w:rsid w:val="00FB5696"/>
    <w:rsid w:val="00FC153C"/>
    <w:rsid w:val="00FC1A8C"/>
    <w:rsid w:val="00FC1D34"/>
    <w:rsid w:val="00FC2B6C"/>
    <w:rsid w:val="00FC315D"/>
    <w:rsid w:val="00FC6182"/>
    <w:rsid w:val="00FC6290"/>
    <w:rsid w:val="00FD3EE8"/>
    <w:rsid w:val="00FD520B"/>
    <w:rsid w:val="00FE2200"/>
    <w:rsid w:val="00FE38FD"/>
    <w:rsid w:val="00FE69EB"/>
    <w:rsid w:val="00FF3B10"/>
    <w:rsid w:val="00FF5C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ocId w14:val="21A269F8"/>
  <w15:docId w15:val="{804A5B6F-01C2-4567-B24D-35FED30BA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B73C1"/>
    <w:pPr>
      <w:spacing w:after="200" w:line="276" w:lineRule="auto"/>
    </w:pPr>
  </w:style>
  <w:style w:type="paragraph" w:styleId="14">
    <w:name w:val="heading 1"/>
    <w:next w:val="a0"/>
    <w:link w:val="1a"/>
    <w:qFormat/>
    <w:rsid w:val="00E85603"/>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next w:val="a0"/>
    <w:link w:val="2a"/>
    <w:qFormat/>
    <w:rsid w:val="00E85603"/>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3a">
    <w:name w:val="heading 3"/>
    <w:basedOn w:val="a0"/>
    <w:next w:val="a0"/>
    <w:link w:val="3b"/>
    <w:qFormat/>
    <w:rsid w:val="00033224"/>
    <w:pPr>
      <w:keepNext/>
      <w:tabs>
        <w:tab w:val="num" w:pos="720"/>
      </w:tabs>
      <w:spacing w:before="240" w:after="60" w:line="240" w:lineRule="auto"/>
      <w:ind w:left="720" w:hanging="720"/>
      <w:outlineLvl w:val="2"/>
    </w:pPr>
    <w:rPr>
      <w:rFonts w:ascii="Arial" w:eastAsia="Times New Roman" w:hAnsi="Arial" w:cs="Times New Roman"/>
      <w:sz w:val="24"/>
      <w:szCs w:val="20"/>
      <w:lang w:eastAsia="ru-RU"/>
    </w:rPr>
  </w:style>
  <w:style w:type="paragraph" w:styleId="46">
    <w:name w:val="heading 4"/>
    <w:next w:val="a0"/>
    <w:link w:val="47"/>
    <w:qFormat/>
    <w:rsid w:val="00E85603"/>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basedOn w:val="a0"/>
    <w:next w:val="a0"/>
    <w:link w:val="51"/>
    <w:unhideWhenUsed/>
    <w:qFormat/>
    <w:rsid w:val="00E85603"/>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basedOn w:val="a0"/>
    <w:next w:val="a0"/>
    <w:link w:val="61"/>
    <w:unhideWhenUsed/>
    <w:qFormat/>
    <w:rsid w:val="00E85603"/>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0">
    <w:name w:val="heading 7"/>
    <w:basedOn w:val="a0"/>
    <w:next w:val="a0"/>
    <w:link w:val="71"/>
    <w:qFormat/>
    <w:rsid w:val="00033224"/>
    <w:pPr>
      <w:tabs>
        <w:tab w:val="num" w:pos="1296"/>
      </w:tabs>
      <w:spacing w:before="240" w:after="60" w:line="240" w:lineRule="auto"/>
      <w:ind w:left="1296" w:hanging="1296"/>
      <w:outlineLvl w:val="6"/>
    </w:pPr>
    <w:rPr>
      <w:rFonts w:ascii="Arial" w:eastAsia="Times New Roman" w:hAnsi="Arial" w:cs="Times New Roman"/>
      <w:sz w:val="20"/>
      <w:szCs w:val="20"/>
      <w:lang w:eastAsia="ru-RU"/>
    </w:rPr>
  </w:style>
  <w:style w:type="paragraph" w:styleId="80">
    <w:name w:val="heading 8"/>
    <w:basedOn w:val="a0"/>
    <w:next w:val="a0"/>
    <w:link w:val="81"/>
    <w:qFormat/>
    <w:rsid w:val="00033224"/>
    <w:pPr>
      <w:tabs>
        <w:tab w:val="num" w:pos="1440"/>
      </w:tabs>
      <w:spacing w:before="240" w:after="60" w:line="240" w:lineRule="auto"/>
      <w:ind w:left="1440" w:hanging="1440"/>
      <w:outlineLvl w:val="7"/>
    </w:pPr>
    <w:rPr>
      <w:rFonts w:ascii="Arial" w:eastAsia="Times New Roman" w:hAnsi="Arial" w:cs="Times New Roman"/>
      <w:i/>
      <w:sz w:val="20"/>
      <w:szCs w:val="20"/>
      <w:lang w:eastAsia="ru-RU"/>
    </w:rPr>
  </w:style>
  <w:style w:type="paragraph" w:styleId="90">
    <w:name w:val="heading 9"/>
    <w:basedOn w:val="a0"/>
    <w:next w:val="a0"/>
    <w:link w:val="91"/>
    <w:qFormat/>
    <w:rsid w:val="00033224"/>
    <w:pPr>
      <w:tabs>
        <w:tab w:val="num" w:pos="1584"/>
      </w:tabs>
      <w:spacing w:before="240" w:after="60" w:line="240" w:lineRule="auto"/>
      <w:ind w:left="1584" w:hanging="1584"/>
      <w:outlineLvl w:val="8"/>
    </w:pPr>
    <w:rPr>
      <w:rFonts w:ascii="Arial" w:eastAsia="Times New Roman" w:hAnsi="Arial" w:cs="Times New Roman"/>
      <w:b/>
      <w:i/>
      <w:sz w:val="1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a">
    <w:name w:val="Заголовок 1 Знак"/>
    <w:basedOn w:val="a1"/>
    <w:link w:val="14"/>
    <w:uiPriority w:val="9"/>
    <w:rsid w:val="00E85603"/>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basedOn w:val="a1"/>
    <w:link w:val="2"/>
    <w:rsid w:val="00E85603"/>
    <w:rPr>
      <w:rFonts w:ascii="Cambria" w:eastAsia="Cambria" w:hAnsi="Cambria" w:cs="Cambria"/>
      <w:b/>
      <w:bCs/>
      <w:i/>
      <w:iCs/>
      <w:color w:val="000000"/>
      <w:sz w:val="28"/>
      <w:szCs w:val="28"/>
      <w:u w:color="000000"/>
      <w:bdr w:val="nil"/>
      <w:lang w:eastAsia="ru-RU"/>
    </w:rPr>
  </w:style>
  <w:style w:type="character" w:customStyle="1" w:styleId="47">
    <w:name w:val="Заголовок 4 Знак"/>
    <w:basedOn w:val="a1"/>
    <w:link w:val="46"/>
    <w:rsid w:val="00E85603"/>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basedOn w:val="a1"/>
    <w:link w:val="50"/>
    <w:uiPriority w:val="9"/>
    <w:semiHidden/>
    <w:rsid w:val="00E85603"/>
    <w:rPr>
      <w:rFonts w:asciiTheme="majorHAnsi" w:eastAsiaTheme="majorEastAsia" w:hAnsiTheme="majorHAnsi" w:cstheme="majorBidi"/>
      <w:color w:val="1F4D78" w:themeColor="accent1" w:themeShade="7F"/>
    </w:rPr>
  </w:style>
  <w:style w:type="character" w:customStyle="1" w:styleId="61">
    <w:name w:val="Заголовок 6 Знак"/>
    <w:basedOn w:val="a1"/>
    <w:link w:val="60"/>
    <w:uiPriority w:val="99"/>
    <w:rsid w:val="00E85603"/>
    <w:rPr>
      <w:rFonts w:asciiTheme="majorHAnsi" w:eastAsiaTheme="majorEastAsia" w:hAnsiTheme="majorHAnsi" w:cstheme="majorBidi"/>
      <w:i/>
      <w:iCs/>
      <w:color w:val="1F4D78" w:themeColor="accent1" w:themeShade="7F"/>
    </w:rPr>
  </w:style>
  <w:style w:type="paragraph" w:styleId="a4">
    <w:name w:val="List Paragraph"/>
    <w:aliases w:val="Нумерованый список,List Paragraph1,Абзац маркированнный,ПАРАГРАФ,Абзац списка2"/>
    <w:basedOn w:val="a0"/>
    <w:link w:val="a5"/>
    <w:uiPriority w:val="34"/>
    <w:qFormat/>
    <w:rsid w:val="00E85603"/>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6">
    <w:name w:val="Hyperlink"/>
    <w:uiPriority w:val="99"/>
    <w:rsid w:val="00E85603"/>
    <w:rPr>
      <w:u w:val="single"/>
    </w:rPr>
  </w:style>
  <w:style w:type="table" w:customStyle="1" w:styleId="TableNormal">
    <w:name w:val="Table Normal"/>
    <w:rsid w:val="00E8560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7">
    <w:name w:val="Колонтитулы"/>
    <w:rsid w:val="00E85603"/>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8">
    <w:name w:val="footer"/>
    <w:link w:val="a9"/>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9">
    <w:name w:val="Нижний колонтитул Знак"/>
    <w:basedOn w:val="a1"/>
    <w:link w:val="a8"/>
    <w:rsid w:val="00E85603"/>
    <w:rPr>
      <w:rFonts w:ascii="Arial" w:eastAsia="Arial Unicode MS" w:hAnsi="Arial" w:cs="Arial Unicode MS"/>
      <w:color w:val="000000"/>
      <w:sz w:val="20"/>
      <w:szCs w:val="20"/>
      <w:u w:color="000000"/>
      <w:bdr w:val="nil"/>
      <w:lang w:eastAsia="ru-RU"/>
    </w:rPr>
  </w:style>
  <w:style w:type="paragraph" w:styleId="aa">
    <w:name w:val="Title"/>
    <w:link w:val="ab"/>
    <w:rsid w:val="00E85603"/>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b">
    <w:name w:val="Заголовок Знак"/>
    <w:basedOn w:val="a1"/>
    <w:link w:val="aa"/>
    <w:rsid w:val="00E85603"/>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E85603"/>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c">
    <w:name w:val="Body Text Indent 3"/>
    <w:link w:val="3d"/>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d">
    <w:name w:val="Основной текст с отступом 3 Знак"/>
    <w:basedOn w:val="a1"/>
    <w:link w:val="3c"/>
    <w:rsid w:val="00E85603"/>
    <w:rPr>
      <w:rFonts w:ascii="Arial" w:eastAsia="Arial Unicode MS" w:hAnsi="Arial" w:cs="Arial Unicode MS"/>
      <w:color w:val="000000"/>
      <w:sz w:val="16"/>
      <w:szCs w:val="16"/>
      <w:u w:color="000000"/>
      <w:bdr w:val="nil"/>
      <w:lang w:eastAsia="ru-RU"/>
    </w:rPr>
  </w:style>
  <w:style w:type="numbering" w:customStyle="1" w:styleId="3">
    <w:name w:val="Импортированный стиль 3"/>
    <w:rsid w:val="00E85603"/>
    <w:pPr>
      <w:numPr>
        <w:numId w:val="1"/>
      </w:numPr>
    </w:pPr>
  </w:style>
  <w:style w:type="numbering" w:customStyle="1" w:styleId="4">
    <w:name w:val="Импортированный стиль 4"/>
    <w:rsid w:val="00E85603"/>
    <w:pPr>
      <w:numPr>
        <w:numId w:val="2"/>
      </w:numPr>
    </w:pPr>
  </w:style>
  <w:style w:type="paragraph" w:customStyle="1" w:styleId="ac">
    <w:name w:val="Ариал"/>
    <w:rsid w:val="00E85603"/>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E85603"/>
    <w:pPr>
      <w:numPr>
        <w:numId w:val="3"/>
      </w:numPr>
    </w:pPr>
  </w:style>
  <w:style w:type="numbering" w:customStyle="1" w:styleId="6">
    <w:name w:val="Импортированный стиль 6"/>
    <w:rsid w:val="00E85603"/>
    <w:pPr>
      <w:numPr>
        <w:numId w:val="4"/>
      </w:numPr>
    </w:pPr>
  </w:style>
  <w:style w:type="paragraph" w:styleId="ad">
    <w:name w:val="footnote text"/>
    <w:link w:val="ae"/>
    <w:rsid w:val="00E85603"/>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e">
    <w:name w:val="Текст сноски Знак"/>
    <w:basedOn w:val="a1"/>
    <w:link w:val="ad"/>
    <w:rsid w:val="00E85603"/>
    <w:rPr>
      <w:rFonts w:ascii="Arial" w:eastAsia="Arial" w:hAnsi="Arial" w:cs="Arial"/>
      <w:color w:val="000000"/>
      <w:sz w:val="20"/>
      <w:szCs w:val="20"/>
      <w:u w:color="000000"/>
      <w:bdr w:val="nil"/>
      <w:lang w:eastAsia="ru-RU"/>
    </w:rPr>
  </w:style>
  <w:style w:type="character" w:styleId="af">
    <w:name w:val="footnote reference"/>
    <w:uiPriority w:val="99"/>
    <w:rsid w:val="00E85603"/>
    <w:rPr>
      <w:vertAlign w:val="superscript"/>
    </w:rPr>
  </w:style>
  <w:style w:type="paragraph" w:styleId="2b">
    <w:name w:val="Body Text Indent 2"/>
    <w:link w:val="2c"/>
    <w:rsid w:val="00E85603"/>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1"/>
    <w:link w:val="2b"/>
    <w:rsid w:val="00E85603"/>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E85603"/>
    <w:pPr>
      <w:numPr>
        <w:numId w:val="5"/>
      </w:numPr>
    </w:pPr>
  </w:style>
  <w:style w:type="paragraph" w:customStyle="1" w:styleId="1b">
    <w:name w:val="Обычный1"/>
    <w:rsid w:val="00E85603"/>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E85603"/>
    <w:pPr>
      <w:numPr>
        <w:numId w:val="6"/>
      </w:numPr>
    </w:pPr>
  </w:style>
  <w:style w:type="numbering" w:customStyle="1" w:styleId="9">
    <w:name w:val="Импортированный стиль 9"/>
    <w:rsid w:val="00E85603"/>
    <w:pPr>
      <w:numPr>
        <w:numId w:val="7"/>
      </w:numPr>
    </w:pPr>
  </w:style>
  <w:style w:type="numbering" w:customStyle="1" w:styleId="10">
    <w:name w:val="Импортированный стиль 10"/>
    <w:rsid w:val="00E85603"/>
    <w:pPr>
      <w:numPr>
        <w:numId w:val="8"/>
      </w:numPr>
    </w:pPr>
  </w:style>
  <w:style w:type="numbering" w:customStyle="1" w:styleId="11">
    <w:name w:val="Импортированный стиль 11"/>
    <w:rsid w:val="00E85603"/>
    <w:pPr>
      <w:numPr>
        <w:numId w:val="9"/>
      </w:numPr>
    </w:pPr>
  </w:style>
  <w:style w:type="numbering" w:customStyle="1" w:styleId="12">
    <w:name w:val="Импортированный стиль 12"/>
    <w:rsid w:val="00E85603"/>
    <w:pPr>
      <w:numPr>
        <w:numId w:val="10"/>
      </w:numPr>
    </w:pPr>
  </w:style>
  <w:style w:type="numbering" w:customStyle="1" w:styleId="13">
    <w:name w:val="Импортированный стиль 13"/>
    <w:rsid w:val="00E85603"/>
    <w:pPr>
      <w:numPr>
        <w:numId w:val="11"/>
      </w:numPr>
    </w:pPr>
  </w:style>
  <w:style w:type="paragraph" w:styleId="2d">
    <w:name w:val="List 2"/>
    <w:rsid w:val="00E85603"/>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0">
    <w:name w:val="Body Text"/>
    <w:link w:val="af1"/>
    <w:rsid w:val="00E85603"/>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1">
    <w:name w:val="Основной текст Знак"/>
    <w:basedOn w:val="a1"/>
    <w:link w:val="af0"/>
    <w:rsid w:val="00E85603"/>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E85603"/>
    <w:pPr>
      <w:numPr>
        <w:numId w:val="13"/>
      </w:numPr>
    </w:pPr>
  </w:style>
  <w:style w:type="numbering" w:customStyle="1" w:styleId="16">
    <w:name w:val="Импортированный стиль 16"/>
    <w:rsid w:val="00E85603"/>
    <w:pPr>
      <w:numPr>
        <w:numId w:val="14"/>
      </w:numPr>
    </w:pPr>
  </w:style>
  <w:style w:type="numbering" w:customStyle="1" w:styleId="17">
    <w:name w:val="Импортированный стиль 17"/>
    <w:rsid w:val="00E85603"/>
    <w:pPr>
      <w:numPr>
        <w:numId w:val="15"/>
      </w:numPr>
    </w:pPr>
  </w:style>
  <w:style w:type="paragraph" w:customStyle="1" w:styleId="-">
    <w:name w:val="_Маркер (номер) - с заголовком"/>
    <w:rsid w:val="00E85603"/>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E85603"/>
    <w:pPr>
      <w:numPr>
        <w:numId w:val="16"/>
      </w:numPr>
    </w:pPr>
  </w:style>
  <w:style w:type="paragraph" w:styleId="af2">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3"/>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3">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1"/>
    <w:link w:val="af2"/>
    <w:rsid w:val="00E85603"/>
    <w:rPr>
      <w:rFonts w:ascii="Arial" w:eastAsia="Arial" w:hAnsi="Arial" w:cs="Arial"/>
      <w:color w:val="000000"/>
      <w:sz w:val="20"/>
      <w:szCs w:val="20"/>
      <w:u w:color="000000"/>
      <w:bdr w:val="nil"/>
      <w:lang w:eastAsia="ru-RU"/>
    </w:rPr>
  </w:style>
  <w:style w:type="paragraph" w:customStyle="1" w:styleId="Times12">
    <w:name w:val="Times 12"/>
    <w:link w:val="Times120"/>
    <w:rsid w:val="00E85603"/>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E85603"/>
    <w:pPr>
      <w:numPr>
        <w:numId w:val="17"/>
      </w:numPr>
    </w:pPr>
  </w:style>
  <w:style w:type="numbering" w:customStyle="1" w:styleId="20">
    <w:name w:val="Импортированный стиль 20"/>
    <w:rsid w:val="00E85603"/>
    <w:pPr>
      <w:numPr>
        <w:numId w:val="18"/>
      </w:numPr>
    </w:pPr>
  </w:style>
  <w:style w:type="paragraph" w:customStyle="1" w:styleId="CCLegal1">
    <w:name w:val="CC Legal 1"/>
    <w:rsid w:val="00E85603"/>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4">
    <w:name w:val="Пункт б/н"/>
    <w:rsid w:val="00E85603"/>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uiPriority w:val="99"/>
    <w:rsid w:val="00E85603"/>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E85603"/>
    <w:pPr>
      <w:numPr>
        <w:numId w:val="19"/>
      </w:numPr>
    </w:pPr>
  </w:style>
  <w:style w:type="paragraph" w:styleId="af5">
    <w:name w:val="Body Text Indent"/>
    <w:link w:val="af6"/>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6">
    <w:name w:val="Основной текст с отступом Знак"/>
    <w:basedOn w:val="a1"/>
    <w:link w:val="af5"/>
    <w:rsid w:val="00E85603"/>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E85603"/>
    <w:pPr>
      <w:numPr>
        <w:numId w:val="20"/>
      </w:numPr>
    </w:pPr>
  </w:style>
  <w:style w:type="paragraph" w:customStyle="1" w:styleId="BodyTextIndent21">
    <w:name w:val="Body Text Indent 21"/>
    <w:rsid w:val="00E85603"/>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E85603"/>
    <w:pPr>
      <w:numPr>
        <w:numId w:val="21"/>
      </w:numPr>
    </w:pPr>
  </w:style>
  <w:style w:type="numbering" w:customStyle="1" w:styleId="24">
    <w:name w:val="Импортированный стиль 24"/>
    <w:rsid w:val="00E85603"/>
    <w:pPr>
      <w:numPr>
        <w:numId w:val="22"/>
      </w:numPr>
    </w:pPr>
  </w:style>
  <w:style w:type="numbering" w:customStyle="1" w:styleId="25">
    <w:name w:val="Импортированный стиль 25"/>
    <w:rsid w:val="00E85603"/>
    <w:pPr>
      <w:numPr>
        <w:numId w:val="23"/>
      </w:numPr>
    </w:pPr>
  </w:style>
  <w:style w:type="paragraph" w:customStyle="1" w:styleId="af7">
    <w:name w:val="бычный"/>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E85603"/>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E85603"/>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E85603"/>
    <w:pPr>
      <w:numPr>
        <w:numId w:val="24"/>
      </w:numPr>
    </w:pPr>
  </w:style>
  <w:style w:type="paragraph" w:customStyle="1" w:styleId="BodyText23">
    <w:name w:val="Body Text 23"/>
    <w:rsid w:val="00E8560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e">
    <w:name w:val="Body Text 3"/>
    <w:link w:val="3f"/>
    <w:rsid w:val="00E85603"/>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
    <w:name w:val="Основной текст 3 Знак"/>
    <w:basedOn w:val="a1"/>
    <w:link w:val="3e"/>
    <w:rsid w:val="00E85603"/>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E85603"/>
    <w:pPr>
      <w:numPr>
        <w:numId w:val="25"/>
      </w:numPr>
    </w:pPr>
  </w:style>
  <w:style w:type="paragraph" w:customStyle="1" w:styleId="af8">
    <w:name w:val="Абзац правил"/>
    <w:rsid w:val="00E85603"/>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E85603"/>
    <w:pPr>
      <w:numPr>
        <w:numId w:val="26"/>
      </w:numPr>
    </w:pPr>
  </w:style>
  <w:style w:type="numbering" w:customStyle="1" w:styleId="29">
    <w:name w:val="Импортированный стиль 29"/>
    <w:rsid w:val="00E85603"/>
    <w:pPr>
      <w:numPr>
        <w:numId w:val="27"/>
      </w:numPr>
    </w:pPr>
  </w:style>
  <w:style w:type="numbering" w:customStyle="1" w:styleId="30">
    <w:name w:val="Импортированный стиль 30"/>
    <w:rsid w:val="00E85603"/>
    <w:pPr>
      <w:numPr>
        <w:numId w:val="28"/>
      </w:numPr>
    </w:pPr>
  </w:style>
  <w:style w:type="numbering" w:customStyle="1" w:styleId="31">
    <w:name w:val="Импортированный стиль 31"/>
    <w:rsid w:val="00E85603"/>
    <w:pPr>
      <w:numPr>
        <w:numId w:val="29"/>
      </w:numPr>
    </w:pPr>
  </w:style>
  <w:style w:type="paragraph" w:styleId="af9">
    <w:name w:val="annotation text"/>
    <w:link w:val="afa"/>
    <w:uiPriority w:val="99"/>
    <w:rsid w:val="00E8560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a">
    <w:name w:val="Текст примечания Знак"/>
    <w:basedOn w:val="a1"/>
    <w:link w:val="af9"/>
    <w:uiPriority w:val="99"/>
    <w:rsid w:val="00E85603"/>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E85603"/>
    <w:pPr>
      <w:numPr>
        <w:numId w:val="30"/>
      </w:numPr>
    </w:pPr>
  </w:style>
  <w:style w:type="numbering" w:customStyle="1" w:styleId="33">
    <w:name w:val="Импортированный стиль 33"/>
    <w:rsid w:val="00E85603"/>
    <w:pPr>
      <w:numPr>
        <w:numId w:val="31"/>
      </w:numPr>
    </w:pPr>
  </w:style>
  <w:style w:type="numbering" w:customStyle="1" w:styleId="34">
    <w:name w:val="Импортированный стиль 34"/>
    <w:rsid w:val="00E85603"/>
    <w:pPr>
      <w:numPr>
        <w:numId w:val="32"/>
      </w:numPr>
    </w:pPr>
  </w:style>
  <w:style w:type="numbering" w:customStyle="1" w:styleId="35">
    <w:name w:val="Импортированный стиль 35"/>
    <w:rsid w:val="00E85603"/>
    <w:pPr>
      <w:numPr>
        <w:numId w:val="33"/>
      </w:numPr>
    </w:pPr>
  </w:style>
  <w:style w:type="numbering" w:customStyle="1" w:styleId="36">
    <w:name w:val="Импортированный стиль 36"/>
    <w:rsid w:val="00E85603"/>
    <w:pPr>
      <w:numPr>
        <w:numId w:val="34"/>
      </w:numPr>
    </w:pPr>
  </w:style>
  <w:style w:type="numbering" w:customStyle="1" w:styleId="37">
    <w:name w:val="Импортированный стиль 37"/>
    <w:rsid w:val="00E85603"/>
    <w:pPr>
      <w:numPr>
        <w:numId w:val="35"/>
      </w:numPr>
    </w:pPr>
  </w:style>
  <w:style w:type="paragraph" w:customStyle="1" w:styleId="afb">
    <w:name w:val="Текст в документе"/>
    <w:rsid w:val="00E85603"/>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E85603"/>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E85603"/>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E85603"/>
    <w:pPr>
      <w:numPr>
        <w:numId w:val="36"/>
      </w:numPr>
    </w:pPr>
  </w:style>
  <w:style w:type="paragraph" w:customStyle="1" w:styleId="Style16">
    <w:name w:val="Style16"/>
    <w:rsid w:val="00E85603"/>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E85603"/>
    <w:pPr>
      <w:numPr>
        <w:numId w:val="38"/>
      </w:numPr>
    </w:pPr>
  </w:style>
  <w:style w:type="paragraph" w:customStyle="1" w:styleId="Style32">
    <w:name w:val="Style32"/>
    <w:rsid w:val="00E85603"/>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E85603"/>
    <w:pPr>
      <w:numPr>
        <w:numId w:val="42"/>
      </w:numPr>
    </w:pPr>
  </w:style>
  <w:style w:type="numbering" w:customStyle="1" w:styleId="41">
    <w:name w:val="Импортированный стиль 41"/>
    <w:rsid w:val="00E85603"/>
    <w:pPr>
      <w:numPr>
        <w:numId w:val="43"/>
      </w:numPr>
    </w:pPr>
  </w:style>
  <w:style w:type="numbering" w:customStyle="1" w:styleId="42">
    <w:name w:val="Импортированный стиль 42"/>
    <w:rsid w:val="00E85603"/>
    <w:pPr>
      <w:numPr>
        <w:numId w:val="46"/>
      </w:numPr>
    </w:pPr>
  </w:style>
  <w:style w:type="paragraph" w:styleId="afc">
    <w:name w:val="Block Text"/>
    <w:uiPriority w:val="99"/>
    <w:rsid w:val="00E85603"/>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E85603"/>
    <w:pPr>
      <w:numPr>
        <w:numId w:val="50"/>
      </w:numPr>
    </w:pPr>
  </w:style>
  <w:style w:type="numbering" w:customStyle="1" w:styleId="44">
    <w:name w:val="Импортированный стиль 44"/>
    <w:rsid w:val="00E85603"/>
    <w:pPr>
      <w:numPr>
        <w:numId w:val="51"/>
      </w:numPr>
    </w:pPr>
  </w:style>
  <w:style w:type="numbering" w:customStyle="1" w:styleId="45">
    <w:name w:val="Импортированный стиль 45"/>
    <w:rsid w:val="00E85603"/>
    <w:pPr>
      <w:numPr>
        <w:numId w:val="52"/>
      </w:numPr>
    </w:pPr>
  </w:style>
  <w:style w:type="paragraph" w:styleId="afd">
    <w:name w:val="Balloon Text"/>
    <w:basedOn w:val="a0"/>
    <w:link w:val="afe"/>
    <w:uiPriority w:val="99"/>
    <w:unhideWhenUsed/>
    <w:rsid w:val="00E85603"/>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e">
    <w:name w:val="Текст выноски Знак"/>
    <w:basedOn w:val="a1"/>
    <w:link w:val="afd"/>
    <w:uiPriority w:val="99"/>
    <w:rsid w:val="00E85603"/>
    <w:rPr>
      <w:rFonts w:ascii="Tahoma" w:eastAsia="Times New Roman" w:hAnsi="Tahoma" w:cs="Tahoma"/>
      <w:sz w:val="16"/>
      <w:szCs w:val="16"/>
      <w:lang w:eastAsia="ru-RU"/>
    </w:rPr>
  </w:style>
  <w:style w:type="paragraph" w:styleId="2e">
    <w:name w:val="Body Text 2"/>
    <w:basedOn w:val="a0"/>
    <w:link w:val="2f"/>
    <w:uiPriority w:val="99"/>
    <w:unhideWhenUsed/>
    <w:rsid w:val="00E85603"/>
    <w:pPr>
      <w:spacing w:after="120" w:line="480" w:lineRule="auto"/>
    </w:pPr>
  </w:style>
  <w:style w:type="character" w:customStyle="1" w:styleId="2f">
    <w:name w:val="Основной текст 2 Знак"/>
    <w:basedOn w:val="a1"/>
    <w:link w:val="2e"/>
    <w:uiPriority w:val="99"/>
    <w:rsid w:val="00E85603"/>
  </w:style>
  <w:style w:type="paragraph" w:customStyle="1" w:styleId="aff">
    <w:name w:val="Стиль начало"/>
    <w:basedOn w:val="a0"/>
    <w:uiPriority w:val="99"/>
    <w:rsid w:val="00E85603"/>
    <w:pPr>
      <w:widowControl w:val="0"/>
      <w:spacing w:after="0" w:line="264" w:lineRule="auto"/>
    </w:pPr>
    <w:rPr>
      <w:rFonts w:ascii="Times New Roman" w:eastAsia="Times New Roman" w:hAnsi="Times New Roman" w:cs="Times New Roman"/>
      <w:sz w:val="28"/>
      <w:szCs w:val="28"/>
      <w:lang w:eastAsia="ru-RU"/>
    </w:rPr>
  </w:style>
  <w:style w:type="table" w:styleId="aff0">
    <w:name w:val="Table Grid"/>
    <w:basedOn w:val="a2"/>
    <w:rsid w:val="00E856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Revision"/>
    <w:hidden/>
    <w:uiPriority w:val="99"/>
    <w:semiHidden/>
    <w:rsid w:val="00E85603"/>
    <w:pPr>
      <w:spacing w:after="0" w:line="240" w:lineRule="auto"/>
    </w:pPr>
  </w:style>
  <w:style w:type="character" w:styleId="aff2">
    <w:name w:val="page number"/>
    <w:basedOn w:val="a1"/>
    <w:rsid w:val="00E85603"/>
    <w:rPr>
      <w:rFonts w:cs="Times New Roman"/>
    </w:rPr>
  </w:style>
  <w:style w:type="paragraph" w:styleId="aff3">
    <w:name w:val="Plain Text"/>
    <w:basedOn w:val="a0"/>
    <w:link w:val="aff4"/>
    <w:unhideWhenUsed/>
    <w:rsid w:val="00E85603"/>
    <w:pPr>
      <w:spacing w:after="0" w:line="240" w:lineRule="auto"/>
    </w:pPr>
    <w:rPr>
      <w:rFonts w:ascii="Courier New" w:eastAsia="SimSun" w:hAnsi="Courier New" w:cs="Courier New"/>
      <w:sz w:val="20"/>
      <w:szCs w:val="20"/>
      <w:lang w:eastAsia="ru-RU"/>
    </w:rPr>
  </w:style>
  <w:style w:type="character" w:customStyle="1" w:styleId="aff4">
    <w:name w:val="Текст Знак"/>
    <w:basedOn w:val="a1"/>
    <w:link w:val="aff3"/>
    <w:rsid w:val="00E85603"/>
    <w:rPr>
      <w:rFonts w:ascii="Courier New" w:eastAsia="SimSun" w:hAnsi="Courier New" w:cs="Courier New"/>
      <w:sz w:val="20"/>
      <w:szCs w:val="20"/>
      <w:lang w:eastAsia="ru-RU"/>
    </w:rPr>
  </w:style>
  <w:style w:type="paragraph" w:customStyle="1" w:styleId="Heading">
    <w:name w:val="Heading"/>
    <w:uiPriority w:val="99"/>
    <w:rsid w:val="00E85603"/>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E85603"/>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0"/>
    <w:uiPriority w:val="99"/>
    <w:rsid w:val="00E85603"/>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0"/>
    <w:uiPriority w:val="99"/>
    <w:rsid w:val="00E85603"/>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5">
    <w:name w:val="annotation reference"/>
    <w:basedOn w:val="a1"/>
    <w:uiPriority w:val="99"/>
    <w:semiHidden/>
    <w:unhideWhenUsed/>
    <w:rsid w:val="00E85603"/>
    <w:rPr>
      <w:sz w:val="16"/>
      <w:szCs w:val="16"/>
    </w:rPr>
  </w:style>
  <w:style w:type="paragraph" w:styleId="aff6">
    <w:name w:val="annotation subject"/>
    <w:basedOn w:val="af9"/>
    <w:next w:val="af9"/>
    <w:link w:val="aff7"/>
    <w:uiPriority w:val="99"/>
    <w:semiHidden/>
    <w:unhideWhenUsed/>
    <w:rsid w:val="00E85603"/>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7">
    <w:name w:val="Тема примечания Знак"/>
    <w:basedOn w:val="afa"/>
    <w:link w:val="aff6"/>
    <w:uiPriority w:val="99"/>
    <w:semiHidden/>
    <w:rsid w:val="00E85603"/>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0"/>
    <w:link w:val="HTML0"/>
    <w:uiPriority w:val="99"/>
    <w:semiHidden/>
    <w:unhideWhenUsed/>
    <w:rsid w:val="00E85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1"/>
    <w:link w:val="HTML"/>
    <w:uiPriority w:val="99"/>
    <w:semiHidden/>
    <w:rsid w:val="00E85603"/>
    <w:rPr>
      <w:rFonts w:ascii="Courier New" w:eastAsia="Times New Roman" w:hAnsi="Courier New" w:cs="Courier New"/>
      <w:sz w:val="24"/>
      <w:szCs w:val="24"/>
      <w:lang w:eastAsia="ru-RU"/>
    </w:rPr>
  </w:style>
  <w:style w:type="character" w:customStyle="1" w:styleId="s10">
    <w:name w:val="s_10"/>
    <w:basedOn w:val="a1"/>
    <w:rsid w:val="00E85603"/>
  </w:style>
  <w:style w:type="character" w:customStyle="1" w:styleId="ecatbody">
    <w:name w:val="ecatbody"/>
    <w:basedOn w:val="a1"/>
    <w:rsid w:val="00E85603"/>
  </w:style>
  <w:style w:type="character" w:customStyle="1" w:styleId="ecattext">
    <w:name w:val="ecattext"/>
    <w:basedOn w:val="a1"/>
    <w:rsid w:val="00E85603"/>
  </w:style>
  <w:style w:type="character" w:styleId="aff8">
    <w:name w:val="Emphasis"/>
    <w:basedOn w:val="a1"/>
    <w:uiPriority w:val="20"/>
    <w:qFormat/>
    <w:rsid w:val="00E85603"/>
    <w:rPr>
      <w:i/>
      <w:iCs/>
    </w:rPr>
  </w:style>
  <w:style w:type="paragraph" w:styleId="aff9">
    <w:name w:val="Normal Indent"/>
    <w:basedOn w:val="a0"/>
    <w:uiPriority w:val="99"/>
    <w:rsid w:val="00E85603"/>
    <w:pPr>
      <w:spacing w:after="0" w:line="240" w:lineRule="auto"/>
      <w:ind w:left="708"/>
    </w:pPr>
    <w:rPr>
      <w:rFonts w:ascii="Times New Roman" w:eastAsia="Times New Roman" w:hAnsi="Times New Roman" w:cs="Times New Roman"/>
      <w:sz w:val="24"/>
      <w:szCs w:val="24"/>
      <w:lang w:eastAsia="ru-RU"/>
    </w:rPr>
  </w:style>
  <w:style w:type="character" w:customStyle="1" w:styleId="a5">
    <w:name w:val="Абзац списка Знак"/>
    <w:aliases w:val="Нумерованый список Знак,List Paragraph1 Знак,Абзац маркированнный Знак,ПАРАГРАФ Знак,Абзац списка2 Знак"/>
    <w:basedOn w:val="a1"/>
    <w:link w:val="a4"/>
    <w:uiPriority w:val="34"/>
    <w:rsid w:val="00E85603"/>
    <w:rPr>
      <w:rFonts w:ascii="Arial" w:eastAsia="Times New Roman" w:hAnsi="Arial" w:cs="Arial"/>
      <w:sz w:val="20"/>
      <w:szCs w:val="20"/>
      <w:lang w:eastAsia="ru-RU"/>
    </w:rPr>
  </w:style>
  <w:style w:type="paragraph" w:styleId="affa">
    <w:name w:val="Normal (Web)"/>
    <w:basedOn w:val="a0"/>
    <w:uiPriority w:val="99"/>
    <w:rsid w:val="00E85603"/>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0"/>
    <w:next w:val="a0"/>
    <w:autoRedefine/>
    <w:uiPriority w:val="39"/>
    <w:qFormat/>
    <w:rsid w:val="00E85603"/>
    <w:pPr>
      <w:spacing w:before="240" w:after="0" w:line="240" w:lineRule="auto"/>
    </w:pPr>
    <w:rPr>
      <w:rFonts w:eastAsia="Times New Roman" w:cs="Times New Roman"/>
      <w:b/>
      <w:bCs/>
      <w:sz w:val="20"/>
      <w:szCs w:val="20"/>
      <w:lang w:eastAsia="ru-RU"/>
    </w:rPr>
  </w:style>
  <w:style w:type="paragraph" w:styleId="affb">
    <w:name w:val="TOC Heading"/>
    <w:basedOn w:val="14"/>
    <w:next w:val="a0"/>
    <w:uiPriority w:val="39"/>
    <w:unhideWhenUsed/>
    <w:qFormat/>
    <w:rsid w:val="00E85603"/>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c">
    <w:name w:val="toc 1"/>
    <w:basedOn w:val="a0"/>
    <w:next w:val="a0"/>
    <w:autoRedefine/>
    <w:uiPriority w:val="39"/>
    <w:qFormat/>
    <w:rsid w:val="00E85603"/>
    <w:pPr>
      <w:spacing w:before="360" w:after="0" w:line="240" w:lineRule="auto"/>
    </w:pPr>
    <w:rPr>
      <w:rFonts w:asciiTheme="majorHAnsi" w:eastAsia="Times New Roman" w:hAnsiTheme="majorHAnsi" w:cs="Times New Roman"/>
      <w:b/>
      <w:bCs/>
      <w:caps/>
      <w:sz w:val="24"/>
      <w:szCs w:val="24"/>
      <w:lang w:eastAsia="ru-RU"/>
    </w:rPr>
  </w:style>
  <w:style w:type="paragraph" w:styleId="affc">
    <w:name w:val="No Spacing"/>
    <w:uiPriority w:val="1"/>
    <w:qFormat/>
    <w:rsid w:val="00E85603"/>
    <w:pPr>
      <w:spacing w:after="0" w:line="240" w:lineRule="auto"/>
    </w:pPr>
    <w:rPr>
      <w:rFonts w:ascii="Calibri" w:eastAsia="Calibri" w:hAnsi="Calibri" w:cs="Times New Roman"/>
    </w:rPr>
  </w:style>
  <w:style w:type="paragraph" w:customStyle="1" w:styleId="1d">
    <w:name w:val="Текст1"/>
    <w:basedOn w:val="a0"/>
    <w:rsid w:val="00E85603"/>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c"/>
    <w:link w:val="63"/>
    <w:qFormat/>
    <w:rsid w:val="00E85603"/>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d"/>
    <w:link w:val="62"/>
    <w:rsid w:val="00E85603"/>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0"/>
    <w:rsid w:val="00E85603"/>
    <w:pPr>
      <w:spacing w:after="0" w:line="240" w:lineRule="auto"/>
      <w:ind w:left="480"/>
      <w:jc w:val="both"/>
    </w:pPr>
    <w:rPr>
      <w:rFonts w:ascii="Times New Roman" w:eastAsia="Times New Roman" w:hAnsi="Times New Roman" w:cs="Times New Roman"/>
      <w:sz w:val="24"/>
      <w:szCs w:val="24"/>
      <w:lang w:eastAsia="ru-RU"/>
    </w:rPr>
  </w:style>
  <w:style w:type="character" w:styleId="affd">
    <w:name w:val="Strong"/>
    <w:basedOn w:val="a1"/>
    <w:uiPriority w:val="22"/>
    <w:qFormat/>
    <w:rsid w:val="00E85603"/>
    <w:rPr>
      <w:rFonts w:cs="Times New Roman"/>
      <w:b/>
      <w:bCs/>
    </w:rPr>
  </w:style>
  <w:style w:type="character" w:customStyle="1" w:styleId="dept1">
    <w:name w:val="dept1"/>
    <w:uiPriority w:val="99"/>
    <w:rsid w:val="00E85603"/>
    <w:rPr>
      <w:b/>
      <w:color w:val="auto"/>
      <w:sz w:val="16"/>
    </w:rPr>
  </w:style>
  <w:style w:type="paragraph" w:customStyle="1" w:styleId="ConsPlusNonformat">
    <w:name w:val="ConsPlusNonformat"/>
    <w:rsid w:val="00E856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e">
    <w:name w:val="Цитата1"/>
    <w:basedOn w:val="a0"/>
    <w:rsid w:val="00E85603"/>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f0">
    <w:name w:val="toc 3"/>
    <w:basedOn w:val="a0"/>
    <w:next w:val="a0"/>
    <w:autoRedefine/>
    <w:uiPriority w:val="39"/>
    <w:qFormat/>
    <w:rsid w:val="00E85603"/>
    <w:pPr>
      <w:spacing w:after="0" w:line="240" w:lineRule="auto"/>
      <w:ind w:left="200"/>
    </w:pPr>
    <w:rPr>
      <w:rFonts w:eastAsia="Times New Roman" w:cs="Times New Roman"/>
      <w:sz w:val="20"/>
      <w:szCs w:val="20"/>
      <w:lang w:eastAsia="ru-RU"/>
    </w:rPr>
  </w:style>
  <w:style w:type="paragraph" w:styleId="48">
    <w:name w:val="toc 4"/>
    <w:basedOn w:val="a0"/>
    <w:next w:val="a0"/>
    <w:autoRedefine/>
    <w:uiPriority w:val="39"/>
    <w:rsid w:val="00E85603"/>
    <w:pPr>
      <w:spacing w:after="0" w:line="240" w:lineRule="auto"/>
      <w:ind w:left="400"/>
    </w:pPr>
    <w:rPr>
      <w:rFonts w:eastAsia="Times New Roman" w:cs="Times New Roman"/>
      <w:sz w:val="20"/>
      <w:szCs w:val="20"/>
      <w:lang w:eastAsia="ru-RU"/>
    </w:rPr>
  </w:style>
  <w:style w:type="paragraph" w:styleId="52">
    <w:name w:val="toc 5"/>
    <w:basedOn w:val="a0"/>
    <w:next w:val="a0"/>
    <w:autoRedefine/>
    <w:uiPriority w:val="39"/>
    <w:rsid w:val="00E85603"/>
    <w:pPr>
      <w:spacing w:after="0" w:line="240" w:lineRule="auto"/>
      <w:ind w:left="600"/>
    </w:pPr>
    <w:rPr>
      <w:rFonts w:eastAsia="Times New Roman" w:cs="Times New Roman"/>
      <w:sz w:val="20"/>
      <w:szCs w:val="20"/>
      <w:lang w:eastAsia="ru-RU"/>
    </w:rPr>
  </w:style>
  <w:style w:type="paragraph" w:styleId="64">
    <w:name w:val="toc 6"/>
    <w:basedOn w:val="a0"/>
    <w:next w:val="a0"/>
    <w:autoRedefine/>
    <w:uiPriority w:val="39"/>
    <w:rsid w:val="00E85603"/>
    <w:pPr>
      <w:spacing w:after="0" w:line="240" w:lineRule="auto"/>
      <w:ind w:left="800"/>
    </w:pPr>
    <w:rPr>
      <w:rFonts w:eastAsia="Times New Roman" w:cs="Times New Roman"/>
      <w:sz w:val="20"/>
      <w:szCs w:val="20"/>
      <w:lang w:eastAsia="ru-RU"/>
    </w:rPr>
  </w:style>
  <w:style w:type="paragraph" w:styleId="72">
    <w:name w:val="toc 7"/>
    <w:basedOn w:val="a0"/>
    <w:next w:val="a0"/>
    <w:autoRedefine/>
    <w:uiPriority w:val="39"/>
    <w:rsid w:val="00E85603"/>
    <w:pPr>
      <w:spacing w:after="0" w:line="240" w:lineRule="auto"/>
      <w:ind w:left="1000"/>
    </w:pPr>
    <w:rPr>
      <w:rFonts w:eastAsia="Times New Roman" w:cs="Times New Roman"/>
      <w:sz w:val="20"/>
      <w:szCs w:val="20"/>
      <w:lang w:eastAsia="ru-RU"/>
    </w:rPr>
  </w:style>
  <w:style w:type="paragraph" w:styleId="82">
    <w:name w:val="toc 8"/>
    <w:basedOn w:val="a0"/>
    <w:next w:val="a0"/>
    <w:autoRedefine/>
    <w:uiPriority w:val="39"/>
    <w:rsid w:val="00E85603"/>
    <w:pPr>
      <w:spacing w:after="0" w:line="240" w:lineRule="auto"/>
      <w:ind w:left="1200"/>
    </w:pPr>
    <w:rPr>
      <w:rFonts w:eastAsia="Times New Roman" w:cs="Times New Roman"/>
      <w:sz w:val="20"/>
      <w:szCs w:val="20"/>
      <w:lang w:eastAsia="ru-RU"/>
    </w:rPr>
  </w:style>
  <w:style w:type="paragraph" w:styleId="92">
    <w:name w:val="toc 9"/>
    <w:basedOn w:val="a0"/>
    <w:next w:val="a0"/>
    <w:autoRedefine/>
    <w:uiPriority w:val="39"/>
    <w:rsid w:val="00E85603"/>
    <w:pPr>
      <w:spacing w:after="0" w:line="240" w:lineRule="auto"/>
      <w:ind w:left="1400"/>
    </w:pPr>
    <w:rPr>
      <w:rFonts w:eastAsia="Times New Roman" w:cs="Times New Roman"/>
      <w:sz w:val="20"/>
      <w:szCs w:val="20"/>
      <w:lang w:eastAsia="ru-RU"/>
    </w:rPr>
  </w:style>
  <w:style w:type="paragraph" w:customStyle="1" w:styleId="affe">
    <w:name w:val="Знак Знак Знак Знак Знак Знак"/>
    <w:basedOn w:val="a0"/>
    <w:rsid w:val="00E85603"/>
    <w:pPr>
      <w:spacing w:after="160" w:line="240" w:lineRule="exact"/>
      <w:jc w:val="both"/>
    </w:pPr>
    <w:rPr>
      <w:rFonts w:ascii="Verdana" w:eastAsia="Times New Roman" w:hAnsi="Verdana" w:cs="Times New Roman"/>
      <w:sz w:val="20"/>
      <w:szCs w:val="20"/>
      <w:lang w:val="en-US"/>
    </w:rPr>
  </w:style>
  <w:style w:type="paragraph" w:customStyle="1" w:styleId="afff">
    <w:name w:val="Знак Знак Знак Знак Знак Знак Знак Знак Знак Знак Знак Знак Знак Знак Знак Знак"/>
    <w:basedOn w:val="a0"/>
    <w:rsid w:val="00E8560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0">
    <w:name w:val="Тезисы"/>
    <w:basedOn w:val="a0"/>
    <w:rsid w:val="00E85603"/>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1">
    <w:name w:val="Заголовок таблицы"/>
    <w:basedOn w:val="a0"/>
    <w:link w:val="afff2"/>
    <w:rsid w:val="00E85603"/>
    <w:pPr>
      <w:keepLines/>
      <w:spacing w:before="120" w:after="120" w:line="240" w:lineRule="auto"/>
      <w:jc w:val="center"/>
    </w:pPr>
    <w:rPr>
      <w:rFonts w:ascii="Arial" w:eastAsia="Times New Roman" w:hAnsi="Arial" w:cs="Times New Roman"/>
      <w:b/>
      <w:sz w:val="18"/>
      <w:szCs w:val="24"/>
      <w:lang w:eastAsia="ru-RU"/>
    </w:rPr>
  </w:style>
  <w:style w:type="character" w:customStyle="1" w:styleId="afff2">
    <w:name w:val="Заголовок таблицы Знак"/>
    <w:link w:val="afff1"/>
    <w:rsid w:val="00E85603"/>
    <w:rPr>
      <w:rFonts w:ascii="Arial" w:eastAsia="Times New Roman" w:hAnsi="Arial" w:cs="Times New Roman"/>
      <w:b/>
      <w:sz w:val="18"/>
      <w:szCs w:val="24"/>
      <w:lang w:eastAsia="ru-RU"/>
    </w:rPr>
  </w:style>
  <w:style w:type="paragraph" w:customStyle="1" w:styleId="1">
    <w:name w:val="Стиль1"/>
    <w:basedOn w:val="14"/>
    <w:link w:val="1f"/>
    <w:qFormat/>
    <w:rsid w:val="00E85603"/>
    <w:pPr>
      <w:numPr>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
    <w:name w:val="Стиль1 Знак"/>
    <w:basedOn w:val="1a"/>
    <w:link w:val="1"/>
    <w:rsid w:val="00E85603"/>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0"/>
    <w:rsid w:val="00E85603"/>
    <w:pPr>
      <w:spacing w:after="0" w:line="240" w:lineRule="auto"/>
    </w:pPr>
    <w:rPr>
      <w:rFonts w:ascii="Courier New" w:eastAsia="Times New Roman" w:hAnsi="Courier New" w:cs="Times New Roman"/>
      <w:sz w:val="20"/>
      <w:szCs w:val="20"/>
      <w:lang w:eastAsia="ru-RU"/>
    </w:rPr>
  </w:style>
  <w:style w:type="character" w:customStyle="1" w:styleId="afff3">
    <w:name w:val="Основной текст_"/>
    <w:basedOn w:val="a1"/>
    <w:link w:val="1f0"/>
    <w:rsid w:val="00E85603"/>
    <w:rPr>
      <w:rFonts w:ascii="Times New Roman" w:hAnsi="Times New Roman" w:cs="Times New Roman"/>
      <w:spacing w:val="3"/>
      <w:sz w:val="21"/>
      <w:szCs w:val="21"/>
      <w:shd w:val="clear" w:color="auto" w:fill="FFFFFF"/>
    </w:rPr>
  </w:style>
  <w:style w:type="paragraph" w:customStyle="1" w:styleId="1f0">
    <w:name w:val="Основной текст1"/>
    <w:basedOn w:val="a0"/>
    <w:link w:val="afff3"/>
    <w:rsid w:val="00E85603"/>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1"/>
    <w:link w:val="2f3"/>
    <w:rsid w:val="00E85603"/>
    <w:rPr>
      <w:rFonts w:ascii="Times New Roman" w:hAnsi="Times New Roman" w:cs="Times New Roman"/>
      <w:spacing w:val="3"/>
      <w:sz w:val="21"/>
      <w:szCs w:val="21"/>
      <w:shd w:val="clear" w:color="auto" w:fill="FFFFFF"/>
    </w:rPr>
  </w:style>
  <w:style w:type="paragraph" w:customStyle="1" w:styleId="2f3">
    <w:name w:val="Заголовок №2"/>
    <w:basedOn w:val="a0"/>
    <w:link w:val="2f2"/>
    <w:rsid w:val="00E85603"/>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4">
    <w:name w:val="Основной текст + Полужирный"/>
    <w:basedOn w:val="afff3"/>
    <w:rsid w:val="00E85603"/>
    <w:rPr>
      <w:rFonts w:ascii="Times New Roman" w:hAnsi="Times New Roman" w:cs="Times New Roman"/>
      <w:b/>
      <w:bCs/>
      <w:spacing w:val="3"/>
      <w:sz w:val="21"/>
      <w:szCs w:val="21"/>
      <w:shd w:val="clear" w:color="auto" w:fill="FFFFFF"/>
    </w:rPr>
  </w:style>
  <w:style w:type="character" w:customStyle="1" w:styleId="afff5">
    <w:name w:val="Подпись к таблице_"/>
    <w:basedOn w:val="a1"/>
    <w:link w:val="afff6"/>
    <w:rsid w:val="00E85603"/>
    <w:rPr>
      <w:rFonts w:ascii="Times New Roman" w:hAnsi="Times New Roman" w:cs="Times New Roman"/>
      <w:spacing w:val="3"/>
      <w:sz w:val="21"/>
      <w:szCs w:val="21"/>
      <w:shd w:val="clear" w:color="auto" w:fill="FFFFFF"/>
    </w:rPr>
  </w:style>
  <w:style w:type="paragraph" w:customStyle="1" w:styleId="afff6">
    <w:name w:val="Подпись к таблице"/>
    <w:basedOn w:val="a0"/>
    <w:link w:val="afff5"/>
    <w:rsid w:val="00E85603"/>
    <w:pPr>
      <w:shd w:val="clear" w:color="auto" w:fill="FFFFFF"/>
      <w:spacing w:after="0" w:line="0" w:lineRule="atLeast"/>
    </w:pPr>
    <w:rPr>
      <w:rFonts w:ascii="Times New Roman" w:hAnsi="Times New Roman" w:cs="Times New Roman"/>
      <w:spacing w:val="3"/>
      <w:sz w:val="21"/>
      <w:szCs w:val="21"/>
    </w:rPr>
  </w:style>
  <w:style w:type="character" w:customStyle="1" w:styleId="afff7">
    <w:name w:val="Сноска_"/>
    <w:basedOn w:val="a1"/>
    <w:link w:val="afff8"/>
    <w:rsid w:val="00E85603"/>
    <w:rPr>
      <w:rFonts w:ascii="Times New Roman" w:hAnsi="Times New Roman" w:cs="Times New Roman"/>
      <w:spacing w:val="-2"/>
      <w:sz w:val="16"/>
      <w:szCs w:val="16"/>
      <w:shd w:val="clear" w:color="auto" w:fill="FFFFFF"/>
    </w:rPr>
  </w:style>
  <w:style w:type="paragraph" w:customStyle="1" w:styleId="afff8">
    <w:name w:val="Сноска"/>
    <w:basedOn w:val="a0"/>
    <w:link w:val="afff7"/>
    <w:rsid w:val="00E85603"/>
    <w:pPr>
      <w:shd w:val="clear" w:color="auto" w:fill="FFFFFF"/>
      <w:spacing w:after="0" w:line="211" w:lineRule="exact"/>
    </w:pPr>
    <w:rPr>
      <w:rFonts w:ascii="Times New Roman" w:hAnsi="Times New Roman" w:cs="Times New Roman"/>
      <w:spacing w:val="-2"/>
      <w:sz w:val="16"/>
      <w:szCs w:val="16"/>
    </w:rPr>
  </w:style>
  <w:style w:type="character" w:customStyle="1" w:styleId="1f1">
    <w:name w:val="Заголовок №1_"/>
    <w:basedOn w:val="a1"/>
    <w:link w:val="1f2"/>
    <w:rsid w:val="00E85603"/>
    <w:rPr>
      <w:rFonts w:ascii="Times New Roman" w:hAnsi="Times New Roman" w:cs="Times New Roman"/>
      <w:spacing w:val="3"/>
      <w:sz w:val="21"/>
      <w:szCs w:val="21"/>
      <w:shd w:val="clear" w:color="auto" w:fill="FFFFFF"/>
    </w:rPr>
  </w:style>
  <w:style w:type="paragraph" w:customStyle="1" w:styleId="1f2">
    <w:name w:val="Заголовок №1"/>
    <w:basedOn w:val="a0"/>
    <w:link w:val="1f1"/>
    <w:rsid w:val="00E85603"/>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3">
    <w:name w:val="Абзац списка1"/>
    <w:basedOn w:val="a0"/>
    <w:rsid w:val="00E85603"/>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1"/>
    <w:uiPriority w:val="99"/>
    <w:rsid w:val="00E85603"/>
    <w:rPr>
      <w:rFonts w:ascii="Times New Roman" w:hAnsi="Times New Roman" w:cs="Times New Roman"/>
      <w:sz w:val="24"/>
      <w:szCs w:val="24"/>
    </w:rPr>
  </w:style>
  <w:style w:type="character" w:styleId="afff9">
    <w:name w:val="Placeholder Text"/>
    <w:basedOn w:val="a1"/>
    <w:uiPriority w:val="99"/>
    <w:semiHidden/>
    <w:rsid w:val="00E85603"/>
    <w:rPr>
      <w:color w:val="808080"/>
    </w:rPr>
  </w:style>
  <w:style w:type="character" w:customStyle="1" w:styleId="webofficeattributevalue">
    <w:name w:val="webofficeattributevalue"/>
    <w:basedOn w:val="a1"/>
    <w:rsid w:val="00E85603"/>
  </w:style>
  <w:style w:type="character" w:customStyle="1" w:styleId="Bodytext2">
    <w:name w:val="Body text (2)_"/>
    <w:basedOn w:val="a1"/>
    <w:link w:val="Bodytext20"/>
    <w:locked/>
    <w:rsid w:val="00E85603"/>
    <w:rPr>
      <w:rFonts w:ascii="Times New Roman" w:hAnsi="Times New Roman" w:cs="Times New Roman"/>
      <w:sz w:val="28"/>
      <w:szCs w:val="28"/>
      <w:shd w:val="clear" w:color="auto" w:fill="FFFFFF"/>
    </w:rPr>
  </w:style>
  <w:style w:type="paragraph" w:customStyle="1" w:styleId="Bodytext20">
    <w:name w:val="Body text (2)"/>
    <w:basedOn w:val="a0"/>
    <w:link w:val="Bodytext2"/>
    <w:rsid w:val="00E85603"/>
    <w:pPr>
      <w:widowControl w:val="0"/>
      <w:shd w:val="clear" w:color="auto" w:fill="FFFFFF"/>
      <w:spacing w:after="0" w:line="317" w:lineRule="exact"/>
      <w:jc w:val="both"/>
    </w:pPr>
    <w:rPr>
      <w:rFonts w:ascii="Times New Roman" w:hAnsi="Times New Roman" w:cs="Times New Roman"/>
      <w:sz w:val="28"/>
      <w:szCs w:val="28"/>
    </w:rPr>
  </w:style>
  <w:style w:type="character" w:styleId="afffa">
    <w:name w:val="FollowedHyperlink"/>
    <w:basedOn w:val="a1"/>
    <w:uiPriority w:val="99"/>
    <w:semiHidden/>
    <w:unhideWhenUsed/>
    <w:rsid w:val="00E85603"/>
    <w:rPr>
      <w:color w:val="800080"/>
      <w:u w:val="single"/>
    </w:rPr>
  </w:style>
  <w:style w:type="paragraph" w:customStyle="1" w:styleId="xl65">
    <w:name w:val="xl65"/>
    <w:basedOn w:val="a0"/>
    <w:rsid w:val="00E8560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0"/>
    <w:rsid w:val="00E85603"/>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0"/>
    <w:rsid w:val="00E8560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0"/>
    <w:rsid w:val="00E8560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0"/>
    <w:rsid w:val="00E8560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0"/>
    <w:rsid w:val="00E8560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0"/>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0"/>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0"/>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0"/>
    <w:rsid w:val="00E8560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0"/>
    <w:rsid w:val="00E85603"/>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0"/>
    <w:rsid w:val="00E85603"/>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0"/>
    <w:rsid w:val="00E85603"/>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0"/>
    <w:rsid w:val="00E85603"/>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0"/>
    <w:rsid w:val="00E85603"/>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0"/>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0"/>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0"/>
    <w:rsid w:val="00E85603"/>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0"/>
    <w:rsid w:val="00E856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0"/>
    <w:rsid w:val="00E85603"/>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0"/>
    <w:rsid w:val="00E8560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0"/>
    <w:rsid w:val="00E8560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0"/>
    <w:rsid w:val="00E8560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0"/>
    <w:rsid w:val="00E8560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0"/>
    <w:rsid w:val="00E8560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0"/>
    <w:rsid w:val="00E8560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0"/>
    <w:rsid w:val="00E8560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1"/>
    <w:rsid w:val="00E85603"/>
    <w:rPr>
      <w:rFonts w:ascii="open-sans" w:hAnsi="open-sans" w:hint="default"/>
      <w:b w:val="0"/>
      <w:bCs w:val="0"/>
      <w:color w:val="333333"/>
      <w:sz w:val="20"/>
      <w:szCs w:val="20"/>
    </w:rPr>
  </w:style>
  <w:style w:type="paragraph" w:customStyle="1" w:styleId="msonormalmailrucssattributepostfix">
    <w:name w:val="msonormal_mailru_css_attribute_postfix"/>
    <w:basedOn w:val="a0"/>
    <w:rsid w:val="00E856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imes120">
    <w:name w:val="Times 12 Знак"/>
    <w:link w:val="Times12"/>
    <w:uiPriority w:val="99"/>
    <w:locked/>
    <w:rsid w:val="00261C1E"/>
    <w:rPr>
      <w:rFonts w:ascii="Times New Roman" w:eastAsia="Arial Unicode MS" w:hAnsi="Times New Roman" w:cs="Arial Unicode MS"/>
      <w:color w:val="000000"/>
      <w:sz w:val="24"/>
      <w:szCs w:val="24"/>
      <w:u w:color="000000"/>
      <w:bdr w:val="nil"/>
      <w:lang w:eastAsia="ru-RU"/>
    </w:rPr>
  </w:style>
  <w:style w:type="paragraph" w:customStyle="1" w:styleId="ConsNonformat">
    <w:name w:val="ConsNonformat"/>
    <w:rsid w:val="0074447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b">
    <w:name w:val="Таблица шапка"/>
    <w:basedOn w:val="a0"/>
    <w:rsid w:val="00744471"/>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ffc">
    <w:name w:val="Таблица текст"/>
    <w:basedOn w:val="a0"/>
    <w:link w:val="afffd"/>
    <w:rsid w:val="00744471"/>
    <w:pPr>
      <w:spacing w:before="40" w:after="40" w:line="240" w:lineRule="auto"/>
      <w:ind w:left="57" w:right="57"/>
    </w:pPr>
    <w:rPr>
      <w:rFonts w:ascii="Times New Roman" w:eastAsia="Times New Roman" w:hAnsi="Times New Roman" w:cs="Times New Roman"/>
      <w:snapToGrid w:val="0"/>
      <w:sz w:val="24"/>
      <w:szCs w:val="20"/>
      <w:lang w:val="x-none" w:eastAsia="x-none"/>
    </w:rPr>
  </w:style>
  <w:style w:type="character" w:customStyle="1" w:styleId="afffd">
    <w:name w:val="Таблица текст Знак"/>
    <w:link w:val="afffc"/>
    <w:locked/>
    <w:rsid w:val="00744471"/>
    <w:rPr>
      <w:rFonts w:ascii="Times New Roman" w:eastAsia="Times New Roman" w:hAnsi="Times New Roman" w:cs="Times New Roman"/>
      <w:snapToGrid w:val="0"/>
      <w:sz w:val="24"/>
      <w:szCs w:val="20"/>
      <w:lang w:val="x-none" w:eastAsia="x-none"/>
    </w:rPr>
  </w:style>
  <w:style w:type="character" w:customStyle="1" w:styleId="3b">
    <w:name w:val="Заголовок 3 Знак"/>
    <w:basedOn w:val="a1"/>
    <w:link w:val="3a"/>
    <w:rsid w:val="00033224"/>
    <w:rPr>
      <w:rFonts w:ascii="Arial" w:eastAsia="Times New Roman" w:hAnsi="Arial" w:cs="Times New Roman"/>
      <w:sz w:val="24"/>
      <w:szCs w:val="20"/>
      <w:lang w:eastAsia="ru-RU"/>
    </w:rPr>
  </w:style>
  <w:style w:type="character" w:customStyle="1" w:styleId="71">
    <w:name w:val="Заголовок 7 Знак"/>
    <w:basedOn w:val="a1"/>
    <w:link w:val="70"/>
    <w:rsid w:val="00033224"/>
    <w:rPr>
      <w:rFonts w:ascii="Arial" w:eastAsia="Times New Roman" w:hAnsi="Arial" w:cs="Times New Roman"/>
      <w:sz w:val="20"/>
      <w:szCs w:val="20"/>
      <w:lang w:eastAsia="ru-RU"/>
    </w:rPr>
  </w:style>
  <w:style w:type="character" w:customStyle="1" w:styleId="81">
    <w:name w:val="Заголовок 8 Знак"/>
    <w:basedOn w:val="a1"/>
    <w:link w:val="80"/>
    <w:rsid w:val="00033224"/>
    <w:rPr>
      <w:rFonts w:ascii="Arial" w:eastAsia="Times New Roman" w:hAnsi="Arial" w:cs="Times New Roman"/>
      <w:i/>
      <w:sz w:val="20"/>
      <w:szCs w:val="20"/>
      <w:lang w:eastAsia="ru-RU"/>
    </w:rPr>
  </w:style>
  <w:style w:type="character" w:customStyle="1" w:styleId="91">
    <w:name w:val="Заголовок 9 Знак"/>
    <w:basedOn w:val="a1"/>
    <w:link w:val="90"/>
    <w:rsid w:val="00033224"/>
    <w:rPr>
      <w:rFonts w:ascii="Arial" w:eastAsia="Times New Roman" w:hAnsi="Arial" w:cs="Times New Roman"/>
      <w:b/>
      <w:i/>
      <w:sz w:val="18"/>
      <w:szCs w:val="20"/>
      <w:lang w:eastAsia="ru-RU"/>
    </w:rPr>
  </w:style>
  <w:style w:type="paragraph" w:customStyle="1" w:styleId="afffe">
    <w:name w:val="Список определений"/>
    <w:basedOn w:val="a0"/>
    <w:next w:val="a0"/>
    <w:rsid w:val="00033224"/>
    <w:pPr>
      <w:spacing w:after="0" w:line="240" w:lineRule="auto"/>
      <w:ind w:left="360"/>
    </w:pPr>
    <w:rPr>
      <w:rFonts w:ascii="Times New Roman" w:eastAsia="Times New Roman" w:hAnsi="Times New Roman" w:cs="Times New Roman"/>
      <w:snapToGrid w:val="0"/>
      <w:sz w:val="24"/>
      <w:szCs w:val="20"/>
      <w:lang w:eastAsia="ru-RU"/>
    </w:rPr>
  </w:style>
  <w:style w:type="paragraph" w:styleId="a">
    <w:name w:val="List Number"/>
    <w:basedOn w:val="a0"/>
    <w:rsid w:val="00033224"/>
    <w:pPr>
      <w:numPr>
        <w:numId w:val="65"/>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BodyTextIndentChar">
    <w:name w:val="Body Text Indent Char"/>
    <w:locked/>
    <w:rsid w:val="00033224"/>
    <w:rPr>
      <w:rFonts w:cs="Times New Roman"/>
      <w:sz w:val="28"/>
    </w:rPr>
  </w:style>
  <w:style w:type="paragraph" w:customStyle="1" w:styleId="310">
    <w:name w:val="Основной текст с отступом 31"/>
    <w:basedOn w:val="a0"/>
    <w:rsid w:val="00ED051E"/>
    <w:pPr>
      <w:suppressAutoHyphens/>
      <w:spacing w:after="0" w:line="240" w:lineRule="auto"/>
      <w:ind w:firstLine="709"/>
    </w:pPr>
    <w:rPr>
      <w:rFonts w:ascii="Times New Roman" w:eastAsia="Times New Roman" w:hAnsi="Times New Roman" w:cs="Times New Roman"/>
      <w:sz w:val="26"/>
      <w:szCs w:val="20"/>
      <w:lang w:eastAsia="ar-SA"/>
    </w:rPr>
  </w:style>
  <w:style w:type="paragraph" w:customStyle="1" w:styleId="3f1">
    <w:name w:val="Абзац списка3"/>
    <w:basedOn w:val="a0"/>
    <w:rsid w:val="00EC0B12"/>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affff">
    <w:name w:val="Пункт"/>
    <w:basedOn w:val="a0"/>
    <w:rsid w:val="00391288"/>
    <w:pPr>
      <w:tabs>
        <w:tab w:val="num" w:pos="2034"/>
      </w:tabs>
      <w:snapToGrid w:val="0"/>
      <w:spacing w:after="0" w:line="360" w:lineRule="auto"/>
      <w:ind w:left="2034" w:hanging="1134"/>
      <w:jc w:val="both"/>
    </w:pPr>
    <w:rPr>
      <w:rFonts w:ascii="Times New Roman" w:eastAsia="Times New Roman" w:hAnsi="Times New Roman" w:cs="Times New Roman"/>
      <w:sz w:val="28"/>
      <w:szCs w:val="20"/>
      <w:lang w:eastAsia="ru-RU"/>
    </w:rPr>
  </w:style>
  <w:style w:type="paragraph" w:customStyle="1" w:styleId="affff0">
    <w:name w:val="Подпункт"/>
    <w:basedOn w:val="affff"/>
    <w:rsid w:val="00391288"/>
    <w:pPr>
      <w:tabs>
        <w:tab w:val="clear" w:pos="2034"/>
        <w:tab w:val="num" w:pos="1134"/>
      </w:tabs>
      <w:ind w:left="1134"/>
    </w:pPr>
  </w:style>
  <w:style w:type="paragraph" w:customStyle="1" w:styleId="affff1">
    <w:name w:val="Подподпункт"/>
    <w:basedOn w:val="affff0"/>
    <w:rsid w:val="00391288"/>
    <w:pPr>
      <w:tabs>
        <w:tab w:val="clear" w:pos="1134"/>
        <w:tab w:val="num" w:pos="1701"/>
      </w:tabs>
      <w:ind w:left="1701" w:hanging="567"/>
    </w:pPr>
  </w:style>
  <w:style w:type="numbering" w:customStyle="1" w:styleId="1f4">
    <w:name w:val="Нет списка1"/>
    <w:next w:val="a3"/>
    <w:uiPriority w:val="99"/>
    <w:semiHidden/>
    <w:unhideWhenUsed/>
    <w:rsid w:val="00053333"/>
  </w:style>
  <w:style w:type="character" w:customStyle="1" w:styleId="WW8Num1z0">
    <w:name w:val="WW8Num1z0"/>
    <w:rsid w:val="00053333"/>
    <w:rPr>
      <w:rFonts w:ascii="Symbol" w:hAnsi="Symbol" w:cs="Symbol" w:hint="default"/>
    </w:rPr>
  </w:style>
  <w:style w:type="character" w:customStyle="1" w:styleId="WW8Num1z1">
    <w:name w:val="WW8Num1z1"/>
    <w:rsid w:val="00053333"/>
    <w:rPr>
      <w:rFonts w:ascii="Courier New" w:hAnsi="Courier New" w:cs="Courier New" w:hint="default"/>
    </w:rPr>
  </w:style>
  <w:style w:type="character" w:customStyle="1" w:styleId="WW8Num1z2">
    <w:name w:val="WW8Num1z2"/>
    <w:rsid w:val="00053333"/>
    <w:rPr>
      <w:rFonts w:ascii="Wingdings" w:hAnsi="Wingdings" w:cs="Wingdings" w:hint="default"/>
    </w:rPr>
  </w:style>
  <w:style w:type="character" w:customStyle="1" w:styleId="WW8Num1z3">
    <w:name w:val="WW8Num1z3"/>
    <w:rsid w:val="00053333"/>
  </w:style>
  <w:style w:type="character" w:customStyle="1" w:styleId="WW8Num1z4">
    <w:name w:val="WW8Num1z4"/>
    <w:rsid w:val="00053333"/>
  </w:style>
  <w:style w:type="character" w:customStyle="1" w:styleId="WW8Num1z5">
    <w:name w:val="WW8Num1z5"/>
    <w:rsid w:val="00053333"/>
  </w:style>
  <w:style w:type="character" w:customStyle="1" w:styleId="WW8Num1z6">
    <w:name w:val="WW8Num1z6"/>
    <w:rsid w:val="00053333"/>
  </w:style>
  <w:style w:type="character" w:customStyle="1" w:styleId="WW8Num1z7">
    <w:name w:val="WW8Num1z7"/>
    <w:rsid w:val="00053333"/>
  </w:style>
  <w:style w:type="character" w:customStyle="1" w:styleId="WW8Num1z8">
    <w:name w:val="WW8Num1z8"/>
    <w:rsid w:val="00053333"/>
  </w:style>
  <w:style w:type="character" w:customStyle="1" w:styleId="WW8Num2z0">
    <w:name w:val="WW8Num2z0"/>
    <w:rsid w:val="00053333"/>
    <w:rPr>
      <w:b/>
    </w:rPr>
  </w:style>
  <w:style w:type="character" w:customStyle="1" w:styleId="WW8Num3z0">
    <w:name w:val="WW8Num3z0"/>
    <w:rsid w:val="00053333"/>
    <w:rPr>
      <w:rFonts w:hint="default"/>
      <w:color w:val="000000"/>
      <w:sz w:val="24"/>
      <w:szCs w:val="24"/>
      <w:shd w:val="clear" w:color="auto" w:fill="FFFF99"/>
    </w:rPr>
  </w:style>
  <w:style w:type="character" w:customStyle="1" w:styleId="WW8Num4z0">
    <w:name w:val="WW8Num4z0"/>
    <w:rsid w:val="00053333"/>
    <w:rPr>
      <w:rFonts w:ascii="Symbol" w:hAnsi="Symbol" w:cs="Symbol" w:hint="default"/>
      <w:color w:val="000000"/>
      <w:sz w:val="24"/>
      <w:szCs w:val="24"/>
    </w:rPr>
  </w:style>
  <w:style w:type="character" w:customStyle="1" w:styleId="WW8Num5z0">
    <w:name w:val="WW8Num5z0"/>
    <w:rsid w:val="00053333"/>
    <w:rPr>
      <w:rFonts w:ascii="Symbol" w:hAnsi="Symbol" w:cs="Symbol" w:hint="default"/>
    </w:rPr>
  </w:style>
  <w:style w:type="character" w:customStyle="1" w:styleId="WW8Num6z0">
    <w:name w:val="WW8Num6z0"/>
    <w:rsid w:val="00053333"/>
    <w:rPr>
      <w:rFonts w:ascii="Symbol" w:hAnsi="Symbol" w:cs="Symbol" w:hint="default"/>
      <w:sz w:val="24"/>
      <w:szCs w:val="24"/>
    </w:rPr>
  </w:style>
  <w:style w:type="character" w:customStyle="1" w:styleId="WW8Num7z0">
    <w:name w:val="WW8Num7z0"/>
    <w:rsid w:val="00053333"/>
    <w:rPr>
      <w:rFonts w:ascii="Symbol" w:hAnsi="Symbol" w:cs="Symbol" w:hint="default"/>
    </w:rPr>
  </w:style>
  <w:style w:type="character" w:customStyle="1" w:styleId="WW8Num8z0">
    <w:name w:val="WW8Num8z0"/>
    <w:rsid w:val="00053333"/>
    <w:rPr>
      <w:rFonts w:ascii="Symbol" w:hAnsi="Symbol" w:cs="Symbol" w:hint="default"/>
      <w:color w:val="000000"/>
      <w:sz w:val="24"/>
      <w:szCs w:val="24"/>
    </w:rPr>
  </w:style>
  <w:style w:type="character" w:customStyle="1" w:styleId="WW8Num9z0">
    <w:name w:val="WW8Num9z0"/>
    <w:rsid w:val="00053333"/>
    <w:rPr>
      <w:rFonts w:ascii="Symbol" w:hAnsi="Symbol" w:cs="Symbol" w:hint="default"/>
      <w:sz w:val="24"/>
    </w:rPr>
  </w:style>
  <w:style w:type="character" w:customStyle="1" w:styleId="WW8Num10z0">
    <w:name w:val="WW8Num10z0"/>
    <w:rsid w:val="00053333"/>
    <w:rPr>
      <w:rFonts w:ascii="Symbol" w:hAnsi="Symbol" w:cs="Symbol" w:hint="default"/>
    </w:rPr>
  </w:style>
  <w:style w:type="character" w:customStyle="1" w:styleId="WW8Num11z0">
    <w:name w:val="WW8Num11z0"/>
    <w:rsid w:val="00053333"/>
    <w:rPr>
      <w:b/>
      <w:sz w:val="24"/>
      <w:szCs w:val="24"/>
      <w:lang w:val="ru-RU"/>
    </w:rPr>
  </w:style>
  <w:style w:type="character" w:customStyle="1" w:styleId="WW8Num12z0">
    <w:name w:val="WW8Num12z0"/>
    <w:rsid w:val="00053333"/>
    <w:rPr>
      <w:b/>
      <w:sz w:val="24"/>
      <w:szCs w:val="24"/>
    </w:rPr>
  </w:style>
  <w:style w:type="character" w:customStyle="1" w:styleId="WW8Num13z0">
    <w:name w:val="WW8Num13z0"/>
    <w:rsid w:val="00053333"/>
    <w:rPr>
      <w:rFonts w:ascii="Symbol" w:hAnsi="Symbol" w:cs="Symbol" w:hint="default"/>
      <w:szCs w:val="24"/>
    </w:rPr>
  </w:style>
  <w:style w:type="character" w:customStyle="1" w:styleId="WW8Num14z0">
    <w:name w:val="WW8Num14z0"/>
    <w:rsid w:val="00053333"/>
    <w:rPr>
      <w:rFonts w:hint="default"/>
      <w:b/>
      <w:sz w:val="24"/>
      <w:szCs w:val="24"/>
    </w:rPr>
  </w:style>
  <w:style w:type="character" w:customStyle="1" w:styleId="WW8Num15z0">
    <w:name w:val="WW8Num15z0"/>
    <w:rsid w:val="00053333"/>
    <w:rPr>
      <w:rFonts w:ascii="Symbol" w:hAnsi="Symbol" w:cs="Symbol" w:hint="default"/>
      <w:b/>
      <w:bCs/>
      <w:iCs/>
      <w:color w:val="000000"/>
      <w:sz w:val="24"/>
      <w:szCs w:val="24"/>
    </w:rPr>
  </w:style>
  <w:style w:type="character" w:customStyle="1" w:styleId="WW8Num16z0">
    <w:name w:val="WW8Num16z0"/>
    <w:rsid w:val="00053333"/>
  </w:style>
  <w:style w:type="character" w:customStyle="1" w:styleId="WW8Num16z1">
    <w:name w:val="WW8Num16z1"/>
    <w:rsid w:val="00053333"/>
    <w:rPr>
      <w:sz w:val="24"/>
      <w:szCs w:val="24"/>
    </w:rPr>
  </w:style>
  <w:style w:type="character" w:customStyle="1" w:styleId="WW8Num17z0">
    <w:name w:val="WW8Num17z0"/>
    <w:rsid w:val="00053333"/>
    <w:rPr>
      <w:rFonts w:hint="default"/>
      <w:sz w:val="24"/>
      <w:szCs w:val="24"/>
    </w:rPr>
  </w:style>
  <w:style w:type="character" w:customStyle="1" w:styleId="WW8Num18z0">
    <w:name w:val="WW8Num18z0"/>
    <w:rsid w:val="00053333"/>
    <w:rPr>
      <w:lang w:val="ru-RU"/>
    </w:rPr>
  </w:style>
  <w:style w:type="character" w:customStyle="1" w:styleId="WW8Num19z0">
    <w:name w:val="WW8Num19z0"/>
    <w:rsid w:val="00053333"/>
    <w:rPr>
      <w:rFonts w:hint="default"/>
    </w:rPr>
  </w:style>
  <w:style w:type="character" w:customStyle="1" w:styleId="WW8Num20z0">
    <w:name w:val="WW8Num20z0"/>
    <w:rsid w:val="00053333"/>
    <w:rPr>
      <w:rFonts w:hint="default"/>
      <w:b w:val="0"/>
      <w:bCs/>
      <w:sz w:val="24"/>
      <w:szCs w:val="24"/>
    </w:rPr>
  </w:style>
  <w:style w:type="character" w:customStyle="1" w:styleId="WW8Num20z2">
    <w:name w:val="WW8Num20z2"/>
    <w:rsid w:val="00053333"/>
  </w:style>
  <w:style w:type="character" w:customStyle="1" w:styleId="WW8Num20z3">
    <w:name w:val="WW8Num20z3"/>
    <w:rsid w:val="00053333"/>
  </w:style>
  <w:style w:type="character" w:customStyle="1" w:styleId="WW8Num20z4">
    <w:name w:val="WW8Num20z4"/>
    <w:rsid w:val="00053333"/>
  </w:style>
  <w:style w:type="character" w:customStyle="1" w:styleId="WW8Num20z5">
    <w:name w:val="WW8Num20z5"/>
    <w:rsid w:val="00053333"/>
  </w:style>
  <w:style w:type="character" w:customStyle="1" w:styleId="WW8Num20z6">
    <w:name w:val="WW8Num20z6"/>
    <w:rsid w:val="00053333"/>
  </w:style>
  <w:style w:type="character" w:customStyle="1" w:styleId="WW8Num20z7">
    <w:name w:val="WW8Num20z7"/>
    <w:rsid w:val="00053333"/>
  </w:style>
  <w:style w:type="character" w:customStyle="1" w:styleId="WW8Num20z8">
    <w:name w:val="WW8Num20z8"/>
    <w:rsid w:val="00053333"/>
  </w:style>
  <w:style w:type="character" w:customStyle="1" w:styleId="WW8Num21z0">
    <w:name w:val="WW8Num21z0"/>
    <w:rsid w:val="00053333"/>
    <w:rPr>
      <w:rFonts w:ascii="Symbol" w:hAnsi="Symbol" w:cs="Symbol" w:hint="default"/>
      <w:b/>
      <w:iCs/>
      <w:color w:val="000000"/>
      <w:sz w:val="24"/>
      <w:szCs w:val="24"/>
    </w:rPr>
  </w:style>
  <w:style w:type="character" w:customStyle="1" w:styleId="WW8Num22z0">
    <w:name w:val="WW8Num22z0"/>
    <w:rsid w:val="00053333"/>
  </w:style>
  <w:style w:type="character" w:customStyle="1" w:styleId="WW8Num23z0">
    <w:name w:val="WW8Num23z0"/>
    <w:rsid w:val="00053333"/>
    <w:rPr>
      <w:rFonts w:hint="default"/>
      <w:sz w:val="24"/>
      <w:szCs w:val="24"/>
    </w:rPr>
  </w:style>
  <w:style w:type="character" w:customStyle="1" w:styleId="WW8Num24z0">
    <w:name w:val="WW8Num24z0"/>
    <w:rsid w:val="00053333"/>
    <w:rPr>
      <w:rFonts w:hint="default"/>
      <w:b/>
      <w:iCs/>
      <w:color w:val="000000"/>
      <w:sz w:val="24"/>
      <w:szCs w:val="24"/>
    </w:rPr>
  </w:style>
  <w:style w:type="character" w:customStyle="1" w:styleId="WW8Num25z0">
    <w:name w:val="WW8Num25z0"/>
    <w:rsid w:val="00053333"/>
    <w:rPr>
      <w:rFonts w:hint="default"/>
    </w:rPr>
  </w:style>
  <w:style w:type="character" w:customStyle="1" w:styleId="WW8Num26z0">
    <w:name w:val="WW8Num26z0"/>
    <w:rsid w:val="00053333"/>
  </w:style>
  <w:style w:type="character" w:customStyle="1" w:styleId="WW8Num26z1">
    <w:name w:val="WW8Num26z1"/>
    <w:rsid w:val="00053333"/>
  </w:style>
  <w:style w:type="character" w:customStyle="1" w:styleId="WW8Num2z1">
    <w:name w:val="WW8Num2z1"/>
    <w:rsid w:val="00053333"/>
  </w:style>
  <w:style w:type="character" w:customStyle="1" w:styleId="WW8Num2z2">
    <w:name w:val="WW8Num2z2"/>
    <w:rsid w:val="00053333"/>
  </w:style>
  <w:style w:type="character" w:customStyle="1" w:styleId="WW8Num2z3">
    <w:name w:val="WW8Num2z3"/>
    <w:rsid w:val="00053333"/>
  </w:style>
  <w:style w:type="character" w:customStyle="1" w:styleId="WW8Num2z4">
    <w:name w:val="WW8Num2z4"/>
    <w:rsid w:val="00053333"/>
  </w:style>
  <w:style w:type="character" w:customStyle="1" w:styleId="WW8Num2z5">
    <w:name w:val="WW8Num2z5"/>
    <w:rsid w:val="00053333"/>
  </w:style>
  <w:style w:type="character" w:customStyle="1" w:styleId="WW8Num2z6">
    <w:name w:val="WW8Num2z6"/>
    <w:rsid w:val="00053333"/>
  </w:style>
  <w:style w:type="character" w:customStyle="1" w:styleId="WW8Num2z7">
    <w:name w:val="WW8Num2z7"/>
    <w:rsid w:val="00053333"/>
  </w:style>
  <w:style w:type="character" w:customStyle="1" w:styleId="WW8Num2z8">
    <w:name w:val="WW8Num2z8"/>
    <w:rsid w:val="00053333"/>
  </w:style>
  <w:style w:type="character" w:customStyle="1" w:styleId="WW8Num4z1">
    <w:name w:val="WW8Num4z1"/>
    <w:rsid w:val="00053333"/>
    <w:rPr>
      <w:rFonts w:ascii="Courier New" w:hAnsi="Courier New" w:cs="Courier New" w:hint="default"/>
    </w:rPr>
  </w:style>
  <w:style w:type="character" w:customStyle="1" w:styleId="WW8Num4z2">
    <w:name w:val="WW8Num4z2"/>
    <w:rsid w:val="00053333"/>
    <w:rPr>
      <w:rFonts w:ascii="Wingdings" w:hAnsi="Wingdings" w:cs="Wingdings" w:hint="default"/>
    </w:rPr>
  </w:style>
  <w:style w:type="character" w:customStyle="1" w:styleId="WW8Num5z1">
    <w:name w:val="WW8Num5z1"/>
    <w:rsid w:val="00053333"/>
    <w:rPr>
      <w:rFonts w:ascii="Courier New" w:hAnsi="Courier New" w:cs="Courier New" w:hint="default"/>
    </w:rPr>
  </w:style>
  <w:style w:type="character" w:customStyle="1" w:styleId="WW8Num5z2">
    <w:name w:val="WW8Num5z2"/>
    <w:rsid w:val="00053333"/>
    <w:rPr>
      <w:rFonts w:ascii="Wingdings" w:hAnsi="Wingdings" w:cs="Wingdings" w:hint="default"/>
    </w:rPr>
  </w:style>
  <w:style w:type="character" w:customStyle="1" w:styleId="WW8Num6z1">
    <w:name w:val="WW8Num6z1"/>
    <w:rsid w:val="00053333"/>
    <w:rPr>
      <w:rFonts w:ascii="Courier New" w:hAnsi="Courier New" w:cs="Courier New" w:hint="default"/>
    </w:rPr>
  </w:style>
  <w:style w:type="character" w:customStyle="1" w:styleId="WW8Num6z2">
    <w:name w:val="WW8Num6z2"/>
    <w:rsid w:val="00053333"/>
    <w:rPr>
      <w:rFonts w:ascii="Wingdings" w:hAnsi="Wingdings" w:cs="Wingdings" w:hint="default"/>
    </w:rPr>
  </w:style>
  <w:style w:type="character" w:customStyle="1" w:styleId="WW8Num7z1">
    <w:name w:val="WW8Num7z1"/>
    <w:rsid w:val="00053333"/>
    <w:rPr>
      <w:rFonts w:ascii="Courier New" w:hAnsi="Courier New" w:cs="Courier New" w:hint="default"/>
    </w:rPr>
  </w:style>
  <w:style w:type="character" w:customStyle="1" w:styleId="WW8Num7z2">
    <w:name w:val="WW8Num7z2"/>
    <w:rsid w:val="00053333"/>
    <w:rPr>
      <w:rFonts w:ascii="Wingdings" w:hAnsi="Wingdings" w:cs="Wingdings" w:hint="default"/>
    </w:rPr>
  </w:style>
  <w:style w:type="character" w:customStyle="1" w:styleId="WW8Num8z1">
    <w:name w:val="WW8Num8z1"/>
    <w:rsid w:val="00053333"/>
    <w:rPr>
      <w:rFonts w:ascii="Courier New" w:hAnsi="Courier New" w:cs="Courier New" w:hint="default"/>
    </w:rPr>
  </w:style>
  <w:style w:type="character" w:customStyle="1" w:styleId="WW8Num8z2">
    <w:name w:val="WW8Num8z2"/>
    <w:rsid w:val="00053333"/>
    <w:rPr>
      <w:rFonts w:ascii="Wingdings" w:hAnsi="Wingdings" w:cs="Wingdings" w:hint="default"/>
    </w:rPr>
  </w:style>
  <w:style w:type="character" w:customStyle="1" w:styleId="WW8Num9z1">
    <w:name w:val="WW8Num9z1"/>
    <w:rsid w:val="00053333"/>
    <w:rPr>
      <w:rFonts w:ascii="Courier New" w:hAnsi="Courier New" w:cs="Courier New" w:hint="default"/>
    </w:rPr>
  </w:style>
  <w:style w:type="character" w:customStyle="1" w:styleId="WW8Num9z2">
    <w:name w:val="WW8Num9z2"/>
    <w:rsid w:val="00053333"/>
    <w:rPr>
      <w:rFonts w:ascii="Wingdings" w:hAnsi="Wingdings" w:cs="Wingdings" w:hint="default"/>
    </w:rPr>
  </w:style>
  <w:style w:type="character" w:customStyle="1" w:styleId="WW8Num10z1">
    <w:name w:val="WW8Num10z1"/>
    <w:rsid w:val="00053333"/>
    <w:rPr>
      <w:rFonts w:ascii="Courier New" w:hAnsi="Courier New" w:cs="Courier New" w:hint="default"/>
    </w:rPr>
  </w:style>
  <w:style w:type="character" w:customStyle="1" w:styleId="WW8Num10z2">
    <w:name w:val="WW8Num10z2"/>
    <w:rsid w:val="00053333"/>
    <w:rPr>
      <w:rFonts w:ascii="Wingdings" w:hAnsi="Wingdings" w:cs="Wingdings" w:hint="default"/>
    </w:rPr>
  </w:style>
  <w:style w:type="character" w:customStyle="1" w:styleId="WW8Num11z1">
    <w:name w:val="WW8Num11z1"/>
    <w:rsid w:val="00053333"/>
  </w:style>
  <w:style w:type="character" w:customStyle="1" w:styleId="WW8Num11z2">
    <w:name w:val="WW8Num11z2"/>
    <w:rsid w:val="00053333"/>
  </w:style>
  <w:style w:type="character" w:customStyle="1" w:styleId="WW8Num11z3">
    <w:name w:val="WW8Num11z3"/>
    <w:rsid w:val="00053333"/>
  </w:style>
  <w:style w:type="character" w:customStyle="1" w:styleId="WW8Num11z4">
    <w:name w:val="WW8Num11z4"/>
    <w:rsid w:val="00053333"/>
  </w:style>
  <w:style w:type="character" w:customStyle="1" w:styleId="WW8Num11z5">
    <w:name w:val="WW8Num11z5"/>
    <w:rsid w:val="00053333"/>
  </w:style>
  <w:style w:type="character" w:customStyle="1" w:styleId="WW8Num11z6">
    <w:name w:val="WW8Num11z6"/>
    <w:rsid w:val="00053333"/>
  </w:style>
  <w:style w:type="character" w:customStyle="1" w:styleId="WW8Num11z7">
    <w:name w:val="WW8Num11z7"/>
    <w:rsid w:val="00053333"/>
  </w:style>
  <w:style w:type="character" w:customStyle="1" w:styleId="WW8Num11z8">
    <w:name w:val="WW8Num11z8"/>
    <w:rsid w:val="00053333"/>
  </w:style>
  <w:style w:type="character" w:customStyle="1" w:styleId="WW8Num12z1">
    <w:name w:val="WW8Num12z1"/>
    <w:rsid w:val="00053333"/>
  </w:style>
  <w:style w:type="character" w:customStyle="1" w:styleId="WW8Num12z2">
    <w:name w:val="WW8Num12z2"/>
    <w:rsid w:val="00053333"/>
  </w:style>
  <w:style w:type="character" w:customStyle="1" w:styleId="WW8Num12z3">
    <w:name w:val="WW8Num12z3"/>
    <w:rsid w:val="00053333"/>
  </w:style>
  <w:style w:type="character" w:customStyle="1" w:styleId="WW8Num12z4">
    <w:name w:val="WW8Num12z4"/>
    <w:rsid w:val="00053333"/>
  </w:style>
  <w:style w:type="character" w:customStyle="1" w:styleId="WW8Num12z5">
    <w:name w:val="WW8Num12z5"/>
    <w:rsid w:val="00053333"/>
  </w:style>
  <w:style w:type="character" w:customStyle="1" w:styleId="WW8Num12z6">
    <w:name w:val="WW8Num12z6"/>
    <w:rsid w:val="00053333"/>
  </w:style>
  <w:style w:type="character" w:customStyle="1" w:styleId="WW8Num12z7">
    <w:name w:val="WW8Num12z7"/>
    <w:rsid w:val="00053333"/>
  </w:style>
  <w:style w:type="character" w:customStyle="1" w:styleId="WW8Num12z8">
    <w:name w:val="WW8Num12z8"/>
    <w:rsid w:val="00053333"/>
  </w:style>
  <w:style w:type="character" w:customStyle="1" w:styleId="WW8Num13z1">
    <w:name w:val="WW8Num13z1"/>
    <w:rsid w:val="00053333"/>
    <w:rPr>
      <w:rFonts w:ascii="Courier New" w:hAnsi="Courier New" w:cs="Courier New" w:hint="default"/>
    </w:rPr>
  </w:style>
  <w:style w:type="character" w:customStyle="1" w:styleId="WW8Num13z2">
    <w:name w:val="WW8Num13z2"/>
    <w:rsid w:val="00053333"/>
    <w:rPr>
      <w:rFonts w:ascii="Wingdings" w:hAnsi="Wingdings" w:cs="Wingdings" w:hint="default"/>
    </w:rPr>
  </w:style>
  <w:style w:type="character" w:customStyle="1" w:styleId="WW8Num15z1">
    <w:name w:val="WW8Num15z1"/>
    <w:rsid w:val="00053333"/>
    <w:rPr>
      <w:rFonts w:ascii="Courier New" w:hAnsi="Courier New" w:cs="Courier New" w:hint="default"/>
    </w:rPr>
  </w:style>
  <w:style w:type="character" w:customStyle="1" w:styleId="WW8Num15z2">
    <w:name w:val="WW8Num15z2"/>
    <w:rsid w:val="00053333"/>
    <w:rPr>
      <w:rFonts w:ascii="Wingdings" w:hAnsi="Wingdings" w:cs="Wingdings" w:hint="default"/>
    </w:rPr>
  </w:style>
  <w:style w:type="character" w:customStyle="1" w:styleId="WW8Num16z2">
    <w:name w:val="WW8Num16z2"/>
    <w:rsid w:val="00053333"/>
  </w:style>
  <w:style w:type="character" w:customStyle="1" w:styleId="WW8Num16z3">
    <w:name w:val="WW8Num16z3"/>
    <w:rsid w:val="00053333"/>
  </w:style>
  <w:style w:type="character" w:customStyle="1" w:styleId="WW8Num16z4">
    <w:name w:val="WW8Num16z4"/>
    <w:rsid w:val="00053333"/>
  </w:style>
  <w:style w:type="character" w:customStyle="1" w:styleId="WW8Num16z5">
    <w:name w:val="WW8Num16z5"/>
    <w:rsid w:val="00053333"/>
  </w:style>
  <w:style w:type="character" w:customStyle="1" w:styleId="WW8Num16z6">
    <w:name w:val="WW8Num16z6"/>
    <w:rsid w:val="00053333"/>
  </w:style>
  <w:style w:type="character" w:customStyle="1" w:styleId="WW8Num16z7">
    <w:name w:val="WW8Num16z7"/>
    <w:rsid w:val="00053333"/>
  </w:style>
  <w:style w:type="character" w:customStyle="1" w:styleId="WW8Num16z8">
    <w:name w:val="WW8Num16z8"/>
    <w:rsid w:val="00053333"/>
  </w:style>
  <w:style w:type="character" w:customStyle="1" w:styleId="WW8Num18z1">
    <w:name w:val="WW8Num18z1"/>
    <w:rsid w:val="00053333"/>
  </w:style>
  <w:style w:type="character" w:customStyle="1" w:styleId="WW8Num18z2">
    <w:name w:val="WW8Num18z2"/>
    <w:rsid w:val="00053333"/>
  </w:style>
  <w:style w:type="character" w:customStyle="1" w:styleId="WW8Num18z3">
    <w:name w:val="WW8Num18z3"/>
    <w:rsid w:val="00053333"/>
  </w:style>
  <w:style w:type="character" w:customStyle="1" w:styleId="WW8Num18z4">
    <w:name w:val="WW8Num18z4"/>
    <w:rsid w:val="00053333"/>
  </w:style>
  <w:style w:type="character" w:customStyle="1" w:styleId="WW8Num18z5">
    <w:name w:val="WW8Num18z5"/>
    <w:rsid w:val="00053333"/>
  </w:style>
  <w:style w:type="character" w:customStyle="1" w:styleId="WW8Num18z6">
    <w:name w:val="WW8Num18z6"/>
    <w:rsid w:val="00053333"/>
  </w:style>
  <w:style w:type="character" w:customStyle="1" w:styleId="WW8Num18z7">
    <w:name w:val="WW8Num18z7"/>
    <w:rsid w:val="00053333"/>
  </w:style>
  <w:style w:type="character" w:customStyle="1" w:styleId="WW8Num18z8">
    <w:name w:val="WW8Num18z8"/>
    <w:rsid w:val="00053333"/>
  </w:style>
  <w:style w:type="character" w:customStyle="1" w:styleId="WW8Num21z1">
    <w:name w:val="WW8Num21z1"/>
    <w:rsid w:val="00053333"/>
    <w:rPr>
      <w:rFonts w:ascii="Courier New" w:hAnsi="Courier New" w:cs="Courier New" w:hint="default"/>
    </w:rPr>
  </w:style>
  <w:style w:type="character" w:customStyle="1" w:styleId="WW8Num21z2">
    <w:name w:val="WW8Num21z2"/>
    <w:rsid w:val="00053333"/>
    <w:rPr>
      <w:rFonts w:ascii="Wingdings" w:hAnsi="Wingdings" w:cs="Wingdings" w:hint="default"/>
    </w:rPr>
  </w:style>
  <w:style w:type="character" w:customStyle="1" w:styleId="WW8Num22z1">
    <w:name w:val="WW8Num22z1"/>
    <w:rsid w:val="00053333"/>
  </w:style>
  <w:style w:type="character" w:customStyle="1" w:styleId="WW8Num22z2">
    <w:name w:val="WW8Num22z2"/>
    <w:rsid w:val="00053333"/>
  </w:style>
  <w:style w:type="character" w:customStyle="1" w:styleId="WW8Num22z3">
    <w:name w:val="WW8Num22z3"/>
    <w:rsid w:val="00053333"/>
  </w:style>
  <w:style w:type="character" w:customStyle="1" w:styleId="WW8Num22z4">
    <w:name w:val="WW8Num22z4"/>
    <w:rsid w:val="00053333"/>
  </w:style>
  <w:style w:type="character" w:customStyle="1" w:styleId="WW8Num22z5">
    <w:name w:val="WW8Num22z5"/>
    <w:rsid w:val="00053333"/>
  </w:style>
  <w:style w:type="character" w:customStyle="1" w:styleId="WW8Num22z6">
    <w:name w:val="WW8Num22z6"/>
    <w:rsid w:val="00053333"/>
  </w:style>
  <w:style w:type="character" w:customStyle="1" w:styleId="WW8Num22z7">
    <w:name w:val="WW8Num22z7"/>
    <w:rsid w:val="00053333"/>
  </w:style>
  <w:style w:type="character" w:customStyle="1" w:styleId="WW8Num22z8">
    <w:name w:val="WW8Num22z8"/>
    <w:rsid w:val="00053333"/>
  </w:style>
  <w:style w:type="character" w:customStyle="1" w:styleId="WW8Num24z2">
    <w:name w:val="WW8Num24z2"/>
    <w:rsid w:val="00053333"/>
  </w:style>
  <w:style w:type="character" w:customStyle="1" w:styleId="WW8Num24z3">
    <w:name w:val="WW8Num24z3"/>
    <w:rsid w:val="00053333"/>
  </w:style>
  <w:style w:type="character" w:customStyle="1" w:styleId="WW8Num24z4">
    <w:name w:val="WW8Num24z4"/>
    <w:rsid w:val="00053333"/>
  </w:style>
  <w:style w:type="character" w:customStyle="1" w:styleId="WW8Num24z5">
    <w:name w:val="WW8Num24z5"/>
    <w:rsid w:val="00053333"/>
  </w:style>
  <w:style w:type="character" w:customStyle="1" w:styleId="WW8Num24z6">
    <w:name w:val="WW8Num24z6"/>
    <w:rsid w:val="00053333"/>
  </w:style>
  <w:style w:type="character" w:customStyle="1" w:styleId="WW8Num24z7">
    <w:name w:val="WW8Num24z7"/>
    <w:rsid w:val="00053333"/>
  </w:style>
  <w:style w:type="character" w:customStyle="1" w:styleId="WW8Num24z8">
    <w:name w:val="WW8Num24z8"/>
    <w:rsid w:val="00053333"/>
  </w:style>
  <w:style w:type="character" w:customStyle="1" w:styleId="WW8Num25z1">
    <w:name w:val="WW8Num25z1"/>
    <w:rsid w:val="00053333"/>
    <w:rPr>
      <w:rFonts w:hint="default"/>
      <w:i w:val="0"/>
      <w:sz w:val="24"/>
      <w:szCs w:val="24"/>
    </w:rPr>
  </w:style>
  <w:style w:type="character" w:customStyle="1" w:styleId="WW8Num26z2">
    <w:name w:val="WW8Num26z2"/>
    <w:rsid w:val="00053333"/>
  </w:style>
  <w:style w:type="character" w:customStyle="1" w:styleId="WW8Num26z3">
    <w:name w:val="WW8Num26z3"/>
    <w:rsid w:val="00053333"/>
  </w:style>
  <w:style w:type="character" w:customStyle="1" w:styleId="WW8Num26z4">
    <w:name w:val="WW8Num26z4"/>
    <w:rsid w:val="00053333"/>
  </w:style>
  <w:style w:type="character" w:customStyle="1" w:styleId="WW8Num26z5">
    <w:name w:val="WW8Num26z5"/>
    <w:rsid w:val="00053333"/>
  </w:style>
  <w:style w:type="character" w:customStyle="1" w:styleId="WW8Num26z6">
    <w:name w:val="WW8Num26z6"/>
    <w:rsid w:val="00053333"/>
  </w:style>
  <w:style w:type="character" w:customStyle="1" w:styleId="WW8Num26z7">
    <w:name w:val="WW8Num26z7"/>
    <w:rsid w:val="00053333"/>
  </w:style>
  <w:style w:type="character" w:customStyle="1" w:styleId="WW8Num26z8">
    <w:name w:val="WW8Num26z8"/>
    <w:rsid w:val="00053333"/>
  </w:style>
  <w:style w:type="character" w:customStyle="1" w:styleId="WW8Num27z0">
    <w:name w:val="WW8Num27z0"/>
    <w:rsid w:val="00053333"/>
    <w:rPr>
      <w:rFonts w:ascii="Symbol" w:hAnsi="Symbol" w:cs="Symbol" w:hint="default"/>
      <w:sz w:val="24"/>
      <w:szCs w:val="24"/>
    </w:rPr>
  </w:style>
  <w:style w:type="character" w:customStyle="1" w:styleId="WW8Num27z1">
    <w:name w:val="WW8Num27z1"/>
    <w:rsid w:val="00053333"/>
    <w:rPr>
      <w:rFonts w:ascii="Courier New" w:hAnsi="Courier New" w:cs="Courier New" w:hint="default"/>
    </w:rPr>
  </w:style>
  <w:style w:type="character" w:customStyle="1" w:styleId="WW8Num27z2">
    <w:name w:val="WW8Num27z2"/>
    <w:rsid w:val="00053333"/>
    <w:rPr>
      <w:rFonts w:ascii="Wingdings" w:hAnsi="Wingdings" w:cs="Wingdings" w:hint="default"/>
    </w:rPr>
  </w:style>
  <w:style w:type="character" w:customStyle="1" w:styleId="WW8Num28z0">
    <w:name w:val="WW8Num28z0"/>
    <w:rsid w:val="00053333"/>
    <w:rPr>
      <w:rFonts w:hint="default"/>
      <w:bCs/>
      <w:sz w:val="24"/>
      <w:szCs w:val="24"/>
    </w:rPr>
  </w:style>
  <w:style w:type="character" w:customStyle="1" w:styleId="WW8Num29z0">
    <w:name w:val="WW8Num29z0"/>
    <w:rsid w:val="00053333"/>
    <w:rPr>
      <w:rFonts w:hint="default"/>
    </w:rPr>
  </w:style>
  <w:style w:type="character" w:customStyle="1" w:styleId="WW8Num30z0">
    <w:name w:val="WW8Num30z0"/>
    <w:rsid w:val="00053333"/>
    <w:rPr>
      <w:rFonts w:hint="default"/>
      <w:sz w:val="24"/>
      <w:szCs w:val="24"/>
    </w:rPr>
  </w:style>
  <w:style w:type="character" w:customStyle="1" w:styleId="WW8Num30z2">
    <w:name w:val="WW8Num30z2"/>
    <w:rsid w:val="00053333"/>
  </w:style>
  <w:style w:type="character" w:customStyle="1" w:styleId="WW8Num30z3">
    <w:name w:val="WW8Num30z3"/>
    <w:rsid w:val="00053333"/>
  </w:style>
  <w:style w:type="character" w:customStyle="1" w:styleId="WW8Num30z4">
    <w:name w:val="WW8Num30z4"/>
    <w:rsid w:val="00053333"/>
  </w:style>
  <w:style w:type="character" w:customStyle="1" w:styleId="WW8Num30z5">
    <w:name w:val="WW8Num30z5"/>
    <w:rsid w:val="00053333"/>
  </w:style>
  <w:style w:type="character" w:customStyle="1" w:styleId="WW8Num30z6">
    <w:name w:val="WW8Num30z6"/>
    <w:rsid w:val="00053333"/>
  </w:style>
  <w:style w:type="character" w:customStyle="1" w:styleId="WW8Num30z7">
    <w:name w:val="WW8Num30z7"/>
    <w:rsid w:val="00053333"/>
  </w:style>
  <w:style w:type="character" w:customStyle="1" w:styleId="WW8Num30z8">
    <w:name w:val="WW8Num30z8"/>
    <w:rsid w:val="00053333"/>
  </w:style>
  <w:style w:type="character" w:customStyle="1" w:styleId="WW8Num31z0">
    <w:name w:val="WW8Num31z0"/>
    <w:rsid w:val="00053333"/>
    <w:rPr>
      <w:rFonts w:hint="default"/>
      <w:color w:val="000000"/>
      <w:sz w:val="24"/>
      <w:szCs w:val="24"/>
    </w:rPr>
  </w:style>
  <w:style w:type="character" w:customStyle="1" w:styleId="WW8Num32z0">
    <w:name w:val="WW8Num32z0"/>
    <w:rsid w:val="00053333"/>
    <w:rPr>
      <w:rFonts w:ascii="Symbol" w:hAnsi="Symbol" w:cs="Symbol" w:hint="default"/>
    </w:rPr>
  </w:style>
  <w:style w:type="character" w:customStyle="1" w:styleId="WW8Num32z1">
    <w:name w:val="WW8Num32z1"/>
    <w:rsid w:val="00053333"/>
    <w:rPr>
      <w:rFonts w:ascii="Courier New" w:hAnsi="Courier New" w:cs="Courier New" w:hint="default"/>
    </w:rPr>
  </w:style>
  <w:style w:type="character" w:customStyle="1" w:styleId="WW8Num32z2">
    <w:name w:val="WW8Num32z2"/>
    <w:rsid w:val="00053333"/>
    <w:rPr>
      <w:rFonts w:ascii="Wingdings" w:hAnsi="Wingdings" w:cs="Wingdings" w:hint="default"/>
    </w:rPr>
  </w:style>
  <w:style w:type="character" w:customStyle="1" w:styleId="WW8Num33z0">
    <w:name w:val="WW8Num33z0"/>
    <w:rsid w:val="00053333"/>
    <w:rPr>
      <w:rFonts w:ascii="Symbol" w:hAnsi="Symbol" w:cs="Symbol" w:hint="default"/>
    </w:rPr>
  </w:style>
  <w:style w:type="character" w:customStyle="1" w:styleId="WW8Num33z1">
    <w:name w:val="WW8Num33z1"/>
    <w:rsid w:val="00053333"/>
    <w:rPr>
      <w:rFonts w:ascii="Courier New" w:hAnsi="Courier New" w:cs="Courier New" w:hint="default"/>
    </w:rPr>
  </w:style>
  <w:style w:type="character" w:customStyle="1" w:styleId="WW8Num33z2">
    <w:name w:val="WW8Num33z2"/>
    <w:rsid w:val="00053333"/>
    <w:rPr>
      <w:rFonts w:ascii="Wingdings" w:hAnsi="Wingdings" w:cs="Wingdings" w:hint="default"/>
    </w:rPr>
  </w:style>
  <w:style w:type="character" w:customStyle="1" w:styleId="WW8Num34z0">
    <w:name w:val="WW8Num34z0"/>
    <w:rsid w:val="00053333"/>
    <w:rPr>
      <w:rFonts w:ascii="Symbol" w:hAnsi="Symbol" w:cs="Symbol" w:hint="default"/>
    </w:rPr>
  </w:style>
  <w:style w:type="character" w:customStyle="1" w:styleId="WW8Num34z1">
    <w:name w:val="WW8Num34z1"/>
    <w:rsid w:val="00053333"/>
    <w:rPr>
      <w:rFonts w:ascii="Courier New" w:hAnsi="Courier New" w:cs="Courier New" w:hint="default"/>
    </w:rPr>
  </w:style>
  <w:style w:type="character" w:customStyle="1" w:styleId="WW8Num34z2">
    <w:name w:val="WW8Num34z2"/>
    <w:rsid w:val="00053333"/>
    <w:rPr>
      <w:rFonts w:ascii="Wingdings" w:hAnsi="Wingdings" w:cs="Wingdings" w:hint="default"/>
    </w:rPr>
  </w:style>
  <w:style w:type="character" w:customStyle="1" w:styleId="WW8Num35z0">
    <w:name w:val="WW8Num35z0"/>
    <w:rsid w:val="00053333"/>
    <w:rPr>
      <w:rFonts w:ascii="Symbol" w:hAnsi="Symbol" w:cs="Symbol" w:hint="default"/>
      <w:sz w:val="24"/>
      <w:szCs w:val="24"/>
    </w:rPr>
  </w:style>
  <w:style w:type="character" w:customStyle="1" w:styleId="WW8Num35z1">
    <w:name w:val="WW8Num35z1"/>
    <w:rsid w:val="00053333"/>
    <w:rPr>
      <w:rFonts w:ascii="Courier New" w:hAnsi="Courier New" w:cs="Courier New" w:hint="default"/>
    </w:rPr>
  </w:style>
  <w:style w:type="character" w:customStyle="1" w:styleId="WW8Num35z2">
    <w:name w:val="WW8Num35z2"/>
    <w:rsid w:val="00053333"/>
    <w:rPr>
      <w:rFonts w:ascii="Wingdings" w:hAnsi="Wingdings" w:cs="Wingdings" w:hint="default"/>
    </w:rPr>
  </w:style>
  <w:style w:type="character" w:customStyle="1" w:styleId="WW8Num36z0">
    <w:name w:val="WW8Num36z0"/>
    <w:rsid w:val="00053333"/>
    <w:rPr>
      <w:rFonts w:ascii="Symbol" w:hAnsi="Symbol" w:cs="Symbol" w:hint="default"/>
      <w:sz w:val="24"/>
      <w:szCs w:val="24"/>
    </w:rPr>
  </w:style>
  <w:style w:type="character" w:customStyle="1" w:styleId="WW8Num36z1">
    <w:name w:val="WW8Num36z1"/>
    <w:rsid w:val="00053333"/>
    <w:rPr>
      <w:rFonts w:ascii="Courier New" w:hAnsi="Courier New" w:cs="Courier New" w:hint="default"/>
    </w:rPr>
  </w:style>
  <w:style w:type="character" w:customStyle="1" w:styleId="WW8Num36z2">
    <w:name w:val="WW8Num36z2"/>
    <w:rsid w:val="00053333"/>
    <w:rPr>
      <w:rFonts w:ascii="Wingdings" w:hAnsi="Wingdings" w:cs="Wingdings" w:hint="default"/>
    </w:rPr>
  </w:style>
  <w:style w:type="character" w:customStyle="1" w:styleId="WW8Num37z0">
    <w:name w:val="WW8Num37z0"/>
    <w:rsid w:val="00053333"/>
  </w:style>
  <w:style w:type="character" w:customStyle="1" w:styleId="WW8Num37z1">
    <w:name w:val="WW8Num37z1"/>
    <w:rsid w:val="00053333"/>
  </w:style>
  <w:style w:type="character" w:customStyle="1" w:styleId="WW8Num37z2">
    <w:name w:val="WW8Num37z2"/>
    <w:rsid w:val="00053333"/>
  </w:style>
  <w:style w:type="character" w:customStyle="1" w:styleId="WW8Num37z3">
    <w:name w:val="WW8Num37z3"/>
    <w:rsid w:val="00053333"/>
  </w:style>
  <w:style w:type="character" w:customStyle="1" w:styleId="WW8Num37z4">
    <w:name w:val="WW8Num37z4"/>
    <w:rsid w:val="00053333"/>
  </w:style>
  <w:style w:type="character" w:customStyle="1" w:styleId="WW8Num37z5">
    <w:name w:val="WW8Num37z5"/>
    <w:rsid w:val="00053333"/>
  </w:style>
  <w:style w:type="character" w:customStyle="1" w:styleId="WW8Num37z6">
    <w:name w:val="WW8Num37z6"/>
    <w:rsid w:val="00053333"/>
  </w:style>
  <w:style w:type="character" w:customStyle="1" w:styleId="WW8Num37z7">
    <w:name w:val="WW8Num37z7"/>
    <w:rsid w:val="00053333"/>
  </w:style>
  <w:style w:type="character" w:customStyle="1" w:styleId="WW8Num37z8">
    <w:name w:val="WW8Num37z8"/>
    <w:rsid w:val="00053333"/>
  </w:style>
  <w:style w:type="character" w:customStyle="1" w:styleId="WW8Num38z0">
    <w:name w:val="WW8Num38z0"/>
    <w:rsid w:val="00053333"/>
    <w:rPr>
      <w:rFonts w:hint="default"/>
    </w:rPr>
  </w:style>
  <w:style w:type="character" w:customStyle="1" w:styleId="WW8Num38z1">
    <w:name w:val="WW8Num38z1"/>
    <w:rsid w:val="00053333"/>
    <w:rPr>
      <w:rFonts w:hint="default"/>
      <w:bCs/>
      <w:i w:val="0"/>
      <w:sz w:val="24"/>
      <w:szCs w:val="24"/>
    </w:rPr>
  </w:style>
  <w:style w:type="character" w:customStyle="1" w:styleId="1f5">
    <w:name w:val="Основной шрифт абзаца1"/>
    <w:rsid w:val="00053333"/>
  </w:style>
  <w:style w:type="character" w:customStyle="1" w:styleId="apple-style-span">
    <w:name w:val="apple-style-span"/>
    <w:basedOn w:val="1f5"/>
    <w:rsid w:val="00053333"/>
  </w:style>
  <w:style w:type="character" w:customStyle="1" w:styleId="apple-converted-space">
    <w:name w:val="apple-converted-space"/>
    <w:basedOn w:val="1f5"/>
    <w:rsid w:val="00053333"/>
  </w:style>
  <w:style w:type="paragraph" w:styleId="affff2">
    <w:name w:val="List"/>
    <w:basedOn w:val="af0"/>
    <w:rsid w:val="00053333"/>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pPr>
    <w:rPr>
      <w:rFonts w:ascii="Times New Roman" w:eastAsia="Times New Roman" w:hAnsi="Times New Roman" w:cs="Mangal"/>
      <w:color w:val="auto"/>
      <w:sz w:val="26"/>
      <w:bdr w:val="none" w:sz="0" w:space="0" w:color="auto"/>
      <w:lang w:eastAsia="ar-SA"/>
    </w:rPr>
  </w:style>
  <w:style w:type="paragraph" w:customStyle="1" w:styleId="1f6">
    <w:name w:val="Название1"/>
    <w:basedOn w:val="a0"/>
    <w:rsid w:val="00053333"/>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f7">
    <w:name w:val="Указатель1"/>
    <w:basedOn w:val="a0"/>
    <w:rsid w:val="00053333"/>
    <w:pPr>
      <w:suppressLineNumbers/>
      <w:suppressAutoHyphens/>
      <w:spacing w:after="0" w:line="240" w:lineRule="auto"/>
    </w:pPr>
    <w:rPr>
      <w:rFonts w:ascii="Times New Roman" w:eastAsia="Times New Roman" w:hAnsi="Times New Roman" w:cs="Mangal"/>
      <w:sz w:val="20"/>
      <w:szCs w:val="20"/>
      <w:lang w:eastAsia="ar-SA"/>
    </w:rPr>
  </w:style>
  <w:style w:type="paragraph" w:customStyle="1" w:styleId="210">
    <w:name w:val="Основной текст с отступом 21"/>
    <w:basedOn w:val="a0"/>
    <w:rsid w:val="00053333"/>
    <w:pPr>
      <w:suppressAutoHyphens/>
      <w:spacing w:after="0" w:line="240" w:lineRule="auto"/>
      <w:ind w:left="5040"/>
    </w:pPr>
    <w:rPr>
      <w:rFonts w:ascii="Times New Roman" w:eastAsia="Times New Roman" w:hAnsi="Times New Roman" w:cs="Times New Roman"/>
      <w:sz w:val="24"/>
      <w:szCs w:val="20"/>
      <w:lang w:val="x-none" w:eastAsia="ar-SA"/>
    </w:rPr>
  </w:style>
  <w:style w:type="paragraph" w:customStyle="1" w:styleId="311">
    <w:name w:val="Основной текст 31"/>
    <w:basedOn w:val="a0"/>
    <w:rsid w:val="00053333"/>
    <w:pPr>
      <w:suppressAutoHyphens/>
      <w:spacing w:after="120" w:line="240" w:lineRule="auto"/>
    </w:pPr>
    <w:rPr>
      <w:rFonts w:ascii="Times New Roman" w:eastAsia="Times New Roman" w:hAnsi="Times New Roman" w:cs="Times New Roman"/>
      <w:sz w:val="16"/>
      <w:szCs w:val="16"/>
      <w:lang w:val="x-none" w:eastAsia="ar-SA"/>
    </w:rPr>
  </w:style>
  <w:style w:type="paragraph" w:customStyle="1" w:styleId="affff3">
    <w:name w:val="Содержимое таблицы"/>
    <w:basedOn w:val="a0"/>
    <w:rsid w:val="00053333"/>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affff4">
    <w:name w:val="Содержимое врезки"/>
    <w:basedOn w:val="af0"/>
    <w:rsid w:val="00053333"/>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pPr>
    <w:rPr>
      <w:rFonts w:ascii="Times New Roman" w:eastAsia="Times New Roman" w:hAnsi="Times New Roman" w:cs="Times New Roman"/>
      <w:color w:val="auto"/>
      <w:sz w:val="26"/>
      <w:bdr w:val="none" w:sz="0" w:space="0" w:color="auto"/>
      <w:lang w:eastAsia="ar-SA"/>
    </w:rPr>
  </w:style>
  <w:style w:type="paragraph" w:customStyle="1" w:styleId="Textbodyindent">
    <w:name w:val="Text body indent"/>
    <w:basedOn w:val="a0"/>
    <w:rsid w:val="002F6515"/>
    <w:pPr>
      <w:suppressAutoHyphens/>
      <w:autoSpaceDN w:val="0"/>
      <w:spacing w:after="120" w:line="240" w:lineRule="auto"/>
      <w:ind w:left="283"/>
      <w:textAlignment w:val="baseline"/>
    </w:pPr>
    <w:rPr>
      <w:rFonts w:ascii="Times New Roman" w:eastAsia="Times New Roman" w:hAnsi="Times New Roman" w:cs="Times New Roman"/>
      <w:kern w:val="3"/>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091138">
      <w:bodyDiv w:val="1"/>
      <w:marLeft w:val="0"/>
      <w:marRight w:val="0"/>
      <w:marTop w:val="0"/>
      <w:marBottom w:val="0"/>
      <w:divBdr>
        <w:top w:val="none" w:sz="0" w:space="0" w:color="auto"/>
        <w:left w:val="none" w:sz="0" w:space="0" w:color="auto"/>
        <w:bottom w:val="none" w:sz="0" w:space="0" w:color="auto"/>
        <w:right w:val="none" w:sz="0" w:space="0" w:color="auto"/>
      </w:divBdr>
    </w:div>
    <w:div w:id="178274943">
      <w:bodyDiv w:val="1"/>
      <w:marLeft w:val="0"/>
      <w:marRight w:val="0"/>
      <w:marTop w:val="0"/>
      <w:marBottom w:val="0"/>
      <w:divBdr>
        <w:top w:val="none" w:sz="0" w:space="0" w:color="auto"/>
        <w:left w:val="none" w:sz="0" w:space="0" w:color="auto"/>
        <w:bottom w:val="none" w:sz="0" w:space="0" w:color="auto"/>
        <w:right w:val="none" w:sz="0" w:space="0" w:color="auto"/>
      </w:divBdr>
    </w:div>
    <w:div w:id="227305818">
      <w:bodyDiv w:val="1"/>
      <w:marLeft w:val="0"/>
      <w:marRight w:val="0"/>
      <w:marTop w:val="0"/>
      <w:marBottom w:val="0"/>
      <w:divBdr>
        <w:top w:val="none" w:sz="0" w:space="0" w:color="auto"/>
        <w:left w:val="none" w:sz="0" w:space="0" w:color="auto"/>
        <w:bottom w:val="none" w:sz="0" w:space="0" w:color="auto"/>
        <w:right w:val="none" w:sz="0" w:space="0" w:color="auto"/>
      </w:divBdr>
    </w:div>
    <w:div w:id="315308744">
      <w:bodyDiv w:val="1"/>
      <w:marLeft w:val="0"/>
      <w:marRight w:val="0"/>
      <w:marTop w:val="0"/>
      <w:marBottom w:val="0"/>
      <w:divBdr>
        <w:top w:val="none" w:sz="0" w:space="0" w:color="auto"/>
        <w:left w:val="none" w:sz="0" w:space="0" w:color="auto"/>
        <w:bottom w:val="none" w:sz="0" w:space="0" w:color="auto"/>
        <w:right w:val="none" w:sz="0" w:space="0" w:color="auto"/>
      </w:divBdr>
    </w:div>
    <w:div w:id="384723734">
      <w:bodyDiv w:val="1"/>
      <w:marLeft w:val="0"/>
      <w:marRight w:val="0"/>
      <w:marTop w:val="0"/>
      <w:marBottom w:val="0"/>
      <w:divBdr>
        <w:top w:val="none" w:sz="0" w:space="0" w:color="auto"/>
        <w:left w:val="none" w:sz="0" w:space="0" w:color="auto"/>
        <w:bottom w:val="none" w:sz="0" w:space="0" w:color="auto"/>
        <w:right w:val="none" w:sz="0" w:space="0" w:color="auto"/>
      </w:divBdr>
    </w:div>
    <w:div w:id="419453729">
      <w:bodyDiv w:val="1"/>
      <w:marLeft w:val="0"/>
      <w:marRight w:val="0"/>
      <w:marTop w:val="0"/>
      <w:marBottom w:val="0"/>
      <w:divBdr>
        <w:top w:val="none" w:sz="0" w:space="0" w:color="auto"/>
        <w:left w:val="none" w:sz="0" w:space="0" w:color="auto"/>
        <w:bottom w:val="none" w:sz="0" w:space="0" w:color="auto"/>
        <w:right w:val="none" w:sz="0" w:space="0" w:color="auto"/>
      </w:divBdr>
    </w:div>
    <w:div w:id="420222034">
      <w:bodyDiv w:val="1"/>
      <w:marLeft w:val="0"/>
      <w:marRight w:val="0"/>
      <w:marTop w:val="0"/>
      <w:marBottom w:val="0"/>
      <w:divBdr>
        <w:top w:val="none" w:sz="0" w:space="0" w:color="auto"/>
        <w:left w:val="none" w:sz="0" w:space="0" w:color="auto"/>
        <w:bottom w:val="none" w:sz="0" w:space="0" w:color="auto"/>
        <w:right w:val="none" w:sz="0" w:space="0" w:color="auto"/>
      </w:divBdr>
    </w:div>
    <w:div w:id="596987740">
      <w:bodyDiv w:val="1"/>
      <w:marLeft w:val="0"/>
      <w:marRight w:val="0"/>
      <w:marTop w:val="0"/>
      <w:marBottom w:val="0"/>
      <w:divBdr>
        <w:top w:val="none" w:sz="0" w:space="0" w:color="auto"/>
        <w:left w:val="none" w:sz="0" w:space="0" w:color="auto"/>
        <w:bottom w:val="none" w:sz="0" w:space="0" w:color="auto"/>
        <w:right w:val="none" w:sz="0" w:space="0" w:color="auto"/>
      </w:divBdr>
    </w:div>
    <w:div w:id="631012985">
      <w:bodyDiv w:val="1"/>
      <w:marLeft w:val="0"/>
      <w:marRight w:val="0"/>
      <w:marTop w:val="0"/>
      <w:marBottom w:val="0"/>
      <w:divBdr>
        <w:top w:val="none" w:sz="0" w:space="0" w:color="auto"/>
        <w:left w:val="none" w:sz="0" w:space="0" w:color="auto"/>
        <w:bottom w:val="none" w:sz="0" w:space="0" w:color="auto"/>
        <w:right w:val="none" w:sz="0" w:space="0" w:color="auto"/>
      </w:divBdr>
    </w:div>
    <w:div w:id="703099271">
      <w:bodyDiv w:val="1"/>
      <w:marLeft w:val="0"/>
      <w:marRight w:val="0"/>
      <w:marTop w:val="0"/>
      <w:marBottom w:val="0"/>
      <w:divBdr>
        <w:top w:val="none" w:sz="0" w:space="0" w:color="auto"/>
        <w:left w:val="none" w:sz="0" w:space="0" w:color="auto"/>
        <w:bottom w:val="none" w:sz="0" w:space="0" w:color="auto"/>
        <w:right w:val="none" w:sz="0" w:space="0" w:color="auto"/>
      </w:divBdr>
    </w:div>
    <w:div w:id="906771245">
      <w:bodyDiv w:val="1"/>
      <w:marLeft w:val="0"/>
      <w:marRight w:val="0"/>
      <w:marTop w:val="0"/>
      <w:marBottom w:val="0"/>
      <w:divBdr>
        <w:top w:val="none" w:sz="0" w:space="0" w:color="auto"/>
        <w:left w:val="none" w:sz="0" w:space="0" w:color="auto"/>
        <w:bottom w:val="none" w:sz="0" w:space="0" w:color="auto"/>
        <w:right w:val="none" w:sz="0" w:space="0" w:color="auto"/>
      </w:divBdr>
    </w:div>
    <w:div w:id="970136316">
      <w:bodyDiv w:val="1"/>
      <w:marLeft w:val="0"/>
      <w:marRight w:val="0"/>
      <w:marTop w:val="0"/>
      <w:marBottom w:val="0"/>
      <w:divBdr>
        <w:top w:val="none" w:sz="0" w:space="0" w:color="auto"/>
        <w:left w:val="none" w:sz="0" w:space="0" w:color="auto"/>
        <w:bottom w:val="none" w:sz="0" w:space="0" w:color="auto"/>
        <w:right w:val="none" w:sz="0" w:space="0" w:color="auto"/>
      </w:divBdr>
    </w:div>
    <w:div w:id="1268462116">
      <w:bodyDiv w:val="1"/>
      <w:marLeft w:val="0"/>
      <w:marRight w:val="0"/>
      <w:marTop w:val="0"/>
      <w:marBottom w:val="0"/>
      <w:divBdr>
        <w:top w:val="none" w:sz="0" w:space="0" w:color="auto"/>
        <w:left w:val="none" w:sz="0" w:space="0" w:color="auto"/>
        <w:bottom w:val="none" w:sz="0" w:space="0" w:color="auto"/>
        <w:right w:val="none" w:sz="0" w:space="0" w:color="auto"/>
      </w:divBdr>
    </w:div>
    <w:div w:id="1279986811">
      <w:bodyDiv w:val="1"/>
      <w:marLeft w:val="0"/>
      <w:marRight w:val="0"/>
      <w:marTop w:val="0"/>
      <w:marBottom w:val="0"/>
      <w:divBdr>
        <w:top w:val="none" w:sz="0" w:space="0" w:color="auto"/>
        <w:left w:val="none" w:sz="0" w:space="0" w:color="auto"/>
        <w:bottom w:val="none" w:sz="0" w:space="0" w:color="auto"/>
        <w:right w:val="none" w:sz="0" w:space="0" w:color="auto"/>
      </w:divBdr>
    </w:div>
    <w:div w:id="1316837024">
      <w:bodyDiv w:val="1"/>
      <w:marLeft w:val="0"/>
      <w:marRight w:val="0"/>
      <w:marTop w:val="0"/>
      <w:marBottom w:val="0"/>
      <w:divBdr>
        <w:top w:val="none" w:sz="0" w:space="0" w:color="auto"/>
        <w:left w:val="none" w:sz="0" w:space="0" w:color="auto"/>
        <w:bottom w:val="none" w:sz="0" w:space="0" w:color="auto"/>
        <w:right w:val="none" w:sz="0" w:space="0" w:color="auto"/>
      </w:divBdr>
    </w:div>
    <w:div w:id="1406030400">
      <w:bodyDiv w:val="1"/>
      <w:marLeft w:val="0"/>
      <w:marRight w:val="0"/>
      <w:marTop w:val="0"/>
      <w:marBottom w:val="0"/>
      <w:divBdr>
        <w:top w:val="none" w:sz="0" w:space="0" w:color="auto"/>
        <w:left w:val="none" w:sz="0" w:space="0" w:color="auto"/>
        <w:bottom w:val="none" w:sz="0" w:space="0" w:color="auto"/>
        <w:right w:val="none" w:sz="0" w:space="0" w:color="auto"/>
      </w:divBdr>
    </w:div>
    <w:div w:id="1448771164">
      <w:bodyDiv w:val="1"/>
      <w:marLeft w:val="0"/>
      <w:marRight w:val="0"/>
      <w:marTop w:val="0"/>
      <w:marBottom w:val="0"/>
      <w:divBdr>
        <w:top w:val="none" w:sz="0" w:space="0" w:color="auto"/>
        <w:left w:val="none" w:sz="0" w:space="0" w:color="auto"/>
        <w:bottom w:val="none" w:sz="0" w:space="0" w:color="auto"/>
        <w:right w:val="none" w:sz="0" w:space="0" w:color="auto"/>
      </w:divBdr>
    </w:div>
    <w:div w:id="1523282314">
      <w:bodyDiv w:val="1"/>
      <w:marLeft w:val="0"/>
      <w:marRight w:val="0"/>
      <w:marTop w:val="0"/>
      <w:marBottom w:val="0"/>
      <w:divBdr>
        <w:top w:val="none" w:sz="0" w:space="0" w:color="auto"/>
        <w:left w:val="none" w:sz="0" w:space="0" w:color="auto"/>
        <w:bottom w:val="none" w:sz="0" w:space="0" w:color="auto"/>
        <w:right w:val="none" w:sz="0" w:space="0" w:color="auto"/>
      </w:divBdr>
    </w:div>
    <w:div w:id="1529180430">
      <w:bodyDiv w:val="1"/>
      <w:marLeft w:val="0"/>
      <w:marRight w:val="0"/>
      <w:marTop w:val="0"/>
      <w:marBottom w:val="0"/>
      <w:divBdr>
        <w:top w:val="none" w:sz="0" w:space="0" w:color="auto"/>
        <w:left w:val="none" w:sz="0" w:space="0" w:color="auto"/>
        <w:bottom w:val="none" w:sz="0" w:space="0" w:color="auto"/>
        <w:right w:val="none" w:sz="0" w:space="0" w:color="auto"/>
      </w:divBdr>
    </w:div>
    <w:div w:id="1877696697">
      <w:bodyDiv w:val="1"/>
      <w:marLeft w:val="0"/>
      <w:marRight w:val="0"/>
      <w:marTop w:val="0"/>
      <w:marBottom w:val="0"/>
      <w:divBdr>
        <w:top w:val="none" w:sz="0" w:space="0" w:color="auto"/>
        <w:left w:val="none" w:sz="0" w:space="0" w:color="auto"/>
        <w:bottom w:val="none" w:sz="0" w:space="0" w:color="auto"/>
        <w:right w:val="none" w:sz="0" w:space="0" w:color="auto"/>
      </w:divBdr>
    </w:div>
    <w:div w:id="2019650704">
      <w:bodyDiv w:val="1"/>
      <w:marLeft w:val="0"/>
      <w:marRight w:val="0"/>
      <w:marTop w:val="0"/>
      <w:marBottom w:val="0"/>
      <w:divBdr>
        <w:top w:val="none" w:sz="0" w:space="0" w:color="auto"/>
        <w:left w:val="none" w:sz="0" w:space="0" w:color="auto"/>
        <w:bottom w:val="none" w:sz="0" w:space="0" w:color="auto"/>
        <w:right w:val="none" w:sz="0" w:space="0" w:color="auto"/>
      </w:divBdr>
    </w:div>
    <w:div w:id="2029794346">
      <w:bodyDiv w:val="1"/>
      <w:marLeft w:val="0"/>
      <w:marRight w:val="0"/>
      <w:marTop w:val="0"/>
      <w:marBottom w:val="0"/>
      <w:divBdr>
        <w:top w:val="none" w:sz="0" w:space="0" w:color="auto"/>
        <w:left w:val="none" w:sz="0" w:space="0" w:color="auto"/>
        <w:bottom w:val="none" w:sz="0" w:space="0" w:color="auto"/>
        <w:right w:val="none" w:sz="0" w:space="0" w:color="auto"/>
      </w:divBdr>
    </w:div>
    <w:div w:id="2127694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seti.ru/about/anticorruptionpolicy/policy/index.php" TargetMode="External"/><Relationship Id="rId13" Type="http://schemas.openxmlformats.org/officeDocument/2006/relationships/footer" Target="footer2.xml"/><Relationship Id="rId18" Type="http://schemas.openxmlformats.org/officeDocument/2006/relationships/image" Target="media/image1.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hyperlink" Target="mailto:Shmigelskaya.TA@mrsk-1.ru" TargetMode="Externa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_______________@mrsk-1.ru"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6.xml"/><Relationship Id="rId10" Type="http://schemas.openxmlformats.org/officeDocument/2006/relationships/header" Target="header2.xml"/><Relationship Id="rId19"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565BEE-5A71-422F-ABA1-24AD11416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2822</TotalTime>
  <Pages>120</Pages>
  <Words>46146</Words>
  <Characters>263033</Characters>
  <Application>Microsoft Office Word</Application>
  <DocSecurity>0</DocSecurity>
  <Lines>2191</Lines>
  <Paragraphs>617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308562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Ионочкин Илья Олегович</dc:creator>
  <cp:keywords/>
  <dc:description/>
  <cp:lastModifiedBy>Ивлев Юрий Владимирович</cp:lastModifiedBy>
  <cp:revision>249</cp:revision>
  <cp:lastPrinted>2022-07-05T12:17:00Z</cp:lastPrinted>
  <dcterms:created xsi:type="dcterms:W3CDTF">2019-09-18T10:07:00Z</dcterms:created>
  <dcterms:modified xsi:type="dcterms:W3CDTF">2022-10-26T13:22:00Z</dcterms:modified>
</cp:coreProperties>
</file>