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122CC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7365D2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E0602" w:rsidRPr="007417E6" w:rsidRDefault="008E0602" w:rsidP="008E0602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960B0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7417E6">
        <w:rPr>
          <w:sz w:val="24"/>
          <w:szCs w:val="24"/>
        </w:rPr>
        <w:t>УТВЕРЖДАЮ:</w:t>
      </w:r>
    </w:p>
    <w:p w:rsidR="008E0602" w:rsidRPr="00554D75" w:rsidRDefault="008E0602" w:rsidP="008E0602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8E0602" w:rsidRPr="00554D75" w:rsidRDefault="00E321F2" w:rsidP="008E060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8E0602"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8E0602" w:rsidRPr="00554D75">
        <w:rPr>
          <w:sz w:val="24"/>
          <w:szCs w:val="24"/>
        </w:rPr>
        <w:t xml:space="preserve"> генерального директора – </w:t>
      </w:r>
    </w:p>
    <w:p w:rsidR="008E0602" w:rsidRPr="00554D75" w:rsidRDefault="008E0602" w:rsidP="008E0602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 w:rsidR="00E321F2"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8E0602" w:rsidRDefault="008E0602" w:rsidP="008E0602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8E0602" w:rsidRDefault="008E0602" w:rsidP="008E0602">
      <w:pPr>
        <w:ind w:firstLine="6"/>
        <w:jc w:val="right"/>
        <w:rPr>
          <w:sz w:val="24"/>
          <w:szCs w:val="24"/>
        </w:rPr>
      </w:pPr>
    </w:p>
    <w:p w:rsidR="008E0602" w:rsidRPr="00554D75" w:rsidRDefault="008E0602" w:rsidP="008E0602">
      <w:pPr>
        <w:ind w:firstLine="6"/>
        <w:rPr>
          <w:sz w:val="24"/>
          <w:szCs w:val="24"/>
        </w:rPr>
      </w:pPr>
    </w:p>
    <w:p w:rsidR="008E0602" w:rsidRDefault="008E0602" w:rsidP="008E0602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 w:rsidR="00E321F2">
        <w:rPr>
          <w:sz w:val="24"/>
          <w:szCs w:val="24"/>
        </w:rPr>
        <w:t>Антонов В.А.</w:t>
      </w:r>
    </w:p>
    <w:p w:rsidR="008E0602" w:rsidRPr="00554D75" w:rsidRDefault="008E0602" w:rsidP="008E0602">
      <w:pPr>
        <w:jc w:val="right"/>
        <w:rPr>
          <w:sz w:val="24"/>
          <w:szCs w:val="24"/>
        </w:rPr>
      </w:pPr>
      <w:r>
        <w:rPr>
          <w:sz w:val="24"/>
          <w:szCs w:val="24"/>
        </w:rPr>
        <w:t>«07» августа 2018 года.</w:t>
      </w:r>
    </w:p>
    <w:p w:rsidR="008E0602" w:rsidRPr="00C12FA4" w:rsidRDefault="008E0602" w:rsidP="008E0602">
      <w:pPr>
        <w:ind w:firstLine="0"/>
        <w:jc w:val="left"/>
        <w:rPr>
          <w:sz w:val="24"/>
          <w:szCs w:val="24"/>
        </w:rPr>
      </w:pPr>
    </w:p>
    <w:p w:rsidR="008E0602" w:rsidRPr="00C12FA4" w:rsidRDefault="008E0602" w:rsidP="008E060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8E0602" w:rsidRPr="00C12FA4" w:rsidRDefault="008E0602" w:rsidP="008E060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8E0602" w:rsidRPr="00C12FA4" w:rsidRDefault="008E0602" w:rsidP="008E060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0253-ВР-18</w:t>
      </w:r>
    </w:p>
    <w:p w:rsidR="008E0602" w:rsidRPr="00C12FA4" w:rsidRDefault="008E0602" w:rsidP="008E060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07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августа 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DB4403" w:rsidRPr="00C12FA4" w:rsidRDefault="00DB4403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F662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F662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F6622">
        <w:rPr>
          <w:b/>
          <w:sz w:val="24"/>
          <w:szCs w:val="24"/>
        </w:rPr>
        <w:t xml:space="preserve">на право заключения </w:t>
      </w:r>
      <w:r w:rsidR="00366652" w:rsidRPr="006F6622">
        <w:rPr>
          <w:b/>
          <w:sz w:val="24"/>
          <w:szCs w:val="24"/>
        </w:rPr>
        <w:t>Договор</w:t>
      </w:r>
      <w:r w:rsidR="00D844C7" w:rsidRPr="006F6622">
        <w:rPr>
          <w:b/>
          <w:sz w:val="24"/>
          <w:szCs w:val="24"/>
        </w:rPr>
        <w:t>а</w:t>
      </w:r>
      <w:r w:rsidR="00366652" w:rsidRPr="006F6622">
        <w:rPr>
          <w:b/>
          <w:sz w:val="24"/>
          <w:szCs w:val="24"/>
        </w:rPr>
        <w:t xml:space="preserve"> </w:t>
      </w:r>
      <w:r w:rsidR="00D844C7" w:rsidRPr="006F6622">
        <w:rPr>
          <w:b/>
          <w:sz w:val="24"/>
          <w:szCs w:val="24"/>
        </w:rPr>
        <w:t xml:space="preserve">на оказание услуг по обработке огнезащитными составами конструкций чердачных помещений и кабелей </w:t>
      </w:r>
      <w:r w:rsidR="00366652" w:rsidRPr="006F6622">
        <w:rPr>
          <w:b/>
          <w:sz w:val="24"/>
          <w:szCs w:val="24"/>
        </w:rPr>
        <w:t>для нужд ПАО «МРСК Центра»</w:t>
      </w:r>
      <w:r w:rsidR="007556FF" w:rsidRPr="006F6622">
        <w:rPr>
          <w:b/>
          <w:sz w:val="24"/>
          <w:szCs w:val="24"/>
        </w:rPr>
        <w:t xml:space="preserve"> (филиал</w:t>
      </w:r>
      <w:r w:rsidR="00D844C7" w:rsidRPr="006F6622">
        <w:rPr>
          <w:b/>
          <w:sz w:val="24"/>
          <w:szCs w:val="24"/>
        </w:rPr>
        <w:t>а</w:t>
      </w:r>
      <w:r w:rsidR="007556FF" w:rsidRPr="006F6622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90BA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1F25F5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25F5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7D593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686B0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86B0F">
        <w:rPr>
          <w:iCs/>
          <w:sz w:val="24"/>
          <w:szCs w:val="24"/>
        </w:rPr>
        <w:t>– ПАО «МРСК Центра» (далее – Заказчик или Организатор)</w:t>
      </w:r>
      <w:r w:rsidRPr="00686B0F">
        <w:rPr>
          <w:iCs/>
          <w:sz w:val="24"/>
          <w:szCs w:val="24"/>
        </w:rPr>
        <w:t xml:space="preserve"> (почтовый адрес:</w:t>
      </w:r>
      <w:r w:rsidR="007556FF" w:rsidRPr="00686B0F">
        <w:rPr>
          <w:iCs/>
          <w:sz w:val="24"/>
          <w:szCs w:val="24"/>
        </w:rPr>
        <w:t xml:space="preserve"> РФ, 127018, г. Москва, ул. 2-я Ямская, 4</w:t>
      </w:r>
      <w:r w:rsidR="00EC1043" w:rsidRPr="00686B0F">
        <w:rPr>
          <w:iCs/>
          <w:sz w:val="24"/>
          <w:szCs w:val="24"/>
        </w:rPr>
        <w:t>, с</w:t>
      </w:r>
      <w:r w:rsidRPr="00686B0F">
        <w:rPr>
          <w:iCs/>
          <w:sz w:val="24"/>
          <w:szCs w:val="24"/>
        </w:rPr>
        <w:t xml:space="preserve">екретарь Закупочной комиссии – </w:t>
      </w:r>
      <w:r w:rsidR="00686B0F" w:rsidRPr="00686B0F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686B0F" w:rsidRPr="00686B0F">
          <w:rPr>
            <w:rStyle w:val="a7"/>
            <w:sz w:val="24"/>
            <w:szCs w:val="24"/>
            <w:lang w:val="en-US"/>
          </w:rPr>
          <w:t>Zaitseva</w:t>
        </w:r>
        <w:r w:rsidR="00686B0F" w:rsidRPr="00686B0F">
          <w:rPr>
            <w:rStyle w:val="a7"/>
            <w:sz w:val="24"/>
            <w:szCs w:val="24"/>
          </w:rPr>
          <w:t>.</w:t>
        </w:r>
        <w:r w:rsidR="00686B0F" w:rsidRPr="00686B0F">
          <w:rPr>
            <w:rStyle w:val="a7"/>
            <w:sz w:val="24"/>
            <w:szCs w:val="24"/>
            <w:lang w:val="en-US"/>
          </w:rPr>
          <w:t>AA</w:t>
        </w:r>
        <w:r w:rsidR="00686B0F" w:rsidRPr="00686B0F">
          <w:rPr>
            <w:rStyle w:val="a7"/>
            <w:sz w:val="24"/>
            <w:szCs w:val="24"/>
          </w:rPr>
          <w:t>@</w:t>
        </w:r>
        <w:r w:rsidR="00686B0F" w:rsidRPr="00686B0F">
          <w:rPr>
            <w:rStyle w:val="a7"/>
            <w:sz w:val="24"/>
            <w:szCs w:val="24"/>
            <w:lang w:val="en-US"/>
          </w:rPr>
          <w:t>mrsk</w:t>
        </w:r>
        <w:r w:rsidR="00686B0F" w:rsidRPr="00686B0F">
          <w:rPr>
            <w:rStyle w:val="a7"/>
            <w:sz w:val="24"/>
            <w:szCs w:val="24"/>
          </w:rPr>
          <w:t>-1.</w:t>
        </w:r>
        <w:r w:rsidR="00686B0F" w:rsidRPr="00686B0F">
          <w:rPr>
            <w:rStyle w:val="a7"/>
            <w:sz w:val="24"/>
            <w:szCs w:val="24"/>
            <w:lang w:val="en-US"/>
          </w:rPr>
          <w:t>ru</w:t>
        </w:r>
      </w:hyperlink>
      <w:r w:rsidR="00686B0F" w:rsidRPr="00686B0F">
        <w:rPr>
          <w:rStyle w:val="a7"/>
          <w:sz w:val="24"/>
          <w:szCs w:val="24"/>
        </w:rPr>
        <w:t>,</w:t>
      </w:r>
      <w:r w:rsidR="00686B0F" w:rsidRPr="00686B0F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686B0F" w:rsidRPr="00686B0F">
          <w:rPr>
            <w:rStyle w:val="a7"/>
            <w:sz w:val="24"/>
            <w:szCs w:val="24"/>
            <w:lang w:val="en-US"/>
          </w:rPr>
          <w:t>Lescheva</w:t>
        </w:r>
        <w:r w:rsidR="00686B0F" w:rsidRPr="00686B0F">
          <w:rPr>
            <w:rStyle w:val="a7"/>
            <w:sz w:val="24"/>
            <w:szCs w:val="24"/>
          </w:rPr>
          <w:t>.</w:t>
        </w:r>
        <w:r w:rsidR="00686B0F" w:rsidRPr="00686B0F">
          <w:rPr>
            <w:rStyle w:val="a7"/>
            <w:sz w:val="24"/>
            <w:szCs w:val="24"/>
            <w:lang w:val="en-US"/>
          </w:rPr>
          <w:t>EN</w:t>
        </w:r>
        <w:r w:rsidR="00686B0F" w:rsidRPr="00686B0F">
          <w:rPr>
            <w:rStyle w:val="a7"/>
            <w:sz w:val="24"/>
            <w:szCs w:val="24"/>
          </w:rPr>
          <w:t>@</w:t>
        </w:r>
        <w:r w:rsidR="00686B0F" w:rsidRPr="00686B0F">
          <w:rPr>
            <w:rStyle w:val="a7"/>
            <w:sz w:val="24"/>
            <w:szCs w:val="24"/>
            <w:lang w:val="en-US"/>
          </w:rPr>
          <w:t>mrsk</w:t>
        </w:r>
        <w:r w:rsidR="00686B0F" w:rsidRPr="00686B0F">
          <w:rPr>
            <w:rStyle w:val="a7"/>
            <w:sz w:val="24"/>
            <w:szCs w:val="24"/>
          </w:rPr>
          <w:t>-1.</w:t>
        </w:r>
        <w:r w:rsidR="00686B0F" w:rsidRPr="00686B0F">
          <w:rPr>
            <w:rStyle w:val="a7"/>
            <w:sz w:val="24"/>
            <w:szCs w:val="24"/>
            <w:lang w:val="en-US"/>
          </w:rPr>
          <w:t>ru</w:t>
        </w:r>
      </w:hyperlink>
      <w:r w:rsidR="00686B0F" w:rsidRPr="00686B0F">
        <w:rPr>
          <w:sz w:val="24"/>
          <w:szCs w:val="24"/>
        </w:rPr>
        <w:t>.</w:t>
      </w:r>
      <w:r w:rsidR="00862664" w:rsidRPr="00686B0F">
        <w:rPr>
          <w:sz w:val="24"/>
          <w:szCs w:val="24"/>
        </w:rPr>
        <w:t xml:space="preserve"> </w:t>
      </w:r>
      <w:r w:rsidR="004B5EB3" w:rsidRPr="00686B0F">
        <w:rPr>
          <w:iCs/>
          <w:sz w:val="24"/>
          <w:szCs w:val="24"/>
        </w:rPr>
        <w:t>Извещени</w:t>
      </w:r>
      <w:r w:rsidRPr="00686B0F">
        <w:rPr>
          <w:iCs/>
          <w:sz w:val="24"/>
          <w:szCs w:val="24"/>
        </w:rPr>
        <w:t>ем</w:t>
      </w:r>
      <w:r w:rsidRPr="00686B0F">
        <w:rPr>
          <w:sz w:val="24"/>
          <w:szCs w:val="24"/>
        </w:rPr>
        <w:t xml:space="preserve"> о проведении открытого </w:t>
      </w:r>
      <w:r w:rsidRPr="00686B0F">
        <w:rPr>
          <w:iCs/>
          <w:sz w:val="24"/>
          <w:szCs w:val="24"/>
        </w:rPr>
        <w:t>запроса предложений</w:t>
      </w:r>
      <w:r w:rsidRPr="00686B0F">
        <w:rPr>
          <w:sz w:val="24"/>
          <w:szCs w:val="24"/>
        </w:rPr>
        <w:t xml:space="preserve">, опубликованным </w:t>
      </w:r>
      <w:r w:rsidRPr="00686B0F">
        <w:rPr>
          <w:b/>
          <w:sz w:val="24"/>
          <w:szCs w:val="24"/>
        </w:rPr>
        <w:t>«</w:t>
      </w:r>
      <w:r w:rsidR="00686B0F" w:rsidRPr="00686B0F">
        <w:rPr>
          <w:b/>
          <w:sz w:val="24"/>
          <w:szCs w:val="24"/>
        </w:rPr>
        <w:t>08</w:t>
      </w:r>
      <w:r w:rsidRPr="00686B0F">
        <w:rPr>
          <w:b/>
          <w:sz w:val="24"/>
          <w:szCs w:val="24"/>
        </w:rPr>
        <w:t xml:space="preserve">» </w:t>
      </w:r>
      <w:r w:rsidR="00686B0F" w:rsidRPr="00686B0F">
        <w:rPr>
          <w:b/>
          <w:sz w:val="24"/>
          <w:szCs w:val="24"/>
        </w:rPr>
        <w:t>августа</w:t>
      </w:r>
      <w:r w:rsidRPr="00686B0F">
        <w:rPr>
          <w:b/>
          <w:sz w:val="24"/>
          <w:szCs w:val="24"/>
        </w:rPr>
        <w:t xml:space="preserve"> </w:t>
      </w:r>
      <w:r w:rsidR="009C6DFC" w:rsidRPr="00686B0F">
        <w:rPr>
          <w:b/>
          <w:sz w:val="24"/>
          <w:szCs w:val="24"/>
        </w:rPr>
        <w:t>2018</w:t>
      </w:r>
      <w:r w:rsidRPr="00686B0F">
        <w:rPr>
          <w:b/>
          <w:sz w:val="24"/>
          <w:szCs w:val="24"/>
        </w:rPr>
        <w:t xml:space="preserve"> г.</w:t>
      </w:r>
      <w:r w:rsidRPr="00686B0F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7D593D">
          <w:rPr>
            <w:iCs/>
            <w:sz w:val="24"/>
            <w:szCs w:val="24"/>
          </w:rPr>
          <w:t>www.zakupki.gov.ru</w:t>
        </w:r>
      </w:hyperlink>
      <w:r w:rsidRPr="007D593D">
        <w:rPr>
          <w:iCs/>
          <w:sz w:val="24"/>
          <w:szCs w:val="24"/>
        </w:rPr>
        <w:t>),</w:t>
      </w:r>
      <w:r w:rsidR="009D7F01" w:rsidRPr="007D593D">
        <w:rPr>
          <w:iCs/>
          <w:sz w:val="24"/>
          <w:szCs w:val="24"/>
        </w:rPr>
        <w:t xml:space="preserve"> на сайте </w:t>
      </w:r>
      <w:r w:rsidR="007556FF" w:rsidRPr="007D593D">
        <w:rPr>
          <w:iCs/>
          <w:sz w:val="24"/>
          <w:szCs w:val="24"/>
        </w:rPr>
        <w:t>ПАО «МРСК Центра»</w:t>
      </w:r>
      <w:r w:rsidR="009D7F01" w:rsidRPr="007D593D">
        <w:rPr>
          <w:iCs/>
          <w:sz w:val="24"/>
          <w:szCs w:val="24"/>
        </w:rPr>
        <w:t xml:space="preserve"> (</w:t>
      </w:r>
      <w:hyperlink r:id="rId20" w:history="1">
        <w:r w:rsidR="007556FF" w:rsidRPr="007D593D">
          <w:rPr>
            <w:iCs/>
            <w:sz w:val="24"/>
            <w:szCs w:val="24"/>
          </w:rPr>
          <w:t>www.mrsk-1.ru</w:t>
        </w:r>
      </w:hyperlink>
      <w:r w:rsidR="00862664" w:rsidRPr="007D593D">
        <w:rPr>
          <w:iCs/>
          <w:sz w:val="24"/>
          <w:szCs w:val="24"/>
        </w:rPr>
        <w:t>)</w:t>
      </w:r>
      <w:r w:rsidR="00702B2C" w:rsidRPr="007D593D">
        <w:rPr>
          <w:iCs/>
          <w:sz w:val="24"/>
          <w:szCs w:val="24"/>
        </w:rPr>
        <w:t xml:space="preserve">, на сайте ЭТП, указанном в п. </w:t>
      </w:r>
      <w:r w:rsidR="00402725" w:rsidRPr="007D593D">
        <w:rPr>
          <w:iCs/>
          <w:sz w:val="24"/>
          <w:szCs w:val="24"/>
        </w:rPr>
        <w:fldChar w:fldCharType="begin"/>
      </w:r>
      <w:r w:rsidR="00402725" w:rsidRPr="007D593D">
        <w:rPr>
          <w:iCs/>
          <w:sz w:val="24"/>
          <w:szCs w:val="24"/>
        </w:rPr>
        <w:instrText xml:space="preserve"> REF _Ref440269836 \r \h  \* MERGEFORMAT </w:instrText>
      </w:r>
      <w:r w:rsidR="00402725" w:rsidRPr="007D593D">
        <w:rPr>
          <w:iCs/>
          <w:sz w:val="24"/>
          <w:szCs w:val="24"/>
        </w:rPr>
      </w:r>
      <w:r w:rsidR="00402725" w:rsidRPr="007D593D">
        <w:rPr>
          <w:iCs/>
          <w:sz w:val="24"/>
          <w:szCs w:val="24"/>
        </w:rPr>
        <w:fldChar w:fldCharType="separate"/>
      </w:r>
      <w:r w:rsidR="001F25F5" w:rsidRPr="007D593D">
        <w:rPr>
          <w:iCs/>
          <w:sz w:val="24"/>
          <w:szCs w:val="24"/>
        </w:rPr>
        <w:t>1.1.2</w:t>
      </w:r>
      <w:r w:rsidR="00402725" w:rsidRPr="007D593D">
        <w:rPr>
          <w:iCs/>
          <w:sz w:val="24"/>
          <w:szCs w:val="24"/>
        </w:rPr>
        <w:fldChar w:fldCharType="end"/>
      </w:r>
      <w:r w:rsidR="00702B2C" w:rsidRPr="007D593D">
        <w:rPr>
          <w:iCs/>
          <w:sz w:val="24"/>
          <w:szCs w:val="24"/>
        </w:rPr>
        <w:t xml:space="preserve"> настоящей Документации,</w:t>
      </w:r>
      <w:r w:rsidR="009A7733" w:rsidRPr="007D593D">
        <w:rPr>
          <w:iCs/>
          <w:sz w:val="24"/>
          <w:szCs w:val="24"/>
        </w:rPr>
        <w:t xml:space="preserve"> </w:t>
      </w:r>
      <w:r w:rsidRPr="007D593D">
        <w:rPr>
          <w:iCs/>
          <w:sz w:val="24"/>
          <w:szCs w:val="24"/>
        </w:rPr>
        <w:t>пригласило юридических лиц</w:t>
      </w:r>
      <w:r w:rsidR="005B75A6" w:rsidRPr="007D593D">
        <w:rPr>
          <w:iCs/>
          <w:sz w:val="24"/>
          <w:szCs w:val="24"/>
        </w:rPr>
        <w:t xml:space="preserve"> и физических лиц (в т.</w:t>
      </w:r>
      <w:r w:rsidR="003129D4" w:rsidRPr="007D593D">
        <w:rPr>
          <w:iCs/>
          <w:sz w:val="24"/>
          <w:szCs w:val="24"/>
        </w:rPr>
        <w:t xml:space="preserve"> </w:t>
      </w:r>
      <w:r w:rsidR="005B75A6" w:rsidRPr="007D593D">
        <w:rPr>
          <w:iCs/>
          <w:sz w:val="24"/>
          <w:szCs w:val="24"/>
        </w:rPr>
        <w:t>ч. индивидуальных предпринимателей)</w:t>
      </w:r>
      <w:r w:rsidR="007D593D" w:rsidRPr="007D593D">
        <w:rPr>
          <w:iCs/>
          <w:sz w:val="24"/>
          <w:szCs w:val="24"/>
        </w:rPr>
        <w:t>,</w:t>
      </w:r>
      <w:r w:rsidR="00DC6125" w:rsidRPr="007D593D">
        <w:rPr>
          <w:iCs/>
          <w:sz w:val="24"/>
          <w:szCs w:val="24"/>
        </w:rPr>
        <w:t xml:space="preserve"> </w:t>
      </w:r>
      <w:r w:rsidR="007D593D" w:rsidRPr="007D593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7D593D" w:rsidRPr="007D593D">
        <w:rPr>
          <w:iCs/>
          <w:sz w:val="24"/>
          <w:szCs w:val="24"/>
        </w:rPr>
        <w:t xml:space="preserve"> </w:t>
      </w:r>
      <w:r w:rsidR="00DC6125" w:rsidRPr="007D593D">
        <w:rPr>
          <w:iCs/>
          <w:sz w:val="24"/>
          <w:szCs w:val="24"/>
        </w:rPr>
        <w:t>(далее - Участники)</w:t>
      </w:r>
      <w:r w:rsidR="009D7F01" w:rsidRPr="007D593D">
        <w:rPr>
          <w:iCs/>
          <w:sz w:val="24"/>
          <w:szCs w:val="24"/>
        </w:rPr>
        <w:t xml:space="preserve"> </w:t>
      </w:r>
      <w:r w:rsidR="004B5EB3" w:rsidRPr="007D593D">
        <w:rPr>
          <w:iCs/>
          <w:sz w:val="24"/>
          <w:szCs w:val="24"/>
        </w:rPr>
        <w:t>к участию в процедуре О</w:t>
      </w:r>
      <w:r w:rsidRPr="007D593D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D593D">
        <w:rPr>
          <w:iCs/>
          <w:sz w:val="24"/>
          <w:szCs w:val="24"/>
        </w:rPr>
        <w:t xml:space="preserve">на право заключения </w:t>
      </w:r>
      <w:r w:rsidR="00366652" w:rsidRPr="007D593D">
        <w:rPr>
          <w:iCs/>
          <w:sz w:val="24"/>
          <w:szCs w:val="24"/>
        </w:rPr>
        <w:t>Договор</w:t>
      </w:r>
      <w:r w:rsidR="00090BA8" w:rsidRPr="007D593D">
        <w:rPr>
          <w:iCs/>
          <w:sz w:val="24"/>
          <w:szCs w:val="24"/>
        </w:rPr>
        <w:t>а</w:t>
      </w:r>
      <w:r w:rsidR="00366652" w:rsidRPr="007D593D">
        <w:rPr>
          <w:iCs/>
          <w:sz w:val="24"/>
          <w:szCs w:val="24"/>
        </w:rPr>
        <w:t xml:space="preserve"> на оказание услуг </w:t>
      </w:r>
      <w:r w:rsidR="00090BA8" w:rsidRPr="007D593D">
        <w:rPr>
          <w:iCs/>
          <w:sz w:val="24"/>
          <w:szCs w:val="24"/>
        </w:rPr>
        <w:t xml:space="preserve">по обработке огнезащитными составами конструкций чердачных помещений и кабелей </w:t>
      </w:r>
      <w:r w:rsidR="00366652" w:rsidRPr="007D593D">
        <w:rPr>
          <w:iCs/>
          <w:sz w:val="24"/>
          <w:szCs w:val="24"/>
        </w:rPr>
        <w:t>для нужд ПАО «МРСК Центра»</w:t>
      </w:r>
      <w:r w:rsidR="00702B2C" w:rsidRPr="007D593D">
        <w:rPr>
          <w:iCs/>
          <w:sz w:val="24"/>
          <w:szCs w:val="24"/>
        </w:rPr>
        <w:t xml:space="preserve"> </w:t>
      </w:r>
      <w:r w:rsidR="00862664" w:rsidRPr="007D593D">
        <w:rPr>
          <w:iCs/>
          <w:sz w:val="24"/>
          <w:szCs w:val="24"/>
        </w:rPr>
        <w:t>(филиала «Воронежэнерго»</w:t>
      </w:r>
      <w:r w:rsidR="00090BA8" w:rsidRPr="007D593D">
        <w:rPr>
          <w:iCs/>
          <w:sz w:val="24"/>
          <w:szCs w:val="24"/>
        </w:rPr>
        <w:t>)</w:t>
      </w:r>
      <w:r w:rsidR="00862664" w:rsidRPr="007D593D">
        <w:rPr>
          <w:iCs/>
          <w:sz w:val="24"/>
          <w:szCs w:val="24"/>
        </w:rPr>
        <w:t>, расположенного по адресу: РФ, 394033, г. Воронеж, ул. Арзамасская, 2</w:t>
      </w:r>
      <w:r w:rsidRPr="007D593D">
        <w:rPr>
          <w:iCs/>
          <w:sz w:val="24"/>
          <w:szCs w:val="24"/>
        </w:rPr>
        <w:t>.</w:t>
      </w:r>
      <w:bookmarkEnd w:id="11"/>
      <w:bookmarkEnd w:id="12"/>
      <w:bookmarkEnd w:id="13"/>
    </w:p>
    <w:p w:rsidR="00717F60" w:rsidRPr="007D593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D593D">
        <w:rPr>
          <w:iCs/>
          <w:sz w:val="24"/>
          <w:szCs w:val="24"/>
        </w:rPr>
        <w:t xml:space="preserve">Настоящий </w:t>
      </w:r>
      <w:r w:rsidR="004B5EB3" w:rsidRPr="007D593D">
        <w:rPr>
          <w:iCs/>
          <w:sz w:val="24"/>
          <w:szCs w:val="24"/>
        </w:rPr>
        <w:t>З</w:t>
      </w:r>
      <w:r w:rsidRPr="007D593D">
        <w:rPr>
          <w:iCs/>
          <w:sz w:val="24"/>
          <w:szCs w:val="24"/>
        </w:rPr>
        <w:t>апрос предложений проводится в соответствии с правилами и с</w:t>
      </w:r>
      <w:r w:rsidRPr="007D593D">
        <w:rPr>
          <w:sz w:val="24"/>
          <w:szCs w:val="24"/>
        </w:rPr>
        <w:t xml:space="preserve"> использованием функционала </w:t>
      </w:r>
      <w:r w:rsidR="00702B2C" w:rsidRPr="007D593D">
        <w:rPr>
          <w:sz w:val="24"/>
          <w:szCs w:val="24"/>
        </w:rPr>
        <w:t>электронной торговой площадк</w:t>
      </w:r>
      <w:r w:rsidR="00414AB1" w:rsidRPr="007D593D">
        <w:rPr>
          <w:sz w:val="24"/>
          <w:szCs w:val="24"/>
        </w:rPr>
        <w:t>и</w:t>
      </w:r>
      <w:r w:rsidR="00702B2C" w:rsidRPr="007D593D">
        <w:rPr>
          <w:sz w:val="24"/>
          <w:szCs w:val="24"/>
        </w:rPr>
        <w:t xml:space="preserve"> </w:t>
      </w:r>
      <w:r w:rsidR="000D70B6" w:rsidRPr="007D593D">
        <w:rPr>
          <w:sz w:val="24"/>
          <w:szCs w:val="24"/>
        </w:rPr>
        <w:t>П</w:t>
      </w:r>
      <w:r w:rsidR="00702B2C" w:rsidRPr="007D593D">
        <w:rPr>
          <w:sz w:val="24"/>
          <w:szCs w:val="24"/>
        </w:rPr>
        <w:t xml:space="preserve">АО «Россети» </w:t>
      </w:r>
      <w:hyperlink r:id="rId21" w:history="1">
        <w:r w:rsidR="00862664" w:rsidRPr="007D593D">
          <w:rPr>
            <w:rStyle w:val="a7"/>
            <w:sz w:val="24"/>
            <w:szCs w:val="24"/>
          </w:rPr>
          <w:t>etp.rosseti.ru</w:t>
        </w:r>
      </w:hyperlink>
      <w:r w:rsidR="00862664" w:rsidRPr="007D593D">
        <w:rPr>
          <w:sz w:val="24"/>
          <w:szCs w:val="24"/>
        </w:rPr>
        <w:t xml:space="preserve"> </w:t>
      </w:r>
      <w:r w:rsidR="00702B2C" w:rsidRPr="007D593D">
        <w:rPr>
          <w:sz w:val="24"/>
          <w:szCs w:val="24"/>
        </w:rPr>
        <w:t>(далее — ЭТП)</w:t>
      </w:r>
      <w:r w:rsidR="005B75A6" w:rsidRPr="007D593D">
        <w:rPr>
          <w:sz w:val="24"/>
          <w:szCs w:val="24"/>
        </w:rPr>
        <w:t>.</w:t>
      </w:r>
      <w:bookmarkEnd w:id="14"/>
    </w:p>
    <w:p w:rsidR="00717F60" w:rsidRPr="007D593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D593D">
        <w:rPr>
          <w:sz w:val="24"/>
          <w:szCs w:val="24"/>
        </w:rPr>
        <w:t>Заказчик</w:t>
      </w:r>
      <w:r w:rsidR="00702B2C" w:rsidRPr="007D593D">
        <w:rPr>
          <w:sz w:val="24"/>
          <w:szCs w:val="24"/>
        </w:rPr>
        <w:t xml:space="preserve">: </w:t>
      </w:r>
      <w:r w:rsidR="00702B2C" w:rsidRPr="007D593D">
        <w:rPr>
          <w:iCs/>
          <w:sz w:val="24"/>
          <w:szCs w:val="24"/>
        </w:rPr>
        <w:t>ПАО «МРСК Центра».</w:t>
      </w:r>
      <w:r w:rsidRPr="007D593D">
        <w:rPr>
          <w:rStyle w:val="aa"/>
          <w:sz w:val="24"/>
          <w:szCs w:val="24"/>
        </w:rPr>
        <w:t xml:space="preserve"> </w:t>
      </w:r>
      <w:bookmarkEnd w:id="15"/>
    </w:p>
    <w:p w:rsidR="008C4223" w:rsidRPr="007D593D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D593D">
        <w:rPr>
          <w:sz w:val="24"/>
          <w:szCs w:val="24"/>
        </w:rPr>
        <w:t>Предмет З</w:t>
      </w:r>
      <w:r w:rsidR="00717F60" w:rsidRPr="007D593D">
        <w:rPr>
          <w:sz w:val="24"/>
          <w:szCs w:val="24"/>
        </w:rPr>
        <w:t>апроса предложений</w:t>
      </w:r>
      <w:r w:rsidR="00702B2C" w:rsidRPr="007D593D">
        <w:rPr>
          <w:sz w:val="24"/>
          <w:szCs w:val="24"/>
        </w:rPr>
        <w:t>:</w:t>
      </w:r>
      <w:bookmarkEnd w:id="16"/>
    </w:p>
    <w:p w:rsidR="00A40714" w:rsidRPr="007D593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D593D">
        <w:rPr>
          <w:b/>
          <w:sz w:val="24"/>
          <w:szCs w:val="24"/>
          <w:u w:val="single"/>
        </w:rPr>
        <w:t>Лот №1:</w:t>
      </w:r>
      <w:r w:rsidR="00717F60" w:rsidRPr="007D593D">
        <w:rPr>
          <w:sz w:val="24"/>
          <w:szCs w:val="24"/>
        </w:rPr>
        <w:t xml:space="preserve"> право заключения </w:t>
      </w:r>
      <w:r w:rsidR="00123C70" w:rsidRPr="007D593D">
        <w:rPr>
          <w:sz w:val="24"/>
          <w:szCs w:val="24"/>
        </w:rPr>
        <w:t>Договор</w:t>
      </w:r>
      <w:r w:rsidR="00090BA8" w:rsidRPr="007D593D">
        <w:rPr>
          <w:sz w:val="24"/>
          <w:szCs w:val="24"/>
        </w:rPr>
        <w:t>а</w:t>
      </w:r>
      <w:r w:rsidR="00A40714" w:rsidRPr="007D593D">
        <w:rPr>
          <w:sz w:val="24"/>
          <w:szCs w:val="24"/>
        </w:rPr>
        <w:t xml:space="preserve"> </w:t>
      </w:r>
      <w:r w:rsidR="00090BA8" w:rsidRPr="007D593D">
        <w:rPr>
          <w:iCs/>
          <w:sz w:val="24"/>
          <w:szCs w:val="24"/>
        </w:rPr>
        <w:t>на оказание услуг по обработке огнезащитными составами конструкций чердачных помещений и кабелей</w:t>
      </w:r>
      <w:r w:rsidR="00090BA8" w:rsidRPr="007D593D">
        <w:rPr>
          <w:sz w:val="24"/>
          <w:szCs w:val="24"/>
        </w:rPr>
        <w:t xml:space="preserve"> </w:t>
      </w:r>
      <w:r w:rsidR="00366652" w:rsidRPr="007D593D">
        <w:rPr>
          <w:sz w:val="24"/>
          <w:szCs w:val="24"/>
        </w:rPr>
        <w:t>для нужд ПАО «МРСК Центра»</w:t>
      </w:r>
      <w:r w:rsidR="00702B2C" w:rsidRPr="007D593D">
        <w:rPr>
          <w:sz w:val="24"/>
          <w:szCs w:val="24"/>
        </w:rPr>
        <w:t xml:space="preserve"> (филиал</w:t>
      </w:r>
      <w:r w:rsidR="00090BA8" w:rsidRPr="007D593D">
        <w:rPr>
          <w:sz w:val="24"/>
          <w:szCs w:val="24"/>
        </w:rPr>
        <w:t>а</w:t>
      </w:r>
      <w:r w:rsidR="00702B2C" w:rsidRPr="007D593D">
        <w:rPr>
          <w:sz w:val="24"/>
          <w:szCs w:val="24"/>
        </w:rPr>
        <w:t xml:space="preserve"> «Воронежэнерго</w:t>
      </w:r>
      <w:r w:rsidR="00862664" w:rsidRPr="007D593D">
        <w:rPr>
          <w:sz w:val="24"/>
          <w:szCs w:val="24"/>
        </w:rPr>
        <w:t>»</w:t>
      </w:r>
      <w:r w:rsidR="00702B2C" w:rsidRPr="007D593D">
        <w:rPr>
          <w:sz w:val="24"/>
          <w:szCs w:val="24"/>
        </w:rPr>
        <w:t>)</w:t>
      </w:r>
      <w:bookmarkEnd w:id="17"/>
      <w:r w:rsidR="00702B2C" w:rsidRPr="007D593D">
        <w:rPr>
          <w:sz w:val="24"/>
          <w:szCs w:val="24"/>
        </w:rPr>
        <w:t>.</w:t>
      </w:r>
    </w:p>
    <w:p w:rsidR="008C4223" w:rsidRPr="007D593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D593D">
        <w:rPr>
          <w:sz w:val="24"/>
          <w:szCs w:val="24"/>
        </w:rPr>
        <w:t xml:space="preserve">Количество лотов: </w:t>
      </w:r>
      <w:r w:rsidRPr="007D593D">
        <w:rPr>
          <w:b/>
          <w:sz w:val="24"/>
          <w:szCs w:val="24"/>
        </w:rPr>
        <w:t>1 (один)</w:t>
      </w:r>
      <w:r w:rsidRPr="007D593D">
        <w:rPr>
          <w:sz w:val="24"/>
          <w:szCs w:val="24"/>
        </w:rPr>
        <w:t>.</w:t>
      </w:r>
    </w:p>
    <w:bookmarkEnd w:id="18"/>
    <w:p w:rsidR="00804801" w:rsidRPr="007D593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D593D">
        <w:rPr>
          <w:sz w:val="24"/>
          <w:szCs w:val="24"/>
        </w:rPr>
        <w:t xml:space="preserve">Частичное </w:t>
      </w:r>
      <w:r w:rsidR="00366652" w:rsidRPr="007D593D">
        <w:rPr>
          <w:sz w:val="24"/>
          <w:szCs w:val="24"/>
        </w:rPr>
        <w:t xml:space="preserve">оказание </w:t>
      </w:r>
      <w:r w:rsidR="00AD3EBC" w:rsidRPr="007D593D">
        <w:rPr>
          <w:sz w:val="24"/>
          <w:szCs w:val="24"/>
        </w:rPr>
        <w:t>услуг</w:t>
      </w:r>
      <w:r w:rsidRPr="007D593D">
        <w:rPr>
          <w:sz w:val="24"/>
          <w:szCs w:val="24"/>
        </w:rPr>
        <w:t xml:space="preserve"> не допускается.</w:t>
      </w:r>
    </w:p>
    <w:p w:rsidR="00717F60" w:rsidRPr="007D593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D593D">
        <w:rPr>
          <w:sz w:val="24"/>
          <w:szCs w:val="24"/>
        </w:rPr>
        <w:t>Сроки</w:t>
      </w:r>
      <w:r w:rsidR="00717F60" w:rsidRPr="007D593D">
        <w:rPr>
          <w:sz w:val="24"/>
          <w:szCs w:val="24"/>
        </w:rPr>
        <w:t xml:space="preserve"> </w:t>
      </w:r>
      <w:r w:rsidR="00366652" w:rsidRPr="007D593D">
        <w:rPr>
          <w:sz w:val="24"/>
          <w:szCs w:val="24"/>
        </w:rPr>
        <w:t>оказания услуг</w:t>
      </w:r>
      <w:r w:rsidR="00717F60" w:rsidRPr="007D593D">
        <w:rPr>
          <w:sz w:val="24"/>
          <w:szCs w:val="24"/>
        </w:rPr>
        <w:t xml:space="preserve">: </w:t>
      </w:r>
      <w:r w:rsidR="003942F2" w:rsidRPr="007D593D">
        <w:rPr>
          <w:sz w:val="24"/>
          <w:szCs w:val="24"/>
        </w:rPr>
        <w:t>с даты заключения Договора по 31.12.2018г.</w:t>
      </w:r>
      <w:bookmarkEnd w:id="19"/>
    </w:p>
    <w:p w:rsidR="008D2928" w:rsidRPr="00B37F03" w:rsidRDefault="00827EA4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7D593D">
        <w:rPr>
          <w:sz w:val="24"/>
          <w:szCs w:val="24"/>
        </w:rPr>
        <w:t>Оказание услуг Исполнителем будет осуществляться на объектах Заказчика</w:t>
      </w:r>
      <w:r w:rsidRPr="00827EA4">
        <w:rPr>
          <w:sz w:val="24"/>
          <w:szCs w:val="24"/>
        </w:rPr>
        <w:t xml:space="preserve"> (в соответствии </w:t>
      </w:r>
      <w:r w:rsidRPr="00B37F03">
        <w:rPr>
          <w:sz w:val="24"/>
          <w:szCs w:val="24"/>
        </w:rPr>
        <w:t>с Техническим заданием)</w:t>
      </w:r>
      <w:r w:rsidR="00366652" w:rsidRPr="00B37F03">
        <w:rPr>
          <w:sz w:val="24"/>
          <w:szCs w:val="24"/>
        </w:rPr>
        <w:t>.</w:t>
      </w:r>
      <w:bookmarkEnd w:id="20"/>
    </w:p>
    <w:p w:rsidR="00717F60" w:rsidRPr="00B37F03" w:rsidRDefault="00B37F0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B37F03">
        <w:rPr>
          <w:sz w:val="24"/>
          <w:szCs w:val="24"/>
        </w:rPr>
        <w:t>Форма и порядок оплаты: 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691FB1" w:rsidRPr="00B37F03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F25F5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1F25F5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F25F5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5C3F43">
        <w:rPr>
          <w:sz w:val="24"/>
          <w:szCs w:val="24"/>
        </w:rPr>
        <w:fldChar w:fldCharType="begin"/>
      </w:r>
      <w:r w:rsidR="005C3F43">
        <w:rPr>
          <w:sz w:val="24"/>
          <w:szCs w:val="24"/>
        </w:rPr>
        <w:instrText xml:space="preserve"> REF _Ref440270637 \r \h </w:instrText>
      </w:r>
      <w:r w:rsidR="005C3F43">
        <w:rPr>
          <w:sz w:val="24"/>
          <w:szCs w:val="24"/>
        </w:rPr>
      </w:r>
      <w:r w:rsidR="005C3F43">
        <w:rPr>
          <w:sz w:val="24"/>
          <w:szCs w:val="24"/>
        </w:rPr>
        <w:fldChar w:fldCharType="separate"/>
      </w:r>
      <w:r w:rsidR="005C3F43">
        <w:rPr>
          <w:sz w:val="24"/>
          <w:szCs w:val="24"/>
        </w:rPr>
        <w:t>1.1.5</w:t>
      </w:r>
      <w:r w:rsidR="005C3F43">
        <w:rPr>
          <w:sz w:val="24"/>
          <w:szCs w:val="24"/>
        </w:rPr>
        <w:fldChar w:fldCharType="end"/>
      </w:r>
      <w:r w:rsidR="005C3F43" w:rsidRPr="0022360B">
        <w:rPr>
          <w:sz w:val="24"/>
          <w:szCs w:val="24"/>
        </w:rPr>
        <w:t xml:space="preserve">, </w:t>
      </w:r>
      <w:r w:rsidR="005C3F43">
        <w:rPr>
          <w:sz w:val="24"/>
          <w:szCs w:val="24"/>
        </w:rPr>
        <w:fldChar w:fldCharType="begin"/>
      </w:r>
      <w:r w:rsidR="005C3F43">
        <w:rPr>
          <w:sz w:val="24"/>
          <w:szCs w:val="24"/>
        </w:rPr>
        <w:instrText xml:space="preserve"> REF _Ref440270651 \r \h </w:instrText>
      </w:r>
      <w:r w:rsidR="005C3F43">
        <w:rPr>
          <w:sz w:val="24"/>
          <w:szCs w:val="24"/>
        </w:rPr>
      </w:r>
      <w:r w:rsidR="005C3F43">
        <w:rPr>
          <w:sz w:val="24"/>
          <w:szCs w:val="24"/>
        </w:rPr>
        <w:fldChar w:fldCharType="separate"/>
      </w:r>
      <w:r w:rsidR="005C3F43">
        <w:rPr>
          <w:sz w:val="24"/>
          <w:szCs w:val="24"/>
        </w:rPr>
        <w:t>1.1.6</w:t>
      </w:r>
      <w:r w:rsidR="005C3F43">
        <w:rPr>
          <w:sz w:val="24"/>
          <w:szCs w:val="24"/>
        </w:rPr>
        <w:fldChar w:fldCharType="end"/>
      </w:r>
      <w:r w:rsidR="005C3F43" w:rsidRPr="0022360B">
        <w:rPr>
          <w:sz w:val="24"/>
          <w:szCs w:val="24"/>
        </w:rPr>
        <w:t xml:space="preserve">, </w:t>
      </w:r>
      <w:r w:rsidR="005C3F43">
        <w:rPr>
          <w:sz w:val="24"/>
          <w:szCs w:val="24"/>
        </w:rPr>
        <w:fldChar w:fldCharType="begin"/>
      </w:r>
      <w:r w:rsidR="005C3F43">
        <w:rPr>
          <w:sz w:val="24"/>
          <w:szCs w:val="24"/>
        </w:rPr>
        <w:instrText xml:space="preserve"> REF _Ref440270663 \r \h </w:instrText>
      </w:r>
      <w:r w:rsidR="005C3F43">
        <w:rPr>
          <w:sz w:val="24"/>
          <w:szCs w:val="24"/>
        </w:rPr>
      </w:r>
      <w:r w:rsidR="005C3F43">
        <w:rPr>
          <w:sz w:val="24"/>
          <w:szCs w:val="24"/>
        </w:rPr>
        <w:fldChar w:fldCharType="separate"/>
      </w:r>
      <w:r w:rsidR="005C3F43">
        <w:rPr>
          <w:sz w:val="24"/>
          <w:szCs w:val="24"/>
        </w:rPr>
        <w:t>1.1.7</w:t>
      </w:r>
      <w:r w:rsidR="005C3F43">
        <w:rPr>
          <w:sz w:val="24"/>
          <w:szCs w:val="24"/>
        </w:rPr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5C3F43">
        <w:rPr>
          <w:sz w:val="24"/>
          <w:szCs w:val="24"/>
        </w:rPr>
        <w:fldChar w:fldCharType="begin"/>
      </w:r>
      <w:r w:rsidR="005C3F43">
        <w:rPr>
          <w:sz w:val="24"/>
          <w:szCs w:val="24"/>
        </w:rPr>
        <w:instrText xml:space="preserve"> REF _Ref440270637 \r \h </w:instrText>
      </w:r>
      <w:r w:rsidR="005C3F43">
        <w:rPr>
          <w:sz w:val="24"/>
          <w:szCs w:val="24"/>
        </w:rPr>
      </w:r>
      <w:r w:rsidR="005C3F43">
        <w:rPr>
          <w:sz w:val="24"/>
          <w:szCs w:val="24"/>
        </w:rPr>
        <w:fldChar w:fldCharType="separate"/>
      </w:r>
      <w:r w:rsidR="005C3F43">
        <w:rPr>
          <w:sz w:val="24"/>
          <w:szCs w:val="24"/>
        </w:rPr>
        <w:t>1.1.5</w:t>
      </w:r>
      <w:r w:rsidR="005C3F43">
        <w:rPr>
          <w:sz w:val="24"/>
          <w:szCs w:val="24"/>
        </w:rPr>
        <w:fldChar w:fldCharType="end"/>
      </w:r>
      <w:r w:rsidR="005C3F43" w:rsidRPr="0022360B">
        <w:rPr>
          <w:sz w:val="24"/>
          <w:szCs w:val="24"/>
        </w:rPr>
        <w:t xml:space="preserve">, </w:t>
      </w:r>
      <w:r w:rsidR="005C3F43">
        <w:rPr>
          <w:sz w:val="24"/>
          <w:szCs w:val="24"/>
        </w:rPr>
        <w:fldChar w:fldCharType="begin"/>
      </w:r>
      <w:r w:rsidR="005C3F43">
        <w:rPr>
          <w:sz w:val="24"/>
          <w:szCs w:val="24"/>
        </w:rPr>
        <w:instrText xml:space="preserve"> REF _Ref440270651 \r \h </w:instrText>
      </w:r>
      <w:r w:rsidR="005C3F43">
        <w:rPr>
          <w:sz w:val="24"/>
          <w:szCs w:val="24"/>
        </w:rPr>
      </w:r>
      <w:r w:rsidR="005C3F43">
        <w:rPr>
          <w:sz w:val="24"/>
          <w:szCs w:val="24"/>
        </w:rPr>
        <w:fldChar w:fldCharType="separate"/>
      </w:r>
      <w:r w:rsidR="005C3F43">
        <w:rPr>
          <w:sz w:val="24"/>
          <w:szCs w:val="24"/>
        </w:rPr>
        <w:t>1.1.6</w:t>
      </w:r>
      <w:r w:rsidR="005C3F43">
        <w:rPr>
          <w:sz w:val="24"/>
          <w:szCs w:val="24"/>
        </w:rPr>
        <w:fldChar w:fldCharType="end"/>
      </w:r>
      <w:r w:rsidR="005C3F43" w:rsidRPr="0022360B">
        <w:rPr>
          <w:sz w:val="24"/>
          <w:szCs w:val="24"/>
        </w:rPr>
        <w:t xml:space="preserve">, </w:t>
      </w:r>
      <w:r w:rsidR="005C3F43">
        <w:rPr>
          <w:sz w:val="24"/>
          <w:szCs w:val="24"/>
        </w:rPr>
        <w:fldChar w:fldCharType="begin"/>
      </w:r>
      <w:r w:rsidR="005C3F43">
        <w:rPr>
          <w:sz w:val="24"/>
          <w:szCs w:val="24"/>
        </w:rPr>
        <w:instrText xml:space="preserve"> REF _Ref440270663 \r \h </w:instrText>
      </w:r>
      <w:r w:rsidR="005C3F43">
        <w:rPr>
          <w:sz w:val="24"/>
          <w:szCs w:val="24"/>
        </w:rPr>
      </w:r>
      <w:r w:rsidR="005C3F43">
        <w:rPr>
          <w:sz w:val="24"/>
          <w:szCs w:val="24"/>
        </w:rPr>
        <w:fldChar w:fldCharType="separate"/>
      </w:r>
      <w:r w:rsidR="005C3F43">
        <w:rPr>
          <w:sz w:val="24"/>
          <w:szCs w:val="24"/>
        </w:rPr>
        <w:t>1.1.7</w:t>
      </w:r>
      <w:r w:rsidR="005C3F43">
        <w:rPr>
          <w:sz w:val="24"/>
          <w:szCs w:val="24"/>
        </w:rPr>
        <w:fldChar w:fldCharType="end"/>
      </w:r>
      <w:r w:rsidR="005C3F43">
        <w:rPr>
          <w:sz w:val="24"/>
          <w:szCs w:val="24"/>
        </w:rPr>
        <w:t xml:space="preserve"> </w:t>
      </w:r>
      <w:r w:rsidRPr="00AE1D21">
        <w:rPr>
          <w:sz w:val="24"/>
          <w:szCs w:val="24"/>
        </w:rPr>
        <w:t>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668D0" w:rsidRPr="0022360B">
        <w:rPr>
          <w:sz w:val="24"/>
          <w:szCs w:val="24"/>
        </w:rPr>
        <w:t xml:space="preserve">в п. </w:t>
      </w:r>
      <w:r w:rsidR="004668D0">
        <w:rPr>
          <w:sz w:val="24"/>
          <w:szCs w:val="24"/>
        </w:rPr>
        <w:fldChar w:fldCharType="begin"/>
      </w:r>
      <w:r w:rsidR="004668D0">
        <w:rPr>
          <w:sz w:val="24"/>
          <w:szCs w:val="24"/>
        </w:rPr>
        <w:instrText xml:space="preserve"> REF _Ref440270663 \r \h </w:instrText>
      </w:r>
      <w:r w:rsidR="004668D0">
        <w:rPr>
          <w:sz w:val="24"/>
          <w:szCs w:val="24"/>
        </w:rPr>
      </w:r>
      <w:r w:rsidR="004668D0">
        <w:rPr>
          <w:sz w:val="24"/>
          <w:szCs w:val="24"/>
        </w:rPr>
        <w:fldChar w:fldCharType="separate"/>
      </w:r>
      <w:r w:rsidR="004668D0">
        <w:rPr>
          <w:sz w:val="24"/>
          <w:szCs w:val="24"/>
        </w:rPr>
        <w:t>1.1.</w:t>
      </w:r>
      <w:r w:rsidR="004668D0">
        <w:rPr>
          <w:sz w:val="24"/>
          <w:szCs w:val="24"/>
        </w:rPr>
        <w:fldChar w:fldCharType="end"/>
      </w:r>
      <w:r w:rsidR="004668D0">
        <w:rPr>
          <w:sz w:val="24"/>
          <w:szCs w:val="24"/>
        </w:rPr>
        <w:t xml:space="preserve">5, </w:t>
      </w:r>
      <w:r w:rsidR="004668D0" w:rsidRPr="0022360B">
        <w:rPr>
          <w:sz w:val="24"/>
          <w:szCs w:val="24"/>
        </w:rPr>
        <w:t xml:space="preserve">п. </w:t>
      </w:r>
      <w:r w:rsidR="004668D0">
        <w:rPr>
          <w:sz w:val="24"/>
          <w:szCs w:val="24"/>
        </w:rPr>
        <w:fldChar w:fldCharType="begin"/>
      </w:r>
      <w:r w:rsidR="004668D0">
        <w:rPr>
          <w:sz w:val="24"/>
          <w:szCs w:val="24"/>
        </w:rPr>
        <w:instrText xml:space="preserve"> REF _Ref440270663 \r \h </w:instrText>
      </w:r>
      <w:r w:rsidR="004668D0">
        <w:rPr>
          <w:sz w:val="24"/>
          <w:szCs w:val="24"/>
        </w:rPr>
      </w:r>
      <w:r w:rsidR="004668D0">
        <w:rPr>
          <w:sz w:val="24"/>
          <w:szCs w:val="24"/>
        </w:rPr>
        <w:fldChar w:fldCharType="separate"/>
      </w:r>
      <w:r w:rsidR="004668D0">
        <w:rPr>
          <w:sz w:val="24"/>
          <w:szCs w:val="24"/>
        </w:rPr>
        <w:t>1.1.7</w:t>
      </w:r>
      <w:r w:rsidR="004668D0">
        <w:rPr>
          <w:sz w:val="24"/>
          <w:szCs w:val="24"/>
        </w:rPr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279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280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1F25F5" w:rsidRPr="001F25F5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281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282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283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5294"/>
      <w:bookmarkStart w:id="63" w:name="_Toc469488338"/>
      <w:bookmarkStart w:id="64" w:name="_Toc471894859"/>
      <w:bookmarkStart w:id="65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F25F5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bookmarkStart w:id="79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F25F5" w:rsidRPr="001F25F5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bookmarkStart w:id="93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25F5" w:rsidRPr="001F25F5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5297"/>
      <w:bookmarkStart w:id="105" w:name="_Toc469488341"/>
      <w:bookmarkStart w:id="106" w:name="_Toc471894862"/>
      <w:bookmarkStart w:id="107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1F25F5" w:rsidRPr="001F25F5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F25F5" w:rsidRPr="001F25F5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1F25F5" w:rsidRPr="001F25F5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25F5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25F5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5298"/>
      <w:bookmarkStart w:id="119" w:name="_Toc469488342"/>
      <w:bookmarkStart w:id="120" w:name="_Toc471894863"/>
      <w:bookmarkStart w:id="121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25F5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5299"/>
      <w:bookmarkStart w:id="133" w:name="_Toc469488343"/>
      <w:bookmarkStart w:id="134" w:name="_Toc471894864"/>
      <w:bookmarkStart w:id="135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25F5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25F5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290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291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5302"/>
      <w:bookmarkStart w:id="159" w:name="_Toc469488346"/>
      <w:bookmarkStart w:id="160" w:name="_Toc471894867"/>
      <w:bookmarkStart w:id="161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5303"/>
      <w:bookmarkStart w:id="178" w:name="_Toc469488347"/>
      <w:bookmarkStart w:id="179" w:name="_Toc471894868"/>
      <w:bookmarkStart w:id="180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F25F5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5304"/>
      <w:bookmarkStart w:id="197" w:name="_Toc469488348"/>
      <w:bookmarkStart w:id="198" w:name="_Toc471894869"/>
      <w:bookmarkStart w:id="199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5306"/>
      <w:bookmarkStart w:id="217" w:name="_Toc469488350"/>
      <w:bookmarkStart w:id="218" w:name="_Toc471894871"/>
      <w:bookmarkStart w:id="219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F25F5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5307"/>
      <w:bookmarkStart w:id="235" w:name="_Toc469488351"/>
      <w:bookmarkStart w:id="236" w:name="_Toc471894872"/>
      <w:bookmarkStart w:id="237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5308"/>
      <w:bookmarkStart w:id="254" w:name="_Toc469488352"/>
      <w:bookmarkStart w:id="255" w:name="_Toc471894873"/>
      <w:bookmarkStart w:id="256" w:name="_Toc498590298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8354"/>
      <w:bookmarkStart w:id="265" w:name="_Toc471894875"/>
      <w:bookmarkStart w:id="266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F25F5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8355"/>
      <w:bookmarkStart w:id="269" w:name="_Toc471894876"/>
      <w:bookmarkStart w:id="270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8356"/>
      <w:bookmarkStart w:id="274" w:name="_Toc471894877"/>
      <w:bookmarkStart w:id="275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8357"/>
      <w:bookmarkStart w:id="278" w:name="_Toc471894878"/>
      <w:bookmarkStart w:id="279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8358"/>
      <w:bookmarkStart w:id="282" w:name="_Toc471894879"/>
      <w:bookmarkStart w:id="283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8359"/>
      <w:bookmarkStart w:id="286" w:name="_Toc471894880"/>
      <w:bookmarkStart w:id="287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8360"/>
      <w:bookmarkStart w:id="290" w:name="_Toc471894881"/>
      <w:bookmarkStart w:id="291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5311"/>
      <w:bookmarkStart w:id="308" w:name="_Toc469488363"/>
      <w:bookmarkStart w:id="309" w:name="_Toc471894884"/>
      <w:bookmarkStart w:id="310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1F25F5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1F25F5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5312"/>
      <w:bookmarkStart w:id="327" w:name="_Toc469488364"/>
      <w:bookmarkStart w:id="328" w:name="_Toc471894885"/>
      <w:bookmarkStart w:id="329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311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312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5315"/>
      <w:bookmarkStart w:id="350" w:name="_Toc469488367"/>
      <w:bookmarkStart w:id="351" w:name="_Toc471894888"/>
      <w:bookmarkStart w:id="352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1F25F5" w:rsidRPr="001F25F5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1F25F5" w:rsidRPr="001F25F5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1F25F5" w:rsidRPr="001F25F5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</w:t>
      </w:r>
      <w:r w:rsidR="00882379">
        <w:rPr>
          <w:bCs w:val="0"/>
          <w:sz w:val="24"/>
          <w:szCs w:val="24"/>
        </w:rPr>
        <w:t xml:space="preserve"> </w:t>
      </w:r>
      <w:r w:rsidR="00717F60" w:rsidRPr="001E3137">
        <w:rPr>
          <w:bCs w:val="0"/>
          <w:sz w:val="24"/>
          <w:szCs w:val="24"/>
        </w:rPr>
        <w:t>рассмотрения по существу.</w:t>
      </w:r>
      <w:bookmarkEnd w:id="35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1F25F5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5316"/>
      <w:bookmarkStart w:id="372" w:name="_Toc469488368"/>
      <w:bookmarkStart w:id="373" w:name="_Toc471894889"/>
      <w:bookmarkStart w:id="374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8"/>
      <w:bookmarkEnd w:id="359"/>
      <w:bookmarkEnd w:id="360"/>
      <w:r w:rsidRPr="00E71A48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5317"/>
      <w:bookmarkStart w:id="387" w:name="_Toc469488369"/>
      <w:bookmarkStart w:id="388" w:name="_Toc471894890"/>
      <w:bookmarkStart w:id="389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5318"/>
      <w:bookmarkStart w:id="403" w:name="_Toc469488370"/>
      <w:bookmarkStart w:id="404" w:name="_Toc471894891"/>
      <w:bookmarkStart w:id="405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5319"/>
      <w:bookmarkStart w:id="418" w:name="_Toc469488371"/>
      <w:bookmarkStart w:id="419" w:name="_Toc471894892"/>
      <w:bookmarkStart w:id="420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5320"/>
      <w:bookmarkStart w:id="432" w:name="_Toc469488372"/>
      <w:bookmarkStart w:id="433" w:name="_Toc471894893"/>
      <w:bookmarkStart w:id="434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FF3DD3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4794"/>
      <w:bookmarkStart w:id="446" w:name="_Toc468875321"/>
      <w:bookmarkStart w:id="447" w:name="_Toc469488373"/>
      <w:bookmarkStart w:id="448" w:name="_Toc471894894"/>
      <w:bookmarkStart w:id="449" w:name="_Toc498590319"/>
      <w:r w:rsidRPr="00FF3DD3">
        <w:rPr>
          <w:szCs w:val="24"/>
        </w:rPr>
        <w:t xml:space="preserve">Начальная (максимальная) цена </w:t>
      </w:r>
      <w:r w:rsidR="00123C70" w:rsidRPr="00FF3DD3">
        <w:rPr>
          <w:szCs w:val="24"/>
        </w:rPr>
        <w:t>Договор</w:t>
      </w:r>
      <w:r w:rsidRPr="00FF3DD3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AC1EE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C1EE5">
        <w:rPr>
          <w:bCs w:val="0"/>
          <w:sz w:val="24"/>
          <w:szCs w:val="24"/>
        </w:rPr>
        <w:t xml:space="preserve">Начальная (максимальная) цена </w:t>
      </w:r>
      <w:r w:rsidR="00123C70" w:rsidRPr="00AC1EE5">
        <w:rPr>
          <w:bCs w:val="0"/>
          <w:sz w:val="24"/>
          <w:szCs w:val="24"/>
        </w:rPr>
        <w:t>Договор</w:t>
      </w:r>
      <w:r w:rsidRPr="00AC1EE5">
        <w:rPr>
          <w:bCs w:val="0"/>
          <w:sz w:val="24"/>
          <w:szCs w:val="24"/>
        </w:rPr>
        <w:t>а</w:t>
      </w:r>
      <w:r w:rsidR="00216641" w:rsidRPr="00AC1EE5">
        <w:rPr>
          <w:bCs w:val="0"/>
          <w:sz w:val="24"/>
          <w:szCs w:val="24"/>
        </w:rPr>
        <w:t>:</w:t>
      </w:r>
    </w:p>
    <w:p w:rsidR="00717F60" w:rsidRPr="00AC1EE5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C1EE5">
        <w:rPr>
          <w:b/>
          <w:bCs w:val="0"/>
          <w:sz w:val="24"/>
          <w:szCs w:val="24"/>
          <w:u w:val="single"/>
        </w:rPr>
        <w:t>По Лоту №1:</w:t>
      </w:r>
      <w:r w:rsidR="00717F60" w:rsidRPr="00AC1EE5">
        <w:rPr>
          <w:bCs w:val="0"/>
          <w:sz w:val="24"/>
          <w:szCs w:val="24"/>
        </w:rPr>
        <w:t xml:space="preserve"> </w:t>
      </w:r>
      <w:r w:rsidR="00AC1EE5" w:rsidRPr="00AC1EE5">
        <w:rPr>
          <w:b/>
          <w:sz w:val="24"/>
          <w:szCs w:val="24"/>
        </w:rPr>
        <w:t>1 770 000,00</w:t>
      </w:r>
      <w:r w:rsidR="00AC1EE5" w:rsidRPr="00AC1EE5">
        <w:rPr>
          <w:sz w:val="24"/>
          <w:szCs w:val="24"/>
        </w:rPr>
        <w:t xml:space="preserve"> (Один миллион семьсот семьдесят тысяч) рублей 00 копеек РФ, без учета НДС; НДС составляет </w:t>
      </w:r>
      <w:r w:rsidR="00AC1EE5" w:rsidRPr="00AC1EE5">
        <w:rPr>
          <w:b/>
          <w:sz w:val="24"/>
          <w:szCs w:val="24"/>
        </w:rPr>
        <w:t>318 600,00</w:t>
      </w:r>
      <w:r w:rsidR="00AC1EE5" w:rsidRPr="00AC1EE5">
        <w:rPr>
          <w:sz w:val="24"/>
          <w:szCs w:val="24"/>
        </w:rPr>
        <w:t xml:space="preserve"> (Триста восемнадцать тысяч шестьсот) рублей 00 копеек РФ; </w:t>
      </w:r>
      <w:r w:rsidR="00AC1EE5" w:rsidRPr="00AC1EE5">
        <w:rPr>
          <w:b/>
          <w:sz w:val="24"/>
          <w:szCs w:val="24"/>
        </w:rPr>
        <w:t>2 088 600,00</w:t>
      </w:r>
      <w:r w:rsidR="00AC1EE5" w:rsidRPr="00AC1EE5">
        <w:rPr>
          <w:sz w:val="24"/>
          <w:szCs w:val="24"/>
        </w:rPr>
        <w:t xml:space="preserve"> (Два миллиона восемьдесят восемь тысяч шестьсот) рублей 00 копеек РФ, с учетом НДС</w:t>
      </w:r>
      <w:r w:rsidR="00882379" w:rsidRPr="00AC1EE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5322"/>
      <w:bookmarkStart w:id="463" w:name="_Toc469488374"/>
      <w:bookmarkStart w:id="464" w:name="_Toc471894895"/>
      <w:bookmarkStart w:id="465" w:name="_Toc498590320"/>
      <w:bookmarkStart w:id="466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7"/>
      <w:r w:rsidRPr="00EB7BE2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1421E6">
        <w:rPr>
          <w:bCs w:val="0"/>
          <w:sz w:val="24"/>
          <w:szCs w:val="24"/>
        </w:rPr>
        <w:t>,</w:t>
      </w:r>
      <w:r w:rsidR="001421E6" w:rsidRPr="001421E6">
        <w:rPr>
          <w:sz w:val="24"/>
          <w:szCs w:val="24"/>
          <w:highlight w:val="darkGray"/>
        </w:rPr>
        <w:t xml:space="preserve"> </w:t>
      </w:r>
      <w:r w:rsidR="001421E6" w:rsidRPr="005F6969">
        <w:rPr>
          <w:sz w:val="24"/>
          <w:szCs w:val="24"/>
        </w:rPr>
        <w:t>являющееся субъектом малого и среднего предпринимательства</w:t>
      </w:r>
      <w:r w:rsidRPr="005F6969">
        <w:rPr>
          <w:bCs w:val="0"/>
          <w:sz w:val="24"/>
          <w:szCs w:val="24"/>
        </w:rPr>
        <w:t xml:space="preserve">. </w:t>
      </w:r>
      <w:r w:rsidR="00362EA4" w:rsidRPr="005F6969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 установленным</w:t>
      </w:r>
      <w:r w:rsidR="00362EA4" w:rsidRPr="00AE1D21">
        <w:rPr>
          <w:bCs w:val="0"/>
          <w:sz w:val="24"/>
          <w:szCs w:val="24"/>
        </w:rPr>
        <w:t xml:space="preserve">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69"/>
      <w:bookmarkEnd w:id="470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4"/>
    </w:p>
    <w:p w:rsidR="00DC7643" w:rsidRPr="00FF3DD3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F3DD3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FF3DD3">
        <w:fldChar w:fldCharType="begin"/>
      </w:r>
      <w:r w:rsidR="00402725" w:rsidRPr="00FF3DD3">
        <w:instrText xml:space="preserve"> REF _Ref440275279 \r \h  \* MERGEFORMAT </w:instrText>
      </w:r>
      <w:r w:rsidR="00402725" w:rsidRPr="00FF3DD3">
        <w:fldChar w:fldCharType="separate"/>
      </w:r>
      <w:r w:rsidR="001F25F5" w:rsidRPr="001F25F5">
        <w:rPr>
          <w:sz w:val="24"/>
          <w:szCs w:val="24"/>
        </w:rPr>
        <w:t>1.1.4</w:t>
      </w:r>
      <w:r w:rsidR="00402725" w:rsidRPr="00FF3DD3">
        <w:fldChar w:fldCharType="end"/>
      </w:r>
      <w:r w:rsidRPr="00FF3DD3">
        <w:rPr>
          <w:sz w:val="24"/>
          <w:szCs w:val="24"/>
        </w:rPr>
        <w:t xml:space="preserve"> и разделе </w:t>
      </w:r>
      <w:r w:rsidR="00402725" w:rsidRPr="00FF3DD3">
        <w:fldChar w:fldCharType="begin"/>
      </w:r>
      <w:r w:rsidR="00402725" w:rsidRPr="00FF3DD3">
        <w:instrText xml:space="preserve"> REF _Ref440270568 \r \h  \* MERGEFORMAT </w:instrText>
      </w:r>
      <w:r w:rsidR="00402725" w:rsidRPr="00FF3DD3">
        <w:fldChar w:fldCharType="separate"/>
      </w:r>
      <w:r w:rsidR="001F25F5">
        <w:t>4</w:t>
      </w:r>
      <w:r w:rsidR="00402725" w:rsidRPr="00FF3DD3">
        <w:fldChar w:fldCharType="end"/>
      </w:r>
      <w:r w:rsidRPr="00FF3DD3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F3DD3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F3DD3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F3DD3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E61274" w:rsidRPr="00E61274" w:rsidRDefault="00E61274" w:rsidP="00E6127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6127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AE1D21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5"/>
      <w:bookmarkEnd w:id="476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8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5.12</w:t>
      </w:r>
      <w:r w:rsidR="001F25F5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>формате MS Word</w:t>
      </w:r>
      <w:r w:rsidR="00F82225" w:rsidRPr="00AE1D21">
        <w:rPr>
          <w:sz w:val="24"/>
          <w:szCs w:val="24"/>
        </w:rPr>
        <w:t>;</w:t>
      </w:r>
      <w:bookmarkEnd w:id="479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0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1F25F5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090FCB">
        <w:rPr>
          <w:sz w:val="24"/>
          <w:szCs w:val="24"/>
        </w:rPr>
        <w:lastRenderedPageBreak/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1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5323"/>
      <w:bookmarkStart w:id="496" w:name="_Toc469488375"/>
      <w:bookmarkStart w:id="497" w:name="_Toc471894896"/>
      <w:bookmarkStart w:id="498" w:name="_Toc498590321"/>
      <w:r w:rsidRPr="00E71A48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5324"/>
      <w:bookmarkStart w:id="515" w:name="_Toc469488376"/>
      <w:bookmarkStart w:id="516" w:name="_Toc471894897"/>
      <w:bookmarkStart w:id="517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  <w:lang w:val="en-US"/>
        </w:rPr>
        <w:t>a</w:t>
      </w:r>
      <w:r w:rsidR="001F25F5" w:rsidRPr="001F25F5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  <w:lang w:val="en-US"/>
        </w:rPr>
        <w:t>g</w:t>
      </w:r>
      <w:r w:rsidR="001F25F5" w:rsidRPr="001F25F5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5325"/>
      <w:bookmarkStart w:id="534" w:name="_Toc469488377"/>
      <w:bookmarkStart w:id="535" w:name="_Toc471894898"/>
      <w:bookmarkStart w:id="536" w:name="_Toc498590323"/>
      <w:r w:rsidRPr="00E71A48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F4386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4386E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F4386E">
        <w:rPr>
          <w:sz w:val="24"/>
          <w:szCs w:val="24"/>
        </w:rPr>
        <w:fldChar w:fldCharType="begin"/>
      </w:r>
      <w:r w:rsidRPr="00F4386E">
        <w:rPr>
          <w:sz w:val="24"/>
          <w:szCs w:val="24"/>
        </w:rPr>
        <w:instrText xml:space="preserve"> REF _Ref191386085 \r \h  \* MERGEFORMAT </w:instrText>
      </w:r>
      <w:r w:rsidRPr="00F4386E">
        <w:rPr>
          <w:sz w:val="24"/>
          <w:szCs w:val="24"/>
        </w:rPr>
      </w:r>
      <w:r w:rsidRPr="00F4386E">
        <w:rPr>
          <w:sz w:val="24"/>
          <w:szCs w:val="24"/>
        </w:rPr>
        <w:fldChar w:fldCharType="separate"/>
      </w:r>
      <w:r w:rsidR="001F25F5" w:rsidRPr="00F4386E">
        <w:rPr>
          <w:sz w:val="24"/>
          <w:szCs w:val="24"/>
        </w:rPr>
        <w:t>1.1.1</w:t>
      </w:r>
      <w:r w:rsidRPr="00F4386E">
        <w:rPr>
          <w:sz w:val="24"/>
          <w:szCs w:val="24"/>
        </w:rPr>
        <w:fldChar w:fldCharType="end"/>
      </w:r>
      <w:r w:rsidRPr="00F4386E">
        <w:rPr>
          <w:sz w:val="24"/>
          <w:szCs w:val="24"/>
        </w:rPr>
        <w:t>).</w:t>
      </w:r>
    </w:p>
    <w:p w:rsidR="007365D2" w:rsidRPr="00F4386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4386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4386E">
        <w:rPr>
          <w:b/>
          <w:sz w:val="24"/>
          <w:szCs w:val="24"/>
        </w:rPr>
        <w:t xml:space="preserve">12:00 </w:t>
      </w:r>
      <w:r w:rsidR="00F4386E">
        <w:rPr>
          <w:b/>
          <w:sz w:val="24"/>
          <w:szCs w:val="24"/>
        </w:rPr>
        <w:t xml:space="preserve">21 </w:t>
      </w:r>
      <w:r w:rsidRPr="00F4386E">
        <w:rPr>
          <w:b/>
          <w:sz w:val="24"/>
          <w:szCs w:val="24"/>
        </w:rPr>
        <w:t>августа 2018 года</w:t>
      </w:r>
      <w:r w:rsidRPr="00F4386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1F25F5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1F25F5" w:rsidRPr="001F25F5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5326"/>
      <w:bookmarkStart w:id="550" w:name="_Toc469488378"/>
      <w:bookmarkStart w:id="551" w:name="_Toc471894899"/>
      <w:bookmarkStart w:id="552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5327"/>
      <w:bookmarkStart w:id="565" w:name="_Toc469488379"/>
      <w:bookmarkStart w:id="566" w:name="_Toc471894900"/>
      <w:bookmarkStart w:id="567" w:name="_Toc498590325"/>
      <w:r w:rsidRPr="00E71A48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5328"/>
      <w:bookmarkStart w:id="583" w:name="_Toc469488380"/>
      <w:bookmarkStart w:id="584" w:name="_Toc471894901"/>
      <w:bookmarkStart w:id="585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</w:t>
      </w:r>
      <w:r w:rsidR="00476704" w:rsidRPr="007C5CC1">
        <w:rPr>
          <w:bCs w:val="0"/>
          <w:sz w:val="24"/>
          <w:szCs w:val="24"/>
        </w:rPr>
        <w:t>на сумму 2% от стоимости Заявки</w:t>
      </w:r>
      <w:r w:rsidR="00932C0A" w:rsidRPr="001E3137">
        <w:rPr>
          <w:bCs w:val="0"/>
          <w:sz w:val="24"/>
          <w:szCs w:val="24"/>
        </w:rPr>
        <w:t xml:space="preserve">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6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89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-3.3.14.3</w:t>
      </w:r>
      <w:r w:rsidR="001F25F5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</w:t>
      </w:r>
      <w:bookmarkEnd w:id="590"/>
      <w:r w:rsidR="00A66E59" w:rsidRPr="007C5CC1">
        <w:rPr>
          <w:bCs w:val="0"/>
          <w:sz w:val="24"/>
          <w:szCs w:val="24"/>
        </w:rPr>
        <w:t>в размере 2% от стоимости Заявки</w:t>
      </w:r>
      <w:r w:rsidR="00A66E59" w:rsidRPr="00E71A48">
        <w:rPr>
          <w:bCs w:val="0"/>
          <w:sz w:val="24"/>
          <w:szCs w:val="24"/>
        </w:rPr>
        <w:t>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1F25F5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66E59" w:rsidRPr="007C5CC1">
        <w:rPr>
          <w:sz w:val="24"/>
          <w:szCs w:val="24"/>
        </w:rPr>
        <w:t xml:space="preserve">РФ, </w:t>
      </w:r>
      <w:r w:rsidR="00A66E59" w:rsidRPr="007C5CC1">
        <w:rPr>
          <w:iCs/>
          <w:sz w:val="24"/>
          <w:szCs w:val="24"/>
        </w:rPr>
        <w:t>394033, г. Воронеж, ул. Арзамасская, д. 2</w:t>
      </w:r>
      <w:r w:rsidR="00A66E5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1F25F5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</w:t>
      </w:r>
      <w:r w:rsidRPr="001E3137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1F25F5" w:rsidRPr="001F25F5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03D07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503D07">
        <w:rPr>
          <w:rFonts w:eastAsia="Calibri"/>
          <w:szCs w:val="24"/>
          <w:lang w:eastAsia="en-US"/>
        </w:rPr>
        <w:t>73</w:t>
      </w:r>
      <w:r w:rsidR="00503D07" w:rsidRPr="009D331F">
        <w:rPr>
          <w:rFonts w:eastAsia="Calibri"/>
          <w:szCs w:val="24"/>
          <w:lang w:eastAsia="en-US"/>
        </w:rPr>
        <w:t xml:space="preserve">) </w:t>
      </w:r>
      <w:r w:rsidR="00503D07">
        <w:rPr>
          <w:rFonts w:eastAsia="Calibri"/>
          <w:szCs w:val="24"/>
          <w:lang w:eastAsia="en-US"/>
        </w:rPr>
        <w:t>257</w:t>
      </w:r>
      <w:r w:rsidR="00503D07" w:rsidRPr="009D331F">
        <w:rPr>
          <w:rFonts w:eastAsia="Calibri"/>
          <w:szCs w:val="24"/>
          <w:lang w:eastAsia="en-US"/>
        </w:rPr>
        <w:t>-</w:t>
      </w:r>
      <w:r w:rsidR="00503D07">
        <w:rPr>
          <w:rFonts w:eastAsia="Calibri"/>
          <w:szCs w:val="24"/>
          <w:lang w:eastAsia="en-US"/>
        </w:rPr>
        <w:t>94</w:t>
      </w:r>
      <w:r w:rsidR="00503D07" w:rsidRPr="009D331F">
        <w:rPr>
          <w:rFonts w:eastAsia="Calibri"/>
          <w:szCs w:val="24"/>
          <w:lang w:eastAsia="en-US"/>
        </w:rPr>
        <w:t>-</w:t>
      </w:r>
      <w:r w:rsidR="00503D07">
        <w:rPr>
          <w:rFonts w:eastAsia="Calibri"/>
          <w:szCs w:val="24"/>
          <w:lang w:eastAsia="en-US"/>
        </w:rPr>
        <w:t>66</w:t>
      </w:r>
      <w:r w:rsidR="00503D07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503D07" w:rsidRPr="009D331F">
          <w:rPr>
            <w:rStyle w:val="a7"/>
            <w:rFonts w:eastAsia="Calibri"/>
            <w:lang w:val="en-US" w:eastAsia="en-US"/>
          </w:rPr>
          <w:t>Zaitseva</w:t>
        </w:r>
        <w:r w:rsidR="00503D07" w:rsidRPr="009D331F">
          <w:rPr>
            <w:rStyle w:val="a7"/>
            <w:rFonts w:eastAsia="Calibri"/>
            <w:lang w:eastAsia="en-US"/>
          </w:rPr>
          <w:t>.</w:t>
        </w:r>
        <w:r w:rsidR="00503D07" w:rsidRPr="009D331F">
          <w:rPr>
            <w:rStyle w:val="a7"/>
            <w:rFonts w:eastAsia="Calibri"/>
            <w:lang w:val="en-US" w:eastAsia="en-US"/>
          </w:rPr>
          <w:t>AA</w:t>
        </w:r>
        <w:r w:rsidR="00503D07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5"/>
    </w:p>
    <w:p w:rsidR="00F64A8B" w:rsidRPr="00476704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76704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76704" w:rsidRPr="007C5CC1" w:rsidRDefault="00476704" w:rsidP="00476704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76704">
        <w:rPr>
          <w:sz w:val="24"/>
          <w:szCs w:val="24"/>
          <w:u w:val="single"/>
        </w:rPr>
        <w:t>127018, Россия, г. Москва, ул. 2-я Ямская, д.4</w:t>
      </w:r>
    </w:p>
    <w:p w:rsidR="00476704" w:rsidRPr="007C5CC1" w:rsidRDefault="00476704" w:rsidP="00476704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476704" w:rsidRPr="007C5CC1" w:rsidRDefault="00476704" w:rsidP="00476704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476704" w:rsidRPr="007C5CC1" w:rsidRDefault="00476704" w:rsidP="00476704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476704" w:rsidRPr="007C5CC1" w:rsidRDefault="00476704" w:rsidP="00476704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476704" w:rsidRDefault="00476704" w:rsidP="00476704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476704" w:rsidRPr="001E3137" w:rsidRDefault="00476704" w:rsidP="00476704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lastRenderedPageBreak/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6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4"/>
      <w:bookmarkEnd w:id="596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8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263261">
        <w:rPr>
          <w:b/>
          <w:bCs w:val="0"/>
          <w:sz w:val="24"/>
          <w:szCs w:val="24"/>
        </w:rPr>
        <w:t xml:space="preserve">минут </w:t>
      </w:r>
      <w:r w:rsidR="00C15168" w:rsidRPr="00263261">
        <w:rPr>
          <w:b/>
          <w:bCs w:val="0"/>
          <w:sz w:val="24"/>
          <w:szCs w:val="24"/>
        </w:rPr>
        <w:t>24</w:t>
      </w:r>
      <w:r w:rsidR="002B5044" w:rsidRPr="00263261">
        <w:rPr>
          <w:b/>
          <w:bCs w:val="0"/>
          <w:sz w:val="24"/>
          <w:szCs w:val="24"/>
        </w:rPr>
        <w:t xml:space="preserve"> </w:t>
      </w:r>
      <w:r w:rsidR="00C15168" w:rsidRPr="00263261">
        <w:rPr>
          <w:b/>
          <w:bCs w:val="0"/>
          <w:sz w:val="24"/>
          <w:szCs w:val="24"/>
        </w:rPr>
        <w:t>августа</w:t>
      </w:r>
      <w:r w:rsidR="002B5044" w:rsidRPr="00263261">
        <w:rPr>
          <w:b/>
          <w:bCs w:val="0"/>
          <w:sz w:val="24"/>
          <w:szCs w:val="24"/>
        </w:rPr>
        <w:t xml:space="preserve"> </w:t>
      </w:r>
      <w:r w:rsidR="009C6DFC" w:rsidRPr="00263261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272D7B">
        <w:rPr>
          <w:sz w:val="24"/>
          <w:szCs w:val="24"/>
        </w:rPr>
        <w:t xml:space="preserve">Порядок проведения оценочной стадии, </w:t>
      </w:r>
      <w:r w:rsidRPr="00272D7B">
        <w:rPr>
          <w:sz w:val="24"/>
          <w:szCs w:val="24"/>
        </w:rPr>
        <w:t>критери</w:t>
      </w:r>
      <w:r w:rsidR="00D275BB" w:rsidRPr="00272D7B">
        <w:rPr>
          <w:sz w:val="24"/>
          <w:szCs w:val="24"/>
        </w:rPr>
        <w:t>и</w:t>
      </w:r>
      <w:r w:rsidRPr="00272D7B">
        <w:rPr>
          <w:sz w:val="24"/>
          <w:szCs w:val="24"/>
        </w:rPr>
        <w:t xml:space="preserve"> и их весов</w:t>
      </w:r>
      <w:r w:rsidR="00D275BB" w:rsidRPr="00272D7B">
        <w:rPr>
          <w:sz w:val="24"/>
          <w:szCs w:val="24"/>
        </w:rPr>
        <w:t>ые</w:t>
      </w:r>
      <w:r w:rsidRPr="00272D7B">
        <w:rPr>
          <w:sz w:val="24"/>
          <w:szCs w:val="24"/>
        </w:rPr>
        <w:t xml:space="preserve"> коэффициент</w:t>
      </w:r>
      <w:r w:rsidR="00D275BB" w:rsidRPr="00272D7B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1F25F5" w:rsidRPr="001F25F5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1F25F5" w:rsidRPr="001F25F5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1F25F5" w:rsidRPr="001F25F5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EB7BE2">
        <w:rPr>
          <w:sz w:val="24"/>
          <w:szCs w:val="24"/>
        </w:rPr>
        <w:lastRenderedPageBreak/>
        <w:t xml:space="preserve">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</w:t>
      </w:r>
      <w:r w:rsidRPr="00A920C3">
        <w:rPr>
          <w:sz w:val="24"/>
          <w:szCs w:val="24"/>
        </w:rPr>
        <w:t xml:space="preserve">закупке услуг, оказываемых российскими лицами </w:t>
      </w:r>
      <w:r w:rsidRPr="00A920C3">
        <w:rPr>
          <w:i/>
          <w:sz w:val="24"/>
          <w:szCs w:val="24"/>
          <w:lang w:val="en-US"/>
        </w:rPr>
        <w:t>k</w:t>
      </w:r>
      <w:r w:rsidRPr="00A920C3">
        <w:rPr>
          <w:i/>
          <w:sz w:val="24"/>
          <w:szCs w:val="24"/>
          <w:vertAlign w:val="subscript"/>
        </w:rPr>
        <w:t>ПРИОР</w:t>
      </w:r>
      <w:r w:rsidRPr="00A920C3">
        <w:rPr>
          <w:sz w:val="24"/>
          <w:szCs w:val="24"/>
        </w:rPr>
        <w:t xml:space="preserve">=0,85, иначе </w:t>
      </w:r>
      <w:r w:rsidRPr="00A920C3">
        <w:rPr>
          <w:i/>
          <w:sz w:val="24"/>
          <w:szCs w:val="24"/>
          <w:lang w:val="en-US"/>
        </w:rPr>
        <w:t>k</w:t>
      </w:r>
      <w:r w:rsidRPr="00A920C3">
        <w:rPr>
          <w:i/>
          <w:sz w:val="24"/>
          <w:szCs w:val="24"/>
          <w:vertAlign w:val="subscript"/>
        </w:rPr>
        <w:t>ПРИОР</w:t>
      </w:r>
      <w:r w:rsidRPr="00A920C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1F25F5" w:rsidRPr="001F25F5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lastRenderedPageBreak/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>Признание запроса предложений несостоявшимся</w:t>
      </w:r>
      <w:bookmarkEnd w:id="724"/>
      <w:bookmarkEnd w:id="72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1F25F5" w:rsidRPr="001F25F5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1F25F5" w:rsidRPr="001F25F5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</w:t>
      </w:r>
      <w:r w:rsidRPr="005071F6">
        <w:rPr>
          <w:color w:val="000000"/>
          <w:sz w:val="24"/>
          <w:szCs w:val="24"/>
          <w:lang w:eastAsia="ru-RU"/>
        </w:rPr>
        <w:lastRenderedPageBreak/>
        <w:t xml:space="preserve">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</w:t>
      </w:r>
      <w:r w:rsidRPr="00DB05D8">
        <w:rPr>
          <w:bCs w:val="0"/>
          <w:sz w:val="24"/>
          <w:szCs w:val="24"/>
        </w:rPr>
        <w:lastRenderedPageBreak/>
        <w:t xml:space="preserve">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F25F5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1F25F5" w:rsidRPr="001F25F5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F25F5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1F25F5" w:rsidRPr="001F25F5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A920C3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25F5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End w:id="80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61362"/>
      <w:bookmarkStart w:id="810" w:name="_Toc440376117"/>
      <w:bookmarkStart w:id="811" w:name="_Toc440376244"/>
      <w:bookmarkStart w:id="812" w:name="_Toc440382505"/>
      <w:bookmarkStart w:id="813" w:name="_Toc440447175"/>
      <w:bookmarkStart w:id="814" w:name="_Toc440632336"/>
      <w:bookmarkStart w:id="815" w:name="_Toc440875109"/>
      <w:bookmarkStart w:id="816" w:name="_Toc441131096"/>
      <w:bookmarkStart w:id="817" w:name="_Toc465774617"/>
      <w:bookmarkStart w:id="818" w:name="_Toc465848846"/>
      <w:bookmarkStart w:id="819" w:name="_Toc468875349"/>
      <w:bookmarkStart w:id="820" w:name="_Toc469488401"/>
      <w:bookmarkStart w:id="821" w:name="_Toc471894923"/>
      <w:bookmarkStart w:id="822" w:name="_Toc498590348"/>
      <w:bookmarkStart w:id="823" w:name="_Ref194833053"/>
      <w:bookmarkStart w:id="824" w:name="_Ref223496951"/>
      <w:bookmarkStart w:id="8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6" w:name="_Toc461808930"/>
      <w:bookmarkStart w:id="827" w:name="_Toc464120639"/>
      <w:bookmarkStart w:id="828" w:name="_Toc498590349"/>
      <w:bookmarkEnd w:id="773"/>
      <w:bookmarkEnd w:id="774"/>
      <w:bookmarkEnd w:id="823"/>
      <w:bookmarkEnd w:id="824"/>
      <w:bookmarkEnd w:id="825"/>
      <w:r w:rsidRPr="00AE1D21">
        <w:t>Альтернативные предложения</w:t>
      </w:r>
      <w:bookmarkStart w:id="829" w:name="_Ref56252639"/>
      <w:bookmarkEnd w:id="826"/>
      <w:bookmarkEnd w:id="827"/>
      <w:bookmarkEnd w:id="8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0" w:name="_Toc461808802"/>
      <w:bookmarkStart w:id="831" w:name="_Toc461808931"/>
      <w:bookmarkStart w:id="832" w:name="_Toc464120640"/>
      <w:bookmarkStart w:id="833" w:name="_Toc465774619"/>
      <w:bookmarkStart w:id="834" w:name="_Toc465848848"/>
      <w:bookmarkStart w:id="835" w:name="_Toc468875351"/>
      <w:bookmarkStart w:id="836" w:name="_Toc469488403"/>
      <w:bookmarkStart w:id="837" w:name="_Toc471894925"/>
      <w:bookmarkStart w:id="83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9" w:name="_Ref440270602"/>
      <w:bookmarkStart w:id="840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9"/>
      <w:bookmarkEnd w:id="84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1" w:name="_Ref55336310"/>
      <w:bookmarkStart w:id="842" w:name="_Toc57314672"/>
      <w:bookmarkStart w:id="843" w:name="_Toc69728986"/>
      <w:bookmarkStart w:id="844" w:name="_Toc98253919"/>
      <w:bookmarkStart w:id="845" w:name="_Toc165173847"/>
      <w:bookmarkStart w:id="846" w:name="_Toc423423667"/>
      <w:bookmarkStart w:id="847" w:name="_Toc498590352"/>
      <w:r w:rsidRPr="00F647F7">
        <w:t xml:space="preserve">Письмо о подаче оферты </w:t>
      </w:r>
      <w:bookmarkStart w:id="848" w:name="_Ref22846535"/>
      <w:r w:rsidRPr="00F647F7">
        <w:t>(</w:t>
      </w:r>
      <w:bookmarkEnd w:id="84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C236C0" w:rsidRDefault="004F4D80" w:rsidP="004F4D80">
      <w:pPr>
        <w:pStyle w:val="3"/>
        <w:rPr>
          <w:szCs w:val="24"/>
        </w:rPr>
      </w:pPr>
      <w:bookmarkStart w:id="849" w:name="_Toc98253920"/>
      <w:bookmarkStart w:id="850" w:name="_Toc157248174"/>
      <w:bookmarkStart w:id="851" w:name="_Toc157496543"/>
      <w:bookmarkStart w:id="852" w:name="_Toc158206082"/>
      <w:bookmarkStart w:id="853" w:name="_Toc164057767"/>
      <w:bookmarkStart w:id="854" w:name="_Toc164137117"/>
      <w:bookmarkStart w:id="855" w:name="_Toc164161277"/>
      <w:bookmarkStart w:id="856" w:name="_Toc165173848"/>
      <w:bookmarkStart w:id="857" w:name="_Toc439170673"/>
      <w:bookmarkStart w:id="858" w:name="_Toc439172775"/>
      <w:bookmarkStart w:id="859" w:name="_Toc439173219"/>
      <w:bookmarkStart w:id="860" w:name="_Toc439238213"/>
      <w:bookmarkStart w:id="861" w:name="_Toc440361369"/>
      <w:bookmarkStart w:id="862" w:name="_Toc440376124"/>
      <w:bookmarkStart w:id="863" w:name="_Toc465774622"/>
      <w:bookmarkStart w:id="864" w:name="_Toc465848851"/>
      <w:bookmarkStart w:id="865" w:name="_Toc471894928"/>
      <w:bookmarkStart w:id="866" w:name="_Toc498590353"/>
      <w:r w:rsidRPr="00C236C0">
        <w:rPr>
          <w:szCs w:val="24"/>
        </w:rPr>
        <w:t>Форма письма о подаче оферты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8" w:name="_Toc98253921"/>
      <w:bookmarkStart w:id="869" w:name="_Toc157248175"/>
      <w:bookmarkStart w:id="870" w:name="_Toc157496544"/>
      <w:bookmarkStart w:id="871" w:name="_Toc158206083"/>
      <w:bookmarkStart w:id="872" w:name="_Toc164057768"/>
      <w:bookmarkStart w:id="873" w:name="_Toc164137118"/>
      <w:bookmarkStart w:id="874" w:name="_Toc164161278"/>
      <w:bookmarkStart w:id="87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6" w:name="_Toc439170674"/>
      <w:bookmarkStart w:id="877" w:name="_Toc439172776"/>
      <w:bookmarkStart w:id="878" w:name="_Toc439173220"/>
      <w:bookmarkStart w:id="879" w:name="_Toc439238214"/>
      <w:bookmarkStart w:id="880" w:name="_Toc439252762"/>
      <w:bookmarkStart w:id="881" w:name="_Toc439323736"/>
      <w:bookmarkStart w:id="882" w:name="_Toc440361370"/>
      <w:bookmarkStart w:id="883" w:name="_Toc440376125"/>
      <w:bookmarkStart w:id="884" w:name="_Toc440376252"/>
      <w:bookmarkStart w:id="885" w:name="_Toc440382510"/>
      <w:bookmarkStart w:id="886" w:name="_Toc440447180"/>
      <w:bookmarkStart w:id="887" w:name="_Toc440632341"/>
      <w:bookmarkStart w:id="888" w:name="_Toc440875113"/>
      <w:bookmarkStart w:id="889" w:name="_Toc441131100"/>
      <w:bookmarkStart w:id="890" w:name="_Toc465774623"/>
      <w:bookmarkStart w:id="891" w:name="_Toc465848852"/>
      <w:bookmarkStart w:id="892" w:name="_Toc471894929"/>
      <w:bookmarkStart w:id="893" w:name="_Toc498590354"/>
      <w:r w:rsidRPr="00C236C0">
        <w:rPr>
          <w:szCs w:val="24"/>
        </w:rPr>
        <w:lastRenderedPageBreak/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4" w:name="_Ref55335821"/>
      <w:bookmarkStart w:id="895" w:name="_Ref55336345"/>
      <w:bookmarkStart w:id="896" w:name="_Toc57314674"/>
      <w:bookmarkStart w:id="897" w:name="_Toc69728988"/>
      <w:bookmarkStart w:id="898" w:name="_Toc98253922"/>
      <w:bookmarkStart w:id="89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0" w:name="_Ref440271964"/>
      <w:bookmarkStart w:id="901" w:name="_Toc440361371"/>
      <w:bookmarkStart w:id="902" w:name="_Toc440376126"/>
      <w:bookmarkStart w:id="903" w:name="_Toc498590355"/>
      <w:r>
        <w:rPr>
          <w:szCs w:val="24"/>
        </w:rPr>
        <w:lastRenderedPageBreak/>
        <w:t>Антикоррупционные обязательства (Форма 1.1).</w:t>
      </w:r>
      <w:bookmarkEnd w:id="900"/>
      <w:bookmarkEnd w:id="901"/>
      <w:bookmarkEnd w:id="902"/>
      <w:bookmarkEnd w:id="90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4" w:name="_Toc439238216"/>
      <w:bookmarkStart w:id="905" w:name="_Toc439252764"/>
      <w:bookmarkStart w:id="906" w:name="_Toc439323738"/>
      <w:bookmarkStart w:id="907" w:name="_Toc440361372"/>
      <w:bookmarkStart w:id="908" w:name="_Toc440376127"/>
      <w:bookmarkStart w:id="909" w:name="_Toc440376254"/>
      <w:bookmarkStart w:id="910" w:name="_Toc440382512"/>
      <w:bookmarkStart w:id="911" w:name="_Toc440447182"/>
      <w:bookmarkStart w:id="912" w:name="_Toc440632343"/>
      <w:bookmarkStart w:id="913" w:name="_Toc440875115"/>
      <w:bookmarkStart w:id="914" w:name="_Toc441131102"/>
      <w:bookmarkStart w:id="915" w:name="_Toc465774625"/>
      <w:bookmarkStart w:id="916" w:name="_Toc465848854"/>
      <w:bookmarkStart w:id="917" w:name="_Toc471894931"/>
      <w:bookmarkStart w:id="918" w:name="_Toc498590356"/>
      <w:r w:rsidRPr="009F5821">
        <w:rPr>
          <w:szCs w:val="24"/>
        </w:rPr>
        <w:t>Форма Антикоррупционных обязательств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9" w:name="_Toc423423668"/>
      <w:bookmarkStart w:id="920" w:name="_Ref440271072"/>
      <w:bookmarkStart w:id="921" w:name="_Ref440273986"/>
      <w:bookmarkStart w:id="922" w:name="_Ref440274337"/>
      <w:bookmarkStart w:id="923" w:name="_Ref440274913"/>
      <w:bookmarkStart w:id="924" w:name="_Ref440284918"/>
      <w:bookmarkStart w:id="925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4"/>
      <w:bookmarkEnd w:id="895"/>
      <w:bookmarkEnd w:id="896"/>
      <w:bookmarkEnd w:id="897"/>
      <w:bookmarkEnd w:id="898"/>
      <w:bookmarkEnd w:id="899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C236C0" w:rsidRDefault="004F4D80" w:rsidP="004F4D80">
      <w:pPr>
        <w:pStyle w:val="3"/>
        <w:rPr>
          <w:szCs w:val="24"/>
        </w:rPr>
      </w:pPr>
      <w:bookmarkStart w:id="926" w:name="_Toc98253923"/>
      <w:bookmarkStart w:id="927" w:name="_Toc157248177"/>
      <w:bookmarkStart w:id="928" w:name="_Toc157496546"/>
      <w:bookmarkStart w:id="929" w:name="_Toc158206085"/>
      <w:bookmarkStart w:id="930" w:name="_Toc164057770"/>
      <w:bookmarkStart w:id="931" w:name="_Toc164137120"/>
      <w:bookmarkStart w:id="932" w:name="_Toc164161280"/>
      <w:bookmarkStart w:id="933" w:name="_Toc165173851"/>
      <w:bookmarkStart w:id="934" w:name="_Ref264038986"/>
      <w:bookmarkStart w:id="935" w:name="_Ref264359294"/>
      <w:bookmarkStart w:id="936" w:name="_Toc439170676"/>
      <w:bookmarkStart w:id="937" w:name="_Toc439172778"/>
      <w:bookmarkStart w:id="938" w:name="_Toc439173222"/>
      <w:bookmarkStart w:id="939" w:name="_Toc439238218"/>
      <w:bookmarkStart w:id="940" w:name="_Toc439252766"/>
      <w:bookmarkStart w:id="941" w:name="_Toc439323740"/>
      <w:bookmarkStart w:id="942" w:name="_Toc440361374"/>
      <w:bookmarkStart w:id="943" w:name="_Toc440376129"/>
      <w:bookmarkStart w:id="944" w:name="_Toc440376256"/>
      <w:bookmarkStart w:id="945" w:name="_Toc440382514"/>
      <w:bookmarkStart w:id="946" w:name="_Toc440447184"/>
      <w:bookmarkStart w:id="947" w:name="_Toc440632345"/>
      <w:bookmarkStart w:id="948" w:name="_Toc440875117"/>
      <w:bookmarkStart w:id="949" w:name="_Toc441131104"/>
      <w:bookmarkStart w:id="950" w:name="_Toc465774627"/>
      <w:bookmarkStart w:id="951" w:name="_Toc465848856"/>
      <w:bookmarkStart w:id="952" w:name="_Toc468875359"/>
      <w:bookmarkStart w:id="953" w:name="_Toc469488411"/>
      <w:bookmarkStart w:id="954" w:name="_Toc471894933"/>
      <w:bookmarkStart w:id="955" w:name="_Toc498590358"/>
      <w:r w:rsidRPr="00C236C0">
        <w:rPr>
          <w:szCs w:val="24"/>
        </w:rPr>
        <w:t xml:space="preserve">Форма 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="00492C8B">
        <w:rPr>
          <w:szCs w:val="24"/>
        </w:rPr>
        <w:t>Сводной таблицы стоимости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A920C3" w:rsidP="00A920C3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A920C3" w:rsidP="00A920C3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1E69EE" w:rsidP="00A920C3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  <w:bookmarkStart w:id="956" w:name="_GoBack"/>
            <w:bookmarkEnd w:id="956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A920C3">
        <w:trPr>
          <w:trHeight w:val="469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F25F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F25F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25F5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F25F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F25F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25F5" w:rsidRPr="001F25F5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5" w:name="_Toc441572144"/>
      <w:bookmarkStart w:id="1626" w:name="_Toc441575236"/>
      <w:bookmarkStart w:id="1627" w:name="_Toc442195902"/>
      <w:bookmarkStart w:id="1628" w:name="_Toc442251944"/>
      <w:bookmarkStart w:id="1629" w:name="_Toc442258893"/>
      <w:bookmarkStart w:id="1630" w:name="_Toc442259133"/>
      <w:bookmarkStart w:id="1631" w:name="_Toc442265444"/>
      <w:bookmarkStart w:id="1632" w:name="_Toc447292650"/>
      <w:bookmarkStart w:id="1633" w:name="_Toc461809096"/>
      <w:bookmarkStart w:id="1634" w:name="_Toc463514515"/>
      <w:bookmarkStart w:id="1635" w:name="_Toc466908635"/>
      <w:bookmarkStart w:id="1636" w:name="_Toc468196574"/>
      <w:bookmarkStart w:id="1637" w:name="_Toc468446655"/>
      <w:bookmarkStart w:id="1638" w:name="_Toc468446849"/>
      <w:bookmarkStart w:id="1639" w:name="_Toc469479705"/>
      <w:bookmarkStart w:id="1640" w:name="_Toc471986655"/>
      <w:bookmarkStart w:id="1641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2" w:name="_Toc439252801"/>
      <w:bookmarkStart w:id="1643" w:name="_Toc439323774"/>
      <w:bookmarkStart w:id="1644" w:name="_Toc440361409"/>
      <w:bookmarkStart w:id="1645" w:name="_Toc440376291"/>
      <w:bookmarkStart w:id="1646" w:name="_Toc440382549"/>
      <w:bookmarkStart w:id="1647" w:name="_Toc440447219"/>
      <w:bookmarkStart w:id="1648" w:name="_Toc440632380"/>
      <w:bookmarkStart w:id="1649" w:name="_Toc440875152"/>
      <w:bookmarkStart w:id="1650" w:name="_Toc441131139"/>
      <w:bookmarkStart w:id="1651" w:name="_Toc465774662"/>
      <w:bookmarkStart w:id="1652" w:name="_Toc465848891"/>
      <w:bookmarkStart w:id="1653" w:name="_Toc468875394"/>
      <w:bookmarkStart w:id="1654" w:name="_Toc469488446"/>
      <w:bookmarkStart w:id="1655" w:name="_Toc471894968"/>
      <w:bookmarkStart w:id="1656" w:name="_Toc498590393"/>
      <w:r w:rsidRPr="00AE1D21">
        <w:rPr>
          <w:szCs w:val="24"/>
        </w:rPr>
        <w:lastRenderedPageBreak/>
        <w:t>Инструкции по заполнению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1F25F5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1F25F5" w:rsidRPr="001F25F5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25F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CCA" w:rsidRDefault="00122CCA">
      <w:pPr>
        <w:spacing w:line="240" w:lineRule="auto"/>
      </w:pPr>
      <w:r>
        <w:separator/>
      </w:r>
    </w:p>
  </w:endnote>
  <w:endnote w:type="continuationSeparator" w:id="0">
    <w:p w:rsidR="00122CCA" w:rsidRDefault="00122CCA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7F30BA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1E69EE">
      <w:rPr>
        <w:noProof/>
        <w:sz w:val="16"/>
        <w:szCs w:val="16"/>
        <w:lang w:eastAsia="ru-RU"/>
      </w:rPr>
      <w:t>49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90BA8">
      <w:rPr>
        <w:sz w:val="18"/>
        <w:szCs w:val="18"/>
      </w:rPr>
      <w:t>Договор</w:t>
    </w:r>
    <w:r w:rsidR="00090BA8" w:rsidRPr="00090BA8">
      <w:rPr>
        <w:sz w:val="18"/>
        <w:szCs w:val="18"/>
      </w:rPr>
      <w:t xml:space="preserve">а </w:t>
    </w:r>
    <w:r w:rsidRPr="00090BA8">
      <w:rPr>
        <w:sz w:val="18"/>
        <w:szCs w:val="18"/>
      </w:rPr>
      <w:t xml:space="preserve">на </w:t>
    </w:r>
    <w:r w:rsidR="00090BA8" w:rsidRPr="00090BA8">
      <w:rPr>
        <w:sz w:val="18"/>
        <w:szCs w:val="18"/>
      </w:rPr>
      <w:t xml:space="preserve">оказание услуг по обработке огнезащитными составами конструкций чердачных помещений и кабелей </w:t>
    </w:r>
    <w:r w:rsidRPr="00090BA8">
      <w:rPr>
        <w:sz w:val="18"/>
        <w:szCs w:val="18"/>
      </w:rPr>
      <w:t>для нужд ПАО «МРСК Центра» (филиал</w:t>
    </w:r>
    <w:r w:rsidR="00090BA8">
      <w:rPr>
        <w:sz w:val="18"/>
        <w:szCs w:val="18"/>
      </w:rPr>
      <w:t>а</w:t>
    </w:r>
    <w:r w:rsidRPr="00090BA8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CCA" w:rsidRDefault="00122CCA">
      <w:pPr>
        <w:spacing w:line="240" w:lineRule="auto"/>
      </w:pPr>
      <w:r>
        <w:separator/>
      </w:r>
    </w:p>
  </w:footnote>
  <w:footnote w:type="continuationSeparator" w:id="0">
    <w:p w:rsidR="00122CCA" w:rsidRDefault="00122CCA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930031" w:rsidRDefault="00A4425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 w:numId="98">
    <w:abstractNumId w:val="14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BA8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C99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2CCA"/>
    <w:rsid w:val="00123C70"/>
    <w:rsid w:val="0012590A"/>
    <w:rsid w:val="001324A1"/>
    <w:rsid w:val="0013328C"/>
    <w:rsid w:val="00134962"/>
    <w:rsid w:val="00137C0D"/>
    <w:rsid w:val="001421E6"/>
    <w:rsid w:val="001519E9"/>
    <w:rsid w:val="00155DAF"/>
    <w:rsid w:val="00157A6B"/>
    <w:rsid w:val="0016246B"/>
    <w:rsid w:val="00162A8F"/>
    <w:rsid w:val="00166CFA"/>
    <w:rsid w:val="00167F99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9EE"/>
    <w:rsid w:val="001E7E46"/>
    <w:rsid w:val="001F0858"/>
    <w:rsid w:val="001F0956"/>
    <w:rsid w:val="001F15DE"/>
    <w:rsid w:val="001F25F5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261"/>
    <w:rsid w:val="00263B47"/>
    <w:rsid w:val="002652D9"/>
    <w:rsid w:val="00270E02"/>
    <w:rsid w:val="00272D7B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3AA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02B0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1F8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2F2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28F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104D"/>
    <w:rsid w:val="004323E0"/>
    <w:rsid w:val="00435355"/>
    <w:rsid w:val="004360F5"/>
    <w:rsid w:val="004406A6"/>
    <w:rsid w:val="00440928"/>
    <w:rsid w:val="00443E0B"/>
    <w:rsid w:val="004603DC"/>
    <w:rsid w:val="00461F58"/>
    <w:rsid w:val="004668D0"/>
    <w:rsid w:val="00472FCD"/>
    <w:rsid w:val="00473053"/>
    <w:rsid w:val="0047380C"/>
    <w:rsid w:val="00473DEB"/>
    <w:rsid w:val="00474F01"/>
    <w:rsid w:val="004753D3"/>
    <w:rsid w:val="00476704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D728E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3D07"/>
    <w:rsid w:val="005063FE"/>
    <w:rsid w:val="005071F6"/>
    <w:rsid w:val="005106E7"/>
    <w:rsid w:val="0051704E"/>
    <w:rsid w:val="00517550"/>
    <w:rsid w:val="00517D87"/>
    <w:rsid w:val="0052048F"/>
    <w:rsid w:val="00520586"/>
    <w:rsid w:val="00521179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B9C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402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43"/>
    <w:rsid w:val="005C3F93"/>
    <w:rsid w:val="005C5D3E"/>
    <w:rsid w:val="005C5E1A"/>
    <w:rsid w:val="005C6F5D"/>
    <w:rsid w:val="005D13A3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6969"/>
    <w:rsid w:val="005F7167"/>
    <w:rsid w:val="006008A2"/>
    <w:rsid w:val="00603444"/>
    <w:rsid w:val="0060721D"/>
    <w:rsid w:val="00620D7C"/>
    <w:rsid w:val="00622F0E"/>
    <w:rsid w:val="00623429"/>
    <w:rsid w:val="006238AF"/>
    <w:rsid w:val="00624204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3A25"/>
    <w:rsid w:val="00684527"/>
    <w:rsid w:val="00685336"/>
    <w:rsid w:val="00685381"/>
    <w:rsid w:val="00686B0F"/>
    <w:rsid w:val="00691FB1"/>
    <w:rsid w:val="00696966"/>
    <w:rsid w:val="006A26DF"/>
    <w:rsid w:val="006B0604"/>
    <w:rsid w:val="006B08E2"/>
    <w:rsid w:val="006B3CF3"/>
    <w:rsid w:val="006B43A1"/>
    <w:rsid w:val="006B4939"/>
    <w:rsid w:val="006B7986"/>
    <w:rsid w:val="006C01DC"/>
    <w:rsid w:val="006C6116"/>
    <w:rsid w:val="006C6F82"/>
    <w:rsid w:val="006C7306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6622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0B9E"/>
    <w:rsid w:val="007B29BE"/>
    <w:rsid w:val="007C0F1C"/>
    <w:rsid w:val="007C18F1"/>
    <w:rsid w:val="007C46AD"/>
    <w:rsid w:val="007C47E3"/>
    <w:rsid w:val="007D07A7"/>
    <w:rsid w:val="007D0EA7"/>
    <w:rsid w:val="007D593D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0FF1"/>
    <w:rsid w:val="00826D29"/>
    <w:rsid w:val="00827EA4"/>
    <w:rsid w:val="00832D0A"/>
    <w:rsid w:val="008338B3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2379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0602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86B69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3994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07C95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66E59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0C3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1EE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37F03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8710C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41C5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5168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6DC6"/>
    <w:rsid w:val="00C67781"/>
    <w:rsid w:val="00C70F61"/>
    <w:rsid w:val="00C718E2"/>
    <w:rsid w:val="00C74146"/>
    <w:rsid w:val="00C75A9A"/>
    <w:rsid w:val="00C75CF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66533"/>
    <w:rsid w:val="00D700B1"/>
    <w:rsid w:val="00D71BB9"/>
    <w:rsid w:val="00D71E6D"/>
    <w:rsid w:val="00D75CA2"/>
    <w:rsid w:val="00D77DCB"/>
    <w:rsid w:val="00D80639"/>
    <w:rsid w:val="00D82D37"/>
    <w:rsid w:val="00D844C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4403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1F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274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386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60B0"/>
    <w:rsid w:val="00F97415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3DD3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2EF538A"/>
  <w15:docId w15:val="{56A2376B-65FD-4705-851B-BA6B6F0A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C6816-6434-4D58-BD1D-3F0041830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93</Pages>
  <Words>29275</Words>
  <Characters>166873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195757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219</cp:revision>
  <cp:lastPrinted>2018-08-08T12:55:00Z</cp:lastPrinted>
  <dcterms:created xsi:type="dcterms:W3CDTF">2016-01-13T12:36:00Z</dcterms:created>
  <dcterms:modified xsi:type="dcterms:W3CDTF">2018-08-08T13:34:00Z</dcterms:modified>
</cp:coreProperties>
</file>