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374C6B" w:rsidP="00BF0828">
      <w:pPr>
        <w:ind w:right="-425"/>
        <w:rPr>
          <w:sz w:val="16"/>
          <w:szCs w:val="16"/>
        </w:rPr>
      </w:pPr>
      <w:bookmarkStart w:id="0" w:name="_Ref55335495"/>
      <w:bookmarkStart w:id="1" w:name="_Ref57322919"/>
      <w:bookmarkStart w:id="2" w:name="_Ref57322917"/>
      <w:bookmarkStart w:id="3" w:name="_Ref57046967"/>
      <w:bookmarkStart w:id="4" w:name="_Ref56251020"/>
      <w:bookmarkStart w:id="5" w:name="_Ref56251018"/>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374C6B" w:rsidRPr="000D67AD" w:rsidRDefault="00374C6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74C6B" w:rsidRPr="000D67AD" w:rsidRDefault="00374C6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74C6B" w:rsidRPr="000D67AD" w:rsidRDefault="00374C6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74C6B" w:rsidRPr="000D67AD" w:rsidRDefault="00374C6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74C6B" w:rsidRPr="000D67AD" w:rsidRDefault="00374C6B" w:rsidP="00BF0828">
                  <w:pPr>
                    <w:spacing w:line="240" w:lineRule="auto"/>
                    <w:ind w:right="-23"/>
                    <w:rPr>
                      <w:rFonts w:ascii="Helios" w:hAnsi="Helios"/>
                      <w:sz w:val="12"/>
                      <w:szCs w:val="12"/>
                    </w:rPr>
                  </w:pPr>
                  <w:r w:rsidRPr="000D67AD">
                    <w:rPr>
                      <w:rFonts w:ascii="Helios" w:hAnsi="Helios"/>
                      <w:sz w:val="12"/>
                      <w:szCs w:val="12"/>
                    </w:rPr>
                    <w:t>тел.: +7 (495) 747-92-92,</w:t>
                  </w:r>
                </w:p>
                <w:p w:rsidR="00374C6B" w:rsidRPr="000D67AD" w:rsidRDefault="00374C6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74C6B" w:rsidRPr="000D67AD" w:rsidRDefault="00374C6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74C6B" w:rsidRPr="000D67AD" w:rsidRDefault="00374C6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74C6B" w:rsidRPr="000D67AD" w:rsidRDefault="00374C6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74C6B" w:rsidRPr="000B3E9C" w:rsidRDefault="00374C6B"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0B3E9C">
                    <w:rPr>
                      <w:rFonts w:ascii="Helios" w:hAnsi="Helios"/>
                      <w:sz w:val="12"/>
                      <w:szCs w:val="12"/>
                    </w:rPr>
                    <w:t>-</w:t>
                  </w:r>
                  <w:r w:rsidRPr="000D67AD">
                    <w:rPr>
                      <w:rFonts w:ascii="Helios" w:hAnsi="Helios"/>
                      <w:sz w:val="12"/>
                      <w:szCs w:val="12"/>
                      <w:lang w:val="en-US"/>
                    </w:rPr>
                    <w:t>mail</w:t>
                  </w:r>
                  <w:proofErr w:type="gramEnd"/>
                  <w:r w:rsidRPr="000B3E9C">
                    <w:rPr>
                      <w:rFonts w:ascii="Helios" w:hAnsi="Helios"/>
                      <w:sz w:val="12"/>
                      <w:szCs w:val="12"/>
                    </w:rPr>
                    <w:t xml:space="preserve">: </w:t>
                  </w:r>
                  <w:hyperlink r:id="rId9" w:history="1">
                    <w:r w:rsidRPr="000D67AD">
                      <w:rPr>
                        <w:rFonts w:ascii="Helios" w:hAnsi="Helios"/>
                        <w:sz w:val="12"/>
                        <w:szCs w:val="12"/>
                        <w:lang w:val="en-US"/>
                      </w:rPr>
                      <w:t>posta</w:t>
                    </w:r>
                    <w:r w:rsidRPr="000B3E9C">
                      <w:rPr>
                        <w:rFonts w:ascii="Helios" w:hAnsi="Helios"/>
                        <w:sz w:val="12"/>
                        <w:szCs w:val="12"/>
                      </w:rPr>
                      <w:t>@</w:t>
                    </w:r>
                    <w:r w:rsidRPr="000D67AD">
                      <w:rPr>
                        <w:rFonts w:ascii="Helios" w:hAnsi="Helios"/>
                        <w:sz w:val="12"/>
                        <w:szCs w:val="12"/>
                        <w:lang w:val="en-US"/>
                      </w:rPr>
                      <w:t>mrsk</w:t>
                    </w:r>
                    <w:r w:rsidRPr="000B3E9C">
                      <w:rPr>
                        <w:rFonts w:ascii="Helios" w:hAnsi="Helios"/>
                        <w:sz w:val="12"/>
                        <w:szCs w:val="12"/>
                      </w:rPr>
                      <w:t>-1.</w:t>
                    </w:r>
                    <w:r w:rsidRPr="000D67AD">
                      <w:rPr>
                        <w:rFonts w:ascii="Helios" w:hAnsi="Helios"/>
                        <w:sz w:val="12"/>
                        <w:szCs w:val="12"/>
                        <w:lang w:val="en-US"/>
                      </w:rPr>
                      <w:t>ru</w:t>
                    </w:r>
                  </w:hyperlink>
                  <w:r w:rsidRPr="000B3E9C">
                    <w:rPr>
                      <w:rFonts w:ascii="Helios" w:hAnsi="Helios"/>
                      <w:sz w:val="12"/>
                      <w:szCs w:val="12"/>
                    </w:rPr>
                    <w:t xml:space="preserve">, </w:t>
                  </w:r>
                  <w:hyperlink r:id="rId10" w:history="1">
                    <w:r w:rsidRPr="000D67AD">
                      <w:rPr>
                        <w:rFonts w:ascii="Helios" w:hAnsi="Helios"/>
                        <w:sz w:val="12"/>
                        <w:szCs w:val="12"/>
                        <w:lang w:val="en-US"/>
                      </w:rPr>
                      <w:t>www</w:t>
                    </w:r>
                    <w:r w:rsidRPr="000B3E9C">
                      <w:rPr>
                        <w:rFonts w:ascii="Helios" w:hAnsi="Helios"/>
                        <w:sz w:val="12"/>
                        <w:szCs w:val="12"/>
                      </w:rPr>
                      <w:t>.</w:t>
                    </w:r>
                    <w:r w:rsidRPr="000D67AD">
                      <w:rPr>
                        <w:rFonts w:ascii="Helios" w:hAnsi="Helios"/>
                        <w:sz w:val="12"/>
                        <w:szCs w:val="12"/>
                        <w:lang w:val="en-US"/>
                      </w:rPr>
                      <w:t>mrsk</w:t>
                    </w:r>
                    <w:r w:rsidRPr="000B3E9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14:anchorId="06277021" wp14:editId="32055FC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0B3E9C" w:rsidRPr="00382A07" w:rsidRDefault="000B3E9C" w:rsidP="000B3E9C">
      <w:pPr>
        <w:ind w:left="5670" w:firstLine="0"/>
        <w:jc w:val="center"/>
        <w:rPr>
          <w:sz w:val="24"/>
          <w:szCs w:val="24"/>
        </w:rPr>
      </w:pPr>
      <w:r w:rsidRPr="00382A07">
        <w:rPr>
          <w:sz w:val="24"/>
          <w:szCs w:val="24"/>
        </w:rPr>
        <w:t>УТВЕРЖДАЮ:</w:t>
      </w:r>
    </w:p>
    <w:p w:rsidR="000B3E9C" w:rsidRPr="00382A07" w:rsidRDefault="000B3E9C" w:rsidP="00F64CEB">
      <w:pPr>
        <w:spacing w:line="240" w:lineRule="auto"/>
        <w:ind w:left="4809" w:firstLine="720"/>
        <w:jc w:val="left"/>
        <w:rPr>
          <w:sz w:val="24"/>
          <w:szCs w:val="24"/>
        </w:rPr>
      </w:pPr>
      <w:r w:rsidRPr="00382A07">
        <w:rPr>
          <w:sz w:val="24"/>
          <w:szCs w:val="24"/>
        </w:rPr>
        <w:t>Председатель закупочной комиссии -</w:t>
      </w:r>
    </w:p>
    <w:p w:rsidR="000B3E9C" w:rsidRPr="00382A07" w:rsidRDefault="000B3E9C" w:rsidP="00F64CEB">
      <w:pPr>
        <w:spacing w:line="240" w:lineRule="auto"/>
        <w:ind w:left="5529" w:firstLine="0"/>
        <w:jc w:val="left"/>
        <w:rPr>
          <w:sz w:val="24"/>
          <w:szCs w:val="24"/>
        </w:rPr>
      </w:pPr>
      <w:r w:rsidRPr="00382A07">
        <w:rPr>
          <w:sz w:val="24"/>
          <w:szCs w:val="24"/>
        </w:rPr>
        <w:t>заместитель генерального директора</w:t>
      </w:r>
      <w:r w:rsidR="00F64CEB">
        <w:rPr>
          <w:sz w:val="24"/>
          <w:szCs w:val="24"/>
        </w:rPr>
        <w:t xml:space="preserve"> </w:t>
      </w:r>
      <w:r w:rsidRPr="00553A48">
        <w:rPr>
          <w:sz w:val="24"/>
          <w:szCs w:val="24"/>
        </w:rPr>
        <w:t xml:space="preserve">- директор филиала ПАО «МРСК </w:t>
      </w:r>
      <w:r w:rsidR="00F64CEB">
        <w:rPr>
          <w:sz w:val="24"/>
          <w:szCs w:val="24"/>
        </w:rPr>
        <w:t>Ц</w:t>
      </w:r>
      <w:r w:rsidRPr="00553A48">
        <w:rPr>
          <w:sz w:val="24"/>
          <w:szCs w:val="24"/>
        </w:rPr>
        <w:t xml:space="preserve">ентра» </w:t>
      </w:r>
      <w:r w:rsidR="00497C31">
        <w:rPr>
          <w:sz w:val="24"/>
          <w:szCs w:val="24"/>
        </w:rPr>
        <w:t>-</w:t>
      </w:r>
      <w:r w:rsidRPr="00553A48">
        <w:rPr>
          <w:sz w:val="24"/>
          <w:szCs w:val="24"/>
        </w:rPr>
        <w:t xml:space="preserve"> </w:t>
      </w:r>
      <w:r w:rsidR="00F64CEB">
        <w:rPr>
          <w:sz w:val="24"/>
          <w:szCs w:val="24"/>
        </w:rPr>
        <w:t>«</w:t>
      </w:r>
      <w:r w:rsidRPr="00553A48">
        <w:rPr>
          <w:sz w:val="24"/>
          <w:szCs w:val="24"/>
        </w:rPr>
        <w:t>Курскэнерго»</w:t>
      </w:r>
    </w:p>
    <w:p w:rsidR="000B3E9C" w:rsidRPr="00382A07" w:rsidRDefault="000B3E9C" w:rsidP="000B3E9C">
      <w:pPr>
        <w:spacing w:line="240" w:lineRule="auto"/>
        <w:jc w:val="right"/>
      </w:pPr>
    </w:p>
    <w:p w:rsidR="000B3E9C" w:rsidRPr="00382A07" w:rsidRDefault="000B3E9C" w:rsidP="000B3E9C">
      <w:pPr>
        <w:spacing w:line="240" w:lineRule="auto"/>
        <w:jc w:val="right"/>
        <w:rPr>
          <w:sz w:val="24"/>
          <w:szCs w:val="24"/>
        </w:rPr>
      </w:pPr>
      <w:r w:rsidRPr="00382A07">
        <w:rPr>
          <w:sz w:val="24"/>
          <w:szCs w:val="24"/>
        </w:rPr>
        <w:t xml:space="preserve">____________________ </w:t>
      </w:r>
      <w:r>
        <w:rPr>
          <w:sz w:val="24"/>
          <w:szCs w:val="24"/>
        </w:rPr>
        <w:t>А</w:t>
      </w:r>
      <w:r w:rsidRPr="00382A07">
        <w:rPr>
          <w:sz w:val="24"/>
          <w:szCs w:val="24"/>
        </w:rPr>
        <w:t>.</w:t>
      </w:r>
      <w:r>
        <w:rPr>
          <w:sz w:val="24"/>
          <w:szCs w:val="24"/>
        </w:rPr>
        <w:t>Н</w:t>
      </w:r>
      <w:r w:rsidRPr="00382A07">
        <w:rPr>
          <w:sz w:val="24"/>
          <w:szCs w:val="24"/>
        </w:rPr>
        <w:t xml:space="preserve">. </w:t>
      </w:r>
      <w:r>
        <w:rPr>
          <w:sz w:val="24"/>
          <w:szCs w:val="24"/>
        </w:rPr>
        <w:t>Рудневский</w:t>
      </w:r>
    </w:p>
    <w:p w:rsidR="000B3E9C" w:rsidRPr="00382A07" w:rsidRDefault="000B3E9C" w:rsidP="000B3E9C">
      <w:pPr>
        <w:spacing w:line="240" w:lineRule="auto"/>
        <w:jc w:val="right"/>
        <w:rPr>
          <w:sz w:val="24"/>
          <w:szCs w:val="24"/>
        </w:rPr>
      </w:pPr>
    </w:p>
    <w:p w:rsidR="007556FF" w:rsidRPr="00382A07" w:rsidRDefault="000B3E9C" w:rsidP="000B3E9C">
      <w:pPr>
        <w:ind w:left="5670" w:firstLine="0"/>
        <w:jc w:val="right"/>
        <w:rPr>
          <w:sz w:val="24"/>
          <w:szCs w:val="24"/>
        </w:rPr>
      </w:pPr>
      <w:r w:rsidRPr="00382A07">
        <w:rPr>
          <w:sz w:val="24"/>
          <w:szCs w:val="24"/>
        </w:rPr>
        <w:t xml:space="preserve"> «____» ___________________ </w:t>
      </w:r>
      <w:r>
        <w:rPr>
          <w:sz w:val="24"/>
          <w:szCs w:val="24"/>
        </w:rPr>
        <w:t>2017</w:t>
      </w:r>
      <w:r w:rsidRPr="00382A07">
        <w:rPr>
          <w:sz w:val="24"/>
          <w:szCs w:val="24"/>
        </w:rPr>
        <w:t xml:space="preserve"> г</w:t>
      </w:r>
      <w:r w:rsidR="007556FF" w:rsidRPr="00382A07">
        <w:rPr>
          <w:sz w:val="24"/>
          <w:szCs w:val="24"/>
        </w:rPr>
        <w:t>.</w:t>
      </w:r>
    </w:p>
    <w:p w:rsidR="007556FF" w:rsidRPr="00382A07" w:rsidRDefault="007556FF" w:rsidP="007556FF">
      <w:pPr>
        <w:ind w:firstLine="0"/>
        <w:jc w:val="left"/>
        <w:rPr>
          <w:sz w:val="24"/>
          <w:szCs w:val="24"/>
        </w:rPr>
      </w:pPr>
    </w:p>
    <w:p w:rsidR="000B3E9C" w:rsidRPr="00382A07" w:rsidRDefault="000B3E9C" w:rsidP="000B3E9C">
      <w:pPr>
        <w:spacing w:line="240" w:lineRule="auto"/>
        <w:ind w:left="6804" w:firstLine="0"/>
        <w:rPr>
          <w:b/>
          <w:kern w:val="36"/>
          <w:sz w:val="24"/>
          <w:szCs w:val="24"/>
        </w:rPr>
      </w:pPr>
      <w:r w:rsidRPr="00382A07">
        <w:rPr>
          <w:b/>
          <w:kern w:val="36"/>
          <w:sz w:val="24"/>
          <w:szCs w:val="24"/>
        </w:rPr>
        <w:t>Согласовано на заседании</w:t>
      </w:r>
    </w:p>
    <w:p w:rsidR="000B3E9C" w:rsidRPr="00382A07" w:rsidRDefault="000B3E9C" w:rsidP="000B3E9C">
      <w:pPr>
        <w:spacing w:line="240" w:lineRule="auto"/>
        <w:ind w:left="6804" w:firstLine="0"/>
        <w:rPr>
          <w:b/>
          <w:kern w:val="36"/>
          <w:sz w:val="24"/>
          <w:szCs w:val="24"/>
        </w:rPr>
      </w:pPr>
      <w:r w:rsidRPr="00382A07">
        <w:rPr>
          <w:b/>
          <w:kern w:val="36"/>
          <w:sz w:val="24"/>
          <w:szCs w:val="24"/>
        </w:rPr>
        <w:t>закупочной комиссии</w:t>
      </w:r>
    </w:p>
    <w:p w:rsidR="000B3E9C" w:rsidRPr="00382A07" w:rsidRDefault="000B3E9C" w:rsidP="000B3E9C">
      <w:pPr>
        <w:spacing w:line="240" w:lineRule="auto"/>
        <w:ind w:left="6804" w:firstLine="0"/>
        <w:rPr>
          <w:b/>
          <w:kern w:val="36"/>
          <w:sz w:val="24"/>
          <w:szCs w:val="24"/>
        </w:rPr>
      </w:pPr>
      <w:r w:rsidRPr="00382A07">
        <w:rPr>
          <w:b/>
          <w:kern w:val="36"/>
          <w:sz w:val="24"/>
          <w:szCs w:val="24"/>
        </w:rPr>
        <w:t xml:space="preserve">Протокол № </w:t>
      </w:r>
      <w:r>
        <w:rPr>
          <w:b/>
          <w:kern w:val="36"/>
          <w:sz w:val="24"/>
          <w:szCs w:val="24"/>
        </w:rPr>
        <w:t>0243-КР-17</w:t>
      </w:r>
    </w:p>
    <w:p w:rsidR="007556FF" w:rsidRPr="00382A07" w:rsidRDefault="000B3E9C" w:rsidP="000B3E9C">
      <w:pPr>
        <w:spacing w:line="240" w:lineRule="auto"/>
        <w:ind w:left="6804" w:firstLine="0"/>
        <w:rPr>
          <w:b/>
          <w:kern w:val="36"/>
          <w:sz w:val="24"/>
          <w:szCs w:val="24"/>
        </w:rPr>
      </w:pPr>
      <w:r w:rsidRPr="00382A07">
        <w:rPr>
          <w:b/>
          <w:kern w:val="36"/>
          <w:sz w:val="24"/>
          <w:szCs w:val="24"/>
        </w:rPr>
        <w:t>от «</w:t>
      </w:r>
      <w:r>
        <w:rPr>
          <w:b/>
          <w:kern w:val="36"/>
          <w:sz w:val="24"/>
          <w:szCs w:val="24"/>
        </w:rPr>
        <w:t>24</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w:t>
      </w:r>
      <w:r w:rsidR="007556FF" w:rsidRPr="00382A07">
        <w:rPr>
          <w:b/>
          <w:kern w:val="36"/>
          <w:sz w:val="24"/>
          <w:szCs w:val="24"/>
        </w:rPr>
        <w:t>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0B3E9C" w:rsidRDefault="00717F60" w:rsidP="007556FF">
      <w:pPr>
        <w:spacing w:line="264" w:lineRule="auto"/>
        <w:ind w:firstLine="0"/>
        <w:jc w:val="center"/>
        <w:rPr>
          <w:b/>
          <w:sz w:val="24"/>
          <w:szCs w:val="24"/>
        </w:rPr>
      </w:pPr>
      <w:r w:rsidRPr="00382A07">
        <w:rPr>
          <w:b/>
          <w:sz w:val="24"/>
          <w:szCs w:val="24"/>
        </w:rPr>
        <w:t xml:space="preserve">на право заключения </w:t>
      </w:r>
      <w:r w:rsidR="000B3E9C" w:rsidRPr="000B3E9C">
        <w:rPr>
          <w:b/>
          <w:sz w:val="24"/>
          <w:szCs w:val="24"/>
        </w:rPr>
        <w:t xml:space="preserve">Договора на поставку оборудования связи </w:t>
      </w:r>
    </w:p>
    <w:p w:rsidR="00717F60" w:rsidRPr="00382A07" w:rsidRDefault="000B3E9C" w:rsidP="007556FF">
      <w:pPr>
        <w:spacing w:line="264" w:lineRule="auto"/>
        <w:ind w:firstLine="0"/>
        <w:jc w:val="center"/>
        <w:rPr>
          <w:b/>
          <w:sz w:val="24"/>
          <w:szCs w:val="24"/>
        </w:rPr>
      </w:pPr>
      <w:r w:rsidRPr="000B3E9C">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0B3E9C" w:rsidP="007556FF">
      <w:pPr>
        <w:spacing w:line="240" w:lineRule="auto"/>
        <w:ind w:firstLine="0"/>
        <w:jc w:val="center"/>
        <w:rPr>
          <w:sz w:val="24"/>
          <w:szCs w:val="24"/>
        </w:rPr>
      </w:pPr>
      <w:r w:rsidRPr="00382A07">
        <w:rPr>
          <w:sz w:val="24"/>
          <w:szCs w:val="24"/>
        </w:rPr>
        <w:t xml:space="preserve">г. </w:t>
      </w:r>
      <w:r>
        <w:rPr>
          <w:sz w:val="24"/>
          <w:szCs w:val="24"/>
        </w:rPr>
        <w:t>Курск</w:t>
      </w:r>
      <w:r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1"/>
      <w:bookmarkEnd w:id="2"/>
      <w:bookmarkEnd w:id="3"/>
      <w:bookmarkEnd w:id="4"/>
      <w:bookmarkEnd w:id="5"/>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Pr="0042018D" w:rsidRDefault="00857CDA">
      <w:pPr>
        <w:pStyle w:val="28"/>
        <w:rPr>
          <w:noProof/>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rsidP="0042018D">
      <w:pPr>
        <w:pStyle w:val="28"/>
        <w:rPr>
          <w:rFonts w:asciiTheme="minorHAnsi" w:eastAsiaTheme="minorEastAsia" w:hAnsiTheme="minorHAnsi" w:cstheme="minorBidi"/>
          <w:bCs w:val="0"/>
          <w:iCs/>
          <w:noProof/>
          <w:sz w:val="22"/>
          <w:szCs w:val="22"/>
          <w:lang w:eastAsia="ru-RU"/>
        </w:rPr>
      </w:pPr>
      <w:r>
        <w:rPr>
          <w:noProof/>
        </w:rPr>
        <w:t>5.6.2</w:t>
      </w:r>
      <w:r w:rsidRPr="0042018D">
        <w:rPr>
          <w:noProof/>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42018D" w:rsidRDefault="006B2E6B" w:rsidP="00F44B29">
      <w:pPr>
        <w:pStyle w:val="1f3"/>
        <w:tabs>
          <w:tab w:val="clear" w:pos="1100"/>
          <w:tab w:val="left" w:pos="567"/>
          <w:tab w:val="right" w:leader="dot" w:pos="9563"/>
          <w:tab w:val="left" w:pos="9639"/>
        </w:tabs>
        <w:spacing w:line="264" w:lineRule="auto"/>
        <w:ind w:right="2049" w:hanging="1100"/>
        <w:rPr>
          <w:sz w:val="24"/>
          <w:szCs w:val="24"/>
        </w:rPr>
      </w:pPr>
      <w:r w:rsidRPr="00382A07">
        <w:rPr>
          <w:sz w:val="24"/>
          <w:szCs w:val="24"/>
        </w:rPr>
        <w:fldChar w:fldCharType="end"/>
      </w:r>
    </w:p>
    <w:p w:rsidR="0042018D" w:rsidRPr="0042018D" w:rsidRDefault="0042018D" w:rsidP="0042018D"/>
    <w:p w:rsidR="0042018D" w:rsidRPr="0042018D" w:rsidRDefault="0042018D" w:rsidP="0042018D"/>
    <w:p w:rsidR="0042018D" w:rsidRPr="0042018D" w:rsidRDefault="0042018D" w:rsidP="0042018D"/>
    <w:p w:rsidR="0042018D" w:rsidRPr="0042018D" w:rsidRDefault="0042018D" w:rsidP="0042018D"/>
    <w:p w:rsidR="0042018D" w:rsidRPr="0042018D" w:rsidRDefault="0042018D" w:rsidP="0042018D"/>
    <w:p w:rsidR="0042018D" w:rsidRPr="0042018D" w:rsidRDefault="0042018D" w:rsidP="0042018D"/>
    <w:p w:rsidR="0042018D" w:rsidRDefault="0042018D" w:rsidP="0042018D"/>
    <w:p w:rsidR="0042018D" w:rsidRDefault="0042018D" w:rsidP="0042018D">
      <w:pPr>
        <w:tabs>
          <w:tab w:val="left" w:pos="5622"/>
        </w:tabs>
      </w:pPr>
      <w:r>
        <w:tab/>
      </w:r>
    </w:p>
    <w:p w:rsidR="0042018D" w:rsidRDefault="0042018D" w:rsidP="0042018D"/>
    <w:p w:rsidR="00717F60" w:rsidRPr="0042018D" w:rsidRDefault="00717F60" w:rsidP="0042018D">
      <w:pPr>
        <w:sectPr w:rsidR="00717F60" w:rsidRPr="0042018D"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r w:rsidR="00A5785E" w:rsidRPr="00382A07">
        <w:rPr>
          <w:iCs/>
          <w:sz w:val="24"/>
          <w:szCs w:val="24"/>
        </w:rPr>
        <w:t xml:space="preserve">секретарь Закупочной комиссии – </w:t>
      </w:r>
      <w:r w:rsidR="00A5785E" w:rsidRPr="00F91377">
        <w:rPr>
          <w:iCs/>
          <w:sz w:val="24"/>
          <w:szCs w:val="24"/>
        </w:rPr>
        <w:t xml:space="preserve">специалист 1-й категории отдела закупочной деятельности </w:t>
      </w:r>
      <w:proofErr w:type="spellStart"/>
      <w:r w:rsidR="00A5785E" w:rsidRPr="00F91377">
        <w:rPr>
          <w:iCs/>
          <w:sz w:val="24"/>
          <w:szCs w:val="24"/>
        </w:rPr>
        <w:t>УЛиМТО</w:t>
      </w:r>
      <w:proofErr w:type="spellEnd"/>
      <w:r w:rsidR="00A5785E" w:rsidRPr="00F91377">
        <w:rPr>
          <w:iCs/>
          <w:sz w:val="24"/>
          <w:szCs w:val="24"/>
        </w:rPr>
        <w:t xml:space="preserve"> филиала ПАО «МРСК Центра» - «Курскэнерго» </w:t>
      </w:r>
      <w:proofErr w:type="spellStart"/>
      <w:r w:rsidR="00A5785E" w:rsidRPr="00F91377">
        <w:rPr>
          <w:iCs/>
          <w:sz w:val="24"/>
          <w:szCs w:val="24"/>
        </w:rPr>
        <w:t>Горбылев</w:t>
      </w:r>
      <w:proofErr w:type="spellEnd"/>
      <w:r w:rsidR="00A5785E" w:rsidRPr="00F91377">
        <w:rPr>
          <w:iCs/>
          <w:sz w:val="24"/>
          <w:szCs w:val="24"/>
        </w:rPr>
        <w:t xml:space="preserve"> А.В., контактные телефоны: (4712) 55-72-02, </w:t>
      </w:r>
      <w:r w:rsidR="00A5785E" w:rsidRPr="00F91377">
        <w:rPr>
          <w:sz w:val="24"/>
          <w:szCs w:val="24"/>
        </w:rPr>
        <w:t xml:space="preserve">адрес электронной почты: </w:t>
      </w:r>
      <w:r w:rsidR="00A5785E" w:rsidRPr="00F91377">
        <w:rPr>
          <w:iCs/>
          <w:sz w:val="24"/>
          <w:szCs w:val="24"/>
        </w:rPr>
        <w:t xml:space="preserve"> </w:t>
      </w:r>
      <w:hyperlink r:id="rId18" w:history="1">
        <w:r w:rsidR="00A5785E" w:rsidRPr="00F91377">
          <w:rPr>
            <w:rStyle w:val="a7"/>
            <w:sz w:val="24"/>
            <w:szCs w:val="24"/>
            <w:lang w:val="en-US"/>
          </w:rPr>
          <w:t>gorbylev</w:t>
        </w:r>
        <w:r w:rsidR="00A5785E" w:rsidRPr="00F91377">
          <w:rPr>
            <w:rStyle w:val="a7"/>
            <w:sz w:val="24"/>
            <w:szCs w:val="24"/>
          </w:rPr>
          <w:t>.</w:t>
        </w:r>
        <w:r w:rsidR="00A5785E" w:rsidRPr="00F91377">
          <w:rPr>
            <w:rStyle w:val="a7"/>
            <w:sz w:val="24"/>
            <w:szCs w:val="24"/>
            <w:lang w:val="en-US"/>
          </w:rPr>
          <w:t>av</w:t>
        </w:r>
        <w:r w:rsidR="00A5785E" w:rsidRPr="00F91377">
          <w:rPr>
            <w:rStyle w:val="a7"/>
            <w:sz w:val="24"/>
            <w:szCs w:val="24"/>
          </w:rPr>
          <w:t>@mrsk-1.ru</w:t>
        </w:r>
      </w:hyperlink>
      <w:r w:rsidR="00A5785E" w:rsidRPr="00F91377">
        <w:rPr>
          <w:iCs/>
          <w:sz w:val="24"/>
          <w:szCs w:val="24"/>
        </w:rPr>
        <w:t>, ответственное лицо –</w:t>
      </w:r>
      <w:r w:rsidR="00A5785E" w:rsidRPr="00F91377">
        <w:rPr>
          <w:sz w:val="24"/>
          <w:szCs w:val="24"/>
        </w:rPr>
        <w:t xml:space="preserve"> </w:t>
      </w:r>
      <w:proofErr w:type="spellStart"/>
      <w:r w:rsidR="00A5785E" w:rsidRPr="00F91377">
        <w:rPr>
          <w:sz w:val="24"/>
          <w:szCs w:val="24"/>
        </w:rPr>
        <w:t>Горбылев</w:t>
      </w:r>
      <w:proofErr w:type="spellEnd"/>
      <w:r w:rsidR="00A5785E" w:rsidRPr="00F91377">
        <w:rPr>
          <w:sz w:val="24"/>
          <w:szCs w:val="24"/>
        </w:rPr>
        <w:t xml:space="preserve"> Александр Владимирович, контактные телефоны - (4712) 55-72-02, адрес электронной почты: </w:t>
      </w:r>
      <w:hyperlink r:id="rId19" w:history="1">
        <w:r w:rsidR="00A5785E" w:rsidRPr="00F91377">
          <w:rPr>
            <w:rStyle w:val="a7"/>
            <w:sz w:val="24"/>
            <w:szCs w:val="24"/>
            <w:lang w:val="en-US"/>
          </w:rPr>
          <w:t>gorbylev</w:t>
        </w:r>
        <w:r w:rsidR="00A5785E" w:rsidRPr="00F91377">
          <w:rPr>
            <w:rStyle w:val="a7"/>
            <w:sz w:val="24"/>
            <w:szCs w:val="24"/>
          </w:rPr>
          <w:t>.</w:t>
        </w:r>
        <w:r w:rsidR="00A5785E" w:rsidRPr="00F91377">
          <w:rPr>
            <w:rStyle w:val="a7"/>
            <w:sz w:val="24"/>
            <w:szCs w:val="24"/>
            <w:lang w:val="en-US"/>
          </w:rPr>
          <w:t>av</w:t>
        </w:r>
        <w:r w:rsidR="00A5785E" w:rsidRPr="00F91377">
          <w:rPr>
            <w:rStyle w:val="a7"/>
            <w:sz w:val="24"/>
            <w:szCs w:val="24"/>
          </w:rPr>
          <w:t>@mrsk-1.ru</w:t>
        </w:r>
      </w:hyperlink>
      <w:r w:rsidR="00A5785E" w:rsidRPr="00F91377">
        <w:rPr>
          <w:sz w:val="24"/>
          <w:szCs w:val="24"/>
        </w:rPr>
        <w:t>)</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w:t>
      </w:r>
      <w:r w:rsidRPr="00A5785E">
        <w:rPr>
          <w:sz w:val="24"/>
          <w:szCs w:val="24"/>
        </w:rPr>
        <w:t xml:space="preserve">и открытого </w:t>
      </w:r>
      <w:r w:rsidRPr="00A5785E">
        <w:rPr>
          <w:iCs/>
          <w:sz w:val="24"/>
          <w:szCs w:val="24"/>
        </w:rPr>
        <w:t>запроса предложений</w:t>
      </w:r>
      <w:r w:rsidRPr="00A5785E">
        <w:rPr>
          <w:sz w:val="24"/>
          <w:szCs w:val="24"/>
        </w:rPr>
        <w:t>, опубликованным</w:t>
      </w:r>
      <w:proofErr w:type="gramEnd"/>
      <w:r w:rsidRPr="00A5785E">
        <w:rPr>
          <w:sz w:val="24"/>
          <w:szCs w:val="24"/>
        </w:rPr>
        <w:t xml:space="preserve"> </w:t>
      </w:r>
      <w:r w:rsidRPr="00A5785E">
        <w:rPr>
          <w:b/>
          <w:sz w:val="24"/>
          <w:szCs w:val="24"/>
        </w:rPr>
        <w:t>«</w:t>
      </w:r>
      <w:proofErr w:type="gramStart"/>
      <w:r w:rsidR="00A5785E" w:rsidRPr="00A5785E">
        <w:rPr>
          <w:b/>
          <w:sz w:val="24"/>
          <w:szCs w:val="24"/>
        </w:rPr>
        <w:t>25</w:t>
      </w:r>
      <w:r w:rsidRPr="00A5785E">
        <w:rPr>
          <w:b/>
          <w:sz w:val="24"/>
          <w:szCs w:val="24"/>
        </w:rPr>
        <w:t xml:space="preserve">» </w:t>
      </w:r>
      <w:r w:rsidR="00A5785E" w:rsidRPr="00A5785E">
        <w:rPr>
          <w:b/>
          <w:sz w:val="24"/>
          <w:szCs w:val="24"/>
        </w:rPr>
        <w:t xml:space="preserve">октября </w:t>
      </w:r>
      <w:r w:rsidR="004E638A" w:rsidRPr="00A5785E">
        <w:rPr>
          <w:b/>
          <w:sz w:val="24"/>
          <w:szCs w:val="24"/>
        </w:rPr>
        <w:t>2017</w:t>
      </w:r>
      <w:r w:rsidRPr="00A5785E">
        <w:rPr>
          <w:b/>
          <w:sz w:val="24"/>
          <w:szCs w:val="24"/>
        </w:rPr>
        <w:t xml:space="preserve"> г.</w:t>
      </w:r>
      <w:r w:rsidRPr="00A5785E">
        <w:rPr>
          <w:sz w:val="24"/>
          <w:szCs w:val="24"/>
        </w:rPr>
        <w:t xml:space="preserve"> на официальном сайте (</w:t>
      </w:r>
      <w:hyperlink r:id="rId20" w:history="1">
        <w:r w:rsidR="00345CCA" w:rsidRPr="00A5785E">
          <w:rPr>
            <w:rStyle w:val="a7"/>
            <w:color w:val="auto"/>
            <w:sz w:val="24"/>
            <w:szCs w:val="24"/>
          </w:rPr>
          <w:t>www.zakupki.</w:t>
        </w:r>
        <w:r w:rsidR="00345CCA" w:rsidRPr="00A5785E">
          <w:rPr>
            <w:rStyle w:val="a7"/>
            <w:color w:val="auto"/>
            <w:sz w:val="24"/>
            <w:szCs w:val="24"/>
            <w:lang w:val="en-US"/>
          </w:rPr>
          <w:t>gov</w:t>
        </w:r>
        <w:r w:rsidR="00345CCA" w:rsidRPr="00A5785E">
          <w:rPr>
            <w:rStyle w:val="a7"/>
            <w:color w:val="auto"/>
            <w:sz w:val="24"/>
            <w:szCs w:val="24"/>
          </w:rPr>
          <w:t>.ru</w:t>
        </w:r>
      </w:hyperlink>
      <w:r w:rsidRPr="00A5785E">
        <w:rPr>
          <w:sz w:val="24"/>
          <w:szCs w:val="24"/>
        </w:rPr>
        <w:t>),</w:t>
      </w:r>
      <w:r w:rsidR="009D7F01" w:rsidRPr="00A5785E">
        <w:rPr>
          <w:iCs/>
          <w:sz w:val="24"/>
          <w:szCs w:val="24"/>
        </w:rPr>
        <w:t xml:space="preserve"> </w:t>
      </w:r>
      <w:r w:rsidR="009D7F01" w:rsidRPr="00A5785E">
        <w:rPr>
          <w:sz w:val="24"/>
          <w:szCs w:val="24"/>
        </w:rPr>
        <w:t xml:space="preserve">на сайте </w:t>
      </w:r>
      <w:r w:rsidR="007556FF" w:rsidRPr="00A5785E">
        <w:rPr>
          <w:iCs/>
          <w:sz w:val="24"/>
          <w:szCs w:val="24"/>
        </w:rPr>
        <w:t>ПАО «МРСК Центра»</w:t>
      </w:r>
      <w:r w:rsidR="009D7F01" w:rsidRPr="00A5785E">
        <w:rPr>
          <w:sz w:val="24"/>
          <w:szCs w:val="24"/>
        </w:rPr>
        <w:t xml:space="preserve"> (</w:t>
      </w:r>
      <w:hyperlink r:id="rId21" w:history="1">
        <w:r w:rsidR="007556FF" w:rsidRPr="00A5785E">
          <w:rPr>
            <w:rStyle w:val="a7"/>
            <w:color w:val="auto"/>
            <w:sz w:val="24"/>
            <w:szCs w:val="24"/>
          </w:rPr>
          <w:t>www.mrsk-1.ru</w:t>
        </w:r>
      </w:hyperlink>
      <w:r w:rsidR="00862664" w:rsidRPr="00A5785E">
        <w:rPr>
          <w:sz w:val="24"/>
          <w:szCs w:val="24"/>
        </w:rPr>
        <w:t>)</w:t>
      </w:r>
      <w:r w:rsidR="00702B2C" w:rsidRPr="00A5785E">
        <w:rPr>
          <w:sz w:val="24"/>
          <w:szCs w:val="24"/>
        </w:rPr>
        <w:t xml:space="preserve">, на сайте ЭТП, указанном в п. </w:t>
      </w:r>
      <w:r w:rsidR="000D2D6A" w:rsidRPr="00A5785E">
        <w:fldChar w:fldCharType="begin"/>
      </w:r>
      <w:r w:rsidR="000D2D6A" w:rsidRPr="00A5785E">
        <w:instrText xml:space="preserve"> REF _Ref440269836 \r \h  \* MERGEFORMAT </w:instrText>
      </w:r>
      <w:r w:rsidR="000D2D6A" w:rsidRPr="00A5785E">
        <w:fldChar w:fldCharType="separate"/>
      </w:r>
      <w:r w:rsidR="006305A1" w:rsidRPr="00A5785E">
        <w:rPr>
          <w:sz w:val="24"/>
          <w:szCs w:val="24"/>
        </w:rPr>
        <w:t>1.1.2</w:t>
      </w:r>
      <w:r w:rsidR="000D2D6A" w:rsidRPr="00A5785E">
        <w:fldChar w:fldCharType="end"/>
      </w:r>
      <w:r w:rsidR="00702B2C" w:rsidRPr="00A5785E">
        <w:rPr>
          <w:sz w:val="24"/>
          <w:szCs w:val="24"/>
        </w:rPr>
        <w:t xml:space="preserve"> настоящей Документации, </w:t>
      </w:r>
      <w:r w:rsidR="009A7733" w:rsidRPr="00A5785E">
        <w:rPr>
          <w:iCs/>
          <w:sz w:val="24"/>
          <w:szCs w:val="24"/>
        </w:rPr>
        <w:t xml:space="preserve"> </w:t>
      </w:r>
      <w:r w:rsidRPr="00A5785E">
        <w:rPr>
          <w:iCs/>
          <w:sz w:val="24"/>
          <w:szCs w:val="24"/>
        </w:rPr>
        <w:t>приг</w:t>
      </w:r>
      <w:r w:rsidRPr="00A5785E">
        <w:rPr>
          <w:sz w:val="24"/>
          <w:szCs w:val="24"/>
        </w:rPr>
        <w:t>ласило юридических</w:t>
      </w:r>
      <w:r w:rsidRPr="00382A07">
        <w:rPr>
          <w:sz w:val="24"/>
          <w:szCs w:val="24"/>
        </w:rPr>
        <w:t xml:space="preserve">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A5785E" w:rsidRPr="00F91377">
        <w:rPr>
          <w:sz w:val="24"/>
          <w:szCs w:val="24"/>
        </w:rPr>
        <w:t xml:space="preserve">Договора на поставку </w:t>
      </w:r>
      <w:r w:rsidR="00A5785E">
        <w:rPr>
          <w:sz w:val="24"/>
          <w:szCs w:val="24"/>
        </w:rPr>
        <w:t>оборудования связи</w:t>
      </w:r>
      <w:r w:rsidR="00A5785E" w:rsidRPr="0067356B">
        <w:rPr>
          <w:sz w:val="24"/>
        </w:rPr>
        <w:t xml:space="preserve"> </w:t>
      </w:r>
      <w:r w:rsidR="00A5785E" w:rsidRPr="00F91377">
        <w:rPr>
          <w:sz w:val="24"/>
          <w:szCs w:val="24"/>
        </w:rPr>
        <w:t>для</w:t>
      </w:r>
      <w:proofErr w:type="gramEnd"/>
      <w:r w:rsidR="00A5785E" w:rsidRPr="00F91377">
        <w:rPr>
          <w:sz w:val="24"/>
          <w:szCs w:val="24"/>
        </w:rPr>
        <w:t xml:space="preserve"> нужд ПАО «МРСК Центра» (филиала «Курскэнерго») расположенного по адресу: </w:t>
      </w:r>
      <w:proofErr w:type="gramStart"/>
      <w:r w:rsidR="00A5785E" w:rsidRPr="00F91377">
        <w:rPr>
          <w:sz w:val="24"/>
          <w:szCs w:val="24"/>
        </w:rPr>
        <w:t>РФ, 305029, г. Курск, ул. К. Маркса, 27)</w:t>
      </w:r>
      <w:r w:rsidRPr="00382A07">
        <w:rPr>
          <w:sz w:val="24"/>
          <w:szCs w:val="24"/>
        </w:rPr>
        <w:t>.</w:t>
      </w:r>
      <w:bookmarkEnd w:id="11"/>
      <w:bookmarkEnd w:id="12"/>
      <w:bookmarkEnd w:id="13"/>
      <w:proofErr w:type="gramEnd"/>
    </w:p>
    <w:p w:rsidR="00717F60" w:rsidRPr="0086330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2" w:history="1">
        <w:r w:rsidR="00862664" w:rsidRPr="0086330E">
          <w:rPr>
            <w:rStyle w:val="a7"/>
            <w:color w:val="auto"/>
            <w:sz w:val="24"/>
            <w:szCs w:val="24"/>
          </w:rPr>
          <w:t>etp.rosseti.ru</w:t>
        </w:r>
      </w:hyperlink>
      <w:r w:rsidR="00862664" w:rsidRPr="0086330E">
        <w:rPr>
          <w:sz w:val="24"/>
          <w:szCs w:val="24"/>
        </w:rPr>
        <w:t xml:space="preserve"> </w:t>
      </w:r>
      <w:r w:rsidR="00702B2C" w:rsidRPr="0086330E">
        <w:rPr>
          <w:sz w:val="24"/>
          <w:szCs w:val="24"/>
        </w:rPr>
        <w:t>(далее — ЭТП)</w:t>
      </w:r>
      <w:r w:rsidR="005B75A6" w:rsidRPr="0086330E">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86330E" w:rsidRPr="00F91377">
        <w:rPr>
          <w:sz w:val="24"/>
          <w:szCs w:val="24"/>
        </w:rPr>
        <w:t xml:space="preserve">Договора на поставку </w:t>
      </w:r>
      <w:r w:rsidR="0086330E">
        <w:rPr>
          <w:sz w:val="24"/>
          <w:szCs w:val="24"/>
        </w:rPr>
        <w:t>оборудования связи</w:t>
      </w:r>
      <w:r w:rsidR="0086330E" w:rsidRPr="0067356B">
        <w:rPr>
          <w:sz w:val="24"/>
        </w:rPr>
        <w:t xml:space="preserve"> </w:t>
      </w:r>
      <w:r w:rsidR="0086330E" w:rsidRPr="00F91377">
        <w:rPr>
          <w:sz w:val="24"/>
          <w:szCs w:val="24"/>
        </w:rPr>
        <w:t>для нужд ПАО «МРСК Центра» (филиала «Курскэнерго»)</w:t>
      </w:r>
      <w:r w:rsidR="00702B2C" w:rsidRPr="00382A07">
        <w:rPr>
          <w:sz w:val="24"/>
          <w:szCs w:val="24"/>
        </w:rPr>
        <w:t>.</w:t>
      </w:r>
    </w:p>
    <w:p w:rsidR="008C4223" w:rsidRPr="0086330E"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86330E">
        <w:rPr>
          <w:sz w:val="24"/>
          <w:szCs w:val="24"/>
        </w:rPr>
        <w:t xml:space="preserve">лотов: </w:t>
      </w:r>
      <w:r w:rsidRPr="0086330E">
        <w:rPr>
          <w:b/>
          <w:sz w:val="24"/>
          <w:szCs w:val="24"/>
        </w:rPr>
        <w:t>1 (один)</w:t>
      </w:r>
      <w:r w:rsidRPr="0086330E">
        <w:rPr>
          <w:sz w:val="24"/>
          <w:szCs w:val="24"/>
        </w:rPr>
        <w:t>.</w:t>
      </w:r>
    </w:p>
    <w:bookmarkEnd w:id="18"/>
    <w:p w:rsidR="009D7F01" w:rsidRPr="0086330E" w:rsidRDefault="009D7F01" w:rsidP="00E722B6">
      <w:pPr>
        <w:keepNext/>
        <w:autoSpaceDE w:val="0"/>
        <w:autoSpaceDN w:val="0"/>
        <w:spacing w:line="264" w:lineRule="auto"/>
        <w:ind w:firstLine="540"/>
        <w:rPr>
          <w:i/>
          <w:sz w:val="24"/>
          <w:szCs w:val="24"/>
          <w:lang w:eastAsia="ru-RU"/>
        </w:rPr>
      </w:pPr>
      <w:r w:rsidRPr="0086330E">
        <w:rPr>
          <w:i/>
          <w:sz w:val="24"/>
          <w:szCs w:val="24"/>
        </w:rPr>
        <w:t xml:space="preserve">Участник самостоятельно, в рамках своей </w:t>
      </w:r>
      <w:r w:rsidR="00702B2C" w:rsidRPr="0086330E">
        <w:rPr>
          <w:i/>
          <w:sz w:val="24"/>
          <w:szCs w:val="24"/>
        </w:rPr>
        <w:t>Заявки</w:t>
      </w:r>
      <w:r w:rsidRPr="0086330E">
        <w:rPr>
          <w:i/>
          <w:sz w:val="24"/>
          <w:szCs w:val="24"/>
        </w:rPr>
        <w:t xml:space="preserve"> формирует стоимость </w:t>
      </w:r>
      <w:r w:rsidR="00E56A22" w:rsidRPr="0086330E">
        <w:rPr>
          <w:i/>
          <w:sz w:val="24"/>
          <w:szCs w:val="24"/>
        </w:rPr>
        <w:t>предлагаемой к поставке продукции</w:t>
      </w:r>
      <w:r w:rsidRPr="0086330E">
        <w:rPr>
          <w:i/>
          <w:sz w:val="24"/>
          <w:szCs w:val="24"/>
        </w:rPr>
        <w:t>, закупаемо</w:t>
      </w:r>
      <w:r w:rsidR="00E56A22" w:rsidRPr="0086330E">
        <w:rPr>
          <w:i/>
          <w:sz w:val="24"/>
          <w:szCs w:val="24"/>
        </w:rPr>
        <w:t>й</w:t>
      </w:r>
      <w:r w:rsidRPr="0086330E">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r w:rsidRPr="0086330E">
        <w:rPr>
          <w:i/>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w:t>
      </w:r>
      <w:r w:rsidRPr="0086330E">
        <w:rPr>
          <w:sz w:val="24"/>
          <w:szCs w:val="24"/>
        </w:rPr>
        <w:t>оки</w:t>
      </w:r>
      <w:r w:rsidR="00717F60" w:rsidRPr="0086330E">
        <w:rPr>
          <w:sz w:val="24"/>
          <w:szCs w:val="24"/>
        </w:rPr>
        <w:t xml:space="preserve"> </w:t>
      </w:r>
      <w:r w:rsidR="002946EF" w:rsidRPr="0086330E">
        <w:rPr>
          <w:sz w:val="24"/>
          <w:szCs w:val="24"/>
        </w:rPr>
        <w:t xml:space="preserve">выполнения </w:t>
      </w:r>
      <w:r w:rsidR="00702B2C" w:rsidRPr="0086330E">
        <w:rPr>
          <w:sz w:val="24"/>
          <w:szCs w:val="24"/>
        </w:rPr>
        <w:t>поставок</w:t>
      </w:r>
      <w:r w:rsidR="00717F60" w:rsidRPr="0086330E">
        <w:rPr>
          <w:sz w:val="24"/>
          <w:szCs w:val="24"/>
        </w:rPr>
        <w:t>:</w:t>
      </w:r>
      <w:r w:rsidR="00717F60" w:rsidRPr="00244372">
        <w:rPr>
          <w:sz w:val="24"/>
          <w:szCs w:val="24"/>
        </w:rPr>
        <w:t xml:space="preserve"> </w:t>
      </w:r>
      <w:r w:rsidR="00244372" w:rsidRPr="00244372">
        <w:rPr>
          <w:b/>
          <w:sz w:val="24"/>
          <w:szCs w:val="24"/>
          <w:lang w:val="x-none"/>
        </w:rPr>
        <w:t xml:space="preserve">в течение </w:t>
      </w:r>
      <w:r w:rsidR="00244372" w:rsidRPr="00244372">
        <w:rPr>
          <w:b/>
          <w:sz w:val="24"/>
          <w:szCs w:val="24"/>
        </w:rPr>
        <w:t>4 (четыре</w:t>
      </w:r>
      <w:r w:rsidR="00244372" w:rsidRPr="00244372">
        <w:rPr>
          <w:b/>
          <w:sz w:val="24"/>
          <w:szCs w:val="24"/>
          <w:lang w:val="x-none"/>
        </w:rPr>
        <w:t>х</w:t>
      </w:r>
      <w:r w:rsidR="00244372" w:rsidRPr="00244372">
        <w:rPr>
          <w:b/>
          <w:sz w:val="24"/>
          <w:szCs w:val="24"/>
        </w:rPr>
        <w:t xml:space="preserve">) </w:t>
      </w:r>
      <w:r w:rsidR="001263C8" w:rsidRPr="00244372">
        <w:rPr>
          <w:b/>
          <w:sz w:val="24"/>
          <w:szCs w:val="24"/>
        </w:rPr>
        <w:t>недель</w:t>
      </w:r>
      <w:r w:rsidR="00244372" w:rsidRPr="00244372">
        <w:rPr>
          <w:b/>
          <w:sz w:val="24"/>
          <w:szCs w:val="24"/>
        </w:rPr>
        <w:t xml:space="preserve"> с момента заключения Договора</w:t>
      </w:r>
      <w:r w:rsidR="00717F60" w:rsidRPr="00244372">
        <w:rPr>
          <w:sz w:val="24"/>
          <w:szCs w:val="24"/>
        </w:rPr>
        <w:t>.</w:t>
      </w:r>
      <w:bookmarkEnd w:id="19"/>
    </w:p>
    <w:p w:rsidR="00763191" w:rsidRPr="0086330E" w:rsidRDefault="0076319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6330E">
        <w:rPr>
          <w:sz w:val="24"/>
          <w:szCs w:val="24"/>
        </w:rPr>
        <w:t>Отгрузочные реквизиты/базис поставки: на условиях DDP (Согласно ИНКОТЕРМС 2010) по адресу филиала ПАО «МРСК</w:t>
      </w:r>
      <w:bookmarkStart w:id="21" w:name="_GoBack"/>
      <w:bookmarkEnd w:id="21"/>
      <w:r w:rsidRPr="0086330E">
        <w:rPr>
          <w:sz w:val="24"/>
          <w:szCs w:val="24"/>
        </w:rPr>
        <w:t xml:space="preserve"> Центра</w:t>
      </w:r>
      <w:bookmarkEnd w:id="20"/>
      <w:r w:rsidRPr="0086330E">
        <w:rPr>
          <w:sz w:val="24"/>
          <w:szCs w:val="24"/>
        </w:rPr>
        <w:t xml:space="preserve">» - </w:t>
      </w:r>
      <w:r>
        <w:rPr>
          <w:sz w:val="24"/>
          <w:szCs w:val="24"/>
        </w:rPr>
        <w:t xml:space="preserve">«Курскэнерго»: </w:t>
      </w:r>
      <w:r w:rsidRPr="0086330E">
        <w:rPr>
          <w:sz w:val="24"/>
          <w:szCs w:val="24"/>
        </w:rPr>
        <w:t xml:space="preserve">РФ, Курская область, Курский р-н, п. </w:t>
      </w:r>
      <w:proofErr w:type="spellStart"/>
      <w:r w:rsidRPr="0086330E">
        <w:rPr>
          <w:sz w:val="24"/>
          <w:szCs w:val="24"/>
        </w:rPr>
        <w:t>Ворошнево</w:t>
      </w:r>
      <w:proofErr w:type="spellEnd"/>
      <w:r w:rsidRPr="0086330E">
        <w:rPr>
          <w:sz w:val="24"/>
          <w:szCs w:val="24"/>
        </w:rPr>
        <w:t xml:space="preserve"> (Центральный склад).</w:t>
      </w:r>
    </w:p>
    <w:p w:rsidR="00717F60" w:rsidRPr="0086330E"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w:t>
      </w:r>
      <w:r w:rsidRPr="0086330E">
        <w:rPr>
          <w:iCs/>
          <w:sz w:val="24"/>
          <w:szCs w:val="24"/>
        </w:rPr>
        <w:t>предусмотренных договором.</w:t>
      </w:r>
      <w:bookmarkEnd w:id="22"/>
      <w:r w:rsidR="0035634C" w:rsidRPr="0086330E">
        <w:rPr>
          <w:iCs/>
          <w:sz w:val="24"/>
          <w:szCs w:val="24"/>
        </w:rPr>
        <w:t xml:space="preserve"> В случае</w:t>
      </w:r>
      <w:proofErr w:type="gramStart"/>
      <w:r w:rsidR="0035634C" w:rsidRPr="0086330E">
        <w:rPr>
          <w:iCs/>
          <w:sz w:val="24"/>
          <w:szCs w:val="24"/>
        </w:rPr>
        <w:t>,</w:t>
      </w:r>
      <w:proofErr w:type="gramEnd"/>
      <w:r w:rsidR="0035634C" w:rsidRPr="0086330E">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B719D9"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E95971">
        <w:rPr>
          <w:b/>
          <w:sz w:val="24"/>
          <w:szCs w:val="24"/>
        </w:rPr>
        <w:t xml:space="preserve">1 557 902 </w:t>
      </w:r>
      <w:r w:rsidR="00155DAF" w:rsidRPr="00E95971">
        <w:rPr>
          <w:sz w:val="24"/>
          <w:szCs w:val="24"/>
        </w:rPr>
        <w:t>(</w:t>
      </w:r>
      <w:r w:rsidR="00374C6B" w:rsidRPr="00E95971">
        <w:rPr>
          <w:sz w:val="24"/>
          <w:szCs w:val="24"/>
        </w:rPr>
        <w:t>один миллион пятьсот пятьдесят семь тысяч девятьсот два) рубля</w:t>
      </w:r>
      <w:r w:rsidR="00155DAF" w:rsidRPr="00E95971">
        <w:rPr>
          <w:sz w:val="24"/>
          <w:szCs w:val="24"/>
        </w:rPr>
        <w:t xml:space="preserve"> 00 копеек РФ, без учета НДС; НДС составляет </w:t>
      </w:r>
      <w:r w:rsidRPr="00E95971">
        <w:rPr>
          <w:b/>
          <w:sz w:val="24"/>
          <w:szCs w:val="24"/>
        </w:rPr>
        <w:t xml:space="preserve">280 422 </w:t>
      </w:r>
      <w:r w:rsidR="00155DAF" w:rsidRPr="00E95971">
        <w:rPr>
          <w:sz w:val="24"/>
          <w:szCs w:val="24"/>
        </w:rPr>
        <w:t>(</w:t>
      </w:r>
      <w:r w:rsidR="00E95971" w:rsidRPr="00E95971">
        <w:rPr>
          <w:sz w:val="24"/>
          <w:szCs w:val="24"/>
        </w:rPr>
        <w:t xml:space="preserve">двести восемьдесят тысяч четыреста двадцать два рубля) </w:t>
      </w:r>
      <w:r w:rsidRPr="00E95971">
        <w:rPr>
          <w:sz w:val="24"/>
          <w:szCs w:val="24"/>
        </w:rPr>
        <w:t xml:space="preserve">36 </w:t>
      </w:r>
      <w:r w:rsidR="00155DAF" w:rsidRPr="00E95971">
        <w:rPr>
          <w:sz w:val="24"/>
          <w:szCs w:val="24"/>
        </w:rPr>
        <w:t xml:space="preserve">копеек РФ; </w:t>
      </w:r>
      <w:r w:rsidRPr="00E95971">
        <w:rPr>
          <w:b/>
          <w:sz w:val="24"/>
          <w:szCs w:val="24"/>
        </w:rPr>
        <w:t xml:space="preserve">1 838 324 </w:t>
      </w:r>
      <w:r w:rsidR="00E95971" w:rsidRPr="00E95971">
        <w:rPr>
          <w:b/>
          <w:sz w:val="24"/>
          <w:szCs w:val="24"/>
        </w:rPr>
        <w:t>(</w:t>
      </w:r>
      <w:r w:rsidR="00E95971" w:rsidRPr="00E95971">
        <w:rPr>
          <w:sz w:val="24"/>
          <w:szCs w:val="24"/>
        </w:rPr>
        <w:t xml:space="preserve">один миллион восемьсот тридцать восемь тысяч триста двадцать четыре) рубля </w:t>
      </w:r>
      <w:r w:rsidRPr="00E95971">
        <w:rPr>
          <w:sz w:val="24"/>
          <w:szCs w:val="24"/>
        </w:rPr>
        <w:t xml:space="preserve">36 </w:t>
      </w:r>
      <w:r w:rsidR="00155DAF" w:rsidRPr="00E95971">
        <w:rPr>
          <w:sz w:val="24"/>
          <w:szCs w:val="24"/>
        </w:rPr>
        <w:t>копеек РФ, с учетом НДС</w:t>
      </w:r>
      <w:r w:rsidRPr="00E95971">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hyperlink r:id="rId36" w:history="1">
        <w:r w:rsidR="001831F0" w:rsidRPr="00E936A9">
          <w:rPr>
            <w:sz w:val="24"/>
            <w:szCs w:val="24"/>
          </w:rPr>
          <w:t>Россия, 305029, Курская область, г. Курск, ул. К. Маркса, 27</w:t>
        </w:r>
      </w:hyperlink>
      <w:r w:rsidR="001831F0" w:rsidRPr="007A4D4C">
        <w:rPr>
          <w:sz w:val="24"/>
          <w:szCs w:val="24"/>
        </w:rPr>
        <w:t xml:space="preserve">, </w:t>
      </w:r>
      <w:proofErr w:type="spellStart"/>
      <w:r w:rsidR="001831F0" w:rsidRPr="007A4D4C">
        <w:rPr>
          <w:sz w:val="24"/>
          <w:szCs w:val="24"/>
        </w:rPr>
        <w:t>каб</w:t>
      </w:r>
      <w:proofErr w:type="spellEnd"/>
      <w:r w:rsidR="001831F0" w:rsidRPr="007A4D4C">
        <w:rPr>
          <w:sz w:val="24"/>
          <w:szCs w:val="24"/>
        </w:rPr>
        <w:t>. №</w:t>
      </w:r>
      <w:r w:rsidR="001831F0">
        <w:rPr>
          <w:sz w:val="24"/>
          <w:szCs w:val="24"/>
        </w:rPr>
        <w:t xml:space="preserve"> 407</w:t>
      </w:r>
      <w:r w:rsidR="001831F0" w:rsidRPr="007A4D4C">
        <w:rPr>
          <w:sz w:val="24"/>
          <w:szCs w:val="24"/>
        </w:rPr>
        <w:t xml:space="preserve">, исполнительный сотрудник </w:t>
      </w:r>
      <w:r w:rsidR="001831F0">
        <w:rPr>
          <w:sz w:val="24"/>
          <w:szCs w:val="24"/>
        </w:rPr>
        <w:t>–</w:t>
      </w:r>
      <w:r w:rsidR="001831F0" w:rsidRPr="007A4D4C">
        <w:rPr>
          <w:sz w:val="24"/>
          <w:szCs w:val="24"/>
        </w:rPr>
        <w:t xml:space="preserve"> </w:t>
      </w:r>
      <w:proofErr w:type="spellStart"/>
      <w:r w:rsidR="001831F0">
        <w:rPr>
          <w:sz w:val="24"/>
          <w:szCs w:val="24"/>
        </w:rPr>
        <w:t>Горбылев</w:t>
      </w:r>
      <w:proofErr w:type="spellEnd"/>
      <w:r w:rsidR="001831F0">
        <w:rPr>
          <w:sz w:val="24"/>
          <w:szCs w:val="24"/>
        </w:rPr>
        <w:t xml:space="preserve"> Александр Владимирович</w:t>
      </w:r>
      <w:r w:rsidR="001831F0" w:rsidRPr="007A4D4C">
        <w:rPr>
          <w:sz w:val="24"/>
          <w:szCs w:val="24"/>
        </w:rPr>
        <w:t xml:space="preserve"> (либо </w:t>
      </w:r>
      <w:r w:rsidR="001831F0">
        <w:rPr>
          <w:sz w:val="24"/>
          <w:szCs w:val="24"/>
        </w:rPr>
        <w:t>Бортко Андрей Валерьевич</w:t>
      </w:r>
      <w:r w:rsidR="001831F0" w:rsidRPr="007A4D4C">
        <w:rPr>
          <w:sz w:val="24"/>
          <w:szCs w:val="24"/>
        </w:rPr>
        <w:t>), контактный телефон (</w:t>
      </w:r>
      <w:r w:rsidR="001831F0">
        <w:rPr>
          <w:sz w:val="24"/>
          <w:szCs w:val="24"/>
        </w:rPr>
        <w:t>4712</w:t>
      </w:r>
      <w:r w:rsidR="001831F0" w:rsidRPr="007A4D4C">
        <w:rPr>
          <w:sz w:val="24"/>
          <w:szCs w:val="24"/>
        </w:rPr>
        <w:t xml:space="preserve">) </w:t>
      </w:r>
      <w:r w:rsidR="001831F0">
        <w:rPr>
          <w:sz w:val="24"/>
          <w:szCs w:val="24"/>
        </w:rPr>
        <w:t>55</w:t>
      </w:r>
      <w:r w:rsidR="001831F0" w:rsidRPr="007A4D4C">
        <w:rPr>
          <w:sz w:val="24"/>
          <w:szCs w:val="24"/>
        </w:rPr>
        <w:t>-</w:t>
      </w:r>
      <w:r w:rsidR="001831F0">
        <w:rPr>
          <w:sz w:val="24"/>
          <w:szCs w:val="24"/>
        </w:rPr>
        <w:t>72</w:t>
      </w:r>
      <w:r w:rsidR="001831F0" w:rsidRPr="007A4D4C">
        <w:rPr>
          <w:sz w:val="24"/>
          <w:szCs w:val="24"/>
        </w:rPr>
        <w:t>-</w:t>
      </w:r>
      <w:r w:rsidR="001831F0">
        <w:rPr>
          <w:sz w:val="24"/>
          <w:szCs w:val="24"/>
        </w:rPr>
        <w:t>02, 55-71-</w:t>
      </w:r>
      <w:r w:rsidR="001831F0"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7A1478">
        <w:rPr>
          <w:iCs/>
          <w:szCs w:val="24"/>
        </w:rPr>
        <w:t xml:space="preserve">специалиста1-й категории отдела закупочной деятельности </w:t>
      </w:r>
      <w:proofErr w:type="gramStart"/>
      <w:r w:rsidR="007A1478">
        <w:rPr>
          <w:iCs/>
          <w:szCs w:val="24"/>
        </w:rPr>
        <w:t>УЛ</w:t>
      </w:r>
      <w:proofErr w:type="gramEnd"/>
      <w:r w:rsidR="007A1478">
        <w:rPr>
          <w:iCs/>
          <w:szCs w:val="24"/>
        </w:rPr>
        <w:t xml:space="preserve"> и МТО филиала</w:t>
      </w:r>
      <w:r w:rsidR="007A1478" w:rsidRPr="00702B2C">
        <w:rPr>
          <w:iCs/>
          <w:szCs w:val="24"/>
        </w:rPr>
        <w:t xml:space="preserve"> ПАО «МРСК Центра»</w:t>
      </w:r>
      <w:r w:rsidR="007A1478">
        <w:rPr>
          <w:iCs/>
          <w:szCs w:val="24"/>
        </w:rPr>
        <w:t xml:space="preserve"> - «Курскэнерго»</w:t>
      </w:r>
      <w:r w:rsidR="007A1478" w:rsidRPr="00702B2C">
        <w:rPr>
          <w:iCs/>
          <w:szCs w:val="24"/>
        </w:rPr>
        <w:t xml:space="preserve"> </w:t>
      </w:r>
      <w:proofErr w:type="spellStart"/>
      <w:r w:rsidR="007A1478">
        <w:rPr>
          <w:iCs/>
          <w:szCs w:val="24"/>
        </w:rPr>
        <w:t>Горбылев</w:t>
      </w:r>
      <w:proofErr w:type="spellEnd"/>
      <w:r w:rsidR="007A1478">
        <w:rPr>
          <w:iCs/>
          <w:szCs w:val="24"/>
        </w:rPr>
        <w:t xml:space="preserve"> А.В</w:t>
      </w:r>
      <w:r w:rsidR="007A1478" w:rsidRPr="00702B2C">
        <w:rPr>
          <w:iCs/>
          <w:szCs w:val="24"/>
        </w:rPr>
        <w:t>., контактные телефоны: (</w:t>
      </w:r>
      <w:r w:rsidR="007A1478">
        <w:rPr>
          <w:iCs/>
          <w:szCs w:val="24"/>
        </w:rPr>
        <w:t>4712</w:t>
      </w:r>
      <w:r w:rsidR="007A1478" w:rsidRPr="00EA1920">
        <w:rPr>
          <w:iCs/>
          <w:szCs w:val="24"/>
        </w:rPr>
        <w:t xml:space="preserve">) 55-70-49, </w:t>
      </w:r>
      <w:r w:rsidR="007A1478" w:rsidRPr="00EA1920">
        <w:rPr>
          <w:szCs w:val="24"/>
        </w:rPr>
        <w:t xml:space="preserve">адрес электронной почты: </w:t>
      </w:r>
      <w:hyperlink r:id="rId37" w:history="1">
        <w:r w:rsidR="007A1478" w:rsidRPr="00016A60">
          <w:rPr>
            <w:rStyle w:val="a7"/>
            <w:szCs w:val="24"/>
            <w:lang w:val="en-US"/>
          </w:rPr>
          <w:t>gorbylev</w:t>
        </w:r>
        <w:r w:rsidR="007A1478" w:rsidRPr="00016A60">
          <w:rPr>
            <w:rStyle w:val="a7"/>
            <w:szCs w:val="24"/>
          </w:rPr>
          <w:t>.</w:t>
        </w:r>
        <w:r w:rsidR="007A1478" w:rsidRPr="00016A60">
          <w:rPr>
            <w:rStyle w:val="a7"/>
            <w:szCs w:val="24"/>
            <w:lang w:val="en-US"/>
          </w:rPr>
          <w:t>av</w:t>
        </w:r>
        <w:r w:rsidR="007A1478" w:rsidRPr="00016A60">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9E60E9" w:rsidRPr="00F91377" w:rsidRDefault="0070742A" w:rsidP="0070742A">
      <w:pPr>
        <w:pStyle w:val="aff6"/>
        <w:numPr>
          <w:ilvl w:val="0"/>
          <w:numId w:val="0"/>
        </w:numPr>
        <w:spacing w:line="240" w:lineRule="auto"/>
        <w:ind w:left="1134"/>
        <w:rPr>
          <w:sz w:val="24"/>
          <w:szCs w:val="24"/>
        </w:rPr>
      </w:pPr>
      <w:r>
        <w:rPr>
          <w:sz w:val="24"/>
          <w:szCs w:val="24"/>
        </w:rPr>
        <w:tab/>
      </w:r>
      <w:r w:rsidR="009E60E9">
        <w:rPr>
          <w:sz w:val="24"/>
          <w:szCs w:val="24"/>
        </w:rPr>
        <w:t xml:space="preserve">- </w:t>
      </w:r>
      <w:r w:rsidR="009E60E9" w:rsidRPr="00F91377">
        <w:rPr>
          <w:sz w:val="24"/>
          <w:szCs w:val="24"/>
        </w:rPr>
        <w:t>Получатель платежа: Филиал ПАО «МРСК Центра»</w:t>
      </w:r>
      <w:r w:rsidR="009E60E9" w:rsidRPr="00DD71FE">
        <w:rPr>
          <w:sz w:val="24"/>
          <w:szCs w:val="24"/>
        </w:rPr>
        <w:t xml:space="preserve"> </w:t>
      </w:r>
      <w:r w:rsidR="009E60E9" w:rsidRPr="00F91377">
        <w:rPr>
          <w:sz w:val="24"/>
          <w:szCs w:val="24"/>
        </w:rPr>
        <w:t>-</w:t>
      </w:r>
      <w:r w:rsidR="009E60E9" w:rsidRPr="00DD71FE">
        <w:rPr>
          <w:sz w:val="24"/>
          <w:szCs w:val="24"/>
        </w:rPr>
        <w:t xml:space="preserve"> </w:t>
      </w:r>
      <w:r w:rsidR="009E60E9" w:rsidRPr="00F91377">
        <w:rPr>
          <w:sz w:val="24"/>
          <w:szCs w:val="24"/>
        </w:rPr>
        <w:t xml:space="preserve">«Курскэнерго» </w:t>
      </w:r>
    </w:p>
    <w:p w:rsidR="009E60E9" w:rsidRDefault="009E60E9" w:rsidP="0070742A">
      <w:pPr>
        <w:pStyle w:val="aff6"/>
        <w:numPr>
          <w:ilvl w:val="0"/>
          <w:numId w:val="0"/>
        </w:numPr>
        <w:spacing w:line="240" w:lineRule="auto"/>
        <w:ind w:left="1134"/>
        <w:rPr>
          <w:sz w:val="24"/>
          <w:szCs w:val="24"/>
        </w:rPr>
      </w:pPr>
      <w:r>
        <w:rPr>
          <w:sz w:val="24"/>
          <w:szCs w:val="24"/>
        </w:rPr>
        <w:tab/>
        <w:t xml:space="preserve">- </w:t>
      </w:r>
      <w:r w:rsidRPr="00F91377">
        <w:rPr>
          <w:sz w:val="24"/>
          <w:szCs w:val="24"/>
        </w:rPr>
        <w:t>ИНН: 6901067107,</w:t>
      </w:r>
      <w:r w:rsidR="0070742A" w:rsidRPr="0070742A">
        <w:rPr>
          <w:sz w:val="24"/>
          <w:szCs w:val="24"/>
        </w:rPr>
        <w:t xml:space="preserve"> </w:t>
      </w:r>
      <w:r w:rsidRPr="00F91377">
        <w:rPr>
          <w:sz w:val="24"/>
          <w:szCs w:val="24"/>
        </w:rPr>
        <w:t>КПП: 463202002</w:t>
      </w:r>
    </w:p>
    <w:p w:rsidR="009E60E9" w:rsidRPr="00B9778E" w:rsidRDefault="009E60E9" w:rsidP="0070742A">
      <w:pPr>
        <w:pStyle w:val="aff6"/>
        <w:numPr>
          <w:ilvl w:val="0"/>
          <w:numId w:val="0"/>
        </w:numPr>
        <w:spacing w:line="240" w:lineRule="auto"/>
        <w:ind w:left="1134"/>
        <w:rPr>
          <w:sz w:val="24"/>
          <w:szCs w:val="24"/>
        </w:rPr>
      </w:pPr>
      <w:r>
        <w:rPr>
          <w:sz w:val="24"/>
          <w:szCs w:val="24"/>
        </w:rPr>
        <w:tab/>
        <w:t xml:space="preserve">- </w:t>
      </w:r>
      <w:proofErr w:type="gramStart"/>
      <w:r w:rsidRPr="00F91377">
        <w:rPr>
          <w:sz w:val="24"/>
          <w:szCs w:val="24"/>
        </w:rPr>
        <w:t>р</w:t>
      </w:r>
      <w:proofErr w:type="gramEnd"/>
      <w:r w:rsidRPr="00F91377">
        <w:rPr>
          <w:sz w:val="24"/>
          <w:szCs w:val="24"/>
        </w:rPr>
        <w:t>/с: 40702810418250001092</w:t>
      </w:r>
      <w:r w:rsidR="0070742A" w:rsidRPr="0070742A">
        <w:rPr>
          <w:sz w:val="24"/>
          <w:szCs w:val="24"/>
        </w:rPr>
        <w:t xml:space="preserve"> </w:t>
      </w:r>
      <w:r w:rsidRPr="00F91377">
        <w:rPr>
          <w:sz w:val="24"/>
          <w:szCs w:val="24"/>
        </w:rPr>
        <w:t>в Филиале ПАО Банк ВТБ в г</w:t>
      </w:r>
      <w:r w:rsidR="0070742A">
        <w:rPr>
          <w:sz w:val="24"/>
          <w:szCs w:val="24"/>
        </w:rPr>
        <w:t>.</w:t>
      </w:r>
      <w:r w:rsidRPr="00F91377">
        <w:rPr>
          <w:sz w:val="24"/>
          <w:szCs w:val="24"/>
        </w:rPr>
        <w:t xml:space="preserve"> Воронеже</w:t>
      </w:r>
    </w:p>
    <w:p w:rsidR="009E60E9" w:rsidRPr="00F91377" w:rsidRDefault="009E60E9" w:rsidP="0070742A">
      <w:pPr>
        <w:pStyle w:val="aff6"/>
        <w:numPr>
          <w:ilvl w:val="0"/>
          <w:numId w:val="0"/>
        </w:numPr>
        <w:spacing w:line="240" w:lineRule="auto"/>
        <w:ind w:left="1134"/>
        <w:rPr>
          <w:sz w:val="24"/>
          <w:szCs w:val="24"/>
        </w:rPr>
      </w:pPr>
      <w:r>
        <w:rPr>
          <w:sz w:val="24"/>
          <w:szCs w:val="24"/>
        </w:rPr>
        <w:tab/>
        <w:t xml:space="preserve">- </w:t>
      </w:r>
      <w:r w:rsidRPr="00F91377">
        <w:rPr>
          <w:sz w:val="24"/>
          <w:szCs w:val="24"/>
        </w:rPr>
        <w:t>БИК: 042007835</w:t>
      </w:r>
    </w:p>
    <w:p w:rsidR="009E60E9" w:rsidRPr="00DB5A15" w:rsidRDefault="009E60E9" w:rsidP="009E60E9">
      <w:pPr>
        <w:pStyle w:val="aff6"/>
        <w:numPr>
          <w:ilvl w:val="0"/>
          <w:numId w:val="0"/>
        </w:numPr>
        <w:spacing w:line="240" w:lineRule="auto"/>
        <w:ind w:left="1134"/>
      </w:pPr>
      <w:r>
        <w:rPr>
          <w:sz w:val="24"/>
          <w:szCs w:val="24"/>
        </w:rPr>
        <w:tab/>
        <w:t xml:space="preserve">- </w:t>
      </w:r>
      <w:r w:rsidRPr="00F91377">
        <w:rPr>
          <w:sz w:val="24"/>
          <w:szCs w:val="24"/>
        </w:rPr>
        <w:t>к/с: 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9A6DAF">
        <w:rPr>
          <w:bCs w:val="0"/>
          <w:sz w:val="24"/>
          <w:szCs w:val="24"/>
        </w:rPr>
        <w:t>Заявк</w:t>
      </w:r>
      <w:r w:rsidR="00717F60" w:rsidRPr="009A6DAF">
        <w:rPr>
          <w:bCs w:val="0"/>
          <w:sz w:val="24"/>
          <w:szCs w:val="24"/>
        </w:rPr>
        <w:t xml:space="preserve">и на ЭТП могут быть поданы до </w:t>
      </w:r>
      <w:r w:rsidR="002B5044" w:rsidRPr="009A6DAF">
        <w:rPr>
          <w:b/>
          <w:bCs w:val="0"/>
          <w:sz w:val="24"/>
          <w:szCs w:val="24"/>
        </w:rPr>
        <w:t xml:space="preserve">12 часов 00 минут </w:t>
      </w:r>
      <w:r w:rsidR="009A6DAF" w:rsidRPr="009A6DAF">
        <w:rPr>
          <w:b/>
          <w:bCs w:val="0"/>
          <w:sz w:val="24"/>
          <w:szCs w:val="24"/>
        </w:rPr>
        <w:t>10</w:t>
      </w:r>
      <w:r w:rsidR="002B5044" w:rsidRPr="009A6DAF">
        <w:rPr>
          <w:b/>
          <w:bCs w:val="0"/>
          <w:sz w:val="24"/>
          <w:szCs w:val="24"/>
        </w:rPr>
        <w:t xml:space="preserve"> </w:t>
      </w:r>
      <w:r w:rsidR="009A6DAF" w:rsidRPr="009A6DAF">
        <w:rPr>
          <w:b/>
          <w:bCs w:val="0"/>
          <w:sz w:val="24"/>
          <w:szCs w:val="24"/>
        </w:rPr>
        <w:t xml:space="preserve">ноября </w:t>
      </w:r>
      <w:r w:rsidR="004E638A" w:rsidRPr="009A6DAF">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900E35"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w:t>
      </w:r>
      <w:r w:rsidRPr="00900E35">
        <w:rPr>
          <w:sz w:val="24"/>
          <w:szCs w:val="24"/>
        </w:rPr>
        <w:t>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w:t>
      </w:r>
      <w:r w:rsidRPr="004A1A68">
        <w:rPr>
          <w:rFonts w:eastAsia="Times New Roman,Italic"/>
          <w:bCs/>
          <w:iCs/>
          <w:sz w:val="24"/>
          <w:szCs w:val="24"/>
        </w:rPr>
        <w:lastRenderedPageBreak/>
        <w:t xml:space="preserve">(ценой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lastRenderedPageBreak/>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w:t>
      </w:r>
      <w:r w:rsidRPr="001018D6">
        <w:rPr>
          <w:sz w:val="24"/>
          <w:szCs w:val="24"/>
        </w:rPr>
        <w:lastRenderedPageBreak/>
        <w:t xml:space="preserve">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w:t>
      </w:r>
      <w:r w:rsidR="00ED5C7C" w:rsidRPr="00382A07">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00C763E6">
        <w:rPr>
          <w:b w:val="0"/>
          <w:szCs w:val="24"/>
        </w:rPr>
        <w:t xml:space="preserve"> </w:t>
      </w:r>
      <w:r w:rsidRPr="00382A07">
        <w:rPr>
          <w:b w:val="0"/>
          <w:szCs w:val="24"/>
        </w:rPr>
        <w:t>задани</w:t>
      </w:r>
      <w:r w:rsidR="003776BB" w:rsidRPr="00382A07">
        <w:rPr>
          <w:b w:val="0"/>
          <w:szCs w:val="24"/>
        </w:rPr>
        <w:t>е</w:t>
      </w:r>
      <w:r w:rsidRPr="00382A07">
        <w:rPr>
          <w:b w:val="0"/>
          <w:szCs w:val="24"/>
        </w:rPr>
        <w:t xml:space="preserve"> </w:t>
      </w:r>
      <w:r w:rsidR="00A154B7" w:rsidRPr="00382A07">
        <w:rPr>
          <w:b w:val="0"/>
          <w:szCs w:val="24"/>
        </w:rPr>
        <w:t xml:space="preserve">(подраздел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0086004A">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8D6E87"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8D6E87">
        <w:rPr>
          <w:b w:val="0"/>
          <w:szCs w:val="24"/>
        </w:rPr>
        <w:t xml:space="preserve">Объем закупаемой продукции, приведенный </w:t>
      </w:r>
      <w:r w:rsidR="008D6E87" w:rsidRPr="008D6E87">
        <w:rPr>
          <w:b w:val="0"/>
          <w:szCs w:val="24"/>
        </w:rPr>
        <w:t xml:space="preserve">в </w:t>
      </w:r>
      <w:r w:rsidRPr="008D6E87">
        <w:rPr>
          <w:b w:val="0"/>
          <w:szCs w:val="24"/>
        </w:rPr>
        <w:t>Приложени</w:t>
      </w:r>
      <w:r w:rsidR="008D6E87" w:rsidRPr="008D6E87">
        <w:rPr>
          <w:b w:val="0"/>
          <w:szCs w:val="24"/>
        </w:rPr>
        <w:t>и</w:t>
      </w:r>
      <w:r w:rsidRPr="008D6E87">
        <w:rPr>
          <w:b w:val="0"/>
          <w:szCs w:val="24"/>
        </w:rPr>
        <w:t xml:space="preserve"> №1 к настоящей Документации, может быть уменьшен в связи с корректировкой </w:t>
      </w:r>
      <w:r w:rsidR="008D6E87" w:rsidRPr="008D6E87">
        <w:rPr>
          <w:b w:val="0"/>
          <w:szCs w:val="24"/>
        </w:rPr>
        <w:t xml:space="preserve">производственной </w:t>
      </w:r>
      <w:r w:rsidRPr="008D6E87">
        <w:rPr>
          <w:b w:val="0"/>
          <w:szCs w:val="24"/>
        </w:rPr>
        <w:t>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0"/>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w:t>
            </w:r>
            <w:r w:rsidR="00FE1BA3">
              <w:t xml:space="preserve"> </w:t>
            </w:r>
            <w:r w:rsidRPr="00382A07">
              <w:t>РФ.</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FE1BA3" w:rsidP="004F4D80">
            <w:pPr>
              <w:spacing w:line="240" w:lineRule="auto"/>
              <w:ind w:right="-45" w:firstLine="0"/>
              <w:jc w:val="center"/>
              <w:rPr>
                <w:rStyle w:val="aa"/>
                <w:b w:val="0"/>
                <w:i w:val="0"/>
              </w:rPr>
            </w:pPr>
            <w:r>
              <w:rPr>
                <w:rStyle w:val="aa"/>
                <w:b w:val="0"/>
                <w:i w:val="0"/>
              </w:rPr>
              <w:t xml:space="preserve"> </w:t>
            </w: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r w:rsidR="00F033CD" w:rsidRPr="00382A07">
              <w:rPr>
                <w:sz w:val="24"/>
                <w:szCs w:val="24"/>
              </w:rPr>
              <w:t>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924D7" w:rsidRDefault="004F4D80" w:rsidP="004F4D80">
            <w:pPr>
              <w:spacing w:line="240" w:lineRule="auto"/>
              <w:ind w:firstLine="0"/>
              <w:jc w:val="left"/>
              <w:rPr>
                <w:sz w:val="18"/>
                <w:szCs w:val="18"/>
              </w:rPr>
            </w:pPr>
            <w:r w:rsidRPr="002924D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924D7" w:rsidRDefault="004F4D80" w:rsidP="002924D7">
            <w:pPr>
              <w:spacing w:line="240" w:lineRule="auto"/>
              <w:ind w:firstLine="0"/>
              <w:jc w:val="left"/>
              <w:rPr>
                <w:sz w:val="18"/>
                <w:szCs w:val="18"/>
              </w:rPr>
            </w:pPr>
            <w:r w:rsidRPr="002924D7">
              <w:rPr>
                <w:b/>
                <w:sz w:val="18"/>
                <w:szCs w:val="18"/>
              </w:rPr>
              <w:t xml:space="preserve">Итого </w:t>
            </w:r>
            <w:r w:rsidRPr="002924D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2924D7" w:rsidRDefault="002924D7" w:rsidP="004F4D80">
      <w:pPr>
        <w:spacing w:before="60" w:line="240" w:lineRule="auto"/>
        <w:rPr>
          <w:b/>
          <w:sz w:val="24"/>
          <w:szCs w:val="24"/>
        </w:rPr>
      </w:pPr>
    </w:p>
    <w:p w:rsidR="002924D7" w:rsidRDefault="002924D7" w:rsidP="004F4D80">
      <w:pPr>
        <w:spacing w:before="60" w:line="240" w:lineRule="auto"/>
        <w:rPr>
          <w:b/>
          <w:sz w:val="24"/>
          <w:szCs w:val="24"/>
        </w:rPr>
      </w:pPr>
    </w:p>
    <w:p w:rsidR="00D20D12" w:rsidRDefault="00D20D12" w:rsidP="004F4D80">
      <w:pPr>
        <w:spacing w:before="60" w:line="240" w:lineRule="auto"/>
        <w:rPr>
          <w:b/>
          <w:sz w:val="24"/>
          <w:szCs w:val="24"/>
        </w:rPr>
      </w:pPr>
    </w:p>
    <w:p w:rsidR="00D20D12" w:rsidRDefault="00D20D12" w:rsidP="004F4D80">
      <w:pPr>
        <w:spacing w:before="60" w:line="240" w:lineRule="auto"/>
        <w:rPr>
          <w:b/>
          <w:sz w:val="24"/>
          <w:szCs w:val="24"/>
        </w:rPr>
      </w:pPr>
    </w:p>
    <w:p w:rsidR="00D20D12" w:rsidRPr="00382A07" w:rsidRDefault="00D20D12"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lastRenderedPageBreak/>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374C6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74C6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374C6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74C6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374C6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374C6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374C6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0F4" w:rsidRDefault="002660F4">
      <w:pPr>
        <w:spacing w:line="240" w:lineRule="auto"/>
      </w:pPr>
      <w:r>
        <w:separator/>
      </w:r>
    </w:p>
  </w:endnote>
  <w:endnote w:type="continuationSeparator" w:id="0">
    <w:p w:rsidR="002660F4" w:rsidRDefault="002660F4">
      <w:pPr>
        <w:spacing w:line="240" w:lineRule="auto"/>
      </w:pPr>
      <w:r>
        <w:continuationSeparator/>
      </w:r>
    </w:p>
  </w:endnote>
  <w:endnote w:id="1">
    <w:p w:rsidR="00374C6B" w:rsidRDefault="00374C6B"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74C6B" w:rsidRDefault="00374C6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Pr="00FA0376" w:rsidRDefault="00374C6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263C8">
      <w:rPr>
        <w:noProof/>
        <w:sz w:val="16"/>
        <w:szCs w:val="16"/>
        <w:lang w:eastAsia="ru-RU"/>
      </w:rPr>
      <w:t>4</w:t>
    </w:r>
    <w:r w:rsidRPr="00FA0376">
      <w:rPr>
        <w:sz w:val="16"/>
        <w:szCs w:val="16"/>
        <w:lang w:eastAsia="ru-RU"/>
      </w:rPr>
      <w:fldChar w:fldCharType="end"/>
    </w:r>
  </w:p>
  <w:p w:rsidR="00374C6B" w:rsidRDefault="00374C6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B3E9C">
      <w:rPr>
        <w:sz w:val="18"/>
        <w:szCs w:val="18"/>
      </w:rPr>
      <w:t xml:space="preserve">Договора на поставку оборудования связи </w:t>
    </w:r>
  </w:p>
  <w:p w:rsidR="00374C6B" w:rsidRPr="00EE0539" w:rsidRDefault="00374C6B" w:rsidP="00832D0A">
    <w:pPr>
      <w:pStyle w:val="aff2"/>
      <w:jc w:val="center"/>
      <w:rPr>
        <w:sz w:val="18"/>
        <w:szCs w:val="18"/>
      </w:rPr>
    </w:pPr>
    <w:r w:rsidRPr="000B3E9C">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0F4" w:rsidRDefault="002660F4">
      <w:pPr>
        <w:spacing w:line="240" w:lineRule="auto"/>
      </w:pPr>
      <w:r>
        <w:separator/>
      </w:r>
    </w:p>
  </w:footnote>
  <w:footnote w:type="continuationSeparator" w:id="0">
    <w:p w:rsidR="002660F4" w:rsidRDefault="002660F4">
      <w:pPr>
        <w:spacing w:line="240" w:lineRule="auto"/>
      </w:pPr>
      <w:r>
        <w:continuationSeparator/>
      </w:r>
    </w:p>
  </w:footnote>
  <w:footnote w:id="1">
    <w:p w:rsidR="00374C6B" w:rsidRPr="00B36685" w:rsidRDefault="00374C6B"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74C6B" w:rsidRDefault="00374C6B"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74C6B" w:rsidRDefault="00374C6B" w:rsidP="00642D28">
      <w:pPr>
        <w:pStyle w:val="1ff4"/>
        <w:rPr>
          <w:rFonts w:ascii="Times New Roman" w:eastAsia="Times New Roman" w:hAnsi="Times New Roman" w:cs="Times New Roman"/>
          <w:lang w:eastAsia="ru-RU"/>
        </w:rPr>
      </w:pPr>
    </w:p>
  </w:footnote>
  <w:footnote w:id="3">
    <w:p w:rsidR="00374C6B" w:rsidRDefault="00374C6B"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Pr="00930031" w:rsidRDefault="00374C6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C6B" w:rsidRDefault="00374C6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2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9C"/>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263C8"/>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1F0"/>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4372"/>
    <w:rsid w:val="00246801"/>
    <w:rsid w:val="00251220"/>
    <w:rsid w:val="002514DE"/>
    <w:rsid w:val="00251B75"/>
    <w:rsid w:val="0025203C"/>
    <w:rsid w:val="002556E6"/>
    <w:rsid w:val="00260F79"/>
    <w:rsid w:val="002610AC"/>
    <w:rsid w:val="00263B47"/>
    <w:rsid w:val="002652D9"/>
    <w:rsid w:val="002660F4"/>
    <w:rsid w:val="00273EB7"/>
    <w:rsid w:val="00274F25"/>
    <w:rsid w:val="002762F8"/>
    <w:rsid w:val="00276C08"/>
    <w:rsid w:val="00280464"/>
    <w:rsid w:val="002848CF"/>
    <w:rsid w:val="0029211F"/>
    <w:rsid w:val="002924D7"/>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F97"/>
    <w:rsid w:val="003032B6"/>
    <w:rsid w:val="00304CD0"/>
    <w:rsid w:val="0031026C"/>
    <w:rsid w:val="0031067C"/>
    <w:rsid w:val="00311F48"/>
    <w:rsid w:val="003129D4"/>
    <w:rsid w:val="00312D09"/>
    <w:rsid w:val="00314F66"/>
    <w:rsid w:val="00317667"/>
    <w:rsid w:val="0031766B"/>
    <w:rsid w:val="00321E72"/>
    <w:rsid w:val="00322BB8"/>
    <w:rsid w:val="003260D1"/>
    <w:rsid w:val="0033001E"/>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4C6B"/>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413"/>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15E6"/>
    <w:rsid w:val="00403042"/>
    <w:rsid w:val="0040431D"/>
    <w:rsid w:val="00404BF4"/>
    <w:rsid w:val="00412590"/>
    <w:rsid w:val="00414AB1"/>
    <w:rsid w:val="00414CAF"/>
    <w:rsid w:val="00415D77"/>
    <w:rsid w:val="00416AEC"/>
    <w:rsid w:val="00416F2A"/>
    <w:rsid w:val="0042018D"/>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3FB8"/>
    <w:rsid w:val="00474F01"/>
    <w:rsid w:val="004753D3"/>
    <w:rsid w:val="0048021C"/>
    <w:rsid w:val="004816F5"/>
    <w:rsid w:val="004834EF"/>
    <w:rsid w:val="00484899"/>
    <w:rsid w:val="00485506"/>
    <w:rsid w:val="00487FFC"/>
    <w:rsid w:val="004925B9"/>
    <w:rsid w:val="00492C8B"/>
    <w:rsid w:val="00492CA3"/>
    <w:rsid w:val="00496CB3"/>
    <w:rsid w:val="00496E25"/>
    <w:rsid w:val="00497C31"/>
    <w:rsid w:val="004A1A68"/>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A75"/>
    <w:rsid w:val="00620D7C"/>
    <w:rsid w:val="00622B69"/>
    <w:rsid w:val="00623429"/>
    <w:rsid w:val="006238AF"/>
    <w:rsid w:val="006305A1"/>
    <w:rsid w:val="00630B39"/>
    <w:rsid w:val="006318E6"/>
    <w:rsid w:val="00631F54"/>
    <w:rsid w:val="00632F4B"/>
    <w:rsid w:val="00634B85"/>
    <w:rsid w:val="006353B1"/>
    <w:rsid w:val="00635719"/>
    <w:rsid w:val="00635CDB"/>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E6F2D"/>
    <w:rsid w:val="006F457F"/>
    <w:rsid w:val="006F5FD5"/>
    <w:rsid w:val="006F6D7E"/>
    <w:rsid w:val="006F758C"/>
    <w:rsid w:val="0070025A"/>
    <w:rsid w:val="00701001"/>
    <w:rsid w:val="007011E2"/>
    <w:rsid w:val="00702B2C"/>
    <w:rsid w:val="007044CB"/>
    <w:rsid w:val="00705286"/>
    <w:rsid w:val="0070668D"/>
    <w:rsid w:val="0070742A"/>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57FBB"/>
    <w:rsid w:val="00761011"/>
    <w:rsid w:val="007628EE"/>
    <w:rsid w:val="00763191"/>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147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73B2"/>
    <w:rsid w:val="00841A6F"/>
    <w:rsid w:val="0084268B"/>
    <w:rsid w:val="00845803"/>
    <w:rsid w:val="008470F5"/>
    <w:rsid w:val="00847BAA"/>
    <w:rsid w:val="008515B6"/>
    <w:rsid w:val="00852FEB"/>
    <w:rsid w:val="00855B41"/>
    <w:rsid w:val="00856BD8"/>
    <w:rsid w:val="00857518"/>
    <w:rsid w:val="00857CDA"/>
    <w:rsid w:val="0086004A"/>
    <w:rsid w:val="008603CD"/>
    <w:rsid w:val="00861499"/>
    <w:rsid w:val="00862664"/>
    <w:rsid w:val="00863188"/>
    <w:rsid w:val="0086330E"/>
    <w:rsid w:val="00864850"/>
    <w:rsid w:val="0087274F"/>
    <w:rsid w:val="0087407B"/>
    <w:rsid w:val="008749DE"/>
    <w:rsid w:val="00876917"/>
    <w:rsid w:val="008770BA"/>
    <w:rsid w:val="0087780C"/>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394B"/>
    <w:rsid w:val="008C4223"/>
    <w:rsid w:val="008C4FF6"/>
    <w:rsid w:val="008C5B09"/>
    <w:rsid w:val="008C6979"/>
    <w:rsid w:val="008C7536"/>
    <w:rsid w:val="008C75C0"/>
    <w:rsid w:val="008D121B"/>
    <w:rsid w:val="008D1B83"/>
    <w:rsid w:val="008D2928"/>
    <w:rsid w:val="008D3021"/>
    <w:rsid w:val="008D6280"/>
    <w:rsid w:val="008D6E87"/>
    <w:rsid w:val="008E1BA8"/>
    <w:rsid w:val="008E58DC"/>
    <w:rsid w:val="008E6130"/>
    <w:rsid w:val="008E6AA9"/>
    <w:rsid w:val="008E7D64"/>
    <w:rsid w:val="008F389C"/>
    <w:rsid w:val="008F7BD0"/>
    <w:rsid w:val="00900494"/>
    <w:rsid w:val="00900E35"/>
    <w:rsid w:val="009027A3"/>
    <w:rsid w:val="0090331E"/>
    <w:rsid w:val="00905DFC"/>
    <w:rsid w:val="009074F7"/>
    <w:rsid w:val="0091017C"/>
    <w:rsid w:val="0091062B"/>
    <w:rsid w:val="009108F5"/>
    <w:rsid w:val="0091335C"/>
    <w:rsid w:val="0091430E"/>
    <w:rsid w:val="009146DD"/>
    <w:rsid w:val="00914EC3"/>
    <w:rsid w:val="00920271"/>
    <w:rsid w:val="00920462"/>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975"/>
    <w:rsid w:val="00983F8A"/>
    <w:rsid w:val="0098480C"/>
    <w:rsid w:val="0098672B"/>
    <w:rsid w:val="00986D6E"/>
    <w:rsid w:val="00987F8E"/>
    <w:rsid w:val="0099066F"/>
    <w:rsid w:val="00991C07"/>
    <w:rsid w:val="00992089"/>
    <w:rsid w:val="009948B4"/>
    <w:rsid w:val="00995D58"/>
    <w:rsid w:val="0099627D"/>
    <w:rsid w:val="009A6DAF"/>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60E9"/>
    <w:rsid w:val="009E7216"/>
    <w:rsid w:val="009F03AB"/>
    <w:rsid w:val="009F4858"/>
    <w:rsid w:val="009F4DA0"/>
    <w:rsid w:val="009F593B"/>
    <w:rsid w:val="009F6E56"/>
    <w:rsid w:val="009F7119"/>
    <w:rsid w:val="00A00D64"/>
    <w:rsid w:val="00A01EBE"/>
    <w:rsid w:val="00A1227A"/>
    <w:rsid w:val="00A1302D"/>
    <w:rsid w:val="00A140F7"/>
    <w:rsid w:val="00A15114"/>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5785E"/>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4990"/>
    <w:rsid w:val="00AB54F8"/>
    <w:rsid w:val="00AC1995"/>
    <w:rsid w:val="00AC2737"/>
    <w:rsid w:val="00AD3EBC"/>
    <w:rsid w:val="00AD4A9B"/>
    <w:rsid w:val="00AD4F60"/>
    <w:rsid w:val="00AD553C"/>
    <w:rsid w:val="00AE0F91"/>
    <w:rsid w:val="00AE107C"/>
    <w:rsid w:val="00AE1136"/>
    <w:rsid w:val="00AE54F9"/>
    <w:rsid w:val="00AE556B"/>
    <w:rsid w:val="00AE6158"/>
    <w:rsid w:val="00AF4AB2"/>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9D9"/>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63E6"/>
    <w:rsid w:val="00C83E82"/>
    <w:rsid w:val="00C83EB1"/>
    <w:rsid w:val="00C84FF2"/>
    <w:rsid w:val="00C85073"/>
    <w:rsid w:val="00C85C4D"/>
    <w:rsid w:val="00C865CB"/>
    <w:rsid w:val="00C86793"/>
    <w:rsid w:val="00C87A34"/>
    <w:rsid w:val="00C87F72"/>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13"/>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0D12"/>
    <w:rsid w:val="00D2154A"/>
    <w:rsid w:val="00D21D4A"/>
    <w:rsid w:val="00D22887"/>
    <w:rsid w:val="00D273DE"/>
    <w:rsid w:val="00D275BB"/>
    <w:rsid w:val="00D34C63"/>
    <w:rsid w:val="00D35BB7"/>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676EC"/>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0BB2"/>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362B9"/>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3F4C"/>
    <w:rsid w:val="00E64AEC"/>
    <w:rsid w:val="00E6743A"/>
    <w:rsid w:val="00E71628"/>
    <w:rsid w:val="00E71A48"/>
    <w:rsid w:val="00E722B6"/>
    <w:rsid w:val="00E74632"/>
    <w:rsid w:val="00E749E5"/>
    <w:rsid w:val="00E832A4"/>
    <w:rsid w:val="00E837F8"/>
    <w:rsid w:val="00E84ECF"/>
    <w:rsid w:val="00E9095F"/>
    <w:rsid w:val="00E91F3E"/>
    <w:rsid w:val="00E922BA"/>
    <w:rsid w:val="00E95971"/>
    <w:rsid w:val="00E963D9"/>
    <w:rsid w:val="00EB1E5E"/>
    <w:rsid w:val="00EB5026"/>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33CD"/>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80"/>
    <w:rsid w:val="00F42D9E"/>
    <w:rsid w:val="00F4488D"/>
    <w:rsid w:val="00F44B29"/>
    <w:rsid w:val="00F463E8"/>
    <w:rsid w:val="00F50823"/>
    <w:rsid w:val="00F5198B"/>
    <w:rsid w:val="00F53BA0"/>
    <w:rsid w:val="00F62C5C"/>
    <w:rsid w:val="00F64CEB"/>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BA3"/>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gorbylev.a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http://www.b2b-mrsk.ru/market/view.html?id=703201"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3718C-3621-487E-AA67-AD8B34048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87</Pages>
  <Words>27608</Words>
  <Characters>157367</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184606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Горбылев Александр Владимирович</cp:lastModifiedBy>
  <cp:revision>103</cp:revision>
  <cp:lastPrinted>2015-12-29T14:27:00Z</cp:lastPrinted>
  <dcterms:created xsi:type="dcterms:W3CDTF">2016-12-02T12:44:00Z</dcterms:created>
  <dcterms:modified xsi:type="dcterms:W3CDTF">2017-10-24T14:35:00Z</dcterms:modified>
</cp:coreProperties>
</file>