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60249B"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60249B" w:rsidRPr="000D67AD" w:rsidRDefault="0060249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0249B" w:rsidRPr="000D67AD" w:rsidRDefault="0060249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0249B" w:rsidRPr="000D67AD" w:rsidRDefault="0060249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0249B" w:rsidRPr="000D67AD" w:rsidRDefault="0060249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0249B" w:rsidRPr="000D67AD" w:rsidRDefault="0060249B" w:rsidP="00A13E63">
                  <w:pPr>
                    <w:spacing w:line="240" w:lineRule="auto"/>
                    <w:ind w:right="-23"/>
                    <w:rPr>
                      <w:rFonts w:ascii="Helios" w:hAnsi="Helios"/>
                      <w:sz w:val="12"/>
                      <w:szCs w:val="12"/>
                    </w:rPr>
                  </w:pPr>
                  <w:r w:rsidRPr="000D67AD">
                    <w:rPr>
                      <w:rFonts w:ascii="Helios" w:hAnsi="Helios"/>
                      <w:sz w:val="12"/>
                      <w:szCs w:val="12"/>
                    </w:rPr>
                    <w:t>тел.: +7 (495) 747-92-92,</w:t>
                  </w:r>
                </w:p>
                <w:p w:rsidR="0060249B" w:rsidRPr="000D67AD" w:rsidRDefault="0060249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0249B" w:rsidRPr="000D67AD" w:rsidRDefault="0060249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0249B" w:rsidRPr="000D67AD" w:rsidRDefault="0060249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0249B" w:rsidRPr="000D67AD" w:rsidRDefault="0060249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0249B" w:rsidRPr="0048113C" w:rsidRDefault="0060249B"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8113C">
                    <w:rPr>
                      <w:rFonts w:ascii="Helios" w:hAnsi="Helios"/>
                      <w:sz w:val="12"/>
                      <w:szCs w:val="12"/>
                      <w:lang w:val="en-US"/>
                    </w:rPr>
                    <w:t>-</w:t>
                  </w:r>
                  <w:r w:rsidRPr="000D67AD">
                    <w:rPr>
                      <w:rFonts w:ascii="Helios" w:hAnsi="Helios"/>
                      <w:sz w:val="12"/>
                      <w:szCs w:val="12"/>
                      <w:lang w:val="en-US"/>
                    </w:rPr>
                    <w:t>mail</w:t>
                  </w:r>
                  <w:proofErr w:type="gramEnd"/>
                  <w:r w:rsidRPr="0048113C">
                    <w:rPr>
                      <w:rFonts w:ascii="Helios" w:hAnsi="Helios"/>
                      <w:sz w:val="12"/>
                      <w:szCs w:val="12"/>
                      <w:lang w:val="en-US"/>
                    </w:rPr>
                    <w:t xml:space="preserve">: </w:t>
                  </w:r>
                  <w:hyperlink r:id="rId9" w:history="1">
                    <w:r w:rsidRPr="000D67AD">
                      <w:rPr>
                        <w:rFonts w:ascii="Helios" w:hAnsi="Helios"/>
                        <w:sz w:val="12"/>
                        <w:szCs w:val="12"/>
                        <w:lang w:val="en-US"/>
                      </w:rPr>
                      <w:t>posta</w:t>
                    </w:r>
                    <w:r w:rsidRPr="0048113C">
                      <w:rPr>
                        <w:rFonts w:ascii="Helios" w:hAnsi="Helios"/>
                        <w:sz w:val="12"/>
                        <w:szCs w:val="12"/>
                        <w:lang w:val="en-US"/>
                      </w:rPr>
                      <w:t>@</w:t>
                    </w:r>
                    <w:r w:rsidRPr="000D67AD">
                      <w:rPr>
                        <w:rFonts w:ascii="Helios" w:hAnsi="Helios"/>
                        <w:sz w:val="12"/>
                        <w:szCs w:val="12"/>
                        <w:lang w:val="en-US"/>
                      </w:rPr>
                      <w:t>mrsk</w:t>
                    </w:r>
                    <w:r w:rsidRPr="0048113C">
                      <w:rPr>
                        <w:rFonts w:ascii="Helios" w:hAnsi="Helios"/>
                        <w:sz w:val="12"/>
                        <w:szCs w:val="12"/>
                        <w:lang w:val="en-US"/>
                      </w:rPr>
                      <w:t>-1.</w:t>
                    </w:r>
                    <w:r w:rsidRPr="000D67AD">
                      <w:rPr>
                        <w:rFonts w:ascii="Helios" w:hAnsi="Helios"/>
                        <w:sz w:val="12"/>
                        <w:szCs w:val="12"/>
                        <w:lang w:val="en-US"/>
                      </w:rPr>
                      <w:t>ru</w:t>
                    </w:r>
                  </w:hyperlink>
                  <w:r w:rsidRPr="0048113C">
                    <w:rPr>
                      <w:rFonts w:ascii="Helios" w:hAnsi="Helios"/>
                      <w:sz w:val="12"/>
                      <w:szCs w:val="12"/>
                      <w:lang w:val="en-US"/>
                    </w:rPr>
                    <w:t xml:space="preserve">, </w:t>
                  </w:r>
                  <w:hyperlink r:id="rId10" w:history="1">
                    <w:r w:rsidRPr="000D67AD">
                      <w:rPr>
                        <w:rFonts w:ascii="Helios" w:hAnsi="Helios"/>
                        <w:sz w:val="12"/>
                        <w:szCs w:val="12"/>
                        <w:lang w:val="en-US"/>
                      </w:rPr>
                      <w:t>www</w:t>
                    </w:r>
                    <w:r w:rsidRPr="0048113C">
                      <w:rPr>
                        <w:rFonts w:ascii="Helios" w:hAnsi="Helios"/>
                        <w:sz w:val="12"/>
                        <w:szCs w:val="12"/>
                        <w:lang w:val="en-US"/>
                      </w:rPr>
                      <w:t>.</w:t>
                    </w:r>
                    <w:r w:rsidRPr="000D67AD">
                      <w:rPr>
                        <w:rFonts w:ascii="Helios" w:hAnsi="Helios"/>
                        <w:sz w:val="12"/>
                        <w:szCs w:val="12"/>
                        <w:lang w:val="en-US"/>
                      </w:rPr>
                      <w:t>mrsk</w:t>
                    </w:r>
                    <w:r w:rsidRPr="0048113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48113C" w:rsidRDefault="0048113C" w:rsidP="007556FF">
      <w:pPr>
        <w:spacing w:line="240" w:lineRule="auto"/>
        <w:jc w:val="right"/>
        <w:rPr>
          <w:sz w:val="24"/>
          <w:szCs w:val="24"/>
        </w:rPr>
      </w:pPr>
      <w:r>
        <w:rPr>
          <w:szCs w:val="24"/>
        </w:rPr>
        <w:t>н</w:t>
      </w:r>
      <w:r w:rsidRPr="003610B4">
        <w:rPr>
          <w:sz w:val="24"/>
          <w:szCs w:val="24"/>
        </w:rPr>
        <w:t>ачальник Управления логистики и МТО</w:t>
      </w:r>
    </w:p>
    <w:p w:rsidR="007556FF" w:rsidRPr="00C12FA4" w:rsidRDefault="0048113C" w:rsidP="007556FF">
      <w:pPr>
        <w:spacing w:line="240" w:lineRule="auto"/>
        <w:jc w:val="right"/>
        <w:rPr>
          <w:sz w:val="24"/>
          <w:szCs w:val="24"/>
        </w:rPr>
      </w:pPr>
      <w:r w:rsidRPr="003610B4">
        <w:rPr>
          <w:sz w:val="24"/>
          <w:szCs w:val="24"/>
        </w:rPr>
        <w:t xml:space="preserve"> филиала ПАО «МРСК Центра» - «Курскэнерго»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48113C">
        <w:rPr>
          <w:sz w:val="24"/>
          <w:szCs w:val="24"/>
        </w:rPr>
        <w:t>О</w:t>
      </w:r>
      <w:r w:rsidRPr="00C12FA4">
        <w:rPr>
          <w:sz w:val="24"/>
          <w:szCs w:val="24"/>
        </w:rPr>
        <w:t>.</w:t>
      </w:r>
      <w:r w:rsidR="0048113C">
        <w:rPr>
          <w:sz w:val="24"/>
          <w:szCs w:val="24"/>
        </w:rPr>
        <w:t>С</w:t>
      </w:r>
      <w:r w:rsidRPr="00C12FA4">
        <w:rPr>
          <w:sz w:val="24"/>
          <w:szCs w:val="24"/>
        </w:rPr>
        <w:t>. Ск</w:t>
      </w:r>
      <w:r w:rsidR="0048113C">
        <w:rPr>
          <w:sz w:val="24"/>
          <w:szCs w:val="24"/>
        </w:rPr>
        <w:t>рынников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75717E">
        <w:rPr>
          <w:sz w:val="24"/>
          <w:szCs w:val="24"/>
        </w:rPr>
        <w:t>2017</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48113C">
        <w:rPr>
          <w:b/>
          <w:kern w:val="36"/>
          <w:sz w:val="24"/>
          <w:szCs w:val="24"/>
        </w:rPr>
        <w:t>0071-КР-17</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48113C">
        <w:rPr>
          <w:b/>
          <w:kern w:val="36"/>
          <w:sz w:val="24"/>
          <w:szCs w:val="24"/>
        </w:rPr>
        <w:t>13</w:t>
      </w:r>
      <w:r w:rsidRPr="00C12FA4">
        <w:rPr>
          <w:b/>
          <w:kern w:val="36"/>
          <w:sz w:val="24"/>
          <w:szCs w:val="24"/>
        </w:rPr>
        <w:t xml:space="preserve">» </w:t>
      </w:r>
      <w:r w:rsidR="0048113C">
        <w:rPr>
          <w:b/>
          <w:kern w:val="36"/>
          <w:sz w:val="24"/>
          <w:szCs w:val="24"/>
        </w:rPr>
        <w:t xml:space="preserve">апреля </w:t>
      </w:r>
      <w:r w:rsidR="0075717E">
        <w:rPr>
          <w:b/>
          <w:kern w:val="36"/>
          <w:sz w:val="24"/>
          <w:szCs w:val="24"/>
        </w:rPr>
        <w:t>2017</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A31929">
        <w:rPr>
          <w:b/>
          <w:sz w:val="24"/>
          <w:szCs w:val="24"/>
        </w:rPr>
        <w:t>Договор</w:t>
      </w:r>
      <w:r w:rsidR="005C258D">
        <w:rPr>
          <w:b/>
          <w:sz w:val="24"/>
          <w:szCs w:val="24"/>
        </w:rPr>
        <w:t>а</w:t>
      </w:r>
      <w:proofErr w:type="gramEnd"/>
      <w:r w:rsidR="00366652" w:rsidRPr="00A31929">
        <w:rPr>
          <w:b/>
          <w:sz w:val="24"/>
          <w:szCs w:val="24"/>
        </w:rPr>
        <w:t xml:space="preserve"> </w:t>
      </w:r>
      <w:r w:rsidR="00A31929" w:rsidRPr="00A31929">
        <w:rPr>
          <w:b/>
          <w:sz w:val="24"/>
          <w:szCs w:val="24"/>
        </w:rPr>
        <w:t xml:space="preserve">на выполнение строительно-монтажных работ с поставкой оборудования по объекту: Газоснабжение филиала ПАО «МРСК Центра» - «Курскэнерго» по ул. </w:t>
      </w:r>
      <w:proofErr w:type="gramStart"/>
      <w:r w:rsidR="00A31929" w:rsidRPr="00A31929">
        <w:rPr>
          <w:b/>
          <w:sz w:val="24"/>
          <w:szCs w:val="24"/>
        </w:rPr>
        <w:t>Советская</w:t>
      </w:r>
      <w:proofErr w:type="gramEnd"/>
      <w:r w:rsidR="00A31929" w:rsidRPr="00A31929">
        <w:rPr>
          <w:b/>
          <w:sz w:val="24"/>
          <w:szCs w:val="24"/>
        </w:rPr>
        <w:t xml:space="preserve"> № 195 «б» в с. </w:t>
      </w:r>
      <w:proofErr w:type="spellStart"/>
      <w:r w:rsidR="00A31929" w:rsidRPr="00A31929">
        <w:rPr>
          <w:b/>
          <w:sz w:val="24"/>
          <w:szCs w:val="24"/>
        </w:rPr>
        <w:t>Большесолдатское</w:t>
      </w:r>
      <w:proofErr w:type="spellEnd"/>
      <w:r w:rsidR="00A31929" w:rsidRPr="00A31929">
        <w:rPr>
          <w:b/>
          <w:sz w:val="24"/>
          <w:szCs w:val="24"/>
        </w:rPr>
        <w:t xml:space="preserve"> Курской области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60249B">
        <w:rPr>
          <w:sz w:val="24"/>
          <w:szCs w:val="24"/>
        </w:rPr>
        <w:t>Курск</w:t>
      </w:r>
      <w:r w:rsidRPr="00C12FA4">
        <w:rPr>
          <w:sz w:val="24"/>
          <w:szCs w:val="24"/>
        </w:rPr>
        <w:br/>
      </w:r>
      <w:r w:rsidR="0075717E">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DA3ADB" w:rsidRDefault="005E143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DA3ADB">
        <w:rPr>
          <w:noProof/>
        </w:rPr>
        <w:t>1</w:t>
      </w:r>
      <w:r w:rsidR="00DA3ADB">
        <w:rPr>
          <w:rFonts w:asciiTheme="minorHAnsi" w:eastAsiaTheme="minorEastAsia" w:hAnsiTheme="minorHAnsi" w:cstheme="minorBidi"/>
          <w:b w:val="0"/>
          <w:caps w:val="0"/>
          <w:noProof/>
          <w:szCs w:val="22"/>
          <w:lang w:eastAsia="ru-RU"/>
        </w:rPr>
        <w:tab/>
      </w:r>
      <w:r w:rsidR="00DA3ADB">
        <w:rPr>
          <w:noProof/>
        </w:rPr>
        <w:t>Общие положения</w:t>
      </w:r>
      <w:r w:rsidR="00DA3ADB">
        <w:rPr>
          <w:noProof/>
        </w:rPr>
        <w:tab/>
      </w:r>
      <w:r>
        <w:rPr>
          <w:noProof/>
        </w:rPr>
        <w:fldChar w:fldCharType="begin"/>
      </w:r>
      <w:r w:rsidR="00DA3ADB">
        <w:rPr>
          <w:noProof/>
        </w:rPr>
        <w:instrText xml:space="preserve"> PAGEREF _Toc471830403 \h </w:instrText>
      </w:r>
      <w:r>
        <w:rPr>
          <w:noProof/>
        </w:rPr>
      </w:r>
      <w:r>
        <w:rPr>
          <w:noProof/>
        </w:rPr>
        <w:fldChar w:fldCharType="separate"/>
      </w:r>
      <w:r w:rsidR="005C258D">
        <w:rPr>
          <w:noProof/>
        </w:rPr>
        <w:t>4</w:t>
      </w:r>
      <w:r>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E1437">
        <w:rPr>
          <w:noProof/>
        </w:rPr>
        <w:fldChar w:fldCharType="begin"/>
      </w:r>
      <w:r>
        <w:rPr>
          <w:noProof/>
        </w:rPr>
        <w:instrText xml:space="preserve"> PAGEREF _Toc471830404 \h </w:instrText>
      </w:r>
      <w:r w:rsidR="005E1437">
        <w:rPr>
          <w:noProof/>
        </w:rPr>
      </w:r>
      <w:r w:rsidR="005E1437">
        <w:rPr>
          <w:noProof/>
        </w:rPr>
        <w:fldChar w:fldCharType="separate"/>
      </w:r>
      <w:r w:rsidR="005C258D">
        <w:rPr>
          <w:noProof/>
        </w:rPr>
        <w:t>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E1437">
        <w:rPr>
          <w:noProof/>
        </w:rPr>
        <w:fldChar w:fldCharType="begin"/>
      </w:r>
      <w:r>
        <w:rPr>
          <w:noProof/>
        </w:rPr>
        <w:instrText xml:space="preserve"> PAGEREF _Toc471830405 \h </w:instrText>
      </w:r>
      <w:r w:rsidR="005E1437">
        <w:rPr>
          <w:noProof/>
        </w:rPr>
      </w:r>
      <w:r w:rsidR="005E1437">
        <w:rPr>
          <w:noProof/>
        </w:rPr>
        <w:fldChar w:fldCharType="separate"/>
      </w:r>
      <w:r w:rsidR="005C258D">
        <w:rPr>
          <w:noProof/>
        </w:rPr>
        <w:t>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E1437">
        <w:rPr>
          <w:noProof/>
        </w:rPr>
        <w:fldChar w:fldCharType="begin"/>
      </w:r>
      <w:r>
        <w:rPr>
          <w:noProof/>
        </w:rPr>
        <w:instrText xml:space="preserve"> PAGEREF _Toc471830406 \h </w:instrText>
      </w:r>
      <w:r w:rsidR="005E1437">
        <w:rPr>
          <w:noProof/>
        </w:rPr>
      </w:r>
      <w:r w:rsidR="005E1437">
        <w:rPr>
          <w:noProof/>
        </w:rPr>
        <w:fldChar w:fldCharType="separate"/>
      </w:r>
      <w:r w:rsidR="005C258D">
        <w:rPr>
          <w:noProof/>
        </w:rPr>
        <w:t>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E1437">
        <w:rPr>
          <w:noProof/>
        </w:rPr>
        <w:fldChar w:fldCharType="begin"/>
      </w:r>
      <w:r>
        <w:rPr>
          <w:noProof/>
        </w:rPr>
        <w:instrText xml:space="preserve"> PAGEREF _Toc471830407 \h </w:instrText>
      </w:r>
      <w:r w:rsidR="005E1437">
        <w:rPr>
          <w:noProof/>
        </w:rPr>
      </w:r>
      <w:r w:rsidR="005E1437">
        <w:rPr>
          <w:noProof/>
        </w:rPr>
        <w:fldChar w:fldCharType="separate"/>
      </w:r>
      <w:r w:rsidR="005C258D">
        <w:rPr>
          <w:noProof/>
        </w:rPr>
        <w:t>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E1437">
        <w:rPr>
          <w:noProof/>
        </w:rPr>
        <w:fldChar w:fldCharType="begin"/>
      </w:r>
      <w:r>
        <w:rPr>
          <w:noProof/>
        </w:rPr>
        <w:instrText xml:space="preserve"> PAGEREF _Toc471830408 \h </w:instrText>
      </w:r>
      <w:r w:rsidR="005E1437">
        <w:rPr>
          <w:noProof/>
        </w:rPr>
      </w:r>
      <w:r w:rsidR="005E1437">
        <w:rPr>
          <w:noProof/>
        </w:rPr>
        <w:fldChar w:fldCharType="separate"/>
      </w:r>
      <w:r w:rsidR="005C258D">
        <w:rPr>
          <w:noProof/>
        </w:rPr>
        <w:t>7</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5E1437">
        <w:rPr>
          <w:noProof/>
        </w:rPr>
        <w:fldChar w:fldCharType="begin"/>
      </w:r>
      <w:r>
        <w:rPr>
          <w:noProof/>
        </w:rPr>
        <w:instrText xml:space="preserve"> PAGEREF _Toc471830409 \h </w:instrText>
      </w:r>
      <w:r w:rsidR="005E1437">
        <w:rPr>
          <w:noProof/>
        </w:rPr>
      </w:r>
      <w:r w:rsidR="005E1437">
        <w:rPr>
          <w:noProof/>
        </w:rPr>
        <w:fldChar w:fldCharType="separate"/>
      </w:r>
      <w:r w:rsidR="005C258D">
        <w:rPr>
          <w:noProof/>
        </w:rPr>
        <w:t>8</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E472E">
        <w:rPr>
          <w:noProof/>
        </w:rPr>
        <w:t>Антикоррупционная оговорка, включаемая в проект договора</w:t>
      </w:r>
      <w:r>
        <w:rPr>
          <w:noProof/>
        </w:rPr>
        <w:tab/>
      </w:r>
      <w:r w:rsidR="005E1437">
        <w:rPr>
          <w:noProof/>
        </w:rPr>
        <w:fldChar w:fldCharType="begin"/>
      </w:r>
      <w:r>
        <w:rPr>
          <w:noProof/>
        </w:rPr>
        <w:instrText xml:space="preserve"> PAGEREF _Toc471830416 \h </w:instrText>
      </w:r>
      <w:r w:rsidR="005E1437">
        <w:rPr>
          <w:noProof/>
        </w:rPr>
      </w:r>
      <w:r w:rsidR="005E1437">
        <w:rPr>
          <w:noProof/>
        </w:rPr>
        <w:fldChar w:fldCharType="separate"/>
      </w:r>
      <w:r w:rsidR="005C258D">
        <w:rPr>
          <w:noProof/>
        </w:rPr>
        <w:t>10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E1437">
        <w:rPr>
          <w:noProof/>
        </w:rPr>
        <w:fldChar w:fldCharType="begin"/>
      </w:r>
      <w:r>
        <w:rPr>
          <w:noProof/>
        </w:rPr>
        <w:instrText xml:space="preserve"> PAGEREF _Toc471830417 \h </w:instrText>
      </w:r>
      <w:r w:rsidR="005E1437">
        <w:rPr>
          <w:noProof/>
        </w:rPr>
      </w:r>
      <w:r w:rsidR="005E1437">
        <w:rPr>
          <w:noProof/>
        </w:rPr>
        <w:fldChar w:fldCharType="separate"/>
      </w:r>
      <w:r w:rsidR="005C258D">
        <w:rPr>
          <w:noProof/>
        </w:rPr>
        <w:t>10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E472E">
        <w:rPr>
          <w:bCs w:val="0"/>
          <w:noProof/>
        </w:rPr>
        <w:t>Антикоррупционная оговорка, включаемая в проект договора</w:t>
      </w:r>
      <w:r>
        <w:rPr>
          <w:noProof/>
        </w:rPr>
        <w:tab/>
      </w:r>
      <w:r w:rsidR="005E1437">
        <w:rPr>
          <w:noProof/>
        </w:rPr>
        <w:fldChar w:fldCharType="begin"/>
      </w:r>
      <w:r>
        <w:rPr>
          <w:noProof/>
        </w:rPr>
        <w:instrText xml:space="preserve"> PAGEREF _Toc471830421 \h </w:instrText>
      </w:r>
      <w:r w:rsidR="005E1437">
        <w:rPr>
          <w:noProof/>
        </w:rPr>
      </w:r>
      <w:r w:rsidR="005E1437">
        <w:rPr>
          <w:noProof/>
        </w:rPr>
        <w:fldChar w:fldCharType="separate"/>
      </w:r>
      <w:r w:rsidR="005C258D">
        <w:rPr>
          <w:noProof/>
        </w:rPr>
        <w:t>10</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E1437">
        <w:rPr>
          <w:noProof/>
        </w:rPr>
        <w:fldChar w:fldCharType="begin"/>
      </w:r>
      <w:r>
        <w:rPr>
          <w:noProof/>
        </w:rPr>
        <w:instrText xml:space="preserve"> PAGEREF _Toc471830433 \h </w:instrText>
      </w:r>
      <w:r w:rsidR="005E1437">
        <w:rPr>
          <w:noProof/>
        </w:rPr>
      </w:r>
      <w:r w:rsidR="005E1437">
        <w:rPr>
          <w:noProof/>
        </w:rPr>
        <w:fldChar w:fldCharType="separate"/>
      </w:r>
      <w:r w:rsidR="005C258D">
        <w:rPr>
          <w:noProof/>
        </w:rPr>
        <w:t>13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E1437">
        <w:rPr>
          <w:noProof/>
        </w:rPr>
        <w:fldChar w:fldCharType="begin"/>
      </w:r>
      <w:r>
        <w:rPr>
          <w:noProof/>
        </w:rPr>
        <w:instrText xml:space="preserve"> PAGEREF _Toc471830434 \h </w:instrText>
      </w:r>
      <w:r w:rsidR="005E1437">
        <w:rPr>
          <w:noProof/>
        </w:rPr>
      </w:r>
      <w:r w:rsidR="005E1437">
        <w:rPr>
          <w:noProof/>
        </w:rPr>
        <w:fldChar w:fldCharType="separate"/>
      </w:r>
      <w:r w:rsidR="005C258D">
        <w:rPr>
          <w:noProof/>
        </w:rPr>
        <w:t>13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E1437">
        <w:rPr>
          <w:noProof/>
        </w:rPr>
        <w:fldChar w:fldCharType="begin"/>
      </w:r>
      <w:r>
        <w:rPr>
          <w:noProof/>
        </w:rPr>
        <w:instrText xml:space="preserve"> PAGEREF _Toc471830437 \h </w:instrText>
      </w:r>
      <w:r w:rsidR="005E1437">
        <w:rPr>
          <w:noProof/>
        </w:rPr>
      </w:r>
      <w:r w:rsidR="005E1437">
        <w:rPr>
          <w:noProof/>
        </w:rPr>
        <w:fldChar w:fldCharType="separate"/>
      </w:r>
      <w:r w:rsidR="005C258D">
        <w:rPr>
          <w:noProof/>
        </w:rPr>
        <w:t>13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E1437">
        <w:rPr>
          <w:noProof/>
        </w:rPr>
        <w:fldChar w:fldCharType="begin"/>
      </w:r>
      <w:r>
        <w:rPr>
          <w:noProof/>
        </w:rPr>
        <w:instrText xml:space="preserve"> PAGEREF _Toc471830438 \h </w:instrText>
      </w:r>
      <w:r w:rsidR="005E1437">
        <w:rPr>
          <w:noProof/>
        </w:rPr>
      </w:r>
      <w:r w:rsidR="005E1437">
        <w:rPr>
          <w:noProof/>
        </w:rPr>
        <w:fldChar w:fldCharType="separate"/>
      </w:r>
      <w:r w:rsidR="005C258D">
        <w:rPr>
          <w:noProof/>
        </w:rPr>
        <w:t>14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E1437">
        <w:rPr>
          <w:noProof/>
        </w:rPr>
        <w:fldChar w:fldCharType="begin"/>
      </w:r>
      <w:r>
        <w:rPr>
          <w:noProof/>
        </w:rPr>
        <w:instrText xml:space="preserve"> PAGEREF _Toc471830453 \h </w:instrText>
      </w:r>
      <w:r w:rsidR="005E1437">
        <w:rPr>
          <w:noProof/>
        </w:rPr>
      </w:r>
      <w:r w:rsidR="005E1437">
        <w:rPr>
          <w:noProof/>
        </w:rPr>
        <w:fldChar w:fldCharType="separate"/>
      </w:r>
      <w:r w:rsidR="005C258D">
        <w:rPr>
          <w:noProof/>
        </w:rPr>
        <w:t>34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E1437">
        <w:rPr>
          <w:noProof/>
        </w:rPr>
        <w:fldChar w:fldCharType="begin"/>
      </w:r>
      <w:r>
        <w:rPr>
          <w:noProof/>
        </w:rPr>
        <w:instrText xml:space="preserve"> PAGEREF _Toc471830456 \h </w:instrText>
      </w:r>
      <w:r w:rsidR="005E1437">
        <w:rPr>
          <w:noProof/>
        </w:rPr>
      </w:r>
      <w:r w:rsidR="005E1437">
        <w:rPr>
          <w:noProof/>
        </w:rPr>
        <w:fldChar w:fldCharType="separate"/>
      </w:r>
      <w:r w:rsidR="005C258D">
        <w:rPr>
          <w:noProof/>
        </w:rPr>
        <w:t>35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E1437">
        <w:rPr>
          <w:noProof/>
        </w:rPr>
        <w:fldChar w:fldCharType="begin"/>
      </w:r>
      <w:r>
        <w:rPr>
          <w:noProof/>
        </w:rPr>
        <w:instrText xml:space="preserve"> PAGEREF _Toc471830457 \h </w:instrText>
      </w:r>
      <w:r w:rsidR="005E1437">
        <w:rPr>
          <w:noProof/>
        </w:rPr>
      </w:r>
      <w:r w:rsidR="005E1437">
        <w:rPr>
          <w:noProof/>
        </w:rPr>
        <w:fldChar w:fldCharType="separate"/>
      </w:r>
      <w:r w:rsidR="005C258D">
        <w:rPr>
          <w:noProof/>
        </w:rPr>
        <w:t>35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E1437">
        <w:rPr>
          <w:noProof/>
        </w:rPr>
        <w:fldChar w:fldCharType="begin"/>
      </w:r>
      <w:r>
        <w:rPr>
          <w:noProof/>
        </w:rPr>
        <w:instrText xml:space="preserve"> PAGEREF _Toc471830462 \h </w:instrText>
      </w:r>
      <w:r w:rsidR="005E1437">
        <w:rPr>
          <w:noProof/>
        </w:rPr>
      </w:r>
      <w:r w:rsidR="005E1437">
        <w:rPr>
          <w:noProof/>
        </w:rPr>
        <w:fldChar w:fldCharType="separate"/>
      </w:r>
      <w:r w:rsidR="005C258D">
        <w:rPr>
          <w:noProof/>
        </w:rPr>
        <w:t>37</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sidRPr="00DA3ADB">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5E1437">
        <w:rPr>
          <w:noProof/>
        </w:rPr>
        <w:fldChar w:fldCharType="begin"/>
      </w:r>
      <w:r>
        <w:rPr>
          <w:noProof/>
        </w:rPr>
        <w:instrText xml:space="preserve"> PAGEREF _Toc471830463 \h </w:instrText>
      </w:r>
      <w:r w:rsidR="005E1437">
        <w:rPr>
          <w:noProof/>
        </w:rPr>
      </w:r>
      <w:r w:rsidR="005E1437">
        <w:rPr>
          <w:noProof/>
        </w:rPr>
        <w:fldChar w:fldCharType="separate"/>
      </w:r>
      <w:r w:rsidR="005C258D">
        <w:rPr>
          <w:noProof/>
        </w:rPr>
        <w:t>40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E1437">
        <w:rPr>
          <w:noProof/>
        </w:rPr>
        <w:fldChar w:fldCharType="begin"/>
      </w:r>
      <w:r>
        <w:rPr>
          <w:noProof/>
        </w:rPr>
        <w:instrText xml:space="preserve"> PAGEREF _Toc471830470 \h </w:instrText>
      </w:r>
      <w:r w:rsidR="005E1437">
        <w:rPr>
          <w:noProof/>
        </w:rPr>
      </w:r>
      <w:r w:rsidR="005E1437">
        <w:rPr>
          <w:noProof/>
        </w:rPr>
        <w:fldChar w:fldCharType="separate"/>
      </w:r>
      <w:r w:rsidR="005C258D">
        <w:rPr>
          <w:noProof/>
        </w:rPr>
        <w:t>41</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E1437">
        <w:rPr>
          <w:noProof/>
        </w:rPr>
        <w:fldChar w:fldCharType="begin"/>
      </w:r>
      <w:r>
        <w:rPr>
          <w:noProof/>
        </w:rPr>
        <w:instrText xml:space="preserve"> PAGEREF _Toc471830471 \h </w:instrText>
      </w:r>
      <w:r w:rsidR="005E1437">
        <w:rPr>
          <w:noProof/>
        </w:rPr>
      </w:r>
      <w:r w:rsidR="005E1437">
        <w:rPr>
          <w:noProof/>
        </w:rPr>
        <w:fldChar w:fldCharType="separate"/>
      </w:r>
      <w:r w:rsidR="005C258D">
        <w:rPr>
          <w:noProof/>
        </w:rPr>
        <w:t>41</w:t>
      </w:r>
      <w:r w:rsidR="005E1437">
        <w:rPr>
          <w:noProof/>
        </w:rPr>
        <w:fldChar w:fldCharType="end"/>
      </w:r>
    </w:p>
    <w:p w:rsidR="00DA3ADB" w:rsidRPr="00DA3ADB" w:rsidRDefault="00DA3ADB">
      <w:pPr>
        <w:pStyle w:val="28"/>
        <w:rPr>
          <w:noProof/>
        </w:rPr>
      </w:pPr>
      <w:r w:rsidRPr="00DA3ADB">
        <w:rPr>
          <w:noProof/>
        </w:rPr>
        <w:t>3.11</w:t>
      </w:r>
      <w:r w:rsidRPr="00DA3ADB">
        <w:rPr>
          <w:noProof/>
        </w:rPr>
        <w:tab/>
        <w:t>Антидемпинговые меры</w:t>
      </w:r>
      <w:r>
        <w:rPr>
          <w:noProof/>
        </w:rPr>
        <w:tab/>
      </w:r>
      <w:r w:rsidR="005E1437">
        <w:rPr>
          <w:noProof/>
        </w:rPr>
        <w:fldChar w:fldCharType="begin"/>
      </w:r>
      <w:r>
        <w:rPr>
          <w:noProof/>
        </w:rPr>
        <w:instrText xml:space="preserve"> PAGEREF _Toc471830472 \h </w:instrText>
      </w:r>
      <w:r w:rsidR="005E1437">
        <w:rPr>
          <w:noProof/>
        </w:rPr>
      </w:r>
      <w:r w:rsidR="005E1437">
        <w:rPr>
          <w:noProof/>
        </w:rPr>
        <w:fldChar w:fldCharType="separate"/>
      </w:r>
      <w:r w:rsidR="005C258D">
        <w:rPr>
          <w:noProof/>
        </w:rPr>
        <w:t>42</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E1437">
        <w:rPr>
          <w:noProof/>
        </w:rPr>
        <w:fldChar w:fldCharType="begin"/>
      </w:r>
      <w:r>
        <w:rPr>
          <w:noProof/>
        </w:rPr>
        <w:instrText xml:space="preserve"> PAGEREF _Toc471830473 \h </w:instrText>
      </w:r>
      <w:r w:rsidR="005E1437">
        <w:rPr>
          <w:noProof/>
        </w:rPr>
      </w:r>
      <w:r w:rsidR="005E1437">
        <w:rPr>
          <w:noProof/>
        </w:rPr>
        <w:fldChar w:fldCharType="separate"/>
      </w:r>
      <w:r w:rsidR="005C258D">
        <w:rPr>
          <w:noProof/>
        </w:rPr>
        <w:t>43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5E1437">
        <w:rPr>
          <w:noProof/>
        </w:rPr>
        <w:fldChar w:fldCharType="begin"/>
      </w:r>
      <w:r>
        <w:rPr>
          <w:noProof/>
        </w:rPr>
        <w:instrText xml:space="preserve"> PAGEREF _Toc471830474 \h </w:instrText>
      </w:r>
      <w:r w:rsidR="005E1437">
        <w:rPr>
          <w:noProof/>
        </w:rPr>
      </w:r>
      <w:r w:rsidR="005E1437">
        <w:rPr>
          <w:noProof/>
        </w:rPr>
        <w:fldChar w:fldCharType="separate"/>
      </w:r>
      <w:r w:rsidR="005C258D">
        <w:rPr>
          <w:noProof/>
        </w:rPr>
        <w:t>44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E1437">
        <w:rPr>
          <w:noProof/>
        </w:rPr>
        <w:fldChar w:fldCharType="begin"/>
      </w:r>
      <w:r>
        <w:rPr>
          <w:noProof/>
        </w:rPr>
        <w:instrText xml:space="preserve"> PAGEREF _Toc471830475 \h </w:instrText>
      </w:r>
      <w:r w:rsidR="005E1437">
        <w:rPr>
          <w:noProof/>
        </w:rPr>
      </w:r>
      <w:r w:rsidR="005E1437">
        <w:rPr>
          <w:noProof/>
        </w:rPr>
        <w:fldChar w:fldCharType="separate"/>
      </w:r>
      <w:r w:rsidR="005C258D">
        <w:rPr>
          <w:noProof/>
        </w:rPr>
        <w:t>45</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sidRPr="006E47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E1437">
        <w:rPr>
          <w:noProof/>
        </w:rPr>
        <w:fldChar w:fldCharType="begin"/>
      </w:r>
      <w:r>
        <w:rPr>
          <w:noProof/>
        </w:rPr>
        <w:instrText xml:space="preserve"> PAGEREF _Toc471830478 \h </w:instrText>
      </w:r>
      <w:r w:rsidR="005E1437">
        <w:rPr>
          <w:noProof/>
        </w:rPr>
      </w:r>
      <w:r w:rsidR="005E1437">
        <w:rPr>
          <w:noProof/>
        </w:rPr>
        <w:fldChar w:fldCharType="separate"/>
      </w:r>
      <w:r w:rsidR="005C258D">
        <w:rPr>
          <w:noProof/>
        </w:rPr>
        <w:t>46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5E1437">
        <w:rPr>
          <w:noProof/>
        </w:rPr>
        <w:fldChar w:fldCharType="begin"/>
      </w:r>
      <w:r>
        <w:rPr>
          <w:noProof/>
        </w:rPr>
        <w:instrText xml:space="preserve"> PAGEREF _Toc471830479 \h </w:instrText>
      </w:r>
      <w:r w:rsidR="005E1437">
        <w:rPr>
          <w:noProof/>
        </w:rPr>
      </w:r>
      <w:r w:rsidR="005E1437">
        <w:rPr>
          <w:noProof/>
        </w:rPr>
        <w:fldChar w:fldCharType="separate"/>
      </w:r>
      <w:r w:rsidR="005C258D">
        <w:rPr>
          <w:noProof/>
        </w:rPr>
        <w:t>46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5E1437">
        <w:rPr>
          <w:noProof/>
        </w:rPr>
        <w:fldChar w:fldCharType="begin"/>
      </w:r>
      <w:r>
        <w:rPr>
          <w:noProof/>
        </w:rPr>
        <w:instrText xml:space="preserve"> PAGEREF _Toc471830481 \h </w:instrText>
      </w:r>
      <w:r w:rsidR="005E1437">
        <w:rPr>
          <w:noProof/>
        </w:rPr>
      </w:r>
      <w:r w:rsidR="005E1437">
        <w:rPr>
          <w:noProof/>
        </w:rPr>
        <w:fldChar w:fldCharType="separate"/>
      </w:r>
      <w:r w:rsidR="005C258D">
        <w:rPr>
          <w:noProof/>
        </w:rPr>
        <w:t>46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5E1437">
        <w:rPr>
          <w:noProof/>
        </w:rPr>
        <w:fldChar w:fldCharType="begin"/>
      </w:r>
      <w:r>
        <w:rPr>
          <w:noProof/>
        </w:rPr>
        <w:instrText xml:space="preserve"> PAGEREF _Toc471830483 \h </w:instrText>
      </w:r>
      <w:r w:rsidR="005E1437">
        <w:rPr>
          <w:noProof/>
        </w:rPr>
      </w:r>
      <w:r w:rsidR="005E1437">
        <w:rPr>
          <w:noProof/>
        </w:rPr>
        <w:fldChar w:fldCharType="separate"/>
      </w:r>
      <w:r w:rsidR="005C258D">
        <w:rPr>
          <w:noProof/>
        </w:rPr>
        <w:t>46</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E1437">
        <w:rPr>
          <w:noProof/>
        </w:rPr>
        <w:fldChar w:fldCharType="begin"/>
      </w:r>
      <w:r>
        <w:rPr>
          <w:noProof/>
        </w:rPr>
        <w:instrText xml:space="preserve"> PAGEREF _Toc471830485 \h </w:instrText>
      </w:r>
      <w:r w:rsidR="005E1437">
        <w:rPr>
          <w:noProof/>
        </w:rPr>
      </w:r>
      <w:r w:rsidR="005E1437">
        <w:rPr>
          <w:noProof/>
        </w:rPr>
        <w:fldChar w:fldCharType="separate"/>
      </w:r>
      <w:r w:rsidR="005C258D">
        <w:rPr>
          <w:noProof/>
        </w:rPr>
        <w:t>47</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E1437">
        <w:rPr>
          <w:noProof/>
        </w:rPr>
        <w:fldChar w:fldCharType="begin"/>
      </w:r>
      <w:r>
        <w:rPr>
          <w:noProof/>
        </w:rPr>
        <w:instrText xml:space="preserve"> PAGEREF _Toc471830486 \h </w:instrText>
      </w:r>
      <w:r w:rsidR="005E1437">
        <w:rPr>
          <w:noProof/>
        </w:rPr>
      </w:r>
      <w:r w:rsidR="005E1437">
        <w:rPr>
          <w:noProof/>
        </w:rPr>
        <w:fldChar w:fldCharType="separate"/>
      </w:r>
      <w:r w:rsidR="005C258D">
        <w:rPr>
          <w:noProof/>
        </w:rPr>
        <w:t>47</w:t>
      </w:r>
      <w:r w:rsidR="005E1437">
        <w:rPr>
          <w:noProof/>
        </w:rPr>
        <w:fldChar w:fldCharType="end"/>
      </w:r>
    </w:p>
    <w:p w:rsidR="00DA3ADB" w:rsidRDefault="00DA3AD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E1437">
        <w:rPr>
          <w:noProof/>
        </w:rPr>
        <w:fldChar w:fldCharType="begin"/>
      </w:r>
      <w:r>
        <w:rPr>
          <w:noProof/>
        </w:rPr>
        <w:instrText xml:space="preserve"> PAGEREF _Toc471830489 \h </w:instrText>
      </w:r>
      <w:r w:rsidR="005E1437">
        <w:rPr>
          <w:noProof/>
        </w:rPr>
      </w:r>
      <w:r w:rsidR="005E1437">
        <w:rPr>
          <w:noProof/>
        </w:rPr>
        <w:fldChar w:fldCharType="separate"/>
      </w:r>
      <w:r w:rsidR="005C258D">
        <w:rPr>
          <w:noProof/>
        </w:rPr>
        <w:t>51</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E472E">
        <w:rPr>
          <w:bCs w:val="0"/>
          <w:noProof/>
        </w:rPr>
        <w:t>работ</w:t>
      </w:r>
      <w:r w:rsidRPr="006E472E">
        <w:rPr>
          <w:b w:val="0"/>
          <w:noProof/>
        </w:rPr>
        <w:t xml:space="preserve"> </w:t>
      </w:r>
      <w:r>
        <w:rPr>
          <w:noProof/>
        </w:rPr>
        <w:t>(форма 2)</w:t>
      </w:r>
      <w:r>
        <w:rPr>
          <w:noProof/>
        </w:rPr>
        <w:tab/>
      </w:r>
      <w:r w:rsidR="005E1437">
        <w:rPr>
          <w:noProof/>
        </w:rPr>
        <w:fldChar w:fldCharType="begin"/>
      </w:r>
      <w:r>
        <w:rPr>
          <w:noProof/>
        </w:rPr>
        <w:instrText xml:space="preserve"> PAGEREF _Toc471830491 \h </w:instrText>
      </w:r>
      <w:r w:rsidR="005E1437">
        <w:rPr>
          <w:noProof/>
        </w:rPr>
      </w:r>
      <w:r w:rsidR="005E1437">
        <w:rPr>
          <w:noProof/>
        </w:rPr>
        <w:fldChar w:fldCharType="separate"/>
      </w:r>
      <w:r w:rsidR="005C258D">
        <w:rPr>
          <w:noProof/>
        </w:rPr>
        <w:t>53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5.3</w:t>
      </w:r>
      <w:r>
        <w:rPr>
          <w:rFonts w:asciiTheme="minorHAnsi" w:eastAsiaTheme="minorEastAsia" w:hAnsiTheme="minorHAnsi" w:cstheme="minorBidi"/>
          <w:b w:val="0"/>
          <w:bCs w:val="0"/>
          <w:noProof/>
          <w:sz w:val="22"/>
          <w:szCs w:val="22"/>
          <w:lang w:eastAsia="ru-RU"/>
        </w:rPr>
        <w:tab/>
      </w:r>
      <w:r w:rsidRPr="006E472E">
        <w:rPr>
          <w:noProof/>
          <w:color w:val="000000"/>
        </w:rPr>
        <w:t>Техническое предложение (форма 3)</w:t>
      </w:r>
      <w:r>
        <w:rPr>
          <w:noProof/>
        </w:rPr>
        <w:tab/>
      </w:r>
      <w:r w:rsidR="005E1437">
        <w:rPr>
          <w:noProof/>
        </w:rPr>
        <w:fldChar w:fldCharType="begin"/>
      </w:r>
      <w:r>
        <w:rPr>
          <w:noProof/>
        </w:rPr>
        <w:instrText xml:space="preserve"> PAGEREF _Toc471830494 \h </w:instrText>
      </w:r>
      <w:r w:rsidR="005E1437">
        <w:rPr>
          <w:noProof/>
        </w:rPr>
      </w:r>
      <w:r w:rsidR="005E1437">
        <w:rPr>
          <w:noProof/>
        </w:rPr>
        <w:fldChar w:fldCharType="separate"/>
      </w:r>
      <w:r w:rsidR="005C258D">
        <w:rPr>
          <w:noProof/>
        </w:rPr>
        <w:t>57</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5E1437">
        <w:rPr>
          <w:noProof/>
        </w:rPr>
        <w:fldChar w:fldCharType="begin"/>
      </w:r>
      <w:r>
        <w:rPr>
          <w:noProof/>
        </w:rPr>
        <w:instrText xml:space="preserve"> PAGEREF _Toc471830497 \h </w:instrText>
      </w:r>
      <w:r w:rsidR="005E1437">
        <w:rPr>
          <w:noProof/>
        </w:rPr>
      </w:r>
      <w:r w:rsidR="005E1437">
        <w:rPr>
          <w:noProof/>
        </w:rPr>
        <w:fldChar w:fldCharType="separate"/>
      </w:r>
      <w:r w:rsidR="005C258D">
        <w:rPr>
          <w:noProof/>
        </w:rPr>
        <w:t>59</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5E1437">
        <w:rPr>
          <w:noProof/>
        </w:rPr>
        <w:fldChar w:fldCharType="begin"/>
      </w:r>
      <w:r>
        <w:rPr>
          <w:noProof/>
        </w:rPr>
        <w:instrText xml:space="preserve"> PAGEREF _Toc471830500 \h </w:instrText>
      </w:r>
      <w:r w:rsidR="005E1437">
        <w:rPr>
          <w:noProof/>
        </w:rPr>
      </w:r>
      <w:r w:rsidR="005E1437">
        <w:rPr>
          <w:noProof/>
        </w:rPr>
        <w:fldChar w:fldCharType="separate"/>
      </w:r>
      <w:r w:rsidR="005C258D">
        <w:rPr>
          <w:noProof/>
        </w:rPr>
        <w:t>61</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5.6</w:t>
      </w:r>
      <w:r>
        <w:rPr>
          <w:rFonts w:asciiTheme="minorHAnsi" w:eastAsiaTheme="minorEastAsia" w:hAnsiTheme="minorHAnsi" w:cstheme="minorBidi"/>
          <w:b w:val="0"/>
          <w:bCs w:val="0"/>
          <w:noProof/>
          <w:sz w:val="22"/>
          <w:szCs w:val="22"/>
          <w:lang w:eastAsia="ru-RU"/>
        </w:rPr>
        <w:tab/>
      </w:r>
      <w:r w:rsidRPr="006E472E">
        <w:rPr>
          <w:noProof/>
          <w:color w:val="000000"/>
        </w:rPr>
        <w:t>Протокол разногласий к проекту Договора (форма 6)</w:t>
      </w:r>
      <w:r>
        <w:rPr>
          <w:noProof/>
        </w:rPr>
        <w:tab/>
      </w:r>
      <w:r w:rsidR="005E1437">
        <w:rPr>
          <w:noProof/>
        </w:rPr>
        <w:fldChar w:fldCharType="begin"/>
      </w:r>
      <w:r>
        <w:rPr>
          <w:noProof/>
        </w:rPr>
        <w:instrText xml:space="preserve"> PAGEREF _Toc471830503 \h </w:instrText>
      </w:r>
      <w:r w:rsidR="005E1437">
        <w:rPr>
          <w:noProof/>
        </w:rPr>
      </w:r>
      <w:r w:rsidR="005E1437">
        <w:rPr>
          <w:noProof/>
        </w:rPr>
        <w:fldChar w:fldCharType="separate"/>
      </w:r>
      <w:r w:rsidR="005C258D">
        <w:rPr>
          <w:noProof/>
        </w:rPr>
        <w:t>63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5E1437">
        <w:rPr>
          <w:noProof/>
        </w:rPr>
        <w:fldChar w:fldCharType="begin"/>
      </w:r>
      <w:r>
        <w:rPr>
          <w:noProof/>
        </w:rPr>
        <w:instrText xml:space="preserve"> PAGEREF _Toc471830506 \h </w:instrText>
      </w:r>
      <w:r w:rsidR="005E1437">
        <w:rPr>
          <w:noProof/>
        </w:rPr>
      </w:r>
      <w:r w:rsidR="005E1437">
        <w:rPr>
          <w:noProof/>
        </w:rPr>
        <w:fldChar w:fldCharType="separate"/>
      </w:r>
      <w:r w:rsidR="005C258D">
        <w:rPr>
          <w:noProof/>
        </w:rPr>
        <w:t>65</w:t>
      </w:r>
      <w:r w:rsidR="005E1437">
        <w:rPr>
          <w:noProof/>
        </w:rPr>
        <w:fldChar w:fldCharType="end"/>
      </w:r>
    </w:p>
    <w:p w:rsidR="00DA3ADB" w:rsidRDefault="00DA3ADB">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5E1437">
        <w:rPr>
          <w:noProof/>
        </w:rPr>
        <w:fldChar w:fldCharType="begin"/>
      </w:r>
      <w:r>
        <w:rPr>
          <w:noProof/>
        </w:rPr>
        <w:instrText xml:space="preserve"> PAGEREF _Toc471830508 \h </w:instrText>
      </w:r>
      <w:r w:rsidR="005E1437">
        <w:rPr>
          <w:noProof/>
        </w:rPr>
      </w:r>
      <w:r w:rsidR="005E1437">
        <w:rPr>
          <w:noProof/>
        </w:rPr>
        <w:fldChar w:fldCharType="separate"/>
      </w:r>
      <w:r w:rsidR="005C258D">
        <w:rPr>
          <w:noProof/>
        </w:rPr>
        <w:t>66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5E1437">
        <w:rPr>
          <w:noProof/>
        </w:rPr>
        <w:fldChar w:fldCharType="begin"/>
      </w:r>
      <w:r>
        <w:rPr>
          <w:noProof/>
        </w:rPr>
        <w:instrText xml:space="preserve"> PAGEREF _Toc471830510 \h </w:instrText>
      </w:r>
      <w:r w:rsidR="005E1437">
        <w:rPr>
          <w:noProof/>
        </w:rPr>
      </w:r>
      <w:r w:rsidR="005E1437">
        <w:rPr>
          <w:noProof/>
        </w:rPr>
        <w:fldChar w:fldCharType="separate"/>
      </w:r>
      <w:r w:rsidR="005C258D">
        <w:rPr>
          <w:noProof/>
        </w:rPr>
        <w:t>72</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5E1437">
        <w:rPr>
          <w:noProof/>
        </w:rPr>
        <w:fldChar w:fldCharType="begin"/>
      </w:r>
      <w:r>
        <w:rPr>
          <w:noProof/>
        </w:rPr>
        <w:instrText xml:space="preserve"> PAGEREF _Toc471830513 \h </w:instrText>
      </w:r>
      <w:r w:rsidR="005E1437">
        <w:rPr>
          <w:noProof/>
        </w:rPr>
      </w:r>
      <w:r w:rsidR="005E1437">
        <w:rPr>
          <w:noProof/>
        </w:rPr>
        <w:fldChar w:fldCharType="separate"/>
      </w:r>
      <w:r w:rsidR="005C258D">
        <w:rPr>
          <w:noProof/>
        </w:rPr>
        <w:t>74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5E1437">
        <w:rPr>
          <w:noProof/>
        </w:rPr>
        <w:fldChar w:fldCharType="begin"/>
      </w:r>
      <w:r>
        <w:rPr>
          <w:noProof/>
        </w:rPr>
        <w:instrText xml:space="preserve"> PAGEREF _Toc471830516 \h </w:instrText>
      </w:r>
      <w:r w:rsidR="005E1437">
        <w:rPr>
          <w:noProof/>
        </w:rPr>
      </w:r>
      <w:r w:rsidR="005E1437">
        <w:rPr>
          <w:noProof/>
        </w:rPr>
        <w:fldChar w:fldCharType="separate"/>
      </w:r>
      <w:r w:rsidR="005C258D">
        <w:rPr>
          <w:noProof/>
        </w:rPr>
        <w:t>76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5E1437">
        <w:rPr>
          <w:noProof/>
        </w:rPr>
        <w:fldChar w:fldCharType="begin"/>
      </w:r>
      <w:r>
        <w:rPr>
          <w:noProof/>
        </w:rPr>
        <w:instrText xml:space="preserve"> PAGEREF _Toc471830519 \h </w:instrText>
      </w:r>
      <w:r w:rsidR="005E1437">
        <w:rPr>
          <w:noProof/>
        </w:rPr>
      </w:r>
      <w:r w:rsidR="005E1437">
        <w:rPr>
          <w:noProof/>
        </w:rPr>
        <w:fldChar w:fldCharType="separate"/>
      </w:r>
      <w:r w:rsidR="005C258D">
        <w:rPr>
          <w:noProof/>
        </w:rPr>
        <w:t>79</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5E1437">
        <w:rPr>
          <w:noProof/>
        </w:rPr>
        <w:fldChar w:fldCharType="begin"/>
      </w:r>
      <w:r>
        <w:rPr>
          <w:noProof/>
        </w:rPr>
        <w:instrText xml:space="preserve"> PAGEREF _Toc471830522 \h </w:instrText>
      </w:r>
      <w:r w:rsidR="005E1437">
        <w:rPr>
          <w:noProof/>
        </w:rPr>
      </w:r>
      <w:r w:rsidR="005E1437">
        <w:rPr>
          <w:noProof/>
        </w:rPr>
        <w:fldChar w:fldCharType="separate"/>
      </w:r>
      <w:r w:rsidR="005C258D">
        <w:rPr>
          <w:noProof/>
        </w:rPr>
        <w:t>81</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5E1437">
        <w:rPr>
          <w:noProof/>
        </w:rPr>
        <w:fldChar w:fldCharType="begin"/>
      </w:r>
      <w:r>
        <w:rPr>
          <w:noProof/>
        </w:rPr>
        <w:instrText xml:space="preserve"> PAGEREF _Toc471830525 \h </w:instrText>
      </w:r>
      <w:r w:rsidR="005E1437">
        <w:rPr>
          <w:noProof/>
        </w:rPr>
      </w:r>
      <w:r w:rsidR="005E1437">
        <w:rPr>
          <w:noProof/>
        </w:rPr>
        <w:fldChar w:fldCharType="separate"/>
      </w:r>
      <w:r w:rsidR="005C258D">
        <w:rPr>
          <w:noProof/>
        </w:rPr>
        <w:t>84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5E1437">
        <w:rPr>
          <w:noProof/>
        </w:rPr>
        <w:fldChar w:fldCharType="begin"/>
      </w:r>
      <w:r>
        <w:rPr>
          <w:noProof/>
        </w:rPr>
        <w:instrText xml:space="preserve"> PAGEREF _Toc471830530 \h </w:instrText>
      </w:r>
      <w:r w:rsidR="005E1437">
        <w:rPr>
          <w:noProof/>
        </w:rPr>
      </w:r>
      <w:r w:rsidR="005E1437">
        <w:rPr>
          <w:noProof/>
        </w:rPr>
        <w:fldChar w:fldCharType="separate"/>
      </w:r>
      <w:r w:rsidR="005C258D">
        <w:rPr>
          <w:noProof/>
        </w:rPr>
        <w:t>88</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5E1437">
        <w:rPr>
          <w:noProof/>
        </w:rPr>
        <w:fldChar w:fldCharType="begin"/>
      </w:r>
      <w:r>
        <w:rPr>
          <w:noProof/>
        </w:rPr>
        <w:instrText xml:space="preserve"> PAGEREF _Toc471830533 \h </w:instrText>
      </w:r>
      <w:r w:rsidR="005E1437">
        <w:rPr>
          <w:noProof/>
        </w:rPr>
      </w:r>
      <w:r w:rsidR="005E1437">
        <w:rPr>
          <w:noProof/>
        </w:rPr>
        <w:fldChar w:fldCharType="separate"/>
      </w:r>
      <w:r w:rsidR="005C258D">
        <w:rPr>
          <w:noProof/>
        </w:rPr>
        <w:t>91</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5E1437">
        <w:rPr>
          <w:noProof/>
        </w:rPr>
        <w:fldChar w:fldCharType="begin"/>
      </w:r>
      <w:r>
        <w:rPr>
          <w:noProof/>
        </w:rPr>
        <w:instrText xml:space="preserve"> PAGEREF _Toc471830536 \h </w:instrText>
      </w:r>
      <w:r w:rsidR="005E1437">
        <w:rPr>
          <w:noProof/>
        </w:rPr>
      </w:r>
      <w:r w:rsidR="005E1437">
        <w:rPr>
          <w:noProof/>
        </w:rPr>
        <w:fldChar w:fldCharType="separate"/>
      </w:r>
      <w:r w:rsidR="005C258D">
        <w:rPr>
          <w:noProof/>
        </w:rPr>
        <w:t>93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E472E">
        <w:rPr>
          <w:noProof/>
          <w:color w:val="000000"/>
        </w:rPr>
        <w:t>выполнения работ</w:t>
      </w:r>
      <w:r>
        <w:rPr>
          <w:noProof/>
        </w:rPr>
        <w:t xml:space="preserve"> между Участником и субподрядчиками </w:t>
      </w:r>
      <w:r w:rsidRPr="006E472E">
        <w:rPr>
          <w:noProof/>
          <w:color w:val="000000"/>
        </w:rPr>
        <w:t>(форма 17)</w:t>
      </w:r>
      <w:r>
        <w:rPr>
          <w:noProof/>
        </w:rPr>
        <w:tab/>
      </w:r>
      <w:r w:rsidR="005E1437">
        <w:rPr>
          <w:noProof/>
        </w:rPr>
        <w:fldChar w:fldCharType="begin"/>
      </w:r>
      <w:r>
        <w:rPr>
          <w:noProof/>
        </w:rPr>
        <w:instrText xml:space="preserve"> PAGEREF _Toc471830539 \h </w:instrText>
      </w:r>
      <w:r w:rsidR="005E1437">
        <w:rPr>
          <w:noProof/>
        </w:rPr>
      </w:r>
      <w:r w:rsidR="005E1437">
        <w:rPr>
          <w:noProof/>
        </w:rPr>
        <w:fldChar w:fldCharType="separate"/>
      </w:r>
      <w:r w:rsidR="005C258D">
        <w:rPr>
          <w:noProof/>
        </w:rPr>
        <w:t>95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E472E">
        <w:rPr>
          <w:noProof/>
          <w:color w:val="000000"/>
        </w:rPr>
        <w:t>выполнения работ</w:t>
      </w:r>
      <w:r>
        <w:rPr>
          <w:noProof/>
        </w:rPr>
        <w:t xml:space="preserve"> внутри коллективного Участника </w:t>
      </w:r>
      <w:r w:rsidRPr="006E472E">
        <w:rPr>
          <w:noProof/>
          <w:color w:val="000000"/>
        </w:rPr>
        <w:t>(форма 18)</w:t>
      </w:r>
      <w:r>
        <w:rPr>
          <w:noProof/>
        </w:rPr>
        <w:tab/>
      </w:r>
      <w:r w:rsidR="005E1437">
        <w:rPr>
          <w:noProof/>
        </w:rPr>
        <w:fldChar w:fldCharType="begin"/>
      </w:r>
      <w:r>
        <w:rPr>
          <w:noProof/>
        </w:rPr>
        <w:instrText xml:space="preserve"> PAGEREF _Toc471830542 \h </w:instrText>
      </w:r>
      <w:r w:rsidR="005E1437">
        <w:rPr>
          <w:noProof/>
        </w:rPr>
      </w:r>
      <w:r w:rsidR="005E1437">
        <w:rPr>
          <w:noProof/>
        </w:rPr>
        <w:fldChar w:fldCharType="separate"/>
      </w:r>
      <w:r w:rsidR="005C258D">
        <w:rPr>
          <w:noProof/>
        </w:rPr>
        <w:t>97</w:t>
      </w:r>
      <w:r w:rsidR="005E1437">
        <w:rPr>
          <w:noProof/>
        </w:rPr>
        <w:fldChar w:fldCharType="end"/>
      </w:r>
    </w:p>
    <w:p w:rsidR="00717F60" w:rsidRPr="00E71A48" w:rsidRDefault="005E14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3040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30404"/>
      <w:bookmarkEnd w:id="8"/>
      <w:r w:rsidRPr="00E71A48">
        <w:t>Общие сведения о процедуре запроса предложений</w:t>
      </w:r>
      <w:bookmarkEnd w:id="9"/>
    </w:p>
    <w:p w:rsidR="005B75A6" w:rsidRPr="0060249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60249B">
        <w:rPr>
          <w:iCs/>
          <w:sz w:val="24"/>
          <w:szCs w:val="24"/>
        </w:rPr>
        <w:t>специалист 1-й категории отдела закупочной деятельности УЛиМТО филиала</w:t>
      </w:r>
      <w:r w:rsidR="0060249B" w:rsidRPr="00702B2C">
        <w:rPr>
          <w:iCs/>
          <w:sz w:val="24"/>
          <w:szCs w:val="24"/>
        </w:rPr>
        <w:t xml:space="preserve"> ПАО «МРСК Центра»</w:t>
      </w:r>
      <w:r w:rsidR="0060249B">
        <w:rPr>
          <w:iCs/>
          <w:sz w:val="24"/>
          <w:szCs w:val="24"/>
        </w:rPr>
        <w:t xml:space="preserve"> - «Курскэнерго»</w:t>
      </w:r>
      <w:r w:rsidR="0060249B" w:rsidRPr="00702B2C">
        <w:rPr>
          <w:iCs/>
          <w:sz w:val="24"/>
          <w:szCs w:val="24"/>
        </w:rPr>
        <w:t xml:space="preserve"> </w:t>
      </w:r>
      <w:r w:rsidR="0060249B">
        <w:rPr>
          <w:iCs/>
          <w:sz w:val="24"/>
          <w:szCs w:val="24"/>
        </w:rPr>
        <w:t>Горбылев А.В</w:t>
      </w:r>
      <w:r w:rsidR="0060249B" w:rsidRPr="00702B2C">
        <w:rPr>
          <w:iCs/>
          <w:sz w:val="24"/>
          <w:szCs w:val="24"/>
        </w:rPr>
        <w:t>., контактные телефоны: (</w:t>
      </w:r>
      <w:r w:rsidR="0060249B">
        <w:rPr>
          <w:iCs/>
          <w:sz w:val="24"/>
          <w:szCs w:val="24"/>
        </w:rPr>
        <w:t>4712</w:t>
      </w:r>
      <w:r w:rsidR="0060249B" w:rsidRPr="00EA1920">
        <w:rPr>
          <w:iCs/>
          <w:sz w:val="24"/>
          <w:szCs w:val="24"/>
        </w:rPr>
        <w:t>) 55-7</w:t>
      </w:r>
      <w:r w:rsidR="0060249B">
        <w:rPr>
          <w:iCs/>
          <w:sz w:val="24"/>
          <w:szCs w:val="24"/>
        </w:rPr>
        <w:t>2</w:t>
      </w:r>
      <w:r w:rsidR="0060249B" w:rsidRPr="00EA1920">
        <w:rPr>
          <w:iCs/>
          <w:sz w:val="24"/>
          <w:szCs w:val="24"/>
        </w:rPr>
        <w:t>-</w:t>
      </w:r>
      <w:r w:rsidR="0060249B">
        <w:rPr>
          <w:iCs/>
          <w:sz w:val="24"/>
          <w:szCs w:val="24"/>
        </w:rPr>
        <w:t>02</w:t>
      </w:r>
      <w:r w:rsidR="0060249B" w:rsidRPr="00EA1920">
        <w:rPr>
          <w:iCs/>
          <w:sz w:val="24"/>
          <w:szCs w:val="24"/>
        </w:rPr>
        <w:t xml:space="preserve">, </w:t>
      </w:r>
      <w:r w:rsidR="0060249B" w:rsidRPr="00EA1920">
        <w:rPr>
          <w:sz w:val="24"/>
          <w:szCs w:val="24"/>
        </w:rPr>
        <w:t xml:space="preserve">адрес электронной почты: </w:t>
      </w:r>
      <w:r w:rsidR="0060249B" w:rsidRPr="00EA1920">
        <w:rPr>
          <w:iCs/>
          <w:sz w:val="24"/>
          <w:szCs w:val="24"/>
        </w:rPr>
        <w:t xml:space="preserve"> </w:t>
      </w:r>
      <w:hyperlink r:id="rId18" w:history="1">
        <w:proofErr w:type="gramEnd"/>
        <w:r w:rsidR="0060249B" w:rsidRPr="00AD11C9">
          <w:rPr>
            <w:rStyle w:val="a7"/>
            <w:sz w:val="24"/>
            <w:szCs w:val="24"/>
            <w:lang w:val="en-US"/>
          </w:rPr>
          <w:t>gorbylev</w:t>
        </w:r>
        <w:r w:rsidR="0060249B" w:rsidRPr="00AD11C9">
          <w:rPr>
            <w:rStyle w:val="a7"/>
            <w:sz w:val="24"/>
            <w:szCs w:val="24"/>
          </w:rPr>
          <w:t>.</w:t>
        </w:r>
        <w:r w:rsidR="0060249B" w:rsidRPr="00AD11C9">
          <w:rPr>
            <w:rStyle w:val="a7"/>
            <w:sz w:val="24"/>
            <w:szCs w:val="24"/>
            <w:lang w:val="en-US"/>
          </w:rPr>
          <w:t>av</w:t>
        </w:r>
        <w:r w:rsidR="0060249B" w:rsidRPr="00AD11C9">
          <w:rPr>
            <w:rStyle w:val="a7"/>
            <w:sz w:val="24"/>
            <w:szCs w:val="24"/>
          </w:rPr>
          <w:t>@mrsk-1.ru</w:t>
        </w:r>
        <w:proofErr w:type="gramStart"/>
      </w:hyperlink>
      <w:r w:rsidR="0060249B" w:rsidRPr="00EA1920">
        <w:rPr>
          <w:iCs/>
          <w:sz w:val="24"/>
          <w:szCs w:val="24"/>
        </w:rPr>
        <w:t>, ответственное лицо –</w:t>
      </w:r>
      <w:r w:rsidR="0060249B" w:rsidRPr="00EA1920">
        <w:rPr>
          <w:sz w:val="24"/>
          <w:szCs w:val="24"/>
        </w:rPr>
        <w:t xml:space="preserve"> </w:t>
      </w:r>
      <w:r w:rsidR="0060249B">
        <w:rPr>
          <w:sz w:val="24"/>
          <w:szCs w:val="24"/>
        </w:rPr>
        <w:t xml:space="preserve">Горбылев </w:t>
      </w:r>
      <w:r w:rsidR="0060249B" w:rsidRPr="00EA1920">
        <w:rPr>
          <w:sz w:val="24"/>
          <w:szCs w:val="24"/>
        </w:rPr>
        <w:t xml:space="preserve">Александр </w:t>
      </w:r>
      <w:r w:rsidR="0060249B">
        <w:rPr>
          <w:sz w:val="24"/>
          <w:szCs w:val="24"/>
        </w:rPr>
        <w:t>Владимирович</w:t>
      </w:r>
      <w:r w:rsidR="0060249B" w:rsidRPr="00EA1920">
        <w:rPr>
          <w:sz w:val="24"/>
          <w:szCs w:val="24"/>
        </w:rPr>
        <w:t>, ко</w:t>
      </w:r>
      <w:r w:rsidR="0060249B">
        <w:rPr>
          <w:sz w:val="24"/>
          <w:szCs w:val="24"/>
        </w:rPr>
        <w:t>нтактные телефоны - (4712) 55-72-02</w:t>
      </w:r>
      <w:r w:rsidR="0060249B" w:rsidRPr="00EA1920">
        <w:rPr>
          <w:sz w:val="24"/>
          <w:szCs w:val="24"/>
        </w:rPr>
        <w:t xml:space="preserve">, адрес электронной почты: </w:t>
      </w:r>
      <w:hyperlink r:id="rId19" w:history="1">
        <w:r w:rsidR="0060249B" w:rsidRPr="00AD11C9">
          <w:rPr>
            <w:rStyle w:val="a7"/>
            <w:sz w:val="24"/>
            <w:szCs w:val="24"/>
            <w:lang w:val="en-US"/>
          </w:rPr>
          <w:t>gorbylev</w:t>
        </w:r>
        <w:r w:rsidR="0060249B" w:rsidRPr="00AD11C9">
          <w:rPr>
            <w:rStyle w:val="a7"/>
            <w:sz w:val="24"/>
            <w:szCs w:val="24"/>
          </w:rPr>
          <w:t>.</w:t>
        </w:r>
        <w:r w:rsidR="0060249B" w:rsidRPr="00AD11C9">
          <w:rPr>
            <w:rStyle w:val="a7"/>
            <w:sz w:val="24"/>
            <w:szCs w:val="24"/>
            <w:lang w:val="en-US"/>
          </w:rPr>
          <w:t>av</w:t>
        </w:r>
        <w:r w:rsidR="0060249B" w:rsidRPr="00AD11C9">
          <w:rPr>
            <w:rStyle w:val="a7"/>
            <w:sz w:val="24"/>
            <w:szCs w:val="24"/>
          </w:rPr>
          <w:t>@mrsk-1.ru</w:t>
        </w:r>
      </w:hyperlink>
      <w:r w:rsidR="0060249B" w:rsidRPr="0096620E">
        <w:rPr>
          <w:sz w:val="24"/>
          <w:szCs w:val="24"/>
        </w:rPr>
        <w:t>)</w:t>
      </w:r>
      <w:r w:rsidR="0060249B">
        <w:rPr>
          <w:sz w:val="24"/>
          <w:szCs w:val="24"/>
        </w:rPr>
        <w:t>.</w:t>
      </w:r>
      <w:proofErr w:type="gramEnd"/>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60249B">
        <w:rPr>
          <w:b/>
          <w:sz w:val="24"/>
          <w:szCs w:val="24"/>
        </w:rPr>
        <w:t>«</w:t>
      </w:r>
      <w:r w:rsidR="00862664" w:rsidRPr="0060249B">
        <w:rPr>
          <w:b/>
          <w:sz w:val="24"/>
          <w:szCs w:val="24"/>
        </w:rPr>
        <w:t>1</w:t>
      </w:r>
      <w:r w:rsidR="0060249B" w:rsidRPr="0060249B">
        <w:rPr>
          <w:b/>
          <w:sz w:val="24"/>
          <w:szCs w:val="24"/>
        </w:rPr>
        <w:t>7</w:t>
      </w:r>
      <w:r w:rsidRPr="0060249B">
        <w:rPr>
          <w:b/>
          <w:sz w:val="24"/>
          <w:szCs w:val="24"/>
        </w:rPr>
        <w:t xml:space="preserve">» </w:t>
      </w:r>
      <w:r w:rsidR="0060249B" w:rsidRPr="0060249B">
        <w:rPr>
          <w:b/>
          <w:sz w:val="24"/>
          <w:szCs w:val="24"/>
        </w:rPr>
        <w:t xml:space="preserve">апреля </w:t>
      </w:r>
      <w:r w:rsidR="0075717E" w:rsidRPr="0060249B">
        <w:rPr>
          <w:b/>
          <w:sz w:val="24"/>
          <w:szCs w:val="24"/>
        </w:rPr>
        <w:t>2017</w:t>
      </w:r>
      <w:r w:rsidRPr="0060249B">
        <w:rPr>
          <w:b/>
          <w:sz w:val="24"/>
          <w:szCs w:val="24"/>
        </w:rPr>
        <w:t xml:space="preserve"> г.</w:t>
      </w:r>
      <w:r w:rsidRPr="00862664">
        <w:rPr>
          <w:sz w:val="24"/>
          <w:szCs w:val="24"/>
        </w:rPr>
        <w:t xml:space="preserve"> на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053791">
        <w:fldChar w:fldCharType="begin"/>
      </w:r>
      <w:r w:rsidR="00053791">
        <w:instrText xml:space="preserve"> REF _Ref440269836 \r \h  \* MERGEFORMAT </w:instrText>
      </w:r>
      <w:r w:rsidR="00053791">
        <w:fldChar w:fldCharType="separate"/>
      </w:r>
      <w:r w:rsidR="005C258D" w:rsidRPr="005C258D">
        <w:rPr>
          <w:sz w:val="24"/>
          <w:szCs w:val="24"/>
        </w:rPr>
        <w:t>1.1.2</w:t>
      </w:r>
      <w:r w:rsidR="00053791">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на право</w:t>
      </w:r>
      <w:proofErr w:type="gramEnd"/>
      <w:r w:rsidR="004B5EB3" w:rsidRPr="00862664">
        <w:rPr>
          <w:sz w:val="24"/>
          <w:szCs w:val="24"/>
        </w:rPr>
        <w:t xml:space="preserve"> заключения </w:t>
      </w:r>
      <w:r w:rsidR="0060249B" w:rsidRPr="0060249B">
        <w:rPr>
          <w:sz w:val="24"/>
          <w:szCs w:val="24"/>
        </w:rPr>
        <w:t xml:space="preserve">Договора на выполнение строительно-монтажных работ с поставкой оборудования по объекту: Газоснабжение филиала ПАО «МРСК Центра» - «Курскэнерго» по ул. </w:t>
      </w:r>
      <w:proofErr w:type="gramStart"/>
      <w:r w:rsidR="0060249B" w:rsidRPr="0060249B">
        <w:rPr>
          <w:sz w:val="24"/>
          <w:szCs w:val="24"/>
        </w:rPr>
        <w:t>Советская</w:t>
      </w:r>
      <w:proofErr w:type="gramEnd"/>
      <w:r w:rsidR="0060249B" w:rsidRPr="0060249B">
        <w:rPr>
          <w:sz w:val="24"/>
          <w:szCs w:val="24"/>
        </w:rPr>
        <w:t xml:space="preserve"> № 195 «б» в с. </w:t>
      </w:r>
      <w:proofErr w:type="spellStart"/>
      <w:r w:rsidR="0060249B" w:rsidRPr="0060249B">
        <w:rPr>
          <w:sz w:val="24"/>
          <w:szCs w:val="24"/>
        </w:rPr>
        <w:t>Большесолдатское</w:t>
      </w:r>
      <w:proofErr w:type="spellEnd"/>
      <w:r w:rsidR="0060249B" w:rsidRPr="0060249B">
        <w:rPr>
          <w:sz w:val="24"/>
          <w:szCs w:val="24"/>
        </w:rPr>
        <w:t xml:space="preserve"> Курской области для нужд ПАО «МРСК Центра» (филиала «Курскэнерго»)</w:t>
      </w:r>
      <w:r w:rsidR="00862664" w:rsidRPr="0060249B">
        <w:rPr>
          <w:sz w:val="24"/>
          <w:szCs w:val="24"/>
        </w:rPr>
        <w:t>, расположенного по адресу: РФ, 305029, г. Курск, ул. К. Маркса, 27</w:t>
      </w:r>
      <w:r w:rsidRPr="00862664">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2" w:history="1">
        <w:r w:rsidR="00862664" w:rsidRPr="0060249B">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60249B" w:rsidRPr="0060249B">
        <w:rPr>
          <w:sz w:val="24"/>
          <w:szCs w:val="24"/>
        </w:rPr>
        <w:t xml:space="preserve">Договора на выполнение строительно-монтажных работ с поставкой оборудования по объекту: Газоснабжение филиала ПАО «МРСК Центра» - «Курскэнерго» по ул. </w:t>
      </w:r>
      <w:proofErr w:type="gramStart"/>
      <w:r w:rsidR="0060249B" w:rsidRPr="0060249B">
        <w:rPr>
          <w:sz w:val="24"/>
          <w:szCs w:val="24"/>
        </w:rPr>
        <w:t>Советская</w:t>
      </w:r>
      <w:proofErr w:type="gramEnd"/>
      <w:r w:rsidR="0060249B" w:rsidRPr="0060249B">
        <w:rPr>
          <w:sz w:val="24"/>
          <w:szCs w:val="24"/>
        </w:rPr>
        <w:t xml:space="preserve"> № 195 «б» в с. </w:t>
      </w:r>
      <w:proofErr w:type="spellStart"/>
      <w:r w:rsidR="0060249B" w:rsidRPr="0060249B">
        <w:rPr>
          <w:sz w:val="24"/>
          <w:szCs w:val="24"/>
        </w:rPr>
        <w:t>Большесолдатское</w:t>
      </w:r>
      <w:proofErr w:type="spellEnd"/>
      <w:r w:rsidR="0060249B" w:rsidRPr="0060249B">
        <w:rPr>
          <w:sz w:val="24"/>
          <w:szCs w:val="24"/>
        </w:rPr>
        <w:t xml:space="preserve"> Курской области для нужд ПАО «МРСК Центра» (филиала «Курскэнерго»)</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Количество лотов</w:t>
      </w:r>
      <w:r w:rsidRPr="0060249B">
        <w:rPr>
          <w:sz w:val="24"/>
          <w:szCs w:val="24"/>
        </w:rPr>
        <w:t xml:space="preserve">: </w:t>
      </w:r>
      <w:r w:rsidRPr="0060249B">
        <w:rPr>
          <w:b/>
          <w:sz w:val="24"/>
          <w:szCs w:val="24"/>
        </w:rPr>
        <w:t>1 (один)</w:t>
      </w:r>
      <w:r w:rsidRPr="0060249B">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60249B" w:rsidRPr="0060249B"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p>
    <w:p w:rsidR="00717F60" w:rsidRPr="0060249B" w:rsidRDefault="0060249B" w:rsidP="0060249B">
      <w:pPr>
        <w:keepNext/>
        <w:widowControl w:val="0"/>
        <w:tabs>
          <w:tab w:val="num" w:pos="1650"/>
        </w:tabs>
        <w:suppressAutoHyphens w:val="0"/>
        <w:autoSpaceDE w:val="0"/>
        <w:autoSpaceDN w:val="0"/>
        <w:adjustRightInd w:val="0"/>
        <w:spacing w:before="60" w:line="264" w:lineRule="auto"/>
        <w:ind w:left="550" w:firstLine="0"/>
        <w:rPr>
          <w:sz w:val="24"/>
          <w:szCs w:val="24"/>
        </w:rPr>
      </w:pPr>
      <w:r w:rsidRPr="0060249B">
        <w:rPr>
          <w:sz w:val="24"/>
          <w:szCs w:val="24"/>
        </w:rPr>
        <w:t>- начало выполнения работ: с момента заключения Договора</w:t>
      </w:r>
      <w:bookmarkEnd w:id="19"/>
      <w:r>
        <w:rPr>
          <w:sz w:val="24"/>
          <w:szCs w:val="24"/>
        </w:rPr>
        <w:t>;</w:t>
      </w:r>
    </w:p>
    <w:p w:rsidR="0060249B" w:rsidRPr="0060249B" w:rsidRDefault="0060249B" w:rsidP="0060249B">
      <w:pPr>
        <w:keepNext/>
        <w:widowControl w:val="0"/>
        <w:tabs>
          <w:tab w:val="num" w:pos="1650"/>
        </w:tabs>
        <w:suppressAutoHyphens w:val="0"/>
        <w:autoSpaceDE w:val="0"/>
        <w:autoSpaceDN w:val="0"/>
        <w:adjustRightInd w:val="0"/>
        <w:spacing w:before="60" w:line="264" w:lineRule="auto"/>
        <w:ind w:left="550" w:firstLine="0"/>
        <w:rPr>
          <w:sz w:val="24"/>
          <w:szCs w:val="24"/>
        </w:rPr>
      </w:pPr>
      <w:r w:rsidRPr="0060249B">
        <w:rPr>
          <w:sz w:val="24"/>
          <w:szCs w:val="24"/>
        </w:rPr>
        <w:t>- окончание выполнения работ: сентябрь 2017 года.</w:t>
      </w:r>
    </w:p>
    <w:p w:rsidR="008D2928" w:rsidRPr="00366652" w:rsidRDefault="0060249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Pr="00366652">
        <w:rPr>
          <w:sz w:val="24"/>
          <w:szCs w:val="24"/>
        </w:rPr>
        <w:t xml:space="preserve"> Участником будет осуществляться </w:t>
      </w:r>
      <w:r w:rsidRPr="00636951">
        <w:rPr>
          <w:sz w:val="24"/>
          <w:szCs w:val="24"/>
        </w:rPr>
        <w:t>на объектах, указанных в Приложении №1 настоящей Документации</w:t>
      </w:r>
      <w:r w:rsidR="00366652" w:rsidRPr="003666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60249B">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E1437">
        <w:rPr>
          <w:iCs/>
          <w:sz w:val="24"/>
          <w:szCs w:val="24"/>
        </w:rPr>
        <w:fldChar w:fldCharType="begin"/>
      </w:r>
      <w:r w:rsidR="00E71A48">
        <w:rPr>
          <w:iCs/>
          <w:sz w:val="24"/>
          <w:szCs w:val="24"/>
        </w:rPr>
        <w:instrText xml:space="preserve"> REF _Ref311232052 \r \h </w:instrText>
      </w:r>
      <w:r w:rsidR="005E1437">
        <w:rPr>
          <w:iCs/>
          <w:sz w:val="24"/>
          <w:szCs w:val="24"/>
        </w:rPr>
      </w:r>
      <w:r w:rsidR="005E1437">
        <w:rPr>
          <w:iCs/>
          <w:sz w:val="24"/>
          <w:szCs w:val="24"/>
        </w:rPr>
        <w:fldChar w:fldCharType="separate"/>
      </w:r>
      <w:r w:rsidR="005C258D">
        <w:rPr>
          <w:iCs/>
          <w:sz w:val="24"/>
          <w:szCs w:val="24"/>
        </w:rPr>
        <w:t>3</w:t>
      </w:r>
      <w:r w:rsidR="005E143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E1437">
        <w:rPr>
          <w:sz w:val="24"/>
          <w:szCs w:val="24"/>
        </w:rPr>
        <w:fldChar w:fldCharType="begin"/>
      </w:r>
      <w:r w:rsidR="008D2928">
        <w:rPr>
          <w:sz w:val="24"/>
          <w:szCs w:val="24"/>
        </w:rPr>
        <w:instrText xml:space="preserve"> REF _Ref440270568 \r \h </w:instrText>
      </w:r>
      <w:r w:rsidR="005E1437">
        <w:rPr>
          <w:sz w:val="24"/>
          <w:szCs w:val="24"/>
        </w:rPr>
      </w:r>
      <w:r w:rsidR="005E1437">
        <w:rPr>
          <w:sz w:val="24"/>
          <w:szCs w:val="24"/>
        </w:rPr>
        <w:fldChar w:fldCharType="separate"/>
      </w:r>
      <w:r w:rsidR="005C258D">
        <w:rPr>
          <w:sz w:val="24"/>
          <w:szCs w:val="24"/>
        </w:rPr>
        <w:t>4</w:t>
      </w:r>
      <w:r w:rsidR="005E143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053791">
        <w:fldChar w:fldCharType="begin"/>
      </w:r>
      <w:r w:rsidR="00053791">
        <w:instrText xml:space="preserve"> REF _Ref305973574 \r \h  \* MERGEFORMAT </w:instrText>
      </w:r>
      <w:r w:rsidR="00053791">
        <w:fldChar w:fldCharType="separate"/>
      </w:r>
      <w:r w:rsidR="005C258D">
        <w:t>2</w:t>
      </w:r>
      <w:r w:rsidR="0005379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5E1437">
        <w:rPr>
          <w:iCs/>
          <w:sz w:val="24"/>
          <w:szCs w:val="24"/>
        </w:rPr>
        <w:fldChar w:fldCharType="begin"/>
      </w:r>
      <w:r w:rsidR="008D2928">
        <w:rPr>
          <w:iCs/>
          <w:sz w:val="24"/>
          <w:szCs w:val="24"/>
        </w:rPr>
        <w:instrText xml:space="preserve"> REF _Ref440270602 \r \h </w:instrText>
      </w:r>
      <w:r w:rsidR="005E1437">
        <w:rPr>
          <w:iCs/>
          <w:sz w:val="24"/>
          <w:szCs w:val="24"/>
        </w:rPr>
      </w:r>
      <w:r w:rsidR="005E1437">
        <w:rPr>
          <w:iCs/>
          <w:sz w:val="24"/>
          <w:szCs w:val="24"/>
        </w:rPr>
        <w:fldChar w:fldCharType="separate"/>
      </w:r>
      <w:r w:rsidR="005C258D">
        <w:rPr>
          <w:iCs/>
          <w:sz w:val="24"/>
          <w:szCs w:val="24"/>
        </w:rPr>
        <w:t>5</w:t>
      </w:r>
      <w:r w:rsidR="005E1437">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053791">
        <w:fldChar w:fldCharType="begin"/>
      </w:r>
      <w:r w:rsidR="00053791">
        <w:instrText xml:space="preserve"> REF _Ref440270637 \r \h  \* MERGEFORMAT </w:instrText>
      </w:r>
      <w:r w:rsidR="00053791">
        <w:fldChar w:fldCharType="separate"/>
      </w:r>
      <w:r w:rsidR="005C258D" w:rsidRPr="005C258D">
        <w:rPr>
          <w:sz w:val="24"/>
          <w:szCs w:val="24"/>
        </w:rPr>
        <w:t>1.1.5</w:t>
      </w:r>
      <w:r w:rsidR="00053791">
        <w:fldChar w:fldCharType="end"/>
      </w:r>
      <w:r w:rsidRPr="00392410">
        <w:rPr>
          <w:sz w:val="24"/>
          <w:szCs w:val="24"/>
        </w:rPr>
        <w:t xml:space="preserve">, </w:t>
      </w:r>
      <w:r w:rsidR="00053791">
        <w:fldChar w:fldCharType="begin"/>
      </w:r>
      <w:r w:rsidR="00053791">
        <w:instrText xml:space="preserve"> REF _Ref440270663 \r \h  \* MERGEFORMAT </w:instrText>
      </w:r>
      <w:r w:rsidR="00053791">
        <w:fldChar w:fldCharType="separate"/>
      </w:r>
      <w:r w:rsidR="005C258D" w:rsidRPr="005C258D">
        <w:rPr>
          <w:sz w:val="24"/>
          <w:szCs w:val="24"/>
        </w:rPr>
        <w:t>1.1.7</w:t>
      </w:r>
      <w:r w:rsidR="00053791">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_Ref440270637 \r \h  \* MERGEFORMAT </w:instrText>
      </w:r>
      <w:r w:rsidR="00053791">
        <w:fldChar w:fldCharType="separate"/>
      </w:r>
      <w:r w:rsidR="005C258D" w:rsidRPr="005C258D">
        <w:rPr>
          <w:sz w:val="24"/>
          <w:szCs w:val="24"/>
        </w:rPr>
        <w:t>1.1.5</w:t>
      </w:r>
      <w:r w:rsidR="00053791">
        <w:fldChar w:fldCharType="end"/>
      </w:r>
      <w:r w:rsidR="008D2928" w:rsidRPr="002D7FEE">
        <w:rPr>
          <w:sz w:val="24"/>
          <w:szCs w:val="24"/>
        </w:rPr>
        <w:t xml:space="preserve">, </w:t>
      </w:r>
      <w:r w:rsidR="00053791">
        <w:fldChar w:fldCharType="begin"/>
      </w:r>
      <w:r w:rsidR="00053791">
        <w:instrText xml:space="preserve"> REF _Ref440270663 \r \h  \* MERGEFORMAT </w:instrText>
      </w:r>
      <w:r w:rsidR="00053791">
        <w:fldChar w:fldCharType="separate"/>
      </w:r>
      <w:r w:rsidR="005C258D" w:rsidRPr="005C258D">
        <w:rPr>
          <w:sz w:val="24"/>
          <w:szCs w:val="24"/>
        </w:rPr>
        <w:t>1.1.7</w:t>
      </w:r>
      <w:r w:rsidR="00053791">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053791">
        <w:fldChar w:fldCharType="begin"/>
      </w:r>
      <w:r w:rsidR="00053791">
        <w:instrText xml:space="preserve"> REF _Ref440270637 \r \h  \* MERGEFORMAT </w:instrText>
      </w:r>
      <w:r w:rsidR="00053791">
        <w:fldChar w:fldCharType="separate"/>
      </w:r>
      <w:r w:rsidR="005C258D" w:rsidRPr="005C258D">
        <w:rPr>
          <w:bCs w:val="0"/>
          <w:iCs/>
          <w:sz w:val="24"/>
          <w:szCs w:val="24"/>
        </w:rPr>
        <w:t>1.1.5</w:t>
      </w:r>
      <w:r w:rsidR="00053791">
        <w:fldChar w:fldCharType="end"/>
      </w:r>
      <w:r w:rsidR="00306DE6" w:rsidRPr="002D7FEE">
        <w:rPr>
          <w:bCs w:val="0"/>
          <w:iCs/>
          <w:sz w:val="24"/>
          <w:szCs w:val="24"/>
        </w:rPr>
        <w:t xml:space="preserve"> и</w:t>
      </w:r>
      <w:r w:rsidR="00306DE6" w:rsidRPr="002D7FEE">
        <w:rPr>
          <w:sz w:val="24"/>
          <w:szCs w:val="24"/>
        </w:rPr>
        <w:t xml:space="preserve"> </w:t>
      </w:r>
      <w:r w:rsidR="00053791">
        <w:fldChar w:fldCharType="begin"/>
      </w:r>
      <w:r w:rsidR="00053791">
        <w:instrText xml:space="preserve"> REF _Ref440270663 \r \h  \* MERGEFORMAT </w:instrText>
      </w:r>
      <w:r w:rsidR="00053791">
        <w:fldChar w:fldCharType="separate"/>
      </w:r>
      <w:r w:rsidR="005C258D" w:rsidRPr="005C258D">
        <w:rPr>
          <w:sz w:val="24"/>
          <w:szCs w:val="24"/>
        </w:rPr>
        <w:t>1.1.7</w:t>
      </w:r>
      <w:r w:rsidR="00053791">
        <w:fldChar w:fldCharType="end"/>
      </w:r>
      <w:r w:rsidRPr="002D7FEE">
        <w:rPr>
          <w:sz w:val="24"/>
          <w:szCs w:val="24"/>
        </w:rPr>
        <w:t>.</w:t>
      </w:r>
      <w:bookmarkEnd w:id="22"/>
      <w:bookmarkEnd w:id="23"/>
      <w:bookmarkEnd w:id="24"/>
      <w:bookmarkEnd w:id="25"/>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30405"/>
      <w:r w:rsidRPr="002D7FEE">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053791">
        <w:fldChar w:fldCharType="begin"/>
      </w:r>
      <w:r w:rsidR="00053791">
        <w:instrText xml:space="preserve"> REF _Ref305973033 \r \h  \* MERGEFORMAT </w:instrText>
      </w:r>
      <w:r w:rsidR="00053791">
        <w:fldChar w:fldCharType="separate"/>
      </w:r>
      <w:r w:rsidR="005C258D" w:rsidRPr="005C258D">
        <w:rPr>
          <w:sz w:val="24"/>
          <w:szCs w:val="24"/>
        </w:rPr>
        <w:t>3.2</w:t>
      </w:r>
      <w:r w:rsidR="0005379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3040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053791">
        <w:fldChar w:fldCharType="begin"/>
      </w:r>
      <w:r w:rsidR="00053791">
        <w:instrText xml:space="preserve"> REF _Ref191386109 \n \h  \* MERGEFORMAT </w:instrText>
      </w:r>
      <w:r w:rsidR="00053791">
        <w:fldChar w:fldCharType="separate"/>
      </w:r>
      <w:r w:rsidR="005C258D" w:rsidRPr="005C258D">
        <w:rPr>
          <w:color w:val="000000"/>
          <w:sz w:val="24"/>
          <w:szCs w:val="24"/>
        </w:rPr>
        <w:t>3.3.2</w:t>
      </w:r>
      <w:r w:rsidR="00053791">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5C258D" w:rsidRPr="005C258D">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_Ref467752100 \r \h  \* MERGEFORMAT </w:instrText>
      </w:r>
      <w:r w:rsidR="00053791">
        <w:fldChar w:fldCharType="separate"/>
      </w:r>
      <w:r w:rsidR="005C258D" w:rsidRPr="005C258D">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7183040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053791">
        <w:fldChar w:fldCharType="begin"/>
      </w:r>
      <w:r w:rsidR="00053791">
        <w:instrText xml:space="preserve"> REF _Ref191386164 \r \h  \* MERGEFORMAT </w:instrText>
      </w:r>
      <w:r w:rsidR="00053791">
        <w:fldChar w:fldCharType="separate"/>
      </w:r>
      <w:r w:rsidR="005C258D" w:rsidRPr="005C258D">
        <w:rPr>
          <w:sz w:val="24"/>
          <w:szCs w:val="24"/>
        </w:rPr>
        <w:t xml:space="preserve"> 1.4.1 </w:t>
      </w:r>
      <w:r w:rsidR="0005379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053791">
        <w:fldChar w:fldCharType="begin"/>
      </w:r>
      <w:r w:rsidR="00053791">
        <w:instrText xml:space="preserve"> REF _Ref306978606 \r \h  \* MERGEFORMAT </w:instrText>
      </w:r>
      <w:r w:rsidR="00053791">
        <w:fldChar w:fldCharType="separate"/>
      </w:r>
      <w:r w:rsidR="005C258D" w:rsidRPr="005C258D">
        <w:rPr>
          <w:sz w:val="24"/>
          <w:szCs w:val="24"/>
        </w:rPr>
        <w:t xml:space="preserve"> 1.4.2 </w:t>
      </w:r>
      <w:r w:rsidR="0005379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3040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053791">
        <w:fldChar w:fldCharType="begin"/>
      </w:r>
      <w:r w:rsidR="00053791">
        <w:instrText xml:space="preserve"> REF _Ref306114966 \r \h  \* MERGEFORMAT </w:instrText>
      </w:r>
      <w:r w:rsidR="00053791">
        <w:fldChar w:fldCharType="separate"/>
      </w:r>
      <w:r w:rsidR="005C258D" w:rsidRPr="005C258D">
        <w:rPr>
          <w:sz w:val="24"/>
          <w:szCs w:val="24"/>
        </w:rPr>
        <w:t>3.3.11</w:t>
      </w:r>
      <w:r w:rsidR="00053791">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3040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5402"/>
      <w:bookmarkStart w:id="64" w:name="_Toc47183041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E1437">
        <w:rPr>
          <w:b w:val="0"/>
        </w:rPr>
        <w:fldChar w:fldCharType="begin"/>
      </w:r>
      <w:r w:rsidR="002D4BC6">
        <w:rPr>
          <w:b w:val="0"/>
        </w:rPr>
        <w:instrText xml:space="preserve"> REF _Ref440275279 \r \h </w:instrText>
      </w:r>
      <w:r w:rsidR="005E1437">
        <w:rPr>
          <w:b w:val="0"/>
        </w:rPr>
      </w:r>
      <w:r w:rsidR="005E1437">
        <w:rPr>
          <w:b w:val="0"/>
        </w:rPr>
        <w:fldChar w:fldCharType="separate"/>
      </w:r>
      <w:r w:rsidR="005C258D">
        <w:rPr>
          <w:b w:val="0"/>
        </w:rPr>
        <w:t>1.1.4</w:t>
      </w:r>
      <w:r w:rsidR="005E143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r w:rsidR="002D4BC6">
        <w:rPr>
          <w:b w:val="0"/>
        </w:rPr>
        <w:t xml:space="preserve"> </w:t>
      </w:r>
    </w:p>
    <w:p w:rsidR="002D4BC6" w:rsidRPr="002D4BC6" w:rsidRDefault="002D4BC6" w:rsidP="00750D4A">
      <w:pPr>
        <w:pStyle w:val="3"/>
        <w:ind w:left="0" w:firstLine="709"/>
        <w:jc w:val="both"/>
        <w:rPr>
          <w:b w:val="0"/>
        </w:rPr>
      </w:pPr>
      <w:bookmarkStart w:id="65" w:name="_Toc440361306"/>
      <w:bookmarkStart w:id="66" w:name="_Toc440376061"/>
      <w:bookmarkStart w:id="67" w:name="_Toc440376188"/>
      <w:bookmarkStart w:id="68" w:name="_Toc440382453"/>
      <w:bookmarkStart w:id="69" w:name="_Toc440447123"/>
      <w:bookmarkStart w:id="70" w:name="_Toc440620803"/>
      <w:bookmarkStart w:id="71" w:name="_Toc440631438"/>
      <w:bookmarkStart w:id="72" w:name="_Toc440875678"/>
      <w:bookmarkStart w:id="73" w:name="_Toc441131702"/>
      <w:bookmarkStart w:id="74" w:name="_Toc465865143"/>
      <w:bookmarkStart w:id="75" w:name="_Toc468975403"/>
      <w:bookmarkStart w:id="76" w:name="_Toc47183041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053791">
        <w:fldChar w:fldCharType="begin"/>
      </w:r>
      <w:r w:rsidR="00053791">
        <w:instrText xml:space="preserve"> REF _Ref305973147 \r \h  \* MERGEFORMAT </w:instrText>
      </w:r>
      <w:r w:rsidR="00053791">
        <w:fldChar w:fldCharType="separate"/>
      </w:r>
      <w:r w:rsidR="005C258D" w:rsidRPr="005C258D">
        <w:rPr>
          <w:b w:val="0"/>
          <w:szCs w:val="24"/>
        </w:rPr>
        <w:t>3.3</w:t>
      </w:r>
      <w:r w:rsidR="00053791">
        <w:fldChar w:fldCharType="end"/>
      </w:r>
      <w:r w:rsidRPr="002D4BC6">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7"/>
      <w:bookmarkStart w:id="78" w:name="_Toc440376062"/>
      <w:bookmarkStart w:id="79" w:name="_Toc440376189"/>
      <w:bookmarkStart w:id="80" w:name="_Toc440382454"/>
      <w:bookmarkStart w:id="81" w:name="_Toc440447124"/>
      <w:bookmarkStart w:id="82" w:name="_Toc440620804"/>
      <w:bookmarkStart w:id="83" w:name="_Toc440631439"/>
      <w:bookmarkStart w:id="84" w:name="_Toc440875679"/>
      <w:bookmarkStart w:id="85" w:name="_Toc441131703"/>
      <w:bookmarkStart w:id="86" w:name="_Toc465865144"/>
      <w:bookmarkStart w:id="87" w:name="_Toc468975404"/>
      <w:bookmarkStart w:id="88" w:name="_Toc471830412"/>
      <w:r w:rsidRPr="002D4BC6">
        <w:rPr>
          <w:b w:val="0"/>
          <w:szCs w:val="24"/>
        </w:rPr>
        <w:t xml:space="preserve">Письмо о подаче оферты (подраздел </w:t>
      </w:r>
      <w:r w:rsidR="00053791">
        <w:fldChar w:fldCharType="begin"/>
      </w:r>
      <w:r w:rsidR="00053791">
        <w:instrText xml:space="preserve"> REF _Ref55336310 \r \h  \* MERGEFORMAT </w:instrText>
      </w:r>
      <w:r w:rsidR="00053791">
        <w:fldChar w:fldCharType="separate"/>
      </w:r>
      <w:r w:rsidR="005C258D" w:rsidRPr="005C258D">
        <w:rPr>
          <w:b w:val="0"/>
          <w:szCs w:val="24"/>
        </w:rPr>
        <w:t>5.1</w:t>
      </w:r>
      <w:r w:rsidR="0005379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7"/>
      <w:bookmarkEnd w:id="78"/>
      <w:bookmarkEnd w:id="79"/>
      <w:bookmarkEnd w:id="80"/>
      <w:bookmarkEnd w:id="81"/>
      <w:bookmarkEnd w:id="82"/>
      <w:bookmarkEnd w:id="83"/>
      <w:bookmarkEnd w:id="84"/>
      <w:bookmarkEnd w:id="85"/>
      <w:bookmarkEnd w:id="86"/>
      <w:bookmarkEnd w:id="87"/>
      <w:bookmarkEnd w:id="88"/>
    </w:p>
    <w:p w:rsidR="002D4BC6" w:rsidRPr="002D4BC6" w:rsidRDefault="002D4BC6" w:rsidP="00750D4A">
      <w:pPr>
        <w:pStyle w:val="3"/>
        <w:numPr>
          <w:ilvl w:val="3"/>
          <w:numId w:val="1"/>
        </w:numPr>
        <w:ind w:left="709" w:firstLine="0"/>
        <w:jc w:val="both"/>
        <w:rPr>
          <w:b w:val="0"/>
          <w:szCs w:val="24"/>
        </w:rPr>
      </w:pPr>
      <w:bookmarkStart w:id="89" w:name="_Toc440361308"/>
      <w:bookmarkStart w:id="90" w:name="_Toc440376063"/>
      <w:bookmarkStart w:id="91" w:name="_Toc440376190"/>
      <w:bookmarkStart w:id="92" w:name="_Toc440382455"/>
      <w:bookmarkStart w:id="93" w:name="_Toc440447125"/>
      <w:bookmarkStart w:id="94" w:name="_Toc440620805"/>
      <w:bookmarkStart w:id="95" w:name="_Toc440631440"/>
      <w:bookmarkStart w:id="96" w:name="_Toc440875680"/>
      <w:bookmarkStart w:id="97" w:name="_Toc441131704"/>
      <w:bookmarkStart w:id="98" w:name="_Toc465865145"/>
      <w:bookmarkStart w:id="99" w:name="_Toc468975405"/>
      <w:bookmarkStart w:id="100" w:name="_Toc47183041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053791">
        <w:fldChar w:fldCharType="begin"/>
      </w:r>
      <w:r w:rsidR="00053791">
        <w:instrText xml:space="preserve"> REF _Ref440284918 \r \h  \* MERGEFORMAT </w:instrText>
      </w:r>
      <w:r w:rsidR="00053791">
        <w:fldChar w:fldCharType="separate"/>
      </w:r>
      <w:r w:rsidR="005C258D" w:rsidRPr="005C258D">
        <w:rPr>
          <w:b w:val="0"/>
          <w:szCs w:val="24"/>
        </w:rPr>
        <w:t>5.2</w:t>
      </w:r>
      <w:r w:rsidR="00053791">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053791">
        <w:fldChar w:fldCharType="begin"/>
      </w:r>
      <w:r w:rsidR="00053791">
        <w:instrText xml:space="preserve"> REF _Ref440537086 \r \h  \* MERGEFORMAT </w:instrText>
      </w:r>
      <w:r w:rsidR="00053791">
        <w:fldChar w:fldCharType="separate"/>
      </w:r>
      <w:r w:rsidR="005C258D" w:rsidRPr="005C258D">
        <w:rPr>
          <w:b w:val="0"/>
          <w:bCs w:val="0"/>
          <w:szCs w:val="24"/>
        </w:rPr>
        <w:t>5.3</w:t>
      </w:r>
      <w:r w:rsidR="00053791">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053791">
        <w:fldChar w:fldCharType="begin"/>
      </w:r>
      <w:r w:rsidR="00053791">
        <w:instrText xml:space="preserve"> REF _Ref440284947 \r \h  \* MERGEFORMAT </w:instrText>
      </w:r>
      <w:r w:rsidR="00053791">
        <w:fldChar w:fldCharType="separate"/>
      </w:r>
      <w:r w:rsidR="005C258D" w:rsidRPr="005C258D">
        <w:rPr>
          <w:b w:val="0"/>
          <w:szCs w:val="24"/>
        </w:rPr>
        <w:t>5.4</w:t>
      </w:r>
      <w:r w:rsidR="00053791">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5E1437">
        <w:rPr>
          <w:b w:val="0"/>
          <w:szCs w:val="24"/>
        </w:rPr>
        <w:fldChar w:fldCharType="begin"/>
      </w:r>
      <w:r w:rsidR="00B8118F">
        <w:rPr>
          <w:b w:val="0"/>
          <w:szCs w:val="24"/>
        </w:rPr>
        <w:instrText xml:space="preserve"> REF _Ref440361439 \r \h </w:instrText>
      </w:r>
      <w:r w:rsidR="005E1437">
        <w:rPr>
          <w:b w:val="0"/>
          <w:szCs w:val="24"/>
        </w:rPr>
      </w:r>
      <w:r w:rsidR="005E1437">
        <w:rPr>
          <w:b w:val="0"/>
          <w:szCs w:val="24"/>
        </w:rPr>
        <w:fldChar w:fldCharType="separate"/>
      </w:r>
      <w:r w:rsidR="005C258D">
        <w:rPr>
          <w:b w:val="0"/>
          <w:szCs w:val="24"/>
        </w:rPr>
        <w:t>5.5</w:t>
      </w:r>
      <w:r w:rsidR="005E143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E1437">
        <w:rPr>
          <w:b w:val="0"/>
          <w:szCs w:val="24"/>
        </w:rPr>
        <w:fldChar w:fldCharType="begin"/>
      </w:r>
      <w:r w:rsidR="00B8118F">
        <w:rPr>
          <w:b w:val="0"/>
          <w:szCs w:val="24"/>
        </w:rPr>
        <w:instrText xml:space="preserve"> REF _Ref440361531 \r \h </w:instrText>
      </w:r>
      <w:r w:rsidR="005E1437">
        <w:rPr>
          <w:b w:val="0"/>
          <w:szCs w:val="24"/>
        </w:rPr>
      </w:r>
      <w:r w:rsidR="005E1437">
        <w:rPr>
          <w:b w:val="0"/>
          <w:szCs w:val="24"/>
        </w:rPr>
        <w:fldChar w:fldCharType="separate"/>
      </w:r>
      <w:r w:rsidR="005C258D">
        <w:rPr>
          <w:b w:val="0"/>
          <w:szCs w:val="24"/>
        </w:rPr>
        <w:t>5.6</w:t>
      </w:r>
      <w:r w:rsidR="005E143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9"/>
      <w:bookmarkEnd w:id="90"/>
      <w:bookmarkEnd w:id="91"/>
      <w:bookmarkEnd w:id="92"/>
      <w:bookmarkEnd w:id="93"/>
      <w:bookmarkEnd w:id="94"/>
      <w:bookmarkEnd w:id="95"/>
      <w:bookmarkEnd w:id="96"/>
      <w:bookmarkEnd w:id="97"/>
      <w:bookmarkEnd w:id="98"/>
      <w:bookmarkEnd w:id="99"/>
      <w:bookmarkEnd w:id="100"/>
      <w:r w:rsidR="00AE556B">
        <w:rPr>
          <w:b w:val="0"/>
          <w:szCs w:val="24"/>
        </w:rPr>
        <w:t xml:space="preserve"> </w:t>
      </w:r>
    </w:p>
    <w:p w:rsidR="002D4BC6" w:rsidRPr="002D4BC6" w:rsidRDefault="002D4BC6" w:rsidP="00750D4A">
      <w:pPr>
        <w:pStyle w:val="3"/>
        <w:ind w:left="0" w:firstLine="709"/>
        <w:jc w:val="both"/>
        <w:rPr>
          <w:b w:val="0"/>
          <w:szCs w:val="24"/>
        </w:rPr>
      </w:pPr>
      <w:bookmarkStart w:id="101" w:name="_Toc440361309"/>
      <w:bookmarkStart w:id="102" w:name="_Toc440376064"/>
      <w:bookmarkStart w:id="103" w:name="_Toc440376191"/>
      <w:bookmarkStart w:id="104" w:name="_Toc440382456"/>
      <w:bookmarkStart w:id="105" w:name="_Toc440447126"/>
      <w:bookmarkStart w:id="106" w:name="_Toc440620806"/>
      <w:bookmarkStart w:id="107" w:name="_Toc440631441"/>
      <w:bookmarkStart w:id="108" w:name="_Toc440875681"/>
      <w:bookmarkStart w:id="109" w:name="_Toc441131705"/>
      <w:bookmarkStart w:id="110" w:name="_Toc465865146"/>
      <w:bookmarkStart w:id="111" w:name="_Toc468975406"/>
      <w:bookmarkStart w:id="112" w:name="_Toc47183041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E1437">
        <w:rPr>
          <w:b w:val="0"/>
          <w:szCs w:val="24"/>
        </w:rPr>
        <w:fldChar w:fldCharType="begin"/>
      </w:r>
      <w:r>
        <w:rPr>
          <w:b w:val="0"/>
          <w:szCs w:val="24"/>
        </w:rPr>
        <w:instrText xml:space="preserve"> REF _Ref440285128 \r \h </w:instrText>
      </w:r>
      <w:r w:rsidR="005E1437">
        <w:rPr>
          <w:b w:val="0"/>
          <w:szCs w:val="24"/>
        </w:rPr>
      </w:r>
      <w:r w:rsidR="005E1437">
        <w:rPr>
          <w:b w:val="0"/>
          <w:szCs w:val="24"/>
        </w:rPr>
        <w:fldChar w:fldCharType="separate"/>
      </w:r>
      <w:r w:rsidR="005C258D">
        <w:rPr>
          <w:b w:val="0"/>
          <w:szCs w:val="24"/>
        </w:rPr>
        <w:t>3.3.14</w:t>
      </w:r>
      <w:r w:rsidR="005E143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1"/>
      <w:bookmarkEnd w:id="102"/>
      <w:bookmarkEnd w:id="103"/>
      <w:bookmarkEnd w:id="104"/>
      <w:bookmarkEnd w:id="105"/>
      <w:bookmarkEnd w:id="106"/>
      <w:bookmarkEnd w:id="107"/>
      <w:bookmarkEnd w:id="108"/>
      <w:bookmarkEnd w:id="109"/>
      <w:bookmarkEnd w:id="110"/>
      <w:bookmarkEnd w:id="111"/>
      <w:bookmarkEnd w:id="112"/>
    </w:p>
    <w:p w:rsidR="002D4BC6" w:rsidRPr="002D4BC6" w:rsidRDefault="002D4BC6" w:rsidP="00750D4A">
      <w:pPr>
        <w:pStyle w:val="3"/>
        <w:ind w:left="0" w:firstLine="709"/>
        <w:jc w:val="both"/>
        <w:rPr>
          <w:b w:val="0"/>
          <w:szCs w:val="24"/>
        </w:rPr>
      </w:pPr>
      <w:bookmarkStart w:id="113" w:name="_Toc440361310"/>
      <w:bookmarkStart w:id="114" w:name="_Toc440376065"/>
      <w:bookmarkStart w:id="115" w:name="_Toc440376192"/>
      <w:bookmarkStart w:id="116" w:name="_Toc440382457"/>
      <w:bookmarkStart w:id="117" w:name="_Toc440447127"/>
      <w:bookmarkStart w:id="118" w:name="_Toc440620807"/>
      <w:bookmarkStart w:id="119" w:name="_Toc440631442"/>
      <w:bookmarkStart w:id="120" w:name="_Toc440875682"/>
      <w:bookmarkStart w:id="121" w:name="_Toc441131706"/>
      <w:bookmarkStart w:id="122" w:name="_Toc465865147"/>
      <w:bookmarkStart w:id="123" w:name="_Toc468975407"/>
      <w:bookmarkStart w:id="124" w:name="_Toc471830415"/>
      <w:r w:rsidRPr="002D4BC6">
        <w:rPr>
          <w:b w:val="0"/>
          <w:szCs w:val="24"/>
        </w:rPr>
        <w:t xml:space="preserve">Оценка заявок (подраздел </w:t>
      </w:r>
      <w:r w:rsidR="005E1437">
        <w:rPr>
          <w:b w:val="0"/>
          <w:szCs w:val="24"/>
        </w:rPr>
        <w:fldChar w:fldCharType="begin"/>
      </w:r>
      <w:r w:rsidR="001248B1">
        <w:rPr>
          <w:b w:val="0"/>
          <w:szCs w:val="24"/>
        </w:rPr>
        <w:instrText xml:space="preserve"> REF _Ref468195580 \r \h </w:instrText>
      </w:r>
      <w:r w:rsidR="005E1437">
        <w:rPr>
          <w:b w:val="0"/>
          <w:szCs w:val="24"/>
        </w:rPr>
      </w:r>
      <w:r w:rsidR="005E1437">
        <w:rPr>
          <w:b w:val="0"/>
          <w:szCs w:val="24"/>
        </w:rPr>
        <w:fldChar w:fldCharType="separate"/>
      </w:r>
      <w:r w:rsidR="005C258D">
        <w:rPr>
          <w:b w:val="0"/>
          <w:szCs w:val="24"/>
        </w:rPr>
        <w:t>3.6</w:t>
      </w:r>
      <w:r w:rsidR="005E143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E1437">
        <w:rPr>
          <w:b w:val="0"/>
          <w:szCs w:val="24"/>
        </w:rPr>
        <w:fldChar w:fldCharType="begin"/>
      </w:r>
      <w:r>
        <w:rPr>
          <w:b w:val="0"/>
          <w:szCs w:val="24"/>
        </w:rPr>
        <w:instrText xml:space="preserve"> REF _Ref303681924 \r \h </w:instrText>
      </w:r>
      <w:r w:rsidR="005E1437">
        <w:rPr>
          <w:b w:val="0"/>
          <w:szCs w:val="24"/>
        </w:rPr>
      </w:r>
      <w:r w:rsidR="005E1437">
        <w:rPr>
          <w:b w:val="0"/>
          <w:szCs w:val="24"/>
        </w:rPr>
        <w:fldChar w:fldCharType="separate"/>
      </w:r>
      <w:r w:rsidR="005C258D">
        <w:rPr>
          <w:b w:val="0"/>
          <w:szCs w:val="24"/>
        </w:rPr>
        <w:t>3.9</w:t>
      </w:r>
      <w:r w:rsidR="005E143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3"/>
      <w:bookmarkEnd w:id="114"/>
      <w:bookmarkEnd w:id="115"/>
      <w:bookmarkEnd w:id="116"/>
      <w:bookmarkEnd w:id="117"/>
      <w:bookmarkEnd w:id="118"/>
      <w:bookmarkEnd w:id="119"/>
      <w:bookmarkEnd w:id="120"/>
      <w:bookmarkEnd w:id="121"/>
      <w:bookmarkEnd w:id="122"/>
      <w:bookmarkEnd w:id="123"/>
      <w:bookmarkEnd w:id="124"/>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25" w:name="_Проект_договора"/>
      <w:bookmarkStart w:id="126" w:name="_Ref305973574"/>
      <w:bookmarkStart w:id="127" w:name="_Ref440272931"/>
      <w:bookmarkStart w:id="128" w:name="_Ref440274025"/>
      <w:bookmarkStart w:id="129" w:name="_Ref440292752"/>
      <w:bookmarkStart w:id="130" w:name="_Toc471830416"/>
      <w:bookmarkEnd w:id="52"/>
      <w:bookmarkEnd w:id="125"/>
      <w:r w:rsidRPr="006238AF">
        <w:rPr>
          <w:szCs w:val="24"/>
        </w:rPr>
        <w:lastRenderedPageBreak/>
        <w:t xml:space="preserve">Проект </w:t>
      </w:r>
      <w:r w:rsidR="00123C70" w:rsidRPr="006238AF">
        <w:rPr>
          <w:szCs w:val="24"/>
        </w:rPr>
        <w:t>Договор</w:t>
      </w:r>
      <w:r w:rsidRPr="006238AF">
        <w:rPr>
          <w:szCs w:val="24"/>
        </w:rPr>
        <w:t>а</w:t>
      </w:r>
      <w:bookmarkEnd w:id="126"/>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27"/>
      <w:bookmarkEnd w:id="128"/>
      <w:bookmarkEnd w:id="129"/>
      <w:bookmarkEnd w:id="130"/>
    </w:p>
    <w:p w:rsidR="00953802" w:rsidRPr="006238AF" w:rsidRDefault="00216641" w:rsidP="00953802">
      <w:pPr>
        <w:pStyle w:val="2"/>
        <w:tabs>
          <w:tab w:val="clear" w:pos="1700"/>
          <w:tab w:val="left" w:pos="567"/>
        </w:tabs>
        <w:spacing w:line="264" w:lineRule="auto"/>
      </w:pPr>
      <w:bookmarkStart w:id="131" w:name="_Toc471830417"/>
      <w:r w:rsidRPr="006238AF">
        <w:t>Проект договора</w:t>
      </w:r>
      <w:bookmarkEnd w:id="131"/>
    </w:p>
    <w:p w:rsidR="00953802" w:rsidRPr="003803A7" w:rsidRDefault="00953802" w:rsidP="00953802">
      <w:pPr>
        <w:pStyle w:val="3"/>
        <w:ind w:left="0" w:firstLine="709"/>
        <w:jc w:val="both"/>
        <w:rPr>
          <w:b w:val="0"/>
        </w:rPr>
      </w:pPr>
      <w:bookmarkStart w:id="132" w:name="_Toc439238031"/>
      <w:bookmarkStart w:id="133" w:name="_Toc439238153"/>
      <w:bookmarkStart w:id="134" w:name="_Toc439252705"/>
      <w:bookmarkStart w:id="135" w:name="_Toc439323563"/>
      <w:bookmarkStart w:id="136" w:name="_Toc439323679"/>
      <w:bookmarkStart w:id="137" w:name="_Toc440361313"/>
      <w:bookmarkStart w:id="138" w:name="_Toc440376068"/>
      <w:bookmarkStart w:id="139" w:name="_Toc440376195"/>
      <w:bookmarkStart w:id="140" w:name="_Toc440382460"/>
      <w:bookmarkStart w:id="141" w:name="_Toc440447130"/>
      <w:bookmarkStart w:id="142" w:name="_Toc440620810"/>
      <w:bookmarkStart w:id="143" w:name="_Toc440631445"/>
      <w:bookmarkStart w:id="144" w:name="_Toc440875685"/>
      <w:bookmarkStart w:id="145" w:name="_Toc441131709"/>
      <w:bookmarkStart w:id="146" w:name="_Toc465865150"/>
      <w:bookmarkStart w:id="147" w:name="_Toc468975410"/>
      <w:bookmarkStart w:id="148" w:name="_Toc47183041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953802" w:rsidRPr="006238AF" w:rsidRDefault="0094713A" w:rsidP="0094713A">
      <w:pPr>
        <w:pStyle w:val="3"/>
        <w:ind w:left="0" w:firstLine="709"/>
        <w:jc w:val="both"/>
        <w:rPr>
          <w:b w:val="0"/>
        </w:rPr>
      </w:pPr>
      <w:bookmarkStart w:id="149" w:name="_Toc439238032"/>
      <w:bookmarkStart w:id="150" w:name="_Toc439238154"/>
      <w:bookmarkStart w:id="151" w:name="_Toc439252706"/>
      <w:bookmarkStart w:id="152" w:name="_Toc439323564"/>
      <w:bookmarkStart w:id="153" w:name="_Toc439323680"/>
      <w:bookmarkStart w:id="154" w:name="_Toc440361314"/>
      <w:bookmarkStart w:id="155" w:name="_Toc440376069"/>
      <w:bookmarkStart w:id="156" w:name="_Toc440376196"/>
      <w:bookmarkStart w:id="157" w:name="_Toc440382461"/>
      <w:bookmarkStart w:id="158" w:name="_Toc440447131"/>
      <w:bookmarkStart w:id="159" w:name="_Toc440620811"/>
      <w:bookmarkStart w:id="160" w:name="_Toc440631446"/>
      <w:bookmarkStart w:id="161" w:name="_Toc440875686"/>
      <w:bookmarkStart w:id="162" w:name="_Toc441131710"/>
      <w:bookmarkStart w:id="163" w:name="_Toc465865151"/>
      <w:bookmarkStart w:id="164" w:name="_Toc468975411"/>
      <w:bookmarkStart w:id="165" w:name="_Toc47183041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E1437">
        <w:rPr>
          <w:b w:val="0"/>
        </w:rPr>
        <w:fldChar w:fldCharType="begin"/>
      </w:r>
      <w:r w:rsidR="001248B1">
        <w:rPr>
          <w:b w:val="0"/>
        </w:rPr>
        <w:instrText xml:space="preserve"> REF _Ref440361531 \r \h </w:instrText>
      </w:r>
      <w:r w:rsidR="005E1437">
        <w:rPr>
          <w:b w:val="0"/>
        </w:rPr>
      </w:r>
      <w:r w:rsidR="005E1437">
        <w:rPr>
          <w:b w:val="0"/>
        </w:rPr>
        <w:fldChar w:fldCharType="separate"/>
      </w:r>
      <w:r w:rsidR="005C258D">
        <w:rPr>
          <w:b w:val="0"/>
        </w:rPr>
        <w:t>5.6</w:t>
      </w:r>
      <w:r w:rsidR="005E1437">
        <w:rPr>
          <w:b w:val="0"/>
        </w:rPr>
        <w:fldChar w:fldCharType="end"/>
      </w:r>
      <w:r w:rsidRPr="006238AF">
        <w:rPr>
          <w:b w:val="0"/>
        </w:rPr>
        <w:t>) и приложить его к своей Заявке.</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94713A" w:rsidRPr="003303E9" w:rsidRDefault="0094713A" w:rsidP="0094713A">
      <w:pPr>
        <w:pStyle w:val="3"/>
        <w:ind w:left="0" w:firstLine="709"/>
        <w:jc w:val="both"/>
        <w:rPr>
          <w:b w:val="0"/>
        </w:rPr>
      </w:pPr>
      <w:bookmarkStart w:id="166" w:name="_Toc439238033"/>
      <w:bookmarkStart w:id="167" w:name="_Toc439238155"/>
      <w:bookmarkStart w:id="168" w:name="_Toc439252707"/>
      <w:bookmarkStart w:id="169" w:name="_Toc439323565"/>
      <w:bookmarkStart w:id="170" w:name="_Toc439323681"/>
      <w:bookmarkStart w:id="171" w:name="_Toc440361315"/>
      <w:bookmarkStart w:id="172" w:name="_Toc440376070"/>
      <w:bookmarkStart w:id="173" w:name="_Toc440376197"/>
      <w:bookmarkStart w:id="174" w:name="_Toc440382462"/>
      <w:bookmarkStart w:id="175" w:name="_Toc440447132"/>
      <w:bookmarkStart w:id="176" w:name="_Toc440620812"/>
      <w:bookmarkStart w:id="177" w:name="_Toc440631447"/>
      <w:bookmarkStart w:id="178" w:name="_Toc440875687"/>
      <w:bookmarkStart w:id="179" w:name="_Toc441131711"/>
      <w:bookmarkStart w:id="180" w:name="_Toc465865152"/>
      <w:bookmarkStart w:id="181" w:name="_Toc468975412"/>
      <w:bookmarkStart w:id="182" w:name="_Toc47183042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953802" w:rsidRPr="003303E9" w:rsidRDefault="00953802" w:rsidP="00953802">
      <w:pPr>
        <w:pStyle w:val="2"/>
        <w:tabs>
          <w:tab w:val="clear" w:pos="1700"/>
          <w:tab w:val="left" w:pos="567"/>
        </w:tabs>
        <w:spacing w:line="264" w:lineRule="auto"/>
      </w:pPr>
      <w:bookmarkStart w:id="183" w:name="_Toc471830421"/>
      <w:r w:rsidRPr="003303E9">
        <w:rPr>
          <w:bCs w:val="0"/>
        </w:rPr>
        <w:t>Антикоррупционная оговорка, включаемая в проект договора</w:t>
      </w:r>
      <w:bookmarkEnd w:id="183"/>
    </w:p>
    <w:p w:rsidR="00953802" w:rsidRPr="003303E9" w:rsidRDefault="0094713A" w:rsidP="0094713A">
      <w:pPr>
        <w:pStyle w:val="3"/>
        <w:ind w:left="0" w:firstLine="709"/>
        <w:jc w:val="both"/>
        <w:rPr>
          <w:b w:val="0"/>
        </w:rPr>
      </w:pPr>
      <w:bookmarkStart w:id="184" w:name="_Toc439238157"/>
      <w:bookmarkStart w:id="185" w:name="_Toc439252709"/>
      <w:bookmarkStart w:id="186" w:name="_Toc439323567"/>
      <w:bookmarkStart w:id="187" w:name="_Toc439323683"/>
      <w:bookmarkStart w:id="188" w:name="_Toc440361317"/>
      <w:bookmarkStart w:id="189" w:name="_Toc440376072"/>
      <w:bookmarkStart w:id="190" w:name="_Toc440376199"/>
      <w:bookmarkStart w:id="191" w:name="_Toc440382464"/>
      <w:bookmarkStart w:id="192" w:name="_Toc440447134"/>
      <w:bookmarkStart w:id="193" w:name="_Toc440620814"/>
      <w:bookmarkStart w:id="194" w:name="_Toc440631449"/>
      <w:bookmarkStart w:id="195" w:name="_Toc440875689"/>
      <w:bookmarkStart w:id="196" w:name="_Toc441131713"/>
      <w:bookmarkStart w:id="197" w:name="_Toc465865154"/>
      <w:bookmarkStart w:id="198" w:name="_Toc468975414"/>
      <w:bookmarkStart w:id="199" w:name="_Toc47183042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E1437">
        <w:rPr>
          <w:b w:val="0"/>
        </w:rPr>
        <w:fldChar w:fldCharType="begin"/>
      </w:r>
      <w:r w:rsidR="008D2928">
        <w:rPr>
          <w:b w:val="0"/>
        </w:rPr>
        <w:instrText xml:space="preserve"> REF _Ref440270867 \r \h </w:instrText>
      </w:r>
      <w:r w:rsidR="005E1437">
        <w:rPr>
          <w:b w:val="0"/>
        </w:rPr>
      </w:r>
      <w:r w:rsidR="005E1437">
        <w:rPr>
          <w:b w:val="0"/>
        </w:rPr>
        <w:fldChar w:fldCharType="separate"/>
      </w:r>
      <w:r w:rsidR="005C258D">
        <w:rPr>
          <w:b w:val="0"/>
        </w:rPr>
        <w:t>2.2.3</w:t>
      </w:r>
      <w:r w:rsidR="005E1437">
        <w:rPr>
          <w:b w:val="0"/>
        </w:rPr>
        <w:fldChar w:fldCharType="end"/>
      </w:r>
      <w:r w:rsidRPr="003303E9">
        <w:rPr>
          <w:b w:val="0"/>
        </w:rPr>
        <w: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94713A" w:rsidRPr="003303E9" w:rsidRDefault="0094713A" w:rsidP="0094713A">
      <w:pPr>
        <w:pStyle w:val="3"/>
        <w:ind w:left="0" w:firstLine="709"/>
        <w:jc w:val="both"/>
        <w:rPr>
          <w:b w:val="0"/>
        </w:rPr>
      </w:pPr>
      <w:bookmarkStart w:id="200" w:name="_Toc439238158"/>
      <w:bookmarkStart w:id="201" w:name="_Toc439252710"/>
      <w:bookmarkStart w:id="202" w:name="_Toc439323568"/>
      <w:bookmarkStart w:id="203" w:name="_Toc439323684"/>
      <w:bookmarkStart w:id="204" w:name="_Toc440361318"/>
      <w:bookmarkStart w:id="205" w:name="_Toc440376073"/>
      <w:bookmarkStart w:id="206" w:name="_Toc440376200"/>
      <w:bookmarkStart w:id="207" w:name="_Toc440382465"/>
      <w:bookmarkStart w:id="208" w:name="_Toc440447135"/>
      <w:bookmarkStart w:id="209" w:name="_Toc440620815"/>
      <w:bookmarkStart w:id="210" w:name="_Toc440631450"/>
      <w:bookmarkStart w:id="211" w:name="_Toc440875690"/>
      <w:bookmarkStart w:id="212" w:name="_Toc441131714"/>
      <w:bookmarkStart w:id="213" w:name="_Toc465865155"/>
      <w:bookmarkStart w:id="214" w:name="_Toc468975415"/>
      <w:bookmarkStart w:id="215" w:name="_Toc47183042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94713A" w:rsidRPr="003303E9" w:rsidRDefault="0094713A" w:rsidP="0094713A">
      <w:pPr>
        <w:pStyle w:val="3"/>
        <w:ind w:left="0" w:firstLine="709"/>
        <w:jc w:val="both"/>
        <w:rPr>
          <w:b w:val="0"/>
        </w:rPr>
      </w:pPr>
      <w:bookmarkStart w:id="216" w:name="_Toc439238159"/>
      <w:bookmarkStart w:id="217" w:name="_Toc439252711"/>
      <w:bookmarkStart w:id="218" w:name="_Toc439323569"/>
      <w:bookmarkStart w:id="219" w:name="_Toc439323685"/>
      <w:bookmarkStart w:id="220" w:name="_Ref440270867"/>
      <w:bookmarkStart w:id="221" w:name="_Toc440361319"/>
      <w:bookmarkStart w:id="222" w:name="_Toc440376074"/>
      <w:bookmarkStart w:id="223" w:name="_Toc440376201"/>
      <w:bookmarkStart w:id="224" w:name="_Toc440382466"/>
      <w:bookmarkStart w:id="225" w:name="_Toc440447136"/>
      <w:bookmarkStart w:id="226" w:name="_Toc440620816"/>
      <w:bookmarkStart w:id="227" w:name="_Toc440631451"/>
      <w:bookmarkStart w:id="228" w:name="_Toc440875691"/>
      <w:bookmarkStart w:id="229" w:name="_Toc441131715"/>
      <w:bookmarkStart w:id="230" w:name="_Toc465865156"/>
      <w:bookmarkStart w:id="231" w:name="_Toc468975416"/>
      <w:bookmarkStart w:id="232" w:name="_Toc471830424"/>
      <w:r w:rsidRPr="003303E9">
        <w:rPr>
          <w:b w:val="0"/>
        </w:rPr>
        <w:t>Текст Антикоррупционной оговорки:</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33" w:name="_Ref303622434"/>
      <w:bookmarkStart w:id="234" w:name="_Ref303624273"/>
      <w:bookmarkStart w:id="235" w:name="_Ref303682476"/>
      <w:bookmarkStart w:id="236" w:name="_Ref303683017"/>
      <w:bookmarkEnd w:id="233"/>
      <w:bookmarkEnd w:id="234"/>
      <w:bookmarkEnd w:id="235"/>
      <w:bookmarkEnd w:id="236"/>
    </w:p>
    <w:p w:rsidR="00393E49" w:rsidRPr="00F31976" w:rsidRDefault="00393E49" w:rsidP="00393E49">
      <w:pPr>
        <w:pStyle w:val="2"/>
        <w:tabs>
          <w:tab w:val="clear" w:pos="1700"/>
          <w:tab w:val="left" w:pos="567"/>
        </w:tabs>
        <w:spacing w:line="264" w:lineRule="auto"/>
        <w:rPr>
          <w:bCs w:val="0"/>
        </w:rPr>
      </w:pPr>
      <w:bookmarkStart w:id="237" w:name="_Toc469470557"/>
      <w:bookmarkStart w:id="238" w:name="_Toc471830425"/>
      <w:r w:rsidRPr="00F31976">
        <w:rPr>
          <w:bCs w:val="0"/>
        </w:rPr>
        <w:t>Дополнительные условия, включаемые в проект договора</w:t>
      </w:r>
      <w:bookmarkEnd w:id="237"/>
      <w:bookmarkEnd w:id="238"/>
    </w:p>
    <w:p w:rsidR="00393E49" w:rsidRPr="00F31976" w:rsidRDefault="00393E49" w:rsidP="00393E49">
      <w:pPr>
        <w:pStyle w:val="3"/>
        <w:ind w:left="0" w:firstLine="709"/>
        <w:jc w:val="both"/>
        <w:rPr>
          <w:b w:val="0"/>
        </w:rPr>
      </w:pPr>
      <w:bookmarkStart w:id="239" w:name="_Toc469470558"/>
      <w:bookmarkStart w:id="240" w:name="_Toc47183042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5E1437">
        <w:rPr>
          <w:b w:val="0"/>
        </w:rPr>
        <w:fldChar w:fldCharType="begin"/>
      </w:r>
      <w:r>
        <w:rPr>
          <w:b w:val="0"/>
        </w:rPr>
        <w:instrText xml:space="preserve"> REF _Ref469470272 \r \h </w:instrText>
      </w:r>
      <w:r w:rsidR="005E1437">
        <w:rPr>
          <w:b w:val="0"/>
        </w:rPr>
      </w:r>
      <w:r w:rsidR="005E1437">
        <w:rPr>
          <w:b w:val="0"/>
        </w:rPr>
        <w:fldChar w:fldCharType="separate"/>
      </w:r>
      <w:r w:rsidR="005C258D">
        <w:rPr>
          <w:b w:val="0"/>
        </w:rPr>
        <w:t>2.3.3</w:t>
      </w:r>
      <w:r w:rsidR="005E1437">
        <w:rPr>
          <w:b w:val="0"/>
        </w:rPr>
        <w:fldChar w:fldCharType="end"/>
      </w:r>
      <w:r w:rsidRPr="00F31976">
        <w:rPr>
          <w:b w:val="0"/>
        </w:rPr>
        <w:t>).</w:t>
      </w:r>
      <w:bookmarkEnd w:id="239"/>
      <w:bookmarkEnd w:id="240"/>
    </w:p>
    <w:p w:rsidR="00393E49" w:rsidRPr="00F31976" w:rsidRDefault="00393E49" w:rsidP="00393E49">
      <w:pPr>
        <w:pStyle w:val="3"/>
        <w:ind w:left="0" w:firstLine="709"/>
        <w:jc w:val="both"/>
        <w:rPr>
          <w:b w:val="0"/>
          <w:szCs w:val="24"/>
        </w:rPr>
      </w:pPr>
      <w:bookmarkStart w:id="241" w:name="_Toc469470559"/>
      <w:bookmarkStart w:id="242" w:name="_Toc47183042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1"/>
      <w:bookmarkEnd w:id="242"/>
    </w:p>
    <w:p w:rsidR="00393E49" w:rsidRPr="00F31976" w:rsidRDefault="00393E49" w:rsidP="00393E49">
      <w:pPr>
        <w:pStyle w:val="3"/>
        <w:ind w:left="0" w:firstLine="709"/>
        <w:jc w:val="both"/>
        <w:rPr>
          <w:b w:val="0"/>
          <w:szCs w:val="24"/>
        </w:rPr>
      </w:pPr>
      <w:bookmarkStart w:id="243" w:name="_Ref469470272"/>
      <w:bookmarkStart w:id="244" w:name="_Toc469470560"/>
      <w:bookmarkStart w:id="245" w:name="_Toc471830428"/>
      <w:r w:rsidRPr="00F31976">
        <w:rPr>
          <w:b w:val="0"/>
        </w:rPr>
        <w:t>Дополнительные</w:t>
      </w:r>
      <w:r w:rsidRPr="00F31976">
        <w:rPr>
          <w:b w:val="0"/>
          <w:szCs w:val="24"/>
        </w:rPr>
        <w:t xml:space="preserve"> условия:</w:t>
      </w:r>
      <w:bookmarkEnd w:id="243"/>
      <w:bookmarkEnd w:id="244"/>
      <w:bookmarkEnd w:id="245"/>
    </w:p>
    <w:p w:rsidR="00393E49" w:rsidRPr="00F31976" w:rsidRDefault="00393E49" w:rsidP="00393E49">
      <w:pPr>
        <w:pStyle w:val="3"/>
        <w:numPr>
          <w:ilvl w:val="0"/>
          <w:numId w:val="0"/>
        </w:numPr>
        <w:ind w:firstLine="709"/>
        <w:jc w:val="both"/>
        <w:rPr>
          <w:b w:val="0"/>
          <w:szCs w:val="24"/>
        </w:rPr>
      </w:pPr>
      <w:bookmarkStart w:id="246" w:name="_Toc469470561"/>
      <w:bookmarkStart w:id="247" w:name="_Toc47183042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46"/>
      <w:bookmarkEnd w:id="247"/>
    </w:p>
    <w:p w:rsidR="00393E49" w:rsidRPr="00F31976" w:rsidRDefault="00393E49" w:rsidP="00393E49">
      <w:pPr>
        <w:pStyle w:val="3"/>
        <w:numPr>
          <w:ilvl w:val="0"/>
          <w:numId w:val="0"/>
        </w:numPr>
        <w:ind w:firstLine="709"/>
        <w:jc w:val="both"/>
        <w:rPr>
          <w:b w:val="0"/>
          <w:szCs w:val="24"/>
        </w:rPr>
      </w:pPr>
      <w:bookmarkStart w:id="248" w:name="_Toc469470562"/>
      <w:bookmarkStart w:id="249" w:name="_Toc47183043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8"/>
      <w:bookmarkEnd w:id="249"/>
    </w:p>
    <w:p w:rsidR="00393E49" w:rsidRPr="00F31976" w:rsidRDefault="00393E49" w:rsidP="00393E49">
      <w:pPr>
        <w:pStyle w:val="3"/>
        <w:numPr>
          <w:ilvl w:val="0"/>
          <w:numId w:val="0"/>
        </w:numPr>
        <w:ind w:firstLine="709"/>
        <w:jc w:val="both"/>
        <w:rPr>
          <w:b w:val="0"/>
          <w:szCs w:val="24"/>
        </w:rPr>
      </w:pPr>
      <w:bookmarkStart w:id="250" w:name="_Toc469470563"/>
      <w:bookmarkStart w:id="251" w:name="_Toc47183043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50"/>
      <w:bookmarkEnd w:id="251"/>
    </w:p>
    <w:p w:rsidR="00393E49" w:rsidRPr="007E5B28" w:rsidRDefault="00393E49" w:rsidP="00393E49">
      <w:pPr>
        <w:pStyle w:val="3"/>
        <w:numPr>
          <w:ilvl w:val="0"/>
          <w:numId w:val="0"/>
        </w:numPr>
        <w:ind w:firstLine="709"/>
        <w:jc w:val="both"/>
        <w:rPr>
          <w:b w:val="0"/>
          <w:szCs w:val="24"/>
        </w:rPr>
      </w:pPr>
      <w:bookmarkStart w:id="252" w:name="_Toc469470564"/>
      <w:bookmarkStart w:id="253" w:name="_Toc47183043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2"/>
      <w:bookmarkEnd w:id="25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54" w:name="_Ref303711222"/>
      <w:bookmarkStart w:id="255" w:name="_Ref311232052"/>
      <w:bookmarkStart w:id="256" w:name="_Toc47183043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54"/>
      <w:r w:rsidR="00D51A0B" w:rsidRPr="00E71A48">
        <w:rPr>
          <w:szCs w:val="24"/>
        </w:rPr>
        <w:t>Заявок</w:t>
      </w:r>
      <w:bookmarkEnd w:id="255"/>
      <w:bookmarkEnd w:id="256"/>
    </w:p>
    <w:p w:rsidR="00717F60" w:rsidRPr="00E71A48" w:rsidRDefault="00717F60" w:rsidP="00E71A48">
      <w:pPr>
        <w:pStyle w:val="2"/>
        <w:tabs>
          <w:tab w:val="clear" w:pos="1700"/>
          <w:tab w:val="left" w:pos="567"/>
        </w:tabs>
        <w:spacing w:line="264" w:lineRule="auto"/>
      </w:pPr>
      <w:bookmarkStart w:id="257" w:name="_Toc471830434"/>
      <w:r w:rsidRPr="00E71A48">
        <w:t xml:space="preserve">Общий порядок проведения </w:t>
      </w:r>
      <w:r w:rsidR="00440928" w:rsidRPr="00E71A48">
        <w:t>З</w:t>
      </w:r>
      <w:r w:rsidRPr="00E71A48">
        <w:t>апроса предложений</w:t>
      </w:r>
      <w:bookmarkEnd w:id="257"/>
    </w:p>
    <w:p w:rsidR="00717F60" w:rsidRPr="00E71A48" w:rsidRDefault="00717F60" w:rsidP="00953802">
      <w:pPr>
        <w:pStyle w:val="3"/>
        <w:rPr>
          <w:bCs w:val="0"/>
          <w:szCs w:val="24"/>
        </w:rPr>
      </w:pPr>
      <w:bookmarkStart w:id="258" w:name="_Toc439323688"/>
      <w:bookmarkStart w:id="259" w:name="_Toc440361322"/>
      <w:bookmarkStart w:id="260" w:name="_Toc440376077"/>
      <w:bookmarkStart w:id="261" w:name="_Toc440376204"/>
      <w:bookmarkStart w:id="262" w:name="_Toc440382469"/>
      <w:bookmarkStart w:id="263" w:name="_Toc440447139"/>
      <w:bookmarkStart w:id="264" w:name="_Toc440620819"/>
      <w:bookmarkStart w:id="265" w:name="_Toc440631454"/>
      <w:bookmarkStart w:id="266" w:name="_Toc440875694"/>
      <w:bookmarkStart w:id="267" w:name="_Toc441131718"/>
      <w:bookmarkStart w:id="268" w:name="_Toc465865159"/>
      <w:bookmarkStart w:id="269" w:name="_Toc468975419"/>
      <w:bookmarkStart w:id="270" w:name="_Toc471830435"/>
      <w:r w:rsidRPr="00E71A48">
        <w:rPr>
          <w:szCs w:val="24"/>
        </w:rPr>
        <w:t>Запрос</w:t>
      </w:r>
      <w:r w:rsidRPr="00E71A48">
        <w:rPr>
          <w:bCs w:val="0"/>
          <w:szCs w:val="24"/>
        </w:rPr>
        <w:t xml:space="preserve"> предложений проводится в следующем порядке:</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053791">
        <w:fldChar w:fldCharType="begin"/>
      </w:r>
      <w:r w:rsidR="00053791">
        <w:instrText xml:space="preserve"> REF _Ref305973033 \r \h  \* MERGEFORMAT </w:instrText>
      </w:r>
      <w:r w:rsidR="00053791">
        <w:fldChar w:fldCharType="separate"/>
      </w:r>
      <w:r w:rsidR="005C258D" w:rsidRPr="005C258D">
        <w:rPr>
          <w:bCs w:val="0"/>
          <w:sz w:val="24"/>
          <w:szCs w:val="24"/>
        </w:rPr>
        <w:t>3.2</w:t>
      </w:r>
      <w:r w:rsidR="0005379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053791">
        <w:fldChar w:fldCharType="begin"/>
      </w:r>
      <w:r w:rsidR="00053791">
        <w:instrText xml:space="preserve"> REF _Ref305973147 \r \h  \* MERGEFORMAT </w:instrText>
      </w:r>
      <w:r w:rsidR="00053791">
        <w:fldChar w:fldCharType="separate"/>
      </w:r>
      <w:r w:rsidR="005C258D" w:rsidRPr="005C258D">
        <w:rPr>
          <w:bCs w:val="0"/>
          <w:sz w:val="24"/>
          <w:szCs w:val="24"/>
        </w:rPr>
        <w:t>3.3</w:t>
      </w:r>
      <w:r w:rsidR="00053791">
        <w:fldChar w:fldCharType="end"/>
      </w:r>
      <w:r w:rsidR="005E143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1" w:name="__RefNumPara__828_922829174"/>
      <w:bookmarkEnd w:id="27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E143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00053791">
        <w:fldChar w:fldCharType="begin"/>
      </w:r>
      <w:r w:rsidR="00053791">
        <w:instrText xml:space="preserve"> REF _Ref305973214 \r \h  \* MERGEFORMAT </w:instrText>
      </w:r>
      <w:r w:rsidR="00053791">
        <w:fldChar w:fldCharType="separate"/>
      </w:r>
      <w:r w:rsidR="005C258D" w:rsidRPr="005C258D">
        <w:rPr>
          <w:bCs w:val="0"/>
          <w:sz w:val="24"/>
          <w:szCs w:val="24"/>
        </w:rPr>
        <w:t>3.4</w:t>
      </w:r>
      <w:r w:rsidR="00053791">
        <w:fldChar w:fldCharType="end"/>
      </w:r>
      <w:r w:rsidR="00096E9D" w:rsidRPr="00E71A48">
        <w:rPr>
          <w:bCs w:val="0"/>
          <w:sz w:val="24"/>
          <w:szCs w:val="24"/>
        </w:rPr>
        <w:t xml:space="preserve">, </w:t>
      </w:r>
      <w:r w:rsidR="00053791">
        <w:fldChar w:fldCharType="begin"/>
      </w:r>
      <w:r w:rsidR="00053791">
        <w:instrText xml:space="preserve"> REF _Ref303683883 \r \h  \* MERGEFORMAT </w:instrText>
      </w:r>
      <w:r w:rsidR="00053791">
        <w:fldChar w:fldCharType="separate"/>
      </w:r>
      <w:r w:rsidR="005C258D" w:rsidRPr="005C258D">
        <w:rPr>
          <w:bCs w:val="0"/>
          <w:sz w:val="24"/>
          <w:szCs w:val="24"/>
        </w:rPr>
        <w:t>3.5</w:t>
      </w:r>
      <w:r w:rsidR="0005379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32_922829174"/>
      <w:bookmarkEnd w:id="27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E1437">
        <w:fldChar w:fldCharType="begin"/>
      </w:r>
      <w:r w:rsidR="001248B1">
        <w:rPr>
          <w:bCs w:val="0"/>
          <w:sz w:val="24"/>
          <w:szCs w:val="24"/>
        </w:rPr>
        <w:instrText xml:space="preserve"> REF _Ref468195629 \r \h </w:instrText>
      </w:r>
      <w:r w:rsidR="005E1437">
        <w:fldChar w:fldCharType="separate"/>
      </w:r>
      <w:r w:rsidR="005C258D">
        <w:rPr>
          <w:bCs w:val="0"/>
          <w:sz w:val="24"/>
          <w:szCs w:val="24"/>
        </w:rPr>
        <w:t>3.6</w:t>
      </w:r>
      <w:r w:rsidR="005E1437">
        <w:fldChar w:fldCharType="end"/>
      </w:r>
      <w:r w:rsidR="005E143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4_922829174"/>
      <w:bookmarkEnd w:id="27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053791">
        <w:fldChar w:fldCharType="begin"/>
      </w:r>
      <w:r w:rsidR="00053791">
        <w:instrText xml:space="preserve"> REF _Ref303250967 \r \h  \* MERGEFORMAT </w:instrText>
      </w:r>
      <w:r w:rsidR="00053791">
        <w:fldChar w:fldCharType="separate"/>
      </w:r>
      <w:r w:rsidR="005C258D" w:rsidRPr="005C258D">
        <w:rPr>
          <w:bCs w:val="0"/>
          <w:sz w:val="24"/>
          <w:szCs w:val="24"/>
        </w:rPr>
        <w:t>3.7</w:t>
      </w:r>
      <w:r w:rsidR="00053791">
        <w:fldChar w:fldCharType="end"/>
      </w:r>
      <w:r w:rsidR="005E143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6_922829174"/>
      <w:bookmarkEnd w:id="27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053791">
        <w:fldChar w:fldCharType="begin"/>
      </w:r>
      <w:r w:rsidR="00053791">
        <w:instrText xml:space="preserve"> REF _Ref303681924 \r \h  \* MERGEFORMAT </w:instrText>
      </w:r>
      <w:r w:rsidR="00053791">
        <w:fldChar w:fldCharType="separate"/>
      </w:r>
      <w:r w:rsidR="005C258D" w:rsidRPr="005C258D">
        <w:rPr>
          <w:bCs w:val="0"/>
          <w:sz w:val="24"/>
          <w:szCs w:val="24"/>
        </w:rPr>
        <w:t>3.9</w:t>
      </w:r>
      <w:r w:rsidR="00053791">
        <w:fldChar w:fldCharType="end"/>
      </w:r>
      <w:r w:rsidR="005E143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E1437">
        <w:fldChar w:fldCharType="begin"/>
      </w:r>
      <w:r w:rsidR="00741251">
        <w:rPr>
          <w:bCs w:val="0"/>
          <w:sz w:val="24"/>
          <w:szCs w:val="24"/>
        </w:rPr>
        <w:instrText xml:space="preserve"> REF _Ref468975287 \r \h </w:instrText>
      </w:r>
      <w:r w:rsidR="005E1437">
        <w:fldChar w:fldCharType="separate"/>
      </w:r>
      <w:r w:rsidR="005C258D">
        <w:rPr>
          <w:bCs w:val="0"/>
          <w:sz w:val="24"/>
          <w:szCs w:val="24"/>
        </w:rPr>
        <w:t>3.12</w:t>
      </w:r>
      <w:r w:rsidR="005E1437">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053791">
        <w:fldChar w:fldCharType="begin"/>
      </w:r>
      <w:r w:rsidR="00053791">
        <w:instrText xml:space="preserve"> REF _Ref306140410 \r \h  \* MERGEFORMAT </w:instrText>
      </w:r>
      <w:r w:rsidR="00053791">
        <w:fldChar w:fldCharType="separate"/>
      </w:r>
      <w:r w:rsidR="005C258D" w:rsidRPr="005C258D">
        <w:rPr>
          <w:bCs w:val="0"/>
          <w:sz w:val="24"/>
          <w:szCs w:val="24"/>
        </w:rPr>
        <w:t>3.13</w:t>
      </w:r>
      <w:r w:rsidR="0005379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053791">
        <w:fldChar w:fldCharType="begin"/>
      </w:r>
      <w:r w:rsidR="00053791">
        <w:instrText xml:space="preserve"> REF _Ref306140451 \r \h  \* MERGEFORMAT </w:instrText>
      </w:r>
      <w:r w:rsidR="00053791">
        <w:fldChar w:fldCharType="separate"/>
      </w:r>
      <w:r w:rsidR="005C258D" w:rsidRPr="005C258D">
        <w:rPr>
          <w:bCs w:val="0"/>
          <w:sz w:val="24"/>
          <w:szCs w:val="24"/>
        </w:rPr>
        <w:t>3.14</w:t>
      </w:r>
      <w:r w:rsidR="0005379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75" w:name="_Toc439323689"/>
      <w:bookmarkStart w:id="276" w:name="_Toc440361323"/>
      <w:bookmarkStart w:id="277" w:name="_Toc440376078"/>
      <w:bookmarkStart w:id="278" w:name="_Toc440376205"/>
      <w:bookmarkStart w:id="279" w:name="_Toc440382470"/>
      <w:bookmarkStart w:id="280" w:name="_Toc440447140"/>
      <w:bookmarkStart w:id="281" w:name="_Toc440620820"/>
      <w:bookmarkStart w:id="282" w:name="_Toc440631455"/>
      <w:bookmarkStart w:id="283" w:name="_Toc440875695"/>
      <w:bookmarkStart w:id="284" w:name="_Toc441131719"/>
      <w:bookmarkStart w:id="285" w:name="_Toc465865160"/>
      <w:bookmarkStart w:id="286" w:name="_Toc468975420"/>
      <w:bookmarkStart w:id="287" w:name="_Toc47183043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88" w:name="_Ref303250835"/>
      <w:bookmarkStart w:id="289" w:name="_Ref305973033"/>
      <w:bookmarkStart w:id="290" w:name="_Toc471830437"/>
      <w:bookmarkStart w:id="29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88"/>
      <w:r w:rsidRPr="00E71A48">
        <w:t xml:space="preserve"> по запросу предложений</w:t>
      </w:r>
      <w:bookmarkEnd w:id="289"/>
      <w:bookmarkEnd w:id="29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053791">
        <w:fldChar w:fldCharType="begin"/>
      </w:r>
      <w:r w:rsidR="00053791">
        <w:instrText xml:space="preserve"> REF _Ref302563524 \n \h  \* MERGEFORMAT </w:instrText>
      </w:r>
      <w:r w:rsidR="00053791">
        <w:fldChar w:fldCharType="separate"/>
      </w:r>
      <w:r w:rsidR="005C258D" w:rsidRPr="005C258D">
        <w:rPr>
          <w:sz w:val="24"/>
          <w:szCs w:val="24"/>
        </w:rPr>
        <w:t>1.1.1</w:t>
      </w:r>
      <w:r w:rsidR="0005379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92" w:name="__RefNumPara__444_922829174"/>
      <w:bookmarkStart w:id="293" w:name="_Ref191386216"/>
      <w:bookmarkStart w:id="294" w:name="_Ref305973147"/>
      <w:bookmarkStart w:id="295" w:name="_Toc471830438"/>
      <w:bookmarkEnd w:id="291"/>
      <w:bookmarkEnd w:id="292"/>
      <w:r w:rsidRPr="00E71A48">
        <w:lastRenderedPageBreak/>
        <w:t xml:space="preserve">Подготовка </w:t>
      </w:r>
      <w:bookmarkEnd w:id="293"/>
      <w:r w:rsidRPr="00E71A48">
        <w:t>Заявок</w:t>
      </w:r>
      <w:bookmarkEnd w:id="294"/>
      <w:bookmarkEnd w:id="295"/>
    </w:p>
    <w:p w:rsidR="00717F60" w:rsidRPr="00E71A48" w:rsidRDefault="00717F60" w:rsidP="00E71A48">
      <w:pPr>
        <w:pStyle w:val="3"/>
        <w:spacing w:line="264" w:lineRule="auto"/>
        <w:rPr>
          <w:szCs w:val="24"/>
        </w:rPr>
      </w:pPr>
      <w:bookmarkStart w:id="296" w:name="_Ref306114638"/>
      <w:bookmarkStart w:id="297" w:name="_Toc440361326"/>
      <w:bookmarkStart w:id="298" w:name="_Toc440376081"/>
      <w:bookmarkStart w:id="299" w:name="_Toc440376208"/>
      <w:bookmarkStart w:id="300" w:name="_Toc440382473"/>
      <w:bookmarkStart w:id="301" w:name="_Toc440447143"/>
      <w:bookmarkStart w:id="302" w:name="_Toc440620823"/>
      <w:bookmarkStart w:id="303" w:name="_Toc440631458"/>
      <w:bookmarkStart w:id="304" w:name="_Toc440875698"/>
      <w:bookmarkStart w:id="305" w:name="_Toc441131722"/>
      <w:bookmarkStart w:id="306" w:name="_Toc465865163"/>
      <w:bookmarkStart w:id="307" w:name="_Toc468975423"/>
      <w:bookmarkStart w:id="308" w:name="_Toc471830439"/>
      <w:r w:rsidRPr="00E71A48">
        <w:rPr>
          <w:szCs w:val="24"/>
        </w:rPr>
        <w:t xml:space="preserve">Общие требования к </w:t>
      </w:r>
      <w:r w:rsidR="004B5EB3" w:rsidRPr="00E71A48">
        <w:rPr>
          <w:szCs w:val="24"/>
        </w:rPr>
        <w:t>Заявк</w:t>
      </w:r>
      <w:r w:rsidRPr="00E71A48">
        <w:rPr>
          <w:szCs w:val="24"/>
        </w:rPr>
        <w:t>е</w:t>
      </w:r>
      <w:bookmarkEnd w:id="296"/>
      <w:bookmarkEnd w:id="297"/>
      <w:bookmarkEnd w:id="298"/>
      <w:bookmarkEnd w:id="299"/>
      <w:bookmarkEnd w:id="300"/>
      <w:bookmarkEnd w:id="301"/>
      <w:bookmarkEnd w:id="302"/>
      <w:bookmarkEnd w:id="303"/>
      <w:bookmarkEnd w:id="304"/>
      <w:bookmarkEnd w:id="305"/>
      <w:bookmarkEnd w:id="306"/>
      <w:bookmarkEnd w:id="307"/>
      <w:bookmarkEnd w:id="308"/>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09"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09"/>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E1437">
        <w:rPr>
          <w:bCs w:val="0"/>
          <w:sz w:val="24"/>
          <w:szCs w:val="24"/>
        </w:rPr>
        <w:fldChar w:fldCharType="begin"/>
      </w:r>
      <w:r w:rsidR="008D2928">
        <w:rPr>
          <w:bCs w:val="0"/>
          <w:sz w:val="24"/>
          <w:szCs w:val="24"/>
        </w:rPr>
        <w:instrText xml:space="preserve"> REF _Ref55336310 \r \h </w:instrText>
      </w:r>
      <w:r w:rsidR="005E1437">
        <w:rPr>
          <w:bCs w:val="0"/>
          <w:sz w:val="24"/>
          <w:szCs w:val="24"/>
        </w:rPr>
      </w:r>
      <w:r w:rsidR="005E1437">
        <w:rPr>
          <w:bCs w:val="0"/>
          <w:sz w:val="24"/>
          <w:szCs w:val="24"/>
        </w:rPr>
        <w:fldChar w:fldCharType="separate"/>
      </w:r>
      <w:r w:rsidR="005C258D">
        <w:rPr>
          <w:bCs w:val="0"/>
          <w:sz w:val="24"/>
          <w:szCs w:val="24"/>
        </w:rPr>
        <w:t>5.1</w:t>
      </w:r>
      <w:r w:rsidR="005E143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E1437">
        <w:rPr>
          <w:bCs w:val="0"/>
          <w:sz w:val="24"/>
          <w:szCs w:val="24"/>
        </w:rPr>
        <w:fldChar w:fldCharType="begin"/>
      </w:r>
      <w:r>
        <w:rPr>
          <w:bCs w:val="0"/>
          <w:sz w:val="24"/>
          <w:szCs w:val="24"/>
        </w:rPr>
        <w:instrText xml:space="preserve"> REF _Ref440271072 \r \h </w:instrText>
      </w:r>
      <w:r w:rsidR="005E1437">
        <w:rPr>
          <w:bCs w:val="0"/>
          <w:sz w:val="24"/>
          <w:szCs w:val="24"/>
        </w:rPr>
      </w:r>
      <w:r w:rsidR="005E1437">
        <w:rPr>
          <w:bCs w:val="0"/>
          <w:sz w:val="24"/>
          <w:szCs w:val="24"/>
        </w:rPr>
        <w:fldChar w:fldCharType="separate"/>
      </w:r>
      <w:r w:rsidR="005C258D">
        <w:rPr>
          <w:bCs w:val="0"/>
          <w:sz w:val="24"/>
          <w:szCs w:val="24"/>
        </w:rPr>
        <w:t>5.2</w:t>
      </w:r>
      <w:r w:rsidR="005E143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5E1437">
        <w:rPr>
          <w:bCs w:val="0"/>
          <w:sz w:val="24"/>
          <w:szCs w:val="24"/>
        </w:rPr>
        <w:fldChar w:fldCharType="begin"/>
      </w:r>
      <w:r w:rsidR="007502E0">
        <w:rPr>
          <w:bCs w:val="0"/>
          <w:sz w:val="24"/>
          <w:szCs w:val="24"/>
        </w:rPr>
        <w:instrText xml:space="preserve"> REF _Ref440537086 \r \h </w:instrText>
      </w:r>
      <w:r w:rsidR="005E1437">
        <w:rPr>
          <w:bCs w:val="0"/>
          <w:sz w:val="24"/>
          <w:szCs w:val="24"/>
        </w:rPr>
      </w:r>
      <w:r w:rsidR="005E1437">
        <w:rPr>
          <w:bCs w:val="0"/>
          <w:sz w:val="24"/>
          <w:szCs w:val="24"/>
        </w:rPr>
        <w:fldChar w:fldCharType="separate"/>
      </w:r>
      <w:r w:rsidR="005C258D">
        <w:rPr>
          <w:bCs w:val="0"/>
          <w:sz w:val="24"/>
          <w:szCs w:val="24"/>
        </w:rPr>
        <w:t>5.3</w:t>
      </w:r>
      <w:r w:rsidR="005E143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E1437">
        <w:rPr>
          <w:bCs w:val="0"/>
          <w:sz w:val="24"/>
          <w:szCs w:val="24"/>
        </w:rPr>
        <w:fldChar w:fldCharType="begin"/>
      </w:r>
      <w:r w:rsidR="00B71B9D">
        <w:rPr>
          <w:bCs w:val="0"/>
          <w:sz w:val="24"/>
          <w:szCs w:val="24"/>
        </w:rPr>
        <w:instrText xml:space="preserve"> REF _Ref440271036 \r \h </w:instrText>
      </w:r>
      <w:r w:rsidR="005E1437">
        <w:rPr>
          <w:bCs w:val="0"/>
          <w:sz w:val="24"/>
          <w:szCs w:val="24"/>
        </w:rPr>
      </w:r>
      <w:r w:rsidR="005E1437">
        <w:rPr>
          <w:bCs w:val="0"/>
          <w:sz w:val="24"/>
          <w:szCs w:val="24"/>
        </w:rPr>
        <w:fldChar w:fldCharType="separate"/>
      </w:r>
      <w:r w:rsidR="005C258D">
        <w:rPr>
          <w:bCs w:val="0"/>
          <w:sz w:val="24"/>
          <w:szCs w:val="24"/>
        </w:rPr>
        <w:t>5.4</w:t>
      </w:r>
      <w:r w:rsidR="005E143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5E1437">
        <w:rPr>
          <w:bCs w:val="0"/>
          <w:sz w:val="24"/>
          <w:szCs w:val="24"/>
        </w:rPr>
        <w:fldChar w:fldCharType="begin"/>
      </w:r>
      <w:r>
        <w:rPr>
          <w:bCs w:val="0"/>
          <w:sz w:val="24"/>
          <w:szCs w:val="24"/>
        </w:rPr>
        <w:instrText xml:space="preserve"> REF _Ref440361914 \r \h </w:instrText>
      </w:r>
      <w:r w:rsidR="005E1437">
        <w:rPr>
          <w:bCs w:val="0"/>
          <w:sz w:val="24"/>
          <w:szCs w:val="24"/>
        </w:rPr>
      </w:r>
      <w:r w:rsidR="005E1437">
        <w:rPr>
          <w:bCs w:val="0"/>
          <w:sz w:val="24"/>
          <w:szCs w:val="24"/>
        </w:rPr>
        <w:fldChar w:fldCharType="separate"/>
      </w:r>
      <w:r w:rsidR="005C258D">
        <w:rPr>
          <w:bCs w:val="0"/>
          <w:sz w:val="24"/>
          <w:szCs w:val="24"/>
        </w:rPr>
        <w:t>5.5</w:t>
      </w:r>
      <w:r w:rsidR="005E143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053791">
        <w:fldChar w:fldCharType="begin"/>
      </w:r>
      <w:r w:rsidR="00053791">
        <w:instrText xml:space="preserve"> REF _Ref191386407 \r \h  \* MERGEFORMAT </w:instrText>
      </w:r>
      <w:r w:rsidR="00053791">
        <w:fldChar w:fldCharType="separate"/>
      </w:r>
      <w:r w:rsidR="005C258D" w:rsidRPr="005C258D">
        <w:rPr>
          <w:bCs w:val="0"/>
          <w:sz w:val="24"/>
          <w:szCs w:val="24"/>
        </w:rPr>
        <w:t>3.3.8</w:t>
      </w:r>
      <w:r w:rsidR="0005379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E1437">
        <w:rPr>
          <w:bCs w:val="0"/>
          <w:sz w:val="24"/>
          <w:szCs w:val="24"/>
        </w:rPr>
        <w:fldChar w:fldCharType="begin"/>
      </w:r>
      <w:r w:rsidR="000A00E6">
        <w:rPr>
          <w:bCs w:val="0"/>
          <w:sz w:val="24"/>
          <w:szCs w:val="24"/>
        </w:rPr>
        <w:instrText xml:space="preserve"> REF _Ref440361610 \r \h </w:instrText>
      </w:r>
      <w:r w:rsidR="005E1437">
        <w:rPr>
          <w:bCs w:val="0"/>
          <w:sz w:val="24"/>
          <w:szCs w:val="24"/>
        </w:rPr>
      </w:r>
      <w:r w:rsidR="005E1437">
        <w:rPr>
          <w:bCs w:val="0"/>
          <w:sz w:val="24"/>
          <w:szCs w:val="24"/>
        </w:rPr>
        <w:fldChar w:fldCharType="separate"/>
      </w:r>
      <w:r w:rsidR="005C258D">
        <w:rPr>
          <w:bCs w:val="0"/>
          <w:sz w:val="24"/>
          <w:szCs w:val="24"/>
        </w:rPr>
        <w:t>5.6</w:t>
      </w:r>
      <w:r w:rsidR="005E1437">
        <w:rPr>
          <w:bCs w:val="0"/>
          <w:sz w:val="24"/>
          <w:szCs w:val="24"/>
        </w:rPr>
        <w:fldChar w:fldCharType="end"/>
      </w:r>
      <w:r w:rsidR="00B71B9D">
        <w:rPr>
          <w:bCs w:val="0"/>
          <w:sz w:val="24"/>
          <w:szCs w:val="24"/>
        </w:rPr>
        <w:t>);</w:t>
      </w:r>
    </w:p>
    <w:p w:rsidR="0079270A" w:rsidRPr="00FB51C7" w:rsidRDefault="00007542"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bookmarkStart w:id="310" w:name="_Ref440547715"/>
      <w:r w:rsidRPr="00FB51C7">
        <w:rPr>
          <w:bCs w:val="0"/>
          <w:sz w:val="24"/>
          <w:szCs w:val="24"/>
        </w:rPr>
        <w:t>П</w:t>
      </w:r>
      <w:r w:rsidR="00392410" w:rsidRPr="00FB51C7">
        <w:rPr>
          <w:bCs w:val="0"/>
          <w:sz w:val="24"/>
          <w:szCs w:val="24"/>
        </w:rPr>
        <w:t>редварительн</w:t>
      </w:r>
      <w:r w:rsidRPr="00FB51C7">
        <w:rPr>
          <w:bCs w:val="0"/>
          <w:sz w:val="24"/>
          <w:szCs w:val="24"/>
        </w:rPr>
        <w:t>ый</w:t>
      </w:r>
      <w:r w:rsidR="00392410" w:rsidRPr="00FB51C7">
        <w:rPr>
          <w:bCs w:val="0"/>
          <w:sz w:val="24"/>
          <w:szCs w:val="24"/>
        </w:rPr>
        <w:t xml:space="preserve"> </w:t>
      </w:r>
      <w:r w:rsidR="0079270A" w:rsidRPr="00FB51C7">
        <w:rPr>
          <w:sz w:val="24"/>
          <w:szCs w:val="24"/>
        </w:rPr>
        <w:t>договор комплексного страхования строительно-монтажных рисков</w:t>
      </w:r>
      <w:r w:rsidRPr="00FB51C7">
        <w:rPr>
          <w:sz w:val="24"/>
          <w:szCs w:val="24"/>
        </w:rPr>
        <w:t xml:space="preserve"> </w:t>
      </w:r>
      <w:r w:rsidRPr="00FB51C7">
        <w:rPr>
          <w:bCs w:val="0"/>
          <w:sz w:val="24"/>
          <w:szCs w:val="24"/>
        </w:rPr>
        <w:t>(</w:t>
      </w:r>
      <w:proofErr w:type="spellStart"/>
      <w:r w:rsidRPr="00FB51C7">
        <w:rPr>
          <w:bCs w:val="0"/>
          <w:sz w:val="24"/>
          <w:szCs w:val="24"/>
        </w:rPr>
        <w:t>пп</w:t>
      </w:r>
      <w:proofErr w:type="spellEnd"/>
      <w:r w:rsidRPr="00FB51C7">
        <w:rPr>
          <w:bCs w:val="0"/>
          <w:sz w:val="24"/>
          <w:szCs w:val="24"/>
        </w:rPr>
        <w:t xml:space="preserve">. </w:t>
      </w:r>
      <w:r w:rsidR="005E1437" w:rsidRPr="00FB51C7">
        <w:rPr>
          <w:bCs w:val="0"/>
          <w:sz w:val="24"/>
          <w:szCs w:val="24"/>
        </w:rPr>
        <w:fldChar w:fldCharType="begin"/>
      </w:r>
      <w:r w:rsidR="00AB2CB8" w:rsidRPr="00FB51C7">
        <w:rPr>
          <w:bCs w:val="0"/>
          <w:sz w:val="24"/>
          <w:szCs w:val="24"/>
        </w:rPr>
        <w:instrText xml:space="preserve"> REF _Ref440552284 \r \h </w:instrText>
      </w:r>
      <w:r w:rsidR="005E1437" w:rsidRPr="00FB51C7">
        <w:rPr>
          <w:bCs w:val="0"/>
          <w:sz w:val="24"/>
          <w:szCs w:val="24"/>
        </w:rPr>
      </w:r>
      <w:r w:rsidR="00FB51C7">
        <w:rPr>
          <w:bCs w:val="0"/>
          <w:sz w:val="24"/>
          <w:szCs w:val="24"/>
        </w:rPr>
        <w:instrText xml:space="preserve"> \* MERGEFORMAT </w:instrText>
      </w:r>
      <w:r w:rsidR="005E1437" w:rsidRPr="00FB51C7">
        <w:rPr>
          <w:bCs w:val="0"/>
          <w:sz w:val="24"/>
          <w:szCs w:val="24"/>
        </w:rPr>
        <w:fldChar w:fldCharType="separate"/>
      </w:r>
      <w:r w:rsidR="005C258D" w:rsidRPr="00FB51C7">
        <w:rPr>
          <w:bCs w:val="0"/>
          <w:sz w:val="24"/>
          <w:szCs w:val="24"/>
        </w:rPr>
        <w:t>г)</w:t>
      </w:r>
      <w:r w:rsidR="005E1437" w:rsidRPr="00FB51C7">
        <w:rPr>
          <w:bCs w:val="0"/>
          <w:sz w:val="24"/>
          <w:szCs w:val="24"/>
        </w:rPr>
        <w:fldChar w:fldCharType="end"/>
      </w:r>
      <w:r w:rsidRPr="00FB51C7">
        <w:rPr>
          <w:bCs w:val="0"/>
          <w:sz w:val="24"/>
          <w:szCs w:val="24"/>
        </w:rPr>
        <w:t xml:space="preserve"> пункта </w:t>
      </w:r>
      <w:r w:rsidR="005E1437" w:rsidRPr="00FB51C7">
        <w:rPr>
          <w:bCs w:val="0"/>
          <w:sz w:val="24"/>
          <w:szCs w:val="24"/>
        </w:rPr>
        <w:fldChar w:fldCharType="begin"/>
      </w:r>
      <w:r w:rsidRPr="00FB51C7">
        <w:rPr>
          <w:bCs w:val="0"/>
          <w:sz w:val="24"/>
          <w:szCs w:val="24"/>
        </w:rPr>
        <w:instrText xml:space="preserve"> REF _Ref306005578 \r \h </w:instrText>
      </w:r>
      <w:r w:rsidR="005E1437" w:rsidRPr="00FB51C7">
        <w:rPr>
          <w:bCs w:val="0"/>
          <w:sz w:val="24"/>
          <w:szCs w:val="24"/>
        </w:rPr>
      </w:r>
      <w:r w:rsidR="00FB51C7">
        <w:rPr>
          <w:bCs w:val="0"/>
          <w:sz w:val="24"/>
          <w:szCs w:val="24"/>
        </w:rPr>
        <w:instrText xml:space="preserve"> \* MERGEFORMAT </w:instrText>
      </w:r>
      <w:r w:rsidR="005E1437" w:rsidRPr="00FB51C7">
        <w:rPr>
          <w:bCs w:val="0"/>
          <w:sz w:val="24"/>
          <w:szCs w:val="24"/>
        </w:rPr>
        <w:fldChar w:fldCharType="separate"/>
      </w:r>
      <w:r w:rsidR="005C258D" w:rsidRPr="00FB51C7">
        <w:rPr>
          <w:bCs w:val="0"/>
          <w:sz w:val="24"/>
          <w:szCs w:val="24"/>
        </w:rPr>
        <w:t>3.3.8.3</w:t>
      </w:r>
      <w:r w:rsidR="005E1437" w:rsidRPr="00FB51C7">
        <w:rPr>
          <w:bCs w:val="0"/>
          <w:sz w:val="24"/>
          <w:szCs w:val="24"/>
        </w:rPr>
        <w:fldChar w:fldCharType="end"/>
      </w:r>
      <w:r w:rsidRPr="00FB51C7">
        <w:rPr>
          <w:bCs w:val="0"/>
          <w:sz w:val="24"/>
          <w:szCs w:val="24"/>
        </w:rPr>
        <w:t>);</w:t>
      </w:r>
    </w:p>
    <w:bookmarkEnd w:id="310"/>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11"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11"/>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053791">
        <w:fldChar w:fldCharType="begin"/>
      </w:r>
      <w:r w:rsidR="00053791">
        <w:instrText xml:space="preserve"> REF _Ref55336310 \r \h  \* MERGEFORMAT </w:instrText>
      </w:r>
      <w:r w:rsidR="00053791">
        <w:fldChar w:fldCharType="separate"/>
      </w:r>
      <w:r w:rsidR="005C258D" w:rsidRPr="005C258D">
        <w:rPr>
          <w:bCs w:val="0"/>
          <w:sz w:val="24"/>
          <w:szCs w:val="24"/>
          <w:lang w:eastAsia="ru-RU"/>
        </w:rPr>
        <w:t>5.1</w:t>
      </w:r>
      <w:r w:rsidR="00053791">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053791">
        <w:fldChar w:fldCharType="begin"/>
      </w:r>
      <w:r w:rsidR="00053791">
        <w:instrText xml:space="preserve"> REF _Ref440271964 \r \h  \* MERGEFORMAT </w:instrText>
      </w:r>
      <w:r w:rsidR="00053791">
        <w:fldChar w:fldCharType="separate"/>
      </w:r>
      <w:r w:rsidR="005C258D" w:rsidRPr="005C258D">
        <w:rPr>
          <w:sz w:val="24"/>
          <w:szCs w:val="24"/>
        </w:rPr>
        <w:t>5.1.3</w:t>
      </w:r>
      <w:r w:rsidR="00053791">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_Ref440279062 \r \h  \* MERGEFORMAT </w:instrText>
      </w:r>
      <w:r w:rsidR="00053791">
        <w:fldChar w:fldCharType="separate"/>
      </w:r>
      <w:r w:rsidR="005C258D" w:rsidRPr="005C258D">
        <w:rPr>
          <w:sz w:val="24"/>
          <w:szCs w:val="24"/>
        </w:rPr>
        <w:t>б)</w:t>
      </w:r>
      <w:r w:rsidR="00053791">
        <w:fldChar w:fldCharType="end"/>
      </w:r>
      <w:r w:rsidR="00F463E8" w:rsidRPr="002D7FEE">
        <w:rPr>
          <w:sz w:val="24"/>
          <w:szCs w:val="24"/>
        </w:rPr>
        <w:t xml:space="preserve"> п. </w:t>
      </w:r>
      <w:r w:rsidR="00053791">
        <w:fldChar w:fldCharType="begin"/>
      </w:r>
      <w:r w:rsidR="00053791">
        <w:instrText xml:space="preserve"> REF _Ref306005578 \r \h  \* MERGEFORMAT </w:instrText>
      </w:r>
      <w:r w:rsidR="00053791">
        <w:fldChar w:fldCharType="separate"/>
      </w:r>
      <w:r w:rsidR="005C258D" w:rsidRPr="005C258D">
        <w:rPr>
          <w:sz w:val="24"/>
          <w:szCs w:val="24"/>
        </w:rPr>
        <w:t>3.3.8.3</w:t>
      </w:r>
      <w:r w:rsidR="00053791">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sidRPr="00FB51C7">
        <w:rPr>
          <w:bCs w:val="0"/>
          <w:spacing w:val="-2"/>
          <w:sz w:val="24"/>
          <w:szCs w:val="24"/>
        </w:rPr>
        <w:t>под</w:t>
      </w:r>
      <w:r w:rsidRPr="00FB51C7">
        <w:rPr>
          <w:bCs w:val="0"/>
          <w:sz w:val="24"/>
          <w:szCs w:val="24"/>
        </w:rPr>
        <w:t xml:space="preserve">раздел </w:t>
      </w:r>
      <w:r w:rsidR="005E1437" w:rsidRPr="00FB51C7">
        <w:rPr>
          <w:bCs w:val="0"/>
          <w:sz w:val="24"/>
          <w:szCs w:val="24"/>
        </w:rPr>
        <w:fldChar w:fldCharType="begin"/>
      </w:r>
      <w:r w:rsidRPr="00FB51C7">
        <w:rPr>
          <w:bCs w:val="0"/>
          <w:sz w:val="24"/>
          <w:szCs w:val="24"/>
        </w:rPr>
        <w:instrText xml:space="preserve"> REF _Ref440537086 \r \h </w:instrText>
      </w:r>
      <w:r w:rsidR="005E1437" w:rsidRPr="00FB51C7">
        <w:rPr>
          <w:bCs w:val="0"/>
          <w:sz w:val="24"/>
          <w:szCs w:val="24"/>
        </w:rPr>
      </w:r>
      <w:r w:rsidR="00FB51C7">
        <w:rPr>
          <w:bCs w:val="0"/>
          <w:sz w:val="24"/>
          <w:szCs w:val="24"/>
        </w:rPr>
        <w:instrText xml:space="preserve"> \* MERGEFORMAT </w:instrText>
      </w:r>
      <w:r w:rsidR="005E1437" w:rsidRPr="00FB51C7">
        <w:rPr>
          <w:bCs w:val="0"/>
          <w:sz w:val="24"/>
          <w:szCs w:val="24"/>
        </w:rPr>
        <w:fldChar w:fldCharType="separate"/>
      </w:r>
      <w:r w:rsidR="005C258D" w:rsidRPr="00FB51C7">
        <w:rPr>
          <w:bCs w:val="0"/>
          <w:sz w:val="24"/>
          <w:szCs w:val="24"/>
        </w:rPr>
        <w:t>5.3</w:t>
      </w:r>
      <w:r w:rsidR="005E1437" w:rsidRPr="00FB51C7">
        <w:rPr>
          <w:bCs w:val="0"/>
          <w:sz w:val="24"/>
          <w:szCs w:val="24"/>
        </w:rPr>
        <w:fldChar w:fldCharType="end"/>
      </w:r>
      <w:r w:rsidRPr="00FB51C7">
        <w:rPr>
          <w:bCs w:val="0"/>
          <w:spacing w:val="-1"/>
          <w:sz w:val="24"/>
          <w:szCs w:val="24"/>
        </w:rPr>
        <w:t xml:space="preserve">), </w:t>
      </w:r>
      <w:r w:rsidRPr="00FB51C7">
        <w:rPr>
          <w:sz w:val="24"/>
          <w:szCs w:val="24"/>
        </w:rPr>
        <w:t>предварительный договор комплексного страхования строительно-монтажных рисков</w:t>
      </w:r>
      <w:r w:rsidRPr="00FB51C7">
        <w:rPr>
          <w:bCs w:val="0"/>
          <w:sz w:val="24"/>
          <w:szCs w:val="24"/>
        </w:rPr>
        <w:t xml:space="preserve"> (</w:t>
      </w:r>
      <w:proofErr w:type="spellStart"/>
      <w:r w:rsidRPr="00FB51C7">
        <w:rPr>
          <w:bCs w:val="0"/>
          <w:sz w:val="24"/>
          <w:szCs w:val="24"/>
        </w:rPr>
        <w:t>пп</w:t>
      </w:r>
      <w:proofErr w:type="spellEnd"/>
      <w:r w:rsidRPr="00FB51C7">
        <w:rPr>
          <w:bCs w:val="0"/>
          <w:sz w:val="24"/>
          <w:szCs w:val="24"/>
        </w:rPr>
        <w:t xml:space="preserve">. </w:t>
      </w:r>
      <w:r w:rsidR="005E1437" w:rsidRPr="00FB51C7">
        <w:rPr>
          <w:bCs w:val="0"/>
          <w:sz w:val="24"/>
          <w:szCs w:val="24"/>
        </w:rPr>
        <w:fldChar w:fldCharType="begin"/>
      </w:r>
      <w:r w:rsidRPr="00FB51C7">
        <w:rPr>
          <w:bCs w:val="0"/>
          <w:sz w:val="24"/>
          <w:szCs w:val="24"/>
        </w:rPr>
        <w:instrText xml:space="preserve"> REF _Ref440552284 \r \h </w:instrText>
      </w:r>
      <w:r w:rsidR="005E1437" w:rsidRPr="00FB51C7">
        <w:rPr>
          <w:bCs w:val="0"/>
          <w:sz w:val="24"/>
          <w:szCs w:val="24"/>
        </w:rPr>
      </w:r>
      <w:r w:rsidR="00FB51C7">
        <w:rPr>
          <w:bCs w:val="0"/>
          <w:sz w:val="24"/>
          <w:szCs w:val="24"/>
        </w:rPr>
        <w:instrText xml:space="preserve"> \* MERGEFORMAT </w:instrText>
      </w:r>
      <w:r w:rsidR="005E1437" w:rsidRPr="00FB51C7">
        <w:rPr>
          <w:bCs w:val="0"/>
          <w:sz w:val="24"/>
          <w:szCs w:val="24"/>
        </w:rPr>
        <w:fldChar w:fldCharType="separate"/>
      </w:r>
      <w:r w:rsidR="005C258D" w:rsidRPr="00FB51C7">
        <w:rPr>
          <w:bCs w:val="0"/>
          <w:sz w:val="24"/>
          <w:szCs w:val="24"/>
        </w:rPr>
        <w:t>г)</w:t>
      </w:r>
      <w:r w:rsidR="005E1437" w:rsidRPr="00FB51C7">
        <w:rPr>
          <w:bCs w:val="0"/>
          <w:sz w:val="24"/>
          <w:szCs w:val="24"/>
        </w:rPr>
        <w:fldChar w:fldCharType="end"/>
      </w:r>
      <w:r w:rsidRPr="00FB51C7">
        <w:rPr>
          <w:bCs w:val="0"/>
          <w:sz w:val="24"/>
          <w:szCs w:val="24"/>
        </w:rPr>
        <w:t xml:space="preserve"> пункта </w:t>
      </w:r>
      <w:r w:rsidR="005E1437" w:rsidRPr="00FB51C7">
        <w:rPr>
          <w:bCs w:val="0"/>
          <w:sz w:val="24"/>
          <w:szCs w:val="24"/>
        </w:rPr>
        <w:fldChar w:fldCharType="begin"/>
      </w:r>
      <w:r w:rsidRPr="00FB51C7">
        <w:rPr>
          <w:bCs w:val="0"/>
          <w:sz w:val="24"/>
          <w:szCs w:val="24"/>
        </w:rPr>
        <w:instrText xml:space="preserve"> REF _Ref306005578 \r \h </w:instrText>
      </w:r>
      <w:r w:rsidR="005E1437" w:rsidRPr="00FB51C7">
        <w:rPr>
          <w:bCs w:val="0"/>
          <w:sz w:val="24"/>
          <w:szCs w:val="24"/>
        </w:rPr>
      </w:r>
      <w:r w:rsidR="00FB51C7">
        <w:rPr>
          <w:bCs w:val="0"/>
          <w:sz w:val="24"/>
          <w:szCs w:val="24"/>
        </w:rPr>
        <w:instrText xml:space="preserve"> \* MERGEFORMAT </w:instrText>
      </w:r>
      <w:r w:rsidR="005E1437" w:rsidRPr="00FB51C7">
        <w:rPr>
          <w:bCs w:val="0"/>
          <w:sz w:val="24"/>
          <w:szCs w:val="24"/>
        </w:rPr>
        <w:fldChar w:fldCharType="separate"/>
      </w:r>
      <w:r w:rsidR="005C258D" w:rsidRPr="00FB51C7">
        <w:rPr>
          <w:bCs w:val="0"/>
          <w:sz w:val="24"/>
          <w:szCs w:val="24"/>
        </w:rPr>
        <w:t>3.3.8.3</w:t>
      </w:r>
      <w:r w:rsidR="005E1437" w:rsidRPr="00FB51C7">
        <w:rPr>
          <w:bCs w:val="0"/>
          <w:sz w:val="24"/>
          <w:szCs w:val="24"/>
        </w:rPr>
        <w:fldChar w:fldCharType="end"/>
      </w:r>
      <w:r w:rsidRPr="00FB51C7">
        <w:rPr>
          <w:bCs w:val="0"/>
          <w:sz w:val="24"/>
          <w:szCs w:val="24"/>
        </w:rPr>
        <w:t>) оформляется</w:t>
      </w:r>
      <w:r w:rsidRPr="003E170D">
        <w:rPr>
          <w:bCs w:val="0"/>
          <w:sz w:val="24"/>
          <w:szCs w:val="24"/>
        </w:rPr>
        <w:t xml:space="preserve">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5E1437">
        <w:rPr>
          <w:bCs w:val="0"/>
          <w:sz w:val="24"/>
          <w:szCs w:val="24"/>
          <w:lang w:eastAsia="ru-RU"/>
        </w:rPr>
        <w:fldChar w:fldCharType="begin"/>
      </w:r>
      <w:r>
        <w:rPr>
          <w:bCs w:val="0"/>
          <w:sz w:val="24"/>
          <w:szCs w:val="24"/>
          <w:lang w:eastAsia="ru-RU"/>
        </w:rPr>
        <w:instrText xml:space="preserve"> REF _Ref440274913 \r \h </w:instrText>
      </w:r>
      <w:r w:rsidR="005E1437">
        <w:rPr>
          <w:bCs w:val="0"/>
          <w:sz w:val="24"/>
          <w:szCs w:val="24"/>
          <w:lang w:eastAsia="ru-RU"/>
        </w:rPr>
      </w:r>
      <w:r w:rsidR="005E1437">
        <w:rPr>
          <w:bCs w:val="0"/>
          <w:sz w:val="24"/>
          <w:szCs w:val="24"/>
          <w:lang w:eastAsia="ru-RU"/>
        </w:rPr>
        <w:fldChar w:fldCharType="separate"/>
      </w:r>
      <w:r w:rsidR="005C258D">
        <w:rPr>
          <w:bCs w:val="0"/>
          <w:sz w:val="24"/>
          <w:szCs w:val="24"/>
          <w:lang w:eastAsia="ru-RU"/>
        </w:rPr>
        <w:t>5.2</w:t>
      </w:r>
      <w:r w:rsidR="005E1437">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5E1437">
        <w:rPr>
          <w:bCs w:val="0"/>
          <w:sz w:val="24"/>
          <w:szCs w:val="24"/>
          <w:lang w:eastAsia="ru-RU"/>
        </w:rPr>
        <w:fldChar w:fldCharType="begin"/>
      </w:r>
      <w:r>
        <w:rPr>
          <w:bCs w:val="0"/>
          <w:sz w:val="24"/>
          <w:szCs w:val="24"/>
          <w:lang w:eastAsia="ru-RU"/>
        </w:rPr>
        <w:instrText xml:space="preserve"> REF _Ref440274902 \r \h </w:instrText>
      </w:r>
      <w:r w:rsidR="005E1437">
        <w:rPr>
          <w:bCs w:val="0"/>
          <w:sz w:val="24"/>
          <w:szCs w:val="24"/>
          <w:lang w:eastAsia="ru-RU"/>
        </w:rPr>
      </w:r>
      <w:r w:rsidR="005E1437">
        <w:rPr>
          <w:bCs w:val="0"/>
          <w:sz w:val="24"/>
          <w:szCs w:val="24"/>
          <w:lang w:eastAsia="ru-RU"/>
        </w:rPr>
        <w:fldChar w:fldCharType="separate"/>
      </w:r>
      <w:r w:rsidR="005C258D">
        <w:rPr>
          <w:bCs w:val="0"/>
          <w:sz w:val="24"/>
          <w:szCs w:val="24"/>
          <w:lang w:eastAsia="ru-RU"/>
        </w:rPr>
        <w:t>5.4</w:t>
      </w:r>
      <w:r w:rsidR="005E1437">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5E1437">
        <w:rPr>
          <w:bCs w:val="0"/>
          <w:sz w:val="24"/>
          <w:szCs w:val="24"/>
        </w:rPr>
        <w:fldChar w:fldCharType="begin"/>
      </w:r>
      <w:r>
        <w:rPr>
          <w:bCs w:val="0"/>
          <w:sz w:val="24"/>
          <w:szCs w:val="24"/>
        </w:rPr>
        <w:instrText xml:space="preserve"> REF _Ref440361959 \r \h </w:instrText>
      </w:r>
      <w:r w:rsidR="005E1437">
        <w:rPr>
          <w:bCs w:val="0"/>
          <w:sz w:val="24"/>
          <w:szCs w:val="24"/>
        </w:rPr>
      </w:r>
      <w:r w:rsidR="005E1437">
        <w:rPr>
          <w:bCs w:val="0"/>
          <w:sz w:val="24"/>
          <w:szCs w:val="24"/>
        </w:rPr>
        <w:fldChar w:fldCharType="separate"/>
      </w:r>
      <w:r w:rsidR="005C258D">
        <w:rPr>
          <w:bCs w:val="0"/>
          <w:sz w:val="24"/>
          <w:szCs w:val="24"/>
        </w:rPr>
        <w:t>5.5</w:t>
      </w:r>
      <w:r w:rsidR="005E1437">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5E1437">
        <w:rPr>
          <w:bCs w:val="0"/>
          <w:sz w:val="24"/>
          <w:szCs w:val="24"/>
        </w:rPr>
        <w:fldChar w:fldCharType="begin"/>
      </w:r>
      <w:r>
        <w:rPr>
          <w:bCs w:val="0"/>
          <w:sz w:val="24"/>
          <w:szCs w:val="24"/>
        </w:rPr>
        <w:instrText xml:space="preserve"> REF _Ref440361610 \r \h </w:instrText>
      </w:r>
      <w:r w:rsidR="005E1437">
        <w:rPr>
          <w:bCs w:val="0"/>
          <w:sz w:val="24"/>
          <w:szCs w:val="24"/>
        </w:rPr>
      </w:r>
      <w:r w:rsidR="005E1437">
        <w:rPr>
          <w:bCs w:val="0"/>
          <w:sz w:val="24"/>
          <w:szCs w:val="24"/>
        </w:rPr>
        <w:fldChar w:fldCharType="separate"/>
      </w:r>
      <w:r w:rsidR="005C258D">
        <w:rPr>
          <w:bCs w:val="0"/>
          <w:sz w:val="24"/>
          <w:szCs w:val="24"/>
        </w:rPr>
        <w:t>5.6</w:t>
      </w:r>
      <w:r w:rsidR="005E1437">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053791">
        <w:fldChar w:fldCharType="begin"/>
      </w:r>
      <w:r w:rsidR="00053791">
        <w:instrText xml:space="preserve"> REF _Ref444168907 \r \h  \* MERGEFORMAT </w:instrText>
      </w:r>
      <w:r w:rsidR="00053791">
        <w:fldChar w:fldCharType="separate"/>
      </w:r>
      <w:r w:rsidR="005C258D" w:rsidRPr="005C258D">
        <w:rPr>
          <w:bCs w:val="0"/>
          <w:sz w:val="24"/>
          <w:szCs w:val="24"/>
          <w:lang w:eastAsia="ru-RU"/>
        </w:rPr>
        <w:t>5.7.1</w:t>
      </w:r>
      <w:r w:rsidR="00053791">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053791">
        <w:fldChar w:fldCharType="begin"/>
      </w:r>
      <w:r w:rsidR="00053791">
        <w:instrText xml:space="preserve"> REF _Ref444168917 \r \h  \* MERGEFORMAT </w:instrText>
      </w:r>
      <w:r w:rsidR="00053791">
        <w:fldChar w:fldCharType="separate"/>
      </w:r>
      <w:r w:rsidR="005C258D" w:rsidRPr="005C258D">
        <w:rPr>
          <w:sz w:val="24"/>
          <w:szCs w:val="24"/>
        </w:rPr>
        <w:t>25</w:t>
      </w:r>
      <w:r w:rsidR="00053791">
        <w:fldChar w:fldCharType="end"/>
      </w:r>
      <w:r w:rsidRPr="00B66565">
        <w:rPr>
          <w:sz w:val="24"/>
          <w:szCs w:val="24"/>
        </w:rPr>
        <w:t>) – предоставляется только теми Участниками/субподрядчиками/</w:t>
      </w:r>
      <w:r w:rsidRPr="00B66565">
        <w:rPr>
          <w:sz w:val="24"/>
          <w:szCs w:val="24"/>
        </w:rPr>
        <w:br/>
        <w:t xml:space="preserve">членами Коллективного участника, </w:t>
      </w:r>
      <w:r w:rsidRPr="002D7FEE">
        <w:rPr>
          <w:sz w:val="24"/>
          <w:szCs w:val="24"/>
        </w:rPr>
        <w:t>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06DE6" w:rsidRPr="002D7FEE">
        <w:rPr>
          <w:sz w:val="24"/>
          <w:szCs w:val="24"/>
        </w:rPr>
        <w:t xml:space="preserve">статья 4 Федерального закона Российской Федерации </w:t>
      </w:r>
      <w:r w:rsidR="00306DE6" w:rsidRPr="002D7FEE">
        <w:rPr>
          <w:bCs w:val="0"/>
          <w:sz w:val="24"/>
          <w:szCs w:val="24"/>
        </w:rPr>
        <w:t xml:space="preserve">№209-ФЗ от 24.07.2007 с изменениями </w:t>
      </w:r>
      <w:r w:rsidR="00306DE6" w:rsidRPr="002D7FEE">
        <w:rPr>
          <w:sz w:val="24"/>
          <w:szCs w:val="24"/>
        </w:rPr>
        <w:t xml:space="preserve">«О развитии малого и среднего </w:t>
      </w:r>
      <w:r w:rsidR="00306DE6" w:rsidRPr="002D7FEE">
        <w:rPr>
          <w:sz w:val="24"/>
          <w:szCs w:val="24"/>
        </w:rPr>
        <w:lastRenderedPageBreak/>
        <w:t>предпринимательства в</w:t>
      </w:r>
      <w:proofErr w:type="gramEnd"/>
      <w:r w:rsidR="00306DE6" w:rsidRPr="002D7FEE">
        <w:rPr>
          <w:sz w:val="24"/>
          <w:szCs w:val="24"/>
        </w:rPr>
        <w:t xml:space="preserve"> </w:t>
      </w:r>
      <w:proofErr w:type="gramStart"/>
      <w:r w:rsidR="00306DE6" w:rsidRPr="002D7FEE">
        <w:rPr>
          <w:sz w:val="24"/>
          <w:szCs w:val="24"/>
        </w:rPr>
        <w:t>Российской Федерации»</w:t>
      </w:r>
      <w:r w:rsidRPr="002D7FEE">
        <w:rPr>
          <w:sz w:val="24"/>
          <w:szCs w:val="24"/>
        </w:rPr>
        <w:t>)</w:t>
      </w:r>
      <w:r w:rsidR="00D97B82" w:rsidRPr="002D7FEE">
        <w:rPr>
          <w:sz w:val="24"/>
          <w:szCs w:val="24"/>
        </w:rPr>
        <w:t>.</w:t>
      </w:r>
      <w:proofErr w:type="gramEnd"/>
      <w:r w:rsidR="00D97B82" w:rsidRPr="002D7FEE">
        <w:rPr>
          <w:sz w:val="24"/>
          <w:szCs w:val="24"/>
        </w:rPr>
        <w:t xml:space="preserve"> В случае</w:t>
      </w:r>
      <w:proofErr w:type="gramStart"/>
      <w:r w:rsidR="00D97B82" w:rsidRPr="002D7FEE">
        <w:rPr>
          <w:sz w:val="24"/>
          <w:szCs w:val="24"/>
        </w:rPr>
        <w:t>,</w:t>
      </w:r>
      <w:proofErr w:type="gramEnd"/>
      <w:r w:rsidR="00D97B82" w:rsidRPr="002D7FEE">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D529A" w:rsidRPr="002D7FEE">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053791">
        <w:fldChar w:fldCharType="begin"/>
      </w:r>
      <w:r w:rsidR="00053791">
        <w:instrText xml:space="preserve"> REF _Ref306005578 \r \h  \* MERGEFORMAT </w:instrText>
      </w:r>
      <w:r w:rsidR="00053791">
        <w:fldChar w:fldCharType="separate"/>
      </w:r>
      <w:r w:rsidR="005C258D" w:rsidRPr="005C258D">
        <w:rPr>
          <w:bCs w:val="0"/>
          <w:sz w:val="24"/>
          <w:szCs w:val="24"/>
        </w:rPr>
        <w:t>3.3.8.3</w:t>
      </w:r>
      <w:r w:rsidR="00053791">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053791" w:rsidRPr="00FB51C7">
        <w:fldChar w:fldCharType="begin"/>
      </w:r>
      <w:r w:rsidR="00053791" w:rsidRPr="00FB51C7">
        <w:instrText xml:space="preserve"> REF _Ref440279062 \r \h  \* MERGEFORMAT </w:instrText>
      </w:r>
      <w:r w:rsidR="00053791" w:rsidRPr="00FB51C7">
        <w:fldChar w:fldCharType="separate"/>
      </w:r>
      <w:r w:rsidR="005C258D" w:rsidRPr="00FB51C7">
        <w:rPr>
          <w:sz w:val="24"/>
          <w:szCs w:val="24"/>
        </w:rPr>
        <w:t>б)</w:t>
      </w:r>
      <w:r w:rsidR="00053791" w:rsidRPr="00FB51C7">
        <w:fldChar w:fldCharType="end"/>
      </w:r>
      <w:r w:rsidR="00FA5339" w:rsidRPr="00FB51C7">
        <w:rPr>
          <w:sz w:val="24"/>
          <w:szCs w:val="24"/>
        </w:rPr>
        <w:t>,</w:t>
      </w:r>
      <w:r w:rsidR="007638F4" w:rsidRPr="00FB51C7">
        <w:rPr>
          <w:sz w:val="24"/>
          <w:szCs w:val="24"/>
        </w:rPr>
        <w:t xml:space="preserve"> </w:t>
      </w:r>
      <w:r w:rsidR="00053791" w:rsidRPr="00FB51C7">
        <w:fldChar w:fldCharType="begin"/>
      </w:r>
      <w:r w:rsidR="00053791" w:rsidRPr="00FB51C7">
        <w:instrText xml:space="preserve"> REF _Ref440552284 \r \h  \* MERGEFORMAT </w:instrText>
      </w:r>
      <w:r w:rsidR="00053791" w:rsidRPr="00FB51C7">
        <w:fldChar w:fldCharType="separate"/>
      </w:r>
      <w:r w:rsidR="005C258D" w:rsidRPr="00FB51C7">
        <w:rPr>
          <w:bCs w:val="0"/>
          <w:sz w:val="24"/>
          <w:szCs w:val="24"/>
        </w:rPr>
        <w:t>г)</w:t>
      </w:r>
      <w:r w:rsidR="00053791" w:rsidRPr="00FB51C7">
        <w:fldChar w:fldCharType="end"/>
      </w:r>
      <w:r w:rsidR="00AB2CB8" w:rsidRPr="00FB51C7">
        <w:rPr>
          <w:bCs w:val="0"/>
          <w:sz w:val="24"/>
          <w:szCs w:val="24"/>
        </w:rPr>
        <w:t xml:space="preserve">, </w:t>
      </w:r>
      <w:r w:rsidR="00053791" w:rsidRPr="00FB51C7">
        <w:fldChar w:fldCharType="begin"/>
      </w:r>
      <w:r w:rsidR="00053791" w:rsidRPr="00FB51C7">
        <w:instrText xml:space="preserve"> REF _Ref440372326 \r \h  \* MERGEFORMAT </w:instrText>
      </w:r>
      <w:r w:rsidR="00053791" w:rsidRPr="00FB51C7">
        <w:fldChar w:fldCharType="separate"/>
      </w:r>
      <w:r w:rsidR="005C258D" w:rsidRPr="00FB51C7">
        <w:rPr>
          <w:sz w:val="24"/>
          <w:szCs w:val="24"/>
        </w:rPr>
        <w:t>е)</w:t>
      </w:r>
      <w:r w:rsidR="00053791" w:rsidRPr="00FB51C7">
        <w:fldChar w:fldCharType="end"/>
      </w:r>
      <w:r w:rsidR="007638F4" w:rsidRPr="00AB2CB8">
        <w:rPr>
          <w:sz w:val="24"/>
          <w:szCs w:val="24"/>
        </w:rPr>
        <w:t>,</w:t>
      </w:r>
      <w:r w:rsidR="00FA5339" w:rsidRPr="00AB2CB8">
        <w:rPr>
          <w:sz w:val="24"/>
          <w:szCs w:val="24"/>
        </w:rPr>
        <w:t xml:space="preserve"> </w:t>
      </w:r>
      <w:r w:rsidR="005E1437">
        <w:fldChar w:fldCharType="begin"/>
      </w:r>
      <w:r w:rsidR="005E1437">
        <w:instrText xml:space="preserve"> REF _Ref440371812 \r \h  \* MERGEFORMAT </w:instrText>
      </w:r>
      <w:r w:rsidR="005E1437">
        <w:fldChar w:fldCharType="separate"/>
      </w:r>
      <w:r w:rsidR="005C258D" w:rsidRPr="005C258D">
        <w:rPr>
          <w:sz w:val="24"/>
          <w:szCs w:val="24"/>
        </w:rPr>
        <w:t>н)</w:t>
      </w:r>
      <w:r w:rsidR="005E1437">
        <w:fldChar w:fldCharType="end"/>
      </w:r>
      <w:r w:rsidR="00FA5339" w:rsidRPr="00AB2CB8">
        <w:rPr>
          <w:sz w:val="24"/>
          <w:szCs w:val="24"/>
        </w:rPr>
        <w:t xml:space="preserve">, </w:t>
      </w:r>
      <w:r w:rsidR="00053791">
        <w:fldChar w:fldCharType="begin"/>
      </w:r>
      <w:r w:rsidR="00053791">
        <w:instrText xml:space="preserve"> REF _Ref440371822 \r \h  \* MERGEFORMAT </w:instrText>
      </w:r>
      <w:r w:rsidR="00053791">
        <w:fldChar w:fldCharType="separate"/>
      </w:r>
      <w:r w:rsidR="005C258D" w:rsidRPr="005C258D">
        <w:rPr>
          <w:sz w:val="24"/>
          <w:szCs w:val="24"/>
        </w:rPr>
        <w:t>о)</w:t>
      </w:r>
      <w:r w:rsidR="00053791">
        <w:fldChar w:fldCharType="end"/>
      </w:r>
      <w:r w:rsidR="00F21407" w:rsidRPr="00F21407">
        <w:rPr>
          <w:sz w:val="24"/>
          <w:szCs w:val="24"/>
        </w:rPr>
        <w:t xml:space="preserve">, </w:t>
      </w:r>
      <w:r w:rsidR="005E1437">
        <w:fldChar w:fldCharType="begin"/>
      </w:r>
      <w:r w:rsidR="005E1437">
        <w:instrText xml:space="preserve"> REF _Ref442189588 \r \h  \* MERGEFORMAT </w:instrText>
      </w:r>
      <w:r w:rsidR="005E1437">
        <w:fldChar w:fldCharType="separate"/>
      </w:r>
      <w:r w:rsidR="005C258D" w:rsidRPr="005C258D">
        <w:rPr>
          <w:sz w:val="24"/>
          <w:szCs w:val="24"/>
        </w:rPr>
        <w:t>ф)</w:t>
      </w:r>
      <w:r w:rsidR="005E1437">
        <w:fldChar w:fldCharType="end"/>
      </w:r>
      <w:r w:rsidR="00F463E8" w:rsidRPr="00F21407">
        <w:rPr>
          <w:sz w:val="24"/>
          <w:szCs w:val="24"/>
        </w:rPr>
        <w:t xml:space="preserve"> п.</w:t>
      </w:r>
      <w:r w:rsidR="00F463E8" w:rsidRPr="00AB2CB8">
        <w:rPr>
          <w:sz w:val="24"/>
          <w:szCs w:val="24"/>
        </w:rPr>
        <w:t xml:space="preserve"> </w:t>
      </w:r>
      <w:r w:rsidR="00053791">
        <w:fldChar w:fldCharType="begin"/>
      </w:r>
      <w:r w:rsidR="00053791">
        <w:instrText xml:space="preserve"> REF _Ref306005578 \r \h  \* MERGEFORMAT </w:instrText>
      </w:r>
      <w:r w:rsidR="00053791">
        <w:fldChar w:fldCharType="separate"/>
      </w:r>
      <w:r w:rsidR="005C258D" w:rsidRPr="005C258D">
        <w:rPr>
          <w:sz w:val="24"/>
          <w:szCs w:val="24"/>
        </w:rPr>
        <w:t>3.3.8.3</w:t>
      </w:r>
      <w:r w:rsidR="00053791">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053791">
        <w:fldChar w:fldCharType="begin"/>
      </w:r>
      <w:r w:rsidR="00053791">
        <w:instrText xml:space="preserve"> REF _Ref306143446 \r \h  \* MERGEFORMAT </w:instrText>
      </w:r>
      <w:r w:rsidR="00053791">
        <w:fldChar w:fldCharType="separate"/>
      </w:r>
      <w:r w:rsidR="005C258D" w:rsidRPr="005C258D">
        <w:rPr>
          <w:bCs w:val="0"/>
          <w:sz w:val="24"/>
          <w:szCs w:val="24"/>
        </w:rPr>
        <w:t>3.3.9.3</w:t>
      </w:r>
      <w:r w:rsidR="00053791">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053791">
        <w:fldChar w:fldCharType="begin"/>
      </w:r>
      <w:r w:rsidR="00053791">
        <w:instrText xml:space="preserve"> REF _Ref465863260 \r \h  \* MERGEFORMAT </w:instrText>
      </w:r>
      <w:r w:rsidR="00053791">
        <w:fldChar w:fldCharType="separate"/>
      </w:r>
      <w:r w:rsidR="005C258D" w:rsidRPr="005C258D">
        <w:rPr>
          <w:bCs w:val="0"/>
          <w:sz w:val="24"/>
          <w:szCs w:val="24"/>
        </w:rPr>
        <w:t>3.3.10.7</w:t>
      </w:r>
      <w:r w:rsidR="00053791">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53791">
        <w:fldChar w:fldCharType="begin"/>
      </w:r>
      <w:r w:rsidR="00053791">
        <w:instrText xml:space="preserve"> REF _Ref442263553 \r \h  \* MERGEFORMAT </w:instrText>
      </w:r>
      <w:r w:rsidR="00053791">
        <w:fldChar w:fldCharType="separate"/>
      </w:r>
      <w:r w:rsidR="005C258D" w:rsidRPr="005C258D">
        <w:rPr>
          <w:sz w:val="24"/>
          <w:szCs w:val="24"/>
        </w:rPr>
        <w:t>3.3.14.4</w:t>
      </w:r>
      <w:r w:rsidR="00053791">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12"/>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5E1437">
        <w:rPr>
          <w:bCs w:val="0"/>
          <w:sz w:val="24"/>
          <w:szCs w:val="24"/>
        </w:rPr>
        <w:fldChar w:fldCharType="begin"/>
      </w:r>
      <w:r w:rsidR="00D24034">
        <w:rPr>
          <w:bCs w:val="0"/>
          <w:sz w:val="24"/>
          <w:szCs w:val="24"/>
        </w:rPr>
        <w:instrText xml:space="preserve"> REF _Ref440270602 \r \h </w:instrText>
      </w:r>
      <w:r w:rsidR="005E1437">
        <w:rPr>
          <w:bCs w:val="0"/>
          <w:sz w:val="24"/>
          <w:szCs w:val="24"/>
        </w:rPr>
      </w:r>
      <w:r w:rsidR="005E1437">
        <w:rPr>
          <w:bCs w:val="0"/>
          <w:sz w:val="24"/>
          <w:szCs w:val="24"/>
        </w:rPr>
        <w:fldChar w:fldCharType="separate"/>
      </w:r>
      <w:r w:rsidR="005C258D">
        <w:rPr>
          <w:bCs w:val="0"/>
          <w:sz w:val="24"/>
          <w:szCs w:val="24"/>
        </w:rPr>
        <w:t>5</w:t>
      </w:r>
      <w:r w:rsidR="005E143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053791">
        <w:fldChar w:fldCharType="begin"/>
      </w:r>
      <w:r w:rsidR="00053791">
        <w:instrText xml:space="preserve"> REF _Ref191386419 \n \h  \* MERGEFORMAT </w:instrText>
      </w:r>
      <w:r w:rsidR="00053791">
        <w:fldChar w:fldCharType="separate"/>
      </w:r>
      <w:r w:rsidR="005C258D" w:rsidRPr="005C258D">
        <w:rPr>
          <w:bCs w:val="0"/>
          <w:sz w:val="24"/>
          <w:szCs w:val="24"/>
        </w:rPr>
        <w:t>3.3.2</w:t>
      </w:r>
      <w:r w:rsidR="00053791">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5C258D" w:rsidRPr="005C258D">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_Ref467752165 \r \h  \* MERGEFORMAT </w:instrText>
      </w:r>
      <w:r w:rsidR="00053791">
        <w:fldChar w:fldCharType="separate"/>
      </w:r>
      <w:r w:rsidR="005C258D" w:rsidRPr="005C258D">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55279015"/>
      <w:bookmarkStart w:id="314"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13"/>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5"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скреплен печатью </w:t>
      </w:r>
      <w:r w:rsidRPr="002D7FEE">
        <w:rPr>
          <w:bCs w:val="0"/>
          <w:sz w:val="24"/>
          <w:szCs w:val="24"/>
        </w:rPr>
        <w:lastRenderedPageBreak/>
        <w:t>Участника.</w:t>
      </w:r>
      <w:bookmarkEnd w:id="314"/>
      <w:bookmarkEnd w:id="31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053791">
        <w:fldChar w:fldCharType="begin"/>
      </w:r>
      <w:r w:rsidR="00053791">
        <w:instrText xml:space="preserve"> REF _Ref440361959 \r \h  \* MERGEFORMAT </w:instrText>
      </w:r>
      <w:r w:rsidR="00053791">
        <w:fldChar w:fldCharType="separate"/>
      </w:r>
      <w:r w:rsidR="005C258D" w:rsidRPr="005C258D">
        <w:rPr>
          <w:bCs w:val="0"/>
          <w:sz w:val="24"/>
          <w:szCs w:val="24"/>
        </w:rPr>
        <w:t>5.5</w:t>
      </w:r>
      <w:r w:rsidR="00053791">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053791">
        <w:fldChar w:fldCharType="begin"/>
      </w:r>
      <w:r w:rsidR="00053791">
        <w:instrText xml:space="preserve"> REF _Ref440271036 \r \h  \* MERGEFORMAT </w:instrText>
      </w:r>
      <w:r w:rsidR="00053791">
        <w:fldChar w:fldCharType="separate"/>
      </w:r>
      <w:r w:rsidR="005C258D" w:rsidRPr="005C258D">
        <w:rPr>
          <w:bCs w:val="0"/>
          <w:sz w:val="24"/>
          <w:szCs w:val="24"/>
        </w:rPr>
        <w:t>5.4</w:t>
      </w:r>
      <w:r w:rsidR="00053791">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053791">
        <w:fldChar w:fldCharType="begin"/>
      </w:r>
      <w:r w:rsidR="00053791">
        <w:instrText xml:space="preserve"> REF _Ref55336310 \r \h  \* MERGEFORMAT </w:instrText>
      </w:r>
      <w:r w:rsidR="00053791">
        <w:fldChar w:fldCharType="separate"/>
      </w:r>
      <w:r w:rsidR="005C258D" w:rsidRPr="005C258D">
        <w:rPr>
          <w:bCs w:val="0"/>
          <w:sz w:val="24"/>
          <w:szCs w:val="24"/>
        </w:rPr>
        <w:t>5.1</w:t>
      </w:r>
      <w:r w:rsidR="00053791">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053791">
        <w:fldChar w:fldCharType="begin"/>
      </w:r>
      <w:r w:rsidR="00053791">
        <w:instrText xml:space="preserve"> REF _Ref55336310 \r \h  \* MERGEFORMAT </w:instrText>
      </w:r>
      <w:r w:rsidR="00053791">
        <w:fldChar w:fldCharType="separate"/>
      </w:r>
      <w:r w:rsidR="005C258D" w:rsidRPr="005C258D">
        <w:rPr>
          <w:bCs w:val="0"/>
          <w:sz w:val="24"/>
          <w:szCs w:val="24"/>
        </w:rPr>
        <w:t>5.1</w:t>
      </w:r>
      <w:r w:rsidR="00053791">
        <w:fldChar w:fldCharType="end"/>
      </w:r>
      <w:r w:rsidR="00B71B9D" w:rsidRPr="00C22199">
        <w:rPr>
          <w:bCs w:val="0"/>
          <w:sz w:val="24"/>
          <w:szCs w:val="24"/>
          <w:lang w:eastAsia="ru-RU"/>
        </w:rPr>
        <w:t>)</w:t>
      </w:r>
      <w:r w:rsidRPr="00C22199">
        <w:rPr>
          <w:sz w:val="24"/>
          <w:szCs w:val="24"/>
        </w:rPr>
        <w:t>.</w:t>
      </w:r>
    </w:p>
    <w:p w:rsidR="000C1CC4" w:rsidRPr="00FB51C7" w:rsidRDefault="000C1CC4" w:rsidP="000C1CC4">
      <w:pPr>
        <w:widowControl w:val="0"/>
        <w:numPr>
          <w:ilvl w:val="3"/>
          <w:numId w:val="34"/>
        </w:numPr>
        <w:tabs>
          <w:tab w:val="left" w:pos="1700"/>
        </w:tabs>
        <w:overflowPunct w:val="0"/>
        <w:autoSpaceDE w:val="0"/>
        <w:spacing w:after="100" w:line="264" w:lineRule="auto"/>
        <w:ind w:left="0" w:firstLine="709"/>
        <w:rPr>
          <w:sz w:val="24"/>
          <w:szCs w:val="24"/>
        </w:rPr>
      </w:pPr>
      <w:bookmarkStart w:id="316" w:name="_Ref440550568"/>
      <w:r w:rsidRPr="00FB51C7">
        <w:rPr>
          <w:sz w:val="24"/>
          <w:szCs w:val="24"/>
        </w:rPr>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w:t>
      </w:r>
      <w:r w:rsidR="00007542" w:rsidRPr="00FB51C7">
        <w:rPr>
          <w:sz w:val="24"/>
          <w:szCs w:val="24"/>
        </w:rPr>
        <w:t xml:space="preserve">договор страхования строительно-монтажных работ, являющихся предметом настоящего Запроса предложений, </w:t>
      </w:r>
      <w:r w:rsidRPr="00FB51C7">
        <w:rPr>
          <w:sz w:val="24"/>
          <w:szCs w:val="24"/>
        </w:rPr>
        <w:t>с Участником</w:t>
      </w:r>
      <w:r w:rsidRPr="00FB51C7">
        <w:rPr>
          <w:bCs w:val="0"/>
          <w:sz w:val="24"/>
          <w:szCs w:val="24"/>
        </w:rPr>
        <w:t xml:space="preserve">, в случае признания Заявки Участника лучшей, </w:t>
      </w:r>
      <w:r w:rsidRPr="00FB51C7">
        <w:rPr>
          <w:sz w:val="24"/>
          <w:szCs w:val="24"/>
        </w:rPr>
        <w:t>должен быть заключен со страховой компанией, отвечающей следующим требованиям:</w:t>
      </w:r>
      <w:bookmarkEnd w:id="316"/>
    </w:p>
    <w:p w:rsidR="000C1CC4" w:rsidRPr="00FB51C7" w:rsidRDefault="000C1CC4" w:rsidP="001405FA">
      <w:pPr>
        <w:pStyle w:val="a0"/>
        <w:numPr>
          <w:ilvl w:val="0"/>
          <w:numId w:val="78"/>
        </w:numPr>
        <w:tabs>
          <w:tab w:val="left" w:pos="1134"/>
        </w:tabs>
        <w:suppressAutoHyphens w:val="0"/>
        <w:spacing w:line="240" w:lineRule="auto"/>
        <w:rPr>
          <w:sz w:val="24"/>
          <w:szCs w:val="24"/>
        </w:rPr>
      </w:pPr>
      <w:proofErr w:type="gramStart"/>
      <w:r w:rsidRPr="00FB51C7">
        <w:rPr>
          <w:sz w:val="24"/>
          <w:szCs w:val="24"/>
        </w:rPr>
        <w:t>зарегистрирована</w:t>
      </w:r>
      <w:proofErr w:type="gramEnd"/>
      <w:r w:rsidRPr="00FB51C7">
        <w:rPr>
          <w:sz w:val="24"/>
          <w:szCs w:val="24"/>
        </w:rPr>
        <w:t xml:space="preserve"> на территории Российской Федерации; </w:t>
      </w:r>
    </w:p>
    <w:p w:rsidR="000C1CC4" w:rsidRPr="00FB51C7" w:rsidRDefault="000C1CC4" w:rsidP="001405FA">
      <w:pPr>
        <w:pStyle w:val="a0"/>
        <w:numPr>
          <w:ilvl w:val="0"/>
          <w:numId w:val="78"/>
        </w:numPr>
        <w:tabs>
          <w:tab w:val="left" w:pos="1134"/>
        </w:tabs>
        <w:suppressAutoHyphens w:val="0"/>
        <w:spacing w:line="240" w:lineRule="auto"/>
        <w:rPr>
          <w:sz w:val="24"/>
          <w:szCs w:val="24"/>
        </w:rPr>
      </w:pPr>
      <w:r w:rsidRPr="00FB51C7">
        <w:rPr>
          <w:sz w:val="24"/>
          <w:szCs w:val="24"/>
        </w:rPr>
        <w:t>размер оплаченного уставного капитала составляет не менее 500 млн. рублей;</w:t>
      </w:r>
    </w:p>
    <w:p w:rsidR="000C1CC4" w:rsidRPr="00FB51C7" w:rsidRDefault="000C1CC4" w:rsidP="001405FA">
      <w:pPr>
        <w:pStyle w:val="a0"/>
        <w:numPr>
          <w:ilvl w:val="0"/>
          <w:numId w:val="78"/>
        </w:numPr>
        <w:tabs>
          <w:tab w:val="left" w:pos="1134"/>
        </w:tabs>
        <w:suppressAutoHyphens w:val="0"/>
        <w:spacing w:line="240" w:lineRule="auto"/>
        <w:rPr>
          <w:sz w:val="24"/>
          <w:szCs w:val="24"/>
        </w:rPr>
      </w:pPr>
      <w:r w:rsidRPr="00FB51C7">
        <w:rPr>
          <w:sz w:val="24"/>
          <w:szCs w:val="24"/>
        </w:rPr>
        <w:t>опыт работы на страховом рынке - не менее 5 лет;</w:t>
      </w:r>
    </w:p>
    <w:p w:rsidR="000C1CC4" w:rsidRPr="00FB51C7" w:rsidRDefault="000C1CC4" w:rsidP="001405FA">
      <w:pPr>
        <w:pStyle w:val="a0"/>
        <w:numPr>
          <w:ilvl w:val="0"/>
          <w:numId w:val="78"/>
        </w:numPr>
        <w:tabs>
          <w:tab w:val="left" w:pos="1134"/>
        </w:tabs>
        <w:suppressAutoHyphens w:val="0"/>
        <w:spacing w:line="240" w:lineRule="auto"/>
        <w:rPr>
          <w:sz w:val="24"/>
          <w:szCs w:val="24"/>
        </w:rPr>
      </w:pPr>
      <w:r w:rsidRPr="00FB51C7">
        <w:rPr>
          <w:sz w:val="24"/>
          <w:szCs w:val="24"/>
        </w:rPr>
        <w:t>размер собственного капитала - не менее 1000 млн. рублей;</w:t>
      </w:r>
    </w:p>
    <w:p w:rsidR="000C1CC4" w:rsidRPr="00FB51C7" w:rsidRDefault="000C1CC4" w:rsidP="001405FA">
      <w:pPr>
        <w:pStyle w:val="a0"/>
        <w:numPr>
          <w:ilvl w:val="0"/>
          <w:numId w:val="78"/>
        </w:numPr>
        <w:tabs>
          <w:tab w:val="left" w:pos="1134"/>
        </w:tabs>
        <w:suppressAutoHyphens w:val="0"/>
        <w:spacing w:line="240" w:lineRule="auto"/>
        <w:rPr>
          <w:sz w:val="24"/>
          <w:szCs w:val="24"/>
        </w:rPr>
      </w:pPr>
      <w:r w:rsidRPr="00FB51C7">
        <w:rPr>
          <w:sz w:val="24"/>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0C1CC4" w:rsidRPr="00FB51C7" w:rsidRDefault="000C1CC4" w:rsidP="001405FA">
      <w:pPr>
        <w:pStyle w:val="a0"/>
        <w:numPr>
          <w:ilvl w:val="0"/>
          <w:numId w:val="78"/>
        </w:numPr>
        <w:tabs>
          <w:tab w:val="left" w:pos="1134"/>
        </w:tabs>
        <w:suppressAutoHyphens w:val="0"/>
        <w:spacing w:line="240" w:lineRule="auto"/>
        <w:rPr>
          <w:sz w:val="24"/>
          <w:szCs w:val="24"/>
        </w:rPr>
      </w:pPr>
      <w:r w:rsidRPr="00FB51C7">
        <w:rPr>
          <w:sz w:val="24"/>
          <w:szCs w:val="24"/>
        </w:rPr>
        <w:t>ведение отчетности по международным стандартам финансовой отчетности (МСФО);</w:t>
      </w:r>
    </w:p>
    <w:p w:rsidR="000C1CC4" w:rsidRPr="00FB51C7" w:rsidRDefault="000C1CC4" w:rsidP="001405FA">
      <w:pPr>
        <w:pStyle w:val="a0"/>
        <w:numPr>
          <w:ilvl w:val="0"/>
          <w:numId w:val="78"/>
        </w:numPr>
        <w:tabs>
          <w:tab w:val="left" w:pos="1134"/>
        </w:tabs>
        <w:suppressAutoHyphens w:val="0"/>
        <w:spacing w:line="240" w:lineRule="auto"/>
        <w:rPr>
          <w:sz w:val="24"/>
          <w:szCs w:val="24"/>
        </w:rPr>
      </w:pPr>
      <w:r w:rsidRPr="00FB51C7">
        <w:rPr>
          <w:sz w:val="24"/>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B51C7">
        <w:rPr>
          <w:sz w:val="24"/>
          <w:szCs w:val="24"/>
        </w:rPr>
        <w:t>Fitch</w:t>
      </w:r>
      <w:proofErr w:type="spellEnd"/>
      <w:r w:rsidRPr="00FB51C7">
        <w:rPr>
          <w:sz w:val="24"/>
          <w:szCs w:val="24"/>
        </w:rPr>
        <w:t xml:space="preserve"> </w:t>
      </w:r>
      <w:proofErr w:type="spellStart"/>
      <w:r w:rsidRPr="00FB51C7">
        <w:rPr>
          <w:sz w:val="24"/>
          <w:szCs w:val="24"/>
        </w:rPr>
        <w:t>Ratings</w:t>
      </w:r>
      <w:proofErr w:type="spellEnd"/>
      <w:r w:rsidRPr="00FB51C7">
        <w:rPr>
          <w:sz w:val="24"/>
          <w:szCs w:val="24"/>
        </w:rPr>
        <w:t>» - не ниже «BBB-», агентством «</w:t>
      </w:r>
      <w:proofErr w:type="spellStart"/>
      <w:r w:rsidRPr="00FB51C7">
        <w:rPr>
          <w:sz w:val="24"/>
          <w:szCs w:val="24"/>
        </w:rPr>
        <w:t>Moody’s</w:t>
      </w:r>
      <w:proofErr w:type="spellEnd"/>
      <w:r w:rsidRPr="00FB51C7">
        <w:rPr>
          <w:sz w:val="24"/>
          <w:szCs w:val="24"/>
        </w:rPr>
        <w:t xml:space="preserve"> </w:t>
      </w:r>
      <w:proofErr w:type="spellStart"/>
      <w:r w:rsidRPr="00FB51C7">
        <w:rPr>
          <w:sz w:val="24"/>
          <w:szCs w:val="24"/>
        </w:rPr>
        <w:t>Investors</w:t>
      </w:r>
      <w:proofErr w:type="spellEnd"/>
      <w:r w:rsidRPr="00FB51C7">
        <w:rPr>
          <w:sz w:val="24"/>
          <w:szCs w:val="24"/>
        </w:rPr>
        <w:t xml:space="preserve"> </w:t>
      </w:r>
      <w:proofErr w:type="spellStart"/>
      <w:r w:rsidRPr="00FB51C7">
        <w:rPr>
          <w:sz w:val="24"/>
          <w:szCs w:val="24"/>
        </w:rPr>
        <w:t>Service</w:t>
      </w:r>
      <w:proofErr w:type="spellEnd"/>
      <w:r w:rsidRPr="00FB51C7">
        <w:rPr>
          <w:sz w:val="24"/>
          <w:szCs w:val="24"/>
        </w:rPr>
        <w:t>» - не ниже «</w:t>
      </w:r>
      <w:proofErr w:type="spellStart"/>
      <w:r w:rsidRPr="00FB51C7">
        <w:rPr>
          <w:sz w:val="24"/>
          <w:szCs w:val="24"/>
        </w:rPr>
        <w:t>Baa</w:t>
      </w:r>
      <w:proofErr w:type="spellEnd"/>
      <w:r w:rsidRPr="00FB51C7">
        <w:rPr>
          <w:sz w:val="24"/>
          <w:szCs w:val="24"/>
        </w:rPr>
        <w:t>»; агентством «</w:t>
      </w:r>
      <w:proofErr w:type="spellStart"/>
      <w:r w:rsidRPr="00FB51C7">
        <w:rPr>
          <w:sz w:val="24"/>
          <w:szCs w:val="24"/>
        </w:rPr>
        <w:t>Standart&amp;Poor’s</w:t>
      </w:r>
      <w:proofErr w:type="spellEnd"/>
      <w:r w:rsidRPr="00FB51C7">
        <w:rPr>
          <w:sz w:val="24"/>
          <w:szCs w:val="24"/>
        </w:rPr>
        <w:t>» - не ниже «BBB-»;</w:t>
      </w:r>
    </w:p>
    <w:p w:rsidR="000C1CC4" w:rsidRPr="00FB51C7" w:rsidRDefault="000C1CC4" w:rsidP="001405FA">
      <w:pPr>
        <w:pStyle w:val="a0"/>
        <w:numPr>
          <w:ilvl w:val="0"/>
          <w:numId w:val="78"/>
        </w:numPr>
        <w:tabs>
          <w:tab w:val="left" w:pos="1134"/>
        </w:tabs>
        <w:suppressAutoHyphens w:val="0"/>
        <w:spacing w:line="240" w:lineRule="auto"/>
        <w:rPr>
          <w:sz w:val="24"/>
          <w:szCs w:val="24"/>
        </w:rPr>
      </w:pPr>
      <w:r w:rsidRPr="00FB51C7">
        <w:rPr>
          <w:sz w:val="24"/>
          <w:szCs w:val="24"/>
        </w:rPr>
        <w:t>наличие опыта участия в страховании и/или перестраховании рисков предприятий российской электроэнергетики;</w:t>
      </w:r>
    </w:p>
    <w:p w:rsidR="000C1CC4" w:rsidRPr="00FB51C7" w:rsidRDefault="000C1CC4" w:rsidP="001405FA">
      <w:pPr>
        <w:pStyle w:val="a0"/>
        <w:numPr>
          <w:ilvl w:val="0"/>
          <w:numId w:val="78"/>
        </w:numPr>
        <w:tabs>
          <w:tab w:val="left" w:pos="1134"/>
        </w:tabs>
        <w:suppressAutoHyphens w:val="0"/>
        <w:spacing w:line="240" w:lineRule="auto"/>
        <w:rPr>
          <w:sz w:val="24"/>
          <w:szCs w:val="24"/>
        </w:rPr>
      </w:pPr>
      <w:r w:rsidRPr="00FB51C7">
        <w:rPr>
          <w:sz w:val="24"/>
          <w:szCs w:val="24"/>
        </w:rPr>
        <w:t>наличие лицензии на право проведения страхования строительно-монтажных рисков;</w:t>
      </w:r>
    </w:p>
    <w:p w:rsidR="000C1CC4" w:rsidRPr="00FB51C7" w:rsidRDefault="000C1CC4" w:rsidP="001405FA">
      <w:pPr>
        <w:pStyle w:val="a0"/>
        <w:numPr>
          <w:ilvl w:val="0"/>
          <w:numId w:val="78"/>
        </w:numPr>
        <w:tabs>
          <w:tab w:val="left" w:pos="1134"/>
        </w:tabs>
        <w:suppressAutoHyphens w:val="0"/>
        <w:spacing w:line="240" w:lineRule="auto"/>
        <w:rPr>
          <w:sz w:val="24"/>
          <w:szCs w:val="24"/>
        </w:rPr>
      </w:pPr>
      <w:r w:rsidRPr="00FB51C7">
        <w:rPr>
          <w:sz w:val="24"/>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0C1CC4" w:rsidRPr="00FB51C7" w:rsidRDefault="000C1CC4" w:rsidP="000C1CC4">
      <w:pPr>
        <w:widowControl w:val="0"/>
        <w:numPr>
          <w:ilvl w:val="3"/>
          <w:numId w:val="34"/>
        </w:numPr>
        <w:tabs>
          <w:tab w:val="left" w:pos="1700"/>
        </w:tabs>
        <w:overflowPunct w:val="0"/>
        <w:autoSpaceDE w:val="0"/>
        <w:spacing w:after="100" w:line="264" w:lineRule="auto"/>
        <w:ind w:left="0" w:firstLine="709"/>
        <w:rPr>
          <w:sz w:val="24"/>
          <w:szCs w:val="24"/>
        </w:rPr>
      </w:pPr>
      <w:bookmarkStart w:id="317" w:name="_Ref440550647"/>
      <w:r w:rsidRPr="00FB51C7">
        <w:rPr>
          <w:sz w:val="24"/>
          <w:szCs w:val="24"/>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w:t>
      </w:r>
      <w:r w:rsidRPr="00FB51C7">
        <w:rPr>
          <w:bCs w:val="0"/>
          <w:sz w:val="24"/>
          <w:szCs w:val="24"/>
        </w:rPr>
        <w:t xml:space="preserve">, в случае признания Заявки Участника лучшей, </w:t>
      </w:r>
      <w:r w:rsidRPr="00FB51C7">
        <w:rPr>
          <w:sz w:val="24"/>
          <w:szCs w:val="24"/>
        </w:rPr>
        <w:t>должен быть заключен в строгом соответствии со следующими условиями:</w:t>
      </w:r>
      <w:bookmarkEnd w:id="317"/>
    </w:p>
    <w:p w:rsidR="000C1CC4" w:rsidRPr="00FB51C7" w:rsidRDefault="000C1CC4" w:rsidP="001405FA">
      <w:pPr>
        <w:pStyle w:val="a0"/>
        <w:numPr>
          <w:ilvl w:val="0"/>
          <w:numId w:val="81"/>
        </w:numPr>
        <w:suppressAutoHyphens w:val="0"/>
        <w:spacing w:before="14" w:after="14" w:line="240" w:lineRule="auto"/>
        <w:ind w:left="1276" w:hanging="567"/>
        <w:rPr>
          <w:sz w:val="24"/>
          <w:szCs w:val="24"/>
        </w:rPr>
      </w:pPr>
      <w:r w:rsidRPr="00FB51C7">
        <w:rPr>
          <w:sz w:val="24"/>
          <w:szCs w:val="24"/>
        </w:rPr>
        <w:t xml:space="preserve"> Требования к условиям страхования:</w:t>
      </w:r>
    </w:p>
    <w:p w:rsidR="000C1CC4" w:rsidRPr="00FB51C7"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FB51C7">
        <w:rPr>
          <w:sz w:val="24"/>
          <w:szCs w:val="24"/>
        </w:rPr>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B51C7">
        <w:rPr>
          <w:sz w:val="24"/>
          <w:szCs w:val="24"/>
        </w:rPr>
        <w:t>но</w:t>
      </w:r>
      <w:proofErr w:type="gramEnd"/>
      <w:r w:rsidRPr="00FB51C7">
        <w:rPr>
          <w:sz w:val="24"/>
          <w:szCs w:val="24"/>
        </w:rPr>
        <w:t xml:space="preserve"> не ограничиваясь следующим:</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пожар, взрыв, удар молнии, падение летательных аппаратов;</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proofErr w:type="gramStart"/>
      <w:r w:rsidRPr="00FB51C7">
        <w:rPr>
          <w:sz w:val="24"/>
          <w:szCs w:val="24"/>
        </w:rPr>
        <w:t>стихийные бедствия - буря, град, землетрясение, сель, сход снежных лавин, наводнение, обвал;</w:t>
      </w:r>
      <w:proofErr w:type="gramEnd"/>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lastRenderedPageBreak/>
        <w:t>просадка грунта, подтопление грунтовыми водами;</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 xml:space="preserve">преднамеренные действия третьих лиц, направленные на повреждение застрахованного имущества, кражи </w:t>
      </w:r>
      <w:proofErr w:type="gramStart"/>
      <w:r w:rsidRPr="00FB51C7">
        <w:rPr>
          <w:sz w:val="24"/>
          <w:szCs w:val="24"/>
        </w:rPr>
        <w:t>со</w:t>
      </w:r>
      <w:proofErr w:type="gramEnd"/>
      <w:r w:rsidRPr="00FB51C7">
        <w:rPr>
          <w:sz w:val="24"/>
          <w:szCs w:val="24"/>
        </w:rPr>
        <w:t xml:space="preserve"> взломом, грабежа и разбоя;</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авария инженерных сетей - водопровода, канализации, теплоснабжения;</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 xml:space="preserve">ошибка при монтаже; </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обрушение или повреждение объекта, в том числе обваливающимися или падающими частями.</w:t>
      </w:r>
    </w:p>
    <w:p w:rsidR="000C1CC4" w:rsidRPr="00FB51C7"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FB51C7">
        <w:rPr>
          <w:sz w:val="24"/>
          <w:szCs w:val="24"/>
        </w:rPr>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 xml:space="preserve">с причинением материального ущерба </w:t>
      </w:r>
      <w:r w:rsidR="00676267" w:rsidRPr="00FB51C7">
        <w:rPr>
          <w:sz w:val="24"/>
          <w:szCs w:val="24"/>
        </w:rPr>
        <w:t>Участнику</w:t>
      </w:r>
      <w:r w:rsidRPr="00FB51C7">
        <w:rPr>
          <w:sz w:val="24"/>
          <w:szCs w:val="24"/>
        </w:rPr>
        <w:t xml:space="preserve"> по застрахованному объекту, включая постоянные и временные строения и сооружения на строительной площадке;</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 xml:space="preserve">с причинением материального ущерба </w:t>
      </w:r>
      <w:r w:rsidR="00676267" w:rsidRPr="00FB51C7">
        <w:rPr>
          <w:sz w:val="24"/>
          <w:szCs w:val="24"/>
        </w:rPr>
        <w:t>Участник</w:t>
      </w:r>
      <w:r w:rsidRPr="00FB51C7">
        <w:rPr>
          <w:sz w:val="24"/>
          <w:szCs w:val="24"/>
        </w:rPr>
        <w:t xml:space="preserve">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w:t>
      </w:r>
      <w:r w:rsidR="00676267" w:rsidRPr="00FB51C7">
        <w:rPr>
          <w:sz w:val="24"/>
          <w:szCs w:val="24"/>
        </w:rPr>
        <w:t>Участник</w:t>
      </w:r>
      <w:r w:rsidRPr="00FB51C7">
        <w:rPr>
          <w:sz w:val="24"/>
          <w:szCs w:val="24"/>
        </w:rPr>
        <w:t>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 xml:space="preserve">с </w:t>
      </w:r>
      <w:proofErr w:type="spellStart"/>
      <w:r w:rsidRPr="00FB51C7">
        <w:rPr>
          <w:sz w:val="24"/>
          <w:szCs w:val="24"/>
        </w:rPr>
        <w:t>послепусковыми</w:t>
      </w:r>
      <w:proofErr w:type="spellEnd"/>
      <w:r w:rsidRPr="00FB51C7">
        <w:rPr>
          <w:sz w:val="24"/>
          <w:szCs w:val="24"/>
        </w:rPr>
        <w:t xml:space="preserve"> гарантийными обязательствами </w:t>
      </w:r>
      <w:r w:rsidR="00676267" w:rsidRPr="00FB51C7">
        <w:rPr>
          <w:sz w:val="24"/>
          <w:szCs w:val="24"/>
        </w:rPr>
        <w:t>Участник</w:t>
      </w:r>
      <w:r w:rsidRPr="00FB51C7">
        <w:rPr>
          <w:sz w:val="24"/>
          <w:szCs w:val="24"/>
        </w:rPr>
        <w:t xml:space="preserve">а, включая затраты на устранение ошибок при строительстве и монтаже, исправление некачественных работ. </w:t>
      </w:r>
    </w:p>
    <w:p w:rsidR="000C1CC4" w:rsidRPr="00FB51C7"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FB51C7">
        <w:rPr>
          <w:sz w:val="24"/>
          <w:szCs w:val="24"/>
        </w:rPr>
        <w:t xml:space="preserve">В дополнение к базовому страховому покрытию могут быть застрахованы убытки и расходы, которые </w:t>
      </w:r>
      <w:r w:rsidR="00676267" w:rsidRPr="00FB51C7">
        <w:rPr>
          <w:sz w:val="24"/>
          <w:szCs w:val="24"/>
        </w:rPr>
        <w:t>Участник</w:t>
      </w:r>
      <w:r w:rsidRPr="00FB51C7">
        <w:rPr>
          <w:sz w:val="24"/>
          <w:szCs w:val="24"/>
        </w:rPr>
        <w:t xml:space="preserve"> может понести в связи: </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 xml:space="preserve">с причинением материального ущерба </w:t>
      </w:r>
      <w:r w:rsidR="00676267" w:rsidRPr="00FB51C7">
        <w:rPr>
          <w:sz w:val="24"/>
          <w:szCs w:val="24"/>
        </w:rPr>
        <w:t>Участник</w:t>
      </w:r>
      <w:r w:rsidRPr="00FB51C7">
        <w:rPr>
          <w:sz w:val="24"/>
          <w:szCs w:val="24"/>
        </w:rPr>
        <w:t>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 xml:space="preserve">с причинением материального ущерба </w:t>
      </w:r>
      <w:r w:rsidR="00676267" w:rsidRPr="00FB51C7">
        <w:rPr>
          <w:sz w:val="24"/>
          <w:szCs w:val="24"/>
        </w:rPr>
        <w:t>Участник</w:t>
      </w:r>
      <w:r w:rsidRPr="00FB51C7">
        <w:rPr>
          <w:sz w:val="24"/>
          <w:szCs w:val="24"/>
        </w:rPr>
        <w:t xml:space="preserve">у по застрахованным строительным машинам и оборудованию </w:t>
      </w:r>
      <w:r w:rsidR="00676267" w:rsidRPr="00FB51C7">
        <w:rPr>
          <w:sz w:val="24"/>
          <w:szCs w:val="24"/>
        </w:rPr>
        <w:t>Участник</w:t>
      </w:r>
      <w:r w:rsidRPr="00FB51C7">
        <w:rPr>
          <w:sz w:val="24"/>
          <w:szCs w:val="24"/>
        </w:rPr>
        <w:t>а на строительной площадке (за исключением передвижных строительных машин при нахождении на дорогах общего пользования);</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0C1CC4" w:rsidRPr="00FB51C7"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FB51C7">
        <w:rPr>
          <w:sz w:val="24"/>
          <w:szCs w:val="24"/>
        </w:rPr>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 xml:space="preserve">затрат на разборку поврежденного объекта, непригодного для дальнейшего строительства, и удаление строительного мусора; </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lastRenderedPageBreak/>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0C1CC4" w:rsidRPr="00FB51C7"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FB51C7">
        <w:rPr>
          <w:sz w:val="24"/>
          <w:szCs w:val="24"/>
        </w:rPr>
        <w:t xml:space="preserve">Страховые суммы по договору страхования должны устанавливаться с учетом следующих требований: </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 xml:space="preserve">страховая сумма по строительным машинам и оборудованию </w:t>
      </w:r>
      <w:r w:rsidR="00676267" w:rsidRPr="00FB51C7">
        <w:rPr>
          <w:sz w:val="24"/>
          <w:szCs w:val="24"/>
        </w:rPr>
        <w:t>Участник</w:t>
      </w:r>
      <w:r w:rsidRPr="00FB51C7">
        <w:rPr>
          <w:sz w:val="24"/>
          <w:szCs w:val="24"/>
        </w:rPr>
        <w:t xml:space="preserve">а на строительной площадке должна быть равной новой восстановительной стоимости оборудования машин и оборудования; </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0C1CC4" w:rsidRPr="00FB51C7"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FB51C7">
        <w:rPr>
          <w:sz w:val="24"/>
          <w:szCs w:val="24"/>
        </w:rPr>
        <w:t>Франшизы и лимиты ответственности.</w:t>
      </w:r>
    </w:p>
    <w:p w:rsidR="000C1CC4" w:rsidRPr="00FB51C7" w:rsidRDefault="000C1CC4" w:rsidP="000C1CC4">
      <w:pPr>
        <w:widowControl w:val="0"/>
        <w:spacing w:line="240" w:lineRule="auto"/>
        <w:ind w:left="1843" w:hanging="567"/>
        <w:rPr>
          <w:sz w:val="24"/>
          <w:szCs w:val="24"/>
        </w:rPr>
      </w:pPr>
      <w:r w:rsidRPr="00FB51C7">
        <w:rPr>
          <w:sz w:val="24"/>
          <w:szCs w:val="24"/>
        </w:rPr>
        <w:t>Безусловная франшиза на каждый страховой случай  не может превышать:</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50 000,00 рублей для строительно-монтажных работ общей стоимостью до 1 млн. рублей:</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100 000,00 рублей для строительно-монтажных работ общей стоимостью свыше 1 млн. рублей  до 200 млн. рублей;</w:t>
      </w:r>
    </w:p>
    <w:p w:rsidR="000C1CC4" w:rsidRPr="00FB51C7"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FB51C7">
        <w:rPr>
          <w:sz w:val="24"/>
          <w:szCs w:val="24"/>
        </w:rPr>
        <w:t>250 000,00 рублей для строительно-монтажных работ общей стоимостью свыше 200 млн. рублей;</w:t>
      </w:r>
    </w:p>
    <w:p w:rsidR="000C1CC4" w:rsidRPr="00FB51C7" w:rsidRDefault="000C1CC4" w:rsidP="000C1CC4">
      <w:pPr>
        <w:widowControl w:val="0"/>
        <w:spacing w:line="240" w:lineRule="auto"/>
        <w:ind w:left="1276" w:firstLine="0"/>
        <w:rPr>
          <w:sz w:val="24"/>
          <w:szCs w:val="24"/>
        </w:rPr>
      </w:pPr>
      <w:r w:rsidRPr="00FB51C7">
        <w:rPr>
          <w:sz w:val="24"/>
          <w:szCs w:val="24"/>
        </w:rPr>
        <w:t>Установление франшиз другого размера устанавливаются по согласованию с Заказчиком.</w:t>
      </w:r>
    </w:p>
    <w:p w:rsidR="000C1CC4" w:rsidRPr="00FB51C7" w:rsidRDefault="000C1CC4" w:rsidP="000C1CC4">
      <w:pPr>
        <w:widowControl w:val="0"/>
        <w:spacing w:line="240" w:lineRule="auto"/>
        <w:ind w:left="1276" w:firstLine="0"/>
        <w:rPr>
          <w:sz w:val="24"/>
          <w:szCs w:val="24"/>
        </w:rPr>
      </w:pPr>
      <w:r w:rsidRPr="00FB51C7">
        <w:rPr>
          <w:sz w:val="24"/>
          <w:szCs w:val="24"/>
        </w:rPr>
        <w:t xml:space="preserve">Лимиты ответственности по договору страхования устанавливаются  по согласованию с Заказчиком. </w:t>
      </w:r>
    </w:p>
    <w:p w:rsidR="000C1CC4" w:rsidRPr="00FB51C7"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FB51C7">
        <w:rPr>
          <w:sz w:val="24"/>
          <w:szCs w:val="24"/>
        </w:rPr>
        <w:t>Срок действия договора страхования.</w:t>
      </w:r>
    </w:p>
    <w:p w:rsidR="000C1CC4" w:rsidRPr="00FB51C7" w:rsidRDefault="000C1CC4" w:rsidP="000C1CC4">
      <w:pPr>
        <w:widowControl w:val="0"/>
        <w:spacing w:line="240" w:lineRule="auto"/>
        <w:ind w:left="1276" w:firstLine="0"/>
        <w:rPr>
          <w:sz w:val="24"/>
          <w:szCs w:val="24"/>
        </w:rPr>
      </w:pPr>
      <w:r w:rsidRPr="00FB51C7">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B51C7">
        <w:rPr>
          <w:sz w:val="24"/>
          <w:szCs w:val="24"/>
        </w:rPr>
        <w:t>послепусковых</w:t>
      </w:r>
      <w:proofErr w:type="spellEnd"/>
      <w:r w:rsidRPr="00FB51C7">
        <w:rPr>
          <w:sz w:val="24"/>
          <w:szCs w:val="24"/>
        </w:rPr>
        <w:t xml:space="preserve"> гарантийных обязательств устанавливается равным периоду гарантийного обслуживания и должен </w:t>
      </w:r>
      <w:r w:rsidRPr="00FB51C7">
        <w:rPr>
          <w:sz w:val="24"/>
          <w:szCs w:val="24"/>
        </w:rPr>
        <w:lastRenderedPageBreak/>
        <w:t>составлять 36 (тридцать шесть) месяцев со дня ввода объекта в эксплуатацию.</w:t>
      </w:r>
    </w:p>
    <w:p w:rsidR="000C1CC4" w:rsidRPr="00FB51C7" w:rsidRDefault="000C1CC4" w:rsidP="001405FA">
      <w:pPr>
        <w:pStyle w:val="a0"/>
        <w:numPr>
          <w:ilvl w:val="0"/>
          <w:numId w:val="81"/>
        </w:numPr>
        <w:suppressAutoHyphens w:val="0"/>
        <w:spacing w:before="14" w:after="14" w:line="240" w:lineRule="auto"/>
        <w:ind w:left="1276" w:hanging="567"/>
        <w:rPr>
          <w:sz w:val="24"/>
          <w:szCs w:val="24"/>
        </w:rPr>
      </w:pPr>
      <w:r w:rsidRPr="00FB51C7">
        <w:rPr>
          <w:sz w:val="24"/>
          <w:szCs w:val="24"/>
        </w:rPr>
        <w:t xml:space="preserve">Страхование не освобождает Заказчика и </w:t>
      </w:r>
      <w:r w:rsidR="00676267" w:rsidRPr="00FB51C7">
        <w:rPr>
          <w:sz w:val="24"/>
          <w:szCs w:val="24"/>
        </w:rPr>
        <w:t>Участник</w:t>
      </w:r>
      <w:r w:rsidRPr="00FB51C7">
        <w:rPr>
          <w:sz w:val="24"/>
          <w:szCs w:val="24"/>
        </w:rPr>
        <w:t>а от обязанности принять необходимые меры для предотвращения наступления страхового случая.</w:t>
      </w:r>
    </w:p>
    <w:p w:rsidR="000C1CC4" w:rsidRPr="00FB51C7" w:rsidRDefault="000C1CC4" w:rsidP="001405FA">
      <w:pPr>
        <w:pStyle w:val="a0"/>
        <w:numPr>
          <w:ilvl w:val="0"/>
          <w:numId w:val="81"/>
        </w:numPr>
        <w:suppressAutoHyphens w:val="0"/>
        <w:spacing w:before="14" w:after="14" w:line="240" w:lineRule="auto"/>
        <w:ind w:left="1276" w:hanging="567"/>
        <w:rPr>
          <w:sz w:val="24"/>
          <w:szCs w:val="24"/>
        </w:rPr>
      </w:pPr>
      <w:r w:rsidRPr="00FB51C7">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rsidR="00717F60" w:rsidRPr="00E71A48" w:rsidRDefault="00717F60" w:rsidP="00E71A48">
      <w:pPr>
        <w:pStyle w:val="3"/>
        <w:spacing w:line="264" w:lineRule="auto"/>
        <w:rPr>
          <w:szCs w:val="24"/>
        </w:rPr>
      </w:pPr>
      <w:bookmarkStart w:id="318" w:name="_Ref115076752"/>
      <w:bookmarkStart w:id="319" w:name="_Ref191386109"/>
      <w:bookmarkStart w:id="320" w:name="_Ref191386419"/>
      <w:bookmarkStart w:id="321" w:name="_Toc440361327"/>
      <w:bookmarkStart w:id="322" w:name="_Toc440376082"/>
      <w:bookmarkStart w:id="323" w:name="_Toc440376209"/>
      <w:bookmarkStart w:id="324" w:name="_Toc440382474"/>
      <w:bookmarkStart w:id="325" w:name="_Toc440447144"/>
      <w:bookmarkStart w:id="326" w:name="_Toc440620824"/>
      <w:bookmarkStart w:id="327" w:name="_Toc440631459"/>
      <w:bookmarkStart w:id="328" w:name="_Toc440875699"/>
      <w:bookmarkStart w:id="329" w:name="_Toc441131723"/>
      <w:bookmarkStart w:id="330" w:name="_Toc465865164"/>
      <w:bookmarkStart w:id="331" w:name="_Toc468975424"/>
      <w:bookmarkStart w:id="332" w:name="_Toc471830440"/>
      <w:r w:rsidRPr="00E71A48">
        <w:rPr>
          <w:szCs w:val="24"/>
        </w:rPr>
        <w:t xml:space="preserve">Порядок подготовки </w:t>
      </w:r>
      <w:r w:rsidR="004B5EB3" w:rsidRPr="00E71A48">
        <w:rPr>
          <w:szCs w:val="24"/>
        </w:rPr>
        <w:t>Заявк</w:t>
      </w:r>
      <w:r w:rsidRPr="00E71A48">
        <w:rPr>
          <w:szCs w:val="24"/>
        </w:rPr>
        <w:t>и через </w:t>
      </w:r>
      <w:bookmarkEnd w:id="318"/>
      <w:bookmarkEnd w:id="319"/>
      <w:bookmarkEnd w:id="320"/>
      <w:r w:rsidRPr="00E71A48">
        <w:rPr>
          <w:szCs w:val="24"/>
        </w:rPr>
        <w:t>ЭТП</w:t>
      </w:r>
      <w:bookmarkEnd w:id="321"/>
      <w:bookmarkEnd w:id="322"/>
      <w:bookmarkEnd w:id="323"/>
      <w:bookmarkEnd w:id="324"/>
      <w:bookmarkEnd w:id="325"/>
      <w:bookmarkEnd w:id="326"/>
      <w:bookmarkEnd w:id="327"/>
      <w:bookmarkEnd w:id="328"/>
      <w:bookmarkEnd w:id="329"/>
      <w:bookmarkEnd w:id="330"/>
      <w:bookmarkEnd w:id="331"/>
      <w:bookmarkEnd w:id="33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33" w:name="_Ref115076807"/>
      <w:bookmarkStart w:id="334" w:name="_Toc440361328"/>
      <w:bookmarkStart w:id="335" w:name="_Toc440376083"/>
      <w:bookmarkStart w:id="336" w:name="_Toc440376210"/>
      <w:bookmarkStart w:id="337" w:name="_Toc440382475"/>
      <w:bookmarkStart w:id="338" w:name="_Toc440447145"/>
      <w:bookmarkStart w:id="339" w:name="_Toc440620825"/>
      <w:bookmarkStart w:id="340" w:name="_Toc440631460"/>
      <w:bookmarkStart w:id="341" w:name="_Toc440875700"/>
      <w:bookmarkStart w:id="342" w:name="_Toc441131724"/>
      <w:bookmarkStart w:id="343" w:name="_Toc465865165"/>
      <w:bookmarkStart w:id="344" w:name="_Toc468975425"/>
      <w:bookmarkStart w:id="345" w:name="_Toc471830441"/>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33"/>
      <w:bookmarkEnd w:id="334"/>
      <w:bookmarkEnd w:id="335"/>
      <w:bookmarkEnd w:id="336"/>
      <w:bookmarkEnd w:id="337"/>
      <w:bookmarkEnd w:id="338"/>
      <w:bookmarkEnd w:id="339"/>
      <w:bookmarkEnd w:id="340"/>
      <w:bookmarkEnd w:id="341"/>
      <w:bookmarkEnd w:id="342"/>
      <w:bookmarkEnd w:id="343"/>
      <w:bookmarkEnd w:id="344"/>
      <w:bookmarkEnd w:id="345"/>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46"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5C258D" w:rsidRPr="005C258D">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_Ref467752165 \r \h  \* MERGEFORMAT </w:instrText>
      </w:r>
      <w:r w:rsidR="00053791">
        <w:fldChar w:fldCharType="separate"/>
      </w:r>
      <w:r w:rsidR="005C258D" w:rsidRPr="005C258D">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46"/>
    </w:p>
    <w:p w:rsidR="00717F60" w:rsidRPr="002D7FEE" w:rsidRDefault="00717F60" w:rsidP="00E71A48">
      <w:pPr>
        <w:pStyle w:val="3"/>
        <w:spacing w:line="264" w:lineRule="auto"/>
        <w:rPr>
          <w:szCs w:val="24"/>
        </w:rPr>
      </w:pPr>
      <w:bookmarkStart w:id="347" w:name="_Ref306008743"/>
      <w:bookmarkStart w:id="348" w:name="_Toc440361329"/>
      <w:bookmarkStart w:id="349" w:name="_Toc440376084"/>
      <w:bookmarkStart w:id="350" w:name="_Toc440376211"/>
      <w:bookmarkStart w:id="351" w:name="_Toc440382476"/>
      <w:bookmarkStart w:id="352" w:name="_Toc440447146"/>
      <w:bookmarkStart w:id="353" w:name="_Toc440620826"/>
      <w:bookmarkStart w:id="354" w:name="_Toc440631461"/>
      <w:bookmarkStart w:id="355" w:name="_Toc440875701"/>
      <w:bookmarkStart w:id="356" w:name="_Toc441131725"/>
      <w:bookmarkStart w:id="357" w:name="_Toc465865166"/>
      <w:bookmarkStart w:id="358" w:name="_Toc468975426"/>
      <w:bookmarkStart w:id="359" w:name="_Toc471830442"/>
      <w:r w:rsidRPr="002D7FEE">
        <w:rPr>
          <w:szCs w:val="24"/>
        </w:rPr>
        <w:t xml:space="preserve">Требования к сроку действия </w:t>
      </w:r>
      <w:r w:rsidR="004B5EB3" w:rsidRPr="002D7FEE">
        <w:rPr>
          <w:szCs w:val="24"/>
        </w:rPr>
        <w:t>Заявк</w:t>
      </w:r>
      <w:r w:rsidRPr="002D7FEE">
        <w:rPr>
          <w:szCs w:val="24"/>
        </w:rPr>
        <w:t>и</w:t>
      </w:r>
      <w:bookmarkEnd w:id="347"/>
      <w:bookmarkEnd w:id="348"/>
      <w:bookmarkEnd w:id="349"/>
      <w:bookmarkEnd w:id="350"/>
      <w:bookmarkEnd w:id="351"/>
      <w:bookmarkEnd w:id="352"/>
      <w:bookmarkEnd w:id="353"/>
      <w:bookmarkEnd w:id="354"/>
      <w:bookmarkEnd w:id="355"/>
      <w:bookmarkEnd w:id="356"/>
      <w:bookmarkEnd w:id="357"/>
      <w:bookmarkEnd w:id="358"/>
      <w:bookmarkEnd w:id="359"/>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60"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053791">
        <w:fldChar w:fldCharType="begin"/>
      </w:r>
      <w:r w:rsidR="00053791">
        <w:instrText xml:space="preserve"> REF _Ref440289953 \r \h  \* MERGEFORMAT </w:instrText>
      </w:r>
      <w:r w:rsidR="00053791">
        <w:fldChar w:fldCharType="separate"/>
      </w:r>
      <w:r w:rsidR="005C258D" w:rsidRPr="005C258D">
        <w:rPr>
          <w:bCs w:val="0"/>
          <w:sz w:val="24"/>
          <w:szCs w:val="24"/>
        </w:rPr>
        <w:t>3.4.1.3</w:t>
      </w:r>
      <w:r w:rsidR="00053791">
        <w:fldChar w:fldCharType="end"/>
      </w:r>
      <w:r w:rsidR="00D71E6D" w:rsidRPr="00D71E6D">
        <w:rPr>
          <w:bCs w:val="0"/>
          <w:sz w:val="24"/>
          <w:szCs w:val="24"/>
        </w:rPr>
        <w:t>)</w:t>
      </w:r>
      <w:r w:rsidR="00717F60" w:rsidRPr="00D71E6D">
        <w:rPr>
          <w:bCs w:val="0"/>
          <w:sz w:val="24"/>
          <w:szCs w:val="24"/>
        </w:rPr>
        <w:t>.</w:t>
      </w:r>
      <w:bookmarkEnd w:id="360"/>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61" w:name="_Toc440361330"/>
      <w:bookmarkStart w:id="362" w:name="_Toc440376085"/>
      <w:bookmarkStart w:id="363" w:name="_Toc440376212"/>
      <w:bookmarkStart w:id="364" w:name="_Toc440382477"/>
      <w:bookmarkStart w:id="365" w:name="_Toc440447147"/>
      <w:bookmarkStart w:id="366" w:name="_Toc440620827"/>
      <w:bookmarkStart w:id="367" w:name="_Toc440631462"/>
      <w:bookmarkStart w:id="368" w:name="_Toc440875702"/>
      <w:bookmarkStart w:id="369" w:name="_Toc441131726"/>
      <w:bookmarkStart w:id="370" w:name="_Toc465865167"/>
      <w:bookmarkStart w:id="371" w:name="_Toc468975427"/>
      <w:bookmarkStart w:id="372" w:name="_Toc471830443"/>
      <w:r w:rsidRPr="00E71A48">
        <w:rPr>
          <w:szCs w:val="24"/>
        </w:rPr>
        <w:t xml:space="preserve">Требования к языку </w:t>
      </w:r>
      <w:r w:rsidR="004B5EB3" w:rsidRPr="00E71A48">
        <w:rPr>
          <w:szCs w:val="24"/>
        </w:rPr>
        <w:t>Заявк</w:t>
      </w:r>
      <w:r w:rsidRPr="00E71A48">
        <w:rPr>
          <w:szCs w:val="24"/>
        </w:rPr>
        <w:t>и</w:t>
      </w:r>
      <w:bookmarkEnd w:id="361"/>
      <w:bookmarkEnd w:id="362"/>
      <w:bookmarkEnd w:id="363"/>
      <w:bookmarkEnd w:id="364"/>
      <w:bookmarkEnd w:id="365"/>
      <w:bookmarkEnd w:id="366"/>
      <w:bookmarkEnd w:id="367"/>
      <w:bookmarkEnd w:id="368"/>
      <w:bookmarkEnd w:id="369"/>
      <w:bookmarkEnd w:id="370"/>
      <w:bookmarkEnd w:id="371"/>
      <w:bookmarkEnd w:id="372"/>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73" w:name="_Toc440361331"/>
      <w:bookmarkStart w:id="374" w:name="_Toc440376086"/>
      <w:bookmarkStart w:id="375" w:name="_Toc440376213"/>
      <w:bookmarkStart w:id="376" w:name="_Toc440382478"/>
      <w:bookmarkStart w:id="377" w:name="_Toc440447148"/>
      <w:bookmarkStart w:id="378" w:name="_Toc440620828"/>
      <w:bookmarkStart w:id="379" w:name="_Toc440631463"/>
      <w:bookmarkStart w:id="380" w:name="_Toc440875703"/>
      <w:bookmarkStart w:id="381" w:name="_Toc441131727"/>
      <w:bookmarkStart w:id="382" w:name="_Toc465865168"/>
      <w:bookmarkStart w:id="383" w:name="_Toc468975428"/>
      <w:bookmarkStart w:id="384" w:name="_Toc471830444"/>
      <w:r w:rsidRPr="00E71A48">
        <w:rPr>
          <w:szCs w:val="24"/>
        </w:rPr>
        <w:t xml:space="preserve">Требования к валюте </w:t>
      </w:r>
      <w:r w:rsidR="004B5EB3" w:rsidRPr="00E71A48">
        <w:rPr>
          <w:szCs w:val="24"/>
        </w:rPr>
        <w:t>Заявк</w:t>
      </w:r>
      <w:r w:rsidRPr="00E71A48">
        <w:rPr>
          <w:szCs w:val="24"/>
        </w:rPr>
        <w:t>и</w:t>
      </w:r>
      <w:bookmarkEnd w:id="373"/>
      <w:bookmarkEnd w:id="374"/>
      <w:bookmarkEnd w:id="375"/>
      <w:bookmarkEnd w:id="376"/>
      <w:bookmarkEnd w:id="377"/>
      <w:bookmarkEnd w:id="378"/>
      <w:bookmarkEnd w:id="379"/>
      <w:bookmarkEnd w:id="380"/>
      <w:bookmarkEnd w:id="381"/>
      <w:bookmarkEnd w:id="382"/>
      <w:bookmarkEnd w:id="383"/>
      <w:bookmarkEnd w:id="3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lastRenderedPageBreak/>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85" w:name="_Toc440361332"/>
      <w:bookmarkStart w:id="386" w:name="_Toc440376087"/>
      <w:bookmarkStart w:id="387" w:name="_Toc440376214"/>
      <w:bookmarkStart w:id="388" w:name="_Toc440382479"/>
      <w:bookmarkStart w:id="389" w:name="_Toc440447149"/>
      <w:bookmarkStart w:id="390" w:name="_Toc440620829"/>
      <w:bookmarkStart w:id="391" w:name="_Toc440631464"/>
      <w:bookmarkStart w:id="392" w:name="_Toc440875704"/>
      <w:bookmarkStart w:id="393" w:name="_Toc441131728"/>
      <w:bookmarkStart w:id="394" w:name="_Toc465865169"/>
      <w:bookmarkStart w:id="395" w:name="_Ref468975235"/>
      <w:bookmarkStart w:id="396" w:name="_Toc468975429"/>
      <w:bookmarkStart w:id="397" w:name="_Toc47183044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85"/>
      <w:bookmarkEnd w:id="386"/>
      <w:bookmarkEnd w:id="387"/>
      <w:bookmarkEnd w:id="388"/>
      <w:bookmarkEnd w:id="389"/>
      <w:bookmarkEnd w:id="390"/>
      <w:bookmarkEnd w:id="391"/>
      <w:bookmarkEnd w:id="392"/>
      <w:bookmarkEnd w:id="393"/>
      <w:bookmarkEnd w:id="394"/>
      <w:bookmarkEnd w:id="395"/>
      <w:bookmarkEnd w:id="396"/>
      <w:bookmarkEnd w:id="397"/>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8"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98"/>
    </w:p>
    <w:p w:rsidR="00717F60" w:rsidRPr="00FB51C7" w:rsidRDefault="00FB51C7" w:rsidP="00216641">
      <w:pPr>
        <w:widowControl w:val="0"/>
        <w:shd w:val="clear" w:color="auto" w:fill="FFFFFF"/>
        <w:tabs>
          <w:tab w:val="left" w:pos="1701"/>
        </w:tabs>
        <w:autoSpaceDE w:val="0"/>
        <w:spacing w:after="100" w:line="264" w:lineRule="auto"/>
        <w:ind w:right="17" w:firstLine="0"/>
        <w:rPr>
          <w:bCs w:val="0"/>
          <w:sz w:val="24"/>
          <w:szCs w:val="24"/>
        </w:rPr>
      </w:pPr>
      <w:r w:rsidRPr="00FB51C7">
        <w:rPr>
          <w:b/>
          <w:sz w:val="24"/>
          <w:szCs w:val="24"/>
        </w:rPr>
        <w:t>408 575</w:t>
      </w:r>
      <w:r w:rsidRPr="00FB51C7">
        <w:rPr>
          <w:sz w:val="24"/>
          <w:szCs w:val="24"/>
        </w:rPr>
        <w:t xml:space="preserve"> (четыреста восемь тысяч пятьсот семьдесят пять) рублей 00 копеек РФ, без учета НДС; НДС составляет </w:t>
      </w:r>
      <w:r w:rsidRPr="00FB51C7">
        <w:rPr>
          <w:b/>
          <w:sz w:val="24"/>
          <w:szCs w:val="24"/>
        </w:rPr>
        <w:t xml:space="preserve">73 543 </w:t>
      </w:r>
      <w:r w:rsidRPr="00FB51C7">
        <w:rPr>
          <w:sz w:val="24"/>
          <w:szCs w:val="24"/>
        </w:rPr>
        <w:t xml:space="preserve">(семьдесят три тысячи пятьсот сорок три) рубля 50 копеек РФ; </w:t>
      </w:r>
      <w:r w:rsidRPr="00FB51C7">
        <w:rPr>
          <w:b/>
          <w:sz w:val="24"/>
          <w:szCs w:val="24"/>
        </w:rPr>
        <w:t xml:space="preserve">482 118 </w:t>
      </w:r>
      <w:r w:rsidRPr="00FB51C7">
        <w:rPr>
          <w:sz w:val="24"/>
          <w:szCs w:val="24"/>
        </w:rPr>
        <w:t>(четыреста восемьдесят две тысячи сто восемнадцать) рублей 50 копеек РФ, с учетом НДС</w:t>
      </w:r>
      <w:r w:rsidRPr="00FB51C7">
        <w:rPr>
          <w:sz w:val="24"/>
          <w:szCs w:val="24"/>
        </w:rPr>
        <w:t>.</w:t>
      </w:r>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053791">
        <w:fldChar w:fldCharType="begin"/>
      </w:r>
      <w:r w:rsidR="00053791">
        <w:instrText xml:space="preserve"> REF _Ref55336310 \r \h  \* MERGEFORMAT </w:instrText>
      </w:r>
      <w:r w:rsidR="00053791">
        <w:fldChar w:fldCharType="separate"/>
      </w:r>
      <w:r w:rsidR="005C258D" w:rsidRPr="005C258D">
        <w:rPr>
          <w:bCs w:val="0"/>
          <w:sz w:val="24"/>
          <w:szCs w:val="24"/>
        </w:rPr>
        <w:t>5.1</w:t>
      </w:r>
      <w:r w:rsidR="00053791">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053791">
        <w:fldChar w:fldCharType="begin"/>
      </w:r>
      <w:r w:rsidR="00053791">
        <w:instrText xml:space="preserve"> REF _Ref440271072 \r \h  \* MERGEFORMAT </w:instrText>
      </w:r>
      <w:r w:rsidR="00053791">
        <w:fldChar w:fldCharType="separate"/>
      </w:r>
      <w:r w:rsidR="005C258D" w:rsidRPr="005C258D">
        <w:rPr>
          <w:bCs w:val="0"/>
          <w:sz w:val="24"/>
          <w:szCs w:val="24"/>
        </w:rPr>
        <w:t>5.2</w:t>
      </w:r>
      <w:r w:rsidR="00053791">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053791">
        <w:fldChar w:fldCharType="begin"/>
      </w:r>
      <w:r w:rsidR="00053791">
        <w:instrText xml:space="preserve"> REF _Ref440361439 \r \h  \* MERGEFORMAT </w:instrText>
      </w:r>
      <w:r w:rsidR="00053791">
        <w:fldChar w:fldCharType="separate"/>
      </w:r>
      <w:r w:rsidR="005C258D" w:rsidRPr="005C258D">
        <w:rPr>
          <w:sz w:val="24"/>
          <w:szCs w:val="24"/>
        </w:rPr>
        <w:t>5.5</w:t>
      </w:r>
      <w:r w:rsidR="00053791">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E1437">
        <w:rPr>
          <w:bCs w:val="0"/>
          <w:sz w:val="24"/>
          <w:szCs w:val="24"/>
        </w:rPr>
        <w:fldChar w:fldCharType="begin"/>
      </w:r>
      <w:r w:rsidR="003F3A69">
        <w:rPr>
          <w:bCs w:val="0"/>
          <w:sz w:val="24"/>
          <w:szCs w:val="24"/>
        </w:rPr>
        <w:instrText xml:space="preserve"> REF _Ref306138385 \r \h </w:instrText>
      </w:r>
      <w:r w:rsidR="005E1437">
        <w:rPr>
          <w:bCs w:val="0"/>
          <w:sz w:val="24"/>
          <w:szCs w:val="24"/>
        </w:rPr>
      </w:r>
      <w:r w:rsidR="005E1437">
        <w:rPr>
          <w:bCs w:val="0"/>
          <w:sz w:val="24"/>
          <w:szCs w:val="24"/>
        </w:rPr>
        <w:fldChar w:fldCharType="separate"/>
      </w:r>
      <w:r w:rsidR="005C258D">
        <w:rPr>
          <w:bCs w:val="0"/>
          <w:sz w:val="24"/>
          <w:szCs w:val="24"/>
        </w:rPr>
        <w:t>3.6.4</w:t>
      </w:r>
      <w:r w:rsidR="005E143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FB51C7"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B51C7">
        <w:rPr>
          <w:sz w:val="24"/>
          <w:szCs w:val="24"/>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A33B62" w:rsidRPr="002D7FEE"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53791">
        <w:fldChar w:fldCharType="begin"/>
      </w:r>
      <w:r w:rsidR="00053791">
        <w:instrText xml:space="preserve"> REF _Ref465670219 \r \h  \* MERGEFORMAT </w:instrText>
      </w:r>
      <w:r w:rsidR="00053791">
        <w:fldChar w:fldCharType="separate"/>
      </w:r>
      <w:r w:rsidR="005C258D" w:rsidRPr="005C258D">
        <w:rPr>
          <w:bCs w:val="0"/>
          <w:sz w:val="24"/>
          <w:szCs w:val="24"/>
        </w:rPr>
        <w:t>3.11</w:t>
      </w:r>
      <w:r w:rsidR="00053791">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399" w:name="_Ref191386407"/>
      <w:bookmarkStart w:id="400" w:name="_Ref191386526"/>
      <w:bookmarkStart w:id="401" w:name="_Toc440361333"/>
      <w:bookmarkStart w:id="402" w:name="_Toc440376088"/>
      <w:bookmarkStart w:id="403" w:name="_Toc440376215"/>
      <w:bookmarkStart w:id="404" w:name="_Toc440382480"/>
      <w:bookmarkStart w:id="405" w:name="_Toc440447150"/>
      <w:bookmarkStart w:id="406" w:name="_Toc440620830"/>
      <w:bookmarkStart w:id="407" w:name="_Toc440631465"/>
      <w:bookmarkStart w:id="408" w:name="_Toc440875705"/>
      <w:bookmarkStart w:id="409" w:name="_Toc441131729"/>
      <w:bookmarkStart w:id="410" w:name="_Toc465865170"/>
      <w:bookmarkStart w:id="411" w:name="_Toc468975430"/>
      <w:bookmarkStart w:id="412" w:name="_Toc471830446"/>
      <w:bookmarkStart w:id="41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14" w:name="_Ref93090116"/>
      <w:bookmarkStart w:id="415" w:name="_Ref191386482"/>
      <w:bookmarkStart w:id="416" w:name="_Ref440291364"/>
      <w:bookmarkEnd w:id="41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14"/>
      <w:r w:rsidRPr="00E71A48">
        <w:rPr>
          <w:bCs w:val="0"/>
          <w:sz w:val="24"/>
          <w:szCs w:val="24"/>
        </w:rPr>
        <w:t>:</w:t>
      </w:r>
      <w:bookmarkStart w:id="417" w:name="_Ref306004833"/>
      <w:bookmarkEnd w:id="41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053791">
        <w:fldChar w:fldCharType="begin"/>
      </w:r>
      <w:r w:rsidR="00053791">
        <w:instrText xml:space="preserve"> REF _Ref191386451 \n \h  \* MERGEFORMAT </w:instrText>
      </w:r>
      <w:r w:rsidR="00053791">
        <w:fldChar w:fldCharType="separate"/>
      </w:r>
      <w:r w:rsidR="005C258D" w:rsidRPr="005C258D">
        <w:rPr>
          <w:bCs w:val="0"/>
          <w:sz w:val="24"/>
          <w:szCs w:val="24"/>
        </w:rPr>
        <w:t>3.3.9</w:t>
      </w:r>
      <w:r w:rsidR="0005379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E1437">
        <w:fldChar w:fldCharType="begin"/>
      </w:r>
      <w:r w:rsidR="001E2AA2">
        <w:rPr>
          <w:bCs w:val="0"/>
          <w:sz w:val="24"/>
          <w:szCs w:val="24"/>
        </w:rPr>
        <w:instrText xml:space="preserve"> REF _Ref440876618 \r \h </w:instrText>
      </w:r>
      <w:r w:rsidR="005E1437">
        <w:fldChar w:fldCharType="separate"/>
      </w:r>
      <w:r w:rsidR="005C258D">
        <w:rPr>
          <w:bCs w:val="0"/>
          <w:sz w:val="24"/>
          <w:szCs w:val="24"/>
        </w:rPr>
        <w:t>3.3.10</w:t>
      </w:r>
      <w:r w:rsidR="005E1437">
        <w:fldChar w:fldCharType="end"/>
      </w:r>
      <w:r w:rsidRPr="000F4365">
        <w:rPr>
          <w:bCs w:val="0"/>
          <w:sz w:val="24"/>
          <w:szCs w:val="24"/>
        </w:rPr>
        <w:t xml:space="preserve">. При проведении запроса предложений на ЭТП, </w:t>
      </w:r>
      <w:r w:rsidRPr="000F4365">
        <w:rPr>
          <w:bCs w:val="0"/>
          <w:sz w:val="24"/>
          <w:szCs w:val="24"/>
        </w:rPr>
        <w:lastRenderedPageBreak/>
        <w:t>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16"/>
      <w:bookmarkEnd w:id="41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1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1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19" w:name="_Ref306032455"/>
      <w:r w:rsidRPr="00E71A48">
        <w:rPr>
          <w:bCs w:val="0"/>
          <w:color w:val="000000"/>
          <w:sz w:val="24"/>
          <w:szCs w:val="24"/>
        </w:rPr>
        <w:t xml:space="preserve">должен </w:t>
      </w:r>
      <w:bookmarkStart w:id="42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19"/>
      <w:bookmarkEnd w:id="420"/>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2D7FEE"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21"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2D7FEE">
        <w:rPr>
          <w:rFonts w:eastAsia="Arial Unicode MS"/>
          <w:sz w:val="24"/>
          <w:szCs w:val="24"/>
          <w:lang w:eastAsia="ru-RU"/>
        </w:rPr>
        <w:t>;</w:t>
      </w:r>
      <w:bookmarkEnd w:id="421"/>
      <w:proofErr w:type="gramEnd"/>
    </w:p>
    <w:p w:rsidR="00DC7643" w:rsidRPr="002D7FEE"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D7FEE">
        <w:rPr>
          <w:sz w:val="24"/>
          <w:szCs w:val="24"/>
        </w:rPr>
        <w:t>должен иметь соответствующие разрешающие документы</w:t>
      </w:r>
      <w:r w:rsidR="001B1DBF" w:rsidRPr="002D7FEE">
        <w:rPr>
          <w:sz w:val="24"/>
          <w:szCs w:val="24"/>
        </w:rPr>
        <w:t xml:space="preserve"> (допуски СРО, лицензии)</w:t>
      </w:r>
      <w:r w:rsidRPr="002D7FEE">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2D7FEE">
        <w:rPr>
          <w:sz w:val="24"/>
          <w:szCs w:val="24"/>
        </w:rPr>
        <w:t>выполнения работ</w:t>
      </w:r>
      <w:r w:rsidRPr="002D7FEE">
        <w:rPr>
          <w:sz w:val="24"/>
          <w:szCs w:val="24"/>
        </w:rPr>
        <w:t xml:space="preserve">, указанных в п. </w:t>
      </w:r>
      <w:r w:rsidR="00053791">
        <w:fldChar w:fldCharType="begin"/>
      </w:r>
      <w:r w:rsidR="00053791">
        <w:instrText xml:space="preserve"> REF _Ref440275279 \r \h  \* MERGEFORMAT </w:instrText>
      </w:r>
      <w:r w:rsidR="00053791">
        <w:fldChar w:fldCharType="separate"/>
      </w:r>
      <w:r w:rsidR="005C258D" w:rsidRPr="005C258D">
        <w:rPr>
          <w:sz w:val="24"/>
          <w:szCs w:val="24"/>
        </w:rPr>
        <w:t>1.1.4</w:t>
      </w:r>
      <w:r w:rsidR="00053791">
        <w:fldChar w:fldCharType="end"/>
      </w:r>
      <w:r w:rsidRPr="002D7FEE">
        <w:rPr>
          <w:sz w:val="24"/>
          <w:szCs w:val="24"/>
        </w:rPr>
        <w:t xml:space="preserve"> и разделе </w:t>
      </w:r>
      <w:r w:rsidR="00053791">
        <w:fldChar w:fldCharType="begin"/>
      </w:r>
      <w:r w:rsidR="00053791">
        <w:instrText xml:space="preserve"> REF _Ref440270568 \r \h  \* MERGEFORMAT </w:instrText>
      </w:r>
      <w:r w:rsidR="00053791">
        <w:fldChar w:fldCharType="separate"/>
      </w:r>
      <w:r w:rsidR="005C258D">
        <w:t>4</w:t>
      </w:r>
      <w:r w:rsidR="00053791">
        <w:fldChar w:fldCharType="end"/>
      </w:r>
      <w:r w:rsidRPr="002D7FEE">
        <w:rPr>
          <w:sz w:val="24"/>
          <w:szCs w:val="24"/>
        </w:rPr>
        <w:t>, в соответствии с требованиями законод</w:t>
      </w:r>
      <w:r w:rsidR="001B1DBF" w:rsidRPr="002D7FEE">
        <w:rPr>
          <w:sz w:val="24"/>
          <w:szCs w:val="24"/>
        </w:rPr>
        <w:t>ательства Российской Федерации);</w:t>
      </w:r>
    </w:p>
    <w:p w:rsidR="009D7F01" w:rsidRPr="002D7FE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D7FEE">
        <w:rPr>
          <w:color w:val="000000"/>
          <w:sz w:val="24"/>
          <w:szCs w:val="24"/>
          <w:lang w:eastAsia="ru-RU"/>
        </w:rPr>
        <w:t xml:space="preserve">обладать необходимыми профессиональными </w:t>
      </w:r>
      <w:r w:rsidR="00306DE6" w:rsidRPr="002D7FEE">
        <w:rPr>
          <w:color w:val="000000"/>
          <w:sz w:val="24"/>
          <w:szCs w:val="24"/>
          <w:lang w:eastAsia="ru-RU"/>
        </w:rPr>
        <w:t>знаниями и репутацией</w:t>
      </w:r>
      <w:r w:rsidRPr="002D7FEE">
        <w:rPr>
          <w:color w:val="000000"/>
          <w:sz w:val="24"/>
          <w:szCs w:val="24"/>
          <w:lang w:eastAsia="ru-RU"/>
        </w:rPr>
        <w:t>, иметь ресурсные возможности</w:t>
      </w:r>
      <w:r w:rsidR="001B1DBF" w:rsidRPr="002D7FEE">
        <w:rPr>
          <w:color w:val="000000"/>
          <w:sz w:val="24"/>
          <w:szCs w:val="24"/>
          <w:lang w:eastAsia="ru-RU"/>
        </w:rPr>
        <w:t>:</w:t>
      </w:r>
      <w:r w:rsidRPr="002D7FEE">
        <w:rPr>
          <w:color w:val="000000"/>
          <w:sz w:val="24"/>
          <w:szCs w:val="24"/>
          <w:lang w:eastAsia="ru-RU"/>
        </w:rPr>
        <w:t xml:space="preserve"> </w:t>
      </w:r>
    </w:p>
    <w:p w:rsidR="009D7F01" w:rsidRPr="00680B79" w:rsidRDefault="009D7F01" w:rsidP="001405FA">
      <w:pPr>
        <w:widowControl w:val="0"/>
        <w:numPr>
          <w:ilvl w:val="0"/>
          <w:numId w:val="45"/>
        </w:numPr>
        <w:tabs>
          <w:tab w:val="left" w:pos="0"/>
          <w:tab w:val="num" w:pos="1650"/>
        </w:tabs>
        <w:suppressAutoHyphens w:val="0"/>
        <w:spacing w:line="264" w:lineRule="auto"/>
        <w:ind w:left="1650" w:hanging="550"/>
        <w:rPr>
          <w:color w:val="000000"/>
          <w:sz w:val="24"/>
          <w:szCs w:val="24"/>
          <w:lang w:eastAsia="ru-RU"/>
        </w:rPr>
      </w:pPr>
      <w:r w:rsidRPr="002D7FEE">
        <w:rPr>
          <w:color w:val="000000"/>
          <w:sz w:val="24"/>
          <w:szCs w:val="24"/>
          <w:lang w:eastAsia="ru-RU"/>
        </w:rPr>
        <w:t xml:space="preserve">должен обладать опытом </w:t>
      </w:r>
      <w:r w:rsidR="001B1DBF" w:rsidRPr="002D7FEE">
        <w:rPr>
          <w:color w:val="000000"/>
          <w:sz w:val="24"/>
          <w:szCs w:val="24"/>
          <w:lang w:eastAsia="ru-RU"/>
        </w:rPr>
        <w:t>выполнения</w:t>
      </w:r>
      <w:r w:rsidR="00B76768" w:rsidRPr="002D7FEE">
        <w:rPr>
          <w:color w:val="000000"/>
          <w:sz w:val="24"/>
          <w:szCs w:val="24"/>
          <w:lang w:eastAsia="ru-RU"/>
        </w:rPr>
        <w:t xml:space="preserve"> </w:t>
      </w:r>
      <w:r w:rsidRPr="002D7FEE">
        <w:rPr>
          <w:color w:val="000000"/>
          <w:sz w:val="24"/>
          <w:szCs w:val="24"/>
          <w:lang w:eastAsia="ru-RU"/>
        </w:rPr>
        <w:t xml:space="preserve">аналогичных </w:t>
      </w:r>
      <w:r w:rsidR="001B1DBF" w:rsidRPr="002D7FEE">
        <w:rPr>
          <w:color w:val="000000"/>
          <w:sz w:val="24"/>
          <w:szCs w:val="24"/>
          <w:lang w:eastAsia="ru-RU"/>
        </w:rPr>
        <w:t>работ</w:t>
      </w:r>
      <w:r w:rsidR="009F4858" w:rsidRPr="002D7FEE">
        <w:rPr>
          <w:color w:val="000000"/>
          <w:sz w:val="24"/>
          <w:szCs w:val="24"/>
          <w:lang w:eastAsia="ru-RU"/>
        </w:rPr>
        <w:t xml:space="preserve"> </w:t>
      </w:r>
      <w:r w:rsidR="00796BE6" w:rsidRPr="002D7FEE">
        <w:rPr>
          <w:color w:val="000000"/>
          <w:sz w:val="24"/>
          <w:szCs w:val="24"/>
          <w:lang w:eastAsia="ru-RU"/>
        </w:rPr>
        <w:t xml:space="preserve">(желательно наличие </w:t>
      </w:r>
      <w:r w:rsidR="00036006" w:rsidRPr="002D7FEE">
        <w:rPr>
          <w:color w:val="000000"/>
          <w:sz w:val="24"/>
          <w:szCs w:val="24"/>
          <w:lang w:eastAsia="ru-RU"/>
        </w:rPr>
        <w:t>за последние 3 года не менее 1 завершенного аналогичного</w:t>
      </w:r>
      <w:r w:rsidR="00A44B30" w:rsidRPr="002D7FEE">
        <w:rPr>
          <w:color w:val="000000"/>
          <w:sz w:val="24"/>
          <w:szCs w:val="24"/>
          <w:lang w:eastAsia="ru-RU"/>
        </w:rPr>
        <w:t xml:space="preserve"> договора</w:t>
      </w:r>
      <w:r w:rsidR="00036006" w:rsidRPr="002D7FEE">
        <w:rPr>
          <w:color w:val="000000"/>
          <w:sz w:val="24"/>
          <w:szCs w:val="24"/>
          <w:lang w:eastAsia="ru-RU"/>
        </w:rPr>
        <w:t xml:space="preserve"> по </w:t>
      </w:r>
      <w:r w:rsidR="001B1DBF" w:rsidRPr="002D7FEE">
        <w:rPr>
          <w:color w:val="000000"/>
          <w:sz w:val="24"/>
          <w:szCs w:val="24"/>
          <w:lang w:eastAsia="ru-RU"/>
        </w:rPr>
        <w:t>выполняемым работам</w:t>
      </w:r>
      <w:r w:rsidR="00036006" w:rsidRPr="002D7FEE">
        <w:rPr>
          <w:color w:val="000000"/>
          <w:sz w:val="24"/>
          <w:szCs w:val="24"/>
          <w:lang w:eastAsia="ru-RU"/>
        </w:rPr>
        <w:t xml:space="preserve"> (в </w:t>
      </w:r>
      <w:proofErr w:type="spellStart"/>
      <w:r w:rsidR="00036006" w:rsidRPr="002D7FEE">
        <w:rPr>
          <w:color w:val="000000"/>
          <w:sz w:val="24"/>
          <w:szCs w:val="24"/>
          <w:lang w:eastAsia="ru-RU"/>
        </w:rPr>
        <w:t>т.ч</w:t>
      </w:r>
      <w:proofErr w:type="spellEnd"/>
      <w:r w:rsidR="00036006" w:rsidRPr="002D7FEE">
        <w:rPr>
          <w:color w:val="000000"/>
          <w:sz w:val="24"/>
          <w:szCs w:val="24"/>
          <w:lang w:eastAsia="ru-RU"/>
        </w:rPr>
        <w:t>. объемам</w:t>
      </w:r>
      <w:r w:rsidR="00036006" w:rsidRPr="00680B79">
        <w:rPr>
          <w:color w:val="000000"/>
          <w:sz w:val="24"/>
          <w:szCs w:val="24"/>
          <w:lang w:eastAsia="ru-RU"/>
        </w:rPr>
        <w:t xml:space="preserve">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1B1DBF" w:rsidRPr="00D31E67" w:rsidRDefault="001B1DBF" w:rsidP="00CF39D0">
      <w:pPr>
        <w:numPr>
          <w:ilvl w:val="0"/>
          <w:numId w:val="21"/>
        </w:numPr>
        <w:suppressAutoHyphens w:val="0"/>
        <w:spacing w:line="264" w:lineRule="auto"/>
        <w:rPr>
          <w:sz w:val="24"/>
          <w:szCs w:val="24"/>
          <w:lang w:eastAsia="ru-RU"/>
        </w:rPr>
      </w:pPr>
      <w:r w:rsidRPr="00D31E67">
        <w:rPr>
          <w:sz w:val="24"/>
          <w:szCs w:val="24"/>
          <w:lang w:eastAsia="ru-RU"/>
        </w:rPr>
        <w:t xml:space="preserve">Участник должен </w:t>
      </w:r>
      <w:r w:rsidR="001248B1" w:rsidRPr="00D31E67">
        <w:rPr>
          <w:sz w:val="24"/>
          <w:szCs w:val="24"/>
          <w:lang w:eastAsia="ru-RU"/>
        </w:rPr>
        <w:t>иметь</w:t>
      </w:r>
      <w:r w:rsidRPr="00D31E67">
        <w:rPr>
          <w:sz w:val="24"/>
          <w:szCs w:val="24"/>
          <w:lang w:eastAsia="ru-RU"/>
        </w:rPr>
        <w:t xml:space="preserve"> </w:t>
      </w:r>
      <w:r w:rsidR="00007542" w:rsidRPr="00D31E67">
        <w:rPr>
          <w:sz w:val="24"/>
          <w:szCs w:val="24"/>
        </w:rPr>
        <w:t xml:space="preserve">предварительный договор комплексного страхования строительно-монтажных рисков, содержащий предварительное согласие страховой компании, отвечающей требованиям п. </w:t>
      </w:r>
      <w:r w:rsidR="00053791" w:rsidRPr="00D31E67">
        <w:fldChar w:fldCharType="begin"/>
      </w:r>
      <w:r w:rsidR="00053791" w:rsidRPr="00D31E67">
        <w:instrText xml:space="preserve"> REF _Ref440550568 \r \h  \* MERGEFORMAT </w:instrText>
      </w:r>
      <w:r w:rsidR="00053791" w:rsidRPr="00D31E67">
        <w:fldChar w:fldCharType="separate"/>
      </w:r>
      <w:r w:rsidR="005C258D" w:rsidRPr="00D31E67">
        <w:rPr>
          <w:sz w:val="24"/>
          <w:szCs w:val="24"/>
        </w:rPr>
        <w:t>3.3.1.10</w:t>
      </w:r>
      <w:r w:rsidR="00053791" w:rsidRPr="00D31E67">
        <w:fldChar w:fldCharType="end"/>
      </w:r>
      <w:r w:rsidR="00007542" w:rsidRPr="00D31E67">
        <w:rPr>
          <w:sz w:val="24"/>
          <w:szCs w:val="24"/>
        </w:rPr>
        <w:t xml:space="preserve"> настоящей Документации, заключить с Участником</w:t>
      </w:r>
      <w:r w:rsidR="00007542" w:rsidRPr="00D31E67">
        <w:rPr>
          <w:bCs w:val="0"/>
          <w:sz w:val="24"/>
          <w:szCs w:val="24"/>
        </w:rPr>
        <w:t>, в случае признания Заявки Участника лучшей,</w:t>
      </w:r>
      <w:r w:rsidR="00007542" w:rsidRPr="00D31E67">
        <w:rPr>
          <w:sz w:val="24"/>
          <w:szCs w:val="24"/>
        </w:rPr>
        <w:t xml:space="preserve"> договор страхования строительно-монтажных работ, являющихся предметом настоящего Запроса предложений, на условиях, указанных в п. </w:t>
      </w:r>
      <w:r w:rsidR="00053791" w:rsidRPr="00D31E67">
        <w:fldChar w:fldCharType="begin"/>
      </w:r>
      <w:r w:rsidR="00053791" w:rsidRPr="00D31E67">
        <w:instrText xml:space="preserve"> REF _Ref440550647 \r \h  \* MERGEFORMAT </w:instrText>
      </w:r>
      <w:r w:rsidR="00053791" w:rsidRPr="00D31E67">
        <w:fldChar w:fldCharType="separate"/>
      </w:r>
      <w:r w:rsidR="005C258D" w:rsidRPr="00D31E67">
        <w:rPr>
          <w:sz w:val="24"/>
          <w:szCs w:val="24"/>
        </w:rPr>
        <w:t>3.3.1.11</w:t>
      </w:r>
      <w:r w:rsidR="00053791" w:rsidRPr="00D31E67">
        <w:fldChar w:fldCharType="end"/>
      </w:r>
      <w:r w:rsidR="00007542" w:rsidRPr="00D31E67">
        <w:rPr>
          <w:sz w:val="24"/>
          <w:szCs w:val="24"/>
        </w:rPr>
        <w:t xml:space="preserve"> настоящей Документации</w:t>
      </w:r>
      <w:r w:rsidR="00586515" w:rsidRPr="00D31E67">
        <w:rPr>
          <w:sz w:val="24"/>
          <w:szCs w:val="24"/>
        </w:rPr>
        <w:t>;</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w:t>
      </w:r>
      <w:proofErr w:type="gramStart"/>
      <w:r w:rsidR="003776BB" w:rsidRPr="002D7FEE">
        <w:rPr>
          <w:sz w:val="24"/>
          <w:szCs w:val="24"/>
          <w:lang w:eastAsia="ru-RU"/>
        </w:rPr>
        <w:t>о(</w:t>
      </w:r>
      <w:proofErr w:type="gramEnd"/>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w:t>
      </w:r>
      <w:r w:rsidRPr="002D7FEE">
        <w:rPr>
          <w:sz w:val="24"/>
          <w:szCs w:val="24"/>
        </w:rPr>
        <w:lastRenderedPageBreak/>
        <w:t>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Устава, выписка из ЕГРЮЛ/ЕГРИП, учредительный договор), подтверждающие факт </w:t>
      </w:r>
      <w:proofErr w:type="spellStart"/>
      <w:r w:rsidRPr="002D7FEE">
        <w:rPr>
          <w:sz w:val="24"/>
          <w:szCs w:val="24"/>
        </w:rPr>
        <w:t>аффилированности</w:t>
      </w:r>
      <w:proofErr w:type="spellEnd"/>
      <w:r w:rsidRPr="002D7FEE">
        <w:rPr>
          <w:sz w:val="24"/>
          <w:szCs w:val="24"/>
        </w:rPr>
        <w:t xml:space="preserve">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22" w:name="_Ref306005578"/>
      <w:bookmarkStart w:id="423"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_Ref440291364 \r \h  \* MERGEFORMAT </w:instrText>
      </w:r>
      <w:r w:rsidR="00053791">
        <w:fldChar w:fldCharType="separate"/>
      </w:r>
      <w:r w:rsidR="005C258D" w:rsidRPr="005C258D">
        <w:rPr>
          <w:sz w:val="24"/>
          <w:szCs w:val="24"/>
        </w:rPr>
        <w:t>3.3.8.1</w:t>
      </w:r>
      <w:r w:rsidR="00053791">
        <w:fldChar w:fldCharType="end"/>
      </w:r>
      <w:r w:rsidRPr="002D7FEE">
        <w:rPr>
          <w:sz w:val="24"/>
          <w:szCs w:val="24"/>
        </w:rPr>
        <w:t>-</w:t>
      </w:r>
      <w:r w:rsidR="00053791">
        <w:fldChar w:fldCharType="begin"/>
      </w:r>
      <w:r w:rsidR="00053791">
        <w:instrText xml:space="preserve"> REF _Ref303669127 \r \h  \* MERGEFORMAT </w:instrText>
      </w:r>
      <w:r w:rsidR="00053791">
        <w:fldChar w:fldCharType="separate"/>
      </w:r>
      <w:r w:rsidR="005C258D" w:rsidRPr="005C258D">
        <w:rPr>
          <w:sz w:val="24"/>
          <w:szCs w:val="24"/>
        </w:rPr>
        <w:t>3.3.8.2</w:t>
      </w:r>
      <w:r w:rsidR="00053791">
        <w:fldChar w:fldCharType="end"/>
      </w:r>
      <w:r w:rsidR="00717F60" w:rsidRPr="002D7FEE">
        <w:rPr>
          <w:bCs w:val="0"/>
          <w:sz w:val="24"/>
          <w:szCs w:val="24"/>
        </w:rPr>
        <w:t>:</w:t>
      </w:r>
      <w:bookmarkEnd w:id="422"/>
      <w:bookmarkEnd w:id="423"/>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24"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D7FEE">
        <w:rPr>
          <w:sz w:val="24"/>
          <w:szCs w:val="24"/>
        </w:rPr>
        <w:t>а(</w:t>
      </w:r>
      <w:proofErr w:type="spellStart"/>
      <w:proofErr w:type="gramEnd"/>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24"/>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007542" w:rsidRPr="00D31E67" w:rsidRDefault="00007542" w:rsidP="001405FA">
      <w:pPr>
        <w:widowControl w:val="0"/>
        <w:numPr>
          <w:ilvl w:val="0"/>
          <w:numId w:val="46"/>
        </w:numPr>
        <w:tabs>
          <w:tab w:val="left" w:pos="1260"/>
        </w:tabs>
        <w:autoSpaceDE w:val="0"/>
        <w:spacing w:line="264" w:lineRule="auto"/>
        <w:ind w:left="1276"/>
        <w:rPr>
          <w:sz w:val="24"/>
          <w:szCs w:val="24"/>
        </w:rPr>
      </w:pPr>
      <w:bookmarkStart w:id="425" w:name="_Ref440552284"/>
      <w:r w:rsidRPr="00D31E67">
        <w:rPr>
          <w:bCs w:val="0"/>
          <w:sz w:val="24"/>
          <w:szCs w:val="24"/>
        </w:rPr>
        <w:t>Нотариально заверенн</w:t>
      </w:r>
      <w:r w:rsidR="001248B1" w:rsidRPr="00D31E67">
        <w:rPr>
          <w:bCs w:val="0"/>
          <w:sz w:val="24"/>
          <w:szCs w:val="24"/>
        </w:rPr>
        <w:t>ую</w:t>
      </w:r>
      <w:r w:rsidRPr="00D31E67">
        <w:rPr>
          <w:bCs w:val="0"/>
          <w:sz w:val="24"/>
          <w:szCs w:val="24"/>
        </w:rPr>
        <w:t xml:space="preserve"> копи</w:t>
      </w:r>
      <w:r w:rsidR="001248B1" w:rsidRPr="00D31E67">
        <w:rPr>
          <w:bCs w:val="0"/>
          <w:sz w:val="24"/>
          <w:szCs w:val="24"/>
        </w:rPr>
        <w:t>ю</w:t>
      </w:r>
      <w:r w:rsidRPr="00D31E67">
        <w:rPr>
          <w:bCs w:val="0"/>
          <w:sz w:val="24"/>
          <w:szCs w:val="24"/>
        </w:rPr>
        <w:t xml:space="preserve"> подписанного с двух сторон предварительного </w:t>
      </w:r>
      <w:r w:rsidRPr="00D31E67">
        <w:rPr>
          <w:sz w:val="24"/>
          <w:szCs w:val="24"/>
        </w:rPr>
        <w:t>договора комплексного страхования строительно-</w:t>
      </w:r>
      <w:r w:rsidRPr="00D31E67">
        <w:rPr>
          <w:sz w:val="24"/>
          <w:szCs w:val="24"/>
        </w:rPr>
        <w:lastRenderedPageBreak/>
        <w:t xml:space="preserve">монтажных рисков, содержащего предварительное согласие страховой компании, отвечающей требованиям п. </w:t>
      </w:r>
      <w:r w:rsidR="00053791" w:rsidRPr="00D31E67">
        <w:fldChar w:fldCharType="begin"/>
      </w:r>
      <w:r w:rsidR="00053791" w:rsidRPr="00D31E67">
        <w:instrText xml:space="preserve"> REF _Ref440550568 \r \h  \* MERGEFORMAT </w:instrText>
      </w:r>
      <w:r w:rsidR="00053791" w:rsidRPr="00D31E67">
        <w:fldChar w:fldCharType="separate"/>
      </w:r>
      <w:r w:rsidR="005C258D" w:rsidRPr="00D31E67">
        <w:rPr>
          <w:sz w:val="24"/>
          <w:szCs w:val="24"/>
        </w:rPr>
        <w:t>3.3.1.10</w:t>
      </w:r>
      <w:r w:rsidR="00053791" w:rsidRPr="00D31E67">
        <w:fldChar w:fldCharType="end"/>
      </w:r>
      <w:r w:rsidRPr="00D31E67">
        <w:rPr>
          <w:sz w:val="24"/>
          <w:szCs w:val="24"/>
        </w:rPr>
        <w:t xml:space="preserve"> настоящей Документации, заключить с Участником</w:t>
      </w:r>
      <w:r w:rsidRPr="00D31E67">
        <w:rPr>
          <w:bCs w:val="0"/>
          <w:sz w:val="24"/>
          <w:szCs w:val="24"/>
        </w:rPr>
        <w:t>, в случае признания Заявки Участника лучшей,</w:t>
      </w:r>
      <w:r w:rsidRPr="00D31E67">
        <w:rPr>
          <w:sz w:val="24"/>
          <w:szCs w:val="24"/>
        </w:rPr>
        <w:t xml:space="preserve"> договор страхования строительно-монтажных работ, являющихся предметом настоящего Запроса предложений, на условиях, указанных в п. </w:t>
      </w:r>
      <w:r w:rsidR="00053791" w:rsidRPr="00D31E67">
        <w:fldChar w:fldCharType="begin"/>
      </w:r>
      <w:r w:rsidR="00053791" w:rsidRPr="00D31E67">
        <w:instrText xml:space="preserve"> REF _Ref440550647 \r \h  \* MERGEFORMAT </w:instrText>
      </w:r>
      <w:r w:rsidR="00053791" w:rsidRPr="00D31E67">
        <w:fldChar w:fldCharType="separate"/>
      </w:r>
      <w:r w:rsidR="005C258D" w:rsidRPr="00D31E67">
        <w:rPr>
          <w:sz w:val="24"/>
          <w:szCs w:val="24"/>
        </w:rPr>
        <w:t>3.3.1.11</w:t>
      </w:r>
      <w:r w:rsidR="00053791" w:rsidRPr="00D31E67">
        <w:fldChar w:fldCharType="end"/>
      </w:r>
      <w:r w:rsidRPr="00D31E67">
        <w:rPr>
          <w:sz w:val="24"/>
          <w:szCs w:val="24"/>
        </w:rPr>
        <w:t xml:space="preserve"> настоящей Документации;</w:t>
      </w:r>
      <w:bookmarkEnd w:id="425"/>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053791">
        <w:fldChar w:fldCharType="begin"/>
      </w:r>
      <w:r w:rsidR="00053791">
        <w:instrText xml:space="preserve"> REF _Ref440271993 \r \h  \* MERGEFORMAT </w:instrText>
      </w:r>
      <w:r w:rsidR="00053791">
        <w:fldChar w:fldCharType="separate"/>
      </w:r>
      <w:r w:rsidR="005C258D" w:rsidRPr="005C258D">
        <w:rPr>
          <w:sz w:val="24"/>
          <w:szCs w:val="24"/>
        </w:rPr>
        <w:t>5.11</w:t>
      </w:r>
      <w:r w:rsidR="00053791">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26"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053791">
        <w:fldChar w:fldCharType="begin"/>
      </w:r>
      <w:r w:rsidR="00053791">
        <w:instrText xml:space="preserve"> REF _Ref440271964 \r \h  \* MERGEFORMAT </w:instrText>
      </w:r>
      <w:r w:rsidR="00053791">
        <w:fldChar w:fldCharType="separate"/>
      </w:r>
      <w:r w:rsidR="005C258D" w:rsidRPr="005C258D">
        <w:rPr>
          <w:sz w:val="24"/>
          <w:szCs w:val="24"/>
        </w:rPr>
        <w:t>5.1.3</w:t>
      </w:r>
      <w:r w:rsidR="00053791">
        <w:fldChar w:fldCharType="end"/>
      </w:r>
      <w:r w:rsidR="00A600E3" w:rsidRPr="002D7FEE">
        <w:rPr>
          <w:sz w:val="24"/>
          <w:szCs w:val="24"/>
        </w:rPr>
        <w:t>)</w:t>
      </w:r>
      <w:r w:rsidRPr="002D7FEE">
        <w:rPr>
          <w:sz w:val="24"/>
          <w:szCs w:val="24"/>
        </w:rPr>
        <w:t>;</w:t>
      </w:r>
      <w:bookmarkEnd w:id="426"/>
    </w:p>
    <w:p w:rsidR="009948B4"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Информацию </w:t>
      </w:r>
      <w:r w:rsidR="009948B4" w:rsidRPr="002D7FEE">
        <w:rPr>
          <w:sz w:val="24"/>
          <w:szCs w:val="24"/>
        </w:rPr>
        <w:t xml:space="preserve">о собственниках </w:t>
      </w:r>
      <w:r w:rsidR="007705A5" w:rsidRPr="002D7FEE">
        <w:rPr>
          <w:sz w:val="24"/>
          <w:szCs w:val="24"/>
        </w:rPr>
        <w:t>Участника</w:t>
      </w:r>
      <w:r w:rsidR="009948B4" w:rsidRPr="002D7FEE">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053791">
        <w:fldChar w:fldCharType="begin"/>
      </w:r>
      <w:r w:rsidR="00053791">
        <w:instrText xml:space="preserve"> REF _Ref440272035 \r \h  \* MERGEFORMAT </w:instrText>
      </w:r>
      <w:r w:rsidR="00053791">
        <w:fldChar w:fldCharType="separate"/>
      </w:r>
      <w:r w:rsidR="005C258D" w:rsidRPr="005C258D">
        <w:rPr>
          <w:sz w:val="24"/>
          <w:szCs w:val="24"/>
        </w:rPr>
        <w:t>5.12</w:t>
      </w:r>
      <w:r w:rsidR="00053791">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053791">
        <w:fldChar w:fldCharType="begin"/>
      </w:r>
      <w:r w:rsidR="00053791">
        <w:instrText xml:space="preserve"> REF _Ref440272051 \r \h  \* MERGEFORMAT </w:instrText>
      </w:r>
      <w:r w:rsidR="00053791">
        <w:fldChar w:fldCharType="separate"/>
      </w:r>
      <w:r w:rsidR="005C258D" w:rsidRPr="005C258D">
        <w:rPr>
          <w:sz w:val="24"/>
          <w:szCs w:val="24"/>
        </w:rPr>
        <w:t>5.13</w:t>
      </w:r>
      <w:r w:rsidR="00053791">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от </w:t>
      </w:r>
      <w:r w:rsidR="000179D3" w:rsidRPr="002D7FEE">
        <w:rPr>
          <w:sz w:val="24"/>
          <w:szCs w:val="24"/>
        </w:rPr>
        <w:t>05.06.2015 N ММВ-7-17/227</w:t>
      </w:r>
      <w:r w:rsidR="00F82225" w:rsidRPr="002D7FEE">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w:t>
      </w:r>
      <w:r>
        <w:rPr>
          <w:sz w:val="24"/>
          <w:szCs w:val="24"/>
        </w:rPr>
        <w:lastRenderedPageBreak/>
        <w:t>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27"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053791">
        <w:fldChar w:fldCharType="begin"/>
      </w:r>
      <w:r w:rsidR="00053791">
        <w:instrText xml:space="preserve"> REF _Ref440272119 \r \h  \* MERGEFORMAT </w:instrText>
      </w:r>
      <w:r w:rsidR="00053791">
        <w:fldChar w:fldCharType="separate"/>
      </w:r>
      <w:r w:rsidR="005C258D" w:rsidRPr="005C258D">
        <w:rPr>
          <w:sz w:val="24"/>
          <w:szCs w:val="24"/>
        </w:rPr>
        <w:t>5.7.1</w:t>
      </w:r>
      <w:r w:rsidR="00053791">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427"/>
    </w:p>
    <w:p w:rsidR="00F82225" w:rsidRPr="007D7C50" w:rsidRDefault="00F620A0" w:rsidP="001405FA">
      <w:pPr>
        <w:widowControl w:val="0"/>
        <w:numPr>
          <w:ilvl w:val="0"/>
          <w:numId w:val="46"/>
        </w:numPr>
        <w:tabs>
          <w:tab w:val="left" w:pos="1260"/>
        </w:tabs>
        <w:autoSpaceDE w:val="0"/>
        <w:spacing w:line="264" w:lineRule="auto"/>
        <w:ind w:left="1276"/>
        <w:rPr>
          <w:sz w:val="24"/>
          <w:szCs w:val="24"/>
        </w:rPr>
      </w:pPr>
      <w:bookmarkStart w:id="428" w:name="_Ref440371822"/>
      <w:proofErr w:type="gramStart"/>
      <w:r w:rsidRPr="002D7FEE">
        <w:rPr>
          <w:sz w:val="24"/>
          <w:szCs w:val="24"/>
        </w:rPr>
        <w:t xml:space="preserve">Декларацию </w:t>
      </w:r>
      <w:r w:rsidR="00F82225" w:rsidRPr="002D7FEE">
        <w:rPr>
          <w:sz w:val="24"/>
          <w:szCs w:val="24"/>
        </w:rPr>
        <w:t xml:space="preserve">о соответствии </w:t>
      </w:r>
      <w:r w:rsidR="009948B4" w:rsidRPr="002D7FEE">
        <w:rPr>
          <w:sz w:val="24"/>
          <w:szCs w:val="24"/>
        </w:rPr>
        <w:t>Участника</w:t>
      </w:r>
      <w:r w:rsidR="00F82225" w:rsidRPr="002D7FEE">
        <w:rPr>
          <w:sz w:val="24"/>
          <w:szCs w:val="24"/>
        </w:rPr>
        <w:t xml:space="preserve"> критериям отнесения к субъектам малого и среднего предпринимательства</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3F3A69" w:rsidRPr="002D7FEE">
        <w:rPr>
          <w:sz w:val="24"/>
          <w:szCs w:val="24"/>
        </w:rPr>
        <w:t xml:space="preserve"> (подраздел </w:t>
      </w:r>
      <w:r w:rsidR="00053791">
        <w:fldChar w:fldCharType="begin"/>
      </w:r>
      <w:r w:rsidR="00053791">
        <w:instrText xml:space="preserve"> REF _Ref440272147 \r \h  \* MERGEFORMAT </w:instrText>
      </w:r>
      <w:r w:rsidR="00053791">
        <w:fldChar w:fldCharType="separate"/>
      </w:r>
      <w:r w:rsidR="005C258D" w:rsidRPr="005C258D">
        <w:rPr>
          <w:sz w:val="24"/>
          <w:szCs w:val="24"/>
        </w:rPr>
        <w:t>25</w:t>
      </w:r>
      <w:r w:rsidR="00053791">
        <w:fldChar w:fldCharType="end"/>
      </w:r>
      <w:r w:rsidR="003F3A69" w:rsidRPr="002D7FEE">
        <w:rPr>
          <w:sz w:val="24"/>
          <w:szCs w:val="24"/>
        </w:rPr>
        <w:t>)</w:t>
      </w:r>
      <w:r w:rsidR="00DD56CB" w:rsidRPr="002D7FEE">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2D7FEE">
        <w:rPr>
          <w:sz w:val="24"/>
          <w:szCs w:val="24"/>
        </w:rPr>
        <w:t>статья 4 Федерального закона Российской Федерации №209-ФЗ от 24.07.2007 с изменениями</w:t>
      </w:r>
      <w:proofErr w:type="gramEnd"/>
      <w:r w:rsidRPr="002D7FEE">
        <w:rPr>
          <w:sz w:val="24"/>
          <w:szCs w:val="24"/>
        </w:rPr>
        <w:t xml:space="preserve"> «</w:t>
      </w:r>
      <w:proofErr w:type="gramStart"/>
      <w:r w:rsidRPr="002D7FEE">
        <w:rPr>
          <w:sz w:val="24"/>
          <w:szCs w:val="24"/>
        </w:rPr>
        <w:t>О развитии малого и среднего предпринимательства в Российской Федерации»).</w:t>
      </w:r>
      <w:proofErr w:type="gramEnd"/>
      <w:r w:rsidRPr="002D7FEE">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2D7FEE">
        <w:rPr>
          <w:sz w:val="24"/>
          <w:szCs w:val="24"/>
        </w:rPr>
        <w:t>В случае</w:t>
      </w:r>
      <w:proofErr w:type="gramStart"/>
      <w:r w:rsidR="00D97B82" w:rsidRPr="002D7FEE">
        <w:rPr>
          <w:sz w:val="24"/>
          <w:szCs w:val="24"/>
        </w:rPr>
        <w:t>,</w:t>
      </w:r>
      <w:proofErr w:type="gramEnd"/>
      <w:r w:rsidR="00D97B82" w:rsidRPr="002D7FEE">
        <w:rPr>
          <w:sz w:val="24"/>
          <w:szCs w:val="24"/>
        </w:rPr>
        <w:t xml:space="preserve"> если Участник/субподрядчик/член Коллективного участника не относится</w:t>
      </w:r>
      <w:r w:rsidR="00D97B82" w:rsidRPr="00673EDD">
        <w:rPr>
          <w:sz w:val="24"/>
          <w:szCs w:val="24"/>
        </w:rPr>
        <w:t xml:space="preserve">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7D7C50">
        <w:rPr>
          <w:sz w:val="24"/>
          <w:szCs w:val="24"/>
        </w:rPr>
        <w:t>;</w:t>
      </w:r>
      <w:bookmarkEnd w:id="428"/>
    </w:p>
    <w:p w:rsidR="00F82225" w:rsidRPr="002D7FEE" w:rsidRDefault="009F2BF9" w:rsidP="001405FA">
      <w:pPr>
        <w:widowControl w:val="0"/>
        <w:numPr>
          <w:ilvl w:val="0"/>
          <w:numId w:val="46"/>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00A316B7" w:rsidRPr="002D7FEE">
        <w:rPr>
          <w:sz w:val="24"/>
          <w:szCs w:val="24"/>
        </w:rPr>
        <w:t>разрешающие документы</w:t>
      </w:r>
      <w:r w:rsidRPr="002D7FEE">
        <w:rPr>
          <w:sz w:val="24"/>
          <w:szCs w:val="24"/>
        </w:rPr>
        <w:t xml:space="preserve"> (в случае, если наличие данных разрешающих документов необходимо для </w:t>
      </w:r>
      <w:r w:rsidR="007F76D6" w:rsidRPr="002D7FEE">
        <w:rPr>
          <w:sz w:val="24"/>
          <w:szCs w:val="24"/>
        </w:rPr>
        <w:t>выполнения работ</w:t>
      </w:r>
      <w:r w:rsidRPr="002D7FEE">
        <w:rPr>
          <w:sz w:val="24"/>
          <w:szCs w:val="24"/>
        </w:rPr>
        <w:t xml:space="preserve">, указанных в п. </w:t>
      </w:r>
      <w:r w:rsidR="00053791">
        <w:fldChar w:fldCharType="begin"/>
      </w:r>
      <w:r w:rsidR="00053791">
        <w:instrText xml:space="preserve"> REF _Ref440275279 \r \h  \* MERGEFORMAT </w:instrText>
      </w:r>
      <w:r w:rsidR="00053791">
        <w:fldChar w:fldCharType="separate"/>
      </w:r>
      <w:r w:rsidR="005C258D" w:rsidRPr="005C258D">
        <w:rPr>
          <w:sz w:val="24"/>
          <w:szCs w:val="24"/>
        </w:rPr>
        <w:t>1.1.4</w:t>
      </w:r>
      <w:r w:rsidR="00053791">
        <w:fldChar w:fldCharType="end"/>
      </w:r>
      <w:r w:rsidRPr="002D7FEE">
        <w:rPr>
          <w:sz w:val="24"/>
          <w:szCs w:val="24"/>
        </w:rPr>
        <w:t xml:space="preserve"> и разделе </w:t>
      </w:r>
      <w:r w:rsidR="00053791">
        <w:fldChar w:fldCharType="begin"/>
      </w:r>
      <w:r w:rsidR="00053791">
        <w:instrText xml:space="preserve"> REF _Ref440270568 \r \h  \* MERGEFORMAT </w:instrText>
      </w:r>
      <w:r w:rsidR="00053791">
        <w:fldChar w:fldCharType="separate"/>
      </w:r>
      <w:r w:rsidR="005C258D">
        <w:t>4</w:t>
      </w:r>
      <w:r w:rsidR="00053791">
        <w:fldChar w:fldCharType="end"/>
      </w:r>
      <w:r w:rsidRPr="002D7FEE">
        <w:rPr>
          <w:sz w:val="24"/>
          <w:szCs w:val="24"/>
        </w:rPr>
        <w:t>, в соответствии с требованиями законодательства Российской Федерации)</w:t>
      </w:r>
      <w:r w:rsidR="00A316B7" w:rsidRPr="002D7FEE">
        <w:rPr>
          <w:sz w:val="24"/>
          <w:szCs w:val="24"/>
        </w:rPr>
        <w:t>;</w:t>
      </w:r>
      <w:proofErr w:type="gramEnd"/>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lastRenderedPageBreak/>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053791">
        <w:fldChar w:fldCharType="begin"/>
      </w:r>
      <w:r w:rsidR="00053791">
        <w:instrText xml:space="preserve"> REF _Ref449016908 \r \h  \* MERGEFORMAT </w:instrText>
      </w:r>
      <w:r w:rsidR="00053791">
        <w:fldChar w:fldCharType="separate"/>
      </w:r>
      <w:r w:rsidR="005C258D" w:rsidRPr="005C258D">
        <w:rPr>
          <w:sz w:val="24"/>
          <w:szCs w:val="24"/>
        </w:rPr>
        <w:t>5.8</w:t>
      </w:r>
      <w:r w:rsidR="00053791">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053791">
        <w:fldChar w:fldCharType="begin"/>
      </w:r>
      <w:r w:rsidR="00053791">
        <w:instrText xml:space="preserve"> REF _Ref440881887 \r \h  \* MERGEFORMAT </w:instrText>
      </w:r>
      <w:r w:rsidR="00053791">
        <w:fldChar w:fldCharType="separate"/>
      </w:r>
      <w:r w:rsidR="005C258D" w:rsidRPr="005C258D">
        <w:rPr>
          <w:sz w:val="24"/>
          <w:szCs w:val="24"/>
        </w:rPr>
        <w:t>5.9</w:t>
      </w:r>
      <w:r w:rsidR="00053791">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053791">
        <w:fldChar w:fldCharType="begin"/>
      </w:r>
      <w:r w:rsidR="00053791">
        <w:instrText xml:space="preserve"> REF _Ref440881894 \r \h  \* MERGEFORMAT </w:instrText>
      </w:r>
      <w:r w:rsidR="00053791">
        <w:fldChar w:fldCharType="separate"/>
      </w:r>
      <w:r w:rsidR="005C258D" w:rsidRPr="005C258D">
        <w:rPr>
          <w:sz w:val="24"/>
          <w:szCs w:val="24"/>
        </w:rPr>
        <w:t>5.10</w:t>
      </w:r>
      <w:r w:rsidR="00053791">
        <w:fldChar w:fldCharType="end"/>
      </w:r>
      <w:r w:rsidR="007705A5" w:rsidRPr="002D7FEE">
        <w:rPr>
          <w:sz w:val="24"/>
          <w:szCs w:val="24"/>
        </w:rPr>
        <w:t>);</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Отзывы, рекомендации или другие документальные доказательства выполнения аналогичных договоров (</w:t>
      </w:r>
      <w:r w:rsidR="004A0CCC" w:rsidRPr="002D7FEE">
        <w:rPr>
          <w:sz w:val="24"/>
          <w:szCs w:val="24"/>
        </w:rPr>
        <w:t>желательное требование, предоставляется Участником при наличии</w:t>
      </w:r>
      <w:r w:rsidRPr="002D7FEE">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29" w:name="_Ref442189588"/>
      <w:r w:rsidRPr="002D7FEE">
        <w:rPr>
          <w:sz w:val="24"/>
          <w:szCs w:val="24"/>
        </w:rPr>
        <w:t xml:space="preserve">Соглашение о неустойке </w:t>
      </w:r>
      <w:r w:rsidR="00A154B7" w:rsidRPr="002D7FEE">
        <w:rPr>
          <w:bCs w:val="0"/>
          <w:sz w:val="24"/>
          <w:szCs w:val="24"/>
        </w:rPr>
        <w:t>по форме и в соответствии с инструкциями, приведенными в настоящей Документации</w:t>
      </w:r>
      <w:r w:rsidR="00A154B7" w:rsidRPr="002D7FEE">
        <w:rPr>
          <w:sz w:val="24"/>
          <w:szCs w:val="24"/>
        </w:rPr>
        <w:t xml:space="preserve"> </w:t>
      </w:r>
      <w:r w:rsidRPr="002D7FEE">
        <w:rPr>
          <w:sz w:val="24"/>
          <w:szCs w:val="24"/>
        </w:rPr>
        <w:t>(</w:t>
      </w:r>
      <w:r w:rsidR="003C2207" w:rsidRPr="002D7FEE">
        <w:rPr>
          <w:sz w:val="24"/>
          <w:szCs w:val="24"/>
        </w:rPr>
        <w:t>подраздел</w:t>
      </w:r>
      <w:r w:rsidRPr="002D7FEE">
        <w:rPr>
          <w:sz w:val="24"/>
          <w:szCs w:val="24"/>
        </w:rPr>
        <w:t xml:space="preserve"> </w:t>
      </w:r>
      <w:r w:rsidR="00053791">
        <w:fldChar w:fldCharType="begin"/>
      </w:r>
      <w:r w:rsidR="00053791">
        <w:instrText xml:space="preserve"> REF _Ref440272256 \r \h  \* MERGEFORMAT </w:instrText>
      </w:r>
      <w:r w:rsidR="00053791">
        <w:fldChar w:fldCharType="separate"/>
      </w:r>
      <w:r w:rsidR="005C258D" w:rsidRPr="005C258D">
        <w:rPr>
          <w:sz w:val="24"/>
          <w:szCs w:val="24"/>
        </w:rPr>
        <w:t>5.14</w:t>
      </w:r>
      <w:r w:rsidR="00053791">
        <w:fldChar w:fldCharType="end"/>
      </w:r>
      <w:r w:rsidRPr="002D7FEE">
        <w:rPr>
          <w:sz w:val="24"/>
          <w:szCs w:val="24"/>
        </w:rPr>
        <w:t>)</w:t>
      </w:r>
      <w:r w:rsidR="006D05F2" w:rsidRPr="002D7FEE">
        <w:rPr>
          <w:sz w:val="24"/>
          <w:szCs w:val="24"/>
        </w:rPr>
        <w:t>, либо документ, подтверждающий факт внесения Участником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429"/>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5E1437">
        <w:fldChar w:fldCharType="begin"/>
      </w:r>
      <w:r w:rsidR="001248B1">
        <w:rPr>
          <w:sz w:val="24"/>
          <w:szCs w:val="24"/>
        </w:rPr>
        <w:instrText xml:space="preserve"> REF _Ref468195799 \r \h </w:instrText>
      </w:r>
      <w:r w:rsidR="005E1437">
        <w:fldChar w:fldCharType="separate"/>
      </w:r>
      <w:r w:rsidR="005C258D">
        <w:rPr>
          <w:sz w:val="24"/>
          <w:szCs w:val="24"/>
        </w:rPr>
        <w:t>5.16</w:t>
      </w:r>
      <w:r w:rsidR="005E1437">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w:t>
      </w:r>
      <w:r w:rsidRPr="007D7C50">
        <w:rPr>
          <w:i/>
          <w:sz w:val="24"/>
          <w:szCs w:val="24"/>
        </w:rPr>
        <w:lastRenderedPageBreak/>
        <w:t>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053791">
        <w:fldChar w:fldCharType="begin"/>
      </w:r>
      <w:r w:rsidR="00053791">
        <w:instrText xml:space="preserve"> REF _Ref465675151 \r \h  \* MERGEFORMAT </w:instrText>
      </w:r>
      <w:r w:rsidR="00053791">
        <w:fldChar w:fldCharType="separate"/>
      </w:r>
      <w:r w:rsidR="005C258D" w:rsidRPr="005C258D">
        <w:rPr>
          <w:rFonts w:eastAsia="Times New Roman,Italic"/>
          <w:bCs w:val="0"/>
          <w:iCs/>
          <w:sz w:val="24"/>
          <w:szCs w:val="24"/>
        </w:rPr>
        <w:t>3.11.2</w:t>
      </w:r>
      <w:r w:rsidR="00053791">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иные существенные нарушения условий заключенных договоров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30" w:name="_Ref191386451"/>
      <w:bookmarkStart w:id="431" w:name="_Ref440271628"/>
      <w:bookmarkStart w:id="432" w:name="_Toc440361334"/>
      <w:bookmarkStart w:id="433" w:name="_Toc440376089"/>
      <w:bookmarkStart w:id="434" w:name="_Toc440376216"/>
      <w:bookmarkStart w:id="435" w:name="_Toc440382481"/>
      <w:bookmarkStart w:id="436" w:name="_Toc440447151"/>
      <w:bookmarkStart w:id="437" w:name="_Toc440620831"/>
      <w:bookmarkStart w:id="438" w:name="_Toc440631466"/>
      <w:bookmarkStart w:id="439" w:name="_Toc440875706"/>
      <w:bookmarkStart w:id="440" w:name="_Toc441131730"/>
      <w:bookmarkStart w:id="441" w:name="_Toc465865171"/>
      <w:bookmarkStart w:id="442" w:name="_Toc468975431"/>
      <w:bookmarkStart w:id="443" w:name="_Toc471830447"/>
      <w:r w:rsidRPr="00E71A48">
        <w:rPr>
          <w:szCs w:val="24"/>
        </w:rPr>
        <w:t xml:space="preserve">Привлечение </w:t>
      </w:r>
      <w:bookmarkEnd w:id="430"/>
      <w:bookmarkEnd w:id="431"/>
      <w:bookmarkEnd w:id="432"/>
      <w:bookmarkEnd w:id="433"/>
      <w:bookmarkEnd w:id="434"/>
      <w:bookmarkEnd w:id="435"/>
      <w:bookmarkEnd w:id="436"/>
      <w:r w:rsidR="00176B20">
        <w:rPr>
          <w:szCs w:val="24"/>
        </w:rPr>
        <w:t>субподрядчиков</w:t>
      </w:r>
      <w:bookmarkEnd w:id="437"/>
      <w:bookmarkEnd w:id="438"/>
      <w:bookmarkEnd w:id="439"/>
      <w:bookmarkEnd w:id="440"/>
      <w:bookmarkEnd w:id="441"/>
      <w:bookmarkEnd w:id="442"/>
      <w:bookmarkEnd w:id="44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44" w:name="_Ref191386461"/>
      <w:bookmarkStart w:id="445" w:name="_Toc440361335"/>
      <w:bookmarkStart w:id="446" w:name="_Toc440376090"/>
      <w:bookmarkStart w:id="44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053791">
        <w:fldChar w:fldCharType="begin"/>
      </w:r>
      <w:r w:rsidR="00053791">
        <w:instrText xml:space="preserve"> REF _Ref191386407 \r \h  \* MERGEFORMAT </w:instrText>
      </w:r>
      <w:r w:rsidR="00053791">
        <w:fldChar w:fldCharType="separate"/>
      </w:r>
      <w:r w:rsidR="005C258D" w:rsidRPr="005C258D">
        <w:rPr>
          <w:bCs w:val="0"/>
          <w:sz w:val="24"/>
          <w:szCs w:val="24"/>
        </w:rPr>
        <w:t>3.3.8</w:t>
      </w:r>
      <w:r w:rsidR="00053791">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4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48"/>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w:t>
      </w:r>
      <w:r w:rsidR="00D57D88" w:rsidRPr="00D52133">
        <w:rPr>
          <w:bCs w:val="0"/>
          <w:sz w:val="24"/>
          <w:szCs w:val="24"/>
        </w:rPr>
        <w:lastRenderedPageBreak/>
        <w:t xml:space="preserve">изложенным в п. </w:t>
      </w:r>
      <w:r w:rsidR="005E1437">
        <w:rPr>
          <w:bCs w:val="0"/>
          <w:sz w:val="24"/>
          <w:szCs w:val="24"/>
        </w:rPr>
        <w:fldChar w:fldCharType="begin"/>
      </w:r>
      <w:r w:rsidR="00D57D88">
        <w:rPr>
          <w:bCs w:val="0"/>
          <w:sz w:val="24"/>
          <w:szCs w:val="24"/>
        </w:rPr>
        <w:instrText xml:space="preserve"> REF _Ref440291364 \r \h </w:instrText>
      </w:r>
      <w:r w:rsidR="005E1437">
        <w:rPr>
          <w:bCs w:val="0"/>
          <w:sz w:val="24"/>
          <w:szCs w:val="24"/>
        </w:rPr>
      </w:r>
      <w:r w:rsidR="005E1437">
        <w:rPr>
          <w:bCs w:val="0"/>
          <w:sz w:val="24"/>
          <w:szCs w:val="24"/>
        </w:rPr>
        <w:fldChar w:fldCharType="separate"/>
      </w:r>
      <w:r w:rsidR="005C258D">
        <w:rPr>
          <w:bCs w:val="0"/>
          <w:sz w:val="24"/>
          <w:szCs w:val="24"/>
        </w:rPr>
        <w:t>3.3.8.1</w:t>
      </w:r>
      <w:r w:rsidR="005E1437">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w:t>
      </w:r>
      <w:r w:rsidRPr="00F22508">
        <w:rPr>
          <w:bCs w:val="0"/>
          <w:sz w:val="24"/>
          <w:szCs w:val="24"/>
        </w:rPr>
        <w:t xml:space="preserve">п. </w:t>
      </w:r>
      <w:r w:rsidR="00053791" w:rsidRPr="00F22508">
        <w:fldChar w:fldCharType="begin"/>
      </w:r>
      <w:r w:rsidR="00053791" w:rsidRPr="00F22508">
        <w:instrText xml:space="preserve"> REF _Ref303669127 \r \h  \* MERGEFORMAT </w:instrText>
      </w:r>
      <w:r w:rsidR="00053791" w:rsidRPr="00F22508">
        <w:fldChar w:fldCharType="separate"/>
      </w:r>
      <w:r w:rsidR="005C258D" w:rsidRPr="00F22508">
        <w:rPr>
          <w:bCs w:val="0"/>
          <w:sz w:val="24"/>
          <w:szCs w:val="24"/>
        </w:rPr>
        <w:t>3.3.8.2</w:t>
      </w:r>
      <w:r w:rsidR="00053791" w:rsidRPr="00F22508">
        <w:fldChar w:fldCharType="end"/>
      </w:r>
      <w:r w:rsidRPr="00F22508">
        <w:rPr>
          <w:bCs w:val="0"/>
          <w:sz w:val="24"/>
          <w:szCs w:val="24"/>
        </w:rPr>
        <w:t>)</w:t>
      </w:r>
      <w:r w:rsidR="00306DE6" w:rsidRPr="00F22508">
        <w:rPr>
          <w:bCs w:val="0"/>
          <w:sz w:val="24"/>
          <w:szCs w:val="24"/>
        </w:rPr>
        <w:t xml:space="preserve">. Документы, указанные в </w:t>
      </w:r>
      <w:proofErr w:type="spellStart"/>
      <w:r w:rsidR="00306DE6" w:rsidRPr="00F22508">
        <w:rPr>
          <w:bCs w:val="0"/>
          <w:sz w:val="24"/>
          <w:szCs w:val="24"/>
        </w:rPr>
        <w:t>пп</w:t>
      </w:r>
      <w:proofErr w:type="spellEnd"/>
      <w:r w:rsidR="00306DE6" w:rsidRPr="00F22508">
        <w:rPr>
          <w:sz w:val="24"/>
          <w:szCs w:val="24"/>
        </w:rPr>
        <w:t>.</w:t>
      </w:r>
      <w:r w:rsidR="001248B1" w:rsidRPr="00F22508">
        <w:rPr>
          <w:sz w:val="24"/>
          <w:szCs w:val="24"/>
        </w:rPr>
        <w:t xml:space="preserve"> </w:t>
      </w:r>
      <w:r w:rsidR="00053791" w:rsidRPr="00F22508">
        <w:fldChar w:fldCharType="begin"/>
      </w:r>
      <w:r w:rsidR="00053791" w:rsidRPr="00F22508">
        <w:instrText xml:space="preserve"> REF _Ref440552284 \r \h  \* MERGEFORMAT </w:instrText>
      </w:r>
      <w:r w:rsidR="00053791" w:rsidRPr="00F22508">
        <w:fldChar w:fldCharType="separate"/>
      </w:r>
      <w:r w:rsidR="005C258D" w:rsidRPr="00F22508">
        <w:rPr>
          <w:sz w:val="24"/>
          <w:szCs w:val="24"/>
        </w:rPr>
        <w:t>г)</w:t>
      </w:r>
      <w:r w:rsidR="00053791" w:rsidRPr="00F22508">
        <w:fldChar w:fldCharType="end"/>
      </w:r>
      <w:r w:rsidR="00306DE6" w:rsidRPr="00F22508">
        <w:rPr>
          <w:sz w:val="24"/>
          <w:szCs w:val="24"/>
        </w:rPr>
        <w:t xml:space="preserve"> </w:t>
      </w:r>
      <w:r w:rsidR="001248B1" w:rsidRPr="00F22508">
        <w:rPr>
          <w:sz w:val="24"/>
          <w:szCs w:val="24"/>
        </w:rPr>
        <w:t xml:space="preserve">и </w:t>
      </w:r>
      <w:r w:rsidR="005E1437" w:rsidRPr="00F22508">
        <w:fldChar w:fldCharType="begin"/>
      </w:r>
      <w:r w:rsidR="005E1437" w:rsidRPr="00F22508">
        <w:instrText xml:space="preserve"> REF _Ref442189588 \r \h  \* MERGEFORMAT </w:instrText>
      </w:r>
      <w:r w:rsidR="005E1437" w:rsidRPr="00F22508">
        <w:fldChar w:fldCharType="separate"/>
      </w:r>
      <w:r w:rsidR="005C258D" w:rsidRPr="00F22508">
        <w:rPr>
          <w:sz w:val="24"/>
          <w:szCs w:val="24"/>
        </w:rPr>
        <w:t>ф)</w:t>
      </w:r>
      <w:r w:rsidR="005E1437" w:rsidRPr="00F22508">
        <w:fldChar w:fldCharType="end"/>
      </w:r>
      <w:r w:rsidR="00306DE6" w:rsidRPr="00F22508">
        <w:rPr>
          <w:sz w:val="24"/>
          <w:szCs w:val="24"/>
        </w:rPr>
        <w:t xml:space="preserve"> п. </w:t>
      </w:r>
      <w:r w:rsidR="00053791" w:rsidRPr="00F22508">
        <w:fldChar w:fldCharType="begin"/>
      </w:r>
      <w:r w:rsidR="00053791" w:rsidRPr="00F22508">
        <w:instrText xml:space="preserve"> REF _Ref303587815 \r \h  \* MERGEFORMAT </w:instrText>
      </w:r>
      <w:r w:rsidR="00053791" w:rsidRPr="00F22508">
        <w:fldChar w:fldCharType="separate"/>
      </w:r>
      <w:r w:rsidR="005C258D" w:rsidRPr="00F22508">
        <w:rPr>
          <w:sz w:val="24"/>
          <w:szCs w:val="24"/>
        </w:rPr>
        <w:t>3.3.8.3</w:t>
      </w:r>
      <w:r w:rsidR="00053791" w:rsidRPr="00F22508">
        <w:fldChar w:fldCharType="end"/>
      </w:r>
      <w:r w:rsidR="00306DE6" w:rsidRPr="00F22508">
        <w:rPr>
          <w:sz w:val="24"/>
          <w:szCs w:val="24"/>
        </w:rPr>
        <w:t>, подаются основным Участником</w:t>
      </w:r>
      <w:r w:rsidR="002037C3" w:rsidRPr="00F22508">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5E1437">
        <w:rPr>
          <w:bCs w:val="0"/>
          <w:sz w:val="24"/>
          <w:szCs w:val="24"/>
        </w:rPr>
        <w:fldChar w:fldCharType="begin"/>
      </w:r>
      <w:r w:rsidR="00362EA4">
        <w:rPr>
          <w:bCs w:val="0"/>
          <w:sz w:val="24"/>
          <w:szCs w:val="24"/>
        </w:rPr>
        <w:instrText xml:space="preserve"> REF _Ref440272510 \r \h </w:instrText>
      </w:r>
      <w:r w:rsidR="005E1437">
        <w:rPr>
          <w:bCs w:val="0"/>
          <w:sz w:val="24"/>
          <w:szCs w:val="24"/>
        </w:rPr>
      </w:r>
      <w:r w:rsidR="005E1437">
        <w:rPr>
          <w:bCs w:val="0"/>
          <w:sz w:val="24"/>
          <w:szCs w:val="24"/>
        </w:rPr>
        <w:fldChar w:fldCharType="separate"/>
      </w:r>
      <w:r w:rsidR="005C258D">
        <w:rPr>
          <w:bCs w:val="0"/>
          <w:sz w:val="24"/>
          <w:szCs w:val="24"/>
        </w:rPr>
        <w:t>5.17</w:t>
      </w:r>
      <w:r w:rsidR="005E143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49" w:name="_Toc440382482"/>
      <w:bookmarkStart w:id="450" w:name="_Toc440447152"/>
      <w:bookmarkStart w:id="451" w:name="_Toc440620832"/>
      <w:bookmarkStart w:id="452" w:name="_Toc440631467"/>
      <w:bookmarkStart w:id="453" w:name="_Toc440875707"/>
      <w:bookmarkStart w:id="454" w:name="_Ref440876618"/>
      <w:bookmarkStart w:id="455" w:name="_Ref440876703"/>
      <w:bookmarkStart w:id="456" w:name="_Toc441131731"/>
      <w:bookmarkStart w:id="457" w:name="_Toc465865172"/>
      <w:bookmarkStart w:id="458" w:name="_Toc468975432"/>
      <w:bookmarkStart w:id="459" w:name="_Toc47183044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44"/>
      <w:bookmarkEnd w:id="445"/>
      <w:bookmarkEnd w:id="446"/>
      <w:bookmarkEnd w:id="447"/>
      <w:bookmarkEnd w:id="449"/>
      <w:bookmarkEnd w:id="450"/>
      <w:bookmarkEnd w:id="451"/>
      <w:bookmarkEnd w:id="452"/>
      <w:bookmarkEnd w:id="453"/>
      <w:bookmarkEnd w:id="454"/>
      <w:bookmarkEnd w:id="455"/>
      <w:bookmarkEnd w:id="456"/>
      <w:bookmarkEnd w:id="457"/>
      <w:bookmarkEnd w:id="458"/>
      <w:bookmarkEnd w:id="45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053791">
        <w:fldChar w:fldCharType="begin"/>
      </w:r>
      <w:r w:rsidR="00053791">
        <w:instrText xml:space="preserve"> REF _Ref191386482 \r \h  \* MERGEFORMAT </w:instrText>
      </w:r>
      <w:r w:rsidR="00053791">
        <w:fldChar w:fldCharType="separate"/>
      </w:r>
      <w:r w:rsidR="005C258D" w:rsidRPr="005C258D">
        <w:rPr>
          <w:bCs w:val="0"/>
          <w:sz w:val="24"/>
          <w:szCs w:val="24"/>
        </w:rPr>
        <w:t>3.3.8.1</w:t>
      </w:r>
      <w:r w:rsidR="0005379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053791">
        <w:fldChar w:fldCharType="begin"/>
      </w:r>
      <w:r w:rsidR="00053791">
        <w:instrText xml:space="preserve"> REF _Ref191386407 \r \h  \* MERGEFORMAT </w:instrText>
      </w:r>
      <w:r w:rsidR="00053791">
        <w:fldChar w:fldCharType="separate"/>
      </w:r>
      <w:r w:rsidR="005C258D" w:rsidRPr="005C258D">
        <w:rPr>
          <w:bCs w:val="0"/>
          <w:sz w:val="24"/>
          <w:szCs w:val="24"/>
        </w:rPr>
        <w:t>3.3.8</w:t>
      </w:r>
      <w:r w:rsidR="0005379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E1437">
        <w:rPr>
          <w:bCs w:val="0"/>
          <w:sz w:val="24"/>
          <w:szCs w:val="24"/>
        </w:rPr>
        <w:fldChar w:fldCharType="begin"/>
      </w:r>
      <w:r w:rsidR="001248B1">
        <w:rPr>
          <w:bCs w:val="0"/>
          <w:sz w:val="24"/>
          <w:szCs w:val="24"/>
        </w:rPr>
        <w:instrText xml:space="preserve"> REF _Ref303669127 \r \h </w:instrText>
      </w:r>
      <w:r w:rsidR="005E1437">
        <w:rPr>
          <w:bCs w:val="0"/>
          <w:sz w:val="24"/>
          <w:szCs w:val="24"/>
        </w:rPr>
      </w:r>
      <w:r w:rsidR="005E1437">
        <w:rPr>
          <w:bCs w:val="0"/>
          <w:sz w:val="24"/>
          <w:szCs w:val="24"/>
        </w:rPr>
        <w:fldChar w:fldCharType="separate"/>
      </w:r>
      <w:r w:rsidR="005C258D">
        <w:rPr>
          <w:bCs w:val="0"/>
          <w:sz w:val="24"/>
          <w:szCs w:val="24"/>
        </w:rPr>
        <w:t>3.3.8.2</w:t>
      </w:r>
      <w:r w:rsidR="005E143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6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6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6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6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w:t>
      </w:r>
      <w:r w:rsidRPr="00E71A48">
        <w:rPr>
          <w:bCs w:val="0"/>
          <w:sz w:val="24"/>
          <w:szCs w:val="24"/>
        </w:rPr>
        <w:lastRenderedPageBreak/>
        <w:t xml:space="preserve">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6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62"/>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53791">
        <w:fldChar w:fldCharType="begin"/>
      </w:r>
      <w:r w:rsidR="00053791">
        <w:instrText xml:space="preserve"> REF _Ref307563248 \r \h  \* MERGEFORMAT </w:instrText>
      </w:r>
      <w:r w:rsidR="00053791">
        <w:fldChar w:fldCharType="separate"/>
      </w:r>
      <w:r w:rsidR="005C258D" w:rsidRPr="005C258D">
        <w:rPr>
          <w:bCs w:val="0"/>
          <w:sz w:val="24"/>
          <w:szCs w:val="24"/>
          <w:lang w:val="en-US"/>
        </w:rPr>
        <w:t>a</w:t>
      </w:r>
      <w:r w:rsidR="005C258D" w:rsidRPr="005C258D">
        <w:rPr>
          <w:bCs w:val="0"/>
          <w:sz w:val="24"/>
          <w:szCs w:val="24"/>
        </w:rPr>
        <w:t>)</w:t>
      </w:r>
      <w:r w:rsidR="00053791">
        <w:fldChar w:fldCharType="end"/>
      </w:r>
      <w:r w:rsidRPr="00E71A48">
        <w:rPr>
          <w:bCs w:val="0"/>
          <w:sz w:val="24"/>
          <w:szCs w:val="24"/>
        </w:rPr>
        <w:t xml:space="preserve">- </w:t>
      </w:r>
      <w:r w:rsidR="00053791">
        <w:fldChar w:fldCharType="begin"/>
      </w:r>
      <w:r w:rsidR="00053791">
        <w:instrText xml:space="preserve"> REF _Ref307563262 \r \h  \* MERGEFORMAT </w:instrText>
      </w:r>
      <w:r w:rsidR="00053791">
        <w:fldChar w:fldCharType="separate"/>
      </w:r>
      <w:r w:rsidR="005C258D" w:rsidRPr="005C258D">
        <w:rPr>
          <w:bCs w:val="0"/>
          <w:sz w:val="24"/>
          <w:szCs w:val="24"/>
          <w:lang w:val="en-US"/>
        </w:rPr>
        <w:t>g</w:t>
      </w:r>
      <w:r w:rsidR="005C258D" w:rsidRPr="005C258D">
        <w:rPr>
          <w:bCs w:val="0"/>
          <w:sz w:val="24"/>
          <w:szCs w:val="24"/>
        </w:rPr>
        <w:t>)</w:t>
      </w:r>
      <w:r w:rsidR="00053791">
        <w:fldChar w:fldCharType="end"/>
      </w:r>
      <w:r w:rsidRPr="00E71A48">
        <w:rPr>
          <w:bCs w:val="0"/>
          <w:sz w:val="24"/>
          <w:szCs w:val="24"/>
        </w:rPr>
        <w:t xml:space="preserve">п. </w:t>
      </w:r>
      <w:r w:rsidR="00053791">
        <w:fldChar w:fldCharType="begin"/>
      </w:r>
      <w:r w:rsidR="00053791">
        <w:instrText xml:space="preserve"> REF _Ref306032591 \r \h  \* MERGEFORMAT </w:instrText>
      </w:r>
      <w:r w:rsidR="00053791">
        <w:fldChar w:fldCharType="separate"/>
      </w:r>
      <w:r w:rsidR="005C258D" w:rsidRPr="005C258D">
        <w:rPr>
          <w:bCs w:val="0"/>
          <w:sz w:val="24"/>
          <w:szCs w:val="24"/>
        </w:rPr>
        <w:t>3.3.10.4</w:t>
      </w:r>
      <w:r w:rsidR="00053791">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63"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63"/>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w:t>
      </w:r>
      <w:r w:rsidR="00717F60" w:rsidRPr="00F22508">
        <w:rPr>
          <w:bCs w:val="0"/>
          <w:sz w:val="24"/>
          <w:szCs w:val="24"/>
        </w:rPr>
        <w:t>становленным требованиям (п.</w:t>
      </w:r>
      <w:r w:rsidR="00EE2EFB" w:rsidRPr="00F22508">
        <w:rPr>
          <w:bCs w:val="0"/>
          <w:sz w:val="24"/>
          <w:szCs w:val="24"/>
        </w:rPr>
        <w:t xml:space="preserve"> </w:t>
      </w:r>
      <w:r w:rsidR="00053791" w:rsidRPr="00F22508">
        <w:fldChar w:fldCharType="begin"/>
      </w:r>
      <w:r w:rsidR="00053791" w:rsidRPr="00F22508">
        <w:instrText xml:space="preserve"> REF _Ref303669127 \r \h  \* MERGEFORMAT </w:instrText>
      </w:r>
      <w:r w:rsidR="00053791" w:rsidRPr="00F22508">
        <w:fldChar w:fldCharType="separate"/>
      </w:r>
      <w:r w:rsidR="005C258D" w:rsidRPr="00F22508">
        <w:rPr>
          <w:bCs w:val="0"/>
          <w:sz w:val="24"/>
          <w:szCs w:val="24"/>
        </w:rPr>
        <w:t>3.3.8.2</w:t>
      </w:r>
      <w:r w:rsidR="00053791" w:rsidRPr="00F22508">
        <w:fldChar w:fldCharType="end"/>
      </w:r>
      <w:r w:rsidR="00717F60" w:rsidRPr="00F22508">
        <w:rPr>
          <w:bCs w:val="0"/>
          <w:sz w:val="24"/>
          <w:szCs w:val="24"/>
        </w:rPr>
        <w:t>)</w:t>
      </w:r>
      <w:r w:rsidR="00306DE6" w:rsidRPr="00F22508">
        <w:rPr>
          <w:bCs w:val="0"/>
          <w:sz w:val="24"/>
          <w:szCs w:val="24"/>
        </w:rPr>
        <w:t xml:space="preserve">. Документы, указанные в </w:t>
      </w:r>
      <w:proofErr w:type="spellStart"/>
      <w:r w:rsidR="00306DE6" w:rsidRPr="00F22508">
        <w:rPr>
          <w:bCs w:val="0"/>
          <w:sz w:val="24"/>
          <w:szCs w:val="24"/>
        </w:rPr>
        <w:t>пп</w:t>
      </w:r>
      <w:proofErr w:type="spellEnd"/>
      <w:r w:rsidR="00306DE6" w:rsidRPr="00F22508">
        <w:rPr>
          <w:sz w:val="24"/>
          <w:szCs w:val="24"/>
        </w:rPr>
        <w:t xml:space="preserve">. </w:t>
      </w:r>
      <w:r w:rsidR="00053791" w:rsidRPr="00F22508">
        <w:fldChar w:fldCharType="begin"/>
      </w:r>
      <w:r w:rsidR="00053791" w:rsidRPr="00F22508">
        <w:instrText xml:space="preserve"> REF _Ref440552284 \r \h  \* MERGEFORMAT </w:instrText>
      </w:r>
      <w:r w:rsidR="00053791" w:rsidRPr="00F22508">
        <w:fldChar w:fldCharType="separate"/>
      </w:r>
      <w:r w:rsidR="005C258D" w:rsidRPr="00F22508">
        <w:rPr>
          <w:sz w:val="24"/>
          <w:szCs w:val="24"/>
        </w:rPr>
        <w:t>г)</w:t>
      </w:r>
      <w:r w:rsidR="00053791" w:rsidRPr="00F22508">
        <w:fldChar w:fldCharType="end"/>
      </w:r>
      <w:r w:rsidR="001248B1" w:rsidRPr="00F22508">
        <w:rPr>
          <w:sz w:val="24"/>
          <w:szCs w:val="24"/>
        </w:rPr>
        <w:t xml:space="preserve"> и</w:t>
      </w:r>
      <w:r w:rsidR="001248B1" w:rsidRPr="00F22508">
        <w:t xml:space="preserve"> </w:t>
      </w:r>
      <w:r w:rsidR="005E1437" w:rsidRPr="00F22508">
        <w:fldChar w:fldCharType="begin"/>
      </w:r>
      <w:r w:rsidR="005E1437" w:rsidRPr="00F22508">
        <w:instrText xml:space="preserve"> REF _Ref442189588 \r \h  \* MERGEFORMAT </w:instrText>
      </w:r>
      <w:r w:rsidR="005E1437" w:rsidRPr="00F22508">
        <w:fldChar w:fldCharType="separate"/>
      </w:r>
      <w:r w:rsidR="005C258D" w:rsidRPr="00F22508">
        <w:rPr>
          <w:sz w:val="24"/>
          <w:szCs w:val="24"/>
        </w:rPr>
        <w:t>ф)</w:t>
      </w:r>
      <w:r w:rsidR="005E1437" w:rsidRPr="00F22508">
        <w:fldChar w:fldCharType="end"/>
      </w:r>
      <w:r w:rsidR="00306DE6" w:rsidRPr="00F22508">
        <w:rPr>
          <w:sz w:val="24"/>
          <w:szCs w:val="24"/>
        </w:rPr>
        <w:t xml:space="preserve"> п. </w:t>
      </w:r>
      <w:r w:rsidR="00053791" w:rsidRPr="00F22508">
        <w:fldChar w:fldCharType="begin"/>
      </w:r>
      <w:r w:rsidR="00053791" w:rsidRPr="00F22508">
        <w:instrText xml:space="preserve"> REF _Ref303587815 \r \h  \* MERGEFORMAT </w:instrText>
      </w:r>
      <w:r w:rsidR="00053791" w:rsidRPr="00F22508">
        <w:fldChar w:fldCharType="separate"/>
      </w:r>
      <w:r w:rsidR="005C258D" w:rsidRPr="00F22508">
        <w:rPr>
          <w:sz w:val="24"/>
          <w:szCs w:val="24"/>
        </w:rPr>
        <w:t>3.3.8.3</w:t>
      </w:r>
      <w:r w:rsidR="00053791" w:rsidRPr="00F22508">
        <w:fldChar w:fldCharType="end"/>
      </w:r>
      <w:r w:rsidR="00306DE6" w:rsidRPr="00F22508">
        <w:rPr>
          <w:sz w:val="24"/>
          <w:szCs w:val="24"/>
        </w:rPr>
        <w:t>, подаются</w:t>
      </w:r>
      <w:r w:rsidR="00306DE6" w:rsidRPr="002D7FEE">
        <w:rPr>
          <w:sz w:val="24"/>
          <w:szCs w:val="24"/>
        </w:rPr>
        <w:t xml:space="preserve">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E1437">
        <w:rPr>
          <w:bCs w:val="0"/>
          <w:sz w:val="24"/>
          <w:szCs w:val="24"/>
        </w:rPr>
        <w:fldChar w:fldCharType="begin"/>
      </w:r>
      <w:r w:rsidR="00D50E8D">
        <w:rPr>
          <w:bCs w:val="0"/>
          <w:sz w:val="24"/>
          <w:szCs w:val="24"/>
        </w:rPr>
        <w:instrText xml:space="preserve"> REF _Ref440376324 \r \h </w:instrText>
      </w:r>
      <w:r w:rsidR="005E1437">
        <w:rPr>
          <w:bCs w:val="0"/>
          <w:sz w:val="24"/>
          <w:szCs w:val="24"/>
        </w:rPr>
      </w:r>
      <w:r w:rsidR="005E1437">
        <w:rPr>
          <w:bCs w:val="0"/>
          <w:sz w:val="24"/>
          <w:szCs w:val="24"/>
        </w:rPr>
        <w:fldChar w:fldCharType="separate"/>
      </w:r>
      <w:r w:rsidR="005C258D">
        <w:rPr>
          <w:bCs w:val="0"/>
          <w:sz w:val="24"/>
          <w:szCs w:val="24"/>
        </w:rPr>
        <w:t>5.18</w:t>
      </w:r>
      <w:r w:rsidR="005E143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E1437">
        <w:rPr>
          <w:bCs w:val="0"/>
          <w:sz w:val="24"/>
          <w:szCs w:val="24"/>
        </w:rPr>
        <w:fldChar w:fldCharType="begin"/>
      </w:r>
      <w:r w:rsidR="000F4365">
        <w:rPr>
          <w:bCs w:val="0"/>
          <w:sz w:val="24"/>
          <w:szCs w:val="24"/>
        </w:rPr>
        <w:instrText xml:space="preserve"> REF _Ref440291364 \r \h </w:instrText>
      </w:r>
      <w:r w:rsidR="005E1437">
        <w:rPr>
          <w:bCs w:val="0"/>
          <w:sz w:val="24"/>
          <w:szCs w:val="24"/>
        </w:rPr>
      </w:r>
      <w:r w:rsidR="005E1437">
        <w:rPr>
          <w:bCs w:val="0"/>
          <w:sz w:val="24"/>
          <w:szCs w:val="24"/>
        </w:rPr>
        <w:fldChar w:fldCharType="separate"/>
      </w:r>
      <w:r w:rsidR="005C258D">
        <w:rPr>
          <w:bCs w:val="0"/>
          <w:sz w:val="24"/>
          <w:szCs w:val="24"/>
        </w:rPr>
        <w:t>3.3.8.1</w:t>
      </w:r>
      <w:r w:rsidR="005E1437">
        <w:rPr>
          <w:bCs w:val="0"/>
          <w:sz w:val="24"/>
          <w:szCs w:val="24"/>
        </w:rPr>
        <w:fldChar w:fldCharType="end"/>
      </w:r>
      <w:r w:rsidR="00D77DCB" w:rsidRPr="00332B6A">
        <w:rPr>
          <w:bCs w:val="0"/>
          <w:sz w:val="24"/>
          <w:szCs w:val="24"/>
        </w:rPr>
        <w:t xml:space="preserve">) </w:t>
      </w:r>
      <w:r w:rsidRPr="00332B6A">
        <w:rPr>
          <w:bCs w:val="0"/>
          <w:sz w:val="24"/>
          <w:szCs w:val="24"/>
        </w:rPr>
        <w:t xml:space="preserve">должны </w:t>
      </w:r>
      <w:r w:rsidRPr="00332B6A">
        <w:rPr>
          <w:bCs w:val="0"/>
          <w:sz w:val="24"/>
          <w:szCs w:val="24"/>
        </w:rPr>
        <w:lastRenderedPageBreak/>
        <w:t>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64" w:name="_Ref306114966"/>
      <w:bookmarkStart w:id="465" w:name="_Toc440361336"/>
      <w:bookmarkStart w:id="466" w:name="_Toc440376091"/>
      <w:bookmarkStart w:id="467" w:name="_Toc440376218"/>
      <w:bookmarkStart w:id="468" w:name="_Toc440382483"/>
      <w:bookmarkStart w:id="469" w:name="_Toc440447153"/>
      <w:bookmarkStart w:id="470" w:name="_Toc440620833"/>
      <w:bookmarkStart w:id="471" w:name="_Toc440631468"/>
      <w:bookmarkStart w:id="472" w:name="_Toc440875708"/>
      <w:bookmarkStart w:id="473" w:name="_Toc441131732"/>
      <w:bookmarkStart w:id="474" w:name="_Toc465865173"/>
      <w:bookmarkStart w:id="475" w:name="_Toc468975433"/>
      <w:bookmarkStart w:id="476" w:name="_Toc471830449"/>
      <w:r w:rsidRPr="00E71A48">
        <w:rPr>
          <w:szCs w:val="24"/>
        </w:rPr>
        <w:t>Разъяснение Документации по запросу предложений</w:t>
      </w:r>
      <w:bookmarkEnd w:id="464"/>
      <w:bookmarkEnd w:id="465"/>
      <w:bookmarkEnd w:id="466"/>
      <w:bookmarkEnd w:id="467"/>
      <w:bookmarkEnd w:id="468"/>
      <w:bookmarkEnd w:id="469"/>
      <w:bookmarkEnd w:id="470"/>
      <w:bookmarkEnd w:id="471"/>
      <w:bookmarkEnd w:id="472"/>
      <w:bookmarkEnd w:id="473"/>
      <w:bookmarkEnd w:id="474"/>
      <w:bookmarkEnd w:id="475"/>
      <w:bookmarkEnd w:id="476"/>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053791">
        <w:fldChar w:fldCharType="begin"/>
      </w:r>
      <w:r w:rsidR="00053791">
        <w:instrText xml:space="preserve"> REF _Ref440969856 \r \h  \* MERGEFORMAT </w:instrText>
      </w:r>
      <w:r w:rsidR="00053791">
        <w:fldChar w:fldCharType="separate"/>
      </w:r>
      <w:r w:rsidR="005C258D" w:rsidRPr="005C258D">
        <w:rPr>
          <w:bCs w:val="0"/>
          <w:iCs/>
          <w:sz w:val="24"/>
          <w:szCs w:val="24"/>
        </w:rPr>
        <w:t>3.3.12</w:t>
      </w:r>
      <w:r w:rsidR="00053791">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053791">
        <w:fldChar w:fldCharType="begin"/>
      </w:r>
      <w:r w:rsidR="00053791">
        <w:instrText xml:space="preserve"> REF _Ref440289401 \r \h  \* MERGEFORMAT </w:instrText>
      </w:r>
      <w:r w:rsidR="00053791">
        <w:fldChar w:fldCharType="separate"/>
      </w:r>
      <w:r w:rsidR="005C258D" w:rsidRPr="005C258D">
        <w:rPr>
          <w:bCs w:val="0"/>
          <w:iCs/>
          <w:sz w:val="24"/>
          <w:szCs w:val="24"/>
        </w:rPr>
        <w:t>3.3.13</w:t>
      </w:r>
      <w:r w:rsidR="00053791">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477" w:name="_Toc440361337"/>
      <w:bookmarkStart w:id="478" w:name="_Toc440376092"/>
      <w:bookmarkStart w:id="479" w:name="_Toc440376219"/>
      <w:bookmarkStart w:id="480" w:name="_Toc440382484"/>
      <w:bookmarkStart w:id="481" w:name="_Toc440447154"/>
      <w:bookmarkStart w:id="482" w:name="_Toc440620834"/>
      <w:bookmarkStart w:id="483" w:name="_Toc440631469"/>
      <w:bookmarkStart w:id="484" w:name="_Toc440875709"/>
      <w:bookmarkStart w:id="485" w:name="_Ref440969856"/>
      <w:bookmarkStart w:id="486" w:name="_Toc441131733"/>
      <w:bookmarkStart w:id="487" w:name="_Toc465865174"/>
      <w:bookmarkStart w:id="488" w:name="_Toc468975434"/>
      <w:bookmarkStart w:id="489" w:name="_Toc471830450"/>
      <w:r w:rsidRPr="00E71A48">
        <w:rPr>
          <w:szCs w:val="24"/>
        </w:rPr>
        <w:t>Внесение изменений в Документацию по запросу предложений.</w:t>
      </w:r>
      <w:bookmarkEnd w:id="477"/>
      <w:bookmarkEnd w:id="478"/>
      <w:bookmarkEnd w:id="479"/>
      <w:bookmarkEnd w:id="480"/>
      <w:bookmarkEnd w:id="481"/>
      <w:bookmarkEnd w:id="482"/>
      <w:bookmarkEnd w:id="483"/>
      <w:bookmarkEnd w:id="484"/>
      <w:bookmarkEnd w:id="485"/>
      <w:bookmarkEnd w:id="486"/>
      <w:bookmarkEnd w:id="487"/>
      <w:bookmarkEnd w:id="488"/>
      <w:bookmarkEnd w:id="4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90" w:name="_Ref440289401"/>
      <w:bookmarkStart w:id="491" w:name="_Toc440361338"/>
      <w:bookmarkStart w:id="492" w:name="_Toc440376093"/>
      <w:bookmarkStart w:id="493" w:name="_Toc440376220"/>
      <w:bookmarkStart w:id="494" w:name="_Toc440382485"/>
      <w:bookmarkStart w:id="495" w:name="_Toc440447155"/>
      <w:bookmarkStart w:id="496" w:name="_Toc440620835"/>
      <w:bookmarkStart w:id="497" w:name="_Toc440631470"/>
      <w:bookmarkStart w:id="498" w:name="_Toc440875710"/>
      <w:bookmarkStart w:id="499" w:name="_Toc441131734"/>
      <w:bookmarkStart w:id="500" w:name="_Toc465865175"/>
      <w:bookmarkStart w:id="501" w:name="_Toc468975435"/>
      <w:bookmarkStart w:id="502" w:name="_Toc471830451"/>
      <w:r w:rsidRPr="00E71A48">
        <w:rPr>
          <w:szCs w:val="24"/>
        </w:rPr>
        <w:t>Продление срока окончания приема Заявок</w:t>
      </w:r>
      <w:bookmarkEnd w:id="490"/>
      <w:bookmarkEnd w:id="491"/>
      <w:bookmarkEnd w:id="492"/>
      <w:bookmarkEnd w:id="493"/>
      <w:bookmarkEnd w:id="494"/>
      <w:bookmarkEnd w:id="495"/>
      <w:bookmarkEnd w:id="496"/>
      <w:bookmarkEnd w:id="497"/>
      <w:bookmarkEnd w:id="498"/>
      <w:bookmarkEnd w:id="499"/>
      <w:bookmarkEnd w:id="500"/>
      <w:bookmarkEnd w:id="501"/>
      <w:bookmarkEnd w:id="50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03" w:name="_Ref191386249"/>
    </w:p>
    <w:p w:rsidR="00AC1995" w:rsidRPr="00E71A48" w:rsidRDefault="00AC1995" w:rsidP="00E71A48">
      <w:pPr>
        <w:pStyle w:val="3"/>
        <w:spacing w:line="264" w:lineRule="auto"/>
        <w:rPr>
          <w:szCs w:val="24"/>
          <w:lang w:eastAsia="ru-RU"/>
        </w:rPr>
      </w:pPr>
      <w:bookmarkStart w:id="504" w:name="_Toc299701566"/>
      <w:bookmarkStart w:id="505" w:name="_Ref306176386"/>
      <w:bookmarkStart w:id="506" w:name="_Ref440285128"/>
      <w:bookmarkStart w:id="507" w:name="_Toc440361339"/>
      <w:bookmarkStart w:id="508" w:name="_Toc440376094"/>
      <w:bookmarkStart w:id="509" w:name="_Toc440376221"/>
      <w:bookmarkStart w:id="510" w:name="_Toc440382486"/>
      <w:bookmarkStart w:id="511" w:name="_Toc440447156"/>
      <w:bookmarkStart w:id="512" w:name="_Toc440620836"/>
      <w:bookmarkStart w:id="513" w:name="_Toc440631471"/>
      <w:bookmarkStart w:id="514" w:name="_Toc440875711"/>
      <w:bookmarkStart w:id="515" w:name="_Toc441131735"/>
      <w:bookmarkStart w:id="516" w:name="_Toc465865176"/>
      <w:bookmarkStart w:id="517" w:name="_Toc468975436"/>
      <w:bookmarkStart w:id="518" w:name="_Toc47183045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w:t>
      </w:r>
      <w:r w:rsidR="00342303">
        <w:rPr>
          <w:bCs w:val="0"/>
          <w:sz w:val="24"/>
          <w:szCs w:val="24"/>
        </w:rPr>
        <w:t>2</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lastRenderedPageBreak/>
        <w:t xml:space="preserve">Обеспечение исполнения обязательств Участника может предоставляться Участником в форме соглашения о неустойке (п. </w:t>
      </w:r>
      <w:r w:rsidR="00053791">
        <w:fldChar w:fldCharType="begin"/>
      </w:r>
      <w:r w:rsidR="00053791">
        <w:instrText xml:space="preserve"> REF _Ref467168844 \r \h  \* MERGEFORMAT </w:instrText>
      </w:r>
      <w:r w:rsidR="00053791">
        <w:fldChar w:fldCharType="separate"/>
      </w:r>
      <w:r w:rsidR="005C258D" w:rsidRPr="005C258D">
        <w:rPr>
          <w:sz w:val="24"/>
          <w:szCs w:val="24"/>
        </w:rPr>
        <w:t>3.3.14.3</w:t>
      </w:r>
      <w:r w:rsidR="00053791">
        <w:fldChar w:fldCharType="end"/>
      </w:r>
      <w:r w:rsidRPr="002D7FEE">
        <w:rPr>
          <w:sz w:val="24"/>
          <w:szCs w:val="24"/>
        </w:rPr>
        <w:t xml:space="preserve">) или путем внесения денежных средств на расчетный счет Заказчика (п. </w:t>
      </w:r>
      <w:r w:rsidR="00053791">
        <w:fldChar w:fldCharType="begin"/>
      </w:r>
      <w:r w:rsidR="00053791">
        <w:instrText xml:space="preserve"> REF _Ref442263553 \r \h  \* MERGEFORMAT </w:instrText>
      </w:r>
      <w:r w:rsidR="00053791">
        <w:fldChar w:fldCharType="separate"/>
      </w:r>
      <w:r w:rsidR="005C258D" w:rsidRPr="005C258D">
        <w:rPr>
          <w:sz w:val="24"/>
          <w:szCs w:val="24"/>
        </w:rPr>
        <w:t>3.3.14.4</w:t>
      </w:r>
      <w:r w:rsidR="00053791">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19"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19"/>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20"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20"/>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053791">
        <w:fldChar w:fldCharType="begin"/>
      </w:r>
      <w:r w:rsidR="00053791">
        <w:instrText xml:space="preserve"> REF _Ref440272678 \r \h  \* MERGEFORMAT </w:instrText>
      </w:r>
      <w:r w:rsidR="00053791">
        <w:fldChar w:fldCharType="separate"/>
      </w:r>
      <w:r w:rsidR="005C258D" w:rsidRPr="005C258D">
        <w:rPr>
          <w:sz w:val="24"/>
          <w:szCs w:val="24"/>
          <w:lang w:eastAsia="ru-RU"/>
        </w:rPr>
        <w:t>5.14</w:t>
      </w:r>
      <w:r w:rsidR="00053791">
        <w:fldChar w:fldCharType="end"/>
      </w:r>
      <w:r w:rsidR="003C2207" w:rsidRPr="002D7FEE">
        <w:rPr>
          <w:sz w:val="24"/>
          <w:szCs w:val="24"/>
        </w:rPr>
        <w:t>)</w:t>
      </w:r>
      <w:r w:rsidR="000A6857"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21" w:name="_Ref307586570"/>
      <w:r w:rsidRPr="002D7FEE">
        <w:rPr>
          <w:sz w:val="24"/>
          <w:szCs w:val="24"/>
        </w:rPr>
        <w:t>В соглашении о неустойке должно быть указано</w:t>
      </w:r>
      <w:bookmarkStart w:id="522" w:name="_Ref305753174"/>
      <w:r w:rsidRPr="002D7FEE">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D7FEE">
        <w:rPr>
          <w:sz w:val="24"/>
          <w:szCs w:val="24"/>
        </w:rPr>
        <w:t>запросе предложений</w:t>
      </w:r>
      <w:r w:rsidRPr="002D7FEE">
        <w:rPr>
          <w:sz w:val="24"/>
          <w:szCs w:val="24"/>
        </w:rPr>
        <w:t>:</w:t>
      </w:r>
      <w:bookmarkEnd w:id="521"/>
      <w:bookmarkEnd w:id="522"/>
    </w:p>
    <w:p w:rsidR="00932C0A" w:rsidRPr="002D7FEE"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изменения Заявки</w:t>
      </w:r>
      <w:r w:rsidR="00932C0A" w:rsidRPr="002D7FEE">
        <w:rPr>
          <w:bCs w:val="0"/>
          <w:sz w:val="24"/>
          <w:szCs w:val="24"/>
        </w:rPr>
        <w:t>, в том числе в процессе проведения переторжки, в течение срока ее действия (п.</w:t>
      </w:r>
      <w:r w:rsidR="00053791">
        <w:fldChar w:fldCharType="begin"/>
      </w:r>
      <w:r w:rsidR="00053791">
        <w:instrText xml:space="preserve"> REF _Ref306008743 \r \h  \* MERGEFORMAT </w:instrText>
      </w:r>
      <w:r w:rsidR="00053791">
        <w:fldChar w:fldCharType="separate"/>
      </w:r>
      <w:r w:rsidR="005C258D" w:rsidRPr="005C258D">
        <w:rPr>
          <w:bCs w:val="0"/>
          <w:sz w:val="24"/>
          <w:szCs w:val="24"/>
        </w:rPr>
        <w:t>3.3.4</w:t>
      </w:r>
      <w:r w:rsidR="00053791">
        <w:fldChar w:fldCharType="end"/>
      </w:r>
      <w:r w:rsidR="00932C0A" w:rsidRPr="002D7FEE">
        <w:rPr>
          <w:bCs w:val="0"/>
          <w:sz w:val="24"/>
          <w:szCs w:val="24"/>
        </w:rPr>
        <w:t xml:space="preserve">) после истечения срока окончания подачи заявок (п. </w:t>
      </w:r>
      <w:r w:rsidR="00053791">
        <w:fldChar w:fldCharType="begin"/>
      </w:r>
      <w:r w:rsidR="00053791">
        <w:instrText xml:space="preserve"> REF _Ref440289953 \r \h  \* MERGEFORMAT </w:instrText>
      </w:r>
      <w:r w:rsidR="00053791">
        <w:fldChar w:fldCharType="separate"/>
      </w:r>
      <w:r w:rsidR="005C258D" w:rsidRPr="005C258D">
        <w:rPr>
          <w:bCs w:val="0"/>
          <w:sz w:val="24"/>
          <w:szCs w:val="24"/>
        </w:rPr>
        <w:t>3.4.1.3</w:t>
      </w:r>
      <w:r w:rsidR="00053791">
        <w:fldChar w:fldCharType="end"/>
      </w:r>
      <w:r w:rsidR="00932C0A" w:rsidRPr="002D7FEE">
        <w:rPr>
          <w:bCs w:val="0"/>
          <w:sz w:val="24"/>
          <w:szCs w:val="24"/>
        </w:rPr>
        <w:t>);</w:t>
      </w:r>
    </w:p>
    <w:p w:rsidR="00932C0A" w:rsidRPr="002D7FE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предоставления недостоверных сведений или искажения информации</w:t>
      </w:r>
      <w:r w:rsidR="004B3E68" w:rsidRPr="002D7FEE">
        <w:rPr>
          <w:bCs w:val="0"/>
          <w:sz w:val="24"/>
          <w:szCs w:val="24"/>
        </w:rPr>
        <w:t>, предоставлени</w:t>
      </w:r>
      <w:r w:rsidR="00E63ECD" w:rsidRPr="002D7FEE">
        <w:rPr>
          <w:bCs w:val="0"/>
          <w:sz w:val="24"/>
          <w:szCs w:val="24"/>
        </w:rPr>
        <w:t>я</w:t>
      </w:r>
      <w:r w:rsidR="00F620A0" w:rsidRPr="002D7FEE">
        <w:rPr>
          <w:bCs w:val="0"/>
          <w:sz w:val="24"/>
          <w:szCs w:val="24"/>
        </w:rPr>
        <w:t xml:space="preserve"> </w:t>
      </w:r>
      <w:r w:rsidR="004B3E68" w:rsidRPr="002D7FEE">
        <w:rPr>
          <w:bCs w:val="0"/>
          <w:sz w:val="24"/>
          <w:szCs w:val="24"/>
        </w:rPr>
        <w:t xml:space="preserve">фальсифицированных </w:t>
      </w:r>
      <w:r w:rsidR="00F620A0" w:rsidRPr="002D7FEE">
        <w:rPr>
          <w:bCs w:val="0"/>
          <w:sz w:val="24"/>
          <w:szCs w:val="24"/>
        </w:rPr>
        <w:t xml:space="preserve">документов, </w:t>
      </w:r>
      <w:r w:rsidRPr="002D7FEE">
        <w:rPr>
          <w:bCs w:val="0"/>
          <w:sz w:val="24"/>
          <w:szCs w:val="24"/>
        </w:rPr>
        <w:t xml:space="preserve">приведенных в составе </w:t>
      </w:r>
      <w:r w:rsidR="004B5EB3" w:rsidRPr="002D7FEE">
        <w:rPr>
          <w:bCs w:val="0"/>
          <w:sz w:val="24"/>
          <w:szCs w:val="24"/>
        </w:rPr>
        <w:t>Заявк</w:t>
      </w:r>
      <w:r w:rsidRPr="002D7FE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2D7FEE">
        <w:rPr>
          <w:bCs w:val="0"/>
          <w:sz w:val="24"/>
          <w:szCs w:val="24"/>
        </w:rPr>
        <w:t xml:space="preserve">отказа </w:t>
      </w:r>
      <w:r w:rsidR="009C744E" w:rsidRPr="002D7FEE">
        <w:rPr>
          <w:bCs w:val="0"/>
          <w:sz w:val="24"/>
          <w:szCs w:val="24"/>
        </w:rPr>
        <w:t>Участник</w:t>
      </w:r>
      <w:r w:rsidR="004C5164" w:rsidRPr="002D7FEE">
        <w:rPr>
          <w:bCs w:val="0"/>
          <w:sz w:val="24"/>
          <w:szCs w:val="24"/>
        </w:rPr>
        <w:t xml:space="preserve">а </w:t>
      </w:r>
      <w:r w:rsidR="007D07A7" w:rsidRPr="002D7FEE">
        <w:rPr>
          <w:bCs w:val="0"/>
          <w:sz w:val="24"/>
          <w:szCs w:val="24"/>
        </w:rPr>
        <w:t xml:space="preserve">запроса </w:t>
      </w:r>
      <w:r w:rsidR="00D536DC" w:rsidRPr="002D7FEE">
        <w:rPr>
          <w:bCs w:val="0"/>
          <w:sz w:val="24"/>
          <w:szCs w:val="24"/>
        </w:rPr>
        <w:t>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 лучшей,</w:t>
      </w:r>
      <w:r w:rsidR="00D536DC" w:rsidRPr="002D7FEE">
        <w:rPr>
          <w:bCs w:val="0"/>
          <w:sz w:val="24"/>
          <w:szCs w:val="24"/>
        </w:rPr>
        <w:t xml:space="preserve"> </w:t>
      </w:r>
      <w:r w:rsidRPr="002D7FEE">
        <w:rPr>
          <w:bCs w:val="0"/>
          <w:sz w:val="24"/>
          <w:szCs w:val="24"/>
        </w:rPr>
        <w:t xml:space="preserve">либо </w:t>
      </w:r>
      <w:r w:rsidR="009C744E" w:rsidRPr="002D7FEE">
        <w:rPr>
          <w:bCs w:val="0"/>
          <w:sz w:val="24"/>
          <w:szCs w:val="24"/>
        </w:rPr>
        <w:t>Участник</w:t>
      </w:r>
      <w:r w:rsidRPr="002D7FEE">
        <w:rPr>
          <w:bCs w:val="0"/>
          <w:sz w:val="24"/>
          <w:szCs w:val="24"/>
        </w:rPr>
        <w:t xml:space="preserve">а </w:t>
      </w:r>
      <w:r w:rsidR="00D536DC" w:rsidRPr="002D7FEE">
        <w:rPr>
          <w:bCs w:val="0"/>
          <w:sz w:val="24"/>
          <w:szCs w:val="24"/>
        </w:rPr>
        <w:t>запроса предложений</w:t>
      </w:r>
      <w:r w:rsidRPr="002D7FEE">
        <w:rPr>
          <w:bCs w:val="0"/>
          <w:sz w:val="24"/>
          <w:szCs w:val="24"/>
        </w:rPr>
        <w:t>, давшего предпоследн</w:t>
      </w:r>
      <w:r w:rsidR="00FE5731" w:rsidRPr="002D7FEE">
        <w:rPr>
          <w:bCs w:val="0"/>
          <w:sz w:val="24"/>
          <w:szCs w:val="24"/>
        </w:rPr>
        <w:t>юю</w:t>
      </w:r>
      <w:r w:rsidRPr="002D7FEE">
        <w:rPr>
          <w:bCs w:val="0"/>
          <w:sz w:val="24"/>
          <w:szCs w:val="24"/>
        </w:rPr>
        <w:t xml:space="preserve"> </w:t>
      </w:r>
      <w:r w:rsidR="004B5EB3" w:rsidRPr="002D7FEE">
        <w:rPr>
          <w:bCs w:val="0"/>
          <w:sz w:val="24"/>
          <w:szCs w:val="24"/>
        </w:rPr>
        <w:t>Заявк</w:t>
      </w:r>
      <w:r w:rsidR="00FE5731" w:rsidRPr="002D7FEE">
        <w:rPr>
          <w:bCs w:val="0"/>
          <w:sz w:val="24"/>
          <w:szCs w:val="24"/>
        </w:rPr>
        <w:t xml:space="preserve">у </w:t>
      </w:r>
      <w:r w:rsidRPr="002D7FEE">
        <w:rPr>
          <w:bCs w:val="0"/>
          <w:sz w:val="24"/>
          <w:szCs w:val="24"/>
        </w:rPr>
        <w:t xml:space="preserve">по цене при условии уклонения </w:t>
      </w:r>
      <w:r w:rsidR="009C744E" w:rsidRPr="002D7FEE">
        <w:rPr>
          <w:bCs w:val="0"/>
          <w:sz w:val="24"/>
          <w:szCs w:val="24"/>
        </w:rPr>
        <w:t>Участник</w:t>
      </w:r>
      <w:r w:rsidR="004C5164" w:rsidRPr="002D7FEE">
        <w:rPr>
          <w:bCs w:val="0"/>
          <w:sz w:val="24"/>
          <w:szCs w:val="24"/>
        </w:rPr>
        <w:t xml:space="preserve">а </w:t>
      </w:r>
      <w:r w:rsidR="00FE5731" w:rsidRPr="002D7FEE">
        <w:rPr>
          <w:bCs w:val="0"/>
          <w:sz w:val="24"/>
          <w:szCs w:val="24"/>
        </w:rPr>
        <w:t>запроса 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w:t>
      </w:r>
      <w:r w:rsidR="004C5164" w:rsidRPr="00E71A48">
        <w:rPr>
          <w:sz w:val="24"/>
          <w:szCs w:val="24"/>
        </w:rPr>
        <w:t xml:space="preserve">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E1437">
        <w:rPr>
          <w:bCs w:val="0"/>
          <w:sz w:val="24"/>
          <w:szCs w:val="24"/>
        </w:rPr>
        <w:fldChar w:fldCharType="begin"/>
      </w:r>
      <w:r w:rsidR="00A12245">
        <w:rPr>
          <w:bCs w:val="0"/>
          <w:sz w:val="24"/>
          <w:szCs w:val="24"/>
        </w:rPr>
        <w:instrText xml:space="preserve"> REF _Ref468975287 \r \h </w:instrText>
      </w:r>
      <w:r w:rsidR="005E1437">
        <w:rPr>
          <w:bCs w:val="0"/>
          <w:sz w:val="24"/>
          <w:szCs w:val="24"/>
        </w:rPr>
      </w:r>
      <w:r w:rsidR="005E1437">
        <w:rPr>
          <w:bCs w:val="0"/>
          <w:sz w:val="24"/>
          <w:szCs w:val="24"/>
        </w:rPr>
        <w:fldChar w:fldCharType="separate"/>
      </w:r>
      <w:r w:rsidR="005C258D">
        <w:rPr>
          <w:bCs w:val="0"/>
          <w:sz w:val="24"/>
          <w:szCs w:val="24"/>
        </w:rPr>
        <w:t>3.12</w:t>
      </w:r>
      <w:r w:rsidR="005E143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5E1437">
        <w:rPr>
          <w:bCs w:val="0"/>
          <w:sz w:val="24"/>
          <w:szCs w:val="24"/>
        </w:rPr>
        <w:fldChar w:fldCharType="begin"/>
      </w:r>
      <w:r w:rsidR="001248B1">
        <w:rPr>
          <w:bCs w:val="0"/>
          <w:sz w:val="24"/>
          <w:szCs w:val="24"/>
        </w:rPr>
        <w:instrText xml:space="preserve"> REF _Ref468195951 \r \h </w:instrText>
      </w:r>
      <w:r w:rsidR="005E1437">
        <w:rPr>
          <w:bCs w:val="0"/>
          <w:sz w:val="24"/>
          <w:szCs w:val="24"/>
        </w:rPr>
      </w:r>
      <w:r w:rsidR="005E1437">
        <w:rPr>
          <w:bCs w:val="0"/>
          <w:sz w:val="24"/>
          <w:szCs w:val="24"/>
        </w:rPr>
        <w:fldChar w:fldCharType="separate"/>
      </w:r>
      <w:r w:rsidR="005C258D">
        <w:rPr>
          <w:bCs w:val="0"/>
          <w:sz w:val="24"/>
          <w:szCs w:val="24"/>
        </w:rPr>
        <w:t>3.13</w:t>
      </w:r>
      <w:r w:rsidR="005E1437">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23" w:name="_Ref307563802"/>
      <w:r w:rsidRPr="00E71A48">
        <w:rPr>
          <w:sz w:val="24"/>
          <w:szCs w:val="24"/>
        </w:rPr>
        <w:t xml:space="preserve">В случаях, указанных в п. </w:t>
      </w:r>
      <w:r w:rsidR="00053791">
        <w:fldChar w:fldCharType="begin"/>
      </w:r>
      <w:r w:rsidR="00053791">
        <w:instrText xml:space="preserve"> REF _Ref305753174 \r \h  \* MERGEFORMAT </w:instrText>
      </w:r>
      <w:r w:rsidR="00053791">
        <w:fldChar w:fldCharType="separate"/>
      </w:r>
      <w:r w:rsidR="005C258D" w:rsidRPr="005C258D">
        <w:rPr>
          <w:sz w:val="24"/>
          <w:szCs w:val="24"/>
        </w:rPr>
        <w:t>3.3.14.3.2</w:t>
      </w:r>
      <w:r w:rsidR="00053791">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23"/>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24" w:name="_Ref299109207"/>
      <w:bookmarkStart w:id="525"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24"/>
      <w:bookmarkEnd w:id="525"/>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053791">
        <w:fldChar w:fldCharType="begin"/>
      </w:r>
      <w:r w:rsidR="00053791">
        <w:instrText xml:space="preserve"> REF _Ref440272256 \r \h  \* MERGEFORMAT </w:instrText>
      </w:r>
      <w:r w:rsidR="00053791">
        <w:fldChar w:fldCharType="separate"/>
      </w:r>
      <w:r w:rsidR="005C258D" w:rsidRPr="005C258D">
        <w:rPr>
          <w:sz w:val="24"/>
          <w:szCs w:val="24"/>
          <w:lang w:eastAsia="ru-RU"/>
        </w:rPr>
        <w:t>5.14</w:t>
      </w:r>
      <w:r w:rsidR="00053791">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5E1437">
        <w:fldChar w:fldCharType="begin"/>
      </w:r>
      <w:r w:rsidR="006D05F2">
        <w:rPr>
          <w:sz w:val="24"/>
          <w:szCs w:val="24"/>
          <w:lang w:eastAsia="ru-RU"/>
        </w:rPr>
        <w:instrText xml:space="preserve"> REF _Ref467752316 \r \h </w:instrText>
      </w:r>
      <w:r w:rsidR="005E1437">
        <w:fldChar w:fldCharType="separate"/>
      </w:r>
      <w:r w:rsidR="005C258D">
        <w:rPr>
          <w:sz w:val="24"/>
          <w:szCs w:val="24"/>
          <w:lang w:eastAsia="ru-RU"/>
        </w:rPr>
        <w:t>5.15</w:t>
      </w:r>
      <w:r w:rsidR="005E1437">
        <w:fldChar w:fldCharType="end"/>
      </w:r>
      <w:r w:rsidRPr="00F21407">
        <w:rPr>
          <w:sz w:val="24"/>
          <w:szCs w:val="24"/>
        </w:rPr>
        <w:t xml:space="preserve">), в срок не позднее даты и времени окончания приема заявок, указанных в пункте </w:t>
      </w:r>
      <w:r w:rsidR="00053791">
        <w:fldChar w:fldCharType="begin"/>
      </w:r>
      <w:r w:rsidR="00053791">
        <w:instrText xml:space="preserve"> REF _Ref440289953 \r \h  \* MERGEFORMAT </w:instrText>
      </w:r>
      <w:r w:rsidR="00053791">
        <w:fldChar w:fldCharType="separate"/>
      </w:r>
      <w:r w:rsidR="005C258D" w:rsidRPr="005C258D">
        <w:rPr>
          <w:sz w:val="24"/>
          <w:szCs w:val="24"/>
        </w:rPr>
        <w:t>3.4.1.3</w:t>
      </w:r>
      <w:r w:rsidR="00053791">
        <w:fldChar w:fldCharType="end"/>
      </w:r>
      <w:r w:rsidRPr="00F21407">
        <w:rPr>
          <w:sz w:val="24"/>
          <w:szCs w:val="24"/>
        </w:rPr>
        <w:t xml:space="preserve"> настоящей Документации, по адресу: </w:t>
      </w:r>
      <w:hyperlink r:id="rId35" w:history="1">
        <w:r w:rsidR="00342303" w:rsidRPr="00E936A9">
          <w:rPr>
            <w:sz w:val="24"/>
            <w:szCs w:val="24"/>
          </w:rPr>
          <w:t>Россия, 305029, Курская область, г. Курск, ул. К. Маркса, 27</w:t>
        </w:r>
      </w:hyperlink>
      <w:r w:rsidR="00342303" w:rsidRPr="007A4D4C">
        <w:rPr>
          <w:sz w:val="24"/>
          <w:szCs w:val="24"/>
        </w:rPr>
        <w:t xml:space="preserve">, </w:t>
      </w:r>
      <w:proofErr w:type="spellStart"/>
      <w:r w:rsidR="00342303" w:rsidRPr="007A4D4C">
        <w:rPr>
          <w:sz w:val="24"/>
          <w:szCs w:val="24"/>
        </w:rPr>
        <w:t>каб</w:t>
      </w:r>
      <w:proofErr w:type="spellEnd"/>
      <w:r w:rsidR="00342303" w:rsidRPr="007A4D4C">
        <w:rPr>
          <w:sz w:val="24"/>
          <w:szCs w:val="24"/>
        </w:rPr>
        <w:t>. №</w:t>
      </w:r>
      <w:r w:rsidR="00342303">
        <w:rPr>
          <w:sz w:val="24"/>
          <w:szCs w:val="24"/>
        </w:rPr>
        <w:t xml:space="preserve"> 407</w:t>
      </w:r>
      <w:r w:rsidR="00342303" w:rsidRPr="007A4D4C">
        <w:rPr>
          <w:sz w:val="24"/>
          <w:szCs w:val="24"/>
        </w:rPr>
        <w:t xml:space="preserve">, исполнительный сотрудник </w:t>
      </w:r>
      <w:r w:rsidR="00342303">
        <w:rPr>
          <w:sz w:val="24"/>
          <w:szCs w:val="24"/>
        </w:rPr>
        <w:t>–</w:t>
      </w:r>
      <w:r w:rsidR="00342303" w:rsidRPr="007A4D4C">
        <w:rPr>
          <w:sz w:val="24"/>
          <w:szCs w:val="24"/>
        </w:rPr>
        <w:t xml:space="preserve"> </w:t>
      </w:r>
      <w:r w:rsidR="00342303">
        <w:rPr>
          <w:sz w:val="24"/>
          <w:szCs w:val="24"/>
        </w:rPr>
        <w:t>Горбылев</w:t>
      </w:r>
      <w:r w:rsidR="00342303">
        <w:rPr>
          <w:sz w:val="24"/>
          <w:szCs w:val="24"/>
        </w:rPr>
        <w:t xml:space="preserve"> Александр </w:t>
      </w:r>
      <w:r w:rsidR="00342303">
        <w:rPr>
          <w:sz w:val="24"/>
          <w:szCs w:val="24"/>
        </w:rPr>
        <w:t xml:space="preserve">Владимирович </w:t>
      </w:r>
      <w:r w:rsidR="00342303" w:rsidRPr="007A4D4C">
        <w:rPr>
          <w:sz w:val="24"/>
          <w:szCs w:val="24"/>
        </w:rPr>
        <w:t xml:space="preserve">(либо </w:t>
      </w:r>
      <w:r w:rsidR="00342303">
        <w:rPr>
          <w:sz w:val="24"/>
          <w:szCs w:val="24"/>
        </w:rPr>
        <w:t>Бортко Андрей Валерьевич</w:t>
      </w:r>
      <w:r w:rsidR="00342303" w:rsidRPr="007A4D4C">
        <w:rPr>
          <w:sz w:val="24"/>
          <w:szCs w:val="24"/>
        </w:rPr>
        <w:t>), контактный телефон (</w:t>
      </w:r>
      <w:r w:rsidR="00342303">
        <w:rPr>
          <w:sz w:val="24"/>
          <w:szCs w:val="24"/>
        </w:rPr>
        <w:t>4712</w:t>
      </w:r>
      <w:r w:rsidR="00342303" w:rsidRPr="007A4D4C">
        <w:rPr>
          <w:sz w:val="24"/>
          <w:szCs w:val="24"/>
        </w:rPr>
        <w:t xml:space="preserve">) </w:t>
      </w:r>
      <w:r w:rsidR="00342303">
        <w:rPr>
          <w:sz w:val="24"/>
          <w:szCs w:val="24"/>
        </w:rPr>
        <w:t>55</w:t>
      </w:r>
      <w:r w:rsidR="00342303" w:rsidRPr="007A4D4C">
        <w:rPr>
          <w:sz w:val="24"/>
          <w:szCs w:val="24"/>
        </w:rPr>
        <w:t>-</w:t>
      </w:r>
      <w:r w:rsidR="00342303">
        <w:rPr>
          <w:sz w:val="24"/>
          <w:szCs w:val="24"/>
        </w:rPr>
        <w:t>7</w:t>
      </w:r>
      <w:r w:rsidR="00342303">
        <w:rPr>
          <w:sz w:val="24"/>
          <w:szCs w:val="24"/>
        </w:rPr>
        <w:t>2</w:t>
      </w:r>
      <w:r w:rsidR="00342303" w:rsidRPr="007A4D4C">
        <w:rPr>
          <w:sz w:val="24"/>
          <w:szCs w:val="24"/>
        </w:rPr>
        <w:t>-</w:t>
      </w:r>
      <w:r w:rsidR="00342303">
        <w:rPr>
          <w:sz w:val="24"/>
          <w:szCs w:val="24"/>
        </w:rPr>
        <w:t>02</w:t>
      </w:r>
      <w:r w:rsidR="00342303">
        <w:rPr>
          <w:sz w:val="24"/>
          <w:szCs w:val="24"/>
        </w:rPr>
        <w:t>, 55-71-</w:t>
      </w:r>
      <w:r w:rsidR="00342303" w:rsidRPr="008E6E09">
        <w:rPr>
          <w:sz w:val="24"/>
          <w:szCs w:val="24"/>
        </w:rPr>
        <w:t>86</w:t>
      </w:r>
      <w:r w:rsidRPr="00F214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053791">
        <w:fldChar w:fldCharType="begin"/>
      </w:r>
      <w:r w:rsidR="00053791">
        <w:instrText xml:space="preserve"> REF _Ref191386085 \r \h  \* MERGEFORMAT </w:instrText>
      </w:r>
      <w:r w:rsidR="00053791">
        <w:fldChar w:fldCharType="separate"/>
      </w:r>
      <w:r w:rsidR="005C258D" w:rsidRPr="005C258D">
        <w:rPr>
          <w:sz w:val="24"/>
          <w:szCs w:val="24"/>
        </w:rPr>
        <w:t>1.1.1</w:t>
      </w:r>
      <w:r w:rsidR="00053791">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lastRenderedPageBreak/>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053791">
        <w:fldChar w:fldCharType="begin"/>
      </w:r>
      <w:r w:rsidR="00053791">
        <w:instrText xml:space="preserve"> REF _Ref303323780 \r \h  \* MERGEFORMAT </w:instrText>
      </w:r>
      <w:r w:rsidR="00053791">
        <w:fldChar w:fldCharType="separate"/>
      </w:r>
      <w:r w:rsidR="005C258D" w:rsidRPr="005C258D">
        <w:rPr>
          <w:sz w:val="24"/>
          <w:szCs w:val="24"/>
        </w:rPr>
        <w:t>1.1.4</w:t>
      </w:r>
      <w:r w:rsidR="00053791">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053791">
        <w:fldChar w:fldCharType="begin"/>
      </w:r>
      <w:r w:rsidR="00053791">
        <w:instrText xml:space="preserve"> REF _Ref467752355 \r \h  \* MERGEFORMAT </w:instrText>
      </w:r>
      <w:r w:rsidR="00053791">
        <w:fldChar w:fldCharType="separate"/>
      </w:r>
      <w:r w:rsidR="005C258D" w:rsidRPr="005C258D">
        <w:rPr>
          <w:sz w:val="24"/>
          <w:szCs w:val="24"/>
        </w:rPr>
        <w:t>3.3.14.5</w:t>
      </w:r>
      <w:r w:rsidR="00053791">
        <w:fldChar w:fldCharType="end"/>
      </w:r>
      <w:r w:rsidRPr="002D7FEE">
        <w:rPr>
          <w:sz w:val="24"/>
          <w:szCs w:val="24"/>
        </w:rPr>
        <w:t xml:space="preserve"> 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26" w:name="_Ref442263553"/>
      <w:bookmarkStart w:id="527" w:name="_Ref442189545"/>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26"/>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53791">
        <w:fldChar w:fldCharType="begin"/>
      </w:r>
      <w:r w:rsidR="00053791">
        <w:instrText xml:space="preserve"> REF _Ref440289953 \r \h  \* MERGEFORMAT </w:instrText>
      </w:r>
      <w:r w:rsidR="00053791">
        <w:fldChar w:fldCharType="separate"/>
      </w:r>
      <w:r w:rsidR="005C258D" w:rsidRPr="005C258D">
        <w:rPr>
          <w:szCs w:val="24"/>
        </w:rPr>
        <w:t>3.4.1.3</w:t>
      </w:r>
      <w:r w:rsidR="00053791">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053791">
        <w:fldChar w:fldCharType="begin"/>
      </w:r>
      <w:r w:rsidR="00053791">
        <w:instrText xml:space="preserve"> REF _Ref440289953 \r \h  \* MERGEFORMAT </w:instrText>
      </w:r>
      <w:r w:rsidR="00053791">
        <w:fldChar w:fldCharType="separate"/>
      </w:r>
      <w:r w:rsidR="005C258D" w:rsidRPr="005C258D">
        <w:rPr>
          <w:szCs w:val="24"/>
        </w:rPr>
        <w:t>3.4.1.3</w:t>
      </w:r>
      <w:r w:rsidR="00053791">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D7FEE">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53791">
        <w:fldChar w:fldCharType="begin"/>
      </w:r>
      <w:r w:rsidR="00053791">
        <w:instrText xml:space="preserve"> REF _Ref55335823 \r \h  \* MERGEFORMAT </w:instrText>
      </w:r>
      <w:r w:rsidR="00053791">
        <w:fldChar w:fldCharType="separate"/>
      </w:r>
      <w:r w:rsidR="005C258D" w:rsidRPr="005C258D">
        <w:rPr>
          <w:rFonts w:eastAsia="Calibri"/>
          <w:szCs w:val="24"/>
          <w:lang w:eastAsia="en-US"/>
        </w:rPr>
        <w:t>5.7</w:t>
      </w:r>
      <w:r w:rsidR="00053791">
        <w:fldChar w:fldCharType="end"/>
      </w:r>
      <w:r w:rsidRPr="002D7FEE">
        <w:rPr>
          <w:rFonts w:eastAsia="Calibri"/>
          <w:szCs w:val="24"/>
          <w:lang w:eastAsia="en-US"/>
        </w:rPr>
        <w:t xml:space="preserve">) Участник обязан направить на электронную почту </w:t>
      </w:r>
      <w:r w:rsidR="00342303">
        <w:rPr>
          <w:iCs/>
          <w:szCs w:val="24"/>
        </w:rPr>
        <w:t xml:space="preserve">специалиста1-й категории отдела закупочной деятельности </w:t>
      </w:r>
      <w:proofErr w:type="gramStart"/>
      <w:r w:rsidR="00342303">
        <w:rPr>
          <w:iCs/>
          <w:szCs w:val="24"/>
        </w:rPr>
        <w:t>УЛ</w:t>
      </w:r>
      <w:proofErr w:type="gramEnd"/>
      <w:r w:rsidR="00342303">
        <w:rPr>
          <w:iCs/>
          <w:szCs w:val="24"/>
        </w:rPr>
        <w:t xml:space="preserve"> и МТО филиала</w:t>
      </w:r>
      <w:r w:rsidR="00342303" w:rsidRPr="00702B2C">
        <w:rPr>
          <w:iCs/>
          <w:szCs w:val="24"/>
        </w:rPr>
        <w:t xml:space="preserve"> ПАО «МРСК Центра»</w:t>
      </w:r>
      <w:r w:rsidR="00342303">
        <w:rPr>
          <w:iCs/>
          <w:szCs w:val="24"/>
        </w:rPr>
        <w:t xml:space="preserve"> - «Курскэнерго»</w:t>
      </w:r>
      <w:r w:rsidR="00342303" w:rsidRPr="00702B2C">
        <w:rPr>
          <w:iCs/>
          <w:szCs w:val="24"/>
        </w:rPr>
        <w:t xml:space="preserve"> </w:t>
      </w:r>
      <w:r w:rsidR="00342303">
        <w:rPr>
          <w:iCs/>
          <w:szCs w:val="24"/>
        </w:rPr>
        <w:t xml:space="preserve">Горбылев </w:t>
      </w:r>
      <w:r w:rsidR="00342303">
        <w:rPr>
          <w:iCs/>
          <w:szCs w:val="24"/>
        </w:rPr>
        <w:t>А.Б</w:t>
      </w:r>
      <w:r w:rsidR="00342303" w:rsidRPr="00702B2C">
        <w:rPr>
          <w:iCs/>
          <w:szCs w:val="24"/>
        </w:rPr>
        <w:t>., контактные телефоны: (</w:t>
      </w:r>
      <w:r w:rsidR="00342303">
        <w:rPr>
          <w:iCs/>
          <w:szCs w:val="24"/>
        </w:rPr>
        <w:t>4712</w:t>
      </w:r>
      <w:r w:rsidR="00342303" w:rsidRPr="00EA1920">
        <w:rPr>
          <w:iCs/>
          <w:szCs w:val="24"/>
        </w:rPr>
        <w:t>) 55-7</w:t>
      </w:r>
      <w:r w:rsidR="00342303">
        <w:rPr>
          <w:iCs/>
          <w:szCs w:val="24"/>
        </w:rPr>
        <w:t>2</w:t>
      </w:r>
      <w:r w:rsidR="00342303" w:rsidRPr="00EA1920">
        <w:rPr>
          <w:iCs/>
          <w:szCs w:val="24"/>
        </w:rPr>
        <w:t>-</w:t>
      </w:r>
      <w:r w:rsidR="00342303">
        <w:rPr>
          <w:iCs/>
          <w:szCs w:val="24"/>
        </w:rPr>
        <w:t>02</w:t>
      </w:r>
      <w:r w:rsidR="00342303" w:rsidRPr="00EA1920">
        <w:rPr>
          <w:iCs/>
          <w:szCs w:val="24"/>
        </w:rPr>
        <w:t xml:space="preserve">, </w:t>
      </w:r>
      <w:r w:rsidR="00342303" w:rsidRPr="00EA1920">
        <w:rPr>
          <w:szCs w:val="24"/>
        </w:rPr>
        <w:t xml:space="preserve">адрес электронной почты: </w:t>
      </w:r>
      <w:hyperlink r:id="rId36" w:history="1">
        <w:r w:rsidR="00342303" w:rsidRPr="00AD11C9">
          <w:rPr>
            <w:rStyle w:val="a7"/>
            <w:szCs w:val="24"/>
            <w:lang w:val="en-US"/>
          </w:rPr>
          <w:t>gorbylev</w:t>
        </w:r>
        <w:r w:rsidR="00342303" w:rsidRPr="00AD11C9">
          <w:rPr>
            <w:rStyle w:val="a7"/>
            <w:szCs w:val="24"/>
          </w:rPr>
          <w:t>.</w:t>
        </w:r>
        <w:r w:rsidR="00342303" w:rsidRPr="00AD11C9">
          <w:rPr>
            <w:rStyle w:val="a7"/>
            <w:szCs w:val="24"/>
            <w:lang w:val="en-US"/>
          </w:rPr>
          <w:t>av</w:t>
        </w:r>
        <w:r w:rsidR="00342303" w:rsidRPr="00AD11C9">
          <w:rPr>
            <w:rStyle w:val="a7"/>
            <w:szCs w:val="24"/>
          </w:rPr>
          <w:t>@mrsk-1.ru</w:t>
        </w:r>
      </w:hyperlink>
      <w:r w:rsidRPr="002D7FEE">
        <w:rPr>
          <w:rFonts w:eastAsia="Calibri"/>
          <w:szCs w:val="24"/>
          <w:lang w:eastAsia="en-US"/>
        </w:rPr>
        <w:t xml:space="preserve">. Данные документы необходимо направить Заказчику </w:t>
      </w:r>
      <w:r w:rsidRPr="002D7FEE">
        <w:rPr>
          <w:szCs w:val="24"/>
        </w:rPr>
        <w:t xml:space="preserve">до момента истечения срока окончания приема заявок (п. </w:t>
      </w:r>
      <w:r w:rsidR="00053791">
        <w:fldChar w:fldCharType="begin"/>
      </w:r>
      <w:r w:rsidR="00053791">
        <w:instrText xml:space="preserve"> REF _Ref440289953 \r \h  \* MERGEFORMAT </w:instrText>
      </w:r>
      <w:r w:rsidR="00053791">
        <w:fldChar w:fldCharType="separate"/>
      </w:r>
      <w:r w:rsidR="005C258D" w:rsidRPr="005C258D">
        <w:rPr>
          <w:szCs w:val="24"/>
        </w:rPr>
        <w:t>3.4.1.3</w:t>
      </w:r>
      <w:r w:rsidR="00053791">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28" w:name="_Ref469321985"/>
      <w:r w:rsidRPr="002D7FEE">
        <w:rPr>
          <w:rFonts w:eastAsia="Calibri"/>
          <w:szCs w:val="24"/>
          <w:lang w:eastAsia="en-US"/>
        </w:rPr>
        <w:lastRenderedPageBreak/>
        <w:t>Реквизиты</w:t>
      </w:r>
      <w:r w:rsidRPr="002D7FEE">
        <w:rPr>
          <w:szCs w:val="24"/>
        </w:rPr>
        <w:t xml:space="preserve"> Заказчика для перечисления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528"/>
    </w:p>
    <w:p w:rsidR="00085D25" w:rsidRPr="00085D25" w:rsidRDefault="00085D25" w:rsidP="00085D25">
      <w:pPr>
        <w:pStyle w:val="aff6"/>
        <w:numPr>
          <w:ilvl w:val="0"/>
          <w:numId w:val="0"/>
        </w:numPr>
        <w:snapToGrid w:val="0"/>
        <w:spacing w:before="100" w:beforeAutospacing="1" w:line="240" w:lineRule="auto"/>
        <w:ind w:left="2160"/>
        <w:rPr>
          <w:sz w:val="24"/>
          <w:szCs w:val="24"/>
          <w:u w:val="single"/>
        </w:rPr>
      </w:pPr>
      <w:r w:rsidRPr="00085D25">
        <w:rPr>
          <w:sz w:val="24"/>
          <w:szCs w:val="24"/>
          <w:u w:val="single"/>
        </w:rPr>
        <w:t xml:space="preserve">Получатель платежа: </w:t>
      </w:r>
      <w:r w:rsidRPr="00085D25">
        <w:rPr>
          <w:sz w:val="24"/>
          <w:szCs w:val="24"/>
        </w:rPr>
        <w:t>Филиал ПАО «МРСК Центра</w:t>
      </w:r>
      <w:proofErr w:type="gramStart"/>
      <w:r w:rsidRPr="00085D25">
        <w:rPr>
          <w:sz w:val="24"/>
          <w:szCs w:val="24"/>
        </w:rPr>
        <w:t>»-</w:t>
      </w:r>
      <w:proofErr w:type="gramEnd"/>
      <w:r w:rsidRPr="00085D25">
        <w:rPr>
          <w:sz w:val="24"/>
          <w:szCs w:val="24"/>
        </w:rPr>
        <w:t>«Курскэнерго»</w:t>
      </w:r>
    </w:p>
    <w:p w:rsidR="00085D25" w:rsidRPr="00085D25" w:rsidRDefault="00085D25" w:rsidP="00085D25">
      <w:pPr>
        <w:pStyle w:val="aff6"/>
        <w:numPr>
          <w:ilvl w:val="0"/>
          <w:numId w:val="87"/>
        </w:numPr>
        <w:tabs>
          <w:tab w:val="clear" w:pos="1134"/>
          <w:tab w:val="left" w:pos="2127"/>
        </w:tabs>
        <w:suppressAutoHyphens w:val="0"/>
        <w:spacing w:before="240" w:line="240" w:lineRule="auto"/>
        <w:ind w:left="2846" w:hanging="357"/>
        <w:rPr>
          <w:sz w:val="24"/>
          <w:szCs w:val="24"/>
        </w:rPr>
      </w:pPr>
      <w:r w:rsidRPr="00085D25">
        <w:rPr>
          <w:sz w:val="24"/>
          <w:szCs w:val="24"/>
        </w:rPr>
        <w:t>ИНН: 6901067107,КПП: 463202002</w:t>
      </w:r>
    </w:p>
    <w:p w:rsidR="00085D25" w:rsidRPr="00085D25" w:rsidRDefault="00085D25" w:rsidP="00085D25">
      <w:pPr>
        <w:pStyle w:val="afd"/>
        <w:numPr>
          <w:ilvl w:val="0"/>
          <w:numId w:val="87"/>
        </w:numPr>
        <w:rPr>
          <w:bCs/>
          <w:sz w:val="24"/>
          <w:szCs w:val="24"/>
        </w:rPr>
      </w:pPr>
      <w:proofErr w:type="gramStart"/>
      <w:r w:rsidRPr="00085D25">
        <w:rPr>
          <w:bCs/>
          <w:sz w:val="24"/>
          <w:szCs w:val="24"/>
        </w:rPr>
        <w:t>р</w:t>
      </w:r>
      <w:proofErr w:type="gramEnd"/>
      <w:r w:rsidRPr="00085D25">
        <w:rPr>
          <w:bCs/>
          <w:sz w:val="24"/>
          <w:szCs w:val="24"/>
        </w:rPr>
        <w:t>/с: 40702810418250001092</w:t>
      </w:r>
    </w:p>
    <w:p w:rsidR="00085D25" w:rsidRPr="00085D25" w:rsidRDefault="00085D25" w:rsidP="00085D25">
      <w:pPr>
        <w:pStyle w:val="aff6"/>
        <w:numPr>
          <w:ilvl w:val="0"/>
          <w:numId w:val="0"/>
        </w:numPr>
        <w:tabs>
          <w:tab w:val="left" w:pos="2127"/>
        </w:tabs>
        <w:spacing w:line="240" w:lineRule="auto"/>
        <w:ind w:left="2847"/>
        <w:rPr>
          <w:sz w:val="24"/>
          <w:szCs w:val="24"/>
        </w:rPr>
      </w:pPr>
      <w:r w:rsidRPr="00085D25">
        <w:rPr>
          <w:sz w:val="24"/>
          <w:szCs w:val="24"/>
        </w:rPr>
        <w:t>в Филиале ПАО Банк ВТБ в г. Воронеже</w:t>
      </w:r>
    </w:p>
    <w:p w:rsidR="00085D25" w:rsidRPr="00085D25" w:rsidRDefault="00085D25" w:rsidP="00085D25">
      <w:pPr>
        <w:pStyle w:val="aff6"/>
        <w:numPr>
          <w:ilvl w:val="0"/>
          <w:numId w:val="0"/>
        </w:numPr>
        <w:tabs>
          <w:tab w:val="left" w:pos="2127"/>
        </w:tabs>
        <w:spacing w:line="240" w:lineRule="auto"/>
        <w:ind w:left="2847"/>
        <w:rPr>
          <w:sz w:val="24"/>
          <w:szCs w:val="24"/>
        </w:rPr>
      </w:pPr>
      <w:r w:rsidRPr="00085D25">
        <w:rPr>
          <w:sz w:val="24"/>
          <w:szCs w:val="24"/>
        </w:rPr>
        <w:t>БИК: 042007835</w:t>
      </w:r>
    </w:p>
    <w:p w:rsidR="006D05F2" w:rsidRPr="00085D25" w:rsidRDefault="00085D25" w:rsidP="00085D25">
      <w:pPr>
        <w:pStyle w:val="aff6"/>
        <w:numPr>
          <w:ilvl w:val="0"/>
          <w:numId w:val="0"/>
        </w:numPr>
        <w:tabs>
          <w:tab w:val="left" w:pos="2127"/>
        </w:tabs>
        <w:spacing w:line="240" w:lineRule="auto"/>
        <w:ind w:left="2847"/>
        <w:rPr>
          <w:sz w:val="24"/>
          <w:szCs w:val="24"/>
        </w:rPr>
      </w:pPr>
      <w:r w:rsidRPr="00085D25">
        <w:rPr>
          <w:sz w:val="24"/>
          <w:szCs w:val="24"/>
        </w:rPr>
        <w:t>к/с: 30101810100000000835</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053791">
        <w:fldChar w:fldCharType="begin"/>
      </w:r>
      <w:r w:rsidR="00053791">
        <w:instrText xml:space="preserve"> REF _Ref306140451 \r \h  \* MERGEFORMAT </w:instrText>
      </w:r>
      <w:r w:rsidR="00053791">
        <w:fldChar w:fldCharType="separate"/>
      </w:r>
      <w:r w:rsidR="005C258D" w:rsidRPr="005C258D">
        <w:rPr>
          <w:sz w:val="24"/>
          <w:szCs w:val="24"/>
        </w:rPr>
        <w:t>3.14</w:t>
      </w:r>
      <w:r w:rsidR="00053791">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29" w:name="_Ref467752355"/>
      <w:r w:rsidRPr="002D7FEE">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27"/>
      <w:bookmarkEnd w:id="529"/>
    </w:p>
    <w:p w:rsidR="00717F60" w:rsidRPr="00E71A48" w:rsidRDefault="00717F60" w:rsidP="00E71A48">
      <w:pPr>
        <w:pStyle w:val="2"/>
        <w:tabs>
          <w:tab w:val="clear" w:pos="1700"/>
          <w:tab w:val="num" w:pos="709"/>
        </w:tabs>
        <w:spacing w:line="264" w:lineRule="auto"/>
      </w:pPr>
      <w:bookmarkStart w:id="530" w:name="_Ref305973214"/>
      <w:bookmarkStart w:id="531" w:name="_Toc471830453"/>
      <w:r w:rsidRPr="00E71A48">
        <w:t>Подача Заявок и их прием</w:t>
      </w:r>
      <w:bookmarkStart w:id="532" w:name="_Ref56229451"/>
      <w:bookmarkEnd w:id="503"/>
      <w:bookmarkEnd w:id="530"/>
      <w:bookmarkEnd w:id="531"/>
    </w:p>
    <w:p w:rsidR="00717F60" w:rsidRPr="00E71A48" w:rsidRDefault="00717F60" w:rsidP="00E71A48">
      <w:pPr>
        <w:pStyle w:val="3"/>
        <w:spacing w:line="264" w:lineRule="auto"/>
        <w:rPr>
          <w:szCs w:val="24"/>
        </w:rPr>
      </w:pPr>
      <w:bookmarkStart w:id="533" w:name="_Toc439323707"/>
      <w:bookmarkStart w:id="534" w:name="_Toc440361341"/>
      <w:bookmarkStart w:id="535" w:name="_Toc440376096"/>
      <w:bookmarkStart w:id="536" w:name="_Toc440376223"/>
      <w:bookmarkStart w:id="537" w:name="_Toc440382488"/>
      <w:bookmarkStart w:id="538" w:name="_Toc440447158"/>
      <w:bookmarkStart w:id="539" w:name="_Toc440620838"/>
      <w:bookmarkStart w:id="540" w:name="_Toc440631473"/>
      <w:bookmarkStart w:id="541" w:name="_Toc440875713"/>
      <w:bookmarkStart w:id="542" w:name="_Toc441131737"/>
      <w:bookmarkStart w:id="543" w:name="_Toc465865178"/>
      <w:bookmarkStart w:id="544" w:name="_Toc468975438"/>
      <w:bookmarkStart w:id="545" w:name="_Toc471830454"/>
      <w:r w:rsidRPr="00E71A48">
        <w:rPr>
          <w:szCs w:val="24"/>
        </w:rPr>
        <w:t>Подача Заявок через ЭТП</w:t>
      </w:r>
      <w:bookmarkEnd w:id="533"/>
      <w:bookmarkEnd w:id="534"/>
      <w:bookmarkEnd w:id="535"/>
      <w:bookmarkEnd w:id="536"/>
      <w:bookmarkEnd w:id="537"/>
      <w:bookmarkEnd w:id="538"/>
      <w:bookmarkEnd w:id="539"/>
      <w:bookmarkEnd w:id="540"/>
      <w:bookmarkEnd w:id="541"/>
      <w:bookmarkEnd w:id="542"/>
      <w:bookmarkEnd w:id="543"/>
      <w:bookmarkEnd w:id="544"/>
      <w:bookmarkEnd w:id="545"/>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46" w:name="_Ref440289953"/>
      <w:r w:rsidRPr="00085D25">
        <w:rPr>
          <w:bCs w:val="0"/>
          <w:sz w:val="24"/>
          <w:szCs w:val="24"/>
        </w:rPr>
        <w:t>Заявк</w:t>
      </w:r>
      <w:r w:rsidR="00717F60" w:rsidRPr="00085D25">
        <w:rPr>
          <w:bCs w:val="0"/>
          <w:sz w:val="24"/>
          <w:szCs w:val="24"/>
        </w:rPr>
        <w:t xml:space="preserve">и на ЭТП могут быть поданы до </w:t>
      </w:r>
      <w:r w:rsidR="002B5044" w:rsidRPr="00085D25">
        <w:rPr>
          <w:b/>
          <w:bCs w:val="0"/>
          <w:sz w:val="24"/>
          <w:szCs w:val="24"/>
        </w:rPr>
        <w:t xml:space="preserve">12 часов 00 минут </w:t>
      </w:r>
      <w:r w:rsidR="00085D25" w:rsidRPr="00085D25">
        <w:rPr>
          <w:b/>
          <w:bCs w:val="0"/>
          <w:sz w:val="24"/>
          <w:szCs w:val="24"/>
        </w:rPr>
        <w:t xml:space="preserve">02 мая </w:t>
      </w:r>
      <w:r w:rsidR="0075717E" w:rsidRPr="00085D25">
        <w:rPr>
          <w:b/>
          <w:bCs w:val="0"/>
          <w:sz w:val="24"/>
          <w:szCs w:val="24"/>
        </w:rPr>
        <w:t>2017</w:t>
      </w:r>
      <w:r w:rsidR="002B5044" w:rsidRPr="00085D25">
        <w:rPr>
          <w:b/>
          <w:bCs w:val="0"/>
          <w:sz w:val="24"/>
          <w:szCs w:val="24"/>
        </w:rPr>
        <w:t xml:space="preserve"> года</w:t>
      </w:r>
      <w:r w:rsidR="00BF60B6" w:rsidRPr="00085D25">
        <w:rPr>
          <w:b/>
          <w:bCs w:val="0"/>
          <w:sz w:val="24"/>
          <w:szCs w:val="24"/>
        </w:rPr>
        <w:t>,</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5E1437">
        <w:rPr>
          <w:bCs w:val="0"/>
          <w:sz w:val="24"/>
          <w:szCs w:val="24"/>
        </w:rPr>
        <w:fldChar w:fldCharType="begin"/>
      </w:r>
      <w:r w:rsidR="00BF60B6">
        <w:rPr>
          <w:bCs w:val="0"/>
          <w:sz w:val="24"/>
          <w:szCs w:val="24"/>
        </w:rPr>
        <w:instrText xml:space="preserve"> REF _Ref55336310 \r \h </w:instrText>
      </w:r>
      <w:r w:rsidR="005E1437">
        <w:rPr>
          <w:bCs w:val="0"/>
          <w:sz w:val="24"/>
          <w:szCs w:val="24"/>
        </w:rPr>
      </w:r>
      <w:r w:rsidR="005E1437">
        <w:rPr>
          <w:bCs w:val="0"/>
          <w:sz w:val="24"/>
          <w:szCs w:val="24"/>
        </w:rPr>
        <w:fldChar w:fldCharType="separate"/>
      </w:r>
      <w:r w:rsidR="005C258D">
        <w:rPr>
          <w:bCs w:val="0"/>
          <w:sz w:val="24"/>
          <w:szCs w:val="24"/>
        </w:rPr>
        <w:t>5.1</w:t>
      </w:r>
      <w:r w:rsidR="005E1437">
        <w:rPr>
          <w:bCs w:val="0"/>
          <w:sz w:val="24"/>
          <w:szCs w:val="24"/>
        </w:rPr>
        <w:fldChar w:fldCharType="end"/>
      </w:r>
      <w:r w:rsidR="00BF60B6">
        <w:rPr>
          <w:bCs w:val="0"/>
          <w:sz w:val="24"/>
          <w:szCs w:val="24"/>
          <w:lang w:eastAsia="ru-RU"/>
        </w:rPr>
        <w:t>)</w:t>
      </w:r>
      <w:r w:rsidR="00BF60B6" w:rsidRPr="00BB27D7">
        <w:rPr>
          <w:bCs w:val="0"/>
          <w:sz w:val="24"/>
          <w:szCs w:val="24"/>
        </w:rPr>
        <w:t xml:space="preserve"> </w:t>
      </w:r>
      <w:r w:rsidR="00BF60B6" w:rsidRPr="00BB27D7">
        <w:rPr>
          <w:bCs w:val="0"/>
          <w:sz w:val="24"/>
          <w:szCs w:val="24"/>
        </w:rPr>
        <w:lastRenderedPageBreak/>
        <w:t>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46"/>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053791">
        <w:fldChar w:fldCharType="begin"/>
      </w:r>
      <w:r w:rsidR="00053791">
        <w:instrText xml:space="preserve"> REF _Ref440289953 \r \h  \* MERGEFORMAT </w:instrText>
      </w:r>
      <w:r w:rsidR="00053791">
        <w:fldChar w:fldCharType="separate"/>
      </w:r>
      <w:r w:rsidR="005C258D" w:rsidRPr="005C258D">
        <w:rPr>
          <w:bCs w:val="0"/>
          <w:sz w:val="24"/>
          <w:szCs w:val="24"/>
        </w:rPr>
        <w:t>3.4.1.3</w:t>
      </w:r>
      <w:r w:rsidR="00053791">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47" w:name="_Ref115077798"/>
      <w:bookmarkStart w:id="548" w:name="_Toc439323708"/>
      <w:bookmarkStart w:id="549" w:name="_Toc440361342"/>
      <w:bookmarkStart w:id="550" w:name="_Toc440376097"/>
      <w:bookmarkStart w:id="551" w:name="_Toc440376224"/>
      <w:bookmarkStart w:id="552" w:name="_Toc440382489"/>
      <w:bookmarkStart w:id="553" w:name="_Toc440447159"/>
      <w:bookmarkStart w:id="554" w:name="_Toc440620839"/>
      <w:bookmarkStart w:id="555" w:name="_Toc440631474"/>
      <w:bookmarkStart w:id="556" w:name="_Toc440875714"/>
      <w:bookmarkStart w:id="557" w:name="_Toc441131738"/>
      <w:bookmarkStart w:id="558" w:name="_Toc465865179"/>
      <w:bookmarkStart w:id="559" w:name="_Toc468975439"/>
      <w:bookmarkStart w:id="560" w:name="_Toc471830455"/>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bookmarkEnd w:id="532"/>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5C258D" w:rsidRPr="005C258D">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_Ref467752394 \r \h  \* MERGEFORMAT </w:instrText>
      </w:r>
      <w:r w:rsidR="00053791">
        <w:fldChar w:fldCharType="separate"/>
      </w:r>
      <w:r w:rsidR="005C258D" w:rsidRPr="005C258D">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61" w:name="_Ref303683883"/>
      <w:bookmarkStart w:id="562" w:name="_Toc471830456"/>
      <w:r w:rsidRPr="002D7FEE">
        <w:t xml:space="preserve">Изменение и отзыв </w:t>
      </w:r>
      <w:r w:rsidR="004B5EB3" w:rsidRPr="002D7FEE">
        <w:t>Заявк</w:t>
      </w:r>
      <w:r w:rsidRPr="002D7FEE">
        <w:t>и</w:t>
      </w:r>
      <w:bookmarkEnd w:id="561"/>
      <w:bookmarkEnd w:id="562"/>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63" w:name="_Ref305973250"/>
      <w:r w:rsidRPr="002D7FEE">
        <w:rPr>
          <w:bCs w:val="0"/>
          <w:sz w:val="24"/>
          <w:szCs w:val="24"/>
        </w:rPr>
        <w:t xml:space="preserve">До окончания срока подачи заявок (п. </w:t>
      </w:r>
      <w:r w:rsidR="00053791">
        <w:fldChar w:fldCharType="begin"/>
      </w:r>
      <w:r w:rsidR="00053791">
        <w:instrText xml:space="preserve"> REF _Ref440289953 \r \h  \* MERGEFORMAT </w:instrText>
      </w:r>
      <w:r w:rsidR="00053791">
        <w:fldChar w:fldCharType="separate"/>
      </w:r>
      <w:r w:rsidR="005C258D" w:rsidRPr="005C258D">
        <w:rPr>
          <w:bCs w:val="0"/>
          <w:sz w:val="24"/>
          <w:szCs w:val="24"/>
        </w:rPr>
        <w:t>3.4.1.3</w:t>
      </w:r>
      <w:r w:rsidR="00053791">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053791">
        <w:fldChar w:fldCharType="begin"/>
      </w:r>
      <w:r w:rsidR="00053791">
        <w:instrText xml:space="preserve"> REF _Ref440289953 \r \h  \* MERGEFORMAT </w:instrText>
      </w:r>
      <w:r w:rsidR="00053791">
        <w:fldChar w:fldCharType="separate"/>
      </w:r>
      <w:r w:rsidR="005C258D" w:rsidRPr="005C258D">
        <w:rPr>
          <w:bCs w:val="0"/>
          <w:sz w:val="24"/>
          <w:szCs w:val="24"/>
        </w:rPr>
        <w:t>3.4.1.3</w:t>
      </w:r>
      <w:r w:rsidR="00053791">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053791">
        <w:fldChar w:fldCharType="begin"/>
      </w:r>
      <w:r w:rsidR="00053791">
        <w:instrText xml:space="preserve"> REF _Ref440289953 \r \h  \* MERGEFORMAT </w:instrText>
      </w:r>
      <w:r w:rsidR="00053791">
        <w:fldChar w:fldCharType="separate"/>
      </w:r>
      <w:r w:rsidR="005C258D" w:rsidRPr="005C258D">
        <w:rPr>
          <w:bCs w:val="0"/>
          <w:sz w:val="24"/>
          <w:szCs w:val="24"/>
        </w:rPr>
        <w:t>3.4.1.3</w:t>
      </w:r>
      <w:r w:rsidR="00053791">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53791">
        <w:fldChar w:fldCharType="begin"/>
      </w:r>
      <w:r w:rsidR="00053791">
        <w:instrText xml:space="preserve"> REF _Ref55279015 \r \h  \* MERGEFORMAT </w:instrText>
      </w:r>
      <w:r w:rsidR="00053791">
        <w:fldChar w:fldCharType="separate"/>
      </w:r>
      <w:r w:rsidR="005C258D" w:rsidRPr="005C258D">
        <w:rPr>
          <w:sz w:val="24"/>
          <w:szCs w:val="24"/>
        </w:rPr>
        <w:t>3.3.1.6</w:t>
      </w:r>
      <w:r w:rsidR="00053791">
        <w:fldChar w:fldCharType="end"/>
      </w:r>
      <w:r w:rsidRPr="00223D18">
        <w:rPr>
          <w:sz w:val="24"/>
          <w:szCs w:val="24"/>
        </w:rPr>
        <w:t xml:space="preserve">, </w:t>
      </w:r>
      <w:r w:rsidR="00053791">
        <w:fldChar w:fldCharType="begin"/>
      </w:r>
      <w:r w:rsidR="00053791">
        <w:instrText xml:space="preserve"> REF _Ref195087786 \r \h  \* MERGEFORMAT </w:instrText>
      </w:r>
      <w:r w:rsidR="00053791">
        <w:fldChar w:fldCharType="separate"/>
      </w:r>
      <w:r w:rsidR="005C258D" w:rsidRPr="005C258D">
        <w:rPr>
          <w:sz w:val="24"/>
          <w:szCs w:val="24"/>
        </w:rPr>
        <w:t>3.3.1.7</w:t>
      </w:r>
      <w:r w:rsidR="00053791">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64" w:name="_Ref468195580"/>
      <w:bookmarkStart w:id="565" w:name="_Ref468195629"/>
      <w:bookmarkStart w:id="566" w:name="_Toc471830457"/>
      <w:r w:rsidRPr="00E71A48">
        <w:t>Оценка Заявок и проведение переговоров</w:t>
      </w:r>
      <w:bookmarkEnd w:id="563"/>
      <w:bookmarkEnd w:id="564"/>
      <w:bookmarkEnd w:id="565"/>
      <w:bookmarkEnd w:id="566"/>
      <w:r w:rsidRPr="00E71A48">
        <w:t xml:space="preserve"> </w:t>
      </w:r>
    </w:p>
    <w:p w:rsidR="00717F60" w:rsidRPr="00E71A48" w:rsidRDefault="00717F60" w:rsidP="00E71A48">
      <w:pPr>
        <w:pStyle w:val="3"/>
        <w:spacing w:line="264" w:lineRule="auto"/>
        <w:rPr>
          <w:szCs w:val="24"/>
        </w:rPr>
      </w:pPr>
      <w:bookmarkStart w:id="567" w:name="_Toc439323711"/>
      <w:bookmarkStart w:id="568" w:name="_Toc440361345"/>
      <w:bookmarkStart w:id="569" w:name="_Toc440376100"/>
      <w:bookmarkStart w:id="570" w:name="_Toc440376227"/>
      <w:bookmarkStart w:id="571" w:name="_Toc440382492"/>
      <w:bookmarkStart w:id="572" w:name="_Toc440447162"/>
      <w:bookmarkStart w:id="573" w:name="_Toc440620842"/>
      <w:bookmarkStart w:id="574" w:name="_Toc440631477"/>
      <w:bookmarkStart w:id="575" w:name="_Toc440875717"/>
      <w:bookmarkStart w:id="576" w:name="_Toc441131741"/>
      <w:bookmarkStart w:id="577" w:name="_Toc465865182"/>
      <w:bookmarkStart w:id="578" w:name="_Toc468975442"/>
      <w:bookmarkStart w:id="579" w:name="_Toc471830458"/>
      <w:r w:rsidRPr="00E71A48">
        <w:rPr>
          <w:szCs w:val="24"/>
        </w:rPr>
        <w:t>Общие положения</w:t>
      </w:r>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w:t>
      </w:r>
      <w:r w:rsidR="00717F60" w:rsidRPr="00E71A48">
        <w:rPr>
          <w:bCs w:val="0"/>
          <w:sz w:val="24"/>
          <w:szCs w:val="24"/>
        </w:rPr>
        <w:lastRenderedPageBreak/>
        <w:t xml:space="preserve">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053791">
        <w:fldChar w:fldCharType="begin"/>
      </w:r>
      <w:r w:rsidR="00053791">
        <w:instrText xml:space="preserve"> REF _Ref93089454 \n \h  \* MERGEFORMAT </w:instrText>
      </w:r>
      <w:r w:rsidR="00053791">
        <w:fldChar w:fldCharType="separate"/>
      </w:r>
      <w:r w:rsidR="005C258D" w:rsidRPr="005C258D">
        <w:rPr>
          <w:bCs w:val="0"/>
          <w:sz w:val="24"/>
          <w:szCs w:val="24"/>
        </w:rPr>
        <w:t>3.6.2</w:t>
      </w:r>
      <w:r w:rsidR="00053791">
        <w:fldChar w:fldCharType="end"/>
      </w:r>
      <w:r w:rsidRPr="00E71A48">
        <w:rPr>
          <w:bCs w:val="0"/>
          <w:sz w:val="24"/>
          <w:szCs w:val="24"/>
        </w:rPr>
        <w:t xml:space="preserve">), проведение (при необходимости) переговоров (пункт </w:t>
      </w:r>
      <w:r w:rsidR="00053791">
        <w:fldChar w:fldCharType="begin"/>
      </w:r>
      <w:r w:rsidR="00053791">
        <w:instrText xml:space="preserve"> REF _Ref303670674 \n \h  \* MERGEFORMAT </w:instrText>
      </w:r>
      <w:r w:rsidR="00053791">
        <w:fldChar w:fldCharType="separate"/>
      </w:r>
      <w:r w:rsidR="005C258D" w:rsidRPr="005C258D">
        <w:rPr>
          <w:bCs w:val="0"/>
          <w:sz w:val="24"/>
          <w:szCs w:val="24"/>
        </w:rPr>
        <w:t>3.6.3</w:t>
      </w:r>
      <w:r w:rsidR="00053791">
        <w:fldChar w:fldCharType="end"/>
      </w:r>
      <w:r w:rsidRPr="00E71A48">
        <w:rPr>
          <w:bCs w:val="0"/>
          <w:sz w:val="24"/>
          <w:szCs w:val="24"/>
        </w:rPr>
        <w:t>) и оценочную стадию (пункт</w:t>
      </w:r>
      <w:r w:rsidR="007F3FB7" w:rsidRPr="00E71A48">
        <w:rPr>
          <w:bCs w:val="0"/>
          <w:sz w:val="24"/>
          <w:szCs w:val="24"/>
        </w:rPr>
        <w:t xml:space="preserve"> </w:t>
      </w:r>
      <w:r w:rsidR="00053791">
        <w:fldChar w:fldCharType="begin"/>
      </w:r>
      <w:r w:rsidR="00053791">
        <w:instrText xml:space="preserve"> REF _Ref306138385 \r \h  \* MERGEFORMAT </w:instrText>
      </w:r>
      <w:r w:rsidR="00053791">
        <w:fldChar w:fldCharType="separate"/>
      </w:r>
      <w:r w:rsidR="005C258D" w:rsidRPr="005C258D">
        <w:rPr>
          <w:bCs w:val="0"/>
          <w:sz w:val="24"/>
          <w:szCs w:val="24"/>
        </w:rPr>
        <w:t>3.6.4</w:t>
      </w:r>
      <w:r w:rsidR="00053791">
        <w:fldChar w:fldCharType="end"/>
      </w:r>
      <w:r w:rsidRPr="00E71A48">
        <w:rPr>
          <w:bCs w:val="0"/>
          <w:sz w:val="24"/>
          <w:szCs w:val="24"/>
        </w:rPr>
        <w:t>).</w:t>
      </w:r>
    </w:p>
    <w:p w:rsidR="00717F60" w:rsidRPr="00E71A48" w:rsidRDefault="00717F60" w:rsidP="00E71A48">
      <w:pPr>
        <w:pStyle w:val="3"/>
        <w:spacing w:line="264" w:lineRule="auto"/>
        <w:rPr>
          <w:szCs w:val="24"/>
        </w:rPr>
      </w:pPr>
      <w:bookmarkStart w:id="580" w:name="_Ref93089454"/>
      <w:bookmarkStart w:id="581" w:name="_Toc439323712"/>
      <w:bookmarkStart w:id="582" w:name="_Toc440361346"/>
      <w:bookmarkStart w:id="583" w:name="_Toc440376101"/>
      <w:bookmarkStart w:id="584" w:name="_Toc440376228"/>
      <w:bookmarkStart w:id="585" w:name="_Toc440382493"/>
      <w:bookmarkStart w:id="586" w:name="_Toc440447163"/>
      <w:bookmarkStart w:id="587" w:name="_Toc440620843"/>
      <w:bookmarkStart w:id="588" w:name="_Toc440631478"/>
      <w:bookmarkStart w:id="589" w:name="_Toc440875718"/>
      <w:bookmarkStart w:id="590" w:name="_Toc441131742"/>
      <w:bookmarkStart w:id="591" w:name="_Toc465865183"/>
      <w:bookmarkStart w:id="592" w:name="_Toc468975443"/>
      <w:bookmarkStart w:id="593" w:name="_Toc471830459"/>
      <w:r w:rsidRPr="00E71A48">
        <w:rPr>
          <w:szCs w:val="24"/>
        </w:rPr>
        <w:t>Отборочная стадия</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5"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94"/>
      <w:bookmarkEnd w:id="595"/>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053791">
        <w:fldChar w:fldCharType="begin"/>
      </w:r>
      <w:r w:rsidR="00053791">
        <w:instrText xml:space="preserve"> REF _Ref444180906 \r \h  \* MERGEFORMAT </w:instrText>
      </w:r>
      <w:r w:rsidR="00053791">
        <w:fldChar w:fldCharType="separate"/>
      </w:r>
      <w:r w:rsidR="005C258D" w:rsidRPr="005C258D">
        <w:rPr>
          <w:sz w:val="24"/>
          <w:szCs w:val="24"/>
        </w:rPr>
        <w:t>5.12</w:t>
      </w:r>
      <w:r w:rsidR="00053791">
        <w:fldChar w:fldCharType="end"/>
      </w:r>
      <w:r w:rsidRPr="008E312A">
        <w:rPr>
          <w:sz w:val="24"/>
          <w:szCs w:val="24"/>
        </w:rPr>
        <w:t xml:space="preserve">); </w:t>
      </w:r>
    </w:p>
    <w:p w:rsidR="00F4128C" w:rsidRPr="002D7FEE"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w:t>
      </w:r>
      <w:r w:rsidRPr="002D7FEE">
        <w:rPr>
          <w:sz w:val="24"/>
          <w:szCs w:val="24"/>
        </w:rPr>
        <w:t xml:space="preserve">обязательств Участника в соответствии с п. </w:t>
      </w:r>
      <w:r w:rsidR="00053791">
        <w:fldChar w:fldCharType="begin"/>
      </w:r>
      <w:r w:rsidR="00053791">
        <w:instrText xml:space="preserve"> REF _Ref306176386 \r \h  \* MERGEFORMAT </w:instrText>
      </w:r>
      <w:r w:rsidR="00053791">
        <w:fldChar w:fldCharType="separate"/>
      </w:r>
      <w:r w:rsidR="005C258D" w:rsidRPr="005C258D">
        <w:rPr>
          <w:sz w:val="24"/>
          <w:szCs w:val="24"/>
        </w:rPr>
        <w:t>3.3.14</w:t>
      </w:r>
      <w:r w:rsidR="00053791">
        <w:fldChar w:fldCharType="end"/>
      </w:r>
      <w:r w:rsidRPr="002D7FEE">
        <w:rPr>
          <w:sz w:val="24"/>
          <w:szCs w:val="24"/>
        </w:rPr>
        <w:t>;</w:t>
      </w:r>
    </w:p>
    <w:p w:rsidR="00F4128C" w:rsidRPr="002D7FEE" w:rsidRDefault="00F620A0"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не содержат всех необходимых документов, требуемых настоящей Документацией</w:t>
      </w:r>
      <w:r w:rsidR="00F4128C" w:rsidRPr="002D7FEE">
        <w:rPr>
          <w:sz w:val="24"/>
          <w:szCs w:val="24"/>
        </w:rPr>
        <w:t>;</w:t>
      </w:r>
    </w:p>
    <w:p w:rsidR="00F4128C" w:rsidRPr="002D7FEE" w:rsidRDefault="00F4128C"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C97A76" w:rsidRPr="002D7FEE" w:rsidRDefault="00F4128C"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очевидные арифметические или грамматические ошибки, с исправлением</w:t>
      </w:r>
      <w:r w:rsidR="00F620A0" w:rsidRPr="002D7FEE">
        <w:rPr>
          <w:sz w:val="24"/>
          <w:szCs w:val="24"/>
        </w:rPr>
        <w:t xml:space="preserve"> которых не согласился Участник;</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6"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053791">
        <w:fldChar w:fldCharType="begin"/>
      </w:r>
      <w:r w:rsidR="00053791">
        <w:instrText xml:space="preserve"> REF _Ref306176386 \r \h  \* MERGEFORMAT </w:instrText>
      </w:r>
      <w:r w:rsidR="00053791">
        <w:fldChar w:fldCharType="separate"/>
      </w:r>
      <w:r w:rsidR="005C258D" w:rsidRPr="005C258D">
        <w:rPr>
          <w:sz w:val="24"/>
          <w:szCs w:val="24"/>
        </w:rPr>
        <w:t>3.3.14</w:t>
      </w:r>
      <w:r w:rsidR="00053791">
        <w:fldChar w:fldCharType="end"/>
      </w:r>
      <w:r w:rsidR="007F3FB7" w:rsidRPr="002D7FEE">
        <w:rPr>
          <w:sz w:val="24"/>
          <w:szCs w:val="24"/>
        </w:rPr>
        <w:t>).</w:t>
      </w:r>
      <w:bookmarkEnd w:id="596"/>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597" w:name="_Ref303670674"/>
      <w:bookmarkStart w:id="598" w:name="_Toc439323713"/>
      <w:bookmarkStart w:id="599" w:name="_Toc440361347"/>
      <w:bookmarkStart w:id="600" w:name="_Toc440376102"/>
      <w:bookmarkStart w:id="601" w:name="_Toc440376229"/>
      <w:bookmarkStart w:id="602" w:name="_Toc440382494"/>
      <w:bookmarkStart w:id="603" w:name="_Toc440447164"/>
      <w:bookmarkStart w:id="604" w:name="_Toc440620844"/>
      <w:bookmarkStart w:id="605" w:name="_Toc440631479"/>
      <w:bookmarkStart w:id="606" w:name="_Toc440875719"/>
      <w:bookmarkStart w:id="607" w:name="_Toc441131743"/>
      <w:bookmarkStart w:id="608" w:name="_Toc465865184"/>
      <w:bookmarkStart w:id="609" w:name="_Toc468975444"/>
      <w:bookmarkStart w:id="610" w:name="_Toc471830460"/>
      <w:r w:rsidRPr="00E71A48">
        <w:rPr>
          <w:szCs w:val="24"/>
        </w:rPr>
        <w:t>Проведение переговоров</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11" w:name="_Ref306138385"/>
      <w:bookmarkStart w:id="612" w:name="_Toc439323714"/>
      <w:bookmarkStart w:id="613" w:name="_Toc440361348"/>
      <w:bookmarkStart w:id="614" w:name="_Toc440376103"/>
      <w:bookmarkStart w:id="615" w:name="_Toc440376230"/>
      <w:bookmarkStart w:id="616" w:name="_Toc440382495"/>
      <w:bookmarkStart w:id="617" w:name="_Toc440447165"/>
      <w:bookmarkStart w:id="618" w:name="_Toc440620845"/>
      <w:bookmarkStart w:id="619" w:name="_Toc440631480"/>
      <w:bookmarkStart w:id="620" w:name="_Toc440875720"/>
      <w:bookmarkStart w:id="621" w:name="_Toc441131744"/>
      <w:bookmarkStart w:id="622" w:name="_Toc465865185"/>
      <w:bookmarkStart w:id="623" w:name="_Toc468975445"/>
      <w:bookmarkStart w:id="624" w:name="_Toc471830461"/>
      <w:r w:rsidRPr="00E71A48">
        <w:rPr>
          <w:szCs w:val="24"/>
        </w:rPr>
        <w:t>Оценочная стадия</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053791">
        <w:fldChar w:fldCharType="begin"/>
      </w:r>
      <w:r w:rsidR="00053791">
        <w:instrText xml:space="preserve"> REF _Ref471830158 \r \h  \* MERGEFORMAT </w:instrText>
      </w:r>
      <w:r w:rsidR="00053791">
        <w:fldChar w:fldCharType="separate"/>
      </w:r>
      <w:r w:rsidR="005C258D" w:rsidRPr="005C258D">
        <w:rPr>
          <w:sz w:val="24"/>
          <w:szCs w:val="24"/>
        </w:rPr>
        <w:t>3.8</w:t>
      </w:r>
      <w:r w:rsidR="00053791">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25" w:name="_Ref303250967"/>
      <w:bookmarkStart w:id="626" w:name="_Toc305697378"/>
      <w:bookmarkStart w:id="627" w:name="_Toc471830462"/>
      <w:bookmarkStart w:id="628" w:name="_Toc255985696"/>
      <w:r w:rsidRPr="00E71A48">
        <w:t>Аукционная процедура понижени</w:t>
      </w:r>
      <w:r w:rsidR="00E60F8E" w:rsidRPr="00E71A48">
        <w:t>я</w:t>
      </w:r>
      <w:r w:rsidRPr="00E71A48">
        <w:t xml:space="preserve"> цены (переторжка)</w:t>
      </w:r>
      <w:bookmarkEnd w:id="625"/>
      <w:bookmarkEnd w:id="626"/>
      <w:bookmarkEnd w:id="627"/>
      <w:r w:rsidRPr="00E71A48">
        <w:t xml:space="preserve"> </w:t>
      </w:r>
    </w:p>
    <w:bookmarkEnd w:id="62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29" w:name="_Ref306352987"/>
      <w:r w:rsidRPr="001F4040">
        <w:rPr>
          <w:sz w:val="24"/>
          <w:szCs w:val="24"/>
          <w:lang w:eastAsia="ru-RU"/>
        </w:rPr>
        <w:lastRenderedPageBreak/>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29"/>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3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30"/>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053791">
        <w:fldChar w:fldCharType="begin"/>
      </w:r>
      <w:r w:rsidR="00053791">
        <w:instrText xml:space="preserve"> REF _Ref465864060 \r \h  \* MERGEFORMAT </w:instrText>
      </w:r>
      <w:r w:rsidR="00053791">
        <w:fldChar w:fldCharType="separate"/>
      </w:r>
      <w:r w:rsidR="005C258D" w:rsidRPr="005C258D">
        <w:rPr>
          <w:iCs/>
          <w:sz w:val="24"/>
          <w:szCs w:val="24"/>
          <w:lang w:eastAsia="ru-RU"/>
        </w:rPr>
        <w:t>3.7.9</w:t>
      </w:r>
      <w:r w:rsidR="00053791">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053791">
        <w:fldChar w:fldCharType="begin"/>
      </w:r>
      <w:r w:rsidR="00053791">
        <w:instrText xml:space="preserve"> REF _Ref306352987 \r \h  \* MERGEFORMAT </w:instrText>
      </w:r>
      <w:r w:rsidR="00053791">
        <w:fldChar w:fldCharType="separate"/>
      </w:r>
      <w:r w:rsidR="005C258D" w:rsidRPr="005C258D">
        <w:rPr>
          <w:iCs/>
          <w:sz w:val="24"/>
          <w:szCs w:val="24"/>
          <w:lang w:eastAsia="ru-RU"/>
        </w:rPr>
        <w:t>3.7.3</w:t>
      </w:r>
      <w:r w:rsidR="00053791">
        <w:fldChar w:fldCharType="end"/>
      </w:r>
      <w:r w:rsidRPr="002D7FEE">
        <w:rPr>
          <w:iCs/>
          <w:sz w:val="24"/>
          <w:szCs w:val="24"/>
          <w:lang w:eastAsia="ru-RU"/>
        </w:rPr>
        <w:t xml:space="preserve"> - </w:t>
      </w:r>
      <w:r w:rsidR="00053791">
        <w:fldChar w:fldCharType="begin"/>
      </w:r>
      <w:r w:rsidR="00053791">
        <w:instrText xml:space="preserve"> REF _Ref306353005 \r \h  \* MERGEFORMAT </w:instrText>
      </w:r>
      <w:r w:rsidR="00053791">
        <w:fldChar w:fldCharType="separate"/>
      </w:r>
      <w:r w:rsidR="005C258D" w:rsidRPr="005C258D">
        <w:rPr>
          <w:iCs/>
          <w:sz w:val="24"/>
          <w:szCs w:val="24"/>
          <w:lang w:eastAsia="ru-RU"/>
        </w:rPr>
        <w:t>3.7.5</w:t>
      </w:r>
      <w:r w:rsidR="00053791">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31"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31"/>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32" w:name="_Ref465847813"/>
      <w:bookmarkStart w:id="633"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3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33"/>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053791">
        <w:fldChar w:fldCharType="begin"/>
      </w:r>
      <w:r w:rsidR="00053791">
        <w:instrText xml:space="preserve"> REF _Ref465670219 \r \h  \* MERGEFORMAT </w:instrText>
      </w:r>
      <w:r w:rsidR="00053791">
        <w:fldChar w:fldCharType="separate"/>
      </w:r>
      <w:r w:rsidR="005C258D" w:rsidRPr="005C258D">
        <w:rPr>
          <w:rFonts w:eastAsia="Times New Roman,Italic"/>
          <w:bCs w:val="0"/>
          <w:iCs/>
          <w:sz w:val="24"/>
          <w:szCs w:val="24"/>
        </w:rPr>
        <w:t>3.11</w:t>
      </w:r>
      <w:r w:rsidR="00053791">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w:t>
      </w:r>
      <w:r w:rsidRPr="002D7FEE">
        <w:rPr>
          <w:rFonts w:eastAsia="Times New Roman,Italic"/>
          <w:bCs w:val="0"/>
          <w:iCs/>
          <w:sz w:val="24"/>
          <w:szCs w:val="24"/>
        </w:rPr>
        <w:lastRenderedPageBreak/>
        <w:t>указанных в п.</w:t>
      </w:r>
      <w:r w:rsidR="00F01513" w:rsidRPr="002D7FEE">
        <w:rPr>
          <w:rFonts w:eastAsia="Times New Roman,Italic"/>
          <w:bCs w:val="0"/>
          <w:iCs/>
          <w:sz w:val="24"/>
          <w:szCs w:val="24"/>
        </w:rPr>
        <w:t xml:space="preserve"> </w:t>
      </w:r>
      <w:r w:rsidR="00053791">
        <w:fldChar w:fldCharType="begin"/>
      </w:r>
      <w:r w:rsidR="00053791">
        <w:instrText xml:space="preserve"> REF _Ref468975207 \r \h  \* MERGEFORMAT </w:instrText>
      </w:r>
      <w:r w:rsidR="00053791">
        <w:fldChar w:fldCharType="separate"/>
      </w:r>
      <w:r w:rsidR="005C258D" w:rsidRPr="005C258D">
        <w:rPr>
          <w:rFonts w:eastAsia="Times New Roman,Italic"/>
          <w:bCs w:val="0"/>
          <w:iCs/>
          <w:sz w:val="24"/>
          <w:szCs w:val="24"/>
        </w:rPr>
        <w:t>3.7.8</w:t>
      </w:r>
      <w:r w:rsidR="00053791">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053791">
        <w:fldChar w:fldCharType="begin"/>
      </w:r>
      <w:r w:rsidR="00053791">
        <w:instrText xml:space="preserve"> REF _Ref465675151 \r \h  \* MERGEFORMAT </w:instrText>
      </w:r>
      <w:r w:rsidR="00053791">
        <w:fldChar w:fldCharType="separate"/>
      </w:r>
      <w:r w:rsidR="005C258D" w:rsidRPr="005C258D">
        <w:rPr>
          <w:rFonts w:eastAsia="Times New Roman,Italic"/>
          <w:bCs w:val="0"/>
          <w:iCs/>
          <w:sz w:val="24"/>
          <w:szCs w:val="24"/>
        </w:rPr>
        <w:t>3.11.2</w:t>
      </w:r>
      <w:r w:rsidR="00053791">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053791">
        <w:fldChar w:fldCharType="begin"/>
      </w:r>
      <w:r w:rsidR="00053791">
        <w:instrText xml:space="preserve"> REF _Ref465675151 \r \h  \* MERGEFORMAT </w:instrText>
      </w:r>
      <w:r w:rsidR="00053791">
        <w:fldChar w:fldCharType="separate"/>
      </w:r>
      <w:r w:rsidR="005C258D" w:rsidRPr="005C258D">
        <w:rPr>
          <w:rFonts w:eastAsia="Times New Roman,Italic"/>
          <w:bCs w:val="0"/>
          <w:iCs/>
          <w:sz w:val="24"/>
          <w:szCs w:val="24"/>
        </w:rPr>
        <w:t>3.11.2</w:t>
      </w:r>
      <w:r w:rsidR="00053791">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634" w:name="_Toc471823191"/>
      <w:bookmarkStart w:id="635" w:name="_Ref471823363"/>
      <w:bookmarkStart w:id="636" w:name="_Ref471830158"/>
      <w:bookmarkStart w:id="637" w:name="_Toc471830463"/>
      <w:r w:rsidRPr="002D7FEE">
        <w:t>О приоритете закупки работ, выполняемых российскими лицами, по отношению к работам, выполняемым иностранными лицами</w:t>
      </w:r>
      <w:bookmarkEnd w:id="634"/>
      <w:bookmarkEnd w:id="635"/>
      <w:bookmarkEnd w:id="636"/>
      <w:bookmarkEnd w:id="637"/>
    </w:p>
    <w:p w:rsidR="00286404" w:rsidRPr="002D7FEE" w:rsidRDefault="00286404" w:rsidP="00824534">
      <w:pPr>
        <w:pStyle w:val="3"/>
        <w:ind w:left="0" w:firstLine="567"/>
        <w:jc w:val="both"/>
        <w:rPr>
          <w:b w:val="0"/>
        </w:rPr>
      </w:pPr>
      <w:bookmarkStart w:id="638" w:name="_Toc471830464"/>
      <w:proofErr w:type="gramStart"/>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w:t>
      </w:r>
      <w:proofErr w:type="spellStart"/>
      <w:r w:rsidRPr="002D7FEE">
        <w:rPr>
          <w:b w:val="0"/>
        </w:rPr>
        <w:t>Россети</w:t>
      </w:r>
      <w:proofErr w:type="spellEnd"/>
      <w:r w:rsidRPr="002D7FEE">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38"/>
    </w:p>
    <w:p w:rsidR="00286404" w:rsidRPr="002D7FEE" w:rsidRDefault="00286404" w:rsidP="00824534">
      <w:pPr>
        <w:pStyle w:val="3"/>
        <w:ind w:left="0" w:firstLine="567"/>
        <w:jc w:val="both"/>
        <w:rPr>
          <w:b w:val="0"/>
        </w:rPr>
      </w:pPr>
      <w:bookmarkStart w:id="639" w:name="_Toc471830465"/>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39"/>
    </w:p>
    <w:p w:rsidR="00286404" w:rsidRPr="002D7FEE" w:rsidRDefault="00286404" w:rsidP="00824534">
      <w:pPr>
        <w:pStyle w:val="3"/>
        <w:ind w:left="0" w:firstLine="567"/>
        <w:jc w:val="both"/>
        <w:rPr>
          <w:b w:val="0"/>
        </w:rPr>
      </w:pPr>
      <w:bookmarkStart w:id="640" w:name="_Toc471830466"/>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40"/>
    </w:p>
    <w:p w:rsidR="00286404" w:rsidRPr="00085D25" w:rsidRDefault="00286404" w:rsidP="00824534">
      <w:pPr>
        <w:pStyle w:val="3"/>
        <w:ind w:left="0" w:firstLine="567"/>
        <w:jc w:val="both"/>
        <w:rPr>
          <w:b w:val="0"/>
        </w:rPr>
      </w:pPr>
      <w:bookmarkStart w:id="641" w:name="_Toc471830467"/>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2D7FEE">
        <w:rPr>
          <w:b w:val="0"/>
        </w:rPr>
        <w:t>k</w:t>
      </w:r>
      <w:proofErr w:type="gramEnd"/>
      <w:r w:rsidRPr="002D7FEE">
        <w:rPr>
          <w:b w:val="0"/>
        </w:rPr>
        <w:t>ПРИОР</w:t>
      </w:r>
      <w:proofErr w:type="spellEnd"/>
      <w:r w:rsidRPr="002D7FEE">
        <w:rPr>
          <w:b w:val="0"/>
        </w:rPr>
        <w:t xml:space="preserve">=0,85, иначе </w:t>
      </w:r>
      <w:proofErr w:type="spellStart"/>
      <w:r w:rsidRPr="002D7FEE">
        <w:rPr>
          <w:b w:val="0"/>
        </w:rPr>
        <w:t>kПРИОР</w:t>
      </w:r>
      <w:proofErr w:type="spellEnd"/>
      <w:r w:rsidRPr="002D7FEE">
        <w:rPr>
          <w:b w:val="0"/>
        </w:rPr>
        <w:t>=1,0), при этом Договор заключается по цене Договора, предложенной Участником в Заявке (</w:t>
      </w:r>
      <w:r w:rsidRPr="00085D25">
        <w:rPr>
          <w:b w:val="0"/>
        </w:rPr>
        <w:t>методика оценки изложена в Приложении №3 к настоящей Документации).</w:t>
      </w:r>
      <w:bookmarkEnd w:id="641"/>
    </w:p>
    <w:p w:rsidR="00286404" w:rsidRPr="002D7FEE" w:rsidRDefault="00286404" w:rsidP="00824534">
      <w:pPr>
        <w:pStyle w:val="3"/>
        <w:ind w:hanging="153"/>
        <w:jc w:val="both"/>
        <w:rPr>
          <w:b w:val="0"/>
          <w:szCs w:val="24"/>
        </w:rPr>
      </w:pPr>
      <w:bookmarkStart w:id="642" w:name="_Toc471830468"/>
      <w:r w:rsidRPr="002D7FEE">
        <w:rPr>
          <w:b w:val="0"/>
          <w:szCs w:val="24"/>
        </w:rPr>
        <w:t>Приоритет не предоставляется в случаях, если:</w:t>
      </w:r>
      <w:bookmarkEnd w:id="642"/>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053791">
        <w:fldChar w:fldCharType="begin"/>
      </w:r>
      <w:r w:rsidR="00053791">
        <w:instrText xml:space="preserve"> REF _Ref303251044 \r \h  \* MERGEFORMAT </w:instrText>
      </w:r>
      <w:r w:rsidR="00053791">
        <w:fldChar w:fldCharType="separate"/>
      </w:r>
      <w:r w:rsidR="005C258D" w:rsidRPr="005C258D">
        <w:rPr>
          <w:rFonts w:ascii="Times New Roman" w:hAnsi="Times New Roman" w:cs="Times New Roman"/>
          <w:sz w:val="24"/>
          <w:szCs w:val="24"/>
        </w:rPr>
        <w:t>3.10</w:t>
      </w:r>
      <w:r w:rsidR="00053791">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w:t>
      </w:r>
      <w:r w:rsidR="00286404" w:rsidRPr="002D7FEE">
        <w:rPr>
          <w:rFonts w:ascii="Times New Roman" w:hAnsi="Times New Roman" w:cs="Times New Roman"/>
          <w:i/>
          <w:sz w:val="24"/>
          <w:szCs w:val="24"/>
        </w:rPr>
        <w:lastRenderedPageBreak/>
        <w:t xml:space="preserve">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643" w:name="_Toc471830469"/>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43"/>
      <w:proofErr w:type="gramEnd"/>
    </w:p>
    <w:p w:rsidR="00717F60" w:rsidRPr="002D7FEE" w:rsidRDefault="00717F60" w:rsidP="00A16C95">
      <w:pPr>
        <w:pStyle w:val="2"/>
        <w:tabs>
          <w:tab w:val="clear" w:pos="1700"/>
          <w:tab w:val="left" w:pos="709"/>
        </w:tabs>
        <w:spacing w:line="264" w:lineRule="auto"/>
      </w:pPr>
      <w:bookmarkStart w:id="644" w:name="_Ref303681924"/>
      <w:bookmarkStart w:id="645" w:name="_Ref303683914"/>
      <w:bookmarkStart w:id="646" w:name="_Toc471830470"/>
      <w:r w:rsidRPr="002D7FEE">
        <w:t xml:space="preserve">Подведение итогов </w:t>
      </w:r>
      <w:r w:rsidR="00DF639D" w:rsidRPr="002D7FEE">
        <w:t>З</w:t>
      </w:r>
      <w:r w:rsidRPr="002D7FEE">
        <w:t>апроса предложений</w:t>
      </w:r>
      <w:bookmarkEnd w:id="644"/>
      <w:bookmarkEnd w:id="645"/>
      <w:bookmarkEnd w:id="646"/>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47"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47"/>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48" w:name="_Ref303251044"/>
      <w:bookmarkStart w:id="649" w:name="_Toc471830471"/>
      <w:bookmarkStart w:id="650" w:name="_Ref191386295"/>
      <w:r w:rsidRPr="00E71A48">
        <w:t xml:space="preserve">Признание запроса предложений </w:t>
      </w:r>
      <w:proofErr w:type="gramStart"/>
      <w:r w:rsidRPr="00E71A48">
        <w:t>несостоявшимся</w:t>
      </w:r>
      <w:bookmarkEnd w:id="648"/>
      <w:bookmarkEnd w:id="649"/>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5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5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5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53" w:name="_Ref311220495"/>
      <w:r w:rsidRPr="00E71A48">
        <w:rPr>
          <w:bCs w:val="0"/>
          <w:sz w:val="24"/>
          <w:szCs w:val="24"/>
          <w:lang w:eastAsia="ru-RU"/>
        </w:rPr>
        <w:lastRenderedPageBreak/>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53"/>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654" w:name="_Toc468355877"/>
      <w:bookmarkStart w:id="655" w:name="_Ref465670219"/>
      <w:bookmarkStart w:id="656" w:name="_Toc471830472"/>
      <w:bookmarkStart w:id="657" w:name="_Ref303683929"/>
      <w:r w:rsidRPr="002D7FEE">
        <w:rPr>
          <w:bCs w:val="0"/>
        </w:rPr>
        <w:t>Антидемпинговые меры</w:t>
      </w:r>
      <w:bookmarkEnd w:id="654"/>
      <w:bookmarkEnd w:id="655"/>
      <w:bookmarkEnd w:id="656"/>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053791">
        <w:fldChar w:fldCharType="begin"/>
      </w:r>
      <w:r w:rsidR="00053791">
        <w:instrText xml:space="preserve"> REF _Ref468975235 \r \h  \* MERGEFORMAT </w:instrText>
      </w:r>
      <w:r w:rsidR="00053791">
        <w:fldChar w:fldCharType="separate"/>
      </w:r>
      <w:r w:rsidR="005C258D" w:rsidRPr="005C258D">
        <w:rPr>
          <w:rFonts w:eastAsia="Times New Roman,Italic"/>
          <w:bCs w:val="0"/>
          <w:iCs/>
          <w:sz w:val="24"/>
          <w:szCs w:val="24"/>
        </w:rPr>
        <w:t>3.3.7</w:t>
      </w:r>
      <w:r w:rsidR="00053791">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658"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58"/>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053791">
        <w:fldChar w:fldCharType="begin"/>
      </w:r>
      <w:r w:rsidR="00053791">
        <w:instrText xml:space="preserve"> REF _Ref465675151 \r \h  \* MERGEFORMAT </w:instrText>
      </w:r>
      <w:r w:rsidR="00053791">
        <w:fldChar w:fldCharType="separate"/>
      </w:r>
      <w:r w:rsidR="005C258D" w:rsidRPr="005C258D">
        <w:rPr>
          <w:bCs w:val="0"/>
          <w:sz w:val="24"/>
          <w:szCs w:val="24"/>
        </w:rPr>
        <w:t>3.11.2</w:t>
      </w:r>
      <w:r w:rsidR="00053791">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w:t>
      </w:r>
      <w:r w:rsidRPr="002D7FEE">
        <w:rPr>
          <w:rFonts w:eastAsia="Times New Roman,Italic"/>
          <w:bCs w:val="0"/>
          <w:iCs/>
          <w:sz w:val="24"/>
          <w:szCs w:val="24"/>
        </w:rPr>
        <w:lastRenderedPageBreak/>
        <w:t xml:space="preserve">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053791">
        <w:fldChar w:fldCharType="begin"/>
      </w:r>
      <w:r w:rsidR="00053791">
        <w:instrText xml:space="preserve"> REF _Ref468975267 \r \h  \* MERGEFORMAT </w:instrText>
      </w:r>
      <w:r w:rsidR="00053791">
        <w:fldChar w:fldCharType="separate"/>
      </w:r>
      <w:r w:rsidR="005C258D" w:rsidRPr="005C258D">
        <w:rPr>
          <w:rFonts w:eastAsia="Times New Roman,Italic"/>
          <w:bCs w:val="0"/>
          <w:iCs/>
          <w:sz w:val="24"/>
          <w:szCs w:val="24"/>
        </w:rPr>
        <w:t>3.6.2.5</w:t>
      </w:r>
      <w:r w:rsidR="00053791">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_Ref465437572 \r \h  \* MERGEFORMAT </w:instrText>
      </w:r>
      <w:r w:rsidR="00053791">
        <w:fldChar w:fldCharType="separate"/>
      </w:r>
      <w:r w:rsidR="005C258D" w:rsidRPr="005C258D">
        <w:rPr>
          <w:sz w:val="24"/>
          <w:szCs w:val="24"/>
        </w:rPr>
        <w:t>3.13.2</w:t>
      </w:r>
      <w:r w:rsidR="00053791">
        <w:fldChar w:fldCharType="end"/>
      </w:r>
      <w:r w:rsidRPr="002D7FEE">
        <w:rPr>
          <w:sz w:val="24"/>
          <w:szCs w:val="24"/>
        </w:rPr>
        <w:t>-</w:t>
      </w:r>
      <w:r w:rsidR="00053791">
        <w:fldChar w:fldCharType="begin"/>
      </w:r>
      <w:r w:rsidR="00053791">
        <w:instrText xml:space="preserve"> REF _Ref465440181 \r \h  \* MERGEFORMAT </w:instrText>
      </w:r>
      <w:r w:rsidR="00053791">
        <w:fldChar w:fldCharType="separate"/>
      </w:r>
      <w:r w:rsidR="005C258D" w:rsidRPr="005C258D">
        <w:rPr>
          <w:sz w:val="24"/>
          <w:szCs w:val="24"/>
        </w:rPr>
        <w:t>3.13.4</w:t>
      </w:r>
      <w:r w:rsidR="00053791">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_Ref465437572 \r \h  \* MERGEFORMAT </w:instrText>
      </w:r>
      <w:r w:rsidR="00053791">
        <w:fldChar w:fldCharType="separate"/>
      </w:r>
      <w:r w:rsidR="005C258D" w:rsidRPr="005C258D">
        <w:rPr>
          <w:sz w:val="24"/>
          <w:szCs w:val="24"/>
        </w:rPr>
        <w:t>3.13.2</w:t>
      </w:r>
      <w:r w:rsidR="00053791">
        <w:fldChar w:fldCharType="end"/>
      </w:r>
      <w:r w:rsidRPr="002D7FEE">
        <w:rPr>
          <w:sz w:val="24"/>
          <w:szCs w:val="24"/>
        </w:rPr>
        <w:t>-</w:t>
      </w:r>
      <w:r w:rsidR="00053791">
        <w:fldChar w:fldCharType="begin"/>
      </w:r>
      <w:r w:rsidR="00053791">
        <w:instrText xml:space="preserve"> REF _Ref465440181 \r \h  \* MERGEFORMAT </w:instrText>
      </w:r>
      <w:r w:rsidR="00053791">
        <w:fldChar w:fldCharType="separate"/>
      </w:r>
      <w:r w:rsidR="005C258D" w:rsidRPr="005C258D">
        <w:rPr>
          <w:sz w:val="24"/>
          <w:szCs w:val="24"/>
        </w:rPr>
        <w:t>3.13.4</w:t>
      </w:r>
      <w:r w:rsidR="00053791">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659" w:name="_Ref468975287"/>
      <w:bookmarkStart w:id="660" w:name="_Toc471830473"/>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50"/>
      <w:bookmarkEnd w:id="657"/>
      <w:bookmarkEnd w:id="659"/>
      <w:bookmarkEnd w:id="660"/>
    </w:p>
    <w:p w:rsidR="00717F60" w:rsidRPr="00E71A48" w:rsidRDefault="00717F60" w:rsidP="001405FA">
      <w:pPr>
        <w:widowControl w:val="0"/>
        <w:numPr>
          <w:ilvl w:val="2"/>
          <w:numId w:val="94"/>
        </w:numPr>
        <w:overflowPunct w:val="0"/>
        <w:autoSpaceDE w:val="0"/>
        <w:spacing w:line="264" w:lineRule="auto"/>
        <w:ind w:left="0" w:firstLine="567"/>
        <w:rPr>
          <w:bCs w:val="0"/>
          <w:sz w:val="24"/>
          <w:szCs w:val="24"/>
        </w:rPr>
      </w:pPr>
      <w:proofErr w:type="gramStart"/>
      <w:r w:rsidRPr="002D7FEE">
        <w:rPr>
          <w:bCs w:val="0"/>
          <w:i/>
          <w:sz w:val="24"/>
          <w:szCs w:val="24"/>
        </w:rPr>
        <w:t xml:space="preserve">По всем вопросам, не нашедшим отражение в </w:t>
      </w:r>
      <w:r w:rsidR="004B5EB3" w:rsidRPr="002D7FEE">
        <w:rPr>
          <w:bCs w:val="0"/>
          <w:i/>
          <w:sz w:val="24"/>
          <w:szCs w:val="24"/>
        </w:rPr>
        <w:t>Извещени</w:t>
      </w:r>
      <w:r w:rsidRPr="002D7FEE">
        <w:rPr>
          <w:bCs w:val="0"/>
          <w:i/>
          <w:sz w:val="24"/>
          <w:szCs w:val="24"/>
        </w:rPr>
        <w:t>и о проведении</w:t>
      </w:r>
      <w:r w:rsidRPr="00E71A48">
        <w:rPr>
          <w:bCs w:val="0"/>
          <w:i/>
          <w:sz w:val="24"/>
          <w:szCs w:val="24"/>
        </w:rPr>
        <w:t xml:space="preserve">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1405FA">
      <w:pPr>
        <w:pStyle w:val="affffff0"/>
        <w:numPr>
          <w:ilvl w:val="2"/>
          <w:numId w:val="9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661" w:name="_Ref294695403"/>
      <w:bookmarkStart w:id="66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761148" w:rsidRPr="00DD0F48">
        <w:rPr>
          <w:sz w:val="24"/>
          <w:szCs w:val="24"/>
        </w:rPr>
        <w:t xml:space="preserve">не ранее чем через </w:t>
      </w:r>
      <w:r w:rsidR="00761148">
        <w:rPr>
          <w:sz w:val="24"/>
          <w:szCs w:val="24"/>
        </w:rPr>
        <w:t>10 (</w:t>
      </w:r>
      <w:r w:rsidR="00761148" w:rsidRPr="00DD0F48">
        <w:rPr>
          <w:sz w:val="24"/>
          <w:szCs w:val="24"/>
        </w:rPr>
        <w:t>десять</w:t>
      </w:r>
      <w:r w:rsidR="00761148">
        <w:rPr>
          <w:sz w:val="24"/>
          <w:szCs w:val="24"/>
        </w:rPr>
        <w:t>)</w:t>
      </w:r>
      <w:r w:rsidR="00761148" w:rsidRPr="00DD0F48">
        <w:rPr>
          <w:sz w:val="24"/>
          <w:szCs w:val="24"/>
        </w:rPr>
        <w:t xml:space="preserve"> дней</w:t>
      </w:r>
      <w:r w:rsidR="00761148" w:rsidRPr="00DD0F48">
        <w:rPr>
          <w:bCs w:val="0"/>
          <w:sz w:val="24"/>
          <w:szCs w:val="24"/>
        </w:rPr>
        <w:t xml:space="preserve"> и не позднее чем через </w:t>
      </w:r>
      <w:r w:rsidR="00761148" w:rsidRPr="00DD0F48">
        <w:rPr>
          <w:sz w:val="24"/>
          <w:szCs w:val="24"/>
        </w:rPr>
        <w:t xml:space="preserve">20 </w:t>
      </w:r>
      <w:r w:rsidR="00761148">
        <w:rPr>
          <w:sz w:val="24"/>
          <w:szCs w:val="24"/>
        </w:rPr>
        <w:t xml:space="preserve">(двадцать) </w:t>
      </w:r>
      <w:r w:rsidR="00761148" w:rsidRPr="00DD0F48">
        <w:rPr>
          <w:sz w:val="24"/>
          <w:szCs w:val="24"/>
        </w:rPr>
        <w:t>рабочих дней</w:t>
      </w:r>
      <w:r w:rsidR="00761148"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61"/>
      <w:bookmarkEnd w:id="662"/>
      <w:r w:rsidR="00717F60" w:rsidRPr="00E71A48">
        <w:rPr>
          <w:bCs w:val="0"/>
          <w:color w:val="000000"/>
          <w:sz w:val="24"/>
          <w:szCs w:val="24"/>
        </w:rPr>
        <w:t xml:space="preserve"> </w:t>
      </w:r>
      <w:proofErr w:type="gramEnd"/>
    </w:p>
    <w:p w:rsidR="00717F60" w:rsidRPr="00E71A48" w:rsidRDefault="009C744E" w:rsidP="001405FA">
      <w:pPr>
        <w:widowControl w:val="0"/>
        <w:numPr>
          <w:ilvl w:val="2"/>
          <w:numId w:val="94"/>
        </w:numPr>
        <w:overflowPunct w:val="0"/>
        <w:autoSpaceDE w:val="0"/>
        <w:spacing w:line="264" w:lineRule="auto"/>
        <w:ind w:left="0" w:firstLine="700"/>
        <w:rPr>
          <w:sz w:val="24"/>
          <w:szCs w:val="24"/>
        </w:rPr>
      </w:pPr>
      <w:bookmarkStart w:id="66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6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w:t>
      </w:r>
      <w:r w:rsidRPr="00E71A48">
        <w:rPr>
          <w:bCs w:val="0"/>
          <w:sz w:val="24"/>
          <w:szCs w:val="24"/>
        </w:rPr>
        <w:lastRenderedPageBreak/>
        <w:t>определяемых в п.</w:t>
      </w:r>
      <w:r w:rsidR="00053791">
        <w:fldChar w:fldCharType="begin"/>
      </w:r>
      <w:r w:rsidR="00053791">
        <w:instrText xml:space="preserve"> REF _Ref294695546 \r \h  \* MERGEFORMAT </w:instrText>
      </w:r>
      <w:r w:rsidR="00053791">
        <w:fldChar w:fldCharType="separate"/>
      </w:r>
      <w:r w:rsidR="005C258D" w:rsidRPr="005C258D">
        <w:rPr>
          <w:bCs w:val="0"/>
          <w:sz w:val="24"/>
          <w:szCs w:val="24"/>
        </w:rPr>
        <w:t xml:space="preserve"> 1.2.6 </w:t>
      </w:r>
      <w:r w:rsidR="00053791">
        <w:fldChar w:fldCharType="end"/>
      </w:r>
      <w:r w:rsidRPr="00E71A48">
        <w:rPr>
          <w:bCs w:val="0"/>
          <w:sz w:val="24"/>
          <w:szCs w:val="24"/>
        </w:rPr>
        <w:t>и/или в срок, определенный в п.</w:t>
      </w:r>
      <w:r w:rsidR="001716DB" w:rsidRPr="00E71A48">
        <w:rPr>
          <w:bCs w:val="0"/>
          <w:sz w:val="24"/>
          <w:szCs w:val="24"/>
        </w:rPr>
        <w:t xml:space="preserve"> </w:t>
      </w:r>
      <w:r w:rsidR="00053791">
        <w:fldChar w:fldCharType="begin"/>
      </w:r>
      <w:r w:rsidR="00053791">
        <w:instrText xml:space="preserve"> REF _Ref294695403 \n \h  \* MERGEFORMAT </w:instrText>
      </w:r>
      <w:r w:rsidR="00053791">
        <w:fldChar w:fldCharType="separate"/>
      </w:r>
      <w:r w:rsidR="005C258D" w:rsidRPr="005C258D">
        <w:rPr>
          <w:bCs w:val="0"/>
          <w:sz w:val="24"/>
          <w:szCs w:val="24"/>
        </w:rPr>
        <w:t>3.12.3</w:t>
      </w:r>
      <w:r w:rsidR="0005379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5E1437">
        <w:rPr>
          <w:bCs w:val="0"/>
          <w:sz w:val="24"/>
          <w:szCs w:val="24"/>
        </w:rPr>
        <w:fldChar w:fldCharType="begin"/>
      </w:r>
      <w:r w:rsidR="001248B1">
        <w:rPr>
          <w:bCs w:val="0"/>
          <w:sz w:val="24"/>
          <w:szCs w:val="24"/>
        </w:rPr>
        <w:instrText xml:space="preserve"> REF _Ref468196034 \r \h </w:instrText>
      </w:r>
      <w:r w:rsidR="005E1437">
        <w:rPr>
          <w:bCs w:val="0"/>
          <w:sz w:val="24"/>
          <w:szCs w:val="24"/>
        </w:rPr>
      </w:r>
      <w:r w:rsidR="005E1437">
        <w:rPr>
          <w:bCs w:val="0"/>
          <w:sz w:val="24"/>
          <w:szCs w:val="24"/>
        </w:rPr>
        <w:fldChar w:fldCharType="separate"/>
      </w:r>
      <w:r w:rsidR="005C258D">
        <w:rPr>
          <w:bCs w:val="0"/>
          <w:sz w:val="24"/>
          <w:szCs w:val="24"/>
        </w:rPr>
        <w:t>3.13</w:t>
      </w:r>
      <w:r w:rsidR="005E1437">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664"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053791">
        <w:fldChar w:fldCharType="begin"/>
      </w:r>
      <w:r w:rsidR="00053791">
        <w:instrText xml:space="preserve"> REF _Ref305979053 \r \h  \* MERGEFORMAT </w:instrText>
      </w:r>
      <w:r w:rsidR="00053791">
        <w:fldChar w:fldCharType="separate"/>
      </w:r>
      <w:r w:rsidR="005C258D" w:rsidRPr="005C258D">
        <w:rPr>
          <w:bCs w:val="0"/>
          <w:sz w:val="24"/>
          <w:szCs w:val="24"/>
        </w:rPr>
        <w:t>3.12.4</w:t>
      </w:r>
      <w:r w:rsidR="00053791">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664"/>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053791">
        <w:fldChar w:fldCharType="begin"/>
      </w:r>
      <w:r w:rsidR="00053791">
        <w:instrText xml:space="preserve"> REF _Ref465670219 \r \h  \* MERGEFORMAT </w:instrText>
      </w:r>
      <w:r w:rsidR="00053791">
        <w:fldChar w:fldCharType="separate"/>
      </w:r>
      <w:r w:rsidR="005C258D" w:rsidRPr="005C258D">
        <w:rPr>
          <w:sz w:val="24"/>
          <w:szCs w:val="24"/>
        </w:rPr>
        <w:t>3.11</w:t>
      </w:r>
      <w:r w:rsidR="00053791">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053791">
        <w:fldChar w:fldCharType="begin"/>
      </w:r>
      <w:r w:rsidR="00053791">
        <w:instrText xml:space="preserve"> REF _Ref465437572 \r \h  \* MERGEFORMAT </w:instrText>
      </w:r>
      <w:r w:rsidR="00053791">
        <w:fldChar w:fldCharType="separate"/>
      </w:r>
      <w:r w:rsidR="005C258D" w:rsidRPr="005C258D">
        <w:rPr>
          <w:sz w:val="24"/>
          <w:szCs w:val="24"/>
        </w:rPr>
        <w:t>3.13.2</w:t>
      </w:r>
      <w:r w:rsidR="00053791">
        <w:fldChar w:fldCharType="end"/>
      </w:r>
      <w:r w:rsidRPr="002D7FEE">
        <w:rPr>
          <w:sz w:val="24"/>
          <w:szCs w:val="24"/>
        </w:rPr>
        <w:t>-</w:t>
      </w:r>
      <w:r w:rsidR="00053791">
        <w:fldChar w:fldCharType="begin"/>
      </w:r>
      <w:r w:rsidR="00053791">
        <w:instrText xml:space="preserve"> REF _Ref465440181 \r \h  \* MERGEFORMAT </w:instrText>
      </w:r>
      <w:r w:rsidR="00053791">
        <w:fldChar w:fldCharType="separate"/>
      </w:r>
      <w:r w:rsidR="005C258D" w:rsidRPr="005C258D">
        <w:rPr>
          <w:sz w:val="24"/>
          <w:szCs w:val="24"/>
        </w:rPr>
        <w:t>3.13.4</w:t>
      </w:r>
      <w:r w:rsidR="00053791">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665"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666" w:name="_Toc181693189"/>
      <w:bookmarkStart w:id="667" w:name="_Ref190680463"/>
      <w:bookmarkStart w:id="668" w:name="_Ref306140410"/>
      <w:bookmarkStart w:id="669" w:name="_Ref306142159"/>
      <w:bookmarkStart w:id="670" w:name="_Ref468195951"/>
      <w:bookmarkStart w:id="671" w:name="_Ref468195965"/>
      <w:bookmarkStart w:id="672" w:name="_Ref468196034"/>
      <w:bookmarkStart w:id="673" w:name="_Toc471830474"/>
      <w:bookmarkStart w:id="674" w:name="_Ref303102866"/>
      <w:bookmarkStart w:id="675" w:name="_Toc305835589"/>
      <w:bookmarkStart w:id="676" w:name="_Ref303683952"/>
      <w:bookmarkStart w:id="677" w:name="__RefNumPara__840_922829174"/>
      <w:bookmarkEnd w:id="665"/>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666"/>
      <w:bookmarkEnd w:id="667"/>
      <w:bookmarkEnd w:id="668"/>
      <w:bookmarkEnd w:id="669"/>
      <w:bookmarkEnd w:id="670"/>
      <w:bookmarkEnd w:id="671"/>
      <w:bookmarkEnd w:id="672"/>
      <w:bookmarkEnd w:id="673"/>
      <w:r w:rsidRPr="002D7FEE">
        <w:t xml:space="preserve"> </w:t>
      </w:r>
      <w:bookmarkEnd w:id="674"/>
      <w:bookmarkEnd w:id="675"/>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053791">
        <w:fldChar w:fldCharType="begin"/>
      </w:r>
      <w:r w:rsidR="00053791">
        <w:instrText xml:space="preserve"> REF _Ref440272931 \r \h  \* MERGEFORMAT </w:instrText>
      </w:r>
      <w:r w:rsidR="00053791">
        <w:fldChar w:fldCharType="separate"/>
      </w:r>
      <w:r w:rsidR="005C258D">
        <w:t>2</w:t>
      </w:r>
      <w:r w:rsidR="00053791">
        <w:fldChar w:fldCharType="end"/>
      </w:r>
      <w:r w:rsidRPr="002D7FEE">
        <w:rPr>
          <w:sz w:val="24"/>
          <w:szCs w:val="24"/>
        </w:rPr>
        <w:t xml:space="preserve">) и подпункте </w:t>
      </w:r>
      <w:r w:rsidR="00053791">
        <w:fldChar w:fldCharType="begin"/>
      </w:r>
      <w:r w:rsidR="00053791">
        <w:instrText xml:space="preserve"> REF _Ref465437572 \r \h  \* MERGEFORMAT </w:instrText>
      </w:r>
      <w:r w:rsidR="00053791">
        <w:fldChar w:fldCharType="separate"/>
      </w:r>
      <w:r w:rsidR="005C258D" w:rsidRPr="005C258D">
        <w:rPr>
          <w:sz w:val="24"/>
          <w:szCs w:val="24"/>
        </w:rPr>
        <w:t>3.13.2</w:t>
      </w:r>
      <w:r w:rsidR="00053791">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78"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78"/>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053791">
        <w:fldChar w:fldCharType="begin"/>
      </w:r>
      <w:r w:rsidR="00053791">
        <w:instrText xml:space="preserve"> REF _Ref469321985 \r \h  \* MERGEFORMAT </w:instrText>
      </w:r>
      <w:r w:rsidR="00053791">
        <w:fldChar w:fldCharType="separate"/>
      </w:r>
      <w:r w:rsidR="005C258D" w:rsidRPr="005C258D">
        <w:rPr>
          <w:sz w:val="24"/>
          <w:szCs w:val="24"/>
          <w:lang w:eastAsia="ru-RU"/>
        </w:rPr>
        <w:t>3.3.14.4.4</w:t>
      </w:r>
      <w:r w:rsidR="00053791">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053791">
        <w:fldChar w:fldCharType="begin"/>
      </w:r>
      <w:r w:rsidR="00053791">
        <w:instrText xml:space="preserve"> REF _Ref440272931 \r \h  \* MERGEFORMAT </w:instrText>
      </w:r>
      <w:r w:rsidR="00053791">
        <w:fldChar w:fldCharType="separate"/>
      </w:r>
      <w:r w:rsidR="005C258D">
        <w:t>2</w:t>
      </w:r>
      <w:r w:rsidR="00053791">
        <w:fldChar w:fldCharType="end"/>
      </w:r>
      <w:r w:rsidRPr="002D7FEE">
        <w:rPr>
          <w:sz w:val="24"/>
          <w:szCs w:val="24"/>
        </w:rPr>
        <w:t xml:space="preserve">) с учетом требований, изложенных в подпункте </w:t>
      </w:r>
      <w:r w:rsidR="00053791">
        <w:fldChar w:fldCharType="begin"/>
      </w:r>
      <w:r w:rsidR="00053791">
        <w:instrText xml:space="preserve"> REF _Ref465437572 \r \h  \* MERGEFORMAT </w:instrText>
      </w:r>
      <w:r w:rsidR="00053791">
        <w:fldChar w:fldCharType="separate"/>
      </w:r>
      <w:r w:rsidR="005C258D" w:rsidRPr="005C258D">
        <w:rPr>
          <w:sz w:val="24"/>
          <w:szCs w:val="24"/>
        </w:rPr>
        <w:t>3.13.2</w:t>
      </w:r>
      <w:r w:rsidR="00053791">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053791">
        <w:fldChar w:fldCharType="begin"/>
      </w:r>
      <w:r w:rsidR="00053791">
        <w:instrText xml:space="preserve"> REF _Ref468975287 \r \h  \* MERGEFORMAT </w:instrText>
      </w:r>
      <w:r w:rsidR="00053791">
        <w:fldChar w:fldCharType="separate"/>
      </w:r>
      <w:r w:rsidR="005C258D" w:rsidRPr="005C258D">
        <w:rPr>
          <w:sz w:val="24"/>
          <w:szCs w:val="24"/>
        </w:rPr>
        <w:t>3.12</w:t>
      </w:r>
      <w:r w:rsidR="00053791">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79"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связанного с выполнением антидемпинговых мер, до заключения Договора </w:t>
      </w:r>
      <w:r w:rsidRPr="002D7FEE">
        <w:rPr>
          <w:sz w:val="24"/>
          <w:szCs w:val="24"/>
        </w:rPr>
        <w:lastRenderedPageBreak/>
        <w:t>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053791">
        <w:fldChar w:fldCharType="begin"/>
      </w:r>
      <w:r w:rsidR="00053791">
        <w:instrText xml:space="preserve"> REF _Ref468975339 \r \h  \* MERGEFORMAT </w:instrText>
      </w:r>
      <w:r w:rsidR="00053791">
        <w:fldChar w:fldCharType="separate"/>
      </w:r>
      <w:r w:rsidR="005C258D" w:rsidRPr="005C258D">
        <w:rPr>
          <w:sz w:val="24"/>
          <w:szCs w:val="24"/>
        </w:rPr>
        <w:t>3.12.5</w:t>
      </w:r>
      <w:r w:rsidR="00053791">
        <w:fldChar w:fldCharType="end"/>
      </w:r>
      <w:r w:rsidRPr="002D7FEE">
        <w:rPr>
          <w:sz w:val="24"/>
          <w:szCs w:val="24"/>
        </w:rPr>
        <w:t>.</w:t>
      </w:r>
      <w:bookmarkEnd w:id="679"/>
    </w:p>
    <w:p w:rsidR="00932C0A" w:rsidRPr="002D7FEE" w:rsidRDefault="00932C0A" w:rsidP="00824534">
      <w:pPr>
        <w:pStyle w:val="2"/>
        <w:tabs>
          <w:tab w:val="clear" w:pos="1700"/>
          <w:tab w:val="left" w:pos="709"/>
        </w:tabs>
        <w:spacing w:line="264" w:lineRule="auto"/>
      </w:pPr>
      <w:bookmarkStart w:id="680" w:name="_Ref303694483"/>
      <w:bookmarkStart w:id="681" w:name="_Toc305835590"/>
      <w:bookmarkStart w:id="682" w:name="_Ref306140451"/>
      <w:bookmarkStart w:id="683" w:name="_Toc471830475"/>
      <w:r w:rsidRPr="002D7FEE">
        <w:t xml:space="preserve">Уведомление о результатах </w:t>
      </w:r>
      <w:bookmarkEnd w:id="680"/>
      <w:bookmarkEnd w:id="681"/>
      <w:r w:rsidRPr="002D7FEE">
        <w:t>запроса предложений</w:t>
      </w:r>
      <w:bookmarkEnd w:id="682"/>
      <w:bookmarkEnd w:id="683"/>
    </w:p>
    <w:p w:rsidR="004D1DCF" w:rsidRPr="002D7FEE" w:rsidRDefault="00ED5C7C" w:rsidP="004D1DCF">
      <w:pPr>
        <w:pStyle w:val="3"/>
        <w:ind w:left="0" w:firstLine="567"/>
        <w:jc w:val="both"/>
        <w:rPr>
          <w:b w:val="0"/>
          <w:szCs w:val="24"/>
          <w:lang w:eastAsia="ru-RU"/>
        </w:rPr>
      </w:pPr>
      <w:bookmarkStart w:id="684" w:name="_Toc471830476"/>
      <w:bookmarkEnd w:id="676"/>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053791">
        <w:fldChar w:fldCharType="begin"/>
      </w:r>
      <w:r w:rsidR="00053791">
        <w:instrText xml:space="preserve"> REF _Ref191386085 \r \h  \* MERGEFORMAT </w:instrText>
      </w:r>
      <w:r w:rsidR="00053791">
        <w:fldChar w:fldCharType="separate"/>
      </w:r>
      <w:r w:rsidR="005C258D" w:rsidRPr="005C258D">
        <w:rPr>
          <w:b w:val="0"/>
          <w:iCs/>
          <w:szCs w:val="24"/>
        </w:rPr>
        <w:t>1.1.1</w:t>
      </w:r>
      <w:r w:rsidR="00053791">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684"/>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685" w:name="_Toc471830477"/>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685"/>
    </w:p>
    <w:p w:rsidR="00C12FA4" w:rsidRPr="004D1DCF" w:rsidRDefault="00C12FA4" w:rsidP="004D1DCF">
      <w:pPr>
        <w:pStyle w:val="3"/>
        <w:ind w:left="0" w:firstLine="567"/>
        <w:jc w:val="both"/>
        <w:rPr>
          <w:b w:val="0"/>
          <w:lang w:eastAsia="ru-RU"/>
        </w:rPr>
        <w:sectPr w:rsidR="00C12FA4" w:rsidRPr="004D1DCF"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86" w:name="_Ref440270568"/>
      <w:bookmarkStart w:id="687" w:name="_Ref440274159"/>
      <w:bookmarkStart w:id="688" w:name="_Ref440292555"/>
      <w:bookmarkStart w:id="689" w:name="_Ref440292779"/>
      <w:bookmarkStart w:id="690" w:name="_Toc471830478"/>
      <w:r>
        <w:rPr>
          <w:szCs w:val="24"/>
        </w:rPr>
        <w:lastRenderedPageBreak/>
        <w:t>Техническая часть</w:t>
      </w:r>
      <w:bookmarkEnd w:id="686"/>
      <w:bookmarkEnd w:id="687"/>
      <w:bookmarkEnd w:id="688"/>
      <w:bookmarkEnd w:id="689"/>
      <w:bookmarkEnd w:id="690"/>
      <w:r w:rsidRPr="00E71A48">
        <w:rPr>
          <w:szCs w:val="24"/>
        </w:rPr>
        <w:t xml:space="preserve"> </w:t>
      </w:r>
    </w:p>
    <w:p w:rsidR="002B5044" w:rsidRPr="00C12FA4" w:rsidRDefault="002B5044" w:rsidP="0021751A">
      <w:pPr>
        <w:pStyle w:val="2"/>
        <w:ind w:left="1701" w:hanging="1134"/>
      </w:pPr>
      <w:bookmarkStart w:id="691" w:name="_Toc176064097"/>
      <w:bookmarkStart w:id="692" w:name="_Toc176338525"/>
      <w:bookmarkStart w:id="693" w:name="_Toc180399753"/>
      <w:bookmarkStart w:id="694" w:name="_Toc189457101"/>
      <w:bookmarkStart w:id="695" w:name="_Toc189461737"/>
      <w:bookmarkStart w:id="696" w:name="_Toc189462011"/>
      <w:bookmarkStart w:id="697" w:name="_Toc191273610"/>
      <w:bookmarkStart w:id="698" w:name="_Toc423421726"/>
      <w:bookmarkStart w:id="699" w:name="_Toc471830479"/>
      <w:bookmarkStart w:id="700" w:name="_Toc167189319"/>
      <w:bookmarkStart w:id="701" w:name="_Toc168725254"/>
      <w:r w:rsidRPr="00C12FA4">
        <w:t xml:space="preserve">Перечень, объемы и характеристики </w:t>
      </w:r>
      <w:bookmarkEnd w:id="691"/>
      <w:bookmarkEnd w:id="692"/>
      <w:bookmarkEnd w:id="693"/>
      <w:bookmarkEnd w:id="694"/>
      <w:bookmarkEnd w:id="695"/>
      <w:bookmarkEnd w:id="696"/>
      <w:bookmarkEnd w:id="697"/>
      <w:bookmarkEnd w:id="698"/>
      <w:r w:rsidR="00C3704B">
        <w:t xml:space="preserve">закупаемых </w:t>
      </w:r>
      <w:r w:rsidR="00CD1816">
        <w:t>работ</w:t>
      </w:r>
      <w:bookmarkEnd w:id="699"/>
    </w:p>
    <w:p w:rsidR="002B5044" w:rsidRPr="003803A7" w:rsidRDefault="002B5044" w:rsidP="002B5044">
      <w:pPr>
        <w:pStyle w:val="3"/>
        <w:ind w:left="0" w:firstLine="851"/>
        <w:jc w:val="both"/>
        <w:rPr>
          <w:b w:val="0"/>
          <w:szCs w:val="24"/>
        </w:rPr>
      </w:pPr>
      <w:bookmarkStart w:id="702" w:name="_Toc439166311"/>
      <w:bookmarkStart w:id="703" w:name="_Toc439170659"/>
      <w:bookmarkStart w:id="704" w:name="_Toc439172761"/>
      <w:bookmarkStart w:id="705" w:name="_Toc439173205"/>
      <w:bookmarkStart w:id="706" w:name="_Toc439238199"/>
      <w:bookmarkStart w:id="707" w:name="_Toc439252751"/>
      <w:bookmarkStart w:id="708" w:name="_Toc439323609"/>
      <w:bookmarkStart w:id="709" w:name="_Toc439323725"/>
      <w:bookmarkStart w:id="710" w:name="_Toc440361359"/>
      <w:bookmarkStart w:id="711" w:name="_Toc440376114"/>
      <w:bookmarkStart w:id="712" w:name="_Toc440376241"/>
      <w:bookmarkStart w:id="713" w:name="_Toc440382503"/>
      <w:bookmarkStart w:id="714" w:name="_Toc440447173"/>
      <w:bookmarkStart w:id="715" w:name="_Toc440620853"/>
      <w:bookmarkStart w:id="716" w:name="_Toc440631488"/>
      <w:bookmarkStart w:id="717" w:name="_Toc440875728"/>
      <w:bookmarkStart w:id="718" w:name="_Toc441131752"/>
      <w:bookmarkStart w:id="719" w:name="_Toc465865193"/>
      <w:bookmarkStart w:id="720" w:name="_Toc468975454"/>
      <w:bookmarkStart w:id="721" w:name="_Toc471830480"/>
      <w:r w:rsidRPr="003776BB">
        <w:rPr>
          <w:b w:val="0"/>
          <w:szCs w:val="24"/>
        </w:rPr>
        <w:t>Техническ</w:t>
      </w:r>
      <w:r w:rsidR="003776BB" w:rsidRPr="003776BB">
        <w:rPr>
          <w:b w:val="0"/>
          <w:szCs w:val="24"/>
        </w:rPr>
        <w:t>ое(</w:t>
      </w:r>
      <w:proofErr w:type="spellStart"/>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085D25">
        <w:rPr>
          <w:b w:val="0"/>
          <w:szCs w:val="24"/>
        </w:rPr>
        <w:t xml:space="preserve">Лоту №1 (подраздел </w:t>
      </w:r>
      <w:r w:rsidR="005E1437" w:rsidRPr="00085D25">
        <w:rPr>
          <w:b w:val="0"/>
          <w:szCs w:val="24"/>
        </w:rPr>
        <w:fldChar w:fldCharType="begin"/>
      </w:r>
      <w:r w:rsidR="00A154B7" w:rsidRPr="00085D25">
        <w:rPr>
          <w:b w:val="0"/>
          <w:szCs w:val="24"/>
        </w:rPr>
        <w:instrText xml:space="preserve"> REF _Ref440275279 \r \h </w:instrText>
      </w:r>
      <w:r w:rsidR="005E1437" w:rsidRPr="00085D25">
        <w:rPr>
          <w:b w:val="0"/>
          <w:szCs w:val="24"/>
        </w:rPr>
      </w:r>
      <w:r w:rsidR="00085D25">
        <w:rPr>
          <w:b w:val="0"/>
          <w:szCs w:val="24"/>
        </w:rPr>
        <w:instrText xml:space="preserve"> \* MERGEFORMAT </w:instrText>
      </w:r>
      <w:r w:rsidR="005E1437" w:rsidRPr="00085D25">
        <w:rPr>
          <w:b w:val="0"/>
          <w:szCs w:val="24"/>
        </w:rPr>
        <w:fldChar w:fldCharType="separate"/>
      </w:r>
      <w:r w:rsidR="005C258D" w:rsidRPr="00085D25">
        <w:rPr>
          <w:b w:val="0"/>
          <w:szCs w:val="24"/>
        </w:rPr>
        <w:t>1.1.4</w:t>
      </w:r>
      <w:r w:rsidR="005E1437" w:rsidRPr="00085D25">
        <w:rPr>
          <w:b w:val="0"/>
          <w:szCs w:val="24"/>
        </w:rPr>
        <w:fldChar w:fldCharType="end"/>
      </w:r>
      <w:r w:rsidR="00A154B7" w:rsidRPr="00085D25">
        <w:rPr>
          <w:b w:val="0"/>
          <w:szCs w:val="24"/>
        </w:rPr>
        <w:t>)</w:t>
      </w:r>
      <w:r w:rsidRPr="00085D25">
        <w:rPr>
          <w:b w:val="0"/>
          <w:szCs w:val="24"/>
        </w:rPr>
        <w:t xml:space="preserve"> изложен</w:t>
      </w:r>
      <w:r w:rsidR="00F463E8" w:rsidRPr="00085D25">
        <w:rPr>
          <w:b w:val="0"/>
          <w:szCs w:val="24"/>
        </w:rPr>
        <w:t>о(</w:t>
      </w:r>
      <w:r w:rsidRPr="00085D25">
        <w:rPr>
          <w:b w:val="0"/>
          <w:szCs w:val="24"/>
        </w:rPr>
        <w:t>ы</w:t>
      </w:r>
      <w:r w:rsidR="00F463E8" w:rsidRPr="00085D25">
        <w:rPr>
          <w:b w:val="0"/>
          <w:szCs w:val="24"/>
        </w:rPr>
        <w:t>)</w:t>
      </w:r>
      <w:r w:rsidRPr="00085D25">
        <w:rPr>
          <w:b w:val="0"/>
          <w:szCs w:val="24"/>
        </w:rPr>
        <w:t xml:space="preserve"> в Приложении №1, которое является неотъемлемым</w:t>
      </w:r>
      <w:bookmarkStart w:id="722" w:name="_GoBack"/>
      <w:bookmarkEnd w:id="722"/>
      <w:r w:rsidRPr="003803A7">
        <w:rPr>
          <w:b w:val="0"/>
          <w:szCs w:val="24"/>
        </w:rPr>
        <w:t xml:space="preserve">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p w:rsidR="002B5044" w:rsidRPr="003803A7" w:rsidRDefault="002B5044" w:rsidP="0021751A">
      <w:pPr>
        <w:pStyle w:val="2"/>
        <w:ind w:left="1701" w:hanging="1134"/>
      </w:pPr>
      <w:bookmarkStart w:id="723" w:name="_Ref194832984"/>
      <w:bookmarkStart w:id="724" w:name="_Ref197686508"/>
      <w:bookmarkStart w:id="725" w:name="_Toc423421727"/>
      <w:bookmarkStart w:id="726" w:name="_Toc471830481"/>
      <w:r w:rsidRPr="003803A7">
        <w:t xml:space="preserve">Требование к </w:t>
      </w:r>
      <w:bookmarkEnd w:id="723"/>
      <w:bookmarkEnd w:id="724"/>
      <w:bookmarkEnd w:id="725"/>
      <w:r w:rsidR="00C3704B">
        <w:t xml:space="preserve">закупаемым </w:t>
      </w:r>
      <w:r w:rsidR="00CD1816">
        <w:t>работам</w:t>
      </w:r>
      <w:bookmarkEnd w:id="726"/>
    </w:p>
    <w:p w:rsidR="002B5044" w:rsidRPr="003776BB" w:rsidRDefault="002B5044" w:rsidP="002B5044">
      <w:pPr>
        <w:pStyle w:val="3"/>
        <w:ind w:left="0" w:firstLine="851"/>
        <w:jc w:val="both"/>
        <w:rPr>
          <w:b w:val="0"/>
          <w:szCs w:val="24"/>
        </w:rPr>
      </w:pPr>
      <w:bookmarkStart w:id="727" w:name="_Toc439166314"/>
      <w:bookmarkStart w:id="728" w:name="_Toc439170662"/>
      <w:bookmarkStart w:id="729" w:name="_Toc439172764"/>
      <w:bookmarkStart w:id="730" w:name="_Toc439173208"/>
      <w:bookmarkStart w:id="731" w:name="_Toc439238202"/>
      <w:bookmarkStart w:id="732" w:name="_Toc439252754"/>
      <w:bookmarkStart w:id="733" w:name="_Toc439323612"/>
      <w:bookmarkStart w:id="734" w:name="_Toc439323728"/>
      <w:bookmarkStart w:id="735" w:name="_Toc440361362"/>
      <w:bookmarkStart w:id="736" w:name="_Toc440376117"/>
      <w:bookmarkStart w:id="737" w:name="_Toc440376244"/>
      <w:bookmarkStart w:id="738" w:name="_Toc440382505"/>
      <w:bookmarkStart w:id="739" w:name="_Toc440447175"/>
      <w:bookmarkStart w:id="740" w:name="_Toc440620855"/>
      <w:bookmarkStart w:id="741" w:name="_Toc440631490"/>
      <w:bookmarkStart w:id="742" w:name="_Toc440875730"/>
      <w:bookmarkStart w:id="743" w:name="_Toc441131754"/>
      <w:bookmarkStart w:id="744" w:name="_Toc465865195"/>
      <w:bookmarkStart w:id="745" w:name="_Toc468975456"/>
      <w:bookmarkStart w:id="746" w:name="_Toc471830482"/>
      <w:bookmarkStart w:id="747" w:name="_Ref194833053"/>
      <w:bookmarkStart w:id="748" w:name="_Ref223496951"/>
      <w:bookmarkStart w:id="749"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910732" w:rsidRPr="0010618F" w:rsidRDefault="00910732" w:rsidP="00910732">
      <w:pPr>
        <w:pStyle w:val="2"/>
        <w:ind w:left="1701" w:hanging="1134"/>
        <w:rPr>
          <w:b w:val="0"/>
        </w:rPr>
      </w:pPr>
      <w:bookmarkStart w:id="750" w:name="_Toc461808930"/>
      <w:bookmarkStart w:id="751" w:name="_Toc464120639"/>
      <w:bookmarkStart w:id="752" w:name="_Toc465774618"/>
      <w:bookmarkStart w:id="753" w:name="_Toc471830483"/>
      <w:bookmarkEnd w:id="700"/>
      <w:bookmarkEnd w:id="701"/>
      <w:bookmarkEnd w:id="747"/>
      <w:bookmarkEnd w:id="748"/>
      <w:bookmarkEnd w:id="749"/>
      <w:r w:rsidRPr="0010618F">
        <w:t>Альтернативные предложения</w:t>
      </w:r>
      <w:bookmarkStart w:id="754" w:name="_Ref56252639"/>
      <w:bookmarkEnd w:id="750"/>
      <w:bookmarkEnd w:id="751"/>
      <w:bookmarkEnd w:id="752"/>
      <w:bookmarkEnd w:id="753"/>
    </w:p>
    <w:p w:rsidR="00910732" w:rsidRPr="002D7FEE" w:rsidRDefault="00910732" w:rsidP="00910732">
      <w:pPr>
        <w:pStyle w:val="3"/>
        <w:ind w:left="0" w:firstLine="851"/>
        <w:jc w:val="both"/>
        <w:rPr>
          <w:b w:val="0"/>
          <w:szCs w:val="24"/>
        </w:rPr>
      </w:pPr>
      <w:bookmarkStart w:id="755" w:name="_Toc461808802"/>
      <w:bookmarkStart w:id="756" w:name="_Toc461808931"/>
      <w:bookmarkStart w:id="757" w:name="_Toc464120640"/>
      <w:bookmarkStart w:id="758" w:name="_Toc465774619"/>
      <w:bookmarkStart w:id="759" w:name="_Toc465865197"/>
      <w:bookmarkStart w:id="760" w:name="_Toc468975458"/>
      <w:bookmarkStart w:id="761" w:name="_Toc471830484"/>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4"/>
      <w:bookmarkEnd w:id="755"/>
      <w:bookmarkEnd w:id="756"/>
      <w:bookmarkEnd w:id="757"/>
      <w:bookmarkEnd w:id="758"/>
      <w:bookmarkEnd w:id="759"/>
      <w:bookmarkEnd w:id="760"/>
      <w:bookmarkEnd w:id="761"/>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677"/>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62" w:name="_Ref440270602"/>
      <w:bookmarkStart w:id="763" w:name="_Toc471830485"/>
      <w:r w:rsidRPr="00E71A48">
        <w:rPr>
          <w:szCs w:val="24"/>
        </w:rPr>
        <w:lastRenderedPageBreak/>
        <w:t>Образцы основных форм документов, включаемых в Заявку</w:t>
      </w:r>
      <w:bookmarkEnd w:id="762"/>
      <w:bookmarkEnd w:id="763"/>
      <w:r w:rsidRPr="00E71A48">
        <w:rPr>
          <w:szCs w:val="24"/>
        </w:rPr>
        <w:t xml:space="preserve"> </w:t>
      </w:r>
    </w:p>
    <w:p w:rsidR="004F4D80" w:rsidRPr="00F647F7" w:rsidRDefault="004F4D80" w:rsidP="004F4D80">
      <w:pPr>
        <w:pStyle w:val="2"/>
      </w:pPr>
      <w:bookmarkStart w:id="764" w:name="_Ref55336310"/>
      <w:bookmarkStart w:id="765" w:name="_Toc57314672"/>
      <w:bookmarkStart w:id="766" w:name="_Toc69728986"/>
      <w:bookmarkStart w:id="767" w:name="_Toc98253919"/>
      <w:bookmarkStart w:id="768" w:name="_Toc165173847"/>
      <w:bookmarkStart w:id="769" w:name="_Toc423423667"/>
      <w:bookmarkStart w:id="770" w:name="_Toc471830486"/>
      <w:r w:rsidRPr="00F647F7">
        <w:t xml:space="preserve">Письмо о подаче оферты </w:t>
      </w:r>
      <w:bookmarkStart w:id="771" w:name="_Ref22846535"/>
      <w:r w:rsidRPr="00F647F7">
        <w:t>(</w:t>
      </w:r>
      <w:bookmarkEnd w:id="771"/>
      <w:r w:rsidRPr="00F647F7">
        <w:t xml:space="preserve">форма </w:t>
      </w:r>
      <w:r w:rsidRPr="00F647F7">
        <w:rPr>
          <w:noProof/>
        </w:rPr>
        <w:t>1</w:t>
      </w:r>
      <w:r w:rsidRPr="00F647F7">
        <w:t>)</w:t>
      </w:r>
      <w:bookmarkEnd w:id="764"/>
      <w:bookmarkEnd w:id="765"/>
      <w:bookmarkEnd w:id="766"/>
      <w:bookmarkEnd w:id="767"/>
      <w:bookmarkEnd w:id="768"/>
      <w:bookmarkEnd w:id="769"/>
      <w:bookmarkEnd w:id="770"/>
    </w:p>
    <w:p w:rsidR="004F4D80" w:rsidRPr="00C236C0" w:rsidRDefault="004F4D80" w:rsidP="004F4D80">
      <w:pPr>
        <w:pStyle w:val="3"/>
        <w:rPr>
          <w:szCs w:val="24"/>
        </w:rPr>
      </w:pPr>
      <w:bookmarkStart w:id="772" w:name="_Toc98253920"/>
      <w:bookmarkStart w:id="773" w:name="_Toc157248174"/>
      <w:bookmarkStart w:id="774" w:name="_Toc157496543"/>
      <w:bookmarkStart w:id="775" w:name="_Toc158206082"/>
      <w:bookmarkStart w:id="776" w:name="_Toc164057767"/>
      <w:bookmarkStart w:id="777" w:name="_Toc164137117"/>
      <w:bookmarkStart w:id="778" w:name="_Toc164161277"/>
      <w:bookmarkStart w:id="779" w:name="_Toc165173848"/>
      <w:bookmarkStart w:id="780" w:name="_Toc439170673"/>
      <w:bookmarkStart w:id="781" w:name="_Toc439172775"/>
      <w:bookmarkStart w:id="782" w:name="_Toc439173219"/>
      <w:bookmarkStart w:id="783" w:name="_Toc439238213"/>
      <w:bookmarkStart w:id="784" w:name="_Toc440361369"/>
      <w:bookmarkStart w:id="785" w:name="_Toc440376124"/>
      <w:bookmarkStart w:id="786" w:name="_Toc465865200"/>
      <w:bookmarkStart w:id="787" w:name="_Toc471830487"/>
      <w:r w:rsidRPr="00C236C0">
        <w:rPr>
          <w:szCs w:val="24"/>
        </w:rPr>
        <w:t>Форма письма о подаче оферты</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8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89" w:name="_Toc98253921"/>
      <w:bookmarkStart w:id="790" w:name="_Toc157248175"/>
      <w:bookmarkStart w:id="791" w:name="_Toc157496544"/>
      <w:bookmarkStart w:id="792" w:name="_Toc158206083"/>
      <w:bookmarkStart w:id="793" w:name="_Toc164057768"/>
      <w:bookmarkStart w:id="794" w:name="_Toc164137118"/>
      <w:bookmarkStart w:id="795" w:name="_Toc164161278"/>
      <w:bookmarkStart w:id="796" w:name="_Toc165173849"/>
      <w:r>
        <w:rPr>
          <w:b/>
          <w:szCs w:val="24"/>
        </w:rPr>
        <w:br w:type="page"/>
      </w:r>
    </w:p>
    <w:p w:rsidR="004F4D80" w:rsidRPr="00C236C0" w:rsidRDefault="004F4D80" w:rsidP="004F4D80">
      <w:pPr>
        <w:pStyle w:val="3"/>
        <w:rPr>
          <w:szCs w:val="24"/>
        </w:rPr>
      </w:pPr>
      <w:bookmarkStart w:id="797" w:name="_Toc439170674"/>
      <w:bookmarkStart w:id="798" w:name="_Toc439172776"/>
      <w:bookmarkStart w:id="799" w:name="_Toc439173220"/>
      <w:bookmarkStart w:id="800" w:name="_Toc439238214"/>
      <w:bookmarkStart w:id="801" w:name="_Toc439252762"/>
      <w:bookmarkStart w:id="802" w:name="_Toc439323736"/>
      <w:bookmarkStart w:id="803" w:name="_Toc440361370"/>
      <w:bookmarkStart w:id="804" w:name="_Toc440376125"/>
      <w:bookmarkStart w:id="805" w:name="_Toc440376252"/>
      <w:bookmarkStart w:id="806" w:name="_Toc440382510"/>
      <w:bookmarkStart w:id="807" w:name="_Toc440447180"/>
      <w:bookmarkStart w:id="808" w:name="_Toc440620860"/>
      <w:bookmarkStart w:id="809" w:name="_Toc440631495"/>
      <w:bookmarkStart w:id="810" w:name="_Toc440875734"/>
      <w:bookmarkStart w:id="811" w:name="_Toc441131758"/>
      <w:bookmarkStart w:id="812" w:name="_Toc465865201"/>
      <w:bookmarkStart w:id="813" w:name="_Toc471830488"/>
      <w:r w:rsidRPr="00C236C0">
        <w:rPr>
          <w:szCs w:val="24"/>
        </w:rPr>
        <w:lastRenderedPageBreak/>
        <w:t>Инструкции по заполнению</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E1437">
        <w:rPr>
          <w:sz w:val="24"/>
          <w:szCs w:val="24"/>
        </w:rPr>
        <w:fldChar w:fldCharType="begin"/>
      </w:r>
      <w:r w:rsidR="00673C59">
        <w:rPr>
          <w:sz w:val="24"/>
          <w:szCs w:val="24"/>
        </w:rPr>
        <w:instrText xml:space="preserve"> REF _Ref306008743 \r \h </w:instrText>
      </w:r>
      <w:r w:rsidR="005E1437">
        <w:rPr>
          <w:sz w:val="24"/>
          <w:szCs w:val="24"/>
        </w:rPr>
      </w:r>
      <w:r w:rsidR="005E1437">
        <w:rPr>
          <w:sz w:val="24"/>
          <w:szCs w:val="24"/>
        </w:rPr>
        <w:fldChar w:fldCharType="separate"/>
      </w:r>
      <w:r w:rsidR="005C258D">
        <w:rPr>
          <w:sz w:val="24"/>
          <w:szCs w:val="24"/>
        </w:rPr>
        <w:t>3.3.4</w:t>
      </w:r>
      <w:r w:rsidR="005E143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E1437">
        <w:rPr>
          <w:sz w:val="24"/>
          <w:szCs w:val="24"/>
        </w:rPr>
        <w:fldChar w:fldCharType="begin"/>
      </w:r>
      <w:r w:rsidR="00D56F8C">
        <w:rPr>
          <w:sz w:val="24"/>
          <w:szCs w:val="24"/>
        </w:rPr>
        <w:instrText xml:space="preserve"> REF _Ref55279015 \r \h </w:instrText>
      </w:r>
      <w:r w:rsidR="005E1437">
        <w:rPr>
          <w:sz w:val="24"/>
          <w:szCs w:val="24"/>
        </w:rPr>
      </w:r>
      <w:r w:rsidR="005E1437">
        <w:rPr>
          <w:sz w:val="24"/>
          <w:szCs w:val="24"/>
        </w:rPr>
        <w:fldChar w:fldCharType="separate"/>
      </w:r>
      <w:r w:rsidR="005C258D">
        <w:rPr>
          <w:sz w:val="24"/>
          <w:szCs w:val="24"/>
        </w:rPr>
        <w:t>3.3.1.6</w:t>
      </w:r>
      <w:r w:rsidR="005E1437">
        <w:rPr>
          <w:sz w:val="24"/>
          <w:szCs w:val="24"/>
        </w:rPr>
        <w:fldChar w:fldCharType="end"/>
      </w:r>
      <w:r w:rsidRPr="00492C8B">
        <w:rPr>
          <w:sz w:val="24"/>
          <w:szCs w:val="24"/>
        </w:rPr>
        <w:t xml:space="preserve"> и </w:t>
      </w:r>
      <w:r w:rsidR="005E1437">
        <w:rPr>
          <w:sz w:val="24"/>
          <w:szCs w:val="24"/>
        </w:rPr>
        <w:fldChar w:fldCharType="begin"/>
      </w:r>
      <w:r w:rsidR="00D56F8C">
        <w:rPr>
          <w:sz w:val="24"/>
          <w:szCs w:val="24"/>
        </w:rPr>
        <w:instrText xml:space="preserve"> REF _Ref195087786 \r \h </w:instrText>
      </w:r>
      <w:r w:rsidR="005E1437">
        <w:rPr>
          <w:sz w:val="24"/>
          <w:szCs w:val="24"/>
        </w:rPr>
      </w:r>
      <w:r w:rsidR="005E1437">
        <w:rPr>
          <w:sz w:val="24"/>
          <w:szCs w:val="24"/>
        </w:rPr>
        <w:fldChar w:fldCharType="separate"/>
      </w:r>
      <w:r w:rsidR="005C258D">
        <w:rPr>
          <w:sz w:val="24"/>
          <w:szCs w:val="24"/>
        </w:rPr>
        <w:t>3.3.1.7</w:t>
      </w:r>
      <w:r w:rsidR="005E143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14" w:name="_Ref55335821"/>
      <w:bookmarkStart w:id="815" w:name="_Ref55336345"/>
      <w:bookmarkStart w:id="816" w:name="_Toc57314674"/>
      <w:bookmarkStart w:id="817" w:name="_Toc69728988"/>
      <w:bookmarkStart w:id="818" w:name="_Toc98253922"/>
      <w:bookmarkStart w:id="819" w:name="_Toc165173850"/>
      <w:r>
        <w:br w:type="page"/>
      </w:r>
    </w:p>
    <w:p w:rsidR="00920CB0" w:rsidRDefault="00920CB0" w:rsidP="00920CB0">
      <w:pPr>
        <w:pStyle w:val="3"/>
        <w:rPr>
          <w:szCs w:val="24"/>
        </w:rPr>
      </w:pPr>
      <w:bookmarkStart w:id="820" w:name="_Ref440271964"/>
      <w:bookmarkStart w:id="821" w:name="_Toc440361371"/>
      <w:bookmarkStart w:id="822" w:name="_Toc440376126"/>
      <w:bookmarkStart w:id="823" w:name="_Toc471830489"/>
      <w:r>
        <w:rPr>
          <w:szCs w:val="24"/>
        </w:rPr>
        <w:lastRenderedPageBreak/>
        <w:t>Антикоррупционные обязательства (Форма 1.1).</w:t>
      </w:r>
      <w:bookmarkEnd w:id="820"/>
      <w:bookmarkEnd w:id="821"/>
      <w:bookmarkEnd w:id="822"/>
      <w:bookmarkEnd w:id="823"/>
    </w:p>
    <w:p w:rsidR="00920CB0" w:rsidRPr="00920CB0" w:rsidRDefault="00920CB0" w:rsidP="001405FA">
      <w:pPr>
        <w:pStyle w:val="3"/>
        <w:numPr>
          <w:ilvl w:val="3"/>
          <w:numId w:val="70"/>
        </w:numPr>
        <w:rPr>
          <w:b w:val="0"/>
          <w:szCs w:val="24"/>
        </w:rPr>
      </w:pPr>
      <w:bookmarkStart w:id="824" w:name="_Toc439238216"/>
      <w:bookmarkStart w:id="825" w:name="_Toc439252764"/>
      <w:bookmarkStart w:id="826" w:name="_Toc439323738"/>
      <w:bookmarkStart w:id="827" w:name="_Toc440361372"/>
      <w:bookmarkStart w:id="828" w:name="_Toc440376127"/>
      <w:bookmarkStart w:id="829" w:name="_Toc440376254"/>
      <w:bookmarkStart w:id="830" w:name="_Toc440382512"/>
      <w:bookmarkStart w:id="831" w:name="_Toc440447182"/>
      <w:bookmarkStart w:id="832" w:name="_Toc440620862"/>
      <w:bookmarkStart w:id="833" w:name="_Toc440631497"/>
      <w:bookmarkStart w:id="834" w:name="_Toc440875736"/>
      <w:bookmarkStart w:id="835" w:name="_Toc441131760"/>
      <w:bookmarkStart w:id="836" w:name="_Toc465865203"/>
      <w:bookmarkStart w:id="837" w:name="_Toc471830490"/>
      <w:r w:rsidRPr="00920CB0">
        <w:rPr>
          <w:b w:val="0"/>
          <w:szCs w:val="24"/>
        </w:rPr>
        <w:t xml:space="preserve">Форма </w:t>
      </w:r>
      <w:r>
        <w:rPr>
          <w:b w:val="0"/>
          <w:szCs w:val="24"/>
        </w:rPr>
        <w:t>Антикоррупционных обязательств</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3"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4"/>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38" w:name="_Toc423423668"/>
      <w:bookmarkStart w:id="839" w:name="_Ref440271072"/>
      <w:bookmarkStart w:id="840" w:name="_Ref440273986"/>
      <w:bookmarkStart w:id="841" w:name="_Ref440274337"/>
      <w:bookmarkStart w:id="842" w:name="_Ref440274913"/>
      <w:bookmarkStart w:id="843" w:name="_Ref440284918"/>
      <w:bookmarkStart w:id="844" w:name="_Toc47183049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14"/>
      <w:bookmarkEnd w:id="815"/>
      <w:bookmarkEnd w:id="816"/>
      <w:bookmarkEnd w:id="817"/>
      <w:bookmarkEnd w:id="818"/>
      <w:bookmarkEnd w:id="819"/>
      <w:bookmarkEnd w:id="838"/>
      <w:bookmarkEnd w:id="839"/>
      <w:bookmarkEnd w:id="840"/>
      <w:bookmarkEnd w:id="841"/>
      <w:bookmarkEnd w:id="842"/>
      <w:bookmarkEnd w:id="843"/>
      <w:bookmarkEnd w:id="8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45" w:name="_Toc98253923"/>
      <w:bookmarkStart w:id="846" w:name="_Toc157248177"/>
      <w:bookmarkStart w:id="847" w:name="_Toc157496546"/>
      <w:bookmarkStart w:id="848" w:name="_Toc158206085"/>
      <w:bookmarkStart w:id="849" w:name="_Toc164057770"/>
      <w:bookmarkStart w:id="850" w:name="_Toc164137120"/>
      <w:bookmarkStart w:id="851" w:name="_Toc164161280"/>
      <w:bookmarkStart w:id="852" w:name="_Toc165173851"/>
      <w:bookmarkStart w:id="853" w:name="_Ref264038986"/>
      <w:bookmarkStart w:id="854" w:name="_Ref264359294"/>
      <w:bookmarkStart w:id="855" w:name="_Toc439170676"/>
      <w:bookmarkStart w:id="856" w:name="_Toc439172778"/>
      <w:bookmarkStart w:id="857" w:name="_Toc439173222"/>
      <w:bookmarkStart w:id="858" w:name="_Toc439238218"/>
      <w:bookmarkStart w:id="859" w:name="_Toc439252766"/>
      <w:bookmarkStart w:id="860" w:name="_Toc439323740"/>
      <w:bookmarkStart w:id="861" w:name="_Toc440361374"/>
      <w:bookmarkStart w:id="862" w:name="_Toc440376129"/>
      <w:bookmarkStart w:id="863" w:name="_Toc440376256"/>
      <w:bookmarkStart w:id="864" w:name="_Toc440382514"/>
      <w:bookmarkStart w:id="865" w:name="_Toc440447184"/>
      <w:bookmarkStart w:id="866" w:name="_Toc440620864"/>
      <w:bookmarkStart w:id="867" w:name="_Toc440631499"/>
      <w:bookmarkStart w:id="868" w:name="_Toc440875738"/>
      <w:bookmarkStart w:id="869" w:name="_Toc441131762"/>
      <w:bookmarkStart w:id="870" w:name="_Toc465865205"/>
      <w:bookmarkStart w:id="871" w:name="_Toc468975466"/>
      <w:bookmarkStart w:id="872" w:name="_Toc471830492"/>
      <w:r w:rsidRPr="00C236C0">
        <w:rPr>
          <w:szCs w:val="24"/>
        </w:rPr>
        <w:t xml:space="preserve">Форма </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r w:rsidR="00492C8B">
        <w:rPr>
          <w:szCs w:val="24"/>
        </w:rPr>
        <w:t>Сводной таблицы стоимости</w:t>
      </w:r>
      <w:bookmarkEnd w:id="859"/>
      <w:bookmarkEnd w:id="860"/>
      <w:bookmarkEnd w:id="861"/>
      <w:bookmarkEnd w:id="862"/>
      <w:bookmarkEnd w:id="863"/>
      <w:bookmarkEnd w:id="864"/>
      <w:bookmarkEnd w:id="865"/>
      <w:bookmarkEnd w:id="866"/>
      <w:bookmarkEnd w:id="867"/>
      <w:bookmarkEnd w:id="868"/>
      <w:r w:rsidR="001C4BB0" w:rsidRPr="001C4BB0">
        <w:rPr>
          <w:bCs w:val="0"/>
          <w:szCs w:val="24"/>
        </w:rPr>
        <w:t xml:space="preserve"> </w:t>
      </w:r>
      <w:r w:rsidR="001C4BB0" w:rsidRPr="005D252F">
        <w:rPr>
          <w:bCs w:val="0"/>
          <w:szCs w:val="24"/>
        </w:rPr>
        <w:t>работ</w:t>
      </w:r>
      <w:bookmarkEnd w:id="869"/>
      <w:bookmarkEnd w:id="870"/>
      <w:bookmarkEnd w:id="871"/>
      <w:bookmarkEnd w:id="87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73" w:name="_Toc176765534"/>
      <w:bookmarkStart w:id="874" w:name="_Toc198979983"/>
      <w:bookmarkStart w:id="875" w:name="_Toc217466315"/>
      <w:bookmarkStart w:id="876" w:name="_Toc217702856"/>
      <w:bookmarkStart w:id="877" w:name="_Toc233601974"/>
      <w:bookmarkStart w:id="878" w:name="_Toc263343460"/>
      <w:r w:rsidRPr="00F647F7">
        <w:rPr>
          <w:b w:val="0"/>
          <w:szCs w:val="24"/>
        </w:rPr>
        <w:br w:type="page"/>
      </w:r>
      <w:bookmarkStart w:id="879" w:name="_Toc439170677"/>
      <w:bookmarkStart w:id="880" w:name="_Toc439172779"/>
      <w:bookmarkStart w:id="881" w:name="_Toc439173223"/>
      <w:bookmarkStart w:id="882" w:name="_Toc439238219"/>
      <w:bookmarkStart w:id="883" w:name="_Toc439252767"/>
      <w:bookmarkStart w:id="884" w:name="_Toc439323741"/>
      <w:bookmarkStart w:id="885" w:name="_Toc440361375"/>
      <w:bookmarkStart w:id="886" w:name="_Toc440376130"/>
      <w:bookmarkStart w:id="887" w:name="_Toc440376257"/>
      <w:bookmarkStart w:id="888" w:name="_Toc440382515"/>
      <w:bookmarkStart w:id="889" w:name="_Toc440447185"/>
      <w:bookmarkStart w:id="890" w:name="_Toc440620865"/>
      <w:bookmarkStart w:id="891" w:name="_Toc440631500"/>
      <w:bookmarkStart w:id="892" w:name="_Toc440875739"/>
      <w:bookmarkStart w:id="893" w:name="_Toc441131763"/>
      <w:bookmarkStart w:id="894" w:name="_Toc465865206"/>
      <w:bookmarkStart w:id="895" w:name="_Toc468975467"/>
      <w:bookmarkStart w:id="896" w:name="_Toc471830493"/>
      <w:r w:rsidRPr="00C236C0">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5E1437">
        <w:rPr>
          <w:bCs w:val="0"/>
          <w:sz w:val="24"/>
          <w:szCs w:val="24"/>
        </w:rPr>
        <w:fldChar w:fldCharType="begin"/>
      </w:r>
      <w:r w:rsidR="007502E0">
        <w:rPr>
          <w:bCs w:val="0"/>
          <w:sz w:val="24"/>
          <w:szCs w:val="24"/>
        </w:rPr>
        <w:instrText xml:space="preserve"> REF _Ref440537086 \r \h </w:instrText>
      </w:r>
      <w:r w:rsidR="005E1437">
        <w:rPr>
          <w:bCs w:val="0"/>
          <w:sz w:val="24"/>
          <w:szCs w:val="24"/>
        </w:rPr>
      </w:r>
      <w:r w:rsidR="005E1437">
        <w:rPr>
          <w:bCs w:val="0"/>
          <w:sz w:val="24"/>
          <w:szCs w:val="24"/>
        </w:rPr>
        <w:fldChar w:fldCharType="separate"/>
      </w:r>
      <w:r w:rsidR="005C258D">
        <w:rPr>
          <w:bCs w:val="0"/>
          <w:sz w:val="24"/>
          <w:szCs w:val="24"/>
        </w:rPr>
        <w:t>5.3</w:t>
      </w:r>
      <w:r w:rsidR="005E143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97" w:name="_Ref86826666"/>
      <w:bookmarkStart w:id="898" w:name="_Toc90385112"/>
      <w:bookmarkStart w:id="899" w:name="_Toc98253925"/>
      <w:bookmarkStart w:id="900" w:name="_Toc165173853"/>
      <w:bookmarkStart w:id="901"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02" w:name="_Ref440537086"/>
      <w:bookmarkStart w:id="903" w:name="_Toc47183049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897"/>
      <w:bookmarkEnd w:id="898"/>
      <w:bookmarkEnd w:id="899"/>
      <w:bookmarkEnd w:id="900"/>
      <w:bookmarkEnd w:id="901"/>
      <w:bookmarkEnd w:id="902"/>
      <w:bookmarkEnd w:id="90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04" w:name="_Toc90385113"/>
      <w:bookmarkStart w:id="905" w:name="_Toc98253926"/>
      <w:bookmarkStart w:id="906" w:name="_Toc157248180"/>
      <w:bookmarkStart w:id="907" w:name="_Toc157496549"/>
      <w:bookmarkStart w:id="908" w:name="_Toc158206088"/>
      <w:bookmarkStart w:id="909" w:name="_Toc164057773"/>
      <w:bookmarkStart w:id="910" w:name="_Toc164137123"/>
      <w:bookmarkStart w:id="911" w:name="_Toc164161283"/>
      <w:bookmarkStart w:id="912" w:name="_Toc165173854"/>
      <w:bookmarkStart w:id="913" w:name="_Ref193690005"/>
      <w:bookmarkStart w:id="914" w:name="_Toc439170679"/>
      <w:bookmarkStart w:id="915" w:name="_Toc439172781"/>
      <w:bookmarkStart w:id="916" w:name="_Toc439173225"/>
      <w:bookmarkStart w:id="917" w:name="_Toc439238221"/>
      <w:bookmarkStart w:id="918" w:name="_Toc439252769"/>
      <w:bookmarkStart w:id="919" w:name="_Toc439323743"/>
      <w:bookmarkStart w:id="920" w:name="_Toc440361377"/>
      <w:bookmarkStart w:id="921" w:name="_Toc440376132"/>
      <w:bookmarkStart w:id="922" w:name="_Toc440376259"/>
      <w:bookmarkStart w:id="923" w:name="_Toc440382517"/>
      <w:bookmarkStart w:id="924" w:name="_Toc440447187"/>
      <w:bookmarkStart w:id="925" w:name="_Toc440620867"/>
      <w:bookmarkStart w:id="926" w:name="_Toc440631502"/>
      <w:bookmarkStart w:id="927" w:name="_Toc440875741"/>
      <w:bookmarkStart w:id="928" w:name="_Toc441131765"/>
      <w:bookmarkStart w:id="929" w:name="_Toc465865208"/>
      <w:bookmarkStart w:id="930" w:name="_Toc468975469"/>
      <w:bookmarkStart w:id="931" w:name="_Toc471830495"/>
      <w:r w:rsidRPr="00C236C0">
        <w:rPr>
          <w:szCs w:val="24"/>
        </w:rPr>
        <w:t xml:space="preserve">Форма </w:t>
      </w:r>
      <w:bookmarkEnd w:id="904"/>
      <w:bookmarkEnd w:id="905"/>
      <w:bookmarkEnd w:id="906"/>
      <w:bookmarkEnd w:id="907"/>
      <w:bookmarkEnd w:id="908"/>
      <w:bookmarkEnd w:id="909"/>
      <w:bookmarkEnd w:id="910"/>
      <w:bookmarkEnd w:id="911"/>
      <w:bookmarkEnd w:id="912"/>
      <w:bookmarkEnd w:id="913"/>
      <w:r w:rsidRPr="00C236C0">
        <w:rPr>
          <w:szCs w:val="24"/>
        </w:rPr>
        <w:t>технического предложения</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32" w:name="_Ref55335818"/>
      <w:bookmarkStart w:id="933" w:name="_Ref55336334"/>
      <w:bookmarkStart w:id="934" w:name="_Toc57314673"/>
      <w:bookmarkStart w:id="935" w:name="_Toc69728987"/>
      <w:bookmarkStart w:id="936" w:name="_Toc98253928"/>
      <w:bookmarkStart w:id="937" w:name="_Toc165173856"/>
      <w:bookmarkStart w:id="938" w:name="_Ref194749150"/>
      <w:bookmarkStart w:id="939" w:name="_Ref194750368"/>
      <w:bookmarkStart w:id="940" w:name="_Ref89649494"/>
      <w:bookmarkStart w:id="94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5E1437">
        <w:rPr>
          <w:i/>
          <w:color w:val="000000"/>
        </w:rPr>
        <w:fldChar w:fldCharType="begin"/>
      </w:r>
      <w:r w:rsidR="00EA3F63">
        <w:rPr>
          <w:i/>
          <w:color w:val="000000"/>
        </w:rPr>
        <w:instrText xml:space="preserve"> REF _Ref440270568 \r \h </w:instrText>
      </w:r>
      <w:r w:rsidR="005E1437">
        <w:rPr>
          <w:i/>
          <w:color w:val="000000"/>
        </w:rPr>
      </w:r>
      <w:r w:rsidR="005E1437">
        <w:rPr>
          <w:i/>
          <w:color w:val="000000"/>
        </w:rPr>
        <w:fldChar w:fldCharType="separate"/>
      </w:r>
      <w:r w:rsidR="005C258D">
        <w:rPr>
          <w:i/>
          <w:color w:val="000000"/>
        </w:rPr>
        <w:t>4</w:t>
      </w:r>
      <w:r w:rsidR="005E1437">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5E1437">
        <w:rPr>
          <w:i/>
          <w:color w:val="000000"/>
        </w:rPr>
        <w:fldChar w:fldCharType="begin"/>
      </w:r>
      <w:r>
        <w:rPr>
          <w:i/>
          <w:color w:val="000000"/>
        </w:rPr>
        <w:instrText xml:space="preserve"> REF _Ref440270568 \r \h </w:instrText>
      </w:r>
      <w:r w:rsidR="005E1437">
        <w:rPr>
          <w:i/>
          <w:color w:val="000000"/>
        </w:rPr>
      </w:r>
      <w:r w:rsidR="005E1437">
        <w:rPr>
          <w:i/>
          <w:color w:val="000000"/>
        </w:rPr>
        <w:fldChar w:fldCharType="separate"/>
      </w:r>
      <w:r w:rsidR="005C258D">
        <w:rPr>
          <w:i/>
          <w:color w:val="000000"/>
        </w:rPr>
        <w:t>4</w:t>
      </w:r>
      <w:r w:rsidR="005E1437">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42" w:name="_Toc176765537"/>
      <w:bookmarkStart w:id="943" w:name="_Toc198979986"/>
      <w:bookmarkStart w:id="944" w:name="_Toc217466321"/>
      <w:bookmarkStart w:id="945" w:name="_Toc217702859"/>
      <w:bookmarkStart w:id="946" w:name="_Toc233601977"/>
      <w:bookmarkStart w:id="947" w:name="_Toc263343463"/>
      <w:bookmarkStart w:id="948" w:name="_Toc439170680"/>
      <w:bookmarkStart w:id="949" w:name="_Toc439172782"/>
      <w:bookmarkStart w:id="950" w:name="_Toc439173226"/>
      <w:bookmarkStart w:id="951" w:name="_Toc439238222"/>
      <w:bookmarkStart w:id="952" w:name="_Toc439252770"/>
      <w:bookmarkStart w:id="953" w:name="_Toc439323744"/>
      <w:bookmarkStart w:id="954" w:name="_Toc440361378"/>
      <w:bookmarkStart w:id="955" w:name="_Toc440376133"/>
      <w:bookmarkStart w:id="956" w:name="_Toc440376260"/>
      <w:bookmarkStart w:id="957" w:name="_Toc440382518"/>
      <w:bookmarkStart w:id="958" w:name="_Toc440447188"/>
      <w:bookmarkStart w:id="959" w:name="_Toc440620868"/>
      <w:bookmarkStart w:id="960" w:name="_Toc440631503"/>
      <w:bookmarkStart w:id="961" w:name="_Toc440875742"/>
      <w:bookmarkStart w:id="962" w:name="_Toc441131766"/>
      <w:bookmarkStart w:id="963" w:name="_Toc465865209"/>
      <w:bookmarkStart w:id="964" w:name="_Toc468975470"/>
      <w:bookmarkStart w:id="965" w:name="_Toc471830496"/>
      <w:r w:rsidRPr="00C236C0">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5E1437">
        <w:rPr>
          <w:sz w:val="24"/>
          <w:szCs w:val="24"/>
        </w:rPr>
        <w:fldChar w:fldCharType="begin"/>
      </w:r>
      <w:r w:rsidR="00DA1BA0">
        <w:rPr>
          <w:sz w:val="24"/>
          <w:szCs w:val="24"/>
        </w:rPr>
        <w:instrText xml:space="preserve"> REF _Ref55336310 \r \h </w:instrText>
      </w:r>
      <w:r w:rsidR="005E1437">
        <w:rPr>
          <w:sz w:val="24"/>
          <w:szCs w:val="24"/>
        </w:rPr>
      </w:r>
      <w:r w:rsidR="005E1437">
        <w:rPr>
          <w:sz w:val="24"/>
          <w:szCs w:val="24"/>
        </w:rPr>
        <w:fldChar w:fldCharType="separate"/>
      </w:r>
      <w:r w:rsidR="005C258D">
        <w:rPr>
          <w:sz w:val="24"/>
          <w:szCs w:val="24"/>
        </w:rPr>
        <w:t>5.1</w:t>
      </w:r>
      <w:r w:rsidR="005E1437">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66"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967" w:name="_Toc423423670"/>
      <w:bookmarkStart w:id="968" w:name="_Ref440271036"/>
      <w:bookmarkStart w:id="969" w:name="_Ref440274366"/>
      <w:bookmarkStart w:id="970" w:name="_Ref440274902"/>
      <w:bookmarkStart w:id="971" w:name="_Ref440284947"/>
      <w:bookmarkStart w:id="972" w:name="_Ref440361140"/>
      <w:bookmarkStart w:id="973" w:name="_Toc47183049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32"/>
      <w:bookmarkEnd w:id="933"/>
      <w:bookmarkEnd w:id="934"/>
      <w:bookmarkEnd w:id="935"/>
      <w:bookmarkEnd w:id="936"/>
      <w:bookmarkEnd w:id="937"/>
      <w:bookmarkEnd w:id="938"/>
      <w:bookmarkEnd w:id="939"/>
      <w:bookmarkEnd w:id="966"/>
      <w:bookmarkEnd w:id="967"/>
      <w:bookmarkEnd w:id="968"/>
      <w:bookmarkEnd w:id="969"/>
      <w:bookmarkEnd w:id="970"/>
      <w:bookmarkEnd w:id="971"/>
      <w:bookmarkEnd w:id="972"/>
      <w:bookmarkEnd w:id="97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974" w:name="_Toc98253929"/>
      <w:bookmarkStart w:id="975" w:name="_Toc157248183"/>
      <w:bookmarkStart w:id="976" w:name="_Toc157496552"/>
      <w:bookmarkStart w:id="977" w:name="_Toc158206091"/>
      <w:bookmarkStart w:id="978" w:name="_Toc164057776"/>
      <w:bookmarkStart w:id="979" w:name="_Toc164137126"/>
      <w:bookmarkStart w:id="980" w:name="_Toc164161286"/>
      <w:bookmarkStart w:id="981" w:name="_Toc165173857"/>
      <w:bookmarkStart w:id="982" w:name="_Toc439170682"/>
      <w:bookmarkStart w:id="983" w:name="_Toc439172784"/>
      <w:bookmarkStart w:id="984" w:name="_Toc439173228"/>
      <w:bookmarkStart w:id="985" w:name="_Toc439238224"/>
      <w:bookmarkStart w:id="986" w:name="_Toc439252772"/>
      <w:bookmarkStart w:id="987" w:name="_Toc439323746"/>
      <w:bookmarkStart w:id="988" w:name="_Toc440361380"/>
      <w:bookmarkStart w:id="989" w:name="_Toc440376135"/>
      <w:bookmarkStart w:id="990" w:name="_Toc440376262"/>
      <w:bookmarkStart w:id="991" w:name="_Toc440382520"/>
      <w:bookmarkStart w:id="992" w:name="_Toc440447190"/>
      <w:bookmarkStart w:id="993" w:name="_Toc440620870"/>
      <w:bookmarkStart w:id="994" w:name="_Toc440631505"/>
      <w:bookmarkStart w:id="995" w:name="_Toc440875744"/>
      <w:bookmarkStart w:id="996" w:name="_Toc441131768"/>
      <w:bookmarkStart w:id="997" w:name="_Toc465865211"/>
      <w:bookmarkStart w:id="998" w:name="_Toc468975472"/>
      <w:bookmarkStart w:id="999" w:name="_Toc471830498"/>
      <w:r w:rsidRPr="00F647F7">
        <w:rPr>
          <w:b w:val="0"/>
          <w:szCs w:val="24"/>
        </w:rPr>
        <w:t xml:space="preserve">Форма </w:t>
      </w:r>
      <w:bookmarkEnd w:id="974"/>
      <w:r w:rsidRPr="00F647F7">
        <w:rPr>
          <w:b w:val="0"/>
          <w:szCs w:val="24"/>
        </w:rPr>
        <w:t xml:space="preserve">графика </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r w:rsidR="00C22199">
        <w:rPr>
          <w:b w:val="0"/>
          <w:szCs w:val="24"/>
        </w:rPr>
        <w:t>выполнения работ</w:t>
      </w:r>
      <w:bookmarkEnd w:id="993"/>
      <w:bookmarkEnd w:id="994"/>
      <w:bookmarkEnd w:id="995"/>
      <w:bookmarkEnd w:id="996"/>
      <w:bookmarkEnd w:id="997"/>
      <w:bookmarkEnd w:id="998"/>
      <w:bookmarkEnd w:id="9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00" w:name="_Toc171070556"/>
      <w:bookmarkStart w:id="1001" w:name="_Toc98253927"/>
      <w:bookmarkStart w:id="1002" w:name="_Toc176605808"/>
      <w:bookmarkStart w:id="1003" w:name="_Toc176611017"/>
      <w:bookmarkStart w:id="1004" w:name="_Toc176611073"/>
      <w:bookmarkStart w:id="1005" w:name="_Toc176668676"/>
      <w:bookmarkStart w:id="1006" w:name="_Toc176684336"/>
      <w:bookmarkStart w:id="1007" w:name="_Toc176746279"/>
      <w:bookmarkStart w:id="1008" w:name="_Toc176747346"/>
      <w:bookmarkStart w:id="1009" w:name="_Toc198979988"/>
      <w:bookmarkStart w:id="1010" w:name="_Toc217466324"/>
      <w:bookmarkStart w:id="1011" w:name="_Toc217702862"/>
      <w:bookmarkStart w:id="1012" w:name="_Toc233601980"/>
      <w:bookmarkStart w:id="1013" w:name="_Toc263343466"/>
      <w:r w:rsidRPr="00F647F7">
        <w:rPr>
          <w:b w:val="0"/>
          <w:szCs w:val="24"/>
        </w:rPr>
        <w:br w:type="page"/>
      </w:r>
      <w:bookmarkStart w:id="1014" w:name="_Toc439170683"/>
      <w:bookmarkStart w:id="1015" w:name="_Toc439172785"/>
      <w:bookmarkStart w:id="1016" w:name="_Toc439173229"/>
      <w:bookmarkStart w:id="1017" w:name="_Toc439238225"/>
      <w:bookmarkStart w:id="1018" w:name="_Toc439252773"/>
      <w:bookmarkStart w:id="1019" w:name="_Toc439323747"/>
      <w:bookmarkStart w:id="1020" w:name="_Toc440361381"/>
      <w:bookmarkStart w:id="1021" w:name="_Toc440376136"/>
      <w:bookmarkStart w:id="1022" w:name="_Toc440376263"/>
      <w:bookmarkStart w:id="1023" w:name="_Toc440382521"/>
      <w:bookmarkStart w:id="1024" w:name="_Toc440447191"/>
      <w:bookmarkStart w:id="1025" w:name="_Toc440620871"/>
      <w:bookmarkStart w:id="1026" w:name="_Toc440631506"/>
      <w:bookmarkStart w:id="1027" w:name="_Toc440875745"/>
      <w:bookmarkStart w:id="1028" w:name="_Toc441131769"/>
      <w:bookmarkStart w:id="1029" w:name="_Toc465865212"/>
      <w:bookmarkStart w:id="1030" w:name="_Toc468975473"/>
      <w:bookmarkStart w:id="1031" w:name="_Toc471830499"/>
      <w:r w:rsidRPr="00F647F7">
        <w:rPr>
          <w:b w:val="0"/>
          <w:szCs w:val="24"/>
        </w:rPr>
        <w:lastRenderedPageBreak/>
        <w:t>Инструкции по заполнению</w:t>
      </w:r>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E1437">
        <w:rPr>
          <w:sz w:val="24"/>
          <w:szCs w:val="24"/>
        </w:rPr>
        <w:fldChar w:fldCharType="begin"/>
      </w:r>
      <w:r w:rsidR="00D56F8C">
        <w:rPr>
          <w:sz w:val="24"/>
          <w:szCs w:val="24"/>
        </w:rPr>
        <w:instrText xml:space="preserve"> REF _Ref55336310 \r \h </w:instrText>
      </w:r>
      <w:r w:rsidR="005E1437">
        <w:rPr>
          <w:sz w:val="24"/>
          <w:szCs w:val="24"/>
        </w:rPr>
      </w:r>
      <w:r w:rsidR="005E1437">
        <w:rPr>
          <w:sz w:val="24"/>
          <w:szCs w:val="24"/>
        </w:rPr>
        <w:fldChar w:fldCharType="separate"/>
      </w:r>
      <w:r w:rsidR="005C258D">
        <w:rPr>
          <w:sz w:val="24"/>
          <w:szCs w:val="24"/>
        </w:rPr>
        <w:t>5.1</w:t>
      </w:r>
      <w:r w:rsidR="005E143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5E1437">
        <w:rPr>
          <w:sz w:val="24"/>
          <w:szCs w:val="24"/>
        </w:rPr>
        <w:fldChar w:fldCharType="begin"/>
      </w:r>
      <w:r w:rsidR="00D56F8C">
        <w:rPr>
          <w:sz w:val="24"/>
          <w:szCs w:val="24"/>
        </w:rPr>
        <w:instrText xml:space="preserve"> REF _Ref440273986 \r \h </w:instrText>
      </w:r>
      <w:r w:rsidR="005E1437">
        <w:rPr>
          <w:sz w:val="24"/>
          <w:szCs w:val="24"/>
        </w:rPr>
      </w:r>
      <w:r w:rsidR="005E1437">
        <w:rPr>
          <w:sz w:val="24"/>
          <w:szCs w:val="24"/>
        </w:rPr>
        <w:fldChar w:fldCharType="separate"/>
      </w:r>
      <w:r w:rsidR="005C258D">
        <w:rPr>
          <w:sz w:val="24"/>
          <w:szCs w:val="24"/>
        </w:rPr>
        <w:t>5.2</w:t>
      </w:r>
      <w:r w:rsidR="005E1437">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32" w:name="_Hlt22846931"/>
      <w:bookmarkStart w:id="1033" w:name="_Ref440361439"/>
      <w:bookmarkStart w:id="1034" w:name="_Ref440361914"/>
      <w:bookmarkStart w:id="1035" w:name="_Ref440361959"/>
      <w:bookmarkStart w:id="1036" w:name="_Toc471830500"/>
      <w:bookmarkStart w:id="1037" w:name="_Ref93264992"/>
      <w:bookmarkStart w:id="1038" w:name="_Ref93265116"/>
      <w:bookmarkStart w:id="1039" w:name="_Toc98253933"/>
      <w:bookmarkStart w:id="1040" w:name="_Toc165173859"/>
      <w:bookmarkStart w:id="1041" w:name="_Toc423423671"/>
      <w:bookmarkEnd w:id="103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33"/>
      <w:bookmarkEnd w:id="1034"/>
      <w:bookmarkEnd w:id="1035"/>
      <w:bookmarkEnd w:id="103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42" w:name="_Toc440361383"/>
      <w:bookmarkStart w:id="1043" w:name="_Toc440376138"/>
      <w:bookmarkStart w:id="1044" w:name="_Toc440376265"/>
      <w:bookmarkStart w:id="1045" w:name="_Toc440382523"/>
      <w:bookmarkStart w:id="1046" w:name="_Toc440447193"/>
      <w:bookmarkStart w:id="1047" w:name="_Toc440620873"/>
      <w:bookmarkStart w:id="1048" w:name="_Toc440631508"/>
      <w:bookmarkStart w:id="1049" w:name="_Toc440875747"/>
      <w:bookmarkStart w:id="1050" w:name="_Toc441131771"/>
      <w:bookmarkStart w:id="1051" w:name="_Toc465865214"/>
      <w:bookmarkStart w:id="1052" w:name="_Toc468975475"/>
      <w:bookmarkStart w:id="1053" w:name="_Toc471830501"/>
      <w:r w:rsidRPr="00F647F7">
        <w:rPr>
          <w:b w:val="0"/>
          <w:szCs w:val="24"/>
        </w:rPr>
        <w:t xml:space="preserve">Форма графика </w:t>
      </w:r>
      <w:r>
        <w:rPr>
          <w:b w:val="0"/>
          <w:szCs w:val="24"/>
        </w:rPr>
        <w:t xml:space="preserve">оплаты </w:t>
      </w:r>
      <w:bookmarkEnd w:id="1042"/>
      <w:bookmarkEnd w:id="1043"/>
      <w:bookmarkEnd w:id="1044"/>
      <w:bookmarkEnd w:id="1045"/>
      <w:bookmarkEnd w:id="1046"/>
      <w:r w:rsidR="00FB7116">
        <w:rPr>
          <w:b w:val="0"/>
          <w:szCs w:val="24"/>
        </w:rPr>
        <w:t>выполнения работ</w:t>
      </w:r>
      <w:bookmarkEnd w:id="1047"/>
      <w:bookmarkEnd w:id="1048"/>
      <w:bookmarkEnd w:id="1049"/>
      <w:bookmarkEnd w:id="1050"/>
      <w:bookmarkEnd w:id="1051"/>
      <w:bookmarkEnd w:id="1052"/>
      <w:bookmarkEnd w:id="105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54" w:name="_Toc440361384"/>
      <w:bookmarkStart w:id="1055" w:name="_Toc440376139"/>
      <w:bookmarkStart w:id="1056" w:name="_Toc440376266"/>
      <w:bookmarkStart w:id="1057" w:name="_Toc440382524"/>
      <w:bookmarkStart w:id="1058" w:name="_Toc440447194"/>
      <w:bookmarkStart w:id="1059" w:name="_Toc440620874"/>
      <w:bookmarkStart w:id="1060" w:name="_Toc440631509"/>
      <w:bookmarkStart w:id="1061" w:name="_Toc440875748"/>
      <w:bookmarkStart w:id="1062" w:name="_Toc441131772"/>
      <w:bookmarkStart w:id="1063" w:name="_Toc465865215"/>
      <w:bookmarkStart w:id="1064" w:name="_Toc468975476"/>
      <w:bookmarkStart w:id="1065" w:name="_Toc471830502"/>
      <w:r w:rsidRPr="00F647F7">
        <w:rPr>
          <w:b w:val="0"/>
          <w:szCs w:val="24"/>
        </w:rPr>
        <w:lastRenderedPageBreak/>
        <w:t>Инструкции по заполнению</w:t>
      </w:r>
      <w:bookmarkEnd w:id="1054"/>
      <w:bookmarkEnd w:id="1055"/>
      <w:bookmarkEnd w:id="1056"/>
      <w:bookmarkEnd w:id="1057"/>
      <w:bookmarkEnd w:id="1058"/>
      <w:bookmarkEnd w:id="1059"/>
      <w:bookmarkEnd w:id="1060"/>
      <w:bookmarkEnd w:id="1061"/>
      <w:bookmarkEnd w:id="1062"/>
      <w:bookmarkEnd w:id="1063"/>
      <w:bookmarkEnd w:id="1064"/>
      <w:bookmarkEnd w:id="1065"/>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E1437">
        <w:rPr>
          <w:sz w:val="24"/>
          <w:szCs w:val="24"/>
        </w:rPr>
        <w:fldChar w:fldCharType="begin"/>
      </w:r>
      <w:r>
        <w:rPr>
          <w:sz w:val="24"/>
          <w:szCs w:val="24"/>
        </w:rPr>
        <w:instrText xml:space="preserve"> REF _Ref55336310 \r \h </w:instrText>
      </w:r>
      <w:r w:rsidR="005E1437">
        <w:rPr>
          <w:sz w:val="24"/>
          <w:szCs w:val="24"/>
        </w:rPr>
      </w:r>
      <w:r w:rsidR="005E1437">
        <w:rPr>
          <w:sz w:val="24"/>
          <w:szCs w:val="24"/>
        </w:rPr>
        <w:fldChar w:fldCharType="separate"/>
      </w:r>
      <w:r w:rsidR="005C258D">
        <w:rPr>
          <w:sz w:val="24"/>
          <w:szCs w:val="24"/>
        </w:rPr>
        <w:t>5.1</w:t>
      </w:r>
      <w:r w:rsidR="005E143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5E1437">
        <w:rPr>
          <w:sz w:val="24"/>
          <w:szCs w:val="24"/>
        </w:rPr>
        <w:fldChar w:fldCharType="begin"/>
      </w:r>
      <w:r>
        <w:rPr>
          <w:sz w:val="24"/>
          <w:szCs w:val="24"/>
        </w:rPr>
        <w:instrText xml:space="preserve"> REF _Ref440361140 \r \h </w:instrText>
      </w:r>
      <w:r w:rsidR="005E1437">
        <w:rPr>
          <w:sz w:val="24"/>
          <w:szCs w:val="24"/>
        </w:rPr>
      </w:r>
      <w:r w:rsidR="005E1437">
        <w:rPr>
          <w:sz w:val="24"/>
          <w:szCs w:val="24"/>
        </w:rPr>
        <w:fldChar w:fldCharType="separate"/>
      </w:r>
      <w:r w:rsidR="005C258D">
        <w:rPr>
          <w:sz w:val="24"/>
          <w:szCs w:val="24"/>
        </w:rPr>
        <w:t>5.4</w:t>
      </w:r>
      <w:r w:rsidR="005E1437">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066" w:name="_Ref440361531"/>
      <w:bookmarkStart w:id="1067" w:name="_Ref440361610"/>
      <w:bookmarkStart w:id="1068" w:name="_Toc47183050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40"/>
      <w:bookmarkEnd w:id="941"/>
      <w:bookmarkEnd w:id="1037"/>
      <w:bookmarkEnd w:id="1038"/>
      <w:bookmarkEnd w:id="1039"/>
      <w:bookmarkEnd w:id="1040"/>
      <w:bookmarkEnd w:id="1041"/>
      <w:bookmarkEnd w:id="1066"/>
      <w:bookmarkEnd w:id="1067"/>
      <w:bookmarkEnd w:id="106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69" w:name="_Toc439170685"/>
      <w:bookmarkStart w:id="1070" w:name="_Toc439172787"/>
      <w:bookmarkStart w:id="1071" w:name="_Toc439173231"/>
      <w:bookmarkStart w:id="1072" w:name="_Toc439238227"/>
      <w:bookmarkStart w:id="1073" w:name="_Toc439252775"/>
      <w:bookmarkStart w:id="1074" w:name="_Toc439323749"/>
      <w:bookmarkStart w:id="1075" w:name="_Toc440361386"/>
      <w:bookmarkStart w:id="1076" w:name="_Toc440376141"/>
      <w:bookmarkStart w:id="1077" w:name="_Toc440376268"/>
      <w:bookmarkStart w:id="1078" w:name="_Toc440382526"/>
      <w:bookmarkStart w:id="1079" w:name="_Toc440447196"/>
      <w:bookmarkStart w:id="1080" w:name="_Toc440620876"/>
      <w:bookmarkStart w:id="1081" w:name="_Toc440631511"/>
      <w:bookmarkStart w:id="1082" w:name="_Toc440875750"/>
      <w:bookmarkStart w:id="1083" w:name="_Toc441131774"/>
      <w:bookmarkStart w:id="1084" w:name="_Toc465865217"/>
      <w:bookmarkStart w:id="1085" w:name="_Toc468975478"/>
      <w:bookmarkStart w:id="1086" w:name="_Toc471830504"/>
      <w:bookmarkStart w:id="1087" w:name="_Toc157248186"/>
      <w:bookmarkStart w:id="1088" w:name="_Toc157496555"/>
      <w:bookmarkStart w:id="1089" w:name="_Toc158206094"/>
      <w:bookmarkStart w:id="1090" w:name="_Toc164057779"/>
      <w:bookmarkStart w:id="1091" w:name="_Toc164137129"/>
      <w:bookmarkStart w:id="1092" w:name="_Toc164161289"/>
      <w:bookmarkStart w:id="109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r w:rsidRPr="00F647F7">
        <w:rPr>
          <w:b w:val="0"/>
          <w:szCs w:val="24"/>
        </w:rPr>
        <w:t xml:space="preserve"> </w:t>
      </w:r>
      <w:bookmarkEnd w:id="1087"/>
      <w:bookmarkEnd w:id="1088"/>
      <w:bookmarkEnd w:id="1089"/>
      <w:bookmarkEnd w:id="1090"/>
      <w:bookmarkEnd w:id="1091"/>
      <w:bookmarkEnd w:id="1092"/>
      <w:bookmarkEnd w:id="10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5E1437">
              <w:fldChar w:fldCharType="begin"/>
            </w:r>
            <w:r w:rsidR="008247F3">
              <w:instrText xml:space="preserve"> REF _Ref440272931 \r \h </w:instrText>
            </w:r>
            <w:r w:rsidR="005E1437">
              <w:fldChar w:fldCharType="separate"/>
            </w:r>
            <w:r w:rsidR="005C258D">
              <w:t>2</w:t>
            </w:r>
            <w:r w:rsidR="005E14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5E1437">
              <w:fldChar w:fldCharType="begin"/>
            </w:r>
            <w:r w:rsidR="008247F3">
              <w:instrText xml:space="preserve"> REF _Ref440272931 \r \h </w:instrText>
            </w:r>
            <w:r w:rsidR="005E1437">
              <w:fldChar w:fldCharType="separate"/>
            </w:r>
            <w:r w:rsidR="005C258D">
              <w:t>2</w:t>
            </w:r>
            <w:r w:rsidR="005E14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94" w:name="_Toc439170686"/>
      <w:bookmarkStart w:id="1095" w:name="_Toc439172788"/>
      <w:bookmarkStart w:id="1096" w:name="_Toc439173232"/>
      <w:bookmarkStart w:id="1097" w:name="_Toc439238228"/>
      <w:bookmarkStart w:id="1098" w:name="_Toc439252776"/>
      <w:bookmarkStart w:id="1099" w:name="_Toc439323750"/>
      <w:bookmarkStart w:id="1100" w:name="_Toc440361387"/>
      <w:bookmarkStart w:id="1101" w:name="_Toc440376142"/>
      <w:bookmarkStart w:id="1102" w:name="_Toc440376269"/>
      <w:bookmarkStart w:id="1103" w:name="_Toc440382527"/>
      <w:bookmarkStart w:id="1104" w:name="_Toc440447197"/>
      <w:bookmarkStart w:id="1105" w:name="_Toc440620877"/>
      <w:bookmarkStart w:id="1106" w:name="_Toc440631512"/>
      <w:bookmarkStart w:id="1107" w:name="_Toc440875751"/>
      <w:bookmarkStart w:id="1108" w:name="_Toc441131775"/>
      <w:bookmarkStart w:id="1109" w:name="_Toc465865218"/>
      <w:bookmarkStart w:id="1110" w:name="_Toc468975479"/>
      <w:bookmarkStart w:id="1111" w:name="_Toc47183050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E1437">
        <w:rPr>
          <w:sz w:val="24"/>
          <w:szCs w:val="24"/>
        </w:rPr>
        <w:fldChar w:fldCharType="begin"/>
      </w:r>
      <w:r>
        <w:rPr>
          <w:sz w:val="24"/>
          <w:szCs w:val="24"/>
        </w:rPr>
        <w:instrText xml:space="preserve"> REF _Ref55336310 \r \h </w:instrText>
      </w:r>
      <w:r w:rsidR="005E1437">
        <w:rPr>
          <w:sz w:val="24"/>
          <w:szCs w:val="24"/>
        </w:rPr>
      </w:r>
      <w:r w:rsidR="005E1437">
        <w:rPr>
          <w:sz w:val="24"/>
          <w:szCs w:val="24"/>
        </w:rPr>
        <w:fldChar w:fldCharType="separate"/>
      </w:r>
      <w:r w:rsidR="005C258D">
        <w:rPr>
          <w:sz w:val="24"/>
          <w:szCs w:val="24"/>
        </w:rPr>
        <w:t>5.1</w:t>
      </w:r>
      <w:r w:rsidR="005E1437">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E1437">
        <w:rPr>
          <w:sz w:val="24"/>
          <w:szCs w:val="24"/>
        </w:rPr>
        <w:fldChar w:fldCharType="begin"/>
      </w:r>
      <w:r w:rsidR="00D56F8C">
        <w:rPr>
          <w:sz w:val="24"/>
          <w:szCs w:val="24"/>
        </w:rPr>
        <w:instrText xml:space="preserve"> REF _Ref440274025 \r \h </w:instrText>
      </w:r>
      <w:r w:rsidR="005E1437">
        <w:rPr>
          <w:sz w:val="24"/>
          <w:szCs w:val="24"/>
        </w:rPr>
      </w:r>
      <w:r w:rsidR="005E1437">
        <w:rPr>
          <w:sz w:val="24"/>
          <w:szCs w:val="24"/>
        </w:rPr>
        <w:fldChar w:fldCharType="separate"/>
      </w:r>
      <w:r w:rsidR="005C258D">
        <w:rPr>
          <w:sz w:val="24"/>
          <w:szCs w:val="24"/>
        </w:rPr>
        <w:t>2</w:t>
      </w:r>
      <w:r w:rsidR="005E143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5E1437">
        <w:rPr>
          <w:sz w:val="24"/>
          <w:szCs w:val="24"/>
        </w:rPr>
        <w:fldChar w:fldCharType="begin"/>
      </w:r>
      <w:r w:rsidR="00D56F8C">
        <w:rPr>
          <w:sz w:val="24"/>
          <w:szCs w:val="24"/>
        </w:rPr>
        <w:instrText xml:space="preserve"> REF _Ref294695546 \r \h </w:instrText>
      </w:r>
      <w:r w:rsidR="005E1437">
        <w:rPr>
          <w:sz w:val="24"/>
          <w:szCs w:val="24"/>
        </w:rPr>
      </w:r>
      <w:r w:rsidR="005E1437">
        <w:rPr>
          <w:sz w:val="24"/>
          <w:szCs w:val="24"/>
        </w:rPr>
        <w:fldChar w:fldCharType="separate"/>
      </w:r>
      <w:r w:rsidR="005C258D">
        <w:rPr>
          <w:sz w:val="24"/>
          <w:szCs w:val="24"/>
        </w:rPr>
        <w:t xml:space="preserve"> 1.2.6 </w:t>
      </w:r>
      <w:r w:rsidR="005E14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12" w:name="_Ref55335823"/>
      <w:bookmarkStart w:id="1113" w:name="_Ref55336359"/>
      <w:bookmarkStart w:id="1114" w:name="_Toc57314675"/>
      <w:bookmarkStart w:id="1115" w:name="_Toc69728989"/>
      <w:bookmarkStart w:id="1116" w:name="_Toc98253939"/>
      <w:bookmarkStart w:id="1117" w:name="_Toc165173865"/>
      <w:bookmarkStart w:id="1118" w:name="_Toc423423672"/>
      <w:bookmarkStart w:id="1119" w:name="_Toc471830506"/>
      <w:bookmarkEnd w:id="788"/>
      <w:r w:rsidRPr="00F647F7">
        <w:lastRenderedPageBreak/>
        <w:t xml:space="preserve">Анкета (форма </w:t>
      </w:r>
      <w:r w:rsidR="00B8118F">
        <w:t>7</w:t>
      </w:r>
      <w:r w:rsidRPr="00F647F7">
        <w:t>)</w:t>
      </w:r>
      <w:bookmarkEnd w:id="1112"/>
      <w:bookmarkEnd w:id="1113"/>
      <w:bookmarkEnd w:id="1114"/>
      <w:bookmarkEnd w:id="1115"/>
      <w:bookmarkEnd w:id="1116"/>
      <w:bookmarkEnd w:id="1117"/>
      <w:bookmarkEnd w:id="1118"/>
      <w:bookmarkEnd w:id="1119"/>
    </w:p>
    <w:p w:rsidR="004F4D80" w:rsidRPr="00F647F7" w:rsidRDefault="004F4D80" w:rsidP="004F4D80">
      <w:pPr>
        <w:pStyle w:val="3"/>
        <w:rPr>
          <w:b w:val="0"/>
          <w:szCs w:val="24"/>
        </w:rPr>
      </w:pPr>
      <w:bookmarkStart w:id="1120" w:name="_Toc98253940"/>
      <w:bookmarkStart w:id="1121" w:name="_Toc157248192"/>
      <w:bookmarkStart w:id="1122" w:name="_Toc157496561"/>
      <w:bookmarkStart w:id="1123" w:name="_Toc158206100"/>
      <w:bookmarkStart w:id="1124" w:name="_Toc164057785"/>
      <w:bookmarkStart w:id="1125" w:name="_Toc164137135"/>
      <w:bookmarkStart w:id="1126" w:name="_Toc164161295"/>
      <w:bookmarkStart w:id="1127" w:name="_Toc165173866"/>
      <w:bookmarkStart w:id="1128" w:name="_Toc439170688"/>
      <w:bookmarkStart w:id="1129" w:name="_Toc439172790"/>
      <w:bookmarkStart w:id="1130" w:name="_Toc439173234"/>
      <w:bookmarkStart w:id="1131" w:name="_Toc439238230"/>
      <w:bookmarkStart w:id="1132" w:name="_Toc439252778"/>
      <w:bookmarkStart w:id="1133" w:name="_Ref440272119"/>
      <w:bookmarkStart w:id="1134" w:name="_Toc440361389"/>
      <w:bookmarkStart w:id="1135" w:name="_Ref444168907"/>
      <w:bookmarkStart w:id="1136" w:name="_Toc465865220"/>
      <w:bookmarkStart w:id="1137" w:name="_Toc471830507"/>
      <w:r w:rsidRPr="00F647F7">
        <w:rPr>
          <w:b w:val="0"/>
          <w:szCs w:val="24"/>
        </w:rPr>
        <w:t xml:space="preserve">Форма Анкеты </w:t>
      </w:r>
      <w:r w:rsidR="00C236C0">
        <w:rPr>
          <w:b w:val="0"/>
          <w:szCs w:val="24"/>
        </w:rPr>
        <w:t>Участник</w:t>
      </w:r>
      <w:r>
        <w:rPr>
          <w:b w:val="0"/>
          <w:szCs w:val="24"/>
        </w:rPr>
        <w:t>а</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60249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60249B">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60249B">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60249B">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60249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138" w:name="_Toc439170689"/>
            <w:bookmarkStart w:id="1139" w:name="_Toc439172791"/>
            <w:bookmarkStart w:id="1140" w:name="_Toc439173235"/>
            <w:bookmarkStart w:id="1141" w:name="_Toc439238231"/>
            <w:bookmarkStart w:id="1142" w:name="_Toc439252779"/>
            <w:bookmarkStart w:id="1143" w:name="_Ref440272147"/>
            <w:bookmarkStart w:id="1144" w:name="_Toc440361390"/>
            <w:bookmarkStart w:id="1145" w:name="_Ref444168874"/>
            <w:bookmarkStart w:id="1146" w:name="_Ref444168917"/>
            <w:bookmarkStart w:id="1147" w:name="_Toc471830508"/>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60249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60249B">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r w:rsidRPr="00910732">
        <w:rPr>
          <w:szCs w:val="24"/>
        </w:rPr>
        <w:lastRenderedPageBreak/>
        <w:t xml:space="preserve">Форма </w:t>
      </w:r>
      <w:bookmarkEnd w:id="1138"/>
      <w:bookmarkEnd w:id="1139"/>
      <w:bookmarkEnd w:id="1140"/>
      <w:bookmarkEnd w:id="1141"/>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42"/>
      <w:bookmarkEnd w:id="1143"/>
      <w:bookmarkEnd w:id="1144"/>
      <w:bookmarkEnd w:id="1145"/>
      <w:bookmarkEnd w:id="1146"/>
      <w:bookmarkEnd w:id="114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48" w:name="_Toc125426243"/>
      <w:bookmarkStart w:id="1149" w:name="_Toc396984070"/>
      <w:bookmarkStart w:id="1150" w:name="_Toc423423673"/>
      <w:bookmarkStart w:id="1151" w:name="_Toc439170691"/>
      <w:bookmarkStart w:id="1152" w:name="_Toc439172793"/>
      <w:bookmarkStart w:id="1153" w:name="_Toc439173237"/>
      <w:bookmarkStart w:id="1154" w:name="_Toc439238233"/>
      <w:bookmarkStart w:id="1155" w:name="_Toc439252780"/>
      <w:bookmarkStart w:id="1156" w:name="_Toc439323754"/>
      <w:bookmarkStart w:id="1157" w:name="_Toc440361391"/>
      <w:bookmarkStart w:id="1158" w:name="_Toc440376146"/>
      <w:bookmarkStart w:id="1159" w:name="_Toc440376273"/>
      <w:bookmarkStart w:id="1160" w:name="_Toc440382531"/>
      <w:bookmarkStart w:id="1161" w:name="_Toc440447201"/>
      <w:bookmarkStart w:id="1162" w:name="_Toc440620881"/>
      <w:bookmarkStart w:id="1163" w:name="_Toc440631516"/>
      <w:bookmarkStart w:id="1164" w:name="_Toc440875755"/>
      <w:bookmarkStart w:id="1165"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910732">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910732">
      <w:pPr>
        <w:pBdr>
          <w:top w:val="single" w:sz="4" w:space="1" w:color="auto"/>
        </w:pBdr>
        <w:spacing w:line="240" w:lineRule="auto"/>
        <w:ind w:left="5755"/>
        <w:rPr>
          <w:sz w:val="24"/>
          <w:szCs w:val="24"/>
        </w:rPr>
      </w:pPr>
    </w:p>
    <w:p w:rsidR="00663BF7" w:rsidRPr="002D7FEE" w:rsidRDefault="00663BF7" w:rsidP="00910732">
      <w:pPr>
        <w:tabs>
          <w:tab w:val="right" w:pos="9923"/>
        </w:tabs>
        <w:spacing w:line="240" w:lineRule="auto"/>
        <w:rPr>
          <w:sz w:val="24"/>
          <w:szCs w:val="24"/>
        </w:rPr>
      </w:pPr>
      <w:r w:rsidRPr="002D7FEE">
        <w:rPr>
          <w:sz w:val="24"/>
          <w:szCs w:val="24"/>
        </w:rPr>
        <w:tab/>
        <w:t>.</w:t>
      </w:r>
    </w:p>
    <w:p w:rsidR="00663BF7" w:rsidRPr="002D7FEE" w:rsidRDefault="00663BF7" w:rsidP="00910732">
      <w:pPr>
        <w:pBdr>
          <w:top w:val="single" w:sz="4" w:space="1" w:color="auto"/>
        </w:pBdr>
        <w:spacing w:line="240" w:lineRule="auto"/>
        <w:ind w:right="113"/>
        <w:rPr>
          <w:sz w:val="24"/>
          <w:szCs w:val="24"/>
        </w:rPr>
      </w:pPr>
    </w:p>
    <w:p w:rsidR="00663BF7" w:rsidRPr="002D7FEE" w:rsidRDefault="00663BF7" w:rsidP="00910732">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910732">
      <w:pPr>
        <w:pBdr>
          <w:top w:val="single" w:sz="4" w:space="1" w:color="auto"/>
        </w:pBdr>
        <w:spacing w:line="240" w:lineRule="auto"/>
        <w:ind w:left="2098"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910732">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910732">
      <w:pPr>
        <w:pBdr>
          <w:top w:val="single" w:sz="4" w:space="1" w:color="auto"/>
        </w:pBdr>
        <w:spacing w:line="240" w:lineRule="auto"/>
        <w:ind w:left="1616" w:right="113"/>
        <w:rPr>
          <w:sz w:val="24"/>
          <w:szCs w:val="24"/>
        </w:rPr>
      </w:pPr>
    </w:p>
    <w:p w:rsidR="00663BF7" w:rsidRPr="002D7FEE" w:rsidRDefault="00663BF7" w:rsidP="00910732">
      <w:pPr>
        <w:spacing w:line="240" w:lineRule="auto"/>
        <w:rPr>
          <w:sz w:val="24"/>
          <w:szCs w:val="24"/>
        </w:rPr>
      </w:pPr>
      <w:r w:rsidRPr="002D7FEE">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2D7FEE" w:rsidRDefault="00663BF7" w:rsidP="00910732">
      <w:pPr>
        <w:pBdr>
          <w:top w:val="single" w:sz="4" w:space="1" w:color="auto"/>
        </w:pBdr>
        <w:spacing w:line="240" w:lineRule="auto"/>
        <w:ind w:left="7002"/>
        <w:rPr>
          <w:sz w:val="24"/>
          <w:szCs w:val="24"/>
        </w:rPr>
      </w:pPr>
    </w:p>
    <w:p w:rsidR="00663BF7" w:rsidRPr="002D7FEE" w:rsidRDefault="00663BF7" w:rsidP="00910732">
      <w:pPr>
        <w:tabs>
          <w:tab w:val="right" w:pos="9923"/>
        </w:tabs>
        <w:spacing w:line="240" w:lineRule="auto"/>
        <w:rPr>
          <w:sz w:val="24"/>
          <w:szCs w:val="24"/>
        </w:rPr>
      </w:pPr>
      <w:r w:rsidRPr="002D7FEE">
        <w:rPr>
          <w:sz w:val="24"/>
          <w:szCs w:val="24"/>
        </w:rPr>
        <w:tab/>
        <w:t>.</w:t>
      </w:r>
    </w:p>
    <w:p w:rsidR="00663BF7" w:rsidRPr="002D7FEE" w:rsidRDefault="00663BF7" w:rsidP="00910732">
      <w:pPr>
        <w:pBdr>
          <w:top w:val="single" w:sz="4" w:space="1" w:color="auto"/>
        </w:pBdr>
        <w:spacing w:line="240" w:lineRule="auto"/>
        <w:ind w:right="113"/>
        <w:jc w:val="center"/>
        <w:rPr>
          <w:sz w:val="24"/>
          <w:szCs w:val="24"/>
        </w:rPr>
      </w:pPr>
      <w:r w:rsidRPr="002D7FEE">
        <w:rPr>
          <w:sz w:val="24"/>
          <w:szCs w:val="24"/>
        </w:rPr>
        <w:t>(наименование уполномоченного органа, дата внесения в реестр и номер в реестре)</w:t>
      </w:r>
    </w:p>
    <w:p w:rsidR="00663BF7" w:rsidRPr="002D7FEE" w:rsidRDefault="00663BF7" w:rsidP="00910732">
      <w:pPr>
        <w:spacing w:line="240" w:lineRule="auto"/>
        <w:rPr>
          <w:sz w:val="24"/>
          <w:szCs w:val="24"/>
        </w:rPr>
      </w:pPr>
      <w:r w:rsidRPr="002D7FEE">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lastRenderedPageBreak/>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154BCB">
                <w:t>О закупках товаров</w:t>
              </w:r>
            </w:hyperlink>
            <w:r w:rsidRPr="00154BCB">
              <w:t>, работ, услуг отдельными видами юридических лиц" и "</w:t>
            </w:r>
            <w:hyperlink r:id="rId50"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166" w:name="_Toc439170690"/>
      <w:bookmarkStart w:id="1167" w:name="_Toc439172792"/>
      <w:bookmarkStart w:id="1168" w:name="_Toc439173236"/>
      <w:bookmarkStart w:id="116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166"/>
    <w:bookmarkEnd w:id="1167"/>
    <w:bookmarkEnd w:id="1168"/>
    <w:bookmarkEnd w:id="1169"/>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170" w:name="_Toc465865222"/>
      <w:bookmarkStart w:id="1171" w:name="_Toc468975483"/>
      <w:bookmarkStart w:id="1172" w:name="_Toc471830509"/>
      <w:r w:rsidRPr="002D7FEE">
        <w:rPr>
          <w:szCs w:val="24"/>
        </w:rPr>
        <w:lastRenderedPageBreak/>
        <w:t>Инструкции по заполнению</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70"/>
      <w:bookmarkEnd w:id="1171"/>
      <w:bookmarkEnd w:id="1172"/>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053791">
        <w:fldChar w:fldCharType="begin"/>
      </w:r>
      <w:r w:rsidR="00053791">
        <w:instrText xml:space="preserve"> REF _Ref55336310 \r \h  \* MERGEFORMAT </w:instrText>
      </w:r>
      <w:r w:rsidR="00053791">
        <w:fldChar w:fldCharType="separate"/>
      </w:r>
      <w:r w:rsidR="005C258D" w:rsidRPr="005C258D">
        <w:rPr>
          <w:sz w:val="24"/>
          <w:szCs w:val="24"/>
        </w:rPr>
        <w:t>5.1</w:t>
      </w:r>
      <w:r w:rsidR="00053791">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4F4D80" w:rsidRPr="002D7FEE"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В графе 1</w:t>
      </w:r>
      <w:r w:rsidR="006D58F3" w:rsidRPr="002D7FEE">
        <w:rPr>
          <w:sz w:val="24"/>
          <w:szCs w:val="24"/>
        </w:rPr>
        <w:t>2</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73" w:name="_Ref55336378"/>
      <w:bookmarkStart w:id="1174" w:name="_Toc57314676"/>
      <w:bookmarkStart w:id="1175" w:name="_Toc69728990"/>
      <w:bookmarkStart w:id="1176" w:name="_Toc98253942"/>
      <w:bookmarkStart w:id="1177" w:name="_Toc165173868"/>
      <w:bookmarkStart w:id="1178" w:name="_Toc423423674"/>
      <w:r w:rsidRPr="002D7FEE">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D7FEE">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053791">
        <w:fldChar w:fldCharType="begin"/>
      </w:r>
      <w:r w:rsidR="00053791">
        <w:instrText xml:space="preserve"> REF _Ref444168874 \r \h  \* MERGEFORMAT </w:instrText>
      </w:r>
      <w:r w:rsidR="00053791">
        <w:fldChar w:fldCharType="separate"/>
      </w:r>
      <w:r w:rsidR="005C258D" w:rsidRPr="005C258D">
        <w:rPr>
          <w:sz w:val="24"/>
          <w:szCs w:val="24"/>
        </w:rPr>
        <w:t>25</w:t>
      </w:r>
      <w:r w:rsidR="00053791">
        <w:fldChar w:fldCharType="end"/>
      </w:r>
      <w:r w:rsidRPr="002D7FEE">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w:t>
      </w:r>
      <w:proofErr w:type="gramEnd"/>
      <w:r w:rsidRPr="002D7FEE">
        <w:rPr>
          <w:sz w:val="24"/>
          <w:szCs w:val="24"/>
        </w:rPr>
        <w:t xml:space="preserve"> </w:t>
      </w:r>
      <w:proofErr w:type="gramStart"/>
      <w:r w:rsidRPr="002D7FEE">
        <w:rPr>
          <w:sz w:val="24"/>
          <w:szCs w:val="24"/>
        </w:rPr>
        <w:t>Российской Федерации»).</w:t>
      </w:r>
      <w:proofErr w:type="gramEnd"/>
      <w:r w:rsidR="00D97B82" w:rsidRPr="002D7FEE">
        <w:rPr>
          <w:sz w:val="24"/>
          <w:szCs w:val="24"/>
        </w:rPr>
        <w:t xml:space="preserve"> В случае</w:t>
      </w:r>
      <w:proofErr w:type="gramStart"/>
      <w:r w:rsidR="00D97B82" w:rsidRPr="002D7FEE">
        <w:rPr>
          <w:sz w:val="24"/>
          <w:szCs w:val="24"/>
        </w:rPr>
        <w:t>,</w:t>
      </w:r>
      <w:proofErr w:type="gramEnd"/>
      <w:r w:rsidR="00D97B82" w:rsidRPr="002D7FEE">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179" w:name="_Ref449016908"/>
      <w:bookmarkStart w:id="1180" w:name="_Toc47183051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173"/>
      <w:bookmarkEnd w:id="1174"/>
      <w:bookmarkEnd w:id="1175"/>
      <w:bookmarkEnd w:id="1176"/>
      <w:bookmarkEnd w:id="1177"/>
      <w:bookmarkEnd w:id="1178"/>
      <w:bookmarkEnd w:id="1179"/>
      <w:bookmarkEnd w:id="1180"/>
    </w:p>
    <w:p w:rsidR="004F4D80" w:rsidRPr="00D904EF" w:rsidRDefault="004F4D80" w:rsidP="004F4D80">
      <w:pPr>
        <w:pStyle w:val="3"/>
        <w:rPr>
          <w:szCs w:val="24"/>
        </w:rPr>
      </w:pPr>
      <w:bookmarkStart w:id="1181" w:name="_Toc98253943"/>
      <w:bookmarkStart w:id="1182" w:name="_Toc157248195"/>
      <w:bookmarkStart w:id="1183" w:name="_Toc157496564"/>
      <w:bookmarkStart w:id="1184" w:name="_Toc158206103"/>
      <w:bookmarkStart w:id="1185" w:name="_Toc164057788"/>
      <w:bookmarkStart w:id="1186" w:name="_Toc164137138"/>
      <w:bookmarkStart w:id="1187" w:name="_Toc164161298"/>
      <w:bookmarkStart w:id="1188" w:name="_Toc165173869"/>
      <w:bookmarkStart w:id="1189" w:name="_Toc439170693"/>
      <w:bookmarkStart w:id="1190" w:name="_Toc439172795"/>
      <w:bookmarkStart w:id="1191" w:name="_Toc439173239"/>
      <w:bookmarkStart w:id="1192" w:name="_Toc439238235"/>
      <w:bookmarkStart w:id="1193" w:name="_Toc439252782"/>
      <w:bookmarkStart w:id="1194" w:name="_Toc439323756"/>
      <w:bookmarkStart w:id="1195" w:name="_Toc440361393"/>
      <w:bookmarkStart w:id="1196" w:name="_Toc440376275"/>
      <w:bookmarkStart w:id="1197" w:name="_Toc440382533"/>
      <w:bookmarkStart w:id="1198" w:name="_Toc440447203"/>
      <w:bookmarkStart w:id="1199" w:name="_Toc440620883"/>
      <w:bookmarkStart w:id="1200" w:name="_Toc440631518"/>
      <w:bookmarkStart w:id="1201" w:name="_Toc440875757"/>
      <w:bookmarkStart w:id="1202" w:name="_Toc441131781"/>
      <w:bookmarkStart w:id="1203" w:name="_Toc465865224"/>
      <w:bookmarkStart w:id="1204" w:name="_Toc468975485"/>
      <w:bookmarkStart w:id="1205" w:name="_Toc471830511"/>
      <w:r w:rsidRPr="00D904EF">
        <w:rPr>
          <w:szCs w:val="24"/>
        </w:rPr>
        <w:t>Форма Справки о перечне и годовых объемах выполнения аналогичных договоров</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75717E">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75717E">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75717E">
              <w:rPr>
                <w:rStyle w:val="aa"/>
                <w:sz w:val="22"/>
              </w:rPr>
              <w:t>6</w:t>
            </w:r>
            <w:r w:rsidRPr="00F647F7">
              <w:rPr>
                <w:rStyle w:val="aa"/>
                <w:sz w:val="22"/>
              </w:rPr>
              <w:t xml:space="preserve"> года», «20</w:t>
            </w:r>
            <w:r>
              <w:rPr>
                <w:rStyle w:val="aa"/>
                <w:sz w:val="22"/>
              </w:rPr>
              <w:t>1</w:t>
            </w:r>
            <w:r w:rsidR="0075717E">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06" w:name="_Toc98253944"/>
      <w:bookmarkStart w:id="1207" w:name="_Toc157248196"/>
      <w:bookmarkStart w:id="1208" w:name="_Toc157496565"/>
      <w:bookmarkStart w:id="1209" w:name="_Toc158206104"/>
      <w:bookmarkStart w:id="1210" w:name="_Toc164057789"/>
      <w:bookmarkStart w:id="1211" w:name="_Toc164137139"/>
      <w:bookmarkStart w:id="1212" w:name="_Toc164161299"/>
      <w:bookmarkStart w:id="1213" w:name="_Toc165173870"/>
      <w:r>
        <w:rPr>
          <w:szCs w:val="24"/>
        </w:rPr>
        <w:br w:type="page"/>
      </w:r>
    </w:p>
    <w:p w:rsidR="004F4D80" w:rsidRPr="00D904EF" w:rsidRDefault="004F4D80" w:rsidP="004F4D80">
      <w:pPr>
        <w:pStyle w:val="3"/>
        <w:rPr>
          <w:szCs w:val="24"/>
        </w:rPr>
      </w:pPr>
      <w:bookmarkStart w:id="1214" w:name="_Toc439170694"/>
      <w:bookmarkStart w:id="1215" w:name="_Toc439172796"/>
      <w:bookmarkStart w:id="1216" w:name="_Toc439173240"/>
      <w:bookmarkStart w:id="1217" w:name="_Toc439238236"/>
      <w:bookmarkStart w:id="1218" w:name="_Toc439252783"/>
      <w:bookmarkStart w:id="1219" w:name="_Toc439323757"/>
      <w:bookmarkStart w:id="1220" w:name="_Toc440361394"/>
      <w:bookmarkStart w:id="1221" w:name="_Toc440376276"/>
      <w:bookmarkStart w:id="1222" w:name="_Toc440382534"/>
      <w:bookmarkStart w:id="1223" w:name="_Toc440447204"/>
      <w:bookmarkStart w:id="1224" w:name="_Toc440620884"/>
      <w:bookmarkStart w:id="1225" w:name="_Toc440631519"/>
      <w:bookmarkStart w:id="1226" w:name="_Toc440875758"/>
      <w:bookmarkStart w:id="1227" w:name="_Toc441131782"/>
      <w:bookmarkStart w:id="1228" w:name="_Toc465865225"/>
      <w:bookmarkStart w:id="1229" w:name="_Toc468975486"/>
      <w:bookmarkStart w:id="1230" w:name="_Toc471830512"/>
      <w:r w:rsidRPr="00D904EF">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5C258D">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E1437">
        <w:rPr>
          <w:sz w:val="24"/>
          <w:szCs w:val="24"/>
        </w:rPr>
        <w:fldChar w:fldCharType="begin"/>
      </w:r>
      <w:r w:rsidR="00D90031">
        <w:rPr>
          <w:sz w:val="24"/>
          <w:szCs w:val="24"/>
        </w:rPr>
        <w:instrText xml:space="preserve"> REF _Ref440274159 \r \h </w:instrText>
      </w:r>
      <w:r w:rsidR="005E1437">
        <w:rPr>
          <w:sz w:val="24"/>
          <w:szCs w:val="24"/>
        </w:rPr>
      </w:r>
      <w:r w:rsidR="005E1437">
        <w:rPr>
          <w:sz w:val="24"/>
          <w:szCs w:val="24"/>
        </w:rPr>
        <w:fldChar w:fldCharType="separate"/>
      </w:r>
      <w:r w:rsidR="005C258D">
        <w:rPr>
          <w:sz w:val="24"/>
          <w:szCs w:val="24"/>
        </w:rPr>
        <w:t>4</w:t>
      </w:r>
      <w:r w:rsidR="005E1437">
        <w:rPr>
          <w:sz w:val="24"/>
          <w:szCs w:val="24"/>
        </w:rPr>
        <w:fldChar w:fldCharType="end"/>
      </w:r>
      <w:r w:rsidRPr="00F647F7">
        <w:rPr>
          <w:sz w:val="24"/>
          <w:szCs w:val="24"/>
        </w:rPr>
        <w:t>.</w:t>
      </w:r>
    </w:p>
    <w:p w:rsidR="004F4D80" w:rsidRPr="002D7FEE"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w:t>
      </w:r>
      <w:r w:rsidRPr="002D7FEE">
        <w:rPr>
          <w:sz w:val="24"/>
          <w:szCs w:val="24"/>
        </w:rPr>
        <w:t xml:space="preserve">менее </w:t>
      </w:r>
      <w:r w:rsidR="00910732" w:rsidRPr="002D7FEE">
        <w:rPr>
          <w:sz w:val="24"/>
          <w:szCs w:val="24"/>
        </w:rPr>
        <w:t>одного, но не более десяти аналогичных договоров</w:t>
      </w:r>
      <w:r w:rsidRPr="002D7FEE">
        <w:rPr>
          <w:sz w:val="24"/>
          <w:szCs w:val="24"/>
        </w:rPr>
        <w:t xml:space="preserve">. </w:t>
      </w:r>
      <w:r w:rsidR="00C236C0" w:rsidRPr="002D7FEE">
        <w:rPr>
          <w:sz w:val="24"/>
          <w:szCs w:val="24"/>
        </w:rPr>
        <w:t>Участник</w:t>
      </w:r>
      <w:r w:rsidRPr="002D7FEE">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31" w:name="_Ref55336389"/>
      <w:bookmarkStart w:id="1232" w:name="_Toc57314677"/>
      <w:bookmarkStart w:id="1233" w:name="_Toc69728991"/>
      <w:bookmarkStart w:id="1234" w:name="_Toc98253945"/>
      <w:bookmarkStart w:id="1235" w:name="_Toc165173871"/>
      <w:bookmarkStart w:id="1236"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237" w:name="_Ref440881887"/>
      <w:bookmarkStart w:id="1238" w:name="_Toc471830513"/>
      <w:r w:rsidRPr="00F647F7">
        <w:lastRenderedPageBreak/>
        <w:t xml:space="preserve">Справка о материально-технических ресурсах (форма </w:t>
      </w:r>
      <w:r w:rsidR="00B8118F">
        <w:t>9</w:t>
      </w:r>
      <w:r w:rsidRPr="00F647F7">
        <w:t>)</w:t>
      </w:r>
      <w:bookmarkEnd w:id="1231"/>
      <w:bookmarkEnd w:id="1232"/>
      <w:bookmarkEnd w:id="1233"/>
      <w:bookmarkEnd w:id="1234"/>
      <w:bookmarkEnd w:id="1235"/>
      <w:bookmarkEnd w:id="1236"/>
      <w:bookmarkEnd w:id="1237"/>
      <w:bookmarkEnd w:id="1238"/>
    </w:p>
    <w:p w:rsidR="004F4D80" w:rsidRPr="00D904EF" w:rsidRDefault="004F4D80" w:rsidP="004F4D80">
      <w:pPr>
        <w:pStyle w:val="3"/>
        <w:rPr>
          <w:szCs w:val="24"/>
        </w:rPr>
      </w:pPr>
      <w:bookmarkStart w:id="1239" w:name="_Toc98253946"/>
      <w:bookmarkStart w:id="1240" w:name="_Toc157248198"/>
      <w:bookmarkStart w:id="1241" w:name="_Toc157496567"/>
      <w:bookmarkStart w:id="1242" w:name="_Toc158206106"/>
      <w:bookmarkStart w:id="1243" w:name="_Toc164057791"/>
      <w:bookmarkStart w:id="1244" w:name="_Toc164137141"/>
      <w:bookmarkStart w:id="1245" w:name="_Toc164161301"/>
      <w:bookmarkStart w:id="1246" w:name="_Toc165173872"/>
      <w:bookmarkStart w:id="1247" w:name="_Toc439170696"/>
      <w:bookmarkStart w:id="1248" w:name="_Toc439172798"/>
      <w:bookmarkStart w:id="1249" w:name="_Toc439173242"/>
      <w:bookmarkStart w:id="1250" w:name="_Toc439238238"/>
      <w:bookmarkStart w:id="1251" w:name="_Toc439252785"/>
      <w:bookmarkStart w:id="1252" w:name="_Toc439323759"/>
      <w:bookmarkStart w:id="1253" w:name="_Toc440361396"/>
      <w:bookmarkStart w:id="1254" w:name="_Toc440376278"/>
      <w:bookmarkStart w:id="1255" w:name="_Toc440382536"/>
      <w:bookmarkStart w:id="1256" w:name="_Toc440447206"/>
      <w:bookmarkStart w:id="1257" w:name="_Toc440620886"/>
      <w:bookmarkStart w:id="1258" w:name="_Toc440631521"/>
      <w:bookmarkStart w:id="1259" w:name="_Toc440875760"/>
      <w:bookmarkStart w:id="1260" w:name="_Toc441131784"/>
      <w:bookmarkStart w:id="1261" w:name="_Toc465865227"/>
      <w:bookmarkStart w:id="1262" w:name="_Toc468975488"/>
      <w:bookmarkStart w:id="1263" w:name="_Toc471830514"/>
      <w:r w:rsidRPr="00D904EF">
        <w:rPr>
          <w:szCs w:val="24"/>
        </w:rPr>
        <w:t>Форма Справки о материально-технических ресурсах</w:t>
      </w:r>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64" w:name="_Toc98253947"/>
      <w:bookmarkStart w:id="1265" w:name="_Toc157248199"/>
      <w:bookmarkStart w:id="1266" w:name="_Toc157496568"/>
      <w:bookmarkStart w:id="1267" w:name="_Toc158206107"/>
      <w:bookmarkStart w:id="1268" w:name="_Toc164057792"/>
      <w:bookmarkStart w:id="1269" w:name="_Toc164137142"/>
      <w:bookmarkStart w:id="1270" w:name="_Toc164161302"/>
      <w:bookmarkStart w:id="1271" w:name="_Toc165173873"/>
    </w:p>
    <w:p w:rsidR="004F4D80" w:rsidRPr="00D904EF" w:rsidRDefault="004F4D80" w:rsidP="004F4D80">
      <w:pPr>
        <w:pStyle w:val="3"/>
        <w:rPr>
          <w:szCs w:val="24"/>
        </w:rPr>
      </w:pPr>
      <w:bookmarkStart w:id="1272" w:name="_Toc439170697"/>
      <w:bookmarkStart w:id="1273" w:name="_Toc439172799"/>
      <w:bookmarkStart w:id="1274" w:name="_Toc439173243"/>
      <w:bookmarkStart w:id="1275" w:name="_Toc439238239"/>
      <w:bookmarkStart w:id="1276" w:name="_Toc439252786"/>
      <w:bookmarkStart w:id="1277" w:name="_Toc439323760"/>
      <w:bookmarkStart w:id="1278" w:name="_Toc440361397"/>
      <w:bookmarkStart w:id="1279" w:name="_Toc440376279"/>
      <w:bookmarkStart w:id="1280" w:name="_Toc440382537"/>
      <w:bookmarkStart w:id="1281" w:name="_Toc440447207"/>
      <w:bookmarkStart w:id="1282" w:name="_Toc440620887"/>
      <w:bookmarkStart w:id="1283" w:name="_Toc440631522"/>
      <w:bookmarkStart w:id="1284" w:name="_Toc440875761"/>
      <w:bookmarkStart w:id="1285" w:name="_Toc441131785"/>
      <w:bookmarkStart w:id="1286" w:name="_Toc465865228"/>
      <w:bookmarkStart w:id="1287" w:name="_Toc468975489"/>
      <w:bookmarkStart w:id="1288" w:name="_Toc471830515"/>
      <w:r w:rsidRPr="00D904EF">
        <w:rPr>
          <w:szCs w:val="24"/>
        </w:rPr>
        <w:lastRenderedPageBreak/>
        <w:t>Инструкции по заполнению</w:t>
      </w:r>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5C258D">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89" w:name="_Ref55336398"/>
      <w:bookmarkStart w:id="1290" w:name="_Toc57314678"/>
      <w:bookmarkStart w:id="1291" w:name="_Toc69728992"/>
      <w:bookmarkStart w:id="1292" w:name="_Toc98253948"/>
      <w:bookmarkStart w:id="1293" w:name="_Toc165173874"/>
      <w:bookmarkStart w:id="1294"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295" w:name="_Ref440881894"/>
      <w:bookmarkStart w:id="1296" w:name="_Toc471830516"/>
      <w:r w:rsidRPr="00F647F7">
        <w:lastRenderedPageBreak/>
        <w:t xml:space="preserve">Справка о кадровых ресурсах (форма </w:t>
      </w:r>
      <w:r w:rsidR="00B8118F">
        <w:t>10</w:t>
      </w:r>
      <w:r w:rsidRPr="00F647F7">
        <w:t>)</w:t>
      </w:r>
      <w:bookmarkEnd w:id="1289"/>
      <w:bookmarkEnd w:id="1290"/>
      <w:bookmarkEnd w:id="1291"/>
      <w:bookmarkEnd w:id="1292"/>
      <w:bookmarkEnd w:id="1293"/>
      <w:bookmarkEnd w:id="1294"/>
      <w:bookmarkEnd w:id="1295"/>
      <w:bookmarkEnd w:id="1296"/>
    </w:p>
    <w:p w:rsidR="004F4D80" w:rsidRPr="00D904EF" w:rsidRDefault="004F4D80" w:rsidP="004F4D80">
      <w:pPr>
        <w:pStyle w:val="3"/>
        <w:rPr>
          <w:szCs w:val="24"/>
        </w:rPr>
      </w:pPr>
      <w:bookmarkStart w:id="1297" w:name="_Toc98253949"/>
      <w:bookmarkStart w:id="1298" w:name="_Toc157248201"/>
      <w:bookmarkStart w:id="1299" w:name="_Toc157496570"/>
      <w:bookmarkStart w:id="1300" w:name="_Toc158206109"/>
      <w:bookmarkStart w:id="1301" w:name="_Toc164057794"/>
      <w:bookmarkStart w:id="1302" w:name="_Toc164137144"/>
      <w:bookmarkStart w:id="1303" w:name="_Toc164161304"/>
      <w:bookmarkStart w:id="1304" w:name="_Toc165173875"/>
      <w:bookmarkStart w:id="1305" w:name="_Toc439170699"/>
      <w:bookmarkStart w:id="1306" w:name="_Toc439172801"/>
      <w:bookmarkStart w:id="1307" w:name="_Toc439173245"/>
      <w:bookmarkStart w:id="1308" w:name="_Toc439238241"/>
      <w:bookmarkStart w:id="1309" w:name="_Toc439252788"/>
      <w:bookmarkStart w:id="1310" w:name="_Toc439323762"/>
      <w:bookmarkStart w:id="1311" w:name="_Toc440361399"/>
      <w:bookmarkStart w:id="1312" w:name="_Toc440376281"/>
      <w:bookmarkStart w:id="1313" w:name="_Toc440382539"/>
      <w:bookmarkStart w:id="1314" w:name="_Toc440447209"/>
      <w:bookmarkStart w:id="1315" w:name="_Toc440620889"/>
      <w:bookmarkStart w:id="1316" w:name="_Toc440631524"/>
      <w:bookmarkStart w:id="1317" w:name="_Toc440875763"/>
      <w:bookmarkStart w:id="1318" w:name="_Toc441131787"/>
      <w:bookmarkStart w:id="1319" w:name="_Toc465865230"/>
      <w:bookmarkStart w:id="1320" w:name="_Toc468975491"/>
      <w:bookmarkStart w:id="1321" w:name="_Toc471830517"/>
      <w:r w:rsidRPr="00D904EF">
        <w:rPr>
          <w:szCs w:val="24"/>
        </w:rPr>
        <w:t>Форма Справки о кадровых ресурсах</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22" w:name="_Toc98253950"/>
      <w:bookmarkStart w:id="1323" w:name="_Toc157248202"/>
      <w:bookmarkStart w:id="1324" w:name="_Toc157496571"/>
      <w:bookmarkStart w:id="1325" w:name="_Toc158206110"/>
      <w:bookmarkStart w:id="1326" w:name="_Toc164057795"/>
      <w:bookmarkStart w:id="1327" w:name="_Toc164137145"/>
      <w:bookmarkStart w:id="1328" w:name="_Toc164161305"/>
      <w:bookmarkStart w:id="1329" w:name="_Toc165173876"/>
      <w:r>
        <w:rPr>
          <w:b/>
          <w:szCs w:val="24"/>
        </w:rPr>
        <w:br w:type="page"/>
      </w:r>
    </w:p>
    <w:p w:rsidR="004F4D80" w:rsidRPr="00D904EF" w:rsidRDefault="004F4D80" w:rsidP="004F4D80">
      <w:pPr>
        <w:pStyle w:val="3"/>
        <w:rPr>
          <w:szCs w:val="24"/>
        </w:rPr>
      </w:pPr>
      <w:bookmarkStart w:id="1330" w:name="_Toc439170700"/>
      <w:bookmarkStart w:id="1331" w:name="_Toc439172802"/>
      <w:bookmarkStart w:id="1332" w:name="_Toc439173246"/>
      <w:bookmarkStart w:id="1333" w:name="_Toc439238242"/>
      <w:bookmarkStart w:id="1334" w:name="_Toc439252789"/>
      <w:bookmarkStart w:id="1335" w:name="_Toc439323763"/>
      <w:bookmarkStart w:id="1336" w:name="_Toc440361400"/>
      <w:bookmarkStart w:id="1337" w:name="_Toc440376282"/>
      <w:bookmarkStart w:id="1338" w:name="_Toc440382540"/>
      <w:bookmarkStart w:id="1339" w:name="_Toc440447210"/>
      <w:bookmarkStart w:id="1340" w:name="_Toc440620890"/>
      <w:bookmarkStart w:id="1341" w:name="_Toc440631525"/>
      <w:bookmarkStart w:id="1342" w:name="_Toc440875764"/>
      <w:bookmarkStart w:id="1343" w:name="_Toc441131788"/>
      <w:bookmarkStart w:id="1344" w:name="_Toc465865231"/>
      <w:bookmarkStart w:id="1345" w:name="_Toc468975492"/>
      <w:bookmarkStart w:id="1346" w:name="_Toc471830518"/>
      <w:r w:rsidRPr="00D904EF">
        <w:rPr>
          <w:szCs w:val="24"/>
        </w:rPr>
        <w:lastRenderedPageBreak/>
        <w:t>Инструкции по заполнению</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5C258D">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347" w:name="_Toc165173881"/>
      <w:bookmarkStart w:id="1348" w:name="_Ref194749267"/>
      <w:bookmarkStart w:id="1349" w:name="_Toc423423677"/>
      <w:bookmarkStart w:id="1350" w:name="_Ref440271993"/>
      <w:bookmarkStart w:id="1351" w:name="_Ref440274659"/>
      <w:bookmarkStart w:id="1352" w:name="_Toc471830519"/>
      <w:bookmarkStart w:id="1353" w:name="_Ref90381523"/>
      <w:bookmarkStart w:id="1354" w:name="_Toc90385124"/>
      <w:bookmarkStart w:id="1355" w:name="_Ref96861029"/>
      <w:bookmarkStart w:id="1356" w:name="_Toc97651410"/>
      <w:bookmarkStart w:id="135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347"/>
      <w:bookmarkEnd w:id="1348"/>
      <w:bookmarkEnd w:id="1349"/>
      <w:bookmarkEnd w:id="1350"/>
      <w:bookmarkEnd w:id="1351"/>
      <w:bookmarkEnd w:id="1352"/>
    </w:p>
    <w:p w:rsidR="004F4D80" w:rsidRPr="00D904EF" w:rsidRDefault="004F4D80" w:rsidP="004F4D80">
      <w:pPr>
        <w:pStyle w:val="3"/>
        <w:rPr>
          <w:szCs w:val="24"/>
        </w:rPr>
      </w:pPr>
      <w:bookmarkStart w:id="1358" w:name="_Toc97651411"/>
      <w:bookmarkStart w:id="1359" w:name="_Toc98253956"/>
      <w:bookmarkStart w:id="1360" w:name="_Toc157248208"/>
      <w:bookmarkStart w:id="1361" w:name="_Toc157496577"/>
      <w:bookmarkStart w:id="1362" w:name="_Toc158206116"/>
      <w:bookmarkStart w:id="1363" w:name="_Toc164057801"/>
      <w:bookmarkStart w:id="1364" w:name="_Toc164137151"/>
      <w:bookmarkStart w:id="1365" w:name="_Toc164161311"/>
      <w:bookmarkStart w:id="1366" w:name="_Toc165173882"/>
      <w:bookmarkStart w:id="1367" w:name="_Toc439170702"/>
      <w:bookmarkStart w:id="1368" w:name="_Toc439172804"/>
      <w:bookmarkStart w:id="1369" w:name="_Toc439173248"/>
      <w:bookmarkStart w:id="1370" w:name="_Toc439238244"/>
      <w:bookmarkStart w:id="1371" w:name="_Toc439252791"/>
      <w:bookmarkStart w:id="1372" w:name="_Toc439323765"/>
      <w:bookmarkStart w:id="1373" w:name="_Toc440361402"/>
      <w:bookmarkStart w:id="1374" w:name="_Toc440376284"/>
      <w:bookmarkStart w:id="1375" w:name="_Toc440382542"/>
      <w:bookmarkStart w:id="1376" w:name="_Toc440447212"/>
      <w:bookmarkStart w:id="1377" w:name="_Toc440620892"/>
      <w:bookmarkStart w:id="1378" w:name="_Toc440631527"/>
      <w:bookmarkStart w:id="1379" w:name="_Toc440875766"/>
      <w:bookmarkStart w:id="1380" w:name="_Toc441131790"/>
      <w:bookmarkStart w:id="1381" w:name="_Toc465865233"/>
      <w:bookmarkStart w:id="1382" w:name="_Toc468975494"/>
      <w:bookmarkStart w:id="1383" w:name="_Toc47183052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84" w:name="_Toc97651412"/>
      <w:bookmarkStart w:id="1385" w:name="_Toc98253957"/>
      <w:bookmarkStart w:id="1386" w:name="_Toc157248209"/>
      <w:bookmarkStart w:id="1387" w:name="_Toc157496578"/>
      <w:bookmarkStart w:id="1388" w:name="_Toc158206117"/>
      <w:bookmarkStart w:id="1389" w:name="_Toc164057802"/>
      <w:bookmarkStart w:id="1390" w:name="_Toc164137152"/>
      <w:bookmarkStart w:id="1391" w:name="_Toc164161312"/>
      <w:bookmarkStart w:id="1392" w:name="_Toc165173883"/>
      <w:r>
        <w:rPr>
          <w:b/>
          <w:szCs w:val="24"/>
        </w:rPr>
        <w:br w:type="page"/>
      </w:r>
    </w:p>
    <w:p w:rsidR="004F4D80" w:rsidRPr="00D904EF" w:rsidRDefault="004F4D80" w:rsidP="004F4D80">
      <w:pPr>
        <w:pStyle w:val="3"/>
        <w:rPr>
          <w:szCs w:val="24"/>
        </w:rPr>
      </w:pPr>
      <w:bookmarkStart w:id="1393" w:name="_Toc439170703"/>
      <w:bookmarkStart w:id="1394" w:name="_Toc439172805"/>
      <w:bookmarkStart w:id="1395" w:name="_Toc439173249"/>
      <w:bookmarkStart w:id="1396" w:name="_Toc439238245"/>
      <w:bookmarkStart w:id="1397" w:name="_Toc439252792"/>
      <w:bookmarkStart w:id="1398" w:name="_Toc439323766"/>
      <w:bookmarkStart w:id="1399" w:name="_Toc440361403"/>
      <w:bookmarkStart w:id="1400" w:name="_Toc440376285"/>
      <w:bookmarkStart w:id="1401" w:name="_Toc440382543"/>
      <w:bookmarkStart w:id="1402" w:name="_Toc440447213"/>
      <w:bookmarkStart w:id="1403" w:name="_Toc440620893"/>
      <w:bookmarkStart w:id="1404" w:name="_Toc440631528"/>
      <w:bookmarkStart w:id="1405" w:name="_Toc440875767"/>
      <w:bookmarkStart w:id="1406" w:name="_Toc441131791"/>
      <w:bookmarkStart w:id="1407" w:name="_Toc465865234"/>
      <w:bookmarkStart w:id="1408" w:name="_Toc468975495"/>
      <w:bookmarkStart w:id="1409" w:name="_Toc471830521"/>
      <w:r w:rsidRPr="00D904EF">
        <w:rPr>
          <w:szCs w:val="24"/>
        </w:rPr>
        <w:lastRenderedPageBreak/>
        <w:t>Инструкции по заполнению</w:t>
      </w:r>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5C258D">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353"/>
    <w:bookmarkEnd w:id="1354"/>
    <w:bookmarkEnd w:id="1355"/>
    <w:bookmarkEnd w:id="1356"/>
    <w:bookmarkEnd w:id="135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10" w:name="_Toc318208007"/>
    </w:p>
    <w:p w:rsidR="004F4D80" w:rsidRPr="0010618F" w:rsidRDefault="004F4D80" w:rsidP="00FB7116">
      <w:pPr>
        <w:pStyle w:val="2"/>
        <w:pageBreakBefore/>
        <w:tabs>
          <w:tab w:val="clear" w:pos="1700"/>
          <w:tab w:val="num" w:pos="1134"/>
        </w:tabs>
        <w:spacing w:before="100" w:beforeAutospacing="1" w:after="100" w:afterAutospacing="1" w:line="240" w:lineRule="auto"/>
      </w:pPr>
      <w:bookmarkStart w:id="1411" w:name="_Toc423423680"/>
      <w:bookmarkStart w:id="1412" w:name="_Ref440272035"/>
      <w:bookmarkStart w:id="1413" w:name="_Ref440274733"/>
      <w:bookmarkStart w:id="1414" w:name="_Ref444180906"/>
      <w:bookmarkStart w:id="1415" w:name="_Toc471830522"/>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10"/>
      <w:bookmarkEnd w:id="1411"/>
      <w:bookmarkEnd w:id="1412"/>
      <w:bookmarkEnd w:id="1413"/>
      <w:bookmarkEnd w:id="1414"/>
      <w:bookmarkEnd w:id="1415"/>
    </w:p>
    <w:p w:rsidR="004F4D80" w:rsidRPr="0010618F" w:rsidRDefault="004F4D80" w:rsidP="004F4D80">
      <w:pPr>
        <w:pStyle w:val="3"/>
        <w:rPr>
          <w:szCs w:val="24"/>
        </w:rPr>
      </w:pPr>
      <w:bookmarkStart w:id="1416" w:name="_Toc343690584"/>
      <w:bookmarkStart w:id="1417" w:name="_Toc372294428"/>
      <w:bookmarkStart w:id="1418" w:name="_Toc379288896"/>
      <w:bookmarkStart w:id="1419" w:name="_Toc384734780"/>
      <w:bookmarkStart w:id="1420" w:name="_Toc396984078"/>
      <w:bookmarkStart w:id="1421" w:name="_Toc423423681"/>
      <w:bookmarkStart w:id="1422" w:name="_Toc439170710"/>
      <w:bookmarkStart w:id="1423" w:name="_Toc439172812"/>
      <w:bookmarkStart w:id="1424" w:name="_Toc439173253"/>
      <w:bookmarkStart w:id="1425" w:name="_Toc439238249"/>
      <w:bookmarkStart w:id="1426" w:name="_Toc439252796"/>
      <w:bookmarkStart w:id="1427" w:name="_Toc439323770"/>
      <w:bookmarkStart w:id="1428" w:name="_Toc440361405"/>
      <w:bookmarkStart w:id="1429" w:name="_Toc440376287"/>
      <w:bookmarkStart w:id="1430" w:name="_Toc440382545"/>
      <w:bookmarkStart w:id="1431" w:name="_Toc440447215"/>
      <w:bookmarkStart w:id="1432" w:name="_Toc440620895"/>
      <w:bookmarkStart w:id="1433" w:name="_Toc440631530"/>
      <w:bookmarkStart w:id="1434" w:name="_Toc440875769"/>
      <w:bookmarkStart w:id="1435" w:name="_Toc441131793"/>
      <w:bookmarkStart w:id="1436" w:name="_Toc465865236"/>
      <w:bookmarkStart w:id="1437" w:name="_Toc468975497"/>
      <w:bookmarkStart w:id="1438" w:name="_Toc471830523"/>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w:t>
      </w:r>
      <w:proofErr w:type="gramStart"/>
      <w:r w:rsidRPr="0010618F">
        <w:rPr>
          <w:sz w:val="24"/>
          <w:szCs w:val="24"/>
        </w:rPr>
        <w:t>г</w:t>
      </w:r>
      <w:proofErr w:type="gramEnd"/>
      <w:r w:rsidRPr="0010618F">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39" w:name="_Toc343690585"/>
      <w:bookmarkStart w:id="1440" w:name="_Toc372294429"/>
      <w:bookmarkStart w:id="1441" w:name="_Toc379288897"/>
      <w:bookmarkStart w:id="1442" w:name="_Toc384734781"/>
      <w:bookmarkStart w:id="1443" w:name="_Toc396984079"/>
      <w:bookmarkStart w:id="1444" w:name="_Toc423423682"/>
      <w:bookmarkStart w:id="1445" w:name="_Toc439170711"/>
      <w:bookmarkStart w:id="1446" w:name="_Toc439172813"/>
      <w:bookmarkStart w:id="1447" w:name="_Toc439173254"/>
      <w:bookmarkStart w:id="1448" w:name="_Toc439238250"/>
      <w:bookmarkStart w:id="1449" w:name="_Toc439252797"/>
      <w:bookmarkStart w:id="1450" w:name="_Toc439323771"/>
      <w:bookmarkStart w:id="1451" w:name="_Toc440361406"/>
      <w:bookmarkStart w:id="1452" w:name="_Toc440376288"/>
      <w:bookmarkStart w:id="1453" w:name="_Toc440382546"/>
      <w:bookmarkStart w:id="1454" w:name="_Toc440447216"/>
      <w:bookmarkStart w:id="1455" w:name="_Toc440620896"/>
      <w:bookmarkStart w:id="1456" w:name="_Toc440631531"/>
      <w:bookmarkStart w:id="1457" w:name="_Toc440875770"/>
      <w:bookmarkStart w:id="1458" w:name="_Toc441131794"/>
      <w:bookmarkStart w:id="1459" w:name="_Toc465865237"/>
      <w:bookmarkStart w:id="1460" w:name="_Toc468975498"/>
      <w:bookmarkStart w:id="1461" w:name="_Toc471830524"/>
      <w:r w:rsidRPr="00D27071">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5C258D">
        <w:rPr>
          <w:sz w:val="24"/>
          <w:szCs w:val="24"/>
        </w:rPr>
        <w:t>5.1</w:t>
      </w:r>
      <w:r w:rsidR="005E143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6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463" w:name="_Toc423423683"/>
      <w:bookmarkStart w:id="1464" w:name="_Ref440272051"/>
      <w:bookmarkStart w:id="1465" w:name="_Ref440274744"/>
      <w:bookmarkStart w:id="1466" w:name="_Toc47183052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462"/>
      <w:bookmarkEnd w:id="1463"/>
      <w:bookmarkEnd w:id="1464"/>
      <w:bookmarkEnd w:id="1465"/>
      <w:bookmarkEnd w:id="1466"/>
    </w:p>
    <w:p w:rsidR="004F4D80" w:rsidRPr="008C4223" w:rsidRDefault="004F4D80" w:rsidP="004F4D80">
      <w:pPr>
        <w:pStyle w:val="3"/>
        <w:rPr>
          <w:szCs w:val="24"/>
        </w:rPr>
      </w:pPr>
      <w:bookmarkStart w:id="1467" w:name="_Toc343690587"/>
      <w:bookmarkStart w:id="1468" w:name="_Toc372294431"/>
      <w:bookmarkStart w:id="1469" w:name="_Toc379288899"/>
      <w:bookmarkStart w:id="1470" w:name="_Toc384734783"/>
      <w:bookmarkStart w:id="1471" w:name="_Toc396984081"/>
      <w:bookmarkStart w:id="1472" w:name="_Toc423423684"/>
      <w:bookmarkStart w:id="1473" w:name="_Toc439170713"/>
      <w:bookmarkStart w:id="1474" w:name="_Toc439172815"/>
      <w:bookmarkStart w:id="1475" w:name="_Toc439173256"/>
      <w:bookmarkStart w:id="1476" w:name="_Toc439238252"/>
      <w:bookmarkStart w:id="1477" w:name="_Toc439252799"/>
      <w:bookmarkStart w:id="1478" w:name="_Toc439323773"/>
      <w:bookmarkStart w:id="1479" w:name="_Toc440361408"/>
      <w:bookmarkStart w:id="1480" w:name="_Toc440376290"/>
      <w:bookmarkStart w:id="1481" w:name="_Toc440382548"/>
      <w:bookmarkStart w:id="1482" w:name="_Toc440447218"/>
      <w:bookmarkStart w:id="1483" w:name="_Toc440620898"/>
      <w:bookmarkStart w:id="1484" w:name="_Toc440631533"/>
      <w:bookmarkStart w:id="1485" w:name="_Toc440875772"/>
      <w:bookmarkStart w:id="1486" w:name="_Toc441131796"/>
      <w:bookmarkStart w:id="1487" w:name="_Toc465865239"/>
      <w:bookmarkStart w:id="1488" w:name="_Toc468975500"/>
      <w:bookmarkStart w:id="1489" w:name="_Toc471830526"/>
      <w:r w:rsidRPr="008C4223">
        <w:rPr>
          <w:szCs w:val="24"/>
        </w:rPr>
        <w:t xml:space="preserve">Форма </w:t>
      </w:r>
      <w:bookmarkEnd w:id="1467"/>
      <w:bookmarkEnd w:id="1468"/>
      <w:bookmarkEnd w:id="1469"/>
      <w:bookmarkEnd w:id="1470"/>
      <w:bookmarkEnd w:id="1471"/>
      <w:bookmarkEnd w:id="1472"/>
      <w:bookmarkEnd w:id="1473"/>
      <w:bookmarkEnd w:id="1474"/>
      <w:bookmarkEnd w:id="1475"/>
      <w:bookmarkEnd w:id="1476"/>
      <w:bookmarkEnd w:id="1477"/>
      <w:r w:rsidR="000D70B6" w:rsidRPr="000D70B6">
        <w:rPr>
          <w:szCs w:val="24"/>
        </w:rPr>
        <w:t>Согласия на обработку персональных данных</w:t>
      </w:r>
      <w:bookmarkEnd w:id="1478"/>
      <w:bookmarkEnd w:id="1479"/>
      <w:bookmarkEnd w:id="1480"/>
      <w:bookmarkEnd w:id="1481"/>
      <w:bookmarkEnd w:id="1482"/>
      <w:bookmarkEnd w:id="1483"/>
      <w:bookmarkEnd w:id="1484"/>
      <w:bookmarkEnd w:id="1485"/>
      <w:bookmarkEnd w:id="1486"/>
      <w:bookmarkEnd w:id="1487"/>
      <w:bookmarkEnd w:id="1488"/>
      <w:bookmarkEnd w:id="1489"/>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proofErr w:type="gramStart"/>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w:t>
      </w:r>
      <w:proofErr w:type="spellStart"/>
      <w:r w:rsidRPr="002D7FEE">
        <w:rPr>
          <w:snapToGrid w:val="0"/>
          <w:sz w:val="24"/>
          <w:szCs w:val="24"/>
        </w:rPr>
        <w:t>Россети</w:t>
      </w:r>
      <w:proofErr w:type="spellEnd"/>
      <w:r w:rsidRPr="002D7FEE">
        <w:rPr>
          <w:snapToGrid w:val="0"/>
          <w:sz w:val="24"/>
          <w:szCs w:val="24"/>
        </w:rPr>
        <w:t>»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D7FEE">
        <w:rPr>
          <w:sz w:val="24"/>
          <w:szCs w:val="24"/>
        </w:rPr>
        <w:t>субконтрагентов</w:t>
      </w:r>
      <w:proofErr w:type="spellEnd"/>
      <w:r w:rsidRPr="002D7FEE">
        <w:rPr>
          <w:sz w:val="24"/>
          <w:szCs w:val="24"/>
        </w:rPr>
        <w:t xml:space="preserve"> и</w:t>
      </w:r>
      <w:proofErr w:type="gramEnd"/>
      <w:r w:rsidRPr="002D7FEE">
        <w:rPr>
          <w:sz w:val="24"/>
          <w:szCs w:val="24"/>
        </w:rPr>
        <w:t xml:space="preserve"> </w:t>
      </w:r>
      <w:proofErr w:type="gramStart"/>
      <w:r w:rsidRPr="002D7FEE">
        <w:rPr>
          <w:sz w:val="24"/>
          <w:szCs w:val="24"/>
        </w:rPr>
        <w:t>их собственников (участников, учредителей, акционеров), в том числе конечных бенефициаров (</w:t>
      </w:r>
      <w:r w:rsidRPr="002D7FEE">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D7FEE">
        <w:rPr>
          <w:snapToGrid w:val="0"/>
          <w:sz w:val="24"/>
          <w:szCs w:val="24"/>
        </w:rPr>
        <w:t xml:space="preserve"> ИНН </w:t>
      </w:r>
      <w:r w:rsidRPr="002D7FEE">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D7FEE">
        <w:rPr>
          <w:sz w:val="24"/>
          <w:szCs w:val="24"/>
        </w:rPr>
        <w:t>Росфинмониторинг</w:t>
      </w:r>
      <w:proofErr w:type="spellEnd"/>
      <w:r w:rsidRPr="002D7FEE">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2D7FEE" w:rsidRDefault="00910732" w:rsidP="00910732">
      <w:pPr>
        <w:spacing w:line="240" w:lineRule="auto"/>
        <w:ind w:firstLine="709"/>
        <w:rPr>
          <w:snapToGrid w:val="0"/>
          <w:sz w:val="24"/>
          <w:szCs w:val="24"/>
        </w:rPr>
      </w:pPr>
      <w:proofErr w:type="gramStart"/>
      <w:r w:rsidRPr="002D7FEE">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2D7FEE" w:rsidRDefault="00910732" w:rsidP="00910732">
      <w:pPr>
        <w:spacing w:line="240" w:lineRule="auto"/>
        <w:ind w:firstLine="709"/>
        <w:rPr>
          <w:snapToGrid w:val="0"/>
          <w:sz w:val="24"/>
          <w:szCs w:val="24"/>
        </w:rPr>
      </w:pPr>
      <w:r w:rsidRPr="002D7FEE">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D7FEE">
        <w:rPr>
          <w:snapToGrid w:val="0"/>
          <w:sz w:val="24"/>
          <w:szCs w:val="24"/>
        </w:rPr>
        <w:t>выполнения / отмены действия поручений Правительства Российской</w:t>
      </w:r>
      <w:proofErr w:type="gramEnd"/>
      <w:r w:rsidRPr="002D7FEE">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490" w:name="_Toc439252801"/>
      <w:bookmarkStart w:id="1491" w:name="_Toc439323774"/>
      <w:bookmarkStart w:id="1492" w:name="_Toc440361409"/>
      <w:bookmarkStart w:id="1493" w:name="_Toc440376291"/>
      <w:bookmarkStart w:id="1494" w:name="_Toc440382549"/>
      <w:bookmarkStart w:id="1495" w:name="_Toc440447219"/>
      <w:bookmarkStart w:id="1496" w:name="_Toc440632380"/>
      <w:bookmarkStart w:id="1497" w:name="_Toc440875152"/>
      <w:bookmarkStart w:id="1498" w:name="_Toc441131139"/>
      <w:bookmarkStart w:id="1499" w:name="_Toc465774662"/>
      <w:bookmarkStart w:id="1500" w:name="_Toc465865240"/>
      <w:bookmarkStart w:id="1501" w:name="_Toc468975501"/>
      <w:bookmarkStart w:id="1502" w:name="_Toc471830527"/>
      <w:r w:rsidRPr="002D7FEE">
        <w:rPr>
          <w:szCs w:val="24"/>
        </w:rPr>
        <w:lastRenderedPageBreak/>
        <w:t>Инструкции по заполнению</w:t>
      </w:r>
      <w:bookmarkEnd w:id="1490"/>
      <w:bookmarkEnd w:id="1491"/>
      <w:bookmarkEnd w:id="1492"/>
      <w:bookmarkEnd w:id="1493"/>
      <w:bookmarkEnd w:id="1494"/>
      <w:bookmarkEnd w:id="1495"/>
      <w:bookmarkEnd w:id="1496"/>
      <w:bookmarkEnd w:id="1497"/>
      <w:bookmarkEnd w:id="1498"/>
      <w:bookmarkEnd w:id="1499"/>
      <w:bookmarkEnd w:id="1500"/>
      <w:bookmarkEnd w:id="1501"/>
      <w:bookmarkEnd w:id="1502"/>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w:t>
      </w:r>
      <w:proofErr w:type="gramStart"/>
      <w:r w:rsidRPr="002D7FEE">
        <w:rPr>
          <w:b/>
          <w:bCs w:val="0"/>
          <w:sz w:val="24"/>
          <w:szCs w:val="24"/>
        </w:rPr>
        <w:t>а(</w:t>
      </w:r>
      <w:proofErr w:type="spellStart"/>
      <w:proofErr w:type="gramEnd"/>
      <w:r w:rsidRPr="002D7FEE">
        <w:rPr>
          <w:b/>
          <w:bCs w:val="0"/>
          <w:sz w:val="24"/>
          <w:szCs w:val="24"/>
        </w:rPr>
        <w:t>ов</w:t>
      </w:r>
      <w:proofErr w:type="spellEnd"/>
      <w:r w:rsidRPr="002D7FEE">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proofErr w:type="gramStart"/>
      <w:r w:rsidRPr="002D7F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D7FEE">
        <w:rPr>
          <w:bCs w:val="0"/>
          <w:sz w:val="24"/>
          <w:szCs w:val="24"/>
        </w:rPr>
        <w:t>Россети</w:t>
      </w:r>
      <w:proofErr w:type="spellEnd"/>
      <w:r w:rsidRPr="002D7FEE">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2D7FEE">
        <w:rPr>
          <w:bCs w:val="0"/>
          <w:sz w:val="24"/>
          <w:szCs w:val="24"/>
        </w:rPr>
        <w:t>субконтрагентов</w:t>
      </w:r>
      <w:proofErr w:type="spellEnd"/>
      <w:r w:rsidRPr="002D7FEE">
        <w:rPr>
          <w:bCs w:val="0"/>
          <w:sz w:val="24"/>
          <w:szCs w:val="24"/>
        </w:rPr>
        <w:t xml:space="preserve"> за предоставление Обществу данных о своих собственниках (участниках, учредителях, акционерах</w:t>
      </w:r>
      <w:proofErr w:type="gramEnd"/>
      <w:r w:rsidRPr="002D7FEE">
        <w:rPr>
          <w:bCs w:val="0"/>
          <w:sz w:val="24"/>
          <w:szCs w:val="24"/>
        </w:rPr>
        <w:t xml:space="preserve">), в том числе бенефициарах и бенефициарах своего </w:t>
      </w:r>
      <w:proofErr w:type="spellStart"/>
      <w:r w:rsidRPr="002D7FEE">
        <w:rPr>
          <w:bCs w:val="0"/>
          <w:sz w:val="24"/>
          <w:szCs w:val="24"/>
        </w:rPr>
        <w:t>субконтрагента</w:t>
      </w:r>
      <w:proofErr w:type="spellEnd"/>
      <w:r w:rsidRPr="002D7FEE">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D7FEE">
        <w:rPr>
          <w:bCs w:val="0"/>
          <w:sz w:val="24"/>
          <w:szCs w:val="24"/>
        </w:rPr>
        <w:t>субконтрагентов</w:t>
      </w:r>
      <w:proofErr w:type="spellEnd"/>
      <w:r w:rsidRPr="002D7FEE">
        <w:rPr>
          <w:bCs w:val="0"/>
          <w:sz w:val="24"/>
          <w:szCs w:val="24"/>
        </w:rPr>
        <w:t xml:space="preserve"> согласие на представление (обработку) ПАО «МРСК Центра», и ПАО «</w:t>
      </w:r>
      <w:proofErr w:type="spellStart"/>
      <w:r w:rsidRPr="002D7FEE">
        <w:rPr>
          <w:bCs w:val="0"/>
          <w:sz w:val="24"/>
          <w:szCs w:val="24"/>
        </w:rPr>
        <w:t>Россети</w:t>
      </w:r>
      <w:proofErr w:type="spellEnd"/>
      <w:r w:rsidRPr="002D7FEE">
        <w:rPr>
          <w:bCs w:val="0"/>
          <w:sz w:val="24"/>
          <w:szCs w:val="24"/>
        </w:rPr>
        <w:t>»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503" w:name="_Toc461808970"/>
      <w:bookmarkStart w:id="1504" w:name="_Toc464120680"/>
      <w:bookmarkStart w:id="1505" w:name="_Toc465774663"/>
      <w:bookmarkStart w:id="1506" w:name="_Toc465865241"/>
      <w:bookmarkStart w:id="1507" w:name="_Toc468975502"/>
      <w:bookmarkStart w:id="1508" w:name="_Toc471830528"/>
      <w:r w:rsidRPr="002D7FEE">
        <w:rPr>
          <w:szCs w:val="24"/>
        </w:rPr>
        <w:lastRenderedPageBreak/>
        <w:t>Форма Согласия на обработку персональных данных</w:t>
      </w:r>
      <w:bookmarkEnd w:id="1503"/>
      <w:bookmarkEnd w:id="1504"/>
      <w:bookmarkEnd w:id="1505"/>
      <w:bookmarkEnd w:id="1506"/>
      <w:bookmarkEnd w:id="1507"/>
      <w:bookmarkEnd w:id="1508"/>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509" w:name="_Toc461808971"/>
      <w:r w:rsidRPr="002D7FEE">
        <w:rPr>
          <w:b/>
          <w:sz w:val="24"/>
          <w:szCs w:val="24"/>
        </w:rPr>
        <w:t>Согласие на обработку персональных данных</w:t>
      </w:r>
      <w:bookmarkEnd w:id="1509"/>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w:t>
      </w:r>
      <w:proofErr w:type="gramStart"/>
      <w:r w:rsidRPr="002D7FEE">
        <w:rPr>
          <w:sz w:val="24"/>
          <w:szCs w:val="24"/>
        </w:rPr>
        <w:t xml:space="preserve">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roofErr w:type="gramEnd"/>
    </w:p>
    <w:p w:rsidR="0010618F" w:rsidRPr="002D7FEE" w:rsidRDefault="0010618F" w:rsidP="0010618F">
      <w:pPr>
        <w:tabs>
          <w:tab w:val="left" w:pos="1134"/>
        </w:tabs>
        <w:spacing w:line="276" w:lineRule="auto"/>
        <w:rPr>
          <w:sz w:val="24"/>
          <w:szCs w:val="24"/>
        </w:rPr>
      </w:pPr>
      <w:proofErr w:type="gramStart"/>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w:t>
      </w:r>
      <w:proofErr w:type="gramEnd"/>
      <w:r w:rsidRPr="002D7FEE">
        <w:rPr>
          <w:sz w:val="24"/>
          <w:szCs w:val="24"/>
        </w:rPr>
        <w:t xml:space="preserve"> ОГРН: ______________, ИНН: _________________, </w:t>
      </w:r>
      <w:proofErr w:type="gramStart"/>
      <w:r w:rsidRPr="002D7FEE">
        <w:rPr>
          <w:sz w:val="24"/>
          <w:szCs w:val="24"/>
        </w:rPr>
        <w:t>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D7FEE">
        <w:rPr>
          <w:sz w:val="24"/>
          <w:szCs w:val="24"/>
        </w:rPr>
        <w:t xml:space="preserve"> средств автоматизации или без использования таких сре</w:t>
      </w:r>
      <w:proofErr w:type="gramStart"/>
      <w:r w:rsidRPr="002D7FEE">
        <w:rPr>
          <w:sz w:val="24"/>
          <w:szCs w:val="24"/>
        </w:rPr>
        <w:t>дств дл</w:t>
      </w:r>
      <w:proofErr w:type="gramEnd"/>
      <w:r w:rsidRPr="002D7FEE">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w:t>
      </w:r>
      <w:proofErr w:type="spellStart"/>
      <w:r w:rsidRPr="002D7FEE">
        <w:rPr>
          <w:sz w:val="24"/>
          <w:szCs w:val="24"/>
        </w:rPr>
        <w:t>Росфинмониторинг</w:t>
      </w:r>
      <w:proofErr w:type="spellEnd"/>
      <w:r w:rsidRPr="002D7FEE">
        <w:rPr>
          <w:sz w:val="24"/>
          <w:szCs w:val="24"/>
        </w:rPr>
        <w:t xml:space="preserve">,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510" w:name="_Toc461808972"/>
      <w:bookmarkStart w:id="1511" w:name="_Toc464120681"/>
      <w:bookmarkStart w:id="1512" w:name="_Toc465774664"/>
      <w:bookmarkStart w:id="1513" w:name="_Toc465865242"/>
      <w:bookmarkStart w:id="1514" w:name="_Toc468975503"/>
      <w:bookmarkStart w:id="1515" w:name="_Toc471830529"/>
      <w:r w:rsidRPr="002D7FEE">
        <w:rPr>
          <w:szCs w:val="24"/>
        </w:rPr>
        <w:lastRenderedPageBreak/>
        <w:t>Инструкции по заполнению</w:t>
      </w:r>
      <w:bookmarkEnd w:id="1510"/>
      <w:bookmarkEnd w:id="1511"/>
      <w:bookmarkEnd w:id="1512"/>
      <w:bookmarkEnd w:id="1513"/>
      <w:bookmarkEnd w:id="1514"/>
      <w:bookmarkEnd w:id="1515"/>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2D7FEE" w:rsidRDefault="0010618F" w:rsidP="0010618F">
      <w:pPr>
        <w:widowControl w:val="0"/>
        <w:numPr>
          <w:ilvl w:val="3"/>
          <w:numId w:val="1"/>
        </w:numPr>
        <w:spacing w:after="60" w:line="288" w:lineRule="auto"/>
        <w:rPr>
          <w:b/>
          <w:sz w:val="24"/>
          <w:szCs w:val="24"/>
        </w:rPr>
      </w:pPr>
      <w:r w:rsidRPr="002D7FEE">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16" w:name="_Ref440272256"/>
      <w:bookmarkStart w:id="1517" w:name="_Ref440272678"/>
      <w:bookmarkStart w:id="1518" w:name="_Ref440274944"/>
      <w:bookmarkStart w:id="1519" w:name="_Toc471830530"/>
      <w:r w:rsidRPr="007A6A39">
        <w:lastRenderedPageBreak/>
        <w:t>Соглашение о неустойке (форма 1</w:t>
      </w:r>
      <w:r w:rsidR="00635719">
        <w:t>4</w:t>
      </w:r>
      <w:r w:rsidRPr="007A6A39">
        <w:t>)</w:t>
      </w:r>
      <w:bookmarkEnd w:id="1516"/>
      <w:bookmarkEnd w:id="1517"/>
      <w:bookmarkEnd w:id="1518"/>
      <w:bookmarkEnd w:id="1519"/>
    </w:p>
    <w:p w:rsidR="007A6A39" w:rsidRPr="007A6A39" w:rsidRDefault="007A6A39" w:rsidP="007A6A39">
      <w:pPr>
        <w:pStyle w:val="3"/>
        <w:rPr>
          <w:szCs w:val="24"/>
        </w:rPr>
      </w:pPr>
      <w:bookmarkStart w:id="1520" w:name="_Toc439170715"/>
      <w:bookmarkStart w:id="1521" w:name="_Toc439172817"/>
      <w:bookmarkStart w:id="1522" w:name="_Toc439173259"/>
      <w:bookmarkStart w:id="1523" w:name="_Toc439238255"/>
      <w:bookmarkStart w:id="1524" w:name="_Toc439252803"/>
      <w:bookmarkStart w:id="1525" w:name="_Toc439323776"/>
      <w:bookmarkStart w:id="1526" w:name="_Toc440361411"/>
      <w:bookmarkStart w:id="1527" w:name="_Toc440376293"/>
      <w:bookmarkStart w:id="1528" w:name="_Toc440382551"/>
      <w:bookmarkStart w:id="1529" w:name="_Toc440447221"/>
      <w:bookmarkStart w:id="1530" w:name="_Toc440620901"/>
      <w:bookmarkStart w:id="1531" w:name="_Toc440631536"/>
      <w:bookmarkStart w:id="1532" w:name="_Toc440875775"/>
      <w:bookmarkStart w:id="1533" w:name="_Toc441131799"/>
      <w:bookmarkStart w:id="1534" w:name="_Toc465865244"/>
      <w:bookmarkStart w:id="1535" w:name="_Toc468975505"/>
      <w:bookmarkStart w:id="1536" w:name="_Toc471830531"/>
      <w:r w:rsidRPr="007A6A39">
        <w:rPr>
          <w:szCs w:val="24"/>
        </w:rPr>
        <w:t>Форма соглашени</w:t>
      </w:r>
      <w:r w:rsidR="00E47073">
        <w:rPr>
          <w:szCs w:val="24"/>
        </w:rPr>
        <w:t>я</w:t>
      </w:r>
      <w:r w:rsidRPr="007A6A39">
        <w:rPr>
          <w:szCs w:val="24"/>
        </w:rPr>
        <w:t xml:space="preserve"> о неустойке</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E1437">
        <w:rPr>
          <w:vertAlign w:val="subscript"/>
        </w:rPr>
        <w:fldChar w:fldCharType="begin"/>
      </w:r>
      <w:r>
        <w:rPr>
          <w:vertAlign w:val="subscript"/>
        </w:rPr>
        <w:instrText xml:space="preserve"> REF _Ref440275279 \r \h </w:instrText>
      </w:r>
      <w:r w:rsidR="005E1437">
        <w:rPr>
          <w:vertAlign w:val="subscript"/>
        </w:rPr>
      </w:r>
      <w:r w:rsidR="005E1437">
        <w:rPr>
          <w:vertAlign w:val="subscript"/>
        </w:rPr>
        <w:fldChar w:fldCharType="separate"/>
      </w:r>
      <w:r w:rsidR="005C258D">
        <w:rPr>
          <w:vertAlign w:val="subscript"/>
        </w:rPr>
        <w:t>1.1.4</w:t>
      </w:r>
      <w:r w:rsidR="005E1437">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2D7FEE">
        <w:rPr>
          <w:sz w:val="24"/>
          <w:szCs w:val="24"/>
        </w:rPr>
        <w:t>в</w:t>
      </w:r>
      <w:proofErr w:type="gramEnd"/>
      <w:r w:rsidRPr="002D7FEE">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053791">
        <w:fldChar w:fldCharType="begin"/>
      </w:r>
      <w:r w:rsidR="00053791">
        <w:instrText xml:space="preserve"> REF _Ref440275279 \r \h  \* MERGEFORMAT </w:instrText>
      </w:r>
      <w:r w:rsidR="00053791">
        <w:fldChar w:fldCharType="separate"/>
      </w:r>
      <w:r w:rsidR="005C258D" w:rsidRPr="005C258D">
        <w:rPr>
          <w:vertAlign w:val="subscript"/>
        </w:rPr>
        <w:t>1.1.4</w:t>
      </w:r>
      <w:r w:rsidR="00053791">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proofErr w:type="gramStart"/>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Заключение настоящего соглашения не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37" w:name="_Toc439170716"/>
      <w:bookmarkStart w:id="1538" w:name="_Toc439172818"/>
      <w:bookmarkStart w:id="1539" w:name="_Toc439173260"/>
      <w:bookmarkStart w:id="1540" w:name="_Toc439238256"/>
      <w:bookmarkStart w:id="1541" w:name="_Toc439252804"/>
      <w:bookmarkStart w:id="1542" w:name="_Toc439323777"/>
      <w:bookmarkStart w:id="1543" w:name="_Toc440361412"/>
      <w:bookmarkStart w:id="1544" w:name="_Toc440376294"/>
      <w:bookmarkStart w:id="1545" w:name="_Toc440382552"/>
      <w:bookmarkStart w:id="1546" w:name="_Toc440447222"/>
      <w:bookmarkStart w:id="1547" w:name="_Toc440620902"/>
      <w:bookmarkStart w:id="1548" w:name="_Toc440631537"/>
      <w:bookmarkStart w:id="1549" w:name="_Toc440875776"/>
      <w:bookmarkStart w:id="1550" w:name="_Toc441131800"/>
      <w:bookmarkStart w:id="1551" w:name="_Toc465865245"/>
      <w:bookmarkStart w:id="1552" w:name="_Toc468975506"/>
      <w:bookmarkStart w:id="1553" w:name="_Toc471830532"/>
      <w:r w:rsidRPr="007857E5">
        <w:rPr>
          <w:szCs w:val="24"/>
        </w:rPr>
        <w:lastRenderedPageBreak/>
        <w:t>Инструкции по заполнению</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5C258D">
        <w:rPr>
          <w:sz w:val="24"/>
          <w:szCs w:val="24"/>
        </w:rPr>
        <w:t>5.1</w:t>
      </w:r>
      <w:r w:rsidR="005E14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554" w:name="_Ref467752100"/>
      <w:bookmarkStart w:id="1555" w:name="_Ref467752165"/>
      <w:bookmarkStart w:id="1556" w:name="_Ref467752316"/>
      <w:bookmarkStart w:id="1557" w:name="_Ref467752394"/>
      <w:bookmarkStart w:id="1558" w:name="_Toc471830533"/>
      <w:r w:rsidRPr="00CC5A3A">
        <w:lastRenderedPageBreak/>
        <w:t>Расписка  сдачи-приемки соглашения о неустойке (форма 1</w:t>
      </w:r>
      <w:r>
        <w:t>5</w:t>
      </w:r>
      <w:r w:rsidRPr="00CC5A3A">
        <w:t>)</w:t>
      </w:r>
      <w:bookmarkEnd w:id="1554"/>
      <w:bookmarkEnd w:id="1555"/>
      <w:bookmarkEnd w:id="1556"/>
      <w:bookmarkEnd w:id="1557"/>
      <w:bookmarkEnd w:id="1558"/>
    </w:p>
    <w:p w:rsidR="0010618F" w:rsidRPr="00CC5A3A" w:rsidRDefault="0010618F" w:rsidP="0010618F">
      <w:pPr>
        <w:pStyle w:val="3"/>
        <w:rPr>
          <w:szCs w:val="24"/>
        </w:rPr>
      </w:pPr>
      <w:bookmarkStart w:id="1559" w:name="_Toc465865247"/>
      <w:bookmarkStart w:id="1560" w:name="_Toc468975508"/>
      <w:bookmarkStart w:id="1561" w:name="_Toc471830534"/>
      <w:r w:rsidRPr="00CC5A3A">
        <w:rPr>
          <w:szCs w:val="24"/>
        </w:rPr>
        <w:t>Форма Расписки  сдачи-приемки соглашения о неустойке</w:t>
      </w:r>
      <w:bookmarkEnd w:id="1559"/>
      <w:bookmarkEnd w:id="1560"/>
      <w:bookmarkEnd w:id="1561"/>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562" w:name="_Toc465865248"/>
      <w:bookmarkStart w:id="1563" w:name="_Toc468975509"/>
      <w:bookmarkStart w:id="1564" w:name="_Toc471830535"/>
      <w:r w:rsidRPr="00CC5A3A">
        <w:rPr>
          <w:szCs w:val="24"/>
        </w:rPr>
        <w:lastRenderedPageBreak/>
        <w:t>Инструкции по заполнению</w:t>
      </w:r>
      <w:bookmarkEnd w:id="1562"/>
      <w:bookmarkEnd w:id="1563"/>
      <w:bookmarkEnd w:id="1564"/>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565" w:name="_Ref468195799"/>
      <w:bookmarkStart w:id="1566" w:name="_Toc471830536"/>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65"/>
      <w:bookmarkEnd w:id="1566"/>
    </w:p>
    <w:p w:rsidR="007857E5" w:rsidRPr="00E47073" w:rsidRDefault="007857E5" w:rsidP="007857E5">
      <w:pPr>
        <w:pStyle w:val="3"/>
        <w:rPr>
          <w:szCs w:val="24"/>
        </w:rPr>
      </w:pPr>
      <w:bookmarkStart w:id="1567" w:name="_Toc439170718"/>
      <w:bookmarkStart w:id="1568" w:name="_Toc439172820"/>
      <w:bookmarkStart w:id="1569" w:name="_Toc439173262"/>
      <w:bookmarkStart w:id="1570" w:name="_Toc439238258"/>
      <w:bookmarkStart w:id="1571" w:name="_Toc439252806"/>
      <w:bookmarkStart w:id="1572" w:name="_Toc439323779"/>
      <w:bookmarkStart w:id="1573" w:name="_Toc440361414"/>
      <w:bookmarkStart w:id="1574" w:name="_Toc440376296"/>
      <w:bookmarkStart w:id="1575" w:name="_Toc440382554"/>
      <w:bookmarkStart w:id="1576" w:name="_Toc440447224"/>
      <w:bookmarkStart w:id="1577" w:name="_Toc440620904"/>
      <w:bookmarkStart w:id="1578" w:name="_Toc440631539"/>
      <w:bookmarkStart w:id="1579" w:name="_Toc440875778"/>
      <w:bookmarkStart w:id="1580" w:name="_Toc441131802"/>
      <w:bookmarkStart w:id="1581" w:name="_Toc465865250"/>
      <w:bookmarkStart w:id="1582" w:name="_Toc468975511"/>
      <w:bookmarkStart w:id="1583" w:name="_Toc471830537"/>
      <w:r w:rsidRPr="00E47073">
        <w:rPr>
          <w:szCs w:val="24"/>
        </w:rPr>
        <w:t xml:space="preserve">Форма </w:t>
      </w:r>
      <w:bookmarkEnd w:id="1567"/>
      <w:r w:rsidR="00E47073" w:rsidRPr="00E47073">
        <w:rPr>
          <w:szCs w:val="24"/>
        </w:rPr>
        <w:t>согласия Участника налоговым органам на разглашение сведений, составляющих налоговую тайну</w:t>
      </w:r>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584" w:name="_Toc300142269"/>
      <w:bookmarkStart w:id="1585" w:name="_Toc309735391"/>
      <w:bookmarkStart w:id="158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584"/>
      <w:r w:rsidRPr="007857E5">
        <w:rPr>
          <w:b/>
          <w:bCs w:val="0"/>
          <w:snapToGrid w:val="0"/>
          <w:sz w:val="24"/>
          <w:szCs w:val="24"/>
        </w:rPr>
        <w:t xml:space="preserve"> </w:t>
      </w:r>
      <w:bookmarkEnd w:id="1585"/>
      <w:bookmarkEnd w:id="158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87" w:name="_Toc439170719"/>
      <w:bookmarkStart w:id="1588" w:name="_Toc439172821"/>
      <w:bookmarkStart w:id="1589" w:name="_Toc439173263"/>
      <w:bookmarkStart w:id="1590" w:name="_Toc439238259"/>
      <w:bookmarkStart w:id="1591" w:name="_Toc439252807"/>
      <w:bookmarkStart w:id="1592" w:name="_Toc439323780"/>
      <w:bookmarkStart w:id="1593" w:name="_Toc440361415"/>
      <w:bookmarkStart w:id="1594" w:name="_Toc440376297"/>
      <w:bookmarkStart w:id="1595" w:name="_Toc440382555"/>
      <w:bookmarkStart w:id="1596" w:name="_Toc440447225"/>
      <w:bookmarkStart w:id="1597" w:name="_Toc440620905"/>
      <w:bookmarkStart w:id="1598" w:name="_Toc440631540"/>
      <w:bookmarkStart w:id="1599" w:name="_Toc440875779"/>
      <w:bookmarkStart w:id="1600" w:name="_Toc441131803"/>
      <w:bookmarkStart w:id="1601" w:name="_Toc465865251"/>
      <w:bookmarkStart w:id="1602" w:name="_Toc468975512"/>
      <w:bookmarkStart w:id="1603" w:name="_Toc471830538"/>
      <w:r w:rsidRPr="007857E5">
        <w:rPr>
          <w:szCs w:val="24"/>
        </w:rPr>
        <w:lastRenderedPageBreak/>
        <w:t>Инструкции по заполнению</w:t>
      </w:r>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5C258D">
        <w:rPr>
          <w:sz w:val="24"/>
          <w:szCs w:val="24"/>
        </w:rPr>
        <w:t>5.1</w:t>
      </w:r>
      <w:r w:rsidR="005E14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04" w:name="_Ref93268095"/>
      <w:bookmarkStart w:id="1605" w:name="_Ref93268099"/>
      <w:bookmarkStart w:id="1606" w:name="_Toc98253958"/>
      <w:bookmarkStart w:id="1607" w:name="_Toc165173884"/>
      <w:bookmarkStart w:id="1608" w:name="_Toc423423678"/>
      <w:bookmarkStart w:id="1609" w:name="_Ref440272510"/>
      <w:bookmarkStart w:id="1610" w:name="_Ref440274961"/>
      <w:bookmarkStart w:id="1611" w:name="_Ref90381141"/>
      <w:bookmarkStart w:id="1612" w:name="_Toc90385121"/>
      <w:bookmarkStart w:id="1613" w:name="_Toc98253952"/>
      <w:bookmarkStart w:id="1614" w:name="_Toc165173878"/>
      <w:bookmarkStart w:id="1615" w:name="_Toc423427449"/>
      <w:bookmarkStart w:id="1616" w:name="_Toc471830539"/>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04"/>
      <w:bookmarkEnd w:id="1605"/>
      <w:bookmarkEnd w:id="1606"/>
      <w:bookmarkEnd w:id="1607"/>
      <w:bookmarkEnd w:id="1608"/>
      <w:bookmarkEnd w:id="1609"/>
      <w:bookmarkEnd w:id="1610"/>
      <w:bookmarkEnd w:id="1611"/>
      <w:bookmarkEnd w:id="1612"/>
      <w:bookmarkEnd w:id="1613"/>
      <w:bookmarkEnd w:id="1614"/>
      <w:bookmarkEnd w:id="1615"/>
      <w:bookmarkEnd w:id="161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17" w:name="_Toc90385125"/>
      <w:bookmarkStart w:id="1618" w:name="_Toc439170705"/>
      <w:bookmarkStart w:id="1619" w:name="_Toc439172807"/>
      <w:bookmarkStart w:id="1620" w:name="_Toc439173268"/>
      <w:bookmarkStart w:id="1621" w:name="_Toc439238264"/>
      <w:bookmarkStart w:id="1622" w:name="_Toc439252812"/>
      <w:bookmarkStart w:id="1623" w:name="_Toc439323785"/>
      <w:bookmarkStart w:id="1624" w:name="_Toc440361420"/>
      <w:bookmarkStart w:id="1625" w:name="_Toc440376302"/>
      <w:bookmarkStart w:id="1626" w:name="_Toc440382560"/>
      <w:bookmarkStart w:id="1627" w:name="_Toc440447230"/>
      <w:bookmarkStart w:id="1628" w:name="_Toc440620910"/>
      <w:bookmarkStart w:id="1629" w:name="_Toc440631545"/>
      <w:bookmarkStart w:id="1630" w:name="_Toc440875781"/>
      <w:bookmarkStart w:id="1631" w:name="_Toc441131805"/>
      <w:bookmarkStart w:id="1632" w:name="_Toc465865253"/>
      <w:bookmarkStart w:id="1633" w:name="_Toc468975514"/>
      <w:bookmarkStart w:id="1634" w:name="_Toc471830540"/>
      <w:r w:rsidRPr="00D904EF">
        <w:rPr>
          <w:szCs w:val="24"/>
        </w:rPr>
        <w:t xml:space="preserve">Форма </w:t>
      </w:r>
      <w:bookmarkEnd w:id="1617"/>
      <w:bookmarkEnd w:id="1618"/>
      <w:bookmarkEnd w:id="1619"/>
      <w:bookmarkEnd w:id="1620"/>
      <w:bookmarkEnd w:id="1621"/>
      <w:bookmarkEnd w:id="1622"/>
      <w:bookmarkEnd w:id="1623"/>
      <w:bookmarkEnd w:id="1624"/>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25"/>
      <w:bookmarkEnd w:id="1626"/>
      <w:bookmarkEnd w:id="1627"/>
      <w:r w:rsidR="00D35266">
        <w:rPr>
          <w:szCs w:val="24"/>
        </w:rPr>
        <w:t>субподрядчиками</w:t>
      </w:r>
      <w:bookmarkEnd w:id="1628"/>
      <w:bookmarkEnd w:id="1629"/>
      <w:bookmarkEnd w:id="1630"/>
      <w:bookmarkEnd w:id="1631"/>
      <w:bookmarkEnd w:id="1632"/>
      <w:bookmarkEnd w:id="1633"/>
      <w:bookmarkEnd w:id="163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35" w:name="_Toc90385126"/>
      <w:bookmarkStart w:id="1636" w:name="_Toc98253959"/>
      <w:bookmarkStart w:id="1637" w:name="_Toc157248211"/>
      <w:bookmarkStart w:id="1638" w:name="_Toc157496580"/>
      <w:bookmarkStart w:id="1639" w:name="_Toc158206119"/>
      <w:bookmarkStart w:id="1640" w:name="_Toc164057804"/>
      <w:bookmarkStart w:id="1641" w:name="_Toc164137154"/>
      <w:bookmarkStart w:id="1642" w:name="_Toc164161314"/>
      <w:bookmarkStart w:id="1643" w:name="_Toc165173885"/>
      <w:r>
        <w:rPr>
          <w:b/>
          <w:szCs w:val="24"/>
        </w:rPr>
        <w:br w:type="page"/>
      </w:r>
    </w:p>
    <w:p w:rsidR="00635719" w:rsidRPr="00D904EF" w:rsidRDefault="00635719" w:rsidP="00635719">
      <w:pPr>
        <w:pStyle w:val="3"/>
        <w:rPr>
          <w:szCs w:val="24"/>
        </w:rPr>
      </w:pPr>
      <w:bookmarkStart w:id="1644" w:name="_Toc439170706"/>
      <w:bookmarkStart w:id="1645" w:name="_Toc439172808"/>
      <w:bookmarkStart w:id="1646" w:name="_Toc439173269"/>
      <w:bookmarkStart w:id="1647" w:name="_Toc439238265"/>
      <w:bookmarkStart w:id="1648" w:name="_Toc439252813"/>
      <w:bookmarkStart w:id="1649" w:name="_Toc439323786"/>
      <w:bookmarkStart w:id="1650" w:name="_Toc440361421"/>
      <w:bookmarkStart w:id="1651" w:name="_Toc440376303"/>
      <w:bookmarkStart w:id="1652" w:name="_Toc440382561"/>
      <w:bookmarkStart w:id="1653" w:name="_Toc440447231"/>
      <w:bookmarkStart w:id="1654" w:name="_Toc440620911"/>
      <w:bookmarkStart w:id="1655" w:name="_Toc440631546"/>
      <w:bookmarkStart w:id="1656" w:name="_Toc440875782"/>
      <w:bookmarkStart w:id="1657" w:name="_Toc441131806"/>
      <w:bookmarkStart w:id="1658" w:name="_Toc465865254"/>
      <w:bookmarkStart w:id="1659" w:name="_Toc468975515"/>
      <w:bookmarkStart w:id="1660" w:name="_Toc471830541"/>
      <w:r w:rsidRPr="00D904EF">
        <w:rPr>
          <w:szCs w:val="24"/>
        </w:rPr>
        <w:lastRenderedPageBreak/>
        <w:t>Инструкции по заполнению</w:t>
      </w:r>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5E1437">
        <w:rPr>
          <w:sz w:val="24"/>
          <w:szCs w:val="24"/>
        </w:rPr>
        <w:fldChar w:fldCharType="begin"/>
      </w:r>
      <w:r w:rsidR="00C718E2">
        <w:rPr>
          <w:sz w:val="24"/>
          <w:szCs w:val="24"/>
        </w:rPr>
        <w:instrText xml:space="preserve"> REF _Ref440271628 \r \h </w:instrText>
      </w:r>
      <w:r w:rsidR="005E1437">
        <w:rPr>
          <w:sz w:val="24"/>
          <w:szCs w:val="24"/>
        </w:rPr>
      </w:r>
      <w:r w:rsidR="005E1437">
        <w:rPr>
          <w:sz w:val="24"/>
          <w:szCs w:val="24"/>
        </w:rPr>
        <w:fldChar w:fldCharType="separate"/>
      </w:r>
      <w:r w:rsidR="005C258D">
        <w:rPr>
          <w:sz w:val="24"/>
          <w:szCs w:val="24"/>
        </w:rPr>
        <w:t>3.3.9</w:t>
      </w:r>
      <w:r w:rsidR="005E143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5C258D">
        <w:rPr>
          <w:sz w:val="24"/>
          <w:szCs w:val="24"/>
        </w:rPr>
        <w:t>5.1</w:t>
      </w:r>
      <w:r w:rsidR="005E143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5E1437">
        <w:rPr>
          <w:sz w:val="24"/>
          <w:szCs w:val="24"/>
        </w:rPr>
        <w:fldChar w:fldCharType="begin"/>
      </w:r>
      <w:r w:rsidR="00D90031">
        <w:rPr>
          <w:sz w:val="24"/>
          <w:szCs w:val="24"/>
        </w:rPr>
        <w:instrText xml:space="preserve"> REF _Ref440274337 \r \h </w:instrText>
      </w:r>
      <w:r w:rsidR="005E1437">
        <w:rPr>
          <w:sz w:val="24"/>
          <w:szCs w:val="24"/>
        </w:rPr>
      </w:r>
      <w:r w:rsidR="005E1437">
        <w:rPr>
          <w:sz w:val="24"/>
          <w:szCs w:val="24"/>
        </w:rPr>
        <w:fldChar w:fldCharType="separate"/>
      </w:r>
      <w:r w:rsidR="005C258D">
        <w:rPr>
          <w:sz w:val="24"/>
          <w:szCs w:val="24"/>
        </w:rPr>
        <w:t>5.2</w:t>
      </w:r>
      <w:r w:rsidR="005E143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5E1437">
        <w:rPr>
          <w:sz w:val="24"/>
          <w:szCs w:val="24"/>
        </w:rPr>
        <w:fldChar w:fldCharType="begin"/>
      </w:r>
      <w:r w:rsidR="00D90031">
        <w:rPr>
          <w:sz w:val="24"/>
          <w:szCs w:val="24"/>
        </w:rPr>
        <w:instrText xml:space="preserve"> REF _Ref440274366 \r \h </w:instrText>
      </w:r>
      <w:r w:rsidR="005E1437">
        <w:rPr>
          <w:sz w:val="24"/>
          <w:szCs w:val="24"/>
        </w:rPr>
      </w:r>
      <w:r w:rsidR="005E1437">
        <w:rPr>
          <w:sz w:val="24"/>
          <w:szCs w:val="24"/>
        </w:rPr>
        <w:fldChar w:fldCharType="separate"/>
      </w:r>
      <w:r w:rsidR="005C258D">
        <w:rPr>
          <w:sz w:val="24"/>
          <w:szCs w:val="24"/>
        </w:rPr>
        <w:t>5.4</w:t>
      </w:r>
      <w:r w:rsidR="005E143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661" w:name="_Ref440376324"/>
      <w:bookmarkStart w:id="1662" w:name="_Ref440376401"/>
      <w:bookmarkStart w:id="1663" w:name="_Toc471830542"/>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661"/>
      <w:bookmarkEnd w:id="1662"/>
      <w:bookmarkEnd w:id="1663"/>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664" w:name="_Toc440376305"/>
      <w:bookmarkStart w:id="1665" w:name="_Toc440382563"/>
      <w:bookmarkStart w:id="1666" w:name="_Toc440447233"/>
      <w:bookmarkStart w:id="1667" w:name="_Toc440620913"/>
      <w:bookmarkStart w:id="1668" w:name="_Toc440631548"/>
      <w:bookmarkStart w:id="1669" w:name="_Toc440875784"/>
      <w:bookmarkStart w:id="1670" w:name="_Toc441131808"/>
      <w:bookmarkStart w:id="1671" w:name="_Toc465865256"/>
      <w:bookmarkStart w:id="1672" w:name="_Toc468975517"/>
      <w:bookmarkStart w:id="1673" w:name="_Toc471830543"/>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664"/>
      <w:bookmarkEnd w:id="1665"/>
      <w:bookmarkEnd w:id="1666"/>
      <w:bookmarkEnd w:id="1667"/>
      <w:bookmarkEnd w:id="1668"/>
      <w:bookmarkEnd w:id="1669"/>
      <w:bookmarkEnd w:id="1670"/>
      <w:bookmarkEnd w:id="1671"/>
      <w:bookmarkEnd w:id="1672"/>
      <w:bookmarkEnd w:id="167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674" w:name="_Toc440376306"/>
      <w:bookmarkStart w:id="1675" w:name="_Toc440382564"/>
      <w:bookmarkStart w:id="1676" w:name="_Toc440447234"/>
      <w:bookmarkStart w:id="1677" w:name="_Toc440620914"/>
      <w:bookmarkStart w:id="1678" w:name="_Toc440631549"/>
      <w:bookmarkStart w:id="1679" w:name="_Toc440875785"/>
      <w:bookmarkStart w:id="1680" w:name="_Toc441131809"/>
      <w:bookmarkStart w:id="1681" w:name="_Toc465865257"/>
      <w:bookmarkStart w:id="1682" w:name="_Toc468975518"/>
      <w:bookmarkStart w:id="1683" w:name="_Toc471830544"/>
      <w:r w:rsidRPr="00D904EF">
        <w:rPr>
          <w:szCs w:val="24"/>
        </w:rPr>
        <w:lastRenderedPageBreak/>
        <w:t>Инструкции по заполнению</w:t>
      </w:r>
      <w:bookmarkEnd w:id="1674"/>
      <w:bookmarkEnd w:id="1675"/>
      <w:bookmarkEnd w:id="1676"/>
      <w:bookmarkEnd w:id="1677"/>
      <w:bookmarkEnd w:id="1678"/>
      <w:bookmarkEnd w:id="1679"/>
      <w:bookmarkEnd w:id="1680"/>
      <w:bookmarkEnd w:id="1681"/>
      <w:bookmarkEnd w:id="1682"/>
      <w:bookmarkEnd w:id="1683"/>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E1437">
        <w:rPr>
          <w:sz w:val="24"/>
          <w:szCs w:val="24"/>
        </w:rPr>
        <w:fldChar w:fldCharType="begin"/>
      </w:r>
      <w:r w:rsidR="00EA17A9">
        <w:rPr>
          <w:sz w:val="24"/>
          <w:szCs w:val="24"/>
        </w:rPr>
        <w:instrText xml:space="preserve"> REF _Ref440876703 \r \h </w:instrText>
      </w:r>
      <w:r w:rsidR="005E1437">
        <w:rPr>
          <w:sz w:val="24"/>
          <w:szCs w:val="24"/>
        </w:rPr>
      </w:r>
      <w:r w:rsidR="005E1437">
        <w:rPr>
          <w:sz w:val="24"/>
          <w:szCs w:val="24"/>
        </w:rPr>
        <w:fldChar w:fldCharType="separate"/>
      </w:r>
      <w:r w:rsidR="005C258D">
        <w:rPr>
          <w:sz w:val="24"/>
          <w:szCs w:val="24"/>
        </w:rPr>
        <w:t>3.3.10</w:t>
      </w:r>
      <w:r w:rsidR="005E143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5E1437">
        <w:rPr>
          <w:sz w:val="24"/>
          <w:szCs w:val="24"/>
        </w:rPr>
        <w:fldChar w:fldCharType="begin"/>
      </w:r>
      <w:r>
        <w:rPr>
          <w:sz w:val="24"/>
          <w:szCs w:val="24"/>
        </w:rPr>
        <w:instrText xml:space="preserve"> REF _Ref55336310 \r \h </w:instrText>
      </w:r>
      <w:r w:rsidR="005E1437">
        <w:rPr>
          <w:sz w:val="24"/>
          <w:szCs w:val="24"/>
        </w:rPr>
      </w:r>
      <w:r w:rsidR="005E1437">
        <w:rPr>
          <w:sz w:val="24"/>
          <w:szCs w:val="24"/>
        </w:rPr>
        <w:fldChar w:fldCharType="separate"/>
      </w:r>
      <w:r w:rsidR="005C258D">
        <w:rPr>
          <w:sz w:val="24"/>
          <w:szCs w:val="24"/>
        </w:rPr>
        <w:t>5.1</w:t>
      </w:r>
      <w:r w:rsidR="005E143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5E1437">
        <w:rPr>
          <w:sz w:val="24"/>
          <w:szCs w:val="24"/>
        </w:rPr>
        <w:fldChar w:fldCharType="begin"/>
      </w:r>
      <w:r w:rsidR="00CA1534">
        <w:rPr>
          <w:sz w:val="24"/>
          <w:szCs w:val="24"/>
        </w:rPr>
        <w:instrText xml:space="preserve"> REF _Ref440274337 \r \h </w:instrText>
      </w:r>
      <w:r w:rsidR="005E1437">
        <w:rPr>
          <w:sz w:val="24"/>
          <w:szCs w:val="24"/>
        </w:rPr>
      </w:r>
      <w:r w:rsidR="005E1437">
        <w:rPr>
          <w:sz w:val="24"/>
          <w:szCs w:val="24"/>
        </w:rPr>
        <w:fldChar w:fldCharType="separate"/>
      </w:r>
      <w:r w:rsidR="005C258D">
        <w:rPr>
          <w:sz w:val="24"/>
          <w:szCs w:val="24"/>
        </w:rPr>
        <w:t>5.2</w:t>
      </w:r>
      <w:r w:rsidR="005E143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5E1437">
        <w:rPr>
          <w:sz w:val="24"/>
          <w:szCs w:val="24"/>
        </w:rPr>
        <w:fldChar w:fldCharType="begin"/>
      </w:r>
      <w:r w:rsidR="00CA1534">
        <w:rPr>
          <w:sz w:val="24"/>
          <w:szCs w:val="24"/>
        </w:rPr>
        <w:instrText xml:space="preserve"> REF _Ref440274366 \r \h </w:instrText>
      </w:r>
      <w:r w:rsidR="005E1437">
        <w:rPr>
          <w:sz w:val="24"/>
          <w:szCs w:val="24"/>
        </w:rPr>
      </w:r>
      <w:r w:rsidR="005E1437">
        <w:rPr>
          <w:sz w:val="24"/>
          <w:szCs w:val="24"/>
        </w:rPr>
        <w:fldChar w:fldCharType="separate"/>
      </w:r>
      <w:r w:rsidR="005C258D">
        <w:rPr>
          <w:sz w:val="24"/>
          <w:szCs w:val="24"/>
        </w:rPr>
        <w:t>5.4</w:t>
      </w:r>
      <w:r w:rsidR="005E1437">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A85" w:rsidRDefault="00782A85">
      <w:pPr>
        <w:spacing w:line="240" w:lineRule="auto"/>
      </w:pPr>
      <w:r>
        <w:separator/>
      </w:r>
    </w:p>
  </w:endnote>
  <w:endnote w:type="continuationSeparator" w:id="0">
    <w:p w:rsidR="00782A85" w:rsidRDefault="00782A85">
      <w:pPr>
        <w:spacing w:line="240" w:lineRule="auto"/>
      </w:pPr>
      <w:r>
        <w:continuationSeparator/>
      </w:r>
    </w:p>
  </w:endnote>
  <w:endnote w:id="1">
    <w:p w:rsidR="0060249B" w:rsidRDefault="0060249B" w:rsidP="0058219A">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0249B" w:rsidRDefault="0060249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Pr="00FA0376" w:rsidRDefault="0060249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85D25">
      <w:rPr>
        <w:noProof/>
        <w:sz w:val="16"/>
        <w:szCs w:val="16"/>
        <w:lang w:eastAsia="ru-RU"/>
      </w:rPr>
      <w:t>45</w:t>
    </w:r>
    <w:r w:rsidRPr="00FA0376">
      <w:rPr>
        <w:sz w:val="16"/>
        <w:szCs w:val="16"/>
        <w:lang w:eastAsia="ru-RU"/>
      </w:rPr>
      <w:fldChar w:fldCharType="end"/>
    </w:r>
  </w:p>
  <w:p w:rsidR="0060249B" w:rsidRPr="00EE0539" w:rsidRDefault="0060249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C258D">
      <w:rPr>
        <w:sz w:val="18"/>
        <w:szCs w:val="18"/>
      </w:rPr>
      <w:t xml:space="preserve">Договора на выполнение строительно-монтажных работ с поставкой оборудования по объекту: Газоснабжение филиала ПАО «МРСК Центра» - «Курскэнерго» по ул. </w:t>
    </w:r>
    <w:proofErr w:type="gramStart"/>
    <w:r w:rsidRPr="005C258D">
      <w:rPr>
        <w:sz w:val="18"/>
        <w:szCs w:val="18"/>
      </w:rPr>
      <w:t>Советская</w:t>
    </w:r>
    <w:proofErr w:type="gramEnd"/>
    <w:r w:rsidRPr="005C258D">
      <w:rPr>
        <w:sz w:val="18"/>
        <w:szCs w:val="18"/>
      </w:rPr>
      <w:t xml:space="preserve"> № 195 «б» в с. </w:t>
    </w:r>
    <w:proofErr w:type="spellStart"/>
    <w:r w:rsidRPr="005C258D">
      <w:rPr>
        <w:sz w:val="18"/>
        <w:szCs w:val="18"/>
      </w:rPr>
      <w:t>Большесолдатское</w:t>
    </w:r>
    <w:proofErr w:type="spellEnd"/>
    <w:r w:rsidRPr="005C258D">
      <w:rPr>
        <w:sz w:val="18"/>
        <w:szCs w:val="18"/>
      </w:rPr>
      <w:t xml:space="preserve"> Курской области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A85" w:rsidRDefault="00782A85">
      <w:pPr>
        <w:spacing w:line="240" w:lineRule="auto"/>
      </w:pPr>
      <w:r>
        <w:separator/>
      </w:r>
    </w:p>
  </w:footnote>
  <w:footnote w:type="continuationSeparator" w:id="0">
    <w:p w:rsidR="00782A85" w:rsidRDefault="00782A85">
      <w:pPr>
        <w:spacing w:line="240" w:lineRule="auto"/>
      </w:pPr>
      <w:r>
        <w:continuationSeparator/>
      </w:r>
    </w:p>
  </w:footnote>
  <w:footnote w:id="1">
    <w:p w:rsidR="0060249B" w:rsidRPr="00B36685" w:rsidRDefault="0060249B"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0249B" w:rsidRDefault="0060249B"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0249B" w:rsidRDefault="0060249B" w:rsidP="00393E49">
      <w:pPr>
        <w:pStyle w:val="1ff4"/>
        <w:rPr>
          <w:rFonts w:ascii="Times New Roman" w:eastAsia="Times New Roman" w:hAnsi="Times New Roman" w:cs="Times New Roman"/>
          <w:lang w:eastAsia="ru-RU"/>
        </w:rPr>
      </w:pPr>
    </w:p>
  </w:footnote>
  <w:footnote w:id="3">
    <w:p w:rsidR="0060249B" w:rsidRDefault="0060249B"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Pr="00930031" w:rsidRDefault="0060249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49B" w:rsidRDefault="0060249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6">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29"/>
  </w:num>
  <w:num w:numId="23">
    <w:abstractNumId w:val="100"/>
  </w:num>
  <w:num w:numId="24">
    <w:abstractNumId w:val="132"/>
  </w:num>
  <w:num w:numId="25">
    <w:abstractNumId w:val="121"/>
  </w:num>
  <w:num w:numId="26">
    <w:abstractNumId w:val="112"/>
  </w:num>
  <w:num w:numId="27">
    <w:abstractNumId w:val="76"/>
  </w:num>
  <w:num w:numId="28">
    <w:abstractNumId w:val="99"/>
  </w:num>
  <w:num w:numId="29">
    <w:abstractNumId w:val="133"/>
  </w:num>
  <w:num w:numId="30">
    <w:abstractNumId w:val="94"/>
  </w:num>
  <w:num w:numId="31">
    <w:abstractNumId w:val="95"/>
  </w:num>
  <w:num w:numId="32">
    <w:abstractNumId w:val="119"/>
  </w:num>
  <w:num w:numId="33">
    <w:abstractNumId w:val="140"/>
  </w:num>
  <w:num w:numId="34">
    <w:abstractNumId w:val="123"/>
  </w:num>
  <w:num w:numId="35">
    <w:abstractNumId w:val="111"/>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38"/>
  </w:num>
  <w:num w:numId="44">
    <w:abstractNumId w:val="0"/>
  </w:num>
  <w:num w:numId="45">
    <w:abstractNumId w:val="113"/>
  </w:num>
  <w:num w:numId="46">
    <w:abstractNumId w:val="126"/>
  </w:num>
  <w:num w:numId="47">
    <w:abstractNumId w:val="128"/>
  </w:num>
  <w:num w:numId="48">
    <w:abstractNumId w:val="122"/>
  </w:num>
  <w:num w:numId="49">
    <w:abstractNumId w:val="145"/>
  </w:num>
  <w:num w:numId="50">
    <w:abstractNumId w:val="92"/>
  </w:num>
  <w:num w:numId="51">
    <w:abstractNumId w:val="80"/>
  </w:num>
  <w:num w:numId="52">
    <w:abstractNumId w:val="131"/>
  </w:num>
  <w:num w:numId="53">
    <w:abstractNumId w:val="101"/>
  </w:num>
  <w:num w:numId="54">
    <w:abstractNumId w:val="84"/>
  </w:num>
  <w:num w:numId="55">
    <w:abstractNumId w:val="72"/>
  </w:num>
  <w:num w:numId="56">
    <w:abstractNumId w:val="105"/>
  </w:num>
  <w:num w:numId="57">
    <w:abstractNumId w:val="118"/>
  </w:num>
  <w:num w:numId="58">
    <w:abstractNumId w:val="73"/>
  </w:num>
  <w:num w:numId="59">
    <w:abstractNumId w:val="91"/>
  </w:num>
  <w:num w:numId="60">
    <w:abstractNumId w:val="74"/>
  </w:num>
  <w:num w:numId="61">
    <w:abstractNumId w:val="141"/>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4"/>
    <w:lvlOverride w:ilvl="0">
      <w:startOverride w:val="1"/>
    </w:lvlOverride>
  </w:num>
  <w:num w:numId="64">
    <w:abstractNumId w:val="77"/>
  </w:num>
  <w:num w:numId="65">
    <w:abstractNumId w:val="143"/>
  </w:num>
  <w:num w:numId="66">
    <w:abstractNumId w:val="87"/>
  </w:num>
  <w:num w:numId="67">
    <w:abstractNumId w:val="114"/>
  </w:num>
  <w:num w:numId="68">
    <w:abstractNumId w:val="97"/>
  </w:num>
  <w:num w:numId="69">
    <w:abstractNumId w:val="117"/>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7"/>
  </w:num>
  <w:num w:numId="72">
    <w:abstractNumId w:val="142"/>
  </w:num>
  <w:num w:numId="73">
    <w:abstractNumId w:val="90"/>
  </w:num>
  <w:num w:numId="74">
    <w:abstractNumId w:val="116"/>
  </w:num>
  <w:num w:numId="75">
    <w:abstractNumId w:val="139"/>
  </w:num>
  <w:num w:numId="76">
    <w:abstractNumId w:val="13"/>
  </w:num>
  <w:num w:numId="77">
    <w:abstractNumId w:val="20"/>
  </w:num>
  <w:num w:numId="78">
    <w:abstractNumId w:val="144"/>
  </w:num>
  <w:num w:numId="79">
    <w:abstractNumId w:val="137"/>
  </w:num>
  <w:num w:numId="80">
    <w:abstractNumId w:val="135"/>
  </w:num>
  <w:num w:numId="81">
    <w:abstractNumId w:val="106"/>
  </w:num>
  <w:num w:numId="82">
    <w:abstractNumId w:val="146"/>
  </w:num>
  <w:num w:numId="83">
    <w:abstractNumId w:val="115"/>
  </w:num>
  <w:num w:numId="84">
    <w:abstractNumId w:val="130"/>
  </w:num>
  <w:num w:numId="85">
    <w:abstractNumId w:val="136"/>
  </w:num>
  <w:num w:numId="86">
    <w:abstractNumId w:val="110"/>
  </w:num>
  <w:num w:numId="87">
    <w:abstractNumId w:val="120"/>
  </w:num>
  <w:num w:numId="88">
    <w:abstractNumId w:val="98"/>
  </w:num>
  <w:num w:numId="89">
    <w:abstractNumId w:val="108"/>
  </w:num>
  <w:num w:numId="90">
    <w:abstractNumId w:val="124"/>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85D25"/>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414A"/>
    <w:rsid w:val="00114C29"/>
    <w:rsid w:val="0011547D"/>
    <w:rsid w:val="00116E97"/>
    <w:rsid w:val="00123C70"/>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2303"/>
    <w:rsid w:val="0034341A"/>
    <w:rsid w:val="0034381D"/>
    <w:rsid w:val="00344FCF"/>
    <w:rsid w:val="00345CCA"/>
    <w:rsid w:val="0035097E"/>
    <w:rsid w:val="00355099"/>
    <w:rsid w:val="0035708A"/>
    <w:rsid w:val="00357BE8"/>
    <w:rsid w:val="00362EA4"/>
    <w:rsid w:val="00365234"/>
    <w:rsid w:val="00366652"/>
    <w:rsid w:val="00370D61"/>
    <w:rsid w:val="0037230F"/>
    <w:rsid w:val="00375A91"/>
    <w:rsid w:val="003776BB"/>
    <w:rsid w:val="00377EDB"/>
    <w:rsid w:val="003803A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AB1"/>
    <w:rsid w:val="00414CAF"/>
    <w:rsid w:val="00415D77"/>
    <w:rsid w:val="00416F2A"/>
    <w:rsid w:val="00420F24"/>
    <w:rsid w:val="00421F58"/>
    <w:rsid w:val="0042559C"/>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13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258D"/>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249B"/>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770F"/>
    <w:rsid w:val="00651B7D"/>
    <w:rsid w:val="00651EBA"/>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2A85"/>
    <w:rsid w:val="00783ABE"/>
    <w:rsid w:val="0078409D"/>
    <w:rsid w:val="00785555"/>
    <w:rsid w:val="007857E5"/>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29"/>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704B"/>
    <w:rsid w:val="00C41228"/>
    <w:rsid w:val="00C421E1"/>
    <w:rsid w:val="00C47140"/>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1E67"/>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B75E8"/>
    <w:rsid w:val="00DB76F0"/>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2508"/>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1C7"/>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bylev.a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gorbylev.a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gorbylev.av@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2F827-2B2D-475F-A984-82E0B12FA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96</Pages>
  <Words>28954</Words>
  <Characters>165042</Characters>
  <Application>Microsoft Office Word</Application>
  <DocSecurity>0</DocSecurity>
  <Lines>1375</Lines>
  <Paragraphs>387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193609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gorbylev.av</cp:lastModifiedBy>
  <cp:revision>117</cp:revision>
  <cp:lastPrinted>2017-04-17T08:48:00Z</cp:lastPrinted>
  <dcterms:created xsi:type="dcterms:W3CDTF">2016-01-15T08:52:00Z</dcterms:created>
  <dcterms:modified xsi:type="dcterms:W3CDTF">2017-04-17T12:43:00Z</dcterms:modified>
</cp:coreProperties>
</file>