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63587A"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2F463A" w:rsidRPr="000D67AD" w:rsidRDefault="002F463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F463A" w:rsidRPr="000D67AD" w:rsidRDefault="002F463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F463A" w:rsidRPr="000D67AD" w:rsidRDefault="002F463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F463A" w:rsidRPr="000D67AD" w:rsidRDefault="002F463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F463A" w:rsidRPr="000D67AD" w:rsidRDefault="002F463A" w:rsidP="00A13E63">
                            <w:pPr>
                              <w:spacing w:line="240" w:lineRule="auto"/>
                              <w:ind w:right="-23"/>
                              <w:rPr>
                                <w:rFonts w:ascii="Helios" w:hAnsi="Helios"/>
                                <w:sz w:val="12"/>
                                <w:szCs w:val="12"/>
                              </w:rPr>
                            </w:pPr>
                            <w:r w:rsidRPr="000D67AD">
                              <w:rPr>
                                <w:rFonts w:ascii="Helios" w:hAnsi="Helios"/>
                                <w:sz w:val="12"/>
                                <w:szCs w:val="12"/>
                              </w:rPr>
                              <w:t>тел.: +7 (495) 747-92-92,</w:t>
                            </w:r>
                          </w:p>
                          <w:p w:rsidR="002F463A" w:rsidRPr="000D67AD" w:rsidRDefault="002F463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F463A" w:rsidRPr="000D67AD" w:rsidRDefault="002F463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F463A" w:rsidRPr="000D67AD" w:rsidRDefault="002F463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F463A" w:rsidRPr="000D67AD" w:rsidRDefault="002F463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F463A" w:rsidRPr="00EB4534" w:rsidRDefault="002F463A"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EB4534">
                              <w:rPr>
                                <w:rFonts w:ascii="Helios" w:hAnsi="Helios"/>
                                <w:sz w:val="12"/>
                                <w:szCs w:val="12"/>
                                <w:lang w:val="en-US"/>
                              </w:rPr>
                              <w:t>-</w:t>
                            </w:r>
                            <w:r w:rsidRPr="000D67AD">
                              <w:rPr>
                                <w:rFonts w:ascii="Helios" w:hAnsi="Helios"/>
                                <w:sz w:val="12"/>
                                <w:szCs w:val="12"/>
                                <w:lang w:val="en-US"/>
                              </w:rPr>
                              <w:t>mail</w:t>
                            </w:r>
                            <w:r w:rsidRPr="00EB4534">
                              <w:rPr>
                                <w:rFonts w:ascii="Helios" w:hAnsi="Helios"/>
                                <w:sz w:val="12"/>
                                <w:szCs w:val="12"/>
                                <w:lang w:val="en-US"/>
                              </w:rPr>
                              <w:t xml:space="preserve">: </w:t>
                            </w:r>
                            <w:hyperlink r:id="rId9" w:history="1">
                              <w:r w:rsidRPr="000D67AD">
                                <w:rPr>
                                  <w:rFonts w:ascii="Helios" w:hAnsi="Helios"/>
                                  <w:sz w:val="12"/>
                                  <w:szCs w:val="12"/>
                                  <w:lang w:val="en-US"/>
                                </w:rPr>
                                <w:t>posta</w:t>
                              </w:r>
                              <w:r w:rsidRPr="00EB4534">
                                <w:rPr>
                                  <w:rFonts w:ascii="Helios" w:hAnsi="Helios"/>
                                  <w:sz w:val="12"/>
                                  <w:szCs w:val="12"/>
                                  <w:lang w:val="en-US"/>
                                </w:rPr>
                                <w:t>@</w:t>
                              </w:r>
                              <w:r w:rsidRPr="000D67AD">
                                <w:rPr>
                                  <w:rFonts w:ascii="Helios" w:hAnsi="Helios"/>
                                  <w:sz w:val="12"/>
                                  <w:szCs w:val="12"/>
                                  <w:lang w:val="en-US"/>
                                </w:rPr>
                                <w:t>mrsk</w:t>
                              </w:r>
                              <w:r w:rsidRPr="00EB4534">
                                <w:rPr>
                                  <w:rFonts w:ascii="Helios" w:hAnsi="Helios"/>
                                  <w:sz w:val="12"/>
                                  <w:szCs w:val="12"/>
                                  <w:lang w:val="en-US"/>
                                </w:rPr>
                                <w:t>-1.</w:t>
                              </w:r>
                              <w:r w:rsidRPr="000D67AD">
                                <w:rPr>
                                  <w:rFonts w:ascii="Helios" w:hAnsi="Helios"/>
                                  <w:sz w:val="12"/>
                                  <w:szCs w:val="12"/>
                                  <w:lang w:val="en-US"/>
                                </w:rPr>
                                <w:t>ru</w:t>
                              </w:r>
                            </w:hyperlink>
                            <w:r w:rsidRPr="00EB4534">
                              <w:rPr>
                                <w:rFonts w:ascii="Helios" w:hAnsi="Helios"/>
                                <w:sz w:val="12"/>
                                <w:szCs w:val="12"/>
                                <w:lang w:val="en-US"/>
                              </w:rPr>
                              <w:t xml:space="preserve">, </w:t>
                            </w:r>
                            <w:hyperlink r:id="rId10" w:history="1">
                              <w:r w:rsidRPr="000D67AD">
                                <w:rPr>
                                  <w:rFonts w:ascii="Helios" w:hAnsi="Helios"/>
                                  <w:sz w:val="12"/>
                                  <w:szCs w:val="12"/>
                                  <w:lang w:val="en-US"/>
                                </w:rPr>
                                <w:t>www</w:t>
                              </w:r>
                              <w:r w:rsidRPr="00EB4534">
                                <w:rPr>
                                  <w:rFonts w:ascii="Helios" w:hAnsi="Helios"/>
                                  <w:sz w:val="12"/>
                                  <w:szCs w:val="12"/>
                                  <w:lang w:val="en-US"/>
                                </w:rPr>
                                <w:t>.</w:t>
                              </w:r>
                              <w:r w:rsidRPr="000D67AD">
                                <w:rPr>
                                  <w:rFonts w:ascii="Helios" w:hAnsi="Helios"/>
                                  <w:sz w:val="12"/>
                                  <w:szCs w:val="12"/>
                                  <w:lang w:val="en-US"/>
                                </w:rPr>
                                <w:t>mrsk</w:t>
                              </w:r>
                              <w:r w:rsidRPr="00EB4534">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F463A" w:rsidRPr="000D67AD" w:rsidRDefault="002F463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F463A" w:rsidRPr="000D67AD" w:rsidRDefault="002F463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F463A" w:rsidRPr="000D67AD" w:rsidRDefault="002F463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F463A" w:rsidRPr="000D67AD" w:rsidRDefault="002F463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F463A" w:rsidRPr="000D67AD" w:rsidRDefault="002F463A" w:rsidP="00A13E63">
                      <w:pPr>
                        <w:spacing w:line="240" w:lineRule="auto"/>
                        <w:ind w:right="-23"/>
                        <w:rPr>
                          <w:rFonts w:ascii="Helios" w:hAnsi="Helios"/>
                          <w:sz w:val="12"/>
                          <w:szCs w:val="12"/>
                        </w:rPr>
                      </w:pPr>
                      <w:r w:rsidRPr="000D67AD">
                        <w:rPr>
                          <w:rFonts w:ascii="Helios" w:hAnsi="Helios"/>
                          <w:sz w:val="12"/>
                          <w:szCs w:val="12"/>
                        </w:rPr>
                        <w:t>тел.: +7 (495) 747-92-92,</w:t>
                      </w:r>
                    </w:p>
                    <w:p w:rsidR="002F463A" w:rsidRPr="000D67AD" w:rsidRDefault="002F463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F463A" w:rsidRPr="000D67AD" w:rsidRDefault="002F463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F463A" w:rsidRPr="000D67AD" w:rsidRDefault="002F463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F463A" w:rsidRPr="000D67AD" w:rsidRDefault="002F463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F463A" w:rsidRPr="00EB4534" w:rsidRDefault="002F463A"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EB4534">
                        <w:rPr>
                          <w:rFonts w:ascii="Helios" w:hAnsi="Helios"/>
                          <w:sz w:val="12"/>
                          <w:szCs w:val="12"/>
                          <w:lang w:val="en-US"/>
                        </w:rPr>
                        <w:t>-</w:t>
                      </w:r>
                      <w:r w:rsidRPr="000D67AD">
                        <w:rPr>
                          <w:rFonts w:ascii="Helios" w:hAnsi="Helios"/>
                          <w:sz w:val="12"/>
                          <w:szCs w:val="12"/>
                          <w:lang w:val="en-US"/>
                        </w:rPr>
                        <w:t>mail</w:t>
                      </w:r>
                      <w:r w:rsidRPr="00EB4534">
                        <w:rPr>
                          <w:rFonts w:ascii="Helios" w:hAnsi="Helios"/>
                          <w:sz w:val="12"/>
                          <w:szCs w:val="12"/>
                          <w:lang w:val="en-US"/>
                        </w:rPr>
                        <w:t xml:space="preserve">: </w:t>
                      </w:r>
                      <w:hyperlink r:id="rId11" w:history="1">
                        <w:r w:rsidRPr="000D67AD">
                          <w:rPr>
                            <w:rFonts w:ascii="Helios" w:hAnsi="Helios"/>
                            <w:sz w:val="12"/>
                            <w:szCs w:val="12"/>
                            <w:lang w:val="en-US"/>
                          </w:rPr>
                          <w:t>posta</w:t>
                        </w:r>
                        <w:r w:rsidRPr="00EB4534">
                          <w:rPr>
                            <w:rFonts w:ascii="Helios" w:hAnsi="Helios"/>
                            <w:sz w:val="12"/>
                            <w:szCs w:val="12"/>
                            <w:lang w:val="en-US"/>
                          </w:rPr>
                          <w:t>@</w:t>
                        </w:r>
                        <w:r w:rsidRPr="000D67AD">
                          <w:rPr>
                            <w:rFonts w:ascii="Helios" w:hAnsi="Helios"/>
                            <w:sz w:val="12"/>
                            <w:szCs w:val="12"/>
                            <w:lang w:val="en-US"/>
                          </w:rPr>
                          <w:t>mrsk</w:t>
                        </w:r>
                        <w:r w:rsidRPr="00EB4534">
                          <w:rPr>
                            <w:rFonts w:ascii="Helios" w:hAnsi="Helios"/>
                            <w:sz w:val="12"/>
                            <w:szCs w:val="12"/>
                            <w:lang w:val="en-US"/>
                          </w:rPr>
                          <w:t>-1.</w:t>
                        </w:r>
                        <w:r w:rsidRPr="000D67AD">
                          <w:rPr>
                            <w:rFonts w:ascii="Helios" w:hAnsi="Helios"/>
                            <w:sz w:val="12"/>
                            <w:szCs w:val="12"/>
                            <w:lang w:val="en-US"/>
                          </w:rPr>
                          <w:t>ru</w:t>
                        </w:r>
                      </w:hyperlink>
                      <w:r w:rsidRPr="00EB4534">
                        <w:rPr>
                          <w:rFonts w:ascii="Helios" w:hAnsi="Helios"/>
                          <w:sz w:val="12"/>
                          <w:szCs w:val="12"/>
                          <w:lang w:val="en-US"/>
                        </w:rPr>
                        <w:t xml:space="preserve">, </w:t>
                      </w:r>
                      <w:hyperlink r:id="rId12" w:history="1">
                        <w:r w:rsidRPr="000D67AD">
                          <w:rPr>
                            <w:rFonts w:ascii="Helios" w:hAnsi="Helios"/>
                            <w:sz w:val="12"/>
                            <w:szCs w:val="12"/>
                            <w:lang w:val="en-US"/>
                          </w:rPr>
                          <w:t>www</w:t>
                        </w:r>
                        <w:r w:rsidRPr="00EB4534">
                          <w:rPr>
                            <w:rFonts w:ascii="Helios" w:hAnsi="Helios"/>
                            <w:sz w:val="12"/>
                            <w:szCs w:val="12"/>
                            <w:lang w:val="en-US"/>
                          </w:rPr>
                          <w:t>.</w:t>
                        </w:r>
                        <w:r w:rsidRPr="000D67AD">
                          <w:rPr>
                            <w:rFonts w:ascii="Helios" w:hAnsi="Helios"/>
                            <w:sz w:val="12"/>
                            <w:szCs w:val="12"/>
                            <w:lang w:val="en-US"/>
                          </w:rPr>
                          <w:t>mrsk</w:t>
                        </w:r>
                        <w:r w:rsidRPr="00EB453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E6DDF" w:rsidRDefault="001E6DDF" w:rsidP="001E6DDF">
      <w:pPr>
        <w:ind w:left="5670" w:firstLine="0"/>
        <w:jc w:val="center"/>
        <w:rPr>
          <w:sz w:val="24"/>
          <w:szCs w:val="24"/>
        </w:rPr>
      </w:pPr>
    </w:p>
    <w:p w:rsidR="001E6DDF" w:rsidRPr="007417E6" w:rsidRDefault="001E6DDF" w:rsidP="001E6DDF">
      <w:pPr>
        <w:ind w:left="5670" w:firstLine="0"/>
        <w:jc w:val="right"/>
        <w:rPr>
          <w:sz w:val="24"/>
          <w:szCs w:val="24"/>
        </w:rPr>
      </w:pPr>
      <w:r w:rsidRPr="007417E6">
        <w:rPr>
          <w:sz w:val="24"/>
          <w:szCs w:val="24"/>
        </w:rPr>
        <w:t>УТВЕРЖДАЮ:</w:t>
      </w:r>
    </w:p>
    <w:p w:rsidR="001E6DDF" w:rsidRDefault="001E6DDF" w:rsidP="001E6DDF">
      <w:pPr>
        <w:spacing w:line="240" w:lineRule="auto"/>
        <w:jc w:val="right"/>
        <w:rPr>
          <w:sz w:val="24"/>
          <w:szCs w:val="24"/>
        </w:rPr>
      </w:pPr>
      <w:r>
        <w:rPr>
          <w:sz w:val="24"/>
          <w:szCs w:val="24"/>
        </w:rPr>
        <w:t>Председатель закупочной комиссии -</w:t>
      </w:r>
    </w:p>
    <w:p w:rsidR="001E6DDF" w:rsidRDefault="001E6DDF" w:rsidP="001E6DDF">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1E6DDF" w:rsidRDefault="001E6DDF" w:rsidP="001E6DDF">
      <w:pPr>
        <w:spacing w:line="240" w:lineRule="auto"/>
        <w:jc w:val="right"/>
        <w:rPr>
          <w:sz w:val="24"/>
          <w:szCs w:val="24"/>
        </w:rPr>
      </w:pPr>
      <w:r>
        <w:rPr>
          <w:sz w:val="24"/>
          <w:szCs w:val="24"/>
        </w:rPr>
        <w:t>филиала ПАО «МРСК Центра» - «Воронежэнерго»</w:t>
      </w:r>
    </w:p>
    <w:p w:rsidR="001E6DDF" w:rsidRDefault="001E6DDF" w:rsidP="001E6DDF">
      <w:pPr>
        <w:spacing w:line="240" w:lineRule="auto"/>
        <w:jc w:val="right"/>
      </w:pPr>
    </w:p>
    <w:p w:rsidR="001E6DDF" w:rsidRDefault="001E6DDF" w:rsidP="001E6DDF">
      <w:pPr>
        <w:spacing w:line="240" w:lineRule="auto"/>
        <w:jc w:val="right"/>
        <w:rPr>
          <w:sz w:val="24"/>
          <w:szCs w:val="24"/>
        </w:rPr>
      </w:pPr>
      <w:r>
        <w:rPr>
          <w:sz w:val="24"/>
          <w:szCs w:val="24"/>
        </w:rPr>
        <w:t>____________________ В.В. Мороз</w:t>
      </w:r>
      <w:r w:rsidRPr="00E30B72">
        <w:rPr>
          <w:sz w:val="24"/>
          <w:szCs w:val="24"/>
        </w:rPr>
        <w:t xml:space="preserve"> </w:t>
      </w:r>
    </w:p>
    <w:p w:rsidR="001E6DDF" w:rsidRDefault="001E6DDF" w:rsidP="001E6DDF">
      <w:pPr>
        <w:spacing w:line="240" w:lineRule="auto"/>
        <w:jc w:val="right"/>
        <w:rPr>
          <w:sz w:val="24"/>
          <w:szCs w:val="24"/>
        </w:rPr>
      </w:pPr>
    </w:p>
    <w:p w:rsidR="001E6DDF" w:rsidRPr="007417E6" w:rsidRDefault="001E6DDF" w:rsidP="001E6DDF">
      <w:pPr>
        <w:ind w:left="5670" w:firstLine="0"/>
        <w:jc w:val="right"/>
        <w:rPr>
          <w:sz w:val="24"/>
          <w:szCs w:val="24"/>
        </w:rPr>
      </w:pPr>
      <w:r w:rsidRPr="007417E6">
        <w:rPr>
          <w:sz w:val="24"/>
          <w:szCs w:val="24"/>
        </w:rPr>
        <w:t xml:space="preserve"> «</w:t>
      </w:r>
      <w:r w:rsidR="00936CE0">
        <w:rPr>
          <w:sz w:val="24"/>
          <w:szCs w:val="24"/>
        </w:rPr>
        <w:t>10</w:t>
      </w:r>
      <w:r w:rsidRPr="007417E6">
        <w:rPr>
          <w:sz w:val="24"/>
          <w:szCs w:val="24"/>
        </w:rPr>
        <w:t xml:space="preserve">» </w:t>
      </w:r>
      <w:r w:rsidR="00936CE0">
        <w:rPr>
          <w:sz w:val="24"/>
          <w:szCs w:val="24"/>
        </w:rPr>
        <w:t>февраля</w:t>
      </w:r>
      <w:r>
        <w:rPr>
          <w:sz w:val="24"/>
          <w:szCs w:val="24"/>
        </w:rPr>
        <w:t xml:space="preserve"> 2016</w:t>
      </w:r>
      <w:r w:rsidRPr="007417E6">
        <w:rPr>
          <w:sz w:val="24"/>
          <w:szCs w:val="24"/>
        </w:rPr>
        <w:t xml:space="preserve"> г.</w:t>
      </w:r>
    </w:p>
    <w:p w:rsidR="001E6DDF" w:rsidRPr="00093D17" w:rsidRDefault="001E6DDF" w:rsidP="001E6DDF">
      <w:pPr>
        <w:ind w:left="5670" w:firstLine="0"/>
        <w:rPr>
          <w:sz w:val="24"/>
          <w:szCs w:val="24"/>
        </w:rPr>
      </w:pPr>
    </w:p>
    <w:p w:rsidR="001E6DDF" w:rsidRPr="00093D17" w:rsidRDefault="001E6DDF" w:rsidP="001E6DDF">
      <w:pPr>
        <w:spacing w:line="240" w:lineRule="auto"/>
        <w:ind w:left="6804" w:firstLine="0"/>
        <w:rPr>
          <w:b/>
          <w:kern w:val="36"/>
          <w:sz w:val="24"/>
          <w:szCs w:val="24"/>
        </w:rPr>
      </w:pPr>
      <w:r w:rsidRPr="00093D17">
        <w:rPr>
          <w:b/>
          <w:kern w:val="36"/>
          <w:sz w:val="24"/>
          <w:szCs w:val="24"/>
        </w:rPr>
        <w:t>Согласовано на заседании</w:t>
      </w:r>
    </w:p>
    <w:p w:rsidR="001E6DDF" w:rsidRPr="00093D17" w:rsidRDefault="001E6DDF" w:rsidP="001E6DDF">
      <w:pPr>
        <w:spacing w:line="240" w:lineRule="auto"/>
        <w:ind w:left="6804" w:firstLine="0"/>
        <w:rPr>
          <w:b/>
          <w:kern w:val="36"/>
          <w:sz w:val="24"/>
          <w:szCs w:val="24"/>
        </w:rPr>
      </w:pPr>
      <w:r w:rsidRPr="00093D17">
        <w:rPr>
          <w:b/>
          <w:kern w:val="36"/>
          <w:sz w:val="24"/>
          <w:szCs w:val="24"/>
        </w:rPr>
        <w:t>закупочной комиссии</w:t>
      </w:r>
    </w:p>
    <w:p w:rsidR="001E6DDF" w:rsidRPr="00093D17" w:rsidRDefault="001E6DDF" w:rsidP="001E6DDF">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0046-ВР-16</w:t>
      </w:r>
    </w:p>
    <w:p w:rsidR="001E6DDF" w:rsidRPr="00093D17" w:rsidRDefault="001E6DDF" w:rsidP="001E6DDF">
      <w:pPr>
        <w:spacing w:line="240" w:lineRule="auto"/>
        <w:ind w:left="6804" w:firstLine="0"/>
        <w:rPr>
          <w:b/>
          <w:kern w:val="36"/>
          <w:sz w:val="24"/>
          <w:szCs w:val="24"/>
        </w:rPr>
      </w:pPr>
      <w:r w:rsidRPr="00093D17">
        <w:rPr>
          <w:b/>
          <w:kern w:val="36"/>
          <w:sz w:val="24"/>
          <w:szCs w:val="24"/>
        </w:rPr>
        <w:t>от «</w:t>
      </w:r>
      <w:r w:rsidR="00936CE0">
        <w:rPr>
          <w:b/>
          <w:kern w:val="36"/>
          <w:sz w:val="24"/>
          <w:szCs w:val="24"/>
        </w:rPr>
        <w:t>10</w:t>
      </w:r>
      <w:r w:rsidRPr="00093D17">
        <w:rPr>
          <w:b/>
          <w:kern w:val="36"/>
          <w:sz w:val="24"/>
          <w:szCs w:val="24"/>
        </w:rPr>
        <w:t xml:space="preserve">» </w:t>
      </w:r>
      <w:r w:rsidR="00936CE0">
        <w:rPr>
          <w:b/>
          <w:kern w:val="36"/>
          <w:sz w:val="24"/>
          <w:szCs w:val="24"/>
        </w:rPr>
        <w:t>февраля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366652" w:rsidRPr="001E6DDF">
        <w:rPr>
          <w:b/>
          <w:sz w:val="24"/>
          <w:szCs w:val="24"/>
        </w:rPr>
        <w:t>Договор</w:t>
      </w:r>
      <w:r w:rsidR="001E6DDF" w:rsidRPr="001E6DDF">
        <w:rPr>
          <w:b/>
          <w:sz w:val="24"/>
          <w:szCs w:val="24"/>
        </w:rPr>
        <w:t>а</w:t>
      </w:r>
      <w:r w:rsidR="00366652" w:rsidRPr="001E6DDF">
        <w:rPr>
          <w:b/>
          <w:sz w:val="24"/>
          <w:szCs w:val="24"/>
        </w:rPr>
        <w:t xml:space="preserve"> </w:t>
      </w:r>
      <w:r w:rsidR="001E6DDF" w:rsidRPr="001E6DDF">
        <w:rPr>
          <w:b/>
          <w:sz w:val="24"/>
          <w:szCs w:val="24"/>
        </w:rPr>
        <w:t>на оказание услуг по техническому обслуживанию систем охранного видеонаблюдения и видеодомофонов для нужд ПАО «МРСК Центра» (филиала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E6DDF">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17774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63587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17774F">
        <w:rPr>
          <w:noProof/>
        </w:rPr>
        <w:fldChar w:fldCharType="begin"/>
      </w:r>
      <w:r>
        <w:rPr>
          <w:noProof/>
        </w:rPr>
        <w:instrText xml:space="preserve"> PAGEREF _Toc441131036 \h </w:instrText>
      </w:r>
      <w:r w:rsidR="0017774F">
        <w:rPr>
          <w:noProof/>
        </w:rPr>
      </w:r>
      <w:r w:rsidR="0017774F">
        <w:rPr>
          <w:noProof/>
        </w:rPr>
        <w:fldChar w:fldCharType="separate"/>
      </w:r>
      <w:r w:rsidR="0063587A">
        <w:rPr>
          <w:noProof/>
        </w:rPr>
        <w:t>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17774F">
        <w:rPr>
          <w:noProof/>
        </w:rPr>
        <w:fldChar w:fldCharType="begin"/>
      </w:r>
      <w:r>
        <w:rPr>
          <w:noProof/>
        </w:rPr>
        <w:instrText xml:space="preserve"> PAGEREF _Toc441131037 \h </w:instrText>
      </w:r>
      <w:r w:rsidR="0017774F">
        <w:rPr>
          <w:noProof/>
        </w:rPr>
      </w:r>
      <w:r w:rsidR="0017774F">
        <w:rPr>
          <w:noProof/>
        </w:rPr>
        <w:fldChar w:fldCharType="separate"/>
      </w:r>
      <w:r w:rsidR="0063587A">
        <w:rPr>
          <w:noProof/>
        </w:rPr>
        <w:t>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17774F">
        <w:rPr>
          <w:noProof/>
        </w:rPr>
        <w:fldChar w:fldCharType="begin"/>
      </w:r>
      <w:r>
        <w:rPr>
          <w:noProof/>
        </w:rPr>
        <w:instrText xml:space="preserve"> PAGEREF _Toc441131038 \h </w:instrText>
      </w:r>
      <w:r w:rsidR="0017774F">
        <w:rPr>
          <w:noProof/>
        </w:rPr>
      </w:r>
      <w:r w:rsidR="0017774F">
        <w:rPr>
          <w:noProof/>
        </w:rPr>
        <w:fldChar w:fldCharType="separate"/>
      </w:r>
      <w:r w:rsidR="0063587A">
        <w:rPr>
          <w:noProof/>
        </w:rPr>
        <w:t>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17774F">
        <w:rPr>
          <w:noProof/>
        </w:rPr>
        <w:fldChar w:fldCharType="begin"/>
      </w:r>
      <w:r>
        <w:rPr>
          <w:noProof/>
        </w:rPr>
        <w:instrText xml:space="preserve"> PAGEREF _Toc441131039 \h </w:instrText>
      </w:r>
      <w:r w:rsidR="0017774F">
        <w:rPr>
          <w:noProof/>
        </w:rPr>
      </w:r>
      <w:r w:rsidR="0017774F">
        <w:rPr>
          <w:noProof/>
        </w:rPr>
        <w:fldChar w:fldCharType="separate"/>
      </w:r>
      <w:r w:rsidR="0063587A">
        <w:rPr>
          <w:noProof/>
        </w:rPr>
        <w:t>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17774F">
        <w:rPr>
          <w:noProof/>
        </w:rPr>
        <w:fldChar w:fldCharType="begin"/>
      </w:r>
      <w:r>
        <w:rPr>
          <w:noProof/>
        </w:rPr>
        <w:instrText xml:space="preserve"> PAGEREF _Toc441131040 \h </w:instrText>
      </w:r>
      <w:r w:rsidR="0017774F">
        <w:rPr>
          <w:noProof/>
        </w:rPr>
      </w:r>
      <w:r w:rsidR="0017774F">
        <w:rPr>
          <w:noProof/>
        </w:rPr>
        <w:fldChar w:fldCharType="separate"/>
      </w:r>
      <w:r w:rsidR="0063587A">
        <w:rPr>
          <w:noProof/>
        </w:rPr>
        <w:t>7</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17774F">
        <w:rPr>
          <w:noProof/>
        </w:rPr>
        <w:fldChar w:fldCharType="begin"/>
      </w:r>
      <w:r>
        <w:rPr>
          <w:noProof/>
        </w:rPr>
        <w:instrText xml:space="preserve"> PAGEREF _Toc441131041 \h </w:instrText>
      </w:r>
      <w:r w:rsidR="0017774F">
        <w:rPr>
          <w:noProof/>
        </w:rPr>
      </w:r>
      <w:r w:rsidR="0017774F">
        <w:rPr>
          <w:noProof/>
        </w:rPr>
        <w:fldChar w:fldCharType="separate"/>
      </w:r>
      <w:r w:rsidR="0063587A">
        <w:rPr>
          <w:noProof/>
        </w:rPr>
        <w:t>8</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17774F">
        <w:rPr>
          <w:noProof/>
        </w:rPr>
        <w:fldChar w:fldCharType="begin"/>
      </w:r>
      <w:r>
        <w:rPr>
          <w:noProof/>
        </w:rPr>
        <w:instrText xml:space="preserve"> PAGEREF _Toc441131048 \h </w:instrText>
      </w:r>
      <w:r w:rsidR="0017774F">
        <w:rPr>
          <w:noProof/>
        </w:rPr>
      </w:r>
      <w:r w:rsidR="0017774F">
        <w:rPr>
          <w:noProof/>
        </w:rPr>
        <w:fldChar w:fldCharType="separate"/>
      </w:r>
      <w:r w:rsidR="0063587A">
        <w:rPr>
          <w:noProof/>
        </w:rPr>
        <w:t>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17774F">
        <w:rPr>
          <w:noProof/>
        </w:rPr>
        <w:fldChar w:fldCharType="begin"/>
      </w:r>
      <w:r>
        <w:rPr>
          <w:noProof/>
        </w:rPr>
        <w:instrText xml:space="preserve"> PAGEREF _Toc441131049 \h </w:instrText>
      </w:r>
      <w:r w:rsidR="0017774F">
        <w:rPr>
          <w:noProof/>
        </w:rPr>
      </w:r>
      <w:r w:rsidR="0017774F">
        <w:rPr>
          <w:noProof/>
        </w:rPr>
        <w:fldChar w:fldCharType="separate"/>
      </w:r>
      <w:r w:rsidR="0063587A">
        <w:rPr>
          <w:noProof/>
        </w:rPr>
        <w:t>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17774F">
        <w:rPr>
          <w:noProof/>
        </w:rPr>
        <w:fldChar w:fldCharType="begin"/>
      </w:r>
      <w:r>
        <w:rPr>
          <w:noProof/>
        </w:rPr>
        <w:instrText xml:space="preserve"> PAGEREF _Toc441131053 \h </w:instrText>
      </w:r>
      <w:r w:rsidR="0017774F">
        <w:rPr>
          <w:noProof/>
        </w:rPr>
      </w:r>
      <w:r w:rsidR="0017774F">
        <w:rPr>
          <w:noProof/>
        </w:rPr>
        <w:fldChar w:fldCharType="separate"/>
      </w:r>
      <w:r w:rsidR="0063587A">
        <w:rPr>
          <w:noProof/>
        </w:rPr>
        <w:t>9</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17774F">
        <w:rPr>
          <w:noProof/>
        </w:rPr>
        <w:fldChar w:fldCharType="begin"/>
      </w:r>
      <w:r>
        <w:rPr>
          <w:noProof/>
        </w:rPr>
        <w:instrText xml:space="preserve"> PAGEREF _Toc441131057 \h </w:instrText>
      </w:r>
      <w:r w:rsidR="0017774F">
        <w:rPr>
          <w:noProof/>
        </w:rPr>
      </w:r>
      <w:r w:rsidR="0017774F">
        <w:rPr>
          <w:noProof/>
        </w:rPr>
        <w:fldChar w:fldCharType="separate"/>
      </w:r>
      <w:r w:rsidR="0063587A">
        <w:rPr>
          <w:noProof/>
        </w:rPr>
        <w:t>12</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17774F">
        <w:rPr>
          <w:noProof/>
        </w:rPr>
        <w:fldChar w:fldCharType="begin"/>
      </w:r>
      <w:r>
        <w:rPr>
          <w:noProof/>
        </w:rPr>
        <w:instrText xml:space="preserve"> PAGEREF _Toc441131058 \h </w:instrText>
      </w:r>
      <w:r w:rsidR="0017774F">
        <w:rPr>
          <w:noProof/>
        </w:rPr>
      </w:r>
      <w:r w:rsidR="0017774F">
        <w:rPr>
          <w:noProof/>
        </w:rPr>
        <w:fldChar w:fldCharType="separate"/>
      </w:r>
      <w:r w:rsidR="0063587A">
        <w:rPr>
          <w:noProof/>
        </w:rPr>
        <w:t>12</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17774F">
        <w:rPr>
          <w:noProof/>
        </w:rPr>
        <w:fldChar w:fldCharType="begin"/>
      </w:r>
      <w:r>
        <w:rPr>
          <w:noProof/>
        </w:rPr>
        <w:instrText xml:space="preserve"> PAGEREF _Toc441131061 \h </w:instrText>
      </w:r>
      <w:r w:rsidR="0017774F">
        <w:rPr>
          <w:noProof/>
        </w:rPr>
      </w:r>
      <w:r w:rsidR="0017774F">
        <w:rPr>
          <w:noProof/>
        </w:rPr>
        <w:fldChar w:fldCharType="separate"/>
      </w:r>
      <w:r w:rsidR="0063587A">
        <w:rPr>
          <w:noProof/>
        </w:rPr>
        <w:t>12</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17774F">
        <w:rPr>
          <w:noProof/>
        </w:rPr>
        <w:fldChar w:fldCharType="begin"/>
      </w:r>
      <w:r>
        <w:rPr>
          <w:noProof/>
        </w:rPr>
        <w:instrText xml:space="preserve"> PAGEREF _Toc441131062 \h </w:instrText>
      </w:r>
      <w:r w:rsidR="0017774F">
        <w:rPr>
          <w:noProof/>
        </w:rPr>
      </w:r>
      <w:r w:rsidR="0017774F">
        <w:rPr>
          <w:noProof/>
        </w:rPr>
        <w:fldChar w:fldCharType="separate"/>
      </w:r>
      <w:r w:rsidR="0063587A">
        <w:rPr>
          <w:noProof/>
        </w:rPr>
        <w:t>13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17774F">
        <w:rPr>
          <w:noProof/>
        </w:rPr>
        <w:fldChar w:fldCharType="begin"/>
      </w:r>
      <w:r>
        <w:rPr>
          <w:noProof/>
        </w:rPr>
        <w:instrText xml:space="preserve"> PAGEREF _Toc441131077 \h </w:instrText>
      </w:r>
      <w:r w:rsidR="0017774F">
        <w:rPr>
          <w:noProof/>
        </w:rPr>
      </w:r>
      <w:r w:rsidR="0017774F">
        <w:rPr>
          <w:noProof/>
        </w:rPr>
        <w:fldChar w:fldCharType="separate"/>
      </w:r>
      <w:r w:rsidR="0063587A">
        <w:rPr>
          <w:noProof/>
        </w:rPr>
        <w:t>26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17774F">
        <w:rPr>
          <w:noProof/>
        </w:rPr>
        <w:fldChar w:fldCharType="begin"/>
      </w:r>
      <w:r>
        <w:rPr>
          <w:noProof/>
        </w:rPr>
        <w:instrText xml:space="preserve"> PAGEREF _Toc441131080 \h </w:instrText>
      </w:r>
      <w:r w:rsidR="0017774F">
        <w:rPr>
          <w:noProof/>
        </w:rPr>
      </w:r>
      <w:r w:rsidR="0017774F">
        <w:rPr>
          <w:noProof/>
        </w:rPr>
        <w:fldChar w:fldCharType="separate"/>
      </w:r>
      <w:r w:rsidR="0063587A">
        <w:rPr>
          <w:noProof/>
        </w:rPr>
        <w:t>26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17774F">
        <w:rPr>
          <w:noProof/>
        </w:rPr>
        <w:fldChar w:fldCharType="begin"/>
      </w:r>
      <w:r>
        <w:rPr>
          <w:noProof/>
        </w:rPr>
        <w:instrText xml:space="preserve"> PAGEREF _Toc441131081 \h </w:instrText>
      </w:r>
      <w:r w:rsidR="0017774F">
        <w:rPr>
          <w:noProof/>
        </w:rPr>
      </w:r>
      <w:r w:rsidR="0017774F">
        <w:rPr>
          <w:noProof/>
        </w:rPr>
        <w:fldChar w:fldCharType="separate"/>
      </w:r>
      <w:r w:rsidR="0063587A">
        <w:rPr>
          <w:noProof/>
        </w:rPr>
        <w:t>27</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17774F">
        <w:rPr>
          <w:noProof/>
        </w:rPr>
        <w:fldChar w:fldCharType="begin"/>
      </w:r>
      <w:r>
        <w:rPr>
          <w:noProof/>
        </w:rPr>
        <w:instrText xml:space="preserve"> PAGEREF _Toc441131086 \h </w:instrText>
      </w:r>
      <w:r w:rsidR="0017774F">
        <w:rPr>
          <w:noProof/>
        </w:rPr>
      </w:r>
      <w:r w:rsidR="0017774F">
        <w:rPr>
          <w:noProof/>
        </w:rPr>
        <w:fldChar w:fldCharType="separate"/>
      </w:r>
      <w:r w:rsidR="0063587A">
        <w:rPr>
          <w:noProof/>
        </w:rPr>
        <w:t>29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17774F">
        <w:rPr>
          <w:noProof/>
        </w:rPr>
        <w:fldChar w:fldCharType="begin"/>
      </w:r>
      <w:r>
        <w:rPr>
          <w:noProof/>
        </w:rPr>
        <w:instrText xml:space="preserve"> PAGEREF _Toc441131087 \h </w:instrText>
      </w:r>
      <w:r w:rsidR="0017774F">
        <w:rPr>
          <w:noProof/>
        </w:rPr>
      </w:r>
      <w:r w:rsidR="0017774F">
        <w:rPr>
          <w:noProof/>
        </w:rPr>
        <w:fldChar w:fldCharType="separate"/>
      </w:r>
      <w:r w:rsidR="0063587A">
        <w:rPr>
          <w:noProof/>
        </w:rPr>
        <w:t>30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17774F">
        <w:rPr>
          <w:noProof/>
        </w:rPr>
        <w:fldChar w:fldCharType="begin"/>
      </w:r>
      <w:r>
        <w:rPr>
          <w:noProof/>
        </w:rPr>
        <w:instrText xml:space="preserve"> PAGEREF _Toc441131088 \h </w:instrText>
      </w:r>
      <w:r w:rsidR="0017774F">
        <w:rPr>
          <w:noProof/>
        </w:rPr>
      </w:r>
      <w:r w:rsidR="0017774F">
        <w:rPr>
          <w:noProof/>
        </w:rPr>
        <w:fldChar w:fldCharType="separate"/>
      </w:r>
      <w:r w:rsidR="0063587A">
        <w:rPr>
          <w:noProof/>
        </w:rPr>
        <w:t>30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17774F">
        <w:rPr>
          <w:noProof/>
        </w:rPr>
        <w:fldChar w:fldCharType="begin"/>
      </w:r>
      <w:r>
        <w:rPr>
          <w:noProof/>
        </w:rPr>
        <w:instrText xml:space="preserve"> PAGEREF _Toc441131089 \h </w:instrText>
      </w:r>
      <w:r w:rsidR="0017774F">
        <w:rPr>
          <w:noProof/>
        </w:rPr>
      </w:r>
      <w:r w:rsidR="0017774F">
        <w:rPr>
          <w:noProof/>
        </w:rPr>
        <w:fldChar w:fldCharType="separate"/>
      </w:r>
      <w:r w:rsidR="0063587A">
        <w:rPr>
          <w:noProof/>
        </w:rPr>
        <w:t>30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17774F">
        <w:rPr>
          <w:noProof/>
        </w:rPr>
        <w:fldChar w:fldCharType="begin"/>
      </w:r>
      <w:r>
        <w:rPr>
          <w:noProof/>
        </w:rPr>
        <w:instrText xml:space="preserve"> PAGEREF _Toc441131090 \h </w:instrText>
      </w:r>
      <w:r w:rsidR="0017774F">
        <w:rPr>
          <w:noProof/>
        </w:rPr>
      </w:r>
      <w:r w:rsidR="0017774F">
        <w:rPr>
          <w:noProof/>
        </w:rPr>
        <w:fldChar w:fldCharType="separate"/>
      </w:r>
      <w:r w:rsidR="0063587A">
        <w:rPr>
          <w:noProof/>
        </w:rPr>
        <w:t>31</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17774F">
        <w:rPr>
          <w:noProof/>
        </w:rPr>
        <w:fldChar w:fldCharType="begin"/>
      </w:r>
      <w:r>
        <w:rPr>
          <w:noProof/>
        </w:rPr>
        <w:instrText xml:space="preserve"> PAGEREF _Toc441131091 \h </w:instrText>
      </w:r>
      <w:r w:rsidR="0017774F">
        <w:rPr>
          <w:noProof/>
        </w:rPr>
      </w:r>
      <w:r w:rsidR="0017774F">
        <w:rPr>
          <w:noProof/>
        </w:rPr>
        <w:fldChar w:fldCharType="separate"/>
      </w:r>
      <w:r w:rsidR="0063587A">
        <w:rPr>
          <w:noProof/>
        </w:rPr>
        <w:t>31</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17774F">
        <w:rPr>
          <w:noProof/>
        </w:rPr>
        <w:fldChar w:fldCharType="begin"/>
      </w:r>
      <w:r>
        <w:rPr>
          <w:noProof/>
        </w:rPr>
        <w:instrText xml:space="preserve"> PAGEREF _Toc441131092 \h </w:instrText>
      </w:r>
      <w:r w:rsidR="0017774F">
        <w:rPr>
          <w:noProof/>
        </w:rPr>
      </w:r>
      <w:r w:rsidR="0017774F">
        <w:rPr>
          <w:noProof/>
        </w:rPr>
        <w:fldChar w:fldCharType="separate"/>
      </w:r>
      <w:r w:rsidR="0063587A">
        <w:rPr>
          <w:noProof/>
        </w:rPr>
        <w:t>33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17774F">
        <w:rPr>
          <w:noProof/>
        </w:rPr>
        <w:fldChar w:fldCharType="begin"/>
      </w:r>
      <w:r>
        <w:rPr>
          <w:noProof/>
        </w:rPr>
        <w:instrText xml:space="preserve"> PAGEREF _Toc441131093 \h </w:instrText>
      </w:r>
      <w:r w:rsidR="0017774F">
        <w:rPr>
          <w:noProof/>
        </w:rPr>
      </w:r>
      <w:r w:rsidR="0017774F">
        <w:rPr>
          <w:noProof/>
        </w:rPr>
        <w:fldChar w:fldCharType="separate"/>
      </w:r>
      <w:r w:rsidR="0063587A">
        <w:rPr>
          <w:noProof/>
        </w:rPr>
        <w:t>33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17774F">
        <w:rPr>
          <w:noProof/>
        </w:rPr>
        <w:fldChar w:fldCharType="begin"/>
      </w:r>
      <w:r>
        <w:rPr>
          <w:noProof/>
        </w:rPr>
        <w:instrText xml:space="preserve"> PAGEREF _Toc441131095 \h </w:instrText>
      </w:r>
      <w:r w:rsidR="0017774F">
        <w:rPr>
          <w:noProof/>
        </w:rPr>
      </w:r>
      <w:r w:rsidR="0017774F">
        <w:rPr>
          <w:noProof/>
        </w:rPr>
        <w:fldChar w:fldCharType="separate"/>
      </w:r>
      <w:r w:rsidR="0063587A">
        <w:rPr>
          <w:noProof/>
        </w:rPr>
        <w:t>33</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17774F">
        <w:rPr>
          <w:noProof/>
        </w:rPr>
        <w:fldChar w:fldCharType="begin"/>
      </w:r>
      <w:r>
        <w:rPr>
          <w:noProof/>
        </w:rPr>
        <w:instrText xml:space="preserve"> PAGEREF _Toc441131097 \h </w:instrText>
      </w:r>
      <w:r w:rsidR="0017774F">
        <w:rPr>
          <w:noProof/>
        </w:rPr>
      </w:r>
      <w:r w:rsidR="0017774F">
        <w:rPr>
          <w:noProof/>
        </w:rPr>
        <w:fldChar w:fldCharType="separate"/>
      </w:r>
      <w:r w:rsidR="0063587A">
        <w:rPr>
          <w:noProof/>
        </w:rPr>
        <w:t>34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17774F">
        <w:rPr>
          <w:noProof/>
        </w:rPr>
        <w:fldChar w:fldCharType="begin"/>
      </w:r>
      <w:r>
        <w:rPr>
          <w:noProof/>
        </w:rPr>
        <w:instrText xml:space="preserve"> PAGEREF _Toc441131098 \h </w:instrText>
      </w:r>
      <w:r w:rsidR="0017774F">
        <w:rPr>
          <w:noProof/>
        </w:rPr>
      </w:r>
      <w:r w:rsidR="0017774F">
        <w:rPr>
          <w:noProof/>
        </w:rPr>
        <w:fldChar w:fldCharType="separate"/>
      </w:r>
      <w:r w:rsidR="0063587A">
        <w:rPr>
          <w:noProof/>
        </w:rPr>
        <w:t>34</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17774F">
        <w:rPr>
          <w:noProof/>
        </w:rPr>
        <w:fldChar w:fldCharType="begin"/>
      </w:r>
      <w:r>
        <w:rPr>
          <w:noProof/>
        </w:rPr>
        <w:instrText xml:space="preserve"> PAGEREF _Toc441131099 \h </w:instrText>
      </w:r>
      <w:r w:rsidR="0017774F">
        <w:rPr>
          <w:noProof/>
        </w:rPr>
      </w:r>
      <w:r w:rsidR="0017774F">
        <w:rPr>
          <w:noProof/>
        </w:rPr>
        <w:fldChar w:fldCharType="separate"/>
      </w:r>
      <w:r w:rsidR="0063587A">
        <w:rPr>
          <w:noProof/>
        </w:rPr>
        <w:t>34</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17774F">
        <w:rPr>
          <w:noProof/>
        </w:rPr>
        <w:fldChar w:fldCharType="begin"/>
      </w:r>
      <w:r>
        <w:rPr>
          <w:noProof/>
        </w:rPr>
        <w:instrText xml:space="preserve"> PAGEREF _Toc441131101 \h </w:instrText>
      </w:r>
      <w:r w:rsidR="0017774F">
        <w:rPr>
          <w:noProof/>
        </w:rPr>
      </w:r>
      <w:r w:rsidR="0017774F">
        <w:rPr>
          <w:noProof/>
        </w:rPr>
        <w:fldChar w:fldCharType="separate"/>
      </w:r>
      <w:r w:rsidR="0063587A">
        <w:rPr>
          <w:noProof/>
        </w:rPr>
        <w:t>38</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17774F">
        <w:rPr>
          <w:noProof/>
        </w:rPr>
        <w:fldChar w:fldCharType="begin"/>
      </w:r>
      <w:r>
        <w:rPr>
          <w:noProof/>
        </w:rPr>
        <w:instrText xml:space="preserve"> PAGEREF _Toc441131103 \h </w:instrText>
      </w:r>
      <w:r w:rsidR="0017774F">
        <w:rPr>
          <w:noProof/>
        </w:rPr>
      </w:r>
      <w:r w:rsidR="0017774F">
        <w:rPr>
          <w:noProof/>
        </w:rPr>
        <w:fldChar w:fldCharType="separate"/>
      </w:r>
      <w:r w:rsidR="0063587A">
        <w:rPr>
          <w:noProof/>
        </w:rPr>
        <w:t>40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17774F">
        <w:rPr>
          <w:noProof/>
        </w:rPr>
        <w:fldChar w:fldCharType="begin"/>
      </w:r>
      <w:r>
        <w:rPr>
          <w:noProof/>
        </w:rPr>
        <w:instrText xml:space="preserve"> PAGEREF _Toc441131106 \h </w:instrText>
      </w:r>
      <w:r w:rsidR="0017774F">
        <w:rPr>
          <w:noProof/>
        </w:rPr>
      </w:r>
      <w:r w:rsidR="0017774F">
        <w:rPr>
          <w:noProof/>
        </w:rPr>
        <w:fldChar w:fldCharType="separate"/>
      </w:r>
      <w:r w:rsidR="0063587A">
        <w:rPr>
          <w:noProof/>
        </w:rPr>
        <w:t>42</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17774F">
        <w:rPr>
          <w:noProof/>
        </w:rPr>
        <w:fldChar w:fldCharType="begin"/>
      </w:r>
      <w:r>
        <w:rPr>
          <w:noProof/>
        </w:rPr>
        <w:instrText xml:space="preserve"> PAGEREF _Toc441131109 \h </w:instrText>
      </w:r>
      <w:r w:rsidR="0017774F">
        <w:rPr>
          <w:noProof/>
        </w:rPr>
      </w:r>
      <w:r w:rsidR="0017774F">
        <w:rPr>
          <w:noProof/>
        </w:rPr>
        <w:fldChar w:fldCharType="separate"/>
      </w:r>
      <w:r w:rsidR="0063587A">
        <w:rPr>
          <w:noProof/>
        </w:rPr>
        <w:t>44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17774F">
        <w:rPr>
          <w:noProof/>
        </w:rPr>
        <w:fldChar w:fldCharType="begin"/>
      </w:r>
      <w:r>
        <w:rPr>
          <w:noProof/>
        </w:rPr>
        <w:instrText xml:space="preserve"> PAGEREF _Toc441131112 \h </w:instrText>
      </w:r>
      <w:r w:rsidR="0017774F">
        <w:rPr>
          <w:noProof/>
        </w:rPr>
      </w:r>
      <w:r w:rsidR="0017774F">
        <w:rPr>
          <w:noProof/>
        </w:rPr>
        <w:fldChar w:fldCharType="separate"/>
      </w:r>
      <w:r w:rsidR="0063587A">
        <w:rPr>
          <w:noProof/>
        </w:rPr>
        <w:t>46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17774F">
        <w:rPr>
          <w:noProof/>
        </w:rPr>
        <w:fldChar w:fldCharType="begin"/>
      </w:r>
      <w:r>
        <w:rPr>
          <w:noProof/>
        </w:rPr>
        <w:instrText xml:space="preserve"> PAGEREF _Toc441131115 \h </w:instrText>
      </w:r>
      <w:r w:rsidR="0017774F">
        <w:rPr>
          <w:noProof/>
        </w:rPr>
      </w:r>
      <w:r w:rsidR="0017774F">
        <w:rPr>
          <w:noProof/>
        </w:rPr>
        <w:fldChar w:fldCharType="separate"/>
      </w:r>
      <w:r w:rsidR="0063587A">
        <w:rPr>
          <w:noProof/>
        </w:rPr>
        <w:t>48</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17774F">
        <w:rPr>
          <w:noProof/>
        </w:rPr>
        <w:fldChar w:fldCharType="begin"/>
      </w:r>
      <w:r>
        <w:rPr>
          <w:noProof/>
        </w:rPr>
        <w:instrText xml:space="preserve"> PAGEREF _Toc441131118 \h </w:instrText>
      </w:r>
      <w:r w:rsidR="0017774F">
        <w:rPr>
          <w:noProof/>
        </w:rPr>
      </w:r>
      <w:r w:rsidR="0017774F">
        <w:rPr>
          <w:noProof/>
        </w:rPr>
        <w:fldChar w:fldCharType="separate"/>
      </w:r>
      <w:r w:rsidR="0063587A">
        <w:rPr>
          <w:noProof/>
        </w:rPr>
        <w:t>50</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17774F">
        <w:rPr>
          <w:noProof/>
        </w:rPr>
        <w:fldChar w:fldCharType="begin"/>
      </w:r>
      <w:r>
        <w:rPr>
          <w:noProof/>
        </w:rPr>
        <w:instrText xml:space="preserve"> PAGEREF _Toc441131119 \h </w:instrText>
      </w:r>
      <w:r w:rsidR="0017774F">
        <w:rPr>
          <w:noProof/>
        </w:rPr>
      </w:r>
      <w:r w:rsidR="0017774F">
        <w:rPr>
          <w:noProof/>
        </w:rPr>
        <w:fldChar w:fldCharType="separate"/>
      </w:r>
      <w:r w:rsidR="0063587A">
        <w:rPr>
          <w:noProof/>
        </w:rPr>
        <w:t>50</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17774F">
        <w:rPr>
          <w:noProof/>
        </w:rPr>
        <w:fldChar w:fldCharType="begin"/>
      </w:r>
      <w:r>
        <w:rPr>
          <w:noProof/>
        </w:rPr>
        <w:instrText xml:space="preserve"> PAGEREF _Toc441131120 \h </w:instrText>
      </w:r>
      <w:r w:rsidR="0017774F">
        <w:rPr>
          <w:noProof/>
        </w:rPr>
      </w:r>
      <w:r w:rsidR="0017774F">
        <w:rPr>
          <w:noProof/>
        </w:rPr>
        <w:fldChar w:fldCharType="separate"/>
      </w:r>
      <w:r w:rsidR="0063587A">
        <w:rPr>
          <w:noProof/>
        </w:rPr>
        <w:t>52</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17774F">
        <w:rPr>
          <w:noProof/>
        </w:rPr>
        <w:fldChar w:fldCharType="begin"/>
      </w:r>
      <w:r>
        <w:rPr>
          <w:noProof/>
        </w:rPr>
        <w:instrText xml:space="preserve"> PAGEREF _Toc441131122 \h </w:instrText>
      </w:r>
      <w:r w:rsidR="0017774F">
        <w:rPr>
          <w:noProof/>
        </w:rPr>
      </w:r>
      <w:r w:rsidR="0017774F">
        <w:rPr>
          <w:noProof/>
        </w:rPr>
        <w:fldChar w:fldCharType="separate"/>
      </w:r>
      <w:r w:rsidR="0063587A">
        <w:rPr>
          <w:noProof/>
        </w:rPr>
        <w:t>55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17774F">
        <w:rPr>
          <w:noProof/>
        </w:rPr>
        <w:fldChar w:fldCharType="begin"/>
      </w:r>
      <w:r>
        <w:rPr>
          <w:noProof/>
        </w:rPr>
        <w:instrText xml:space="preserve"> PAGEREF _Toc441131125 \h </w:instrText>
      </w:r>
      <w:r w:rsidR="0017774F">
        <w:rPr>
          <w:noProof/>
        </w:rPr>
      </w:r>
      <w:r w:rsidR="0017774F">
        <w:rPr>
          <w:noProof/>
        </w:rPr>
        <w:fldChar w:fldCharType="separate"/>
      </w:r>
      <w:r w:rsidR="0063587A">
        <w:rPr>
          <w:noProof/>
        </w:rPr>
        <w:t>57</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17774F">
        <w:rPr>
          <w:noProof/>
        </w:rPr>
        <w:fldChar w:fldCharType="begin"/>
      </w:r>
      <w:r>
        <w:rPr>
          <w:noProof/>
        </w:rPr>
        <w:instrText xml:space="preserve"> PAGEREF _Toc441131128 \h </w:instrText>
      </w:r>
      <w:r w:rsidR="0017774F">
        <w:rPr>
          <w:noProof/>
        </w:rPr>
      </w:r>
      <w:r w:rsidR="0017774F">
        <w:rPr>
          <w:noProof/>
        </w:rPr>
        <w:fldChar w:fldCharType="separate"/>
      </w:r>
      <w:r w:rsidR="0063587A">
        <w:rPr>
          <w:noProof/>
        </w:rPr>
        <w:t>59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17774F">
        <w:rPr>
          <w:noProof/>
        </w:rPr>
        <w:fldChar w:fldCharType="begin"/>
      </w:r>
      <w:r>
        <w:rPr>
          <w:noProof/>
        </w:rPr>
        <w:instrText xml:space="preserve"> PAGEREF _Toc441131131 \h </w:instrText>
      </w:r>
      <w:r w:rsidR="0017774F">
        <w:rPr>
          <w:noProof/>
        </w:rPr>
      </w:r>
      <w:r w:rsidR="0017774F">
        <w:rPr>
          <w:noProof/>
        </w:rPr>
        <w:fldChar w:fldCharType="separate"/>
      </w:r>
      <w:r w:rsidR="0063587A">
        <w:rPr>
          <w:noProof/>
        </w:rPr>
        <w:t>61</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17774F">
        <w:rPr>
          <w:noProof/>
        </w:rPr>
        <w:fldChar w:fldCharType="begin"/>
      </w:r>
      <w:r>
        <w:rPr>
          <w:noProof/>
        </w:rPr>
        <w:instrText xml:space="preserve"> PAGEREF _Toc441131134 \h </w:instrText>
      </w:r>
      <w:r w:rsidR="0017774F">
        <w:rPr>
          <w:noProof/>
        </w:rPr>
      </w:r>
      <w:r w:rsidR="0017774F">
        <w:rPr>
          <w:noProof/>
        </w:rPr>
        <w:fldChar w:fldCharType="separate"/>
      </w:r>
      <w:r w:rsidR="0063587A">
        <w:rPr>
          <w:noProof/>
        </w:rPr>
        <w:t>63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17774F">
        <w:rPr>
          <w:noProof/>
        </w:rPr>
        <w:fldChar w:fldCharType="begin"/>
      </w:r>
      <w:r>
        <w:rPr>
          <w:noProof/>
        </w:rPr>
        <w:instrText xml:space="preserve"> PAGEREF _Toc441131137 \h </w:instrText>
      </w:r>
      <w:r w:rsidR="0017774F">
        <w:rPr>
          <w:noProof/>
        </w:rPr>
      </w:r>
      <w:r w:rsidR="0017774F">
        <w:rPr>
          <w:noProof/>
        </w:rPr>
        <w:fldChar w:fldCharType="separate"/>
      </w:r>
      <w:r w:rsidR="0063587A">
        <w:rPr>
          <w:noProof/>
        </w:rPr>
        <w:t>66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17774F">
        <w:rPr>
          <w:noProof/>
        </w:rPr>
        <w:fldChar w:fldCharType="begin"/>
      </w:r>
      <w:r>
        <w:rPr>
          <w:noProof/>
        </w:rPr>
        <w:instrText xml:space="preserve"> PAGEREF _Toc441131140 \h </w:instrText>
      </w:r>
      <w:r w:rsidR="0017774F">
        <w:rPr>
          <w:noProof/>
        </w:rPr>
      </w:r>
      <w:r w:rsidR="0017774F">
        <w:rPr>
          <w:noProof/>
        </w:rPr>
        <w:fldChar w:fldCharType="separate"/>
      </w:r>
      <w:r w:rsidR="0063587A">
        <w:rPr>
          <w:noProof/>
        </w:rPr>
        <w:t>68</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17774F">
        <w:rPr>
          <w:noProof/>
        </w:rPr>
        <w:fldChar w:fldCharType="begin"/>
      </w:r>
      <w:r>
        <w:rPr>
          <w:noProof/>
        </w:rPr>
        <w:instrText xml:space="preserve"> PAGEREF _Toc441131143 \h </w:instrText>
      </w:r>
      <w:r w:rsidR="0017774F">
        <w:rPr>
          <w:noProof/>
        </w:rPr>
      </w:r>
      <w:r w:rsidR="0017774F">
        <w:rPr>
          <w:noProof/>
        </w:rPr>
        <w:fldChar w:fldCharType="separate"/>
      </w:r>
      <w:r w:rsidR="0063587A">
        <w:rPr>
          <w:noProof/>
        </w:rPr>
        <w:t>71</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17774F">
        <w:rPr>
          <w:noProof/>
        </w:rPr>
        <w:fldChar w:fldCharType="begin"/>
      </w:r>
      <w:r>
        <w:rPr>
          <w:noProof/>
        </w:rPr>
        <w:instrText xml:space="preserve"> PAGEREF _Toc441131146 \h </w:instrText>
      </w:r>
      <w:r w:rsidR="0017774F">
        <w:rPr>
          <w:noProof/>
        </w:rPr>
      </w:r>
      <w:r w:rsidR="0017774F">
        <w:rPr>
          <w:noProof/>
        </w:rPr>
        <w:fldChar w:fldCharType="separate"/>
      </w:r>
      <w:r w:rsidR="0063587A">
        <w:rPr>
          <w:noProof/>
        </w:rPr>
        <w:t>73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17774F">
        <w:rPr>
          <w:noProof/>
        </w:rPr>
        <w:fldChar w:fldCharType="begin"/>
      </w:r>
      <w:r>
        <w:rPr>
          <w:noProof/>
        </w:rPr>
        <w:instrText xml:space="preserve"> PAGEREF _Toc441131149 \h </w:instrText>
      </w:r>
      <w:r w:rsidR="0017774F">
        <w:rPr>
          <w:noProof/>
        </w:rPr>
      </w:r>
      <w:r w:rsidR="0017774F">
        <w:rPr>
          <w:noProof/>
        </w:rPr>
        <w:fldChar w:fldCharType="separate"/>
      </w:r>
      <w:r w:rsidR="0063587A">
        <w:rPr>
          <w:noProof/>
        </w:rPr>
        <w:t>75</w:t>
      </w:r>
      <w:r w:rsidR="0017774F">
        <w:rPr>
          <w:noProof/>
        </w:rPr>
        <w:fldChar w:fldCharType="end"/>
      </w:r>
    </w:p>
    <w:p w:rsidR="00717F60" w:rsidRPr="00E71A48" w:rsidRDefault="0017774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2F463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bookmarkEnd w:id="10"/>
      <w:r w:rsidR="001E6DDF" w:rsidRPr="00702B2C">
        <w:rPr>
          <w:iCs/>
          <w:sz w:val="24"/>
          <w:szCs w:val="24"/>
        </w:rPr>
        <w:t>РФ, 127018, г. Москва, ул. 2-я Ямская, 4</w:t>
      </w:r>
      <w:r w:rsidR="001E6DDF">
        <w:rPr>
          <w:iCs/>
          <w:sz w:val="24"/>
          <w:szCs w:val="24"/>
        </w:rPr>
        <w:t>, с</w:t>
      </w:r>
      <w:r w:rsidR="001E6DDF" w:rsidRPr="00702B2C">
        <w:rPr>
          <w:iCs/>
          <w:sz w:val="24"/>
          <w:szCs w:val="24"/>
        </w:rPr>
        <w:t xml:space="preserve">екретарь Закупочной комиссии – ведущий специалист </w:t>
      </w:r>
      <w:r w:rsidR="001E6DDF">
        <w:rPr>
          <w:iCs/>
          <w:sz w:val="24"/>
          <w:szCs w:val="24"/>
        </w:rPr>
        <w:t>отдела закупочной деятельности</w:t>
      </w:r>
      <w:r w:rsidR="001E6DDF" w:rsidRPr="00702B2C">
        <w:rPr>
          <w:iCs/>
          <w:sz w:val="24"/>
          <w:szCs w:val="24"/>
        </w:rPr>
        <w:t xml:space="preserve"> ПАО «</w:t>
      </w:r>
      <w:r w:rsidR="001E6DDF" w:rsidRPr="00C423D2">
        <w:rPr>
          <w:iCs/>
          <w:sz w:val="24"/>
          <w:szCs w:val="24"/>
        </w:rPr>
        <w:t xml:space="preserve">МРСК Центра» (филиала «Воронежэнерго) Зайцева Александра Анатольевна, контактный телефон: (473) 249-57-66, </w:t>
      </w:r>
      <w:r w:rsidR="001E6DDF" w:rsidRPr="00C423D2">
        <w:rPr>
          <w:sz w:val="24"/>
          <w:szCs w:val="24"/>
        </w:rPr>
        <w:t xml:space="preserve">адрес электронной почты: </w:t>
      </w:r>
      <w:r w:rsidR="001E6DDF" w:rsidRPr="00C423D2">
        <w:rPr>
          <w:iCs/>
          <w:sz w:val="24"/>
          <w:szCs w:val="24"/>
        </w:rPr>
        <w:t xml:space="preserve"> </w:t>
      </w:r>
      <w:hyperlink r:id="rId20" w:history="1">
        <w:r w:rsidR="001E6DDF" w:rsidRPr="00C423D2">
          <w:rPr>
            <w:rStyle w:val="a7"/>
            <w:sz w:val="24"/>
            <w:szCs w:val="24"/>
            <w:lang w:val="en-US"/>
          </w:rPr>
          <w:t>Zaitseva</w:t>
        </w:r>
        <w:r w:rsidR="001E6DDF" w:rsidRPr="00C423D2">
          <w:rPr>
            <w:rStyle w:val="a7"/>
            <w:sz w:val="24"/>
            <w:szCs w:val="24"/>
          </w:rPr>
          <w:t>.</w:t>
        </w:r>
        <w:r w:rsidR="001E6DDF" w:rsidRPr="00C423D2">
          <w:rPr>
            <w:rStyle w:val="a7"/>
            <w:sz w:val="24"/>
            <w:szCs w:val="24"/>
            <w:lang w:val="en-US"/>
          </w:rPr>
          <w:t>AA</w:t>
        </w:r>
        <w:r w:rsidR="001E6DDF" w:rsidRPr="00C423D2">
          <w:rPr>
            <w:rStyle w:val="a7"/>
            <w:sz w:val="24"/>
            <w:szCs w:val="24"/>
          </w:rPr>
          <w:t>@mrsk-1.ru</w:t>
        </w:r>
      </w:hyperlink>
      <w:r w:rsidR="001E6DDF" w:rsidRPr="00C423D2">
        <w:rPr>
          <w:iCs/>
          <w:sz w:val="24"/>
          <w:szCs w:val="24"/>
        </w:rPr>
        <w:t>, ответственный исполнитель за подготовку технического задания –</w:t>
      </w:r>
      <w:r w:rsidR="001E6DDF" w:rsidRPr="00C423D2">
        <w:rPr>
          <w:sz w:val="24"/>
          <w:szCs w:val="24"/>
        </w:rPr>
        <w:t xml:space="preserve"> Авилов Андрей Владимирович, контактный телефон - (473) 222-23-42, адрес электронной почты: </w:t>
      </w:r>
      <w:hyperlink r:id="rId21" w:history="1">
        <w:r w:rsidR="001E6DDF" w:rsidRPr="00C423D2">
          <w:rPr>
            <w:rStyle w:val="a7"/>
            <w:sz w:val="24"/>
            <w:szCs w:val="24"/>
            <w:lang w:val="en-US"/>
          </w:rPr>
          <w:t>Avilov</w:t>
        </w:r>
        <w:r w:rsidR="001E6DDF" w:rsidRPr="00C423D2">
          <w:rPr>
            <w:rStyle w:val="a7"/>
            <w:sz w:val="24"/>
            <w:szCs w:val="24"/>
          </w:rPr>
          <w:t>.</w:t>
        </w:r>
        <w:r w:rsidR="001E6DDF" w:rsidRPr="00C423D2">
          <w:rPr>
            <w:rStyle w:val="a7"/>
            <w:sz w:val="24"/>
            <w:szCs w:val="24"/>
            <w:lang w:val="en-US"/>
          </w:rPr>
          <w:t>AV</w:t>
        </w:r>
        <w:r w:rsidR="001E6DDF" w:rsidRPr="00C423D2">
          <w:rPr>
            <w:rStyle w:val="a7"/>
            <w:sz w:val="24"/>
            <w:szCs w:val="24"/>
          </w:rPr>
          <w:t>@mrsk-1.ru</w:t>
        </w:r>
      </w:hyperlink>
      <w:r w:rsidR="001E6DDF" w:rsidRPr="00C423D2">
        <w:rPr>
          <w:sz w:val="24"/>
          <w:szCs w:val="24"/>
        </w:rPr>
        <w:t xml:space="preserve">, </w:t>
      </w:r>
      <w:r w:rsidR="001E6DDF" w:rsidRPr="00C423D2">
        <w:rPr>
          <w:iCs/>
          <w:sz w:val="24"/>
          <w:szCs w:val="24"/>
        </w:rPr>
        <w:t>Извещением</w:t>
      </w:r>
      <w:r w:rsidR="001E6DDF" w:rsidRPr="00C423D2">
        <w:rPr>
          <w:sz w:val="24"/>
          <w:szCs w:val="24"/>
        </w:rPr>
        <w:t xml:space="preserve"> о проведении открытого </w:t>
      </w:r>
      <w:r w:rsidR="001E6DDF" w:rsidRPr="00C423D2">
        <w:rPr>
          <w:iCs/>
          <w:sz w:val="24"/>
          <w:szCs w:val="24"/>
        </w:rPr>
        <w:t>запроса предложений</w:t>
      </w:r>
      <w:r w:rsidR="001E6DDF" w:rsidRPr="00C423D2">
        <w:rPr>
          <w:sz w:val="24"/>
          <w:szCs w:val="24"/>
        </w:rPr>
        <w:t xml:space="preserve">, опубликованным </w:t>
      </w:r>
      <w:r w:rsidR="001E6DDF" w:rsidRPr="00C423D2">
        <w:rPr>
          <w:b/>
          <w:sz w:val="24"/>
          <w:szCs w:val="24"/>
        </w:rPr>
        <w:t>«</w:t>
      </w:r>
      <w:r w:rsidR="0063587A">
        <w:rPr>
          <w:b/>
          <w:sz w:val="24"/>
          <w:szCs w:val="24"/>
        </w:rPr>
        <w:t>24</w:t>
      </w:r>
      <w:r w:rsidR="001E6DDF" w:rsidRPr="00C423D2">
        <w:rPr>
          <w:b/>
          <w:sz w:val="24"/>
          <w:szCs w:val="24"/>
        </w:rPr>
        <w:t xml:space="preserve">» </w:t>
      </w:r>
      <w:r w:rsidR="001E6DDF">
        <w:rPr>
          <w:b/>
          <w:sz w:val="24"/>
          <w:szCs w:val="24"/>
        </w:rPr>
        <w:t>февраля</w:t>
      </w:r>
      <w:r w:rsidR="001E6DDF" w:rsidRPr="00C423D2">
        <w:rPr>
          <w:b/>
          <w:sz w:val="24"/>
          <w:szCs w:val="24"/>
        </w:rPr>
        <w:t xml:space="preserve"> 2016 г.</w:t>
      </w:r>
      <w:r w:rsidR="001E6DDF" w:rsidRPr="00C423D2">
        <w:rPr>
          <w:sz w:val="24"/>
          <w:szCs w:val="24"/>
        </w:rPr>
        <w:t xml:space="preserve"> на официальном сайте (</w:t>
      </w:r>
      <w:hyperlink r:id="rId22" w:history="1">
        <w:r w:rsidR="001E6DDF" w:rsidRPr="00C423D2">
          <w:rPr>
            <w:rStyle w:val="a7"/>
            <w:sz w:val="24"/>
            <w:szCs w:val="24"/>
          </w:rPr>
          <w:t>www.zakupki.</w:t>
        </w:r>
        <w:r w:rsidR="001E6DDF" w:rsidRPr="00C423D2">
          <w:rPr>
            <w:rStyle w:val="a7"/>
            <w:sz w:val="24"/>
            <w:szCs w:val="24"/>
            <w:lang w:val="en-US"/>
          </w:rPr>
          <w:t>gov</w:t>
        </w:r>
        <w:r w:rsidR="001E6DDF" w:rsidRPr="00C423D2">
          <w:rPr>
            <w:rStyle w:val="a7"/>
            <w:sz w:val="24"/>
            <w:szCs w:val="24"/>
          </w:rPr>
          <w:t>.ru</w:t>
        </w:r>
      </w:hyperlink>
      <w:r w:rsidR="001E6DDF" w:rsidRPr="00C423D2">
        <w:rPr>
          <w:sz w:val="24"/>
          <w:szCs w:val="24"/>
        </w:rPr>
        <w:t>),</w:t>
      </w:r>
      <w:r w:rsidR="001E6DDF" w:rsidRPr="00C423D2">
        <w:rPr>
          <w:iCs/>
          <w:sz w:val="24"/>
          <w:szCs w:val="24"/>
        </w:rPr>
        <w:t xml:space="preserve"> </w:t>
      </w:r>
      <w:r w:rsidR="001E6DDF" w:rsidRPr="00C423D2">
        <w:rPr>
          <w:sz w:val="24"/>
          <w:szCs w:val="24"/>
        </w:rPr>
        <w:t xml:space="preserve">на сайте </w:t>
      </w:r>
      <w:r w:rsidR="001E6DDF" w:rsidRPr="00C423D2">
        <w:rPr>
          <w:iCs/>
          <w:sz w:val="24"/>
          <w:szCs w:val="24"/>
        </w:rPr>
        <w:t>ПАО «МРСК Центра»</w:t>
      </w:r>
      <w:r w:rsidR="001E6DDF" w:rsidRPr="00C423D2">
        <w:rPr>
          <w:sz w:val="24"/>
          <w:szCs w:val="24"/>
        </w:rPr>
        <w:t xml:space="preserve"> (</w:t>
      </w:r>
      <w:hyperlink r:id="rId23" w:history="1">
        <w:r w:rsidR="001E6DDF" w:rsidRPr="00C423D2">
          <w:rPr>
            <w:rStyle w:val="a7"/>
            <w:sz w:val="24"/>
            <w:szCs w:val="24"/>
          </w:rPr>
          <w:t>www.mrsk-1.ru</w:t>
        </w:r>
      </w:hyperlink>
      <w:r w:rsidR="001E6DDF" w:rsidRPr="00C423D2">
        <w:rPr>
          <w:sz w:val="24"/>
          <w:szCs w:val="24"/>
        </w:rPr>
        <w:t xml:space="preserve">), на сайте ЭТП, указанном в п. </w:t>
      </w:r>
      <w:r w:rsidR="001E6DDF" w:rsidRPr="00C423D2">
        <w:fldChar w:fldCharType="begin"/>
      </w:r>
      <w:r w:rsidR="001E6DDF" w:rsidRPr="00C423D2">
        <w:instrText xml:space="preserve"> REF _Ref440269836 \r \h  \* MERGEFORMAT </w:instrText>
      </w:r>
      <w:r w:rsidR="001E6DDF" w:rsidRPr="00C423D2">
        <w:fldChar w:fldCharType="separate"/>
      </w:r>
      <w:r w:rsidR="0063587A" w:rsidRPr="0063587A">
        <w:rPr>
          <w:sz w:val="24"/>
          <w:szCs w:val="24"/>
        </w:rPr>
        <w:t>1.1.2</w:t>
      </w:r>
      <w:r w:rsidR="001E6DDF" w:rsidRPr="00C423D2">
        <w:fldChar w:fldCharType="end"/>
      </w:r>
      <w:r w:rsidR="001E6DDF" w:rsidRPr="00C423D2">
        <w:rPr>
          <w:sz w:val="24"/>
          <w:szCs w:val="24"/>
        </w:rPr>
        <w:t xml:space="preserve"> настоящей Документации,</w:t>
      </w:r>
      <w:r w:rsidR="001E6DDF" w:rsidRPr="00C423D2">
        <w:rPr>
          <w:iCs/>
          <w:sz w:val="24"/>
          <w:szCs w:val="24"/>
        </w:rPr>
        <w:t xml:space="preserve"> приг</w:t>
      </w:r>
      <w:r w:rsidR="001E6DDF" w:rsidRPr="00C423D2">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 </w:t>
      </w:r>
      <w:r w:rsidR="001E6DDF" w:rsidRPr="002F463A">
        <w:rPr>
          <w:sz w:val="24"/>
          <w:szCs w:val="24"/>
        </w:rPr>
        <w:t>на оказание услуг по техническому обслуживанию систем охранного видеонаблюдения и видеодомофонов для нужд ПАО «МРСК Центра» (филиала «Воронежэнерго»), расположенного по адресу: РФ, 394033, г. Воронеж, ул. Арзамасская, 2</w:t>
      </w:r>
      <w:r w:rsidRPr="002F463A">
        <w:rPr>
          <w:sz w:val="24"/>
          <w:szCs w:val="24"/>
        </w:rPr>
        <w:t>.</w:t>
      </w:r>
      <w:bookmarkEnd w:id="11"/>
      <w:bookmarkEnd w:id="12"/>
      <w:bookmarkEnd w:id="13"/>
    </w:p>
    <w:p w:rsidR="00717F60" w:rsidRPr="002F463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2F463A">
        <w:rPr>
          <w:sz w:val="24"/>
          <w:szCs w:val="24"/>
        </w:rPr>
        <w:t xml:space="preserve">Настоящий </w:t>
      </w:r>
      <w:r w:rsidR="004B5EB3" w:rsidRPr="002F463A">
        <w:rPr>
          <w:sz w:val="24"/>
          <w:szCs w:val="24"/>
        </w:rPr>
        <w:t>З</w:t>
      </w:r>
      <w:r w:rsidRPr="002F463A">
        <w:rPr>
          <w:sz w:val="24"/>
          <w:szCs w:val="24"/>
        </w:rPr>
        <w:t xml:space="preserve">апрос предложений проводится в соответствии с правилами и с использованием функционала </w:t>
      </w:r>
      <w:r w:rsidR="00702B2C" w:rsidRPr="002F463A">
        <w:rPr>
          <w:sz w:val="24"/>
          <w:szCs w:val="24"/>
        </w:rPr>
        <w:t>электронной торговой площадк</w:t>
      </w:r>
      <w:r w:rsidR="00414AB1" w:rsidRPr="002F463A">
        <w:rPr>
          <w:sz w:val="24"/>
          <w:szCs w:val="24"/>
        </w:rPr>
        <w:t>и</w:t>
      </w:r>
      <w:r w:rsidR="00702B2C" w:rsidRPr="002F463A">
        <w:rPr>
          <w:sz w:val="24"/>
          <w:szCs w:val="24"/>
        </w:rPr>
        <w:t xml:space="preserve"> </w:t>
      </w:r>
      <w:r w:rsidR="000D70B6" w:rsidRPr="002F463A">
        <w:rPr>
          <w:sz w:val="24"/>
          <w:szCs w:val="24"/>
        </w:rPr>
        <w:t>П</w:t>
      </w:r>
      <w:r w:rsidR="00702B2C" w:rsidRPr="002F463A">
        <w:rPr>
          <w:sz w:val="24"/>
          <w:szCs w:val="24"/>
        </w:rPr>
        <w:t xml:space="preserve">АО «Россети» </w:t>
      </w:r>
      <w:hyperlink r:id="rId24" w:history="1">
        <w:r w:rsidR="00862664" w:rsidRPr="002F463A">
          <w:rPr>
            <w:rStyle w:val="a7"/>
            <w:sz w:val="24"/>
            <w:szCs w:val="24"/>
          </w:rPr>
          <w:t>etp.rosseti.ru</w:t>
        </w:r>
      </w:hyperlink>
      <w:r w:rsidR="00862664" w:rsidRPr="002F463A">
        <w:rPr>
          <w:sz w:val="24"/>
          <w:szCs w:val="24"/>
        </w:rPr>
        <w:t xml:space="preserve"> </w:t>
      </w:r>
      <w:r w:rsidR="00702B2C" w:rsidRPr="002F463A">
        <w:rPr>
          <w:sz w:val="24"/>
          <w:szCs w:val="24"/>
        </w:rPr>
        <w:t>(далее — ЭТП)</w:t>
      </w:r>
      <w:r w:rsidR="005B75A6" w:rsidRPr="002F463A">
        <w:rPr>
          <w:sz w:val="24"/>
          <w:szCs w:val="24"/>
        </w:rPr>
        <w:t>.</w:t>
      </w:r>
      <w:bookmarkEnd w:id="14"/>
    </w:p>
    <w:p w:rsidR="00717F60" w:rsidRPr="00A207A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A207AC">
        <w:rPr>
          <w:sz w:val="24"/>
          <w:szCs w:val="24"/>
        </w:rPr>
        <w:t>Заказчик</w:t>
      </w:r>
      <w:r w:rsidR="00702B2C" w:rsidRPr="00A207AC">
        <w:rPr>
          <w:sz w:val="24"/>
          <w:szCs w:val="24"/>
        </w:rPr>
        <w:t xml:space="preserve">: </w:t>
      </w:r>
      <w:r w:rsidRPr="00A207AC">
        <w:rPr>
          <w:sz w:val="24"/>
          <w:szCs w:val="24"/>
        </w:rPr>
        <w:t xml:space="preserve"> </w:t>
      </w:r>
      <w:r w:rsidR="00702B2C" w:rsidRPr="00A207AC">
        <w:rPr>
          <w:iCs/>
          <w:sz w:val="24"/>
          <w:szCs w:val="24"/>
        </w:rPr>
        <w:t>ПАО «МРСК Центра».</w:t>
      </w:r>
      <w:r w:rsidRPr="00A207AC">
        <w:rPr>
          <w:rStyle w:val="aa"/>
          <w:sz w:val="24"/>
          <w:szCs w:val="24"/>
        </w:rPr>
        <w:t xml:space="preserve"> </w:t>
      </w:r>
      <w:bookmarkEnd w:id="15"/>
    </w:p>
    <w:p w:rsidR="008C4223" w:rsidRPr="00A207A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A207AC">
        <w:rPr>
          <w:sz w:val="24"/>
          <w:szCs w:val="24"/>
        </w:rPr>
        <w:t>Предмет З</w:t>
      </w:r>
      <w:r w:rsidR="00717F60" w:rsidRPr="00A207AC">
        <w:rPr>
          <w:sz w:val="24"/>
          <w:szCs w:val="24"/>
        </w:rPr>
        <w:t>апроса предложений</w:t>
      </w:r>
      <w:r w:rsidR="00702B2C" w:rsidRPr="00A207AC">
        <w:rPr>
          <w:sz w:val="24"/>
          <w:szCs w:val="24"/>
        </w:rPr>
        <w:t>:</w:t>
      </w:r>
      <w:bookmarkEnd w:id="16"/>
    </w:p>
    <w:p w:rsidR="00A40714" w:rsidRPr="00A207A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A207AC">
        <w:rPr>
          <w:b/>
          <w:sz w:val="24"/>
          <w:szCs w:val="24"/>
          <w:u w:val="single"/>
        </w:rPr>
        <w:t>Лот №1:</w:t>
      </w:r>
      <w:r w:rsidR="00717F60" w:rsidRPr="00A207AC">
        <w:rPr>
          <w:sz w:val="24"/>
          <w:szCs w:val="24"/>
        </w:rPr>
        <w:t xml:space="preserve"> право заключения </w:t>
      </w:r>
      <w:r w:rsidR="00123C70" w:rsidRPr="00A207AC">
        <w:rPr>
          <w:sz w:val="24"/>
          <w:szCs w:val="24"/>
        </w:rPr>
        <w:t>Договор</w:t>
      </w:r>
      <w:r w:rsidR="00760474" w:rsidRPr="00A207AC">
        <w:rPr>
          <w:sz w:val="24"/>
          <w:szCs w:val="24"/>
        </w:rPr>
        <w:t>а</w:t>
      </w:r>
      <w:r w:rsidR="00A40714" w:rsidRPr="00A207AC">
        <w:rPr>
          <w:sz w:val="24"/>
          <w:szCs w:val="24"/>
        </w:rPr>
        <w:t xml:space="preserve"> </w:t>
      </w:r>
      <w:bookmarkEnd w:id="17"/>
      <w:r w:rsidR="001E6DDF" w:rsidRPr="00A207AC">
        <w:rPr>
          <w:sz w:val="24"/>
          <w:szCs w:val="24"/>
        </w:rPr>
        <w:t>на оказание услуг по техническому обслуживанию систем охранного видеонаблюдения и видеодомофонов для нужд ПАО «МРСК Центра» (филиала «Воронежэнерго»)</w:t>
      </w:r>
      <w:r w:rsidR="00702B2C" w:rsidRPr="00A207AC">
        <w:rPr>
          <w:sz w:val="24"/>
          <w:szCs w:val="24"/>
        </w:rPr>
        <w:t>.</w:t>
      </w:r>
    </w:p>
    <w:p w:rsidR="008C4223" w:rsidRPr="00A207AC" w:rsidRDefault="008C4223" w:rsidP="00750D4A">
      <w:pPr>
        <w:keepNext/>
        <w:autoSpaceDE w:val="0"/>
        <w:autoSpaceDN w:val="0"/>
        <w:spacing w:line="264" w:lineRule="auto"/>
        <w:ind w:firstLine="540"/>
        <w:rPr>
          <w:sz w:val="24"/>
          <w:szCs w:val="24"/>
          <w:lang w:eastAsia="ru-RU"/>
        </w:rPr>
      </w:pPr>
      <w:r w:rsidRPr="00A207AC">
        <w:rPr>
          <w:sz w:val="24"/>
          <w:szCs w:val="24"/>
        </w:rPr>
        <w:t xml:space="preserve">Количество лотов: </w:t>
      </w:r>
      <w:r w:rsidRPr="00A207AC">
        <w:rPr>
          <w:b/>
          <w:sz w:val="24"/>
          <w:szCs w:val="24"/>
        </w:rPr>
        <w:t>1 (один)</w:t>
      </w:r>
      <w:r w:rsidRPr="00A207AC">
        <w:rPr>
          <w:sz w:val="24"/>
          <w:szCs w:val="24"/>
        </w:rPr>
        <w:t>.</w:t>
      </w:r>
    </w:p>
    <w:bookmarkEnd w:id="18"/>
    <w:p w:rsidR="00804801" w:rsidRPr="00A207AC" w:rsidRDefault="00B5344A" w:rsidP="00750D4A">
      <w:pPr>
        <w:pStyle w:val="a"/>
        <w:keepNext/>
        <w:numPr>
          <w:ilvl w:val="0"/>
          <w:numId w:val="0"/>
        </w:numPr>
        <w:spacing w:line="264" w:lineRule="auto"/>
        <w:ind w:left="360" w:hanging="360"/>
        <w:rPr>
          <w:sz w:val="24"/>
          <w:szCs w:val="24"/>
        </w:rPr>
      </w:pPr>
      <w:r w:rsidRPr="00A207AC">
        <w:rPr>
          <w:sz w:val="24"/>
          <w:szCs w:val="24"/>
        </w:rPr>
        <w:t xml:space="preserve">Частичное </w:t>
      </w:r>
      <w:r w:rsidR="00366652" w:rsidRPr="00A207AC">
        <w:rPr>
          <w:sz w:val="24"/>
          <w:szCs w:val="24"/>
        </w:rPr>
        <w:t xml:space="preserve">оказание </w:t>
      </w:r>
      <w:r w:rsidR="00AD3EBC" w:rsidRPr="00A207AC">
        <w:rPr>
          <w:sz w:val="24"/>
          <w:szCs w:val="24"/>
        </w:rPr>
        <w:t>услуг</w:t>
      </w:r>
      <w:r w:rsidRPr="00A207AC">
        <w:rPr>
          <w:sz w:val="24"/>
          <w:szCs w:val="24"/>
        </w:rPr>
        <w:t xml:space="preserve"> не допускается.</w:t>
      </w:r>
    </w:p>
    <w:p w:rsidR="00717F60" w:rsidRPr="00A207A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A207AC">
        <w:rPr>
          <w:sz w:val="24"/>
          <w:szCs w:val="24"/>
        </w:rPr>
        <w:t>Сроки</w:t>
      </w:r>
      <w:r w:rsidR="00717F60" w:rsidRPr="00A207AC">
        <w:rPr>
          <w:sz w:val="24"/>
          <w:szCs w:val="24"/>
        </w:rPr>
        <w:t xml:space="preserve"> </w:t>
      </w:r>
      <w:r w:rsidR="00366652" w:rsidRPr="00A207AC">
        <w:rPr>
          <w:sz w:val="24"/>
          <w:szCs w:val="24"/>
        </w:rPr>
        <w:t>оказания услуг</w:t>
      </w:r>
      <w:r w:rsidR="00717F60" w:rsidRPr="00A207AC">
        <w:rPr>
          <w:sz w:val="24"/>
          <w:szCs w:val="24"/>
        </w:rPr>
        <w:t xml:space="preserve">: </w:t>
      </w:r>
      <w:r w:rsidR="001E6DDF" w:rsidRPr="00A207AC">
        <w:rPr>
          <w:sz w:val="24"/>
          <w:szCs w:val="24"/>
        </w:rPr>
        <w:t>01 апреля 2016г. – 31 марта 2017г. (</w:t>
      </w:r>
      <w:r w:rsidR="00FA7326" w:rsidRPr="00A207AC">
        <w:rPr>
          <w:sz w:val="24"/>
          <w:szCs w:val="24"/>
        </w:rPr>
        <w:t xml:space="preserve">в соответствии </w:t>
      </w:r>
      <w:r w:rsidR="002D2587" w:rsidRPr="00A207AC">
        <w:rPr>
          <w:sz w:val="24"/>
          <w:szCs w:val="24"/>
        </w:rPr>
        <w:t>со сроками, указанными в</w:t>
      </w:r>
      <w:r w:rsidR="00FA7326" w:rsidRPr="00A207AC">
        <w:rPr>
          <w:sz w:val="24"/>
          <w:szCs w:val="24"/>
        </w:rPr>
        <w:t xml:space="preserve"> Приложени</w:t>
      </w:r>
      <w:r w:rsidR="002D2587" w:rsidRPr="00A207AC">
        <w:rPr>
          <w:sz w:val="24"/>
          <w:szCs w:val="24"/>
        </w:rPr>
        <w:t>и</w:t>
      </w:r>
      <w:r w:rsidR="00FA7326" w:rsidRPr="00A207AC">
        <w:rPr>
          <w:sz w:val="24"/>
          <w:szCs w:val="24"/>
        </w:rPr>
        <w:t xml:space="preserve"> №1 к настоящей документации</w:t>
      </w:r>
      <w:r w:rsidR="001E6DDF" w:rsidRPr="00A207AC">
        <w:rPr>
          <w:sz w:val="24"/>
          <w:szCs w:val="24"/>
        </w:rPr>
        <w:t>)</w:t>
      </w:r>
      <w:r w:rsidR="00717F60" w:rsidRPr="00A207AC">
        <w:rPr>
          <w:sz w:val="24"/>
          <w:szCs w:val="24"/>
        </w:rPr>
        <w:t>.</w:t>
      </w:r>
      <w:bookmarkEnd w:id="19"/>
    </w:p>
    <w:p w:rsidR="008D2928" w:rsidRPr="00A207AC" w:rsidRDefault="00760474"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A207AC">
        <w:rPr>
          <w:sz w:val="24"/>
          <w:szCs w:val="24"/>
        </w:rPr>
        <w:t>Оказание услуг Участником будет осуществляться на объектах Заказчика</w:t>
      </w:r>
      <w:r w:rsidR="00366652" w:rsidRPr="00A207AC">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A207AC">
        <w:rPr>
          <w:iCs/>
          <w:sz w:val="24"/>
          <w:szCs w:val="24"/>
        </w:rPr>
        <w:t xml:space="preserve">Форма и порядок оплаты: </w:t>
      </w:r>
      <w:r w:rsidR="00366652" w:rsidRPr="00A207AC">
        <w:rPr>
          <w:iCs/>
          <w:sz w:val="24"/>
          <w:szCs w:val="24"/>
        </w:rPr>
        <w:t>безналичный расчет, оплата производится в</w:t>
      </w:r>
      <w:r w:rsidR="00366652" w:rsidRPr="00366652">
        <w:rPr>
          <w:iCs/>
          <w:sz w:val="24"/>
          <w:szCs w:val="24"/>
        </w:rPr>
        <w:t xml:space="preserve"> течение 30 (тридцати) </w:t>
      </w:r>
      <w:r w:rsidR="00760474" w:rsidRPr="00F16096">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7774F">
        <w:rPr>
          <w:iCs/>
          <w:sz w:val="24"/>
          <w:szCs w:val="24"/>
        </w:rPr>
        <w:fldChar w:fldCharType="begin"/>
      </w:r>
      <w:r w:rsidR="00E71A48">
        <w:rPr>
          <w:iCs/>
          <w:sz w:val="24"/>
          <w:szCs w:val="24"/>
        </w:rPr>
        <w:instrText xml:space="preserve"> REF _Ref311232052 \r \h </w:instrText>
      </w:r>
      <w:r w:rsidR="0017774F">
        <w:rPr>
          <w:iCs/>
          <w:sz w:val="24"/>
          <w:szCs w:val="24"/>
        </w:rPr>
      </w:r>
      <w:r w:rsidR="0017774F">
        <w:rPr>
          <w:iCs/>
          <w:sz w:val="24"/>
          <w:szCs w:val="24"/>
        </w:rPr>
        <w:fldChar w:fldCharType="separate"/>
      </w:r>
      <w:r w:rsidR="0063587A">
        <w:rPr>
          <w:iCs/>
          <w:sz w:val="24"/>
          <w:szCs w:val="24"/>
        </w:rPr>
        <w:t>3</w:t>
      </w:r>
      <w:r w:rsidR="0017774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7774F">
        <w:rPr>
          <w:sz w:val="24"/>
          <w:szCs w:val="24"/>
        </w:rPr>
        <w:fldChar w:fldCharType="begin"/>
      </w:r>
      <w:r w:rsidR="008D2928">
        <w:rPr>
          <w:sz w:val="24"/>
          <w:szCs w:val="24"/>
        </w:rPr>
        <w:instrText xml:space="preserve"> REF _Ref440270568 \r \h </w:instrText>
      </w:r>
      <w:r w:rsidR="0017774F">
        <w:rPr>
          <w:sz w:val="24"/>
          <w:szCs w:val="24"/>
        </w:rPr>
      </w:r>
      <w:r w:rsidR="0017774F">
        <w:rPr>
          <w:sz w:val="24"/>
          <w:szCs w:val="24"/>
        </w:rPr>
        <w:fldChar w:fldCharType="separate"/>
      </w:r>
      <w:r w:rsidR="0063587A">
        <w:rPr>
          <w:sz w:val="24"/>
          <w:szCs w:val="24"/>
        </w:rPr>
        <w:t>4</w:t>
      </w:r>
      <w:r w:rsidR="0017774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6D7440">
        <w:fldChar w:fldCharType="begin"/>
      </w:r>
      <w:r w:rsidR="006D7440">
        <w:instrText xml:space="preserve"> REF _Ref305973574 \r \h  \* MERGEFORMAT </w:instrText>
      </w:r>
      <w:r w:rsidR="006D7440">
        <w:fldChar w:fldCharType="separate"/>
      </w:r>
      <w:r w:rsidR="0063587A">
        <w:t>2</w:t>
      </w:r>
      <w:r w:rsidR="006D7440">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17774F">
        <w:rPr>
          <w:iCs/>
          <w:sz w:val="24"/>
          <w:szCs w:val="24"/>
        </w:rPr>
        <w:fldChar w:fldCharType="begin"/>
      </w:r>
      <w:r w:rsidR="008D2928">
        <w:rPr>
          <w:iCs/>
          <w:sz w:val="24"/>
          <w:szCs w:val="24"/>
        </w:rPr>
        <w:instrText xml:space="preserve"> REF _Ref440270602 \r \h </w:instrText>
      </w:r>
      <w:r w:rsidR="0017774F">
        <w:rPr>
          <w:iCs/>
          <w:sz w:val="24"/>
          <w:szCs w:val="24"/>
        </w:rPr>
      </w:r>
      <w:r w:rsidR="0017774F">
        <w:rPr>
          <w:iCs/>
          <w:sz w:val="24"/>
          <w:szCs w:val="24"/>
        </w:rPr>
        <w:fldChar w:fldCharType="separate"/>
      </w:r>
      <w:r w:rsidR="0063587A">
        <w:rPr>
          <w:iCs/>
          <w:sz w:val="24"/>
          <w:szCs w:val="24"/>
        </w:rPr>
        <w:t>5</w:t>
      </w:r>
      <w:r w:rsidR="0017774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6D7440">
        <w:fldChar w:fldCharType="begin"/>
      </w:r>
      <w:r w:rsidR="006D7440">
        <w:instrText xml:space="preserve"> REF _Ref440270637 \r \h  \* MERGEFORMAT </w:instrText>
      </w:r>
      <w:r w:rsidR="006D7440">
        <w:fldChar w:fldCharType="separate"/>
      </w:r>
      <w:r w:rsidR="0063587A" w:rsidRPr="0063587A">
        <w:rPr>
          <w:sz w:val="24"/>
          <w:szCs w:val="24"/>
        </w:rPr>
        <w:t>1.1.5</w:t>
      </w:r>
      <w:r w:rsidR="006D7440">
        <w:fldChar w:fldCharType="end"/>
      </w:r>
      <w:r w:rsidRPr="00366652">
        <w:rPr>
          <w:sz w:val="24"/>
          <w:szCs w:val="24"/>
        </w:rPr>
        <w:t xml:space="preserve">, </w:t>
      </w:r>
      <w:r w:rsidR="006D7440">
        <w:fldChar w:fldCharType="begin"/>
      </w:r>
      <w:r w:rsidR="006D7440">
        <w:instrText xml:space="preserve"> REF _Ref440270663 \r \h  \* MERGEFORMAT </w:instrText>
      </w:r>
      <w:r w:rsidR="006D7440">
        <w:fldChar w:fldCharType="separate"/>
      </w:r>
      <w:r w:rsidR="0063587A" w:rsidRPr="0063587A">
        <w:rPr>
          <w:sz w:val="24"/>
          <w:szCs w:val="24"/>
        </w:rPr>
        <w:t>1.1.7</w:t>
      </w:r>
      <w:r w:rsidR="006D7440">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r w:rsidR="006D7440">
        <w:fldChar w:fldCharType="begin"/>
      </w:r>
      <w:r w:rsidR="006D7440">
        <w:instrText xml:space="preserve"> REF _Ref440270637 \r \h  \* MERGEFORMAT </w:instrText>
      </w:r>
      <w:r w:rsidR="006D7440">
        <w:fldChar w:fldCharType="separate"/>
      </w:r>
      <w:r w:rsidR="0063587A" w:rsidRPr="0063587A">
        <w:rPr>
          <w:sz w:val="24"/>
          <w:szCs w:val="24"/>
        </w:rPr>
        <w:t>1.1.5</w:t>
      </w:r>
      <w:r w:rsidR="006D7440">
        <w:fldChar w:fldCharType="end"/>
      </w:r>
      <w:r w:rsidR="008D2928" w:rsidRPr="00366652">
        <w:rPr>
          <w:sz w:val="24"/>
          <w:szCs w:val="24"/>
        </w:rPr>
        <w:t xml:space="preserve">, </w:t>
      </w:r>
      <w:r w:rsidR="006D7440">
        <w:fldChar w:fldCharType="begin"/>
      </w:r>
      <w:r w:rsidR="006D7440">
        <w:instrText xml:space="preserve"> REF _Ref440270663 \r \h  \* MERGEFORMAT </w:instrText>
      </w:r>
      <w:r w:rsidR="006D7440">
        <w:fldChar w:fldCharType="separate"/>
      </w:r>
      <w:r w:rsidR="0063587A" w:rsidRPr="0063587A">
        <w:rPr>
          <w:sz w:val="24"/>
          <w:szCs w:val="24"/>
        </w:rPr>
        <w:t>1.1.7</w:t>
      </w:r>
      <w:r w:rsidR="006D7440">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7774F">
        <w:rPr>
          <w:sz w:val="24"/>
          <w:szCs w:val="24"/>
        </w:rPr>
        <w:fldChar w:fldCharType="begin"/>
      </w:r>
      <w:r w:rsidR="008D2928">
        <w:rPr>
          <w:sz w:val="24"/>
          <w:szCs w:val="24"/>
        </w:rPr>
        <w:instrText xml:space="preserve"> REF _Ref440270663 \r \h </w:instrText>
      </w:r>
      <w:r w:rsidR="0017774F">
        <w:rPr>
          <w:sz w:val="24"/>
          <w:szCs w:val="24"/>
        </w:rPr>
      </w:r>
      <w:r w:rsidR="0017774F">
        <w:rPr>
          <w:sz w:val="24"/>
          <w:szCs w:val="24"/>
        </w:rPr>
        <w:fldChar w:fldCharType="separate"/>
      </w:r>
      <w:r w:rsidR="0063587A">
        <w:rPr>
          <w:sz w:val="24"/>
          <w:szCs w:val="24"/>
        </w:rPr>
        <w:t>1.1.7</w:t>
      </w:r>
      <w:r w:rsidR="0017774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D7440">
        <w:fldChar w:fldCharType="begin"/>
      </w:r>
      <w:r w:rsidR="006D7440">
        <w:instrText xml:space="preserve"> REF _Ref305973033 \r \h  \* MERGEFORMAT </w:instrText>
      </w:r>
      <w:r w:rsidR="006D7440">
        <w:fldChar w:fldCharType="separate"/>
      </w:r>
      <w:r w:rsidR="0063587A" w:rsidRPr="0063587A">
        <w:rPr>
          <w:sz w:val="24"/>
          <w:szCs w:val="24"/>
        </w:rPr>
        <w:t>3.2</w:t>
      </w:r>
      <w:r w:rsidR="006D7440">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6D7440">
        <w:fldChar w:fldCharType="begin"/>
      </w:r>
      <w:r w:rsidR="006D7440">
        <w:instrText xml:space="preserve"> REF _Ref191386109 \n \h  \* MERGEFORMAT </w:instrText>
      </w:r>
      <w:r w:rsidR="006D7440">
        <w:fldChar w:fldCharType="separate"/>
      </w:r>
      <w:r w:rsidR="0063587A" w:rsidRPr="0063587A">
        <w:rPr>
          <w:color w:val="000000"/>
          <w:sz w:val="24"/>
          <w:szCs w:val="24"/>
        </w:rPr>
        <w:t>3.3.2</w:t>
      </w:r>
      <w:r w:rsidR="006D7440">
        <w:fldChar w:fldCharType="end"/>
      </w:r>
      <w:r w:rsidR="00721B30">
        <w:rPr>
          <w:color w:val="000000"/>
          <w:sz w:val="24"/>
          <w:szCs w:val="24"/>
        </w:rPr>
        <w:t>)</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63587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63587A" w:rsidRPr="0063587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63587A" w:rsidRPr="0063587A">
        <w:rPr>
          <w:sz w:val="24"/>
          <w:szCs w:val="24"/>
        </w:rPr>
        <w:t>5.18</w:t>
      </w:r>
      <w:r w:rsidR="006D7440">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6D7440">
        <w:fldChar w:fldCharType="begin"/>
      </w:r>
      <w:r w:rsidR="006D7440">
        <w:instrText xml:space="preserve"> REF _Ref191386164 \r \h  \* MERGEFORMAT </w:instrText>
      </w:r>
      <w:r w:rsidR="006D7440">
        <w:fldChar w:fldCharType="separate"/>
      </w:r>
      <w:r w:rsidR="0063587A" w:rsidRPr="0063587A">
        <w:rPr>
          <w:sz w:val="24"/>
          <w:szCs w:val="24"/>
        </w:rPr>
        <w:t xml:space="preserve"> 1.4.1 </w:t>
      </w:r>
      <w:r w:rsidR="006D7440">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D7440">
        <w:fldChar w:fldCharType="begin"/>
      </w:r>
      <w:r w:rsidR="006D7440">
        <w:instrText xml:space="preserve"> REF _Ref306978606 \r \h  \* MERGEFORMAT </w:instrText>
      </w:r>
      <w:r w:rsidR="006D7440">
        <w:fldChar w:fldCharType="separate"/>
      </w:r>
      <w:r w:rsidR="0063587A" w:rsidRPr="0063587A">
        <w:rPr>
          <w:sz w:val="24"/>
          <w:szCs w:val="24"/>
        </w:rPr>
        <w:t xml:space="preserve"> 1.4.2 </w:t>
      </w:r>
      <w:r w:rsidR="006D7440">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D7440">
        <w:fldChar w:fldCharType="begin"/>
      </w:r>
      <w:r w:rsidR="006D7440">
        <w:instrText xml:space="preserve"> REF _Ref306114966 \r \h  \* MERGEFORMAT </w:instrText>
      </w:r>
      <w:r w:rsidR="006D7440">
        <w:fldChar w:fldCharType="separate"/>
      </w:r>
      <w:r w:rsidR="0063587A" w:rsidRPr="0063587A">
        <w:rPr>
          <w:sz w:val="24"/>
          <w:szCs w:val="24"/>
        </w:rPr>
        <w:t>3.3.11</w:t>
      </w:r>
      <w:r w:rsidR="006D7440">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7774F">
        <w:rPr>
          <w:b w:val="0"/>
        </w:rPr>
        <w:fldChar w:fldCharType="begin"/>
      </w:r>
      <w:r w:rsidR="002D4BC6">
        <w:rPr>
          <w:b w:val="0"/>
        </w:rPr>
        <w:instrText xml:space="preserve"> REF _Ref440275279 \r \h </w:instrText>
      </w:r>
      <w:r w:rsidR="0017774F">
        <w:rPr>
          <w:b w:val="0"/>
        </w:rPr>
      </w:r>
      <w:r w:rsidR="0017774F">
        <w:rPr>
          <w:b w:val="0"/>
        </w:rPr>
        <w:fldChar w:fldCharType="separate"/>
      </w:r>
      <w:r w:rsidR="0063587A">
        <w:rPr>
          <w:b w:val="0"/>
        </w:rPr>
        <w:t>1.1.4</w:t>
      </w:r>
      <w:r w:rsidR="0017774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6D7440">
        <w:fldChar w:fldCharType="begin"/>
      </w:r>
      <w:r w:rsidR="006D7440">
        <w:instrText xml:space="preserve"> REF _Ref305973147 \r \h  \* MERGEFORMAT </w:instrText>
      </w:r>
      <w:r w:rsidR="006D7440">
        <w:fldChar w:fldCharType="separate"/>
      </w:r>
      <w:r w:rsidR="0063587A" w:rsidRPr="0063587A">
        <w:rPr>
          <w:b w:val="0"/>
          <w:szCs w:val="24"/>
        </w:rPr>
        <w:t>3.3</w:t>
      </w:r>
      <w:r w:rsidR="006D7440">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6D7440">
        <w:fldChar w:fldCharType="begin"/>
      </w:r>
      <w:r w:rsidR="006D7440">
        <w:instrText xml:space="preserve"> REF _Ref55336310 \r \h  \* MERGEFORMAT </w:instrText>
      </w:r>
      <w:r w:rsidR="006D7440">
        <w:fldChar w:fldCharType="separate"/>
      </w:r>
      <w:r w:rsidR="0063587A" w:rsidRPr="0063587A">
        <w:rPr>
          <w:b w:val="0"/>
          <w:szCs w:val="24"/>
        </w:rPr>
        <w:t>5.1</w:t>
      </w:r>
      <w:r w:rsidR="006D7440">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6D7440">
        <w:fldChar w:fldCharType="begin"/>
      </w:r>
      <w:r w:rsidR="006D7440">
        <w:instrText xml:space="preserve"> REF _Ref440284918 \r \h  \* MERGEFORMAT </w:instrText>
      </w:r>
      <w:r w:rsidR="006D7440">
        <w:fldChar w:fldCharType="separate"/>
      </w:r>
      <w:r w:rsidR="0063587A" w:rsidRPr="0063587A">
        <w:rPr>
          <w:b w:val="0"/>
          <w:szCs w:val="24"/>
        </w:rPr>
        <w:t>5.2</w:t>
      </w:r>
      <w:r w:rsidR="006D7440">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6D7440">
        <w:fldChar w:fldCharType="begin"/>
      </w:r>
      <w:r w:rsidR="006D7440">
        <w:instrText xml:space="preserve"> REF _Ref440537086 \r \h  \* MERGEFORMAT </w:instrText>
      </w:r>
      <w:r w:rsidR="006D7440">
        <w:fldChar w:fldCharType="separate"/>
      </w:r>
      <w:r w:rsidR="0063587A" w:rsidRPr="0063587A">
        <w:rPr>
          <w:b w:val="0"/>
          <w:bCs w:val="0"/>
          <w:szCs w:val="24"/>
        </w:rPr>
        <w:t>5.3</w:t>
      </w:r>
      <w:r w:rsidR="006D7440">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6D7440">
        <w:fldChar w:fldCharType="begin"/>
      </w:r>
      <w:r w:rsidR="006D7440">
        <w:instrText xml:space="preserve"> REF _Ref440284947 \r \h  \* MERGEFORMAT </w:instrText>
      </w:r>
      <w:r w:rsidR="006D7440">
        <w:fldChar w:fldCharType="separate"/>
      </w:r>
      <w:r w:rsidR="0063587A" w:rsidRPr="0063587A">
        <w:rPr>
          <w:b w:val="0"/>
          <w:szCs w:val="24"/>
        </w:rPr>
        <w:t>5.4</w:t>
      </w:r>
      <w:r w:rsidR="006D7440">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17774F">
        <w:rPr>
          <w:b w:val="0"/>
          <w:szCs w:val="24"/>
        </w:rPr>
        <w:fldChar w:fldCharType="begin"/>
      </w:r>
      <w:r w:rsidR="00B8118F">
        <w:rPr>
          <w:b w:val="0"/>
          <w:szCs w:val="24"/>
        </w:rPr>
        <w:instrText xml:space="preserve"> REF _Ref440361439 \r \h </w:instrText>
      </w:r>
      <w:r w:rsidR="0017774F">
        <w:rPr>
          <w:b w:val="0"/>
          <w:szCs w:val="24"/>
        </w:rPr>
      </w:r>
      <w:r w:rsidR="0017774F">
        <w:rPr>
          <w:b w:val="0"/>
          <w:szCs w:val="24"/>
        </w:rPr>
        <w:fldChar w:fldCharType="separate"/>
      </w:r>
      <w:r w:rsidR="0063587A">
        <w:rPr>
          <w:b w:val="0"/>
          <w:szCs w:val="24"/>
        </w:rPr>
        <w:t>5.5</w:t>
      </w:r>
      <w:r w:rsidR="0017774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7774F">
        <w:rPr>
          <w:b w:val="0"/>
          <w:szCs w:val="24"/>
        </w:rPr>
        <w:fldChar w:fldCharType="begin"/>
      </w:r>
      <w:r w:rsidR="00B8118F">
        <w:rPr>
          <w:b w:val="0"/>
          <w:szCs w:val="24"/>
        </w:rPr>
        <w:instrText xml:space="preserve"> REF _Ref440361531 \r \h </w:instrText>
      </w:r>
      <w:r w:rsidR="0017774F">
        <w:rPr>
          <w:b w:val="0"/>
          <w:szCs w:val="24"/>
        </w:rPr>
      </w:r>
      <w:r w:rsidR="0017774F">
        <w:rPr>
          <w:b w:val="0"/>
          <w:szCs w:val="24"/>
        </w:rPr>
        <w:fldChar w:fldCharType="separate"/>
      </w:r>
      <w:r w:rsidR="0063587A">
        <w:rPr>
          <w:b w:val="0"/>
          <w:szCs w:val="24"/>
        </w:rPr>
        <w:t>5.6</w:t>
      </w:r>
      <w:r w:rsidR="0017774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7774F">
        <w:rPr>
          <w:b w:val="0"/>
          <w:szCs w:val="24"/>
        </w:rPr>
        <w:fldChar w:fldCharType="begin"/>
      </w:r>
      <w:r>
        <w:rPr>
          <w:b w:val="0"/>
          <w:szCs w:val="24"/>
        </w:rPr>
        <w:instrText xml:space="preserve"> REF _Ref440285128 \r \h </w:instrText>
      </w:r>
      <w:r w:rsidR="0017774F">
        <w:rPr>
          <w:b w:val="0"/>
          <w:szCs w:val="24"/>
        </w:rPr>
      </w:r>
      <w:r w:rsidR="0017774F">
        <w:rPr>
          <w:b w:val="0"/>
          <w:szCs w:val="24"/>
        </w:rPr>
        <w:fldChar w:fldCharType="separate"/>
      </w:r>
      <w:r w:rsidR="0063587A">
        <w:rPr>
          <w:b w:val="0"/>
          <w:szCs w:val="24"/>
        </w:rPr>
        <w:t>3.3.14</w:t>
      </w:r>
      <w:r w:rsidR="0017774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17774F">
        <w:rPr>
          <w:b w:val="0"/>
          <w:szCs w:val="24"/>
        </w:rPr>
        <w:fldChar w:fldCharType="begin"/>
      </w:r>
      <w:r>
        <w:rPr>
          <w:b w:val="0"/>
          <w:szCs w:val="24"/>
        </w:rPr>
        <w:instrText xml:space="preserve"> REF _Ref305973250 \r \h </w:instrText>
      </w:r>
      <w:r w:rsidR="0017774F">
        <w:rPr>
          <w:b w:val="0"/>
          <w:szCs w:val="24"/>
        </w:rPr>
      </w:r>
      <w:r w:rsidR="0017774F">
        <w:rPr>
          <w:b w:val="0"/>
          <w:szCs w:val="24"/>
        </w:rPr>
        <w:fldChar w:fldCharType="separate"/>
      </w:r>
      <w:r w:rsidR="0063587A">
        <w:rPr>
          <w:b w:val="0"/>
          <w:szCs w:val="24"/>
        </w:rPr>
        <w:t>3.6</w:t>
      </w:r>
      <w:r w:rsidR="0017774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7774F">
        <w:rPr>
          <w:b w:val="0"/>
          <w:szCs w:val="24"/>
        </w:rPr>
        <w:fldChar w:fldCharType="begin"/>
      </w:r>
      <w:r>
        <w:rPr>
          <w:b w:val="0"/>
          <w:szCs w:val="24"/>
        </w:rPr>
        <w:instrText xml:space="preserve"> REF _Ref303681924 \r \h </w:instrText>
      </w:r>
      <w:r w:rsidR="0017774F">
        <w:rPr>
          <w:b w:val="0"/>
          <w:szCs w:val="24"/>
        </w:rPr>
      </w:r>
      <w:r w:rsidR="0017774F">
        <w:rPr>
          <w:b w:val="0"/>
          <w:szCs w:val="24"/>
        </w:rPr>
        <w:fldChar w:fldCharType="separate"/>
      </w:r>
      <w:r w:rsidR="0063587A">
        <w:rPr>
          <w:b w:val="0"/>
          <w:szCs w:val="24"/>
        </w:rPr>
        <w:t>3.8</w:t>
      </w:r>
      <w:r w:rsidR="0017774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7774F">
        <w:rPr>
          <w:b w:val="0"/>
        </w:rPr>
        <w:fldChar w:fldCharType="begin"/>
      </w:r>
      <w:r w:rsidR="008D2928">
        <w:rPr>
          <w:b w:val="0"/>
        </w:rPr>
        <w:instrText xml:space="preserve"> REF _Ref93264992 \r \h </w:instrText>
      </w:r>
      <w:r w:rsidR="0017774F">
        <w:rPr>
          <w:b w:val="0"/>
        </w:rPr>
      </w:r>
      <w:r w:rsidR="0017774F">
        <w:rPr>
          <w:b w:val="0"/>
        </w:rPr>
        <w:fldChar w:fldCharType="separate"/>
      </w:r>
      <w:r w:rsidR="0063587A">
        <w:rPr>
          <w:b w:val="0"/>
        </w:rPr>
        <w:t>5.5</w:t>
      </w:r>
      <w:r w:rsidR="0017774F">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7774F">
        <w:rPr>
          <w:b w:val="0"/>
        </w:rPr>
        <w:fldChar w:fldCharType="begin"/>
      </w:r>
      <w:r w:rsidR="008D2928">
        <w:rPr>
          <w:b w:val="0"/>
        </w:rPr>
        <w:instrText xml:space="preserve"> REF _Ref440270867 \r \h </w:instrText>
      </w:r>
      <w:r w:rsidR="0017774F">
        <w:rPr>
          <w:b w:val="0"/>
        </w:rPr>
      </w:r>
      <w:r w:rsidR="0017774F">
        <w:rPr>
          <w:b w:val="0"/>
        </w:rPr>
        <w:fldChar w:fldCharType="separate"/>
      </w:r>
      <w:r w:rsidR="0063587A">
        <w:rPr>
          <w:b w:val="0"/>
        </w:rPr>
        <w:t>2.2.3</w:t>
      </w:r>
      <w:r w:rsidR="0017774F">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D7440">
        <w:fldChar w:fldCharType="begin"/>
      </w:r>
      <w:r w:rsidR="006D7440">
        <w:instrText xml:space="preserve"> REF _Ref305973033 \r \h  \* MERGEFORMAT </w:instrText>
      </w:r>
      <w:r w:rsidR="006D7440">
        <w:fldChar w:fldCharType="separate"/>
      </w:r>
      <w:r w:rsidR="0063587A" w:rsidRPr="0063587A">
        <w:rPr>
          <w:bCs w:val="0"/>
          <w:sz w:val="24"/>
          <w:szCs w:val="24"/>
        </w:rPr>
        <w:t>3.2</w:t>
      </w:r>
      <w:r w:rsidR="006D7440">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D7440">
        <w:fldChar w:fldCharType="begin"/>
      </w:r>
      <w:r w:rsidR="006D7440">
        <w:instrText xml:space="preserve"> REF _Ref305973147 \r \h  \* MERGEFORMAT </w:instrText>
      </w:r>
      <w:r w:rsidR="006D7440">
        <w:fldChar w:fldCharType="separate"/>
      </w:r>
      <w:r w:rsidR="0063587A" w:rsidRPr="0063587A">
        <w:rPr>
          <w:bCs w:val="0"/>
          <w:sz w:val="24"/>
          <w:szCs w:val="24"/>
        </w:rPr>
        <w:t>3.3</w:t>
      </w:r>
      <w:r w:rsidR="006D7440">
        <w:fldChar w:fldCharType="end"/>
      </w:r>
      <w:r w:rsidR="0017774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7774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006D7440">
        <w:fldChar w:fldCharType="begin"/>
      </w:r>
      <w:r w:rsidR="006D7440">
        <w:instrText xml:space="preserve"> REF _Ref305973214 \r \h  \* MERGEFORMAT </w:instrText>
      </w:r>
      <w:r w:rsidR="006D7440">
        <w:fldChar w:fldCharType="separate"/>
      </w:r>
      <w:r w:rsidR="0063587A" w:rsidRPr="0063587A">
        <w:rPr>
          <w:bCs w:val="0"/>
          <w:sz w:val="24"/>
          <w:szCs w:val="24"/>
        </w:rPr>
        <w:t>3.4</w:t>
      </w:r>
      <w:r w:rsidR="006D7440">
        <w:fldChar w:fldCharType="end"/>
      </w:r>
      <w:r w:rsidR="00096E9D" w:rsidRPr="00E71A48">
        <w:rPr>
          <w:bCs w:val="0"/>
          <w:sz w:val="24"/>
          <w:szCs w:val="24"/>
        </w:rPr>
        <w:t xml:space="preserve">, </w:t>
      </w:r>
      <w:r w:rsidR="006D7440">
        <w:fldChar w:fldCharType="begin"/>
      </w:r>
      <w:r w:rsidR="006D7440">
        <w:instrText xml:space="preserve"> REF _Ref303683883 \r \h  \* MERGEFORMAT </w:instrText>
      </w:r>
      <w:r w:rsidR="006D7440">
        <w:fldChar w:fldCharType="separate"/>
      </w:r>
      <w:r w:rsidR="0063587A" w:rsidRPr="0063587A">
        <w:rPr>
          <w:bCs w:val="0"/>
          <w:sz w:val="24"/>
          <w:szCs w:val="24"/>
        </w:rPr>
        <w:t>3.5</w:t>
      </w:r>
      <w:r w:rsidR="006D7440">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D7440">
        <w:fldChar w:fldCharType="begin"/>
      </w:r>
      <w:r w:rsidR="006D7440">
        <w:instrText xml:space="preserve"> REF _Ref305973250 \r \h  \* MERGEFORMAT </w:instrText>
      </w:r>
      <w:r w:rsidR="006D7440">
        <w:fldChar w:fldCharType="separate"/>
      </w:r>
      <w:r w:rsidR="0063587A" w:rsidRPr="0063587A">
        <w:rPr>
          <w:bCs w:val="0"/>
          <w:sz w:val="24"/>
          <w:szCs w:val="24"/>
        </w:rPr>
        <w:t>3.6</w:t>
      </w:r>
      <w:r w:rsidR="006D7440">
        <w:fldChar w:fldCharType="end"/>
      </w:r>
      <w:r w:rsidR="0017774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D7440">
        <w:fldChar w:fldCharType="begin"/>
      </w:r>
      <w:r w:rsidR="006D7440">
        <w:instrText xml:space="preserve"> REF _Ref303250967 \r \h  \* MERGEFORMAT </w:instrText>
      </w:r>
      <w:r w:rsidR="006D7440">
        <w:fldChar w:fldCharType="separate"/>
      </w:r>
      <w:r w:rsidR="0063587A" w:rsidRPr="0063587A">
        <w:rPr>
          <w:bCs w:val="0"/>
          <w:sz w:val="24"/>
          <w:szCs w:val="24"/>
        </w:rPr>
        <w:t>3.7</w:t>
      </w:r>
      <w:r w:rsidR="006D7440">
        <w:fldChar w:fldCharType="end"/>
      </w:r>
      <w:r w:rsidR="0017774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D7440">
        <w:fldChar w:fldCharType="begin"/>
      </w:r>
      <w:r w:rsidR="006D7440">
        <w:instrText xml:space="preserve"> REF _Ref303681924 \r \h  \* MERGEFORMAT </w:instrText>
      </w:r>
      <w:r w:rsidR="006D7440">
        <w:fldChar w:fldCharType="separate"/>
      </w:r>
      <w:r w:rsidR="0063587A" w:rsidRPr="0063587A">
        <w:rPr>
          <w:bCs w:val="0"/>
          <w:sz w:val="24"/>
          <w:szCs w:val="24"/>
        </w:rPr>
        <w:t>3.8</w:t>
      </w:r>
      <w:r w:rsidR="006D7440">
        <w:fldChar w:fldCharType="end"/>
      </w:r>
      <w:r w:rsidR="0017774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6D7440">
        <w:fldChar w:fldCharType="begin"/>
      </w:r>
      <w:r w:rsidR="006D7440">
        <w:instrText xml:space="preserve"> REF _Ref303683929 \r \h  \* MERGEFORMAT </w:instrText>
      </w:r>
      <w:r w:rsidR="006D7440">
        <w:fldChar w:fldCharType="separate"/>
      </w:r>
      <w:r w:rsidR="0063587A" w:rsidRPr="0063587A">
        <w:rPr>
          <w:bCs w:val="0"/>
          <w:sz w:val="24"/>
          <w:szCs w:val="24"/>
        </w:rPr>
        <w:t>3.10</w:t>
      </w:r>
      <w:r w:rsidR="006D744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D7440">
        <w:fldChar w:fldCharType="begin"/>
      </w:r>
      <w:r w:rsidR="006D7440">
        <w:instrText xml:space="preserve"> REF _Ref306140410 \r \h  \* MERGEFORMAT </w:instrText>
      </w:r>
      <w:r w:rsidR="006D7440">
        <w:fldChar w:fldCharType="separate"/>
      </w:r>
      <w:r w:rsidR="0063587A" w:rsidRPr="0063587A">
        <w:rPr>
          <w:bCs w:val="0"/>
          <w:sz w:val="24"/>
          <w:szCs w:val="24"/>
        </w:rPr>
        <w:t>3.11</w:t>
      </w:r>
      <w:r w:rsidR="006D7440">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D7440">
        <w:fldChar w:fldCharType="begin"/>
      </w:r>
      <w:r w:rsidR="006D7440">
        <w:instrText xml:space="preserve"> REF _Ref306140451 \r \h  \* MERGEFORMAT </w:instrText>
      </w:r>
      <w:r w:rsidR="006D7440">
        <w:fldChar w:fldCharType="separate"/>
      </w:r>
      <w:r w:rsidR="0063587A" w:rsidRPr="0063587A">
        <w:rPr>
          <w:bCs w:val="0"/>
          <w:sz w:val="24"/>
          <w:szCs w:val="24"/>
        </w:rPr>
        <w:t>3.12</w:t>
      </w:r>
      <w:r w:rsidR="006D7440">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D7440">
        <w:fldChar w:fldCharType="begin"/>
      </w:r>
      <w:r w:rsidR="006D7440">
        <w:instrText xml:space="preserve"> REF _Ref302563524 \n \h  \* MERGEFORMAT </w:instrText>
      </w:r>
      <w:r w:rsidR="006D7440">
        <w:fldChar w:fldCharType="separate"/>
      </w:r>
      <w:r w:rsidR="0063587A" w:rsidRPr="0063587A">
        <w:rPr>
          <w:sz w:val="24"/>
          <w:szCs w:val="24"/>
        </w:rPr>
        <w:t>1.1.1</w:t>
      </w:r>
      <w:r w:rsidR="006D7440">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7774F">
        <w:rPr>
          <w:bCs w:val="0"/>
          <w:sz w:val="24"/>
          <w:szCs w:val="24"/>
        </w:rPr>
        <w:fldChar w:fldCharType="begin"/>
      </w:r>
      <w:r w:rsidR="008D2928">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63587A">
        <w:rPr>
          <w:bCs w:val="0"/>
          <w:sz w:val="24"/>
          <w:szCs w:val="24"/>
        </w:rPr>
        <w:t>5.1</w:t>
      </w:r>
      <w:r w:rsidR="0017774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7774F">
        <w:rPr>
          <w:bCs w:val="0"/>
          <w:sz w:val="24"/>
          <w:szCs w:val="24"/>
        </w:rPr>
        <w:fldChar w:fldCharType="begin"/>
      </w:r>
      <w:r>
        <w:rPr>
          <w:bCs w:val="0"/>
          <w:sz w:val="24"/>
          <w:szCs w:val="24"/>
        </w:rPr>
        <w:instrText xml:space="preserve"> REF _Ref440271072 \r \h </w:instrText>
      </w:r>
      <w:r w:rsidR="0017774F">
        <w:rPr>
          <w:bCs w:val="0"/>
          <w:sz w:val="24"/>
          <w:szCs w:val="24"/>
        </w:rPr>
      </w:r>
      <w:r w:rsidR="0017774F">
        <w:rPr>
          <w:bCs w:val="0"/>
          <w:sz w:val="24"/>
          <w:szCs w:val="24"/>
        </w:rPr>
        <w:fldChar w:fldCharType="separate"/>
      </w:r>
      <w:r w:rsidR="0063587A">
        <w:rPr>
          <w:bCs w:val="0"/>
          <w:sz w:val="24"/>
          <w:szCs w:val="24"/>
        </w:rPr>
        <w:t>5.2</w:t>
      </w:r>
      <w:r w:rsidR="0017774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17774F">
        <w:rPr>
          <w:bCs w:val="0"/>
          <w:sz w:val="24"/>
          <w:szCs w:val="24"/>
        </w:rPr>
        <w:fldChar w:fldCharType="begin"/>
      </w:r>
      <w:r w:rsidR="007502E0">
        <w:rPr>
          <w:bCs w:val="0"/>
          <w:sz w:val="24"/>
          <w:szCs w:val="24"/>
        </w:rPr>
        <w:instrText xml:space="preserve"> REF _Ref440537086 \r \h </w:instrText>
      </w:r>
      <w:r w:rsidR="0017774F">
        <w:rPr>
          <w:bCs w:val="0"/>
          <w:sz w:val="24"/>
          <w:szCs w:val="24"/>
        </w:rPr>
      </w:r>
      <w:r w:rsidR="0017774F">
        <w:rPr>
          <w:bCs w:val="0"/>
          <w:sz w:val="24"/>
          <w:szCs w:val="24"/>
        </w:rPr>
        <w:fldChar w:fldCharType="separate"/>
      </w:r>
      <w:r w:rsidR="0063587A">
        <w:rPr>
          <w:bCs w:val="0"/>
          <w:sz w:val="24"/>
          <w:szCs w:val="24"/>
        </w:rPr>
        <w:t>5.3</w:t>
      </w:r>
      <w:r w:rsidR="0017774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7774F">
        <w:rPr>
          <w:bCs w:val="0"/>
          <w:sz w:val="24"/>
          <w:szCs w:val="24"/>
        </w:rPr>
        <w:fldChar w:fldCharType="begin"/>
      </w:r>
      <w:r w:rsidR="00B71B9D">
        <w:rPr>
          <w:bCs w:val="0"/>
          <w:sz w:val="24"/>
          <w:szCs w:val="24"/>
        </w:rPr>
        <w:instrText xml:space="preserve"> REF _Ref440271036 \r \h </w:instrText>
      </w:r>
      <w:r w:rsidR="0017774F">
        <w:rPr>
          <w:bCs w:val="0"/>
          <w:sz w:val="24"/>
          <w:szCs w:val="24"/>
        </w:rPr>
      </w:r>
      <w:r w:rsidR="0017774F">
        <w:rPr>
          <w:bCs w:val="0"/>
          <w:sz w:val="24"/>
          <w:szCs w:val="24"/>
        </w:rPr>
        <w:fldChar w:fldCharType="separate"/>
      </w:r>
      <w:r w:rsidR="0063587A">
        <w:rPr>
          <w:bCs w:val="0"/>
          <w:sz w:val="24"/>
          <w:szCs w:val="24"/>
        </w:rPr>
        <w:t>5.4</w:t>
      </w:r>
      <w:r w:rsidR="0017774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7774F">
        <w:rPr>
          <w:bCs w:val="0"/>
          <w:sz w:val="24"/>
          <w:szCs w:val="24"/>
        </w:rPr>
        <w:fldChar w:fldCharType="begin"/>
      </w:r>
      <w:r>
        <w:rPr>
          <w:bCs w:val="0"/>
          <w:sz w:val="24"/>
          <w:szCs w:val="24"/>
        </w:rPr>
        <w:instrText xml:space="preserve"> REF _Ref440361914 \r \h </w:instrText>
      </w:r>
      <w:r w:rsidR="0017774F">
        <w:rPr>
          <w:bCs w:val="0"/>
          <w:sz w:val="24"/>
          <w:szCs w:val="24"/>
        </w:rPr>
      </w:r>
      <w:r w:rsidR="0017774F">
        <w:rPr>
          <w:bCs w:val="0"/>
          <w:sz w:val="24"/>
          <w:szCs w:val="24"/>
        </w:rPr>
        <w:fldChar w:fldCharType="separate"/>
      </w:r>
      <w:r w:rsidR="0063587A">
        <w:rPr>
          <w:bCs w:val="0"/>
          <w:sz w:val="24"/>
          <w:szCs w:val="24"/>
        </w:rPr>
        <w:t>5.5</w:t>
      </w:r>
      <w:r w:rsidR="0017774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D7440">
        <w:fldChar w:fldCharType="begin"/>
      </w:r>
      <w:r w:rsidR="006D7440">
        <w:instrText xml:space="preserve"> REF _Ref191386407 \r \h  \* MERGEFORMAT </w:instrText>
      </w:r>
      <w:r w:rsidR="006D7440">
        <w:fldChar w:fldCharType="separate"/>
      </w:r>
      <w:r w:rsidR="0063587A" w:rsidRPr="0063587A">
        <w:rPr>
          <w:bCs w:val="0"/>
          <w:sz w:val="24"/>
          <w:szCs w:val="24"/>
        </w:rPr>
        <w:t>3.3.8</w:t>
      </w:r>
      <w:r w:rsidR="006D7440">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7774F">
        <w:rPr>
          <w:bCs w:val="0"/>
          <w:sz w:val="24"/>
          <w:szCs w:val="24"/>
        </w:rPr>
        <w:fldChar w:fldCharType="begin"/>
      </w:r>
      <w:r w:rsidR="000A00E6">
        <w:rPr>
          <w:bCs w:val="0"/>
          <w:sz w:val="24"/>
          <w:szCs w:val="24"/>
        </w:rPr>
        <w:instrText xml:space="preserve"> REF _Ref440361610 \r \h </w:instrText>
      </w:r>
      <w:r w:rsidR="0017774F">
        <w:rPr>
          <w:bCs w:val="0"/>
          <w:sz w:val="24"/>
          <w:szCs w:val="24"/>
        </w:rPr>
      </w:r>
      <w:r w:rsidR="0017774F">
        <w:rPr>
          <w:bCs w:val="0"/>
          <w:sz w:val="24"/>
          <w:szCs w:val="24"/>
        </w:rPr>
        <w:fldChar w:fldCharType="separate"/>
      </w:r>
      <w:r w:rsidR="0063587A">
        <w:rPr>
          <w:bCs w:val="0"/>
          <w:sz w:val="24"/>
          <w:szCs w:val="24"/>
        </w:rPr>
        <w:t>5.6</w:t>
      </w:r>
      <w:r w:rsidR="0017774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7774F">
        <w:rPr>
          <w:bCs w:val="0"/>
          <w:sz w:val="24"/>
          <w:szCs w:val="24"/>
          <w:lang w:eastAsia="ru-RU"/>
        </w:rPr>
        <w:fldChar w:fldCharType="begin"/>
      </w:r>
      <w:r w:rsidR="00A154B7">
        <w:rPr>
          <w:bCs w:val="0"/>
          <w:sz w:val="24"/>
          <w:szCs w:val="24"/>
          <w:lang w:eastAsia="ru-RU"/>
        </w:rPr>
        <w:instrText xml:space="preserve"> REF _Ref55336310 \r \h </w:instrText>
      </w:r>
      <w:r w:rsidR="0017774F">
        <w:rPr>
          <w:bCs w:val="0"/>
          <w:sz w:val="24"/>
          <w:szCs w:val="24"/>
          <w:lang w:eastAsia="ru-RU"/>
        </w:rPr>
      </w:r>
      <w:r w:rsidR="0017774F">
        <w:rPr>
          <w:bCs w:val="0"/>
          <w:sz w:val="24"/>
          <w:szCs w:val="24"/>
          <w:lang w:eastAsia="ru-RU"/>
        </w:rPr>
        <w:fldChar w:fldCharType="separate"/>
      </w:r>
      <w:r w:rsidR="0063587A">
        <w:rPr>
          <w:bCs w:val="0"/>
          <w:sz w:val="24"/>
          <w:szCs w:val="24"/>
          <w:lang w:eastAsia="ru-RU"/>
        </w:rPr>
        <w:t>5.1</w:t>
      </w:r>
      <w:r w:rsidR="0017774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17774F">
        <w:rPr>
          <w:sz w:val="24"/>
          <w:szCs w:val="24"/>
        </w:rPr>
        <w:fldChar w:fldCharType="begin"/>
      </w:r>
      <w:r w:rsidR="00F463E8">
        <w:rPr>
          <w:sz w:val="24"/>
          <w:szCs w:val="24"/>
        </w:rPr>
        <w:instrText xml:space="preserve"> REF _Ref440279062 \r \h </w:instrText>
      </w:r>
      <w:r w:rsidR="0017774F">
        <w:rPr>
          <w:sz w:val="24"/>
          <w:szCs w:val="24"/>
        </w:rPr>
      </w:r>
      <w:r w:rsidR="0017774F">
        <w:rPr>
          <w:sz w:val="24"/>
          <w:szCs w:val="24"/>
        </w:rPr>
        <w:fldChar w:fldCharType="separate"/>
      </w:r>
      <w:r w:rsidR="0063587A">
        <w:rPr>
          <w:sz w:val="24"/>
          <w:szCs w:val="24"/>
        </w:rPr>
        <w:t>б)</w:t>
      </w:r>
      <w:r w:rsidR="0017774F">
        <w:rPr>
          <w:sz w:val="24"/>
          <w:szCs w:val="24"/>
        </w:rPr>
        <w:fldChar w:fldCharType="end"/>
      </w:r>
      <w:r w:rsidR="00F463E8">
        <w:rPr>
          <w:sz w:val="24"/>
          <w:szCs w:val="24"/>
        </w:rPr>
        <w:t xml:space="preserve"> п. </w:t>
      </w:r>
      <w:r w:rsidR="0017774F">
        <w:rPr>
          <w:sz w:val="24"/>
          <w:szCs w:val="24"/>
        </w:rPr>
        <w:fldChar w:fldCharType="begin"/>
      </w:r>
      <w:r w:rsidR="00F463E8">
        <w:rPr>
          <w:sz w:val="24"/>
          <w:szCs w:val="24"/>
        </w:rPr>
        <w:instrText xml:space="preserve"> REF _Ref306005578 \r \h </w:instrText>
      </w:r>
      <w:r w:rsidR="0017774F">
        <w:rPr>
          <w:sz w:val="24"/>
          <w:szCs w:val="24"/>
        </w:rPr>
      </w:r>
      <w:r w:rsidR="0017774F">
        <w:rPr>
          <w:sz w:val="24"/>
          <w:szCs w:val="24"/>
        </w:rPr>
        <w:fldChar w:fldCharType="separate"/>
      </w:r>
      <w:r w:rsidR="0063587A">
        <w:rPr>
          <w:sz w:val="24"/>
          <w:szCs w:val="24"/>
        </w:rPr>
        <w:t>3.3.8.3</w:t>
      </w:r>
      <w:r w:rsidR="0017774F">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F86B89" w:rsidRPr="0038211D">
        <w:rPr>
          <w:bCs w:val="0"/>
          <w:sz w:val="24"/>
          <w:szCs w:val="24"/>
          <w:lang w:eastAsia="ru-RU"/>
        </w:rPr>
        <w:t xml:space="preserve"> </w:t>
      </w:r>
      <w:r w:rsidR="0017774F" w:rsidRPr="0038211D">
        <w:rPr>
          <w:bCs w:val="0"/>
          <w:sz w:val="24"/>
          <w:szCs w:val="24"/>
          <w:lang w:eastAsia="ru-RU"/>
        </w:rPr>
        <w:fldChar w:fldCharType="begin"/>
      </w:r>
      <w:r w:rsidR="00A154B7" w:rsidRPr="0038211D">
        <w:rPr>
          <w:bCs w:val="0"/>
          <w:sz w:val="24"/>
          <w:szCs w:val="24"/>
          <w:lang w:eastAsia="ru-RU"/>
        </w:rPr>
        <w:instrText xml:space="preserve"> REF _Ref55335823 \r \h </w:instrText>
      </w:r>
      <w:r w:rsidR="0038211D">
        <w:rPr>
          <w:bCs w:val="0"/>
          <w:sz w:val="24"/>
          <w:szCs w:val="24"/>
          <w:lang w:eastAsia="ru-RU"/>
        </w:rPr>
        <w:instrText xml:space="preserve"> \* MERGEFORMAT </w:instrText>
      </w:r>
      <w:r w:rsidR="0017774F" w:rsidRPr="0038211D">
        <w:rPr>
          <w:bCs w:val="0"/>
          <w:sz w:val="24"/>
          <w:szCs w:val="24"/>
          <w:lang w:eastAsia="ru-RU"/>
        </w:rPr>
      </w:r>
      <w:r w:rsidR="0017774F" w:rsidRPr="0038211D">
        <w:rPr>
          <w:bCs w:val="0"/>
          <w:sz w:val="24"/>
          <w:szCs w:val="24"/>
          <w:lang w:eastAsia="ru-RU"/>
        </w:rPr>
        <w:fldChar w:fldCharType="separate"/>
      </w:r>
      <w:r w:rsidR="0063587A">
        <w:rPr>
          <w:bCs w:val="0"/>
          <w:sz w:val="24"/>
          <w:szCs w:val="24"/>
          <w:lang w:eastAsia="ru-RU"/>
        </w:rPr>
        <w:t>5.7</w:t>
      </w:r>
      <w:r w:rsidR="0017774F" w:rsidRPr="0038211D">
        <w:rPr>
          <w:bCs w:val="0"/>
          <w:sz w:val="24"/>
          <w:szCs w:val="24"/>
          <w:lang w:eastAsia="ru-RU"/>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Pr="0038211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7774F">
        <w:rPr>
          <w:bCs w:val="0"/>
          <w:sz w:val="24"/>
          <w:szCs w:val="24"/>
          <w:lang w:eastAsia="ru-RU"/>
        </w:rPr>
        <w:fldChar w:fldCharType="begin"/>
      </w:r>
      <w:r w:rsidR="00A154B7">
        <w:rPr>
          <w:bCs w:val="0"/>
          <w:sz w:val="24"/>
          <w:szCs w:val="24"/>
          <w:lang w:eastAsia="ru-RU"/>
        </w:rPr>
        <w:instrText xml:space="preserve"> REF _Ref440274902 \r \h </w:instrText>
      </w:r>
      <w:r w:rsidR="0017774F">
        <w:rPr>
          <w:bCs w:val="0"/>
          <w:sz w:val="24"/>
          <w:szCs w:val="24"/>
          <w:lang w:eastAsia="ru-RU"/>
        </w:rPr>
      </w:r>
      <w:r w:rsidR="0017774F">
        <w:rPr>
          <w:bCs w:val="0"/>
          <w:sz w:val="24"/>
          <w:szCs w:val="24"/>
          <w:lang w:eastAsia="ru-RU"/>
        </w:rPr>
        <w:fldChar w:fldCharType="separate"/>
      </w:r>
      <w:r w:rsidR="0063587A">
        <w:rPr>
          <w:bCs w:val="0"/>
          <w:sz w:val="24"/>
          <w:szCs w:val="24"/>
          <w:lang w:eastAsia="ru-RU"/>
        </w:rPr>
        <w:t>5.4</w:t>
      </w:r>
      <w:r w:rsidR="0017774F">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7774F">
        <w:rPr>
          <w:bCs w:val="0"/>
          <w:sz w:val="24"/>
          <w:szCs w:val="24"/>
          <w:lang w:eastAsia="ru-RU"/>
        </w:rPr>
        <w:fldChar w:fldCharType="begin"/>
      </w:r>
      <w:r w:rsidR="00A154B7">
        <w:rPr>
          <w:bCs w:val="0"/>
          <w:sz w:val="24"/>
          <w:szCs w:val="24"/>
          <w:lang w:eastAsia="ru-RU"/>
        </w:rPr>
        <w:instrText xml:space="preserve"> REF _Ref440274913 \r \h </w:instrText>
      </w:r>
      <w:r w:rsidR="0017774F">
        <w:rPr>
          <w:bCs w:val="0"/>
          <w:sz w:val="24"/>
          <w:szCs w:val="24"/>
          <w:lang w:eastAsia="ru-RU"/>
        </w:rPr>
      </w:r>
      <w:r w:rsidR="0017774F">
        <w:rPr>
          <w:bCs w:val="0"/>
          <w:sz w:val="24"/>
          <w:szCs w:val="24"/>
          <w:lang w:eastAsia="ru-RU"/>
        </w:rPr>
        <w:fldChar w:fldCharType="separate"/>
      </w:r>
      <w:r w:rsidR="0063587A">
        <w:rPr>
          <w:bCs w:val="0"/>
          <w:sz w:val="24"/>
          <w:szCs w:val="24"/>
          <w:lang w:eastAsia="ru-RU"/>
        </w:rPr>
        <w:t>5.2</w:t>
      </w:r>
      <w:r w:rsidR="0017774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7774F">
        <w:rPr>
          <w:bCs w:val="0"/>
          <w:sz w:val="24"/>
          <w:szCs w:val="24"/>
        </w:rPr>
        <w:fldChar w:fldCharType="begin"/>
      </w:r>
      <w:r w:rsidR="000A00E6">
        <w:rPr>
          <w:bCs w:val="0"/>
          <w:sz w:val="24"/>
          <w:szCs w:val="24"/>
        </w:rPr>
        <w:instrText xml:space="preserve"> REF _Ref440361959 \r \h </w:instrText>
      </w:r>
      <w:r w:rsidR="0017774F">
        <w:rPr>
          <w:bCs w:val="0"/>
          <w:sz w:val="24"/>
          <w:szCs w:val="24"/>
        </w:rPr>
      </w:r>
      <w:r w:rsidR="0017774F">
        <w:rPr>
          <w:bCs w:val="0"/>
          <w:sz w:val="24"/>
          <w:szCs w:val="24"/>
        </w:rPr>
        <w:fldChar w:fldCharType="separate"/>
      </w:r>
      <w:r w:rsidR="0063587A">
        <w:rPr>
          <w:bCs w:val="0"/>
          <w:sz w:val="24"/>
          <w:szCs w:val="24"/>
        </w:rPr>
        <w:t>5.5</w:t>
      </w:r>
      <w:r w:rsidR="0017774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7774F">
        <w:rPr>
          <w:bCs w:val="0"/>
          <w:sz w:val="24"/>
          <w:szCs w:val="24"/>
        </w:rPr>
        <w:fldChar w:fldCharType="begin"/>
      </w:r>
      <w:r w:rsidR="000A00E6">
        <w:rPr>
          <w:bCs w:val="0"/>
          <w:sz w:val="24"/>
          <w:szCs w:val="24"/>
        </w:rPr>
        <w:instrText xml:space="preserve"> REF _Ref440361610 \r \h </w:instrText>
      </w:r>
      <w:r w:rsidR="0017774F">
        <w:rPr>
          <w:bCs w:val="0"/>
          <w:sz w:val="24"/>
          <w:szCs w:val="24"/>
        </w:rPr>
      </w:r>
      <w:r w:rsidR="0017774F">
        <w:rPr>
          <w:bCs w:val="0"/>
          <w:sz w:val="24"/>
          <w:szCs w:val="24"/>
        </w:rPr>
        <w:fldChar w:fldCharType="separate"/>
      </w:r>
      <w:r w:rsidR="0063587A">
        <w:rPr>
          <w:bCs w:val="0"/>
          <w:sz w:val="24"/>
          <w:szCs w:val="24"/>
        </w:rPr>
        <w:t>5.6</w:t>
      </w:r>
      <w:r w:rsidR="0017774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17774F">
        <w:rPr>
          <w:bCs w:val="0"/>
          <w:sz w:val="24"/>
          <w:szCs w:val="24"/>
        </w:rPr>
        <w:fldChar w:fldCharType="begin"/>
      </w:r>
      <w:r w:rsidR="00D90031">
        <w:rPr>
          <w:bCs w:val="0"/>
          <w:sz w:val="24"/>
          <w:szCs w:val="24"/>
        </w:rPr>
        <w:instrText xml:space="preserve"> REF _Ref306005578 \r \h </w:instrText>
      </w:r>
      <w:r w:rsidR="0017774F">
        <w:rPr>
          <w:bCs w:val="0"/>
          <w:sz w:val="24"/>
          <w:szCs w:val="24"/>
        </w:rPr>
      </w:r>
      <w:r w:rsidR="0017774F">
        <w:rPr>
          <w:bCs w:val="0"/>
          <w:sz w:val="24"/>
          <w:szCs w:val="24"/>
        </w:rPr>
        <w:fldChar w:fldCharType="separate"/>
      </w:r>
      <w:r w:rsidR="0063587A">
        <w:rPr>
          <w:bCs w:val="0"/>
          <w:sz w:val="24"/>
          <w:szCs w:val="24"/>
        </w:rPr>
        <w:t>3.3.8.3</w:t>
      </w:r>
      <w:r w:rsidR="0017774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17774F">
        <w:rPr>
          <w:sz w:val="24"/>
          <w:szCs w:val="24"/>
        </w:rPr>
        <w:fldChar w:fldCharType="begin"/>
      </w:r>
      <w:r w:rsidR="00F463E8">
        <w:rPr>
          <w:sz w:val="24"/>
          <w:szCs w:val="24"/>
        </w:rPr>
        <w:instrText xml:space="preserve"> REF _Ref440279062 \r \h </w:instrText>
      </w:r>
      <w:r w:rsidR="0017774F">
        <w:rPr>
          <w:sz w:val="24"/>
          <w:szCs w:val="24"/>
        </w:rPr>
      </w:r>
      <w:r w:rsidR="0017774F">
        <w:rPr>
          <w:sz w:val="24"/>
          <w:szCs w:val="24"/>
        </w:rPr>
        <w:fldChar w:fldCharType="separate"/>
      </w:r>
      <w:r w:rsidR="0063587A">
        <w:rPr>
          <w:sz w:val="24"/>
          <w:szCs w:val="24"/>
        </w:rPr>
        <w:t>б)</w:t>
      </w:r>
      <w:r w:rsidR="0017774F">
        <w:rPr>
          <w:sz w:val="24"/>
          <w:szCs w:val="24"/>
        </w:rPr>
        <w:fldChar w:fldCharType="end"/>
      </w:r>
      <w:r w:rsidR="00FA5339">
        <w:rPr>
          <w:sz w:val="24"/>
          <w:szCs w:val="24"/>
        </w:rPr>
        <w:t>,</w:t>
      </w:r>
      <w:r w:rsidR="007638F4">
        <w:rPr>
          <w:sz w:val="24"/>
          <w:szCs w:val="24"/>
        </w:rPr>
        <w:t xml:space="preserve"> </w:t>
      </w:r>
      <w:r w:rsidR="0017774F">
        <w:rPr>
          <w:sz w:val="24"/>
          <w:szCs w:val="24"/>
        </w:rPr>
        <w:fldChar w:fldCharType="begin"/>
      </w:r>
      <w:r w:rsidR="007638F4">
        <w:rPr>
          <w:sz w:val="24"/>
          <w:szCs w:val="24"/>
        </w:rPr>
        <w:instrText xml:space="preserve"> REF _Ref440372326 \r \h </w:instrText>
      </w:r>
      <w:r w:rsidR="0017774F">
        <w:rPr>
          <w:sz w:val="24"/>
          <w:szCs w:val="24"/>
        </w:rPr>
      </w:r>
      <w:r w:rsidR="0017774F">
        <w:rPr>
          <w:sz w:val="24"/>
          <w:szCs w:val="24"/>
        </w:rPr>
        <w:fldChar w:fldCharType="separate"/>
      </w:r>
      <w:r w:rsidR="0063587A">
        <w:rPr>
          <w:sz w:val="24"/>
          <w:szCs w:val="24"/>
        </w:rPr>
        <w:t>д)</w:t>
      </w:r>
      <w:r w:rsidR="0017774F">
        <w:rPr>
          <w:sz w:val="24"/>
          <w:szCs w:val="24"/>
        </w:rPr>
        <w:fldChar w:fldCharType="end"/>
      </w:r>
      <w:r w:rsidR="007638F4">
        <w:rPr>
          <w:sz w:val="24"/>
          <w:szCs w:val="24"/>
        </w:rPr>
        <w:t>,</w:t>
      </w:r>
      <w:r w:rsidR="00FA5339">
        <w:rPr>
          <w:sz w:val="24"/>
          <w:szCs w:val="24"/>
        </w:rPr>
        <w:t xml:space="preserve"> </w:t>
      </w:r>
      <w:r w:rsidR="0017774F">
        <w:rPr>
          <w:sz w:val="24"/>
          <w:szCs w:val="24"/>
        </w:rPr>
        <w:fldChar w:fldCharType="begin"/>
      </w:r>
      <w:r w:rsidR="00FA5339">
        <w:rPr>
          <w:sz w:val="24"/>
          <w:szCs w:val="24"/>
        </w:rPr>
        <w:instrText xml:space="preserve"> REF _Ref440371812 \r \h </w:instrText>
      </w:r>
      <w:r w:rsidR="0017774F">
        <w:rPr>
          <w:sz w:val="24"/>
          <w:szCs w:val="24"/>
        </w:rPr>
      </w:r>
      <w:r w:rsidR="0017774F">
        <w:rPr>
          <w:sz w:val="24"/>
          <w:szCs w:val="24"/>
        </w:rPr>
        <w:fldChar w:fldCharType="separate"/>
      </w:r>
      <w:r w:rsidR="0063587A">
        <w:rPr>
          <w:sz w:val="24"/>
          <w:szCs w:val="24"/>
        </w:rPr>
        <w:t>м)</w:t>
      </w:r>
      <w:r w:rsidR="0017774F">
        <w:rPr>
          <w:sz w:val="24"/>
          <w:szCs w:val="24"/>
        </w:rPr>
        <w:fldChar w:fldCharType="end"/>
      </w:r>
      <w:r w:rsidR="00FA5339">
        <w:rPr>
          <w:sz w:val="24"/>
          <w:szCs w:val="24"/>
        </w:rPr>
        <w:t xml:space="preserve">, </w:t>
      </w:r>
      <w:r w:rsidR="0017774F">
        <w:rPr>
          <w:sz w:val="24"/>
          <w:szCs w:val="24"/>
        </w:rPr>
        <w:fldChar w:fldCharType="begin"/>
      </w:r>
      <w:r w:rsidR="00FA5339">
        <w:rPr>
          <w:sz w:val="24"/>
          <w:szCs w:val="24"/>
        </w:rPr>
        <w:instrText xml:space="preserve"> REF _Ref440371822 \r \h </w:instrText>
      </w:r>
      <w:r w:rsidR="0017774F">
        <w:rPr>
          <w:sz w:val="24"/>
          <w:szCs w:val="24"/>
        </w:rPr>
      </w:r>
      <w:r w:rsidR="0017774F">
        <w:rPr>
          <w:sz w:val="24"/>
          <w:szCs w:val="24"/>
        </w:rPr>
        <w:fldChar w:fldCharType="separate"/>
      </w:r>
      <w:r w:rsidR="0063587A">
        <w:rPr>
          <w:sz w:val="24"/>
          <w:szCs w:val="24"/>
        </w:rPr>
        <w:t>н)</w:t>
      </w:r>
      <w:r w:rsidR="0017774F">
        <w:rPr>
          <w:sz w:val="24"/>
          <w:szCs w:val="24"/>
        </w:rPr>
        <w:fldChar w:fldCharType="end"/>
      </w:r>
      <w:r w:rsidR="002F273A">
        <w:rPr>
          <w:sz w:val="24"/>
          <w:szCs w:val="24"/>
        </w:rPr>
        <w:t xml:space="preserve">, </w:t>
      </w:r>
      <w:r w:rsidR="0017774F">
        <w:rPr>
          <w:sz w:val="24"/>
          <w:szCs w:val="24"/>
        </w:rPr>
        <w:fldChar w:fldCharType="begin"/>
      </w:r>
      <w:r w:rsidR="002F273A">
        <w:rPr>
          <w:sz w:val="24"/>
          <w:szCs w:val="24"/>
        </w:rPr>
        <w:instrText xml:space="preserve"> REF _Ref442190626 \r \h </w:instrText>
      </w:r>
      <w:r w:rsidR="0017774F">
        <w:rPr>
          <w:sz w:val="24"/>
          <w:szCs w:val="24"/>
        </w:rPr>
      </w:r>
      <w:r w:rsidR="0017774F">
        <w:rPr>
          <w:sz w:val="24"/>
          <w:szCs w:val="24"/>
        </w:rPr>
        <w:fldChar w:fldCharType="separate"/>
      </w:r>
      <w:r w:rsidR="0063587A">
        <w:rPr>
          <w:sz w:val="24"/>
          <w:szCs w:val="24"/>
        </w:rPr>
        <w:t>у)</w:t>
      </w:r>
      <w:r w:rsidR="0017774F">
        <w:rPr>
          <w:sz w:val="24"/>
          <w:szCs w:val="24"/>
        </w:rPr>
        <w:fldChar w:fldCharType="end"/>
      </w:r>
      <w:r w:rsidR="00F463E8">
        <w:rPr>
          <w:sz w:val="24"/>
          <w:szCs w:val="24"/>
        </w:rPr>
        <w:t xml:space="preserve"> п. </w:t>
      </w:r>
      <w:r w:rsidR="0017774F">
        <w:rPr>
          <w:sz w:val="24"/>
          <w:szCs w:val="24"/>
        </w:rPr>
        <w:fldChar w:fldCharType="begin"/>
      </w:r>
      <w:r w:rsidR="00F463E8">
        <w:rPr>
          <w:sz w:val="24"/>
          <w:szCs w:val="24"/>
        </w:rPr>
        <w:instrText xml:space="preserve"> REF _Ref306005578 \r \h </w:instrText>
      </w:r>
      <w:r w:rsidR="0017774F">
        <w:rPr>
          <w:sz w:val="24"/>
          <w:szCs w:val="24"/>
        </w:rPr>
      </w:r>
      <w:r w:rsidR="0017774F">
        <w:rPr>
          <w:sz w:val="24"/>
          <w:szCs w:val="24"/>
        </w:rPr>
        <w:fldChar w:fldCharType="separate"/>
      </w:r>
      <w:r w:rsidR="0063587A">
        <w:rPr>
          <w:sz w:val="24"/>
          <w:szCs w:val="24"/>
        </w:rPr>
        <w:t>3.3.8.3</w:t>
      </w:r>
      <w:r w:rsidR="0017774F">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17774F">
        <w:rPr>
          <w:bCs w:val="0"/>
          <w:sz w:val="24"/>
          <w:szCs w:val="24"/>
        </w:rPr>
        <w:fldChar w:fldCharType="begin"/>
      </w:r>
      <w:r w:rsidR="00A154B7">
        <w:rPr>
          <w:bCs w:val="0"/>
          <w:sz w:val="24"/>
          <w:szCs w:val="24"/>
        </w:rPr>
        <w:instrText xml:space="preserve"> REF _Ref440274944 \r \h </w:instrText>
      </w:r>
      <w:r w:rsidR="0017774F">
        <w:rPr>
          <w:bCs w:val="0"/>
          <w:sz w:val="24"/>
          <w:szCs w:val="24"/>
        </w:rPr>
      </w:r>
      <w:r w:rsidR="0017774F">
        <w:rPr>
          <w:bCs w:val="0"/>
          <w:sz w:val="24"/>
          <w:szCs w:val="24"/>
        </w:rPr>
        <w:fldChar w:fldCharType="separate"/>
      </w:r>
      <w:r w:rsidR="0063587A">
        <w:rPr>
          <w:bCs w:val="0"/>
          <w:sz w:val="24"/>
          <w:szCs w:val="24"/>
        </w:rPr>
        <w:t>5.14</w:t>
      </w:r>
      <w:r w:rsidR="0017774F">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17774F">
        <w:rPr>
          <w:bCs w:val="0"/>
          <w:sz w:val="24"/>
          <w:szCs w:val="24"/>
        </w:rPr>
        <w:fldChar w:fldCharType="begin"/>
      </w:r>
      <w:r>
        <w:rPr>
          <w:bCs w:val="0"/>
          <w:sz w:val="24"/>
          <w:szCs w:val="24"/>
        </w:rPr>
        <w:instrText xml:space="preserve"> REF _Ref440272510 \r \h </w:instrText>
      </w:r>
      <w:r w:rsidR="0017774F">
        <w:rPr>
          <w:bCs w:val="0"/>
          <w:sz w:val="24"/>
          <w:szCs w:val="24"/>
        </w:rPr>
      </w:r>
      <w:r w:rsidR="0017774F">
        <w:rPr>
          <w:bCs w:val="0"/>
          <w:sz w:val="24"/>
          <w:szCs w:val="24"/>
        </w:rPr>
        <w:fldChar w:fldCharType="separate"/>
      </w:r>
      <w:r w:rsidR="0063587A">
        <w:rPr>
          <w:bCs w:val="0"/>
          <w:sz w:val="24"/>
          <w:szCs w:val="24"/>
        </w:rPr>
        <w:t>5.16</w:t>
      </w:r>
      <w:r w:rsidR="0017774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D7440">
        <w:fldChar w:fldCharType="begin"/>
      </w:r>
      <w:r w:rsidR="006D7440">
        <w:instrText xml:space="preserve"> REF _Ref440274659 \r \h  \* MERGEFORMAT </w:instrText>
      </w:r>
      <w:r w:rsidR="006D7440">
        <w:fldChar w:fldCharType="separate"/>
      </w:r>
      <w:r w:rsidR="0063587A" w:rsidRPr="0063587A">
        <w:rPr>
          <w:bCs w:val="0"/>
          <w:sz w:val="24"/>
          <w:szCs w:val="24"/>
        </w:rPr>
        <w:t>5.11</w:t>
      </w:r>
      <w:r w:rsidR="006D7440">
        <w:fldChar w:fldCharType="end"/>
      </w:r>
      <w:r w:rsidRPr="00D52133">
        <w:rPr>
          <w:bCs w:val="0"/>
          <w:sz w:val="24"/>
          <w:szCs w:val="24"/>
        </w:rPr>
        <w:t xml:space="preserve">, </w:t>
      </w:r>
      <w:r w:rsidR="006D7440">
        <w:fldChar w:fldCharType="begin"/>
      </w:r>
      <w:r w:rsidR="006D7440">
        <w:instrText xml:space="preserve"> REF _Ref440274733 \r \h  \* MERGEFORMAT </w:instrText>
      </w:r>
      <w:r w:rsidR="006D7440">
        <w:fldChar w:fldCharType="separate"/>
      </w:r>
      <w:r w:rsidR="0063587A" w:rsidRPr="0063587A">
        <w:rPr>
          <w:bCs w:val="0"/>
          <w:sz w:val="24"/>
          <w:szCs w:val="24"/>
        </w:rPr>
        <w:t>5.12</w:t>
      </w:r>
      <w:r w:rsidR="006D7440">
        <w:fldChar w:fldCharType="end"/>
      </w:r>
      <w:r w:rsidRPr="00D52133">
        <w:rPr>
          <w:bCs w:val="0"/>
          <w:sz w:val="24"/>
          <w:szCs w:val="24"/>
        </w:rPr>
        <w:t xml:space="preserve">, </w:t>
      </w:r>
      <w:r w:rsidR="006D7440">
        <w:fldChar w:fldCharType="begin"/>
      </w:r>
      <w:r w:rsidR="006D7440">
        <w:instrText xml:space="preserve"> REF _Ref440274744 \r \h  \* MERGEFORMAT </w:instrText>
      </w:r>
      <w:r w:rsidR="006D7440">
        <w:fldChar w:fldCharType="separate"/>
      </w:r>
      <w:r w:rsidR="0063587A" w:rsidRPr="0063587A">
        <w:rPr>
          <w:bCs w:val="0"/>
          <w:sz w:val="24"/>
          <w:szCs w:val="24"/>
        </w:rPr>
        <w:t>5.13</w:t>
      </w:r>
      <w:r w:rsidR="006D7440">
        <w:fldChar w:fldCharType="end"/>
      </w:r>
      <w:r w:rsidRPr="00D52133">
        <w:rPr>
          <w:bCs w:val="0"/>
          <w:sz w:val="24"/>
          <w:szCs w:val="24"/>
        </w:rPr>
        <w:t xml:space="preserve">, </w:t>
      </w:r>
      <w:r w:rsidR="006D7440">
        <w:fldChar w:fldCharType="begin"/>
      </w:r>
      <w:r w:rsidR="006D7440">
        <w:instrText xml:space="preserve"> REF _Ref440274756 \r \h  \* MERGEFORMAT </w:instrText>
      </w:r>
      <w:r w:rsidR="006D7440">
        <w:fldChar w:fldCharType="separate"/>
      </w:r>
      <w:r w:rsidR="0063587A" w:rsidRPr="0063587A">
        <w:rPr>
          <w:bCs w:val="0"/>
          <w:sz w:val="24"/>
          <w:szCs w:val="24"/>
        </w:rPr>
        <w:t>5.15</w:t>
      </w:r>
      <w:r w:rsidR="006D7440">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17774F">
        <w:rPr>
          <w:bCs w:val="0"/>
          <w:sz w:val="24"/>
          <w:szCs w:val="24"/>
        </w:rPr>
        <w:fldChar w:fldCharType="begin"/>
      </w:r>
      <w:r>
        <w:rPr>
          <w:bCs w:val="0"/>
          <w:sz w:val="24"/>
          <w:szCs w:val="24"/>
        </w:rPr>
        <w:instrText xml:space="preserve"> REF _Ref306005578 \r \h </w:instrText>
      </w:r>
      <w:r w:rsidR="0017774F">
        <w:rPr>
          <w:bCs w:val="0"/>
          <w:sz w:val="24"/>
          <w:szCs w:val="24"/>
        </w:rPr>
      </w:r>
      <w:r w:rsidR="0017774F">
        <w:rPr>
          <w:bCs w:val="0"/>
          <w:sz w:val="24"/>
          <w:szCs w:val="24"/>
        </w:rPr>
        <w:fldChar w:fldCharType="separate"/>
      </w:r>
      <w:r w:rsidR="0063587A">
        <w:rPr>
          <w:bCs w:val="0"/>
          <w:sz w:val="24"/>
          <w:szCs w:val="24"/>
        </w:rPr>
        <w:t>3.3.8.3</w:t>
      </w:r>
      <w:r w:rsidR="0017774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w:t>
      </w:r>
      <w:r w:rsidR="0039141F" w:rsidRPr="0039141F">
        <w:rPr>
          <w:bCs w:val="0"/>
          <w:sz w:val="24"/>
          <w:szCs w:val="24"/>
        </w:rPr>
        <w:lastRenderedPageBreak/>
        <w:t xml:space="preserve">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17774F">
        <w:rPr>
          <w:bCs w:val="0"/>
          <w:sz w:val="24"/>
          <w:szCs w:val="24"/>
        </w:rPr>
        <w:fldChar w:fldCharType="begin"/>
      </w:r>
      <w:r w:rsidR="00D50E8D">
        <w:rPr>
          <w:bCs w:val="0"/>
          <w:sz w:val="24"/>
          <w:szCs w:val="24"/>
        </w:rPr>
        <w:instrText xml:space="preserve"> REF _Ref440376401 \r \h </w:instrText>
      </w:r>
      <w:r w:rsidR="0017774F">
        <w:rPr>
          <w:bCs w:val="0"/>
          <w:sz w:val="24"/>
          <w:szCs w:val="24"/>
        </w:rPr>
      </w:r>
      <w:r w:rsidR="0017774F">
        <w:rPr>
          <w:bCs w:val="0"/>
          <w:sz w:val="24"/>
          <w:szCs w:val="24"/>
        </w:rPr>
        <w:fldChar w:fldCharType="separate"/>
      </w:r>
      <w:r w:rsidR="0063587A">
        <w:rPr>
          <w:bCs w:val="0"/>
          <w:sz w:val="24"/>
          <w:szCs w:val="24"/>
        </w:rPr>
        <w:t>5.17</w:t>
      </w:r>
      <w:r w:rsidR="0017774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D7440">
        <w:fldChar w:fldCharType="begin"/>
      </w:r>
      <w:r w:rsidR="006D7440">
        <w:instrText xml:space="preserve"> REF _Ref440274659 \r \h  \* MERGEFORMAT </w:instrText>
      </w:r>
      <w:r w:rsidR="006D7440">
        <w:fldChar w:fldCharType="separate"/>
      </w:r>
      <w:r w:rsidR="0063587A" w:rsidRPr="0063587A">
        <w:rPr>
          <w:bCs w:val="0"/>
          <w:sz w:val="24"/>
          <w:szCs w:val="24"/>
        </w:rPr>
        <w:t>5.11</w:t>
      </w:r>
      <w:r w:rsidR="006D7440">
        <w:fldChar w:fldCharType="end"/>
      </w:r>
      <w:r w:rsidRPr="00D52133">
        <w:rPr>
          <w:bCs w:val="0"/>
          <w:sz w:val="24"/>
          <w:szCs w:val="24"/>
        </w:rPr>
        <w:t xml:space="preserve">, </w:t>
      </w:r>
      <w:r w:rsidR="006D7440">
        <w:fldChar w:fldCharType="begin"/>
      </w:r>
      <w:r w:rsidR="006D7440">
        <w:instrText xml:space="preserve"> REF _Ref440274733 \r \h  \* MERGEFORMAT </w:instrText>
      </w:r>
      <w:r w:rsidR="006D7440">
        <w:fldChar w:fldCharType="separate"/>
      </w:r>
      <w:r w:rsidR="0063587A" w:rsidRPr="0063587A">
        <w:rPr>
          <w:bCs w:val="0"/>
          <w:sz w:val="24"/>
          <w:szCs w:val="24"/>
        </w:rPr>
        <w:t>5.12</w:t>
      </w:r>
      <w:r w:rsidR="006D7440">
        <w:fldChar w:fldCharType="end"/>
      </w:r>
      <w:r w:rsidRPr="00D52133">
        <w:rPr>
          <w:bCs w:val="0"/>
          <w:sz w:val="24"/>
          <w:szCs w:val="24"/>
        </w:rPr>
        <w:t xml:space="preserve">, </w:t>
      </w:r>
      <w:r w:rsidR="006D7440">
        <w:fldChar w:fldCharType="begin"/>
      </w:r>
      <w:r w:rsidR="006D7440">
        <w:instrText xml:space="preserve"> REF _Ref440274744 \r \h  \* MERGEFORMAT </w:instrText>
      </w:r>
      <w:r w:rsidR="006D7440">
        <w:fldChar w:fldCharType="separate"/>
      </w:r>
      <w:r w:rsidR="0063587A" w:rsidRPr="0063587A">
        <w:rPr>
          <w:bCs w:val="0"/>
          <w:sz w:val="24"/>
          <w:szCs w:val="24"/>
        </w:rPr>
        <w:t>5.13</w:t>
      </w:r>
      <w:r w:rsidR="006D7440">
        <w:fldChar w:fldCharType="end"/>
      </w:r>
      <w:r w:rsidRPr="00D52133">
        <w:rPr>
          <w:bCs w:val="0"/>
          <w:sz w:val="24"/>
          <w:szCs w:val="24"/>
        </w:rPr>
        <w:t xml:space="preserve">, </w:t>
      </w:r>
      <w:r w:rsidR="006D7440">
        <w:fldChar w:fldCharType="begin"/>
      </w:r>
      <w:r w:rsidR="006D7440">
        <w:instrText xml:space="preserve"> REF _Ref440274756 \r \h  \* MERGEFORMAT </w:instrText>
      </w:r>
      <w:r w:rsidR="006D7440">
        <w:fldChar w:fldCharType="separate"/>
      </w:r>
      <w:r w:rsidR="0063587A" w:rsidRPr="0063587A">
        <w:rPr>
          <w:bCs w:val="0"/>
          <w:sz w:val="24"/>
          <w:szCs w:val="24"/>
        </w:rPr>
        <w:t>5.15</w:t>
      </w:r>
      <w:r w:rsidR="006D7440">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17774F">
        <w:rPr>
          <w:bCs w:val="0"/>
          <w:sz w:val="24"/>
          <w:szCs w:val="24"/>
        </w:rPr>
        <w:fldChar w:fldCharType="begin"/>
      </w:r>
      <w:r w:rsidR="00E963D9">
        <w:rPr>
          <w:bCs w:val="0"/>
          <w:sz w:val="24"/>
          <w:szCs w:val="24"/>
        </w:rPr>
        <w:instrText xml:space="preserve"> REF _Ref306005578 \r \h </w:instrText>
      </w:r>
      <w:r w:rsidR="0017774F">
        <w:rPr>
          <w:bCs w:val="0"/>
          <w:sz w:val="24"/>
          <w:szCs w:val="24"/>
        </w:rPr>
      </w:r>
      <w:r w:rsidR="0017774F">
        <w:rPr>
          <w:bCs w:val="0"/>
          <w:sz w:val="24"/>
          <w:szCs w:val="24"/>
        </w:rPr>
        <w:fldChar w:fldCharType="separate"/>
      </w:r>
      <w:r w:rsidR="0063587A">
        <w:rPr>
          <w:bCs w:val="0"/>
          <w:sz w:val="24"/>
          <w:szCs w:val="24"/>
        </w:rPr>
        <w:t>3.3.8.3</w:t>
      </w:r>
      <w:r w:rsidR="0017774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7774F">
        <w:rPr>
          <w:bCs w:val="0"/>
          <w:sz w:val="24"/>
          <w:szCs w:val="24"/>
        </w:rPr>
        <w:fldChar w:fldCharType="begin"/>
      </w:r>
      <w:r w:rsidR="007502E0">
        <w:rPr>
          <w:bCs w:val="0"/>
          <w:sz w:val="24"/>
          <w:szCs w:val="24"/>
        </w:rPr>
        <w:instrText xml:space="preserve"> REF _Ref440537086 \r \h </w:instrText>
      </w:r>
      <w:r w:rsidR="0017774F">
        <w:rPr>
          <w:bCs w:val="0"/>
          <w:sz w:val="24"/>
          <w:szCs w:val="24"/>
        </w:rPr>
      </w:r>
      <w:r w:rsidR="0017774F">
        <w:rPr>
          <w:bCs w:val="0"/>
          <w:sz w:val="24"/>
          <w:szCs w:val="24"/>
        </w:rPr>
        <w:fldChar w:fldCharType="separate"/>
      </w:r>
      <w:r w:rsidR="0063587A">
        <w:rPr>
          <w:bCs w:val="0"/>
          <w:sz w:val="24"/>
          <w:szCs w:val="24"/>
        </w:rPr>
        <w:t>5.3</w:t>
      </w:r>
      <w:r w:rsidR="0017774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17774F">
        <w:rPr>
          <w:bCs w:val="0"/>
          <w:sz w:val="24"/>
          <w:szCs w:val="24"/>
        </w:rPr>
        <w:fldChar w:fldCharType="begin"/>
      </w:r>
      <w:r w:rsidR="001F0858">
        <w:rPr>
          <w:bCs w:val="0"/>
          <w:sz w:val="24"/>
          <w:szCs w:val="24"/>
        </w:rPr>
        <w:instrText xml:space="preserve"> REF _Ref440270602 \r \h </w:instrText>
      </w:r>
      <w:r w:rsidR="0017774F">
        <w:rPr>
          <w:bCs w:val="0"/>
          <w:sz w:val="24"/>
          <w:szCs w:val="24"/>
        </w:rPr>
      </w:r>
      <w:r w:rsidR="0017774F">
        <w:rPr>
          <w:bCs w:val="0"/>
          <w:sz w:val="24"/>
          <w:szCs w:val="24"/>
        </w:rPr>
        <w:fldChar w:fldCharType="separate"/>
      </w:r>
      <w:r w:rsidR="0063587A">
        <w:rPr>
          <w:bCs w:val="0"/>
          <w:sz w:val="24"/>
          <w:szCs w:val="24"/>
        </w:rPr>
        <w:t>5</w:t>
      </w:r>
      <w:r w:rsidR="0017774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6D7440">
        <w:fldChar w:fldCharType="begin"/>
      </w:r>
      <w:r w:rsidR="006D7440">
        <w:instrText xml:space="preserve"> REF _Ref191386419 \n \h  \* MERGEFORMAT </w:instrText>
      </w:r>
      <w:r w:rsidR="006D7440">
        <w:fldChar w:fldCharType="separate"/>
      </w:r>
      <w:r w:rsidR="0063587A" w:rsidRPr="0063587A">
        <w:rPr>
          <w:bCs w:val="0"/>
          <w:sz w:val="24"/>
          <w:szCs w:val="24"/>
        </w:rPr>
        <w:t>3.3.2</w:t>
      </w:r>
      <w:r w:rsidR="006D7440">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63587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63587A" w:rsidRPr="0063587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63587A" w:rsidRPr="0063587A">
        <w:rPr>
          <w:sz w:val="24"/>
          <w:szCs w:val="24"/>
        </w:rPr>
        <w:t>5.18</w:t>
      </w:r>
      <w:r w:rsidR="006D7440">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6D7440">
        <w:fldChar w:fldCharType="begin"/>
      </w:r>
      <w:r w:rsidR="006D7440">
        <w:instrText xml:space="preserve"> REF _Ref440361959 \r \h  \* MERGEFORMAT </w:instrText>
      </w:r>
      <w:r w:rsidR="006D7440">
        <w:fldChar w:fldCharType="separate"/>
      </w:r>
      <w:r w:rsidR="0063587A" w:rsidRPr="0063587A">
        <w:rPr>
          <w:bCs w:val="0"/>
          <w:sz w:val="24"/>
          <w:szCs w:val="24"/>
        </w:rPr>
        <w:t>5.5</w:t>
      </w:r>
      <w:r w:rsidR="006D7440">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6D7440">
        <w:fldChar w:fldCharType="begin"/>
      </w:r>
      <w:r w:rsidR="006D7440">
        <w:instrText xml:space="preserve"> REF _Ref440271036 \r \h  \* MERGEFORMAT </w:instrText>
      </w:r>
      <w:r w:rsidR="006D7440">
        <w:fldChar w:fldCharType="separate"/>
      </w:r>
      <w:r w:rsidR="0063587A" w:rsidRPr="0063587A">
        <w:rPr>
          <w:bCs w:val="0"/>
          <w:sz w:val="24"/>
          <w:szCs w:val="24"/>
        </w:rPr>
        <w:t>5.4</w:t>
      </w:r>
      <w:r w:rsidR="006D7440">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6D7440">
        <w:fldChar w:fldCharType="begin"/>
      </w:r>
      <w:r w:rsidR="006D7440">
        <w:instrText xml:space="preserve"> REF _Ref55336310 \r \h  \* MERGEFORMAT </w:instrText>
      </w:r>
      <w:r w:rsidR="006D7440">
        <w:fldChar w:fldCharType="separate"/>
      </w:r>
      <w:r w:rsidR="0063587A" w:rsidRPr="0063587A">
        <w:rPr>
          <w:bCs w:val="0"/>
          <w:sz w:val="24"/>
          <w:szCs w:val="24"/>
        </w:rPr>
        <w:t>5.1</w:t>
      </w:r>
      <w:r w:rsidR="006D7440">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7774F">
        <w:rPr>
          <w:bCs w:val="0"/>
          <w:sz w:val="24"/>
          <w:szCs w:val="24"/>
        </w:rPr>
        <w:fldChar w:fldCharType="begin"/>
      </w:r>
      <w:r w:rsidR="00B71B9D">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63587A">
        <w:rPr>
          <w:bCs w:val="0"/>
          <w:sz w:val="24"/>
          <w:szCs w:val="24"/>
        </w:rPr>
        <w:t>5.1</w:t>
      </w:r>
      <w:r w:rsidR="0017774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63587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63587A" w:rsidRPr="0063587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63587A" w:rsidRPr="0063587A">
        <w:rPr>
          <w:sz w:val="24"/>
          <w:szCs w:val="24"/>
        </w:rPr>
        <w:t>5.18</w:t>
      </w:r>
      <w:r w:rsidR="006D7440">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6D7440">
        <w:fldChar w:fldCharType="begin"/>
      </w:r>
      <w:r w:rsidR="006D7440">
        <w:instrText xml:space="preserve"> REF _Ref440289953 \r \h  \* MERGEFORMAT </w:instrText>
      </w:r>
      <w:r w:rsidR="006D7440">
        <w:fldChar w:fldCharType="separate"/>
      </w:r>
      <w:r w:rsidR="0063587A" w:rsidRPr="0063587A">
        <w:rPr>
          <w:bCs w:val="0"/>
          <w:sz w:val="24"/>
          <w:szCs w:val="24"/>
        </w:rPr>
        <w:t>3.4.1.3</w:t>
      </w:r>
      <w:r w:rsidR="006D7440">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A85E7E"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85E7E">
        <w:rPr>
          <w:bCs w:val="0"/>
          <w:sz w:val="24"/>
          <w:szCs w:val="24"/>
        </w:rPr>
        <w:t xml:space="preserve">Начальная (максимальная) цена </w:t>
      </w:r>
      <w:r w:rsidR="00123C70" w:rsidRPr="00A85E7E">
        <w:rPr>
          <w:bCs w:val="0"/>
          <w:sz w:val="24"/>
          <w:szCs w:val="24"/>
        </w:rPr>
        <w:t>Договор</w:t>
      </w:r>
      <w:r w:rsidRPr="00A85E7E">
        <w:rPr>
          <w:bCs w:val="0"/>
          <w:sz w:val="24"/>
          <w:szCs w:val="24"/>
        </w:rPr>
        <w:t>а</w:t>
      </w:r>
      <w:r w:rsidR="00216641" w:rsidRPr="00A85E7E">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A85E7E">
        <w:rPr>
          <w:b/>
          <w:bCs w:val="0"/>
          <w:sz w:val="24"/>
          <w:szCs w:val="24"/>
          <w:u w:val="single"/>
        </w:rPr>
        <w:t>По Лоту №1:</w:t>
      </w:r>
      <w:r w:rsidR="00717F60" w:rsidRPr="00B416A3">
        <w:rPr>
          <w:bCs w:val="0"/>
          <w:sz w:val="24"/>
          <w:szCs w:val="24"/>
        </w:rPr>
        <w:t xml:space="preserve"> </w:t>
      </w:r>
      <w:r w:rsidR="00B416A3" w:rsidRPr="00B416A3">
        <w:rPr>
          <w:b/>
          <w:sz w:val="24"/>
          <w:szCs w:val="24"/>
        </w:rPr>
        <w:t>1 548 905,00</w:t>
      </w:r>
      <w:r w:rsidR="00B416A3" w:rsidRPr="00B416A3">
        <w:rPr>
          <w:sz w:val="24"/>
          <w:szCs w:val="24"/>
        </w:rPr>
        <w:t xml:space="preserve"> (Один миллион пятьсот сорок восемь тысяч девятьсот пять) рублей 00 копеек РФ, без учета НДС; НДС составляет </w:t>
      </w:r>
      <w:r w:rsidR="00B416A3" w:rsidRPr="00B416A3">
        <w:rPr>
          <w:b/>
          <w:sz w:val="24"/>
          <w:szCs w:val="24"/>
        </w:rPr>
        <w:t>278 802,90</w:t>
      </w:r>
      <w:r w:rsidR="00B416A3" w:rsidRPr="00B416A3">
        <w:rPr>
          <w:sz w:val="24"/>
          <w:szCs w:val="24"/>
        </w:rPr>
        <w:t xml:space="preserve"> (Двести семьдесят восемь тысяч восемьсот два) рубля 90 копеек РФ; </w:t>
      </w:r>
      <w:r w:rsidR="00B416A3" w:rsidRPr="00B416A3">
        <w:rPr>
          <w:b/>
          <w:sz w:val="24"/>
          <w:szCs w:val="24"/>
        </w:rPr>
        <w:t>1 827 707,90</w:t>
      </w:r>
      <w:r w:rsidR="00B416A3" w:rsidRPr="00B416A3">
        <w:rPr>
          <w:sz w:val="24"/>
          <w:szCs w:val="24"/>
        </w:rPr>
        <w:t xml:space="preserve"> (Один миллион восемьсот двадцать семь тысяч семьсот семь) рублей 90 копеек РФ, с учетом НДС</w:t>
      </w:r>
      <w:r w:rsidR="00BB3B8E" w:rsidRPr="00B416A3">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lastRenderedPageBreak/>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6D7440">
        <w:fldChar w:fldCharType="begin"/>
      </w:r>
      <w:r w:rsidR="006D7440">
        <w:instrText xml:space="preserve"> REF _Ref55336310 \r \h  \* MERGEFORMAT </w:instrText>
      </w:r>
      <w:r w:rsidR="006D7440">
        <w:fldChar w:fldCharType="separate"/>
      </w:r>
      <w:r w:rsidR="0063587A" w:rsidRPr="0063587A">
        <w:rPr>
          <w:bCs w:val="0"/>
          <w:sz w:val="24"/>
          <w:szCs w:val="24"/>
        </w:rPr>
        <w:t>5.1</w:t>
      </w:r>
      <w:r w:rsidR="006D7440">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6D7440">
        <w:fldChar w:fldCharType="begin"/>
      </w:r>
      <w:r w:rsidR="006D7440">
        <w:instrText xml:space="preserve"> REF _Ref440271072 \r \h  \* MERGEFORMAT </w:instrText>
      </w:r>
      <w:r w:rsidR="006D7440">
        <w:fldChar w:fldCharType="separate"/>
      </w:r>
      <w:r w:rsidR="0063587A" w:rsidRPr="0063587A">
        <w:rPr>
          <w:bCs w:val="0"/>
          <w:sz w:val="24"/>
          <w:szCs w:val="24"/>
        </w:rPr>
        <w:t>5.2</w:t>
      </w:r>
      <w:r w:rsidR="006D7440">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6D7440">
        <w:fldChar w:fldCharType="begin"/>
      </w:r>
      <w:r w:rsidR="006D7440">
        <w:instrText xml:space="preserve"> REF _Ref440361439 \r \h  \* MERGEFORMAT </w:instrText>
      </w:r>
      <w:r w:rsidR="006D7440">
        <w:fldChar w:fldCharType="separate"/>
      </w:r>
      <w:r w:rsidR="0063587A" w:rsidRPr="0063587A">
        <w:rPr>
          <w:sz w:val="24"/>
          <w:szCs w:val="24"/>
        </w:rPr>
        <w:t>5.5</w:t>
      </w:r>
      <w:r w:rsidR="006D7440">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7774F">
        <w:rPr>
          <w:bCs w:val="0"/>
          <w:sz w:val="24"/>
          <w:szCs w:val="24"/>
        </w:rPr>
        <w:fldChar w:fldCharType="begin"/>
      </w:r>
      <w:r w:rsidR="003F3A69">
        <w:rPr>
          <w:bCs w:val="0"/>
          <w:sz w:val="24"/>
          <w:szCs w:val="24"/>
        </w:rPr>
        <w:instrText xml:space="preserve"> REF _Ref306138385 \r \h </w:instrText>
      </w:r>
      <w:r w:rsidR="0017774F">
        <w:rPr>
          <w:bCs w:val="0"/>
          <w:sz w:val="24"/>
          <w:szCs w:val="24"/>
        </w:rPr>
      </w:r>
      <w:r w:rsidR="0017774F">
        <w:rPr>
          <w:bCs w:val="0"/>
          <w:sz w:val="24"/>
          <w:szCs w:val="24"/>
        </w:rPr>
        <w:fldChar w:fldCharType="separate"/>
      </w:r>
      <w:r w:rsidR="0063587A">
        <w:rPr>
          <w:bCs w:val="0"/>
          <w:sz w:val="24"/>
          <w:szCs w:val="24"/>
        </w:rPr>
        <w:t>3.6.4</w:t>
      </w:r>
      <w:r w:rsidR="0017774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6D7440">
        <w:fldChar w:fldCharType="begin"/>
      </w:r>
      <w:r w:rsidR="006D7440">
        <w:instrText xml:space="preserve"> REF _Ref191386451 \n \h  \* MERGEFORMAT </w:instrText>
      </w:r>
      <w:r w:rsidR="006D7440">
        <w:fldChar w:fldCharType="separate"/>
      </w:r>
      <w:r w:rsidR="0063587A" w:rsidRPr="0063587A">
        <w:rPr>
          <w:bCs w:val="0"/>
          <w:sz w:val="24"/>
          <w:szCs w:val="24"/>
        </w:rPr>
        <w:t>3.3.9</w:t>
      </w:r>
      <w:r w:rsidR="006D7440">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17774F">
        <w:rPr>
          <w:bCs w:val="0"/>
          <w:sz w:val="24"/>
          <w:szCs w:val="24"/>
        </w:rPr>
        <w:fldChar w:fldCharType="begin"/>
      </w:r>
      <w:r w:rsidR="001A63D5">
        <w:rPr>
          <w:bCs w:val="0"/>
          <w:sz w:val="24"/>
          <w:szCs w:val="24"/>
        </w:rPr>
        <w:instrText xml:space="preserve"> REF _Ref440876619 \r \h </w:instrText>
      </w:r>
      <w:r w:rsidR="0017774F">
        <w:rPr>
          <w:bCs w:val="0"/>
          <w:sz w:val="24"/>
          <w:szCs w:val="24"/>
        </w:rPr>
      </w:r>
      <w:r w:rsidR="0017774F">
        <w:rPr>
          <w:bCs w:val="0"/>
          <w:sz w:val="24"/>
          <w:szCs w:val="24"/>
        </w:rPr>
        <w:fldChar w:fldCharType="separate"/>
      </w:r>
      <w:r w:rsidR="0063587A">
        <w:rPr>
          <w:bCs w:val="0"/>
          <w:sz w:val="24"/>
          <w:szCs w:val="24"/>
        </w:rPr>
        <w:t>3.3.10</w:t>
      </w:r>
      <w:r w:rsidR="0017774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w:t>
      </w:r>
      <w:r w:rsidRPr="00BB3B8E">
        <w:rPr>
          <w:sz w:val="24"/>
          <w:szCs w:val="24"/>
        </w:rPr>
        <w:t xml:space="preserve">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D7440" w:rsidRPr="00BB3B8E">
        <w:fldChar w:fldCharType="begin"/>
      </w:r>
      <w:r w:rsidR="006D7440" w:rsidRPr="00BB3B8E">
        <w:instrText xml:space="preserve"> REF _Ref440275279 \r \h  \* MERGEFORMAT </w:instrText>
      </w:r>
      <w:r w:rsidR="006D7440" w:rsidRPr="00BB3B8E">
        <w:fldChar w:fldCharType="separate"/>
      </w:r>
      <w:r w:rsidR="0063587A" w:rsidRPr="0063587A">
        <w:rPr>
          <w:sz w:val="24"/>
          <w:szCs w:val="24"/>
        </w:rPr>
        <w:t>1.1.4</w:t>
      </w:r>
      <w:r w:rsidR="006D7440" w:rsidRPr="00BB3B8E">
        <w:fldChar w:fldCharType="end"/>
      </w:r>
      <w:r w:rsidRPr="00BB3B8E">
        <w:rPr>
          <w:sz w:val="24"/>
          <w:szCs w:val="24"/>
        </w:rPr>
        <w:t xml:space="preserve"> и разделе </w:t>
      </w:r>
      <w:r w:rsidR="006D7440" w:rsidRPr="00BB3B8E">
        <w:fldChar w:fldCharType="begin"/>
      </w:r>
      <w:r w:rsidR="006D7440" w:rsidRPr="00BB3B8E">
        <w:instrText xml:space="preserve"> REF _Ref440270568 \r \h  \* MERGEFORMAT </w:instrText>
      </w:r>
      <w:r w:rsidR="006D7440" w:rsidRPr="00BB3B8E">
        <w:fldChar w:fldCharType="separate"/>
      </w:r>
      <w:r w:rsidR="0063587A">
        <w:t>4</w:t>
      </w:r>
      <w:r w:rsidR="006D7440" w:rsidRPr="00BB3B8E">
        <w:fldChar w:fldCharType="end"/>
      </w:r>
      <w:r w:rsidRPr="00BB3B8E">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w:t>
      </w:r>
      <w:r w:rsidR="00A44B30" w:rsidRPr="005347FA">
        <w:rPr>
          <w:color w:val="000000"/>
          <w:sz w:val="24"/>
          <w:szCs w:val="24"/>
          <w:lang w:eastAsia="ru-RU"/>
        </w:rPr>
        <w:lastRenderedPageBreak/>
        <w:t>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lastRenderedPageBreak/>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6D7440">
        <w:fldChar w:fldCharType="begin"/>
      </w:r>
      <w:r w:rsidR="006D7440">
        <w:instrText xml:space="preserve"> REF _Ref440271993 \r \h  \* MERGEFORMAT </w:instrText>
      </w:r>
      <w:r w:rsidR="006D7440">
        <w:fldChar w:fldCharType="separate"/>
      </w:r>
      <w:r w:rsidR="0063587A" w:rsidRPr="0063587A">
        <w:rPr>
          <w:sz w:val="24"/>
          <w:szCs w:val="24"/>
        </w:rPr>
        <w:t>5.11</w:t>
      </w:r>
      <w:r w:rsidR="006D7440">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7774F">
        <w:rPr>
          <w:sz w:val="24"/>
          <w:szCs w:val="24"/>
        </w:rPr>
        <w:fldChar w:fldCharType="begin"/>
      </w:r>
      <w:r w:rsidR="003F3A69">
        <w:rPr>
          <w:sz w:val="24"/>
          <w:szCs w:val="24"/>
        </w:rPr>
        <w:instrText xml:space="preserve"> REF _Ref440271964 \r \h </w:instrText>
      </w:r>
      <w:r w:rsidR="0017774F">
        <w:rPr>
          <w:sz w:val="24"/>
          <w:szCs w:val="24"/>
        </w:rPr>
      </w:r>
      <w:r w:rsidR="0017774F">
        <w:rPr>
          <w:sz w:val="24"/>
          <w:szCs w:val="24"/>
        </w:rPr>
        <w:fldChar w:fldCharType="separate"/>
      </w:r>
      <w:r w:rsidR="0063587A">
        <w:rPr>
          <w:sz w:val="24"/>
          <w:szCs w:val="24"/>
        </w:rPr>
        <w:t>5.1.3</w:t>
      </w:r>
      <w:r w:rsidR="0017774F">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7774F">
        <w:rPr>
          <w:sz w:val="24"/>
          <w:szCs w:val="24"/>
        </w:rPr>
        <w:fldChar w:fldCharType="begin"/>
      </w:r>
      <w:r w:rsidR="003F3A69">
        <w:rPr>
          <w:sz w:val="24"/>
          <w:szCs w:val="24"/>
        </w:rPr>
        <w:instrText xml:space="preserve"> REF _Ref440272035 \r \h </w:instrText>
      </w:r>
      <w:r w:rsidR="0017774F">
        <w:rPr>
          <w:sz w:val="24"/>
          <w:szCs w:val="24"/>
        </w:rPr>
      </w:r>
      <w:r w:rsidR="0017774F">
        <w:rPr>
          <w:sz w:val="24"/>
          <w:szCs w:val="24"/>
        </w:rPr>
        <w:fldChar w:fldCharType="separate"/>
      </w:r>
      <w:r w:rsidR="0063587A">
        <w:rPr>
          <w:sz w:val="24"/>
          <w:szCs w:val="24"/>
        </w:rPr>
        <w:t>5.12</w:t>
      </w:r>
      <w:r w:rsidR="0017774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7774F">
        <w:rPr>
          <w:sz w:val="24"/>
          <w:szCs w:val="24"/>
        </w:rPr>
        <w:fldChar w:fldCharType="begin"/>
      </w:r>
      <w:r w:rsidR="003F3A69">
        <w:rPr>
          <w:sz w:val="24"/>
          <w:szCs w:val="24"/>
        </w:rPr>
        <w:instrText xml:space="preserve"> REF _Ref440272051 \r \h </w:instrText>
      </w:r>
      <w:r w:rsidR="0017774F">
        <w:rPr>
          <w:sz w:val="24"/>
          <w:szCs w:val="24"/>
        </w:rPr>
      </w:r>
      <w:r w:rsidR="0017774F">
        <w:rPr>
          <w:sz w:val="24"/>
          <w:szCs w:val="24"/>
        </w:rPr>
        <w:fldChar w:fldCharType="separate"/>
      </w:r>
      <w:r w:rsidR="0063587A">
        <w:rPr>
          <w:sz w:val="24"/>
          <w:szCs w:val="24"/>
        </w:rPr>
        <w:t>5.13</w:t>
      </w:r>
      <w:r w:rsidR="0017774F">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(желательное условие)</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6D7440">
        <w:rPr>
          <w:sz w:val="24"/>
          <w:szCs w:val="24"/>
        </w:rPr>
        <w:t xml:space="preserve"> </w:t>
      </w:r>
      <w:r w:rsidR="006D7440">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lastRenderedPageBreak/>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17774F" w:rsidRPr="0038211D">
        <w:rPr>
          <w:sz w:val="24"/>
          <w:szCs w:val="24"/>
        </w:rPr>
        <w:fldChar w:fldCharType="begin"/>
      </w:r>
      <w:r w:rsidR="003F3A69" w:rsidRPr="0038211D">
        <w:rPr>
          <w:sz w:val="24"/>
          <w:szCs w:val="24"/>
        </w:rPr>
        <w:instrText xml:space="preserve"> REF _Ref440272119 \r \h </w:instrText>
      </w:r>
      <w:r w:rsidR="0038211D">
        <w:rPr>
          <w:sz w:val="24"/>
          <w:szCs w:val="24"/>
        </w:rPr>
        <w:instrText xml:space="preserve"> \* MERGEFORMAT </w:instrText>
      </w:r>
      <w:r w:rsidR="0017774F" w:rsidRPr="0038211D">
        <w:rPr>
          <w:sz w:val="24"/>
          <w:szCs w:val="24"/>
        </w:rPr>
      </w:r>
      <w:r w:rsidR="0017774F" w:rsidRPr="0038211D">
        <w:rPr>
          <w:sz w:val="24"/>
          <w:szCs w:val="24"/>
        </w:rPr>
        <w:fldChar w:fldCharType="separate"/>
      </w:r>
      <w:r w:rsidR="0063587A">
        <w:rPr>
          <w:sz w:val="24"/>
          <w:szCs w:val="24"/>
        </w:rPr>
        <w:t>5.7.1</w:t>
      </w:r>
      <w:r w:rsidR="0017774F" w:rsidRPr="0038211D">
        <w:rPr>
          <w:sz w:val="24"/>
          <w:szCs w:val="24"/>
        </w:rPr>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7774F">
        <w:rPr>
          <w:sz w:val="24"/>
          <w:szCs w:val="24"/>
        </w:rPr>
        <w:fldChar w:fldCharType="begin"/>
      </w:r>
      <w:r w:rsidR="003F3A69">
        <w:rPr>
          <w:sz w:val="24"/>
          <w:szCs w:val="24"/>
        </w:rPr>
        <w:instrText xml:space="preserve"> REF _Ref440272147 \r \h </w:instrText>
      </w:r>
      <w:r w:rsidR="0017774F">
        <w:rPr>
          <w:sz w:val="24"/>
          <w:szCs w:val="24"/>
        </w:rPr>
      </w:r>
      <w:r w:rsidR="0017774F">
        <w:rPr>
          <w:sz w:val="24"/>
          <w:szCs w:val="24"/>
        </w:rPr>
        <w:fldChar w:fldCharType="separate"/>
      </w:r>
      <w:r w:rsidR="0063587A">
        <w:rPr>
          <w:sz w:val="24"/>
          <w:szCs w:val="24"/>
        </w:rPr>
        <w:t>5.7.2</w:t>
      </w:r>
      <w:r w:rsidR="0017774F">
        <w:rPr>
          <w:sz w:val="24"/>
          <w:szCs w:val="24"/>
        </w:rPr>
        <w:fldChar w:fldCharType="end"/>
      </w:r>
      <w:r w:rsidR="003F3A69">
        <w:rPr>
          <w:sz w:val="24"/>
          <w:szCs w:val="24"/>
        </w:rPr>
        <w:t>)</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6D7440">
        <w:fldChar w:fldCharType="begin"/>
      </w:r>
      <w:r w:rsidR="006D7440">
        <w:instrText xml:space="preserve"> REF _Ref440275279 \r \h  \* MERGEFORMAT </w:instrText>
      </w:r>
      <w:r w:rsidR="006D7440">
        <w:fldChar w:fldCharType="separate"/>
      </w:r>
      <w:r w:rsidR="0063587A" w:rsidRPr="0063587A">
        <w:rPr>
          <w:sz w:val="24"/>
          <w:szCs w:val="24"/>
        </w:rPr>
        <w:t>1.1.4</w:t>
      </w:r>
      <w:r w:rsidR="006D7440">
        <w:fldChar w:fldCharType="end"/>
      </w:r>
      <w:r w:rsidRPr="009F2BF9">
        <w:rPr>
          <w:sz w:val="24"/>
          <w:szCs w:val="24"/>
        </w:rPr>
        <w:t xml:space="preserve"> и разделе </w:t>
      </w:r>
      <w:r w:rsidR="006D7440">
        <w:fldChar w:fldCharType="begin"/>
      </w:r>
      <w:r w:rsidR="006D7440">
        <w:instrText xml:space="preserve"> REF _Ref440270568 \r \h  \* MERGEFORMAT </w:instrText>
      </w:r>
      <w:r w:rsidR="006D7440">
        <w:fldChar w:fldCharType="separate"/>
      </w:r>
      <w:r w:rsidR="0063587A">
        <w:t>4</w:t>
      </w:r>
      <w:r w:rsidR="006D7440">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7774F">
        <w:rPr>
          <w:sz w:val="24"/>
          <w:szCs w:val="24"/>
        </w:rPr>
        <w:fldChar w:fldCharType="begin"/>
      </w:r>
      <w:r w:rsidR="003C2207">
        <w:rPr>
          <w:sz w:val="24"/>
          <w:szCs w:val="24"/>
        </w:rPr>
        <w:instrText xml:space="preserve"> REF _Ref55336378 \r \h </w:instrText>
      </w:r>
      <w:r w:rsidR="0017774F">
        <w:rPr>
          <w:sz w:val="24"/>
          <w:szCs w:val="24"/>
        </w:rPr>
      </w:r>
      <w:r w:rsidR="0017774F">
        <w:rPr>
          <w:sz w:val="24"/>
          <w:szCs w:val="24"/>
        </w:rPr>
        <w:fldChar w:fldCharType="separate"/>
      </w:r>
      <w:r w:rsidR="0063587A">
        <w:rPr>
          <w:sz w:val="24"/>
          <w:szCs w:val="24"/>
        </w:rPr>
        <w:t>5.8</w:t>
      </w:r>
      <w:r w:rsidR="0017774F">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7774F">
        <w:rPr>
          <w:sz w:val="24"/>
          <w:szCs w:val="24"/>
        </w:rPr>
        <w:fldChar w:fldCharType="begin"/>
      </w:r>
      <w:r w:rsidR="003C2207">
        <w:rPr>
          <w:sz w:val="24"/>
          <w:szCs w:val="24"/>
        </w:rPr>
        <w:instrText xml:space="preserve"> REF _Ref55336389 \r \h </w:instrText>
      </w:r>
      <w:r w:rsidR="0017774F">
        <w:rPr>
          <w:sz w:val="24"/>
          <w:szCs w:val="24"/>
        </w:rPr>
      </w:r>
      <w:r w:rsidR="0017774F">
        <w:rPr>
          <w:sz w:val="24"/>
          <w:szCs w:val="24"/>
        </w:rPr>
        <w:fldChar w:fldCharType="separate"/>
      </w:r>
      <w:r w:rsidR="0063587A">
        <w:rPr>
          <w:sz w:val="24"/>
          <w:szCs w:val="24"/>
        </w:rPr>
        <w:t>5.9</w:t>
      </w:r>
      <w:r w:rsidR="0017774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7774F">
        <w:rPr>
          <w:sz w:val="24"/>
          <w:szCs w:val="24"/>
        </w:rPr>
        <w:fldChar w:fldCharType="begin"/>
      </w:r>
      <w:r w:rsidR="003C2207">
        <w:rPr>
          <w:sz w:val="24"/>
          <w:szCs w:val="24"/>
        </w:rPr>
        <w:instrText xml:space="preserve"> REF _Ref55336398 \r \h </w:instrText>
      </w:r>
      <w:r w:rsidR="0017774F">
        <w:rPr>
          <w:sz w:val="24"/>
          <w:szCs w:val="24"/>
        </w:rPr>
      </w:r>
      <w:r w:rsidR="0017774F">
        <w:rPr>
          <w:sz w:val="24"/>
          <w:szCs w:val="24"/>
        </w:rPr>
        <w:fldChar w:fldCharType="separate"/>
      </w:r>
      <w:r w:rsidR="0063587A">
        <w:rPr>
          <w:sz w:val="24"/>
          <w:szCs w:val="24"/>
        </w:rPr>
        <w:t>5.10</w:t>
      </w:r>
      <w:r w:rsidR="0017774F">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7774F">
        <w:rPr>
          <w:sz w:val="24"/>
          <w:szCs w:val="24"/>
        </w:rPr>
        <w:fldChar w:fldCharType="begin"/>
      </w:r>
      <w:r w:rsidR="003C2207">
        <w:rPr>
          <w:sz w:val="24"/>
          <w:szCs w:val="24"/>
        </w:rPr>
        <w:instrText xml:space="preserve"> REF _Ref440272256 \r \h </w:instrText>
      </w:r>
      <w:r w:rsidR="0017774F">
        <w:rPr>
          <w:sz w:val="24"/>
          <w:szCs w:val="24"/>
        </w:rPr>
      </w:r>
      <w:r w:rsidR="0017774F">
        <w:rPr>
          <w:sz w:val="24"/>
          <w:szCs w:val="24"/>
        </w:rPr>
        <w:fldChar w:fldCharType="separate"/>
      </w:r>
      <w:r w:rsidR="0063587A">
        <w:rPr>
          <w:sz w:val="24"/>
          <w:szCs w:val="24"/>
        </w:rPr>
        <w:t>5.14</w:t>
      </w:r>
      <w:r w:rsidR="0017774F">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lastRenderedPageBreak/>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6D7440">
        <w:fldChar w:fldCharType="begin"/>
      </w:r>
      <w:r w:rsidR="006D7440">
        <w:instrText xml:space="preserve"> REF _Ref440272274 \r \h  \* MERGEFORMAT </w:instrText>
      </w:r>
      <w:r w:rsidR="006D7440">
        <w:fldChar w:fldCharType="separate"/>
      </w:r>
      <w:r w:rsidR="0063587A" w:rsidRPr="0063587A">
        <w:rPr>
          <w:sz w:val="24"/>
          <w:szCs w:val="24"/>
        </w:rPr>
        <w:t>5.15</w:t>
      </w:r>
      <w:r w:rsidR="006D7440">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w:t>
      </w:r>
      <w:r w:rsidRPr="007D7C50">
        <w:rPr>
          <w:i/>
          <w:sz w:val="24"/>
          <w:szCs w:val="24"/>
        </w:rPr>
        <w:lastRenderedPageBreak/>
        <w:t xml:space="preserve">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5"/>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lastRenderedPageBreak/>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D7440">
        <w:fldChar w:fldCharType="begin"/>
      </w:r>
      <w:r w:rsidR="006D7440">
        <w:instrText xml:space="preserve"> REF _Ref191386407 \r \h  \* MERGEFORMAT </w:instrText>
      </w:r>
      <w:r w:rsidR="006D7440">
        <w:fldChar w:fldCharType="separate"/>
      </w:r>
      <w:r w:rsidR="0063587A" w:rsidRPr="0063587A">
        <w:rPr>
          <w:bCs w:val="0"/>
          <w:sz w:val="24"/>
          <w:szCs w:val="24"/>
        </w:rPr>
        <w:t>3.3.8</w:t>
      </w:r>
      <w:r w:rsidR="006D7440">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17774F">
        <w:rPr>
          <w:bCs w:val="0"/>
          <w:sz w:val="24"/>
          <w:szCs w:val="24"/>
        </w:rPr>
        <w:fldChar w:fldCharType="begin"/>
      </w:r>
      <w:r w:rsidR="00D57D88">
        <w:rPr>
          <w:bCs w:val="0"/>
          <w:sz w:val="24"/>
          <w:szCs w:val="24"/>
        </w:rPr>
        <w:instrText xml:space="preserve"> REF _Ref440291364 \r \h </w:instrText>
      </w:r>
      <w:r w:rsidR="0017774F">
        <w:rPr>
          <w:bCs w:val="0"/>
          <w:sz w:val="24"/>
          <w:szCs w:val="24"/>
        </w:rPr>
      </w:r>
      <w:r w:rsidR="0017774F">
        <w:rPr>
          <w:bCs w:val="0"/>
          <w:sz w:val="24"/>
          <w:szCs w:val="24"/>
        </w:rPr>
        <w:fldChar w:fldCharType="separate"/>
      </w:r>
      <w:r w:rsidR="0063587A">
        <w:rPr>
          <w:bCs w:val="0"/>
          <w:sz w:val="24"/>
          <w:szCs w:val="24"/>
        </w:rPr>
        <w:t>3.3.8.1</w:t>
      </w:r>
      <w:r w:rsidR="0017774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17774F">
        <w:rPr>
          <w:sz w:val="24"/>
          <w:szCs w:val="24"/>
        </w:rPr>
        <w:fldChar w:fldCharType="begin"/>
      </w:r>
      <w:r>
        <w:rPr>
          <w:bCs w:val="0"/>
          <w:sz w:val="24"/>
          <w:szCs w:val="24"/>
        </w:rPr>
        <w:instrText xml:space="preserve"> REF _Ref303669127 \r \h </w:instrText>
      </w:r>
      <w:r w:rsidR="0017774F">
        <w:rPr>
          <w:sz w:val="24"/>
          <w:szCs w:val="24"/>
        </w:rPr>
      </w:r>
      <w:r w:rsidR="0017774F">
        <w:rPr>
          <w:sz w:val="24"/>
          <w:szCs w:val="24"/>
        </w:rPr>
        <w:fldChar w:fldCharType="separate"/>
      </w:r>
      <w:r w:rsidR="0063587A">
        <w:rPr>
          <w:bCs w:val="0"/>
          <w:sz w:val="24"/>
          <w:szCs w:val="24"/>
        </w:rPr>
        <w:t>3.3.8.2</w:t>
      </w:r>
      <w:r w:rsidR="0017774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7774F">
        <w:rPr>
          <w:bCs w:val="0"/>
          <w:sz w:val="24"/>
          <w:szCs w:val="24"/>
        </w:rPr>
        <w:fldChar w:fldCharType="begin"/>
      </w:r>
      <w:r w:rsidR="00362EA4">
        <w:rPr>
          <w:bCs w:val="0"/>
          <w:sz w:val="24"/>
          <w:szCs w:val="24"/>
        </w:rPr>
        <w:instrText xml:space="preserve"> REF _Ref440272510 \r \h </w:instrText>
      </w:r>
      <w:r w:rsidR="0017774F">
        <w:rPr>
          <w:bCs w:val="0"/>
          <w:sz w:val="24"/>
          <w:szCs w:val="24"/>
        </w:rPr>
      </w:r>
      <w:r w:rsidR="0017774F">
        <w:rPr>
          <w:bCs w:val="0"/>
          <w:sz w:val="24"/>
          <w:szCs w:val="24"/>
        </w:rPr>
        <w:fldChar w:fldCharType="separate"/>
      </w:r>
      <w:r w:rsidR="0063587A">
        <w:rPr>
          <w:bCs w:val="0"/>
          <w:sz w:val="24"/>
          <w:szCs w:val="24"/>
        </w:rPr>
        <w:t>5.16</w:t>
      </w:r>
      <w:r w:rsidR="0017774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D7440">
        <w:fldChar w:fldCharType="begin"/>
      </w:r>
      <w:r w:rsidR="006D7440">
        <w:instrText xml:space="preserve"> REF _Ref191386482 \r \h  \* MERGEFORMAT </w:instrText>
      </w:r>
      <w:r w:rsidR="006D7440">
        <w:fldChar w:fldCharType="separate"/>
      </w:r>
      <w:r w:rsidR="0063587A" w:rsidRPr="0063587A">
        <w:rPr>
          <w:bCs w:val="0"/>
          <w:sz w:val="24"/>
          <w:szCs w:val="24"/>
        </w:rPr>
        <w:t>3.3.8.1</w:t>
      </w:r>
      <w:r w:rsidR="006D7440">
        <w:fldChar w:fldCharType="end"/>
      </w:r>
      <w:r w:rsidRPr="00E71A48">
        <w:rPr>
          <w:bCs w:val="0"/>
          <w:sz w:val="24"/>
          <w:szCs w:val="24"/>
        </w:rPr>
        <w:t xml:space="preserve">), но и их объединения </w:t>
      </w:r>
      <w:r w:rsidRPr="00E71A48">
        <w:rPr>
          <w:bCs w:val="0"/>
          <w:sz w:val="24"/>
          <w:szCs w:val="24"/>
        </w:rPr>
        <w:lastRenderedPageBreak/>
        <w:t xml:space="preserve">(группы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D7440">
        <w:fldChar w:fldCharType="begin"/>
      </w:r>
      <w:r w:rsidR="006D7440">
        <w:instrText xml:space="preserve"> REF _Ref191386407 \r \h  \* MERGEFORMAT </w:instrText>
      </w:r>
      <w:r w:rsidR="006D7440">
        <w:fldChar w:fldCharType="separate"/>
      </w:r>
      <w:r w:rsidR="0063587A" w:rsidRPr="0063587A">
        <w:rPr>
          <w:bCs w:val="0"/>
          <w:sz w:val="24"/>
          <w:szCs w:val="24"/>
        </w:rPr>
        <w:t>3.3.8</w:t>
      </w:r>
      <w:r w:rsidR="006D7440">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7774F">
        <w:rPr>
          <w:bCs w:val="0"/>
          <w:sz w:val="24"/>
          <w:szCs w:val="24"/>
        </w:rPr>
        <w:fldChar w:fldCharType="begin"/>
      </w:r>
      <w:r w:rsidR="000F4365">
        <w:rPr>
          <w:bCs w:val="0"/>
          <w:sz w:val="24"/>
          <w:szCs w:val="24"/>
        </w:rPr>
        <w:instrText xml:space="preserve"> REF _Ref440291364 \r \h </w:instrText>
      </w:r>
      <w:r w:rsidR="0017774F">
        <w:rPr>
          <w:bCs w:val="0"/>
          <w:sz w:val="24"/>
          <w:szCs w:val="24"/>
        </w:rPr>
      </w:r>
      <w:r w:rsidR="0017774F">
        <w:rPr>
          <w:bCs w:val="0"/>
          <w:sz w:val="24"/>
          <w:szCs w:val="24"/>
        </w:rPr>
        <w:fldChar w:fldCharType="separate"/>
      </w:r>
      <w:r w:rsidR="0063587A">
        <w:rPr>
          <w:bCs w:val="0"/>
          <w:sz w:val="24"/>
          <w:szCs w:val="24"/>
        </w:rPr>
        <w:t>3.3.8.1</w:t>
      </w:r>
      <w:r w:rsidR="0017774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D7440">
        <w:fldChar w:fldCharType="begin"/>
      </w:r>
      <w:r w:rsidR="006D7440">
        <w:instrText xml:space="preserve"> REF _Ref307563248 \r \h  \* MERGEFORMAT </w:instrText>
      </w:r>
      <w:r w:rsidR="006D7440">
        <w:fldChar w:fldCharType="separate"/>
      </w:r>
      <w:r w:rsidR="0063587A" w:rsidRPr="0063587A">
        <w:rPr>
          <w:bCs w:val="0"/>
          <w:sz w:val="24"/>
          <w:szCs w:val="24"/>
          <w:lang w:val="en-US"/>
        </w:rPr>
        <w:t>a</w:t>
      </w:r>
      <w:r w:rsidR="0063587A" w:rsidRPr="0063587A">
        <w:rPr>
          <w:bCs w:val="0"/>
          <w:sz w:val="24"/>
          <w:szCs w:val="24"/>
        </w:rPr>
        <w:t>)</w:t>
      </w:r>
      <w:r w:rsidR="006D7440">
        <w:fldChar w:fldCharType="end"/>
      </w:r>
      <w:r w:rsidRPr="00E71A48">
        <w:rPr>
          <w:bCs w:val="0"/>
          <w:sz w:val="24"/>
          <w:szCs w:val="24"/>
        </w:rPr>
        <w:t xml:space="preserve">- </w:t>
      </w:r>
      <w:r w:rsidR="006D7440">
        <w:fldChar w:fldCharType="begin"/>
      </w:r>
      <w:r w:rsidR="006D7440">
        <w:instrText xml:space="preserve"> REF _Ref307563262 \r \h  \* MERGEFORMAT </w:instrText>
      </w:r>
      <w:r w:rsidR="006D7440">
        <w:fldChar w:fldCharType="separate"/>
      </w:r>
      <w:r w:rsidR="0063587A" w:rsidRPr="0063587A">
        <w:rPr>
          <w:bCs w:val="0"/>
          <w:sz w:val="24"/>
          <w:szCs w:val="24"/>
          <w:lang w:val="en-US"/>
        </w:rPr>
        <w:t>g</w:t>
      </w:r>
      <w:r w:rsidR="0063587A" w:rsidRPr="0063587A">
        <w:rPr>
          <w:bCs w:val="0"/>
          <w:sz w:val="24"/>
          <w:szCs w:val="24"/>
        </w:rPr>
        <w:t>)</w:t>
      </w:r>
      <w:r w:rsidR="006D7440">
        <w:fldChar w:fldCharType="end"/>
      </w:r>
      <w:r w:rsidRPr="00E71A48">
        <w:rPr>
          <w:bCs w:val="0"/>
          <w:sz w:val="24"/>
          <w:szCs w:val="24"/>
        </w:rPr>
        <w:t xml:space="preserve">п. </w:t>
      </w:r>
      <w:r w:rsidR="006D7440">
        <w:fldChar w:fldCharType="begin"/>
      </w:r>
      <w:r w:rsidR="006D7440">
        <w:instrText xml:space="preserve"> REF _Ref306032591 \r \h  \* MERGEFORMAT </w:instrText>
      </w:r>
      <w:r w:rsidR="006D7440">
        <w:fldChar w:fldCharType="separate"/>
      </w:r>
      <w:r w:rsidR="0063587A" w:rsidRPr="0063587A">
        <w:rPr>
          <w:bCs w:val="0"/>
          <w:sz w:val="24"/>
          <w:szCs w:val="24"/>
        </w:rPr>
        <w:t>3.3.10.4</w:t>
      </w:r>
      <w:r w:rsidR="006D7440">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 xml:space="preserve">у </w:t>
      </w:r>
      <w:r w:rsidRPr="00E71A48">
        <w:rPr>
          <w:bCs w:val="0"/>
          <w:sz w:val="24"/>
          <w:szCs w:val="24"/>
        </w:rPr>
        <w:lastRenderedPageBreak/>
        <w:t>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7774F">
        <w:rPr>
          <w:sz w:val="24"/>
          <w:szCs w:val="24"/>
        </w:rPr>
        <w:fldChar w:fldCharType="begin"/>
      </w:r>
      <w:r w:rsidR="000F4365">
        <w:rPr>
          <w:bCs w:val="0"/>
          <w:sz w:val="24"/>
          <w:szCs w:val="24"/>
        </w:rPr>
        <w:instrText xml:space="preserve"> REF _Ref303669127 \r \h </w:instrText>
      </w:r>
      <w:r w:rsidR="0017774F">
        <w:rPr>
          <w:sz w:val="24"/>
          <w:szCs w:val="24"/>
        </w:rPr>
      </w:r>
      <w:r w:rsidR="0017774F">
        <w:rPr>
          <w:sz w:val="24"/>
          <w:szCs w:val="24"/>
        </w:rPr>
        <w:fldChar w:fldCharType="separate"/>
      </w:r>
      <w:r w:rsidR="0063587A">
        <w:rPr>
          <w:bCs w:val="0"/>
          <w:sz w:val="24"/>
          <w:szCs w:val="24"/>
        </w:rPr>
        <w:t>3.3.8.2</w:t>
      </w:r>
      <w:r w:rsidR="0017774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7774F">
        <w:rPr>
          <w:bCs w:val="0"/>
          <w:sz w:val="24"/>
          <w:szCs w:val="24"/>
        </w:rPr>
        <w:fldChar w:fldCharType="begin"/>
      </w:r>
      <w:r w:rsidR="00D50E8D">
        <w:rPr>
          <w:bCs w:val="0"/>
          <w:sz w:val="24"/>
          <w:szCs w:val="24"/>
        </w:rPr>
        <w:instrText xml:space="preserve"> REF _Ref440376324 \r \h </w:instrText>
      </w:r>
      <w:r w:rsidR="0017774F">
        <w:rPr>
          <w:bCs w:val="0"/>
          <w:sz w:val="24"/>
          <w:szCs w:val="24"/>
        </w:rPr>
      </w:r>
      <w:r w:rsidR="0017774F">
        <w:rPr>
          <w:bCs w:val="0"/>
          <w:sz w:val="24"/>
          <w:szCs w:val="24"/>
        </w:rPr>
        <w:fldChar w:fldCharType="separate"/>
      </w:r>
      <w:r w:rsidR="0063587A">
        <w:rPr>
          <w:bCs w:val="0"/>
          <w:sz w:val="24"/>
          <w:szCs w:val="24"/>
        </w:rPr>
        <w:t>5.17</w:t>
      </w:r>
      <w:r w:rsidR="0017774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17774F">
        <w:rPr>
          <w:bCs w:val="0"/>
          <w:sz w:val="24"/>
          <w:szCs w:val="24"/>
        </w:rPr>
        <w:fldChar w:fldCharType="begin"/>
      </w:r>
      <w:r w:rsidR="000F4365">
        <w:rPr>
          <w:bCs w:val="0"/>
          <w:sz w:val="24"/>
          <w:szCs w:val="24"/>
        </w:rPr>
        <w:instrText xml:space="preserve"> REF _Ref440291364 \r \h </w:instrText>
      </w:r>
      <w:r w:rsidR="0017774F">
        <w:rPr>
          <w:bCs w:val="0"/>
          <w:sz w:val="24"/>
          <w:szCs w:val="24"/>
        </w:rPr>
      </w:r>
      <w:r w:rsidR="0017774F">
        <w:rPr>
          <w:bCs w:val="0"/>
          <w:sz w:val="24"/>
          <w:szCs w:val="24"/>
        </w:rPr>
        <w:fldChar w:fldCharType="separate"/>
      </w:r>
      <w:r w:rsidR="0063587A">
        <w:rPr>
          <w:bCs w:val="0"/>
          <w:sz w:val="24"/>
          <w:szCs w:val="24"/>
        </w:rPr>
        <w:t>3.3.8.1</w:t>
      </w:r>
      <w:r w:rsidR="0017774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17774F">
        <w:rPr>
          <w:bCs w:val="0"/>
          <w:iCs/>
          <w:sz w:val="24"/>
          <w:szCs w:val="24"/>
        </w:rPr>
        <w:fldChar w:fldCharType="begin"/>
      </w:r>
      <w:r w:rsidR="006B0604">
        <w:rPr>
          <w:bCs w:val="0"/>
          <w:iCs/>
          <w:sz w:val="24"/>
          <w:szCs w:val="24"/>
        </w:rPr>
        <w:instrText xml:space="preserve"> REF _Ref441057071 \r \h </w:instrText>
      </w:r>
      <w:r w:rsidR="0017774F">
        <w:rPr>
          <w:bCs w:val="0"/>
          <w:iCs/>
          <w:sz w:val="24"/>
          <w:szCs w:val="24"/>
        </w:rPr>
      </w:r>
      <w:r w:rsidR="0017774F">
        <w:rPr>
          <w:bCs w:val="0"/>
          <w:iCs/>
          <w:sz w:val="24"/>
          <w:szCs w:val="24"/>
        </w:rPr>
        <w:fldChar w:fldCharType="separate"/>
      </w:r>
      <w:r w:rsidR="0063587A">
        <w:rPr>
          <w:bCs w:val="0"/>
          <w:iCs/>
          <w:sz w:val="24"/>
          <w:szCs w:val="24"/>
        </w:rPr>
        <w:t>3.3.12</w:t>
      </w:r>
      <w:r w:rsidR="0017774F">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6D7440">
        <w:fldChar w:fldCharType="begin"/>
      </w:r>
      <w:r w:rsidR="006D7440">
        <w:instrText xml:space="preserve"> REF _Ref440289401 \r \h  \* MERGEFORMAT </w:instrText>
      </w:r>
      <w:r w:rsidR="006D7440">
        <w:fldChar w:fldCharType="separate"/>
      </w:r>
      <w:r w:rsidR="0063587A" w:rsidRPr="0063587A">
        <w:rPr>
          <w:bCs w:val="0"/>
          <w:iCs/>
          <w:sz w:val="24"/>
          <w:szCs w:val="24"/>
        </w:rPr>
        <w:t>3.3.13</w:t>
      </w:r>
      <w:r w:rsidR="006D7440">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lastRenderedPageBreak/>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7774F">
        <w:rPr>
          <w:bCs w:val="0"/>
          <w:sz w:val="24"/>
          <w:szCs w:val="24"/>
          <w:lang w:eastAsia="ru-RU"/>
        </w:rPr>
        <w:fldChar w:fldCharType="begin"/>
      </w:r>
      <w:r w:rsidR="003C2207">
        <w:rPr>
          <w:bCs w:val="0"/>
          <w:sz w:val="24"/>
          <w:szCs w:val="24"/>
          <w:lang w:eastAsia="ru-RU"/>
        </w:rPr>
        <w:instrText xml:space="preserve"> REF _Ref440272678 \r \h </w:instrText>
      </w:r>
      <w:r w:rsidR="0017774F">
        <w:rPr>
          <w:bCs w:val="0"/>
          <w:sz w:val="24"/>
          <w:szCs w:val="24"/>
          <w:lang w:eastAsia="ru-RU"/>
        </w:rPr>
      </w:r>
      <w:r w:rsidR="0017774F">
        <w:rPr>
          <w:bCs w:val="0"/>
          <w:sz w:val="24"/>
          <w:szCs w:val="24"/>
          <w:lang w:eastAsia="ru-RU"/>
        </w:rPr>
        <w:fldChar w:fldCharType="separate"/>
      </w:r>
      <w:r w:rsidR="0063587A">
        <w:rPr>
          <w:bCs w:val="0"/>
          <w:sz w:val="24"/>
          <w:szCs w:val="24"/>
          <w:lang w:eastAsia="ru-RU"/>
        </w:rPr>
        <w:t>5.14</w:t>
      </w:r>
      <w:r w:rsidR="0017774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6D7440">
        <w:fldChar w:fldCharType="begin"/>
      </w:r>
      <w:r w:rsidR="006D7440">
        <w:instrText xml:space="preserve"> REF _Ref306008743 \r \h  \* MERGEFORMAT </w:instrText>
      </w:r>
      <w:r w:rsidR="006D7440">
        <w:fldChar w:fldCharType="separate"/>
      </w:r>
      <w:r w:rsidR="0063587A" w:rsidRPr="0063587A">
        <w:rPr>
          <w:bCs w:val="0"/>
          <w:sz w:val="24"/>
          <w:szCs w:val="24"/>
        </w:rPr>
        <w:t>3.3.4</w:t>
      </w:r>
      <w:r w:rsidR="006D7440">
        <w:fldChar w:fldCharType="end"/>
      </w:r>
      <w:r w:rsidRPr="00E71A48">
        <w:rPr>
          <w:bCs w:val="0"/>
          <w:sz w:val="24"/>
          <w:szCs w:val="24"/>
        </w:rPr>
        <w:t xml:space="preserve">) после истечения срока окончания подачи заявок (п. </w:t>
      </w:r>
      <w:r w:rsidR="0017774F">
        <w:rPr>
          <w:sz w:val="24"/>
          <w:szCs w:val="24"/>
        </w:rPr>
        <w:fldChar w:fldCharType="begin"/>
      </w:r>
      <w:r w:rsidR="00065ED6">
        <w:rPr>
          <w:bCs w:val="0"/>
          <w:sz w:val="24"/>
          <w:szCs w:val="24"/>
        </w:rPr>
        <w:instrText xml:space="preserve"> REF _Ref440289953 \r \h </w:instrText>
      </w:r>
      <w:r w:rsidR="0017774F">
        <w:rPr>
          <w:sz w:val="24"/>
          <w:szCs w:val="24"/>
        </w:rPr>
      </w:r>
      <w:r w:rsidR="0017774F">
        <w:rPr>
          <w:sz w:val="24"/>
          <w:szCs w:val="24"/>
        </w:rPr>
        <w:fldChar w:fldCharType="separate"/>
      </w:r>
      <w:r w:rsidR="0063587A">
        <w:rPr>
          <w:bCs w:val="0"/>
          <w:sz w:val="24"/>
          <w:szCs w:val="24"/>
        </w:rPr>
        <w:t>3.4.1.3</w:t>
      </w:r>
      <w:r w:rsidR="0017774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7774F">
        <w:rPr>
          <w:bCs w:val="0"/>
          <w:sz w:val="24"/>
          <w:szCs w:val="24"/>
        </w:rPr>
        <w:fldChar w:fldCharType="begin"/>
      </w:r>
      <w:r w:rsidR="00414CAF">
        <w:rPr>
          <w:bCs w:val="0"/>
          <w:sz w:val="24"/>
          <w:szCs w:val="24"/>
        </w:rPr>
        <w:instrText xml:space="preserve"> REF _Ref303683929 \r \h </w:instrText>
      </w:r>
      <w:r w:rsidR="0017774F">
        <w:rPr>
          <w:bCs w:val="0"/>
          <w:sz w:val="24"/>
          <w:szCs w:val="24"/>
        </w:rPr>
      </w:r>
      <w:r w:rsidR="0017774F">
        <w:rPr>
          <w:bCs w:val="0"/>
          <w:sz w:val="24"/>
          <w:szCs w:val="24"/>
        </w:rPr>
        <w:fldChar w:fldCharType="separate"/>
      </w:r>
      <w:r w:rsidR="0063587A">
        <w:rPr>
          <w:bCs w:val="0"/>
          <w:sz w:val="24"/>
          <w:szCs w:val="24"/>
        </w:rPr>
        <w:t>3.10</w:t>
      </w:r>
      <w:r w:rsidR="0017774F">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6D7440">
        <w:fldChar w:fldCharType="begin"/>
      </w:r>
      <w:r w:rsidR="006D7440">
        <w:instrText xml:space="preserve"> REF _Ref305753174 \r \h  \* MERGEFORMAT </w:instrText>
      </w:r>
      <w:r w:rsidR="006D7440">
        <w:fldChar w:fldCharType="separate"/>
      </w:r>
      <w:r w:rsidR="0063587A" w:rsidRPr="0063587A">
        <w:rPr>
          <w:bCs w:val="0"/>
          <w:sz w:val="24"/>
          <w:szCs w:val="24"/>
        </w:rPr>
        <w:t>3.3.14.4</w:t>
      </w:r>
      <w:r w:rsidR="006D7440">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6D7440">
        <w:fldChar w:fldCharType="begin"/>
      </w:r>
      <w:r w:rsidR="006D7440">
        <w:instrText xml:space="preserve"> REF _Ref440272256 \r \h  \* MERGEFORMAT </w:instrText>
      </w:r>
      <w:r w:rsidR="006D7440">
        <w:fldChar w:fldCharType="separate"/>
      </w:r>
      <w:r w:rsidR="0063587A" w:rsidRPr="0063587A">
        <w:rPr>
          <w:bCs w:val="0"/>
          <w:sz w:val="24"/>
          <w:szCs w:val="24"/>
          <w:lang w:eastAsia="ru-RU"/>
        </w:rPr>
        <w:t>5.14</w:t>
      </w:r>
      <w:r w:rsidR="006D7440">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6D7440">
        <w:fldChar w:fldCharType="begin"/>
      </w:r>
      <w:r w:rsidR="006D7440">
        <w:instrText xml:space="preserve"> REF _Ref441574460 \r \h  \* MERGEFORMAT </w:instrText>
      </w:r>
      <w:r w:rsidR="006D7440">
        <w:fldChar w:fldCharType="separate"/>
      </w:r>
      <w:r w:rsidR="0063587A" w:rsidRPr="0063587A">
        <w:rPr>
          <w:bCs w:val="0"/>
          <w:sz w:val="24"/>
          <w:szCs w:val="24"/>
          <w:lang w:eastAsia="ru-RU"/>
        </w:rPr>
        <w:t>5.18</w:t>
      </w:r>
      <w:r w:rsidR="006D7440">
        <w:fldChar w:fldCharType="end"/>
      </w:r>
      <w:r w:rsidRPr="002F273A">
        <w:rPr>
          <w:bCs w:val="0"/>
          <w:sz w:val="24"/>
          <w:szCs w:val="24"/>
        </w:rPr>
        <w:t xml:space="preserve">), в срок не позднее даты и времени окончания приема </w:t>
      </w:r>
      <w:r w:rsidRPr="002F273A">
        <w:rPr>
          <w:bCs w:val="0"/>
          <w:sz w:val="24"/>
          <w:szCs w:val="24"/>
        </w:rPr>
        <w:lastRenderedPageBreak/>
        <w:t xml:space="preserve">заявок, указанных в пункте </w:t>
      </w:r>
      <w:r w:rsidR="006D7440">
        <w:fldChar w:fldCharType="begin"/>
      </w:r>
      <w:r w:rsidR="006D7440">
        <w:instrText xml:space="preserve"> REF _Ref440289953 \r \h  \* MERGEFORMAT </w:instrText>
      </w:r>
      <w:r w:rsidR="006D7440">
        <w:fldChar w:fldCharType="separate"/>
      </w:r>
      <w:r w:rsidR="0063587A" w:rsidRPr="0063587A">
        <w:rPr>
          <w:bCs w:val="0"/>
          <w:sz w:val="24"/>
          <w:szCs w:val="24"/>
        </w:rPr>
        <w:t>3.4.1.3</w:t>
      </w:r>
      <w:r w:rsidR="006D7440">
        <w:fldChar w:fldCharType="end"/>
      </w:r>
      <w:r w:rsidRPr="002F273A">
        <w:rPr>
          <w:bCs w:val="0"/>
          <w:sz w:val="24"/>
          <w:szCs w:val="24"/>
        </w:rPr>
        <w:t xml:space="preserve"> настоящей Документации, по адресу: </w:t>
      </w:r>
      <w:r w:rsidR="00EB4534" w:rsidRPr="000C6526">
        <w:t xml:space="preserve"> </w:t>
      </w:r>
      <w:r w:rsidR="00EB4534" w:rsidRPr="00572AAD">
        <w:t>РФ, 394033, г. Воронеж, ул. Арзамасская, дом 2, каб. №112</w:t>
      </w:r>
      <w:r w:rsidRPr="002F273A">
        <w:rPr>
          <w:bCs w:val="0"/>
          <w:sz w:val="24"/>
          <w:szCs w:val="24"/>
        </w:rPr>
        <w:t xml:space="preserve">, исполнительный сотрудник – </w:t>
      </w:r>
      <w:r w:rsidR="00EB4534">
        <w:rPr>
          <w:iCs/>
        </w:rPr>
        <w:t>Зайцева Александра Анатольевна</w:t>
      </w:r>
      <w:r w:rsidR="00EB4534" w:rsidRPr="000C6526">
        <w:rPr>
          <w:iCs/>
        </w:rPr>
        <w:t>, контактны</w:t>
      </w:r>
      <w:r w:rsidR="00EB4534">
        <w:rPr>
          <w:iCs/>
        </w:rPr>
        <w:t>й</w:t>
      </w:r>
      <w:r w:rsidR="00EB4534" w:rsidRPr="000C6526">
        <w:rPr>
          <w:iCs/>
        </w:rPr>
        <w:t xml:space="preserve"> телефон: (</w:t>
      </w:r>
      <w:r w:rsidR="00EB4534">
        <w:rPr>
          <w:iCs/>
        </w:rPr>
        <w:t>473</w:t>
      </w:r>
      <w:r w:rsidR="00EB4534" w:rsidRPr="000C6526">
        <w:rPr>
          <w:iCs/>
        </w:rPr>
        <w:t>)</w:t>
      </w:r>
      <w:r w:rsidR="00EB4534">
        <w:rPr>
          <w:iCs/>
        </w:rPr>
        <w:t xml:space="preserve"> 249-57-66</w:t>
      </w:r>
      <w:r w:rsidRPr="002F273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5"/>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5"/>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6D7440">
        <w:fldChar w:fldCharType="begin"/>
      </w:r>
      <w:r w:rsidR="006D7440">
        <w:instrText xml:space="preserve"> REF _Ref191386085 \r \h  \* MERGEFORMAT </w:instrText>
      </w:r>
      <w:r w:rsidR="006D7440">
        <w:fldChar w:fldCharType="separate"/>
      </w:r>
      <w:r w:rsidR="0063587A" w:rsidRPr="0063587A">
        <w:rPr>
          <w:sz w:val="24"/>
          <w:szCs w:val="24"/>
        </w:rPr>
        <w:t>1.1.1</w:t>
      </w:r>
      <w:r w:rsidR="006D7440">
        <w:fldChar w:fldCharType="end"/>
      </w:r>
      <w:r w:rsidRPr="002F273A">
        <w:rPr>
          <w:sz w:val="24"/>
          <w:szCs w:val="24"/>
        </w:rPr>
        <w:t>;</w:t>
      </w:r>
    </w:p>
    <w:p w:rsidR="002F273A" w:rsidRPr="002F273A" w:rsidRDefault="002F273A" w:rsidP="002F273A">
      <w:pPr>
        <w:pStyle w:val="aff5"/>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5"/>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6D7440">
        <w:fldChar w:fldCharType="begin"/>
      </w:r>
      <w:r w:rsidR="006D7440">
        <w:instrText xml:space="preserve"> REF _Ref303323780 \r \h  \* MERGEFORMAT </w:instrText>
      </w:r>
      <w:r w:rsidR="006D7440">
        <w:fldChar w:fldCharType="separate"/>
      </w:r>
      <w:r w:rsidR="0063587A" w:rsidRPr="0063587A">
        <w:rPr>
          <w:sz w:val="24"/>
          <w:szCs w:val="24"/>
        </w:rPr>
        <w:t>1.1.4</w:t>
      </w:r>
      <w:r w:rsidR="006D7440">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17774F">
        <w:rPr>
          <w:sz w:val="24"/>
          <w:szCs w:val="24"/>
        </w:rPr>
        <w:fldChar w:fldCharType="begin"/>
      </w:r>
      <w:r>
        <w:rPr>
          <w:sz w:val="24"/>
          <w:szCs w:val="24"/>
        </w:rPr>
        <w:instrText xml:space="preserve"> REF _Ref442190489 \r \h </w:instrText>
      </w:r>
      <w:r w:rsidR="0017774F">
        <w:rPr>
          <w:sz w:val="24"/>
          <w:szCs w:val="24"/>
        </w:rPr>
      </w:r>
      <w:r w:rsidR="0017774F">
        <w:rPr>
          <w:sz w:val="24"/>
          <w:szCs w:val="24"/>
        </w:rPr>
        <w:fldChar w:fldCharType="separate"/>
      </w:r>
      <w:r w:rsidR="0063587A">
        <w:rPr>
          <w:sz w:val="24"/>
          <w:szCs w:val="24"/>
        </w:rPr>
        <w:t>3.3.14.9</w:t>
      </w:r>
      <w:r w:rsidR="0017774F">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0"/>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077"/>
      <w:r w:rsidRPr="00E71A48">
        <w:t>Подача Заявок и их прием</w:t>
      </w:r>
      <w:bookmarkStart w:id="393" w:name="_Ref56229451"/>
      <w:bookmarkEnd w:id="372"/>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A85E7E"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Word)</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w:t>
      </w:r>
      <w:r w:rsidRPr="00A85E7E">
        <w:rPr>
          <w:bCs w:val="0"/>
          <w:sz w:val="24"/>
          <w:szCs w:val="24"/>
        </w:rPr>
        <w:t xml:space="preserve">предложений. Размещение </w:t>
      </w:r>
      <w:r w:rsidR="00D77DCB" w:rsidRPr="00A85E7E">
        <w:rPr>
          <w:bCs w:val="0"/>
          <w:sz w:val="24"/>
          <w:szCs w:val="24"/>
        </w:rPr>
        <w:t xml:space="preserve">электронных </w:t>
      </w:r>
      <w:r w:rsidRPr="00A85E7E">
        <w:rPr>
          <w:bCs w:val="0"/>
          <w:sz w:val="24"/>
          <w:szCs w:val="24"/>
        </w:rPr>
        <w:t>архивов, состоящих из нескольких частей (томов) на ЭТП не допускается.</w:t>
      </w:r>
    </w:p>
    <w:p w:rsidR="00717F60" w:rsidRPr="00A85E7E"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A85E7E">
        <w:rPr>
          <w:bCs w:val="0"/>
          <w:sz w:val="24"/>
          <w:szCs w:val="24"/>
        </w:rPr>
        <w:t>Заявк</w:t>
      </w:r>
      <w:r w:rsidR="00717F60" w:rsidRPr="00A85E7E">
        <w:rPr>
          <w:bCs w:val="0"/>
          <w:sz w:val="24"/>
          <w:szCs w:val="24"/>
        </w:rPr>
        <w:t xml:space="preserve">и на ЭТП могут быть поданы до </w:t>
      </w:r>
      <w:r w:rsidR="002B5044" w:rsidRPr="00A85E7E">
        <w:rPr>
          <w:b/>
          <w:bCs w:val="0"/>
          <w:sz w:val="24"/>
          <w:szCs w:val="24"/>
        </w:rPr>
        <w:t xml:space="preserve">12 часов 00 минут </w:t>
      </w:r>
      <w:r w:rsidR="0063587A">
        <w:rPr>
          <w:b/>
          <w:bCs w:val="0"/>
          <w:sz w:val="24"/>
          <w:szCs w:val="24"/>
        </w:rPr>
        <w:t>11</w:t>
      </w:r>
      <w:r w:rsidR="00BB3B8E" w:rsidRPr="00A85E7E">
        <w:rPr>
          <w:b/>
          <w:bCs w:val="0"/>
          <w:sz w:val="24"/>
          <w:szCs w:val="24"/>
        </w:rPr>
        <w:t xml:space="preserve"> марта</w:t>
      </w:r>
      <w:r w:rsidR="002B5044" w:rsidRPr="00A85E7E">
        <w:rPr>
          <w:b/>
          <w:bCs w:val="0"/>
          <w:sz w:val="24"/>
          <w:szCs w:val="24"/>
        </w:rPr>
        <w:t xml:space="preserve"> </w:t>
      </w:r>
      <w:bookmarkStart w:id="404" w:name="_GoBack"/>
      <w:r w:rsidR="002B5044" w:rsidRPr="00A85E7E">
        <w:rPr>
          <w:b/>
          <w:bCs w:val="0"/>
          <w:sz w:val="24"/>
          <w:szCs w:val="24"/>
        </w:rPr>
        <w:t>2016</w:t>
      </w:r>
      <w:bookmarkEnd w:id="404"/>
      <w:r w:rsidR="002B5044" w:rsidRPr="00A85E7E">
        <w:rPr>
          <w:b/>
          <w:bCs w:val="0"/>
          <w:sz w:val="24"/>
          <w:szCs w:val="24"/>
        </w:rPr>
        <w:t xml:space="preserve"> года</w:t>
      </w:r>
      <w:r w:rsidR="00BB27D7" w:rsidRPr="00A85E7E">
        <w:rPr>
          <w:b/>
          <w:bCs w:val="0"/>
          <w:sz w:val="24"/>
          <w:szCs w:val="24"/>
        </w:rPr>
        <w:t xml:space="preserve">, </w:t>
      </w:r>
      <w:r w:rsidR="00BB27D7" w:rsidRPr="00A85E7E">
        <w:rPr>
          <w:bCs w:val="0"/>
          <w:sz w:val="24"/>
          <w:szCs w:val="24"/>
        </w:rPr>
        <w:t xml:space="preserve">при этом предложенная Участником в Письме о подаче оферты </w:t>
      </w:r>
      <w:r w:rsidR="00BB27D7" w:rsidRPr="00A85E7E">
        <w:rPr>
          <w:bCs w:val="0"/>
          <w:spacing w:val="-2"/>
          <w:sz w:val="24"/>
          <w:szCs w:val="24"/>
        </w:rPr>
        <w:t>(под</w:t>
      </w:r>
      <w:r w:rsidR="00BB27D7" w:rsidRPr="00A85E7E">
        <w:rPr>
          <w:bCs w:val="0"/>
          <w:sz w:val="24"/>
          <w:szCs w:val="24"/>
        </w:rPr>
        <w:t xml:space="preserve">раздел </w:t>
      </w:r>
      <w:r w:rsidR="0017774F" w:rsidRPr="00A85E7E">
        <w:rPr>
          <w:bCs w:val="0"/>
          <w:sz w:val="24"/>
          <w:szCs w:val="24"/>
        </w:rPr>
        <w:fldChar w:fldCharType="begin"/>
      </w:r>
      <w:r w:rsidR="00BB27D7" w:rsidRPr="00A85E7E">
        <w:rPr>
          <w:bCs w:val="0"/>
          <w:sz w:val="24"/>
          <w:szCs w:val="24"/>
        </w:rPr>
        <w:instrText xml:space="preserve"> REF _Ref55336310 \r \h </w:instrText>
      </w:r>
      <w:r w:rsidR="00A85E7E">
        <w:rPr>
          <w:bCs w:val="0"/>
          <w:sz w:val="24"/>
          <w:szCs w:val="24"/>
        </w:rPr>
        <w:instrText xml:space="preserve"> \* MERGEFORMAT </w:instrText>
      </w:r>
      <w:r w:rsidR="0017774F" w:rsidRPr="00A85E7E">
        <w:rPr>
          <w:bCs w:val="0"/>
          <w:sz w:val="24"/>
          <w:szCs w:val="24"/>
        </w:rPr>
      </w:r>
      <w:r w:rsidR="0017774F" w:rsidRPr="00A85E7E">
        <w:rPr>
          <w:bCs w:val="0"/>
          <w:sz w:val="24"/>
          <w:szCs w:val="24"/>
        </w:rPr>
        <w:fldChar w:fldCharType="separate"/>
      </w:r>
      <w:r w:rsidR="0063587A">
        <w:rPr>
          <w:bCs w:val="0"/>
          <w:sz w:val="24"/>
          <w:szCs w:val="24"/>
        </w:rPr>
        <w:t>5.1</w:t>
      </w:r>
      <w:r w:rsidR="0017774F" w:rsidRPr="00A85E7E">
        <w:rPr>
          <w:bCs w:val="0"/>
          <w:sz w:val="24"/>
          <w:szCs w:val="24"/>
        </w:rPr>
        <w:fldChar w:fldCharType="end"/>
      </w:r>
      <w:r w:rsidR="00BB27D7" w:rsidRPr="00A85E7E">
        <w:rPr>
          <w:bCs w:val="0"/>
          <w:sz w:val="24"/>
          <w:szCs w:val="24"/>
          <w:lang w:eastAsia="ru-RU"/>
        </w:rPr>
        <w:t>)</w:t>
      </w:r>
      <w:r w:rsidR="00BB27D7" w:rsidRPr="00A85E7E">
        <w:rPr>
          <w:bCs w:val="0"/>
          <w:sz w:val="24"/>
          <w:szCs w:val="24"/>
        </w:rPr>
        <w:t xml:space="preserve"> цена должна соответствовать цене, указанной Участником на «котировочной доске» ЭТП</w:t>
      </w:r>
      <w:r w:rsidR="00717F60" w:rsidRPr="00A85E7E">
        <w:rPr>
          <w:bCs w:val="0"/>
          <w:sz w:val="24"/>
          <w:szCs w:val="24"/>
        </w:rPr>
        <w:t>.</w:t>
      </w:r>
      <w:bookmarkEnd w:id="403"/>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Подача Заявок в письменной форме</w:t>
      </w:r>
      <w:bookmarkEnd w:id="405"/>
      <w:bookmarkEnd w:id="406"/>
      <w:bookmarkEnd w:id="407"/>
      <w:bookmarkEnd w:id="408"/>
      <w:bookmarkEnd w:id="409"/>
      <w:bookmarkEnd w:id="410"/>
      <w:bookmarkEnd w:id="411"/>
      <w:bookmarkEnd w:id="412"/>
      <w:bookmarkEnd w:id="413"/>
      <w:bookmarkEnd w:id="414"/>
    </w:p>
    <w:bookmarkEnd w:id="393"/>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63587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63587A" w:rsidRPr="0063587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63587A" w:rsidRPr="0063587A">
        <w:rPr>
          <w:sz w:val="24"/>
          <w:szCs w:val="24"/>
        </w:rPr>
        <w:t>5.18</w:t>
      </w:r>
      <w:r w:rsidR="006D7440">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 xml:space="preserve">и </w:t>
      </w:r>
      <w:r w:rsidRPr="00E71A48">
        <w:rPr>
          <w:sz w:val="24"/>
          <w:szCs w:val="24"/>
        </w:rPr>
        <w:lastRenderedPageBreak/>
        <w:t>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7" w:name="_Ref305973250"/>
      <w:bookmarkStart w:id="418" w:name="_Toc441131081"/>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D7440">
        <w:fldChar w:fldCharType="begin"/>
      </w:r>
      <w:r w:rsidR="006D7440">
        <w:instrText xml:space="preserve"> REF _Ref93089454 \n \h  \* MERGEFORMAT </w:instrText>
      </w:r>
      <w:r w:rsidR="006D7440">
        <w:fldChar w:fldCharType="separate"/>
      </w:r>
      <w:r w:rsidR="0063587A" w:rsidRPr="0063587A">
        <w:rPr>
          <w:bCs w:val="0"/>
          <w:sz w:val="24"/>
          <w:szCs w:val="24"/>
        </w:rPr>
        <w:t>3.6.2</w:t>
      </w:r>
      <w:r w:rsidR="006D7440">
        <w:fldChar w:fldCharType="end"/>
      </w:r>
      <w:r w:rsidRPr="00E71A48">
        <w:rPr>
          <w:bCs w:val="0"/>
          <w:sz w:val="24"/>
          <w:szCs w:val="24"/>
        </w:rPr>
        <w:t xml:space="preserve">), проведение (при необходимости) переговоров (пункт </w:t>
      </w:r>
      <w:r w:rsidR="006D7440">
        <w:fldChar w:fldCharType="begin"/>
      </w:r>
      <w:r w:rsidR="006D7440">
        <w:instrText xml:space="preserve"> REF _Ref303670674 \n \h  \* MERGEFORMAT </w:instrText>
      </w:r>
      <w:r w:rsidR="006D7440">
        <w:fldChar w:fldCharType="separate"/>
      </w:r>
      <w:r w:rsidR="0063587A" w:rsidRPr="0063587A">
        <w:rPr>
          <w:bCs w:val="0"/>
          <w:sz w:val="24"/>
          <w:szCs w:val="24"/>
        </w:rPr>
        <w:t>3.6.3</w:t>
      </w:r>
      <w:r w:rsidR="006D7440">
        <w:fldChar w:fldCharType="end"/>
      </w:r>
      <w:r w:rsidRPr="00E71A48">
        <w:rPr>
          <w:bCs w:val="0"/>
          <w:sz w:val="24"/>
          <w:szCs w:val="24"/>
        </w:rPr>
        <w:t>) и оценочную стадию (пункт</w:t>
      </w:r>
      <w:r w:rsidR="007F3FB7" w:rsidRPr="00E71A48">
        <w:rPr>
          <w:bCs w:val="0"/>
          <w:sz w:val="24"/>
          <w:szCs w:val="24"/>
        </w:rPr>
        <w:t xml:space="preserve"> </w:t>
      </w:r>
      <w:r w:rsidR="006D7440">
        <w:fldChar w:fldCharType="begin"/>
      </w:r>
      <w:r w:rsidR="006D7440">
        <w:instrText xml:space="preserve"> REF _Ref306138385 \r \h  \* MERGEFORMAT </w:instrText>
      </w:r>
      <w:r w:rsidR="006D7440">
        <w:fldChar w:fldCharType="separate"/>
      </w:r>
      <w:r w:rsidR="0063587A" w:rsidRPr="0063587A">
        <w:rPr>
          <w:bCs w:val="0"/>
          <w:sz w:val="24"/>
          <w:szCs w:val="24"/>
        </w:rPr>
        <w:t>3.6.4</w:t>
      </w:r>
      <w:r w:rsidR="006D7440">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w:t>
      </w:r>
      <w:r w:rsidRPr="00E71A48">
        <w:rPr>
          <w:sz w:val="24"/>
          <w:szCs w:val="24"/>
        </w:rPr>
        <w:lastRenderedPageBreak/>
        <w:t xml:space="preserve">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F8138D" w:rsidRPr="00F8138D" w:rsidRDefault="00F8138D" w:rsidP="00F8138D">
      <w:pPr>
        <w:pStyle w:val="affffff"/>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D7440">
        <w:fldChar w:fldCharType="begin"/>
      </w:r>
      <w:r w:rsidR="006D7440">
        <w:instrText xml:space="preserve"> REF _Ref306176386 \r \h  \* MERGEFORMAT </w:instrText>
      </w:r>
      <w:r w:rsidR="006D7440">
        <w:fldChar w:fldCharType="separate"/>
      </w:r>
      <w:r w:rsidR="0063587A" w:rsidRPr="0063587A">
        <w:rPr>
          <w:sz w:val="24"/>
          <w:szCs w:val="24"/>
        </w:rPr>
        <w:t>3.3.14</w:t>
      </w:r>
      <w:r w:rsidR="006D7440">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lastRenderedPageBreak/>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6D7440">
        <w:fldChar w:fldCharType="begin"/>
      </w:r>
      <w:r w:rsidR="006D7440">
        <w:instrText xml:space="preserve"> REF _Ref306352987 \r \h  \* MERGEFORMAT </w:instrText>
      </w:r>
      <w:r w:rsidR="006D7440">
        <w:fldChar w:fldCharType="separate"/>
      </w:r>
      <w:r w:rsidR="0063587A" w:rsidRPr="0063587A">
        <w:rPr>
          <w:iCs/>
          <w:sz w:val="24"/>
          <w:szCs w:val="24"/>
          <w:lang w:eastAsia="ru-RU"/>
        </w:rPr>
        <w:t>3.7.3</w:t>
      </w:r>
      <w:r w:rsidR="006D7440">
        <w:fldChar w:fldCharType="end"/>
      </w:r>
      <w:r w:rsidRPr="00E71A48">
        <w:rPr>
          <w:iCs/>
          <w:sz w:val="24"/>
          <w:szCs w:val="24"/>
          <w:lang w:eastAsia="ru-RU"/>
        </w:rPr>
        <w:t xml:space="preserve"> - </w:t>
      </w:r>
      <w:r w:rsidR="006D7440">
        <w:fldChar w:fldCharType="begin"/>
      </w:r>
      <w:r w:rsidR="006D7440">
        <w:instrText xml:space="preserve"> REF _Ref306353005 \r \h  \* MERGEFORMAT </w:instrText>
      </w:r>
      <w:r w:rsidR="006D7440">
        <w:fldChar w:fldCharType="separate"/>
      </w:r>
      <w:r w:rsidR="0063587A" w:rsidRPr="0063587A">
        <w:rPr>
          <w:iCs/>
          <w:sz w:val="24"/>
          <w:szCs w:val="24"/>
          <w:lang w:eastAsia="ru-RU"/>
        </w:rPr>
        <w:t>3.7.5</w:t>
      </w:r>
      <w:r w:rsidR="006D7440">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 xml:space="preserve">(все документы, входящие в Заявку, которые </w:t>
      </w:r>
      <w:r w:rsidR="00F8138D" w:rsidRPr="00F8138D">
        <w:rPr>
          <w:sz w:val="24"/>
          <w:szCs w:val="24"/>
        </w:rPr>
        <w:lastRenderedPageBreak/>
        <w:t>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D7440">
        <w:fldChar w:fldCharType="begin"/>
      </w:r>
      <w:r w:rsidR="006D7440">
        <w:instrText xml:space="preserve"> REF _Ref294695546 \r \h  \* MERGEFORMAT </w:instrText>
      </w:r>
      <w:r w:rsidR="006D7440">
        <w:fldChar w:fldCharType="separate"/>
      </w:r>
      <w:r w:rsidR="0063587A" w:rsidRPr="0063587A">
        <w:rPr>
          <w:bCs w:val="0"/>
          <w:sz w:val="24"/>
          <w:szCs w:val="24"/>
        </w:rPr>
        <w:t xml:space="preserve"> 1.2.6 </w:t>
      </w:r>
      <w:r w:rsidR="006D7440">
        <w:fldChar w:fldCharType="end"/>
      </w:r>
      <w:r w:rsidRPr="00E71A48">
        <w:rPr>
          <w:bCs w:val="0"/>
          <w:sz w:val="24"/>
          <w:szCs w:val="24"/>
        </w:rPr>
        <w:t>и/или в срок, определенный в п.</w:t>
      </w:r>
      <w:r w:rsidR="001716DB" w:rsidRPr="00E71A48">
        <w:rPr>
          <w:bCs w:val="0"/>
          <w:sz w:val="24"/>
          <w:szCs w:val="24"/>
        </w:rPr>
        <w:t xml:space="preserve"> </w:t>
      </w:r>
      <w:r w:rsidR="006D7440">
        <w:fldChar w:fldCharType="begin"/>
      </w:r>
      <w:r w:rsidR="006D7440">
        <w:instrText xml:space="preserve"> REF _Ref294695403 \n \h  \* MERGEFORMAT </w:instrText>
      </w:r>
      <w:r w:rsidR="006D7440">
        <w:fldChar w:fldCharType="separate"/>
      </w:r>
      <w:r w:rsidR="0063587A" w:rsidRPr="0063587A">
        <w:rPr>
          <w:bCs w:val="0"/>
          <w:sz w:val="24"/>
          <w:szCs w:val="24"/>
        </w:rPr>
        <w:t>3.10.3</w:t>
      </w:r>
      <w:r w:rsidR="006D7440">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D7440">
        <w:fldChar w:fldCharType="begin"/>
      </w:r>
      <w:r w:rsidR="006D7440">
        <w:instrText xml:space="preserve"> REF _Ref305979053 \r \h  \* MERGEFORMAT </w:instrText>
      </w:r>
      <w:r w:rsidR="006D7440">
        <w:fldChar w:fldCharType="separate"/>
      </w:r>
      <w:r w:rsidR="0063587A" w:rsidRPr="0063587A">
        <w:rPr>
          <w:bCs w:val="0"/>
          <w:sz w:val="24"/>
          <w:szCs w:val="24"/>
        </w:rPr>
        <w:t>3.10.4</w:t>
      </w:r>
      <w:r w:rsidR="006D7440">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7774F">
        <w:rPr>
          <w:sz w:val="24"/>
          <w:szCs w:val="24"/>
        </w:rPr>
        <w:fldChar w:fldCharType="begin"/>
      </w:r>
      <w:r w:rsidR="005818B2">
        <w:rPr>
          <w:sz w:val="24"/>
          <w:szCs w:val="24"/>
        </w:rPr>
        <w:instrText xml:space="preserve"> REF _Ref440272931 \r \h </w:instrText>
      </w:r>
      <w:r w:rsidR="0017774F">
        <w:rPr>
          <w:sz w:val="24"/>
          <w:szCs w:val="24"/>
        </w:rPr>
      </w:r>
      <w:r w:rsidR="0017774F">
        <w:rPr>
          <w:sz w:val="24"/>
          <w:szCs w:val="24"/>
        </w:rPr>
        <w:fldChar w:fldCharType="separate"/>
      </w:r>
      <w:r w:rsidR="0063587A">
        <w:rPr>
          <w:sz w:val="24"/>
          <w:szCs w:val="24"/>
        </w:rPr>
        <w:t>2</w:t>
      </w:r>
      <w:r w:rsidR="0017774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D56F8C" w:rsidRPr="00E963D9">
        <w:rPr>
          <w:sz w:val="24"/>
          <w:szCs w:val="24"/>
        </w:rPr>
        <w:lastRenderedPageBreak/>
        <w:t xml:space="preserve">открытого </w:t>
      </w:r>
      <w:r w:rsidR="00D56F8C" w:rsidRPr="00E963D9">
        <w:rPr>
          <w:iCs/>
          <w:sz w:val="24"/>
          <w:szCs w:val="24"/>
        </w:rPr>
        <w:t xml:space="preserve">запроса предложений (подраздел </w:t>
      </w:r>
      <w:r w:rsidR="006D7440">
        <w:fldChar w:fldCharType="begin"/>
      </w:r>
      <w:r w:rsidR="006D7440">
        <w:instrText xml:space="preserve"> REF _Ref191386085 \r \h  \* MERGEFORMAT </w:instrText>
      </w:r>
      <w:r w:rsidR="006D7440">
        <w:fldChar w:fldCharType="separate"/>
      </w:r>
      <w:r w:rsidR="0063587A" w:rsidRPr="0063587A">
        <w:rPr>
          <w:iCs/>
          <w:sz w:val="24"/>
          <w:szCs w:val="24"/>
        </w:rPr>
        <w:t>1.1.1</w:t>
      </w:r>
      <w:r w:rsidR="006D7440">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427D18"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w:t>
      </w:r>
      <w:r w:rsidRPr="00427D18">
        <w:t xml:space="preserve">характеристики </w:t>
      </w:r>
      <w:bookmarkEnd w:id="500"/>
      <w:bookmarkEnd w:id="501"/>
      <w:bookmarkEnd w:id="502"/>
      <w:bookmarkEnd w:id="503"/>
      <w:bookmarkEnd w:id="504"/>
      <w:bookmarkEnd w:id="505"/>
      <w:bookmarkEnd w:id="506"/>
      <w:bookmarkEnd w:id="507"/>
      <w:r w:rsidR="00C3704B" w:rsidRPr="00427D18">
        <w:t>закупаемых услуг</w:t>
      </w:r>
      <w:bookmarkEnd w:id="508"/>
    </w:p>
    <w:p w:rsidR="002B5044" w:rsidRPr="00427D18"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427D18">
        <w:rPr>
          <w:b w:val="0"/>
          <w:szCs w:val="24"/>
        </w:rPr>
        <w:t>Техническ</w:t>
      </w:r>
      <w:r w:rsidR="003776BB" w:rsidRPr="00427D18">
        <w:rPr>
          <w:b w:val="0"/>
          <w:szCs w:val="24"/>
        </w:rPr>
        <w:t>ое</w:t>
      </w:r>
      <w:r w:rsidRPr="00427D18">
        <w:rPr>
          <w:b w:val="0"/>
          <w:szCs w:val="24"/>
        </w:rPr>
        <w:t xml:space="preserve"> задани</w:t>
      </w:r>
      <w:r w:rsidR="003776BB" w:rsidRPr="00427D18">
        <w:rPr>
          <w:b w:val="0"/>
          <w:szCs w:val="24"/>
        </w:rPr>
        <w:t>е</w:t>
      </w:r>
      <w:r w:rsidRPr="00427D18">
        <w:rPr>
          <w:b w:val="0"/>
          <w:szCs w:val="24"/>
        </w:rPr>
        <w:t xml:space="preserve"> </w:t>
      </w:r>
      <w:r w:rsidR="00A154B7" w:rsidRPr="00427D18">
        <w:rPr>
          <w:b w:val="0"/>
          <w:szCs w:val="24"/>
        </w:rPr>
        <w:t xml:space="preserve">по Лоту №1 (подраздел </w:t>
      </w:r>
      <w:r w:rsidR="0017774F" w:rsidRPr="00427D18">
        <w:rPr>
          <w:b w:val="0"/>
          <w:szCs w:val="24"/>
        </w:rPr>
        <w:fldChar w:fldCharType="begin"/>
      </w:r>
      <w:r w:rsidR="00A154B7" w:rsidRPr="00427D18">
        <w:rPr>
          <w:b w:val="0"/>
          <w:szCs w:val="24"/>
        </w:rPr>
        <w:instrText xml:space="preserve"> REF _Ref440275279 \r \h </w:instrText>
      </w:r>
      <w:r w:rsidR="00427D18">
        <w:rPr>
          <w:b w:val="0"/>
          <w:szCs w:val="24"/>
        </w:rPr>
        <w:instrText xml:space="preserve"> \* MERGEFORMAT </w:instrText>
      </w:r>
      <w:r w:rsidR="0017774F" w:rsidRPr="00427D18">
        <w:rPr>
          <w:b w:val="0"/>
          <w:szCs w:val="24"/>
        </w:rPr>
      </w:r>
      <w:r w:rsidR="0017774F" w:rsidRPr="00427D18">
        <w:rPr>
          <w:b w:val="0"/>
          <w:szCs w:val="24"/>
        </w:rPr>
        <w:fldChar w:fldCharType="separate"/>
      </w:r>
      <w:r w:rsidR="0063587A">
        <w:rPr>
          <w:b w:val="0"/>
          <w:szCs w:val="24"/>
        </w:rPr>
        <w:t>1.1.4</w:t>
      </w:r>
      <w:r w:rsidR="0017774F" w:rsidRPr="00427D18">
        <w:rPr>
          <w:b w:val="0"/>
          <w:szCs w:val="24"/>
        </w:rPr>
        <w:fldChar w:fldCharType="end"/>
      </w:r>
      <w:r w:rsidR="00A154B7" w:rsidRPr="00427D18">
        <w:rPr>
          <w:b w:val="0"/>
          <w:szCs w:val="24"/>
        </w:rPr>
        <w:t>)</w:t>
      </w:r>
      <w:r w:rsidRPr="00427D18">
        <w:rPr>
          <w:b w:val="0"/>
          <w:szCs w:val="24"/>
        </w:rPr>
        <w:t xml:space="preserve"> изложен</w:t>
      </w:r>
      <w:r w:rsidR="00F463E8" w:rsidRPr="00427D18">
        <w:rPr>
          <w:b w:val="0"/>
          <w:szCs w:val="24"/>
        </w:rPr>
        <w:t>о</w:t>
      </w:r>
      <w:r w:rsidRPr="00427D18">
        <w:rPr>
          <w:b w:val="0"/>
          <w:szCs w:val="24"/>
        </w:rPr>
        <w:t xml:space="preserve"> в Приложении №1, которое является неотъемлемым приложением к настоящей документации и предоставляется </w:t>
      </w:r>
      <w:r w:rsidR="0021751A" w:rsidRPr="00427D18">
        <w:rPr>
          <w:b w:val="0"/>
          <w:szCs w:val="24"/>
        </w:rPr>
        <w:t>Участник</w:t>
      </w:r>
      <w:r w:rsidRPr="00427D18">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427D18" w:rsidRDefault="002B5044" w:rsidP="0021751A">
      <w:pPr>
        <w:pStyle w:val="2"/>
        <w:ind w:left="1701" w:hanging="1134"/>
      </w:pPr>
      <w:bookmarkStart w:id="527" w:name="_Ref194832984"/>
      <w:bookmarkStart w:id="528" w:name="_Ref197686508"/>
      <w:bookmarkStart w:id="529" w:name="_Toc423421727"/>
      <w:bookmarkStart w:id="530" w:name="_Toc441131095"/>
      <w:r w:rsidRPr="00427D18">
        <w:t xml:space="preserve">Требование к </w:t>
      </w:r>
      <w:bookmarkEnd w:id="527"/>
      <w:bookmarkEnd w:id="528"/>
      <w:bookmarkEnd w:id="529"/>
      <w:r w:rsidR="00C3704B" w:rsidRPr="00427D18">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427D18">
        <w:rPr>
          <w:b w:val="0"/>
          <w:szCs w:val="24"/>
        </w:rPr>
        <w:t xml:space="preserve">Дополнительные требования к </w:t>
      </w:r>
      <w:r w:rsidR="00C3704B" w:rsidRPr="00427D18">
        <w:rPr>
          <w:b w:val="0"/>
          <w:szCs w:val="24"/>
        </w:rPr>
        <w:t>закупаемым услугам</w:t>
      </w:r>
      <w:r w:rsidR="003776BB" w:rsidRPr="00427D18">
        <w:rPr>
          <w:b w:val="0"/>
          <w:szCs w:val="24"/>
          <w:lang w:eastAsia="ru-RU"/>
        </w:rPr>
        <w:t>, изложены</w:t>
      </w:r>
      <w:r w:rsidR="003776BB" w:rsidRPr="003803A7">
        <w:rPr>
          <w:b w:val="0"/>
          <w:szCs w:val="24"/>
          <w:lang w:eastAsia="ru-RU"/>
        </w:rPr>
        <w:t xml:space="preserve">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7774F">
        <w:rPr>
          <w:sz w:val="24"/>
          <w:szCs w:val="24"/>
        </w:rPr>
        <w:fldChar w:fldCharType="begin"/>
      </w:r>
      <w:r w:rsidR="00673C59">
        <w:rPr>
          <w:sz w:val="24"/>
          <w:szCs w:val="24"/>
        </w:rPr>
        <w:instrText xml:space="preserve"> REF _Ref299109207 \r \h </w:instrText>
      </w:r>
      <w:r w:rsidR="0017774F">
        <w:rPr>
          <w:sz w:val="24"/>
          <w:szCs w:val="24"/>
        </w:rPr>
      </w:r>
      <w:r w:rsidR="0017774F">
        <w:rPr>
          <w:sz w:val="24"/>
          <w:szCs w:val="24"/>
        </w:rPr>
        <w:fldChar w:fldCharType="separate"/>
      </w:r>
      <w:r w:rsidR="0063587A">
        <w:rPr>
          <w:sz w:val="24"/>
          <w:szCs w:val="24"/>
        </w:rPr>
        <w:t>3.3.14.6</w:t>
      </w:r>
      <w:r w:rsidR="0017774F">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7774F">
        <w:rPr>
          <w:sz w:val="24"/>
          <w:szCs w:val="24"/>
        </w:rPr>
        <w:fldChar w:fldCharType="begin"/>
      </w:r>
      <w:r w:rsidR="00673C59">
        <w:rPr>
          <w:sz w:val="24"/>
          <w:szCs w:val="24"/>
        </w:rPr>
        <w:instrText xml:space="preserve"> REF _Ref306008743 \r \h </w:instrText>
      </w:r>
      <w:r w:rsidR="0017774F">
        <w:rPr>
          <w:sz w:val="24"/>
          <w:szCs w:val="24"/>
        </w:rPr>
      </w:r>
      <w:r w:rsidR="0017774F">
        <w:rPr>
          <w:sz w:val="24"/>
          <w:szCs w:val="24"/>
        </w:rPr>
        <w:fldChar w:fldCharType="separate"/>
      </w:r>
      <w:r w:rsidR="0063587A">
        <w:rPr>
          <w:sz w:val="24"/>
          <w:szCs w:val="24"/>
        </w:rPr>
        <w:t>3.3.4</w:t>
      </w:r>
      <w:r w:rsidR="0017774F">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7774F">
        <w:rPr>
          <w:sz w:val="24"/>
          <w:szCs w:val="24"/>
        </w:rPr>
        <w:fldChar w:fldCharType="begin"/>
      </w:r>
      <w:r w:rsidR="00D56F8C">
        <w:rPr>
          <w:sz w:val="24"/>
          <w:szCs w:val="24"/>
        </w:rPr>
        <w:instrText xml:space="preserve"> REF _Ref55279015 \r \h </w:instrText>
      </w:r>
      <w:r w:rsidR="0017774F">
        <w:rPr>
          <w:sz w:val="24"/>
          <w:szCs w:val="24"/>
        </w:rPr>
      </w:r>
      <w:r w:rsidR="0017774F">
        <w:rPr>
          <w:sz w:val="24"/>
          <w:szCs w:val="24"/>
        </w:rPr>
        <w:fldChar w:fldCharType="separate"/>
      </w:r>
      <w:r w:rsidR="0063587A">
        <w:rPr>
          <w:sz w:val="24"/>
          <w:szCs w:val="24"/>
        </w:rPr>
        <w:t>3.3.1.6</w:t>
      </w:r>
      <w:r w:rsidR="0017774F">
        <w:rPr>
          <w:sz w:val="24"/>
          <w:szCs w:val="24"/>
        </w:rPr>
        <w:fldChar w:fldCharType="end"/>
      </w:r>
      <w:r w:rsidRPr="00492C8B">
        <w:rPr>
          <w:sz w:val="24"/>
          <w:szCs w:val="24"/>
        </w:rPr>
        <w:t xml:space="preserve"> и </w:t>
      </w:r>
      <w:r w:rsidR="0017774F">
        <w:rPr>
          <w:sz w:val="24"/>
          <w:szCs w:val="24"/>
        </w:rPr>
        <w:fldChar w:fldCharType="begin"/>
      </w:r>
      <w:r w:rsidR="00D56F8C">
        <w:rPr>
          <w:sz w:val="24"/>
          <w:szCs w:val="24"/>
        </w:rPr>
        <w:instrText xml:space="preserve"> REF _Ref195087786 \r \h </w:instrText>
      </w:r>
      <w:r w:rsidR="0017774F">
        <w:rPr>
          <w:sz w:val="24"/>
          <w:szCs w:val="24"/>
        </w:rPr>
      </w:r>
      <w:r w:rsidR="0017774F">
        <w:rPr>
          <w:sz w:val="24"/>
          <w:szCs w:val="24"/>
        </w:rPr>
        <w:fldChar w:fldCharType="separate"/>
      </w:r>
      <w:r w:rsidR="0063587A">
        <w:rPr>
          <w:sz w:val="24"/>
          <w:szCs w:val="24"/>
        </w:rPr>
        <w:t>3.3.1.7</w:t>
      </w:r>
      <w:r w:rsidR="0017774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
              <w:spacing w:before="0" w:after="0"/>
              <w:rPr>
                <w:sz w:val="24"/>
                <w:szCs w:val="24"/>
              </w:rPr>
            </w:pPr>
            <w:r w:rsidRPr="00843BBD">
              <w:rPr>
                <w:sz w:val="24"/>
                <w:szCs w:val="24"/>
              </w:rPr>
              <w:t>№ п/п</w:t>
            </w:r>
          </w:p>
        </w:tc>
        <w:tc>
          <w:tcPr>
            <w:tcW w:w="4384" w:type="dxa"/>
          </w:tcPr>
          <w:p w:rsidR="00DB1BF4" w:rsidRPr="00843BBD" w:rsidRDefault="00DB1BF4" w:rsidP="005347FA">
            <w:pPr>
              <w:pStyle w:val="aff"/>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
              <w:spacing w:before="0" w:after="0"/>
              <w:rPr>
                <w:sz w:val="24"/>
                <w:szCs w:val="24"/>
              </w:rPr>
            </w:pPr>
            <w:r w:rsidRPr="00843BBD">
              <w:rPr>
                <w:sz w:val="24"/>
                <w:szCs w:val="24"/>
              </w:rPr>
              <w:t>Ед. изм.</w:t>
            </w:r>
          </w:p>
        </w:tc>
        <w:tc>
          <w:tcPr>
            <w:tcW w:w="992" w:type="dxa"/>
          </w:tcPr>
          <w:p w:rsidR="00DB1BF4" w:rsidRPr="00843BBD" w:rsidRDefault="00DB1BF4" w:rsidP="005347FA">
            <w:pPr>
              <w:pStyle w:val="aff"/>
              <w:spacing w:before="0" w:after="0"/>
              <w:rPr>
                <w:sz w:val="24"/>
                <w:szCs w:val="24"/>
              </w:rPr>
            </w:pPr>
            <w:r w:rsidRPr="00843BBD">
              <w:rPr>
                <w:sz w:val="24"/>
                <w:szCs w:val="24"/>
              </w:rPr>
              <w:t>Кол-во</w:t>
            </w:r>
          </w:p>
        </w:tc>
        <w:tc>
          <w:tcPr>
            <w:tcW w:w="2693" w:type="dxa"/>
          </w:tcPr>
          <w:p w:rsidR="00DB1BF4" w:rsidRPr="00843BBD" w:rsidRDefault="00DB1BF4" w:rsidP="005347FA">
            <w:pPr>
              <w:pStyle w:val="aff"/>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
              <w:spacing w:before="0" w:after="0"/>
              <w:rPr>
                <w:sz w:val="24"/>
                <w:szCs w:val="24"/>
              </w:rPr>
            </w:pPr>
            <w:r w:rsidRPr="00843BBD">
              <w:rPr>
                <w:sz w:val="24"/>
                <w:szCs w:val="24"/>
              </w:rPr>
              <w:t>Примечания</w:t>
            </w:r>
          </w:p>
        </w:tc>
      </w:tr>
      <w:tr w:rsidR="00DB1BF4" w:rsidRPr="00843BBD" w:rsidTr="00BA41D1">
        <w:trPr>
          <w:trHeight w:val="284"/>
        </w:trPr>
        <w:tc>
          <w:tcPr>
            <w:tcW w:w="578" w:type="dxa"/>
          </w:tcPr>
          <w:p w:rsidR="00DB1BF4" w:rsidRPr="00F95C46" w:rsidRDefault="005713C6" w:rsidP="005713C6">
            <w:pPr>
              <w:pStyle w:val="aff0"/>
              <w:suppressAutoHyphens w:val="0"/>
              <w:ind w:left="0"/>
              <w:rPr>
                <w:color w:val="000000"/>
                <w:szCs w:val="24"/>
              </w:rPr>
            </w:pPr>
            <w:r>
              <w:rPr>
                <w:color w:val="000000"/>
                <w:szCs w:val="24"/>
              </w:rPr>
              <w:t>1</w:t>
            </w:r>
          </w:p>
        </w:tc>
        <w:tc>
          <w:tcPr>
            <w:tcW w:w="4384"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2693" w:type="dxa"/>
          </w:tcPr>
          <w:p w:rsidR="00DB1BF4" w:rsidRPr="00843BBD" w:rsidRDefault="00DB1BF4" w:rsidP="005347FA">
            <w:pPr>
              <w:pStyle w:val="aff0"/>
              <w:spacing w:before="0" w:after="0"/>
              <w:rPr>
                <w:color w:val="000000"/>
                <w:szCs w:val="24"/>
              </w:rPr>
            </w:pPr>
          </w:p>
        </w:tc>
        <w:tc>
          <w:tcPr>
            <w:tcW w:w="2268" w:type="dxa"/>
          </w:tcPr>
          <w:p w:rsidR="00DB1BF4" w:rsidRPr="00843BBD" w:rsidRDefault="00DB1BF4" w:rsidP="005347FA">
            <w:pPr>
              <w:pStyle w:val="aff0"/>
              <w:spacing w:before="0" w:after="0"/>
              <w:jc w:val="right"/>
              <w:rPr>
                <w:color w:val="000000"/>
                <w:szCs w:val="24"/>
              </w:rPr>
            </w:pPr>
          </w:p>
        </w:tc>
        <w:tc>
          <w:tcPr>
            <w:tcW w:w="3544" w:type="dxa"/>
          </w:tcPr>
          <w:p w:rsidR="00DB1BF4" w:rsidRPr="00843BBD" w:rsidRDefault="00DB1BF4" w:rsidP="005347FA">
            <w:pPr>
              <w:pStyle w:val="aff0"/>
              <w:spacing w:before="0" w:after="0"/>
              <w:rPr>
                <w:color w:val="000000"/>
                <w:szCs w:val="24"/>
              </w:rPr>
            </w:pPr>
          </w:p>
        </w:tc>
      </w:tr>
      <w:tr w:rsidR="00DB1BF4" w:rsidRPr="00843BBD" w:rsidTr="00BA41D1">
        <w:trPr>
          <w:trHeight w:val="284"/>
        </w:trPr>
        <w:tc>
          <w:tcPr>
            <w:tcW w:w="578" w:type="dxa"/>
          </w:tcPr>
          <w:p w:rsidR="00DB1BF4" w:rsidRPr="00F95C46" w:rsidRDefault="005713C6" w:rsidP="005713C6">
            <w:pPr>
              <w:pStyle w:val="aff0"/>
              <w:suppressAutoHyphens w:val="0"/>
              <w:ind w:left="0"/>
              <w:rPr>
                <w:color w:val="000000"/>
                <w:szCs w:val="24"/>
              </w:rPr>
            </w:pPr>
            <w:r>
              <w:rPr>
                <w:color w:val="000000"/>
                <w:szCs w:val="24"/>
              </w:rPr>
              <w:t>2</w:t>
            </w:r>
          </w:p>
        </w:tc>
        <w:tc>
          <w:tcPr>
            <w:tcW w:w="4384"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2693" w:type="dxa"/>
          </w:tcPr>
          <w:p w:rsidR="00DB1BF4" w:rsidRPr="00843BBD" w:rsidRDefault="00DB1BF4" w:rsidP="005347FA">
            <w:pPr>
              <w:pStyle w:val="aff0"/>
              <w:spacing w:before="0" w:after="0"/>
              <w:rPr>
                <w:color w:val="000000"/>
                <w:szCs w:val="24"/>
              </w:rPr>
            </w:pPr>
          </w:p>
        </w:tc>
        <w:tc>
          <w:tcPr>
            <w:tcW w:w="2268" w:type="dxa"/>
          </w:tcPr>
          <w:p w:rsidR="00DB1BF4" w:rsidRPr="00843BBD" w:rsidRDefault="00DB1BF4" w:rsidP="005347FA">
            <w:pPr>
              <w:pStyle w:val="aff0"/>
              <w:spacing w:before="0" w:after="0"/>
              <w:jc w:val="right"/>
              <w:rPr>
                <w:color w:val="000000"/>
                <w:szCs w:val="24"/>
              </w:rPr>
            </w:pPr>
          </w:p>
        </w:tc>
        <w:tc>
          <w:tcPr>
            <w:tcW w:w="3544" w:type="dxa"/>
          </w:tcPr>
          <w:p w:rsidR="00DB1BF4" w:rsidRPr="00843BBD" w:rsidRDefault="00DB1BF4" w:rsidP="005347FA">
            <w:pPr>
              <w:pStyle w:val="aff0"/>
              <w:spacing w:before="0" w:after="0"/>
              <w:rPr>
                <w:color w:val="000000"/>
                <w:szCs w:val="24"/>
              </w:rPr>
            </w:pPr>
          </w:p>
        </w:tc>
      </w:tr>
      <w:tr w:rsidR="00DB1BF4" w:rsidRPr="00843BBD" w:rsidTr="00BA41D1">
        <w:trPr>
          <w:trHeight w:val="284"/>
        </w:trPr>
        <w:tc>
          <w:tcPr>
            <w:tcW w:w="578" w:type="dxa"/>
          </w:tcPr>
          <w:p w:rsidR="00DB1BF4" w:rsidRPr="00F95C46" w:rsidRDefault="005713C6" w:rsidP="005713C6">
            <w:pPr>
              <w:pStyle w:val="aff0"/>
              <w:suppressAutoHyphens w:val="0"/>
              <w:ind w:left="0"/>
              <w:rPr>
                <w:color w:val="000000"/>
                <w:szCs w:val="24"/>
              </w:rPr>
            </w:pPr>
            <w:r>
              <w:rPr>
                <w:color w:val="000000"/>
                <w:szCs w:val="24"/>
              </w:rPr>
              <w:t>3</w:t>
            </w:r>
          </w:p>
        </w:tc>
        <w:tc>
          <w:tcPr>
            <w:tcW w:w="4384"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2693" w:type="dxa"/>
          </w:tcPr>
          <w:p w:rsidR="00DB1BF4" w:rsidRPr="00843BBD" w:rsidRDefault="00DB1BF4" w:rsidP="005347FA">
            <w:pPr>
              <w:pStyle w:val="aff0"/>
              <w:spacing w:before="0" w:after="0"/>
              <w:rPr>
                <w:color w:val="000000"/>
                <w:szCs w:val="24"/>
              </w:rPr>
            </w:pPr>
          </w:p>
        </w:tc>
        <w:tc>
          <w:tcPr>
            <w:tcW w:w="2268" w:type="dxa"/>
          </w:tcPr>
          <w:p w:rsidR="00DB1BF4" w:rsidRPr="00843BBD" w:rsidRDefault="00DB1BF4" w:rsidP="005347FA">
            <w:pPr>
              <w:pStyle w:val="aff0"/>
              <w:spacing w:before="0" w:after="0"/>
              <w:jc w:val="right"/>
              <w:rPr>
                <w:color w:val="000000"/>
                <w:szCs w:val="24"/>
              </w:rPr>
            </w:pPr>
          </w:p>
        </w:tc>
        <w:tc>
          <w:tcPr>
            <w:tcW w:w="3544" w:type="dxa"/>
          </w:tcPr>
          <w:p w:rsidR="00DB1BF4" w:rsidRPr="00843BBD" w:rsidRDefault="00DB1BF4" w:rsidP="005347FA">
            <w:pPr>
              <w:pStyle w:val="aff0"/>
              <w:spacing w:before="0" w:after="0"/>
              <w:rPr>
                <w:color w:val="000000"/>
                <w:szCs w:val="24"/>
              </w:rPr>
            </w:pPr>
          </w:p>
        </w:tc>
      </w:tr>
      <w:tr w:rsidR="00DB1BF4" w:rsidRPr="00843BBD" w:rsidTr="005713C6">
        <w:trPr>
          <w:trHeight w:val="70"/>
        </w:trPr>
        <w:tc>
          <w:tcPr>
            <w:tcW w:w="578" w:type="dxa"/>
          </w:tcPr>
          <w:p w:rsidR="00DB1BF4" w:rsidRPr="00843BBD" w:rsidRDefault="00DB1BF4" w:rsidP="005347FA">
            <w:pPr>
              <w:pStyle w:val="aff0"/>
              <w:spacing w:before="0" w:after="0"/>
              <w:rPr>
                <w:color w:val="000000"/>
                <w:szCs w:val="24"/>
              </w:rPr>
            </w:pPr>
            <w:r w:rsidRPr="00843BBD">
              <w:rPr>
                <w:color w:val="000000"/>
                <w:szCs w:val="24"/>
              </w:rPr>
              <w:t>…</w:t>
            </w:r>
          </w:p>
        </w:tc>
        <w:tc>
          <w:tcPr>
            <w:tcW w:w="4384"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2693" w:type="dxa"/>
          </w:tcPr>
          <w:p w:rsidR="00DB1BF4" w:rsidRPr="00843BBD" w:rsidRDefault="00DB1BF4" w:rsidP="005347FA">
            <w:pPr>
              <w:pStyle w:val="aff0"/>
              <w:spacing w:before="0" w:after="0"/>
              <w:rPr>
                <w:color w:val="000000"/>
                <w:szCs w:val="24"/>
              </w:rPr>
            </w:pPr>
          </w:p>
        </w:tc>
        <w:tc>
          <w:tcPr>
            <w:tcW w:w="2268" w:type="dxa"/>
          </w:tcPr>
          <w:p w:rsidR="00DB1BF4" w:rsidRPr="00843BBD" w:rsidRDefault="00DB1BF4" w:rsidP="005347FA">
            <w:pPr>
              <w:pStyle w:val="aff0"/>
              <w:spacing w:before="0" w:after="0"/>
              <w:jc w:val="right"/>
              <w:rPr>
                <w:color w:val="000000"/>
                <w:szCs w:val="24"/>
              </w:rPr>
            </w:pPr>
          </w:p>
        </w:tc>
        <w:tc>
          <w:tcPr>
            <w:tcW w:w="3544" w:type="dxa"/>
          </w:tcPr>
          <w:p w:rsidR="00DB1BF4" w:rsidRPr="00843BBD" w:rsidRDefault="00DB1BF4" w:rsidP="005347FA">
            <w:pPr>
              <w:pStyle w:val="aff0"/>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0"/>
              <w:spacing w:before="0" w:after="0"/>
              <w:rPr>
                <w:color w:val="000000"/>
                <w:szCs w:val="24"/>
              </w:rPr>
            </w:pPr>
            <w:r w:rsidRPr="00843BBD">
              <w:rPr>
                <w:color w:val="000000"/>
                <w:szCs w:val="24"/>
              </w:rPr>
              <w:t>…</w:t>
            </w:r>
          </w:p>
        </w:tc>
        <w:tc>
          <w:tcPr>
            <w:tcW w:w="4384"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2693" w:type="dxa"/>
          </w:tcPr>
          <w:p w:rsidR="00DB1BF4" w:rsidRPr="00843BBD" w:rsidRDefault="00DB1BF4" w:rsidP="005347FA">
            <w:pPr>
              <w:pStyle w:val="aff0"/>
              <w:spacing w:before="0" w:after="0"/>
              <w:rPr>
                <w:color w:val="000000"/>
                <w:szCs w:val="24"/>
              </w:rPr>
            </w:pPr>
          </w:p>
        </w:tc>
        <w:tc>
          <w:tcPr>
            <w:tcW w:w="2268" w:type="dxa"/>
          </w:tcPr>
          <w:p w:rsidR="00DB1BF4" w:rsidRPr="00843BBD" w:rsidRDefault="00DB1BF4" w:rsidP="005347FA">
            <w:pPr>
              <w:pStyle w:val="aff0"/>
              <w:spacing w:before="0" w:after="0"/>
              <w:jc w:val="right"/>
              <w:rPr>
                <w:color w:val="000000"/>
                <w:szCs w:val="24"/>
              </w:rPr>
            </w:pPr>
          </w:p>
        </w:tc>
        <w:tc>
          <w:tcPr>
            <w:tcW w:w="3544" w:type="dxa"/>
          </w:tcPr>
          <w:p w:rsidR="00DB1BF4" w:rsidRPr="00843BBD" w:rsidRDefault="00DB1BF4" w:rsidP="005347FA">
            <w:pPr>
              <w:pStyle w:val="aff0"/>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0"/>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0"/>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0"/>
              <w:spacing w:before="0" w:after="0"/>
              <w:jc w:val="right"/>
              <w:rPr>
                <w:b/>
                <w:color w:val="000000"/>
                <w:szCs w:val="24"/>
              </w:rPr>
            </w:pPr>
          </w:p>
        </w:tc>
        <w:tc>
          <w:tcPr>
            <w:tcW w:w="3544" w:type="dxa"/>
          </w:tcPr>
          <w:p w:rsidR="00DB1BF4" w:rsidRPr="00843BBD" w:rsidRDefault="00DB1BF4" w:rsidP="005347FA">
            <w:pPr>
              <w:pStyle w:val="aff0"/>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0"/>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0"/>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0"/>
              <w:spacing w:before="0" w:after="0"/>
              <w:jc w:val="right"/>
              <w:rPr>
                <w:b/>
                <w:color w:val="000000"/>
                <w:szCs w:val="24"/>
              </w:rPr>
            </w:pPr>
          </w:p>
        </w:tc>
        <w:tc>
          <w:tcPr>
            <w:tcW w:w="3544" w:type="dxa"/>
          </w:tcPr>
          <w:p w:rsidR="00DB1BF4" w:rsidRPr="00843BBD" w:rsidRDefault="00DB1BF4" w:rsidP="005347FA">
            <w:pPr>
              <w:pStyle w:val="aff0"/>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0"/>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0"/>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0"/>
              <w:spacing w:before="0" w:after="0"/>
              <w:jc w:val="right"/>
              <w:rPr>
                <w:b/>
                <w:color w:val="000000"/>
                <w:szCs w:val="24"/>
              </w:rPr>
            </w:pPr>
          </w:p>
        </w:tc>
        <w:tc>
          <w:tcPr>
            <w:tcW w:w="3544" w:type="dxa"/>
          </w:tcPr>
          <w:p w:rsidR="00DB1BF4" w:rsidRPr="00843BBD" w:rsidRDefault="00DB1BF4" w:rsidP="005347FA">
            <w:pPr>
              <w:pStyle w:val="aff0"/>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7774F">
        <w:rPr>
          <w:bCs w:val="0"/>
          <w:sz w:val="24"/>
          <w:szCs w:val="24"/>
        </w:rPr>
        <w:fldChar w:fldCharType="begin"/>
      </w:r>
      <w:r w:rsidR="007502E0">
        <w:rPr>
          <w:bCs w:val="0"/>
          <w:sz w:val="24"/>
          <w:szCs w:val="24"/>
        </w:rPr>
        <w:instrText xml:space="preserve"> REF _Ref440537086 \r \h </w:instrText>
      </w:r>
      <w:r w:rsidR="0017774F">
        <w:rPr>
          <w:bCs w:val="0"/>
          <w:sz w:val="24"/>
          <w:szCs w:val="24"/>
        </w:rPr>
      </w:r>
      <w:r w:rsidR="0017774F">
        <w:rPr>
          <w:bCs w:val="0"/>
          <w:sz w:val="24"/>
          <w:szCs w:val="24"/>
        </w:rPr>
        <w:fldChar w:fldCharType="separate"/>
      </w:r>
      <w:r w:rsidR="0063587A">
        <w:rPr>
          <w:bCs w:val="0"/>
          <w:sz w:val="24"/>
          <w:szCs w:val="24"/>
        </w:rPr>
        <w:t>5.3</w:t>
      </w:r>
      <w:r w:rsidR="0017774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5"/>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5"/>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17774F">
        <w:rPr>
          <w:i/>
          <w:color w:val="000000"/>
        </w:rPr>
        <w:fldChar w:fldCharType="begin"/>
      </w:r>
      <w:r>
        <w:rPr>
          <w:i/>
          <w:color w:val="000000"/>
        </w:rPr>
        <w:instrText xml:space="preserve"> REF _Ref440270568 \r \h </w:instrText>
      </w:r>
      <w:r w:rsidR="0017774F">
        <w:rPr>
          <w:i/>
          <w:color w:val="000000"/>
        </w:rPr>
      </w:r>
      <w:r w:rsidR="0017774F">
        <w:rPr>
          <w:i/>
          <w:color w:val="000000"/>
        </w:rPr>
        <w:fldChar w:fldCharType="separate"/>
      </w:r>
      <w:r w:rsidR="0063587A">
        <w:rPr>
          <w:i/>
          <w:color w:val="000000"/>
        </w:rPr>
        <w:t>4</w:t>
      </w:r>
      <w:r w:rsidR="0017774F">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17774F">
        <w:rPr>
          <w:i/>
          <w:color w:val="000000"/>
        </w:rPr>
        <w:fldChar w:fldCharType="begin"/>
      </w:r>
      <w:r>
        <w:rPr>
          <w:i/>
          <w:color w:val="000000"/>
        </w:rPr>
        <w:instrText xml:space="preserve"> REF _Ref440270568 \r \h </w:instrText>
      </w:r>
      <w:r w:rsidR="0017774F">
        <w:rPr>
          <w:i/>
          <w:color w:val="000000"/>
        </w:rPr>
      </w:r>
      <w:r w:rsidR="0017774F">
        <w:rPr>
          <w:i/>
          <w:color w:val="000000"/>
        </w:rPr>
        <w:fldChar w:fldCharType="separate"/>
      </w:r>
      <w:r w:rsidR="0063587A">
        <w:rPr>
          <w:i/>
          <w:color w:val="000000"/>
        </w:rPr>
        <w:t>4</w:t>
      </w:r>
      <w:r w:rsidR="0017774F">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7774F">
        <w:rPr>
          <w:bCs w:val="0"/>
          <w:sz w:val="24"/>
          <w:szCs w:val="24"/>
        </w:rPr>
        <w:fldChar w:fldCharType="begin"/>
      </w:r>
      <w:r w:rsidR="0029675A">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63587A">
        <w:rPr>
          <w:bCs w:val="0"/>
          <w:sz w:val="24"/>
          <w:szCs w:val="24"/>
        </w:rPr>
        <w:t>5.1</w:t>
      </w:r>
      <w:r w:rsidR="0017774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5"/>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6D7440">
        <w:fldChar w:fldCharType="begin"/>
      </w:r>
      <w:r w:rsidR="006D7440">
        <w:instrText xml:space="preserve"> REF _Ref440270568 \r \h  \* MERGEFORMAT </w:instrText>
      </w:r>
      <w:r w:rsidR="006D7440">
        <w:fldChar w:fldCharType="separate"/>
      </w:r>
      <w:r w:rsidR="0063587A">
        <w:t>4</w:t>
      </w:r>
      <w:r w:rsidR="006D7440">
        <w:fldChar w:fldCharType="end"/>
      </w:r>
      <w:r w:rsidRPr="00EA3F63">
        <w:rPr>
          <w:sz w:val="24"/>
          <w:szCs w:val="24"/>
        </w:rPr>
        <w:t xml:space="preserve"> с учетом предлагаемых условий Договора (раздел </w:t>
      </w:r>
      <w:r w:rsidR="006D7440">
        <w:fldChar w:fldCharType="begin"/>
      </w:r>
      <w:r w:rsidR="006D7440">
        <w:instrText xml:space="preserve"> REF _Ref440272931 \r \h  \* MERGEFORMAT </w:instrText>
      </w:r>
      <w:r w:rsidR="006D7440">
        <w:fldChar w:fldCharType="separate"/>
      </w:r>
      <w:r w:rsidR="0063587A">
        <w:t>2</w:t>
      </w:r>
      <w:r w:rsidR="006D7440">
        <w:fldChar w:fldCharType="end"/>
      </w:r>
      <w:r w:rsidRPr="00EA3F63">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0"/>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0"/>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0"/>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7774F">
        <w:rPr>
          <w:sz w:val="24"/>
          <w:szCs w:val="24"/>
        </w:rPr>
        <w:fldChar w:fldCharType="begin"/>
      </w:r>
      <w:r w:rsidR="00D56F8C">
        <w:rPr>
          <w:sz w:val="24"/>
          <w:szCs w:val="24"/>
        </w:rPr>
        <w:instrText xml:space="preserve"> REF _Ref55336310 \r \h </w:instrText>
      </w:r>
      <w:r w:rsidR="0017774F">
        <w:rPr>
          <w:sz w:val="24"/>
          <w:szCs w:val="24"/>
        </w:rPr>
      </w:r>
      <w:r w:rsidR="0017774F">
        <w:rPr>
          <w:sz w:val="24"/>
          <w:szCs w:val="24"/>
        </w:rPr>
        <w:fldChar w:fldCharType="separate"/>
      </w:r>
      <w:r w:rsidR="0063587A">
        <w:rPr>
          <w:sz w:val="24"/>
          <w:szCs w:val="24"/>
        </w:rPr>
        <w:t>5.1</w:t>
      </w:r>
      <w:r w:rsidR="0017774F">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17774F">
        <w:rPr>
          <w:sz w:val="24"/>
          <w:szCs w:val="24"/>
        </w:rPr>
        <w:fldChar w:fldCharType="begin"/>
      </w:r>
      <w:r w:rsidR="00D56F8C">
        <w:rPr>
          <w:sz w:val="24"/>
          <w:szCs w:val="24"/>
        </w:rPr>
        <w:instrText xml:space="preserve"> REF _Ref440273986 \r \h </w:instrText>
      </w:r>
      <w:r w:rsidR="0017774F">
        <w:rPr>
          <w:sz w:val="24"/>
          <w:szCs w:val="24"/>
        </w:rPr>
      </w:r>
      <w:r w:rsidR="0017774F">
        <w:rPr>
          <w:sz w:val="24"/>
          <w:szCs w:val="24"/>
        </w:rPr>
        <w:fldChar w:fldCharType="separate"/>
      </w:r>
      <w:r w:rsidR="0063587A">
        <w:rPr>
          <w:sz w:val="24"/>
          <w:szCs w:val="24"/>
        </w:rPr>
        <w:t>5.2</w:t>
      </w:r>
      <w:r w:rsidR="0017774F">
        <w:rPr>
          <w:sz w:val="24"/>
          <w:szCs w:val="24"/>
        </w:rPr>
        <w:fldChar w:fldCharType="end"/>
      </w:r>
      <w:r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0"/>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0"/>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0"/>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0"/>
              <w:numPr>
                <w:ilvl w:val="0"/>
                <w:numId w:val="84"/>
              </w:numPr>
              <w:suppressAutoHyphens w:val="0"/>
              <w:ind w:left="0"/>
              <w:rPr>
                <w:color w:val="000000"/>
                <w:szCs w:val="24"/>
              </w:rPr>
            </w:pPr>
          </w:p>
        </w:tc>
        <w:tc>
          <w:tcPr>
            <w:tcW w:w="3249" w:type="dxa"/>
          </w:tcPr>
          <w:p w:rsidR="00B8118F" w:rsidRPr="00843BBD" w:rsidRDefault="00B8118F" w:rsidP="00B8118F">
            <w:pPr>
              <w:pStyle w:val="aff0"/>
              <w:rPr>
                <w:color w:val="000000"/>
                <w:szCs w:val="24"/>
              </w:rPr>
            </w:pPr>
          </w:p>
        </w:tc>
        <w:tc>
          <w:tcPr>
            <w:tcW w:w="2084" w:type="dxa"/>
          </w:tcPr>
          <w:p w:rsidR="00B8118F" w:rsidRPr="00843BBD" w:rsidRDefault="00B8118F" w:rsidP="00B8118F">
            <w:pPr>
              <w:pStyle w:val="aff0"/>
              <w:rPr>
                <w:color w:val="000000"/>
                <w:szCs w:val="24"/>
              </w:rPr>
            </w:pPr>
          </w:p>
        </w:tc>
        <w:tc>
          <w:tcPr>
            <w:tcW w:w="2084"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B8118F">
        <w:tc>
          <w:tcPr>
            <w:tcW w:w="828" w:type="dxa"/>
          </w:tcPr>
          <w:p w:rsidR="00B8118F" w:rsidRPr="00843BBD" w:rsidRDefault="00B8118F" w:rsidP="00557C01">
            <w:pPr>
              <w:pStyle w:val="aff0"/>
              <w:numPr>
                <w:ilvl w:val="0"/>
                <w:numId w:val="84"/>
              </w:numPr>
              <w:suppressAutoHyphens w:val="0"/>
              <w:ind w:left="0"/>
              <w:rPr>
                <w:color w:val="000000"/>
                <w:szCs w:val="24"/>
              </w:rPr>
            </w:pPr>
          </w:p>
        </w:tc>
        <w:tc>
          <w:tcPr>
            <w:tcW w:w="3249" w:type="dxa"/>
          </w:tcPr>
          <w:p w:rsidR="00B8118F" w:rsidRPr="00843BBD" w:rsidRDefault="00B8118F" w:rsidP="00B8118F">
            <w:pPr>
              <w:pStyle w:val="aff0"/>
              <w:rPr>
                <w:color w:val="000000"/>
                <w:szCs w:val="24"/>
              </w:rPr>
            </w:pPr>
          </w:p>
        </w:tc>
        <w:tc>
          <w:tcPr>
            <w:tcW w:w="2084" w:type="dxa"/>
          </w:tcPr>
          <w:p w:rsidR="00B8118F" w:rsidRPr="00843BBD" w:rsidRDefault="00B8118F" w:rsidP="00B8118F">
            <w:pPr>
              <w:pStyle w:val="aff0"/>
              <w:rPr>
                <w:color w:val="000000"/>
                <w:szCs w:val="24"/>
              </w:rPr>
            </w:pPr>
          </w:p>
        </w:tc>
        <w:tc>
          <w:tcPr>
            <w:tcW w:w="2084"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B8118F">
        <w:tc>
          <w:tcPr>
            <w:tcW w:w="828" w:type="dxa"/>
          </w:tcPr>
          <w:p w:rsidR="00B8118F" w:rsidRPr="00843BBD" w:rsidRDefault="00B8118F" w:rsidP="00557C01">
            <w:pPr>
              <w:pStyle w:val="aff0"/>
              <w:numPr>
                <w:ilvl w:val="0"/>
                <w:numId w:val="84"/>
              </w:numPr>
              <w:suppressAutoHyphens w:val="0"/>
              <w:ind w:left="0"/>
              <w:rPr>
                <w:color w:val="000000"/>
                <w:szCs w:val="24"/>
              </w:rPr>
            </w:pPr>
          </w:p>
        </w:tc>
        <w:tc>
          <w:tcPr>
            <w:tcW w:w="3249" w:type="dxa"/>
          </w:tcPr>
          <w:p w:rsidR="00B8118F" w:rsidRPr="00843BBD" w:rsidRDefault="00B8118F" w:rsidP="00B8118F">
            <w:pPr>
              <w:pStyle w:val="aff0"/>
              <w:rPr>
                <w:color w:val="000000"/>
                <w:szCs w:val="24"/>
              </w:rPr>
            </w:pPr>
          </w:p>
        </w:tc>
        <w:tc>
          <w:tcPr>
            <w:tcW w:w="2084" w:type="dxa"/>
          </w:tcPr>
          <w:p w:rsidR="00B8118F" w:rsidRPr="00843BBD" w:rsidRDefault="00B8118F" w:rsidP="00B8118F">
            <w:pPr>
              <w:pStyle w:val="aff0"/>
              <w:rPr>
                <w:color w:val="000000"/>
                <w:szCs w:val="24"/>
              </w:rPr>
            </w:pPr>
          </w:p>
        </w:tc>
        <w:tc>
          <w:tcPr>
            <w:tcW w:w="2084"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B8118F">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084" w:type="dxa"/>
          </w:tcPr>
          <w:p w:rsidR="00B8118F" w:rsidRPr="00843BBD" w:rsidRDefault="00B8118F" w:rsidP="00B8118F">
            <w:pPr>
              <w:pStyle w:val="aff0"/>
              <w:rPr>
                <w:color w:val="000000"/>
                <w:szCs w:val="24"/>
              </w:rPr>
            </w:pPr>
          </w:p>
        </w:tc>
        <w:tc>
          <w:tcPr>
            <w:tcW w:w="2084"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B8118F">
        <w:tc>
          <w:tcPr>
            <w:tcW w:w="4077" w:type="dxa"/>
            <w:gridSpan w:val="2"/>
          </w:tcPr>
          <w:p w:rsidR="00B8118F" w:rsidRPr="00843BBD" w:rsidRDefault="00B8118F" w:rsidP="00B8118F">
            <w:pPr>
              <w:pStyle w:val="aff0"/>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0"/>
              <w:jc w:val="center"/>
              <w:rPr>
                <w:b/>
                <w:color w:val="000000"/>
                <w:szCs w:val="24"/>
              </w:rPr>
            </w:pPr>
            <w:r w:rsidRPr="00843BBD">
              <w:rPr>
                <w:b/>
                <w:color w:val="000000"/>
                <w:szCs w:val="24"/>
              </w:rPr>
              <w:t>х</w:t>
            </w:r>
          </w:p>
        </w:tc>
        <w:tc>
          <w:tcPr>
            <w:tcW w:w="2084" w:type="dxa"/>
          </w:tcPr>
          <w:p w:rsidR="00B8118F" w:rsidRPr="00843BBD" w:rsidRDefault="00B8118F" w:rsidP="00B8118F">
            <w:pPr>
              <w:pStyle w:val="aff0"/>
              <w:jc w:val="center"/>
              <w:rPr>
                <w:b/>
                <w:color w:val="000000"/>
                <w:szCs w:val="24"/>
              </w:rPr>
            </w:pPr>
            <w:r w:rsidRPr="00843BBD">
              <w:rPr>
                <w:b/>
                <w:color w:val="000000"/>
                <w:szCs w:val="24"/>
              </w:rPr>
              <w:t>х</w:t>
            </w:r>
          </w:p>
        </w:tc>
        <w:tc>
          <w:tcPr>
            <w:tcW w:w="2054" w:type="dxa"/>
          </w:tcPr>
          <w:p w:rsidR="00B8118F" w:rsidRPr="00843BBD" w:rsidRDefault="00B8118F"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7774F">
        <w:rPr>
          <w:sz w:val="24"/>
          <w:szCs w:val="24"/>
        </w:rPr>
        <w:fldChar w:fldCharType="begin"/>
      </w:r>
      <w:r>
        <w:rPr>
          <w:sz w:val="24"/>
          <w:szCs w:val="24"/>
        </w:rPr>
        <w:instrText xml:space="preserve"> REF _Ref55336310 \r \h </w:instrText>
      </w:r>
      <w:r w:rsidR="0017774F">
        <w:rPr>
          <w:sz w:val="24"/>
          <w:szCs w:val="24"/>
        </w:rPr>
      </w:r>
      <w:r w:rsidR="0017774F">
        <w:rPr>
          <w:sz w:val="24"/>
          <w:szCs w:val="24"/>
        </w:rPr>
        <w:fldChar w:fldCharType="separate"/>
      </w:r>
      <w:r w:rsidR="0063587A">
        <w:rPr>
          <w:sz w:val="24"/>
          <w:szCs w:val="24"/>
        </w:rPr>
        <w:t>5.1</w:t>
      </w:r>
      <w:r w:rsidR="0017774F">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17774F">
        <w:rPr>
          <w:sz w:val="24"/>
          <w:szCs w:val="24"/>
        </w:rPr>
        <w:fldChar w:fldCharType="begin"/>
      </w:r>
      <w:r>
        <w:rPr>
          <w:sz w:val="24"/>
          <w:szCs w:val="24"/>
        </w:rPr>
        <w:instrText xml:space="preserve"> REF _Ref440361140 \r \h </w:instrText>
      </w:r>
      <w:r w:rsidR="0017774F">
        <w:rPr>
          <w:sz w:val="24"/>
          <w:szCs w:val="24"/>
        </w:rPr>
      </w:r>
      <w:r w:rsidR="0017774F">
        <w:rPr>
          <w:sz w:val="24"/>
          <w:szCs w:val="24"/>
        </w:rPr>
        <w:fldChar w:fldCharType="separate"/>
      </w:r>
      <w:r w:rsidR="0063587A">
        <w:rPr>
          <w:sz w:val="24"/>
          <w:szCs w:val="24"/>
        </w:rPr>
        <w:t>5.4</w:t>
      </w:r>
      <w:r w:rsidR="0017774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3C1FE1" w:rsidRPr="00F647F7">
              <w:t xml:space="preserve">раздел </w:t>
            </w:r>
            <w:r w:rsidR="0017774F">
              <w:fldChar w:fldCharType="begin"/>
            </w:r>
            <w:r w:rsidR="003C1FE1">
              <w:instrText xml:space="preserve"> REF _Ref440272931 \r \h </w:instrText>
            </w:r>
            <w:r w:rsidR="0017774F">
              <w:fldChar w:fldCharType="separate"/>
            </w:r>
            <w:r w:rsidR="0063587A">
              <w:t>2</w:t>
            </w:r>
            <w:r w:rsidR="0017774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3C1FE1" w:rsidRPr="00F647F7">
              <w:t xml:space="preserve">раздел </w:t>
            </w:r>
            <w:r w:rsidR="0017774F">
              <w:fldChar w:fldCharType="begin"/>
            </w:r>
            <w:r w:rsidR="003C1FE1">
              <w:instrText xml:space="preserve"> REF _Ref440272931 \r \h </w:instrText>
            </w:r>
            <w:r w:rsidR="0017774F">
              <w:fldChar w:fldCharType="separate"/>
            </w:r>
            <w:r w:rsidR="0063587A">
              <w:t>2</w:t>
            </w:r>
            <w:r w:rsidR="0017774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7774F">
        <w:rPr>
          <w:sz w:val="24"/>
          <w:szCs w:val="24"/>
        </w:rPr>
        <w:fldChar w:fldCharType="begin"/>
      </w:r>
      <w:r>
        <w:rPr>
          <w:sz w:val="24"/>
          <w:szCs w:val="24"/>
        </w:rPr>
        <w:instrText xml:space="preserve"> REF _Ref55336310 \r \h </w:instrText>
      </w:r>
      <w:r w:rsidR="0017774F">
        <w:rPr>
          <w:sz w:val="24"/>
          <w:szCs w:val="24"/>
        </w:rPr>
      </w:r>
      <w:r w:rsidR="0017774F">
        <w:rPr>
          <w:sz w:val="24"/>
          <w:szCs w:val="24"/>
        </w:rPr>
        <w:fldChar w:fldCharType="separate"/>
      </w:r>
      <w:r w:rsidR="0063587A">
        <w:rPr>
          <w:sz w:val="24"/>
          <w:szCs w:val="24"/>
        </w:rPr>
        <w:t>5.1</w:t>
      </w:r>
      <w:r w:rsidR="0017774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7774F">
        <w:rPr>
          <w:sz w:val="24"/>
          <w:szCs w:val="24"/>
        </w:rPr>
        <w:fldChar w:fldCharType="begin"/>
      </w:r>
      <w:r w:rsidR="00D56F8C">
        <w:rPr>
          <w:sz w:val="24"/>
          <w:szCs w:val="24"/>
        </w:rPr>
        <w:instrText xml:space="preserve"> REF _Ref440274025 \r \h </w:instrText>
      </w:r>
      <w:r w:rsidR="0017774F">
        <w:rPr>
          <w:sz w:val="24"/>
          <w:szCs w:val="24"/>
        </w:rPr>
      </w:r>
      <w:r w:rsidR="0017774F">
        <w:rPr>
          <w:sz w:val="24"/>
          <w:szCs w:val="24"/>
        </w:rPr>
        <w:fldChar w:fldCharType="separate"/>
      </w:r>
      <w:r w:rsidR="0063587A">
        <w:rPr>
          <w:sz w:val="24"/>
          <w:szCs w:val="24"/>
        </w:rPr>
        <w:t>2</w:t>
      </w:r>
      <w:r w:rsidR="0017774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17774F">
        <w:rPr>
          <w:sz w:val="24"/>
          <w:szCs w:val="24"/>
        </w:rPr>
        <w:fldChar w:fldCharType="begin"/>
      </w:r>
      <w:r w:rsidR="00D56F8C">
        <w:rPr>
          <w:sz w:val="24"/>
          <w:szCs w:val="24"/>
        </w:rPr>
        <w:instrText xml:space="preserve"> REF _Ref294695546 \r \h </w:instrText>
      </w:r>
      <w:r w:rsidR="0017774F">
        <w:rPr>
          <w:sz w:val="24"/>
          <w:szCs w:val="24"/>
        </w:rPr>
      </w:r>
      <w:r w:rsidR="0017774F">
        <w:rPr>
          <w:sz w:val="24"/>
          <w:szCs w:val="24"/>
        </w:rPr>
        <w:fldChar w:fldCharType="separate"/>
      </w:r>
      <w:r w:rsidR="0063587A">
        <w:rPr>
          <w:sz w:val="24"/>
          <w:szCs w:val="24"/>
        </w:rPr>
        <w:t xml:space="preserve"> 1.2.6 </w:t>
      </w:r>
      <w:r w:rsidR="0017774F">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120"/>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711000" w:rsidRPr="00DB6009" w:rsidTr="001E6DDF">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п/п</w:t>
            </w:r>
          </w:p>
        </w:tc>
        <w:tc>
          <w:tcPr>
            <w:tcW w:w="4554" w:type="dxa"/>
            <w:shd w:val="clear" w:color="auto" w:fill="auto"/>
          </w:tcPr>
          <w:p w:rsidR="00711000" w:rsidRPr="00DB6009" w:rsidRDefault="00711000" w:rsidP="001E6DDF">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711000" w:rsidRPr="00DB6009" w:rsidRDefault="00711000" w:rsidP="001E6DDF">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711000" w:rsidRPr="00DB6009" w:rsidTr="001E6DDF">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711000" w:rsidRPr="00DB6009" w:rsidRDefault="00711000" w:rsidP="001E6DDF">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711000" w:rsidRPr="00DB6009" w:rsidRDefault="00711000" w:rsidP="001E6DDF">
            <w:pPr>
              <w:autoSpaceDE w:val="0"/>
              <w:autoSpaceDN w:val="0"/>
              <w:adjustRightInd w:val="0"/>
              <w:spacing w:line="240" w:lineRule="auto"/>
              <w:jc w:val="center"/>
              <w:outlineLvl w:val="0"/>
              <w:rPr>
                <w:rFonts w:eastAsia="Calibri"/>
              </w:rPr>
            </w:pPr>
            <w:r w:rsidRPr="00DB6009">
              <w:rPr>
                <w:rFonts w:eastAsia="Calibri"/>
              </w:rPr>
              <w:t>3</w:t>
            </w:r>
          </w:p>
        </w:tc>
      </w:tr>
      <w:tr w:rsidR="00711000" w:rsidRPr="00DB6009" w:rsidTr="001E6DDF">
        <w:tc>
          <w:tcPr>
            <w:tcW w:w="612"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1E6DDF">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e"/>
                <w:rFonts w:eastAsia="Calibri"/>
              </w:rPr>
              <w:footnoteReference w:id="1"/>
            </w:r>
            <w:r w:rsidRPr="00DB6009">
              <w:rPr>
                <w:rFonts w:eastAsia="Calibri"/>
              </w:rPr>
              <w:t>.</w:t>
            </w:r>
          </w:p>
          <w:p w:rsidR="00711000" w:rsidRDefault="00711000" w:rsidP="001E6DDF">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711000" w:rsidRPr="00DB6009" w:rsidRDefault="00711000" w:rsidP="001E6DDF">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711000" w:rsidRDefault="00711000" w:rsidP="001E6DDF">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711000" w:rsidRPr="00DB6009" w:rsidRDefault="00711000" w:rsidP="001E6DDF">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1E6DDF">
            <w:pPr>
              <w:autoSpaceDE w:val="0"/>
              <w:autoSpaceDN w:val="0"/>
              <w:adjustRightInd w:val="0"/>
              <w:spacing w:line="240" w:lineRule="auto"/>
              <w:outlineLvl w:val="0"/>
              <w:rPr>
                <w:rFonts w:eastAsia="Calibri"/>
              </w:rPr>
            </w:pPr>
          </w:p>
          <w:p w:rsidR="00711000" w:rsidRDefault="00711000" w:rsidP="001E6DDF">
            <w:pPr>
              <w:autoSpaceDE w:val="0"/>
              <w:autoSpaceDN w:val="0"/>
              <w:adjustRightInd w:val="0"/>
              <w:spacing w:line="240" w:lineRule="auto"/>
              <w:outlineLvl w:val="0"/>
              <w:rPr>
                <w:rFonts w:eastAsia="Calibri"/>
              </w:rPr>
            </w:pPr>
            <w:r>
              <w:rPr>
                <w:rFonts w:eastAsia="Calibri"/>
              </w:rPr>
              <w:t xml:space="preserve">в 20 __ году - </w:t>
            </w:r>
          </w:p>
          <w:p w:rsidR="00711000" w:rsidRDefault="00711000" w:rsidP="001E6DDF">
            <w:pPr>
              <w:autoSpaceDE w:val="0"/>
              <w:autoSpaceDN w:val="0"/>
              <w:adjustRightInd w:val="0"/>
              <w:spacing w:line="240" w:lineRule="auto"/>
              <w:outlineLvl w:val="0"/>
              <w:rPr>
                <w:rFonts w:eastAsia="Calibri"/>
              </w:rPr>
            </w:pPr>
          </w:p>
        </w:tc>
      </w:tr>
      <w:tr w:rsidR="00711000" w:rsidRPr="00DB6009" w:rsidTr="001E6DDF">
        <w:tc>
          <w:tcPr>
            <w:tcW w:w="612" w:type="dxa"/>
            <w:vMerge/>
            <w:tcBorders>
              <w:left w:val="single" w:sz="4" w:space="0" w:color="auto"/>
              <w:right w:val="single" w:sz="4" w:space="0" w:color="auto"/>
            </w:tcBorders>
            <w:shd w:val="clear" w:color="auto" w:fill="auto"/>
          </w:tcPr>
          <w:p w:rsidR="00711000" w:rsidRPr="00DB6009" w:rsidRDefault="00711000" w:rsidP="001E6DDF">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Default="00711000" w:rsidP="001E6DD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1E6DDF">
            <w:pPr>
              <w:autoSpaceDE w:val="0"/>
              <w:autoSpaceDN w:val="0"/>
              <w:adjustRightInd w:val="0"/>
              <w:spacing w:line="240" w:lineRule="auto"/>
              <w:outlineLvl w:val="0"/>
              <w:rPr>
                <w:rFonts w:eastAsia="Calibri"/>
              </w:rPr>
            </w:pPr>
          </w:p>
          <w:p w:rsidR="00711000" w:rsidRDefault="00711000" w:rsidP="001E6DDF">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1E6DDF">
            <w:pPr>
              <w:autoSpaceDE w:val="0"/>
              <w:autoSpaceDN w:val="0"/>
              <w:adjustRightInd w:val="0"/>
              <w:spacing w:line="240" w:lineRule="auto"/>
              <w:outlineLvl w:val="0"/>
              <w:rPr>
                <w:rFonts w:eastAsia="Calibri"/>
              </w:rPr>
            </w:pPr>
          </w:p>
        </w:tc>
      </w:tr>
      <w:tr w:rsidR="00711000" w:rsidRPr="00DB6009" w:rsidTr="001E6DDF">
        <w:tc>
          <w:tcPr>
            <w:tcW w:w="612" w:type="dxa"/>
            <w:vMerge/>
            <w:tcBorders>
              <w:left w:val="single" w:sz="4" w:space="0" w:color="auto"/>
              <w:bottom w:val="single" w:sz="4" w:space="0" w:color="auto"/>
              <w:right w:val="single" w:sz="4" w:space="0" w:color="auto"/>
            </w:tcBorders>
            <w:shd w:val="clear" w:color="auto" w:fill="auto"/>
          </w:tcPr>
          <w:p w:rsidR="00711000" w:rsidRPr="00DB6009" w:rsidRDefault="00711000" w:rsidP="001E6DDF">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Default="00711000" w:rsidP="001E6DD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1E6DDF">
            <w:pPr>
              <w:autoSpaceDE w:val="0"/>
              <w:autoSpaceDN w:val="0"/>
              <w:adjustRightInd w:val="0"/>
              <w:spacing w:line="240" w:lineRule="auto"/>
              <w:outlineLvl w:val="0"/>
              <w:rPr>
                <w:rFonts w:eastAsia="Calibri"/>
              </w:rPr>
            </w:pPr>
          </w:p>
          <w:p w:rsidR="00711000" w:rsidRDefault="00711000" w:rsidP="001E6DDF">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1E6DDF">
            <w:pPr>
              <w:autoSpaceDE w:val="0"/>
              <w:autoSpaceDN w:val="0"/>
              <w:adjustRightInd w:val="0"/>
              <w:spacing w:line="240" w:lineRule="auto"/>
              <w:outlineLvl w:val="0"/>
              <w:rPr>
                <w:rFonts w:eastAsia="Calibri"/>
              </w:rPr>
            </w:pPr>
          </w:p>
        </w:tc>
      </w:tr>
      <w:tr w:rsidR="00711000" w:rsidRPr="00DB6009" w:rsidTr="001E6DDF">
        <w:tc>
          <w:tcPr>
            <w:tcW w:w="612"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711000" w:rsidRPr="00475F4C" w:rsidRDefault="00711000" w:rsidP="001E6DDF">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e"/>
                <w:rFonts w:eastAsia="Calibri"/>
                <w:iCs/>
                <w:lang w:eastAsia="en-US"/>
              </w:rPr>
              <w:footnoteReference w:id="2"/>
            </w:r>
          </w:p>
          <w:p w:rsidR="00711000" w:rsidRPr="00DB6009" w:rsidRDefault="00711000" w:rsidP="001E6DDF">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711000" w:rsidRPr="00DB6009" w:rsidRDefault="00711000" w:rsidP="001E6DDF">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711000" w:rsidRPr="00DB6009" w:rsidRDefault="00711000" w:rsidP="001E6DDF">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711000" w:rsidRPr="00DB6009" w:rsidRDefault="00711000" w:rsidP="001E6DDF">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1E6DDF">
            <w:pPr>
              <w:autoSpaceDE w:val="0"/>
              <w:autoSpaceDN w:val="0"/>
              <w:adjustRightInd w:val="0"/>
              <w:spacing w:line="240" w:lineRule="auto"/>
              <w:outlineLvl w:val="0"/>
              <w:rPr>
                <w:rFonts w:eastAsia="Calibri"/>
              </w:rPr>
            </w:pPr>
          </w:p>
          <w:p w:rsidR="00711000" w:rsidRDefault="00711000" w:rsidP="001E6DDF">
            <w:pPr>
              <w:autoSpaceDE w:val="0"/>
              <w:autoSpaceDN w:val="0"/>
              <w:adjustRightInd w:val="0"/>
              <w:spacing w:line="240" w:lineRule="auto"/>
              <w:outlineLvl w:val="0"/>
              <w:rPr>
                <w:rFonts w:eastAsia="Calibri"/>
              </w:rPr>
            </w:pPr>
            <w:r>
              <w:rPr>
                <w:rFonts w:eastAsia="Calibri"/>
              </w:rPr>
              <w:t xml:space="preserve">в 20 __ году - </w:t>
            </w:r>
          </w:p>
          <w:p w:rsidR="00711000" w:rsidRDefault="00711000" w:rsidP="001E6DDF">
            <w:pPr>
              <w:autoSpaceDE w:val="0"/>
              <w:autoSpaceDN w:val="0"/>
              <w:adjustRightInd w:val="0"/>
              <w:spacing w:line="240" w:lineRule="auto"/>
              <w:outlineLvl w:val="0"/>
              <w:rPr>
                <w:rFonts w:eastAsia="Calibri"/>
              </w:rPr>
            </w:pPr>
          </w:p>
        </w:tc>
      </w:tr>
      <w:tr w:rsidR="00711000" w:rsidRPr="00DB6009" w:rsidTr="001E6DDF">
        <w:tc>
          <w:tcPr>
            <w:tcW w:w="612" w:type="dxa"/>
            <w:vMerge/>
            <w:tcBorders>
              <w:left w:val="single" w:sz="4" w:space="0" w:color="auto"/>
              <w:right w:val="single" w:sz="4" w:space="0" w:color="auto"/>
            </w:tcBorders>
            <w:shd w:val="clear" w:color="auto" w:fill="auto"/>
          </w:tcPr>
          <w:p w:rsidR="00711000" w:rsidRPr="00DB6009" w:rsidRDefault="00711000" w:rsidP="001E6DDF">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Pr="00DB6009" w:rsidRDefault="00711000" w:rsidP="001E6DD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1E6DDF">
            <w:pPr>
              <w:autoSpaceDE w:val="0"/>
              <w:autoSpaceDN w:val="0"/>
              <w:adjustRightInd w:val="0"/>
              <w:spacing w:line="240" w:lineRule="auto"/>
              <w:outlineLvl w:val="0"/>
              <w:rPr>
                <w:rFonts w:eastAsia="Calibri"/>
              </w:rPr>
            </w:pPr>
          </w:p>
          <w:p w:rsidR="00711000" w:rsidRDefault="00711000" w:rsidP="001E6DDF">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1E6DDF">
            <w:pPr>
              <w:autoSpaceDE w:val="0"/>
              <w:autoSpaceDN w:val="0"/>
              <w:adjustRightInd w:val="0"/>
              <w:spacing w:line="240" w:lineRule="auto"/>
              <w:outlineLvl w:val="0"/>
              <w:rPr>
                <w:rFonts w:eastAsia="Calibri"/>
              </w:rPr>
            </w:pPr>
          </w:p>
        </w:tc>
      </w:tr>
      <w:tr w:rsidR="00711000" w:rsidRPr="00DB6009" w:rsidTr="001E6DDF">
        <w:tc>
          <w:tcPr>
            <w:tcW w:w="612" w:type="dxa"/>
            <w:vMerge/>
            <w:tcBorders>
              <w:left w:val="single" w:sz="4" w:space="0" w:color="auto"/>
              <w:bottom w:val="single" w:sz="4" w:space="0" w:color="auto"/>
              <w:right w:val="single" w:sz="4" w:space="0" w:color="auto"/>
            </w:tcBorders>
            <w:shd w:val="clear" w:color="auto" w:fill="auto"/>
          </w:tcPr>
          <w:p w:rsidR="00711000" w:rsidRPr="00DB6009" w:rsidRDefault="00711000" w:rsidP="001E6DDF">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Pr="00DB6009" w:rsidRDefault="00711000" w:rsidP="001E6DD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1E6DDF">
            <w:pPr>
              <w:autoSpaceDE w:val="0"/>
              <w:autoSpaceDN w:val="0"/>
              <w:adjustRightInd w:val="0"/>
              <w:spacing w:line="240" w:lineRule="auto"/>
              <w:outlineLvl w:val="0"/>
              <w:rPr>
                <w:rFonts w:eastAsia="Calibri"/>
              </w:rPr>
            </w:pPr>
          </w:p>
          <w:p w:rsidR="00711000" w:rsidRDefault="00711000" w:rsidP="001E6DDF">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1E6DDF">
            <w:pPr>
              <w:autoSpaceDE w:val="0"/>
              <w:autoSpaceDN w:val="0"/>
              <w:adjustRightInd w:val="0"/>
              <w:spacing w:line="240" w:lineRule="auto"/>
              <w:outlineLvl w:val="0"/>
              <w:rPr>
                <w:rFonts w:eastAsia="Calibri"/>
              </w:rPr>
            </w:pPr>
          </w:p>
        </w:tc>
      </w:tr>
      <w:tr w:rsidR="00711000" w:rsidRPr="00DB6009" w:rsidTr="001E6DDF">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711000" w:rsidRPr="00DB6009" w:rsidRDefault="00711000" w:rsidP="001E6DDF">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711000" w:rsidRPr="00B4088F" w:rsidRDefault="00711000" w:rsidP="001E6DDF">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711000" w:rsidRPr="00B4088F" w:rsidRDefault="00711000" w:rsidP="001E6DDF">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711000" w:rsidRPr="00DB6009" w:rsidRDefault="00711000" w:rsidP="001E6DDF">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711000" w:rsidRPr="00DB6009" w:rsidRDefault="00711000" w:rsidP="001E6DDF">
            <w:pPr>
              <w:autoSpaceDE w:val="0"/>
              <w:autoSpaceDN w:val="0"/>
              <w:adjustRightInd w:val="0"/>
              <w:spacing w:line="240" w:lineRule="auto"/>
              <w:outlineLvl w:val="0"/>
              <w:rPr>
                <w:rFonts w:eastAsia="Calibri"/>
                <w:i/>
              </w:rPr>
            </w:pPr>
          </w:p>
        </w:tc>
      </w:tr>
      <w:tr w:rsidR="00711000" w:rsidRPr="00DB6009" w:rsidTr="001E6DDF">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711000" w:rsidRPr="00DB6009" w:rsidRDefault="00711000" w:rsidP="001E6DDF">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711000" w:rsidRPr="00DB6009" w:rsidRDefault="00711000" w:rsidP="001E6DDF">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711000" w:rsidRPr="00DB6009" w:rsidRDefault="00711000" w:rsidP="001E6DDF">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711000" w:rsidRPr="00DB6009" w:rsidRDefault="00711000" w:rsidP="001E6DDF">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121"/>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5"/>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7774F">
        <w:rPr>
          <w:sz w:val="24"/>
          <w:szCs w:val="24"/>
        </w:rPr>
        <w:fldChar w:fldCharType="begin"/>
      </w:r>
      <w:r w:rsidR="00D56F8C">
        <w:rPr>
          <w:sz w:val="24"/>
          <w:szCs w:val="24"/>
        </w:rPr>
        <w:instrText xml:space="preserve"> REF _Ref55336310 \r \h </w:instrText>
      </w:r>
      <w:r w:rsidR="0017774F">
        <w:rPr>
          <w:sz w:val="24"/>
          <w:szCs w:val="24"/>
        </w:rPr>
      </w:r>
      <w:r w:rsidR="0017774F">
        <w:rPr>
          <w:sz w:val="24"/>
          <w:szCs w:val="24"/>
        </w:rPr>
        <w:fldChar w:fldCharType="separate"/>
      </w:r>
      <w:r w:rsidR="0063587A">
        <w:rPr>
          <w:sz w:val="24"/>
          <w:szCs w:val="24"/>
        </w:rPr>
        <w:t>5.1</w:t>
      </w:r>
      <w:r w:rsidR="0017774F">
        <w:rPr>
          <w:sz w:val="24"/>
          <w:szCs w:val="24"/>
        </w:rPr>
        <w:fldChar w:fldCharType="end"/>
      </w:r>
      <w:r w:rsidR="004F4D80" w:rsidRPr="00A55F54">
        <w:rPr>
          <w:sz w:val="24"/>
          <w:szCs w:val="24"/>
        </w:rPr>
        <w:t>).</w:t>
      </w:r>
    </w:p>
    <w:p w:rsidR="004F4D80" w:rsidRPr="00A55F54"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5"/>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123"/>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124"/>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63587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7774F">
        <w:rPr>
          <w:sz w:val="24"/>
          <w:szCs w:val="24"/>
        </w:rPr>
        <w:fldChar w:fldCharType="begin"/>
      </w:r>
      <w:r w:rsidR="00D90031">
        <w:rPr>
          <w:sz w:val="24"/>
          <w:szCs w:val="24"/>
        </w:rPr>
        <w:instrText xml:space="preserve"> REF _Ref440274159 \r \h </w:instrText>
      </w:r>
      <w:r w:rsidR="0017774F">
        <w:rPr>
          <w:sz w:val="24"/>
          <w:szCs w:val="24"/>
        </w:rPr>
      </w:r>
      <w:r w:rsidR="0017774F">
        <w:rPr>
          <w:sz w:val="24"/>
          <w:szCs w:val="24"/>
        </w:rPr>
        <w:fldChar w:fldCharType="separate"/>
      </w:r>
      <w:r w:rsidR="0063587A">
        <w:rPr>
          <w:sz w:val="24"/>
          <w:szCs w:val="24"/>
        </w:rPr>
        <w:t>4</w:t>
      </w:r>
      <w:r w:rsidR="0017774F">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125"/>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126"/>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
              <w:spacing w:before="0" w:after="0"/>
              <w:ind w:left="0" w:right="0"/>
              <w:jc w:val="center"/>
            </w:pPr>
            <w:r w:rsidRPr="00F647F7">
              <w:t>Наименование</w:t>
            </w:r>
          </w:p>
        </w:tc>
        <w:tc>
          <w:tcPr>
            <w:tcW w:w="1590" w:type="dxa"/>
            <w:vAlign w:val="center"/>
          </w:tcPr>
          <w:p w:rsidR="004F4D80" w:rsidRPr="00F647F7" w:rsidRDefault="004F4D80" w:rsidP="004F4D80">
            <w:pPr>
              <w:pStyle w:val="aff"/>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
              <w:spacing w:before="0" w:after="0"/>
              <w:ind w:left="0" w:right="0"/>
              <w:jc w:val="center"/>
            </w:pPr>
            <w:r w:rsidRPr="00F647F7">
              <w:t>Состояние</w:t>
            </w:r>
          </w:p>
        </w:tc>
        <w:tc>
          <w:tcPr>
            <w:tcW w:w="1590" w:type="dxa"/>
            <w:vAlign w:val="center"/>
          </w:tcPr>
          <w:p w:rsidR="004F4D80" w:rsidRPr="00F647F7" w:rsidRDefault="004F4D80" w:rsidP="004F4D80">
            <w:pPr>
              <w:pStyle w:val="aff"/>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127"/>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63587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128"/>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129"/>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
              <w:spacing w:before="0" w:after="0"/>
              <w:ind w:left="0" w:right="0"/>
              <w:jc w:val="center"/>
            </w:pPr>
            <w:r w:rsidRPr="00F647F7">
              <w:t>Должность</w:t>
            </w:r>
          </w:p>
        </w:tc>
        <w:tc>
          <w:tcPr>
            <w:tcW w:w="2747" w:type="dxa"/>
            <w:vAlign w:val="center"/>
          </w:tcPr>
          <w:p w:rsidR="004F4D80" w:rsidRPr="00F647F7" w:rsidRDefault="004F4D80" w:rsidP="004F4D80">
            <w:pPr>
              <w:pStyle w:val="aff"/>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0"/>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jc w:val="center"/>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jc w:val="center"/>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jc w:val="center"/>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jc w:val="center"/>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130"/>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63587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5"/>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5"/>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5"/>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131"/>
      <w:bookmarkStart w:id="1059" w:name="_Ref90381523"/>
      <w:bookmarkStart w:id="1060" w:name="_Toc90385124"/>
      <w:bookmarkStart w:id="1061" w:name="_Ref96861029"/>
      <w:bookmarkStart w:id="1062" w:name="_Toc97651410"/>
      <w:bookmarkStart w:id="1063"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133"/>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63587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5"/>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136"/>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63587A">
        <w:rPr>
          <w:sz w:val="24"/>
          <w:szCs w:val="24"/>
        </w:rPr>
        <w:t>5.1</w:t>
      </w:r>
      <w:r w:rsidR="0017774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5"/>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138"/>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139"/>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5"/>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5"/>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5"/>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140"/>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141"/>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17774F">
        <w:rPr>
          <w:vertAlign w:val="subscript"/>
        </w:rPr>
        <w:fldChar w:fldCharType="begin"/>
      </w:r>
      <w:r>
        <w:rPr>
          <w:vertAlign w:val="subscript"/>
        </w:rPr>
        <w:instrText xml:space="preserve"> REF _Ref440275279 \r \h </w:instrText>
      </w:r>
      <w:r w:rsidR="0017774F">
        <w:rPr>
          <w:vertAlign w:val="subscript"/>
        </w:rPr>
      </w:r>
      <w:r w:rsidR="0017774F">
        <w:rPr>
          <w:vertAlign w:val="subscript"/>
        </w:rPr>
        <w:fldChar w:fldCharType="separate"/>
      </w:r>
      <w:r w:rsidR="0063587A">
        <w:rPr>
          <w:vertAlign w:val="subscript"/>
        </w:rPr>
        <w:t>1.1.4</w:t>
      </w:r>
      <w:r w:rsidR="0017774F">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17774F">
        <w:rPr>
          <w:vertAlign w:val="subscript"/>
        </w:rPr>
        <w:fldChar w:fldCharType="begin"/>
      </w:r>
      <w:r>
        <w:rPr>
          <w:vertAlign w:val="subscript"/>
        </w:rPr>
        <w:instrText xml:space="preserve"> REF _Ref440275279 \r \h </w:instrText>
      </w:r>
      <w:r w:rsidR="0017774F">
        <w:rPr>
          <w:vertAlign w:val="subscript"/>
        </w:rPr>
      </w:r>
      <w:r w:rsidR="0017774F">
        <w:rPr>
          <w:vertAlign w:val="subscript"/>
        </w:rPr>
        <w:fldChar w:fldCharType="separate"/>
      </w:r>
      <w:r w:rsidR="0063587A">
        <w:rPr>
          <w:vertAlign w:val="subscript"/>
        </w:rPr>
        <w:t>1.1.4</w:t>
      </w:r>
      <w:r w:rsidR="0017774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142"/>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63587A">
        <w:rPr>
          <w:sz w:val="24"/>
          <w:szCs w:val="24"/>
        </w:rPr>
        <w:t>5.1</w:t>
      </w:r>
      <w:r w:rsidR="0017774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5"/>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144"/>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145"/>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63587A">
        <w:rPr>
          <w:sz w:val="24"/>
          <w:szCs w:val="24"/>
        </w:rPr>
        <w:t>5.1</w:t>
      </w:r>
      <w:r w:rsidR="0017774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3"/>
          <w:headerReference w:type="default" r:id="rId44"/>
          <w:footerReference w:type="even" r:id="rId45"/>
          <w:headerReference w:type="first" r:id="rId46"/>
          <w:footerReference w:type="first" r:id="rId47"/>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147"/>
      <w:r w:rsidRPr="00D904EF">
        <w:rPr>
          <w:szCs w:val="24"/>
        </w:rPr>
        <w:t xml:space="preserve">Форма </w:t>
      </w:r>
      <w:bookmarkEnd w:id="1259"/>
      <w:bookmarkEnd w:id="1260"/>
      <w:bookmarkEnd w:id="1261"/>
      <w:bookmarkEnd w:id="1262"/>
      <w:bookmarkEnd w:id="1263"/>
      <w:bookmarkEnd w:id="1264"/>
      <w:bookmarkEnd w:id="1265"/>
      <w:bookmarkEnd w:id="1266"/>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0"/>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0"/>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0"/>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148"/>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17774F">
        <w:rPr>
          <w:sz w:val="24"/>
          <w:szCs w:val="24"/>
        </w:rPr>
        <w:fldChar w:fldCharType="begin"/>
      </w:r>
      <w:r w:rsidR="00C718E2">
        <w:rPr>
          <w:sz w:val="24"/>
          <w:szCs w:val="24"/>
        </w:rPr>
        <w:instrText xml:space="preserve"> REF _Ref440271628 \r \h </w:instrText>
      </w:r>
      <w:r w:rsidR="0017774F">
        <w:rPr>
          <w:sz w:val="24"/>
          <w:szCs w:val="24"/>
        </w:rPr>
      </w:r>
      <w:r w:rsidR="0017774F">
        <w:rPr>
          <w:sz w:val="24"/>
          <w:szCs w:val="24"/>
        </w:rPr>
        <w:fldChar w:fldCharType="separate"/>
      </w:r>
      <w:r w:rsidR="0063587A">
        <w:rPr>
          <w:sz w:val="24"/>
          <w:szCs w:val="24"/>
        </w:rPr>
        <w:t>3.3.9</w:t>
      </w:r>
      <w:r w:rsidR="0017774F">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63587A">
        <w:rPr>
          <w:sz w:val="24"/>
          <w:szCs w:val="24"/>
        </w:rPr>
        <w:t>5.1</w:t>
      </w:r>
      <w:r w:rsidR="0017774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7774F">
        <w:rPr>
          <w:sz w:val="24"/>
          <w:szCs w:val="24"/>
        </w:rPr>
        <w:fldChar w:fldCharType="begin"/>
      </w:r>
      <w:r w:rsidR="00D90031">
        <w:rPr>
          <w:sz w:val="24"/>
          <w:szCs w:val="24"/>
        </w:rPr>
        <w:instrText xml:space="preserve"> REF _Ref440274337 \r \h </w:instrText>
      </w:r>
      <w:r w:rsidR="0017774F">
        <w:rPr>
          <w:sz w:val="24"/>
          <w:szCs w:val="24"/>
        </w:rPr>
      </w:r>
      <w:r w:rsidR="0017774F">
        <w:rPr>
          <w:sz w:val="24"/>
          <w:szCs w:val="24"/>
        </w:rPr>
        <w:fldChar w:fldCharType="separate"/>
      </w:r>
      <w:r w:rsidR="0063587A">
        <w:rPr>
          <w:sz w:val="24"/>
          <w:szCs w:val="24"/>
        </w:rPr>
        <w:t>5.2</w:t>
      </w:r>
      <w:r w:rsidR="0017774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17774F">
        <w:rPr>
          <w:sz w:val="24"/>
          <w:szCs w:val="24"/>
        </w:rPr>
        <w:fldChar w:fldCharType="begin"/>
      </w:r>
      <w:r w:rsidR="00D90031">
        <w:rPr>
          <w:sz w:val="24"/>
          <w:szCs w:val="24"/>
        </w:rPr>
        <w:instrText xml:space="preserve"> REF _Ref440274366 \r \h </w:instrText>
      </w:r>
      <w:r w:rsidR="0017774F">
        <w:rPr>
          <w:sz w:val="24"/>
          <w:szCs w:val="24"/>
        </w:rPr>
      </w:r>
      <w:r w:rsidR="0017774F">
        <w:rPr>
          <w:sz w:val="24"/>
          <w:szCs w:val="24"/>
        </w:rPr>
        <w:fldChar w:fldCharType="separate"/>
      </w:r>
      <w:r w:rsidR="0063587A">
        <w:rPr>
          <w:sz w:val="24"/>
          <w:szCs w:val="24"/>
        </w:rPr>
        <w:t>5.4</w:t>
      </w:r>
      <w:r w:rsidR="0017774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
              <w:spacing w:before="0" w:after="0"/>
              <w:ind w:left="0" w:right="0"/>
              <w:jc w:val="center"/>
            </w:pPr>
          </w:p>
        </w:tc>
        <w:tc>
          <w:tcPr>
            <w:tcW w:w="2736" w:type="dxa"/>
            <w:vMerge/>
            <w:vAlign w:val="center"/>
          </w:tcPr>
          <w:p w:rsidR="00CA1534" w:rsidRPr="008E5EA3" w:rsidRDefault="00CA1534" w:rsidP="00D50E8D">
            <w:pPr>
              <w:pStyle w:val="aff"/>
              <w:spacing w:before="0" w:after="0"/>
              <w:ind w:left="0" w:right="0"/>
              <w:jc w:val="center"/>
            </w:pPr>
          </w:p>
        </w:tc>
        <w:tc>
          <w:tcPr>
            <w:tcW w:w="2146" w:type="dxa"/>
            <w:vMerge/>
            <w:vAlign w:val="center"/>
          </w:tcPr>
          <w:p w:rsidR="00CA1534" w:rsidRPr="008E5EA3" w:rsidRDefault="00CA1534" w:rsidP="00D50E8D">
            <w:pPr>
              <w:pStyle w:val="aff"/>
              <w:spacing w:before="0" w:after="0"/>
              <w:ind w:left="0" w:right="0"/>
              <w:jc w:val="center"/>
            </w:pPr>
          </w:p>
        </w:tc>
        <w:tc>
          <w:tcPr>
            <w:tcW w:w="1432" w:type="dxa"/>
            <w:vAlign w:val="center"/>
          </w:tcPr>
          <w:p w:rsidR="00CA1534" w:rsidRPr="008E5EA3" w:rsidRDefault="00CA1534" w:rsidP="00D50E8D">
            <w:pPr>
              <w:pStyle w:val="aff"/>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0"/>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0"/>
              <w:spacing w:before="0" w:after="0"/>
              <w:ind w:left="0" w:right="0"/>
              <w:jc w:val="center"/>
              <w:rPr>
                <w:sz w:val="22"/>
              </w:rPr>
            </w:pPr>
          </w:p>
        </w:tc>
        <w:tc>
          <w:tcPr>
            <w:tcW w:w="2146"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0"/>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0"/>
              <w:spacing w:before="0" w:after="0"/>
              <w:ind w:left="0" w:right="0"/>
              <w:jc w:val="center"/>
              <w:rPr>
                <w:sz w:val="22"/>
              </w:rPr>
            </w:pPr>
          </w:p>
        </w:tc>
        <w:tc>
          <w:tcPr>
            <w:tcW w:w="2146"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0"/>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0"/>
              <w:spacing w:before="0" w:after="0"/>
              <w:ind w:left="0" w:right="0"/>
              <w:jc w:val="center"/>
              <w:rPr>
                <w:sz w:val="22"/>
              </w:rPr>
            </w:pPr>
          </w:p>
        </w:tc>
        <w:tc>
          <w:tcPr>
            <w:tcW w:w="2146"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0"/>
              <w:spacing w:before="0" w:after="0"/>
              <w:ind w:left="0" w:right="0"/>
              <w:jc w:val="center"/>
              <w:rPr>
                <w:sz w:val="22"/>
              </w:rPr>
            </w:pPr>
          </w:p>
        </w:tc>
        <w:tc>
          <w:tcPr>
            <w:tcW w:w="2146"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151"/>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7774F">
        <w:rPr>
          <w:sz w:val="24"/>
          <w:szCs w:val="24"/>
        </w:rPr>
        <w:fldChar w:fldCharType="begin"/>
      </w:r>
      <w:r w:rsidR="001A63D5">
        <w:rPr>
          <w:sz w:val="24"/>
          <w:szCs w:val="24"/>
        </w:rPr>
        <w:instrText xml:space="preserve"> REF _Ref440876660 \r \h </w:instrText>
      </w:r>
      <w:r w:rsidR="0017774F">
        <w:rPr>
          <w:sz w:val="24"/>
          <w:szCs w:val="24"/>
        </w:rPr>
      </w:r>
      <w:r w:rsidR="0017774F">
        <w:rPr>
          <w:sz w:val="24"/>
          <w:szCs w:val="24"/>
        </w:rPr>
        <w:fldChar w:fldCharType="separate"/>
      </w:r>
      <w:r w:rsidR="0063587A">
        <w:rPr>
          <w:sz w:val="24"/>
          <w:szCs w:val="24"/>
        </w:rPr>
        <w:t>3.3.10</w:t>
      </w:r>
      <w:r w:rsidR="0017774F">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7774F">
        <w:rPr>
          <w:sz w:val="24"/>
          <w:szCs w:val="24"/>
        </w:rPr>
        <w:fldChar w:fldCharType="begin"/>
      </w:r>
      <w:r>
        <w:rPr>
          <w:sz w:val="24"/>
          <w:szCs w:val="24"/>
        </w:rPr>
        <w:instrText xml:space="preserve"> REF _Ref55336310 \r \h </w:instrText>
      </w:r>
      <w:r w:rsidR="0017774F">
        <w:rPr>
          <w:sz w:val="24"/>
          <w:szCs w:val="24"/>
        </w:rPr>
      </w:r>
      <w:r w:rsidR="0017774F">
        <w:rPr>
          <w:sz w:val="24"/>
          <w:szCs w:val="24"/>
        </w:rPr>
        <w:fldChar w:fldCharType="separate"/>
      </w:r>
      <w:r w:rsidR="0063587A">
        <w:rPr>
          <w:sz w:val="24"/>
          <w:szCs w:val="24"/>
        </w:rPr>
        <w:t>5.1</w:t>
      </w:r>
      <w:r w:rsidR="0017774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17774F">
        <w:rPr>
          <w:sz w:val="24"/>
          <w:szCs w:val="24"/>
        </w:rPr>
        <w:fldChar w:fldCharType="begin"/>
      </w:r>
      <w:r w:rsidR="00CA1534">
        <w:rPr>
          <w:sz w:val="24"/>
          <w:szCs w:val="24"/>
        </w:rPr>
        <w:instrText xml:space="preserve"> REF _Ref440274337 \r \h </w:instrText>
      </w:r>
      <w:r w:rsidR="0017774F">
        <w:rPr>
          <w:sz w:val="24"/>
          <w:szCs w:val="24"/>
        </w:rPr>
      </w:r>
      <w:r w:rsidR="0017774F">
        <w:rPr>
          <w:sz w:val="24"/>
          <w:szCs w:val="24"/>
        </w:rPr>
        <w:fldChar w:fldCharType="separate"/>
      </w:r>
      <w:r w:rsidR="0063587A">
        <w:rPr>
          <w:sz w:val="24"/>
          <w:szCs w:val="24"/>
        </w:rPr>
        <w:t>5.2</w:t>
      </w:r>
      <w:r w:rsidR="0017774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17774F">
        <w:rPr>
          <w:sz w:val="24"/>
          <w:szCs w:val="24"/>
        </w:rPr>
        <w:fldChar w:fldCharType="begin"/>
      </w:r>
      <w:r w:rsidR="00CA1534">
        <w:rPr>
          <w:sz w:val="24"/>
          <w:szCs w:val="24"/>
        </w:rPr>
        <w:instrText xml:space="preserve"> REF _Ref440274366 \r \h </w:instrText>
      </w:r>
      <w:r w:rsidR="0017774F">
        <w:rPr>
          <w:sz w:val="24"/>
          <w:szCs w:val="24"/>
        </w:rPr>
      </w:r>
      <w:r w:rsidR="0017774F">
        <w:rPr>
          <w:sz w:val="24"/>
          <w:szCs w:val="24"/>
        </w:rPr>
        <w:fldChar w:fldCharType="separate"/>
      </w:r>
      <w:r w:rsidR="0063587A">
        <w:rPr>
          <w:sz w:val="24"/>
          <w:szCs w:val="24"/>
        </w:rPr>
        <w:t>5.4</w:t>
      </w:r>
      <w:r w:rsidR="0017774F">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0" w:name="_Toc426108836"/>
      <w:bookmarkStart w:id="1311" w:name="_Ref441574460"/>
      <w:bookmarkStart w:id="1312" w:name="_Ref441574649"/>
      <w:bookmarkStart w:id="1313" w:name="_Toc441575251"/>
      <w:bookmarkStart w:id="1314" w:name="_Ref442187883"/>
      <w:r w:rsidRPr="00CC5A3A">
        <w:lastRenderedPageBreak/>
        <w:t>Расписка  сдачи-приемки соглашения о неустойке (форма 1</w:t>
      </w:r>
      <w:r>
        <w:t>8</w:t>
      </w:r>
      <w:r w:rsidRPr="00CC5A3A">
        <w:t>)</w:t>
      </w:r>
      <w:bookmarkEnd w:id="1310"/>
      <w:bookmarkEnd w:id="1311"/>
      <w:bookmarkEnd w:id="1312"/>
      <w:bookmarkEnd w:id="1313"/>
      <w:bookmarkEnd w:id="1314"/>
    </w:p>
    <w:p w:rsidR="002F273A" w:rsidRPr="00CC5A3A" w:rsidRDefault="002F273A" w:rsidP="002F273A">
      <w:pPr>
        <w:pStyle w:val="3"/>
        <w:rPr>
          <w:szCs w:val="24"/>
        </w:rPr>
      </w:pPr>
      <w:bookmarkStart w:id="1315" w:name="_Toc426108837"/>
      <w:bookmarkStart w:id="1316" w:name="_Ref441574456"/>
      <w:bookmarkStart w:id="1317" w:name="_Toc441575252"/>
      <w:r w:rsidRPr="00CC5A3A">
        <w:rPr>
          <w:szCs w:val="24"/>
        </w:rPr>
        <w:t xml:space="preserve">Форма Расписки  сдачи-приемки </w:t>
      </w:r>
      <w:bookmarkEnd w:id="1315"/>
      <w:r w:rsidRPr="00CC5A3A">
        <w:rPr>
          <w:szCs w:val="24"/>
        </w:rPr>
        <w:t>соглашения о неустойке</w:t>
      </w:r>
      <w:bookmarkEnd w:id="1316"/>
      <w:bookmarkEnd w:id="1317"/>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1E6DDF">
        <w:tc>
          <w:tcPr>
            <w:tcW w:w="14863" w:type="dxa"/>
            <w:gridSpan w:val="7"/>
            <w:shd w:val="clear" w:color="auto" w:fill="auto"/>
          </w:tcPr>
          <w:p w:rsidR="002F273A" w:rsidRPr="00047DE1" w:rsidRDefault="002F273A" w:rsidP="001E6DDF">
            <w:pPr>
              <w:pStyle w:val="afd"/>
              <w:rPr>
                <w:sz w:val="24"/>
                <w:szCs w:val="24"/>
              </w:rPr>
            </w:pPr>
            <w:r w:rsidRPr="00047DE1">
              <w:rPr>
                <w:b/>
                <w:sz w:val="24"/>
                <w:szCs w:val="24"/>
              </w:rPr>
              <w:t>ПОЛУЧЕНИЕ</w:t>
            </w:r>
            <w:r w:rsidRPr="00047DE1">
              <w:rPr>
                <w:sz w:val="24"/>
                <w:szCs w:val="24"/>
              </w:rPr>
              <w:t>:</w:t>
            </w:r>
          </w:p>
        </w:tc>
      </w:tr>
      <w:tr w:rsidR="002F273A" w:rsidRPr="00047DE1" w:rsidTr="001E6DDF">
        <w:tc>
          <w:tcPr>
            <w:tcW w:w="2262" w:type="dxa"/>
            <w:shd w:val="clear" w:color="auto" w:fill="auto"/>
          </w:tcPr>
          <w:p w:rsidR="002F273A" w:rsidRPr="00047DE1" w:rsidRDefault="002F273A" w:rsidP="001E6DDF">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1E6DD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1E6DDF">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1E6DDF">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1E6DDF">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1E6DDF">
            <w:pPr>
              <w:pStyle w:val="afd"/>
              <w:ind w:right="86"/>
              <w:rPr>
                <w:sz w:val="24"/>
                <w:szCs w:val="24"/>
              </w:rPr>
            </w:pPr>
            <w:r w:rsidRPr="00047DE1">
              <w:rPr>
                <w:sz w:val="24"/>
                <w:szCs w:val="24"/>
              </w:rPr>
              <w:t>Сдал</w:t>
            </w:r>
          </w:p>
          <w:p w:rsidR="002F273A" w:rsidRPr="00047DE1" w:rsidRDefault="002F273A" w:rsidP="001E6DD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1E6DDF">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1E6DDF">
            <w:pPr>
              <w:pStyle w:val="afd"/>
              <w:ind w:right="86"/>
              <w:rPr>
                <w:sz w:val="24"/>
                <w:szCs w:val="24"/>
              </w:rPr>
            </w:pPr>
            <w:r w:rsidRPr="00047DE1">
              <w:rPr>
                <w:sz w:val="24"/>
                <w:szCs w:val="24"/>
              </w:rPr>
              <w:t>Получил</w:t>
            </w:r>
          </w:p>
          <w:p w:rsidR="002F273A" w:rsidRPr="00047DE1" w:rsidRDefault="002F273A" w:rsidP="001E6DD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1E6DDF">
            <w:pPr>
              <w:pStyle w:val="afd"/>
              <w:ind w:right="86"/>
              <w:rPr>
                <w:sz w:val="24"/>
                <w:szCs w:val="24"/>
              </w:rPr>
            </w:pPr>
            <w:r w:rsidRPr="00047DE1">
              <w:rPr>
                <w:sz w:val="24"/>
                <w:szCs w:val="24"/>
              </w:rPr>
              <w:t>ФИО/Подпись</w:t>
            </w:r>
          </w:p>
        </w:tc>
      </w:tr>
      <w:tr w:rsidR="002F273A" w:rsidRPr="00047DE1" w:rsidTr="001E6DDF">
        <w:tc>
          <w:tcPr>
            <w:tcW w:w="2262" w:type="dxa"/>
            <w:shd w:val="clear" w:color="auto" w:fill="auto"/>
          </w:tcPr>
          <w:p w:rsidR="002F273A" w:rsidRPr="00047DE1" w:rsidRDefault="002F273A" w:rsidP="001E6DDF">
            <w:pPr>
              <w:pStyle w:val="afd"/>
              <w:rPr>
                <w:sz w:val="24"/>
                <w:szCs w:val="24"/>
              </w:rPr>
            </w:pPr>
          </w:p>
          <w:p w:rsidR="002F273A" w:rsidRPr="00047DE1" w:rsidRDefault="002F273A" w:rsidP="001E6DDF">
            <w:pPr>
              <w:pStyle w:val="afd"/>
              <w:rPr>
                <w:sz w:val="24"/>
                <w:szCs w:val="24"/>
              </w:rPr>
            </w:pPr>
          </w:p>
        </w:tc>
        <w:tc>
          <w:tcPr>
            <w:tcW w:w="3800" w:type="dxa"/>
            <w:shd w:val="clear" w:color="auto" w:fill="auto"/>
          </w:tcPr>
          <w:p w:rsidR="002F273A" w:rsidRPr="00047DE1" w:rsidRDefault="002F273A" w:rsidP="001E6DDF">
            <w:pPr>
              <w:pStyle w:val="afd"/>
              <w:rPr>
                <w:sz w:val="24"/>
                <w:szCs w:val="24"/>
              </w:rPr>
            </w:pPr>
          </w:p>
        </w:tc>
        <w:tc>
          <w:tcPr>
            <w:tcW w:w="1559" w:type="dxa"/>
            <w:shd w:val="clear" w:color="auto" w:fill="auto"/>
          </w:tcPr>
          <w:p w:rsidR="002F273A" w:rsidRPr="00047DE1" w:rsidRDefault="002F273A" w:rsidP="001E6DDF">
            <w:pPr>
              <w:pStyle w:val="afd"/>
              <w:rPr>
                <w:sz w:val="24"/>
                <w:szCs w:val="24"/>
              </w:rPr>
            </w:pPr>
          </w:p>
        </w:tc>
        <w:tc>
          <w:tcPr>
            <w:tcW w:w="1418" w:type="dxa"/>
            <w:shd w:val="clear" w:color="auto" w:fill="auto"/>
          </w:tcPr>
          <w:p w:rsidR="002F273A" w:rsidRPr="00047DE1" w:rsidRDefault="002F273A" w:rsidP="001E6DDF">
            <w:pPr>
              <w:pStyle w:val="afd"/>
              <w:rPr>
                <w:sz w:val="24"/>
                <w:szCs w:val="24"/>
              </w:rPr>
            </w:pPr>
          </w:p>
        </w:tc>
        <w:tc>
          <w:tcPr>
            <w:tcW w:w="1299" w:type="dxa"/>
            <w:shd w:val="clear" w:color="auto" w:fill="auto"/>
          </w:tcPr>
          <w:p w:rsidR="002F273A" w:rsidRPr="00047DE1" w:rsidRDefault="002F273A" w:rsidP="001E6DDF">
            <w:pPr>
              <w:pStyle w:val="afd"/>
              <w:rPr>
                <w:sz w:val="24"/>
                <w:szCs w:val="24"/>
              </w:rPr>
            </w:pPr>
          </w:p>
        </w:tc>
        <w:tc>
          <w:tcPr>
            <w:tcW w:w="2262" w:type="dxa"/>
            <w:shd w:val="clear" w:color="auto" w:fill="auto"/>
          </w:tcPr>
          <w:p w:rsidR="002F273A" w:rsidRPr="00047DE1" w:rsidRDefault="002F273A" w:rsidP="001E6DDF">
            <w:pPr>
              <w:pStyle w:val="afd"/>
              <w:rPr>
                <w:sz w:val="24"/>
                <w:szCs w:val="24"/>
              </w:rPr>
            </w:pPr>
          </w:p>
        </w:tc>
        <w:tc>
          <w:tcPr>
            <w:tcW w:w="2263" w:type="dxa"/>
            <w:shd w:val="clear" w:color="auto" w:fill="auto"/>
          </w:tcPr>
          <w:p w:rsidR="002F273A" w:rsidRPr="00047DE1" w:rsidRDefault="002F273A" w:rsidP="001E6DDF">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1E6DDF">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18" w:name="_Toc426108838"/>
      <w:bookmarkStart w:id="1319" w:name="_Toc441575253"/>
      <w:r w:rsidRPr="00CC5A3A">
        <w:rPr>
          <w:szCs w:val="24"/>
        </w:rPr>
        <w:lastRenderedPageBreak/>
        <w:t>Инструкции по заполнению</w:t>
      </w:r>
      <w:bookmarkEnd w:id="1318"/>
      <w:bookmarkEnd w:id="1319"/>
    </w:p>
    <w:p w:rsidR="002F273A" w:rsidRPr="00CC5A3A" w:rsidRDefault="002F273A" w:rsidP="002F273A">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5"/>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5"/>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5"/>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D53" w:rsidRDefault="00807D53">
      <w:pPr>
        <w:spacing w:line="240" w:lineRule="auto"/>
      </w:pPr>
      <w:r>
        <w:separator/>
      </w:r>
    </w:p>
  </w:endnote>
  <w:endnote w:type="continuationSeparator" w:id="0">
    <w:p w:rsidR="00807D53" w:rsidRDefault="00807D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F463A" w:rsidRDefault="002F463A">
    <w:pPr>
      <w:pStyle w:val="aff1"/>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Pr="00FA0376" w:rsidRDefault="002F463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3587A">
      <w:rPr>
        <w:noProof/>
        <w:sz w:val="16"/>
        <w:szCs w:val="16"/>
        <w:lang w:eastAsia="ru-RU"/>
      </w:rPr>
      <w:t>27</w:t>
    </w:r>
    <w:r w:rsidRPr="00FA0376">
      <w:rPr>
        <w:sz w:val="16"/>
        <w:szCs w:val="16"/>
        <w:lang w:eastAsia="ru-RU"/>
      </w:rPr>
      <w:fldChar w:fldCharType="end"/>
    </w:r>
  </w:p>
  <w:p w:rsidR="002F463A" w:rsidRPr="00EE0539" w:rsidRDefault="002F463A"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E6DDF">
      <w:rPr>
        <w:sz w:val="18"/>
        <w:szCs w:val="18"/>
      </w:rPr>
      <w:t>Договора на оказание услуг по техническому обслуживанию систем охранного видеонаблюдения и видеодомофонов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D53" w:rsidRDefault="00807D53">
      <w:pPr>
        <w:spacing w:line="240" w:lineRule="auto"/>
      </w:pPr>
      <w:r>
        <w:separator/>
      </w:r>
    </w:p>
  </w:footnote>
  <w:footnote w:type="continuationSeparator" w:id="0">
    <w:p w:rsidR="00807D53" w:rsidRDefault="00807D53">
      <w:pPr>
        <w:spacing w:line="240" w:lineRule="auto"/>
      </w:pPr>
      <w:r>
        <w:continuationSeparator/>
      </w:r>
    </w:p>
  </w:footnote>
  <w:footnote w:id="1">
    <w:p w:rsidR="002F463A" w:rsidRDefault="002F463A" w:rsidP="00711000">
      <w:pPr>
        <w:pStyle w:val="afff"/>
      </w:pPr>
      <w:r>
        <w:rPr>
          <w:rStyle w:val="affffffe"/>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2F463A" w:rsidRDefault="002F463A" w:rsidP="00711000">
      <w:pPr>
        <w:pStyle w:val="afff"/>
      </w:pPr>
      <w:r>
        <w:rPr>
          <w:rStyle w:val="affffffe"/>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pPr>
      <w:pStyle w:val="aff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Pr="00930031" w:rsidRDefault="002F463A" w:rsidP="00930031">
    <w:pPr>
      <w:pStyle w:val="aff4"/>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pPr>
      <w:pStyle w:val="af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pPr>
      <w:pStyle w:val="aff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pPr>
      <w:pStyle w:val="aff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A" w:rsidRDefault="002F463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1"/>
  </w:num>
  <w:num w:numId="56">
    <w:abstractNumId w:val="133"/>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7"/>
  </w:num>
  <w:num w:numId="93">
    <w:abstractNumId w:val="109"/>
  </w:num>
  <w:num w:numId="94">
    <w:abstractNumId w:val="1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AA1"/>
    <w:rsid w:val="00006EAA"/>
    <w:rsid w:val="00016C74"/>
    <w:rsid w:val="000172FE"/>
    <w:rsid w:val="00022797"/>
    <w:rsid w:val="00025C5A"/>
    <w:rsid w:val="00027446"/>
    <w:rsid w:val="00027C2B"/>
    <w:rsid w:val="00032368"/>
    <w:rsid w:val="000326CF"/>
    <w:rsid w:val="000333D4"/>
    <w:rsid w:val="00033D13"/>
    <w:rsid w:val="00033F16"/>
    <w:rsid w:val="00035287"/>
    <w:rsid w:val="00036006"/>
    <w:rsid w:val="000364DC"/>
    <w:rsid w:val="00037B8B"/>
    <w:rsid w:val="00040EC0"/>
    <w:rsid w:val="000417CE"/>
    <w:rsid w:val="000429A8"/>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6DDF"/>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17BA6"/>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2F463A"/>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27D18"/>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3C6"/>
    <w:rsid w:val="0057169D"/>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587A"/>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3EF2"/>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36123"/>
    <w:rsid w:val="007502E0"/>
    <w:rsid w:val="00750D4A"/>
    <w:rsid w:val="00751AF7"/>
    <w:rsid w:val="00752B37"/>
    <w:rsid w:val="007556FF"/>
    <w:rsid w:val="0075787E"/>
    <w:rsid w:val="00760474"/>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07D53"/>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36CE0"/>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4E9A"/>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07AC"/>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85E7E"/>
    <w:rsid w:val="00A900CC"/>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16A3"/>
    <w:rsid w:val="00B42DA0"/>
    <w:rsid w:val="00B47890"/>
    <w:rsid w:val="00B51A18"/>
    <w:rsid w:val="00B5307E"/>
    <w:rsid w:val="00B5344A"/>
    <w:rsid w:val="00B56312"/>
    <w:rsid w:val="00B618BA"/>
    <w:rsid w:val="00B71B9D"/>
    <w:rsid w:val="00B72AA3"/>
    <w:rsid w:val="00B76768"/>
    <w:rsid w:val="00B80B71"/>
    <w:rsid w:val="00B8118F"/>
    <w:rsid w:val="00B91F40"/>
    <w:rsid w:val="00B924FC"/>
    <w:rsid w:val="00B93617"/>
    <w:rsid w:val="00BA1AEC"/>
    <w:rsid w:val="00BA41D1"/>
    <w:rsid w:val="00BA5DEA"/>
    <w:rsid w:val="00BA7D87"/>
    <w:rsid w:val="00BB0961"/>
    <w:rsid w:val="00BB27D7"/>
    <w:rsid w:val="00BB3B8E"/>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209"/>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5D7D"/>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4534"/>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e">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lang w:val="x-none"/>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d"/>
    <w:qFormat/>
    <w:rsid w:val="00AD3EBC"/>
    <w:pPr>
      <w:spacing w:line="240" w:lineRule="auto"/>
      <w:ind w:firstLine="0"/>
      <w:jc w:val="center"/>
    </w:pPr>
    <w:rPr>
      <w:b/>
      <w:bCs w:val="0"/>
      <w:sz w:val="24"/>
      <w:szCs w:val="20"/>
    </w:rPr>
  </w:style>
  <w:style w:type="character" w:customStyle="1" w:styleId="affc">
    <w:name w:val="Название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9">
    <w:name w:val="Текст примечания1"/>
    <w:basedOn w:val="a2"/>
    <w:rsid w:val="00AD3EBC"/>
    <w:rPr>
      <w:sz w:val="20"/>
    </w:rPr>
  </w:style>
  <w:style w:type="paragraph" w:styleId="afff9">
    <w:name w:val="annotation subject"/>
    <w:basedOn w:val="1f9"/>
    <w:next w:val="1f9"/>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7"/>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afc"/>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lang w:val="x-none"/>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lang w:val="x-none"/>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ffffff6">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e">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lang w:val="x-none"/>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d"/>
    <w:qFormat/>
    <w:rsid w:val="00AD3EBC"/>
    <w:pPr>
      <w:spacing w:line="240" w:lineRule="auto"/>
      <w:ind w:firstLine="0"/>
      <w:jc w:val="center"/>
    </w:pPr>
    <w:rPr>
      <w:b/>
      <w:bCs w:val="0"/>
      <w:sz w:val="24"/>
      <w:szCs w:val="20"/>
    </w:rPr>
  </w:style>
  <w:style w:type="character" w:customStyle="1" w:styleId="affc">
    <w:name w:val="Название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9">
    <w:name w:val="Текст примечания1"/>
    <w:basedOn w:val="a2"/>
    <w:rsid w:val="00AD3EBC"/>
    <w:rPr>
      <w:sz w:val="20"/>
    </w:rPr>
  </w:style>
  <w:style w:type="paragraph" w:styleId="afff9">
    <w:name w:val="annotation subject"/>
    <w:basedOn w:val="1f9"/>
    <w:next w:val="1f9"/>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7"/>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afc"/>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lang w:val="x-none"/>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lang w:val="x-none"/>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ffffff6">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2.xml"/><Relationship Id="rId3" Type="http://schemas.openxmlformats.org/officeDocument/2006/relationships/styles" Target="styles.xml"/><Relationship Id="rId21" Type="http://schemas.openxmlformats.org/officeDocument/2006/relationships/hyperlink" Target="mailto:Avilov.AV@mrsk-1.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Zaitseva.AA@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eader" Target="header13.xm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0D0C1-DEA9-46A8-9E6E-66C0524DB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22235</Words>
  <Characters>126746</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148684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2</cp:revision>
  <cp:lastPrinted>2016-02-24T12:27:00Z</cp:lastPrinted>
  <dcterms:created xsi:type="dcterms:W3CDTF">2016-02-24T12:30:00Z</dcterms:created>
  <dcterms:modified xsi:type="dcterms:W3CDTF">2016-02-24T12:30:00Z</dcterms:modified>
</cp:coreProperties>
</file>