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FC218E"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тел.: +7 (495) 747-92-92,</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250D" w:rsidRPr="000D67AD" w:rsidRDefault="003C250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250D" w:rsidRPr="00ED289D" w:rsidRDefault="003C250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sidR="00D83B44">
        <w:rPr>
          <w:sz w:val="24"/>
          <w:szCs w:val="24"/>
        </w:rPr>
        <w:t>23</w:t>
      </w:r>
      <w:r w:rsidRPr="007765E5">
        <w:rPr>
          <w:sz w:val="24"/>
          <w:szCs w:val="24"/>
        </w:rPr>
        <w:t>»</w:t>
      </w:r>
      <w:r>
        <w:rPr>
          <w:sz w:val="24"/>
          <w:szCs w:val="24"/>
        </w:rPr>
        <w:t xml:space="preserve"> </w:t>
      </w:r>
      <w:r w:rsidR="00D83B44">
        <w:rPr>
          <w:sz w:val="24"/>
          <w:szCs w:val="24"/>
        </w:rPr>
        <w:t>ноября</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sidR="00D83B44">
        <w:rPr>
          <w:b/>
          <w:kern w:val="36"/>
          <w:sz w:val="24"/>
          <w:szCs w:val="24"/>
        </w:rPr>
        <w:t>696</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Pr>
          <w:b/>
          <w:kern w:val="36"/>
          <w:sz w:val="24"/>
          <w:szCs w:val="24"/>
        </w:rPr>
        <w:t>1</w:t>
      </w:r>
      <w:r w:rsidR="00ED289D">
        <w:rPr>
          <w:b/>
          <w:kern w:val="36"/>
          <w:sz w:val="24"/>
          <w:szCs w:val="24"/>
        </w:rPr>
        <w:t>9</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F74454" w:rsidRPr="00F74454">
        <w:rPr>
          <w:b/>
          <w:sz w:val="24"/>
          <w:szCs w:val="24"/>
        </w:rPr>
        <w:t>Договора на выполнение работ по ремонту грузовых ТС и тракторов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F74454" w:rsidRDefault="00812BD9" w:rsidP="00F44B29">
      <w:pPr>
        <w:pStyle w:val="1f4"/>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74454" w:rsidRPr="00F74454" w:rsidRDefault="00F74454" w:rsidP="00F74454"/>
    <w:p w:rsidR="00F74454" w:rsidRPr="00F74454" w:rsidRDefault="00F74454" w:rsidP="00F74454"/>
    <w:p w:rsidR="00F74454" w:rsidRPr="00F74454" w:rsidRDefault="00F74454" w:rsidP="00F74454"/>
    <w:p w:rsidR="00F74454" w:rsidRPr="00F74454" w:rsidRDefault="00F74454" w:rsidP="00F74454"/>
    <w:p w:rsidR="00F74454" w:rsidRDefault="00F74454" w:rsidP="00F74454"/>
    <w:p w:rsidR="00F74454" w:rsidRDefault="00F74454" w:rsidP="00F74454">
      <w:pPr>
        <w:tabs>
          <w:tab w:val="left" w:pos="5860"/>
        </w:tabs>
      </w:pPr>
      <w:r>
        <w:tab/>
      </w:r>
    </w:p>
    <w:p w:rsidR="00F74454" w:rsidRDefault="00F74454" w:rsidP="00F74454"/>
    <w:p w:rsidR="00717F60" w:rsidRPr="00F74454" w:rsidRDefault="00717F60" w:rsidP="00F74454">
      <w:pPr>
        <w:sectPr w:rsidR="00717F60" w:rsidRPr="00F74454"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AB1B21">
        <w:rPr>
          <w:iCs/>
          <w:sz w:val="24"/>
          <w:szCs w:val="24"/>
        </w:rPr>
        <w:t>Аверьянова</w:t>
      </w:r>
      <w:r w:rsidR="00AB1B21" w:rsidRPr="00B7422A">
        <w:rPr>
          <w:bCs w:val="0"/>
          <w:sz w:val="24"/>
          <w:szCs w:val="24"/>
          <w:lang w:eastAsia="ru-RU"/>
        </w:rPr>
        <w:t xml:space="preserve"> Татьяна Николаевна, контактный телефон: (4722) 58-17-51 или по адресу электронной почты: </w:t>
      </w:r>
      <w:hyperlink r:id="rId17" w:history="1">
        <w:r w:rsidR="00AB1B21" w:rsidRPr="001C34E2">
          <w:rPr>
            <w:rStyle w:val="a7"/>
            <w:iCs/>
          </w:rPr>
          <w:t>Averyanova.TN@mrsk-1.ru</w:t>
        </w:r>
      </w:hyperlink>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w:t>
      </w:r>
      <w:r w:rsidR="00D83B44">
        <w:rPr>
          <w:b/>
          <w:sz w:val="24"/>
          <w:szCs w:val="24"/>
        </w:rPr>
        <w:t>26</w:t>
      </w:r>
      <w:r w:rsidR="00DC6ED1" w:rsidRPr="00972A2D">
        <w:rPr>
          <w:b/>
          <w:sz w:val="24"/>
          <w:szCs w:val="24"/>
        </w:rPr>
        <w:t xml:space="preserve">» </w:t>
      </w:r>
      <w:r w:rsidR="00D83B44">
        <w:rPr>
          <w:b/>
          <w:sz w:val="24"/>
          <w:szCs w:val="24"/>
        </w:rPr>
        <w:t>ноября</w:t>
      </w:r>
      <w:r w:rsidR="00DC6ED1" w:rsidRPr="00972A2D">
        <w:rPr>
          <w:b/>
          <w:sz w:val="24"/>
          <w:szCs w:val="24"/>
        </w:rPr>
        <w:t xml:space="preserve"> 2018 г.</w:t>
      </w:r>
      <w:r w:rsidR="00DC6ED1" w:rsidRPr="00972A2D">
        <w:rPr>
          <w:sz w:val="24"/>
          <w:szCs w:val="24"/>
        </w:rPr>
        <w:t xml:space="preserve"> на официальном сайте (</w:t>
      </w:r>
      <w:hyperlink r:id="rId18"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9"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F74454" w:rsidRPr="0084137F">
        <w:rPr>
          <w:iCs/>
          <w:sz w:val="24"/>
          <w:szCs w:val="24"/>
          <w:lang w:eastAsia="ru-RU"/>
        </w:rPr>
        <w:t>Договора</w:t>
      </w:r>
      <w:r w:rsidR="00F74454" w:rsidRPr="0084137F">
        <w:rPr>
          <w:sz w:val="24"/>
          <w:szCs w:val="24"/>
        </w:rPr>
        <w:t xml:space="preserve"> </w:t>
      </w:r>
      <w:r w:rsidR="00F74454" w:rsidRPr="0084137F">
        <w:rPr>
          <w:snapToGrid w:val="0"/>
          <w:sz w:val="24"/>
          <w:szCs w:val="24"/>
        </w:rPr>
        <w:t xml:space="preserve">на </w:t>
      </w:r>
      <w:r w:rsidR="00F74454" w:rsidRPr="0084137F">
        <w:rPr>
          <w:sz w:val="24"/>
          <w:szCs w:val="24"/>
        </w:rPr>
        <w:t xml:space="preserve">выполнение работ по ремонту </w:t>
      </w:r>
      <w:r w:rsidR="00F74454">
        <w:rPr>
          <w:sz w:val="24"/>
          <w:szCs w:val="24"/>
        </w:rPr>
        <w:t>грузовых ТС и тракторов</w:t>
      </w:r>
      <w:r w:rsidR="00F74454"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20"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F74454" w:rsidRPr="0084137F">
        <w:rPr>
          <w:iCs/>
          <w:sz w:val="24"/>
          <w:szCs w:val="24"/>
          <w:lang w:eastAsia="ru-RU"/>
        </w:rPr>
        <w:t>Договора</w:t>
      </w:r>
      <w:r w:rsidR="00F74454" w:rsidRPr="0084137F">
        <w:rPr>
          <w:sz w:val="24"/>
          <w:szCs w:val="24"/>
        </w:rPr>
        <w:t xml:space="preserve"> </w:t>
      </w:r>
      <w:r w:rsidR="00F74454" w:rsidRPr="0084137F">
        <w:rPr>
          <w:snapToGrid w:val="0"/>
          <w:sz w:val="24"/>
          <w:szCs w:val="24"/>
        </w:rPr>
        <w:t xml:space="preserve">на </w:t>
      </w:r>
      <w:r w:rsidR="00F74454" w:rsidRPr="0084137F">
        <w:rPr>
          <w:sz w:val="24"/>
          <w:szCs w:val="24"/>
        </w:rPr>
        <w:t xml:space="preserve">выполнение работ по ремонту </w:t>
      </w:r>
      <w:r w:rsidR="00F74454">
        <w:rPr>
          <w:sz w:val="24"/>
          <w:szCs w:val="24"/>
        </w:rPr>
        <w:t>грузовых ТС и тракторов</w:t>
      </w:r>
      <w:r w:rsidR="00F74454"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F52A72">
        <w:rPr>
          <w:b/>
        </w:rPr>
        <w:t>3 100 000,00</w:t>
      </w:r>
      <w:r w:rsidR="00F52A72" w:rsidRPr="00A80197">
        <w:rPr>
          <w:b/>
        </w:rPr>
        <w:t xml:space="preserve"> </w:t>
      </w:r>
      <w:r w:rsidR="00F52A72" w:rsidRPr="006E76B8">
        <w:rPr>
          <w:b/>
        </w:rPr>
        <w:t xml:space="preserve"> </w:t>
      </w:r>
      <w:r w:rsidR="00F52A72" w:rsidRPr="00394B5D">
        <w:t>(</w:t>
      </w:r>
      <w:r w:rsidR="00F52A72">
        <w:t>три миллиона сто тысяч)</w:t>
      </w:r>
      <w:r w:rsidR="00F52A72" w:rsidRPr="00A80197">
        <w:t xml:space="preserve"> рублей</w:t>
      </w:r>
      <w:r w:rsidR="00F52A72" w:rsidRPr="00394B5D">
        <w:t xml:space="preserve"> 00 копеек РФ, без учета НДС; НДС составляет </w:t>
      </w:r>
      <w:r w:rsidR="00F52A72">
        <w:rPr>
          <w:b/>
        </w:rPr>
        <w:t>620 000,00</w:t>
      </w:r>
      <w:r w:rsidR="00F52A72" w:rsidRPr="00A80197">
        <w:rPr>
          <w:b/>
        </w:rPr>
        <w:t xml:space="preserve"> </w:t>
      </w:r>
      <w:r w:rsidR="00F52A72" w:rsidRPr="00394B5D">
        <w:t>(</w:t>
      </w:r>
      <w:r w:rsidR="00F52A72">
        <w:t>шестьсот двадцать тысяч)</w:t>
      </w:r>
      <w:r w:rsidR="00F52A72" w:rsidRPr="00A80197">
        <w:t xml:space="preserve"> рублей </w:t>
      </w:r>
      <w:r w:rsidR="00F52A72" w:rsidRPr="00394B5D">
        <w:t xml:space="preserve"> 00 копеек РФ;  </w:t>
      </w:r>
      <w:r w:rsidR="00F52A72">
        <w:rPr>
          <w:b/>
        </w:rPr>
        <w:t>3 720 000,00</w:t>
      </w:r>
      <w:r w:rsidR="00F52A72" w:rsidRPr="00A80197">
        <w:rPr>
          <w:b/>
        </w:rPr>
        <w:t xml:space="preserve"> </w:t>
      </w:r>
      <w:r w:rsidR="00F52A72" w:rsidRPr="00394B5D">
        <w:t>(</w:t>
      </w:r>
      <w:r w:rsidR="00F52A72">
        <w:t>три</w:t>
      </w:r>
      <w:r w:rsidR="00F52A72" w:rsidRPr="00A80197">
        <w:t xml:space="preserve"> миллион</w:t>
      </w:r>
      <w:r w:rsidR="00F52A72">
        <w:t>а</w:t>
      </w:r>
      <w:r w:rsidR="00F52A72" w:rsidRPr="00A80197">
        <w:t xml:space="preserve"> </w:t>
      </w:r>
      <w:r w:rsidR="00F52A72">
        <w:t xml:space="preserve">семьсот </w:t>
      </w:r>
      <w:r w:rsidR="00F52A72" w:rsidRPr="00A80197">
        <w:t>двадцать тысяч</w:t>
      </w:r>
      <w:r w:rsidR="00F52A72">
        <w:t>)</w:t>
      </w:r>
      <w:r w:rsidR="00F52A72" w:rsidRPr="00A80197">
        <w:t xml:space="preserve"> рублей </w:t>
      </w:r>
      <w:r w:rsidR="00F52A72" w:rsidRPr="006E76B8">
        <w:t xml:space="preserve"> </w:t>
      </w:r>
      <w:r w:rsidR="00F52A72" w:rsidRPr="00394B5D">
        <w:t xml:space="preserve">  00 копеек РФ, с учетом НДС</w:t>
      </w:r>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DC6ED1">
        <w:rPr>
          <w:szCs w:val="24"/>
        </w:rPr>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1"/>
      <w:r w:rsidRPr="00DC6ED1">
        <w:rPr>
          <w:bCs w:val="0"/>
          <w:sz w:val="24"/>
          <w:szCs w:val="24"/>
        </w:rPr>
        <w:t>:</w:t>
      </w:r>
      <w:bookmarkStart w:id="444" w:name="_Ref306004833"/>
      <w:bookmarkEnd w:id="442"/>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3"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Pr="00DC6ED1">
        <w:rPr>
          <w:b/>
          <w:sz w:val="24"/>
          <w:szCs w:val="24"/>
        </w:rPr>
        <w:t xml:space="preserve">12:00 </w:t>
      </w:r>
      <w:r w:rsidR="00DC6ED1" w:rsidRPr="00DC6ED1">
        <w:rPr>
          <w:b/>
          <w:sz w:val="24"/>
          <w:szCs w:val="24"/>
        </w:rPr>
        <w:t>0</w:t>
      </w:r>
      <w:r w:rsidR="00D83B44">
        <w:rPr>
          <w:b/>
          <w:sz w:val="24"/>
          <w:szCs w:val="24"/>
        </w:rPr>
        <w:t>7</w:t>
      </w:r>
      <w:r w:rsidRPr="00DC6ED1">
        <w:rPr>
          <w:b/>
          <w:sz w:val="24"/>
          <w:szCs w:val="24"/>
        </w:rPr>
        <w:t xml:space="preserve"> </w:t>
      </w:r>
      <w:r w:rsidR="00D83B44">
        <w:rPr>
          <w:b/>
          <w:sz w:val="24"/>
          <w:szCs w:val="24"/>
        </w:rPr>
        <w:t>декабря</w:t>
      </w:r>
      <w:r w:rsidR="00DC6ED1" w:rsidRPr="00DC6ED1">
        <w:rPr>
          <w:b/>
          <w:sz w:val="24"/>
          <w:szCs w:val="24"/>
        </w:rPr>
        <w:t xml:space="preserve">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8"/>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AB1B21">
        <w:rPr>
          <w:szCs w:val="24"/>
        </w:rPr>
        <w:t>Аверьяновой</w:t>
      </w:r>
      <w:bookmarkStart w:id="563" w:name="_GoBack"/>
      <w:bookmarkEnd w:id="563"/>
      <w:r w:rsidR="00DC6ED1" w:rsidRPr="007765E5">
        <w:rPr>
          <w:szCs w:val="24"/>
        </w:rPr>
        <w:t xml:space="preserve"> Татьяне Николаевне, контактный телефон: (4722) 58-17-51 или по адресу электронной почты: </w:t>
      </w:r>
      <w:hyperlink r:id="rId34" w:history="1">
        <w:r w:rsidR="00AB1B21" w:rsidRPr="001C34E2">
          <w:rPr>
            <w:rStyle w:val="a7"/>
            <w:iCs/>
          </w:rPr>
          <w:t>Averyanova.TN@mrsk-1.ru</w:t>
        </w:r>
      </w:hyperlink>
      <w:r w:rsidR="00DC6ED1" w:rsidRPr="007765E5">
        <w:rPr>
          <w:rFonts w:eastAsia="Calibri"/>
          <w:szCs w:val="24"/>
          <w:lang w:eastAsia="en-US"/>
        </w:rPr>
        <w:t>. 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7"/>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D83B44">
        <w:rPr>
          <w:b/>
          <w:bCs w:val="0"/>
          <w:sz w:val="24"/>
          <w:szCs w:val="24"/>
        </w:rPr>
        <w:t>12</w:t>
      </w:r>
      <w:r w:rsidR="002B5044" w:rsidRPr="00DC6ED1">
        <w:rPr>
          <w:b/>
          <w:bCs w:val="0"/>
          <w:sz w:val="24"/>
          <w:szCs w:val="24"/>
        </w:rPr>
        <w:t xml:space="preserve"> </w:t>
      </w:r>
      <w:r w:rsidR="00D83B44">
        <w:rPr>
          <w:b/>
          <w:bCs w:val="0"/>
          <w:sz w:val="24"/>
          <w:szCs w:val="24"/>
        </w:rPr>
        <w:t>декабря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6" o:title=""/>
          </v:shape>
          <o:OLEObject Type="Embed" ProgID="Equation.3" ShapeID="_x0000_i1025" DrawAspect="Content" ObjectID="_1604741280" r:id="rId37"/>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8" o:title=""/>
          </v:shape>
          <o:OLEObject Type="Embed" ProgID="Equation.3" ShapeID="_x0000_i1026" DrawAspect="Content" ObjectID="_1604741281" r:id="rId39"/>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0" o:title=""/>
          </v:shape>
          <o:OLEObject Type="Embed" ProgID="Equation.3" ShapeID="_x0000_i1027" DrawAspect="Content" ObjectID="_1604741282" r:id="rId41"/>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8"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154BCB">
                <w:t>О закупках товаров</w:t>
              </w:r>
            </w:hyperlink>
            <w:r w:rsidRPr="00154BCB">
              <w:t>, работ, услуг отдельными видами юридических лиц" и "</w:t>
            </w:r>
            <w:hyperlink r:id="rId5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6"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7"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8"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18E" w:rsidRDefault="00FC218E">
      <w:pPr>
        <w:spacing w:line="240" w:lineRule="auto"/>
      </w:pPr>
      <w:r>
        <w:separator/>
      </w:r>
    </w:p>
  </w:endnote>
  <w:endnote w:type="continuationSeparator" w:id="0">
    <w:p w:rsidR="00FC218E" w:rsidRDefault="00FC218E">
      <w:pPr>
        <w:spacing w:line="240" w:lineRule="auto"/>
      </w:pPr>
      <w:r>
        <w:continuationSeparator/>
      </w:r>
    </w:p>
  </w:endnote>
  <w:endnote w:id="1">
    <w:p w:rsidR="003C250D" w:rsidRPr="003F430F" w:rsidRDefault="003C250D"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250D" w:rsidRDefault="003C250D">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Pr="00FA0376" w:rsidRDefault="003C250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B1B21">
      <w:rPr>
        <w:noProof/>
        <w:sz w:val="16"/>
        <w:szCs w:val="16"/>
        <w:lang w:eastAsia="ru-RU"/>
      </w:rPr>
      <w:t>30</w:t>
    </w:r>
    <w:r w:rsidRPr="00FA0376">
      <w:rPr>
        <w:sz w:val="16"/>
        <w:szCs w:val="16"/>
        <w:lang w:eastAsia="ru-RU"/>
      </w:rPr>
      <w:fldChar w:fldCharType="end"/>
    </w:r>
  </w:p>
  <w:p w:rsidR="003C250D" w:rsidRPr="00EE0539" w:rsidRDefault="003C250D"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74454" w:rsidRPr="00F74454">
      <w:rPr>
        <w:sz w:val="18"/>
        <w:szCs w:val="18"/>
      </w:rPr>
      <w:t>Договора на выполнение работ по ремонту грузовых ТС и тракторов для нужд ПАО «МРСК Центра» (филиала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18E" w:rsidRDefault="00FC218E">
      <w:pPr>
        <w:spacing w:line="240" w:lineRule="auto"/>
      </w:pPr>
      <w:r>
        <w:separator/>
      </w:r>
    </w:p>
  </w:footnote>
  <w:footnote w:type="continuationSeparator" w:id="0">
    <w:p w:rsidR="00FC218E" w:rsidRDefault="00FC218E">
      <w:pPr>
        <w:spacing w:line="240" w:lineRule="auto"/>
      </w:pPr>
      <w:r>
        <w:continuationSeparator/>
      </w:r>
    </w:p>
  </w:footnote>
  <w:footnote w:id="1">
    <w:p w:rsidR="003C250D" w:rsidRPr="00B36685"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250D"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250D" w:rsidRDefault="003C250D" w:rsidP="00726981">
      <w:pPr>
        <w:pStyle w:val="1ff5"/>
        <w:rPr>
          <w:rFonts w:ascii="Times New Roman" w:eastAsia="Times New Roman" w:hAnsi="Times New Roman" w:cs="Times New Roman"/>
          <w:lang w:eastAsia="ru-RU"/>
        </w:rPr>
      </w:pPr>
    </w:p>
  </w:footnote>
  <w:footnote w:id="3">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250D" w:rsidRPr="00F83889" w:rsidRDefault="003C250D"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250D" w:rsidRDefault="003C250D"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Pr="00930031" w:rsidRDefault="003C250D"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250D"/>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1B2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C6CE3"/>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68A"/>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3B44"/>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2A72"/>
    <w:rsid w:val="00F542D3"/>
    <w:rsid w:val="00F620A0"/>
    <w:rsid w:val="00F62C5C"/>
    <w:rsid w:val="00F74454"/>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218E"/>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45F2AE2"/>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osseti.ru/about/anticorruptionpolicy/policy/index.php" TargetMode="External"/><Relationship Id="rId21" Type="http://schemas.openxmlformats.org/officeDocument/2006/relationships/header" Target="header4.xml"/><Relationship Id="rId34" Type="http://schemas.openxmlformats.org/officeDocument/2006/relationships/hyperlink" Target="mailto:Averyanova.TN@mrsk-1.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yperlink" Target="consultantplus://offline/ref=B7E04B8F5BC345C22463EADCAE81D93CF4CA1215A36F6052F6BC85F6f9C8L"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Ermolova.IV@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Averyanova.TN@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3.xml"/><Relationship Id="rId20" Type="http://schemas.openxmlformats.org/officeDocument/2006/relationships/hyperlink" Target="https://etp.rosseti.ru"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http://www.zakupki.gov.ru" TargetMode="External"/><Relationship Id="rId3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E52C3-E083-4E07-8DE6-E3C4AA4FE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96</Pages>
  <Words>30165</Words>
  <Characters>171947</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201709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148</cp:revision>
  <cp:lastPrinted>2015-12-29T14:27:00Z</cp:lastPrinted>
  <dcterms:created xsi:type="dcterms:W3CDTF">2016-01-15T08:52:00Z</dcterms:created>
  <dcterms:modified xsi:type="dcterms:W3CDTF">2018-11-26T09:41:00Z</dcterms:modified>
</cp:coreProperties>
</file>