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E63" w:rsidRDefault="00550C13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35557F" w:rsidRPr="000D67AD" w:rsidRDefault="0035557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35557F" w:rsidRPr="000D67AD" w:rsidRDefault="0035557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35557F" w:rsidRPr="000D67AD" w:rsidRDefault="0035557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35557F" w:rsidRPr="000D67AD" w:rsidRDefault="0035557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35557F" w:rsidRPr="000D67AD" w:rsidRDefault="0035557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35557F" w:rsidRPr="000D67AD" w:rsidRDefault="0035557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35557F" w:rsidRPr="000D67AD" w:rsidRDefault="0035557F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35557F" w:rsidRPr="000D67AD" w:rsidRDefault="0035557F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35557F" w:rsidRPr="000D67AD" w:rsidRDefault="0035557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35557F" w:rsidRPr="00B9306F" w:rsidRDefault="0035557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9306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B9306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9306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9306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9306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9306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9306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35557F" w:rsidRPr="007417E6" w:rsidRDefault="0035557F" w:rsidP="0035557F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35557F" w:rsidRDefault="0035557F" w:rsidP="0035557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35557F" w:rsidRDefault="0035557F" w:rsidP="0035557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 </w:t>
      </w:r>
      <w:r w:rsidRPr="003C7995">
        <w:rPr>
          <w:sz w:val="24"/>
          <w:szCs w:val="24"/>
        </w:rPr>
        <w:t>логистик</w:t>
      </w:r>
      <w:r>
        <w:rPr>
          <w:sz w:val="24"/>
          <w:szCs w:val="24"/>
        </w:rPr>
        <w:t xml:space="preserve">и </w:t>
      </w:r>
      <w:r w:rsidRPr="003C7995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МТО </w:t>
      </w:r>
    </w:p>
    <w:p w:rsidR="0035557F" w:rsidRDefault="0035557F" w:rsidP="0035557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 «Воронежэнерго»</w:t>
      </w:r>
    </w:p>
    <w:p w:rsidR="0035557F" w:rsidRDefault="0035557F" w:rsidP="0035557F">
      <w:pPr>
        <w:spacing w:line="240" w:lineRule="auto"/>
        <w:jc w:val="right"/>
      </w:pPr>
    </w:p>
    <w:p w:rsidR="0035557F" w:rsidRDefault="0035557F" w:rsidP="0035557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 В.В. Мороз</w:t>
      </w:r>
      <w:r w:rsidRPr="00E30B72">
        <w:rPr>
          <w:sz w:val="24"/>
          <w:szCs w:val="24"/>
        </w:rPr>
        <w:t xml:space="preserve"> </w:t>
      </w:r>
    </w:p>
    <w:p w:rsidR="0035557F" w:rsidRDefault="0035557F" w:rsidP="0035557F">
      <w:pPr>
        <w:spacing w:line="240" w:lineRule="auto"/>
        <w:jc w:val="right"/>
        <w:rPr>
          <w:sz w:val="24"/>
          <w:szCs w:val="24"/>
        </w:rPr>
      </w:pPr>
    </w:p>
    <w:p w:rsidR="0035557F" w:rsidRPr="007417E6" w:rsidRDefault="0035557F" w:rsidP="0035557F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 xml:space="preserve"> «</w:t>
      </w:r>
      <w:r>
        <w:rPr>
          <w:sz w:val="24"/>
          <w:szCs w:val="24"/>
        </w:rPr>
        <w:t>2</w:t>
      </w:r>
      <w:r w:rsidRPr="007E2306">
        <w:rPr>
          <w:sz w:val="24"/>
          <w:szCs w:val="24"/>
        </w:rPr>
        <w:t>2</w:t>
      </w:r>
      <w:r w:rsidRPr="007417E6">
        <w:rPr>
          <w:sz w:val="24"/>
          <w:szCs w:val="24"/>
        </w:rPr>
        <w:t xml:space="preserve">» </w:t>
      </w:r>
      <w:r>
        <w:rPr>
          <w:sz w:val="24"/>
          <w:szCs w:val="24"/>
        </w:rPr>
        <w:t>декабря 2016</w:t>
      </w:r>
      <w:r w:rsidRPr="007417E6">
        <w:rPr>
          <w:sz w:val="24"/>
          <w:szCs w:val="24"/>
        </w:rPr>
        <w:t xml:space="preserve"> г.</w:t>
      </w:r>
    </w:p>
    <w:p w:rsidR="0035557F" w:rsidRPr="00093D17" w:rsidRDefault="0035557F" w:rsidP="0035557F">
      <w:pPr>
        <w:ind w:left="5670" w:firstLine="0"/>
        <w:rPr>
          <w:sz w:val="24"/>
          <w:szCs w:val="24"/>
        </w:rPr>
      </w:pPr>
    </w:p>
    <w:p w:rsidR="0035557F" w:rsidRPr="00093D17" w:rsidRDefault="0035557F" w:rsidP="0035557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Согласовано на заседании</w:t>
      </w:r>
    </w:p>
    <w:p w:rsidR="0035557F" w:rsidRPr="00093D17" w:rsidRDefault="0035557F" w:rsidP="0035557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закупочной комиссии</w:t>
      </w:r>
    </w:p>
    <w:p w:rsidR="0035557F" w:rsidRPr="00093D17" w:rsidRDefault="0035557F" w:rsidP="0035557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00</w:t>
      </w:r>
      <w:r w:rsidRPr="00692F0C">
        <w:rPr>
          <w:b/>
          <w:kern w:val="36"/>
          <w:sz w:val="24"/>
          <w:szCs w:val="24"/>
        </w:rPr>
        <w:t>20</w:t>
      </w:r>
      <w:r>
        <w:rPr>
          <w:b/>
          <w:kern w:val="36"/>
          <w:sz w:val="24"/>
          <w:szCs w:val="24"/>
        </w:rPr>
        <w:t>-ВР-16</w:t>
      </w:r>
    </w:p>
    <w:p w:rsidR="0035557F" w:rsidRPr="00093D17" w:rsidRDefault="0035557F" w:rsidP="0035557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22</w:t>
      </w:r>
      <w:r w:rsidRPr="00093D1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декабря</w:t>
      </w:r>
      <w:r w:rsidRPr="00093D1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2016</w:t>
      </w:r>
      <w:r w:rsidRPr="00093D17">
        <w:rPr>
          <w:b/>
          <w:kern w:val="36"/>
          <w:sz w:val="24"/>
          <w:szCs w:val="24"/>
        </w:rPr>
        <w:t xml:space="preserve"> года</w:t>
      </w:r>
    </w:p>
    <w:p w:rsidR="0035557F" w:rsidRPr="00C12FA4" w:rsidRDefault="0035557F" w:rsidP="0035557F">
      <w:pPr>
        <w:spacing w:line="264" w:lineRule="auto"/>
        <w:jc w:val="center"/>
        <w:rPr>
          <w:sz w:val="24"/>
          <w:szCs w:val="24"/>
        </w:rPr>
      </w:pPr>
    </w:p>
    <w:p w:rsidR="0035557F" w:rsidRPr="00C12FA4" w:rsidRDefault="0035557F" w:rsidP="0035557F">
      <w:pPr>
        <w:spacing w:line="264" w:lineRule="auto"/>
        <w:jc w:val="center"/>
        <w:rPr>
          <w:sz w:val="24"/>
          <w:szCs w:val="24"/>
        </w:rPr>
      </w:pPr>
    </w:p>
    <w:p w:rsidR="0035557F" w:rsidRPr="00C12FA4" w:rsidRDefault="0035557F" w:rsidP="0035557F">
      <w:pPr>
        <w:spacing w:line="264" w:lineRule="auto"/>
        <w:jc w:val="center"/>
        <w:rPr>
          <w:sz w:val="24"/>
          <w:szCs w:val="24"/>
        </w:rPr>
      </w:pPr>
    </w:p>
    <w:p w:rsidR="0035557F" w:rsidRPr="00080ECA" w:rsidRDefault="0035557F" w:rsidP="0035557F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080ECA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35557F" w:rsidRPr="00080ECA" w:rsidRDefault="0035557F" w:rsidP="0035557F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35557F" w:rsidRPr="00080ECA" w:rsidRDefault="0035557F" w:rsidP="0035557F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080ECA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35557F" w:rsidRPr="00080ECA" w:rsidRDefault="0035557F" w:rsidP="0035557F">
      <w:pPr>
        <w:spacing w:line="264" w:lineRule="auto"/>
        <w:ind w:firstLine="0"/>
        <w:jc w:val="center"/>
        <w:rPr>
          <w:b/>
          <w:caps/>
        </w:rPr>
      </w:pPr>
      <w:r w:rsidRPr="00080ECA">
        <w:rPr>
          <w:b/>
          <w:sz w:val="24"/>
          <w:szCs w:val="24"/>
        </w:rPr>
        <w:t xml:space="preserve">на право заключения Договора </w:t>
      </w:r>
      <w:r w:rsidRPr="006904A8">
        <w:rPr>
          <w:b/>
          <w:sz w:val="24"/>
          <w:szCs w:val="24"/>
        </w:rPr>
        <w:t xml:space="preserve">на </w:t>
      </w:r>
      <w:r>
        <w:rPr>
          <w:b/>
          <w:sz w:val="24"/>
          <w:szCs w:val="24"/>
        </w:rPr>
        <w:t xml:space="preserve">оказание услуг по проведению специальной оценки условий труда </w:t>
      </w:r>
      <w:r w:rsidRPr="00080ECA">
        <w:rPr>
          <w:b/>
          <w:sz w:val="24"/>
          <w:szCs w:val="24"/>
        </w:rPr>
        <w:t>для нужд ПАО «МРСК Центра» (филиала «Воронежэнерго»)</w:t>
      </w:r>
    </w:p>
    <w:p w:rsidR="0035557F" w:rsidRPr="00C12FA4" w:rsidRDefault="0035557F" w:rsidP="0035557F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080ECA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35557F" w:rsidRPr="00C12FA4" w:rsidRDefault="0035557F" w:rsidP="0035557F">
      <w:pPr>
        <w:spacing w:line="264" w:lineRule="auto"/>
        <w:ind w:firstLine="0"/>
        <w:rPr>
          <w:sz w:val="24"/>
          <w:szCs w:val="24"/>
        </w:rPr>
      </w:pPr>
    </w:p>
    <w:p w:rsidR="0035557F" w:rsidRPr="00C12FA4" w:rsidRDefault="0035557F" w:rsidP="0035557F">
      <w:pPr>
        <w:spacing w:line="264" w:lineRule="auto"/>
        <w:ind w:firstLine="0"/>
        <w:rPr>
          <w:sz w:val="24"/>
          <w:szCs w:val="24"/>
        </w:rPr>
      </w:pPr>
    </w:p>
    <w:p w:rsidR="0035557F" w:rsidRPr="00C12FA4" w:rsidRDefault="0035557F" w:rsidP="0035557F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5557F" w:rsidRPr="00C12FA4" w:rsidRDefault="0035557F" w:rsidP="0035557F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5557F" w:rsidRPr="00C12FA4" w:rsidRDefault="0035557F" w:rsidP="0035557F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5557F" w:rsidRPr="00C12FA4" w:rsidRDefault="0035557F" w:rsidP="0035557F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5557F" w:rsidRPr="00C12FA4" w:rsidRDefault="0035557F" w:rsidP="0035557F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5557F" w:rsidRPr="00C12FA4" w:rsidRDefault="0035557F" w:rsidP="0035557F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5557F" w:rsidRPr="00C12FA4" w:rsidRDefault="0035557F" w:rsidP="0035557F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5557F" w:rsidRDefault="0035557F" w:rsidP="0035557F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5557F" w:rsidRDefault="0035557F" w:rsidP="0035557F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5557F" w:rsidRPr="00C12FA4" w:rsidRDefault="0035557F" w:rsidP="0035557F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5557F" w:rsidRPr="00C12FA4" w:rsidRDefault="0035557F" w:rsidP="0035557F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5557F" w:rsidRDefault="0035557F" w:rsidP="0035557F">
      <w:pPr>
        <w:spacing w:line="240" w:lineRule="auto"/>
        <w:ind w:firstLine="0"/>
        <w:jc w:val="center"/>
        <w:rPr>
          <w:sz w:val="24"/>
          <w:szCs w:val="24"/>
        </w:rPr>
      </w:pPr>
    </w:p>
    <w:p w:rsidR="0035557F" w:rsidRDefault="0035557F" w:rsidP="0035557F">
      <w:pPr>
        <w:spacing w:line="240" w:lineRule="auto"/>
        <w:ind w:firstLine="0"/>
        <w:jc w:val="center"/>
        <w:rPr>
          <w:sz w:val="24"/>
          <w:szCs w:val="24"/>
        </w:rPr>
      </w:pPr>
    </w:p>
    <w:p w:rsidR="0035557F" w:rsidRDefault="0035557F" w:rsidP="0035557F">
      <w:pPr>
        <w:spacing w:line="240" w:lineRule="auto"/>
        <w:ind w:firstLine="0"/>
        <w:jc w:val="center"/>
        <w:rPr>
          <w:sz w:val="24"/>
          <w:szCs w:val="24"/>
        </w:rPr>
      </w:pPr>
    </w:p>
    <w:p w:rsidR="0035557F" w:rsidRDefault="0035557F" w:rsidP="0035557F">
      <w:pPr>
        <w:spacing w:line="240" w:lineRule="auto"/>
        <w:ind w:firstLine="0"/>
        <w:jc w:val="center"/>
        <w:rPr>
          <w:sz w:val="24"/>
          <w:szCs w:val="24"/>
        </w:rPr>
      </w:pPr>
    </w:p>
    <w:p w:rsidR="0035557F" w:rsidRDefault="0035557F" w:rsidP="0035557F">
      <w:pPr>
        <w:spacing w:line="240" w:lineRule="auto"/>
        <w:ind w:firstLine="0"/>
        <w:jc w:val="center"/>
        <w:rPr>
          <w:sz w:val="24"/>
          <w:szCs w:val="24"/>
        </w:rPr>
      </w:pPr>
    </w:p>
    <w:p w:rsidR="0035557F" w:rsidRPr="00D77FC1" w:rsidRDefault="0035557F" w:rsidP="0035557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  <w:t>201</w:t>
      </w:r>
      <w:r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35557F" w:rsidRPr="00E71A48" w:rsidRDefault="0035557F" w:rsidP="0035557F">
      <w:pPr>
        <w:spacing w:line="264" w:lineRule="auto"/>
        <w:ind w:firstLine="0"/>
        <w:jc w:val="center"/>
        <w:rPr>
          <w:sz w:val="24"/>
          <w:szCs w:val="24"/>
        </w:rPr>
        <w:sectPr w:rsidR="0035557F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886100" w:rsidRDefault="006311E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886100">
        <w:rPr>
          <w:noProof/>
        </w:rPr>
        <w:t>1</w:t>
      </w:r>
      <w:r w:rsidR="00886100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886100">
        <w:rPr>
          <w:noProof/>
        </w:rPr>
        <w:t>Общие положения</w:t>
      </w:r>
      <w:r w:rsidR="00886100">
        <w:rPr>
          <w:noProof/>
        </w:rPr>
        <w:tab/>
      </w:r>
      <w:r w:rsidR="00886100">
        <w:rPr>
          <w:noProof/>
        </w:rPr>
        <w:fldChar w:fldCharType="begin"/>
      </w:r>
      <w:r w:rsidR="00886100">
        <w:rPr>
          <w:noProof/>
        </w:rPr>
        <w:instrText xml:space="preserve"> PAGEREF _Toc469488331 \h </w:instrText>
      </w:r>
      <w:r w:rsidR="00886100">
        <w:rPr>
          <w:noProof/>
        </w:rPr>
      </w:r>
      <w:r w:rsidR="00886100">
        <w:rPr>
          <w:noProof/>
        </w:rPr>
        <w:fldChar w:fldCharType="separate"/>
      </w:r>
      <w:r w:rsidR="00886100">
        <w:rPr>
          <w:noProof/>
        </w:rPr>
        <w:t>4</w:t>
      </w:r>
      <w:r w:rsidR="00886100"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Особые положения в связи с проведением Запроса предложений на ЭТП 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886100" w:rsidRDefault="0088610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845C68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5C68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5C68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5C68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886100" w:rsidRDefault="0088610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31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32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32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34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36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5C68">
        <w:rPr>
          <w:bCs w:val="0"/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5C68">
        <w:rPr>
          <w:bCs w:val="0"/>
          <w:noProof/>
        </w:rPr>
        <w:t>Антидемпинговые меры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36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38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39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39</w:t>
      </w:r>
      <w:r>
        <w:rPr>
          <w:noProof/>
        </w:rPr>
        <w:fldChar w:fldCharType="end"/>
      </w:r>
    </w:p>
    <w:p w:rsidR="00886100" w:rsidRDefault="0088610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845C68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40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40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40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40</w:t>
      </w:r>
      <w:r>
        <w:rPr>
          <w:noProof/>
        </w:rPr>
        <w:fldChar w:fldCharType="end"/>
      </w:r>
    </w:p>
    <w:p w:rsidR="00886100" w:rsidRDefault="0088610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41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41</w:t>
      </w:r>
      <w:r>
        <w:rPr>
          <w:noProof/>
        </w:rPr>
        <w:fldChar w:fldCharType="end"/>
      </w:r>
    </w:p>
    <w:p w:rsidR="00886100" w:rsidRDefault="0088610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41</w:t>
      </w:r>
      <w:r>
        <w:rPr>
          <w:noProof/>
        </w:rPr>
        <w:fldChar w:fldCharType="end"/>
      </w:r>
    </w:p>
    <w:p w:rsidR="00886100" w:rsidRDefault="0088610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44</w:t>
      </w:r>
      <w:r>
        <w:rPr>
          <w:noProof/>
        </w:rPr>
        <w:fldChar w:fldCharType="end"/>
      </w:r>
    </w:p>
    <w:p w:rsidR="00886100" w:rsidRDefault="0088610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45</w:t>
      </w:r>
      <w:r>
        <w:rPr>
          <w:noProof/>
        </w:rPr>
        <w:fldChar w:fldCharType="end"/>
      </w:r>
    </w:p>
    <w:p w:rsidR="00886100" w:rsidRDefault="0088610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45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845C68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47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5C68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5C68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50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52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54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5C68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5C68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56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58</w:t>
      </w:r>
      <w:r>
        <w:rPr>
          <w:noProof/>
        </w:rPr>
        <w:fldChar w:fldCharType="end"/>
      </w:r>
    </w:p>
    <w:p w:rsidR="00886100" w:rsidRDefault="0088610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58</w:t>
      </w:r>
      <w:r>
        <w:rPr>
          <w:noProof/>
        </w:rPr>
        <w:fldChar w:fldCharType="end"/>
      </w:r>
    </w:p>
    <w:p w:rsidR="00886100" w:rsidRDefault="0088610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60</w:t>
      </w:r>
      <w:r>
        <w:rPr>
          <w:noProof/>
        </w:rPr>
        <w:fldChar w:fldCharType="end"/>
      </w:r>
    </w:p>
    <w:p w:rsidR="00886100" w:rsidRDefault="0088610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64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65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67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69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71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73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76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80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83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85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5C68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845C68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845C68">
        <w:rPr>
          <w:noProof/>
          <w:color w:val="000000"/>
        </w:rPr>
        <w:t>(форма 17)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87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5C68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845C68">
        <w:rPr>
          <w:noProof/>
          <w:color w:val="000000"/>
        </w:rPr>
        <w:t>(форма 18)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89</w:t>
      </w:r>
      <w:r>
        <w:rPr>
          <w:noProof/>
        </w:rPr>
        <w:fldChar w:fldCharType="end"/>
      </w:r>
    </w:p>
    <w:p w:rsidR="00717F60" w:rsidRPr="00E71A48" w:rsidRDefault="006311E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9488331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9488332"/>
      <w:bookmarkEnd w:id="8"/>
      <w:r w:rsidRPr="00E71A48">
        <w:t>Общие сведения о процедуре запроса предложений</w:t>
      </w:r>
      <w:bookmarkEnd w:id="9"/>
    </w:p>
    <w:p w:rsidR="005B75A6" w:rsidRPr="0035557F" w:rsidRDefault="0035557F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C93109">
        <w:rPr>
          <w:iCs/>
          <w:sz w:val="24"/>
          <w:szCs w:val="24"/>
        </w:rPr>
        <w:t xml:space="preserve">Заказчик, являющийся Организатором запроса предложений – ПАО «МРСК Центра» (далее – Заказчик или Организатор) (почтовый адрес: РФ, 127018, г. Москва, ул. 2-я Ямская, 4, секретарь Закупочной комиссии – ведущий специалист отдела закупочной деятельности ПАО «МРСК Центра» (филиала «Воронежэнерго) Зайцева Александра Анатольевна, контактный телефон: (473) 249-57-66, </w:t>
      </w:r>
      <w:r w:rsidRPr="00C93109">
        <w:rPr>
          <w:sz w:val="24"/>
          <w:szCs w:val="24"/>
        </w:rPr>
        <w:t xml:space="preserve">адрес электронной почты: </w:t>
      </w:r>
      <w:r w:rsidRPr="00C93109">
        <w:rPr>
          <w:iCs/>
          <w:sz w:val="24"/>
          <w:szCs w:val="24"/>
        </w:rPr>
        <w:t xml:space="preserve"> </w:t>
      </w:r>
      <w:hyperlink r:id="rId17" w:history="1">
        <w:r w:rsidRPr="00C93109">
          <w:rPr>
            <w:rStyle w:val="a7"/>
            <w:sz w:val="24"/>
            <w:szCs w:val="24"/>
            <w:lang w:val="en-US"/>
          </w:rPr>
          <w:t>Zaitseva</w:t>
        </w:r>
        <w:r w:rsidRPr="00C93109">
          <w:rPr>
            <w:rStyle w:val="a7"/>
            <w:sz w:val="24"/>
            <w:szCs w:val="24"/>
          </w:rPr>
          <w:t>.</w:t>
        </w:r>
        <w:r w:rsidRPr="00C93109">
          <w:rPr>
            <w:rStyle w:val="a7"/>
            <w:sz w:val="24"/>
            <w:szCs w:val="24"/>
            <w:lang w:val="en-US"/>
          </w:rPr>
          <w:t>AA</w:t>
        </w:r>
        <w:r w:rsidRPr="00C93109">
          <w:rPr>
            <w:rStyle w:val="a7"/>
            <w:sz w:val="24"/>
            <w:szCs w:val="24"/>
          </w:rPr>
          <w:t>@mrsk-1.ru</w:t>
        </w:r>
      </w:hyperlink>
      <w:r w:rsidRPr="00C93109">
        <w:rPr>
          <w:iCs/>
          <w:sz w:val="24"/>
          <w:szCs w:val="24"/>
        </w:rPr>
        <w:t xml:space="preserve">, </w:t>
      </w:r>
      <w:r w:rsidR="00580DCA">
        <w:rPr>
          <w:iCs/>
          <w:sz w:val="24"/>
          <w:szCs w:val="24"/>
        </w:rPr>
        <w:t>ответственный исполнитель за подготовку технического задания –</w:t>
      </w:r>
      <w:r w:rsidR="00580DCA">
        <w:rPr>
          <w:sz w:val="24"/>
          <w:szCs w:val="24"/>
        </w:rPr>
        <w:t xml:space="preserve"> Бакалина Наталья Ивановна, контактный телефон - (473) 254-71-64, адрес электронной почты: </w:t>
      </w:r>
      <w:hyperlink r:id="rId18" w:history="1">
        <w:r w:rsidR="00580DCA">
          <w:rPr>
            <w:rStyle w:val="a7"/>
            <w:sz w:val="24"/>
            <w:szCs w:val="24"/>
            <w:lang w:val="en-US"/>
          </w:rPr>
          <w:t>Bakalina</w:t>
        </w:r>
        <w:r w:rsidR="00580DCA">
          <w:rPr>
            <w:rStyle w:val="a7"/>
            <w:sz w:val="24"/>
            <w:szCs w:val="24"/>
          </w:rPr>
          <w:t>.</w:t>
        </w:r>
        <w:r w:rsidR="00580DCA">
          <w:rPr>
            <w:rStyle w:val="a7"/>
            <w:sz w:val="24"/>
            <w:szCs w:val="24"/>
            <w:lang w:val="en-US"/>
          </w:rPr>
          <w:t>NI</w:t>
        </w:r>
        <w:r w:rsidR="00580DCA">
          <w:rPr>
            <w:rStyle w:val="a7"/>
            <w:sz w:val="24"/>
            <w:szCs w:val="24"/>
          </w:rPr>
          <w:t>@mrsk-1.ru</w:t>
        </w:r>
      </w:hyperlink>
      <w:r w:rsidRPr="00C93109">
        <w:rPr>
          <w:rStyle w:val="a7"/>
          <w:sz w:val="24"/>
          <w:szCs w:val="24"/>
        </w:rPr>
        <w:t>,</w:t>
      </w:r>
      <w:r w:rsidRPr="00C93109">
        <w:rPr>
          <w:sz w:val="24"/>
          <w:szCs w:val="24"/>
        </w:rPr>
        <w:t xml:space="preserve"> </w:t>
      </w:r>
      <w:r w:rsidRPr="00C93109">
        <w:rPr>
          <w:iCs/>
          <w:sz w:val="24"/>
          <w:szCs w:val="24"/>
        </w:rPr>
        <w:t>Извещением</w:t>
      </w:r>
      <w:r w:rsidRPr="00C93109">
        <w:rPr>
          <w:sz w:val="24"/>
          <w:szCs w:val="24"/>
        </w:rPr>
        <w:t xml:space="preserve"> о проведении открытого </w:t>
      </w:r>
      <w:r w:rsidRPr="00C93109">
        <w:rPr>
          <w:iCs/>
          <w:sz w:val="24"/>
          <w:szCs w:val="24"/>
        </w:rPr>
        <w:t>запроса предложений</w:t>
      </w:r>
      <w:r w:rsidRPr="00C93109">
        <w:rPr>
          <w:sz w:val="24"/>
          <w:szCs w:val="24"/>
        </w:rPr>
        <w:t xml:space="preserve">, опубликованным </w:t>
      </w:r>
      <w:r w:rsidRPr="00C93109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2</w:t>
      </w:r>
      <w:r w:rsidR="00B9306F">
        <w:rPr>
          <w:b/>
          <w:sz w:val="24"/>
          <w:szCs w:val="24"/>
        </w:rPr>
        <w:t>6</w:t>
      </w:r>
      <w:r w:rsidRPr="00C93109">
        <w:rPr>
          <w:b/>
          <w:sz w:val="24"/>
          <w:szCs w:val="24"/>
        </w:rPr>
        <w:t>» декабря 2016 г.</w:t>
      </w:r>
      <w:r w:rsidRPr="00C93109">
        <w:rPr>
          <w:sz w:val="24"/>
          <w:szCs w:val="24"/>
        </w:rPr>
        <w:t xml:space="preserve"> на официальном сайте (</w:t>
      </w:r>
      <w:hyperlink r:id="rId19" w:history="1">
        <w:r w:rsidRPr="00C93109">
          <w:rPr>
            <w:rStyle w:val="a7"/>
            <w:sz w:val="24"/>
            <w:szCs w:val="24"/>
          </w:rPr>
          <w:t>www.zakupki.</w:t>
        </w:r>
        <w:r w:rsidRPr="00C93109">
          <w:rPr>
            <w:rStyle w:val="a7"/>
            <w:sz w:val="24"/>
            <w:szCs w:val="24"/>
            <w:lang w:val="en-US"/>
          </w:rPr>
          <w:t>gov</w:t>
        </w:r>
        <w:r w:rsidRPr="00C93109">
          <w:rPr>
            <w:rStyle w:val="a7"/>
            <w:sz w:val="24"/>
            <w:szCs w:val="24"/>
          </w:rPr>
          <w:t>.ru</w:t>
        </w:r>
      </w:hyperlink>
      <w:r w:rsidRPr="00C93109">
        <w:rPr>
          <w:sz w:val="24"/>
          <w:szCs w:val="24"/>
        </w:rPr>
        <w:t>),</w:t>
      </w:r>
      <w:r w:rsidRPr="00C93109">
        <w:rPr>
          <w:iCs/>
          <w:sz w:val="24"/>
          <w:szCs w:val="24"/>
        </w:rPr>
        <w:t xml:space="preserve"> </w:t>
      </w:r>
      <w:r w:rsidRPr="00C93109">
        <w:rPr>
          <w:sz w:val="24"/>
          <w:szCs w:val="24"/>
        </w:rPr>
        <w:t xml:space="preserve">на сайте </w:t>
      </w:r>
      <w:r w:rsidRPr="00C93109">
        <w:rPr>
          <w:iCs/>
          <w:sz w:val="24"/>
          <w:szCs w:val="24"/>
        </w:rPr>
        <w:t>ПАО «МРСК Центра»</w:t>
      </w:r>
      <w:r w:rsidRPr="00C93109">
        <w:rPr>
          <w:sz w:val="24"/>
          <w:szCs w:val="24"/>
        </w:rPr>
        <w:t xml:space="preserve"> (</w:t>
      </w:r>
      <w:hyperlink r:id="rId20" w:history="1">
        <w:r w:rsidRPr="00C93109">
          <w:rPr>
            <w:rStyle w:val="a7"/>
            <w:sz w:val="24"/>
            <w:szCs w:val="24"/>
          </w:rPr>
          <w:t>www.mrsk-1.ru</w:t>
        </w:r>
      </w:hyperlink>
      <w:r w:rsidRPr="00C93109">
        <w:rPr>
          <w:sz w:val="24"/>
          <w:szCs w:val="24"/>
        </w:rPr>
        <w:t xml:space="preserve">), на сайте ЭТП, указанном в п. </w:t>
      </w:r>
      <w:r w:rsidRPr="00C93109">
        <w:rPr>
          <w:sz w:val="24"/>
          <w:szCs w:val="24"/>
        </w:rPr>
        <w:fldChar w:fldCharType="begin"/>
      </w:r>
      <w:r w:rsidRPr="00C93109">
        <w:rPr>
          <w:sz w:val="24"/>
          <w:szCs w:val="24"/>
        </w:rPr>
        <w:instrText xml:space="preserve"> REF _Ref440269836 \r \h  \* MERGEFORMAT </w:instrText>
      </w:r>
      <w:r w:rsidRPr="00C93109">
        <w:rPr>
          <w:sz w:val="24"/>
          <w:szCs w:val="24"/>
        </w:rPr>
      </w:r>
      <w:r w:rsidRPr="00C93109">
        <w:rPr>
          <w:sz w:val="24"/>
          <w:szCs w:val="24"/>
        </w:rPr>
        <w:fldChar w:fldCharType="separate"/>
      </w:r>
      <w:r>
        <w:rPr>
          <w:sz w:val="24"/>
          <w:szCs w:val="24"/>
        </w:rPr>
        <w:t>1.1.2</w:t>
      </w:r>
      <w:r w:rsidRPr="00C93109">
        <w:rPr>
          <w:sz w:val="24"/>
          <w:szCs w:val="24"/>
        </w:rPr>
        <w:fldChar w:fldCharType="end"/>
      </w:r>
      <w:r w:rsidRPr="00C93109">
        <w:rPr>
          <w:sz w:val="24"/>
          <w:szCs w:val="24"/>
        </w:rPr>
        <w:t xml:space="preserve"> настоящей Документации,</w:t>
      </w:r>
      <w:r w:rsidRPr="00C93109">
        <w:rPr>
          <w:iCs/>
          <w:sz w:val="24"/>
          <w:szCs w:val="24"/>
        </w:rPr>
        <w:t xml:space="preserve"> приг</w:t>
      </w:r>
      <w:r w:rsidRPr="00C93109">
        <w:rPr>
          <w:sz w:val="24"/>
          <w:szCs w:val="24"/>
        </w:rPr>
        <w:t xml:space="preserve">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</w:t>
      </w:r>
      <w:r w:rsidRPr="00834380">
        <w:rPr>
          <w:iCs/>
          <w:sz w:val="24"/>
          <w:szCs w:val="24"/>
        </w:rPr>
        <w:t xml:space="preserve">соответствии с Федеральным законом Российской </w:t>
      </w:r>
      <w:r w:rsidRPr="0035557F">
        <w:rPr>
          <w:iCs/>
          <w:sz w:val="24"/>
          <w:szCs w:val="24"/>
        </w:rPr>
        <w:t xml:space="preserve">Федерации от 24 июля 2007 г. N 209-ФЗ «О развитии малого и среднего предпринимательства в Российской Федерации»)  (далее - Участники) к участию в процедуре Открытого запроса предложений (далее – запрос предложений) </w:t>
      </w:r>
      <w:bookmarkEnd w:id="10"/>
      <w:r w:rsidRPr="0035557F">
        <w:rPr>
          <w:iCs/>
          <w:sz w:val="24"/>
          <w:szCs w:val="24"/>
        </w:rPr>
        <w:t>на право заключения Договора на оказание услуг по проведению специальной оценки условий труда для нужд ПАО «МРСК Центра» (филиала «Воронежэнерго»), расположенного по адресу: РФ, 394033, г. Воронеж, ул. Арзамасская, 2</w:t>
      </w:r>
      <w:r w:rsidR="00717F60" w:rsidRPr="0035557F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35557F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5557F">
        <w:rPr>
          <w:sz w:val="24"/>
          <w:szCs w:val="24"/>
        </w:rPr>
        <w:t xml:space="preserve">Настоящий </w:t>
      </w:r>
      <w:r w:rsidR="004B5EB3" w:rsidRPr="0035557F">
        <w:rPr>
          <w:sz w:val="24"/>
          <w:szCs w:val="24"/>
        </w:rPr>
        <w:t>З</w:t>
      </w:r>
      <w:r w:rsidRPr="0035557F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35557F">
        <w:rPr>
          <w:sz w:val="24"/>
          <w:szCs w:val="24"/>
        </w:rPr>
        <w:t>электронной торговой площадк</w:t>
      </w:r>
      <w:r w:rsidR="00414AB1" w:rsidRPr="0035557F">
        <w:rPr>
          <w:sz w:val="24"/>
          <w:szCs w:val="24"/>
        </w:rPr>
        <w:t>и</w:t>
      </w:r>
      <w:r w:rsidR="00702B2C" w:rsidRPr="0035557F">
        <w:rPr>
          <w:sz w:val="24"/>
          <w:szCs w:val="24"/>
        </w:rPr>
        <w:t xml:space="preserve"> </w:t>
      </w:r>
      <w:r w:rsidR="000D70B6" w:rsidRPr="0035557F">
        <w:rPr>
          <w:sz w:val="24"/>
          <w:szCs w:val="24"/>
        </w:rPr>
        <w:t>П</w:t>
      </w:r>
      <w:r w:rsidR="00702B2C" w:rsidRPr="0035557F">
        <w:rPr>
          <w:sz w:val="24"/>
          <w:szCs w:val="24"/>
        </w:rPr>
        <w:t xml:space="preserve">АО «Россети» </w:t>
      </w:r>
      <w:hyperlink r:id="rId21" w:history="1">
        <w:r w:rsidR="00862664" w:rsidRPr="0035557F">
          <w:rPr>
            <w:rStyle w:val="a7"/>
            <w:sz w:val="24"/>
            <w:szCs w:val="24"/>
          </w:rPr>
          <w:t>etp.rosseti.ru</w:t>
        </w:r>
      </w:hyperlink>
      <w:r w:rsidR="00862664" w:rsidRPr="0035557F">
        <w:rPr>
          <w:sz w:val="24"/>
          <w:szCs w:val="24"/>
        </w:rPr>
        <w:t xml:space="preserve"> </w:t>
      </w:r>
      <w:r w:rsidR="00702B2C" w:rsidRPr="0035557F">
        <w:rPr>
          <w:sz w:val="24"/>
          <w:szCs w:val="24"/>
        </w:rPr>
        <w:t>(далее — ЭТП)</w:t>
      </w:r>
      <w:r w:rsidR="005B75A6" w:rsidRPr="0035557F">
        <w:rPr>
          <w:sz w:val="24"/>
          <w:szCs w:val="24"/>
        </w:rPr>
        <w:t>.</w:t>
      </w:r>
      <w:bookmarkEnd w:id="14"/>
    </w:p>
    <w:p w:rsidR="00717F60" w:rsidRPr="0035557F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5557F">
        <w:rPr>
          <w:sz w:val="24"/>
          <w:szCs w:val="24"/>
        </w:rPr>
        <w:t>Заказчик</w:t>
      </w:r>
      <w:r w:rsidR="00702B2C" w:rsidRPr="0035557F">
        <w:rPr>
          <w:sz w:val="24"/>
          <w:szCs w:val="24"/>
        </w:rPr>
        <w:t xml:space="preserve">: </w:t>
      </w:r>
      <w:r w:rsidRPr="0035557F">
        <w:rPr>
          <w:sz w:val="24"/>
          <w:szCs w:val="24"/>
        </w:rPr>
        <w:t xml:space="preserve"> </w:t>
      </w:r>
      <w:r w:rsidR="00702B2C" w:rsidRPr="0035557F">
        <w:rPr>
          <w:iCs/>
          <w:sz w:val="24"/>
          <w:szCs w:val="24"/>
        </w:rPr>
        <w:t>ПАО «МРСК Центра».</w:t>
      </w:r>
      <w:r w:rsidRPr="0035557F">
        <w:rPr>
          <w:rStyle w:val="aa"/>
          <w:sz w:val="24"/>
          <w:szCs w:val="24"/>
        </w:rPr>
        <w:t xml:space="preserve"> </w:t>
      </w:r>
      <w:bookmarkEnd w:id="15"/>
    </w:p>
    <w:p w:rsidR="008C4223" w:rsidRPr="0035557F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35557F">
        <w:rPr>
          <w:sz w:val="24"/>
          <w:szCs w:val="24"/>
        </w:rPr>
        <w:t>Предмет З</w:t>
      </w:r>
      <w:r w:rsidR="00717F60" w:rsidRPr="0035557F">
        <w:rPr>
          <w:sz w:val="24"/>
          <w:szCs w:val="24"/>
        </w:rPr>
        <w:t>апроса предложений</w:t>
      </w:r>
      <w:r w:rsidR="00702B2C" w:rsidRPr="0035557F">
        <w:rPr>
          <w:sz w:val="24"/>
          <w:szCs w:val="24"/>
        </w:rPr>
        <w:t>:</w:t>
      </w:r>
      <w:bookmarkEnd w:id="16"/>
    </w:p>
    <w:p w:rsidR="00A40714" w:rsidRPr="0035557F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5557F">
        <w:rPr>
          <w:b/>
          <w:sz w:val="24"/>
          <w:szCs w:val="24"/>
          <w:u w:val="single"/>
        </w:rPr>
        <w:t>Лот №1:</w:t>
      </w:r>
      <w:r w:rsidR="00717F60" w:rsidRPr="0035557F">
        <w:rPr>
          <w:sz w:val="24"/>
          <w:szCs w:val="24"/>
        </w:rPr>
        <w:t xml:space="preserve"> </w:t>
      </w:r>
      <w:bookmarkEnd w:id="17"/>
      <w:r w:rsidR="0035557F" w:rsidRPr="0035557F">
        <w:rPr>
          <w:sz w:val="24"/>
          <w:szCs w:val="24"/>
        </w:rPr>
        <w:t>право заключения</w:t>
      </w:r>
      <w:r w:rsidR="0035557F" w:rsidRPr="00D32E76">
        <w:rPr>
          <w:sz w:val="24"/>
          <w:szCs w:val="24"/>
        </w:rPr>
        <w:t xml:space="preserve"> Договора </w:t>
      </w:r>
      <w:r w:rsidR="0035557F">
        <w:rPr>
          <w:sz w:val="24"/>
        </w:rPr>
        <w:t xml:space="preserve">на </w:t>
      </w:r>
      <w:r w:rsidR="0035557F">
        <w:rPr>
          <w:iCs/>
          <w:sz w:val="24"/>
          <w:szCs w:val="24"/>
        </w:rPr>
        <w:t xml:space="preserve">оказание услуг по проведению специальной оценки условий </w:t>
      </w:r>
      <w:r w:rsidR="0035557F" w:rsidRPr="0035557F">
        <w:rPr>
          <w:iCs/>
          <w:sz w:val="24"/>
          <w:szCs w:val="24"/>
        </w:rPr>
        <w:t xml:space="preserve">труда </w:t>
      </w:r>
      <w:r w:rsidR="0035557F" w:rsidRPr="0035557F">
        <w:rPr>
          <w:snapToGrid w:val="0"/>
          <w:sz w:val="24"/>
          <w:szCs w:val="24"/>
        </w:rPr>
        <w:t>для нужд ПАО «МРСК Центра» (филиала «Воронежэнерго</w:t>
      </w:r>
      <w:r w:rsidR="0035557F" w:rsidRPr="0035557F">
        <w:rPr>
          <w:sz w:val="24"/>
          <w:szCs w:val="24"/>
        </w:rPr>
        <w:t>»</w:t>
      </w:r>
      <w:r w:rsidR="0035557F" w:rsidRPr="0035557F">
        <w:rPr>
          <w:snapToGrid w:val="0"/>
          <w:sz w:val="24"/>
          <w:szCs w:val="24"/>
        </w:rPr>
        <w:t>).</w:t>
      </w:r>
    </w:p>
    <w:p w:rsidR="008C4223" w:rsidRPr="0035557F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5557F">
        <w:rPr>
          <w:sz w:val="24"/>
          <w:szCs w:val="24"/>
        </w:rPr>
        <w:t xml:space="preserve">Количество лотов: </w:t>
      </w:r>
      <w:r w:rsidRPr="0035557F">
        <w:rPr>
          <w:b/>
          <w:sz w:val="24"/>
          <w:szCs w:val="24"/>
        </w:rPr>
        <w:t>1 (один)</w:t>
      </w:r>
      <w:r w:rsidRPr="0035557F">
        <w:rPr>
          <w:sz w:val="24"/>
          <w:szCs w:val="24"/>
        </w:rPr>
        <w:t>.</w:t>
      </w:r>
    </w:p>
    <w:bookmarkEnd w:id="18"/>
    <w:p w:rsidR="00804801" w:rsidRPr="0035557F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5557F">
        <w:rPr>
          <w:sz w:val="24"/>
          <w:szCs w:val="24"/>
        </w:rPr>
        <w:t xml:space="preserve">Частичное </w:t>
      </w:r>
      <w:r w:rsidR="00366652" w:rsidRPr="0035557F">
        <w:rPr>
          <w:sz w:val="24"/>
          <w:szCs w:val="24"/>
        </w:rPr>
        <w:t xml:space="preserve">оказание </w:t>
      </w:r>
      <w:r w:rsidR="00AD3EBC" w:rsidRPr="0035557F">
        <w:rPr>
          <w:sz w:val="24"/>
          <w:szCs w:val="24"/>
        </w:rPr>
        <w:t>услуг</w:t>
      </w:r>
      <w:r w:rsidRPr="0035557F">
        <w:rPr>
          <w:sz w:val="24"/>
          <w:szCs w:val="24"/>
        </w:rPr>
        <w:t xml:space="preserve"> не допускается.</w:t>
      </w:r>
    </w:p>
    <w:p w:rsidR="00717F60" w:rsidRPr="0035557F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5557F">
        <w:rPr>
          <w:sz w:val="24"/>
          <w:szCs w:val="24"/>
        </w:rPr>
        <w:t>Сроки</w:t>
      </w:r>
      <w:r w:rsidR="00717F60" w:rsidRPr="0035557F">
        <w:rPr>
          <w:sz w:val="24"/>
          <w:szCs w:val="24"/>
        </w:rPr>
        <w:t xml:space="preserve"> </w:t>
      </w:r>
      <w:r w:rsidR="00366652" w:rsidRPr="0035557F">
        <w:rPr>
          <w:sz w:val="24"/>
          <w:szCs w:val="24"/>
        </w:rPr>
        <w:t>оказания услуг</w:t>
      </w:r>
      <w:r w:rsidR="00717F60" w:rsidRPr="0035557F">
        <w:rPr>
          <w:sz w:val="24"/>
          <w:szCs w:val="24"/>
        </w:rPr>
        <w:t xml:space="preserve">: </w:t>
      </w:r>
      <w:r w:rsidR="00B9306F">
        <w:rPr>
          <w:sz w:val="24"/>
          <w:szCs w:val="24"/>
        </w:rPr>
        <w:t>с даты заключения договора по</w:t>
      </w:r>
      <w:r w:rsidR="0035557F" w:rsidRPr="0035557F">
        <w:rPr>
          <w:sz w:val="24"/>
          <w:szCs w:val="24"/>
        </w:rPr>
        <w:t xml:space="preserve"> 30.12.2017 года (в соответствии со сроками, указанными в Приложении №1 к документации по запросу предложений)</w:t>
      </w:r>
      <w:r w:rsidR="00717F60" w:rsidRPr="0035557F">
        <w:rPr>
          <w:sz w:val="24"/>
          <w:szCs w:val="24"/>
        </w:rPr>
        <w:t>.</w:t>
      </w:r>
      <w:bookmarkEnd w:id="19"/>
    </w:p>
    <w:p w:rsidR="008D2928" w:rsidRPr="0035557F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5557F">
        <w:rPr>
          <w:sz w:val="24"/>
          <w:szCs w:val="24"/>
        </w:rPr>
        <w:t xml:space="preserve">Оказание услуг Участником будет осуществляться </w:t>
      </w:r>
      <w:bookmarkEnd w:id="20"/>
      <w:r w:rsidR="0035557F" w:rsidRPr="0035557F">
        <w:rPr>
          <w:sz w:val="24"/>
          <w:szCs w:val="24"/>
        </w:rPr>
        <w:t>территории Воронежской области (в соответствии с Приложением №1 к документации по запросу предложений).</w:t>
      </w:r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5557F">
        <w:rPr>
          <w:iCs/>
          <w:sz w:val="24"/>
          <w:szCs w:val="24"/>
        </w:rPr>
        <w:t>Форма и порядок</w:t>
      </w:r>
      <w:r w:rsidRPr="0022360B">
        <w:rPr>
          <w:iCs/>
          <w:sz w:val="24"/>
          <w:szCs w:val="24"/>
        </w:rPr>
        <w:t xml:space="preserve">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35557F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6311E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6311EE">
        <w:rPr>
          <w:iCs/>
          <w:sz w:val="24"/>
          <w:szCs w:val="24"/>
        </w:rPr>
      </w:r>
      <w:r w:rsidR="006311EE">
        <w:rPr>
          <w:iCs/>
          <w:sz w:val="24"/>
          <w:szCs w:val="24"/>
        </w:rPr>
        <w:fldChar w:fldCharType="separate"/>
      </w:r>
      <w:r w:rsidR="00E969AA">
        <w:rPr>
          <w:iCs/>
          <w:sz w:val="24"/>
          <w:szCs w:val="24"/>
        </w:rPr>
        <w:t>3</w:t>
      </w:r>
      <w:r w:rsidR="006311E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6311E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4</w:t>
      </w:r>
      <w:r w:rsidR="006311E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 xml:space="preserve">апроса </w:t>
      </w:r>
      <w:r w:rsidR="00C05EF6" w:rsidRPr="002A47D1">
        <w:rPr>
          <w:iCs/>
          <w:sz w:val="24"/>
          <w:szCs w:val="24"/>
        </w:rPr>
        <w:lastRenderedPageBreak/>
        <w:t>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886100">
        <w:fldChar w:fldCharType="begin"/>
      </w:r>
      <w:r w:rsidR="00886100">
        <w:instrText xml:space="preserve"> REF _Ref305973574 \r \h  \* MERGEFORMAT </w:instrText>
      </w:r>
      <w:r w:rsidR="00886100">
        <w:fldChar w:fldCharType="separate"/>
      </w:r>
      <w:r w:rsidR="00E969AA">
        <w:t>2</w:t>
      </w:r>
      <w:r w:rsidR="00886100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6311E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6311EE">
        <w:rPr>
          <w:iCs/>
          <w:sz w:val="24"/>
          <w:szCs w:val="24"/>
        </w:rPr>
      </w:r>
      <w:r w:rsidR="006311EE">
        <w:rPr>
          <w:iCs/>
          <w:sz w:val="24"/>
          <w:szCs w:val="24"/>
        </w:rPr>
        <w:fldChar w:fldCharType="separate"/>
      </w:r>
      <w:r w:rsidR="00E969AA">
        <w:rPr>
          <w:iCs/>
          <w:sz w:val="24"/>
          <w:szCs w:val="24"/>
        </w:rPr>
        <w:t>5</w:t>
      </w:r>
      <w:r w:rsidR="006311E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886100">
        <w:fldChar w:fldCharType="begin"/>
      </w:r>
      <w:r w:rsidR="00886100">
        <w:instrText xml:space="preserve"> REF _Ref440270637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1.1.5</w:t>
      </w:r>
      <w:r w:rsidR="00886100">
        <w:fldChar w:fldCharType="end"/>
      </w:r>
      <w:r w:rsidRPr="00366652">
        <w:rPr>
          <w:sz w:val="24"/>
          <w:szCs w:val="24"/>
        </w:rPr>
        <w:t xml:space="preserve">, </w:t>
      </w:r>
      <w:r w:rsidR="00886100">
        <w:fldChar w:fldCharType="begin"/>
      </w:r>
      <w:r w:rsidR="00886100">
        <w:instrText xml:space="preserve"> REF _Ref440270663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1.1.7</w:t>
      </w:r>
      <w:r w:rsidR="00886100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886100">
        <w:fldChar w:fldCharType="begin"/>
      </w:r>
      <w:r w:rsidR="00886100">
        <w:instrText xml:space="preserve"> REF _Ref440270637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1.1.5</w:t>
      </w:r>
      <w:r w:rsidR="00886100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886100">
        <w:fldChar w:fldCharType="begin"/>
      </w:r>
      <w:r w:rsidR="00886100">
        <w:instrText xml:space="preserve"> REF _Ref440270663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1.1.7</w:t>
      </w:r>
      <w:r w:rsidR="00886100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_Ref440270637 \r \h  \* MERGEFORMAT </w:instrText>
      </w:r>
      <w:r w:rsidR="00886100">
        <w:fldChar w:fldCharType="separate"/>
      </w:r>
      <w:r w:rsidR="00E969AA" w:rsidRPr="00E969AA">
        <w:rPr>
          <w:bCs w:val="0"/>
          <w:iCs/>
          <w:sz w:val="24"/>
          <w:szCs w:val="24"/>
        </w:rPr>
        <w:t>1.1.5</w:t>
      </w:r>
      <w:r w:rsidR="00886100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_Ref440270663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1.1.7</w:t>
      </w:r>
      <w:r w:rsidR="00886100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9488333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_Ref305973033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3.2</w:t>
      </w:r>
      <w:r w:rsidR="00886100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9488334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886100">
        <w:fldChar w:fldCharType="begin"/>
      </w:r>
      <w:r w:rsidR="00886100">
        <w:instrText xml:space="preserve"> REF _Ref191386109 \n \h  \* MERGEFORMAT </w:instrText>
      </w:r>
      <w:r w:rsidR="00886100">
        <w:fldChar w:fldCharType="separate"/>
      </w:r>
      <w:r w:rsidR="00E969AA" w:rsidRPr="00E969AA">
        <w:rPr>
          <w:color w:val="000000"/>
          <w:sz w:val="24"/>
          <w:szCs w:val="24"/>
        </w:rPr>
        <w:t>3.3.2</w:t>
      </w:r>
      <w:r w:rsidR="00886100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886100">
        <w:fldChar w:fldCharType="begin"/>
      </w:r>
      <w:r w:rsidR="00886100">
        <w:instrText xml:space="preserve"> REF _Ref440272256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5.14</w:t>
      </w:r>
      <w:r w:rsidR="00886100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86100">
        <w:fldChar w:fldCharType="begin"/>
      </w:r>
      <w:r w:rsidR="00886100">
        <w:instrText xml:space="preserve"> REF _Ref465847449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5.15</w:t>
      </w:r>
      <w:r w:rsidR="00886100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9488335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886100">
        <w:fldChar w:fldCharType="begin"/>
      </w:r>
      <w:r w:rsidR="00886100">
        <w:instrText xml:space="preserve"> REF _Ref191386164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 xml:space="preserve"> 1.4.1 </w:t>
      </w:r>
      <w:r w:rsidR="00886100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886100">
        <w:fldChar w:fldCharType="begin"/>
      </w:r>
      <w:r w:rsidR="00886100">
        <w:instrText xml:space="preserve"> REF _Ref306978606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 xml:space="preserve"> 1.4.2 </w:t>
      </w:r>
      <w:r w:rsidR="00886100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9488336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_Ref306114966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3.3.11</w:t>
      </w:r>
      <w:r w:rsidR="00886100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9488337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6311E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6311EE">
        <w:rPr>
          <w:b w:val="0"/>
        </w:rPr>
      </w:r>
      <w:r w:rsidR="006311EE">
        <w:rPr>
          <w:b w:val="0"/>
        </w:rPr>
        <w:fldChar w:fldCharType="separate"/>
      </w:r>
      <w:r w:rsidR="00E969AA">
        <w:rPr>
          <w:b w:val="0"/>
        </w:rPr>
        <w:t>1.1.4</w:t>
      </w:r>
      <w:r w:rsidR="006311E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5" w:name="_Toc440361306"/>
      <w:bookmarkStart w:id="66" w:name="_Toc440376061"/>
      <w:bookmarkStart w:id="67" w:name="_Toc440376188"/>
      <w:bookmarkStart w:id="68" w:name="_Toc440382453"/>
      <w:bookmarkStart w:id="69" w:name="_Toc440447123"/>
      <w:bookmarkStart w:id="70" w:name="_Toc440632283"/>
      <w:bookmarkStart w:id="71" w:name="_Toc440875056"/>
      <w:bookmarkStart w:id="72" w:name="_Toc441131043"/>
      <w:bookmarkStart w:id="73" w:name="_Toc465774564"/>
      <w:bookmarkStart w:id="74" w:name="_Toc465848793"/>
      <w:bookmarkStart w:id="75" w:name="_Toc468875295"/>
      <w:bookmarkStart w:id="76" w:name="_Toc469488339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886100">
        <w:fldChar w:fldCharType="begin"/>
      </w:r>
      <w:r w:rsidR="00886100">
        <w:instrText xml:space="preserve"> REF _Ref305973147 \r \h  \* MERGEFORMAT </w:instrText>
      </w:r>
      <w:r w:rsidR="00886100">
        <w:fldChar w:fldCharType="separate"/>
      </w:r>
      <w:r w:rsidR="00E969AA" w:rsidRPr="00E969AA">
        <w:rPr>
          <w:b w:val="0"/>
          <w:szCs w:val="24"/>
        </w:rPr>
        <w:t>3.3</w:t>
      </w:r>
      <w:r w:rsidR="00886100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61307"/>
      <w:bookmarkStart w:id="78" w:name="_Toc440376062"/>
      <w:bookmarkStart w:id="79" w:name="_Toc440376189"/>
      <w:bookmarkStart w:id="80" w:name="_Toc440382454"/>
      <w:bookmarkStart w:id="81" w:name="_Toc440447124"/>
      <w:bookmarkStart w:id="82" w:name="_Toc440632284"/>
      <w:bookmarkStart w:id="83" w:name="_Toc440875057"/>
      <w:bookmarkStart w:id="84" w:name="_Toc441131044"/>
      <w:bookmarkStart w:id="85" w:name="_Toc465774565"/>
      <w:bookmarkStart w:id="86" w:name="_Toc465848794"/>
      <w:bookmarkStart w:id="87" w:name="_Toc468875296"/>
      <w:bookmarkStart w:id="88" w:name="_Toc469488340"/>
      <w:r w:rsidRPr="002D4BC6">
        <w:rPr>
          <w:b w:val="0"/>
          <w:szCs w:val="24"/>
        </w:rPr>
        <w:t xml:space="preserve">Письмо о подаче оферты (подраздел </w:t>
      </w:r>
      <w:r w:rsidR="00886100">
        <w:fldChar w:fldCharType="begin"/>
      </w:r>
      <w:r w:rsidR="00886100">
        <w:instrText xml:space="preserve"> REF _Ref55336310 \r \h  \* MERGEFORMAT </w:instrText>
      </w:r>
      <w:r w:rsidR="00886100">
        <w:fldChar w:fldCharType="separate"/>
      </w:r>
      <w:r w:rsidR="00E969AA" w:rsidRPr="00E969AA">
        <w:rPr>
          <w:b w:val="0"/>
          <w:szCs w:val="24"/>
        </w:rPr>
        <w:t>5.1</w:t>
      </w:r>
      <w:r w:rsidR="00886100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61308"/>
      <w:bookmarkStart w:id="90" w:name="_Toc440376063"/>
      <w:bookmarkStart w:id="91" w:name="_Toc440376190"/>
      <w:bookmarkStart w:id="92" w:name="_Toc440382455"/>
      <w:bookmarkStart w:id="93" w:name="_Toc440447125"/>
      <w:bookmarkStart w:id="94" w:name="_Toc440632285"/>
      <w:bookmarkStart w:id="95" w:name="_Toc440875058"/>
      <w:bookmarkStart w:id="96" w:name="_Toc441131045"/>
      <w:bookmarkStart w:id="97" w:name="_Toc465774566"/>
      <w:bookmarkStart w:id="98" w:name="_Toc465848795"/>
      <w:bookmarkStart w:id="99" w:name="_Toc468875297"/>
      <w:bookmarkStart w:id="100" w:name="_Toc469488341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886100">
        <w:fldChar w:fldCharType="begin"/>
      </w:r>
      <w:r w:rsidR="00886100">
        <w:instrText xml:space="preserve"> REF _Ref440284918 \r \h  \* MERGEFORMAT </w:instrText>
      </w:r>
      <w:r w:rsidR="00886100">
        <w:fldChar w:fldCharType="separate"/>
      </w:r>
      <w:r w:rsidR="00E969AA" w:rsidRPr="00E969AA">
        <w:rPr>
          <w:b w:val="0"/>
          <w:szCs w:val="24"/>
        </w:rPr>
        <w:t>5.2</w:t>
      </w:r>
      <w:r w:rsidR="00886100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886100">
        <w:fldChar w:fldCharType="begin"/>
      </w:r>
      <w:r w:rsidR="00886100">
        <w:instrText xml:space="preserve"> REF _Ref440537086 \r \h  \* MERGEFORMAT </w:instrText>
      </w:r>
      <w:r w:rsidR="00886100">
        <w:fldChar w:fldCharType="separate"/>
      </w:r>
      <w:r w:rsidR="00E969AA" w:rsidRPr="00E969AA">
        <w:rPr>
          <w:b w:val="0"/>
          <w:bCs w:val="0"/>
          <w:szCs w:val="24"/>
        </w:rPr>
        <w:t>5.3</w:t>
      </w:r>
      <w:r w:rsidR="00886100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886100">
        <w:fldChar w:fldCharType="begin"/>
      </w:r>
      <w:r w:rsidR="00886100">
        <w:instrText xml:space="preserve"> REF _Ref440284947 \r \h  \* MERGEFORMAT </w:instrText>
      </w:r>
      <w:r w:rsidR="00886100">
        <w:fldChar w:fldCharType="separate"/>
      </w:r>
      <w:r w:rsidR="00E969AA" w:rsidRPr="00E969AA">
        <w:rPr>
          <w:b w:val="0"/>
          <w:szCs w:val="24"/>
        </w:rPr>
        <w:t>5.4</w:t>
      </w:r>
      <w:r w:rsidR="00886100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6311E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6311EE">
        <w:rPr>
          <w:b w:val="0"/>
          <w:szCs w:val="24"/>
        </w:rPr>
      </w:r>
      <w:r w:rsidR="006311EE">
        <w:rPr>
          <w:b w:val="0"/>
          <w:szCs w:val="24"/>
        </w:rPr>
        <w:fldChar w:fldCharType="separate"/>
      </w:r>
      <w:r w:rsidR="00E969AA">
        <w:rPr>
          <w:b w:val="0"/>
          <w:szCs w:val="24"/>
        </w:rPr>
        <w:t>5.5</w:t>
      </w:r>
      <w:r w:rsidR="006311E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6311E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6311EE">
        <w:rPr>
          <w:b w:val="0"/>
          <w:szCs w:val="24"/>
        </w:rPr>
      </w:r>
      <w:r w:rsidR="006311EE">
        <w:rPr>
          <w:b w:val="0"/>
          <w:szCs w:val="24"/>
        </w:rPr>
        <w:fldChar w:fldCharType="separate"/>
      </w:r>
      <w:r w:rsidR="00E969AA">
        <w:rPr>
          <w:b w:val="0"/>
          <w:szCs w:val="24"/>
        </w:rPr>
        <w:t>5.6</w:t>
      </w:r>
      <w:r w:rsidR="006311E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1" w:name="_Toc440361309"/>
      <w:bookmarkStart w:id="102" w:name="_Toc440376064"/>
      <w:bookmarkStart w:id="103" w:name="_Toc440376191"/>
      <w:bookmarkStart w:id="104" w:name="_Toc440382456"/>
      <w:bookmarkStart w:id="105" w:name="_Toc440447126"/>
      <w:bookmarkStart w:id="106" w:name="_Toc440632286"/>
      <w:bookmarkStart w:id="107" w:name="_Toc440875059"/>
      <w:bookmarkStart w:id="108" w:name="_Toc441131046"/>
      <w:bookmarkStart w:id="109" w:name="_Toc465774567"/>
      <w:bookmarkStart w:id="110" w:name="_Toc465848796"/>
      <w:bookmarkStart w:id="111" w:name="_Toc468875298"/>
      <w:bookmarkStart w:id="112" w:name="_Toc469488342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6311E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6311EE">
        <w:rPr>
          <w:b w:val="0"/>
          <w:szCs w:val="24"/>
        </w:rPr>
      </w:r>
      <w:r w:rsidR="006311EE">
        <w:rPr>
          <w:b w:val="0"/>
          <w:szCs w:val="24"/>
        </w:rPr>
        <w:fldChar w:fldCharType="separate"/>
      </w:r>
      <w:r w:rsidR="00E969AA">
        <w:rPr>
          <w:b w:val="0"/>
          <w:szCs w:val="24"/>
        </w:rPr>
        <w:t>3.3.14</w:t>
      </w:r>
      <w:r w:rsidR="006311E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3" w:name="_Toc440361310"/>
      <w:bookmarkStart w:id="114" w:name="_Toc440376065"/>
      <w:bookmarkStart w:id="115" w:name="_Toc440376192"/>
      <w:bookmarkStart w:id="116" w:name="_Toc440382457"/>
      <w:bookmarkStart w:id="117" w:name="_Toc440447127"/>
      <w:bookmarkStart w:id="118" w:name="_Toc440632287"/>
      <w:bookmarkStart w:id="119" w:name="_Toc440875060"/>
      <w:bookmarkStart w:id="120" w:name="_Toc441131047"/>
      <w:bookmarkStart w:id="121" w:name="_Toc465774568"/>
      <w:bookmarkStart w:id="122" w:name="_Toc465848797"/>
      <w:bookmarkStart w:id="123" w:name="_Toc468875299"/>
      <w:bookmarkStart w:id="124" w:name="_Toc469488343"/>
      <w:r w:rsidRPr="002D4BC6">
        <w:rPr>
          <w:b w:val="0"/>
          <w:szCs w:val="24"/>
        </w:rPr>
        <w:lastRenderedPageBreak/>
        <w:t>Оценка заявок (подраздел</w:t>
      </w:r>
      <w:r w:rsidR="00043F1B">
        <w:rPr>
          <w:b w:val="0"/>
          <w:szCs w:val="24"/>
        </w:rPr>
        <w:t xml:space="preserve"> </w:t>
      </w:r>
      <w:r w:rsidR="006311EE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6311EE">
        <w:rPr>
          <w:b w:val="0"/>
          <w:szCs w:val="24"/>
        </w:rPr>
      </w:r>
      <w:r w:rsidR="006311EE">
        <w:rPr>
          <w:b w:val="0"/>
          <w:szCs w:val="24"/>
        </w:rPr>
        <w:fldChar w:fldCharType="separate"/>
      </w:r>
      <w:r w:rsidR="00E969AA">
        <w:rPr>
          <w:b w:val="0"/>
          <w:szCs w:val="24"/>
        </w:rPr>
        <w:t>3.6</w:t>
      </w:r>
      <w:r w:rsidR="006311E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6311E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6311EE">
        <w:rPr>
          <w:b w:val="0"/>
          <w:szCs w:val="24"/>
        </w:rPr>
      </w:r>
      <w:r w:rsidR="006311EE">
        <w:rPr>
          <w:b w:val="0"/>
          <w:szCs w:val="24"/>
        </w:rPr>
        <w:fldChar w:fldCharType="separate"/>
      </w:r>
      <w:r w:rsidR="00E969AA">
        <w:rPr>
          <w:b w:val="0"/>
          <w:szCs w:val="24"/>
        </w:rPr>
        <w:t>3.8</w:t>
      </w:r>
      <w:r w:rsidR="006311E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69488344"/>
      <w:bookmarkEnd w:id="52"/>
      <w:bookmarkEnd w:id="12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2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69488345"/>
      <w:r w:rsidRPr="006238AF">
        <w:t>Проект договора</w:t>
      </w:r>
      <w:bookmarkEnd w:id="13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61313"/>
      <w:bookmarkStart w:id="138" w:name="_Toc440376068"/>
      <w:bookmarkStart w:id="139" w:name="_Toc440376195"/>
      <w:bookmarkStart w:id="140" w:name="_Toc440382460"/>
      <w:bookmarkStart w:id="141" w:name="_Toc440447130"/>
      <w:bookmarkStart w:id="142" w:name="_Toc440632290"/>
      <w:bookmarkStart w:id="143" w:name="_Toc440875063"/>
      <w:bookmarkStart w:id="144" w:name="_Toc441131050"/>
      <w:bookmarkStart w:id="145" w:name="_Toc465774571"/>
      <w:bookmarkStart w:id="146" w:name="_Toc465848800"/>
      <w:bookmarkStart w:id="147" w:name="_Toc468875302"/>
      <w:bookmarkStart w:id="148" w:name="_Toc469488346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61314"/>
      <w:bookmarkStart w:id="155" w:name="_Toc440376069"/>
      <w:bookmarkStart w:id="156" w:name="_Toc440376196"/>
      <w:bookmarkStart w:id="157" w:name="_Toc440382461"/>
      <w:bookmarkStart w:id="158" w:name="_Toc440447131"/>
      <w:bookmarkStart w:id="159" w:name="_Toc440632291"/>
      <w:bookmarkStart w:id="160" w:name="_Toc440875064"/>
      <w:bookmarkStart w:id="161" w:name="_Toc441131051"/>
      <w:bookmarkStart w:id="162" w:name="_Toc465774572"/>
      <w:bookmarkStart w:id="163" w:name="_Toc465848801"/>
      <w:bookmarkStart w:id="164" w:name="_Toc468875303"/>
      <w:bookmarkStart w:id="165" w:name="_Toc469488347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6311EE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6311EE">
        <w:rPr>
          <w:b w:val="0"/>
        </w:rPr>
      </w:r>
      <w:r w:rsidR="006311EE">
        <w:rPr>
          <w:b w:val="0"/>
        </w:rPr>
        <w:fldChar w:fldCharType="separate"/>
      </w:r>
      <w:r w:rsidR="00E969AA">
        <w:rPr>
          <w:b w:val="0"/>
        </w:rPr>
        <w:t>5.6</w:t>
      </w:r>
      <w:r w:rsidR="006311E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61315"/>
      <w:bookmarkStart w:id="172" w:name="_Toc440376070"/>
      <w:bookmarkStart w:id="173" w:name="_Toc440376197"/>
      <w:bookmarkStart w:id="174" w:name="_Toc440382462"/>
      <w:bookmarkStart w:id="175" w:name="_Toc440447132"/>
      <w:bookmarkStart w:id="176" w:name="_Toc440632292"/>
      <w:bookmarkStart w:id="177" w:name="_Toc440875065"/>
      <w:bookmarkStart w:id="178" w:name="_Toc441131052"/>
      <w:bookmarkStart w:id="179" w:name="_Toc465774573"/>
      <w:bookmarkStart w:id="180" w:name="_Toc465848802"/>
      <w:bookmarkStart w:id="181" w:name="_Toc468875304"/>
      <w:bookmarkStart w:id="182" w:name="_Toc469488348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40875066"/>
      <w:bookmarkStart w:id="184" w:name="_Toc469488349"/>
      <w:r w:rsidRPr="003303E9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61317"/>
      <w:bookmarkStart w:id="190" w:name="_Toc440376072"/>
      <w:bookmarkStart w:id="191" w:name="_Toc440376199"/>
      <w:bookmarkStart w:id="192" w:name="_Toc440382464"/>
      <w:bookmarkStart w:id="193" w:name="_Toc440447134"/>
      <w:bookmarkStart w:id="194" w:name="_Toc440632294"/>
      <w:bookmarkStart w:id="195" w:name="_Toc440875067"/>
      <w:bookmarkStart w:id="196" w:name="_Toc441131054"/>
      <w:bookmarkStart w:id="197" w:name="_Toc465774575"/>
      <w:bookmarkStart w:id="198" w:name="_Toc465848804"/>
      <w:bookmarkStart w:id="199" w:name="_Toc468875306"/>
      <w:bookmarkStart w:id="200" w:name="_Toc469488350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6311E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6311EE">
        <w:rPr>
          <w:b w:val="0"/>
        </w:rPr>
      </w:r>
      <w:r w:rsidR="006311EE">
        <w:rPr>
          <w:b w:val="0"/>
        </w:rPr>
        <w:fldChar w:fldCharType="separate"/>
      </w:r>
      <w:r w:rsidR="00E969AA">
        <w:rPr>
          <w:b w:val="0"/>
        </w:rPr>
        <w:t>2.2.3</w:t>
      </w:r>
      <w:r w:rsidR="006311EE">
        <w:rPr>
          <w:b w:val="0"/>
        </w:rPr>
        <w:fldChar w:fldCharType="end"/>
      </w:r>
      <w:r w:rsidRPr="003303E9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61318"/>
      <w:bookmarkStart w:id="206" w:name="_Toc440376073"/>
      <w:bookmarkStart w:id="207" w:name="_Toc440376200"/>
      <w:bookmarkStart w:id="208" w:name="_Toc440382465"/>
      <w:bookmarkStart w:id="209" w:name="_Toc440447135"/>
      <w:bookmarkStart w:id="210" w:name="_Toc440632295"/>
      <w:bookmarkStart w:id="211" w:name="_Toc440875068"/>
      <w:bookmarkStart w:id="212" w:name="_Toc441131055"/>
      <w:bookmarkStart w:id="213" w:name="_Toc465774576"/>
      <w:bookmarkStart w:id="214" w:name="_Toc465848805"/>
      <w:bookmarkStart w:id="215" w:name="_Toc468875307"/>
      <w:bookmarkStart w:id="216" w:name="_Toc469488351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61319"/>
      <w:bookmarkStart w:id="223" w:name="_Toc440376074"/>
      <w:bookmarkStart w:id="224" w:name="_Toc440376201"/>
      <w:bookmarkStart w:id="225" w:name="_Toc440382466"/>
      <w:bookmarkStart w:id="226" w:name="_Toc440447136"/>
      <w:bookmarkStart w:id="227" w:name="_Toc440632296"/>
      <w:bookmarkStart w:id="228" w:name="_Toc440875069"/>
      <w:bookmarkStart w:id="229" w:name="_Toc441131056"/>
      <w:bookmarkStart w:id="230" w:name="_Toc465774577"/>
      <w:bookmarkStart w:id="231" w:name="_Toc465848806"/>
      <w:bookmarkStart w:id="232" w:name="_Toc468875308"/>
      <w:bookmarkStart w:id="233" w:name="_Toc469488352"/>
      <w:r w:rsidRPr="003303E9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69488353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8354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>
        <w:rPr>
          <w:b w:val="0"/>
        </w:rPr>
      </w:r>
      <w:r>
        <w:rPr>
          <w:b w:val="0"/>
        </w:rPr>
        <w:fldChar w:fldCharType="separate"/>
      </w:r>
      <w:r>
        <w:rPr>
          <w:b w:val="0"/>
        </w:rPr>
        <w:t>2.3.3</w:t>
      </w:r>
      <w:r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42" w:name="_Toc469470559"/>
      <w:bookmarkStart w:id="243" w:name="_Toc469488355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2"/>
      <w:bookmarkEnd w:id="24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44" w:name="_Ref469470272"/>
      <w:bookmarkStart w:id="245" w:name="_Toc469470560"/>
      <w:bookmarkStart w:id="246" w:name="_Toc469488356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4"/>
      <w:bookmarkEnd w:id="245"/>
      <w:bookmarkEnd w:id="24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7" w:name="_Toc469470561"/>
      <w:bookmarkStart w:id="248" w:name="_Toc469488357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47"/>
      <w:bookmarkEnd w:id="248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9" w:name="_Toc469470562"/>
      <w:bookmarkStart w:id="250" w:name="_Toc469488358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49"/>
      <w:bookmarkEnd w:id="25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1" w:name="_Toc469470563"/>
      <w:bookmarkStart w:id="252" w:name="_Toc469488359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51"/>
      <w:bookmarkEnd w:id="252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4"/>
      <w:bookmarkStart w:id="254" w:name="_Toc469488360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53"/>
      <w:bookmarkEnd w:id="25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55" w:name="_Ref303711222"/>
      <w:bookmarkStart w:id="256" w:name="_Ref311232052"/>
      <w:bookmarkStart w:id="257" w:name="_Toc469488361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55"/>
      <w:r w:rsidR="00D51A0B" w:rsidRPr="00E71A48">
        <w:rPr>
          <w:szCs w:val="24"/>
        </w:rPr>
        <w:t>Заявок</w:t>
      </w:r>
      <w:bookmarkEnd w:id="256"/>
      <w:bookmarkEnd w:id="25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58" w:name="_Toc469488362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5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59" w:name="_Toc439323688"/>
      <w:bookmarkStart w:id="260" w:name="_Toc440361322"/>
      <w:bookmarkStart w:id="261" w:name="_Toc440376077"/>
      <w:bookmarkStart w:id="262" w:name="_Toc440376204"/>
      <w:bookmarkStart w:id="263" w:name="_Toc440382469"/>
      <w:bookmarkStart w:id="264" w:name="_Toc440447139"/>
      <w:bookmarkStart w:id="265" w:name="_Toc440632299"/>
      <w:bookmarkStart w:id="266" w:name="_Toc440875072"/>
      <w:bookmarkStart w:id="267" w:name="_Toc441131059"/>
      <w:bookmarkStart w:id="268" w:name="_Toc465774580"/>
      <w:bookmarkStart w:id="269" w:name="_Toc465848809"/>
      <w:bookmarkStart w:id="270" w:name="_Toc468875311"/>
      <w:bookmarkStart w:id="271" w:name="_Toc469488363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886100">
        <w:fldChar w:fldCharType="begin"/>
      </w:r>
      <w:r w:rsidR="00886100">
        <w:instrText xml:space="preserve"> REF _Ref305973033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3.2</w:t>
      </w:r>
      <w:r w:rsidR="00886100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886100">
        <w:fldChar w:fldCharType="begin"/>
      </w:r>
      <w:r w:rsidR="00886100">
        <w:instrText xml:space="preserve"> REF _Ref305973147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</w:t>
      </w:r>
      <w:r w:rsidR="00886100">
        <w:fldChar w:fldCharType="end"/>
      </w:r>
      <w:r w:rsidR="006311E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311EE" w:rsidRPr="00E71A48">
        <w:rPr>
          <w:bCs w:val="0"/>
          <w:sz w:val="24"/>
          <w:szCs w:val="24"/>
        </w:rPr>
      </w:r>
      <w:r w:rsidR="006311E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2" w:name="__RefNumPara__828_922829174"/>
      <w:bookmarkEnd w:id="27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6311E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311EE" w:rsidRPr="00E71A48">
        <w:rPr>
          <w:bCs w:val="0"/>
          <w:sz w:val="24"/>
          <w:szCs w:val="24"/>
        </w:rPr>
      </w:r>
      <w:r w:rsidR="006311EE" w:rsidRPr="00E71A48">
        <w:rPr>
          <w:bCs w:val="0"/>
          <w:sz w:val="24"/>
          <w:szCs w:val="24"/>
        </w:rPr>
        <w:fldChar w:fldCharType="end"/>
      </w:r>
      <w:r w:rsidR="00886100">
        <w:fldChar w:fldCharType="begin"/>
      </w:r>
      <w:r w:rsidR="00886100">
        <w:instrText xml:space="preserve"> REF _Ref305973214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3.4</w:t>
      </w:r>
      <w:r w:rsidR="00886100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886100">
        <w:fldChar w:fldCharType="begin"/>
      </w:r>
      <w:r w:rsidR="00886100">
        <w:instrText xml:space="preserve"> REF _Ref303683883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3.5</w:t>
      </w:r>
      <w:r w:rsidR="00886100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3" w:name="__RefNumPara__832_922829174"/>
      <w:bookmarkEnd w:id="27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6311EE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6311EE">
        <w:fldChar w:fldCharType="separate"/>
      </w:r>
      <w:r w:rsidR="00E969AA">
        <w:rPr>
          <w:bCs w:val="0"/>
          <w:sz w:val="24"/>
          <w:szCs w:val="24"/>
        </w:rPr>
        <w:t>3.6</w:t>
      </w:r>
      <w:r w:rsidR="006311EE">
        <w:fldChar w:fldCharType="end"/>
      </w:r>
      <w:r w:rsidR="006311E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311EE" w:rsidRPr="00E71A48">
        <w:rPr>
          <w:bCs w:val="0"/>
          <w:sz w:val="24"/>
          <w:szCs w:val="24"/>
        </w:rPr>
      </w:r>
      <w:r w:rsidR="006311E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4" w:name="__RefNumPara__834_922829174"/>
      <w:bookmarkEnd w:id="27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886100">
        <w:fldChar w:fldCharType="begin"/>
      </w:r>
      <w:r w:rsidR="00886100">
        <w:instrText xml:space="preserve"> REF _Ref303250967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3.7</w:t>
      </w:r>
      <w:r w:rsidR="00886100">
        <w:fldChar w:fldCharType="end"/>
      </w:r>
      <w:r w:rsidR="006311E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311EE" w:rsidRPr="00E71A48">
        <w:rPr>
          <w:bCs w:val="0"/>
          <w:sz w:val="24"/>
          <w:szCs w:val="24"/>
        </w:rPr>
      </w:r>
      <w:r w:rsidR="006311E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5" w:name="__RefNumPara__836_922829174"/>
      <w:bookmarkEnd w:id="27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886100">
        <w:fldChar w:fldCharType="begin"/>
      </w:r>
      <w:r w:rsidR="00886100">
        <w:instrText xml:space="preserve"> REF _Ref303681924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3.8</w:t>
      </w:r>
      <w:r w:rsidR="00886100">
        <w:fldChar w:fldCharType="end"/>
      </w:r>
      <w:r w:rsidR="006311E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311EE" w:rsidRPr="00E71A48">
        <w:rPr>
          <w:bCs w:val="0"/>
          <w:sz w:val="24"/>
          <w:szCs w:val="24"/>
        </w:rPr>
      </w:r>
      <w:r w:rsidR="006311E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_Ref303683929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3.10</w:t>
      </w:r>
      <w:r w:rsidR="00886100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886100">
        <w:fldChar w:fldCharType="begin"/>
      </w:r>
      <w:r w:rsidR="00886100">
        <w:instrText xml:space="preserve"> REF _Ref306140410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3.12</w:t>
      </w:r>
      <w:r w:rsidR="00886100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886100">
        <w:fldChar w:fldCharType="begin"/>
      </w:r>
      <w:r w:rsidR="00886100">
        <w:instrText xml:space="preserve"> REF _Ref306140451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3.13</w:t>
      </w:r>
      <w:r w:rsidR="00886100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76" w:name="_Toc439323689"/>
      <w:bookmarkStart w:id="277" w:name="_Toc440361323"/>
      <w:bookmarkStart w:id="278" w:name="_Toc440376078"/>
      <w:bookmarkStart w:id="279" w:name="_Toc440376205"/>
      <w:bookmarkStart w:id="280" w:name="_Toc440382470"/>
      <w:bookmarkStart w:id="281" w:name="_Toc440447140"/>
      <w:bookmarkStart w:id="282" w:name="_Toc440632300"/>
      <w:bookmarkStart w:id="283" w:name="_Toc440875073"/>
      <w:bookmarkStart w:id="284" w:name="_Toc441131060"/>
      <w:bookmarkStart w:id="285" w:name="_Toc465774581"/>
      <w:bookmarkStart w:id="286" w:name="_Toc465848810"/>
      <w:bookmarkStart w:id="287" w:name="_Toc468875312"/>
      <w:bookmarkStart w:id="288" w:name="_Toc469488364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89" w:name="_Ref303250835"/>
      <w:bookmarkStart w:id="290" w:name="_Ref305973033"/>
      <w:bookmarkStart w:id="291" w:name="_Toc469488365"/>
      <w:bookmarkStart w:id="292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89"/>
      <w:r w:rsidRPr="00E71A48">
        <w:t xml:space="preserve"> по запросу предложений</w:t>
      </w:r>
      <w:bookmarkEnd w:id="290"/>
      <w:bookmarkEnd w:id="291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886100">
        <w:fldChar w:fldCharType="begin"/>
      </w:r>
      <w:r w:rsidR="00886100">
        <w:instrText xml:space="preserve"> REF _Ref302563524 \n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1.1.1</w:t>
      </w:r>
      <w:r w:rsidR="00886100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3" w:name="__RefNumPara__444_922829174"/>
      <w:bookmarkStart w:id="294" w:name="_Ref191386216"/>
      <w:bookmarkStart w:id="295" w:name="_Ref305973147"/>
      <w:bookmarkStart w:id="296" w:name="_Toc469488366"/>
      <w:bookmarkEnd w:id="292"/>
      <w:bookmarkEnd w:id="293"/>
      <w:r w:rsidRPr="00E71A48">
        <w:lastRenderedPageBreak/>
        <w:t xml:space="preserve">Подготовка </w:t>
      </w:r>
      <w:bookmarkEnd w:id="294"/>
      <w:r w:rsidRPr="00E71A48">
        <w:t>Заявок</w:t>
      </w:r>
      <w:bookmarkEnd w:id="295"/>
      <w:bookmarkEnd w:id="29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7" w:name="_Ref306114638"/>
      <w:bookmarkStart w:id="298" w:name="_Toc440361326"/>
      <w:bookmarkStart w:id="299" w:name="_Toc440376081"/>
      <w:bookmarkStart w:id="300" w:name="_Toc440376208"/>
      <w:bookmarkStart w:id="301" w:name="_Toc440382473"/>
      <w:bookmarkStart w:id="302" w:name="_Toc440447143"/>
      <w:bookmarkStart w:id="303" w:name="_Toc440632303"/>
      <w:bookmarkStart w:id="304" w:name="_Toc440875076"/>
      <w:bookmarkStart w:id="305" w:name="_Toc441131063"/>
      <w:bookmarkStart w:id="306" w:name="_Toc465774584"/>
      <w:bookmarkStart w:id="307" w:name="_Toc465848813"/>
      <w:bookmarkStart w:id="308" w:name="_Toc468875315"/>
      <w:bookmarkStart w:id="309" w:name="_Toc469488367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5.1</w:t>
      </w:r>
      <w:r w:rsidR="006311E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5.2</w:t>
      </w:r>
      <w:r w:rsidR="006311E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5.3</w:t>
      </w:r>
      <w:r w:rsidR="006311E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5.4</w:t>
      </w:r>
      <w:r w:rsidR="006311E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5.5</w:t>
      </w:r>
      <w:r w:rsidR="006311E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_Ref191386407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3.3.8</w:t>
      </w:r>
      <w:r w:rsidR="00886100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_Ref440361610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5.6</w:t>
      </w:r>
      <w:r w:rsidR="00886100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0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10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886100">
        <w:fldChar w:fldCharType="begin"/>
      </w:r>
      <w:r w:rsidR="00886100">
        <w:instrText xml:space="preserve"> REF _Ref55336310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  <w:lang w:eastAsia="ru-RU"/>
        </w:rPr>
        <w:t>5.1</w:t>
      </w:r>
      <w:r w:rsidR="00886100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886100">
        <w:fldChar w:fldCharType="begin"/>
      </w:r>
      <w:r w:rsidR="00886100">
        <w:instrText xml:space="preserve"> REF _Ref440271964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5.1.3</w:t>
      </w:r>
      <w:r w:rsidR="00886100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886100">
        <w:fldChar w:fldCharType="begin"/>
      </w:r>
      <w:r w:rsidR="00886100">
        <w:instrText xml:space="preserve"> REF _Ref440279062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б)</w:t>
      </w:r>
      <w:r w:rsidR="00886100">
        <w:fldChar w:fldCharType="end"/>
      </w:r>
      <w:r w:rsidRPr="00AE1D21">
        <w:rPr>
          <w:sz w:val="24"/>
          <w:szCs w:val="24"/>
        </w:rPr>
        <w:t xml:space="preserve"> п. </w:t>
      </w:r>
      <w:r w:rsidR="00886100">
        <w:fldChar w:fldCharType="begin"/>
      </w:r>
      <w:r w:rsidR="00886100">
        <w:instrText xml:space="preserve"> REF _Ref303587815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3.3.8.3</w:t>
      </w:r>
      <w:r w:rsidR="00886100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886100">
        <w:fldChar w:fldCharType="begin"/>
      </w:r>
      <w:r w:rsidR="00886100">
        <w:instrText xml:space="preserve"> REF _Ref440537086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5.3</w:t>
      </w:r>
      <w:r w:rsidR="00886100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886100">
        <w:fldChar w:fldCharType="begin"/>
      </w:r>
      <w:r w:rsidR="00886100">
        <w:instrText xml:space="preserve"> REF _Ref440274913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  <w:lang w:eastAsia="ru-RU"/>
        </w:rPr>
        <w:t>5.2</w:t>
      </w:r>
      <w:r w:rsidR="00886100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886100">
        <w:fldChar w:fldCharType="begin"/>
      </w:r>
      <w:r w:rsidR="00886100">
        <w:instrText xml:space="preserve"> REF _Ref440274902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  <w:lang w:eastAsia="ru-RU"/>
        </w:rPr>
        <w:t>5.4</w:t>
      </w:r>
      <w:r w:rsidR="00886100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5.5</w:t>
      </w:r>
      <w:r w:rsidR="006311E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5.6</w:t>
      </w:r>
      <w:r w:rsidR="006311E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5.7.1</w:t>
      </w:r>
      <w:r w:rsidR="006311E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6311E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5.7.2</w:t>
      </w:r>
      <w:r w:rsidR="006311EE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="00D15047" w:rsidRPr="00AE1D21">
        <w:rPr>
          <w:sz w:val="24"/>
          <w:szCs w:val="24"/>
        </w:rPr>
        <w:t xml:space="preserve">.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886100">
        <w:fldChar w:fldCharType="begin"/>
      </w:r>
      <w:r w:rsidR="00886100">
        <w:instrText xml:space="preserve"> REF _Ref306005578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3.3.8.3</w:t>
      </w:r>
      <w:r w:rsidR="00886100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886100">
        <w:fldChar w:fldCharType="begin"/>
      </w:r>
      <w:r w:rsidR="00886100">
        <w:instrText xml:space="preserve"> REF _Ref440279062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б)</w:t>
      </w:r>
      <w:r w:rsidR="00886100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6311EE" w:rsidRPr="00AE1D21">
        <w:rPr>
          <w:sz w:val="24"/>
          <w:szCs w:val="24"/>
        </w:rPr>
        <w:fldChar w:fldCharType="begin"/>
      </w:r>
      <w:r w:rsidR="007638F4" w:rsidRPr="00AE1D21">
        <w:rPr>
          <w:sz w:val="24"/>
          <w:szCs w:val="24"/>
        </w:rPr>
        <w:instrText xml:space="preserve"> REF _Ref440372326 \r \h </w:instrText>
      </w:r>
      <w:r w:rsidR="00AE1D21">
        <w:rPr>
          <w:sz w:val="24"/>
          <w:szCs w:val="24"/>
        </w:rPr>
        <w:instrText xml:space="preserve"> \* MERGEFORMAT </w:instrText>
      </w:r>
      <w:r w:rsidR="006311EE" w:rsidRPr="00AE1D21">
        <w:rPr>
          <w:sz w:val="24"/>
          <w:szCs w:val="24"/>
        </w:rPr>
      </w:r>
      <w:r w:rsidR="006311EE" w:rsidRPr="00AE1D21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д)</w:t>
      </w:r>
      <w:r w:rsidR="006311EE" w:rsidRPr="00AE1D21">
        <w:rPr>
          <w:sz w:val="24"/>
          <w:szCs w:val="24"/>
        </w:rPr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_Ref440371812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м)</w:t>
      </w:r>
      <w:r w:rsidR="00886100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6311EE" w:rsidRPr="00AE1D21">
        <w:rPr>
          <w:sz w:val="24"/>
          <w:szCs w:val="24"/>
        </w:rPr>
        <w:fldChar w:fldCharType="begin"/>
      </w:r>
      <w:r w:rsidR="00FA5339" w:rsidRPr="00AE1D21">
        <w:rPr>
          <w:sz w:val="24"/>
          <w:szCs w:val="24"/>
        </w:rPr>
        <w:instrText xml:space="preserve"> REF _Ref440371822 \r \h </w:instrText>
      </w:r>
      <w:r w:rsidR="00AE1D21">
        <w:rPr>
          <w:sz w:val="24"/>
          <w:szCs w:val="24"/>
        </w:rPr>
        <w:instrText xml:space="preserve"> \* MERGEFORMAT </w:instrText>
      </w:r>
      <w:r w:rsidR="006311EE" w:rsidRPr="00AE1D21">
        <w:rPr>
          <w:sz w:val="24"/>
          <w:szCs w:val="24"/>
        </w:rPr>
      </w:r>
      <w:r w:rsidR="006311EE" w:rsidRPr="00AE1D21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н)</w:t>
      </w:r>
      <w:r w:rsidR="006311EE" w:rsidRPr="00AE1D21">
        <w:rPr>
          <w:sz w:val="24"/>
          <w:szCs w:val="24"/>
        </w:rPr>
        <w:fldChar w:fldCharType="end"/>
      </w:r>
      <w:r w:rsidR="002F273A" w:rsidRPr="00AE1D21">
        <w:rPr>
          <w:sz w:val="24"/>
          <w:szCs w:val="24"/>
        </w:rPr>
        <w:t xml:space="preserve">, </w:t>
      </w:r>
      <w:r w:rsidR="00886100">
        <w:fldChar w:fldCharType="begin"/>
      </w:r>
      <w:r w:rsidR="00886100">
        <w:instrText xml:space="preserve"> REF _Ref442190626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у)</w:t>
      </w:r>
      <w:r w:rsidR="00886100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886100">
        <w:fldChar w:fldCharType="begin"/>
      </w:r>
      <w:r w:rsidR="00886100">
        <w:instrText xml:space="preserve"> REF _Ref306005578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3.3.8.3</w:t>
      </w:r>
      <w:r w:rsidR="00886100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886100">
        <w:fldChar w:fldCharType="begin"/>
      </w:r>
      <w:r w:rsidR="00886100">
        <w:instrText xml:space="preserve"> REF _Ref306143446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3.3.9.3</w:t>
      </w:r>
      <w:r w:rsidR="00886100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886100">
        <w:fldChar w:fldCharType="begin"/>
      </w:r>
      <w:r w:rsidR="00886100">
        <w:instrText xml:space="preserve"> REF _Ref465847423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3.3.10.7</w:t>
      </w:r>
      <w:r w:rsidR="00886100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11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886100">
        <w:fldChar w:fldCharType="begin"/>
      </w:r>
      <w:r w:rsidR="00886100">
        <w:instrText xml:space="preserve"> REF _Ref442263553 \r \h  \* MERGEFORMAT </w:instrText>
      </w:r>
      <w:r w:rsidR="00886100">
        <w:fldChar w:fldCharType="separate"/>
      </w:r>
      <w:r w:rsidR="00E969AA" w:rsidRPr="00E969AA">
        <w:rPr>
          <w:szCs w:val="24"/>
        </w:rPr>
        <w:t>3.3.14.4</w:t>
      </w:r>
      <w:r w:rsidR="00886100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11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886100">
        <w:fldChar w:fldCharType="begin"/>
      </w:r>
      <w:r w:rsidR="00886100">
        <w:instrText xml:space="preserve"> REF _Ref440270602 \r \h  \* MERGEFORMAT </w:instrText>
      </w:r>
      <w:r w:rsidR="00886100">
        <w:fldChar w:fldCharType="separate"/>
      </w:r>
      <w:r w:rsidR="00E969AA">
        <w:t>5</w:t>
      </w:r>
      <w:r w:rsidR="00886100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886100">
        <w:fldChar w:fldCharType="begin"/>
      </w:r>
      <w:r w:rsidR="00886100">
        <w:instrText xml:space="preserve"> REF _Ref191386419 \n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3.3.2</w:t>
      </w:r>
      <w:r w:rsidR="00886100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886100">
        <w:fldChar w:fldCharType="begin"/>
      </w:r>
      <w:r w:rsidR="00886100">
        <w:instrText xml:space="preserve"> REF _Ref440272256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5.14</w:t>
      </w:r>
      <w:r w:rsidR="00886100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86100">
        <w:fldChar w:fldCharType="begin"/>
      </w:r>
      <w:r w:rsidR="00886100">
        <w:instrText xml:space="preserve"> REF _Ref465847449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5.15</w:t>
      </w:r>
      <w:r w:rsidR="00886100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2" w:name="_Ref55279015"/>
      <w:bookmarkStart w:id="313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12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4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13"/>
      <w:bookmarkEnd w:id="314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886100">
        <w:fldChar w:fldCharType="begin"/>
      </w:r>
      <w:r w:rsidR="00886100">
        <w:instrText xml:space="preserve"> REF _Ref440361959 \r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>5.5</w:t>
      </w:r>
      <w:r w:rsidR="00886100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886100">
        <w:fldChar w:fldCharType="begin"/>
      </w:r>
      <w:r w:rsidR="00886100">
        <w:instrText xml:space="preserve"> REF _Ref440271036 \r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>5.4</w:t>
      </w:r>
      <w:r w:rsidR="00886100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_Ref55336310 \r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>5.1</w:t>
      </w:r>
      <w:r w:rsidR="00886100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886100">
        <w:fldChar w:fldCharType="begin"/>
      </w:r>
      <w:r w:rsidR="00886100">
        <w:instrText xml:space="preserve"> REF _Ref55336310 \r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>5.1</w:t>
      </w:r>
      <w:r w:rsidR="00886100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5" w:name="_Ref115076752"/>
      <w:bookmarkStart w:id="316" w:name="_Ref191386109"/>
      <w:bookmarkStart w:id="317" w:name="_Ref191386419"/>
      <w:bookmarkStart w:id="318" w:name="_Toc440361327"/>
      <w:bookmarkStart w:id="319" w:name="_Toc440376082"/>
      <w:bookmarkStart w:id="320" w:name="_Toc440376209"/>
      <w:bookmarkStart w:id="321" w:name="_Toc440382474"/>
      <w:bookmarkStart w:id="322" w:name="_Toc440447144"/>
      <w:bookmarkStart w:id="323" w:name="_Toc440632304"/>
      <w:bookmarkStart w:id="324" w:name="_Toc440875077"/>
      <w:bookmarkStart w:id="325" w:name="_Toc441131064"/>
      <w:bookmarkStart w:id="326" w:name="_Toc465774585"/>
      <w:bookmarkStart w:id="327" w:name="_Toc465848814"/>
      <w:bookmarkStart w:id="328" w:name="_Toc468875316"/>
      <w:bookmarkStart w:id="329" w:name="_Toc469488368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15"/>
      <w:bookmarkEnd w:id="316"/>
      <w:bookmarkEnd w:id="317"/>
      <w:r w:rsidRPr="00E71A48">
        <w:rPr>
          <w:szCs w:val="24"/>
        </w:rPr>
        <w:t>ЭТП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0" w:name="_Ref115076807"/>
      <w:bookmarkStart w:id="331" w:name="_Toc440361328"/>
      <w:bookmarkStart w:id="332" w:name="_Toc440376083"/>
      <w:bookmarkStart w:id="333" w:name="_Toc440376210"/>
      <w:bookmarkStart w:id="334" w:name="_Toc440382475"/>
      <w:bookmarkStart w:id="335" w:name="_Toc440447145"/>
      <w:bookmarkStart w:id="336" w:name="_Toc440632305"/>
      <w:bookmarkStart w:id="337" w:name="_Toc440875078"/>
      <w:bookmarkStart w:id="338" w:name="_Toc441131065"/>
      <w:bookmarkStart w:id="339" w:name="_Toc465774586"/>
      <w:bookmarkStart w:id="340" w:name="_Toc465848815"/>
      <w:bookmarkStart w:id="341" w:name="_Toc468875317"/>
      <w:bookmarkStart w:id="342" w:name="_Toc46948836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3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886100">
        <w:fldChar w:fldCharType="begin"/>
      </w:r>
      <w:r w:rsidR="00886100">
        <w:instrText xml:space="preserve"> REF _Ref440272256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5.14</w:t>
      </w:r>
      <w:r w:rsidR="00886100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86100">
        <w:fldChar w:fldCharType="begin"/>
      </w:r>
      <w:r w:rsidR="00886100">
        <w:instrText xml:space="preserve"> REF _Ref465847449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5.15</w:t>
      </w:r>
      <w:r w:rsidR="00886100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43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44" w:name="_Ref306008743"/>
      <w:bookmarkStart w:id="345" w:name="_Toc440361329"/>
      <w:bookmarkStart w:id="346" w:name="_Toc440376084"/>
      <w:bookmarkStart w:id="347" w:name="_Toc440376211"/>
      <w:bookmarkStart w:id="348" w:name="_Toc440382476"/>
      <w:bookmarkStart w:id="349" w:name="_Toc440447146"/>
      <w:bookmarkStart w:id="350" w:name="_Toc440632306"/>
      <w:bookmarkStart w:id="351" w:name="_Toc440875079"/>
      <w:bookmarkStart w:id="352" w:name="_Toc441131066"/>
      <w:bookmarkStart w:id="353" w:name="_Toc465774587"/>
      <w:bookmarkStart w:id="354" w:name="_Toc465848816"/>
      <w:bookmarkStart w:id="355" w:name="_Toc468875318"/>
      <w:bookmarkStart w:id="356" w:name="_Toc469488370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5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3.4.1.3</w:t>
      </w:r>
      <w:r w:rsidR="00886100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5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8" w:name="_Toc440361330"/>
      <w:bookmarkStart w:id="359" w:name="_Toc440376085"/>
      <w:bookmarkStart w:id="360" w:name="_Toc440376212"/>
      <w:bookmarkStart w:id="361" w:name="_Toc440382477"/>
      <w:bookmarkStart w:id="362" w:name="_Toc440447147"/>
      <w:bookmarkStart w:id="363" w:name="_Toc440632307"/>
      <w:bookmarkStart w:id="364" w:name="_Toc440875080"/>
      <w:bookmarkStart w:id="365" w:name="_Toc441131067"/>
      <w:bookmarkStart w:id="366" w:name="_Toc465774588"/>
      <w:bookmarkStart w:id="367" w:name="_Toc465848817"/>
      <w:bookmarkStart w:id="368" w:name="_Toc468875319"/>
      <w:bookmarkStart w:id="369" w:name="_Toc469488371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0" w:name="_Toc440361331"/>
      <w:bookmarkStart w:id="371" w:name="_Toc440376086"/>
      <w:bookmarkStart w:id="372" w:name="_Toc440376213"/>
      <w:bookmarkStart w:id="373" w:name="_Toc440382478"/>
      <w:bookmarkStart w:id="374" w:name="_Toc440447148"/>
      <w:bookmarkStart w:id="375" w:name="_Toc440632308"/>
      <w:bookmarkStart w:id="376" w:name="_Toc440875081"/>
      <w:bookmarkStart w:id="377" w:name="_Toc441131068"/>
      <w:bookmarkStart w:id="378" w:name="_Toc465774589"/>
      <w:bookmarkStart w:id="379" w:name="_Toc465848818"/>
      <w:bookmarkStart w:id="380" w:name="_Toc468875320"/>
      <w:bookmarkStart w:id="381" w:name="_Toc469488372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382" w:name="_Toc440361332"/>
      <w:bookmarkStart w:id="383" w:name="_Toc440376087"/>
      <w:bookmarkStart w:id="384" w:name="_Toc440376214"/>
      <w:bookmarkStart w:id="385" w:name="_Toc440382479"/>
      <w:bookmarkStart w:id="386" w:name="_Toc440447149"/>
      <w:bookmarkStart w:id="387" w:name="_Toc440632309"/>
      <w:bookmarkStart w:id="388" w:name="_Toc440875082"/>
      <w:bookmarkStart w:id="389" w:name="_Toc441131069"/>
      <w:bookmarkStart w:id="390" w:name="_Toc465774590"/>
      <w:bookmarkStart w:id="391" w:name="_Toc465848819"/>
      <w:bookmarkStart w:id="392" w:name="_Ref468874794"/>
      <w:bookmarkStart w:id="393" w:name="_Toc468875321"/>
      <w:bookmarkStart w:id="394" w:name="_Toc469488373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35557F" w:rsidRDefault="00216641" w:rsidP="0035557F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35557F">
        <w:rPr>
          <w:b/>
          <w:bCs w:val="0"/>
          <w:sz w:val="24"/>
          <w:szCs w:val="24"/>
          <w:u w:val="single"/>
        </w:rPr>
        <w:t>По Лоту №1:</w:t>
      </w:r>
      <w:r w:rsidR="00717F60" w:rsidRPr="0035557F">
        <w:rPr>
          <w:bCs w:val="0"/>
          <w:sz w:val="24"/>
          <w:szCs w:val="24"/>
        </w:rPr>
        <w:t xml:space="preserve"> </w:t>
      </w:r>
      <w:r w:rsidR="0035557F" w:rsidRPr="0035557F">
        <w:rPr>
          <w:b/>
          <w:sz w:val="24"/>
          <w:szCs w:val="24"/>
        </w:rPr>
        <w:t>880 310,00</w:t>
      </w:r>
      <w:r w:rsidR="0035557F" w:rsidRPr="0035557F">
        <w:rPr>
          <w:sz w:val="24"/>
          <w:szCs w:val="24"/>
        </w:rPr>
        <w:t xml:space="preserve"> (восемьсот восемьдесят тысяч триста десять) рублей 00 копеек РФ, без учета НДС; НДС </w:t>
      </w:r>
      <w:bookmarkStart w:id="395" w:name="_GoBack"/>
      <w:bookmarkEnd w:id="395"/>
      <w:r w:rsidR="0035557F" w:rsidRPr="0035557F">
        <w:rPr>
          <w:sz w:val="24"/>
          <w:szCs w:val="24"/>
        </w:rPr>
        <w:t xml:space="preserve">составляет </w:t>
      </w:r>
      <w:r w:rsidR="0035557F" w:rsidRPr="0035557F">
        <w:rPr>
          <w:b/>
          <w:sz w:val="24"/>
          <w:szCs w:val="24"/>
        </w:rPr>
        <w:t>158 455,80</w:t>
      </w:r>
      <w:r w:rsidR="0035557F" w:rsidRPr="0035557F">
        <w:rPr>
          <w:sz w:val="24"/>
          <w:szCs w:val="24"/>
        </w:rPr>
        <w:t xml:space="preserve"> (сто пятьдесят восемь тысяч четыреста пятьдесят пять) рублей 80 копеек РФ; </w:t>
      </w:r>
      <w:r w:rsidR="0035557F" w:rsidRPr="0035557F">
        <w:rPr>
          <w:b/>
          <w:sz w:val="24"/>
          <w:szCs w:val="24"/>
        </w:rPr>
        <w:t>1 038 765,80</w:t>
      </w:r>
      <w:r w:rsidR="0035557F" w:rsidRPr="0035557F">
        <w:rPr>
          <w:color w:val="000000"/>
          <w:sz w:val="24"/>
          <w:szCs w:val="24"/>
        </w:rPr>
        <w:t xml:space="preserve"> </w:t>
      </w:r>
      <w:r w:rsidR="0035557F" w:rsidRPr="0035557F">
        <w:rPr>
          <w:sz w:val="24"/>
          <w:szCs w:val="24"/>
        </w:rPr>
        <w:t>(один миллион тридцать восемь тысяч семьсот шестьдесят пять) рублей 80 копеек РФ, с учетом НДС</w:t>
      </w:r>
      <w:r w:rsidR="00280464" w:rsidRPr="0035557F">
        <w:rPr>
          <w:rFonts w:eastAsia="Calibri"/>
          <w:sz w:val="24"/>
          <w:szCs w:val="24"/>
          <w:lang w:eastAsia="en-US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886100">
        <w:fldChar w:fldCharType="begin"/>
      </w:r>
      <w:r w:rsidR="00886100">
        <w:instrText xml:space="preserve"> REF _Ref55336310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5.1</w:t>
      </w:r>
      <w:r w:rsidR="00886100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886100">
        <w:fldChar w:fldCharType="begin"/>
      </w:r>
      <w:r w:rsidR="00886100">
        <w:instrText xml:space="preserve"> REF _Ref440271072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5.2</w:t>
      </w:r>
      <w:r w:rsidR="00886100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886100">
        <w:fldChar w:fldCharType="begin"/>
      </w:r>
      <w:r w:rsidR="00886100">
        <w:instrText xml:space="preserve"> REF _Ref440361439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5.5</w:t>
      </w:r>
      <w:r w:rsidR="00886100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886100">
        <w:fldChar w:fldCharType="begin"/>
      </w:r>
      <w:r w:rsidR="00886100">
        <w:instrText xml:space="preserve"> REF _Ref306138385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3.6.4</w:t>
      </w:r>
      <w:r w:rsidR="00886100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886100">
        <w:fldChar w:fldCharType="begin"/>
      </w:r>
      <w:r w:rsidR="00886100">
        <w:instrText xml:space="preserve"> REF _Ref465670219 \r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>3.10</w:t>
      </w:r>
      <w:r w:rsidR="00886100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396" w:name="_Ref191386407"/>
      <w:bookmarkStart w:id="397" w:name="_Ref191386526"/>
      <w:bookmarkStart w:id="398" w:name="_Toc440361333"/>
      <w:bookmarkStart w:id="399" w:name="_Toc440376088"/>
      <w:bookmarkStart w:id="400" w:name="_Toc440376215"/>
      <w:bookmarkStart w:id="401" w:name="_Toc440382480"/>
      <w:bookmarkStart w:id="402" w:name="_Toc440447150"/>
      <w:bookmarkStart w:id="403" w:name="_Toc440632310"/>
      <w:bookmarkStart w:id="404" w:name="_Toc440875083"/>
      <w:bookmarkStart w:id="405" w:name="_Toc441131070"/>
      <w:bookmarkStart w:id="406" w:name="_Toc465774591"/>
      <w:bookmarkStart w:id="407" w:name="_Toc465848820"/>
      <w:bookmarkStart w:id="408" w:name="_Toc468875322"/>
      <w:bookmarkStart w:id="409" w:name="_Toc469488374"/>
      <w:bookmarkStart w:id="410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r w:rsidRPr="00EB7BE2">
        <w:rPr>
          <w:szCs w:val="24"/>
        </w:rPr>
        <w:t xml:space="preserve"> </w:t>
      </w:r>
    </w:p>
    <w:p w:rsidR="00E71628" w:rsidRPr="00AE1D21" w:rsidRDefault="0035557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1" w:name="_Ref93090116"/>
      <w:bookmarkStart w:id="412" w:name="_Ref191386482"/>
      <w:bookmarkStart w:id="413" w:name="_Ref440291364"/>
      <w:bookmarkStart w:id="414" w:name="_Ref306004833"/>
      <w:bookmarkEnd w:id="410"/>
      <w:r w:rsidRPr="00AE1D21">
        <w:rPr>
          <w:bCs w:val="0"/>
          <w:sz w:val="24"/>
          <w:szCs w:val="24"/>
        </w:rPr>
        <w:t>Требования к Участникам</w:t>
      </w:r>
      <w:bookmarkEnd w:id="411"/>
      <w:r w:rsidRPr="00AE1D21">
        <w:rPr>
          <w:bCs w:val="0"/>
          <w:sz w:val="24"/>
          <w:szCs w:val="24"/>
        </w:rPr>
        <w:t>:</w:t>
      </w:r>
      <w:bookmarkEnd w:id="412"/>
      <w:r w:rsidRPr="00AE1D21">
        <w:rPr>
          <w:bCs w:val="0"/>
          <w:sz w:val="24"/>
          <w:szCs w:val="24"/>
        </w:rPr>
        <w:t xml:space="preserve"> участвовать в процедуре Запроса предложений </w:t>
      </w:r>
      <w:r w:rsidRPr="0040085A">
        <w:rPr>
          <w:bCs w:val="0"/>
          <w:sz w:val="24"/>
          <w:szCs w:val="24"/>
        </w:rPr>
        <w:t xml:space="preserve">может любое юридическое, </w:t>
      </w:r>
      <w:r w:rsidRPr="0040085A">
        <w:rPr>
          <w:bCs w:val="0"/>
          <w:color w:val="000000"/>
          <w:sz w:val="24"/>
          <w:szCs w:val="24"/>
        </w:rPr>
        <w:t>физическое</w:t>
      </w:r>
      <w:r w:rsidRPr="0040085A">
        <w:rPr>
          <w:bCs w:val="0"/>
          <w:sz w:val="24"/>
          <w:szCs w:val="24"/>
        </w:rPr>
        <w:t xml:space="preserve"> лицо (в т. ч. индивидуальный предприниматель), </w:t>
      </w:r>
      <w:r w:rsidRPr="0040085A">
        <w:rPr>
          <w:sz w:val="24"/>
          <w:szCs w:val="24"/>
        </w:rPr>
        <w:t>являющееся субъектом малого и среднего предпринимательства</w:t>
      </w:r>
      <w:r w:rsidR="00717F60"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886100">
        <w:fldChar w:fldCharType="begin"/>
      </w:r>
      <w:r w:rsidR="00886100">
        <w:instrText xml:space="preserve"> REF _Ref191386451 \n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3.3.9</w:t>
      </w:r>
      <w:r w:rsidR="00886100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="00717F60"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_Ref440876619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3.3.10</w:t>
      </w:r>
      <w:r w:rsidR="00886100">
        <w:fldChar w:fldCharType="end"/>
      </w:r>
      <w:r w:rsidR="00717F60"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="00717F60"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="00717F60"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="00717F60" w:rsidRPr="00AE1D21">
        <w:rPr>
          <w:sz w:val="24"/>
          <w:szCs w:val="24"/>
        </w:rPr>
        <w:t>а проводимого запроса предложений.</w:t>
      </w:r>
      <w:bookmarkEnd w:id="413"/>
      <w:bookmarkEnd w:id="414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5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</w:t>
      </w:r>
      <w:r w:rsidRPr="00AE1D21">
        <w:rPr>
          <w:bCs w:val="0"/>
          <w:sz w:val="24"/>
          <w:szCs w:val="24"/>
        </w:rPr>
        <w:lastRenderedPageBreak/>
        <w:t>требованиям:</w:t>
      </w:r>
      <w:bookmarkEnd w:id="415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16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17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16"/>
      <w:bookmarkEnd w:id="41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18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18"/>
    </w:p>
    <w:p w:rsidR="00DC7643" w:rsidRPr="0035557F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886100">
        <w:fldChar w:fldCharType="begin"/>
      </w:r>
      <w:r w:rsidR="00886100">
        <w:instrText xml:space="preserve"> REF _Ref440275279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1.1.4</w:t>
      </w:r>
      <w:r w:rsidR="00886100">
        <w:fldChar w:fldCharType="end"/>
      </w:r>
      <w:r w:rsidRPr="009F2BF9">
        <w:rPr>
          <w:sz w:val="24"/>
          <w:szCs w:val="24"/>
        </w:rPr>
        <w:t xml:space="preserve"> и разделе </w:t>
      </w:r>
      <w:r w:rsidR="00886100">
        <w:fldChar w:fldCharType="begin"/>
      </w:r>
      <w:r w:rsidR="00886100">
        <w:instrText xml:space="preserve"> REF _Ref440270568 \r \h  \* MERGEFORMAT </w:instrText>
      </w:r>
      <w:r w:rsidR="00886100">
        <w:fldChar w:fldCharType="separate"/>
      </w:r>
      <w:r w:rsidR="00E969AA">
        <w:t>4</w:t>
      </w:r>
      <w:r w:rsidR="00886100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35557F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5651D1" w:rsidRPr="0040085A" w:rsidRDefault="005651D1" w:rsidP="005651D1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40085A">
        <w:rPr>
          <w:sz w:val="24"/>
          <w:szCs w:val="24"/>
        </w:rPr>
        <w:t>должен соответствовать критериям отнесения его к субъектам малого и среднего</w:t>
      </w:r>
    </w:p>
    <w:p w:rsidR="005651D1" w:rsidRDefault="005651D1" w:rsidP="005651D1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40085A">
        <w:rPr>
          <w:sz w:val="24"/>
          <w:szCs w:val="24"/>
        </w:rPr>
        <w:t>предпринимательства, в соответствии с Федеральным законом Российской</w:t>
      </w:r>
      <w:r>
        <w:rPr>
          <w:sz w:val="24"/>
          <w:szCs w:val="24"/>
        </w:rPr>
        <w:t xml:space="preserve"> </w:t>
      </w:r>
      <w:r w:rsidRPr="0040085A">
        <w:rPr>
          <w:sz w:val="24"/>
          <w:szCs w:val="24"/>
        </w:rPr>
        <w:t>Федерации от 24 июля 2007 г. N 209-ФЗ «О развитии малого и среднего</w:t>
      </w:r>
      <w:r>
        <w:rPr>
          <w:sz w:val="24"/>
          <w:szCs w:val="24"/>
        </w:rPr>
        <w:t xml:space="preserve"> </w:t>
      </w:r>
      <w:r w:rsidRPr="0040085A">
        <w:rPr>
          <w:sz w:val="24"/>
          <w:szCs w:val="24"/>
        </w:rPr>
        <w:t>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</w:t>
      </w:r>
      <w:r w:rsidRPr="00AE1D21">
        <w:rPr>
          <w:sz w:val="24"/>
          <w:szCs w:val="24"/>
        </w:rPr>
        <w:lastRenderedPageBreak/>
        <w:t>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19" w:name="_Ref306005578"/>
      <w:bookmarkStart w:id="420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886100">
        <w:fldChar w:fldCharType="begin"/>
      </w:r>
      <w:r w:rsidR="00886100">
        <w:instrText xml:space="preserve"> REF _Ref440291364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3.3.8.1</w:t>
      </w:r>
      <w:r w:rsidR="00886100">
        <w:fldChar w:fldCharType="end"/>
      </w:r>
      <w:r w:rsidRPr="00AE1D21">
        <w:rPr>
          <w:sz w:val="24"/>
          <w:szCs w:val="24"/>
        </w:rPr>
        <w:t>-</w:t>
      </w:r>
      <w:r w:rsidR="00886100">
        <w:fldChar w:fldCharType="begin"/>
      </w:r>
      <w:r w:rsidR="00886100">
        <w:instrText xml:space="preserve"> REF _Ref303669127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3.3.8.2</w:t>
      </w:r>
      <w:r w:rsidR="00886100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19"/>
      <w:bookmarkEnd w:id="420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1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21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_Ref440271993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5.11</w:t>
      </w:r>
      <w:r w:rsidR="00886100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2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_Ref440271964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5.1.3</w:t>
      </w:r>
      <w:r w:rsidR="00886100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22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_Ref440272035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5.12</w:t>
      </w:r>
      <w:r w:rsidR="00886100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</w:t>
      </w:r>
      <w:r w:rsidR="00A92723" w:rsidRPr="00AE1D21">
        <w:rPr>
          <w:sz w:val="24"/>
          <w:szCs w:val="24"/>
        </w:rPr>
        <w:lastRenderedPageBreak/>
        <w:t xml:space="preserve">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_Ref440272051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5.13</w:t>
      </w:r>
      <w:r w:rsidR="00886100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 xml:space="preserve">форма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3" w:name="_Ref440371812"/>
      <w:r w:rsidRPr="00AE1D21">
        <w:rPr>
          <w:sz w:val="24"/>
          <w:szCs w:val="24"/>
        </w:rPr>
        <w:lastRenderedPageBreak/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_Ref440272119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5.7.1</w:t>
      </w:r>
      <w:r w:rsidR="00886100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23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4" w:name="_Ref440371822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6311EE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5.7.2</w:t>
      </w:r>
      <w:r w:rsidR="006311EE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 xml:space="preserve"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случае,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24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886100">
        <w:fldChar w:fldCharType="begin"/>
      </w:r>
      <w:r w:rsidR="00886100">
        <w:instrText xml:space="preserve"> REF _Ref440275279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1.1.4</w:t>
      </w:r>
      <w:r w:rsidR="00886100">
        <w:fldChar w:fldCharType="end"/>
      </w:r>
      <w:r w:rsidRPr="009F2BF9">
        <w:rPr>
          <w:sz w:val="24"/>
          <w:szCs w:val="24"/>
        </w:rPr>
        <w:t xml:space="preserve"> и разделе </w:t>
      </w:r>
      <w:r w:rsidR="00886100">
        <w:fldChar w:fldCharType="begin"/>
      </w:r>
      <w:r w:rsidR="00886100">
        <w:instrText xml:space="preserve"> REF _Ref440270568 \r \h  \* MERGEFORMAT </w:instrText>
      </w:r>
      <w:r w:rsidR="00886100">
        <w:fldChar w:fldCharType="separate"/>
      </w:r>
      <w:r w:rsidR="00E969AA">
        <w:t>4</w:t>
      </w:r>
      <w:r w:rsidR="00886100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6311E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5.8</w:t>
      </w:r>
      <w:r w:rsidR="006311E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_Ref55336389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5.9</w:t>
      </w:r>
      <w:r w:rsidR="00886100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_Ref55336398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5.10</w:t>
      </w:r>
      <w:r w:rsidR="00886100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5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_Ref440272256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5.14</w:t>
      </w:r>
      <w:r w:rsidR="00886100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25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_Ref440272274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5.16</w:t>
      </w:r>
      <w:r w:rsidR="00886100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</w:t>
      </w:r>
      <w:r w:rsidRPr="007D7C50">
        <w:rPr>
          <w:i/>
          <w:sz w:val="24"/>
          <w:szCs w:val="24"/>
        </w:rPr>
        <w:lastRenderedPageBreak/>
        <w:t xml:space="preserve">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886100">
        <w:fldChar w:fldCharType="begin"/>
      </w:r>
      <w:r w:rsidR="00886100">
        <w:instrText xml:space="preserve"> REF _Ref465675151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3.10.2</w:t>
      </w:r>
      <w:r w:rsidR="00886100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6" w:name="_Ref191386451"/>
      <w:bookmarkStart w:id="427" w:name="_Ref440271628"/>
      <w:bookmarkStart w:id="428" w:name="_Toc440361334"/>
      <w:bookmarkStart w:id="429" w:name="_Toc440376089"/>
      <w:bookmarkStart w:id="430" w:name="_Toc440376216"/>
      <w:bookmarkStart w:id="431" w:name="_Toc440382481"/>
      <w:bookmarkStart w:id="432" w:name="_Toc440447151"/>
      <w:bookmarkStart w:id="433" w:name="_Toc440632311"/>
      <w:bookmarkStart w:id="434" w:name="_Toc440875084"/>
      <w:bookmarkStart w:id="435" w:name="_Toc441131071"/>
      <w:bookmarkStart w:id="436" w:name="_Ref465773032"/>
      <w:bookmarkStart w:id="437" w:name="_Toc465774592"/>
      <w:bookmarkStart w:id="438" w:name="_Toc465848821"/>
      <w:bookmarkStart w:id="439" w:name="_Toc468875323"/>
      <w:bookmarkStart w:id="440" w:name="_Toc469488375"/>
      <w:r w:rsidRPr="00E71A48">
        <w:rPr>
          <w:szCs w:val="24"/>
        </w:rPr>
        <w:t xml:space="preserve">Привлечение </w:t>
      </w:r>
      <w:bookmarkEnd w:id="426"/>
      <w:bookmarkEnd w:id="427"/>
      <w:bookmarkEnd w:id="428"/>
      <w:bookmarkEnd w:id="429"/>
      <w:bookmarkEnd w:id="430"/>
      <w:r w:rsidR="00362EA4">
        <w:rPr>
          <w:szCs w:val="24"/>
        </w:rPr>
        <w:t>соисполнителей</w:t>
      </w:r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41" w:name="_Ref191386461"/>
      <w:bookmarkStart w:id="442" w:name="_Toc440361335"/>
      <w:bookmarkStart w:id="443" w:name="_Toc440376090"/>
      <w:bookmarkStart w:id="44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lastRenderedPageBreak/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886100">
        <w:fldChar w:fldCharType="begin"/>
      </w:r>
      <w:r w:rsidR="00886100">
        <w:instrText xml:space="preserve"> REF _Ref191386407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3.3.8</w:t>
      </w:r>
      <w:r w:rsidR="00886100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4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6311E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3.3.8.1</w:t>
      </w:r>
      <w:r w:rsidR="006311E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886100">
        <w:fldChar w:fldCharType="begin"/>
      </w:r>
      <w:r w:rsidR="00886100">
        <w:instrText xml:space="preserve"> REF _Ref303669127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3.3.8.2</w:t>
      </w:r>
      <w:r w:rsidR="00886100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886100">
        <w:fldChar w:fldCharType="begin"/>
      </w:r>
      <w:r w:rsidR="00886100">
        <w:instrText xml:space="preserve"> REF _Ref442190626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у)</w:t>
      </w:r>
      <w:r w:rsidR="00886100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886100">
        <w:fldChar w:fldCharType="begin"/>
      </w:r>
      <w:r w:rsidR="00886100">
        <w:instrText xml:space="preserve"> REF _Ref303587815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3.3.8.3</w:t>
      </w:r>
      <w:r w:rsidR="00886100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886100">
        <w:fldChar w:fldCharType="begin"/>
      </w:r>
      <w:r w:rsidR="00886100">
        <w:instrText xml:space="preserve"> REF _Ref440272510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5.17</w:t>
      </w:r>
      <w:r w:rsidR="00886100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</w:t>
      </w:r>
      <w:r w:rsidRPr="00E71A48">
        <w:rPr>
          <w:sz w:val="24"/>
          <w:szCs w:val="24"/>
        </w:rPr>
        <w:lastRenderedPageBreak/>
        <w:t>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6" w:name="_Toc440382482"/>
      <w:bookmarkStart w:id="447" w:name="_Toc440447152"/>
      <w:bookmarkStart w:id="448" w:name="_Toc440632312"/>
      <w:bookmarkStart w:id="449" w:name="_Toc440875085"/>
      <w:bookmarkStart w:id="450" w:name="_Ref440876619"/>
      <w:bookmarkStart w:id="451" w:name="_Ref440876660"/>
      <w:bookmarkStart w:id="452" w:name="_Toc441131072"/>
      <w:bookmarkStart w:id="453" w:name="_Ref465772690"/>
      <w:bookmarkStart w:id="454" w:name="_Toc465774593"/>
      <w:bookmarkStart w:id="455" w:name="_Toc465848822"/>
      <w:bookmarkStart w:id="456" w:name="_Toc468875324"/>
      <w:bookmarkStart w:id="457" w:name="_Toc469488376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41"/>
      <w:bookmarkEnd w:id="442"/>
      <w:bookmarkEnd w:id="443"/>
      <w:bookmarkEnd w:id="444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_Ref191386482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3.3.8.1</w:t>
      </w:r>
      <w:r w:rsidR="00886100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886100">
        <w:fldChar w:fldCharType="begin"/>
      </w:r>
      <w:r w:rsidR="00886100">
        <w:instrText xml:space="preserve"> REF _Ref191386407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3.3.8</w:t>
      </w:r>
      <w:r w:rsidR="00886100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6311EE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3.3.8.2</w:t>
      </w:r>
      <w:r w:rsidR="006311E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5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5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5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5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6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6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886100">
        <w:fldChar w:fldCharType="begin"/>
      </w:r>
      <w:r w:rsidR="00886100">
        <w:instrText xml:space="preserve"> REF _Ref307563248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  <w:lang w:val="en-US"/>
        </w:rPr>
        <w:t>a</w:t>
      </w:r>
      <w:r w:rsidR="00E969AA" w:rsidRPr="00886100">
        <w:rPr>
          <w:bCs w:val="0"/>
          <w:sz w:val="24"/>
          <w:szCs w:val="24"/>
        </w:rPr>
        <w:t>)</w:t>
      </w:r>
      <w:r w:rsidR="00886100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886100">
        <w:fldChar w:fldCharType="begin"/>
      </w:r>
      <w:r w:rsidR="00886100">
        <w:instrText xml:space="preserve"> REF _Ref307563262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  <w:lang w:val="en-US"/>
        </w:rPr>
        <w:t>g</w:t>
      </w:r>
      <w:r w:rsidR="00E969AA" w:rsidRPr="00886100">
        <w:rPr>
          <w:bCs w:val="0"/>
          <w:sz w:val="24"/>
          <w:szCs w:val="24"/>
        </w:rPr>
        <w:t>)</w:t>
      </w:r>
      <w:r w:rsidR="00886100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886100">
        <w:fldChar w:fldCharType="begin"/>
      </w:r>
      <w:r w:rsidR="00886100">
        <w:instrText xml:space="preserve"> REF _Ref306032591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3.3.10.4</w:t>
      </w:r>
      <w:r w:rsidR="00886100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может участвовать только в одном объединении и не имеет права </w:t>
      </w:r>
      <w:r w:rsidRPr="00AE1D21">
        <w:rPr>
          <w:sz w:val="24"/>
          <w:szCs w:val="24"/>
        </w:rPr>
        <w:lastRenderedPageBreak/>
        <w:t>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61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61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_Ref303669127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3.3.8.2</w:t>
      </w:r>
      <w:r w:rsidR="00886100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886100">
        <w:fldChar w:fldCharType="begin"/>
      </w:r>
      <w:r w:rsidR="00886100">
        <w:instrText xml:space="preserve"> REF _Ref442190626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у)</w:t>
      </w:r>
      <w:r w:rsidR="00886100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886100">
        <w:fldChar w:fldCharType="begin"/>
      </w:r>
      <w:r w:rsidR="00886100">
        <w:instrText xml:space="preserve"> REF _Ref303587815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3.3.8.3</w:t>
      </w:r>
      <w:r w:rsidR="00886100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5.18</w:t>
      </w:r>
      <w:r w:rsidR="006311E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3.3.8.1</w:t>
      </w:r>
      <w:r w:rsidR="006311E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2" w:name="_Ref306114966"/>
      <w:bookmarkStart w:id="463" w:name="_Toc440361336"/>
      <w:bookmarkStart w:id="464" w:name="_Toc440376091"/>
      <w:bookmarkStart w:id="465" w:name="_Toc440376218"/>
      <w:bookmarkStart w:id="466" w:name="_Toc440382483"/>
      <w:bookmarkStart w:id="467" w:name="_Toc440447153"/>
      <w:bookmarkStart w:id="468" w:name="_Toc440632313"/>
      <w:bookmarkStart w:id="469" w:name="_Toc440875086"/>
      <w:bookmarkStart w:id="470" w:name="_Toc441131073"/>
      <w:bookmarkStart w:id="471" w:name="_Toc465774594"/>
      <w:bookmarkStart w:id="472" w:name="_Toc465848823"/>
      <w:bookmarkStart w:id="473" w:name="_Toc468875325"/>
      <w:bookmarkStart w:id="474" w:name="_Toc469488377"/>
      <w:r w:rsidRPr="00E71A48">
        <w:rPr>
          <w:szCs w:val="24"/>
        </w:rPr>
        <w:t>Разъяснение Документации по запросу предложений</w:t>
      </w:r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6311E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6311EE">
        <w:rPr>
          <w:bCs w:val="0"/>
          <w:iCs/>
          <w:sz w:val="24"/>
          <w:szCs w:val="24"/>
        </w:rPr>
      </w:r>
      <w:r w:rsidR="006311EE">
        <w:rPr>
          <w:bCs w:val="0"/>
          <w:iCs/>
          <w:sz w:val="24"/>
          <w:szCs w:val="24"/>
        </w:rPr>
        <w:fldChar w:fldCharType="separate"/>
      </w:r>
      <w:r w:rsidR="00E969AA">
        <w:rPr>
          <w:bCs w:val="0"/>
          <w:iCs/>
          <w:sz w:val="24"/>
          <w:szCs w:val="24"/>
        </w:rPr>
        <w:t>3.3.12</w:t>
      </w:r>
      <w:r w:rsidR="006311E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</w:t>
      </w:r>
      <w:r w:rsidRPr="00212D09">
        <w:rPr>
          <w:bCs w:val="0"/>
          <w:iCs/>
          <w:sz w:val="24"/>
          <w:szCs w:val="24"/>
        </w:rPr>
        <w:lastRenderedPageBreak/>
        <w:t xml:space="preserve">п. </w:t>
      </w:r>
      <w:r w:rsidR="00886100">
        <w:fldChar w:fldCharType="begin"/>
      </w:r>
      <w:r w:rsidR="00886100">
        <w:instrText xml:space="preserve"> REF _Ref440289401 \r \h  \* MERGEFORMAT </w:instrText>
      </w:r>
      <w:r w:rsidR="00886100">
        <w:fldChar w:fldCharType="separate"/>
      </w:r>
      <w:r w:rsidR="00E969AA" w:rsidRPr="00E969AA">
        <w:rPr>
          <w:bCs w:val="0"/>
          <w:iCs/>
          <w:sz w:val="24"/>
          <w:szCs w:val="24"/>
        </w:rPr>
        <w:t>3.3.13</w:t>
      </w:r>
      <w:r w:rsidR="00886100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61337"/>
      <w:bookmarkStart w:id="476" w:name="_Toc440376092"/>
      <w:bookmarkStart w:id="477" w:name="_Toc440376219"/>
      <w:bookmarkStart w:id="478" w:name="_Toc440382484"/>
      <w:bookmarkStart w:id="479" w:name="_Toc440447154"/>
      <w:bookmarkStart w:id="480" w:name="_Toc440632314"/>
      <w:bookmarkStart w:id="481" w:name="_Toc440875087"/>
      <w:bookmarkStart w:id="482" w:name="_Ref440969948"/>
      <w:bookmarkStart w:id="483" w:name="_Ref441057071"/>
      <w:bookmarkStart w:id="484" w:name="_Toc441131074"/>
      <w:bookmarkStart w:id="485" w:name="_Toc465774595"/>
      <w:bookmarkStart w:id="486" w:name="_Toc465848824"/>
      <w:bookmarkStart w:id="487" w:name="_Toc468875326"/>
      <w:bookmarkStart w:id="488" w:name="_Toc469488378"/>
      <w:r w:rsidRPr="00E71A48">
        <w:rPr>
          <w:szCs w:val="24"/>
        </w:rPr>
        <w:t>Внесение изменений в Документацию по запросу предложений.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9" w:name="_Ref440289401"/>
      <w:bookmarkStart w:id="490" w:name="_Toc440361338"/>
      <w:bookmarkStart w:id="491" w:name="_Toc440376093"/>
      <w:bookmarkStart w:id="492" w:name="_Toc440376220"/>
      <w:bookmarkStart w:id="493" w:name="_Toc440382485"/>
      <w:bookmarkStart w:id="494" w:name="_Toc440447155"/>
      <w:bookmarkStart w:id="495" w:name="_Toc440632315"/>
      <w:bookmarkStart w:id="496" w:name="_Toc440875088"/>
      <w:bookmarkStart w:id="497" w:name="_Toc441131075"/>
      <w:bookmarkStart w:id="498" w:name="_Toc465774596"/>
      <w:bookmarkStart w:id="499" w:name="_Toc465848825"/>
      <w:bookmarkStart w:id="500" w:name="_Toc468875327"/>
      <w:bookmarkStart w:id="501" w:name="_Toc469488379"/>
      <w:r w:rsidRPr="00E71A48">
        <w:rPr>
          <w:szCs w:val="24"/>
        </w:rPr>
        <w:t>Продление срока окончания приема Заявок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02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03" w:name="_Toc299701566"/>
      <w:bookmarkStart w:id="504" w:name="_Ref306176386"/>
      <w:bookmarkStart w:id="505" w:name="_Ref440285128"/>
      <w:bookmarkStart w:id="506" w:name="_Toc440361339"/>
      <w:bookmarkStart w:id="507" w:name="_Toc440376094"/>
      <w:bookmarkStart w:id="508" w:name="_Toc440376221"/>
      <w:bookmarkStart w:id="509" w:name="_Toc440382486"/>
      <w:bookmarkStart w:id="510" w:name="_Toc440447156"/>
      <w:bookmarkStart w:id="511" w:name="_Toc440632316"/>
      <w:bookmarkStart w:id="512" w:name="_Toc440875089"/>
      <w:bookmarkStart w:id="513" w:name="_Toc441131076"/>
      <w:bookmarkStart w:id="514" w:name="_Toc465774597"/>
      <w:bookmarkStart w:id="515" w:name="_Toc465848826"/>
      <w:bookmarkStart w:id="516" w:name="_Toc468875328"/>
      <w:bookmarkStart w:id="517" w:name="_Toc469488380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</w:t>
      </w:r>
      <w:r w:rsidR="005651D1">
        <w:rPr>
          <w:bCs w:val="0"/>
          <w:sz w:val="24"/>
          <w:szCs w:val="24"/>
        </w:rPr>
        <w:t>2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886100">
        <w:fldChar w:fldCharType="begin"/>
      </w:r>
      <w:r w:rsidR="00886100">
        <w:instrText xml:space="preserve"> REF _Ref467168844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3.3.14.3</w:t>
      </w:r>
      <w:r w:rsidR="00886100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886100">
        <w:fldChar w:fldCharType="begin"/>
      </w:r>
      <w:r w:rsidR="00886100">
        <w:instrText xml:space="preserve"> REF _Ref442263553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3.3.14.4</w:t>
      </w:r>
      <w:r w:rsidR="00886100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18" w:name="_Ref467168844"/>
      <w:bookmarkStart w:id="519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18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19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886100">
        <w:fldChar w:fldCharType="begin"/>
      </w:r>
      <w:r w:rsidR="00886100">
        <w:instrText xml:space="preserve"> REF _Ref440272678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  <w:lang w:eastAsia="ru-RU"/>
        </w:rPr>
        <w:t>5.14</w:t>
      </w:r>
      <w:r w:rsidR="00886100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2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20"/>
      <w:bookmarkEnd w:id="521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886100">
        <w:fldChar w:fldCharType="begin"/>
      </w:r>
      <w:r w:rsidR="00886100">
        <w:instrText xml:space="preserve"> REF _Ref306008743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3.3.4</w:t>
      </w:r>
      <w:r w:rsidR="00886100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3.4.1.3</w:t>
      </w:r>
      <w:r w:rsidR="00886100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</w:t>
      </w:r>
      <w:r w:rsidRPr="00E71A48">
        <w:rPr>
          <w:bCs w:val="0"/>
          <w:sz w:val="24"/>
          <w:szCs w:val="24"/>
        </w:rPr>
        <w:lastRenderedPageBreak/>
        <w:t xml:space="preserve">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6311EE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3.10</w:t>
      </w:r>
      <w:r w:rsidR="006311E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6311EE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3.12</w:t>
      </w:r>
      <w:r w:rsidR="006311EE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2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886100">
        <w:fldChar w:fldCharType="begin"/>
      </w:r>
      <w:r w:rsidR="00886100">
        <w:instrText xml:space="preserve"> REF _Ref305753174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-3.3.14.3</w:t>
      </w:r>
      <w:r w:rsidR="00E969AA">
        <w:t>.2</w:t>
      </w:r>
      <w:r w:rsidR="00886100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22"/>
      <w:r w:rsidR="005651D1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3" w:name="_Ref299109207"/>
      <w:bookmarkStart w:id="52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23"/>
      <w:bookmarkEnd w:id="524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886100">
        <w:fldChar w:fldCharType="begin"/>
      </w:r>
      <w:r w:rsidR="00886100">
        <w:instrText xml:space="preserve"> REF _Ref440272256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  <w:lang w:eastAsia="ru-RU"/>
        </w:rPr>
        <w:t>5.14</w:t>
      </w:r>
      <w:r w:rsidR="00886100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6311E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6311EE">
        <w:fldChar w:fldCharType="separate"/>
      </w:r>
      <w:r w:rsidR="00E969AA">
        <w:rPr>
          <w:bCs w:val="0"/>
          <w:sz w:val="24"/>
          <w:szCs w:val="24"/>
          <w:lang w:eastAsia="ru-RU"/>
        </w:rPr>
        <w:t>5.15</w:t>
      </w:r>
      <w:r w:rsidR="006311E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3.4.1.3</w:t>
      </w:r>
      <w:r w:rsidR="00886100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35557F" w:rsidRPr="00C24ECF">
        <w:rPr>
          <w:sz w:val="24"/>
          <w:szCs w:val="24"/>
        </w:rPr>
        <w:t xml:space="preserve">РФ, </w:t>
      </w:r>
      <w:r w:rsidR="0035557F" w:rsidRPr="00C24ECF">
        <w:rPr>
          <w:iCs/>
          <w:sz w:val="24"/>
          <w:szCs w:val="24"/>
        </w:rPr>
        <w:t>394033, г. Воронеж, ул. Арзамасская, д. 2</w:t>
      </w:r>
      <w:r w:rsidR="0035557F" w:rsidRPr="00C24ECF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249-57-66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>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886100">
        <w:fldChar w:fldCharType="begin"/>
      </w:r>
      <w:r w:rsidR="00886100">
        <w:instrText xml:space="preserve"> REF _Ref191386085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1.1.1</w:t>
      </w:r>
      <w:r w:rsidR="00886100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886100">
        <w:fldChar w:fldCharType="begin"/>
      </w:r>
      <w:r w:rsidR="00886100">
        <w:instrText xml:space="preserve"> REF _Ref303323780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1.1.4</w:t>
      </w:r>
      <w:r w:rsidR="00886100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886100">
        <w:fldChar w:fldCharType="begin"/>
      </w:r>
      <w:r w:rsidR="00886100">
        <w:instrText xml:space="preserve"> REF _Ref467508029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3.3.14.5</w:t>
      </w:r>
      <w:r w:rsidR="00886100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25" w:name="_Ref442263553"/>
      <w:bookmarkStart w:id="526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25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szCs w:val="24"/>
        </w:rPr>
        <w:t>3.4.1.3</w:t>
      </w:r>
      <w:r w:rsidR="00886100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szCs w:val="24"/>
        </w:rPr>
        <w:t>3.4.1.3</w:t>
      </w:r>
      <w:r w:rsidR="00886100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</w:t>
      </w:r>
      <w:r w:rsidRPr="001E3137">
        <w:rPr>
          <w:szCs w:val="24"/>
        </w:rPr>
        <w:lastRenderedPageBreak/>
        <w:t xml:space="preserve">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886100">
        <w:fldChar w:fldCharType="begin"/>
      </w:r>
      <w:r w:rsidR="00886100">
        <w:instrText xml:space="preserve"> REF _Ref55335823 \r \h  \* MERGEFORMAT </w:instrText>
      </w:r>
      <w:r w:rsidR="00886100">
        <w:fldChar w:fldCharType="separate"/>
      </w:r>
      <w:r w:rsidR="00E969AA" w:rsidRPr="00E969AA">
        <w:rPr>
          <w:rFonts w:eastAsia="Calibri"/>
          <w:szCs w:val="24"/>
          <w:lang w:eastAsia="en-US"/>
        </w:rPr>
        <w:t>5.7</w:t>
      </w:r>
      <w:r w:rsidR="00886100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35557F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35557F">
        <w:rPr>
          <w:rFonts w:eastAsia="Calibri"/>
          <w:szCs w:val="24"/>
          <w:lang w:eastAsia="en-US"/>
        </w:rPr>
        <w:t>73</w:t>
      </w:r>
      <w:r w:rsidR="0035557F" w:rsidRPr="009D331F">
        <w:rPr>
          <w:rFonts w:eastAsia="Calibri"/>
          <w:szCs w:val="24"/>
          <w:lang w:eastAsia="en-US"/>
        </w:rPr>
        <w:t xml:space="preserve">) </w:t>
      </w:r>
      <w:r w:rsidR="0035557F">
        <w:rPr>
          <w:rFonts w:eastAsia="Calibri"/>
          <w:szCs w:val="24"/>
          <w:lang w:eastAsia="en-US"/>
        </w:rPr>
        <w:t>249</w:t>
      </w:r>
      <w:r w:rsidR="0035557F" w:rsidRPr="009D331F">
        <w:rPr>
          <w:rFonts w:eastAsia="Calibri"/>
          <w:szCs w:val="24"/>
          <w:lang w:eastAsia="en-US"/>
        </w:rPr>
        <w:t>-</w:t>
      </w:r>
      <w:r w:rsidR="0035557F">
        <w:rPr>
          <w:rFonts w:eastAsia="Calibri"/>
          <w:szCs w:val="24"/>
          <w:lang w:eastAsia="en-US"/>
        </w:rPr>
        <w:t>57</w:t>
      </w:r>
      <w:r w:rsidR="0035557F" w:rsidRPr="009D331F">
        <w:rPr>
          <w:rFonts w:eastAsia="Calibri"/>
          <w:szCs w:val="24"/>
          <w:lang w:eastAsia="en-US"/>
        </w:rPr>
        <w:t>-</w:t>
      </w:r>
      <w:r w:rsidR="0035557F">
        <w:rPr>
          <w:rFonts w:eastAsia="Calibri"/>
          <w:szCs w:val="24"/>
          <w:lang w:eastAsia="en-US"/>
        </w:rPr>
        <w:t>66</w:t>
      </w:r>
      <w:r w:rsidR="0035557F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4" w:history="1">
        <w:r w:rsidR="0035557F" w:rsidRPr="009D331F">
          <w:rPr>
            <w:rStyle w:val="a7"/>
            <w:rFonts w:eastAsia="Calibri"/>
            <w:lang w:val="en-US" w:eastAsia="en-US"/>
          </w:rPr>
          <w:t>Zaitseva</w:t>
        </w:r>
        <w:r w:rsidR="0035557F" w:rsidRPr="009D331F">
          <w:rPr>
            <w:rStyle w:val="a7"/>
            <w:rFonts w:eastAsia="Calibri"/>
            <w:lang w:eastAsia="en-US"/>
          </w:rPr>
          <w:t>.</w:t>
        </w:r>
        <w:r w:rsidR="0035557F" w:rsidRPr="009D331F">
          <w:rPr>
            <w:rStyle w:val="a7"/>
            <w:rFonts w:eastAsia="Calibri"/>
            <w:lang w:val="en-US" w:eastAsia="en-US"/>
          </w:rPr>
          <w:t>AA</w:t>
        </w:r>
        <w:r w:rsidR="0035557F" w:rsidRPr="009D331F">
          <w:rPr>
            <w:rStyle w:val="a7"/>
            <w:rFonts w:eastAsia="Calibri"/>
            <w:lang w:eastAsia="en-US"/>
          </w:rPr>
          <w:t>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szCs w:val="24"/>
        </w:rPr>
        <w:t>3.4.1.3</w:t>
      </w:r>
      <w:r w:rsidR="00886100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27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27"/>
    </w:p>
    <w:p w:rsidR="0035557F" w:rsidRDefault="0035557F" w:rsidP="0035557F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ind w:left="1134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35557F" w:rsidRPr="00666C42" w:rsidRDefault="0035557F" w:rsidP="0035557F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1134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127018, Россия, г. Москва, ул. 2-я Ямская, д.4</w:t>
      </w:r>
    </w:p>
    <w:p w:rsidR="0035557F" w:rsidRPr="00666C42" w:rsidRDefault="0035557F" w:rsidP="0035557F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134"/>
        <w:rPr>
          <w:sz w:val="24"/>
          <w:szCs w:val="24"/>
        </w:rPr>
      </w:pPr>
      <w:r w:rsidRPr="00666C42">
        <w:rPr>
          <w:sz w:val="24"/>
          <w:szCs w:val="24"/>
        </w:rPr>
        <w:t>ИНН 6901067107 КПП 997450001 (771501001)</w:t>
      </w:r>
    </w:p>
    <w:p w:rsidR="0035557F" w:rsidRPr="00666C42" w:rsidRDefault="0035557F" w:rsidP="0035557F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134"/>
        <w:rPr>
          <w:sz w:val="24"/>
          <w:szCs w:val="24"/>
        </w:rPr>
      </w:pPr>
      <w:r w:rsidRPr="00666C42">
        <w:rPr>
          <w:sz w:val="24"/>
          <w:szCs w:val="24"/>
        </w:rPr>
        <w:t>ОГРН 1046900099498, 17/12/2004, МИФ</w:t>
      </w:r>
      <w:r>
        <w:rPr>
          <w:sz w:val="24"/>
          <w:szCs w:val="24"/>
        </w:rPr>
        <w:t>Н</w:t>
      </w:r>
      <w:r w:rsidRPr="00666C42">
        <w:rPr>
          <w:sz w:val="24"/>
          <w:szCs w:val="24"/>
        </w:rPr>
        <w:t>С №1 по Тверской области</w:t>
      </w:r>
    </w:p>
    <w:p w:rsidR="0035557F" w:rsidRPr="00666C42" w:rsidRDefault="0035557F" w:rsidP="0035557F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134"/>
        <w:rPr>
          <w:sz w:val="24"/>
          <w:szCs w:val="24"/>
        </w:rPr>
      </w:pPr>
      <w:r w:rsidRPr="00666C42">
        <w:rPr>
          <w:sz w:val="24"/>
          <w:szCs w:val="24"/>
        </w:rPr>
        <w:t>Филиал ПАО «МРСК Центра» - «Воронежэнерго»</w:t>
      </w:r>
    </w:p>
    <w:p w:rsidR="0035557F" w:rsidRPr="00666C42" w:rsidRDefault="0035557F" w:rsidP="0035557F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134"/>
        <w:rPr>
          <w:sz w:val="24"/>
          <w:szCs w:val="24"/>
        </w:rPr>
      </w:pPr>
      <w:r w:rsidRPr="00666C42">
        <w:rPr>
          <w:sz w:val="24"/>
          <w:szCs w:val="24"/>
        </w:rPr>
        <w:t>394033, г. Воронеж, ул. Арзамасская, д.</w:t>
      </w:r>
      <w:r>
        <w:rPr>
          <w:sz w:val="24"/>
          <w:szCs w:val="24"/>
        </w:rPr>
        <w:t xml:space="preserve"> </w:t>
      </w:r>
      <w:r w:rsidRPr="00666C42">
        <w:rPr>
          <w:sz w:val="24"/>
          <w:szCs w:val="24"/>
        </w:rPr>
        <w:t>2</w:t>
      </w:r>
    </w:p>
    <w:p w:rsidR="0035557F" w:rsidRDefault="0035557F" w:rsidP="0035557F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ind w:left="1134"/>
        <w:rPr>
          <w:sz w:val="24"/>
          <w:szCs w:val="24"/>
        </w:rPr>
      </w:pPr>
      <w:r w:rsidRPr="00666C42">
        <w:rPr>
          <w:sz w:val="24"/>
          <w:szCs w:val="24"/>
        </w:rPr>
        <w:t>ИНН 6901067107 КПП 366302001</w:t>
      </w:r>
    </w:p>
    <w:p w:rsidR="0035557F" w:rsidRPr="00666C42" w:rsidRDefault="0035557F" w:rsidP="0035557F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134"/>
        <w:rPr>
          <w:sz w:val="24"/>
          <w:szCs w:val="24"/>
        </w:rPr>
      </w:pPr>
      <w:r w:rsidRPr="00666C42">
        <w:rPr>
          <w:sz w:val="24"/>
          <w:szCs w:val="24"/>
        </w:rPr>
        <w:t xml:space="preserve">Банковские реквизиты р/с 40702810900250005153 в Филиале ПАО Банк ВТБ </w:t>
      </w:r>
      <w:r>
        <w:rPr>
          <w:sz w:val="24"/>
          <w:szCs w:val="24"/>
        </w:rPr>
        <w:t>в г. Воронеже к/с 30101810100000000835 БИК 042007835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886100">
        <w:fldChar w:fldCharType="begin"/>
      </w:r>
      <w:r w:rsidR="00886100">
        <w:instrText xml:space="preserve"> REF _Ref306140451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3.13</w:t>
      </w:r>
      <w:r w:rsidR="00886100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8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26"/>
      <w:bookmarkEnd w:id="528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29" w:name="_Ref305973214"/>
      <w:bookmarkStart w:id="530" w:name="_Toc469488381"/>
      <w:r w:rsidRPr="00AE1D21">
        <w:t>Подача Заявок и их прием</w:t>
      </w:r>
      <w:bookmarkStart w:id="531" w:name="_Ref56229451"/>
      <w:bookmarkEnd w:id="502"/>
      <w:bookmarkEnd w:id="529"/>
      <w:bookmarkEnd w:id="53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2" w:name="_Toc439323707"/>
      <w:bookmarkStart w:id="533" w:name="_Toc440361341"/>
      <w:bookmarkStart w:id="534" w:name="_Toc440376096"/>
      <w:bookmarkStart w:id="535" w:name="_Toc440376223"/>
      <w:bookmarkStart w:id="536" w:name="_Toc440382488"/>
      <w:bookmarkStart w:id="537" w:name="_Toc440447158"/>
      <w:bookmarkStart w:id="538" w:name="_Toc440632318"/>
      <w:bookmarkStart w:id="539" w:name="_Toc440875091"/>
      <w:bookmarkStart w:id="540" w:name="_Toc441131078"/>
      <w:bookmarkStart w:id="541" w:name="_Toc465774599"/>
      <w:bookmarkStart w:id="542" w:name="_Toc465848828"/>
      <w:bookmarkStart w:id="543" w:name="_Toc468875330"/>
      <w:bookmarkStart w:id="544" w:name="_Toc469488382"/>
      <w:r w:rsidRPr="00E71A48">
        <w:rPr>
          <w:szCs w:val="24"/>
        </w:rPr>
        <w:t>Подача Заявок через ЭТП</w:t>
      </w:r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5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35557F" w:rsidRPr="0035557F">
        <w:rPr>
          <w:b/>
          <w:bCs w:val="0"/>
          <w:sz w:val="24"/>
          <w:szCs w:val="24"/>
        </w:rPr>
        <w:t>16</w:t>
      </w:r>
      <w:r w:rsidR="002B5044" w:rsidRPr="0035557F">
        <w:rPr>
          <w:b/>
          <w:bCs w:val="0"/>
          <w:sz w:val="24"/>
          <w:szCs w:val="24"/>
        </w:rPr>
        <w:t xml:space="preserve"> января 201</w:t>
      </w:r>
      <w:r w:rsidR="0035557F" w:rsidRPr="0035557F">
        <w:rPr>
          <w:b/>
          <w:bCs w:val="0"/>
          <w:sz w:val="24"/>
          <w:szCs w:val="24"/>
        </w:rPr>
        <w:t>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6311E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5.1</w:t>
      </w:r>
      <w:r w:rsidR="006311E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45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3.4.1.3</w:t>
      </w:r>
      <w:r w:rsidR="00886100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46" w:name="_Ref115077798"/>
      <w:bookmarkStart w:id="547" w:name="_Toc439323708"/>
      <w:bookmarkStart w:id="548" w:name="_Toc440361342"/>
      <w:bookmarkStart w:id="549" w:name="_Toc440376097"/>
      <w:bookmarkStart w:id="550" w:name="_Toc440376224"/>
      <w:bookmarkStart w:id="551" w:name="_Toc440382489"/>
      <w:bookmarkStart w:id="552" w:name="_Toc440447159"/>
      <w:bookmarkStart w:id="553" w:name="_Toc440632319"/>
      <w:bookmarkStart w:id="554" w:name="_Toc440875092"/>
      <w:bookmarkStart w:id="555" w:name="_Toc441131079"/>
      <w:bookmarkStart w:id="556" w:name="_Toc465774600"/>
      <w:bookmarkStart w:id="557" w:name="_Toc465848829"/>
      <w:bookmarkStart w:id="558" w:name="_Toc468875331"/>
      <w:bookmarkStart w:id="559" w:name="_Toc469488383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</w:p>
    <w:bookmarkEnd w:id="531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886100">
        <w:fldChar w:fldCharType="begin"/>
      </w:r>
      <w:r w:rsidR="00886100">
        <w:instrText xml:space="preserve"> REF _Ref440272256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5.14</w:t>
      </w:r>
      <w:r w:rsidR="00886100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86100">
        <w:fldChar w:fldCharType="begin"/>
      </w:r>
      <w:r w:rsidR="00886100">
        <w:instrText xml:space="preserve"> REF _Ref465847449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5.15</w:t>
      </w:r>
      <w:r w:rsidR="00886100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0" w:name="_Ref303683883"/>
      <w:bookmarkStart w:id="561" w:name="_Toc469488384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60"/>
      <w:bookmarkEnd w:id="561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2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3.4.1.3</w:t>
      </w:r>
      <w:r w:rsidR="00886100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3.4.1.3</w:t>
      </w:r>
      <w:r w:rsidR="00886100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3.4.1.3</w:t>
      </w:r>
      <w:r w:rsidR="00886100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886100">
        <w:fldChar w:fldCharType="begin"/>
      </w:r>
      <w:r w:rsidR="00886100">
        <w:instrText xml:space="preserve"> REF _Ref55279015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3.3.1.6</w:t>
      </w:r>
      <w:r w:rsidR="00886100">
        <w:fldChar w:fldCharType="end"/>
      </w:r>
      <w:r w:rsidRPr="00223D18">
        <w:rPr>
          <w:sz w:val="24"/>
          <w:szCs w:val="24"/>
        </w:rPr>
        <w:t xml:space="preserve">, </w:t>
      </w:r>
      <w:r w:rsidR="00886100">
        <w:fldChar w:fldCharType="begin"/>
      </w:r>
      <w:r w:rsidR="00886100">
        <w:instrText xml:space="preserve"> REF _Ref195087786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3.3.1.7</w:t>
      </w:r>
      <w:r w:rsidR="00886100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3" w:name="_Ref468201145"/>
      <w:bookmarkStart w:id="564" w:name="_Ref468201209"/>
      <w:bookmarkStart w:id="565" w:name="_Toc469488385"/>
      <w:r w:rsidRPr="00E71A48">
        <w:t>Оценка Заявок и проведение переговоров</w:t>
      </w:r>
      <w:bookmarkEnd w:id="562"/>
      <w:bookmarkEnd w:id="563"/>
      <w:bookmarkEnd w:id="564"/>
      <w:bookmarkEnd w:id="565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11"/>
      <w:bookmarkStart w:id="567" w:name="_Toc440361345"/>
      <w:bookmarkStart w:id="568" w:name="_Toc440376100"/>
      <w:bookmarkStart w:id="569" w:name="_Toc440376227"/>
      <w:bookmarkStart w:id="570" w:name="_Toc440382492"/>
      <w:bookmarkStart w:id="571" w:name="_Toc440447162"/>
      <w:bookmarkStart w:id="572" w:name="_Toc440632322"/>
      <w:bookmarkStart w:id="573" w:name="_Toc440875095"/>
      <w:bookmarkStart w:id="574" w:name="_Toc441131082"/>
      <w:bookmarkStart w:id="575" w:name="_Toc465774603"/>
      <w:bookmarkStart w:id="576" w:name="_Toc465848832"/>
      <w:bookmarkStart w:id="577" w:name="_Toc468875334"/>
      <w:bookmarkStart w:id="578" w:name="_Toc469488386"/>
      <w:r w:rsidRPr="00E71A48">
        <w:rPr>
          <w:szCs w:val="24"/>
        </w:rPr>
        <w:t>Общие положения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886100">
        <w:fldChar w:fldCharType="begin"/>
      </w:r>
      <w:r w:rsidR="00886100">
        <w:instrText xml:space="preserve"> REF _Ref93089454 \n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3.6.2</w:t>
      </w:r>
      <w:r w:rsidR="00886100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886100">
        <w:fldChar w:fldCharType="begin"/>
      </w:r>
      <w:r w:rsidR="00886100">
        <w:instrText xml:space="preserve"> REF _Ref303670674 \n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3.6.3</w:t>
      </w:r>
      <w:r w:rsidR="00886100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_Ref306138385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3.6.4</w:t>
      </w:r>
      <w:r w:rsidR="00886100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79" w:name="_Ref93089454"/>
      <w:bookmarkStart w:id="580" w:name="_Toc439323712"/>
      <w:bookmarkStart w:id="581" w:name="_Toc440361346"/>
      <w:bookmarkStart w:id="582" w:name="_Toc440376101"/>
      <w:bookmarkStart w:id="583" w:name="_Toc440376228"/>
      <w:bookmarkStart w:id="584" w:name="_Toc440382493"/>
      <w:bookmarkStart w:id="585" w:name="_Toc440447163"/>
      <w:bookmarkStart w:id="586" w:name="_Toc440632323"/>
      <w:bookmarkStart w:id="587" w:name="_Toc440875096"/>
      <w:bookmarkStart w:id="588" w:name="_Toc441131083"/>
      <w:bookmarkStart w:id="589" w:name="_Toc465774604"/>
      <w:bookmarkStart w:id="590" w:name="_Toc465848833"/>
      <w:bookmarkStart w:id="591" w:name="_Toc468875335"/>
      <w:bookmarkStart w:id="592" w:name="_Toc469488387"/>
      <w:r w:rsidRPr="00E71A48">
        <w:rPr>
          <w:szCs w:val="24"/>
        </w:rPr>
        <w:t>Отборочная стадия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3" w:name="_Ref55304419"/>
      <w:r w:rsidRPr="00E71A48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93"/>
      <w:bookmarkEnd w:id="59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886100">
        <w:fldChar w:fldCharType="begin"/>
      </w:r>
      <w:r w:rsidR="00886100">
        <w:instrText xml:space="preserve"> REF _Ref444181467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5.12</w:t>
      </w:r>
      <w:r w:rsidR="00886100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886100">
        <w:fldChar w:fldCharType="begin"/>
      </w:r>
      <w:r w:rsidR="00886100">
        <w:instrText xml:space="preserve"> REF _Ref306176386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3.3.14</w:t>
      </w:r>
      <w:r w:rsidR="00886100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5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886100">
        <w:fldChar w:fldCharType="begin"/>
      </w:r>
      <w:r w:rsidR="00886100">
        <w:instrText xml:space="preserve"> REF _Ref306176386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3.3.14</w:t>
      </w:r>
      <w:r w:rsidR="00886100">
        <w:fldChar w:fldCharType="end"/>
      </w:r>
      <w:r w:rsidR="007F3FB7" w:rsidRPr="00E71A48">
        <w:rPr>
          <w:sz w:val="24"/>
          <w:szCs w:val="24"/>
        </w:rPr>
        <w:t>).</w:t>
      </w:r>
      <w:bookmarkEnd w:id="59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6" w:name="_Ref303670674"/>
      <w:bookmarkStart w:id="597" w:name="_Toc439323713"/>
      <w:bookmarkStart w:id="598" w:name="_Toc440361347"/>
      <w:bookmarkStart w:id="599" w:name="_Toc440376102"/>
      <w:bookmarkStart w:id="600" w:name="_Toc440376229"/>
      <w:bookmarkStart w:id="601" w:name="_Toc440382494"/>
      <w:bookmarkStart w:id="602" w:name="_Toc440447164"/>
      <w:bookmarkStart w:id="603" w:name="_Toc440632324"/>
      <w:bookmarkStart w:id="604" w:name="_Toc440875097"/>
      <w:bookmarkStart w:id="605" w:name="_Toc441131084"/>
      <w:bookmarkStart w:id="606" w:name="_Toc465774605"/>
      <w:bookmarkStart w:id="607" w:name="_Toc465848834"/>
      <w:bookmarkStart w:id="608" w:name="_Toc468875336"/>
      <w:bookmarkStart w:id="609" w:name="_Toc469488388"/>
      <w:r w:rsidRPr="00E71A48">
        <w:rPr>
          <w:szCs w:val="24"/>
        </w:rPr>
        <w:t>Проведение переговоров</w:t>
      </w:r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</w:t>
      </w:r>
      <w:r w:rsidRPr="00E71A48">
        <w:rPr>
          <w:sz w:val="24"/>
          <w:szCs w:val="24"/>
        </w:rPr>
        <w:lastRenderedPageBreak/>
        <w:t xml:space="preserve">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0" w:name="_Ref306138385"/>
      <w:bookmarkStart w:id="611" w:name="_Toc439323714"/>
      <w:bookmarkStart w:id="612" w:name="_Toc440361348"/>
      <w:bookmarkStart w:id="613" w:name="_Toc440376103"/>
      <w:bookmarkStart w:id="614" w:name="_Toc440376230"/>
      <w:bookmarkStart w:id="615" w:name="_Toc440382495"/>
      <w:bookmarkStart w:id="616" w:name="_Toc440447165"/>
      <w:bookmarkStart w:id="617" w:name="_Toc440632325"/>
      <w:bookmarkStart w:id="618" w:name="_Toc440875098"/>
      <w:bookmarkStart w:id="619" w:name="_Toc441131085"/>
      <w:bookmarkStart w:id="620" w:name="_Toc465774606"/>
      <w:bookmarkStart w:id="621" w:name="_Toc465848835"/>
      <w:bookmarkStart w:id="622" w:name="_Toc468875337"/>
      <w:bookmarkStart w:id="623" w:name="_Toc469488389"/>
      <w:r w:rsidRPr="00E71A48">
        <w:rPr>
          <w:szCs w:val="24"/>
        </w:rPr>
        <w:t>Оценочная стадия</w:t>
      </w:r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24" w:name="_Ref303250967"/>
      <w:bookmarkStart w:id="625" w:name="_Toc305697378"/>
      <w:bookmarkStart w:id="626" w:name="_Toc469488390"/>
      <w:bookmarkStart w:id="627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24"/>
      <w:bookmarkEnd w:id="625"/>
      <w:bookmarkEnd w:id="626"/>
      <w:r w:rsidRPr="00E71A48">
        <w:t xml:space="preserve"> </w:t>
      </w:r>
    </w:p>
    <w:bookmarkEnd w:id="627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8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28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9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29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886100">
        <w:fldChar w:fldCharType="begin"/>
      </w:r>
      <w:r w:rsidR="00886100">
        <w:instrText xml:space="preserve"> REF _Ref465847813 \r \h  \* MERGEFORMAT </w:instrText>
      </w:r>
      <w:r w:rsidR="00886100">
        <w:fldChar w:fldCharType="separate"/>
      </w:r>
      <w:r w:rsidR="00E969AA" w:rsidRPr="00E969AA">
        <w:rPr>
          <w:iCs/>
          <w:sz w:val="24"/>
          <w:szCs w:val="24"/>
          <w:lang w:eastAsia="ru-RU"/>
        </w:rPr>
        <w:t>3.7.9</w:t>
      </w:r>
      <w:r w:rsidR="00886100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 xml:space="preserve">Проведение каждой последующей переторжки осуществляется по правилам, </w:t>
      </w:r>
      <w:r w:rsidRPr="00AE1D21">
        <w:rPr>
          <w:iCs/>
          <w:sz w:val="24"/>
          <w:szCs w:val="24"/>
          <w:lang w:eastAsia="ru-RU"/>
        </w:rPr>
        <w:lastRenderedPageBreak/>
        <w:t>предусмотренным в п.п.</w:t>
      </w:r>
      <w:r w:rsidR="00886100">
        <w:fldChar w:fldCharType="begin"/>
      </w:r>
      <w:r w:rsidR="00886100">
        <w:instrText xml:space="preserve"> REF _Ref306352987 \r \h  \* MERGEFORMAT </w:instrText>
      </w:r>
      <w:r w:rsidR="00886100">
        <w:fldChar w:fldCharType="separate"/>
      </w:r>
      <w:r w:rsidR="00E969AA" w:rsidRPr="00E969AA">
        <w:rPr>
          <w:iCs/>
          <w:sz w:val="24"/>
          <w:szCs w:val="24"/>
          <w:lang w:eastAsia="ru-RU"/>
        </w:rPr>
        <w:t>3.7.3</w:t>
      </w:r>
      <w:r w:rsidR="00886100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886100">
        <w:fldChar w:fldCharType="begin"/>
      </w:r>
      <w:r w:rsidR="00886100">
        <w:instrText xml:space="preserve"> REF _Ref306353005 \r \h  \* MERGEFORMAT </w:instrText>
      </w:r>
      <w:r w:rsidR="00886100">
        <w:fldChar w:fldCharType="separate"/>
      </w:r>
      <w:r w:rsidR="00E969AA" w:rsidRPr="00E969AA">
        <w:rPr>
          <w:iCs/>
          <w:sz w:val="24"/>
          <w:szCs w:val="24"/>
          <w:lang w:eastAsia="ru-RU"/>
        </w:rPr>
        <w:t>3.7.5</w:t>
      </w:r>
      <w:r w:rsidR="00886100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0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30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31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31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886100">
        <w:fldChar w:fldCharType="begin"/>
      </w:r>
      <w:r w:rsidR="00886100">
        <w:instrText xml:space="preserve"> REF _Ref465670219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3.10</w:t>
      </w:r>
      <w:r w:rsidR="00886100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886100">
        <w:fldChar w:fldCharType="begin"/>
      </w:r>
      <w:r w:rsidR="00886100">
        <w:instrText xml:space="preserve"> REF _Ref468874106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3.7.8</w:t>
      </w:r>
      <w:r w:rsidR="00886100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886100">
        <w:fldChar w:fldCharType="begin"/>
      </w:r>
      <w:r w:rsidR="00886100">
        <w:instrText xml:space="preserve"> REF _Ref465675151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3.10.2</w:t>
      </w:r>
      <w:r w:rsidR="00886100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886100">
        <w:fldChar w:fldCharType="begin"/>
      </w:r>
      <w:r w:rsidR="00886100">
        <w:instrText xml:space="preserve"> REF _Ref465675151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3.10.2</w:t>
      </w:r>
      <w:r w:rsidR="00886100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2" w:name="_Ref303681924"/>
      <w:bookmarkStart w:id="633" w:name="_Ref303683914"/>
      <w:bookmarkStart w:id="634" w:name="_Toc469488391"/>
      <w:r w:rsidRPr="00EB7BE2">
        <w:t xml:space="preserve">Подведение итогов </w:t>
      </w:r>
      <w:r w:rsidR="00DF639D" w:rsidRPr="00EB7BE2">
        <w:t>З</w:t>
      </w:r>
      <w:r w:rsidRPr="00EB7BE2">
        <w:t>апроса предложений</w:t>
      </w:r>
      <w:bookmarkEnd w:id="632"/>
      <w:bookmarkEnd w:id="633"/>
      <w:bookmarkEnd w:id="634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5" w:name="_Ref440290296"/>
      <w:r w:rsidRPr="00EB7BE2">
        <w:rPr>
          <w:sz w:val="24"/>
          <w:szCs w:val="24"/>
        </w:rPr>
        <w:t>По результатам</w:t>
      </w:r>
      <w:r w:rsidRPr="00E71A48">
        <w:rPr>
          <w:sz w:val="24"/>
          <w:szCs w:val="24"/>
        </w:rPr>
        <w:t xml:space="preserve">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3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 направляются уведомления о результатах запроса предложений согласно </w:t>
      </w:r>
      <w:r w:rsidRPr="00E71A48">
        <w:rPr>
          <w:sz w:val="24"/>
          <w:szCs w:val="24"/>
        </w:rPr>
        <w:lastRenderedPageBreak/>
        <w:t>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303251044"/>
      <w:bookmarkStart w:id="637" w:name="_Toc469488392"/>
      <w:bookmarkStart w:id="638" w:name="_Ref191386295"/>
      <w:r w:rsidRPr="00E71A48">
        <w:t>Признание запроса предложений несостоявшимся</w:t>
      </w:r>
      <w:bookmarkEnd w:id="636"/>
      <w:bookmarkEnd w:id="637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3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4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4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41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41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2" w:name="_Ref465670219"/>
      <w:bookmarkStart w:id="643" w:name="_Toc468441704"/>
      <w:bookmarkStart w:id="644" w:name="_Toc469488393"/>
      <w:bookmarkStart w:id="645" w:name="_Ref303683929"/>
      <w:r w:rsidRPr="00EB7BE2">
        <w:rPr>
          <w:bCs w:val="0"/>
        </w:rPr>
        <w:t>Антидемпинговые меры</w:t>
      </w:r>
      <w:bookmarkEnd w:id="642"/>
      <w:bookmarkEnd w:id="643"/>
      <w:bookmarkEnd w:id="644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886100">
        <w:fldChar w:fldCharType="begin"/>
      </w:r>
      <w:r w:rsidR="00886100">
        <w:instrText xml:space="preserve"> REF _Ref468874794 \r \h  \* MERGEFORMAT </w:instrText>
      </w:r>
      <w:r w:rsidR="00886100">
        <w:fldChar w:fldCharType="separate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>3.3.7</w:t>
      </w:r>
      <w:r w:rsidR="00886100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46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46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 xml:space="preserve">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886100">
        <w:fldChar w:fldCharType="begin"/>
      </w:r>
      <w:r w:rsidR="00886100">
        <w:instrText xml:space="preserve"> REF _Ref465675151 \r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>3.10.2</w:t>
      </w:r>
      <w:r w:rsidR="00886100">
        <w:fldChar w:fldCharType="end"/>
      </w:r>
      <w:r w:rsidRPr="00EB7BE2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EB7BE2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886100">
        <w:fldChar w:fldCharType="begin"/>
      </w:r>
      <w:r w:rsidR="00886100">
        <w:instrText xml:space="preserve"> REF _Ref468874893 \r \h  \* MERGEFORMAT </w:instrText>
      </w:r>
      <w:r w:rsidR="00886100">
        <w:fldChar w:fldCharType="separate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>3.6.2.5</w:t>
      </w:r>
      <w:r w:rsidR="00886100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пп. </w:t>
      </w:r>
      <w:r w:rsidR="00886100">
        <w:fldChar w:fldCharType="begin"/>
      </w:r>
      <w:r w:rsidR="00886100">
        <w:instrText xml:space="preserve"> REF _Ref465437572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3.12.2</w:t>
      </w:r>
      <w:r w:rsidR="00886100">
        <w:fldChar w:fldCharType="end"/>
      </w:r>
      <w:r w:rsidRPr="00EB7BE2">
        <w:rPr>
          <w:sz w:val="24"/>
          <w:szCs w:val="24"/>
        </w:rPr>
        <w:t>-</w:t>
      </w:r>
      <w:r w:rsidR="00886100">
        <w:fldChar w:fldCharType="begin"/>
      </w:r>
      <w:r w:rsidR="00886100">
        <w:instrText xml:space="preserve"> REF _Ref465440181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3.12.4</w:t>
      </w:r>
      <w:r w:rsidR="00886100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>, конкурсная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886100">
        <w:fldChar w:fldCharType="begin"/>
      </w:r>
      <w:r w:rsidR="00886100">
        <w:instrText xml:space="preserve"> REF _Ref465437572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3.12.2</w:t>
      </w:r>
      <w:r w:rsidR="00886100">
        <w:fldChar w:fldCharType="end"/>
      </w:r>
      <w:r w:rsidRPr="00EB7BE2">
        <w:rPr>
          <w:sz w:val="24"/>
          <w:szCs w:val="24"/>
        </w:rPr>
        <w:t>-</w:t>
      </w:r>
      <w:r w:rsidR="00886100">
        <w:fldChar w:fldCharType="begin"/>
      </w:r>
      <w:r w:rsidR="00886100">
        <w:instrText xml:space="preserve"> REF _Ref465440181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3.12.4</w:t>
      </w:r>
      <w:r w:rsidR="00886100">
        <w:fldChar w:fldCharType="end"/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7" w:name="_Ref468875001"/>
      <w:bookmarkStart w:id="648" w:name="_Toc469488394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38"/>
      <w:bookmarkEnd w:id="645"/>
      <w:bookmarkEnd w:id="647"/>
      <w:bookmarkEnd w:id="648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lastRenderedPageBreak/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49" w:name="_Ref294695403"/>
      <w:bookmarkStart w:id="650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49"/>
      <w:bookmarkEnd w:id="650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контрагента по Договору, связанных с выполнением антидемпинговых мер, изложенных в подпункте </w:t>
      </w:r>
      <w:r w:rsidR="00886100">
        <w:fldChar w:fldCharType="begin"/>
      </w:r>
      <w:r w:rsidR="00886100">
        <w:instrText xml:space="preserve"> REF _Ref465670219 \r \h  \* MERGEFORMAT </w:instrText>
      </w:r>
      <w:r w:rsidR="00886100">
        <w:fldChar w:fldCharType="separate"/>
      </w:r>
      <w:r w:rsidRPr="00EB7BE2">
        <w:rPr>
          <w:sz w:val="24"/>
          <w:szCs w:val="24"/>
        </w:rPr>
        <w:t>3.10</w:t>
      </w:r>
      <w:r w:rsidR="00886100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886100">
        <w:fldChar w:fldCharType="begin"/>
      </w:r>
      <w:r w:rsidR="00886100">
        <w:instrText xml:space="preserve"> REF _Ref465437572 \r \h  \* MERGEFORMAT </w:instrText>
      </w:r>
      <w:r w:rsidR="00886100">
        <w:fldChar w:fldCharType="separate"/>
      </w:r>
      <w:r w:rsidRPr="00EB7BE2">
        <w:rPr>
          <w:sz w:val="24"/>
          <w:szCs w:val="24"/>
        </w:rPr>
        <w:t>3.12.2</w:t>
      </w:r>
      <w:r w:rsidR="00886100">
        <w:fldChar w:fldCharType="end"/>
      </w:r>
      <w:r w:rsidRPr="00EB7BE2">
        <w:rPr>
          <w:sz w:val="24"/>
          <w:szCs w:val="24"/>
        </w:rPr>
        <w:t>-</w:t>
      </w:r>
      <w:r w:rsidR="00886100">
        <w:fldChar w:fldCharType="begin"/>
      </w:r>
      <w:r w:rsidR="00886100">
        <w:instrText xml:space="preserve"> REF _Ref465440181 \r \h  \* MERGEFORMAT </w:instrText>
      </w:r>
      <w:r w:rsidR="00886100">
        <w:fldChar w:fldCharType="separate"/>
      </w:r>
      <w:r w:rsidRPr="00EB7BE2">
        <w:rPr>
          <w:sz w:val="24"/>
          <w:szCs w:val="24"/>
        </w:rPr>
        <w:t>3.12.4</w:t>
      </w:r>
      <w:r w:rsidR="00886100">
        <w:fldChar w:fldCharType="end"/>
      </w:r>
      <w:r w:rsidRPr="00EB7BE2">
        <w:rPr>
          <w:sz w:val="24"/>
          <w:szCs w:val="24"/>
        </w:rPr>
        <w:t xml:space="preserve"> </w:t>
      </w:r>
      <w:r w:rsidRPr="00EB7BE2">
        <w:rPr>
          <w:bCs w:val="0"/>
          <w:sz w:val="24"/>
          <w:szCs w:val="24"/>
        </w:rPr>
        <w:t xml:space="preserve">Конкурсной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1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51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886100">
        <w:fldChar w:fldCharType="begin"/>
      </w:r>
      <w:r w:rsidR="00886100">
        <w:instrText xml:space="preserve"> REF _Ref294695546 \r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 xml:space="preserve"> 1.2.6 </w:t>
      </w:r>
      <w:r w:rsidR="00886100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_Ref294695403 \n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>3.11.3</w:t>
      </w:r>
      <w:r w:rsidR="00886100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886100">
        <w:fldChar w:fldCharType="begin"/>
      </w:r>
      <w:r w:rsidR="00886100">
        <w:instrText xml:space="preserve"> REF _Ref468201447 \r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>3.12</w:t>
      </w:r>
      <w:r w:rsidR="00886100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>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2" w:name="_Ref468875070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_Ref305979053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3.11.5</w:t>
      </w:r>
      <w:r w:rsidR="00886100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Toc181693189"/>
      <w:bookmarkStart w:id="655" w:name="_Ref190680463"/>
      <w:bookmarkStart w:id="656" w:name="_Ref306140410"/>
      <w:bookmarkStart w:id="657" w:name="_Ref306142159"/>
      <w:bookmarkStart w:id="658" w:name="_Ref468201354"/>
      <w:bookmarkStart w:id="659" w:name="_Ref468201447"/>
      <w:bookmarkStart w:id="660" w:name="_Toc469488395"/>
      <w:bookmarkStart w:id="661" w:name="_Ref303102866"/>
      <w:bookmarkStart w:id="662" w:name="_Toc305835589"/>
      <w:bookmarkStart w:id="663" w:name="_Ref303683952"/>
      <w:bookmarkStart w:id="664" w:name="__RefNumPara__840_922829174"/>
      <w:bookmarkEnd w:id="653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654"/>
      <w:bookmarkEnd w:id="655"/>
      <w:bookmarkEnd w:id="656"/>
      <w:bookmarkEnd w:id="657"/>
      <w:bookmarkEnd w:id="658"/>
      <w:bookmarkEnd w:id="659"/>
      <w:bookmarkEnd w:id="660"/>
      <w:r w:rsidRPr="00EB7BE2">
        <w:t xml:space="preserve"> </w:t>
      </w:r>
      <w:bookmarkEnd w:id="661"/>
      <w:bookmarkEnd w:id="662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886100">
        <w:fldChar w:fldCharType="begin"/>
      </w:r>
      <w:r w:rsidR="00886100">
        <w:instrText xml:space="preserve"> REF _Ref440272931 \r \h  \* MERGEFORMAT </w:instrText>
      </w:r>
      <w:r w:rsidR="00886100">
        <w:fldChar w:fldCharType="separate"/>
      </w:r>
      <w:r w:rsidRPr="00EB7BE2">
        <w:t>2</w:t>
      </w:r>
      <w:r w:rsidR="00886100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886100">
        <w:fldChar w:fldCharType="begin"/>
      </w:r>
      <w:r w:rsidR="00886100">
        <w:instrText xml:space="preserve"> REF _Ref465437572 \r \h  \* MERGEFORMAT </w:instrText>
      </w:r>
      <w:r w:rsidR="00886100">
        <w:fldChar w:fldCharType="separate"/>
      </w:r>
      <w:r w:rsidRPr="00EB7BE2">
        <w:rPr>
          <w:sz w:val="24"/>
          <w:szCs w:val="24"/>
        </w:rPr>
        <w:t>3.12.2</w:t>
      </w:r>
      <w:r w:rsidR="00886100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5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65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контрагента по Договору, связанное </w:t>
      </w:r>
      <w:r w:rsidRPr="00EB7BE2">
        <w:rPr>
          <w:sz w:val="24"/>
          <w:szCs w:val="24"/>
        </w:rPr>
        <w:lastRenderedPageBreak/>
        <w:t xml:space="preserve">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886100">
        <w:fldChar w:fldCharType="begin"/>
      </w:r>
      <w:r w:rsidR="00886100">
        <w:instrText xml:space="preserve"> REF _Ref468973892 \r \h  \* MERGEFORMAT </w:instrText>
      </w:r>
      <w:r w:rsidR="00886100">
        <w:fldChar w:fldCharType="separate"/>
      </w:r>
      <w:r w:rsidR="00215918" w:rsidRPr="00EB7BE2">
        <w:rPr>
          <w:bCs w:val="0"/>
          <w:sz w:val="24"/>
          <w:szCs w:val="24"/>
        </w:rPr>
        <w:t>3.3.14.4.4</w:t>
      </w:r>
      <w:r w:rsidR="00886100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>обеспечения исполнения обязательств контрагента 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r w:rsidR="00886100">
        <w:fldChar w:fldCharType="begin"/>
      </w:r>
      <w:r w:rsidR="00886100">
        <w:instrText xml:space="preserve"> REF _Ref440272931 \r \h  \* MERGEFORMAT </w:instrText>
      </w:r>
      <w:r w:rsidR="00886100">
        <w:fldChar w:fldCharType="separate"/>
      </w:r>
      <w:r w:rsidRPr="00EB7BE2">
        <w:t>2</w:t>
      </w:r>
      <w:r w:rsidR="00886100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886100">
        <w:fldChar w:fldCharType="begin"/>
      </w:r>
      <w:r w:rsidR="00886100">
        <w:instrText xml:space="preserve"> REF _Ref465437572 \r \h  \* MERGEFORMAT </w:instrText>
      </w:r>
      <w:r w:rsidR="00886100">
        <w:fldChar w:fldCharType="separate"/>
      </w:r>
      <w:r w:rsidRPr="00EB7BE2">
        <w:rPr>
          <w:sz w:val="24"/>
          <w:szCs w:val="24"/>
        </w:rPr>
        <w:t>3.12.2</w:t>
      </w:r>
      <w:r w:rsidR="00886100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886100">
        <w:fldChar w:fldCharType="begin"/>
      </w:r>
      <w:r w:rsidR="00886100">
        <w:instrText xml:space="preserve"> REF _Ref468875001 \r \h  \* MERGEFORMAT </w:instrText>
      </w:r>
      <w:r w:rsidR="00886100">
        <w:fldChar w:fldCharType="separate"/>
      </w:r>
      <w:r w:rsidRPr="00EB7BE2">
        <w:rPr>
          <w:sz w:val="24"/>
          <w:szCs w:val="24"/>
        </w:rPr>
        <w:t>3.11</w:t>
      </w:r>
      <w:r w:rsidR="00886100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6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886100">
        <w:fldChar w:fldCharType="begin"/>
      </w:r>
      <w:r w:rsidR="00886100">
        <w:instrText xml:space="preserve"> REF _Ref468875070 \r \h  \* MERGEFORMAT </w:instrText>
      </w:r>
      <w:r w:rsidR="00886100">
        <w:fldChar w:fldCharType="separate"/>
      </w:r>
      <w:r w:rsidRPr="00EB7BE2">
        <w:rPr>
          <w:sz w:val="24"/>
          <w:szCs w:val="24"/>
        </w:rPr>
        <w:t>3.11.6</w:t>
      </w:r>
      <w:r w:rsidR="00886100">
        <w:fldChar w:fldCharType="end"/>
      </w:r>
      <w:r w:rsidRPr="00EB7BE2">
        <w:rPr>
          <w:bCs w:val="0"/>
          <w:sz w:val="24"/>
          <w:szCs w:val="24"/>
        </w:rPr>
        <w:t>.</w:t>
      </w:r>
      <w:bookmarkEnd w:id="66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7" w:name="_Ref303694483"/>
      <w:bookmarkStart w:id="668" w:name="_Toc305835590"/>
      <w:bookmarkStart w:id="669" w:name="_Ref306140451"/>
      <w:bookmarkStart w:id="670" w:name="_Toc469488396"/>
      <w:r w:rsidRPr="00EB7BE2">
        <w:t xml:space="preserve">Уведомление о результатах </w:t>
      </w:r>
      <w:bookmarkEnd w:id="667"/>
      <w:bookmarkEnd w:id="668"/>
      <w:r w:rsidRPr="00EB7BE2">
        <w:t>запроса</w:t>
      </w:r>
      <w:r w:rsidRPr="006E1884">
        <w:t xml:space="preserve"> предложений</w:t>
      </w:r>
      <w:bookmarkEnd w:id="669"/>
      <w:bookmarkEnd w:id="670"/>
    </w:p>
    <w:bookmarkEnd w:id="663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6371C4">
        <w:rPr>
          <w:bCs w:val="0"/>
          <w:sz w:val="24"/>
          <w:szCs w:val="24"/>
          <w:lang w:eastAsia="ru-RU"/>
        </w:rPr>
        <w:t>3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886100">
        <w:fldChar w:fldCharType="begin"/>
      </w:r>
      <w:r w:rsidR="00886100">
        <w:instrText xml:space="preserve"> REF _Ref191386085 \r \h  \* MERGEFORMAT </w:instrText>
      </w:r>
      <w:r w:rsidR="00886100">
        <w:fldChar w:fldCharType="separate"/>
      </w:r>
      <w:r w:rsidR="00E969AA" w:rsidRPr="00E969AA">
        <w:rPr>
          <w:iCs/>
          <w:sz w:val="24"/>
          <w:szCs w:val="24"/>
        </w:rPr>
        <w:t>1.1.1</w:t>
      </w:r>
      <w:r w:rsidR="00886100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6371C4">
        <w:rPr>
          <w:bCs w:val="0"/>
          <w:sz w:val="24"/>
          <w:szCs w:val="24"/>
          <w:lang w:eastAsia="ru-RU"/>
        </w:rPr>
        <w:t>3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1" w:name="_Ref440270568"/>
      <w:bookmarkStart w:id="672" w:name="_Ref440274159"/>
      <w:bookmarkStart w:id="673" w:name="_Ref440292555"/>
      <w:bookmarkStart w:id="674" w:name="_Ref440292779"/>
      <w:bookmarkStart w:id="675" w:name="_Toc469488397"/>
      <w:r>
        <w:rPr>
          <w:szCs w:val="24"/>
        </w:rPr>
        <w:lastRenderedPageBreak/>
        <w:t>Техническая часть</w:t>
      </w:r>
      <w:bookmarkEnd w:id="671"/>
      <w:bookmarkEnd w:id="672"/>
      <w:bookmarkEnd w:id="673"/>
      <w:bookmarkEnd w:id="674"/>
      <w:bookmarkEnd w:id="67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676" w:name="_Toc176064097"/>
      <w:bookmarkStart w:id="677" w:name="_Toc176338525"/>
      <w:bookmarkStart w:id="678" w:name="_Toc180399753"/>
      <w:bookmarkStart w:id="679" w:name="_Toc189457101"/>
      <w:bookmarkStart w:id="680" w:name="_Toc189461737"/>
      <w:bookmarkStart w:id="681" w:name="_Toc189462011"/>
      <w:bookmarkStart w:id="682" w:name="_Toc191273610"/>
      <w:bookmarkStart w:id="683" w:name="_Toc423421726"/>
      <w:bookmarkStart w:id="684" w:name="_Toc469488398"/>
      <w:bookmarkStart w:id="685" w:name="_Toc167189319"/>
      <w:bookmarkStart w:id="686" w:name="_Toc168725254"/>
      <w:r w:rsidRPr="00C12FA4">
        <w:t xml:space="preserve">Перечень, объемы и характеристики </w:t>
      </w:r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r w:rsidR="00C3704B">
        <w:t>закупаемых услуг</w:t>
      </w:r>
      <w:bookmarkEnd w:id="68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87" w:name="_Toc439166311"/>
      <w:bookmarkStart w:id="688" w:name="_Toc439170659"/>
      <w:bookmarkStart w:id="689" w:name="_Toc439172761"/>
      <w:bookmarkStart w:id="690" w:name="_Toc439173205"/>
      <w:bookmarkStart w:id="691" w:name="_Toc439238199"/>
      <w:bookmarkStart w:id="692" w:name="_Toc439252751"/>
      <w:bookmarkStart w:id="693" w:name="_Toc439323609"/>
      <w:bookmarkStart w:id="694" w:name="_Toc439323725"/>
      <w:bookmarkStart w:id="695" w:name="_Toc440361359"/>
      <w:bookmarkStart w:id="696" w:name="_Toc440376114"/>
      <w:bookmarkStart w:id="697" w:name="_Toc440376241"/>
      <w:bookmarkStart w:id="698" w:name="_Toc440382503"/>
      <w:bookmarkStart w:id="699" w:name="_Toc440447173"/>
      <w:bookmarkStart w:id="700" w:name="_Toc440632334"/>
      <w:bookmarkStart w:id="701" w:name="_Toc440875107"/>
      <w:bookmarkStart w:id="702" w:name="_Toc441131094"/>
      <w:bookmarkStart w:id="703" w:name="_Toc465774615"/>
      <w:bookmarkStart w:id="704" w:name="_Toc465848844"/>
      <w:bookmarkStart w:id="705" w:name="_Toc468875347"/>
      <w:bookmarkStart w:id="706" w:name="_Toc46948839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35557F">
        <w:rPr>
          <w:b w:val="0"/>
          <w:szCs w:val="24"/>
        </w:rPr>
        <w:t>№1</w:t>
      </w:r>
      <w:r w:rsidR="00A154B7">
        <w:rPr>
          <w:b w:val="0"/>
          <w:szCs w:val="24"/>
        </w:rPr>
        <w:t xml:space="preserve"> (подраздел </w:t>
      </w:r>
      <w:r w:rsidR="006311E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6311EE">
        <w:rPr>
          <w:b w:val="0"/>
          <w:szCs w:val="24"/>
        </w:rPr>
      </w:r>
      <w:r w:rsidR="006311EE">
        <w:rPr>
          <w:b w:val="0"/>
          <w:szCs w:val="24"/>
        </w:rPr>
        <w:fldChar w:fldCharType="separate"/>
      </w:r>
      <w:r w:rsidR="00E969AA">
        <w:rPr>
          <w:b w:val="0"/>
          <w:szCs w:val="24"/>
        </w:rPr>
        <w:t>1.1.4</w:t>
      </w:r>
      <w:r w:rsidR="006311E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2B5044" w:rsidRPr="003803A7" w:rsidRDefault="002B5044" w:rsidP="0021751A">
      <w:pPr>
        <w:pStyle w:val="2"/>
        <w:ind w:left="1701" w:hanging="1134"/>
      </w:pPr>
      <w:bookmarkStart w:id="707" w:name="_Ref194832984"/>
      <w:bookmarkStart w:id="708" w:name="_Ref197686508"/>
      <w:bookmarkStart w:id="709" w:name="_Toc423421727"/>
      <w:bookmarkStart w:id="710" w:name="_Toc469488400"/>
      <w:r w:rsidRPr="003803A7">
        <w:t xml:space="preserve">Требование к </w:t>
      </w:r>
      <w:bookmarkEnd w:id="707"/>
      <w:bookmarkEnd w:id="708"/>
      <w:bookmarkEnd w:id="709"/>
      <w:r w:rsidR="00C3704B">
        <w:t>закупаемым услугам</w:t>
      </w:r>
      <w:bookmarkEnd w:id="710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1" w:name="_Toc439166314"/>
      <w:bookmarkStart w:id="712" w:name="_Toc439170662"/>
      <w:bookmarkStart w:id="713" w:name="_Toc439172764"/>
      <w:bookmarkStart w:id="714" w:name="_Toc439173208"/>
      <w:bookmarkStart w:id="715" w:name="_Toc439238202"/>
      <w:bookmarkStart w:id="716" w:name="_Toc439252754"/>
      <w:bookmarkStart w:id="717" w:name="_Toc439323612"/>
      <w:bookmarkStart w:id="718" w:name="_Toc439323728"/>
      <w:bookmarkStart w:id="719" w:name="_Toc440361362"/>
      <w:bookmarkStart w:id="720" w:name="_Toc440376117"/>
      <w:bookmarkStart w:id="721" w:name="_Toc440376244"/>
      <w:bookmarkStart w:id="722" w:name="_Toc440382505"/>
      <w:bookmarkStart w:id="723" w:name="_Toc440447175"/>
      <w:bookmarkStart w:id="724" w:name="_Toc440632336"/>
      <w:bookmarkStart w:id="725" w:name="_Toc440875109"/>
      <w:bookmarkStart w:id="726" w:name="_Toc441131096"/>
      <w:bookmarkStart w:id="727" w:name="_Toc465774617"/>
      <w:bookmarkStart w:id="728" w:name="_Toc465848846"/>
      <w:bookmarkStart w:id="729" w:name="_Toc468875349"/>
      <w:bookmarkStart w:id="730" w:name="_Toc469488401"/>
      <w:bookmarkStart w:id="731" w:name="_Ref194833053"/>
      <w:bookmarkStart w:id="732" w:name="_Ref223496951"/>
      <w:bookmarkStart w:id="73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34" w:name="_Toc461808930"/>
      <w:bookmarkStart w:id="735" w:name="_Toc464120639"/>
      <w:bookmarkStart w:id="736" w:name="_Toc469488402"/>
      <w:bookmarkEnd w:id="685"/>
      <w:bookmarkEnd w:id="686"/>
      <w:bookmarkEnd w:id="731"/>
      <w:bookmarkEnd w:id="732"/>
      <w:bookmarkEnd w:id="733"/>
      <w:r w:rsidRPr="00AE1D21">
        <w:t>Альтернативные предложения</w:t>
      </w:r>
      <w:bookmarkStart w:id="737" w:name="_Ref56252639"/>
      <w:bookmarkEnd w:id="734"/>
      <w:bookmarkEnd w:id="735"/>
      <w:bookmarkEnd w:id="73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38" w:name="_Toc461808802"/>
      <w:bookmarkStart w:id="739" w:name="_Toc461808931"/>
      <w:bookmarkStart w:id="740" w:name="_Toc464120640"/>
      <w:bookmarkStart w:id="741" w:name="_Toc465774619"/>
      <w:bookmarkStart w:id="742" w:name="_Toc465848848"/>
      <w:bookmarkStart w:id="743" w:name="_Toc468875351"/>
      <w:bookmarkStart w:id="744" w:name="_Toc46948840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37"/>
      <w:bookmarkEnd w:id="738"/>
      <w:bookmarkEnd w:id="739"/>
      <w:bookmarkEnd w:id="740"/>
      <w:bookmarkEnd w:id="741"/>
      <w:bookmarkEnd w:id="742"/>
      <w:bookmarkEnd w:id="743"/>
      <w:bookmarkEnd w:id="744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45" w:name="_Ref440270602"/>
      <w:bookmarkStart w:id="746" w:name="_Toc469488404"/>
      <w:bookmarkEnd w:id="5"/>
      <w:bookmarkEnd w:id="66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45"/>
      <w:bookmarkEnd w:id="746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47" w:name="_Ref55336310"/>
      <w:bookmarkStart w:id="748" w:name="_Toc57314672"/>
      <w:bookmarkStart w:id="749" w:name="_Toc69728986"/>
      <w:bookmarkStart w:id="750" w:name="_Toc98253919"/>
      <w:bookmarkStart w:id="751" w:name="_Toc165173847"/>
      <w:bookmarkStart w:id="752" w:name="_Toc423423667"/>
      <w:bookmarkStart w:id="753" w:name="_Toc469488405"/>
      <w:r w:rsidRPr="00F647F7">
        <w:t xml:space="preserve">Письмо о подаче оферты </w:t>
      </w:r>
      <w:bookmarkStart w:id="754" w:name="_Ref22846535"/>
      <w:r w:rsidRPr="00F647F7">
        <w:t>(</w:t>
      </w:r>
      <w:bookmarkEnd w:id="754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47"/>
      <w:bookmarkEnd w:id="748"/>
      <w:bookmarkEnd w:id="749"/>
      <w:bookmarkEnd w:id="750"/>
      <w:bookmarkEnd w:id="751"/>
      <w:bookmarkEnd w:id="752"/>
      <w:bookmarkEnd w:id="753"/>
    </w:p>
    <w:p w:rsidR="004F4D80" w:rsidRPr="00C236C0" w:rsidRDefault="004F4D80" w:rsidP="004F4D80">
      <w:pPr>
        <w:pStyle w:val="3"/>
        <w:rPr>
          <w:szCs w:val="24"/>
        </w:rPr>
      </w:pPr>
      <w:bookmarkStart w:id="755" w:name="_Toc98253920"/>
      <w:bookmarkStart w:id="756" w:name="_Toc157248174"/>
      <w:bookmarkStart w:id="757" w:name="_Toc157496543"/>
      <w:bookmarkStart w:id="758" w:name="_Toc158206082"/>
      <w:bookmarkStart w:id="759" w:name="_Toc164057767"/>
      <w:bookmarkStart w:id="760" w:name="_Toc164137117"/>
      <w:bookmarkStart w:id="761" w:name="_Toc164161277"/>
      <w:bookmarkStart w:id="762" w:name="_Toc165173848"/>
      <w:bookmarkStart w:id="763" w:name="_Toc439170673"/>
      <w:bookmarkStart w:id="764" w:name="_Toc439172775"/>
      <w:bookmarkStart w:id="765" w:name="_Toc439173219"/>
      <w:bookmarkStart w:id="766" w:name="_Toc439238213"/>
      <w:bookmarkStart w:id="767" w:name="_Toc440361369"/>
      <w:bookmarkStart w:id="768" w:name="_Toc440376124"/>
      <w:bookmarkStart w:id="769" w:name="_Toc465774622"/>
      <w:bookmarkStart w:id="770" w:name="_Toc465848851"/>
      <w:bookmarkStart w:id="771" w:name="_Toc469488406"/>
      <w:r w:rsidRPr="00C236C0">
        <w:rPr>
          <w:szCs w:val="24"/>
        </w:rPr>
        <w:t>Форма письма о подаче оферты</w:t>
      </w:r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72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73" w:name="_Toc98253921"/>
      <w:bookmarkStart w:id="774" w:name="_Toc157248175"/>
      <w:bookmarkStart w:id="775" w:name="_Toc157496544"/>
      <w:bookmarkStart w:id="776" w:name="_Toc158206083"/>
      <w:bookmarkStart w:id="777" w:name="_Toc164057768"/>
      <w:bookmarkStart w:id="778" w:name="_Toc164137118"/>
      <w:bookmarkStart w:id="779" w:name="_Toc164161278"/>
      <w:bookmarkStart w:id="780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81" w:name="_Toc439170674"/>
      <w:bookmarkStart w:id="782" w:name="_Toc439172776"/>
      <w:bookmarkStart w:id="783" w:name="_Toc439173220"/>
      <w:bookmarkStart w:id="784" w:name="_Toc439238214"/>
      <w:bookmarkStart w:id="785" w:name="_Toc439252762"/>
      <w:bookmarkStart w:id="786" w:name="_Toc439323736"/>
      <w:bookmarkStart w:id="787" w:name="_Toc440361370"/>
      <w:bookmarkStart w:id="788" w:name="_Toc440376125"/>
      <w:bookmarkStart w:id="789" w:name="_Toc440376252"/>
      <w:bookmarkStart w:id="790" w:name="_Toc440382510"/>
      <w:bookmarkStart w:id="791" w:name="_Toc440447180"/>
      <w:bookmarkStart w:id="792" w:name="_Toc440632341"/>
      <w:bookmarkStart w:id="793" w:name="_Toc440875113"/>
      <w:bookmarkStart w:id="794" w:name="_Toc441131100"/>
      <w:bookmarkStart w:id="795" w:name="_Toc465774623"/>
      <w:bookmarkStart w:id="796" w:name="_Toc465848852"/>
      <w:bookmarkStart w:id="797" w:name="_Toc469488407"/>
      <w:r w:rsidRPr="00C236C0">
        <w:rPr>
          <w:szCs w:val="24"/>
        </w:rPr>
        <w:lastRenderedPageBreak/>
        <w:t>Инструкции по заполнению</w:t>
      </w:r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6311E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3.3.4</w:t>
      </w:r>
      <w:r w:rsidR="006311E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6311E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3.3.1.6</w:t>
      </w:r>
      <w:r w:rsidR="006311E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6311E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3.3.1.7</w:t>
      </w:r>
      <w:r w:rsidR="006311E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798" w:name="_Ref55335821"/>
      <w:bookmarkStart w:id="799" w:name="_Ref55336345"/>
      <w:bookmarkStart w:id="800" w:name="_Toc57314674"/>
      <w:bookmarkStart w:id="801" w:name="_Toc69728988"/>
      <w:bookmarkStart w:id="802" w:name="_Toc98253922"/>
      <w:bookmarkStart w:id="803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04" w:name="_Ref440271964"/>
      <w:bookmarkStart w:id="805" w:name="_Toc440361371"/>
      <w:bookmarkStart w:id="806" w:name="_Toc440376126"/>
      <w:bookmarkStart w:id="807" w:name="_Toc469488408"/>
      <w:r>
        <w:rPr>
          <w:szCs w:val="24"/>
        </w:rPr>
        <w:lastRenderedPageBreak/>
        <w:t>Антикоррупционные обязательства (Форма 1.1).</w:t>
      </w:r>
      <w:bookmarkEnd w:id="804"/>
      <w:bookmarkEnd w:id="805"/>
      <w:bookmarkEnd w:id="806"/>
      <w:bookmarkEnd w:id="807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08" w:name="_Toc439238216"/>
      <w:bookmarkStart w:id="809" w:name="_Toc439252764"/>
      <w:bookmarkStart w:id="810" w:name="_Toc439323738"/>
      <w:bookmarkStart w:id="811" w:name="_Toc440361372"/>
      <w:bookmarkStart w:id="812" w:name="_Toc440376127"/>
      <w:bookmarkStart w:id="813" w:name="_Toc440376254"/>
      <w:bookmarkStart w:id="814" w:name="_Toc440382512"/>
      <w:bookmarkStart w:id="815" w:name="_Toc440447182"/>
      <w:bookmarkStart w:id="816" w:name="_Toc440632343"/>
      <w:bookmarkStart w:id="817" w:name="_Toc440875115"/>
      <w:bookmarkStart w:id="818" w:name="_Toc441131102"/>
      <w:bookmarkStart w:id="819" w:name="_Toc465774625"/>
      <w:bookmarkStart w:id="820" w:name="_Toc465848854"/>
      <w:bookmarkStart w:id="821" w:name="_Toc469488409"/>
      <w:r w:rsidRPr="009F5821">
        <w:rPr>
          <w:szCs w:val="24"/>
        </w:rPr>
        <w:t>Форма Антикоррупционных обязательств</w:t>
      </w:r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1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22" w:name="_Toc423423668"/>
      <w:bookmarkStart w:id="823" w:name="_Ref440271072"/>
      <w:bookmarkStart w:id="824" w:name="_Ref440273986"/>
      <w:bookmarkStart w:id="825" w:name="_Ref440274337"/>
      <w:bookmarkStart w:id="826" w:name="_Ref440274913"/>
      <w:bookmarkStart w:id="827" w:name="_Ref440284918"/>
      <w:bookmarkStart w:id="828" w:name="_Toc46948841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22"/>
      <w:bookmarkEnd w:id="823"/>
      <w:bookmarkEnd w:id="824"/>
      <w:bookmarkEnd w:id="825"/>
      <w:bookmarkEnd w:id="826"/>
      <w:bookmarkEnd w:id="827"/>
      <w:bookmarkEnd w:id="82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29" w:name="_Toc98253923"/>
      <w:bookmarkStart w:id="830" w:name="_Toc157248177"/>
      <w:bookmarkStart w:id="831" w:name="_Toc157496546"/>
      <w:bookmarkStart w:id="832" w:name="_Toc158206085"/>
      <w:bookmarkStart w:id="833" w:name="_Toc164057770"/>
      <w:bookmarkStart w:id="834" w:name="_Toc164137120"/>
      <w:bookmarkStart w:id="835" w:name="_Toc164161280"/>
      <w:bookmarkStart w:id="836" w:name="_Toc165173851"/>
      <w:bookmarkStart w:id="837" w:name="_Ref264038986"/>
      <w:bookmarkStart w:id="838" w:name="_Ref264359294"/>
      <w:bookmarkStart w:id="839" w:name="_Toc439170676"/>
      <w:bookmarkStart w:id="840" w:name="_Toc439172778"/>
      <w:bookmarkStart w:id="841" w:name="_Toc439173222"/>
      <w:bookmarkStart w:id="842" w:name="_Toc439238218"/>
      <w:bookmarkStart w:id="843" w:name="_Toc439252766"/>
      <w:bookmarkStart w:id="844" w:name="_Toc439323740"/>
      <w:bookmarkStart w:id="845" w:name="_Toc440361374"/>
      <w:bookmarkStart w:id="846" w:name="_Toc440376129"/>
      <w:bookmarkStart w:id="847" w:name="_Toc440376256"/>
      <w:bookmarkStart w:id="848" w:name="_Toc440382514"/>
      <w:bookmarkStart w:id="849" w:name="_Toc440447184"/>
      <w:bookmarkStart w:id="850" w:name="_Toc440632345"/>
      <w:bookmarkStart w:id="851" w:name="_Toc440875117"/>
      <w:bookmarkStart w:id="852" w:name="_Toc441131104"/>
      <w:bookmarkStart w:id="853" w:name="_Toc465774627"/>
      <w:bookmarkStart w:id="854" w:name="_Toc465848856"/>
      <w:bookmarkStart w:id="855" w:name="_Toc468875359"/>
      <w:bookmarkStart w:id="856" w:name="_Toc469488411"/>
      <w:r w:rsidRPr="00C236C0">
        <w:rPr>
          <w:szCs w:val="24"/>
        </w:rPr>
        <w:t xml:space="preserve">Форма </w:t>
      </w:r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r w:rsidR="00492C8B">
        <w:rPr>
          <w:szCs w:val="24"/>
        </w:rPr>
        <w:t>Сводной таблицы стоимости</w:t>
      </w:r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52"/>
      <w:bookmarkEnd w:id="853"/>
      <w:bookmarkEnd w:id="854"/>
      <w:bookmarkEnd w:id="855"/>
      <w:bookmarkEnd w:id="8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57" w:name="_Toc176765534"/>
      <w:bookmarkStart w:id="858" w:name="_Toc198979983"/>
      <w:bookmarkStart w:id="859" w:name="_Toc217466315"/>
      <w:bookmarkStart w:id="860" w:name="_Toc217702856"/>
      <w:bookmarkStart w:id="861" w:name="_Toc233601974"/>
      <w:bookmarkStart w:id="862" w:name="_Toc263343460"/>
      <w:r w:rsidRPr="00F647F7">
        <w:rPr>
          <w:b w:val="0"/>
          <w:szCs w:val="24"/>
        </w:rPr>
        <w:br w:type="page"/>
      </w:r>
      <w:bookmarkStart w:id="863" w:name="_Toc439170677"/>
      <w:bookmarkStart w:id="864" w:name="_Toc439172779"/>
      <w:bookmarkStart w:id="865" w:name="_Toc439173223"/>
      <w:bookmarkStart w:id="866" w:name="_Toc439238219"/>
      <w:bookmarkStart w:id="867" w:name="_Toc439252767"/>
      <w:bookmarkStart w:id="868" w:name="_Toc439323741"/>
      <w:bookmarkStart w:id="869" w:name="_Toc440361375"/>
      <w:bookmarkStart w:id="870" w:name="_Toc440376130"/>
      <w:bookmarkStart w:id="871" w:name="_Toc440376257"/>
      <w:bookmarkStart w:id="872" w:name="_Toc440382515"/>
      <w:bookmarkStart w:id="873" w:name="_Toc440447185"/>
      <w:bookmarkStart w:id="874" w:name="_Toc440632346"/>
      <w:bookmarkStart w:id="875" w:name="_Toc440875118"/>
      <w:bookmarkStart w:id="876" w:name="_Toc441131105"/>
      <w:bookmarkStart w:id="877" w:name="_Toc465774628"/>
      <w:bookmarkStart w:id="878" w:name="_Toc465848857"/>
      <w:bookmarkStart w:id="879" w:name="_Toc468875360"/>
      <w:bookmarkStart w:id="880" w:name="_Toc469488412"/>
      <w:r w:rsidRPr="00C236C0">
        <w:rPr>
          <w:szCs w:val="24"/>
        </w:rPr>
        <w:lastRenderedPageBreak/>
        <w:t>Инструкции по заполнению</w:t>
      </w:r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5.3</w:t>
      </w:r>
      <w:r w:rsidR="006311E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работ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81" w:name="_Ref86826666"/>
      <w:bookmarkStart w:id="882" w:name="_Toc90385112"/>
      <w:bookmarkStart w:id="883" w:name="_Toc98253925"/>
      <w:bookmarkStart w:id="884" w:name="_Toc165173853"/>
      <w:bookmarkStart w:id="885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86" w:name="_Ref440537086"/>
      <w:bookmarkStart w:id="887" w:name="_Toc46948841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81"/>
      <w:bookmarkEnd w:id="882"/>
      <w:bookmarkEnd w:id="883"/>
      <w:bookmarkEnd w:id="884"/>
      <w:bookmarkEnd w:id="885"/>
      <w:bookmarkEnd w:id="886"/>
      <w:bookmarkEnd w:id="88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90385113"/>
      <w:bookmarkStart w:id="889" w:name="_Toc98253926"/>
      <w:bookmarkStart w:id="890" w:name="_Toc157248180"/>
      <w:bookmarkStart w:id="891" w:name="_Toc157496549"/>
      <w:bookmarkStart w:id="892" w:name="_Toc158206088"/>
      <w:bookmarkStart w:id="893" w:name="_Toc164057773"/>
      <w:bookmarkStart w:id="894" w:name="_Toc164137123"/>
      <w:bookmarkStart w:id="895" w:name="_Toc164161283"/>
      <w:bookmarkStart w:id="896" w:name="_Toc165173854"/>
      <w:bookmarkStart w:id="897" w:name="_Ref193690005"/>
      <w:bookmarkStart w:id="898" w:name="_Toc439170679"/>
      <w:bookmarkStart w:id="899" w:name="_Toc439172781"/>
      <w:bookmarkStart w:id="900" w:name="_Toc439173225"/>
      <w:bookmarkStart w:id="901" w:name="_Toc439238221"/>
      <w:bookmarkStart w:id="902" w:name="_Toc439252769"/>
      <w:bookmarkStart w:id="903" w:name="_Toc439323743"/>
      <w:bookmarkStart w:id="904" w:name="_Toc440361377"/>
      <w:bookmarkStart w:id="905" w:name="_Toc440376132"/>
      <w:bookmarkStart w:id="906" w:name="_Toc440376259"/>
      <w:bookmarkStart w:id="907" w:name="_Toc440382517"/>
      <w:bookmarkStart w:id="908" w:name="_Toc440447187"/>
      <w:bookmarkStart w:id="909" w:name="_Toc440632348"/>
      <w:bookmarkStart w:id="910" w:name="_Toc440875120"/>
      <w:bookmarkStart w:id="911" w:name="_Toc441131107"/>
      <w:bookmarkStart w:id="912" w:name="_Toc465774630"/>
      <w:bookmarkStart w:id="913" w:name="_Toc465848859"/>
      <w:bookmarkStart w:id="914" w:name="_Toc468875362"/>
      <w:bookmarkStart w:id="915" w:name="_Toc469488414"/>
      <w:r w:rsidRPr="00C236C0">
        <w:rPr>
          <w:szCs w:val="24"/>
        </w:rPr>
        <w:t xml:space="preserve">Форма </w:t>
      </w:r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r w:rsidRPr="00C236C0">
        <w:rPr>
          <w:szCs w:val="24"/>
        </w:rPr>
        <w:t>технического предложения</w:t>
      </w:r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16" w:name="_Ref55335818"/>
      <w:bookmarkStart w:id="917" w:name="_Ref55336334"/>
      <w:bookmarkStart w:id="918" w:name="_Toc57314673"/>
      <w:bookmarkStart w:id="919" w:name="_Toc69728987"/>
      <w:bookmarkStart w:id="920" w:name="_Toc98253928"/>
      <w:bookmarkStart w:id="921" w:name="_Toc165173856"/>
      <w:bookmarkStart w:id="922" w:name="_Ref194749150"/>
      <w:bookmarkStart w:id="923" w:name="_Ref194750368"/>
      <w:bookmarkStart w:id="924" w:name="_Ref89649494"/>
      <w:bookmarkStart w:id="925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6311E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6311EE">
        <w:rPr>
          <w:i/>
          <w:color w:val="000000"/>
        </w:rPr>
      </w:r>
      <w:r w:rsidR="006311EE">
        <w:rPr>
          <w:i/>
          <w:color w:val="000000"/>
        </w:rPr>
        <w:fldChar w:fldCharType="separate"/>
      </w:r>
      <w:r w:rsidR="00E969AA">
        <w:rPr>
          <w:i/>
          <w:color w:val="000000"/>
        </w:rPr>
        <w:t>4</w:t>
      </w:r>
      <w:r w:rsidR="006311E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6311E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6311EE">
        <w:rPr>
          <w:i/>
          <w:color w:val="000000"/>
        </w:rPr>
      </w:r>
      <w:r w:rsidR="006311EE">
        <w:rPr>
          <w:i/>
          <w:color w:val="000000"/>
        </w:rPr>
        <w:fldChar w:fldCharType="separate"/>
      </w:r>
      <w:r w:rsidR="00E969AA">
        <w:rPr>
          <w:i/>
          <w:color w:val="000000"/>
        </w:rPr>
        <w:t>4</w:t>
      </w:r>
      <w:r w:rsidR="006311E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26" w:name="_Toc176765537"/>
      <w:bookmarkStart w:id="927" w:name="_Toc198979986"/>
      <w:bookmarkStart w:id="928" w:name="_Toc217466321"/>
      <w:bookmarkStart w:id="929" w:name="_Toc217702859"/>
      <w:bookmarkStart w:id="930" w:name="_Toc233601977"/>
      <w:bookmarkStart w:id="931" w:name="_Toc263343463"/>
      <w:bookmarkStart w:id="932" w:name="_Toc439170680"/>
      <w:bookmarkStart w:id="933" w:name="_Toc439172782"/>
      <w:bookmarkStart w:id="934" w:name="_Toc439173226"/>
      <w:bookmarkStart w:id="935" w:name="_Toc439238222"/>
      <w:bookmarkStart w:id="936" w:name="_Toc439252770"/>
      <w:bookmarkStart w:id="937" w:name="_Toc439323744"/>
      <w:bookmarkStart w:id="938" w:name="_Toc440361378"/>
      <w:bookmarkStart w:id="939" w:name="_Toc440376133"/>
      <w:bookmarkStart w:id="940" w:name="_Toc440376260"/>
      <w:bookmarkStart w:id="941" w:name="_Toc440382518"/>
      <w:bookmarkStart w:id="942" w:name="_Toc440447188"/>
      <w:bookmarkStart w:id="943" w:name="_Toc440632349"/>
      <w:bookmarkStart w:id="944" w:name="_Toc440875121"/>
      <w:bookmarkStart w:id="945" w:name="_Toc441131108"/>
      <w:bookmarkStart w:id="946" w:name="_Toc465774631"/>
      <w:bookmarkStart w:id="947" w:name="_Toc465848860"/>
      <w:bookmarkStart w:id="948" w:name="_Toc468875363"/>
      <w:bookmarkStart w:id="949" w:name="_Toc469488415"/>
      <w:r w:rsidRPr="00C236C0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5.1</w:t>
      </w:r>
      <w:r w:rsidR="006311E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5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1" w:name="_Toc423423670"/>
      <w:bookmarkStart w:id="952" w:name="_Ref440271036"/>
      <w:bookmarkStart w:id="953" w:name="_Ref440274366"/>
      <w:bookmarkStart w:id="954" w:name="_Ref440274902"/>
      <w:bookmarkStart w:id="955" w:name="_Ref440284947"/>
      <w:bookmarkStart w:id="956" w:name="_Ref440361140"/>
      <w:bookmarkStart w:id="957" w:name="_Toc46948841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958" w:name="_Toc98253929"/>
      <w:bookmarkStart w:id="959" w:name="_Toc157248183"/>
      <w:bookmarkStart w:id="960" w:name="_Toc157496552"/>
      <w:bookmarkStart w:id="961" w:name="_Toc158206091"/>
      <w:bookmarkStart w:id="962" w:name="_Toc164057776"/>
      <w:bookmarkStart w:id="963" w:name="_Toc164137126"/>
      <w:bookmarkStart w:id="964" w:name="_Toc164161286"/>
      <w:bookmarkStart w:id="965" w:name="_Toc165173857"/>
      <w:bookmarkStart w:id="966" w:name="_Toc439170682"/>
      <w:bookmarkStart w:id="967" w:name="_Toc439172784"/>
      <w:bookmarkStart w:id="968" w:name="_Toc439173228"/>
      <w:bookmarkStart w:id="969" w:name="_Toc439238224"/>
      <w:bookmarkStart w:id="970" w:name="_Toc439252772"/>
      <w:bookmarkStart w:id="971" w:name="_Toc439323746"/>
      <w:bookmarkStart w:id="972" w:name="_Toc440361380"/>
      <w:bookmarkStart w:id="973" w:name="_Toc440376135"/>
      <w:bookmarkStart w:id="974" w:name="_Toc440376262"/>
      <w:bookmarkStart w:id="975" w:name="_Toc440382520"/>
      <w:bookmarkStart w:id="976" w:name="_Toc440447190"/>
      <w:bookmarkStart w:id="977" w:name="_Toc440632351"/>
      <w:bookmarkStart w:id="978" w:name="_Toc440875123"/>
      <w:bookmarkStart w:id="979" w:name="_Toc441131110"/>
      <w:bookmarkStart w:id="980" w:name="_Toc465774633"/>
      <w:bookmarkStart w:id="981" w:name="_Toc465848862"/>
      <w:bookmarkStart w:id="982" w:name="_Toc468875365"/>
      <w:bookmarkStart w:id="983" w:name="_Toc469488417"/>
      <w:r w:rsidRPr="009F5821">
        <w:rPr>
          <w:szCs w:val="24"/>
        </w:rPr>
        <w:t xml:space="preserve">Форма </w:t>
      </w:r>
      <w:bookmarkEnd w:id="958"/>
      <w:r w:rsidRPr="009F5821">
        <w:rPr>
          <w:szCs w:val="24"/>
        </w:rPr>
        <w:t xml:space="preserve">графика 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r w:rsidR="009469A6" w:rsidRPr="009F5821">
        <w:rPr>
          <w:szCs w:val="24"/>
        </w:rPr>
        <w:t>оказания услуг</w:t>
      </w:r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84" w:name="_Toc171070556"/>
      <w:bookmarkStart w:id="985" w:name="_Toc98253927"/>
      <w:bookmarkStart w:id="986" w:name="_Toc176605808"/>
      <w:bookmarkStart w:id="987" w:name="_Toc176611017"/>
      <w:bookmarkStart w:id="988" w:name="_Toc176611073"/>
      <w:bookmarkStart w:id="989" w:name="_Toc176668676"/>
      <w:bookmarkStart w:id="990" w:name="_Toc176684336"/>
      <w:bookmarkStart w:id="991" w:name="_Toc176746279"/>
      <w:bookmarkStart w:id="992" w:name="_Toc176747346"/>
      <w:bookmarkStart w:id="993" w:name="_Toc198979988"/>
      <w:bookmarkStart w:id="994" w:name="_Toc217466324"/>
      <w:bookmarkStart w:id="995" w:name="_Toc217702862"/>
      <w:bookmarkStart w:id="996" w:name="_Toc233601980"/>
      <w:bookmarkStart w:id="997" w:name="_Toc263343466"/>
      <w:r w:rsidRPr="00F647F7">
        <w:rPr>
          <w:b w:val="0"/>
          <w:szCs w:val="24"/>
        </w:rPr>
        <w:br w:type="page"/>
      </w:r>
      <w:bookmarkStart w:id="998" w:name="_Toc439170683"/>
      <w:bookmarkStart w:id="999" w:name="_Toc439172785"/>
      <w:bookmarkStart w:id="1000" w:name="_Toc439173229"/>
      <w:bookmarkStart w:id="1001" w:name="_Toc439238225"/>
      <w:bookmarkStart w:id="1002" w:name="_Toc439252773"/>
      <w:bookmarkStart w:id="1003" w:name="_Toc439323747"/>
      <w:bookmarkStart w:id="1004" w:name="_Toc440361381"/>
      <w:bookmarkStart w:id="1005" w:name="_Toc440376136"/>
      <w:bookmarkStart w:id="1006" w:name="_Toc440376263"/>
      <w:bookmarkStart w:id="1007" w:name="_Toc440382521"/>
      <w:bookmarkStart w:id="1008" w:name="_Toc440447191"/>
      <w:bookmarkStart w:id="1009" w:name="_Toc440632352"/>
      <w:bookmarkStart w:id="1010" w:name="_Toc440875124"/>
      <w:bookmarkStart w:id="1011" w:name="_Toc441131111"/>
      <w:bookmarkStart w:id="1012" w:name="_Toc465774634"/>
      <w:bookmarkStart w:id="1013" w:name="_Toc465848863"/>
      <w:bookmarkStart w:id="1014" w:name="_Toc468875366"/>
      <w:bookmarkStart w:id="1015" w:name="_Toc469488418"/>
      <w:r w:rsidRPr="009F5821">
        <w:rPr>
          <w:szCs w:val="24"/>
        </w:rPr>
        <w:lastRenderedPageBreak/>
        <w:t>Инструкции по заполнению</w:t>
      </w:r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6311E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6311E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5.2</w:t>
      </w:r>
      <w:r w:rsidR="006311E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6" w:name="_Hlt22846931"/>
      <w:bookmarkStart w:id="1017" w:name="_Ref440361439"/>
      <w:bookmarkStart w:id="1018" w:name="_Ref440361914"/>
      <w:bookmarkStart w:id="1019" w:name="_Ref440361959"/>
      <w:bookmarkStart w:id="1020" w:name="_Toc469488419"/>
      <w:bookmarkStart w:id="1021" w:name="_Ref93264992"/>
      <w:bookmarkStart w:id="1022" w:name="_Ref93265116"/>
      <w:bookmarkStart w:id="1023" w:name="_Toc98253933"/>
      <w:bookmarkStart w:id="1024" w:name="_Toc165173859"/>
      <w:bookmarkStart w:id="1025" w:name="_Toc423423671"/>
      <w:bookmarkEnd w:id="1016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17"/>
      <w:bookmarkEnd w:id="1018"/>
      <w:bookmarkEnd w:id="1019"/>
      <w:bookmarkEnd w:id="1020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26" w:name="_Toc440361383"/>
      <w:bookmarkStart w:id="1027" w:name="_Toc440376138"/>
      <w:bookmarkStart w:id="1028" w:name="_Toc440376265"/>
      <w:bookmarkStart w:id="1029" w:name="_Toc440382523"/>
      <w:bookmarkStart w:id="1030" w:name="_Toc440447193"/>
      <w:bookmarkStart w:id="1031" w:name="_Toc440632354"/>
      <w:bookmarkStart w:id="1032" w:name="_Toc440875126"/>
      <w:bookmarkStart w:id="1033" w:name="_Toc441131113"/>
      <w:bookmarkStart w:id="1034" w:name="_Toc465774636"/>
      <w:bookmarkStart w:id="1035" w:name="_Toc465848865"/>
      <w:bookmarkStart w:id="1036" w:name="_Toc468875368"/>
      <w:bookmarkStart w:id="1037" w:name="_Toc469488420"/>
      <w:r w:rsidRPr="009F5821">
        <w:rPr>
          <w:szCs w:val="24"/>
        </w:rPr>
        <w:t>Форма графика оплаты оказания услуг</w:t>
      </w:r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38" w:name="_Toc440361384"/>
      <w:bookmarkStart w:id="1039" w:name="_Toc440376139"/>
      <w:bookmarkStart w:id="1040" w:name="_Toc440376266"/>
      <w:bookmarkStart w:id="1041" w:name="_Toc440382524"/>
      <w:bookmarkStart w:id="1042" w:name="_Toc440447194"/>
      <w:bookmarkStart w:id="1043" w:name="_Toc440632355"/>
      <w:bookmarkStart w:id="1044" w:name="_Toc440875127"/>
      <w:bookmarkStart w:id="1045" w:name="_Toc441131114"/>
      <w:bookmarkStart w:id="1046" w:name="_Toc465774637"/>
      <w:bookmarkStart w:id="1047" w:name="_Toc465848866"/>
      <w:bookmarkStart w:id="1048" w:name="_Toc468875369"/>
      <w:bookmarkStart w:id="1049" w:name="_Toc469488421"/>
      <w:r w:rsidRPr="009F5821">
        <w:rPr>
          <w:szCs w:val="24"/>
        </w:rPr>
        <w:lastRenderedPageBreak/>
        <w:t>Инструкции по заполнению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6311E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6311E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5.4</w:t>
      </w:r>
      <w:r w:rsidR="006311E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50" w:name="_Ref440361531"/>
      <w:bookmarkStart w:id="1051" w:name="_Ref440361610"/>
      <w:bookmarkStart w:id="1052" w:name="_Toc46948842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24"/>
      <w:bookmarkEnd w:id="925"/>
      <w:bookmarkEnd w:id="1021"/>
      <w:bookmarkEnd w:id="1022"/>
      <w:bookmarkEnd w:id="1023"/>
      <w:bookmarkEnd w:id="1024"/>
      <w:bookmarkEnd w:id="1025"/>
      <w:bookmarkEnd w:id="1050"/>
      <w:bookmarkEnd w:id="1051"/>
      <w:bookmarkEnd w:id="105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53" w:name="_Toc439170685"/>
      <w:bookmarkStart w:id="1054" w:name="_Toc439172787"/>
      <w:bookmarkStart w:id="1055" w:name="_Toc439173231"/>
      <w:bookmarkStart w:id="1056" w:name="_Toc439238227"/>
      <w:bookmarkStart w:id="1057" w:name="_Toc439252775"/>
      <w:bookmarkStart w:id="1058" w:name="_Toc439323749"/>
      <w:bookmarkStart w:id="1059" w:name="_Toc440361386"/>
      <w:bookmarkStart w:id="1060" w:name="_Toc440376141"/>
      <w:bookmarkStart w:id="1061" w:name="_Toc440376268"/>
      <w:bookmarkStart w:id="1062" w:name="_Toc440382526"/>
      <w:bookmarkStart w:id="1063" w:name="_Toc440447196"/>
      <w:bookmarkStart w:id="1064" w:name="_Toc440632357"/>
      <w:bookmarkStart w:id="1065" w:name="_Toc440875129"/>
      <w:bookmarkStart w:id="1066" w:name="_Toc441131116"/>
      <w:bookmarkStart w:id="1067" w:name="_Toc465774639"/>
      <w:bookmarkStart w:id="1068" w:name="_Toc465848868"/>
      <w:bookmarkStart w:id="1069" w:name="_Toc468875371"/>
      <w:bookmarkStart w:id="1070" w:name="_Toc469488423"/>
      <w:bookmarkStart w:id="1071" w:name="_Toc157248186"/>
      <w:bookmarkStart w:id="1072" w:name="_Toc157496555"/>
      <w:bookmarkStart w:id="1073" w:name="_Toc158206094"/>
      <w:bookmarkStart w:id="1074" w:name="_Toc164057779"/>
      <w:bookmarkStart w:id="1075" w:name="_Toc164137129"/>
      <w:bookmarkStart w:id="1076" w:name="_Toc164161289"/>
      <w:bookmarkStart w:id="1077" w:name="_Toc165173860"/>
      <w:r w:rsidRPr="009F5821">
        <w:rPr>
          <w:szCs w:val="24"/>
        </w:rPr>
        <w:t>Форма Протокола разногласий к проекту Договора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r w:rsidRPr="009F5821">
        <w:rPr>
          <w:szCs w:val="24"/>
        </w:rPr>
        <w:t xml:space="preserve"> </w:t>
      </w:r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6311EE">
              <w:fldChar w:fldCharType="begin"/>
            </w:r>
            <w:r w:rsidR="003C1FE1">
              <w:instrText xml:space="preserve"> REF _Ref440272931 \r \h </w:instrText>
            </w:r>
            <w:r w:rsidR="006311EE">
              <w:fldChar w:fldCharType="separate"/>
            </w:r>
            <w:r w:rsidR="00E969AA">
              <w:t>2</w:t>
            </w:r>
            <w:r w:rsidR="006311E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6311EE">
              <w:fldChar w:fldCharType="begin"/>
            </w:r>
            <w:r w:rsidR="003C1FE1">
              <w:instrText xml:space="preserve"> REF _Ref440272931 \r \h </w:instrText>
            </w:r>
            <w:r w:rsidR="006311EE">
              <w:fldChar w:fldCharType="separate"/>
            </w:r>
            <w:r w:rsidR="00E969AA">
              <w:t>2</w:t>
            </w:r>
            <w:r w:rsidR="006311E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78" w:name="_Toc439170686"/>
      <w:bookmarkStart w:id="1079" w:name="_Toc439172788"/>
      <w:bookmarkStart w:id="1080" w:name="_Toc439173232"/>
      <w:bookmarkStart w:id="1081" w:name="_Toc439238228"/>
      <w:bookmarkStart w:id="1082" w:name="_Toc439252776"/>
      <w:bookmarkStart w:id="1083" w:name="_Toc439323750"/>
      <w:bookmarkStart w:id="1084" w:name="_Toc440361387"/>
      <w:bookmarkStart w:id="1085" w:name="_Toc440376142"/>
      <w:bookmarkStart w:id="1086" w:name="_Toc440376269"/>
      <w:bookmarkStart w:id="1087" w:name="_Toc440382527"/>
      <w:bookmarkStart w:id="1088" w:name="_Toc440447197"/>
      <w:bookmarkStart w:id="1089" w:name="_Toc440632358"/>
      <w:bookmarkStart w:id="1090" w:name="_Toc440875130"/>
      <w:bookmarkStart w:id="1091" w:name="_Toc441131117"/>
      <w:bookmarkStart w:id="1092" w:name="_Toc465774640"/>
      <w:bookmarkStart w:id="1093" w:name="_Toc465848869"/>
      <w:bookmarkStart w:id="1094" w:name="_Toc468875372"/>
      <w:bookmarkStart w:id="1095" w:name="_Toc469488424"/>
      <w:r w:rsidRPr="009F5821">
        <w:rPr>
          <w:szCs w:val="24"/>
        </w:rPr>
        <w:t>Инструкции по заполнению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6311E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6311E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2</w:t>
      </w:r>
      <w:r w:rsidR="006311E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6311E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 xml:space="preserve"> 1.2.6 </w:t>
      </w:r>
      <w:r w:rsidR="006311E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6" w:name="_Ref55335823"/>
      <w:bookmarkStart w:id="1097" w:name="_Ref55336359"/>
      <w:bookmarkStart w:id="1098" w:name="_Toc57314675"/>
      <w:bookmarkStart w:id="1099" w:name="_Toc69728989"/>
      <w:bookmarkStart w:id="1100" w:name="_Toc98253939"/>
      <w:bookmarkStart w:id="1101" w:name="_Toc165173865"/>
      <w:bookmarkStart w:id="1102" w:name="_Toc423423672"/>
      <w:bookmarkStart w:id="1103" w:name="_Toc469488425"/>
      <w:bookmarkEnd w:id="772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9F5821" w:rsidRDefault="004F4D80" w:rsidP="004F4D80">
      <w:pPr>
        <w:pStyle w:val="3"/>
        <w:rPr>
          <w:szCs w:val="24"/>
        </w:rPr>
      </w:pPr>
      <w:bookmarkStart w:id="1104" w:name="_Toc98253940"/>
      <w:bookmarkStart w:id="1105" w:name="_Toc157248192"/>
      <w:bookmarkStart w:id="1106" w:name="_Toc157496561"/>
      <w:bookmarkStart w:id="1107" w:name="_Toc158206100"/>
      <w:bookmarkStart w:id="1108" w:name="_Toc164057785"/>
      <w:bookmarkStart w:id="1109" w:name="_Toc164137135"/>
      <w:bookmarkStart w:id="1110" w:name="_Toc164161295"/>
      <w:bookmarkStart w:id="1111" w:name="_Toc165173866"/>
      <w:bookmarkStart w:id="1112" w:name="_Toc439170688"/>
      <w:bookmarkStart w:id="1113" w:name="_Toc439172790"/>
      <w:bookmarkStart w:id="1114" w:name="_Toc439173234"/>
      <w:bookmarkStart w:id="1115" w:name="_Toc439238230"/>
      <w:bookmarkStart w:id="1116" w:name="_Toc439252778"/>
      <w:bookmarkStart w:id="1117" w:name="_Ref440272119"/>
      <w:bookmarkStart w:id="1118" w:name="_Toc440361389"/>
      <w:bookmarkStart w:id="1119" w:name="_Ref444170274"/>
      <w:bookmarkStart w:id="1120" w:name="_Toc465774642"/>
      <w:bookmarkStart w:id="1121" w:name="_Toc465848871"/>
      <w:bookmarkStart w:id="1122" w:name="_Toc46948842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23" w:name="_Toc439170689"/>
      <w:bookmarkStart w:id="1124" w:name="_Toc439172791"/>
      <w:bookmarkStart w:id="1125" w:name="_Toc439173235"/>
      <w:bookmarkStart w:id="1126" w:name="_Toc439238231"/>
      <w:bookmarkStart w:id="1127" w:name="_Toc439252779"/>
      <w:bookmarkStart w:id="1128" w:name="_Ref440272147"/>
      <w:bookmarkStart w:id="1129" w:name="_Toc440361390"/>
      <w:bookmarkStart w:id="1130" w:name="_Ref444170284"/>
      <w:bookmarkStart w:id="1131" w:name="_Ref444170359"/>
      <w:bookmarkStart w:id="1132" w:name="_Toc469488427"/>
      <w:r w:rsidRPr="009F5821">
        <w:rPr>
          <w:szCs w:val="24"/>
        </w:rPr>
        <w:lastRenderedPageBreak/>
        <w:t xml:space="preserve">Форма </w:t>
      </w:r>
      <w:bookmarkEnd w:id="1123"/>
      <w:bookmarkEnd w:id="1124"/>
      <w:bookmarkEnd w:id="1125"/>
      <w:bookmarkEnd w:id="112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27"/>
      <w:bookmarkEnd w:id="1128"/>
      <w:bookmarkEnd w:id="1129"/>
      <w:bookmarkEnd w:id="1130"/>
      <w:bookmarkEnd w:id="1131"/>
      <w:bookmarkEnd w:id="113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33" w:name="_Toc439170690"/>
      <w:bookmarkStart w:id="1134" w:name="_Toc439172792"/>
      <w:bookmarkStart w:id="1135" w:name="_Toc439173236"/>
      <w:bookmarkStart w:id="113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8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33"/>
    <w:bookmarkEnd w:id="1134"/>
    <w:bookmarkEnd w:id="1135"/>
    <w:bookmarkEnd w:id="113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37" w:name="_Toc125426243"/>
      <w:bookmarkStart w:id="1138" w:name="_Toc396984070"/>
      <w:bookmarkStart w:id="113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40" w:name="_Toc439170691"/>
      <w:bookmarkStart w:id="1141" w:name="_Toc439172793"/>
      <w:bookmarkStart w:id="1142" w:name="_Toc439173237"/>
      <w:bookmarkStart w:id="1143" w:name="_Toc439238233"/>
      <w:bookmarkStart w:id="1144" w:name="_Toc439252780"/>
      <w:bookmarkStart w:id="1145" w:name="_Toc439323754"/>
      <w:bookmarkStart w:id="1146" w:name="_Toc440361391"/>
      <w:bookmarkStart w:id="1147" w:name="_Toc440376146"/>
      <w:bookmarkStart w:id="1148" w:name="_Toc440376273"/>
      <w:bookmarkStart w:id="1149" w:name="_Toc440382531"/>
      <w:bookmarkStart w:id="1150" w:name="_Toc440447201"/>
      <w:bookmarkStart w:id="1151" w:name="_Toc440632362"/>
      <w:bookmarkStart w:id="1152" w:name="_Toc440875134"/>
      <w:bookmarkStart w:id="1153" w:name="_Toc441131121"/>
      <w:bookmarkStart w:id="1154" w:name="_Toc465774644"/>
      <w:bookmarkStart w:id="1155" w:name="_Toc465848873"/>
      <w:bookmarkStart w:id="1156" w:name="_Toc469488428"/>
      <w:r w:rsidRPr="00AE1D21">
        <w:rPr>
          <w:szCs w:val="24"/>
        </w:rPr>
        <w:lastRenderedPageBreak/>
        <w:t>Инструкции по заполнению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886100">
        <w:fldChar w:fldCharType="begin"/>
      </w:r>
      <w:r w:rsidR="00886100">
        <w:instrText xml:space="preserve"> REF _Ref55336310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</w:t>
      </w:r>
      <w:r w:rsidR="00886100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57" w:name="_Ref55336378"/>
      <w:bookmarkStart w:id="1158" w:name="_Toc57314676"/>
      <w:bookmarkStart w:id="1159" w:name="_Toc69728990"/>
      <w:bookmarkStart w:id="1160" w:name="_Toc98253942"/>
      <w:bookmarkStart w:id="1161" w:name="_Toc165173868"/>
      <w:bookmarkStart w:id="1162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886100">
        <w:fldChar w:fldCharType="begin"/>
      </w:r>
      <w:r w:rsidR="00886100">
        <w:instrText xml:space="preserve"> REF _Ref444170359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5.7.2</w:t>
      </w:r>
      <w:r w:rsidR="00886100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Федерации»).</w:t>
      </w:r>
      <w:r w:rsidR="00D15047" w:rsidRPr="00AE1D21">
        <w:rPr>
          <w:sz w:val="24"/>
          <w:szCs w:val="24"/>
        </w:rPr>
        <w:t xml:space="preserve">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63" w:name="_Ref449016627"/>
      <w:bookmarkStart w:id="1164" w:name="_Toc46948842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D904EF" w:rsidRDefault="004F4D80" w:rsidP="004F4D80">
      <w:pPr>
        <w:pStyle w:val="3"/>
        <w:rPr>
          <w:szCs w:val="24"/>
        </w:rPr>
      </w:pPr>
      <w:bookmarkStart w:id="1165" w:name="_Toc98253943"/>
      <w:bookmarkStart w:id="1166" w:name="_Toc157248195"/>
      <w:bookmarkStart w:id="1167" w:name="_Toc157496564"/>
      <w:bookmarkStart w:id="1168" w:name="_Toc158206103"/>
      <w:bookmarkStart w:id="1169" w:name="_Toc164057788"/>
      <w:bookmarkStart w:id="1170" w:name="_Toc164137138"/>
      <w:bookmarkStart w:id="1171" w:name="_Toc164161298"/>
      <w:bookmarkStart w:id="1172" w:name="_Toc165173869"/>
      <w:bookmarkStart w:id="1173" w:name="_Toc439170693"/>
      <w:bookmarkStart w:id="1174" w:name="_Toc439172795"/>
      <w:bookmarkStart w:id="1175" w:name="_Toc439173239"/>
      <w:bookmarkStart w:id="1176" w:name="_Toc439238235"/>
      <w:bookmarkStart w:id="1177" w:name="_Toc439252782"/>
      <w:bookmarkStart w:id="1178" w:name="_Toc439323756"/>
      <w:bookmarkStart w:id="1179" w:name="_Toc440361393"/>
      <w:bookmarkStart w:id="1180" w:name="_Toc440376275"/>
      <w:bookmarkStart w:id="1181" w:name="_Toc440382533"/>
      <w:bookmarkStart w:id="1182" w:name="_Toc440447203"/>
      <w:bookmarkStart w:id="1183" w:name="_Toc440632364"/>
      <w:bookmarkStart w:id="1184" w:name="_Toc440875136"/>
      <w:bookmarkStart w:id="1185" w:name="_Toc441131123"/>
      <w:bookmarkStart w:id="1186" w:name="_Toc465774646"/>
      <w:bookmarkStart w:id="1187" w:name="_Toc465848875"/>
      <w:bookmarkStart w:id="1188" w:name="_Toc468875378"/>
      <w:bookmarkStart w:id="1189" w:name="_Toc46948843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90" w:name="_Toc98253944"/>
      <w:bookmarkStart w:id="1191" w:name="_Toc157248196"/>
      <w:bookmarkStart w:id="1192" w:name="_Toc157496565"/>
      <w:bookmarkStart w:id="1193" w:name="_Toc158206104"/>
      <w:bookmarkStart w:id="1194" w:name="_Toc164057789"/>
      <w:bookmarkStart w:id="1195" w:name="_Toc164137139"/>
      <w:bookmarkStart w:id="1196" w:name="_Toc164161299"/>
      <w:bookmarkStart w:id="119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198" w:name="_Toc439170694"/>
      <w:bookmarkStart w:id="1199" w:name="_Toc439172796"/>
      <w:bookmarkStart w:id="1200" w:name="_Toc439173240"/>
      <w:bookmarkStart w:id="1201" w:name="_Toc439238236"/>
      <w:bookmarkStart w:id="1202" w:name="_Toc439252783"/>
      <w:bookmarkStart w:id="1203" w:name="_Toc439323757"/>
      <w:bookmarkStart w:id="1204" w:name="_Toc440361394"/>
      <w:bookmarkStart w:id="1205" w:name="_Toc440376276"/>
      <w:bookmarkStart w:id="1206" w:name="_Toc440382534"/>
      <w:bookmarkStart w:id="1207" w:name="_Toc440447204"/>
      <w:bookmarkStart w:id="1208" w:name="_Toc440632365"/>
      <w:bookmarkStart w:id="1209" w:name="_Toc440875137"/>
      <w:bookmarkStart w:id="1210" w:name="_Toc441131124"/>
      <w:bookmarkStart w:id="1211" w:name="_Toc465774647"/>
      <w:bookmarkStart w:id="1212" w:name="_Toc465848876"/>
      <w:bookmarkStart w:id="1213" w:name="_Toc468875379"/>
      <w:bookmarkStart w:id="1214" w:name="_Toc469488431"/>
      <w:r w:rsidRPr="00D904EF">
        <w:rPr>
          <w:szCs w:val="24"/>
        </w:rPr>
        <w:lastRenderedPageBreak/>
        <w:t>Инструкции по заполнению</w:t>
      </w:r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4</w:t>
      </w:r>
      <w:r w:rsidR="006311E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6389"/>
      <w:bookmarkStart w:id="1216" w:name="_Toc57314677"/>
      <w:bookmarkStart w:id="1217" w:name="_Toc69728991"/>
      <w:bookmarkStart w:id="1218" w:name="_Toc98253945"/>
      <w:bookmarkStart w:id="1219" w:name="_Toc165173871"/>
      <w:bookmarkStart w:id="1220" w:name="_Toc423423675"/>
      <w:bookmarkStart w:id="1221" w:name="_Toc46948843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D904EF" w:rsidRDefault="004F4D80" w:rsidP="004F4D80">
      <w:pPr>
        <w:pStyle w:val="3"/>
        <w:rPr>
          <w:szCs w:val="24"/>
        </w:rPr>
      </w:pPr>
      <w:bookmarkStart w:id="1222" w:name="_Toc98253946"/>
      <w:bookmarkStart w:id="1223" w:name="_Toc157248198"/>
      <w:bookmarkStart w:id="1224" w:name="_Toc157496567"/>
      <w:bookmarkStart w:id="1225" w:name="_Toc158206106"/>
      <w:bookmarkStart w:id="1226" w:name="_Toc164057791"/>
      <w:bookmarkStart w:id="1227" w:name="_Toc164137141"/>
      <w:bookmarkStart w:id="1228" w:name="_Toc164161301"/>
      <w:bookmarkStart w:id="1229" w:name="_Toc165173872"/>
      <w:bookmarkStart w:id="1230" w:name="_Toc439170696"/>
      <w:bookmarkStart w:id="1231" w:name="_Toc439172798"/>
      <w:bookmarkStart w:id="1232" w:name="_Toc439173242"/>
      <w:bookmarkStart w:id="1233" w:name="_Toc439238238"/>
      <w:bookmarkStart w:id="1234" w:name="_Toc439252785"/>
      <w:bookmarkStart w:id="1235" w:name="_Toc439323759"/>
      <w:bookmarkStart w:id="1236" w:name="_Toc440361396"/>
      <w:bookmarkStart w:id="1237" w:name="_Toc440376278"/>
      <w:bookmarkStart w:id="1238" w:name="_Toc440382536"/>
      <w:bookmarkStart w:id="1239" w:name="_Toc440447206"/>
      <w:bookmarkStart w:id="1240" w:name="_Toc440632367"/>
      <w:bookmarkStart w:id="1241" w:name="_Toc440875139"/>
      <w:bookmarkStart w:id="1242" w:name="_Toc441131126"/>
      <w:bookmarkStart w:id="1243" w:name="_Toc465774649"/>
      <w:bookmarkStart w:id="1244" w:name="_Toc465848878"/>
      <w:bookmarkStart w:id="1245" w:name="_Toc468875381"/>
      <w:bookmarkStart w:id="1246" w:name="_Toc469488433"/>
      <w:r w:rsidRPr="00D904EF">
        <w:rPr>
          <w:szCs w:val="24"/>
        </w:rPr>
        <w:t>Форма Справки о материально-технических ресурсах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47" w:name="_Toc98253947"/>
      <w:bookmarkStart w:id="1248" w:name="_Toc157248199"/>
      <w:bookmarkStart w:id="1249" w:name="_Toc157496568"/>
      <w:bookmarkStart w:id="1250" w:name="_Toc158206107"/>
      <w:bookmarkStart w:id="1251" w:name="_Toc164057792"/>
      <w:bookmarkStart w:id="1252" w:name="_Toc164137142"/>
      <w:bookmarkStart w:id="1253" w:name="_Toc164161302"/>
      <w:bookmarkStart w:id="1254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55" w:name="_Toc439170697"/>
      <w:bookmarkStart w:id="1256" w:name="_Toc439172799"/>
      <w:bookmarkStart w:id="1257" w:name="_Toc439173243"/>
      <w:bookmarkStart w:id="1258" w:name="_Toc439238239"/>
      <w:bookmarkStart w:id="1259" w:name="_Toc439252786"/>
      <w:bookmarkStart w:id="1260" w:name="_Toc439323760"/>
      <w:bookmarkStart w:id="1261" w:name="_Toc440361397"/>
      <w:bookmarkStart w:id="1262" w:name="_Toc440376279"/>
      <w:bookmarkStart w:id="1263" w:name="_Toc440382537"/>
      <w:bookmarkStart w:id="1264" w:name="_Toc440447207"/>
      <w:bookmarkStart w:id="1265" w:name="_Toc440632368"/>
      <w:bookmarkStart w:id="1266" w:name="_Toc440875140"/>
      <w:bookmarkStart w:id="1267" w:name="_Toc441131127"/>
      <w:bookmarkStart w:id="1268" w:name="_Toc465774650"/>
      <w:bookmarkStart w:id="1269" w:name="_Toc465848879"/>
      <w:bookmarkStart w:id="1270" w:name="_Toc468875382"/>
      <w:bookmarkStart w:id="1271" w:name="_Toc469488434"/>
      <w:r w:rsidRPr="00D904EF">
        <w:rPr>
          <w:szCs w:val="24"/>
        </w:rPr>
        <w:lastRenderedPageBreak/>
        <w:t>Инструкции по заполнению</w:t>
      </w:r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2" w:name="_Ref55336398"/>
      <w:bookmarkStart w:id="1273" w:name="_Toc57314678"/>
      <w:bookmarkStart w:id="1274" w:name="_Toc69728992"/>
      <w:bookmarkStart w:id="1275" w:name="_Toc98253948"/>
      <w:bookmarkStart w:id="1276" w:name="_Toc165173874"/>
      <w:bookmarkStart w:id="1277" w:name="_Toc423423676"/>
      <w:bookmarkStart w:id="1278" w:name="_Toc46948843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D904EF" w:rsidRDefault="004F4D80" w:rsidP="004F4D80">
      <w:pPr>
        <w:pStyle w:val="3"/>
        <w:rPr>
          <w:szCs w:val="24"/>
        </w:rPr>
      </w:pPr>
      <w:bookmarkStart w:id="1279" w:name="_Toc98253949"/>
      <w:bookmarkStart w:id="1280" w:name="_Toc157248201"/>
      <w:bookmarkStart w:id="1281" w:name="_Toc157496570"/>
      <w:bookmarkStart w:id="1282" w:name="_Toc158206109"/>
      <w:bookmarkStart w:id="1283" w:name="_Toc164057794"/>
      <w:bookmarkStart w:id="1284" w:name="_Toc164137144"/>
      <w:bookmarkStart w:id="1285" w:name="_Toc164161304"/>
      <w:bookmarkStart w:id="1286" w:name="_Toc165173875"/>
      <w:bookmarkStart w:id="1287" w:name="_Toc439170699"/>
      <w:bookmarkStart w:id="1288" w:name="_Toc439172801"/>
      <w:bookmarkStart w:id="1289" w:name="_Toc439173245"/>
      <w:bookmarkStart w:id="1290" w:name="_Toc439238241"/>
      <w:bookmarkStart w:id="1291" w:name="_Toc439252788"/>
      <w:bookmarkStart w:id="1292" w:name="_Toc439323762"/>
      <w:bookmarkStart w:id="1293" w:name="_Toc440361399"/>
      <w:bookmarkStart w:id="1294" w:name="_Toc440376281"/>
      <w:bookmarkStart w:id="1295" w:name="_Toc440382539"/>
      <w:bookmarkStart w:id="1296" w:name="_Toc440447209"/>
      <w:bookmarkStart w:id="1297" w:name="_Toc440632370"/>
      <w:bookmarkStart w:id="1298" w:name="_Toc440875142"/>
      <w:bookmarkStart w:id="1299" w:name="_Toc441131129"/>
      <w:bookmarkStart w:id="1300" w:name="_Toc465774652"/>
      <w:bookmarkStart w:id="1301" w:name="_Toc465848881"/>
      <w:bookmarkStart w:id="1302" w:name="_Toc468875384"/>
      <w:bookmarkStart w:id="1303" w:name="_Toc469488436"/>
      <w:r w:rsidRPr="00D904EF">
        <w:rPr>
          <w:szCs w:val="24"/>
        </w:rPr>
        <w:t>Форма Справки о кадровых ресурсах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04" w:name="_Toc98253950"/>
      <w:bookmarkStart w:id="1305" w:name="_Toc157248202"/>
      <w:bookmarkStart w:id="1306" w:name="_Toc157496571"/>
      <w:bookmarkStart w:id="1307" w:name="_Toc158206110"/>
      <w:bookmarkStart w:id="1308" w:name="_Toc164057795"/>
      <w:bookmarkStart w:id="1309" w:name="_Toc164137145"/>
      <w:bookmarkStart w:id="1310" w:name="_Toc164161305"/>
      <w:bookmarkStart w:id="1311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2" w:name="_Toc439170700"/>
      <w:bookmarkStart w:id="1313" w:name="_Toc439172802"/>
      <w:bookmarkStart w:id="1314" w:name="_Toc439173246"/>
      <w:bookmarkStart w:id="1315" w:name="_Toc439238242"/>
      <w:bookmarkStart w:id="1316" w:name="_Toc439252789"/>
      <w:bookmarkStart w:id="1317" w:name="_Toc439323763"/>
      <w:bookmarkStart w:id="1318" w:name="_Toc440361400"/>
      <w:bookmarkStart w:id="1319" w:name="_Toc440376282"/>
      <w:bookmarkStart w:id="1320" w:name="_Toc440382540"/>
      <w:bookmarkStart w:id="1321" w:name="_Toc440447210"/>
      <w:bookmarkStart w:id="1322" w:name="_Toc440632371"/>
      <w:bookmarkStart w:id="1323" w:name="_Toc440875143"/>
      <w:bookmarkStart w:id="1324" w:name="_Toc441131130"/>
      <w:bookmarkStart w:id="1325" w:name="_Toc465774653"/>
      <w:bookmarkStart w:id="1326" w:name="_Toc465848882"/>
      <w:bookmarkStart w:id="1327" w:name="_Toc468875385"/>
      <w:bookmarkStart w:id="1328" w:name="_Toc469488437"/>
      <w:r w:rsidRPr="00D904EF">
        <w:rPr>
          <w:szCs w:val="24"/>
        </w:rPr>
        <w:lastRenderedPageBreak/>
        <w:t>Инструкции по заполнению</w:t>
      </w:r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29" w:name="_Toc165173881"/>
      <w:bookmarkStart w:id="1330" w:name="_Ref194749267"/>
      <w:bookmarkStart w:id="1331" w:name="_Toc423423677"/>
      <w:bookmarkStart w:id="1332" w:name="_Ref440271993"/>
      <w:bookmarkStart w:id="1333" w:name="_Ref440274659"/>
      <w:bookmarkStart w:id="1334" w:name="_Toc469488438"/>
      <w:bookmarkStart w:id="1335" w:name="_Ref90381523"/>
      <w:bookmarkStart w:id="1336" w:name="_Toc90385124"/>
      <w:bookmarkStart w:id="1337" w:name="_Ref96861029"/>
      <w:bookmarkStart w:id="1338" w:name="_Toc97651410"/>
      <w:bookmarkStart w:id="1339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29"/>
      <w:bookmarkEnd w:id="1330"/>
      <w:bookmarkEnd w:id="1331"/>
      <w:bookmarkEnd w:id="1332"/>
      <w:bookmarkEnd w:id="1333"/>
      <w:bookmarkEnd w:id="1334"/>
    </w:p>
    <w:p w:rsidR="004F4D80" w:rsidRPr="00D904EF" w:rsidRDefault="004F4D80" w:rsidP="004F4D80">
      <w:pPr>
        <w:pStyle w:val="3"/>
        <w:rPr>
          <w:szCs w:val="24"/>
        </w:rPr>
      </w:pPr>
      <w:bookmarkStart w:id="1340" w:name="_Toc97651411"/>
      <w:bookmarkStart w:id="1341" w:name="_Toc98253956"/>
      <w:bookmarkStart w:id="1342" w:name="_Toc157248208"/>
      <w:bookmarkStart w:id="1343" w:name="_Toc157496577"/>
      <w:bookmarkStart w:id="1344" w:name="_Toc158206116"/>
      <w:bookmarkStart w:id="1345" w:name="_Toc164057801"/>
      <w:bookmarkStart w:id="1346" w:name="_Toc164137151"/>
      <w:bookmarkStart w:id="1347" w:name="_Toc164161311"/>
      <w:bookmarkStart w:id="1348" w:name="_Toc165173882"/>
      <w:bookmarkStart w:id="1349" w:name="_Toc439170702"/>
      <w:bookmarkStart w:id="1350" w:name="_Toc439172804"/>
      <w:bookmarkStart w:id="1351" w:name="_Toc439173248"/>
      <w:bookmarkStart w:id="1352" w:name="_Toc439238244"/>
      <w:bookmarkStart w:id="1353" w:name="_Toc439252791"/>
      <w:bookmarkStart w:id="1354" w:name="_Toc439323765"/>
      <w:bookmarkStart w:id="1355" w:name="_Toc440361402"/>
      <w:bookmarkStart w:id="1356" w:name="_Toc440376284"/>
      <w:bookmarkStart w:id="1357" w:name="_Toc440382542"/>
      <w:bookmarkStart w:id="1358" w:name="_Toc440447212"/>
      <w:bookmarkStart w:id="1359" w:name="_Toc440632373"/>
      <w:bookmarkStart w:id="1360" w:name="_Toc440875145"/>
      <w:bookmarkStart w:id="1361" w:name="_Toc441131132"/>
      <w:bookmarkStart w:id="1362" w:name="_Toc465774655"/>
      <w:bookmarkStart w:id="1363" w:name="_Toc465848884"/>
      <w:bookmarkStart w:id="1364" w:name="_Toc468875387"/>
      <w:bookmarkStart w:id="1365" w:name="_Toc469488439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66" w:name="_Toc97651412"/>
      <w:bookmarkStart w:id="1367" w:name="_Toc98253957"/>
      <w:bookmarkStart w:id="1368" w:name="_Toc157248209"/>
      <w:bookmarkStart w:id="1369" w:name="_Toc157496578"/>
      <w:bookmarkStart w:id="1370" w:name="_Toc158206117"/>
      <w:bookmarkStart w:id="1371" w:name="_Toc164057802"/>
      <w:bookmarkStart w:id="1372" w:name="_Toc164137152"/>
      <w:bookmarkStart w:id="1373" w:name="_Toc164161312"/>
      <w:bookmarkStart w:id="1374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5" w:name="_Toc439170703"/>
      <w:bookmarkStart w:id="1376" w:name="_Toc439172805"/>
      <w:bookmarkStart w:id="1377" w:name="_Toc439173249"/>
      <w:bookmarkStart w:id="1378" w:name="_Toc439238245"/>
      <w:bookmarkStart w:id="1379" w:name="_Toc439252792"/>
      <w:bookmarkStart w:id="1380" w:name="_Toc439323766"/>
      <w:bookmarkStart w:id="1381" w:name="_Toc440361403"/>
      <w:bookmarkStart w:id="1382" w:name="_Toc440376285"/>
      <w:bookmarkStart w:id="1383" w:name="_Toc440382543"/>
      <w:bookmarkStart w:id="1384" w:name="_Toc440447213"/>
      <w:bookmarkStart w:id="1385" w:name="_Toc440632374"/>
      <w:bookmarkStart w:id="1386" w:name="_Toc440875146"/>
      <w:bookmarkStart w:id="1387" w:name="_Toc441131133"/>
      <w:bookmarkStart w:id="1388" w:name="_Toc465774656"/>
      <w:bookmarkStart w:id="1389" w:name="_Toc465848885"/>
      <w:bookmarkStart w:id="1390" w:name="_Toc468875388"/>
      <w:bookmarkStart w:id="1391" w:name="_Toc469488440"/>
      <w:r w:rsidRPr="00D904EF">
        <w:rPr>
          <w:szCs w:val="24"/>
        </w:rPr>
        <w:lastRenderedPageBreak/>
        <w:t>Инструкции по заполнению</w:t>
      </w:r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886100">
        <w:fldChar w:fldCharType="begin"/>
      </w:r>
      <w:r w:rsidR="00886100">
        <w:instrText xml:space="preserve"> REF _Ref55336310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</w:t>
      </w:r>
      <w:r w:rsidR="00886100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35"/>
    <w:bookmarkEnd w:id="1336"/>
    <w:bookmarkEnd w:id="1337"/>
    <w:bookmarkEnd w:id="1338"/>
    <w:bookmarkEnd w:id="1339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92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93" w:name="_Toc423423680"/>
      <w:bookmarkStart w:id="1394" w:name="_Ref440272035"/>
      <w:bookmarkStart w:id="1395" w:name="_Ref440274733"/>
      <w:bookmarkStart w:id="1396" w:name="_Ref444181467"/>
      <w:bookmarkStart w:id="1397" w:name="_Toc46948844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92"/>
      <w:bookmarkEnd w:id="1393"/>
      <w:bookmarkEnd w:id="1394"/>
      <w:bookmarkEnd w:id="1395"/>
      <w:bookmarkEnd w:id="1396"/>
      <w:bookmarkEnd w:id="1397"/>
    </w:p>
    <w:p w:rsidR="004F4D80" w:rsidRPr="00E87023" w:rsidRDefault="004F4D80" w:rsidP="004F4D80">
      <w:pPr>
        <w:pStyle w:val="3"/>
        <w:rPr>
          <w:sz w:val="22"/>
        </w:rPr>
      </w:pPr>
      <w:bookmarkStart w:id="1398" w:name="_Toc343690584"/>
      <w:bookmarkStart w:id="1399" w:name="_Toc372294428"/>
      <w:bookmarkStart w:id="1400" w:name="_Toc379288896"/>
      <w:bookmarkStart w:id="1401" w:name="_Toc384734780"/>
      <w:bookmarkStart w:id="1402" w:name="_Toc396984078"/>
      <w:bookmarkStart w:id="1403" w:name="_Toc423423681"/>
      <w:bookmarkStart w:id="1404" w:name="_Toc439170710"/>
      <w:bookmarkStart w:id="1405" w:name="_Toc439172812"/>
      <w:bookmarkStart w:id="1406" w:name="_Toc439173253"/>
      <w:bookmarkStart w:id="1407" w:name="_Toc439238249"/>
      <w:bookmarkStart w:id="1408" w:name="_Toc439252796"/>
      <w:bookmarkStart w:id="1409" w:name="_Toc439323770"/>
      <w:bookmarkStart w:id="1410" w:name="_Toc440361405"/>
      <w:bookmarkStart w:id="1411" w:name="_Toc440376287"/>
      <w:bookmarkStart w:id="1412" w:name="_Toc440382545"/>
      <w:bookmarkStart w:id="1413" w:name="_Toc440447215"/>
      <w:bookmarkStart w:id="1414" w:name="_Toc440632376"/>
      <w:bookmarkStart w:id="1415" w:name="_Toc440875148"/>
      <w:bookmarkStart w:id="1416" w:name="_Toc441131135"/>
      <w:bookmarkStart w:id="1417" w:name="_Toc465774658"/>
      <w:bookmarkStart w:id="1418" w:name="_Toc465848887"/>
      <w:bookmarkStart w:id="1419" w:name="_Toc468875390"/>
      <w:bookmarkStart w:id="1420" w:name="_Toc46948844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физ.лиц)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21" w:name="_Toc343690585"/>
      <w:bookmarkStart w:id="1422" w:name="_Toc372294429"/>
      <w:bookmarkStart w:id="1423" w:name="_Toc379288897"/>
      <w:bookmarkStart w:id="1424" w:name="_Toc384734781"/>
      <w:bookmarkStart w:id="1425" w:name="_Toc396984079"/>
      <w:bookmarkStart w:id="1426" w:name="_Toc423423682"/>
      <w:bookmarkStart w:id="1427" w:name="_Toc439170711"/>
      <w:bookmarkStart w:id="1428" w:name="_Toc439172813"/>
      <w:bookmarkStart w:id="1429" w:name="_Toc439173254"/>
      <w:bookmarkStart w:id="1430" w:name="_Toc439238250"/>
      <w:bookmarkStart w:id="1431" w:name="_Toc439252797"/>
      <w:bookmarkStart w:id="1432" w:name="_Toc439323771"/>
      <w:bookmarkStart w:id="1433" w:name="_Toc440361406"/>
      <w:bookmarkStart w:id="1434" w:name="_Toc440376288"/>
      <w:bookmarkStart w:id="1435" w:name="_Toc440382546"/>
      <w:bookmarkStart w:id="1436" w:name="_Toc440447216"/>
      <w:bookmarkStart w:id="1437" w:name="_Toc440632377"/>
      <w:bookmarkStart w:id="1438" w:name="_Toc440875149"/>
      <w:bookmarkStart w:id="1439" w:name="_Toc441131136"/>
      <w:bookmarkStart w:id="1440" w:name="_Toc465774659"/>
      <w:bookmarkStart w:id="1441" w:name="_Toc465848888"/>
      <w:bookmarkStart w:id="1442" w:name="_Toc468875391"/>
      <w:bookmarkStart w:id="1443" w:name="_Toc469488443"/>
      <w:r w:rsidRPr="00D27071">
        <w:rPr>
          <w:szCs w:val="24"/>
        </w:rPr>
        <w:lastRenderedPageBreak/>
        <w:t>Инструкции по заполнению</w:t>
      </w:r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44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участника(ов)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5" w:name="_Toc423423683"/>
      <w:bookmarkStart w:id="1446" w:name="_Ref440272051"/>
      <w:bookmarkStart w:id="1447" w:name="_Ref440274744"/>
      <w:bookmarkStart w:id="1448" w:name="_Toc46948844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44"/>
      <w:bookmarkEnd w:id="1445"/>
      <w:bookmarkEnd w:id="1446"/>
      <w:bookmarkEnd w:id="1447"/>
      <w:bookmarkEnd w:id="1448"/>
    </w:p>
    <w:p w:rsidR="004F4D80" w:rsidRPr="00AE1D21" w:rsidRDefault="004F4D80" w:rsidP="004F4D80">
      <w:pPr>
        <w:pStyle w:val="3"/>
        <w:rPr>
          <w:szCs w:val="24"/>
        </w:rPr>
      </w:pPr>
      <w:bookmarkStart w:id="1449" w:name="_Toc343690587"/>
      <w:bookmarkStart w:id="1450" w:name="_Toc372294431"/>
      <w:bookmarkStart w:id="1451" w:name="_Toc379288899"/>
      <w:bookmarkStart w:id="1452" w:name="_Toc384734783"/>
      <w:bookmarkStart w:id="1453" w:name="_Toc396984081"/>
      <w:bookmarkStart w:id="1454" w:name="_Toc423423684"/>
      <w:bookmarkStart w:id="1455" w:name="_Toc439170713"/>
      <w:bookmarkStart w:id="1456" w:name="_Toc439172815"/>
      <w:bookmarkStart w:id="1457" w:name="_Toc439173256"/>
      <w:bookmarkStart w:id="1458" w:name="_Toc439238252"/>
      <w:bookmarkStart w:id="1459" w:name="_Toc439252799"/>
      <w:bookmarkStart w:id="1460" w:name="_Toc439323773"/>
      <w:bookmarkStart w:id="1461" w:name="_Toc440361408"/>
      <w:bookmarkStart w:id="1462" w:name="_Toc440376290"/>
      <w:bookmarkStart w:id="1463" w:name="_Toc440382548"/>
      <w:bookmarkStart w:id="1464" w:name="_Toc440447218"/>
      <w:bookmarkStart w:id="1465" w:name="_Toc440632379"/>
      <w:bookmarkStart w:id="1466" w:name="_Toc440875151"/>
      <w:bookmarkStart w:id="1467" w:name="_Toc441131138"/>
      <w:bookmarkStart w:id="1468" w:name="_Toc465774661"/>
      <w:bookmarkStart w:id="1469" w:name="_Toc465848890"/>
      <w:bookmarkStart w:id="1470" w:name="_Toc468875393"/>
      <w:bookmarkStart w:id="1471" w:name="_Toc469488445"/>
      <w:r w:rsidRPr="008C4223">
        <w:rPr>
          <w:szCs w:val="24"/>
        </w:rPr>
        <w:t xml:space="preserve">Форма </w:t>
      </w:r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r w:rsidR="000D70B6" w:rsidRPr="00AE1D21">
        <w:rPr>
          <w:szCs w:val="24"/>
        </w:rPr>
        <w:t>Согласия на обработку персональных данных</w:t>
      </w:r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72" w:name="_Toc439252801"/>
      <w:bookmarkStart w:id="1473" w:name="_Toc439323774"/>
      <w:bookmarkStart w:id="1474" w:name="_Toc440361409"/>
      <w:bookmarkStart w:id="1475" w:name="_Toc440376291"/>
      <w:bookmarkStart w:id="1476" w:name="_Toc440382549"/>
      <w:bookmarkStart w:id="1477" w:name="_Toc440447219"/>
      <w:bookmarkStart w:id="1478" w:name="_Toc440632380"/>
      <w:bookmarkStart w:id="1479" w:name="_Toc440875152"/>
      <w:bookmarkStart w:id="1480" w:name="_Toc441131139"/>
      <w:bookmarkStart w:id="1481" w:name="_Toc465774662"/>
      <w:bookmarkStart w:id="1482" w:name="_Toc465848891"/>
      <w:bookmarkStart w:id="1483" w:name="_Toc468875394"/>
      <w:bookmarkStart w:id="1484" w:name="_Toc469488446"/>
      <w:r w:rsidRPr="00AE1D21">
        <w:rPr>
          <w:szCs w:val="24"/>
        </w:rPr>
        <w:lastRenderedPageBreak/>
        <w:t>Инструкции по заполнению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85" w:name="_Toc461808970"/>
      <w:bookmarkStart w:id="1486" w:name="_Toc464120680"/>
      <w:bookmarkStart w:id="1487" w:name="_Toc465774663"/>
      <w:bookmarkStart w:id="1488" w:name="_Toc465848892"/>
      <w:bookmarkStart w:id="1489" w:name="_Toc468875395"/>
      <w:bookmarkStart w:id="1490" w:name="_Toc46948844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85"/>
      <w:bookmarkEnd w:id="1486"/>
      <w:bookmarkEnd w:id="1487"/>
      <w:bookmarkEnd w:id="1488"/>
      <w:bookmarkEnd w:id="1489"/>
      <w:bookmarkEnd w:id="1490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91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91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92" w:name="_Toc461808972"/>
      <w:bookmarkStart w:id="1493" w:name="_Toc464120681"/>
      <w:bookmarkStart w:id="1494" w:name="_Toc465774664"/>
      <w:bookmarkStart w:id="1495" w:name="_Toc465848893"/>
      <w:bookmarkStart w:id="1496" w:name="_Toc468875396"/>
      <w:bookmarkStart w:id="1497" w:name="_Toc469488448"/>
      <w:r w:rsidRPr="00AE1D21">
        <w:rPr>
          <w:szCs w:val="24"/>
        </w:rPr>
        <w:lastRenderedPageBreak/>
        <w:t>Инструкции по заполнению</w:t>
      </w:r>
      <w:bookmarkEnd w:id="1492"/>
      <w:bookmarkEnd w:id="1493"/>
      <w:bookmarkEnd w:id="1494"/>
      <w:bookmarkEnd w:id="1495"/>
      <w:bookmarkEnd w:id="1496"/>
      <w:bookmarkEnd w:id="149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98" w:name="_Ref440272256"/>
      <w:bookmarkStart w:id="1499" w:name="_Ref440272678"/>
      <w:bookmarkStart w:id="1500" w:name="_Ref440274944"/>
      <w:bookmarkStart w:id="1501" w:name="_Toc46948844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498"/>
      <w:bookmarkEnd w:id="1499"/>
      <w:bookmarkEnd w:id="1500"/>
      <w:bookmarkEnd w:id="1501"/>
    </w:p>
    <w:p w:rsidR="007A6A39" w:rsidRPr="007A6A39" w:rsidRDefault="007A6A39" w:rsidP="007A6A39">
      <w:pPr>
        <w:pStyle w:val="3"/>
        <w:rPr>
          <w:szCs w:val="24"/>
        </w:rPr>
      </w:pPr>
      <w:bookmarkStart w:id="1502" w:name="_Toc439170715"/>
      <w:bookmarkStart w:id="1503" w:name="_Toc439172817"/>
      <w:bookmarkStart w:id="1504" w:name="_Toc439173259"/>
      <w:bookmarkStart w:id="1505" w:name="_Toc439238255"/>
      <w:bookmarkStart w:id="1506" w:name="_Toc439252803"/>
      <w:bookmarkStart w:id="1507" w:name="_Toc439323776"/>
      <w:bookmarkStart w:id="1508" w:name="_Toc440361411"/>
      <w:bookmarkStart w:id="1509" w:name="_Toc440376293"/>
      <w:bookmarkStart w:id="1510" w:name="_Toc440382551"/>
      <w:bookmarkStart w:id="1511" w:name="_Toc440447221"/>
      <w:bookmarkStart w:id="1512" w:name="_Toc440632382"/>
      <w:bookmarkStart w:id="1513" w:name="_Toc440875154"/>
      <w:bookmarkStart w:id="1514" w:name="_Toc441131141"/>
      <w:bookmarkStart w:id="1515" w:name="_Toc465774666"/>
      <w:bookmarkStart w:id="1516" w:name="_Toc465848895"/>
      <w:bookmarkStart w:id="1517" w:name="_Toc468875398"/>
      <w:bookmarkStart w:id="1518" w:name="_Toc46948845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6311E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6311EE">
        <w:rPr>
          <w:vertAlign w:val="subscript"/>
        </w:rPr>
      </w:r>
      <w:r w:rsidR="006311EE">
        <w:rPr>
          <w:vertAlign w:val="subscript"/>
        </w:rPr>
        <w:fldChar w:fldCharType="separate"/>
      </w:r>
      <w:r w:rsidR="00E969AA">
        <w:rPr>
          <w:vertAlign w:val="subscript"/>
        </w:rPr>
        <w:t>1.1.4</w:t>
      </w:r>
      <w:r w:rsidR="006311E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886100">
        <w:fldChar w:fldCharType="begin"/>
      </w:r>
      <w:r w:rsidR="00886100">
        <w:instrText xml:space="preserve"> REF _Ref440275279 \r \h  \* MERGEFORMAT </w:instrText>
      </w:r>
      <w:r w:rsidR="00886100">
        <w:fldChar w:fldCharType="separate"/>
      </w:r>
      <w:r w:rsidR="00E969AA" w:rsidRPr="00E969AA">
        <w:rPr>
          <w:vertAlign w:val="subscript"/>
        </w:rPr>
        <w:t>1.1.4</w:t>
      </w:r>
      <w:r w:rsidR="00886100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19" w:name="_Toc439170716"/>
      <w:bookmarkStart w:id="1520" w:name="_Toc439172818"/>
      <w:bookmarkStart w:id="1521" w:name="_Toc439173260"/>
      <w:bookmarkStart w:id="1522" w:name="_Toc439238256"/>
      <w:bookmarkStart w:id="1523" w:name="_Toc439252804"/>
      <w:bookmarkStart w:id="1524" w:name="_Toc439323777"/>
      <w:bookmarkStart w:id="1525" w:name="_Toc440361412"/>
      <w:bookmarkStart w:id="1526" w:name="_Toc440376294"/>
      <w:bookmarkStart w:id="1527" w:name="_Toc440382552"/>
      <w:bookmarkStart w:id="1528" w:name="_Toc440447222"/>
      <w:bookmarkStart w:id="1529" w:name="_Toc440632383"/>
      <w:bookmarkStart w:id="1530" w:name="_Toc440875155"/>
      <w:bookmarkStart w:id="1531" w:name="_Toc441131142"/>
      <w:bookmarkStart w:id="1532" w:name="_Toc465774667"/>
      <w:bookmarkStart w:id="1533" w:name="_Toc465848896"/>
      <w:bookmarkStart w:id="1534" w:name="_Toc468875399"/>
      <w:bookmarkStart w:id="1535" w:name="_Toc469488451"/>
      <w:r w:rsidRPr="007857E5">
        <w:rPr>
          <w:szCs w:val="24"/>
        </w:rPr>
        <w:lastRenderedPageBreak/>
        <w:t>Инструкции по заполнению</w:t>
      </w:r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36" w:name="_Ref465847449"/>
      <w:bookmarkStart w:id="1537" w:name="_Ref465847748"/>
      <w:bookmarkStart w:id="1538" w:name="_Ref465847768"/>
      <w:bookmarkStart w:id="1539" w:name="_Toc469488452"/>
      <w:r w:rsidRPr="00AE1D21">
        <w:lastRenderedPageBreak/>
        <w:t>Расписка  сдачи-приемки соглашения о неустойке (форма 15)</w:t>
      </w:r>
      <w:bookmarkEnd w:id="1536"/>
      <w:bookmarkEnd w:id="1537"/>
      <w:bookmarkEnd w:id="1538"/>
      <w:bookmarkEnd w:id="1539"/>
    </w:p>
    <w:p w:rsidR="00AF12BB" w:rsidRPr="00CC5A3A" w:rsidRDefault="00AF12BB" w:rsidP="00AF12BB">
      <w:pPr>
        <w:pStyle w:val="3"/>
        <w:rPr>
          <w:szCs w:val="24"/>
        </w:rPr>
      </w:pPr>
      <w:bookmarkStart w:id="1540" w:name="_Toc465774669"/>
      <w:bookmarkStart w:id="1541" w:name="_Toc465848898"/>
      <w:bookmarkStart w:id="1542" w:name="_Toc468875401"/>
      <w:bookmarkStart w:id="1543" w:name="_Toc469488453"/>
      <w:r w:rsidRPr="00CC5A3A">
        <w:rPr>
          <w:szCs w:val="24"/>
        </w:rPr>
        <w:t>Форма Расписки  сдачи-приемки соглашения о неустойке</w:t>
      </w:r>
      <w:bookmarkEnd w:id="1540"/>
      <w:bookmarkEnd w:id="1541"/>
      <w:bookmarkEnd w:id="1542"/>
      <w:bookmarkEnd w:id="1543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44" w:name="_Toc465774670"/>
      <w:bookmarkStart w:id="1545" w:name="_Toc465848899"/>
      <w:bookmarkStart w:id="1546" w:name="_Toc468875402"/>
      <w:bookmarkStart w:id="1547" w:name="_Toc469488454"/>
      <w:r w:rsidRPr="00CC5A3A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8" w:name="_Ref440272274"/>
      <w:bookmarkStart w:id="1549" w:name="_Ref440274756"/>
      <w:bookmarkStart w:id="1550" w:name="_Toc46948845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48"/>
      <w:bookmarkEnd w:id="1549"/>
      <w:bookmarkEnd w:id="1550"/>
    </w:p>
    <w:p w:rsidR="007857E5" w:rsidRPr="00AE1D21" w:rsidRDefault="007857E5" w:rsidP="007857E5">
      <w:pPr>
        <w:pStyle w:val="3"/>
        <w:rPr>
          <w:szCs w:val="24"/>
        </w:rPr>
      </w:pPr>
      <w:bookmarkStart w:id="1551" w:name="_Toc439170718"/>
      <w:bookmarkStart w:id="1552" w:name="_Toc439172820"/>
      <w:bookmarkStart w:id="1553" w:name="_Toc439173262"/>
      <w:bookmarkStart w:id="1554" w:name="_Toc439238258"/>
      <w:bookmarkStart w:id="1555" w:name="_Toc439252806"/>
      <w:bookmarkStart w:id="1556" w:name="_Toc439323779"/>
      <w:bookmarkStart w:id="1557" w:name="_Toc440361414"/>
      <w:bookmarkStart w:id="1558" w:name="_Toc440376296"/>
      <w:bookmarkStart w:id="1559" w:name="_Toc440382554"/>
      <w:bookmarkStart w:id="1560" w:name="_Toc440447224"/>
      <w:bookmarkStart w:id="1561" w:name="_Toc440632385"/>
      <w:bookmarkStart w:id="1562" w:name="_Toc440875157"/>
      <w:bookmarkStart w:id="1563" w:name="_Toc441131144"/>
      <w:bookmarkStart w:id="1564" w:name="_Toc465774672"/>
      <w:bookmarkStart w:id="1565" w:name="_Toc465848901"/>
      <w:bookmarkStart w:id="1566" w:name="_Toc468875404"/>
      <w:bookmarkStart w:id="1567" w:name="_Toc469488456"/>
      <w:r w:rsidRPr="00AE1D21">
        <w:rPr>
          <w:szCs w:val="24"/>
        </w:rPr>
        <w:t xml:space="preserve">Форма </w:t>
      </w:r>
      <w:bookmarkEnd w:id="1551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68" w:name="_Toc300142269"/>
      <w:bookmarkStart w:id="1569" w:name="_Toc309735391"/>
      <w:bookmarkStart w:id="157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6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69"/>
      <w:bookmarkEnd w:id="157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71" w:name="_Toc439170719"/>
      <w:bookmarkStart w:id="1572" w:name="_Toc439172821"/>
      <w:bookmarkStart w:id="1573" w:name="_Toc439173263"/>
      <w:bookmarkStart w:id="1574" w:name="_Toc439238259"/>
      <w:bookmarkStart w:id="1575" w:name="_Toc439252807"/>
      <w:bookmarkStart w:id="1576" w:name="_Toc439323780"/>
      <w:bookmarkStart w:id="1577" w:name="_Toc440361415"/>
      <w:bookmarkStart w:id="1578" w:name="_Toc440376297"/>
      <w:bookmarkStart w:id="1579" w:name="_Toc440382555"/>
      <w:bookmarkStart w:id="1580" w:name="_Toc440447225"/>
      <w:bookmarkStart w:id="1581" w:name="_Toc440632386"/>
      <w:bookmarkStart w:id="1582" w:name="_Toc440875158"/>
      <w:bookmarkStart w:id="1583" w:name="_Toc441131145"/>
      <w:bookmarkStart w:id="1584" w:name="_Toc465774673"/>
      <w:bookmarkStart w:id="1585" w:name="_Toc465848902"/>
      <w:bookmarkStart w:id="1586" w:name="_Toc468875405"/>
      <w:bookmarkStart w:id="1587" w:name="_Toc469488457"/>
      <w:r w:rsidRPr="007857E5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88" w:name="_Ref93268095"/>
      <w:bookmarkStart w:id="1589" w:name="_Ref93268099"/>
      <w:bookmarkStart w:id="1590" w:name="_Toc98253958"/>
      <w:bookmarkStart w:id="1591" w:name="_Toc165173884"/>
      <w:bookmarkStart w:id="1592" w:name="_Toc423423678"/>
      <w:bookmarkStart w:id="1593" w:name="_Ref440272510"/>
      <w:bookmarkStart w:id="1594" w:name="_Ref440274961"/>
      <w:bookmarkStart w:id="1595" w:name="_Ref90381141"/>
      <w:bookmarkStart w:id="1596" w:name="_Toc90385121"/>
      <w:bookmarkStart w:id="1597" w:name="_Toc98253952"/>
      <w:bookmarkStart w:id="1598" w:name="_Toc165173878"/>
      <w:bookmarkStart w:id="1599" w:name="_Toc423427449"/>
      <w:bookmarkStart w:id="1600" w:name="_Toc46948845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01" w:name="_Toc90385125"/>
      <w:bookmarkStart w:id="1602" w:name="_Toc439170705"/>
      <w:bookmarkStart w:id="1603" w:name="_Toc439172807"/>
      <w:bookmarkStart w:id="1604" w:name="_Toc439173268"/>
      <w:bookmarkStart w:id="1605" w:name="_Toc439238264"/>
      <w:bookmarkStart w:id="1606" w:name="_Toc439252812"/>
      <w:bookmarkStart w:id="1607" w:name="_Toc439323785"/>
      <w:bookmarkStart w:id="1608" w:name="_Toc440361420"/>
      <w:bookmarkStart w:id="1609" w:name="_Toc440376302"/>
      <w:bookmarkStart w:id="1610" w:name="_Toc440382560"/>
      <w:bookmarkStart w:id="1611" w:name="_Toc440447230"/>
      <w:bookmarkStart w:id="1612" w:name="_Toc440632391"/>
      <w:bookmarkStart w:id="1613" w:name="_Toc440875160"/>
      <w:bookmarkStart w:id="1614" w:name="_Toc441131147"/>
      <w:bookmarkStart w:id="1615" w:name="_Toc465774675"/>
      <w:bookmarkStart w:id="1616" w:name="_Toc465848904"/>
      <w:bookmarkStart w:id="1617" w:name="_Toc468875407"/>
      <w:bookmarkStart w:id="1618" w:name="_Toc469488459"/>
      <w:r w:rsidRPr="00D904EF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19" w:name="_Toc90385126"/>
      <w:bookmarkStart w:id="1620" w:name="_Toc98253959"/>
      <w:bookmarkStart w:id="1621" w:name="_Toc157248211"/>
      <w:bookmarkStart w:id="1622" w:name="_Toc157496580"/>
      <w:bookmarkStart w:id="1623" w:name="_Toc158206119"/>
      <w:bookmarkStart w:id="1624" w:name="_Toc164057804"/>
      <w:bookmarkStart w:id="1625" w:name="_Toc164137154"/>
      <w:bookmarkStart w:id="1626" w:name="_Toc164161314"/>
      <w:bookmarkStart w:id="1627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28" w:name="_Toc439170706"/>
      <w:bookmarkStart w:id="1629" w:name="_Toc439172808"/>
      <w:bookmarkStart w:id="1630" w:name="_Toc439173269"/>
      <w:bookmarkStart w:id="1631" w:name="_Toc439238265"/>
      <w:bookmarkStart w:id="1632" w:name="_Toc439252813"/>
      <w:bookmarkStart w:id="1633" w:name="_Toc439323786"/>
      <w:bookmarkStart w:id="1634" w:name="_Toc440361421"/>
      <w:bookmarkStart w:id="1635" w:name="_Toc440376303"/>
      <w:bookmarkStart w:id="1636" w:name="_Toc440382561"/>
      <w:bookmarkStart w:id="1637" w:name="_Toc440447231"/>
      <w:bookmarkStart w:id="1638" w:name="_Toc440632392"/>
      <w:bookmarkStart w:id="1639" w:name="_Toc440875161"/>
      <w:bookmarkStart w:id="1640" w:name="_Toc441131148"/>
      <w:bookmarkStart w:id="1641" w:name="_Toc465774676"/>
      <w:bookmarkStart w:id="1642" w:name="_Toc465848905"/>
      <w:bookmarkStart w:id="1643" w:name="_Toc468875408"/>
      <w:bookmarkStart w:id="1644" w:name="_Toc469488460"/>
      <w:r w:rsidRPr="00D904EF">
        <w:rPr>
          <w:szCs w:val="24"/>
        </w:rPr>
        <w:lastRenderedPageBreak/>
        <w:t>Инструкции по заполнению</w:t>
      </w:r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3.3.9</w:t>
      </w:r>
      <w:r w:rsidR="006311E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5.2</w:t>
      </w:r>
      <w:r w:rsidR="006311E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5.4</w:t>
      </w:r>
      <w:r w:rsidR="006311E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5" w:name="_Ref440376324"/>
      <w:bookmarkStart w:id="1646" w:name="_Ref440376401"/>
      <w:bookmarkStart w:id="1647" w:name="_Toc46948846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45"/>
      <w:bookmarkEnd w:id="1646"/>
      <w:bookmarkEnd w:id="1647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648" w:name="_Toc440376305"/>
      <w:bookmarkStart w:id="1649" w:name="_Toc440382563"/>
      <w:bookmarkStart w:id="1650" w:name="_Toc440447233"/>
      <w:bookmarkStart w:id="1651" w:name="_Toc440632394"/>
      <w:bookmarkStart w:id="1652" w:name="_Toc440875163"/>
      <w:bookmarkStart w:id="1653" w:name="_Toc441131150"/>
      <w:bookmarkStart w:id="1654" w:name="_Toc465774678"/>
      <w:bookmarkStart w:id="1655" w:name="_Toc465848907"/>
      <w:bookmarkStart w:id="1656" w:name="_Toc468875410"/>
      <w:bookmarkStart w:id="1657" w:name="_Toc469488462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58" w:name="_Toc440376306"/>
      <w:bookmarkStart w:id="1659" w:name="_Toc440382564"/>
      <w:bookmarkStart w:id="1660" w:name="_Toc440447234"/>
      <w:bookmarkStart w:id="1661" w:name="_Toc440632395"/>
      <w:bookmarkStart w:id="1662" w:name="_Toc440875164"/>
      <w:bookmarkStart w:id="1663" w:name="_Toc441131151"/>
      <w:bookmarkStart w:id="1664" w:name="_Toc465774679"/>
      <w:bookmarkStart w:id="1665" w:name="_Toc465848908"/>
      <w:bookmarkStart w:id="1666" w:name="_Toc468875411"/>
      <w:bookmarkStart w:id="1667" w:name="_Toc469488463"/>
      <w:r w:rsidRPr="00D904EF">
        <w:rPr>
          <w:szCs w:val="24"/>
        </w:rPr>
        <w:lastRenderedPageBreak/>
        <w:t>Инструкции по заполнению</w:t>
      </w:r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6311E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3.3.10</w:t>
      </w:r>
      <w:r w:rsidR="006311E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6311E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5.2</w:t>
      </w:r>
      <w:r w:rsidR="006311E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5.4</w:t>
      </w:r>
      <w:r w:rsidR="006311E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C13" w:rsidRDefault="00550C13">
      <w:pPr>
        <w:spacing w:line="240" w:lineRule="auto"/>
      </w:pPr>
      <w:r>
        <w:separator/>
      </w:r>
    </w:p>
  </w:endnote>
  <w:endnote w:type="continuationSeparator" w:id="0">
    <w:p w:rsidR="00550C13" w:rsidRDefault="00550C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Default="0035557F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Default="0035557F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5557F" w:rsidRDefault="0035557F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Default="0035557F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Default="0035557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Pr="00FA0376" w:rsidRDefault="0035557F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580DCA">
      <w:rPr>
        <w:noProof/>
        <w:sz w:val="16"/>
        <w:szCs w:val="16"/>
        <w:lang w:eastAsia="ru-RU"/>
      </w:rPr>
      <w:t>17</w:t>
    </w:r>
    <w:r w:rsidRPr="00FA0376">
      <w:rPr>
        <w:sz w:val="16"/>
        <w:szCs w:val="16"/>
        <w:lang w:eastAsia="ru-RU"/>
      </w:rPr>
      <w:fldChar w:fldCharType="end"/>
    </w:r>
  </w:p>
  <w:p w:rsidR="0035557F" w:rsidRPr="00EE0539" w:rsidRDefault="0035557F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35557F">
      <w:rPr>
        <w:sz w:val="18"/>
        <w:szCs w:val="18"/>
      </w:rPr>
      <w:t xml:space="preserve">Договора </w:t>
    </w:r>
    <w:r w:rsidRPr="00834380">
      <w:rPr>
        <w:sz w:val="18"/>
        <w:szCs w:val="18"/>
      </w:rPr>
      <w:t xml:space="preserve">на </w:t>
    </w:r>
    <w:r>
      <w:rPr>
        <w:sz w:val="18"/>
        <w:szCs w:val="18"/>
      </w:rPr>
      <w:t xml:space="preserve">оказание услуг по проведению специальной оценки условий труда </w:t>
    </w:r>
    <w:r w:rsidRPr="002D0F58">
      <w:rPr>
        <w:sz w:val="18"/>
        <w:szCs w:val="18"/>
      </w:rPr>
      <w:t>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Default="0035557F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Default="0035557F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Default="0035557F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Default="0035557F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Default="0035557F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Default="0035557F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Default="0035557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C13" w:rsidRDefault="00550C13">
      <w:pPr>
        <w:spacing w:line="240" w:lineRule="auto"/>
      </w:pPr>
      <w:r>
        <w:separator/>
      </w:r>
    </w:p>
  </w:footnote>
  <w:footnote w:type="continuationSeparator" w:id="0">
    <w:p w:rsidR="00550C13" w:rsidRDefault="00550C13">
      <w:pPr>
        <w:spacing w:line="240" w:lineRule="auto"/>
      </w:pPr>
      <w:r>
        <w:continuationSeparator/>
      </w:r>
    </w:p>
  </w:footnote>
  <w:footnote w:id="1">
    <w:p w:rsidR="0035557F" w:rsidRPr="00B36685" w:rsidRDefault="0035557F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35557F" w:rsidRDefault="0035557F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35557F" w:rsidRDefault="0035557F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35557F" w:rsidRDefault="0035557F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Default="0035557F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Default="0035557F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Default="0035557F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Default="0035557F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Default="0035557F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Pr="00930031" w:rsidRDefault="0035557F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Default="0035557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Default="0035557F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Default="0035557F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Default="0035557F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Default="0035557F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Default="0035557F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Default="0035557F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Default="0035557F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Default="0035557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C838C12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 w15:restartNumberingAfterBreak="0">
    <w:nsid w:val="478A395C"/>
    <w:multiLevelType w:val="multilevel"/>
    <w:tmpl w:val="EEF0082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 w15:restartNumberingAfterBreak="0">
    <w:nsid w:val="619605C4"/>
    <w:multiLevelType w:val="multilevel"/>
    <w:tmpl w:val="909AD99A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1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6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3"/>
  </w:num>
  <w:num w:numId="77">
    <w:abstractNumId w:val="91"/>
  </w:num>
  <w:num w:numId="78">
    <w:abstractNumId w:val="118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5"/>
  </w:num>
  <w:num w:numId="95">
    <w:abstractNumId w:val="10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5097E"/>
    <w:rsid w:val="00355099"/>
    <w:rsid w:val="0035557F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0C13"/>
    <w:rsid w:val="00552FBF"/>
    <w:rsid w:val="00553A57"/>
    <w:rsid w:val="00553B6E"/>
    <w:rsid w:val="00556C74"/>
    <w:rsid w:val="00557C01"/>
    <w:rsid w:val="005631D9"/>
    <w:rsid w:val="005651D1"/>
    <w:rsid w:val="00565317"/>
    <w:rsid w:val="00566071"/>
    <w:rsid w:val="00570124"/>
    <w:rsid w:val="0057169D"/>
    <w:rsid w:val="00572EA1"/>
    <w:rsid w:val="00580DCA"/>
    <w:rsid w:val="005818B2"/>
    <w:rsid w:val="005832CD"/>
    <w:rsid w:val="00584DFA"/>
    <w:rsid w:val="005878D5"/>
    <w:rsid w:val="00591831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06F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0841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F3778"/>
    <w:rsid w:val="00DF4A13"/>
    <w:rsid w:val="00DF639D"/>
    <w:rsid w:val="00E02350"/>
    <w:rsid w:val="00E03690"/>
    <w:rsid w:val="00E06C31"/>
    <w:rsid w:val="00E10AB1"/>
    <w:rsid w:val="00E111B3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458E8BAA-562D-4FCC-BA99-16A0EE240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Bakalina.NI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9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mailto:Zaitseva.AA@mrsk-1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mailto:doverie@mrsk-1.ru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oter" Target="footer1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1.xml"/><Relationship Id="rId49" Type="http://schemas.openxmlformats.org/officeDocument/2006/relationships/header" Target="header13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5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8" Type="http://schemas.openxmlformats.org/officeDocument/2006/relationships/hyperlink" Target="mailto:posta@mrsk-1.ru" TargetMode="External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18EAD-D478-48E4-9D61-F017C73AA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26535</Words>
  <Characters>151251</Characters>
  <Application>Microsoft Office Word</Application>
  <DocSecurity>0</DocSecurity>
  <Lines>1260</Lines>
  <Paragraphs>354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177432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Кондратьев Александр Владимирович</cp:lastModifiedBy>
  <cp:revision>118</cp:revision>
  <cp:lastPrinted>2015-12-29T14:27:00Z</cp:lastPrinted>
  <dcterms:created xsi:type="dcterms:W3CDTF">2016-01-13T12:36:00Z</dcterms:created>
  <dcterms:modified xsi:type="dcterms:W3CDTF">2016-12-23T10:01:00Z</dcterms:modified>
</cp:coreProperties>
</file>