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3A42B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тел.: +7 (495) 747-92-92,</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A33D5" w:rsidRPr="000D67AD" w:rsidRDefault="00CA33D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A33D5" w:rsidRPr="00CA33D5" w:rsidRDefault="00CA33D5"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534B2D" w:rsidRPr="00E70D32" w:rsidRDefault="00534B2D" w:rsidP="00534B2D">
      <w:pPr>
        <w:ind w:left="5670" w:firstLine="0"/>
        <w:jc w:val="center"/>
        <w:rPr>
          <w:sz w:val="24"/>
          <w:szCs w:val="24"/>
        </w:rPr>
      </w:pPr>
      <w:r w:rsidRPr="00921936">
        <w:rPr>
          <w:sz w:val="24"/>
          <w:szCs w:val="24"/>
        </w:rPr>
        <w:t xml:space="preserve">                                    </w:t>
      </w:r>
      <w:r>
        <w:rPr>
          <w:sz w:val="24"/>
          <w:szCs w:val="24"/>
        </w:rPr>
        <w:t xml:space="preserve">  </w:t>
      </w:r>
      <w:r w:rsidRPr="00E70D32">
        <w:rPr>
          <w:sz w:val="24"/>
          <w:szCs w:val="24"/>
        </w:rPr>
        <w:t>УТВЕРЖДАЮ:</w:t>
      </w:r>
    </w:p>
    <w:p w:rsidR="00534B2D" w:rsidRPr="00E70D32" w:rsidRDefault="00534B2D" w:rsidP="00534B2D">
      <w:pPr>
        <w:spacing w:line="240" w:lineRule="auto"/>
        <w:jc w:val="right"/>
        <w:rPr>
          <w:sz w:val="24"/>
          <w:szCs w:val="24"/>
        </w:rPr>
      </w:pPr>
      <w:r w:rsidRPr="00E70D32">
        <w:rPr>
          <w:sz w:val="24"/>
          <w:szCs w:val="24"/>
        </w:rPr>
        <w:t>Председатель закупочной комиссии –</w:t>
      </w:r>
    </w:p>
    <w:p w:rsidR="00534B2D" w:rsidRPr="00E70D32" w:rsidRDefault="00534B2D" w:rsidP="00534B2D">
      <w:pPr>
        <w:spacing w:line="240" w:lineRule="auto"/>
        <w:jc w:val="right"/>
        <w:rPr>
          <w:sz w:val="24"/>
          <w:szCs w:val="24"/>
        </w:rPr>
      </w:pPr>
      <w:r w:rsidRPr="00E70D32">
        <w:rPr>
          <w:sz w:val="24"/>
          <w:szCs w:val="24"/>
        </w:rPr>
        <w:t xml:space="preserve">заместитель генерального директора – </w:t>
      </w:r>
    </w:p>
    <w:p w:rsidR="00534B2D" w:rsidRPr="00E70D32" w:rsidRDefault="00534B2D" w:rsidP="00534B2D">
      <w:pPr>
        <w:spacing w:line="240" w:lineRule="auto"/>
        <w:ind w:firstLine="6"/>
        <w:jc w:val="right"/>
        <w:rPr>
          <w:sz w:val="24"/>
          <w:szCs w:val="24"/>
        </w:rPr>
      </w:pPr>
      <w:r w:rsidRPr="00E70D32">
        <w:rPr>
          <w:sz w:val="24"/>
          <w:szCs w:val="24"/>
        </w:rPr>
        <w:t xml:space="preserve">                                                                                        директор филиала ПАО «МРСК Центра» –</w:t>
      </w:r>
    </w:p>
    <w:p w:rsidR="00534B2D" w:rsidRPr="00E70D32" w:rsidRDefault="00534B2D" w:rsidP="00534B2D">
      <w:pPr>
        <w:spacing w:line="240" w:lineRule="auto"/>
        <w:ind w:firstLine="6"/>
        <w:jc w:val="right"/>
        <w:rPr>
          <w:sz w:val="24"/>
          <w:szCs w:val="24"/>
        </w:rPr>
      </w:pPr>
      <w:r w:rsidRPr="00E70D32">
        <w:rPr>
          <w:sz w:val="24"/>
          <w:szCs w:val="24"/>
        </w:rPr>
        <w:t>«Воронежэнерго»</w:t>
      </w:r>
    </w:p>
    <w:p w:rsidR="00534B2D" w:rsidRPr="00E70D32" w:rsidRDefault="00534B2D" w:rsidP="00534B2D">
      <w:pPr>
        <w:ind w:firstLine="6"/>
        <w:rPr>
          <w:sz w:val="24"/>
          <w:szCs w:val="24"/>
        </w:rPr>
      </w:pPr>
    </w:p>
    <w:p w:rsidR="00534B2D" w:rsidRPr="00E70D32" w:rsidRDefault="00534B2D" w:rsidP="00534B2D">
      <w:pPr>
        <w:jc w:val="right"/>
        <w:rPr>
          <w:sz w:val="24"/>
          <w:szCs w:val="24"/>
        </w:rPr>
      </w:pPr>
      <w:r w:rsidRPr="00E70D32">
        <w:rPr>
          <w:sz w:val="24"/>
          <w:szCs w:val="24"/>
        </w:rPr>
        <w:t>___________________ Голубченко Е.А.</w:t>
      </w:r>
    </w:p>
    <w:p w:rsidR="00534B2D" w:rsidRPr="00E70D32" w:rsidRDefault="00534B2D" w:rsidP="00534B2D">
      <w:pPr>
        <w:jc w:val="right"/>
        <w:rPr>
          <w:sz w:val="24"/>
          <w:szCs w:val="24"/>
        </w:rPr>
      </w:pPr>
      <w:r w:rsidRPr="00E70D32">
        <w:rPr>
          <w:sz w:val="24"/>
          <w:szCs w:val="24"/>
        </w:rPr>
        <w:t>«</w:t>
      </w:r>
      <w:r w:rsidR="004D4406">
        <w:rPr>
          <w:sz w:val="24"/>
          <w:szCs w:val="24"/>
        </w:rPr>
        <w:t>17</w:t>
      </w:r>
      <w:r>
        <w:rPr>
          <w:sz w:val="24"/>
          <w:szCs w:val="24"/>
        </w:rPr>
        <w:t>»</w:t>
      </w:r>
      <w:r w:rsidRPr="00546857">
        <w:rPr>
          <w:sz w:val="24"/>
          <w:szCs w:val="24"/>
        </w:rPr>
        <w:t xml:space="preserve"> </w:t>
      </w:r>
      <w:r>
        <w:rPr>
          <w:sz w:val="24"/>
          <w:szCs w:val="24"/>
        </w:rPr>
        <w:t>октября</w:t>
      </w:r>
      <w:r w:rsidRPr="00E70D32">
        <w:rPr>
          <w:sz w:val="24"/>
          <w:szCs w:val="24"/>
        </w:rPr>
        <w:t xml:space="preserve"> 2018 года.</w:t>
      </w:r>
    </w:p>
    <w:p w:rsidR="00534B2D" w:rsidRPr="00E70D32" w:rsidRDefault="00534B2D" w:rsidP="00534B2D">
      <w:pPr>
        <w:ind w:firstLine="0"/>
        <w:jc w:val="left"/>
        <w:rPr>
          <w:sz w:val="24"/>
          <w:szCs w:val="24"/>
        </w:rPr>
      </w:pPr>
    </w:p>
    <w:p w:rsidR="00534B2D" w:rsidRPr="00E70D32" w:rsidRDefault="00534B2D" w:rsidP="00534B2D">
      <w:pPr>
        <w:spacing w:line="240" w:lineRule="auto"/>
        <w:ind w:left="6946" w:right="-109" w:firstLine="0"/>
        <w:rPr>
          <w:b/>
          <w:kern w:val="36"/>
          <w:sz w:val="24"/>
          <w:szCs w:val="24"/>
        </w:rPr>
      </w:pPr>
      <w:r w:rsidRPr="00E70D32">
        <w:rPr>
          <w:b/>
          <w:kern w:val="36"/>
          <w:sz w:val="24"/>
          <w:szCs w:val="24"/>
        </w:rPr>
        <w:t>Согласовано на заседании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закупочной комиссии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Протокол №0</w:t>
      </w:r>
      <w:r>
        <w:rPr>
          <w:b/>
          <w:kern w:val="36"/>
          <w:sz w:val="24"/>
          <w:szCs w:val="24"/>
        </w:rPr>
        <w:t>3</w:t>
      </w:r>
      <w:r w:rsidR="00E6387F">
        <w:rPr>
          <w:b/>
          <w:kern w:val="36"/>
          <w:sz w:val="24"/>
          <w:szCs w:val="24"/>
        </w:rPr>
        <w:t>89</w:t>
      </w:r>
      <w:r w:rsidRPr="00E70D32">
        <w:rPr>
          <w:b/>
          <w:kern w:val="36"/>
          <w:sz w:val="24"/>
          <w:szCs w:val="24"/>
        </w:rPr>
        <w:t>-ВР-18</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от «</w:t>
      </w:r>
      <w:r w:rsidR="004D4406">
        <w:rPr>
          <w:b/>
          <w:kern w:val="36"/>
          <w:sz w:val="24"/>
          <w:szCs w:val="24"/>
        </w:rPr>
        <w:t>17</w:t>
      </w:r>
      <w:r w:rsidRPr="00E70D32">
        <w:rPr>
          <w:b/>
          <w:kern w:val="36"/>
          <w:sz w:val="24"/>
          <w:szCs w:val="24"/>
        </w:rPr>
        <w:t xml:space="preserve">» </w:t>
      </w:r>
      <w:r>
        <w:rPr>
          <w:b/>
          <w:kern w:val="36"/>
          <w:sz w:val="24"/>
          <w:szCs w:val="24"/>
        </w:rPr>
        <w:t>октября</w:t>
      </w:r>
      <w:r w:rsidRPr="00E70D32">
        <w:rPr>
          <w:b/>
          <w:kern w:val="36"/>
          <w:sz w:val="24"/>
          <w:szCs w:val="24"/>
        </w:rPr>
        <w:t xml:space="preserve"> 2018 года</w:t>
      </w: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534B2D" w:rsidRPr="00382A07" w:rsidRDefault="00534B2D" w:rsidP="00534B2D">
      <w:pPr>
        <w:pStyle w:val="1f5"/>
        <w:spacing w:line="264" w:lineRule="auto"/>
        <w:ind w:left="0" w:right="0"/>
        <w:jc w:val="center"/>
        <w:rPr>
          <w:rFonts w:ascii="Times New Roman" w:hAnsi="Times New Roman"/>
          <w:sz w:val="24"/>
          <w:szCs w:val="24"/>
        </w:rPr>
      </w:pPr>
    </w:p>
    <w:p w:rsidR="00534B2D" w:rsidRPr="00382A07" w:rsidRDefault="00534B2D" w:rsidP="00534B2D">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534B2D" w:rsidRPr="00382A07" w:rsidRDefault="00534B2D" w:rsidP="00534B2D">
      <w:pPr>
        <w:spacing w:line="264" w:lineRule="auto"/>
        <w:ind w:firstLine="0"/>
        <w:jc w:val="center"/>
        <w:rPr>
          <w:b/>
          <w:sz w:val="24"/>
          <w:szCs w:val="24"/>
        </w:rPr>
      </w:pPr>
      <w:r w:rsidRPr="00382A07">
        <w:rPr>
          <w:b/>
          <w:sz w:val="24"/>
          <w:szCs w:val="24"/>
        </w:rPr>
        <w:t xml:space="preserve">на право заключения </w:t>
      </w:r>
      <w:r w:rsidRPr="002D1B59">
        <w:rPr>
          <w:b/>
          <w:sz w:val="24"/>
          <w:szCs w:val="24"/>
        </w:rPr>
        <w:t xml:space="preserve">Договора </w:t>
      </w:r>
      <w:r w:rsidR="00E6387F" w:rsidRPr="00E6387F">
        <w:rPr>
          <w:b/>
          <w:sz w:val="24"/>
          <w:szCs w:val="24"/>
        </w:rPr>
        <w:t>на поставку оборудования СВТ по программе снижения потерь электроэнергии</w:t>
      </w:r>
      <w:r w:rsidR="00E6387F" w:rsidRPr="002D1B59">
        <w:rPr>
          <w:b/>
          <w:sz w:val="24"/>
          <w:szCs w:val="24"/>
        </w:rPr>
        <w:t xml:space="preserve"> </w:t>
      </w:r>
      <w:r w:rsidRPr="002D1B59">
        <w:rPr>
          <w:b/>
          <w:sz w:val="24"/>
          <w:szCs w:val="24"/>
        </w:rPr>
        <w:t>для нужд ПАО «МРСК Центра» (филиал</w:t>
      </w:r>
      <w:r>
        <w:rPr>
          <w:b/>
          <w:sz w:val="24"/>
          <w:szCs w:val="24"/>
        </w:rPr>
        <w:t>а</w:t>
      </w:r>
      <w:r w:rsidRPr="002D1B59">
        <w:rPr>
          <w:b/>
          <w:sz w:val="24"/>
          <w:szCs w:val="24"/>
        </w:rPr>
        <w:t xml:space="preserve"> «Воронежэнерго»)</w:t>
      </w: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B7264">
        <w:rPr>
          <w:sz w:val="24"/>
          <w:szCs w:val="24"/>
        </w:rPr>
        <w:t>Воронеж</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D15387" w:rsidRPr="00A2749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D15387" w:rsidRPr="00A27496">
          <w:rPr>
            <w:rStyle w:val="a7"/>
            <w:sz w:val="24"/>
            <w:szCs w:val="24"/>
            <w:lang w:val="en-US"/>
          </w:rPr>
          <w:t>Zaitseva</w:t>
        </w:r>
        <w:r w:rsidR="00D15387" w:rsidRPr="00A27496">
          <w:rPr>
            <w:rStyle w:val="a7"/>
            <w:sz w:val="24"/>
            <w:szCs w:val="24"/>
          </w:rPr>
          <w:t>.</w:t>
        </w:r>
        <w:r w:rsidR="00D15387" w:rsidRPr="00A27496">
          <w:rPr>
            <w:rStyle w:val="a7"/>
            <w:sz w:val="24"/>
            <w:szCs w:val="24"/>
            <w:lang w:val="en-US"/>
          </w:rPr>
          <w:t>AA</w:t>
        </w:r>
        <w:r w:rsidR="00D15387" w:rsidRPr="00A27496">
          <w:rPr>
            <w:rStyle w:val="a7"/>
            <w:sz w:val="24"/>
            <w:szCs w:val="24"/>
          </w:rPr>
          <w:t>@</w:t>
        </w:r>
        <w:r w:rsidR="00D15387" w:rsidRPr="00A27496">
          <w:rPr>
            <w:rStyle w:val="a7"/>
            <w:sz w:val="24"/>
            <w:szCs w:val="24"/>
            <w:lang w:val="en-US"/>
          </w:rPr>
          <w:t>mrsk</w:t>
        </w:r>
        <w:r w:rsidR="00D15387" w:rsidRPr="00A27496">
          <w:rPr>
            <w:rStyle w:val="a7"/>
            <w:sz w:val="24"/>
            <w:szCs w:val="24"/>
          </w:rPr>
          <w:t>-1.</w:t>
        </w:r>
        <w:r w:rsidR="00D15387" w:rsidRPr="00A27496">
          <w:rPr>
            <w:rStyle w:val="a7"/>
            <w:sz w:val="24"/>
            <w:szCs w:val="24"/>
            <w:lang w:val="en-US"/>
          </w:rPr>
          <w:t>ru</w:t>
        </w:r>
      </w:hyperlink>
      <w:r w:rsidR="00D15387" w:rsidRPr="00A27496">
        <w:rPr>
          <w:rStyle w:val="a7"/>
          <w:sz w:val="24"/>
          <w:szCs w:val="24"/>
        </w:rPr>
        <w:t>,</w:t>
      </w:r>
      <w:r w:rsidR="00D15387" w:rsidRPr="00A27496">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D15387" w:rsidRPr="003424AA">
          <w:rPr>
            <w:rStyle w:val="a7"/>
            <w:sz w:val="24"/>
            <w:szCs w:val="24"/>
            <w:lang w:val="en-US"/>
          </w:rPr>
          <w:t>Lescheva</w:t>
        </w:r>
        <w:r w:rsidR="00D15387" w:rsidRPr="003424AA">
          <w:rPr>
            <w:rStyle w:val="a7"/>
            <w:sz w:val="24"/>
            <w:szCs w:val="24"/>
          </w:rPr>
          <w:t>.</w:t>
        </w:r>
        <w:r w:rsidR="00D15387" w:rsidRPr="003424AA">
          <w:rPr>
            <w:rStyle w:val="a7"/>
            <w:sz w:val="24"/>
            <w:szCs w:val="24"/>
            <w:lang w:val="en-US"/>
          </w:rPr>
          <w:t>EN</w:t>
        </w:r>
        <w:r w:rsidR="00D15387" w:rsidRPr="003424AA">
          <w:rPr>
            <w:rStyle w:val="a7"/>
            <w:sz w:val="24"/>
            <w:szCs w:val="24"/>
          </w:rPr>
          <w:t>@</w:t>
        </w:r>
        <w:r w:rsidR="00D15387" w:rsidRPr="003424AA">
          <w:rPr>
            <w:rStyle w:val="a7"/>
            <w:sz w:val="24"/>
            <w:szCs w:val="24"/>
            <w:lang w:val="en-US"/>
          </w:rPr>
          <w:t>mrsk</w:t>
        </w:r>
        <w:r w:rsidR="00D15387" w:rsidRPr="003424AA">
          <w:rPr>
            <w:rStyle w:val="a7"/>
            <w:sz w:val="24"/>
            <w:szCs w:val="24"/>
          </w:rPr>
          <w:t>-1.</w:t>
        </w:r>
        <w:r w:rsidR="00D15387" w:rsidRPr="003424AA">
          <w:rPr>
            <w:rStyle w:val="a7"/>
            <w:sz w:val="24"/>
            <w:szCs w:val="24"/>
            <w:lang w:val="en-US"/>
          </w:rPr>
          <w:t>ru</w:t>
        </w:r>
      </w:hyperlink>
      <w:r w:rsidR="00D15387" w:rsidRPr="003424AA">
        <w:rPr>
          <w:rStyle w:val="a7"/>
          <w:sz w:val="24"/>
          <w:szCs w:val="24"/>
        </w:rPr>
        <w:t>.</w:t>
      </w:r>
      <w:r w:rsidR="00D15387" w:rsidRPr="003424AA">
        <w:rPr>
          <w:sz w:val="24"/>
          <w:szCs w:val="24"/>
        </w:rPr>
        <w:t xml:space="preserve"> </w:t>
      </w:r>
      <w:r w:rsidR="00D15387" w:rsidRPr="003424AA">
        <w:rPr>
          <w:iCs/>
          <w:sz w:val="24"/>
          <w:szCs w:val="24"/>
        </w:rPr>
        <w:t>Извещением</w:t>
      </w:r>
      <w:r w:rsidR="00D15387" w:rsidRPr="003424AA">
        <w:rPr>
          <w:sz w:val="24"/>
          <w:szCs w:val="24"/>
        </w:rPr>
        <w:t xml:space="preserve"> о проведении открытого </w:t>
      </w:r>
      <w:r w:rsidR="00D15387" w:rsidRPr="003424AA">
        <w:rPr>
          <w:iCs/>
          <w:sz w:val="24"/>
          <w:szCs w:val="24"/>
        </w:rPr>
        <w:t>запроса предложений</w:t>
      </w:r>
      <w:r w:rsidR="00D15387" w:rsidRPr="003424AA">
        <w:rPr>
          <w:sz w:val="24"/>
          <w:szCs w:val="24"/>
        </w:rPr>
        <w:t xml:space="preserve">, опубликованным </w:t>
      </w:r>
      <w:r w:rsidR="00D15387" w:rsidRPr="003424AA">
        <w:rPr>
          <w:b/>
          <w:sz w:val="24"/>
          <w:szCs w:val="24"/>
        </w:rPr>
        <w:t>«</w:t>
      </w:r>
      <w:r w:rsidR="00205322">
        <w:rPr>
          <w:b/>
          <w:sz w:val="24"/>
          <w:szCs w:val="24"/>
        </w:rPr>
        <w:t>1</w:t>
      </w:r>
      <w:r w:rsidR="00E6387F">
        <w:rPr>
          <w:b/>
          <w:sz w:val="24"/>
          <w:szCs w:val="24"/>
        </w:rPr>
        <w:t>9</w:t>
      </w:r>
      <w:r w:rsidR="00D15387" w:rsidRPr="003424AA">
        <w:rPr>
          <w:b/>
          <w:sz w:val="24"/>
          <w:szCs w:val="24"/>
        </w:rPr>
        <w:t xml:space="preserve">» </w:t>
      </w:r>
      <w:r w:rsidR="00D15387">
        <w:rPr>
          <w:b/>
          <w:sz w:val="24"/>
          <w:szCs w:val="24"/>
        </w:rPr>
        <w:t>октября</w:t>
      </w:r>
      <w:r w:rsidR="00D15387" w:rsidRPr="003424AA">
        <w:rPr>
          <w:b/>
          <w:sz w:val="24"/>
          <w:szCs w:val="24"/>
        </w:rPr>
        <w:t xml:space="preserve"> 2018 г.</w:t>
      </w:r>
      <w:r w:rsidR="00D15387" w:rsidRPr="003424AA">
        <w:rPr>
          <w:sz w:val="24"/>
          <w:szCs w:val="24"/>
        </w:rPr>
        <w:t xml:space="preserve"> н</w:t>
      </w:r>
      <w:r w:rsidR="00D15387" w:rsidRPr="00382A07">
        <w:rPr>
          <w:sz w:val="24"/>
          <w:szCs w:val="24"/>
        </w:rPr>
        <w:t>а официальном сайте (</w:t>
      </w:r>
      <w:hyperlink r:id="rId19" w:history="1">
        <w:r w:rsidR="00D15387" w:rsidRPr="00382A07">
          <w:rPr>
            <w:rStyle w:val="a7"/>
            <w:color w:val="auto"/>
            <w:sz w:val="24"/>
            <w:szCs w:val="24"/>
          </w:rPr>
          <w:t>www.zakupki.</w:t>
        </w:r>
        <w:r w:rsidR="00D15387" w:rsidRPr="00382A07">
          <w:rPr>
            <w:rStyle w:val="a7"/>
            <w:color w:val="auto"/>
            <w:sz w:val="24"/>
            <w:szCs w:val="24"/>
            <w:lang w:val="en-US"/>
          </w:rPr>
          <w:t>gov</w:t>
        </w:r>
        <w:r w:rsidR="00D15387" w:rsidRPr="00382A07">
          <w:rPr>
            <w:rStyle w:val="a7"/>
            <w:color w:val="auto"/>
            <w:sz w:val="24"/>
            <w:szCs w:val="24"/>
          </w:rPr>
          <w:t>.ru</w:t>
        </w:r>
      </w:hyperlink>
      <w:r w:rsidR="00D15387" w:rsidRPr="00382A07">
        <w:rPr>
          <w:sz w:val="24"/>
          <w:szCs w:val="24"/>
        </w:rPr>
        <w:t>),</w:t>
      </w:r>
      <w:r w:rsidR="00D15387" w:rsidRPr="00382A07">
        <w:rPr>
          <w:iCs/>
          <w:sz w:val="24"/>
          <w:szCs w:val="24"/>
        </w:rPr>
        <w:t xml:space="preserve"> </w:t>
      </w:r>
      <w:r w:rsidR="00D15387" w:rsidRPr="00382A07">
        <w:rPr>
          <w:sz w:val="24"/>
          <w:szCs w:val="24"/>
        </w:rPr>
        <w:t xml:space="preserve">на сайте </w:t>
      </w:r>
      <w:r w:rsidR="00D15387" w:rsidRPr="00382A07">
        <w:rPr>
          <w:iCs/>
          <w:sz w:val="24"/>
          <w:szCs w:val="24"/>
        </w:rPr>
        <w:t>ПАО «МРСК Центра»</w:t>
      </w:r>
      <w:r w:rsidR="00D15387" w:rsidRPr="00382A07">
        <w:rPr>
          <w:sz w:val="24"/>
          <w:szCs w:val="24"/>
        </w:rPr>
        <w:t xml:space="preserve"> (</w:t>
      </w:r>
      <w:hyperlink r:id="rId20" w:history="1">
        <w:r w:rsidR="00D15387" w:rsidRPr="00382A07">
          <w:rPr>
            <w:rStyle w:val="a7"/>
            <w:color w:val="auto"/>
            <w:sz w:val="24"/>
            <w:szCs w:val="24"/>
          </w:rPr>
          <w:t>www.mrsk-1.ru</w:t>
        </w:r>
      </w:hyperlink>
      <w:r w:rsidR="00D15387" w:rsidRPr="00382A07">
        <w:rPr>
          <w:sz w:val="24"/>
          <w:szCs w:val="24"/>
        </w:rPr>
        <w:t xml:space="preserve">), на сайте ЭТП, указанном в п. </w:t>
      </w:r>
      <w:r w:rsidR="00D15387">
        <w:fldChar w:fldCharType="begin"/>
      </w:r>
      <w:r w:rsidR="00D15387">
        <w:instrText xml:space="preserve"> REF _Ref440269836 \r \h  \* MERGEFORMAT </w:instrText>
      </w:r>
      <w:r w:rsidR="00D15387">
        <w:fldChar w:fldCharType="separate"/>
      </w:r>
      <w:r w:rsidR="00D15387" w:rsidRPr="002675C0">
        <w:rPr>
          <w:sz w:val="24"/>
          <w:szCs w:val="24"/>
        </w:rPr>
        <w:t>1.1.2</w:t>
      </w:r>
      <w:r w:rsidR="00D15387">
        <w:fldChar w:fldCharType="end"/>
      </w:r>
      <w:r w:rsidR="00D15387" w:rsidRPr="00382A07">
        <w:rPr>
          <w:sz w:val="24"/>
          <w:szCs w:val="24"/>
        </w:rPr>
        <w:t xml:space="preserve"> настоящей Документации, </w:t>
      </w:r>
      <w:r w:rsidR="00D15387" w:rsidRPr="00382A07">
        <w:rPr>
          <w:iCs/>
          <w:sz w:val="24"/>
          <w:szCs w:val="24"/>
        </w:rPr>
        <w:t xml:space="preserve"> приг</w:t>
      </w:r>
      <w:r w:rsidR="00D15387" w:rsidRPr="00382A07">
        <w:rPr>
          <w:sz w:val="24"/>
          <w:szCs w:val="24"/>
        </w:rPr>
        <w:t>ласило юридических лиц и физических лиц (в т. ч. индивидуальных предпринимателей)</w:t>
      </w:r>
      <w:r w:rsidR="003D3413">
        <w:rPr>
          <w:sz w:val="24"/>
          <w:szCs w:val="24"/>
        </w:rPr>
        <w:t>,</w:t>
      </w:r>
      <w:r w:rsidR="00D15387" w:rsidRPr="00382A07">
        <w:rPr>
          <w:sz w:val="24"/>
          <w:szCs w:val="24"/>
        </w:rPr>
        <w:t xml:space="preserve"> </w:t>
      </w:r>
      <w:r w:rsidR="00D15387" w:rsidRPr="00C138E5">
        <w:rPr>
          <w:sz w:val="24"/>
          <w:szCs w:val="24"/>
        </w:rPr>
        <w:t xml:space="preserve">являющихся </w:t>
      </w:r>
      <w:r w:rsidR="00D15387" w:rsidRPr="003424AA">
        <w:rPr>
          <w:sz w:val="24"/>
          <w:szCs w:val="24"/>
        </w:rPr>
        <w:t xml:space="preserve">субъектами малого </w:t>
      </w:r>
      <w:r w:rsidR="00D15387" w:rsidRPr="00205322">
        <w:rPr>
          <w:sz w:val="24"/>
          <w:szCs w:val="24"/>
        </w:rPr>
        <w:t xml:space="preserve">и среднего предпринимательства (соответствующих критериям </w:t>
      </w:r>
      <w:r w:rsidR="00D15387" w:rsidRPr="00E6387F">
        <w:rPr>
          <w:sz w:val="24"/>
          <w:szCs w:val="24"/>
        </w:rPr>
        <w:t xml:space="preserve">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w:t>
      </w:r>
      <w:r w:rsidR="00D15387" w:rsidRPr="00E6387F">
        <w:rPr>
          <w:iCs/>
          <w:sz w:val="24"/>
          <w:szCs w:val="24"/>
        </w:rPr>
        <w:t xml:space="preserve">Открытого запроса предложений (далее – запрос предложений) на право заключения Договора </w:t>
      </w:r>
      <w:r w:rsidR="00E6387F" w:rsidRPr="00E6387F">
        <w:rPr>
          <w:sz w:val="24"/>
          <w:szCs w:val="24"/>
        </w:rPr>
        <w:t>на поставку оборудования СВТ по программе снижения потерь электроэнергии</w:t>
      </w:r>
      <w:r w:rsidR="00D15387" w:rsidRPr="00E6387F">
        <w:rPr>
          <w:sz w:val="24"/>
          <w:szCs w:val="24"/>
        </w:rPr>
        <w:t xml:space="preserve"> для нужд ПАО</w:t>
      </w:r>
      <w:r w:rsidR="00D15387" w:rsidRPr="00E6387F">
        <w:rPr>
          <w:iCs/>
          <w:sz w:val="24"/>
          <w:szCs w:val="24"/>
        </w:rPr>
        <w:t xml:space="preserve"> «МРСК Центра» (филиала </w:t>
      </w:r>
      <w:r w:rsidR="00D15387" w:rsidRPr="00E6387F">
        <w:rPr>
          <w:sz w:val="24"/>
          <w:szCs w:val="24"/>
        </w:rPr>
        <w:t>«Воронежэнерго»), расположенного по адресу: РФ, 394033, г. Воронеж, ул. Арзамасская, 2</w:t>
      </w:r>
      <w:r w:rsidRPr="00E6387F">
        <w:rPr>
          <w:sz w:val="24"/>
          <w:szCs w:val="24"/>
        </w:rPr>
        <w:t>.</w:t>
      </w:r>
      <w:bookmarkEnd w:id="11"/>
      <w:bookmarkEnd w:id="12"/>
      <w:bookmarkEnd w:id="13"/>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35B7">
        <w:rPr>
          <w:sz w:val="24"/>
          <w:szCs w:val="24"/>
        </w:rPr>
        <w:t xml:space="preserve">Настоящий </w:t>
      </w:r>
      <w:r w:rsidR="004B5EB3" w:rsidRPr="00B435B7">
        <w:rPr>
          <w:sz w:val="24"/>
          <w:szCs w:val="24"/>
        </w:rPr>
        <w:t>З</w:t>
      </w:r>
      <w:r w:rsidRPr="00B435B7">
        <w:rPr>
          <w:sz w:val="24"/>
          <w:szCs w:val="24"/>
        </w:rPr>
        <w:t xml:space="preserve">апрос предложений проводится в соответствии с правилами и с использованием функционала </w:t>
      </w:r>
      <w:r w:rsidR="00914CDF" w:rsidRPr="00B435B7">
        <w:rPr>
          <w:sz w:val="24"/>
          <w:szCs w:val="24"/>
        </w:rPr>
        <w:t xml:space="preserve">электронной торговой площадки ПАО «Россети» </w:t>
      </w:r>
      <w:hyperlink r:id="rId21" w:history="1">
        <w:r w:rsidR="00C33E38" w:rsidRPr="00B435B7">
          <w:rPr>
            <w:rStyle w:val="a7"/>
            <w:sz w:val="24"/>
            <w:szCs w:val="24"/>
          </w:rPr>
          <w:t>etp.rosseti.ru</w:t>
        </w:r>
      </w:hyperlink>
      <w:r w:rsidR="00914CDF" w:rsidRPr="00B435B7">
        <w:rPr>
          <w:sz w:val="24"/>
          <w:szCs w:val="24"/>
        </w:rPr>
        <w:t xml:space="preserve"> </w:t>
      </w:r>
      <w:r w:rsidR="00702B2C" w:rsidRPr="00B435B7">
        <w:rPr>
          <w:sz w:val="24"/>
          <w:szCs w:val="24"/>
        </w:rPr>
        <w:t>(далее — ЭТП)</w:t>
      </w:r>
      <w:r w:rsidR="005B75A6" w:rsidRPr="00B435B7">
        <w:rPr>
          <w:sz w:val="24"/>
          <w:szCs w:val="24"/>
        </w:rPr>
        <w:t>.</w:t>
      </w:r>
      <w:bookmarkEnd w:id="14"/>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35B7">
        <w:rPr>
          <w:sz w:val="24"/>
          <w:szCs w:val="24"/>
        </w:rPr>
        <w:t>Заказчик</w:t>
      </w:r>
      <w:r w:rsidR="00702B2C" w:rsidRPr="00B435B7">
        <w:rPr>
          <w:sz w:val="24"/>
          <w:szCs w:val="24"/>
        </w:rPr>
        <w:t xml:space="preserve">: </w:t>
      </w:r>
      <w:r w:rsidR="00702B2C" w:rsidRPr="00B435B7">
        <w:rPr>
          <w:iCs/>
          <w:sz w:val="24"/>
          <w:szCs w:val="24"/>
        </w:rPr>
        <w:t>ПАО «МРСК Центра».</w:t>
      </w:r>
      <w:r w:rsidRPr="00B435B7">
        <w:rPr>
          <w:rStyle w:val="aa"/>
          <w:sz w:val="24"/>
          <w:szCs w:val="24"/>
        </w:rPr>
        <w:t xml:space="preserve"> </w:t>
      </w:r>
      <w:bookmarkEnd w:id="15"/>
    </w:p>
    <w:p w:rsidR="008C4223" w:rsidRPr="00E6387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6387F">
        <w:rPr>
          <w:sz w:val="24"/>
          <w:szCs w:val="24"/>
        </w:rPr>
        <w:t>Предмет З</w:t>
      </w:r>
      <w:r w:rsidR="00717F60" w:rsidRPr="00E6387F">
        <w:rPr>
          <w:sz w:val="24"/>
          <w:szCs w:val="24"/>
        </w:rPr>
        <w:t>апроса предложений</w:t>
      </w:r>
      <w:r w:rsidR="00702B2C" w:rsidRPr="00E6387F">
        <w:rPr>
          <w:sz w:val="24"/>
          <w:szCs w:val="24"/>
        </w:rPr>
        <w:t>:</w:t>
      </w:r>
      <w:bookmarkEnd w:id="16"/>
    </w:p>
    <w:p w:rsidR="00A40714" w:rsidRPr="00E6387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6387F">
        <w:rPr>
          <w:b/>
          <w:sz w:val="24"/>
          <w:szCs w:val="24"/>
          <w:u w:val="single"/>
        </w:rPr>
        <w:t>Лот №1:</w:t>
      </w:r>
      <w:r w:rsidR="00717F60" w:rsidRPr="00E6387F">
        <w:rPr>
          <w:sz w:val="24"/>
          <w:szCs w:val="24"/>
        </w:rPr>
        <w:t xml:space="preserve"> право заключения </w:t>
      </w:r>
      <w:r w:rsidR="00123C70" w:rsidRPr="00E6387F">
        <w:rPr>
          <w:sz w:val="24"/>
          <w:szCs w:val="24"/>
        </w:rPr>
        <w:t>Договор</w:t>
      </w:r>
      <w:r w:rsidR="00275D67" w:rsidRPr="00E6387F">
        <w:rPr>
          <w:sz w:val="24"/>
          <w:szCs w:val="24"/>
        </w:rPr>
        <w:t>а</w:t>
      </w:r>
      <w:r w:rsidR="00A40714" w:rsidRPr="00E6387F">
        <w:rPr>
          <w:sz w:val="24"/>
          <w:szCs w:val="24"/>
        </w:rPr>
        <w:t xml:space="preserve"> </w:t>
      </w:r>
      <w:r w:rsidR="00E6387F" w:rsidRPr="00E6387F">
        <w:rPr>
          <w:sz w:val="24"/>
          <w:szCs w:val="24"/>
        </w:rPr>
        <w:t>на поставку оборудования СВТ по программе снижения потерь электроэнергии</w:t>
      </w:r>
      <w:r w:rsidR="00702B2C" w:rsidRPr="00E6387F">
        <w:rPr>
          <w:sz w:val="24"/>
          <w:szCs w:val="24"/>
        </w:rPr>
        <w:t xml:space="preserve"> для нужд ПАО «МРСК Центра» (филиал</w:t>
      </w:r>
      <w:r w:rsidR="00275D67" w:rsidRPr="00E6387F">
        <w:rPr>
          <w:sz w:val="24"/>
          <w:szCs w:val="24"/>
        </w:rPr>
        <w:t>а</w:t>
      </w:r>
      <w:r w:rsidR="00702B2C" w:rsidRPr="00E6387F">
        <w:rPr>
          <w:sz w:val="24"/>
          <w:szCs w:val="24"/>
        </w:rPr>
        <w:t xml:space="preserve"> «Воронежэнерго</w:t>
      </w:r>
      <w:r w:rsidR="00862664" w:rsidRPr="00E6387F">
        <w:rPr>
          <w:sz w:val="24"/>
          <w:szCs w:val="24"/>
        </w:rPr>
        <w:t>»</w:t>
      </w:r>
      <w:r w:rsidR="00702B2C" w:rsidRPr="00E6387F">
        <w:rPr>
          <w:sz w:val="24"/>
          <w:szCs w:val="24"/>
        </w:rPr>
        <w:t>)</w:t>
      </w:r>
      <w:bookmarkEnd w:id="17"/>
      <w:r w:rsidR="00702B2C" w:rsidRPr="00E6387F">
        <w:rPr>
          <w:sz w:val="24"/>
          <w:szCs w:val="24"/>
        </w:rPr>
        <w:t>.</w:t>
      </w:r>
    </w:p>
    <w:p w:rsidR="008C4223" w:rsidRPr="00B435B7" w:rsidRDefault="008C4223" w:rsidP="00E722B6">
      <w:pPr>
        <w:keepNext/>
        <w:autoSpaceDE w:val="0"/>
        <w:autoSpaceDN w:val="0"/>
        <w:spacing w:line="264" w:lineRule="auto"/>
        <w:ind w:firstLine="540"/>
        <w:rPr>
          <w:sz w:val="24"/>
          <w:szCs w:val="24"/>
          <w:lang w:eastAsia="ru-RU"/>
        </w:rPr>
      </w:pPr>
      <w:r w:rsidRPr="00B435B7">
        <w:rPr>
          <w:sz w:val="24"/>
          <w:szCs w:val="24"/>
        </w:rPr>
        <w:t xml:space="preserve">Количество лотов: </w:t>
      </w:r>
      <w:r w:rsidRPr="00B435B7">
        <w:rPr>
          <w:b/>
          <w:sz w:val="24"/>
          <w:szCs w:val="24"/>
        </w:rPr>
        <w:t>1 (один)</w:t>
      </w:r>
      <w:r w:rsidRPr="00B435B7">
        <w:rPr>
          <w:sz w:val="24"/>
          <w:szCs w:val="24"/>
        </w:rPr>
        <w:t>.</w:t>
      </w:r>
    </w:p>
    <w:bookmarkEnd w:id="18"/>
    <w:p w:rsidR="009D7F01" w:rsidRPr="00B435B7" w:rsidRDefault="009D7F01" w:rsidP="00E722B6">
      <w:pPr>
        <w:keepNext/>
        <w:autoSpaceDE w:val="0"/>
        <w:autoSpaceDN w:val="0"/>
        <w:spacing w:line="264" w:lineRule="auto"/>
        <w:ind w:firstLine="540"/>
        <w:rPr>
          <w:sz w:val="24"/>
          <w:szCs w:val="24"/>
          <w:lang w:eastAsia="ru-RU"/>
        </w:rPr>
      </w:pPr>
      <w:r w:rsidRPr="00B435B7">
        <w:rPr>
          <w:i/>
          <w:snapToGrid w:val="0"/>
          <w:sz w:val="24"/>
          <w:szCs w:val="24"/>
          <w:shd w:val="clear" w:color="auto" w:fill="FFFF99"/>
          <w:lang w:eastAsia="ru-RU"/>
        </w:rPr>
        <w:t xml:space="preserve">Участник самостоятельно, в рамках своей </w:t>
      </w:r>
      <w:r w:rsidR="00702B2C" w:rsidRPr="00B435B7">
        <w:rPr>
          <w:i/>
          <w:snapToGrid w:val="0"/>
          <w:sz w:val="24"/>
          <w:szCs w:val="24"/>
          <w:shd w:val="clear" w:color="auto" w:fill="FFFF99"/>
          <w:lang w:eastAsia="ru-RU"/>
        </w:rPr>
        <w:t>Заявки</w:t>
      </w:r>
      <w:r w:rsidRPr="00B435B7">
        <w:rPr>
          <w:i/>
          <w:snapToGrid w:val="0"/>
          <w:sz w:val="24"/>
          <w:szCs w:val="24"/>
          <w:shd w:val="clear" w:color="auto" w:fill="FFFF99"/>
          <w:lang w:eastAsia="ru-RU"/>
        </w:rPr>
        <w:t xml:space="preserve"> формирует стоимость </w:t>
      </w:r>
      <w:r w:rsidR="00E56A22" w:rsidRPr="00B435B7">
        <w:rPr>
          <w:i/>
          <w:snapToGrid w:val="0"/>
          <w:sz w:val="24"/>
          <w:szCs w:val="24"/>
          <w:shd w:val="clear" w:color="auto" w:fill="FFFF99"/>
          <w:lang w:eastAsia="ru-RU"/>
        </w:rPr>
        <w:t>предлагаемой к поставке продукции</w:t>
      </w:r>
      <w:r w:rsidRPr="00B435B7">
        <w:rPr>
          <w:i/>
          <w:snapToGrid w:val="0"/>
          <w:sz w:val="24"/>
          <w:szCs w:val="24"/>
          <w:shd w:val="clear" w:color="auto" w:fill="FFFF99"/>
          <w:lang w:eastAsia="ru-RU"/>
        </w:rPr>
        <w:t>, закупаемо</w:t>
      </w:r>
      <w:r w:rsidR="00E56A22" w:rsidRPr="00B435B7">
        <w:rPr>
          <w:i/>
          <w:snapToGrid w:val="0"/>
          <w:sz w:val="24"/>
          <w:szCs w:val="24"/>
          <w:shd w:val="clear" w:color="auto" w:fill="FFFF99"/>
          <w:lang w:eastAsia="ru-RU"/>
        </w:rPr>
        <w:t>й</w:t>
      </w:r>
      <w:r w:rsidRPr="00B435B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35B7">
        <w:rPr>
          <w:sz w:val="24"/>
          <w:szCs w:val="24"/>
          <w:lang w:eastAsia="ru-RU"/>
        </w:rPr>
        <w:t>.</w:t>
      </w:r>
    </w:p>
    <w:p w:rsidR="00804801" w:rsidRPr="00B435B7" w:rsidRDefault="00B5344A" w:rsidP="00E722B6">
      <w:pPr>
        <w:pStyle w:val="a"/>
        <w:keepNext/>
        <w:numPr>
          <w:ilvl w:val="0"/>
          <w:numId w:val="0"/>
        </w:numPr>
        <w:spacing w:line="264" w:lineRule="auto"/>
        <w:ind w:left="360" w:hanging="360"/>
        <w:rPr>
          <w:sz w:val="24"/>
          <w:szCs w:val="24"/>
        </w:rPr>
      </w:pPr>
      <w:r w:rsidRPr="00B435B7">
        <w:rPr>
          <w:sz w:val="24"/>
          <w:szCs w:val="24"/>
        </w:rPr>
        <w:t>Частичное выполнение</w:t>
      </w:r>
      <w:r w:rsidR="002946EF" w:rsidRPr="00B435B7">
        <w:rPr>
          <w:sz w:val="24"/>
          <w:szCs w:val="24"/>
        </w:rPr>
        <w:t xml:space="preserve"> </w:t>
      </w:r>
      <w:r w:rsidR="004D17BD" w:rsidRPr="00B435B7">
        <w:rPr>
          <w:sz w:val="24"/>
          <w:szCs w:val="24"/>
        </w:rPr>
        <w:t xml:space="preserve">поставок, </w:t>
      </w:r>
      <w:r w:rsidR="00AD3EBC" w:rsidRPr="00B435B7">
        <w:rPr>
          <w:sz w:val="24"/>
          <w:szCs w:val="24"/>
        </w:rPr>
        <w:t>работ (услуг)</w:t>
      </w:r>
      <w:r w:rsidRPr="00B435B7">
        <w:rPr>
          <w:sz w:val="24"/>
          <w:szCs w:val="24"/>
        </w:rPr>
        <w:t xml:space="preserve"> не допускается.</w:t>
      </w:r>
    </w:p>
    <w:p w:rsidR="00717F60" w:rsidRPr="00AB0E2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B0E2A">
        <w:rPr>
          <w:sz w:val="24"/>
          <w:szCs w:val="24"/>
        </w:rPr>
        <w:t>Сроки</w:t>
      </w:r>
      <w:r w:rsidR="00717F60" w:rsidRPr="00AB0E2A">
        <w:rPr>
          <w:sz w:val="24"/>
          <w:szCs w:val="24"/>
        </w:rPr>
        <w:t xml:space="preserve"> </w:t>
      </w:r>
      <w:r w:rsidR="002946EF" w:rsidRPr="00AB0E2A">
        <w:rPr>
          <w:sz w:val="24"/>
          <w:szCs w:val="24"/>
        </w:rPr>
        <w:t xml:space="preserve">выполнения </w:t>
      </w:r>
      <w:r w:rsidR="00702B2C" w:rsidRPr="00AB0E2A">
        <w:rPr>
          <w:sz w:val="24"/>
          <w:szCs w:val="24"/>
        </w:rPr>
        <w:t>поставок</w:t>
      </w:r>
      <w:r w:rsidR="00717F60" w:rsidRPr="00AB0E2A">
        <w:rPr>
          <w:sz w:val="24"/>
          <w:szCs w:val="24"/>
        </w:rPr>
        <w:t xml:space="preserve">: </w:t>
      </w:r>
      <w:r w:rsidR="00AB0E2A" w:rsidRPr="00AB0E2A">
        <w:rPr>
          <w:sz w:val="24"/>
          <w:szCs w:val="24"/>
        </w:rPr>
        <w:t>в течение 1 месяца с момента заключения Договора (в соответствии со сроками, указанными в Приложении №1 к Закупочной документации)</w:t>
      </w:r>
      <w:r w:rsidR="00B93B78" w:rsidRPr="00AB0E2A">
        <w:rPr>
          <w:sz w:val="24"/>
          <w:szCs w:val="24"/>
        </w:rPr>
        <w:t>;</w:t>
      </w:r>
      <w:bookmarkEnd w:id="19"/>
    </w:p>
    <w:p w:rsidR="008D2928" w:rsidRPr="000B1521" w:rsidRDefault="002A47D1" w:rsidP="00AB5BF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Start w:id="21" w:name="_GoBack"/>
      <w:r w:rsidRPr="000B1521">
        <w:rPr>
          <w:sz w:val="24"/>
          <w:szCs w:val="24"/>
        </w:rPr>
        <w:t xml:space="preserve">Отгрузочные реквизиты/базис поставки: </w:t>
      </w:r>
      <w:bookmarkEnd w:id="20"/>
      <w:r w:rsidR="000B1521" w:rsidRPr="000B1521">
        <w:rPr>
          <w:sz w:val="24"/>
          <w:szCs w:val="24"/>
        </w:rPr>
        <w:t xml:space="preserve">на условиях DDP (Согласно ИНКОТЕРМС 2010) по адресу филиала </w:t>
      </w:r>
      <w:r w:rsidR="000B1521" w:rsidRPr="000B1521">
        <w:rPr>
          <w:iCs/>
          <w:sz w:val="24"/>
          <w:szCs w:val="24"/>
        </w:rPr>
        <w:t>ПАО «МРСК Центра»-</w:t>
      </w:r>
      <w:r w:rsidR="000B1521" w:rsidRPr="000B1521">
        <w:rPr>
          <w:sz w:val="24"/>
          <w:szCs w:val="24"/>
        </w:rPr>
        <w:t>«Воронежэнерго», РФ, 394026, г. Воронеж, ул. 9 Января, 205 (Центральный склад)</w:t>
      </w:r>
      <w:r w:rsidR="008D2928" w:rsidRPr="000B1521">
        <w:rPr>
          <w:sz w:val="24"/>
          <w:szCs w:val="24"/>
        </w:rPr>
        <w:t>;</w:t>
      </w:r>
    </w:p>
    <w:p w:rsidR="00717F60" w:rsidRPr="00EE2269" w:rsidRDefault="00AB5BF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bookmarkEnd w:id="21"/>
      <w:r w:rsidRPr="00EE2269">
        <w:rPr>
          <w:iCs/>
          <w:sz w:val="24"/>
          <w:szCs w:val="24"/>
        </w:rPr>
        <w:t xml:space="preserve">Форма и порядок оплаты: </w:t>
      </w:r>
      <w:bookmarkEnd w:id="22"/>
      <w:r w:rsidR="00EE2269" w:rsidRPr="00EE2269">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EE2269">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44358">
        <w:rPr>
          <w:iCs/>
          <w:sz w:val="24"/>
          <w:szCs w:val="24"/>
        </w:rPr>
        <w:lastRenderedPageBreak/>
        <w:t xml:space="preserve">Порядок проведения </w:t>
      </w:r>
      <w:r w:rsidR="00C05EF6" w:rsidRPr="00A44358">
        <w:rPr>
          <w:iCs/>
          <w:sz w:val="24"/>
          <w:szCs w:val="24"/>
        </w:rPr>
        <w:t xml:space="preserve">запроса предложений </w:t>
      </w:r>
      <w:r w:rsidRPr="00A44358">
        <w:rPr>
          <w:iCs/>
          <w:sz w:val="24"/>
          <w:szCs w:val="24"/>
        </w:rPr>
        <w:t>и участия в нем, а</w:t>
      </w:r>
      <w:r w:rsidRPr="00382A07">
        <w:rPr>
          <w:iCs/>
          <w:sz w:val="24"/>
          <w:szCs w:val="24"/>
        </w:rPr>
        <w:t xml:space="preserve">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lastRenderedPageBreak/>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15384A">
        <w:t>Закупка продукции с разбиением заказа на</w:t>
      </w:r>
      <w:r w:rsidRPr="00382A07">
        <w:t xml:space="preserve">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lastRenderedPageBreak/>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lastRenderedPageBreak/>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r w:rsidR="00CE2172">
        <w:rPr>
          <w:sz w:val="24"/>
          <w:szCs w:val="24"/>
        </w:rPr>
        <w:t>)</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r w:rsidR="00A21A9F">
        <w:rPr>
          <w:sz w:val="24"/>
          <w:szCs w:val="24"/>
        </w:rPr>
        <w:t>)</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45F9E"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145F9E">
        <w:rPr>
          <w:bCs w:val="0"/>
          <w:sz w:val="24"/>
          <w:szCs w:val="24"/>
        </w:rPr>
        <w:t>изменении официального курса валюты.</w:t>
      </w:r>
    </w:p>
    <w:p w:rsidR="00717F60" w:rsidRPr="005E64C7"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5E64C7">
        <w:rPr>
          <w:szCs w:val="24"/>
        </w:rPr>
        <w:t xml:space="preserve">Начальная (максимальная) цена </w:t>
      </w:r>
      <w:r w:rsidR="00123C70" w:rsidRPr="005E64C7">
        <w:rPr>
          <w:szCs w:val="24"/>
        </w:rPr>
        <w:t>Договор</w:t>
      </w:r>
      <w:r w:rsidRPr="005E64C7">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5E64C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5E64C7">
        <w:rPr>
          <w:bCs w:val="0"/>
          <w:sz w:val="24"/>
          <w:szCs w:val="24"/>
        </w:rPr>
        <w:t xml:space="preserve">Начальная (максимальная) цена </w:t>
      </w:r>
      <w:r w:rsidR="00123C70" w:rsidRPr="005E64C7">
        <w:rPr>
          <w:bCs w:val="0"/>
          <w:sz w:val="24"/>
          <w:szCs w:val="24"/>
        </w:rPr>
        <w:t>Договор</w:t>
      </w:r>
      <w:r w:rsidRPr="005E64C7">
        <w:rPr>
          <w:bCs w:val="0"/>
          <w:sz w:val="24"/>
          <w:szCs w:val="24"/>
        </w:rPr>
        <w:t>а</w:t>
      </w:r>
      <w:r w:rsidR="00216641" w:rsidRPr="005E64C7">
        <w:rPr>
          <w:bCs w:val="0"/>
          <w:sz w:val="24"/>
          <w:szCs w:val="24"/>
        </w:rPr>
        <w:t>:</w:t>
      </w:r>
      <w:bookmarkEnd w:id="411"/>
    </w:p>
    <w:p w:rsidR="00717F60" w:rsidRPr="00AB0E2A"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B0E2A">
        <w:rPr>
          <w:b/>
          <w:bCs w:val="0"/>
          <w:sz w:val="24"/>
          <w:szCs w:val="24"/>
          <w:u w:val="single"/>
        </w:rPr>
        <w:t>По Лоту №1:</w:t>
      </w:r>
      <w:r w:rsidR="00717F60" w:rsidRPr="00AB0E2A">
        <w:rPr>
          <w:bCs w:val="0"/>
          <w:sz w:val="24"/>
          <w:szCs w:val="24"/>
        </w:rPr>
        <w:t xml:space="preserve"> </w:t>
      </w:r>
      <w:r w:rsidR="00AB0E2A" w:rsidRPr="00AB0E2A">
        <w:rPr>
          <w:b/>
          <w:sz w:val="24"/>
          <w:szCs w:val="24"/>
        </w:rPr>
        <w:t>1 100 952,00</w:t>
      </w:r>
      <w:r w:rsidR="00AB0E2A" w:rsidRPr="00AB0E2A">
        <w:rPr>
          <w:sz w:val="24"/>
          <w:szCs w:val="24"/>
        </w:rPr>
        <w:t xml:space="preserve"> (Один миллион сто тысяч девятьсот пятьдесят два) рубля 00 копеек РФ, без учета НДС; НДС составляет </w:t>
      </w:r>
      <w:r w:rsidR="00AB0E2A" w:rsidRPr="00AB0E2A">
        <w:rPr>
          <w:b/>
          <w:sz w:val="24"/>
          <w:szCs w:val="24"/>
        </w:rPr>
        <w:t xml:space="preserve">198 171,36 </w:t>
      </w:r>
      <w:r w:rsidR="00AB0E2A" w:rsidRPr="00AB0E2A">
        <w:rPr>
          <w:sz w:val="24"/>
          <w:szCs w:val="24"/>
        </w:rPr>
        <w:t xml:space="preserve">(Сто девяносто восемь тысяч сто семьдесят один) рубль 36 копеек РФ; </w:t>
      </w:r>
      <w:r w:rsidR="00AB0E2A" w:rsidRPr="00AB0E2A">
        <w:rPr>
          <w:b/>
          <w:sz w:val="24"/>
          <w:szCs w:val="24"/>
        </w:rPr>
        <w:t>1 299 123,36</w:t>
      </w:r>
      <w:r w:rsidR="00AB0E2A" w:rsidRPr="00AB0E2A">
        <w:rPr>
          <w:sz w:val="24"/>
          <w:szCs w:val="24"/>
        </w:rPr>
        <w:t xml:space="preserve"> (Один миллион двести девяносто девять тысяч сто двадцать три) рубля 36 копеек РФ, с учетом НДС</w:t>
      </w:r>
      <w:r w:rsidR="00145F9E" w:rsidRPr="00AB0E2A">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AD344A"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484AE7">
        <w:rPr>
          <w:bCs w:val="0"/>
          <w:sz w:val="24"/>
          <w:szCs w:val="24"/>
        </w:rPr>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84AE7">
        <w:rPr>
          <w:bCs w:val="0"/>
          <w:sz w:val="24"/>
          <w:szCs w:val="24"/>
        </w:rPr>
        <w:t>.</w:t>
      </w:r>
      <w:r w:rsidR="00AD344A" w:rsidRPr="00484AE7">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546857"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lastRenderedPageBreak/>
        <w:t xml:space="preserve">Требования к </w:t>
      </w:r>
      <w:r w:rsidR="009C744E" w:rsidRPr="004A1A68">
        <w:rPr>
          <w:szCs w:val="24"/>
        </w:rPr>
        <w:t>Участник</w:t>
      </w:r>
      <w:r w:rsidRPr="004A1A68">
        <w:rPr>
          <w:szCs w:val="24"/>
        </w:rPr>
        <w:t xml:space="preserve">у. Подтверждение соответствия предъявляемым </w:t>
      </w:r>
      <w:r w:rsidRPr="00546857">
        <w:rPr>
          <w:szCs w:val="24"/>
        </w:rPr>
        <w:t>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54685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546857">
        <w:rPr>
          <w:bCs w:val="0"/>
          <w:sz w:val="24"/>
          <w:szCs w:val="24"/>
        </w:rPr>
        <w:t xml:space="preserve">Требования к </w:t>
      </w:r>
      <w:r w:rsidR="009C744E" w:rsidRPr="00546857">
        <w:rPr>
          <w:bCs w:val="0"/>
          <w:sz w:val="24"/>
          <w:szCs w:val="24"/>
        </w:rPr>
        <w:t>Участник</w:t>
      </w:r>
      <w:r w:rsidRPr="00546857">
        <w:rPr>
          <w:bCs w:val="0"/>
          <w:sz w:val="24"/>
          <w:szCs w:val="24"/>
        </w:rPr>
        <w:t>ам</w:t>
      </w:r>
      <w:bookmarkEnd w:id="427"/>
      <w:r w:rsidRPr="00546857">
        <w:rPr>
          <w:bCs w:val="0"/>
          <w:sz w:val="24"/>
          <w:szCs w:val="24"/>
        </w:rPr>
        <w:t>:</w:t>
      </w:r>
      <w:bookmarkStart w:id="430" w:name="_Ref306004833"/>
      <w:bookmarkEnd w:id="428"/>
      <w:r w:rsidR="000F4365" w:rsidRPr="00546857">
        <w:rPr>
          <w:bCs w:val="0"/>
          <w:sz w:val="24"/>
          <w:szCs w:val="24"/>
        </w:rPr>
        <w:t xml:space="preserve"> у</w:t>
      </w:r>
      <w:r w:rsidRPr="00546857">
        <w:rPr>
          <w:bCs w:val="0"/>
          <w:sz w:val="24"/>
          <w:szCs w:val="24"/>
        </w:rPr>
        <w:t xml:space="preserve">частвовать в процедуре </w:t>
      </w:r>
      <w:r w:rsidR="009C744E" w:rsidRPr="00546857">
        <w:rPr>
          <w:bCs w:val="0"/>
          <w:sz w:val="24"/>
          <w:szCs w:val="24"/>
        </w:rPr>
        <w:t>З</w:t>
      </w:r>
      <w:r w:rsidRPr="00546857">
        <w:rPr>
          <w:bCs w:val="0"/>
          <w:sz w:val="24"/>
          <w:szCs w:val="24"/>
        </w:rPr>
        <w:t xml:space="preserve">апроса предложений может любое юридическое, физическое лицо </w:t>
      </w:r>
      <w:r w:rsidR="00E71628" w:rsidRPr="00546857">
        <w:rPr>
          <w:bCs w:val="0"/>
          <w:sz w:val="24"/>
          <w:szCs w:val="24"/>
        </w:rPr>
        <w:t>(в т.</w:t>
      </w:r>
      <w:r w:rsidR="003129D4" w:rsidRPr="00546857">
        <w:rPr>
          <w:bCs w:val="0"/>
          <w:sz w:val="24"/>
          <w:szCs w:val="24"/>
        </w:rPr>
        <w:t xml:space="preserve"> </w:t>
      </w:r>
      <w:r w:rsidR="00E71628" w:rsidRPr="00546857">
        <w:rPr>
          <w:bCs w:val="0"/>
          <w:sz w:val="24"/>
          <w:szCs w:val="24"/>
        </w:rPr>
        <w:t xml:space="preserve">ч. </w:t>
      </w:r>
      <w:r w:rsidRPr="00546857">
        <w:rPr>
          <w:bCs w:val="0"/>
          <w:sz w:val="24"/>
          <w:szCs w:val="24"/>
        </w:rPr>
        <w:t>индивидуальный предприниматель</w:t>
      </w:r>
      <w:r w:rsidR="00E71628" w:rsidRPr="00546857">
        <w:rPr>
          <w:bCs w:val="0"/>
          <w:sz w:val="24"/>
          <w:szCs w:val="24"/>
        </w:rPr>
        <w:t>)</w:t>
      </w:r>
      <w:r w:rsidR="00546857" w:rsidRPr="00546857">
        <w:rPr>
          <w:bCs w:val="0"/>
          <w:sz w:val="24"/>
          <w:szCs w:val="24"/>
        </w:rPr>
        <w:t>,</w:t>
      </w:r>
      <w:r w:rsidR="00546857" w:rsidRPr="00546857">
        <w:rPr>
          <w:sz w:val="24"/>
          <w:szCs w:val="24"/>
        </w:rPr>
        <w:t xml:space="preserve"> являющееся субъектом малого и среднего предпринимательства</w:t>
      </w:r>
      <w:r w:rsidRPr="00546857">
        <w:rPr>
          <w:bCs w:val="0"/>
          <w:sz w:val="24"/>
          <w:szCs w:val="24"/>
        </w:rPr>
        <w:t xml:space="preserve">. </w:t>
      </w:r>
      <w:r w:rsidR="003F330D" w:rsidRPr="00546857">
        <w:rPr>
          <w:bCs w:val="0"/>
          <w:sz w:val="24"/>
          <w:szCs w:val="24"/>
        </w:rPr>
        <w:t>Привлечение</w:t>
      </w:r>
      <w:r w:rsidR="003F330D" w:rsidRPr="004A1A68">
        <w:rPr>
          <w:bCs w:val="0"/>
          <w:sz w:val="24"/>
          <w:szCs w:val="24"/>
        </w:rPr>
        <w:t xml:space="preserve">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AD11AF"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 xml:space="preserve">Под термином аналогичного договора понимается договор, идентичный предмету и сопоставимый с объемом и суммой поставок </w:t>
      </w:r>
      <w:r w:rsidRPr="00AD11AF">
        <w:rPr>
          <w:color w:val="000000"/>
          <w:sz w:val="24"/>
          <w:szCs w:val="24"/>
        </w:rPr>
        <w:t>договора по данной закупочной процедуре</w:t>
      </w:r>
      <w:r w:rsidR="00036006" w:rsidRPr="00AD11AF">
        <w:rPr>
          <w:sz w:val="24"/>
          <w:szCs w:val="24"/>
          <w:lang w:eastAsia="ru-RU"/>
        </w:rPr>
        <w:t xml:space="preserve">. </w:t>
      </w:r>
    </w:p>
    <w:p w:rsidR="00AD11AF" w:rsidRPr="00AD11AF" w:rsidRDefault="00AD11AF" w:rsidP="00AD11AF">
      <w:pPr>
        <w:numPr>
          <w:ilvl w:val="0"/>
          <w:numId w:val="21"/>
        </w:numPr>
        <w:suppressAutoHyphens w:val="0"/>
        <w:spacing w:line="264" w:lineRule="auto"/>
        <w:rPr>
          <w:sz w:val="24"/>
          <w:szCs w:val="24"/>
          <w:lang w:eastAsia="ru-RU"/>
        </w:rPr>
      </w:pPr>
      <w:r w:rsidRPr="00AD11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Ответ на запрос разъяснений Организатор размещает посредством функционала ЭТП.</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начинает предоставлять ответы на запросы разъяснений с даты публикации закупочной процедуры (п. </w:t>
      </w:r>
      <w:r w:rsidRPr="00A279F5">
        <w:rPr>
          <w:sz w:val="24"/>
          <w:szCs w:val="24"/>
        </w:rPr>
        <w:fldChar w:fldCharType="begin"/>
      </w:r>
      <w:r w:rsidRPr="00A279F5">
        <w:rPr>
          <w:sz w:val="24"/>
          <w:szCs w:val="24"/>
        </w:rPr>
        <w:instrText xml:space="preserve"> REF _Ref191386085 \r \h  \* MERGEFORMAT </w:instrText>
      </w:r>
      <w:r w:rsidRPr="00A279F5">
        <w:rPr>
          <w:sz w:val="24"/>
          <w:szCs w:val="24"/>
        </w:rPr>
      </w:r>
      <w:r w:rsidRPr="00A279F5">
        <w:rPr>
          <w:sz w:val="24"/>
          <w:szCs w:val="24"/>
        </w:rPr>
        <w:fldChar w:fldCharType="separate"/>
      </w:r>
      <w:r w:rsidR="004D5055" w:rsidRPr="00A279F5">
        <w:rPr>
          <w:sz w:val="24"/>
          <w:szCs w:val="24"/>
        </w:rPr>
        <w:t>1.1.1</w:t>
      </w:r>
      <w:r w:rsidRPr="00A279F5">
        <w:rPr>
          <w:sz w:val="24"/>
          <w:szCs w:val="24"/>
        </w:rPr>
        <w:fldChar w:fldCharType="end"/>
      </w:r>
      <w:r w:rsidRPr="00A279F5">
        <w:rPr>
          <w:sz w:val="24"/>
          <w:szCs w:val="24"/>
        </w:rPr>
        <w:t>).</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заканчивает предоставлять ответы на запросы разъяснений в </w:t>
      </w:r>
      <w:r w:rsidRPr="00A279F5">
        <w:rPr>
          <w:b/>
          <w:sz w:val="24"/>
          <w:szCs w:val="24"/>
        </w:rPr>
        <w:t xml:space="preserve">12:00 </w:t>
      </w:r>
      <w:r w:rsidR="007170D3">
        <w:rPr>
          <w:b/>
          <w:sz w:val="24"/>
          <w:szCs w:val="24"/>
        </w:rPr>
        <w:t>3</w:t>
      </w:r>
      <w:r w:rsidR="00CB6344">
        <w:rPr>
          <w:b/>
          <w:sz w:val="24"/>
          <w:szCs w:val="24"/>
        </w:rPr>
        <w:t>1</w:t>
      </w:r>
      <w:r w:rsidRPr="00A279F5">
        <w:rPr>
          <w:b/>
          <w:sz w:val="24"/>
          <w:szCs w:val="24"/>
        </w:rPr>
        <w:t xml:space="preserve"> </w:t>
      </w:r>
      <w:r w:rsidR="00484AE7" w:rsidRPr="00A279F5">
        <w:rPr>
          <w:b/>
          <w:sz w:val="24"/>
          <w:szCs w:val="24"/>
        </w:rPr>
        <w:t>октября</w:t>
      </w:r>
      <w:r w:rsidRPr="00A279F5">
        <w:rPr>
          <w:b/>
          <w:sz w:val="24"/>
          <w:szCs w:val="24"/>
        </w:rPr>
        <w:t xml:space="preserve"> 2018 года</w:t>
      </w:r>
      <w:r w:rsidRPr="00A279F5">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A279F5" w:rsidRPr="005C5EEA">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bookmarkEnd w:id="534"/>
      <w:r w:rsidR="00A279F5" w:rsidRPr="00CA44AD">
        <w:rPr>
          <w:sz w:val="24"/>
          <w:szCs w:val="24"/>
        </w:rPr>
        <w:t xml:space="preserve">Участник обязан выплатить Заказчику неустойку </w:t>
      </w:r>
      <w:r w:rsidR="00A279F5" w:rsidRPr="005C5EEA">
        <w:rPr>
          <w:sz w:val="24"/>
          <w:szCs w:val="24"/>
        </w:rPr>
        <w:t>в размере 2%  от стоимости Заявки</w:t>
      </w:r>
      <w:r w:rsidR="000A7A8E" w:rsidRPr="00ED3DEB">
        <w:rPr>
          <w:sz w:val="24"/>
          <w:szCs w:val="24"/>
        </w:rPr>
        <w:t>,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A279F5" w:rsidRPr="00A2522B">
        <w:rPr>
          <w:sz w:val="24"/>
          <w:szCs w:val="24"/>
        </w:rPr>
        <w:t xml:space="preserve">РФ, </w:t>
      </w:r>
      <w:r w:rsidR="00A279F5" w:rsidRPr="00A2522B">
        <w:rPr>
          <w:iCs/>
          <w:sz w:val="24"/>
          <w:szCs w:val="24"/>
        </w:rPr>
        <w:t>394033, г. Воронеж, ул. Арзамасская, д. 2</w:t>
      </w:r>
      <w:r w:rsidR="00A279F5" w:rsidRPr="00A2522B">
        <w:rPr>
          <w:sz w:val="24"/>
          <w:szCs w:val="24"/>
        </w:rPr>
        <w:t>, каб. №112, исполнительный сотрудник – Зайцева Александра Анатольевна, контактный телефон (473) 257-94-66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E45E88"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E45E88">
        <w:rPr>
          <w:rFonts w:eastAsia="Calibri"/>
          <w:szCs w:val="24"/>
          <w:lang w:eastAsia="en-US"/>
        </w:rPr>
        <w:t>73</w:t>
      </w:r>
      <w:r w:rsidR="00E45E88" w:rsidRPr="009D331F">
        <w:rPr>
          <w:rFonts w:eastAsia="Calibri"/>
          <w:szCs w:val="24"/>
          <w:lang w:eastAsia="en-US"/>
        </w:rPr>
        <w:t xml:space="preserve">) </w:t>
      </w:r>
      <w:r w:rsidR="00E45E88">
        <w:rPr>
          <w:rFonts w:eastAsia="Calibri"/>
          <w:szCs w:val="24"/>
          <w:lang w:eastAsia="en-US"/>
        </w:rPr>
        <w:t>257</w:t>
      </w:r>
      <w:r w:rsidR="00E45E88" w:rsidRPr="009D331F">
        <w:rPr>
          <w:rFonts w:eastAsia="Calibri"/>
          <w:szCs w:val="24"/>
          <w:lang w:eastAsia="en-US"/>
        </w:rPr>
        <w:t>-</w:t>
      </w:r>
      <w:r w:rsidR="00E45E88">
        <w:rPr>
          <w:rFonts w:eastAsia="Calibri"/>
          <w:szCs w:val="24"/>
          <w:lang w:eastAsia="en-US"/>
        </w:rPr>
        <w:t>94</w:t>
      </w:r>
      <w:r w:rsidR="00E45E88" w:rsidRPr="009D331F">
        <w:rPr>
          <w:rFonts w:eastAsia="Calibri"/>
          <w:szCs w:val="24"/>
          <w:lang w:eastAsia="en-US"/>
        </w:rPr>
        <w:t>-</w:t>
      </w:r>
      <w:r w:rsidR="00E45E88">
        <w:rPr>
          <w:rFonts w:eastAsia="Calibri"/>
          <w:szCs w:val="24"/>
          <w:lang w:eastAsia="en-US"/>
        </w:rPr>
        <w:t>66</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w:t>
      </w:r>
    </w:p>
    <w:p w:rsidR="006D2FCD" w:rsidRPr="00E206FA"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w:t>
      </w:r>
      <w:r w:rsidRPr="00E206FA">
        <w:rPr>
          <w:szCs w:val="24"/>
        </w:rPr>
        <w:t>Заявки:</w:t>
      </w:r>
      <w:bookmarkEnd w:id="539"/>
    </w:p>
    <w:p w:rsidR="006D2FCD" w:rsidRPr="00E206FA" w:rsidRDefault="006D2FCD" w:rsidP="006D2FCD">
      <w:pPr>
        <w:pStyle w:val="aff5"/>
        <w:numPr>
          <w:ilvl w:val="0"/>
          <w:numId w:val="0"/>
        </w:numPr>
        <w:snapToGrid w:val="0"/>
        <w:spacing w:before="100" w:beforeAutospacing="1" w:line="240" w:lineRule="auto"/>
        <w:ind w:left="2160"/>
        <w:rPr>
          <w:sz w:val="24"/>
          <w:szCs w:val="24"/>
          <w:u w:val="single"/>
        </w:rPr>
      </w:pPr>
      <w:r w:rsidRPr="00E206FA">
        <w:rPr>
          <w:sz w:val="24"/>
          <w:szCs w:val="24"/>
          <w:u w:val="single"/>
        </w:rPr>
        <w:t>Получатель платежа: Публичное акционерное общество «Межрегиональная распределительная сетевая компания Центра»</w:t>
      </w:r>
    </w:p>
    <w:p w:rsidR="000543F8" w:rsidRPr="006A37BC" w:rsidRDefault="000543F8" w:rsidP="000543F8">
      <w:pPr>
        <w:pStyle w:val="aff5"/>
        <w:numPr>
          <w:ilvl w:val="0"/>
          <w:numId w:val="0"/>
        </w:numPr>
        <w:snapToGrid w:val="0"/>
        <w:spacing w:before="100" w:beforeAutospacing="1" w:line="240" w:lineRule="auto"/>
        <w:jc w:val="center"/>
        <w:rPr>
          <w:sz w:val="24"/>
          <w:szCs w:val="24"/>
          <w:u w:val="single"/>
        </w:rPr>
      </w:pPr>
      <w:r w:rsidRPr="00701F74">
        <w:rPr>
          <w:sz w:val="24"/>
          <w:szCs w:val="24"/>
          <w:u w:val="single"/>
        </w:rPr>
        <w:t>127018, Россия, г. Москва, ул. 2-я Ямская, д.4</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0543F8" w:rsidRPr="006A37BC"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543F8" w:rsidRPr="006A37BC" w:rsidRDefault="000543F8" w:rsidP="000543F8">
      <w:pPr>
        <w:pStyle w:val="aff5"/>
        <w:numPr>
          <w:ilvl w:val="0"/>
          <w:numId w:val="0"/>
        </w:numPr>
        <w:tabs>
          <w:tab w:val="left" w:pos="2127"/>
        </w:tabs>
        <w:spacing w:line="240" w:lineRule="auto"/>
        <w:jc w:val="center"/>
        <w:rPr>
          <w:sz w:val="24"/>
          <w:szCs w:val="24"/>
        </w:rPr>
      </w:pPr>
      <w:r w:rsidRPr="006A37BC">
        <w:rPr>
          <w:sz w:val="24"/>
          <w:szCs w:val="24"/>
        </w:rPr>
        <w:t>ИНН 6901067107 КПП 366302001</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0543F8" w:rsidRPr="00DB5A15" w:rsidRDefault="000543F8" w:rsidP="000543F8">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17622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17622C">
        <w:rPr>
          <w:bCs w:val="0"/>
          <w:sz w:val="24"/>
          <w:szCs w:val="24"/>
        </w:rPr>
        <w:t>Заявк</w:t>
      </w:r>
      <w:r w:rsidR="00717F60" w:rsidRPr="0017622C">
        <w:rPr>
          <w:bCs w:val="0"/>
          <w:sz w:val="24"/>
          <w:szCs w:val="24"/>
        </w:rPr>
        <w:t xml:space="preserve">и на ЭТП могут быть поданы до </w:t>
      </w:r>
      <w:r w:rsidR="002B5044" w:rsidRPr="0017622C">
        <w:rPr>
          <w:b/>
          <w:bCs w:val="0"/>
          <w:sz w:val="24"/>
          <w:szCs w:val="24"/>
        </w:rPr>
        <w:t xml:space="preserve">12 часов 00 минут </w:t>
      </w:r>
      <w:r w:rsidR="00F80CC0">
        <w:rPr>
          <w:b/>
          <w:bCs w:val="0"/>
          <w:sz w:val="24"/>
          <w:szCs w:val="24"/>
        </w:rPr>
        <w:t>0</w:t>
      </w:r>
      <w:r w:rsidR="00CB6344">
        <w:rPr>
          <w:b/>
          <w:bCs w:val="0"/>
          <w:sz w:val="24"/>
          <w:szCs w:val="24"/>
        </w:rPr>
        <w:t>6</w:t>
      </w:r>
      <w:r w:rsidR="002B5044" w:rsidRPr="0017622C">
        <w:rPr>
          <w:b/>
          <w:bCs w:val="0"/>
          <w:sz w:val="24"/>
          <w:szCs w:val="24"/>
        </w:rPr>
        <w:t xml:space="preserve"> </w:t>
      </w:r>
      <w:r w:rsidR="00F80CC0">
        <w:rPr>
          <w:b/>
          <w:bCs w:val="0"/>
          <w:sz w:val="24"/>
          <w:szCs w:val="24"/>
        </w:rPr>
        <w:t>ноября</w:t>
      </w:r>
      <w:r w:rsidR="002B5044" w:rsidRPr="0017622C">
        <w:rPr>
          <w:b/>
          <w:bCs w:val="0"/>
          <w:sz w:val="24"/>
          <w:szCs w:val="24"/>
        </w:rPr>
        <w:t xml:space="preserve"> </w:t>
      </w:r>
      <w:r w:rsidR="0042517C" w:rsidRPr="0017622C">
        <w:rPr>
          <w:b/>
          <w:bCs w:val="0"/>
          <w:sz w:val="24"/>
          <w:szCs w:val="24"/>
        </w:rPr>
        <w:t>2018</w:t>
      </w:r>
      <w:r w:rsidR="002B5044" w:rsidRPr="0017622C">
        <w:rPr>
          <w:b/>
          <w:bCs w:val="0"/>
          <w:sz w:val="24"/>
          <w:szCs w:val="24"/>
        </w:rPr>
        <w:t xml:space="preserve"> года</w:t>
      </w:r>
      <w:r w:rsidR="00BC2634" w:rsidRPr="0017622C">
        <w:rPr>
          <w:b/>
          <w:bCs w:val="0"/>
          <w:sz w:val="24"/>
          <w:szCs w:val="24"/>
        </w:rPr>
        <w:t xml:space="preserve">, </w:t>
      </w:r>
      <w:r w:rsidR="00BC2634" w:rsidRPr="0017622C">
        <w:rPr>
          <w:bCs w:val="0"/>
          <w:sz w:val="24"/>
          <w:szCs w:val="24"/>
        </w:rPr>
        <w:t xml:space="preserve">при этом предложенная Участником в Письме о подаче оферты </w:t>
      </w:r>
      <w:r w:rsidR="00BC2634" w:rsidRPr="0017622C">
        <w:rPr>
          <w:bCs w:val="0"/>
          <w:spacing w:val="-2"/>
          <w:sz w:val="24"/>
          <w:szCs w:val="24"/>
        </w:rPr>
        <w:t>(под</w:t>
      </w:r>
      <w:r w:rsidR="00BC2634" w:rsidRPr="0017622C">
        <w:rPr>
          <w:bCs w:val="0"/>
          <w:sz w:val="24"/>
          <w:szCs w:val="24"/>
        </w:rPr>
        <w:t xml:space="preserve">раздел </w:t>
      </w:r>
      <w:r w:rsidR="00007625" w:rsidRPr="0017622C">
        <w:fldChar w:fldCharType="begin"/>
      </w:r>
      <w:r w:rsidR="00007625" w:rsidRPr="0017622C">
        <w:instrText xml:space="preserve"> REF _Ref55336310 \r \h  \* MERGEFORMAT </w:instrText>
      </w:r>
      <w:r w:rsidR="00007625" w:rsidRPr="0017622C">
        <w:fldChar w:fldCharType="separate"/>
      </w:r>
      <w:r w:rsidR="004D5055" w:rsidRPr="0017622C">
        <w:rPr>
          <w:bCs w:val="0"/>
          <w:sz w:val="24"/>
          <w:szCs w:val="24"/>
        </w:rPr>
        <w:t>5.1</w:t>
      </w:r>
      <w:r w:rsidR="00007625" w:rsidRPr="0017622C">
        <w:fldChar w:fldCharType="end"/>
      </w:r>
      <w:r w:rsidR="00BC2634" w:rsidRPr="0017622C">
        <w:rPr>
          <w:bCs w:val="0"/>
          <w:sz w:val="24"/>
          <w:szCs w:val="24"/>
          <w:lang w:eastAsia="ru-RU"/>
        </w:rPr>
        <w:t>)</w:t>
      </w:r>
      <w:r w:rsidR="00BC2634" w:rsidRPr="0017622C">
        <w:rPr>
          <w:bCs w:val="0"/>
          <w:sz w:val="24"/>
          <w:szCs w:val="24"/>
        </w:rPr>
        <w:t xml:space="preserve"> цена должна соответствовать цене, указанной Участником на «котировочной доске» ЭТП</w:t>
      </w:r>
      <w:r w:rsidR="00717F60" w:rsidRPr="0017622C">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w:t>
      </w:r>
      <w:r w:rsidRPr="00935733">
        <w:rPr>
          <w:sz w:val="24"/>
          <w:szCs w:val="24"/>
        </w:rPr>
        <w:t xml:space="preserve">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935733">
        <w:rPr>
          <w:i/>
          <w:sz w:val="24"/>
          <w:szCs w:val="24"/>
          <w:lang w:val="en-US"/>
        </w:rPr>
        <w:t>k</w:t>
      </w:r>
      <w:r w:rsidRPr="00935733">
        <w:rPr>
          <w:i/>
          <w:sz w:val="24"/>
          <w:szCs w:val="24"/>
          <w:vertAlign w:val="subscript"/>
        </w:rPr>
        <w:t>ПРИОР</w:t>
      </w:r>
      <w:r w:rsidRPr="00935733">
        <w:rPr>
          <w:sz w:val="24"/>
          <w:szCs w:val="24"/>
        </w:rPr>
        <w:t xml:space="preserve">=0,85, иначе </w:t>
      </w:r>
      <w:r w:rsidRPr="00935733">
        <w:rPr>
          <w:i/>
          <w:sz w:val="24"/>
          <w:szCs w:val="24"/>
          <w:lang w:val="en-US"/>
        </w:rPr>
        <w:t>k</w:t>
      </w:r>
      <w:r w:rsidRPr="00935733">
        <w:rPr>
          <w:i/>
          <w:sz w:val="24"/>
          <w:szCs w:val="24"/>
          <w:vertAlign w:val="subscript"/>
        </w:rPr>
        <w:t>ПРИОР</w:t>
      </w:r>
      <w:r w:rsidRPr="0093573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35733">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35733">
        <w:rPr>
          <w:rFonts w:ascii="Times New Roman" w:hAnsi="Times New Roman" w:cs="Times New Roman"/>
          <w:sz w:val="24"/>
          <w:szCs w:val="24"/>
        </w:rPr>
        <w:t xml:space="preserve">а) закупка признана несостоявшейся (п. </w:t>
      </w:r>
      <w:r w:rsidR="00007625" w:rsidRPr="00935733">
        <w:fldChar w:fldCharType="begin"/>
      </w:r>
      <w:r w:rsidR="00007625" w:rsidRPr="00935733">
        <w:instrText xml:space="preserve"> REF _Ref303251044 \r \h  \* MERGEFORMAT </w:instrText>
      </w:r>
      <w:r w:rsidR="00007625" w:rsidRPr="00935733">
        <w:fldChar w:fldCharType="separate"/>
      </w:r>
      <w:r w:rsidR="004D5055" w:rsidRPr="00935733">
        <w:rPr>
          <w:rFonts w:ascii="Times New Roman" w:hAnsi="Times New Roman" w:cs="Times New Roman"/>
          <w:sz w:val="24"/>
          <w:szCs w:val="24"/>
        </w:rPr>
        <w:t>3.10</w:t>
      </w:r>
      <w:r w:rsidR="00007625" w:rsidRPr="00935733">
        <w:fldChar w:fldCharType="end"/>
      </w:r>
      <w:r w:rsidRPr="0093573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935733">
        <w:rPr>
          <w:rFonts w:ascii="Times New Roman" w:hAnsi="Times New Roman" w:cs="Times New Roman"/>
          <w:sz w:val="24"/>
          <w:szCs w:val="24"/>
        </w:rPr>
        <w:t xml:space="preserve">по запросу предложений </w:t>
      </w:r>
      <w:r w:rsidRPr="00935733">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935733" w:rsidRDefault="002B5044" w:rsidP="0021751A">
      <w:pPr>
        <w:pStyle w:val="2"/>
        <w:ind w:left="1701" w:hanging="1134"/>
      </w:pPr>
      <w:bookmarkStart w:id="754" w:name="_Toc423421726"/>
      <w:bookmarkStart w:id="755" w:name="_Ref450646963"/>
      <w:bookmarkStart w:id="756" w:name="_Toc498588914"/>
      <w:r w:rsidRPr="00935733">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935733"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935733">
        <w:rPr>
          <w:b w:val="0"/>
          <w:szCs w:val="24"/>
        </w:rPr>
        <w:t>Техническ</w:t>
      </w:r>
      <w:r w:rsidR="003776BB" w:rsidRPr="00935733">
        <w:rPr>
          <w:b w:val="0"/>
          <w:szCs w:val="24"/>
        </w:rPr>
        <w:t>ое(</w:t>
      </w:r>
      <w:r w:rsidRPr="00935733">
        <w:rPr>
          <w:b w:val="0"/>
          <w:szCs w:val="24"/>
        </w:rPr>
        <w:t>ие</w:t>
      </w:r>
      <w:r w:rsidR="003776BB" w:rsidRPr="00935733">
        <w:rPr>
          <w:b w:val="0"/>
          <w:szCs w:val="24"/>
        </w:rPr>
        <w:t>)</w:t>
      </w:r>
      <w:r w:rsidRPr="00935733">
        <w:rPr>
          <w:b w:val="0"/>
          <w:szCs w:val="24"/>
        </w:rPr>
        <w:t xml:space="preserve"> задани</w:t>
      </w:r>
      <w:r w:rsidR="003776BB" w:rsidRPr="00935733">
        <w:rPr>
          <w:b w:val="0"/>
          <w:szCs w:val="24"/>
        </w:rPr>
        <w:t>е(</w:t>
      </w:r>
      <w:r w:rsidRPr="00935733">
        <w:rPr>
          <w:b w:val="0"/>
          <w:szCs w:val="24"/>
        </w:rPr>
        <w:t>я</w:t>
      </w:r>
      <w:r w:rsidR="003776BB" w:rsidRPr="00935733">
        <w:rPr>
          <w:b w:val="0"/>
          <w:szCs w:val="24"/>
        </w:rPr>
        <w:t>)</w:t>
      </w:r>
      <w:r w:rsidRPr="00935733">
        <w:rPr>
          <w:b w:val="0"/>
          <w:szCs w:val="24"/>
        </w:rPr>
        <w:t xml:space="preserve"> </w:t>
      </w:r>
      <w:r w:rsidR="00A154B7" w:rsidRPr="00935733">
        <w:rPr>
          <w:b w:val="0"/>
          <w:szCs w:val="24"/>
        </w:rPr>
        <w:t xml:space="preserve">по Лоту №1 (подраздел </w:t>
      </w:r>
      <w:r w:rsidR="00007625" w:rsidRPr="00935733">
        <w:fldChar w:fldCharType="begin"/>
      </w:r>
      <w:r w:rsidR="00007625" w:rsidRPr="00935733">
        <w:instrText xml:space="preserve"> REF _Ref440275279 \r \h  \* MERGEFORMAT </w:instrText>
      </w:r>
      <w:r w:rsidR="00007625" w:rsidRPr="00935733">
        <w:fldChar w:fldCharType="separate"/>
      </w:r>
      <w:r w:rsidR="004D5055" w:rsidRPr="00935733">
        <w:rPr>
          <w:b w:val="0"/>
          <w:szCs w:val="24"/>
        </w:rPr>
        <w:t>1.1.4</w:t>
      </w:r>
      <w:r w:rsidR="00007625" w:rsidRPr="00935733">
        <w:fldChar w:fldCharType="end"/>
      </w:r>
      <w:r w:rsidR="00A154B7" w:rsidRPr="00935733">
        <w:rPr>
          <w:b w:val="0"/>
          <w:szCs w:val="24"/>
        </w:rPr>
        <w:t>)</w:t>
      </w:r>
      <w:r w:rsidRPr="00935733">
        <w:rPr>
          <w:b w:val="0"/>
          <w:szCs w:val="24"/>
        </w:rPr>
        <w:t xml:space="preserve"> изложен</w:t>
      </w:r>
      <w:r w:rsidR="00F463E8" w:rsidRPr="00935733">
        <w:rPr>
          <w:b w:val="0"/>
          <w:szCs w:val="24"/>
        </w:rPr>
        <w:t>о(</w:t>
      </w:r>
      <w:r w:rsidRPr="00935733">
        <w:rPr>
          <w:b w:val="0"/>
          <w:szCs w:val="24"/>
        </w:rPr>
        <w:t>ы</w:t>
      </w:r>
      <w:r w:rsidR="00F463E8" w:rsidRPr="00935733">
        <w:rPr>
          <w:b w:val="0"/>
          <w:szCs w:val="24"/>
        </w:rPr>
        <w:t>)</w:t>
      </w:r>
      <w:r w:rsidRPr="00935733">
        <w:rPr>
          <w:b w:val="0"/>
          <w:szCs w:val="24"/>
        </w:rPr>
        <w:t xml:space="preserve"> в Приложении №1, которое является неотъемлемым приложением к настоящей документации и предоставляется </w:t>
      </w:r>
      <w:r w:rsidR="0021751A" w:rsidRPr="00935733">
        <w:rPr>
          <w:b w:val="0"/>
          <w:szCs w:val="24"/>
        </w:rPr>
        <w:t>Участник</w:t>
      </w:r>
      <w:r w:rsidRPr="00935733">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F936DE">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936DE">
            <w:pPr>
              <w:spacing w:line="240" w:lineRule="auto"/>
              <w:ind w:firstLine="0"/>
              <w:jc w:val="left"/>
              <w:rPr>
                <w:sz w:val="18"/>
                <w:szCs w:val="18"/>
              </w:rPr>
            </w:pPr>
            <w:r w:rsidRPr="00F936DE">
              <w:rPr>
                <w:b/>
                <w:bCs w:val="0"/>
                <w:sz w:val="18"/>
                <w:szCs w:val="18"/>
              </w:rPr>
              <w:t xml:space="preserve">Итого по филиалу </w:t>
            </w:r>
            <w:r w:rsidRPr="00382A07">
              <w:rPr>
                <w:b/>
                <w:bCs w:val="0"/>
                <w:sz w:val="18"/>
                <w:szCs w:val="18"/>
              </w:rPr>
              <w:t xml:space="preserve">ПАО «МРСК </w:t>
            </w:r>
            <w:r w:rsidRPr="00F936DE">
              <w:rPr>
                <w:b/>
                <w:bCs w:val="0"/>
                <w:sz w:val="18"/>
                <w:szCs w:val="18"/>
              </w:rPr>
              <w:t>Центра» «</w:t>
            </w:r>
            <w:r w:rsidR="00F936DE" w:rsidRPr="00F936DE">
              <w:rPr>
                <w:b/>
                <w:bCs w:val="0"/>
                <w:sz w:val="18"/>
                <w:szCs w:val="18"/>
              </w:rPr>
              <w:t>Воронежэнерго</w:t>
            </w:r>
            <w:r w:rsidRPr="00F936DE">
              <w:rPr>
                <w:b/>
                <w:bCs w:val="0"/>
                <w:sz w:val="18"/>
                <w:szCs w:val="18"/>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58" w:name="_Toc439252801"/>
      <w:bookmarkStart w:id="1559" w:name="_Toc439323774"/>
      <w:bookmarkStart w:id="1560" w:name="_Toc440357172"/>
      <w:bookmarkStart w:id="1561" w:name="_Toc440359724"/>
      <w:bookmarkStart w:id="1562" w:name="_Toc440632188"/>
      <w:bookmarkStart w:id="1563" w:name="_Toc440876008"/>
      <w:bookmarkStart w:id="1564" w:name="_Toc441131036"/>
      <w:bookmarkStart w:id="1565" w:name="_Toc447269853"/>
      <w:bookmarkStart w:id="1566" w:name="_Toc464120679"/>
      <w:bookmarkStart w:id="1567" w:name="_Toc466970597"/>
      <w:bookmarkStart w:id="1568" w:name="_Toc468462511"/>
      <w:bookmarkStart w:id="1569" w:name="_Toc469482104"/>
      <w:bookmarkStart w:id="1570" w:name="_Toc472411879"/>
      <w:bookmarkStart w:id="1571"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2" w:name="_Ref440272256"/>
      <w:bookmarkStart w:id="1573" w:name="_Ref440272678"/>
      <w:bookmarkStart w:id="1574" w:name="_Ref440274944"/>
      <w:bookmarkStart w:id="1575" w:name="_Toc498588967"/>
      <w:r w:rsidRPr="00382A07">
        <w:t>Соглашение о неустойке (форма 1</w:t>
      </w:r>
      <w:r w:rsidR="009B44CF" w:rsidRPr="00382A07">
        <w:t>2</w:t>
      </w:r>
      <w:r w:rsidRPr="00382A07">
        <w:t>)</w:t>
      </w:r>
      <w:bookmarkEnd w:id="1572"/>
      <w:bookmarkEnd w:id="1573"/>
      <w:bookmarkEnd w:id="1574"/>
      <w:bookmarkEnd w:id="1575"/>
    </w:p>
    <w:p w:rsidR="007A6A39" w:rsidRPr="00382A07" w:rsidRDefault="007A6A39" w:rsidP="007A6A39">
      <w:pPr>
        <w:pStyle w:val="3"/>
        <w:rPr>
          <w:szCs w:val="24"/>
        </w:rPr>
      </w:pPr>
      <w:bookmarkStart w:id="1576" w:name="_Toc439170715"/>
      <w:bookmarkStart w:id="1577" w:name="_Toc439172817"/>
      <w:bookmarkStart w:id="1578" w:name="_Toc439173259"/>
      <w:bookmarkStart w:id="1579" w:name="_Toc439238255"/>
      <w:bookmarkStart w:id="1580" w:name="_Toc439252803"/>
      <w:bookmarkStart w:id="1581" w:name="_Toc439323776"/>
      <w:bookmarkStart w:id="1582" w:name="_Toc440357174"/>
      <w:bookmarkStart w:id="1583" w:name="_Toc440359726"/>
      <w:bookmarkStart w:id="1584" w:name="_Toc440632190"/>
      <w:bookmarkStart w:id="1585" w:name="_Toc440876010"/>
      <w:bookmarkStart w:id="1586" w:name="_Toc441131038"/>
      <w:bookmarkStart w:id="1587" w:name="_Toc447269855"/>
      <w:bookmarkStart w:id="1588" w:name="_Toc464120683"/>
      <w:bookmarkStart w:id="1589" w:name="_Toc466970601"/>
      <w:bookmarkStart w:id="1590" w:name="_Toc468462515"/>
      <w:bookmarkStart w:id="1591" w:name="_Toc469482108"/>
      <w:bookmarkStart w:id="1592" w:name="_Toc472411883"/>
      <w:bookmarkStart w:id="1593" w:name="_Toc498588968"/>
      <w:r w:rsidRPr="00382A07">
        <w:rPr>
          <w:szCs w:val="24"/>
        </w:rPr>
        <w:t>Форма соглашени</w:t>
      </w:r>
      <w:r w:rsidR="00E47073" w:rsidRPr="00382A07">
        <w:rPr>
          <w:szCs w:val="24"/>
        </w:rPr>
        <w:t>я</w:t>
      </w:r>
      <w:r w:rsidRPr="00382A07">
        <w:rPr>
          <w:szCs w:val="24"/>
        </w:rPr>
        <w:t xml:space="preserve"> о неустойке</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4" w:name="_Toc439170716"/>
      <w:bookmarkStart w:id="1595" w:name="_Toc439172818"/>
      <w:bookmarkStart w:id="1596" w:name="_Toc439173260"/>
      <w:bookmarkStart w:id="1597" w:name="_Toc439238256"/>
      <w:bookmarkStart w:id="1598" w:name="_Toc439252804"/>
      <w:bookmarkStart w:id="1599" w:name="_Toc439323777"/>
      <w:bookmarkStart w:id="1600" w:name="_Toc440357175"/>
      <w:bookmarkStart w:id="1601" w:name="_Toc440359727"/>
      <w:bookmarkStart w:id="1602" w:name="_Toc440632191"/>
      <w:bookmarkStart w:id="1603" w:name="_Toc440876011"/>
      <w:bookmarkStart w:id="1604" w:name="_Toc441131039"/>
      <w:bookmarkStart w:id="1605" w:name="_Toc447269856"/>
      <w:bookmarkStart w:id="1606" w:name="_Toc464120684"/>
      <w:bookmarkStart w:id="1607" w:name="_Toc466970602"/>
      <w:bookmarkStart w:id="1608" w:name="_Toc468462516"/>
      <w:bookmarkStart w:id="1609" w:name="_Toc469482109"/>
      <w:bookmarkStart w:id="1610" w:name="_Toc472411884"/>
      <w:bookmarkStart w:id="1611" w:name="_Toc498588969"/>
      <w:r w:rsidRPr="00382A07">
        <w:rPr>
          <w:szCs w:val="24"/>
        </w:rPr>
        <w:t>Инструкции по заполнению</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2" w:name="_Toc426108836"/>
      <w:bookmarkStart w:id="1613" w:name="_Ref441574460"/>
      <w:bookmarkStart w:id="1614" w:name="_Ref441574649"/>
      <w:bookmarkStart w:id="1615" w:name="_Toc441575251"/>
      <w:bookmarkStart w:id="1616" w:name="_Ref442187883"/>
      <w:bookmarkStart w:id="1617" w:name="_Ref467569419"/>
      <w:bookmarkStart w:id="1618" w:name="_Toc498588970"/>
      <w:r w:rsidRPr="00382A07">
        <w:t>Расписка сдачи-приемки соглашения о неустойке (форма 1</w:t>
      </w:r>
      <w:r w:rsidR="009B44CF" w:rsidRPr="00382A07">
        <w:t>3</w:t>
      </w:r>
      <w:r w:rsidRPr="00382A07">
        <w:t>)</w:t>
      </w:r>
      <w:bookmarkEnd w:id="1612"/>
      <w:bookmarkEnd w:id="1613"/>
      <w:bookmarkEnd w:id="1614"/>
      <w:bookmarkEnd w:id="1615"/>
      <w:bookmarkEnd w:id="1616"/>
      <w:bookmarkEnd w:id="1617"/>
      <w:bookmarkEnd w:id="1618"/>
    </w:p>
    <w:p w:rsidR="00726A75" w:rsidRPr="00382A07" w:rsidRDefault="00726A75" w:rsidP="00726A75">
      <w:pPr>
        <w:pStyle w:val="3"/>
        <w:rPr>
          <w:szCs w:val="24"/>
        </w:rPr>
      </w:pPr>
      <w:bookmarkStart w:id="1619" w:name="_Toc426108837"/>
      <w:bookmarkStart w:id="1620" w:name="_Ref441574456"/>
      <w:bookmarkStart w:id="1621" w:name="_Toc441575252"/>
      <w:bookmarkStart w:id="1622" w:name="_Toc447269864"/>
      <w:bookmarkStart w:id="1623" w:name="_Toc464120686"/>
      <w:bookmarkStart w:id="1624" w:name="_Toc466970604"/>
      <w:bookmarkStart w:id="1625" w:name="_Toc468462518"/>
      <w:bookmarkStart w:id="1626" w:name="_Toc469482111"/>
      <w:bookmarkStart w:id="1627" w:name="_Toc472411886"/>
      <w:bookmarkStart w:id="1628" w:name="_Toc498588971"/>
      <w:r w:rsidRPr="00382A07">
        <w:rPr>
          <w:szCs w:val="24"/>
        </w:rPr>
        <w:t xml:space="preserve">Форма Расписки сдачи-приемки </w:t>
      </w:r>
      <w:bookmarkEnd w:id="1619"/>
      <w:r w:rsidRPr="00382A07">
        <w:rPr>
          <w:szCs w:val="24"/>
        </w:rPr>
        <w:t>соглашения о неустойке</w:t>
      </w:r>
      <w:bookmarkEnd w:id="1620"/>
      <w:bookmarkEnd w:id="1621"/>
      <w:bookmarkEnd w:id="1622"/>
      <w:bookmarkEnd w:id="1623"/>
      <w:bookmarkEnd w:id="1624"/>
      <w:bookmarkEnd w:id="1625"/>
      <w:bookmarkEnd w:id="1626"/>
      <w:bookmarkEnd w:id="1627"/>
      <w:bookmarkEnd w:id="162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29" w:name="_Toc426108838"/>
      <w:bookmarkStart w:id="1630" w:name="_Toc441575253"/>
      <w:bookmarkStart w:id="1631" w:name="_Toc447269865"/>
      <w:bookmarkStart w:id="1632" w:name="_Toc464120687"/>
      <w:bookmarkStart w:id="1633" w:name="_Toc466970605"/>
      <w:bookmarkStart w:id="1634" w:name="_Toc468462519"/>
      <w:bookmarkStart w:id="1635" w:name="_Toc469482112"/>
      <w:bookmarkStart w:id="1636" w:name="_Toc472411887"/>
      <w:bookmarkStart w:id="1637" w:name="_Toc498588972"/>
      <w:r w:rsidRPr="00382A07">
        <w:rPr>
          <w:szCs w:val="24"/>
        </w:rPr>
        <w:t>Инструкции по заполнению</w:t>
      </w:r>
      <w:bookmarkEnd w:id="1629"/>
      <w:bookmarkEnd w:id="1630"/>
      <w:bookmarkEnd w:id="1631"/>
      <w:bookmarkEnd w:id="1632"/>
      <w:bookmarkEnd w:id="1633"/>
      <w:bookmarkEnd w:id="1634"/>
      <w:bookmarkEnd w:id="1635"/>
      <w:bookmarkEnd w:id="1636"/>
      <w:bookmarkEnd w:id="163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38" w:name="_Ref440272274"/>
      <w:bookmarkStart w:id="1639" w:name="_Ref440274756"/>
      <w:bookmarkStart w:id="164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38"/>
      <w:bookmarkEnd w:id="1639"/>
      <w:bookmarkEnd w:id="1640"/>
    </w:p>
    <w:p w:rsidR="007857E5" w:rsidRPr="00382A07" w:rsidRDefault="007857E5" w:rsidP="007857E5">
      <w:pPr>
        <w:pStyle w:val="3"/>
        <w:rPr>
          <w:szCs w:val="24"/>
        </w:rPr>
      </w:pPr>
      <w:bookmarkStart w:id="1641" w:name="_Toc439170718"/>
      <w:bookmarkStart w:id="1642" w:name="_Toc439172820"/>
      <w:bookmarkStart w:id="1643" w:name="_Toc439173262"/>
      <w:bookmarkStart w:id="1644" w:name="_Toc439238258"/>
      <w:bookmarkStart w:id="1645" w:name="_Toc439252806"/>
      <w:bookmarkStart w:id="1646" w:name="_Toc439323779"/>
      <w:bookmarkStart w:id="1647" w:name="_Toc440357177"/>
      <w:bookmarkStart w:id="1648" w:name="_Toc440359729"/>
      <w:bookmarkStart w:id="1649" w:name="_Toc440632193"/>
      <w:bookmarkStart w:id="1650" w:name="_Toc440876013"/>
      <w:bookmarkStart w:id="1651" w:name="_Toc441131041"/>
      <w:bookmarkStart w:id="1652" w:name="_Toc447269858"/>
      <w:bookmarkStart w:id="1653" w:name="_Toc464120689"/>
      <w:bookmarkStart w:id="1654" w:name="_Toc466970607"/>
      <w:bookmarkStart w:id="1655" w:name="_Toc468462521"/>
      <w:bookmarkStart w:id="1656" w:name="_Toc469482114"/>
      <w:bookmarkStart w:id="1657" w:name="_Toc472411889"/>
      <w:bookmarkStart w:id="1658" w:name="_Toc498588974"/>
      <w:r w:rsidRPr="00382A07">
        <w:rPr>
          <w:szCs w:val="24"/>
        </w:rPr>
        <w:t xml:space="preserve">Форма </w:t>
      </w:r>
      <w:bookmarkEnd w:id="1641"/>
      <w:r w:rsidR="00E47073" w:rsidRPr="00382A07">
        <w:rPr>
          <w:szCs w:val="24"/>
        </w:rPr>
        <w:t>согласия Участника налоговым органам на разглашение сведений, составляющих налоговую тайну</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59" w:name="_Toc300142269"/>
      <w:bookmarkStart w:id="1660" w:name="_Toc309735391"/>
      <w:bookmarkStart w:id="166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59"/>
      <w:r w:rsidRPr="00382A07">
        <w:rPr>
          <w:b/>
          <w:bCs w:val="0"/>
          <w:snapToGrid w:val="0"/>
          <w:sz w:val="24"/>
          <w:szCs w:val="24"/>
        </w:rPr>
        <w:t xml:space="preserve"> </w:t>
      </w:r>
      <w:bookmarkEnd w:id="1660"/>
      <w:bookmarkEnd w:id="166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2" w:name="_Toc439170719"/>
      <w:bookmarkStart w:id="1663" w:name="_Toc439172821"/>
      <w:bookmarkStart w:id="1664" w:name="_Toc439173263"/>
      <w:bookmarkStart w:id="1665" w:name="_Toc439238259"/>
      <w:bookmarkStart w:id="1666" w:name="_Toc439252807"/>
      <w:bookmarkStart w:id="1667" w:name="_Toc439323780"/>
      <w:bookmarkStart w:id="1668" w:name="_Toc440357178"/>
      <w:bookmarkStart w:id="1669" w:name="_Toc440359730"/>
      <w:bookmarkStart w:id="1670" w:name="_Toc440632194"/>
      <w:bookmarkStart w:id="1671" w:name="_Toc440876014"/>
      <w:bookmarkStart w:id="1672" w:name="_Toc441131042"/>
      <w:bookmarkStart w:id="1673" w:name="_Toc447269859"/>
      <w:bookmarkStart w:id="1674" w:name="_Toc464120690"/>
      <w:bookmarkStart w:id="1675" w:name="_Toc466970608"/>
      <w:bookmarkStart w:id="1676" w:name="_Toc468462522"/>
      <w:bookmarkStart w:id="1677" w:name="_Toc469482115"/>
      <w:bookmarkStart w:id="1678" w:name="_Toc472411890"/>
      <w:bookmarkStart w:id="1679" w:name="_Toc498588975"/>
      <w:r w:rsidRPr="00382A07">
        <w:rPr>
          <w:szCs w:val="24"/>
        </w:rPr>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0" w:name="_Ref93268095"/>
      <w:bookmarkStart w:id="1681" w:name="_Ref93268099"/>
      <w:bookmarkStart w:id="1682" w:name="_Toc98253958"/>
      <w:bookmarkStart w:id="1683" w:name="_Toc165173884"/>
      <w:bookmarkStart w:id="1684" w:name="_Toc423423678"/>
      <w:bookmarkStart w:id="1685" w:name="_Ref440272510"/>
      <w:bookmarkStart w:id="1686" w:name="_Ref440274961"/>
      <w:bookmarkStart w:id="168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0"/>
      <w:bookmarkEnd w:id="1681"/>
      <w:bookmarkEnd w:id="1682"/>
      <w:bookmarkEnd w:id="1683"/>
      <w:bookmarkEnd w:id="1684"/>
      <w:bookmarkEnd w:id="1685"/>
      <w:bookmarkEnd w:id="1686"/>
      <w:bookmarkEnd w:id="1687"/>
    </w:p>
    <w:p w:rsidR="00635719" w:rsidRPr="00382A07"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57183"/>
      <w:bookmarkStart w:id="1696" w:name="_Toc440359735"/>
      <w:bookmarkStart w:id="1697" w:name="_Toc440632199"/>
      <w:bookmarkStart w:id="1698" w:name="_Toc440876016"/>
      <w:bookmarkStart w:id="1699" w:name="_Toc441131044"/>
      <w:bookmarkStart w:id="1700" w:name="_Toc447269861"/>
      <w:bookmarkStart w:id="1701" w:name="_Toc464120692"/>
      <w:bookmarkStart w:id="1702" w:name="_Toc466970610"/>
      <w:bookmarkStart w:id="1703" w:name="_Toc468462524"/>
      <w:bookmarkStart w:id="1704" w:name="_Toc469482117"/>
      <w:bookmarkStart w:id="1705" w:name="_Toc472411892"/>
      <w:bookmarkStart w:id="1706" w:name="_Toc498588977"/>
      <w:r w:rsidRPr="00382A07">
        <w:rPr>
          <w:szCs w:val="24"/>
        </w:rPr>
        <w:t>Форма плана распределения объемов выполнения поставок внутри коллективного Участника</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sidRPr="00382A07">
        <w:rPr>
          <w:b/>
          <w:szCs w:val="24"/>
        </w:rPr>
        <w:br w:type="page"/>
      </w:r>
    </w:p>
    <w:p w:rsidR="00635719" w:rsidRPr="00382A07"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57184"/>
      <w:bookmarkStart w:id="1723" w:name="_Toc440359736"/>
      <w:bookmarkStart w:id="1724" w:name="_Toc440632200"/>
      <w:bookmarkStart w:id="1725" w:name="_Toc440876017"/>
      <w:bookmarkStart w:id="1726" w:name="_Toc441131045"/>
      <w:bookmarkStart w:id="1727" w:name="_Toc447269862"/>
      <w:bookmarkStart w:id="1728" w:name="_Toc464120693"/>
      <w:bookmarkStart w:id="1729" w:name="_Toc466970611"/>
      <w:bookmarkStart w:id="1730" w:name="_Toc468462525"/>
      <w:bookmarkStart w:id="1731" w:name="_Toc469482118"/>
      <w:bookmarkStart w:id="1732" w:name="_Toc472411893"/>
      <w:bookmarkStart w:id="1733" w:name="_Toc498588978"/>
      <w:r w:rsidRPr="00382A07">
        <w:rPr>
          <w:szCs w:val="24"/>
        </w:rPr>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2B5" w:rsidRDefault="003A42B5">
      <w:pPr>
        <w:spacing w:line="240" w:lineRule="auto"/>
      </w:pPr>
      <w:r>
        <w:separator/>
      </w:r>
    </w:p>
  </w:endnote>
  <w:endnote w:type="continuationSeparator" w:id="0">
    <w:p w:rsidR="003A42B5" w:rsidRDefault="003A42B5">
      <w:pPr>
        <w:spacing w:line="240" w:lineRule="auto"/>
      </w:pPr>
      <w:r>
        <w:continuationSeparator/>
      </w:r>
    </w:p>
  </w:endnote>
  <w:endnote w:id="1">
    <w:p w:rsidR="00CA33D5" w:rsidRPr="001D6DBB" w:rsidRDefault="00CA33D5"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A33D5" w:rsidRDefault="00CA33D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FA0376" w:rsidRDefault="00CA33D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B1521">
      <w:rPr>
        <w:noProof/>
        <w:sz w:val="16"/>
        <w:szCs w:val="16"/>
        <w:lang w:eastAsia="ru-RU"/>
      </w:rPr>
      <w:t>4</w:t>
    </w:r>
    <w:r w:rsidRPr="00FA0376">
      <w:rPr>
        <w:sz w:val="16"/>
        <w:szCs w:val="16"/>
        <w:lang w:eastAsia="ru-RU"/>
      </w:rPr>
      <w:fldChar w:fldCharType="end"/>
    </w:r>
  </w:p>
  <w:p w:rsidR="00156263" w:rsidRPr="00EE0539" w:rsidRDefault="00CA33D5" w:rsidP="00156263">
    <w:pPr>
      <w:pStyle w:val="aff1"/>
      <w:jc w:val="center"/>
      <w:rPr>
        <w:sz w:val="18"/>
        <w:szCs w:val="18"/>
      </w:rPr>
    </w:pPr>
    <w:r w:rsidRPr="00156263">
      <w:rPr>
        <w:sz w:val="18"/>
        <w:szCs w:val="18"/>
      </w:rPr>
      <w:t>Открытый запрос предложений на право заключения Договор</w:t>
    </w:r>
    <w:r w:rsidR="00156263" w:rsidRPr="00156263">
      <w:rPr>
        <w:sz w:val="18"/>
        <w:szCs w:val="18"/>
      </w:rPr>
      <w:t>а</w:t>
    </w:r>
    <w:r w:rsidRPr="00156263">
      <w:rPr>
        <w:sz w:val="18"/>
        <w:szCs w:val="18"/>
      </w:rPr>
      <w:t xml:space="preserve"> </w:t>
    </w:r>
    <w:r w:rsidR="00E6387F" w:rsidRPr="00E6387F">
      <w:rPr>
        <w:sz w:val="18"/>
        <w:szCs w:val="18"/>
      </w:rPr>
      <w:t>на поставку оборудования СВТ по программе снижения потерь электроэнергии</w:t>
    </w:r>
    <w:r w:rsidR="004D4406" w:rsidRPr="00156263">
      <w:rPr>
        <w:sz w:val="18"/>
        <w:szCs w:val="18"/>
      </w:rPr>
      <w:t xml:space="preserve"> </w:t>
    </w:r>
    <w:r w:rsidR="00156263" w:rsidRPr="00156263">
      <w:rPr>
        <w:sz w:val="18"/>
        <w:szCs w:val="18"/>
      </w:rPr>
      <w:t>для нужд ПАО «МРСК Центра» (филиала «Воронежэнерго»)</w:t>
    </w:r>
  </w:p>
  <w:p w:rsidR="00CA33D5" w:rsidRPr="00EE0539" w:rsidRDefault="00CA33D5" w:rsidP="00832D0A">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2B5" w:rsidRDefault="003A42B5">
      <w:pPr>
        <w:spacing w:line="240" w:lineRule="auto"/>
      </w:pPr>
      <w:r>
        <w:separator/>
      </w:r>
    </w:p>
  </w:footnote>
  <w:footnote w:type="continuationSeparator" w:id="0">
    <w:p w:rsidR="003A42B5" w:rsidRDefault="003A42B5">
      <w:pPr>
        <w:spacing w:line="240" w:lineRule="auto"/>
      </w:pPr>
      <w:r>
        <w:continuationSeparator/>
      </w:r>
    </w:p>
  </w:footnote>
  <w:footnote w:id="1">
    <w:p w:rsidR="00CA33D5" w:rsidRPr="00B3668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A33D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A33D5" w:rsidRDefault="00CA33D5" w:rsidP="00642D28">
      <w:pPr>
        <w:pStyle w:val="1ff5"/>
        <w:rPr>
          <w:rFonts w:ascii="Times New Roman" w:eastAsia="Times New Roman" w:hAnsi="Times New Roman" w:cs="Times New Roman"/>
          <w:lang w:eastAsia="ru-RU"/>
        </w:rPr>
      </w:pPr>
    </w:p>
  </w:footnote>
  <w:footnote w:id="3">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CA33D5" w:rsidRPr="00F83889" w:rsidRDefault="00CA33D5"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A33D5" w:rsidRDefault="00CA33D5"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930031" w:rsidRDefault="00CA33D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3F8"/>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521"/>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8BE"/>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B2D"/>
    <w:rsid w:val="00145F9E"/>
    <w:rsid w:val="00146DD0"/>
    <w:rsid w:val="00150188"/>
    <w:rsid w:val="00150D33"/>
    <w:rsid w:val="00151215"/>
    <w:rsid w:val="001519E9"/>
    <w:rsid w:val="00152F2A"/>
    <w:rsid w:val="0015384A"/>
    <w:rsid w:val="00155DAF"/>
    <w:rsid w:val="00156263"/>
    <w:rsid w:val="00157A6B"/>
    <w:rsid w:val="00160F76"/>
    <w:rsid w:val="0016246B"/>
    <w:rsid w:val="00162A8F"/>
    <w:rsid w:val="00162FC1"/>
    <w:rsid w:val="00164701"/>
    <w:rsid w:val="00166CFA"/>
    <w:rsid w:val="00170C72"/>
    <w:rsid w:val="001716DB"/>
    <w:rsid w:val="0017622C"/>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322"/>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D67"/>
    <w:rsid w:val="002762F8"/>
    <w:rsid w:val="00276C08"/>
    <w:rsid w:val="00277C1D"/>
    <w:rsid w:val="00280464"/>
    <w:rsid w:val="002848CF"/>
    <w:rsid w:val="0029211F"/>
    <w:rsid w:val="002946EF"/>
    <w:rsid w:val="00297FA1"/>
    <w:rsid w:val="002A01F1"/>
    <w:rsid w:val="002A08A6"/>
    <w:rsid w:val="002A0DBC"/>
    <w:rsid w:val="002A3666"/>
    <w:rsid w:val="002A3FD0"/>
    <w:rsid w:val="002A47D1"/>
    <w:rsid w:val="002A5458"/>
    <w:rsid w:val="002A5B42"/>
    <w:rsid w:val="002B0606"/>
    <w:rsid w:val="002B456C"/>
    <w:rsid w:val="002B5044"/>
    <w:rsid w:val="002B5717"/>
    <w:rsid w:val="002B76A5"/>
    <w:rsid w:val="002C589F"/>
    <w:rsid w:val="002D1877"/>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65D9A"/>
    <w:rsid w:val="0037230F"/>
    <w:rsid w:val="00375A91"/>
    <w:rsid w:val="003776BB"/>
    <w:rsid w:val="003803A7"/>
    <w:rsid w:val="0038155C"/>
    <w:rsid w:val="00382A07"/>
    <w:rsid w:val="003832F6"/>
    <w:rsid w:val="003902C8"/>
    <w:rsid w:val="0039141F"/>
    <w:rsid w:val="00395BC1"/>
    <w:rsid w:val="003A31F0"/>
    <w:rsid w:val="003A3750"/>
    <w:rsid w:val="003A3E35"/>
    <w:rsid w:val="003A42B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41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7F79"/>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68CA"/>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4AE7"/>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406"/>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B2D"/>
    <w:rsid w:val="00534CB8"/>
    <w:rsid w:val="00534DFA"/>
    <w:rsid w:val="00535237"/>
    <w:rsid w:val="00540372"/>
    <w:rsid w:val="005434D6"/>
    <w:rsid w:val="005436EC"/>
    <w:rsid w:val="00544867"/>
    <w:rsid w:val="00546518"/>
    <w:rsid w:val="00546583"/>
    <w:rsid w:val="00546857"/>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264"/>
    <w:rsid w:val="005B75A6"/>
    <w:rsid w:val="005C10C6"/>
    <w:rsid w:val="005C22A4"/>
    <w:rsid w:val="005C6F5D"/>
    <w:rsid w:val="005D16BC"/>
    <w:rsid w:val="005D31A5"/>
    <w:rsid w:val="005D4A00"/>
    <w:rsid w:val="005D7AA7"/>
    <w:rsid w:val="005D7E4C"/>
    <w:rsid w:val="005E12FD"/>
    <w:rsid w:val="005E3DD2"/>
    <w:rsid w:val="005E64C7"/>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590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4F6"/>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0D3"/>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39E7"/>
    <w:rsid w:val="007A439E"/>
    <w:rsid w:val="007A5BD1"/>
    <w:rsid w:val="007A681C"/>
    <w:rsid w:val="007A6A39"/>
    <w:rsid w:val="007A6BF1"/>
    <w:rsid w:val="007A7A25"/>
    <w:rsid w:val="007A7CFF"/>
    <w:rsid w:val="007B04F3"/>
    <w:rsid w:val="007B29BE"/>
    <w:rsid w:val="007B5153"/>
    <w:rsid w:val="007B6A8B"/>
    <w:rsid w:val="007B79C6"/>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80D"/>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5733"/>
    <w:rsid w:val="00936252"/>
    <w:rsid w:val="009411D6"/>
    <w:rsid w:val="00945E91"/>
    <w:rsid w:val="0094713A"/>
    <w:rsid w:val="00947C65"/>
    <w:rsid w:val="00951E53"/>
    <w:rsid w:val="00953802"/>
    <w:rsid w:val="00953987"/>
    <w:rsid w:val="00953C23"/>
    <w:rsid w:val="00962A7A"/>
    <w:rsid w:val="00963295"/>
    <w:rsid w:val="00965713"/>
    <w:rsid w:val="00965F6F"/>
    <w:rsid w:val="00970C8F"/>
    <w:rsid w:val="00972AAA"/>
    <w:rsid w:val="00975C64"/>
    <w:rsid w:val="009771BB"/>
    <w:rsid w:val="00980E44"/>
    <w:rsid w:val="009820FB"/>
    <w:rsid w:val="009832F9"/>
    <w:rsid w:val="00983F8A"/>
    <w:rsid w:val="0098480C"/>
    <w:rsid w:val="00984BC2"/>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21DE"/>
    <w:rsid w:val="009F4858"/>
    <w:rsid w:val="009F4DA0"/>
    <w:rsid w:val="009F593B"/>
    <w:rsid w:val="009F6E56"/>
    <w:rsid w:val="009F7119"/>
    <w:rsid w:val="00A01EBE"/>
    <w:rsid w:val="00A1227A"/>
    <w:rsid w:val="00A1302D"/>
    <w:rsid w:val="00A140F7"/>
    <w:rsid w:val="00A154B7"/>
    <w:rsid w:val="00A15A79"/>
    <w:rsid w:val="00A21750"/>
    <w:rsid w:val="00A21A9F"/>
    <w:rsid w:val="00A23E2D"/>
    <w:rsid w:val="00A24167"/>
    <w:rsid w:val="00A24223"/>
    <w:rsid w:val="00A2572E"/>
    <w:rsid w:val="00A279F5"/>
    <w:rsid w:val="00A316A7"/>
    <w:rsid w:val="00A33B7C"/>
    <w:rsid w:val="00A37EBB"/>
    <w:rsid w:val="00A4059F"/>
    <w:rsid w:val="00A40714"/>
    <w:rsid w:val="00A40BDF"/>
    <w:rsid w:val="00A41B88"/>
    <w:rsid w:val="00A4435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8610C"/>
    <w:rsid w:val="00A875D9"/>
    <w:rsid w:val="00A900CC"/>
    <w:rsid w:val="00A92723"/>
    <w:rsid w:val="00A94355"/>
    <w:rsid w:val="00A95FEE"/>
    <w:rsid w:val="00A96E27"/>
    <w:rsid w:val="00AA02AB"/>
    <w:rsid w:val="00AA2F2F"/>
    <w:rsid w:val="00AB0E2A"/>
    <w:rsid w:val="00AB54F8"/>
    <w:rsid w:val="00AB5BFE"/>
    <w:rsid w:val="00AC1995"/>
    <w:rsid w:val="00AC2737"/>
    <w:rsid w:val="00AD11AF"/>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15D44"/>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35B7"/>
    <w:rsid w:val="00B45AFF"/>
    <w:rsid w:val="00B47890"/>
    <w:rsid w:val="00B500A2"/>
    <w:rsid w:val="00B51A18"/>
    <w:rsid w:val="00B5307E"/>
    <w:rsid w:val="00B5344A"/>
    <w:rsid w:val="00B56312"/>
    <w:rsid w:val="00B61731"/>
    <w:rsid w:val="00B618BA"/>
    <w:rsid w:val="00B61FBB"/>
    <w:rsid w:val="00B71B9D"/>
    <w:rsid w:val="00B747B0"/>
    <w:rsid w:val="00B75455"/>
    <w:rsid w:val="00B80887"/>
    <w:rsid w:val="00B86662"/>
    <w:rsid w:val="00B91F40"/>
    <w:rsid w:val="00B924FC"/>
    <w:rsid w:val="00B93617"/>
    <w:rsid w:val="00B93B78"/>
    <w:rsid w:val="00B951BB"/>
    <w:rsid w:val="00B963F9"/>
    <w:rsid w:val="00B97EDA"/>
    <w:rsid w:val="00BA1CD4"/>
    <w:rsid w:val="00BA1DB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4CC"/>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3E38"/>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6344"/>
    <w:rsid w:val="00CB7299"/>
    <w:rsid w:val="00CB7EB3"/>
    <w:rsid w:val="00CC3810"/>
    <w:rsid w:val="00CC4C3A"/>
    <w:rsid w:val="00CC6D7C"/>
    <w:rsid w:val="00CD0A76"/>
    <w:rsid w:val="00CD4105"/>
    <w:rsid w:val="00CD487F"/>
    <w:rsid w:val="00CD50EF"/>
    <w:rsid w:val="00CE2172"/>
    <w:rsid w:val="00CE3C78"/>
    <w:rsid w:val="00CF3523"/>
    <w:rsid w:val="00CF39D0"/>
    <w:rsid w:val="00CF531D"/>
    <w:rsid w:val="00CF6A0E"/>
    <w:rsid w:val="00CF7D45"/>
    <w:rsid w:val="00D0215E"/>
    <w:rsid w:val="00D05065"/>
    <w:rsid w:val="00D12816"/>
    <w:rsid w:val="00D13960"/>
    <w:rsid w:val="00D139C3"/>
    <w:rsid w:val="00D14E25"/>
    <w:rsid w:val="00D15381"/>
    <w:rsid w:val="00D15387"/>
    <w:rsid w:val="00D161E0"/>
    <w:rsid w:val="00D164C6"/>
    <w:rsid w:val="00D168A4"/>
    <w:rsid w:val="00D20928"/>
    <w:rsid w:val="00D2154A"/>
    <w:rsid w:val="00D21D4A"/>
    <w:rsid w:val="00D22887"/>
    <w:rsid w:val="00D273DE"/>
    <w:rsid w:val="00D275BB"/>
    <w:rsid w:val="00D30213"/>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0AC1"/>
    <w:rsid w:val="00D92448"/>
    <w:rsid w:val="00D975BA"/>
    <w:rsid w:val="00DA1402"/>
    <w:rsid w:val="00DA4ADE"/>
    <w:rsid w:val="00DA5A22"/>
    <w:rsid w:val="00DA5FAE"/>
    <w:rsid w:val="00DA6907"/>
    <w:rsid w:val="00DA7E38"/>
    <w:rsid w:val="00DB0DDE"/>
    <w:rsid w:val="00DB109A"/>
    <w:rsid w:val="00DB347D"/>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6FA"/>
    <w:rsid w:val="00E20818"/>
    <w:rsid w:val="00E250E3"/>
    <w:rsid w:val="00E26DA0"/>
    <w:rsid w:val="00E30916"/>
    <w:rsid w:val="00E30B66"/>
    <w:rsid w:val="00E328F2"/>
    <w:rsid w:val="00E335C6"/>
    <w:rsid w:val="00E33F4F"/>
    <w:rsid w:val="00E33FCD"/>
    <w:rsid w:val="00E345BC"/>
    <w:rsid w:val="00E3535E"/>
    <w:rsid w:val="00E35404"/>
    <w:rsid w:val="00E35BB7"/>
    <w:rsid w:val="00E35E44"/>
    <w:rsid w:val="00E418BB"/>
    <w:rsid w:val="00E420A2"/>
    <w:rsid w:val="00E44300"/>
    <w:rsid w:val="00E45C56"/>
    <w:rsid w:val="00E45E88"/>
    <w:rsid w:val="00E45FB8"/>
    <w:rsid w:val="00E47073"/>
    <w:rsid w:val="00E52245"/>
    <w:rsid w:val="00E523D9"/>
    <w:rsid w:val="00E52DE6"/>
    <w:rsid w:val="00E536EF"/>
    <w:rsid w:val="00E539E3"/>
    <w:rsid w:val="00E56332"/>
    <w:rsid w:val="00E56A22"/>
    <w:rsid w:val="00E57C24"/>
    <w:rsid w:val="00E6083F"/>
    <w:rsid w:val="00E60F8E"/>
    <w:rsid w:val="00E61708"/>
    <w:rsid w:val="00E6387F"/>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3336"/>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269"/>
    <w:rsid w:val="00EE2808"/>
    <w:rsid w:val="00EE2EFB"/>
    <w:rsid w:val="00EF05C8"/>
    <w:rsid w:val="00EF1559"/>
    <w:rsid w:val="00EF23CD"/>
    <w:rsid w:val="00EF3BE3"/>
    <w:rsid w:val="00EF5BD1"/>
    <w:rsid w:val="00EF675E"/>
    <w:rsid w:val="00EF6D28"/>
    <w:rsid w:val="00F00D29"/>
    <w:rsid w:val="00F017EB"/>
    <w:rsid w:val="00F02131"/>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2BBA"/>
    <w:rsid w:val="00F74202"/>
    <w:rsid w:val="00F76429"/>
    <w:rsid w:val="00F76FAB"/>
    <w:rsid w:val="00F80103"/>
    <w:rsid w:val="00F80910"/>
    <w:rsid w:val="00F80C03"/>
    <w:rsid w:val="00F80CC0"/>
    <w:rsid w:val="00F81E4D"/>
    <w:rsid w:val="00F82225"/>
    <w:rsid w:val="00F82FF8"/>
    <w:rsid w:val="00F83832"/>
    <w:rsid w:val="00F85A96"/>
    <w:rsid w:val="00F85CCF"/>
    <w:rsid w:val="00F86B89"/>
    <w:rsid w:val="00F92373"/>
    <w:rsid w:val="00F93610"/>
    <w:rsid w:val="00F936DE"/>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E656D18-112D-4B20-A64A-EFE76974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etp.rosseti.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33CAD-C48E-4C2C-88D9-C736C61E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20</Pages>
  <Words>29885</Words>
  <Characters>170349</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199835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160</cp:revision>
  <cp:lastPrinted>2015-12-29T14:27:00Z</cp:lastPrinted>
  <dcterms:created xsi:type="dcterms:W3CDTF">2016-12-02T12:44:00Z</dcterms:created>
  <dcterms:modified xsi:type="dcterms:W3CDTF">2018-10-19T12:32:00Z</dcterms:modified>
</cp:coreProperties>
</file>