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1F6B" w:rsidRPr="00E81F6B" w:rsidRDefault="00B65513" w:rsidP="00E81F6B">
      <w:pPr>
        <w:suppressAutoHyphens w:val="0"/>
        <w:spacing w:line="259" w:lineRule="auto"/>
        <w:ind w:right="-425" w:firstLine="0"/>
        <w:jc w:val="left"/>
        <w:rPr>
          <w:rFonts w:ascii="Calibri" w:eastAsia="Calibri" w:hAnsi="Calibri"/>
          <w:bCs w:val="0"/>
          <w:sz w:val="16"/>
          <w:szCs w:val="16"/>
          <w:lang w:eastAsia="en-US"/>
        </w:rPr>
      </w:pPr>
      <w:bookmarkStart w:id="0" w:name="_Ref56251018"/>
      <w:bookmarkStart w:id="1" w:name="_Ref56251020"/>
      <w:bookmarkStart w:id="2" w:name="_Ref57046967"/>
      <w:bookmarkStart w:id="3" w:name="_Ref57322917"/>
      <w:bookmarkStart w:id="4" w:name="_Ref57322919"/>
      <w:bookmarkStart w:id="5" w:name="_Ref55335495"/>
      <w:r>
        <w:rPr>
          <w:rFonts w:ascii="Calibri" w:eastAsia="Calibri" w:hAnsi="Calibri"/>
          <w:bCs w:val="0"/>
          <w:noProof/>
          <w:sz w:val="16"/>
          <w:szCs w:val="16"/>
          <w:lang w:eastAsia="ru-RU"/>
        </w:rPr>
        <w:pict>
          <v:shapetype id="_x0000_t202" coordsize="21600,21600" o:spt="202" path="m,l,21600r21600,l21600,xe">
            <v:stroke joinstyle="miter"/>
            <v:path gradientshapeok="t" o:connecttype="rect"/>
          </v:shapetype>
          <v:shape id="Надпись 2" o:spid="_x0000_s1028" type="#_x0000_t202" style="position:absolute;margin-left:316.15pt;margin-top:0;width:173.85pt;height:54.05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" filled="f" stroked="f">
            <v:textbox style="mso-next-textbox:#Надпись 2">
              <w:txbxContent>
                <w:p w:rsidR="00B65513" w:rsidRPr="00041308" w:rsidRDefault="00B65513" w:rsidP="00E81F6B">
                  <w:pPr>
                    <w:spacing w:line="240" w:lineRule="auto"/>
                    <w:ind w:right="-21" w:firstLine="0"/>
                    <w:rPr>
                      <w:rFonts w:ascii="Helios" w:hAnsi="Helios"/>
                      <w:sz w:val="12"/>
                      <w:szCs w:val="12"/>
                    </w:rPr>
                  </w:pPr>
                  <w:r>
                    <w:rPr>
                      <w:rFonts w:ascii="Helios" w:hAnsi="Helios"/>
                      <w:sz w:val="12"/>
                      <w:szCs w:val="12"/>
                    </w:rPr>
                    <w:t>Ф</w:t>
                  </w:r>
                  <w:r w:rsidRPr="00785D82">
                    <w:rPr>
                      <w:rFonts w:ascii="Helios" w:hAnsi="Helios"/>
                      <w:sz w:val="12"/>
                      <w:szCs w:val="12"/>
                    </w:rPr>
                    <w:t>илиал</w:t>
                  </w:r>
                  <w:r>
                    <w:rPr>
                      <w:rFonts w:ascii="Helios" w:hAnsi="Helios"/>
                      <w:sz w:val="12"/>
                      <w:szCs w:val="12"/>
                    </w:rPr>
                    <w:t xml:space="preserve"> ПАО </w:t>
                  </w:r>
                  <w:r w:rsidRPr="00785D82">
                    <w:rPr>
                      <w:rFonts w:ascii="Helios" w:hAnsi="Helios"/>
                      <w:sz w:val="12"/>
                      <w:szCs w:val="12"/>
                    </w:rPr>
                    <w:t>«М</w:t>
                  </w:r>
                  <w:r>
                    <w:rPr>
                      <w:rFonts w:ascii="Helios" w:hAnsi="Helios"/>
                      <w:sz w:val="12"/>
                      <w:szCs w:val="12"/>
                    </w:rPr>
                    <w:t xml:space="preserve">РСК Центра» </w:t>
                  </w:r>
                  <w:r w:rsidRPr="00041308">
                    <w:rPr>
                      <w:rFonts w:ascii="Helios" w:hAnsi="Helios"/>
                      <w:sz w:val="12"/>
                      <w:szCs w:val="12"/>
                    </w:rPr>
                    <w:t xml:space="preserve">- </w:t>
                  </w:r>
                  <w:r>
                    <w:rPr>
                      <w:rFonts w:ascii="Helios" w:hAnsi="Helios"/>
                      <w:sz w:val="12"/>
                      <w:szCs w:val="12"/>
                    </w:rPr>
                    <w:t>«Липецкэнерго»</w:t>
                  </w:r>
                </w:p>
                <w:p w:rsidR="00B65513" w:rsidRPr="00F22485" w:rsidRDefault="00B65513" w:rsidP="00E81F6B">
                  <w:pPr>
                    <w:spacing w:line="240" w:lineRule="auto"/>
                    <w:ind w:right="-21" w:firstLine="0"/>
                    <w:rPr>
                      <w:rFonts w:ascii="Helios" w:hAnsi="Helios"/>
                      <w:sz w:val="12"/>
                      <w:szCs w:val="12"/>
                    </w:rPr>
                  </w:pPr>
                  <w:r w:rsidRPr="00F22485">
                    <w:rPr>
                      <w:rFonts w:ascii="Helios" w:hAnsi="Helios"/>
                      <w:sz w:val="12"/>
                      <w:szCs w:val="12"/>
                    </w:rPr>
                    <w:t>ул. 50 лет НЛМК, д. 33, г. Липецк, Россия, 398001</w:t>
                  </w:r>
                </w:p>
                <w:p w:rsidR="00B65513" w:rsidRPr="00C43D4E" w:rsidRDefault="00B65513" w:rsidP="00E81F6B">
                  <w:pPr>
                    <w:spacing w:line="240" w:lineRule="auto"/>
                    <w:ind w:right="-21" w:firstLine="0"/>
                    <w:rPr>
                      <w:rFonts w:ascii="Helios" w:hAnsi="Helios"/>
                      <w:sz w:val="13"/>
                      <w:szCs w:val="13"/>
                    </w:rPr>
                  </w:pPr>
                  <w:r w:rsidRPr="00C43D4E">
                    <w:rPr>
                      <w:rFonts w:ascii="Helios" w:hAnsi="Helios"/>
                      <w:sz w:val="13"/>
                      <w:szCs w:val="13"/>
                    </w:rPr>
                    <w:t xml:space="preserve">тел.: +7 </w:t>
                  </w:r>
                  <w:r w:rsidRPr="00035725">
                    <w:rPr>
                      <w:rFonts w:ascii="Helios" w:hAnsi="Helios"/>
                      <w:sz w:val="13"/>
                      <w:szCs w:val="13"/>
                    </w:rPr>
                    <w:t>(4742) 22-83-59</w:t>
                  </w:r>
                  <w:r w:rsidRPr="00C43D4E">
                    <w:rPr>
                      <w:rFonts w:ascii="Helios" w:hAnsi="Helios"/>
                      <w:sz w:val="13"/>
                      <w:szCs w:val="13"/>
                    </w:rPr>
                    <w:t>, факс: +7 (</w:t>
                  </w:r>
                  <w:r w:rsidRPr="00035725">
                    <w:rPr>
                      <w:rFonts w:ascii="Helios" w:hAnsi="Helios"/>
                      <w:sz w:val="13"/>
                      <w:szCs w:val="13"/>
                    </w:rPr>
                    <w:t>4742) 22-46-32</w:t>
                  </w:r>
                </w:p>
                <w:p w:rsidR="00B65513" w:rsidRDefault="00B65513" w:rsidP="00E81F6B">
                  <w:pPr>
                    <w:spacing w:line="240" w:lineRule="auto"/>
                    <w:ind w:right="-21" w:firstLine="0"/>
                    <w:rPr>
                      <w:rFonts w:ascii="Helios" w:hAnsi="Helios"/>
                      <w:sz w:val="12"/>
                      <w:szCs w:val="12"/>
                    </w:rPr>
                  </w:pPr>
                  <w:r>
                    <w:rPr>
                      <w:rFonts w:ascii="Helios" w:hAnsi="Helios"/>
                      <w:sz w:val="12"/>
                      <w:szCs w:val="12"/>
                    </w:rPr>
                    <w:t>тел./</w:t>
                  </w:r>
                  <w:r w:rsidRPr="00010061">
                    <w:rPr>
                      <w:rFonts w:ascii="Helios" w:hAnsi="Helios"/>
                      <w:sz w:val="12"/>
                      <w:szCs w:val="12"/>
                    </w:rPr>
                    <w:t>прямая линия энергетиков: 8-800-50-50-115,</w:t>
                  </w:r>
                </w:p>
                <w:p w:rsidR="00B65513" w:rsidRPr="00010061" w:rsidRDefault="00B65513" w:rsidP="00E81F6B">
                  <w:pPr>
                    <w:spacing w:line="240" w:lineRule="auto"/>
                    <w:ind w:right="-21" w:firstLine="0"/>
                    <w:rPr>
                      <w:rFonts w:ascii="Helios" w:hAnsi="Helios"/>
                      <w:sz w:val="12"/>
                      <w:szCs w:val="12"/>
                    </w:rPr>
                  </w:pPr>
                  <w:r w:rsidRPr="00010061">
                    <w:rPr>
                      <w:rFonts w:ascii="Helios" w:hAnsi="Helios"/>
                      <w:sz w:val="12"/>
                      <w:szCs w:val="12"/>
                    </w:rPr>
                    <w:t>телефон доверия: +7 (495) 747-92-99</w:t>
                  </w:r>
                </w:p>
                <w:p w:rsidR="00B65513" w:rsidRPr="00B65513" w:rsidRDefault="00B65513" w:rsidP="00E81F6B">
                  <w:pPr>
                    <w:spacing w:line="240" w:lineRule="auto"/>
                    <w:ind w:right="-21" w:firstLine="0"/>
                    <w:rPr>
                      <w:rFonts w:ascii="Helios" w:hAnsi="Helios"/>
                      <w:sz w:val="13"/>
                      <w:szCs w:val="13"/>
                      <w:lang w:val="en-US"/>
                    </w:rPr>
                  </w:pPr>
                  <w:proofErr w:type="gramStart"/>
                  <w:r w:rsidRPr="00C43D4E">
                    <w:rPr>
                      <w:rFonts w:ascii="Helios" w:hAnsi="Helios"/>
                      <w:sz w:val="13"/>
                      <w:szCs w:val="13"/>
                      <w:lang w:val="en-US"/>
                    </w:rPr>
                    <w:t>e</w:t>
                  </w:r>
                  <w:r w:rsidRPr="00B65513">
                    <w:rPr>
                      <w:rFonts w:ascii="Helios" w:hAnsi="Helios"/>
                      <w:sz w:val="13"/>
                      <w:szCs w:val="13"/>
                      <w:lang w:val="en-US"/>
                    </w:rPr>
                    <w:t>-</w:t>
                  </w:r>
                  <w:r w:rsidRPr="00C43D4E">
                    <w:rPr>
                      <w:rFonts w:ascii="Helios" w:hAnsi="Helios"/>
                      <w:sz w:val="13"/>
                      <w:szCs w:val="13"/>
                      <w:lang w:val="en-US"/>
                    </w:rPr>
                    <w:t>mail</w:t>
                  </w:r>
                  <w:proofErr w:type="gramEnd"/>
                  <w:r w:rsidRPr="00B65513">
                    <w:rPr>
                      <w:rFonts w:ascii="Helios" w:hAnsi="Helios"/>
                      <w:sz w:val="13"/>
                      <w:szCs w:val="13"/>
                      <w:lang w:val="en-US"/>
                    </w:rPr>
                    <w:t xml:space="preserve">: </w:t>
                  </w:r>
                  <w:r w:rsidRPr="00383DAE">
                    <w:rPr>
                      <w:rFonts w:ascii="Helios" w:hAnsi="Helios"/>
                      <w:sz w:val="13"/>
                      <w:szCs w:val="13"/>
                      <w:lang w:val="en-US"/>
                    </w:rPr>
                    <w:t>lipetskenergo</w:t>
                  </w:r>
                  <w:r w:rsidRPr="00B65513">
                    <w:rPr>
                      <w:rFonts w:ascii="Helios" w:hAnsi="Helios"/>
                      <w:sz w:val="13"/>
                      <w:szCs w:val="13"/>
                      <w:lang w:val="en-US"/>
                    </w:rPr>
                    <w:t>@</w:t>
                  </w:r>
                  <w:r w:rsidRPr="00C43D4E">
                    <w:rPr>
                      <w:rFonts w:ascii="Helios" w:hAnsi="Helios"/>
                      <w:sz w:val="13"/>
                      <w:szCs w:val="13"/>
                      <w:lang w:val="en-US"/>
                    </w:rPr>
                    <w:t>mrsk</w:t>
                  </w:r>
                  <w:r w:rsidRPr="00B65513">
                    <w:rPr>
                      <w:rFonts w:ascii="Helios" w:hAnsi="Helios"/>
                      <w:sz w:val="13"/>
                      <w:szCs w:val="13"/>
                      <w:lang w:val="en-US"/>
                    </w:rPr>
                    <w:t>-1.</w:t>
                  </w:r>
                  <w:r w:rsidRPr="00C43D4E">
                    <w:rPr>
                      <w:rFonts w:ascii="Helios" w:hAnsi="Helios"/>
                      <w:sz w:val="13"/>
                      <w:szCs w:val="13"/>
                      <w:lang w:val="en-US"/>
                    </w:rPr>
                    <w:t>ru</w:t>
                  </w:r>
                  <w:r w:rsidRPr="00B65513">
                    <w:rPr>
                      <w:rFonts w:ascii="Helios" w:hAnsi="Helios"/>
                      <w:sz w:val="13"/>
                      <w:szCs w:val="13"/>
                      <w:lang w:val="en-US"/>
                    </w:rPr>
                    <w:t xml:space="preserve">, </w:t>
                  </w:r>
                  <w:r w:rsidRPr="00C43D4E">
                    <w:rPr>
                      <w:rFonts w:ascii="Helios" w:hAnsi="Helios"/>
                      <w:sz w:val="13"/>
                      <w:szCs w:val="13"/>
                      <w:lang w:val="en-US"/>
                    </w:rPr>
                    <w:t>http</w:t>
                  </w:r>
                  <w:r w:rsidRPr="00B65513">
                    <w:rPr>
                      <w:rFonts w:ascii="Helios" w:hAnsi="Helios"/>
                      <w:sz w:val="13"/>
                      <w:szCs w:val="13"/>
                      <w:lang w:val="en-US"/>
                    </w:rPr>
                    <w:t>://</w:t>
                  </w:r>
                  <w:r w:rsidRPr="00C43D4E">
                    <w:rPr>
                      <w:rFonts w:ascii="Helios" w:hAnsi="Helios"/>
                      <w:sz w:val="13"/>
                      <w:szCs w:val="13"/>
                      <w:lang w:val="en-US"/>
                    </w:rPr>
                    <w:t>www</w:t>
                  </w:r>
                  <w:r w:rsidRPr="00B65513">
                    <w:rPr>
                      <w:rFonts w:ascii="Helios" w:hAnsi="Helios"/>
                      <w:sz w:val="13"/>
                      <w:szCs w:val="13"/>
                      <w:lang w:val="en-US"/>
                    </w:rPr>
                    <w:t>.</w:t>
                  </w:r>
                  <w:r w:rsidRPr="00C43D4E">
                    <w:rPr>
                      <w:rFonts w:ascii="Helios" w:hAnsi="Helios"/>
                      <w:sz w:val="13"/>
                      <w:szCs w:val="13"/>
                      <w:lang w:val="en-US"/>
                    </w:rPr>
                    <w:t>mrsk</w:t>
                  </w:r>
                  <w:r w:rsidRPr="00B65513">
                    <w:rPr>
                      <w:rFonts w:ascii="Helios" w:hAnsi="Helios"/>
                      <w:sz w:val="13"/>
                      <w:szCs w:val="13"/>
                      <w:lang w:val="en-US"/>
                    </w:rPr>
                    <w:t>-1.</w:t>
                  </w:r>
                  <w:r w:rsidRPr="00C43D4E">
                    <w:rPr>
                      <w:rFonts w:ascii="Helios" w:hAnsi="Helios"/>
                      <w:sz w:val="13"/>
                      <w:szCs w:val="13"/>
                      <w:lang w:val="en-US"/>
                    </w:rPr>
                    <w:t>ru</w:t>
                  </w:r>
                </w:p>
                <w:p w:rsidR="00B65513" w:rsidRPr="00B65513" w:rsidRDefault="00B65513" w:rsidP="00E81F6B">
                  <w:pPr>
                    <w:spacing w:line="240" w:lineRule="auto"/>
                    <w:ind w:right="-21"/>
                    <w:rPr>
                      <w:rFonts w:ascii="Helios" w:hAnsi="Helios"/>
                      <w:sz w:val="12"/>
                      <w:szCs w:val="12"/>
                      <w:lang w:val="en-US"/>
                    </w:rPr>
                  </w:pPr>
                </w:p>
              </w:txbxContent>
            </v:textbox>
            <w10:wrap type="square" anchorx="margin"/>
          </v:shape>
        </w:pict>
      </w:r>
      <w:r w:rsidR="00E81F6B">
        <w:rPr>
          <w:rFonts w:ascii="Calibri" w:eastAsia="Calibri" w:hAnsi="Calibri"/>
          <w:bCs w:val="0"/>
          <w:noProof/>
          <w:lang w:eastAsia="ru-RU"/>
        </w:rPr>
        <w:drawing>
          <wp:inline distT="0" distB="0" distL="0" distR="0">
            <wp:extent cx="1630680" cy="47244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30680" cy="472440"/>
                    </a:xfrm>
                    <a:prstGeom prst="rect">
                      <a:avLst/>
                    </a:prstGeom>
                    <a:noFill/>
                    <a:ln>
                      <a:noFill/>
                    </a:ln>
                  </pic:spPr>
                </pic:pic>
              </a:graphicData>
            </a:graphic>
          </wp:inline>
        </w:drawing>
      </w:r>
      <w:r w:rsidR="00E81F6B" w:rsidRPr="00E81F6B">
        <w:rPr>
          <w:rFonts w:ascii="Calibri" w:eastAsia="Calibri" w:hAnsi="Calibri"/>
          <w:bCs w:val="0"/>
          <w:noProof/>
          <w:lang w:eastAsia="ru-RU"/>
        </w:rPr>
        <w:t xml:space="preserve">                </w:t>
      </w:r>
      <w:r w:rsidR="00E81F6B">
        <w:rPr>
          <w:rFonts w:ascii="Calibri" w:eastAsia="Calibri" w:hAnsi="Calibri"/>
          <w:bCs w:val="0"/>
          <w:noProof/>
          <w:lang w:eastAsia="ru-RU"/>
        </w:rPr>
        <w:drawing>
          <wp:inline distT="0" distB="0" distL="0" distR="0">
            <wp:extent cx="1737360" cy="571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37360" cy="571500"/>
                    </a:xfrm>
                    <a:prstGeom prst="rect">
                      <a:avLst/>
                    </a:prstGeom>
                    <a:noFill/>
                    <a:ln>
                      <a:noFill/>
                    </a:ln>
                  </pic:spPr>
                </pic:pic>
              </a:graphicData>
            </a:graphic>
          </wp:inline>
        </w:drawing>
      </w:r>
    </w:p>
    <w:p w:rsidR="00A13E63" w:rsidRDefault="00A13E63" w:rsidP="00A13E63">
      <w:pPr>
        <w:ind w:right="-425"/>
        <w:rPr>
          <w:sz w:val="16"/>
          <w:szCs w:val="16"/>
        </w:rPr>
      </w:pPr>
    </w:p>
    <w:p w:rsidR="007556FF" w:rsidRPr="00E81F6B" w:rsidRDefault="007556FF" w:rsidP="007556FF">
      <w:pPr>
        <w:pStyle w:val="affffffe"/>
        <w:suppressAutoHyphens/>
        <w:jc w:val="center"/>
        <w:rPr>
          <w:rFonts w:ascii="Helios-Regular" w:hAnsi="Helios-Regular" w:cs="Helios-Regular"/>
          <w:spacing w:val="4"/>
          <w:sz w:val="14"/>
          <w:szCs w:val="14"/>
        </w:rPr>
      </w:pPr>
    </w:p>
    <w:p w:rsidR="007556FF" w:rsidRPr="00E81F6B" w:rsidRDefault="007556FF" w:rsidP="007556FF">
      <w:pPr>
        <w:ind w:left="5670" w:firstLine="0"/>
        <w:jc w:val="center"/>
        <w:rPr>
          <w:sz w:val="24"/>
          <w:szCs w:val="24"/>
        </w:rPr>
      </w:pPr>
    </w:p>
    <w:p w:rsidR="007556FF" w:rsidRPr="00E81F6B" w:rsidRDefault="007556FF" w:rsidP="007556FF">
      <w:pPr>
        <w:jc w:val="center"/>
        <w:rPr>
          <w:rFonts w:ascii="Arial" w:hAnsi="Arial" w:cs="Arial"/>
          <w:noProof/>
          <w:sz w:val="18"/>
          <w:szCs w:val="18"/>
        </w:rPr>
      </w:pPr>
    </w:p>
    <w:p w:rsidR="005C08CA" w:rsidRDefault="005C08CA" w:rsidP="007556FF">
      <w:pPr>
        <w:ind w:left="5670" w:firstLine="0"/>
        <w:jc w:val="center"/>
        <w:rPr>
          <w:sz w:val="24"/>
          <w:szCs w:val="24"/>
        </w:rPr>
      </w:pPr>
    </w:p>
    <w:p w:rsidR="00E81F6B" w:rsidRPr="007417E6" w:rsidRDefault="00E81F6B" w:rsidP="00E81F6B">
      <w:pPr>
        <w:ind w:left="5670" w:firstLine="0"/>
        <w:jc w:val="center"/>
        <w:rPr>
          <w:sz w:val="24"/>
          <w:szCs w:val="24"/>
        </w:rPr>
      </w:pPr>
      <w:r w:rsidRPr="007417E6">
        <w:rPr>
          <w:sz w:val="24"/>
          <w:szCs w:val="24"/>
        </w:rPr>
        <w:t>УТВЕРЖДАЮ:</w:t>
      </w:r>
    </w:p>
    <w:p w:rsidR="00E81F6B" w:rsidRDefault="00E81F6B" w:rsidP="00E81F6B">
      <w:pPr>
        <w:spacing w:line="240" w:lineRule="auto"/>
        <w:jc w:val="right"/>
        <w:rPr>
          <w:sz w:val="24"/>
          <w:szCs w:val="24"/>
        </w:rPr>
      </w:pPr>
      <w:r>
        <w:rPr>
          <w:sz w:val="24"/>
          <w:szCs w:val="24"/>
        </w:rPr>
        <w:t>Предсе</w:t>
      </w:r>
      <w:bookmarkStart w:id="6" w:name="_GoBack"/>
      <w:bookmarkEnd w:id="6"/>
      <w:r>
        <w:rPr>
          <w:sz w:val="24"/>
          <w:szCs w:val="24"/>
        </w:rPr>
        <w:t>датель закупочной комиссии -</w:t>
      </w:r>
    </w:p>
    <w:p w:rsidR="00E81F6B" w:rsidRPr="00C36F0C" w:rsidRDefault="00E81F6B" w:rsidP="00E81F6B">
      <w:pPr>
        <w:spacing w:line="240" w:lineRule="auto"/>
        <w:ind w:left="4139" w:firstLine="0"/>
        <w:jc w:val="right"/>
        <w:rPr>
          <w:sz w:val="24"/>
          <w:szCs w:val="24"/>
        </w:rPr>
      </w:pPr>
      <w:r w:rsidRPr="00C36F0C">
        <w:rPr>
          <w:sz w:val="24"/>
          <w:szCs w:val="24"/>
        </w:rPr>
        <w:t>Начальник Управления логистики и МТО</w:t>
      </w:r>
    </w:p>
    <w:p w:rsidR="00E81F6B" w:rsidRPr="00C12FA4" w:rsidRDefault="00E81F6B" w:rsidP="00E81F6B">
      <w:pPr>
        <w:spacing w:line="240" w:lineRule="auto"/>
        <w:jc w:val="right"/>
        <w:rPr>
          <w:sz w:val="24"/>
          <w:szCs w:val="24"/>
        </w:rPr>
      </w:pPr>
      <w:r w:rsidRPr="00C36F0C">
        <w:rPr>
          <w:sz w:val="24"/>
          <w:szCs w:val="24"/>
        </w:rPr>
        <w:t>филиала ПАО «МРСК Центра» - «Липецкэнерго»</w:t>
      </w:r>
    </w:p>
    <w:p w:rsidR="00E81F6B" w:rsidRPr="00C12FA4" w:rsidRDefault="00E81F6B" w:rsidP="00E81F6B">
      <w:pPr>
        <w:spacing w:line="240" w:lineRule="auto"/>
        <w:jc w:val="right"/>
      </w:pPr>
    </w:p>
    <w:p w:rsidR="00E81F6B" w:rsidRPr="00C12FA4" w:rsidRDefault="00E81F6B" w:rsidP="00E81F6B">
      <w:pPr>
        <w:spacing w:line="240" w:lineRule="auto"/>
        <w:jc w:val="right"/>
        <w:rPr>
          <w:sz w:val="24"/>
          <w:szCs w:val="24"/>
        </w:rPr>
      </w:pPr>
      <w:r w:rsidRPr="00C12FA4">
        <w:rPr>
          <w:sz w:val="24"/>
          <w:szCs w:val="24"/>
        </w:rPr>
        <w:t>_</w:t>
      </w:r>
      <w:r>
        <w:rPr>
          <w:sz w:val="24"/>
          <w:szCs w:val="24"/>
        </w:rPr>
        <w:t>___________________ С.В. Иванов</w:t>
      </w:r>
    </w:p>
    <w:p w:rsidR="00E81F6B" w:rsidRPr="00C12FA4" w:rsidRDefault="00E81F6B" w:rsidP="00E81F6B">
      <w:pPr>
        <w:spacing w:line="240" w:lineRule="auto"/>
        <w:jc w:val="right"/>
        <w:rPr>
          <w:sz w:val="24"/>
          <w:szCs w:val="24"/>
        </w:rPr>
      </w:pPr>
    </w:p>
    <w:p w:rsidR="00E81F6B" w:rsidRPr="00C12FA4" w:rsidRDefault="00B65513" w:rsidP="00E81F6B">
      <w:pPr>
        <w:ind w:left="5670" w:firstLine="0"/>
        <w:jc w:val="right"/>
        <w:rPr>
          <w:sz w:val="24"/>
          <w:szCs w:val="24"/>
        </w:rPr>
      </w:pPr>
      <w:r>
        <w:rPr>
          <w:sz w:val="24"/>
          <w:szCs w:val="24"/>
        </w:rPr>
        <w:t xml:space="preserve"> «26</w:t>
      </w:r>
      <w:r w:rsidR="00E81F6B">
        <w:rPr>
          <w:sz w:val="24"/>
          <w:szCs w:val="24"/>
        </w:rPr>
        <w:t xml:space="preserve">» января </w:t>
      </w:r>
      <w:r w:rsidR="00E81F6B" w:rsidRPr="00C12FA4">
        <w:rPr>
          <w:sz w:val="24"/>
          <w:szCs w:val="24"/>
        </w:rPr>
        <w:t>201</w:t>
      </w:r>
      <w:r w:rsidR="00E81F6B">
        <w:rPr>
          <w:sz w:val="24"/>
          <w:szCs w:val="24"/>
        </w:rPr>
        <w:t>6</w:t>
      </w:r>
      <w:r w:rsidR="00E81F6B" w:rsidRPr="00C12FA4">
        <w:rPr>
          <w:sz w:val="24"/>
          <w:szCs w:val="24"/>
        </w:rPr>
        <w:t xml:space="preserve"> г.</w:t>
      </w:r>
    </w:p>
    <w:p w:rsidR="00E81F6B" w:rsidRPr="00C12FA4" w:rsidRDefault="00E81F6B" w:rsidP="00E81F6B">
      <w:pPr>
        <w:ind w:firstLine="0"/>
        <w:jc w:val="left"/>
        <w:rPr>
          <w:sz w:val="24"/>
          <w:szCs w:val="24"/>
        </w:rPr>
      </w:pPr>
    </w:p>
    <w:p w:rsidR="00E81F6B" w:rsidRPr="00C12FA4" w:rsidRDefault="00E81F6B" w:rsidP="00E81F6B">
      <w:pPr>
        <w:spacing w:line="240" w:lineRule="auto"/>
        <w:ind w:left="6804" w:firstLine="0"/>
        <w:rPr>
          <w:b/>
          <w:kern w:val="36"/>
          <w:sz w:val="24"/>
          <w:szCs w:val="24"/>
        </w:rPr>
      </w:pPr>
      <w:r w:rsidRPr="00C12FA4">
        <w:rPr>
          <w:b/>
          <w:kern w:val="36"/>
          <w:sz w:val="24"/>
          <w:szCs w:val="24"/>
        </w:rPr>
        <w:t>Согласовано на заседании</w:t>
      </w:r>
    </w:p>
    <w:p w:rsidR="00E81F6B" w:rsidRPr="00C12FA4" w:rsidRDefault="00E81F6B" w:rsidP="00E81F6B">
      <w:pPr>
        <w:spacing w:line="240" w:lineRule="auto"/>
        <w:ind w:left="6804" w:firstLine="0"/>
        <w:rPr>
          <w:b/>
          <w:kern w:val="36"/>
          <w:sz w:val="24"/>
          <w:szCs w:val="24"/>
        </w:rPr>
      </w:pPr>
      <w:r w:rsidRPr="00C12FA4">
        <w:rPr>
          <w:b/>
          <w:kern w:val="36"/>
          <w:sz w:val="24"/>
          <w:szCs w:val="24"/>
        </w:rPr>
        <w:t>закупочной комиссии</w:t>
      </w:r>
    </w:p>
    <w:p w:rsidR="00E81F6B" w:rsidRPr="00C12FA4" w:rsidRDefault="00B65513" w:rsidP="00E81F6B">
      <w:pPr>
        <w:spacing w:line="240" w:lineRule="auto"/>
        <w:ind w:left="6804" w:firstLine="0"/>
        <w:rPr>
          <w:b/>
          <w:kern w:val="36"/>
          <w:sz w:val="24"/>
          <w:szCs w:val="24"/>
        </w:rPr>
      </w:pPr>
      <w:r>
        <w:rPr>
          <w:b/>
          <w:kern w:val="36"/>
          <w:sz w:val="24"/>
          <w:szCs w:val="24"/>
        </w:rPr>
        <w:t>Протокол № 0015</w:t>
      </w:r>
      <w:r w:rsidR="00E81F6B">
        <w:rPr>
          <w:b/>
          <w:kern w:val="36"/>
          <w:sz w:val="24"/>
          <w:szCs w:val="24"/>
        </w:rPr>
        <w:t>-ЛП-16</w:t>
      </w:r>
    </w:p>
    <w:p w:rsidR="00E81F6B" w:rsidRPr="00C12FA4" w:rsidRDefault="00B65513" w:rsidP="00E81F6B">
      <w:pPr>
        <w:spacing w:line="240" w:lineRule="auto"/>
        <w:ind w:left="6804" w:firstLine="0"/>
        <w:rPr>
          <w:b/>
          <w:kern w:val="36"/>
          <w:sz w:val="24"/>
          <w:szCs w:val="24"/>
        </w:rPr>
      </w:pPr>
      <w:r>
        <w:rPr>
          <w:b/>
          <w:kern w:val="36"/>
          <w:sz w:val="24"/>
          <w:szCs w:val="24"/>
        </w:rPr>
        <w:t>от «25</w:t>
      </w:r>
      <w:r w:rsidR="00E81F6B">
        <w:rPr>
          <w:b/>
          <w:kern w:val="36"/>
          <w:sz w:val="24"/>
          <w:szCs w:val="24"/>
        </w:rPr>
        <w:t>» января</w:t>
      </w:r>
      <w:r w:rsidR="00E81F6B" w:rsidRPr="00C12FA4">
        <w:rPr>
          <w:b/>
          <w:kern w:val="36"/>
          <w:sz w:val="24"/>
          <w:szCs w:val="24"/>
        </w:rPr>
        <w:t xml:space="preserve"> 201</w:t>
      </w:r>
      <w:r w:rsidR="00E81F6B">
        <w:rPr>
          <w:b/>
          <w:kern w:val="36"/>
          <w:sz w:val="24"/>
          <w:szCs w:val="24"/>
        </w:rPr>
        <w:t>6</w:t>
      </w:r>
      <w:r w:rsidR="00E81F6B"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556FF" w:rsidRDefault="00717F60" w:rsidP="00E81F6B">
      <w:pPr>
        <w:spacing w:line="264" w:lineRule="auto"/>
        <w:ind w:firstLine="0"/>
        <w:jc w:val="center"/>
        <w:rPr>
          <w:b/>
          <w:sz w:val="24"/>
          <w:szCs w:val="24"/>
        </w:rPr>
      </w:pPr>
      <w:r w:rsidRPr="00C12FA4">
        <w:rPr>
          <w:b/>
          <w:sz w:val="24"/>
          <w:szCs w:val="24"/>
        </w:rPr>
        <w:t xml:space="preserve">на право </w:t>
      </w:r>
      <w:r w:rsidRPr="00E81F6B">
        <w:rPr>
          <w:b/>
          <w:sz w:val="24"/>
          <w:szCs w:val="24"/>
        </w:rPr>
        <w:t xml:space="preserve">заключения </w:t>
      </w:r>
      <w:proofErr w:type="gramStart"/>
      <w:r w:rsidR="00E81F6B" w:rsidRPr="00E81F6B">
        <w:rPr>
          <w:b/>
          <w:sz w:val="24"/>
          <w:szCs w:val="24"/>
        </w:rPr>
        <w:t>Договора</w:t>
      </w:r>
      <w:proofErr w:type="gramEnd"/>
      <w:r w:rsidR="00E81F6B" w:rsidRPr="00E81F6B">
        <w:rPr>
          <w:b/>
          <w:sz w:val="24"/>
          <w:szCs w:val="24"/>
        </w:rPr>
        <w:t xml:space="preserve"> </w:t>
      </w:r>
      <w:r w:rsidR="000D4486">
        <w:rPr>
          <w:b/>
          <w:sz w:val="24"/>
          <w:szCs w:val="24"/>
        </w:rPr>
        <w:t xml:space="preserve">на </w:t>
      </w:r>
      <w:r w:rsidR="00B65513" w:rsidRPr="00B65513">
        <w:rPr>
          <w:b/>
          <w:sz w:val="24"/>
          <w:szCs w:val="24"/>
        </w:rPr>
        <w:t>оказание услуг по подписке на периодические печатные издания</w:t>
      </w:r>
      <w:r w:rsidR="00E81F6B" w:rsidRPr="00E81F6B">
        <w:rPr>
          <w:b/>
          <w:sz w:val="24"/>
          <w:szCs w:val="24"/>
        </w:rPr>
        <w:t xml:space="preserve"> для нужд ПАО «МРСК Центра» (филиала «Липецкэнерго»)</w:t>
      </w:r>
    </w:p>
    <w:p w:rsidR="00E81F6B" w:rsidRDefault="00E81F6B" w:rsidP="00E81F6B">
      <w:pPr>
        <w:spacing w:line="264" w:lineRule="auto"/>
        <w:ind w:firstLine="0"/>
        <w:jc w:val="center"/>
        <w:rPr>
          <w:b/>
          <w:sz w:val="24"/>
          <w:szCs w:val="24"/>
        </w:rPr>
      </w:pPr>
    </w:p>
    <w:p w:rsidR="00E81F6B" w:rsidRPr="00C12FA4" w:rsidRDefault="00E81F6B" w:rsidP="00E81F6B">
      <w:pPr>
        <w:spacing w:line="264" w:lineRule="auto"/>
        <w:ind w:firstLine="0"/>
        <w:jc w:val="center"/>
        <w:rPr>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E81F6B"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E8076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525723">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E80768">
        <w:rPr>
          <w:noProof/>
        </w:rPr>
        <w:fldChar w:fldCharType="begin"/>
      </w:r>
      <w:r>
        <w:rPr>
          <w:noProof/>
        </w:rPr>
        <w:instrText xml:space="preserve"> PAGEREF _Toc441131036 \h </w:instrText>
      </w:r>
      <w:r w:rsidR="00E80768">
        <w:rPr>
          <w:noProof/>
        </w:rPr>
      </w:r>
      <w:r w:rsidR="00E80768">
        <w:rPr>
          <w:noProof/>
        </w:rPr>
        <w:fldChar w:fldCharType="separate"/>
      </w:r>
      <w:r>
        <w:rPr>
          <w:noProof/>
        </w:rPr>
        <w:t>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E80768">
        <w:rPr>
          <w:noProof/>
        </w:rPr>
        <w:fldChar w:fldCharType="begin"/>
      </w:r>
      <w:r>
        <w:rPr>
          <w:noProof/>
        </w:rPr>
        <w:instrText xml:space="preserve"> PAGEREF _Toc441131037 \h </w:instrText>
      </w:r>
      <w:r w:rsidR="00E80768">
        <w:rPr>
          <w:noProof/>
        </w:rPr>
      </w:r>
      <w:r w:rsidR="00E80768">
        <w:rPr>
          <w:noProof/>
        </w:rPr>
        <w:fldChar w:fldCharType="separate"/>
      </w:r>
      <w:r>
        <w:rPr>
          <w:noProof/>
        </w:rPr>
        <w:t>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E80768">
        <w:rPr>
          <w:noProof/>
        </w:rPr>
        <w:fldChar w:fldCharType="begin"/>
      </w:r>
      <w:r>
        <w:rPr>
          <w:noProof/>
        </w:rPr>
        <w:instrText xml:space="preserve"> PAGEREF _Toc441131038 \h </w:instrText>
      </w:r>
      <w:r w:rsidR="00E80768">
        <w:rPr>
          <w:noProof/>
        </w:rPr>
      </w:r>
      <w:r w:rsidR="00E80768">
        <w:rPr>
          <w:noProof/>
        </w:rPr>
        <w:fldChar w:fldCharType="separate"/>
      </w:r>
      <w:r>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E80768">
        <w:rPr>
          <w:noProof/>
        </w:rPr>
        <w:fldChar w:fldCharType="begin"/>
      </w:r>
      <w:r>
        <w:rPr>
          <w:noProof/>
        </w:rPr>
        <w:instrText xml:space="preserve"> PAGEREF _Toc441131039 \h </w:instrText>
      </w:r>
      <w:r w:rsidR="00E80768">
        <w:rPr>
          <w:noProof/>
        </w:rPr>
      </w:r>
      <w:r w:rsidR="00E80768">
        <w:rPr>
          <w:noProof/>
        </w:rPr>
        <w:fldChar w:fldCharType="separate"/>
      </w:r>
      <w:r>
        <w:rPr>
          <w:noProof/>
        </w:rPr>
        <w:t>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E80768">
        <w:rPr>
          <w:noProof/>
        </w:rPr>
        <w:fldChar w:fldCharType="begin"/>
      </w:r>
      <w:r>
        <w:rPr>
          <w:noProof/>
        </w:rPr>
        <w:instrText xml:space="preserve"> PAGEREF _Toc441131040 \h </w:instrText>
      </w:r>
      <w:r w:rsidR="00E80768">
        <w:rPr>
          <w:noProof/>
        </w:rPr>
      </w:r>
      <w:r w:rsidR="00E80768">
        <w:rPr>
          <w:noProof/>
        </w:rPr>
        <w:fldChar w:fldCharType="separate"/>
      </w:r>
      <w:r>
        <w:rPr>
          <w:noProof/>
        </w:rPr>
        <w:t>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E80768">
        <w:rPr>
          <w:noProof/>
        </w:rPr>
        <w:fldChar w:fldCharType="begin"/>
      </w:r>
      <w:r>
        <w:rPr>
          <w:noProof/>
        </w:rPr>
        <w:instrText xml:space="preserve"> PAGEREF _Toc441131041 \h </w:instrText>
      </w:r>
      <w:r w:rsidR="00E80768">
        <w:rPr>
          <w:noProof/>
        </w:rPr>
      </w:r>
      <w:r w:rsidR="00E80768">
        <w:rPr>
          <w:noProof/>
        </w:rPr>
        <w:fldChar w:fldCharType="separate"/>
      </w:r>
      <w:r>
        <w:rPr>
          <w:noProof/>
        </w:rPr>
        <w:t>8</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_Toc441131048 \h </w:instrText>
      </w:r>
      <w:r w:rsidR="00E80768">
        <w:rPr>
          <w:noProof/>
        </w:rPr>
      </w:r>
      <w:r w:rsidR="00E80768">
        <w:rPr>
          <w:noProof/>
        </w:rPr>
        <w:fldChar w:fldCharType="separate"/>
      </w:r>
      <w:r>
        <w:rPr>
          <w:noProof/>
        </w:rPr>
        <w:t>10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E80768">
        <w:rPr>
          <w:noProof/>
        </w:rPr>
        <w:fldChar w:fldCharType="begin"/>
      </w:r>
      <w:r>
        <w:rPr>
          <w:noProof/>
        </w:rPr>
        <w:instrText xml:space="preserve"> PAGEREF _Toc441131049 \h </w:instrText>
      </w:r>
      <w:r w:rsidR="00E80768">
        <w:rPr>
          <w:noProof/>
        </w:rPr>
      </w:r>
      <w:r w:rsidR="00E80768">
        <w:rPr>
          <w:noProof/>
        </w:rPr>
        <w:fldChar w:fldCharType="separate"/>
      </w:r>
      <w:r>
        <w:rPr>
          <w:noProof/>
        </w:rPr>
        <w:t>10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E80768">
        <w:rPr>
          <w:noProof/>
        </w:rPr>
        <w:fldChar w:fldCharType="begin"/>
      </w:r>
      <w:r>
        <w:rPr>
          <w:noProof/>
        </w:rPr>
        <w:instrText xml:space="preserve"> PAGEREF _Toc441131053 \h </w:instrText>
      </w:r>
      <w:r w:rsidR="00E80768">
        <w:rPr>
          <w:noProof/>
        </w:rPr>
      </w:r>
      <w:r w:rsidR="00E80768">
        <w:rPr>
          <w:noProof/>
        </w:rPr>
        <w:fldChar w:fldCharType="separate"/>
      </w:r>
      <w:r>
        <w:rPr>
          <w:noProof/>
        </w:rPr>
        <w:t>10</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E80768">
        <w:rPr>
          <w:noProof/>
        </w:rPr>
        <w:fldChar w:fldCharType="begin"/>
      </w:r>
      <w:r>
        <w:rPr>
          <w:noProof/>
        </w:rPr>
        <w:instrText xml:space="preserve"> PAGEREF _Toc441131057 \h </w:instrText>
      </w:r>
      <w:r w:rsidR="00E80768">
        <w:rPr>
          <w:noProof/>
        </w:rPr>
      </w:r>
      <w:r w:rsidR="00E80768">
        <w:rPr>
          <w:noProof/>
        </w:rPr>
        <w:fldChar w:fldCharType="separate"/>
      </w:r>
      <w:r>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E80768">
        <w:rPr>
          <w:noProof/>
        </w:rPr>
        <w:fldChar w:fldCharType="begin"/>
      </w:r>
      <w:r>
        <w:rPr>
          <w:noProof/>
        </w:rPr>
        <w:instrText xml:space="preserve"> PAGEREF _Toc441131058 \h </w:instrText>
      </w:r>
      <w:r w:rsidR="00E80768">
        <w:rPr>
          <w:noProof/>
        </w:rPr>
      </w:r>
      <w:r w:rsidR="00E80768">
        <w:rPr>
          <w:noProof/>
        </w:rPr>
        <w:fldChar w:fldCharType="separate"/>
      </w:r>
      <w:r>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E80768">
        <w:rPr>
          <w:noProof/>
        </w:rPr>
        <w:fldChar w:fldCharType="begin"/>
      </w:r>
      <w:r>
        <w:rPr>
          <w:noProof/>
        </w:rPr>
        <w:instrText xml:space="preserve"> PAGEREF _Toc441131061 \h </w:instrText>
      </w:r>
      <w:r w:rsidR="00E80768">
        <w:rPr>
          <w:noProof/>
        </w:rPr>
      </w:r>
      <w:r w:rsidR="00E80768">
        <w:rPr>
          <w:noProof/>
        </w:rPr>
        <w:fldChar w:fldCharType="separate"/>
      </w:r>
      <w:r>
        <w:rPr>
          <w:noProof/>
        </w:rPr>
        <w:t>13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E80768">
        <w:rPr>
          <w:noProof/>
        </w:rPr>
        <w:fldChar w:fldCharType="begin"/>
      </w:r>
      <w:r>
        <w:rPr>
          <w:noProof/>
        </w:rPr>
        <w:instrText xml:space="preserve"> PAGEREF _Toc441131062 \h </w:instrText>
      </w:r>
      <w:r w:rsidR="00E80768">
        <w:rPr>
          <w:noProof/>
        </w:rPr>
      </w:r>
      <w:r w:rsidR="00E80768">
        <w:rPr>
          <w:noProof/>
        </w:rPr>
        <w:fldChar w:fldCharType="separate"/>
      </w:r>
      <w:r>
        <w:rPr>
          <w:noProof/>
        </w:rPr>
        <w:t>14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E80768">
        <w:rPr>
          <w:noProof/>
        </w:rPr>
        <w:fldChar w:fldCharType="begin"/>
      </w:r>
      <w:r>
        <w:rPr>
          <w:noProof/>
        </w:rPr>
        <w:instrText xml:space="preserve"> PAGEREF _Toc441131077 \h </w:instrText>
      </w:r>
      <w:r w:rsidR="00E80768">
        <w:rPr>
          <w:noProof/>
        </w:rPr>
      </w:r>
      <w:r w:rsidR="00E80768">
        <w:rPr>
          <w:noProof/>
        </w:rPr>
        <w:fldChar w:fldCharType="separate"/>
      </w:r>
      <w:r>
        <w:rPr>
          <w:noProof/>
        </w:rPr>
        <w:t>28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E80768">
        <w:rPr>
          <w:noProof/>
        </w:rPr>
        <w:fldChar w:fldCharType="begin"/>
      </w:r>
      <w:r>
        <w:rPr>
          <w:noProof/>
        </w:rPr>
        <w:instrText xml:space="preserve"> PAGEREF _Toc441131080 \h </w:instrText>
      </w:r>
      <w:r w:rsidR="00E80768">
        <w:rPr>
          <w:noProof/>
        </w:rPr>
      </w:r>
      <w:r w:rsidR="00E80768">
        <w:rPr>
          <w:noProof/>
        </w:rPr>
        <w:fldChar w:fldCharType="separate"/>
      </w:r>
      <w:r>
        <w:rPr>
          <w:noProof/>
        </w:rPr>
        <w:t>28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E80768">
        <w:rPr>
          <w:noProof/>
        </w:rPr>
        <w:fldChar w:fldCharType="begin"/>
      </w:r>
      <w:r>
        <w:rPr>
          <w:noProof/>
        </w:rPr>
        <w:instrText xml:space="preserve"> PAGEREF _Toc441131081 \h </w:instrText>
      </w:r>
      <w:r w:rsidR="00E80768">
        <w:rPr>
          <w:noProof/>
        </w:rPr>
      </w:r>
      <w:r w:rsidR="00E80768">
        <w:rPr>
          <w:noProof/>
        </w:rPr>
        <w:fldChar w:fldCharType="separate"/>
      </w:r>
      <w:r>
        <w:rPr>
          <w:noProof/>
        </w:rPr>
        <w:t>29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E80768">
        <w:rPr>
          <w:noProof/>
        </w:rPr>
        <w:fldChar w:fldCharType="begin"/>
      </w:r>
      <w:r>
        <w:rPr>
          <w:noProof/>
        </w:rPr>
        <w:instrText xml:space="preserve"> PAGEREF _Toc441131086 \h </w:instrText>
      </w:r>
      <w:r w:rsidR="00E80768">
        <w:rPr>
          <w:noProof/>
        </w:rPr>
      </w:r>
      <w:r w:rsidR="00E80768">
        <w:rPr>
          <w:noProof/>
        </w:rPr>
        <w:fldChar w:fldCharType="separate"/>
      </w:r>
      <w:r>
        <w:rPr>
          <w:noProof/>
        </w:rPr>
        <w:t>30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E80768">
        <w:rPr>
          <w:noProof/>
        </w:rPr>
        <w:fldChar w:fldCharType="begin"/>
      </w:r>
      <w:r>
        <w:rPr>
          <w:noProof/>
        </w:rPr>
        <w:instrText xml:space="preserve"> PAGEREF _Toc441131087 \h </w:instrText>
      </w:r>
      <w:r w:rsidR="00E80768">
        <w:rPr>
          <w:noProof/>
        </w:rPr>
      </w:r>
      <w:r w:rsidR="00E80768">
        <w:rPr>
          <w:noProof/>
        </w:rPr>
        <w:fldChar w:fldCharType="separate"/>
      </w:r>
      <w:r>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E80768">
        <w:rPr>
          <w:noProof/>
        </w:rPr>
        <w:fldChar w:fldCharType="begin"/>
      </w:r>
      <w:r>
        <w:rPr>
          <w:noProof/>
        </w:rPr>
        <w:instrText xml:space="preserve"> PAGEREF _Toc441131088 \h </w:instrText>
      </w:r>
      <w:r w:rsidR="00E80768">
        <w:rPr>
          <w:noProof/>
        </w:rPr>
      </w:r>
      <w:r w:rsidR="00E80768">
        <w:rPr>
          <w:noProof/>
        </w:rPr>
        <w:fldChar w:fldCharType="separate"/>
      </w:r>
      <w:r>
        <w:rPr>
          <w:noProof/>
        </w:rPr>
        <w:t>32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E80768">
        <w:rPr>
          <w:noProof/>
        </w:rPr>
        <w:fldChar w:fldCharType="begin"/>
      </w:r>
      <w:r>
        <w:rPr>
          <w:noProof/>
        </w:rPr>
        <w:instrText xml:space="preserve"> PAGEREF _Toc441131089 \h </w:instrText>
      </w:r>
      <w:r w:rsidR="00E80768">
        <w:rPr>
          <w:noProof/>
        </w:rPr>
      </w:r>
      <w:r w:rsidR="00E80768">
        <w:rPr>
          <w:noProof/>
        </w:rPr>
        <w:fldChar w:fldCharType="separate"/>
      </w:r>
      <w:r>
        <w:rPr>
          <w:noProof/>
        </w:rPr>
        <w:t>33</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E80768">
        <w:rPr>
          <w:noProof/>
        </w:rPr>
        <w:fldChar w:fldCharType="begin"/>
      </w:r>
      <w:r>
        <w:rPr>
          <w:noProof/>
        </w:rPr>
        <w:instrText xml:space="preserve"> PAGEREF _Toc441131090 \h </w:instrText>
      </w:r>
      <w:r w:rsidR="00E80768">
        <w:rPr>
          <w:noProof/>
        </w:rPr>
      </w:r>
      <w:r w:rsidR="00E80768">
        <w:rPr>
          <w:noProof/>
        </w:rPr>
        <w:fldChar w:fldCharType="separate"/>
      </w:r>
      <w:r>
        <w:rPr>
          <w:noProof/>
        </w:rPr>
        <w:t>34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E80768">
        <w:rPr>
          <w:noProof/>
        </w:rPr>
        <w:fldChar w:fldCharType="begin"/>
      </w:r>
      <w:r>
        <w:rPr>
          <w:noProof/>
        </w:rPr>
        <w:instrText xml:space="preserve"> PAGEREF _Toc441131091 \h </w:instrText>
      </w:r>
      <w:r w:rsidR="00E80768">
        <w:rPr>
          <w:noProof/>
        </w:rPr>
      </w:r>
      <w:r w:rsidR="00E80768">
        <w:rPr>
          <w:noProof/>
        </w:rPr>
        <w:fldChar w:fldCharType="separate"/>
      </w:r>
      <w:r>
        <w:rPr>
          <w:noProof/>
        </w:rPr>
        <w:t>34</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E80768">
        <w:rPr>
          <w:noProof/>
        </w:rPr>
        <w:fldChar w:fldCharType="begin"/>
      </w:r>
      <w:r>
        <w:rPr>
          <w:noProof/>
        </w:rPr>
        <w:instrText xml:space="preserve"> PAGEREF _Toc441131092 \h </w:instrText>
      </w:r>
      <w:r w:rsidR="00E80768">
        <w:rPr>
          <w:noProof/>
        </w:rPr>
      </w:r>
      <w:r w:rsidR="00E80768">
        <w:rPr>
          <w:noProof/>
        </w:rPr>
        <w:fldChar w:fldCharType="separate"/>
      </w:r>
      <w:r>
        <w:rPr>
          <w:noProof/>
        </w:rPr>
        <w:t>35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E80768">
        <w:rPr>
          <w:noProof/>
        </w:rPr>
        <w:fldChar w:fldCharType="begin"/>
      </w:r>
      <w:r>
        <w:rPr>
          <w:noProof/>
        </w:rPr>
        <w:instrText xml:space="preserve"> PAGEREF _Toc441131093 \h </w:instrText>
      </w:r>
      <w:r w:rsidR="00E80768">
        <w:rPr>
          <w:noProof/>
        </w:rPr>
      </w:r>
      <w:r w:rsidR="00E80768">
        <w:rPr>
          <w:noProof/>
        </w:rPr>
        <w:fldChar w:fldCharType="separate"/>
      </w:r>
      <w:r>
        <w:rPr>
          <w:noProof/>
        </w:rPr>
        <w:t>35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E80768">
        <w:rPr>
          <w:noProof/>
        </w:rPr>
        <w:fldChar w:fldCharType="begin"/>
      </w:r>
      <w:r>
        <w:rPr>
          <w:noProof/>
        </w:rPr>
        <w:instrText xml:space="preserve"> PAGEREF _Toc441131095 \h </w:instrText>
      </w:r>
      <w:r w:rsidR="00E80768">
        <w:rPr>
          <w:noProof/>
        </w:rPr>
      </w:r>
      <w:r w:rsidR="00E80768">
        <w:rPr>
          <w:noProof/>
        </w:rPr>
        <w:fldChar w:fldCharType="separate"/>
      </w:r>
      <w:r>
        <w:rPr>
          <w:noProof/>
        </w:rPr>
        <w:t>35</w:t>
      </w:r>
      <w:r w:rsidR="00E80768">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E80768">
        <w:rPr>
          <w:noProof/>
        </w:rPr>
        <w:fldChar w:fldCharType="begin"/>
      </w:r>
      <w:r>
        <w:rPr>
          <w:noProof/>
        </w:rPr>
        <w:instrText xml:space="preserve"> PAGEREF _Toc441131097 \h </w:instrText>
      </w:r>
      <w:r w:rsidR="00E80768">
        <w:rPr>
          <w:noProof/>
        </w:rPr>
      </w:r>
      <w:r w:rsidR="00E80768">
        <w:rPr>
          <w:noProof/>
        </w:rPr>
        <w:fldChar w:fldCharType="separate"/>
      </w:r>
      <w:r>
        <w:rPr>
          <w:noProof/>
        </w:rPr>
        <w:t>36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E80768">
        <w:rPr>
          <w:noProof/>
        </w:rPr>
        <w:fldChar w:fldCharType="begin"/>
      </w:r>
      <w:r>
        <w:rPr>
          <w:noProof/>
        </w:rPr>
        <w:instrText xml:space="preserve"> PAGEREF _Toc441131098 \h </w:instrText>
      </w:r>
      <w:r w:rsidR="00E80768">
        <w:rPr>
          <w:noProof/>
        </w:rPr>
      </w:r>
      <w:r w:rsidR="00E80768">
        <w:rPr>
          <w:noProof/>
        </w:rPr>
        <w:fldChar w:fldCharType="separate"/>
      </w:r>
      <w:r>
        <w:rPr>
          <w:noProof/>
        </w:rPr>
        <w:t>36</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E80768">
        <w:rPr>
          <w:noProof/>
        </w:rPr>
        <w:fldChar w:fldCharType="begin"/>
      </w:r>
      <w:r>
        <w:rPr>
          <w:noProof/>
        </w:rPr>
        <w:instrText xml:space="preserve"> PAGEREF _Toc441131099 \h </w:instrText>
      </w:r>
      <w:r w:rsidR="00E80768">
        <w:rPr>
          <w:noProof/>
        </w:rPr>
      </w:r>
      <w:r w:rsidR="00E80768">
        <w:rPr>
          <w:noProof/>
        </w:rPr>
        <w:fldChar w:fldCharType="separate"/>
      </w:r>
      <w:r>
        <w:rPr>
          <w:noProof/>
        </w:rPr>
        <w:t>36</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E80768">
        <w:rPr>
          <w:noProof/>
        </w:rPr>
        <w:fldChar w:fldCharType="begin"/>
      </w:r>
      <w:r>
        <w:rPr>
          <w:noProof/>
        </w:rPr>
        <w:instrText xml:space="preserve"> PAGEREF _Toc441131101 \h </w:instrText>
      </w:r>
      <w:r w:rsidR="00E80768">
        <w:rPr>
          <w:noProof/>
        </w:rPr>
      </w:r>
      <w:r w:rsidR="00E80768">
        <w:rPr>
          <w:noProof/>
        </w:rPr>
        <w:fldChar w:fldCharType="separate"/>
      </w:r>
      <w:r>
        <w:rPr>
          <w:noProof/>
        </w:rPr>
        <w:t>40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E80768">
        <w:rPr>
          <w:noProof/>
        </w:rPr>
        <w:fldChar w:fldCharType="begin"/>
      </w:r>
      <w:r>
        <w:rPr>
          <w:noProof/>
        </w:rPr>
        <w:instrText xml:space="preserve"> PAGEREF _Toc441131103 \h </w:instrText>
      </w:r>
      <w:r w:rsidR="00E80768">
        <w:rPr>
          <w:noProof/>
        </w:rPr>
      </w:r>
      <w:r w:rsidR="00E80768">
        <w:rPr>
          <w:noProof/>
        </w:rPr>
        <w:fldChar w:fldCharType="separate"/>
      </w:r>
      <w:r>
        <w:rPr>
          <w:noProof/>
        </w:rPr>
        <w:t>42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E80768">
        <w:rPr>
          <w:noProof/>
        </w:rPr>
        <w:fldChar w:fldCharType="begin"/>
      </w:r>
      <w:r>
        <w:rPr>
          <w:noProof/>
        </w:rPr>
        <w:instrText xml:space="preserve"> PAGEREF _Toc441131106 \h </w:instrText>
      </w:r>
      <w:r w:rsidR="00E80768">
        <w:rPr>
          <w:noProof/>
        </w:rPr>
      </w:r>
      <w:r w:rsidR="00E80768">
        <w:rPr>
          <w:noProof/>
        </w:rPr>
        <w:fldChar w:fldCharType="separate"/>
      </w:r>
      <w:r>
        <w:rPr>
          <w:noProof/>
        </w:rPr>
        <w:t>45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E80768">
        <w:rPr>
          <w:noProof/>
        </w:rPr>
        <w:fldChar w:fldCharType="begin"/>
      </w:r>
      <w:r>
        <w:rPr>
          <w:noProof/>
        </w:rPr>
        <w:instrText xml:space="preserve"> PAGEREF _Toc441131109 \h </w:instrText>
      </w:r>
      <w:r w:rsidR="00E80768">
        <w:rPr>
          <w:noProof/>
        </w:rPr>
      </w:r>
      <w:r w:rsidR="00E80768">
        <w:rPr>
          <w:noProof/>
        </w:rPr>
        <w:fldChar w:fldCharType="separate"/>
      </w:r>
      <w:r>
        <w:rPr>
          <w:noProof/>
        </w:rPr>
        <w:t>47</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E80768">
        <w:rPr>
          <w:noProof/>
        </w:rPr>
        <w:fldChar w:fldCharType="begin"/>
      </w:r>
      <w:r>
        <w:rPr>
          <w:noProof/>
        </w:rPr>
        <w:instrText xml:space="preserve"> PAGEREF _Toc441131112 \h </w:instrText>
      </w:r>
      <w:r w:rsidR="00E80768">
        <w:rPr>
          <w:noProof/>
        </w:rPr>
      </w:r>
      <w:r w:rsidR="00E80768">
        <w:rPr>
          <w:noProof/>
        </w:rPr>
        <w:fldChar w:fldCharType="separate"/>
      </w:r>
      <w:r>
        <w:rPr>
          <w:noProof/>
        </w:rPr>
        <w:t>49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E80768">
        <w:rPr>
          <w:noProof/>
        </w:rPr>
        <w:fldChar w:fldCharType="begin"/>
      </w:r>
      <w:r>
        <w:rPr>
          <w:noProof/>
        </w:rPr>
        <w:instrText xml:space="preserve"> PAGEREF _Toc441131115 \h </w:instrText>
      </w:r>
      <w:r w:rsidR="00E80768">
        <w:rPr>
          <w:noProof/>
        </w:rPr>
      </w:r>
      <w:r w:rsidR="00E80768">
        <w:rPr>
          <w:noProof/>
        </w:rPr>
        <w:fldChar w:fldCharType="separate"/>
      </w:r>
      <w:r>
        <w:rPr>
          <w:noProof/>
        </w:rPr>
        <w:t>51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E80768">
        <w:rPr>
          <w:noProof/>
        </w:rPr>
        <w:fldChar w:fldCharType="begin"/>
      </w:r>
      <w:r>
        <w:rPr>
          <w:noProof/>
        </w:rPr>
        <w:instrText xml:space="preserve"> PAGEREF _Toc441131118 \h </w:instrText>
      </w:r>
      <w:r w:rsidR="00E80768">
        <w:rPr>
          <w:noProof/>
        </w:rPr>
      </w:r>
      <w:r w:rsidR="00E80768">
        <w:rPr>
          <w:noProof/>
        </w:rPr>
        <w:fldChar w:fldCharType="separate"/>
      </w:r>
      <w:r>
        <w:rPr>
          <w:noProof/>
        </w:rPr>
        <w:t>53</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E80768">
        <w:rPr>
          <w:noProof/>
        </w:rPr>
        <w:fldChar w:fldCharType="begin"/>
      </w:r>
      <w:r>
        <w:rPr>
          <w:noProof/>
        </w:rPr>
        <w:instrText xml:space="preserve"> PAGEREF _Toc441131119 \h </w:instrText>
      </w:r>
      <w:r w:rsidR="00E80768">
        <w:rPr>
          <w:noProof/>
        </w:rPr>
      </w:r>
      <w:r w:rsidR="00E80768">
        <w:rPr>
          <w:noProof/>
        </w:rPr>
        <w:fldChar w:fldCharType="separate"/>
      </w:r>
      <w:r>
        <w:rPr>
          <w:noProof/>
        </w:rPr>
        <w:t>53</w:t>
      </w:r>
      <w:r w:rsidR="00E80768">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E80768">
        <w:rPr>
          <w:noProof/>
        </w:rPr>
        <w:fldChar w:fldCharType="begin"/>
      </w:r>
      <w:r>
        <w:rPr>
          <w:noProof/>
        </w:rPr>
        <w:instrText xml:space="preserve"> PAGEREF _Toc441131120 \h </w:instrText>
      </w:r>
      <w:r w:rsidR="00E80768">
        <w:rPr>
          <w:noProof/>
        </w:rPr>
      </w:r>
      <w:r w:rsidR="00E80768">
        <w:rPr>
          <w:noProof/>
        </w:rPr>
        <w:fldChar w:fldCharType="separate"/>
      </w:r>
      <w:r>
        <w:rPr>
          <w:noProof/>
        </w:rPr>
        <w:t>55</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E80768">
        <w:rPr>
          <w:noProof/>
        </w:rPr>
        <w:fldChar w:fldCharType="begin"/>
      </w:r>
      <w:r>
        <w:rPr>
          <w:noProof/>
        </w:rPr>
        <w:instrText xml:space="preserve"> PAGEREF _Toc441131122 \h </w:instrText>
      </w:r>
      <w:r w:rsidR="00E80768">
        <w:rPr>
          <w:noProof/>
        </w:rPr>
      </w:r>
      <w:r w:rsidR="00E80768">
        <w:rPr>
          <w:noProof/>
        </w:rPr>
        <w:fldChar w:fldCharType="separate"/>
      </w:r>
      <w:r>
        <w:rPr>
          <w:noProof/>
        </w:rPr>
        <w:t>58</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E80768">
        <w:rPr>
          <w:noProof/>
        </w:rPr>
        <w:fldChar w:fldCharType="begin"/>
      </w:r>
      <w:r>
        <w:rPr>
          <w:noProof/>
        </w:rPr>
        <w:instrText xml:space="preserve"> PAGEREF _Toc441131125 \h </w:instrText>
      </w:r>
      <w:r w:rsidR="00E80768">
        <w:rPr>
          <w:noProof/>
        </w:rPr>
      </w:r>
      <w:r w:rsidR="00E80768">
        <w:rPr>
          <w:noProof/>
        </w:rPr>
        <w:fldChar w:fldCharType="separate"/>
      </w:r>
      <w:r>
        <w:rPr>
          <w:noProof/>
        </w:rPr>
        <w:t>60</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E80768">
        <w:rPr>
          <w:noProof/>
        </w:rPr>
        <w:fldChar w:fldCharType="begin"/>
      </w:r>
      <w:r>
        <w:rPr>
          <w:noProof/>
        </w:rPr>
        <w:instrText xml:space="preserve"> PAGEREF _Toc441131128 \h </w:instrText>
      </w:r>
      <w:r w:rsidR="00E80768">
        <w:rPr>
          <w:noProof/>
        </w:rPr>
      </w:r>
      <w:r w:rsidR="00E80768">
        <w:rPr>
          <w:noProof/>
        </w:rPr>
        <w:fldChar w:fldCharType="separate"/>
      </w:r>
      <w:r>
        <w:rPr>
          <w:noProof/>
        </w:rPr>
        <w:t>62</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E80768">
        <w:rPr>
          <w:noProof/>
        </w:rPr>
        <w:fldChar w:fldCharType="begin"/>
      </w:r>
      <w:r>
        <w:rPr>
          <w:noProof/>
        </w:rPr>
        <w:instrText xml:space="preserve"> PAGEREF _Toc441131131 \h </w:instrText>
      </w:r>
      <w:r w:rsidR="00E80768">
        <w:rPr>
          <w:noProof/>
        </w:rPr>
      </w:r>
      <w:r w:rsidR="00E80768">
        <w:rPr>
          <w:noProof/>
        </w:rPr>
        <w:fldChar w:fldCharType="separate"/>
      </w:r>
      <w:r>
        <w:rPr>
          <w:noProof/>
        </w:rPr>
        <w:t>64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E80768">
        <w:rPr>
          <w:noProof/>
        </w:rPr>
        <w:fldChar w:fldCharType="begin"/>
      </w:r>
      <w:r>
        <w:rPr>
          <w:noProof/>
        </w:rPr>
        <w:instrText xml:space="preserve"> PAGEREF _Toc441131134 \h </w:instrText>
      </w:r>
      <w:r w:rsidR="00E80768">
        <w:rPr>
          <w:noProof/>
        </w:rPr>
      </w:r>
      <w:r w:rsidR="00E80768">
        <w:rPr>
          <w:noProof/>
        </w:rPr>
        <w:fldChar w:fldCharType="separate"/>
      </w:r>
      <w:r>
        <w:rPr>
          <w:noProof/>
        </w:rPr>
        <w:t>66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E80768">
        <w:rPr>
          <w:noProof/>
        </w:rPr>
        <w:fldChar w:fldCharType="begin"/>
      </w:r>
      <w:r>
        <w:rPr>
          <w:noProof/>
        </w:rPr>
        <w:instrText xml:space="preserve"> PAGEREF _Toc441131137 \h </w:instrText>
      </w:r>
      <w:r w:rsidR="00E80768">
        <w:rPr>
          <w:noProof/>
        </w:rPr>
      </w:r>
      <w:r w:rsidR="00E80768">
        <w:rPr>
          <w:noProof/>
        </w:rPr>
        <w:fldChar w:fldCharType="separate"/>
      </w:r>
      <w:r>
        <w:rPr>
          <w:noProof/>
        </w:rPr>
        <w:t>69</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E80768">
        <w:rPr>
          <w:noProof/>
        </w:rPr>
        <w:fldChar w:fldCharType="begin"/>
      </w:r>
      <w:r>
        <w:rPr>
          <w:noProof/>
        </w:rPr>
        <w:instrText xml:space="preserve"> PAGEREF _Toc441131140 \h </w:instrText>
      </w:r>
      <w:r w:rsidR="00E80768">
        <w:rPr>
          <w:noProof/>
        </w:rPr>
      </w:r>
      <w:r w:rsidR="00E80768">
        <w:rPr>
          <w:noProof/>
        </w:rPr>
        <w:fldChar w:fldCharType="separate"/>
      </w:r>
      <w:r>
        <w:rPr>
          <w:noProof/>
        </w:rPr>
        <w:t>71</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E80768">
        <w:rPr>
          <w:noProof/>
        </w:rPr>
        <w:fldChar w:fldCharType="begin"/>
      </w:r>
      <w:r>
        <w:rPr>
          <w:noProof/>
        </w:rPr>
        <w:instrText xml:space="preserve"> PAGEREF _Toc441131143 \h </w:instrText>
      </w:r>
      <w:r w:rsidR="00E80768">
        <w:rPr>
          <w:noProof/>
        </w:rPr>
      </w:r>
      <w:r w:rsidR="00E80768">
        <w:rPr>
          <w:noProof/>
        </w:rPr>
        <w:fldChar w:fldCharType="separate"/>
      </w:r>
      <w:r>
        <w:rPr>
          <w:noProof/>
        </w:rPr>
        <w:t>74</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E80768">
        <w:rPr>
          <w:noProof/>
        </w:rPr>
        <w:fldChar w:fldCharType="begin"/>
      </w:r>
      <w:r>
        <w:rPr>
          <w:noProof/>
        </w:rPr>
        <w:instrText xml:space="preserve"> PAGEREF _Toc441131146 \h </w:instrText>
      </w:r>
      <w:r w:rsidR="00E80768">
        <w:rPr>
          <w:noProof/>
        </w:rPr>
      </w:r>
      <w:r w:rsidR="00E80768">
        <w:rPr>
          <w:noProof/>
        </w:rPr>
        <w:fldChar w:fldCharType="separate"/>
      </w:r>
      <w:r>
        <w:rPr>
          <w:noProof/>
        </w:rPr>
        <w:t>76</w:t>
      </w:r>
      <w:r w:rsidR="00E80768">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E80768">
        <w:rPr>
          <w:noProof/>
        </w:rPr>
        <w:fldChar w:fldCharType="begin"/>
      </w:r>
      <w:r>
        <w:rPr>
          <w:noProof/>
        </w:rPr>
        <w:instrText xml:space="preserve"> PAGEREF _Toc441131149 \h </w:instrText>
      </w:r>
      <w:r w:rsidR="00E80768">
        <w:rPr>
          <w:noProof/>
        </w:rPr>
      </w:r>
      <w:r w:rsidR="00E80768">
        <w:rPr>
          <w:noProof/>
        </w:rPr>
        <w:fldChar w:fldCharType="separate"/>
      </w:r>
      <w:r>
        <w:rPr>
          <w:noProof/>
        </w:rPr>
        <w:t>78</w:t>
      </w:r>
      <w:r w:rsidR="00E80768">
        <w:rPr>
          <w:noProof/>
        </w:rPr>
        <w:fldChar w:fldCharType="end"/>
      </w:r>
    </w:p>
    <w:p w:rsidR="00717F60" w:rsidRPr="00E71A48" w:rsidRDefault="00E8076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7" w:name="__RefHeading__391_1298132286"/>
      <w:bookmarkStart w:id="8" w:name="_Toc441131035"/>
      <w:bookmarkEnd w:id="7"/>
      <w:r w:rsidRPr="00E71A48">
        <w:rPr>
          <w:szCs w:val="24"/>
        </w:rPr>
        <w:lastRenderedPageBreak/>
        <w:t>Общие положения</w:t>
      </w:r>
      <w:bookmarkEnd w:id="8"/>
    </w:p>
    <w:p w:rsidR="00717F60" w:rsidRPr="00E71A48" w:rsidRDefault="00717F60" w:rsidP="00750D4A">
      <w:pPr>
        <w:pStyle w:val="2"/>
        <w:tabs>
          <w:tab w:val="clear" w:pos="1700"/>
          <w:tab w:val="left" w:pos="567"/>
        </w:tabs>
        <w:spacing w:line="264" w:lineRule="auto"/>
      </w:pPr>
      <w:bookmarkStart w:id="9" w:name="__RefHeading__393_1298132286"/>
      <w:bookmarkStart w:id="10" w:name="_Toc441131036"/>
      <w:bookmarkEnd w:id="9"/>
      <w:r w:rsidRPr="00E71A48">
        <w:t>Общие сведения о процедуре запроса предложений</w:t>
      </w:r>
      <w:bookmarkEnd w:id="10"/>
    </w:p>
    <w:p w:rsidR="005B75A6" w:rsidRPr="004A3373"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xml:space="preserve">, </w:t>
      </w:r>
      <w:r w:rsidR="00E81F6B" w:rsidRPr="00E81F6B">
        <w:rPr>
          <w:iCs/>
          <w:sz w:val="24"/>
          <w:szCs w:val="24"/>
        </w:rPr>
        <w:t xml:space="preserve">секретарь Закупочной комиссии – 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r w:rsidR="00E81F6B" w:rsidRPr="00B65513">
        <w:rPr>
          <w:rStyle w:val="a7"/>
          <w:sz w:val="24"/>
          <w:szCs w:val="24"/>
          <w:lang w:val="en-US"/>
        </w:rPr>
        <w:t>nazimov.da@mrsk-1.ru,</w:t>
      </w:r>
      <w:r w:rsidR="00E81F6B" w:rsidRPr="00E81F6B">
        <w:rPr>
          <w:iCs/>
          <w:sz w:val="24"/>
          <w:szCs w:val="24"/>
        </w:rPr>
        <w:t xml:space="preserve"> ответственное лицо – Телятник Валентина Сергеевна, контактный телефон - (4742) 22-83-04, адрес электронной почты: </w:t>
      </w:r>
      <w:hyperlink r:id="rId17" w:history="1">
        <w:r w:rsidR="00E81F6B" w:rsidRPr="00E81F6B">
          <w:rPr>
            <w:rStyle w:val="a7"/>
            <w:iCs/>
            <w:sz w:val="24"/>
            <w:szCs w:val="24"/>
            <w:lang w:val="en-US"/>
          </w:rPr>
          <w:t>te</w:t>
        </w:r>
        <w:r w:rsidR="00E81F6B" w:rsidRPr="00E81F6B">
          <w:rPr>
            <w:rStyle w:val="a7"/>
            <w:iCs/>
            <w:sz w:val="24"/>
            <w:szCs w:val="24"/>
          </w:rPr>
          <w:t>ly</w:t>
        </w:r>
        <w:r w:rsidR="00E81F6B" w:rsidRPr="00E81F6B">
          <w:rPr>
            <w:rStyle w:val="a7"/>
            <w:iCs/>
            <w:sz w:val="24"/>
            <w:szCs w:val="24"/>
            <w:lang w:val="en-US"/>
          </w:rPr>
          <w:t>atnik</w:t>
        </w:r>
        <w:r w:rsidR="00E81F6B" w:rsidRPr="00E81F6B">
          <w:rPr>
            <w:rStyle w:val="a7"/>
            <w:iCs/>
            <w:sz w:val="24"/>
            <w:szCs w:val="24"/>
          </w:rPr>
          <w:t>.</w:t>
        </w:r>
        <w:r w:rsidR="00E81F6B" w:rsidRPr="00E81F6B">
          <w:rPr>
            <w:rStyle w:val="a7"/>
            <w:iCs/>
            <w:sz w:val="24"/>
            <w:szCs w:val="24"/>
            <w:lang w:val="en-US"/>
          </w:rPr>
          <w:t>vs</w:t>
        </w:r>
        <w:r w:rsidR="00E81F6B" w:rsidRPr="00E81F6B">
          <w:rPr>
            <w:rStyle w:val="a7"/>
            <w:iCs/>
            <w:sz w:val="24"/>
            <w:szCs w:val="24"/>
          </w:rPr>
          <w:t>@mrsk-1.ru</w:t>
        </w:r>
      </w:hyperlink>
      <w:r w:rsidR="00E81F6B" w:rsidRPr="00E81F6B">
        <w:rPr>
          <w:iCs/>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w:t>
      </w:r>
      <w:proofErr w:type="gramEnd"/>
      <w:r w:rsidRPr="00862664">
        <w:rPr>
          <w:sz w:val="24"/>
          <w:szCs w:val="24"/>
        </w:rPr>
        <w:t xml:space="preserve"> </w:t>
      </w:r>
      <w:proofErr w:type="gramStart"/>
      <w:r w:rsidRPr="00862664">
        <w:rPr>
          <w:iCs/>
          <w:sz w:val="24"/>
          <w:szCs w:val="24"/>
        </w:rPr>
        <w:t>запроса предложений</w:t>
      </w:r>
      <w:r w:rsidRPr="00862664">
        <w:rPr>
          <w:sz w:val="24"/>
          <w:szCs w:val="24"/>
        </w:rPr>
        <w:t xml:space="preserve">, </w:t>
      </w:r>
      <w:r w:rsidRPr="00E81F6B">
        <w:rPr>
          <w:sz w:val="24"/>
          <w:szCs w:val="24"/>
        </w:rPr>
        <w:t xml:space="preserve">опубликованным </w:t>
      </w:r>
      <w:r w:rsidRPr="00E81F6B">
        <w:rPr>
          <w:b/>
          <w:sz w:val="24"/>
          <w:szCs w:val="24"/>
        </w:rPr>
        <w:t>«</w:t>
      </w:r>
      <w:r w:rsidR="00B65513">
        <w:rPr>
          <w:b/>
          <w:sz w:val="24"/>
          <w:szCs w:val="24"/>
        </w:rPr>
        <w:t>26</w:t>
      </w:r>
      <w:r w:rsidRPr="00E81F6B">
        <w:rPr>
          <w:b/>
          <w:sz w:val="24"/>
          <w:szCs w:val="24"/>
        </w:rPr>
        <w:t xml:space="preserve">» </w:t>
      </w:r>
      <w:r w:rsidR="00862664" w:rsidRPr="00E81F6B">
        <w:rPr>
          <w:b/>
          <w:sz w:val="24"/>
          <w:szCs w:val="24"/>
        </w:rPr>
        <w:t>января</w:t>
      </w:r>
      <w:r w:rsidRPr="00E81F6B">
        <w:rPr>
          <w:b/>
          <w:sz w:val="24"/>
          <w:szCs w:val="24"/>
        </w:rPr>
        <w:t xml:space="preserve"> 20</w:t>
      </w:r>
      <w:r w:rsidR="00C12FA4" w:rsidRPr="00E81F6B">
        <w:rPr>
          <w:b/>
          <w:sz w:val="24"/>
          <w:szCs w:val="24"/>
        </w:rPr>
        <w:t>1</w:t>
      </w:r>
      <w:r w:rsidR="00862664" w:rsidRPr="00E81F6B">
        <w:rPr>
          <w:b/>
          <w:sz w:val="24"/>
          <w:szCs w:val="24"/>
        </w:rPr>
        <w:t>6</w:t>
      </w:r>
      <w:r w:rsidRPr="00E81F6B">
        <w:rPr>
          <w:b/>
          <w:sz w:val="24"/>
          <w:szCs w:val="24"/>
        </w:rPr>
        <w:t xml:space="preserve"> г.</w:t>
      </w:r>
      <w:r w:rsidRPr="00E81F6B">
        <w:rPr>
          <w:sz w:val="24"/>
          <w:szCs w:val="24"/>
        </w:rPr>
        <w:t xml:space="preserve"> на официальном сайте (</w:t>
      </w:r>
      <w:hyperlink r:id="rId18" w:history="1">
        <w:r w:rsidR="00345CCA" w:rsidRPr="00E81F6B">
          <w:rPr>
            <w:rStyle w:val="a7"/>
            <w:sz w:val="24"/>
            <w:szCs w:val="24"/>
          </w:rPr>
          <w:t>www.zakupki.</w:t>
        </w:r>
        <w:r w:rsidR="00345CCA" w:rsidRPr="00E81F6B">
          <w:rPr>
            <w:rStyle w:val="a7"/>
            <w:sz w:val="24"/>
            <w:szCs w:val="24"/>
            <w:lang w:val="en-US"/>
          </w:rPr>
          <w:t>gov</w:t>
        </w:r>
        <w:r w:rsidR="00345CCA" w:rsidRPr="00E81F6B">
          <w:rPr>
            <w:rStyle w:val="a7"/>
            <w:sz w:val="24"/>
            <w:szCs w:val="24"/>
          </w:rPr>
          <w:t>.ru</w:t>
        </w:r>
      </w:hyperlink>
      <w:r w:rsidRPr="00E81F6B">
        <w:rPr>
          <w:sz w:val="24"/>
          <w:szCs w:val="24"/>
        </w:rPr>
        <w:t>),</w:t>
      </w:r>
      <w:r w:rsidR="009D7F01" w:rsidRPr="00E81F6B">
        <w:rPr>
          <w:iCs/>
          <w:sz w:val="24"/>
          <w:szCs w:val="24"/>
        </w:rPr>
        <w:t xml:space="preserve"> </w:t>
      </w:r>
      <w:r w:rsidR="009D7F01" w:rsidRPr="00E81F6B">
        <w:rPr>
          <w:sz w:val="24"/>
          <w:szCs w:val="24"/>
        </w:rPr>
        <w:t>на сайте</w:t>
      </w:r>
      <w:r w:rsidR="009D7F01" w:rsidRPr="00862664">
        <w:rPr>
          <w:sz w:val="24"/>
          <w:szCs w:val="24"/>
        </w:rPr>
        <w:t xml:space="preserve"> </w:t>
      </w:r>
      <w:r w:rsidR="007556FF" w:rsidRPr="00862664">
        <w:rPr>
          <w:iCs/>
          <w:sz w:val="24"/>
          <w:szCs w:val="24"/>
        </w:rPr>
        <w:t>ПАО «МРСК Центра»</w:t>
      </w:r>
      <w:r w:rsidR="009D7F01" w:rsidRPr="00862664">
        <w:rPr>
          <w:sz w:val="24"/>
          <w:szCs w:val="24"/>
        </w:rPr>
        <w:t xml:space="preserve"> (</w:t>
      </w:r>
      <w:hyperlink r:id="rId19"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E81F6B">
        <w:fldChar w:fldCharType="begin"/>
      </w:r>
      <w:r w:rsidR="00E81F6B">
        <w:instrText xml:space="preserve"> REF _Ref440269836 \r \h  \* MERGEFORMAT </w:instrText>
      </w:r>
      <w:r w:rsidR="00E81F6B">
        <w:fldChar w:fldCharType="separate"/>
      </w:r>
      <w:r w:rsidR="00EF5165" w:rsidRPr="00EF5165">
        <w:rPr>
          <w:sz w:val="24"/>
          <w:szCs w:val="24"/>
        </w:rPr>
        <w:t>1.1.2</w:t>
      </w:r>
      <w:r w:rsidR="00E81F6B">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DC6125">
        <w:rPr>
          <w:sz w:val="24"/>
          <w:szCs w:val="24"/>
        </w:rPr>
        <w:t xml:space="preserve"> (далее - Участники)</w:t>
      </w:r>
      <w:r w:rsidR="009D7F01" w:rsidRPr="00862664">
        <w:rPr>
          <w:sz w:val="24"/>
          <w:szCs w:val="24"/>
        </w:rPr>
        <w:t xml:space="preserve"> </w:t>
      </w:r>
      <w:r w:rsidR="004B5EB3" w:rsidRPr="00862664">
        <w:rPr>
          <w:sz w:val="24"/>
          <w:szCs w:val="24"/>
        </w:rPr>
        <w:t xml:space="preserve">к участию в </w:t>
      </w:r>
      <w:r w:rsidR="004B5EB3" w:rsidRPr="004A3373">
        <w:rPr>
          <w:sz w:val="24"/>
          <w:szCs w:val="24"/>
        </w:rPr>
        <w:t>процедуре О</w:t>
      </w:r>
      <w:r w:rsidRPr="004A3373">
        <w:rPr>
          <w:sz w:val="24"/>
          <w:szCs w:val="24"/>
        </w:rPr>
        <w:t xml:space="preserve">ткрытого запроса предложений (далее – запрос предложений) </w:t>
      </w:r>
      <w:bookmarkEnd w:id="11"/>
      <w:r w:rsidR="004B5EB3" w:rsidRPr="004A3373">
        <w:rPr>
          <w:sz w:val="24"/>
          <w:szCs w:val="24"/>
        </w:rPr>
        <w:t xml:space="preserve">на право заключения </w:t>
      </w:r>
      <w:r w:rsidR="004A3373" w:rsidRPr="004A3373">
        <w:rPr>
          <w:sz w:val="24"/>
          <w:szCs w:val="24"/>
        </w:rPr>
        <w:t>Договора</w:t>
      </w:r>
      <w:r w:rsidR="00366652" w:rsidRPr="004A3373">
        <w:rPr>
          <w:sz w:val="24"/>
          <w:szCs w:val="24"/>
        </w:rPr>
        <w:t xml:space="preserve"> </w:t>
      </w:r>
      <w:r w:rsidR="000D4486">
        <w:rPr>
          <w:sz w:val="24"/>
          <w:szCs w:val="24"/>
        </w:rPr>
        <w:t xml:space="preserve">на </w:t>
      </w:r>
      <w:r w:rsidR="00B65513" w:rsidRPr="00B65513">
        <w:rPr>
          <w:sz w:val="24"/>
          <w:szCs w:val="24"/>
        </w:rPr>
        <w:t>оказание</w:t>
      </w:r>
      <w:proofErr w:type="gramEnd"/>
      <w:r w:rsidR="00B65513" w:rsidRPr="00B65513">
        <w:rPr>
          <w:sz w:val="24"/>
          <w:szCs w:val="24"/>
        </w:rPr>
        <w:t xml:space="preserve"> </w:t>
      </w:r>
      <w:proofErr w:type="gramStart"/>
      <w:r w:rsidR="00B65513" w:rsidRPr="00B65513">
        <w:rPr>
          <w:sz w:val="24"/>
          <w:szCs w:val="24"/>
        </w:rPr>
        <w:t>услуг по подписке на периодические печатные издания</w:t>
      </w:r>
      <w:r w:rsidR="004A3373" w:rsidRPr="004A3373">
        <w:rPr>
          <w:sz w:val="24"/>
          <w:szCs w:val="24"/>
        </w:rPr>
        <w:t xml:space="preserve"> </w:t>
      </w:r>
      <w:r w:rsidR="00366652" w:rsidRPr="004A3373">
        <w:rPr>
          <w:sz w:val="24"/>
          <w:szCs w:val="24"/>
        </w:rPr>
        <w:t>для нужд ПАО «МРСК Центра»</w:t>
      </w:r>
      <w:r w:rsidR="00702B2C" w:rsidRPr="004A3373">
        <w:rPr>
          <w:sz w:val="24"/>
          <w:szCs w:val="24"/>
        </w:rPr>
        <w:t xml:space="preserve"> </w:t>
      </w:r>
      <w:r w:rsidR="004A3373" w:rsidRPr="004A3373">
        <w:rPr>
          <w:sz w:val="24"/>
          <w:szCs w:val="24"/>
        </w:rPr>
        <w:t>(филиала</w:t>
      </w:r>
      <w:r w:rsidR="00862664" w:rsidRPr="004A3373">
        <w:rPr>
          <w:sz w:val="24"/>
          <w:szCs w:val="24"/>
        </w:rPr>
        <w:t xml:space="preserve"> «Липецкэнерго», расположенного по адресу:</w:t>
      </w:r>
      <w:proofErr w:type="gramEnd"/>
      <w:r w:rsidR="00862664" w:rsidRPr="004A3373">
        <w:rPr>
          <w:sz w:val="24"/>
          <w:szCs w:val="24"/>
        </w:rPr>
        <w:t xml:space="preserve"> </w:t>
      </w:r>
      <w:proofErr w:type="gramStart"/>
      <w:r w:rsidR="00862664" w:rsidRPr="004A3373">
        <w:rPr>
          <w:sz w:val="24"/>
          <w:szCs w:val="24"/>
        </w:rPr>
        <w:t>РФ, 398001, г. Липецк, ул. 50-лет НЛМК, 33)</w:t>
      </w:r>
      <w:r w:rsidRPr="004A3373">
        <w:rPr>
          <w:sz w:val="24"/>
          <w:szCs w:val="24"/>
        </w:rPr>
        <w:t>.</w:t>
      </w:r>
      <w:bookmarkEnd w:id="12"/>
      <w:bookmarkEnd w:id="13"/>
      <w:bookmarkEnd w:id="14"/>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4A3373">
        <w:rPr>
          <w:sz w:val="24"/>
          <w:szCs w:val="24"/>
        </w:rPr>
        <w:t xml:space="preserve">Настоящий </w:t>
      </w:r>
      <w:r w:rsidR="004B5EB3" w:rsidRPr="004A3373">
        <w:rPr>
          <w:sz w:val="24"/>
          <w:szCs w:val="24"/>
        </w:rPr>
        <w:t>З</w:t>
      </w:r>
      <w:r w:rsidRPr="004A3373">
        <w:rPr>
          <w:sz w:val="24"/>
          <w:szCs w:val="24"/>
        </w:rPr>
        <w:t>апрос предложений проводится в соответствии</w:t>
      </w:r>
      <w:r w:rsidRPr="00C12FA4">
        <w:rPr>
          <w:sz w:val="24"/>
          <w:szCs w:val="24"/>
        </w:rPr>
        <w:t xml:space="preserve">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4A3373">
        <w:rPr>
          <w:sz w:val="24"/>
          <w:szCs w:val="24"/>
        </w:rPr>
        <w:t>АО «</w:t>
      </w:r>
      <w:proofErr w:type="spellStart"/>
      <w:r w:rsidR="004A3373">
        <w:rPr>
          <w:sz w:val="24"/>
          <w:szCs w:val="24"/>
        </w:rPr>
        <w:t>Россети</w:t>
      </w:r>
      <w:proofErr w:type="spellEnd"/>
      <w:r w:rsidR="004A3373">
        <w:rPr>
          <w:sz w:val="24"/>
          <w:szCs w:val="24"/>
        </w:rPr>
        <w:t>»</w:t>
      </w:r>
      <w:r w:rsidR="00702B2C" w:rsidRPr="00C12FA4">
        <w:rPr>
          <w:sz w:val="24"/>
          <w:szCs w:val="24"/>
        </w:rPr>
        <w:t xml:space="preserve"> </w:t>
      </w:r>
      <w:hyperlink r:id="rId20" w:history="1">
        <w:r w:rsidR="00862664" w:rsidRPr="004A3373">
          <w:rPr>
            <w:rStyle w:val="a7"/>
            <w:sz w:val="24"/>
            <w:szCs w:val="24"/>
          </w:rPr>
          <w:t>etp.rosseti.ru</w:t>
        </w:r>
      </w:hyperlink>
      <w:r w:rsidR="00862664" w:rsidRPr="004A3373">
        <w:rPr>
          <w:sz w:val="24"/>
          <w:szCs w:val="24"/>
        </w:rPr>
        <w:t xml:space="preserve"> </w:t>
      </w:r>
      <w:r w:rsidR="00702B2C" w:rsidRPr="004A3373">
        <w:rPr>
          <w:sz w:val="24"/>
          <w:szCs w:val="24"/>
        </w:rPr>
        <w:t>(дал</w:t>
      </w:r>
      <w:r w:rsidR="00702B2C" w:rsidRPr="00C12FA4">
        <w:rPr>
          <w:sz w:val="24"/>
          <w:szCs w:val="24"/>
        </w:rPr>
        <w:t>ее — ЭТП)</w:t>
      </w:r>
      <w:r w:rsidR="005B75A6" w:rsidRPr="00C12FA4">
        <w:rPr>
          <w:sz w:val="24"/>
          <w:szCs w:val="24"/>
        </w:rPr>
        <w:t>.</w:t>
      </w:r>
      <w:bookmarkEnd w:id="15"/>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Pr="004A337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4A3373">
        <w:rPr>
          <w:sz w:val="24"/>
          <w:szCs w:val="24"/>
        </w:rPr>
        <w:t>Предмет З</w:t>
      </w:r>
      <w:r w:rsidR="00717F60" w:rsidRPr="004A3373">
        <w:rPr>
          <w:sz w:val="24"/>
          <w:szCs w:val="24"/>
        </w:rPr>
        <w:t>апроса предложений</w:t>
      </w:r>
      <w:r w:rsidR="00702B2C" w:rsidRPr="004A3373">
        <w:rPr>
          <w:sz w:val="24"/>
          <w:szCs w:val="24"/>
        </w:rPr>
        <w:t>:</w:t>
      </w:r>
      <w:bookmarkEnd w:id="17"/>
    </w:p>
    <w:p w:rsidR="00A40714" w:rsidRPr="004A3373" w:rsidRDefault="00717F60"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4A3373">
        <w:rPr>
          <w:sz w:val="24"/>
          <w:szCs w:val="24"/>
        </w:rPr>
        <w:t xml:space="preserve"> право заключения </w:t>
      </w:r>
      <w:r w:rsidR="004A3373" w:rsidRPr="004A3373">
        <w:rPr>
          <w:sz w:val="24"/>
          <w:szCs w:val="24"/>
        </w:rPr>
        <w:t xml:space="preserve">Договора </w:t>
      </w:r>
      <w:r w:rsidR="000D4486" w:rsidRPr="000D4486">
        <w:rPr>
          <w:sz w:val="24"/>
          <w:szCs w:val="24"/>
        </w:rPr>
        <w:t>на оказание услуг по подписке на периодические печатные издания</w:t>
      </w:r>
      <w:r w:rsidR="004A3373" w:rsidRPr="004A3373">
        <w:rPr>
          <w:sz w:val="24"/>
          <w:szCs w:val="24"/>
        </w:rPr>
        <w:t xml:space="preserve"> для нужд ПАО «МРСК Центра» (филиала «Липецкэнерго»</w:t>
      </w:r>
      <w:r w:rsidR="00702B2C" w:rsidRPr="004A3373">
        <w:rPr>
          <w:sz w:val="24"/>
          <w:szCs w:val="24"/>
        </w:rPr>
        <w:t>)</w:t>
      </w:r>
      <w:bookmarkEnd w:id="18"/>
      <w:r w:rsidR="00702B2C" w:rsidRPr="004A3373">
        <w:rPr>
          <w:sz w:val="24"/>
          <w:szCs w:val="24"/>
        </w:rPr>
        <w:t>.</w:t>
      </w:r>
    </w:p>
    <w:bookmarkEnd w:id="19"/>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4A3373"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366652" w:rsidRPr="004A3373">
        <w:rPr>
          <w:sz w:val="24"/>
          <w:szCs w:val="24"/>
        </w:rPr>
        <w:t>оказания услуг</w:t>
      </w:r>
      <w:r w:rsidR="00717F60" w:rsidRPr="004A3373">
        <w:rPr>
          <w:sz w:val="24"/>
          <w:szCs w:val="24"/>
        </w:rPr>
        <w:t xml:space="preserve">: </w:t>
      </w:r>
      <w:r w:rsidR="00B65513" w:rsidRPr="00B65513">
        <w:rPr>
          <w:sz w:val="24"/>
          <w:szCs w:val="24"/>
        </w:rPr>
        <w:t>с  01.07.2016 года по 31.12.2016 года</w:t>
      </w:r>
      <w:r w:rsidR="00717F60" w:rsidRPr="004A3373">
        <w:rPr>
          <w:sz w:val="24"/>
          <w:szCs w:val="24"/>
        </w:rPr>
        <w:t>.</w:t>
      </w:r>
      <w:bookmarkEnd w:id="20"/>
    </w:p>
    <w:p w:rsidR="008D2928" w:rsidRPr="004A3373"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361495"/>
      <w:r w:rsidRPr="004A3373">
        <w:rPr>
          <w:sz w:val="24"/>
          <w:szCs w:val="24"/>
        </w:rPr>
        <w:t xml:space="preserve">Оказание услуг Участником будет осуществляться на </w:t>
      </w:r>
      <w:r w:rsidR="00425F34" w:rsidRPr="004A3373">
        <w:rPr>
          <w:sz w:val="24"/>
          <w:szCs w:val="24"/>
        </w:rPr>
        <w:t xml:space="preserve">территории </w:t>
      </w:r>
      <w:r w:rsidR="004A3373" w:rsidRPr="004A3373">
        <w:rPr>
          <w:sz w:val="24"/>
          <w:szCs w:val="24"/>
        </w:rPr>
        <w:t>г. Липецка и Липецкой области</w:t>
      </w:r>
      <w:r w:rsidRPr="004A3373">
        <w:rPr>
          <w:sz w:val="24"/>
          <w:szCs w:val="24"/>
        </w:rPr>
        <w:t>.</w:t>
      </w:r>
      <w:bookmarkEnd w:id="21"/>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2"/>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E80768">
        <w:rPr>
          <w:iCs/>
          <w:sz w:val="24"/>
          <w:szCs w:val="24"/>
        </w:rPr>
        <w:fldChar w:fldCharType="begin"/>
      </w:r>
      <w:r w:rsidR="00E71A48">
        <w:rPr>
          <w:iCs/>
          <w:sz w:val="24"/>
          <w:szCs w:val="24"/>
        </w:rPr>
        <w:instrText xml:space="preserve"> REF _Ref311232052 \r \h </w:instrText>
      </w:r>
      <w:r w:rsidR="00E80768">
        <w:rPr>
          <w:iCs/>
          <w:sz w:val="24"/>
          <w:szCs w:val="24"/>
        </w:rPr>
      </w:r>
      <w:r w:rsidR="00E80768">
        <w:rPr>
          <w:iCs/>
          <w:sz w:val="24"/>
          <w:szCs w:val="24"/>
        </w:rPr>
        <w:fldChar w:fldCharType="separate"/>
      </w:r>
      <w:r w:rsidR="00EF5165">
        <w:rPr>
          <w:iCs/>
          <w:sz w:val="24"/>
          <w:szCs w:val="24"/>
        </w:rPr>
        <w:t>3</w:t>
      </w:r>
      <w:r w:rsidR="00E8076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E80768">
        <w:rPr>
          <w:sz w:val="24"/>
          <w:szCs w:val="24"/>
        </w:rPr>
        <w:fldChar w:fldCharType="begin"/>
      </w:r>
      <w:r w:rsidR="008D2928">
        <w:rPr>
          <w:sz w:val="24"/>
          <w:szCs w:val="24"/>
        </w:rPr>
        <w:instrText xml:space="preserve"> REF _Ref440270568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E81F6B">
        <w:fldChar w:fldCharType="begin"/>
      </w:r>
      <w:r w:rsidR="00E81F6B">
        <w:instrText xml:space="preserve"> REF _Ref305973574 \r \h  \* MERGEFORMAT </w:instrText>
      </w:r>
      <w:r w:rsidR="00E81F6B">
        <w:fldChar w:fldCharType="separate"/>
      </w:r>
      <w:r w:rsidR="00EF5165">
        <w:t>2</w:t>
      </w:r>
      <w:r w:rsidR="00E81F6B">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E80768">
        <w:rPr>
          <w:iCs/>
          <w:sz w:val="24"/>
          <w:szCs w:val="24"/>
        </w:rPr>
        <w:fldChar w:fldCharType="begin"/>
      </w:r>
      <w:r w:rsidR="008D2928">
        <w:rPr>
          <w:iCs/>
          <w:sz w:val="24"/>
          <w:szCs w:val="24"/>
        </w:rPr>
        <w:instrText xml:space="preserve"> REF _Ref440270602 \r \h </w:instrText>
      </w:r>
      <w:r w:rsidR="00E80768">
        <w:rPr>
          <w:iCs/>
          <w:sz w:val="24"/>
          <w:szCs w:val="24"/>
        </w:rPr>
      </w:r>
      <w:r w:rsidR="00E80768">
        <w:rPr>
          <w:iCs/>
          <w:sz w:val="24"/>
          <w:szCs w:val="24"/>
        </w:rPr>
        <w:fldChar w:fldCharType="separate"/>
      </w:r>
      <w:r w:rsidR="00EF5165">
        <w:rPr>
          <w:iCs/>
          <w:sz w:val="24"/>
          <w:szCs w:val="24"/>
        </w:rPr>
        <w:t>5</w:t>
      </w:r>
      <w:r w:rsidR="00E80768">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r w:rsidR="00E81F6B">
        <w:fldChar w:fldCharType="begin"/>
      </w:r>
      <w:r w:rsidR="00E81F6B">
        <w:instrText xml:space="preserve"> REF _Ref440270637 \r \h  \* MERGEFORMAT </w:instrText>
      </w:r>
      <w:r w:rsidR="00E81F6B">
        <w:fldChar w:fldCharType="separate"/>
      </w:r>
      <w:r w:rsidR="00EF5165" w:rsidRPr="00EF5165">
        <w:rPr>
          <w:sz w:val="24"/>
          <w:szCs w:val="24"/>
        </w:rPr>
        <w:t>1.1.5</w:t>
      </w:r>
      <w:r w:rsidR="00E81F6B">
        <w:fldChar w:fldCharType="end"/>
      </w:r>
      <w:r w:rsidRPr="00366652">
        <w:rPr>
          <w:sz w:val="24"/>
          <w:szCs w:val="24"/>
        </w:rPr>
        <w:t xml:space="preserve">, </w:t>
      </w:r>
      <w:r w:rsidR="00E81F6B">
        <w:fldChar w:fldCharType="begin"/>
      </w:r>
      <w:r w:rsidR="00E81F6B">
        <w:instrText xml:space="preserve"> REF _Ref440270663 \r \h  \* MERGEFORMAT </w:instrText>
      </w:r>
      <w:r w:rsidR="00E81F6B">
        <w:fldChar w:fldCharType="separate"/>
      </w:r>
      <w:r w:rsidR="00EF5165" w:rsidRPr="00EF5165">
        <w:rPr>
          <w:sz w:val="24"/>
          <w:szCs w:val="24"/>
        </w:rPr>
        <w:t>1.1.7</w:t>
      </w:r>
      <w:r w:rsidR="00E81F6B">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B65513">
        <w:rPr>
          <w:sz w:val="24"/>
          <w:szCs w:val="24"/>
        </w:rPr>
        <w:t>ом</w:t>
      </w:r>
      <w:r w:rsidRPr="00366652">
        <w:rPr>
          <w:sz w:val="24"/>
          <w:szCs w:val="24"/>
        </w:rPr>
        <w:t xml:space="preserve"> задани</w:t>
      </w:r>
      <w:r w:rsidR="00B65513">
        <w:rPr>
          <w:sz w:val="24"/>
          <w:szCs w:val="24"/>
        </w:rPr>
        <w:t>и</w:t>
      </w:r>
      <w:r w:rsidRPr="00366652">
        <w:rPr>
          <w:sz w:val="24"/>
          <w:szCs w:val="24"/>
        </w:rPr>
        <w:t xml:space="preserve">) к настоящей Документации, Участники при подготовке Заявок должны руководствоваться условиями, указанными в п.п. </w:t>
      </w:r>
      <w:r w:rsidR="00E81F6B">
        <w:fldChar w:fldCharType="begin"/>
      </w:r>
      <w:r w:rsidR="00E81F6B">
        <w:instrText xml:space="preserve"> REF _Ref440270637 \r \h  \* MERGEFORMAT </w:instrText>
      </w:r>
      <w:r w:rsidR="00E81F6B">
        <w:fldChar w:fldCharType="separate"/>
      </w:r>
      <w:r w:rsidR="00EF5165" w:rsidRPr="00EF5165">
        <w:rPr>
          <w:sz w:val="24"/>
          <w:szCs w:val="24"/>
        </w:rPr>
        <w:t>1.1.5</w:t>
      </w:r>
      <w:r w:rsidR="00E81F6B">
        <w:fldChar w:fldCharType="end"/>
      </w:r>
      <w:r w:rsidR="008D2928" w:rsidRPr="00366652">
        <w:rPr>
          <w:sz w:val="24"/>
          <w:szCs w:val="24"/>
        </w:rPr>
        <w:t xml:space="preserve">, </w:t>
      </w:r>
      <w:r w:rsidR="00E81F6B">
        <w:fldChar w:fldCharType="begin"/>
      </w:r>
      <w:r w:rsidR="00E81F6B">
        <w:instrText xml:space="preserve"> REF _Ref440270663 \r \h  \* MERGEFORMAT </w:instrText>
      </w:r>
      <w:r w:rsidR="00E81F6B">
        <w:fldChar w:fldCharType="separate"/>
      </w:r>
      <w:r w:rsidR="00EF5165" w:rsidRPr="00EF5165">
        <w:rPr>
          <w:sz w:val="24"/>
          <w:szCs w:val="24"/>
        </w:rPr>
        <w:t>1.1.7</w:t>
      </w:r>
      <w:r w:rsidR="00E81F6B">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E80768">
        <w:rPr>
          <w:sz w:val="24"/>
          <w:szCs w:val="24"/>
        </w:rPr>
        <w:fldChar w:fldCharType="begin"/>
      </w:r>
      <w:r w:rsidR="008D2928">
        <w:rPr>
          <w:sz w:val="24"/>
          <w:szCs w:val="24"/>
        </w:rPr>
        <w:instrText xml:space="preserve"> REF _Ref440270663 \r \h </w:instrText>
      </w:r>
      <w:r w:rsidR="00E80768">
        <w:rPr>
          <w:sz w:val="24"/>
          <w:szCs w:val="24"/>
        </w:rPr>
      </w:r>
      <w:r w:rsidR="00E80768">
        <w:rPr>
          <w:sz w:val="24"/>
          <w:szCs w:val="24"/>
        </w:rPr>
        <w:fldChar w:fldCharType="separate"/>
      </w:r>
      <w:r w:rsidR="00EF5165">
        <w:rPr>
          <w:sz w:val="24"/>
          <w:szCs w:val="24"/>
        </w:rPr>
        <w:t>1.1.7</w:t>
      </w:r>
      <w:r w:rsidR="00E80768">
        <w:rPr>
          <w:sz w:val="24"/>
          <w:szCs w:val="24"/>
        </w:rPr>
        <w:fldChar w:fldCharType="end"/>
      </w:r>
      <w:r w:rsidRPr="0022360B">
        <w:rPr>
          <w:sz w:val="24"/>
          <w:szCs w:val="24"/>
        </w:rPr>
        <w:t>.</w:t>
      </w:r>
      <w:bookmarkEnd w:id="23"/>
      <w:bookmarkEnd w:id="24"/>
      <w:bookmarkEnd w:id="25"/>
      <w:bookmarkEnd w:id="26"/>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7" w:name="_Ref55313246"/>
      <w:bookmarkStart w:id="28" w:name="_Ref56231140"/>
      <w:bookmarkStart w:id="29" w:name="_Ref56231144"/>
      <w:bookmarkStart w:id="30" w:name="_Toc441131037"/>
      <w:r w:rsidRPr="00E71A48">
        <w:t>Правовой статус документов</w:t>
      </w:r>
      <w:bookmarkEnd w:id="27"/>
      <w:bookmarkEnd w:id="28"/>
      <w:bookmarkEnd w:id="29"/>
      <w:bookmarkEnd w:id="30"/>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E81F6B">
        <w:fldChar w:fldCharType="begin"/>
      </w:r>
      <w:r w:rsidR="00E81F6B">
        <w:instrText xml:space="preserve"> REF _Ref305973033 \r \h  \* MERGEFORMAT </w:instrText>
      </w:r>
      <w:r w:rsidR="00E81F6B">
        <w:fldChar w:fldCharType="separate"/>
      </w:r>
      <w:r w:rsidR="00EF5165" w:rsidRPr="00EF5165">
        <w:rPr>
          <w:sz w:val="24"/>
          <w:szCs w:val="24"/>
        </w:rPr>
        <w:t>3.2</w:t>
      </w:r>
      <w:r w:rsidR="00E81F6B">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lastRenderedPageBreak/>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3" w:name="__RefHeading__397_1298132286"/>
      <w:bookmarkStart w:id="34" w:name="_Toc441131038"/>
      <w:bookmarkEnd w:id="33"/>
      <w:r w:rsidRPr="00E71A48">
        <w:t>Особые положения в связи с проведением Запроса предложений на ЭТП</w:t>
      </w:r>
      <w:bookmarkEnd w:id="34"/>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E81F6B">
        <w:fldChar w:fldCharType="begin"/>
      </w:r>
      <w:r w:rsidR="00E81F6B">
        <w:instrText xml:space="preserve"> REF _Ref191386109 \n \h  \* MERGEFORMAT </w:instrText>
      </w:r>
      <w:r w:rsidR="00E81F6B">
        <w:fldChar w:fldCharType="separate"/>
      </w:r>
      <w:r w:rsidR="00EF5165" w:rsidRPr="00EF5165">
        <w:rPr>
          <w:color w:val="000000"/>
          <w:sz w:val="24"/>
          <w:szCs w:val="24"/>
        </w:rPr>
        <w:t>3.3.2</w:t>
      </w:r>
      <w:r w:rsidR="00E81F6B">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5" w:name="__RefNumPara__1267_443845793"/>
      <w:bookmarkStart w:id="36" w:name="_Toc441131039"/>
      <w:bookmarkEnd w:id="35"/>
      <w:r w:rsidRPr="00E71A48">
        <w:t>Обжалование</w:t>
      </w:r>
      <w:bookmarkEnd w:id="36"/>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r w:rsidR="00E81F6B">
        <w:fldChar w:fldCharType="begin"/>
      </w:r>
      <w:r w:rsidR="00E81F6B">
        <w:instrText xml:space="preserve"> REF _Ref191386164 \r \h  \* MERGEFORMAT </w:instrText>
      </w:r>
      <w:r w:rsidR="00E81F6B">
        <w:fldChar w:fldCharType="separate"/>
      </w:r>
      <w:r w:rsidR="00EF5165" w:rsidRPr="00EF5165">
        <w:rPr>
          <w:sz w:val="24"/>
          <w:szCs w:val="24"/>
        </w:rPr>
        <w:t xml:space="preserve"> 1.4.1 </w:t>
      </w:r>
      <w:r w:rsidR="00E81F6B">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E81F6B">
        <w:fldChar w:fldCharType="begin"/>
      </w:r>
      <w:r w:rsidR="00E81F6B">
        <w:instrText xml:space="preserve"> REF _Ref306978606 \r \h  \* MERGEFORMAT </w:instrText>
      </w:r>
      <w:r w:rsidR="00E81F6B">
        <w:fldChar w:fldCharType="separate"/>
      </w:r>
      <w:r w:rsidR="00EF5165" w:rsidRPr="00EF5165">
        <w:rPr>
          <w:sz w:val="24"/>
          <w:szCs w:val="24"/>
        </w:rPr>
        <w:t xml:space="preserve"> 1.4.2 </w:t>
      </w:r>
      <w:r w:rsidR="00E81F6B">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40" w:name="__RefHeading__401_1298132286"/>
      <w:bookmarkStart w:id="41" w:name="_Toc441131040"/>
      <w:bookmarkEnd w:id="40"/>
      <w:r w:rsidRPr="00E71A48">
        <w:t>Прочие положения</w:t>
      </w:r>
      <w:bookmarkEnd w:id="41"/>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w:t>
      </w:r>
      <w:r w:rsidR="00717F60" w:rsidRPr="00E71A48">
        <w:rPr>
          <w:sz w:val="24"/>
          <w:szCs w:val="24"/>
        </w:rPr>
        <w:lastRenderedPageBreak/>
        <w:t xml:space="preserve">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E81F6B">
        <w:fldChar w:fldCharType="begin"/>
      </w:r>
      <w:r w:rsidR="00E81F6B">
        <w:instrText xml:space="preserve"> REF _Ref306114966 \r \h  \* MERGEFORMAT </w:instrText>
      </w:r>
      <w:r w:rsidR="00E81F6B">
        <w:fldChar w:fldCharType="separate"/>
      </w:r>
      <w:r w:rsidR="00EF5165" w:rsidRPr="00EF5165">
        <w:rPr>
          <w:sz w:val="24"/>
          <w:szCs w:val="24"/>
        </w:rPr>
        <w:t>3.3.11</w:t>
      </w:r>
      <w:r w:rsidR="00E81F6B">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1041"/>
      <w:bookmarkStart w:id="53" w:name="_Ref306144164"/>
      <w:r w:rsidRPr="00F647F7">
        <w:t xml:space="preserve">Закупка </w:t>
      </w:r>
      <w:r w:rsidR="00541FAB">
        <w:t>услуг</w:t>
      </w:r>
      <w:r w:rsidRPr="00F647F7">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C6125" w:rsidP="00750D4A">
      <w:pPr>
        <w:pStyle w:val="3"/>
        <w:keepLines/>
        <w:ind w:left="0" w:firstLine="709"/>
        <w:jc w:val="both"/>
        <w:rPr>
          <w:b w:val="0"/>
        </w:rPr>
      </w:pPr>
      <w:bookmarkStart w:id="54" w:name="_Toc440361305"/>
      <w:bookmarkStart w:id="55" w:name="_Toc440376060"/>
      <w:bookmarkStart w:id="56" w:name="_Toc440376187"/>
      <w:bookmarkStart w:id="57" w:name="_Toc440382452"/>
      <w:bookmarkStart w:id="58" w:name="_Toc440447122"/>
      <w:bookmarkStart w:id="59" w:name="_Toc440632282"/>
      <w:bookmarkStart w:id="60" w:name="_Toc440875055"/>
      <w:bookmarkStart w:id="61"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E80768">
        <w:rPr>
          <w:b w:val="0"/>
        </w:rPr>
        <w:fldChar w:fldCharType="begin"/>
      </w:r>
      <w:r w:rsidR="002D4BC6">
        <w:rPr>
          <w:b w:val="0"/>
        </w:rPr>
        <w:instrText xml:space="preserve"> REF _Ref440275279 \r \h </w:instrText>
      </w:r>
      <w:r w:rsidR="00E80768">
        <w:rPr>
          <w:b w:val="0"/>
        </w:rPr>
      </w:r>
      <w:r w:rsidR="00E80768">
        <w:rPr>
          <w:b w:val="0"/>
        </w:rPr>
        <w:fldChar w:fldCharType="separate"/>
      </w:r>
      <w:r w:rsidR="00EF5165">
        <w:rPr>
          <w:b w:val="0"/>
        </w:rPr>
        <w:t>1.1.4</w:t>
      </w:r>
      <w:r w:rsidR="00E8076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Pr>
          <w:b w:val="0"/>
        </w:rPr>
        <w:t xml:space="preserve"> </w:t>
      </w:r>
    </w:p>
    <w:p w:rsidR="002D4BC6" w:rsidRPr="002D4BC6" w:rsidRDefault="002D4BC6" w:rsidP="00750D4A">
      <w:pPr>
        <w:pStyle w:val="3"/>
        <w:ind w:left="0" w:firstLine="709"/>
        <w:jc w:val="both"/>
        <w:rPr>
          <w:b w:val="0"/>
        </w:rPr>
      </w:pPr>
      <w:bookmarkStart w:id="62" w:name="_Toc440361306"/>
      <w:bookmarkStart w:id="63" w:name="_Toc440376061"/>
      <w:bookmarkStart w:id="64" w:name="_Toc440376188"/>
      <w:bookmarkStart w:id="65" w:name="_Toc440382453"/>
      <w:bookmarkStart w:id="66" w:name="_Toc440447123"/>
      <w:bookmarkStart w:id="67" w:name="_Toc440632283"/>
      <w:bookmarkStart w:id="68" w:name="_Toc440875056"/>
      <w:bookmarkStart w:id="69"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E81F6B">
        <w:fldChar w:fldCharType="begin"/>
      </w:r>
      <w:r w:rsidR="00E81F6B">
        <w:instrText xml:space="preserve"> REF _Ref305973147 \r \h  \* MERGEFORMAT </w:instrText>
      </w:r>
      <w:r w:rsidR="00E81F6B">
        <w:fldChar w:fldCharType="separate"/>
      </w:r>
      <w:r w:rsidR="00EF5165" w:rsidRPr="00EF5165">
        <w:rPr>
          <w:b w:val="0"/>
          <w:szCs w:val="24"/>
        </w:rPr>
        <w:t>3.3</w:t>
      </w:r>
      <w:r w:rsidR="00E81F6B">
        <w:fldChar w:fldCharType="end"/>
      </w:r>
      <w:r w:rsidRPr="002D4BC6">
        <w:rPr>
          <w:b w:val="0"/>
          <w:szCs w:val="24"/>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2D4BC6" w:rsidRDefault="002D4BC6" w:rsidP="00750D4A">
      <w:pPr>
        <w:pStyle w:val="3"/>
        <w:numPr>
          <w:ilvl w:val="3"/>
          <w:numId w:val="1"/>
        </w:numPr>
        <w:ind w:left="709" w:firstLine="0"/>
        <w:jc w:val="both"/>
        <w:rPr>
          <w:b w:val="0"/>
          <w:szCs w:val="24"/>
        </w:rPr>
      </w:pPr>
      <w:bookmarkStart w:id="70" w:name="_Toc440361307"/>
      <w:bookmarkStart w:id="71" w:name="_Toc440376062"/>
      <w:bookmarkStart w:id="72" w:name="_Toc440376189"/>
      <w:bookmarkStart w:id="73" w:name="_Toc440382454"/>
      <w:bookmarkStart w:id="74" w:name="_Toc440447124"/>
      <w:bookmarkStart w:id="75" w:name="_Toc440632284"/>
      <w:bookmarkStart w:id="76" w:name="_Toc440875057"/>
      <w:bookmarkStart w:id="77" w:name="_Toc441131044"/>
      <w:r w:rsidRPr="002D4BC6">
        <w:rPr>
          <w:b w:val="0"/>
          <w:szCs w:val="24"/>
        </w:rPr>
        <w:t xml:space="preserve">Письмо о подаче оферты (подраздел </w:t>
      </w:r>
      <w:r w:rsidR="00E81F6B">
        <w:fldChar w:fldCharType="begin"/>
      </w:r>
      <w:r w:rsidR="00E81F6B">
        <w:instrText xml:space="preserve"> REF _Ref55336310 \r \h  \* MERGEFORMAT </w:instrText>
      </w:r>
      <w:r w:rsidR="00E81F6B">
        <w:fldChar w:fldCharType="separate"/>
      </w:r>
      <w:r w:rsidR="00EF5165" w:rsidRPr="00EF5165">
        <w:rPr>
          <w:b w:val="0"/>
          <w:szCs w:val="24"/>
        </w:rPr>
        <w:t>5.1</w:t>
      </w:r>
      <w:r w:rsidR="00E81F6B">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2D4BC6" w:rsidRDefault="002D4BC6" w:rsidP="00750D4A">
      <w:pPr>
        <w:pStyle w:val="3"/>
        <w:numPr>
          <w:ilvl w:val="3"/>
          <w:numId w:val="1"/>
        </w:numPr>
        <w:ind w:left="709" w:firstLine="0"/>
        <w:jc w:val="both"/>
        <w:rPr>
          <w:b w:val="0"/>
          <w:szCs w:val="24"/>
        </w:rPr>
      </w:pPr>
      <w:bookmarkStart w:id="78" w:name="_Toc440361308"/>
      <w:bookmarkStart w:id="79" w:name="_Toc440376063"/>
      <w:bookmarkStart w:id="80" w:name="_Toc440376190"/>
      <w:bookmarkStart w:id="81" w:name="_Toc440382455"/>
      <w:bookmarkStart w:id="82" w:name="_Toc440447125"/>
      <w:bookmarkStart w:id="83" w:name="_Toc440632285"/>
      <w:bookmarkStart w:id="84" w:name="_Toc440875058"/>
      <w:bookmarkStart w:id="85"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r w:rsidR="00E81F6B">
        <w:fldChar w:fldCharType="begin"/>
      </w:r>
      <w:r w:rsidR="00E81F6B">
        <w:instrText xml:space="preserve"> REF _Ref440284918 \r \h  \* MERGEFORMAT </w:instrText>
      </w:r>
      <w:r w:rsidR="00E81F6B">
        <w:fldChar w:fldCharType="separate"/>
      </w:r>
      <w:r w:rsidR="00EF5165" w:rsidRPr="00EF5165">
        <w:rPr>
          <w:b w:val="0"/>
          <w:szCs w:val="24"/>
        </w:rPr>
        <w:t>5.2</w:t>
      </w:r>
      <w:r w:rsidR="00E81F6B">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E81F6B">
        <w:fldChar w:fldCharType="begin"/>
      </w:r>
      <w:r w:rsidR="00E81F6B">
        <w:instrText xml:space="preserve"> REF _Ref440537086 \r \h  \* MERGEFORMAT </w:instrText>
      </w:r>
      <w:r w:rsidR="00E81F6B">
        <w:fldChar w:fldCharType="separate"/>
      </w:r>
      <w:r w:rsidR="00EF5165" w:rsidRPr="00EF5165">
        <w:rPr>
          <w:b w:val="0"/>
          <w:bCs w:val="0"/>
          <w:szCs w:val="24"/>
        </w:rPr>
        <w:t>5.3</w:t>
      </w:r>
      <w:r w:rsidR="00E81F6B">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E81F6B">
        <w:fldChar w:fldCharType="begin"/>
      </w:r>
      <w:r w:rsidR="00E81F6B">
        <w:instrText xml:space="preserve"> REF _Ref440284947 \r \h  \* MERGEFORMAT </w:instrText>
      </w:r>
      <w:r w:rsidR="00E81F6B">
        <w:fldChar w:fldCharType="separate"/>
      </w:r>
      <w:r w:rsidR="00EF5165" w:rsidRPr="00EF5165">
        <w:rPr>
          <w:b w:val="0"/>
          <w:szCs w:val="24"/>
        </w:rPr>
        <w:t>5.4</w:t>
      </w:r>
      <w:r w:rsidR="00E81F6B">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E80768">
        <w:rPr>
          <w:b w:val="0"/>
          <w:szCs w:val="24"/>
        </w:rPr>
        <w:fldChar w:fldCharType="begin"/>
      </w:r>
      <w:r w:rsidR="00B8118F">
        <w:rPr>
          <w:b w:val="0"/>
          <w:szCs w:val="24"/>
        </w:rPr>
        <w:instrText xml:space="preserve"> REF _Ref440361439 \r \h </w:instrText>
      </w:r>
      <w:r w:rsidR="00E80768">
        <w:rPr>
          <w:b w:val="0"/>
          <w:szCs w:val="24"/>
        </w:rPr>
      </w:r>
      <w:r w:rsidR="00E80768">
        <w:rPr>
          <w:b w:val="0"/>
          <w:szCs w:val="24"/>
        </w:rPr>
        <w:fldChar w:fldCharType="separate"/>
      </w:r>
      <w:r w:rsidR="00EF5165">
        <w:rPr>
          <w:b w:val="0"/>
          <w:szCs w:val="24"/>
        </w:rPr>
        <w:t>5.5</w:t>
      </w:r>
      <w:r w:rsidR="00E8076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E80768">
        <w:rPr>
          <w:b w:val="0"/>
          <w:szCs w:val="24"/>
        </w:rPr>
        <w:fldChar w:fldCharType="begin"/>
      </w:r>
      <w:r w:rsidR="00B8118F">
        <w:rPr>
          <w:b w:val="0"/>
          <w:szCs w:val="24"/>
        </w:rPr>
        <w:instrText xml:space="preserve"> REF _Ref440361531 \r \h </w:instrText>
      </w:r>
      <w:r w:rsidR="00E80768">
        <w:rPr>
          <w:b w:val="0"/>
          <w:szCs w:val="24"/>
        </w:rPr>
      </w:r>
      <w:r w:rsidR="00E80768">
        <w:rPr>
          <w:b w:val="0"/>
          <w:szCs w:val="24"/>
        </w:rPr>
        <w:fldChar w:fldCharType="separate"/>
      </w:r>
      <w:r w:rsidR="00EF5165">
        <w:rPr>
          <w:b w:val="0"/>
          <w:szCs w:val="24"/>
        </w:rPr>
        <w:t>5.6</w:t>
      </w:r>
      <w:r w:rsidR="00E8076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Pr>
          <w:b w:val="0"/>
          <w:szCs w:val="24"/>
        </w:rPr>
        <w:t xml:space="preserve"> </w:t>
      </w:r>
    </w:p>
    <w:p w:rsidR="002D4BC6" w:rsidRPr="002D4BC6" w:rsidRDefault="002D4BC6" w:rsidP="00750D4A">
      <w:pPr>
        <w:pStyle w:val="3"/>
        <w:ind w:left="0" w:firstLine="709"/>
        <w:jc w:val="both"/>
        <w:rPr>
          <w:b w:val="0"/>
          <w:szCs w:val="24"/>
        </w:rPr>
      </w:pPr>
      <w:bookmarkStart w:id="86" w:name="_Toc440361309"/>
      <w:bookmarkStart w:id="87" w:name="_Toc440376064"/>
      <w:bookmarkStart w:id="88" w:name="_Toc440376191"/>
      <w:bookmarkStart w:id="89" w:name="_Toc440382456"/>
      <w:bookmarkStart w:id="90" w:name="_Toc440447126"/>
      <w:bookmarkStart w:id="91" w:name="_Toc440632286"/>
      <w:bookmarkStart w:id="92" w:name="_Toc440875059"/>
      <w:bookmarkStart w:id="93"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E80768">
        <w:rPr>
          <w:b w:val="0"/>
          <w:szCs w:val="24"/>
        </w:rPr>
        <w:fldChar w:fldCharType="begin"/>
      </w:r>
      <w:r>
        <w:rPr>
          <w:b w:val="0"/>
          <w:szCs w:val="24"/>
        </w:rPr>
        <w:instrText xml:space="preserve"> REF _Ref440285128 \r \h </w:instrText>
      </w:r>
      <w:r w:rsidR="00E80768">
        <w:rPr>
          <w:b w:val="0"/>
          <w:szCs w:val="24"/>
        </w:rPr>
      </w:r>
      <w:r w:rsidR="00E80768">
        <w:rPr>
          <w:b w:val="0"/>
          <w:szCs w:val="24"/>
        </w:rPr>
        <w:fldChar w:fldCharType="separate"/>
      </w:r>
      <w:r w:rsidR="00EF5165">
        <w:rPr>
          <w:b w:val="0"/>
          <w:szCs w:val="24"/>
        </w:rPr>
        <w:t>3.3.14</w:t>
      </w:r>
      <w:r w:rsidR="00E8076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6"/>
      <w:bookmarkEnd w:id="87"/>
      <w:bookmarkEnd w:id="88"/>
      <w:bookmarkEnd w:id="89"/>
      <w:bookmarkEnd w:id="90"/>
      <w:bookmarkEnd w:id="91"/>
      <w:bookmarkEnd w:id="92"/>
      <w:bookmarkEnd w:id="93"/>
    </w:p>
    <w:p w:rsidR="002D4BC6" w:rsidRPr="002D4BC6" w:rsidRDefault="002D4BC6" w:rsidP="00750D4A">
      <w:pPr>
        <w:pStyle w:val="3"/>
        <w:ind w:left="0" w:firstLine="709"/>
        <w:jc w:val="both"/>
        <w:rPr>
          <w:b w:val="0"/>
          <w:szCs w:val="24"/>
        </w:rPr>
      </w:pPr>
      <w:bookmarkStart w:id="94" w:name="_Toc440361310"/>
      <w:bookmarkStart w:id="95" w:name="_Toc440376065"/>
      <w:bookmarkStart w:id="96" w:name="_Toc440376192"/>
      <w:bookmarkStart w:id="97" w:name="_Toc440382457"/>
      <w:bookmarkStart w:id="98" w:name="_Toc440447127"/>
      <w:bookmarkStart w:id="99" w:name="_Toc440632287"/>
      <w:bookmarkStart w:id="100" w:name="_Toc440875060"/>
      <w:bookmarkStart w:id="101" w:name="_Toc441131047"/>
      <w:r w:rsidRPr="002D4BC6">
        <w:rPr>
          <w:b w:val="0"/>
          <w:szCs w:val="24"/>
        </w:rPr>
        <w:t xml:space="preserve">Оценка заявок (подраздел </w:t>
      </w:r>
      <w:r w:rsidR="00E80768">
        <w:rPr>
          <w:b w:val="0"/>
          <w:szCs w:val="24"/>
        </w:rPr>
        <w:fldChar w:fldCharType="begin"/>
      </w:r>
      <w:r>
        <w:rPr>
          <w:b w:val="0"/>
          <w:szCs w:val="24"/>
        </w:rPr>
        <w:instrText xml:space="preserve"> REF _Ref305973250 \r \h </w:instrText>
      </w:r>
      <w:r w:rsidR="00E80768">
        <w:rPr>
          <w:b w:val="0"/>
          <w:szCs w:val="24"/>
        </w:rPr>
      </w:r>
      <w:r w:rsidR="00E80768">
        <w:rPr>
          <w:b w:val="0"/>
          <w:szCs w:val="24"/>
        </w:rPr>
        <w:fldChar w:fldCharType="separate"/>
      </w:r>
      <w:r w:rsidR="00EF5165">
        <w:rPr>
          <w:b w:val="0"/>
          <w:szCs w:val="24"/>
        </w:rPr>
        <w:t>3.6</w:t>
      </w:r>
      <w:r w:rsidR="00E8076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E80768">
        <w:rPr>
          <w:b w:val="0"/>
          <w:szCs w:val="24"/>
        </w:rPr>
        <w:fldChar w:fldCharType="begin"/>
      </w:r>
      <w:r>
        <w:rPr>
          <w:b w:val="0"/>
          <w:szCs w:val="24"/>
        </w:rPr>
        <w:instrText xml:space="preserve"> REF _Ref303681924 \r \h </w:instrText>
      </w:r>
      <w:r w:rsidR="00E80768">
        <w:rPr>
          <w:b w:val="0"/>
          <w:szCs w:val="24"/>
        </w:rPr>
      </w:r>
      <w:r w:rsidR="00E80768">
        <w:rPr>
          <w:b w:val="0"/>
          <w:szCs w:val="24"/>
        </w:rPr>
        <w:fldChar w:fldCharType="separate"/>
      </w:r>
      <w:r w:rsidR="00EF5165">
        <w:rPr>
          <w:b w:val="0"/>
          <w:szCs w:val="24"/>
        </w:rPr>
        <w:t>3.8</w:t>
      </w:r>
      <w:r w:rsidR="00E8076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4"/>
      <w:bookmarkEnd w:id="95"/>
      <w:bookmarkEnd w:id="96"/>
      <w:bookmarkEnd w:id="97"/>
      <w:bookmarkEnd w:id="98"/>
      <w:bookmarkEnd w:id="99"/>
      <w:bookmarkEnd w:id="100"/>
      <w:bookmarkEnd w:id="101"/>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2" w:name="_Проект_договора"/>
      <w:bookmarkStart w:id="103" w:name="_Ref305973574"/>
      <w:bookmarkStart w:id="104" w:name="_Ref440272931"/>
      <w:bookmarkStart w:id="105" w:name="_Ref440274025"/>
      <w:bookmarkStart w:id="106" w:name="_Ref440292752"/>
      <w:bookmarkStart w:id="107" w:name="_Toc441131048"/>
      <w:bookmarkEnd w:id="53"/>
      <w:bookmarkEnd w:id="102"/>
      <w:r w:rsidRPr="006238AF">
        <w:rPr>
          <w:szCs w:val="24"/>
        </w:rPr>
        <w:lastRenderedPageBreak/>
        <w:t xml:space="preserve">Проект </w:t>
      </w:r>
      <w:r w:rsidR="00123C70" w:rsidRPr="006238AF">
        <w:rPr>
          <w:szCs w:val="24"/>
        </w:rPr>
        <w:t>Договор</w:t>
      </w:r>
      <w:r w:rsidRPr="006238AF">
        <w:rPr>
          <w:szCs w:val="24"/>
        </w:rPr>
        <w:t>а</w:t>
      </w:r>
      <w:bookmarkEnd w:id="10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4"/>
      <w:bookmarkEnd w:id="105"/>
      <w:bookmarkEnd w:id="106"/>
      <w:bookmarkEnd w:id="107"/>
    </w:p>
    <w:p w:rsidR="00953802" w:rsidRPr="006238AF" w:rsidRDefault="00216641" w:rsidP="00953802">
      <w:pPr>
        <w:pStyle w:val="2"/>
        <w:tabs>
          <w:tab w:val="clear" w:pos="1700"/>
          <w:tab w:val="left" w:pos="567"/>
        </w:tabs>
        <w:spacing w:line="264" w:lineRule="auto"/>
      </w:pPr>
      <w:bookmarkStart w:id="108" w:name="_Toc441131049"/>
      <w:r w:rsidRPr="006238AF">
        <w:t>Проект договора</w:t>
      </w:r>
      <w:bookmarkEnd w:id="108"/>
    </w:p>
    <w:p w:rsidR="00953802" w:rsidRPr="003803A7" w:rsidRDefault="00953802" w:rsidP="00953802">
      <w:pPr>
        <w:pStyle w:val="3"/>
        <w:ind w:left="0" w:firstLine="709"/>
        <w:jc w:val="both"/>
        <w:rPr>
          <w:b w:val="0"/>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2290"/>
      <w:bookmarkStart w:id="120" w:name="_Toc440875063"/>
      <w:bookmarkStart w:id="12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6238AF" w:rsidRDefault="0094713A" w:rsidP="0094713A">
      <w:pPr>
        <w:pStyle w:val="3"/>
        <w:ind w:left="0" w:firstLine="709"/>
        <w:jc w:val="both"/>
        <w:rPr>
          <w:b w:val="0"/>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2291"/>
      <w:bookmarkStart w:id="133" w:name="_Toc440875064"/>
      <w:bookmarkStart w:id="13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E80768">
        <w:rPr>
          <w:b w:val="0"/>
        </w:rPr>
        <w:fldChar w:fldCharType="begin"/>
      </w:r>
      <w:r w:rsidR="008D2928">
        <w:rPr>
          <w:b w:val="0"/>
        </w:rPr>
        <w:instrText xml:space="preserve"> REF _Ref93264992 \r \h </w:instrText>
      </w:r>
      <w:r w:rsidR="00E80768">
        <w:rPr>
          <w:b w:val="0"/>
        </w:rPr>
      </w:r>
      <w:r w:rsidR="00E80768">
        <w:rPr>
          <w:b w:val="0"/>
        </w:rPr>
        <w:fldChar w:fldCharType="separate"/>
      </w:r>
      <w:r w:rsidR="00EF5165">
        <w:rPr>
          <w:b w:val="0"/>
        </w:rPr>
        <w:t>5.5</w:t>
      </w:r>
      <w:r w:rsidR="00E80768">
        <w:rPr>
          <w:b w:val="0"/>
        </w:rPr>
        <w:fldChar w:fldCharType="end"/>
      </w:r>
      <w:r w:rsidRPr="006238AF">
        <w:rPr>
          <w:b w:val="0"/>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3303E9" w:rsidRDefault="0094713A" w:rsidP="0094713A">
      <w:pPr>
        <w:pStyle w:val="3"/>
        <w:ind w:left="0" w:firstLine="709"/>
        <w:jc w:val="both"/>
        <w:rPr>
          <w:b w:val="0"/>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2292"/>
      <w:bookmarkStart w:id="146" w:name="_Toc440875065"/>
      <w:bookmarkStart w:id="14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3303E9" w:rsidRDefault="00953802" w:rsidP="00953802">
      <w:pPr>
        <w:pStyle w:val="2"/>
        <w:tabs>
          <w:tab w:val="clear" w:pos="1700"/>
          <w:tab w:val="left" w:pos="567"/>
        </w:tabs>
        <w:spacing w:line="264" w:lineRule="auto"/>
      </w:pPr>
      <w:bookmarkStart w:id="148" w:name="_Toc440875066"/>
      <w:bookmarkStart w:id="149" w:name="_Toc441131053"/>
      <w:r w:rsidRPr="003303E9">
        <w:rPr>
          <w:bCs w:val="0"/>
        </w:rPr>
        <w:t>Антикоррупционная оговорка, включаемая в проект договора</w:t>
      </w:r>
      <w:bookmarkEnd w:id="148"/>
      <w:bookmarkEnd w:id="149"/>
    </w:p>
    <w:p w:rsidR="00953802" w:rsidRPr="003303E9" w:rsidRDefault="0094713A" w:rsidP="0094713A">
      <w:pPr>
        <w:pStyle w:val="3"/>
        <w:ind w:left="0" w:firstLine="709"/>
        <w:jc w:val="both"/>
        <w:rPr>
          <w:b w:val="0"/>
        </w:rPr>
      </w:pPr>
      <w:bookmarkStart w:id="150" w:name="_Toc439238157"/>
      <w:bookmarkStart w:id="151" w:name="_Toc439252709"/>
      <w:bookmarkStart w:id="152" w:name="_Toc439323567"/>
      <w:bookmarkStart w:id="153" w:name="_Toc439323683"/>
      <w:bookmarkStart w:id="154" w:name="_Toc440361317"/>
      <w:bookmarkStart w:id="155" w:name="_Toc440376072"/>
      <w:bookmarkStart w:id="156" w:name="_Toc440376199"/>
      <w:bookmarkStart w:id="157" w:name="_Toc440382464"/>
      <w:bookmarkStart w:id="158" w:name="_Toc440447134"/>
      <w:bookmarkStart w:id="159" w:name="_Toc440632294"/>
      <w:bookmarkStart w:id="160" w:name="_Toc440875067"/>
      <w:bookmarkStart w:id="16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E80768">
        <w:rPr>
          <w:b w:val="0"/>
        </w:rPr>
        <w:fldChar w:fldCharType="begin"/>
      </w:r>
      <w:r w:rsidR="008D2928">
        <w:rPr>
          <w:b w:val="0"/>
        </w:rPr>
        <w:instrText xml:space="preserve"> REF _Ref440270867 \r \h </w:instrText>
      </w:r>
      <w:r w:rsidR="00E80768">
        <w:rPr>
          <w:b w:val="0"/>
        </w:rPr>
      </w:r>
      <w:r w:rsidR="00E80768">
        <w:rPr>
          <w:b w:val="0"/>
        </w:rPr>
        <w:fldChar w:fldCharType="separate"/>
      </w:r>
      <w:r w:rsidR="00EF5165">
        <w:rPr>
          <w:b w:val="0"/>
        </w:rPr>
        <w:t>2.2.3</w:t>
      </w:r>
      <w:r w:rsidR="00E80768">
        <w:rPr>
          <w:b w:val="0"/>
        </w:rPr>
        <w:fldChar w:fldCharType="end"/>
      </w:r>
      <w:r w:rsidRPr="003303E9">
        <w:rPr>
          <w:b w:val="0"/>
        </w:rPr>
        <w:t>).</w:t>
      </w:r>
      <w:bookmarkEnd w:id="150"/>
      <w:bookmarkEnd w:id="151"/>
      <w:bookmarkEnd w:id="152"/>
      <w:bookmarkEnd w:id="153"/>
      <w:bookmarkEnd w:id="154"/>
      <w:bookmarkEnd w:id="155"/>
      <w:bookmarkEnd w:id="156"/>
      <w:bookmarkEnd w:id="157"/>
      <w:bookmarkEnd w:id="158"/>
      <w:bookmarkEnd w:id="159"/>
      <w:bookmarkEnd w:id="160"/>
      <w:bookmarkEnd w:id="161"/>
    </w:p>
    <w:p w:rsidR="0094713A" w:rsidRPr="003303E9" w:rsidRDefault="0094713A" w:rsidP="0094713A">
      <w:pPr>
        <w:pStyle w:val="3"/>
        <w:ind w:left="0" w:firstLine="709"/>
        <w:jc w:val="both"/>
        <w:rPr>
          <w:b w:val="0"/>
        </w:rPr>
      </w:pPr>
      <w:bookmarkStart w:id="162" w:name="_Toc439238158"/>
      <w:bookmarkStart w:id="163" w:name="_Toc439252710"/>
      <w:bookmarkStart w:id="164" w:name="_Toc439323568"/>
      <w:bookmarkStart w:id="165" w:name="_Toc439323684"/>
      <w:bookmarkStart w:id="166" w:name="_Toc440361318"/>
      <w:bookmarkStart w:id="167" w:name="_Toc440376073"/>
      <w:bookmarkStart w:id="168" w:name="_Toc440376200"/>
      <w:bookmarkStart w:id="169" w:name="_Toc440382465"/>
      <w:bookmarkStart w:id="170" w:name="_Toc440447135"/>
      <w:bookmarkStart w:id="171" w:name="_Toc440632295"/>
      <w:bookmarkStart w:id="172" w:name="_Toc440875068"/>
      <w:bookmarkStart w:id="17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159"/>
      <w:bookmarkStart w:id="175" w:name="_Toc439252711"/>
      <w:bookmarkStart w:id="176" w:name="_Toc439323569"/>
      <w:bookmarkStart w:id="177" w:name="_Toc439323685"/>
      <w:bookmarkStart w:id="178" w:name="_Ref440270867"/>
      <w:bookmarkStart w:id="179" w:name="_Toc440361319"/>
      <w:bookmarkStart w:id="180" w:name="_Toc440376074"/>
      <w:bookmarkStart w:id="181" w:name="_Toc440376201"/>
      <w:bookmarkStart w:id="182" w:name="_Toc440382466"/>
      <w:bookmarkStart w:id="183" w:name="_Toc440447136"/>
      <w:bookmarkStart w:id="184" w:name="_Toc440632296"/>
      <w:bookmarkStart w:id="185" w:name="_Toc440875069"/>
      <w:bookmarkStart w:id="186" w:name="_Toc441131056"/>
      <w:r w:rsidRPr="003303E9">
        <w:rPr>
          <w:b w:val="0"/>
        </w:rPr>
        <w:t>Текст Антикоррупционной оговорки:</w:t>
      </w:r>
      <w:bookmarkEnd w:id="174"/>
      <w:bookmarkEnd w:id="175"/>
      <w:bookmarkEnd w:id="176"/>
      <w:bookmarkEnd w:id="177"/>
      <w:bookmarkEnd w:id="178"/>
      <w:bookmarkEnd w:id="179"/>
      <w:bookmarkEnd w:id="180"/>
      <w:bookmarkEnd w:id="181"/>
      <w:bookmarkEnd w:id="182"/>
      <w:bookmarkEnd w:id="183"/>
      <w:bookmarkEnd w:id="184"/>
      <w:bookmarkEnd w:id="185"/>
      <w:bookmarkEnd w:id="18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7" w:name="_Ref303622434"/>
      <w:bookmarkStart w:id="188" w:name="_Ref303624273"/>
      <w:bookmarkStart w:id="189" w:name="_Ref303682476"/>
      <w:bookmarkStart w:id="190" w:name="_Ref303683017"/>
      <w:bookmarkEnd w:id="187"/>
      <w:bookmarkEnd w:id="188"/>
      <w:bookmarkEnd w:id="189"/>
      <w:bookmarkEnd w:id="190"/>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1" w:name="_Ref303711222"/>
      <w:bookmarkStart w:id="192" w:name="_Ref311232052"/>
      <w:bookmarkStart w:id="19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1"/>
      <w:r w:rsidR="00D51A0B" w:rsidRPr="00E71A48">
        <w:rPr>
          <w:szCs w:val="24"/>
        </w:rPr>
        <w:t>Заявок</w:t>
      </w:r>
      <w:bookmarkEnd w:id="192"/>
      <w:bookmarkEnd w:id="193"/>
    </w:p>
    <w:p w:rsidR="00717F60" w:rsidRPr="00E71A48" w:rsidRDefault="00717F60" w:rsidP="00E71A48">
      <w:pPr>
        <w:pStyle w:val="2"/>
        <w:tabs>
          <w:tab w:val="clear" w:pos="1700"/>
          <w:tab w:val="left" w:pos="567"/>
        </w:tabs>
        <w:spacing w:line="264" w:lineRule="auto"/>
      </w:pPr>
      <w:bookmarkStart w:id="194" w:name="_Toc441131058"/>
      <w:r w:rsidRPr="00E71A48">
        <w:t xml:space="preserve">Общий порядок проведения </w:t>
      </w:r>
      <w:r w:rsidR="00440928" w:rsidRPr="00E71A48">
        <w:t>З</w:t>
      </w:r>
      <w:r w:rsidRPr="00E71A48">
        <w:t>апроса предложений</w:t>
      </w:r>
      <w:bookmarkEnd w:id="194"/>
    </w:p>
    <w:p w:rsidR="00717F60" w:rsidRPr="00E71A48" w:rsidRDefault="00717F60" w:rsidP="00953802">
      <w:pPr>
        <w:pStyle w:val="3"/>
        <w:rPr>
          <w:bCs w:val="0"/>
          <w:szCs w:val="24"/>
        </w:rPr>
      </w:pPr>
      <w:bookmarkStart w:id="195" w:name="_Toc439323688"/>
      <w:bookmarkStart w:id="196" w:name="_Toc440361322"/>
      <w:bookmarkStart w:id="197" w:name="_Toc440376077"/>
      <w:bookmarkStart w:id="198" w:name="_Toc440376204"/>
      <w:bookmarkStart w:id="199" w:name="_Toc440382469"/>
      <w:bookmarkStart w:id="200" w:name="_Toc440447139"/>
      <w:bookmarkStart w:id="201" w:name="_Toc440632299"/>
      <w:bookmarkStart w:id="202" w:name="_Toc440875072"/>
      <w:bookmarkStart w:id="203" w:name="_Toc441131059"/>
      <w:r w:rsidRPr="00E71A48">
        <w:rPr>
          <w:szCs w:val="24"/>
        </w:rPr>
        <w:t>Запрос</w:t>
      </w:r>
      <w:r w:rsidRPr="00E71A48">
        <w:rPr>
          <w:bCs w:val="0"/>
          <w:szCs w:val="24"/>
        </w:rPr>
        <w:t xml:space="preserve"> предложений проводится в следующем порядке:</w:t>
      </w:r>
      <w:bookmarkEnd w:id="195"/>
      <w:bookmarkEnd w:id="196"/>
      <w:bookmarkEnd w:id="197"/>
      <w:bookmarkEnd w:id="198"/>
      <w:bookmarkEnd w:id="199"/>
      <w:bookmarkEnd w:id="200"/>
      <w:bookmarkEnd w:id="201"/>
      <w:bookmarkEnd w:id="202"/>
      <w:bookmarkEnd w:id="20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E81F6B">
        <w:fldChar w:fldCharType="begin"/>
      </w:r>
      <w:r w:rsidR="00E81F6B">
        <w:instrText xml:space="preserve"> REF _Ref305973033 \r \h  \* MERGEFORMAT </w:instrText>
      </w:r>
      <w:r w:rsidR="00E81F6B">
        <w:fldChar w:fldCharType="separate"/>
      </w:r>
      <w:r w:rsidR="00EF5165" w:rsidRPr="00EF5165">
        <w:rPr>
          <w:bCs w:val="0"/>
          <w:sz w:val="24"/>
          <w:szCs w:val="24"/>
        </w:rPr>
        <w:t>3.2</w:t>
      </w:r>
      <w:r w:rsidR="00E81F6B">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E81F6B">
        <w:fldChar w:fldCharType="begin"/>
      </w:r>
      <w:r w:rsidR="00E81F6B">
        <w:instrText xml:space="preserve"> REF _Ref305973147 \r \h  \* MERGEFORMAT </w:instrText>
      </w:r>
      <w:r w:rsidR="00E81F6B">
        <w:fldChar w:fldCharType="separate"/>
      </w:r>
      <w:r w:rsidR="00EF5165" w:rsidRPr="00EF5165">
        <w:rPr>
          <w:bCs w:val="0"/>
          <w:sz w:val="24"/>
          <w:szCs w:val="24"/>
        </w:rPr>
        <w:t>3.3</w:t>
      </w:r>
      <w:r w:rsidR="00E81F6B">
        <w:fldChar w:fldCharType="end"/>
      </w:r>
      <w:r w:rsidR="00E8076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28_922829174"/>
      <w:bookmarkEnd w:id="20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E8076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E81F6B">
        <w:fldChar w:fldCharType="begin"/>
      </w:r>
      <w:r w:rsidR="00E81F6B">
        <w:instrText xml:space="preserve"> REF _Ref305973214 \r \h  \* MERGEFORMAT </w:instrText>
      </w:r>
      <w:r w:rsidR="00E81F6B">
        <w:fldChar w:fldCharType="separate"/>
      </w:r>
      <w:r w:rsidR="00EF5165" w:rsidRPr="00EF5165">
        <w:rPr>
          <w:bCs w:val="0"/>
          <w:sz w:val="24"/>
          <w:szCs w:val="24"/>
        </w:rPr>
        <w:t>3.4</w:t>
      </w:r>
      <w:r w:rsidR="00E81F6B">
        <w:fldChar w:fldCharType="end"/>
      </w:r>
      <w:r w:rsidR="00096E9D" w:rsidRPr="00E71A48">
        <w:rPr>
          <w:bCs w:val="0"/>
          <w:sz w:val="24"/>
          <w:szCs w:val="24"/>
        </w:rPr>
        <w:t xml:space="preserve">, </w:t>
      </w:r>
      <w:r w:rsidR="00E81F6B">
        <w:fldChar w:fldCharType="begin"/>
      </w:r>
      <w:r w:rsidR="00E81F6B">
        <w:instrText xml:space="preserve"> REF _Ref303683883 \r \h  \* MERGEFORMAT </w:instrText>
      </w:r>
      <w:r w:rsidR="00E81F6B">
        <w:fldChar w:fldCharType="separate"/>
      </w:r>
      <w:r w:rsidR="00EF5165" w:rsidRPr="00EF5165">
        <w:rPr>
          <w:bCs w:val="0"/>
          <w:sz w:val="24"/>
          <w:szCs w:val="24"/>
        </w:rPr>
        <w:t>3.5</w:t>
      </w:r>
      <w:r w:rsidR="00E81F6B">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2_922829174"/>
      <w:bookmarkEnd w:id="20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E81F6B">
        <w:fldChar w:fldCharType="begin"/>
      </w:r>
      <w:r w:rsidR="00E81F6B">
        <w:instrText xml:space="preserve"> REF _Ref305973250 \r \h  \* MERGEFORMAT </w:instrText>
      </w:r>
      <w:r w:rsidR="00E81F6B">
        <w:fldChar w:fldCharType="separate"/>
      </w:r>
      <w:r w:rsidR="00EF5165" w:rsidRPr="00EF5165">
        <w:rPr>
          <w:bCs w:val="0"/>
          <w:sz w:val="24"/>
          <w:szCs w:val="24"/>
        </w:rPr>
        <w:t>3.6</w:t>
      </w:r>
      <w:r w:rsidR="00E81F6B">
        <w:fldChar w:fldCharType="end"/>
      </w:r>
      <w:r w:rsidR="00E8076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4_922829174"/>
      <w:bookmarkEnd w:id="20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E81F6B">
        <w:fldChar w:fldCharType="begin"/>
      </w:r>
      <w:r w:rsidR="00E81F6B">
        <w:instrText xml:space="preserve"> REF _Ref303250967 \r \h  \* MERGEFORMAT </w:instrText>
      </w:r>
      <w:r w:rsidR="00E81F6B">
        <w:fldChar w:fldCharType="separate"/>
      </w:r>
      <w:r w:rsidR="00EF5165" w:rsidRPr="00EF5165">
        <w:rPr>
          <w:bCs w:val="0"/>
          <w:sz w:val="24"/>
          <w:szCs w:val="24"/>
        </w:rPr>
        <w:t>3.7</w:t>
      </w:r>
      <w:r w:rsidR="00E81F6B">
        <w:fldChar w:fldCharType="end"/>
      </w:r>
      <w:r w:rsidR="00E8076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7" w:name="__RefNumPara__836_922829174"/>
      <w:bookmarkEnd w:id="20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E81F6B">
        <w:fldChar w:fldCharType="begin"/>
      </w:r>
      <w:r w:rsidR="00E81F6B">
        <w:instrText xml:space="preserve"> REF _Ref303681924 \r \h  \* MERGEFORMAT </w:instrText>
      </w:r>
      <w:r w:rsidR="00E81F6B">
        <w:fldChar w:fldCharType="separate"/>
      </w:r>
      <w:r w:rsidR="00EF5165" w:rsidRPr="00EF5165">
        <w:rPr>
          <w:bCs w:val="0"/>
          <w:sz w:val="24"/>
          <w:szCs w:val="24"/>
        </w:rPr>
        <w:t>3.8</w:t>
      </w:r>
      <w:r w:rsidR="00E81F6B">
        <w:fldChar w:fldCharType="end"/>
      </w:r>
      <w:r w:rsidR="00E8076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E80768" w:rsidRPr="00E71A48">
        <w:rPr>
          <w:bCs w:val="0"/>
          <w:sz w:val="24"/>
          <w:szCs w:val="24"/>
        </w:rPr>
      </w:r>
      <w:r w:rsidR="00E8076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E81F6B">
        <w:fldChar w:fldCharType="begin"/>
      </w:r>
      <w:r w:rsidR="00E81F6B">
        <w:instrText xml:space="preserve"> REF _Ref303683929 \r \h  \* MERGEFORMAT </w:instrText>
      </w:r>
      <w:r w:rsidR="00E81F6B">
        <w:fldChar w:fldCharType="separate"/>
      </w:r>
      <w:r w:rsidR="00EF5165" w:rsidRPr="00EF5165">
        <w:rPr>
          <w:bCs w:val="0"/>
          <w:sz w:val="24"/>
          <w:szCs w:val="24"/>
        </w:rPr>
        <w:t>3.10</w:t>
      </w:r>
      <w:r w:rsidR="00E81F6B">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E81F6B">
        <w:fldChar w:fldCharType="begin"/>
      </w:r>
      <w:r w:rsidR="00E81F6B">
        <w:instrText xml:space="preserve"> REF _Ref306140410 \r \h  \* MERGEFORMAT </w:instrText>
      </w:r>
      <w:r w:rsidR="00E81F6B">
        <w:fldChar w:fldCharType="separate"/>
      </w:r>
      <w:r w:rsidR="00EF5165" w:rsidRPr="00EF5165">
        <w:rPr>
          <w:bCs w:val="0"/>
          <w:sz w:val="24"/>
          <w:szCs w:val="24"/>
        </w:rPr>
        <w:t>3.11</w:t>
      </w:r>
      <w:r w:rsidR="00E81F6B">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E81F6B">
        <w:fldChar w:fldCharType="begin"/>
      </w:r>
      <w:r w:rsidR="00E81F6B">
        <w:instrText xml:space="preserve"> REF _Ref306140451 \r \h  \* MERGEFORMAT </w:instrText>
      </w:r>
      <w:r w:rsidR="00E81F6B">
        <w:fldChar w:fldCharType="separate"/>
      </w:r>
      <w:r w:rsidR="00EF5165" w:rsidRPr="00EF5165">
        <w:rPr>
          <w:bCs w:val="0"/>
          <w:sz w:val="24"/>
          <w:szCs w:val="24"/>
        </w:rPr>
        <w:t>3.12</w:t>
      </w:r>
      <w:r w:rsidR="00E81F6B">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8" w:name="_Toc439323689"/>
      <w:bookmarkStart w:id="209" w:name="_Toc440361323"/>
      <w:bookmarkStart w:id="210" w:name="_Toc440376078"/>
      <w:bookmarkStart w:id="211" w:name="_Toc440376205"/>
      <w:bookmarkStart w:id="212" w:name="_Toc440382470"/>
      <w:bookmarkStart w:id="213" w:name="_Toc440447140"/>
      <w:bookmarkStart w:id="214" w:name="_Toc440632300"/>
      <w:bookmarkStart w:id="215" w:name="_Toc440875073"/>
      <w:bookmarkStart w:id="21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8"/>
      <w:bookmarkEnd w:id="209"/>
      <w:bookmarkEnd w:id="210"/>
      <w:bookmarkEnd w:id="211"/>
      <w:bookmarkEnd w:id="212"/>
      <w:bookmarkEnd w:id="213"/>
      <w:bookmarkEnd w:id="214"/>
      <w:bookmarkEnd w:id="215"/>
      <w:bookmarkEnd w:id="21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7" w:name="_Ref303250835"/>
      <w:bookmarkStart w:id="218" w:name="_Ref305973033"/>
      <w:bookmarkStart w:id="219" w:name="_Toc441131061"/>
      <w:bookmarkStart w:id="22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7"/>
      <w:r w:rsidRPr="00E71A48">
        <w:t xml:space="preserve"> по запросу предложений</w:t>
      </w:r>
      <w:bookmarkEnd w:id="218"/>
      <w:bookmarkEnd w:id="21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E81F6B">
        <w:fldChar w:fldCharType="begin"/>
      </w:r>
      <w:r w:rsidR="00E81F6B">
        <w:instrText xml:space="preserve"> REF _Ref302563524 \n \h  \* MERGEFORMAT </w:instrText>
      </w:r>
      <w:r w:rsidR="00E81F6B">
        <w:fldChar w:fldCharType="separate"/>
      </w:r>
      <w:r w:rsidR="00EF5165" w:rsidRPr="00EF5165">
        <w:rPr>
          <w:sz w:val="24"/>
          <w:szCs w:val="24"/>
        </w:rPr>
        <w:t>1.1.1</w:t>
      </w:r>
      <w:r w:rsidR="00E81F6B">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1" w:name="__RefNumPara__444_922829174"/>
      <w:bookmarkStart w:id="222" w:name="_Ref191386216"/>
      <w:bookmarkStart w:id="223" w:name="_Ref305973147"/>
      <w:bookmarkStart w:id="224" w:name="_Toc441131062"/>
      <w:bookmarkEnd w:id="220"/>
      <w:bookmarkEnd w:id="221"/>
      <w:r w:rsidRPr="00E71A48">
        <w:lastRenderedPageBreak/>
        <w:t xml:space="preserve">Подготовка </w:t>
      </w:r>
      <w:bookmarkEnd w:id="222"/>
      <w:r w:rsidRPr="00E71A48">
        <w:t>Заявок</w:t>
      </w:r>
      <w:bookmarkEnd w:id="223"/>
      <w:bookmarkEnd w:id="224"/>
    </w:p>
    <w:p w:rsidR="00717F60" w:rsidRPr="00E71A48" w:rsidRDefault="00717F60" w:rsidP="00E71A48">
      <w:pPr>
        <w:pStyle w:val="3"/>
        <w:spacing w:line="264" w:lineRule="auto"/>
        <w:rPr>
          <w:szCs w:val="24"/>
        </w:rPr>
      </w:pPr>
      <w:bookmarkStart w:id="225" w:name="_Ref306114638"/>
      <w:bookmarkStart w:id="226" w:name="_Toc440361326"/>
      <w:bookmarkStart w:id="227" w:name="_Toc440376081"/>
      <w:bookmarkStart w:id="228" w:name="_Toc440376208"/>
      <w:bookmarkStart w:id="229" w:name="_Toc440382473"/>
      <w:bookmarkStart w:id="230" w:name="_Toc440447143"/>
      <w:bookmarkStart w:id="231" w:name="_Toc440632303"/>
      <w:bookmarkStart w:id="232" w:name="_Toc440875076"/>
      <w:bookmarkStart w:id="233" w:name="_Toc441131063"/>
      <w:r w:rsidRPr="00E71A48">
        <w:rPr>
          <w:szCs w:val="24"/>
        </w:rPr>
        <w:t xml:space="preserve">Общие требования к </w:t>
      </w:r>
      <w:r w:rsidR="004B5EB3" w:rsidRPr="00E71A48">
        <w:rPr>
          <w:szCs w:val="24"/>
        </w:rPr>
        <w:t>Заявк</w:t>
      </w:r>
      <w:r w:rsidRPr="00E71A48">
        <w:rPr>
          <w:szCs w:val="24"/>
        </w:rPr>
        <w:t>е</w:t>
      </w:r>
      <w:bookmarkEnd w:id="225"/>
      <w:bookmarkEnd w:id="226"/>
      <w:bookmarkEnd w:id="227"/>
      <w:bookmarkEnd w:id="228"/>
      <w:bookmarkEnd w:id="229"/>
      <w:bookmarkEnd w:id="230"/>
      <w:bookmarkEnd w:id="231"/>
      <w:bookmarkEnd w:id="232"/>
      <w:bookmarkEnd w:id="23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8D2928">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_Ref440271072 \r \h </w:instrText>
      </w:r>
      <w:r w:rsidR="00E80768">
        <w:rPr>
          <w:bCs w:val="0"/>
          <w:sz w:val="24"/>
          <w:szCs w:val="24"/>
        </w:rPr>
      </w:r>
      <w:r w:rsidR="00E80768">
        <w:rPr>
          <w:bCs w:val="0"/>
          <w:sz w:val="24"/>
          <w:szCs w:val="24"/>
        </w:rPr>
        <w:fldChar w:fldCharType="separate"/>
      </w:r>
      <w:r w:rsidR="00EF5165">
        <w:rPr>
          <w:bCs w:val="0"/>
          <w:sz w:val="24"/>
          <w:szCs w:val="24"/>
        </w:rPr>
        <w:t>5.2</w:t>
      </w:r>
      <w:r w:rsidR="00E8076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E80768">
        <w:rPr>
          <w:bCs w:val="0"/>
          <w:sz w:val="24"/>
          <w:szCs w:val="24"/>
        </w:rPr>
        <w:fldChar w:fldCharType="begin"/>
      </w:r>
      <w:r w:rsidR="00B71B9D">
        <w:rPr>
          <w:bCs w:val="0"/>
          <w:sz w:val="24"/>
          <w:szCs w:val="24"/>
        </w:rPr>
        <w:instrText xml:space="preserve"> REF _Ref440271036 \r \h </w:instrText>
      </w:r>
      <w:r w:rsidR="00E80768">
        <w:rPr>
          <w:bCs w:val="0"/>
          <w:sz w:val="24"/>
          <w:szCs w:val="24"/>
        </w:rPr>
      </w:r>
      <w:r w:rsidR="00E80768">
        <w:rPr>
          <w:bCs w:val="0"/>
          <w:sz w:val="24"/>
          <w:szCs w:val="24"/>
        </w:rPr>
        <w:fldChar w:fldCharType="separate"/>
      </w:r>
      <w:r w:rsidR="00EF5165">
        <w:rPr>
          <w:bCs w:val="0"/>
          <w:sz w:val="24"/>
          <w:szCs w:val="24"/>
        </w:rPr>
        <w:t>5.4</w:t>
      </w:r>
      <w:r w:rsidR="00E8076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_Ref440361914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E81F6B">
        <w:fldChar w:fldCharType="begin"/>
      </w:r>
      <w:r w:rsidR="00E81F6B">
        <w:instrText xml:space="preserve"> REF _Ref191386407 \r \h  \* MERGEFORMAT </w:instrText>
      </w:r>
      <w:r w:rsidR="00E81F6B">
        <w:fldChar w:fldCharType="separate"/>
      </w:r>
      <w:r w:rsidR="00EF5165" w:rsidRPr="00EF5165">
        <w:rPr>
          <w:bCs w:val="0"/>
          <w:sz w:val="24"/>
          <w:szCs w:val="24"/>
        </w:rPr>
        <w:t>3.3.8</w:t>
      </w:r>
      <w:r w:rsidR="00E81F6B">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_Ref55336310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w:t>
      </w:r>
      <w:r w:rsidR="00E80768">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_Ref55335823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5.7</w:t>
      </w:r>
      <w:r w:rsidR="00E80768">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_Ref440274902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5.4</w:t>
      </w:r>
      <w:r w:rsidR="00E80768">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E80768">
        <w:rPr>
          <w:bCs w:val="0"/>
          <w:sz w:val="24"/>
          <w:szCs w:val="24"/>
          <w:lang w:eastAsia="ru-RU"/>
        </w:rPr>
        <w:fldChar w:fldCharType="begin"/>
      </w:r>
      <w:r w:rsidR="00A154B7">
        <w:rPr>
          <w:bCs w:val="0"/>
          <w:sz w:val="24"/>
          <w:szCs w:val="24"/>
          <w:lang w:eastAsia="ru-RU"/>
        </w:rPr>
        <w:instrText xml:space="preserve"> REF _Ref440274913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5.2</w:t>
      </w:r>
      <w:r w:rsidR="00E8076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E80768">
        <w:rPr>
          <w:bCs w:val="0"/>
          <w:sz w:val="24"/>
          <w:szCs w:val="24"/>
        </w:rPr>
        <w:fldChar w:fldCharType="begin"/>
      </w:r>
      <w:r w:rsidR="000A00E6">
        <w:rPr>
          <w:bCs w:val="0"/>
          <w:sz w:val="24"/>
          <w:szCs w:val="24"/>
        </w:rPr>
        <w:instrText xml:space="preserve"> REF _Ref440361959 \r \h </w:instrText>
      </w:r>
      <w:r w:rsidR="00E80768">
        <w:rPr>
          <w:bCs w:val="0"/>
          <w:sz w:val="24"/>
          <w:szCs w:val="24"/>
        </w:rPr>
      </w:r>
      <w:r w:rsidR="00E80768">
        <w:rPr>
          <w:bCs w:val="0"/>
          <w:sz w:val="24"/>
          <w:szCs w:val="24"/>
        </w:rPr>
        <w:fldChar w:fldCharType="separate"/>
      </w:r>
      <w:r w:rsidR="00EF5165">
        <w:rPr>
          <w:bCs w:val="0"/>
          <w:sz w:val="24"/>
          <w:szCs w:val="24"/>
        </w:rPr>
        <w:t>5.5</w:t>
      </w:r>
      <w:r w:rsidR="00E8076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E80768">
        <w:rPr>
          <w:bCs w:val="0"/>
          <w:sz w:val="24"/>
          <w:szCs w:val="24"/>
        </w:rPr>
        <w:fldChar w:fldCharType="begin"/>
      </w:r>
      <w:r w:rsidR="000A00E6">
        <w:rPr>
          <w:bCs w:val="0"/>
          <w:sz w:val="24"/>
          <w:szCs w:val="24"/>
        </w:rPr>
        <w:instrText xml:space="preserve"> REF _Ref440361610 \r \h </w:instrText>
      </w:r>
      <w:r w:rsidR="00E80768">
        <w:rPr>
          <w:bCs w:val="0"/>
          <w:sz w:val="24"/>
          <w:szCs w:val="24"/>
        </w:rPr>
      </w:r>
      <w:r w:rsidR="00E80768">
        <w:rPr>
          <w:bCs w:val="0"/>
          <w:sz w:val="24"/>
          <w:szCs w:val="24"/>
        </w:rPr>
        <w:fldChar w:fldCharType="separate"/>
      </w:r>
      <w:r w:rsidR="00EF5165">
        <w:rPr>
          <w:bCs w:val="0"/>
          <w:sz w:val="24"/>
          <w:szCs w:val="24"/>
        </w:rPr>
        <w:t>5.6</w:t>
      </w:r>
      <w:r w:rsidR="00E8076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E80768">
        <w:rPr>
          <w:bCs w:val="0"/>
          <w:sz w:val="24"/>
          <w:szCs w:val="24"/>
        </w:rPr>
        <w:fldChar w:fldCharType="begin"/>
      </w:r>
      <w:r w:rsidR="00D90031">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E80768">
        <w:rPr>
          <w:sz w:val="24"/>
          <w:szCs w:val="24"/>
        </w:rPr>
        <w:fldChar w:fldCharType="begin"/>
      </w:r>
      <w:r w:rsidR="00F463E8">
        <w:rPr>
          <w:sz w:val="24"/>
          <w:szCs w:val="24"/>
        </w:rPr>
        <w:instrText xml:space="preserve"> REF _Ref440279062 \r \h </w:instrText>
      </w:r>
      <w:r w:rsidR="00E80768">
        <w:rPr>
          <w:sz w:val="24"/>
          <w:szCs w:val="24"/>
        </w:rPr>
      </w:r>
      <w:r w:rsidR="00E80768">
        <w:rPr>
          <w:sz w:val="24"/>
          <w:szCs w:val="24"/>
        </w:rPr>
        <w:fldChar w:fldCharType="separate"/>
      </w:r>
      <w:r w:rsidR="00EF5165">
        <w:rPr>
          <w:sz w:val="24"/>
          <w:szCs w:val="24"/>
        </w:rPr>
        <w:t>б)</w:t>
      </w:r>
      <w:r w:rsidR="00E80768">
        <w:rPr>
          <w:sz w:val="24"/>
          <w:szCs w:val="24"/>
        </w:rPr>
        <w:fldChar w:fldCharType="end"/>
      </w:r>
      <w:r w:rsidR="00FA5339">
        <w:rPr>
          <w:sz w:val="24"/>
          <w:szCs w:val="24"/>
        </w:rPr>
        <w:t>,</w:t>
      </w:r>
      <w:r w:rsidR="007638F4">
        <w:rPr>
          <w:sz w:val="24"/>
          <w:szCs w:val="24"/>
        </w:rPr>
        <w:t xml:space="preserve"> </w:t>
      </w:r>
      <w:r w:rsidR="00E80768">
        <w:rPr>
          <w:sz w:val="24"/>
          <w:szCs w:val="24"/>
        </w:rPr>
        <w:fldChar w:fldCharType="begin"/>
      </w:r>
      <w:r w:rsidR="007638F4">
        <w:rPr>
          <w:sz w:val="24"/>
          <w:szCs w:val="24"/>
        </w:rPr>
        <w:instrText xml:space="preserve"> REF _Ref440372326 \r \h </w:instrText>
      </w:r>
      <w:r w:rsidR="00E80768">
        <w:rPr>
          <w:sz w:val="24"/>
          <w:szCs w:val="24"/>
        </w:rPr>
      </w:r>
      <w:r w:rsidR="00E80768">
        <w:rPr>
          <w:sz w:val="24"/>
          <w:szCs w:val="24"/>
        </w:rPr>
        <w:fldChar w:fldCharType="separate"/>
      </w:r>
      <w:r w:rsidR="00EF5165">
        <w:rPr>
          <w:sz w:val="24"/>
          <w:szCs w:val="24"/>
        </w:rPr>
        <w:t>д)</w:t>
      </w:r>
      <w:r w:rsidR="00E80768">
        <w:rPr>
          <w:sz w:val="24"/>
          <w:szCs w:val="24"/>
        </w:rPr>
        <w:fldChar w:fldCharType="end"/>
      </w:r>
      <w:r w:rsidR="007638F4">
        <w:rPr>
          <w:sz w:val="24"/>
          <w:szCs w:val="24"/>
        </w:rPr>
        <w:t>,</w:t>
      </w:r>
      <w:r w:rsidR="00FA5339">
        <w:rPr>
          <w:sz w:val="24"/>
          <w:szCs w:val="24"/>
        </w:rPr>
        <w:t xml:space="preserve"> </w:t>
      </w:r>
      <w:r w:rsidR="00E80768">
        <w:rPr>
          <w:sz w:val="24"/>
          <w:szCs w:val="24"/>
        </w:rPr>
        <w:fldChar w:fldCharType="begin"/>
      </w:r>
      <w:r w:rsidR="00FA5339">
        <w:rPr>
          <w:sz w:val="24"/>
          <w:szCs w:val="24"/>
        </w:rPr>
        <w:instrText xml:space="preserve"> REF _Ref440371812 \r \h </w:instrText>
      </w:r>
      <w:r w:rsidR="00E80768">
        <w:rPr>
          <w:sz w:val="24"/>
          <w:szCs w:val="24"/>
        </w:rPr>
      </w:r>
      <w:r w:rsidR="00E80768">
        <w:rPr>
          <w:sz w:val="24"/>
          <w:szCs w:val="24"/>
        </w:rPr>
        <w:fldChar w:fldCharType="separate"/>
      </w:r>
      <w:r w:rsidR="00EF5165">
        <w:rPr>
          <w:sz w:val="24"/>
          <w:szCs w:val="24"/>
        </w:rPr>
        <w:t>м)</w:t>
      </w:r>
      <w:r w:rsidR="00E80768">
        <w:rPr>
          <w:sz w:val="24"/>
          <w:szCs w:val="24"/>
        </w:rPr>
        <w:fldChar w:fldCharType="end"/>
      </w:r>
      <w:r w:rsidR="00FA5339">
        <w:rPr>
          <w:sz w:val="24"/>
          <w:szCs w:val="24"/>
        </w:rPr>
        <w:t xml:space="preserve">, </w:t>
      </w:r>
      <w:r w:rsidR="00E80768">
        <w:rPr>
          <w:sz w:val="24"/>
          <w:szCs w:val="24"/>
        </w:rPr>
        <w:fldChar w:fldCharType="begin"/>
      </w:r>
      <w:r w:rsidR="00FA5339">
        <w:rPr>
          <w:sz w:val="24"/>
          <w:szCs w:val="24"/>
        </w:rPr>
        <w:instrText xml:space="preserve"> REF _Ref440371822 \r \h </w:instrText>
      </w:r>
      <w:r w:rsidR="00E80768">
        <w:rPr>
          <w:sz w:val="24"/>
          <w:szCs w:val="24"/>
        </w:rPr>
      </w:r>
      <w:r w:rsidR="00E80768">
        <w:rPr>
          <w:sz w:val="24"/>
          <w:szCs w:val="24"/>
        </w:rPr>
        <w:fldChar w:fldCharType="separate"/>
      </w:r>
      <w:r w:rsidR="00EF5165">
        <w:rPr>
          <w:sz w:val="24"/>
          <w:szCs w:val="24"/>
        </w:rPr>
        <w:t>н)</w:t>
      </w:r>
      <w:r w:rsidR="00E80768">
        <w:rPr>
          <w:sz w:val="24"/>
          <w:szCs w:val="24"/>
        </w:rPr>
        <w:fldChar w:fldCharType="end"/>
      </w:r>
      <w:r w:rsidR="00F463E8">
        <w:rPr>
          <w:sz w:val="24"/>
          <w:szCs w:val="24"/>
        </w:rPr>
        <w:t xml:space="preserve"> п. </w:t>
      </w:r>
      <w:r w:rsidR="00E80768">
        <w:rPr>
          <w:sz w:val="24"/>
          <w:szCs w:val="24"/>
        </w:rPr>
        <w:fldChar w:fldCharType="begin"/>
      </w:r>
      <w:r w:rsidR="00F463E8">
        <w:rPr>
          <w:sz w:val="24"/>
          <w:szCs w:val="24"/>
        </w:rPr>
        <w:instrText xml:space="preserve"> REF _Ref306005578 \r \h </w:instrText>
      </w:r>
      <w:r w:rsidR="00E80768">
        <w:rPr>
          <w:sz w:val="24"/>
          <w:szCs w:val="24"/>
        </w:rPr>
      </w:r>
      <w:r w:rsidR="00E80768">
        <w:rPr>
          <w:sz w:val="24"/>
          <w:szCs w:val="24"/>
        </w:rPr>
        <w:fldChar w:fldCharType="separate"/>
      </w:r>
      <w:r w:rsidR="00EF5165">
        <w:rPr>
          <w:sz w:val="24"/>
          <w:szCs w:val="24"/>
        </w:rPr>
        <w:t>3.3.8.3</w:t>
      </w:r>
      <w:r w:rsidR="00E80768">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E80768">
        <w:rPr>
          <w:bCs w:val="0"/>
          <w:sz w:val="24"/>
          <w:szCs w:val="24"/>
        </w:rPr>
        <w:fldChar w:fldCharType="begin"/>
      </w:r>
      <w:r w:rsidR="00A154B7">
        <w:rPr>
          <w:bCs w:val="0"/>
          <w:sz w:val="24"/>
          <w:szCs w:val="24"/>
        </w:rPr>
        <w:instrText xml:space="preserve"> REF _Ref440274944 \r \h </w:instrText>
      </w:r>
      <w:r w:rsidR="00E80768">
        <w:rPr>
          <w:bCs w:val="0"/>
          <w:sz w:val="24"/>
          <w:szCs w:val="24"/>
        </w:rPr>
      </w:r>
      <w:r w:rsidR="00E80768">
        <w:rPr>
          <w:bCs w:val="0"/>
          <w:sz w:val="24"/>
          <w:szCs w:val="24"/>
        </w:rPr>
        <w:fldChar w:fldCharType="separate"/>
      </w:r>
      <w:r w:rsidR="00EF5165">
        <w:rPr>
          <w:bCs w:val="0"/>
          <w:sz w:val="24"/>
          <w:szCs w:val="24"/>
        </w:rPr>
        <w:t>5.14</w:t>
      </w:r>
      <w:r w:rsidR="00E80768">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E80768">
        <w:rPr>
          <w:bCs w:val="0"/>
          <w:sz w:val="24"/>
          <w:szCs w:val="24"/>
        </w:rPr>
        <w:fldChar w:fldCharType="begin"/>
      </w:r>
      <w:r>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E81F6B">
        <w:fldChar w:fldCharType="begin"/>
      </w:r>
      <w:r w:rsidR="00E81F6B">
        <w:instrText xml:space="preserve"> REF _Ref440274659 \r \h  \* MERGEFORMAT </w:instrText>
      </w:r>
      <w:r w:rsidR="00E81F6B">
        <w:fldChar w:fldCharType="separate"/>
      </w:r>
      <w:r w:rsidR="00EF5165" w:rsidRPr="00EF5165">
        <w:rPr>
          <w:bCs w:val="0"/>
          <w:sz w:val="24"/>
          <w:szCs w:val="24"/>
        </w:rPr>
        <w:t>5.11</w:t>
      </w:r>
      <w:r w:rsidR="00E81F6B">
        <w:fldChar w:fldCharType="end"/>
      </w:r>
      <w:r w:rsidRPr="00D52133">
        <w:rPr>
          <w:bCs w:val="0"/>
          <w:sz w:val="24"/>
          <w:szCs w:val="24"/>
        </w:rPr>
        <w:t xml:space="preserve">, </w:t>
      </w:r>
      <w:r w:rsidR="00E81F6B">
        <w:fldChar w:fldCharType="begin"/>
      </w:r>
      <w:r w:rsidR="00E81F6B">
        <w:instrText xml:space="preserve"> REF _Ref440274733 \r \h  \* MERGEFORMAT </w:instrText>
      </w:r>
      <w:r w:rsidR="00E81F6B">
        <w:fldChar w:fldCharType="separate"/>
      </w:r>
      <w:r w:rsidR="00EF5165" w:rsidRPr="00EF5165">
        <w:rPr>
          <w:bCs w:val="0"/>
          <w:sz w:val="24"/>
          <w:szCs w:val="24"/>
        </w:rPr>
        <w:t>5.12</w:t>
      </w:r>
      <w:r w:rsidR="00E81F6B">
        <w:fldChar w:fldCharType="end"/>
      </w:r>
      <w:r w:rsidRPr="00D52133">
        <w:rPr>
          <w:bCs w:val="0"/>
          <w:sz w:val="24"/>
          <w:szCs w:val="24"/>
        </w:rPr>
        <w:t xml:space="preserve">, </w:t>
      </w:r>
      <w:r w:rsidR="00E81F6B">
        <w:fldChar w:fldCharType="begin"/>
      </w:r>
      <w:r w:rsidR="00E81F6B">
        <w:instrText xml:space="preserve"> REF _Ref440274744 \r \h  \* MERGEFORMAT </w:instrText>
      </w:r>
      <w:r w:rsidR="00E81F6B">
        <w:fldChar w:fldCharType="separate"/>
      </w:r>
      <w:r w:rsidR="00EF5165" w:rsidRPr="00EF5165">
        <w:rPr>
          <w:bCs w:val="0"/>
          <w:sz w:val="24"/>
          <w:szCs w:val="24"/>
        </w:rPr>
        <w:t>5.13</w:t>
      </w:r>
      <w:r w:rsidR="00E81F6B">
        <w:fldChar w:fldCharType="end"/>
      </w:r>
      <w:r w:rsidRPr="00D52133">
        <w:rPr>
          <w:bCs w:val="0"/>
          <w:sz w:val="24"/>
          <w:szCs w:val="24"/>
        </w:rPr>
        <w:t xml:space="preserve">, </w:t>
      </w:r>
      <w:r w:rsidR="00E81F6B">
        <w:fldChar w:fldCharType="begin"/>
      </w:r>
      <w:r w:rsidR="00E81F6B">
        <w:instrText xml:space="preserve"> REF _Ref440274756 \r \h  \* MERGEFORMAT </w:instrText>
      </w:r>
      <w:r w:rsidR="00E81F6B">
        <w:fldChar w:fldCharType="separate"/>
      </w:r>
      <w:r w:rsidR="00EF5165" w:rsidRPr="00EF5165">
        <w:rPr>
          <w:bCs w:val="0"/>
          <w:sz w:val="24"/>
          <w:szCs w:val="24"/>
        </w:rPr>
        <w:t>5.15</w:t>
      </w:r>
      <w:r w:rsidR="00E81F6B">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E80768">
        <w:rPr>
          <w:bCs w:val="0"/>
          <w:sz w:val="24"/>
          <w:szCs w:val="24"/>
        </w:rPr>
        <w:fldChar w:fldCharType="begin"/>
      </w:r>
      <w:r>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E80768">
        <w:rPr>
          <w:bCs w:val="0"/>
          <w:sz w:val="24"/>
          <w:szCs w:val="24"/>
        </w:rPr>
        <w:fldChar w:fldCharType="begin"/>
      </w:r>
      <w:r w:rsidR="00D50E8D">
        <w:rPr>
          <w:bCs w:val="0"/>
          <w:sz w:val="24"/>
          <w:szCs w:val="24"/>
        </w:rPr>
        <w:instrText xml:space="preserve"> REF _Ref440376401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E81F6B">
        <w:fldChar w:fldCharType="begin"/>
      </w:r>
      <w:r w:rsidR="00E81F6B">
        <w:instrText xml:space="preserve"> REF _Ref440274659 \r \h  \* MERGEFORMAT </w:instrText>
      </w:r>
      <w:r w:rsidR="00E81F6B">
        <w:fldChar w:fldCharType="separate"/>
      </w:r>
      <w:r w:rsidR="00EF5165" w:rsidRPr="00EF5165">
        <w:rPr>
          <w:bCs w:val="0"/>
          <w:sz w:val="24"/>
          <w:szCs w:val="24"/>
        </w:rPr>
        <w:t>5.11</w:t>
      </w:r>
      <w:r w:rsidR="00E81F6B">
        <w:fldChar w:fldCharType="end"/>
      </w:r>
      <w:r w:rsidRPr="00D52133">
        <w:rPr>
          <w:bCs w:val="0"/>
          <w:sz w:val="24"/>
          <w:szCs w:val="24"/>
        </w:rPr>
        <w:t xml:space="preserve">, </w:t>
      </w:r>
      <w:r w:rsidR="00E81F6B">
        <w:fldChar w:fldCharType="begin"/>
      </w:r>
      <w:r w:rsidR="00E81F6B">
        <w:instrText xml:space="preserve"> REF _Ref440274733 \r \h  \* MERGEFORMAT </w:instrText>
      </w:r>
      <w:r w:rsidR="00E81F6B">
        <w:fldChar w:fldCharType="separate"/>
      </w:r>
      <w:r w:rsidR="00EF5165" w:rsidRPr="00EF5165">
        <w:rPr>
          <w:bCs w:val="0"/>
          <w:sz w:val="24"/>
          <w:szCs w:val="24"/>
        </w:rPr>
        <w:t>5.12</w:t>
      </w:r>
      <w:r w:rsidR="00E81F6B">
        <w:fldChar w:fldCharType="end"/>
      </w:r>
      <w:r w:rsidRPr="00D52133">
        <w:rPr>
          <w:bCs w:val="0"/>
          <w:sz w:val="24"/>
          <w:szCs w:val="24"/>
        </w:rPr>
        <w:t xml:space="preserve">, </w:t>
      </w:r>
      <w:r w:rsidR="00E81F6B">
        <w:fldChar w:fldCharType="begin"/>
      </w:r>
      <w:r w:rsidR="00E81F6B">
        <w:instrText xml:space="preserve"> REF _Ref440274744 \r \h  \* MERGEFORMAT </w:instrText>
      </w:r>
      <w:r w:rsidR="00E81F6B">
        <w:fldChar w:fldCharType="separate"/>
      </w:r>
      <w:r w:rsidR="00EF5165" w:rsidRPr="00EF5165">
        <w:rPr>
          <w:bCs w:val="0"/>
          <w:sz w:val="24"/>
          <w:szCs w:val="24"/>
        </w:rPr>
        <w:t>5.13</w:t>
      </w:r>
      <w:r w:rsidR="00E81F6B">
        <w:fldChar w:fldCharType="end"/>
      </w:r>
      <w:r w:rsidRPr="00D52133">
        <w:rPr>
          <w:bCs w:val="0"/>
          <w:sz w:val="24"/>
          <w:szCs w:val="24"/>
        </w:rPr>
        <w:t xml:space="preserve">, </w:t>
      </w:r>
      <w:r w:rsidR="00E81F6B">
        <w:fldChar w:fldCharType="begin"/>
      </w:r>
      <w:r w:rsidR="00E81F6B">
        <w:instrText xml:space="preserve"> REF _Ref440274756 \r \h  \* MERGEFORMAT </w:instrText>
      </w:r>
      <w:r w:rsidR="00E81F6B">
        <w:fldChar w:fldCharType="separate"/>
      </w:r>
      <w:r w:rsidR="00EF5165" w:rsidRPr="00EF5165">
        <w:rPr>
          <w:bCs w:val="0"/>
          <w:sz w:val="24"/>
          <w:szCs w:val="24"/>
        </w:rPr>
        <w:t>5.15</w:t>
      </w:r>
      <w:r w:rsidR="00E81F6B">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E80768">
        <w:rPr>
          <w:bCs w:val="0"/>
          <w:sz w:val="24"/>
          <w:szCs w:val="24"/>
        </w:rPr>
        <w:fldChar w:fldCharType="begin"/>
      </w:r>
      <w:r w:rsidR="00E963D9">
        <w:rPr>
          <w:bCs w:val="0"/>
          <w:sz w:val="24"/>
          <w:szCs w:val="24"/>
        </w:rPr>
        <w:instrText xml:space="preserve"> REF _Ref306005578 \r \h </w:instrText>
      </w:r>
      <w:r w:rsidR="00E80768">
        <w:rPr>
          <w:bCs w:val="0"/>
          <w:sz w:val="24"/>
          <w:szCs w:val="24"/>
        </w:rPr>
      </w:r>
      <w:r w:rsidR="00E80768">
        <w:rPr>
          <w:bCs w:val="0"/>
          <w:sz w:val="24"/>
          <w:szCs w:val="24"/>
        </w:rPr>
        <w:fldChar w:fldCharType="separate"/>
      </w:r>
      <w:r w:rsidR="00EF5165">
        <w:rPr>
          <w:bCs w:val="0"/>
          <w:sz w:val="24"/>
          <w:szCs w:val="24"/>
        </w:rPr>
        <w:t>3.3.8.3</w:t>
      </w:r>
      <w:r w:rsidR="00E80768">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E80768">
        <w:rPr>
          <w:bCs w:val="0"/>
          <w:sz w:val="24"/>
          <w:szCs w:val="24"/>
        </w:rPr>
        <w:fldChar w:fldCharType="begin"/>
      </w:r>
      <w:r w:rsidR="001F0858">
        <w:rPr>
          <w:bCs w:val="0"/>
          <w:sz w:val="24"/>
          <w:szCs w:val="24"/>
        </w:rPr>
        <w:instrText xml:space="preserve"> REF _Ref440270602 \r \h </w:instrText>
      </w:r>
      <w:r w:rsidR="00E80768">
        <w:rPr>
          <w:bCs w:val="0"/>
          <w:sz w:val="24"/>
          <w:szCs w:val="24"/>
        </w:rPr>
      </w:r>
      <w:r w:rsidR="00E80768">
        <w:rPr>
          <w:bCs w:val="0"/>
          <w:sz w:val="24"/>
          <w:szCs w:val="24"/>
        </w:rPr>
        <w:fldChar w:fldCharType="separate"/>
      </w:r>
      <w:r w:rsidR="00EF5165">
        <w:rPr>
          <w:bCs w:val="0"/>
          <w:sz w:val="24"/>
          <w:szCs w:val="24"/>
        </w:rPr>
        <w:t>5</w:t>
      </w:r>
      <w:r w:rsidR="00E8076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E81F6B">
        <w:fldChar w:fldCharType="begin"/>
      </w:r>
      <w:r w:rsidR="00E81F6B">
        <w:instrText xml:space="preserve"> REF _Ref191386419 \n \h  \* MERGEFORMAT </w:instrText>
      </w:r>
      <w:r w:rsidR="00E81F6B">
        <w:fldChar w:fldCharType="separate"/>
      </w:r>
      <w:r w:rsidR="00EF5165" w:rsidRPr="00EF5165">
        <w:rPr>
          <w:bCs w:val="0"/>
          <w:sz w:val="24"/>
          <w:szCs w:val="24"/>
        </w:rPr>
        <w:t>3.3.2</w:t>
      </w:r>
      <w:r w:rsidR="00E81F6B">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55279015"/>
      <w:bookmarkStart w:id="23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7"/>
      <w:bookmarkEnd w:id="23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E81F6B">
        <w:fldChar w:fldCharType="begin"/>
      </w:r>
      <w:r w:rsidR="00E81F6B">
        <w:instrText xml:space="preserve"> REF _Ref440361959 \r \h  \* MERGEFORMAT </w:instrText>
      </w:r>
      <w:r w:rsidR="00E81F6B">
        <w:fldChar w:fldCharType="separate"/>
      </w:r>
      <w:r w:rsidR="00EF5165" w:rsidRPr="00EF5165">
        <w:rPr>
          <w:bCs w:val="0"/>
          <w:sz w:val="24"/>
          <w:szCs w:val="24"/>
        </w:rPr>
        <w:t>5.5</w:t>
      </w:r>
      <w:r w:rsidR="00E81F6B">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E81F6B">
        <w:fldChar w:fldCharType="begin"/>
      </w:r>
      <w:r w:rsidR="00E81F6B">
        <w:instrText xml:space="preserve"> REF _Ref440271036 \r \h  \* MERGEFORMAT </w:instrText>
      </w:r>
      <w:r w:rsidR="00E81F6B">
        <w:fldChar w:fldCharType="separate"/>
      </w:r>
      <w:r w:rsidR="00EF5165" w:rsidRPr="00EF5165">
        <w:rPr>
          <w:bCs w:val="0"/>
          <w:sz w:val="24"/>
          <w:szCs w:val="24"/>
        </w:rPr>
        <w:t>5.4</w:t>
      </w:r>
      <w:r w:rsidR="00E81F6B">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E81F6B">
        <w:fldChar w:fldCharType="begin"/>
      </w:r>
      <w:r w:rsidR="00E81F6B">
        <w:instrText xml:space="preserve"> REF _Ref55336310 \r \h  \* MERGEFORMAT </w:instrText>
      </w:r>
      <w:r w:rsidR="00E81F6B">
        <w:fldChar w:fldCharType="separate"/>
      </w:r>
      <w:r w:rsidR="00EF5165" w:rsidRPr="00EF5165">
        <w:rPr>
          <w:bCs w:val="0"/>
          <w:sz w:val="24"/>
          <w:szCs w:val="24"/>
        </w:rPr>
        <w:t>5.1</w:t>
      </w:r>
      <w:r w:rsidR="00E81F6B">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E80768">
        <w:rPr>
          <w:bCs w:val="0"/>
          <w:sz w:val="24"/>
          <w:szCs w:val="24"/>
        </w:rPr>
        <w:fldChar w:fldCharType="begin"/>
      </w:r>
      <w:r w:rsidR="00B71B9D">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9" w:name="_Ref115076752"/>
      <w:bookmarkStart w:id="240" w:name="_Ref191386109"/>
      <w:bookmarkStart w:id="241" w:name="_Ref191386419"/>
      <w:bookmarkStart w:id="242" w:name="_Toc440361327"/>
      <w:bookmarkStart w:id="243" w:name="_Toc440376082"/>
      <w:bookmarkStart w:id="244" w:name="_Toc440376209"/>
      <w:bookmarkStart w:id="245" w:name="_Toc440382474"/>
      <w:bookmarkStart w:id="246" w:name="_Toc440447144"/>
      <w:bookmarkStart w:id="247" w:name="_Toc440632304"/>
      <w:bookmarkStart w:id="248" w:name="_Toc440875077"/>
      <w:bookmarkStart w:id="249"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9"/>
      <w:bookmarkEnd w:id="240"/>
      <w:bookmarkEnd w:id="241"/>
      <w:r w:rsidRPr="00E71A48">
        <w:rPr>
          <w:szCs w:val="24"/>
        </w:rPr>
        <w:t>ЭТП</w:t>
      </w:r>
      <w:bookmarkEnd w:id="242"/>
      <w:bookmarkEnd w:id="243"/>
      <w:bookmarkEnd w:id="244"/>
      <w:bookmarkEnd w:id="245"/>
      <w:bookmarkEnd w:id="246"/>
      <w:bookmarkEnd w:id="247"/>
      <w:bookmarkEnd w:id="248"/>
      <w:bookmarkEnd w:id="24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50" w:name="_Ref115076807"/>
      <w:bookmarkStart w:id="251" w:name="_Toc440361328"/>
      <w:bookmarkStart w:id="252" w:name="_Toc440376083"/>
      <w:bookmarkStart w:id="253" w:name="_Toc440376210"/>
      <w:bookmarkStart w:id="254" w:name="_Toc440382475"/>
      <w:bookmarkStart w:id="255" w:name="_Toc440447145"/>
      <w:bookmarkStart w:id="256" w:name="_Toc440632305"/>
      <w:bookmarkStart w:id="257" w:name="_Toc440875078"/>
      <w:bookmarkStart w:id="258" w:name="_Toc441131065"/>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50"/>
      <w:bookmarkEnd w:id="251"/>
      <w:bookmarkEnd w:id="252"/>
      <w:bookmarkEnd w:id="253"/>
      <w:bookmarkEnd w:id="254"/>
      <w:bookmarkEnd w:id="255"/>
      <w:bookmarkEnd w:id="256"/>
      <w:bookmarkEnd w:id="257"/>
      <w:bookmarkEnd w:id="25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9" w:name="_Ref191386548"/>
      <w:r>
        <w:rPr>
          <w:bCs w:val="0"/>
          <w:sz w:val="24"/>
          <w:szCs w:val="24"/>
        </w:rPr>
        <w:t xml:space="preserve">Предоставление Участником Заявки в письменной форме не </w:t>
      </w:r>
      <w:r>
        <w:rPr>
          <w:bCs w:val="0"/>
          <w:sz w:val="24"/>
          <w:szCs w:val="24"/>
        </w:rPr>
        <w:lastRenderedPageBreak/>
        <w:t>предусмотрено.</w:t>
      </w:r>
      <w:bookmarkEnd w:id="259"/>
    </w:p>
    <w:p w:rsidR="00717F60" w:rsidRPr="00D71E6D" w:rsidRDefault="00717F60" w:rsidP="00E71A48">
      <w:pPr>
        <w:pStyle w:val="3"/>
        <w:spacing w:line="264" w:lineRule="auto"/>
        <w:rPr>
          <w:szCs w:val="24"/>
        </w:rPr>
      </w:pPr>
      <w:bookmarkStart w:id="260" w:name="_Ref306008743"/>
      <w:bookmarkStart w:id="261" w:name="_Toc440361329"/>
      <w:bookmarkStart w:id="262" w:name="_Toc440376084"/>
      <w:bookmarkStart w:id="263" w:name="_Toc440376211"/>
      <w:bookmarkStart w:id="264" w:name="_Toc440382476"/>
      <w:bookmarkStart w:id="265" w:name="_Toc440447146"/>
      <w:bookmarkStart w:id="266" w:name="_Toc440632306"/>
      <w:bookmarkStart w:id="267" w:name="_Toc440875079"/>
      <w:bookmarkStart w:id="26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60"/>
      <w:bookmarkEnd w:id="261"/>
      <w:bookmarkEnd w:id="262"/>
      <w:bookmarkEnd w:id="263"/>
      <w:bookmarkEnd w:id="264"/>
      <w:bookmarkEnd w:id="265"/>
      <w:bookmarkEnd w:id="266"/>
      <w:bookmarkEnd w:id="267"/>
      <w:bookmarkEnd w:id="26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E81F6B">
        <w:fldChar w:fldCharType="begin"/>
      </w:r>
      <w:r w:rsidR="00E81F6B">
        <w:instrText xml:space="preserve"> REF _Ref440289953 \r \h  \* MERGEFORMAT </w:instrText>
      </w:r>
      <w:r w:rsidR="00E81F6B">
        <w:fldChar w:fldCharType="separate"/>
      </w:r>
      <w:r w:rsidR="00EF5165" w:rsidRPr="00EF5165">
        <w:rPr>
          <w:bCs w:val="0"/>
          <w:sz w:val="24"/>
          <w:szCs w:val="24"/>
        </w:rPr>
        <w:t>3.4.1.3</w:t>
      </w:r>
      <w:r w:rsidR="00E81F6B">
        <w:fldChar w:fldCharType="end"/>
      </w:r>
      <w:r w:rsidR="00D71E6D" w:rsidRPr="00D71E6D">
        <w:rPr>
          <w:bCs w:val="0"/>
          <w:sz w:val="24"/>
          <w:szCs w:val="24"/>
        </w:rPr>
        <w:t>)</w:t>
      </w:r>
      <w:r w:rsidR="00717F60" w:rsidRPr="00D71E6D">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2307"/>
      <w:bookmarkStart w:id="276" w:name="_Toc440875080"/>
      <w:bookmarkStart w:id="277" w:name="_Toc441131067"/>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2308"/>
      <w:bookmarkStart w:id="284" w:name="_Toc440875081"/>
      <w:bookmarkStart w:id="285" w:name="_Toc441131068"/>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2309"/>
      <w:bookmarkStart w:id="292" w:name="_Toc440875082"/>
      <w:bookmarkStart w:id="293"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C12FA4"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717F60" w:rsidRPr="000D4486" w:rsidRDefault="00717F60" w:rsidP="00216641">
      <w:pPr>
        <w:widowControl w:val="0"/>
        <w:shd w:val="clear" w:color="auto" w:fill="FFFFFF"/>
        <w:tabs>
          <w:tab w:val="left" w:pos="1701"/>
        </w:tabs>
        <w:autoSpaceDE w:val="0"/>
        <w:spacing w:after="100" w:line="264" w:lineRule="auto"/>
        <w:ind w:right="17" w:firstLine="0"/>
        <w:rPr>
          <w:bCs w:val="0"/>
          <w:sz w:val="24"/>
          <w:szCs w:val="24"/>
        </w:rPr>
      </w:pPr>
      <w:r w:rsidRPr="000D4486">
        <w:rPr>
          <w:bCs w:val="0"/>
          <w:sz w:val="24"/>
          <w:szCs w:val="24"/>
        </w:rPr>
        <w:t xml:space="preserve"> </w:t>
      </w:r>
      <w:r w:rsidR="000D4486" w:rsidRPr="000D4486">
        <w:rPr>
          <w:b/>
          <w:sz w:val="24"/>
          <w:szCs w:val="24"/>
        </w:rPr>
        <w:t>809 280</w:t>
      </w:r>
      <w:r w:rsidR="000D4486" w:rsidRPr="000D4486">
        <w:rPr>
          <w:sz w:val="24"/>
          <w:szCs w:val="24"/>
        </w:rPr>
        <w:t xml:space="preserve"> (Восемьсот девять тысяч двести восемьдесят) рублей 00 копеек РФ, без учета НДС, НДС не облагается</w:t>
      </w:r>
      <w:r w:rsidR="004A3373" w:rsidRPr="000D4486">
        <w:rPr>
          <w:sz w:val="24"/>
          <w:szCs w:val="24"/>
        </w:rPr>
        <w:t>.</w:t>
      </w:r>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6E78FA"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6E78FA">
        <w:rPr>
          <w:sz w:val="24"/>
          <w:szCs w:val="24"/>
        </w:rPr>
        <w:t>Участника</w:t>
      </w:r>
      <w:r w:rsidRPr="006E78FA">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E81F6B">
        <w:fldChar w:fldCharType="begin"/>
      </w:r>
      <w:r w:rsidR="00E81F6B">
        <w:instrText xml:space="preserve"> REF _Ref55336310 \r \h  \* MERGEFORMAT </w:instrText>
      </w:r>
      <w:r w:rsidR="00E81F6B">
        <w:fldChar w:fldCharType="separate"/>
      </w:r>
      <w:r w:rsidR="00EF5165" w:rsidRPr="006E78FA">
        <w:rPr>
          <w:bCs w:val="0"/>
          <w:sz w:val="24"/>
          <w:szCs w:val="24"/>
        </w:rPr>
        <w:t>5.1</w:t>
      </w:r>
      <w:r w:rsidR="00E81F6B">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E81F6B">
        <w:fldChar w:fldCharType="begin"/>
      </w:r>
      <w:r w:rsidR="00E81F6B">
        <w:instrText xml:space="preserve"> REF _Ref440271072 \r \h  \* MERGEFORMAT </w:instrText>
      </w:r>
      <w:r w:rsidR="00E81F6B">
        <w:fldChar w:fldCharType="separate"/>
      </w:r>
      <w:r w:rsidR="00EF5165" w:rsidRPr="006E78FA">
        <w:rPr>
          <w:bCs w:val="0"/>
          <w:sz w:val="24"/>
          <w:szCs w:val="24"/>
        </w:rPr>
        <w:t>5.2</w:t>
      </w:r>
      <w:r w:rsidR="00E81F6B">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E81F6B">
        <w:fldChar w:fldCharType="begin"/>
      </w:r>
      <w:r w:rsidR="00E81F6B">
        <w:instrText xml:space="preserve"> REF _Ref440361439 \r \h  \* MERGEFORMAT </w:instrText>
      </w:r>
      <w:r w:rsidR="00E81F6B">
        <w:fldChar w:fldCharType="separate"/>
      </w:r>
      <w:r w:rsidR="00EF5165" w:rsidRPr="006E78FA">
        <w:rPr>
          <w:sz w:val="24"/>
          <w:szCs w:val="24"/>
        </w:rPr>
        <w:t>5.5</w:t>
      </w:r>
      <w:r w:rsidR="00E81F6B">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w:t>
      </w:r>
      <w:r w:rsidRPr="00546518">
        <w:rPr>
          <w:bCs w:val="0"/>
          <w:sz w:val="24"/>
          <w:szCs w:val="24"/>
        </w:rPr>
        <w:lastRenderedPageBreak/>
        <w:t>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E80768">
        <w:rPr>
          <w:bCs w:val="0"/>
          <w:sz w:val="24"/>
          <w:szCs w:val="24"/>
        </w:rPr>
        <w:fldChar w:fldCharType="begin"/>
      </w:r>
      <w:r w:rsidR="003F3A69">
        <w:rPr>
          <w:bCs w:val="0"/>
          <w:sz w:val="24"/>
          <w:szCs w:val="24"/>
        </w:rPr>
        <w:instrText xml:space="preserve"> REF _Ref306138385 \r \h </w:instrText>
      </w:r>
      <w:r w:rsidR="00E80768">
        <w:rPr>
          <w:bCs w:val="0"/>
          <w:sz w:val="24"/>
          <w:szCs w:val="24"/>
        </w:rPr>
      </w:r>
      <w:r w:rsidR="00E80768">
        <w:rPr>
          <w:bCs w:val="0"/>
          <w:sz w:val="24"/>
          <w:szCs w:val="24"/>
        </w:rPr>
        <w:fldChar w:fldCharType="separate"/>
      </w:r>
      <w:r w:rsidR="00EF5165">
        <w:rPr>
          <w:bCs w:val="0"/>
          <w:sz w:val="24"/>
          <w:szCs w:val="24"/>
        </w:rPr>
        <w:t>3.6.4</w:t>
      </w:r>
      <w:r w:rsidR="00E8076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E81F6B">
        <w:fldChar w:fldCharType="begin"/>
      </w:r>
      <w:r w:rsidR="00E81F6B">
        <w:instrText xml:space="preserve"> REF _Ref191386451 \n \h  \* MERGEFORMAT </w:instrText>
      </w:r>
      <w:r w:rsidR="00E81F6B">
        <w:fldChar w:fldCharType="separate"/>
      </w:r>
      <w:r w:rsidR="00EF5165" w:rsidRPr="00EF5165">
        <w:rPr>
          <w:bCs w:val="0"/>
          <w:sz w:val="24"/>
          <w:szCs w:val="24"/>
        </w:rPr>
        <w:t>3.3.9</w:t>
      </w:r>
      <w:r w:rsidR="00E81F6B">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E80768">
        <w:rPr>
          <w:bCs w:val="0"/>
          <w:sz w:val="24"/>
          <w:szCs w:val="24"/>
        </w:rPr>
        <w:fldChar w:fldCharType="begin"/>
      </w:r>
      <w:r w:rsidR="001A63D5">
        <w:rPr>
          <w:bCs w:val="0"/>
          <w:sz w:val="24"/>
          <w:szCs w:val="24"/>
        </w:rPr>
        <w:instrText xml:space="preserve"> REF _Ref440876619 \r \h </w:instrText>
      </w:r>
      <w:r w:rsidR="00E80768">
        <w:rPr>
          <w:bCs w:val="0"/>
          <w:sz w:val="24"/>
          <w:szCs w:val="24"/>
        </w:rPr>
      </w:r>
      <w:r w:rsidR="00E80768">
        <w:rPr>
          <w:bCs w:val="0"/>
          <w:sz w:val="24"/>
          <w:szCs w:val="24"/>
        </w:rPr>
        <w:fldChar w:fldCharType="separate"/>
      </w:r>
      <w:r w:rsidR="00EF5165">
        <w:rPr>
          <w:bCs w:val="0"/>
          <w:sz w:val="24"/>
          <w:szCs w:val="24"/>
        </w:rPr>
        <w:t>3.3.10</w:t>
      </w:r>
      <w:r w:rsidR="00E80768">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81F6B">
        <w:fldChar w:fldCharType="begin"/>
      </w:r>
      <w:r w:rsidR="00E81F6B">
        <w:instrText xml:space="preserve"> REF _Ref440275279 \r \h  \* MERGEFORMAT </w:instrText>
      </w:r>
      <w:r w:rsidR="00E81F6B">
        <w:fldChar w:fldCharType="separate"/>
      </w:r>
      <w:r w:rsidR="00EF5165" w:rsidRPr="00EF5165">
        <w:rPr>
          <w:sz w:val="24"/>
          <w:szCs w:val="24"/>
        </w:rPr>
        <w:t>1.1.4</w:t>
      </w:r>
      <w:r w:rsidR="00E81F6B">
        <w:fldChar w:fldCharType="end"/>
      </w:r>
      <w:r w:rsidRPr="009F2BF9">
        <w:rPr>
          <w:sz w:val="24"/>
          <w:szCs w:val="24"/>
        </w:rPr>
        <w:t xml:space="preserve"> и разделе </w:t>
      </w:r>
      <w:r w:rsidR="00E81F6B">
        <w:fldChar w:fldCharType="begin"/>
      </w:r>
      <w:r w:rsidR="00E81F6B">
        <w:instrText xml:space="preserve"> REF _Ref440270568 \r \h  \* MERGEFORMAT </w:instrText>
      </w:r>
      <w:r w:rsidR="00E81F6B">
        <w:fldChar w:fldCharType="separate"/>
      </w:r>
      <w:r w:rsidR="00EF5165">
        <w:t>4</w:t>
      </w:r>
      <w:r w:rsidR="00E81F6B">
        <w:fldChar w:fldCharType="end"/>
      </w:r>
      <w:r w:rsidRPr="009F2BF9">
        <w:rPr>
          <w:sz w:val="24"/>
          <w:szCs w:val="24"/>
        </w:rPr>
        <w:t>, в соответствии с требованиями законодательства Российско</w:t>
      </w:r>
      <w:r w:rsidR="004A3373">
        <w:rPr>
          <w:sz w:val="24"/>
          <w:szCs w:val="24"/>
        </w:rPr>
        <w:t>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w:t>
      </w:r>
      <w:r w:rsidRPr="00680B79">
        <w:rPr>
          <w:sz w:val="24"/>
          <w:szCs w:val="24"/>
        </w:rPr>
        <w:lastRenderedPageBreak/>
        <w:t>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w:t>
      </w:r>
      <w:r w:rsidRPr="00F82225">
        <w:rPr>
          <w:sz w:val="24"/>
          <w:szCs w:val="24"/>
        </w:rPr>
        <w:lastRenderedPageBreak/>
        <w:t>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_Ref440271993 \r \h </w:instrText>
      </w:r>
      <w:r w:rsidR="00E80768">
        <w:rPr>
          <w:sz w:val="24"/>
          <w:szCs w:val="24"/>
        </w:rPr>
      </w:r>
      <w:r w:rsidR="00E80768">
        <w:rPr>
          <w:sz w:val="24"/>
          <w:szCs w:val="24"/>
        </w:rPr>
        <w:fldChar w:fldCharType="separate"/>
      </w:r>
      <w:r w:rsidR="00EF5165">
        <w:rPr>
          <w:sz w:val="24"/>
          <w:szCs w:val="24"/>
        </w:rPr>
        <w:t>5.11</w:t>
      </w:r>
      <w:r w:rsidR="00E80768">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E80768">
        <w:rPr>
          <w:sz w:val="24"/>
          <w:szCs w:val="24"/>
        </w:rPr>
        <w:fldChar w:fldCharType="begin"/>
      </w:r>
      <w:r w:rsidR="003F3A69">
        <w:rPr>
          <w:sz w:val="24"/>
          <w:szCs w:val="24"/>
        </w:rPr>
        <w:instrText xml:space="preserve"> REF _Ref440271964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Pr>
          <w:sz w:val="24"/>
          <w:szCs w:val="24"/>
        </w:rPr>
        <w:t>)</w:t>
      </w:r>
      <w:r w:rsidRPr="00F82225">
        <w:rPr>
          <w:sz w:val="24"/>
          <w:szCs w:val="24"/>
        </w:rPr>
        <w:t>;</w:t>
      </w:r>
      <w:bookmarkEnd w:id="31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E80768">
        <w:rPr>
          <w:sz w:val="24"/>
          <w:szCs w:val="24"/>
        </w:rPr>
        <w:fldChar w:fldCharType="begin"/>
      </w:r>
      <w:r w:rsidR="003F3A69">
        <w:rPr>
          <w:sz w:val="24"/>
          <w:szCs w:val="24"/>
        </w:rPr>
        <w:instrText xml:space="preserve"> REF _Ref440272035 \r \h </w:instrText>
      </w:r>
      <w:r w:rsidR="00E80768">
        <w:rPr>
          <w:sz w:val="24"/>
          <w:szCs w:val="24"/>
        </w:rPr>
      </w:r>
      <w:r w:rsidR="00E80768">
        <w:rPr>
          <w:sz w:val="24"/>
          <w:szCs w:val="24"/>
        </w:rPr>
        <w:fldChar w:fldCharType="separate"/>
      </w:r>
      <w:r w:rsidR="00EF5165">
        <w:rPr>
          <w:sz w:val="24"/>
          <w:szCs w:val="24"/>
        </w:rPr>
        <w:t>5.12</w:t>
      </w:r>
      <w:r w:rsidR="00E80768">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E80768">
        <w:rPr>
          <w:sz w:val="24"/>
          <w:szCs w:val="24"/>
        </w:rPr>
        <w:fldChar w:fldCharType="begin"/>
      </w:r>
      <w:r w:rsidR="003F3A69">
        <w:rPr>
          <w:sz w:val="24"/>
          <w:szCs w:val="24"/>
        </w:rPr>
        <w:instrText xml:space="preserve"> REF _Ref440272051 \r \h </w:instrText>
      </w:r>
      <w:r w:rsidR="00E80768">
        <w:rPr>
          <w:sz w:val="24"/>
          <w:szCs w:val="24"/>
        </w:rPr>
      </w:r>
      <w:r w:rsidR="00E80768">
        <w:rPr>
          <w:sz w:val="24"/>
          <w:szCs w:val="24"/>
        </w:rPr>
        <w:fldChar w:fldCharType="separate"/>
      </w:r>
      <w:r w:rsidR="00EF5165">
        <w:rPr>
          <w:sz w:val="24"/>
          <w:szCs w:val="24"/>
        </w:rPr>
        <w:t>5.13</w:t>
      </w:r>
      <w:r w:rsidR="00E80768">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w:t>
      </w:r>
      <w:r w:rsidRPr="00F82225">
        <w:rPr>
          <w:sz w:val="24"/>
          <w:szCs w:val="24"/>
        </w:rPr>
        <w:lastRenderedPageBreak/>
        <w:t>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E80768">
        <w:rPr>
          <w:sz w:val="24"/>
          <w:szCs w:val="24"/>
        </w:rPr>
        <w:fldChar w:fldCharType="begin"/>
      </w:r>
      <w:r w:rsidR="003F3A69">
        <w:rPr>
          <w:sz w:val="24"/>
          <w:szCs w:val="24"/>
        </w:rPr>
        <w:instrText xml:space="preserve"> REF _Ref440272119 \r \h </w:instrText>
      </w:r>
      <w:r w:rsidR="00E80768">
        <w:rPr>
          <w:sz w:val="24"/>
          <w:szCs w:val="24"/>
        </w:rPr>
      </w:r>
      <w:r w:rsidR="00E80768">
        <w:rPr>
          <w:sz w:val="24"/>
          <w:szCs w:val="24"/>
        </w:rPr>
        <w:fldChar w:fldCharType="separate"/>
      </w:r>
      <w:r w:rsidR="00EF5165">
        <w:rPr>
          <w:sz w:val="24"/>
          <w:szCs w:val="24"/>
        </w:rPr>
        <w:t>5.7.1</w:t>
      </w:r>
      <w:r w:rsidR="00E80768">
        <w:rPr>
          <w:sz w:val="24"/>
          <w:szCs w:val="24"/>
        </w:rPr>
        <w:fldChar w:fldCharType="end"/>
      </w:r>
      <w:r w:rsidR="009948B4">
        <w:rPr>
          <w:sz w:val="24"/>
          <w:szCs w:val="24"/>
        </w:rPr>
        <w:t>)</w:t>
      </w:r>
      <w:r w:rsidR="00F82225" w:rsidRPr="00920CB0">
        <w:rPr>
          <w:sz w:val="24"/>
          <w:szCs w:val="24"/>
        </w:rPr>
        <w:t>;</w:t>
      </w:r>
      <w:bookmarkEnd w:id="31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E80768">
        <w:rPr>
          <w:sz w:val="24"/>
          <w:szCs w:val="24"/>
        </w:rPr>
        <w:fldChar w:fldCharType="begin"/>
      </w:r>
      <w:r w:rsidR="003F3A69">
        <w:rPr>
          <w:sz w:val="24"/>
          <w:szCs w:val="24"/>
        </w:rPr>
        <w:instrText xml:space="preserve"> REF _Ref440272147 \r \h </w:instrText>
      </w:r>
      <w:r w:rsidR="00E80768">
        <w:rPr>
          <w:sz w:val="24"/>
          <w:szCs w:val="24"/>
        </w:rPr>
      </w:r>
      <w:r w:rsidR="00E80768">
        <w:rPr>
          <w:sz w:val="24"/>
          <w:szCs w:val="24"/>
        </w:rPr>
        <w:fldChar w:fldCharType="separate"/>
      </w:r>
      <w:r w:rsidR="00EF5165">
        <w:rPr>
          <w:sz w:val="24"/>
          <w:szCs w:val="24"/>
        </w:rPr>
        <w:t>5.7.2</w:t>
      </w:r>
      <w:r w:rsidR="00E80768">
        <w:rPr>
          <w:sz w:val="24"/>
          <w:szCs w:val="24"/>
        </w:rPr>
        <w:fldChar w:fldCharType="end"/>
      </w:r>
      <w:r w:rsidR="003F3A69">
        <w:rPr>
          <w:sz w:val="24"/>
          <w:szCs w:val="24"/>
        </w:rPr>
        <w:t>)</w:t>
      </w:r>
      <w:r w:rsidRPr="007D7C50">
        <w:rPr>
          <w:sz w:val="24"/>
          <w:szCs w:val="24"/>
        </w:rPr>
        <w:t>;</w:t>
      </w:r>
      <w:bookmarkEnd w:id="31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E81F6B">
        <w:fldChar w:fldCharType="begin"/>
      </w:r>
      <w:r w:rsidR="00E81F6B">
        <w:instrText xml:space="preserve"> REF _Ref440275279 \r \h  \* MERGEFORMAT </w:instrText>
      </w:r>
      <w:r w:rsidR="00E81F6B">
        <w:fldChar w:fldCharType="separate"/>
      </w:r>
      <w:r w:rsidR="00EF5165" w:rsidRPr="00EF5165">
        <w:rPr>
          <w:sz w:val="24"/>
          <w:szCs w:val="24"/>
        </w:rPr>
        <w:t>1.1.4</w:t>
      </w:r>
      <w:r w:rsidR="00E81F6B">
        <w:fldChar w:fldCharType="end"/>
      </w:r>
      <w:r w:rsidRPr="009F2BF9">
        <w:rPr>
          <w:sz w:val="24"/>
          <w:szCs w:val="24"/>
        </w:rPr>
        <w:t xml:space="preserve"> и разделе </w:t>
      </w:r>
      <w:r w:rsidR="00E81F6B">
        <w:fldChar w:fldCharType="begin"/>
      </w:r>
      <w:r w:rsidR="00E81F6B">
        <w:instrText xml:space="preserve"> REF _Ref440270568 \r \h  \* MERGEFORMAT </w:instrText>
      </w:r>
      <w:r w:rsidR="00E81F6B">
        <w:fldChar w:fldCharType="separate"/>
      </w:r>
      <w:r w:rsidR="00EF5165">
        <w:t>4</w:t>
      </w:r>
      <w:r w:rsidR="00E81F6B">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E80768">
        <w:rPr>
          <w:sz w:val="24"/>
          <w:szCs w:val="24"/>
        </w:rPr>
        <w:fldChar w:fldCharType="begin"/>
      </w:r>
      <w:r w:rsidR="003C2207">
        <w:rPr>
          <w:sz w:val="24"/>
          <w:szCs w:val="24"/>
        </w:rPr>
        <w:instrText xml:space="preserve"> REF _Ref55336378 \r \h </w:instrText>
      </w:r>
      <w:r w:rsidR="00E80768">
        <w:rPr>
          <w:sz w:val="24"/>
          <w:szCs w:val="24"/>
        </w:rPr>
      </w:r>
      <w:r w:rsidR="00E80768">
        <w:rPr>
          <w:sz w:val="24"/>
          <w:szCs w:val="24"/>
        </w:rPr>
        <w:fldChar w:fldCharType="separate"/>
      </w:r>
      <w:r w:rsidR="00EF5165">
        <w:rPr>
          <w:sz w:val="24"/>
          <w:szCs w:val="24"/>
        </w:rPr>
        <w:t>5.8</w:t>
      </w:r>
      <w:r w:rsidR="00E80768">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_Ref55336389 \r \h </w:instrText>
      </w:r>
      <w:r w:rsidR="00E80768">
        <w:rPr>
          <w:sz w:val="24"/>
          <w:szCs w:val="24"/>
        </w:rPr>
      </w:r>
      <w:r w:rsidR="00E80768">
        <w:rPr>
          <w:sz w:val="24"/>
          <w:szCs w:val="24"/>
        </w:rPr>
        <w:fldChar w:fldCharType="separate"/>
      </w:r>
      <w:r w:rsidR="00EF5165">
        <w:rPr>
          <w:sz w:val="24"/>
          <w:szCs w:val="24"/>
        </w:rPr>
        <w:t>5.9</w:t>
      </w:r>
      <w:r w:rsidR="00E80768">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E80768">
        <w:rPr>
          <w:sz w:val="24"/>
          <w:szCs w:val="24"/>
        </w:rPr>
        <w:fldChar w:fldCharType="begin"/>
      </w:r>
      <w:r w:rsidR="003C2207">
        <w:rPr>
          <w:sz w:val="24"/>
          <w:szCs w:val="24"/>
        </w:rPr>
        <w:instrText xml:space="preserve"> REF _Ref55336398 \r \h </w:instrText>
      </w:r>
      <w:r w:rsidR="00E80768">
        <w:rPr>
          <w:sz w:val="24"/>
          <w:szCs w:val="24"/>
        </w:rPr>
      </w:r>
      <w:r w:rsidR="00E80768">
        <w:rPr>
          <w:sz w:val="24"/>
          <w:szCs w:val="24"/>
        </w:rPr>
        <w:fldChar w:fldCharType="separate"/>
      </w:r>
      <w:r w:rsidR="00EF5165">
        <w:rPr>
          <w:sz w:val="24"/>
          <w:szCs w:val="24"/>
        </w:rPr>
        <w:t>5.10</w:t>
      </w:r>
      <w:r w:rsidR="00E80768">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E80768">
        <w:rPr>
          <w:sz w:val="24"/>
          <w:szCs w:val="24"/>
        </w:rPr>
        <w:fldChar w:fldCharType="begin"/>
      </w:r>
      <w:r w:rsidR="003C2207">
        <w:rPr>
          <w:sz w:val="24"/>
          <w:szCs w:val="24"/>
        </w:rPr>
        <w:instrText xml:space="preserve"> REF _Ref440272256 \r \h </w:instrText>
      </w:r>
      <w:r w:rsidR="00E80768">
        <w:rPr>
          <w:sz w:val="24"/>
          <w:szCs w:val="24"/>
        </w:rPr>
      </w:r>
      <w:r w:rsidR="00E80768">
        <w:rPr>
          <w:sz w:val="24"/>
          <w:szCs w:val="24"/>
        </w:rPr>
        <w:fldChar w:fldCharType="separate"/>
      </w:r>
      <w:r w:rsidR="00EF5165">
        <w:rPr>
          <w:sz w:val="24"/>
          <w:szCs w:val="24"/>
        </w:rPr>
        <w:t>5.14</w:t>
      </w:r>
      <w:r w:rsidR="00E80768">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E81F6B">
        <w:fldChar w:fldCharType="begin"/>
      </w:r>
      <w:r w:rsidR="00E81F6B">
        <w:instrText xml:space="preserve"> REF _Ref440272274 \r \h  \* MERGEFORMAT </w:instrText>
      </w:r>
      <w:r w:rsidR="00E81F6B">
        <w:fldChar w:fldCharType="separate"/>
      </w:r>
      <w:r w:rsidR="00EF5165" w:rsidRPr="00EF5165">
        <w:rPr>
          <w:sz w:val="24"/>
          <w:szCs w:val="24"/>
        </w:rPr>
        <w:t>5.15</w:t>
      </w:r>
      <w:r w:rsidR="00E81F6B">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w:t>
      </w:r>
      <w:r w:rsidRPr="007D7C50">
        <w:rPr>
          <w:sz w:val="24"/>
          <w:szCs w:val="24"/>
        </w:rPr>
        <w:lastRenderedPageBreak/>
        <w:t xml:space="preserve">(одобрения)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7D7C50">
        <w:rPr>
          <w:i/>
          <w:sz w:val="24"/>
          <w:szCs w:val="24"/>
        </w:rPr>
        <w:lastRenderedPageBreak/>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lastRenderedPageBreak/>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E81F6B">
        <w:fldChar w:fldCharType="begin"/>
      </w:r>
      <w:r w:rsidR="00E81F6B">
        <w:instrText xml:space="preserve"> REF _Ref191386407 \r \h  \* MERGEFORMAT </w:instrText>
      </w:r>
      <w:r w:rsidR="00E81F6B">
        <w:fldChar w:fldCharType="separate"/>
      </w:r>
      <w:r w:rsidR="00EF5165" w:rsidRPr="00EF5165">
        <w:rPr>
          <w:bCs w:val="0"/>
          <w:sz w:val="24"/>
          <w:szCs w:val="24"/>
        </w:rPr>
        <w:t>3.3.8</w:t>
      </w:r>
      <w:r w:rsidR="00E81F6B">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3"/>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E80768">
        <w:rPr>
          <w:bCs w:val="0"/>
          <w:sz w:val="24"/>
          <w:szCs w:val="24"/>
        </w:rPr>
        <w:fldChar w:fldCharType="begin"/>
      </w:r>
      <w:r w:rsidR="00D57D88">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E80768">
        <w:rPr>
          <w:sz w:val="24"/>
          <w:szCs w:val="24"/>
        </w:rPr>
        <w:fldChar w:fldCharType="begin"/>
      </w:r>
      <w:r>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E80768">
        <w:rPr>
          <w:bCs w:val="0"/>
          <w:sz w:val="24"/>
          <w:szCs w:val="24"/>
        </w:rPr>
        <w:fldChar w:fldCharType="begin"/>
      </w:r>
      <w:r w:rsidR="00362EA4">
        <w:rPr>
          <w:bCs w:val="0"/>
          <w:sz w:val="24"/>
          <w:szCs w:val="24"/>
        </w:rPr>
        <w:instrText xml:space="preserve"> REF _Ref440272510 \r \h </w:instrText>
      </w:r>
      <w:r w:rsidR="00E80768">
        <w:rPr>
          <w:bCs w:val="0"/>
          <w:sz w:val="24"/>
          <w:szCs w:val="24"/>
        </w:rPr>
      </w:r>
      <w:r w:rsidR="00E80768">
        <w:rPr>
          <w:bCs w:val="0"/>
          <w:sz w:val="24"/>
          <w:szCs w:val="24"/>
        </w:rPr>
        <w:fldChar w:fldCharType="separate"/>
      </w:r>
      <w:r w:rsidR="00EF5165">
        <w:rPr>
          <w:bCs w:val="0"/>
          <w:sz w:val="24"/>
          <w:szCs w:val="24"/>
        </w:rPr>
        <w:t>5.16</w:t>
      </w:r>
      <w:r w:rsidR="00E8076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E81F6B">
        <w:fldChar w:fldCharType="begin"/>
      </w:r>
      <w:r w:rsidR="00E81F6B">
        <w:instrText xml:space="preserve"> REF _Ref191386482 \r \h  \* MERGEFORMAT </w:instrText>
      </w:r>
      <w:r w:rsidR="00E81F6B">
        <w:fldChar w:fldCharType="separate"/>
      </w:r>
      <w:r w:rsidR="00EF5165" w:rsidRPr="00EF5165">
        <w:rPr>
          <w:bCs w:val="0"/>
          <w:sz w:val="24"/>
          <w:szCs w:val="24"/>
        </w:rPr>
        <w:t>3.3.8.1</w:t>
      </w:r>
      <w:r w:rsidR="00E81F6B">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E81F6B">
        <w:fldChar w:fldCharType="begin"/>
      </w:r>
      <w:r w:rsidR="00E81F6B">
        <w:instrText xml:space="preserve"> REF _Ref191386407 \r \h  \* MERGEFORMAT </w:instrText>
      </w:r>
      <w:r w:rsidR="00E81F6B">
        <w:fldChar w:fldCharType="separate"/>
      </w:r>
      <w:r w:rsidR="00EF5165" w:rsidRPr="00EF5165">
        <w:rPr>
          <w:bCs w:val="0"/>
          <w:sz w:val="24"/>
          <w:szCs w:val="24"/>
        </w:rPr>
        <w:t>3.3.8</w:t>
      </w:r>
      <w:r w:rsidR="00E81F6B">
        <w:fldChar w:fldCharType="end"/>
      </w:r>
      <w:r w:rsidRPr="00E71A48">
        <w:rPr>
          <w:bCs w:val="0"/>
          <w:sz w:val="24"/>
          <w:szCs w:val="24"/>
        </w:rPr>
        <w:t xml:space="preserve">, должны быть выполнены </w:t>
      </w:r>
      <w:r w:rsidRPr="00D52133">
        <w:rPr>
          <w:bCs w:val="0"/>
          <w:sz w:val="24"/>
          <w:szCs w:val="24"/>
        </w:rPr>
        <w:lastRenderedPageBreak/>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81F6B">
        <w:fldChar w:fldCharType="begin"/>
      </w:r>
      <w:r w:rsidR="00E81F6B">
        <w:instrText xml:space="preserve"> REF _Ref307563248 \r \h  \* MERGEFORMAT </w:instrText>
      </w:r>
      <w:r w:rsidR="00E81F6B">
        <w:fldChar w:fldCharType="separate"/>
      </w:r>
      <w:r w:rsidR="00EF5165" w:rsidRPr="00EF5165">
        <w:rPr>
          <w:bCs w:val="0"/>
          <w:sz w:val="24"/>
          <w:szCs w:val="24"/>
          <w:lang w:val="en-US"/>
        </w:rPr>
        <w:t>a</w:t>
      </w:r>
      <w:r w:rsidR="00EF5165" w:rsidRPr="00E81F6B">
        <w:rPr>
          <w:bCs w:val="0"/>
          <w:sz w:val="24"/>
          <w:szCs w:val="24"/>
        </w:rPr>
        <w:t>)</w:t>
      </w:r>
      <w:r w:rsidR="00E81F6B">
        <w:fldChar w:fldCharType="end"/>
      </w:r>
      <w:r w:rsidRPr="00E71A48">
        <w:rPr>
          <w:bCs w:val="0"/>
          <w:sz w:val="24"/>
          <w:szCs w:val="24"/>
        </w:rPr>
        <w:t xml:space="preserve">- </w:t>
      </w:r>
      <w:r w:rsidR="00E81F6B">
        <w:fldChar w:fldCharType="begin"/>
      </w:r>
      <w:r w:rsidR="00E81F6B">
        <w:instrText xml:space="preserve"> REF _Ref307563262 \r \h  \* MERGEFORMAT </w:instrText>
      </w:r>
      <w:r w:rsidR="00E81F6B">
        <w:fldChar w:fldCharType="separate"/>
      </w:r>
      <w:r w:rsidR="00EF5165" w:rsidRPr="00EF5165">
        <w:rPr>
          <w:bCs w:val="0"/>
          <w:sz w:val="24"/>
          <w:szCs w:val="24"/>
          <w:lang w:val="en-US"/>
        </w:rPr>
        <w:t>g</w:t>
      </w:r>
      <w:r w:rsidR="00EF5165" w:rsidRPr="00E81F6B">
        <w:rPr>
          <w:bCs w:val="0"/>
          <w:sz w:val="24"/>
          <w:szCs w:val="24"/>
        </w:rPr>
        <w:t>)</w:t>
      </w:r>
      <w:r w:rsidR="00E81F6B">
        <w:fldChar w:fldCharType="end"/>
      </w:r>
      <w:r w:rsidRPr="00E71A48">
        <w:rPr>
          <w:bCs w:val="0"/>
          <w:sz w:val="24"/>
          <w:szCs w:val="24"/>
        </w:rPr>
        <w:t xml:space="preserve">п. </w:t>
      </w:r>
      <w:r w:rsidR="00E81F6B">
        <w:fldChar w:fldCharType="begin"/>
      </w:r>
      <w:r w:rsidR="00E81F6B">
        <w:instrText xml:space="preserve"> REF _Ref306032591 \r \h  \* MERGEFORMAT </w:instrText>
      </w:r>
      <w:r w:rsidR="00E81F6B">
        <w:fldChar w:fldCharType="separate"/>
      </w:r>
      <w:r w:rsidR="00EF5165" w:rsidRPr="00EF5165">
        <w:rPr>
          <w:bCs w:val="0"/>
          <w:sz w:val="24"/>
          <w:szCs w:val="24"/>
        </w:rPr>
        <w:t>3.3.10.4</w:t>
      </w:r>
      <w:r w:rsidR="00E81F6B">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E80768">
        <w:rPr>
          <w:sz w:val="24"/>
          <w:szCs w:val="24"/>
        </w:rPr>
        <w:fldChar w:fldCharType="begin"/>
      </w:r>
      <w:r w:rsidR="000F4365">
        <w:rPr>
          <w:bCs w:val="0"/>
          <w:sz w:val="24"/>
          <w:szCs w:val="24"/>
        </w:rPr>
        <w:instrText xml:space="preserve"> REF _Ref303669127 \r \h </w:instrText>
      </w:r>
      <w:r w:rsidR="00E80768">
        <w:rPr>
          <w:sz w:val="24"/>
          <w:szCs w:val="24"/>
        </w:rPr>
      </w:r>
      <w:r w:rsidR="00E80768">
        <w:rPr>
          <w:sz w:val="24"/>
          <w:szCs w:val="24"/>
        </w:rPr>
        <w:fldChar w:fldCharType="separate"/>
      </w:r>
      <w:r w:rsidR="00EF5165">
        <w:rPr>
          <w:bCs w:val="0"/>
          <w:sz w:val="24"/>
          <w:szCs w:val="24"/>
        </w:rPr>
        <w:t>3.3.8.2</w:t>
      </w:r>
      <w:r w:rsidR="00E8076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w:t>
      </w:r>
      <w:r w:rsidR="00AD3EBC" w:rsidRPr="00E71A48">
        <w:rPr>
          <w:bCs w:val="0"/>
          <w:sz w:val="24"/>
          <w:szCs w:val="24"/>
        </w:rPr>
        <w:lastRenderedPageBreak/>
        <w:t xml:space="preserve">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E80768">
        <w:rPr>
          <w:bCs w:val="0"/>
          <w:sz w:val="24"/>
          <w:szCs w:val="24"/>
        </w:rPr>
        <w:fldChar w:fldCharType="begin"/>
      </w:r>
      <w:r w:rsidR="00D50E8D">
        <w:rPr>
          <w:bCs w:val="0"/>
          <w:sz w:val="24"/>
          <w:szCs w:val="24"/>
        </w:rPr>
        <w:instrText xml:space="preserve"> REF _Ref440376324 \r \h </w:instrText>
      </w:r>
      <w:r w:rsidR="00E80768">
        <w:rPr>
          <w:bCs w:val="0"/>
          <w:sz w:val="24"/>
          <w:szCs w:val="24"/>
        </w:rPr>
      </w:r>
      <w:r w:rsidR="00E80768">
        <w:rPr>
          <w:bCs w:val="0"/>
          <w:sz w:val="24"/>
          <w:szCs w:val="24"/>
        </w:rPr>
        <w:fldChar w:fldCharType="separate"/>
      </w:r>
      <w:r w:rsidR="00EF5165">
        <w:rPr>
          <w:bCs w:val="0"/>
          <w:sz w:val="24"/>
          <w:szCs w:val="24"/>
        </w:rPr>
        <w:t>5.17</w:t>
      </w:r>
      <w:r w:rsidR="00E8076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E80768">
        <w:rPr>
          <w:bCs w:val="0"/>
          <w:sz w:val="24"/>
          <w:szCs w:val="24"/>
        </w:rPr>
        <w:fldChar w:fldCharType="begin"/>
      </w:r>
      <w:r w:rsidR="000F4365">
        <w:rPr>
          <w:bCs w:val="0"/>
          <w:sz w:val="24"/>
          <w:szCs w:val="24"/>
        </w:rPr>
        <w:instrText xml:space="preserve"> REF _Ref440291364 \r \h </w:instrText>
      </w:r>
      <w:r w:rsidR="00E80768">
        <w:rPr>
          <w:bCs w:val="0"/>
          <w:sz w:val="24"/>
          <w:szCs w:val="24"/>
        </w:rPr>
      </w:r>
      <w:r w:rsidR="00E80768">
        <w:rPr>
          <w:bCs w:val="0"/>
          <w:sz w:val="24"/>
          <w:szCs w:val="24"/>
        </w:rPr>
        <w:fldChar w:fldCharType="separate"/>
      </w:r>
      <w:r w:rsidR="00EF5165">
        <w:rPr>
          <w:bCs w:val="0"/>
          <w:sz w:val="24"/>
          <w:szCs w:val="24"/>
        </w:rPr>
        <w:t>3.3.8.1</w:t>
      </w:r>
      <w:r w:rsidR="00E8076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E80768">
        <w:rPr>
          <w:bCs w:val="0"/>
          <w:iCs/>
          <w:sz w:val="24"/>
          <w:szCs w:val="24"/>
        </w:rPr>
        <w:fldChar w:fldCharType="begin"/>
      </w:r>
      <w:r w:rsidR="006B0604">
        <w:rPr>
          <w:bCs w:val="0"/>
          <w:iCs/>
          <w:sz w:val="24"/>
          <w:szCs w:val="24"/>
        </w:rPr>
        <w:instrText xml:space="preserve"> REF _Ref441057071 \r \h </w:instrText>
      </w:r>
      <w:r w:rsidR="00E80768">
        <w:rPr>
          <w:bCs w:val="0"/>
          <w:iCs/>
          <w:sz w:val="24"/>
          <w:szCs w:val="24"/>
        </w:rPr>
      </w:r>
      <w:r w:rsidR="00E80768">
        <w:rPr>
          <w:bCs w:val="0"/>
          <w:iCs/>
          <w:sz w:val="24"/>
          <w:szCs w:val="24"/>
        </w:rPr>
        <w:fldChar w:fldCharType="separate"/>
      </w:r>
      <w:r w:rsidR="006B0604">
        <w:rPr>
          <w:bCs w:val="0"/>
          <w:iCs/>
          <w:sz w:val="24"/>
          <w:szCs w:val="24"/>
        </w:rPr>
        <w:t>3.3.12</w:t>
      </w:r>
      <w:r w:rsidR="00E80768">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E81F6B">
        <w:fldChar w:fldCharType="begin"/>
      </w:r>
      <w:r w:rsidR="00E81F6B">
        <w:instrText xml:space="preserve"> REF _Ref440289401 \r \h  \* MERGEFORMAT </w:instrText>
      </w:r>
      <w:r w:rsidR="00E81F6B">
        <w:fldChar w:fldCharType="separate"/>
      </w:r>
      <w:r w:rsidR="00EF5165" w:rsidRPr="00EF5165">
        <w:rPr>
          <w:bCs w:val="0"/>
          <w:iCs/>
          <w:sz w:val="24"/>
          <w:szCs w:val="24"/>
        </w:rPr>
        <w:t>3.3.13</w:t>
      </w:r>
      <w:r w:rsidR="00E81F6B">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lastRenderedPageBreak/>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E80768">
        <w:rPr>
          <w:bCs w:val="0"/>
          <w:sz w:val="24"/>
          <w:szCs w:val="24"/>
          <w:lang w:eastAsia="ru-RU"/>
        </w:rPr>
        <w:fldChar w:fldCharType="begin"/>
      </w:r>
      <w:r w:rsidR="003C2207">
        <w:rPr>
          <w:bCs w:val="0"/>
          <w:sz w:val="24"/>
          <w:szCs w:val="24"/>
          <w:lang w:eastAsia="ru-RU"/>
        </w:rPr>
        <w:instrText xml:space="preserve"> REF _Ref440272678 \r \h </w:instrText>
      </w:r>
      <w:r w:rsidR="00E80768">
        <w:rPr>
          <w:bCs w:val="0"/>
          <w:sz w:val="24"/>
          <w:szCs w:val="24"/>
          <w:lang w:eastAsia="ru-RU"/>
        </w:rPr>
      </w:r>
      <w:r w:rsidR="00E80768">
        <w:rPr>
          <w:bCs w:val="0"/>
          <w:sz w:val="24"/>
          <w:szCs w:val="24"/>
          <w:lang w:eastAsia="ru-RU"/>
        </w:rPr>
        <w:fldChar w:fldCharType="separate"/>
      </w:r>
      <w:r w:rsidR="00EF5165">
        <w:rPr>
          <w:bCs w:val="0"/>
          <w:sz w:val="24"/>
          <w:szCs w:val="24"/>
          <w:lang w:eastAsia="ru-RU"/>
        </w:rPr>
        <w:t>5.14</w:t>
      </w:r>
      <w:r w:rsidR="00E8076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E81F6B">
        <w:fldChar w:fldCharType="begin"/>
      </w:r>
      <w:r w:rsidR="00E81F6B">
        <w:instrText xml:space="preserve"> REF _Ref306008743 \r \h  \* MERGEFORMAT </w:instrText>
      </w:r>
      <w:r w:rsidR="00E81F6B">
        <w:fldChar w:fldCharType="separate"/>
      </w:r>
      <w:r w:rsidR="00EF5165" w:rsidRPr="00EF5165">
        <w:rPr>
          <w:bCs w:val="0"/>
          <w:sz w:val="24"/>
          <w:szCs w:val="24"/>
        </w:rPr>
        <w:t>3.3.4</w:t>
      </w:r>
      <w:r w:rsidR="00E81F6B">
        <w:fldChar w:fldCharType="end"/>
      </w:r>
      <w:r w:rsidRPr="00E71A48">
        <w:rPr>
          <w:bCs w:val="0"/>
          <w:sz w:val="24"/>
          <w:szCs w:val="24"/>
        </w:rPr>
        <w:t xml:space="preserve">) после истечения срока окончания подачи заявок (п. </w:t>
      </w:r>
      <w:r w:rsidR="00E80768">
        <w:rPr>
          <w:sz w:val="24"/>
          <w:szCs w:val="24"/>
        </w:rPr>
        <w:fldChar w:fldCharType="begin"/>
      </w:r>
      <w:r w:rsidR="00065ED6">
        <w:rPr>
          <w:bCs w:val="0"/>
          <w:sz w:val="24"/>
          <w:szCs w:val="24"/>
        </w:rPr>
        <w:instrText xml:space="preserve"> REF _Ref440289953 \r \h </w:instrText>
      </w:r>
      <w:r w:rsidR="00E80768">
        <w:rPr>
          <w:sz w:val="24"/>
          <w:szCs w:val="24"/>
        </w:rPr>
      </w:r>
      <w:r w:rsidR="00E80768">
        <w:rPr>
          <w:sz w:val="24"/>
          <w:szCs w:val="24"/>
        </w:rPr>
        <w:fldChar w:fldCharType="separate"/>
      </w:r>
      <w:r w:rsidR="00EF5165">
        <w:rPr>
          <w:bCs w:val="0"/>
          <w:sz w:val="24"/>
          <w:szCs w:val="24"/>
        </w:rPr>
        <w:t>3.4.1.3</w:t>
      </w:r>
      <w:r w:rsidR="00E8076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E80768">
        <w:rPr>
          <w:bCs w:val="0"/>
          <w:sz w:val="24"/>
          <w:szCs w:val="24"/>
        </w:rPr>
        <w:fldChar w:fldCharType="begin"/>
      </w:r>
      <w:r w:rsidR="00414CAF">
        <w:rPr>
          <w:bCs w:val="0"/>
          <w:sz w:val="24"/>
          <w:szCs w:val="24"/>
        </w:rPr>
        <w:instrText xml:space="preserve"> REF _Ref303683929 \r \h </w:instrText>
      </w:r>
      <w:r w:rsidR="00E80768">
        <w:rPr>
          <w:bCs w:val="0"/>
          <w:sz w:val="24"/>
          <w:szCs w:val="24"/>
        </w:rPr>
      </w:r>
      <w:r w:rsidR="00E80768">
        <w:rPr>
          <w:bCs w:val="0"/>
          <w:sz w:val="24"/>
          <w:szCs w:val="24"/>
        </w:rPr>
        <w:fldChar w:fldCharType="separate"/>
      </w:r>
      <w:r w:rsidR="00EF5165">
        <w:rPr>
          <w:bCs w:val="0"/>
          <w:sz w:val="24"/>
          <w:szCs w:val="24"/>
        </w:rPr>
        <w:t>3.10</w:t>
      </w:r>
      <w:r w:rsidR="00E8076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r w:rsidR="00E81F6B">
        <w:fldChar w:fldCharType="begin"/>
      </w:r>
      <w:r w:rsidR="00E81F6B">
        <w:instrText xml:space="preserve"> REF _Ref305753174 \r \h  \* MERGEFORMAT </w:instrText>
      </w:r>
      <w:r w:rsidR="00E81F6B">
        <w:fldChar w:fldCharType="separate"/>
      </w:r>
      <w:r w:rsidR="00EF5165" w:rsidRPr="00EF5165">
        <w:rPr>
          <w:bCs w:val="0"/>
          <w:sz w:val="24"/>
          <w:szCs w:val="24"/>
        </w:rPr>
        <w:t>3.3.14.4</w:t>
      </w:r>
      <w:r w:rsidR="00E81F6B">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1077"/>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2318"/>
      <w:bookmarkStart w:id="400" w:name="_Toc440875091"/>
      <w:bookmarkStart w:id="401" w:name="_Toc441131078"/>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lastRenderedPageBreak/>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4A3373"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2" w:name="_Ref440289953"/>
      <w:r w:rsidRPr="004A3373">
        <w:rPr>
          <w:bCs w:val="0"/>
          <w:sz w:val="24"/>
          <w:szCs w:val="24"/>
        </w:rPr>
        <w:t>Заявк</w:t>
      </w:r>
      <w:r w:rsidR="00717F60" w:rsidRPr="004A3373">
        <w:rPr>
          <w:bCs w:val="0"/>
          <w:sz w:val="24"/>
          <w:szCs w:val="24"/>
        </w:rPr>
        <w:t xml:space="preserve">и на ЭТП могут быть поданы до </w:t>
      </w:r>
      <w:r w:rsidR="002B5044" w:rsidRPr="004A3373">
        <w:rPr>
          <w:b/>
          <w:bCs w:val="0"/>
          <w:sz w:val="24"/>
          <w:szCs w:val="24"/>
        </w:rPr>
        <w:t xml:space="preserve">12 часов 00 минут </w:t>
      </w:r>
      <w:r w:rsidR="000D4486">
        <w:rPr>
          <w:b/>
          <w:bCs w:val="0"/>
          <w:sz w:val="24"/>
          <w:szCs w:val="24"/>
        </w:rPr>
        <w:t>11</w:t>
      </w:r>
      <w:r w:rsidR="004A3373" w:rsidRPr="004A3373">
        <w:rPr>
          <w:b/>
          <w:bCs w:val="0"/>
          <w:sz w:val="24"/>
          <w:szCs w:val="24"/>
        </w:rPr>
        <w:t xml:space="preserve"> февраля</w:t>
      </w:r>
      <w:r w:rsidR="002B5044" w:rsidRPr="004A3373">
        <w:rPr>
          <w:b/>
          <w:bCs w:val="0"/>
          <w:sz w:val="24"/>
          <w:szCs w:val="24"/>
        </w:rPr>
        <w:t xml:space="preserve"> 2016 года</w:t>
      </w:r>
      <w:r w:rsidR="00717F60" w:rsidRPr="004A3373">
        <w:rPr>
          <w:b/>
          <w:bCs w:val="0"/>
          <w:i/>
          <w:sz w:val="24"/>
          <w:szCs w:val="24"/>
        </w:rPr>
        <w:t>.</w:t>
      </w:r>
      <w:bookmarkEnd w:id="402"/>
    </w:p>
    <w:p w:rsidR="00717F60" w:rsidRPr="00E71A48" w:rsidRDefault="00717F60" w:rsidP="00E71A48">
      <w:pPr>
        <w:pStyle w:val="3"/>
        <w:spacing w:line="264" w:lineRule="auto"/>
        <w:rPr>
          <w:szCs w:val="24"/>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2319"/>
      <w:bookmarkStart w:id="411" w:name="_Toc440875092"/>
      <w:bookmarkStart w:id="412" w:name="_Toc441131079"/>
      <w:r w:rsidRPr="00E71A48">
        <w:rPr>
          <w:szCs w:val="24"/>
        </w:rPr>
        <w:t>Подача Заявок в письменной форме</w:t>
      </w:r>
      <w:bookmarkEnd w:id="403"/>
      <w:bookmarkEnd w:id="404"/>
      <w:bookmarkEnd w:id="405"/>
      <w:bookmarkEnd w:id="406"/>
      <w:bookmarkEnd w:id="407"/>
      <w:bookmarkEnd w:id="408"/>
      <w:bookmarkEnd w:id="409"/>
      <w:bookmarkEnd w:id="410"/>
      <w:bookmarkEnd w:id="411"/>
      <w:bookmarkEnd w:id="412"/>
    </w:p>
    <w:bookmarkEnd w:id="392"/>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3" w:name="_Ref303683883"/>
      <w:bookmarkStart w:id="414" w:name="_Toc441131080"/>
      <w:r w:rsidRPr="00E71A48">
        <w:t xml:space="preserve">Изменение и отзыв </w:t>
      </w:r>
      <w:r w:rsidR="004B5EB3" w:rsidRPr="00E71A48">
        <w:t>Заявк</w:t>
      </w:r>
      <w:r w:rsidRPr="00E71A48">
        <w:t>и</w:t>
      </w:r>
      <w:bookmarkEnd w:id="413"/>
      <w:bookmarkEnd w:id="414"/>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5" w:name="_Ref305973250"/>
      <w:bookmarkStart w:id="416" w:name="_Toc441131081"/>
      <w:r w:rsidRPr="00E71A48">
        <w:t>Оценка Заявок и проведение переговоров</w:t>
      </w:r>
      <w:bookmarkEnd w:id="415"/>
      <w:bookmarkEnd w:id="416"/>
      <w:r w:rsidRPr="00E71A48">
        <w:t xml:space="preserve"> </w:t>
      </w:r>
    </w:p>
    <w:p w:rsidR="00717F60" w:rsidRPr="00E71A48" w:rsidRDefault="00717F60" w:rsidP="00E71A48">
      <w:pPr>
        <w:pStyle w:val="3"/>
        <w:spacing w:line="264" w:lineRule="auto"/>
        <w:rPr>
          <w:szCs w:val="24"/>
        </w:rPr>
      </w:pPr>
      <w:bookmarkStart w:id="417" w:name="_Toc439323711"/>
      <w:bookmarkStart w:id="418" w:name="_Toc440361345"/>
      <w:bookmarkStart w:id="419" w:name="_Toc440376100"/>
      <w:bookmarkStart w:id="420" w:name="_Toc440376227"/>
      <w:bookmarkStart w:id="421" w:name="_Toc440382492"/>
      <w:bookmarkStart w:id="422" w:name="_Toc440447162"/>
      <w:bookmarkStart w:id="423" w:name="_Toc440632322"/>
      <w:bookmarkStart w:id="424" w:name="_Toc440875095"/>
      <w:bookmarkStart w:id="425" w:name="_Toc441131082"/>
      <w:r w:rsidRPr="00E71A48">
        <w:rPr>
          <w:szCs w:val="24"/>
        </w:rPr>
        <w:t>Общие положения</w:t>
      </w:r>
      <w:bookmarkEnd w:id="417"/>
      <w:bookmarkEnd w:id="418"/>
      <w:bookmarkEnd w:id="419"/>
      <w:bookmarkEnd w:id="420"/>
      <w:bookmarkEnd w:id="421"/>
      <w:bookmarkEnd w:id="422"/>
      <w:bookmarkEnd w:id="423"/>
      <w:bookmarkEnd w:id="424"/>
      <w:bookmarkEnd w:id="425"/>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E81F6B">
        <w:fldChar w:fldCharType="begin"/>
      </w:r>
      <w:r w:rsidR="00E81F6B">
        <w:instrText xml:space="preserve"> REF _Ref93089454 \n \h  \* MERGEFORMAT </w:instrText>
      </w:r>
      <w:r w:rsidR="00E81F6B">
        <w:fldChar w:fldCharType="separate"/>
      </w:r>
      <w:r w:rsidR="00EF5165" w:rsidRPr="00EF5165">
        <w:rPr>
          <w:bCs w:val="0"/>
          <w:sz w:val="24"/>
          <w:szCs w:val="24"/>
        </w:rPr>
        <w:t>3.6.2</w:t>
      </w:r>
      <w:r w:rsidR="00E81F6B">
        <w:fldChar w:fldCharType="end"/>
      </w:r>
      <w:r w:rsidRPr="00E71A48">
        <w:rPr>
          <w:bCs w:val="0"/>
          <w:sz w:val="24"/>
          <w:szCs w:val="24"/>
        </w:rPr>
        <w:t xml:space="preserve">), проведение (при необходимости) переговоров (пункт </w:t>
      </w:r>
      <w:r w:rsidR="00E81F6B">
        <w:fldChar w:fldCharType="begin"/>
      </w:r>
      <w:r w:rsidR="00E81F6B">
        <w:instrText xml:space="preserve"> REF _Ref303670674 \n \h  \* MERGEFORMAT </w:instrText>
      </w:r>
      <w:r w:rsidR="00E81F6B">
        <w:fldChar w:fldCharType="separate"/>
      </w:r>
      <w:r w:rsidR="00EF5165" w:rsidRPr="00EF5165">
        <w:rPr>
          <w:bCs w:val="0"/>
          <w:sz w:val="24"/>
          <w:szCs w:val="24"/>
        </w:rPr>
        <w:t>3.6.3</w:t>
      </w:r>
      <w:r w:rsidR="00E81F6B">
        <w:fldChar w:fldCharType="end"/>
      </w:r>
      <w:r w:rsidRPr="00E71A48">
        <w:rPr>
          <w:bCs w:val="0"/>
          <w:sz w:val="24"/>
          <w:szCs w:val="24"/>
        </w:rPr>
        <w:t>) и оценочную стадию (пункт</w:t>
      </w:r>
      <w:r w:rsidR="007F3FB7" w:rsidRPr="00E71A48">
        <w:rPr>
          <w:bCs w:val="0"/>
          <w:sz w:val="24"/>
          <w:szCs w:val="24"/>
        </w:rPr>
        <w:t xml:space="preserve"> </w:t>
      </w:r>
      <w:r w:rsidR="00E81F6B">
        <w:lastRenderedPageBreak/>
        <w:fldChar w:fldCharType="begin"/>
      </w:r>
      <w:r w:rsidR="00E81F6B">
        <w:instrText xml:space="preserve"> REF _Ref306138385 \r \h  \* MERGEFORMAT </w:instrText>
      </w:r>
      <w:r w:rsidR="00E81F6B">
        <w:fldChar w:fldCharType="separate"/>
      </w:r>
      <w:r w:rsidR="00EF5165" w:rsidRPr="00EF5165">
        <w:rPr>
          <w:bCs w:val="0"/>
          <w:sz w:val="24"/>
          <w:szCs w:val="24"/>
        </w:rPr>
        <w:t>3.6.4</w:t>
      </w:r>
      <w:r w:rsidR="00E81F6B">
        <w:fldChar w:fldCharType="end"/>
      </w:r>
      <w:r w:rsidRPr="00E71A48">
        <w:rPr>
          <w:bCs w:val="0"/>
          <w:sz w:val="24"/>
          <w:szCs w:val="24"/>
        </w:rPr>
        <w:t>).</w:t>
      </w:r>
    </w:p>
    <w:p w:rsidR="00717F60" w:rsidRPr="00E71A48" w:rsidRDefault="00717F60" w:rsidP="00E71A48">
      <w:pPr>
        <w:pStyle w:val="3"/>
        <w:spacing w:line="264" w:lineRule="auto"/>
        <w:rPr>
          <w:szCs w:val="24"/>
        </w:rPr>
      </w:pPr>
      <w:bookmarkStart w:id="426" w:name="_Ref93089454"/>
      <w:bookmarkStart w:id="427" w:name="_Toc439323712"/>
      <w:bookmarkStart w:id="428" w:name="_Toc440361346"/>
      <w:bookmarkStart w:id="429" w:name="_Toc440376101"/>
      <w:bookmarkStart w:id="430" w:name="_Toc440376228"/>
      <w:bookmarkStart w:id="431" w:name="_Toc440382493"/>
      <w:bookmarkStart w:id="432" w:name="_Toc440447163"/>
      <w:bookmarkStart w:id="433" w:name="_Toc440632323"/>
      <w:bookmarkStart w:id="434" w:name="_Toc440875096"/>
      <w:bookmarkStart w:id="435" w:name="_Toc441131083"/>
      <w:r w:rsidRPr="00E71A48">
        <w:rPr>
          <w:szCs w:val="24"/>
        </w:rPr>
        <w:t>Отборочная стадия</w:t>
      </w:r>
      <w:bookmarkEnd w:id="426"/>
      <w:bookmarkEnd w:id="427"/>
      <w:bookmarkEnd w:id="428"/>
      <w:bookmarkEnd w:id="429"/>
      <w:bookmarkEnd w:id="430"/>
      <w:bookmarkEnd w:id="431"/>
      <w:bookmarkEnd w:id="432"/>
      <w:bookmarkEnd w:id="433"/>
      <w:bookmarkEnd w:id="434"/>
      <w:bookmarkEnd w:id="435"/>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6"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6"/>
      <w:bookmarkEnd w:id="437"/>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в существенной мере не отвечают требованиям к оформлению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 xml:space="preserve">поданы Участниками, которые не отвечают требованиям настоящей Документации по запросу предложений; </w:t>
      </w:r>
    </w:p>
    <w:p w:rsidR="00F8138D" w:rsidRPr="00F8138D" w:rsidRDefault="00F8138D" w:rsidP="00F8138D">
      <w:pPr>
        <w:pStyle w:val="affffff0"/>
        <w:widowControl w:val="0"/>
        <w:numPr>
          <w:ilvl w:val="0"/>
          <w:numId w:val="92"/>
        </w:numPr>
        <w:tabs>
          <w:tab w:val="left" w:pos="426"/>
        </w:tabs>
        <w:autoSpaceDE w:val="0"/>
        <w:spacing w:line="264" w:lineRule="auto"/>
        <w:rPr>
          <w:sz w:val="24"/>
          <w:szCs w:val="24"/>
        </w:rPr>
      </w:pPr>
      <w:r w:rsidRPr="00F8138D">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F8138D" w:rsidRPr="00F8138D" w:rsidRDefault="00F8138D" w:rsidP="00F8138D">
      <w:pPr>
        <w:pStyle w:val="affffff0"/>
        <w:widowControl w:val="0"/>
        <w:numPr>
          <w:ilvl w:val="0"/>
          <w:numId w:val="92"/>
        </w:numPr>
        <w:tabs>
          <w:tab w:val="left" w:pos="426"/>
        </w:tabs>
        <w:autoSpaceDE w:val="0"/>
        <w:spacing w:after="100" w:line="264" w:lineRule="auto"/>
        <w:rPr>
          <w:sz w:val="24"/>
          <w:szCs w:val="24"/>
        </w:rPr>
      </w:pPr>
      <w:r w:rsidRPr="00F8138D">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E81F6B">
        <w:fldChar w:fldCharType="begin"/>
      </w:r>
      <w:r w:rsidR="00E81F6B">
        <w:instrText xml:space="preserve"> REF _Ref306176386 \r \h  \* MERGEFORMAT </w:instrText>
      </w:r>
      <w:r w:rsidR="00E81F6B">
        <w:fldChar w:fldCharType="separate"/>
      </w:r>
      <w:r w:rsidR="00EF5165" w:rsidRPr="00EF5165">
        <w:rPr>
          <w:sz w:val="24"/>
          <w:szCs w:val="24"/>
        </w:rPr>
        <w:t>3.3.14</w:t>
      </w:r>
      <w:r w:rsidR="00E81F6B">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8" w:name="_Ref303670674"/>
      <w:bookmarkStart w:id="439" w:name="_Toc439323713"/>
      <w:bookmarkStart w:id="440" w:name="_Toc440361347"/>
      <w:bookmarkStart w:id="441" w:name="_Toc440376102"/>
      <w:bookmarkStart w:id="442" w:name="_Toc440376229"/>
      <w:bookmarkStart w:id="443" w:name="_Toc440382494"/>
      <w:bookmarkStart w:id="444" w:name="_Toc440447164"/>
      <w:bookmarkStart w:id="445" w:name="_Toc440632324"/>
      <w:bookmarkStart w:id="446" w:name="_Toc440875097"/>
      <w:bookmarkStart w:id="447" w:name="_Toc441131084"/>
      <w:r w:rsidRPr="00E71A48">
        <w:rPr>
          <w:szCs w:val="24"/>
        </w:rPr>
        <w:lastRenderedPageBreak/>
        <w:t>Проведение переговоров</w:t>
      </w:r>
      <w:bookmarkEnd w:id="438"/>
      <w:bookmarkEnd w:id="439"/>
      <w:bookmarkEnd w:id="440"/>
      <w:bookmarkEnd w:id="441"/>
      <w:bookmarkEnd w:id="442"/>
      <w:bookmarkEnd w:id="443"/>
      <w:bookmarkEnd w:id="444"/>
      <w:bookmarkEnd w:id="445"/>
      <w:bookmarkEnd w:id="446"/>
      <w:bookmarkEnd w:id="447"/>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8" w:name="_Ref306138385"/>
      <w:bookmarkStart w:id="449" w:name="_Toc439323714"/>
      <w:bookmarkStart w:id="450" w:name="_Toc440361348"/>
      <w:bookmarkStart w:id="451" w:name="_Toc440376103"/>
      <w:bookmarkStart w:id="452" w:name="_Toc440376230"/>
      <w:bookmarkStart w:id="453" w:name="_Toc440382495"/>
      <w:bookmarkStart w:id="454" w:name="_Toc440447165"/>
      <w:bookmarkStart w:id="455" w:name="_Toc440632325"/>
      <w:bookmarkStart w:id="456" w:name="_Toc440875098"/>
      <w:bookmarkStart w:id="457" w:name="_Toc441131085"/>
      <w:r w:rsidRPr="00E71A48">
        <w:rPr>
          <w:szCs w:val="24"/>
        </w:rPr>
        <w:t>Оценочная стадия</w:t>
      </w:r>
      <w:bookmarkEnd w:id="448"/>
      <w:bookmarkEnd w:id="449"/>
      <w:bookmarkEnd w:id="450"/>
      <w:bookmarkEnd w:id="451"/>
      <w:bookmarkEnd w:id="452"/>
      <w:bookmarkEnd w:id="453"/>
      <w:bookmarkEnd w:id="454"/>
      <w:bookmarkEnd w:id="455"/>
      <w:bookmarkEnd w:id="456"/>
      <w:bookmarkEnd w:id="457"/>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8" w:name="_Ref303250967"/>
      <w:bookmarkStart w:id="459" w:name="_Toc305697378"/>
      <w:bookmarkStart w:id="460" w:name="_Toc441131086"/>
      <w:bookmarkStart w:id="461" w:name="_Toc255985696"/>
      <w:r w:rsidRPr="00E71A48">
        <w:t>Аукционная процедура понижени</w:t>
      </w:r>
      <w:r w:rsidR="00E60F8E" w:rsidRPr="00E71A48">
        <w:t>я</w:t>
      </w:r>
      <w:r w:rsidRPr="00E71A48">
        <w:t xml:space="preserve"> цены (переторжка)</w:t>
      </w:r>
      <w:bookmarkEnd w:id="458"/>
      <w:bookmarkEnd w:id="459"/>
      <w:bookmarkEnd w:id="460"/>
      <w:r w:rsidRPr="00E71A48">
        <w:t xml:space="preserve"> </w:t>
      </w:r>
    </w:p>
    <w:bookmarkEnd w:id="461"/>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_Ref440289953 \r \h </w:instrText>
      </w:r>
      <w:r w:rsidR="00E80768">
        <w:rPr>
          <w:sz w:val="24"/>
          <w:szCs w:val="24"/>
          <w:lang w:eastAsia="ru-RU"/>
        </w:rPr>
      </w:r>
      <w:r w:rsidR="00E80768">
        <w:rPr>
          <w:sz w:val="24"/>
          <w:szCs w:val="24"/>
          <w:lang w:eastAsia="ru-RU"/>
        </w:rPr>
        <w:fldChar w:fldCharType="separate"/>
      </w:r>
      <w:r w:rsidR="00EF5165">
        <w:rPr>
          <w:sz w:val="24"/>
          <w:szCs w:val="24"/>
          <w:lang w:eastAsia="ru-RU"/>
        </w:rPr>
        <w:t>3.4.1.3</w:t>
      </w:r>
      <w:r w:rsidR="00E80768">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E80768">
        <w:rPr>
          <w:sz w:val="24"/>
          <w:szCs w:val="24"/>
          <w:lang w:eastAsia="ru-RU"/>
        </w:rPr>
        <w:fldChar w:fldCharType="begin"/>
      </w:r>
      <w:r w:rsidR="00F017EB">
        <w:rPr>
          <w:sz w:val="24"/>
          <w:szCs w:val="24"/>
          <w:lang w:eastAsia="ru-RU"/>
        </w:rPr>
        <w:instrText xml:space="preserve"> REF _Ref440290296 \r \h </w:instrText>
      </w:r>
      <w:r w:rsidR="00E80768">
        <w:rPr>
          <w:sz w:val="24"/>
          <w:szCs w:val="24"/>
          <w:lang w:eastAsia="ru-RU"/>
        </w:rPr>
      </w:r>
      <w:r w:rsidR="00E80768">
        <w:rPr>
          <w:sz w:val="24"/>
          <w:szCs w:val="24"/>
          <w:lang w:eastAsia="ru-RU"/>
        </w:rPr>
        <w:fldChar w:fldCharType="separate"/>
      </w:r>
      <w:r w:rsidR="00EF5165">
        <w:rPr>
          <w:sz w:val="24"/>
          <w:szCs w:val="24"/>
          <w:lang w:eastAsia="ru-RU"/>
        </w:rPr>
        <w:t>3.8.1</w:t>
      </w:r>
      <w:r w:rsidR="00E80768">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2"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2"/>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 xml:space="preserve">ом поэтапно до </w:t>
      </w:r>
      <w:r w:rsidRPr="00E71A48">
        <w:rPr>
          <w:iCs/>
          <w:sz w:val="24"/>
          <w:szCs w:val="24"/>
          <w:lang w:eastAsia="ru-RU"/>
        </w:rPr>
        <w:lastRenderedPageBreak/>
        <w:t>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E81F6B">
        <w:fldChar w:fldCharType="begin"/>
      </w:r>
      <w:r w:rsidR="00E81F6B">
        <w:instrText xml:space="preserve"> REF _Ref306352987 \r \h  \* MERGEFORMAT </w:instrText>
      </w:r>
      <w:r w:rsidR="00E81F6B">
        <w:fldChar w:fldCharType="separate"/>
      </w:r>
      <w:r w:rsidR="00EF5165" w:rsidRPr="00EF5165">
        <w:rPr>
          <w:iCs/>
          <w:sz w:val="24"/>
          <w:szCs w:val="24"/>
          <w:lang w:eastAsia="ru-RU"/>
        </w:rPr>
        <w:t>3.7.3</w:t>
      </w:r>
      <w:r w:rsidR="00E81F6B">
        <w:fldChar w:fldCharType="end"/>
      </w:r>
      <w:r w:rsidRPr="00E71A48">
        <w:rPr>
          <w:iCs/>
          <w:sz w:val="24"/>
          <w:szCs w:val="24"/>
          <w:lang w:eastAsia="ru-RU"/>
        </w:rPr>
        <w:t xml:space="preserve"> - </w:t>
      </w:r>
      <w:r w:rsidR="00E81F6B">
        <w:fldChar w:fldCharType="begin"/>
      </w:r>
      <w:r w:rsidR="00E81F6B">
        <w:instrText xml:space="preserve"> REF _Ref306353005 \r \h  \* MERGEFORMAT </w:instrText>
      </w:r>
      <w:r w:rsidR="00E81F6B">
        <w:fldChar w:fldCharType="separate"/>
      </w:r>
      <w:r w:rsidR="00EF5165" w:rsidRPr="00EF5165">
        <w:rPr>
          <w:iCs/>
          <w:sz w:val="24"/>
          <w:szCs w:val="24"/>
          <w:lang w:eastAsia="ru-RU"/>
        </w:rPr>
        <w:t>3.7.5</w:t>
      </w:r>
      <w:r w:rsidR="00E81F6B">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4" w:name="_Ref303681924"/>
      <w:bookmarkStart w:id="465" w:name="_Ref303683914"/>
      <w:bookmarkStart w:id="466" w:name="_Toc441131087"/>
      <w:r w:rsidRPr="00E71A48">
        <w:t xml:space="preserve">Подведение итогов </w:t>
      </w:r>
      <w:r w:rsidR="00DF639D" w:rsidRPr="00E71A48">
        <w:t>З</w:t>
      </w:r>
      <w:r w:rsidRPr="00E71A48">
        <w:t>апроса предложений</w:t>
      </w:r>
      <w:bookmarkEnd w:id="464"/>
      <w:bookmarkEnd w:id="465"/>
      <w:bookmarkEnd w:id="466"/>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lastRenderedPageBreak/>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8" w:name="_Ref303251044"/>
      <w:bookmarkStart w:id="469" w:name="_Toc441131088"/>
      <w:bookmarkStart w:id="470" w:name="_Ref191386295"/>
      <w:r w:rsidRPr="00E71A48">
        <w:t xml:space="preserve">Признание запроса предложений </w:t>
      </w:r>
      <w:proofErr w:type="gramStart"/>
      <w:r w:rsidRPr="00E71A48">
        <w:t>несостоявшимся</w:t>
      </w:r>
      <w:bookmarkEnd w:id="468"/>
      <w:bookmarkEnd w:id="469"/>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3"/>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4" w:name="_Ref303683929"/>
      <w:bookmarkStart w:id="475"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0"/>
      <w:bookmarkEnd w:id="474"/>
      <w:bookmarkEnd w:id="475"/>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6" w:name="_Ref294695403"/>
      <w:bookmarkStart w:id="47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6"/>
      <w:bookmarkEnd w:id="477"/>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E81F6B">
        <w:fldChar w:fldCharType="begin"/>
      </w:r>
      <w:r w:rsidR="00E81F6B">
        <w:instrText xml:space="preserve"> REF _Ref294695546 \r \h  \* MERGEFORMAT </w:instrText>
      </w:r>
      <w:r w:rsidR="00E81F6B">
        <w:fldChar w:fldCharType="separate"/>
      </w:r>
      <w:r w:rsidR="00EF5165" w:rsidRPr="00EF5165">
        <w:rPr>
          <w:bCs w:val="0"/>
          <w:sz w:val="24"/>
          <w:szCs w:val="24"/>
        </w:rPr>
        <w:t xml:space="preserve"> 1.2.6 </w:t>
      </w:r>
      <w:r w:rsidR="00E81F6B">
        <w:fldChar w:fldCharType="end"/>
      </w:r>
      <w:r w:rsidRPr="00E71A48">
        <w:rPr>
          <w:bCs w:val="0"/>
          <w:sz w:val="24"/>
          <w:szCs w:val="24"/>
        </w:rPr>
        <w:t>и/или в срок, определенный в п.</w:t>
      </w:r>
      <w:r w:rsidR="001716DB" w:rsidRPr="00E71A48">
        <w:rPr>
          <w:bCs w:val="0"/>
          <w:sz w:val="24"/>
          <w:szCs w:val="24"/>
        </w:rPr>
        <w:t xml:space="preserve"> </w:t>
      </w:r>
      <w:r w:rsidR="00E81F6B">
        <w:fldChar w:fldCharType="begin"/>
      </w:r>
      <w:r w:rsidR="00E81F6B">
        <w:instrText xml:space="preserve"> REF _Ref294695403 \n \h  \* MERGEFORMAT </w:instrText>
      </w:r>
      <w:r w:rsidR="00E81F6B">
        <w:fldChar w:fldCharType="separate"/>
      </w:r>
      <w:r w:rsidR="00EF5165" w:rsidRPr="00EF5165">
        <w:rPr>
          <w:bCs w:val="0"/>
          <w:sz w:val="24"/>
          <w:szCs w:val="24"/>
        </w:rPr>
        <w:t>3.10.3</w:t>
      </w:r>
      <w:r w:rsidR="00E81F6B">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E81F6B">
        <w:fldChar w:fldCharType="begin"/>
      </w:r>
      <w:r w:rsidR="00E81F6B">
        <w:instrText xml:space="preserve"> REF _Ref305979053 \r \h  \* MERGEFORMAT </w:instrText>
      </w:r>
      <w:r w:rsidR="00E81F6B">
        <w:fldChar w:fldCharType="separate"/>
      </w:r>
      <w:r w:rsidR="00EF5165" w:rsidRPr="00EF5165">
        <w:rPr>
          <w:bCs w:val="0"/>
          <w:sz w:val="24"/>
          <w:szCs w:val="24"/>
        </w:rPr>
        <w:t>3.10.4</w:t>
      </w:r>
      <w:r w:rsidR="00E81F6B">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7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0" w:name="_Toc181693189"/>
      <w:bookmarkStart w:id="481" w:name="_Ref190680463"/>
      <w:bookmarkStart w:id="482" w:name="_Ref306140410"/>
      <w:bookmarkStart w:id="483" w:name="_Ref306142159"/>
      <w:bookmarkStart w:id="484" w:name="_Toc441131090"/>
      <w:bookmarkStart w:id="485" w:name="_Ref303102866"/>
      <w:bookmarkStart w:id="486" w:name="_Toc305835589"/>
      <w:bookmarkStart w:id="487" w:name="_Ref303683952"/>
      <w:bookmarkStart w:id="488" w:name="__RefNumPara__840_922829174"/>
      <w:bookmarkEnd w:id="479"/>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0"/>
      <w:bookmarkEnd w:id="481"/>
      <w:bookmarkEnd w:id="482"/>
      <w:bookmarkEnd w:id="483"/>
      <w:bookmarkEnd w:id="484"/>
      <w:r w:rsidRPr="00414CAF">
        <w:t xml:space="preserve"> </w:t>
      </w:r>
      <w:bookmarkEnd w:id="485"/>
      <w:bookmarkEnd w:id="486"/>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E80768">
        <w:rPr>
          <w:sz w:val="24"/>
          <w:szCs w:val="24"/>
        </w:rPr>
        <w:fldChar w:fldCharType="begin"/>
      </w:r>
      <w:r w:rsidR="005818B2">
        <w:rPr>
          <w:sz w:val="24"/>
          <w:szCs w:val="24"/>
        </w:rPr>
        <w:instrText xml:space="preserve"> REF _Ref440272931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89" w:name="_Ref303694483"/>
      <w:bookmarkStart w:id="490" w:name="_Toc305835590"/>
      <w:bookmarkStart w:id="491" w:name="_Ref306140451"/>
      <w:bookmarkStart w:id="492" w:name="_Toc441131091"/>
      <w:r w:rsidRPr="006E1884">
        <w:t xml:space="preserve">Уведомление о результатах </w:t>
      </w:r>
      <w:bookmarkEnd w:id="489"/>
      <w:bookmarkEnd w:id="490"/>
      <w:r w:rsidRPr="006E1884">
        <w:t>запроса предложений</w:t>
      </w:r>
      <w:bookmarkEnd w:id="491"/>
      <w:bookmarkEnd w:id="492"/>
    </w:p>
    <w:bookmarkEnd w:id="487"/>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E81F6B">
        <w:fldChar w:fldCharType="begin"/>
      </w:r>
      <w:r w:rsidR="00E81F6B">
        <w:instrText xml:space="preserve"> REF _Ref191386085 \r \h  \* MERGEFORMAT </w:instrText>
      </w:r>
      <w:r w:rsidR="00E81F6B">
        <w:fldChar w:fldCharType="separate"/>
      </w:r>
      <w:r w:rsidR="00EF5165" w:rsidRPr="00EF5165">
        <w:rPr>
          <w:iCs/>
          <w:sz w:val="24"/>
          <w:szCs w:val="24"/>
        </w:rPr>
        <w:t>1.1.1</w:t>
      </w:r>
      <w:r w:rsidR="00E81F6B">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3" w:name="_Ref440270568"/>
      <w:bookmarkStart w:id="494" w:name="_Ref440274159"/>
      <w:bookmarkStart w:id="495" w:name="_Ref440292555"/>
      <w:bookmarkStart w:id="496" w:name="_Ref440292779"/>
      <w:bookmarkStart w:id="497" w:name="_Toc441131092"/>
      <w:r>
        <w:rPr>
          <w:szCs w:val="24"/>
        </w:rPr>
        <w:lastRenderedPageBreak/>
        <w:t>Техническая часть</w:t>
      </w:r>
      <w:bookmarkEnd w:id="493"/>
      <w:bookmarkEnd w:id="494"/>
      <w:bookmarkEnd w:id="495"/>
      <w:bookmarkEnd w:id="496"/>
      <w:bookmarkEnd w:id="497"/>
      <w:r w:rsidRPr="00E71A48">
        <w:rPr>
          <w:szCs w:val="24"/>
        </w:rPr>
        <w:t xml:space="preserve"> </w:t>
      </w:r>
    </w:p>
    <w:p w:rsidR="002B5044" w:rsidRPr="00C12FA4" w:rsidRDefault="002B5044" w:rsidP="0021751A">
      <w:pPr>
        <w:pStyle w:val="2"/>
        <w:ind w:left="1701" w:hanging="1134"/>
      </w:pPr>
      <w:bookmarkStart w:id="498" w:name="_Toc176064097"/>
      <w:bookmarkStart w:id="499" w:name="_Toc176338525"/>
      <w:bookmarkStart w:id="500" w:name="_Toc180399753"/>
      <w:bookmarkStart w:id="501" w:name="_Toc189457101"/>
      <w:bookmarkStart w:id="502" w:name="_Toc189461737"/>
      <w:bookmarkStart w:id="503" w:name="_Toc189462011"/>
      <w:bookmarkStart w:id="504" w:name="_Toc191273610"/>
      <w:bookmarkStart w:id="505" w:name="_Toc423421726"/>
      <w:bookmarkStart w:id="506" w:name="_Toc441131093"/>
      <w:bookmarkStart w:id="507" w:name="_Toc167189319"/>
      <w:bookmarkStart w:id="508" w:name="_Toc168725254"/>
      <w:r w:rsidRPr="00C12FA4">
        <w:t xml:space="preserve">Перечень, объемы и характеристики </w:t>
      </w:r>
      <w:bookmarkEnd w:id="498"/>
      <w:bookmarkEnd w:id="499"/>
      <w:bookmarkEnd w:id="500"/>
      <w:bookmarkEnd w:id="501"/>
      <w:bookmarkEnd w:id="502"/>
      <w:bookmarkEnd w:id="503"/>
      <w:bookmarkEnd w:id="504"/>
      <w:bookmarkEnd w:id="505"/>
      <w:r w:rsidR="00C3704B">
        <w:t>закупаемых услуг</w:t>
      </w:r>
      <w:bookmarkEnd w:id="506"/>
    </w:p>
    <w:p w:rsidR="002B5044" w:rsidRPr="003803A7" w:rsidRDefault="002B5044" w:rsidP="002B5044">
      <w:pPr>
        <w:pStyle w:val="3"/>
        <w:ind w:left="0" w:firstLine="851"/>
        <w:jc w:val="both"/>
        <w:rPr>
          <w:b w:val="0"/>
          <w:szCs w:val="24"/>
        </w:rPr>
      </w:pPr>
      <w:bookmarkStart w:id="509" w:name="_Toc439166311"/>
      <w:bookmarkStart w:id="510" w:name="_Toc439170659"/>
      <w:bookmarkStart w:id="511" w:name="_Toc439172761"/>
      <w:bookmarkStart w:id="512" w:name="_Toc439173205"/>
      <w:bookmarkStart w:id="513" w:name="_Toc439238199"/>
      <w:bookmarkStart w:id="514" w:name="_Toc439252751"/>
      <w:bookmarkStart w:id="515" w:name="_Toc439323609"/>
      <w:bookmarkStart w:id="516" w:name="_Toc439323725"/>
      <w:bookmarkStart w:id="517" w:name="_Toc440361359"/>
      <w:bookmarkStart w:id="518" w:name="_Toc440376114"/>
      <w:bookmarkStart w:id="519" w:name="_Toc440376241"/>
      <w:bookmarkStart w:id="520" w:name="_Toc440382503"/>
      <w:bookmarkStart w:id="521" w:name="_Toc440447173"/>
      <w:bookmarkStart w:id="522" w:name="_Toc440632334"/>
      <w:bookmarkStart w:id="523" w:name="_Toc440875107"/>
      <w:bookmarkStart w:id="524" w:name="_Toc441131094"/>
      <w:r w:rsidRPr="003776BB">
        <w:rPr>
          <w:b w:val="0"/>
          <w:szCs w:val="24"/>
        </w:rPr>
        <w:t>Техническ</w:t>
      </w:r>
      <w:r w:rsidR="004A3373">
        <w:rPr>
          <w:b w:val="0"/>
          <w:szCs w:val="24"/>
        </w:rPr>
        <w:t>ое</w:t>
      </w:r>
      <w:r w:rsidRPr="003776BB">
        <w:rPr>
          <w:b w:val="0"/>
          <w:szCs w:val="24"/>
        </w:rPr>
        <w:t xml:space="preserve"> задани</w:t>
      </w:r>
      <w:r w:rsidR="004A3373">
        <w:rPr>
          <w:b w:val="0"/>
          <w:szCs w:val="24"/>
        </w:rPr>
        <w:t>е</w:t>
      </w:r>
      <w:r w:rsidRPr="003776BB">
        <w:rPr>
          <w:b w:val="0"/>
          <w:szCs w:val="24"/>
        </w:rPr>
        <w:t xml:space="preserve"> </w:t>
      </w:r>
      <w:r w:rsidR="00A154B7">
        <w:rPr>
          <w:b w:val="0"/>
          <w:szCs w:val="24"/>
        </w:rPr>
        <w:t xml:space="preserve">(подраздел </w:t>
      </w:r>
      <w:r w:rsidR="00E80768">
        <w:rPr>
          <w:b w:val="0"/>
          <w:szCs w:val="24"/>
        </w:rPr>
        <w:fldChar w:fldCharType="begin"/>
      </w:r>
      <w:r w:rsidR="00A154B7">
        <w:rPr>
          <w:b w:val="0"/>
          <w:szCs w:val="24"/>
        </w:rPr>
        <w:instrText xml:space="preserve"> REF _Ref440275279 \r \h </w:instrText>
      </w:r>
      <w:r w:rsidR="00E80768">
        <w:rPr>
          <w:b w:val="0"/>
          <w:szCs w:val="24"/>
        </w:rPr>
      </w:r>
      <w:r w:rsidR="00E80768">
        <w:rPr>
          <w:b w:val="0"/>
          <w:szCs w:val="24"/>
        </w:rPr>
        <w:fldChar w:fldCharType="separate"/>
      </w:r>
      <w:r w:rsidR="00EF5165">
        <w:rPr>
          <w:b w:val="0"/>
          <w:szCs w:val="24"/>
        </w:rPr>
        <w:t>1.1.4</w:t>
      </w:r>
      <w:r w:rsidR="00E80768">
        <w:rPr>
          <w:b w:val="0"/>
          <w:szCs w:val="24"/>
        </w:rPr>
        <w:fldChar w:fldCharType="end"/>
      </w:r>
      <w:r w:rsidR="00A154B7">
        <w:rPr>
          <w:b w:val="0"/>
          <w:szCs w:val="24"/>
        </w:rPr>
        <w:t>)</w:t>
      </w:r>
      <w:r w:rsidRPr="00C12FA4">
        <w:rPr>
          <w:b w:val="0"/>
          <w:szCs w:val="24"/>
        </w:rPr>
        <w:t xml:space="preserve"> изложен</w:t>
      </w:r>
      <w:r w:rsidR="004A3373">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3803A7" w:rsidRDefault="002B5044" w:rsidP="0021751A">
      <w:pPr>
        <w:pStyle w:val="2"/>
        <w:ind w:left="1701" w:hanging="1134"/>
      </w:pPr>
      <w:bookmarkStart w:id="525" w:name="_Ref194832984"/>
      <w:bookmarkStart w:id="526" w:name="_Ref197686508"/>
      <w:bookmarkStart w:id="527" w:name="_Toc423421727"/>
      <w:bookmarkStart w:id="528" w:name="_Toc441131095"/>
      <w:r w:rsidRPr="003803A7">
        <w:t xml:space="preserve">Требование к </w:t>
      </w:r>
      <w:bookmarkEnd w:id="525"/>
      <w:bookmarkEnd w:id="526"/>
      <w:bookmarkEnd w:id="527"/>
      <w:r w:rsidR="00C3704B">
        <w:t>закупаемым услугам</w:t>
      </w:r>
      <w:bookmarkEnd w:id="528"/>
    </w:p>
    <w:p w:rsidR="002B5044" w:rsidRPr="003776BB" w:rsidRDefault="002B5044" w:rsidP="002B5044">
      <w:pPr>
        <w:pStyle w:val="3"/>
        <w:ind w:left="0" w:firstLine="851"/>
        <w:jc w:val="both"/>
        <w:rPr>
          <w:b w:val="0"/>
          <w:szCs w:val="24"/>
        </w:rPr>
      </w:pPr>
      <w:bookmarkStart w:id="529" w:name="_Toc439166314"/>
      <w:bookmarkStart w:id="530" w:name="_Toc439170662"/>
      <w:bookmarkStart w:id="531" w:name="_Toc439172764"/>
      <w:bookmarkStart w:id="532" w:name="_Toc439173208"/>
      <w:bookmarkStart w:id="533" w:name="_Toc439238202"/>
      <w:bookmarkStart w:id="534" w:name="_Toc439252754"/>
      <w:bookmarkStart w:id="535" w:name="_Toc439323612"/>
      <w:bookmarkStart w:id="536" w:name="_Toc439323728"/>
      <w:bookmarkStart w:id="537" w:name="_Toc440361362"/>
      <w:bookmarkStart w:id="538" w:name="_Toc440376117"/>
      <w:bookmarkStart w:id="539" w:name="_Toc440376244"/>
      <w:bookmarkStart w:id="540" w:name="_Toc440382505"/>
      <w:bookmarkStart w:id="541" w:name="_Toc440447175"/>
      <w:bookmarkStart w:id="542" w:name="_Toc440632336"/>
      <w:bookmarkStart w:id="543" w:name="_Toc440875109"/>
      <w:bookmarkStart w:id="544" w:name="_Toc441131096"/>
      <w:bookmarkStart w:id="545" w:name="_Ref194833053"/>
      <w:bookmarkStart w:id="546" w:name="_Ref223496951"/>
      <w:bookmarkStart w:id="547"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xml:space="preserve"> изложены </w:t>
      </w:r>
      <w:r w:rsidR="006257BF">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6257BF">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p>
    <w:bookmarkEnd w:id="507"/>
    <w:bookmarkEnd w:id="508"/>
    <w:bookmarkEnd w:id="545"/>
    <w:bookmarkEnd w:id="546"/>
    <w:bookmarkEnd w:id="547"/>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8" w:name="_Ref440270602"/>
      <w:bookmarkStart w:id="549" w:name="_Toc441131097"/>
      <w:bookmarkEnd w:id="5"/>
      <w:bookmarkEnd w:id="488"/>
      <w:r w:rsidRPr="00E71A48">
        <w:rPr>
          <w:szCs w:val="24"/>
        </w:rPr>
        <w:lastRenderedPageBreak/>
        <w:t>Образцы основных форм документов, включаемых в Заявку</w:t>
      </w:r>
      <w:bookmarkEnd w:id="548"/>
      <w:bookmarkEnd w:id="549"/>
      <w:r w:rsidRPr="00E71A48">
        <w:rPr>
          <w:szCs w:val="24"/>
        </w:rPr>
        <w:t xml:space="preserve"> </w:t>
      </w:r>
    </w:p>
    <w:p w:rsidR="004F4D80" w:rsidRPr="00F647F7" w:rsidRDefault="004F4D80" w:rsidP="004F4D80">
      <w:pPr>
        <w:pStyle w:val="2"/>
      </w:pPr>
      <w:bookmarkStart w:id="550" w:name="_Ref55336310"/>
      <w:bookmarkStart w:id="551" w:name="_Toc57314672"/>
      <w:bookmarkStart w:id="552" w:name="_Toc69728986"/>
      <w:bookmarkStart w:id="553" w:name="_Toc98253919"/>
      <w:bookmarkStart w:id="554" w:name="_Toc165173847"/>
      <w:bookmarkStart w:id="555" w:name="_Toc423423667"/>
      <w:bookmarkStart w:id="556" w:name="_Toc441131098"/>
      <w:r w:rsidRPr="00F647F7">
        <w:t xml:space="preserve">Письмо о подаче оферты </w:t>
      </w:r>
      <w:bookmarkStart w:id="557" w:name="_Ref22846535"/>
      <w:r w:rsidRPr="00F647F7">
        <w:t>(</w:t>
      </w:r>
      <w:bookmarkEnd w:id="557"/>
      <w:r w:rsidRPr="00F647F7">
        <w:t xml:space="preserve">форма </w:t>
      </w:r>
      <w:r w:rsidRPr="00F647F7">
        <w:rPr>
          <w:noProof/>
        </w:rPr>
        <w:t>1</w:t>
      </w:r>
      <w:r w:rsidRPr="00F647F7">
        <w:t>)</w:t>
      </w:r>
      <w:bookmarkEnd w:id="550"/>
      <w:bookmarkEnd w:id="551"/>
      <w:bookmarkEnd w:id="552"/>
      <w:bookmarkEnd w:id="553"/>
      <w:bookmarkEnd w:id="554"/>
      <w:bookmarkEnd w:id="555"/>
      <w:bookmarkEnd w:id="556"/>
    </w:p>
    <w:p w:rsidR="004F4D80" w:rsidRPr="00C236C0" w:rsidRDefault="004F4D80" w:rsidP="004F4D80">
      <w:pPr>
        <w:pStyle w:val="3"/>
        <w:rPr>
          <w:szCs w:val="24"/>
        </w:rPr>
      </w:pPr>
      <w:bookmarkStart w:id="558" w:name="_Toc98253920"/>
      <w:bookmarkStart w:id="559" w:name="_Toc157248174"/>
      <w:bookmarkStart w:id="560" w:name="_Toc157496543"/>
      <w:bookmarkStart w:id="561" w:name="_Toc158206082"/>
      <w:bookmarkStart w:id="562" w:name="_Toc164057767"/>
      <w:bookmarkStart w:id="563" w:name="_Toc164137117"/>
      <w:bookmarkStart w:id="564" w:name="_Toc164161277"/>
      <w:bookmarkStart w:id="565" w:name="_Toc165173848"/>
      <w:bookmarkStart w:id="566" w:name="_Toc439170673"/>
      <w:bookmarkStart w:id="567" w:name="_Toc439172775"/>
      <w:bookmarkStart w:id="568" w:name="_Toc439173219"/>
      <w:bookmarkStart w:id="569" w:name="_Toc439238213"/>
      <w:bookmarkStart w:id="570" w:name="_Toc440361369"/>
      <w:bookmarkStart w:id="571" w:name="_Toc440376124"/>
      <w:bookmarkStart w:id="572" w:name="_Toc441131099"/>
      <w:r w:rsidRPr="00C236C0">
        <w:rPr>
          <w:szCs w:val="24"/>
        </w:rPr>
        <w:t>Форма письма о подаче оферты</w:t>
      </w:r>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3"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E80768">
        <w:rPr>
          <w:sz w:val="24"/>
          <w:szCs w:val="24"/>
        </w:rPr>
        <w:fldChar w:fldCharType="begin"/>
      </w:r>
      <w:r w:rsidR="00673C59">
        <w:rPr>
          <w:sz w:val="24"/>
          <w:szCs w:val="24"/>
        </w:rPr>
        <w:instrText xml:space="preserve"> REF _Ref299109207 \r \h </w:instrText>
      </w:r>
      <w:r w:rsidR="00E80768">
        <w:rPr>
          <w:sz w:val="24"/>
          <w:szCs w:val="24"/>
        </w:rPr>
      </w:r>
      <w:r w:rsidR="00E80768">
        <w:rPr>
          <w:sz w:val="24"/>
          <w:szCs w:val="24"/>
        </w:rPr>
        <w:fldChar w:fldCharType="separate"/>
      </w:r>
      <w:r w:rsidR="00EF5165">
        <w:rPr>
          <w:sz w:val="24"/>
          <w:szCs w:val="24"/>
        </w:rPr>
        <w:t>3.3.14.6</w:t>
      </w:r>
      <w:r w:rsidR="00E8076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4" w:name="_Toc98253921"/>
      <w:bookmarkStart w:id="575" w:name="_Toc157248175"/>
      <w:bookmarkStart w:id="576" w:name="_Toc157496544"/>
      <w:bookmarkStart w:id="577" w:name="_Toc158206083"/>
      <w:bookmarkStart w:id="578" w:name="_Toc164057768"/>
      <w:bookmarkStart w:id="579" w:name="_Toc164137118"/>
      <w:bookmarkStart w:id="580" w:name="_Toc164161278"/>
      <w:bookmarkStart w:id="581" w:name="_Toc165173849"/>
      <w:r>
        <w:rPr>
          <w:b/>
          <w:szCs w:val="24"/>
        </w:rPr>
        <w:br w:type="page"/>
      </w:r>
    </w:p>
    <w:p w:rsidR="004F4D80" w:rsidRPr="00C236C0" w:rsidRDefault="004F4D80" w:rsidP="004F4D80">
      <w:pPr>
        <w:pStyle w:val="3"/>
        <w:rPr>
          <w:szCs w:val="24"/>
        </w:rPr>
      </w:pPr>
      <w:bookmarkStart w:id="582" w:name="_Toc439170674"/>
      <w:bookmarkStart w:id="583" w:name="_Toc439172776"/>
      <w:bookmarkStart w:id="584" w:name="_Toc439173220"/>
      <w:bookmarkStart w:id="585" w:name="_Toc439238214"/>
      <w:bookmarkStart w:id="586" w:name="_Toc439252762"/>
      <w:bookmarkStart w:id="587" w:name="_Toc439323736"/>
      <w:bookmarkStart w:id="588" w:name="_Toc440361370"/>
      <w:bookmarkStart w:id="589" w:name="_Toc440376125"/>
      <w:bookmarkStart w:id="590" w:name="_Toc440376252"/>
      <w:bookmarkStart w:id="591" w:name="_Toc440382510"/>
      <w:bookmarkStart w:id="592" w:name="_Toc440447180"/>
      <w:bookmarkStart w:id="593" w:name="_Toc440632341"/>
      <w:bookmarkStart w:id="594" w:name="_Toc440875113"/>
      <w:bookmarkStart w:id="595" w:name="_Toc441131100"/>
      <w:r w:rsidRPr="00C236C0">
        <w:rPr>
          <w:szCs w:val="24"/>
        </w:rPr>
        <w:lastRenderedPageBreak/>
        <w:t>Инструкции по заполнению</w:t>
      </w:r>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E80768">
        <w:rPr>
          <w:sz w:val="24"/>
          <w:szCs w:val="24"/>
        </w:rPr>
        <w:fldChar w:fldCharType="begin"/>
      </w:r>
      <w:r w:rsidR="00673C59">
        <w:rPr>
          <w:sz w:val="24"/>
          <w:szCs w:val="24"/>
        </w:rPr>
        <w:instrText xml:space="preserve"> REF _Ref306008743 \r \h </w:instrText>
      </w:r>
      <w:r w:rsidR="00E80768">
        <w:rPr>
          <w:sz w:val="24"/>
          <w:szCs w:val="24"/>
        </w:rPr>
      </w:r>
      <w:r w:rsidR="00E80768">
        <w:rPr>
          <w:sz w:val="24"/>
          <w:szCs w:val="24"/>
        </w:rPr>
        <w:fldChar w:fldCharType="separate"/>
      </w:r>
      <w:r w:rsidR="00EF5165">
        <w:rPr>
          <w:sz w:val="24"/>
          <w:szCs w:val="24"/>
        </w:rPr>
        <w:t>3.3.4</w:t>
      </w:r>
      <w:r w:rsidR="00E8076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E80768">
        <w:rPr>
          <w:sz w:val="24"/>
          <w:szCs w:val="24"/>
        </w:rPr>
        <w:fldChar w:fldCharType="begin"/>
      </w:r>
      <w:r w:rsidR="00D56F8C">
        <w:rPr>
          <w:sz w:val="24"/>
          <w:szCs w:val="24"/>
        </w:rPr>
        <w:instrText xml:space="preserve"> REF _Ref55279015 \r \h </w:instrText>
      </w:r>
      <w:r w:rsidR="00E80768">
        <w:rPr>
          <w:sz w:val="24"/>
          <w:szCs w:val="24"/>
        </w:rPr>
      </w:r>
      <w:r w:rsidR="00E80768">
        <w:rPr>
          <w:sz w:val="24"/>
          <w:szCs w:val="24"/>
        </w:rPr>
        <w:fldChar w:fldCharType="separate"/>
      </w:r>
      <w:r w:rsidR="00EF5165">
        <w:rPr>
          <w:sz w:val="24"/>
          <w:szCs w:val="24"/>
        </w:rPr>
        <w:t>3.3.1.6</w:t>
      </w:r>
      <w:r w:rsidR="00E80768">
        <w:rPr>
          <w:sz w:val="24"/>
          <w:szCs w:val="24"/>
        </w:rPr>
        <w:fldChar w:fldCharType="end"/>
      </w:r>
      <w:r w:rsidRPr="00492C8B">
        <w:rPr>
          <w:sz w:val="24"/>
          <w:szCs w:val="24"/>
        </w:rPr>
        <w:t xml:space="preserve"> и </w:t>
      </w:r>
      <w:r w:rsidR="00E80768">
        <w:rPr>
          <w:sz w:val="24"/>
          <w:szCs w:val="24"/>
        </w:rPr>
        <w:fldChar w:fldCharType="begin"/>
      </w:r>
      <w:r w:rsidR="00D56F8C">
        <w:rPr>
          <w:sz w:val="24"/>
          <w:szCs w:val="24"/>
        </w:rPr>
        <w:instrText xml:space="preserve"> REF _Ref195087786 \r \h </w:instrText>
      </w:r>
      <w:r w:rsidR="00E80768">
        <w:rPr>
          <w:sz w:val="24"/>
          <w:szCs w:val="24"/>
        </w:rPr>
      </w:r>
      <w:r w:rsidR="00E80768">
        <w:rPr>
          <w:sz w:val="24"/>
          <w:szCs w:val="24"/>
        </w:rPr>
        <w:fldChar w:fldCharType="separate"/>
      </w:r>
      <w:r w:rsidR="00EF5165">
        <w:rPr>
          <w:sz w:val="24"/>
          <w:szCs w:val="24"/>
        </w:rPr>
        <w:t>3.3.1.7</w:t>
      </w:r>
      <w:r w:rsidR="00E8076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6" w:name="_Ref55335821"/>
      <w:bookmarkStart w:id="597" w:name="_Ref55336345"/>
      <w:bookmarkStart w:id="598" w:name="_Toc57314674"/>
      <w:bookmarkStart w:id="599" w:name="_Toc69728988"/>
      <w:bookmarkStart w:id="600" w:name="_Toc98253922"/>
      <w:bookmarkStart w:id="601" w:name="_Toc165173850"/>
      <w:r>
        <w:br w:type="page"/>
      </w:r>
    </w:p>
    <w:p w:rsidR="00920CB0" w:rsidRDefault="00920CB0" w:rsidP="00920CB0">
      <w:pPr>
        <w:pStyle w:val="3"/>
        <w:rPr>
          <w:szCs w:val="24"/>
        </w:rPr>
      </w:pPr>
      <w:bookmarkStart w:id="602" w:name="_Ref440271964"/>
      <w:bookmarkStart w:id="603" w:name="_Toc440361371"/>
      <w:bookmarkStart w:id="604" w:name="_Toc440376126"/>
      <w:bookmarkStart w:id="605" w:name="_Toc441131101"/>
      <w:r>
        <w:rPr>
          <w:szCs w:val="24"/>
        </w:rPr>
        <w:lastRenderedPageBreak/>
        <w:t>Антикоррупционные обязательства (Форма 1.1).</w:t>
      </w:r>
      <w:bookmarkEnd w:id="602"/>
      <w:bookmarkEnd w:id="603"/>
      <w:bookmarkEnd w:id="604"/>
      <w:bookmarkEnd w:id="605"/>
    </w:p>
    <w:p w:rsidR="00920CB0" w:rsidRPr="00920CB0" w:rsidRDefault="00920CB0" w:rsidP="00557C01">
      <w:pPr>
        <w:pStyle w:val="3"/>
        <w:numPr>
          <w:ilvl w:val="3"/>
          <w:numId w:val="78"/>
        </w:numPr>
        <w:rPr>
          <w:b w:val="0"/>
          <w:szCs w:val="24"/>
        </w:rPr>
      </w:pPr>
      <w:bookmarkStart w:id="606" w:name="_Toc439238216"/>
      <w:bookmarkStart w:id="607" w:name="_Toc439252764"/>
      <w:bookmarkStart w:id="608" w:name="_Toc439323738"/>
      <w:bookmarkStart w:id="609" w:name="_Toc440361372"/>
      <w:bookmarkStart w:id="610" w:name="_Toc440376127"/>
      <w:bookmarkStart w:id="611" w:name="_Toc440376254"/>
      <w:bookmarkStart w:id="612" w:name="_Toc440382512"/>
      <w:bookmarkStart w:id="613" w:name="_Toc440447182"/>
      <w:bookmarkStart w:id="614" w:name="_Toc440632343"/>
      <w:bookmarkStart w:id="615" w:name="_Toc440875115"/>
      <w:bookmarkStart w:id="616" w:name="_Toc441131102"/>
      <w:r w:rsidRPr="00920CB0">
        <w:rPr>
          <w:b w:val="0"/>
          <w:szCs w:val="24"/>
        </w:rPr>
        <w:t xml:space="preserve">Форма </w:t>
      </w:r>
      <w:r>
        <w:rPr>
          <w:b w:val="0"/>
          <w:szCs w:val="24"/>
        </w:rPr>
        <w:t>Антикоррупционных обязательств</w:t>
      </w:r>
      <w:bookmarkEnd w:id="606"/>
      <w:bookmarkEnd w:id="607"/>
      <w:bookmarkEnd w:id="608"/>
      <w:bookmarkEnd w:id="609"/>
      <w:bookmarkEnd w:id="610"/>
      <w:bookmarkEnd w:id="611"/>
      <w:bookmarkEnd w:id="612"/>
      <w:bookmarkEnd w:id="613"/>
      <w:bookmarkEnd w:id="614"/>
      <w:bookmarkEnd w:id="615"/>
      <w:bookmarkEnd w:id="61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7" w:name="_Toc423423668"/>
      <w:bookmarkStart w:id="618" w:name="_Ref440271072"/>
      <w:bookmarkStart w:id="619" w:name="_Ref440273986"/>
      <w:bookmarkStart w:id="620" w:name="_Ref440274337"/>
      <w:bookmarkStart w:id="621" w:name="_Ref440274913"/>
      <w:bookmarkStart w:id="622" w:name="_Ref440284918"/>
      <w:bookmarkStart w:id="623"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6"/>
      <w:bookmarkEnd w:id="597"/>
      <w:bookmarkEnd w:id="598"/>
      <w:bookmarkEnd w:id="599"/>
      <w:bookmarkEnd w:id="600"/>
      <w:bookmarkEnd w:id="601"/>
      <w:bookmarkEnd w:id="617"/>
      <w:bookmarkEnd w:id="618"/>
      <w:bookmarkEnd w:id="619"/>
      <w:bookmarkEnd w:id="620"/>
      <w:bookmarkEnd w:id="621"/>
      <w:bookmarkEnd w:id="622"/>
      <w:bookmarkEnd w:id="62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4" w:name="_Toc98253923"/>
      <w:bookmarkStart w:id="625" w:name="_Toc157248177"/>
      <w:bookmarkStart w:id="626" w:name="_Toc157496546"/>
      <w:bookmarkStart w:id="627" w:name="_Toc158206085"/>
      <w:bookmarkStart w:id="628" w:name="_Toc164057770"/>
      <w:bookmarkStart w:id="629" w:name="_Toc164137120"/>
      <w:bookmarkStart w:id="630" w:name="_Toc164161280"/>
      <w:bookmarkStart w:id="631" w:name="_Toc165173851"/>
      <w:bookmarkStart w:id="632" w:name="_Ref264038986"/>
      <w:bookmarkStart w:id="633" w:name="_Ref264359294"/>
      <w:bookmarkStart w:id="634" w:name="_Toc439170676"/>
      <w:bookmarkStart w:id="635" w:name="_Toc439172778"/>
      <w:bookmarkStart w:id="636" w:name="_Toc439173222"/>
      <w:bookmarkStart w:id="637" w:name="_Toc439238218"/>
      <w:bookmarkStart w:id="638" w:name="_Toc439252766"/>
      <w:bookmarkStart w:id="639" w:name="_Toc439323740"/>
      <w:bookmarkStart w:id="640" w:name="_Toc440361374"/>
      <w:bookmarkStart w:id="641" w:name="_Toc440376129"/>
      <w:bookmarkStart w:id="642" w:name="_Toc440376256"/>
      <w:bookmarkStart w:id="643" w:name="_Toc440382514"/>
      <w:bookmarkStart w:id="644" w:name="_Toc440447184"/>
      <w:bookmarkStart w:id="645" w:name="_Toc440632345"/>
      <w:bookmarkStart w:id="646" w:name="_Toc440875117"/>
      <w:bookmarkStart w:id="647" w:name="_Toc441131104"/>
      <w:r w:rsidRPr="00C236C0">
        <w:rPr>
          <w:szCs w:val="24"/>
        </w:rPr>
        <w:t xml:space="preserve">Форма </w:t>
      </w:r>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r w:rsidR="00492C8B">
        <w:rPr>
          <w:szCs w:val="24"/>
        </w:rPr>
        <w:t>Сводной таблицы стоимости</w:t>
      </w:r>
      <w:bookmarkEnd w:id="638"/>
      <w:bookmarkEnd w:id="639"/>
      <w:bookmarkEnd w:id="640"/>
      <w:bookmarkEnd w:id="641"/>
      <w:bookmarkEnd w:id="642"/>
      <w:bookmarkEnd w:id="643"/>
      <w:bookmarkEnd w:id="644"/>
      <w:bookmarkEnd w:id="645"/>
      <w:bookmarkEnd w:id="646"/>
      <w:r w:rsidR="00525723">
        <w:rPr>
          <w:szCs w:val="24"/>
        </w:rPr>
        <w:t xml:space="preserve"> </w:t>
      </w:r>
      <w:r w:rsidR="00525723" w:rsidRPr="00536E26">
        <w:rPr>
          <w:bCs w:val="0"/>
          <w:szCs w:val="24"/>
        </w:rPr>
        <w:t>услуг</w:t>
      </w:r>
      <w:bookmarkEnd w:id="647"/>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48" w:name="_Toc176765534"/>
      <w:bookmarkStart w:id="649" w:name="_Toc198979983"/>
      <w:bookmarkStart w:id="650" w:name="_Toc217466315"/>
      <w:bookmarkStart w:id="651" w:name="_Toc217702856"/>
      <w:bookmarkStart w:id="652" w:name="_Toc233601974"/>
      <w:bookmarkStart w:id="653" w:name="_Toc263343460"/>
      <w:r w:rsidRPr="00F647F7">
        <w:rPr>
          <w:b w:val="0"/>
          <w:szCs w:val="24"/>
        </w:rPr>
        <w:br w:type="page"/>
      </w:r>
      <w:bookmarkStart w:id="654" w:name="_Toc439170677"/>
      <w:bookmarkStart w:id="655" w:name="_Toc439172779"/>
      <w:bookmarkStart w:id="656" w:name="_Toc439173223"/>
      <w:bookmarkStart w:id="657" w:name="_Toc439238219"/>
      <w:bookmarkStart w:id="658" w:name="_Toc439252767"/>
      <w:bookmarkStart w:id="659" w:name="_Toc439323741"/>
      <w:bookmarkStart w:id="660" w:name="_Toc440361375"/>
      <w:bookmarkStart w:id="661" w:name="_Toc440376130"/>
      <w:bookmarkStart w:id="662" w:name="_Toc440376257"/>
      <w:bookmarkStart w:id="663" w:name="_Toc440382515"/>
      <w:bookmarkStart w:id="664" w:name="_Toc440447185"/>
      <w:bookmarkStart w:id="665" w:name="_Toc440632346"/>
      <w:bookmarkStart w:id="666" w:name="_Toc440875118"/>
      <w:bookmarkStart w:id="667" w:name="_Toc441131105"/>
      <w:r w:rsidRPr="00C236C0">
        <w:rPr>
          <w:szCs w:val="24"/>
        </w:rPr>
        <w:lastRenderedPageBreak/>
        <w:t>Инструкции по заполнению</w:t>
      </w:r>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7502E0">
        <w:rPr>
          <w:bCs w:val="0"/>
          <w:sz w:val="24"/>
          <w:szCs w:val="24"/>
        </w:rPr>
        <w:instrText xml:space="preserve"> REF _Ref440537086 \r \h </w:instrText>
      </w:r>
      <w:r w:rsidR="00E80768">
        <w:rPr>
          <w:bCs w:val="0"/>
          <w:sz w:val="24"/>
          <w:szCs w:val="24"/>
        </w:rPr>
      </w:r>
      <w:r w:rsidR="00E80768">
        <w:rPr>
          <w:bCs w:val="0"/>
          <w:sz w:val="24"/>
          <w:szCs w:val="24"/>
        </w:rPr>
        <w:fldChar w:fldCharType="separate"/>
      </w:r>
      <w:r w:rsidR="00EF5165">
        <w:rPr>
          <w:bCs w:val="0"/>
          <w:sz w:val="24"/>
          <w:szCs w:val="24"/>
        </w:rPr>
        <w:t>5.3</w:t>
      </w:r>
      <w:r w:rsidR="00E80768">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68" w:name="_Ref86826666"/>
      <w:bookmarkStart w:id="669" w:name="_Toc90385112"/>
      <w:bookmarkStart w:id="670" w:name="_Toc98253925"/>
      <w:bookmarkStart w:id="671" w:name="_Toc165173853"/>
      <w:bookmarkStart w:id="67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440537086"/>
      <w:bookmarkStart w:id="674"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68"/>
      <w:bookmarkEnd w:id="669"/>
      <w:bookmarkEnd w:id="670"/>
      <w:bookmarkEnd w:id="671"/>
      <w:bookmarkEnd w:id="672"/>
      <w:bookmarkEnd w:id="673"/>
      <w:bookmarkEnd w:id="67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5" w:name="_Toc90385113"/>
      <w:bookmarkStart w:id="676" w:name="_Toc98253926"/>
      <w:bookmarkStart w:id="677" w:name="_Toc157248180"/>
      <w:bookmarkStart w:id="678" w:name="_Toc157496549"/>
      <w:bookmarkStart w:id="679" w:name="_Toc158206088"/>
      <w:bookmarkStart w:id="680" w:name="_Toc164057773"/>
      <w:bookmarkStart w:id="681" w:name="_Toc164137123"/>
      <w:bookmarkStart w:id="682" w:name="_Toc164161283"/>
      <w:bookmarkStart w:id="683" w:name="_Toc165173854"/>
      <w:bookmarkStart w:id="684" w:name="_Ref193690005"/>
      <w:bookmarkStart w:id="685" w:name="_Toc439170679"/>
      <w:bookmarkStart w:id="686" w:name="_Toc439172781"/>
      <w:bookmarkStart w:id="687" w:name="_Toc439173225"/>
      <w:bookmarkStart w:id="688" w:name="_Toc439238221"/>
      <w:bookmarkStart w:id="689" w:name="_Toc439252769"/>
      <w:bookmarkStart w:id="690" w:name="_Toc439323743"/>
      <w:bookmarkStart w:id="691" w:name="_Toc440361377"/>
      <w:bookmarkStart w:id="692" w:name="_Toc440376132"/>
      <w:bookmarkStart w:id="693" w:name="_Toc440376259"/>
      <w:bookmarkStart w:id="694" w:name="_Toc440382517"/>
      <w:bookmarkStart w:id="695" w:name="_Toc440447187"/>
      <w:bookmarkStart w:id="696" w:name="_Toc440632348"/>
      <w:bookmarkStart w:id="697" w:name="_Toc440875120"/>
      <w:bookmarkStart w:id="698" w:name="_Toc441131107"/>
      <w:r w:rsidRPr="00C236C0">
        <w:rPr>
          <w:szCs w:val="24"/>
        </w:rPr>
        <w:t xml:space="preserve">Форма </w:t>
      </w:r>
      <w:bookmarkEnd w:id="675"/>
      <w:bookmarkEnd w:id="676"/>
      <w:bookmarkEnd w:id="677"/>
      <w:bookmarkEnd w:id="678"/>
      <w:bookmarkEnd w:id="679"/>
      <w:bookmarkEnd w:id="680"/>
      <w:bookmarkEnd w:id="681"/>
      <w:bookmarkEnd w:id="682"/>
      <w:bookmarkEnd w:id="683"/>
      <w:bookmarkEnd w:id="684"/>
      <w:r w:rsidRPr="00C236C0">
        <w:rPr>
          <w:szCs w:val="24"/>
        </w:rPr>
        <w:t>технического предложения</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99" w:name="_Ref55335818"/>
      <w:bookmarkStart w:id="700" w:name="_Ref55336334"/>
      <w:bookmarkStart w:id="701" w:name="_Toc57314673"/>
      <w:bookmarkStart w:id="702" w:name="_Toc69728987"/>
      <w:bookmarkStart w:id="703" w:name="_Toc98253928"/>
      <w:bookmarkStart w:id="704" w:name="_Toc165173856"/>
      <w:bookmarkStart w:id="705" w:name="_Ref194749150"/>
      <w:bookmarkStart w:id="706" w:name="_Ref194750368"/>
      <w:bookmarkStart w:id="707" w:name="_Ref89649494"/>
      <w:bookmarkStart w:id="708"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E80768">
        <w:rPr>
          <w:i/>
          <w:color w:val="000000"/>
        </w:rPr>
        <w:fldChar w:fldCharType="begin"/>
      </w:r>
      <w:r>
        <w:rPr>
          <w:i/>
          <w:color w:val="000000"/>
        </w:rPr>
        <w:instrText xml:space="preserve"> REF _Ref440270568 \r \h </w:instrText>
      </w:r>
      <w:r w:rsidR="00E80768">
        <w:rPr>
          <w:i/>
          <w:color w:val="000000"/>
        </w:rPr>
      </w:r>
      <w:r w:rsidR="00E80768">
        <w:rPr>
          <w:i/>
          <w:color w:val="000000"/>
        </w:rPr>
        <w:fldChar w:fldCharType="separate"/>
      </w:r>
      <w:r w:rsidR="00EF5165">
        <w:rPr>
          <w:i/>
          <w:color w:val="000000"/>
        </w:rPr>
        <w:t>4</w:t>
      </w:r>
      <w:r w:rsidR="00E80768">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09" w:name="_Toc176765537"/>
      <w:bookmarkStart w:id="710" w:name="_Toc198979986"/>
      <w:bookmarkStart w:id="711" w:name="_Toc217466321"/>
      <w:bookmarkStart w:id="712" w:name="_Toc217702859"/>
      <w:bookmarkStart w:id="713" w:name="_Toc233601977"/>
      <w:bookmarkStart w:id="714" w:name="_Toc263343463"/>
      <w:bookmarkStart w:id="715" w:name="_Toc439170680"/>
      <w:bookmarkStart w:id="716" w:name="_Toc439172782"/>
      <w:bookmarkStart w:id="717" w:name="_Toc439173226"/>
      <w:bookmarkStart w:id="718" w:name="_Toc439238222"/>
      <w:bookmarkStart w:id="719" w:name="_Toc439252770"/>
      <w:bookmarkStart w:id="720" w:name="_Toc439323744"/>
      <w:bookmarkStart w:id="721" w:name="_Toc440361378"/>
      <w:bookmarkStart w:id="722" w:name="_Toc440376133"/>
      <w:bookmarkStart w:id="723" w:name="_Toc440376260"/>
      <w:bookmarkStart w:id="724" w:name="_Toc440382518"/>
      <w:bookmarkStart w:id="725" w:name="_Toc440447188"/>
      <w:bookmarkStart w:id="726" w:name="_Toc440632349"/>
      <w:bookmarkStart w:id="727" w:name="_Toc440875121"/>
      <w:bookmarkStart w:id="728" w:name="_Toc441131108"/>
      <w:r w:rsidRPr="00C236C0">
        <w:rPr>
          <w:szCs w:val="24"/>
        </w:rPr>
        <w:lastRenderedPageBreak/>
        <w:t>Инструкции по заполнению</w:t>
      </w:r>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E80768">
        <w:rPr>
          <w:bCs w:val="0"/>
          <w:sz w:val="24"/>
          <w:szCs w:val="24"/>
        </w:rPr>
        <w:fldChar w:fldCharType="begin"/>
      </w:r>
      <w:r w:rsidR="0029675A">
        <w:rPr>
          <w:bCs w:val="0"/>
          <w:sz w:val="24"/>
          <w:szCs w:val="24"/>
        </w:rPr>
        <w:instrText xml:space="preserve"> REF _Ref55336310 \r \h </w:instrText>
      </w:r>
      <w:r w:rsidR="00E80768">
        <w:rPr>
          <w:bCs w:val="0"/>
          <w:sz w:val="24"/>
          <w:szCs w:val="24"/>
        </w:rPr>
      </w:r>
      <w:r w:rsidR="00E80768">
        <w:rPr>
          <w:bCs w:val="0"/>
          <w:sz w:val="24"/>
          <w:szCs w:val="24"/>
        </w:rPr>
        <w:fldChar w:fldCharType="separate"/>
      </w:r>
      <w:r w:rsidR="00EF5165">
        <w:rPr>
          <w:bCs w:val="0"/>
          <w:sz w:val="24"/>
          <w:szCs w:val="24"/>
        </w:rPr>
        <w:t>5.1</w:t>
      </w:r>
      <w:r w:rsidR="00E80768">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E81F6B">
        <w:fldChar w:fldCharType="begin"/>
      </w:r>
      <w:r w:rsidR="00E81F6B">
        <w:instrText xml:space="preserve"> REF _Ref440270568 \r \h  \* MERGEFORMAT </w:instrText>
      </w:r>
      <w:r w:rsidR="00E81F6B">
        <w:fldChar w:fldCharType="separate"/>
      </w:r>
      <w:r w:rsidR="00EF5165">
        <w:t>4</w:t>
      </w:r>
      <w:r w:rsidR="00E81F6B">
        <w:fldChar w:fldCharType="end"/>
      </w:r>
      <w:r w:rsidRPr="00EA3F63">
        <w:rPr>
          <w:sz w:val="24"/>
          <w:szCs w:val="24"/>
        </w:rPr>
        <w:t xml:space="preserve"> с учетом предлагаемых условий Договора (раздел </w:t>
      </w:r>
      <w:r w:rsidR="00E81F6B">
        <w:fldChar w:fldCharType="begin"/>
      </w:r>
      <w:r w:rsidR="00E81F6B">
        <w:instrText xml:space="preserve"> REF _Ref440272931 \r \h  \* MERGEFORMAT </w:instrText>
      </w:r>
      <w:r w:rsidR="00E81F6B">
        <w:fldChar w:fldCharType="separate"/>
      </w:r>
      <w:r w:rsidR="00EF5165">
        <w:t>2</w:t>
      </w:r>
      <w:r w:rsidR="00E81F6B">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Ref440361140"/>
      <w:bookmarkStart w:id="736"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99"/>
      <w:bookmarkEnd w:id="700"/>
      <w:bookmarkEnd w:id="701"/>
      <w:bookmarkEnd w:id="702"/>
      <w:bookmarkEnd w:id="703"/>
      <w:bookmarkEnd w:id="704"/>
      <w:bookmarkEnd w:id="705"/>
      <w:bookmarkEnd w:id="706"/>
      <w:bookmarkEnd w:id="729"/>
      <w:bookmarkEnd w:id="730"/>
      <w:bookmarkEnd w:id="731"/>
      <w:bookmarkEnd w:id="732"/>
      <w:bookmarkEnd w:id="733"/>
      <w:bookmarkEnd w:id="734"/>
      <w:bookmarkEnd w:id="735"/>
      <w:bookmarkEnd w:id="73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7" w:name="_Toc98253929"/>
      <w:bookmarkStart w:id="738" w:name="_Toc157248183"/>
      <w:bookmarkStart w:id="739" w:name="_Toc157496552"/>
      <w:bookmarkStart w:id="740" w:name="_Toc158206091"/>
      <w:bookmarkStart w:id="741" w:name="_Toc164057776"/>
      <w:bookmarkStart w:id="742" w:name="_Toc164137126"/>
      <w:bookmarkStart w:id="743" w:name="_Toc164161286"/>
      <w:bookmarkStart w:id="744" w:name="_Toc165173857"/>
      <w:bookmarkStart w:id="745" w:name="_Toc439170682"/>
      <w:bookmarkStart w:id="746" w:name="_Toc439172784"/>
      <w:bookmarkStart w:id="747" w:name="_Toc439173228"/>
      <w:bookmarkStart w:id="748" w:name="_Toc439238224"/>
      <w:bookmarkStart w:id="749" w:name="_Toc439252772"/>
      <w:bookmarkStart w:id="750" w:name="_Toc439323746"/>
      <w:bookmarkStart w:id="751" w:name="_Toc440361380"/>
      <w:bookmarkStart w:id="752" w:name="_Toc440376135"/>
      <w:bookmarkStart w:id="753" w:name="_Toc440376262"/>
      <w:bookmarkStart w:id="754" w:name="_Toc440382520"/>
      <w:bookmarkStart w:id="755" w:name="_Toc440447190"/>
      <w:bookmarkStart w:id="756" w:name="_Toc440632351"/>
      <w:bookmarkStart w:id="757" w:name="_Toc440875123"/>
      <w:bookmarkStart w:id="758" w:name="_Toc441131110"/>
      <w:r w:rsidRPr="00F647F7">
        <w:rPr>
          <w:b w:val="0"/>
          <w:szCs w:val="24"/>
        </w:rPr>
        <w:t xml:space="preserve">Форма </w:t>
      </w:r>
      <w:bookmarkEnd w:id="737"/>
      <w:r w:rsidRPr="00F647F7">
        <w:rPr>
          <w:b w:val="0"/>
          <w:szCs w:val="24"/>
        </w:rPr>
        <w:t xml:space="preserve">графика </w:t>
      </w:r>
      <w:bookmarkEnd w:id="738"/>
      <w:bookmarkEnd w:id="739"/>
      <w:bookmarkEnd w:id="740"/>
      <w:bookmarkEnd w:id="741"/>
      <w:bookmarkEnd w:id="742"/>
      <w:bookmarkEnd w:id="743"/>
      <w:bookmarkEnd w:id="744"/>
      <w:bookmarkEnd w:id="745"/>
      <w:bookmarkEnd w:id="746"/>
      <w:bookmarkEnd w:id="747"/>
      <w:bookmarkEnd w:id="748"/>
      <w:bookmarkEnd w:id="749"/>
      <w:bookmarkEnd w:id="750"/>
      <w:r w:rsidR="009469A6">
        <w:rPr>
          <w:b w:val="0"/>
          <w:szCs w:val="24"/>
        </w:rPr>
        <w:t>оказания услуг</w:t>
      </w:r>
      <w:bookmarkEnd w:id="751"/>
      <w:bookmarkEnd w:id="752"/>
      <w:bookmarkEnd w:id="753"/>
      <w:bookmarkEnd w:id="754"/>
      <w:bookmarkEnd w:id="755"/>
      <w:bookmarkEnd w:id="756"/>
      <w:bookmarkEnd w:id="757"/>
      <w:bookmarkEnd w:id="75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9" w:name="_Toc171070556"/>
      <w:bookmarkStart w:id="760" w:name="_Toc98253927"/>
      <w:bookmarkStart w:id="761" w:name="_Toc176605808"/>
      <w:bookmarkStart w:id="762" w:name="_Toc176611017"/>
      <w:bookmarkStart w:id="763" w:name="_Toc176611073"/>
      <w:bookmarkStart w:id="764" w:name="_Toc176668676"/>
      <w:bookmarkStart w:id="765" w:name="_Toc176684336"/>
      <w:bookmarkStart w:id="766" w:name="_Toc176746279"/>
      <w:bookmarkStart w:id="767" w:name="_Toc176747346"/>
      <w:bookmarkStart w:id="768" w:name="_Toc198979988"/>
      <w:bookmarkStart w:id="769" w:name="_Toc217466324"/>
      <w:bookmarkStart w:id="770" w:name="_Toc217702862"/>
      <w:bookmarkStart w:id="771" w:name="_Toc233601980"/>
      <w:bookmarkStart w:id="772" w:name="_Toc263343466"/>
      <w:r w:rsidRPr="00F647F7">
        <w:rPr>
          <w:b w:val="0"/>
          <w:szCs w:val="24"/>
        </w:rPr>
        <w:br w:type="page"/>
      </w:r>
      <w:bookmarkStart w:id="773" w:name="_Toc439170683"/>
      <w:bookmarkStart w:id="774" w:name="_Toc439172785"/>
      <w:bookmarkStart w:id="775" w:name="_Toc439173229"/>
      <w:bookmarkStart w:id="776" w:name="_Toc439238225"/>
      <w:bookmarkStart w:id="777" w:name="_Toc439252773"/>
      <w:bookmarkStart w:id="778" w:name="_Toc439323747"/>
      <w:bookmarkStart w:id="779" w:name="_Toc440361381"/>
      <w:bookmarkStart w:id="780" w:name="_Toc440376136"/>
      <w:bookmarkStart w:id="781" w:name="_Toc440376263"/>
      <w:bookmarkStart w:id="782" w:name="_Toc440382521"/>
      <w:bookmarkStart w:id="783" w:name="_Toc440447191"/>
      <w:bookmarkStart w:id="784" w:name="_Toc440632352"/>
      <w:bookmarkStart w:id="785" w:name="_Toc440875124"/>
      <w:bookmarkStart w:id="786" w:name="_Toc441131111"/>
      <w:r w:rsidRPr="00F647F7">
        <w:rPr>
          <w:b w:val="0"/>
          <w:szCs w:val="24"/>
        </w:rPr>
        <w:lastRenderedPageBreak/>
        <w:t>Инструкции по заполнению</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E80768">
        <w:rPr>
          <w:sz w:val="24"/>
          <w:szCs w:val="24"/>
        </w:rPr>
        <w:fldChar w:fldCharType="begin"/>
      </w:r>
      <w:r w:rsidR="00D56F8C">
        <w:rPr>
          <w:sz w:val="24"/>
          <w:szCs w:val="24"/>
        </w:rPr>
        <w:instrText xml:space="preserve"> REF _Ref440273986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7" w:name="_Hlt22846931"/>
      <w:bookmarkStart w:id="788" w:name="_Ref440361439"/>
      <w:bookmarkStart w:id="789" w:name="_Ref440361914"/>
      <w:bookmarkStart w:id="790" w:name="_Ref440361959"/>
      <w:bookmarkStart w:id="791" w:name="_Toc441131112"/>
      <w:bookmarkStart w:id="792" w:name="_Ref93264992"/>
      <w:bookmarkStart w:id="793" w:name="_Ref93265116"/>
      <w:bookmarkStart w:id="794" w:name="_Toc98253933"/>
      <w:bookmarkStart w:id="795" w:name="_Toc165173859"/>
      <w:bookmarkStart w:id="796" w:name="_Toc423423671"/>
      <w:bookmarkEnd w:id="787"/>
      <w:r w:rsidRPr="00F647F7">
        <w:lastRenderedPageBreak/>
        <w:t xml:space="preserve">График </w:t>
      </w:r>
      <w:r>
        <w:t>оплаты оказания услуг</w:t>
      </w:r>
      <w:r w:rsidRPr="00F647F7">
        <w:t xml:space="preserve"> (форма </w:t>
      </w:r>
      <w:r>
        <w:t>5</w:t>
      </w:r>
      <w:r w:rsidRPr="00F647F7">
        <w:t>)</w:t>
      </w:r>
      <w:bookmarkEnd w:id="788"/>
      <w:bookmarkEnd w:id="789"/>
      <w:bookmarkEnd w:id="790"/>
      <w:bookmarkEnd w:id="79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7" w:name="_Toc440361383"/>
      <w:bookmarkStart w:id="798" w:name="_Toc440376138"/>
      <w:bookmarkStart w:id="799" w:name="_Toc440376265"/>
      <w:bookmarkStart w:id="800" w:name="_Toc440382523"/>
      <w:bookmarkStart w:id="801" w:name="_Toc440447193"/>
      <w:bookmarkStart w:id="802" w:name="_Toc440632354"/>
      <w:bookmarkStart w:id="803" w:name="_Toc440875126"/>
      <w:bookmarkStart w:id="804" w:name="_Toc441131113"/>
      <w:r w:rsidRPr="00F647F7">
        <w:rPr>
          <w:b w:val="0"/>
          <w:szCs w:val="24"/>
        </w:rPr>
        <w:t xml:space="preserve">Форма графика </w:t>
      </w:r>
      <w:r>
        <w:rPr>
          <w:b w:val="0"/>
          <w:szCs w:val="24"/>
        </w:rPr>
        <w:t>оплаты оказания услуг</w:t>
      </w:r>
      <w:bookmarkEnd w:id="797"/>
      <w:bookmarkEnd w:id="798"/>
      <w:bookmarkEnd w:id="799"/>
      <w:bookmarkEnd w:id="800"/>
      <w:bookmarkEnd w:id="801"/>
      <w:bookmarkEnd w:id="802"/>
      <w:bookmarkEnd w:id="803"/>
      <w:bookmarkEnd w:id="804"/>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5" w:name="_Toc440361384"/>
      <w:bookmarkStart w:id="806" w:name="_Toc440376139"/>
      <w:bookmarkStart w:id="807" w:name="_Toc440376266"/>
      <w:bookmarkStart w:id="808" w:name="_Toc440382524"/>
      <w:bookmarkStart w:id="809" w:name="_Toc440447194"/>
      <w:bookmarkStart w:id="810" w:name="_Toc440632355"/>
      <w:bookmarkStart w:id="811" w:name="_Toc440875127"/>
      <w:bookmarkStart w:id="812" w:name="_Toc441131114"/>
      <w:r w:rsidRPr="00F647F7">
        <w:rPr>
          <w:b w:val="0"/>
          <w:szCs w:val="24"/>
        </w:rPr>
        <w:lastRenderedPageBreak/>
        <w:t>Инструкции по заполнению</w:t>
      </w:r>
      <w:bookmarkEnd w:id="805"/>
      <w:bookmarkEnd w:id="806"/>
      <w:bookmarkEnd w:id="807"/>
      <w:bookmarkEnd w:id="808"/>
      <w:bookmarkEnd w:id="809"/>
      <w:bookmarkEnd w:id="810"/>
      <w:bookmarkEnd w:id="811"/>
      <w:bookmarkEnd w:id="8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E80768">
        <w:rPr>
          <w:sz w:val="24"/>
          <w:szCs w:val="24"/>
        </w:rPr>
        <w:fldChar w:fldCharType="begin"/>
      </w:r>
      <w:r>
        <w:rPr>
          <w:sz w:val="24"/>
          <w:szCs w:val="24"/>
        </w:rPr>
        <w:instrText xml:space="preserve"> REF _Ref440361140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3" w:name="_Ref440361531"/>
      <w:bookmarkStart w:id="814" w:name="_Ref440361610"/>
      <w:bookmarkStart w:id="815"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7"/>
      <w:bookmarkEnd w:id="708"/>
      <w:bookmarkEnd w:id="792"/>
      <w:bookmarkEnd w:id="793"/>
      <w:bookmarkEnd w:id="794"/>
      <w:bookmarkEnd w:id="795"/>
      <w:bookmarkEnd w:id="796"/>
      <w:bookmarkEnd w:id="813"/>
      <w:bookmarkEnd w:id="814"/>
      <w:bookmarkEnd w:id="8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6" w:name="_Toc439170685"/>
      <w:bookmarkStart w:id="817" w:name="_Toc439172787"/>
      <w:bookmarkStart w:id="818" w:name="_Toc439173231"/>
      <w:bookmarkStart w:id="819" w:name="_Toc439238227"/>
      <w:bookmarkStart w:id="820" w:name="_Toc439252775"/>
      <w:bookmarkStart w:id="821" w:name="_Toc439323749"/>
      <w:bookmarkStart w:id="822" w:name="_Toc440361386"/>
      <w:bookmarkStart w:id="823" w:name="_Toc440376141"/>
      <w:bookmarkStart w:id="824" w:name="_Toc440376268"/>
      <w:bookmarkStart w:id="825" w:name="_Toc440382526"/>
      <w:bookmarkStart w:id="826" w:name="_Toc440447196"/>
      <w:bookmarkStart w:id="827" w:name="_Toc440632357"/>
      <w:bookmarkStart w:id="828" w:name="_Toc440875129"/>
      <w:bookmarkStart w:id="829" w:name="_Toc441131116"/>
      <w:bookmarkStart w:id="830" w:name="_Toc157248186"/>
      <w:bookmarkStart w:id="831" w:name="_Toc157496555"/>
      <w:bookmarkStart w:id="832" w:name="_Toc158206094"/>
      <w:bookmarkStart w:id="833" w:name="_Toc164057779"/>
      <w:bookmarkStart w:id="834" w:name="_Toc164137129"/>
      <w:bookmarkStart w:id="835" w:name="_Toc164161289"/>
      <w:bookmarkStart w:id="83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r w:rsidRPr="00F647F7">
        <w:rPr>
          <w:b w:val="0"/>
          <w:szCs w:val="24"/>
        </w:rPr>
        <w:t xml:space="preserve"> </w:t>
      </w:r>
      <w:bookmarkEnd w:id="830"/>
      <w:bookmarkEnd w:id="831"/>
      <w:bookmarkEnd w:id="832"/>
      <w:bookmarkEnd w:id="833"/>
      <w:bookmarkEnd w:id="834"/>
      <w:bookmarkEnd w:id="835"/>
      <w:bookmarkEnd w:id="83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7" w:name="_Toc439170686"/>
      <w:bookmarkStart w:id="838" w:name="_Toc439172788"/>
      <w:bookmarkStart w:id="839" w:name="_Toc439173232"/>
      <w:bookmarkStart w:id="840" w:name="_Toc439238228"/>
      <w:bookmarkStart w:id="841" w:name="_Toc439252776"/>
      <w:bookmarkStart w:id="842" w:name="_Toc439323750"/>
      <w:bookmarkStart w:id="843" w:name="_Toc440361387"/>
      <w:bookmarkStart w:id="844" w:name="_Toc440376142"/>
      <w:bookmarkStart w:id="845" w:name="_Toc440376269"/>
      <w:bookmarkStart w:id="846" w:name="_Toc440382527"/>
      <w:bookmarkStart w:id="847" w:name="_Toc440447197"/>
      <w:bookmarkStart w:id="848" w:name="_Toc440632358"/>
      <w:bookmarkStart w:id="849" w:name="_Toc440875130"/>
      <w:bookmarkStart w:id="850"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E80768">
        <w:rPr>
          <w:sz w:val="24"/>
          <w:szCs w:val="24"/>
        </w:rPr>
        <w:fldChar w:fldCharType="begin"/>
      </w:r>
      <w:r w:rsidR="00D56F8C">
        <w:rPr>
          <w:sz w:val="24"/>
          <w:szCs w:val="24"/>
        </w:rPr>
        <w:instrText xml:space="preserve"> REF _Ref440274025 \r \h </w:instrText>
      </w:r>
      <w:r w:rsidR="00E80768">
        <w:rPr>
          <w:sz w:val="24"/>
          <w:szCs w:val="24"/>
        </w:rPr>
      </w:r>
      <w:r w:rsidR="00E80768">
        <w:rPr>
          <w:sz w:val="24"/>
          <w:szCs w:val="24"/>
        </w:rPr>
        <w:fldChar w:fldCharType="separate"/>
      </w:r>
      <w:r w:rsidR="00EF5165">
        <w:rPr>
          <w:sz w:val="24"/>
          <w:szCs w:val="24"/>
        </w:rPr>
        <w:t>2</w:t>
      </w:r>
      <w:r w:rsidR="00E8076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E80768">
        <w:rPr>
          <w:sz w:val="24"/>
          <w:szCs w:val="24"/>
        </w:rPr>
        <w:fldChar w:fldCharType="begin"/>
      </w:r>
      <w:r w:rsidR="00D56F8C">
        <w:rPr>
          <w:sz w:val="24"/>
          <w:szCs w:val="24"/>
        </w:rPr>
        <w:instrText xml:space="preserve"> REF _Ref294695546 \r \h </w:instrText>
      </w:r>
      <w:r w:rsidR="00E80768">
        <w:rPr>
          <w:sz w:val="24"/>
          <w:szCs w:val="24"/>
        </w:rPr>
      </w:r>
      <w:r w:rsidR="00E80768">
        <w:rPr>
          <w:sz w:val="24"/>
          <w:szCs w:val="24"/>
        </w:rPr>
        <w:fldChar w:fldCharType="separate"/>
      </w:r>
      <w:r w:rsidR="00EF5165">
        <w:rPr>
          <w:sz w:val="24"/>
          <w:szCs w:val="24"/>
        </w:rPr>
        <w:t xml:space="preserve"> 1.2.6 </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1" w:name="_Ref55335823"/>
      <w:bookmarkStart w:id="852" w:name="_Ref55336359"/>
      <w:bookmarkStart w:id="853" w:name="_Toc57314675"/>
      <w:bookmarkStart w:id="854" w:name="_Toc69728989"/>
      <w:bookmarkStart w:id="855" w:name="_Toc98253939"/>
      <w:bookmarkStart w:id="856" w:name="_Toc165173865"/>
      <w:bookmarkStart w:id="857" w:name="_Toc423423672"/>
      <w:bookmarkStart w:id="858" w:name="_Toc441131118"/>
      <w:bookmarkEnd w:id="573"/>
      <w:r w:rsidRPr="00F647F7">
        <w:lastRenderedPageBreak/>
        <w:t xml:space="preserve">Анкета (форма </w:t>
      </w:r>
      <w:r w:rsidR="00B8118F">
        <w:t>7</w:t>
      </w:r>
      <w:r w:rsidRPr="00F647F7">
        <w:t>)</w:t>
      </w:r>
      <w:bookmarkEnd w:id="851"/>
      <w:bookmarkEnd w:id="852"/>
      <w:bookmarkEnd w:id="853"/>
      <w:bookmarkEnd w:id="854"/>
      <w:bookmarkEnd w:id="855"/>
      <w:bookmarkEnd w:id="856"/>
      <w:bookmarkEnd w:id="857"/>
      <w:bookmarkEnd w:id="858"/>
    </w:p>
    <w:p w:rsidR="004F4D80" w:rsidRPr="00F647F7" w:rsidRDefault="004F4D80" w:rsidP="004F4D80">
      <w:pPr>
        <w:pStyle w:val="3"/>
        <w:rPr>
          <w:b w:val="0"/>
          <w:szCs w:val="24"/>
        </w:rPr>
      </w:pPr>
      <w:bookmarkStart w:id="859" w:name="_Toc98253940"/>
      <w:bookmarkStart w:id="860" w:name="_Toc157248192"/>
      <w:bookmarkStart w:id="861" w:name="_Toc157496561"/>
      <w:bookmarkStart w:id="862" w:name="_Toc158206100"/>
      <w:bookmarkStart w:id="863" w:name="_Toc164057785"/>
      <w:bookmarkStart w:id="864" w:name="_Toc164137135"/>
      <w:bookmarkStart w:id="865" w:name="_Toc164161295"/>
      <w:bookmarkStart w:id="866" w:name="_Toc165173866"/>
      <w:bookmarkStart w:id="867" w:name="_Toc439170688"/>
      <w:bookmarkStart w:id="868" w:name="_Toc439172790"/>
      <w:bookmarkStart w:id="869" w:name="_Toc439173234"/>
      <w:bookmarkStart w:id="870" w:name="_Toc439238230"/>
      <w:bookmarkStart w:id="871" w:name="_Toc439252778"/>
      <w:bookmarkStart w:id="872" w:name="_Ref440272119"/>
      <w:bookmarkStart w:id="873" w:name="_Toc440361389"/>
      <w:bookmarkStart w:id="874" w:name="_Toc441131119"/>
      <w:r w:rsidRPr="00F647F7">
        <w:rPr>
          <w:b w:val="0"/>
          <w:szCs w:val="24"/>
        </w:rPr>
        <w:t xml:space="preserve">Форма Анкеты </w:t>
      </w:r>
      <w:r w:rsidR="00C236C0">
        <w:rPr>
          <w:b w:val="0"/>
          <w:szCs w:val="24"/>
        </w:rPr>
        <w:t>Участник</w:t>
      </w:r>
      <w:r>
        <w:rPr>
          <w:b w:val="0"/>
          <w:szCs w:val="24"/>
        </w:rPr>
        <w:t>а</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5" w:name="_Toc439170689"/>
      <w:bookmarkStart w:id="876" w:name="_Toc439172791"/>
      <w:bookmarkStart w:id="877" w:name="_Toc439173235"/>
      <w:bookmarkStart w:id="878" w:name="_Toc439238231"/>
      <w:bookmarkStart w:id="879" w:name="_Toc439252779"/>
      <w:bookmarkStart w:id="880" w:name="_Ref440272147"/>
      <w:bookmarkStart w:id="881" w:name="_Toc440361390"/>
      <w:bookmarkStart w:id="882" w:name="_Toc441131120"/>
      <w:r w:rsidRPr="00D73790">
        <w:rPr>
          <w:b w:val="0"/>
          <w:szCs w:val="24"/>
        </w:rPr>
        <w:lastRenderedPageBreak/>
        <w:t xml:space="preserve">Форма </w:t>
      </w:r>
      <w:bookmarkEnd w:id="875"/>
      <w:bookmarkEnd w:id="876"/>
      <w:bookmarkEnd w:id="877"/>
      <w:bookmarkEnd w:id="878"/>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79"/>
      <w:bookmarkEnd w:id="880"/>
      <w:bookmarkEnd w:id="881"/>
      <w:bookmarkEnd w:id="882"/>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3" w:name="_Toc439170690"/>
      <w:bookmarkStart w:id="884" w:name="_Toc439172792"/>
      <w:bookmarkStart w:id="885" w:name="_Toc439173236"/>
      <w:bookmarkStart w:id="886" w:name="_Toc439238232"/>
    </w:p>
    <w:bookmarkEnd w:id="883"/>
    <w:bookmarkEnd w:id="884"/>
    <w:bookmarkEnd w:id="885"/>
    <w:bookmarkEnd w:id="886"/>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7" w:name="_Toc125426243"/>
      <w:bookmarkStart w:id="888" w:name="_Toc396984070"/>
      <w:bookmarkStart w:id="889" w:name="_Toc423423673"/>
      <w:r>
        <w:br w:type="page"/>
      </w:r>
    </w:p>
    <w:p w:rsidR="004F4D80" w:rsidRPr="007417E6" w:rsidRDefault="004F4D80" w:rsidP="004F4D80">
      <w:pPr>
        <w:pStyle w:val="3"/>
        <w:rPr>
          <w:sz w:val="22"/>
        </w:rPr>
      </w:pPr>
      <w:bookmarkStart w:id="890" w:name="_Toc439170691"/>
      <w:bookmarkStart w:id="891" w:name="_Toc439172793"/>
      <w:bookmarkStart w:id="892" w:name="_Toc439173237"/>
      <w:bookmarkStart w:id="893" w:name="_Toc439238233"/>
      <w:bookmarkStart w:id="894" w:name="_Toc439252780"/>
      <w:bookmarkStart w:id="895" w:name="_Toc439323754"/>
      <w:bookmarkStart w:id="896" w:name="_Toc440361391"/>
      <w:bookmarkStart w:id="897" w:name="_Toc440376146"/>
      <w:bookmarkStart w:id="898" w:name="_Toc440376273"/>
      <w:bookmarkStart w:id="899" w:name="_Toc440382531"/>
      <w:bookmarkStart w:id="900" w:name="_Toc440447201"/>
      <w:bookmarkStart w:id="901" w:name="_Toc440632362"/>
      <w:bookmarkStart w:id="902" w:name="_Toc440875134"/>
      <w:bookmarkStart w:id="903" w:name="_Toc441131121"/>
      <w:r>
        <w:rPr>
          <w:szCs w:val="24"/>
        </w:rPr>
        <w:lastRenderedPageBreak/>
        <w:t>Инструкции по заполнению</w:t>
      </w:r>
      <w:bookmarkEnd w:id="887"/>
      <w:r>
        <w:rPr>
          <w:szCs w:val="24"/>
        </w:rPr>
        <w:t xml:space="preserve"> Анкеты </w:t>
      </w:r>
      <w:r w:rsidR="00C236C0">
        <w:rPr>
          <w:szCs w:val="24"/>
        </w:rPr>
        <w:t>Участник</w:t>
      </w:r>
      <w:r>
        <w:rPr>
          <w:szCs w:val="24"/>
        </w:rPr>
        <w:t>а</w:t>
      </w:r>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E80768">
        <w:rPr>
          <w:sz w:val="24"/>
          <w:szCs w:val="24"/>
        </w:rPr>
        <w:fldChar w:fldCharType="begin"/>
      </w:r>
      <w:r w:rsidR="00D56F8C">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4" w:name="_Ref55336378"/>
      <w:bookmarkStart w:id="905" w:name="_Toc57314676"/>
      <w:bookmarkStart w:id="906" w:name="_Toc69728990"/>
      <w:bookmarkStart w:id="907" w:name="_Toc98253942"/>
      <w:bookmarkStart w:id="908" w:name="_Toc165173868"/>
      <w:bookmarkStart w:id="909" w:name="_Toc423423674"/>
      <w:bookmarkStart w:id="910" w:name="_Toc44113112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4"/>
      <w:bookmarkEnd w:id="905"/>
      <w:bookmarkEnd w:id="906"/>
      <w:bookmarkEnd w:id="907"/>
      <w:bookmarkEnd w:id="908"/>
      <w:bookmarkEnd w:id="909"/>
      <w:bookmarkEnd w:id="910"/>
    </w:p>
    <w:p w:rsidR="004F4D80" w:rsidRPr="00D904EF" w:rsidRDefault="004F4D80" w:rsidP="004F4D80">
      <w:pPr>
        <w:pStyle w:val="3"/>
        <w:rPr>
          <w:szCs w:val="24"/>
        </w:rPr>
      </w:pPr>
      <w:bookmarkStart w:id="911" w:name="_Toc98253943"/>
      <w:bookmarkStart w:id="912" w:name="_Toc157248195"/>
      <w:bookmarkStart w:id="913" w:name="_Toc157496564"/>
      <w:bookmarkStart w:id="914" w:name="_Toc158206103"/>
      <w:bookmarkStart w:id="915" w:name="_Toc164057788"/>
      <w:bookmarkStart w:id="916" w:name="_Toc164137138"/>
      <w:bookmarkStart w:id="917" w:name="_Toc164161298"/>
      <w:bookmarkStart w:id="918" w:name="_Toc165173869"/>
      <w:bookmarkStart w:id="919" w:name="_Toc439170693"/>
      <w:bookmarkStart w:id="920" w:name="_Toc439172795"/>
      <w:bookmarkStart w:id="921" w:name="_Toc439173239"/>
      <w:bookmarkStart w:id="922" w:name="_Toc439238235"/>
      <w:bookmarkStart w:id="923" w:name="_Toc439252782"/>
      <w:bookmarkStart w:id="924" w:name="_Toc439323756"/>
      <w:bookmarkStart w:id="925" w:name="_Toc440361393"/>
      <w:bookmarkStart w:id="926" w:name="_Toc440376275"/>
      <w:bookmarkStart w:id="927" w:name="_Toc440382533"/>
      <w:bookmarkStart w:id="928" w:name="_Toc440447203"/>
      <w:bookmarkStart w:id="929" w:name="_Toc440632364"/>
      <w:bookmarkStart w:id="930" w:name="_Toc440875136"/>
      <w:bookmarkStart w:id="931" w:name="_Toc441131123"/>
      <w:r w:rsidRPr="00D904EF">
        <w:rPr>
          <w:szCs w:val="24"/>
        </w:rPr>
        <w:t>Форма Справки о перечне и годовых объемах выполнения аналогичных договоров</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2" w:name="_Toc98253944"/>
      <w:bookmarkStart w:id="933" w:name="_Toc157248196"/>
      <w:bookmarkStart w:id="934" w:name="_Toc157496565"/>
      <w:bookmarkStart w:id="935" w:name="_Toc158206104"/>
      <w:bookmarkStart w:id="936" w:name="_Toc164057789"/>
      <w:bookmarkStart w:id="937" w:name="_Toc164137139"/>
      <w:bookmarkStart w:id="938" w:name="_Toc164161299"/>
      <w:bookmarkStart w:id="939" w:name="_Toc165173870"/>
      <w:r>
        <w:rPr>
          <w:szCs w:val="24"/>
        </w:rPr>
        <w:br w:type="page"/>
      </w:r>
    </w:p>
    <w:p w:rsidR="004F4D80" w:rsidRPr="00D904EF" w:rsidRDefault="004F4D80" w:rsidP="004F4D80">
      <w:pPr>
        <w:pStyle w:val="3"/>
        <w:rPr>
          <w:szCs w:val="24"/>
        </w:rPr>
      </w:pPr>
      <w:bookmarkStart w:id="940" w:name="_Toc439170694"/>
      <w:bookmarkStart w:id="941" w:name="_Toc439172796"/>
      <w:bookmarkStart w:id="942" w:name="_Toc439173240"/>
      <w:bookmarkStart w:id="943" w:name="_Toc439238236"/>
      <w:bookmarkStart w:id="944" w:name="_Toc439252783"/>
      <w:bookmarkStart w:id="945" w:name="_Toc439323757"/>
      <w:bookmarkStart w:id="946" w:name="_Toc440361394"/>
      <w:bookmarkStart w:id="947" w:name="_Toc440376276"/>
      <w:bookmarkStart w:id="948" w:name="_Toc440382534"/>
      <w:bookmarkStart w:id="949" w:name="_Toc440447204"/>
      <w:bookmarkStart w:id="950" w:name="_Toc440632365"/>
      <w:bookmarkStart w:id="951" w:name="_Toc440875137"/>
      <w:bookmarkStart w:id="952" w:name="_Toc441131124"/>
      <w:r w:rsidRPr="00D904EF">
        <w:rPr>
          <w:szCs w:val="24"/>
        </w:rPr>
        <w:lastRenderedPageBreak/>
        <w:t>Инструкции по заполнению</w:t>
      </w:r>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E80768">
        <w:rPr>
          <w:sz w:val="24"/>
          <w:szCs w:val="24"/>
        </w:rPr>
        <w:fldChar w:fldCharType="begin"/>
      </w:r>
      <w:r w:rsidR="00D90031">
        <w:rPr>
          <w:sz w:val="24"/>
          <w:szCs w:val="24"/>
        </w:rPr>
        <w:instrText xml:space="preserve"> REF _Ref440274159 \r \h </w:instrText>
      </w:r>
      <w:r w:rsidR="00E80768">
        <w:rPr>
          <w:sz w:val="24"/>
          <w:szCs w:val="24"/>
        </w:rPr>
      </w:r>
      <w:r w:rsidR="00E80768">
        <w:rPr>
          <w:sz w:val="24"/>
          <w:szCs w:val="24"/>
        </w:rPr>
        <w:fldChar w:fldCharType="separate"/>
      </w:r>
      <w:r w:rsidR="00EF5165">
        <w:rPr>
          <w:sz w:val="24"/>
          <w:szCs w:val="24"/>
        </w:rPr>
        <w:t>4</w:t>
      </w:r>
      <w:r w:rsidR="00E8076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3" w:name="_Ref55336389"/>
      <w:bookmarkStart w:id="954" w:name="_Toc57314677"/>
      <w:bookmarkStart w:id="955" w:name="_Toc69728991"/>
      <w:bookmarkStart w:id="956" w:name="_Toc98253945"/>
      <w:bookmarkStart w:id="957" w:name="_Toc165173871"/>
      <w:bookmarkStart w:id="958" w:name="_Toc423423675"/>
      <w:bookmarkStart w:id="959" w:name="_Toc441131125"/>
      <w:r w:rsidRPr="00F647F7">
        <w:lastRenderedPageBreak/>
        <w:t xml:space="preserve">Справка о материально-технических ресурсах (форма </w:t>
      </w:r>
      <w:r w:rsidR="00B8118F">
        <w:t>9</w:t>
      </w:r>
      <w:r w:rsidRPr="00F647F7">
        <w:t>)</w:t>
      </w:r>
      <w:bookmarkEnd w:id="953"/>
      <w:bookmarkEnd w:id="954"/>
      <w:bookmarkEnd w:id="955"/>
      <w:bookmarkEnd w:id="956"/>
      <w:bookmarkEnd w:id="957"/>
      <w:bookmarkEnd w:id="958"/>
      <w:bookmarkEnd w:id="959"/>
    </w:p>
    <w:p w:rsidR="004F4D80" w:rsidRPr="00D904EF" w:rsidRDefault="004F4D80" w:rsidP="004F4D80">
      <w:pPr>
        <w:pStyle w:val="3"/>
        <w:rPr>
          <w:szCs w:val="24"/>
        </w:rPr>
      </w:pPr>
      <w:bookmarkStart w:id="960" w:name="_Toc98253946"/>
      <w:bookmarkStart w:id="961" w:name="_Toc157248198"/>
      <w:bookmarkStart w:id="962" w:name="_Toc157496567"/>
      <w:bookmarkStart w:id="963" w:name="_Toc158206106"/>
      <w:bookmarkStart w:id="964" w:name="_Toc164057791"/>
      <w:bookmarkStart w:id="965" w:name="_Toc164137141"/>
      <w:bookmarkStart w:id="966" w:name="_Toc164161301"/>
      <w:bookmarkStart w:id="967" w:name="_Toc165173872"/>
      <w:bookmarkStart w:id="968" w:name="_Toc439170696"/>
      <w:bookmarkStart w:id="969" w:name="_Toc439172798"/>
      <w:bookmarkStart w:id="970" w:name="_Toc439173242"/>
      <w:bookmarkStart w:id="971" w:name="_Toc439238238"/>
      <w:bookmarkStart w:id="972" w:name="_Toc439252785"/>
      <w:bookmarkStart w:id="973" w:name="_Toc439323759"/>
      <w:bookmarkStart w:id="974" w:name="_Toc440361396"/>
      <w:bookmarkStart w:id="975" w:name="_Toc440376278"/>
      <w:bookmarkStart w:id="976" w:name="_Toc440382536"/>
      <w:bookmarkStart w:id="977" w:name="_Toc440447206"/>
      <w:bookmarkStart w:id="978" w:name="_Toc440632367"/>
      <w:bookmarkStart w:id="979" w:name="_Toc440875139"/>
      <w:bookmarkStart w:id="980" w:name="_Toc441131126"/>
      <w:r w:rsidRPr="00D904EF">
        <w:rPr>
          <w:szCs w:val="24"/>
        </w:rPr>
        <w:t>Форма Справки о материально-технических ресурсах</w:t>
      </w:r>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1" w:name="_Toc98253947"/>
      <w:bookmarkStart w:id="982" w:name="_Toc157248199"/>
      <w:bookmarkStart w:id="983" w:name="_Toc157496568"/>
      <w:bookmarkStart w:id="984" w:name="_Toc158206107"/>
      <w:bookmarkStart w:id="985" w:name="_Toc164057792"/>
      <w:bookmarkStart w:id="986" w:name="_Toc164137142"/>
      <w:bookmarkStart w:id="987" w:name="_Toc164161302"/>
      <w:bookmarkStart w:id="98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89" w:name="_Toc439170697"/>
      <w:bookmarkStart w:id="990" w:name="_Toc439172799"/>
      <w:bookmarkStart w:id="991" w:name="_Toc439173243"/>
      <w:bookmarkStart w:id="992" w:name="_Toc439238239"/>
      <w:bookmarkStart w:id="993" w:name="_Toc439252786"/>
      <w:bookmarkStart w:id="994" w:name="_Toc439323760"/>
      <w:bookmarkStart w:id="995" w:name="_Toc440361397"/>
      <w:bookmarkStart w:id="996" w:name="_Toc440376279"/>
      <w:bookmarkStart w:id="997" w:name="_Toc440382537"/>
      <w:bookmarkStart w:id="998" w:name="_Toc440447207"/>
      <w:bookmarkStart w:id="999" w:name="_Toc440632368"/>
      <w:bookmarkStart w:id="1000" w:name="_Toc440875140"/>
      <w:bookmarkStart w:id="1001" w:name="_Toc441131127"/>
      <w:r w:rsidRPr="00D904EF">
        <w:rPr>
          <w:szCs w:val="24"/>
        </w:rPr>
        <w:lastRenderedPageBreak/>
        <w:t>Инструкции по заполнению</w:t>
      </w:r>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2" w:name="_Ref55336398"/>
      <w:bookmarkStart w:id="1003" w:name="_Toc57314678"/>
      <w:bookmarkStart w:id="1004" w:name="_Toc69728992"/>
      <w:bookmarkStart w:id="1005" w:name="_Toc98253948"/>
      <w:bookmarkStart w:id="1006" w:name="_Toc165173874"/>
      <w:bookmarkStart w:id="1007" w:name="_Toc423423676"/>
      <w:bookmarkStart w:id="1008" w:name="_Toc441131128"/>
      <w:r w:rsidRPr="00F647F7">
        <w:lastRenderedPageBreak/>
        <w:t xml:space="preserve">Справка о кадровых ресурсах (форма </w:t>
      </w:r>
      <w:r w:rsidR="00B8118F">
        <w:t>10</w:t>
      </w:r>
      <w:r w:rsidRPr="00F647F7">
        <w:t>)</w:t>
      </w:r>
      <w:bookmarkEnd w:id="1002"/>
      <w:bookmarkEnd w:id="1003"/>
      <w:bookmarkEnd w:id="1004"/>
      <w:bookmarkEnd w:id="1005"/>
      <w:bookmarkEnd w:id="1006"/>
      <w:bookmarkEnd w:id="1007"/>
      <w:bookmarkEnd w:id="1008"/>
    </w:p>
    <w:p w:rsidR="004F4D80" w:rsidRPr="00D904EF" w:rsidRDefault="004F4D80" w:rsidP="004F4D80">
      <w:pPr>
        <w:pStyle w:val="3"/>
        <w:rPr>
          <w:szCs w:val="24"/>
        </w:rPr>
      </w:pPr>
      <w:bookmarkStart w:id="1009" w:name="_Toc98253949"/>
      <w:bookmarkStart w:id="1010" w:name="_Toc157248201"/>
      <w:bookmarkStart w:id="1011" w:name="_Toc157496570"/>
      <w:bookmarkStart w:id="1012" w:name="_Toc158206109"/>
      <w:bookmarkStart w:id="1013" w:name="_Toc164057794"/>
      <w:bookmarkStart w:id="1014" w:name="_Toc164137144"/>
      <w:bookmarkStart w:id="1015" w:name="_Toc164161304"/>
      <w:bookmarkStart w:id="1016" w:name="_Toc165173875"/>
      <w:bookmarkStart w:id="1017" w:name="_Toc439170699"/>
      <w:bookmarkStart w:id="1018" w:name="_Toc439172801"/>
      <w:bookmarkStart w:id="1019" w:name="_Toc439173245"/>
      <w:bookmarkStart w:id="1020" w:name="_Toc439238241"/>
      <w:bookmarkStart w:id="1021" w:name="_Toc439252788"/>
      <w:bookmarkStart w:id="1022" w:name="_Toc439323762"/>
      <w:bookmarkStart w:id="1023" w:name="_Toc440361399"/>
      <w:bookmarkStart w:id="1024" w:name="_Toc440376281"/>
      <w:bookmarkStart w:id="1025" w:name="_Toc440382539"/>
      <w:bookmarkStart w:id="1026" w:name="_Toc440447209"/>
      <w:bookmarkStart w:id="1027" w:name="_Toc440632370"/>
      <w:bookmarkStart w:id="1028" w:name="_Toc440875142"/>
      <w:bookmarkStart w:id="1029" w:name="_Toc441131129"/>
      <w:r w:rsidRPr="00D904EF">
        <w:rPr>
          <w:szCs w:val="24"/>
        </w:rPr>
        <w:t>Форма Справки о кадровых ресурсах</w:t>
      </w:r>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0" w:name="_Toc98253950"/>
      <w:bookmarkStart w:id="1031" w:name="_Toc157248202"/>
      <w:bookmarkStart w:id="1032" w:name="_Toc157496571"/>
      <w:bookmarkStart w:id="1033" w:name="_Toc158206110"/>
      <w:bookmarkStart w:id="1034" w:name="_Toc164057795"/>
      <w:bookmarkStart w:id="1035" w:name="_Toc164137145"/>
      <w:bookmarkStart w:id="1036" w:name="_Toc164161305"/>
      <w:bookmarkStart w:id="1037" w:name="_Toc165173876"/>
      <w:r>
        <w:rPr>
          <w:b/>
          <w:szCs w:val="24"/>
        </w:rPr>
        <w:br w:type="page"/>
      </w:r>
    </w:p>
    <w:p w:rsidR="004F4D80" w:rsidRPr="00D904EF" w:rsidRDefault="004F4D80" w:rsidP="004F4D80">
      <w:pPr>
        <w:pStyle w:val="3"/>
        <w:rPr>
          <w:szCs w:val="24"/>
        </w:rPr>
      </w:pPr>
      <w:bookmarkStart w:id="1038" w:name="_Toc439170700"/>
      <w:bookmarkStart w:id="1039" w:name="_Toc439172802"/>
      <w:bookmarkStart w:id="1040" w:name="_Toc439173246"/>
      <w:bookmarkStart w:id="1041" w:name="_Toc439238242"/>
      <w:bookmarkStart w:id="1042" w:name="_Toc439252789"/>
      <w:bookmarkStart w:id="1043" w:name="_Toc439323763"/>
      <w:bookmarkStart w:id="1044" w:name="_Toc440361400"/>
      <w:bookmarkStart w:id="1045" w:name="_Toc440376282"/>
      <w:bookmarkStart w:id="1046" w:name="_Toc440382540"/>
      <w:bookmarkStart w:id="1047" w:name="_Toc440447210"/>
      <w:bookmarkStart w:id="1048" w:name="_Toc440632371"/>
      <w:bookmarkStart w:id="1049" w:name="_Toc440875143"/>
      <w:bookmarkStart w:id="1050" w:name="_Toc441131130"/>
      <w:r w:rsidRPr="00D904EF">
        <w:rPr>
          <w:szCs w:val="24"/>
        </w:rPr>
        <w:lastRenderedPageBreak/>
        <w:t>Инструкции по заполнению</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1" w:name="_Toc165173881"/>
      <w:bookmarkStart w:id="1052" w:name="_Ref194749267"/>
      <w:bookmarkStart w:id="1053" w:name="_Toc423423677"/>
      <w:bookmarkStart w:id="1054" w:name="_Ref440271993"/>
      <w:bookmarkStart w:id="1055" w:name="_Ref440274659"/>
      <w:bookmarkStart w:id="1056" w:name="_Toc441131131"/>
      <w:bookmarkStart w:id="1057" w:name="_Ref90381523"/>
      <w:bookmarkStart w:id="1058" w:name="_Toc90385124"/>
      <w:bookmarkStart w:id="1059" w:name="_Ref96861029"/>
      <w:bookmarkStart w:id="1060" w:name="_Toc97651410"/>
      <w:bookmarkStart w:id="106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1"/>
      <w:bookmarkEnd w:id="1052"/>
      <w:bookmarkEnd w:id="1053"/>
      <w:bookmarkEnd w:id="1054"/>
      <w:bookmarkEnd w:id="1055"/>
      <w:bookmarkEnd w:id="1056"/>
    </w:p>
    <w:p w:rsidR="004F4D80" w:rsidRPr="00D904EF" w:rsidRDefault="004F4D80" w:rsidP="004F4D80">
      <w:pPr>
        <w:pStyle w:val="3"/>
        <w:rPr>
          <w:szCs w:val="24"/>
        </w:rPr>
      </w:pPr>
      <w:bookmarkStart w:id="1062" w:name="_Toc97651411"/>
      <w:bookmarkStart w:id="1063" w:name="_Toc98253956"/>
      <w:bookmarkStart w:id="1064" w:name="_Toc157248208"/>
      <w:bookmarkStart w:id="1065" w:name="_Toc157496577"/>
      <w:bookmarkStart w:id="1066" w:name="_Toc158206116"/>
      <w:bookmarkStart w:id="1067" w:name="_Toc164057801"/>
      <w:bookmarkStart w:id="1068" w:name="_Toc164137151"/>
      <w:bookmarkStart w:id="1069" w:name="_Toc164161311"/>
      <w:bookmarkStart w:id="1070" w:name="_Toc165173882"/>
      <w:bookmarkStart w:id="1071" w:name="_Toc439170702"/>
      <w:bookmarkStart w:id="1072" w:name="_Toc439172804"/>
      <w:bookmarkStart w:id="1073" w:name="_Toc439173248"/>
      <w:bookmarkStart w:id="1074" w:name="_Toc439238244"/>
      <w:bookmarkStart w:id="1075" w:name="_Toc439252791"/>
      <w:bookmarkStart w:id="1076" w:name="_Toc439323765"/>
      <w:bookmarkStart w:id="1077" w:name="_Toc440361402"/>
      <w:bookmarkStart w:id="1078" w:name="_Toc440376284"/>
      <w:bookmarkStart w:id="1079" w:name="_Toc440382542"/>
      <w:bookmarkStart w:id="1080" w:name="_Toc440447212"/>
      <w:bookmarkStart w:id="1081" w:name="_Toc440632373"/>
      <w:bookmarkStart w:id="1082" w:name="_Toc440875145"/>
      <w:bookmarkStart w:id="1083"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4" w:name="_Toc97651412"/>
      <w:bookmarkStart w:id="1085" w:name="_Toc98253957"/>
      <w:bookmarkStart w:id="1086" w:name="_Toc157248209"/>
      <w:bookmarkStart w:id="1087" w:name="_Toc157496578"/>
      <w:bookmarkStart w:id="1088" w:name="_Toc158206117"/>
      <w:bookmarkStart w:id="1089" w:name="_Toc164057802"/>
      <w:bookmarkStart w:id="1090" w:name="_Toc164137152"/>
      <w:bookmarkStart w:id="1091" w:name="_Toc164161312"/>
      <w:bookmarkStart w:id="1092" w:name="_Toc165173883"/>
      <w:r>
        <w:rPr>
          <w:b/>
          <w:szCs w:val="24"/>
        </w:rPr>
        <w:br w:type="page"/>
      </w:r>
    </w:p>
    <w:p w:rsidR="004F4D80" w:rsidRPr="00D904EF" w:rsidRDefault="004F4D80" w:rsidP="004F4D80">
      <w:pPr>
        <w:pStyle w:val="3"/>
        <w:rPr>
          <w:szCs w:val="24"/>
        </w:rPr>
      </w:pPr>
      <w:bookmarkStart w:id="1093" w:name="_Toc439170703"/>
      <w:bookmarkStart w:id="1094" w:name="_Toc439172805"/>
      <w:bookmarkStart w:id="1095" w:name="_Toc439173249"/>
      <w:bookmarkStart w:id="1096" w:name="_Toc439238245"/>
      <w:bookmarkStart w:id="1097" w:name="_Toc439252792"/>
      <w:bookmarkStart w:id="1098" w:name="_Toc439323766"/>
      <w:bookmarkStart w:id="1099" w:name="_Toc440361403"/>
      <w:bookmarkStart w:id="1100" w:name="_Toc440376285"/>
      <w:bookmarkStart w:id="1101" w:name="_Toc440382543"/>
      <w:bookmarkStart w:id="1102" w:name="_Toc440447213"/>
      <w:bookmarkStart w:id="1103" w:name="_Toc440632374"/>
      <w:bookmarkStart w:id="1104" w:name="_Toc440875146"/>
      <w:bookmarkStart w:id="1105" w:name="_Toc441131133"/>
      <w:r w:rsidRPr="00D904EF">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7"/>
    <w:bookmarkEnd w:id="1058"/>
    <w:bookmarkEnd w:id="1059"/>
    <w:bookmarkEnd w:id="1060"/>
    <w:bookmarkEnd w:id="106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7" w:name="_Toc423423680"/>
      <w:bookmarkStart w:id="1108" w:name="_Ref440272035"/>
      <w:bookmarkStart w:id="1109" w:name="_Ref440274733"/>
      <w:bookmarkStart w:id="1110" w:name="_Toc44113113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6"/>
      <w:bookmarkEnd w:id="1107"/>
      <w:bookmarkEnd w:id="1108"/>
      <w:bookmarkEnd w:id="1109"/>
      <w:bookmarkEnd w:id="1110"/>
    </w:p>
    <w:p w:rsidR="004F4D80" w:rsidRPr="00E87023" w:rsidRDefault="004F4D80" w:rsidP="004F4D80">
      <w:pPr>
        <w:pStyle w:val="3"/>
        <w:rPr>
          <w:sz w:val="22"/>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61405"/>
      <w:bookmarkStart w:id="1124" w:name="_Toc440376287"/>
      <w:bookmarkStart w:id="1125" w:name="_Toc440382545"/>
      <w:bookmarkStart w:id="1126" w:name="_Toc440447215"/>
      <w:bookmarkStart w:id="1127" w:name="_Toc440632376"/>
      <w:bookmarkStart w:id="1128" w:name="_Toc440875148"/>
      <w:bookmarkStart w:id="1129"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0" w:name="_Toc343690585"/>
      <w:bookmarkStart w:id="1131" w:name="_Toc372294429"/>
      <w:bookmarkStart w:id="1132" w:name="_Toc379288897"/>
      <w:bookmarkStart w:id="1133" w:name="_Toc384734781"/>
      <w:bookmarkStart w:id="1134" w:name="_Toc396984079"/>
      <w:bookmarkStart w:id="1135" w:name="_Toc423423682"/>
      <w:bookmarkStart w:id="1136" w:name="_Toc439170711"/>
      <w:bookmarkStart w:id="1137" w:name="_Toc439172813"/>
      <w:bookmarkStart w:id="1138" w:name="_Toc439173254"/>
      <w:bookmarkStart w:id="1139" w:name="_Toc439238250"/>
      <w:bookmarkStart w:id="1140" w:name="_Toc439252797"/>
      <w:bookmarkStart w:id="1141" w:name="_Toc439323771"/>
      <w:bookmarkStart w:id="1142" w:name="_Toc440361406"/>
      <w:bookmarkStart w:id="1143" w:name="_Toc440376288"/>
      <w:bookmarkStart w:id="1144" w:name="_Toc440382546"/>
      <w:bookmarkStart w:id="1145" w:name="_Toc440447216"/>
      <w:bookmarkStart w:id="1146" w:name="_Toc440632377"/>
      <w:bookmarkStart w:id="1147" w:name="_Toc440875149"/>
      <w:bookmarkStart w:id="1148" w:name="_Toc441131136"/>
      <w:r w:rsidRPr="00D27071">
        <w:rPr>
          <w:szCs w:val="24"/>
        </w:rPr>
        <w:lastRenderedPageBreak/>
        <w:t>Инструкции по заполнению</w:t>
      </w:r>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49"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0" w:name="_Toc423423683"/>
      <w:bookmarkStart w:id="1151" w:name="_Ref440272051"/>
      <w:bookmarkStart w:id="1152" w:name="_Ref440274744"/>
      <w:bookmarkStart w:id="1153"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49"/>
      <w:bookmarkEnd w:id="1150"/>
      <w:bookmarkEnd w:id="1151"/>
      <w:bookmarkEnd w:id="1152"/>
      <w:bookmarkEnd w:id="1153"/>
    </w:p>
    <w:p w:rsidR="004F4D80" w:rsidRPr="008C4223" w:rsidRDefault="004F4D80" w:rsidP="004F4D80">
      <w:pPr>
        <w:pStyle w:val="3"/>
        <w:rPr>
          <w:szCs w:val="24"/>
        </w:rPr>
      </w:pPr>
      <w:bookmarkStart w:id="1154" w:name="_Toc343690587"/>
      <w:bookmarkStart w:id="1155" w:name="_Toc372294431"/>
      <w:bookmarkStart w:id="1156" w:name="_Toc379288899"/>
      <w:bookmarkStart w:id="1157" w:name="_Toc384734783"/>
      <w:bookmarkStart w:id="1158" w:name="_Toc396984081"/>
      <w:bookmarkStart w:id="1159" w:name="_Toc423423684"/>
      <w:bookmarkStart w:id="1160" w:name="_Toc439170713"/>
      <w:bookmarkStart w:id="1161" w:name="_Toc439172815"/>
      <w:bookmarkStart w:id="1162" w:name="_Toc439173256"/>
      <w:bookmarkStart w:id="1163" w:name="_Toc439238252"/>
      <w:bookmarkStart w:id="1164" w:name="_Toc439252799"/>
      <w:bookmarkStart w:id="1165" w:name="_Toc439323773"/>
      <w:bookmarkStart w:id="1166" w:name="_Toc440361408"/>
      <w:bookmarkStart w:id="1167" w:name="_Toc440376290"/>
      <w:bookmarkStart w:id="1168" w:name="_Toc440382548"/>
      <w:bookmarkStart w:id="1169" w:name="_Toc440447218"/>
      <w:bookmarkStart w:id="1170" w:name="_Toc440632379"/>
      <w:bookmarkStart w:id="1171" w:name="_Toc440875151"/>
      <w:bookmarkStart w:id="1172" w:name="_Toc441131138"/>
      <w:r w:rsidRPr="008C4223">
        <w:rPr>
          <w:szCs w:val="24"/>
        </w:rPr>
        <w:t xml:space="preserve">Форма </w:t>
      </w:r>
      <w:bookmarkEnd w:id="1154"/>
      <w:bookmarkEnd w:id="1155"/>
      <w:bookmarkEnd w:id="1156"/>
      <w:bookmarkEnd w:id="1157"/>
      <w:bookmarkEnd w:id="1158"/>
      <w:bookmarkEnd w:id="1159"/>
      <w:bookmarkEnd w:id="1160"/>
      <w:bookmarkEnd w:id="1161"/>
      <w:bookmarkEnd w:id="1162"/>
      <w:bookmarkEnd w:id="1163"/>
      <w:bookmarkEnd w:id="1164"/>
      <w:r w:rsidR="000D70B6" w:rsidRPr="000D70B6">
        <w:rPr>
          <w:szCs w:val="24"/>
        </w:rPr>
        <w:t>Согласия на обработку персональных данных</w:t>
      </w:r>
      <w:bookmarkEnd w:id="1165"/>
      <w:bookmarkEnd w:id="1166"/>
      <w:bookmarkEnd w:id="1167"/>
      <w:bookmarkEnd w:id="1168"/>
      <w:bookmarkEnd w:id="1169"/>
      <w:bookmarkEnd w:id="1170"/>
      <w:bookmarkEnd w:id="1171"/>
      <w:bookmarkEnd w:id="1172"/>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3" w:name="_Toc439252801"/>
      <w:bookmarkStart w:id="1174" w:name="_Toc439323774"/>
      <w:bookmarkStart w:id="1175" w:name="_Toc440361409"/>
      <w:bookmarkStart w:id="1176" w:name="_Toc440376291"/>
      <w:bookmarkStart w:id="1177" w:name="_Toc440382549"/>
      <w:bookmarkStart w:id="1178" w:name="_Toc440447219"/>
      <w:bookmarkStart w:id="1179" w:name="_Toc440632380"/>
      <w:bookmarkStart w:id="1180" w:name="_Toc440875152"/>
      <w:bookmarkStart w:id="1181" w:name="_Toc441131139"/>
      <w:r w:rsidRPr="005A2CAE">
        <w:rPr>
          <w:szCs w:val="24"/>
        </w:rPr>
        <w:lastRenderedPageBreak/>
        <w:t>Инструкции по заполнению</w:t>
      </w:r>
      <w:bookmarkEnd w:id="1173"/>
      <w:bookmarkEnd w:id="1174"/>
      <w:bookmarkEnd w:id="1175"/>
      <w:bookmarkEnd w:id="1176"/>
      <w:bookmarkEnd w:id="1177"/>
      <w:bookmarkEnd w:id="1178"/>
      <w:bookmarkEnd w:id="1179"/>
      <w:bookmarkEnd w:id="1180"/>
      <w:bookmarkEnd w:id="118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2" w:name="_Ref440272256"/>
      <w:bookmarkStart w:id="1183" w:name="_Ref440272678"/>
      <w:bookmarkStart w:id="1184" w:name="_Ref440274944"/>
      <w:bookmarkStart w:id="1185" w:name="_Toc441131140"/>
      <w:r w:rsidRPr="007A6A39">
        <w:lastRenderedPageBreak/>
        <w:t>Соглашение о неустойке (форма 1</w:t>
      </w:r>
      <w:r w:rsidR="00635719">
        <w:t>4</w:t>
      </w:r>
      <w:r w:rsidRPr="007A6A39">
        <w:t>)</w:t>
      </w:r>
      <w:bookmarkEnd w:id="1182"/>
      <w:bookmarkEnd w:id="1183"/>
      <w:bookmarkEnd w:id="1184"/>
      <w:bookmarkEnd w:id="1185"/>
    </w:p>
    <w:p w:rsidR="007A6A39" w:rsidRPr="007A6A39" w:rsidRDefault="007A6A39" w:rsidP="007A6A39">
      <w:pPr>
        <w:pStyle w:val="3"/>
        <w:rPr>
          <w:szCs w:val="24"/>
        </w:rPr>
      </w:pPr>
      <w:bookmarkStart w:id="1186" w:name="_Toc439170715"/>
      <w:bookmarkStart w:id="1187" w:name="_Toc439172817"/>
      <w:bookmarkStart w:id="1188" w:name="_Toc439173259"/>
      <w:bookmarkStart w:id="1189" w:name="_Toc439238255"/>
      <w:bookmarkStart w:id="1190" w:name="_Toc439252803"/>
      <w:bookmarkStart w:id="1191" w:name="_Toc439323776"/>
      <w:bookmarkStart w:id="1192" w:name="_Toc440361411"/>
      <w:bookmarkStart w:id="1193" w:name="_Toc440376293"/>
      <w:bookmarkStart w:id="1194" w:name="_Toc440382551"/>
      <w:bookmarkStart w:id="1195" w:name="_Toc440447221"/>
      <w:bookmarkStart w:id="1196" w:name="_Toc440632382"/>
      <w:bookmarkStart w:id="1197" w:name="_Toc440875154"/>
      <w:bookmarkStart w:id="1198" w:name="_Toc441131141"/>
      <w:r w:rsidRPr="007A6A39">
        <w:rPr>
          <w:szCs w:val="24"/>
        </w:rPr>
        <w:t>Форма соглашени</w:t>
      </w:r>
      <w:r w:rsidR="00E47073">
        <w:rPr>
          <w:szCs w:val="24"/>
        </w:rPr>
        <w:t>я</w:t>
      </w:r>
      <w:r w:rsidRPr="007A6A39">
        <w:rPr>
          <w:szCs w:val="24"/>
        </w:rPr>
        <w:t xml:space="preserve"> о неустойке</w:t>
      </w:r>
      <w:bookmarkEnd w:id="1186"/>
      <w:bookmarkEnd w:id="1187"/>
      <w:bookmarkEnd w:id="1188"/>
      <w:bookmarkEnd w:id="1189"/>
      <w:bookmarkEnd w:id="1190"/>
      <w:bookmarkEnd w:id="1191"/>
      <w:bookmarkEnd w:id="1192"/>
      <w:bookmarkEnd w:id="1193"/>
      <w:bookmarkEnd w:id="1194"/>
      <w:bookmarkEnd w:id="1195"/>
      <w:bookmarkEnd w:id="1196"/>
      <w:bookmarkEnd w:id="1197"/>
      <w:bookmarkEnd w:id="1198"/>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E80768">
        <w:rPr>
          <w:vertAlign w:val="subscript"/>
        </w:rPr>
        <w:fldChar w:fldCharType="begin"/>
      </w:r>
      <w:r>
        <w:rPr>
          <w:vertAlign w:val="subscript"/>
        </w:rPr>
        <w:instrText xml:space="preserve"> REF _Ref440275279 \r \h </w:instrText>
      </w:r>
      <w:r w:rsidR="00E80768">
        <w:rPr>
          <w:vertAlign w:val="subscript"/>
        </w:rPr>
      </w:r>
      <w:r w:rsidR="00E80768">
        <w:rPr>
          <w:vertAlign w:val="subscript"/>
        </w:rPr>
        <w:fldChar w:fldCharType="separate"/>
      </w:r>
      <w:r>
        <w:rPr>
          <w:vertAlign w:val="subscript"/>
        </w:rPr>
        <w:t>1.1.4</w:t>
      </w:r>
      <w:r w:rsidR="00E8076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99" w:name="_Toc439170716"/>
      <w:bookmarkStart w:id="1200" w:name="_Toc439172818"/>
      <w:bookmarkStart w:id="1201" w:name="_Toc439173260"/>
      <w:bookmarkStart w:id="1202" w:name="_Toc439238256"/>
      <w:bookmarkStart w:id="1203" w:name="_Toc439252804"/>
      <w:bookmarkStart w:id="1204" w:name="_Toc439323777"/>
      <w:bookmarkStart w:id="1205" w:name="_Toc440361412"/>
      <w:bookmarkStart w:id="1206" w:name="_Toc440376294"/>
      <w:bookmarkStart w:id="1207" w:name="_Toc440382552"/>
      <w:bookmarkStart w:id="1208" w:name="_Toc440447222"/>
      <w:bookmarkStart w:id="1209" w:name="_Toc440632383"/>
      <w:bookmarkStart w:id="1210" w:name="_Toc440875155"/>
      <w:bookmarkStart w:id="1211" w:name="_Toc441131142"/>
      <w:r w:rsidRPr="007857E5">
        <w:rPr>
          <w:szCs w:val="24"/>
        </w:rPr>
        <w:lastRenderedPageBreak/>
        <w:t>Инструкции по заполнению</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2" w:name="_Ref440272274"/>
      <w:bookmarkStart w:id="1213" w:name="_Ref440274756"/>
      <w:bookmarkStart w:id="1214"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2"/>
      <w:bookmarkEnd w:id="1213"/>
      <w:bookmarkEnd w:id="1214"/>
    </w:p>
    <w:p w:rsidR="007857E5" w:rsidRPr="00E47073" w:rsidRDefault="007857E5" w:rsidP="007857E5">
      <w:pPr>
        <w:pStyle w:val="3"/>
        <w:rPr>
          <w:szCs w:val="24"/>
        </w:rPr>
      </w:pPr>
      <w:bookmarkStart w:id="1215" w:name="_Toc439170718"/>
      <w:bookmarkStart w:id="1216" w:name="_Toc439172820"/>
      <w:bookmarkStart w:id="1217" w:name="_Toc439173262"/>
      <w:bookmarkStart w:id="1218" w:name="_Toc439238258"/>
      <w:bookmarkStart w:id="1219" w:name="_Toc439252806"/>
      <w:bookmarkStart w:id="1220" w:name="_Toc439323779"/>
      <w:bookmarkStart w:id="1221" w:name="_Toc440361414"/>
      <w:bookmarkStart w:id="1222" w:name="_Toc440376296"/>
      <w:bookmarkStart w:id="1223" w:name="_Toc440382554"/>
      <w:bookmarkStart w:id="1224" w:name="_Toc440447224"/>
      <w:bookmarkStart w:id="1225" w:name="_Toc440632385"/>
      <w:bookmarkStart w:id="1226" w:name="_Toc440875157"/>
      <w:bookmarkStart w:id="1227" w:name="_Toc441131144"/>
      <w:r w:rsidRPr="00E47073">
        <w:rPr>
          <w:szCs w:val="24"/>
        </w:rPr>
        <w:t xml:space="preserve">Форма </w:t>
      </w:r>
      <w:bookmarkEnd w:id="1215"/>
      <w:r w:rsidR="00E47073" w:rsidRPr="00E47073">
        <w:rPr>
          <w:szCs w:val="24"/>
        </w:rPr>
        <w:t>согласия Участника налоговым органам на разглашение сведений, составляющих налоговую тайну</w:t>
      </w:r>
      <w:bookmarkEnd w:id="1216"/>
      <w:bookmarkEnd w:id="1217"/>
      <w:bookmarkEnd w:id="1218"/>
      <w:bookmarkEnd w:id="1219"/>
      <w:bookmarkEnd w:id="1220"/>
      <w:bookmarkEnd w:id="1221"/>
      <w:bookmarkEnd w:id="1222"/>
      <w:bookmarkEnd w:id="1223"/>
      <w:bookmarkEnd w:id="1224"/>
      <w:bookmarkEnd w:id="1225"/>
      <w:bookmarkEnd w:id="1226"/>
      <w:bookmarkEnd w:id="122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28" w:name="_Toc300142269"/>
      <w:bookmarkStart w:id="1229" w:name="_Toc309735391"/>
      <w:bookmarkStart w:id="123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28"/>
      <w:r w:rsidRPr="007857E5">
        <w:rPr>
          <w:b/>
          <w:bCs w:val="0"/>
          <w:snapToGrid w:val="0"/>
          <w:sz w:val="24"/>
          <w:szCs w:val="24"/>
        </w:rPr>
        <w:t xml:space="preserve"> </w:t>
      </w:r>
      <w:bookmarkEnd w:id="1229"/>
      <w:bookmarkEnd w:id="123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1" w:name="_Toc439170719"/>
      <w:bookmarkStart w:id="1232" w:name="_Toc439172821"/>
      <w:bookmarkStart w:id="1233" w:name="_Toc439173263"/>
      <w:bookmarkStart w:id="1234" w:name="_Toc439238259"/>
      <w:bookmarkStart w:id="1235" w:name="_Toc439252807"/>
      <w:bookmarkStart w:id="1236" w:name="_Toc439323780"/>
      <w:bookmarkStart w:id="1237" w:name="_Toc440361415"/>
      <w:bookmarkStart w:id="1238" w:name="_Toc440376297"/>
      <w:bookmarkStart w:id="1239" w:name="_Toc440382555"/>
      <w:bookmarkStart w:id="1240" w:name="_Toc440447225"/>
      <w:bookmarkStart w:id="1241" w:name="_Toc440632386"/>
      <w:bookmarkStart w:id="1242" w:name="_Toc440875158"/>
      <w:bookmarkStart w:id="1243" w:name="_Toc441131145"/>
      <w:r w:rsidRPr="007857E5">
        <w:rPr>
          <w:szCs w:val="24"/>
        </w:rPr>
        <w:lastRenderedPageBreak/>
        <w:t>Инструкции по заполнению</w:t>
      </w:r>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93268095"/>
      <w:bookmarkStart w:id="1245" w:name="_Ref93268099"/>
      <w:bookmarkStart w:id="1246" w:name="_Toc98253958"/>
      <w:bookmarkStart w:id="1247" w:name="_Toc165173884"/>
      <w:bookmarkStart w:id="1248" w:name="_Toc423423678"/>
      <w:bookmarkStart w:id="1249" w:name="_Ref440272510"/>
      <w:bookmarkStart w:id="1250" w:name="_Ref440274961"/>
      <w:bookmarkStart w:id="1251" w:name="_Ref90381141"/>
      <w:bookmarkStart w:id="1252" w:name="_Toc90385121"/>
      <w:bookmarkStart w:id="1253" w:name="_Toc98253952"/>
      <w:bookmarkStart w:id="1254" w:name="_Toc165173878"/>
      <w:bookmarkStart w:id="1255" w:name="_Toc423427449"/>
      <w:bookmarkStart w:id="1256"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57" w:name="_Toc90385125"/>
      <w:bookmarkStart w:id="1258" w:name="_Toc439170705"/>
      <w:bookmarkStart w:id="1259" w:name="_Toc439172807"/>
      <w:bookmarkStart w:id="1260" w:name="_Toc439173268"/>
      <w:bookmarkStart w:id="1261" w:name="_Toc439238264"/>
      <w:bookmarkStart w:id="1262" w:name="_Toc439252812"/>
      <w:bookmarkStart w:id="1263" w:name="_Toc439323785"/>
      <w:bookmarkStart w:id="1264" w:name="_Toc440361420"/>
      <w:bookmarkStart w:id="1265" w:name="_Toc440376302"/>
      <w:bookmarkStart w:id="1266" w:name="_Toc440382560"/>
      <w:bookmarkStart w:id="1267" w:name="_Toc440447230"/>
      <w:bookmarkStart w:id="1268" w:name="_Toc440632391"/>
      <w:bookmarkStart w:id="1269" w:name="_Toc440875160"/>
      <w:bookmarkStart w:id="1270" w:name="_Toc441131147"/>
      <w:r w:rsidRPr="00D904EF">
        <w:rPr>
          <w:szCs w:val="24"/>
        </w:rPr>
        <w:t xml:space="preserve">Форма </w:t>
      </w:r>
      <w:bookmarkEnd w:id="1257"/>
      <w:bookmarkEnd w:id="1258"/>
      <w:bookmarkEnd w:id="1259"/>
      <w:bookmarkEnd w:id="1260"/>
      <w:bookmarkEnd w:id="1261"/>
      <w:bookmarkEnd w:id="1262"/>
      <w:bookmarkEnd w:id="1263"/>
      <w:bookmarkEnd w:id="1264"/>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5"/>
      <w:bookmarkEnd w:id="1266"/>
      <w:bookmarkEnd w:id="1267"/>
      <w:bookmarkEnd w:id="1268"/>
      <w:bookmarkEnd w:id="1269"/>
      <w:bookmarkEnd w:id="127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1" w:name="_Toc90385126"/>
      <w:bookmarkStart w:id="1272" w:name="_Toc98253959"/>
      <w:bookmarkStart w:id="1273" w:name="_Toc157248211"/>
      <w:bookmarkStart w:id="1274" w:name="_Toc157496580"/>
      <w:bookmarkStart w:id="1275" w:name="_Toc158206119"/>
      <w:bookmarkStart w:id="1276" w:name="_Toc164057804"/>
      <w:bookmarkStart w:id="1277" w:name="_Toc164137154"/>
      <w:bookmarkStart w:id="1278" w:name="_Toc164161314"/>
      <w:bookmarkStart w:id="1279" w:name="_Toc165173885"/>
      <w:r>
        <w:rPr>
          <w:b/>
          <w:szCs w:val="24"/>
        </w:rPr>
        <w:br w:type="page"/>
      </w:r>
    </w:p>
    <w:p w:rsidR="00635719" w:rsidRPr="00D904EF" w:rsidRDefault="00635719" w:rsidP="00635719">
      <w:pPr>
        <w:pStyle w:val="3"/>
        <w:rPr>
          <w:szCs w:val="24"/>
        </w:rPr>
      </w:pPr>
      <w:bookmarkStart w:id="1280" w:name="_Toc439170706"/>
      <w:bookmarkStart w:id="1281" w:name="_Toc439172808"/>
      <w:bookmarkStart w:id="1282" w:name="_Toc439173269"/>
      <w:bookmarkStart w:id="1283" w:name="_Toc439238265"/>
      <w:bookmarkStart w:id="1284" w:name="_Toc439252813"/>
      <w:bookmarkStart w:id="1285" w:name="_Toc439323786"/>
      <w:bookmarkStart w:id="1286" w:name="_Toc440361421"/>
      <w:bookmarkStart w:id="1287" w:name="_Toc440376303"/>
      <w:bookmarkStart w:id="1288" w:name="_Toc440382561"/>
      <w:bookmarkStart w:id="1289" w:name="_Toc440447231"/>
      <w:bookmarkStart w:id="1290" w:name="_Toc440632392"/>
      <w:bookmarkStart w:id="1291" w:name="_Toc440875161"/>
      <w:bookmarkStart w:id="1292" w:name="_Toc441131148"/>
      <w:r w:rsidRPr="00D904EF">
        <w:rPr>
          <w:szCs w:val="24"/>
        </w:rPr>
        <w:lastRenderedPageBreak/>
        <w:t>Инструкции по заполнению</w:t>
      </w:r>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E80768">
        <w:rPr>
          <w:sz w:val="24"/>
          <w:szCs w:val="24"/>
        </w:rPr>
        <w:fldChar w:fldCharType="begin"/>
      </w:r>
      <w:r w:rsidR="00C718E2">
        <w:rPr>
          <w:sz w:val="24"/>
          <w:szCs w:val="24"/>
        </w:rPr>
        <w:instrText xml:space="preserve"> REF _Ref440271628 \r \h </w:instrText>
      </w:r>
      <w:r w:rsidR="00E80768">
        <w:rPr>
          <w:sz w:val="24"/>
          <w:szCs w:val="24"/>
        </w:rPr>
      </w:r>
      <w:r w:rsidR="00E80768">
        <w:rPr>
          <w:sz w:val="24"/>
          <w:szCs w:val="24"/>
        </w:rPr>
        <w:fldChar w:fldCharType="separate"/>
      </w:r>
      <w:r w:rsidR="00EF5165">
        <w:rPr>
          <w:sz w:val="24"/>
          <w:szCs w:val="24"/>
        </w:rPr>
        <w:t>3.3.9</w:t>
      </w:r>
      <w:r w:rsidR="00E8076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E80768">
        <w:rPr>
          <w:sz w:val="24"/>
          <w:szCs w:val="24"/>
        </w:rPr>
        <w:fldChar w:fldCharType="begin"/>
      </w:r>
      <w:r w:rsidR="00D90031">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E80768">
        <w:rPr>
          <w:sz w:val="24"/>
          <w:szCs w:val="24"/>
        </w:rPr>
        <w:fldChar w:fldCharType="begin"/>
      </w:r>
      <w:r w:rsidR="00D90031">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E80768">
        <w:rPr>
          <w:sz w:val="24"/>
          <w:szCs w:val="24"/>
        </w:rPr>
        <w:fldChar w:fldCharType="begin"/>
      </w:r>
      <w:r w:rsidR="00D90031">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3" w:name="_Ref440376324"/>
      <w:bookmarkStart w:id="1294" w:name="_Ref440376401"/>
      <w:bookmarkStart w:id="1295"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3"/>
      <w:bookmarkEnd w:id="1294"/>
      <w:bookmarkEnd w:id="1295"/>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296" w:name="_Toc440376305"/>
      <w:bookmarkStart w:id="1297" w:name="_Toc440382563"/>
      <w:bookmarkStart w:id="1298" w:name="_Toc440447233"/>
      <w:bookmarkStart w:id="1299" w:name="_Toc440632394"/>
      <w:bookmarkStart w:id="1300" w:name="_Toc440875163"/>
      <w:bookmarkStart w:id="1301"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6"/>
      <w:bookmarkEnd w:id="1297"/>
      <w:bookmarkEnd w:id="1298"/>
      <w:bookmarkEnd w:id="1299"/>
      <w:bookmarkEnd w:id="1300"/>
      <w:bookmarkEnd w:id="1301"/>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2" w:name="_Toc440376306"/>
      <w:bookmarkStart w:id="1303" w:name="_Toc440382564"/>
      <w:bookmarkStart w:id="1304" w:name="_Toc440447234"/>
      <w:bookmarkStart w:id="1305" w:name="_Toc440632395"/>
      <w:bookmarkStart w:id="1306" w:name="_Toc440875164"/>
      <w:bookmarkStart w:id="1307" w:name="_Toc441131151"/>
      <w:r w:rsidRPr="00D904EF">
        <w:rPr>
          <w:szCs w:val="24"/>
        </w:rPr>
        <w:lastRenderedPageBreak/>
        <w:t>Инструкции по заполнению</w:t>
      </w:r>
      <w:bookmarkEnd w:id="1302"/>
      <w:bookmarkEnd w:id="1303"/>
      <w:bookmarkEnd w:id="1304"/>
      <w:bookmarkEnd w:id="1305"/>
      <w:bookmarkEnd w:id="1306"/>
      <w:bookmarkEnd w:id="1307"/>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E80768">
        <w:rPr>
          <w:sz w:val="24"/>
          <w:szCs w:val="24"/>
        </w:rPr>
        <w:fldChar w:fldCharType="begin"/>
      </w:r>
      <w:r w:rsidR="001A63D5">
        <w:rPr>
          <w:sz w:val="24"/>
          <w:szCs w:val="24"/>
        </w:rPr>
        <w:instrText xml:space="preserve"> REF _Ref440876660 \r \h </w:instrText>
      </w:r>
      <w:r w:rsidR="00E80768">
        <w:rPr>
          <w:sz w:val="24"/>
          <w:szCs w:val="24"/>
        </w:rPr>
      </w:r>
      <w:r w:rsidR="00E80768">
        <w:rPr>
          <w:sz w:val="24"/>
          <w:szCs w:val="24"/>
        </w:rPr>
        <w:fldChar w:fldCharType="separate"/>
      </w:r>
      <w:r w:rsidR="00EF5165">
        <w:rPr>
          <w:sz w:val="24"/>
          <w:szCs w:val="24"/>
        </w:rPr>
        <w:t>3.3.10</w:t>
      </w:r>
      <w:r w:rsidR="00E8076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E80768">
        <w:rPr>
          <w:sz w:val="24"/>
          <w:szCs w:val="24"/>
        </w:rPr>
        <w:fldChar w:fldCharType="begin"/>
      </w:r>
      <w:r>
        <w:rPr>
          <w:sz w:val="24"/>
          <w:szCs w:val="24"/>
        </w:rPr>
        <w:instrText xml:space="preserve"> REF _Ref55336310 \r \h </w:instrText>
      </w:r>
      <w:r w:rsidR="00E80768">
        <w:rPr>
          <w:sz w:val="24"/>
          <w:szCs w:val="24"/>
        </w:rPr>
      </w:r>
      <w:r w:rsidR="00E80768">
        <w:rPr>
          <w:sz w:val="24"/>
          <w:szCs w:val="24"/>
        </w:rPr>
        <w:fldChar w:fldCharType="separate"/>
      </w:r>
      <w:r w:rsidR="00EF5165">
        <w:rPr>
          <w:sz w:val="24"/>
          <w:szCs w:val="24"/>
        </w:rPr>
        <w:t>5.1</w:t>
      </w:r>
      <w:r w:rsidR="00E8076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E80768">
        <w:rPr>
          <w:sz w:val="24"/>
          <w:szCs w:val="24"/>
        </w:rPr>
        <w:fldChar w:fldCharType="begin"/>
      </w:r>
      <w:r w:rsidR="00CA1534">
        <w:rPr>
          <w:sz w:val="24"/>
          <w:szCs w:val="24"/>
        </w:rPr>
        <w:instrText xml:space="preserve"> REF _Ref440274337 \r \h </w:instrText>
      </w:r>
      <w:r w:rsidR="00E80768">
        <w:rPr>
          <w:sz w:val="24"/>
          <w:szCs w:val="24"/>
        </w:rPr>
      </w:r>
      <w:r w:rsidR="00E80768">
        <w:rPr>
          <w:sz w:val="24"/>
          <w:szCs w:val="24"/>
        </w:rPr>
        <w:fldChar w:fldCharType="separate"/>
      </w:r>
      <w:r w:rsidR="00EF5165">
        <w:rPr>
          <w:sz w:val="24"/>
          <w:szCs w:val="24"/>
        </w:rPr>
        <w:t>5.2</w:t>
      </w:r>
      <w:r w:rsidR="00E8076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E80768">
        <w:rPr>
          <w:sz w:val="24"/>
          <w:szCs w:val="24"/>
        </w:rPr>
        <w:fldChar w:fldCharType="begin"/>
      </w:r>
      <w:r w:rsidR="00CA1534">
        <w:rPr>
          <w:sz w:val="24"/>
          <w:szCs w:val="24"/>
        </w:rPr>
        <w:instrText xml:space="preserve"> REF _Ref440274366 \r \h </w:instrText>
      </w:r>
      <w:r w:rsidR="00E80768">
        <w:rPr>
          <w:sz w:val="24"/>
          <w:szCs w:val="24"/>
        </w:rPr>
      </w:r>
      <w:r w:rsidR="00E80768">
        <w:rPr>
          <w:sz w:val="24"/>
          <w:szCs w:val="24"/>
        </w:rPr>
        <w:fldChar w:fldCharType="separate"/>
      </w:r>
      <w:r w:rsidR="00EF5165">
        <w:rPr>
          <w:sz w:val="24"/>
          <w:szCs w:val="24"/>
        </w:rPr>
        <w:t>5.4</w:t>
      </w:r>
      <w:r w:rsidR="00E80768">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2738" w:rsidRDefault="00E92738">
      <w:pPr>
        <w:spacing w:line="240" w:lineRule="auto"/>
      </w:pPr>
      <w:r>
        <w:separator/>
      </w:r>
    </w:p>
  </w:endnote>
  <w:endnote w:type="continuationSeparator" w:id="0">
    <w:p w:rsidR="00E92738" w:rsidRDefault="00E927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65513" w:rsidRDefault="00B6551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Pr="00FA0376" w:rsidRDefault="00B6551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0D4486">
      <w:rPr>
        <w:noProof/>
        <w:sz w:val="16"/>
        <w:szCs w:val="16"/>
        <w:lang w:eastAsia="ru-RU"/>
      </w:rPr>
      <w:t>2</w:t>
    </w:r>
    <w:r w:rsidRPr="00FA0376">
      <w:rPr>
        <w:sz w:val="16"/>
        <w:szCs w:val="16"/>
        <w:lang w:eastAsia="ru-RU"/>
      </w:rPr>
      <w:fldChar w:fldCharType="end"/>
    </w:r>
  </w:p>
  <w:p w:rsidR="00B65513" w:rsidRPr="00E81F6B" w:rsidRDefault="00B65513" w:rsidP="00832D0A">
    <w:pPr>
      <w:pStyle w:val="aff2"/>
      <w:jc w:val="center"/>
      <w:rPr>
        <w:sz w:val="18"/>
        <w:szCs w:val="18"/>
      </w:rPr>
    </w:pPr>
    <w:r>
      <w:rPr>
        <w:sz w:val="18"/>
        <w:szCs w:val="18"/>
      </w:rPr>
      <w:t xml:space="preserve">Открытый запрос предложений </w:t>
    </w:r>
    <w:proofErr w:type="gramStart"/>
    <w:r>
      <w:rPr>
        <w:sz w:val="18"/>
        <w:szCs w:val="18"/>
      </w:rPr>
      <w:t xml:space="preserve">на </w:t>
    </w:r>
    <w:r w:rsidRPr="00C12FA4">
      <w:rPr>
        <w:sz w:val="18"/>
        <w:szCs w:val="18"/>
      </w:rPr>
      <w:t xml:space="preserve">право </w:t>
    </w:r>
    <w:r w:rsidRPr="00E81F6B">
      <w:rPr>
        <w:sz w:val="18"/>
        <w:szCs w:val="18"/>
      </w:rPr>
      <w:t xml:space="preserve">заключения Договора </w:t>
    </w:r>
    <w:r w:rsidR="000D4486">
      <w:rPr>
        <w:sz w:val="18"/>
        <w:szCs w:val="18"/>
      </w:rPr>
      <w:t xml:space="preserve">на </w:t>
    </w:r>
    <w:r w:rsidRPr="00B65513">
      <w:rPr>
        <w:sz w:val="18"/>
        <w:szCs w:val="18"/>
      </w:rPr>
      <w:t>оказание услуг по подписке на периодические печатные издания</w:t>
    </w:r>
    <w:r w:rsidRPr="00E81F6B">
      <w:rPr>
        <w:sz w:val="18"/>
        <w:szCs w:val="18"/>
      </w:rPr>
      <w:t xml:space="preserve"> для нужд</w:t>
    </w:r>
    <w:proofErr w:type="gramEnd"/>
    <w:r w:rsidRPr="00E81F6B">
      <w:rPr>
        <w:sz w:val="18"/>
        <w:szCs w:val="18"/>
      </w:rPr>
      <w:t xml:space="preserve">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2738" w:rsidRDefault="00E92738">
      <w:pPr>
        <w:spacing w:line="240" w:lineRule="auto"/>
      </w:pPr>
      <w:r>
        <w:separator/>
      </w:r>
    </w:p>
  </w:footnote>
  <w:footnote w:type="continuationSeparator" w:id="0">
    <w:p w:rsidR="00E92738" w:rsidRDefault="00E92738">
      <w:pPr>
        <w:spacing w:line="240" w:lineRule="auto"/>
      </w:pPr>
      <w:r>
        <w:continuationSeparator/>
      </w:r>
    </w:p>
  </w:footnote>
  <w:footnote w:id="1">
    <w:p w:rsidR="00B65513" w:rsidRDefault="00B65513"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B65513" w:rsidRDefault="00B65513"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Pr="00930031" w:rsidRDefault="00B6551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5513" w:rsidRDefault="00B655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1"/>
  </w:num>
  <w:num w:numId="56">
    <w:abstractNumId w:val="131"/>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7"/>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486"/>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702EE"/>
    <w:rsid w:val="00170C72"/>
    <w:rsid w:val="001716DB"/>
    <w:rsid w:val="0017646C"/>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373"/>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3A57"/>
    <w:rsid w:val="00553B6E"/>
    <w:rsid w:val="00556C74"/>
    <w:rsid w:val="00557C01"/>
    <w:rsid w:val="005631D9"/>
    <w:rsid w:val="00566071"/>
    <w:rsid w:val="00570124"/>
    <w:rsid w:val="00572EA1"/>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257B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5513"/>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24F"/>
    <w:rsid w:val="00C50CD1"/>
    <w:rsid w:val="00C521DF"/>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D07F7"/>
    <w:rsid w:val="00CD0A76"/>
    <w:rsid w:val="00CD4105"/>
    <w:rsid w:val="00CD50EF"/>
    <w:rsid w:val="00CE3C78"/>
    <w:rsid w:val="00CF3523"/>
    <w:rsid w:val="00CF39D0"/>
    <w:rsid w:val="00CF531D"/>
    <w:rsid w:val="00CF6A0E"/>
    <w:rsid w:val="00D0215E"/>
    <w:rsid w:val="00D05065"/>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E1"/>
    <w:rsid w:val="00DA4ADE"/>
    <w:rsid w:val="00DA5A22"/>
    <w:rsid w:val="00DA5FAE"/>
    <w:rsid w:val="00DB109A"/>
    <w:rsid w:val="00DB1BF4"/>
    <w:rsid w:val="00DB3F27"/>
    <w:rsid w:val="00DB7B2E"/>
    <w:rsid w:val="00DC0DB5"/>
    <w:rsid w:val="00DC141A"/>
    <w:rsid w:val="00DC15DC"/>
    <w:rsid w:val="00DC2470"/>
    <w:rsid w:val="00DC552A"/>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1F6B"/>
    <w:rsid w:val="00E832A4"/>
    <w:rsid w:val="00E837F8"/>
    <w:rsid w:val="00E84ECF"/>
    <w:rsid w:val="00E91F3E"/>
    <w:rsid w:val="00E922BA"/>
    <w:rsid w:val="00E92738"/>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telyatnik.vs@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etp.rosseti.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image" Target="media/image2.png"/><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133A53-FD6A-4EBF-9C2E-47F4097BD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75</Pages>
  <Words>21866</Words>
  <Characters>124638</Characters>
  <Application>Microsoft Office Word</Application>
  <DocSecurity>0</DocSecurity>
  <Lines>1038</Lines>
  <Paragraphs>292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146212</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51</cp:revision>
  <cp:lastPrinted>2015-12-29T14:27:00Z</cp:lastPrinted>
  <dcterms:created xsi:type="dcterms:W3CDTF">2016-01-13T12:36:00Z</dcterms:created>
  <dcterms:modified xsi:type="dcterms:W3CDTF">2016-01-25T11:19:00Z</dcterms:modified>
</cp:coreProperties>
</file>