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0370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5264C" w:rsidRPr="000D67AD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5264C" w:rsidRPr="003D5E58" w:rsidRDefault="0045264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D5E5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D5E5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D5E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D5E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D5E58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D5E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D5E58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1B66E4" w:rsidRDefault="001B66E4" w:rsidP="001B66E4">
      <w:pPr>
        <w:spacing w:line="240" w:lineRule="auto"/>
        <w:jc w:val="right"/>
      </w:pP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1B66E4" w:rsidRDefault="001B66E4" w:rsidP="001B66E4">
      <w:pPr>
        <w:spacing w:line="240" w:lineRule="auto"/>
        <w:jc w:val="right"/>
        <w:rPr>
          <w:sz w:val="24"/>
          <w:szCs w:val="24"/>
        </w:rPr>
      </w:pPr>
    </w:p>
    <w:p w:rsidR="001B66E4" w:rsidRPr="007417E6" w:rsidRDefault="001B66E4" w:rsidP="001B66E4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 w:rsidR="00FA1C23">
        <w:rPr>
          <w:sz w:val="24"/>
          <w:szCs w:val="24"/>
        </w:rPr>
        <w:t>2</w:t>
      </w:r>
      <w:r w:rsidR="00F73CA2">
        <w:rPr>
          <w:sz w:val="24"/>
          <w:szCs w:val="24"/>
        </w:rPr>
        <w:t>6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декабря 2016</w:t>
      </w:r>
      <w:r w:rsidRPr="007417E6">
        <w:rPr>
          <w:sz w:val="24"/>
          <w:szCs w:val="24"/>
        </w:rPr>
        <w:t xml:space="preserve"> г.</w:t>
      </w:r>
    </w:p>
    <w:p w:rsidR="001B66E4" w:rsidRPr="00093D17" w:rsidRDefault="001B66E4" w:rsidP="001B66E4">
      <w:pPr>
        <w:ind w:left="5670" w:firstLine="0"/>
        <w:rPr>
          <w:sz w:val="24"/>
          <w:szCs w:val="24"/>
        </w:rPr>
      </w:pP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1B66E4" w:rsidRPr="006D0453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</w:t>
      </w:r>
      <w:r w:rsidR="00F73CA2">
        <w:rPr>
          <w:b/>
          <w:kern w:val="36"/>
          <w:sz w:val="24"/>
          <w:szCs w:val="24"/>
        </w:rPr>
        <w:t>21</w:t>
      </w:r>
      <w:r>
        <w:rPr>
          <w:b/>
          <w:kern w:val="36"/>
          <w:sz w:val="24"/>
          <w:szCs w:val="24"/>
        </w:rPr>
        <w:t>-ВР-1</w:t>
      </w:r>
      <w:r w:rsidR="006D0453" w:rsidRPr="006D0453">
        <w:rPr>
          <w:b/>
          <w:kern w:val="36"/>
          <w:sz w:val="24"/>
          <w:szCs w:val="24"/>
        </w:rPr>
        <w:t>7</w:t>
      </w:r>
    </w:p>
    <w:p w:rsidR="001B66E4" w:rsidRPr="00093D17" w:rsidRDefault="001B66E4" w:rsidP="001B66E4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 w:rsidR="00FA1C23">
        <w:rPr>
          <w:b/>
          <w:kern w:val="36"/>
          <w:sz w:val="24"/>
          <w:szCs w:val="24"/>
        </w:rPr>
        <w:t>2</w:t>
      </w:r>
      <w:r w:rsidR="00F73CA2">
        <w:rPr>
          <w:b/>
          <w:kern w:val="36"/>
          <w:sz w:val="24"/>
          <w:szCs w:val="24"/>
        </w:rPr>
        <w:t>6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декабря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080ECA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080ECA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638F0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iCs w:val="0"/>
          <w:sz w:val="24"/>
          <w:szCs w:val="24"/>
        </w:rPr>
      </w:pPr>
      <w:r w:rsidRPr="007638F0">
        <w:rPr>
          <w:rFonts w:ascii="Times New Roman" w:hAnsi="Times New Roman"/>
          <w:b/>
          <w:iCs w:val="0"/>
          <w:sz w:val="24"/>
          <w:szCs w:val="24"/>
        </w:rPr>
        <w:t>ОТКРЫТЫЙ ЗАПРОС ПРЕДЛОЖЕНИЙ</w:t>
      </w:r>
    </w:p>
    <w:p w:rsidR="007556FF" w:rsidRPr="006974A1" w:rsidRDefault="00717F60" w:rsidP="001B66E4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080ECA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080ECA">
        <w:rPr>
          <w:b/>
          <w:sz w:val="24"/>
          <w:szCs w:val="24"/>
        </w:rPr>
        <w:t>Договор</w:t>
      </w:r>
      <w:r w:rsidR="001B66E4" w:rsidRPr="00080ECA">
        <w:rPr>
          <w:b/>
          <w:sz w:val="24"/>
          <w:szCs w:val="24"/>
        </w:rPr>
        <w:t>а</w:t>
      </w:r>
      <w:proofErr w:type="gramEnd"/>
      <w:r w:rsidR="00F27BB1">
        <w:rPr>
          <w:b/>
          <w:sz w:val="24"/>
          <w:szCs w:val="24"/>
        </w:rPr>
        <w:t xml:space="preserve"> </w:t>
      </w:r>
      <w:r w:rsidR="00F73CA2" w:rsidRPr="00F73CA2">
        <w:rPr>
          <w:b/>
          <w:sz w:val="24"/>
          <w:szCs w:val="24"/>
        </w:rPr>
        <w:t xml:space="preserve">на обслуживание (техническое сопровождение корректной работы) </w:t>
      </w:r>
      <w:proofErr w:type="spellStart"/>
      <w:r w:rsidR="00F73CA2" w:rsidRPr="00F73CA2">
        <w:rPr>
          <w:b/>
          <w:sz w:val="24"/>
          <w:szCs w:val="24"/>
        </w:rPr>
        <w:t>тахографов</w:t>
      </w:r>
      <w:proofErr w:type="spellEnd"/>
      <w:r w:rsidR="007638F0" w:rsidRPr="00080ECA">
        <w:rPr>
          <w:b/>
          <w:sz w:val="24"/>
          <w:szCs w:val="24"/>
        </w:rPr>
        <w:t xml:space="preserve"> </w:t>
      </w:r>
      <w:r w:rsidR="001B66E4" w:rsidRPr="00080ECA">
        <w:rPr>
          <w:b/>
          <w:sz w:val="24"/>
          <w:szCs w:val="24"/>
        </w:rPr>
        <w:t>для нужд ПАО «МРСК Центра» (филиала «Воронежэнерго»)</w:t>
      </w:r>
    </w:p>
    <w:p w:rsidR="00717F60" w:rsidRPr="006974A1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  <w:r w:rsidRPr="006974A1">
        <w:rPr>
          <w:rFonts w:ascii="Times New Roman" w:eastAsia="Times New Roman" w:hAnsi="Times New Roman" w:cs="Times New Roman"/>
          <w:b/>
          <w:bCs/>
        </w:rPr>
        <w:t xml:space="preserve"> «ОБЩАЯ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>,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КОММЕРЧЕСКАЯ</w:t>
      </w:r>
      <w:r w:rsidR="00B51A18" w:rsidRPr="006974A1">
        <w:rPr>
          <w:rFonts w:ascii="Times New Roman" w:eastAsia="Times New Roman" w:hAnsi="Times New Roman" w:cs="Times New Roman"/>
          <w:b/>
          <w:bCs/>
        </w:rPr>
        <w:t xml:space="preserve"> и техническая</w:t>
      </w:r>
      <w:r w:rsidRPr="006974A1">
        <w:rPr>
          <w:rFonts w:ascii="Times New Roman" w:eastAsia="Times New Roman" w:hAnsi="Times New Roman" w:cs="Times New Roman"/>
          <w:b/>
          <w:bCs/>
        </w:rPr>
        <w:t xml:space="preserve"> ЧАСТИ»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E13ED4" w:rsidRDefault="00E13ED4" w:rsidP="007556FF">
      <w:pPr>
        <w:spacing w:line="240" w:lineRule="auto"/>
        <w:ind w:firstLine="0"/>
        <w:jc w:val="center"/>
        <w:rPr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D0F58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B1A61" w:rsidRDefault="002654BD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B1A61">
        <w:rPr>
          <w:noProof/>
        </w:rPr>
        <w:t>1</w:t>
      </w:r>
      <w:r w:rsidR="00FB1A61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B1A61">
        <w:rPr>
          <w:noProof/>
        </w:rPr>
        <w:t>Общие положения</w:t>
      </w:r>
      <w:r w:rsidR="00FB1A61">
        <w:rPr>
          <w:noProof/>
        </w:rPr>
        <w:tab/>
      </w:r>
      <w:r w:rsidR="00FB1A61">
        <w:rPr>
          <w:noProof/>
        </w:rPr>
        <w:fldChar w:fldCharType="begin"/>
      </w:r>
      <w:r w:rsidR="00FB1A61">
        <w:rPr>
          <w:noProof/>
        </w:rPr>
        <w:instrText xml:space="preserve"> PAGEREF _Toc469487590 \h </w:instrText>
      </w:r>
      <w:r w:rsidR="00FB1A61">
        <w:rPr>
          <w:noProof/>
        </w:rPr>
      </w:r>
      <w:r w:rsidR="00FB1A61">
        <w:rPr>
          <w:noProof/>
        </w:rPr>
        <w:fldChar w:fldCharType="separate"/>
      </w:r>
      <w:r w:rsidR="00B13CC8">
        <w:rPr>
          <w:noProof/>
        </w:rPr>
        <w:t>4</w:t>
      </w:r>
      <w:r w:rsidR="00FB1A61"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_Toc469487591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_Toc469487592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_Toc469487593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_Toc469487594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_Toc469487595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_Toc469487596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8018D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_Toc469487603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_Toc469487604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_Toc469487608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10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_Toc469487612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12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_Toc469487620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_Toc469487621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_Toc469487624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13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_Toc469487625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14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_Toc469487640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_Toc469487643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_Toc469487644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_Toc469487649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_Toc469487650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_Toc469487651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bCs w:val="0"/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_Toc469487652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_Toc469487653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_Toc469487654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_Toc469487655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38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8018D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_Toc469487656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_Toc469487657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_Toc469487659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_Toc469487661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39</w:t>
      </w:r>
      <w:r>
        <w:rPr>
          <w:noProof/>
        </w:rPr>
        <w:fldChar w:fldCharType="end"/>
      </w:r>
    </w:p>
    <w:p w:rsidR="00FB1A61" w:rsidRDefault="00FB1A61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_Toc469487663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_Toc469487664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_Toc469487665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40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_Toc469487666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43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_Toc469487667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_Toc469487668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44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E8018D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_Toc469487669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46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_Toc469487672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48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_Toc469487675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50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_Toc469487678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52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8018D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_Toc469487681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54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_Toc469487684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_Toc469487685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56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_Toc469487686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58</w:t>
      </w:r>
      <w:r>
        <w:rPr>
          <w:noProof/>
        </w:rPr>
        <w:fldChar w:fldCharType="end"/>
      </w:r>
    </w:p>
    <w:p w:rsidR="00FB1A61" w:rsidRDefault="00FB1A61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_Toc469487687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62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_Toc469487688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63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_Toc469487691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65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_Toc469487694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67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_Toc469487697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69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_Toc469487700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71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_Toc469487703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74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_Toc469487708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78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_Toc469487711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81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_Toc469487714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83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E8018D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E8018D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_Toc469487717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85</w:t>
      </w:r>
      <w:r>
        <w:rPr>
          <w:noProof/>
        </w:rPr>
        <w:fldChar w:fldCharType="end"/>
      </w:r>
    </w:p>
    <w:p w:rsidR="00FB1A61" w:rsidRDefault="00FB1A61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8018D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E8018D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_Toc469487720 \h </w:instrText>
      </w:r>
      <w:r>
        <w:rPr>
          <w:noProof/>
        </w:rPr>
      </w:r>
      <w:r>
        <w:rPr>
          <w:noProof/>
        </w:rPr>
        <w:fldChar w:fldCharType="separate"/>
      </w:r>
      <w:r w:rsidR="00B13CC8">
        <w:rPr>
          <w:noProof/>
        </w:rPr>
        <w:t>87</w:t>
      </w:r>
      <w:r>
        <w:rPr>
          <w:noProof/>
        </w:rPr>
        <w:fldChar w:fldCharType="end"/>
      </w:r>
    </w:p>
    <w:p w:rsidR="00717F60" w:rsidRPr="00E71A48" w:rsidRDefault="002654BD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6948759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69487591"/>
      <w:bookmarkEnd w:id="8"/>
      <w:r w:rsidRPr="00E71A48">
        <w:t>Общие сведения о процедуре запроса предложений</w:t>
      </w:r>
      <w:bookmarkEnd w:id="9"/>
    </w:p>
    <w:p w:rsidR="005B75A6" w:rsidRPr="00B13CC8" w:rsidRDefault="00717F60" w:rsidP="002248E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C93109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C93109">
        <w:rPr>
          <w:iCs/>
          <w:sz w:val="24"/>
          <w:szCs w:val="24"/>
        </w:rPr>
        <w:t>– ПАО «МРСК Центра» (далее – Заказчик или Организатор)</w:t>
      </w:r>
      <w:r w:rsidRPr="00C93109">
        <w:rPr>
          <w:iCs/>
          <w:sz w:val="24"/>
          <w:szCs w:val="24"/>
        </w:rPr>
        <w:t xml:space="preserve"> (почтовый адрес:</w:t>
      </w:r>
      <w:proofErr w:type="gramEnd"/>
      <w:r w:rsidR="007556FF" w:rsidRPr="00C93109">
        <w:rPr>
          <w:iCs/>
          <w:sz w:val="24"/>
          <w:szCs w:val="24"/>
        </w:rPr>
        <w:t xml:space="preserve"> РФ, 127018, г. Москва, ул. 2-я Ямская, 4</w:t>
      </w:r>
      <w:r w:rsidR="00EC1043" w:rsidRPr="00C93109">
        <w:rPr>
          <w:iCs/>
          <w:sz w:val="24"/>
          <w:szCs w:val="24"/>
        </w:rPr>
        <w:t>, с</w:t>
      </w:r>
      <w:r w:rsidRPr="00C93109">
        <w:rPr>
          <w:iCs/>
          <w:sz w:val="24"/>
          <w:szCs w:val="24"/>
        </w:rPr>
        <w:t xml:space="preserve">екретарь Закупочной комиссии – </w:t>
      </w:r>
      <w:r w:rsidR="002D0F58" w:rsidRPr="00C93109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2D0F58" w:rsidRPr="00C93109">
        <w:rPr>
          <w:sz w:val="24"/>
          <w:szCs w:val="24"/>
        </w:rPr>
        <w:t xml:space="preserve">адрес электронной почты: </w:t>
      </w:r>
      <w:r w:rsidR="002D0F58" w:rsidRPr="00C93109">
        <w:rPr>
          <w:iCs/>
          <w:sz w:val="24"/>
          <w:szCs w:val="24"/>
        </w:rPr>
        <w:t xml:space="preserve"> </w:t>
      </w:r>
      <w:hyperlink r:id="rId18" w:history="1">
        <w:r w:rsidR="002D0F58" w:rsidRPr="00C93109">
          <w:rPr>
            <w:rStyle w:val="a7"/>
            <w:sz w:val="24"/>
            <w:szCs w:val="24"/>
            <w:lang w:val="en-US"/>
          </w:rPr>
          <w:t>Zaitseva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AA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2D0F58" w:rsidRPr="00C93109">
        <w:rPr>
          <w:sz w:val="24"/>
          <w:szCs w:val="24"/>
        </w:rPr>
        <w:t xml:space="preserve"> Фатеев Сергей Юрьевич, контактный телефон - (473) 221-52-02, адрес электронной почты: </w:t>
      </w:r>
      <w:hyperlink r:id="rId19" w:history="1">
        <w:r w:rsidR="002D0F58" w:rsidRPr="00C93109">
          <w:rPr>
            <w:rStyle w:val="a7"/>
            <w:sz w:val="24"/>
            <w:szCs w:val="24"/>
            <w:lang w:val="en-US"/>
          </w:rPr>
          <w:t>Fateev</w:t>
        </w:r>
        <w:r w:rsidR="002D0F58" w:rsidRPr="00C93109">
          <w:rPr>
            <w:rStyle w:val="a7"/>
            <w:sz w:val="24"/>
            <w:szCs w:val="24"/>
          </w:rPr>
          <w:t>.</w:t>
        </w:r>
        <w:r w:rsidR="002D0F58" w:rsidRPr="00C93109">
          <w:rPr>
            <w:rStyle w:val="a7"/>
            <w:sz w:val="24"/>
            <w:szCs w:val="24"/>
            <w:lang w:val="en-US"/>
          </w:rPr>
          <w:t>SY</w:t>
        </w:r>
        <w:r w:rsidR="002D0F58" w:rsidRPr="00C93109">
          <w:rPr>
            <w:rStyle w:val="a7"/>
            <w:sz w:val="24"/>
            <w:szCs w:val="24"/>
          </w:rPr>
          <w:t>@mrsk-1.ru</w:t>
        </w:r>
      </w:hyperlink>
      <w:r w:rsidR="002D0F58" w:rsidRPr="00C93109">
        <w:rPr>
          <w:rStyle w:val="a7"/>
          <w:sz w:val="24"/>
          <w:szCs w:val="24"/>
        </w:rPr>
        <w:t>,</w:t>
      </w:r>
      <w:r w:rsidR="00862664" w:rsidRPr="00C93109">
        <w:rPr>
          <w:sz w:val="24"/>
          <w:szCs w:val="24"/>
        </w:rPr>
        <w:t xml:space="preserve"> </w:t>
      </w:r>
      <w:r w:rsidR="004B5EB3" w:rsidRPr="00C93109">
        <w:rPr>
          <w:iCs/>
          <w:sz w:val="24"/>
          <w:szCs w:val="24"/>
        </w:rPr>
        <w:t>Извещени</w:t>
      </w:r>
      <w:r w:rsidRPr="00C93109">
        <w:rPr>
          <w:iCs/>
          <w:sz w:val="24"/>
          <w:szCs w:val="24"/>
        </w:rPr>
        <w:t>ем</w:t>
      </w:r>
      <w:r w:rsidRPr="00C93109">
        <w:rPr>
          <w:sz w:val="24"/>
          <w:szCs w:val="24"/>
        </w:rPr>
        <w:t xml:space="preserve"> о проведении открытого </w:t>
      </w:r>
      <w:r w:rsidRPr="00C93109">
        <w:rPr>
          <w:iCs/>
          <w:sz w:val="24"/>
          <w:szCs w:val="24"/>
        </w:rPr>
        <w:t>запроса предложений</w:t>
      </w:r>
      <w:r w:rsidRPr="00C93109">
        <w:rPr>
          <w:sz w:val="24"/>
          <w:szCs w:val="24"/>
        </w:rPr>
        <w:t xml:space="preserve">, опубликованным </w:t>
      </w:r>
      <w:r w:rsidRPr="00C93109">
        <w:rPr>
          <w:b/>
          <w:sz w:val="24"/>
          <w:szCs w:val="24"/>
        </w:rPr>
        <w:t>«</w:t>
      </w:r>
      <w:r w:rsidR="00E340E1" w:rsidRPr="00C93109">
        <w:rPr>
          <w:b/>
          <w:sz w:val="24"/>
          <w:szCs w:val="24"/>
        </w:rPr>
        <w:t>2</w:t>
      </w:r>
      <w:r w:rsidR="00F73CA2">
        <w:rPr>
          <w:b/>
          <w:sz w:val="24"/>
          <w:szCs w:val="24"/>
        </w:rPr>
        <w:t>7</w:t>
      </w:r>
      <w:r w:rsidRPr="00C93109">
        <w:rPr>
          <w:b/>
          <w:sz w:val="24"/>
          <w:szCs w:val="24"/>
        </w:rPr>
        <w:t xml:space="preserve">» </w:t>
      </w:r>
      <w:r w:rsidR="00E340E1" w:rsidRPr="00C93109">
        <w:rPr>
          <w:b/>
          <w:sz w:val="24"/>
          <w:szCs w:val="24"/>
        </w:rPr>
        <w:t>декаб</w:t>
      </w:r>
      <w:r w:rsidR="00862664" w:rsidRPr="00C93109">
        <w:rPr>
          <w:b/>
          <w:sz w:val="24"/>
          <w:szCs w:val="24"/>
        </w:rPr>
        <w:t>ря</w:t>
      </w:r>
      <w:r w:rsidRPr="00C93109">
        <w:rPr>
          <w:b/>
          <w:sz w:val="24"/>
          <w:szCs w:val="24"/>
        </w:rPr>
        <w:t xml:space="preserve"> 20</w:t>
      </w:r>
      <w:r w:rsidR="00C12FA4" w:rsidRPr="00C93109">
        <w:rPr>
          <w:b/>
          <w:sz w:val="24"/>
          <w:szCs w:val="24"/>
        </w:rPr>
        <w:t>1</w:t>
      </w:r>
      <w:r w:rsidR="00862664" w:rsidRPr="00C93109">
        <w:rPr>
          <w:b/>
          <w:sz w:val="24"/>
          <w:szCs w:val="24"/>
        </w:rPr>
        <w:t>6</w:t>
      </w:r>
      <w:r w:rsidRPr="00C93109">
        <w:rPr>
          <w:b/>
          <w:sz w:val="24"/>
          <w:szCs w:val="24"/>
        </w:rPr>
        <w:t xml:space="preserve"> г.</w:t>
      </w:r>
      <w:r w:rsidRPr="00C93109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109">
          <w:rPr>
            <w:rStyle w:val="a7"/>
            <w:sz w:val="24"/>
            <w:szCs w:val="24"/>
          </w:rPr>
          <w:t>www.zakupki.</w:t>
        </w:r>
        <w:r w:rsidR="00345CCA" w:rsidRPr="00C93109">
          <w:rPr>
            <w:rStyle w:val="a7"/>
            <w:sz w:val="24"/>
            <w:szCs w:val="24"/>
            <w:lang w:val="en-US"/>
          </w:rPr>
          <w:t>gov</w:t>
        </w:r>
        <w:r w:rsidR="00345CCA" w:rsidRPr="00C93109">
          <w:rPr>
            <w:rStyle w:val="a7"/>
            <w:sz w:val="24"/>
            <w:szCs w:val="24"/>
          </w:rPr>
          <w:t>.ru</w:t>
        </w:r>
      </w:hyperlink>
      <w:r w:rsidRPr="00C93109">
        <w:rPr>
          <w:sz w:val="24"/>
          <w:szCs w:val="24"/>
        </w:rPr>
        <w:t>),</w:t>
      </w:r>
      <w:r w:rsidR="009D7F01" w:rsidRPr="00C93109">
        <w:rPr>
          <w:iCs/>
          <w:sz w:val="24"/>
          <w:szCs w:val="24"/>
        </w:rPr>
        <w:t xml:space="preserve"> </w:t>
      </w:r>
      <w:r w:rsidR="009D7F01" w:rsidRPr="00C93109">
        <w:rPr>
          <w:sz w:val="24"/>
          <w:szCs w:val="24"/>
        </w:rPr>
        <w:t xml:space="preserve">на сайте </w:t>
      </w:r>
      <w:r w:rsidR="007556FF" w:rsidRPr="00C93109">
        <w:rPr>
          <w:iCs/>
          <w:sz w:val="24"/>
          <w:szCs w:val="24"/>
        </w:rPr>
        <w:t>ПАО «МРСК Центра»</w:t>
      </w:r>
      <w:r w:rsidR="009D7F01" w:rsidRPr="00C93109">
        <w:rPr>
          <w:sz w:val="24"/>
          <w:szCs w:val="24"/>
        </w:rPr>
        <w:t xml:space="preserve"> (</w:t>
      </w:r>
      <w:hyperlink r:id="rId21" w:history="1">
        <w:r w:rsidR="007556FF" w:rsidRPr="00C93109">
          <w:rPr>
            <w:rStyle w:val="a7"/>
            <w:sz w:val="24"/>
            <w:szCs w:val="24"/>
          </w:rPr>
          <w:t>www.mrsk-1.ru</w:t>
        </w:r>
      </w:hyperlink>
      <w:r w:rsidR="00862664" w:rsidRPr="00C93109">
        <w:rPr>
          <w:sz w:val="24"/>
          <w:szCs w:val="24"/>
        </w:rPr>
        <w:t>)</w:t>
      </w:r>
      <w:r w:rsidR="00702B2C" w:rsidRPr="00C93109">
        <w:rPr>
          <w:sz w:val="24"/>
          <w:szCs w:val="24"/>
        </w:rPr>
        <w:t xml:space="preserve">, на сайте ЭТП, указанном в п. </w:t>
      </w:r>
      <w:r w:rsidR="00FB1A61" w:rsidRPr="00C93109">
        <w:rPr>
          <w:sz w:val="24"/>
          <w:szCs w:val="24"/>
        </w:rPr>
        <w:fldChar w:fldCharType="begin"/>
      </w:r>
      <w:r w:rsidR="00FB1A61" w:rsidRPr="00C93109">
        <w:rPr>
          <w:sz w:val="24"/>
          <w:szCs w:val="24"/>
        </w:rPr>
        <w:instrText xml:space="preserve"> REF _Ref440269836 \r \h  \* MERGEFORMAT </w:instrText>
      </w:r>
      <w:r w:rsidR="00FB1A61" w:rsidRPr="00C93109">
        <w:rPr>
          <w:sz w:val="24"/>
          <w:szCs w:val="24"/>
        </w:rPr>
      </w:r>
      <w:r w:rsidR="00FB1A61" w:rsidRPr="00C93109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1.1.2</w:t>
      </w:r>
      <w:r w:rsidR="00FB1A61" w:rsidRPr="00C93109">
        <w:rPr>
          <w:sz w:val="24"/>
          <w:szCs w:val="24"/>
        </w:rPr>
        <w:fldChar w:fldCharType="end"/>
      </w:r>
      <w:r w:rsidR="00702B2C" w:rsidRPr="00C93109">
        <w:rPr>
          <w:sz w:val="24"/>
          <w:szCs w:val="24"/>
        </w:rPr>
        <w:t xml:space="preserve"> настоящей Документации,</w:t>
      </w:r>
      <w:r w:rsidR="009A7733" w:rsidRPr="00C93109">
        <w:rPr>
          <w:iCs/>
          <w:sz w:val="24"/>
          <w:szCs w:val="24"/>
        </w:rPr>
        <w:t xml:space="preserve"> </w:t>
      </w:r>
      <w:r w:rsidRPr="00C93109">
        <w:rPr>
          <w:iCs/>
          <w:sz w:val="24"/>
          <w:szCs w:val="24"/>
        </w:rPr>
        <w:t>приг</w:t>
      </w:r>
      <w:r w:rsidRPr="00C93109">
        <w:rPr>
          <w:sz w:val="24"/>
          <w:szCs w:val="24"/>
        </w:rPr>
        <w:t>ласило юридических лиц</w:t>
      </w:r>
      <w:r w:rsidR="005B75A6" w:rsidRPr="00C93109">
        <w:rPr>
          <w:sz w:val="24"/>
          <w:szCs w:val="24"/>
        </w:rPr>
        <w:t xml:space="preserve"> и физических лиц (в т.</w:t>
      </w:r>
      <w:r w:rsidR="003129D4" w:rsidRPr="00C93109">
        <w:rPr>
          <w:sz w:val="24"/>
          <w:szCs w:val="24"/>
        </w:rPr>
        <w:t xml:space="preserve"> </w:t>
      </w:r>
      <w:r w:rsidR="005B75A6" w:rsidRPr="00C93109">
        <w:rPr>
          <w:sz w:val="24"/>
          <w:szCs w:val="24"/>
        </w:rPr>
        <w:t>ч. индивидуальных предпринимателей)</w:t>
      </w:r>
      <w:r w:rsidR="002D0F58" w:rsidRPr="00C93109">
        <w:rPr>
          <w:sz w:val="24"/>
          <w:szCs w:val="24"/>
        </w:rPr>
        <w:t xml:space="preserve">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</w:t>
      </w:r>
      <w:r w:rsidR="002D0F58" w:rsidRPr="00464628">
        <w:rPr>
          <w:sz w:val="24"/>
          <w:szCs w:val="24"/>
        </w:rPr>
        <w:t xml:space="preserve">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C6125" w:rsidRPr="00464628">
        <w:rPr>
          <w:sz w:val="24"/>
          <w:szCs w:val="24"/>
        </w:rPr>
        <w:t xml:space="preserve"> (далее - Участники)</w:t>
      </w:r>
      <w:r w:rsidR="009D7F01" w:rsidRPr="00464628">
        <w:rPr>
          <w:sz w:val="24"/>
          <w:szCs w:val="24"/>
        </w:rPr>
        <w:t xml:space="preserve"> </w:t>
      </w:r>
      <w:r w:rsidR="004B5EB3" w:rsidRPr="00464628">
        <w:rPr>
          <w:sz w:val="24"/>
          <w:szCs w:val="24"/>
        </w:rPr>
        <w:t>к участию в процедуре О</w:t>
      </w:r>
      <w:r w:rsidRPr="00464628">
        <w:rPr>
          <w:sz w:val="24"/>
          <w:szCs w:val="24"/>
        </w:rPr>
        <w:t xml:space="preserve">ткрытого </w:t>
      </w:r>
      <w:r w:rsidRPr="00B420BC">
        <w:rPr>
          <w:sz w:val="24"/>
          <w:szCs w:val="24"/>
        </w:rPr>
        <w:t xml:space="preserve">запроса предложений (далее – запрос предложений) </w:t>
      </w:r>
      <w:bookmarkEnd w:id="10"/>
      <w:r w:rsidR="004B5EB3" w:rsidRPr="00B420BC">
        <w:rPr>
          <w:sz w:val="24"/>
          <w:szCs w:val="24"/>
        </w:rPr>
        <w:t xml:space="preserve">на право заключения </w:t>
      </w:r>
      <w:r w:rsidR="00366652" w:rsidRPr="00B13CC8">
        <w:rPr>
          <w:sz w:val="24"/>
          <w:szCs w:val="24"/>
        </w:rPr>
        <w:t>Договор</w:t>
      </w:r>
      <w:r w:rsidR="002D0F58" w:rsidRPr="00B13CC8">
        <w:rPr>
          <w:sz w:val="24"/>
          <w:szCs w:val="24"/>
        </w:rPr>
        <w:t>а</w:t>
      </w:r>
      <w:r w:rsidR="00366652" w:rsidRPr="00B13CC8">
        <w:rPr>
          <w:sz w:val="24"/>
          <w:szCs w:val="24"/>
        </w:rPr>
        <w:t xml:space="preserve"> </w:t>
      </w:r>
      <w:r w:rsidR="00F73CA2" w:rsidRPr="00B13CC8">
        <w:rPr>
          <w:sz w:val="24"/>
          <w:szCs w:val="24"/>
        </w:rPr>
        <w:t xml:space="preserve">на обслуживание (техническое сопровождение корректной работы) </w:t>
      </w:r>
      <w:proofErr w:type="spellStart"/>
      <w:r w:rsidR="00F73CA2" w:rsidRPr="00B13CC8">
        <w:rPr>
          <w:sz w:val="24"/>
          <w:szCs w:val="24"/>
        </w:rPr>
        <w:t>тахографов</w:t>
      </w:r>
      <w:proofErr w:type="spellEnd"/>
      <w:r w:rsidR="002D0F58" w:rsidRPr="00B13CC8">
        <w:rPr>
          <w:sz w:val="24"/>
          <w:szCs w:val="24"/>
        </w:rPr>
        <w:t xml:space="preserve"> для нужд ПАО «МРСК Центра» (филиала «Воронежэнерго»)</w:t>
      </w:r>
      <w:r w:rsidR="00862664" w:rsidRPr="00B13CC8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B13CC8">
        <w:rPr>
          <w:sz w:val="24"/>
          <w:szCs w:val="24"/>
        </w:rPr>
        <w:t>Арзамасская</w:t>
      </w:r>
      <w:proofErr w:type="spellEnd"/>
      <w:r w:rsidR="00862664" w:rsidRPr="00B13CC8">
        <w:rPr>
          <w:sz w:val="24"/>
          <w:szCs w:val="24"/>
        </w:rPr>
        <w:t>, 2</w:t>
      </w:r>
      <w:r w:rsidRPr="00B13CC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B13CC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13CC8">
        <w:rPr>
          <w:sz w:val="24"/>
          <w:szCs w:val="24"/>
        </w:rPr>
        <w:t xml:space="preserve">Настоящий </w:t>
      </w:r>
      <w:r w:rsidR="004B5EB3" w:rsidRPr="00B13CC8">
        <w:rPr>
          <w:sz w:val="24"/>
          <w:szCs w:val="24"/>
        </w:rPr>
        <w:t>З</w:t>
      </w:r>
      <w:r w:rsidRPr="00B13CC8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B13CC8">
        <w:rPr>
          <w:sz w:val="24"/>
          <w:szCs w:val="24"/>
        </w:rPr>
        <w:t>электронной торговой площадк</w:t>
      </w:r>
      <w:r w:rsidR="00414AB1" w:rsidRPr="00B13CC8">
        <w:rPr>
          <w:sz w:val="24"/>
          <w:szCs w:val="24"/>
        </w:rPr>
        <w:t>и</w:t>
      </w:r>
      <w:r w:rsidR="00702B2C" w:rsidRPr="00B13CC8">
        <w:rPr>
          <w:sz w:val="24"/>
          <w:szCs w:val="24"/>
        </w:rPr>
        <w:t xml:space="preserve"> </w:t>
      </w:r>
      <w:r w:rsidR="000D70B6" w:rsidRPr="00B13CC8">
        <w:rPr>
          <w:sz w:val="24"/>
          <w:szCs w:val="24"/>
        </w:rPr>
        <w:t>П</w:t>
      </w:r>
      <w:r w:rsidR="00702B2C" w:rsidRPr="00B13CC8">
        <w:rPr>
          <w:sz w:val="24"/>
          <w:szCs w:val="24"/>
        </w:rPr>
        <w:t>АО «</w:t>
      </w:r>
      <w:proofErr w:type="spellStart"/>
      <w:r w:rsidR="00702B2C" w:rsidRPr="00B13CC8">
        <w:rPr>
          <w:sz w:val="24"/>
          <w:szCs w:val="24"/>
        </w:rPr>
        <w:t>Россети</w:t>
      </w:r>
      <w:proofErr w:type="spellEnd"/>
      <w:r w:rsidR="00702B2C" w:rsidRPr="00B13CC8">
        <w:rPr>
          <w:sz w:val="24"/>
          <w:szCs w:val="24"/>
        </w:rPr>
        <w:t xml:space="preserve">» </w:t>
      </w:r>
      <w:hyperlink r:id="rId22" w:history="1">
        <w:r w:rsidR="00B420BC" w:rsidRPr="00B13CC8">
          <w:rPr>
            <w:rStyle w:val="a7"/>
            <w:sz w:val="24"/>
            <w:szCs w:val="24"/>
          </w:rPr>
          <w:t>etp.rosseti.ru</w:t>
        </w:r>
      </w:hyperlink>
      <w:r w:rsidR="00702B2C" w:rsidRPr="00B13CC8">
        <w:rPr>
          <w:sz w:val="24"/>
          <w:szCs w:val="24"/>
        </w:rPr>
        <w:t xml:space="preserve"> (далее — ЭТП)</w:t>
      </w:r>
      <w:r w:rsidR="005B75A6" w:rsidRPr="00B13CC8">
        <w:rPr>
          <w:sz w:val="24"/>
          <w:szCs w:val="24"/>
        </w:rPr>
        <w:t>.</w:t>
      </w:r>
      <w:bookmarkEnd w:id="14"/>
    </w:p>
    <w:p w:rsidR="00717F60" w:rsidRPr="00B13CC8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13CC8">
        <w:rPr>
          <w:sz w:val="24"/>
          <w:szCs w:val="24"/>
        </w:rPr>
        <w:t>Заказчик</w:t>
      </w:r>
      <w:r w:rsidR="00702B2C" w:rsidRPr="00B13CC8">
        <w:rPr>
          <w:sz w:val="24"/>
          <w:szCs w:val="24"/>
        </w:rPr>
        <w:t xml:space="preserve">: </w:t>
      </w:r>
      <w:r w:rsidRPr="00B13CC8">
        <w:rPr>
          <w:sz w:val="24"/>
          <w:szCs w:val="24"/>
        </w:rPr>
        <w:t xml:space="preserve"> </w:t>
      </w:r>
      <w:r w:rsidR="00702B2C" w:rsidRPr="00B13CC8">
        <w:rPr>
          <w:iCs/>
          <w:sz w:val="24"/>
          <w:szCs w:val="24"/>
        </w:rPr>
        <w:t>ПАО «МРСК Центра».</w:t>
      </w:r>
      <w:r w:rsidRPr="00B13CC8">
        <w:rPr>
          <w:rStyle w:val="aa"/>
          <w:sz w:val="24"/>
          <w:szCs w:val="24"/>
        </w:rPr>
        <w:t xml:space="preserve"> </w:t>
      </w:r>
      <w:bookmarkEnd w:id="15"/>
    </w:p>
    <w:p w:rsidR="008C4223" w:rsidRPr="00B13CC8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13CC8">
        <w:rPr>
          <w:sz w:val="24"/>
          <w:szCs w:val="24"/>
        </w:rPr>
        <w:t>Предмет З</w:t>
      </w:r>
      <w:r w:rsidR="00717F60" w:rsidRPr="00B13CC8">
        <w:rPr>
          <w:sz w:val="24"/>
          <w:szCs w:val="24"/>
        </w:rPr>
        <w:t>апроса предложений</w:t>
      </w:r>
      <w:r w:rsidR="00702B2C" w:rsidRPr="00B13CC8">
        <w:rPr>
          <w:sz w:val="24"/>
          <w:szCs w:val="24"/>
        </w:rPr>
        <w:t>:</w:t>
      </w:r>
      <w:bookmarkEnd w:id="16"/>
    </w:p>
    <w:p w:rsidR="00A40714" w:rsidRPr="00B13CC8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13CC8">
        <w:rPr>
          <w:b/>
          <w:sz w:val="24"/>
          <w:szCs w:val="24"/>
          <w:u w:val="single"/>
        </w:rPr>
        <w:t>Лот №1:</w:t>
      </w:r>
      <w:r w:rsidR="00717F60" w:rsidRPr="00B13CC8">
        <w:rPr>
          <w:sz w:val="24"/>
          <w:szCs w:val="24"/>
        </w:rPr>
        <w:t xml:space="preserve"> право заключения </w:t>
      </w:r>
      <w:r w:rsidR="00123C70" w:rsidRPr="00B13CC8">
        <w:rPr>
          <w:sz w:val="24"/>
          <w:szCs w:val="24"/>
        </w:rPr>
        <w:t>Договор</w:t>
      </w:r>
      <w:r w:rsidR="002D0F58" w:rsidRPr="00B13CC8">
        <w:rPr>
          <w:sz w:val="24"/>
          <w:szCs w:val="24"/>
        </w:rPr>
        <w:t>а</w:t>
      </w:r>
      <w:r w:rsidR="00A40714" w:rsidRPr="00B13CC8">
        <w:rPr>
          <w:sz w:val="24"/>
          <w:szCs w:val="24"/>
        </w:rPr>
        <w:t xml:space="preserve"> </w:t>
      </w:r>
      <w:r w:rsidR="00F73CA2" w:rsidRPr="00B13CC8">
        <w:rPr>
          <w:sz w:val="24"/>
          <w:szCs w:val="24"/>
        </w:rPr>
        <w:t xml:space="preserve">на обслуживание (техническое сопровождение корректной работы) </w:t>
      </w:r>
      <w:proofErr w:type="spellStart"/>
      <w:r w:rsidR="00F73CA2" w:rsidRPr="00B13CC8">
        <w:rPr>
          <w:sz w:val="24"/>
          <w:szCs w:val="24"/>
        </w:rPr>
        <w:t>тахографов</w:t>
      </w:r>
      <w:proofErr w:type="spellEnd"/>
      <w:r w:rsidR="00F73CA2" w:rsidRPr="00B13CC8">
        <w:rPr>
          <w:sz w:val="24"/>
          <w:szCs w:val="24"/>
        </w:rPr>
        <w:t xml:space="preserve"> </w:t>
      </w:r>
      <w:r w:rsidR="002D0F58" w:rsidRPr="00B13CC8">
        <w:rPr>
          <w:sz w:val="24"/>
          <w:szCs w:val="24"/>
        </w:rPr>
        <w:t>для нужд ПАО «МРСК Центра» (филиала «Воронежэнерго»)</w:t>
      </w:r>
      <w:bookmarkEnd w:id="17"/>
      <w:r w:rsidR="00702B2C" w:rsidRPr="00B13CC8">
        <w:rPr>
          <w:sz w:val="24"/>
          <w:szCs w:val="24"/>
        </w:rPr>
        <w:t>.</w:t>
      </w:r>
    </w:p>
    <w:p w:rsidR="008C4223" w:rsidRPr="00B13CC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13CC8">
        <w:rPr>
          <w:sz w:val="24"/>
          <w:szCs w:val="24"/>
        </w:rPr>
        <w:t xml:space="preserve">Количество лотов: </w:t>
      </w:r>
      <w:r w:rsidRPr="00B13CC8">
        <w:rPr>
          <w:b/>
          <w:sz w:val="24"/>
          <w:szCs w:val="24"/>
        </w:rPr>
        <w:t>1 (один)</w:t>
      </w:r>
      <w:r w:rsidRPr="00B13CC8">
        <w:rPr>
          <w:sz w:val="24"/>
          <w:szCs w:val="24"/>
        </w:rPr>
        <w:t>.</w:t>
      </w:r>
    </w:p>
    <w:bookmarkEnd w:id="18"/>
    <w:p w:rsidR="00804801" w:rsidRPr="00B13CC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13CC8">
        <w:rPr>
          <w:sz w:val="24"/>
          <w:szCs w:val="24"/>
        </w:rPr>
        <w:t xml:space="preserve">Частичное </w:t>
      </w:r>
      <w:r w:rsidR="00366652" w:rsidRPr="00B13CC8">
        <w:rPr>
          <w:sz w:val="24"/>
          <w:szCs w:val="24"/>
        </w:rPr>
        <w:t xml:space="preserve">оказание </w:t>
      </w:r>
      <w:r w:rsidR="00AD3EBC" w:rsidRPr="00B13CC8">
        <w:rPr>
          <w:sz w:val="24"/>
          <w:szCs w:val="24"/>
        </w:rPr>
        <w:t>услуг</w:t>
      </w:r>
      <w:r w:rsidRPr="00B13CC8">
        <w:rPr>
          <w:sz w:val="24"/>
          <w:szCs w:val="24"/>
        </w:rPr>
        <w:t xml:space="preserve"> не допускается.</w:t>
      </w:r>
    </w:p>
    <w:p w:rsidR="00717F60" w:rsidRPr="00B13CC8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13CC8">
        <w:rPr>
          <w:sz w:val="24"/>
          <w:szCs w:val="24"/>
        </w:rPr>
        <w:t>Сроки</w:t>
      </w:r>
      <w:r w:rsidR="00717F60" w:rsidRPr="00B13CC8">
        <w:rPr>
          <w:sz w:val="24"/>
          <w:szCs w:val="24"/>
        </w:rPr>
        <w:t xml:space="preserve"> </w:t>
      </w:r>
      <w:r w:rsidR="00366652" w:rsidRPr="00B13CC8">
        <w:rPr>
          <w:sz w:val="24"/>
          <w:szCs w:val="24"/>
        </w:rPr>
        <w:t>оказания услуг</w:t>
      </w:r>
      <w:r w:rsidR="00717F60" w:rsidRPr="00B13CC8">
        <w:rPr>
          <w:sz w:val="24"/>
          <w:szCs w:val="24"/>
        </w:rPr>
        <w:t xml:space="preserve">: </w:t>
      </w:r>
      <w:r w:rsidR="002D0F58" w:rsidRPr="00B13CC8">
        <w:rPr>
          <w:sz w:val="24"/>
          <w:szCs w:val="24"/>
        </w:rPr>
        <w:t>в течение 2017 года</w:t>
      </w:r>
      <w:r w:rsidR="000267D8" w:rsidRPr="00B13CC8">
        <w:rPr>
          <w:sz w:val="24"/>
          <w:szCs w:val="24"/>
        </w:rPr>
        <w:t xml:space="preserve"> </w:t>
      </w:r>
      <w:r w:rsidR="002D0F58" w:rsidRPr="00B13CC8">
        <w:rPr>
          <w:sz w:val="24"/>
          <w:szCs w:val="24"/>
        </w:rPr>
        <w:t>(в соответствии со сроками, указанными в Приложении №1 к документации по запросу предложений</w:t>
      </w:r>
      <w:r w:rsidR="000267D8" w:rsidRPr="00B13CC8">
        <w:rPr>
          <w:sz w:val="24"/>
          <w:szCs w:val="24"/>
        </w:rPr>
        <w:t>)</w:t>
      </w:r>
      <w:r w:rsidR="00717F60" w:rsidRPr="00B13CC8">
        <w:rPr>
          <w:sz w:val="24"/>
          <w:szCs w:val="24"/>
        </w:rPr>
        <w:t>.</w:t>
      </w:r>
      <w:bookmarkEnd w:id="19"/>
    </w:p>
    <w:p w:rsidR="008D2928" w:rsidRPr="00B13CC8" w:rsidRDefault="00A4490F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13CC8">
        <w:rPr>
          <w:sz w:val="24"/>
          <w:szCs w:val="24"/>
        </w:rPr>
        <w:t>Оказание услуг Участником будет осуществляться на территории Воронежской области</w:t>
      </w:r>
      <w:r w:rsidR="00366652" w:rsidRPr="00B13CC8">
        <w:rPr>
          <w:sz w:val="24"/>
          <w:szCs w:val="24"/>
        </w:rPr>
        <w:t>.</w:t>
      </w:r>
      <w:bookmarkEnd w:id="20"/>
    </w:p>
    <w:p w:rsidR="00717F60" w:rsidRPr="00B13CC8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13CC8">
        <w:rPr>
          <w:iCs/>
          <w:sz w:val="24"/>
          <w:szCs w:val="24"/>
        </w:rPr>
        <w:t xml:space="preserve">Форма и порядок оплаты: </w:t>
      </w:r>
      <w:r w:rsidR="00366652" w:rsidRPr="00B13CC8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2D0F58" w:rsidRPr="00B13CC8">
        <w:rPr>
          <w:iCs/>
          <w:sz w:val="24"/>
          <w:szCs w:val="24"/>
        </w:rPr>
        <w:t>календарных</w:t>
      </w:r>
      <w:r w:rsidR="00366652" w:rsidRPr="00B13CC8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B13CC8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13CC8">
        <w:rPr>
          <w:iCs/>
          <w:sz w:val="24"/>
          <w:szCs w:val="24"/>
        </w:rPr>
        <w:t xml:space="preserve">Порядок проведения </w:t>
      </w:r>
      <w:r w:rsidR="00C05EF6" w:rsidRPr="00B13CC8">
        <w:rPr>
          <w:iCs/>
          <w:sz w:val="24"/>
          <w:szCs w:val="24"/>
        </w:rPr>
        <w:t xml:space="preserve">запроса предложений </w:t>
      </w:r>
      <w:r w:rsidRPr="00B13CC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13CC8">
        <w:rPr>
          <w:sz w:val="24"/>
          <w:szCs w:val="24"/>
        </w:rPr>
        <w:t>заявок</w:t>
      </w:r>
      <w:r w:rsidRPr="00B13CC8">
        <w:rPr>
          <w:iCs/>
          <w:sz w:val="24"/>
          <w:szCs w:val="24"/>
        </w:rPr>
        <w:t>, приведены в разделе</w:t>
      </w:r>
      <w:r w:rsidR="00E71A48" w:rsidRPr="00B13CC8">
        <w:rPr>
          <w:iCs/>
          <w:sz w:val="24"/>
          <w:szCs w:val="24"/>
        </w:rPr>
        <w:t xml:space="preserve"> </w:t>
      </w:r>
      <w:r w:rsidR="002654BD" w:rsidRPr="00B13CC8">
        <w:rPr>
          <w:iCs/>
          <w:sz w:val="24"/>
          <w:szCs w:val="24"/>
        </w:rPr>
        <w:fldChar w:fldCharType="begin"/>
      </w:r>
      <w:r w:rsidR="00E71A48" w:rsidRPr="00B13CC8">
        <w:rPr>
          <w:iCs/>
          <w:sz w:val="24"/>
          <w:szCs w:val="24"/>
        </w:rPr>
        <w:instrText xml:space="preserve"> REF _Ref311232052 \r \h </w:instrText>
      </w:r>
      <w:r w:rsidR="00B13CC8">
        <w:rPr>
          <w:iCs/>
          <w:sz w:val="24"/>
          <w:szCs w:val="24"/>
        </w:rPr>
        <w:instrText xml:space="preserve"> \* MERGEFORMAT </w:instrText>
      </w:r>
      <w:r w:rsidR="002654BD" w:rsidRPr="00B13CC8">
        <w:rPr>
          <w:iCs/>
          <w:sz w:val="24"/>
          <w:szCs w:val="24"/>
        </w:rPr>
      </w:r>
      <w:r w:rsidR="002654BD" w:rsidRPr="00B13CC8">
        <w:rPr>
          <w:iCs/>
          <w:sz w:val="24"/>
          <w:szCs w:val="24"/>
        </w:rPr>
        <w:fldChar w:fldCharType="separate"/>
      </w:r>
      <w:r w:rsidR="00B13CC8" w:rsidRPr="00B13CC8">
        <w:rPr>
          <w:iCs/>
          <w:sz w:val="24"/>
          <w:szCs w:val="24"/>
        </w:rPr>
        <w:t>3</w:t>
      </w:r>
      <w:r w:rsidR="002654BD" w:rsidRPr="00B13CC8">
        <w:rPr>
          <w:iCs/>
          <w:sz w:val="24"/>
          <w:szCs w:val="24"/>
        </w:rPr>
        <w:fldChar w:fldCharType="end"/>
      </w:r>
      <w:r w:rsidR="00E71A48" w:rsidRPr="00B13CC8">
        <w:rPr>
          <w:iCs/>
          <w:sz w:val="24"/>
          <w:szCs w:val="24"/>
        </w:rPr>
        <w:t xml:space="preserve"> </w:t>
      </w:r>
      <w:r w:rsidRPr="00B13CC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B13CC8">
        <w:rPr>
          <w:iCs/>
          <w:sz w:val="24"/>
          <w:szCs w:val="24"/>
        </w:rPr>
        <w:t>Д</w:t>
      </w:r>
      <w:r w:rsidRPr="00B13CC8">
        <w:rPr>
          <w:iCs/>
          <w:sz w:val="24"/>
          <w:szCs w:val="24"/>
        </w:rPr>
        <w:t xml:space="preserve">окументации). </w:t>
      </w:r>
      <w:r w:rsidRPr="00B13CC8">
        <w:rPr>
          <w:sz w:val="24"/>
          <w:szCs w:val="24"/>
        </w:rPr>
        <w:t>Подробные требования</w:t>
      </w:r>
      <w:r w:rsidRPr="00E71A48">
        <w:rPr>
          <w:sz w:val="24"/>
          <w:szCs w:val="24"/>
        </w:rPr>
        <w:t xml:space="preserve">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654BD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FB1A61">
        <w:fldChar w:fldCharType="begin"/>
      </w:r>
      <w:r w:rsidR="00FB1A61">
        <w:instrText xml:space="preserve"> REF _Ref305973574 \r \h  \* MERGEFORMAT </w:instrText>
      </w:r>
      <w:r w:rsidR="00FB1A61">
        <w:fldChar w:fldCharType="separate"/>
      </w:r>
      <w:r w:rsidR="00B13CC8">
        <w:t>2</w:t>
      </w:r>
      <w:r w:rsidR="00FB1A61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654BD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654BD">
        <w:rPr>
          <w:iCs/>
          <w:sz w:val="24"/>
          <w:szCs w:val="24"/>
        </w:rPr>
      </w:r>
      <w:r w:rsidR="002654BD">
        <w:rPr>
          <w:iCs/>
          <w:sz w:val="24"/>
          <w:szCs w:val="24"/>
        </w:rPr>
        <w:fldChar w:fldCharType="separate"/>
      </w:r>
      <w:r w:rsidR="00B13CC8">
        <w:rPr>
          <w:iCs/>
          <w:sz w:val="24"/>
          <w:szCs w:val="24"/>
        </w:rPr>
        <w:t>5</w:t>
      </w:r>
      <w:r w:rsidR="002654BD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1.1.5</w:t>
      </w:r>
      <w:r w:rsidR="00FB1A61">
        <w:fldChar w:fldCharType="end"/>
      </w:r>
      <w:r w:rsidRPr="00366652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1.1.7</w:t>
      </w:r>
      <w:r w:rsidR="00FB1A61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1.1.5</w:t>
      </w:r>
      <w:r w:rsidR="00FB1A61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_Ref440270637 \r \h  \* MERGEFORMAT </w:instrText>
      </w:r>
      <w:r w:rsidR="00FB1A61">
        <w:fldChar w:fldCharType="separate"/>
      </w:r>
      <w:r w:rsidR="00B13CC8" w:rsidRPr="00B13CC8">
        <w:rPr>
          <w:bCs w:val="0"/>
          <w:iCs/>
          <w:sz w:val="24"/>
          <w:szCs w:val="24"/>
        </w:rPr>
        <w:t>1.1.5</w:t>
      </w:r>
      <w:r w:rsidR="00FB1A61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_Ref440270663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1.1.7</w:t>
      </w:r>
      <w:r w:rsidR="00FB1A61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69487592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3.2</w:t>
      </w:r>
      <w:r w:rsidR="00FB1A61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6948759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FB1A61">
        <w:fldChar w:fldCharType="begin"/>
      </w:r>
      <w:r w:rsidR="00FB1A61">
        <w:instrText xml:space="preserve"> REF _Ref191386109 \n \h  \* MERGEFORMAT </w:instrText>
      </w:r>
      <w:r w:rsidR="00FB1A61">
        <w:fldChar w:fldCharType="separate"/>
      </w:r>
      <w:r w:rsidR="00B13CC8" w:rsidRPr="00B13CC8">
        <w:rPr>
          <w:color w:val="000000"/>
          <w:sz w:val="24"/>
          <w:szCs w:val="24"/>
        </w:rPr>
        <w:t>3.3.2</w:t>
      </w:r>
      <w:r w:rsidR="00FB1A61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6948759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FB1A61">
        <w:fldChar w:fldCharType="begin"/>
      </w:r>
      <w:r w:rsidR="00FB1A61">
        <w:instrText xml:space="preserve"> REF _Ref191386164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 xml:space="preserve"> 1.4.1 </w:t>
      </w:r>
      <w:r w:rsidR="00FB1A61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FB1A61">
        <w:fldChar w:fldCharType="begin"/>
      </w:r>
      <w:r w:rsidR="00FB1A61">
        <w:instrText xml:space="preserve"> REF _Ref306978606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 xml:space="preserve"> 1.4.2 </w:t>
      </w:r>
      <w:r w:rsidR="00FB1A61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6948759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_Ref306114966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3.3.11</w:t>
      </w:r>
      <w:r w:rsidR="00FB1A61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69487596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6111"/>
      <w:bookmarkStart w:id="64" w:name="_Toc46948759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B13CC8">
        <w:rPr>
          <w:b w:val="0"/>
        </w:rPr>
        <w:t>1.1.4</w:t>
      </w:r>
      <w:r w:rsidR="002654BD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5" w:name="_Toc440361306"/>
      <w:bookmarkStart w:id="66" w:name="_Toc440376061"/>
      <w:bookmarkStart w:id="67" w:name="_Toc440376188"/>
      <w:bookmarkStart w:id="68" w:name="_Toc440382453"/>
      <w:bookmarkStart w:id="69" w:name="_Toc440447123"/>
      <w:bookmarkStart w:id="70" w:name="_Toc440632283"/>
      <w:bookmarkStart w:id="71" w:name="_Toc440875056"/>
      <w:bookmarkStart w:id="72" w:name="_Toc441131043"/>
      <w:bookmarkStart w:id="73" w:name="_Toc465774564"/>
      <w:bookmarkStart w:id="74" w:name="_Toc465848793"/>
      <w:bookmarkStart w:id="75" w:name="_Toc468876112"/>
      <w:bookmarkStart w:id="76" w:name="_Toc46948759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B13CC8" w:rsidRPr="00B13CC8">
        <w:rPr>
          <w:b w:val="0"/>
          <w:szCs w:val="24"/>
        </w:rPr>
        <w:t>3.3</w:t>
      </w:r>
      <w:r w:rsidR="00FB1A61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61307"/>
      <w:bookmarkStart w:id="78" w:name="_Toc440376062"/>
      <w:bookmarkStart w:id="79" w:name="_Toc440376189"/>
      <w:bookmarkStart w:id="80" w:name="_Toc440382454"/>
      <w:bookmarkStart w:id="81" w:name="_Toc440447124"/>
      <w:bookmarkStart w:id="82" w:name="_Toc440632284"/>
      <w:bookmarkStart w:id="83" w:name="_Toc440875057"/>
      <w:bookmarkStart w:id="84" w:name="_Toc441131044"/>
      <w:bookmarkStart w:id="85" w:name="_Toc465774565"/>
      <w:bookmarkStart w:id="86" w:name="_Toc465848794"/>
      <w:bookmarkStart w:id="87" w:name="_Toc468876113"/>
      <w:bookmarkStart w:id="88" w:name="_Toc469487599"/>
      <w:r w:rsidRPr="002D4BC6">
        <w:rPr>
          <w:b w:val="0"/>
          <w:szCs w:val="24"/>
        </w:rPr>
        <w:t xml:space="preserve">Письмо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13CC8" w:rsidRPr="00B13CC8">
        <w:rPr>
          <w:b w:val="0"/>
          <w:szCs w:val="24"/>
        </w:rPr>
        <w:t>5.1</w:t>
      </w:r>
      <w:r w:rsidR="00FB1A61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61308"/>
      <w:bookmarkStart w:id="90" w:name="_Toc440376063"/>
      <w:bookmarkStart w:id="91" w:name="_Toc440376190"/>
      <w:bookmarkStart w:id="92" w:name="_Toc440382455"/>
      <w:bookmarkStart w:id="93" w:name="_Toc440447125"/>
      <w:bookmarkStart w:id="94" w:name="_Toc440632285"/>
      <w:bookmarkStart w:id="95" w:name="_Toc440875058"/>
      <w:bookmarkStart w:id="96" w:name="_Toc441131045"/>
      <w:bookmarkStart w:id="97" w:name="_Toc465774566"/>
      <w:bookmarkStart w:id="98" w:name="_Toc465848795"/>
      <w:bookmarkStart w:id="99" w:name="_Toc468876114"/>
      <w:bookmarkStart w:id="100" w:name="_Toc469487600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_Ref440284918 \r \h  \* MERGEFORMAT </w:instrText>
      </w:r>
      <w:r w:rsidR="00FB1A61">
        <w:fldChar w:fldCharType="separate"/>
      </w:r>
      <w:r w:rsidR="00B13CC8" w:rsidRPr="00B13CC8">
        <w:rPr>
          <w:b w:val="0"/>
          <w:szCs w:val="24"/>
        </w:rPr>
        <w:t>5.2</w:t>
      </w:r>
      <w:r w:rsidR="00FB1A61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B13CC8" w:rsidRPr="00B13CC8">
        <w:rPr>
          <w:b w:val="0"/>
          <w:bCs w:val="0"/>
          <w:szCs w:val="24"/>
        </w:rPr>
        <w:t>5.3</w:t>
      </w:r>
      <w:r w:rsidR="00FB1A61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_Ref440284947 \r \h  \* MERGEFORMAT </w:instrText>
      </w:r>
      <w:r w:rsidR="00FB1A61">
        <w:fldChar w:fldCharType="separate"/>
      </w:r>
      <w:r w:rsidR="00B13CC8" w:rsidRPr="00B13CC8">
        <w:rPr>
          <w:b w:val="0"/>
          <w:szCs w:val="24"/>
        </w:rPr>
        <w:t>5.4</w:t>
      </w:r>
      <w:r w:rsidR="00FB1A61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B13CC8">
        <w:rPr>
          <w:b w:val="0"/>
          <w:szCs w:val="24"/>
        </w:rPr>
        <w:t>5.5</w:t>
      </w:r>
      <w:r w:rsidR="002654BD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2654BD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B13CC8">
        <w:rPr>
          <w:b w:val="0"/>
          <w:szCs w:val="24"/>
        </w:rPr>
        <w:t>5.6</w:t>
      </w:r>
      <w:r w:rsidR="002654BD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1" w:name="_Toc440361309"/>
      <w:bookmarkStart w:id="102" w:name="_Toc440376064"/>
      <w:bookmarkStart w:id="103" w:name="_Toc440376191"/>
      <w:bookmarkStart w:id="104" w:name="_Toc440382456"/>
      <w:bookmarkStart w:id="105" w:name="_Toc440447126"/>
      <w:bookmarkStart w:id="106" w:name="_Toc440632286"/>
      <w:bookmarkStart w:id="107" w:name="_Toc440875059"/>
      <w:bookmarkStart w:id="108" w:name="_Toc441131046"/>
      <w:bookmarkStart w:id="109" w:name="_Toc465774567"/>
      <w:bookmarkStart w:id="110" w:name="_Toc465848796"/>
      <w:bookmarkStart w:id="111" w:name="_Toc468876115"/>
      <w:bookmarkStart w:id="112" w:name="_Toc46948760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B13CC8">
        <w:rPr>
          <w:b w:val="0"/>
          <w:szCs w:val="24"/>
        </w:rPr>
        <w:t>3.3.14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3" w:name="_Toc440361310"/>
      <w:bookmarkStart w:id="114" w:name="_Toc440376065"/>
      <w:bookmarkStart w:id="115" w:name="_Toc440376192"/>
      <w:bookmarkStart w:id="116" w:name="_Toc440382457"/>
      <w:bookmarkStart w:id="117" w:name="_Toc440447127"/>
      <w:bookmarkStart w:id="118" w:name="_Toc440632287"/>
      <w:bookmarkStart w:id="119" w:name="_Toc440875060"/>
      <w:bookmarkStart w:id="120" w:name="_Toc441131047"/>
      <w:bookmarkStart w:id="121" w:name="_Toc465774568"/>
      <w:bookmarkStart w:id="122" w:name="_Toc465848797"/>
      <w:bookmarkStart w:id="123" w:name="_Toc468876116"/>
      <w:bookmarkStart w:id="124" w:name="_Toc469487602"/>
      <w:r w:rsidRPr="002D4BC6">
        <w:rPr>
          <w:b w:val="0"/>
          <w:szCs w:val="24"/>
        </w:rPr>
        <w:lastRenderedPageBreak/>
        <w:t>Оценка заявок (подраздел</w:t>
      </w:r>
      <w:r w:rsidR="00573BDB">
        <w:rPr>
          <w:b w:val="0"/>
          <w:szCs w:val="24"/>
        </w:rPr>
        <w:t xml:space="preserve"> </w:t>
      </w:r>
      <w:r w:rsidR="002654BD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B13CC8">
        <w:rPr>
          <w:b w:val="0"/>
          <w:szCs w:val="24"/>
        </w:rPr>
        <w:t>3.6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2654BD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2654BD">
        <w:rPr>
          <w:b w:val="0"/>
          <w:szCs w:val="24"/>
        </w:rPr>
      </w:r>
      <w:r w:rsidR="002654BD">
        <w:rPr>
          <w:b w:val="0"/>
          <w:szCs w:val="24"/>
        </w:rPr>
        <w:fldChar w:fldCharType="separate"/>
      </w:r>
      <w:r w:rsidR="00B13CC8">
        <w:rPr>
          <w:b w:val="0"/>
          <w:szCs w:val="24"/>
        </w:rPr>
        <w:t>3.8</w:t>
      </w:r>
      <w:r w:rsidR="002654BD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69487603"/>
      <w:bookmarkEnd w:id="52"/>
      <w:bookmarkEnd w:id="125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6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69487604"/>
      <w:r w:rsidRPr="006238AF">
        <w:t>Проект договора</w:t>
      </w:r>
      <w:bookmarkEnd w:id="131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61313"/>
      <w:bookmarkStart w:id="138" w:name="_Toc440376068"/>
      <w:bookmarkStart w:id="139" w:name="_Toc440376195"/>
      <w:bookmarkStart w:id="140" w:name="_Toc440382460"/>
      <w:bookmarkStart w:id="141" w:name="_Toc440447130"/>
      <w:bookmarkStart w:id="142" w:name="_Toc440632290"/>
      <w:bookmarkStart w:id="143" w:name="_Toc440875063"/>
      <w:bookmarkStart w:id="144" w:name="_Toc441131050"/>
      <w:bookmarkStart w:id="145" w:name="_Toc465774571"/>
      <w:bookmarkStart w:id="146" w:name="_Toc465848800"/>
      <w:bookmarkStart w:id="147" w:name="_Toc468876119"/>
      <w:bookmarkStart w:id="148" w:name="_Toc469487605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6120"/>
      <w:bookmarkStart w:id="165" w:name="_Toc46948760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2654BD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B13CC8">
        <w:rPr>
          <w:b w:val="0"/>
        </w:rPr>
        <w:t>5.6</w:t>
      </w:r>
      <w:r w:rsidR="002654BD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61315"/>
      <w:bookmarkStart w:id="172" w:name="_Toc440376070"/>
      <w:bookmarkStart w:id="173" w:name="_Toc440376197"/>
      <w:bookmarkStart w:id="174" w:name="_Toc440382462"/>
      <w:bookmarkStart w:id="175" w:name="_Toc440447132"/>
      <w:bookmarkStart w:id="176" w:name="_Toc440632292"/>
      <w:bookmarkStart w:id="177" w:name="_Toc440875065"/>
      <w:bookmarkStart w:id="178" w:name="_Toc441131052"/>
      <w:bookmarkStart w:id="179" w:name="_Toc465774573"/>
      <w:bookmarkStart w:id="180" w:name="_Toc465848802"/>
      <w:bookmarkStart w:id="181" w:name="_Toc468876121"/>
      <w:bookmarkStart w:id="182" w:name="_Toc46948760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40875066"/>
      <w:bookmarkStart w:id="184" w:name="_Toc469487608"/>
      <w:r w:rsidRPr="003303E9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61317"/>
      <w:bookmarkStart w:id="190" w:name="_Toc440376072"/>
      <w:bookmarkStart w:id="191" w:name="_Toc440376199"/>
      <w:bookmarkStart w:id="192" w:name="_Toc440382464"/>
      <w:bookmarkStart w:id="193" w:name="_Toc440447134"/>
      <w:bookmarkStart w:id="194" w:name="_Toc440632294"/>
      <w:bookmarkStart w:id="195" w:name="_Toc440875067"/>
      <w:bookmarkStart w:id="196" w:name="_Toc441131054"/>
      <w:bookmarkStart w:id="197" w:name="_Toc465774575"/>
      <w:bookmarkStart w:id="198" w:name="_Toc465848804"/>
      <w:bookmarkStart w:id="199" w:name="_Toc468876123"/>
      <w:bookmarkStart w:id="200" w:name="_Toc46948760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654BD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654BD">
        <w:rPr>
          <w:b w:val="0"/>
        </w:rPr>
      </w:r>
      <w:r w:rsidR="002654BD">
        <w:rPr>
          <w:b w:val="0"/>
        </w:rPr>
        <w:fldChar w:fldCharType="separate"/>
      </w:r>
      <w:r w:rsidR="00B13CC8">
        <w:rPr>
          <w:b w:val="0"/>
        </w:rPr>
        <w:t>2.2.3</w:t>
      </w:r>
      <w:r w:rsidR="002654BD">
        <w:rPr>
          <w:b w:val="0"/>
        </w:rPr>
        <w:fldChar w:fldCharType="end"/>
      </w:r>
      <w:r w:rsidRPr="003303E9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61318"/>
      <w:bookmarkStart w:id="206" w:name="_Toc440376073"/>
      <w:bookmarkStart w:id="207" w:name="_Toc440376200"/>
      <w:bookmarkStart w:id="208" w:name="_Toc440382465"/>
      <w:bookmarkStart w:id="209" w:name="_Toc440447135"/>
      <w:bookmarkStart w:id="210" w:name="_Toc440632295"/>
      <w:bookmarkStart w:id="211" w:name="_Toc440875068"/>
      <w:bookmarkStart w:id="212" w:name="_Toc441131055"/>
      <w:bookmarkStart w:id="213" w:name="_Toc465774576"/>
      <w:bookmarkStart w:id="214" w:name="_Toc465848805"/>
      <w:bookmarkStart w:id="215" w:name="_Toc468876124"/>
      <w:bookmarkStart w:id="216" w:name="_Toc46948761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61319"/>
      <w:bookmarkStart w:id="223" w:name="_Toc440376074"/>
      <w:bookmarkStart w:id="224" w:name="_Toc440376201"/>
      <w:bookmarkStart w:id="225" w:name="_Toc440382466"/>
      <w:bookmarkStart w:id="226" w:name="_Toc440447136"/>
      <w:bookmarkStart w:id="227" w:name="_Toc440632296"/>
      <w:bookmarkStart w:id="228" w:name="_Toc440875069"/>
      <w:bookmarkStart w:id="229" w:name="_Toc441131056"/>
      <w:bookmarkStart w:id="230" w:name="_Toc465774577"/>
      <w:bookmarkStart w:id="231" w:name="_Toc465848806"/>
      <w:bookmarkStart w:id="232" w:name="_Toc468876125"/>
      <w:bookmarkStart w:id="233" w:name="_Toc469487611"/>
      <w:r w:rsidRPr="003303E9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69487612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761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>
        <w:rPr>
          <w:b w:val="0"/>
        </w:rPr>
      </w:r>
      <w:r>
        <w:rPr>
          <w:b w:val="0"/>
        </w:rPr>
        <w:fldChar w:fldCharType="separate"/>
      </w:r>
      <w:r w:rsidR="00B13CC8">
        <w:rPr>
          <w:b w:val="0"/>
        </w:rPr>
        <w:t>2.3.3</w:t>
      </w:r>
      <w:r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2" w:name="_Toc469470559"/>
      <w:bookmarkStart w:id="243" w:name="_Toc46948761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2"/>
      <w:bookmarkEnd w:id="243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44" w:name="_Ref469470272"/>
      <w:bookmarkStart w:id="245" w:name="_Toc469470560"/>
      <w:bookmarkStart w:id="246" w:name="_Toc46948761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4"/>
      <w:bookmarkEnd w:id="245"/>
      <w:bookmarkEnd w:id="246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7" w:name="_Toc469470561"/>
      <w:bookmarkStart w:id="248" w:name="_Toc46948761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47"/>
      <w:bookmarkEnd w:id="24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9" w:name="_Toc469470562"/>
      <w:bookmarkStart w:id="250" w:name="_Toc46948761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9"/>
      <w:bookmarkEnd w:id="250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1" w:name="_Toc469470563"/>
      <w:bookmarkStart w:id="252" w:name="_Toc46948761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51"/>
      <w:bookmarkEnd w:id="252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4"/>
      <w:bookmarkStart w:id="254" w:name="_Toc46948761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53"/>
      <w:bookmarkEnd w:id="25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5" w:name="_Ref303711222"/>
      <w:bookmarkStart w:id="256" w:name="_Ref311232052"/>
      <w:bookmarkStart w:id="257" w:name="_Toc46948762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55"/>
      <w:r w:rsidR="00D51A0B" w:rsidRPr="00E71A48">
        <w:rPr>
          <w:szCs w:val="24"/>
        </w:rPr>
        <w:t>Заявок</w:t>
      </w:r>
      <w:bookmarkEnd w:id="256"/>
      <w:bookmarkEnd w:id="25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8" w:name="_Toc46948762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5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59" w:name="_Toc439323688"/>
      <w:bookmarkStart w:id="260" w:name="_Toc440361322"/>
      <w:bookmarkStart w:id="261" w:name="_Toc440376077"/>
      <w:bookmarkStart w:id="262" w:name="_Toc440376204"/>
      <w:bookmarkStart w:id="263" w:name="_Toc440382469"/>
      <w:bookmarkStart w:id="264" w:name="_Toc440447139"/>
      <w:bookmarkStart w:id="265" w:name="_Toc440632299"/>
      <w:bookmarkStart w:id="266" w:name="_Toc440875072"/>
      <w:bookmarkStart w:id="267" w:name="_Toc441131059"/>
      <w:bookmarkStart w:id="268" w:name="_Toc465774580"/>
      <w:bookmarkStart w:id="269" w:name="_Toc465848809"/>
      <w:bookmarkStart w:id="270" w:name="_Toc468876128"/>
      <w:bookmarkStart w:id="271" w:name="_Toc46948762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FB1A61">
        <w:fldChar w:fldCharType="begin"/>
      </w:r>
      <w:r w:rsidR="00FB1A61">
        <w:instrText xml:space="preserve"> REF _Ref305973033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3.2</w:t>
      </w:r>
      <w:r w:rsidR="00FB1A61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FB1A61">
        <w:fldChar w:fldCharType="begin"/>
      </w:r>
      <w:r w:rsidR="00FB1A61">
        <w:instrText xml:space="preserve"> REF _Ref305973147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2" w:name="__RefNumPara__828_922829174"/>
      <w:bookmarkEnd w:id="27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FB1A61">
        <w:fldChar w:fldCharType="begin"/>
      </w:r>
      <w:r w:rsidR="00FB1A61">
        <w:instrText xml:space="preserve"> REF _Ref305973214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3.4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_Ref303683883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3" w:name="__RefNumPara__832_922829174"/>
      <w:bookmarkEnd w:id="27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2654BD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2654BD">
        <w:fldChar w:fldCharType="separate"/>
      </w:r>
      <w:r w:rsidR="00B13CC8">
        <w:rPr>
          <w:bCs w:val="0"/>
          <w:sz w:val="24"/>
          <w:szCs w:val="24"/>
        </w:rPr>
        <w:t>3.6</w:t>
      </w:r>
      <w:r w:rsidR="002654BD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4" w:name="__RefNumPara__834_922829174"/>
      <w:bookmarkEnd w:id="27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FB1A61">
        <w:fldChar w:fldCharType="begin"/>
      </w:r>
      <w:r w:rsidR="00FB1A61">
        <w:instrText xml:space="preserve"> REF _Ref303250967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3.7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5" w:name="__RefNumPara__836_922829174"/>
      <w:bookmarkEnd w:id="27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_Ref303681924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3.8</w:t>
      </w:r>
      <w:r w:rsidR="00FB1A61">
        <w:fldChar w:fldCharType="end"/>
      </w:r>
      <w:r w:rsidR="002654BD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654BD" w:rsidRPr="00E71A48">
        <w:rPr>
          <w:bCs w:val="0"/>
          <w:sz w:val="24"/>
          <w:szCs w:val="24"/>
        </w:rPr>
      </w:r>
      <w:r w:rsidR="002654BD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_Ref303683929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3.10</w:t>
      </w:r>
      <w:r w:rsidR="00FB1A61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FB1A61">
        <w:fldChar w:fldCharType="begin"/>
      </w:r>
      <w:r w:rsidR="00FB1A61">
        <w:instrText xml:space="preserve"> REF _Ref306140410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3.12</w:t>
      </w:r>
      <w:r w:rsidR="00FB1A61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3.13</w:t>
      </w:r>
      <w:r w:rsidR="00FB1A61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76" w:name="_Toc439323689"/>
      <w:bookmarkStart w:id="277" w:name="_Toc440361323"/>
      <w:bookmarkStart w:id="278" w:name="_Toc440376078"/>
      <w:bookmarkStart w:id="279" w:name="_Toc440376205"/>
      <w:bookmarkStart w:id="280" w:name="_Toc440382470"/>
      <w:bookmarkStart w:id="281" w:name="_Toc440447140"/>
      <w:bookmarkStart w:id="282" w:name="_Toc440632300"/>
      <w:bookmarkStart w:id="283" w:name="_Toc440875073"/>
      <w:bookmarkStart w:id="284" w:name="_Toc441131060"/>
      <w:bookmarkStart w:id="285" w:name="_Toc465774581"/>
      <w:bookmarkStart w:id="286" w:name="_Toc465848810"/>
      <w:bookmarkStart w:id="287" w:name="_Toc468876129"/>
      <w:bookmarkStart w:id="288" w:name="_Toc469487623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9" w:name="_Ref303250835"/>
      <w:bookmarkStart w:id="290" w:name="_Ref305973033"/>
      <w:bookmarkStart w:id="291" w:name="_Toc469487624"/>
      <w:bookmarkStart w:id="292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89"/>
      <w:r w:rsidRPr="00E71A48">
        <w:t xml:space="preserve"> по запросу предложений</w:t>
      </w:r>
      <w:bookmarkEnd w:id="290"/>
      <w:bookmarkEnd w:id="291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FB1A61">
        <w:fldChar w:fldCharType="begin"/>
      </w:r>
      <w:r w:rsidR="00FB1A61">
        <w:instrText xml:space="preserve"> REF _Ref302563524 \n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1.1.1</w:t>
      </w:r>
      <w:r w:rsidR="00FB1A61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3" w:name="__RefNumPara__444_922829174"/>
      <w:bookmarkStart w:id="294" w:name="_Ref191386216"/>
      <w:bookmarkStart w:id="295" w:name="_Ref305973147"/>
      <w:bookmarkStart w:id="296" w:name="_Toc469487625"/>
      <w:bookmarkEnd w:id="292"/>
      <w:bookmarkEnd w:id="293"/>
      <w:r w:rsidRPr="00E71A48">
        <w:lastRenderedPageBreak/>
        <w:t xml:space="preserve">Подготовка </w:t>
      </w:r>
      <w:bookmarkEnd w:id="294"/>
      <w:r w:rsidRPr="00E71A48">
        <w:t>Заявок</w:t>
      </w:r>
      <w:bookmarkEnd w:id="295"/>
      <w:bookmarkEnd w:id="29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97" w:name="_Ref306114638"/>
      <w:bookmarkStart w:id="298" w:name="_Toc440361326"/>
      <w:bookmarkStart w:id="299" w:name="_Toc440376081"/>
      <w:bookmarkStart w:id="300" w:name="_Toc440376208"/>
      <w:bookmarkStart w:id="301" w:name="_Toc440382473"/>
      <w:bookmarkStart w:id="302" w:name="_Toc440447143"/>
      <w:bookmarkStart w:id="303" w:name="_Toc440632303"/>
      <w:bookmarkStart w:id="304" w:name="_Toc440875076"/>
      <w:bookmarkStart w:id="305" w:name="_Toc441131063"/>
      <w:bookmarkStart w:id="306" w:name="_Toc465774584"/>
      <w:bookmarkStart w:id="307" w:name="_Toc465848813"/>
      <w:bookmarkStart w:id="308" w:name="_Toc468876132"/>
      <w:bookmarkStart w:id="309" w:name="_Toc46948762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5.2</w:t>
      </w:r>
      <w:r w:rsidR="002654BD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5.4</w:t>
      </w:r>
      <w:r w:rsidR="002654BD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3.3.8</w:t>
      </w:r>
      <w:r w:rsidR="00FB1A61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_Ref440361610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5.6</w:t>
      </w:r>
      <w:r w:rsidR="00FB1A61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1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  <w:lang w:eastAsia="ru-RU"/>
        </w:rPr>
        <w:t>5.1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5.1.3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б)</w:t>
      </w:r>
      <w:r w:rsidR="00FB1A61">
        <w:fldChar w:fldCharType="end"/>
      </w:r>
      <w:r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3.3.8.3</w:t>
      </w:r>
      <w:r w:rsidR="00FB1A61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_Ref440537086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5.3</w:t>
      </w:r>
      <w:r w:rsidR="00FB1A61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_Ref440274913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  <w:lang w:eastAsia="ru-RU"/>
        </w:rPr>
        <w:t>5.2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FB1A61">
        <w:fldChar w:fldCharType="begin"/>
      </w:r>
      <w:r w:rsidR="00FB1A61">
        <w:instrText xml:space="preserve"> REF _Ref440274902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  <w:lang w:eastAsia="ru-RU"/>
        </w:rPr>
        <w:t>5.4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5.5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5.6</w:t>
      </w:r>
      <w:r w:rsidR="002654BD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5.7.1</w:t>
      </w:r>
      <w:r w:rsidR="002654BD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3.3.8.3</w:t>
      </w:r>
      <w:r w:rsidR="00FB1A61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_Ref440279062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б)</w:t>
      </w:r>
      <w:r w:rsidR="00FB1A61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2654BD">
        <w:fldChar w:fldCharType="begin"/>
      </w:r>
      <w:r w:rsidR="00BC1324">
        <w:instrText xml:space="preserve"> REF _Ref440372326 \r \h  \* MERGEFORMAT </w:instrText>
      </w:r>
      <w:r w:rsidR="002654BD">
        <w:fldChar w:fldCharType="separate"/>
      </w:r>
      <w:r w:rsidR="00B13CC8" w:rsidRPr="00B13CC8">
        <w:rPr>
          <w:sz w:val="24"/>
          <w:szCs w:val="24"/>
        </w:rPr>
        <w:t>д)</w:t>
      </w:r>
      <w:r w:rsidR="002654BD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_Ref440371812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м)</w:t>
      </w:r>
      <w:r w:rsidR="00FB1A61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2654BD">
        <w:fldChar w:fldCharType="begin"/>
      </w:r>
      <w:r w:rsidR="00BC1324">
        <w:instrText xml:space="preserve"> REF _Ref440371822 \r \h  \* MERGEFORMAT </w:instrText>
      </w:r>
      <w:r w:rsidR="002654BD">
        <w:fldChar w:fldCharType="separate"/>
      </w:r>
      <w:r w:rsidR="00B13CC8" w:rsidRPr="00B13CC8">
        <w:rPr>
          <w:sz w:val="24"/>
          <w:szCs w:val="24"/>
        </w:rPr>
        <w:t>н)</w:t>
      </w:r>
      <w:r w:rsidR="002654BD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у)</w:t>
      </w:r>
      <w:r w:rsidR="00FB1A61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_Ref306005578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3.3.8.3</w:t>
      </w:r>
      <w:r w:rsidR="00FB1A61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_Ref306143446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3.3.9.3</w:t>
      </w:r>
      <w:r w:rsidR="00FB1A61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FB1A61">
        <w:fldChar w:fldCharType="begin"/>
      </w:r>
      <w:r w:rsidR="00FB1A61">
        <w:instrText xml:space="preserve"> REF _Ref465847423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3.3.10.7</w:t>
      </w:r>
      <w:r w:rsidR="00FB1A61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11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FB1A61">
        <w:fldChar w:fldCharType="begin"/>
      </w:r>
      <w:r w:rsidR="00FB1A61">
        <w:instrText xml:space="preserve"> REF _Ref442263553 \r \h  \* MERGEFORMAT </w:instrText>
      </w:r>
      <w:r w:rsidR="00FB1A61">
        <w:fldChar w:fldCharType="separate"/>
      </w:r>
      <w:r w:rsidR="00B13CC8" w:rsidRPr="00B13CC8">
        <w:rPr>
          <w:szCs w:val="24"/>
        </w:rPr>
        <w:t>3.3.14.4</w:t>
      </w:r>
      <w:r w:rsidR="00FB1A61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11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FB1A61">
        <w:fldChar w:fldCharType="begin"/>
      </w:r>
      <w:r w:rsidR="00FB1A61">
        <w:instrText xml:space="preserve"> REF _Ref440270602 \r \h  \* MERGEFORMAT </w:instrText>
      </w:r>
      <w:r w:rsidR="00FB1A61">
        <w:fldChar w:fldCharType="separate"/>
      </w:r>
      <w:r w:rsidR="00B13CC8">
        <w:t>5</w:t>
      </w:r>
      <w:r w:rsidR="00FB1A61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FB1A61">
        <w:fldChar w:fldCharType="begin"/>
      </w:r>
      <w:r w:rsidR="00FB1A61">
        <w:instrText xml:space="preserve"> REF _Ref191386419 \n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3.3.2</w:t>
      </w:r>
      <w:r w:rsidR="00FB1A61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2" w:name="_Ref55279015"/>
      <w:bookmarkStart w:id="31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1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1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13"/>
      <w:bookmarkEnd w:id="31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_Ref440361959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5.5</w:t>
      </w:r>
      <w:r w:rsidR="00FB1A61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</w:t>
      </w:r>
      <w:r w:rsidRPr="0043428B">
        <w:rPr>
          <w:sz w:val="24"/>
          <w:szCs w:val="24"/>
        </w:rPr>
        <w:lastRenderedPageBreak/>
        <w:t xml:space="preserve">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_Ref440271036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5.4</w:t>
      </w:r>
      <w:r w:rsidR="00FB1A61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5.1</w:t>
      </w:r>
      <w:r w:rsidR="00FB1A61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15" w:name="_Ref115076752"/>
      <w:bookmarkStart w:id="316" w:name="_Ref191386109"/>
      <w:bookmarkStart w:id="317" w:name="_Ref191386419"/>
      <w:bookmarkStart w:id="318" w:name="_Toc440361327"/>
      <w:bookmarkStart w:id="319" w:name="_Toc440376082"/>
      <w:bookmarkStart w:id="320" w:name="_Toc440376209"/>
      <w:bookmarkStart w:id="321" w:name="_Toc440382474"/>
      <w:bookmarkStart w:id="322" w:name="_Toc440447144"/>
      <w:bookmarkStart w:id="323" w:name="_Toc440632304"/>
      <w:bookmarkStart w:id="324" w:name="_Toc440875077"/>
      <w:bookmarkStart w:id="325" w:name="_Toc441131064"/>
      <w:bookmarkStart w:id="326" w:name="_Toc465774585"/>
      <w:bookmarkStart w:id="327" w:name="_Toc465848814"/>
      <w:bookmarkStart w:id="328" w:name="_Toc468876133"/>
      <w:bookmarkStart w:id="329" w:name="_Toc469487627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15"/>
      <w:bookmarkEnd w:id="316"/>
      <w:bookmarkEnd w:id="317"/>
      <w:r w:rsidRPr="0043428B">
        <w:rPr>
          <w:szCs w:val="24"/>
        </w:rPr>
        <w:t>ЭТП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30" w:name="_Ref115076807"/>
      <w:bookmarkStart w:id="331" w:name="_Toc440361328"/>
      <w:bookmarkStart w:id="332" w:name="_Toc440376083"/>
      <w:bookmarkStart w:id="333" w:name="_Toc440376210"/>
      <w:bookmarkStart w:id="334" w:name="_Toc440382475"/>
      <w:bookmarkStart w:id="335" w:name="_Toc440447145"/>
      <w:bookmarkStart w:id="336" w:name="_Toc440632305"/>
      <w:bookmarkStart w:id="337" w:name="_Toc440875078"/>
      <w:bookmarkStart w:id="338" w:name="_Toc441131065"/>
      <w:bookmarkStart w:id="339" w:name="_Toc465774586"/>
      <w:bookmarkStart w:id="340" w:name="_Toc465848815"/>
      <w:bookmarkStart w:id="341" w:name="_Toc468876134"/>
      <w:bookmarkStart w:id="342" w:name="_Toc469487628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3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43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44" w:name="_Ref306008743"/>
      <w:bookmarkStart w:id="345" w:name="_Toc440361329"/>
      <w:bookmarkStart w:id="346" w:name="_Toc440376084"/>
      <w:bookmarkStart w:id="347" w:name="_Toc440376211"/>
      <w:bookmarkStart w:id="348" w:name="_Toc440382476"/>
      <w:bookmarkStart w:id="349" w:name="_Toc440447146"/>
      <w:bookmarkStart w:id="350" w:name="_Toc440632306"/>
      <w:bookmarkStart w:id="351" w:name="_Toc440875079"/>
      <w:bookmarkStart w:id="352" w:name="_Toc441131066"/>
      <w:bookmarkStart w:id="353" w:name="_Toc465774587"/>
      <w:bookmarkStart w:id="354" w:name="_Toc465848816"/>
      <w:bookmarkStart w:id="355" w:name="_Toc468876135"/>
      <w:bookmarkStart w:id="356" w:name="_Toc469487629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5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3.4.1.3</w:t>
      </w:r>
      <w:r w:rsidR="00FB1A61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5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Toc440361330"/>
      <w:bookmarkStart w:id="359" w:name="_Toc440376085"/>
      <w:bookmarkStart w:id="360" w:name="_Toc440376212"/>
      <w:bookmarkStart w:id="361" w:name="_Toc440382477"/>
      <w:bookmarkStart w:id="362" w:name="_Toc440447147"/>
      <w:bookmarkStart w:id="363" w:name="_Toc440632307"/>
      <w:bookmarkStart w:id="364" w:name="_Toc440875080"/>
      <w:bookmarkStart w:id="365" w:name="_Toc441131067"/>
      <w:bookmarkStart w:id="366" w:name="_Toc465774588"/>
      <w:bookmarkStart w:id="367" w:name="_Toc465848817"/>
      <w:bookmarkStart w:id="368" w:name="_Toc468876136"/>
      <w:bookmarkStart w:id="369" w:name="_Toc46948763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0" w:name="_Toc440361331"/>
      <w:bookmarkStart w:id="371" w:name="_Toc440376086"/>
      <w:bookmarkStart w:id="372" w:name="_Toc440376213"/>
      <w:bookmarkStart w:id="373" w:name="_Toc440382478"/>
      <w:bookmarkStart w:id="374" w:name="_Toc440447148"/>
      <w:bookmarkStart w:id="375" w:name="_Toc440632308"/>
      <w:bookmarkStart w:id="376" w:name="_Toc440875081"/>
      <w:bookmarkStart w:id="377" w:name="_Toc441131068"/>
      <w:bookmarkStart w:id="378" w:name="_Toc465774589"/>
      <w:bookmarkStart w:id="379" w:name="_Toc465848818"/>
      <w:bookmarkStart w:id="380" w:name="_Toc468876137"/>
      <w:bookmarkStart w:id="381" w:name="_Toc46948763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32E76">
        <w:rPr>
          <w:bCs w:val="0"/>
          <w:sz w:val="24"/>
          <w:szCs w:val="24"/>
        </w:rPr>
        <w:t>установления.</w:t>
      </w:r>
      <w:proofErr w:type="gramEnd"/>
    </w:p>
    <w:p w:rsidR="00717F60" w:rsidRPr="00D32E76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32E76">
        <w:rPr>
          <w:bCs w:val="0"/>
          <w:sz w:val="24"/>
          <w:szCs w:val="24"/>
        </w:rPr>
        <w:t xml:space="preserve">Цена </w:t>
      </w:r>
      <w:r w:rsidR="004B5EB3" w:rsidRPr="00D32E76">
        <w:rPr>
          <w:bCs w:val="0"/>
          <w:sz w:val="24"/>
          <w:szCs w:val="24"/>
        </w:rPr>
        <w:t>Заявк</w:t>
      </w:r>
      <w:r w:rsidRPr="00D32E76">
        <w:rPr>
          <w:bCs w:val="0"/>
          <w:sz w:val="24"/>
          <w:szCs w:val="24"/>
        </w:rPr>
        <w:t xml:space="preserve">и фиксируется в рублях </w:t>
      </w:r>
      <w:r w:rsidR="00676A76" w:rsidRPr="00D32E76">
        <w:rPr>
          <w:bCs w:val="0"/>
          <w:sz w:val="24"/>
          <w:szCs w:val="24"/>
        </w:rPr>
        <w:t xml:space="preserve">РФ </w:t>
      </w:r>
      <w:r w:rsidRPr="00D32E76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32E76" w:rsidRDefault="00717F60" w:rsidP="00E71A48">
      <w:pPr>
        <w:pStyle w:val="3"/>
        <w:spacing w:line="264" w:lineRule="auto"/>
        <w:rPr>
          <w:szCs w:val="24"/>
        </w:rPr>
      </w:pPr>
      <w:bookmarkStart w:id="382" w:name="_Toc440361332"/>
      <w:bookmarkStart w:id="383" w:name="_Toc440376087"/>
      <w:bookmarkStart w:id="384" w:name="_Toc440376214"/>
      <w:bookmarkStart w:id="385" w:name="_Toc440382479"/>
      <w:bookmarkStart w:id="386" w:name="_Toc440447149"/>
      <w:bookmarkStart w:id="387" w:name="_Toc440632309"/>
      <w:bookmarkStart w:id="388" w:name="_Toc440875082"/>
      <w:bookmarkStart w:id="389" w:name="_Toc441131069"/>
      <w:bookmarkStart w:id="390" w:name="_Toc465774590"/>
      <w:bookmarkStart w:id="391" w:name="_Toc465848819"/>
      <w:bookmarkStart w:id="392" w:name="_Ref468875898"/>
      <w:bookmarkStart w:id="393" w:name="_Toc468876138"/>
      <w:bookmarkStart w:id="394" w:name="_Toc469487632"/>
      <w:r w:rsidRPr="00D32E76">
        <w:rPr>
          <w:szCs w:val="24"/>
        </w:rPr>
        <w:t xml:space="preserve">Начальная (максимальная) цена </w:t>
      </w:r>
      <w:r w:rsidR="00123C70" w:rsidRPr="00D32E76">
        <w:rPr>
          <w:szCs w:val="24"/>
        </w:rPr>
        <w:t>Договор</w:t>
      </w:r>
      <w:r w:rsidRPr="00D32E76">
        <w:rPr>
          <w:szCs w:val="24"/>
        </w:rPr>
        <w:t>а (цена лота)</w:t>
      </w:r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</w:p>
    <w:p w:rsidR="00216641" w:rsidRPr="0050414D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95" w:name="_Ref467510701"/>
      <w:r w:rsidRPr="0050414D">
        <w:rPr>
          <w:bCs w:val="0"/>
          <w:sz w:val="24"/>
          <w:szCs w:val="24"/>
        </w:rPr>
        <w:t xml:space="preserve">Начальная (максимальная) цена </w:t>
      </w:r>
      <w:r w:rsidR="00123C70" w:rsidRPr="0050414D">
        <w:rPr>
          <w:bCs w:val="0"/>
          <w:sz w:val="24"/>
          <w:szCs w:val="24"/>
        </w:rPr>
        <w:t>Договор</w:t>
      </w:r>
      <w:r w:rsidRPr="0050414D">
        <w:rPr>
          <w:bCs w:val="0"/>
          <w:sz w:val="24"/>
          <w:szCs w:val="24"/>
        </w:rPr>
        <w:t>а</w:t>
      </w:r>
      <w:r w:rsidR="00216641" w:rsidRPr="0050414D">
        <w:rPr>
          <w:bCs w:val="0"/>
          <w:sz w:val="24"/>
          <w:szCs w:val="24"/>
        </w:rPr>
        <w:t>:</w:t>
      </w:r>
      <w:bookmarkEnd w:id="395"/>
    </w:p>
    <w:p w:rsidR="00717F60" w:rsidRPr="0050414D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0414D">
        <w:rPr>
          <w:b/>
          <w:bCs w:val="0"/>
          <w:sz w:val="24"/>
          <w:szCs w:val="24"/>
          <w:u w:val="single"/>
        </w:rPr>
        <w:t>По Лоту №1:</w:t>
      </w:r>
      <w:r w:rsidR="00717F60" w:rsidRPr="0050414D">
        <w:rPr>
          <w:bCs w:val="0"/>
          <w:sz w:val="24"/>
          <w:szCs w:val="24"/>
        </w:rPr>
        <w:t xml:space="preserve"> </w:t>
      </w:r>
      <w:r w:rsidR="00EC65D4" w:rsidRPr="00EC65D4">
        <w:rPr>
          <w:b/>
          <w:sz w:val="24"/>
          <w:szCs w:val="24"/>
          <w:lang w:val="x-none"/>
        </w:rPr>
        <w:t>485</w:t>
      </w:r>
      <w:r w:rsidR="00EC65D4" w:rsidRPr="00EC65D4">
        <w:rPr>
          <w:b/>
          <w:sz w:val="24"/>
          <w:szCs w:val="24"/>
        </w:rPr>
        <w:t> </w:t>
      </w:r>
      <w:r w:rsidR="00EC65D4" w:rsidRPr="00EC65D4">
        <w:rPr>
          <w:b/>
          <w:sz w:val="24"/>
          <w:szCs w:val="24"/>
          <w:lang w:val="x-none"/>
        </w:rPr>
        <w:t>19</w:t>
      </w:r>
      <w:r w:rsidR="00EC65D4" w:rsidRPr="00EC65D4">
        <w:rPr>
          <w:b/>
          <w:sz w:val="24"/>
          <w:szCs w:val="24"/>
        </w:rPr>
        <w:t>0,00</w:t>
      </w:r>
      <w:r w:rsidR="00EC65D4" w:rsidRPr="00EC65D4">
        <w:rPr>
          <w:sz w:val="24"/>
          <w:szCs w:val="24"/>
        </w:rPr>
        <w:t xml:space="preserve"> (Четыреста восемьдесят пять тысяч сто девяносто) рублей 00 копеек РФ, без учета НДС; НДС составляет </w:t>
      </w:r>
      <w:r w:rsidR="00EC65D4" w:rsidRPr="00EC65D4">
        <w:rPr>
          <w:b/>
          <w:sz w:val="24"/>
          <w:szCs w:val="24"/>
        </w:rPr>
        <w:t>87 334,20</w:t>
      </w:r>
      <w:r w:rsidR="00EC65D4" w:rsidRPr="00EC65D4">
        <w:rPr>
          <w:sz w:val="24"/>
          <w:szCs w:val="24"/>
        </w:rPr>
        <w:t xml:space="preserve"> (Восемьдесят семь тысяч триста тридцать четыре) рубля 00 копеек РФ; </w:t>
      </w:r>
      <w:r w:rsidR="00EC65D4" w:rsidRPr="00EC65D4">
        <w:rPr>
          <w:b/>
          <w:sz w:val="24"/>
          <w:szCs w:val="24"/>
        </w:rPr>
        <w:t>572 524,20</w:t>
      </w:r>
      <w:r w:rsidR="00EC65D4" w:rsidRPr="00EC65D4">
        <w:rPr>
          <w:sz w:val="24"/>
          <w:szCs w:val="24"/>
        </w:rPr>
        <w:t xml:space="preserve"> (Пятьсот семьдесят две тысячи пятьсот двадцать четыре) рубля 20 копеек РФ, с учетом НДС</w:t>
      </w:r>
      <w:r w:rsidR="003558DC" w:rsidRPr="00EC65D4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91992" w:rsidRPr="004C2AB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FB1A61">
        <w:fldChar w:fldCharType="begin"/>
      </w:r>
      <w:r w:rsidR="00FB1A61">
        <w:instrText xml:space="preserve"> REF _Ref440271072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5.2</w:t>
      </w:r>
      <w:r w:rsidR="00FB1A61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3.6.4</w:t>
      </w:r>
      <w:r w:rsidR="002654BD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) ранжирование Участников по ценовому критерию </w:t>
      </w:r>
      <w:r w:rsidRPr="004C2ABA">
        <w:rPr>
          <w:sz w:val="24"/>
          <w:szCs w:val="24"/>
        </w:rPr>
        <w:t>будет проводиться в соответствии со стоимостями за единицу продукции.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Цена в письме о подаче оферты </w:t>
      </w:r>
      <w:r w:rsidR="003F3A69" w:rsidRPr="004C2ABA">
        <w:rPr>
          <w:bCs w:val="0"/>
          <w:spacing w:val="-2"/>
          <w:sz w:val="24"/>
          <w:szCs w:val="24"/>
        </w:rPr>
        <w:t>(под</w:t>
      </w:r>
      <w:r w:rsidR="003F3A69" w:rsidRPr="004C2ABA">
        <w:rPr>
          <w:bCs w:val="0"/>
          <w:sz w:val="24"/>
          <w:szCs w:val="24"/>
        </w:rPr>
        <w:t xml:space="preserve">раздел </w:t>
      </w:r>
      <w:r w:rsidR="00FB1A61" w:rsidRPr="004C2ABA">
        <w:fldChar w:fldCharType="begin"/>
      </w:r>
      <w:r w:rsidR="00FB1A61" w:rsidRPr="004C2ABA">
        <w:instrText xml:space="preserve"> REF _Ref55336310 \r \h  \* MERGEFORMAT </w:instrText>
      </w:r>
      <w:r w:rsidR="00FB1A61" w:rsidRPr="004C2ABA">
        <w:fldChar w:fldCharType="separate"/>
      </w:r>
      <w:r w:rsidR="00B13CC8" w:rsidRPr="00B13CC8">
        <w:rPr>
          <w:bCs w:val="0"/>
          <w:sz w:val="24"/>
          <w:szCs w:val="24"/>
        </w:rPr>
        <w:t>5.1</w:t>
      </w:r>
      <w:r w:rsidR="00FB1A61" w:rsidRPr="004C2ABA">
        <w:fldChar w:fldCharType="end"/>
      </w:r>
      <w:r w:rsidR="003F3A69" w:rsidRPr="004C2ABA">
        <w:rPr>
          <w:bCs w:val="0"/>
          <w:sz w:val="24"/>
          <w:szCs w:val="24"/>
          <w:lang w:eastAsia="ru-RU"/>
        </w:rPr>
        <w:t>)</w:t>
      </w:r>
      <w:r w:rsidRPr="004C2AB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4C2ABA">
        <w:rPr>
          <w:bCs w:val="0"/>
          <w:sz w:val="24"/>
          <w:szCs w:val="24"/>
        </w:rPr>
        <w:t xml:space="preserve">п. </w:t>
      </w:r>
      <w:r w:rsidR="002654BD" w:rsidRPr="004C2ABA">
        <w:rPr>
          <w:bCs w:val="0"/>
          <w:sz w:val="24"/>
          <w:szCs w:val="24"/>
        </w:rPr>
        <w:fldChar w:fldCharType="begin"/>
      </w:r>
      <w:r w:rsidR="00ED6239" w:rsidRPr="004C2ABA">
        <w:rPr>
          <w:bCs w:val="0"/>
          <w:sz w:val="24"/>
          <w:szCs w:val="24"/>
        </w:rPr>
        <w:instrText xml:space="preserve"> REF _Ref467510701 \r \h </w:instrText>
      </w:r>
      <w:r w:rsidR="004C2ABA">
        <w:rPr>
          <w:bCs w:val="0"/>
          <w:sz w:val="24"/>
          <w:szCs w:val="24"/>
        </w:rPr>
        <w:instrText xml:space="preserve"> \* MERGEFORMAT </w:instrText>
      </w:r>
      <w:r w:rsidR="002654BD" w:rsidRPr="004C2ABA">
        <w:rPr>
          <w:bCs w:val="0"/>
          <w:sz w:val="24"/>
          <w:szCs w:val="24"/>
        </w:rPr>
      </w:r>
      <w:r w:rsidR="002654BD" w:rsidRPr="004C2ABA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3.3.7.1</w:t>
      </w:r>
      <w:r w:rsidR="002654BD" w:rsidRPr="004C2ABA">
        <w:rPr>
          <w:bCs w:val="0"/>
          <w:sz w:val="24"/>
          <w:szCs w:val="24"/>
        </w:rPr>
        <w:fldChar w:fldCharType="end"/>
      </w:r>
      <w:r w:rsidR="00ED6239" w:rsidRPr="004C2ABA">
        <w:rPr>
          <w:bCs w:val="0"/>
          <w:sz w:val="24"/>
          <w:szCs w:val="24"/>
        </w:rPr>
        <w:t xml:space="preserve">, а также в </w:t>
      </w:r>
      <w:r w:rsidR="00EA1723" w:rsidRPr="004C2ABA">
        <w:rPr>
          <w:sz w:val="24"/>
          <w:szCs w:val="24"/>
        </w:rPr>
        <w:t xml:space="preserve">Графике оплаты оказания услуг (подраздел </w:t>
      </w:r>
      <w:r w:rsidR="00FB1A61" w:rsidRPr="004C2ABA">
        <w:fldChar w:fldCharType="begin"/>
      </w:r>
      <w:r w:rsidR="00FB1A61" w:rsidRPr="004C2ABA">
        <w:instrText xml:space="preserve"> REF _Ref440361439 \r \h  \* MERGEFORMAT </w:instrText>
      </w:r>
      <w:r w:rsidR="00FB1A61" w:rsidRPr="004C2ABA">
        <w:fldChar w:fldCharType="separate"/>
      </w:r>
      <w:r w:rsidR="00B13CC8" w:rsidRPr="00B13CC8">
        <w:rPr>
          <w:sz w:val="24"/>
          <w:szCs w:val="24"/>
        </w:rPr>
        <w:t>5.5</w:t>
      </w:r>
      <w:r w:rsidR="00FB1A61" w:rsidRPr="004C2ABA">
        <w:fldChar w:fldCharType="end"/>
      </w:r>
      <w:r w:rsidR="00EA1723" w:rsidRPr="004C2ABA">
        <w:rPr>
          <w:sz w:val="24"/>
          <w:szCs w:val="24"/>
        </w:rPr>
        <w:t>)</w:t>
      </w:r>
      <w:r w:rsidR="00BD74DF" w:rsidRPr="004C2ABA">
        <w:rPr>
          <w:bCs w:val="0"/>
          <w:sz w:val="24"/>
          <w:szCs w:val="24"/>
        </w:rPr>
        <w:t xml:space="preserve"> и </w:t>
      </w:r>
      <w:r w:rsidR="00BD74DF" w:rsidRPr="004C2ABA">
        <w:rPr>
          <w:sz w:val="24"/>
          <w:szCs w:val="24"/>
        </w:rPr>
        <w:t>на «котировочной доске» ЭТП</w:t>
      </w:r>
      <w:r w:rsidRPr="004C2ABA">
        <w:rPr>
          <w:bCs w:val="0"/>
          <w:sz w:val="24"/>
          <w:szCs w:val="24"/>
        </w:rPr>
        <w:t>. В противном случае Заявк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Участника будет отклонен</w:t>
      </w:r>
      <w:r w:rsidR="009F10B1" w:rsidRPr="004C2ABA">
        <w:rPr>
          <w:bCs w:val="0"/>
          <w:sz w:val="24"/>
          <w:szCs w:val="24"/>
        </w:rPr>
        <w:t>а</w:t>
      </w:r>
      <w:r w:rsidRPr="004C2ABA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4C2ABA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FB1A61" w:rsidRPr="004C2ABA">
        <w:fldChar w:fldCharType="begin"/>
      </w:r>
      <w:r w:rsidR="00FB1A61" w:rsidRPr="004C2ABA">
        <w:instrText xml:space="preserve"> REF _Ref306138385 \r \h  \* MERGEFORMAT </w:instrText>
      </w:r>
      <w:r w:rsidR="00FB1A61" w:rsidRPr="004C2ABA">
        <w:fldChar w:fldCharType="separate"/>
      </w:r>
      <w:r w:rsidR="00B13CC8" w:rsidRPr="00B13CC8">
        <w:rPr>
          <w:bCs w:val="0"/>
          <w:sz w:val="24"/>
          <w:szCs w:val="24"/>
        </w:rPr>
        <w:t>3.6.4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4C2ABA">
        <w:rPr>
          <w:bCs w:val="0"/>
          <w:sz w:val="24"/>
          <w:szCs w:val="24"/>
        </w:rPr>
        <w:t xml:space="preserve">стоимости </w:t>
      </w:r>
      <w:r w:rsidR="00491992" w:rsidRPr="004C2ABA">
        <w:rPr>
          <w:sz w:val="24"/>
          <w:szCs w:val="24"/>
        </w:rPr>
        <w:t>за единицу продукции</w:t>
      </w:r>
      <w:r w:rsidR="00491992" w:rsidRPr="004C2ABA">
        <w:rPr>
          <w:bCs w:val="0"/>
          <w:sz w:val="24"/>
          <w:szCs w:val="24"/>
        </w:rPr>
        <w:t xml:space="preserve"> </w:t>
      </w:r>
      <w:r w:rsidRPr="004C2ABA">
        <w:rPr>
          <w:bCs w:val="0"/>
          <w:sz w:val="24"/>
          <w:szCs w:val="24"/>
        </w:rPr>
        <w:t>без учета НДС.</w:t>
      </w:r>
    </w:p>
    <w:p w:rsidR="00BC1324" w:rsidRPr="004C2AB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C2ABA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4C2ABA">
        <w:fldChar w:fldCharType="begin"/>
      </w:r>
      <w:r w:rsidR="00FB1A61" w:rsidRPr="004C2ABA">
        <w:instrText xml:space="preserve"> REF _Ref465670219 \r \h  \* MERGEFORMAT </w:instrText>
      </w:r>
      <w:r w:rsidR="00FB1A61" w:rsidRPr="004C2ABA">
        <w:fldChar w:fldCharType="separate"/>
      </w:r>
      <w:r w:rsidR="00B13CC8" w:rsidRPr="00B13CC8">
        <w:rPr>
          <w:bCs w:val="0"/>
          <w:sz w:val="24"/>
          <w:szCs w:val="24"/>
        </w:rPr>
        <w:t>3.10</w:t>
      </w:r>
      <w:r w:rsidR="00FB1A61" w:rsidRPr="004C2ABA">
        <w:fldChar w:fldCharType="end"/>
      </w:r>
      <w:r w:rsidRPr="004C2ABA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96" w:name="_Ref191386407"/>
      <w:bookmarkStart w:id="397" w:name="_Ref191386526"/>
      <w:bookmarkStart w:id="398" w:name="_Toc440361333"/>
      <w:bookmarkStart w:id="399" w:name="_Toc440376088"/>
      <w:bookmarkStart w:id="400" w:name="_Toc440376215"/>
      <w:bookmarkStart w:id="401" w:name="_Toc440382480"/>
      <w:bookmarkStart w:id="402" w:name="_Toc440447150"/>
      <w:bookmarkStart w:id="403" w:name="_Toc440632310"/>
      <w:bookmarkStart w:id="404" w:name="_Toc440875083"/>
      <w:bookmarkStart w:id="405" w:name="_Toc441131070"/>
      <w:bookmarkStart w:id="406" w:name="_Toc465774591"/>
      <w:bookmarkStart w:id="407" w:name="_Toc465848820"/>
      <w:bookmarkStart w:id="408" w:name="_Toc468876139"/>
      <w:bookmarkStart w:id="409" w:name="_Toc469487633"/>
      <w:bookmarkStart w:id="410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1" w:name="_Ref93090116"/>
      <w:bookmarkStart w:id="412" w:name="_Ref191386482"/>
      <w:bookmarkStart w:id="413" w:name="_Ref440291364"/>
      <w:bookmarkEnd w:id="41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11"/>
      <w:r w:rsidRPr="00AE1D21">
        <w:rPr>
          <w:bCs w:val="0"/>
          <w:sz w:val="24"/>
          <w:szCs w:val="24"/>
        </w:rPr>
        <w:t>:</w:t>
      </w:r>
      <w:bookmarkStart w:id="414" w:name="_Ref306004833"/>
      <w:bookmarkEnd w:id="41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40085A">
        <w:rPr>
          <w:bCs w:val="0"/>
          <w:sz w:val="24"/>
          <w:szCs w:val="24"/>
        </w:rPr>
        <w:t xml:space="preserve">может любое юридическое, </w:t>
      </w:r>
      <w:r w:rsidRPr="0040085A">
        <w:rPr>
          <w:bCs w:val="0"/>
          <w:color w:val="000000"/>
          <w:sz w:val="24"/>
          <w:szCs w:val="24"/>
        </w:rPr>
        <w:t>физическое</w:t>
      </w:r>
      <w:r w:rsidRPr="0040085A">
        <w:rPr>
          <w:bCs w:val="0"/>
          <w:sz w:val="24"/>
          <w:szCs w:val="24"/>
        </w:rPr>
        <w:t xml:space="preserve"> лицо </w:t>
      </w:r>
      <w:r w:rsidR="00E71628" w:rsidRPr="0040085A">
        <w:rPr>
          <w:bCs w:val="0"/>
          <w:sz w:val="24"/>
          <w:szCs w:val="24"/>
        </w:rPr>
        <w:t>(в т.</w:t>
      </w:r>
      <w:r w:rsidR="003129D4" w:rsidRPr="0040085A">
        <w:rPr>
          <w:bCs w:val="0"/>
          <w:sz w:val="24"/>
          <w:szCs w:val="24"/>
        </w:rPr>
        <w:t xml:space="preserve"> </w:t>
      </w:r>
      <w:r w:rsidR="00E71628" w:rsidRPr="0040085A">
        <w:rPr>
          <w:bCs w:val="0"/>
          <w:sz w:val="24"/>
          <w:szCs w:val="24"/>
        </w:rPr>
        <w:t xml:space="preserve">ч. </w:t>
      </w:r>
      <w:r w:rsidRPr="0040085A">
        <w:rPr>
          <w:bCs w:val="0"/>
          <w:sz w:val="24"/>
          <w:szCs w:val="24"/>
        </w:rPr>
        <w:t>индивидуальный предприниматель</w:t>
      </w:r>
      <w:r w:rsidR="00E71628" w:rsidRPr="0040085A">
        <w:rPr>
          <w:bCs w:val="0"/>
          <w:sz w:val="24"/>
          <w:szCs w:val="24"/>
        </w:rPr>
        <w:t>)</w:t>
      </w:r>
      <w:r w:rsidR="00BA6765" w:rsidRPr="0040085A">
        <w:rPr>
          <w:bCs w:val="0"/>
          <w:sz w:val="24"/>
          <w:szCs w:val="24"/>
        </w:rPr>
        <w:t xml:space="preserve">, </w:t>
      </w:r>
      <w:r w:rsidR="00BA6765" w:rsidRPr="0040085A">
        <w:rPr>
          <w:sz w:val="24"/>
          <w:szCs w:val="24"/>
        </w:rPr>
        <w:t>являющееся субъектом малого и среднего предпринимательства</w:t>
      </w:r>
      <w:r w:rsidRPr="0040085A">
        <w:rPr>
          <w:bCs w:val="0"/>
          <w:sz w:val="24"/>
          <w:szCs w:val="24"/>
        </w:rPr>
        <w:t xml:space="preserve">. </w:t>
      </w:r>
      <w:proofErr w:type="gramStart"/>
      <w:r w:rsidR="00362EA4" w:rsidRPr="0040085A">
        <w:rPr>
          <w:bCs w:val="0"/>
          <w:sz w:val="24"/>
          <w:szCs w:val="24"/>
        </w:rPr>
        <w:t>Дополнительные</w:t>
      </w:r>
      <w:r w:rsidR="00362EA4" w:rsidRPr="00AE1D21">
        <w:rPr>
          <w:bCs w:val="0"/>
          <w:sz w:val="24"/>
          <w:szCs w:val="24"/>
        </w:rPr>
        <w:t xml:space="preserve"> требования к соисполнителям и порядку подтверждения их соответствия установленным требованиям приведены в пункте </w:t>
      </w:r>
      <w:r w:rsidR="00FB1A61">
        <w:fldChar w:fldCharType="begin"/>
      </w:r>
      <w:r w:rsidR="00FB1A61">
        <w:instrText xml:space="preserve"> REF _Ref191386451 \n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3.3.9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_Ref440876619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3.3.10</w:t>
      </w:r>
      <w:r w:rsidR="00FB1A61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</w:t>
      </w:r>
      <w:r w:rsidRPr="00AE1D21">
        <w:rPr>
          <w:sz w:val="24"/>
          <w:szCs w:val="24"/>
        </w:rPr>
        <w:lastRenderedPageBreak/>
        <w:t xml:space="preserve">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13"/>
      <w:bookmarkEnd w:id="41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1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1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1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16"/>
      <w:bookmarkEnd w:id="41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1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18"/>
      <w:proofErr w:type="gramEnd"/>
    </w:p>
    <w:p w:rsidR="00DC7643" w:rsidRPr="00BA6765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</w:t>
      </w:r>
      <w:r w:rsidRPr="00BA6765">
        <w:rPr>
          <w:sz w:val="24"/>
          <w:szCs w:val="24"/>
        </w:rPr>
        <w:t xml:space="preserve">и разделе </w:t>
      </w:r>
      <w:r w:rsidR="00FB1A61" w:rsidRPr="00BA6765">
        <w:fldChar w:fldCharType="begin"/>
      </w:r>
      <w:r w:rsidR="00FB1A61" w:rsidRPr="00BA6765">
        <w:instrText xml:space="preserve"> REF _Ref440270568 \r \h  \* MERGEFORMAT </w:instrText>
      </w:r>
      <w:r w:rsidR="00FB1A61" w:rsidRPr="00BA6765">
        <w:fldChar w:fldCharType="separate"/>
      </w:r>
      <w:r w:rsidR="00B13CC8">
        <w:t>4</w:t>
      </w:r>
      <w:r w:rsidR="00FB1A61" w:rsidRPr="00BA6765">
        <w:fldChar w:fldCharType="end"/>
      </w:r>
      <w:r w:rsidRPr="00BA6765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A6765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A6765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A6765">
        <w:rPr>
          <w:color w:val="000000"/>
          <w:sz w:val="24"/>
          <w:szCs w:val="24"/>
          <w:lang w:eastAsia="ru-RU"/>
        </w:rPr>
        <w:t>, иметь</w:t>
      </w:r>
      <w:r w:rsidR="00FF6AD9" w:rsidRPr="00AE1D21">
        <w:rPr>
          <w:color w:val="000000"/>
          <w:sz w:val="24"/>
          <w:szCs w:val="24"/>
          <w:lang w:eastAsia="ru-RU"/>
        </w:rPr>
        <w:t xml:space="preserve"> ресурсные возможности:</w:t>
      </w:r>
    </w:p>
    <w:p w:rsidR="009D7F01" w:rsidRPr="0040085A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 xml:space="preserve">за последние 3 года </w:t>
      </w:r>
      <w:r w:rsidR="00036006" w:rsidRPr="0040085A">
        <w:rPr>
          <w:color w:val="000000"/>
          <w:sz w:val="24"/>
          <w:szCs w:val="24"/>
          <w:lang w:eastAsia="ru-RU"/>
        </w:rPr>
        <w:t>не менее 1 завершенного аналогичного</w:t>
      </w:r>
      <w:r w:rsidR="00A44B30" w:rsidRPr="0040085A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0085A">
        <w:rPr>
          <w:color w:val="000000"/>
          <w:sz w:val="24"/>
          <w:szCs w:val="24"/>
          <w:lang w:eastAsia="ru-RU"/>
        </w:rPr>
        <w:t xml:space="preserve"> по </w:t>
      </w:r>
      <w:r w:rsidR="002037C3" w:rsidRPr="0040085A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0085A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0085A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0085A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0085A">
        <w:rPr>
          <w:color w:val="000000"/>
          <w:sz w:val="24"/>
          <w:szCs w:val="24"/>
          <w:lang w:eastAsia="ru-RU"/>
        </w:rPr>
        <w:t>услуг</w:t>
      </w:r>
      <w:r w:rsidR="00036006" w:rsidRPr="0040085A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0085A">
        <w:rPr>
          <w:color w:val="000000"/>
          <w:sz w:val="24"/>
          <w:szCs w:val="24"/>
          <w:lang w:eastAsia="ru-RU"/>
        </w:rPr>
        <w:t>)</w:t>
      </w:r>
      <w:r w:rsidR="00036006" w:rsidRPr="0040085A">
        <w:rPr>
          <w:color w:val="000000"/>
          <w:sz w:val="24"/>
          <w:szCs w:val="24"/>
          <w:lang w:eastAsia="ru-RU"/>
        </w:rPr>
        <w:t xml:space="preserve">. </w:t>
      </w:r>
    </w:p>
    <w:p w:rsidR="00BA6765" w:rsidRPr="0040085A" w:rsidRDefault="00BA6765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должен соответствовать критериям отнесения его к субъектам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 xml:space="preserve">предпринимательства, в соответствии с Федеральным законом </w:t>
      </w:r>
      <w:proofErr w:type="gramStart"/>
      <w:r w:rsidRPr="0040085A">
        <w:rPr>
          <w:sz w:val="24"/>
          <w:szCs w:val="24"/>
        </w:rPr>
        <w:t>Российской</w:t>
      </w:r>
      <w:proofErr w:type="gramEnd"/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</w:rPr>
      </w:pPr>
      <w:r w:rsidRPr="0040085A">
        <w:rPr>
          <w:sz w:val="24"/>
          <w:szCs w:val="24"/>
        </w:rPr>
        <w:t>Федерации от 24 июля 2007 г. N 209-ФЗ «О развитии малого и среднего</w:t>
      </w:r>
    </w:p>
    <w:p w:rsidR="00BA6765" w:rsidRPr="0040085A" w:rsidRDefault="00BA6765" w:rsidP="00BA6765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40085A">
        <w:rPr>
          <w:sz w:val="24"/>
          <w:szCs w:val="24"/>
        </w:rPr>
        <w:t>предпринимательства в Российской Федерации»;</w:t>
      </w:r>
    </w:p>
    <w:p w:rsidR="00CF39D0" w:rsidRPr="0040085A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40085A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40085A">
        <w:rPr>
          <w:sz w:val="24"/>
          <w:szCs w:val="24"/>
          <w:lang w:eastAsia="ru-RU"/>
        </w:rPr>
        <w:t>ог</w:t>
      </w:r>
      <w:proofErr w:type="gramStart"/>
      <w:r w:rsidR="003776BB" w:rsidRPr="0040085A">
        <w:rPr>
          <w:sz w:val="24"/>
          <w:szCs w:val="24"/>
          <w:lang w:eastAsia="ru-RU"/>
        </w:rPr>
        <w:t>о(</w:t>
      </w:r>
      <w:proofErr w:type="gramEnd"/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, изложены в Приложении №1 (Техническ</w:t>
      </w:r>
      <w:r w:rsidR="003776BB" w:rsidRPr="0040085A">
        <w:rPr>
          <w:sz w:val="24"/>
          <w:szCs w:val="24"/>
          <w:lang w:eastAsia="ru-RU"/>
        </w:rPr>
        <w:t>ом(</w:t>
      </w:r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и(</w:t>
      </w:r>
      <w:proofErr w:type="spellStart"/>
      <w:r w:rsidRPr="0040085A">
        <w:rPr>
          <w:sz w:val="24"/>
          <w:szCs w:val="24"/>
          <w:lang w:eastAsia="ru-RU"/>
        </w:rPr>
        <w:t>ях</w:t>
      </w:r>
      <w:proofErr w:type="spellEnd"/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0085A">
        <w:rPr>
          <w:sz w:val="24"/>
          <w:szCs w:val="24"/>
          <w:lang w:eastAsia="ru-RU"/>
        </w:rPr>
        <w:t>ог</w:t>
      </w:r>
      <w:proofErr w:type="gramStart"/>
      <w:r w:rsidR="003776BB" w:rsidRPr="0040085A">
        <w:rPr>
          <w:sz w:val="24"/>
          <w:szCs w:val="24"/>
          <w:lang w:eastAsia="ru-RU"/>
        </w:rPr>
        <w:t>о(</w:t>
      </w:r>
      <w:proofErr w:type="gramEnd"/>
      <w:r w:rsidRPr="0040085A">
        <w:rPr>
          <w:sz w:val="24"/>
          <w:szCs w:val="24"/>
          <w:lang w:eastAsia="ru-RU"/>
        </w:rPr>
        <w:t>их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задани</w:t>
      </w:r>
      <w:r w:rsidR="003776BB" w:rsidRPr="0040085A">
        <w:rPr>
          <w:sz w:val="24"/>
          <w:szCs w:val="24"/>
          <w:lang w:eastAsia="ru-RU"/>
        </w:rPr>
        <w:t>я(</w:t>
      </w:r>
      <w:r w:rsidRPr="0040085A">
        <w:rPr>
          <w:sz w:val="24"/>
          <w:szCs w:val="24"/>
          <w:lang w:eastAsia="ru-RU"/>
        </w:rPr>
        <w:t>й</w:t>
      </w:r>
      <w:r w:rsidR="003776BB" w:rsidRPr="0040085A">
        <w:rPr>
          <w:sz w:val="24"/>
          <w:szCs w:val="24"/>
          <w:lang w:eastAsia="ru-RU"/>
        </w:rPr>
        <w:t>)</w:t>
      </w:r>
      <w:r w:rsidRPr="0040085A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0085A">
        <w:rPr>
          <w:sz w:val="24"/>
          <w:szCs w:val="24"/>
          <w:lang w:eastAsia="ru-RU"/>
        </w:rPr>
        <w:t>Заявку</w:t>
      </w:r>
      <w:r w:rsidRPr="0040085A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19" w:name="_Ref306005578"/>
      <w:bookmarkStart w:id="42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_Ref440291364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3.3.8.1</w:t>
      </w:r>
      <w:r w:rsidR="00FB1A61">
        <w:fldChar w:fldCharType="end"/>
      </w:r>
      <w:r w:rsidRPr="00AE1D21">
        <w:rPr>
          <w:sz w:val="24"/>
          <w:szCs w:val="24"/>
        </w:rPr>
        <w:t>-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19"/>
      <w:bookmarkEnd w:id="42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2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_Ref440271993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5.11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_Ref440271964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5.1.3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2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</w:t>
      </w:r>
      <w:r w:rsidRPr="00AE1D21">
        <w:rPr>
          <w:sz w:val="24"/>
          <w:szCs w:val="24"/>
        </w:rPr>
        <w:lastRenderedPageBreak/>
        <w:t>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_Ref440272035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5.12</w:t>
      </w:r>
      <w:r w:rsidR="00FB1A61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_Ref440272051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5.13</w:t>
      </w:r>
      <w:r w:rsidR="00FB1A61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</w:t>
      </w:r>
      <w:r w:rsidRPr="00AE1D21">
        <w:rPr>
          <w:sz w:val="24"/>
          <w:szCs w:val="24"/>
        </w:rPr>
        <w:lastRenderedPageBreak/>
        <w:t>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_Ref440272119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5.7.1</w:t>
      </w:r>
      <w:r w:rsidR="00FB1A61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2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2654BD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5.7.2</w:t>
      </w:r>
      <w:r w:rsidR="002654BD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2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FB1A61">
        <w:fldChar w:fldCharType="begin"/>
      </w:r>
      <w:r w:rsidR="00FB1A61">
        <w:instrText xml:space="preserve"> REF _Ref440275279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1.1.4</w:t>
      </w:r>
      <w:r w:rsidR="00FB1A61">
        <w:fldChar w:fldCharType="end"/>
      </w:r>
      <w:r w:rsidRPr="009F2BF9">
        <w:rPr>
          <w:sz w:val="24"/>
          <w:szCs w:val="24"/>
        </w:rPr>
        <w:t xml:space="preserve"> и разделе </w:t>
      </w:r>
      <w:r w:rsidR="00FB1A61">
        <w:fldChar w:fldCharType="begin"/>
      </w:r>
      <w:r w:rsidR="00FB1A61">
        <w:instrText xml:space="preserve"> REF _Ref440270568 \r \h  \* MERGEFORMAT </w:instrText>
      </w:r>
      <w:r w:rsidR="00FB1A61">
        <w:fldChar w:fldCharType="separate"/>
      </w:r>
      <w:r w:rsidR="00B13CC8">
        <w:t>4</w:t>
      </w:r>
      <w:r w:rsidR="00FB1A61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5.8</w:t>
      </w:r>
      <w:r w:rsidR="002654BD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_Ref55336389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5.9</w:t>
      </w:r>
      <w:r w:rsidR="00FB1A61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_Ref55336398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5.10</w:t>
      </w:r>
      <w:r w:rsidR="00FB1A61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2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5.14</w:t>
      </w:r>
      <w:r w:rsidR="00FB1A61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 xml:space="preserve">, либо документ, </w:t>
      </w:r>
      <w:r w:rsidR="00CE4D51" w:rsidRPr="007A5083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2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_Ref440272274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5.16</w:t>
      </w:r>
      <w:r w:rsidR="00FB1A61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40085A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</w:t>
      </w:r>
      <w:r w:rsidR="00BD40A3" w:rsidRPr="0040085A">
        <w:rPr>
          <w:sz w:val="24"/>
          <w:szCs w:val="24"/>
        </w:rPr>
        <w:t>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40085A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0085A">
        <w:rPr>
          <w:sz w:val="24"/>
          <w:szCs w:val="24"/>
        </w:rPr>
        <w:t xml:space="preserve">Документы, предусмотренные п. </w:t>
      </w:r>
      <w:r w:rsidR="00FB1A61" w:rsidRPr="0040085A">
        <w:fldChar w:fldCharType="begin"/>
      </w:r>
      <w:r w:rsidR="00FB1A61" w:rsidRPr="0040085A">
        <w:instrText xml:space="preserve"> REF _Ref465675151 \r \h  \* MERGEFORMAT </w:instrText>
      </w:r>
      <w:r w:rsidR="00FB1A61" w:rsidRPr="0040085A">
        <w:fldChar w:fldCharType="separate"/>
      </w:r>
      <w:r w:rsidR="00B13CC8" w:rsidRPr="00B13CC8">
        <w:rPr>
          <w:sz w:val="24"/>
          <w:szCs w:val="24"/>
        </w:rPr>
        <w:t>3.10.2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6" w:name="_Ref191386451"/>
      <w:bookmarkStart w:id="427" w:name="_Ref440271628"/>
      <w:bookmarkStart w:id="428" w:name="_Toc440361334"/>
      <w:bookmarkStart w:id="429" w:name="_Toc440376089"/>
      <w:bookmarkStart w:id="430" w:name="_Toc440376216"/>
      <w:bookmarkStart w:id="431" w:name="_Toc440382481"/>
      <w:bookmarkStart w:id="432" w:name="_Toc440447151"/>
      <w:bookmarkStart w:id="433" w:name="_Toc440632311"/>
      <w:bookmarkStart w:id="434" w:name="_Toc440875084"/>
      <w:bookmarkStart w:id="435" w:name="_Toc441131071"/>
      <w:bookmarkStart w:id="436" w:name="_Ref465773032"/>
      <w:bookmarkStart w:id="437" w:name="_Toc465774592"/>
      <w:bookmarkStart w:id="438" w:name="_Toc465848821"/>
      <w:bookmarkStart w:id="439" w:name="_Toc468876140"/>
      <w:bookmarkStart w:id="440" w:name="_Toc469487634"/>
      <w:r w:rsidRPr="00E71A48">
        <w:rPr>
          <w:szCs w:val="24"/>
        </w:rPr>
        <w:lastRenderedPageBreak/>
        <w:t xml:space="preserve">Привлечение </w:t>
      </w:r>
      <w:bookmarkEnd w:id="426"/>
      <w:bookmarkEnd w:id="427"/>
      <w:bookmarkEnd w:id="428"/>
      <w:bookmarkEnd w:id="429"/>
      <w:bookmarkEnd w:id="430"/>
      <w:r w:rsidR="00362EA4">
        <w:rPr>
          <w:szCs w:val="24"/>
        </w:rPr>
        <w:t>соисполнителей</w:t>
      </w:r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41" w:name="_Ref191386461"/>
      <w:bookmarkStart w:id="442" w:name="_Toc440361335"/>
      <w:bookmarkStart w:id="443" w:name="_Toc440376090"/>
      <w:bookmarkStart w:id="44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4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2654BD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3.3.8.2</w:t>
      </w:r>
      <w:r w:rsidR="00FB1A61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FB1A61">
        <w:fldChar w:fldCharType="begin"/>
      </w:r>
      <w:r w:rsidR="00FB1A61">
        <w:instrText xml:space="preserve"> REF _Ref440272510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5.17</w:t>
      </w:r>
      <w:r w:rsidR="00FB1A61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</w:t>
      </w:r>
      <w:r w:rsidRPr="00E71A48">
        <w:rPr>
          <w:bCs w:val="0"/>
          <w:sz w:val="24"/>
          <w:szCs w:val="24"/>
        </w:rPr>
        <w:lastRenderedPageBreak/>
        <w:t xml:space="preserve">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6" w:name="_Toc440382482"/>
      <w:bookmarkStart w:id="447" w:name="_Toc440447152"/>
      <w:bookmarkStart w:id="448" w:name="_Toc440632312"/>
      <w:bookmarkStart w:id="449" w:name="_Toc440875085"/>
      <w:bookmarkStart w:id="450" w:name="_Ref440876619"/>
      <w:bookmarkStart w:id="451" w:name="_Ref440876660"/>
      <w:bookmarkStart w:id="452" w:name="_Toc441131072"/>
      <w:bookmarkStart w:id="453" w:name="_Ref465772690"/>
      <w:bookmarkStart w:id="454" w:name="_Toc465774593"/>
      <w:bookmarkStart w:id="455" w:name="_Toc465848822"/>
      <w:bookmarkStart w:id="456" w:name="_Toc468876141"/>
      <w:bookmarkStart w:id="457" w:name="_Toc469487635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41"/>
      <w:bookmarkEnd w:id="442"/>
      <w:bookmarkEnd w:id="443"/>
      <w:bookmarkEnd w:id="444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_Ref191386482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3.3.8.1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FB1A61">
        <w:fldChar w:fldCharType="begin"/>
      </w:r>
      <w:r w:rsidR="00FB1A61">
        <w:instrText xml:space="preserve"> REF _Ref191386407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3.3.8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3.3.8.2</w:t>
      </w:r>
      <w:r w:rsidR="002654BD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5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5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5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5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6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6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FB1A61">
        <w:fldChar w:fldCharType="begin"/>
      </w:r>
      <w:r w:rsidR="00FB1A61">
        <w:instrText xml:space="preserve"> REF _Ref307563248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  <w:lang w:val="en-US"/>
        </w:rPr>
        <w:t>a</w:t>
      </w:r>
      <w:r w:rsidR="00B13CC8" w:rsidRPr="00B13CC8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FB1A61">
        <w:fldChar w:fldCharType="begin"/>
      </w:r>
      <w:r w:rsidR="00FB1A61">
        <w:instrText xml:space="preserve"> REF _Ref307563262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  <w:lang w:val="en-US"/>
        </w:rPr>
        <w:t>g</w:t>
      </w:r>
      <w:r w:rsidR="00B13CC8" w:rsidRPr="00B13CC8">
        <w:rPr>
          <w:bCs w:val="0"/>
          <w:sz w:val="24"/>
          <w:szCs w:val="24"/>
        </w:rPr>
        <w:t>)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FB1A61">
        <w:fldChar w:fldCharType="begin"/>
      </w:r>
      <w:r w:rsidR="00FB1A61">
        <w:instrText xml:space="preserve"> REF _Ref306032591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3.3.10.4</w:t>
      </w:r>
      <w:r w:rsidR="00FB1A61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6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6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_Ref303669127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3.3.8.2</w:t>
      </w:r>
      <w:r w:rsidR="00FB1A61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FB1A61">
        <w:fldChar w:fldCharType="begin"/>
      </w:r>
      <w:r w:rsidR="00FB1A61">
        <w:instrText xml:space="preserve"> REF _Ref442190626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у)</w:t>
      </w:r>
      <w:r w:rsidR="00FB1A61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FB1A61">
        <w:fldChar w:fldCharType="begin"/>
      </w:r>
      <w:r w:rsidR="00FB1A61">
        <w:instrText xml:space="preserve"> REF _Ref303587815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3.3.8.3</w:t>
      </w:r>
      <w:r w:rsidR="00FB1A61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5.18</w:t>
      </w:r>
      <w:r w:rsidR="002654BD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3.3.8.1</w:t>
      </w:r>
      <w:r w:rsidR="002654BD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2" w:name="_Ref306114966"/>
      <w:bookmarkStart w:id="463" w:name="_Toc440361336"/>
      <w:bookmarkStart w:id="464" w:name="_Toc440376091"/>
      <w:bookmarkStart w:id="465" w:name="_Toc440376218"/>
      <w:bookmarkStart w:id="466" w:name="_Toc440382483"/>
      <w:bookmarkStart w:id="467" w:name="_Toc440447153"/>
      <w:bookmarkStart w:id="468" w:name="_Toc440632313"/>
      <w:bookmarkStart w:id="469" w:name="_Toc440875086"/>
      <w:bookmarkStart w:id="470" w:name="_Toc441131073"/>
      <w:bookmarkStart w:id="471" w:name="_Toc465774594"/>
      <w:bookmarkStart w:id="472" w:name="_Toc465848823"/>
      <w:bookmarkStart w:id="473" w:name="_Toc468876142"/>
      <w:bookmarkStart w:id="474" w:name="_Toc469487636"/>
      <w:r w:rsidRPr="00E71A48">
        <w:rPr>
          <w:szCs w:val="24"/>
        </w:rPr>
        <w:t>Разъяснение Документации по запросу предложений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2654BD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2654BD">
        <w:rPr>
          <w:bCs w:val="0"/>
          <w:iCs/>
          <w:sz w:val="24"/>
          <w:szCs w:val="24"/>
        </w:rPr>
      </w:r>
      <w:r w:rsidR="002654BD">
        <w:rPr>
          <w:bCs w:val="0"/>
          <w:iCs/>
          <w:sz w:val="24"/>
          <w:szCs w:val="24"/>
        </w:rPr>
        <w:fldChar w:fldCharType="separate"/>
      </w:r>
      <w:r w:rsidR="00B13CC8">
        <w:rPr>
          <w:bCs w:val="0"/>
          <w:iCs/>
          <w:sz w:val="24"/>
          <w:szCs w:val="24"/>
        </w:rPr>
        <w:t>3.3.12</w:t>
      </w:r>
      <w:r w:rsidR="002654BD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FB1A61">
        <w:fldChar w:fldCharType="begin"/>
      </w:r>
      <w:r w:rsidR="00FB1A61">
        <w:instrText xml:space="preserve"> REF _Ref440289401 \r \h  \* MERGEFORMAT </w:instrText>
      </w:r>
      <w:r w:rsidR="00FB1A61">
        <w:fldChar w:fldCharType="separate"/>
      </w:r>
      <w:r w:rsidR="00B13CC8" w:rsidRPr="00B13CC8">
        <w:rPr>
          <w:bCs w:val="0"/>
          <w:iCs/>
          <w:sz w:val="24"/>
          <w:szCs w:val="24"/>
        </w:rPr>
        <w:t>3.3.13</w:t>
      </w:r>
      <w:r w:rsidR="00FB1A61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61337"/>
      <w:bookmarkStart w:id="476" w:name="_Toc440376092"/>
      <w:bookmarkStart w:id="477" w:name="_Toc440376219"/>
      <w:bookmarkStart w:id="478" w:name="_Toc440382484"/>
      <w:bookmarkStart w:id="479" w:name="_Toc440447154"/>
      <w:bookmarkStart w:id="480" w:name="_Toc440632314"/>
      <w:bookmarkStart w:id="481" w:name="_Toc440875087"/>
      <w:bookmarkStart w:id="482" w:name="_Ref440969948"/>
      <w:bookmarkStart w:id="483" w:name="_Ref441057071"/>
      <w:bookmarkStart w:id="484" w:name="_Toc441131074"/>
      <w:bookmarkStart w:id="485" w:name="_Toc465774595"/>
      <w:bookmarkStart w:id="486" w:name="_Toc465848824"/>
      <w:bookmarkStart w:id="487" w:name="_Toc468876143"/>
      <w:bookmarkStart w:id="488" w:name="_Toc469487637"/>
      <w:r w:rsidRPr="00E71A48">
        <w:rPr>
          <w:szCs w:val="24"/>
        </w:rPr>
        <w:t>Внесение изменений в Документацию по запросу предложений.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9" w:name="_Ref440289401"/>
      <w:bookmarkStart w:id="490" w:name="_Toc440361338"/>
      <w:bookmarkStart w:id="491" w:name="_Toc440376093"/>
      <w:bookmarkStart w:id="492" w:name="_Toc440376220"/>
      <w:bookmarkStart w:id="493" w:name="_Toc440382485"/>
      <w:bookmarkStart w:id="494" w:name="_Toc440447155"/>
      <w:bookmarkStart w:id="495" w:name="_Toc440632315"/>
      <w:bookmarkStart w:id="496" w:name="_Toc440875088"/>
      <w:bookmarkStart w:id="497" w:name="_Toc441131075"/>
      <w:bookmarkStart w:id="498" w:name="_Toc465774596"/>
      <w:bookmarkStart w:id="499" w:name="_Toc465848825"/>
      <w:bookmarkStart w:id="500" w:name="_Toc468876144"/>
      <w:bookmarkStart w:id="501" w:name="_Toc469487638"/>
      <w:r w:rsidRPr="00E71A48">
        <w:rPr>
          <w:szCs w:val="24"/>
        </w:rPr>
        <w:t>Продление срока окончания приема Заявок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02" w:name="_Ref191386249"/>
    </w:p>
    <w:p w:rsidR="00AC1995" w:rsidRPr="0040085A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03" w:name="_Toc299701566"/>
      <w:bookmarkStart w:id="504" w:name="_Ref306176386"/>
      <w:bookmarkStart w:id="505" w:name="_Ref440285128"/>
      <w:bookmarkStart w:id="506" w:name="_Toc440361339"/>
      <w:bookmarkStart w:id="507" w:name="_Toc440376094"/>
      <w:bookmarkStart w:id="508" w:name="_Toc440376221"/>
      <w:bookmarkStart w:id="509" w:name="_Toc440382486"/>
      <w:bookmarkStart w:id="510" w:name="_Toc440447156"/>
      <w:bookmarkStart w:id="511" w:name="_Toc440632316"/>
      <w:bookmarkStart w:id="512" w:name="_Toc440875089"/>
      <w:bookmarkStart w:id="513" w:name="_Toc441131076"/>
      <w:bookmarkStart w:id="514" w:name="_Toc465774597"/>
      <w:bookmarkStart w:id="515" w:name="_Toc465848826"/>
      <w:bookmarkStart w:id="516" w:name="_Toc468876145"/>
      <w:bookmarkStart w:id="517" w:name="_Toc46948763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40085A">
        <w:rPr>
          <w:szCs w:val="24"/>
        </w:rPr>
        <w:t>исполнения</w:t>
      </w:r>
      <w:r w:rsidRPr="0040085A">
        <w:rPr>
          <w:bCs w:val="0"/>
          <w:szCs w:val="24"/>
          <w:lang w:eastAsia="ru-RU"/>
        </w:rPr>
        <w:t xml:space="preserve"> </w:t>
      </w:r>
      <w:r w:rsidR="00EE0AB0" w:rsidRPr="0040085A">
        <w:rPr>
          <w:bCs w:val="0"/>
          <w:szCs w:val="24"/>
          <w:lang w:eastAsia="ru-RU"/>
        </w:rPr>
        <w:t xml:space="preserve">обязательств </w:t>
      </w:r>
      <w:r w:rsidR="009C744E" w:rsidRPr="0040085A">
        <w:rPr>
          <w:bCs w:val="0"/>
          <w:szCs w:val="24"/>
          <w:lang w:eastAsia="ru-RU"/>
        </w:rPr>
        <w:t>Участник</w:t>
      </w:r>
      <w:r w:rsidRPr="0040085A">
        <w:rPr>
          <w:bCs w:val="0"/>
          <w:szCs w:val="24"/>
          <w:lang w:eastAsia="ru-RU"/>
        </w:rPr>
        <w:t>а запроса предложений</w:t>
      </w:r>
      <w:proofErr w:type="gramEnd"/>
      <w:r w:rsidRPr="0040085A">
        <w:rPr>
          <w:bCs w:val="0"/>
          <w:szCs w:val="24"/>
          <w:lang w:eastAsia="ru-RU"/>
        </w:rPr>
        <w:t>.</w:t>
      </w:r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932C0A" w:rsidRPr="0040085A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bCs w:val="0"/>
          <w:sz w:val="24"/>
          <w:szCs w:val="24"/>
        </w:rPr>
        <w:t>Участник</w:t>
      </w:r>
      <w:r w:rsidR="00932C0A" w:rsidRPr="0040085A">
        <w:rPr>
          <w:bCs w:val="0"/>
          <w:sz w:val="24"/>
          <w:szCs w:val="24"/>
        </w:rPr>
        <w:t xml:space="preserve"> </w:t>
      </w:r>
      <w:r w:rsidR="0089163E" w:rsidRPr="0040085A">
        <w:rPr>
          <w:bCs w:val="0"/>
          <w:sz w:val="24"/>
          <w:szCs w:val="24"/>
        </w:rPr>
        <w:t xml:space="preserve">запроса предложений </w:t>
      </w:r>
      <w:r w:rsidR="00932C0A" w:rsidRPr="0040085A">
        <w:rPr>
          <w:bCs w:val="0"/>
          <w:sz w:val="24"/>
          <w:szCs w:val="24"/>
        </w:rPr>
        <w:t xml:space="preserve">в составе своей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40085A">
        <w:rPr>
          <w:bCs w:val="0"/>
          <w:sz w:val="24"/>
          <w:szCs w:val="24"/>
        </w:rPr>
        <w:t>запросе предложений</w:t>
      </w:r>
      <w:r w:rsidR="00932C0A" w:rsidRPr="0040085A">
        <w:rPr>
          <w:bCs w:val="0"/>
          <w:sz w:val="24"/>
          <w:szCs w:val="24"/>
        </w:rPr>
        <w:t xml:space="preserve"> и подачей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на сумму </w:t>
      </w:r>
      <w:r w:rsidR="00D43C89" w:rsidRPr="0040085A">
        <w:rPr>
          <w:bCs w:val="0"/>
          <w:sz w:val="24"/>
          <w:szCs w:val="24"/>
        </w:rPr>
        <w:t xml:space="preserve">2% </w:t>
      </w:r>
      <w:r w:rsidR="00932C0A" w:rsidRPr="0040085A">
        <w:rPr>
          <w:bCs w:val="0"/>
          <w:sz w:val="24"/>
          <w:szCs w:val="24"/>
        </w:rPr>
        <w:t xml:space="preserve">стоимости </w:t>
      </w:r>
      <w:r w:rsidR="004B5EB3" w:rsidRPr="0040085A">
        <w:rPr>
          <w:bCs w:val="0"/>
          <w:sz w:val="24"/>
          <w:szCs w:val="24"/>
        </w:rPr>
        <w:t>Заявк</w:t>
      </w:r>
      <w:r w:rsidR="00932C0A" w:rsidRPr="0040085A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0085A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FB1A61" w:rsidRPr="0040085A">
        <w:fldChar w:fldCharType="begin"/>
      </w:r>
      <w:r w:rsidR="00FB1A61" w:rsidRPr="0040085A">
        <w:instrText xml:space="preserve"> REF _Ref467168844 \r \h  \* MERGEFORMAT </w:instrText>
      </w:r>
      <w:r w:rsidR="00FB1A61" w:rsidRPr="0040085A">
        <w:fldChar w:fldCharType="separate"/>
      </w:r>
      <w:r w:rsidR="00B13CC8" w:rsidRPr="00B13CC8">
        <w:rPr>
          <w:sz w:val="24"/>
          <w:szCs w:val="24"/>
        </w:rPr>
        <w:t>3.3.14.3</w:t>
      </w:r>
      <w:r w:rsidR="00FB1A61" w:rsidRPr="0040085A">
        <w:fldChar w:fldCharType="end"/>
      </w:r>
      <w:r w:rsidRPr="0040085A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FB1A61" w:rsidRPr="0040085A">
        <w:fldChar w:fldCharType="begin"/>
      </w:r>
      <w:r w:rsidR="00FB1A61" w:rsidRPr="0040085A">
        <w:instrText xml:space="preserve"> REF _Ref442263553 \r \h  \* MERGEFORMAT </w:instrText>
      </w:r>
      <w:r w:rsidR="00FB1A61" w:rsidRPr="0040085A">
        <w:fldChar w:fldCharType="separate"/>
      </w:r>
      <w:r w:rsidR="00B13CC8" w:rsidRPr="00B13CC8">
        <w:rPr>
          <w:sz w:val="24"/>
          <w:szCs w:val="24"/>
        </w:rPr>
        <w:t>3.3.14.4</w:t>
      </w:r>
      <w:r w:rsidR="00FB1A61" w:rsidRPr="0040085A">
        <w:fldChar w:fldCharType="end"/>
      </w:r>
      <w:r w:rsidRPr="0040085A">
        <w:rPr>
          <w:sz w:val="24"/>
          <w:szCs w:val="24"/>
        </w:rPr>
        <w:t>). Выбор способа обеспечения исполнения обязательств, связанных с участием</w:t>
      </w:r>
      <w:r w:rsidRPr="007A5083">
        <w:rPr>
          <w:sz w:val="24"/>
          <w:szCs w:val="24"/>
        </w:rPr>
        <w:t xml:space="preserve">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18" w:name="_Ref467168844"/>
      <w:bookmarkStart w:id="519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18"/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19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_Ref440272678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2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20"/>
      <w:bookmarkEnd w:id="521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FB1A61">
        <w:fldChar w:fldCharType="begin"/>
      </w:r>
      <w:r w:rsidR="00FB1A61">
        <w:instrText xml:space="preserve"> REF _Ref306008743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3.3.4</w:t>
      </w:r>
      <w:r w:rsidR="00FB1A61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AE1D21">
        <w:rPr>
          <w:bCs w:val="0"/>
          <w:sz w:val="24"/>
          <w:szCs w:val="24"/>
        </w:rPr>
        <w:t>, предоставлени</w:t>
      </w:r>
      <w:r w:rsidR="00666224">
        <w:rPr>
          <w:bCs w:val="0"/>
          <w:sz w:val="24"/>
          <w:szCs w:val="24"/>
        </w:rPr>
        <w:t>я</w:t>
      </w:r>
      <w:r w:rsidR="007C47E3" w:rsidRPr="00AE1D21">
        <w:rPr>
          <w:bCs w:val="0"/>
          <w:sz w:val="24"/>
          <w:szCs w:val="24"/>
        </w:rPr>
        <w:t xml:space="preserve">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lastRenderedPageBreak/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2654BD">
        <w:rPr>
          <w:bCs w:val="0"/>
          <w:sz w:val="24"/>
          <w:szCs w:val="24"/>
        </w:rPr>
        <w:fldChar w:fldCharType="begin"/>
      </w:r>
      <w:r w:rsidR="00414CAF">
        <w:rPr>
          <w:bCs w:val="0"/>
          <w:sz w:val="24"/>
          <w:szCs w:val="24"/>
        </w:rPr>
        <w:instrText xml:space="preserve"> REF _Ref303683929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3.10</w:t>
      </w:r>
      <w:r w:rsidR="002654BD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573BDB">
        <w:rPr>
          <w:bCs w:val="0"/>
          <w:sz w:val="24"/>
          <w:szCs w:val="24"/>
        </w:rPr>
        <w:t xml:space="preserve"> (п.</w:t>
      </w:r>
      <w:r w:rsidR="002654BD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_Ref468201028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3.12</w:t>
      </w:r>
      <w:r w:rsidR="002654BD">
        <w:rPr>
          <w:bCs w:val="0"/>
          <w:sz w:val="24"/>
          <w:szCs w:val="24"/>
        </w:rPr>
        <w:fldChar w:fldCharType="end"/>
      </w:r>
      <w:r w:rsidR="00573BD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22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FB1A61">
        <w:fldChar w:fldCharType="begin"/>
      </w:r>
      <w:r w:rsidR="00FB1A61">
        <w:instrText xml:space="preserve"> REF _Ref305753174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-3.3.14.3</w:t>
      </w:r>
      <w:r w:rsidR="00B13CC8">
        <w:t>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22"/>
      <w:r w:rsidR="00D43C89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23" w:name="_Ref299109207"/>
      <w:bookmarkStart w:id="524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23"/>
      <w:bookmarkEnd w:id="524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  <w:lang w:eastAsia="ru-RU"/>
        </w:rPr>
        <w:t>5.14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654BD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54BD">
        <w:fldChar w:fldCharType="separate"/>
      </w:r>
      <w:r w:rsidR="00B13CC8">
        <w:rPr>
          <w:bCs w:val="0"/>
          <w:sz w:val="24"/>
          <w:szCs w:val="24"/>
          <w:lang w:eastAsia="ru-RU"/>
        </w:rPr>
        <w:t>5.15</w:t>
      </w:r>
      <w:r w:rsidR="002654BD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3.4.1.3</w:t>
      </w:r>
      <w:r w:rsidR="00FB1A61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D43C89" w:rsidRPr="00C24ECF">
        <w:rPr>
          <w:sz w:val="24"/>
          <w:szCs w:val="24"/>
        </w:rPr>
        <w:t xml:space="preserve">РФ, </w:t>
      </w:r>
      <w:r w:rsidR="00D43C89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D43C89" w:rsidRPr="00C24ECF">
        <w:rPr>
          <w:iCs/>
          <w:sz w:val="24"/>
          <w:szCs w:val="24"/>
        </w:rPr>
        <w:t>Арзамасская</w:t>
      </w:r>
      <w:proofErr w:type="spellEnd"/>
      <w:r w:rsidR="00D43C89" w:rsidRPr="00C24ECF">
        <w:rPr>
          <w:iCs/>
          <w:sz w:val="24"/>
          <w:szCs w:val="24"/>
        </w:rPr>
        <w:t>, д. 2</w:t>
      </w:r>
      <w:r w:rsidR="00D43C89" w:rsidRPr="00C24ECF">
        <w:rPr>
          <w:sz w:val="24"/>
          <w:szCs w:val="24"/>
        </w:rPr>
        <w:t xml:space="preserve">, </w:t>
      </w:r>
      <w:proofErr w:type="spellStart"/>
      <w:r w:rsidR="00D43C89" w:rsidRPr="00C24ECF">
        <w:rPr>
          <w:sz w:val="24"/>
          <w:szCs w:val="24"/>
        </w:rPr>
        <w:t>каб</w:t>
      </w:r>
      <w:proofErr w:type="spellEnd"/>
      <w:r w:rsidR="00D43C89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1.1.1</w:t>
      </w:r>
      <w:r w:rsidR="00FB1A61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FB1A61">
        <w:fldChar w:fldCharType="begin"/>
      </w:r>
      <w:r w:rsidR="00FB1A61">
        <w:instrText xml:space="preserve"> REF _Ref303323780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1.1.4</w:t>
      </w:r>
      <w:r w:rsidR="00FB1A61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FB1A61">
        <w:fldChar w:fldCharType="begin"/>
      </w:r>
      <w:r w:rsidR="00FB1A61">
        <w:instrText xml:space="preserve"> REF _Ref467508029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3.3.14.5</w:t>
      </w:r>
      <w:r w:rsidR="00FB1A61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25" w:name="_Ref442263553"/>
      <w:bookmarkStart w:id="526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25"/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13CC8" w:rsidRPr="00B13CC8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13CC8" w:rsidRPr="00B13CC8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</w:t>
      </w:r>
      <w:r w:rsidR="005C0B25" w:rsidRPr="007A5083">
        <w:rPr>
          <w:szCs w:val="24"/>
        </w:rPr>
        <w:lastRenderedPageBreak/>
        <w:t xml:space="preserve">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FB1A61">
        <w:fldChar w:fldCharType="begin"/>
      </w:r>
      <w:r w:rsidR="00FB1A61">
        <w:instrText xml:space="preserve"> REF _Ref55335823 \r \h  \* MERGEFORMAT </w:instrText>
      </w:r>
      <w:r w:rsidR="00FB1A61">
        <w:fldChar w:fldCharType="separate"/>
      </w:r>
      <w:r w:rsidR="00B13CC8" w:rsidRPr="00B13CC8">
        <w:rPr>
          <w:rFonts w:eastAsia="Calibri"/>
          <w:szCs w:val="24"/>
          <w:lang w:eastAsia="en-US"/>
        </w:rPr>
        <w:t>5.7</w:t>
      </w:r>
      <w:r w:rsidR="00FB1A61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203D2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40085A">
        <w:rPr>
          <w:rFonts w:eastAsia="Calibri"/>
          <w:szCs w:val="24"/>
          <w:lang w:eastAsia="en-US"/>
        </w:rPr>
        <w:t>73</w:t>
      </w:r>
      <w:r w:rsidR="00D203D2" w:rsidRPr="009D331F">
        <w:rPr>
          <w:rFonts w:eastAsia="Calibri"/>
          <w:szCs w:val="24"/>
          <w:lang w:eastAsia="en-US"/>
        </w:rPr>
        <w:t xml:space="preserve">) </w:t>
      </w:r>
      <w:r w:rsidR="0040085A">
        <w:rPr>
          <w:rFonts w:eastAsia="Calibri"/>
          <w:szCs w:val="24"/>
          <w:lang w:eastAsia="en-US"/>
        </w:rPr>
        <w:t>24</w:t>
      </w:r>
      <w:r w:rsidR="00AE45B8">
        <w:rPr>
          <w:rFonts w:eastAsia="Calibri"/>
          <w:szCs w:val="24"/>
          <w:lang w:eastAsia="en-US"/>
        </w:rPr>
        <w:t>9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57</w:t>
      </w:r>
      <w:r w:rsidR="00D203D2" w:rsidRPr="009D331F">
        <w:rPr>
          <w:rFonts w:eastAsia="Calibri"/>
          <w:szCs w:val="24"/>
          <w:lang w:eastAsia="en-US"/>
        </w:rPr>
        <w:t>-</w:t>
      </w:r>
      <w:r w:rsidR="0040085A">
        <w:rPr>
          <w:rFonts w:eastAsia="Calibri"/>
          <w:szCs w:val="24"/>
          <w:lang w:eastAsia="en-US"/>
        </w:rPr>
        <w:t>66</w:t>
      </w:r>
      <w:r w:rsidR="00D203D2" w:rsidRPr="009D331F">
        <w:rPr>
          <w:rFonts w:eastAsia="Calibri"/>
          <w:szCs w:val="24"/>
          <w:lang w:eastAsia="en-US"/>
        </w:rPr>
        <w:t>, адрес</w:t>
      </w:r>
      <w:proofErr w:type="gramEnd"/>
      <w:r w:rsidR="00D203D2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D203D2" w:rsidRPr="009D331F">
          <w:rPr>
            <w:rStyle w:val="a7"/>
            <w:rFonts w:eastAsia="Calibri"/>
            <w:lang w:val="en-US" w:eastAsia="en-US"/>
          </w:rPr>
          <w:t>Zaitseva</w:t>
        </w:r>
        <w:r w:rsidR="00D203D2" w:rsidRPr="009D331F">
          <w:rPr>
            <w:rStyle w:val="a7"/>
            <w:rFonts w:eastAsia="Calibri"/>
            <w:lang w:eastAsia="en-US"/>
          </w:rPr>
          <w:t>.</w:t>
        </w:r>
        <w:r w:rsidR="00D203D2" w:rsidRPr="009D331F">
          <w:rPr>
            <w:rStyle w:val="a7"/>
            <w:rFonts w:eastAsia="Calibri"/>
            <w:lang w:val="en-US" w:eastAsia="en-US"/>
          </w:rPr>
          <w:t>AA</w:t>
        </w:r>
        <w:r w:rsidR="00D203D2" w:rsidRPr="009D331F">
          <w:rPr>
            <w:rStyle w:val="a7"/>
            <w:rFonts w:eastAsia="Calibri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13CC8" w:rsidRPr="00B13CC8">
        <w:rPr>
          <w:szCs w:val="24"/>
        </w:rPr>
        <w:t>3.4.1.3</w:t>
      </w:r>
      <w:r w:rsidR="00FB1A61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27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27"/>
    </w:p>
    <w:p w:rsidR="00C80249" w:rsidRDefault="00C80249" w:rsidP="00C80249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701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560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 w:rsidR="00394DF9"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C80249" w:rsidRDefault="00C80249" w:rsidP="006330D4">
      <w:pPr>
        <w:pStyle w:val="aff6"/>
        <w:numPr>
          <w:ilvl w:val="0"/>
          <w:numId w:val="0"/>
        </w:numPr>
        <w:tabs>
          <w:tab w:val="left" w:pos="1701"/>
        </w:tabs>
        <w:spacing w:line="240" w:lineRule="auto"/>
        <w:ind w:left="1560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C80249" w:rsidRPr="00666C42" w:rsidRDefault="00C80249" w:rsidP="00C80249">
      <w:pPr>
        <w:pStyle w:val="aff6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1560" w:hanging="142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C80249" w:rsidRPr="007A5083" w:rsidRDefault="00C80249" w:rsidP="00C80249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F64A8B" w:rsidRPr="007A5083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lastRenderedPageBreak/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FB1A61">
        <w:fldChar w:fldCharType="begin"/>
      </w:r>
      <w:r w:rsidR="00FB1A61">
        <w:instrText xml:space="preserve"> REF _Ref306140451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3.13</w:t>
      </w:r>
      <w:r w:rsidR="00FB1A61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26"/>
      <w:bookmarkEnd w:id="528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29" w:name="_Ref305973214"/>
      <w:bookmarkStart w:id="530" w:name="_Toc469487640"/>
      <w:r w:rsidRPr="007A5083">
        <w:t>Подача Заявок и их прием</w:t>
      </w:r>
      <w:bookmarkStart w:id="531" w:name="_Ref56229451"/>
      <w:bookmarkEnd w:id="502"/>
      <w:bookmarkEnd w:id="529"/>
      <w:bookmarkEnd w:id="5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2" w:name="_Toc439323707"/>
      <w:bookmarkStart w:id="533" w:name="_Toc440361341"/>
      <w:bookmarkStart w:id="534" w:name="_Toc440376096"/>
      <w:bookmarkStart w:id="535" w:name="_Toc440376223"/>
      <w:bookmarkStart w:id="536" w:name="_Toc440382488"/>
      <w:bookmarkStart w:id="537" w:name="_Toc440447158"/>
      <w:bookmarkStart w:id="538" w:name="_Toc440632318"/>
      <w:bookmarkStart w:id="539" w:name="_Toc440875091"/>
      <w:bookmarkStart w:id="540" w:name="_Toc441131078"/>
      <w:bookmarkStart w:id="541" w:name="_Toc465774599"/>
      <w:bookmarkStart w:id="542" w:name="_Toc465848828"/>
      <w:bookmarkStart w:id="543" w:name="_Toc468876147"/>
      <w:bookmarkStart w:id="544" w:name="_Toc469487641"/>
      <w:r w:rsidRPr="00E71A48">
        <w:rPr>
          <w:szCs w:val="24"/>
        </w:rPr>
        <w:t>Подача Заявок через ЭТП</w:t>
      </w:r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45264C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</w:t>
      </w:r>
      <w:r w:rsidRPr="0045264C">
        <w:rPr>
          <w:bCs w:val="0"/>
          <w:sz w:val="24"/>
          <w:szCs w:val="24"/>
        </w:rPr>
        <w:t>предпочтительнее формат *.</w:t>
      </w:r>
      <w:proofErr w:type="spellStart"/>
      <w:r w:rsidRPr="0045264C">
        <w:rPr>
          <w:bCs w:val="0"/>
          <w:sz w:val="24"/>
          <w:szCs w:val="24"/>
        </w:rPr>
        <w:t>pdf</w:t>
      </w:r>
      <w:proofErr w:type="spellEnd"/>
      <w:r w:rsidRPr="0045264C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45264C">
        <w:rPr>
          <w:bCs w:val="0"/>
          <w:sz w:val="24"/>
          <w:szCs w:val="24"/>
        </w:rPr>
        <w:t xml:space="preserve">электронных </w:t>
      </w:r>
      <w:r w:rsidRPr="0045264C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5264C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5" w:name="_Ref440289953"/>
      <w:r w:rsidRPr="0045264C">
        <w:rPr>
          <w:bCs w:val="0"/>
          <w:sz w:val="24"/>
          <w:szCs w:val="24"/>
        </w:rPr>
        <w:t>Заявк</w:t>
      </w:r>
      <w:r w:rsidR="00717F60" w:rsidRPr="0045264C">
        <w:rPr>
          <w:bCs w:val="0"/>
          <w:sz w:val="24"/>
          <w:szCs w:val="24"/>
        </w:rPr>
        <w:t xml:space="preserve">и на ЭТП могут быть поданы до </w:t>
      </w:r>
      <w:r w:rsidR="002B5044" w:rsidRPr="0045264C">
        <w:rPr>
          <w:b/>
          <w:bCs w:val="0"/>
          <w:sz w:val="24"/>
          <w:szCs w:val="24"/>
        </w:rPr>
        <w:t xml:space="preserve">12 часов 00 минут </w:t>
      </w:r>
      <w:r w:rsidR="00EC65D4">
        <w:rPr>
          <w:b/>
          <w:bCs w:val="0"/>
          <w:sz w:val="24"/>
          <w:szCs w:val="24"/>
        </w:rPr>
        <w:t>18</w:t>
      </w:r>
      <w:r w:rsidR="002B5044" w:rsidRPr="0045264C">
        <w:rPr>
          <w:b/>
          <w:bCs w:val="0"/>
          <w:sz w:val="24"/>
          <w:szCs w:val="24"/>
        </w:rPr>
        <w:t xml:space="preserve"> января 201</w:t>
      </w:r>
      <w:r w:rsidR="00A322FF" w:rsidRPr="0045264C">
        <w:rPr>
          <w:b/>
          <w:bCs w:val="0"/>
          <w:sz w:val="24"/>
          <w:szCs w:val="24"/>
        </w:rPr>
        <w:t>7</w:t>
      </w:r>
      <w:r w:rsidR="002B5044" w:rsidRPr="0045264C">
        <w:rPr>
          <w:b/>
          <w:bCs w:val="0"/>
          <w:sz w:val="24"/>
          <w:szCs w:val="24"/>
        </w:rPr>
        <w:t xml:space="preserve"> года</w:t>
      </w:r>
      <w:r w:rsidR="00BB27D7" w:rsidRPr="0045264C">
        <w:rPr>
          <w:b/>
          <w:bCs w:val="0"/>
          <w:sz w:val="24"/>
          <w:szCs w:val="24"/>
        </w:rPr>
        <w:t xml:space="preserve">, </w:t>
      </w:r>
      <w:r w:rsidR="00BB27D7" w:rsidRPr="0045264C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5264C">
        <w:rPr>
          <w:bCs w:val="0"/>
          <w:spacing w:val="-2"/>
          <w:sz w:val="24"/>
          <w:szCs w:val="24"/>
        </w:rPr>
        <w:t>(под</w:t>
      </w:r>
      <w:r w:rsidR="00BB27D7" w:rsidRPr="0045264C">
        <w:rPr>
          <w:bCs w:val="0"/>
          <w:sz w:val="24"/>
          <w:szCs w:val="24"/>
        </w:rPr>
        <w:t xml:space="preserve">раздел </w:t>
      </w:r>
      <w:r w:rsidR="002654BD" w:rsidRPr="0045264C">
        <w:rPr>
          <w:bCs w:val="0"/>
          <w:sz w:val="24"/>
          <w:szCs w:val="24"/>
        </w:rPr>
        <w:fldChar w:fldCharType="begin"/>
      </w:r>
      <w:r w:rsidR="00BB27D7" w:rsidRPr="0045264C">
        <w:rPr>
          <w:bCs w:val="0"/>
          <w:sz w:val="24"/>
          <w:szCs w:val="24"/>
        </w:rPr>
        <w:instrText xml:space="preserve"> REF _Ref55336310 \r \h </w:instrText>
      </w:r>
      <w:r w:rsidR="0045264C">
        <w:rPr>
          <w:bCs w:val="0"/>
          <w:sz w:val="24"/>
          <w:szCs w:val="24"/>
        </w:rPr>
        <w:instrText xml:space="preserve"> \* MERGEFORMAT </w:instrText>
      </w:r>
      <w:r w:rsidR="002654BD" w:rsidRPr="0045264C">
        <w:rPr>
          <w:bCs w:val="0"/>
          <w:sz w:val="24"/>
          <w:szCs w:val="24"/>
        </w:rPr>
      </w:r>
      <w:r w:rsidR="002654BD" w:rsidRPr="0045264C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5.1</w:t>
      </w:r>
      <w:r w:rsidR="002654BD" w:rsidRPr="0045264C">
        <w:rPr>
          <w:bCs w:val="0"/>
          <w:sz w:val="24"/>
          <w:szCs w:val="24"/>
        </w:rPr>
        <w:fldChar w:fldCharType="end"/>
      </w:r>
      <w:r w:rsidR="00BB27D7" w:rsidRPr="0045264C">
        <w:rPr>
          <w:bCs w:val="0"/>
          <w:sz w:val="24"/>
          <w:szCs w:val="24"/>
          <w:lang w:eastAsia="ru-RU"/>
        </w:rPr>
        <w:t>)</w:t>
      </w:r>
      <w:r w:rsidR="00BB27D7" w:rsidRPr="0045264C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5264C">
        <w:rPr>
          <w:bCs w:val="0"/>
          <w:sz w:val="24"/>
          <w:szCs w:val="24"/>
        </w:rPr>
        <w:t>.</w:t>
      </w:r>
      <w:bookmarkEnd w:id="545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5264C">
        <w:rPr>
          <w:bCs w:val="0"/>
          <w:sz w:val="24"/>
          <w:szCs w:val="24"/>
        </w:rPr>
        <w:t>После наступления</w:t>
      </w:r>
      <w:r w:rsidRPr="00AE1D21">
        <w:rPr>
          <w:bCs w:val="0"/>
          <w:sz w:val="24"/>
          <w:szCs w:val="24"/>
        </w:rPr>
        <w:t xml:space="preserve"> даты и времени завершения срока подачи Заявок Участниками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46" w:name="_Ref115077798"/>
      <w:bookmarkStart w:id="547" w:name="_Toc439323708"/>
      <w:bookmarkStart w:id="548" w:name="_Toc440361342"/>
      <w:bookmarkStart w:id="549" w:name="_Toc440376097"/>
      <w:bookmarkStart w:id="550" w:name="_Toc440376224"/>
      <w:bookmarkStart w:id="551" w:name="_Toc440382489"/>
      <w:bookmarkStart w:id="552" w:name="_Toc440447159"/>
      <w:bookmarkStart w:id="553" w:name="_Toc440632319"/>
      <w:bookmarkStart w:id="554" w:name="_Toc440875092"/>
      <w:bookmarkStart w:id="555" w:name="_Toc441131079"/>
      <w:bookmarkStart w:id="556" w:name="_Toc465774600"/>
      <w:bookmarkStart w:id="557" w:name="_Toc465848829"/>
      <w:bookmarkStart w:id="558" w:name="_Toc468876148"/>
      <w:bookmarkStart w:id="559" w:name="_Toc469487642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bookmarkEnd w:id="531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FB1A61">
        <w:fldChar w:fldCharType="begin"/>
      </w:r>
      <w:r w:rsidR="00FB1A61">
        <w:instrText xml:space="preserve"> REF _Ref440272256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5.14</w:t>
      </w:r>
      <w:r w:rsidR="00FB1A61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FB1A61">
        <w:fldChar w:fldCharType="begin"/>
      </w:r>
      <w:r w:rsidR="00FB1A61">
        <w:instrText xml:space="preserve"> REF _Ref465847449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5.15</w:t>
      </w:r>
      <w:r w:rsidR="00FB1A61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0" w:name="_Ref303683883"/>
      <w:bookmarkStart w:id="561" w:name="_Toc469487643"/>
      <w:r w:rsidRPr="00AE1D21">
        <w:lastRenderedPageBreak/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60"/>
      <w:bookmarkEnd w:id="56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6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3.4.1.3</w:t>
      </w:r>
      <w:r w:rsidR="00FB1A61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_Ref440289953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3.4.1.3</w:t>
      </w:r>
      <w:r w:rsidR="00FB1A61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FB1A61">
        <w:fldChar w:fldCharType="begin"/>
      </w:r>
      <w:r w:rsidR="00FB1A61">
        <w:instrText xml:space="preserve"> REF _Ref55279015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3.3.1.6</w:t>
      </w:r>
      <w:r w:rsidR="00FB1A61">
        <w:fldChar w:fldCharType="end"/>
      </w:r>
      <w:r w:rsidRPr="00223D18">
        <w:rPr>
          <w:sz w:val="24"/>
          <w:szCs w:val="24"/>
        </w:rPr>
        <w:t xml:space="preserve">, </w:t>
      </w:r>
      <w:r w:rsidR="00FB1A61">
        <w:fldChar w:fldCharType="begin"/>
      </w:r>
      <w:r w:rsidR="00FB1A61">
        <w:instrText xml:space="preserve"> REF _Ref195087786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3.3.1.7</w:t>
      </w:r>
      <w:r w:rsidR="00FB1A61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3" w:name="_Ref468200731"/>
      <w:bookmarkStart w:id="564" w:name="_Ref468200812"/>
      <w:bookmarkStart w:id="565" w:name="_Toc469487644"/>
      <w:r w:rsidRPr="00E71A48">
        <w:t>Оценка Заявок и проведение переговоров</w:t>
      </w:r>
      <w:bookmarkEnd w:id="562"/>
      <w:bookmarkEnd w:id="563"/>
      <w:bookmarkEnd w:id="564"/>
      <w:bookmarkEnd w:id="56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11"/>
      <w:bookmarkStart w:id="567" w:name="_Toc440361345"/>
      <w:bookmarkStart w:id="568" w:name="_Toc440376100"/>
      <w:bookmarkStart w:id="569" w:name="_Toc440376227"/>
      <w:bookmarkStart w:id="570" w:name="_Toc440382492"/>
      <w:bookmarkStart w:id="571" w:name="_Toc440447162"/>
      <w:bookmarkStart w:id="572" w:name="_Toc440632322"/>
      <w:bookmarkStart w:id="573" w:name="_Toc440875095"/>
      <w:bookmarkStart w:id="574" w:name="_Toc441131082"/>
      <w:bookmarkStart w:id="575" w:name="_Toc465774603"/>
      <w:bookmarkStart w:id="576" w:name="_Toc465848832"/>
      <w:bookmarkStart w:id="577" w:name="_Toc468876151"/>
      <w:bookmarkStart w:id="578" w:name="_Toc469487645"/>
      <w:r w:rsidRPr="00E71A48">
        <w:rPr>
          <w:szCs w:val="24"/>
        </w:rPr>
        <w:t>Общие положения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FB1A61">
        <w:fldChar w:fldCharType="begin"/>
      </w:r>
      <w:r w:rsidR="00FB1A61">
        <w:instrText xml:space="preserve"> REF _Ref93089454 \n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3.6.2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FB1A61">
        <w:fldChar w:fldCharType="begin"/>
      </w:r>
      <w:r w:rsidR="00FB1A61">
        <w:instrText xml:space="preserve"> REF _Ref303670674 \n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3.6.3</w:t>
      </w:r>
      <w:r w:rsidR="00FB1A61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_Ref306138385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3.6.4</w:t>
      </w:r>
      <w:r w:rsidR="00FB1A61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9" w:name="_Ref93089454"/>
      <w:bookmarkStart w:id="580" w:name="_Toc439323712"/>
      <w:bookmarkStart w:id="581" w:name="_Toc440361346"/>
      <w:bookmarkStart w:id="582" w:name="_Toc440376101"/>
      <w:bookmarkStart w:id="583" w:name="_Toc440376228"/>
      <w:bookmarkStart w:id="584" w:name="_Toc440382493"/>
      <w:bookmarkStart w:id="585" w:name="_Toc440447163"/>
      <w:bookmarkStart w:id="586" w:name="_Toc440632323"/>
      <w:bookmarkStart w:id="587" w:name="_Toc440875096"/>
      <w:bookmarkStart w:id="588" w:name="_Toc441131083"/>
      <w:bookmarkStart w:id="589" w:name="_Toc465774604"/>
      <w:bookmarkStart w:id="590" w:name="_Toc465848833"/>
      <w:bookmarkStart w:id="591" w:name="_Toc468876152"/>
      <w:bookmarkStart w:id="592" w:name="_Toc469487646"/>
      <w:r w:rsidRPr="00E71A48">
        <w:rPr>
          <w:szCs w:val="24"/>
        </w:rPr>
        <w:t>Отборочная стадия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lastRenderedPageBreak/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93"/>
      <w:bookmarkEnd w:id="59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FB1A61">
        <w:fldChar w:fldCharType="begin"/>
      </w:r>
      <w:r w:rsidR="00FB1A61">
        <w:instrText xml:space="preserve"> REF _Ref444181467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5.12</w:t>
      </w:r>
      <w:r w:rsidR="00FB1A61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3.3.14</w:t>
      </w:r>
      <w:r w:rsidR="00FB1A61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9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FB1A61">
        <w:fldChar w:fldCharType="begin"/>
      </w:r>
      <w:r w:rsidR="00FB1A61">
        <w:instrText xml:space="preserve"> REF _Ref306176386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3.3.14</w:t>
      </w:r>
      <w:r w:rsidR="00FB1A61">
        <w:fldChar w:fldCharType="end"/>
      </w:r>
      <w:r w:rsidR="007F3FB7" w:rsidRPr="00E71A48">
        <w:rPr>
          <w:sz w:val="24"/>
          <w:szCs w:val="24"/>
        </w:rPr>
        <w:t>).</w:t>
      </w:r>
      <w:bookmarkEnd w:id="59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3670674"/>
      <w:bookmarkStart w:id="597" w:name="_Toc439323713"/>
      <w:bookmarkStart w:id="598" w:name="_Toc440361347"/>
      <w:bookmarkStart w:id="599" w:name="_Toc440376102"/>
      <w:bookmarkStart w:id="600" w:name="_Toc440376229"/>
      <w:bookmarkStart w:id="601" w:name="_Toc440382494"/>
      <w:bookmarkStart w:id="602" w:name="_Toc440447164"/>
      <w:bookmarkStart w:id="603" w:name="_Toc440632324"/>
      <w:bookmarkStart w:id="604" w:name="_Toc440875097"/>
      <w:bookmarkStart w:id="605" w:name="_Toc441131084"/>
      <w:bookmarkStart w:id="606" w:name="_Toc465774605"/>
      <w:bookmarkStart w:id="607" w:name="_Toc465848834"/>
      <w:bookmarkStart w:id="608" w:name="_Toc468876153"/>
      <w:bookmarkStart w:id="609" w:name="_Toc469487647"/>
      <w:r w:rsidRPr="00E71A48">
        <w:rPr>
          <w:szCs w:val="24"/>
        </w:rPr>
        <w:lastRenderedPageBreak/>
        <w:t>Проведение переговоров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0" w:name="_Ref306138385"/>
      <w:bookmarkStart w:id="611" w:name="_Toc439323714"/>
      <w:bookmarkStart w:id="612" w:name="_Toc440361348"/>
      <w:bookmarkStart w:id="613" w:name="_Toc440376103"/>
      <w:bookmarkStart w:id="614" w:name="_Toc440376230"/>
      <w:bookmarkStart w:id="615" w:name="_Toc440382495"/>
      <w:bookmarkStart w:id="616" w:name="_Toc440447165"/>
      <w:bookmarkStart w:id="617" w:name="_Toc440632325"/>
      <w:bookmarkStart w:id="618" w:name="_Toc440875098"/>
      <w:bookmarkStart w:id="619" w:name="_Toc441131085"/>
      <w:bookmarkStart w:id="620" w:name="_Toc465774606"/>
      <w:bookmarkStart w:id="621" w:name="_Toc465848835"/>
      <w:bookmarkStart w:id="622" w:name="_Toc468876154"/>
      <w:bookmarkStart w:id="623" w:name="_Toc469487648"/>
      <w:r w:rsidRPr="00E71A48">
        <w:rPr>
          <w:szCs w:val="24"/>
        </w:rPr>
        <w:t>Оценочная стадия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</w:p>
    <w:p w:rsidR="007D0EA7" w:rsidRPr="00E71A48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24" w:name="_Ref303250967"/>
      <w:bookmarkStart w:id="625" w:name="_Toc305697378"/>
      <w:bookmarkStart w:id="626" w:name="_Toc469487649"/>
      <w:bookmarkStart w:id="62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24"/>
      <w:bookmarkEnd w:id="625"/>
      <w:bookmarkEnd w:id="626"/>
      <w:r w:rsidRPr="00E71A48">
        <w:t xml:space="preserve"> </w:t>
      </w:r>
    </w:p>
    <w:bookmarkEnd w:id="62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2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2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2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</w:t>
      </w:r>
      <w:r w:rsidRPr="00AE1D21">
        <w:rPr>
          <w:iCs/>
          <w:sz w:val="24"/>
          <w:szCs w:val="24"/>
          <w:lang w:eastAsia="ru-RU"/>
        </w:rPr>
        <w:lastRenderedPageBreak/>
        <w:t>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FB1A61">
        <w:fldChar w:fldCharType="begin"/>
      </w:r>
      <w:r w:rsidR="00FB1A61">
        <w:instrText xml:space="preserve"> REF _Ref465847813 \r \h  \* MERGEFORMAT </w:instrText>
      </w:r>
      <w:r w:rsidR="00FB1A61">
        <w:fldChar w:fldCharType="separate"/>
      </w:r>
      <w:r w:rsidR="00B13CC8" w:rsidRPr="00B13CC8">
        <w:rPr>
          <w:iCs/>
          <w:sz w:val="24"/>
          <w:szCs w:val="24"/>
          <w:lang w:eastAsia="ru-RU"/>
        </w:rPr>
        <w:t>3.7.9</w:t>
      </w:r>
      <w:r w:rsidR="00FB1A61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FB1A61">
        <w:fldChar w:fldCharType="begin"/>
      </w:r>
      <w:r w:rsidR="00FB1A61">
        <w:instrText xml:space="preserve"> REF _Ref306352987 \r \h  \* MERGEFORMAT </w:instrText>
      </w:r>
      <w:r w:rsidR="00FB1A61">
        <w:fldChar w:fldCharType="separate"/>
      </w:r>
      <w:r w:rsidR="00B13CC8" w:rsidRPr="00B13CC8">
        <w:rPr>
          <w:iCs/>
          <w:sz w:val="24"/>
          <w:szCs w:val="24"/>
          <w:lang w:eastAsia="ru-RU"/>
        </w:rPr>
        <w:t>3.7.3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FB1A61">
        <w:fldChar w:fldCharType="begin"/>
      </w:r>
      <w:r w:rsidR="00FB1A61">
        <w:instrText xml:space="preserve"> REF _Ref306353005 \r \h  \* MERGEFORMAT </w:instrText>
      </w:r>
      <w:r w:rsidR="00FB1A61">
        <w:fldChar w:fldCharType="separate"/>
      </w:r>
      <w:r w:rsidR="00B13CC8" w:rsidRPr="00B13CC8">
        <w:rPr>
          <w:iCs/>
          <w:sz w:val="24"/>
          <w:szCs w:val="24"/>
          <w:lang w:eastAsia="ru-RU"/>
        </w:rPr>
        <w:t>3.7.5</w:t>
      </w:r>
      <w:r w:rsidR="00FB1A61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0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3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3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31"/>
    </w:p>
    <w:p w:rsidR="007C47E3" w:rsidRPr="00BE0495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предложений, Организатором Запроса предложений или Закупочной </w:t>
      </w:r>
      <w:r w:rsidRPr="00BE0495">
        <w:rPr>
          <w:sz w:val="24"/>
          <w:szCs w:val="24"/>
        </w:rPr>
        <w:t>комиссией может быть принято решение о проведении повторной переторжки.</w:t>
      </w:r>
    </w:p>
    <w:p w:rsidR="00F15392" w:rsidRPr="00BE0495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  <w:lang w:eastAsia="ru-RU"/>
        </w:rPr>
        <w:t xml:space="preserve">По решению </w:t>
      </w:r>
      <w:r w:rsidR="00685336" w:rsidRPr="00BE0495">
        <w:rPr>
          <w:sz w:val="24"/>
          <w:szCs w:val="24"/>
          <w:lang w:eastAsia="ru-RU"/>
        </w:rPr>
        <w:t xml:space="preserve">Закупочной </w:t>
      </w:r>
      <w:r w:rsidRPr="00BE0495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FB1A61" w:rsidRPr="00BE0495">
        <w:fldChar w:fldCharType="begin"/>
      </w:r>
      <w:r w:rsidR="00FB1A61" w:rsidRPr="00BE0495">
        <w:instrText xml:space="preserve"> REF _Ref465670219 \r \h  \* MERGEFORMAT </w:instrText>
      </w:r>
      <w:r w:rsidR="00FB1A61" w:rsidRPr="00BE0495">
        <w:fldChar w:fldCharType="separate"/>
      </w:r>
      <w:r w:rsidR="00B13CC8" w:rsidRPr="00B13CC8">
        <w:rPr>
          <w:sz w:val="24"/>
          <w:szCs w:val="24"/>
        </w:rPr>
        <w:t>3.10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FB1A61" w:rsidRPr="00BE0495">
        <w:fldChar w:fldCharType="begin"/>
      </w:r>
      <w:r w:rsidR="00FB1A61" w:rsidRPr="00BE0495">
        <w:instrText xml:space="preserve"> REF _Ref468875877 \r \h  \* MERGEFORMAT </w:instrText>
      </w:r>
      <w:r w:rsidR="00FB1A61" w:rsidRPr="00BE0495">
        <w:fldChar w:fldCharType="separate"/>
      </w:r>
      <w:r w:rsidR="00B13CC8" w:rsidRPr="00B13CC8">
        <w:rPr>
          <w:sz w:val="24"/>
          <w:szCs w:val="24"/>
        </w:rPr>
        <w:t>3.7.8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, </w:t>
      </w:r>
      <w:proofErr w:type="gramStart"/>
      <w:r w:rsidRPr="00BE0495">
        <w:rPr>
          <w:sz w:val="24"/>
          <w:szCs w:val="24"/>
        </w:rPr>
        <w:t>предоставляет документы</w:t>
      </w:r>
      <w:proofErr w:type="gramEnd"/>
      <w:r w:rsidRPr="00BE0495">
        <w:rPr>
          <w:sz w:val="24"/>
          <w:szCs w:val="24"/>
        </w:rPr>
        <w:t xml:space="preserve">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B13CC8" w:rsidRPr="00B13CC8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документации.</w:t>
      </w:r>
    </w:p>
    <w:p w:rsidR="00BC1324" w:rsidRPr="00BE0495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BE0495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FB1A61" w:rsidRPr="00BE0495">
        <w:fldChar w:fldCharType="begin"/>
      </w:r>
      <w:r w:rsidR="00FB1A61" w:rsidRPr="00BE0495">
        <w:instrText xml:space="preserve"> REF _Ref465675151 \r \h  \* MERGEFORMAT </w:instrText>
      </w:r>
      <w:r w:rsidR="00FB1A61" w:rsidRPr="00BE0495">
        <w:fldChar w:fldCharType="separate"/>
      </w:r>
      <w:r w:rsidR="00B13CC8" w:rsidRPr="00B13CC8">
        <w:rPr>
          <w:sz w:val="24"/>
          <w:szCs w:val="24"/>
        </w:rPr>
        <w:t>3.10.2</w:t>
      </w:r>
      <w:r w:rsidR="00FB1A61" w:rsidRPr="00BE0495">
        <w:fldChar w:fldCharType="end"/>
      </w:r>
      <w:r w:rsidRPr="00BE0495">
        <w:rPr>
          <w:sz w:val="24"/>
          <w:szCs w:val="24"/>
        </w:rPr>
        <w:t xml:space="preserve"> документации, предоставляются повторно.</w:t>
      </w: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2" w:name="_Ref303681924"/>
      <w:bookmarkStart w:id="633" w:name="_Ref303683914"/>
      <w:bookmarkStart w:id="634" w:name="_Toc469487650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32"/>
      <w:bookmarkEnd w:id="633"/>
      <w:bookmarkEnd w:id="634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5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5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lastRenderedPageBreak/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6" w:name="_Ref303251044"/>
      <w:bookmarkStart w:id="637" w:name="_Toc469487651"/>
      <w:bookmarkStart w:id="638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6"/>
      <w:bookmarkEnd w:id="637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9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40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40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41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41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 xml:space="preserve">ласия ЦКК </w:t>
      </w:r>
      <w:r w:rsidRPr="002C59D7">
        <w:rPr>
          <w:bCs w:val="0"/>
          <w:sz w:val="24"/>
          <w:szCs w:val="24"/>
          <w:lang w:eastAsia="ru-RU"/>
        </w:rPr>
        <w:t>Общества;</w:t>
      </w:r>
    </w:p>
    <w:p w:rsidR="00F20C7B" w:rsidRPr="002C59D7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  <w:lang w:eastAsia="ru-RU"/>
        </w:rPr>
        <w:t xml:space="preserve">признать </w:t>
      </w:r>
      <w:r w:rsidR="002514DE" w:rsidRPr="002C59D7">
        <w:rPr>
          <w:bCs w:val="0"/>
          <w:sz w:val="24"/>
          <w:szCs w:val="24"/>
          <w:lang w:eastAsia="ru-RU"/>
        </w:rPr>
        <w:t>запрос предложений</w:t>
      </w:r>
      <w:r w:rsidR="00DA4ADE" w:rsidRPr="002C59D7">
        <w:rPr>
          <w:bCs w:val="0"/>
          <w:sz w:val="24"/>
          <w:szCs w:val="24"/>
          <w:lang w:eastAsia="ru-RU"/>
        </w:rPr>
        <w:t xml:space="preserve"> несостоявшим</w:t>
      </w:r>
      <w:r w:rsidRPr="002C59D7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2C59D7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2C59D7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2C59D7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2" w:name="_Ref465670219"/>
      <w:bookmarkStart w:id="643" w:name="_Toc468441704"/>
      <w:bookmarkStart w:id="644" w:name="_Toc468875341"/>
      <w:bookmarkStart w:id="645" w:name="_Toc469487652"/>
      <w:bookmarkStart w:id="646" w:name="_Ref303683929"/>
      <w:r w:rsidRPr="002C59D7">
        <w:rPr>
          <w:bCs w:val="0"/>
        </w:rPr>
        <w:t>Антидемпинговые меры</w:t>
      </w:r>
      <w:bookmarkEnd w:id="642"/>
      <w:bookmarkEnd w:id="643"/>
      <w:bookmarkEnd w:id="644"/>
      <w:bookmarkEnd w:id="645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2C59D7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2C59D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FB1A61" w:rsidRPr="002C59D7">
        <w:fldChar w:fldCharType="begin"/>
      </w:r>
      <w:r w:rsidR="00FB1A61" w:rsidRPr="002C59D7">
        <w:instrText xml:space="preserve"> REF _Ref468875898 \r \h  \* MERGEFORMAT </w:instrText>
      </w:r>
      <w:r w:rsidR="00FB1A61" w:rsidRPr="002C59D7">
        <w:fldChar w:fldCharType="separate"/>
      </w:r>
      <w:r w:rsidR="00B13CC8" w:rsidRPr="00B13CC8">
        <w:rPr>
          <w:rFonts w:eastAsia="Times New Roman,Italic"/>
          <w:bCs w:val="0"/>
          <w:iCs/>
          <w:sz w:val="24"/>
          <w:szCs w:val="24"/>
        </w:rPr>
        <w:t>3.3.7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2C59D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2C59D7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BC1324" w:rsidRPr="002C59D7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7" w:name="_Ref465675151"/>
      <w:r w:rsidRPr="002C59D7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7"/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2C59D7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2C59D7" w:rsidRDefault="00BC1324" w:rsidP="00BC132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2C59D7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2C59D7">
        <w:rPr>
          <w:sz w:val="24"/>
          <w:szCs w:val="24"/>
        </w:rPr>
        <w:t>производителя</w:t>
      </w:r>
      <w:proofErr w:type="gramEnd"/>
      <w:r w:rsidRPr="002C59D7">
        <w:rPr>
          <w:rFonts w:eastAsia="Times New Roman,Italic"/>
          <w:bCs w:val="0"/>
          <w:iCs/>
          <w:sz w:val="24"/>
          <w:szCs w:val="24"/>
        </w:rPr>
        <w:t>)</w:t>
      </w:r>
      <w:r w:rsidRPr="002C59D7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2C59D7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FB1A61" w:rsidRPr="002C59D7">
        <w:fldChar w:fldCharType="begin"/>
      </w:r>
      <w:r w:rsidR="00FB1A61" w:rsidRPr="002C59D7">
        <w:instrText xml:space="preserve"> REF _Ref465675151 \r \h  \* MERGEFORMAT </w:instrText>
      </w:r>
      <w:r w:rsidR="00FB1A61" w:rsidRPr="002C59D7">
        <w:fldChar w:fldCharType="separate"/>
      </w:r>
      <w:r w:rsidR="00B13CC8" w:rsidRPr="00B13CC8">
        <w:rPr>
          <w:bCs w:val="0"/>
          <w:sz w:val="24"/>
          <w:szCs w:val="24"/>
        </w:rPr>
        <w:t>3.10.2</w:t>
      </w:r>
      <w:r w:rsidR="00FB1A61" w:rsidRPr="002C59D7">
        <w:fldChar w:fldCharType="end"/>
      </w:r>
      <w:r w:rsidRPr="002C59D7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2C59D7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FB1A61" w:rsidRPr="002C59D7">
        <w:fldChar w:fldCharType="begin"/>
      </w:r>
      <w:r w:rsidR="00FB1A61" w:rsidRPr="002C59D7">
        <w:instrText xml:space="preserve"> REF _Ref468875938 \r \h  \* MERGEFORMAT </w:instrText>
      </w:r>
      <w:r w:rsidR="00FB1A61" w:rsidRPr="002C59D7">
        <w:fldChar w:fldCharType="separate"/>
      </w:r>
      <w:r w:rsidR="00B13CC8" w:rsidRPr="00B13CC8">
        <w:rPr>
          <w:rFonts w:eastAsia="Times New Roman,Italic"/>
          <w:bCs w:val="0"/>
          <w:iCs/>
          <w:sz w:val="24"/>
          <w:szCs w:val="24"/>
        </w:rPr>
        <w:t>3.6.2.5</w:t>
      </w:r>
      <w:r w:rsidR="00FB1A61" w:rsidRPr="002C59D7">
        <w:fldChar w:fldCharType="end"/>
      </w:r>
      <w:r w:rsidRPr="002C59D7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Участник, предложивший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2C59D7">
        <w:rPr>
          <w:sz w:val="24"/>
          <w:szCs w:val="24"/>
        </w:rPr>
        <w:t>пп</w:t>
      </w:r>
      <w:proofErr w:type="spellEnd"/>
      <w:r w:rsidRPr="002C59D7">
        <w:rPr>
          <w:sz w:val="24"/>
          <w:szCs w:val="24"/>
        </w:rPr>
        <w:t xml:space="preserve">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B13CC8" w:rsidRPr="00B13CC8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B13CC8" w:rsidRPr="00B13CC8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>.</w:t>
      </w:r>
    </w:p>
    <w:p w:rsidR="00BC1324" w:rsidRPr="002C59D7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В случае</w:t>
      </w:r>
      <w:proofErr w:type="gramStart"/>
      <w:r w:rsidRPr="002C59D7">
        <w:rPr>
          <w:sz w:val="24"/>
          <w:szCs w:val="24"/>
        </w:rPr>
        <w:t>,</w:t>
      </w:r>
      <w:proofErr w:type="gramEnd"/>
      <w:r w:rsidRPr="002C59D7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2C59D7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2C59D7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2C59D7">
        <w:rPr>
          <w:sz w:val="24"/>
          <w:szCs w:val="24"/>
        </w:rPr>
        <w:t>, конкурсная комиссия вправе принять следующие решения: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BC1324" w:rsidRPr="002C59D7" w:rsidRDefault="00BC1324" w:rsidP="00BC132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2C59D7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2C59D7">
        <w:rPr>
          <w:sz w:val="24"/>
          <w:szCs w:val="24"/>
        </w:rPr>
        <w:t>пп</w:t>
      </w:r>
      <w:proofErr w:type="spellEnd"/>
      <w:r w:rsidRPr="002C59D7">
        <w:rPr>
          <w:sz w:val="24"/>
          <w:szCs w:val="24"/>
        </w:rPr>
        <w:t xml:space="preserve">. </w:t>
      </w:r>
      <w:r w:rsidR="00FB1A61" w:rsidRPr="002C59D7">
        <w:fldChar w:fldCharType="begin"/>
      </w:r>
      <w:r w:rsidR="00FB1A61" w:rsidRPr="002C59D7">
        <w:instrText xml:space="preserve"> REF _Ref465437572 \r \h  \* MERGEFORMAT </w:instrText>
      </w:r>
      <w:r w:rsidR="00FB1A61" w:rsidRPr="002C59D7">
        <w:fldChar w:fldCharType="separate"/>
      </w:r>
      <w:r w:rsidR="00B13CC8" w:rsidRPr="00B13CC8">
        <w:rPr>
          <w:sz w:val="24"/>
          <w:szCs w:val="24"/>
        </w:rPr>
        <w:t>3.12.2</w:t>
      </w:r>
      <w:r w:rsidR="00FB1A61" w:rsidRPr="002C59D7">
        <w:fldChar w:fldCharType="end"/>
      </w:r>
      <w:r w:rsidRPr="002C59D7">
        <w:rPr>
          <w:sz w:val="24"/>
          <w:szCs w:val="24"/>
        </w:rPr>
        <w:t>-</w:t>
      </w:r>
      <w:r w:rsidR="00FB1A61" w:rsidRPr="002C59D7">
        <w:fldChar w:fldCharType="begin"/>
      </w:r>
      <w:r w:rsidR="00FB1A61" w:rsidRPr="002C59D7">
        <w:instrText xml:space="preserve"> REF _Ref465440181 \r \h  \* MERGEFORMAT </w:instrText>
      </w:r>
      <w:r w:rsidR="00FB1A61" w:rsidRPr="002C59D7">
        <w:fldChar w:fldCharType="separate"/>
      </w:r>
      <w:r w:rsidR="00B13CC8" w:rsidRPr="00B13CC8">
        <w:rPr>
          <w:sz w:val="24"/>
          <w:szCs w:val="24"/>
        </w:rPr>
        <w:t>3.12.4</w:t>
      </w:r>
      <w:r w:rsidR="00FB1A61" w:rsidRPr="002C59D7">
        <w:fldChar w:fldCharType="end"/>
      </w:r>
      <w:r w:rsidRPr="002C59D7">
        <w:rPr>
          <w:sz w:val="24"/>
          <w:szCs w:val="24"/>
        </w:rPr>
        <w:t xml:space="preserve"> не применяются.</w:t>
      </w:r>
    </w:p>
    <w:p w:rsidR="00BC1324" w:rsidRPr="00DD092B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69487653"/>
      <w:r w:rsidRPr="00DD092B">
        <w:t>Проведение пред</w:t>
      </w:r>
      <w:r w:rsidR="006353B1" w:rsidRPr="00DD092B">
        <w:t>д</w:t>
      </w:r>
      <w:r w:rsidR="00123C70" w:rsidRPr="00DD092B">
        <w:t>оговор</w:t>
      </w:r>
      <w:r w:rsidRPr="00DD092B">
        <w:t xml:space="preserve">ных переговоров (по необходимости) и подписание </w:t>
      </w:r>
      <w:r w:rsidR="00123C70" w:rsidRPr="00DD092B">
        <w:t>Договор</w:t>
      </w:r>
      <w:r w:rsidRPr="00DD092B">
        <w:t>а</w:t>
      </w:r>
      <w:bookmarkEnd w:id="638"/>
      <w:bookmarkEnd w:id="646"/>
      <w:bookmarkEnd w:id="648"/>
      <w:bookmarkEnd w:id="649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 xml:space="preserve">ные переговоры, направленные на уточнение любых </w:t>
      </w:r>
      <w:r w:rsidRPr="00DD092B">
        <w:rPr>
          <w:bCs w:val="0"/>
          <w:i/>
          <w:sz w:val="24"/>
          <w:szCs w:val="24"/>
        </w:rPr>
        <w:lastRenderedPageBreak/>
        <w:t>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577349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577349">
        <w:rPr>
          <w:bCs w:val="0"/>
          <w:sz w:val="24"/>
          <w:szCs w:val="24"/>
        </w:rPr>
        <w:t>подписывается в течение 20 дней</w:t>
      </w:r>
      <w:r w:rsidR="006F758C" w:rsidRPr="00577349">
        <w:rPr>
          <w:bCs w:val="0"/>
          <w:sz w:val="24"/>
          <w:szCs w:val="24"/>
        </w:rPr>
        <w:t xml:space="preserve"> </w:t>
      </w:r>
      <w:r w:rsidR="00717F60" w:rsidRPr="00577349">
        <w:rPr>
          <w:bCs w:val="0"/>
          <w:sz w:val="24"/>
          <w:szCs w:val="24"/>
        </w:rPr>
        <w:t xml:space="preserve">с момента определения </w:t>
      </w:r>
      <w:r w:rsidR="0087407B" w:rsidRPr="00577349">
        <w:rPr>
          <w:bCs w:val="0"/>
          <w:sz w:val="24"/>
          <w:szCs w:val="24"/>
        </w:rPr>
        <w:t xml:space="preserve">лучшей </w:t>
      </w:r>
      <w:r w:rsidR="004B5EB3" w:rsidRPr="00577349">
        <w:rPr>
          <w:bCs w:val="0"/>
          <w:sz w:val="24"/>
          <w:szCs w:val="24"/>
        </w:rPr>
        <w:t>Заявк</w:t>
      </w:r>
      <w:r w:rsidR="0087407B" w:rsidRPr="00577349">
        <w:rPr>
          <w:bCs w:val="0"/>
          <w:sz w:val="24"/>
          <w:szCs w:val="24"/>
        </w:rPr>
        <w:t>и</w:t>
      </w:r>
      <w:r w:rsidR="00717F60" w:rsidRPr="00577349">
        <w:rPr>
          <w:bCs w:val="0"/>
          <w:sz w:val="24"/>
          <w:szCs w:val="24"/>
        </w:rPr>
        <w:t>.</w:t>
      </w:r>
      <w:r w:rsidR="00717F60" w:rsidRPr="00577349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577349">
        <w:rPr>
          <w:bCs w:val="0"/>
          <w:color w:val="000000"/>
          <w:sz w:val="24"/>
          <w:szCs w:val="24"/>
        </w:rPr>
        <w:t xml:space="preserve">Для </w:t>
      </w:r>
      <w:r w:rsidR="009C744E" w:rsidRPr="00577349">
        <w:rPr>
          <w:bCs w:val="0"/>
          <w:color w:val="000000"/>
          <w:sz w:val="24"/>
          <w:szCs w:val="24"/>
        </w:rPr>
        <w:t>Участник</w:t>
      </w:r>
      <w:r w:rsidR="0087407B" w:rsidRPr="00577349">
        <w:rPr>
          <w:bCs w:val="0"/>
          <w:color w:val="000000"/>
          <w:sz w:val="24"/>
          <w:szCs w:val="24"/>
        </w:rPr>
        <w:t xml:space="preserve">а, </w:t>
      </w:r>
      <w:r w:rsidR="0087407B" w:rsidRPr="00577349">
        <w:rPr>
          <w:sz w:val="24"/>
          <w:szCs w:val="24"/>
        </w:rPr>
        <w:t xml:space="preserve">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>а признана лучшей,</w:t>
      </w:r>
      <w:r w:rsidR="0087407B" w:rsidRPr="00577349">
        <w:rPr>
          <w:bCs w:val="0"/>
          <w:color w:val="000000"/>
          <w:sz w:val="24"/>
          <w:szCs w:val="24"/>
        </w:rPr>
        <w:t xml:space="preserve"> </w:t>
      </w:r>
      <w:r w:rsidR="00717F60" w:rsidRPr="00577349">
        <w:rPr>
          <w:bCs w:val="0"/>
          <w:color w:val="000000"/>
          <w:sz w:val="24"/>
          <w:szCs w:val="24"/>
        </w:rPr>
        <w:t xml:space="preserve">срок для подписания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577349">
        <w:rPr>
          <w:bCs w:val="0"/>
          <w:color w:val="000000"/>
          <w:sz w:val="24"/>
          <w:szCs w:val="24"/>
        </w:rPr>
        <w:t>Договор</w:t>
      </w:r>
      <w:r w:rsidR="00717F60" w:rsidRPr="00577349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577349">
        <w:rPr>
          <w:bCs w:val="0"/>
          <w:color w:val="000000"/>
          <w:sz w:val="24"/>
          <w:szCs w:val="24"/>
        </w:rPr>
        <w:t>Д</w:t>
      </w:r>
      <w:r w:rsidR="00717F60" w:rsidRPr="00577349">
        <w:rPr>
          <w:bCs w:val="0"/>
          <w:color w:val="000000"/>
          <w:sz w:val="24"/>
          <w:szCs w:val="24"/>
        </w:rPr>
        <w:t>окументации</w:t>
      </w:r>
      <w:r w:rsidR="00DF639D" w:rsidRPr="00577349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577349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577349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577349">
        <w:rPr>
          <w:sz w:val="24"/>
          <w:szCs w:val="24"/>
        </w:rPr>
        <w:t xml:space="preserve">Условия </w:t>
      </w:r>
      <w:proofErr w:type="gramStart"/>
      <w:r w:rsidRPr="00577349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577349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FB1A61" w:rsidRPr="00577349">
        <w:fldChar w:fldCharType="begin"/>
      </w:r>
      <w:r w:rsidR="00FB1A61" w:rsidRPr="00577349">
        <w:instrText xml:space="preserve"> REF _Ref465670219 \r \h  \* MERGEFORMAT </w:instrText>
      </w:r>
      <w:r w:rsidR="00FB1A61" w:rsidRPr="00577349">
        <w:fldChar w:fldCharType="separate"/>
      </w:r>
      <w:r w:rsidR="00B13CC8" w:rsidRPr="00B13CC8">
        <w:rPr>
          <w:sz w:val="24"/>
          <w:szCs w:val="24"/>
        </w:rPr>
        <w:t>3.10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B13CC8" w:rsidRPr="00B13CC8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-</w:t>
      </w:r>
      <w:r w:rsidR="00FB1A61" w:rsidRPr="00577349">
        <w:fldChar w:fldCharType="begin"/>
      </w:r>
      <w:r w:rsidR="00FB1A61" w:rsidRPr="00577349">
        <w:instrText xml:space="preserve"> REF _Ref465440181 \r \h  \* MERGEFORMAT </w:instrText>
      </w:r>
      <w:r w:rsidR="00FB1A61" w:rsidRPr="00577349">
        <w:fldChar w:fldCharType="separate"/>
      </w:r>
      <w:r w:rsidR="00B13CC8" w:rsidRPr="00B13CC8">
        <w:rPr>
          <w:sz w:val="24"/>
          <w:szCs w:val="24"/>
        </w:rPr>
        <w:t>3.12.4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 </w:t>
      </w:r>
      <w:r w:rsidRPr="00577349">
        <w:rPr>
          <w:bCs w:val="0"/>
          <w:sz w:val="24"/>
          <w:szCs w:val="24"/>
        </w:rPr>
        <w:t xml:space="preserve">Конкурсной </w:t>
      </w:r>
      <w:r w:rsidRPr="00577349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577349">
        <w:rPr>
          <w:sz w:val="24"/>
          <w:szCs w:val="24"/>
        </w:rPr>
        <w:t>Участник</w:t>
      </w:r>
      <w:r w:rsidR="00717F60" w:rsidRPr="00577349">
        <w:rPr>
          <w:sz w:val="24"/>
          <w:szCs w:val="24"/>
        </w:rPr>
        <w:t xml:space="preserve"> запроса предложений</w:t>
      </w:r>
      <w:r w:rsidR="0087407B" w:rsidRPr="00577349">
        <w:rPr>
          <w:sz w:val="24"/>
          <w:szCs w:val="24"/>
        </w:rPr>
        <w:t xml:space="preserve">, чья </w:t>
      </w:r>
      <w:r w:rsidR="004B5EB3" w:rsidRPr="00577349">
        <w:rPr>
          <w:sz w:val="24"/>
          <w:szCs w:val="24"/>
        </w:rPr>
        <w:t>Заявк</w:t>
      </w:r>
      <w:r w:rsidR="0087407B" w:rsidRPr="00577349">
        <w:rPr>
          <w:sz w:val="24"/>
          <w:szCs w:val="24"/>
        </w:rPr>
        <w:t xml:space="preserve">а </w:t>
      </w:r>
      <w:r w:rsidR="00717F60" w:rsidRPr="00577349">
        <w:rPr>
          <w:sz w:val="24"/>
          <w:szCs w:val="24"/>
        </w:rPr>
        <w:t>утрачивает</w:t>
      </w:r>
      <w:r w:rsidR="00717F60" w:rsidRPr="00DD092B">
        <w:rPr>
          <w:sz w:val="24"/>
          <w:szCs w:val="24"/>
        </w:rPr>
        <w:t xml:space="preserve">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FB1A61">
        <w:fldChar w:fldCharType="begin"/>
      </w:r>
      <w:r w:rsidR="00FB1A61">
        <w:instrText xml:space="preserve"> REF _Ref294695546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 xml:space="preserve"> 1.2.6 </w:t>
      </w:r>
      <w:r w:rsidR="00FB1A61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_Ref294695403 \n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3.11.3</w:t>
      </w:r>
      <w:r w:rsidR="00FB1A61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FB1A61">
        <w:fldChar w:fldCharType="begin"/>
      </w:r>
      <w:r w:rsidR="00FB1A61">
        <w:instrText xml:space="preserve"> REF _Ref468201106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3.12</w:t>
      </w:r>
      <w:r w:rsidR="00FB1A61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FB1A61">
        <w:fldChar w:fldCharType="begin"/>
      </w:r>
      <w:r w:rsidR="00FB1A61">
        <w:instrText xml:space="preserve"> REF _Ref305979053 \r \h  \* MERGEFORMAT </w:instrText>
      </w:r>
      <w:r w:rsidR="00FB1A61">
        <w:fldChar w:fldCharType="separate"/>
      </w:r>
      <w:r w:rsidR="00B13CC8" w:rsidRPr="00B13CC8">
        <w:rPr>
          <w:bCs w:val="0"/>
          <w:sz w:val="24"/>
          <w:szCs w:val="24"/>
        </w:rPr>
        <w:t>3.11.5</w:t>
      </w:r>
      <w:r w:rsidR="00FB1A61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о повторном проведении закупки.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69487654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B13CC8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и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B13CC8" w:rsidRPr="00B13CC8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>, не требуется.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577349">
        <w:rPr>
          <w:sz w:val="24"/>
          <w:szCs w:val="24"/>
        </w:rPr>
        <w:t xml:space="preserve">Участник, предложивший </w:t>
      </w:r>
      <w:r w:rsidRPr="00577349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577349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</w:t>
      </w:r>
      <w:r w:rsidRPr="00577349">
        <w:rPr>
          <w:sz w:val="24"/>
          <w:szCs w:val="24"/>
        </w:rPr>
        <w:lastRenderedPageBreak/>
        <w:t>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577349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577349">
        <w:rPr>
          <w:bCs w:val="0"/>
          <w:sz w:val="24"/>
          <w:szCs w:val="24"/>
        </w:rPr>
        <w:t>Заказчика</w:t>
      </w:r>
      <w:r w:rsidR="00DA2790" w:rsidRPr="00577349">
        <w:rPr>
          <w:bCs w:val="0"/>
          <w:sz w:val="24"/>
          <w:szCs w:val="24"/>
        </w:rPr>
        <w:t xml:space="preserve"> (п. </w:t>
      </w:r>
      <w:r w:rsidR="00FB1A61" w:rsidRPr="00577349">
        <w:fldChar w:fldCharType="begin"/>
      </w:r>
      <w:r w:rsidR="00FB1A61" w:rsidRPr="00577349">
        <w:instrText xml:space="preserve"> REF _Ref468973864 \r \h  \* MERGEFORMAT </w:instrText>
      </w:r>
      <w:r w:rsidR="00FB1A61" w:rsidRPr="00577349">
        <w:fldChar w:fldCharType="separate"/>
      </w:r>
      <w:r w:rsidR="00B13CC8" w:rsidRPr="00B13CC8">
        <w:rPr>
          <w:bCs w:val="0"/>
          <w:sz w:val="24"/>
          <w:szCs w:val="24"/>
        </w:rPr>
        <w:t>3.3.14.4.4</w:t>
      </w:r>
      <w:r w:rsidR="00FB1A61" w:rsidRPr="00577349">
        <w:fldChar w:fldCharType="end"/>
      </w:r>
      <w:r w:rsidR="00DA2790" w:rsidRPr="00577349">
        <w:rPr>
          <w:bCs w:val="0"/>
          <w:sz w:val="24"/>
          <w:szCs w:val="24"/>
        </w:rPr>
        <w:t>)</w:t>
      </w:r>
      <w:r w:rsidRPr="00577349">
        <w:rPr>
          <w:bCs w:val="0"/>
          <w:sz w:val="24"/>
          <w:szCs w:val="24"/>
        </w:rPr>
        <w:t xml:space="preserve">. Выбор </w:t>
      </w:r>
      <w:proofErr w:type="gramStart"/>
      <w:r w:rsidRPr="00577349">
        <w:rPr>
          <w:bCs w:val="0"/>
          <w:sz w:val="24"/>
          <w:szCs w:val="24"/>
        </w:rPr>
        <w:t xml:space="preserve">способа </w:t>
      </w:r>
      <w:r w:rsidRPr="00577349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577349">
        <w:rPr>
          <w:sz w:val="24"/>
          <w:szCs w:val="24"/>
        </w:rPr>
        <w:t xml:space="preserve"> по Договору</w:t>
      </w:r>
      <w:r w:rsidRPr="00577349">
        <w:rPr>
          <w:bCs w:val="0"/>
          <w:sz w:val="24"/>
          <w:szCs w:val="24"/>
        </w:rPr>
        <w:t xml:space="preserve">, осуществляется </w:t>
      </w:r>
      <w:r w:rsidR="00B43879" w:rsidRPr="00577349">
        <w:rPr>
          <w:bCs w:val="0"/>
          <w:sz w:val="24"/>
          <w:szCs w:val="24"/>
        </w:rPr>
        <w:t>Участником/Победителем.</w:t>
      </w:r>
      <w:r w:rsidRPr="00577349">
        <w:rPr>
          <w:bCs w:val="0"/>
          <w:sz w:val="24"/>
          <w:szCs w:val="24"/>
        </w:rPr>
        <w:t xml:space="preserve"> Условия и содержание </w:t>
      </w:r>
      <w:r w:rsidRPr="00577349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FB1A61" w:rsidRPr="00577349">
        <w:fldChar w:fldCharType="begin"/>
      </w:r>
      <w:r w:rsidR="00FB1A61" w:rsidRPr="00577349">
        <w:instrText xml:space="preserve"> REF _Ref440272931 \r \h  \* MERGEFORMAT </w:instrText>
      </w:r>
      <w:r w:rsidR="00FB1A61" w:rsidRPr="00577349">
        <w:fldChar w:fldCharType="separate"/>
      </w:r>
      <w:r w:rsidR="00B13CC8">
        <w:t>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) с учетом требований, изложенных в подпункте </w:t>
      </w:r>
      <w:r w:rsidR="00FB1A61" w:rsidRPr="00577349">
        <w:fldChar w:fldCharType="begin"/>
      </w:r>
      <w:r w:rsidR="00FB1A61" w:rsidRPr="00577349">
        <w:instrText xml:space="preserve"> REF _Ref465437572 \r \h  \* MERGEFORMAT </w:instrText>
      </w:r>
      <w:r w:rsidR="00FB1A61" w:rsidRPr="00577349">
        <w:fldChar w:fldCharType="separate"/>
      </w:r>
      <w:r w:rsidR="00B13CC8" w:rsidRPr="00B13CC8">
        <w:rPr>
          <w:sz w:val="24"/>
          <w:szCs w:val="24"/>
        </w:rPr>
        <w:t>3.12.2</w:t>
      </w:r>
      <w:r w:rsidR="00FB1A61" w:rsidRPr="00577349">
        <w:fldChar w:fldCharType="end"/>
      </w:r>
      <w:r w:rsidRPr="00577349">
        <w:rPr>
          <w:sz w:val="24"/>
          <w:szCs w:val="24"/>
        </w:rPr>
        <w:t xml:space="preserve">, а также на этапе </w:t>
      </w:r>
      <w:proofErr w:type="spellStart"/>
      <w:r w:rsidRPr="00577349">
        <w:rPr>
          <w:sz w:val="24"/>
          <w:szCs w:val="24"/>
        </w:rPr>
        <w:t>преддговорных</w:t>
      </w:r>
      <w:proofErr w:type="spellEnd"/>
      <w:r w:rsidRPr="00577349">
        <w:rPr>
          <w:sz w:val="24"/>
          <w:szCs w:val="24"/>
        </w:rPr>
        <w:t xml:space="preserve"> переговоров (п. </w:t>
      </w:r>
      <w:r w:rsidR="00FB1A61" w:rsidRPr="00577349">
        <w:fldChar w:fldCharType="begin"/>
      </w:r>
      <w:r w:rsidR="00FB1A61" w:rsidRPr="00577349">
        <w:instrText xml:space="preserve"> REF _Ref468875974 \r \h  \* MERGEFORMAT </w:instrText>
      </w:r>
      <w:r w:rsidR="00FB1A61" w:rsidRPr="00577349">
        <w:fldChar w:fldCharType="separate"/>
      </w:r>
      <w:r w:rsidR="00B13CC8" w:rsidRPr="00B13CC8">
        <w:rPr>
          <w:sz w:val="24"/>
          <w:szCs w:val="24"/>
        </w:rPr>
        <w:t>3.11</w:t>
      </w:r>
      <w:r w:rsidR="00FB1A61" w:rsidRPr="00577349">
        <w:fldChar w:fldCharType="end"/>
      </w:r>
      <w:r w:rsidRPr="00577349">
        <w:rPr>
          <w:sz w:val="24"/>
          <w:szCs w:val="24"/>
        </w:rPr>
        <w:t>).</w:t>
      </w:r>
    </w:p>
    <w:p w:rsidR="00BC1324" w:rsidRPr="00577349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577349">
        <w:rPr>
          <w:bCs w:val="0"/>
          <w:sz w:val="24"/>
          <w:szCs w:val="24"/>
        </w:rPr>
        <w:t xml:space="preserve">Непредставление </w:t>
      </w:r>
      <w:r w:rsidRPr="00577349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577349">
        <w:rPr>
          <w:bCs w:val="0"/>
          <w:sz w:val="24"/>
          <w:szCs w:val="24"/>
        </w:rPr>
        <w:t xml:space="preserve"> до заключения Договора </w:t>
      </w:r>
      <w:r w:rsidRPr="00577349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FB1A61" w:rsidRPr="00577349">
        <w:fldChar w:fldCharType="begin"/>
      </w:r>
      <w:r w:rsidR="00FB1A61" w:rsidRPr="00577349">
        <w:instrText xml:space="preserve"> REF _Ref468875995 \r \h  \* MERGEFORMAT </w:instrText>
      </w:r>
      <w:r w:rsidR="00FB1A61" w:rsidRPr="00577349">
        <w:fldChar w:fldCharType="separate"/>
      </w:r>
      <w:r w:rsidR="00B13CC8" w:rsidRPr="00B13CC8">
        <w:rPr>
          <w:sz w:val="24"/>
          <w:szCs w:val="24"/>
        </w:rPr>
        <w:t>3.11.6</w:t>
      </w:r>
      <w:r w:rsidR="00FB1A61" w:rsidRPr="00577349">
        <w:fldChar w:fldCharType="end"/>
      </w:r>
      <w:r w:rsidRPr="00577349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69487655"/>
      <w:r w:rsidRPr="006E1884"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bookmarkEnd w:id="664"/>
    <w:p w:rsidR="00ED5C7C" w:rsidRPr="00E963D9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.1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FB1A61">
        <w:fldChar w:fldCharType="begin"/>
      </w:r>
      <w:r w:rsidR="00FB1A61">
        <w:instrText xml:space="preserve"> REF _Ref191386085 \r \h  \* MERGEFORMAT </w:instrText>
      </w:r>
      <w:r w:rsidR="00FB1A61">
        <w:fldChar w:fldCharType="separate"/>
      </w:r>
      <w:r w:rsidR="00B13CC8" w:rsidRPr="00B13CC8">
        <w:rPr>
          <w:iCs/>
          <w:sz w:val="24"/>
          <w:szCs w:val="24"/>
        </w:rPr>
        <w:t>1.1.1</w:t>
      </w:r>
      <w:r w:rsidR="00FB1A61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BC132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3.13</w:t>
      </w:r>
      <w:r w:rsidR="006E1884">
        <w:rPr>
          <w:bCs w:val="0"/>
          <w:sz w:val="24"/>
          <w:szCs w:val="24"/>
          <w:lang w:eastAsia="ru-RU"/>
        </w:rPr>
        <w:t>.2</w:t>
      </w:r>
      <w:r w:rsidR="006E1884"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577349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2" w:name="_Ref440270568"/>
      <w:bookmarkStart w:id="673" w:name="_Ref440274159"/>
      <w:bookmarkStart w:id="674" w:name="_Ref440292555"/>
      <w:bookmarkStart w:id="675" w:name="_Ref440292779"/>
      <w:bookmarkStart w:id="676" w:name="_Toc469487656"/>
      <w:r>
        <w:rPr>
          <w:szCs w:val="24"/>
        </w:rPr>
        <w:lastRenderedPageBreak/>
        <w:t xml:space="preserve">Техническая </w:t>
      </w:r>
      <w:r w:rsidRPr="00577349">
        <w:rPr>
          <w:szCs w:val="24"/>
        </w:rPr>
        <w:t>часть</w:t>
      </w:r>
      <w:bookmarkEnd w:id="672"/>
      <w:bookmarkEnd w:id="673"/>
      <w:bookmarkEnd w:id="674"/>
      <w:bookmarkEnd w:id="675"/>
      <w:bookmarkEnd w:id="676"/>
      <w:r w:rsidRPr="00577349">
        <w:rPr>
          <w:szCs w:val="24"/>
        </w:rPr>
        <w:t xml:space="preserve"> </w:t>
      </w:r>
    </w:p>
    <w:p w:rsidR="002B5044" w:rsidRPr="00577349" w:rsidRDefault="002B5044" w:rsidP="0021751A">
      <w:pPr>
        <w:pStyle w:val="2"/>
        <w:ind w:left="1701" w:hanging="1134"/>
      </w:pPr>
      <w:bookmarkStart w:id="677" w:name="_Toc176064097"/>
      <w:bookmarkStart w:id="678" w:name="_Toc176338525"/>
      <w:bookmarkStart w:id="679" w:name="_Toc180399753"/>
      <w:bookmarkStart w:id="680" w:name="_Toc189457101"/>
      <w:bookmarkStart w:id="681" w:name="_Toc189461737"/>
      <w:bookmarkStart w:id="682" w:name="_Toc189462011"/>
      <w:bookmarkStart w:id="683" w:name="_Toc191273610"/>
      <w:bookmarkStart w:id="684" w:name="_Toc423421726"/>
      <w:bookmarkStart w:id="685" w:name="_Toc469487657"/>
      <w:bookmarkStart w:id="686" w:name="_Toc167189319"/>
      <w:bookmarkStart w:id="687" w:name="_Toc168725254"/>
      <w:r w:rsidRPr="00577349">
        <w:t xml:space="preserve">Перечень, объемы и характеристики </w:t>
      </w:r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r w:rsidR="00C3704B" w:rsidRPr="00577349">
        <w:t>закупаемых услуг</w:t>
      </w:r>
      <w:bookmarkEnd w:id="685"/>
    </w:p>
    <w:p w:rsidR="002B5044" w:rsidRPr="00577349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8" w:name="_Toc439166311"/>
      <w:bookmarkStart w:id="689" w:name="_Toc439170659"/>
      <w:bookmarkStart w:id="690" w:name="_Toc439172761"/>
      <w:bookmarkStart w:id="691" w:name="_Toc439173205"/>
      <w:bookmarkStart w:id="692" w:name="_Toc439238199"/>
      <w:bookmarkStart w:id="693" w:name="_Toc439252751"/>
      <w:bookmarkStart w:id="694" w:name="_Toc439323609"/>
      <w:bookmarkStart w:id="695" w:name="_Toc439323725"/>
      <w:bookmarkStart w:id="696" w:name="_Toc440361359"/>
      <w:bookmarkStart w:id="697" w:name="_Toc440376114"/>
      <w:bookmarkStart w:id="698" w:name="_Toc440376241"/>
      <w:bookmarkStart w:id="699" w:name="_Toc440382503"/>
      <w:bookmarkStart w:id="700" w:name="_Toc440447173"/>
      <w:bookmarkStart w:id="701" w:name="_Toc440632334"/>
      <w:bookmarkStart w:id="702" w:name="_Toc440875107"/>
      <w:bookmarkStart w:id="703" w:name="_Toc441131094"/>
      <w:bookmarkStart w:id="704" w:name="_Toc465774615"/>
      <w:bookmarkStart w:id="705" w:name="_Toc465848844"/>
      <w:bookmarkStart w:id="706" w:name="_Toc468876164"/>
      <w:bookmarkStart w:id="707" w:name="_Toc469487658"/>
      <w:r w:rsidRPr="00577349">
        <w:rPr>
          <w:b w:val="0"/>
          <w:szCs w:val="24"/>
        </w:rPr>
        <w:t>Техническ</w:t>
      </w:r>
      <w:r w:rsidR="003776BB" w:rsidRPr="00577349">
        <w:rPr>
          <w:b w:val="0"/>
          <w:szCs w:val="24"/>
        </w:rPr>
        <w:t>о</w:t>
      </w:r>
      <w:proofErr w:type="gramStart"/>
      <w:r w:rsidR="003776BB" w:rsidRPr="00577349">
        <w:rPr>
          <w:b w:val="0"/>
          <w:szCs w:val="24"/>
        </w:rPr>
        <w:t>е(</w:t>
      </w:r>
      <w:proofErr w:type="spellStart"/>
      <w:proofErr w:type="gramEnd"/>
      <w:r w:rsidRPr="00577349">
        <w:rPr>
          <w:b w:val="0"/>
          <w:szCs w:val="24"/>
        </w:rPr>
        <w:t>ие</w:t>
      </w:r>
      <w:proofErr w:type="spellEnd"/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задани</w:t>
      </w:r>
      <w:r w:rsidR="003776BB" w:rsidRPr="00577349">
        <w:rPr>
          <w:b w:val="0"/>
          <w:szCs w:val="24"/>
        </w:rPr>
        <w:t>е(</w:t>
      </w:r>
      <w:r w:rsidRPr="00577349">
        <w:rPr>
          <w:b w:val="0"/>
          <w:szCs w:val="24"/>
        </w:rPr>
        <w:t>я</w:t>
      </w:r>
      <w:r w:rsidR="003776BB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</w:t>
      </w:r>
      <w:r w:rsidR="00A154B7" w:rsidRPr="00577349">
        <w:rPr>
          <w:b w:val="0"/>
          <w:szCs w:val="24"/>
        </w:rPr>
        <w:t xml:space="preserve">по Лоту №1 (подраздел </w:t>
      </w:r>
      <w:r w:rsidR="002654BD" w:rsidRPr="00577349">
        <w:rPr>
          <w:b w:val="0"/>
          <w:szCs w:val="24"/>
        </w:rPr>
        <w:fldChar w:fldCharType="begin"/>
      </w:r>
      <w:r w:rsidR="00A154B7" w:rsidRPr="00577349">
        <w:rPr>
          <w:b w:val="0"/>
          <w:szCs w:val="24"/>
        </w:rPr>
        <w:instrText xml:space="preserve"> REF _Ref440275279 \r \h </w:instrText>
      </w:r>
      <w:r w:rsidR="00577349">
        <w:rPr>
          <w:b w:val="0"/>
          <w:szCs w:val="24"/>
        </w:rPr>
        <w:instrText xml:space="preserve"> \* MERGEFORMAT </w:instrText>
      </w:r>
      <w:r w:rsidR="002654BD" w:rsidRPr="00577349">
        <w:rPr>
          <w:b w:val="0"/>
          <w:szCs w:val="24"/>
        </w:rPr>
      </w:r>
      <w:r w:rsidR="002654BD" w:rsidRPr="00577349">
        <w:rPr>
          <w:b w:val="0"/>
          <w:szCs w:val="24"/>
        </w:rPr>
        <w:fldChar w:fldCharType="separate"/>
      </w:r>
      <w:r w:rsidR="00B13CC8">
        <w:rPr>
          <w:b w:val="0"/>
          <w:szCs w:val="24"/>
        </w:rPr>
        <w:t>1.1.4</w:t>
      </w:r>
      <w:r w:rsidR="002654BD" w:rsidRPr="00577349">
        <w:rPr>
          <w:b w:val="0"/>
          <w:szCs w:val="24"/>
        </w:rPr>
        <w:fldChar w:fldCharType="end"/>
      </w:r>
      <w:r w:rsidR="00A154B7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изложен</w:t>
      </w:r>
      <w:r w:rsidR="00F463E8" w:rsidRPr="00577349">
        <w:rPr>
          <w:b w:val="0"/>
          <w:szCs w:val="24"/>
        </w:rPr>
        <w:t>о(</w:t>
      </w:r>
      <w:r w:rsidRPr="00577349">
        <w:rPr>
          <w:b w:val="0"/>
          <w:szCs w:val="24"/>
        </w:rPr>
        <w:t>ы</w:t>
      </w:r>
      <w:r w:rsidR="00F463E8" w:rsidRPr="00577349">
        <w:rPr>
          <w:b w:val="0"/>
          <w:szCs w:val="24"/>
        </w:rPr>
        <w:t>)</w:t>
      </w:r>
      <w:r w:rsidRPr="00577349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77349">
        <w:rPr>
          <w:b w:val="0"/>
          <w:szCs w:val="24"/>
        </w:rPr>
        <w:t>Участник</w:t>
      </w:r>
      <w:r w:rsidRPr="00577349">
        <w:rPr>
          <w:b w:val="0"/>
          <w:szCs w:val="24"/>
        </w:rPr>
        <w:t>ам вместе с ней в качестве отдельного документа.</w:t>
      </w:r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</w:p>
    <w:p w:rsidR="002B5044" w:rsidRPr="00577349" w:rsidRDefault="002B5044" w:rsidP="0021751A">
      <w:pPr>
        <w:pStyle w:val="2"/>
        <w:ind w:left="1701" w:hanging="1134"/>
      </w:pPr>
      <w:bookmarkStart w:id="708" w:name="_Ref194832984"/>
      <w:bookmarkStart w:id="709" w:name="_Ref197686508"/>
      <w:bookmarkStart w:id="710" w:name="_Toc423421727"/>
      <w:bookmarkStart w:id="711" w:name="_Toc469487659"/>
      <w:r w:rsidRPr="00577349">
        <w:t xml:space="preserve">Требование к </w:t>
      </w:r>
      <w:bookmarkEnd w:id="708"/>
      <w:bookmarkEnd w:id="709"/>
      <w:bookmarkEnd w:id="710"/>
      <w:r w:rsidR="00C3704B" w:rsidRPr="00577349">
        <w:t>закупаемым услугам</w:t>
      </w:r>
      <w:bookmarkEnd w:id="71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14"/>
      <w:bookmarkStart w:id="713" w:name="_Toc439170662"/>
      <w:bookmarkStart w:id="714" w:name="_Toc439172764"/>
      <w:bookmarkStart w:id="715" w:name="_Toc439173208"/>
      <w:bookmarkStart w:id="716" w:name="_Toc439238202"/>
      <w:bookmarkStart w:id="717" w:name="_Toc439252754"/>
      <w:bookmarkStart w:id="718" w:name="_Toc439323612"/>
      <w:bookmarkStart w:id="719" w:name="_Toc439323728"/>
      <w:bookmarkStart w:id="720" w:name="_Toc440361362"/>
      <w:bookmarkStart w:id="721" w:name="_Toc440376117"/>
      <w:bookmarkStart w:id="722" w:name="_Toc440376244"/>
      <w:bookmarkStart w:id="723" w:name="_Toc440382505"/>
      <w:bookmarkStart w:id="724" w:name="_Toc440447175"/>
      <w:bookmarkStart w:id="725" w:name="_Toc440632336"/>
      <w:bookmarkStart w:id="726" w:name="_Toc440875109"/>
      <w:bookmarkStart w:id="727" w:name="_Toc441131096"/>
      <w:bookmarkStart w:id="728" w:name="_Toc465774617"/>
      <w:bookmarkStart w:id="729" w:name="_Toc465848846"/>
      <w:bookmarkStart w:id="730" w:name="_Toc468876166"/>
      <w:bookmarkStart w:id="731" w:name="_Toc469487660"/>
      <w:bookmarkStart w:id="732" w:name="_Ref194833053"/>
      <w:bookmarkStart w:id="733" w:name="_Ref223496951"/>
      <w:bookmarkStart w:id="734" w:name="_Ref223496970"/>
      <w:r w:rsidRPr="00577349">
        <w:rPr>
          <w:b w:val="0"/>
          <w:szCs w:val="24"/>
        </w:rPr>
        <w:t xml:space="preserve">Дополнительные требования к </w:t>
      </w:r>
      <w:r w:rsidR="00C3704B" w:rsidRPr="00577349">
        <w:rPr>
          <w:b w:val="0"/>
          <w:szCs w:val="24"/>
        </w:rPr>
        <w:t>закупаемым услугам</w:t>
      </w:r>
      <w:r w:rsidR="003776BB" w:rsidRPr="00577349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577349">
        <w:rPr>
          <w:b w:val="0"/>
          <w:szCs w:val="24"/>
          <w:lang w:eastAsia="ru-RU"/>
        </w:rPr>
        <w:t>м(</w:t>
      </w:r>
      <w:proofErr w:type="gramEnd"/>
      <w:r w:rsidR="003776BB" w:rsidRPr="00577349">
        <w:rPr>
          <w:b w:val="0"/>
          <w:szCs w:val="24"/>
          <w:lang w:eastAsia="ru-RU"/>
        </w:rPr>
        <w:t>их) задании(</w:t>
      </w:r>
      <w:proofErr w:type="spellStart"/>
      <w:r w:rsidR="003776BB" w:rsidRPr="00577349">
        <w:rPr>
          <w:b w:val="0"/>
          <w:szCs w:val="24"/>
          <w:lang w:eastAsia="ru-RU"/>
        </w:rPr>
        <w:t>ях</w:t>
      </w:r>
      <w:proofErr w:type="spellEnd"/>
      <w:r w:rsidR="003776BB" w:rsidRPr="00577349">
        <w:rPr>
          <w:b w:val="0"/>
          <w:szCs w:val="24"/>
          <w:lang w:eastAsia="ru-RU"/>
        </w:rPr>
        <w:t>)) к настоящей Документации. При</w:t>
      </w:r>
      <w:r w:rsidR="003776BB" w:rsidRPr="003803A7">
        <w:rPr>
          <w:b w:val="0"/>
          <w:szCs w:val="24"/>
          <w:lang w:eastAsia="ru-RU"/>
        </w:rPr>
        <w:t xml:space="preserve">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5" w:name="_Toc461808930"/>
      <w:bookmarkStart w:id="736" w:name="_Toc464120639"/>
      <w:bookmarkStart w:id="737" w:name="_Toc469487661"/>
      <w:bookmarkEnd w:id="686"/>
      <w:bookmarkEnd w:id="687"/>
      <w:bookmarkEnd w:id="732"/>
      <w:bookmarkEnd w:id="733"/>
      <w:bookmarkEnd w:id="734"/>
      <w:r w:rsidRPr="00AE1D21">
        <w:t>Альтернативные предложения</w:t>
      </w:r>
      <w:bookmarkStart w:id="738" w:name="_Ref56252639"/>
      <w:bookmarkEnd w:id="735"/>
      <w:bookmarkEnd w:id="736"/>
      <w:bookmarkEnd w:id="737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9" w:name="_Toc461808802"/>
      <w:bookmarkStart w:id="740" w:name="_Toc461808931"/>
      <w:bookmarkStart w:id="741" w:name="_Toc464120640"/>
      <w:bookmarkStart w:id="742" w:name="_Toc465774619"/>
      <w:bookmarkStart w:id="743" w:name="_Toc465848848"/>
      <w:bookmarkStart w:id="744" w:name="_Toc468876168"/>
      <w:bookmarkStart w:id="745" w:name="_Toc469487662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8"/>
      <w:bookmarkEnd w:id="739"/>
      <w:bookmarkEnd w:id="740"/>
      <w:bookmarkEnd w:id="741"/>
      <w:bookmarkEnd w:id="742"/>
      <w:bookmarkEnd w:id="743"/>
      <w:bookmarkEnd w:id="744"/>
      <w:bookmarkEnd w:id="7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6" w:name="_Ref440270602"/>
      <w:bookmarkStart w:id="747" w:name="_Toc469487663"/>
      <w:bookmarkEnd w:id="5"/>
      <w:bookmarkEnd w:id="66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6"/>
      <w:bookmarkEnd w:id="7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8" w:name="_Ref55336310"/>
      <w:bookmarkStart w:id="749" w:name="_Toc57314672"/>
      <w:bookmarkStart w:id="750" w:name="_Toc69728986"/>
      <w:bookmarkStart w:id="751" w:name="_Toc98253919"/>
      <w:bookmarkStart w:id="752" w:name="_Toc165173847"/>
      <w:bookmarkStart w:id="753" w:name="_Toc423423667"/>
      <w:bookmarkStart w:id="754" w:name="_Toc469487664"/>
      <w:r w:rsidRPr="00F647F7">
        <w:t xml:space="preserve">Письмо о подаче оферты </w:t>
      </w:r>
      <w:bookmarkStart w:id="755" w:name="_Ref22846535"/>
      <w:r w:rsidRPr="00F647F7">
        <w:t>(</w:t>
      </w:r>
      <w:bookmarkEnd w:id="7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8"/>
      <w:bookmarkEnd w:id="749"/>
      <w:bookmarkEnd w:id="750"/>
      <w:bookmarkEnd w:id="751"/>
      <w:bookmarkEnd w:id="752"/>
      <w:bookmarkEnd w:id="753"/>
      <w:bookmarkEnd w:id="754"/>
    </w:p>
    <w:p w:rsidR="004F4D80" w:rsidRPr="00C236C0" w:rsidRDefault="004F4D80" w:rsidP="004F4D80">
      <w:pPr>
        <w:pStyle w:val="3"/>
        <w:rPr>
          <w:szCs w:val="24"/>
        </w:rPr>
      </w:pPr>
      <w:bookmarkStart w:id="756" w:name="_Toc98253920"/>
      <w:bookmarkStart w:id="757" w:name="_Toc157248174"/>
      <w:bookmarkStart w:id="758" w:name="_Toc157496543"/>
      <w:bookmarkStart w:id="759" w:name="_Toc158206082"/>
      <w:bookmarkStart w:id="760" w:name="_Toc164057767"/>
      <w:bookmarkStart w:id="761" w:name="_Toc164137117"/>
      <w:bookmarkStart w:id="762" w:name="_Toc164161277"/>
      <w:bookmarkStart w:id="763" w:name="_Toc165173848"/>
      <w:bookmarkStart w:id="764" w:name="_Toc439170673"/>
      <w:bookmarkStart w:id="765" w:name="_Toc439172775"/>
      <w:bookmarkStart w:id="766" w:name="_Toc439173219"/>
      <w:bookmarkStart w:id="767" w:name="_Toc439238213"/>
      <w:bookmarkStart w:id="768" w:name="_Toc440361369"/>
      <w:bookmarkStart w:id="769" w:name="_Toc440376124"/>
      <w:bookmarkStart w:id="770" w:name="_Toc465774622"/>
      <w:bookmarkStart w:id="771" w:name="_Toc465848851"/>
      <w:bookmarkStart w:id="772" w:name="_Toc469487665"/>
      <w:r w:rsidRPr="00C236C0">
        <w:rPr>
          <w:szCs w:val="24"/>
        </w:rPr>
        <w:t>Форма письма о подаче оферты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4" w:name="_Toc98253921"/>
      <w:bookmarkStart w:id="775" w:name="_Toc157248175"/>
      <w:bookmarkStart w:id="776" w:name="_Toc157496544"/>
      <w:bookmarkStart w:id="777" w:name="_Toc158206083"/>
      <w:bookmarkStart w:id="778" w:name="_Toc164057768"/>
      <w:bookmarkStart w:id="779" w:name="_Toc164137118"/>
      <w:bookmarkStart w:id="780" w:name="_Toc164161278"/>
      <w:bookmarkStart w:id="78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2" w:name="_Toc439170674"/>
      <w:bookmarkStart w:id="783" w:name="_Toc439172776"/>
      <w:bookmarkStart w:id="784" w:name="_Toc439173220"/>
      <w:bookmarkStart w:id="785" w:name="_Toc439238214"/>
      <w:bookmarkStart w:id="786" w:name="_Toc439252762"/>
      <w:bookmarkStart w:id="787" w:name="_Toc439323736"/>
      <w:bookmarkStart w:id="788" w:name="_Toc440361370"/>
      <w:bookmarkStart w:id="789" w:name="_Toc440376125"/>
      <w:bookmarkStart w:id="790" w:name="_Toc440376252"/>
      <w:bookmarkStart w:id="791" w:name="_Toc440382510"/>
      <w:bookmarkStart w:id="792" w:name="_Toc440447180"/>
      <w:bookmarkStart w:id="793" w:name="_Toc440632341"/>
      <w:bookmarkStart w:id="794" w:name="_Toc440875113"/>
      <w:bookmarkStart w:id="795" w:name="_Toc441131100"/>
      <w:bookmarkStart w:id="796" w:name="_Toc465774623"/>
      <w:bookmarkStart w:id="797" w:name="_Toc465848852"/>
      <w:bookmarkStart w:id="798" w:name="_Toc469487666"/>
      <w:r w:rsidRPr="00C236C0">
        <w:rPr>
          <w:szCs w:val="24"/>
        </w:rPr>
        <w:lastRenderedPageBreak/>
        <w:t>Инструкции по заполнению</w:t>
      </w:r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799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799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654BD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3.3.4</w:t>
      </w:r>
      <w:r w:rsidR="002654BD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3.3.1.6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3.3.1.7</w:t>
      </w:r>
      <w:r w:rsidR="002654BD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2654BD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2654BD">
        <w:fldChar w:fldCharType="separate"/>
      </w:r>
      <w:r w:rsidR="00B13CC8">
        <w:rPr>
          <w:sz w:val="24"/>
          <w:szCs w:val="24"/>
        </w:rPr>
        <w:t>5.1.2.3</w:t>
      </w:r>
      <w:r w:rsidR="002654BD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3.3.7.1</w:t>
      </w:r>
      <w:r w:rsidR="002654BD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0" w:name="_Ref55335821"/>
      <w:bookmarkStart w:id="801" w:name="_Ref55336345"/>
      <w:bookmarkStart w:id="802" w:name="_Toc57314674"/>
      <w:bookmarkStart w:id="803" w:name="_Toc69728988"/>
      <w:bookmarkStart w:id="804" w:name="_Toc98253922"/>
      <w:bookmarkStart w:id="80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6" w:name="_Ref440271964"/>
      <w:bookmarkStart w:id="807" w:name="_Toc440361371"/>
      <w:bookmarkStart w:id="808" w:name="_Toc440376126"/>
      <w:bookmarkStart w:id="809" w:name="_Toc469487667"/>
      <w:r>
        <w:rPr>
          <w:szCs w:val="24"/>
        </w:rPr>
        <w:lastRenderedPageBreak/>
        <w:t>Антикоррупционные обязательства (Форма 1.1).</w:t>
      </w:r>
      <w:bookmarkEnd w:id="806"/>
      <w:bookmarkEnd w:id="807"/>
      <w:bookmarkEnd w:id="808"/>
      <w:bookmarkEnd w:id="80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0" w:name="_Toc439238216"/>
      <w:bookmarkStart w:id="811" w:name="_Toc439252764"/>
      <w:bookmarkStart w:id="812" w:name="_Toc439323738"/>
      <w:bookmarkStart w:id="813" w:name="_Toc440361372"/>
      <w:bookmarkStart w:id="814" w:name="_Toc440376127"/>
      <w:bookmarkStart w:id="815" w:name="_Toc440376254"/>
      <w:bookmarkStart w:id="816" w:name="_Toc440382512"/>
      <w:bookmarkStart w:id="817" w:name="_Toc440447182"/>
      <w:bookmarkStart w:id="818" w:name="_Toc440632343"/>
      <w:bookmarkStart w:id="819" w:name="_Toc440875115"/>
      <w:bookmarkStart w:id="820" w:name="_Toc441131102"/>
      <w:bookmarkStart w:id="821" w:name="_Toc465774625"/>
      <w:bookmarkStart w:id="822" w:name="_Toc465848854"/>
      <w:bookmarkStart w:id="823" w:name="_Toc469487668"/>
      <w:r w:rsidRPr="009F5821">
        <w:rPr>
          <w:szCs w:val="24"/>
        </w:rPr>
        <w:t>Форма Антикоррупционных обязательств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4" w:name="_Toc423423668"/>
      <w:bookmarkStart w:id="825" w:name="_Ref440271072"/>
      <w:bookmarkStart w:id="826" w:name="_Ref440273986"/>
      <w:bookmarkStart w:id="827" w:name="_Ref440274337"/>
      <w:bookmarkStart w:id="828" w:name="_Ref440274913"/>
      <w:bookmarkStart w:id="829" w:name="_Ref440284918"/>
      <w:bookmarkStart w:id="830" w:name="_Toc469487669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0"/>
      <w:bookmarkEnd w:id="801"/>
      <w:bookmarkEnd w:id="802"/>
      <w:bookmarkEnd w:id="803"/>
      <w:bookmarkEnd w:id="804"/>
      <w:bookmarkEnd w:id="805"/>
      <w:bookmarkEnd w:id="824"/>
      <w:bookmarkEnd w:id="825"/>
      <w:bookmarkEnd w:id="826"/>
      <w:bookmarkEnd w:id="827"/>
      <w:bookmarkEnd w:id="828"/>
      <w:bookmarkEnd w:id="829"/>
      <w:bookmarkEnd w:id="830"/>
    </w:p>
    <w:p w:rsidR="004F4D80" w:rsidRPr="00C236C0" w:rsidRDefault="004F4D80" w:rsidP="004F4D80">
      <w:pPr>
        <w:pStyle w:val="3"/>
        <w:rPr>
          <w:szCs w:val="24"/>
        </w:rPr>
      </w:pPr>
      <w:bookmarkStart w:id="831" w:name="_Toc98253923"/>
      <w:bookmarkStart w:id="832" w:name="_Toc157248177"/>
      <w:bookmarkStart w:id="833" w:name="_Toc157496546"/>
      <w:bookmarkStart w:id="834" w:name="_Toc158206085"/>
      <w:bookmarkStart w:id="835" w:name="_Toc164057770"/>
      <w:bookmarkStart w:id="836" w:name="_Toc164137120"/>
      <w:bookmarkStart w:id="837" w:name="_Toc164161280"/>
      <w:bookmarkStart w:id="838" w:name="_Toc165173851"/>
      <w:bookmarkStart w:id="839" w:name="_Ref264038986"/>
      <w:bookmarkStart w:id="840" w:name="_Ref264359294"/>
      <w:bookmarkStart w:id="841" w:name="_Toc439170676"/>
      <w:bookmarkStart w:id="842" w:name="_Toc439172778"/>
      <w:bookmarkStart w:id="843" w:name="_Toc439173222"/>
      <w:bookmarkStart w:id="844" w:name="_Toc439238218"/>
      <w:bookmarkStart w:id="845" w:name="_Toc439252766"/>
      <w:bookmarkStart w:id="846" w:name="_Toc439323740"/>
      <w:bookmarkStart w:id="847" w:name="_Toc440361374"/>
      <w:bookmarkStart w:id="848" w:name="_Toc440376129"/>
      <w:bookmarkStart w:id="849" w:name="_Toc440376256"/>
      <w:bookmarkStart w:id="850" w:name="_Toc440382514"/>
      <w:bookmarkStart w:id="851" w:name="_Toc440447184"/>
      <w:bookmarkStart w:id="852" w:name="_Toc440632345"/>
      <w:bookmarkStart w:id="853" w:name="_Toc440875117"/>
      <w:bookmarkStart w:id="854" w:name="_Toc441131104"/>
      <w:bookmarkStart w:id="855" w:name="_Toc465774627"/>
      <w:bookmarkStart w:id="856" w:name="_Toc465848856"/>
      <w:bookmarkStart w:id="857" w:name="_Toc468876176"/>
      <w:bookmarkStart w:id="858" w:name="_Toc469487670"/>
      <w:r w:rsidRPr="00C236C0">
        <w:rPr>
          <w:szCs w:val="24"/>
        </w:rPr>
        <w:t xml:space="preserve">Форма 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r w:rsidR="00492C8B">
        <w:rPr>
          <w:szCs w:val="24"/>
        </w:rPr>
        <w:t>Сводной таблицы стоимости</w:t>
      </w:r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4"/>
      <w:bookmarkEnd w:id="855"/>
      <w:bookmarkEnd w:id="856"/>
      <w:bookmarkEnd w:id="857"/>
      <w:bookmarkEnd w:id="85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577349" w:rsidRDefault="00492C8B" w:rsidP="004F4D80">
      <w:pPr>
        <w:jc w:val="center"/>
        <w:rPr>
          <w:b/>
          <w:sz w:val="24"/>
          <w:szCs w:val="24"/>
        </w:rPr>
      </w:pPr>
      <w:r w:rsidRPr="00577349">
        <w:rPr>
          <w:b/>
          <w:sz w:val="24"/>
          <w:szCs w:val="24"/>
        </w:rPr>
        <w:t>Сводная таблица стоимости</w:t>
      </w:r>
      <w:r w:rsidR="00525723" w:rsidRPr="00577349">
        <w:rPr>
          <w:b/>
          <w:sz w:val="24"/>
          <w:szCs w:val="24"/>
        </w:rPr>
        <w:t xml:space="preserve"> услуг</w:t>
      </w:r>
    </w:p>
    <w:p w:rsidR="00491992" w:rsidRPr="00577349" w:rsidRDefault="00491992" w:rsidP="00491992">
      <w:pPr>
        <w:rPr>
          <w:color w:val="000000"/>
          <w:sz w:val="24"/>
          <w:szCs w:val="24"/>
        </w:rPr>
      </w:pPr>
      <w:r w:rsidRPr="00577349">
        <w:rPr>
          <w:color w:val="000000"/>
          <w:sz w:val="24"/>
          <w:szCs w:val="24"/>
        </w:rPr>
        <w:t>Наименование и адрес Участника: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6793"/>
        <w:gridCol w:w="709"/>
        <w:gridCol w:w="1701"/>
        <w:gridCol w:w="1843"/>
        <w:gridCol w:w="3827"/>
      </w:tblGrid>
      <w:tr w:rsidR="00491992" w:rsidRPr="00577349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577349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577349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577349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577349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577349" w:rsidTr="00693C8E">
        <w:trPr>
          <w:trHeight w:val="842"/>
        </w:trPr>
        <w:tc>
          <w:tcPr>
            <w:tcW w:w="578" w:type="dxa"/>
          </w:tcPr>
          <w:p w:rsidR="00491992" w:rsidRPr="00577349" w:rsidRDefault="00491992" w:rsidP="00BC1324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 xml:space="preserve">№ </w:t>
            </w:r>
            <w:proofErr w:type="gramStart"/>
            <w:r w:rsidRPr="00577349">
              <w:rPr>
                <w:sz w:val="24"/>
                <w:szCs w:val="24"/>
              </w:rPr>
              <w:t>п</w:t>
            </w:r>
            <w:proofErr w:type="gramEnd"/>
            <w:r w:rsidRPr="00577349">
              <w:rPr>
                <w:sz w:val="24"/>
                <w:szCs w:val="24"/>
              </w:rPr>
              <w:t>/п</w:t>
            </w:r>
          </w:p>
        </w:tc>
        <w:tc>
          <w:tcPr>
            <w:tcW w:w="679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Вид услуг</w:t>
            </w:r>
          </w:p>
        </w:tc>
        <w:tc>
          <w:tcPr>
            <w:tcW w:w="709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577349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77349">
              <w:rPr>
                <w:sz w:val="24"/>
                <w:szCs w:val="24"/>
              </w:rPr>
              <w:t>Примечания</w:t>
            </w:r>
          </w:p>
        </w:tc>
      </w:tr>
      <w:tr w:rsidR="00491992" w:rsidRPr="00577349" w:rsidTr="00577349">
        <w:trPr>
          <w:trHeight w:val="162"/>
        </w:trPr>
        <w:tc>
          <w:tcPr>
            <w:tcW w:w="15451" w:type="dxa"/>
            <w:gridSpan w:val="6"/>
          </w:tcPr>
          <w:p w:rsidR="00491992" w:rsidRPr="00577349" w:rsidRDefault="00491992" w:rsidP="00A322FF">
            <w:pPr>
              <w:pStyle w:val="aff1"/>
              <w:tabs>
                <w:tab w:val="left" w:pos="-1951"/>
              </w:tabs>
              <w:suppressAutoHyphens w:val="0"/>
              <w:spacing w:before="0" w:after="0"/>
              <w:rPr>
                <w:b/>
                <w:bCs w:val="0"/>
                <w:szCs w:val="24"/>
              </w:rPr>
            </w:pPr>
            <w:r w:rsidRPr="00577349">
              <w:rPr>
                <w:b/>
                <w:bCs w:val="0"/>
                <w:szCs w:val="24"/>
              </w:rPr>
              <w:t>Филиал ПАО «МРСК Центра» «</w:t>
            </w:r>
            <w:r w:rsidR="00A322FF" w:rsidRPr="00BE6030">
              <w:rPr>
                <w:b/>
                <w:bCs w:val="0"/>
                <w:szCs w:val="24"/>
              </w:rPr>
              <w:t>Воронежэнерго</w:t>
            </w:r>
            <w:r w:rsidRPr="00577349">
              <w:rPr>
                <w:b/>
                <w:bCs w:val="0"/>
                <w:szCs w:val="24"/>
              </w:rPr>
              <w:t>»</w:t>
            </w:r>
          </w:p>
        </w:tc>
      </w:tr>
      <w:tr w:rsidR="003D5E58" w:rsidRPr="00577349" w:rsidTr="005C53B9">
        <w:trPr>
          <w:trHeight w:val="284"/>
        </w:trPr>
        <w:tc>
          <w:tcPr>
            <w:tcW w:w="578" w:type="dxa"/>
          </w:tcPr>
          <w:p w:rsidR="003D5E58" w:rsidRPr="00871016" w:rsidRDefault="003D5E58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</w:rPr>
            </w:pPr>
            <w:r w:rsidRPr="0087101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93" w:type="dxa"/>
            <w:vAlign w:val="center"/>
          </w:tcPr>
          <w:p w:rsidR="003D5E58" w:rsidRPr="001F2051" w:rsidRDefault="001F2051" w:rsidP="001F2051">
            <w:pPr>
              <w:ind w:firstLine="23"/>
              <w:jc w:val="left"/>
              <w:rPr>
                <w:color w:val="000000"/>
                <w:sz w:val="20"/>
                <w:szCs w:val="20"/>
              </w:rPr>
            </w:pPr>
            <w:r w:rsidRPr="001F2051">
              <w:rPr>
                <w:bCs w:val="0"/>
              </w:rPr>
              <w:t xml:space="preserve">Обслуживание </w:t>
            </w:r>
            <w:proofErr w:type="spellStart"/>
            <w:r w:rsidRPr="001F2051">
              <w:rPr>
                <w:bCs w:val="0"/>
              </w:rPr>
              <w:t>тахографов</w:t>
            </w:r>
            <w:proofErr w:type="spellEnd"/>
            <w:r w:rsidRPr="001F2051">
              <w:rPr>
                <w:bCs w:val="0"/>
              </w:rPr>
              <w:t xml:space="preserve"> автотранспортных средств</w:t>
            </w:r>
          </w:p>
        </w:tc>
        <w:tc>
          <w:tcPr>
            <w:tcW w:w="709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3D5E58" w:rsidRPr="00577349" w:rsidRDefault="003D5E58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3D5E58" w:rsidRPr="00577349" w:rsidRDefault="003D5E58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693C8E" w:rsidRPr="00577349" w:rsidTr="00693C8E">
        <w:trPr>
          <w:trHeight w:val="284"/>
        </w:trPr>
        <w:tc>
          <w:tcPr>
            <w:tcW w:w="578" w:type="dxa"/>
          </w:tcPr>
          <w:p w:rsidR="00693C8E" w:rsidRPr="00693C8E" w:rsidRDefault="00693C8E" w:rsidP="00A322FF">
            <w:pPr>
              <w:pStyle w:val="aff1"/>
              <w:suppressAutoHyphens w:val="0"/>
              <w:ind w:left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…</w:t>
            </w:r>
          </w:p>
        </w:tc>
        <w:tc>
          <w:tcPr>
            <w:tcW w:w="6793" w:type="dxa"/>
          </w:tcPr>
          <w:p w:rsidR="00693C8E" w:rsidRPr="00693C8E" w:rsidRDefault="00693C8E" w:rsidP="00871016">
            <w:pPr>
              <w:ind w:left="243" w:hanging="78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709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693C8E" w:rsidRPr="00577349" w:rsidRDefault="00693C8E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693C8E" w:rsidRPr="00577349" w:rsidRDefault="00693C8E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bookmarkStart w:id="859" w:name="_GoBack"/>
      <w:bookmarkEnd w:id="859"/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0" w:name="_Toc176765534"/>
      <w:bookmarkStart w:id="861" w:name="_Toc198979983"/>
      <w:bookmarkStart w:id="862" w:name="_Toc217466315"/>
      <w:bookmarkStart w:id="863" w:name="_Toc217702856"/>
      <w:bookmarkStart w:id="864" w:name="_Toc233601974"/>
      <w:bookmarkStart w:id="865" w:name="_Toc263343460"/>
      <w:r w:rsidRPr="00F647F7">
        <w:rPr>
          <w:b w:val="0"/>
          <w:szCs w:val="24"/>
        </w:rPr>
        <w:br w:type="page"/>
      </w:r>
      <w:bookmarkStart w:id="866" w:name="_Toc439170677"/>
      <w:bookmarkStart w:id="867" w:name="_Toc439172779"/>
      <w:bookmarkStart w:id="868" w:name="_Toc439173223"/>
      <w:bookmarkStart w:id="869" w:name="_Toc439238219"/>
      <w:bookmarkStart w:id="870" w:name="_Toc439252767"/>
      <w:bookmarkStart w:id="871" w:name="_Toc439323741"/>
      <w:bookmarkStart w:id="872" w:name="_Toc440361375"/>
      <w:bookmarkStart w:id="873" w:name="_Toc440376130"/>
      <w:bookmarkStart w:id="874" w:name="_Toc440376257"/>
      <w:bookmarkStart w:id="875" w:name="_Toc440382515"/>
      <w:bookmarkStart w:id="876" w:name="_Toc440447185"/>
      <w:bookmarkStart w:id="877" w:name="_Toc440632346"/>
      <w:bookmarkStart w:id="878" w:name="_Toc440875118"/>
      <w:bookmarkStart w:id="879" w:name="_Toc441131105"/>
      <w:bookmarkStart w:id="880" w:name="_Toc465774628"/>
      <w:bookmarkStart w:id="881" w:name="_Toc465848857"/>
      <w:bookmarkStart w:id="882" w:name="_Toc468876177"/>
      <w:bookmarkStart w:id="883" w:name="_Toc469487671"/>
      <w:r w:rsidRPr="00C236C0">
        <w:rPr>
          <w:szCs w:val="24"/>
        </w:rPr>
        <w:lastRenderedPageBreak/>
        <w:t>Инструкции по заполнению</w:t>
      </w:r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5.3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693C8E">
          <w:pgSz w:w="16838" w:h="11906" w:orient="landscape" w:code="9"/>
          <w:pgMar w:top="568" w:right="680" w:bottom="567" w:left="539" w:header="680" w:footer="278" w:gutter="0"/>
          <w:cols w:space="708"/>
          <w:titlePg/>
          <w:docGrid w:linePitch="360"/>
        </w:sectPr>
      </w:pPr>
      <w:bookmarkStart w:id="884" w:name="_Ref86826666"/>
      <w:bookmarkStart w:id="885" w:name="_Toc90385112"/>
      <w:bookmarkStart w:id="886" w:name="_Toc98253925"/>
      <w:bookmarkStart w:id="887" w:name="_Toc165173853"/>
      <w:bookmarkStart w:id="8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89" w:name="_Ref440537086"/>
      <w:bookmarkStart w:id="890" w:name="_Toc469487672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C236C0" w:rsidRDefault="004F4D80" w:rsidP="004F4D80">
      <w:pPr>
        <w:pStyle w:val="3"/>
        <w:rPr>
          <w:szCs w:val="24"/>
        </w:rPr>
      </w:pPr>
      <w:bookmarkStart w:id="891" w:name="_Toc90385113"/>
      <w:bookmarkStart w:id="892" w:name="_Toc98253926"/>
      <w:bookmarkStart w:id="893" w:name="_Toc157248180"/>
      <w:bookmarkStart w:id="894" w:name="_Toc157496549"/>
      <w:bookmarkStart w:id="895" w:name="_Toc158206088"/>
      <w:bookmarkStart w:id="896" w:name="_Toc164057773"/>
      <w:bookmarkStart w:id="897" w:name="_Toc164137123"/>
      <w:bookmarkStart w:id="898" w:name="_Toc164161283"/>
      <w:bookmarkStart w:id="899" w:name="_Toc165173854"/>
      <w:bookmarkStart w:id="900" w:name="_Ref193690005"/>
      <w:bookmarkStart w:id="901" w:name="_Toc439170679"/>
      <w:bookmarkStart w:id="902" w:name="_Toc439172781"/>
      <w:bookmarkStart w:id="903" w:name="_Toc439173225"/>
      <w:bookmarkStart w:id="904" w:name="_Toc439238221"/>
      <w:bookmarkStart w:id="905" w:name="_Toc439252769"/>
      <w:bookmarkStart w:id="906" w:name="_Toc439323743"/>
      <w:bookmarkStart w:id="907" w:name="_Toc440361377"/>
      <w:bookmarkStart w:id="908" w:name="_Toc440376132"/>
      <w:bookmarkStart w:id="909" w:name="_Toc440376259"/>
      <w:bookmarkStart w:id="910" w:name="_Toc440382517"/>
      <w:bookmarkStart w:id="911" w:name="_Toc440447187"/>
      <w:bookmarkStart w:id="912" w:name="_Toc440632348"/>
      <w:bookmarkStart w:id="913" w:name="_Toc440875120"/>
      <w:bookmarkStart w:id="914" w:name="_Toc441131107"/>
      <w:bookmarkStart w:id="915" w:name="_Toc465774630"/>
      <w:bookmarkStart w:id="916" w:name="_Toc465848859"/>
      <w:bookmarkStart w:id="917" w:name="_Toc468876179"/>
      <w:bookmarkStart w:id="918" w:name="_Toc469487673"/>
      <w:r w:rsidRPr="00C236C0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r w:rsidRPr="00C236C0">
        <w:rPr>
          <w:szCs w:val="24"/>
        </w:rPr>
        <w:t>технического предложения</w:t>
      </w:r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19" w:name="_Ref55335818"/>
      <w:bookmarkStart w:id="920" w:name="_Ref55336334"/>
      <w:bookmarkStart w:id="921" w:name="_Toc57314673"/>
      <w:bookmarkStart w:id="922" w:name="_Toc69728987"/>
      <w:bookmarkStart w:id="923" w:name="_Toc98253928"/>
      <w:bookmarkStart w:id="924" w:name="_Toc165173856"/>
      <w:bookmarkStart w:id="925" w:name="_Ref194749150"/>
      <w:bookmarkStart w:id="926" w:name="_Ref194750368"/>
      <w:bookmarkStart w:id="927" w:name="_Ref89649494"/>
      <w:bookmarkStart w:id="928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B13CC8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0344B5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344B5">
              <w:rPr>
                <w:bCs w:val="0"/>
              </w:rPr>
              <w:t xml:space="preserve"> «</w:t>
            </w:r>
            <w:r w:rsidR="000344B5" w:rsidRPr="000344B5">
              <w:rPr>
                <w:bCs w:val="0"/>
                <w:i/>
              </w:rPr>
              <w:t>Воронежэнерго</w:t>
            </w:r>
            <w:r w:rsidRPr="000344B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2654BD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2654BD">
        <w:rPr>
          <w:i/>
          <w:color w:val="000000"/>
        </w:rPr>
      </w:r>
      <w:r w:rsidR="002654BD">
        <w:rPr>
          <w:i/>
          <w:color w:val="000000"/>
        </w:rPr>
        <w:fldChar w:fldCharType="separate"/>
      </w:r>
      <w:r w:rsidR="00B13CC8">
        <w:rPr>
          <w:i/>
          <w:color w:val="000000"/>
        </w:rPr>
        <w:t>4</w:t>
      </w:r>
      <w:r w:rsidR="002654BD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29" w:name="_Toc176765537"/>
      <w:bookmarkStart w:id="930" w:name="_Toc198979986"/>
      <w:bookmarkStart w:id="931" w:name="_Toc217466321"/>
      <w:bookmarkStart w:id="932" w:name="_Toc217702859"/>
      <w:bookmarkStart w:id="933" w:name="_Toc233601977"/>
      <w:bookmarkStart w:id="934" w:name="_Toc263343463"/>
      <w:bookmarkStart w:id="935" w:name="_Toc439170680"/>
      <w:bookmarkStart w:id="936" w:name="_Toc439172782"/>
      <w:bookmarkStart w:id="937" w:name="_Toc439173226"/>
      <w:bookmarkStart w:id="938" w:name="_Toc439238222"/>
      <w:bookmarkStart w:id="939" w:name="_Toc439252770"/>
      <w:bookmarkStart w:id="940" w:name="_Toc439323744"/>
      <w:bookmarkStart w:id="941" w:name="_Toc440361378"/>
      <w:bookmarkStart w:id="942" w:name="_Toc440376133"/>
      <w:bookmarkStart w:id="943" w:name="_Toc440376260"/>
      <w:bookmarkStart w:id="944" w:name="_Toc440382518"/>
      <w:bookmarkStart w:id="945" w:name="_Toc440447188"/>
      <w:bookmarkStart w:id="946" w:name="_Toc440632349"/>
      <w:bookmarkStart w:id="947" w:name="_Toc440875121"/>
      <w:bookmarkStart w:id="948" w:name="_Toc441131108"/>
      <w:bookmarkStart w:id="949" w:name="_Toc465774631"/>
      <w:bookmarkStart w:id="950" w:name="_Toc465848860"/>
      <w:bookmarkStart w:id="951" w:name="_Toc468876180"/>
      <w:bookmarkStart w:id="952" w:name="_Toc469487674"/>
      <w:r w:rsidRPr="00C236C0">
        <w:rPr>
          <w:szCs w:val="24"/>
        </w:rPr>
        <w:lastRenderedPageBreak/>
        <w:t>Инструкции по заполнению</w:t>
      </w:r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2654BD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2654BD">
        <w:rPr>
          <w:bCs w:val="0"/>
          <w:sz w:val="24"/>
          <w:szCs w:val="24"/>
        </w:rPr>
      </w:r>
      <w:r w:rsidR="002654BD">
        <w:rPr>
          <w:bCs w:val="0"/>
          <w:sz w:val="24"/>
          <w:szCs w:val="24"/>
        </w:rPr>
        <w:fldChar w:fldCharType="separate"/>
      </w:r>
      <w:r w:rsidR="00B13CC8">
        <w:rPr>
          <w:bCs w:val="0"/>
          <w:sz w:val="24"/>
          <w:szCs w:val="24"/>
        </w:rPr>
        <w:t>5.1</w:t>
      </w:r>
      <w:r w:rsidR="002654BD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53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54" w:name="_Toc423423670"/>
      <w:bookmarkStart w:id="955" w:name="_Ref440271036"/>
      <w:bookmarkStart w:id="956" w:name="_Ref440274366"/>
      <w:bookmarkStart w:id="957" w:name="_Ref440274902"/>
      <w:bookmarkStart w:id="958" w:name="_Ref440284947"/>
      <w:bookmarkStart w:id="959" w:name="_Ref440361140"/>
      <w:bookmarkStart w:id="960" w:name="_Toc469487675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</w:p>
    <w:p w:rsidR="004F4D80" w:rsidRPr="009F5821" w:rsidRDefault="004F4D80" w:rsidP="000344B5">
      <w:pPr>
        <w:rPr>
          <w:szCs w:val="24"/>
        </w:rPr>
      </w:pPr>
      <w:bookmarkStart w:id="961" w:name="_Toc98253929"/>
      <w:bookmarkStart w:id="962" w:name="_Toc157248183"/>
      <w:bookmarkStart w:id="963" w:name="_Toc157496552"/>
      <w:bookmarkStart w:id="964" w:name="_Toc158206091"/>
      <w:bookmarkStart w:id="965" w:name="_Toc164057776"/>
      <w:bookmarkStart w:id="966" w:name="_Toc164137126"/>
      <w:bookmarkStart w:id="967" w:name="_Toc164161286"/>
      <w:bookmarkStart w:id="968" w:name="_Toc165173857"/>
      <w:bookmarkStart w:id="969" w:name="_Toc439170682"/>
      <w:bookmarkStart w:id="970" w:name="_Toc439172784"/>
      <w:bookmarkStart w:id="971" w:name="_Toc439173228"/>
      <w:bookmarkStart w:id="972" w:name="_Toc439238224"/>
      <w:bookmarkStart w:id="973" w:name="_Toc439252772"/>
      <w:bookmarkStart w:id="974" w:name="_Toc439323746"/>
      <w:bookmarkStart w:id="975" w:name="_Toc440361380"/>
      <w:bookmarkStart w:id="976" w:name="_Toc440376135"/>
      <w:bookmarkStart w:id="977" w:name="_Toc440376262"/>
      <w:bookmarkStart w:id="978" w:name="_Toc440382520"/>
      <w:bookmarkStart w:id="979" w:name="_Toc440447190"/>
      <w:bookmarkStart w:id="980" w:name="_Toc440632351"/>
      <w:bookmarkStart w:id="981" w:name="_Toc440875123"/>
      <w:bookmarkStart w:id="982" w:name="_Toc441131110"/>
      <w:bookmarkStart w:id="983" w:name="_Toc465774633"/>
      <w:bookmarkStart w:id="984" w:name="_Toc465848862"/>
      <w:bookmarkStart w:id="985" w:name="_Toc468876182"/>
      <w:bookmarkStart w:id="986" w:name="_Toc469487676"/>
      <w:r w:rsidRPr="009F5821">
        <w:rPr>
          <w:szCs w:val="24"/>
        </w:rPr>
        <w:t xml:space="preserve">Форма </w:t>
      </w:r>
      <w:bookmarkEnd w:id="961"/>
      <w:r w:rsidRPr="009F5821">
        <w:rPr>
          <w:szCs w:val="24"/>
        </w:rPr>
        <w:t xml:space="preserve">графика </w:t>
      </w:r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="009469A6" w:rsidRPr="009F5821">
        <w:rPr>
          <w:szCs w:val="24"/>
        </w:rPr>
        <w:t>оказания услуг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7" w:name="_Toc171070556"/>
      <w:bookmarkStart w:id="988" w:name="_Toc98253927"/>
      <w:bookmarkStart w:id="989" w:name="_Toc176605808"/>
      <w:bookmarkStart w:id="990" w:name="_Toc176611017"/>
      <w:bookmarkStart w:id="991" w:name="_Toc176611073"/>
      <w:bookmarkStart w:id="992" w:name="_Toc176668676"/>
      <w:bookmarkStart w:id="993" w:name="_Toc176684336"/>
      <w:bookmarkStart w:id="994" w:name="_Toc176746279"/>
      <w:bookmarkStart w:id="995" w:name="_Toc176747346"/>
      <w:bookmarkStart w:id="996" w:name="_Toc198979988"/>
      <w:bookmarkStart w:id="997" w:name="_Toc217466324"/>
      <w:bookmarkStart w:id="998" w:name="_Toc217702862"/>
      <w:bookmarkStart w:id="999" w:name="_Toc233601980"/>
      <w:bookmarkStart w:id="1000" w:name="_Toc263343466"/>
      <w:r w:rsidRPr="00F647F7">
        <w:rPr>
          <w:b w:val="0"/>
          <w:szCs w:val="24"/>
        </w:rPr>
        <w:br w:type="page"/>
      </w:r>
      <w:bookmarkStart w:id="1001" w:name="_Toc439170683"/>
      <w:bookmarkStart w:id="1002" w:name="_Toc439172785"/>
      <w:bookmarkStart w:id="1003" w:name="_Toc439173229"/>
      <w:bookmarkStart w:id="1004" w:name="_Toc439238225"/>
      <w:bookmarkStart w:id="1005" w:name="_Toc439252773"/>
      <w:bookmarkStart w:id="1006" w:name="_Toc439323747"/>
      <w:bookmarkStart w:id="1007" w:name="_Toc440361381"/>
      <w:bookmarkStart w:id="1008" w:name="_Toc440376136"/>
      <w:bookmarkStart w:id="1009" w:name="_Toc440376263"/>
      <w:bookmarkStart w:id="1010" w:name="_Toc440382521"/>
      <w:bookmarkStart w:id="1011" w:name="_Toc440447191"/>
      <w:bookmarkStart w:id="1012" w:name="_Toc440632352"/>
      <w:bookmarkStart w:id="1013" w:name="_Toc440875124"/>
      <w:bookmarkStart w:id="1014" w:name="_Toc441131111"/>
      <w:bookmarkStart w:id="1015" w:name="_Toc465774634"/>
      <w:bookmarkStart w:id="1016" w:name="_Toc465848863"/>
      <w:bookmarkStart w:id="1017" w:name="_Toc468876183"/>
      <w:bookmarkStart w:id="1018" w:name="_Toc469487677"/>
      <w:r w:rsidRPr="009F5821">
        <w:rPr>
          <w:szCs w:val="24"/>
        </w:rPr>
        <w:lastRenderedPageBreak/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9" w:name="_Hlt22846931"/>
      <w:bookmarkStart w:id="1020" w:name="_Ref440361439"/>
      <w:bookmarkStart w:id="1021" w:name="_Ref440361914"/>
      <w:bookmarkStart w:id="1022" w:name="_Ref440361959"/>
      <w:bookmarkStart w:id="1023" w:name="_Toc469487678"/>
      <w:bookmarkStart w:id="1024" w:name="_Ref93264992"/>
      <w:bookmarkStart w:id="1025" w:name="_Ref93265116"/>
      <w:bookmarkStart w:id="1026" w:name="_Toc98253933"/>
      <w:bookmarkStart w:id="1027" w:name="_Toc165173859"/>
      <w:bookmarkStart w:id="1028" w:name="_Toc423423671"/>
      <w:bookmarkEnd w:id="1019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20"/>
      <w:bookmarkEnd w:id="1021"/>
      <w:bookmarkEnd w:id="1022"/>
      <w:bookmarkEnd w:id="1023"/>
    </w:p>
    <w:p w:rsidR="00B8118F" w:rsidRPr="009F5821" w:rsidRDefault="00B8118F" w:rsidP="00B8118F">
      <w:pPr>
        <w:pStyle w:val="3"/>
        <w:rPr>
          <w:szCs w:val="24"/>
        </w:rPr>
      </w:pPr>
      <w:bookmarkStart w:id="1029" w:name="_Toc440361383"/>
      <w:bookmarkStart w:id="1030" w:name="_Toc440376138"/>
      <w:bookmarkStart w:id="1031" w:name="_Toc440376265"/>
      <w:bookmarkStart w:id="1032" w:name="_Toc440382523"/>
      <w:bookmarkStart w:id="1033" w:name="_Toc440447193"/>
      <w:bookmarkStart w:id="1034" w:name="_Toc440632354"/>
      <w:bookmarkStart w:id="1035" w:name="_Toc440875126"/>
      <w:bookmarkStart w:id="1036" w:name="_Toc441131113"/>
      <w:bookmarkStart w:id="1037" w:name="_Toc465774636"/>
      <w:bookmarkStart w:id="1038" w:name="_Toc465848865"/>
      <w:bookmarkStart w:id="1039" w:name="_Toc468876185"/>
      <w:bookmarkStart w:id="1040" w:name="_Toc469487679"/>
      <w:r w:rsidRPr="009F5821">
        <w:rPr>
          <w:szCs w:val="24"/>
        </w:rPr>
        <w:t>Форма графика оплаты оказания услуг</w:t>
      </w:r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41" w:name="_Toc440361384"/>
      <w:bookmarkStart w:id="1042" w:name="_Toc440376139"/>
      <w:bookmarkStart w:id="1043" w:name="_Toc440376266"/>
      <w:bookmarkStart w:id="1044" w:name="_Toc440382524"/>
      <w:bookmarkStart w:id="1045" w:name="_Toc440447194"/>
      <w:bookmarkStart w:id="1046" w:name="_Toc440632355"/>
      <w:bookmarkStart w:id="1047" w:name="_Toc440875127"/>
      <w:bookmarkStart w:id="1048" w:name="_Toc441131114"/>
      <w:bookmarkStart w:id="1049" w:name="_Toc465774637"/>
      <w:bookmarkStart w:id="1050" w:name="_Toc465848866"/>
      <w:bookmarkStart w:id="1051" w:name="_Toc468876186"/>
      <w:bookmarkStart w:id="1052" w:name="_Toc469487680"/>
      <w:r w:rsidRPr="009F5821">
        <w:rPr>
          <w:szCs w:val="24"/>
        </w:rPr>
        <w:lastRenderedPageBreak/>
        <w:t>Инструкции по заполнению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2654BD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2654BD" w:rsidRPr="00303087">
        <w:rPr>
          <w:sz w:val="24"/>
          <w:szCs w:val="24"/>
        </w:rPr>
      </w:r>
      <w:r w:rsidR="002654BD" w:rsidRPr="00303087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53" w:name="_Ref440361531"/>
      <w:bookmarkStart w:id="1054" w:name="_Ref440361610"/>
      <w:bookmarkStart w:id="1055" w:name="_Toc469487681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27"/>
      <w:bookmarkEnd w:id="928"/>
      <w:bookmarkEnd w:id="1024"/>
      <w:bookmarkEnd w:id="1025"/>
      <w:bookmarkEnd w:id="1026"/>
      <w:bookmarkEnd w:id="1027"/>
      <w:bookmarkEnd w:id="1028"/>
      <w:bookmarkEnd w:id="1053"/>
      <w:bookmarkEnd w:id="1054"/>
      <w:bookmarkEnd w:id="1055"/>
    </w:p>
    <w:p w:rsidR="004F4D80" w:rsidRPr="009F5821" w:rsidRDefault="004F4D80" w:rsidP="004F4D80">
      <w:pPr>
        <w:pStyle w:val="3"/>
        <w:rPr>
          <w:szCs w:val="24"/>
        </w:rPr>
      </w:pPr>
      <w:bookmarkStart w:id="1056" w:name="_Toc439170685"/>
      <w:bookmarkStart w:id="1057" w:name="_Toc439172787"/>
      <w:bookmarkStart w:id="1058" w:name="_Toc439173231"/>
      <w:bookmarkStart w:id="1059" w:name="_Toc439238227"/>
      <w:bookmarkStart w:id="1060" w:name="_Toc439252775"/>
      <w:bookmarkStart w:id="1061" w:name="_Toc439323749"/>
      <w:bookmarkStart w:id="1062" w:name="_Toc440361386"/>
      <w:bookmarkStart w:id="1063" w:name="_Toc440376141"/>
      <w:bookmarkStart w:id="1064" w:name="_Toc440376268"/>
      <w:bookmarkStart w:id="1065" w:name="_Toc440382526"/>
      <w:bookmarkStart w:id="1066" w:name="_Toc440447196"/>
      <w:bookmarkStart w:id="1067" w:name="_Toc440632357"/>
      <w:bookmarkStart w:id="1068" w:name="_Toc440875129"/>
      <w:bookmarkStart w:id="1069" w:name="_Toc441131116"/>
      <w:bookmarkStart w:id="1070" w:name="_Toc465774639"/>
      <w:bookmarkStart w:id="1071" w:name="_Toc465848868"/>
      <w:bookmarkStart w:id="1072" w:name="_Toc468876188"/>
      <w:bookmarkStart w:id="1073" w:name="_Toc469487682"/>
      <w:bookmarkStart w:id="1074" w:name="_Toc157248186"/>
      <w:bookmarkStart w:id="1075" w:name="_Toc157496555"/>
      <w:bookmarkStart w:id="1076" w:name="_Toc158206094"/>
      <w:bookmarkStart w:id="1077" w:name="_Toc164057779"/>
      <w:bookmarkStart w:id="1078" w:name="_Toc164137129"/>
      <w:bookmarkStart w:id="1079" w:name="_Toc164161289"/>
      <w:bookmarkStart w:id="1080" w:name="_Toc165173860"/>
      <w:r w:rsidRPr="009F5821">
        <w:rPr>
          <w:szCs w:val="24"/>
        </w:rPr>
        <w:t>Форма Протокола разногласий к проекту Договора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r w:rsidRPr="009F5821">
        <w:rPr>
          <w:szCs w:val="24"/>
        </w:rPr>
        <w:t xml:space="preserve"> </w:t>
      </w:r>
      <w:bookmarkEnd w:id="1074"/>
      <w:bookmarkEnd w:id="1075"/>
      <w:bookmarkEnd w:id="1076"/>
      <w:bookmarkEnd w:id="1077"/>
      <w:bookmarkEnd w:id="1078"/>
      <w:bookmarkEnd w:id="1079"/>
      <w:bookmarkEnd w:id="108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B13CC8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2654BD">
              <w:fldChar w:fldCharType="begin"/>
            </w:r>
            <w:r w:rsidR="003C1FE1">
              <w:instrText xml:space="preserve"> REF _Ref440272931 \r \h </w:instrText>
            </w:r>
            <w:r w:rsidR="002654BD">
              <w:fldChar w:fldCharType="separate"/>
            </w:r>
            <w:r w:rsidR="00B13CC8">
              <w:t>2</w:t>
            </w:r>
            <w:r w:rsidR="002654BD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081" w:name="_Toc439170686"/>
      <w:bookmarkStart w:id="1082" w:name="_Toc439172788"/>
      <w:bookmarkStart w:id="1083" w:name="_Toc439173232"/>
      <w:bookmarkStart w:id="1084" w:name="_Toc439238228"/>
      <w:bookmarkStart w:id="1085" w:name="_Toc439252776"/>
      <w:bookmarkStart w:id="1086" w:name="_Toc439323750"/>
      <w:bookmarkStart w:id="1087" w:name="_Toc440361387"/>
      <w:bookmarkStart w:id="1088" w:name="_Toc440376142"/>
      <w:bookmarkStart w:id="1089" w:name="_Toc440376269"/>
      <w:bookmarkStart w:id="1090" w:name="_Toc440382527"/>
      <w:bookmarkStart w:id="1091" w:name="_Toc440447197"/>
      <w:bookmarkStart w:id="1092" w:name="_Toc440632358"/>
      <w:bookmarkStart w:id="1093" w:name="_Toc440875130"/>
      <w:bookmarkStart w:id="1094" w:name="_Toc441131117"/>
      <w:bookmarkStart w:id="1095" w:name="_Toc465774640"/>
      <w:bookmarkStart w:id="1096" w:name="_Toc465848869"/>
      <w:bookmarkStart w:id="1097" w:name="_Toc468876189"/>
      <w:bookmarkStart w:id="1098" w:name="_Toc469487683"/>
      <w:r w:rsidRPr="009F5821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2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2654BD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 xml:space="preserve"> 1.2.6 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99" w:name="_Ref55335823"/>
      <w:bookmarkStart w:id="1100" w:name="_Ref55336359"/>
      <w:bookmarkStart w:id="1101" w:name="_Toc57314675"/>
      <w:bookmarkStart w:id="1102" w:name="_Toc69728989"/>
      <w:bookmarkStart w:id="1103" w:name="_Toc98253939"/>
      <w:bookmarkStart w:id="1104" w:name="_Toc165173865"/>
      <w:bookmarkStart w:id="1105" w:name="_Toc423423672"/>
      <w:bookmarkStart w:id="1106" w:name="_Toc469487684"/>
      <w:bookmarkEnd w:id="77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9F5821" w:rsidRDefault="004F4D80" w:rsidP="004F4D80">
      <w:pPr>
        <w:pStyle w:val="3"/>
        <w:rPr>
          <w:szCs w:val="24"/>
        </w:rPr>
      </w:pPr>
      <w:bookmarkStart w:id="1107" w:name="_Toc98253940"/>
      <w:bookmarkStart w:id="1108" w:name="_Toc157248192"/>
      <w:bookmarkStart w:id="1109" w:name="_Toc157496561"/>
      <w:bookmarkStart w:id="1110" w:name="_Toc158206100"/>
      <w:bookmarkStart w:id="1111" w:name="_Toc164057785"/>
      <w:bookmarkStart w:id="1112" w:name="_Toc164137135"/>
      <w:bookmarkStart w:id="1113" w:name="_Toc164161295"/>
      <w:bookmarkStart w:id="1114" w:name="_Toc165173866"/>
      <w:bookmarkStart w:id="1115" w:name="_Toc439170688"/>
      <w:bookmarkStart w:id="1116" w:name="_Toc439172790"/>
      <w:bookmarkStart w:id="1117" w:name="_Toc439173234"/>
      <w:bookmarkStart w:id="1118" w:name="_Toc439238230"/>
      <w:bookmarkStart w:id="1119" w:name="_Toc439252778"/>
      <w:bookmarkStart w:id="1120" w:name="_Ref440272119"/>
      <w:bookmarkStart w:id="1121" w:name="_Toc440361389"/>
      <w:bookmarkStart w:id="1122" w:name="_Ref444170274"/>
      <w:bookmarkStart w:id="1123" w:name="_Toc465774642"/>
      <w:bookmarkStart w:id="1124" w:name="_Toc465848871"/>
      <w:bookmarkStart w:id="1125" w:name="_Toc469487685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26" w:name="_Toc439170689"/>
      <w:bookmarkStart w:id="1127" w:name="_Toc439172791"/>
      <w:bookmarkStart w:id="1128" w:name="_Toc439173235"/>
      <w:bookmarkStart w:id="1129" w:name="_Toc439238231"/>
      <w:bookmarkStart w:id="1130" w:name="_Toc439252779"/>
      <w:bookmarkStart w:id="1131" w:name="_Ref440272147"/>
      <w:bookmarkStart w:id="1132" w:name="_Toc440361390"/>
      <w:bookmarkStart w:id="1133" w:name="_Ref444170284"/>
      <w:bookmarkStart w:id="1134" w:name="_Ref444170359"/>
      <w:bookmarkStart w:id="1135" w:name="_Toc469487686"/>
      <w:r w:rsidRPr="009F5821">
        <w:rPr>
          <w:szCs w:val="24"/>
        </w:rPr>
        <w:lastRenderedPageBreak/>
        <w:t xml:space="preserve">Форма </w:t>
      </w:r>
      <w:bookmarkEnd w:id="1126"/>
      <w:bookmarkEnd w:id="1127"/>
      <w:bookmarkEnd w:id="1128"/>
      <w:bookmarkEnd w:id="1129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30"/>
      <w:bookmarkEnd w:id="1131"/>
      <w:bookmarkEnd w:id="1132"/>
      <w:bookmarkEnd w:id="1133"/>
      <w:bookmarkEnd w:id="1134"/>
      <w:bookmarkEnd w:id="1135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36" w:name="_Toc439170690"/>
      <w:bookmarkStart w:id="1137" w:name="_Toc439172792"/>
      <w:bookmarkStart w:id="1138" w:name="_Toc439173236"/>
      <w:bookmarkStart w:id="1139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36"/>
    <w:bookmarkEnd w:id="1137"/>
    <w:bookmarkEnd w:id="1138"/>
    <w:bookmarkEnd w:id="1139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40" w:name="_Toc125426243"/>
      <w:bookmarkStart w:id="1141" w:name="_Toc396984070"/>
      <w:bookmarkStart w:id="1142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43" w:name="_Toc439170691"/>
      <w:bookmarkStart w:id="1144" w:name="_Toc439172793"/>
      <w:bookmarkStart w:id="1145" w:name="_Toc439173237"/>
      <w:bookmarkStart w:id="1146" w:name="_Toc439238233"/>
      <w:bookmarkStart w:id="1147" w:name="_Toc439252780"/>
      <w:bookmarkStart w:id="1148" w:name="_Toc439323754"/>
      <w:bookmarkStart w:id="1149" w:name="_Toc440361391"/>
      <w:bookmarkStart w:id="1150" w:name="_Toc440376146"/>
      <w:bookmarkStart w:id="1151" w:name="_Toc440376273"/>
      <w:bookmarkStart w:id="1152" w:name="_Toc440382531"/>
      <w:bookmarkStart w:id="1153" w:name="_Toc440447201"/>
      <w:bookmarkStart w:id="1154" w:name="_Toc440632362"/>
      <w:bookmarkStart w:id="1155" w:name="_Toc440875134"/>
      <w:bookmarkStart w:id="1156" w:name="_Toc441131121"/>
      <w:bookmarkStart w:id="1157" w:name="_Toc465774644"/>
      <w:bookmarkStart w:id="1158" w:name="_Toc465848873"/>
      <w:bookmarkStart w:id="1159" w:name="_Toc469487687"/>
      <w:r w:rsidRPr="00AE1D21">
        <w:rPr>
          <w:szCs w:val="24"/>
        </w:rPr>
        <w:lastRenderedPageBreak/>
        <w:t>Инструкции по заполнению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</w:t>
      </w:r>
      <w:r w:rsidR="00FB1A61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60" w:name="_Ref55336378"/>
      <w:bookmarkStart w:id="1161" w:name="_Toc57314676"/>
      <w:bookmarkStart w:id="1162" w:name="_Toc69728990"/>
      <w:bookmarkStart w:id="1163" w:name="_Toc98253942"/>
      <w:bookmarkStart w:id="1164" w:name="_Toc165173868"/>
      <w:bookmarkStart w:id="1165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FB1A61">
        <w:fldChar w:fldCharType="begin"/>
      </w:r>
      <w:r w:rsidR="00FB1A61">
        <w:instrText xml:space="preserve"> REF _Ref444170359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5.7.2</w:t>
      </w:r>
      <w:r w:rsidR="00FB1A61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66" w:name="_Ref449016627"/>
      <w:bookmarkStart w:id="1167" w:name="_Toc469487688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D904EF" w:rsidRDefault="004F4D80" w:rsidP="004F4D80">
      <w:pPr>
        <w:pStyle w:val="3"/>
        <w:rPr>
          <w:szCs w:val="24"/>
        </w:rPr>
      </w:pPr>
      <w:bookmarkStart w:id="1168" w:name="_Toc98253943"/>
      <w:bookmarkStart w:id="1169" w:name="_Toc157248195"/>
      <w:bookmarkStart w:id="1170" w:name="_Toc157496564"/>
      <w:bookmarkStart w:id="1171" w:name="_Toc158206103"/>
      <w:bookmarkStart w:id="1172" w:name="_Toc164057788"/>
      <w:bookmarkStart w:id="1173" w:name="_Toc164137138"/>
      <w:bookmarkStart w:id="1174" w:name="_Toc164161298"/>
      <w:bookmarkStart w:id="1175" w:name="_Toc165173869"/>
      <w:bookmarkStart w:id="1176" w:name="_Toc439170693"/>
      <w:bookmarkStart w:id="1177" w:name="_Toc439172795"/>
      <w:bookmarkStart w:id="1178" w:name="_Toc439173239"/>
      <w:bookmarkStart w:id="1179" w:name="_Toc439238235"/>
      <w:bookmarkStart w:id="1180" w:name="_Toc439252782"/>
      <w:bookmarkStart w:id="1181" w:name="_Toc439323756"/>
      <w:bookmarkStart w:id="1182" w:name="_Toc440361393"/>
      <w:bookmarkStart w:id="1183" w:name="_Toc440376275"/>
      <w:bookmarkStart w:id="1184" w:name="_Toc440382533"/>
      <w:bookmarkStart w:id="1185" w:name="_Toc440447203"/>
      <w:bookmarkStart w:id="1186" w:name="_Toc440632364"/>
      <w:bookmarkStart w:id="1187" w:name="_Toc440875136"/>
      <w:bookmarkStart w:id="1188" w:name="_Toc441131123"/>
      <w:bookmarkStart w:id="1189" w:name="_Toc465774646"/>
      <w:bookmarkStart w:id="1190" w:name="_Toc465848875"/>
      <w:bookmarkStart w:id="1191" w:name="_Toc468876195"/>
      <w:bookmarkStart w:id="1192" w:name="_Toc469487689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3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86318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193" w:name="_Toc98253944"/>
      <w:bookmarkStart w:id="1194" w:name="_Toc157248196"/>
      <w:bookmarkStart w:id="1195" w:name="_Toc157496565"/>
      <w:bookmarkStart w:id="1196" w:name="_Toc158206104"/>
      <w:bookmarkStart w:id="1197" w:name="_Toc164057789"/>
      <w:bookmarkStart w:id="1198" w:name="_Toc164137139"/>
      <w:bookmarkStart w:id="1199" w:name="_Toc164161299"/>
      <w:bookmarkStart w:id="120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01" w:name="_Toc439170694"/>
      <w:bookmarkStart w:id="1202" w:name="_Toc439172796"/>
      <w:bookmarkStart w:id="1203" w:name="_Toc439173240"/>
      <w:bookmarkStart w:id="1204" w:name="_Toc439238236"/>
      <w:bookmarkStart w:id="1205" w:name="_Toc439252783"/>
      <w:bookmarkStart w:id="1206" w:name="_Toc439323757"/>
      <w:bookmarkStart w:id="1207" w:name="_Toc440361394"/>
      <w:bookmarkStart w:id="1208" w:name="_Toc440376276"/>
      <w:bookmarkStart w:id="1209" w:name="_Toc440382534"/>
      <w:bookmarkStart w:id="1210" w:name="_Toc440447204"/>
      <w:bookmarkStart w:id="1211" w:name="_Toc440632365"/>
      <w:bookmarkStart w:id="1212" w:name="_Toc440875137"/>
      <w:bookmarkStart w:id="1213" w:name="_Toc441131124"/>
      <w:bookmarkStart w:id="1214" w:name="_Toc465774647"/>
      <w:bookmarkStart w:id="1215" w:name="_Toc465848876"/>
      <w:bookmarkStart w:id="1216" w:name="_Toc468876196"/>
      <w:bookmarkStart w:id="1217" w:name="_Toc469487690"/>
      <w:r w:rsidRPr="00D904EF">
        <w:rPr>
          <w:szCs w:val="24"/>
        </w:rPr>
        <w:lastRenderedPageBreak/>
        <w:t>Инструкции по заполнению</w:t>
      </w:r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4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6389"/>
      <w:bookmarkStart w:id="1219" w:name="_Toc57314677"/>
      <w:bookmarkStart w:id="1220" w:name="_Toc69728991"/>
      <w:bookmarkStart w:id="1221" w:name="_Toc98253945"/>
      <w:bookmarkStart w:id="1222" w:name="_Toc165173871"/>
      <w:bookmarkStart w:id="1223" w:name="_Toc423423675"/>
      <w:bookmarkStart w:id="1224" w:name="_Toc469487691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D904EF" w:rsidRDefault="004F4D80" w:rsidP="004F4D80">
      <w:pPr>
        <w:pStyle w:val="3"/>
        <w:rPr>
          <w:szCs w:val="24"/>
        </w:rPr>
      </w:pPr>
      <w:bookmarkStart w:id="1225" w:name="_Toc98253946"/>
      <w:bookmarkStart w:id="1226" w:name="_Toc157248198"/>
      <w:bookmarkStart w:id="1227" w:name="_Toc157496567"/>
      <w:bookmarkStart w:id="1228" w:name="_Toc158206106"/>
      <w:bookmarkStart w:id="1229" w:name="_Toc164057791"/>
      <w:bookmarkStart w:id="1230" w:name="_Toc164137141"/>
      <w:bookmarkStart w:id="1231" w:name="_Toc164161301"/>
      <w:bookmarkStart w:id="1232" w:name="_Toc165173872"/>
      <w:bookmarkStart w:id="1233" w:name="_Toc439170696"/>
      <w:bookmarkStart w:id="1234" w:name="_Toc439172798"/>
      <w:bookmarkStart w:id="1235" w:name="_Toc439173242"/>
      <w:bookmarkStart w:id="1236" w:name="_Toc439238238"/>
      <w:bookmarkStart w:id="1237" w:name="_Toc439252785"/>
      <w:bookmarkStart w:id="1238" w:name="_Toc439323759"/>
      <w:bookmarkStart w:id="1239" w:name="_Toc440361396"/>
      <w:bookmarkStart w:id="1240" w:name="_Toc440376278"/>
      <w:bookmarkStart w:id="1241" w:name="_Toc440382536"/>
      <w:bookmarkStart w:id="1242" w:name="_Toc440447206"/>
      <w:bookmarkStart w:id="1243" w:name="_Toc440632367"/>
      <w:bookmarkStart w:id="1244" w:name="_Toc440875139"/>
      <w:bookmarkStart w:id="1245" w:name="_Toc441131126"/>
      <w:bookmarkStart w:id="1246" w:name="_Toc465774649"/>
      <w:bookmarkStart w:id="1247" w:name="_Toc465848878"/>
      <w:bookmarkStart w:id="1248" w:name="_Toc468876198"/>
      <w:bookmarkStart w:id="1249" w:name="_Toc469487692"/>
      <w:r w:rsidRPr="00D904EF">
        <w:rPr>
          <w:szCs w:val="24"/>
        </w:rPr>
        <w:t>Форма Справки о материально-технических ресурсах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50" w:name="_Toc98253947"/>
      <w:bookmarkStart w:id="1251" w:name="_Toc157248199"/>
      <w:bookmarkStart w:id="1252" w:name="_Toc157496568"/>
      <w:bookmarkStart w:id="1253" w:name="_Toc158206107"/>
      <w:bookmarkStart w:id="1254" w:name="_Toc164057792"/>
      <w:bookmarkStart w:id="1255" w:name="_Toc164137142"/>
      <w:bookmarkStart w:id="1256" w:name="_Toc164161302"/>
      <w:bookmarkStart w:id="125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58" w:name="_Toc439170697"/>
      <w:bookmarkStart w:id="1259" w:name="_Toc439172799"/>
      <w:bookmarkStart w:id="1260" w:name="_Toc439173243"/>
      <w:bookmarkStart w:id="1261" w:name="_Toc439238239"/>
      <w:bookmarkStart w:id="1262" w:name="_Toc439252786"/>
      <w:bookmarkStart w:id="1263" w:name="_Toc439323760"/>
      <w:bookmarkStart w:id="1264" w:name="_Toc440361397"/>
      <w:bookmarkStart w:id="1265" w:name="_Toc440376279"/>
      <w:bookmarkStart w:id="1266" w:name="_Toc440382537"/>
      <w:bookmarkStart w:id="1267" w:name="_Toc440447207"/>
      <w:bookmarkStart w:id="1268" w:name="_Toc440632368"/>
      <w:bookmarkStart w:id="1269" w:name="_Toc440875140"/>
      <w:bookmarkStart w:id="1270" w:name="_Toc441131127"/>
      <w:bookmarkStart w:id="1271" w:name="_Toc465774650"/>
      <w:bookmarkStart w:id="1272" w:name="_Toc465848879"/>
      <w:bookmarkStart w:id="1273" w:name="_Toc468876199"/>
      <w:bookmarkStart w:id="1274" w:name="_Toc469487693"/>
      <w:r w:rsidRPr="00D904EF">
        <w:rPr>
          <w:szCs w:val="24"/>
        </w:rPr>
        <w:lastRenderedPageBreak/>
        <w:t>Инструкции по заполнению</w:t>
      </w:r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5" w:name="_Ref55336398"/>
      <w:bookmarkStart w:id="1276" w:name="_Toc57314678"/>
      <w:bookmarkStart w:id="1277" w:name="_Toc69728992"/>
      <w:bookmarkStart w:id="1278" w:name="_Toc98253948"/>
      <w:bookmarkStart w:id="1279" w:name="_Toc165173874"/>
      <w:bookmarkStart w:id="1280" w:name="_Toc423423676"/>
      <w:bookmarkStart w:id="1281" w:name="_Toc469487694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275"/>
      <w:bookmarkEnd w:id="1276"/>
      <w:bookmarkEnd w:id="1277"/>
      <w:bookmarkEnd w:id="1278"/>
      <w:bookmarkEnd w:id="1279"/>
      <w:bookmarkEnd w:id="1280"/>
      <w:bookmarkEnd w:id="1281"/>
    </w:p>
    <w:p w:rsidR="004F4D80" w:rsidRPr="00D904EF" w:rsidRDefault="004F4D80" w:rsidP="004F4D80">
      <w:pPr>
        <w:pStyle w:val="3"/>
        <w:rPr>
          <w:szCs w:val="24"/>
        </w:rPr>
      </w:pPr>
      <w:bookmarkStart w:id="1282" w:name="_Toc98253949"/>
      <w:bookmarkStart w:id="1283" w:name="_Toc157248201"/>
      <w:bookmarkStart w:id="1284" w:name="_Toc157496570"/>
      <w:bookmarkStart w:id="1285" w:name="_Toc158206109"/>
      <w:bookmarkStart w:id="1286" w:name="_Toc164057794"/>
      <w:bookmarkStart w:id="1287" w:name="_Toc164137144"/>
      <w:bookmarkStart w:id="1288" w:name="_Toc164161304"/>
      <w:bookmarkStart w:id="1289" w:name="_Toc165173875"/>
      <w:bookmarkStart w:id="1290" w:name="_Toc439170699"/>
      <w:bookmarkStart w:id="1291" w:name="_Toc439172801"/>
      <w:bookmarkStart w:id="1292" w:name="_Toc439173245"/>
      <w:bookmarkStart w:id="1293" w:name="_Toc439238241"/>
      <w:bookmarkStart w:id="1294" w:name="_Toc439252788"/>
      <w:bookmarkStart w:id="1295" w:name="_Toc439323762"/>
      <w:bookmarkStart w:id="1296" w:name="_Toc440361399"/>
      <w:bookmarkStart w:id="1297" w:name="_Toc440376281"/>
      <w:bookmarkStart w:id="1298" w:name="_Toc440382539"/>
      <w:bookmarkStart w:id="1299" w:name="_Toc440447209"/>
      <w:bookmarkStart w:id="1300" w:name="_Toc440632370"/>
      <w:bookmarkStart w:id="1301" w:name="_Toc440875142"/>
      <w:bookmarkStart w:id="1302" w:name="_Toc441131129"/>
      <w:bookmarkStart w:id="1303" w:name="_Toc465774652"/>
      <w:bookmarkStart w:id="1304" w:name="_Toc465848881"/>
      <w:bookmarkStart w:id="1305" w:name="_Toc468876201"/>
      <w:bookmarkStart w:id="1306" w:name="_Toc469487695"/>
      <w:r w:rsidRPr="00D904EF">
        <w:rPr>
          <w:szCs w:val="24"/>
        </w:rPr>
        <w:t>Форма Справки о кадровых ресурсах</w:t>
      </w:r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7" w:name="_Toc98253950"/>
      <w:bookmarkStart w:id="1308" w:name="_Toc157248202"/>
      <w:bookmarkStart w:id="1309" w:name="_Toc157496571"/>
      <w:bookmarkStart w:id="1310" w:name="_Toc158206110"/>
      <w:bookmarkStart w:id="1311" w:name="_Toc164057795"/>
      <w:bookmarkStart w:id="1312" w:name="_Toc164137145"/>
      <w:bookmarkStart w:id="1313" w:name="_Toc164161305"/>
      <w:bookmarkStart w:id="131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5" w:name="_Toc439170700"/>
      <w:bookmarkStart w:id="1316" w:name="_Toc439172802"/>
      <w:bookmarkStart w:id="1317" w:name="_Toc439173246"/>
      <w:bookmarkStart w:id="1318" w:name="_Toc439238242"/>
      <w:bookmarkStart w:id="1319" w:name="_Toc439252789"/>
      <w:bookmarkStart w:id="1320" w:name="_Toc439323763"/>
      <w:bookmarkStart w:id="1321" w:name="_Toc440361400"/>
      <w:bookmarkStart w:id="1322" w:name="_Toc440376282"/>
      <w:bookmarkStart w:id="1323" w:name="_Toc440382540"/>
      <w:bookmarkStart w:id="1324" w:name="_Toc440447210"/>
      <w:bookmarkStart w:id="1325" w:name="_Toc440632371"/>
      <w:bookmarkStart w:id="1326" w:name="_Toc440875143"/>
      <w:bookmarkStart w:id="1327" w:name="_Toc441131130"/>
      <w:bookmarkStart w:id="1328" w:name="_Toc465774653"/>
      <w:bookmarkStart w:id="1329" w:name="_Toc465848882"/>
      <w:bookmarkStart w:id="1330" w:name="_Toc468876202"/>
      <w:bookmarkStart w:id="1331" w:name="_Toc469487696"/>
      <w:r w:rsidRPr="00D904EF">
        <w:rPr>
          <w:szCs w:val="24"/>
        </w:rPr>
        <w:lastRenderedPageBreak/>
        <w:t>Инструкции по заполнению</w:t>
      </w:r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32" w:name="_Toc165173881"/>
      <w:bookmarkStart w:id="1333" w:name="_Ref194749267"/>
      <w:bookmarkStart w:id="1334" w:name="_Toc423423677"/>
      <w:bookmarkStart w:id="1335" w:name="_Ref440271993"/>
      <w:bookmarkStart w:id="1336" w:name="_Ref440274659"/>
      <w:bookmarkStart w:id="1337" w:name="_Toc469487697"/>
      <w:bookmarkStart w:id="1338" w:name="_Ref90381523"/>
      <w:bookmarkStart w:id="1339" w:name="_Toc90385124"/>
      <w:bookmarkStart w:id="1340" w:name="_Ref96861029"/>
      <w:bookmarkStart w:id="1341" w:name="_Toc97651410"/>
      <w:bookmarkStart w:id="134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</w:p>
    <w:p w:rsidR="004F4D80" w:rsidRPr="00D904EF" w:rsidRDefault="004F4D80" w:rsidP="004F4D80">
      <w:pPr>
        <w:pStyle w:val="3"/>
        <w:rPr>
          <w:szCs w:val="24"/>
        </w:rPr>
      </w:pPr>
      <w:bookmarkStart w:id="1343" w:name="_Toc97651411"/>
      <w:bookmarkStart w:id="1344" w:name="_Toc98253956"/>
      <w:bookmarkStart w:id="1345" w:name="_Toc157248208"/>
      <w:bookmarkStart w:id="1346" w:name="_Toc157496577"/>
      <w:bookmarkStart w:id="1347" w:name="_Toc158206116"/>
      <w:bookmarkStart w:id="1348" w:name="_Toc164057801"/>
      <w:bookmarkStart w:id="1349" w:name="_Toc164137151"/>
      <w:bookmarkStart w:id="1350" w:name="_Toc164161311"/>
      <w:bookmarkStart w:id="1351" w:name="_Toc165173882"/>
      <w:bookmarkStart w:id="1352" w:name="_Toc439170702"/>
      <w:bookmarkStart w:id="1353" w:name="_Toc439172804"/>
      <w:bookmarkStart w:id="1354" w:name="_Toc439173248"/>
      <w:bookmarkStart w:id="1355" w:name="_Toc439238244"/>
      <w:bookmarkStart w:id="1356" w:name="_Toc439252791"/>
      <w:bookmarkStart w:id="1357" w:name="_Toc439323765"/>
      <w:bookmarkStart w:id="1358" w:name="_Toc440361402"/>
      <w:bookmarkStart w:id="1359" w:name="_Toc440376284"/>
      <w:bookmarkStart w:id="1360" w:name="_Toc440382542"/>
      <w:bookmarkStart w:id="1361" w:name="_Toc440447212"/>
      <w:bookmarkStart w:id="1362" w:name="_Toc440632373"/>
      <w:bookmarkStart w:id="1363" w:name="_Toc440875145"/>
      <w:bookmarkStart w:id="1364" w:name="_Toc441131132"/>
      <w:bookmarkStart w:id="1365" w:name="_Toc465774655"/>
      <w:bookmarkStart w:id="1366" w:name="_Toc465848884"/>
      <w:bookmarkStart w:id="1367" w:name="_Toc468876204"/>
      <w:bookmarkStart w:id="1368" w:name="_Toc469487698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9" w:name="_Toc97651412"/>
      <w:bookmarkStart w:id="1370" w:name="_Toc98253957"/>
      <w:bookmarkStart w:id="1371" w:name="_Toc157248209"/>
      <w:bookmarkStart w:id="1372" w:name="_Toc157496578"/>
      <w:bookmarkStart w:id="1373" w:name="_Toc158206117"/>
      <w:bookmarkStart w:id="1374" w:name="_Toc164057802"/>
      <w:bookmarkStart w:id="1375" w:name="_Toc164137152"/>
      <w:bookmarkStart w:id="1376" w:name="_Toc164161312"/>
      <w:bookmarkStart w:id="137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3"/>
      <w:bookmarkStart w:id="1379" w:name="_Toc439172805"/>
      <w:bookmarkStart w:id="1380" w:name="_Toc439173249"/>
      <w:bookmarkStart w:id="1381" w:name="_Toc439238245"/>
      <w:bookmarkStart w:id="1382" w:name="_Toc439252792"/>
      <w:bookmarkStart w:id="1383" w:name="_Toc439323766"/>
      <w:bookmarkStart w:id="1384" w:name="_Toc440361403"/>
      <w:bookmarkStart w:id="1385" w:name="_Toc440376285"/>
      <w:bookmarkStart w:id="1386" w:name="_Toc440382543"/>
      <w:bookmarkStart w:id="1387" w:name="_Toc440447213"/>
      <w:bookmarkStart w:id="1388" w:name="_Toc440632374"/>
      <w:bookmarkStart w:id="1389" w:name="_Toc440875146"/>
      <w:bookmarkStart w:id="1390" w:name="_Toc441131133"/>
      <w:bookmarkStart w:id="1391" w:name="_Toc465774656"/>
      <w:bookmarkStart w:id="1392" w:name="_Toc465848885"/>
      <w:bookmarkStart w:id="1393" w:name="_Toc468876205"/>
      <w:bookmarkStart w:id="1394" w:name="_Toc469487699"/>
      <w:r w:rsidRPr="00D904EF">
        <w:rPr>
          <w:szCs w:val="24"/>
        </w:rPr>
        <w:lastRenderedPageBreak/>
        <w:t>Инструкции по заполнению</w:t>
      </w:r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FB1A61">
        <w:fldChar w:fldCharType="begin"/>
      </w:r>
      <w:r w:rsidR="00FB1A61">
        <w:instrText xml:space="preserve"> REF _Ref55336310 \r \h  \* MERGEFORMAT </w:instrText>
      </w:r>
      <w:r w:rsidR="00FB1A61">
        <w:fldChar w:fldCharType="separate"/>
      </w:r>
      <w:r w:rsidR="00B13CC8" w:rsidRPr="00B13CC8">
        <w:rPr>
          <w:sz w:val="24"/>
          <w:szCs w:val="24"/>
        </w:rPr>
        <w:t>5.1</w:t>
      </w:r>
      <w:r w:rsidR="00FB1A61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38"/>
    <w:bookmarkEnd w:id="1339"/>
    <w:bookmarkEnd w:id="1340"/>
    <w:bookmarkEnd w:id="1341"/>
    <w:bookmarkEnd w:id="134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5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396" w:name="_Toc423423680"/>
      <w:bookmarkStart w:id="1397" w:name="_Ref440272035"/>
      <w:bookmarkStart w:id="1398" w:name="_Ref440274733"/>
      <w:bookmarkStart w:id="1399" w:name="_Ref444181467"/>
      <w:bookmarkStart w:id="1400" w:name="_Toc469487700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395"/>
      <w:bookmarkEnd w:id="1396"/>
      <w:bookmarkEnd w:id="1397"/>
      <w:bookmarkEnd w:id="1398"/>
      <w:bookmarkEnd w:id="1399"/>
      <w:bookmarkEnd w:id="1400"/>
    </w:p>
    <w:p w:rsidR="004F4D80" w:rsidRPr="00E87023" w:rsidRDefault="004F4D80" w:rsidP="004F4D80">
      <w:pPr>
        <w:pStyle w:val="3"/>
        <w:rPr>
          <w:sz w:val="22"/>
        </w:rPr>
      </w:pPr>
      <w:bookmarkStart w:id="1401" w:name="_Toc343690584"/>
      <w:bookmarkStart w:id="1402" w:name="_Toc372294428"/>
      <w:bookmarkStart w:id="1403" w:name="_Toc379288896"/>
      <w:bookmarkStart w:id="1404" w:name="_Toc384734780"/>
      <w:bookmarkStart w:id="1405" w:name="_Toc396984078"/>
      <w:bookmarkStart w:id="1406" w:name="_Toc423423681"/>
      <w:bookmarkStart w:id="1407" w:name="_Toc439170710"/>
      <w:bookmarkStart w:id="1408" w:name="_Toc439172812"/>
      <w:bookmarkStart w:id="1409" w:name="_Toc439173253"/>
      <w:bookmarkStart w:id="1410" w:name="_Toc439238249"/>
      <w:bookmarkStart w:id="1411" w:name="_Toc439252796"/>
      <w:bookmarkStart w:id="1412" w:name="_Toc439323770"/>
      <w:bookmarkStart w:id="1413" w:name="_Toc440361405"/>
      <w:bookmarkStart w:id="1414" w:name="_Toc440376287"/>
      <w:bookmarkStart w:id="1415" w:name="_Toc440382545"/>
      <w:bookmarkStart w:id="1416" w:name="_Toc440447215"/>
      <w:bookmarkStart w:id="1417" w:name="_Toc440632376"/>
      <w:bookmarkStart w:id="1418" w:name="_Toc440875148"/>
      <w:bookmarkStart w:id="1419" w:name="_Toc441131135"/>
      <w:bookmarkStart w:id="1420" w:name="_Toc465774658"/>
      <w:bookmarkStart w:id="1421" w:name="_Toc465848887"/>
      <w:bookmarkStart w:id="1422" w:name="_Toc468876207"/>
      <w:bookmarkStart w:id="1423" w:name="_Toc469487701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24" w:name="_Toc343690585"/>
      <w:bookmarkStart w:id="1425" w:name="_Toc372294429"/>
      <w:bookmarkStart w:id="1426" w:name="_Toc379288897"/>
      <w:bookmarkStart w:id="1427" w:name="_Toc384734781"/>
      <w:bookmarkStart w:id="1428" w:name="_Toc396984079"/>
      <w:bookmarkStart w:id="1429" w:name="_Toc423423682"/>
      <w:bookmarkStart w:id="1430" w:name="_Toc439170711"/>
      <w:bookmarkStart w:id="1431" w:name="_Toc439172813"/>
      <w:bookmarkStart w:id="1432" w:name="_Toc439173254"/>
      <w:bookmarkStart w:id="1433" w:name="_Toc439238250"/>
      <w:bookmarkStart w:id="1434" w:name="_Toc439252797"/>
      <w:bookmarkStart w:id="1435" w:name="_Toc439323771"/>
      <w:bookmarkStart w:id="1436" w:name="_Toc440361406"/>
      <w:bookmarkStart w:id="1437" w:name="_Toc440376288"/>
      <w:bookmarkStart w:id="1438" w:name="_Toc440382546"/>
      <w:bookmarkStart w:id="1439" w:name="_Toc440447216"/>
      <w:bookmarkStart w:id="1440" w:name="_Toc440632377"/>
      <w:bookmarkStart w:id="1441" w:name="_Toc440875149"/>
      <w:bookmarkStart w:id="1442" w:name="_Toc441131136"/>
      <w:bookmarkStart w:id="1443" w:name="_Toc465774659"/>
      <w:bookmarkStart w:id="1444" w:name="_Toc465848888"/>
      <w:bookmarkStart w:id="1445" w:name="_Toc468876208"/>
      <w:bookmarkStart w:id="1446" w:name="_Toc469487702"/>
      <w:r w:rsidRPr="00D27071">
        <w:rPr>
          <w:szCs w:val="24"/>
        </w:rPr>
        <w:lastRenderedPageBreak/>
        <w:t>Инструкции по заполнению</w:t>
      </w:r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7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3"/>
      <w:bookmarkStart w:id="1449" w:name="_Ref440272051"/>
      <w:bookmarkStart w:id="1450" w:name="_Ref440274744"/>
      <w:bookmarkStart w:id="1451" w:name="_Toc469487703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447"/>
      <w:bookmarkEnd w:id="1448"/>
      <w:bookmarkEnd w:id="1449"/>
      <w:bookmarkEnd w:id="1450"/>
      <w:bookmarkEnd w:id="1451"/>
    </w:p>
    <w:p w:rsidR="004F4D80" w:rsidRPr="00AE1D21" w:rsidRDefault="004F4D80" w:rsidP="004F4D80">
      <w:pPr>
        <w:pStyle w:val="3"/>
        <w:rPr>
          <w:szCs w:val="24"/>
        </w:rPr>
      </w:pPr>
      <w:bookmarkStart w:id="1452" w:name="_Toc343690587"/>
      <w:bookmarkStart w:id="1453" w:name="_Toc372294431"/>
      <w:bookmarkStart w:id="1454" w:name="_Toc379288899"/>
      <w:bookmarkStart w:id="1455" w:name="_Toc384734783"/>
      <w:bookmarkStart w:id="1456" w:name="_Toc396984081"/>
      <w:bookmarkStart w:id="1457" w:name="_Toc423423684"/>
      <w:bookmarkStart w:id="1458" w:name="_Toc439170713"/>
      <w:bookmarkStart w:id="1459" w:name="_Toc439172815"/>
      <w:bookmarkStart w:id="1460" w:name="_Toc439173256"/>
      <w:bookmarkStart w:id="1461" w:name="_Toc439238252"/>
      <w:bookmarkStart w:id="1462" w:name="_Toc439252799"/>
      <w:bookmarkStart w:id="1463" w:name="_Toc439323773"/>
      <w:bookmarkStart w:id="1464" w:name="_Toc440361408"/>
      <w:bookmarkStart w:id="1465" w:name="_Toc440376290"/>
      <w:bookmarkStart w:id="1466" w:name="_Toc440382548"/>
      <w:bookmarkStart w:id="1467" w:name="_Toc440447218"/>
      <w:bookmarkStart w:id="1468" w:name="_Toc440632379"/>
      <w:bookmarkStart w:id="1469" w:name="_Toc440875151"/>
      <w:bookmarkStart w:id="1470" w:name="_Toc441131138"/>
      <w:bookmarkStart w:id="1471" w:name="_Toc465774661"/>
      <w:bookmarkStart w:id="1472" w:name="_Toc465848890"/>
      <w:bookmarkStart w:id="1473" w:name="_Toc468876210"/>
      <w:bookmarkStart w:id="1474" w:name="_Toc469487704"/>
      <w:r w:rsidRPr="008C4223">
        <w:rPr>
          <w:szCs w:val="24"/>
        </w:rPr>
        <w:t xml:space="preserve">Форма </w:t>
      </w:r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r w:rsidR="000D70B6" w:rsidRPr="00AE1D21">
        <w:rPr>
          <w:szCs w:val="24"/>
        </w:rPr>
        <w:t>Согласия на обработку персональных данных</w:t>
      </w:r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475" w:name="_Toc439252801"/>
      <w:bookmarkStart w:id="1476" w:name="_Toc439323774"/>
      <w:bookmarkStart w:id="1477" w:name="_Toc440361409"/>
      <w:bookmarkStart w:id="1478" w:name="_Toc440376291"/>
      <w:bookmarkStart w:id="1479" w:name="_Toc440382549"/>
      <w:bookmarkStart w:id="1480" w:name="_Toc440447219"/>
      <w:bookmarkStart w:id="1481" w:name="_Toc440632380"/>
      <w:bookmarkStart w:id="1482" w:name="_Toc440875152"/>
      <w:bookmarkStart w:id="1483" w:name="_Toc441131139"/>
      <w:bookmarkStart w:id="1484" w:name="_Toc465774662"/>
      <w:bookmarkStart w:id="1485" w:name="_Toc465848891"/>
      <w:bookmarkStart w:id="1486" w:name="_Toc468876211"/>
      <w:bookmarkStart w:id="1487" w:name="_Toc469487705"/>
      <w:r w:rsidRPr="00AE1D21">
        <w:rPr>
          <w:szCs w:val="24"/>
        </w:rPr>
        <w:lastRenderedPageBreak/>
        <w:t>Инструкции по заполнению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488" w:name="_Toc461808970"/>
      <w:bookmarkStart w:id="1489" w:name="_Toc464120680"/>
      <w:bookmarkStart w:id="1490" w:name="_Toc465774663"/>
      <w:bookmarkStart w:id="1491" w:name="_Toc465848892"/>
      <w:bookmarkStart w:id="1492" w:name="_Toc468876212"/>
      <w:bookmarkStart w:id="1493" w:name="_Toc469487706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488"/>
      <w:bookmarkEnd w:id="1489"/>
      <w:bookmarkEnd w:id="1490"/>
      <w:bookmarkEnd w:id="1491"/>
      <w:bookmarkEnd w:id="1492"/>
      <w:bookmarkEnd w:id="1493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4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494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495" w:name="_Toc461808972"/>
      <w:bookmarkStart w:id="1496" w:name="_Toc464120681"/>
      <w:bookmarkStart w:id="1497" w:name="_Toc465774664"/>
      <w:bookmarkStart w:id="1498" w:name="_Toc465848893"/>
      <w:bookmarkStart w:id="1499" w:name="_Toc468876213"/>
      <w:bookmarkStart w:id="1500" w:name="_Toc469487707"/>
      <w:r w:rsidRPr="00AE1D21">
        <w:rPr>
          <w:szCs w:val="24"/>
        </w:rPr>
        <w:lastRenderedPageBreak/>
        <w:t>Инструкции по заполнению</w:t>
      </w:r>
      <w:bookmarkEnd w:id="1495"/>
      <w:bookmarkEnd w:id="1496"/>
      <w:bookmarkEnd w:id="1497"/>
      <w:bookmarkEnd w:id="1498"/>
      <w:bookmarkEnd w:id="1499"/>
      <w:bookmarkEnd w:id="1500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1" w:name="_Ref440272256"/>
      <w:bookmarkStart w:id="1502" w:name="_Ref440272678"/>
      <w:bookmarkStart w:id="1503" w:name="_Ref440274944"/>
      <w:bookmarkStart w:id="1504" w:name="_Toc469487708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01"/>
      <w:bookmarkEnd w:id="1502"/>
      <w:bookmarkEnd w:id="1503"/>
      <w:bookmarkEnd w:id="1504"/>
    </w:p>
    <w:p w:rsidR="007A6A39" w:rsidRPr="007A6A39" w:rsidRDefault="007A6A39" w:rsidP="007A6A39">
      <w:pPr>
        <w:pStyle w:val="3"/>
        <w:rPr>
          <w:szCs w:val="24"/>
        </w:rPr>
      </w:pPr>
      <w:bookmarkStart w:id="1505" w:name="_Toc439170715"/>
      <w:bookmarkStart w:id="1506" w:name="_Toc439172817"/>
      <w:bookmarkStart w:id="1507" w:name="_Toc439173259"/>
      <w:bookmarkStart w:id="1508" w:name="_Toc439238255"/>
      <w:bookmarkStart w:id="1509" w:name="_Toc439252803"/>
      <w:bookmarkStart w:id="1510" w:name="_Toc439323776"/>
      <w:bookmarkStart w:id="1511" w:name="_Toc440361411"/>
      <w:bookmarkStart w:id="1512" w:name="_Toc440376293"/>
      <w:bookmarkStart w:id="1513" w:name="_Toc440382551"/>
      <w:bookmarkStart w:id="1514" w:name="_Toc440447221"/>
      <w:bookmarkStart w:id="1515" w:name="_Toc440632382"/>
      <w:bookmarkStart w:id="1516" w:name="_Toc440875154"/>
      <w:bookmarkStart w:id="1517" w:name="_Toc441131141"/>
      <w:bookmarkStart w:id="1518" w:name="_Toc465774666"/>
      <w:bookmarkStart w:id="1519" w:name="_Toc465848895"/>
      <w:bookmarkStart w:id="1520" w:name="_Toc468876215"/>
      <w:bookmarkStart w:id="1521" w:name="_Toc469487709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B13CC8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2654BD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2654BD">
        <w:rPr>
          <w:vertAlign w:val="subscript"/>
        </w:rPr>
      </w:r>
      <w:r w:rsidR="002654BD">
        <w:rPr>
          <w:vertAlign w:val="subscript"/>
        </w:rPr>
        <w:fldChar w:fldCharType="separate"/>
      </w:r>
      <w:r w:rsidR="00B13CC8">
        <w:rPr>
          <w:vertAlign w:val="subscript"/>
        </w:rPr>
        <w:t>1.1.4</w:t>
      </w:r>
      <w:r w:rsidR="002654BD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22" w:name="_Toc439170716"/>
      <w:bookmarkStart w:id="1523" w:name="_Toc439172818"/>
      <w:bookmarkStart w:id="1524" w:name="_Toc439173260"/>
      <w:bookmarkStart w:id="1525" w:name="_Toc439238256"/>
      <w:bookmarkStart w:id="1526" w:name="_Toc439252804"/>
      <w:bookmarkStart w:id="1527" w:name="_Toc439323777"/>
      <w:bookmarkStart w:id="1528" w:name="_Toc440361412"/>
      <w:bookmarkStart w:id="1529" w:name="_Toc440376294"/>
      <w:bookmarkStart w:id="1530" w:name="_Toc440382552"/>
      <w:bookmarkStart w:id="1531" w:name="_Toc440447222"/>
      <w:bookmarkStart w:id="1532" w:name="_Toc440632383"/>
      <w:bookmarkStart w:id="1533" w:name="_Toc440875155"/>
      <w:bookmarkStart w:id="1534" w:name="_Toc441131142"/>
      <w:bookmarkStart w:id="1535" w:name="_Toc465774667"/>
      <w:bookmarkStart w:id="1536" w:name="_Toc465848896"/>
      <w:bookmarkStart w:id="1537" w:name="_Toc468876216"/>
      <w:bookmarkStart w:id="1538" w:name="_Toc469487710"/>
      <w:r w:rsidRPr="007857E5">
        <w:rPr>
          <w:szCs w:val="24"/>
        </w:rPr>
        <w:lastRenderedPageBreak/>
        <w:t>Инструкции по заполнению</w:t>
      </w:r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9" w:name="_Ref465847449"/>
      <w:bookmarkStart w:id="1540" w:name="_Ref465847748"/>
      <w:bookmarkStart w:id="1541" w:name="_Ref465847768"/>
      <w:bookmarkStart w:id="1542" w:name="_Toc469487711"/>
      <w:r w:rsidRPr="00AE1D21">
        <w:lastRenderedPageBreak/>
        <w:t>Расписка  сдачи-приемки соглашения о неустойке (форма 15)</w:t>
      </w:r>
      <w:bookmarkEnd w:id="1539"/>
      <w:bookmarkEnd w:id="1540"/>
      <w:bookmarkEnd w:id="1541"/>
      <w:bookmarkEnd w:id="1542"/>
    </w:p>
    <w:p w:rsidR="00AF12BB" w:rsidRPr="00CC5A3A" w:rsidRDefault="00AF12BB" w:rsidP="00AF12BB">
      <w:pPr>
        <w:pStyle w:val="3"/>
        <w:rPr>
          <w:szCs w:val="24"/>
        </w:rPr>
      </w:pPr>
      <w:bookmarkStart w:id="1543" w:name="_Toc465774669"/>
      <w:bookmarkStart w:id="1544" w:name="_Toc465848898"/>
      <w:bookmarkStart w:id="1545" w:name="_Toc468876218"/>
      <w:bookmarkStart w:id="1546" w:name="_Toc469487712"/>
      <w:r w:rsidRPr="00CC5A3A">
        <w:rPr>
          <w:szCs w:val="24"/>
        </w:rPr>
        <w:t>Форма Расписки  сдачи-приемки соглашения о неустойке</w:t>
      </w:r>
      <w:bookmarkEnd w:id="1543"/>
      <w:bookmarkEnd w:id="1544"/>
      <w:bookmarkEnd w:id="1545"/>
      <w:bookmarkEnd w:id="154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47" w:name="_Toc465774670"/>
      <w:bookmarkStart w:id="1548" w:name="_Toc465848899"/>
      <w:bookmarkStart w:id="1549" w:name="_Toc468876219"/>
      <w:bookmarkStart w:id="1550" w:name="_Toc469487713"/>
      <w:r w:rsidRPr="00CC5A3A">
        <w:rPr>
          <w:szCs w:val="24"/>
        </w:rPr>
        <w:lastRenderedPageBreak/>
        <w:t>Инструкции по заполнению</w:t>
      </w:r>
      <w:bookmarkEnd w:id="1547"/>
      <w:bookmarkEnd w:id="1548"/>
      <w:bookmarkEnd w:id="1549"/>
      <w:bookmarkEnd w:id="1550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1" w:name="_Ref440272274"/>
      <w:bookmarkStart w:id="1552" w:name="_Ref440274756"/>
      <w:bookmarkStart w:id="1553" w:name="_Toc469487714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551"/>
      <w:bookmarkEnd w:id="1552"/>
      <w:bookmarkEnd w:id="1553"/>
    </w:p>
    <w:p w:rsidR="007857E5" w:rsidRPr="00AE1D21" w:rsidRDefault="007857E5" w:rsidP="007857E5">
      <w:pPr>
        <w:pStyle w:val="3"/>
        <w:rPr>
          <w:szCs w:val="24"/>
        </w:rPr>
      </w:pPr>
      <w:bookmarkStart w:id="1554" w:name="_Toc439170718"/>
      <w:bookmarkStart w:id="1555" w:name="_Toc439172820"/>
      <w:bookmarkStart w:id="1556" w:name="_Toc439173262"/>
      <w:bookmarkStart w:id="1557" w:name="_Toc439238258"/>
      <w:bookmarkStart w:id="1558" w:name="_Toc439252806"/>
      <w:bookmarkStart w:id="1559" w:name="_Toc439323779"/>
      <w:bookmarkStart w:id="1560" w:name="_Toc440361414"/>
      <w:bookmarkStart w:id="1561" w:name="_Toc440376296"/>
      <w:bookmarkStart w:id="1562" w:name="_Toc440382554"/>
      <w:bookmarkStart w:id="1563" w:name="_Toc440447224"/>
      <w:bookmarkStart w:id="1564" w:name="_Toc440632385"/>
      <w:bookmarkStart w:id="1565" w:name="_Toc440875157"/>
      <w:bookmarkStart w:id="1566" w:name="_Toc441131144"/>
      <w:bookmarkStart w:id="1567" w:name="_Toc465774672"/>
      <w:bookmarkStart w:id="1568" w:name="_Toc465848901"/>
      <w:bookmarkStart w:id="1569" w:name="_Toc468876221"/>
      <w:bookmarkStart w:id="1570" w:name="_Toc469487715"/>
      <w:r w:rsidRPr="00AE1D21">
        <w:rPr>
          <w:szCs w:val="24"/>
        </w:rPr>
        <w:t xml:space="preserve">Форма </w:t>
      </w:r>
      <w:bookmarkEnd w:id="1554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1" w:name="_Toc300142269"/>
      <w:bookmarkStart w:id="1572" w:name="_Toc309735391"/>
      <w:bookmarkStart w:id="157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572"/>
      <w:bookmarkEnd w:id="157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574" w:name="_Toc439170719"/>
      <w:bookmarkStart w:id="1575" w:name="_Toc439172821"/>
      <w:bookmarkStart w:id="1576" w:name="_Toc439173263"/>
      <w:bookmarkStart w:id="1577" w:name="_Toc439238259"/>
      <w:bookmarkStart w:id="1578" w:name="_Toc439252807"/>
      <w:bookmarkStart w:id="1579" w:name="_Toc439323780"/>
      <w:bookmarkStart w:id="1580" w:name="_Toc440361415"/>
      <w:bookmarkStart w:id="1581" w:name="_Toc440376297"/>
      <w:bookmarkStart w:id="1582" w:name="_Toc440382555"/>
      <w:bookmarkStart w:id="1583" w:name="_Toc440447225"/>
      <w:bookmarkStart w:id="1584" w:name="_Toc440632386"/>
      <w:bookmarkStart w:id="1585" w:name="_Toc440875158"/>
      <w:bookmarkStart w:id="1586" w:name="_Toc441131145"/>
      <w:bookmarkStart w:id="1587" w:name="_Toc465774673"/>
      <w:bookmarkStart w:id="1588" w:name="_Toc465848902"/>
      <w:bookmarkStart w:id="1589" w:name="_Toc468876222"/>
      <w:bookmarkStart w:id="1590" w:name="_Toc469487716"/>
      <w:r w:rsidRPr="007857E5">
        <w:rPr>
          <w:szCs w:val="24"/>
        </w:rPr>
        <w:lastRenderedPageBreak/>
        <w:t>Инструкции по заполнению</w:t>
      </w:r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Ref90381141"/>
      <w:bookmarkStart w:id="1599" w:name="_Toc90385121"/>
      <w:bookmarkStart w:id="1600" w:name="_Toc98253952"/>
      <w:bookmarkStart w:id="1601" w:name="_Toc165173878"/>
      <w:bookmarkStart w:id="1602" w:name="_Toc423427449"/>
      <w:bookmarkStart w:id="1603" w:name="_Toc469487717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</w:p>
    <w:p w:rsidR="00635719" w:rsidRPr="00D904EF" w:rsidRDefault="00635719" w:rsidP="00635719">
      <w:pPr>
        <w:pStyle w:val="3"/>
        <w:rPr>
          <w:szCs w:val="24"/>
        </w:rPr>
      </w:pPr>
      <w:bookmarkStart w:id="1604" w:name="_Toc90385125"/>
      <w:bookmarkStart w:id="1605" w:name="_Toc439170705"/>
      <w:bookmarkStart w:id="1606" w:name="_Toc439172807"/>
      <w:bookmarkStart w:id="1607" w:name="_Toc439173268"/>
      <w:bookmarkStart w:id="1608" w:name="_Toc439238264"/>
      <w:bookmarkStart w:id="1609" w:name="_Toc439252812"/>
      <w:bookmarkStart w:id="1610" w:name="_Toc439323785"/>
      <w:bookmarkStart w:id="1611" w:name="_Toc440361420"/>
      <w:bookmarkStart w:id="1612" w:name="_Toc440376302"/>
      <w:bookmarkStart w:id="1613" w:name="_Toc440382560"/>
      <w:bookmarkStart w:id="1614" w:name="_Toc440447230"/>
      <w:bookmarkStart w:id="1615" w:name="_Toc440632391"/>
      <w:bookmarkStart w:id="1616" w:name="_Toc440875160"/>
      <w:bookmarkStart w:id="1617" w:name="_Toc441131147"/>
      <w:bookmarkStart w:id="1618" w:name="_Toc465774675"/>
      <w:bookmarkStart w:id="1619" w:name="_Toc465848904"/>
      <w:bookmarkStart w:id="1620" w:name="_Toc468876224"/>
      <w:bookmarkStart w:id="1621" w:name="_Toc469487718"/>
      <w:r w:rsidRPr="00D904EF">
        <w:rPr>
          <w:szCs w:val="24"/>
        </w:rPr>
        <w:t xml:space="preserve">Форма </w:t>
      </w:r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2" w:name="_Toc90385126"/>
      <w:bookmarkStart w:id="1623" w:name="_Toc98253959"/>
      <w:bookmarkStart w:id="1624" w:name="_Toc157248211"/>
      <w:bookmarkStart w:id="1625" w:name="_Toc157496580"/>
      <w:bookmarkStart w:id="1626" w:name="_Toc158206119"/>
      <w:bookmarkStart w:id="1627" w:name="_Toc164057804"/>
      <w:bookmarkStart w:id="1628" w:name="_Toc164137154"/>
      <w:bookmarkStart w:id="1629" w:name="_Toc164161314"/>
      <w:bookmarkStart w:id="163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31" w:name="_Toc439170706"/>
      <w:bookmarkStart w:id="1632" w:name="_Toc439172808"/>
      <w:bookmarkStart w:id="1633" w:name="_Toc439173269"/>
      <w:bookmarkStart w:id="1634" w:name="_Toc439238265"/>
      <w:bookmarkStart w:id="1635" w:name="_Toc439252813"/>
      <w:bookmarkStart w:id="1636" w:name="_Toc439323786"/>
      <w:bookmarkStart w:id="1637" w:name="_Toc440361421"/>
      <w:bookmarkStart w:id="1638" w:name="_Toc440376303"/>
      <w:bookmarkStart w:id="1639" w:name="_Toc440382561"/>
      <w:bookmarkStart w:id="1640" w:name="_Toc440447231"/>
      <w:bookmarkStart w:id="1641" w:name="_Toc440632392"/>
      <w:bookmarkStart w:id="1642" w:name="_Toc440875161"/>
      <w:bookmarkStart w:id="1643" w:name="_Toc441131148"/>
      <w:bookmarkStart w:id="1644" w:name="_Toc465774676"/>
      <w:bookmarkStart w:id="1645" w:name="_Toc465848905"/>
      <w:bookmarkStart w:id="1646" w:name="_Toc468876225"/>
      <w:bookmarkStart w:id="1647" w:name="_Toc469487719"/>
      <w:r w:rsidRPr="00D904EF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3.3.9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440376324"/>
      <w:bookmarkStart w:id="1649" w:name="_Ref440376401"/>
      <w:bookmarkStart w:id="1650" w:name="_Toc469487720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648"/>
      <w:bookmarkEnd w:id="1649"/>
      <w:bookmarkEnd w:id="1650"/>
    </w:p>
    <w:p w:rsidR="00CA1534" w:rsidRPr="00D904EF" w:rsidRDefault="00CA1534" w:rsidP="00CA1534">
      <w:pPr>
        <w:pStyle w:val="3"/>
        <w:rPr>
          <w:szCs w:val="24"/>
        </w:rPr>
      </w:pPr>
      <w:bookmarkStart w:id="1651" w:name="_Toc440376305"/>
      <w:bookmarkStart w:id="1652" w:name="_Toc440382563"/>
      <w:bookmarkStart w:id="1653" w:name="_Toc440447233"/>
      <w:bookmarkStart w:id="1654" w:name="_Toc440632394"/>
      <w:bookmarkStart w:id="1655" w:name="_Toc440875163"/>
      <w:bookmarkStart w:id="1656" w:name="_Toc441131150"/>
      <w:bookmarkStart w:id="1657" w:name="_Toc465774678"/>
      <w:bookmarkStart w:id="1658" w:name="_Toc465848907"/>
      <w:bookmarkStart w:id="1659" w:name="_Toc468876227"/>
      <w:bookmarkStart w:id="1660" w:name="_Toc469487721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661" w:name="_Toc440376306"/>
      <w:bookmarkStart w:id="1662" w:name="_Toc440382564"/>
      <w:bookmarkStart w:id="1663" w:name="_Toc440447234"/>
      <w:bookmarkStart w:id="1664" w:name="_Toc440632395"/>
      <w:bookmarkStart w:id="1665" w:name="_Toc440875164"/>
      <w:bookmarkStart w:id="1666" w:name="_Toc441131151"/>
      <w:bookmarkStart w:id="1667" w:name="_Toc465774679"/>
      <w:bookmarkStart w:id="1668" w:name="_Toc465848908"/>
      <w:bookmarkStart w:id="1669" w:name="_Toc468876228"/>
      <w:bookmarkStart w:id="1670" w:name="_Toc469487722"/>
      <w:r w:rsidRPr="00D904EF">
        <w:rPr>
          <w:szCs w:val="24"/>
        </w:rPr>
        <w:lastRenderedPageBreak/>
        <w:t>Инструкции по заполнению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654BD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3.3.10</w:t>
      </w:r>
      <w:r w:rsidR="002654BD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5.1</w:t>
      </w:r>
      <w:r w:rsidR="002654BD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5.2</w:t>
      </w:r>
      <w:r w:rsidR="002654BD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2654BD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2654BD">
        <w:rPr>
          <w:sz w:val="24"/>
          <w:szCs w:val="24"/>
        </w:rPr>
      </w:r>
      <w:r w:rsidR="002654BD">
        <w:rPr>
          <w:sz w:val="24"/>
          <w:szCs w:val="24"/>
        </w:rPr>
        <w:fldChar w:fldCharType="separate"/>
      </w:r>
      <w:r w:rsidR="00B13CC8">
        <w:rPr>
          <w:sz w:val="24"/>
          <w:szCs w:val="24"/>
        </w:rPr>
        <w:t>5.4</w:t>
      </w:r>
      <w:r w:rsidR="002654BD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704" w:rsidRDefault="00003704">
      <w:pPr>
        <w:spacing w:line="240" w:lineRule="auto"/>
      </w:pPr>
      <w:r>
        <w:separator/>
      </w:r>
    </w:p>
  </w:endnote>
  <w:endnote w:type="continuationSeparator" w:id="0">
    <w:p w:rsidR="00003704" w:rsidRDefault="00003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264C" w:rsidRDefault="0045264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FA0376" w:rsidRDefault="0045264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1F2051">
      <w:rPr>
        <w:noProof/>
        <w:sz w:val="16"/>
        <w:szCs w:val="16"/>
        <w:lang w:eastAsia="ru-RU"/>
      </w:rPr>
      <w:t>47</w:t>
    </w:r>
    <w:r w:rsidRPr="00FA0376">
      <w:rPr>
        <w:sz w:val="16"/>
        <w:szCs w:val="16"/>
        <w:lang w:eastAsia="ru-RU"/>
      </w:rPr>
      <w:fldChar w:fldCharType="end"/>
    </w:r>
  </w:p>
  <w:p w:rsidR="0045264C" w:rsidRPr="00EE0539" w:rsidRDefault="0045264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2D0F58">
      <w:rPr>
        <w:sz w:val="18"/>
        <w:szCs w:val="18"/>
      </w:rPr>
      <w:t>Договора</w:t>
    </w:r>
    <w:r w:rsidR="00F27BB1">
      <w:rPr>
        <w:sz w:val="18"/>
        <w:szCs w:val="18"/>
      </w:rPr>
      <w:t xml:space="preserve"> </w:t>
    </w:r>
    <w:r w:rsidR="00F73CA2" w:rsidRPr="00F73CA2">
      <w:rPr>
        <w:sz w:val="18"/>
        <w:szCs w:val="18"/>
      </w:rPr>
      <w:t xml:space="preserve">на обслуживание (техническое сопровождение корректной работы) </w:t>
    </w:r>
    <w:proofErr w:type="spellStart"/>
    <w:r w:rsidR="00F73CA2" w:rsidRPr="00F73CA2">
      <w:rPr>
        <w:sz w:val="18"/>
        <w:szCs w:val="18"/>
      </w:rPr>
      <w:t>тахографов</w:t>
    </w:r>
    <w:proofErr w:type="spellEnd"/>
    <w:r w:rsidR="00F73CA2" w:rsidRPr="002D0F58">
      <w:rPr>
        <w:sz w:val="18"/>
        <w:szCs w:val="18"/>
      </w:rPr>
      <w:t xml:space="preserve"> </w:t>
    </w:r>
    <w:r w:rsidRPr="002D0F58">
      <w:rPr>
        <w:sz w:val="18"/>
        <w:szCs w:val="18"/>
      </w:rPr>
      <w:t>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704" w:rsidRDefault="00003704">
      <w:pPr>
        <w:spacing w:line="240" w:lineRule="auto"/>
      </w:pPr>
      <w:r>
        <w:separator/>
      </w:r>
    </w:p>
  </w:footnote>
  <w:footnote w:type="continuationSeparator" w:id="0">
    <w:p w:rsidR="00003704" w:rsidRDefault="00003704">
      <w:pPr>
        <w:spacing w:line="240" w:lineRule="auto"/>
      </w:pPr>
      <w:r>
        <w:continuationSeparator/>
      </w:r>
    </w:p>
  </w:footnote>
  <w:footnote w:id="1">
    <w:p w:rsidR="0045264C" w:rsidRPr="00B36685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5264C" w:rsidRDefault="0045264C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5264C" w:rsidRDefault="0045264C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5264C" w:rsidRDefault="0045264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Pr="00930031" w:rsidRDefault="0045264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64C" w:rsidRDefault="0045264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7D8A95E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0F5EE78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DEF4D32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1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6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3"/>
  </w:num>
  <w:num w:numId="77">
    <w:abstractNumId w:val="91"/>
  </w:num>
  <w:num w:numId="78">
    <w:abstractNumId w:val="118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5"/>
  </w:num>
  <w:num w:numId="95">
    <w:abstractNumId w:val="10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3704"/>
    <w:rsid w:val="0000573D"/>
    <w:rsid w:val="00006AA1"/>
    <w:rsid w:val="00006EAA"/>
    <w:rsid w:val="000110FA"/>
    <w:rsid w:val="00013DE4"/>
    <w:rsid w:val="00016C74"/>
    <w:rsid w:val="000172FE"/>
    <w:rsid w:val="00022797"/>
    <w:rsid w:val="000267D8"/>
    <w:rsid w:val="00027446"/>
    <w:rsid w:val="00027C2B"/>
    <w:rsid w:val="00032368"/>
    <w:rsid w:val="000326CF"/>
    <w:rsid w:val="000333D4"/>
    <w:rsid w:val="00033D13"/>
    <w:rsid w:val="00033F16"/>
    <w:rsid w:val="000344B5"/>
    <w:rsid w:val="00034505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0ECA"/>
    <w:rsid w:val="00084FE0"/>
    <w:rsid w:val="00086686"/>
    <w:rsid w:val="00086FC6"/>
    <w:rsid w:val="00087915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4B1E"/>
    <w:rsid w:val="00105CC8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B66E4"/>
    <w:rsid w:val="001C01F9"/>
    <w:rsid w:val="001C325A"/>
    <w:rsid w:val="001C3F34"/>
    <w:rsid w:val="001C53D9"/>
    <w:rsid w:val="001E0693"/>
    <w:rsid w:val="001E200B"/>
    <w:rsid w:val="001E3577"/>
    <w:rsid w:val="001E4152"/>
    <w:rsid w:val="001E5FE8"/>
    <w:rsid w:val="001E7E46"/>
    <w:rsid w:val="001F0858"/>
    <w:rsid w:val="001F0956"/>
    <w:rsid w:val="001F15DE"/>
    <w:rsid w:val="001F2051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248E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30F4"/>
    <w:rsid w:val="002848CF"/>
    <w:rsid w:val="00287AB5"/>
    <w:rsid w:val="0029211F"/>
    <w:rsid w:val="00293DD4"/>
    <w:rsid w:val="00294039"/>
    <w:rsid w:val="002946EF"/>
    <w:rsid w:val="0029675A"/>
    <w:rsid w:val="002970C1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13FC"/>
    <w:rsid w:val="002C589F"/>
    <w:rsid w:val="002C59D7"/>
    <w:rsid w:val="002D0F58"/>
    <w:rsid w:val="002D2587"/>
    <w:rsid w:val="002D41BC"/>
    <w:rsid w:val="002D4BC6"/>
    <w:rsid w:val="002E6387"/>
    <w:rsid w:val="002F273A"/>
    <w:rsid w:val="002F3EB0"/>
    <w:rsid w:val="002F740F"/>
    <w:rsid w:val="00300A7A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26AA6"/>
    <w:rsid w:val="003303E9"/>
    <w:rsid w:val="00330669"/>
    <w:rsid w:val="003311F3"/>
    <w:rsid w:val="00332B6A"/>
    <w:rsid w:val="00334232"/>
    <w:rsid w:val="003345FE"/>
    <w:rsid w:val="003416BE"/>
    <w:rsid w:val="003417F7"/>
    <w:rsid w:val="0034341A"/>
    <w:rsid w:val="00344FCF"/>
    <w:rsid w:val="00345CCA"/>
    <w:rsid w:val="00345E93"/>
    <w:rsid w:val="0035097E"/>
    <w:rsid w:val="00355099"/>
    <w:rsid w:val="003558DC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4DF9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72A"/>
    <w:rsid w:val="003C1FE1"/>
    <w:rsid w:val="003C2207"/>
    <w:rsid w:val="003C3CB6"/>
    <w:rsid w:val="003C4CB7"/>
    <w:rsid w:val="003D3D44"/>
    <w:rsid w:val="003D4D5E"/>
    <w:rsid w:val="003D5E58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5A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26DBC"/>
    <w:rsid w:val="004323E0"/>
    <w:rsid w:val="0043428B"/>
    <w:rsid w:val="00435355"/>
    <w:rsid w:val="004360F5"/>
    <w:rsid w:val="004364A4"/>
    <w:rsid w:val="004406A6"/>
    <w:rsid w:val="00440928"/>
    <w:rsid w:val="00443E0B"/>
    <w:rsid w:val="0045264C"/>
    <w:rsid w:val="00461F58"/>
    <w:rsid w:val="00464628"/>
    <w:rsid w:val="00472FCD"/>
    <w:rsid w:val="00473053"/>
    <w:rsid w:val="00473674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DAC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2ABA"/>
    <w:rsid w:val="004C347E"/>
    <w:rsid w:val="004C3955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4AE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414D"/>
    <w:rsid w:val="00506199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77349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470C"/>
    <w:rsid w:val="005C5D3E"/>
    <w:rsid w:val="005C6F5D"/>
    <w:rsid w:val="005D16BC"/>
    <w:rsid w:val="005D4A00"/>
    <w:rsid w:val="005D5D32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318"/>
    <w:rsid w:val="006318E6"/>
    <w:rsid w:val="00631F54"/>
    <w:rsid w:val="00632F4B"/>
    <w:rsid w:val="006330D4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04A8"/>
    <w:rsid w:val="00693C8E"/>
    <w:rsid w:val="00696966"/>
    <w:rsid w:val="006974A1"/>
    <w:rsid w:val="006B0604"/>
    <w:rsid w:val="006B08E2"/>
    <w:rsid w:val="006B3CF3"/>
    <w:rsid w:val="006B43A1"/>
    <w:rsid w:val="006B4939"/>
    <w:rsid w:val="006B4ED4"/>
    <w:rsid w:val="006B7986"/>
    <w:rsid w:val="006C58DC"/>
    <w:rsid w:val="006C6116"/>
    <w:rsid w:val="006C6F82"/>
    <w:rsid w:val="006D0453"/>
    <w:rsid w:val="006D58F3"/>
    <w:rsid w:val="006D7440"/>
    <w:rsid w:val="006E1884"/>
    <w:rsid w:val="006E2E3F"/>
    <w:rsid w:val="006E4BA1"/>
    <w:rsid w:val="006E78FA"/>
    <w:rsid w:val="006F17EF"/>
    <w:rsid w:val="006F457F"/>
    <w:rsid w:val="006F5200"/>
    <w:rsid w:val="006F5FD5"/>
    <w:rsid w:val="006F758C"/>
    <w:rsid w:val="006F7702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06AE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0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07153"/>
    <w:rsid w:val="00813F81"/>
    <w:rsid w:val="008176AA"/>
    <w:rsid w:val="00826D29"/>
    <w:rsid w:val="00831719"/>
    <w:rsid w:val="00832D0A"/>
    <w:rsid w:val="00834380"/>
    <w:rsid w:val="00837110"/>
    <w:rsid w:val="008375DE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1016"/>
    <w:rsid w:val="0087274F"/>
    <w:rsid w:val="0087407B"/>
    <w:rsid w:val="008749DE"/>
    <w:rsid w:val="00874A41"/>
    <w:rsid w:val="008843D2"/>
    <w:rsid w:val="00884D4A"/>
    <w:rsid w:val="0088633C"/>
    <w:rsid w:val="00886684"/>
    <w:rsid w:val="00887450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AA5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021E"/>
    <w:rsid w:val="008F389C"/>
    <w:rsid w:val="008F465A"/>
    <w:rsid w:val="008F558F"/>
    <w:rsid w:val="008F7BD0"/>
    <w:rsid w:val="00900494"/>
    <w:rsid w:val="009027A3"/>
    <w:rsid w:val="0090331E"/>
    <w:rsid w:val="00905DFC"/>
    <w:rsid w:val="0091017C"/>
    <w:rsid w:val="009108F5"/>
    <w:rsid w:val="009121A7"/>
    <w:rsid w:val="0091430E"/>
    <w:rsid w:val="009146DD"/>
    <w:rsid w:val="009208F0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7673"/>
    <w:rsid w:val="00960328"/>
    <w:rsid w:val="0096298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97F6F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B7B9D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AD3"/>
    <w:rsid w:val="009F2BF9"/>
    <w:rsid w:val="009F4858"/>
    <w:rsid w:val="009F4DA0"/>
    <w:rsid w:val="009F5821"/>
    <w:rsid w:val="009F593B"/>
    <w:rsid w:val="009F7119"/>
    <w:rsid w:val="00A01EBE"/>
    <w:rsid w:val="00A0540E"/>
    <w:rsid w:val="00A06611"/>
    <w:rsid w:val="00A1227A"/>
    <w:rsid w:val="00A135CC"/>
    <w:rsid w:val="00A13E63"/>
    <w:rsid w:val="00A140F7"/>
    <w:rsid w:val="00A154B7"/>
    <w:rsid w:val="00A15A79"/>
    <w:rsid w:val="00A2572E"/>
    <w:rsid w:val="00A316B7"/>
    <w:rsid w:val="00A322FF"/>
    <w:rsid w:val="00A33B7C"/>
    <w:rsid w:val="00A34680"/>
    <w:rsid w:val="00A4059F"/>
    <w:rsid w:val="00A40714"/>
    <w:rsid w:val="00A40BDF"/>
    <w:rsid w:val="00A41B88"/>
    <w:rsid w:val="00A4490F"/>
    <w:rsid w:val="00A44B30"/>
    <w:rsid w:val="00A50B69"/>
    <w:rsid w:val="00A5705A"/>
    <w:rsid w:val="00A577D5"/>
    <w:rsid w:val="00A600E3"/>
    <w:rsid w:val="00A60500"/>
    <w:rsid w:val="00A6266B"/>
    <w:rsid w:val="00A63486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2C6E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45B8"/>
    <w:rsid w:val="00AE54F9"/>
    <w:rsid w:val="00AE556B"/>
    <w:rsid w:val="00AE6158"/>
    <w:rsid w:val="00AF12BB"/>
    <w:rsid w:val="00AF4B80"/>
    <w:rsid w:val="00AF70A9"/>
    <w:rsid w:val="00B012FE"/>
    <w:rsid w:val="00B016D1"/>
    <w:rsid w:val="00B01A77"/>
    <w:rsid w:val="00B033E2"/>
    <w:rsid w:val="00B068E7"/>
    <w:rsid w:val="00B12653"/>
    <w:rsid w:val="00B13CC8"/>
    <w:rsid w:val="00B20653"/>
    <w:rsid w:val="00B21EC0"/>
    <w:rsid w:val="00B22B2F"/>
    <w:rsid w:val="00B24E19"/>
    <w:rsid w:val="00B26A26"/>
    <w:rsid w:val="00B27CCD"/>
    <w:rsid w:val="00B32859"/>
    <w:rsid w:val="00B32B13"/>
    <w:rsid w:val="00B37046"/>
    <w:rsid w:val="00B420BC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817F4"/>
    <w:rsid w:val="00B91F40"/>
    <w:rsid w:val="00B924FC"/>
    <w:rsid w:val="00B93617"/>
    <w:rsid w:val="00B95138"/>
    <w:rsid w:val="00BA1AEC"/>
    <w:rsid w:val="00BA366E"/>
    <w:rsid w:val="00BA41D1"/>
    <w:rsid w:val="00BA5DEA"/>
    <w:rsid w:val="00BA6765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0495"/>
    <w:rsid w:val="00BE2DFB"/>
    <w:rsid w:val="00BE3CE1"/>
    <w:rsid w:val="00BE6030"/>
    <w:rsid w:val="00BE62BA"/>
    <w:rsid w:val="00BE6319"/>
    <w:rsid w:val="00BE6AD1"/>
    <w:rsid w:val="00BE7342"/>
    <w:rsid w:val="00BE7D79"/>
    <w:rsid w:val="00BF0EA6"/>
    <w:rsid w:val="00BF2A55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0DA"/>
    <w:rsid w:val="00C70F61"/>
    <w:rsid w:val="00C718E2"/>
    <w:rsid w:val="00C74146"/>
    <w:rsid w:val="00C75A9A"/>
    <w:rsid w:val="00C76F45"/>
    <w:rsid w:val="00C80249"/>
    <w:rsid w:val="00C8364E"/>
    <w:rsid w:val="00C83EB1"/>
    <w:rsid w:val="00C84FF2"/>
    <w:rsid w:val="00C85C4D"/>
    <w:rsid w:val="00C865CB"/>
    <w:rsid w:val="00C86793"/>
    <w:rsid w:val="00C87A34"/>
    <w:rsid w:val="00C93109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5E2"/>
    <w:rsid w:val="00D168A4"/>
    <w:rsid w:val="00D203D2"/>
    <w:rsid w:val="00D20928"/>
    <w:rsid w:val="00D2154A"/>
    <w:rsid w:val="00D273DE"/>
    <w:rsid w:val="00D273F6"/>
    <w:rsid w:val="00D275BB"/>
    <w:rsid w:val="00D32E76"/>
    <w:rsid w:val="00D34C63"/>
    <w:rsid w:val="00D36977"/>
    <w:rsid w:val="00D421AA"/>
    <w:rsid w:val="00D43C89"/>
    <w:rsid w:val="00D50C7F"/>
    <w:rsid w:val="00D50E8D"/>
    <w:rsid w:val="00D51A0B"/>
    <w:rsid w:val="00D52133"/>
    <w:rsid w:val="00D536DC"/>
    <w:rsid w:val="00D5461D"/>
    <w:rsid w:val="00D560EA"/>
    <w:rsid w:val="00D562AE"/>
    <w:rsid w:val="00D56BE9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87DA7"/>
    <w:rsid w:val="00D90031"/>
    <w:rsid w:val="00D904EF"/>
    <w:rsid w:val="00D92448"/>
    <w:rsid w:val="00D933BA"/>
    <w:rsid w:val="00DA2790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3CE4"/>
    <w:rsid w:val="00E13ED4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40E1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574"/>
    <w:rsid w:val="00EC2E49"/>
    <w:rsid w:val="00EC65D4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E5048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BB1"/>
    <w:rsid w:val="00F27D39"/>
    <w:rsid w:val="00F3215A"/>
    <w:rsid w:val="00F34AFC"/>
    <w:rsid w:val="00F40058"/>
    <w:rsid w:val="00F42D9E"/>
    <w:rsid w:val="00F4370E"/>
    <w:rsid w:val="00F4488D"/>
    <w:rsid w:val="00F44B29"/>
    <w:rsid w:val="00F4558C"/>
    <w:rsid w:val="00F463E8"/>
    <w:rsid w:val="00F50823"/>
    <w:rsid w:val="00F5198B"/>
    <w:rsid w:val="00F542D3"/>
    <w:rsid w:val="00F55E6B"/>
    <w:rsid w:val="00F62C5C"/>
    <w:rsid w:val="00F64A8B"/>
    <w:rsid w:val="00F664BF"/>
    <w:rsid w:val="00F73CA2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1C23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Fateev.S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1236E-27E7-4DD6-A77D-2D84D8CC5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88</Pages>
  <Words>26370</Words>
  <Characters>150310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176328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225</cp:revision>
  <cp:lastPrinted>2016-12-27T08:34:00Z</cp:lastPrinted>
  <dcterms:created xsi:type="dcterms:W3CDTF">2016-01-13T12:36:00Z</dcterms:created>
  <dcterms:modified xsi:type="dcterms:W3CDTF">2016-12-27T08:37:00Z</dcterms:modified>
</cp:coreProperties>
</file>