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3488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933F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34A72117" wp14:editId="0AAD4394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9E2FF2">
        <w:rPr>
          <w:b/>
          <w:sz w:val="24"/>
          <w:szCs w:val="24"/>
        </w:rPr>
        <w:t xml:space="preserve">арматуры </w:t>
      </w:r>
      <w:proofErr w:type="gramStart"/>
      <w:r w:rsidR="009E2FF2">
        <w:rPr>
          <w:b/>
          <w:sz w:val="24"/>
          <w:szCs w:val="24"/>
        </w:rPr>
        <w:t>к</w:t>
      </w:r>
      <w:proofErr w:type="gramEnd"/>
      <w:r w:rsidR="009E2FF2">
        <w:rPr>
          <w:b/>
          <w:sz w:val="24"/>
          <w:szCs w:val="24"/>
        </w:rPr>
        <w:t xml:space="preserve"> СИП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9E2FF2">
        <w:rPr>
          <w:b/>
          <w:sz w:val="24"/>
          <w:szCs w:val="24"/>
        </w:rPr>
        <w:t>1</w:t>
      </w:r>
      <w:r w:rsidR="000A065B">
        <w:rPr>
          <w:b/>
          <w:sz w:val="24"/>
          <w:szCs w:val="24"/>
        </w:rPr>
        <w:t>9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C933F5" w:rsidRPr="009E2FF2">
        <w:rPr>
          <w:b/>
          <w:sz w:val="24"/>
          <w:szCs w:val="24"/>
        </w:rPr>
        <w:t>сентября</w:t>
      </w:r>
      <w:r w:rsidRPr="009E2FF2">
        <w:rPr>
          <w:b/>
          <w:sz w:val="24"/>
          <w:szCs w:val="24"/>
        </w:rPr>
        <w:t xml:space="preserve"> 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9E2FF2">
        <w:rPr>
          <w:sz w:val="24"/>
          <w:szCs w:val="24"/>
        </w:rPr>
        <w:t xml:space="preserve">арматуры </w:t>
      </w:r>
      <w:proofErr w:type="gramStart"/>
      <w:r w:rsidR="009E2FF2">
        <w:rPr>
          <w:sz w:val="24"/>
          <w:szCs w:val="24"/>
        </w:rPr>
        <w:t>к</w:t>
      </w:r>
      <w:proofErr w:type="gramEnd"/>
      <w:r w:rsidR="009E2FF2">
        <w:rPr>
          <w:sz w:val="24"/>
          <w:szCs w:val="24"/>
        </w:rPr>
        <w:t xml:space="preserve"> СИП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9E2FF2">
        <w:rPr>
          <w:sz w:val="24"/>
          <w:szCs w:val="24"/>
        </w:rPr>
        <w:t xml:space="preserve">арматуры </w:t>
      </w:r>
      <w:proofErr w:type="gramStart"/>
      <w:r w:rsidR="009E2FF2">
        <w:rPr>
          <w:sz w:val="24"/>
          <w:szCs w:val="24"/>
        </w:rPr>
        <w:t>к</w:t>
      </w:r>
      <w:proofErr w:type="gramEnd"/>
      <w:r w:rsidR="009E2FF2">
        <w:rPr>
          <w:sz w:val="24"/>
          <w:szCs w:val="24"/>
        </w:rPr>
        <w:t xml:space="preserve"> СИП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9E2FF2">
        <w:rPr>
          <w:b/>
          <w:sz w:val="24"/>
          <w:szCs w:val="24"/>
        </w:rPr>
        <w:t>в</w:t>
      </w:r>
      <w:r w:rsidR="00C933F5" w:rsidRPr="00C933F5">
        <w:rPr>
          <w:b/>
          <w:sz w:val="24"/>
          <w:szCs w:val="24"/>
        </w:rPr>
        <w:t xml:space="preserve"> течение 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>Форма и порядок оплаты: безналичный расчет, в теч</w:t>
      </w:r>
      <w:bookmarkStart w:id="22" w:name="_GoBack"/>
      <w:bookmarkEnd w:id="22"/>
      <w:r w:rsidRPr="00382A07">
        <w:rPr>
          <w:iCs/>
          <w:sz w:val="24"/>
          <w:szCs w:val="24"/>
        </w:rPr>
        <w:t xml:space="preserve">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9E2FF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9E2FF2">
        <w:rPr>
          <w:bCs w:val="0"/>
          <w:sz w:val="24"/>
          <w:szCs w:val="24"/>
        </w:rPr>
        <w:t xml:space="preserve">Начальная (максимальная) цена </w:t>
      </w:r>
      <w:r w:rsidR="00123C70" w:rsidRPr="009E2FF2">
        <w:rPr>
          <w:bCs w:val="0"/>
          <w:sz w:val="24"/>
          <w:szCs w:val="24"/>
        </w:rPr>
        <w:t>Договор</w:t>
      </w:r>
      <w:r w:rsidRPr="009E2FF2">
        <w:rPr>
          <w:bCs w:val="0"/>
          <w:sz w:val="24"/>
          <w:szCs w:val="24"/>
        </w:rPr>
        <w:t>а</w:t>
      </w:r>
      <w:r w:rsidR="00216641" w:rsidRPr="009E2FF2">
        <w:rPr>
          <w:bCs w:val="0"/>
          <w:sz w:val="24"/>
          <w:szCs w:val="24"/>
        </w:rPr>
        <w:t>:</w:t>
      </w:r>
      <w:bookmarkEnd w:id="411"/>
    </w:p>
    <w:p w:rsidR="00280464" w:rsidRPr="009E2FF2" w:rsidRDefault="009E2FF2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E2FF2">
        <w:rPr>
          <w:b/>
          <w:sz w:val="24"/>
          <w:szCs w:val="24"/>
        </w:rPr>
        <w:t>624 765,00</w:t>
      </w:r>
      <w:r w:rsidRPr="009E2FF2">
        <w:rPr>
          <w:sz w:val="24"/>
          <w:szCs w:val="24"/>
        </w:rPr>
        <w:t xml:space="preserve"> (шестьсот двадцать четыре тысячи семьсот шестьдесят пять) рублей 00 копеек РФ, без учета НДС; НДС составляет </w:t>
      </w:r>
      <w:r w:rsidRPr="009E2FF2">
        <w:rPr>
          <w:b/>
          <w:sz w:val="24"/>
          <w:szCs w:val="24"/>
        </w:rPr>
        <w:t>112 457,70</w:t>
      </w:r>
      <w:r w:rsidRPr="009E2FF2">
        <w:rPr>
          <w:sz w:val="24"/>
          <w:szCs w:val="24"/>
        </w:rPr>
        <w:t xml:space="preserve"> (сто двенадцать тысяч четыреста пятьдесят семь) рублей 70 копеек РФ; </w:t>
      </w:r>
      <w:r w:rsidRPr="009E2FF2">
        <w:rPr>
          <w:b/>
          <w:sz w:val="24"/>
          <w:szCs w:val="24"/>
        </w:rPr>
        <w:t>737 222,70</w:t>
      </w:r>
      <w:r w:rsidRPr="009E2FF2">
        <w:rPr>
          <w:sz w:val="24"/>
          <w:szCs w:val="24"/>
        </w:rPr>
        <w:t xml:space="preserve"> (семьсот тридцать семь тысяч двести двадцать два) рубля 70 копеек РФ, с учетом НДС</w:t>
      </w:r>
      <w:r w:rsidR="00C933F5" w:rsidRPr="009E2FF2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6F1906">
        <w:rPr>
          <w:b/>
          <w:sz w:val="24"/>
          <w:szCs w:val="24"/>
        </w:rPr>
        <w:t>02</w:t>
      </w:r>
      <w:r w:rsidRPr="00C933F5">
        <w:rPr>
          <w:b/>
          <w:sz w:val="24"/>
          <w:szCs w:val="24"/>
        </w:rPr>
        <w:t xml:space="preserve"> </w:t>
      </w:r>
      <w:r w:rsidR="006F1906">
        <w:rPr>
          <w:b/>
          <w:sz w:val="24"/>
          <w:szCs w:val="24"/>
        </w:rPr>
        <w:t>октября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 xml:space="preserve">         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7478AF">
        <w:rPr>
          <w:b/>
          <w:bCs w:val="0"/>
          <w:sz w:val="24"/>
          <w:szCs w:val="24"/>
        </w:rPr>
        <w:t>05 октября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</w:t>
      </w:r>
      <w:r w:rsidRPr="00C933F5">
        <w:rPr>
          <w:sz w:val="24"/>
          <w:szCs w:val="24"/>
        </w:rPr>
        <w:lastRenderedPageBreak/>
        <w:t xml:space="preserve">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87" w:rsidRDefault="00534887">
      <w:pPr>
        <w:spacing w:line="240" w:lineRule="auto"/>
      </w:pPr>
      <w:r>
        <w:separator/>
      </w:r>
    </w:p>
  </w:endnote>
  <w:endnote w:type="continuationSeparator" w:id="0">
    <w:p w:rsidR="00534887" w:rsidRDefault="00534887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0A065B">
      <w:rPr>
        <w:noProof/>
        <w:sz w:val="16"/>
        <w:szCs w:val="16"/>
        <w:lang w:eastAsia="ru-RU"/>
      </w:rPr>
      <w:t>4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C933F5" w:rsidRPr="00C933F5">
      <w:rPr>
        <w:sz w:val="18"/>
        <w:szCs w:val="18"/>
      </w:rPr>
      <w:t xml:space="preserve">на поставку </w:t>
    </w:r>
    <w:r w:rsidR="009E2FF2">
      <w:rPr>
        <w:sz w:val="18"/>
        <w:szCs w:val="18"/>
      </w:rPr>
      <w:t xml:space="preserve">арматуры </w:t>
    </w:r>
    <w:proofErr w:type="gramStart"/>
    <w:r w:rsidR="009E2FF2">
      <w:rPr>
        <w:sz w:val="18"/>
        <w:szCs w:val="18"/>
      </w:rPr>
      <w:t>к</w:t>
    </w:r>
    <w:proofErr w:type="gramEnd"/>
    <w:r w:rsidR="009E2FF2">
      <w:rPr>
        <w:sz w:val="18"/>
        <w:szCs w:val="18"/>
      </w:rPr>
      <w:t xml:space="preserve"> СИП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87" w:rsidRDefault="00534887">
      <w:pPr>
        <w:spacing w:line="240" w:lineRule="auto"/>
      </w:pPr>
      <w:r>
        <w:separator/>
      </w:r>
    </w:p>
  </w:footnote>
  <w:footnote w:type="continuationSeparator" w:id="0">
    <w:p w:rsidR="00534887" w:rsidRDefault="00534887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4398C-A975-4392-8D50-7F3A821B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90</Pages>
  <Words>30123</Words>
  <Characters>171703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75</cp:revision>
  <cp:lastPrinted>2015-12-29T14:27:00Z</cp:lastPrinted>
  <dcterms:created xsi:type="dcterms:W3CDTF">2016-12-02T12:44:00Z</dcterms:created>
  <dcterms:modified xsi:type="dcterms:W3CDTF">2018-09-19T12:59:00Z</dcterms:modified>
</cp:coreProperties>
</file>