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762" w:rsidRPr="00EA1E4F" w:rsidRDefault="00AD4CD6" w:rsidP="00D53762">
      <w:pPr>
        <w:pStyle w:val="affffffe"/>
        <w:suppressAutoHyphens/>
        <w:jc w:val="center"/>
        <w:rPr>
          <w:noProof/>
          <w:sz w:val="16"/>
          <w:szCs w:val="16"/>
          <w:lang w:eastAsia="ru-RU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8" type="#_x0000_t202" style="position:absolute;left:0;text-align:left;margin-left:316.15pt;margin-top:0;width:169.85pt;height:81.3pt;z-index:25165824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" filled="f" stroked="f">
            <v:textbox style="mso-next-textbox:#Надпись 2">
              <w:txbxContent>
                <w:p w:rsidR="005D103D" w:rsidRPr="00041308" w:rsidRDefault="005D103D" w:rsidP="00D53762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ПАО 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РСК Центра» </w:t>
                  </w:r>
                  <w:r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«Костромаэнерго»</w:t>
                  </w:r>
                </w:p>
                <w:p w:rsidR="005D103D" w:rsidRPr="00010061" w:rsidRDefault="005D103D" w:rsidP="00D53762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р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. Мира, д.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53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, г.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Кострома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 xml:space="preserve">, Россия,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156961</w:t>
                  </w:r>
                </w:p>
                <w:p w:rsidR="005D103D" w:rsidRPr="00010061" w:rsidRDefault="005D103D" w:rsidP="00D53762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</w:t>
                  </w:r>
                  <w:r w:rsidRPr="0034173B">
                    <w:rPr>
                      <w:rFonts w:ascii="Helios" w:hAnsi="Helios"/>
                      <w:sz w:val="12"/>
                      <w:szCs w:val="12"/>
                    </w:rPr>
                    <w:t xml:space="preserve">ел.: (4942) 39-63-59, факс: (4942) 55-87-43,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тел./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прямая линия энергетиков: 8-800-50-50-115,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5D103D" w:rsidRPr="00E23D27" w:rsidRDefault="005D103D" w:rsidP="00D53762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kostromaenergo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</w:txbxContent>
            </v:textbox>
            <w10:wrap type="square" anchorx="margin"/>
          </v:shape>
        </w:pict>
      </w:r>
      <w:r w:rsidR="00D53762" w:rsidRPr="00EA1E4F">
        <w:rPr>
          <w:noProof/>
          <w:sz w:val="16"/>
          <w:szCs w:val="16"/>
          <w:lang w:eastAsia="ru-RU"/>
        </w:rPr>
        <w:drawing>
          <wp:inline distT="0" distB="0" distL="0" distR="0" wp14:anchorId="0EB4F4F0" wp14:editId="4F256657">
            <wp:extent cx="1628775" cy="4762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53762" w:rsidRPr="00EA1E4F">
        <w:rPr>
          <w:noProof/>
          <w:sz w:val="16"/>
          <w:szCs w:val="16"/>
          <w:lang w:eastAsia="ru-RU"/>
        </w:rPr>
        <w:t xml:space="preserve">            </w:t>
      </w:r>
      <w:r w:rsidR="00D53762" w:rsidRPr="00EA1E4F">
        <w:rPr>
          <w:noProof/>
          <w:sz w:val="16"/>
          <w:szCs w:val="16"/>
          <w:lang w:eastAsia="ru-RU"/>
        </w:rPr>
        <w:drawing>
          <wp:inline distT="0" distB="0" distL="0" distR="0" wp14:anchorId="68D3F88F" wp14:editId="26F387CD">
            <wp:extent cx="1743075" cy="5715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703A4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7556FF" w:rsidRPr="00703A47" w:rsidRDefault="007556FF" w:rsidP="007556FF">
      <w:pPr>
        <w:ind w:left="5670" w:firstLine="0"/>
        <w:jc w:val="center"/>
        <w:rPr>
          <w:sz w:val="24"/>
          <w:szCs w:val="24"/>
        </w:rPr>
      </w:pPr>
    </w:p>
    <w:p w:rsidR="005C08CA" w:rsidRDefault="005C08CA" w:rsidP="00D53762">
      <w:pPr>
        <w:ind w:firstLine="0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D53762" w:rsidRDefault="00D53762" w:rsidP="00D53762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D53762" w:rsidRDefault="00D53762" w:rsidP="00D53762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логистики и  </w:t>
      </w:r>
      <w:r w:rsidRPr="003C7995">
        <w:rPr>
          <w:sz w:val="24"/>
          <w:szCs w:val="24"/>
        </w:rPr>
        <w:t xml:space="preserve"> </w:t>
      </w:r>
    </w:p>
    <w:p w:rsidR="00D53762" w:rsidRPr="00C12FA4" w:rsidRDefault="00D53762" w:rsidP="00D53762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материально-технического обеспечения</w:t>
      </w:r>
      <w:r w:rsidRPr="00C12FA4">
        <w:rPr>
          <w:sz w:val="24"/>
          <w:szCs w:val="24"/>
        </w:rPr>
        <w:t xml:space="preserve"> </w:t>
      </w:r>
    </w:p>
    <w:p w:rsidR="00D53762" w:rsidRPr="00C12FA4" w:rsidRDefault="00D53762" w:rsidP="00D53762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филиала </w:t>
      </w:r>
      <w:r w:rsidRPr="00C12FA4">
        <w:rPr>
          <w:sz w:val="24"/>
          <w:szCs w:val="24"/>
        </w:rPr>
        <w:t>ПАО «МРСК Центра»</w:t>
      </w:r>
      <w:r>
        <w:rPr>
          <w:sz w:val="24"/>
          <w:szCs w:val="24"/>
        </w:rPr>
        <w:t xml:space="preserve"> - «Костромаэнерго»</w:t>
      </w:r>
    </w:p>
    <w:p w:rsidR="00D53762" w:rsidRPr="00C12FA4" w:rsidRDefault="00D53762" w:rsidP="00D53762">
      <w:pPr>
        <w:spacing w:line="240" w:lineRule="auto"/>
        <w:jc w:val="right"/>
      </w:pPr>
    </w:p>
    <w:p w:rsidR="00D53762" w:rsidRPr="00C12FA4" w:rsidRDefault="00D53762" w:rsidP="00D53762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А.Н</w:t>
      </w:r>
      <w:r w:rsidRPr="00C12FA4">
        <w:rPr>
          <w:sz w:val="24"/>
          <w:szCs w:val="24"/>
        </w:rPr>
        <w:t xml:space="preserve">. </w:t>
      </w:r>
      <w:r>
        <w:rPr>
          <w:sz w:val="24"/>
          <w:szCs w:val="24"/>
        </w:rPr>
        <w:t>Алешков</w:t>
      </w:r>
    </w:p>
    <w:p w:rsidR="00D53762" w:rsidRPr="00C12FA4" w:rsidRDefault="00D53762" w:rsidP="00D53762">
      <w:pPr>
        <w:spacing w:line="240" w:lineRule="auto"/>
        <w:jc w:val="right"/>
        <w:rPr>
          <w:sz w:val="24"/>
          <w:szCs w:val="24"/>
        </w:rPr>
      </w:pPr>
    </w:p>
    <w:p w:rsidR="00D53762" w:rsidRPr="00C12FA4" w:rsidRDefault="00D53762" w:rsidP="00D53762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341A84">
        <w:rPr>
          <w:b/>
          <w:kern w:val="36"/>
          <w:sz w:val="24"/>
          <w:szCs w:val="24"/>
        </w:rPr>
        <w:t>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D53762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366652" w:rsidRPr="00D53762">
        <w:rPr>
          <w:b/>
          <w:sz w:val="24"/>
          <w:szCs w:val="24"/>
        </w:rPr>
        <w:t>Договор</w:t>
      </w:r>
      <w:r w:rsidR="00D53762" w:rsidRPr="00D53762">
        <w:rPr>
          <w:b/>
          <w:sz w:val="24"/>
          <w:szCs w:val="24"/>
        </w:rPr>
        <w:t>а</w:t>
      </w:r>
      <w:r w:rsidR="00366652" w:rsidRPr="00D53762">
        <w:rPr>
          <w:b/>
          <w:sz w:val="24"/>
          <w:szCs w:val="24"/>
        </w:rPr>
        <w:t xml:space="preserve"> </w:t>
      </w:r>
      <w:proofErr w:type="gramStart"/>
      <w:r w:rsidR="00366652" w:rsidRPr="00D53762">
        <w:rPr>
          <w:b/>
          <w:sz w:val="24"/>
          <w:szCs w:val="24"/>
        </w:rPr>
        <w:t>на</w:t>
      </w:r>
      <w:proofErr w:type="gramEnd"/>
      <w:r w:rsidR="00366652" w:rsidRPr="00D53762">
        <w:rPr>
          <w:b/>
          <w:sz w:val="24"/>
          <w:szCs w:val="24"/>
        </w:rPr>
        <w:t xml:space="preserve"> </w:t>
      </w:r>
    </w:p>
    <w:p w:rsidR="00717F60" w:rsidRPr="00C12FA4" w:rsidRDefault="00366652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53762">
        <w:rPr>
          <w:b/>
          <w:sz w:val="24"/>
          <w:szCs w:val="24"/>
        </w:rPr>
        <w:t xml:space="preserve">оказание услуг по </w:t>
      </w:r>
      <w:r w:rsidR="00D53762" w:rsidRPr="00D53762">
        <w:rPr>
          <w:b/>
          <w:sz w:val="24"/>
          <w:szCs w:val="24"/>
        </w:rPr>
        <w:t>техническому обслуживанию и ремонту счетчиков (приборов учета)</w:t>
      </w:r>
      <w:r w:rsidRPr="00D53762">
        <w:rPr>
          <w:b/>
          <w:sz w:val="24"/>
          <w:szCs w:val="24"/>
        </w:rPr>
        <w:t xml:space="preserve"> для нужд ПАО «МРСК Центра»</w:t>
      </w:r>
      <w:r w:rsidR="007556FF" w:rsidRPr="00D53762">
        <w:rPr>
          <w:b/>
          <w:sz w:val="24"/>
          <w:szCs w:val="24"/>
        </w:rPr>
        <w:t xml:space="preserve"> (филиал</w:t>
      </w:r>
      <w:r w:rsidR="00D53762" w:rsidRPr="00D53762">
        <w:rPr>
          <w:b/>
          <w:sz w:val="24"/>
          <w:szCs w:val="24"/>
        </w:rPr>
        <w:t>а</w:t>
      </w:r>
      <w:r w:rsidR="007556FF" w:rsidRPr="00D53762">
        <w:rPr>
          <w:b/>
          <w:sz w:val="24"/>
          <w:szCs w:val="24"/>
        </w:rPr>
        <w:t xml:space="preserve"> </w:t>
      </w:r>
      <w:r w:rsidR="00D53762" w:rsidRPr="00D53762">
        <w:rPr>
          <w:b/>
          <w:sz w:val="24"/>
          <w:szCs w:val="24"/>
        </w:rPr>
        <w:t>«Костромаэнерго»</w:t>
      </w:r>
      <w:r w:rsidR="007556FF" w:rsidRPr="00D53762">
        <w:rPr>
          <w:b/>
          <w:sz w:val="24"/>
          <w:szCs w:val="24"/>
        </w:rPr>
        <w:t>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D53762">
        <w:rPr>
          <w:sz w:val="24"/>
          <w:szCs w:val="24"/>
        </w:rPr>
        <w:t>Кострома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F810A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C14F7A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14F7A">
        <w:rPr>
          <w:noProof/>
        </w:rPr>
        <w:t>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14F7A">
        <w:rPr>
          <w:noProof/>
        </w:rPr>
        <w:t>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14F7A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14F7A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14F7A">
        <w:rPr>
          <w:noProof/>
        </w:rPr>
        <w:t>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14F7A">
        <w:rPr>
          <w:noProof/>
        </w:rPr>
        <w:t>8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14F7A">
        <w:rPr>
          <w:noProof/>
        </w:rPr>
        <w:t>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14F7A">
        <w:rPr>
          <w:noProof/>
        </w:rPr>
        <w:t>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14F7A">
        <w:rPr>
          <w:noProof/>
        </w:rPr>
        <w:t>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14F7A">
        <w:rPr>
          <w:noProof/>
        </w:rPr>
        <w:t>11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14F7A">
        <w:rPr>
          <w:noProof/>
        </w:rPr>
        <w:t>12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14F7A">
        <w:rPr>
          <w:noProof/>
        </w:rPr>
        <w:t>12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14F7A">
        <w:rPr>
          <w:noProof/>
        </w:rPr>
        <w:t>12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14F7A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14F7A">
        <w:rPr>
          <w:noProof/>
        </w:rPr>
        <w:t>29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14F7A">
        <w:rPr>
          <w:noProof/>
        </w:rPr>
        <w:t>29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14F7A">
        <w:rPr>
          <w:noProof/>
        </w:rPr>
        <w:t>30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14F7A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14F7A">
        <w:rPr>
          <w:noProof/>
        </w:rPr>
        <w:t>33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14F7A">
        <w:rPr>
          <w:noProof/>
        </w:rPr>
        <w:t>34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14F7A">
        <w:rPr>
          <w:noProof/>
        </w:rPr>
        <w:t>35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14F7A">
        <w:rPr>
          <w:noProof/>
        </w:rPr>
        <w:t>35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14F7A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14F7A">
        <w:rPr>
          <w:noProof/>
        </w:rPr>
        <w:t>38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14F7A">
        <w:rPr>
          <w:noProof/>
        </w:rPr>
        <w:t>38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14F7A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14F7A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14F7A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14F7A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14F7A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14F7A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14F7A">
        <w:rPr>
          <w:noProof/>
        </w:rPr>
        <w:t>44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14F7A">
        <w:rPr>
          <w:noProof/>
        </w:rPr>
        <w:t>46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14F7A">
        <w:rPr>
          <w:noProof/>
        </w:rPr>
        <w:t>48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14F7A">
        <w:rPr>
          <w:noProof/>
        </w:rPr>
        <w:t>50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14F7A">
        <w:rPr>
          <w:noProof/>
        </w:rPr>
        <w:t>52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14F7A">
        <w:rPr>
          <w:noProof/>
        </w:rPr>
        <w:t>54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14F7A">
        <w:rPr>
          <w:noProof/>
        </w:rPr>
        <w:t>56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14F7A">
        <w:rPr>
          <w:noProof/>
        </w:rPr>
        <w:t>58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14F7A">
        <w:rPr>
          <w:noProof/>
        </w:rPr>
        <w:t>63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14F7A">
        <w:rPr>
          <w:noProof/>
        </w:rPr>
        <w:t>65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14F7A">
        <w:rPr>
          <w:noProof/>
        </w:rPr>
        <w:t>67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14F7A">
        <w:rPr>
          <w:noProof/>
        </w:rPr>
        <w:t>69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14F7A">
        <w:rPr>
          <w:noProof/>
        </w:rPr>
        <w:t>71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14F7A">
        <w:rPr>
          <w:noProof/>
        </w:rPr>
        <w:t>74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14F7A">
        <w:rPr>
          <w:noProof/>
        </w:rPr>
        <w:t>78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14F7A">
        <w:rPr>
          <w:noProof/>
        </w:rPr>
        <w:t>81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14F7A">
        <w:rPr>
          <w:noProof/>
        </w:rPr>
        <w:t>83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14F7A">
        <w:rPr>
          <w:noProof/>
        </w:rPr>
        <w:t>85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14F7A">
        <w:rPr>
          <w:noProof/>
        </w:rPr>
        <w:t>87</w:t>
      </w:r>
      <w:r w:rsidR="00F810AA">
        <w:rPr>
          <w:noProof/>
        </w:rPr>
        <w:fldChar w:fldCharType="end"/>
      </w:r>
    </w:p>
    <w:p w:rsidR="00717F60" w:rsidRPr="00E71A48" w:rsidRDefault="00F810A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3C541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r w:rsidR="00D53762" w:rsidRPr="00D80A5F">
        <w:rPr>
          <w:iCs/>
          <w:sz w:val="24"/>
          <w:szCs w:val="24"/>
        </w:rPr>
        <w:t>РФ, 156961, г. Кострома, проспект Мира, 53</w:t>
      </w:r>
      <w:r w:rsidR="00D53762">
        <w:rPr>
          <w:iCs/>
          <w:sz w:val="24"/>
          <w:szCs w:val="24"/>
        </w:rPr>
        <w:t>, с</w:t>
      </w:r>
      <w:r w:rsidR="00D53762" w:rsidRPr="00702B2C">
        <w:rPr>
          <w:iCs/>
          <w:sz w:val="24"/>
          <w:szCs w:val="24"/>
        </w:rPr>
        <w:t xml:space="preserve">екретарь Закупочной комиссии </w:t>
      </w:r>
      <w:r w:rsidR="00D53762">
        <w:rPr>
          <w:iCs/>
          <w:sz w:val="24"/>
          <w:szCs w:val="24"/>
        </w:rPr>
        <w:t xml:space="preserve">и </w:t>
      </w:r>
      <w:r w:rsidR="00D53762" w:rsidRPr="00702B2C">
        <w:rPr>
          <w:iCs/>
          <w:sz w:val="24"/>
          <w:szCs w:val="24"/>
        </w:rPr>
        <w:t xml:space="preserve">ответственное лицо – </w:t>
      </w:r>
      <w:r w:rsidR="00D53762">
        <w:rPr>
          <w:iCs/>
          <w:sz w:val="24"/>
          <w:szCs w:val="24"/>
        </w:rPr>
        <w:t>специалист 2 категории отдела</w:t>
      </w:r>
      <w:r w:rsidR="00D53762" w:rsidRPr="00702B2C">
        <w:rPr>
          <w:iCs/>
          <w:sz w:val="24"/>
          <w:szCs w:val="24"/>
        </w:rPr>
        <w:t xml:space="preserve"> закупочной деятельности </w:t>
      </w:r>
      <w:r w:rsidR="00D53762">
        <w:rPr>
          <w:iCs/>
          <w:sz w:val="24"/>
          <w:szCs w:val="24"/>
        </w:rPr>
        <w:t xml:space="preserve">филиала </w:t>
      </w:r>
      <w:r w:rsidR="00D53762" w:rsidRPr="00702B2C">
        <w:rPr>
          <w:iCs/>
          <w:sz w:val="24"/>
          <w:szCs w:val="24"/>
        </w:rPr>
        <w:t>ПАО «МРСК Центра»</w:t>
      </w:r>
      <w:r w:rsidR="00D53762">
        <w:rPr>
          <w:iCs/>
          <w:sz w:val="24"/>
          <w:szCs w:val="24"/>
        </w:rPr>
        <w:t xml:space="preserve"> - «Костромаэнерго»</w:t>
      </w:r>
      <w:r w:rsidR="00D53762" w:rsidRPr="00702B2C">
        <w:rPr>
          <w:iCs/>
          <w:sz w:val="24"/>
          <w:szCs w:val="24"/>
        </w:rPr>
        <w:t xml:space="preserve"> </w:t>
      </w:r>
      <w:r w:rsidR="00D53762">
        <w:rPr>
          <w:iCs/>
          <w:sz w:val="24"/>
          <w:szCs w:val="24"/>
        </w:rPr>
        <w:t>Скворцова Т.С., контактный</w:t>
      </w:r>
      <w:r w:rsidR="00D53762" w:rsidRPr="00702B2C">
        <w:rPr>
          <w:iCs/>
          <w:sz w:val="24"/>
          <w:szCs w:val="24"/>
        </w:rPr>
        <w:t xml:space="preserve"> теле</w:t>
      </w:r>
      <w:r w:rsidR="00D53762">
        <w:rPr>
          <w:iCs/>
          <w:sz w:val="24"/>
          <w:szCs w:val="24"/>
        </w:rPr>
        <w:t>фон</w:t>
      </w:r>
      <w:r w:rsidR="00D53762" w:rsidRPr="00702B2C">
        <w:rPr>
          <w:iCs/>
          <w:sz w:val="24"/>
          <w:szCs w:val="24"/>
        </w:rPr>
        <w:t>: (49</w:t>
      </w:r>
      <w:r w:rsidR="00D53762">
        <w:rPr>
          <w:iCs/>
          <w:sz w:val="24"/>
          <w:szCs w:val="24"/>
        </w:rPr>
        <w:t>42</w:t>
      </w:r>
      <w:r w:rsidR="00D53762" w:rsidRPr="00702B2C">
        <w:rPr>
          <w:iCs/>
          <w:sz w:val="24"/>
          <w:szCs w:val="24"/>
        </w:rPr>
        <w:t xml:space="preserve">) </w:t>
      </w:r>
      <w:r w:rsidR="00D53762">
        <w:rPr>
          <w:iCs/>
          <w:sz w:val="24"/>
          <w:szCs w:val="24"/>
        </w:rPr>
        <w:t>396-055</w:t>
      </w:r>
      <w:r w:rsidR="00D53762" w:rsidRPr="00702B2C">
        <w:rPr>
          <w:iCs/>
          <w:sz w:val="24"/>
          <w:szCs w:val="24"/>
        </w:rPr>
        <w:t>,</w:t>
      </w:r>
      <w:r w:rsidR="00D53762">
        <w:rPr>
          <w:iCs/>
          <w:sz w:val="24"/>
          <w:szCs w:val="24"/>
        </w:rPr>
        <w:t xml:space="preserve"> </w:t>
      </w:r>
      <w:r w:rsidR="00D53762" w:rsidRPr="00702B2C">
        <w:rPr>
          <w:sz w:val="24"/>
          <w:szCs w:val="24"/>
        </w:rPr>
        <w:t xml:space="preserve">адрес электронной почты: </w:t>
      </w:r>
      <w:r w:rsidR="00D53762" w:rsidRPr="00702B2C">
        <w:rPr>
          <w:iCs/>
          <w:sz w:val="24"/>
          <w:szCs w:val="24"/>
        </w:rPr>
        <w:t xml:space="preserve"> </w:t>
      </w:r>
      <w:proofErr w:type="spellStart"/>
      <w:r w:rsidR="00D53762" w:rsidRPr="00E947C9">
        <w:rPr>
          <w:rStyle w:val="a7"/>
          <w:lang w:val="en-US"/>
        </w:rPr>
        <w:t>Skvortsova</w:t>
      </w:r>
      <w:proofErr w:type="spellEnd"/>
      <w:r w:rsidR="00D53762" w:rsidRPr="00E947C9">
        <w:rPr>
          <w:rStyle w:val="a7"/>
        </w:rPr>
        <w:t>.</w:t>
      </w:r>
      <w:r w:rsidR="00D53762" w:rsidRPr="00E947C9">
        <w:rPr>
          <w:rStyle w:val="a7"/>
          <w:lang w:val="en-US"/>
        </w:rPr>
        <w:t>TS</w:t>
      </w:r>
      <w:r w:rsidR="00D53762" w:rsidRPr="00E947C9">
        <w:rPr>
          <w:rStyle w:val="a7"/>
        </w:rPr>
        <w:t>@</w:t>
      </w:r>
      <w:proofErr w:type="spellStart"/>
      <w:r w:rsidR="00D53762" w:rsidRPr="00E947C9">
        <w:rPr>
          <w:rStyle w:val="a7"/>
          <w:lang w:val="en-US"/>
        </w:rPr>
        <w:t>mrsk</w:t>
      </w:r>
      <w:proofErr w:type="spellEnd"/>
      <w:r w:rsidR="00D53762" w:rsidRPr="00E947C9">
        <w:rPr>
          <w:rStyle w:val="a7"/>
        </w:rPr>
        <w:t>-1.</w:t>
      </w:r>
      <w:proofErr w:type="spellStart"/>
      <w:r w:rsidR="00D53762" w:rsidRPr="00E947C9">
        <w:rPr>
          <w:rStyle w:val="a7"/>
          <w:lang w:val="en-US"/>
        </w:rPr>
        <w:t>ru</w:t>
      </w:r>
      <w:proofErr w:type="spellEnd"/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703A47">
        <w:rPr>
          <w:sz w:val="24"/>
          <w:szCs w:val="24"/>
        </w:rPr>
        <w:t xml:space="preserve">опубликованным </w:t>
      </w:r>
      <w:r w:rsidRPr="00703A47">
        <w:rPr>
          <w:b/>
          <w:sz w:val="24"/>
          <w:szCs w:val="24"/>
        </w:rPr>
        <w:t>«</w:t>
      </w:r>
      <w:r w:rsidR="003C5411" w:rsidRPr="00703A47">
        <w:rPr>
          <w:b/>
          <w:sz w:val="24"/>
          <w:szCs w:val="24"/>
        </w:rPr>
        <w:t>14</w:t>
      </w:r>
      <w:r w:rsidRPr="00703A47">
        <w:rPr>
          <w:b/>
          <w:sz w:val="24"/>
          <w:szCs w:val="24"/>
        </w:rPr>
        <w:t xml:space="preserve">» </w:t>
      </w:r>
      <w:r w:rsidR="003C5411" w:rsidRPr="00703A47">
        <w:rPr>
          <w:b/>
          <w:sz w:val="24"/>
          <w:szCs w:val="24"/>
        </w:rPr>
        <w:t>марта</w:t>
      </w:r>
      <w:r w:rsidRPr="00703A47">
        <w:rPr>
          <w:b/>
          <w:sz w:val="24"/>
          <w:szCs w:val="24"/>
        </w:rPr>
        <w:t xml:space="preserve"> 20</w:t>
      </w:r>
      <w:r w:rsidR="00C12FA4" w:rsidRPr="00703A47">
        <w:rPr>
          <w:b/>
          <w:sz w:val="24"/>
          <w:szCs w:val="24"/>
        </w:rPr>
        <w:t>1</w:t>
      </w:r>
      <w:r w:rsidR="00DB05D8" w:rsidRPr="00703A47">
        <w:rPr>
          <w:b/>
          <w:sz w:val="24"/>
          <w:szCs w:val="24"/>
        </w:rPr>
        <w:t>7</w:t>
      </w:r>
      <w:r w:rsidRPr="00703A47">
        <w:rPr>
          <w:b/>
          <w:sz w:val="24"/>
          <w:szCs w:val="24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5D103D">
        <w:fldChar w:fldCharType="begin"/>
      </w:r>
      <w:r w:rsidR="005D103D">
        <w:instrText xml:space="preserve"> REF _Ref440269836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1.1.2</w:t>
      </w:r>
      <w:r w:rsidR="005D103D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5D103D">
        <w:rPr>
          <w:sz w:val="24"/>
          <w:szCs w:val="24"/>
        </w:rPr>
        <w:t xml:space="preserve">, </w:t>
      </w:r>
      <w:r w:rsidR="005D103D" w:rsidRPr="000B6165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366652" w:rsidRPr="003C5411">
        <w:rPr>
          <w:sz w:val="24"/>
          <w:szCs w:val="24"/>
        </w:rPr>
        <w:t>Договор</w:t>
      </w:r>
      <w:r w:rsidR="003C5411" w:rsidRPr="003C5411">
        <w:rPr>
          <w:sz w:val="24"/>
          <w:szCs w:val="24"/>
        </w:rPr>
        <w:t>а</w:t>
      </w:r>
      <w:r w:rsidR="00366652" w:rsidRPr="003C5411">
        <w:rPr>
          <w:sz w:val="24"/>
          <w:szCs w:val="24"/>
        </w:rPr>
        <w:t xml:space="preserve"> на оказание услуг по </w:t>
      </w:r>
      <w:r w:rsidR="003C5411" w:rsidRPr="003C5411">
        <w:rPr>
          <w:sz w:val="24"/>
          <w:szCs w:val="24"/>
        </w:rPr>
        <w:t>техническому обслуживанию и ремонту счетчиков (приборов учета)</w:t>
      </w:r>
      <w:r w:rsidR="00366652" w:rsidRPr="003C5411">
        <w:rPr>
          <w:sz w:val="24"/>
          <w:szCs w:val="24"/>
        </w:rPr>
        <w:t xml:space="preserve"> для нужд ПАО «МРСК Центра»</w:t>
      </w:r>
      <w:r w:rsidR="00702B2C" w:rsidRPr="003C5411">
        <w:rPr>
          <w:sz w:val="24"/>
          <w:szCs w:val="24"/>
        </w:rPr>
        <w:t xml:space="preserve"> </w:t>
      </w:r>
      <w:r w:rsidR="003C5411" w:rsidRPr="003C5411">
        <w:rPr>
          <w:sz w:val="24"/>
          <w:szCs w:val="24"/>
        </w:rPr>
        <w:t>(филиала</w:t>
      </w:r>
      <w:r w:rsidR="00862664" w:rsidRPr="003C5411">
        <w:rPr>
          <w:sz w:val="24"/>
          <w:szCs w:val="24"/>
        </w:rPr>
        <w:t xml:space="preserve"> «Костромаэнерго», расположенного по адресу: РФ, 156961,</w:t>
      </w:r>
      <w:r w:rsidR="003C5411" w:rsidRPr="003C5411">
        <w:rPr>
          <w:sz w:val="24"/>
          <w:szCs w:val="24"/>
        </w:rPr>
        <w:t xml:space="preserve"> г. Кострома, проспект Мира, 53</w:t>
      </w:r>
      <w:r w:rsidR="00862664" w:rsidRPr="003C5411">
        <w:rPr>
          <w:sz w:val="24"/>
          <w:szCs w:val="24"/>
        </w:rPr>
        <w:t>)</w:t>
      </w:r>
      <w:r w:rsidRPr="003C5411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19" w:history="1">
        <w:r w:rsidR="00862664" w:rsidRPr="003C5411">
          <w:rPr>
            <w:rStyle w:val="a7"/>
            <w:sz w:val="24"/>
            <w:szCs w:val="24"/>
          </w:rPr>
          <w:t>etp.rosseti.ru</w:t>
        </w:r>
      </w:hyperlink>
      <w:r w:rsidR="00862664" w:rsidRPr="003C5411">
        <w:rPr>
          <w:sz w:val="24"/>
          <w:szCs w:val="24"/>
        </w:rPr>
        <w:t xml:space="preserve"> </w:t>
      </w:r>
      <w:r w:rsidR="00702B2C" w:rsidRPr="003C5411">
        <w:rPr>
          <w:sz w:val="24"/>
          <w:szCs w:val="24"/>
        </w:rPr>
        <w:t>(далее</w:t>
      </w:r>
      <w:r w:rsidR="00702B2C" w:rsidRPr="00C12FA4">
        <w:rPr>
          <w:sz w:val="24"/>
          <w:szCs w:val="24"/>
        </w:rPr>
        <w:t xml:space="preserve">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r w:rsidR="00123C70" w:rsidRPr="003C5411">
        <w:rPr>
          <w:sz w:val="24"/>
          <w:szCs w:val="24"/>
        </w:rPr>
        <w:t>Договор</w:t>
      </w:r>
      <w:r w:rsidR="003C5411" w:rsidRPr="003C5411">
        <w:rPr>
          <w:sz w:val="24"/>
          <w:szCs w:val="24"/>
        </w:rPr>
        <w:t>а</w:t>
      </w:r>
      <w:r w:rsidR="00A40714" w:rsidRPr="003C5411">
        <w:rPr>
          <w:sz w:val="24"/>
          <w:szCs w:val="24"/>
        </w:rPr>
        <w:t xml:space="preserve"> </w:t>
      </w:r>
      <w:r w:rsidR="00366652" w:rsidRPr="003C5411">
        <w:rPr>
          <w:sz w:val="24"/>
          <w:szCs w:val="24"/>
        </w:rPr>
        <w:t xml:space="preserve">на оказание услуг по </w:t>
      </w:r>
      <w:r w:rsidR="003C5411" w:rsidRPr="003C5411">
        <w:rPr>
          <w:sz w:val="24"/>
          <w:szCs w:val="24"/>
        </w:rPr>
        <w:t>техническому обслуживанию и ремонту счетчиков (приборов учета)</w:t>
      </w:r>
      <w:r w:rsidR="003C5411">
        <w:rPr>
          <w:sz w:val="24"/>
          <w:szCs w:val="24"/>
        </w:rPr>
        <w:t xml:space="preserve"> </w:t>
      </w:r>
      <w:r w:rsidR="00366652" w:rsidRPr="003C5411">
        <w:rPr>
          <w:sz w:val="24"/>
          <w:szCs w:val="24"/>
        </w:rPr>
        <w:t>для нужд ПАО «МРСК Центра»</w:t>
      </w:r>
      <w:r w:rsidR="00702B2C" w:rsidRPr="003C5411">
        <w:rPr>
          <w:sz w:val="24"/>
          <w:szCs w:val="24"/>
        </w:rPr>
        <w:t xml:space="preserve"> (филиал</w:t>
      </w:r>
      <w:r w:rsidR="003C5411" w:rsidRPr="003C5411">
        <w:rPr>
          <w:sz w:val="24"/>
          <w:szCs w:val="24"/>
        </w:rPr>
        <w:t>а</w:t>
      </w:r>
      <w:r w:rsidR="00702B2C" w:rsidRPr="003C5411">
        <w:rPr>
          <w:sz w:val="24"/>
          <w:szCs w:val="24"/>
        </w:rPr>
        <w:t xml:space="preserve"> </w:t>
      </w:r>
      <w:r w:rsidR="003C5411" w:rsidRPr="003C5411">
        <w:rPr>
          <w:sz w:val="24"/>
          <w:szCs w:val="24"/>
        </w:rPr>
        <w:t xml:space="preserve"> «Костромаэнерго»</w:t>
      </w:r>
      <w:r w:rsidR="00702B2C" w:rsidRPr="003C5411">
        <w:rPr>
          <w:sz w:val="24"/>
          <w:szCs w:val="24"/>
        </w:rPr>
        <w:t>)</w:t>
      </w:r>
      <w:bookmarkEnd w:id="17"/>
      <w:r w:rsidR="00702B2C" w:rsidRPr="003C5411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</w:t>
      </w:r>
      <w:r w:rsidRPr="003C5411">
        <w:rPr>
          <w:sz w:val="24"/>
          <w:szCs w:val="24"/>
        </w:rPr>
        <w:t xml:space="preserve">лотов: </w:t>
      </w:r>
      <w:r w:rsidRPr="003C5411">
        <w:rPr>
          <w:b/>
          <w:sz w:val="24"/>
          <w:szCs w:val="24"/>
        </w:rPr>
        <w:t>1 (один)</w:t>
      </w:r>
      <w:r w:rsidRPr="003C5411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6B69FE">
        <w:rPr>
          <w:sz w:val="24"/>
        </w:rPr>
        <w:t>с момента заключения договора по декабрь 2017 года/ по заявкам заказчика, но не позднее 20 рабочих дней</w:t>
      </w:r>
      <w:r w:rsidR="00717F60" w:rsidRPr="00FA7326">
        <w:rPr>
          <w:sz w:val="24"/>
          <w:szCs w:val="24"/>
        </w:rPr>
        <w:t>.</w:t>
      </w:r>
      <w:bookmarkEnd w:id="19"/>
    </w:p>
    <w:p w:rsidR="008D2928" w:rsidRPr="006B69FE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будет </w:t>
      </w:r>
      <w:r w:rsidRPr="006B69FE">
        <w:rPr>
          <w:sz w:val="24"/>
          <w:szCs w:val="24"/>
        </w:rPr>
        <w:t xml:space="preserve">осуществляться на </w:t>
      </w:r>
      <w:r w:rsidR="00425F34" w:rsidRPr="006B69FE">
        <w:rPr>
          <w:sz w:val="24"/>
          <w:szCs w:val="24"/>
        </w:rPr>
        <w:t>территории Р</w:t>
      </w:r>
      <w:r w:rsidR="00A0540E" w:rsidRPr="006B69FE">
        <w:rPr>
          <w:sz w:val="24"/>
          <w:szCs w:val="24"/>
        </w:rPr>
        <w:t xml:space="preserve">оссийской </w:t>
      </w:r>
      <w:r w:rsidR="00425F34" w:rsidRPr="006B69FE">
        <w:rPr>
          <w:sz w:val="24"/>
          <w:szCs w:val="24"/>
        </w:rPr>
        <w:t>Ф</w:t>
      </w:r>
      <w:r w:rsidR="00A0540E" w:rsidRPr="006B69FE">
        <w:rPr>
          <w:sz w:val="24"/>
          <w:szCs w:val="24"/>
        </w:rPr>
        <w:t>едерации</w:t>
      </w:r>
      <w:r w:rsidRPr="006B69FE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F810A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F810A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F810A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5D103D">
        <w:fldChar w:fldCharType="begin"/>
      </w:r>
      <w:r w:rsidR="005D103D">
        <w:instrText xml:space="preserve"> REF _Ref305973574 \r \h  \* MERGEFORMAT </w:instrText>
      </w:r>
      <w:r w:rsidR="005D103D">
        <w:fldChar w:fldCharType="separate"/>
      </w:r>
      <w:r w:rsidR="00093638">
        <w:t>2</w:t>
      </w:r>
      <w:r w:rsidR="005D103D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F810A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F810A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>В случае</w:t>
      </w:r>
      <w:proofErr w:type="gramStart"/>
      <w:r w:rsidRPr="00366652">
        <w:rPr>
          <w:sz w:val="24"/>
          <w:szCs w:val="24"/>
        </w:rPr>
        <w:t>,</w:t>
      </w:r>
      <w:proofErr w:type="gramEnd"/>
      <w:r w:rsidRPr="00366652">
        <w:rPr>
          <w:sz w:val="24"/>
          <w:szCs w:val="24"/>
        </w:rPr>
        <w:t xml:space="preserve">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lastRenderedPageBreak/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5D103D">
        <w:fldChar w:fldCharType="begin"/>
      </w:r>
      <w:r w:rsidR="005D103D">
        <w:instrText xml:space="preserve"> REF _Ref440270637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1.1.5</w:t>
      </w:r>
      <w:r w:rsidR="005D103D">
        <w:fldChar w:fldCharType="end"/>
      </w:r>
      <w:r w:rsidRPr="00366652">
        <w:rPr>
          <w:sz w:val="24"/>
          <w:szCs w:val="24"/>
        </w:rPr>
        <w:t xml:space="preserve">, </w:t>
      </w:r>
      <w:r w:rsidR="005D103D">
        <w:fldChar w:fldCharType="begin"/>
      </w:r>
      <w:r w:rsidR="005D103D">
        <w:instrText xml:space="preserve"> REF _Ref440270663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1.1.7</w:t>
      </w:r>
      <w:r w:rsidR="005D103D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6B69FE">
        <w:rPr>
          <w:sz w:val="24"/>
          <w:szCs w:val="24"/>
        </w:rPr>
        <w:t>ом</w:t>
      </w:r>
      <w:r w:rsidRPr="00366652">
        <w:rPr>
          <w:sz w:val="24"/>
          <w:szCs w:val="24"/>
        </w:rPr>
        <w:t xml:space="preserve"> задани</w:t>
      </w:r>
      <w:r w:rsidR="006B69FE">
        <w:rPr>
          <w:sz w:val="24"/>
          <w:szCs w:val="24"/>
        </w:rPr>
        <w:t>и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5D103D">
        <w:fldChar w:fldCharType="begin"/>
      </w:r>
      <w:r w:rsidR="005D103D">
        <w:instrText xml:space="preserve"> REF _Ref440270637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1.1.5</w:t>
      </w:r>
      <w:r w:rsidR="005D103D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5D103D">
        <w:fldChar w:fldCharType="begin"/>
      </w:r>
      <w:r w:rsidR="005D103D">
        <w:instrText xml:space="preserve"> REF _Ref440270663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1.1.7</w:t>
      </w:r>
      <w:r w:rsidR="005D103D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5D103D">
        <w:fldChar w:fldCharType="begin"/>
      </w:r>
      <w:r w:rsidR="005D103D">
        <w:instrText xml:space="preserve"> REF _Ref440270637 \r \h  \* MERGEFORMAT </w:instrText>
      </w:r>
      <w:r w:rsidR="005D103D">
        <w:fldChar w:fldCharType="separate"/>
      </w:r>
      <w:r w:rsidR="00093638" w:rsidRPr="00093638">
        <w:rPr>
          <w:bCs w:val="0"/>
          <w:iCs/>
          <w:sz w:val="24"/>
          <w:szCs w:val="24"/>
        </w:rPr>
        <w:t>1.1.5</w:t>
      </w:r>
      <w:r w:rsidR="005D103D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5D103D">
        <w:fldChar w:fldCharType="begin"/>
      </w:r>
      <w:r w:rsidR="005D103D">
        <w:instrText xml:space="preserve"> REF _Ref440270663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1.1.7</w:t>
      </w:r>
      <w:r w:rsidR="005D103D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5D103D">
        <w:fldChar w:fldCharType="begin"/>
      </w:r>
      <w:r w:rsidR="005D103D">
        <w:instrText xml:space="preserve"> REF _Ref305973033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3.2</w:t>
      </w:r>
      <w:r w:rsidR="005D103D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5D103D">
        <w:fldChar w:fldCharType="begin"/>
      </w:r>
      <w:r w:rsidR="005D103D">
        <w:instrText xml:space="preserve"> REF _Ref191386109 \n \h  \* MERGEFORMAT </w:instrText>
      </w:r>
      <w:r w:rsidR="005D103D">
        <w:fldChar w:fldCharType="separate"/>
      </w:r>
      <w:r w:rsidR="00093638" w:rsidRPr="00093638">
        <w:rPr>
          <w:color w:val="000000"/>
          <w:sz w:val="24"/>
          <w:szCs w:val="24"/>
        </w:rPr>
        <w:t>3.3.2</w:t>
      </w:r>
      <w:r w:rsidR="005D103D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5D103D">
        <w:fldChar w:fldCharType="begin"/>
      </w:r>
      <w:r w:rsidR="005D103D">
        <w:instrText xml:space="preserve"> REF _Ref440272256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5.14</w:t>
      </w:r>
      <w:r w:rsidR="005D103D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5D103D">
        <w:fldChar w:fldCharType="begin"/>
      </w:r>
      <w:r w:rsidR="005D103D">
        <w:instrText xml:space="preserve"> REF _Ref465847449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5.15</w:t>
      </w:r>
      <w:r w:rsidR="005D103D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5D103D">
        <w:fldChar w:fldCharType="begin"/>
      </w:r>
      <w:r w:rsidR="005D103D">
        <w:instrText xml:space="preserve"> REF _Ref191386164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 xml:space="preserve"> 1.4.1 </w:t>
      </w:r>
      <w:r w:rsidR="005D103D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5D103D">
        <w:fldChar w:fldCharType="begin"/>
      </w:r>
      <w:r w:rsidR="005D103D">
        <w:instrText xml:space="preserve"> REF _Ref306978606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 xml:space="preserve"> 1.4.2 </w:t>
      </w:r>
      <w:r w:rsidR="005D103D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5D103D">
        <w:fldChar w:fldCharType="begin"/>
      </w:r>
      <w:r w:rsidR="005D103D">
        <w:instrText xml:space="preserve"> REF _Ref306114966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3.3.11</w:t>
      </w:r>
      <w:r w:rsidR="005D103D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1.1.4</w:t>
      </w:r>
      <w:r w:rsidR="00F810A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5D103D">
        <w:fldChar w:fldCharType="begin"/>
      </w:r>
      <w:r w:rsidR="005D103D">
        <w:instrText xml:space="preserve"> REF _Ref305973147 \r \h  \* MERGEFORMAT </w:instrText>
      </w:r>
      <w:r w:rsidR="005D103D">
        <w:fldChar w:fldCharType="separate"/>
      </w:r>
      <w:r w:rsidR="00093638" w:rsidRPr="00093638">
        <w:rPr>
          <w:b w:val="0"/>
          <w:szCs w:val="24"/>
        </w:rPr>
        <w:t>3.3</w:t>
      </w:r>
      <w:r w:rsidR="005D103D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5D103D">
        <w:fldChar w:fldCharType="begin"/>
      </w:r>
      <w:r w:rsidR="005D103D">
        <w:instrText xml:space="preserve"> REF _Ref55336310 \r \h  \* MERGEFORMAT </w:instrText>
      </w:r>
      <w:r w:rsidR="005D103D">
        <w:fldChar w:fldCharType="separate"/>
      </w:r>
      <w:r w:rsidR="00093638" w:rsidRPr="00093638">
        <w:rPr>
          <w:b w:val="0"/>
          <w:szCs w:val="24"/>
        </w:rPr>
        <w:t>5.1</w:t>
      </w:r>
      <w:r w:rsidR="005D103D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5D103D">
        <w:fldChar w:fldCharType="begin"/>
      </w:r>
      <w:r w:rsidR="005D103D">
        <w:instrText xml:space="preserve"> REF _Ref440284918 \r \h  \* MERGEFORMAT </w:instrText>
      </w:r>
      <w:r w:rsidR="005D103D">
        <w:fldChar w:fldCharType="separate"/>
      </w:r>
      <w:r w:rsidR="00093638" w:rsidRPr="00093638">
        <w:rPr>
          <w:b w:val="0"/>
          <w:szCs w:val="24"/>
        </w:rPr>
        <w:t>5.2</w:t>
      </w:r>
      <w:r w:rsidR="005D103D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5D103D">
        <w:fldChar w:fldCharType="begin"/>
      </w:r>
      <w:r w:rsidR="005D103D">
        <w:instrText xml:space="preserve"> REF _Ref440537086 \r \h  \* MERGEFORMAT </w:instrText>
      </w:r>
      <w:r w:rsidR="005D103D">
        <w:fldChar w:fldCharType="separate"/>
      </w:r>
      <w:r w:rsidR="00093638" w:rsidRPr="00093638">
        <w:rPr>
          <w:b w:val="0"/>
          <w:bCs w:val="0"/>
          <w:szCs w:val="24"/>
        </w:rPr>
        <w:t>5.3</w:t>
      </w:r>
      <w:r w:rsidR="005D103D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5D103D">
        <w:fldChar w:fldCharType="begin"/>
      </w:r>
      <w:r w:rsidR="005D103D">
        <w:instrText xml:space="preserve"> REF _Ref440284947 \r \h  \* MERGEFORMAT </w:instrText>
      </w:r>
      <w:r w:rsidR="005D103D">
        <w:fldChar w:fldCharType="separate"/>
      </w:r>
      <w:r w:rsidR="00093638" w:rsidRPr="00093638">
        <w:rPr>
          <w:b w:val="0"/>
          <w:szCs w:val="24"/>
        </w:rPr>
        <w:t>5.4</w:t>
      </w:r>
      <w:r w:rsidR="005D103D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F810A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F810A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F810A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F810AA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F810AA">
        <w:rPr>
          <w:b w:val="0"/>
          <w:szCs w:val="24"/>
        </w:rPr>
        <w:fldChar w:fldCharType="end"/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5.6</w:t>
      </w:r>
      <w:r w:rsidR="00F810A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F810A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2.2.3</w:t>
      </w:r>
      <w:r w:rsidR="00F810AA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F810A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2.3.3</w:t>
      </w:r>
      <w:r w:rsidR="00F810AA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5D103D">
        <w:fldChar w:fldCharType="begin"/>
      </w:r>
      <w:r w:rsidR="005D103D">
        <w:instrText xml:space="preserve"> REF _Ref305973033 \r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</w:rPr>
        <w:t>3.2</w:t>
      </w:r>
      <w:r w:rsidR="005D103D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5D103D">
        <w:fldChar w:fldCharType="begin"/>
      </w:r>
      <w:r w:rsidR="005D103D">
        <w:instrText xml:space="preserve"> REF _Ref305973147 \r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</w:rPr>
        <w:t>3.3</w:t>
      </w:r>
      <w:r w:rsidR="005D103D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5D103D">
        <w:fldChar w:fldCharType="begin"/>
      </w:r>
      <w:r w:rsidR="005D103D">
        <w:instrText xml:space="preserve"> REF _Ref305973214 \r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</w:rPr>
        <w:t>3.4</w:t>
      </w:r>
      <w:r w:rsidR="005D103D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5D103D">
        <w:fldChar w:fldCharType="begin"/>
      </w:r>
      <w:r w:rsidR="005D103D">
        <w:instrText xml:space="preserve"> REF _Ref303683883 \r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</w:rPr>
        <w:t>3.5</w:t>
      </w:r>
      <w:r w:rsidR="005D103D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F810A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F810AA">
        <w:fldChar w:fldCharType="separate"/>
      </w:r>
      <w:r w:rsidR="00093638">
        <w:rPr>
          <w:bCs w:val="0"/>
          <w:sz w:val="24"/>
          <w:szCs w:val="24"/>
        </w:rPr>
        <w:t>3.6</w:t>
      </w:r>
      <w:r w:rsidR="00F810AA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5D103D">
        <w:fldChar w:fldCharType="begin"/>
      </w:r>
      <w:r w:rsidR="005D103D">
        <w:instrText xml:space="preserve"> REF _Ref303250967 \r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</w:rPr>
        <w:t>3.7</w:t>
      </w:r>
      <w:r w:rsidR="005D103D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F810AA">
        <w:rPr>
          <w:bCs w:val="0"/>
          <w:sz w:val="24"/>
          <w:szCs w:val="24"/>
        </w:rPr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F810AA">
        <w:fldChar w:fldCharType="begin"/>
      </w:r>
      <w:r w:rsidR="00E54225">
        <w:instrText xml:space="preserve"> REF _Ref468875001 \r \h </w:instrText>
      </w:r>
      <w:r w:rsidR="00F810AA">
        <w:fldChar w:fldCharType="separate"/>
      </w:r>
      <w:r w:rsidR="00E54225">
        <w:t>3.12</w:t>
      </w:r>
      <w:r w:rsidR="00F810A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5D103D">
        <w:fldChar w:fldCharType="begin"/>
      </w:r>
      <w:r w:rsidR="005D103D">
        <w:instrText xml:space="preserve"> REF _Ref306140410 \r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5D103D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5D103D">
        <w:fldChar w:fldCharType="begin"/>
      </w:r>
      <w:r w:rsidR="005D103D">
        <w:instrText xml:space="preserve"> REF _Ref306140451 \r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</w:rPr>
        <w:t>3.14</w:t>
      </w:r>
      <w:r w:rsidR="005D103D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5D103D">
        <w:fldChar w:fldCharType="begin"/>
      </w:r>
      <w:r w:rsidR="005D103D">
        <w:instrText xml:space="preserve"> REF _Ref302563524 \n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1.1.1</w:t>
      </w:r>
      <w:r w:rsidR="005D103D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F810A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F810A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5D103D">
        <w:fldChar w:fldCharType="begin"/>
      </w:r>
      <w:r w:rsidR="005D103D">
        <w:instrText xml:space="preserve"> REF _Ref191386407 \r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5D103D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5D103D">
        <w:fldChar w:fldCharType="begin"/>
      </w:r>
      <w:r w:rsidR="005D103D">
        <w:instrText xml:space="preserve"> REF _Ref440361610 \r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</w:rPr>
        <w:t>5.6</w:t>
      </w:r>
      <w:r w:rsidR="005D103D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5D103D">
        <w:fldChar w:fldCharType="begin"/>
      </w:r>
      <w:r w:rsidR="005D103D">
        <w:instrText xml:space="preserve"> REF _Ref55336310 \r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</w:t>
      </w:r>
      <w:r w:rsidR="005D103D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5D103D">
        <w:fldChar w:fldCharType="begin"/>
      </w:r>
      <w:r w:rsidR="005D103D">
        <w:instrText xml:space="preserve"> REF _Ref440271964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5.1.3</w:t>
      </w:r>
      <w:r w:rsidR="005D103D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5D103D">
        <w:fldChar w:fldCharType="begin"/>
      </w:r>
      <w:r w:rsidR="005D103D">
        <w:instrText xml:space="preserve"> REF _Ref440279062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б)</w:t>
      </w:r>
      <w:r w:rsidR="005D103D">
        <w:fldChar w:fldCharType="end"/>
      </w:r>
      <w:r w:rsidRPr="00AE1D21">
        <w:rPr>
          <w:sz w:val="24"/>
          <w:szCs w:val="24"/>
        </w:rPr>
        <w:t xml:space="preserve"> п. </w:t>
      </w:r>
      <w:r w:rsidR="005D103D">
        <w:fldChar w:fldCharType="begin"/>
      </w:r>
      <w:r w:rsidR="005D103D">
        <w:instrText xml:space="preserve"> REF _Ref303587815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3.3.8.3</w:t>
      </w:r>
      <w:r w:rsidR="005D103D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5D103D">
        <w:fldChar w:fldCharType="begin"/>
      </w:r>
      <w:r w:rsidR="005D103D">
        <w:instrText xml:space="preserve"> REF _Ref440537086 \r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</w:rPr>
        <w:t>5.3</w:t>
      </w:r>
      <w:r w:rsidR="005D103D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5D103D">
        <w:fldChar w:fldCharType="begin"/>
      </w:r>
      <w:r w:rsidR="005D103D">
        <w:instrText xml:space="preserve"> REF _Ref440274913 \r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5.2</w:t>
      </w:r>
      <w:r w:rsidR="005D103D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5D103D">
        <w:fldChar w:fldCharType="begin"/>
      </w:r>
      <w:r w:rsidR="005D103D">
        <w:instrText xml:space="preserve"> REF _Ref440274902 \r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5.4</w:t>
      </w:r>
      <w:r w:rsidR="005D103D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F810A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5D103D">
        <w:fldChar w:fldCharType="begin"/>
      </w:r>
      <w:r w:rsidR="005D103D">
        <w:instrText xml:space="preserve"> REF _Ref306005578 \r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</w:rPr>
        <w:t>3.3.8.3</w:t>
      </w:r>
      <w:r w:rsidR="005D103D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5D103D">
        <w:fldChar w:fldCharType="begin"/>
      </w:r>
      <w:r w:rsidR="005D103D">
        <w:instrText xml:space="preserve"> REF _Ref440279062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б)</w:t>
      </w:r>
      <w:r w:rsidR="005D103D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5D103D">
        <w:fldChar w:fldCharType="begin"/>
      </w:r>
      <w:r w:rsidR="005D103D">
        <w:instrText xml:space="preserve"> REF _Ref440372326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д)</w:t>
      </w:r>
      <w:r w:rsidR="005D103D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5D103D">
        <w:fldChar w:fldCharType="begin"/>
      </w:r>
      <w:r w:rsidR="005D103D">
        <w:instrText xml:space="preserve"> REF _Ref440371812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м)</w:t>
      </w:r>
      <w:r w:rsidR="005D103D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5D103D">
        <w:fldChar w:fldCharType="begin"/>
      </w:r>
      <w:r w:rsidR="005D103D">
        <w:instrText xml:space="preserve"> REF _Ref440371822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н)</w:t>
      </w:r>
      <w:r w:rsidR="005D103D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5D103D">
        <w:fldChar w:fldCharType="begin"/>
      </w:r>
      <w:r w:rsidR="005D103D">
        <w:instrText xml:space="preserve"> REF _Ref442190626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у)</w:t>
      </w:r>
      <w:r w:rsidR="005D103D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5D103D">
        <w:fldChar w:fldCharType="begin"/>
      </w:r>
      <w:r w:rsidR="005D103D">
        <w:instrText xml:space="preserve"> REF _Ref306005578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3.3.8.3</w:t>
      </w:r>
      <w:r w:rsidR="005D103D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5D103D">
        <w:fldChar w:fldCharType="begin"/>
      </w:r>
      <w:r w:rsidR="005D103D">
        <w:instrText xml:space="preserve"> REF _Ref306143446 \r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</w:rPr>
        <w:t>3.3.9.3</w:t>
      </w:r>
      <w:r w:rsidR="005D103D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5D103D">
        <w:fldChar w:fldCharType="begin"/>
      </w:r>
      <w:r w:rsidR="005D103D">
        <w:instrText xml:space="preserve"> REF _Ref465847423 \r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</w:rPr>
        <w:t>3.3.10.7</w:t>
      </w:r>
      <w:r w:rsidR="005D103D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5D103D">
        <w:fldChar w:fldCharType="begin"/>
      </w:r>
      <w:r w:rsidR="005D103D">
        <w:instrText xml:space="preserve"> REF _Ref442263553 \r \h  \* MERGEFORMAT </w:instrText>
      </w:r>
      <w:r w:rsidR="005D103D">
        <w:fldChar w:fldCharType="separate"/>
      </w:r>
      <w:r w:rsidR="00093638" w:rsidRPr="00093638">
        <w:rPr>
          <w:szCs w:val="24"/>
        </w:rPr>
        <w:t>3.3.14.4</w:t>
      </w:r>
      <w:r w:rsidR="005D103D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5D103D">
        <w:fldChar w:fldCharType="begin"/>
      </w:r>
      <w:r w:rsidR="005D103D">
        <w:instrText xml:space="preserve"> REF _Ref440270602 \r \h  \* MERGEFORMAT </w:instrText>
      </w:r>
      <w:r w:rsidR="005D103D">
        <w:fldChar w:fldCharType="separate"/>
      </w:r>
      <w:r w:rsidR="00093638">
        <w:t>5</w:t>
      </w:r>
      <w:r w:rsidR="005D103D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5D103D">
        <w:fldChar w:fldCharType="begin"/>
      </w:r>
      <w:r w:rsidR="005D103D">
        <w:instrText xml:space="preserve"> REF _Ref191386419 \n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</w:rPr>
        <w:t>3.3.2</w:t>
      </w:r>
      <w:r w:rsidR="005D103D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5D103D">
        <w:fldChar w:fldCharType="begin"/>
      </w:r>
      <w:r w:rsidR="005D103D">
        <w:instrText xml:space="preserve"> REF _Ref440272256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5.14</w:t>
      </w:r>
      <w:r w:rsidR="005D103D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5D103D">
        <w:fldChar w:fldCharType="begin"/>
      </w:r>
      <w:r w:rsidR="005D103D">
        <w:instrText xml:space="preserve"> REF _Ref465847449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5.15</w:t>
      </w:r>
      <w:r w:rsidR="005D103D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5D103D">
        <w:fldChar w:fldCharType="begin"/>
      </w:r>
      <w:r w:rsidR="005D103D">
        <w:instrText xml:space="preserve"> REF _Ref440361959 \r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</w:rPr>
        <w:t>5.5</w:t>
      </w:r>
      <w:r w:rsidR="005D103D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5D103D">
        <w:fldChar w:fldCharType="begin"/>
      </w:r>
      <w:r w:rsidR="005D103D">
        <w:instrText xml:space="preserve"> REF _Ref440271036 \r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</w:rPr>
        <w:t>5.4</w:t>
      </w:r>
      <w:r w:rsidR="005D103D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5D103D">
        <w:fldChar w:fldCharType="begin"/>
      </w:r>
      <w:r w:rsidR="005D103D">
        <w:instrText xml:space="preserve"> REF _Ref55336310 \r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5D103D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5D103D">
        <w:fldChar w:fldCharType="begin"/>
      </w:r>
      <w:r w:rsidR="005D103D">
        <w:instrText xml:space="preserve"> REF _Ref55336310 \r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5D103D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5D103D">
        <w:fldChar w:fldCharType="begin"/>
      </w:r>
      <w:r w:rsidR="005D103D">
        <w:instrText xml:space="preserve"> REF _Ref440272256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5.14</w:t>
      </w:r>
      <w:r w:rsidR="005D103D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5D103D">
        <w:fldChar w:fldCharType="begin"/>
      </w:r>
      <w:r w:rsidR="005D103D">
        <w:instrText xml:space="preserve"> REF _Ref465847449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5.15</w:t>
      </w:r>
      <w:r w:rsidR="005D103D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5D103D">
        <w:fldChar w:fldCharType="begin"/>
      </w:r>
      <w:r w:rsidR="005D103D">
        <w:instrText xml:space="preserve"> REF _Ref440289953 \r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5D103D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FC7C67" w:rsidRDefault="00216641" w:rsidP="00FC7C67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FC7C67">
        <w:rPr>
          <w:b/>
          <w:bCs w:val="0"/>
          <w:sz w:val="24"/>
          <w:szCs w:val="24"/>
          <w:u w:val="single"/>
        </w:rPr>
        <w:t>По Лоту №1:</w:t>
      </w:r>
      <w:r w:rsidR="00717F60" w:rsidRPr="00FC7C67">
        <w:rPr>
          <w:bCs w:val="0"/>
          <w:sz w:val="24"/>
          <w:szCs w:val="24"/>
        </w:rPr>
        <w:t xml:space="preserve"> </w:t>
      </w:r>
      <w:r w:rsidR="005D103D" w:rsidRPr="00FC7C67">
        <w:rPr>
          <w:b/>
          <w:sz w:val="24"/>
          <w:szCs w:val="24"/>
        </w:rPr>
        <w:t>511 900</w:t>
      </w:r>
      <w:r w:rsidR="00155DAF" w:rsidRPr="00FC7C67">
        <w:rPr>
          <w:sz w:val="24"/>
          <w:szCs w:val="24"/>
        </w:rPr>
        <w:t xml:space="preserve"> (</w:t>
      </w:r>
      <w:r w:rsidR="005D103D" w:rsidRPr="00FC7C67">
        <w:rPr>
          <w:sz w:val="24"/>
          <w:szCs w:val="24"/>
        </w:rPr>
        <w:t>Пятьсот одиннадцать</w:t>
      </w:r>
      <w:r w:rsidR="00FC7C67" w:rsidRPr="00FC7C67">
        <w:rPr>
          <w:sz w:val="24"/>
          <w:szCs w:val="24"/>
        </w:rPr>
        <w:t xml:space="preserve"> тысяч</w:t>
      </w:r>
      <w:r w:rsidR="00155DAF" w:rsidRPr="00FC7C67">
        <w:rPr>
          <w:sz w:val="24"/>
          <w:szCs w:val="24"/>
        </w:rPr>
        <w:t xml:space="preserve"> </w:t>
      </w:r>
      <w:r w:rsidR="00FC7C67" w:rsidRPr="00FC7C67">
        <w:rPr>
          <w:sz w:val="24"/>
          <w:szCs w:val="24"/>
        </w:rPr>
        <w:t>девятьсот</w:t>
      </w:r>
      <w:r w:rsidR="00155DAF" w:rsidRPr="00FC7C67">
        <w:rPr>
          <w:sz w:val="24"/>
          <w:szCs w:val="24"/>
        </w:rPr>
        <w:t>) рубл</w:t>
      </w:r>
      <w:r w:rsidR="00FC7C67" w:rsidRPr="00FC7C67">
        <w:rPr>
          <w:sz w:val="24"/>
          <w:szCs w:val="24"/>
        </w:rPr>
        <w:t>ей</w:t>
      </w:r>
      <w:r w:rsidR="00155DAF" w:rsidRPr="00FC7C67">
        <w:rPr>
          <w:sz w:val="24"/>
          <w:szCs w:val="24"/>
        </w:rPr>
        <w:t xml:space="preserve"> 00 копеек РФ, без учета НДС; НДС составляет </w:t>
      </w:r>
      <w:r w:rsidR="00FC7C67" w:rsidRPr="00FC7C67">
        <w:rPr>
          <w:b/>
          <w:sz w:val="24"/>
          <w:szCs w:val="24"/>
        </w:rPr>
        <w:t>92 142</w:t>
      </w:r>
      <w:r w:rsidR="00155DAF" w:rsidRPr="00FC7C67">
        <w:rPr>
          <w:sz w:val="24"/>
          <w:szCs w:val="24"/>
        </w:rPr>
        <w:t xml:space="preserve"> (</w:t>
      </w:r>
      <w:r w:rsidR="00FC7C67" w:rsidRPr="00FC7C67">
        <w:rPr>
          <w:sz w:val="24"/>
          <w:szCs w:val="24"/>
        </w:rPr>
        <w:t>Девяносто две</w:t>
      </w:r>
      <w:r w:rsidR="00155DAF" w:rsidRPr="00FC7C67">
        <w:rPr>
          <w:sz w:val="24"/>
          <w:szCs w:val="24"/>
        </w:rPr>
        <w:t xml:space="preserve"> тысяч</w:t>
      </w:r>
      <w:r w:rsidR="00FC7C67" w:rsidRPr="00FC7C67">
        <w:rPr>
          <w:sz w:val="24"/>
          <w:szCs w:val="24"/>
        </w:rPr>
        <w:t>и</w:t>
      </w:r>
      <w:r w:rsidR="00155DAF" w:rsidRPr="00FC7C67">
        <w:rPr>
          <w:sz w:val="24"/>
          <w:szCs w:val="24"/>
        </w:rPr>
        <w:t xml:space="preserve"> </w:t>
      </w:r>
      <w:r w:rsidR="00FC7C67" w:rsidRPr="00FC7C67">
        <w:rPr>
          <w:sz w:val="24"/>
          <w:szCs w:val="24"/>
        </w:rPr>
        <w:t>сто сорок два) рубля</w:t>
      </w:r>
      <w:r w:rsidR="00155DAF" w:rsidRPr="00FC7C67">
        <w:rPr>
          <w:sz w:val="24"/>
          <w:szCs w:val="24"/>
        </w:rPr>
        <w:t xml:space="preserve"> </w:t>
      </w:r>
      <w:r w:rsidR="00FC7C67" w:rsidRPr="00FC7C67">
        <w:rPr>
          <w:sz w:val="24"/>
          <w:szCs w:val="24"/>
        </w:rPr>
        <w:t>00</w:t>
      </w:r>
      <w:r w:rsidR="00155DAF" w:rsidRPr="00FC7C67">
        <w:rPr>
          <w:sz w:val="24"/>
          <w:szCs w:val="24"/>
        </w:rPr>
        <w:t xml:space="preserve"> копеек РФ; </w:t>
      </w:r>
      <w:r w:rsidR="00FC7C67" w:rsidRPr="00FC7C67">
        <w:rPr>
          <w:b/>
          <w:sz w:val="24"/>
          <w:szCs w:val="24"/>
        </w:rPr>
        <w:t>604 042</w:t>
      </w:r>
      <w:r w:rsidR="00155DAF" w:rsidRPr="00FC7C67">
        <w:rPr>
          <w:sz w:val="24"/>
          <w:szCs w:val="24"/>
        </w:rPr>
        <w:t xml:space="preserve"> (</w:t>
      </w:r>
      <w:r w:rsidR="00FC7C67" w:rsidRPr="00FC7C67">
        <w:rPr>
          <w:sz w:val="24"/>
          <w:szCs w:val="24"/>
        </w:rPr>
        <w:t>Шестьсот четыре</w:t>
      </w:r>
      <w:r w:rsidR="00155DAF" w:rsidRPr="00FC7C67">
        <w:rPr>
          <w:sz w:val="24"/>
          <w:szCs w:val="24"/>
        </w:rPr>
        <w:t xml:space="preserve"> тысяч</w:t>
      </w:r>
      <w:r w:rsidR="00FC7C67" w:rsidRPr="00FC7C67">
        <w:rPr>
          <w:sz w:val="24"/>
          <w:szCs w:val="24"/>
        </w:rPr>
        <w:t>и</w:t>
      </w:r>
      <w:r w:rsidR="00155DAF" w:rsidRPr="00FC7C67">
        <w:rPr>
          <w:sz w:val="24"/>
          <w:szCs w:val="24"/>
        </w:rPr>
        <w:t xml:space="preserve"> </w:t>
      </w:r>
      <w:r w:rsidR="00FC7C67" w:rsidRPr="00FC7C67">
        <w:rPr>
          <w:sz w:val="24"/>
          <w:szCs w:val="24"/>
        </w:rPr>
        <w:t>сорок два) рубля</w:t>
      </w:r>
      <w:r w:rsidR="00155DAF" w:rsidRPr="00FC7C67">
        <w:rPr>
          <w:sz w:val="24"/>
          <w:szCs w:val="24"/>
        </w:rPr>
        <w:t xml:space="preserve"> </w:t>
      </w:r>
      <w:r w:rsidR="00FC7C67" w:rsidRPr="00FC7C67">
        <w:rPr>
          <w:sz w:val="24"/>
          <w:szCs w:val="24"/>
        </w:rPr>
        <w:t>00</w:t>
      </w:r>
      <w:r w:rsidR="00155DAF" w:rsidRPr="00FC7C67">
        <w:rPr>
          <w:sz w:val="24"/>
          <w:szCs w:val="24"/>
        </w:rPr>
        <w:t xml:space="preserve"> копеек РФ, с учетом НДС</w:t>
      </w:r>
      <w:r w:rsidR="00FC7C67">
        <w:rPr>
          <w:sz w:val="24"/>
          <w:szCs w:val="24"/>
        </w:rPr>
        <w:t>.</w:t>
      </w:r>
      <w:r w:rsidR="00FC7C67" w:rsidRPr="00B71B9D">
        <w:rPr>
          <w:rFonts w:eastAsia="Calibri"/>
          <w:sz w:val="24"/>
          <w:szCs w:val="24"/>
          <w:highlight w:val="yellow"/>
          <w:lang w:eastAsia="en-US"/>
        </w:rPr>
        <w:t xml:space="preserve"> 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5D103D">
        <w:fldChar w:fldCharType="begin"/>
      </w:r>
      <w:r w:rsidR="005D103D">
        <w:instrText xml:space="preserve"> REF _Ref55336310 \r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5D103D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5D103D">
        <w:fldChar w:fldCharType="begin"/>
      </w:r>
      <w:r w:rsidR="005D103D">
        <w:instrText xml:space="preserve"> REF _Ref440271072 \r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</w:rPr>
        <w:t>5.2</w:t>
      </w:r>
      <w:r w:rsidR="005D103D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5D103D">
        <w:fldChar w:fldCharType="begin"/>
      </w:r>
      <w:r w:rsidR="005D103D">
        <w:instrText xml:space="preserve"> REF _Ref440361439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5.5</w:t>
      </w:r>
      <w:r w:rsidR="005D103D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5D103D">
        <w:fldChar w:fldCharType="begin"/>
      </w:r>
      <w:r w:rsidR="005D103D">
        <w:instrText xml:space="preserve"> REF _Ref306138385 \r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5D103D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5D103D">
        <w:fldChar w:fldCharType="begin"/>
      </w:r>
      <w:r w:rsidR="005D103D">
        <w:instrText xml:space="preserve"> REF _Ref465670219 \r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</w:rPr>
        <w:t>3.11</w:t>
      </w:r>
      <w:r w:rsidR="005D103D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39"/>
      <w:r w:rsidRPr="00EB7BE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="000B7CD4" w:rsidRPr="000B7CD4">
        <w:rPr>
          <w:sz w:val="24"/>
          <w:szCs w:val="24"/>
          <w:highlight w:val="darkGray"/>
        </w:rPr>
        <w:t xml:space="preserve"> </w:t>
      </w:r>
      <w:r w:rsidR="000B7CD4" w:rsidRPr="000B7CD4">
        <w:rPr>
          <w:sz w:val="24"/>
          <w:szCs w:val="24"/>
        </w:rPr>
        <w:t>являющееся субъектом малого и среднего предпринимательства</w:t>
      </w:r>
      <w:r w:rsidRPr="000B7CD4">
        <w:rPr>
          <w:bCs w:val="0"/>
          <w:sz w:val="24"/>
          <w:szCs w:val="24"/>
        </w:rPr>
        <w:t xml:space="preserve">. </w:t>
      </w:r>
      <w:proofErr w:type="gramStart"/>
      <w:r w:rsidR="00362EA4" w:rsidRPr="000B7CD4">
        <w:rPr>
          <w:bCs w:val="0"/>
          <w:sz w:val="24"/>
          <w:szCs w:val="24"/>
        </w:rPr>
        <w:t>Дополнительные</w:t>
      </w:r>
      <w:r w:rsidR="00362EA4" w:rsidRPr="00EB7BE2">
        <w:rPr>
          <w:bCs w:val="0"/>
          <w:sz w:val="24"/>
          <w:szCs w:val="24"/>
        </w:rPr>
        <w:t xml:space="preserve">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5D103D">
        <w:fldChar w:fldCharType="begin"/>
      </w:r>
      <w:r w:rsidR="005D103D">
        <w:instrText xml:space="preserve"> REF _Ref191386451 \n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</w:rPr>
        <w:t>3.3.9</w:t>
      </w:r>
      <w:r w:rsidR="005D103D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5D103D">
        <w:fldChar w:fldCharType="begin"/>
      </w:r>
      <w:r w:rsidR="005D103D">
        <w:instrText xml:space="preserve"> REF _Ref440876619 \r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</w:rPr>
        <w:t>3.3.10</w:t>
      </w:r>
      <w:r w:rsidR="005D103D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6"/>
      <w:proofErr w:type="gramEnd"/>
    </w:p>
    <w:p w:rsidR="00DC7643" w:rsidRPr="00FC7C67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5D103D">
        <w:fldChar w:fldCharType="begin"/>
      </w:r>
      <w:r w:rsidR="005D103D">
        <w:instrText xml:space="preserve"> REF _Ref440275279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1.1.4</w:t>
      </w:r>
      <w:r w:rsidR="005D103D">
        <w:fldChar w:fldCharType="end"/>
      </w:r>
      <w:r w:rsidRPr="009F2BF9">
        <w:rPr>
          <w:sz w:val="24"/>
          <w:szCs w:val="24"/>
        </w:rPr>
        <w:t xml:space="preserve"> и разделе </w:t>
      </w:r>
      <w:r w:rsidR="005D103D">
        <w:fldChar w:fldCharType="begin"/>
      </w:r>
      <w:r w:rsidR="005D103D">
        <w:instrText xml:space="preserve"> REF _Ref440270568 \r \h  \* MERGEFORMAT </w:instrText>
      </w:r>
      <w:r w:rsidR="005D103D">
        <w:fldChar w:fldCharType="separate"/>
      </w:r>
      <w:r w:rsidR="00093638">
        <w:t>4</w:t>
      </w:r>
      <w:r w:rsidR="005D103D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FC7C67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0B7CD4" w:rsidRPr="000B7CD4" w:rsidRDefault="000B7CD4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0B7CD4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FC7C67">
        <w:rPr>
          <w:sz w:val="24"/>
          <w:szCs w:val="24"/>
          <w:lang w:eastAsia="ru-RU"/>
        </w:rPr>
        <w:t>ого</w:t>
      </w:r>
      <w:r w:rsidRPr="00AE1D21">
        <w:rPr>
          <w:sz w:val="24"/>
          <w:szCs w:val="24"/>
          <w:lang w:eastAsia="ru-RU"/>
        </w:rPr>
        <w:t xml:space="preserve"> задани</w:t>
      </w:r>
      <w:r w:rsidR="00FC7C67">
        <w:rPr>
          <w:sz w:val="24"/>
          <w:szCs w:val="24"/>
          <w:lang w:eastAsia="ru-RU"/>
        </w:rPr>
        <w:t>я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FC7C67">
        <w:rPr>
          <w:sz w:val="24"/>
          <w:szCs w:val="24"/>
          <w:lang w:eastAsia="ru-RU"/>
        </w:rPr>
        <w:t>ом</w:t>
      </w:r>
      <w:r w:rsidRPr="00AE1D21">
        <w:rPr>
          <w:sz w:val="24"/>
          <w:szCs w:val="24"/>
          <w:lang w:eastAsia="ru-RU"/>
        </w:rPr>
        <w:t xml:space="preserve"> задани</w:t>
      </w:r>
      <w:r w:rsidR="00FC7C67">
        <w:rPr>
          <w:sz w:val="24"/>
          <w:szCs w:val="24"/>
          <w:lang w:eastAsia="ru-RU"/>
        </w:rPr>
        <w:t>и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FC7C67">
        <w:rPr>
          <w:sz w:val="24"/>
          <w:szCs w:val="24"/>
          <w:lang w:eastAsia="ru-RU"/>
        </w:rPr>
        <w:t>ого</w:t>
      </w:r>
      <w:r w:rsidRPr="00AE1D21">
        <w:rPr>
          <w:sz w:val="24"/>
          <w:szCs w:val="24"/>
          <w:lang w:eastAsia="ru-RU"/>
        </w:rPr>
        <w:t xml:space="preserve"> задани</w:t>
      </w:r>
      <w:r w:rsidR="00FC7C67">
        <w:rPr>
          <w:sz w:val="24"/>
          <w:szCs w:val="24"/>
          <w:lang w:eastAsia="ru-RU"/>
        </w:rPr>
        <w:t>я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lastRenderedPageBreak/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5D103D">
        <w:fldChar w:fldCharType="begin"/>
      </w:r>
      <w:r w:rsidR="005D103D">
        <w:instrText xml:space="preserve"> REF _Ref440291364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3.3.8.1</w:t>
      </w:r>
      <w:r w:rsidR="005D103D">
        <w:fldChar w:fldCharType="end"/>
      </w:r>
      <w:r w:rsidRPr="00AE1D21">
        <w:rPr>
          <w:sz w:val="24"/>
          <w:szCs w:val="24"/>
        </w:rPr>
        <w:t>-</w:t>
      </w:r>
      <w:r w:rsidR="005D103D">
        <w:fldChar w:fldCharType="begin"/>
      </w:r>
      <w:r w:rsidR="005D103D">
        <w:instrText xml:space="preserve"> REF _Ref303669127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3.3.8.2</w:t>
      </w:r>
      <w:r w:rsidR="005D103D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5D103D">
        <w:fldChar w:fldCharType="begin"/>
      </w:r>
      <w:r w:rsidR="005D103D">
        <w:instrText xml:space="preserve"> REF _Ref440271993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5.11</w:t>
      </w:r>
      <w:r w:rsidR="005D103D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5D103D">
        <w:fldChar w:fldCharType="begin"/>
      </w:r>
      <w:r w:rsidR="005D103D">
        <w:instrText xml:space="preserve"> REF _Ref440271964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5.1.3</w:t>
      </w:r>
      <w:r w:rsidR="005D103D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5D103D">
        <w:fldChar w:fldCharType="begin"/>
      </w:r>
      <w:r w:rsidR="005D103D">
        <w:instrText xml:space="preserve"> REF _Ref440272035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5.12</w:t>
      </w:r>
      <w:r w:rsidR="005D103D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5D103D">
        <w:fldChar w:fldCharType="begin"/>
      </w:r>
      <w:r w:rsidR="005D103D">
        <w:instrText xml:space="preserve"> REF _Ref440272051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5.13</w:t>
      </w:r>
      <w:r w:rsidR="005D103D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</w:t>
      </w:r>
      <w:r w:rsidR="00F82225" w:rsidRPr="00AE1D21">
        <w:rPr>
          <w:sz w:val="24"/>
          <w:szCs w:val="24"/>
        </w:rPr>
        <w:lastRenderedPageBreak/>
        <w:t xml:space="preserve">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5D103D">
        <w:fldChar w:fldCharType="begin"/>
      </w:r>
      <w:r w:rsidR="005D103D">
        <w:instrText xml:space="preserve"> REF _Ref440272119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5.7.1</w:t>
      </w:r>
      <w:r w:rsidR="005D103D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</w:t>
      </w:r>
      <w:r w:rsidR="0038211D" w:rsidRPr="00AE1D21">
        <w:rPr>
          <w:bCs w:val="0"/>
          <w:sz w:val="24"/>
          <w:szCs w:val="24"/>
        </w:rPr>
        <w:lastRenderedPageBreak/>
        <w:t xml:space="preserve">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F810AA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5D103D">
        <w:fldChar w:fldCharType="begin"/>
      </w:r>
      <w:r w:rsidR="005D103D">
        <w:instrText xml:space="preserve"> REF _Ref440275279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1.1.4</w:t>
      </w:r>
      <w:r w:rsidR="005D103D">
        <w:fldChar w:fldCharType="end"/>
      </w:r>
      <w:r w:rsidRPr="009F2BF9">
        <w:rPr>
          <w:sz w:val="24"/>
          <w:szCs w:val="24"/>
        </w:rPr>
        <w:t xml:space="preserve"> и разделе </w:t>
      </w:r>
      <w:r w:rsidR="005D103D">
        <w:fldChar w:fldCharType="begin"/>
      </w:r>
      <w:r w:rsidR="005D103D">
        <w:instrText xml:space="preserve"> REF _Ref440270568 \r \h  \* MERGEFORMAT </w:instrText>
      </w:r>
      <w:r w:rsidR="005D103D">
        <w:fldChar w:fldCharType="separate"/>
      </w:r>
      <w:r w:rsidR="00093638">
        <w:t>4</w:t>
      </w:r>
      <w:r w:rsidR="005D103D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F810A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5D103D">
        <w:fldChar w:fldCharType="begin"/>
      </w:r>
      <w:r w:rsidR="005D103D">
        <w:instrText xml:space="preserve"> REF _Ref55336389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5.9</w:t>
      </w:r>
      <w:r w:rsidR="005D103D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5D103D">
        <w:fldChar w:fldCharType="begin"/>
      </w:r>
      <w:r w:rsidR="005D103D">
        <w:instrText xml:space="preserve"> REF _Ref55336398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5.10</w:t>
      </w:r>
      <w:r w:rsidR="005D103D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5D103D">
        <w:fldChar w:fldCharType="begin"/>
      </w:r>
      <w:r w:rsidR="005D103D">
        <w:instrText xml:space="preserve"> REF _Ref440272256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5.14</w:t>
      </w:r>
      <w:r w:rsidR="005D103D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</w:t>
      </w:r>
      <w:r w:rsidRPr="005347FA">
        <w:rPr>
          <w:sz w:val="24"/>
          <w:szCs w:val="24"/>
        </w:rPr>
        <w:lastRenderedPageBreak/>
        <w:t>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5D103D">
        <w:fldChar w:fldCharType="begin"/>
      </w:r>
      <w:r w:rsidR="005D103D">
        <w:instrText xml:space="preserve"> REF _Ref440272274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5.16</w:t>
      </w:r>
      <w:r w:rsidR="005D103D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</w:t>
      </w:r>
      <w:r w:rsidRPr="007D7C50">
        <w:rPr>
          <w:i/>
          <w:sz w:val="24"/>
          <w:szCs w:val="24"/>
        </w:rPr>
        <w:lastRenderedPageBreak/>
        <w:t>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5D103D">
        <w:fldChar w:fldCharType="begin"/>
      </w:r>
      <w:r w:rsidR="005D103D">
        <w:instrText xml:space="preserve"> REF _Ref465675151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3.11.2</w:t>
      </w:r>
      <w:r w:rsidR="005D103D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</w:t>
      </w:r>
      <w:r w:rsidR="00D57D88" w:rsidRPr="003B0322">
        <w:rPr>
          <w:sz w:val="24"/>
          <w:szCs w:val="24"/>
        </w:rPr>
        <w:lastRenderedPageBreak/>
        <w:t>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5D103D">
        <w:fldChar w:fldCharType="begin"/>
      </w:r>
      <w:r w:rsidR="005D103D">
        <w:instrText xml:space="preserve"> REF _Ref191386407 \r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5D103D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F810A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5D103D">
        <w:fldChar w:fldCharType="begin"/>
      </w:r>
      <w:r w:rsidR="005D103D">
        <w:instrText xml:space="preserve"> REF _Ref303669127 \r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5D103D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5D103D">
        <w:fldChar w:fldCharType="begin"/>
      </w:r>
      <w:r w:rsidR="005D103D">
        <w:instrText xml:space="preserve"> REF _Ref442190626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у)</w:t>
      </w:r>
      <w:r w:rsidR="005D103D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5D103D">
        <w:fldChar w:fldCharType="begin"/>
      </w:r>
      <w:r w:rsidR="005D103D">
        <w:instrText xml:space="preserve"> REF _Ref303587815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3.3.8.3</w:t>
      </w:r>
      <w:r w:rsidR="005D103D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5D103D">
        <w:fldChar w:fldCharType="begin"/>
      </w:r>
      <w:r w:rsidR="005D103D">
        <w:instrText xml:space="preserve"> REF _Ref440272510 \r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</w:rPr>
        <w:t>5.17</w:t>
      </w:r>
      <w:r w:rsidR="005D103D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lastRenderedPageBreak/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5D103D">
        <w:fldChar w:fldCharType="begin"/>
      </w:r>
      <w:r w:rsidR="005D103D">
        <w:instrText xml:space="preserve"> REF _Ref191386482 \r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</w:rPr>
        <w:t>3.3.8.1</w:t>
      </w:r>
      <w:r w:rsidR="005D103D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5D103D">
        <w:fldChar w:fldCharType="begin"/>
      </w:r>
      <w:r w:rsidR="005D103D">
        <w:instrText xml:space="preserve"> REF _Ref191386407 \r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5D103D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F810A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5D103D">
        <w:fldChar w:fldCharType="begin"/>
      </w:r>
      <w:r w:rsidR="005D103D">
        <w:instrText xml:space="preserve"> REF _Ref307563248 \r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a</w:t>
      </w:r>
      <w:r w:rsidR="00093638" w:rsidRPr="00D53762">
        <w:rPr>
          <w:bCs w:val="0"/>
          <w:sz w:val="24"/>
          <w:szCs w:val="24"/>
        </w:rPr>
        <w:t>)</w:t>
      </w:r>
      <w:r w:rsidR="005D103D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5D103D">
        <w:fldChar w:fldCharType="begin"/>
      </w:r>
      <w:r w:rsidR="005D103D">
        <w:instrText xml:space="preserve"> REF _Ref307563262 \r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g</w:t>
      </w:r>
      <w:r w:rsidR="00093638" w:rsidRPr="00D53762">
        <w:rPr>
          <w:bCs w:val="0"/>
          <w:sz w:val="24"/>
          <w:szCs w:val="24"/>
        </w:rPr>
        <w:t>)</w:t>
      </w:r>
      <w:r w:rsidR="005D103D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5D103D">
        <w:fldChar w:fldCharType="begin"/>
      </w:r>
      <w:r w:rsidR="005D103D">
        <w:instrText xml:space="preserve"> REF _Ref306032591 \r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</w:rPr>
        <w:t>3.3.10.4</w:t>
      </w:r>
      <w:r w:rsidR="005D103D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</w:t>
      </w:r>
      <w:r w:rsidRPr="00AE1D21">
        <w:rPr>
          <w:sz w:val="24"/>
          <w:szCs w:val="24"/>
        </w:rPr>
        <w:lastRenderedPageBreak/>
        <w:t>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5D103D">
        <w:fldChar w:fldCharType="begin"/>
      </w:r>
      <w:r w:rsidR="005D103D">
        <w:instrText xml:space="preserve"> REF _Ref303669127 \r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5D103D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5D103D">
        <w:fldChar w:fldCharType="begin"/>
      </w:r>
      <w:r w:rsidR="005D103D">
        <w:instrText xml:space="preserve"> REF _Ref442190626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у)</w:t>
      </w:r>
      <w:r w:rsidR="005D103D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5D103D">
        <w:fldChar w:fldCharType="begin"/>
      </w:r>
      <w:r w:rsidR="005D103D">
        <w:instrText xml:space="preserve"> REF _Ref303587815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3.3.8.3</w:t>
      </w:r>
      <w:r w:rsidR="005D103D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F810A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F810A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F810AA">
        <w:rPr>
          <w:bCs w:val="0"/>
          <w:iCs/>
          <w:sz w:val="24"/>
          <w:szCs w:val="24"/>
        </w:rPr>
      </w:r>
      <w:r w:rsidR="00F810AA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F810A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5D103D">
        <w:fldChar w:fldCharType="begin"/>
      </w:r>
      <w:r w:rsidR="005D103D">
        <w:instrText xml:space="preserve"> REF _Ref440289401 \r \h  \* MERGEFORMAT </w:instrText>
      </w:r>
      <w:r w:rsidR="005D103D">
        <w:fldChar w:fldCharType="separate"/>
      </w:r>
      <w:r w:rsidR="00093638" w:rsidRPr="00093638">
        <w:rPr>
          <w:bCs w:val="0"/>
          <w:iCs/>
          <w:sz w:val="24"/>
          <w:szCs w:val="24"/>
        </w:rPr>
        <w:t>3.3.13</w:t>
      </w:r>
      <w:r w:rsidR="005D103D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lastRenderedPageBreak/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9827A7">
        <w:rPr>
          <w:bCs w:val="0"/>
          <w:sz w:val="24"/>
          <w:szCs w:val="24"/>
        </w:rPr>
        <w:t xml:space="preserve"> 2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5D103D">
        <w:fldChar w:fldCharType="begin"/>
      </w:r>
      <w:r w:rsidR="005D103D">
        <w:instrText xml:space="preserve"> REF _Ref467168844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3.3.14.3</w:t>
      </w:r>
      <w:r w:rsidR="005D103D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5D103D">
        <w:fldChar w:fldCharType="begin"/>
      </w:r>
      <w:r w:rsidR="005D103D">
        <w:instrText xml:space="preserve"> REF _Ref442263553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3.3.14.4</w:t>
      </w:r>
      <w:r w:rsidR="005D103D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5D103D">
        <w:fldChar w:fldCharType="begin"/>
      </w:r>
      <w:r w:rsidR="005D103D">
        <w:instrText xml:space="preserve"> REF _Ref440272678 \r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5D103D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5D103D">
        <w:fldChar w:fldCharType="begin"/>
      </w:r>
      <w:r w:rsidR="005D103D">
        <w:instrText xml:space="preserve"> REF _Ref306008743 \r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</w:rPr>
        <w:t>3.3.4</w:t>
      </w:r>
      <w:r w:rsidR="005D103D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5D103D">
        <w:fldChar w:fldCharType="begin"/>
      </w:r>
      <w:r w:rsidR="005D103D">
        <w:instrText xml:space="preserve"> REF _Ref440289953 \r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5D103D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F810A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5D103D">
        <w:fldChar w:fldCharType="begin"/>
      </w:r>
      <w:r w:rsidR="005D103D">
        <w:instrText xml:space="preserve"> REF _Ref305753174 \r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</w:rPr>
        <w:t>-3.3.14.3</w:t>
      </w:r>
      <w:r w:rsidR="00093638">
        <w:t>.2</w:t>
      </w:r>
      <w:r w:rsidR="005D103D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6"/>
      <w:r w:rsidR="009827A7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7"/>
      <w:bookmarkEnd w:id="558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5D103D">
        <w:fldChar w:fldCharType="begin"/>
      </w:r>
      <w:r w:rsidR="005D103D">
        <w:instrText xml:space="preserve"> REF _Ref440272256 \r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5D103D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810A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F810AA">
        <w:fldChar w:fldCharType="separate"/>
      </w:r>
      <w:r w:rsidR="00093638">
        <w:rPr>
          <w:bCs w:val="0"/>
          <w:sz w:val="24"/>
          <w:szCs w:val="24"/>
          <w:lang w:eastAsia="ru-RU"/>
        </w:rPr>
        <w:t>5.15</w:t>
      </w:r>
      <w:r w:rsidR="00F810A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5D103D">
        <w:fldChar w:fldCharType="begin"/>
      </w:r>
      <w:r w:rsidR="005D103D">
        <w:instrText xml:space="preserve"> REF _Ref440289953 \r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5D103D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9827A7" w:rsidRPr="00D80A5F">
        <w:rPr>
          <w:iCs/>
          <w:sz w:val="24"/>
          <w:szCs w:val="24"/>
        </w:rPr>
        <w:t xml:space="preserve">РФ, 156961, г. Кострома, проспект Мира, </w:t>
      </w:r>
      <w:r w:rsidR="009827A7" w:rsidRPr="00F25259">
        <w:rPr>
          <w:iCs/>
          <w:sz w:val="24"/>
          <w:szCs w:val="24"/>
        </w:rPr>
        <w:t>53</w:t>
      </w:r>
      <w:r w:rsidR="009827A7" w:rsidRPr="00F25259">
        <w:rPr>
          <w:bCs w:val="0"/>
          <w:sz w:val="24"/>
          <w:szCs w:val="24"/>
        </w:rPr>
        <w:t xml:space="preserve">, </w:t>
      </w:r>
      <w:proofErr w:type="spellStart"/>
      <w:r w:rsidR="009827A7" w:rsidRPr="00F25259">
        <w:rPr>
          <w:bCs w:val="0"/>
          <w:sz w:val="24"/>
          <w:szCs w:val="24"/>
        </w:rPr>
        <w:t>каб</w:t>
      </w:r>
      <w:proofErr w:type="spellEnd"/>
      <w:r w:rsidR="009827A7" w:rsidRPr="00F25259">
        <w:rPr>
          <w:bCs w:val="0"/>
          <w:sz w:val="24"/>
          <w:szCs w:val="24"/>
        </w:rPr>
        <w:t xml:space="preserve">. №318, исполнительный сотрудник – Скворцова Татьяна Сергеевна (либо </w:t>
      </w:r>
      <w:proofErr w:type="spellStart"/>
      <w:r w:rsidR="009827A7" w:rsidRPr="00F25259">
        <w:rPr>
          <w:bCs w:val="0"/>
          <w:sz w:val="24"/>
          <w:szCs w:val="24"/>
        </w:rPr>
        <w:t>Инякин</w:t>
      </w:r>
      <w:proofErr w:type="spellEnd"/>
      <w:r w:rsidR="009827A7" w:rsidRPr="00F25259">
        <w:rPr>
          <w:bCs w:val="0"/>
          <w:sz w:val="24"/>
          <w:szCs w:val="24"/>
        </w:rPr>
        <w:t xml:space="preserve"> Роман Константинович), контактный телефон (4942) 396-055</w:t>
      </w:r>
      <w:r w:rsidR="009827A7">
        <w:rPr>
          <w:bCs w:val="0"/>
          <w:sz w:val="24"/>
          <w:szCs w:val="24"/>
        </w:rPr>
        <w:t>, 396-482</w:t>
      </w:r>
      <w:r w:rsidRPr="002F273A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5D103D">
        <w:fldChar w:fldCharType="begin"/>
      </w:r>
      <w:r w:rsidR="005D103D">
        <w:instrText xml:space="preserve"> REF _Ref191386085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1.1.1</w:t>
      </w:r>
      <w:r w:rsidR="005D103D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5D103D">
        <w:fldChar w:fldCharType="begin"/>
      </w:r>
      <w:r w:rsidR="005D103D">
        <w:instrText xml:space="preserve"> REF _Ref303323780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1.1.4</w:t>
      </w:r>
      <w:r w:rsidR="005D103D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5D103D">
        <w:fldChar w:fldCharType="begin"/>
      </w:r>
      <w:r w:rsidR="005D103D">
        <w:instrText xml:space="preserve"> REF _Ref467508029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3.3.14.5</w:t>
      </w:r>
      <w:r w:rsidR="005D103D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5D103D">
        <w:fldChar w:fldCharType="begin"/>
      </w:r>
      <w:r w:rsidR="005D103D">
        <w:instrText xml:space="preserve"> REF _Ref440289953 \r \h  \* MERGEFORMAT </w:instrText>
      </w:r>
      <w:r w:rsidR="005D103D">
        <w:fldChar w:fldCharType="separate"/>
      </w:r>
      <w:r w:rsidR="00093638" w:rsidRPr="00093638">
        <w:rPr>
          <w:szCs w:val="24"/>
        </w:rPr>
        <w:t>3.4.1.3</w:t>
      </w:r>
      <w:r w:rsidR="005D103D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5D103D">
        <w:fldChar w:fldCharType="begin"/>
      </w:r>
      <w:r w:rsidR="005D103D">
        <w:instrText xml:space="preserve"> REF _Ref440289953 \r \h  \* MERGEFORMAT </w:instrText>
      </w:r>
      <w:r w:rsidR="005D103D">
        <w:fldChar w:fldCharType="separate"/>
      </w:r>
      <w:r w:rsidR="00093638" w:rsidRPr="00093638">
        <w:rPr>
          <w:szCs w:val="24"/>
        </w:rPr>
        <w:t>3.4.1.3</w:t>
      </w:r>
      <w:r w:rsidR="005D103D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</w:t>
      </w:r>
      <w:r w:rsidRPr="001E3137">
        <w:rPr>
          <w:szCs w:val="24"/>
        </w:rPr>
        <w:lastRenderedPageBreak/>
        <w:t>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5D103D">
        <w:fldChar w:fldCharType="begin"/>
      </w:r>
      <w:r w:rsidR="005D103D">
        <w:instrText xml:space="preserve"> REF _Ref55335823 \r \h  \* MERGEFORMAT </w:instrText>
      </w:r>
      <w:r w:rsidR="005D103D">
        <w:fldChar w:fldCharType="separate"/>
      </w:r>
      <w:r w:rsidR="00093638" w:rsidRPr="00093638">
        <w:rPr>
          <w:rFonts w:eastAsia="Calibri"/>
          <w:szCs w:val="24"/>
          <w:lang w:eastAsia="en-US"/>
        </w:rPr>
        <w:t>5.7</w:t>
      </w:r>
      <w:r w:rsidR="005D103D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9827A7" w:rsidRPr="00F25259">
        <w:rPr>
          <w:rFonts w:eastAsia="Calibri"/>
          <w:szCs w:val="24"/>
          <w:lang w:eastAsia="en-US"/>
        </w:rPr>
        <w:t>специалисту 2-й категории отдела закупочной деятельности филиала ПАО «МРСК Центра» - «Костромаэнерго» Скворцовой Татьяне Сергеевне - контактный телефон (4942) 396-055</w:t>
      </w:r>
      <w:proofErr w:type="gramEnd"/>
      <w:r w:rsidR="009827A7" w:rsidRPr="00F25259">
        <w:rPr>
          <w:rFonts w:eastAsia="Calibri"/>
          <w:szCs w:val="24"/>
          <w:lang w:eastAsia="en-US"/>
        </w:rPr>
        <w:t xml:space="preserve">, адрес электронной почты: </w:t>
      </w:r>
      <w:proofErr w:type="spellStart"/>
      <w:r w:rsidR="009827A7" w:rsidRPr="00F25259">
        <w:rPr>
          <w:rStyle w:val="a7"/>
          <w:lang w:val="en-US"/>
        </w:rPr>
        <w:t>Skvor</w:t>
      </w:r>
      <w:r w:rsidR="009827A7" w:rsidRPr="00E947C9">
        <w:rPr>
          <w:rStyle w:val="a7"/>
          <w:lang w:val="en-US"/>
        </w:rPr>
        <w:t>tsova</w:t>
      </w:r>
      <w:proofErr w:type="spellEnd"/>
      <w:r w:rsidR="009827A7" w:rsidRPr="00E947C9">
        <w:rPr>
          <w:rStyle w:val="a7"/>
        </w:rPr>
        <w:t>.</w:t>
      </w:r>
      <w:r w:rsidR="009827A7" w:rsidRPr="00E947C9">
        <w:rPr>
          <w:rStyle w:val="a7"/>
          <w:lang w:val="en-US"/>
        </w:rPr>
        <w:t>TS</w:t>
      </w:r>
      <w:r w:rsidR="009827A7" w:rsidRPr="00E947C9">
        <w:rPr>
          <w:rStyle w:val="a7"/>
        </w:rPr>
        <w:t>@</w:t>
      </w:r>
      <w:proofErr w:type="spellStart"/>
      <w:r w:rsidR="009827A7" w:rsidRPr="00E947C9">
        <w:rPr>
          <w:rStyle w:val="a7"/>
          <w:lang w:val="en-US"/>
        </w:rPr>
        <w:t>mrsk</w:t>
      </w:r>
      <w:proofErr w:type="spellEnd"/>
      <w:r w:rsidR="009827A7" w:rsidRPr="00E947C9">
        <w:rPr>
          <w:rStyle w:val="a7"/>
        </w:rPr>
        <w:t>-1.</w:t>
      </w:r>
      <w:proofErr w:type="spellStart"/>
      <w:r w:rsidR="009827A7" w:rsidRPr="00E947C9">
        <w:rPr>
          <w:rStyle w:val="a7"/>
          <w:lang w:val="en-US"/>
        </w:rPr>
        <w:t>ru</w:t>
      </w:r>
      <w:proofErr w:type="spellEnd"/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5D103D">
        <w:fldChar w:fldCharType="begin"/>
      </w:r>
      <w:r w:rsidR="005D103D">
        <w:instrText xml:space="preserve"> REF _Ref440289953 \r \h  \* MERGEFORMAT </w:instrText>
      </w:r>
      <w:r w:rsidR="005D103D">
        <w:fldChar w:fldCharType="separate"/>
      </w:r>
      <w:r w:rsidR="00093638" w:rsidRPr="00093638">
        <w:rPr>
          <w:szCs w:val="24"/>
        </w:rPr>
        <w:t>3.4.1.3</w:t>
      </w:r>
      <w:r w:rsidR="005D103D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1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1"/>
    </w:p>
    <w:p w:rsidR="009827A7" w:rsidRPr="002C307E" w:rsidRDefault="009827A7" w:rsidP="009827A7">
      <w:pPr>
        <w:widowControl w:val="0"/>
        <w:suppressAutoHyphens w:val="0"/>
        <w:spacing w:line="240" w:lineRule="auto"/>
        <w:ind w:left="567" w:firstLine="0"/>
        <w:jc w:val="left"/>
        <w:rPr>
          <w:bCs w:val="0"/>
          <w:sz w:val="24"/>
          <w:szCs w:val="24"/>
          <w:u w:val="single"/>
          <w:lang w:eastAsia="ru-RU"/>
        </w:rPr>
      </w:pPr>
      <w:r w:rsidRPr="002C307E">
        <w:rPr>
          <w:bCs w:val="0"/>
          <w:sz w:val="24"/>
          <w:szCs w:val="24"/>
          <w:u w:val="single"/>
          <w:lang w:eastAsia="ru-RU"/>
        </w:rPr>
        <w:t xml:space="preserve">Получатель платежа: </w:t>
      </w:r>
    </w:p>
    <w:p w:rsidR="009827A7" w:rsidRPr="002C307E" w:rsidRDefault="009827A7" w:rsidP="009827A7">
      <w:pPr>
        <w:widowControl w:val="0"/>
        <w:suppressAutoHyphens w:val="0"/>
        <w:spacing w:line="240" w:lineRule="auto"/>
        <w:ind w:left="567" w:firstLine="0"/>
        <w:rPr>
          <w:bCs w:val="0"/>
          <w:sz w:val="24"/>
          <w:szCs w:val="24"/>
          <w:lang w:eastAsia="ru-RU"/>
        </w:rPr>
      </w:pPr>
      <w:r w:rsidRPr="002C307E">
        <w:rPr>
          <w:bCs w:val="0"/>
          <w:sz w:val="24"/>
          <w:szCs w:val="24"/>
          <w:lang w:eastAsia="ru-RU"/>
        </w:rPr>
        <w:t>ПАО «МРСК Центра»</w:t>
      </w:r>
    </w:p>
    <w:p w:rsidR="009827A7" w:rsidRPr="002C307E" w:rsidRDefault="009827A7" w:rsidP="009827A7">
      <w:pPr>
        <w:widowControl w:val="0"/>
        <w:suppressAutoHyphens w:val="0"/>
        <w:spacing w:line="240" w:lineRule="auto"/>
        <w:ind w:left="567" w:firstLine="0"/>
        <w:rPr>
          <w:bCs w:val="0"/>
          <w:sz w:val="24"/>
          <w:szCs w:val="24"/>
          <w:lang w:eastAsia="ru-RU"/>
        </w:rPr>
      </w:pPr>
      <w:r w:rsidRPr="002C307E">
        <w:rPr>
          <w:bCs w:val="0"/>
          <w:sz w:val="24"/>
          <w:szCs w:val="24"/>
          <w:lang w:eastAsia="ru-RU"/>
        </w:rPr>
        <w:t xml:space="preserve">Юридический адрес: 127018, г. Москва, 2-я Ямская </w:t>
      </w:r>
      <w:proofErr w:type="spellStart"/>
      <w:proofErr w:type="gramStart"/>
      <w:r w:rsidRPr="002C307E">
        <w:rPr>
          <w:bCs w:val="0"/>
          <w:sz w:val="24"/>
          <w:szCs w:val="24"/>
          <w:lang w:eastAsia="ru-RU"/>
        </w:rPr>
        <w:t>ул</w:t>
      </w:r>
      <w:proofErr w:type="spellEnd"/>
      <w:proofErr w:type="gramEnd"/>
      <w:r w:rsidRPr="002C307E">
        <w:rPr>
          <w:bCs w:val="0"/>
          <w:sz w:val="24"/>
          <w:szCs w:val="24"/>
          <w:lang w:eastAsia="ru-RU"/>
        </w:rPr>
        <w:t>, д.4</w:t>
      </w:r>
    </w:p>
    <w:p w:rsidR="009827A7" w:rsidRPr="002C307E" w:rsidRDefault="009827A7" w:rsidP="009827A7">
      <w:pPr>
        <w:widowControl w:val="0"/>
        <w:suppressAutoHyphens w:val="0"/>
        <w:spacing w:line="240" w:lineRule="auto"/>
        <w:ind w:left="567" w:firstLine="0"/>
        <w:rPr>
          <w:bCs w:val="0"/>
          <w:sz w:val="24"/>
          <w:szCs w:val="24"/>
          <w:lang w:eastAsia="ru-RU"/>
        </w:rPr>
      </w:pPr>
      <w:r w:rsidRPr="002C307E">
        <w:rPr>
          <w:bCs w:val="0"/>
          <w:sz w:val="24"/>
          <w:szCs w:val="24"/>
          <w:lang w:eastAsia="ru-RU"/>
        </w:rPr>
        <w:t xml:space="preserve">Фактический адрес: 127018, г. Москва, 2-я Ямская </w:t>
      </w:r>
      <w:proofErr w:type="spellStart"/>
      <w:proofErr w:type="gramStart"/>
      <w:r w:rsidRPr="002C307E">
        <w:rPr>
          <w:bCs w:val="0"/>
          <w:sz w:val="24"/>
          <w:szCs w:val="24"/>
          <w:lang w:eastAsia="ru-RU"/>
        </w:rPr>
        <w:t>ул</w:t>
      </w:r>
      <w:proofErr w:type="spellEnd"/>
      <w:proofErr w:type="gramEnd"/>
      <w:r w:rsidRPr="002C307E">
        <w:rPr>
          <w:bCs w:val="0"/>
          <w:sz w:val="24"/>
          <w:szCs w:val="24"/>
          <w:lang w:eastAsia="ru-RU"/>
        </w:rPr>
        <w:t>, д.4</w:t>
      </w:r>
    </w:p>
    <w:p w:rsidR="009827A7" w:rsidRPr="002C307E" w:rsidRDefault="009827A7" w:rsidP="009827A7">
      <w:pPr>
        <w:widowControl w:val="0"/>
        <w:suppressAutoHyphens w:val="0"/>
        <w:spacing w:line="240" w:lineRule="auto"/>
        <w:ind w:left="567" w:firstLine="0"/>
        <w:rPr>
          <w:bCs w:val="0"/>
          <w:sz w:val="24"/>
          <w:szCs w:val="24"/>
          <w:lang w:eastAsia="ru-RU"/>
        </w:rPr>
      </w:pPr>
      <w:r w:rsidRPr="002C307E">
        <w:rPr>
          <w:bCs w:val="0"/>
          <w:sz w:val="24"/>
          <w:szCs w:val="24"/>
          <w:lang w:eastAsia="ru-RU"/>
        </w:rPr>
        <w:t>Почтовый адрес: Филиал ПАО «МРСК Центра» – «Костромаэнерго», 156961, г. Кострома, проспект Мира, 53</w:t>
      </w:r>
    </w:p>
    <w:p w:rsidR="009827A7" w:rsidRPr="002C307E" w:rsidRDefault="009827A7" w:rsidP="009827A7">
      <w:pPr>
        <w:widowControl w:val="0"/>
        <w:suppressAutoHyphens w:val="0"/>
        <w:spacing w:line="240" w:lineRule="auto"/>
        <w:ind w:left="567" w:firstLine="0"/>
        <w:rPr>
          <w:bCs w:val="0"/>
          <w:sz w:val="24"/>
          <w:szCs w:val="24"/>
          <w:lang w:eastAsia="ru-RU"/>
        </w:rPr>
      </w:pPr>
      <w:r w:rsidRPr="002C307E">
        <w:rPr>
          <w:bCs w:val="0"/>
          <w:sz w:val="24"/>
          <w:szCs w:val="24"/>
          <w:lang w:eastAsia="ru-RU"/>
        </w:rPr>
        <w:t>Тел. (4942) 396-359</w:t>
      </w:r>
    </w:p>
    <w:p w:rsidR="009827A7" w:rsidRPr="002C307E" w:rsidRDefault="009827A7" w:rsidP="009827A7">
      <w:pPr>
        <w:widowControl w:val="0"/>
        <w:suppressAutoHyphens w:val="0"/>
        <w:spacing w:line="240" w:lineRule="auto"/>
        <w:ind w:left="567" w:firstLine="0"/>
        <w:rPr>
          <w:bCs w:val="0"/>
          <w:sz w:val="24"/>
          <w:szCs w:val="24"/>
          <w:lang w:eastAsia="ru-RU"/>
        </w:rPr>
      </w:pPr>
      <w:r w:rsidRPr="002C307E">
        <w:rPr>
          <w:bCs w:val="0"/>
          <w:sz w:val="24"/>
          <w:szCs w:val="24"/>
          <w:lang w:eastAsia="ru-RU"/>
        </w:rPr>
        <w:t>ИНН 6901067107</w:t>
      </w:r>
    </w:p>
    <w:p w:rsidR="009827A7" w:rsidRPr="002C307E" w:rsidRDefault="009827A7" w:rsidP="009827A7">
      <w:pPr>
        <w:widowControl w:val="0"/>
        <w:suppressAutoHyphens w:val="0"/>
        <w:spacing w:line="240" w:lineRule="auto"/>
        <w:ind w:left="567" w:firstLine="0"/>
        <w:rPr>
          <w:bCs w:val="0"/>
          <w:sz w:val="24"/>
          <w:szCs w:val="24"/>
          <w:lang w:eastAsia="ru-RU"/>
        </w:rPr>
      </w:pPr>
      <w:r w:rsidRPr="002C307E">
        <w:rPr>
          <w:bCs w:val="0"/>
          <w:sz w:val="24"/>
          <w:szCs w:val="24"/>
          <w:lang w:eastAsia="ru-RU"/>
        </w:rPr>
        <w:t>КПП 440102001</w:t>
      </w:r>
    </w:p>
    <w:p w:rsidR="009827A7" w:rsidRPr="002C307E" w:rsidRDefault="009827A7" w:rsidP="009827A7">
      <w:pPr>
        <w:widowControl w:val="0"/>
        <w:suppressAutoHyphens w:val="0"/>
        <w:spacing w:line="240" w:lineRule="auto"/>
        <w:ind w:left="567" w:firstLine="0"/>
        <w:rPr>
          <w:bCs w:val="0"/>
          <w:sz w:val="24"/>
          <w:szCs w:val="24"/>
          <w:lang w:eastAsia="ru-RU"/>
        </w:rPr>
      </w:pPr>
      <w:proofErr w:type="gramStart"/>
      <w:r w:rsidRPr="002C307E">
        <w:rPr>
          <w:bCs w:val="0"/>
          <w:sz w:val="24"/>
          <w:szCs w:val="24"/>
          <w:lang w:eastAsia="ru-RU"/>
        </w:rPr>
        <w:t>р</w:t>
      </w:r>
      <w:proofErr w:type="gramEnd"/>
      <w:r w:rsidRPr="002C307E">
        <w:rPr>
          <w:bCs w:val="0"/>
          <w:sz w:val="24"/>
          <w:szCs w:val="24"/>
          <w:lang w:eastAsia="ru-RU"/>
        </w:rPr>
        <w:t>/с 40702810829000001175 в Отделении № 8640 Сбербанка России г. Кострома</w:t>
      </w:r>
    </w:p>
    <w:p w:rsidR="009827A7" w:rsidRPr="002C307E" w:rsidRDefault="009827A7" w:rsidP="009827A7">
      <w:pPr>
        <w:widowControl w:val="0"/>
        <w:suppressAutoHyphens w:val="0"/>
        <w:spacing w:line="240" w:lineRule="auto"/>
        <w:ind w:left="567" w:firstLine="0"/>
        <w:rPr>
          <w:bCs w:val="0"/>
          <w:sz w:val="24"/>
          <w:szCs w:val="24"/>
          <w:lang w:eastAsia="ru-RU"/>
        </w:rPr>
      </w:pPr>
      <w:r w:rsidRPr="002C307E">
        <w:rPr>
          <w:bCs w:val="0"/>
          <w:sz w:val="24"/>
          <w:szCs w:val="24"/>
          <w:lang w:eastAsia="ru-RU"/>
        </w:rPr>
        <w:t>БИК 043469623</w:t>
      </w:r>
    </w:p>
    <w:p w:rsidR="00F64A8B" w:rsidRPr="009827A7" w:rsidRDefault="009827A7" w:rsidP="009827A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4536" w:hanging="3969"/>
      </w:pPr>
      <w:r w:rsidRPr="002C307E">
        <w:rPr>
          <w:bCs w:val="0"/>
          <w:sz w:val="24"/>
          <w:szCs w:val="24"/>
          <w:lang w:eastAsia="ru-RU"/>
        </w:rPr>
        <w:t>к/с 30101810200000000623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5D103D">
        <w:fldChar w:fldCharType="begin"/>
      </w:r>
      <w:r w:rsidR="005D103D">
        <w:instrText xml:space="preserve"> REF _Ref306140451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3.14</w:t>
      </w:r>
      <w:r w:rsidR="005D103D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703A47">
        <w:rPr>
          <w:b/>
          <w:bCs w:val="0"/>
          <w:sz w:val="24"/>
          <w:szCs w:val="24"/>
        </w:rPr>
        <w:t xml:space="preserve">минут </w:t>
      </w:r>
      <w:r w:rsidR="009827A7" w:rsidRPr="00703A47">
        <w:rPr>
          <w:b/>
          <w:bCs w:val="0"/>
          <w:sz w:val="24"/>
          <w:szCs w:val="24"/>
        </w:rPr>
        <w:t>30</w:t>
      </w:r>
      <w:r w:rsidR="002B5044" w:rsidRPr="00703A47">
        <w:rPr>
          <w:b/>
          <w:bCs w:val="0"/>
          <w:sz w:val="24"/>
          <w:szCs w:val="24"/>
        </w:rPr>
        <w:t xml:space="preserve"> </w:t>
      </w:r>
      <w:r w:rsidR="009827A7" w:rsidRPr="00703A47">
        <w:rPr>
          <w:b/>
          <w:bCs w:val="0"/>
          <w:sz w:val="24"/>
          <w:szCs w:val="24"/>
        </w:rPr>
        <w:t>марта</w:t>
      </w:r>
      <w:r w:rsidR="002B5044" w:rsidRPr="00703A47">
        <w:rPr>
          <w:b/>
          <w:bCs w:val="0"/>
          <w:sz w:val="24"/>
          <w:szCs w:val="24"/>
        </w:rPr>
        <w:t xml:space="preserve"> 201</w:t>
      </w:r>
      <w:r w:rsidR="00DB05D8" w:rsidRPr="00703A47">
        <w:rPr>
          <w:b/>
          <w:bCs w:val="0"/>
          <w:sz w:val="24"/>
          <w:szCs w:val="24"/>
        </w:rPr>
        <w:t>7</w:t>
      </w:r>
      <w:bookmarkStart w:id="581" w:name="_GoBack"/>
      <w:bookmarkEnd w:id="581"/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F810A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0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5D103D">
        <w:fldChar w:fldCharType="begin"/>
      </w:r>
      <w:r w:rsidR="005D103D">
        <w:instrText xml:space="preserve"> REF _Ref440289953 \r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5D103D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5D103D">
        <w:fldChar w:fldCharType="begin"/>
      </w:r>
      <w:r w:rsidR="005D103D">
        <w:instrText xml:space="preserve"> REF _Ref440272256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5.14</w:t>
      </w:r>
      <w:r w:rsidR="005D103D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5D103D">
        <w:fldChar w:fldCharType="begin"/>
      </w:r>
      <w:r w:rsidR="005D103D">
        <w:instrText xml:space="preserve"> REF _Ref465847449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5.15</w:t>
      </w:r>
      <w:r w:rsidR="005D103D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5D103D">
        <w:fldChar w:fldCharType="begin"/>
      </w:r>
      <w:r w:rsidR="005D103D">
        <w:instrText xml:space="preserve"> REF _Ref440289953 \r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5D103D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5D103D">
        <w:fldChar w:fldCharType="begin"/>
      </w:r>
      <w:r w:rsidR="005D103D">
        <w:instrText xml:space="preserve"> REF _Ref440289953 \r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5D103D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5D103D">
        <w:fldChar w:fldCharType="begin"/>
      </w:r>
      <w:r w:rsidR="005D103D">
        <w:instrText xml:space="preserve"> REF _Ref440289953 \r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5D103D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</w:t>
      </w:r>
      <w:r w:rsidRPr="00223D18">
        <w:rPr>
          <w:sz w:val="24"/>
          <w:szCs w:val="24"/>
        </w:rPr>
        <w:lastRenderedPageBreak/>
        <w:t xml:space="preserve">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5D103D">
        <w:fldChar w:fldCharType="begin"/>
      </w:r>
      <w:r w:rsidR="005D103D">
        <w:instrText xml:space="preserve"> REF _Ref55279015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3.3.1.6</w:t>
      </w:r>
      <w:r w:rsidR="005D103D">
        <w:fldChar w:fldCharType="end"/>
      </w:r>
      <w:r w:rsidRPr="00223D18">
        <w:rPr>
          <w:sz w:val="24"/>
          <w:szCs w:val="24"/>
        </w:rPr>
        <w:t xml:space="preserve">, </w:t>
      </w:r>
      <w:r w:rsidR="005D103D">
        <w:fldChar w:fldCharType="begin"/>
      </w:r>
      <w:r w:rsidR="005D103D">
        <w:instrText xml:space="preserve"> REF _Ref195087786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3.3.1.7</w:t>
      </w:r>
      <w:r w:rsidR="005D103D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5D103D">
        <w:fldChar w:fldCharType="begin"/>
      </w:r>
      <w:r w:rsidR="005D103D">
        <w:instrText xml:space="preserve"> REF _Ref93089454 \n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</w:rPr>
        <w:t>3.6.2</w:t>
      </w:r>
      <w:r w:rsidR="005D103D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5D103D">
        <w:fldChar w:fldCharType="begin"/>
      </w:r>
      <w:r w:rsidR="005D103D">
        <w:instrText xml:space="preserve"> REF _Ref303670674 \n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</w:rPr>
        <w:t>3.6.3</w:t>
      </w:r>
      <w:r w:rsidR="005D103D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5D103D">
        <w:fldChar w:fldCharType="begin"/>
      </w:r>
      <w:r w:rsidR="005D103D">
        <w:instrText xml:space="preserve"> REF _Ref306138385 \r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5D103D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</w:t>
      </w:r>
      <w:r w:rsidRPr="00E71A48">
        <w:rPr>
          <w:sz w:val="24"/>
          <w:szCs w:val="24"/>
        </w:rPr>
        <w:lastRenderedPageBreak/>
        <w:t xml:space="preserve">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5D103D">
        <w:fldChar w:fldCharType="begin"/>
      </w:r>
      <w:r w:rsidR="005D103D">
        <w:instrText xml:space="preserve"> REF _Ref444181467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5.12</w:t>
      </w:r>
      <w:r w:rsidR="005D103D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5D103D">
        <w:fldChar w:fldCharType="begin"/>
      </w:r>
      <w:r w:rsidR="005D103D">
        <w:instrText xml:space="preserve"> REF _Ref306176386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3.3.14</w:t>
      </w:r>
      <w:r w:rsidR="005D103D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5D103D">
        <w:fldChar w:fldCharType="begin"/>
      </w:r>
      <w:r w:rsidR="005D103D">
        <w:instrText xml:space="preserve"> REF _Ref306176386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3.3.14</w:t>
      </w:r>
      <w:r w:rsidR="005D103D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E71A48">
        <w:rPr>
          <w:szCs w:val="24"/>
        </w:rPr>
        <w:lastRenderedPageBreak/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550864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751A4B">
        <w:rPr>
          <w:sz w:val="24"/>
          <w:szCs w:val="24"/>
        </w:rPr>
        <w:t>критери</w:t>
      </w:r>
      <w:r w:rsidR="00D275BB" w:rsidRPr="00751A4B">
        <w:rPr>
          <w:sz w:val="24"/>
          <w:szCs w:val="24"/>
        </w:rPr>
        <w:t>и</w:t>
      </w:r>
      <w:r w:rsidRPr="00751A4B">
        <w:rPr>
          <w:sz w:val="24"/>
          <w:szCs w:val="24"/>
        </w:rPr>
        <w:t xml:space="preserve"> и их весов</w:t>
      </w:r>
      <w:r w:rsidR="00D275BB" w:rsidRPr="00751A4B">
        <w:rPr>
          <w:sz w:val="24"/>
          <w:szCs w:val="24"/>
        </w:rPr>
        <w:t>ые</w:t>
      </w:r>
      <w:r w:rsidRPr="00751A4B">
        <w:rPr>
          <w:sz w:val="24"/>
          <w:szCs w:val="24"/>
        </w:rPr>
        <w:t xml:space="preserve"> коэффициент</w:t>
      </w:r>
      <w:r w:rsidR="00D275BB" w:rsidRPr="00751A4B">
        <w:rPr>
          <w:sz w:val="24"/>
          <w:szCs w:val="24"/>
        </w:rPr>
        <w:t xml:space="preserve">ы изложены </w:t>
      </w:r>
      <w:r w:rsidR="00D275BB" w:rsidRPr="00550864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5D103D">
        <w:fldChar w:fldCharType="begin"/>
      </w:r>
      <w:r w:rsidR="005D103D">
        <w:instrText xml:space="preserve"> REF _Ref471894330 \r \h  \* MERGEFORMAT </w:instrText>
      </w:r>
      <w:r w:rsidR="005D103D">
        <w:fldChar w:fldCharType="separate"/>
      </w:r>
      <w:r w:rsidR="00854CC7" w:rsidRPr="00751A4B">
        <w:rPr>
          <w:sz w:val="24"/>
          <w:szCs w:val="24"/>
        </w:rPr>
        <w:t>3.8</w:t>
      </w:r>
      <w:r w:rsidR="005D103D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5D103D">
        <w:fldChar w:fldCharType="begin"/>
      </w:r>
      <w:r w:rsidR="005D103D">
        <w:instrText xml:space="preserve"> REF _Ref465847813 \r \h  \* MERGEFORMAT </w:instrText>
      </w:r>
      <w:r w:rsidR="005D103D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3.7.9</w:t>
      </w:r>
      <w:r w:rsidR="005D103D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5D103D">
        <w:fldChar w:fldCharType="begin"/>
      </w:r>
      <w:r w:rsidR="005D103D">
        <w:instrText xml:space="preserve"> REF _Ref306352987 \r \h  \* MERGEFORMAT </w:instrText>
      </w:r>
      <w:r w:rsidR="005D103D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3.7.3</w:t>
      </w:r>
      <w:r w:rsidR="005D103D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5D103D">
        <w:fldChar w:fldCharType="begin"/>
      </w:r>
      <w:r w:rsidR="005D103D">
        <w:instrText xml:space="preserve"> REF _Ref306353005 \r \h  \* MERGEFORMAT </w:instrText>
      </w:r>
      <w:r w:rsidR="005D103D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3.7.5</w:t>
      </w:r>
      <w:r w:rsidR="005D103D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AE1D21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5D103D">
        <w:fldChar w:fldCharType="begin"/>
      </w:r>
      <w:r w:rsidR="005D103D">
        <w:instrText xml:space="preserve"> REF _Ref465670219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3.11</w:t>
      </w:r>
      <w:r w:rsidR="005D103D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5D103D">
        <w:fldChar w:fldCharType="begin"/>
      </w:r>
      <w:r w:rsidR="005D103D">
        <w:instrText xml:space="preserve"> REF _Ref468874106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3.7.8</w:t>
      </w:r>
      <w:r w:rsidR="005D103D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5D103D">
        <w:fldChar w:fldCharType="begin"/>
      </w:r>
      <w:r w:rsidR="005D103D">
        <w:instrText xml:space="preserve"> REF _Ref465675151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3.11.2</w:t>
      </w:r>
      <w:r w:rsidR="005D103D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5D103D">
        <w:fldChar w:fldCharType="begin"/>
      </w:r>
      <w:r w:rsidR="005D103D">
        <w:instrText xml:space="preserve"> REF _Ref465675151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3.11.2</w:t>
      </w:r>
      <w:r w:rsidR="005D103D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550864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751A4B">
        <w:rPr>
          <w:i/>
          <w:sz w:val="24"/>
          <w:szCs w:val="24"/>
          <w:lang w:val="en-US"/>
        </w:rPr>
        <w:t>k</w:t>
      </w:r>
      <w:proofErr w:type="gramEnd"/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550864">
        <w:rPr>
          <w:sz w:val="24"/>
          <w:szCs w:val="24"/>
        </w:rPr>
        <w:t>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5D103D">
        <w:fldChar w:fldCharType="begin"/>
      </w:r>
      <w:r w:rsidR="005D103D">
        <w:instrText xml:space="preserve"> REF _Ref303251044 \r \h  \* MERGEFORMAT </w:instrText>
      </w:r>
      <w:r w:rsidR="005D103D">
        <w:fldChar w:fldCharType="separate"/>
      </w:r>
      <w:r w:rsidR="00093638" w:rsidRPr="00751A4B">
        <w:rPr>
          <w:rFonts w:ascii="Times New Roman" w:hAnsi="Times New Roman" w:cs="Times New Roman"/>
          <w:sz w:val="24"/>
          <w:szCs w:val="24"/>
        </w:rPr>
        <w:t>3.10</w:t>
      </w:r>
      <w:r w:rsidR="005D103D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5D103D">
        <w:fldChar w:fldCharType="begin"/>
      </w:r>
      <w:r w:rsidR="005D103D">
        <w:instrText xml:space="preserve"> REF _Ref468874794 \r \h  \* MERGEFORMAT </w:instrText>
      </w:r>
      <w:r w:rsidR="005D103D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3.3.7</w:t>
      </w:r>
      <w:r w:rsidR="005D103D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5D103D">
        <w:fldChar w:fldCharType="begin"/>
      </w:r>
      <w:r w:rsidR="005D103D">
        <w:instrText xml:space="preserve"> REF _Ref465675151 \r \h  \* MERGEFORMAT </w:instrText>
      </w:r>
      <w:r w:rsidR="005D103D">
        <w:fldChar w:fldCharType="separate"/>
      </w:r>
      <w:r w:rsidR="00093638" w:rsidRPr="001D3EAC">
        <w:rPr>
          <w:bCs w:val="0"/>
          <w:sz w:val="24"/>
          <w:szCs w:val="24"/>
        </w:rPr>
        <w:t>3.11.2</w:t>
      </w:r>
      <w:r w:rsidR="005D103D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5D103D">
        <w:fldChar w:fldCharType="begin"/>
      </w:r>
      <w:r w:rsidR="005D103D">
        <w:instrText xml:space="preserve"> REF _Ref468874893 \r \h  \* MERGEFORMAT </w:instrText>
      </w:r>
      <w:r w:rsidR="005D103D">
        <w:fldChar w:fldCharType="separate"/>
      </w:r>
      <w:r w:rsidR="00093638" w:rsidRPr="001D3EAC">
        <w:rPr>
          <w:rFonts w:eastAsia="Times New Roman,Italic"/>
          <w:bCs w:val="0"/>
          <w:iCs/>
          <w:sz w:val="24"/>
          <w:szCs w:val="24"/>
        </w:rPr>
        <w:t>3.6.2.5</w:t>
      </w:r>
      <w:r w:rsidR="005D103D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5D103D">
        <w:fldChar w:fldCharType="begin"/>
      </w:r>
      <w:r w:rsidR="005D103D">
        <w:instrText xml:space="preserve"> REF _Ref465437572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3.13.2</w:t>
      </w:r>
      <w:r w:rsidR="005D103D">
        <w:fldChar w:fldCharType="end"/>
      </w:r>
      <w:r w:rsidRPr="00EB7BE2">
        <w:rPr>
          <w:sz w:val="24"/>
          <w:szCs w:val="24"/>
        </w:rPr>
        <w:t>-</w:t>
      </w:r>
      <w:r w:rsidR="005D103D">
        <w:fldChar w:fldCharType="begin"/>
      </w:r>
      <w:r w:rsidR="005D103D">
        <w:instrText xml:space="preserve"> REF _Ref465440181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3.13.4</w:t>
      </w:r>
      <w:r w:rsidR="005D103D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5D103D">
        <w:fldChar w:fldCharType="begin"/>
      </w:r>
      <w:r w:rsidR="005D103D">
        <w:instrText xml:space="preserve"> REF _Ref465437572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3.13.2</w:t>
      </w:r>
      <w:r w:rsidR="005D103D">
        <w:fldChar w:fldCharType="end"/>
      </w:r>
      <w:r w:rsidRPr="00EB7BE2">
        <w:rPr>
          <w:sz w:val="24"/>
          <w:szCs w:val="24"/>
        </w:rPr>
        <w:t>-</w:t>
      </w:r>
      <w:r w:rsidR="005D103D">
        <w:fldChar w:fldCharType="begin"/>
      </w:r>
      <w:r w:rsidR="005D103D">
        <w:instrText xml:space="preserve"> REF _Ref465440181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3.13.4</w:t>
      </w:r>
      <w:r w:rsidR="005D103D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lastRenderedPageBreak/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5D103D">
        <w:fldChar w:fldCharType="begin"/>
      </w:r>
      <w:r w:rsidR="005D103D">
        <w:instrText xml:space="preserve"> REF _Ref465670219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3.11</w:t>
      </w:r>
      <w:r w:rsidR="005D103D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5D103D">
        <w:fldChar w:fldCharType="begin"/>
      </w:r>
      <w:r w:rsidR="005D103D">
        <w:instrText xml:space="preserve"> REF _Ref465437572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3.13.2</w:t>
      </w:r>
      <w:r w:rsidR="005D103D">
        <w:fldChar w:fldCharType="end"/>
      </w:r>
      <w:r w:rsidRPr="00EB7BE2">
        <w:rPr>
          <w:sz w:val="24"/>
          <w:szCs w:val="24"/>
        </w:rPr>
        <w:t>-</w:t>
      </w:r>
      <w:r w:rsidR="005D103D">
        <w:fldChar w:fldCharType="begin"/>
      </w:r>
      <w:r w:rsidR="005D103D">
        <w:instrText xml:space="preserve"> REF _Ref465440181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3.13.4</w:t>
      </w:r>
      <w:r w:rsidR="005D103D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5D103D">
        <w:fldChar w:fldCharType="begin"/>
      </w:r>
      <w:r w:rsidR="005D103D">
        <w:instrText xml:space="preserve"> REF _Ref294695546 \r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</w:rPr>
        <w:t xml:space="preserve"> 1.2.6 </w:t>
      </w:r>
      <w:r w:rsidR="005D103D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5D103D">
        <w:fldChar w:fldCharType="begin"/>
      </w:r>
      <w:r w:rsidR="005D103D">
        <w:instrText xml:space="preserve"> REF _Ref294695403 \n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</w:rPr>
        <w:t>3.12.3</w:t>
      </w:r>
      <w:r w:rsidR="005D103D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5D103D">
        <w:fldChar w:fldCharType="begin"/>
      </w:r>
      <w:r w:rsidR="005D103D">
        <w:instrText xml:space="preserve"> REF _Ref468201447 \r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5D103D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5D103D">
        <w:fldChar w:fldCharType="begin"/>
      </w:r>
      <w:r w:rsidR="005D103D">
        <w:instrText xml:space="preserve"> REF _Ref305979053 \r \h  \* MERGEFORMAT </w:instrText>
      </w:r>
      <w:r w:rsidR="005D103D">
        <w:fldChar w:fldCharType="separate"/>
      </w:r>
      <w:r w:rsidR="00093638" w:rsidRPr="00751A4B">
        <w:rPr>
          <w:bCs w:val="0"/>
          <w:sz w:val="24"/>
          <w:szCs w:val="24"/>
        </w:rPr>
        <w:t>3.12.5</w:t>
      </w:r>
      <w:r w:rsidR="005D103D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</w:t>
      </w:r>
      <w:r w:rsidRPr="00414CAF">
        <w:rPr>
          <w:bCs w:val="0"/>
          <w:sz w:val="24"/>
          <w:szCs w:val="24"/>
        </w:rPr>
        <w:lastRenderedPageBreak/>
        <w:t xml:space="preserve">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5D103D">
        <w:fldChar w:fldCharType="begin"/>
      </w:r>
      <w:r w:rsidR="005D103D">
        <w:instrText xml:space="preserve"> REF _Ref440272931 \r \h  \* MERGEFORMAT </w:instrText>
      </w:r>
      <w:r w:rsidR="005D103D">
        <w:fldChar w:fldCharType="separate"/>
      </w:r>
      <w:r w:rsidR="00093638">
        <w:t>2</w:t>
      </w:r>
      <w:r w:rsidR="005D103D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5D103D">
        <w:fldChar w:fldCharType="begin"/>
      </w:r>
      <w:r w:rsidR="005D103D">
        <w:instrText xml:space="preserve"> REF _Ref465437572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3.13.2</w:t>
      </w:r>
      <w:r w:rsidR="005D103D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5D103D">
        <w:fldChar w:fldCharType="begin"/>
      </w:r>
      <w:r w:rsidR="005D103D">
        <w:instrText xml:space="preserve"> REF _Ref468973892 \r \h  \* MERGEFORMAT </w:instrText>
      </w:r>
      <w:r w:rsidR="005D103D">
        <w:fldChar w:fldCharType="separate"/>
      </w:r>
      <w:r w:rsidR="00093638" w:rsidRPr="00093638">
        <w:rPr>
          <w:bCs w:val="0"/>
          <w:sz w:val="24"/>
          <w:szCs w:val="24"/>
        </w:rPr>
        <w:t>3.3.14.4.4</w:t>
      </w:r>
      <w:r w:rsidR="005D103D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5D103D">
        <w:fldChar w:fldCharType="begin"/>
      </w:r>
      <w:r w:rsidR="005D103D">
        <w:instrText xml:space="preserve"> REF _Ref440272931 \r \h  \* MERGEFORMAT </w:instrText>
      </w:r>
      <w:r w:rsidR="005D103D">
        <w:fldChar w:fldCharType="separate"/>
      </w:r>
      <w:r w:rsidR="00093638">
        <w:t>2</w:t>
      </w:r>
      <w:r w:rsidR="005D103D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5D103D">
        <w:fldChar w:fldCharType="begin"/>
      </w:r>
      <w:r w:rsidR="005D103D">
        <w:instrText xml:space="preserve"> REF _Ref465437572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3.13.2</w:t>
      </w:r>
      <w:r w:rsidR="005D103D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5D103D">
        <w:fldChar w:fldCharType="begin"/>
      </w:r>
      <w:r w:rsidR="005D103D">
        <w:instrText xml:space="preserve"> REF _Ref468875001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3.12</w:t>
      </w:r>
      <w:r w:rsidR="005D103D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5D103D">
        <w:fldChar w:fldCharType="begin"/>
      </w:r>
      <w:r w:rsidR="005D103D">
        <w:instrText xml:space="preserve"> REF _Ref468875070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3.12.6</w:t>
      </w:r>
      <w:r w:rsidR="005D103D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5D103D">
        <w:fldChar w:fldCharType="begin"/>
      </w:r>
      <w:r w:rsidR="005D103D">
        <w:instrText xml:space="preserve"> REF _Ref191386085 \r \h  \* MERGEFORMAT </w:instrText>
      </w:r>
      <w:r w:rsidR="005D103D">
        <w:fldChar w:fldCharType="separate"/>
      </w:r>
      <w:r w:rsidR="00093638" w:rsidRPr="00093638">
        <w:rPr>
          <w:iCs/>
          <w:sz w:val="24"/>
          <w:szCs w:val="24"/>
        </w:rPr>
        <w:t>1.1.1</w:t>
      </w:r>
      <w:r w:rsidR="005D103D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3776BB">
        <w:rPr>
          <w:b w:val="0"/>
          <w:szCs w:val="24"/>
        </w:rPr>
        <w:t>Техническ</w:t>
      </w:r>
      <w:r w:rsidR="00550864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550864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550864">
        <w:rPr>
          <w:b w:val="0"/>
          <w:szCs w:val="24"/>
        </w:rPr>
        <w:t>Лоту №1</w:t>
      </w:r>
      <w:r w:rsidR="00A154B7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1.1.4</w:t>
      </w:r>
      <w:r w:rsidR="00F810A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550864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 xml:space="preserve">, изложены </w:t>
      </w:r>
      <w:r w:rsidR="00550864">
        <w:rPr>
          <w:b w:val="0"/>
          <w:szCs w:val="24"/>
          <w:lang w:eastAsia="ru-RU"/>
        </w:rPr>
        <w:t>в Приложении №1 (Техническом задании</w:t>
      </w:r>
      <w:r w:rsidR="003776BB" w:rsidRPr="003803A7">
        <w:rPr>
          <w:b w:val="0"/>
          <w:szCs w:val="24"/>
          <w:lang w:eastAsia="ru-RU"/>
        </w:rPr>
        <w:t>) к настоящей Документации. При несоблю</w:t>
      </w:r>
      <w:r w:rsidR="00550864">
        <w:rPr>
          <w:b w:val="0"/>
          <w:szCs w:val="24"/>
          <w:lang w:eastAsia="ru-RU"/>
        </w:rPr>
        <w:t>дении требований Технического задания</w:t>
      </w:r>
      <w:r w:rsidR="003776BB" w:rsidRPr="003776BB">
        <w:rPr>
          <w:b w:val="0"/>
          <w:szCs w:val="24"/>
          <w:lang w:eastAsia="ru-RU"/>
        </w:rPr>
        <w:t xml:space="preserve">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F810A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F810A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3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4" w:name="_Toc439170689"/>
      <w:bookmarkStart w:id="1185" w:name="_Toc439172791"/>
      <w:bookmarkStart w:id="1186" w:name="_Toc439173235"/>
      <w:bookmarkStart w:id="1187" w:name="_Toc439238231"/>
      <w:bookmarkStart w:id="1188" w:name="_Toc439252779"/>
      <w:bookmarkStart w:id="1189" w:name="_Ref440272147"/>
      <w:bookmarkStart w:id="1190" w:name="_Toc440361390"/>
      <w:bookmarkStart w:id="1191" w:name="_Ref444170284"/>
      <w:bookmarkStart w:id="1192" w:name="_Ref444170359"/>
      <w:bookmarkStart w:id="1193" w:name="_Toc471894949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0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5D103D">
        <w:fldChar w:fldCharType="begin"/>
      </w:r>
      <w:r w:rsidR="005D103D">
        <w:instrText xml:space="preserve"> REF _Ref55336310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5.1</w:t>
      </w:r>
      <w:r w:rsidR="005D103D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5D103D">
        <w:fldChar w:fldCharType="begin"/>
      </w:r>
      <w:r w:rsidR="005D103D">
        <w:instrText xml:space="preserve"> REF _Ref444170359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5.7.2</w:t>
      </w:r>
      <w:r w:rsidR="005D103D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55086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55086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550864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5D103D">
        <w:fldChar w:fldCharType="begin"/>
      </w:r>
      <w:r w:rsidR="005D103D">
        <w:instrText xml:space="preserve"> REF _Ref55336310 \r \h  \* MERGEFORMAT </w:instrText>
      </w:r>
      <w:r w:rsidR="005D103D">
        <w:fldChar w:fldCharType="separate"/>
      </w:r>
      <w:r w:rsidR="00093638" w:rsidRPr="00093638">
        <w:rPr>
          <w:sz w:val="24"/>
          <w:szCs w:val="24"/>
        </w:rPr>
        <w:t>5.1</w:t>
      </w:r>
      <w:r w:rsidR="005D103D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 xml:space="preserve">г. </w:t>
      </w:r>
      <w:r w:rsidR="00550864">
        <w:rPr>
          <w:bCs w:val="0"/>
          <w:sz w:val="24"/>
          <w:szCs w:val="24"/>
        </w:rPr>
        <w:t>Кострома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F810A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F810AA">
        <w:rPr>
          <w:vertAlign w:val="subscript"/>
        </w:rPr>
      </w:r>
      <w:r w:rsidR="00F810AA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F810A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5D103D">
        <w:fldChar w:fldCharType="begin"/>
      </w:r>
      <w:r w:rsidR="005D103D">
        <w:instrText xml:space="preserve"> REF _Ref440275279 \r \h  \* MERGEFORMAT </w:instrText>
      </w:r>
      <w:r w:rsidR="005D103D">
        <w:fldChar w:fldCharType="separate"/>
      </w:r>
      <w:r w:rsidR="00093638" w:rsidRPr="00093638">
        <w:rPr>
          <w:vertAlign w:val="subscript"/>
        </w:rPr>
        <w:t>1.1.4</w:t>
      </w:r>
      <w:r w:rsidR="005D103D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6"/>
          <w:headerReference w:type="default" r:id="rId47"/>
          <w:footerReference w:type="even" r:id="rId48"/>
          <w:headerReference w:type="first" r:id="rId49"/>
          <w:footerReference w:type="first" r:id="rId5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F810A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CD6" w:rsidRDefault="00AD4CD6">
      <w:pPr>
        <w:spacing w:line="240" w:lineRule="auto"/>
      </w:pPr>
      <w:r>
        <w:separator/>
      </w:r>
    </w:p>
  </w:endnote>
  <w:endnote w:type="continuationSeparator" w:id="0">
    <w:p w:rsidR="00AD4CD6" w:rsidRDefault="00AD4C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03D" w:rsidRDefault="005D103D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03D" w:rsidRDefault="005D103D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D103D" w:rsidRDefault="005D103D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03D" w:rsidRDefault="005D103D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03D" w:rsidRDefault="005D103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03D" w:rsidRPr="00FA0376" w:rsidRDefault="005D103D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703A47">
      <w:rPr>
        <w:noProof/>
        <w:sz w:val="16"/>
        <w:szCs w:val="16"/>
        <w:lang w:eastAsia="ru-RU"/>
      </w:rPr>
      <w:t>41</w:t>
    </w:r>
    <w:r w:rsidRPr="00FA0376">
      <w:rPr>
        <w:sz w:val="16"/>
        <w:szCs w:val="16"/>
        <w:lang w:eastAsia="ru-RU"/>
      </w:rPr>
      <w:fldChar w:fldCharType="end"/>
    </w:r>
  </w:p>
  <w:p w:rsidR="005D103D" w:rsidRPr="00EE0539" w:rsidRDefault="005D103D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D53762">
      <w:rPr>
        <w:sz w:val="18"/>
        <w:szCs w:val="18"/>
      </w:rPr>
      <w:t>Договора на оказание услуг по техническому обслуживанию и ремонту счетчиков (приборов учета) для нужд ПАО «МРСК Центра» (филиал</w:t>
    </w:r>
    <w:r>
      <w:rPr>
        <w:sz w:val="18"/>
        <w:szCs w:val="18"/>
      </w:rPr>
      <w:t>а «Костромаэнерго»</w:t>
    </w:r>
    <w:r w:rsidRPr="00D53762">
      <w:rPr>
        <w:sz w:val="18"/>
        <w:szCs w:val="18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03D" w:rsidRDefault="005D103D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03D" w:rsidRDefault="005D103D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03D" w:rsidRDefault="005D103D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03D" w:rsidRDefault="005D103D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03D" w:rsidRDefault="005D103D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03D" w:rsidRDefault="005D103D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03D" w:rsidRDefault="005D103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CD6" w:rsidRDefault="00AD4CD6">
      <w:pPr>
        <w:spacing w:line="240" w:lineRule="auto"/>
      </w:pPr>
      <w:r>
        <w:separator/>
      </w:r>
    </w:p>
  </w:footnote>
  <w:footnote w:type="continuationSeparator" w:id="0">
    <w:p w:rsidR="00AD4CD6" w:rsidRDefault="00AD4CD6">
      <w:pPr>
        <w:spacing w:line="240" w:lineRule="auto"/>
      </w:pPr>
      <w:r>
        <w:continuationSeparator/>
      </w:r>
    </w:p>
  </w:footnote>
  <w:footnote w:id="1">
    <w:p w:rsidR="005D103D" w:rsidRPr="00B36685" w:rsidRDefault="005D103D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5D103D" w:rsidRDefault="005D103D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5D103D" w:rsidRDefault="005D103D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5D103D" w:rsidRDefault="005D103D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03D" w:rsidRDefault="005D103D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03D" w:rsidRDefault="005D103D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03D" w:rsidRDefault="005D103D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03D" w:rsidRDefault="005D103D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03D" w:rsidRDefault="005D103D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03D" w:rsidRPr="00930031" w:rsidRDefault="005D103D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03D" w:rsidRDefault="005D103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03D" w:rsidRDefault="005D103D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03D" w:rsidRDefault="005D103D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03D" w:rsidRDefault="005D103D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03D" w:rsidRDefault="005D103D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03D" w:rsidRDefault="005D103D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03D" w:rsidRDefault="005D103D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03D" w:rsidRDefault="005D103D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03D" w:rsidRDefault="005D103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B7CD4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C5411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4A2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0864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1D5C"/>
    <w:rsid w:val="005C22A4"/>
    <w:rsid w:val="005C3F93"/>
    <w:rsid w:val="005C5D3E"/>
    <w:rsid w:val="005C5E1A"/>
    <w:rsid w:val="005C6F5D"/>
    <w:rsid w:val="005D103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69FE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3A47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27A7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CD6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14F7A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3762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C7C6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footer" Target="footer8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eader" Target="header14.xml"/><Relationship Id="rId50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eader" Target="header11.xml"/><Relationship Id="rId38" Type="http://schemas.openxmlformats.org/officeDocument/2006/relationships/hyperlink" Target="mailto:doverie@mrsk-1.ru" TargetMode="External"/><Relationship Id="rId46" Type="http://schemas.openxmlformats.org/officeDocument/2006/relationships/header" Target="header13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yperlink" Target="consultantplus://offline/ref=86C855FF9931DA9E8282C60C4DADA77D6E3EFB01C62B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eader" Target="header10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footer" Target="footer9.xml"/><Relationship Id="rId49" Type="http://schemas.openxmlformats.org/officeDocument/2006/relationships/header" Target="header15.xml"/><Relationship Id="rId10" Type="http://schemas.openxmlformats.org/officeDocument/2006/relationships/image" Target="media/image2.png"/><Relationship Id="rId19" Type="http://schemas.openxmlformats.org/officeDocument/2006/relationships/hyperlink" Target="https://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header" Target="header12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E8370-8A67-438D-80B0-636CC0F4B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88</Pages>
  <Words>26870</Words>
  <Characters>153159</Characters>
  <Application>Microsoft Office Word</Application>
  <DocSecurity>0</DocSecurity>
  <Lines>1276</Lines>
  <Paragraphs>359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179670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Скворцова Татьяна Сергеевна</cp:lastModifiedBy>
  <cp:revision>133</cp:revision>
  <cp:lastPrinted>2015-12-29T14:27:00Z</cp:lastPrinted>
  <dcterms:created xsi:type="dcterms:W3CDTF">2016-01-13T12:36:00Z</dcterms:created>
  <dcterms:modified xsi:type="dcterms:W3CDTF">2017-03-14T08:32:00Z</dcterms:modified>
</cp:coreProperties>
</file>