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4A32C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7D53" w:rsidRPr="000D67AD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7D53" w:rsidRPr="0034796C" w:rsidRDefault="00347D5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479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479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4796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4796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4796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4796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4796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347D53" w:rsidRPr="004B4492" w:rsidRDefault="00347D53" w:rsidP="00347D53">
      <w:pPr>
        <w:ind w:left="5670" w:firstLine="0"/>
        <w:jc w:val="center"/>
        <w:rPr>
          <w:sz w:val="24"/>
          <w:szCs w:val="24"/>
        </w:rPr>
      </w:pPr>
      <w:r w:rsidRPr="004B4492">
        <w:rPr>
          <w:sz w:val="24"/>
          <w:szCs w:val="24"/>
        </w:rPr>
        <w:t>УТВЕРЖДАЮ:</w:t>
      </w:r>
    </w:p>
    <w:p w:rsidR="00347D53" w:rsidRPr="00AB6959" w:rsidRDefault="00347D53" w:rsidP="00347D53">
      <w:pPr>
        <w:spacing w:line="240" w:lineRule="auto"/>
        <w:jc w:val="right"/>
        <w:rPr>
          <w:sz w:val="24"/>
          <w:szCs w:val="24"/>
        </w:rPr>
      </w:pPr>
      <w:r w:rsidRPr="00AB6959">
        <w:rPr>
          <w:sz w:val="24"/>
          <w:szCs w:val="24"/>
        </w:rPr>
        <w:t>Председатель закупочной комиссии –</w:t>
      </w:r>
    </w:p>
    <w:p w:rsidR="00347D53" w:rsidRPr="00AB6959" w:rsidRDefault="00347D53" w:rsidP="00347D53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B6959">
        <w:rPr>
          <w:szCs w:val="24"/>
        </w:rPr>
        <w:t>Заместитель генерального директора –</w:t>
      </w:r>
    </w:p>
    <w:p w:rsidR="00347D53" w:rsidRPr="00AB6959" w:rsidRDefault="00347D53" w:rsidP="00347D53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B6959">
        <w:rPr>
          <w:szCs w:val="24"/>
        </w:rPr>
        <w:t xml:space="preserve">директор филиала ПАО «МРСК Центра» – </w:t>
      </w:r>
    </w:p>
    <w:p w:rsidR="00347D53" w:rsidRPr="00AB6959" w:rsidRDefault="00347D53" w:rsidP="00347D53">
      <w:pPr>
        <w:spacing w:line="240" w:lineRule="auto"/>
        <w:jc w:val="right"/>
        <w:rPr>
          <w:sz w:val="24"/>
          <w:szCs w:val="24"/>
        </w:rPr>
      </w:pPr>
      <w:r w:rsidRPr="00AB6959">
        <w:rPr>
          <w:sz w:val="24"/>
          <w:szCs w:val="24"/>
        </w:rPr>
        <w:t>«Тверьэнерго»</w:t>
      </w:r>
    </w:p>
    <w:p w:rsidR="00347D53" w:rsidRDefault="00347D53" w:rsidP="00347D53">
      <w:pPr>
        <w:spacing w:line="240" w:lineRule="auto"/>
        <w:jc w:val="right"/>
      </w:pPr>
    </w:p>
    <w:p w:rsidR="00347D53" w:rsidRDefault="00347D53" w:rsidP="00347D53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Pr="00672101">
        <w:rPr>
          <w:sz w:val="24"/>
          <w:szCs w:val="24"/>
        </w:rPr>
        <w:t xml:space="preserve">В.О. Юрченко </w:t>
      </w:r>
    </w:p>
    <w:p w:rsidR="00347D53" w:rsidRDefault="00347D53" w:rsidP="00347D53">
      <w:pPr>
        <w:spacing w:line="240" w:lineRule="auto"/>
        <w:jc w:val="right"/>
        <w:rPr>
          <w:sz w:val="24"/>
          <w:szCs w:val="24"/>
        </w:rPr>
      </w:pPr>
    </w:p>
    <w:p w:rsidR="00347D53" w:rsidRDefault="00347D53" w:rsidP="00347D53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«____» ___________________ 2017 г.</w:t>
      </w:r>
    </w:p>
    <w:p w:rsidR="00347D53" w:rsidRPr="004B4492" w:rsidRDefault="00347D53" w:rsidP="00347D53">
      <w:pPr>
        <w:ind w:firstLine="0"/>
        <w:jc w:val="left"/>
        <w:rPr>
          <w:sz w:val="24"/>
          <w:szCs w:val="24"/>
        </w:rPr>
      </w:pPr>
    </w:p>
    <w:p w:rsidR="00347D53" w:rsidRPr="004B4492" w:rsidRDefault="00347D53" w:rsidP="00347D5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Согласовано на заседании</w:t>
      </w:r>
    </w:p>
    <w:p w:rsidR="00347D53" w:rsidRPr="004B4492" w:rsidRDefault="00347D53" w:rsidP="00347D5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закупочной комиссии</w:t>
      </w:r>
    </w:p>
    <w:p w:rsidR="00347D53" w:rsidRPr="004B4492" w:rsidRDefault="00347D53" w:rsidP="00347D5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Протокол № ____________</w:t>
      </w:r>
    </w:p>
    <w:p w:rsidR="00347D53" w:rsidRPr="004B4492" w:rsidRDefault="00347D53" w:rsidP="00347D5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от «___» _______ 2017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47D53" w:rsidRPr="00382A07" w:rsidRDefault="00717F60" w:rsidP="00347D5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заключения </w:t>
      </w:r>
      <w:r w:rsidR="00347D53" w:rsidRPr="00AB6959">
        <w:rPr>
          <w:b/>
          <w:sz w:val="24"/>
          <w:szCs w:val="24"/>
        </w:rPr>
        <w:t xml:space="preserve">Договора на поставку </w:t>
      </w:r>
      <w:r w:rsidR="00347D53" w:rsidRPr="00347D53">
        <w:rPr>
          <w:b/>
          <w:sz w:val="24"/>
          <w:szCs w:val="24"/>
        </w:rPr>
        <w:t xml:space="preserve">канцелярских товаров </w:t>
      </w:r>
      <w:r w:rsidR="00347D53" w:rsidRPr="00AB6959">
        <w:rPr>
          <w:b/>
          <w:sz w:val="24"/>
          <w:szCs w:val="24"/>
        </w:rPr>
        <w:t>для нужд ПАО «МРСК Центра» (филиала  «Тверьэнерго»)</w:t>
      </w:r>
    </w:p>
    <w:p w:rsidR="007556FF" w:rsidRPr="00066ED2" w:rsidRDefault="007556FF" w:rsidP="00347D53">
      <w:pPr>
        <w:spacing w:line="264" w:lineRule="auto"/>
        <w:ind w:firstLine="0"/>
        <w:jc w:val="center"/>
        <w:rPr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7D53" w:rsidRDefault="00347D5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7D53" w:rsidRDefault="00347D5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7D53" w:rsidRPr="00066ED2" w:rsidRDefault="00347D5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347D53">
        <w:rPr>
          <w:sz w:val="24"/>
          <w:szCs w:val="24"/>
        </w:rPr>
        <w:t>Тверь</w:t>
      </w:r>
      <w:r w:rsidRPr="00066ED2">
        <w:rPr>
          <w:sz w:val="24"/>
          <w:szCs w:val="24"/>
        </w:rPr>
        <w:br/>
      </w:r>
      <w:r w:rsidR="002C027D">
        <w:rPr>
          <w:sz w:val="24"/>
          <w:szCs w:val="24"/>
        </w:rPr>
        <w:t>2017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F200DC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93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347D53" w:rsidRDefault="00717F60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66ED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66ED2">
        <w:rPr>
          <w:iCs/>
          <w:sz w:val="24"/>
          <w:szCs w:val="24"/>
        </w:rPr>
        <w:t>– ПАО «МРСК Центра» (далее – Заказчик или Организатор)</w:t>
      </w:r>
      <w:r w:rsidRPr="00066ED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066ED2">
        <w:rPr>
          <w:iCs/>
          <w:sz w:val="24"/>
          <w:szCs w:val="24"/>
        </w:rPr>
        <w:t xml:space="preserve"> РФ, 127018, г. Москва, ул. 2-</w:t>
      </w:r>
      <w:r w:rsidR="007556FF" w:rsidRPr="00347D53">
        <w:rPr>
          <w:iCs/>
          <w:sz w:val="24"/>
          <w:szCs w:val="24"/>
        </w:rPr>
        <w:t>я Ямская, 4</w:t>
      </w:r>
      <w:r w:rsidR="00EC1043" w:rsidRPr="00347D53">
        <w:rPr>
          <w:iCs/>
          <w:sz w:val="24"/>
          <w:szCs w:val="24"/>
        </w:rPr>
        <w:t>, с</w:t>
      </w:r>
      <w:r w:rsidRPr="00347D53">
        <w:rPr>
          <w:iCs/>
          <w:sz w:val="24"/>
          <w:szCs w:val="24"/>
        </w:rPr>
        <w:t xml:space="preserve">екретарь Закупочной комиссии – </w:t>
      </w:r>
      <w:r w:rsidR="00347D53" w:rsidRPr="00347D53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347D53" w:rsidRPr="00347D53">
        <w:rPr>
          <w:sz w:val="24"/>
          <w:szCs w:val="24"/>
        </w:rPr>
        <w:t xml:space="preserve">адрес электронной почты: </w:t>
      </w:r>
      <w:hyperlink r:id="rId18" w:history="1">
        <w:r w:rsidR="00347D53" w:rsidRPr="00347D53">
          <w:rPr>
            <w:rStyle w:val="a7"/>
            <w:iCs/>
            <w:sz w:val="24"/>
            <w:szCs w:val="24"/>
            <w:lang w:val="en-US"/>
          </w:rPr>
          <w:t>Koroleva</w:t>
        </w:r>
        <w:r w:rsidR="00347D53" w:rsidRPr="00347D53">
          <w:rPr>
            <w:rStyle w:val="a7"/>
            <w:iCs/>
            <w:sz w:val="24"/>
            <w:szCs w:val="24"/>
          </w:rPr>
          <w:t>.</w:t>
        </w:r>
        <w:r w:rsidR="00347D53" w:rsidRPr="00347D53">
          <w:rPr>
            <w:rStyle w:val="a7"/>
            <w:iCs/>
            <w:sz w:val="24"/>
            <w:szCs w:val="24"/>
            <w:lang w:val="en-US"/>
          </w:rPr>
          <w:t>EM</w:t>
        </w:r>
        <w:r w:rsidR="00347D53" w:rsidRPr="00347D53">
          <w:rPr>
            <w:rStyle w:val="a7"/>
            <w:sz w:val="24"/>
            <w:szCs w:val="24"/>
          </w:rPr>
          <w:t>@mrsk-1.ru</w:t>
        </w:r>
      </w:hyperlink>
      <w:r w:rsidR="00347D53" w:rsidRPr="00347D53">
        <w:rPr>
          <w:iCs/>
          <w:sz w:val="24"/>
          <w:szCs w:val="24"/>
        </w:rPr>
        <w:t>, ответственное лицо –</w:t>
      </w:r>
      <w:r w:rsidR="00347D53" w:rsidRPr="00347D53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347D53" w:rsidRPr="00347D53">
          <w:rPr>
            <w:rStyle w:val="a7"/>
            <w:sz w:val="24"/>
            <w:szCs w:val="24"/>
            <w:lang w:val="en-US"/>
          </w:rPr>
          <w:t>Fomin</w:t>
        </w:r>
        <w:r w:rsidR="00347D53" w:rsidRPr="00347D53">
          <w:rPr>
            <w:rStyle w:val="a7"/>
            <w:sz w:val="24"/>
            <w:szCs w:val="24"/>
          </w:rPr>
          <w:t>.</w:t>
        </w:r>
        <w:r w:rsidR="00347D53" w:rsidRPr="00347D53">
          <w:rPr>
            <w:rStyle w:val="a7"/>
            <w:sz w:val="24"/>
            <w:szCs w:val="24"/>
            <w:lang w:val="en-US"/>
          </w:rPr>
          <w:t>RV</w:t>
        </w:r>
        <w:r w:rsidR="00347D53" w:rsidRPr="00347D53">
          <w:rPr>
            <w:rStyle w:val="a7"/>
            <w:sz w:val="24"/>
            <w:szCs w:val="24"/>
          </w:rPr>
          <w:t>@mrsk-1.ru</w:t>
        </w:r>
      </w:hyperlink>
      <w:r w:rsidR="00347D53" w:rsidRPr="00347D53">
        <w:rPr>
          <w:rStyle w:val="a7"/>
          <w:sz w:val="24"/>
          <w:szCs w:val="24"/>
          <w:u w:val="none"/>
        </w:rPr>
        <w:t>.</w:t>
      </w:r>
      <w:r w:rsidR="00862664" w:rsidRPr="00347D53">
        <w:rPr>
          <w:sz w:val="24"/>
          <w:szCs w:val="24"/>
        </w:rPr>
        <w:t xml:space="preserve"> </w:t>
      </w:r>
      <w:proofErr w:type="gramStart"/>
      <w:r w:rsidR="004B5EB3" w:rsidRPr="00347D53">
        <w:rPr>
          <w:iCs/>
          <w:sz w:val="24"/>
          <w:szCs w:val="24"/>
        </w:rPr>
        <w:t>Извещени</w:t>
      </w:r>
      <w:r w:rsidRPr="00347D53">
        <w:rPr>
          <w:iCs/>
          <w:sz w:val="24"/>
          <w:szCs w:val="24"/>
        </w:rPr>
        <w:t>ем</w:t>
      </w:r>
      <w:r w:rsidRPr="00347D53">
        <w:rPr>
          <w:sz w:val="24"/>
          <w:szCs w:val="24"/>
        </w:rPr>
        <w:t xml:space="preserve"> о проведении открытого </w:t>
      </w:r>
      <w:r w:rsidRPr="00347D53">
        <w:rPr>
          <w:iCs/>
          <w:sz w:val="24"/>
          <w:szCs w:val="24"/>
        </w:rPr>
        <w:t>запроса предложений</w:t>
      </w:r>
      <w:r w:rsidRPr="00347D53">
        <w:rPr>
          <w:sz w:val="24"/>
          <w:szCs w:val="24"/>
        </w:rPr>
        <w:t xml:space="preserve">, опубликованным </w:t>
      </w:r>
      <w:r w:rsidRPr="00347D53">
        <w:rPr>
          <w:b/>
          <w:sz w:val="24"/>
          <w:szCs w:val="24"/>
        </w:rPr>
        <w:t>«</w:t>
      </w:r>
      <w:r w:rsidR="00347D53" w:rsidRPr="00347D53">
        <w:rPr>
          <w:b/>
          <w:sz w:val="24"/>
          <w:szCs w:val="24"/>
        </w:rPr>
        <w:t>17</w:t>
      </w:r>
      <w:r w:rsidRPr="00347D53">
        <w:rPr>
          <w:b/>
          <w:sz w:val="24"/>
          <w:szCs w:val="24"/>
        </w:rPr>
        <w:t xml:space="preserve">» </w:t>
      </w:r>
      <w:r w:rsidR="00347D53" w:rsidRPr="00347D53">
        <w:rPr>
          <w:b/>
          <w:sz w:val="24"/>
          <w:szCs w:val="24"/>
        </w:rPr>
        <w:t xml:space="preserve">ноября </w:t>
      </w:r>
      <w:r w:rsidR="002C027D" w:rsidRPr="00347D53">
        <w:rPr>
          <w:b/>
          <w:sz w:val="24"/>
          <w:szCs w:val="24"/>
        </w:rPr>
        <w:t>2017</w:t>
      </w:r>
      <w:r w:rsidRPr="00347D53">
        <w:rPr>
          <w:b/>
          <w:sz w:val="24"/>
          <w:szCs w:val="24"/>
        </w:rPr>
        <w:t xml:space="preserve"> г.</w:t>
      </w:r>
      <w:r w:rsidRPr="00347D53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347D53">
          <w:rPr>
            <w:rStyle w:val="a7"/>
            <w:color w:val="auto"/>
            <w:sz w:val="24"/>
            <w:szCs w:val="24"/>
          </w:rPr>
          <w:t>www.zakupki.</w:t>
        </w:r>
        <w:r w:rsidR="00345CCA" w:rsidRPr="00347D53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47D53">
          <w:rPr>
            <w:rStyle w:val="a7"/>
            <w:color w:val="auto"/>
            <w:sz w:val="24"/>
            <w:szCs w:val="24"/>
          </w:rPr>
          <w:t>.ru</w:t>
        </w:r>
      </w:hyperlink>
      <w:r w:rsidRPr="00347D53">
        <w:rPr>
          <w:sz w:val="24"/>
          <w:szCs w:val="24"/>
        </w:rPr>
        <w:t>),</w:t>
      </w:r>
      <w:r w:rsidR="009D7F01" w:rsidRPr="00347D53">
        <w:rPr>
          <w:iCs/>
          <w:sz w:val="24"/>
          <w:szCs w:val="24"/>
        </w:rPr>
        <w:t xml:space="preserve"> </w:t>
      </w:r>
      <w:r w:rsidR="009D7F01" w:rsidRPr="00347D53">
        <w:rPr>
          <w:sz w:val="24"/>
          <w:szCs w:val="24"/>
        </w:rPr>
        <w:t xml:space="preserve">на сайте </w:t>
      </w:r>
      <w:r w:rsidR="007556FF" w:rsidRPr="00347D53">
        <w:rPr>
          <w:iCs/>
          <w:sz w:val="24"/>
          <w:szCs w:val="24"/>
        </w:rPr>
        <w:t>ПАО «МРСК Центра»</w:t>
      </w:r>
      <w:r w:rsidR="009D7F01" w:rsidRPr="00347D53">
        <w:rPr>
          <w:sz w:val="24"/>
          <w:szCs w:val="24"/>
        </w:rPr>
        <w:t xml:space="preserve"> (</w:t>
      </w:r>
      <w:hyperlink r:id="rId21" w:history="1">
        <w:r w:rsidR="007556FF" w:rsidRPr="00347D53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47D53">
        <w:rPr>
          <w:sz w:val="24"/>
          <w:szCs w:val="24"/>
        </w:rPr>
        <w:t>)</w:t>
      </w:r>
      <w:r w:rsidR="00702B2C" w:rsidRPr="00347D53">
        <w:rPr>
          <w:sz w:val="24"/>
          <w:szCs w:val="24"/>
        </w:rPr>
        <w:t xml:space="preserve">, на сайте ЭТП, указанном в п. </w:t>
      </w:r>
      <w:r w:rsidR="00185EBA" w:rsidRPr="00347D53">
        <w:rPr>
          <w:sz w:val="24"/>
          <w:szCs w:val="24"/>
        </w:rPr>
        <w:fldChar w:fldCharType="begin"/>
      </w:r>
      <w:r w:rsidR="00185EBA" w:rsidRPr="00347D53">
        <w:rPr>
          <w:sz w:val="24"/>
          <w:szCs w:val="24"/>
        </w:rPr>
        <w:instrText xml:space="preserve"> REF _Ref440269836 \r \h  \* MERGEFORMAT </w:instrText>
      </w:r>
      <w:r w:rsidR="00185EBA" w:rsidRPr="00347D53">
        <w:rPr>
          <w:sz w:val="24"/>
          <w:szCs w:val="24"/>
        </w:rPr>
      </w:r>
      <w:r w:rsidR="00185EBA" w:rsidRPr="00347D53">
        <w:rPr>
          <w:sz w:val="24"/>
          <w:szCs w:val="24"/>
        </w:rPr>
        <w:fldChar w:fldCharType="separate"/>
      </w:r>
      <w:r w:rsidR="00D74ED6" w:rsidRPr="00347D53">
        <w:rPr>
          <w:sz w:val="24"/>
          <w:szCs w:val="24"/>
        </w:rPr>
        <w:t>1.1.2</w:t>
      </w:r>
      <w:r w:rsidR="00185EBA" w:rsidRPr="00347D53">
        <w:rPr>
          <w:sz w:val="24"/>
          <w:szCs w:val="24"/>
        </w:rPr>
        <w:fldChar w:fldCharType="end"/>
      </w:r>
      <w:r w:rsidR="00702B2C" w:rsidRPr="00347D53">
        <w:rPr>
          <w:sz w:val="24"/>
          <w:szCs w:val="24"/>
        </w:rPr>
        <w:t xml:space="preserve"> настоящей Документации, </w:t>
      </w:r>
      <w:r w:rsidR="009A7733" w:rsidRPr="00347D53">
        <w:rPr>
          <w:iCs/>
          <w:sz w:val="24"/>
          <w:szCs w:val="24"/>
        </w:rPr>
        <w:t xml:space="preserve"> </w:t>
      </w:r>
      <w:r w:rsidRPr="00347D53">
        <w:rPr>
          <w:iCs/>
          <w:sz w:val="24"/>
          <w:szCs w:val="24"/>
        </w:rPr>
        <w:t>приг</w:t>
      </w:r>
      <w:r w:rsidRPr="00347D53">
        <w:rPr>
          <w:sz w:val="24"/>
          <w:szCs w:val="24"/>
        </w:rPr>
        <w:t>ласило юридических лиц</w:t>
      </w:r>
      <w:r w:rsidR="005B75A6" w:rsidRPr="00347D53">
        <w:rPr>
          <w:sz w:val="24"/>
          <w:szCs w:val="24"/>
        </w:rPr>
        <w:t xml:space="preserve"> и физических лиц (в т.</w:t>
      </w:r>
      <w:r w:rsidR="003129D4" w:rsidRPr="00347D53">
        <w:rPr>
          <w:sz w:val="24"/>
          <w:szCs w:val="24"/>
        </w:rPr>
        <w:t xml:space="preserve"> </w:t>
      </w:r>
      <w:r w:rsidR="005B75A6" w:rsidRPr="00347D53">
        <w:rPr>
          <w:sz w:val="24"/>
          <w:szCs w:val="24"/>
        </w:rPr>
        <w:t>ч. индивидуальных предпринимателей</w:t>
      </w:r>
      <w:r w:rsidR="005B75A6" w:rsidRPr="009C5ED6">
        <w:rPr>
          <w:sz w:val="24"/>
          <w:szCs w:val="24"/>
        </w:rPr>
        <w:t>)</w:t>
      </w:r>
      <w:r w:rsidR="009C5ED6" w:rsidRPr="009C5ED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C5ED6" w:rsidRPr="009C5ED6">
        <w:rPr>
          <w:sz w:val="24"/>
          <w:szCs w:val="24"/>
        </w:rPr>
        <w:t xml:space="preserve"> </w:t>
      </w:r>
      <w:proofErr w:type="gramStart"/>
      <w:r w:rsidR="009C5ED6" w:rsidRPr="009C5ED6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47D53">
        <w:rPr>
          <w:sz w:val="24"/>
          <w:szCs w:val="24"/>
        </w:rPr>
        <w:t xml:space="preserve"> </w:t>
      </w:r>
      <w:r w:rsidR="00D15381" w:rsidRPr="00347D53">
        <w:rPr>
          <w:sz w:val="24"/>
          <w:szCs w:val="24"/>
        </w:rPr>
        <w:t xml:space="preserve">(далее – Участники) </w:t>
      </w:r>
      <w:r w:rsidR="004B5EB3" w:rsidRPr="00347D53">
        <w:rPr>
          <w:sz w:val="24"/>
          <w:szCs w:val="24"/>
        </w:rPr>
        <w:t>к участию в процедуре О</w:t>
      </w:r>
      <w:r w:rsidRPr="00347D5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7D53">
        <w:rPr>
          <w:sz w:val="24"/>
          <w:szCs w:val="24"/>
        </w:rPr>
        <w:t xml:space="preserve">на право заключения </w:t>
      </w:r>
      <w:r w:rsidR="00347D53" w:rsidRPr="00347D53">
        <w:rPr>
          <w:iCs/>
          <w:sz w:val="24"/>
          <w:szCs w:val="24"/>
          <w:lang w:eastAsia="ru-RU"/>
        </w:rPr>
        <w:t xml:space="preserve">Договора на поставку </w:t>
      </w:r>
      <w:r w:rsidR="00347D53" w:rsidRPr="00347D53">
        <w:rPr>
          <w:sz w:val="24"/>
          <w:szCs w:val="24"/>
        </w:rPr>
        <w:t>канцелярских товаров</w:t>
      </w:r>
      <w:r w:rsidR="00702B2C" w:rsidRPr="00347D53">
        <w:rPr>
          <w:sz w:val="24"/>
          <w:szCs w:val="24"/>
        </w:rPr>
        <w:t xml:space="preserve"> для нужд ПАО «МРСК Центра» </w:t>
      </w:r>
      <w:r w:rsidR="00862664" w:rsidRPr="00347D53">
        <w:rPr>
          <w:sz w:val="24"/>
          <w:szCs w:val="24"/>
        </w:rPr>
        <w:t>(филиала «Тверьэнерго», расположенного по адресу:</w:t>
      </w:r>
      <w:proofErr w:type="gramEnd"/>
      <w:r w:rsidR="00862664" w:rsidRPr="00347D53">
        <w:rPr>
          <w:sz w:val="24"/>
          <w:szCs w:val="24"/>
        </w:rPr>
        <w:t xml:space="preserve"> </w:t>
      </w:r>
      <w:proofErr w:type="gramStart"/>
      <w:r w:rsidR="00862664" w:rsidRPr="00347D53">
        <w:rPr>
          <w:sz w:val="24"/>
          <w:szCs w:val="24"/>
        </w:rPr>
        <w:t>РФ, 170006, г. Тверь, ул. Бебеля,)</w:t>
      </w:r>
      <w:r w:rsidRPr="00347D53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47D53" w:rsidRDefault="00717F60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7D53">
        <w:rPr>
          <w:sz w:val="24"/>
          <w:szCs w:val="24"/>
        </w:rPr>
        <w:t xml:space="preserve">Настоящий </w:t>
      </w:r>
      <w:r w:rsidR="004B5EB3" w:rsidRPr="00347D53">
        <w:rPr>
          <w:sz w:val="24"/>
          <w:szCs w:val="24"/>
        </w:rPr>
        <w:t>З</w:t>
      </w:r>
      <w:r w:rsidRPr="00347D5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7D53">
        <w:rPr>
          <w:sz w:val="24"/>
          <w:szCs w:val="24"/>
        </w:rPr>
        <w:t>электронной торговой площадк</w:t>
      </w:r>
      <w:r w:rsidR="00414AB1" w:rsidRPr="00347D53">
        <w:rPr>
          <w:sz w:val="24"/>
          <w:szCs w:val="24"/>
        </w:rPr>
        <w:t>и</w:t>
      </w:r>
      <w:r w:rsidR="00702B2C" w:rsidRPr="00347D53">
        <w:rPr>
          <w:sz w:val="24"/>
          <w:szCs w:val="24"/>
        </w:rPr>
        <w:t xml:space="preserve"> </w:t>
      </w:r>
      <w:r w:rsidR="000D70B6" w:rsidRPr="00347D53">
        <w:rPr>
          <w:sz w:val="24"/>
          <w:szCs w:val="24"/>
        </w:rPr>
        <w:t>П</w:t>
      </w:r>
      <w:r w:rsidR="00702B2C" w:rsidRPr="00347D53">
        <w:rPr>
          <w:sz w:val="24"/>
          <w:szCs w:val="24"/>
        </w:rPr>
        <w:t>АО «</w:t>
      </w:r>
      <w:proofErr w:type="spellStart"/>
      <w:r w:rsidR="00702B2C" w:rsidRPr="00347D53">
        <w:rPr>
          <w:sz w:val="24"/>
          <w:szCs w:val="24"/>
        </w:rPr>
        <w:t>Россети</w:t>
      </w:r>
      <w:proofErr w:type="spellEnd"/>
      <w:r w:rsidR="00702B2C" w:rsidRPr="00347D53">
        <w:rPr>
          <w:sz w:val="24"/>
          <w:szCs w:val="24"/>
        </w:rPr>
        <w:t xml:space="preserve">» </w:t>
      </w:r>
      <w:hyperlink r:id="rId22" w:history="1">
        <w:r w:rsidR="00862664" w:rsidRPr="00347D53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47D53">
        <w:rPr>
          <w:sz w:val="24"/>
          <w:szCs w:val="24"/>
        </w:rPr>
        <w:t xml:space="preserve"> </w:t>
      </w:r>
      <w:r w:rsidR="00702B2C" w:rsidRPr="00347D53">
        <w:rPr>
          <w:sz w:val="24"/>
          <w:szCs w:val="24"/>
        </w:rPr>
        <w:t>(далее — ЭТП)</w:t>
      </w:r>
      <w:r w:rsidR="005B75A6" w:rsidRPr="00347D53">
        <w:rPr>
          <w:sz w:val="24"/>
          <w:szCs w:val="24"/>
        </w:rPr>
        <w:t>.</w:t>
      </w:r>
      <w:bookmarkEnd w:id="14"/>
    </w:p>
    <w:p w:rsidR="00717F60" w:rsidRPr="00347D53" w:rsidRDefault="00717F60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47D53">
        <w:rPr>
          <w:sz w:val="24"/>
          <w:szCs w:val="24"/>
        </w:rPr>
        <w:t>Заказчик</w:t>
      </w:r>
      <w:r w:rsidR="00702B2C" w:rsidRPr="00347D53">
        <w:rPr>
          <w:sz w:val="24"/>
          <w:szCs w:val="24"/>
        </w:rPr>
        <w:t xml:space="preserve">: </w:t>
      </w:r>
      <w:r w:rsidRPr="00347D53">
        <w:rPr>
          <w:sz w:val="24"/>
          <w:szCs w:val="24"/>
        </w:rPr>
        <w:t xml:space="preserve"> </w:t>
      </w:r>
      <w:r w:rsidR="00702B2C" w:rsidRPr="00347D53">
        <w:rPr>
          <w:iCs/>
          <w:sz w:val="24"/>
          <w:szCs w:val="24"/>
        </w:rPr>
        <w:t>ПАО «МРСК Центра».</w:t>
      </w:r>
      <w:r w:rsidRPr="00347D53">
        <w:rPr>
          <w:rStyle w:val="aa"/>
          <w:sz w:val="24"/>
          <w:szCs w:val="24"/>
        </w:rPr>
        <w:t xml:space="preserve"> </w:t>
      </w:r>
      <w:bookmarkEnd w:id="15"/>
    </w:p>
    <w:p w:rsidR="008C4223" w:rsidRPr="00347D53" w:rsidRDefault="004B5EB3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47D53">
        <w:rPr>
          <w:sz w:val="24"/>
          <w:szCs w:val="24"/>
        </w:rPr>
        <w:t>Предмет З</w:t>
      </w:r>
      <w:r w:rsidR="00717F60" w:rsidRPr="00347D53">
        <w:rPr>
          <w:sz w:val="24"/>
          <w:szCs w:val="24"/>
        </w:rPr>
        <w:t>апроса предложений</w:t>
      </w:r>
      <w:r w:rsidR="00702B2C" w:rsidRPr="00347D53">
        <w:rPr>
          <w:sz w:val="24"/>
          <w:szCs w:val="24"/>
        </w:rPr>
        <w:t>:</w:t>
      </w:r>
      <w:bookmarkEnd w:id="16"/>
    </w:p>
    <w:p w:rsidR="00A40714" w:rsidRPr="00347D53" w:rsidRDefault="00347D53" w:rsidP="00347D53">
      <w:pPr>
        <w:keepNext/>
        <w:widowControl w:val="0"/>
        <w:tabs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7D53">
        <w:rPr>
          <w:sz w:val="24"/>
          <w:szCs w:val="24"/>
        </w:rPr>
        <w:t>П</w:t>
      </w:r>
      <w:r w:rsidR="00717F60" w:rsidRPr="00347D53">
        <w:rPr>
          <w:sz w:val="24"/>
          <w:szCs w:val="24"/>
        </w:rPr>
        <w:t xml:space="preserve">раво заключения </w:t>
      </w:r>
      <w:bookmarkEnd w:id="17"/>
      <w:r w:rsidRPr="00347D53">
        <w:rPr>
          <w:iCs/>
          <w:sz w:val="24"/>
          <w:szCs w:val="24"/>
          <w:lang w:eastAsia="ru-RU"/>
        </w:rPr>
        <w:t xml:space="preserve">Договора на поставку </w:t>
      </w:r>
      <w:r w:rsidRPr="00347D53">
        <w:rPr>
          <w:sz w:val="24"/>
          <w:szCs w:val="24"/>
        </w:rPr>
        <w:t>канцелярских товаров</w:t>
      </w:r>
      <w:r w:rsidRPr="00347D53">
        <w:rPr>
          <w:iCs/>
          <w:sz w:val="24"/>
          <w:szCs w:val="24"/>
          <w:lang w:eastAsia="ru-RU"/>
        </w:rPr>
        <w:t xml:space="preserve"> для нужд ПАО «МРСК Центра» (филиала  «Тверьэнерго»)</w:t>
      </w:r>
      <w:r w:rsidR="00702B2C" w:rsidRPr="00347D53">
        <w:rPr>
          <w:sz w:val="24"/>
          <w:szCs w:val="24"/>
        </w:rPr>
        <w:t>.</w:t>
      </w:r>
    </w:p>
    <w:p w:rsidR="008C4223" w:rsidRPr="00347D53" w:rsidRDefault="008C4223" w:rsidP="00347D53">
      <w:pPr>
        <w:keepNext/>
        <w:tabs>
          <w:tab w:val="num" w:pos="1276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47D53">
        <w:rPr>
          <w:sz w:val="24"/>
          <w:szCs w:val="24"/>
        </w:rPr>
        <w:t xml:space="preserve">Количество лотов: </w:t>
      </w:r>
      <w:r w:rsidRPr="00347D53">
        <w:rPr>
          <w:b/>
          <w:sz w:val="24"/>
          <w:szCs w:val="24"/>
        </w:rPr>
        <w:t>1 (один)</w:t>
      </w:r>
      <w:r w:rsidRPr="00347D53">
        <w:rPr>
          <w:sz w:val="24"/>
          <w:szCs w:val="24"/>
        </w:rPr>
        <w:t>.</w:t>
      </w:r>
    </w:p>
    <w:bookmarkEnd w:id="18"/>
    <w:p w:rsidR="009D7F01" w:rsidRPr="00347D53" w:rsidRDefault="009D7F01" w:rsidP="00347D53">
      <w:pPr>
        <w:keepNext/>
        <w:tabs>
          <w:tab w:val="num" w:pos="1276"/>
        </w:tabs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47D5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47D53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47D5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47D53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47D53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47D53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47D53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47D53">
        <w:rPr>
          <w:sz w:val="24"/>
          <w:szCs w:val="24"/>
          <w:lang w:eastAsia="ru-RU"/>
        </w:rPr>
        <w:t>.</w:t>
      </w:r>
    </w:p>
    <w:p w:rsidR="00804801" w:rsidRPr="00347D53" w:rsidRDefault="00B5344A" w:rsidP="00347D53">
      <w:pPr>
        <w:pStyle w:val="a"/>
        <w:keepNext/>
        <w:numPr>
          <w:ilvl w:val="0"/>
          <w:numId w:val="0"/>
        </w:numPr>
        <w:tabs>
          <w:tab w:val="num" w:pos="1276"/>
        </w:tabs>
        <w:spacing w:line="264" w:lineRule="auto"/>
        <w:ind w:left="360" w:hanging="360"/>
        <w:rPr>
          <w:sz w:val="24"/>
          <w:szCs w:val="24"/>
        </w:rPr>
      </w:pPr>
      <w:r w:rsidRPr="00347D53">
        <w:rPr>
          <w:sz w:val="24"/>
          <w:szCs w:val="24"/>
        </w:rPr>
        <w:t>Частичное выполнение</w:t>
      </w:r>
      <w:r w:rsidR="002946EF" w:rsidRPr="00347D53">
        <w:rPr>
          <w:sz w:val="24"/>
          <w:szCs w:val="24"/>
        </w:rPr>
        <w:t xml:space="preserve"> </w:t>
      </w:r>
      <w:r w:rsidR="004D17BD" w:rsidRPr="00347D53">
        <w:rPr>
          <w:sz w:val="24"/>
          <w:szCs w:val="24"/>
        </w:rPr>
        <w:t xml:space="preserve">поставок, </w:t>
      </w:r>
      <w:r w:rsidR="00AD3EBC" w:rsidRPr="00347D53">
        <w:rPr>
          <w:sz w:val="24"/>
          <w:szCs w:val="24"/>
        </w:rPr>
        <w:t>работ (услуг)</w:t>
      </w:r>
      <w:r w:rsidRPr="00347D53">
        <w:rPr>
          <w:sz w:val="24"/>
          <w:szCs w:val="24"/>
        </w:rPr>
        <w:t xml:space="preserve"> не допускается.</w:t>
      </w:r>
    </w:p>
    <w:p w:rsidR="00717F60" w:rsidRPr="00347D53" w:rsidRDefault="008D2928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47D53">
        <w:rPr>
          <w:sz w:val="24"/>
          <w:szCs w:val="24"/>
        </w:rPr>
        <w:t>Сроки</w:t>
      </w:r>
      <w:r w:rsidR="00717F60" w:rsidRPr="00347D53">
        <w:rPr>
          <w:sz w:val="24"/>
          <w:szCs w:val="24"/>
        </w:rPr>
        <w:t xml:space="preserve"> </w:t>
      </w:r>
      <w:r w:rsidR="002946EF" w:rsidRPr="00347D53">
        <w:rPr>
          <w:sz w:val="24"/>
          <w:szCs w:val="24"/>
        </w:rPr>
        <w:t xml:space="preserve">выполнения </w:t>
      </w:r>
      <w:r w:rsidR="00702B2C" w:rsidRPr="00347D53">
        <w:rPr>
          <w:sz w:val="24"/>
          <w:szCs w:val="24"/>
        </w:rPr>
        <w:t>поставок</w:t>
      </w:r>
      <w:r w:rsidR="00717F60" w:rsidRPr="00347D53">
        <w:rPr>
          <w:sz w:val="24"/>
          <w:szCs w:val="24"/>
        </w:rPr>
        <w:t xml:space="preserve">: </w:t>
      </w:r>
      <w:r w:rsidR="00347D53" w:rsidRPr="00347D53">
        <w:rPr>
          <w:sz w:val="24"/>
          <w:szCs w:val="24"/>
        </w:rPr>
        <w:t xml:space="preserve">с момента заключения Договора до 31.12.2018 года </w:t>
      </w:r>
      <w:r w:rsidR="00347D53" w:rsidRPr="00347D53">
        <w:rPr>
          <w:color w:val="000000"/>
          <w:sz w:val="24"/>
          <w:szCs w:val="24"/>
        </w:rPr>
        <w:t>по заявкам филиала</w:t>
      </w:r>
      <w:r w:rsidR="00717F60" w:rsidRPr="00347D53">
        <w:rPr>
          <w:sz w:val="24"/>
          <w:szCs w:val="24"/>
        </w:rPr>
        <w:t>.</w:t>
      </w:r>
      <w:bookmarkEnd w:id="19"/>
    </w:p>
    <w:p w:rsidR="008D2928" w:rsidRPr="00347D53" w:rsidRDefault="002A47D1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47D53">
        <w:rPr>
          <w:sz w:val="24"/>
          <w:szCs w:val="24"/>
        </w:rPr>
        <w:t xml:space="preserve">Отгрузочные реквизиты/базис поставки: </w:t>
      </w:r>
      <w:r w:rsidR="008D2928" w:rsidRPr="00347D53">
        <w:rPr>
          <w:sz w:val="24"/>
          <w:szCs w:val="24"/>
        </w:rPr>
        <w:t xml:space="preserve">на условиях DDP (Согласно ИНКОТЕРМС </w:t>
      </w:r>
      <w:r w:rsidR="00DA1402" w:rsidRPr="00347D53">
        <w:rPr>
          <w:sz w:val="24"/>
          <w:szCs w:val="24"/>
        </w:rPr>
        <w:t>2010</w:t>
      </w:r>
      <w:r w:rsidR="008D2928" w:rsidRPr="00347D53">
        <w:rPr>
          <w:sz w:val="24"/>
          <w:szCs w:val="24"/>
        </w:rPr>
        <w:t>) по адресам филиалов ПАО «МРСК Центра»:</w:t>
      </w:r>
      <w:bookmarkEnd w:id="20"/>
      <w:r w:rsidR="002556E6" w:rsidRPr="00347D53">
        <w:rPr>
          <w:sz w:val="24"/>
          <w:szCs w:val="24"/>
        </w:rPr>
        <w:t xml:space="preserve"> </w:t>
      </w:r>
    </w:p>
    <w:p w:rsidR="008D2928" w:rsidRPr="00347D53" w:rsidRDefault="00347D53" w:rsidP="00347D53">
      <w:pPr>
        <w:pStyle w:val="afffffff2"/>
        <w:keepNext/>
        <w:numPr>
          <w:ilvl w:val="0"/>
          <w:numId w:val="78"/>
        </w:numPr>
        <w:tabs>
          <w:tab w:val="num" w:pos="127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7D53">
        <w:rPr>
          <w:rFonts w:ascii="Times New Roman" w:hAnsi="Times New Roman" w:cs="Times New Roman"/>
          <w:sz w:val="24"/>
          <w:szCs w:val="24"/>
        </w:rPr>
        <w:t>«Тверьэнерго», РФ, 170006, г. Тверь, ул. Бебеля, 1;</w:t>
      </w:r>
    </w:p>
    <w:p w:rsidR="008D2928" w:rsidRPr="00347D53" w:rsidRDefault="00347D53" w:rsidP="00347D53">
      <w:pPr>
        <w:pStyle w:val="afffffff2"/>
        <w:keepNext/>
        <w:numPr>
          <w:ilvl w:val="0"/>
          <w:numId w:val="78"/>
        </w:numPr>
        <w:tabs>
          <w:tab w:val="num" w:pos="127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7D53">
        <w:rPr>
          <w:rFonts w:ascii="Times New Roman" w:hAnsi="Times New Roman" w:cs="Times New Roman"/>
          <w:sz w:val="24"/>
          <w:szCs w:val="24"/>
        </w:rPr>
        <w:t xml:space="preserve">«Тверьэнерго», РФ, </w:t>
      </w:r>
      <w:r w:rsidRPr="00347D53">
        <w:rPr>
          <w:rFonts w:ascii="Times New Roman" w:hAnsi="Times New Roman" w:cs="Times New Roman"/>
          <w:bCs/>
          <w:sz w:val="24"/>
          <w:szCs w:val="24"/>
        </w:rPr>
        <w:t>170015, г. Тверь, ул. Георгия Димитрова, д.66 (территория Тверской производственной базы)</w:t>
      </w:r>
    </w:p>
    <w:p w:rsidR="00717F60" w:rsidRPr="00347D53" w:rsidRDefault="0022360B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47D53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347D53" w:rsidRPr="00347D53">
        <w:rPr>
          <w:iCs/>
          <w:sz w:val="24"/>
          <w:szCs w:val="24"/>
        </w:rPr>
        <w:t>календарных</w:t>
      </w:r>
      <w:r w:rsidRPr="00347D53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066ED2" w:rsidRDefault="00717F60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47D53">
        <w:rPr>
          <w:iCs/>
          <w:sz w:val="24"/>
          <w:szCs w:val="24"/>
        </w:rPr>
        <w:t xml:space="preserve">Порядок проведения </w:t>
      </w:r>
      <w:r w:rsidR="00C05EF6" w:rsidRPr="00347D53">
        <w:rPr>
          <w:iCs/>
          <w:sz w:val="24"/>
          <w:szCs w:val="24"/>
        </w:rPr>
        <w:t xml:space="preserve">запроса предложений </w:t>
      </w:r>
      <w:r w:rsidRPr="00347D53">
        <w:rPr>
          <w:iCs/>
          <w:sz w:val="24"/>
          <w:szCs w:val="24"/>
        </w:rPr>
        <w:t xml:space="preserve">и участия </w:t>
      </w:r>
      <w:r w:rsidRPr="00066ED2">
        <w:rPr>
          <w:iCs/>
          <w:sz w:val="24"/>
          <w:szCs w:val="24"/>
        </w:rPr>
        <w:t xml:space="preserve">в нем, а также </w:t>
      </w:r>
      <w:r w:rsidRPr="00066ED2">
        <w:rPr>
          <w:iCs/>
          <w:sz w:val="24"/>
          <w:szCs w:val="24"/>
        </w:rPr>
        <w:lastRenderedPageBreak/>
        <w:t xml:space="preserve">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_Ref311232052 \r \h  \* MERGEFORMAT </w:instrText>
      </w:r>
      <w:r w:rsidR="00185EBA">
        <w:fldChar w:fldCharType="separate"/>
      </w:r>
      <w:r w:rsidR="00D74ED6">
        <w:t>3</w:t>
      </w:r>
      <w:r w:rsidR="00185EBA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185EBA">
        <w:fldChar w:fldCharType="begin"/>
      </w:r>
      <w:r w:rsidR="00185EBA">
        <w:instrText xml:space="preserve"> REF _Ref440270568 \r \h  \* MERGEFORMAT </w:instrText>
      </w:r>
      <w:r w:rsidR="00185EBA">
        <w:fldChar w:fldCharType="separate"/>
      </w:r>
      <w:r w:rsidR="00D74ED6">
        <w:t>4</w:t>
      </w:r>
      <w:r w:rsidR="00185EBA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185EBA">
        <w:fldChar w:fldCharType="begin"/>
      </w:r>
      <w:r w:rsidR="00185EBA">
        <w:instrText xml:space="preserve"> REF _Ref305973574 \r \h  \* MERGEFORMAT </w:instrText>
      </w:r>
      <w:r w:rsidR="00185EBA">
        <w:fldChar w:fldCharType="separate"/>
      </w:r>
      <w:r w:rsidR="00D74ED6">
        <w:t>2</w:t>
      </w:r>
      <w:r w:rsidR="00185EBA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185EBA">
        <w:fldChar w:fldCharType="begin"/>
      </w:r>
      <w:r w:rsidR="00185EBA">
        <w:instrText xml:space="preserve"> REF _Ref440270602 \r \h  \* MERGEFORMAT </w:instrText>
      </w:r>
      <w:r w:rsidR="00185EBA">
        <w:fldChar w:fldCharType="separate"/>
      </w:r>
      <w:r w:rsidR="00D74ED6">
        <w:t>5</w:t>
      </w:r>
      <w:r w:rsidR="00185EBA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85EBA">
        <w:fldChar w:fldCharType="begin"/>
      </w:r>
      <w:r w:rsidR="00185EBA">
        <w:instrText xml:space="preserve"> REF _Ref440270637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1.1.5</w:t>
      </w:r>
      <w:r w:rsidR="00185EBA">
        <w:fldChar w:fldCharType="end"/>
      </w:r>
      <w:r w:rsidRPr="00066ED2">
        <w:rPr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_Ref440270651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1.1.6</w:t>
      </w:r>
      <w:r w:rsidR="00185EBA">
        <w:fldChar w:fldCharType="end"/>
      </w:r>
      <w:r w:rsidRPr="00066ED2">
        <w:rPr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_Ref440270663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1.1.7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185EBA">
        <w:fldChar w:fldCharType="begin"/>
      </w:r>
      <w:r w:rsidR="00185EBA">
        <w:instrText xml:space="preserve"> REF _Ref440270637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1.1.5</w:t>
      </w:r>
      <w:r w:rsidR="00185EBA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_Ref440270651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1.1.6</w:t>
      </w:r>
      <w:r w:rsidR="00185EBA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_Ref440270663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1.1.7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347D53">
      <w:pPr>
        <w:keepNext/>
        <w:widowControl w:val="0"/>
        <w:numPr>
          <w:ilvl w:val="2"/>
          <w:numId w:val="18"/>
        </w:numPr>
        <w:tabs>
          <w:tab w:val="clear" w:pos="720"/>
          <w:tab w:val="num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185EBA">
        <w:fldChar w:fldCharType="begin"/>
      </w:r>
      <w:r w:rsidR="00185EBA">
        <w:instrText xml:space="preserve"> REF _Ref440270637 \r \h  \* MERGEFORMAT </w:instrText>
      </w:r>
      <w:r w:rsidR="00185EBA">
        <w:fldChar w:fldCharType="separate"/>
      </w:r>
      <w:r w:rsidR="00D74ED6" w:rsidRPr="00D74ED6">
        <w:rPr>
          <w:bCs w:val="0"/>
          <w:iCs/>
          <w:sz w:val="24"/>
          <w:szCs w:val="24"/>
        </w:rPr>
        <w:t>1.1.5</w:t>
      </w:r>
      <w:r w:rsidR="00185EBA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185EBA">
        <w:fldChar w:fldCharType="begin"/>
      </w:r>
      <w:r w:rsidR="00185EBA">
        <w:instrText xml:space="preserve"> REF _Ref440270663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1.1.7</w:t>
      </w:r>
      <w:r w:rsidR="00185EBA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_Ref305973033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3.2</w:t>
      </w:r>
      <w:r w:rsidR="00185EBA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185EBA">
        <w:fldChar w:fldCharType="begin"/>
      </w:r>
      <w:r w:rsidR="00185EBA">
        <w:instrText xml:space="preserve"> REF _Ref191386109 \n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3.3.2</w:t>
      </w:r>
      <w:r w:rsidR="00185EBA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185EBA">
        <w:fldChar w:fldCharType="begin"/>
      </w:r>
      <w:r w:rsidR="00185EBA">
        <w:instrText xml:space="preserve"> REF _Ref440272256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5.12</w:t>
      </w:r>
      <w:r w:rsidR="00185EBA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5EBA">
        <w:fldChar w:fldCharType="begin"/>
      </w:r>
      <w:r w:rsidR="00185EBA">
        <w:instrText xml:space="preserve"> REF _Ref467570914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5.13</w:t>
      </w:r>
      <w:r w:rsidR="00185EBA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lastRenderedPageBreak/>
        <w:t>Если претензионный порядок, указанный в п.</w:t>
      </w:r>
      <w:r w:rsidR="00185EBA">
        <w:fldChar w:fldCharType="begin"/>
      </w:r>
      <w:r w:rsidR="00185EBA">
        <w:instrText xml:space="preserve"> REF _Ref191386164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 xml:space="preserve"> 1.4.1 </w:t>
      </w:r>
      <w:r w:rsidR="00185EBA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85EBA">
        <w:fldChar w:fldCharType="begin"/>
      </w:r>
      <w:r w:rsidR="00185EBA">
        <w:instrText xml:space="preserve"> REF _Ref306978606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 xml:space="preserve"> 1.4.2 </w:t>
      </w:r>
      <w:r w:rsidR="00185EBA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,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066ED2">
        <w:rPr>
          <w:bCs w:val="0"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_Ref306114966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3.3.11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соответствии</w:t>
      </w:r>
      <w:proofErr w:type="gramEnd"/>
      <w:r w:rsidRPr="00066ED2">
        <w:rPr>
          <w:sz w:val="24"/>
          <w:szCs w:val="24"/>
        </w:rPr>
        <w:t xml:space="preserve"> с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 запроса предложений. </w:t>
      </w:r>
      <w:proofErr w:type="gramStart"/>
      <w:r w:rsidRPr="00066ED2">
        <w:rPr>
          <w:sz w:val="24"/>
          <w:szCs w:val="24"/>
        </w:rPr>
        <w:t xml:space="preserve">Все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185EBA">
        <w:fldChar w:fldCharType="begin"/>
      </w:r>
      <w:r w:rsidR="00185EBA">
        <w:instrText xml:space="preserve"> REF _Ref440275279 \r \h  \* MERGEFORMAT </w:instrText>
      </w:r>
      <w:r w:rsidR="00185EBA">
        <w:fldChar w:fldCharType="separate"/>
      </w:r>
      <w:r w:rsidR="00D74ED6" w:rsidRPr="00D74ED6">
        <w:rPr>
          <w:b w:val="0"/>
        </w:rPr>
        <w:t>1.1.4</w:t>
      </w:r>
      <w:r w:rsidR="00185EBA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</w:t>
      </w:r>
      <w:proofErr w:type="gramStart"/>
      <w:r w:rsidRPr="00066ED2">
        <w:rPr>
          <w:b w:val="0"/>
          <w:szCs w:val="24"/>
        </w:rPr>
        <w:t>случае</w:t>
      </w:r>
      <w:proofErr w:type="gramEnd"/>
      <w:r w:rsidRPr="00066ED2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185EBA">
        <w:fldChar w:fldCharType="begin"/>
      </w:r>
      <w:r w:rsidR="00185EBA">
        <w:instrText xml:space="preserve"> REF _Ref305973147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3.3</w:t>
      </w:r>
      <w:r w:rsidR="00185EBA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5.1</w:t>
      </w:r>
      <w:r w:rsidR="00185EBA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_Ref440284918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5.2</w:t>
      </w:r>
      <w:r w:rsidR="00185EBA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5.3</w:t>
      </w:r>
      <w:r w:rsidR="00185EBA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_Ref440284947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5.4</w:t>
      </w:r>
      <w:r w:rsidR="00185EBA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185EBA">
        <w:fldChar w:fldCharType="begin"/>
      </w:r>
      <w:r w:rsidR="00185EBA">
        <w:instrText xml:space="preserve"> REF _Ref93264992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5.5</w:t>
      </w:r>
      <w:r w:rsidR="00185EBA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185EBA">
        <w:fldChar w:fldCharType="begin"/>
      </w:r>
      <w:r w:rsidR="00185EBA">
        <w:instrText xml:space="preserve"> REF _Ref440285128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3.3.14</w:t>
      </w:r>
      <w:r w:rsidR="00185EBA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066ED2">
        <w:rPr>
          <w:b w:val="0"/>
          <w:szCs w:val="24"/>
        </w:rPr>
        <w:lastRenderedPageBreak/>
        <w:t>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185EBA">
        <w:fldChar w:fldCharType="begin"/>
      </w:r>
      <w:r w:rsidR="00185EBA">
        <w:instrText xml:space="preserve"> REF _Ref468199525 \r \h  \* MERGEFORMAT </w:instrText>
      </w:r>
      <w:r w:rsidR="00185EBA">
        <w:fldChar w:fldCharType="separate"/>
      </w:r>
      <w:r w:rsidR="00D74ED6" w:rsidRPr="00D74ED6">
        <w:rPr>
          <w:b w:val="0"/>
        </w:rPr>
        <w:t>3.6</w:t>
      </w:r>
      <w:r w:rsidR="00185EBA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D74ED6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185EBA">
        <w:fldChar w:fldCharType="begin"/>
      </w:r>
      <w:r w:rsidR="00185EBA">
        <w:instrText xml:space="preserve"> REF _Ref93264992 \r \h  \* MERGEFORMAT </w:instrText>
      </w:r>
      <w:r w:rsidR="00185EBA">
        <w:fldChar w:fldCharType="separate"/>
      </w:r>
      <w:r w:rsidR="00D74ED6" w:rsidRPr="00D74ED6">
        <w:rPr>
          <w:b w:val="0"/>
        </w:rPr>
        <w:t>5.5</w:t>
      </w:r>
      <w:r w:rsidR="00185EBA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85EBA">
        <w:fldChar w:fldCharType="begin"/>
      </w:r>
      <w:r w:rsidR="00185EBA">
        <w:instrText xml:space="preserve"> REF _Ref440270867 \r \h  \* MERGEFORMAT </w:instrText>
      </w:r>
      <w:r w:rsidR="00185EBA">
        <w:fldChar w:fldCharType="separate"/>
      </w:r>
      <w:r w:rsidR="00D74ED6" w:rsidRPr="00D74ED6">
        <w:rPr>
          <w:b w:val="0"/>
        </w:rPr>
        <w:t>2.2.3</w:t>
      </w:r>
      <w:r w:rsidR="00185EBA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8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4. 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письменном </w:t>
      </w:r>
      <w:proofErr w:type="gramStart"/>
      <w:r w:rsidRPr="00066ED2">
        <w:rPr>
          <w:sz w:val="24"/>
          <w:szCs w:val="24"/>
        </w:rPr>
        <w:t>уведомлении</w:t>
      </w:r>
      <w:proofErr w:type="gramEnd"/>
      <w:r w:rsidRPr="00066ED2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D74ED6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85EBA">
        <w:fldChar w:fldCharType="begin"/>
      </w:r>
      <w:r w:rsidR="00185EBA">
        <w:instrText xml:space="preserve"> REF _Ref305973033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3.2</w:t>
      </w:r>
      <w:r w:rsidR="00185EBA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85EBA">
        <w:fldChar w:fldCharType="begin"/>
      </w:r>
      <w:r w:rsidR="00185EBA">
        <w:instrText xml:space="preserve"> REF _Ref305973147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</w:t>
      </w:r>
      <w:r w:rsidR="00185EBA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185EBA">
        <w:fldChar w:fldCharType="begin"/>
      </w:r>
      <w:r w:rsidR="00185EBA">
        <w:instrText xml:space="preserve"> REF _Ref305973214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3.4</w:t>
      </w:r>
      <w:r w:rsidR="00185EBA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_Ref303683883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3.5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185EBA">
        <w:fldChar w:fldCharType="begin"/>
      </w:r>
      <w:r w:rsidR="00185EBA">
        <w:instrText xml:space="preserve"> REF _Ref303250967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3.6</w:t>
      </w:r>
      <w:r w:rsidR="00D74ED6">
        <w:t>.4.3</w:t>
      </w:r>
      <w:r w:rsidR="00185EBA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185EBA">
        <w:fldChar w:fldCharType="begin"/>
      </w:r>
      <w:r w:rsidR="00185EBA">
        <w:instrText xml:space="preserve"> REF _Ref306140451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3.14</w:t>
      </w:r>
      <w:r w:rsidR="00185EBA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proofErr w:type="gramStart"/>
      <w:r w:rsidRPr="00066ED2">
        <w:rPr>
          <w:bCs w:val="0"/>
          <w:szCs w:val="24"/>
        </w:rPr>
        <w:t>процессе</w:t>
      </w:r>
      <w:proofErr w:type="gramEnd"/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разъяснения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я о проведении </w:t>
      </w:r>
      <w:r w:rsidR="0089163E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, </w:t>
      </w:r>
      <w:r w:rsidR="0089163E" w:rsidRPr="00066ED2">
        <w:rPr>
          <w:sz w:val="24"/>
          <w:szCs w:val="24"/>
          <w:lang w:eastAsia="ru-RU"/>
        </w:rPr>
        <w:t>Д</w:t>
      </w:r>
      <w:r w:rsidRPr="00066ED2">
        <w:rPr>
          <w:sz w:val="24"/>
          <w:szCs w:val="24"/>
          <w:lang w:eastAsia="ru-RU"/>
        </w:rPr>
        <w:t xml:space="preserve">окументации </w:t>
      </w:r>
      <w:r w:rsidR="0089163E" w:rsidRPr="00066ED2">
        <w:rPr>
          <w:sz w:val="24"/>
          <w:szCs w:val="24"/>
          <w:lang w:eastAsia="ru-RU"/>
        </w:rPr>
        <w:t xml:space="preserve">по запросу предложений </w:t>
      </w:r>
      <w:r w:rsidRPr="00066ED2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185EBA">
        <w:fldChar w:fldCharType="begin"/>
      </w:r>
      <w:r w:rsidR="00185EBA">
        <w:instrText xml:space="preserve"> REF _Ref302563524 \n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1.1.1</w:t>
      </w:r>
      <w:r w:rsidR="00185EBA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185EBA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066ED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66ED2">
        <w:rPr>
          <w:bCs w:val="0"/>
          <w:sz w:val="24"/>
          <w:szCs w:val="24"/>
        </w:rPr>
        <w:t xml:space="preserve">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_Ref440271072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5.2</w:t>
      </w:r>
      <w:r w:rsidR="00185EBA"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5.3</w:t>
      </w:r>
      <w:r w:rsidR="00185EBA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_Ref440271036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5.4</w:t>
      </w:r>
      <w:r w:rsidR="00185EBA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_Ref191386407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3.3.8</w:t>
      </w:r>
      <w:r w:rsidR="00185EBA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_Ref93264992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5.5</w:t>
      </w:r>
      <w:r w:rsidR="00185EBA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5.1</w:t>
      </w:r>
      <w:r w:rsidR="00185EBA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185EBA">
        <w:fldChar w:fldCharType="begin"/>
      </w:r>
      <w:r w:rsidR="00185EBA">
        <w:instrText xml:space="preserve"> REF _Ref440271964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5.1.3</w:t>
      </w:r>
      <w:r w:rsidR="00185EBA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185EBA">
        <w:fldChar w:fldCharType="begin"/>
      </w:r>
      <w:r w:rsidR="00185EBA">
        <w:instrText xml:space="preserve"> REF _Ref440279062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б)</w:t>
      </w:r>
      <w:r w:rsidR="00185EBA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185EBA">
        <w:fldChar w:fldCharType="begin"/>
      </w:r>
      <w:r w:rsidR="00185EBA">
        <w:instrText xml:space="preserve"> REF _Ref303587815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3.3.8.3</w:t>
      </w:r>
      <w:r w:rsidR="00185EBA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5.3</w:t>
      </w:r>
      <w:r w:rsidR="00185EBA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Сводная таблица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185EBA">
        <w:fldChar w:fldCharType="begin"/>
      </w:r>
      <w:r w:rsidR="00185EBA">
        <w:instrText xml:space="preserve"> REF _Ref440274913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5.2</w:t>
      </w:r>
      <w:r w:rsidR="00185EBA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185EBA">
        <w:fldChar w:fldCharType="begin"/>
      </w:r>
      <w:r w:rsidR="00185EBA">
        <w:instrText xml:space="preserve"> REF _Ref440274902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5.4</w:t>
      </w:r>
      <w:r w:rsidR="00185EBA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185EBA">
        <w:fldChar w:fldCharType="begin"/>
      </w:r>
      <w:r w:rsidR="00185EBA">
        <w:instrText xml:space="preserve"> REF _Ref93264992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5.5</w:t>
      </w:r>
      <w:r w:rsidR="00185EBA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185EBA">
        <w:fldChar w:fldCharType="begin"/>
      </w:r>
      <w:r w:rsidR="00185EBA">
        <w:instrText xml:space="preserve"> REF _Ref444164229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5.6.1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_Ref303587815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3.3.8.3</w:t>
      </w:r>
      <w:r w:rsidR="00185EBA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185EBA">
        <w:fldChar w:fldCharType="begin"/>
      </w:r>
      <w:r w:rsidR="00185EBA">
        <w:instrText xml:space="preserve"> REF _Ref440279062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б)</w:t>
      </w:r>
      <w:r w:rsidR="00185EBA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_Ref440372474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м)</w:t>
      </w:r>
      <w:r w:rsidR="00185EBA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_Ref442188512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с)</w:t>
      </w:r>
      <w:r w:rsidR="00185EBA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185EBA">
        <w:fldChar w:fldCharType="begin"/>
      </w:r>
      <w:r w:rsidR="00185EBA">
        <w:instrText xml:space="preserve"> REF _Ref303587815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3.3.8.3</w:t>
      </w:r>
      <w:r w:rsidR="00185EBA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85EBA">
        <w:fldChar w:fldCharType="begin"/>
      </w:r>
      <w:r w:rsidR="00185EBA">
        <w:instrText xml:space="preserve"> REF _Ref464116309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3.3.10.7</w:t>
      </w:r>
      <w:r w:rsidR="00185EBA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85EBA">
        <w:fldChar w:fldCharType="begin"/>
      </w:r>
      <w:r w:rsidR="00185EBA">
        <w:instrText xml:space="preserve"> REF _Ref442263553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3.3.14.4</w:t>
      </w:r>
      <w:r w:rsidR="00185EBA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>у. В </w:t>
      </w:r>
      <w:proofErr w:type="gramStart"/>
      <w:r w:rsidR="00717F60" w:rsidRPr="00DC6F6F">
        <w:rPr>
          <w:bCs w:val="0"/>
          <w:sz w:val="24"/>
          <w:szCs w:val="24"/>
        </w:rPr>
        <w:t>случае</w:t>
      </w:r>
      <w:proofErr w:type="gramEnd"/>
      <w:r w:rsidR="00717F60" w:rsidRPr="00DC6F6F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185EBA">
        <w:fldChar w:fldCharType="begin"/>
      </w:r>
      <w:r w:rsidR="00185EBA">
        <w:instrText xml:space="preserve"> REF _Ref440270602 \r \h  \* MERGEFORMAT </w:instrText>
      </w:r>
      <w:r w:rsidR="00185EBA">
        <w:fldChar w:fldCharType="separate"/>
      </w:r>
      <w:r w:rsidR="00D74ED6">
        <w:t>5</w:t>
      </w:r>
      <w:r w:rsidR="00185EBA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85EBA">
        <w:fldChar w:fldCharType="begin"/>
      </w:r>
      <w:r w:rsidR="00185EBA">
        <w:instrText xml:space="preserve"> REF _Ref191386419 \n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3.3.2</w:t>
      </w:r>
      <w:r w:rsidR="00185EBA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185EBA">
        <w:fldChar w:fldCharType="begin"/>
      </w:r>
      <w:r w:rsidR="00185EBA">
        <w:instrText xml:space="preserve"> REF _Ref440272256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5.12</w:t>
      </w:r>
      <w:r w:rsidR="00185EBA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5EBA">
        <w:fldChar w:fldCharType="begin"/>
      </w:r>
      <w:r w:rsidR="00185EBA">
        <w:instrText xml:space="preserve"> REF _Ref467570914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5.13</w:t>
      </w:r>
      <w:r w:rsidR="00185EBA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</w:t>
      </w:r>
      <w:proofErr w:type="gramStart"/>
      <w:r w:rsidR="00123A9F" w:rsidRPr="00DC6F6F">
        <w:rPr>
          <w:sz w:val="24"/>
          <w:szCs w:val="24"/>
        </w:rPr>
        <w:t>последнем</w:t>
      </w:r>
      <w:proofErr w:type="gramEnd"/>
      <w:r w:rsidR="00123A9F" w:rsidRPr="00DC6F6F">
        <w:rPr>
          <w:sz w:val="24"/>
          <w:szCs w:val="24"/>
        </w:rPr>
        <w:t xml:space="preserve">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bCs w:val="0"/>
          <w:spacing w:val="-1"/>
          <w:sz w:val="24"/>
          <w:szCs w:val="24"/>
        </w:rPr>
        <w:t>5.3</w:t>
      </w:r>
      <w:r w:rsidR="00185EBA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bCs w:val="0"/>
          <w:spacing w:val="-1"/>
          <w:sz w:val="24"/>
          <w:szCs w:val="24"/>
        </w:rPr>
        <w:t>5.3</w:t>
      </w:r>
      <w:r w:rsidR="00185EBA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185EBA">
        <w:fldChar w:fldCharType="begin"/>
      </w:r>
      <w:r w:rsidR="00185EBA">
        <w:instrText xml:space="preserve"> REF _Ref440271182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3.3.1.9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_Ref440271072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5.2</w:t>
      </w:r>
      <w:r w:rsidR="00185EBA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185EBA">
        <w:fldChar w:fldCharType="begin"/>
      </w:r>
      <w:r w:rsidR="00185EBA">
        <w:instrText xml:space="preserve"> REF _Ref440271036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5.4</w:t>
      </w:r>
      <w:r w:rsidR="00185EBA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185EBA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185EBA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185EBA">
        <w:fldChar w:fldCharType="begin"/>
      </w:r>
      <w:r w:rsidR="00185EBA">
        <w:instrText xml:space="preserve"> REF _Ref440272256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5.12</w:t>
      </w:r>
      <w:r w:rsidR="00185EBA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5EBA">
        <w:fldChar w:fldCharType="begin"/>
      </w:r>
      <w:r w:rsidR="00185EBA">
        <w:instrText xml:space="preserve"> REF _Ref467570914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5.13</w:t>
      </w:r>
      <w:r w:rsidR="00185EBA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066ED2">
        <w:rPr>
          <w:bCs w:val="0"/>
          <w:sz w:val="24"/>
          <w:szCs w:val="24"/>
        </w:rPr>
        <w:t>любом</w:t>
      </w:r>
      <w:proofErr w:type="gramEnd"/>
      <w:r w:rsidR="00717F60" w:rsidRPr="00066ED2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185EBA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09"/>
    </w:p>
    <w:p w:rsidR="00347D53" w:rsidRPr="00347D53" w:rsidRDefault="00347D53" w:rsidP="00347D53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47D53">
        <w:rPr>
          <w:b/>
          <w:color w:val="000000"/>
          <w:sz w:val="24"/>
          <w:szCs w:val="24"/>
        </w:rPr>
        <w:t>868 854</w:t>
      </w:r>
      <w:r w:rsidRPr="00347D53">
        <w:rPr>
          <w:b/>
          <w:sz w:val="24"/>
          <w:szCs w:val="24"/>
        </w:rPr>
        <w:t xml:space="preserve"> </w:t>
      </w:r>
      <w:r w:rsidRPr="00347D53">
        <w:rPr>
          <w:sz w:val="24"/>
          <w:szCs w:val="24"/>
        </w:rPr>
        <w:t xml:space="preserve">(Восемьсот шестьдесят восемь тысяч восемьсот пятьдесят четыре) рубля 00 копеек РФ, без учета НДС; НДС составляет </w:t>
      </w:r>
      <w:r w:rsidRPr="00347D53">
        <w:rPr>
          <w:b/>
          <w:color w:val="000000"/>
          <w:sz w:val="24"/>
          <w:szCs w:val="24"/>
        </w:rPr>
        <w:t>156 393</w:t>
      </w:r>
      <w:r w:rsidRPr="00347D53">
        <w:rPr>
          <w:sz w:val="24"/>
          <w:szCs w:val="24"/>
        </w:rPr>
        <w:t xml:space="preserve"> (Сто пятьдесят шесть тысяч триста девяносто три) рубля 72 копейки РФ; </w:t>
      </w:r>
      <w:r w:rsidRPr="00347D53">
        <w:rPr>
          <w:b/>
          <w:color w:val="000000"/>
          <w:sz w:val="24"/>
          <w:szCs w:val="24"/>
        </w:rPr>
        <w:t>1</w:t>
      </w:r>
      <w:r w:rsidRPr="00347D53">
        <w:rPr>
          <w:b/>
          <w:color w:val="000000"/>
          <w:sz w:val="24"/>
          <w:szCs w:val="24"/>
          <w:lang w:val="en-US"/>
        </w:rPr>
        <w:t> </w:t>
      </w:r>
      <w:r w:rsidRPr="00347D53">
        <w:rPr>
          <w:b/>
          <w:color w:val="000000"/>
          <w:sz w:val="24"/>
          <w:szCs w:val="24"/>
        </w:rPr>
        <w:t>025</w:t>
      </w:r>
      <w:r w:rsidRPr="00347D53">
        <w:rPr>
          <w:b/>
          <w:color w:val="000000"/>
          <w:sz w:val="24"/>
          <w:szCs w:val="24"/>
          <w:lang w:val="en-US"/>
        </w:rPr>
        <w:t> </w:t>
      </w:r>
      <w:r w:rsidRPr="00347D53">
        <w:rPr>
          <w:b/>
          <w:color w:val="000000"/>
          <w:sz w:val="24"/>
          <w:szCs w:val="24"/>
        </w:rPr>
        <w:t>247</w:t>
      </w:r>
      <w:r w:rsidRPr="00347D53">
        <w:rPr>
          <w:b/>
          <w:sz w:val="24"/>
          <w:szCs w:val="24"/>
        </w:rPr>
        <w:t xml:space="preserve"> </w:t>
      </w:r>
      <w:r w:rsidRPr="00347D53">
        <w:rPr>
          <w:sz w:val="24"/>
          <w:szCs w:val="24"/>
        </w:rPr>
        <w:t>(Один миллион двадцать пять тысяч двести сорок семь) рублей 72 копейки РФ, с учетом НДС.</w:t>
      </w:r>
    </w:p>
    <w:p w:rsidR="004F657D" w:rsidRPr="00066ED2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>.</w:t>
      </w:r>
    </w:p>
    <w:p w:rsidR="00546518" w:rsidRPr="00066ED2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по данному филиалу.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в письме о подаче оферты </w:t>
      </w:r>
      <w:r w:rsidR="003F3A69" w:rsidRPr="00066ED2">
        <w:rPr>
          <w:bCs w:val="0"/>
          <w:spacing w:val="-2"/>
          <w:sz w:val="24"/>
          <w:szCs w:val="24"/>
        </w:rPr>
        <w:t>(под</w:t>
      </w:r>
      <w:r w:rsidR="003F3A69" w:rsidRPr="00066ED2">
        <w:rPr>
          <w:bCs w:val="0"/>
          <w:sz w:val="24"/>
          <w:szCs w:val="24"/>
        </w:rPr>
        <w:t xml:space="preserve">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185EBA">
        <w:fldChar w:fldCharType="end"/>
      </w:r>
      <w:r w:rsidR="003F3A69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066ED2">
        <w:rPr>
          <w:bCs w:val="0"/>
          <w:sz w:val="24"/>
          <w:szCs w:val="24"/>
        </w:rPr>
        <w:t xml:space="preserve">п. </w:t>
      </w:r>
      <w:r w:rsidR="00185EBA">
        <w:fldChar w:fldCharType="begin"/>
      </w:r>
      <w:r w:rsidR="00185EBA">
        <w:instrText xml:space="preserve"> REF _Ref465698749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3.3.7.1</w:t>
      </w:r>
      <w:r w:rsidR="00185EBA">
        <w:fldChar w:fldCharType="end"/>
      </w:r>
      <w:r w:rsidR="007C6A7B" w:rsidRPr="00066ED2">
        <w:rPr>
          <w:bCs w:val="0"/>
          <w:sz w:val="24"/>
          <w:szCs w:val="24"/>
        </w:rPr>
        <w:t xml:space="preserve"> и </w:t>
      </w:r>
      <w:r w:rsidR="007C6A7B" w:rsidRPr="00066ED2">
        <w:rPr>
          <w:sz w:val="24"/>
          <w:szCs w:val="24"/>
        </w:rPr>
        <w:t>на «котировочной доске» ЭТП</w:t>
      </w:r>
      <w:r w:rsidRPr="00066ED2">
        <w:rPr>
          <w:bCs w:val="0"/>
          <w:sz w:val="24"/>
          <w:szCs w:val="24"/>
        </w:rPr>
        <w:t xml:space="preserve">. В противном </w:t>
      </w:r>
      <w:proofErr w:type="gramStart"/>
      <w:r w:rsidRPr="00066ED2">
        <w:rPr>
          <w:bCs w:val="0"/>
          <w:sz w:val="24"/>
          <w:szCs w:val="24"/>
        </w:rPr>
        <w:t>случае</w:t>
      </w:r>
      <w:proofErr w:type="gramEnd"/>
      <w:r w:rsidRPr="00066ED2">
        <w:rPr>
          <w:bCs w:val="0"/>
          <w:sz w:val="24"/>
          <w:szCs w:val="24"/>
        </w:rPr>
        <w:t xml:space="preserve"> Заявк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Участника будет отклонен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066ED2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(максимальная) цена, указанная в </w:t>
      </w:r>
      <w:r w:rsidRPr="00066ED2">
        <w:rPr>
          <w:bCs w:val="0"/>
          <w:sz w:val="24"/>
          <w:szCs w:val="24"/>
        </w:rPr>
        <w:t xml:space="preserve">п. </w:t>
      </w:r>
      <w:r w:rsidR="00185EBA">
        <w:fldChar w:fldCharType="begin"/>
      </w:r>
      <w:r w:rsidR="00185EBA">
        <w:instrText xml:space="preserve"> REF _Ref465698749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3.3.7.1</w:t>
      </w:r>
      <w:r w:rsidR="00185EBA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066ED2">
        <w:rPr>
          <w:bCs w:val="0"/>
          <w:sz w:val="24"/>
          <w:szCs w:val="24"/>
        </w:rPr>
        <w:t>Сводной таблице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 xml:space="preserve">раздел </w:t>
      </w:r>
      <w:r w:rsidR="00185EBA">
        <w:fldChar w:fldCharType="begin"/>
      </w:r>
      <w:r w:rsidR="00185EBA">
        <w:instrText xml:space="preserve"> REF _Ref440271072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5.2</w:t>
      </w:r>
      <w:r w:rsidR="00185EBA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066ED2">
        <w:rPr>
          <w:sz w:val="24"/>
          <w:szCs w:val="24"/>
        </w:rPr>
        <w:t>рамках</w:t>
      </w:r>
      <w:proofErr w:type="gramEnd"/>
      <w:r w:rsidRPr="00066ED2">
        <w:rPr>
          <w:sz w:val="24"/>
          <w:szCs w:val="24"/>
        </w:rPr>
        <w:t xml:space="preserve"> оценочной стадии (п. </w:t>
      </w:r>
      <w:r w:rsidR="00185EBA">
        <w:fldChar w:fldCharType="begin"/>
      </w:r>
      <w:r w:rsidR="00185EBA">
        <w:instrText xml:space="preserve"> REF _Ref306138385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3.6.4</w:t>
      </w:r>
      <w:r w:rsidR="00185EBA">
        <w:fldChar w:fldCharType="end"/>
      </w:r>
      <w:r w:rsidRPr="00066ED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</w:t>
      </w:r>
      <w:proofErr w:type="gramStart"/>
      <w:r w:rsidRPr="00066ED2">
        <w:rPr>
          <w:bCs w:val="0"/>
          <w:sz w:val="24"/>
          <w:szCs w:val="24"/>
        </w:rPr>
        <w:t>рамках</w:t>
      </w:r>
      <w:proofErr w:type="gramEnd"/>
      <w:r w:rsidRPr="00066ED2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185EBA">
        <w:fldChar w:fldCharType="begin"/>
      </w:r>
      <w:r w:rsidR="00185EBA">
        <w:instrText xml:space="preserve"> REF _Ref306138385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3.6.4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066ED2">
        <w:rPr>
          <w:bCs w:val="0"/>
          <w:sz w:val="24"/>
          <w:szCs w:val="24"/>
        </w:rPr>
        <w:t xml:space="preserve">стоимости за единицу продукции </w:t>
      </w:r>
      <w:r w:rsidRPr="00066ED2">
        <w:rPr>
          <w:bCs w:val="0"/>
          <w:sz w:val="24"/>
          <w:szCs w:val="24"/>
        </w:rPr>
        <w:t>без учета НДС.</w:t>
      </w:r>
    </w:p>
    <w:p w:rsidR="004F657D" w:rsidRPr="00344C5F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Начальная (</w:t>
      </w:r>
      <w:r w:rsidR="007C6A7B" w:rsidRPr="00066ED2">
        <w:rPr>
          <w:szCs w:val="24"/>
        </w:rPr>
        <w:t>максимальная</w:t>
      </w:r>
      <w:r w:rsidRPr="00066ED2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344C5F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344C5F">
        <w:rPr>
          <w:bCs w:val="0"/>
          <w:sz w:val="24"/>
          <w:szCs w:val="24"/>
        </w:rPr>
        <w:t>.</w:t>
      </w:r>
      <w:proofErr w:type="gramEnd"/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85EBA">
        <w:fldChar w:fldCharType="begin"/>
      </w:r>
      <w:r w:rsidR="00185EBA">
        <w:instrText xml:space="preserve"> REF _Ref465670219 \r \h  \* MERGEFORMAT </w:instrText>
      </w:r>
      <w:r w:rsidR="00185EBA">
        <w:fldChar w:fldCharType="separate"/>
      </w:r>
      <w:r w:rsidR="00D74ED6" w:rsidRPr="00344C5F">
        <w:rPr>
          <w:bCs w:val="0"/>
          <w:sz w:val="24"/>
          <w:szCs w:val="24"/>
        </w:rPr>
        <w:t>3.11</w:t>
      </w:r>
      <w:r w:rsidR="00185EBA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9C5ED6">
        <w:rPr>
          <w:bCs w:val="0"/>
          <w:sz w:val="24"/>
          <w:szCs w:val="24"/>
        </w:rPr>
        <w:t xml:space="preserve">Требования к </w:t>
      </w:r>
      <w:r w:rsidR="009C744E" w:rsidRPr="009C5ED6">
        <w:rPr>
          <w:bCs w:val="0"/>
          <w:sz w:val="24"/>
          <w:szCs w:val="24"/>
        </w:rPr>
        <w:t>Участник</w:t>
      </w:r>
      <w:r w:rsidRPr="009C5ED6">
        <w:rPr>
          <w:bCs w:val="0"/>
          <w:sz w:val="24"/>
          <w:szCs w:val="24"/>
        </w:rPr>
        <w:t>ам</w:t>
      </w:r>
      <w:bookmarkEnd w:id="425"/>
      <w:r w:rsidRPr="009C5ED6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9C5ED6">
        <w:rPr>
          <w:bCs w:val="0"/>
          <w:sz w:val="24"/>
          <w:szCs w:val="24"/>
        </w:rPr>
        <w:t xml:space="preserve"> у</w:t>
      </w:r>
      <w:r w:rsidRPr="009C5ED6">
        <w:rPr>
          <w:bCs w:val="0"/>
          <w:sz w:val="24"/>
          <w:szCs w:val="24"/>
        </w:rPr>
        <w:t xml:space="preserve">частвовать в процедуре </w:t>
      </w:r>
      <w:r w:rsidR="009C744E" w:rsidRPr="009C5ED6">
        <w:rPr>
          <w:bCs w:val="0"/>
          <w:sz w:val="24"/>
          <w:szCs w:val="24"/>
        </w:rPr>
        <w:t>З</w:t>
      </w:r>
      <w:r w:rsidRPr="009C5ED6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9C5ED6">
        <w:rPr>
          <w:bCs w:val="0"/>
          <w:sz w:val="24"/>
          <w:szCs w:val="24"/>
        </w:rPr>
        <w:t>(в т.</w:t>
      </w:r>
      <w:r w:rsidR="003129D4" w:rsidRPr="009C5ED6">
        <w:rPr>
          <w:bCs w:val="0"/>
          <w:sz w:val="24"/>
          <w:szCs w:val="24"/>
        </w:rPr>
        <w:t xml:space="preserve"> </w:t>
      </w:r>
      <w:r w:rsidR="00E71628" w:rsidRPr="009C5ED6">
        <w:rPr>
          <w:bCs w:val="0"/>
          <w:sz w:val="24"/>
          <w:szCs w:val="24"/>
        </w:rPr>
        <w:t xml:space="preserve">ч. </w:t>
      </w:r>
      <w:r w:rsidRPr="009C5ED6">
        <w:rPr>
          <w:bCs w:val="0"/>
          <w:sz w:val="24"/>
          <w:szCs w:val="24"/>
        </w:rPr>
        <w:t>индивидуальный предприниматель</w:t>
      </w:r>
      <w:r w:rsidR="00E71628" w:rsidRPr="009C5ED6">
        <w:rPr>
          <w:bCs w:val="0"/>
          <w:sz w:val="24"/>
          <w:szCs w:val="24"/>
        </w:rPr>
        <w:t>)</w:t>
      </w:r>
      <w:r w:rsidR="009C5ED6" w:rsidRPr="009C5ED6">
        <w:rPr>
          <w:bCs w:val="0"/>
          <w:sz w:val="24"/>
          <w:szCs w:val="24"/>
        </w:rPr>
        <w:t xml:space="preserve">, </w:t>
      </w:r>
      <w:r w:rsidR="009C5ED6" w:rsidRPr="009C5ED6">
        <w:rPr>
          <w:sz w:val="24"/>
          <w:szCs w:val="24"/>
        </w:rPr>
        <w:t>являющееся субъектом малого и среднего предпринимательства</w:t>
      </w:r>
      <w:r w:rsidRPr="009C5ED6">
        <w:rPr>
          <w:bCs w:val="0"/>
          <w:sz w:val="24"/>
          <w:szCs w:val="24"/>
        </w:rPr>
        <w:t xml:space="preserve">. </w:t>
      </w:r>
      <w:r w:rsidR="003F330D" w:rsidRPr="009C5ED6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9C5ED6">
        <w:rPr>
          <w:bCs w:val="0"/>
          <w:sz w:val="24"/>
          <w:szCs w:val="24"/>
        </w:rPr>
        <w:t>со</w:t>
      </w:r>
      <w:r w:rsidR="00036006" w:rsidRPr="009C5ED6">
        <w:rPr>
          <w:bCs w:val="0"/>
          <w:sz w:val="24"/>
          <w:szCs w:val="24"/>
        </w:rPr>
        <w:t>поставщиков</w:t>
      </w:r>
      <w:proofErr w:type="spellEnd"/>
      <w:r w:rsidR="00036006" w:rsidRPr="009C5ED6">
        <w:rPr>
          <w:bCs w:val="0"/>
          <w:sz w:val="24"/>
          <w:szCs w:val="24"/>
        </w:rPr>
        <w:t xml:space="preserve"> в соответствии с пунктом </w:t>
      </w:r>
      <w:r w:rsidR="00185EBA" w:rsidRPr="009C5ED6">
        <w:fldChar w:fldCharType="begin"/>
      </w:r>
      <w:r w:rsidR="00185EBA" w:rsidRPr="009C5ED6">
        <w:instrText xml:space="preserve"> REF _Ref440271628 \r \h  \* MERGEFORMAT </w:instrText>
      </w:r>
      <w:r w:rsidR="00185EBA" w:rsidRPr="009C5ED6">
        <w:fldChar w:fldCharType="separate"/>
      </w:r>
      <w:r w:rsidR="00D74ED6" w:rsidRPr="009C5ED6">
        <w:rPr>
          <w:bCs w:val="0"/>
          <w:sz w:val="24"/>
          <w:szCs w:val="24"/>
        </w:rPr>
        <w:t>3.3.9</w:t>
      </w:r>
      <w:r w:rsidR="00185EBA" w:rsidRPr="009C5ED6">
        <w:fldChar w:fldCharType="end"/>
      </w:r>
      <w:r w:rsidR="00036006" w:rsidRPr="009C5ED6">
        <w:rPr>
          <w:bCs w:val="0"/>
          <w:sz w:val="24"/>
          <w:szCs w:val="24"/>
        </w:rPr>
        <w:t xml:space="preserve"> не допускается.</w:t>
      </w:r>
      <w:r w:rsidR="00036006" w:rsidRPr="00066ED2">
        <w:rPr>
          <w:bCs w:val="0"/>
          <w:sz w:val="24"/>
          <w:szCs w:val="24"/>
        </w:rPr>
        <w:t xml:space="preserve">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185EBA">
        <w:fldChar w:fldCharType="begin"/>
      </w:r>
      <w:r w:rsidR="00185EBA">
        <w:instrText xml:space="preserve"> REF _Ref191386461 \n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3.3.10</w:t>
      </w:r>
      <w:r w:rsidR="00185EBA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9C5ED6" w:rsidRDefault="009D7F01" w:rsidP="00185EBA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т.ч.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="00EA6C13" w:rsidRPr="009C5ED6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9C5ED6">
        <w:rPr>
          <w:sz w:val="24"/>
          <w:szCs w:val="24"/>
          <w:lang w:eastAsia="ru-RU"/>
        </w:rPr>
        <w:t xml:space="preserve">. </w:t>
      </w:r>
    </w:p>
    <w:p w:rsidR="009C5ED6" w:rsidRPr="009C5ED6" w:rsidRDefault="009C5ED6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C5ED6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9C5ED6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Федерации»;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185EBA">
        <w:fldChar w:fldCharType="begin"/>
      </w:r>
      <w:r w:rsidR="00185EBA">
        <w:instrText xml:space="preserve"> REF _Ref440291364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3.3.8.1</w:t>
      </w:r>
      <w:r w:rsidR="00185EBA">
        <w:fldChar w:fldCharType="end"/>
      </w:r>
      <w:r w:rsidRPr="00066ED2">
        <w:rPr>
          <w:sz w:val="24"/>
          <w:szCs w:val="24"/>
        </w:rPr>
        <w:t>-</w:t>
      </w:r>
      <w:r w:rsidR="00185EBA">
        <w:fldChar w:fldCharType="begin"/>
      </w:r>
      <w:r w:rsidR="00185EBA">
        <w:instrText xml:space="preserve"> REF _Ref303669127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3.3.8.2</w:t>
      </w:r>
      <w:r w:rsidR="00185EBA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066ED2">
        <w:rPr>
          <w:sz w:val="24"/>
          <w:szCs w:val="24"/>
        </w:rPr>
        <w:lastRenderedPageBreak/>
        <w:t>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_Ref440271993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5.9</w:t>
      </w:r>
      <w:r w:rsidR="00185EBA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_Ref440271964 \r \h  \* MERGEFORMAT </w:instrText>
      </w:r>
      <w:r w:rsidR="00185EBA">
        <w:fldChar w:fldCharType="separate"/>
      </w:r>
      <w:r w:rsidR="00D74ED6" w:rsidRPr="006F66D0">
        <w:rPr>
          <w:sz w:val="24"/>
          <w:szCs w:val="24"/>
        </w:rPr>
        <w:t>5.1.3</w:t>
      </w:r>
      <w:r w:rsidR="00185EBA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_Ref440272035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5.10</w:t>
      </w:r>
      <w:r w:rsidR="00185EBA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_Ref440272051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5.11</w:t>
      </w:r>
      <w:r w:rsidR="00185EBA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</w:t>
      </w:r>
      <w:r w:rsidRPr="00066ED2">
        <w:rPr>
          <w:sz w:val="24"/>
          <w:szCs w:val="24"/>
        </w:rPr>
        <w:lastRenderedPageBreak/>
        <w:t>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4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_Ref440272119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5.6.1</w:t>
      </w:r>
      <w:r w:rsidR="00185EBA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lastRenderedPageBreak/>
        <w:t>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_Ref449017073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5.7</w:t>
      </w:r>
      <w:r w:rsidR="00185EBA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_Ref55336398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5.8</w:t>
      </w:r>
      <w:r w:rsidR="00185EBA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</w:p>
    <w:p w:rsidR="007705A5" w:rsidRPr="00DC6F6F" w:rsidRDefault="007705A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_Ref440272256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5.12</w:t>
      </w:r>
      <w:r w:rsidR="00185EBA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_Ref440272274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5.14</w:t>
      </w:r>
      <w:r w:rsidR="00185EBA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066ED2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185EBA">
        <w:fldChar w:fldCharType="begin"/>
      </w:r>
      <w:r w:rsidR="00185EBA">
        <w:instrText xml:space="preserve"> REF _Ref465675151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3.11.2</w:t>
      </w:r>
      <w:r w:rsidR="00185EBA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185EBA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066ED2">
        <w:rPr>
          <w:bCs w:val="0"/>
          <w:sz w:val="24"/>
          <w:szCs w:val="24"/>
        </w:rPr>
        <w:t xml:space="preserve"> </w:t>
      </w:r>
      <w:r w:rsidR="00DA1402" w:rsidRPr="00066ED2">
        <w:rPr>
          <w:bCs w:val="0"/>
          <w:sz w:val="24"/>
          <w:szCs w:val="24"/>
        </w:rPr>
        <w:t>правоустанавливающих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</w:t>
      </w:r>
      <w:proofErr w:type="gramStart"/>
      <w:r w:rsidRPr="00066ED2">
        <w:rPr>
          <w:bCs w:val="0"/>
          <w:sz w:val="24"/>
          <w:szCs w:val="24"/>
        </w:rPr>
        <w:t>случае</w:t>
      </w:r>
      <w:proofErr w:type="gramEnd"/>
      <w:r w:rsidRPr="00066ED2">
        <w:rPr>
          <w:bCs w:val="0"/>
          <w:sz w:val="24"/>
          <w:szCs w:val="24"/>
        </w:rPr>
        <w:t xml:space="preserve">,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proofErr w:type="spellStart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_Ref191386482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3.3.8.1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85EBA">
        <w:fldChar w:fldCharType="begin"/>
      </w:r>
      <w:r w:rsidR="00185EBA">
        <w:instrText xml:space="preserve"> REF _Ref191386407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3.3.8</w:t>
      </w:r>
      <w:r w:rsidR="00185EBA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D74ED6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 xml:space="preserve">, и </w:t>
      </w:r>
      <w:r w:rsidRPr="00066ED2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066ED2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185EBA">
        <w:fldChar w:fldCharType="begin"/>
      </w:r>
      <w:r w:rsidR="00185EBA">
        <w:instrText xml:space="preserve"> REF _Ref307563248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val="en-US"/>
        </w:rPr>
        <w:t>a</w:t>
      </w:r>
      <w:r w:rsidR="00D74ED6" w:rsidRPr="00AA6112">
        <w:rPr>
          <w:bCs w:val="0"/>
          <w:sz w:val="24"/>
          <w:szCs w:val="24"/>
        </w:rPr>
        <w:t>)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185EBA">
        <w:fldChar w:fldCharType="begin"/>
      </w:r>
      <w:r w:rsidR="00185EBA">
        <w:instrText xml:space="preserve"> REF _Ref307563262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  <w:lang w:val="en-US"/>
        </w:rPr>
        <w:t>g</w:t>
      </w:r>
      <w:r w:rsidR="00D74ED6" w:rsidRPr="00AA6112">
        <w:rPr>
          <w:bCs w:val="0"/>
          <w:sz w:val="24"/>
          <w:szCs w:val="24"/>
        </w:rPr>
        <w:t>)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185EBA">
        <w:fldChar w:fldCharType="begin"/>
      </w:r>
      <w:r w:rsidR="00185EBA">
        <w:instrText xml:space="preserve"> REF _Ref306032591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3.3.10.4</w:t>
      </w:r>
      <w:r w:rsidR="00185EBA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_Ref303669127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3.3.8.2</w:t>
      </w:r>
      <w:r w:rsidR="00185EBA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185EBA">
        <w:fldChar w:fldCharType="begin"/>
      </w:r>
      <w:r w:rsidR="00185EBA">
        <w:instrText xml:space="preserve"> REF _Ref442188512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с)</w:t>
      </w:r>
      <w:r w:rsidR="00185EBA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185EBA">
        <w:fldChar w:fldCharType="begin"/>
      </w:r>
      <w:r w:rsidR="00185EBA">
        <w:instrText xml:space="preserve"> REF _Ref303587815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3.3.8.3</w:t>
      </w:r>
      <w:r w:rsidR="00185EBA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_Ref440272510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5.15</w:t>
      </w:r>
      <w:r w:rsidR="00185EBA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_Ref440291364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3.3.8.1</w:t>
      </w:r>
      <w:r w:rsidR="00185EBA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 xml:space="preserve">В </w:t>
      </w:r>
      <w:proofErr w:type="gramStart"/>
      <w:r w:rsidRPr="00066ED2">
        <w:rPr>
          <w:bCs w:val="0"/>
          <w:iCs/>
          <w:sz w:val="24"/>
          <w:szCs w:val="24"/>
        </w:rPr>
        <w:t>процессе</w:t>
      </w:r>
      <w:proofErr w:type="gramEnd"/>
      <w:r w:rsidRPr="00066ED2">
        <w:rPr>
          <w:bCs w:val="0"/>
          <w:iCs/>
          <w:sz w:val="24"/>
          <w:szCs w:val="24"/>
        </w:rPr>
        <w:t xml:space="preserve"> подготовки </w:t>
      </w:r>
      <w:r w:rsidR="004B5EB3" w:rsidRPr="00066ED2">
        <w:rPr>
          <w:bCs w:val="0"/>
          <w:iCs/>
          <w:sz w:val="24"/>
          <w:szCs w:val="24"/>
        </w:rPr>
        <w:t>Заявк</w:t>
      </w:r>
      <w:r w:rsidRPr="00066ED2">
        <w:rPr>
          <w:bCs w:val="0"/>
          <w:iCs/>
          <w:sz w:val="24"/>
          <w:szCs w:val="24"/>
        </w:rPr>
        <w:t xml:space="preserve">и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 должны быть направ</w:t>
      </w:r>
      <w:r w:rsidR="003B4C1B" w:rsidRPr="00066ED2">
        <w:rPr>
          <w:bCs w:val="0"/>
          <w:iCs/>
          <w:sz w:val="24"/>
          <w:szCs w:val="24"/>
        </w:rPr>
        <w:t>лены через ЭТП или в письменной</w:t>
      </w:r>
      <w:r w:rsidR="00673FC7" w:rsidRPr="00066ED2">
        <w:rPr>
          <w:sz w:val="24"/>
          <w:szCs w:val="24"/>
        </w:rPr>
        <w:t xml:space="preserve"> </w:t>
      </w:r>
      <w:r w:rsidRPr="00066ED2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а.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066ED2">
        <w:rPr>
          <w:bCs w:val="0"/>
          <w:iCs/>
          <w:sz w:val="24"/>
          <w:szCs w:val="24"/>
        </w:rPr>
        <w:t>случае</w:t>
      </w:r>
      <w:proofErr w:type="gramEnd"/>
      <w:r w:rsidRPr="00066ED2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185EBA">
        <w:fldChar w:fldCharType="begin"/>
      </w:r>
      <w:r w:rsidR="00185EBA">
        <w:instrText xml:space="preserve"> REF _Ref440969765 \r \h  \* MERGEFORMAT </w:instrText>
      </w:r>
      <w:r w:rsidR="00185EBA">
        <w:fldChar w:fldCharType="separate"/>
      </w:r>
      <w:r w:rsidR="00D74ED6" w:rsidRPr="00D74ED6">
        <w:rPr>
          <w:bCs w:val="0"/>
          <w:iCs/>
          <w:sz w:val="24"/>
          <w:szCs w:val="24"/>
        </w:rPr>
        <w:t>3.3.12</w:t>
      </w:r>
      <w:r w:rsidR="00185EBA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85EBA">
        <w:fldChar w:fldCharType="begin"/>
      </w:r>
      <w:r w:rsidR="00185EBA">
        <w:instrText xml:space="preserve"> REF _Ref440289401 \r \h  \* MERGEFORMAT </w:instrText>
      </w:r>
      <w:r w:rsidR="00185EBA">
        <w:fldChar w:fldCharType="separate"/>
      </w:r>
      <w:r w:rsidR="00D74ED6" w:rsidRPr="00D74ED6">
        <w:rPr>
          <w:bCs w:val="0"/>
          <w:iCs/>
          <w:sz w:val="24"/>
          <w:szCs w:val="24"/>
        </w:rPr>
        <w:t>3.3.13</w:t>
      </w:r>
      <w:r w:rsidR="00185EBA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на сумму </w:t>
      </w:r>
      <w:r w:rsidR="009C5ED6">
        <w:rPr>
          <w:bCs w:val="0"/>
          <w:sz w:val="24"/>
          <w:szCs w:val="24"/>
        </w:rPr>
        <w:t>2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85EBA">
        <w:fldChar w:fldCharType="begin"/>
      </w:r>
      <w:r w:rsidR="00185EBA">
        <w:instrText xml:space="preserve"> REF _Ref467168844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3.3.14.3</w:t>
      </w:r>
      <w:r w:rsidR="00185EBA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85EBA">
        <w:fldChar w:fldCharType="begin"/>
      </w:r>
      <w:r w:rsidR="00185EBA">
        <w:instrText xml:space="preserve"> REF _Ref442263553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3.3.14.4</w:t>
      </w:r>
      <w:r w:rsidR="00185EBA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 xml:space="preserve">В </w:t>
      </w:r>
      <w:proofErr w:type="gramStart"/>
      <w:r w:rsidRPr="00DC6F6F">
        <w:rPr>
          <w:sz w:val="24"/>
          <w:szCs w:val="24"/>
        </w:rPr>
        <w:t>случае</w:t>
      </w:r>
      <w:proofErr w:type="gramEnd"/>
      <w:r w:rsidRPr="00DC6F6F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185EBA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185EBA">
        <w:fldChar w:fldCharType="begin"/>
      </w:r>
      <w:r w:rsidR="00185EBA">
        <w:instrText xml:space="preserve"> REF _Ref440272678 \r \h  \* MERGEFORMAT </w:instrText>
      </w:r>
      <w:r w:rsidR="00185EBA">
        <w:fldChar w:fldCharType="separate"/>
      </w:r>
      <w:r w:rsidR="00D74ED6" w:rsidRPr="00D74ED6">
        <w:rPr>
          <w:sz w:val="24"/>
          <w:szCs w:val="24"/>
          <w:lang w:eastAsia="ru-RU"/>
        </w:rPr>
        <w:t>5.12</w:t>
      </w:r>
      <w:r w:rsidR="00185EBA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66ED2" w:rsidRDefault="00932C0A" w:rsidP="00185EBA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соглашении</w:t>
      </w:r>
      <w:proofErr w:type="gramEnd"/>
      <w:r w:rsidRPr="00066ED2">
        <w:rPr>
          <w:sz w:val="24"/>
          <w:szCs w:val="24"/>
        </w:rPr>
        <w:t xml:space="preserve">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066ED2">
        <w:rPr>
          <w:sz w:val="24"/>
          <w:szCs w:val="24"/>
        </w:rPr>
        <w:t>запросе предложений</w:t>
      </w:r>
      <w:r w:rsidRPr="00066ED2">
        <w:rPr>
          <w:sz w:val="24"/>
          <w:szCs w:val="24"/>
        </w:rPr>
        <w:t>:</w:t>
      </w:r>
      <w:bookmarkEnd w:id="530"/>
      <w:bookmarkEnd w:id="531"/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изменения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85EBA">
        <w:fldChar w:fldCharType="begin"/>
      </w:r>
      <w:r w:rsidR="00185EBA">
        <w:instrText xml:space="preserve"> REF _Ref306008743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3.3.4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185EBA">
        <w:fldChar w:fldCharType="end"/>
      </w:r>
      <w:r w:rsidRPr="00066ED2">
        <w:rPr>
          <w:bCs w:val="0"/>
          <w:sz w:val="24"/>
          <w:szCs w:val="24"/>
        </w:rPr>
        <w:t>);</w:t>
      </w:r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344C5F">
        <w:rPr>
          <w:bCs w:val="0"/>
          <w:sz w:val="24"/>
          <w:szCs w:val="24"/>
        </w:rPr>
        <w:t>, предоставлени</w:t>
      </w:r>
      <w:r w:rsidR="0094024B" w:rsidRPr="00344C5F">
        <w:rPr>
          <w:bCs w:val="0"/>
          <w:sz w:val="24"/>
          <w:szCs w:val="24"/>
        </w:rPr>
        <w:t>я</w:t>
      </w:r>
      <w:r w:rsidR="00D4486F" w:rsidRPr="00344C5F">
        <w:rPr>
          <w:bCs w:val="0"/>
          <w:sz w:val="24"/>
          <w:szCs w:val="24"/>
        </w:rPr>
        <w:t xml:space="preserve"> </w:t>
      </w:r>
      <w:r w:rsidR="00EB08B2" w:rsidRPr="00344C5F">
        <w:rPr>
          <w:sz w:val="24"/>
          <w:szCs w:val="24"/>
        </w:rPr>
        <w:t xml:space="preserve">фальсифицированных </w:t>
      </w:r>
      <w:r w:rsidR="00D4486F" w:rsidRPr="00344C5F">
        <w:rPr>
          <w:bCs w:val="0"/>
          <w:sz w:val="24"/>
          <w:szCs w:val="24"/>
        </w:rPr>
        <w:t>документов</w:t>
      </w:r>
      <w:r w:rsidRPr="00344C5F">
        <w:rPr>
          <w:bCs w:val="0"/>
          <w:sz w:val="24"/>
          <w:szCs w:val="24"/>
        </w:rPr>
        <w:t xml:space="preserve">, приведенных в составе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и;</w:t>
      </w:r>
    </w:p>
    <w:p w:rsidR="00932C0A" w:rsidRPr="00344C5F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отказа Участника запроса предложений, </w:t>
      </w:r>
      <w:r w:rsidRPr="00344C5F">
        <w:rPr>
          <w:sz w:val="24"/>
          <w:szCs w:val="24"/>
        </w:rPr>
        <w:t>чья Заявка признана лучшей,</w:t>
      </w:r>
      <w:r w:rsidRPr="00344C5F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="00932C0A" w:rsidRPr="00344C5F">
        <w:rPr>
          <w:bCs w:val="0"/>
          <w:sz w:val="24"/>
          <w:szCs w:val="24"/>
        </w:rPr>
        <w:t>(п</w:t>
      </w:r>
      <w:r w:rsidR="00403042" w:rsidRPr="00344C5F">
        <w:rPr>
          <w:bCs w:val="0"/>
          <w:sz w:val="24"/>
          <w:szCs w:val="24"/>
        </w:rPr>
        <w:t>.</w:t>
      </w:r>
      <w:r w:rsidR="00D74ED6" w:rsidRPr="00344C5F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_Ref468786447 \r \h  \* MERGEFORMAT </w:instrText>
      </w:r>
      <w:r w:rsidR="00185EBA">
        <w:fldChar w:fldCharType="separate"/>
      </w:r>
      <w:r w:rsidR="00D74ED6" w:rsidRPr="00344C5F">
        <w:rPr>
          <w:bCs w:val="0"/>
          <w:sz w:val="24"/>
          <w:szCs w:val="24"/>
        </w:rPr>
        <w:t>3.12</w:t>
      </w:r>
      <w:r w:rsidR="00185EBA">
        <w:fldChar w:fldCharType="end"/>
      </w:r>
      <w:r w:rsidR="00932C0A" w:rsidRPr="00344C5F">
        <w:rPr>
          <w:bCs w:val="0"/>
          <w:sz w:val="24"/>
          <w:szCs w:val="24"/>
        </w:rPr>
        <w:t>);</w:t>
      </w:r>
    </w:p>
    <w:p w:rsidR="00932C0A" w:rsidRPr="00066ED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отказа </w:t>
      </w:r>
      <w:r w:rsidR="009C744E" w:rsidRPr="00344C5F">
        <w:rPr>
          <w:bCs w:val="0"/>
          <w:sz w:val="24"/>
          <w:szCs w:val="24"/>
        </w:rPr>
        <w:t>Участник</w:t>
      </w:r>
      <w:r w:rsidR="004C5164" w:rsidRPr="00344C5F">
        <w:rPr>
          <w:bCs w:val="0"/>
          <w:sz w:val="24"/>
          <w:szCs w:val="24"/>
        </w:rPr>
        <w:t xml:space="preserve">а </w:t>
      </w:r>
      <w:r w:rsidR="007A439E" w:rsidRPr="00344C5F">
        <w:rPr>
          <w:bCs w:val="0"/>
          <w:sz w:val="24"/>
          <w:szCs w:val="24"/>
        </w:rPr>
        <w:t>запроса предложений</w:t>
      </w:r>
      <w:r w:rsidR="004C5164" w:rsidRPr="00344C5F">
        <w:rPr>
          <w:bCs w:val="0"/>
          <w:sz w:val="24"/>
          <w:szCs w:val="24"/>
        </w:rPr>
        <w:t xml:space="preserve">, </w:t>
      </w:r>
      <w:r w:rsidR="004C5164" w:rsidRPr="00344C5F">
        <w:rPr>
          <w:sz w:val="24"/>
          <w:szCs w:val="24"/>
        </w:rPr>
        <w:t xml:space="preserve">чья </w:t>
      </w:r>
      <w:r w:rsidR="004B5EB3" w:rsidRPr="00344C5F">
        <w:rPr>
          <w:sz w:val="24"/>
          <w:szCs w:val="24"/>
        </w:rPr>
        <w:t>Заявк</w:t>
      </w:r>
      <w:r w:rsidR="004C5164" w:rsidRPr="00344C5F">
        <w:rPr>
          <w:sz w:val="24"/>
          <w:szCs w:val="24"/>
        </w:rPr>
        <w:t>а</w:t>
      </w:r>
      <w:r w:rsidR="004C5164" w:rsidRPr="00066ED2">
        <w:rPr>
          <w:sz w:val="24"/>
          <w:szCs w:val="24"/>
        </w:rPr>
        <w:t xml:space="preserve"> признана лучшей,</w:t>
      </w:r>
      <w:r w:rsidR="007A439E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у</w:t>
      </w:r>
      <w:r w:rsidR="00FB6254">
        <w:rPr>
          <w:bCs w:val="0"/>
          <w:sz w:val="24"/>
          <w:szCs w:val="24"/>
        </w:rPr>
        <w:t xml:space="preserve"> (п.</w:t>
      </w:r>
      <w:r w:rsidR="00D74ED6">
        <w:rPr>
          <w:bCs w:val="0"/>
          <w:sz w:val="24"/>
          <w:szCs w:val="24"/>
        </w:rPr>
        <w:t xml:space="preserve"> </w:t>
      </w:r>
      <w:r w:rsidR="00A5367C">
        <w:rPr>
          <w:bCs w:val="0"/>
          <w:sz w:val="24"/>
          <w:szCs w:val="24"/>
        </w:rPr>
        <w:fldChar w:fldCharType="begin"/>
      </w:r>
      <w:r w:rsidR="00D74ED6">
        <w:rPr>
          <w:bCs w:val="0"/>
          <w:sz w:val="24"/>
          <w:szCs w:val="24"/>
        </w:rPr>
        <w:instrText xml:space="preserve"> REF _Ref472499089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D74ED6">
        <w:rPr>
          <w:bCs w:val="0"/>
          <w:sz w:val="24"/>
          <w:szCs w:val="24"/>
        </w:rPr>
        <w:t>3.13</w:t>
      </w:r>
      <w:r w:rsidR="00A5367C">
        <w:rPr>
          <w:bCs w:val="0"/>
          <w:sz w:val="24"/>
          <w:szCs w:val="24"/>
        </w:rPr>
        <w:fldChar w:fldCharType="end"/>
      </w:r>
      <w:r w:rsidR="00FB6254">
        <w:rPr>
          <w:bCs w:val="0"/>
          <w:sz w:val="24"/>
          <w:szCs w:val="24"/>
        </w:rPr>
        <w:t>)</w:t>
      </w:r>
      <w:r w:rsidR="00311F48" w:rsidRPr="00066ED2">
        <w:rPr>
          <w:bCs w:val="0"/>
          <w:sz w:val="24"/>
          <w:szCs w:val="24"/>
        </w:rPr>
        <w:t>.</w:t>
      </w:r>
    </w:p>
    <w:p w:rsidR="00932C0A" w:rsidRPr="00066ED2" w:rsidRDefault="00932C0A" w:rsidP="00185EBA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случаях</w:t>
      </w:r>
      <w:proofErr w:type="gramEnd"/>
      <w:r w:rsidRPr="00066ED2">
        <w:rPr>
          <w:sz w:val="24"/>
          <w:szCs w:val="24"/>
        </w:rPr>
        <w:t xml:space="preserve">, указанных в п. </w:t>
      </w:r>
      <w:r w:rsidR="00185EBA">
        <w:fldChar w:fldCharType="begin"/>
      </w:r>
      <w:r w:rsidR="00185EBA">
        <w:instrText xml:space="preserve"> REF _Ref305753174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3.3.14.3.2</w:t>
      </w:r>
      <w:r w:rsidR="00185EBA">
        <w:fldChar w:fldCharType="end"/>
      </w:r>
      <w:r w:rsidRPr="00D74ED6">
        <w:rPr>
          <w:sz w:val="24"/>
          <w:szCs w:val="24"/>
        </w:rPr>
        <w:t xml:space="preserve"> </w:t>
      </w:r>
      <w:r w:rsidR="009C744E" w:rsidRPr="00D74ED6">
        <w:rPr>
          <w:sz w:val="24"/>
          <w:szCs w:val="24"/>
        </w:rPr>
        <w:t>Учас</w:t>
      </w:r>
      <w:r w:rsidR="009C744E" w:rsidRPr="00066ED2">
        <w:rPr>
          <w:sz w:val="24"/>
          <w:szCs w:val="24"/>
        </w:rPr>
        <w:t>тник</w:t>
      </w:r>
      <w:r w:rsidRPr="00066ED2">
        <w:rPr>
          <w:sz w:val="24"/>
          <w:szCs w:val="24"/>
        </w:rPr>
        <w:t xml:space="preserve"> обязан выплатить Заказчику неустойку в размере </w:t>
      </w:r>
      <w:bookmarkEnd w:id="532"/>
      <w:r w:rsidR="009C5ED6">
        <w:rPr>
          <w:sz w:val="24"/>
          <w:szCs w:val="24"/>
        </w:rPr>
        <w:t>2</w:t>
      </w:r>
      <w:r w:rsidR="000A7A8E" w:rsidRPr="00066ED2">
        <w:rPr>
          <w:sz w:val="24"/>
          <w:szCs w:val="24"/>
        </w:rPr>
        <w:t>% от стоимости Заявки, с учетом НДС.</w:t>
      </w:r>
    </w:p>
    <w:p w:rsidR="00932C0A" w:rsidRPr="00066ED2" w:rsidRDefault="009C744E" w:rsidP="00185EBA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066ED2" w:rsidRDefault="008D1B83" w:rsidP="00185EBA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proofErr w:type="gramStart"/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185EBA">
        <w:fldChar w:fldCharType="begin"/>
      </w:r>
      <w:r w:rsidR="00185EBA">
        <w:instrText xml:space="preserve"> REF _Ref440272256 \r \h  \* MERGEFORMAT </w:instrText>
      </w:r>
      <w:r w:rsidR="00185EBA">
        <w:fldChar w:fldCharType="separate"/>
      </w:r>
      <w:r w:rsidR="00D74ED6" w:rsidRPr="00D74ED6">
        <w:rPr>
          <w:sz w:val="24"/>
          <w:szCs w:val="24"/>
          <w:lang w:eastAsia="ru-RU"/>
        </w:rPr>
        <w:t>5.12</w:t>
      </w:r>
      <w:r w:rsidR="00185EBA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185EBA">
        <w:fldChar w:fldCharType="begin"/>
      </w:r>
      <w:r w:rsidR="00185EBA">
        <w:instrText xml:space="preserve"> REF _Ref441574460 \r \h  \* MERGEFORMAT </w:instrText>
      </w:r>
      <w:r w:rsidR="00185EBA">
        <w:fldChar w:fldCharType="separate"/>
      </w:r>
      <w:r w:rsidR="00D74ED6" w:rsidRPr="00D74ED6">
        <w:rPr>
          <w:sz w:val="24"/>
          <w:szCs w:val="24"/>
          <w:lang w:eastAsia="ru-RU"/>
        </w:rPr>
        <w:t>5.13</w:t>
      </w:r>
      <w:r w:rsidR="00185EBA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3.4.1.3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397209" w:rsidRPr="00EF385B">
        <w:rPr>
          <w:sz w:val="24"/>
          <w:szCs w:val="24"/>
        </w:rPr>
        <w:t xml:space="preserve">170006, г. Тверь, наб. реки </w:t>
      </w:r>
      <w:proofErr w:type="spellStart"/>
      <w:r w:rsidR="00397209" w:rsidRPr="00EF385B">
        <w:rPr>
          <w:sz w:val="24"/>
          <w:szCs w:val="24"/>
        </w:rPr>
        <w:t>Тьмаки</w:t>
      </w:r>
      <w:proofErr w:type="spellEnd"/>
      <w:r w:rsidR="00397209" w:rsidRPr="00EF385B">
        <w:rPr>
          <w:sz w:val="24"/>
          <w:szCs w:val="24"/>
        </w:rPr>
        <w:t xml:space="preserve">, дом 26 </w:t>
      </w:r>
      <w:proofErr w:type="spellStart"/>
      <w:r w:rsidR="00397209" w:rsidRPr="00EF385B">
        <w:rPr>
          <w:sz w:val="24"/>
          <w:szCs w:val="24"/>
        </w:rPr>
        <w:t>каб</w:t>
      </w:r>
      <w:proofErr w:type="spellEnd"/>
      <w:r w:rsidR="00397209" w:rsidRPr="00EF385B">
        <w:rPr>
          <w:sz w:val="24"/>
          <w:szCs w:val="24"/>
        </w:rPr>
        <w:t>. №3, исполнительные сотрудники</w:t>
      </w:r>
      <w:proofErr w:type="gramEnd"/>
      <w:r w:rsidR="00397209" w:rsidRPr="00EF385B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Pr="00066ED2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185EBA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185EBA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185EBA">
        <w:fldChar w:fldCharType="begin"/>
      </w:r>
      <w:r w:rsidR="00185EBA">
        <w:instrText xml:space="preserve"> REF _Ref191386085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1.1.1</w:t>
      </w:r>
      <w:r w:rsidR="00185EBA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185EBA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185EBA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185EBA">
        <w:fldChar w:fldCharType="begin"/>
      </w:r>
      <w:r w:rsidR="00185EBA">
        <w:instrText xml:space="preserve"> REF _Ref303323780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1.1.4</w:t>
      </w:r>
      <w:r w:rsidR="00185EBA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185EBA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85EBA">
        <w:fldChar w:fldCharType="begin"/>
      </w:r>
      <w:r w:rsidR="00185EBA">
        <w:instrText xml:space="preserve"> REF _Ref467571439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3.3.14.5</w:t>
      </w:r>
      <w:r w:rsidR="00185EBA">
        <w:fldChar w:fldCharType="end"/>
      </w:r>
      <w:r w:rsidRPr="00DC6F6F">
        <w:rPr>
          <w:sz w:val="24"/>
          <w:szCs w:val="24"/>
        </w:rPr>
        <w:t xml:space="preserve"> 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C6F6F">
        <w:rPr>
          <w:sz w:val="24"/>
          <w:szCs w:val="24"/>
        </w:rPr>
        <w:t xml:space="preserve">В </w:t>
      </w:r>
      <w:proofErr w:type="gramStart"/>
      <w:r w:rsidRPr="00DC6F6F">
        <w:rPr>
          <w:sz w:val="24"/>
          <w:szCs w:val="24"/>
        </w:rPr>
        <w:t>случае</w:t>
      </w:r>
      <w:proofErr w:type="gramEnd"/>
      <w:r w:rsidRPr="00DC6F6F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5"/>
    </w:p>
    <w:p w:rsidR="00C54850" w:rsidRPr="00DC6F6F" w:rsidRDefault="00C54850" w:rsidP="00185EBA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szCs w:val="24"/>
        </w:rPr>
        <w:t>3.4.1.3</w:t>
      </w:r>
      <w:r w:rsidR="00185EBA">
        <w:fldChar w:fldCharType="end"/>
      </w:r>
      <w:r w:rsidRPr="00DC6F6F">
        <w:rPr>
          <w:szCs w:val="24"/>
        </w:rPr>
        <w:t xml:space="preserve">). В </w:t>
      </w:r>
      <w:proofErr w:type="gramStart"/>
      <w:r w:rsidRPr="00DC6F6F">
        <w:rPr>
          <w:szCs w:val="24"/>
        </w:rPr>
        <w:t>случае</w:t>
      </w:r>
      <w:proofErr w:type="gramEnd"/>
      <w:r w:rsidRPr="00DC6F6F">
        <w:rPr>
          <w:szCs w:val="24"/>
        </w:rPr>
        <w:t xml:space="preserve">, если на момент истечения срока окончания приема Заявок 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szCs w:val="24"/>
        </w:rPr>
        <w:t>3.4.1.3</w:t>
      </w:r>
      <w:r w:rsidR="00185EBA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185EBA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DC6F6F">
        <w:rPr>
          <w:szCs w:val="24"/>
        </w:rPr>
        <w:t>поручении</w:t>
      </w:r>
      <w:proofErr w:type="gramEnd"/>
      <w:r w:rsidRPr="00DC6F6F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DC6F6F">
        <w:rPr>
          <w:szCs w:val="24"/>
        </w:rPr>
        <w:t>случае</w:t>
      </w:r>
      <w:proofErr w:type="gramEnd"/>
      <w:r w:rsidRPr="00DC6F6F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185EBA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85EBA">
        <w:fldChar w:fldCharType="begin"/>
      </w:r>
      <w:r w:rsidR="00185EBA">
        <w:instrText xml:space="preserve"> REF _Ref55335823 \r \h  \* MERGEFORMAT </w:instrText>
      </w:r>
      <w:r w:rsidR="00185EBA">
        <w:fldChar w:fldCharType="separate"/>
      </w:r>
      <w:r w:rsidR="00D74ED6" w:rsidRPr="00D74ED6">
        <w:rPr>
          <w:rFonts w:eastAsia="Calibri"/>
          <w:szCs w:val="24"/>
          <w:lang w:eastAsia="en-US"/>
        </w:rPr>
        <w:t>5.6</w:t>
      </w:r>
      <w:r w:rsidR="00185EBA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97209" w:rsidRPr="00EF385B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397209" w:rsidRPr="00EF385B">
        <w:rPr>
          <w:iCs/>
          <w:szCs w:val="24"/>
        </w:rPr>
        <w:t xml:space="preserve"> телефон: (4822) 33-62-21, </w:t>
      </w:r>
      <w:r w:rsidR="00397209" w:rsidRPr="00EF385B">
        <w:rPr>
          <w:szCs w:val="24"/>
        </w:rPr>
        <w:t xml:space="preserve">адрес электронной почты: </w:t>
      </w:r>
      <w:hyperlink r:id="rId36" w:history="1">
        <w:r w:rsidR="00397209" w:rsidRPr="00EF385B">
          <w:rPr>
            <w:rStyle w:val="a7"/>
            <w:iCs/>
            <w:szCs w:val="24"/>
            <w:lang w:val="en-US"/>
          </w:rPr>
          <w:t>Koroleva</w:t>
        </w:r>
        <w:r w:rsidR="00397209" w:rsidRPr="00EF385B">
          <w:rPr>
            <w:rStyle w:val="a7"/>
            <w:iCs/>
            <w:szCs w:val="24"/>
          </w:rPr>
          <w:t>.</w:t>
        </w:r>
        <w:r w:rsidR="00397209" w:rsidRPr="00EF385B">
          <w:rPr>
            <w:rStyle w:val="a7"/>
            <w:iCs/>
            <w:szCs w:val="24"/>
            <w:lang w:val="en-US"/>
          </w:rPr>
          <w:t>EM</w:t>
        </w:r>
        <w:r w:rsidR="00397209" w:rsidRPr="00EF385B">
          <w:rPr>
            <w:rStyle w:val="a7"/>
            <w:szCs w:val="24"/>
          </w:rPr>
          <w:t>@mrsk-1.ru</w:t>
        </w:r>
      </w:hyperlink>
      <w:r w:rsidR="00397209" w:rsidRPr="00EF385B">
        <w:rPr>
          <w:iCs/>
          <w:szCs w:val="24"/>
        </w:rPr>
        <w:t xml:space="preserve">, специалисту </w:t>
      </w:r>
      <w:r w:rsidR="00397209" w:rsidRPr="00EF385B">
        <w:rPr>
          <w:iCs/>
          <w:szCs w:val="24"/>
          <w:lang w:val="en-US"/>
        </w:rPr>
        <w:t>I</w:t>
      </w:r>
      <w:r w:rsidR="00397209" w:rsidRPr="00EF385B">
        <w:rPr>
          <w:iCs/>
          <w:szCs w:val="24"/>
        </w:rPr>
        <w:t xml:space="preserve"> категории отдела </w:t>
      </w:r>
      <w:r w:rsidR="00397209" w:rsidRPr="00EF385B">
        <w:rPr>
          <w:iCs/>
          <w:szCs w:val="24"/>
        </w:rPr>
        <w:lastRenderedPageBreak/>
        <w:t>закупочной деятельности Управления логистики и материально-технического обеспечения филиала ПАО «МРСК Центра» - «Тверьэнерго»</w:t>
      </w:r>
      <w:r w:rsidR="00397209" w:rsidRPr="00EF385B">
        <w:rPr>
          <w:szCs w:val="24"/>
        </w:rPr>
        <w:t xml:space="preserve"> Фомину Р.В., контактный телефон - (4822) 33-62-35, адрес электронной почты: </w:t>
      </w:r>
      <w:hyperlink r:id="rId37" w:history="1">
        <w:r w:rsidR="00397209" w:rsidRPr="00EF385B">
          <w:rPr>
            <w:rStyle w:val="a7"/>
            <w:szCs w:val="24"/>
            <w:lang w:val="en-US"/>
          </w:rPr>
          <w:t>Fomin</w:t>
        </w:r>
        <w:r w:rsidR="00397209" w:rsidRPr="00EF385B">
          <w:rPr>
            <w:rStyle w:val="a7"/>
            <w:szCs w:val="24"/>
          </w:rPr>
          <w:t>.</w:t>
        </w:r>
        <w:r w:rsidR="00397209" w:rsidRPr="00EF385B">
          <w:rPr>
            <w:rStyle w:val="a7"/>
            <w:szCs w:val="24"/>
            <w:lang w:val="en-US"/>
          </w:rPr>
          <w:t>RV</w:t>
        </w:r>
        <w:r w:rsidR="00397209" w:rsidRPr="00EF385B">
          <w:rPr>
            <w:rStyle w:val="a7"/>
            <w:szCs w:val="24"/>
          </w:rPr>
          <w:t>@mrsk-1.ru</w:t>
        </w:r>
      </w:hyperlink>
      <w:r w:rsidR="00397209" w:rsidRPr="00EF385B">
        <w:rPr>
          <w:rFonts w:eastAsia="Calibri"/>
          <w:szCs w:val="24"/>
          <w:lang w:eastAsia="en-US"/>
        </w:rPr>
        <w:t>.</w:t>
      </w:r>
      <w:r w:rsidRPr="00DC6F6F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szCs w:val="24"/>
        </w:rPr>
        <w:t>3.4.1.3</w:t>
      </w:r>
      <w:r w:rsidR="00185EBA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185EBA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7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7"/>
    </w:p>
    <w:p w:rsidR="00397209" w:rsidRPr="00EF385B" w:rsidRDefault="00397209" w:rsidP="00397209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F385B">
        <w:rPr>
          <w:sz w:val="24"/>
          <w:szCs w:val="24"/>
          <w:u w:val="single"/>
        </w:rPr>
        <w:t>Получатель платежа: Филиал ПАО “МРСК Центра”- «Тверьэнерго»</w:t>
      </w:r>
    </w:p>
    <w:p w:rsidR="00397209" w:rsidRPr="00EF385B" w:rsidRDefault="00397209" w:rsidP="00397209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F385B">
        <w:rPr>
          <w:sz w:val="24"/>
          <w:szCs w:val="24"/>
        </w:rPr>
        <w:t>ИНН/КПП: 6901067107/ 695002001</w:t>
      </w:r>
    </w:p>
    <w:p w:rsidR="00397209" w:rsidRPr="00EF385B" w:rsidRDefault="00397209" w:rsidP="003972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F385B">
        <w:rPr>
          <w:sz w:val="24"/>
          <w:szCs w:val="24"/>
        </w:rPr>
        <w:t>р</w:t>
      </w:r>
      <w:proofErr w:type="gramEnd"/>
      <w:r w:rsidRPr="00EF385B">
        <w:rPr>
          <w:sz w:val="24"/>
          <w:szCs w:val="24"/>
        </w:rPr>
        <w:t xml:space="preserve">/с: 40 702 810 627 250 001 032 в филиале </w:t>
      </w:r>
    </w:p>
    <w:p w:rsidR="00397209" w:rsidRPr="00EF385B" w:rsidRDefault="00397209" w:rsidP="003972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F385B">
        <w:rPr>
          <w:sz w:val="24"/>
          <w:szCs w:val="24"/>
        </w:rPr>
        <w:t>Банка ВТБ (ОАО) в  г. Воронеже</w:t>
      </w:r>
    </w:p>
    <w:p w:rsidR="00397209" w:rsidRPr="00EF385B" w:rsidRDefault="00397209" w:rsidP="00397209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F385B">
        <w:rPr>
          <w:szCs w:val="24"/>
        </w:rPr>
        <w:t>БИК   042007835</w:t>
      </w:r>
    </w:p>
    <w:p w:rsidR="00397209" w:rsidRPr="00EF385B" w:rsidRDefault="00397209" w:rsidP="00397209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F385B">
        <w:rPr>
          <w:szCs w:val="24"/>
        </w:rPr>
        <w:t xml:space="preserve">к/с 30 101 810 100 000 000 835 в ГРКЦ </w:t>
      </w:r>
    </w:p>
    <w:p w:rsidR="00397209" w:rsidRPr="00EF385B" w:rsidRDefault="00397209" w:rsidP="0039720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F385B">
        <w:rPr>
          <w:sz w:val="24"/>
          <w:szCs w:val="24"/>
        </w:rPr>
        <w:t xml:space="preserve">ГУ БАНКА РОССИИ </w:t>
      </w:r>
      <w:proofErr w:type="gramStart"/>
      <w:r w:rsidRPr="00EF385B">
        <w:rPr>
          <w:sz w:val="24"/>
          <w:szCs w:val="24"/>
        </w:rPr>
        <w:t>по</w:t>
      </w:r>
      <w:proofErr w:type="gramEnd"/>
      <w:r w:rsidRPr="00EF385B">
        <w:rPr>
          <w:sz w:val="24"/>
          <w:szCs w:val="24"/>
        </w:rPr>
        <w:t xml:space="preserve"> Воронежской обл.</w:t>
      </w:r>
    </w:p>
    <w:p w:rsidR="00C54850" w:rsidRPr="00DC6F6F" w:rsidRDefault="00C54850" w:rsidP="00185EBA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185EBA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185EBA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185EBA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185EBA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185EBA">
        <w:fldChar w:fldCharType="begin"/>
      </w:r>
      <w:r w:rsidR="00185EBA">
        <w:instrText xml:space="preserve"> REF _Ref306140451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3.14</w:t>
      </w:r>
      <w:r w:rsidR="00185EBA">
        <w:fldChar w:fldCharType="end"/>
      </w:r>
      <w:r w:rsidRPr="00DC6F6F">
        <w:rPr>
          <w:sz w:val="24"/>
          <w:szCs w:val="24"/>
        </w:rPr>
        <w:t>);</w:t>
      </w:r>
    </w:p>
    <w:p w:rsidR="00C54850" w:rsidRPr="00DC6F6F" w:rsidRDefault="00C54850" w:rsidP="00185EBA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8" w:name="_Ref467571439"/>
      <w:r w:rsidRPr="00DC6F6F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6"/>
      <w:bookmarkEnd w:id="538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9" w:name="_Ref305973214"/>
      <w:bookmarkStart w:id="540" w:name="_Toc498588684"/>
      <w:r w:rsidRPr="00066ED2">
        <w:t>Подача Заявок и их прием</w:t>
      </w:r>
      <w:bookmarkStart w:id="541" w:name="_Ref56229451"/>
      <w:bookmarkEnd w:id="512"/>
      <w:bookmarkEnd w:id="539"/>
      <w:bookmarkEnd w:id="540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2" w:name="_Toc439323707"/>
      <w:bookmarkStart w:id="543" w:name="_Toc440357105"/>
      <w:bookmarkStart w:id="544" w:name="_Toc440359660"/>
      <w:bookmarkStart w:id="545" w:name="_Toc440632123"/>
      <w:bookmarkStart w:id="546" w:name="_Toc440875944"/>
      <w:bookmarkStart w:id="547" w:name="_Toc441130972"/>
      <w:bookmarkStart w:id="548" w:name="_Toc447269787"/>
      <w:bookmarkStart w:id="549" w:name="_Toc464120609"/>
      <w:bookmarkStart w:id="550" w:name="_Toc466969267"/>
      <w:bookmarkStart w:id="551" w:name="_Toc468786611"/>
      <w:bookmarkStart w:id="552" w:name="_Toc469481251"/>
      <w:bookmarkStart w:id="553" w:name="_Toc472498839"/>
      <w:bookmarkStart w:id="554" w:name="_Toc498588685"/>
      <w:r w:rsidRPr="00066ED2">
        <w:rPr>
          <w:szCs w:val="24"/>
        </w:rPr>
        <w:t>Подача Заявок через ЭТП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066ED2">
        <w:rPr>
          <w:bCs w:val="0"/>
          <w:sz w:val="24"/>
          <w:szCs w:val="24"/>
        </w:rPr>
        <w:lastRenderedPageBreak/>
        <w:t>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5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</w:t>
      </w:r>
      <w:r w:rsidR="002B5044" w:rsidRPr="00397209">
        <w:rPr>
          <w:b/>
          <w:bCs w:val="0"/>
          <w:sz w:val="24"/>
          <w:szCs w:val="24"/>
        </w:rPr>
        <w:t xml:space="preserve">минут </w:t>
      </w:r>
      <w:r w:rsidR="00397209" w:rsidRPr="00397209">
        <w:rPr>
          <w:b/>
          <w:bCs w:val="0"/>
          <w:sz w:val="24"/>
          <w:szCs w:val="24"/>
        </w:rPr>
        <w:t>0</w:t>
      </w:r>
      <w:r w:rsidR="0034796C">
        <w:rPr>
          <w:b/>
          <w:bCs w:val="0"/>
          <w:sz w:val="24"/>
          <w:szCs w:val="24"/>
        </w:rPr>
        <w:t>5</w:t>
      </w:r>
      <w:bookmarkStart w:id="556" w:name="_GoBack"/>
      <w:bookmarkEnd w:id="556"/>
      <w:r w:rsidR="002B5044" w:rsidRPr="00397209">
        <w:rPr>
          <w:b/>
          <w:bCs w:val="0"/>
          <w:sz w:val="24"/>
          <w:szCs w:val="24"/>
        </w:rPr>
        <w:t xml:space="preserve"> </w:t>
      </w:r>
      <w:r w:rsidR="009C5ED6">
        <w:rPr>
          <w:b/>
          <w:bCs w:val="0"/>
          <w:sz w:val="24"/>
          <w:szCs w:val="24"/>
        </w:rPr>
        <w:t>декабря</w:t>
      </w:r>
      <w:r w:rsidR="00397209" w:rsidRPr="00397209">
        <w:rPr>
          <w:b/>
          <w:bCs w:val="0"/>
          <w:sz w:val="24"/>
          <w:szCs w:val="24"/>
        </w:rPr>
        <w:t xml:space="preserve"> </w:t>
      </w:r>
      <w:r w:rsidR="002C027D" w:rsidRPr="00397209">
        <w:rPr>
          <w:b/>
          <w:bCs w:val="0"/>
          <w:sz w:val="24"/>
          <w:szCs w:val="24"/>
        </w:rPr>
        <w:t>2017</w:t>
      </w:r>
      <w:r w:rsidR="002B5044" w:rsidRPr="00397209">
        <w:rPr>
          <w:b/>
          <w:bCs w:val="0"/>
          <w:sz w:val="24"/>
          <w:szCs w:val="24"/>
        </w:rPr>
        <w:t xml:space="preserve"> года</w:t>
      </w:r>
      <w:r w:rsidR="00BC2634" w:rsidRPr="00397209">
        <w:rPr>
          <w:b/>
          <w:bCs w:val="0"/>
          <w:sz w:val="24"/>
          <w:szCs w:val="24"/>
        </w:rPr>
        <w:t xml:space="preserve">, </w:t>
      </w:r>
      <w:r w:rsidR="00BC2634" w:rsidRPr="0039720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97209">
        <w:rPr>
          <w:bCs w:val="0"/>
          <w:spacing w:val="-2"/>
          <w:sz w:val="24"/>
          <w:szCs w:val="24"/>
        </w:rPr>
        <w:t>(под</w:t>
      </w:r>
      <w:r w:rsidR="00BC2634" w:rsidRPr="00397209">
        <w:rPr>
          <w:bCs w:val="0"/>
          <w:sz w:val="24"/>
          <w:szCs w:val="24"/>
        </w:rPr>
        <w:t xml:space="preserve">раздел </w:t>
      </w:r>
      <w:r w:rsidR="00185EBA" w:rsidRPr="00397209">
        <w:fldChar w:fldCharType="begin"/>
      </w:r>
      <w:r w:rsidR="00185EBA" w:rsidRPr="00397209">
        <w:instrText xml:space="preserve"> REF _Ref55336310 \r \h  \* MERGEFORMAT </w:instrText>
      </w:r>
      <w:r w:rsidR="00185EBA" w:rsidRPr="00397209">
        <w:fldChar w:fldCharType="separate"/>
      </w:r>
      <w:r w:rsidR="00D74ED6" w:rsidRPr="00397209">
        <w:rPr>
          <w:bCs w:val="0"/>
          <w:sz w:val="24"/>
          <w:szCs w:val="24"/>
        </w:rPr>
        <w:t>5.1</w:t>
      </w:r>
      <w:r w:rsidR="00185EBA" w:rsidRPr="00397209">
        <w:fldChar w:fldCharType="end"/>
      </w:r>
      <w:r w:rsidR="00BC2634" w:rsidRPr="00397209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5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066ED2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1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185EBA">
        <w:fldChar w:fldCharType="begin"/>
      </w:r>
      <w:r w:rsidR="00185EBA">
        <w:instrText xml:space="preserve"> REF _Ref440272256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5.12</w:t>
      </w:r>
      <w:r w:rsidR="00185EBA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85EBA">
        <w:fldChar w:fldCharType="begin"/>
      </w:r>
      <w:r w:rsidR="00185EBA">
        <w:instrText xml:space="preserve"> REF _Ref467570914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5.13</w:t>
      </w:r>
      <w:r w:rsidR="00185EBA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1"/>
      <w:bookmarkEnd w:id="572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185EBA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185EBA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185EBA">
        <w:fldChar w:fldCharType="begin"/>
      </w:r>
      <w:r w:rsidR="00185EBA">
        <w:instrText xml:space="preserve"> REF _Ref440289953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185EBA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85EBA">
        <w:fldChar w:fldCharType="begin"/>
      </w:r>
      <w:r w:rsidR="00185EBA">
        <w:instrText xml:space="preserve"> REF _Ref55279015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3.3.1.6</w:t>
      </w:r>
      <w:r w:rsidR="00185EBA">
        <w:fldChar w:fldCharType="end"/>
      </w:r>
      <w:r w:rsidRPr="00066ED2">
        <w:rPr>
          <w:sz w:val="24"/>
          <w:szCs w:val="24"/>
        </w:rPr>
        <w:t xml:space="preserve">, </w:t>
      </w:r>
      <w:r w:rsidR="00185EBA">
        <w:fldChar w:fldCharType="begin"/>
      </w:r>
      <w:r w:rsidR="00185EBA">
        <w:instrText xml:space="preserve"> REF _Ref195087786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3.3.1.7</w:t>
      </w:r>
      <w:r w:rsidR="00185EBA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066ED2">
        <w:t>Оценка Заявок и проведение переговоров</w:t>
      </w:r>
      <w:bookmarkEnd w:id="573"/>
      <w:bookmarkEnd w:id="574"/>
      <w:bookmarkEnd w:id="575"/>
      <w:bookmarkEnd w:id="576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066ED2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</w:t>
      </w:r>
      <w:r w:rsidR="00717F60" w:rsidRPr="00066ED2">
        <w:rPr>
          <w:bCs w:val="0"/>
          <w:sz w:val="24"/>
          <w:szCs w:val="24"/>
        </w:rPr>
        <w:lastRenderedPageBreak/>
        <w:t xml:space="preserve">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85EBA">
        <w:fldChar w:fldCharType="begin"/>
      </w:r>
      <w:r w:rsidR="00185EBA">
        <w:instrText xml:space="preserve"> REF _Ref93089454 \n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3.6.2</w:t>
      </w:r>
      <w:r w:rsidR="00185EBA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85EBA">
        <w:fldChar w:fldCharType="begin"/>
      </w:r>
      <w:r w:rsidR="00185EBA">
        <w:instrText xml:space="preserve"> REF _Ref303670674 \n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3.6.3</w:t>
      </w:r>
      <w:r w:rsidR="00185EBA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_Ref306138385 \r \h  \* MERGEFORMAT </w:instrText>
      </w:r>
      <w:r w:rsidR="00185EBA">
        <w:fldChar w:fldCharType="separate"/>
      </w:r>
      <w:r w:rsidR="00D74ED6" w:rsidRPr="00D74ED6">
        <w:rPr>
          <w:bCs w:val="0"/>
          <w:sz w:val="24"/>
          <w:szCs w:val="24"/>
        </w:rPr>
        <w:t>3.6.4</w:t>
      </w:r>
      <w:r w:rsidR="00185EBA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066ED2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</w:t>
      </w:r>
      <w:proofErr w:type="gramStart"/>
      <w:r w:rsidRPr="00066ED2">
        <w:rPr>
          <w:bCs w:val="0"/>
          <w:sz w:val="24"/>
          <w:szCs w:val="24"/>
        </w:rPr>
        <w:t>рамках</w:t>
      </w:r>
      <w:proofErr w:type="gramEnd"/>
      <w:r w:rsidRPr="00066ED2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рамках</w:t>
      </w:r>
      <w:proofErr w:type="gramEnd"/>
      <w:r w:rsidRPr="00066ED2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4"/>
      <w:bookmarkEnd w:id="605"/>
    </w:p>
    <w:p w:rsidR="00C138CC" w:rsidRPr="00066ED2" w:rsidRDefault="003A59B8" w:rsidP="00185EBA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185EBA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066ED2">
        <w:rPr>
          <w:sz w:val="24"/>
          <w:szCs w:val="24"/>
        </w:rPr>
        <w:t>числе</w:t>
      </w:r>
      <w:proofErr w:type="gramEnd"/>
      <w:r w:rsidRPr="00066ED2">
        <w:rPr>
          <w:sz w:val="24"/>
          <w:szCs w:val="24"/>
        </w:rPr>
        <w:t xml:space="preserve"> если </w:t>
      </w:r>
      <w:r w:rsidRPr="006F66D0">
        <w:rPr>
          <w:sz w:val="24"/>
          <w:szCs w:val="24"/>
        </w:rPr>
        <w:t xml:space="preserve">Участник (в т.ч. один или несколько членов Коллективного участника) не предоставил </w:t>
      </w:r>
      <w:r w:rsidR="006F66D0"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 xml:space="preserve"> (подраздел</w:t>
      </w:r>
      <w:r w:rsidRPr="00066ED2">
        <w:rPr>
          <w:sz w:val="24"/>
          <w:szCs w:val="24"/>
        </w:rPr>
        <w:t xml:space="preserve"> </w:t>
      </w:r>
      <w:r w:rsidR="00A5367C">
        <w:fldChar w:fldCharType="begin"/>
      </w:r>
      <w:r w:rsidR="00A5367C">
        <w:instrText xml:space="preserve"> REF _Ref444179578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5.10</w:t>
      </w:r>
      <w:r w:rsidR="00A5367C">
        <w:fldChar w:fldCharType="end"/>
      </w:r>
      <w:r w:rsidRPr="00066ED2">
        <w:rPr>
          <w:sz w:val="24"/>
          <w:szCs w:val="24"/>
        </w:rPr>
        <w:t xml:space="preserve">); </w:t>
      </w:r>
    </w:p>
    <w:p w:rsidR="00C138CC" w:rsidRPr="00066ED2" w:rsidRDefault="00C138CC" w:rsidP="00185EBA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85EBA">
        <w:fldChar w:fldCharType="begin"/>
      </w:r>
      <w:r w:rsidR="00185EBA">
        <w:instrText xml:space="preserve"> REF _Ref306176386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3.3.14</w:t>
      </w:r>
      <w:r w:rsidR="00185EBA">
        <w:fldChar w:fldCharType="end"/>
      </w:r>
      <w:r w:rsidRPr="00066ED2">
        <w:rPr>
          <w:sz w:val="24"/>
          <w:szCs w:val="24"/>
        </w:rPr>
        <w:t>;</w:t>
      </w:r>
    </w:p>
    <w:p w:rsidR="00C138CC" w:rsidRPr="00066ED2" w:rsidRDefault="00953987" w:rsidP="00185EBA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185EBA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066ED2" w:rsidRDefault="00C138CC" w:rsidP="00185EBA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066ED2">
        <w:rPr>
          <w:sz w:val="24"/>
          <w:szCs w:val="24"/>
        </w:rPr>
        <w:t xml:space="preserve"> согласился Участник;</w:t>
      </w:r>
    </w:p>
    <w:p w:rsidR="00953987" w:rsidRPr="00066ED2" w:rsidRDefault="00F80103" w:rsidP="00185EBA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185EBA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185EBA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185EBA">
        <w:fldChar w:fldCharType="begin"/>
      </w:r>
      <w:r w:rsidR="00185EBA">
        <w:instrText xml:space="preserve"> REF _Ref306176386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3.3.14</w:t>
      </w:r>
      <w:r w:rsidR="00185EBA">
        <w:fldChar w:fldCharType="end"/>
      </w:r>
      <w:r w:rsidR="007F3FB7" w:rsidRPr="00066ED2">
        <w:rPr>
          <w:sz w:val="24"/>
          <w:szCs w:val="24"/>
        </w:rPr>
        <w:t>).</w:t>
      </w:r>
      <w:bookmarkEnd w:id="606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066ED2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397209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397209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397209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97209">
        <w:rPr>
          <w:sz w:val="24"/>
          <w:szCs w:val="24"/>
        </w:rPr>
        <w:t>В</w:t>
      </w:r>
      <w:r w:rsidR="00D275BB" w:rsidRPr="00397209">
        <w:rPr>
          <w:sz w:val="24"/>
          <w:szCs w:val="24"/>
        </w:rPr>
        <w:t xml:space="preserve"> </w:t>
      </w:r>
      <w:proofErr w:type="gramStart"/>
      <w:r w:rsidRPr="00397209">
        <w:rPr>
          <w:sz w:val="24"/>
          <w:szCs w:val="24"/>
        </w:rPr>
        <w:t>рамках</w:t>
      </w:r>
      <w:proofErr w:type="gramEnd"/>
      <w:r w:rsidRPr="00397209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97209">
        <w:rPr>
          <w:sz w:val="24"/>
          <w:szCs w:val="24"/>
        </w:rPr>
        <w:t xml:space="preserve">. Порядок проведения оценочной стадии, </w:t>
      </w:r>
      <w:r w:rsidRPr="00397209">
        <w:rPr>
          <w:sz w:val="24"/>
          <w:szCs w:val="24"/>
        </w:rPr>
        <w:t>критери</w:t>
      </w:r>
      <w:r w:rsidR="00D275BB" w:rsidRPr="00397209">
        <w:rPr>
          <w:sz w:val="24"/>
          <w:szCs w:val="24"/>
        </w:rPr>
        <w:t>и</w:t>
      </w:r>
      <w:r w:rsidRPr="00397209">
        <w:rPr>
          <w:sz w:val="24"/>
          <w:szCs w:val="24"/>
        </w:rPr>
        <w:t xml:space="preserve"> и их весов</w:t>
      </w:r>
      <w:r w:rsidR="00D275BB" w:rsidRPr="00397209">
        <w:rPr>
          <w:sz w:val="24"/>
          <w:szCs w:val="24"/>
        </w:rPr>
        <w:t>ые</w:t>
      </w:r>
      <w:r w:rsidRPr="00397209">
        <w:rPr>
          <w:sz w:val="24"/>
          <w:szCs w:val="24"/>
        </w:rPr>
        <w:t xml:space="preserve"> коэффициент</w:t>
      </w:r>
      <w:r w:rsidR="00D275BB" w:rsidRPr="00397209">
        <w:rPr>
          <w:sz w:val="24"/>
          <w:szCs w:val="24"/>
        </w:rPr>
        <w:t>ы изложены в Приложении №3 к настоящей Документации.</w:t>
      </w:r>
    </w:p>
    <w:p w:rsidR="00717F60" w:rsidRPr="00397209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97209">
        <w:rPr>
          <w:sz w:val="24"/>
          <w:szCs w:val="24"/>
        </w:rPr>
        <w:t xml:space="preserve">Закупочная комиссия ранжирует </w:t>
      </w:r>
      <w:r w:rsidR="004B5EB3" w:rsidRPr="00397209">
        <w:rPr>
          <w:sz w:val="24"/>
          <w:szCs w:val="24"/>
        </w:rPr>
        <w:t>Заявк</w:t>
      </w:r>
      <w:r w:rsidRPr="00397209">
        <w:rPr>
          <w:sz w:val="24"/>
          <w:szCs w:val="24"/>
        </w:rPr>
        <w:t xml:space="preserve">и </w:t>
      </w:r>
      <w:r w:rsidR="009C744E" w:rsidRPr="00397209">
        <w:rPr>
          <w:sz w:val="24"/>
          <w:szCs w:val="24"/>
        </w:rPr>
        <w:t>Участник</w:t>
      </w:r>
      <w:r w:rsidRPr="00397209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97209">
        <w:rPr>
          <w:sz w:val="24"/>
          <w:szCs w:val="24"/>
        </w:rPr>
        <w:t>Участник</w:t>
      </w:r>
      <w:r w:rsidRPr="00397209">
        <w:rPr>
          <w:sz w:val="24"/>
          <w:szCs w:val="24"/>
        </w:rPr>
        <w:t xml:space="preserve">ами. </w:t>
      </w:r>
      <w:r w:rsidR="0013313E" w:rsidRPr="00397209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185EBA" w:rsidRPr="00397209">
        <w:fldChar w:fldCharType="begin"/>
      </w:r>
      <w:r w:rsidR="00185EBA" w:rsidRPr="00397209">
        <w:instrText xml:space="preserve"> REF _Ref471986997 \r \h  \* MERGEFORMAT </w:instrText>
      </w:r>
      <w:r w:rsidR="00185EBA" w:rsidRPr="00397209">
        <w:fldChar w:fldCharType="separate"/>
      </w:r>
      <w:r w:rsidR="0013313E" w:rsidRPr="00397209">
        <w:rPr>
          <w:sz w:val="24"/>
          <w:szCs w:val="24"/>
        </w:rPr>
        <w:t>3.8</w:t>
      </w:r>
      <w:r w:rsidR="00185EBA" w:rsidRPr="00397209">
        <w:fldChar w:fldCharType="end"/>
      </w:r>
      <w:r w:rsidR="0013313E" w:rsidRPr="00397209">
        <w:rPr>
          <w:sz w:val="24"/>
          <w:szCs w:val="24"/>
        </w:rPr>
        <w:t xml:space="preserve"> настоящей документации.</w:t>
      </w:r>
    </w:p>
    <w:p w:rsidR="00347FE8" w:rsidRPr="00397209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397209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397209" w:rsidRDefault="00F15392" w:rsidP="00E71A48">
      <w:pPr>
        <w:pStyle w:val="2"/>
        <w:spacing w:line="264" w:lineRule="auto"/>
      </w:pPr>
      <w:bookmarkStart w:id="638" w:name="_Toc498588693"/>
      <w:r w:rsidRPr="00397209">
        <w:t>Аукционная процедура понижени</w:t>
      </w:r>
      <w:r w:rsidR="00E60F8E" w:rsidRPr="00397209">
        <w:t>я</w:t>
      </w:r>
      <w:r w:rsidRPr="00397209">
        <w:t xml:space="preserve"> цены (переторжка)</w:t>
      </w:r>
      <w:bookmarkEnd w:id="635"/>
      <w:bookmarkEnd w:id="636"/>
      <w:bookmarkEnd w:id="638"/>
      <w:r w:rsidRPr="00397209">
        <w:t xml:space="preserve"> </w:t>
      </w:r>
    </w:p>
    <w:bookmarkEnd w:id="637"/>
    <w:p w:rsidR="00F15392" w:rsidRPr="00397209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97209">
        <w:rPr>
          <w:sz w:val="24"/>
          <w:szCs w:val="24"/>
          <w:lang w:eastAsia="ru-RU"/>
        </w:rPr>
        <w:t xml:space="preserve">Организатором </w:t>
      </w:r>
      <w:r w:rsidR="00C05EF6" w:rsidRPr="00397209">
        <w:rPr>
          <w:sz w:val="24"/>
          <w:szCs w:val="24"/>
          <w:lang w:eastAsia="ru-RU"/>
        </w:rPr>
        <w:t>запроса предложений</w:t>
      </w:r>
      <w:r w:rsidRPr="00397209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97209">
        <w:rPr>
          <w:sz w:val="24"/>
          <w:szCs w:val="24"/>
          <w:lang w:eastAsia="ru-RU"/>
        </w:rPr>
        <w:t xml:space="preserve">аукционной </w:t>
      </w:r>
      <w:r w:rsidRPr="00397209">
        <w:rPr>
          <w:sz w:val="24"/>
          <w:szCs w:val="24"/>
          <w:lang w:eastAsia="ru-RU"/>
        </w:rPr>
        <w:t>процедуры</w:t>
      </w:r>
      <w:r w:rsidR="003417F7" w:rsidRPr="00397209">
        <w:rPr>
          <w:sz w:val="24"/>
          <w:szCs w:val="24"/>
          <w:lang w:eastAsia="ru-RU"/>
        </w:rPr>
        <w:t xml:space="preserve"> понижения цены -</w:t>
      </w:r>
      <w:r w:rsidRPr="00397209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97209">
        <w:rPr>
          <w:sz w:val="24"/>
          <w:szCs w:val="24"/>
          <w:lang w:eastAsia="ru-RU"/>
        </w:rPr>
        <w:t>Участник</w:t>
      </w:r>
      <w:r w:rsidRPr="00397209">
        <w:rPr>
          <w:sz w:val="24"/>
          <w:szCs w:val="24"/>
          <w:lang w:eastAsia="ru-RU"/>
        </w:rPr>
        <w:t xml:space="preserve">ам </w:t>
      </w:r>
      <w:r w:rsidR="00C05EF6" w:rsidRPr="00397209">
        <w:rPr>
          <w:sz w:val="24"/>
          <w:szCs w:val="24"/>
          <w:lang w:eastAsia="ru-RU"/>
        </w:rPr>
        <w:t>запроса предложений</w:t>
      </w:r>
      <w:r w:rsidRPr="00397209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97209">
        <w:rPr>
          <w:sz w:val="24"/>
          <w:szCs w:val="24"/>
          <w:lang w:eastAsia="ru-RU"/>
        </w:rPr>
        <w:t>Заявок</w:t>
      </w:r>
      <w:r w:rsidRPr="00397209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97209">
        <w:rPr>
          <w:sz w:val="24"/>
          <w:szCs w:val="24"/>
          <w:lang w:eastAsia="ru-RU"/>
        </w:rPr>
        <w:t>Заявк</w:t>
      </w:r>
      <w:r w:rsidRPr="00397209">
        <w:rPr>
          <w:sz w:val="24"/>
          <w:szCs w:val="24"/>
          <w:lang w:eastAsia="ru-RU"/>
        </w:rPr>
        <w:t>е, цены.</w:t>
      </w:r>
    </w:p>
    <w:p w:rsidR="00F15392" w:rsidRPr="00397209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97209">
        <w:rPr>
          <w:sz w:val="24"/>
          <w:szCs w:val="24"/>
          <w:lang w:eastAsia="ru-RU"/>
        </w:rPr>
        <w:lastRenderedPageBreak/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97209">
        <w:rPr>
          <w:sz w:val="24"/>
          <w:szCs w:val="24"/>
          <w:lang w:eastAsia="ru-RU"/>
        </w:rPr>
        <w:t>.</w:t>
      </w:r>
    </w:p>
    <w:p w:rsidR="00F15392" w:rsidRPr="00397209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97209">
        <w:rPr>
          <w:sz w:val="24"/>
          <w:szCs w:val="24"/>
          <w:lang w:eastAsia="ru-RU"/>
        </w:rPr>
        <w:t>Участник</w:t>
      </w:r>
      <w:r w:rsidR="00F15392" w:rsidRPr="00397209">
        <w:rPr>
          <w:sz w:val="24"/>
          <w:szCs w:val="24"/>
          <w:lang w:eastAsia="ru-RU"/>
        </w:rPr>
        <w:t xml:space="preserve"> </w:t>
      </w:r>
      <w:r w:rsidR="00C05EF6" w:rsidRPr="00397209">
        <w:rPr>
          <w:sz w:val="24"/>
          <w:szCs w:val="24"/>
          <w:lang w:eastAsia="ru-RU"/>
        </w:rPr>
        <w:t>запроса предложений</w:t>
      </w:r>
      <w:r w:rsidR="00F15392" w:rsidRPr="00397209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97209">
        <w:rPr>
          <w:sz w:val="24"/>
          <w:szCs w:val="24"/>
          <w:lang w:eastAsia="ru-RU"/>
        </w:rPr>
        <w:t>Заявк</w:t>
      </w:r>
      <w:r w:rsidR="00BD05FA" w:rsidRPr="00397209">
        <w:rPr>
          <w:sz w:val="24"/>
          <w:szCs w:val="24"/>
          <w:lang w:eastAsia="ru-RU"/>
        </w:rPr>
        <w:t>а</w:t>
      </w:r>
      <w:r w:rsidR="00F15392" w:rsidRPr="00397209">
        <w:rPr>
          <w:sz w:val="24"/>
          <w:szCs w:val="24"/>
          <w:lang w:eastAsia="ru-RU"/>
        </w:rPr>
        <w:t xml:space="preserve">, </w:t>
      </w:r>
      <w:r w:rsidR="00F15392" w:rsidRPr="00397209">
        <w:rPr>
          <w:i/>
          <w:sz w:val="24"/>
          <w:szCs w:val="24"/>
          <w:lang w:eastAsia="ru-RU"/>
        </w:rPr>
        <w:t>по которо</w:t>
      </w:r>
      <w:r w:rsidR="00BD05FA" w:rsidRPr="00397209">
        <w:rPr>
          <w:i/>
          <w:sz w:val="24"/>
          <w:szCs w:val="24"/>
          <w:lang w:eastAsia="ru-RU"/>
        </w:rPr>
        <w:t>й</w:t>
      </w:r>
      <w:r w:rsidR="00F15392" w:rsidRPr="00397209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97209">
        <w:rPr>
          <w:sz w:val="24"/>
          <w:szCs w:val="24"/>
          <w:lang w:eastAsia="ru-RU"/>
        </w:rPr>
        <w:t xml:space="preserve"> остается </w:t>
      </w:r>
      <w:r w:rsidR="00BC23FF" w:rsidRPr="00397209">
        <w:rPr>
          <w:sz w:val="24"/>
          <w:szCs w:val="24"/>
          <w:lang w:eastAsia="ru-RU"/>
        </w:rPr>
        <w:t xml:space="preserve">действующей </w:t>
      </w:r>
      <w:r w:rsidR="00F15392" w:rsidRPr="00397209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97209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97209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97209">
        <w:rPr>
          <w:sz w:val="24"/>
          <w:szCs w:val="24"/>
          <w:lang w:eastAsia="ru-RU"/>
        </w:rPr>
        <w:t>.</w:t>
      </w:r>
    </w:p>
    <w:p w:rsidR="00F15392" w:rsidRPr="00397209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97209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97209">
        <w:rPr>
          <w:iCs/>
          <w:sz w:val="24"/>
          <w:szCs w:val="24"/>
          <w:lang w:eastAsia="ru-RU"/>
        </w:rPr>
        <w:t xml:space="preserve">. </w:t>
      </w:r>
      <w:r w:rsidRPr="00397209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9720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97209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97209">
        <w:rPr>
          <w:iCs/>
          <w:sz w:val="24"/>
          <w:szCs w:val="24"/>
          <w:lang w:eastAsia="ru-RU"/>
        </w:rPr>
        <w:t>Участник</w:t>
      </w:r>
      <w:r w:rsidRPr="00397209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97209">
        <w:rPr>
          <w:iCs/>
          <w:sz w:val="24"/>
          <w:szCs w:val="24"/>
          <w:lang w:eastAsia="ru-RU"/>
        </w:rPr>
        <w:t>Заявк</w:t>
      </w:r>
      <w:r w:rsidRPr="00397209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97209">
        <w:rPr>
          <w:iCs/>
          <w:sz w:val="24"/>
          <w:szCs w:val="24"/>
          <w:lang w:eastAsia="ru-RU"/>
        </w:rPr>
        <w:t>»</w:t>
      </w:r>
      <w:r w:rsidRPr="00397209">
        <w:rPr>
          <w:iCs/>
          <w:sz w:val="24"/>
          <w:szCs w:val="24"/>
          <w:lang w:eastAsia="ru-RU"/>
        </w:rPr>
        <w:t xml:space="preserve"> цену </w:t>
      </w:r>
      <w:r w:rsidR="004B5EB3" w:rsidRPr="00397209">
        <w:rPr>
          <w:iCs/>
          <w:sz w:val="24"/>
          <w:szCs w:val="24"/>
          <w:lang w:eastAsia="ru-RU"/>
        </w:rPr>
        <w:t>Заявк</w:t>
      </w:r>
      <w:r w:rsidRPr="00397209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97209">
        <w:rPr>
          <w:iCs/>
          <w:sz w:val="24"/>
          <w:szCs w:val="24"/>
          <w:lang w:eastAsia="ru-RU"/>
        </w:rPr>
        <w:t>Заявк</w:t>
      </w:r>
      <w:r w:rsidRPr="00397209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97209">
        <w:rPr>
          <w:iCs/>
          <w:sz w:val="24"/>
          <w:szCs w:val="24"/>
          <w:lang w:eastAsia="ru-RU"/>
        </w:rPr>
        <w:t>Участник</w:t>
      </w:r>
      <w:r w:rsidRPr="00397209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97209">
        <w:rPr>
          <w:iCs/>
          <w:sz w:val="24"/>
          <w:szCs w:val="24"/>
          <w:lang w:eastAsia="ru-RU"/>
        </w:rPr>
        <w:t>.</w:t>
      </w:r>
      <w:r w:rsidRPr="00397209">
        <w:rPr>
          <w:iCs/>
          <w:sz w:val="24"/>
          <w:szCs w:val="24"/>
          <w:lang w:eastAsia="ru-RU"/>
        </w:rPr>
        <w:t xml:space="preserve"> </w:t>
      </w:r>
      <w:r w:rsidR="00076D8B" w:rsidRPr="00397209">
        <w:rPr>
          <w:iCs/>
          <w:sz w:val="24"/>
          <w:szCs w:val="24"/>
          <w:lang w:eastAsia="ru-RU"/>
        </w:rPr>
        <w:t>И</w:t>
      </w:r>
      <w:r w:rsidRPr="00397209">
        <w:rPr>
          <w:iCs/>
          <w:sz w:val="24"/>
          <w:szCs w:val="24"/>
          <w:lang w:eastAsia="ru-RU"/>
        </w:rPr>
        <w:t xml:space="preserve">зменение цены </w:t>
      </w:r>
      <w:r w:rsidR="004B5EB3" w:rsidRPr="00397209">
        <w:rPr>
          <w:iCs/>
          <w:sz w:val="24"/>
          <w:szCs w:val="24"/>
          <w:lang w:eastAsia="ru-RU"/>
        </w:rPr>
        <w:t>Заявк</w:t>
      </w:r>
      <w:r w:rsidRPr="00397209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97209">
        <w:rPr>
          <w:iCs/>
          <w:sz w:val="24"/>
          <w:szCs w:val="24"/>
          <w:lang w:eastAsia="ru-RU"/>
        </w:rPr>
        <w:t>Заявк</w:t>
      </w:r>
      <w:r w:rsidRPr="00397209">
        <w:rPr>
          <w:iCs/>
          <w:sz w:val="24"/>
          <w:szCs w:val="24"/>
          <w:lang w:eastAsia="ru-RU"/>
        </w:rPr>
        <w:t>и</w:t>
      </w:r>
      <w:r w:rsidR="00076D8B" w:rsidRPr="00397209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9720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97209">
        <w:rPr>
          <w:sz w:val="24"/>
          <w:szCs w:val="24"/>
          <w:lang w:eastAsia="ru-RU"/>
        </w:rPr>
        <w:t xml:space="preserve"> в </w:t>
      </w:r>
      <w:r w:rsidRPr="0039720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9720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97209">
        <w:rPr>
          <w:iCs/>
          <w:sz w:val="24"/>
          <w:szCs w:val="24"/>
        </w:rPr>
        <w:t>Приглашенные Участники принимают в ней участи</w:t>
      </w:r>
      <w:r w:rsidR="00F80103" w:rsidRPr="00397209">
        <w:rPr>
          <w:iCs/>
          <w:sz w:val="24"/>
          <w:szCs w:val="24"/>
        </w:rPr>
        <w:t>е</w:t>
      </w:r>
      <w:r w:rsidRPr="0039720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9720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397209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85EBA" w:rsidRPr="00397209">
        <w:fldChar w:fldCharType="begin"/>
      </w:r>
      <w:r w:rsidR="00185EBA" w:rsidRPr="00397209">
        <w:instrText xml:space="preserve"> REF _Ref465850029 \r \h  \* MERGEFORMAT </w:instrText>
      </w:r>
      <w:r w:rsidR="00185EBA" w:rsidRPr="00397209">
        <w:fldChar w:fldCharType="separate"/>
      </w:r>
      <w:r w:rsidR="00D74ED6" w:rsidRPr="00397209">
        <w:rPr>
          <w:iCs/>
          <w:sz w:val="24"/>
          <w:szCs w:val="24"/>
          <w:lang w:eastAsia="ru-RU"/>
        </w:rPr>
        <w:t>3.7.9</w:t>
      </w:r>
      <w:r w:rsidR="00185EBA" w:rsidRPr="00397209">
        <w:fldChar w:fldCharType="end"/>
      </w:r>
      <w:r w:rsidR="00B35A97" w:rsidRPr="00397209">
        <w:rPr>
          <w:iCs/>
          <w:sz w:val="24"/>
          <w:szCs w:val="24"/>
          <w:lang w:eastAsia="ru-RU"/>
        </w:rPr>
        <w:t xml:space="preserve">. Решение </w:t>
      </w:r>
      <w:r w:rsidR="00B35A97" w:rsidRPr="00397209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97209">
        <w:rPr>
          <w:iCs/>
          <w:sz w:val="24"/>
          <w:szCs w:val="24"/>
          <w:lang w:eastAsia="ru-RU"/>
        </w:rPr>
        <w:t xml:space="preserve">. </w:t>
      </w:r>
    </w:p>
    <w:p w:rsidR="00685336" w:rsidRPr="0039720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9720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85EBA" w:rsidRPr="00397209">
        <w:fldChar w:fldCharType="begin"/>
      </w:r>
      <w:r w:rsidR="00185EBA" w:rsidRPr="00397209">
        <w:instrText xml:space="preserve"> REF _Ref306352987 \r \h  \* MERGEFORMAT </w:instrText>
      </w:r>
      <w:r w:rsidR="00185EBA" w:rsidRPr="00397209">
        <w:fldChar w:fldCharType="separate"/>
      </w:r>
      <w:r w:rsidR="00D74ED6" w:rsidRPr="00397209">
        <w:rPr>
          <w:iCs/>
          <w:sz w:val="24"/>
          <w:szCs w:val="24"/>
          <w:lang w:eastAsia="ru-RU"/>
        </w:rPr>
        <w:t>3.7.3</w:t>
      </w:r>
      <w:r w:rsidR="00185EBA" w:rsidRPr="00397209">
        <w:fldChar w:fldCharType="end"/>
      </w:r>
      <w:r w:rsidRPr="00397209">
        <w:rPr>
          <w:iCs/>
          <w:sz w:val="24"/>
          <w:szCs w:val="24"/>
          <w:lang w:eastAsia="ru-RU"/>
        </w:rPr>
        <w:t xml:space="preserve"> - </w:t>
      </w:r>
      <w:r w:rsidR="00185EBA" w:rsidRPr="00397209">
        <w:fldChar w:fldCharType="begin"/>
      </w:r>
      <w:r w:rsidR="00185EBA" w:rsidRPr="00397209">
        <w:instrText xml:space="preserve"> REF _Ref306353005 \r \h  \* MERGEFORMAT </w:instrText>
      </w:r>
      <w:r w:rsidR="00185EBA" w:rsidRPr="00397209">
        <w:fldChar w:fldCharType="separate"/>
      </w:r>
      <w:r w:rsidR="00D74ED6" w:rsidRPr="00397209">
        <w:rPr>
          <w:iCs/>
          <w:sz w:val="24"/>
          <w:szCs w:val="24"/>
          <w:lang w:eastAsia="ru-RU"/>
        </w:rPr>
        <w:t>3.7.5</w:t>
      </w:r>
      <w:r w:rsidR="00185EBA" w:rsidRPr="00397209">
        <w:fldChar w:fldCharType="end"/>
      </w:r>
      <w:r w:rsidRPr="00397209">
        <w:rPr>
          <w:iCs/>
          <w:sz w:val="24"/>
          <w:szCs w:val="24"/>
          <w:lang w:eastAsia="ru-RU"/>
        </w:rPr>
        <w:t>.</w:t>
      </w:r>
    </w:p>
    <w:p w:rsidR="00F15392" w:rsidRPr="0039720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397209">
        <w:rPr>
          <w:sz w:val="24"/>
          <w:szCs w:val="24"/>
          <w:lang w:eastAsia="ru-RU"/>
        </w:rPr>
        <w:t>Участник</w:t>
      </w:r>
      <w:r w:rsidR="00F15392" w:rsidRPr="00397209">
        <w:rPr>
          <w:sz w:val="24"/>
          <w:szCs w:val="24"/>
          <w:lang w:eastAsia="ru-RU"/>
        </w:rPr>
        <w:t xml:space="preserve"> </w:t>
      </w:r>
      <w:r w:rsidR="00C86793" w:rsidRPr="00397209">
        <w:rPr>
          <w:sz w:val="24"/>
          <w:szCs w:val="24"/>
          <w:lang w:eastAsia="ru-RU"/>
        </w:rPr>
        <w:t>запроса предложений</w:t>
      </w:r>
      <w:r w:rsidR="00F15392" w:rsidRPr="0039720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97209">
        <w:rPr>
          <w:sz w:val="24"/>
          <w:szCs w:val="24"/>
          <w:lang w:eastAsia="ru-RU"/>
        </w:rPr>
        <w:t xml:space="preserve"> </w:t>
      </w:r>
      <w:r w:rsidR="00BC19F9" w:rsidRPr="0039720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9720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97209">
        <w:rPr>
          <w:sz w:val="24"/>
          <w:szCs w:val="24"/>
          <w:lang w:eastAsia="ru-RU"/>
        </w:rPr>
        <w:t>Заявк</w:t>
      </w:r>
      <w:r w:rsidR="00F15392" w:rsidRPr="00397209">
        <w:rPr>
          <w:sz w:val="24"/>
          <w:szCs w:val="24"/>
          <w:lang w:eastAsia="ru-RU"/>
        </w:rPr>
        <w:t>и.</w:t>
      </w:r>
      <w:bookmarkEnd w:id="641"/>
    </w:p>
    <w:p w:rsidR="00953987" w:rsidRPr="0039720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39720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39720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97209">
        <w:rPr>
          <w:sz w:val="24"/>
          <w:szCs w:val="24"/>
        </w:rPr>
        <w:t xml:space="preserve">В </w:t>
      </w:r>
      <w:proofErr w:type="gramStart"/>
      <w:r w:rsidRPr="00397209">
        <w:rPr>
          <w:sz w:val="24"/>
          <w:szCs w:val="24"/>
        </w:rPr>
        <w:t>случае</w:t>
      </w:r>
      <w:proofErr w:type="gramEnd"/>
      <w:r w:rsidRPr="00397209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9720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97209">
        <w:rPr>
          <w:sz w:val="24"/>
          <w:szCs w:val="24"/>
          <w:lang w:eastAsia="ru-RU"/>
        </w:rPr>
        <w:t xml:space="preserve">По решению </w:t>
      </w:r>
      <w:r w:rsidR="00685336" w:rsidRPr="00397209">
        <w:rPr>
          <w:sz w:val="24"/>
          <w:szCs w:val="24"/>
          <w:lang w:eastAsia="ru-RU"/>
        </w:rPr>
        <w:t xml:space="preserve">Закупочной </w:t>
      </w:r>
      <w:r w:rsidRPr="00397209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C76A8" w:rsidRPr="00397209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97209">
        <w:rPr>
          <w:sz w:val="24"/>
          <w:szCs w:val="24"/>
        </w:rPr>
        <w:t xml:space="preserve">Если при проведении любого из этапов Аукционной процедуры на </w:t>
      </w:r>
      <w:r w:rsidRPr="00397209">
        <w:rPr>
          <w:sz w:val="24"/>
          <w:szCs w:val="24"/>
        </w:rPr>
        <w:lastRenderedPageBreak/>
        <w:t xml:space="preserve">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85EBA" w:rsidRPr="00397209">
        <w:fldChar w:fldCharType="begin"/>
      </w:r>
      <w:r w:rsidR="00185EBA" w:rsidRPr="00397209">
        <w:instrText xml:space="preserve"> REF _Ref465670219 \r \h  \* MERGEFORMAT </w:instrText>
      </w:r>
      <w:r w:rsidR="00185EBA" w:rsidRPr="00397209">
        <w:fldChar w:fldCharType="separate"/>
      </w:r>
      <w:r w:rsidR="00D74ED6" w:rsidRPr="00397209">
        <w:rPr>
          <w:sz w:val="24"/>
          <w:szCs w:val="24"/>
        </w:rPr>
        <w:t>3.11</w:t>
      </w:r>
      <w:r w:rsidR="00185EBA" w:rsidRPr="00397209">
        <w:fldChar w:fldCharType="end"/>
      </w:r>
      <w:r w:rsidRPr="00397209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97209">
        <w:rPr>
          <w:sz w:val="24"/>
          <w:szCs w:val="24"/>
        </w:rPr>
        <w:t xml:space="preserve"> </w:t>
      </w:r>
      <w:r w:rsidR="00185EBA" w:rsidRPr="00397209">
        <w:fldChar w:fldCharType="begin"/>
      </w:r>
      <w:r w:rsidR="00185EBA" w:rsidRPr="00397209">
        <w:instrText xml:space="preserve"> REF _Ref468786312 \r \h  \* MERGEFORMAT </w:instrText>
      </w:r>
      <w:r w:rsidR="00185EBA" w:rsidRPr="00397209">
        <w:fldChar w:fldCharType="separate"/>
      </w:r>
      <w:r w:rsidR="00D74ED6" w:rsidRPr="00397209">
        <w:rPr>
          <w:sz w:val="24"/>
          <w:szCs w:val="24"/>
        </w:rPr>
        <w:t>3.7.8</w:t>
      </w:r>
      <w:r w:rsidR="00185EBA" w:rsidRPr="00397209">
        <w:fldChar w:fldCharType="end"/>
      </w:r>
      <w:r w:rsidRPr="00397209">
        <w:rPr>
          <w:sz w:val="24"/>
          <w:szCs w:val="24"/>
        </w:rPr>
        <w:t xml:space="preserve">, </w:t>
      </w:r>
      <w:proofErr w:type="gramStart"/>
      <w:r w:rsidRPr="00397209">
        <w:rPr>
          <w:sz w:val="24"/>
          <w:szCs w:val="24"/>
        </w:rPr>
        <w:t>предоставляет документы</w:t>
      </w:r>
      <w:proofErr w:type="gramEnd"/>
      <w:r w:rsidRPr="00397209">
        <w:rPr>
          <w:sz w:val="24"/>
          <w:szCs w:val="24"/>
        </w:rPr>
        <w:t xml:space="preserve">, предусмотренные подпунктом </w:t>
      </w:r>
      <w:r w:rsidR="00185EBA" w:rsidRPr="00397209">
        <w:fldChar w:fldCharType="begin"/>
      </w:r>
      <w:r w:rsidR="00185EBA" w:rsidRPr="00397209">
        <w:instrText xml:space="preserve"> REF _Ref465675151 \r \h  \* MERGEFORMAT </w:instrText>
      </w:r>
      <w:r w:rsidR="00185EBA" w:rsidRPr="00397209">
        <w:fldChar w:fldCharType="separate"/>
      </w:r>
      <w:r w:rsidR="00D74ED6" w:rsidRPr="00397209">
        <w:rPr>
          <w:sz w:val="24"/>
          <w:szCs w:val="24"/>
        </w:rPr>
        <w:t>3.11.2</w:t>
      </w:r>
      <w:r w:rsidR="00185EBA" w:rsidRPr="00397209">
        <w:fldChar w:fldCharType="end"/>
      </w:r>
      <w:r w:rsidRPr="00397209">
        <w:rPr>
          <w:sz w:val="24"/>
          <w:szCs w:val="24"/>
        </w:rPr>
        <w:t xml:space="preserve"> документации.</w:t>
      </w:r>
    </w:p>
    <w:p w:rsidR="007C76A8" w:rsidRPr="00397209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97209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85EBA" w:rsidRPr="00397209">
        <w:fldChar w:fldCharType="begin"/>
      </w:r>
      <w:r w:rsidR="00185EBA" w:rsidRPr="00397209">
        <w:instrText xml:space="preserve"> REF _Ref465675151 \r \h  \* MERGEFORMAT </w:instrText>
      </w:r>
      <w:r w:rsidR="00185EBA" w:rsidRPr="00397209">
        <w:fldChar w:fldCharType="separate"/>
      </w:r>
      <w:r w:rsidR="00D74ED6" w:rsidRPr="00397209">
        <w:rPr>
          <w:sz w:val="24"/>
          <w:szCs w:val="24"/>
        </w:rPr>
        <w:t>3.11.2</w:t>
      </w:r>
      <w:r w:rsidR="00185EBA" w:rsidRPr="00397209">
        <w:fldChar w:fldCharType="end"/>
      </w:r>
      <w:r w:rsidRPr="00397209">
        <w:rPr>
          <w:sz w:val="24"/>
          <w:szCs w:val="24"/>
        </w:rPr>
        <w:t xml:space="preserve"> документации, предоставляются повторно.</w:t>
      </w:r>
    </w:p>
    <w:p w:rsidR="00EE0C12" w:rsidRPr="00397209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397209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397209" w:rsidRDefault="00EE0C12" w:rsidP="00185EBA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97209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97209">
        <w:rPr>
          <w:szCs w:val="24"/>
        </w:rPr>
        <w:t xml:space="preserve"> требований п. 4.5.1 </w:t>
      </w:r>
      <w:r w:rsidRPr="00397209">
        <w:rPr>
          <w:bCs w:val="0"/>
          <w:szCs w:val="24"/>
        </w:rPr>
        <w:t>Единого стандарта закупок ПАО «</w:t>
      </w:r>
      <w:proofErr w:type="spellStart"/>
      <w:r w:rsidRPr="00397209">
        <w:rPr>
          <w:bCs w:val="0"/>
          <w:szCs w:val="24"/>
        </w:rPr>
        <w:t>Россети</w:t>
      </w:r>
      <w:proofErr w:type="spellEnd"/>
      <w:r w:rsidRPr="00397209">
        <w:rPr>
          <w:bCs w:val="0"/>
          <w:szCs w:val="24"/>
        </w:rPr>
        <w:t xml:space="preserve">» (Положение о закупке) устанавливается </w:t>
      </w:r>
      <w:r w:rsidRPr="00397209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97209" w:rsidRDefault="00EE0C12" w:rsidP="00185EBA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97209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97209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397209" w:rsidRDefault="00EE0C12" w:rsidP="00185EBA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97209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97209">
        <w:rPr>
          <w:i/>
          <w:szCs w:val="24"/>
          <w:lang w:val="en-US"/>
        </w:rPr>
        <w:t>k</w:t>
      </w:r>
      <w:proofErr w:type="gramEnd"/>
      <w:r w:rsidRPr="00397209">
        <w:rPr>
          <w:i/>
          <w:szCs w:val="24"/>
          <w:vertAlign w:val="subscript"/>
        </w:rPr>
        <w:t>ПРИОР</w:t>
      </w:r>
      <w:r w:rsidRPr="00397209">
        <w:rPr>
          <w:szCs w:val="24"/>
        </w:rPr>
        <w:t xml:space="preserve">=0,85, иначе </w:t>
      </w:r>
      <w:r w:rsidRPr="00397209">
        <w:rPr>
          <w:i/>
          <w:szCs w:val="24"/>
          <w:lang w:val="en-US"/>
        </w:rPr>
        <w:t>k</w:t>
      </w:r>
      <w:r w:rsidRPr="00397209">
        <w:rPr>
          <w:i/>
          <w:szCs w:val="24"/>
          <w:vertAlign w:val="subscript"/>
        </w:rPr>
        <w:t>ПРИОР</w:t>
      </w:r>
      <w:r w:rsidRPr="00397209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397209" w:rsidRDefault="00EE0C12" w:rsidP="00185EBA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397209">
        <w:rPr>
          <w:szCs w:val="24"/>
        </w:rPr>
        <w:t>Приоритет не предоставляется в случаях, если:</w:t>
      </w:r>
      <w:bookmarkEnd w:id="648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7209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85EBA" w:rsidRPr="00397209">
        <w:fldChar w:fldCharType="begin"/>
      </w:r>
      <w:r w:rsidR="00185EBA" w:rsidRPr="00397209">
        <w:instrText xml:space="preserve"> REF _Ref303251044 \r \h  \* MERGEFORMAT </w:instrText>
      </w:r>
      <w:r w:rsidR="00185EBA" w:rsidRPr="00397209">
        <w:fldChar w:fldCharType="separate"/>
      </w:r>
      <w:r w:rsidR="00D74ED6" w:rsidRPr="00397209">
        <w:rPr>
          <w:rFonts w:ascii="Times New Roman" w:hAnsi="Times New Roman" w:cs="Times New Roman"/>
          <w:sz w:val="24"/>
          <w:szCs w:val="24"/>
        </w:rPr>
        <w:t>3.10</w:t>
      </w:r>
      <w:r w:rsidR="00185EBA" w:rsidRPr="00397209">
        <w:fldChar w:fldCharType="end"/>
      </w:r>
      <w:r w:rsidRPr="00397209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97209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97209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97209">
        <w:rPr>
          <w:rFonts w:ascii="Times New Roman" w:hAnsi="Times New Roman" w:cs="Times New Roman"/>
          <w:sz w:val="24"/>
          <w:szCs w:val="24"/>
        </w:rPr>
        <w:t xml:space="preserve"> по запросу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о поставке товаров </w:t>
      </w:r>
      <w:r w:rsidRPr="00344C5F">
        <w:rPr>
          <w:rFonts w:ascii="Times New Roman" w:hAnsi="Times New Roman" w:cs="Times New Roman"/>
          <w:sz w:val="24"/>
          <w:szCs w:val="24"/>
        </w:rPr>
        <w:lastRenderedPageBreak/>
        <w:t>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185EBA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185EBA">
        <w:fldChar w:fldCharType="begin"/>
      </w:r>
      <w:r w:rsidR="00185EBA">
        <w:instrText xml:space="preserve"> REF _Ref440271072 \r \h  \* MERGEFORMAT </w:instrText>
      </w:r>
      <w:r w:rsidR="00185EBA">
        <w:fldChar w:fldCharType="separate"/>
      </w:r>
      <w:r w:rsidR="00D74ED6" w:rsidRPr="00344C5F">
        <w:rPr>
          <w:bCs w:val="0"/>
          <w:szCs w:val="24"/>
        </w:rPr>
        <w:t>5.2</w:t>
      </w:r>
      <w:r w:rsidR="00185EBA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344C5F">
        <w:rPr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066ED2" w:rsidRDefault="00717F60" w:rsidP="00185EB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2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185EB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185EB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185EB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185EB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185EB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3"/>
      <w:bookmarkEnd w:id="654"/>
      <w:proofErr w:type="gramEnd"/>
    </w:p>
    <w:p w:rsidR="00717F60" w:rsidRPr="00066ED2" w:rsidRDefault="00717F60" w:rsidP="00185EB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185EB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066ED2">
        <w:rPr>
          <w:bCs w:val="0"/>
          <w:sz w:val="24"/>
          <w:szCs w:val="24"/>
        </w:rPr>
        <w:t>случае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8"/>
    </w:p>
    <w:p w:rsidR="00F20C7B" w:rsidRPr="00066ED2" w:rsidRDefault="00F20C7B" w:rsidP="00185EBA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185EBA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185EBA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397209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397209">
        <w:rPr>
          <w:bCs w:val="0"/>
        </w:rPr>
        <w:lastRenderedPageBreak/>
        <w:t>Антидемпинговые меры</w:t>
      </w:r>
      <w:bookmarkEnd w:id="659"/>
      <w:bookmarkEnd w:id="660"/>
      <w:bookmarkEnd w:id="661"/>
      <w:bookmarkEnd w:id="662"/>
    </w:p>
    <w:p w:rsidR="00AA6112" w:rsidRDefault="00AA6112" w:rsidP="00185EBA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contextualSpacing/>
        <w:rPr>
          <w:sz w:val="24"/>
          <w:szCs w:val="24"/>
        </w:rPr>
      </w:pPr>
      <w:r w:rsidRPr="00397209">
        <w:rPr>
          <w:sz w:val="24"/>
          <w:szCs w:val="24"/>
        </w:rPr>
        <w:t xml:space="preserve">В </w:t>
      </w:r>
      <w:proofErr w:type="gramStart"/>
      <w:r w:rsidRPr="00397209">
        <w:rPr>
          <w:sz w:val="24"/>
          <w:szCs w:val="24"/>
        </w:rPr>
        <w:t>случае</w:t>
      </w:r>
      <w:proofErr w:type="gramEnd"/>
      <w:r w:rsidRPr="00397209">
        <w:rPr>
          <w:sz w:val="24"/>
          <w:szCs w:val="24"/>
        </w:rPr>
        <w:t xml:space="preserve">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 Расчет для определения демпинговой цены производится по приведенным единичным расценкам</w:t>
      </w:r>
      <w:r>
        <w:rPr>
          <w:sz w:val="24"/>
          <w:szCs w:val="24"/>
        </w:rPr>
        <w:t>, указанным в Заявк</w:t>
      </w:r>
      <w:proofErr w:type="gramStart"/>
      <w:r>
        <w:rPr>
          <w:sz w:val="24"/>
          <w:szCs w:val="24"/>
        </w:rPr>
        <w:t>е(</w:t>
      </w:r>
      <w:proofErr w:type="gramEnd"/>
      <w:r>
        <w:rPr>
          <w:sz w:val="24"/>
          <w:szCs w:val="24"/>
        </w:rPr>
        <w:t>ах) Участника(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 выполняется следующее соотношение:</w:t>
      </w:r>
    </w:p>
    <w:p w:rsidR="00AA6112" w:rsidRPr="00397209" w:rsidRDefault="00AA6112" w:rsidP="00AA6112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397209">
        <w:rPr>
          <w:rFonts w:eastAsiaTheme="majorEastAsia"/>
          <w:b w:val="0"/>
          <w:position w:val="-24"/>
          <w:szCs w:val="24"/>
        </w:rPr>
        <w:object w:dxaOrig="1470" w:dyaOrig="1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8" o:title=""/>
          </v:shape>
          <o:OLEObject Type="Embed" ProgID="Equation.3" ShapeID="_x0000_i1025" DrawAspect="Content" ObjectID="_1572433702" r:id="rId39"/>
        </w:object>
      </w:r>
      <w:r w:rsidRPr="00397209">
        <w:rPr>
          <w:b w:val="0"/>
          <w:szCs w:val="24"/>
        </w:rPr>
        <w:t>&gt;1,33, где:</w:t>
      </w:r>
    </w:p>
    <w:p w:rsidR="00AA6112" w:rsidRPr="00397209" w:rsidRDefault="00AA6112" w:rsidP="00AA6112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  <w:lang w:eastAsia="ru-RU"/>
        </w:rPr>
      </w:pPr>
      <w:r w:rsidRPr="00397209">
        <w:rPr>
          <w:rFonts w:eastAsiaTheme="majorEastAsia"/>
          <w:b w:val="0"/>
          <w:position w:val="-20"/>
          <w:szCs w:val="24"/>
        </w:rPr>
        <w:object w:dxaOrig="945" w:dyaOrig="435">
          <v:shape id="_x0000_i1026" type="#_x0000_t75" style="width:47.25pt;height:21.75pt" o:ole="">
            <v:imagedata r:id="rId40" o:title=""/>
          </v:shape>
          <o:OLEObject Type="Embed" ProgID="Equation.3" ShapeID="_x0000_i1026" DrawAspect="Content" ObjectID="_1572433703" r:id="rId41"/>
        </w:object>
      </w:r>
      <w:r w:rsidRPr="0039720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AA6112" w:rsidRPr="00397209" w:rsidRDefault="00AA6112" w:rsidP="00AA6112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397209">
        <w:rPr>
          <w:rFonts w:eastAsiaTheme="majorEastAsia"/>
          <w:b w:val="0"/>
          <w:position w:val="-20"/>
          <w:szCs w:val="24"/>
        </w:rPr>
        <w:object w:dxaOrig="375" w:dyaOrig="435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2433704" r:id="rId43"/>
        </w:object>
      </w:r>
      <w:r w:rsidRPr="0039720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AA6112" w:rsidRPr="00397209" w:rsidRDefault="00AA6112" w:rsidP="00AA6112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397209">
        <w:rPr>
          <w:b w:val="0"/>
          <w:i/>
          <w:iCs/>
          <w:szCs w:val="24"/>
          <w:lang w:val="en-US"/>
        </w:rPr>
        <w:t>n</w:t>
      </w:r>
      <w:r w:rsidRPr="00397209">
        <w:rPr>
          <w:b w:val="0"/>
          <w:szCs w:val="24"/>
        </w:rPr>
        <w:t xml:space="preserve"> – </w:t>
      </w:r>
      <w:proofErr w:type="gramStart"/>
      <w:r w:rsidRPr="00397209">
        <w:rPr>
          <w:b w:val="0"/>
          <w:szCs w:val="24"/>
        </w:rPr>
        <w:t>количество</w:t>
      </w:r>
      <w:proofErr w:type="gramEnd"/>
      <w:r w:rsidRPr="00397209">
        <w:rPr>
          <w:b w:val="0"/>
          <w:szCs w:val="24"/>
        </w:rPr>
        <w:t xml:space="preserve"> позиций продукции;</w:t>
      </w:r>
    </w:p>
    <w:p w:rsidR="00AA6112" w:rsidRPr="00397209" w:rsidRDefault="00AA6112" w:rsidP="00AA6112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397209">
        <w:rPr>
          <w:b w:val="0"/>
          <w:i/>
          <w:iCs/>
          <w:szCs w:val="24"/>
        </w:rPr>
        <w:t xml:space="preserve">1,33 </w:t>
      </w:r>
      <w:r w:rsidRPr="0039720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AA6112" w:rsidRPr="00397209" w:rsidRDefault="00AA6112" w:rsidP="00185EBA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before="120" w:after="120" w:line="240" w:lineRule="auto"/>
        <w:ind w:left="0" w:firstLine="567"/>
        <w:contextualSpacing/>
        <w:rPr>
          <w:bCs/>
          <w:sz w:val="24"/>
          <w:szCs w:val="24"/>
        </w:rPr>
      </w:pPr>
      <w:bookmarkStart w:id="664" w:name="_Ref465675151"/>
      <w:r w:rsidRPr="00397209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397209">
        <w:rPr>
          <w:sz w:val="24"/>
          <w:szCs w:val="24"/>
          <w:lang w:val="en-US"/>
        </w:rPr>
        <w:t xml:space="preserve"> </w:t>
      </w:r>
      <w:r w:rsidRPr="00397209">
        <w:rPr>
          <w:sz w:val="24"/>
          <w:szCs w:val="24"/>
        </w:rPr>
        <w:t>у Участника</w:t>
      </w:r>
      <w:r w:rsidRPr="00397209">
        <w:rPr>
          <w:rFonts w:eastAsia="Times New Roman,Italic"/>
          <w:iCs/>
          <w:sz w:val="24"/>
          <w:szCs w:val="24"/>
        </w:rPr>
        <w:t>:</w:t>
      </w:r>
      <w:bookmarkEnd w:id="664"/>
    </w:p>
    <w:p w:rsidR="00AA6112" w:rsidRPr="00397209" w:rsidRDefault="00AA6112" w:rsidP="00185EBA">
      <w:pPr>
        <w:numPr>
          <w:ilvl w:val="0"/>
          <w:numId w:val="89"/>
        </w:numPr>
        <w:tabs>
          <w:tab w:val="left" w:pos="1620"/>
        </w:tabs>
        <w:suppressAutoHyphens w:val="0"/>
        <w:snapToGrid w:val="0"/>
        <w:spacing w:after="120" w:line="240" w:lineRule="auto"/>
        <w:rPr>
          <w:bCs w:val="0"/>
          <w:sz w:val="24"/>
          <w:szCs w:val="24"/>
        </w:rPr>
      </w:pPr>
      <w:r w:rsidRPr="00397209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397209">
        <w:rPr>
          <w:rFonts w:eastAsia="Times New Roman,Italic"/>
          <w:iCs/>
          <w:sz w:val="24"/>
          <w:szCs w:val="24"/>
        </w:rPr>
        <w:t xml:space="preserve">подписью и печатью </w:t>
      </w:r>
      <w:r w:rsidRPr="00397209">
        <w:rPr>
          <w:sz w:val="24"/>
          <w:szCs w:val="24"/>
        </w:rPr>
        <w:t>производителя</w:t>
      </w:r>
      <w:r w:rsidRPr="00397209">
        <w:rPr>
          <w:rFonts w:eastAsia="Times New Roman,Italic"/>
          <w:iCs/>
          <w:sz w:val="24"/>
          <w:szCs w:val="24"/>
        </w:rPr>
        <w:t>)</w:t>
      </w:r>
      <w:r w:rsidRPr="00397209">
        <w:rPr>
          <w:sz w:val="24"/>
          <w:szCs w:val="24"/>
        </w:rPr>
        <w:t>;</w:t>
      </w:r>
    </w:p>
    <w:p w:rsidR="00AA6112" w:rsidRPr="00397209" w:rsidRDefault="00AA6112" w:rsidP="00185EBA">
      <w:pPr>
        <w:numPr>
          <w:ilvl w:val="0"/>
          <w:numId w:val="89"/>
        </w:numPr>
        <w:tabs>
          <w:tab w:val="left" w:pos="1620"/>
        </w:tabs>
        <w:suppressAutoHyphens w:val="0"/>
        <w:snapToGrid w:val="0"/>
        <w:spacing w:after="120" w:line="240" w:lineRule="auto"/>
        <w:rPr>
          <w:bCs w:val="0"/>
          <w:sz w:val="24"/>
          <w:szCs w:val="24"/>
        </w:rPr>
      </w:pPr>
      <w:r w:rsidRPr="00397209">
        <w:rPr>
          <w:sz w:val="24"/>
          <w:szCs w:val="24"/>
        </w:rPr>
        <w:t xml:space="preserve">документы, подтверждающие </w:t>
      </w:r>
      <w:r w:rsidRPr="00397209">
        <w:rPr>
          <w:rFonts w:eastAsia="Times New Roman,Italic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397209">
        <w:rPr>
          <w:sz w:val="24"/>
          <w:szCs w:val="24"/>
        </w:rPr>
        <w:t>;</w:t>
      </w:r>
    </w:p>
    <w:p w:rsidR="00AA6112" w:rsidRPr="00397209" w:rsidRDefault="00AA6112" w:rsidP="00185EBA">
      <w:pPr>
        <w:numPr>
          <w:ilvl w:val="0"/>
          <w:numId w:val="89"/>
        </w:numPr>
        <w:tabs>
          <w:tab w:val="left" w:pos="1620"/>
        </w:tabs>
        <w:suppressAutoHyphens w:val="0"/>
        <w:snapToGrid w:val="0"/>
        <w:spacing w:after="120" w:line="240" w:lineRule="auto"/>
        <w:rPr>
          <w:sz w:val="24"/>
          <w:szCs w:val="24"/>
        </w:rPr>
      </w:pPr>
      <w:r w:rsidRPr="00397209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397209">
        <w:rPr>
          <w:rFonts w:eastAsia="Times New Roman,Italic"/>
          <w:iCs/>
          <w:sz w:val="24"/>
          <w:szCs w:val="24"/>
        </w:rPr>
        <w:t>предлагаемой цене и обоснование этой цены</w:t>
      </w:r>
      <w:r w:rsidRPr="00397209">
        <w:rPr>
          <w:sz w:val="24"/>
          <w:szCs w:val="24"/>
        </w:rPr>
        <w:t>.</w:t>
      </w:r>
    </w:p>
    <w:p w:rsidR="00AA6112" w:rsidRPr="00397209" w:rsidRDefault="00AA6112" w:rsidP="00185EBA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contextualSpacing/>
        <w:rPr>
          <w:rFonts w:eastAsia="Times New Roman,Italic"/>
          <w:iCs/>
          <w:sz w:val="24"/>
          <w:szCs w:val="24"/>
        </w:rPr>
      </w:pPr>
      <w:r w:rsidRPr="00397209">
        <w:rPr>
          <w:rFonts w:eastAsia="Times New Roman,Italic"/>
          <w:iCs/>
          <w:sz w:val="24"/>
          <w:szCs w:val="24"/>
        </w:rPr>
        <w:t>Непредставление Участником, предложившим демпинговую цену, документов, указанных</w:t>
      </w:r>
      <w:r w:rsidRPr="00397209">
        <w:rPr>
          <w:sz w:val="24"/>
          <w:szCs w:val="24"/>
        </w:rPr>
        <w:t xml:space="preserve"> </w:t>
      </w:r>
      <w:r w:rsidRPr="00397209">
        <w:rPr>
          <w:rFonts w:eastAsia="Times New Roman,Italic"/>
          <w:iCs/>
          <w:sz w:val="24"/>
          <w:szCs w:val="24"/>
        </w:rPr>
        <w:t xml:space="preserve">в п. </w:t>
      </w:r>
      <w:r w:rsidRPr="00397209">
        <w:fldChar w:fldCharType="begin"/>
      </w:r>
      <w:r w:rsidRPr="00397209">
        <w:instrText xml:space="preserve"> REF _Ref465675151 \r \h  \* MERGEFORMAT </w:instrText>
      </w:r>
      <w:r w:rsidRPr="00397209">
        <w:fldChar w:fldCharType="separate"/>
      </w:r>
      <w:r w:rsidRPr="00397209">
        <w:rPr>
          <w:rFonts w:eastAsia="Times New Roman,Italic"/>
          <w:iCs/>
          <w:sz w:val="24"/>
          <w:szCs w:val="24"/>
        </w:rPr>
        <w:t>3.11.2</w:t>
      </w:r>
      <w:r w:rsidRPr="00397209">
        <w:fldChar w:fldCharType="end"/>
      </w:r>
      <w:r w:rsidRPr="00397209">
        <w:rPr>
          <w:rFonts w:eastAsia="Times New Roman,Italic"/>
          <w:iCs/>
          <w:sz w:val="24"/>
          <w:szCs w:val="24"/>
        </w:rPr>
        <w:t>, будет являться причиной отклонения Участника.</w:t>
      </w:r>
    </w:p>
    <w:p w:rsidR="00AA6112" w:rsidRPr="00397209" w:rsidRDefault="00AA6112" w:rsidP="00185EBA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contextualSpacing/>
        <w:rPr>
          <w:rFonts w:eastAsia="Times New Roman,Italic"/>
          <w:iCs/>
          <w:sz w:val="24"/>
          <w:szCs w:val="24"/>
        </w:rPr>
      </w:pPr>
      <w:r w:rsidRPr="00397209">
        <w:rPr>
          <w:rFonts w:eastAsia="Times New Roman,Italic"/>
          <w:iCs/>
          <w:sz w:val="24"/>
          <w:szCs w:val="24"/>
        </w:rPr>
        <w:t xml:space="preserve">В </w:t>
      </w:r>
      <w:proofErr w:type="gramStart"/>
      <w:r w:rsidRPr="00397209">
        <w:rPr>
          <w:rFonts w:eastAsia="Times New Roman,Italic"/>
          <w:iCs/>
          <w:sz w:val="24"/>
          <w:szCs w:val="24"/>
        </w:rPr>
        <w:t>случае</w:t>
      </w:r>
      <w:proofErr w:type="gramEnd"/>
      <w:r w:rsidRPr="00397209">
        <w:rPr>
          <w:rFonts w:eastAsia="Times New Roman,Italic"/>
          <w:iCs/>
          <w:sz w:val="24"/>
          <w:szCs w:val="24"/>
        </w:rPr>
        <w:t xml:space="preserve"> невыполнения Участником требования о представлении документов или признания Закупочной комиссией предложенной Участником 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Pr="00397209">
        <w:fldChar w:fldCharType="begin"/>
      </w:r>
      <w:r w:rsidRPr="00397209">
        <w:instrText xml:space="preserve"> REF _Ref468786409 \r \h  \* MERGEFORMAT </w:instrText>
      </w:r>
      <w:r w:rsidRPr="00397209">
        <w:fldChar w:fldCharType="separate"/>
      </w:r>
      <w:r w:rsidRPr="00397209">
        <w:rPr>
          <w:rFonts w:eastAsia="Times New Roman,Italic"/>
          <w:iCs/>
          <w:sz w:val="24"/>
          <w:szCs w:val="24"/>
        </w:rPr>
        <w:t>3.6.2.5</w:t>
      </w:r>
      <w:r w:rsidRPr="00397209">
        <w:fldChar w:fldCharType="end"/>
      </w:r>
      <w:r w:rsidRPr="00397209">
        <w:rPr>
          <w:sz w:val="24"/>
          <w:szCs w:val="24"/>
        </w:rPr>
        <w:t xml:space="preserve"> </w:t>
      </w:r>
      <w:r w:rsidRPr="00397209">
        <w:rPr>
          <w:rFonts w:eastAsia="Times New Roman,Italic"/>
          <w:iCs/>
          <w:sz w:val="24"/>
          <w:szCs w:val="24"/>
        </w:rPr>
        <w:t>документации.</w:t>
      </w:r>
    </w:p>
    <w:p w:rsidR="00AA6112" w:rsidRPr="00397209" w:rsidRDefault="00AA6112" w:rsidP="00185EBA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contextualSpacing/>
        <w:rPr>
          <w:bCs/>
          <w:sz w:val="24"/>
          <w:szCs w:val="24"/>
        </w:rPr>
      </w:pPr>
      <w:r w:rsidRPr="00397209">
        <w:rPr>
          <w:rFonts w:eastAsia="Times New Roman,Italic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</w:t>
      </w:r>
      <w:r w:rsidRPr="00397209">
        <w:rPr>
          <w:rFonts w:eastAsia="Times New Roman,Italic"/>
          <w:iCs/>
          <w:sz w:val="24"/>
          <w:szCs w:val="24"/>
        </w:rPr>
        <w:lastRenderedPageBreak/>
        <w:t>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AA6112" w:rsidRPr="00397209" w:rsidRDefault="00AA6112" w:rsidP="00185EBA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contextualSpacing/>
        <w:rPr>
          <w:bCs/>
          <w:sz w:val="24"/>
          <w:szCs w:val="24"/>
        </w:rPr>
      </w:pPr>
      <w:r w:rsidRPr="00397209">
        <w:rPr>
          <w:sz w:val="24"/>
          <w:szCs w:val="24"/>
        </w:rPr>
        <w:t xml:space="preserve">Участник, 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в </w:t>
      </w:r>
      <w:proofErr w:type="spellStart"/>
      <w:r w:rsidRPr="00397209">
        <w:rPr>
          <w:sz w:val="24"/>
          <w:szCs w:val="24"/>
        </w:rPr>
        <w:t>пп</w:t>
      </w:r>
      <w:proofErr w:type="spellEnd"/>
      <w:r w:rsidRPr="00397209">
        <w:rPr>
          <w:sz w:val="24"/>
          <w:szCs w:val="24"/>
        </w:rPr>
        <w:t xml:space="preserve">. </w:t>
      </w:r>
      <w:r w:rsidRPr="00397209">
        <w:fldChar w:fldCharType="begin"/>
      </w:r>
      <w:r w:rsidRPr="00397209">
        <w:instrText xml:space="preserve"> REF _Ref465437572 \r \h  \* MERGEFORMAT </w:instrText>
      </w:r>
      <w:r w:rsidRPr="00397209">
        <w:fldChar w:fldCharType="separate"/>
      </w:r>
      <w:r w:rsidRPr="00397209">
        <w:rPr>
          <w:sz w:val="24"/>
          <w:szCs w:val="24"/>
        </w:rPr>
        <w:t>3.13.2</w:t>
      </w:r>
      <w:r w:rsidRPr="00397209">
        <w:fldChar w:fldCharType="end"/>
      </w:r>
      <w:r w:rsidRPr="00397209">
        <w:rPr>
          <w:sz w:val="24"/>
          <w:szCs w:val="24"/>
        </w:rPr>
        <w:t>-</w:t>
      </w:r>
      <w:r w:rsidRPr="00397209">
        <w:fldChar w:fldCharType="begin"/>
      </w:r>
      <w:r w:rsidRPr="00397209">
        <w:instrText xml:space="preserve"> REF _Ref465440181 \r \h  \* MERGEFORMAT </w:instrText>
      </w:r>
      <w:r w:rsidRPr="00397209">
        <w:fldChar w:fldCharType="separate"/>
      </w:r>
      <w:r w:rsidRPr="00397209">
        <w:rPr>
          <w:sz w:val="24"/>
          <w:szCs w:val="24"/>
        </w:rPr>
        <w:t>3.13.4</w:t>
      </w:r>
      <w:r w:rsidRPr="00397209">
        <w:fldChar w:fldCharType="end"/>
      </w:r>
      <w:r w:rsidRPr="00397209">
        <w:rPr>
          <w:sz w:val="24"/>
          <w:szCs w:val="24"/>
        </w:rPr>
        <w:t>.</w:t>
      </w:r>
    </w:p>
    <w:p w:rsidR="00AA6112" w:rsidRPr="00397209" w:rsidRDefault="00AA6112" w:rsidP="00185EBA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contextualSpacing/>
        <w:rPr>
          <w:bCs/>
          <w:sz w:val="24"/>
          <w:szCs w:val="24"/>
        </w:rPr>
      </w:pPr>
      <w:r w:rsidRPr="00397209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397209">
        <w:rPr>
          <w:sz w:val="24"/>
          <w:szCs w:val="24"/>
        </w:rPr>
        <w:t>м(</w:t>
      </w:r>
      <w:proofErr w:type="spellStart"/>
      <w:proofErr w:type="gramEnd"/>
      <w:r w:rsidRPr="00397209">
        <w:rPr>
          <w:sz w:val="24"/>
          <w:szCs w:val="24"/>
        </w:rPr>
        <w:t>ами</w:t>
      </w:r>
      <w:proofErr w:type="spellEnd"/>
      <w:r w:rsidRPr="0039720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397209">
        <w:rPr>
          <w:sz w:val="24"/>
          <w:szCs w:val="24"/>
        </w:rPr>
        <w:t>ов</w:t>
      </w:r>
      <w:proofErr w:type="spellEnd"/>
      <w:r w:rsidRPr="00397209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решения:</w:t>
      </w:r>
    </w:p>
    <w:p w:rsidR="00AA6112" w:rsidRPr="00397209" w:rsidRDefault="00AA6112" w:rsidP="00185EBA">
      <w:pPr>
        <w:numPr>
          <w:ilvl w:val="0"/>
          <w:numId w:val="85"/>
        </w:numPr>
        <w:tabs>
          <w:tab w:val="left" w:pos="1620"/>
        </w:tabs>
        <w:suppressAutoHyphens w:val="0"/>
        <w:snapToGrid w:val="0"/>
        <w:spacing w:after="120" w:line="240" w:lineRule="auto"/>
        <w:rPr>
          <w:bCs w:val="0"/>
          <w:sz w:val="24"/>
          <w:szCs w:val="24"/>
        </w:rPr>
      </w:pPr>
      <w:r w:rsidRPr="00397209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условиями;</w:t>
      </w:r>
    </w:p>
    <w:p w:rsidR="007C76A8" w:rsidRPr="00AA6112" w:rsidRDefault="00AA6112" w:rsidP="00185EB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о заключении Договора с участником закупки, чья заявка была признана лучшей, при этом требования о предоставлении обеспечения, указанные в </w:t>
      </w:r>
      <w:proofErr w:type="spellStart"/>
      <w:r>
        <w:rPr>
          <w:snapToGrid w:val="0"/>
          <w:sz w:val="24"/>
          <w:szCs w:val="24"/>
        </w:rPr>
        <w:t>пп</w:t>
      </w:r>
      <w:proofErr w:type="spellEnd"/>
      <w:r>
        <w:rPr>
          <w:snapToGrid w:val="0"/>
          <w:sz w:val="24"/>
          <w:szCs w:val="24"/>
        </w:rPr>
        <w:t xml:space="preserve">. 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REF _Ref465437572 \r \h  \* MERGEFORMAT </w:instrText>
      </w:r>
      <w:r>
        <w:rPr>
          <w:snapToGrid w:val="0"/>
        </w:rPr>
      </w:r>
      <w:r>
        <w:rPr>
          <w:snapToGrid w:val="0"/>
        </w:rPr>
        <w:fldChar w:fldCharType="separate"/>
      </w:r>
      <w:r>
        <w:rPr>
          <w:snapToGrid w:val="0"/>
          <w:sz w:val="24"/>
          <w:szCs w:val="24"/>
        </w:rPr>
        <w:t>3.13.2</w:t>
      </w:r>
      <w:r>
        <w:rPr>
          <w:snapToGrid w:val="0"/>
        </w:rPr>
        <w:fldChar w:fldCharType="end"/>
      </w:r>
      <w:r>
        <w:rPr>
          <w:snapToGrid w:val="0"/>
          <w:sz w:val="24"/>
          <w:szCs w:val="24"/>
        </w:rPr>
        <w:t>-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REF _Ref465440181 \r \h  \* MERGEFORMAT </w:instrText>
      </w:r>
      <w:r>
        <w:rPr>
          <w:snapToGrid w:val="0"/>
        </w:rPr>
      </w:r>
      <w:r>
        <w:rPr>
          <w:snapToGrid w:val="0"/>
        </w:rPr>
        <w:fldChar w:fldCharType="separate"/>
      </w:r>
      <w:r>
        <w:rPr>
          <w:snapToGrid w:val="0"/>
          <w:sz w:val="24"/>
          <w:szCs w:val="24"/>
        </w:rPr>
        <w:t>3.13.4</w:t>
      </w:r>
      <w:r>
        <w:rPr>
          <w:snapToGrid w:val="0"/>
        </w:rPr>
        <w:fldChar w:fldCharType="end"/>
      </w:r>
      <w:r>
        <w:rPr>
          <w:snapToGrid w:val="0"/>
          <w:sz w:val="24"/>
          <w:szCs w:val="24"/>
        </w:rPr>
        <w:t>, не применяются.</w:t>
      </w:r>
    </w:p>
    <w:p w:rsidR="00AA6112" w:rsidRPr="00344C5F" w:rsidRDefault="00AA6112" w:rsidP="00AA6112">
      <w:pPr>
        <w:tabs>
          <w:tab w:val="left" w:pos="1620"/>
        </w:tabs>
        <w:suppressAutoHyphens w:val="0"/>
        <w:spacing w:after="120" w:line="240" w:lineRule="auto"/>
        <w:ind w:left="720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786447"/>
      <w:bookmarkStart w:id="666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5"/>
      <w:bookmarkEnd w:id="663"/>
      <w:bookmarkEnd w:id="665"/>
      <w:bookmarkEnd w:id="666"/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066ED2">
        <w:rPr>
          <w:bCs w:val="0"/>
          <w:i/>
          <w:sz w:val="24"/>
          <w:szCs w:val="24"/>
        </w:rPr>
        <w:t>Извещени</w:t>
      </w:r>
      <w:r w:rsidRPr="00066ED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066ED2">
        <w:rPr>
          <w:bCs w:val="0"/>
          <w:i/>
          <w:sz w:val="24"/>
          <w:szCs w:val="24"/>
        </w:rPr>
        <w:t>Заявк</w:t>
      </w:r>
      <w:r w:rsidRPr="00066ED2">
        <w:rPr>
          <w:bCs w:val="0"/>
          <w:i/>
          <w:sz w:val="24"/>
          <w:szCs w:val="24"/>
        </w:rPr>
        <w:t>и</w:t>
      </w:r>
      <w:r w:rsidR="0087407B" w:rsidRPr="00066ED2">
        <w:rPr>
          <w:bCs w:val="0"/>
          <w:i/>
          <w:sz w:val="24"/>
          <w:szCs w:val="24"/>
        </w:rPr>
        <w:t>, признанной лучшей,</w:t>
      </w:r>
      <w:r w:rsidRPr="00066ED2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066ED2">
        <w:rPr>
          <w:bCs w:val="0"/>
          <w:i/>
          <w:sz w:val="24"/>
          <w:szCs w:val="24"/>
        </w:rPr>
        <w:t>д</w:t>
      </w:r>
      <w:r w:rsidR="00123C70" w:rsidRPr="00066ED2">
        <w:rPr>
          <w:bCs w:val="0"/>
          <w:i/>
          <w:sz w:val="24"/>
          <w:szCs w:val="24"/>
        </w:rPr>
        <w:t>оговор</w:t>
      </w:r>
      <w:r w:rsidRPr="00066ED2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066ED2">
        <w:rPr>
          <w:bCs w:val="0"/>
          <w:i/>
          <w:sz w:val="24"/>
          <w:szCs w:val="24"/>
        </w:rPr>
        <w:t>й части</w:t>
      </w:r>
      <w:r w:rsidRPr="00066ED2">
        <w:rPr>
          <w:bCs w:val="0"/>
          <w:i/>
          <w:sz w:val="24"/>
          <w:szCs w:val="24"/>
        </w:rPr>
        <w:t xml:space="preserve"> </w:t>
      </w:r>
      <w:r w:rsidR="004B5EB3" w:rsidRPr="00066ED2">
        <w:rPr>
          <w:bCs w:val="0"/>
          <w:i/>
          <w:sz w:val="24"/>
          <w:szCs w:val="24"/>
        </w:rPr>
        <w:t>Заявк</w:t>
      </w:r>
      <w:r w:rsidRPr="00066ED2">
        <w:rPr>
          <w:bCs w:val="0"/>
          <w:i/>
          <w:sz w:val="24"/>
          <w:szCs w:val="24"/>
        </w:rPr>
        <w:t>и</w:t>
      </w:r>
      <w:r w:rsidR="0087407B" w:rsidRPr="00066ED2">
        <w:rPr>
          <w:bCs w:val="0"/>
          <w:i/>
          <w:sz w:val="24"/>
          <w:szCs w:val="24"/>
        </w:rPr>
        <w:t>, признанной лучшей</w:t>
      </w:r>
      <w:r w:rsidRPr="00066ED2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066ED2">
        <w:rPr>
          <w:bCs w:val="0"/>
          <w:i/>
          <w:sz w:val="24"/>
          <w:szCs w:val="24"/>
        </w:rPr>
        <w:t>Участник</w:t>
      </w:r>
      <w:r w:rsidR="0087407B" w:rsidRPr="00066ED2">
        <w:rPr>
          <w:bCs w:val="0"/>
          <w:i/>
          <w:sz w:val="24"/>
          <w:szCs w:val="24"/>
        </w:rPr>
        <w:t xml:space="preserve">у </w:t>
      </w:r>
      <w:r w:rsidRPr="00066ED2">
        <w:rPr>
          <w:bCs w:val="0"/>
          <w:i/>
          <w:sz w:val="24"/>
          <w:szCs w:val="24"/>
        </w:rPr>
        <w:t>запроса предложений</w:t>
      </w:r>
      <w:r w:rsidR="0087407B" w:rsidRPr="00066ED2">
        <w:rPr>
          <w:bCs w:val="0"/>
          <w:i/>
          <w:sz w:val="24"/>
          <w:szCs w:val="24"/>
        </w:rPr>
        <w:t xml:space="preserve">, </w:t>
      </w:r>
      <w:r w:rsidR="0087407B" w:rsidRPr="00066ED2">
        <w:rPr>
          <w:i/>
          <w:sz w:val="24"/>
          <w:szCs w:val="24"/>
        </w:rPr>
        <w:t xml:space="preserve">чья </w:t>
      </w:r>
      <w:r w:rsidR="004B5EB3" w:rsidRPr="00066ED2">
        <w:rPr>
          <w:i/>
          <w:sz w:val="24"/>
          <w:szCs w:val="24"/>
        </w:rPr>
        <w:t>Заявк</w:t>
      </w:r>
      <w:r w:rsidR="0087407B" w:rsidRPr="00066ED2">
        <w:rPr>
          <w:i/>
          <w:sz w:val="24"/>
          <w:szCs w:val="24"/>
        </w:rPr>
        <w:t>а признана лучшей,</w:t>
      </w:r>
      <w:r w:rsidRPr="00066ED2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066ED2">
        <w:rPr>
          <w:bCs w:val="0"/>
          <w:sz w:val="24"/>
          <w:szCs w:val="24"/>
        </w:rPr>
        <w:t>.</w:t>
      </w:r>
      <w:proofErr w:type="gramEnd"/>
    </w:p>
    <w:p w:rsidR="00717F60" w:rsidRPr="00066ED2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66ED2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66ED2">
        <w:rPr>
          <w:rStyle w:val="adskobk"/>
          <w:i/>
          <w:sz w:val="24"/>
          <w:szCs w:val="24"/>
        </w:rPr>
        <w:t>д</w:t>
      </w:r>
      <w:r w:rsidR="00123C70" w:rsidRPr="00066ED2">
        <w:rPr>
          <w:rStyle w:val="adskobk"/>
          <w:i/>
          <w:sz w:val="24"/>
          <w:szCs w:val="24"/>
        </w:rPr>
        <w:t>оговор</w:t>
      </w:r>
      <w:r w:rsidRPr="00066ED2">
        <w:rPr>
          <w:rStyle w:val="adskobk"/>
          <w:i/>
          <w:sz w:val="24"/>
          <w:szCs w:val="24"/>
        </w:rPr>
        <w:t>ных переговоров</w:t>
      </w:r>
      <w:r w:rsidR="00E60F8E" w:rsidRPr="00066ED2">
        <w:rPr>
          <w:rStyle w:val="adskobk"/>
          <w:i/>
          <w:sz w:val="24"/>
          <w:szCs w:val="24"/>
        </w:rPr>
        <w:t>,</w:t>
      </w:r>
      <w:r w:rsidR="00E60F8E" w:rsidRPr="00066ED2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66ED2">
        <w:rPr>
          <w:rStyle w:val="adskobk"/>
          <w:i/>
          <w:sz w:val="24"/>
          <w:szCs w:val="24"/>
        </w:rPr>
        <w:t>.</w:t>
      </w:r>
    </w:p>
    <w:p w:rsidR="00717F60" w:rsidRPr="00344C5F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67" w:name="_Ref294695403"/>
      <w:bookmarkStart w:id="668" w:name="_Ref306320315"/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 между Заказчиком и </w:t>
      </w:r>
      <w:r w:rsidR="009C744E" w:rsidRPr="00066ED2">
        <w:rPr>
          <w:bCs w:val="0"/>
          <w:sz w:val="24"/>
          <w:szCs w:val="24"/>
        </w:rPr>
        <w:t>Участник</w:t>
      </w:r>
      <w:r w:rsidR="0087407B" w:rsidRPr="00066ED2">
        <w:rPr>
          <w:bCs w:val="0"/>
          <w:sz w:val="24"/>
          <w:szCs w:val="24"/>
        </w:rPr>
        <w:t xml:space="preserve">ом, чья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 xml:space="preserve">а признана лучшей, </w:t>
      </w:r>
      <w:r w:rsidR="00717F60" w:rsidRPr="00066ED2">
        <w:rPr>
          <w:bCs w:val="0"/>
          <w:sz w:val="24"/>
          <w:szCs w:val="24"/>
        </w:rPr>
        <w:t xml:space="preserve">подписывается </w:t>
      </w:r>
      <w:r w:rsidR="00675D86" w:rsidRPr="00DD0F48">
        <w:rPr>
          <w:sz w:val="24"/>
          <w:szCs w:val="24"/>
        </w:rPr>
        <w:t xml:space="preserve">не ранее чем через </w:t>
      </w:r>
      <w:r w:rsidR="00675D86">
        <w:rPr>
          <w:sz w:val="24"/>
          <w:szCs w:val="24"/>
        </w:rPr>
        <w:t>10 (</w:t>
      </w:r>
      <w:r w:rsidR="00675D86" w:rsidRPr="00DD0F48">
        <w:rPr>
          <w:sz w:val="24"/>
          <w:szCs w:val="24"/>
        </w:rPr>
        <w:t>десять</w:t>
      </w:r>
      <w:r w:rsidR="00675D86">
        <w:rPr>
          <w:sz w:val="24"/>
          <w:szCs w:val="24"/>
        </w:rPr>
        <w:t>)</w:t>
      </w:r>
      <w:r w:rsidR="00675D86" w:rsidRPr="00DD0F48">
        <w:rPr>
          <w:sz w:val="24"/>
          <w:szCs w:val="24"/>
        </w:rPr>
        <w:t xml:space="preserve"> дней</w:t>
      </w:r>
      <w:r w:rsidR="00675D86" w:rsidRPr="00DD0F48">
        <w:rPr>
          <w:bCs w:val="0"/>
          <w:sz w:val="24"/>
          <w:szCs w:val="24"/>
        </w:rPr>
        <w:t xml:space="preserve"> и не позднее чем через </w:t>
      </w:r>
      <w:r w:rsidR="00675D86" w:rsidRPr="00DD0F48">
        <w:rPr>
          <w:sz w:val="24"/>
          <w:szCs w:val="24"/>
        </w:rPr>
        <w:t xml:space="preserve">20 </w:t>
      </w:r>
      <w:r w:rsidR="00675D86">
        <w:rPr>
          <w:sz w:val="24"/>
          <w:szCs w:val="24"/>
        </w:rPr>
        <w:t xml:space="preserve">(двадцать) </w:t>
      </w:r>
      <w:r w:rsidR="00675D86" w:rsidRPr="00DD0F48">
        <w:rPr>
          <w:sz w:val="24"/>
          <w:szCs w:val="24"/>
        </w:rPr>
        <w:t>рабочих дней</w:t>
      </w:r>
      <w:r w:rsidR="006F758C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с момента определения </w:t>
      </w:r>
      <w:r w:rsidR="0087407B" w:rsidRPr="00066ED2">
        <w:rPr>
          <w:bCs w:val="0"/>
          <w:sz w:val="24"/>
          <w:szCs w:val="24"/>
        </w:rPr>
        <w:t xml:space="preserve">лучшей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. </w:t>
      </w:r>
      <w:proofErr w:type="gramStart"/>
      <w:r w:rsidR="00717F60" w:rsidRPr="00066ED2">
        <w:rPr>
          <w:bCs w:val="0"/>
          <w:sz w:val="24"/>
          <w:szCs w:val="24"/>
        </w:rPr>
        <w:t xml:space="preserve">Для </w:t>
      </w:r>
      <w:r w:rsidR="009C744E" w:rsidRPr="00066ED2">
        <w:rPr>
          <w:bCs w:val="0"/>
          <w:sz w:val="24"/>
          <w:szCs w:val="24"/>
        </w:rPr>
        <w:t>Участник</w:t>
      </w:r>
      <w:r w:rsidR="0087407B" w:rsidRPr="00066ED2">
        <w:rPr>
          <w:bCs w:val="0"/>
          <w:sz w:val="24"/>
          <w:szCs w:val="24"/>
        </w:rPr>
        <w:t xml:space="preserve">а, </w:t>
      </w:r>
      <w:r w:rsidR="0087407B" w:rsidRPr="00066ED2">
        <w:rPr>
          <w:sz w:val="24"/>
          <w:szCs w:val="24"/>
        </w:rPr>
        <w:t xml:space="preserve">чья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а признана лучшей,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срок для подписания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67"/>
      <w:bookmarkEnd w:id="668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185EBA">
        <w:fldChar w:fldCharType="begin"/>
      </w:r>
      <w:r w:rsidR="00185EBA">
        <w:instrText xml:space="preserve"> REF _Ref465670219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3.11</w:t>
      </w:r>
      <w:r w:rsidR="00185EBA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85EBA">
        <w:fldChar w:fldCharType="begin"/>
      </w:r>
      <w:r w:rsidR="00185EBA">
        <w:instrText xml:space="preserve"> REF _Ref465437572 \r \h  \* MERGEFORMAT </w:instrText>
      </w:r>
      <w:r w:rsidR="00185EBA">
        <w:fldChar w:fldCharType="separate"/>
      </w:r>
      <w:r w:rsidR="00D74ED6" w:rsidRPr="00344C5F">
        <w:rPr>
          <w:bCs w:val="0"/>
          <w:sz w:val="24"/>
          <w:szCs w:val="24"/>
        </w:rPr>
        <w:t>3.13.2</w:t>
      </w:r>
      <w:r w:rsidR="00185EBA">
        <w:fldChar w:fldCharType="end"/>
      </w:r>
      <w:r w:rsidRPr="00344C5F">
        <w:rPr>
          <w:sz w:val="24"/>
          <w:szCs w:val="24"/>
        </w:rPr>
        <w:t>-</w:t>
      </w:r>
      <w:r w:rsidR="00185EBA">
        <w:fldChar w:fldCharType="begin"/>
      </w:r>
      <w:r w:rsidR="00185EBA">
        <w:instrText xml:space="preserve"> REF _Ref465440181 \r \h  \* MERGEFORMAT </w:instrText>
      </w:r>
      <w:r w:rsidR="00185EBA">
        <w:fldChar w:fldCharType="separate"/>
      </w:r>
      <w:r w:rsidR="00D74ED6" w:rsidRPr="00344C5F">
        <w:rPr>
          <w:bCs w:val="0"/>
          <w:sz w:val="24"/>
          <w:szCs w:val="24"/>
        </w:rPr>
        <w:t>3.13.4</w:t>
      </w:r>
      <w:r w:rsidR="00185EBA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69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69"/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определяемых в п.</w:t>
      </w:r>
      <w:r w:rsidR="00185EBA">
        <w:fldChar w:fldCharType="begin"/>
      </w:r>
      <w:r w:rsidR="00185EBA">
        <w:instrText xml:space="preserve"> REF _Ref294695546 \r \h  \* MERGEFORMAT </w:instrText>
      </w:r>
      <w:r w:rsidR="00185EBA">
        <w:fldChar w:fldCharType="separate"/>
      </w:r>
      <w:r w:rsidR="00D74ED6" w:rsidRPr="00344C5F">
        <w:rPr>
          <w:bCs w:val="0"/>
          <w:sz w:val="24"/>
          <w:szCs w:val="24"/>
        </w:rPr>
        <w:t xml:space="preserve"> 1.2.6 </w:t>
      </w:r>
      <w:r w:rsidR="00185EBA">
        <w:fldChar w:fldCharType="end"/>
      </w:r>
      <w:r w:rsidRPr="00344C5F">
        <w:rPr>
          <w:bCs w:val="0"/>
          <w:sz w:val="24"/>
          <w:szCs w:val="24"/>
        </w:rPr>
        <w:t>и/или в срок, определенный в п.</w:t>
      </w:r>
      <w:r w:rsidR="001716DB" w:rsidRPr="00344C5F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_Ref294695403 \n \h  \* MERGEFORMAT </w:instrText>
      </w:r>
      <w:r w:rsidR="00185EBA">
        <w:fldChar w:fldCharType="separate"/>
      </w:r>
      <w:r w:rsidR="00D74ED6" w:rsidRPr="00344C5F">
        <w:rPr>
          <w:bCs w:val="0"/>
          <w:sz w:val="24"/>
          <w:szCs w:val="24"/>
        </w:rPr>
        <w:t>3.12.3</w:t>
      </w:r>
      <w:r w:rsidR="00185EBA">
        <w:fldChar w:fldCharType="end"/>
      </w:r>
      <w:r w:rsidRPr="00344C5F">
        <w:rPr>
          <w:bCs w:val="0"/>
          <w:sz w:val="24"/>
          <w:szCs w:val="24"/>
        </w:rPr>
        <w:t>;</w:t>
      </w:r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>у</w:t>
      </w:r>
      <w:r w:rsidR="00FB6254" w:rsidRPr="00344C5F">
        <w:rPr>
          <w:bCs w:val="0"/>
          <w:sz w:val="24"/>
          <w:szCs w:val="24"/>
        </w:rPr>
        <w:t xml:space="preserve"> п.</w:t>
      </w:r>
      <w:r w:rsidR="00185EBA">
        <w:fldChar w:fldCharType="begin"/>
      </w:r>
      <w:r w:rsidR="00185EBA">
        <w:instrText xml:space="preserve"> REF _Ref468199873 \r \h  \* MERGEFORMAT </w:instrText>
      </w:r>
      <w:r w:rsidR="00185EBA">
        <w:fldChar w:fldCharType="separate"/>
      </w:r>
      <w:r w:rsidR="00D74ED6" w:rsidRPr="00344C5F">
        <w:rPr>
          <w:bCs w:val="0"/>
          <w:sz w:val="24"/>
          <w:szCs w:val="24"/>
        </w:rPr>
        <w:t>3.12.9</w:t>
      </w:r>
      <w:r w:rsidR="00185EBA">
        <w:fldChar w:fldCharType="end"/>
      </w:r>
      <w:r w:rsidRPr="00344C5F">
        <w:rPr>
          <w:bCs w:val="0"/>
          <w:sz w:val="24"/>
          <w:szCs w:val="24"/>
        </w:rPr>
        <w:t xml:space="preserve"> в течение установленного в </w:t>
      </w:r>
      <w:r w:rsidR="007D07A7" w:rsidRPr="00344C5F">
        <w:rPr>
          <w:bCs w:val="0"/>
          <w:sz w:val="24"/>
          <w:szCs w:val="24"/>
        </w:rPr>
        <w:t>Д</w:t>
      </w:r>
      <w:r w:rsidRPr="00344C5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35E5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lastRenderedPageBreak/>
        <w:t xml:space="preserve">предложил Заказчику внести изменения в условия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а путем проведения переговоров (за </w:t>
      </w:r>
      <w:r w:rsidRPr="00C35E5C">
        <w:rPr>
          <w:bCs w:val="0"/>
          <w:sz w:val="24"/>
          <w:szCs w:val="24"/>
        </w:rPr>
        <w:t>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C35E5C">
        <w:rPr>
          <w:bCs w:val="0"/>
          <w:sz w:val="24"/>
          <w:szCs w:val="24"/>
        </w:rPr>
        <w:t>;</w:t>
      </w:r>
    </w:p>
    <w:p w:rsidR="00976E6F" w:rsidRPr="00C35E5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35E5C">
        <w:rPr>
          <w:sz w:val="24"/>
          <w:szCs w:val="24"/>
        </w:rPr>
        <w:t>отказался от представления документов,</w:t>
      </w:r>
      <w:r w:rsidR="00C35E5C" w:rsidRPr="00C35E5C">
        <w:rPr>
          <w:sz w:val="24"/>
          <w:szCs w:val="24"/>
        </w:rPr>
        <w:t xml:space="preserve"> в том числе в отведенные для этого сроки,</w:t>
      </w:r>
      <w:r w:rsidRPr="00C35E5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 продукции (п. </w:t>
      </w:r>
      <w:r w:rsidR="00185EBA">
        <w:fldChar w:fldCharType="begin"/>
      </w:r>
      <w:r w:rsidR="00185EBA">
        <w:instrText xml:space="preserve"> REF _Ref466909528 \r \h  \* MERGEFORMAT </w:instrText>
      </w:r>
      <w:r w:rsidR="00185EBA">
        <w:fldChar w:fldCharType="separate"/>
      </w:r>
      <w:r w:rsidR="00D74ED6" w:rsidRPr="00C35E5C">
        <w:rPr>
          <w:sz w:val="24"/>
          <w:szCs w:val="24"/>
        </w:rPr>
        <w:t>3.3.8.9</w:t>
      </w:r>
      <w:r w:rsidR="00185EBA">
        <w:fldChar w:fldCharType="end"/>
      </w:r>
      <w:r w:rsidRPr="00C35E5C">
        <w:rPr>
          <w:sz w:val="24"/>
          <w:szCs w:val="24"/>
        </w:rPr>
        <w:t>).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0" w:name="_Ref468786492"/>
      <w:r w:rsidRPr="00C35E5C">
        <w:rPr>
          <w:bCs w:val="0"/>
          <w:sz w:val="24"/>
          <w:szCs w:val="24"/>
        </w:rPr>
        <w:t>При наступ</w:t>
      </w:r>
      <w:r w:rsidR="00CF6A0E" w:rsidRPr="00C35E5C">
        <w:rPr>
          <w:bCs w:val="0"/>
          <w:sz w:val="24"/>
          <w:szCs w:val="24"/>
        </w:rPr>
        <w:t>лении случаев, определенных в п.</w:t>
      </w:r>
      <w:r w:rsidR="001716DB" w:rsidRPr="00C35E5C">
        <w:rPr>
          <w:bCs w:val="0"/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_Ref305979053 \r \h  \* MERGEFORMAT </w:instrText>
      </w:r>
      <w:r w:rsidR="00185EBA">
        <w:fldChar w:fldCharType="separate"/>
      </w:r>
      <w:r w:rsidR="00D74ED6" w:rsidRPr="00C35E5C">
        <w:rPr>
          <w:bCs w:val="0"/>
          <w:sz w:val="24"/>
          <w:szCs w:val="24"/>
        </w:rPr>
        <w:t>3.12.5</w:t>
      </w:r>
      <w:r w:rsidR="00185EBA">
        <w:fldChar w:fldCharType="end"/>
      </w:r>
      <w:r w:rsidRPr="00C35E5C">
        <w:rPr>
          <w:bCs w:val="0"/>
          <w:sz w:val="24"/>
          <w:szCs w:val="24"/>
        </w:rPr>
        <w:t>, Организатор запроса предложений имеет право выбрать новую выигравшую</w:t>
      </w:r>
      <w:r w:rsidRPr="00344C5F">
        <w:rPr>
          <w:bCs w:val="0"/>
          <w:sz w:val="24"/>
          <w:szCs w:val="24"/>
        </w:rPr>
        <w:t xml:space="preserve">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у из числа остальных действующих</w:t>
      </w:r>
      <w:r w:rsidR="00EE0C12" w:rsidRPr="00344C5F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44C5F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 xml:space="preserve">а, </w:t>
      </w:r>
      <w:r w:rsidR="00D663E3" w:rsidRPr="00344C5F">
        <w:rPr>
          <w:bCs w:val="0"/>
          <w:sz w:val="24"/>
          <w:szCs w:val="24"/>
        </w:rPr>
        <w:t xml:space="preserve">чья </w:t>
      </w:r>
      <w:r w:rsidR="004B5EB3" w:rsidRPr="00344C5F">
        <w:rPr>
          <w:bCs w:val="0"/>
          <w:sz w:val="24"/>
          <w:szCs w:val="24"/>
        </w:rPr>
        <w:t>Заявк</w:t>
      </w:r>
      <w:r w:rsidR="00D663E3" w:rsidRPr="00344C5F">
        <w:rPr>
          <w:bCs w:val="0"/>
          <w:sz w:val="24"/>
          <w:szCs w:val="24"/>
        </w:rPr>
        <w:t xml:space="preserve">а утратила </w:t>
      </w:r>
      <w:r w:rsidRPr="00344C5F">
        <w:rPr>
          <w:bCs w:val="0"/>
          <w:sz w:val="24"/>
          <w:szCs w:val="24"/>
        </w:rPr>
        <w:t xml:space="preserve">статус </w:t>
      </w:r>
      <w:r w:rsidR="00D663E3" w:rsidRPr="00344C5F">
        <w:rPr>
          <w:bCs w:val="0"/>
          <w:sz w:val="24"/>
          <w:szCs w:val="24"/>
        </w:rPr>
        <w:t>лучшей</w:t>
      </w:r>
      <w:r w:rsidRPr="00344C5F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44C5F">
        <w:rPr>
          <w:bCs w:val="0"/>
          <w:sz w:val="24"/>
          <w:szCs w:val="24"/>
        </w:rPr>
        <w:t>З</w:t>
      </w:r>
      <w:r w:rsidR="00C74146" w:rsidRPr="00344C5F">
        <w:rPr>
          <w:bCs w:val="0"/>
          <w:sz w:val="24"/>
          <w:szCs w:val="24"/>
        </w:rPr>
        <w:t>О</w:t>
      </w:r>
      <w:r w:rsidRPr="00344C5F">
        <w:rPr>
          <w:bCs w:val="0"/>
          <w:sz w:val="24"/>
          <w:szCs w:val="24"/>
        </w:rPr>
        <w:t xml:space="preserve"> </w:t>
      </w:r>
      <w:r w:rsidR="00E74632" w:rsidRPr="00344C5F">
        <w:rPr>
          <w:bCs w:val="0"/>
          <w:sz w:val="24"/>
          <w:szCs w:val="24"/>
        </w:rPr>
        <w:t>ПАО</w:t>
      </w:r>
      <w:r w:rsidRPr="00344C5F">
        <w:rPr>
          <w:bCs w:val="0"/>
          <w:sz w:val="24"/>
          <w:szCs w:val="24"/>
        </w:rPr>
        <w:t xml:space="preserve"> «</w:t>
      </w:r>
      <w:r w:rsidR="00C12FA4" w:rsidRPr="00344C5F">
        <w:rPr>
          <w:bCs w:val="0"/>
          <w:sz w:val="24"/>
          <w:szCs w:val="24"/>
        </w:rPr>
        <w:t>МРСК Центра</w:t>
      </w:r>
      <w:r w:rsidRPr="00344C5F">
        <w:rPr>
          <w:bCs w:val="0"/>
          <w:sz w:val="24"/>
          <w:szCs w:val="24"/>
        </w:rPr>
        <w:t>».</w:t>
      </w:r>
      <w:bookmarkEnd w:id="670"/>
      <w:r w:rsidRPr="00344C5F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признания </w:t>
      </w:r>
      <w:r w:rsidR="004B5EB3" w:rsidRPr="00066ED2">
        <w:rPr>
          <w:sz w:val="24"/>
          <w:szCs w:val="24"/>
        </w:rPr>
        <w:t>Заявк</w:t>
      </w:r>
      <w:r w:rsidR="00EB1E5E"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а лучшей</w:t>
      </w:r>
      <w:r w:rsidRPr="00066ED2">
        <w:rPr>
          <w:sz w:val="24"/>
          <w:szCs w:val="24"/>
        </w:rPr>
        <w:t xml:space="preserve">, заключение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1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199796"/>
      <w:bookmarkStart w:id="677" w:name="_Ref468199873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185EBA">
        <w:fldChar w:fldCharType="begin"/>
      </w:r>
      <w:r w:rsidR="00185EBA">
        <w:instrText xml:space="preserve"> REF _Ref471986997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3.8</w:t>
      </w:r>
      <w:r w:rsidR="00185EBA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185EBA">
        <w:fldChar w:fldCharType="begin"/>
      </w:r>
      <w:r w:rsidR="00185EBA">
        <w:instrText xml:space="preserve"> REF _Ref471987697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3.12.10</w:t>
      </w:r>
      <w:r w:rsidR="00185EBA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2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185EBA">
        <w:fldChar w:fldCharType="begin"/>
      </w:r>
      <w:r w:rsidR="00185EBA">
        <w:instrText xml:space="preserve"> REF _Ref471986997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3.8</w:t>
      </w:r>
      <w:r w:rsidR="00185EBA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</w:t>
      </w:r>
      <w:r w:rsidRPr="00344C5F">
        <w:rPr>
          <w:i/>
          <w:sz w:val="24"/>
          <w:szCs w:val="24"/>
          <w:u w:val="single"/>
        </w:rPr>
        <w:lastRenderedPageBreak/>
        <w:t xml:space="preserve">стоимости Договора (п. </w:t>
      </w:r>
      <w:r w:rsidR="00185EBA">
        <w:fldChar w:fldCharType="begin"/>
      </w:r>
      <w:r w:rsidR="00185EBA">
        <w:instrText xml:space="preserve"> REF _Ref465698749 \r \h  \* MERGEFORMAT </w:instrText>
      </w:r>
      <w:r w:rsidR="00185EBA">
        <w:fldChar w:fldCharType="separate"/>
      </w:r>
      <w:r w:rsidR="00D74ED6" w:rsidRPr="00344C5F">
        <w:rPr>
          <w:i/>
          <w:sz w:val="24"/>
          <w:szCs w:val="24"/>
          <w:u w:val="single"/>
        </w:rPr>
        <w:t>3.3.7.1</w:t>
      </w:r>
      <w:r w:rsidR="00185EBA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2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185EBA">
        <w:fldChar w:fldCharType="begin"/>
      </w:r>
      <w:r w:rsidR="00185EBA">
        <w:instrText xml:space="preserve"> REF _Ref465698749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3.3.7.1</w:t>
      </w:r>
      <w:r w:rsidR="00185EBA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185EBA">
      <w:pPr>
        <w:pStyle w:val="a1"/>
        <w:numPr>
          <w:ilvl w:val="0"/>
          <w:numId w:val="86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185EBA">
        <w:fldChar w:fldCharType="begin"/>
      </w:r>
      <w:r w:rsidR="00185EBA">
        <w:instrText xml:space="preserve"> REF _Ref471987793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3.8.4</w:t>
      </w:r>
      <w:r w:rsidR="00185EBA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99071"/>
      <w:bookmarkStart w:id="684" w:name="_Ref472499089"/>
      <w:bookmarkStart w:id="685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2"/>
      <w:bookmarkEnd w:id="673"/>
      <w:bookmarkEnd w:id="674"/>
      <w:bookmarkEnd w:id="675"/>
      <w:bookmarkEnd w:id="676"/>
      <w:bookmarkEnd w:id="677"/>
      <w:bookmarkEnd w:id="683"/>
      <w:bookmarkEnd w:id="684"/>
      <w:bookmarkEnd w:id="685"/>
      <w:r w:rsidRPr="00344C5F">
        <w:t xml:space="preserve"> </w:t>
      </w:r>
      <w:bookmarkEnd w:id="678"/>
      <w:bookmarkEnd w:id="679"/>
    </w:p>
    <w:p w:rsidR="00932C0A" w:rsidRPr="00344C5F" w:rsidRDefault="00A75100" w:rsidP="00185EBA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185EBA">
        <w:fldChar w:fldCharType="begin"/>
      </w:r>
      <w:r w:rsidR="00185EBA">
        <w:instrText xml:space="preserve"> REF _Ref440272931 \r \h  \* MERGEFORMAT </w:instrText>
      </w:r>
      <w:r w:rsidR="00185EBA">
        <w:fldChar w:fldCharType="separate"/>
      </w:r>
      <w:r w:rsidR="00D74ED6" w:rsidRPr="00344C5F">
        <w:t>2</w:t>
      </w:r>
      <w:r w:rsidR="00185EBA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185EBA">
        <w:fldChar w:fldCharType="begin"/>
      </w:r>
      <w:r w:rsidR="00185EBA">
        <w:instrText xml:space="preserve"> REF _Ref465437572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3.13.2</w:t>
      </w:r>
      <w:r w:rsidR="00185EBA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185EBA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6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86"/>
    </w:p>
    <w:p w:rsidR="00A75100" w:rsidRPr="005D5F58" w:rsidRDefault="00A75100" w:rsidP="00185EBA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185EBA">
        <w:fldChar w:fldCharType="begin"/>
      </w:r>
      <w:r w:rsidR="00185EBA">
        <w:instrText xml:space="preserve"> REF _Ref468973784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3.3.14.4.4</w:t>
      </w:r>
      <w:r w:rsidR="00185EBA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185EBA">
        <w:fldChar w:fldCharType="begin"/>
      </w:r>
      <w:r w:rsidR="00185EBA">
        <w:instrText xml:space="preserve"> REF _Ref440272931 \r \h  \* MERGEFORMAT </w:instrText>
      </w:r>
      <w:r w:rsidR="00185EBA">
        <w:fldChar w:fldCharType="separate"/>
      </w:r>
      <w:r w:rsidR="00D74ED6" w:rsidRPr="00344C5F">
        <w:t>2</w:t>
      </w:r>
      <w:r w:rsidR="00185EBA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185EBA">
        <w:fldChar w:fldCharType="begin"/>
      </w:r>
      <w:r w:rsidR="00185EBA">
        <w:instrText xml:space="preserve"> REF _Ref465437572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3.13.2</w:t>
      </w:r>
      <w:r w:rsidR="00185EBA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_Ref468786447 \r \h  \* MERGEFORMAT </w:instrText>
      </w:r>
      <w:r w:rsidR="00185EBA">
        <w:fldChar w:fldCharType="separate"/>
      </w:r>
      <w:r w:rsidR="00D74ED6" w:rsidRPr="005D5F58">
        <w:rPr>
          <w:sz w:val="24"/>
          <w:szCs w:val="24"/>
        </w:rPr>
        <w:t>3.12</w:t>
      </w:r>
      <w:r w:rsidR="00185EBA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185EBA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_Ref468786492 \r \h  \* MERGEFORMAT </w:instrText>
      </w:r>
      <w:r w:rsidR="00185EBA">
        <w:fldChar w:fldCharType="separate"/>
      </w:r>
      <w:r w:rsidR="00D74ED6" w:rsidRPr="005D5F58">
        <w:rPr>
          <w:sz w:val="24"/>
          <w:szCs w:val="24"/>
        </w:rPr>
        <w:t>3.12.6</w:t>
      </w:r>
      <w:r w:rsidR="00185EBA">
        <w:fldChar w:fldCharType="end"/>
      </w:r>
      <w:r w:rsidRPr="005D5F58">
        <w:rPr>
          <w:sz w:val="24"/>
          <w:szCs w:val="24"/>
        </w:rPr>
        <w:t>.</w:t>
      </w:r>
      <w:bookmarkEnd w:id="687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705"/>
      <w:r w:rsidRPr="00306311">
        <w:t>Уведомление о результатах</w:t>
      </w:r>
      <w:r w:rsidRPr="00066ED2">
        <w:t xml:space="preserve"> </w:t>
      </w:r>
      <w:bookmarkEnd w:id="688"/>
      <w:bookmarkEnd w:id="689"/>
      <w:r w:rsidRPr="00066ED2">
        <w:t>запроса предложений</w:t>
      </w:r>
      <w:bookmarkEnd w:id="690"/>
      <w:bookmarkEnd w:id="691"/>
    </w:p>
    <w:bookmarkEnd w:id="680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185EBA">
        <w:fldChar w:fldCharType="begin"/>
      </w:r>
      <w:r w:rsidR="00185EBA">
        <w:instrText xml:space="preserve"> REF _Ref191386085 \r \h  \* MERGEFORMAT </w:instrText>
      </w:r>
      <w:r w:rsidR="00185EBA">
        <w:fldChar w:fldCharType="separate"/>
      </w:r>
      <w:r w:rsidR="00D74ED6" w:rsidRPr="00D74ED6">
        <w:rPr>
          <w:iCs/>
          <w:sz w:val="24"/>
          <w:szCs w:val="24"/>
        </w:rPr>
        <w:t>1.1.1</w:t>
      </w:r>
      <w:r w:rsidR="00185EBA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9720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706"/>
      <w:r w:rsidRPr="00397209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97209">
        <w:rPr>
          <w:szCs w:val="24"/>
        </w:rPr>
        <w:t xml:space="preserve"> </w:t>
      </w:r>
    </w:p>
    <w:p w:rsidR="002B5044" w:rsidRPr="00397209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707"/>
      <w:r w:rsidRPr="00397209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9720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69283"/>
      <w:bookmarkStart w:id="729" w:name="_Toc468786628"/>
      <w:bookmarkStart w:id="730" w:name="_Toc469481268"/>
      <w:bookmarkStart w:id="731" w:name="_Toc472498857"/>
      <w:bookmarkStart w:id="732" w:name="_Toc498588708"/>
      <w:r w:rsidRPr="00397209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9720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69284"/>
      <w:bookmarkStart w:id="749" w:name="_Toc468786629"/>
      <w:bookmarkStart w:id="750" w:name="_Toc469481269"/>
      <w:bookmarkStart w:id="751" w:name="_Toc472498858"/>
      <w:bookmarkStart w:id="752" w:name="_Toc498588709"/>
      <w:r w:rsidRPr="00397209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97209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710"/>
      <w:r w:rsidRPr="00397209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9720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69286"/>
      <w:bookmarkStart w:id="772" w:name="_Toc468786631"/>
      <w:bookmarkStart w:id="773" w:name="_Toc469481271"/>
      <w:bookmarkStart w:id="774" w:name="_Toc472498860"/>
      <w:bookmarkStart w:id="775" w:name="_Toc498588711"/>
      <w:r w:rsidRPr="00397209">
        <w:rPr>
          <w:b w:val="0"/>
          <w:szCs w:val="24"/>
        </w:rPr>
        <w:t>Техническ</w:t>
      </w:r>
      <w:r w:rsidR="003776BB" w:rsidRPr="00397209">
        <w:rPr>
          <w:b w:val="0"/>
          <w:szCs w:val="24"/>
        </w:rPr>
        <w:t>о</w:t>
      </w:r>
      <w:proofErr w:type="gramStart"/>
      <w:r w:rsidR="003776BB" w:rsidRPr="00397209">
        <w:rPr>
          <w:b w:val="0"/>
          <w:szCs w:val="24"/>
        </w:rPr>
        <w:t>е(</w:t>
      </w:r>
      <w:proofErr w:type="spellStart"/>
      <w:proofErr w:type="gramEnd"/>
      <w:r w:rsidRPr="00397209">
        <w:rPr>
          <w:b w:val="0"/>
          <w:szCs w:val="24"/>
        </w:rPr>
        <w:t>ие</w:t>
      </w:r>
      <w:proofErr w:type="spellEnd"/>
      <w:r w:rsidR="003776BB" w:rsidRPr="00397209">
        <w:rPr>
          <w:b w:val="0"/>
          <w:szCs w:val="24"/>
        </w:rPr>
        <w:t>)</w:t>
      </w:r>
      <w:r w:rsidRPr="00397209">
        <w:rPr>
          <w:b w:val="0"/>
          <w:szCs w:val="24"/>
        </w:rPr>
        <w:t xml:space="preserve"> задани</w:t>
      </w:r>
      <w:r w:rsidR="003776BB" w:rsidRPr="00397209">
        <w:rPr>
          <w:b w:val="0"/>
          <w:szCs w:val="24"/>
        </w:rPr>
        <w:t>е(</w:t>
      </w:r>
      <w:r w:rsidRPr="00397209">
        <w:rPr>
          <w:b w:val="0"/>
          <w:szCs w:val="24"/>
        </w:rPr>
        <w:t>я</w:t>
      </w:r>
      <w:r w:rsidR="003776BB" w:rsidRPr="00397209">
        <w:rPr>
          <w:b w:val="0"/>
          <w:szCs w:val="24"/>
        </w:rPr>
        <w:t>)</w:t>
      </w:r>
      <w:r w:rsidRPr="00397209">
        <w:rPr>
          <w:b w:val="0"/>
          <w:szCs w:val="24"/>
        </w:rPr>
        <w:t xml:space="preserve"> </w:t>
      </w:r>
      <w:r w:rsidR="00A154B7" w:rsidRPr="00397209">
        <w:rPr>
          <w:b w:val="0"/>
          <w:szCs w:val="24"/>
        </w:rPr>
        <w:t xml:space="preserve">по Лоту №1 (подраздел </w:t>
      </w:r>
      <w:r w:rsidR="00185EBA" w:rsidRPr="00397209">
        <w:fldChar w:fldCharType="begin"/>
      </w:r>
      <w:r w:rsidR="00185EBA" w:rsidRPr="00397209">
        <w:instrText xml:space="preserve"> REF _Ref440275279 \r \h  \* MERGEFORMAT </w:instrText>
      </w:r>
      <w:r w:rsidR="00185EBA" w:rsidRPr="00397209">
        <w:fldChar w:fldCharType="separate"/>
      </w:r>
      <w:r w:rsidR="00D74ED6" w:rsidRPr="00397209">
        <w:rPr>
          <w:b w:val="0"/>
          <w:szCs w:val="24"/>
        </w:rPr>
        <w:t>1.1.4</w:t>
      </w:r>
      <w:r w:rsidR="00185EBA" w:rsidRPr="00397209">
        <w:fldChar w:fldCharType="end"/>
      </w:r>
      <w:r w:rsidR="00A154B7" w:rsidRPr="00397209">
        <w:rPr>
          <w:b w:val="0"/>
          <w:szCs w:val="24"/>
        </w:rPr>
        <w:t>)</w:t>
      </w:r>
      <w:r w:rsidRPr="00397209">
        <w:rPr>
          <w:b w:val="0"/>
          <w:szCs w:val="24"/>
        </w:rPr>
        <w:t xml:space="preserve"> изложен</w:t>
      </w:r>
      <w:r w:rsidR="00F463E8" w:rsidRPr="00397209">
        <w:rPr>
          <w:b w:val="0"/>
          <w:szCs w:val="24"/>
        </w:rPr>
        <w:t>о(</w:t>
      </w:r>
      <w:r w:rsidRPr="00397209">
        <w:rPr>
          <w:b w:val="0"/>
          <w:szCs w:val="24"/>
        </w:rPr>
        <w:t>ы</w:t>
      </w:r>
      <w:r w:rsidR="00F463E8" w:rsidRPr="00397209">
        <w:rPr>
          <w:b w:val="0"/>
          <w:szCs w:val="24"/>
        </w:rPr>
        <w:t>)</w:t>
      </w:r>
      <w:r w:rsidRPr="0039720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97209">
        <w:rPr>
          <w:b w:val="0"/>
          <w:szCs w:val="24"/>
        </w:rPr>
        <w:t>Участник</w:t>
      </w:r>
      <w:r w:rsidRPr="00397209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97209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712"/>
      <w:r w:rsidRPr="00397209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9720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69289"/>
      <w:bookmarkStart w:id="796" w:name="_Toc468786634"/>
      <w:bookmarkStart w:id="797" w:name="_Toc469481274"/>
      <w:bookmarkStart w:id="798" w:name="_Toc472498863"/>
      <w:bookmarkStart w:id="799" w:name="_Toc498588713"/>
      <w:bookmarkStart w:id="800" w:name="_Ref194833053"/>
      <w:bookmarkStart w:id="801" w:name="_Ref223496951"/>
      <w:bookmarkStart w:id="802" w:name="_Ref223496970"/>
      <w:r w:rsidRPr="00397209">
        <w:rPr>
          <w:b w:val="0"/>
          <w:szCs w:val="24"/>
        </w:rPr>
        <w:t>Участник</w:t>
      </w:r>
      <w:r w:rsidR="002B5044" w:rsidRPr="00397209">
        <w:rPr>
          <w:b w:val="0"/>
          <w:szCs w:val="24"/>
        </w:rPr>
        <w:t xml:space="preserve"> в составе свое</w:t>
      </w:r>
      <w:r w:rsidR="00841A6F" w:rsidRPr="00397209">
        <w:rPr>
          <w:b w:val="0"/>
          <w:szCs w:val="24"/>
        </w:rPr>
        <w:t>й</w:t>
      </w:r>
      <w:r w:rsidR="002B5044" w:rsidRPr="00397209">
        <w:rPr>
          <w:b w:val="0"/>
          <w:szCs w:val="24"/>
        </w:rPr>
        <w:t xml:space="preserve"> </w:t>
      </w:r>
      <w:r w:rsidR="00841A6F" w:rsidRPr="00397209">
        <w:rPr>
          <w:b w:val="0"/>
          <w:szCs w:val="24"/>
        </w:rPr>
        <w:t>Заявки</w:t>
      </w:r>
      <w:r w:rsidR="002B5044" w:rsidRPr="0039720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9720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97209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9720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69290"/>
      <w:bookmarkStart w:id="819" w:name="_Toc468786635"/>
      <w:bookmarkStart w:id="820" w:name="_Toc469481275"/>
      <w:bookmarkStart w:id="821" w:name="_Toc472498864"/>
      <w:bookmarkStart w:id="822" w:name="_Toc498588714"/>
      <w:r w:rsidRPr="00397209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97209">
        <w:rPr>
          <w:b w:val="0"/>
          <w:szCs w:val="24"/>
          <w:lang w:eastAsia="ru-RU"/>
        </w:rPr>
        <w:t>Техническог</w:t>
      </w:r>
      <w:proofErr w:type="gramStart"/>
      <w:r w:rsidR="003776BB" w:rsidRPr="00397209">
        <w:rPr>
          <w:b w:val="0"/>
          <w:szCs w:val="24"/>
          <w:lang w:eastAsia="ru-RU"/>
        </w:rPr>
        <w:t>о(</w:t>
      </w:r>
      <w:proofErr w:type="gramEnd"/>
      <w:r w:rsidR="003776BB" w:rsidRPr="00397209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97209">
        <w:rPr>
          <w:b w:val="0"/>
          <w:szCs w:val="24"/>
          <w:lang w:eastAsia="ru-RU"/>
        </w:rPr>
        <w:t>ях</w:t>
      </w:r>
      <w:proofErr w:type="spellEnd"/>
      <w:r w:rsidR="003776BB" w:rsidRPr="0039720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97209">
        <w:rPr>
          <w:b w:val="0"/>
          <w:szCs w:val="24"/>
          <w:lang w:eastAsia="ru-RU"/>
        </w:rPr>
        <w:t>о(</w:t>
      </w:r>
      <w:proofErr w:type="gramEnd"/>
      <w:r w:rsidR="003776BB" w:rsidRPr="00397209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97209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97209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715"/>
      <w:r w:rsidRPr="00397209">
        <w:t xml:space="preserve">Требование к </w:t>
      </w:r>
      <w:r w:rsidR="0021751A" w:rsidRPr="00397209">
        <w:t>Участник</w:t>
      </w:r>
      <w:r w:rsidRPr="00397209">
        <w:t>у</w:t>
      </w:r>
      <w:bookmarkEnd w:id="800"/>
      <w:bookmarkEnd w:id="801"/>
      <w:bookmarkEnd w:id="802"/>
      <w:r w:rsidRPr="00397209">
        <w:t>.</w:t>
      </w:r>
      <w:bookmarkEnd w:id="823"/>
      <w:bookmarkEnd w:id="824"/>
      <w:bookmarkEnd w:id="825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69292"/>
      <w:bookmarkStart w:id="843" w:name="_Toc468786637"/>
      <w:bookmarkStart w:id="844" w:name="_Toc469481277"/>
      <w:bookmarkStart w:id="845" w:name="_Toc472498866"/>
      <w:bookmarkStart w:id="846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5.3</w:t>
      </w:r>
      <w:r w:rsidR="00185EBA">
        <w:fldChar w:fldCharType="end"/>
      </w:r>
      <w:r w:rsidRPr="00066ED2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69293"/>
      <w:bookmarkStart w:id="863" w:name="_Toc468786638"/>
      <w:bookmarkStart w:id="864" w:name="_Toc469481278"/>
      <w:bookmarkStart w:id="865" w:name="_Toc472498867"/>
      <w:bookmarkStart w:id="866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b w:val="0"/>
          <w:szCs w:val="24"/>
        </w:rPr>
        <w:t>5.3</w:t>
      </w:r>
      <w:r w:rsidR="00185EBA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066ED2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718"/>
      <w:bookmarkEnd w:id="711"/>
      <w:bookmarkEnd w:id="712"/>
      <w:r w:rsidRPr="00066ED2">
        <w:t>Иные требования</w:t>
      </w:r>
      <w:bookmarkEnd w:id="867"/>
      <w:bookmarkEnd w:id="868"/>
      <w:bookmarkEnd w:id="869"/>
      <w:bookmarkEnd w:id="870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69295"/>
      <w:bookmarkStart w:id="873" w:name="_Toc468786640"/>
      <w:bookmarkStart w:id="874" w:name="_Toc469481280"/>
      <w:bookmarkStart w:id="875" w:name="_Toc472498869"/>
      <w:bookmarkStart w:id="876" w:name="_Toc498588719"/>
      <w:bookmarkStart w:id="877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69296"/>
      <w:bookmarkStart w:id="880" w:name="_Toc468786641"/>
      <w:bookmarkStart w:id="881" w:name="_Toc469481281"/>
      <w:bookmarkStart w:id="882" w:name="_Toc472498870"/>
      <w:bookmarkStart w:id="883" w:name="_Toc498588720"/>
      <w:proofErr w:type="gramStart"/>
      <w:r w:rsidRPr="00066ED2">
        <w:rPr>
          <w:b w:val="0"/>
          <w:szCs w:val="24"/>
        </w:rPr>
        <w:t xml:space="preserve">В случае,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  <w:proofErr w:type="gramEnd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721"/>
      <w:r w:rsidRPr="00066ED2">
        <w:t>Альтернативные предложения</w:t>
      </w:r>
      <w:bookmarkStart w:id="886" w:name="_Ref56252639"/>
      <w:bookmarkEnd w:id="884"/>
      <w:bookmarkEnd w:id="885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69298"/>
      <w:bookmarkStart w:id="891" w:name="_Toc468786643"/>
      <w:bookmarkStart w:id="892" w:name="_Toc469481283"/>
      <w:bookmarkStart w:id="893" w:name="_Toc472498872"/>
      <w:bookmarkStart w:id="894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723"/>
      <w:bookmarkEnd w:id="5"/>
      <w:bookmarkEnd w:id="681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724"/>
      <w:r w:rsidRPr="00066ED2">
        <w:t xml:space="preserve">Письмо о подаче оферты </w:t>
      </w:r>
      <w:bookmarkStart w:id="904" w:name="_Ref22846535"/>
      <w:r w:rsidRPr="00066ED2">
        <w:t>(</w:t>
      </w:r>
      <w:bookmarkEnd w:id="904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066ED2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72498875"/>
      <w:bookmarkStart w:id="922" w:name="_Toc498588725"/>
      <w:r w:rsidRPr="00066ED2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3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руб.РФ.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066ED2">
              <w:rPr>
                <w:rStyle w:val="aa"/>
                <w:b w:val="0"/>
                <w:i w:val="0"/>
              </w:rPr>
              <w:t>п</w:t>
            </w:r>
            <w:proofErr w:type="gramEnd"/>
            <w:r w:rsidRPr="00066ED2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185EBA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185EBA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185EBA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185EBA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185EBA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185EBA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185EBA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185EBA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185EBA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185EBA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185EBA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185EBA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185EBA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4" w:name="_Toc98253921"/>
      <w:bookmarkStart w:id="925" w:name="_Toc157248175"/>
      <w:bookmarkStart w:id="926" w:name="_Toc157496544"/>
      <w:bookmarkStart w:id="927" w:name="_Toc158206083"/>
      <w:bookmarkStart w:id="928" w:name="_Toc164057768"/>
      <w:bookmarkStart w:id="929" w:name="_Toc164137118"/>
      <w:bookmarkStart w:id="930" w:name="_Toc164161278"/>
      <w:bookmarkStart w:id="931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2" w:name="_Toc439170674"/>
      <w:bookmarkStart w:id="933" w:name="_Toc439172776"/>
      <w:bookmarkStart w:id="934" w:name="_Toc439173220"/>
      <w:bookmarkStart w:id="935" w:name="_Toc439238214"/>
      <w:bookmarkStart w:id="936" w:name="_Toc439252762"/>
      <w:bookmarkStart w:id="937" w:name="_Toc439323736"/>
      <w:bookmarkStart w:id="938" w:name="_Toc440357134"/>
      <w:bookmarkStart w:id="939" w:name="_Toc440359689"/>
      <w:bookmarkStart w:id="940" w:name="_Toc440632153"/>
      <w:bookmarkStart w:id="941" w:name="_Toc440875973"/>
      <w:bookmarkStart w:id="942" w:name="_Toc441131001"/>
      <w:bookmarkStart w:id="943" w:name="_Toc447269818"/>
      <w:bookmarkStart w:id="944" w:name="_Toc464120644"/>
      <w:bookmarkStart w:id="945" w:name="_Toc472498876"/>
      <w:bookmarkStart w:id="946" w:name="_Toc498588726"/>
      <w:r w:rsidRPr="00066ED2">
        <w:rPr>
          <w:szCs w:val="24"/>
        </w:rPr>
        <w:lastRenderedPageBreak/>
        <w:t>Инструкции по заполнению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47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47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185EBA">
        <w:fldChar w:fldCharType="begin"/>
      </w:r>
      <w:r w:rsidR="00185EBA">
        <w:instrText xml:space="preserve"> REF _Ref306008743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3.3.4</w:t>
      </w:r>
      <w:r w:rsidR="00185EBA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85EBA">
        <w:fldChar w:fldCharType="begin"/>
      </w:r>
      <w:r w:rsidR="00185EBA">
        <w:instrText xml:space="preserve"> REF _Ref55279015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3.3.1.6</w:t>
      </w:r>
      <w:r w:rsidR="00185EBA">
        <w:fldChar w:fldCharType="end"/>
      </w:r>
      <w:r w:rsidRPr="00066ED2">
        <w:rPr>
          <w:sz w:val="24"/>
          <w:szCs w:val="24"/>
        </w:rPr>
        <w:t xml:space="preserve"> и </w:t>
      </w:r>
      <w:r w:rsidR="00185EBA">
        <w:fldChar w:fldCharType="begin"/>
      </w:r>
      <w:r w:rsidR="00185EBA">
        <w:instrText xml:space="preserve"> REF _Ref195087786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3.3.1.7</w:t>
      </w:r>
      <w:r w:rsidR="00185EBA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185EBA">
        <w:fldChar w:fldCharType="begin"/>
      </w:r>
      <w:r w:rsidR="00185EBA">
        <w:instrText xml:space="preserve"> REF _Ref465698996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5.1.2.3</w:t>
      </w:r>
      <w:r w:rsidR="00185EBA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185EBA">
        <w:fldChar w:fldCharType="begin"/>
      </w:r>
      <w:r w:rsidR="00185EBA">
        <w:instrText xml:space="preserve"> REF _Ref465698749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3.3.7.1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8" w:name="_Ref55335821"/>
      <w:bookmarkStart w:id="949" w:name="_Ref55336345"/>
      <w:bookmarkStart w:id="950" w:name="_Toc57314674"/>
      <w:bookmarkStart w:id="951" w:name="_Toc69728988"/>
      <w:bookmarkStart w:id="952" w:name="_Toc98253922"/>
      <w:bookmarkStart w:id="953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4" w:name="_Ref440271964"/>
      <w:bookmarkStart w:id="955" w:name="_Toc440357135"/>
      <w:bookmarkStart w:id="956" w:name="_Toc440359690"/>
      <w:bookmarkStart w:id="957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4"/>
      <w:bookmarkEnd w:id="955"/>
      <w:bookmarkEnd w:id="956"/>
      <w:bookmarkEnd w:id="957"/>
    </w:p>
    <w:p w:rsidR="00920CB0" w:rsidRPr="00066ED2" w:rsidRDefault="00920CB0" w:rsidP="00185EBA">
      <w:pPr>
        <w:pStyle w:val="3"/>
        <w:numPr>
          <w:ilvl w:val="3"/>
          <w:numId w:val="73"/>
        </w:numPr>
        <w:rPr>
          <w:szCs w:val="24"/>
        </w:rPr>
      </w:pPr>
      <w:bookmarkStart w:id="958" w:name="_Toc439238216"/>
      <w:bookmarkStart w:id="959" w:name="_Toc439252764"/>
      <w:bookmarkStart w:id="960" w:name="_Toc439323738"/>
      <w:bookmarkStart w:id="961" w:name="_Toc440357136"/>
      <w:bookmarkStart w:id="962" w:name="_Toc440359691"/>
      <w:bookmarkStart w:id="963" w:name="_Toc440632155"/>
      <w:bookmarkStart w:id="964" w:name="_Toc440875975"/>
      <w:bookmarkStart w:id="965" w:name="_Toc441131003"/>
      <w:bookmarkStart w:id="966" w:name="_Toc447269820"/>
      <w:bookmarkStart w:id="967" w:name="_Toc464120646"/>
      <w:bookmarkStart w:id="968" w:name="_Toc472498878"/>
      <w:bookmarkStart w:id="969" w:name="_Toc498588728"/>
      <w:r w:rsidRPr="00066ED2">
        <w:rPr>
          <w:szCs w:val="24"/>
        </w:rPr>
        <w:t>Форма Антикоррупционных обязательств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185EBA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185EBA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</w:t>
      </w:r>
      <w:proofErr w:type="gramStart"/>
      <w:r w:rsidRPr="00066ED2">
        <w:t>числе</w:t>
      </w:r>
      <w:proofErr w:type="gramEnd"/>
      <w:r w:rsidRPr="00066ED2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185EBA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185EBA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185EBA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185EBA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185EBA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185EBA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185EBA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В </w:t>
      </w:r>
      <w:proofErr w:type="gramStart"/>
      <w:r w:rsidRPr="00066ED2">
        <w:t>случае</w:t>
      </w:r>
      <w:proofErr w:type="gramEnd"/>
      <w:r w:rsidRPr="00066ED2"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 xml:space="preserve">форме. В </w:t>
      </w:r>
      <w:proofErr w:type="gramStart"/>
      <w:r w:rsidRPr="00066ED2">
        <w:t>таком</w:t>
      </w:r>
      <w:proofErr w:type="gramEnd"/>
      <w:r w:rsidRPr="00066ED2"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185EBA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185EBA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0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0" w:name="_Toc423423668"/>
      <w:bookmarkStart w:id="971" w:name="_Ref440271072"/>
      <w:bookmarkStart w:id="972" w:name="_Ref440273986"/>
      <w:bookmarkStart w:id="973" w:name="_Ref440274337"/>
      <w:bookmarkStart w:id="974" w:name="_Ref440274913"/>
      <w:bookmarkStart w:id="975" w:name="_Ref440284918"/>
      <w:bookmarkStart w:id="976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48"/>
      <w:bookmarkEnd w:id="949"/>
      <w:bookmarkEnd w:id="950"/>
      <w:bookmarkEnd w:id="951"/>
      <w:bookmarkEnd w:id="952"/>
      <w:bookmarkEnd w:id="953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77" w:name="_Toc98253923"/>
      <w:bookmarkStart w:id="978" w:name="_Toc157248177"/>
      <w:bookmarkStart w:id="979" w:name="_Toc157496546"/>
      <w:bookmarkStart w:id="980" w:name="_Toc158206085"/>
      <w:bookmarkStart w:id="981" w:name="_Toc164057770"/>
      <w:bookmarkStart w:id="982" w:name="_Toc164137120"/>
      <w:bookmarkStart w:id="983" w:name="_Toc164161280"/>
      <w:bookmarkStart w:id="984" w:name="_Toc165173851"/>
      <w:bookmarkStart w:id="985" w:name="_Ref264038986"/>
      <w:bookmarkStart w:id="986" w:name="_Ref264359294"/>
      <w:bookmarkStart w:id="987" w:name="_Toc439170676"/>
      <w:bookmarkStart w:id="988" w:name="_Toc439172778"/>
      <w:bookmarkStart w:id="989" w:name="_Toc439173222"/>
      <w:bookmarkStart w:id="990" w:name="_Toc439238218"/>
      <w:bookmarkStart w:id="991" w:name="_Toc439252766"/>
      <w:bookmarkStart w:id="992" w:name="_Toc439323740"/>
      <w:bookmarkStart w:id="993" w:name="_Toc440357138"/>
      <w:bookmarkStart w:id="994" w:name="_Toc440359693"/>
      <w:bookmarkStart w:id="995" w:name="_Toc440632157"/>
      <w:bookmarkStart w:id="996" w:name="_Toc440875977"/>
      <w:bookmarkStart w:id="997" w:name="_Toc441131005"/>
      <w:bookmarkStart w:id="998" w:name="_Toc447269822"/>
      <w:bookmarkStart w:id="999" w:name="_Toc464120648"/>
      <w:bookmarkStart w:id="1000" w:name="_Toc466969306"/>
      <w:bookmarkStart w:id="1001" w:name="_Toc468786651"/>
      <w:bookmarkStart w:id="1002" w:name="_Toc469481291"/>
      <w:bookmarkStart w:id="1003" w:name="_Toc472498880"/>
      <w:bookmarkStart w:id="1004" w:name="_Toc498588730"/>
      <w:r w:rsidRPr="00066ED2">
        <w:rPr>
          <w:szCs w:val="24"/>
        </w:rPr>
        <w:t xml:space="preserve">Форма 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r w:rsidR="00492C8B" w:rsidRPr="00066ED2">
        <w:rPr>
          <w:szCs w:val="24"/>
        </w:rPr>
        <w:t>Сводной таблицы стоимости</w:t>
      </w:r>
      <w:bookmarkEnd w:id="991"/>
      <w:bookmarkEnd w:id="992"/>
      <w:bookmarkEnd w:id="993"/>
      <w:bookmarkEnd w:id="994"/>
      <w:bookmarkEnd w:id="995"/>
      <w:bookmarkEnd w:id="996"/>
      <w:r w:rsidR="00F04258" w:rsidRPr="00066ED2">
        <w:rPr>
          <w:bCs w:val="0"/>
          <w:szCs w:val="24"/>
        </w:rPr>
        <w:t xml:space="preserve"> поставок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185EBA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185EBA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05" w:name="_Toc176765534"/>
      <w:bookmarkStart w:id="1006" w:name="_Toc198979983"/>
      <w:bookmarkStart w:id="1007" w:name="_Toc217466315"/>
      <w:bookmarkStart w:id="1008" w:name="_Toc217702856"/>
      <w:bookmarkStart w:id="1009" w:name="_Toc233601974"/>
      <w:bookmarkStart w:id="1010" w:name="_Toc263343460"/>
      <w:r w:rsidRPr="00066ED2">
        <w:rPr>
          <w:b w:val="0"/>
          <w:szCs w:val="24"/>
        </w:rPr>
        <w:br w:type="page"/>
      </w:r>
      <w:bookmarkStart w:id="1011" w:name="_Toc439170677"/>
      <w:bookmarkStart w:id="1012" w:name="_Toc439172779"/>
      <w:bookmarkStart w:id="1013" w:name="_Toc439173223"/>
      <w:bookmarkStart w:id="1014" w:name="_Toc439238219"/>
      <w:bookmarkStart w:id="1015" w:name="_Toc439252767"/>
      <w:bookmarkStart w:id="1016" w:name="_Toc439323741"/>
      <w:bookmarkStart w:id="1017" w:name="_Toc440357139"/>
      <w:bookmarkStart w:id="1018" w:name="_Toc440359694"/>
      <w:bookmarkStart w:id="1019" w:name="_Toc440632158"/>
      <w:bookmarkStart w:id="1020" w:name="_Toc440875978"/>
      <w:bookmarkStart w:id="1021" w:name="_Toc441131006"/>
      <w:bookmarkStart w:id="1022" w:name="_Toc447269823"/>
      <w:bookmarkStart w:id="1023" w:name="_Toc464120649"/>
      <w:bookmarkStart w:id="1024" w:name="_Toc466969307"/>
      <w:bookmarkStart w:id="1025" w:name="_Toc468786652"/>
      <w:bookmarkStart w:id="1026" w:name="_Toc469481292"/>
      <w:bookmarkStart w:id="1027" w:name="_Toc472498881"/>
      <w:bookmarkStart w:id="1028" w:name="_Toc498588731"/>
      <w:r w:rsidRPr="00066ED2">
        <w:rPr>
          <w:szCs w:val="24"/>
        </w:rPr>
        <w:lastRenderedPageBreak/>
        <w:t>Инструкции по заполнению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185EBA">
        <w:fldChar w:fldCharType="begin"/>
      </w:r>
      <w:r w:rsidR="00185EBA">
        <w:instrText xml:space="preserve"> REF _Ref450646963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4.2</w:t>
      </w:r>
      <w:r w:rsidR="00185EBA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185EBA">
        <w:fldChar w:fldCharType="begin"/>
      </w:r>
      <w:r w:rsidR="00185EBA">
        <w:instrText xml:space="preserve"> REF _Ref86826666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5.3</w:t>
      </w:r>
      <w:r w:rsidR="00185EBA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185EBA">
        <w:fldChar w:fldCharType="begin"/>
      </w:r>
      <w:r w:rsidR="00185EBA">
        <w:instrText xml:space="preserve"> REF _Ref440292752 \r \h  \* MERGEFORMAT </w:instrText>
      </w:r>
      <w:r w:rsidR="00185EBA">
        <w:fldChar w:fldCharType="separate"/>
      </w:r>
      <w:r w:rsidR="00D74ED6" w:rsidRPr="00344C5F">
        <w:t>2</w:t>
      </w:r>
      <w:r w:rsidR="00185EBA">
        <w:fldChar w:fldCharType="end"/>
      </w:r>
      <w:r w:rsidRPr="00344C5F">
        <w:rPr>
          <w:sz w:val="24"/>
          <w:szCs w:val="24"/>
        </w:rPr>
        <w:t xml:space="preserve"> и </w:t>
      </w:r>
      <w:r w:rsidR="00185EBA">
        <w:fldChar w:fldCharType="begin"/>
      </w:r>
      <w:r w:rsidR="00185EBA">
        <w:instrText xml:space="preserve"> REF _Ref440292779 \r \h  \* MERGEFORMAT </w:instrText>
      </w:r>
      <w:r w:rsidR="00185EBA">
        <w:fldChar w:fldCharType="separate"/>
      </w:r>
      <w:r w:rsidR="00D74ED6" w:rsidRPr="00344C5F">
        <w:t>4</w:t>
      </w:r>
      <w:r w:rsidR="00185EBA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</w:t>
      </w:r>
      <w:proofErr w:type="gramStart"/>
      <w:r w:rsidRPr="00344C5F">
        <w:rPr>
          <w:sz w:val="24"/>
          <w:szCs w:val="24"/>
        </w:rPr>
        <w:t>случае</w:t>
      </w:r>
      <w:proofErr w:type="gramEnd"/>
      <w:r w:rsidRPr="00344C5F">
        <w:rPr>
          <w:sz w:val="24"/>
          <w:szCs w:val="24"/>
        </w:rPr>
        <w:t xml:space="preserve">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</w:t>
      </w:r>
      <w:proofErr w:type="gramStart"/>
      <w:r w:rsidRPr="00344C5F">
        <w:rPr>
          <w:sz w:val="24"/>
          <w:szCs w:val="24"/>
        </w:rPr>
        <w:t>случае</w:t>
      </w:r>
      <w:proofErr w:type="gramEnd"/>
      <w:r w:rsidRPr="00344C5F">
        <w:rPr>
          <w:sz w:val="24"/>
          <w:szCs w:val="24"/>
        </w:rPr>
        <w:t xml:space="preserve">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Арифметические ошибки в </w:t>
      </w:r>
      <w:r w:rsidR="00492C8B" w:rsidRPr="00066ED2">
        <w:rPr>
          <w:sz w:val="24"/>
          <w:szCs w:val="24"/>
        </w:rPr>
        <w:t>Сводной таблице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92C8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могут быть причиной отклонения </w:t>
      </w:r>
      <w:r w:rsidR="00C236C0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,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066ED2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185EBA">
        <w:fldChar w:fldCharType="begin"/>
      </w:r>
      <w:r w:rsidR="00185EBA">
        <w:instrText xml:space="preserve"> REF _Ref440271072 \r \h  \* MERGEFORMAT </w:instrText>
      </w:r>
      <w:r w:rsidR="00185EBA">
        <w:fldChar w:fldCharType="separate"/>
      </w:r>
      <w:r w:rsidR="00D74ED6" w:rsidRPr="00344C5F">
        <w:rPr>
          <w:sz w:val="24"/>
          <w:szCs w:val="24"/>
        </w:rPr>
        <w:t>5.2</w:t>
      </w:r>
      <w:r w:rsidR="00185EBA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9" w:name="_Ref86826666"/>
      <w:bookmarkStart w:id="1030" w:name="_Toc90385112"/>
      <w:bookmarkStart w:id="1031" w:name="_Toc98253925"/>
      <w:bookmarkStart w:id="1032" w:name="_Toc165173853"/>
      <w:bookmarkStart w:id="1033" w:name="_Toc423423669"/>
      <w:bookmarkStart w:id="1034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29"/>
      <w:bookmarkEnd w:id="1030"/>
      <w:bookmarkEnd w:id="1031"/>
      <w:bookmarkEnd w:id="1032"/>
      <w:bookmarkEnd w:id="1033"/>
      <w:bookmarkEnd w:id="1034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35" w:name="_Toc90385113"/>
      <w:bookmarkStart w:id="1036" w:name="_Toc98253926"/>
      <w:bookmarkStart w:id="1037" w:name="_Toc157248180"/>
      <w:bookmarkStart w:id="1038" w:name="_Toc157496549"/>
      <w:bookmarkStart w:id="1039" w:name="_Toc158206088"/>
      <w:bookmarkStart w:id="1040" w:name="_Toc164057773"/>
      <w:bookmarkStart w:id="1041" w:name="_Toc164137123"/>
      <w:bookmarkStart w:id="1042" w:name="_Toc164161283"/>
      <w:bookmarkStart w:id="1043" w:name="_Toc165173854"/>
      <w:bookmarkStart w:id="1044" w:name="_Ref193690005"/>
      <w:bookmarkStart w:id="1045" w:name="_Toc439170679"/>
      <w:bookmarkStart w:id="1046" w:name="_Toc439172781"/>
      <w:bookmarkStart w:id="1047" w:name="_Toc439173225"/>
      <w:bookmarkStart w:id="1048" w:name="_Toc439238221"/>
      <w:bookmarkStart w:id="1049" w:name="_Toc439252769"/>
      <w:bookmarkStart w:id="1050" w:name="_Toc439323743"/>
      <w:bookmarkStart w:id="1051" w:name="_Toc440357141"/>
      <w:bookmarkStart w:id="1052" w:name="_Toc440359696"/>
      <w:bookmarkStart w:id="1053" w:name="_Toc440632160"/>
      <w:bookmarkStart w:id="1054" w:name="_Toc440875980"/>
      <w:bookmarkStart w:id="1055" w:name="_Toc441131008"/>
      <w:bookmarkStart w:id="1056" w:name="_Toc447269825"/>
      <w:bookmarkStart w:id="1057" w:name="_Toc464120651"/>
      <w:bookmarkStart w:id="1058" w:name="_Toc466969309"/>
      <w:bookmarkStart w:id="1059" w:name="_Toc468786654"/>
      <w:bookmarkStart w:id="1060" w:name="_Toc469481294"/>
      <w:bookmarkStart w:id="1061" w:name="_Toc472498883"/>
      <w:bookmarkStart w:id="1062" w:name="_Toc498588733"/>
      <w:r w:rsidRPr="00066ED2">
        <w:rPr>
          <w:szCs w:val="24"/>
        </w:rPr>
        <w:t xml:space="preserve">Форма </w:t>
      </w:r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r w:rsidRPr="00066ED2">
        <w:rPr>
          <w:szCs w:val="24"/>
        </w:rPr>
        <w:t>технического предложения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3" w:name="_Ref55335818"/>
      <w:bookmarkStart w:id="1064" w:name="_Ref55336334"/>
      <w:bookmarkStart w:id="1065" w:name="_Toc57314673"/>
      <w:bookmarkStart w:id="1066" w:name="_Toc69728987"/>
      <w:bookmarkStart w:id="1067" w:name="_Toc98253928"/>
      <w:bookmarkStart w:id="1068" w:name="_Toc165173856"/>
      <w:bookmarkStart w:id="1069" w:name="_Ref194749150"/>
      <w:bookmarkStart w:id="1070" w:name="_Ref194750368"/>
      <w:bookmarkStart w:id="1071" w:name="_Ref89649494"/>
      <w:bookmarkStart w:id="1072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3" w:name="_Toc176765537"/>
      <w:bookmarkStart w:id="1074" w:name="_Toc198979986"/>
      <w:bookmarkStart w:id="1075" w:name="_Toc217466321"/>
      <w:bookmarkStart w:id="1076" w:name="_Toc217702859"/>
      <w:bookmarkStart w:id="1077" w:name="_Toc233601977"/>
      <w:bookmarkStart w:id="1078" w:name="_Toc263343463"/>
      <w:bookmarkStart w:id="1079" w:name="_Toc439170680"/>
      <w:bookmarkStart w:id="1080" w:name="_Toc439172782"/>
      <w:bookmarkStart w:id="1081" w:name="_Toc439173226"/>
      <w:bookmarkStart w:id="1082" w:name="_Toc439238222"/>
      <w:bookmarkStart w:id="1083" w:name="_Toc439252770"/>
      <w:bookmarkStart w:id="1084" w:name="_Toc439323744"/>
      <w:bookmarkStart w:id="1085" w:name="_Toc440357142"/>
      <w:bookmarkStart w:id="1086" w:name="_Toc440359697"/>
      <w:bookmarkStart w:id="1087" w:name="_Toc440632161"/>
      <w:bookmarkStart w:id="1088" w:name="_Toc440875981"/>
      <w:bookmarkStart w:id="1089" w:name="_Toc441131009"/>
      <w:bookmarkStart w:id="1090" w:name="_Toc447269826"/>
      <w:bookmarkStart w:id="1091" w:name="_Toc464120652"/>
      <w:bookmarkStart w:id="1092" w:name="_Toc466969310"/>
      <w:bookmarkStart w:id="1093" w:name="_Toc468786655"/>
      <w:bookmarkStart w:id="1094" w:name="_Toc469481295"/>
      <w:bookmarkStart w:id="1095" w:name="_Toc472498884"/>
      <w:bookmarkStart w:id="1096" w:name="_Toc498588734"/>
      <w:r w:rsidRPr="00066ED2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</w:t>
      </w:r>
      <w:proofErr w:type="gramStart"/>
      <w:r w:rsidRPr="00066ED2">
        <w:rPr>
          <w:sz w:val="24"/>
          <w:szCs w:val="24"/>
        </w:rPr>
        <w:t>предложении</w:t>
      </w:r>
      <w:proofErr w:type="gramEnd"/>
      <w:r w:rsidRPr="00066ED2">
        <w:rPr>
          <w:sz w:val="24"/>
          <w:szCs w:val="24"/>
        </w:rPr>
        <w:t xml:space="preserve">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185EBA">
        <w:fldChar w:fldCharType="begin"/>
      </w:r>
      <w:r w:rsidR="00185EBA">
        <w:instrText xml:space="preserve"> REF _Ref440292555 \r \h  \* MERGEFORMAT </w:instrText>
      </w:r>
      <w:r w:rsidR="00185EBA">
        <w:fldChar w:fldCharType="separate"/>
      </w:r>
      <w:r w:rsidR="00D74ED6">
        <w:t>4</w:t>
      </w:r>
      <w:r w:rsidR="00185EBA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185EBA">
        <w:fldChar w:fldCharType="begin"/>
      </w:r>
      <w:r w:rsidR="00185EBA">
        <w:instrText xml:space="preserve"> REF _Ref440271182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3.3.1.9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85EBA">
        <w:fldChar w:fldCharType="begin"/>
      </w:r>
      <w:r w:rsidR="00185EBA">
        <w:instrText xml:space="preserve"> REF _Ref440292618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4.4.1</w:t>
      </w:r>
      <w:r w:rsidR="00185EBA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7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8" w:name="_Toc423423670"/>
      <w:bookmarkStart w:id="1099" w:name="_Ref440271036"/>
      <w:bookmarkStart w:id="1100" w:name="_Ref440274366"/>
      <w:bookmarkStart w:id="1101" w:name="_Ref440274902"/>
      <w:bookmarkStart w:id="1102" w:name="_Ref440284947"/>
      <w:bookmarkStart w:id="1103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04" w:name="_Toc98253929"/>
      <w:bookmarkStart w:id="1105" w:name="_Toc157248183"/>
      <w:bookmarkStart w:id="1106" w:name="_Toc157496552"/>
      <w:bookmarkStart w:id="1107" w:name="_Toc158206091"/>
      <w:bookmarkStart w:id="1108" w:name="_Toc164057776"/>
      <w:bookmarkStart w:id="1109" w:name="_Toc164137126"/>
      <w:bookmarkStart w:id="1110" w:name="_Toc164161286"/>
      <w:bookmarkStart w:id="1111" w:name="_Toc165173857"/>
      <w:bookmarkStart w:id="1112" w:name="_Toc439170682"/>
      <w:bookmarkStart w:id="1113" w:name="_Toc439172784"/>
      <w:bookmarkStart w:id="1114" w:name="_Toc439173228"/>
      <w:bookmarkStart w:id="1115" w:name="_Toc439238224"/>
      <w:bookmarkStart w:id="1116" w:name="_Toc439252772"/>
      <w:bookmarkStart w:id="1117" w:name="_Toc439323746"/>
      <w:bookmarkStart w:id="1118" w:name="_Toc440357144"/>
      <w:bookmarkStart w:id="1119" w:name="_Toc440359699"/>
      <w:bookmarkStart w:id="1120" w:name="_Toc440632163"/>
      <w:bookmarkStart w:id="1121" w:name="_Toc440875983"/>
      <w:bookmarkStart w:id="1122" w:name="_Toc441131011"/>
      <w:bookmarkStart w:id="1123" w:name="_Toc447269828"/>
      <w:bookmarkStart w:id="1124" w:name="_Toc464120654"/>
      <w:bookmarkStart w:id="1125" w:name="_Toc466969312"/>
      <w:bookmarkStart w:id="1126" w:name="_Toc468786657"/>
      <w:bookmarkStart w:id="1127" w:name="_Toc469481297"/>
      <w:bookmarkStart w:id="1128" w:name="_Toc472498886"/>
      <w:bookmarkStart w:id="1129" w:name="_Toc498588736"/>
      <w:r w:rsidRPr="00066ED2">
        <w:rPr>
          <w:szCs w:val="24"/>
        </w:rPr>
        <w:t xml:space="preserve">Форма </w:t>
      </w:r>
      <w:bookmarkEnd w:id="1104"/>
      <w:r w:rsidRPr="00066ED2">
        <w:rPr>
          <w:szCs w:val="24"/>
        </w:rPr>
        <w:t xml:space="preserve">графика 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r w:rsidR="00512B0F" w:rsidRPr="00066ED2">
        <w:rPr>
          <w:szCs w:val="24"/>
        </w:rPr>
        <w:t>выполнения поставок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0" w:name="_Toc171070556"/>
      <w:bookmarkStart w:id="1131" w:name="_Toc98253927"/>
      <w:bookmarkStart w:id="1132" w:name="_Toc176605808"/>
      <w:bookmarkStart w:id="1133" w:name="_Toc176611017"/>
      <w:bookmarkStart w:id="1134" w:name="_Toc176611073"/>
      <w:bookmarkStart w:id="1135" w:name="_Toc176668676"/>
      <w:bookmarkStart w:id="1136" w:name="_Toc176684336"/>
      <w:bookmarkStart w:id="1137" w:name="_Toc176746279"/>
      <w:bookmarkStart w:id="1138" w:name="_Toc176747346"/>
      <w:bookmarkStart w:id="1139" w:name="_Toc198979988"/>
      <w:bookmarkStart w:id="1140" w:name="_Toc217466324"/>
      <w:bookmarkStart w:id="1141" w:name="_Toc217702862"/>
      <w:bookmarkStart w:id="1142" w:name="_Toc233601980"/>
      <w:bookmarkStart w:id="1143" w:name="_Toc263343466"/>
      <w:r w:rsidRPr="00066ED2">
        <w:rPr>
          <w:b w:val="0"/>
          <w:szCs w:val="24"/>
        </w:rPr>
        <w:br w:type="page"/>
      </w:r>
      <w:bookmarkStart w:id="1144" w:name="_Toc439170683"/>
      <w:bookmarkStart w:id="1145" w:name="_Toc439172785"/>
      <w:bookmarkStart w:id="1146" w:name="_Toc439173229"/>
      <w:bookmarkStart w:id="1147" w:name="_Toc439238225"/>
      <w:bookmarkStart w:id="1148" w:name="_Toc439252773"/>
      <w:bookmarkStart w:id="1149" w:name="_Toc439323747"/>
      <w:bookmarkStart w:id="1150" w:name="_Toc440357145"/>
      <w:bookmarkStart w:id="1151" w:name="_Toc440359700"/>
      <w:bookmarkStart w:id="1152" w:name="_Toc440632164"/>
      <w:bookmarkStart w:id="1153" w:name="_Toc440875984"/>
      <w:bookmarkStart w:id="1154" w:name="_Toc441131012"/>
      <w:bookmarkStart w:id="1155" w:name="_Toc447269829"/>
      <w:bookmarkStart w:id="1156" w:name="_Toc464120655"/>
      <w:bookmarkStart w:id="1157" w:name="_Toc466969313"/>
      <w:bookmarkStart w:id="1158" w:name="_Toc468786658"/>
      <w:bookmarkStart w:id="1159" w:name="_Toc469481298"/>
      <w:bookmarkStart w:id="1160" w:name="_Toc472498887"/>
      <w:bookmarkStart w:id="1161" w:name="_Toc498588737"/>
      <w:r w:rsidRPr="00066ED2">
        <w:rPr>
          <w:szCs w:val="24"/>
        </w:rPr>
        <w:lastRenderedPageBreak/>
        <w:t>Инструкции по заполнению</w:t>
      </w:r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_Ref440273986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5.2</w:t>
      </w:r>
      <w:r w:rsidR="00185EBA">
        <w:fldChar w:fldCharType="end"/>
      </w:r>
      <w:r w:rsidRPr="00066ED2">
        <w:rPr>
          <w:sz w:val="24"/>
          <w:szCs w:val="24"/>
        </w:rPr>
        <w:t>).</w:t>
      </w:r>
      <w:proofErr w:type="gramEnd"/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Hlt22846931"/>
      <w:bookmarkStart w:id="1163" w:name="_Ref93264992"/>
      <w:bookmarkStart w:id="1164" w:name="_Ref93265116"/>
      <w:bookmarkStart w:id="1165" w:name="_Toc98253933"/>
      <w:bookmarkStart w:id="1166" w:name="_Toc165173859"/>
      <w:bookmarkStart w:id="1167" w:name="_Toc423423671"/>
      <w:bookmarkStart w:id="1168" w:name="_Toc498588738"/>
      <w:bookmarkEnd w:id="1162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1"/>
      <w:bookmarkEnd w:id="1072"/>
      <w:bookmarkEnd w:id="1163"/>
      <w:bookmarkEnd w:id="1164"/>
      <w:bookmarkEnd w:id="1165"/>
      <w:bookmarkEnd w:id="1166"/>
      <w:bookmarkEnd w:id="1167"/>
      <w:bookmarkEnd w:id="1168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69" w:name="_Toc439170685"/>
      <w:bookmarkStart w:id="1170" w:name="_Toc439172787"/>
      <w:bookmarkStart w:id="1171" w:name="_Toc439173231"/>
      <w:bookmarkStart w:id="1172" w:name="_Toc439238227"/>
      <w:bookmarkStart w:id="1173" w:name="_Toc439252775"/>
      <w:bookmarkStart w:id="1174" w:name="_Toc439323749"/>
      <w:bookmarkStart w:id="1175" w:name="_Toc440357147"/>
      <w:bookmarkStart w:id="1176" w:name="_Toc440359702"/>
      <w:bookmarkStart w:id="1177" w:name="_Toc440632166"/>
      <w:bookmarkStart w:id="1178" w:name="_Toc440875986"/>
      <w:bookmarkStart w:id="1179" w:name="_Toc441131014"/>
      <w:bookmarkStart w:id="1180" w:name="_Toc447269831"/>
      <w:bookmarkStart w:id="1181" w:name="_Toc464120657"/>
      <w:bookmarkStart w:id="1182" w:name="_Toc466969315"/>
      <w:bookmarkStart w:id="1183" w:name="_Toc468786660"/>
      <w:bookmarkStart w:id="1184" w:name="_Toc469481300"/>
      <w:bookmarkStart w:id="1185" w:name="_Toc472498889"/>
      <w:bookmarkStart w:id="1186" w:name="_Toc498588739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066ED2">
        <w:rPr>
          <w:szCs w:val="24"/>
        </w:rPr>
        <w:t>Форма Протокола разногласий к проекту Договора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066ED2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185EBA">
              <w:fldChar w:fldCharType="begin"/>
            </w:r>
            <w:r w:rsidR="00185EBA">
              <w:instrText xml:space="preserve"> REF _Ref440272931 \r \h  \* MERGEFORMAT </w:instrText>
            </w:r>
            <w:r w:rsidR="00185EBA">
              <w:fldChar w:fldCharType="separate"/>
            </w:r>
            <w:r w:rsidR="00D74ED6">
              <w:t>2</w:t>
            </w:r>
            <w:r w:rsidR="00185EBA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185EBA">
              <w:fldChar w:fldCharType="begin"/>
            </w:r>
            <w:r w:rsidR="00185EBA">
              <w:instrText xml:space="preserve"> REF _Ref440272931 \r \h  \* MERGEFORMAT </w:instrText>
            </w:r>
            <w:r w:rsidR="00185EBA">
              <w:fldChar w:fldCharType="separate"/>
            </w:r>
            <w:r w:rsidR="00D74ED6">
              <w:t>2</w:t>
            </w:r>
            <w:r w:rsidR="00185EBA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185EB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57148"/>
      <w:bookmarkStart w:id="1201" w:name="_Toc440359703"/>
      <w:bookmarkStart w:id="1202" w:name="_Toc440632167"/>
      <w:bookmarkStart w:id="1203" w:name="_Toc440875987"/>
      <w:bookmarkStart w:id="1204" w:name="_Toc441131015"/>
      <w:bookmarkStart w:id="1205" w:name="_Toc447269832"/>
      <w:bookmarkStart w:id="1206" w:name="_Toc464120658"/>
      <w:bookmarkStart w:id="1207" w:name="_Toc466969316"/>
      <w:bookmarkStart w:id="1208" w:name="_Toc468786661"/>
      <w:bookmarkStart w:id="1209" w:name="_Toc469481301"/>
      <w:bookmarkStart w:id="1210" w:name="_Toc472498890"/>
      <w:bookmarkStart w:id="1211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185EBA">
        <w:fldChar w:fldCharType="begin"/>
      </w:r>
      <w:r w:rsidR="00185EBA">
        <w:instrText xml:space="preserve"> REF _Ref440274025 \r \h  \* MERGEFORMAT </w:instrText>
      </w:r>
      <w:r w:rsidR="00185EBA">
        <w:fldChar w:fldCharType="separate"/>
      </w:r>
      <w:r w:rsidR="00D74ED6">
        <w:t>2</w:t>
      </w:r>
      <w:r w:rsidR="00185EBA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066ED2">
        <w:rPr>
          <w:sz w:val="24"/>
          <w:szCs w:val="24"/>
        </w:rPr>
        <w:t>протоколе</w:t>
      </w:r>
      <w:proofErr w:type="gramEnd"/>
      <w:r w:rsidRPr="00066ED2">
        <w:rPr>
          <w:sz w:val="24"/>
          <w:szCs w:val="24"/>
        </w:rPr>
        <w:t xml:space="preserve">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185EBA">
        <w:fldChar w:fldCharType="begin"/>
      </w:r>
      <w:r w:rsidR="00185EBA">
        <w:instrText xml:space="preserve"> REF _Ref294695546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 xml:space="preserve"> 1.2.6 </w:t>
      </w:r>
      <w:r w:rsidR="00185EBA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066ED2">
        <w:rPr>
          <w:sz w:val="24"/>
          <w:szCs w:val="24"/>
        </w:rPr>
        <w:t>случае</w:t>
      </w:r>
      <w:proofErr w:type="gramEnd"/>
      <w:r w:rsidRPr="00066ED2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</w:t>
      </w:r>
      <w:proofErr w:type="gramStart"/>
      <w:r w:rsidRPr="00066ED2">
        <w:rPr>
          <w:sz w:val="24"/>
          <w:szCs w:val="24"/>
        </w:rPr>
        <w:t>любом</w:t>
      </w:r>
      <w:proofErr w:type="gramEnd"/>
      <w:r w:rsidRPr="00066ED2">
        <w:rPr>
          <w:sz w:val="24"/>
          <w:szCs w:val="24"/>
        </w:rPr>
        <w:t xml:space="preserve">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2" w:name="_Ref55335823"/>
      <w:bookmarkStart w:id="1213" w:name="_Ref55336359"/>
      <w:bookmarkStart w:id="1214" w:name="_Toc57314675"/>
      <w:bookmarkStart w:id="1215" w:name="_Toc69728989"/>
      <w:bookmarkStart w:id="1216" w:name="_Toc98253939"/>
      <w:bookmarkStart w:id="1217" w:name="_Toc165173865"/>
      <w:bookmarkStart w:id="1218" w:name="_Toc423423672"/>
      <w:bookmarkStart w:id="1219" w:name="_Toc498588741"/>
      <w:bookmarkEnd w:id="923"/>
      <w:r w:rsidRPr="00066ED2">
        <w:lastRenderedPageBreak/>
        <w:t>Анкета (форма 6)</w:t>
      </w:r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066ED2" w:rsidRDefault="004F4D80" w:rsidP="004F4D80">
      <w:pPr>
        <w:pStyle w:val="3"/>
        <w:rPr>
          <w:szCs w:val="24"/>
        </w:rPr>
      </w:pPr>
      <w:bookmarkStart w:id="1220" w:name="_Toc98253940"/>
      <w:bookmarkStart w:id="1221" w:name="_Toc157248192"/>
      <w:bookmarkStart w:id="1222" w:name="_Toc157496561"/>
      <w:bookmarkStart w:id="1223" w:name="_Toc158206100"/>
      <w:bookmarkStart w:id="1224" w:name="_Toc164057785"/>
      <w:bookmarkStart w:id="1225" w:name="_Toc164137135"/>
      <w:bookmarkStart w:id="1226" w:name="_Toc164161295"/>
      <w:bookmarkStart w:id="1227" w:name="_Toc165173866"/>
      <w:bookmarkStart w:id="1228" w:name="_Toc439170688"/>
      <w:bookmarkStart w:id="1229" w:name="_Toc439172790"/>
      <w:bookmarkStart w:id="1230" w:name="_Toc439173234"/>
      <w:bookmarkStart w:id="1231" w:name="_Toc439238230"/>
      <w:bookmarkStart w:id="1232" w:name="_Toc439252778"/>
      <w:bookmarkStart w:id="1233" w:name="_Ref440272119"/>
      <w:bookmarkStart w:id="1234" w:name="_Toc440357150"/>
      <w:bookmarkStart w:id="1235" w:name="_Toc440359705"/>
      <w:bookmarkStart w:id="1236" w:name="_Ref444164229"/>
      <w:bookmarkStart w:id="1237" w:name="_Toc447269834"/>
      <w:bookmarkStart w:id="1238" w:name="_Toc464120660"/>
      <w:bookmarkStart w:id="1239" w:name="_Toc472498892"/>
      <w:bookmarkStart w:id="1240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185EBA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347D53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347D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347D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347D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347D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347D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347D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347D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185EBA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185EBA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57151"/>
            <w:bookmarkStart w:id="1248" w:name="_Toc440359706"/>
            <w:bookmarkStart w:id="1249" w:name="_Ref444164176"/>
            <w:bookmarkStart w:id="125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1" w:name="_Ref491180858"/>
      <w:bookmarkStart w:id="1252" w:name="_Toc498588743"/>
      <w:r w:rsidRPr="00066ED2">
        <w:rPr>
          <w:szCs w:val="24"/>
        </w:rPr>
        <w:lastRenderedPageBreak/>
        <w:t xml:space="preserve">Форма </w:t>
      </w:r>
      <w:bookmarkEnd w:id="1241"/>
      <w:bookmarkEnd w:id="1242"/>
      <w:bookmarkEnd w:id="1243"/>
      <w:bookmarkEnd w:id="1244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57" w:name="_Toc125426243"/>
      <w:bookmarkStart w:id="1258" w:name="_Toc396984070"/>
      <w:bookmarkStart w:id="1259" w:name="_Toc423423673"/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57152"/>
      <w:bookmarkStart w:id="1267" w:name="_Toc440359707"/>
      <w:bookmarkStart w:id="1268" w:name="_Toc440632171"/>
      <w:bookmarkStart w:id="1269" w:name="_Toc440875991"/>
      <w:bookmarkStart w:id="1270" w:name="_Toc441131019"/>
      <w:bookmarkStart w:id="1271" w:name="_Toc447269836"/>
      <w:bookmarkEnd w:id="1253"/>
      <w:bookmarkEnd w:id="1254"/>
      <w:bookmarkEnd w:id="1255"/>
      <w:bookmarkEnd w:id="1256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7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2" w:name="_Toc464120662"/>
      <w:bookmarkStart w:id="1273" w:name="_Toc472498894"/>
      <w:bookmarkStart w:id="1274" w:name="_Toc498588744"/>
      <w:r w:rsidRPr="00066ED2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</w:t>
      </w:r>
      <w:proofErr w:type="gramStart"/>
      <w:r w:rsidR="004F4D80" w:rsidRPr="00066ED2">
        <w:rPr>
          <w:sz w:val="24"/>
          <w:szCs w:val="24"/>
        </w:rPr>
        <w:t>случае</w:t>
      </w:r>
      <w:proofErr w:type="gramEnd"/>
      <w:r w:rsidR="004F4D80" w:rsidRPr="00066ED2">
        <w:rPr>
          <w:sz w:val="24"/>
          <w:szCs w:val="24"/>
        </w:rPr>
        <w:t xml:space="preserve">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</w:t>
      </w:r>
      <w:proofErr w:type="gramStart"/>
      <w:r w:rsidRPr="00042AFE">
        <w:rPr>
          <w:sz w:val="24"/>
          <w:szCs w:val="24"/>
        </w:rPr>
        <w:t>соответствии</w:t>
      </w:r>
      <w:proofErr w:type="gramEnd"/>
      <w:r w:rsidRPr="00042AFE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5" w:name="_Ref55336378"/>
      <w:bookmarkStart w:id="1276" w:name="_Toc57314676"/>
      <w:bookmarkStart w:id="1277" w:name="_Toc69728990"/>
      <w:bookmarkStart w:id="1278" w:name="_Toc98253942"/>
      <w:bookmarkStart w:id="1279" w:name="_Toc165173868"/>
      <w:bookmarkStart w:id="1280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1" w:name="_Ref449017073"/>
      <w:bookmarkStart w:id="1282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066ED2" w:rsidRDefault="004F4D80" w:rsidP="004F4D80">
      <w:pPr>
        <w:pStyle w:val="3"/>
        <w:rPr>
          <w:szCs w:val="24"/>
        </w:rPr>
      </w:pPr>
      <w:bookmarkStart w:id="1283" w:name="_Toc98253943"/>
      <w:bookmarkStart w:id="1284" w:name="_Toc157248195"/>
      <w:bookmarkStart w:id="1285" w:name="_Toc157496564"/>
      <w:bookmarkStart w:id="1286" w:name="_Toc158206103"/>
      <w:bookmarkStart w:id="1287" w:name="_Toc164057788"/>
      <w:bookmarkStart w:id="1288" w:name="_Toc164137138"/>
      <w:bookmarkStart w:id="1289" w:name="_Toc164161298"/>
      <w:bookmarkStart w:id="1290" w:name="_Toc165173869"/>
      <w:bookmarkStart w:id="1291" w:name="_Toc439170693"/>
      <w:bookmarkStart w:id="1292" w:name="_Toc439172795"/>
      <w:bookmarkStart w:id="1293" w:name="_Toc439173239"/>
      <w:bookmarkStart w:id="1294" w:name="_Toc439238235"/>
      <w:bookmarkStart w:id="1295" w:name="_Toc439252782"/>
      <w:bookmarkStart w:id="1296" w:name="_Toc439323756"/>
      <w:bookmarkStart w:id="1297" w:name="_Toc440357154"/>
      <w:bookmarkStart w:id="1298" w:name="_Toc440359709"/>
      <w:bookmarkStart w:id="1299" w:name="_Toc440632173"/>
      <w:bookmarkStart w:id="1300" w:name="_Toc440875993"/>
      <w:bookmarkStart w:id="1301" w:name="_Toc441131021"/>
      <w:bookmarkStart w:id="1302" w:name="_Toc447269838"/>
      <w:bookmarkStart w:id="1303" w:name="_Toc464120664"/>
      <w:bookmarkStart w:id="1304" w:name="_Toc466969322"/>
      <w:bookmarkStart w:id="1305" w:name="_Toc468786667"/>
      <w:bookmarkStart w:id="1306" w:name="_Toc469481307"/>
      <w:bookmarkStart w:id="1307" w:name="_Toc472498896"/>
      <w:bookmarkStart w:id="1308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863188" w:rsidRPr="00066ED2">
              <w:rPr>
                <w:rStyle w:val="aa"/>
                <w:sz w:val="22"/>
              </w:rPr>
              <w:t>3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863188" w:rsidRPr="00066ED2">
              <w:rPr>
                <w:rStyle w:val="aa"/>
                <w:sz w:val="22"/>
              </w:rPr>
              <w:t>4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185EBA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066ED2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863188" w:rsidRPr="00066ED2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09" w:name="_Toc98253944"/>
      <w:bookmarkStart w:id="1310" w:name="_Toc157248196"/>
      <w:bookmarkStart w:id="1311" w:name="_Toc157496565"/>
      <w:bookmarkStart w:id="1312" w:name="_Toc158206104"/>
      <w:bookmarkStart w:id="1313" w:name="_Toc164057789"/>
      <w:bookmarkStart w:id="1314" w:name="_Toc164137139"/>
      <w:bookmarkStart w:id="1315" w:name="_Toc164161299"/>
      <w:bookmarkStart w:id="1316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17" w:name="_Toc439170694"/>
      <w:bookmarkStart w:id="1318" w:name="_Toc439172796"/>
      <w:bookmarkStart w:id="1319" w:name="_Toc439173240"/>
      <w:bookmarkStart w:id="1320" w:name="_Toc439238236"/>
      <w:bookmarkStart w:id="1321" w:name="_Toc439252783"/>
      <w:bookmarkStart w:id="1322" w:name="_Toc439323757"/>
      <w:bookmarkStart w:id="1323" w:name="_Toc440357155"/>
      <w:bookmarkStart w:id="1324" w:name="_Toc440359710"/>
      <w:bookmarkStart w:id="1325" w:name="_Toc440632174"/>
      <w:bookmarkStart w:id="1326" w:name="_Toc440875994"/>
      <w:bookmarkStart w:id="1327" w:name="_Toc441131022"/>
      <w:bookmarkStart w:id="1328" w:name="_Toc447269839"/>
      <w:bookmarkStart w:id="1329" w:name="_Toc464120665"/>
      <w:bookmarkStart w:id="1330" w:name="_Toc466969323"/>
      <w:bookmarkStart w:id="1331" w:name="_Toc468786668"/>
      <w:bookmarkStart w:id="1332" w:name="_Toc469481308"/>
      <w:bookmarkStart w:id="1333" w:name="_Toc472498897"/>
      <w:bookmarkStart w:id="1334" w:name="_Toc498588747"/>
      <w:r w:rsidRPr="00066ED2">
        <w:rPr>
          <w:szCs w:val="24"/>
        </w:rPr>
        <w:lastRenderedPageBreak/>
        <w:t>Инструкции по заполнению</w:t>
      </w:r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85EBA">
        <w:fldChar w:fldCharType="begin"/>
      </w:r>
      <w:r w:rsidR="00185EBA">
        <w:instrText xml:space="preserve"> REF _Ref440274159 \r \h  \* MERGEFORMAT </w:instrText>
      </w:r>
      <w:r w:rsidR="00185EBA">
        <w:fldChar w:fldCharType="separate"/>
      </w:r>
      <w:r w:rsidR="00D74ED6" w:rsidRPr="00BF2B84">
        <w:t>4</w:t>
      </w:r>
      <w:r w:rsidR="00185EBA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5" w:name="_Ref55336398"/>
      <w:bookmarkStart w:id="1336" w:name="_Toc57314678"/>
      <w:bookmarkStart w:id="1337" w:name="_Toc69728992"/>
      <w:bookmarkStart w:id="1338" w:name="_Toc98253948"/>
      <w:bookmarkStart w:id="1339" w:name="_Toc165173874"/>
      <w:bookmarkStart w:id="1340" w:name="_Toc423423676"/>
      <w:bookmarkStart w:id="1341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066ED2" w:rsidRDefault="004F4D80" w:rsidP="004F4D80">
      <w:pPr>
        <w:pStyle w:val="3"/>
        <w:rPr>
          <w:szCs w:val="24"/>
        </w:rPr>
      </w:pPr>
      <w:bookmarkStart w:id="1342" w:name="_Toc98253949"/>
      <w:bookmarkStart w:id="1343" w:name="_Toc157248201"/>
      <w:bookmarkStart w:id="1344" w:name="_Toc157496570"/>
      <w:bookmarkStart w:id="1345" w:name="_Toc158206109"/>
      <w:bookmarkStart w:id="1346" w:name="_Toc164057794"/>
      <w:bookmarkStart w:id="1347" w:name="_Toc164137144"/>
      <w:bookmarkStart w:id="1348" w:name="_Toc164161304"/>
      <w:bookmarkStart w:id="1349" w:name="_Toc165173875"/>
      <w:bookmarkStart w:id="1350" w:name="_Toc439170699"/>
      <w:bookmarkStart w:id="1351" w:name="_Toc439172801"/>
      <w:bookmarkStart w:id="1352" w:name="_Toc439173245"/>
      <w:bookmarkStart w:id="1353" w:name="_Toc439238241"/>
      <w:bookmarkStart w:id="1354" w:name="_Toc439252788"/>
      <w:bookmarkStart w:id="1355" w:name="_Toc439323762"/>
      <w:bookmarkStart w:id="1356" w:name="_Toc440357160"/>
      <w:bookmarkStart w:id="1357" w:name="_Toc440359712"/>
      <w:bookmarkStart w:id="1358" w:name="_Toc440632176"/>
      <w:bookmarkStart w:id="1359" w:name="_Toc440875996"/>
      <w:bookmarkStart w:id="1360" w:name="_Toc441131024"/>
      <w:bookmarkStart w:id="1361" w:name="_Toc447269841"/>
      <w:bookmarkStart w:id="1362" w:name="_Toc464120667"/>
      <w:bookmarkStart w:id="1363" w:name="_Toc466969325"/>
      <w:bookmarkStart w:id="1364" w:name="_Toc468786670"/>
      <w:bookmarkStart w:id="1365" w:name="_Toc469481310"/>
      <w:bookmarkStart w:id="1366" w:name="_Toc472498899"/>
      <w:bookmarkStart w:id="1367" w:name="_Toc498588749"/>
      <w:r w:rsidRPr="00066ED2">
        <w:rPr>
          <w:szCs w:val="24"/>
        </w:rPr>
        <w:t>Форма Справки о кадровых ресурсах</w:t>
      </w:r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185EB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8" w:name="_Toc98253950"/>
      <w:bookmarkStart w:id="1369" w:name="_Toc157248202"/>
      <w:bookmarkStart w:id="1370" w:name="_Toc157496571"/>
      <w:bookmarkStart w:id="1371" w:name="_Toc158206110"/>
      <w:bookmarkStart w:id="1372" w:name="_Toc164057795"/>
      <w:bookmarkStart w:id="1373" w:name="_Toc164137145"/>
      <w:bookmarkStart w:id="1374" w:name="_Toc164161305"/>
      <w:bookmarkStart w:id="1375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76" w:name="_Toc439170700"/>
      <w:bookmarkStart w:id="1377" w:name="_Toc439172802"/>
      <w:bookmarkStart w:id="1378" w:name="_Toc439173246"/>
      <w:bookmarkStart w:id="1379" w:name="_Toc439238242"/>
      <w:bookmarkStart w:id="1380" w:name="_Toc439252789"/>
      <w:bookmarkStart w:id="1381" w:name="_Toc439323763"/>
      <w:bookmarkStart w:id="1382" w:name="_Toc440357161"/>
      <w:bookmarkStart w:id="1383" w:name="_Toc440359713"/>
      <w:bookmarkStart w:id="1384" w:name="_Toc440632177"/>
      <w:bookmarkStart w:id="1385" w:name="_Toc440875997"/>
      <w:bookmarkStart w:id="1386" w:name="_Toc441131025"/>
      <w:bookmarkStart w:id="1387" w:name="_Toc447269842"/>
      <w:bookmarkStart w:id="1388" w:name="_Toc464120668"/>
      <w:bookmarkStart w:id="1389" w:name="_Toc466969326"/>
      <w:bookmarkStart w:id="1390" w:name="_Toc468786671"/>
      <w:bookmarkStart w:id="1391" w:name="_Toc469481311"/>
      <w:bookmarkStart w:id="1392" w:name="_Toc472498900"/>
      <w:bookmarkStart w:id="1393" w:name="_Toc498588750"/>
      <w:r w:rsidRPr="00066ED2">
        <w:rPr>
          <w:szCs w:val="24"/>
        </w:rPr>
        <w:lastRenderedPageBreak/>
        <w:t>Инструкции по заполнению</w:t>
      </w:r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4" w:name="_Toc165173881"/>
      <w:bookmarkStart w:id="1395" w:name="_Ref194749267"/>
      <w:bookmarkStart w:id="1396" w:name="_Toc423423677"/>
      <w:bookmarkStart w:id="1397" w:name="_Ref440271993"/>
      <w:bookmarkStart w:id="1398" w:name="_Ref440274659"/>
      <w:bookmarkStart w:id="1399" w:name="_Toc498588751"/>
      <w:bookmarkStart w:id="1400" w:name="_Ref90381523"/>
      <w:bookmarkStart w:id="1401" w:name="_Toc90385124"/>
      <w:bookmarkStart w:id="1402" w:name="_Ref96861029"/>
      <w:bookmarkStart w:id="1403" w:name="_Toc97651410"/>
      <w:bookmarkStart w:id="1404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394"/>
      <w:bookmarkEnd w:id="1395"/>
      <w:bookmarkEnd w:id="1396"/>
      <w:bookmarkEnd w:id="1397"/>
      <w:bookmarkEnd w:id="1398"/>
      <w:bookmarkEnd w:id="1399"/>
    </w:p>
    <w:p w:rsidR="004F4D80" w:rsidRPr="00066ED2" w:rsidRDefault="004F4D80" w:rsidP="004F4D80">
      <w:pPr>
        <w:pStyle w:val="3"/>
        <w:rPr>
          <w:szCs w:val="24"/>
        </w:rPr>
      </w:pPr>
      <w:bookmarkStart w:id="1405" w:name="_Toc97651411"/>
      <w:bookmarkStart w:id="1406" w:name="_Toc98253956"/>
      <w:bookmarkStart w:id="1407" w:name="_Toc157248208"/>
      <w:bookmarkStart w:id="1408" w:name="_Toc157496577"/>
      <w:bookmarkStart w:id="1409" w:name="_Toc158206116"/>
      <w:bookmarkStart w:id="1410" w:name="_Toc164057801"/>
      <w:bookmarkStart w:id="1411" w:name="_Toc164137151"/>
      <w:bookmarkStart w:id="1412" w:name="_Toc164161311"/>
      <w:bookmarkStart w:id="1413" w:name="_Toc165173882"/>
      <w:bookmarkStart w:id="1414" w:name="_Toc439170702"/>
      <w:bookmarkStart w:id="1415" w:name="_Toc439172804"/>
      <w:bookmarkStart w:id="1416" w:name="_Toc439173248"/>
      <w:bookmarkStart w:id="1417" w:name="_Toc439238244"/>
      <w:bookmarkStart w:id="1418" w:name="_Toc439252791"/>
      <w:bookmarkStart w:id="1419" w:name="_Toc439323765"/>
      <w:bookmarkStart w:id="1420" w:name="_Toc440357163"/>
      <w:bookmarkStart w:id="1421" w:name="_Toc440359715"/>
      <w:bookmarkStart w:id="1422" w:name="_Toc440632179"/>
      <w:bookmarkStart w:id="1423" w:name="_Toc440875999"/>
      <w:bookmarkStart w:id="1424" w:name="_Toc441131027"/>
      <w:bookmarkStart w:id="1425" w:name="_Toc447269844"/>
      <w:bookmarkStart w:id="1426" w:name="_Toc464120670"/>
      <w:bookmarkStart w:id="1427" w:name="_Toc466969328"/>
      <w:bookmarkStart w:id="1428" w:name="_Toc468786673"/>
      <w:bookmarkStart w:id="1429" w:name="_Toc469481313"/>
      <w:bookmarkStart w:id="1430" w:name="_Toc472498902"/>
      <w:bookmarkStart w:id="1431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185EBA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185EBA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185EBA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2" w:name="_Toc97651412"/>
      <w:bookmarkStart w:id="1433" w:name="_Toc98253957"/>
      <w:bookmarkStart w:id="1434" w:name="_Toc157248209"/>
      <w:bookmarkStart w:id="1435" w:name="_Toc157496578"/>
      <w:bookmarkStart w:id="1436" w:name="_Toc158206117"/>
      <w:bookmarkStart w:id="1437" w:name="_Toc164057802"/>
      <w:bookmarkStart w:id="1438" w:name="_Toc164137152"/>
      <w:bookmarkStart w:id="1439" w:name="_Toc164161312"/>
      <w:bookmarkStart w:id="1440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1" w:name="_Toc439170703"/>
      <w:bookmarkStart w:id="1442" w:name="_Toc439172805"/>
      <w:bookmarkStart w:id="1443" w:name="_Toc439173249"/>
      <w:bookmarkStart w:id="1444" w:name="_Toc439238245"/>
      <w:bookmarkStart w:id="1445" w:name="_Toc439252792"/>
      <w:bookmarkStart w:id="1446" w:name="_Toc439323766"/>
      <w:bookmarkStart w:id="1447" w:name="_Toc440357164"/>
      <w:bookmarkStart w:id="1448" w:name="_Toc440359716"/>
      <w:bookmarkStart w:id="1449" w:name="_Toc440632180"/>
      <w:bookmarkStart w:id="1450" w:name="_Toc440876000"/>
      <w:bookmarkStart w:id="1451" w:name="_Toc441131028"/>
      <w:bookmarkStart w:id="1452" w:name="_Toc447269845"/>
      <w:bookmarkStart w:id="1453" w:name="_Toc464120671"/>
      <w:bookmarkStart w:id="1454" w:name="_Toc466969329"/>
      <w:bookmarkStart w:id="1455" w:name="_Toc468786674"/>
      <w:bookmarkStart w:id="1456" w:name="_Toc469481314"/>
      <w:bookmarkStart w:id="1457" w:name="_Toc472498903"/>
      <w:bookmarkStart w:id="1458" w:name="_Toc498588753"/>
      <w:r w:rsidRPr="00066ED2">
        <w:rPr>
          <w:szCs w:val="24"/>
        </w:rPr>
        <w:lastRenderedPageBreak/>
        <w:t>Инструкции по заполнению</w:t>
      </w:r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0"/>
    <w:bookmarkEnd w:id="1401"/>
    <w:bookmarkEnd w:id="1402"/>
    <w:bookmarkEnd w:id="1403"/>
    <w:bookmarkEnd w:id="1404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59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0" w:name="_Toc423423680"/>
      <w:bookmarkStart w:id="1461" w:name="_Ref440272035"/>
      <w:bookmarkStart w:id="1462" w:name="_Ref440274733"/>
      <w:bookmarkStart w:id="1463" w:name="_Ref444179578"/>
      <w:bookmarkStart w:id="1464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59"/>
      <w:bookmarkEnd w:id="1460"/>
      <w:bookmarkEnd w:id="1461"/>
      <w:bookmarkEnd w:id="1462"/>
      <w:bookmarkEnd w:id="1463"/>
      <w:bookmarkEnd w:id="1464"/>
    </w:p>
    <w:p w:rsidR="004F4D80" w:rsidRPr="00F200DC" w:rsidRDefault="00F200DC" w:rsidP="004F4D80">
      <w:pPr>
        <w:pStyle w:val="3"/>
        <w:rPr>
          <w:szCs w:val="24"/>
        </w:rPr>
      </w:pPr>
      <w:bookmarkStart w:id="1465" w:name="_Toc343690584"/>
      <w:bookmarkStart w:id="1466" w:name="_Toc372294428"/>
      <w:bookmarkStart w:id="1467" w:name="_Toc379288896"/>
      <w:bookmarkStart w:id="1468" w:name="_Toc384734780"/>
      <w:bookmarkStart w:id="1469" w:name="_Toc396984078"/>
      <w:bookmarkStart w:id="1470" w:name="_Toc423423681"/>
      <w:bookmarkStart w:id="1471" w:name="_Toc439170710"/>
      <w:bookmarkStart w:id="1472" w:name="_Toc439172812"/>
      <w:bookmarkStart w:id="1473" w:name="_Toc439173253"/>
      <w:bookmarkStart w:id="1474" w:name="_Toc439238249"/>
      <w:bookmarkStart w:id="1475" w:name="_Toc439252796"/>
      <w:bookmarkStart w:id="1476" w:name="_Toc439323770"/>
      <w:bookmarkStart w:id="1477" w:name="_Toc440361405"/>
      <w:bookmarkStart w:id="1478" w:name="_Toc440376287"/>
      <w:bookmarkStart w:id="1479" w:name="_Toc440382545"/>
      <w:bookmarkStart w:id="1480" w:name="_Toc440447215"/>
      <w:bookmarkStart w:id="1481" w:name="_Toc440632376"/>
      <w:bookmarkStart w:id="1482" w:name="_Toc440875148"/>
      <w:bookmarkStart w:id="1483" w:name="_Toc441131135"/>
      <w:bookmarkStart w:id="1484" w:name="_Toc441572140"/>
      <w:bookmarkStart w:id="1485" w:name="_Toc441575232"/>
      <w:bookmarkStart w:id="1486" w:name="_Toc442195898"/>
      <w:bookmarkStart w:id="1487" w:name="_Toc442251940"/>
      <w:bookmarkStart w:id="1488" w:name="_Toc442258889"/>
      <w:bookmarkStart w:id="1489" w:name="_Toc442259129"/>
      <w:bookmarkStart w:id="1490" w:name="_Toc447292892"/>
      <w:bookmarkStart w:id="1491" w:name="_Toc461808964"/>
      <w:bookmarkStart w:id="1492" w:name="_Toc463514796"/>
      <w:bookmarkStart w:id="1493" w:name="_Toc466967523"/>
      <w:bookmarkStart w:id="1494" w:name="_Toc467574715"/>
      <w:bookmarkStart w:id="1495" w:name="_Toc468441758"/>
      <w:bookmarkStart w:id="1496" w:name="_Toc469480233"/>
      <w:bookmarkStart w:id="1497" w:name="_Toc472409262"/>
      <w:bookmarkStart w:id="1498" w:name="_Toc498417409"/>
      <w:bookmarkStart w:id="1499" w:name="_Toc498588755"/>
      <w:r w:rsidRPr="00F200DC">
        <w:rPr>
          <w:szCs w:val="24"/>
        </w:rPr>
        <w:t xml:space="preserve">Форма </w:t>
      </w:r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98"/>
      <w:bookmarkEnd w:id="1499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  <w:r w:rsidRPr="00F200DC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200DC" w:rsidRPr="00F200DC" w:rsidTr="00347D5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347D5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347D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200DC" w:rsidRDefault="00F200DC" w:rsidP="00F200DC">
      <w:pPr>
        <w:rPr>
          <w:color w:val="000000"/>
        </w:rPr>
      </w:pP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0" w:name="_Toc343690585"/>
      <w:bookmarkStart w:id="1501" w:name="_Toc372294429"/>
      <w:bookmarkStart w:id="1502" w:name="_Toc379288897"/>
      <w:bookmarkStart w:id="1503" w:name="_Toc384734781"/>
      <w:bookmarkStart w:id="1504" w:name="_Toc396984079"/>
      <w:bookmarkStart w:id="1505" w:name="_Toc423423682"/>
      <w:bookmarkStart w:id="1506" w:name="_Toc439170711"/>
      <w:bookmarkStart w:id="1507" w:name="_Toc439172813"/>
      <w:bookmarkStart w:id="1508" w:name="_Toc439173254"/>
      <w:bookmarkStart w:id="1509" w:name="_Toc439238250"/>
      <w:bookmarkStart w:id="1510" w:name="_Toc439252797"/>
      <w:bookmarkStart w:id="1511" w:name="_Toc439323771"/>
      <w:bookmarkStart w:id="1512" w:name="_Toc440357169"/>
      <w:bookmarkStart w:id="1513" w:name="_Toc440359721"/>
      <w:bookmarkStart w:id="1514" w:name="_Toc440632185"/>
      <w:bookmarkStart w:id="1515" w:name="_Toc440876005"/>
      <w:bookmarkStart w:id="1516" w:name="_Toc441131033"/>
      <w:bookmarkStart w:id="1517" w:name="_Toc447269850"/>
      <w:bookmarkStart w:id="1518" w:name="_Toc464120676"/>
      <w:bookmarkStart w:id="1519" w:name="_Toc466969332"/>
      <w:bookmarkStart w:id="1520" w:name="_Toc468786677"/>
      <w:bookmarkStart w:id="1521" w:name="_Toc469481317"/>
      <w:bookmarkStart w:id="1522" w:name="_Toc472498906"/>
      <w:bookmarkStart w:id="1523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F200DC">
        <w:rPr>
          <w:sz w:val="24"/>
          <w:szCs w:val="24"/>
        </w:rPr>
        <w:t>5.1</w:t>
      </w:r>
      <w:r w:rsidR="00185EBA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</w:t>
      </w:r>
      <w:proofErr w:type="gramStart"/>
      <w:r w:rsidRPr="00F200DC">
        <w:rPr>
          <w:snapToGrid w:val="0"/>
          <w:sz w:val="24"/>
          <w:szCs w:val="24"/>
        </w:rPr>
        <w:t>отношении</w:t>
      </w:r>
      <w:proofErr w:type="gramEnd"/>
      <w:r w:rsidRPr="00F200DC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4" w:name="_Toc329588495"/>
      <w:bookmarkStart w:id="1525" w:name="_Toc423423683"/>
      <w:bookmarkStart w:id="1526" w:name="_Ref440272051"/>
      <w:bookmarkStart w:id="1527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200DC" w:rsidRPr="00F200DC" w:rsidTr="00347D5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00DC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200DC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200DC" w:rsidRPr="00F200DC" w:rsidRDefault="00F200DC" w:rsidP="00F200DC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200DC" w:rsidRPr="00F200DC" w:rsidRDefault="00F200DC" w:rsidP="00F200DC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200DC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200DC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200DC" w:rsidRPr="00F200DC" w:rsidTr="00347D5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347D5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200DC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200DC" w:rsidRPr="00F200DC" w:rsidTr="00347D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347D5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8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24"/>
      <w:bookmarkEnd w:id="1525"/>
      <w:bookmarkEnd w:id="1526"/>
      <w:bookmarkEnd w:id="1527"/>
      <w:bookmarkEnd w:id="1528"/>
    </w:p>
    <w:p w:rsidR="004F4D80" w:rsidRPr="00066ED2" w:rsidRDefault="004F4D80" w:rsidP="004F4D80">
      <w:pPr>
        <w:pStyle w:val="3"/>
        <w:rPr>
          <w:szCs w:val="24"/>
        </w:rPr>
      </w:pPr>
      <w:bookmarkStart w:id="1529" w:name="_Toc343690587"/>
      <w:bookmarkStart w:id="1530" w:name="_Toc372294431"/>
      <w:bookmarkStart w:id="1531" w:name="_Toc379288899"/>
      <w:bookmarkStart w:id="1532" w:name="_Toc384734783"/>
      <w:bookmarkStart w:id="1533" w:name="_Toc396984081"/>
      <w:bookmarkStart w:id="1534" w:name="_Toc423423684"/>
      <w:bookmarkStart w:id="1535" w:name="_Toc439170713"/>
      <w:bookmarkStart w:id="1536" w:name="_Toc439172815"/>
      <w:bookmarkStart w:id="1537" w:name="_Toc439173256"/>
      <w:bookmarkStart w:id="1538" w:name="_Toc439238252"/>
      <w:bookmarkStart w:id="1539" w:name="_Toc439252799"/>
      <w:bookmarkStart w:id="1540" w:name="_Toc439323773"/>
      <w:bookmarkStart w:id="1541" w:name="_Toc440357171"/>
      <w:bookmarkStart w:id="1542" w:name="_Toc440359723"/>
      <w:bookmarkStart w:id="1543" w:name="_Toc440632187"/>
      <w:bookmarkStart w:id="1544" w:name="_Toc440876007"/>
      <w:bookmarkStart w:id="1545" w:name="_Toc441131035"/>
      <w:bookmarkStart w:id="1546" w:name="_Toc447269852"/>
      <w:bookmarkStart w:id="1547" w:name="_Toc464120678"/>
      <w:bookmarkStart w:id="1548" w:name="_Toc466969334"/>
      <w:bookmarkStart w:id="1549" w:name="_Toc468786679"/>
      <w:bookmarkStart w:id="1550" w:name="_Toc469481319"/>
      <w:bookmarkStart w:id="1551" w:name="_Toc472498908"/>
      <w:bookmarkStart w:id="1552" w:name="_Toc498588758"/>
      <w:r w:rsidRPr="00066ED2">
        <w:rPr>
          <w:szCs w:val="24"/>
        </w:rPr>
        <w:t xml:space="preserve">Форма </w:t>
      </w:r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r w:rsidR="000D70B6" w:rsidRPr="00066ED2">
        <w:rPr>
          <w:szCs w:val="24"/>
        </w:rPr>
        <w:t>Согласия на обработку персональных данных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="00726A75" w:rsidRPr="00066ED2">
        <w:rPr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311F3" w:rsidRPr="00066ED2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066ED2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066ED2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066ED2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066ED2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066ED2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Настоящим </w:t>
      </w:r>
      <w:r w:rsidRPr="00066ED2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66ED2">
        <w:rPr>
          <w:sz w:val="24"/>
          <w:szCs w:val="24"/>
        </w:rPr>
        <w:t>,</w:t>
      </w:r>
      <w:r w:rsidRPr="00066ED2">
        <w:rPr>
          <w:b/>
          <w:i/>
          <w:sz w:val="24"/>
          <w:szCs w:val="24"/>
        </w:rPr>
        <w:t xml:space="preserve"> действующего на основании _________</w:t>
      </w:r>
      <w:r w:rsidRPr="00066ED2">
        <w:rPr>
          <w:i/>
          <w:sz w:val="24"/>
          <w:szCs w:val="24"/>
        </w:rPr>
        <w:t>_,</w:t>
      </w:r>
      <w:r w:rsidRPr="00066ED2">
        <w:rPr>
          <w:b/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дает свое согласие на </w:t>
      </w:r>
      <w:r w:rsidRPr="00066ED2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66ED2">
        <w:rPr>
          <w:snapToGrid w:val="0"/>
          <w:sz w:val="24"/>
          <w:szCs w:val="24"/>
        </w:rPr>
        <w:t>Россети</w:t>
      </w:r>
      <w:proofErr w:type="spellEnd"/>
      <w:r w:rsidRPr="00066ED2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66ED2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66ED2">
        <w:rPr>
          <w:sz w:val="24"/>
          <w:szCs w:val="24"/>
        </w:rPr>
        <w:t>субконтрагентов</w:t>
      </w:r>
      <w:proofErr w:type="spellEnd"/>
      <w:r w:rsidRPr="00066ED2">
        <w:rPr>
          <w:sz w:val="24"/>
          <w:szCs w:val="24"/>
        </w:rPr>
        <w:t xml:space="preserve"> и</w:t>
      </w:r>
      <w:proofErr w:type="gramEnd"/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66ED2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66ED2">
        <w:rPr>
          <w:snapToGrid w:val="0"/>
          <w:sz w:val="24"/>
          <w:szCs w:val="24"/>
        </w:rPr>
        <w:t xml:space="preserve"> ИНН </w:t>
      </w:r>
      <w:r w:rsidRPr="00066ED2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66ED2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66ED2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66ED2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66ED2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_______________________                                                   ______________________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 поручению: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__________________ </w:t>
      </w:r>
      <w:r w:rsidRPr="00066ED2">
        <w:rPr>
          <w:b/>
          <w:i/>
          <w:sz w:val="24"/>
          <w:szCs w:val="24"/>
        </w:rPr>
        <w:t>{указывается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53" w:name="_Toc439252801"/>
      <w:bookmarkStart w:id="1554" w:name="_Toc439323774"/>
      <w:bookmarkStart w:id="1555" w:name="_Toc440357172"/>
      <w:bookmarkStart w:id="1556" w:name="_Toc440359724"/>
      <w:bookmarkStart w:id="1557" w:name="_Toc440632188"/>
      <w:bookmarkStart w:id="1558" w:name="_Toc440876008"/>
      <w:bookmarkStart w:id="1559" w:name="_Toc441131036"/>
      <w:bookmarkStart w:id="1560" w:name="_Toc447269853"/>
      <w:bookmarkStart w:id="1561" w:name="_Toc464120679"/>
      <w:bookmarkStart w:id="1562" w:name="_Toc466969335"/>
      <w:bookmarkStart w:id="1563" w:name="_Toc468786680"/>
      <w:bookmarkStart w:id="1564" w:name="_Toc469481320"/>
      <w:bookmarkStart w:id="1565" w:name="_Toc472498909"/>
      <w:bookmarkStart w:id="1566" w:name="_Toc498588759"/>
      <w:r w:rsidRPr="00066ED2">
        <w:rPr>
          <w:szCs w:val="24"/>
        </w:rPr>
        <w:lastRenderedPageBreak/>
        <w:t>Инструкции по заполнению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 xml:space="preserve">составляется </w:t>
      </w:r>
      <w:r w:rsidRPr="00066ED2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66ED2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66ED2">
        <w:rPr>
          <w:b/>
          <w:bCs w:val="0"/>
          <w:sz w:val="24"/>
          <w:szCs w:val="24"/>
        </w:rPr>
        <w:t>ов</w:t>
      </w:r>
      <w:proofErr w:type="spellEnd"/>
      <w:r w:rsidRPr="00066ED2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66ED2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66ED2">
        <w:rPr>
          <w:bCs w:val="0"/>
          <w:sz w:val="24"/>
          <w:szCs w:val="24"/>
        </w:rPr>
        <w:t>субконтрагента</w:t>
      </w:r>
      <w:proofErr w:type="spellEnd"/>
      <w:r w:rsidRPr="00066ED2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67" w:name="_Toc461808970"/>
      <w:bookmarkStart w:id="1568" w:name="_Toc464120680"/>
      <w:bookmarkStart w:id="1569" w:name="_Toc466969336"/>
      <w:bookmarkStart w:id="1570" w:name="_Toc468786681"/>
      <w:bookmarkStart w:id="1571" w:name="_Toc469481321"/>
      <w:bookmarkStart w:id="1572" w:name="_Toc472498910"/>
      <w:bookmarkStart w:id="1573" w:name="_Toc498588760"/>
      <w:r w:rsidRPr="00066ED2">
        <w:rPr>
          <w:szCs w:val="24"/>
        </w:rPr>
        <w:lastRenderedPageBreak/>
        <w:t>Форма Согласия на обработку персональных данных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066ED2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>.2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26A75" w:rsidRPr="00066ED2" w:rsidRDefault="00726A75" w:rsidP="00726A75">
      <w:pPr>
        <w:contextualSpacing/>
        <w:jc w:val="right"/>
        <w:rPr>
          <w:szCs w:val="24"/>
        </w:rPr>
      </w:pPr>
    </w:p>
    <w:p w:rsidR="00726A75" w:rsidRPr="00066ED2" w:rsidRDefault="00726A75" w:rsidP="00726A75">
      <w:pPr>
        <w:rPr>
          <w:szCs w:val="24"/>
        </w:rPr>
      </w:pPr>
    </w:p>
    <w:p w:rsidR="00726A75" w:rsidRPr="00066ED2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4" w:name="_Toc461808971"/>
      <w:r w:rsidRPr="00066ED2">
        <w:rPr>
          <w:b/>
          <w:sz w:val="24"/>
          <w:szCs w:val="24"/>
        </w:rPr>
        <w:t>Согласие на обработку персональных данных</w:t>
      </w:r>
      <w:bookmarkEnd w:id="1574"/>
      <w:r w:rsidRPr="00066ED2">
        <w:rPr>
          <w:b/>
          <w:sz w:val="24"/>
          <w:szCs w:val="24"/>
        </w:rPr>
        <w:t xml:space="preserve"> </w:t>
      </w:r>
    </w:p>
    <w:p w:rsidR="00726A75" w:rsidRPr="00066ED2" w:rsidRDefault="00726A75" w:rsidP="00726A75">
      <w:pPr>
        <w:contextualSpacing/>
        <w:jc w:val="right"/>
        <w:rPr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от «_____» ____________ 201____ г.</w:t>
      </w:r>
    </w:p>
    <w:p w:rsidR="00726A75" w:rsidRPr="00066ED2" w:rsidRDefault="00726A75" w:rsidP="00726A75">
      <w:pPr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    </w:t>
      </w:r>
      <w:proofErr w:type="gramStart"/>
      <w:r w:rsidRPr="00066ED2">
        <w:rPr>
          <w:sz w:val="24"/>
          <w:szCs w:val="24"/>
        </w:rPr>
        <w:t xml:space="preserve">Я, ________________________________________________ </w:t>
      </w:r>
      <w:r w:rsidRPr="00066ED2">
        <w:rPr>
          <w:i/>
          <w:sz w:val="24"/>
          <w:szCs w:val="24"/>
        </w:rPr>
        <w:t>(указать полностью ФИО собственника/бенефициара)</w:t>
      </w:r>
      <w:r w:rsidRPr="00066ED2">
        <w:rPr>
          <w:sz w:val="24"/>
          <w:szCs w:val="24"/>
        </w:rPr>
        <w:t xml:space="preserve">, зарегистрирован (а) по адресу: ______________________________________ </w:t>
      </w:r>
      <w:r w:rsidRPr="00066ED2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66ED2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66ED2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66ED2">
        <w:rPr>
          <w:sz w:val="24"/>
          <w:szCs w:val="24"/>
        </w:rPr>
        <w:t xml:space="preserve">, дата, год и место рождения ____________________________ </w:t>
      </w:r>
      <w:r w:rsidRPr="00066ED2">
        <w:rPr>
          <w:i/>
          <w:sz w:val="24"/>
          <w:szCs w:val="24"/>
        </w:rPr>
        <w:t xml:space="preserve">(указать), </w:t>
      </w:r>
      <w:r w:rsidRPr="00066ED2">
        <w:rPr>
          <w:sz w:val="24"/>
          <w:szCs w:val="24"/>
        </w:rPr>
        <w:t>должность и место работы (</w:t>
      </w:r>
      <w:r w:rsidRPr="00066ED2">
        <w:rPr>
          <w:i/>
          <w:sz w:val="24"/>
          <w:szCs w:val="24"/>
        </w:rPr>
        <w:t>собственника/бенефициара</w:t>
      </w:r>
      <w:r w:rsidRPr="00066ED2">
        <w:rPr>
          <w:sz w:val="24"/>
          <w:szCs w:val="24"/>
        </w:rPr>
        <w:t xml:space="preserve">) ___________________________ </w:t>
      </w:r>
      <w:r w:rsidRPr="00066ED2">
        <w:rPr>
          <w:i/>
          <w:sz w:val="24"/>
          <w:szCs w:val="24"/>
        </w:rPr>
        <w:t>(указать полностью без сокращений)</w:t>
      </w:r>
      <w:r w:rsidRPr="00066ED2">
        <w:rPr>
          <w:sz w:val="24"/>
          <w:szCs w:val="24"/>
        </w:rPr>
        <w:t xml:space="preserve">, </w:t>
      </w:r>
      <w:proofErr w:type="gramEnd"/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66ED2">
        <w:rPr>
          <w:i/>
          <w:sz w:val="24"/>
          <w:szCs w:val="24"/>
        </w:rPr>
        <w:t>(указывается наименование Участника закупочной процедуры</w:t>
      </w:r>
      <w:r w:rsidRPr="00066ED2">
        <w:rPr>
          <w:sz w:val="24"/>
          <w:szCs w:val="24"/>
        </w:rPr>
        <w:t>) (зарегистрировано по адресу: _____________________,</w:t>
      </w:r>
      <w:proofErr w:type="gramEnd"/>
      <w:r w:rsidRPr="00066ED2">
        <w:rPr>
          <w:sz w:val="24"/>
          <w:szCs w:val="24"/>
        </w:rPr>
        <w:t xml:space="preserve"> ОГРН: ______________, ИНН: _________________, </w:t>
      </w:r>
      <w:proofErr w:type="gramStart"/>
      <w:r w:rsidRPr="00066ED2">
        <w:rPr>
          <w:sz w:val="24"/>
          <w:szCs w:val="24"/>
        </w:rPr>
        <w:t>КПП: ________________) в лице _________________________(</w:t>
      </w:r>
      <w:r w:rsidRPr="00066ED2">
        <w:rPr>
          <w:i/>
          <w:sz w:val="24"/>
          <w:szCs w:val="24"/>
        </w:rPr>
        <w:t>*)</w:t>
      </w:r>
      <w:r w:rsidRPr="00066ED2">
        <w:rPr>
          <w:sz w:val="24"/>
          <w:szCs w:val="24"/>
        </w:rPr>
        <w:t xml:space="preserve"> </w:t>
      </w:r>
      <w:r w:rsidRPr="00066ED2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66ED2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66ED2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66ED2">
        <w:rPr>
          <w:sz w:val="24"/>
          <w:szCs w:val="24"/>
        </w:rPr>
        <w:t>дств дл</w:t>
      </w:r>
      <w:proofErr w:type="gramEnd"/>
      <w:r w:rsidRPr="00066ED2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66ED2">
        <w:rPr>
          <w:i/>
          <w:sz w:val="24"/>
          <w:szCs w:val="24"/>
        </w:rPr>
        <w:t xml:space="preserve">, </w:t>
      </w:r>
      <w:r w:rsidRPr="00066ED2">
        <w:rPr>
          <w:sz w:val="24"/>
          <w:szCs w:val="24"/>
        </w:rPr>
        <w:t xml:space="preserve">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66ED2">
        <w:rPr>
          <w:sz w:val="24"/>
          <w:szCs w:val="24"/>
        </w:rPr>
        <w:t xml:space="preserve">_________________________ </w:t>
      </w:r>
      <w:r w:rsidRPr="00066ED2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r w:rsidRPr="00066ED2">
        <w:rPr>
          <w:b w:val="0"/>
          <w:szCs w:val="24"/>
        </w:rPr>
        <w:br w:type="page"/>
      </w:r>
      <w:bookmarkStart w:id="1575" w:name="_Toc461808972"/>
      <w:bookmarkStart w:id="1576" w:name="_Toc464120681"/>
      <w:bookmarkStart w:id="1577" w:name="_Toc466969337"/>
      <w:bookmarkStart w:id="1578" w:name="_Toc468786682"/>
      <w:bookmarkStart w:id="1579" w:name="_Toc469481322"/>
      <w:bookmarkStart w:id="1580" w:name="_Toc472498911"/>
      <w:bookmarkStart w:id="1581" w:name="_Toc498588761"/>
      <w:r w:rsidRPr="00066ED2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>Согласие составляется всеми, без исключений, конечными собственниками/</w:t>
      </w:r>
      <w:r w:rsidRPr="006F66D0">
        <w:rPr>
          <w:sz w:val="24"/>
          <w:szCs w:val="24"/>
        </w:rPr>
        <w:t>бенефициарами, отраженными в  Приложении 1</w:t>
      </w:r>
      <w:r w:rsidR="006F66D0" w:rsidRPr="006F66D0">
        <w:rPr>
          <w:sz w:val="24"/>
          <w:szCs w:val="24"/>
        </w:rPr>
        <w:t>0</w:t>
      </w:r>
      <w:r w:rsidR="004C0021" w:rsidRPr="006F66D0">
        <w:rPr>
          <w:sz w:val="24"/>
          <w:szCs w:val="24"/>
        </w:rPr>
        <w:t xml:space="preserve"> </w:t>
      </w:r>
      <w:r w:rsidRPr="006F66D0">
        <w:rPr>
          <w:sz w:val="24"/>
          <w:szCs w:val="24"/>
        </w:rPr>
        <w:t>к письму о подаче оферты «</w:t>
      </w:r>
      <w:r w:rsidR="006F66D0" w:rsidRPr="006F66D0">
        <w:rPr>
          <w:sz w:val="24"/>
          <w:szCs w:val="24"/>
        </w:rPr>
        <w:t>Справк</w:t>
      </w:r>
      <w:r w:rsidR="006F66D0">
        <w:rPr>
          <w:sz w:val="24"/>
          <w:szCs w:val="24"/>
        </w:rPr>
        <w:t>а</w:t>
      </w:r>
      <w:r w:rsidR="006F66D0" w:rsidRPr="006F66D0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>».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066ED2">
        <w:rPr>
          <w:b/>
          <w:sz w:val="24"/>
          <w:szCs w:val="24"/>
        </w:rPr>
        <w:t>последнем</w:t>
      </w:r>
      <w:proofErr w:type="gramEnd"/>
      <w:r w:rsidRPr="00066ED2">
        <w:rPr>
          <w:b/>
          <w:sz w:val="24"/>
          <w:szCs w:val="24"/>
        </w:rPr>
        <w:t xml:space="preserve"> случае </w:t>
      </w:r>
      <w:r w:rsidR="003D4E4C" w:rsidRPr="00066ED2">
        <w:rPr>
          <w:b/>
          <w:sz w:val="24"/>
          <w:szCs w:val="24"/>
        </w:rPr>
        <w:t>копия доверенности</w:t>
      </w:r>
      <w:r w:rsidRPr="00066ED2">
        <w:rPr>
          <w:b/>
          <w:sz w:val="24"/>
          <w:szCs w:val="24"/>
        </w:rPr>
        <w:t xml:space="preserve"> прикладывается к </w:t>
      </w:r>
      <w:r w:rsidR="003D4E4C" w:rsidRPr="00066ED2">
        <w:rPr>
          <w:b/>
          <w:sz w:val="24"/>
          <w:szCs w:val="24"/>
        </w:rPr>
        <w:t>Заявке</w:t>
      </w:r>
      <w:r w:rsidRPr="00066ED2">
        <w:rPr>
          <w:b/>
          <w:sz w:val="24"/>
          <w:szCs w:val="24"/>
        </w:rPr>
        <w:t>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066ED2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066ED2" w:rsidRDefault="00726A75" w:rsidP="00726A75">
      <w:pPr>
        <w:ind w:firstLine="0"/>
        <w:jc w:val="left"/>
      </w:pPr>
    </w:p>
    <w:p w:rsidR="00726A75" w:rsidRPr="00066ED2" w:rsidRDefault="00726A75" w:rsidP="00726A75"/>
    <w:p w:rsidR="007A6A39" w:rsidRPr="00066ED2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2" w:name="_Ref440272256"/>
      <w:bookmarkStart w:id="1583" w:name="_Ref440272678"/>
      <w:bookmarkStart w:id="1584" w:name="_Ref440274944"/>
      <w:bookmarkStart w:id="1585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82"/>
      <w:bookmarkEnd w:id="1583"/>
      <w:bookmarkEnd w:id="1584"/>
      <w:bookmarkEnd w:id="1585"/>
    </w:p>
    <w:p w:rsidR="007A6A39" w:rsidRPr="00066ED2" w:rsidRDefault="007A6A39" w:rsidP="007A6A39">
      <w:pPr>
        <w:pStyle w:val="3"/>
        <w:rPr>
          <w:szCs w:val="24"/>
        </w:rPr>
      </w:pPr>
      <w:bookmarkStart w:id="1586" w:name="_Toc439170715"/>
      <w:bookmarkStart w:id="1587" w:name="_Toc439172817"/>
      <w:bookmarkStart w:id="1588" w:name="_Toc439173259"/>
      <w:bookmarkStart w:id="1589" w:name="_Toc439238255"/>
      <w:bookmarkStart w:id="1590" w:name="_Toc439252803"/>
      <w:bookmarkStart w:id="1591" w:name="_Toc439323776"/>
      <w:bookmarkStart w:id="1592" w:name="_Toc440357174"/>
      <w:bookmarkStart w:id="1593" w:name="_Toc440359726"/>
      <w:bookmarkStart w:id="1594" w:name="_Toc440632190"/>
      <w:bookmarkStart w:id="1595" w:name="_Toc440876010"/>
      <w:bookmarkStart w:id="1596" w:name="_Toc441131038"/>
      <w:bookmarkStart w:id="1597" w:name="_Toc447269855"/>
      <w:bookmarkStart w:id="1598" w:name="_Toc464120683"/>
      <w:bookmarkStart w:id="1599" w:name="_Toc466969339"/>
      <w:bookmarkStart w:id="1600" w:name="_Toc468786684"/>
      <w:bookmarkStart w:id="1601" w:name="_Toc469481324"/>
      <w:bookmarkStart w:id="1602" w:name="_Toc472498913"/>
      <w:bookmarkStart w:id="1603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185EBA">
        <w:fldChar w:fldCharType="begin"/>
      </w:r>
      <w:r w:rsidR="00185EBA">
        <w:instrText xml:space="preserve"> REF _Ref440275279 \r \h  \* MERGEFORMAT </w:instrText>
      </w:r>
      <w:r w:rsidR="00185EBA">
        <w:fldChar w:fldCharType="separate"/>
      </w:r>
      <w:r w:rsidR="00D74ED6" w:rsidRPr="00D74ED6">
        <w:rPr>
          <w:vertAlign w:val="subscript"/>
        </w:rPr>
        <w:t>1.1.4</w:t>
      </w:r>
      <w:r w:rsidR="00185EBA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33A3">
        <w:rPr>
          <w:sz w:val="24"/>
          <w:szCs w:val="24"/>
        </w:rPr>
        <w:t xml:space="preserve">нефальсифицированные </w:t>
      </w:r>
      <w:r w:rsidRPr="003833A3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3833A3" w:rsidRPr="003833A3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3833A3" w:rsidRPr="00FC1534">
        <w:rPr>
          <w:sz w:val="24"/>
          <w:szCs w:val="24"/>
        </w:rPr>
        <w:t>требованиям документации о закупке</w:t>
      </w:r>
      <w:r w:rsidR="00726A75" w:rsidRPr="00FC1534">
        <w:rPr>
          <w:sz w:val="24"/>
          <w:szCs w:val="24"/>
        </w:rPr>
        <w:t>; 4</w:t>
      </w:r>
      <w:r w:rsidRPr="00FC1534">
        <w:rPr>
          <w:sz w:val="24"/>
          <w:szCs w:val="24"/>
        </w:rPr>
        <w:t xml:space="preserve">) предоставить финансовое обеспечение по договору, </w:t>
      </w:r>
      <w:r w:rsidR="00FC1534" w:rsidRPr="00FC1534">
        <w:rPr>
          <w:sz w:val="24"/>
          <w:szCs w:val="24"/>
        </w:rPr>
        <w:t xml:space="preserve">а также подтвердить </w:t>
      </w:r>
      <w:r w:rsidR="00FC1534" w:rsidRPr="00FC1534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>ей) продукции по договору</w:t>
      </w:r>
      <w:r w:rsidR="00FC1534" w:rsidRPr="00FC1534">
        <w:rPr>
          <w:sz w:val="24"/>
          <w:szCs w:val="24"/>
        </w:rPr>
        <w:t xml:space="preserve">, </w:t>
      </w:r>
      <w:r w:rsidRPr="00FC1534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3833A3" w:rsidRPr="00FC1534">
        <w:rPr>
          <w:sz w:val="24"/>
          <w:szCs w:val="24"/>
        </w:rPr>
        <w:t>,</w:t>
      </w:r>
      <w:r w:rsidR="003833A3" w:rsidRPr="003833A3">
        <w:rPr>
          <w:sz w:val="24"/>
          <w:szCs w:val="24"/>
        </w:rPr>
        <w:t xml:space="preserve"> предложившим наилучшую заявку, либо единственным Участником, соответствующим требованиям документации о закупке</w:t>
      </w:r>
      <w:r w:rsidRPr="003833A3">
        <w:rPr>
          <w:sz w:val="24"/>
          <w:szCs w:val="24"/>
        </w:rPr>
        <w:t xml:space="preserve"> (</w:t>
      </w:r>
      <w:r w:rsidRPr="003833A3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3833A3">
        <w:rPr>
          <w:sz w:val="24"/>
          <w:szCs w:val="24"/>
        </w:rPr>
        <w:t>)</w:t>
      </w:r>
    </w:p>
    <w:p w:rsidR="00311F48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</w:t>
      </w:r>
      <w:r w:rsidR="00311F48" w:rsidRPr="00066ED2">
        <w:rPr>
          <w:sz w:val="24"/>
          <w:szCs w:val="24"/>
        </w:rPr>
        <w:t>___________________________________________________</w:t>
      </w:r>
      <w:r w:rsidRPr="00066ED2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185EBA">
        <w:fldChar w:fldCharType="begin"/>
      </w:r>
      <w:r w:rsidR="00185EBA">
        <w:instrText xml:space="preserve"> REF _Ref440275279 \r \h  \* MERGEFORMAT </w:instrText>
      </w:r>
      <w:r w:rsidR="00185EBA">
        <w:fldChar w:fldCharType="separate"/>
      </w:r>
      <w:r w:rsidR="00D74ED6" w:rsidRPr="00D74ED6">
        <w:rPr>
          <w:vertAlign w:val="subscript"/>
        </w:rPr>
        <w:t>1.1.4</w:t>
      </w:r>
      <w:r w:rsidR="00185EBA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066ED2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33A3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3833A3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3833A3">
        <w:rPr>
          <w:sz w:val="24"/>
          <w:szCs w:val="24"/>
        </w:rPr>
        <w:t>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3833A3">
        <w:rPr>
          <w:sz w:val="24"/>
          <w:szCs w:val="24"/>
        </w:rPr>
        <w:t>Заявку</w:t>
      </w:r>
      <w:r w:rsidRPr="003833A3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3833A3">
        <w:rPr>
          <w:sz w:val="24"/>
          <w:szCs w:val="24"/>
        </w:rPr>
        <w:t>Заявок</w:t>
      </w:r>
      <w:r w:rsidRPr="003833A3">
        <w:rPr>
          <w:sz w:val="24"/>
          <w:szCs w:val="24"/>
        </w:rPr>
        <w:t>;</w:t>
      </w:r>
      <w:proofErr w:type="gramEnd"/>
      <w:r w:rsidRPr="003833A3">
        <w:rPr>
          <w:sz w:val="24"/>
          <w:szCs w:val="24"/>
        </w:rPr>
        <w:t xml:space="preserve"> 2) предоставит достоверные (легитимные, без искажения </w:t>
      </w:r>
      <w:r w:rsidRPr="00FC1534">
        <w:rPr>
          <w:sz w:val="24"/>
          <w:szCs w:val="24"/>
        </w:rPr>
        <w:t xml:space="preserve">информации (сведений)) документы или информацию, приведенные в составе </w:t>
      </w:r>
      <w:r w:rsidR="00311F48" w:rsidRPr="00FC1534">
        <w:rPr>
          <w:sz w:val="24"/>
          <w:szCs w:val="24"/>
        </w:rPr>
        <w:t>Заявки</w:t>
      </w:r>
      <w:r w:rsidRPr="00FC1534">
        <w:rPr>
          <w:sz w:val="24"/>
          <w:szCs w:val="24"/>
        </w:rPr>
        <w:t xml:space="preserve">; </w:t>
      </w:r>
      <w:r w:rsidR="00311F48" w:rsidRPr="00FC1534">
        <w:rPr>
          <w:sz w:val="24"/>
          <w:szCs w:val="24"/>
        </w:rPr>
        <w:t>3</w:t>
      </w:r>
      <w:r w:rsidRPr="00FC1534">
        <w:rPr>
          <w:sz w:val="24"/>
          <w:szCs w:val="24"/>
        </w:rPr>
        <w:t xml:space="preserve">) </w:t>
      </w:r>
      <w:r w:rsidRPr="00C35E5C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FC1534" w:rsidRPr="00C35E5C">
        <w:rPr>
          <w:sz w:val="24"/>
          <w:szCs w:val="24"/>
        </w:rPr>
        <w:t xml:space="preserve">4) предоставит </w:t>
      </w:r>
      <w:r w:rsidR="00C35E5C" w:rsidRPr="00C35E5C">
        <w:rPr>
          <w:sz w:val="24"/>
          <w:szCs w:val="24"/>
        </w:rPr>
        <w:t xml:space="preserve">в течение 10 дней документальное подтверждение полномочий </w:t>
      </w:r>
      <w:r w:rsidR="00FC1534" w:rsidRPr="00C35E5C">
        <w:rPr>
          <w:i/>
          <w:iCs/>
          <w:sz w:val="24"/>
          <w:szCs w:val="24"/>
        </w:rPr>
        <w:t>документальны</w:t>
      </w:r>
      <w:r w:rsidR="00FC1534" w:rsidRPr="00FC1534">
        <w:rPr>
          <w:i/>
          <w:iCs/>
          <w:sz w:val="24"/>
          <w:szCs w:val="24"/>
        </w:rPr>
        <w:t>е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FC1534" w:rsidRPr="00FC1534">
        <w:rPr>
          <w:i/>
          <w:iCs/>
          <w:sz w:val="24"/>
          <w:szCs w:val="24"/>
        </w:rPr>
        <w:t>5</w:t>
      </w:r>
      <w:r w:rsidR="00FC1534" w:rsidRPr="00FC1534">
        <w:rPr>
          <w:sz w:val="24"/>
          <w:szCs w:val="24"/>
        </w:rPr>
        <w:t xml:space="preserve">) </w:t>
      </w:r>
      <w:r w:rsidRPr="00FC1534">
        <w:rPr>
          <w:sz w:val="24"/>
          <w:szCs w:val="24"/>
        </w:rPr>
        <w:t>предоставит финансовое обеспечение по договору (</w:t>
      </w:r>
      <w:r w:rsidRPr="00FC1534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FC1534">
        <w:rPr>
          <w:sz w:val="24"/>
          <w:szCs w:val="24"/>
        </w:rPr>
        <w:t>) соглашение о неустойке прекращается</w:t>
      </w:r>
      <w:r w:rsidRPr="003833A3">
        <w:rPr>
          <w:sz w:val="24"/>
          <w:szCs w:val="24"/>
        </w:rPr>
        <w:t xml:space="preserve"> с момента подписания договора Участником, признанного победителем 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185EBA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04" w:name="_Toc439170716"/>
      <w:bookmarkStart w:id="1605" w:name="_Toc439172818"/>
      <w:bookmarkStart w:id="1606" w:name="_Toc439173260"/>
      <w:bookmarkStart w:id="1607" w:name="_Toc439238256"/>
      <w:bookmarkStart w:id="1608" w:name="_Toc439252804"/>
      <w:bookmarkStart w:id="1609" w:name="_Toc439323777"/>
      <w:bookmarkStart w:id="1610" w:name="_Toc440357175"/>
      <w:bookmarkStart w:id="1611" w:name="_Toc440359727"/>
      <w:bookmarkStart w:id="1612" w:name="_Toc440632191"/>
      <w:bookmarkStart w:id="1613" w:name="_Toc440876011"/>
      <w:bookmarkStart w:id="1614" w:name="_Toc441131039"/>
      <w:bookmarkStart w:id="1615" w:name="_Toc447269856"/>
      <w:bookmarkStart w:id="1616" w:name="_Toc464120684"/>
      <w:bookmarkStart w:id="1617" w:name="_Toc466969340"/>
      <w:bookmarkStart w:id="1618" w:name="_Toc468786685"/>
      <w:bookmarkStart w:id="1619" w:name="_Toc469481325"/>
      <w:bookmarkStart w:id="1620" w:name="_Toc472498914"/>
      <w:bookmarkStart w:id="1621" w:name="_Toc498588764"/>
      <w:r w:rsidRPr="00066ED2">
        <w:rPr>
          <w:szCs w:val="24"/>
        </w:rPr>
        <w:lastRenderedPageBreak/>
        <w:t>Инструкции по заполнению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2" w:name="_Toc426108836"/>
      <w:bookmarkStart w:id="1623" w:name="_Ref441574460"/>
      <w:bookmarkStart w:id="1624" w:name="_Ref441574649"/>
      <w:bookmarkStart w:id="1625" w:name="_Toc441575251"/>
      <w:bookmarkStart w:id="1626" w:name="_Ref442187883"/>
      <w:bookmarkStart w:id="1627" w:name="_Ref467570914"/>
      <w:bookmarkStart w:id="1628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066ED2" w:rsidRDefault="00726A75" w:rsidP="00726A75">
      <w:pPr>
        <w:pStyle w:val="3"/>
        <w:rPr>
          <w:szCs w:val="24"/>
        </w:rPr>
      </w:pPr>
      <w:bookmarkStart w:id="1629" w:name="_Toc426108837"/>
      <w:bookmarkStart w:id="1630" w:name="_Ref441574456"/>
      <w:bookmarkStart w:id="1631" w:name="_Toc441575252"/>
      <w:bookmarkStart w:id="1632" w:name="_Toc447269864"/>
      <w:bookmarkStart w:id="1633" w:name="_Toc464120686"/>
      <w:bookmarkStart w:id="1634" w:name="_Toc466969342"/>
      <w:bookmarkStart w:id="1635" w:name="_Toc468786687"/>
      <w:bookmarkStart w:id="1636" w:name="_Toc469481327"/>
      <w:bookmarkStart w:id="1637" w:name="_Toc472498916"/>
      <w:bookmarkStart w:id="1638" w:name="_Toc498588766"/>
      <w:r w:rsidRPr="00066ED2">
        <w:rPr>
          <w:szCs w:val="24"/>
        </w:rPr>
        <w:t xml:space="preserve">Форма Расписки  сдачи-приемки </w:t>
      </w:r>
      <w:bookmarkEnd w:id="1629"/>
      <w:r w:rsidRPr="00066ED2">
        <w:rPr>
          <w:szCs w:val="24"/>
        </w:rPr>
        <w:t>соглашения о неустойке</w:t>
      </w:r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185EBA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39" w:name="_Toc426108838"/>
      <w:bookmarkStart w:id="1640" w:name="_Toc441575253"/>
      <w:bookmarkStart w:id="1641" w:name="_Toc447269865"/>
      <w:bookmarkStart w:id="1642" w:name="_Toc464120687"/>
      <w:bookmarkStart w:id="1643" w:name="_Toc466969343"/>
      <w:bookmarkStart w:id="1644" w:name="_Toc468786688"/>
      <w:bookmarkStart w:id="1645" w:name="_Toc469481328"/>
      <w:bookmarkStart w:id="1646" w:name="_Toc472498917"/>
      <w:bookmarkStart w:id="1647" w:name="_Toc498588767"/>
      <w:r w:rsidRPr="00066ED2">
        <w:rPr>
          <w:szCs w:val="24"/>
        </w:rPr>
        <w:lastRenderedPageBreak/>
        <w:t>Инструкции по заполнению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185EBA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066ED2" w:rsidRDefault="00726A75" w:rsidP="00185EBA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185EBA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8" w:name="_Ref440272274"/>
      <w:bookmarkStart w:id="1649" w:name="_Ref440274756"/>
      <w:bookmarkStart w:id="1650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48"/>
      <w:bookmarkEnd w:id="1649"/>
      <w:bookmarkEnd w:id="1650"/>
    </w:p>
    <w:p w:rsidR="007857E5" w:rsidRPr="00066ED2" w:rsidRDefault="007857E5" w:rsidP="007857E5">
      <w:pPr>
        <w:pStyle w:val="3"/>
        <w:rPr>
          <w:szCs w:val="24"/>
        </w:rPr>
      </w:pPr>
      <w:bookmarkStart w:id="1651" w:name="_Toc439170718"/>
      <w:bookmarkStart w:id="1652" w:name="_Toc439172820"/>
      <w:bookmarkStart w:id="1653" w:name="_Toc439173262"/>
      <w:bookmarkStart w:id="1654" w:name="_Toc439238258"/>
      <w:bookmarkStart w:id="1655" w:name="_Toc439252806"/>
      <w:bookmarkStart w:id="1656" w:name="_Toc439323779"/>
      <w:bookmarkStart w:id="1657" w:name="_Toc440357177"/>
      <w:bookmarkStart w:id="1658" w:name="_Toc440359729"/>
      <w:bookmarkStart w:id="1659" w:name="_Toc440632193"/>
      <w:bookmarkStart w:id="1660" w:name="_Toc440876013"/>
      <w:bookmarkStart w:id="1661" w:name="_Toc441131041"/>
      <w:bookmarkStart w:id="1662" w:name="_Toc447269858"/>
      <w:bookmarkStart w:id="1663" w:name="_Toc464120689"/>
      <w:bookmarkStart w:id="1664" w:name="_Toc466969345"/>
      <w:bookmarkStart w:id="1665" w:name="_Toc468786690"/>
      <w:bookmarkStart w:id="1666" w:name="_Toc469481330"/>
      <w:bookmarkStart w:id="1667" w:name="_Toc472498919"/>
      <w:bookmarkStart w:id="1668" w:name="_Toc498588769"/>
      <w:r w:rsidRPr="00066ED2">
        <w:rPr>
          <w:szCs w:val="24"/>
        </w:rPr>
        <w:t xml:space="preserve">Форма </w:t>
      </w:r>
      <w:bookmarkEnd w:id="1651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9" w:name="_Toc300142269"/>
      <w:bookmarkStart w:id="1670" w:name="_Toc309735391"/>
      <w:bookmarkStart w:id="1671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9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0"/>
      <w:bookmarkEnd w:id="1671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72" w:name="_Toc439170719"/>
      <w:bookmarkStart w:id="1673" w:name="_Toc439172821"/>
      <w:bookmarkStart w:id="1674" w:name="_Toc439173263"/>
      <w:bookmarkStart w:id="1675" w:name="_Toc439238259"/>
      <w:bookmarkStart w:id="1676" w:name="_Toc439252807"/>
      <w:bookmarkStart w:id="1677" w:name="_Toc439323780"/>
      <w:bookmarkStart w:id="1678" w:name="_Toc440357178"/>
      <w:bookmarkStart w:id="1679" w:name="_Toc440359730"/>
      <w:bookmarkStart w:id="1680" w:name="_Toc440632194"/>
      <w:bookmarkStart w:id="1681" w:name="_Toc440876014"/>
      <w:bookmarkStart w:id="1682" w:name="_Toc441131042"/>
      <w:bookmarkStart w:id="1683" w:name="_Toc447269859"/>
      <w:bookmarkStart w:id="1684" w:name="_Toc464120690"/>
      <w:bookmarkStart w:id="1685" w:name="_Toc466969346"/>
      <w:bookmarkStart w:id="1686" w:name="_Toc468786691"/>
      <w:bookmarkStart w:id="1687" w:name="_Toc469481331"/>
      <w:bookmarkStart w:id="1688" w:name="_Toc472498920"/>
      <w:bookmarkStart w:id="1689" w:name="_Toc498588770"/>
      <w:r w:rsidRPr="00066ED2">
        <w:rPr>
          <w:szCs w:val="24"/>
        </w:rPr>
        <w:lastRenderedPageBreak/>
        <w:t>Инструкции по заполнению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0" w:name="_Ref93268095"/>
      <w:bookmarkStart w:id="1691" w:name="_Ref93268099"/>
      <w:bookmarkStart w:id="1692" w:name="_Toc98253958"/>
      <w:bookmarkStart w:id="1693" w:name="_Toc165173884"/>
      <w:bookmarkStart w:id="1694" w:name="_Toc423423678"/>
      <w:bookmarkStart w:id="1695" w:name="_Ref440272510"/>
      <w:bookmarkStart w:id="1696" w:name="_Ref440274961"/>
      <w:bookmarkStart w:id="1697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698" w:name="_Toc90385125"/>
      <w:bookmarkStart w:id="1699" w:name="_Toc439170705"/>
      <w:bookmarkStart w:id="1700" w:name="_Toc439172807"/>
      <w:bookmarkStart w:id="1701" w:name="_Toc439173268"/>
      <w:bookmarkStart w:id="1702" w:name="_Toc439238264"/>
      <w:bookmarkStart w:id="1703" w:name="_Toc439252812"/>
      <w:bookmarkStart w:id="1704" w:name="_Toc439323785"/>
      <w:bookmarkStart w:id="1705" w:name="_Toc440357183"/>
      <w:bookmarkStart w:id="1706" w:name="_Toc440359735"/>
      <w:bookmarkStart w:id="1707" w:name="_Toc440632199"/>
      <w:bookmarkStart w:id="1708" w:name="_Toc440876016"/>
      <w:bookmarkStart w:id="1709" w:name="_Toc441131044"/>
      <w:bookmarkStart w:id="1710" w:name="_Toc447269861"/>
      <w:bookmarkStart w:id="1711" w:name="_Toc464120692"/>
      <w:bookmarkStart w:id="1712" w:name="_Toc466969348"/>
      <w:bookmarkStart w:id="1713" w:name="_Toc468786693"/>
      <w:bookmarkStart w:id="1714" w:name="_Toc469481333"/>
      <w:bookmarkStart w:id="1715" w:name="_Toc472498922"/>
      <w:bookmarkStart w:id="1716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185EBA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185EBA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185EBA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7" w:name="_Toc90385126"/>
      <w:bookmarkStart w:id="1718" w:name="_Toc98253959"/>
      <w:bookmarkStart w:id="1719" w:name="_Toc157248211"/>
      <w:bookmarkStart w:id="1720" w:name="_Toc157496580"/>
      <w:bookmarkStart w:id="1721" w:name="_Toc158206119"/>
      <w:bookmarkStart w:id="1722" w:name="_Toc164057804"/>
      <w:bookmarkStart w:id="1723" w:name="_Toc164137154"/>
      <w:bookmarkStart w:id="1724" w:name="_Toc164161314"/>
      <w:bookmarkStart w:id="1725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26" w:name="_Toc439170706"/>
      <w:bookmarkStart w:id="1727" w:name="_Toc439172808"/>
      <w:bookmarkStart w:id="1728" w:name="_Toc439173269"/>
      <w:bookmarkStart w:id="1729" w:name="_Toc439238265"/>
      <w:bookmarkStart w:id="1730" w:name="_Toc439252813"/>
      <w:bookmarkStart w:id="1731" w:name="_Toc439323786"/>
      <w:bookmarkStart w:id="1732" w:name="_Toc440357184"/>
      <w:bookmarkStart w:id="1733" w:name="_Toc440359736"/>
      <w:bookmarkStart w:id="1734" w:name="_Toc440632200"/>
      <w:bookmarkStart w:id="1735" w:name="_Toc440876017"/>
      <w:bookmarkStart w:id="1736" w:name="_Toc441131045"/>
      <w:bookmarkStart w:id="1737" w:name="_Toc447269862"/>
      <w:bookmarkStart w:id="1738" w:name="_Toc464120693"/>
      <w:bookmarkStart w:id="1739" w:name="_Toc466969349"/>
      <w:bookmarkStart w:id="1740" w:name="_Toc468786694"/>
      <w:bookmarkStart w:id="1741" w:name="_Toc469481334"/>
      <w:bookmarkStart w:id="1742" w:name="_Toc472498923"/>
      <w:bookmarkStart w:id="1743" w:name="_Toc498588773"/>
      <w:r w:rsidRPr="00066ED2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185EBA">
        <w:fldChar w:fldCharType="begin"/>
      </w:r>
      <w:r w:rsidR="00185EBA">
        <w:instrText xml:space="preserve"> REF _Ref191386461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3.3.10</w:t>
      </w:r>
      <w:r w:rsidR="00185EBA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185EBA">
        <w:fldChar w:fldCharType="begin"/>
      </w:r>
      <w:r w:rsidR="00185EBA">
        <w:instrText xml:space="preserve"> REF _Ref55336310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5.1</w:t>
      </w:r>
      <w:r w:rsidR="00185EBA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185EBA">
        <w:fldChar w:fldCharType="begin"/>
      </w:r>
      <w:r w:rsidR="00185EBA">
        <w:instrText xml:space="preserve"> REF _Ref440274337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5.2</w:t>
      </w:r>
      <w:r w:rsidR="00185EBA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185EBA">
        <w:fldChar w:fldCharType="begin"/>
      </w:r>
      <w:r w:rsidR="00185EBA">
        <w:instrText xml:space="preserve"> REF _Ref440274366 \r \h  \* MERGEFORMAT </w:instrText>
      </w:r>
      <w:r w:rsidR="00185EBA">
        <w:fldChar w:fldCharType="separate"/>
      </w:r>
      <w:r w:rsidR="00D74ED6" w:rsidRPr="00D74ED6">
        <w:rPr>
          <w:sz w:val="24"/>
          <w:szCs w:val="24"/>
        </w:rPr>
        <w:t>5.4</w:t>
      </w:r>
      <w:r w:rsidR="00185EBA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2CE" w:rsidRDefault="004A32CE">
      <w:pPr>
        <w:spacing w:line="240" w:lineRule="auto"/>
      </w:pPr>
      <w:r>
        <w:separator/>
      </w:r>
    </w:p>
  </w:endnote>
  <w:endnote w:type="continuationSeparator" w:id="0">
    <w:p w:rsidR="004A32CE" w:rsidRDefault="004A32CE">
      <w:pPr>
        <w:spacing w:line="240" w:lineRule="auto"/>
      </w:pPr>
      <w:r>
        <w:continuationSeparator/>
      </w:r>
    </w:p>
  </w:endnote>
  <w:endnote w:id="1">
    <w:p w:rsidR="00347D53" w:rsidRPr="00F200DC" w:rsidRDefault="00347D53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7D53" w:rsidRDefault="00347D5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Pr="00FA0376" w:rsidRDefault="00347D5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4796C">
      <w:rPr>
        <w:noProof/>
        <w:sz w:val="16"/>
        <w:szCs w:val="16"/>
        <w:lang w:eastAsia="ru-RU"/>
      </w:rPr>
      <w:t>6</w:t>
    </w:r>
    <w:r w:rsidRPr="00FA0376">
      <w:rPr>
        <w:sz w:val="16"/>
        <w:szCs w:val="16"/>
        <w:lang w:eastAsia="ru-RU"/>
      </w:rPr>
      <w:fldChar w:fldCharType="end"/>
    </w:r>
  </w:p>
  <w:p w:rsidR="00347D53" w:rsidRPr="00EE0539" w:rsidRDefault="00347D5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47D53">
      <w:rPr>
        <w:sz w:val="18"/>
        <w:szCs w:val="18"/>
      </w:rPr>
      <w:t>Договора на поставку канцелярских товаров для нужд ПАО «МРСК Центра» (филиала 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2CE" w:rsidRDefault="004A32CE">
      <w:pPr>
        <w:spacing w:line="240" w:lineRule="auto"/>
      </w:pPr>
      <w:r>
        <w:separator/>
      </w:r>
    </w:p>
  </w:footnote>
  <w:footnote w:type="continuationSeparator" w:id="0">
    <w:p w:rsidR="004A32CE" w:rsidRDefault="004A32CE">
      <w:pPr>
        <w:spacing w:line="240" w:lineRule="auto"/>
      </w:pPr>
      <w:r>
        <w:continuationSeparator/>
      </w:r>
    </w:p>
  </w:footnote>
  <w:footnote w:id="1">
    <w:p w:rsidR="00347D53" w:rsidRPr="00B36685" w:rsidRDefault="00347D53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47D53" w:rsidRDefault="00347D53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47D53" w:rsidRDefault="00347D53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47D53" w:rsidRPr="00F83889" w:rsidRDefault="00347D5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347D53" w:rsidRPr="00F83889" w:rsidRDefault="00347D5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347D53" w:rsidRPr="00F83889" w:rsidRDefault="00347D5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347D53" w:rsidRPr="00F83889" w:rsidRDefault="00347D53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47D53" w:rsidRDefault="00347D5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Pr="00930031" w:rsidRDefault="00347D5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D53" w:rsidRDefault="00347D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4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8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100"/>
  </w:num>
  <w:num w:numId="45">
    <w:abstractNumId w:val="0"/>
  </w:num>
  <w:num w:numId="46">
    <w:abstractNumId w:val="109"/>
  </w:num>
  <w:num w:numId="47">
    <w:abstractNumId w:val="125"/>
  </w:num>
  <w:num w:numId="48">
    <w:abstractNumId w:val="128"/>
  </w:num>
  <w:num w:numId="49">
    <w:abstractNumId w:val="121"/>
  </w:num>
  <w:num w:numId="50">
    <w:abstractNumId w:val="141"/>
  </w:num>
  <w:num w:numId="51">
    <w:abstractNumId w:val="91"/>
  </w:num>
  <w:num w:numId="52">
    <w:abstractNumId w:val="79"/>
  </w:num>
  <w:num w:numId="53">
    <w:abstractNumId w:val="130"/>
  </w:num>
  <w:num w:numId="54">
    <w:abstractNumId w:val="99"/>
  </w:num>
  <w:num w:numId="55">
    <w:abstractNumId w:val="81"/>
  </w:num>
  <w:num w:numId="56">
    <w:abstractNumId w:val="83"/>
  </w:num>
  <w:num w:numId="57">
    <w:abstractNumId w:val="71"/>
  </w:num>
  <w:num w:numId="58">
    <w:abstractNumId w:val="102"/>
  </w:num>
  <w:num w:numId="59">
    <w:abstractNumId w:val="117"/>
  </w:num>
  <w:num w:numId="60">
    <w:abstractNumId w:val="72"/>
  </w:num>
  <w:num w:numId="61">
    <w:abstractNumId w:val="89"/>
  </w:num>
  <w:num w:numId="62">
    <w:abstractNumId w:val="73"/>
  </w:num>
  <w:num w:numId="63">
    <w:abstractNumId w:val="136"/>
  </w:num>
  <w:num w:numId="6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7"/>
  </w:num>
  <w:num w:numId="66">
    <w:abstractNumId w:val="133"/>
    <w:lvlOverride w:ilvl="0">
      <w:startOverride w:val="1"/>
    </w:lvlOverride>
  </w:num>
  <w:num w:numId="67">
    <w:abstractNumId w:val="76"/>
  </w:num>
  <w:num w:numId="68">
    <w:abstractNumId w:val="138"/>
  </w:num>
  <w:num w:numId="69">
    <w:abstractNumId w:val="85"/>
  </w:num>
  <w:num w:numId="70">
    <w:abstractNumId w:val="111"/>
  </w:num>
  <w:num w:numId="71">
    <w:abstractNumId w:val="96"/>
  </w:num>
  <w:num w:numId="72">
    <w:abstractNumId w:val="115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6"/>
  </w:num>
  <w:num w:numId="75">
    <w:abstractNumId w:val="137"/>
  </w:num>
  <w:num w:numId="76">
    <w:abstractNumId w:val="88"/>
  </w:num>
  <w:num w:numId="77">
    <w:abstractNumId w:val="113"/>
  </w:num>
  <w:num w:numId="78">
    <w:abstractNumId w:val="140"/>
  </w:num>
  <w:num w:numId="79">
    <w:abstractNumId w:val="119"/>
  </w:num>
  <w:num w:numId="80">
    <w:abstractNumId w:val="106"/>
  </w:num>
  <w:num w:numId="81">
    <w:abstractNumId w:val="110"/>
  </w:num>
  <w:num w:numId="82">
    <w:abstractNumId w:val="139"/>
  </w:num>
  <w:num w:numId="83">
    <w:abstractNumId w:val="104"/>
  </w:num>
  <w:num w:numId="84">
    <w:abstractNumId w:val="123"/>
  </w:num>
  <w:num w:numId="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12"/>
  </w:num>
  <w:num w:numId="87">
    <w:abstractNumId w:val="114"/>
  </w:num>
  <w:num w:numId="88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2536"/>
    <w:rsid w:val="0007288B"/>
    <w:rsid w:val="000729D6"/>
    <w:rsid w:val="000731A1"/>
    <w:rsid w:val="00076D8B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5EBA"/>
    <w:rsid w:val="00185F8B"/>
    <w:rsid w:val="00192F71"/>
    <w:rsid w:val="00193067"/>
    <w:rsid w:val="001952D8"/>
    <w:rsid w:val="00195450"/>
    <w:rsid w:val="0019587D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1714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C5F"/>
    <w:rsid w:val="00344FCF"/>
    <w:rsid w:val="00345CCA"/>
    <w:rsid w:val="0034796C"/>
    <w:rsid w:val="00347D53"/>
    <w:rsid w:val="00347FE8"/>
    <w:rsid w:val="00355099"/>
    <w:rsid w:val="00355981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833A3"/>
    <w:rsid w:val="003902C8"/>
    <w:rsid w:val="0039141F"/>
    <w:rsid w:val="00395BC1"/>
    <w:rsid w:val="00397209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2CE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0A94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5ED6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A02AB"/>
    <w:rsid w:val="00AA6112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4165"/>
    <w:rsid w:val="00B71B9D"/>
    <w:rsid w:val="00B86662"/>
    <w:rsid w:val="00B91F40"/>
    <w:rsid w:val="00B924FC"/>
    <w:rsid w:val="00B93617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11D11-AB34-4F89-83CB-7FC68A13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90</Pages>
  <Words>30376</Words>
  <Characters>173144</Characters>
  <Application>Microsoft Office Word</Application>
  <DocSecurity>0</DocSecurity>
  <Lines>1442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203114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96</cp:revision>
  <cp:lastPrinted>2015-12-29T14:27:00Z</cp:lastPrinted>
  <dcterms:created xsi:type="dcterms:W3CDTF">2016-04-01T06:18:00Z</dcterms:created>
  <dcterms:modified xsi:type="dcterms:W3CDTF">2017-11-17T11:22:00Z</dcterms:modified>
</cp:coreProperties>
</file>