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00C5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401A0F"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01A0F">
                    <w:rPr>
                      <w:rFonts w:ascii="Helios" w:hAnsi="Helios"/>
                      <w:sz w:val="12"/>
                      <w:szCs w:val="12"/>
                      <w:lang w:val="en-US"/>
                    </w:rPr>
                    <w:t>-</w:t>
                  </w:r>
                  <w:r w:rsidRPr="000D67AD">
                    <w:rPr>
                      <w:rFonts w:ascii="Helios" w:hAnsi="Helios"/>
                      <w:sz w:val="12"/>
                      <w:szCs w:val="12"/>
                      <w:lang w:val="en-US"/>
                    </w:rPr>
                    <w:t>mail</w:t>
                  </w:r>
                  <w:proofErr w:type="gramEnd"/>
                  <w:r w:rsidRPr="00401A0F">
                    <w:rPr>
                      <w:rFonts w:ascii="Helios" w:hAnsi="Helios"/>
                      <w:sz w:val="12"/>
                      <w:szCs w:val="12"/>
                      <w:lang w:val="en-US"/>
                    </w:rPr>
                    <w:t xml:space="preserve">: </w:t>
                  </w:r>
                  <w:hyperlink r:id="rId9" w:history="1">
                    <w:r w:rsidRPr="000D67AD">
                      <w:rPr>
                        <w:rFonts w:ascii="Helios" w:hAnsi="Helios"/>
                        <w:sz w:val="12"/>
                        <w:szCs w:val="12"/>
                        <w:lang w:val="en-US"/>
                      </w:rPr>
                      <w:t>posta</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r w:rsidRPr="00401A0F">
                    <w:rPr>
                      <w:rFonts w:ascii="Helios" w:hAnsi="Helios"/>
                      <w:sz w:val="12"/>
                      <w:szCs w:val="12"/>
                      <w:lang w:val="en-US"/>
                    </w:rPr>
                    <w:t xml:space="preserve">, </w:t>
                  </w:r>
                  <w:hyperlink r:id="rId10" w:history="1">
                    <w:r w:rsidRPr="000D67AD">
                      <w:rPr>
                        <w:rFonts w:ascii="Helios" w:hAnsi="Helios"/>
                        <w:sz w:val="12"/>
                        <w:szCs w:val="12"/>
                        <w:lang w:val="en-US"/>
                      </w:rPr>
                      <w:t>www</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BA32EB">
        <w:rPr>
          <w:sz w:val="24"/>
          <w:szCs w:val="24"/>
        </w:rPr>
        <w:t>30</w:t>
      </w:r>
      <w:r w:rsidRPr="007417E6">
        <w:rPr>
          <w:sz w:val="24"/>
          <w:szCs w:val="24"/>
        </w:rPr>
        <w:t xml:space="preserve">» </w:t>
      </w:r>
      <w:r>
        <w:rPr>
          <w:sz w:val="24"/>
          <w:szCs w:val="24"/>
        </w:rPr>
        <w:t>сентября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72007A">
        <w:rPr>
          <w:b/>
          <w:kern w:val="36"/>
          <w:sz w:val="24"/>
          <w:szCs w:val="24"/>
        </w:rPr>
        <w:t>300</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BA32EB">
        <w:rPr>
          <w:b/>
          <w:kern w:val="36"/>
          <w:sz w:val="24"/>
          <w:szCs w:val="24"/>
        </w:rPr>
        <w:t>30</w:t>
      </w:r>
      <w:r w:rsidRPr="00093D17">
        <w:rPr>
          <w:b/>
          <w:kern w:val="36"/>
          <w:sz w:val="24"/>
          <w:szCs w:val="24"/>
        </w:rPr>
        <w:t xml:space="preserve">» </w:t>
      </w:r>
      <w:r>
        <w:rPr>
          <w:b/>
          <w:kern w:val="36"/>
          <w:sz w:val="24"/>
          <w:szCs w:val="24"/>
        </w:rPr>
        <w:t>сентября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72007A" w:rsidRPr="0072007A">
        <w:rPr>
          <w:b/>
          <w:sz w:val="24"/>
          <w:szCs w:val="24"/>
        </w:rPr>
        <w:t>железобетонных изделий</w:t>
      </w:r>
      <w:r w:rsidR="00DD6215"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205E25">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205E25">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205E25">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205E25">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205E25">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205E25">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205E25">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205E25">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205E25">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205E25">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205E2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205E2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205E2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205E25">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205E25">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205E25">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205E25">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205E25">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205E2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205E2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205E2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205E25">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205E25">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205E25">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205E25">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205E25">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205E25">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205E25">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205E25">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205E25">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205E25">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205E25">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205E25">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205E25">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205E25">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205E25">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205E25">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205E25">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205E25">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205E25">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205E25">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205E25">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205E25">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BA32EB">
        <w:rPr>
          <w:b/>
          <w:sz w:val="24"/>
          <w:szCs w:val="24"/>
        </w:rPr>
        <w:t>0</w:t>
      </w:r>
      <w:r w:rsidR="006E757F">
        <w:rPr>
          <w:b/>
          <w:sz w:val="24"/>
          <w:szCs w:val="24"/>
        </w:rPr>
        <w:t>4</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205E25" w:rsidRPr="00205E25">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72007A" w:rsidRPr="0072007A">
        <w:rPr>
          <w:sz w:val="24"/>
          <w:szCs w:val="24"/>
        </w:rPr>
        <w:t>железобетонных изделий</w:t>
      </w:r>
      <w:r w:rsidR="00702B2C" w:rsidRPr="00F95FE7">
        <w:rPr>
          <w:sz w:val="24"/>
          <w:szCs w:val="24"/>
        </w:rPr>
        <w:t xml:space="preserve"> 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66087A" w:rsidRPr="00DD6215">
          <w:rPr>
            <w:rStyle w:val="a7"/>
            <w:sz w:val="24"/>
            <w:szCs w:val="24"/>
          </w:rPr>
          <w:t>etp.rosseti.ru</w:t>
        </w:r>
      </w:hyperlink>
      <w:r w:rsidR="0066087A">
        <w:t xml:space="preserve"> </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72007A" w:rsidRPr="0072007A">
        <w:rPr>
          <w:sz w:val="24"/>
          <w:szCs w:val="24"/>
        </w:rPr>
        <w:t>железобетонных изделий</w:t>
      </w:r>
      <w:r w:rsidR="00702B2C" w:rsidRPr="00105729">
        <w:rPr>
          <w:sz w:val="24"/>
          <w:szCs w:val="24"/>
        </w:rPr>
        <w:t xml:space="preserve"> 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РФ, 394026, г. Воронеж, ул. 9 Января, 205 (Центральный склад)</w:t>
      </w:r>
      <w:r w:rsidR="00DA47A8" w:rsidRPr="00DA47A8">
        <w:rPr>
          <w:sz w:val="24"/>
          <w:szCs w:val="24"/>
        </w:rPr>
        <w:t xml:space="preserve">; 397160, Воронежская </w:t>
      </w:r>
      <w:proofErr w:type="gramStart"/>
      <w:r w:rsidR="00DA47A8" w:rsidRPr="00DA47A8">
        <w:rPr>
          <w:sz w:val="24"/>
          <w:szCs w:val="24"/>
        </w:rPr>
        <w:t xml:space="preserve">область, г. Борисоглебск, ул. Первомайская, 95; 397908, Воронежская область, г. Лиски, ул. Индустриальная, 3; 397611, Воронежская область, </w:t>
      </w:r>
      <w:proofErr w:type="spellStart"/>
      <w:r w:rsidR="00DA47A8" w:rsidRPr="00DA47A8">
        <w:rPr>
          <w:sz w:val="24"/>
          <w:szCs w:val="24"/>
        </w:rPr>
        <w:t>Калачеевский</w:t>
      </w:r>
      <w:proofErr w:type="spellEnd"/>
      <w:r w:rsidR="00DA47A8" w:rsidRPr="00DA47A8">
        <w:rPr>
          <w:sz w:val="24"/>
          <w:szCs w:val="24"/>
        </w:rPr>
        <w:t xml:space="preserve"> район, с. </w:t>
      </w:r>
      <w:proofErr w:type="spellStart"/>
      <w:r w:rsidR="00DA47A8" w:rsidRPr="00DA47A8">
        <w:rPr>
          <w:sz w:val="24"/>
          <w:szCs w:val="24"/>
        </w:rPr>
        <w:t>Заброды</w:t>
      </w:r>
      <w:proofErr w:type="spellEnd"/>
      <w:r w:rsidR="00DA47A8" w:rsidRPr="00DA47A8">
        <w:rPr>
          <w:sz w:val="24"/>
          <w:szCs w:val="24"/>
        </w:rPr>
        <w:t>, ул. Кирова, 63</w:t>
      </w:r>
      <w:r w:rsidR="00DA47A8">
        <w:rPr>
          <w:sz w:val="24"/>
          <w:szCs w:val="24"/>
        </w:rPr>
        <w:t>.</w:t>
      </w:r>
      <w:proofErr w:type="gramEnd"/>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205E25">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205E25">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205E25">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205E25">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205E25">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205E25">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205E25">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205E25">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205E25">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205E25">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205E25" w:rsidRPr="00205E25">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205E25" w:rsidRPr="00205E25">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205E25" w:rsidRPr="00205E25">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205E25" w:rsidRPr="00205E25">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205E25" w:rsidRPr="00205E25">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205E25" w:rsidRPr="00205E25">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205E25">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205E25" w:rsidRPr="00205E25">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205E25" w:rsidRPr="00205E25">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205E25" w:rsidRPr="00205E25">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205E25" w:rsidRPr="00205E25">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205E25" w:rsidRPr="00205E25">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205E25" w:rsidRPr="00205E25">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205E25">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205E25">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205E25">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205E25">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205E25">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205E25" w:rsidRPr="00205E25">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205E25" w:rsidRPr="00205E25">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205E25" w:rsidRPr="00205E25">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205E25" w:rsidRPr="00205E25">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205E25" w:rsidRPr="00205E25">
        <w:rPr>
          <w:bCs w:val="0"/>
          <w:sz w:val="24"/>
          <w:szCs w:val="24"/>
        </w:rPr>
        <w:t>3.5</w:t>
      </w:r>
      <w:r w:rsidR="00205E25">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205E25" w:rsidRPr="00205E25">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205E25" w:rsidRPr="00205E25">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205E25" w:rsidRPr="00205E25">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205E25" w:rsidRPr="00205E25">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205E25" w:rsidRPr="00205E25">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205E25" w:rsidRPr="00205E25">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205E25" w:rsidRPr="00205E25">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205E25" w:rsidRPr="00205E25">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205E25" w:rsidRPr="00205E25">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205E25" w:rsidRPr="00205E25">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205E25" w:rsidRPr="00205E25">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205E25" w:rsidRPr="00205E25">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205E25" w:rsidRPr="00205E25">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205E25" w:rsidRPr="00205E25">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205E25" w:rsidRPr="00205E25">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205E25">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205E25">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205E25" w:rsidRPr="00205E25">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205E25" w:rsidRPr="00205E25">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205E25" w:rsidRPr="00205E25">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205E25" w:rsidRPr="00205E25">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205E25" w:rsidRPr="00205E25">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205E25" w:rsidRPr="00205E25">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205E25" w:rsidRPr="00205E25">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205E25" w:rsidRPr="00205E25">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205E25">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205E25" w:rsidRPr="00205E25">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205E25" w:rsidRPr="00205E25">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205E25" w:rsidRPr="00205E25">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205E25" w:rsidRPr="00205E25">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205E25" w:rsidRPr="00205E25">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205E25" w:rsidRPr="00205E25">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205E25" w:rsidRPr="00205E25">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205E25" w:rsidRPr="00205E25">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205E25">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205E25" w:rsidRPr="00205E25">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205E25" w:rsidRPr="00205E25">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205E25">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205E25">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205E25">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205E25">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205E25">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205E25">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205E25">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205E25" w:rsidRPr="00205E25">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205E25">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9E2252"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020BCC">
        <w:rPr>
          <w:b/>
          <w:bCs w:val="0"/>
          <w:sz w:val="24"/>
          <w:szCs w:val="24"/>
          <w:u w:val="single"/>
        </w:rPr>
        <w:t>По Лоту №1:</w:t>
      </w:r>
      <w:r w:rsidR="00717F60" w:rsidRPr="00020BCC">
        <w:rPr>
          <w:bCs w:val="0"/>
          <w:sz w:val="24"/>
          <w:szCs w:val="24"/>
        </w:rPr>
        <w:t xml:space="preserve"> </w:t>
      </w:r>
      <w:r w:rsidR="0072007A" w:rsidRPr="0072007A">
        <w:rPr>
          <w:b/>
          <w:sz w:val="24"/>
          <w:szCs w:val="24"/>
        </w:rPr>
        <w:t xml:space="preserve">1 208 195,00 </w:t>
      </w:r>
      <w:r w:rsidR="0072007A" w:rsidRPr="0072007A">
        <w:rPr>
          <w:sz w:val="24"/>
          <w:szCs w:val="24"/>
        </w:rPr>
        <w:t xml:space="preserve">(Один миллион двести восемь тысяч сто девяносто пять) рублей 00 копеек РФ, без учета НДС; НДС составляет </w:t>
      </w:r>
      <w:r w:rsidR="0072007A" w:rsidRPr="0072007A">
        <w:rPr>
          <w:b/>
          <w:sz w:val="24"/>
          <w:szCs w:val="24"/>
        </w:rPr>
        <w:t>217 475,10</w:t>
      </w:r>
      <w:r w:rsidR="0072007A" w:rsidRPr="0072007A">
        <w:rPr>
          <w:sz w:val="24"/>
          <w:szCs w:val="24"/>
        </w:rPr>
        <w:t xml:space="preserve"> (Двести семнадцать тысяч четыреста семьдесят пять) рублей 10 копеек РФ; </w:t>
      </w:r>
      <w:r w:rsidR="0072007A" w:rsidRPr="0072007A">
        <w:rPr>
          <w:b/>
          <w:sz w:val="24"/>
          <w:szCs w:val="24"/>
        </w:rPr>
        <w:t>1 425 670,10</w:t>
      </w:r>
      <w:r w:rsidR="0072007A" w:rsidRPr="0072007A">
        <w:rPr>
          <w:sz w:val="24"/>
          <w:szCs w:val="24"/>
        </w:rPr>
        <w:t xml:space="preserve"> (Один миллион четыреста двадцать пять тысяч шестьсот семьдесят) рублей 10 копеек РФ, с учетом НДС</w:t>
      </w:r>
      <w:r w:rsidR="00CF16F1" w:rsidRPr="0072007A">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205E25">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205E25">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205E25">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0"/>
      <w:r w:rsidRPr="00C24ECF">
        <w:rPr>
          <w:bCs w:val="0"/>
          <w:sz w:val="24"/>
          <w:szCs w:val="24"/>
        </w:rPr>
        <w:t>:</w:t>
      </w:r>
      <w:bookmarkStart w:id="263" w:name="_Ref306004833"/>
      <w:bookmarkEnd w:id="261"/>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205E25">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205E25" w:rsidRPr="00205E25">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205E25" w:rsidRPr="00205E25">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205E25">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205E25">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205E25">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205E25" w:rsidRPr="00205E25">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205E25" w:rsidRPr="00205E25">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205E25">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205E25">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205E25">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205E25" w:rsidRPr="00205E25">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205E25" w:rsidRPr="00205E25">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205E25" w:rsidRPr="00205E25">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205E25">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205E25" w:rsidRPr="00205E25">
        <w:rPr>
          <w:bCs w:val="0"/>
          <w:sz w:val="24"/>
          <w:szCs w:val="24"/>
          <w:lang w:val="en-US"/>
        </w:rPr>
        <w:t>a</w:t>
      </w:r>
      <w:r w:rsidR="00205E25" w:rsidRPr="00205E25">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205E25" w:rsidRPr="00205E25">
        <w:rPr>
          <w:bCs w:val="0"/>
          <w:sz w:val="24"/>
          <w:szCs w:val="24"/>
          <w:lang w:val="en-US"/>
        </w:rPr>
        <w:t>g</w:t>
      </w:r>
      <w:r w:rsidR="00205E25" w:rsidRPr="00205E25">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205E25" w:rsidRPr="00205E25">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205E25">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205E25">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205E25">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205E25" w:rsidRPr="00205E25">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205E25" w:rsidRPr="00205E25">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C24EC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5"/>
      <w:bookmarkEnd w:id="316"/>
      <w:bookmarkEnd w:id="317"/>
      <w:bookmarkEnd w:id="318"/>
      <w:bookmarkEnd w:id="319"/>
      <w:bookmarkEnd w:id="320"/>
      <w:bookmarkEnd w:id="321"/>
      <w:bookmarkEnd w:id="322"/>
      <w:bookmarkEnd w:id="323"/>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4"/>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205E25">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C24ECF">
        <w:rPr>
          <w:bCs w:val="0"/>
          <w:sz w:val="24"/>
          <w:szCs w:val="24"/>
        </w:rPr>
        <w:t>В соглашении о неустойке должно быть указано</w:t>
      </w:r>
      <w:bookmarkStart w:id="326"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205E25" w:rsidRPr="00205E25">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205E25">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205E25">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205E25" w:rsidRPr="00205E25">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7"/>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205E25" w:rsidRPr="00205E25">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205E25" w:rsidRPr="00205E25">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205E25" w:rsidRPr="00205E25">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205E25" w:rsidRPr="00205E25">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205E25" w:rsidRPr="00205E25">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205E25">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205E25">
        <w:rPr>
          <w:b/>
          <w:bCs w:val="0"/>
          <w:sz w:val="24"/>
          <w:szCs w:val="24"/>
        </w:rPr>
        <w:t xml:space="preserve">21 </w:t>
      </w:r>
      <w:bookmarkStart w:id="342" w:name="_GoBack"/>
      <w:bookmarkEnd w:id="342"/>
      <w:r w:rsidR="008759DE">
        <w:rPr>
          <w:b/>
          <w:bCs w:val="0"/>
          <w:sz w:val="24"/>
          <w:szCs w:val="24"/>
        </w:rPr>
        <w:t>октя</w:t>
      </w:r>
      <w:r w:rsidR="005F3ED9" w:rsidRPr="00020BCC">
        <w:rPr>
          <w:b/>
          <w:bCs w:val="0"/>
          <w:sz w:val="24"/>
          <w:szCs w:val="24"/>
        </w:rPr>
        <w:t>бря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205E25">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1"/>
    </w:p>
    <w:p w:rsidR="00717F60" w:rsidRPr="00020BCC"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205E25" w:rsidRPr="00205E25">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205E25" w:rsidRPr="00205E25">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205E25" w:rsidRPr="00205E25">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205E25" w:rsidRPr="00205E25">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205E25" w:rsidRPr="00205E25">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205E25" w:rsidRPr="00205E25">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205E25" w:rsidRPr="00205E25">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205E25" w:rsidRPr="00205E25">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205E25" w:rsidRPr="00205E25">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205E25" w:rsidRPr="00205E25">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205E25" w:rsidRPr="00205E25">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205E25" w:rsidRPr="00205E25">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205E25" w:rsidRPr="00205E25">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205E25" w:rsidRPr="00205E25">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205E25" w:rsidRPr="00205E25">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205E25" w:rsidRPr="00205E25">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205E25" w:rsidRPr="00205E25">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205E25">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205E25" w:rsidRPr="00205E25">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205E25">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205E25">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205E25">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205E25">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205E25">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205E25">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205E25">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205E25">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205E25">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205E25">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205E25">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205E25">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205E25">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205E25">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205E25">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205E25">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205E25">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205E25">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205E25">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205E25">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205E25">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205E25">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205E25">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C51" w:rsidRDefault="00B00C51">
      <w:pPr>
        <w:spacing w:line="240" w:lineRule="auto"/>
      </w:pPr>
      <w:r>
        <w:separator/>
      </w:r>
    </w:p>
  </w:endnote>
  <w:endnote w:type="continuationSeparator" w:id="0">
    <w:p w:rsidR="00B00C51" w:rsidRDefault="00B00C51">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205E25">
      <w:rPr>
        <w:noProof/>
        <w:sz w:val="18"/>
        <w:szCs w:val="18"/>
      </w:rPr>
      <w:t>27</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 xml:space="preserve">Договоров на поставку </w:t>
    </w:r>
    <w:r w:rsidR="0072007A" w:rsidRPr="0072007A">
      <w:rPr>
        <w:sz w:val="18"/>
        <w:szCs w:val="18"/>
      </w:rPr>
      <w:t>железобетонных изделий</w:t>
    </w:r>
    <w:r w:rsidRPr="00F41613">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C51" w:rsidRDefault="00B00C51">
      <w:pPr>
        <w:spacing w:line="240" w:lineRule="auto"/>
      </w:pPr>
      <w:r>
        <w:separator/>
      </w:r>
    </w:p>
  </w:footnote>
  <w:footnote w:type="continuationSeparator" w:id="0">
    <w:p w:rsidR="00B00C51" w:rsidRDefault="00B00C51">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7321"/>
    <w:rsid w:val="001F0956"/>
    <w:rsid w:val="001F15DE"/>
    <w:rsid w:val="001F34BB"/>
    <w:rsid w:val="001F3569"/>
    <w:rsid w:val="001F5A31"/>
    <w:rsid w:val="001F7317"/>
    <w:rsid w:val="001F77A1"/>
    <w:rsid w:val="00203D2A"/>
    <w:rsid w:val="00205559"/>
    <w:rsid w:val="00205E25"/>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9B0"/>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E757F"/>
    <w:rsid w:val="006F457F"/>
    <w:rsid w:val="006F5FD5"/>
    <w:rsid w:val="006F758C"/>
    <w:rsid w:val="0070025A"/>
    <w:rsid w:val="00701001"/>
    <w:rsid w:val="007011E2"/>
    <w:rsid w:val="00702B2C"/>
    <w:rsid w:val="007044CB"/>
    <w:rsid w:val="00705286"/>
    <w:rsid w:val="0070668D"/>
    <w:rsid w:val="00711BC4"/>
    <w:rsid w:val="00717F60"/>
    <w:rsid w:val="0072007A"/>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0C51"/>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5CA2"/>
    <w:rsid w:val="00D77DCB"/>
    <w:rsid w:val="00D80639"/>
    <w:rsid w:val="00D82D37"/>
    <w:rsid w:val="00D84AC7"/>
    <w:rsid w:val="00D90031"/>
    <w:rsid w:val="00D904EF"/>
    <w:rsid w:val="00D92448"/>
    <w:rsid w:val="00D975BA"/>
    <w:rsid w:val="00DA47A8"/>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1EDF-C854-4E58-9650-C065D11B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79</Pages>
  <Words>23626</Words>
  <Characters>134672</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157983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49</cp:revision>
  <cp:lastPrinted>2016-10-04T12:14:00Z</cp:lastPrinted>
  <dcterms:created xsi:type="dcterms:W3CDTF">2016-04-01T06:18:00Z</dcterms:created>
  <dcterms:modified xsi:type="dcterms:W3CDTF">2016-10-04T12:15:00Z</dcterms:modified>
</cp:coreProperties>
</file>