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D4320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 xml:space="preserve">Договора </w:t>
      </w:r>
      <w:r w:rsidR="00D04DF1" w:rsidRPr="00D04DF1">
        <w:rPr>
          <w:b/>
          <w:sz w:val="24"/>
          <w:szCs w:val="24"/>
        </w:rPr>
        <w:t xml:space="preserve">на поставку </w:t>
      </w:r>
      <w:r w:rsidR="00D16743" w:rsidRPr="00D16743">
        <w:rPr>
          <w:b/>
          <w:sz w:val="24"/>
          <w:szCs w:val="24"/>
        </w:rPr>
        <w:t>высокочастотных заградителей</w:t>
      </w:r>
      <w:r w:rsidR="00403D49" w:rsidRPr="00403D49">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D16743">
        <w:rPr>
          <w:b/>
          <w:sz w:val="24"/>
          <w:szCs w:val="24"/>
          <w:highlight w:val="yellow"/>
        </w:rPr>
        <w:t>25</w:t>
      </w:r>
      <w:r w:rsidRPr="00382A07">
        <w:rPr>
          <w:b/>
          <w:sz w:val="24"/>
          <w:szCs w:val="24"/>
          <w:highlight w:val="yellow"/>
        </w:rPr>
        <w:t xml:space="preserve">» </w:t>
      </w:r>
      <w:r w:rsidR="00D04DF1">
        <w:rPr>
          <w:b/>
          <w:sz w:val="24"/>
          <w:szCs w:val="24"/>
          <w:highlight w:val="yellow"/>
        </w:rPr>
        <w:t>ок</w:t>
      </w:r>
      <w:r w:rsidR="00403D49">
        <w:rPr>
          <w:b/>
          <w:sz w:val="24"/>
          <w:szCs w:val="24"/>
          <w:highlight w:val="yellow"/>
        </w:rPr>
        <w:t>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D04DF1">
        <w:rPr>
          <w:sz w:val="24"/>
          <w:szCs w:val="24"/>
        </w:rPr>
        <w:t xml:space="preserve">, </w:t>
      </w:r>
      <w:r w:rsidR="00D04DF1" w:rsidRPr="00D24DD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 xml:space="preserve">Договора </w:t>
      </w:r>
      <w:r w:rsidR="00D04DF1" w:rsidRPr="00D04DF1">
        <w:rPr>
          <w:sz w:val="24"/>
          <w:szCs w:val="24"/>
        </w:rPr>
        <w:t xml:space="preserve">на поставку </w:t>
      </w:r>
      <w:r w:rsidR="00D16743" w:rsidRPr="00D16743">
        <w:rPr>
          <w:sz w:val="24"/>
          <w:szCs w:val="24"/>
        </w:rPr>
        <w:t>высокочастотных заградителей</w:t>
      </w:r>
      <w:r w:rsidR="00403D49" w:rsidRPr="00403D49">
        <w:rPr>
          <w:sz w:val="24"/>
          <w:szCs w:val="24"/>
        </w:rPr>
        <w:t xml:space="preserve">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862664" w:rsidRPr="00403D49">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 xml:space="preserve">Договора </w:t>
      </w:r>
      <w:r w:rsidR="00D04DF1" w:rsidRPr="00D04DF1">
        <w:rPr>
          <w:sz w:val="24"/>
          <w:szCs w:val="24"/>
        </w:rPr>
        <w:t xml:space="preserve">на поставку </w:t>
      </w:r>
      <w:r w:rsidR="00D16743" w:rsidRPr="00D16743">
        <w:rPr>
          <w:sz w:val="24"/>
          <w:szCs w:val="24"/>
        </w:rPr>
        <w:t>высокочастотных заградителей</w:t>
      </w:r>
      <w:r w:rsidR="00403D49" w:rsidRPr="00403D49">
        <w:rPr>
          <w:sz w:val="24"/>
          <w:szCs w:val="24"/>
        </w:rPr>
        <w:t xml:space="preserve"> 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D04DF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16743" w:rsidRPr="00D16743">
        <w:rPr>
          <w:sz w:val="24"/>
          <w:szCs w:val="24"/>
        </w:rPr>
        <w:t>январь-июнь 2018 года</w:t>
      </w:r>
      <w:r w:rsidR="00717F60" w:rsidRPr="00D04DF1">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D04DF1">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1"/>
      <w:r w:rsidR="0035634C" w:rsidRPr="00403D49">
        <w:rPr>
          <w:iCs/>
          <w:sz w:val="24"/>
          <w:szCs w:val="24"/>
        </w:rPr>
        <w:t xml:space="preserve"> </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D16743" w:rsidRPr="00D16743">
        <w:rPr>
          <w:b/>
          <w:sz w:val="24"/>
          <w:szCs w:val="24"/>
        </w:rPr>
        <w:t xml:space="preserve"> 88 000 (Восемьдесят восемь тысяч) рублей 00 копеек РФ, без учета НДС; НДС составляет 15 840 (Пятнадцать тысяч восемьсот сорок) рублей 00 копеек РФ; 103 840 (Сто три тысячи восемьсот сорок) рублей 00 копеек РФ, с учетом НДС</w:t>
      </w:r>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и прочие расходы, связанные с </w:t>
      </w:r>
      <w:r w:rsidRPr="004A1A68">
        <w:rPr>
          <w:bCs w:val="0"/>
          <w:sz w:val="24"/>
          <w:szCs w:val="24"/>
        </w:rPr>
        <w:t>доставкой продукции в адрес Получателей, включая расходы,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A1A68">
        <w:rPr>
          <w:bCs w:val="0"/>
          <w:sz w:val="24"/>
          <w:szCs w:val="24"/>
        </w:rPr>
        <w:lastRenderedPageBreak/>
        <w:t xml:space="preserve">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D04DF1">
        <w:rPr>
          <w:bCs w:val="0"/>
          <w:sz w:val="24"/>
          <w:szCs w:val="24"/>
        </w:rPr>
        <w:t xml:space="preserve">, </w:t>
      </w:r>
      <w:r w:rsidR="00D04DF1" w:rsidRPr="00D04DF1">
        <w:rPr>
          <w:sz w:val="24"/>
          <w:szCs w:val="24"/>
        </w:rPr>
        <w:t>являющееся субъектом малого и среднего предпринимательства</w:t>
      </w:r>
      <w:r w:rsidRPr="00D04DF1">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D04DF1" w:rsidRPr="00D04DF1" w:rsidRDefault="006305A1" w:rsidP="00DD13BC">
      <w:pPr>
        <w:widowControl w:val="0"/>
        <w:numPr>
          <w:ilvl w:val="0"/>
          <w:numId w:val="45"/>
        </w:numPr>
        <w:tabs>
          <w:tab w:val="left" w:pos="0"/>
          <w:tab w:val="num" w:pos="1650"/>
        </w:tabs>
        <w:suppressAutoHyphens w:val="0"/>
        <w:spacing w:line="264" w:lineRule="auto"/>
        <w:ind w:left="1650" w:firstLine="0"/>
        <w:rPr>
          <w:sz w:val="24"/>
          <w:szCs w:val="24"/>
          <w:lang w:eastAsia="ru-RU"/>
        </w:rPr>
      </w:pPr>
      <w:r w:rsidRPr="00D04DF1">
        <w:rPr>
          <w:sz w:val="24"/>
          <w:szCs w:val="24"/>
          <w:lang w:eastAsia="ru-RU"/>
        </w:rPr>
        <w:t>должен обладать опытом аналогичных поставок (</w:t>
      </w:r>
      <w:r w:rsidRPr="00D04DF1">
        <w:rPr>
          <w:color w:val="000000"/>
          <w:sz w:val="24"/>
          <w:szCs w:val="24"/>
        </w:rPr>
        <w:t>желательно наличие за последние 3 года не менее 1 завершенного аналогичного договора по</w:t>
      </w:r>
      <w:r w:rsidRPr="00D04DF1">
        <w:rPr>
          <w:sz w:val="24"/>
          <w:szCs w:val="24"/>
          <w:lang w:eastAsia="ru-RU"/>
        </w:rPr>
        <w:t xml:space="preserve"> выполняемым поставкам, (в т.ч. объемам поставок </w:t>
      </w:r>
      <w:r w:rsidRPr="00D04DF1">
        <w:rPr>
          <w:color w:val="000000"/>
          <w:sz w:val="24"/>
          <w:szCs w:val="24"/>
        </w:rPr>
        <w:t>и общей сумме договора</w:t>
      </w:r>
      <w:r w:rsidRPr="00D04DF1">
        <w:rPr>
          <w:sz w:val="24"/>
          <w:szCs w:val="24"/>
          <w:lang w:eastAsia="ru-RU"/>
        </w:rPr>
        <w:t xml:space="preserve">). </w:t>
      </w:r>
      <w:r w:rsidRPr="00D04DF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D04DF1">
        <w:rPr>
          <w:sz w:val="24"/>
          <w:szCs w:val="24"/>
          <w:lang w:eastAsia="ru-RU"/>
        </w:rPr>
        <w:t xml:space="preserve">. </w:t>
      </w:r>
    </w:p>
    <w:p w:rsidR="00D04DF1" w:rsidRPr="00D04DF1" w:rsidRDefault="00D04DF1" w:rsidP="00D04DF1">
      <w:pPr>
        <w:numPr>
          <w:ilvl w:val="0"/>
          <w:numId w:val="21"/>
        </w:numPr>
        <w:suppressAutoHyphens w:val="0"/>
        <w:spacing w:line="264" w:lineRule="auto"/>
        <w:rPr>
          <w:sz w:val="24"/>
          <w:szCs w:val="24"/>
          <w:lang w:eastAsia="ru-RU"/>
        </w:rPr>
      </w:pPr>
      <w:r w:rsidRPr="00D04DF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w:t>
      </w:r>
      <w:r w:rsidRPr="00382A07">
        <w:rPr>
          <w:sz w:val="24"/>
          <w:szCs w:val="24"/>
        </w:rPr>
        <w:lastRenderedPageBreak/>
        <w:t xml:space="preserve">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lastRenderedPageBreak/>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lastRenderedPageBreak/>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 xml:space="preserve">по форме и в соответствии с инструкциями, </w:t>
      </w:r>
      <w:r w:rsidR="00A154B7" w:rsidRPr="006305A1">
        <w:rPr>
          <w:bCs w:val="0"/>
          <w:sz w:val="24"/>
          <w:szCs w:val="24"/>
        </w:rPr>
        <w:lastRenderedPageBreak/>
        <w:t>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04DF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D04DF1">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lastRenderedPageBreak/>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16743">
        <w:rPr>
          <w:b/>
          <w:bCs w:val="0"/>
          <w:sz w:val="24"/>
          <w:szCs w:val="24"/>
          <w:highlight w:val="yellow"/>
        </w:rPr>
        <w:t>10</w:t>
      </w:r>
      <w:r w:rsidR="002B5044" w:rsidRPr="00382A07">
        <w:rPr>
          <w:b/>
          <w:bCs w:val="0"/>
          <w:sz w:val="24"/>
          <w:szCs w:val="24"/>
          <w:highlight w:val="yellow"/>
        </w:rPr>
        <w:t xml:space="preserve"> </w:t>
      </w:r>
      <w:r w:rsidR="00C12E60">
        <w:rPr>
          <w:b/>
          <w:bCs w:val="0"/>
          <w:sz w:val="24"/>
          <w:szCs w:val="24"/>
          <w:highlight w:val="yellow"/>
        </w:rPr>
        <w:t>но</w:t>
      </w:r>
      <w:r w:rsidR="00403D49">
        <w:rPr>
          <w:b/>
          <w:bCs w:val="0"/>
          <w:sz w:val="24"/>
          <w:szCs w:val="24"/>
          <w:highlight w:val="yellow"/>
        </w:rPr>
        <w:t>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w:t>
      </w:r>
      <w:bookmarkStart w:id="529" w:name="_GoBack"/>
      <w:bookmarkEnd w:id="529"/>
      <w:r w:rsidRPr="00382A07">
        <w:rPr>
          <w:bCs w:val="0"/>
          <w:sz w:val="24"/>
          <w:szCs w:val="24"/>
        </w:rPr>
        <w:t xml:space="preserve">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lastRenderedPageBreak/>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w:t>
      </w:r>
      <w:r w:rsidRPr="00991C07">
        <w:rPr>
          <w:sz w:val="24"/>
          <w:szCs w:val="24"/>
        </w:rPr>
        <w:lastRenderedPageBreak/>
        <w:t xml:space="preserve">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204" w:rsidRDefault="00D43204">
      <w:pPr>
        <w:spacing w:line="240" w:lineRule="auto"/>
      </w:pPr>
      <w:r>
        <w:separator/>
      </w:r>
    </w:p>
  </w:endnote>
  <w:endnote w:type="continuationSeparator" w:id="0">
    <w:p w:rsidR="00D43204" w:rsidRDefault="00D43204">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C12E60">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 xml:space="preserve">Договора </w:t>
    </w:r>
    <w:r w:rsidR="00D04DF1" w:rsidRPr="00D04DF1">
      <w:rPr>
        <w:sz w:val="18"/>
        <w:szCs w:val="18"/>
      </w:rPr>
      <w:t xml:space="preserve">на поставку </w:t>
    </w:r>
    <w:r w:rsidR="00D16743" w:rsidRPr="00D16743">
      <w:rPr>
        <w:sz w:val="18"/>
        <w:szCs w:val="18"/>
      </w:rPr>
      <w:t>высокочастотных заградителей</w:t>
    </w:r>
    <w:r w:rsidR="00403D49" w:rsidRPr="00403D4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204" w:rsidRDefault="00D43204">
      <w:pPr>
        <w:spacing w:line="240" w:lineRule="auto"/>
      </w:pPr>
      <w:r>
        <w:separator/>
      </w:r>
    </w:p>
  </w:footnote>
  <w:footnote w:type="continuationSeparator" w:id="0">
    <w:p w:rsidR="00D43204" w:rsidRDefault="00D43204">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7D"/>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67CF9"/>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D60"/>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0A8"/>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5A"/>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E60"/>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DF1"/>
    <w:rsid w:val="00D05065"/>
    <w:rsid w:val="00D12816"/>
    <w:rsid w:val="00D13960"/>
    <w:rsid w:val="00D139C3"/>
    <w:rsid w:val="00D14E25"/>
    <w:rsid w:val="00D15381"/>
    <w:rsid w:val="00D16743"/>
    <w:rsid w:val="00D168A4"/>
    <w:rsid w:val="00D20928"/>
    <w:rsid w:val="00D2154A"/>
    <w:rsid w:val="00D21D4A"/>
    <w:rsid w:val="00D22887"/>
    <w:rsid w:val="00D273DE"/>
    <w:rsid w:val="00D275BB"/>
    <w:rsid w:val="00D34C63"/>
    <w:rsid w:val="00D36977"/>
    <w:rsid w:val="00D411E3"/>
    <w:rsid w:val="00D421AA"/>
    <w:rsid w:val="00D43204"/>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40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5781C-8329-4839-A106-5883747A9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27841</Words>
  <Characters>158695</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49</cp:revision>
  <cp:lastPrinted>2015-12-29T14:27:00Z</cp:lastPrinted>
  <dcterms:created xsi:type="dcterms:W3CDTF">2016-12-02T12:44:00Z</dcterms:created>
  <dcterms:modified xsi:type="dcterms:W3CDTF">2017-10-25T12:38:00Z</dcterms:modified>
</cp:coreProperties>
</file>