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B297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4B11EC" w:rsidRDefault="00663C2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4B11EC">
                    <w:rPr>
                      <w:rFonts w:ascii="Helios" w:hAnsi="Helios"/>
                      <w:sz w:val="12"/>
                      <w:szCs w:val="12"/>
                    </w:rPr>
                    <w:t>-</w:t>
                  </w:r>
                  <w:r w:rsidRPr="000D67AD">
                    <w:rPr>
                      <w:rFonts w:ascii="Helios" w:hAnsi="Helios"/>
                      <w:sz w:val="12"/>
                      <w:szCs w:val="12"/>
                      <w:lang w:val="en-US"/>
                    </w:rPr>
                    <w:t>mail</w:t>
                  </w:r>
                  <w:proofErr w:type="gramEnd"/>
                  <w:r w:rsidRPr="004B11EC">
                    <w:rPr>
                      <w:rFonts w:ascii="Helios" w:hAnsi="Helios"/>
                      <w:sz w:val="12"/>
                      <w:szCs w:val="12"/>
                    </w:rPr>
                    <w:t xml:space="preserve">: </w:t>
                  </w:r>
                  <w:hyperlink r:id="rId9" w:history="1">
                    <w:r w:rsidRPr="000D67AD">
                      <w:rPr>
                        <w:rFonts w:ascii="Helios" w:hAnsi="Helios"/>
                        <w:sz w:val="12"/>
                        <w:szCs w:val="12"/>
                        <w:lang w:val="en-US"/>
                      </w:rPr>
                      <w:t>posta</w:t>
                    </w:r>
                    <w:r w:rsidRPr="004B11EC">
                      <w:rPr>
                        <w:rFonts w:ascii="Helios" w:hAnsi="Helios"/>
                        <w:sz w:val="12"/>
                        <w:szCs w:val="12"/>
                      </w:rPr>
                      <w:t>@</w:t>
                    </w:r>
                    <w:r w:rsidRPr="000D67AD">
                      <w:rPr>
                        <w:rFonts w:ascii="Helios" w:hAnsi="Helios"/>
                        <w:sz w:val="12"/>
                        <w:szCs w:val="12"/>
                        <w:lang w:val="en-US"/>
                      </w:rPr>
                      <w:t>mrsk</w:t>
                    </w:r>
                    <w:r w:rsidRPr="004B11EC">
                      <w:rPr>
                        <w:rFonts w:ascii="Helios" w:hAnsi="Helios"/>
                        <w:sz w:val="12"/>
                        <w:szCs w:val="12"/>
                      </w:rPr>
                      <w:t>-1.</w:t>
                    </w:r>
                    <w:r w:rsidRPr="000D67AD">
                      <w:rPr>
                        <w:rFonts w:ascii="Helios" w:hAnsi="Helios"/>
                        <w:sz w:val="12"/>
                        <w:szCs w:val="12"/>
                        <w:lang w:val="en-US"/>
                      </w:rPr>
                      <w:t>ru</w:t>
                    </w:r>
                  </w:hyperlink>
                  <w:r w:rsidRPr="004B11EC">
                    <w:rPr>
                      <w:rFonts w:ascii="Helios" w:hAnsi="Helios"/>
                      <w:sz w:val="12"/>
                      <w:szCs w:val="12"/>
                    </w:rPr>
                    <w:t xml:space="preserve">, </w:t>
                  </w:r>
                  <w:hyperlink r:id="rId10" w:history="1">
                    <w:r w:rsidRPr="000D67AD">
                      <w:rPr>
                        <w:rFonts w:ascii="Helios" w:hAnsi="Helios"/>
                        <w:sz w:val="12"/>
                        <w:szCs w:val="12"/>
                        <w:lang w:val="en-US"/>
                      </w:rPr>
                      <w:t>www</w:t>
                    </w:r>
                    <w:r w:rsidRPr="004B11EC">
                      <w:rPr>
                        <w:rFonts w:ascii="Helios" w:hAnsi="Helios"/>
                        <w:sz w:val="12"/>
                        <w:szCs w:val="12"/>
                      </w:rPr>
                      <w:t>.</w:t>
                    </w:r>
                    <w:r w:rsidRPr="000D67AD">
                      <w:rPr>
                        <w:rFonts w:ascii="Helios" w:hAnsi="Helios"/>
                        <w:sz w:val="12"/>
                        <w:szCs w:val="12"/>
                        <w:lang w:val="en-US"/>
                      </w:rPr>
                      <w:t>mrsk</w:t>
                    </w:r>
                    <w:r w:rsidRPr="004B11E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C77C8" w:rsidRPr="006C77C8" w:rsidRDefault="006C77C8" w:rsidP="006C77C8">
      <w:pPr>
        <w:spacing w:line="240" w:lineRule="auto"/>
        <w:jc w:val="right"/>
        <w:rPr>
          <w:sz w:val="24"/>
          <w:szCs w:val="24"/>
        </w:rPr>
      </w:pPr>
      <w:r w:rsidRPr="006C77C8">
        <w:rPr>
          <w:sz w:val="24"/>
          <w:szCs w:val="24"/>
        </w:rPr>
        <w:t xml:space="preserve">Председатель закупочной комиссии – </w:t>
      </w:r>
    </w:p>
    <w:p w:rsidR="006C77C8" w:rsidRPr="006C77C8" w:rsidRDefault="006C77C8" w:rsidP="006C77C8">
      <w:pPr>
        <w:spacing w:line="240" w:lineRule="auto"/>
        <w:jc w:val="right"/>
        <w:rPr>
          <w:sz w:val="24"/>
          <w:szCs w:val="24"/>
        </w:rPr>
      </w:pPr>
      <w:r w:rsidRPr="006C77C8">
        <w:rPr>
          <w:sz w:val="24"/>
          <w:szCs w:val="24"/>
        </w:rPr>
        <w:t xml:space="preserve">начальник Управления логистики и </w:t>
      </w:r>
    </w:p>
    <w:p w:rsidR="006C77C8" w:rsidRPr="006C77C8" w:rsidRDefault="006C77C8" w:rsidP="006C77C8">
      <w:pPr>
        <w:spacing w:line="240" w:lineRule="auto"/>
        <w:jc w:val="right"/>
        <w:rPr>
          <w:sz w:val="24"/>
          <w:szCs w:val="24"/>
        </w:rPr>
      </w:pPr>
      <w:r w:rsidRPr="006C77C8">
        <w:rPr>
          <w:sz w:val="24"/>
          <w:szCs w:val="24"/>
        </w:rPr>
        <w:t>материально-технического обеспечения</w:t>
      </w:r>
    </w:p>
    <w:p w:rsidR="007556FF" w:rsidRDefault="006C77C8" w:rsidP="006C77C8">
      <w:pPr>
        <w:spacing w:line="240" w:lineRule="auto"/>
        <w:jc w:val="right"/>
        <w:rPr>
          <w:sz w:val="24"/>
          <w:szCs w:val="24"/>
        </w:rPr>
      </w:pPr>
      <w:r>
        <w:rPr>
          <w:sz w:val="24"/>
          <w:szCs w:val="24"/>
        </w:rPr>
        <w:t xml:space="preserve">     </w:t>
      </w:r>
      <w:r w:rsidRPr="006C77C8">
        <w:rPr>
          <w:sz w:val="24"/>
          <w:szCs w:val="24"/>
        </w:rPr>
        <w:t>филиала ПАО «МРСК Центра» - «Тверьэнерго»</w:t>
      </w:r>
    </w:p>
    <w:p w:rsidR="006C77C8" w:rsidRPr="00C12FA4" w:rsidRDefault="006C77C8" w:rsidP="006C77C8">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6C77C8">
        <w:rPr>
          <w:sz w:val="24"/>
          <w:szCs w:val="24"/>
        </w:rPr>
        <w:t>П</w:t>
      </w:r>
      <w:r w:rsidRPr="00C12FA4">
        <w:rPr>
          <w:sz w:val="24"/>
          <w:szCs w:val="24"/>
        </w:rPr>
        <w:t xml:space="preserve">. </w:t>
      </w:r>
      <w:r w:rsidR="006C77C8">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6C77C8">
        <w:rPr>
          <w:b/>
          <w:sz w:val="24"/>
          <w:szCs w:val="24"/>
        </w:rPr>
        <w:t xml:space="preserve">на право заключения </w:t>
      </w:r>
      <w:proofErr w:type="gramStart"/>
      <w:r w:rsidR="00366652" w:rsidRPr="006C77C8">
        <w:rPr>
          <w:b/>
          <w:sz w:val="24"/>
          <w:szCs w:val="24"/>
        </w:rPr>
        <w:t>Договор</w:t>
      </w:r>
      <w:r w:rsidR="006C77C8" w:rsidRPr="006C77C8">
        <w:rPr>
          <w:b/>
          <w:sz w:val="24"/>
          <w:szCs w:val="24"/>
        </w:rPr>
        <w:t>а</w:t>
      </w:r>
      <w:proofErr w:type="gramEnd"/>
      <w:r w:rsidR="00366652" w:rsidRPr="006C77C8">
        <w:rPr>
          <w:b/>
          <w:sz w:val="24"/>
          <w:szCs w:val="24"/>
        </w:rPr>
        <w:t xml:space="preserve"> на </w:t>
      </w:r>
      <w:r w:rsidR="006C77C8" w:rsidRPr="006C77C8">
        <w:rPr>
          <w:b/>
          <w:sz w:val="24"/>
          <w:szCs w:val="24"/>
        </w:rPr>
        <w:t>оказание услуг по техническому обслуживанию автомобилей МАЗ, КАМАЗ, ЗИЛ</w:t>
      </w:r>
      <w:r w:rsidR="00366652" w:rsidRPr="006C77C8">
        <w:rPr>
          <w:b/>
          <w:sz w:val="24"/>
          <w:szCs w:val="24"/>
        </w:rPr>
        <w:t xml:space="preserve"> для нужд ПАО «МРСК Центра»</w:t>
      </w:r>
      <w:r w:rsidR="007556FF" w:rsidRPr="006C77C8">
        <w:rPr>
          <w:b/>
          <w:sz w:val="24"/>
          <w:szCs w:val="24"/>
        </w:rPr>
        <w:t xml:space="preserve"> (филиал</w:t>
      </w:r>
      <w:r w:rsidR="006C77C8" w:rsidRPr="006C77C8">
        <w:rPr>
          <w:b/>
          <w:sz w:val="24"/>
          <w:szCs w:val="24"/>
        </w:rPr>
        <w:t>а</w:t>
      </w:r>
      <w:r w:rsidR="007556FF" w:rsidRPr="006C77C8">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C77C8">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w:t>
      </w:r>
      <w:r w:rsidR="006C77C8">
        <w:rPr>
          <w:iCs/>
          <w:sz w:val="24"/>
          <w:szCs w:val="24"/>
        </w:rPr>
        <w:t>170006</w:t>
      </w:r>
      <w:r w:rsidR="007556FF" w:rsidRPr="00702B2C">
        <w:rPr>
          <w:iCs/>
          <w:sz w:val="24"/>
          <w:szCs w:val="24"/>
        </w:rPr>
        <w:t xml:space="preserve">, г. </w:t>
      </w:r>
      <w:r w:rsidR="006C77C8">
        <w:rPr>
          <w:iCs/>
          <w:sz w:val="24"/>
          <w:szCs w:val="24"/>
        </w:rPr>
        <w:t>Тверь</w:t>
      </w:r>
      <w:r w:rsidR="007556FF" w:rsidRPr="00702B2C">
        <w:rPr>
          <w:iCs/>
          <w:sz w:val="24"/>
          <w:szCs w:val="24"/>
        </w:rPr>
        <w:t xml:space="preserve">, </w:t>
      </w:r>
      <w:r w:rsidR="006C77C8">
        <w:rPr>
          <w:iCs/>
          <w:sz w:val="24"/>
          <w:szCs w:val="24"/>
        </w:rPr>
        <w:t xml:space="preserve">наб. реки </w:t>
      </w:r>
      <w:proofErr w:type="spellStart"/>
      <w:r w:rsidR="006C77C8">
        <w:rPr>
          <w:iCs/>
          <w:sz w:val="24"/>
          <w:szCs w:val="24"/>
        </w:rPr>
        <w:t>Тьмаки</w:t>
      </w:r>
      <w:proofErr w:type="spellEnd"/>
      <w:r w:rsidR="006C77C8">
        <w:rPr>
          <w:iCs/>
          <w:sz w:val="24"/>
          <w:szCs w:val="24"/>
        </w:rPr>
        <w:t>, 26,</w:t>
      </w:r>
      <w:r w:rsidR="00EC1043">
        <w:rPr>
          <w:iCs/>
          <w:sz w:val="24"/>
          <w:szCs w:val="24"/>
        </w:rPr>
        <w:t xml:space="preserve"> с</w:t>
      </w:r>
      <w:r w:rsidRPr="00702B2C">
        <w:rPr>
          <w:iCs/>
          <w:sz w:val="24"/>
          <w:szCs w:val="24"/>
        </w:rPr>
        <w:t xml:space="preserve">екретарь Закупочной комиссии – </w:t>
      </w:r>
      <w:r w:rsidR="006C77C8">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6C77C8">
        <w:rPr>
          <w:iCs/>
          <w:sz w:val="24"/>
          <w:szCs w:val="24"/>
        </w:rPr>
        <w:t>- «Тверьэнерго» Королева Е.М</w:t>
      </w:r>
      <w:r w:rsidR="007556FF" w:rsidRPr="00702B2C">
        <w:rPr>
          <w:iCs/>
          <w:sz w:val="24"/>
          <w:szCs w:val="24"/>
        </w:rPr>
        <w:t>., контактны</w:t>
      </w:r>
      <w:r w:rsidR="006C77C8">
        <w:rPr>
          <w:iCs/>
          <w:sz w:val="24"/>
          <w:szCs w:val="24"/>
        </w:rPr>
        <w:t>й</w:t>
      </w:r>
      <w:r w:rsidR="007556FF" w:rsidRPr="00702B2C">
        <w:rPr>
          <w:iCs/>
          <w:sz w:val="24"/>
          <w:szCs w:val="24"/>
        </w:rPr>
        <w:t xml:space="preserve"> телефон: (</w:t>
      </w:r>
      <w:r w:rsidR="006C77C8">
        <w:rPr>
          <w:iCs/>
          <w:sz w:val="24"/>
          <w:szCs w:val="24"/>
        </w:rPr>
        <w:t>4822</w:t>
      </w:r>
      <w:r w:rsidR="007556FF" w:rsidRPr="00702B2C">
        <w:rPr>
          <w:iCs/>
          <w:sz w:val="24"/>
          <w:szCs w:val="24"/>
        </w:rPr>
        <w:t xml:space="preserve">) </w:t>
      </w:r>
      <w:r w:rsidR="006C77C8">
        <w:rPr>
          <w:iCs/>
          <w:sz w:val="24"/>
          <w:szCs w:val="24"/>
        </w:rPr>
        <w:t>33-62-21</w:t>
      </w:r>
      <w:r w:rsidR="007556FF" w:rsidRPr="00702B2C">
        <w:rPr>
          <w:iCs/>
          <w:sz w:val="24"/>
          <w:szCs w:val="24"/>
        </w:rPr>
        <w:t xml:space="preserve">, </w:t>
      </w:r>
      <w:r w:rsidR="007556FF" w:rsidRPr="00702B2C">
        <w:rPr>
          <w:sz w:val="24"/>
          <w:szCs w:val="24"/>
        </w:rPr>
        <w:t xml:space="preserve">адрес </w:t>
      </w:r>
      <w:r w:rsidR="007556FF" w:rsidRPr="006C77C8">
        <w:rPr>
          <w:sz w:val="24"/>
          <w:szCs w:val="24"/>
        </w:rPr>
        <w:t xml:space="preserve">электронной почты: </w:t>
      </w:r>
      <w:r w:rsidR="007556FF" w:rsidRPr="006C77C8">
        <w:rPr>
          <w:iCs/>
          <w:sz w:val="24"/>
          <w:szCs w:val="24"/>
        </w:rPr>
        <w:t xml:space="preserve"> </w:t>
      </w:r>
      <w:hyperlink r:id="rId18" w:history="1">
        <w:r w:rsidR="006C77C8" w:rsidRPr="006C77C8">
          <w:rPr>
            <w:rStyle w:val="a7"/>
            <w:sz w:val="24"/>
            <w:szCs w:val="24"/>
            <w:lang w:val="en-US"/>
          </w:rPr>
          <w:t>Koroleva</w:t>
        </w:r>
        <w:r w:rsidR="006C77C8" w:rsidRPr="006C77C8">
          <w:rPr>
            <w:rStyle w:val="a7"/>
            <w:sz w:val="24"/>
            <w:szCs w:val="24"/>
          </w:rPr>
          <w:t>.</w:t>
        </w:r>
        <w:r w:rsidR="006C77C8" w:rsidRPr="006C77C8">
          <w:rPr>
            <w:rStyle w:val="a7"/>
            <w:sz w:val="24"/>
            <w:szCs w:val="24"/>
            <w:lang w:val="en-US"/>
          </w:rPr>
          <w:t>EM</w:t>
        </w:r>
        <w:r w:rsidR="006C77C8" w:rsidRPr="006C77C8">
          <w:rPr>
            <w:rStyle w:val="a7"/>
            <w:sz w:val="24"/>
            <w:szCs w:val="24"/>
          </w:rPr>
          <w:t>@mrsk-1.ru</w:t>
        </w:r>
      </w:hyperlink>
      <w:r w:rsidRPr="006C77C8">
        <w:rPr>
          <w:iCs/>
          <w:sz w:val="24"/>
          <w:szCs w:val="24"/>
        </w:rPr>
        <w:t>, ответственное лицо –</w:t>
      </w:r>
      <w:r w:rsidR="006C77C8" w:rsidRPr="006C77C8">
        <w:rPr>
          <w:iCs/>
          <w:sz w:val="24"/>
          <w:szCs w:val="24"/>
        </w:rPr>
        <w:t xml:space="preserve"> Круглова Татьяна Борисовна</w:t>
      </w:r>
      <w:r w:rsidR="00922AEC" w:rsidRPr="006C77C8">
        <w:rPr>
          <w:sz w:val="24"/>
          <w:szCs w:val="24"/>
        </w:rPr>
        <w:t>, контактны</w:t>
      </w:r>
      <w:r w:rsidR="006C77C8" w:rsidRPr="006C77C8">
        <w:rPr>
          <w:sz w:val="24"/>
          <w:szCs w:val="24"/>
        </w:rPr>
        <w:t>й</w:t>
      </w:r>
      <w:r w:rsidR="00922AEC" w:rsidRPr="006C77C8">
        <w:rPr>
          <w:sz w:val="24"/>
          <w:szCs w:val="24"/>
        </w:rPr>
        <w:t xml:space="preserve"> телефон - (4</w:t>
      </w:r>
      <w:r w:rsidR="006C77C8" w:rsidRPr="006C77C8">
        <w:rPr>
          <w:sz w:val="24"/>
          <w:szCs w:val="24"/>
        </w:rPr>
        <w:t>8</w:t>
      </w:r>
      <w:r w:rsidR="00922AEC" w:rsidRPr="006C77C8">
        <w:rPr>
          <w:sz w:val="24"/>
          <w:szCs w:val="24"/>
        </w:rPr>
        <w:t xml:space="preserve">22) </w:t>
      </w:r>
      <w:r w:rsidR="006C77C8" w:rsidRPr="006C77C8">
        <w:rPr>
          <w:sz w:val="24"/>
          <w:szCs w:val="24"/>
        </w:rPr>
        <w:t>33-63-79</w:t>
      </w:r>
      <w:r w:rsidR="00922AEC" w:rsidRPr="006C77C8">
        <w:rPr>
          <w:sz w:val="24"/>
          <w:szCs w:val="24"/>
        </w:rPr>
        <w:t xml:space="preserve">, адрес электронной почты: </w:t>
      </w:r>
      <w:hyperlink r:id="rId19" w:history="1">
        <w:r w:rsidR="006C77C8" w:rsidRPr="006C77C8">
          <w:rPr>
            <w:rStyle w:val="a7"/>
            <w:sz w:val="24"/>
            <w:szCs w:val="24"/>
            <w:lang w:val="en-US"/>
          </w:rPr>
          <w:t>Kruglova</w:t>
        </w:r>
        <w:r w:rsidR="006C77C8" w:rsidRPr="006C77C8">
          <w:rPr>
            <w:rStyle w:val="a7"/>
            <w:sz w:val="24"/>
            <w:szCs w:val="24"/>
          </w:rPr>
          <w:t>.</w:t>
        </w:r>
        <w:r w:rsidR="006C77C8" w:rsidRPr="006C77C8">
          <w:rPr>
            <w:rStyle w:val="a7"/>
            <w:sz w:val="24"/>
            <w:szCs w:val="24"/>
            <w:lang w:val="en-US"/>
          </w:rPr>
          <w:t>TB</w:t>
        </w:r>
        <w:r w:rsidR="006C77C8" w:rsidRPr="006C77C8">
          <w:rPr>
            <w:rStyle w:val="a7"/>
            <w:sz w:val="24"/>
            <w:szCs w:val="24"/>
          </w:rPr>
          <w:t>@mrsk-1.ru</w:t>
        </w:r>
      </w:hyperlink>
      <w:r w:rsidR="00922AEC" w:rsidRPr="006C77C8">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8A132F">
        <w:rPr>
          <w:sz w:val="24"/>
          <w:szCs w:val="24"/>
        </w:rPr>
        <w:t xml:space="preserve">опубликованным </w:t>
      </w:r>
      <w:r w:rsidRPr="008A132F">
        <w:rPr>
          <w:b/>
          <w:sz w:val="24"/>
          <w:szCs w:val="24"/>
        </w:rPr>
        <w:t>«</w:t>
      </w:r>
      <w:r w:rsidR="004B11EC" w:rsidRPr="004B11EC">
        <w:rPr>
          <w:b/>
          <w:sz w:val="24"/>
          <w:szCs w:val="24"/>
        </w:rPr>
        <w:t>01</w:t>
      </w:r>
      <w:r w:rsidR="004B11EC">
        <w:rPr>
          <w:b/>
          <w:sz w:val="24"/>
          <w:szCs w:val="24"/>
        </w:rPr>
        <w:t>»</w:t>
      </w:r>
      <w:r w:rsidR="004B11EC" w:rsidRPr="004B11EC">
        <w:rPr>
          <w:b/>
          <w:sz w:val="24"/>
          <w:szCs w:val="24"/>
        </w:rPr>
        <w:t xml:space="preserve"> </w:t>
      </w:r>
      <w:r w:rsidR="004B11EC">
        <w:rPr>
          <w:b/>
          <w:sz w:val="24"/>
          <w:szCs w:val="24"/>
        </w:rPr>
        <w:t>марта</w:t>
      </w:r>
      <w:r w:rsidRPr="008A132F">
        <w:rPr>
          <w:b/>
          <w:sz w:val="24"/>
          <w:szCs w:val="24"/>
        </w:rPr>
        <w:t xml:space="preserve"> 20</w:t>
      </w:r>
      <w:r w:rsidR="00C12FA4" w:rsidRPr="008A132F">
        <w:rPr>
          <w:b/>
          <w:sz w:val="24"/>
          <w:szCs w:val="24"/>
        </w:rPr>
        <w:t>1</w:t>
      </w:r>
      <w:r w:rsidR="00862664" w:rsidRPr="008A132F">
        <w:rPr>
          <w:b/>
          <w:sz w:val="24"/>
          <w:szCs w:val="24"/>
        </w:rPr>
        <w:t>6</w:t>
      </w:r>
      <w:r w:rsidRPr="008A132F">
        <w:rPr>
          <w:b/>
          <w:sz w:val="24"/>
          <w:szCs w:val="24"/>
        </w:rPr>
        <w:t xml:space="preserve"> г.</w:t>
      </w:r>
      <w:r w:rsidRPr="008A132F">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83CC1">
        <w:fldChar w:fldCharType="begin"/>
      </w:r>
      <w:r w:rsidR="00F83CC1">
        <w:instrText xml:space="preserve"> REF _Ref440269836 \r \h  \* MERGEFORMAT </w:instrText>
      </w:r>
      <w:r w:rsidR="00F83CC1">
        <w:fldChar w:fldCharType="separate"/>
      </w:r>
      <w:r w:rsidR="00EF1E4B" w:rsidRPr="00EF1E4B">
        <w:rPr>
          <w:sz w:val="24"/>
          <w:szCs w:val="24"/>
        </w:rPr>
        <w:t>1.1.2</w:t>
      </w:r>
      <w:r w:rsidR="00F83CC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6C77C8">
        <w:rPr>
          <w:sz w:val="24"/>
          <w:szCs w:val="24"/>
        </w:rPr>
        <w:t>О</w:t>
      </w:r>
      <w:r w:rsidRPr="006C77C8">
        <w:rPr>
          <w:sz w:val="24"/>
          <w:szCs w:val="24"/>
        </w:rPr>
        <w:t xml:space="preserve">ткрытого запроса предложений (далее – запрос предложений) </w:t>
      </w:r>
      <w:bookmarkEnd w:id="10"/>
      <w:r w:rsidR="004B5EB3" w:rsidRPr="006C77C8">
        <w:rPr>
          <w:sz w:val="24"/>
          <w:szCs w:val="24"/>
        </w:rPr>
        <w:t xml:space="preserve">на право заключения </w:t>
      </w:r>
      <w:r w:rsidR="00366652" w:rsidRPr="006C77C8">
        <w:rPr>
          <w:sz w:val="24"/>
          <w:szCs w:val="24"/>
        </w:rPr>
        <w:t>Договор</w:t>
      </w:r>
      <w:r w:rsidR="006C77C8" w:rsidRPr="006C77C8">
        <w:rPr>
          <w:sz w:val="24"/>
          <w:szCs w:val="24"/>
        </w:rPr>
        <w:t>а</w:t>
      </w:r>
      <w:r w:rsidR="00366652" w:rsidRPr="006C77C8">
        <w:rPr>
          <w:sz w:val="24"/>
          <w:szCs w:val="24"/>
        </w:rPr>
        <w:t xml:space="preserve"> на </w:t>
      </w:r>
      <w:r w:rsidR="006C77C8" w:rsidRPr="006C77C8">
        <w:rPr>
          <w:sz w:val="24"/>
          <w:szCs w:val="24"/>
        </w:rPr>
        <w:t>оказание услуг по техническому обслуживанию автомобилей МАЗ, КАМАЗ, ЗИЛ</w:t>
      </w:r>
      <w:r w:rsidR="00366652" w:rsidRPr="006C77C8">
        <w:rPr>
          <w:sz w:val="24"/>
          <w:szCs w:val="24"/>
        </w:rPr>
        <w:t xml:space="preserve"> для нужд ПАО «МРСК Центра»</w:t>
      </w:r>
      <w:r w:rsidR="00702B2C" w:rsidRPr="006C77C8">
        <w:rPr>
          <w:sz w:val="24"/>
          <w:szCs w:val="24"/>
        </w:rPr>
        <w:t xml:space="preserve"> </w:t>
      </w:r>
      <w:r w:rsidR="00862664" w:rsidRPr="006C77C8">
        <w:rPr>
          <w:sz w:val="24"/>
          <w:szCs w:val="24"/>
        </w:rPr>
        <w:t>(филиала</w:t>
      </w:r>
      <w:r w:rsidR="006C77C8" w:rsidRPr="006C77C8">
        <w:rPr>
          <w:sz w:val="24"/>
          <w:szCs w:val="24"/>
        </w:rPr>
        <w:t xml:space="preserve"> </w:t>
      </w:r>
      <w:r w:rsidR="00862664" w:rsidRPr="006C77C8">
        <w:rPr>
          <w:sz w:val="24"/>
          <w:szCs w:val="24"/>
        </w:rPr>
        <w:t xml:space="preserve"> «Тверьэнерго», расположенного по адресу: РФ, 170006, г. Тверь, ул. Бебеля, 1)</w:t>
      </w:r>
      <w:r w:rsidRPr="006C77C8">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6C77C8">
        <w:rPr>
          <w:sz w:val="24"/>
          <w:szCs w:val="24"/>
        </w:rPr>
        <w:t xml:space="preserve">использованием функционала </w:t>
      </w:r>
      <w:r w:rsidR="00702B2C" w:rsidRPr="006C77C8">
        <w:rPr>
          <w:sz w:val="24"/>
          <w:szCs w:val="24"/>
        </w:rPr>
        <w:t>электронной торговой площадк</w:t>
      </w:r>
      <w:r w:rsidR="00414AB1" w:rsidRPr="006C77C8">
        <w:rPr>
          <w:sz w:val="24"/>
          <w:szCs w:val="24"/>
        </w:rPr>
        <w:t>и</w:t>
      </w:r>
      <w:r w:rsidR="00702B2C" w:rsidRPr="006C77C8">
        <w:rPr>
          <w:sz w:val="24"/>
          <w:szCs w:val="24"/>
        </w:rPr>
        <w:t xml:space="preserve"> </w:t>
      </w:r>
      <w:r w:rsidR="000D70B6" w:rsidRPr="006C77C8">
        <w:rPr>
          <w:sz w:val="24"/>
          <w:szCs w:val="24"/>
        </w:rPr>
        <w:t>П</w:t>
      </w:r>
      <w:r w:rsidR="00702B2C" w:rsidRPr="006C77C8">
        <w:rPr>
          <w:sz w:val="24"/>
          <w:szCs w:val="24"/>
        </w:rPr>
        <w:t>АО «</w:t>
      </w:r>
      <w:proofErr w:type="spellStart"/>
      <w:r w:rsidR="00702B2C" w:rsidRPr="006C77C8">
        <w:rPr>
          <w:sz w:val="24"/>
          <w:szCs w:val="24"/>
        </w:rPr>
        <w:t>Россети</w:t>
      </w:r>
      <w:proofErr w:type="spellEnd"/>
      <w:r w:rsidR="00702B2C" w:rsidRPr="006C77C8">
        <w:rPr>
          <w:sz w:val="24"/>
          <w:szCs w:val="24"/>
        </w:rPr>
        <w:t xml:space="preserve">» </w:t>
      </w:r>
      <w:hyperlink r:id="rId22" w:history="1">
        <w:r w:rsidR="00862664" w:rsidRPr="006C77C8">
          <w:rPr>
            <w:rStyle w:val="a7"/>
            <w:sz w:val="24"/>
            <w:szCs w:val="24"/>
          </w:rPr>
          <w:t>etp.rosseti.ru</w:t>
        </w:r>
      </w:hyperlink>
      <w:r w:rsidR="00862664" w:rsidRPr="006C77C8">
        <w:rPr>
          <w:sz w:val="24"/>
          <w:szCs w:val="24"/>
        </w:rPr>
        <w:t xml:space="preserve"> </w:t>
      </w:r>
      <w:r w:rsidR="00702B2C" w:rsidRPr="006C77C8">
        <w:rPr>
          <w:sz w:val="24"/>
          <w:szCs w:val="24"/>
        </w:rPr>
        <w:t>(далее — ЭТП)</w:t>
      </w:r>
      <w:r w:rsidR="005B75A6" w:rsidRPr="006C77C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6C77C8"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C77C8">
        <w:rPr>
          <w:sz w:val="24"/>
          <w:szCs w:val="24"/>
        </w:rPr>
        <w:t xml:space="preserve">право заключения </w:t>
      </w:r>
      <w:r w:rsidR="00123C70" w:rsidRPr="006C77C8">
        <w:rPr>
          <w:sz w:val="24"/>
          <w:szCs w:val="24"/>
        </w:rPr>
        <w:t>Договор</w:t>
      </w:r>
      <w:r w:rsidR="006C77C8" w:rsidRPr="006C77C8">
        <w:rPr>
          <w:sz w:val="24"/>
          <w:szCs w:val="24"/>
        </w:rPr>
        <w:t>а</w:t>
      </w:r>
      <w:r w:rsidR="00A40714" w:rsidRPr="006C77C8">
        <w:rPr>
          <w:sz w:val="24"/>
          <w:szCs w:val="24"/>
        </w:rPr>
        <w:t xml:space="preserve"> </w:t>
      </w:r>
      <w:r w:rsidR="00366652" w:rsidRPr="006C77C8">
        <w:rPr>
          <w:sz w:val="24"/>
          <w:szCs w:val="24"/>
        </w:rPr>
        <w:t xml:space="preserve">на </w:t>
      </w:r>
      <w:r w:rsidR="006C77C8" w:rsidRPr="006C77C8">
        <w:rPr>
          <w:sz w:val="24"/>
          <w:szCs w:val="24"/>
        </w:rPr>
        <w:t>оказание услуг по техническому обслуживанию автомобилей МАЗ, КАМАЗ, ЗИЛ</w:t>
      </w:r>
      <w:r w:rsidR="00366652" w:rsidRPr="006C77C8">
        <w:rPr>
          <w:sz w:val="24"/>
          <w:szCs w:val="24"/>
        </w:rPr>
        <w:t xml:space="preserve"> для нужд ПАО «МРСК Центра»</w:t>
      </w:r>
      <w:r w:rsidR="00702B2C" w:rsidRPr="006C77C8">
        <w:rPr>
          <w:sz w:val="24"/>
          <w:szCs w:val="24"/>
        </w:rPr>
        <w:t xml:space="preserve"> (филиал</w:t>
      </w:r>
      <w:r w:rsidR="006C77C8" w:rsidRPr="006C77C8">
        <w:rPr>
          <w:sz w:val="24"/>
          <w:szCs w:val="24"/>
        </w:rPr>
        <w:t>а</w:t>
      </w:r>
      <w:r w:rsidR="00702B2C" w:rsidRPr="006C77C8">
        <w:rPr>
          <w:sz w:val="24"/>
          <w:szCs w:val="24"/>
        </w:rPr>
        <w:t xml:space="preserve"> </w:t>
      </w:r>
      <w:r w:rsidR="006C77C8" w:rsidRPr="006C77C8">
        <w:rPr>
          <w:sz w:val="24"/>
          <w:szCs w:val="24"/>
        </w:rPr>
        <w:t xml:space="preserve"> </w:t>
      </w:r>
      <w:r w:rsidR="00702B2C" w:rsidRPr="006C77C8">
        <w:rPr>
          <w:sz w:val="24"/>
          <w:szCs w:val="24"/>
        </w:rPr>
        <w:t>«Тверьэнерго»)</w:t>
      </w:r>
      <w:bookmarkEnd w:id="17"/>
      <w:r w:rsidR="00702B2C" w:rsidRPr="006C77C8">
        <w:rPr>
          <w:sz w:val="24"/>
          <w:szCs w:val="24"/>
        </w:rPr>
        <w:t>.</w:t>
      </w:r>
    </w:p>
    <w:p w:rsidR="008C4223" w:rsidRPr="006C77C8" w:rsidRDefault="008C4223" w:rsidP="00750D4A">
      <w:pPr>
        <w:keepNext/>
        <w:autoSpaceDE w:val="0"/>
        <w:autoSpaceDN w:val="0"/>
        <w:spacing w:line="264" w:lineRule="auto"/>
        <w:ind w:firstLine="540"/>
        <w:rPr>
          <w:sz w:val="24"/>
          <w:szCs w:val="24"/>
          <w:lang w:eastAsia="ru-RU"/>
        </w:rPr>
      </w:pPr>
      <w:r w:rsidRPr="006C77C8">
        <w:rPr>
          <w:sz w:val="24"/>
          <w:szCs w:val="24"/>
        </w:rPr>
        <w:t xml:space="preserve">Количество лотов: </w:t>
      </w:r>
      <w:r w:rsidRPr="006C77C8">
        <w:rPr>
          <w:b/>
          <w:sz w:val="24"/>
          <w:szCs w:val="24"/>
        </w:rPr>
        <w:t>1 (один)</w:t>
      </w:r>
      <w:r w:rsidRPr="006C77C8">
        <w:rPr>
          <w:sz w:val="24"/>
          <w:szCs w:val="24"/>
        </w:rPr>
        <w:t>.</w:t>
      </w:r>
    </w:p>
    <w:bookmarkEnd w:id="18"/>
    <w:p w:rsidR="00804801" w:rsidRPr="006C77C8" w:rsidRDefault="00B5344A" w:rsidP="00750D4A">
      <w:pPr>
        <w:pStyle w:val="a"/>
        <w:keepNext/>
        <w:numPr>
          <w:ilvl w:val="0"/>
          <w:numId w:val="0"/>
        </w:numPr>
        <w:spacing w:line="264" w:lineRule="auto"/>
        <w:ind w:left="360" w:hanging="360"/>
        <w:rPr>
          <w:sz w:val="24"/>
          <w:szCs w:val="24"/>
        </w:rPr>
      </w:pPr>
      <w:r w:rsidRPr="006C77C8">
        <w:rPr>
          <w:sz w:val="24"/>
          <w:szCs w:val="24"/>
        </w:rPr>
        <w:t xml:space="preserve">Частичное </w:t>
      </w:r>
      <w:r w:rsidR="00BE644E" w:rsidRPr="006C77C8">
        <w:rPr>
          <w:sz w:val="24"/>
          <w:szCs w:val="24"/>
        </w:rPr>
        <w:t>выполнение работ</w:t>
      </w:r>
      <w:r w:rsidRPr="006C77C8">
        <w:rPr>
          <w:sz w:val="24"/>
          <w:szCs w:val="24"/>
        </w:rPr>
        <w:t xml:space="preserve"> не допускается.</w:t>
      </w:r>
    </w:p>
    <w:p w:rsidR="00717F60" w:rsidRPr="006C77C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C77C8">
        <w:rPr>
          <w:sz w:val="24"/>
          <w:szCs w:val="24"/>
        </w:rPr>
        <w:t>Сроки</w:t>
      </w:r>
      <w:r w:rsidR="00717F60" w:rsidRPr="006C77C8">
        <w:rPr>
          <w:sz w:val="24"/>
          <w:szCs w:val="24"/>
        </w:rPr>
        <w:t xml:space="preserve"> </w:t>
      </w:r>
      <w:r w:rsidR="006C77C8" w:rsidRPr="006C77C8">
        <w:rPr>
          <w:sz w:val="24"/>
          <w:szCs w:val="24"/>
        </w:rPr>
        <w:t>оказания услуг</w:t>
      </w:r>
      <w:r w:rsidR="00717F60" w:rsidRPr="006C77C8">
        <w:rPr>
          <w:sz w:val="24"/>
          <w:szCs w:val="24"/>
        </w:rPr>
        <w:t xml:space="preserve">: </w:t>
      </w:r>
      <w:r w:rsidR="006C77C8" w:rsidRPr="006C77C8">
        <w:rPr>
          <w:b/>
          <w:sz w:val="24"/>
          <w:szCs w:val="24"/>
        </w:rPr>
        <w:t>с момента заключения Договора по 31.12.2016</w:t>
      </w:r>
      <w:r w:rsidR="00717F60" w:rsidRPr="006C77C8">
        <w:rPr>
          <w:sz w:val="24"/>
          <w:szCs w:val="24"/>
        </w:rPr>
        <w:t>.</w:t>
      </w:r>
      <w:bookmarkEnd w:id="19"/>
    </w:p>
    <w:p w:rsidR="008D2928" w:rsidRPr="006C77C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C77C8">
        <w:rPr>
          <w:sz w:val="24"/>
          <w:szCs w:val="24"/>
        </w:rPr>
        <w:t>Выполнение работ</w:t>
      </w:r>
      <w:r w:rsidR="00366652" w:rsidRPr="006C77C8">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w:t>
      </w:r>
      <w:r w:rsidRPr="00392410">
        <w:rPr>
          <w:sz w:val="24"/>
          <w:szCs w:val="24"/>
        </w:rPr>
        <w:lastRenderedPageBreak/>
        <w:t xml:space="preserve">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6C77C8">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6C77C8">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 xml:space="preserve">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0C1CC4" w:rsidRPr="006C77C8" w:rsidRDefault="00BD40A3" w:rsidP="006C77C8">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6C77C8" w:rsidRPr="006C77C8" w:rsidRDefault="006C77C8" w:rsidP="00216641">
      <w:pPr>
        <w:widowControl w:val="0"/>
        <w:shd w:val="clear" w:color="auto" w:fill="FFFFFF"/>
        <w:tabs>
          <w:tab w:val="left" w:pos="1701"/>
        </w:tabs>
        <w:autoSpaceDE w:val="0"/>
        <w:spacing w:after="100" w:line="264" w:lineRule="auto"/>
        <w:ind w:right="17" w:firstLine="0"/>
        <w:rPr>
          <w:sz w:val="24"/>
          <w:szCs w:val="24"/>
        </w:rPr>
      </w:pPr>
      <w:r w:rsidRPr="006C77C8">
        <w:rPr>
          <w:b/>
          <w:sz w:val="24"/>
          <w:szCs w:val="24"/>
        </w:rPr>
        <w:t>150 000</w:t>
      </w:r>
      <w:r w:rsidRPr="006C77C8">
        <w:rPr>
          <w:sz w:val="24"/>
          <w:szCs w:val="24"/>
        </w:rPr>
        <w:t xml:space="preserve"> (сто пятьдесят тысяч) рублей 00 копеек РФ, без учета НДС; </w:t>
      </w:r>
    </w:p>
    <w:p w:rsidR="006C77C8" w:rsidRPr="006C77C8" w:rsidRDefault="006C77C8" w:rsidP="00216641">
      <w:pPr>
        <w:widowControl w:val="0"/>
        <w:shd w:val="clear" w:color="auto" w:fill="FFFFFF"/>
        <w:tabs>
          <w:tab w:val="left" w:pos="1701"/>
        </w:tabs>
        <w:autoSpaceDE w:val="0"/>
        <w:spacing w:after="100" w:line="264" w:lineRule="auto"/>
        <w:ind w:right="17" w:firstLine="0"/>
        <w:rPr>
          <w:sz w:val="24"/>
          <w:szCs w:val="24"/>
        </w:rPr>
      </w:pPr>
      <w:r w:rsidRPr="006C77C8">
        <w:rPr>
          <w:b/>
          <w:sz w:val="24"/>
          <w:szCs w:val="24"/>
        </w:rPr>
        <w:t>27 000</w:t>
      </w:r>
      <w:r w:rsidRPr="006C77C8">
        <w:rPr>
          <w:sz w:val="24"/>
          <w:szCs w:val="24"/>
        </w:rPr>
        <w:t xml:space="preserve"> (двадцать семь тысяч) рублей 00 копеек РФ составляет НДС; </w:t>
      </w:r>
    </w:p>
    <w:p w:rsidR="00717F60" w:rsidRPr="006C77C8" w:rsidRDefault="006C77C8" w:rsidP="00216641">
      <w:pPr>
        <w:widowControl w:val="0"/>
        <w:shd w:val="clear" w:color="auto" w:fill="FFFFFF"/>
        <w:tabs>
          <w:tab w:val="left" w:pos="1701"/>
        </w:tabs>
        <w:autoSpaceDE w:val="0"/>
        <w:spacing w:after="100" w:line="264" w:lineRule="auto"/>
        <w:ind w:right="17" w:firstLine="0"/>
        <w:rPr>
          <w:bCs w:val="0"/>
          <w:sz w:val="24"/>
          <w:szCs w:val="24"/>
        </w:rPr>
      </w:pPr>
      <w:r w:rsidRPr="006C77C8">
        <w:rPr>
          <w:b/>
          <w:sz w:val="24"/>
          <w:szCs w:val="24"/>
        </w:rPr>
        <w:t>177 000</w:t>
      </w:r>
      <w:r w:rsidRPr="006C77C8">
        <w:rPr>
          <w:sz w:val="24"/>
          <w:szCs w:val="24"/>
        </w:rPr>
        <w:t xml:space="preserve"> (сто семьдесят семь тысяч)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w:t>
      </w:r>
      <w:proofErr w:type="spellStart"/>
      <w:r w:rsidRPr="00C34E99">
        <w:rPr>
          <w:sz w:val="24"/>
          <w:szCs w:val="24"/>
        </w:rPr>
        <w:t>аффилированности</w:t>
      </w:r>
      <w:proofErr w:type="spellEnd"/>
      <w:r w:rsidRPr="00C34E99">
        <w:rPr>
          <w:sz w:val="24"/>
          <w:szCs w:val="24"/>
        </w:rPr>
        <w:t xml:space="preserve">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 xml:space="preserve">с предоставлением документов по указанным специалистам, </w:t>
      </w:r>
      <w:r w:rsidR="00DC7643" w:rsidRPr="00DC7643">
        <w:rPr>
          <w:sz w:val="24"/>
          <w:szCs w:val="24"/>
        </w:rPr>
        <w:lastRenderedPageBreak/>
        <w:t>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6C77C8">
        <w:rPr>
          <w:bCs w:val="0"/>
          <w:sz w:val="24"/>
          <w:szCs w:val="24"/>
        </w:rPr>
        <w:t>170006</w:t>
      </w:r>
      <w:r w:rsidRPr="005E3517">
        <w:rPr>
          <w:bCs w:val="0"/>
          <w:sz w:val="24"/>
          <w:szCs w:val="24"/>
        </w:rPr>
        <w:t xml:space="preserve">, г. </w:t>
      </w:r>
      <w:r w:rsidR="006C77C8">
        <w:rPr>
          <w:bCs w:val="0"/>
          <w:sz w:val="24"/>
          <w:szCs w:val="24"/>
        </w:rPr>
        <w:t>Тверь</w:t>
      </w:r>
      <w:r w:rsidRPr="005E3517">
        <w:rPr>
          <w:bCs w:val="0"/>
          <w:sz w:val="24"/>
          <w:szCs w:val="24"/>
        </w:rPr>
        <w:t xml:space="preserve">, </w:t>
      </w:r>
      <w:r w:rsidR="006C77C8">
        <w:rPr>
          <w:bCs w:val="0"/>
          <w:sz w:val="24"/>
          <w:szCs w:val="24"/>
        </w:rPr>
        <w:t xml:space="preserve">наб. реки </w:t>
      </w:r>
      <w:proofErr w:type="spellStart"/>
      <w:r w:rsidR="006C77C8">
        <w:rPr>
          <w:bCs w:val="0"/>
          <w:sz w:val="24"/>
          <w:szCs w:val="24"/>
        </w:rPr>
        <w:t>Тьмаки</w:t>
      </w:r>
      <w:proofErr w:type="spellEnd"/>
      <w:r w:rsidRPr="005E3517">
        <w:rPr>
          <w:bCs w:val="0"/>
          <w:sz w:val="24"/>
          <w:szCs w:val="24"/>
        </w:rPr>
        <w:t xml:space="preserve">, дом </w:t>
      </w:r>
      <w:r w:rsidR="006C77C8">
        <w:rPr>
          <w:bCs w:val="0"/>
          <w:sz w:val="24"/>
          <w:szCs w:val="24"/>
        </w:rPr>
        <w:t>26</w:t>
      </w:r>
      <w:r w:rsidRPr="005E3517">
        <w:rPr>
          <w:bCs w:val="0"/>
          <w:sz w:val="24"/>
          <w:szCs w:val="24"/>
        </w:rPr>
        <w:t xml:space="preserve"> </w:t>
      </w:r>
      <w:proofErr w:type="spellStart"/>
      <w:r w:rsidRPr="005E3517">
        <w:rPr>
          <w:bCs w:val="0"/>
          <w:sz w:val="24"/>
          <w:szCs w:val="24"/>
        </w:rPr>
        <w:t>каб</w:t>
      </w:r>
      <w:proofErr w:type="spellEnd"/>
      <w:r w:rsidRPr="005E3517">
        <w:rPr>
          <w:bCs w:val="0"/>
          <w:sz w:val="24"/>
          <w:szCs w:val="24"/>
        </w:rPr>
        <w:t xml:space="preserve">. №3, исполнительный сотрудник – </w:t>
      </w:r>
      <w:r w:rsidR="006C77C8">
        <w:rPr>
          <w:bCs w:val="0"/>
          <w:sz w:val="24"/>
          <w:szCs w:val="24"/>
        </w:rPr>
        <w:t>Королева Елена Михайловна</w:t>
      </w:r>
      <w:r w:rsidRPr="005E3517">
        <w:rPr>
          <w:bCs w:val="0"/>
          <w:sz w:val="24"/>
          <w:szCs w:val="24"/>
        </w:rPr>
        <w:t>, контактный телефон (</w:t>
      </w:r>
      <w:r w:rsidR="006C77C8">
        <w:rPr>
          <w:bCs w:val="0"/>
          <w:sz w:val="24"/>
          <w:szCs w:val="24"/>
        </w:rPr>
        <w:t>4822</w:t>
      </w:r>
      <w:r w:rsidRPr="005E3517">
        <w:rPr>
          <w:bCs w:val="0"/>
          <w:sz w:val="24"/>
          <w:szCs w:val="24"/>
        </w:rPr>
        <w:t xml:space="preserve">) </w:t>
      </w:r>
      <w:r w:rsidR="006C77C8">
        <w:rPr>
          <w:bCs w:val="0"/>
          <w:sz w:val="24"/>
          <w:szCs w:val="24"/>
        </w:rPr>
        <w:t>33-62-21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6C77C8">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6C77C8">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6C77C8">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6C77C8">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8A132F">
        <w:rPr>
          <w:bCs w:val="0"/>
          <w:sz w:val="24"/>
          <w:szCs w:val="24"/>
        </w:rPr>
        <w:t>Заявк</w:t>
      </w:r>
      <w:r w:rsidR="00717F60" w:rsidRPr="008A132F">
        <w:rPr>
          <w:bCs w:val="0"/>
          <w:sz w:val="24"/>
          <w:szCs w:val="24"/>
        </w:rPr>
        <w:t xml:space="preserve">и на ЭТП могут быть поданы до </w:t>
      </w:r>
      <w:r w:rsidR="002B5044" w:rsidRPr="008A132F">
        <w:rPr>
          <w:b/>
          <w:bCs w:val="0"/>
          <w:sz w:val="24"/>
          <w:szCs w:val="24"/>
        </w:rPr>
        <w:t xml:space="preserve">12 часов 00 минут </w:t>
      </w:r>
      <w:r w:rsidR="00034076">
        <w:rPr>
          <w:b/>
          <w:bCs w:val="0"/>
          <w:sz w:val="24"/>
          <w:szCs w:val="24"/>
        </w:rPr>
        <w:t>1</w:t>
      </w:r>
      <w:r w:rsidR="00034076" w:rsidRPr="00034076">
        <w:rPr>
          <w:b/>
          <w:bCs w:val="0"/>
          <w:sz w:val="24"/>
          <w:szCs w:val="24"/>
        </w:rPr>
        <w:t>7</w:t>
      </w:r>
      <w:bookmarkStart w:id="434" w:name="_GoBack"/>
      <w:bookmarkEnd w:id="434"/>
      <w:r w:rsidR="008A132F" w:rsidRPr="008A132F">
        <w:rPr>
          <w:b/>
          <w:bCs w:val="0"/>
          <w:sz w:val="24"/>
          <w:szCs w:val="24"/>
        </w:rPr>
        <w:t xml:space="preserve"> марта</w:t>
      </w:r>
      <w:r w:rsidR="002B5044" w:rsidRPr="008A132F">
        <w:rPr>
          <w:b/>
          <w:bCs w:val="0"/>
          <w:sz w:val="24"/>
          <w:szCs w:val="24"/>
        </w:rPr>
        <w:t xml:space="preserve"> 2016 года</w:t>
      </w:r>
      <w:r w:rsidR="007F0037" w:rsidRPr="008A132F">
        <w:rPr>
          <w:b/>
          <w:bCs w:val="0"/>
          <w:sz w:val="24"/>
          <w:szCs w:val="24"/>
        </w:rPr>
        <w:t xml:space="preserve">, </w:t>
      </w:r>
      <w:r w:rsidR="007F0037" w:rsidRPr="008A132F">
        <w:rPr>
          <w:bCs w:val="0"/>
          <w:sz w:val="24"/>
          <w:szCs w:val="24"/>
        </w:rPr>
        <w:t>при этом предложенная Участником в 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w:t>
      </w:r>
      <w:r w:rsidR="007F0037" w:rsidRPr="00BB27D7">
        <w:rPr>
          <w:bCs w:val="0"/>
          <w:sz w:val="24"/>
          <w:szCs w:val="24"/>
        </w:rPr>
        <w:lastRenderedPageBreak/>
        <w:t>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 xml:space="preserve">Признание запроса предложений </w:t>
      </w:r>
      <w:proofErr w:type="gramStart"/>
      <w:r w:rsidRPr="00E71A48">
        <w:t>несостоявшимся</w:t>
      </w:r>
      <w:bookmarkEnd w:id="505"/>
      <w:bookmarkEnd w:id="506"/>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8A132F"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8A132F">
        <w:rPr>
          <w:b w:val="0"/>
          <w:szCs w:val="24"/>
        </w:rPr>
        <w:t xml:space="preserve">Лоту №1 (подраздел </w:t>
      </w:r>
      <w:r w:rsidR="00674A7C" w:rsidRPr="008A132F">
        <w:rPr>
          <w:b w:val="0"/>
          <w:szCs w:val="24"/>
        </w:rPr>
        <w:fldChar w:fldCharType="begin"/>
      </w:r>
      <w:r w:rsidR="00A154B7" w:rsidRPr="008A132F">
        <w:rPr>
          <w:b w:val="0"/>
          <w:szCs w:val="24"/>
        </w:rPr>
        <w:instrText xml:space="preserve"> REF _Ref440275279 \r \h </w:instrText>
      </w:r>
      <w:r w:rsidR="008A132F">
        <w:rPr>
          <w:b w:val="0"/>
          <w:szCs w:val="24"/>
        </w:rPr>
        <w:instrText xml:space="preserve"> \* MERGEFORMAT </w:instrText>
      </w:r>
      <w:r w:rsidR="00674A7C" w:rsidRPr="008A132F">
        <w:rPr>
          <w:b w:val="0"/>
          <w:szCs w:val="24"/>
        </w:rPr>
      </w:r>
      <w:r w:rsidR="00674A7C" w:rsidRPr="008A132F">
        <w:rPr>
          <w:b w:val="0"/>
          <w:szCs w:val="24"/>
        </w:rPr>
        <w:fldChar w:fldCharType="separate"/>
      </w:r>
      <w:r w:rsidR="00EF1E4B" w:rsidRPr="008A132F">
        <w:rPr>
          <w:b w:val="0"/>
          <w:szCs w:val="24"/>
        </w:rPr>
        <w:t>1.1.4</w:t>
      </w:r>
      <w:r w:rsidR="00674A7C" w:rsidRPr="008A132F">
        <w:rPr>
          <w:b w:val="0"/>
          <w:szCs w:val="24"/>
        </w:rPr>
        <w:fldChar w:fldCharType="end"/>
      </w:r>
      <w:r w:rsidR="00A154B7" w:rsidRPr="008A132F">
        <w:rPr>
          <w:b w:val="0"/>
          <w:szCs w:val="24"/>
        </w:rPr>
        <w:t>)</w:t>
      </w:r>
      <w:r w:rsidRPr="008A132F">
        <w:rPr>
          <w:b w:val="0"/>
          <w:szCs w:val="24"/>
        </w:rPr>
        <w:t xml:space="preserve"> изложен</w:t>
      </w:r>
      <w:r w:rsidR="00F463E8" w:rsidRPr="008A132F">
        <w:rPr>
          <w:b w:val="0"/>
          <w:szCs w:val="24"/>
        </w:rPr>
        <w:t>о</w:t>
      </w:r>
      <w:r w:rsidRPr="008A132F">
        <w:rPr>
          <w:b w:val="0"/>
          <w:szCs w:val="24"/>
        </w:rPr>
        <w:t xml:space="preserve"> в Приложении №1, которое является неотъемлемым приложением к настоящей документации и предоставляется </w:t>
      </w:r>
      <w:r w:rsidR="0021751A" w:rsidRPr="008A132F">
        <w:rPr>
          <w:b w:val="0"/>
          <w:szCs w:val="24"/>
        </w:rPr>
        <w:t>Участник</w:t>
      </w:r>
      <w:r w:rsidRPr="008A132F">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3803A7" w:rsidRDefault="002B5044" w:rsidP="0021751A">
      <w:pPr>
        <w:pStyle w:val="2"/>
        <w:ind w:left="1701" w:hanging="1134"/>
      </w:pPr>
      <w:bookmarkStart w:id="562" w:name="_Ref194832984"/>
      <w:bookmarkStart w:id="563" w:name="_Ref197686508"/>
      <w:bookmarkStart w:id="564" w:name="_Toc423421727"/>
      <w:bookmarkStart w:id="565" w:name="_Toc441131601"/>
      <w:r w:rsidRPr="003803A7">
        <w:t xml:space="preserve">Требование к </w:t>
      </w:r>
      <w:bookmarkEnd w:id="562"/>
      <w:bookmarkEnd w:id="563"/>
      <w:bookmarkEnd w:id="564"/>
      <w:r w:rsidR="00C3704B">
        <w:t xml:space="preserve">закупаемым </w:t>
      </w:r>
      <w:r w:rsidR="00CD1816">
        <w:t>работам</w:t>
      </w:r>
      <w:bookmarkEnd w:id="565"/>
    </w:p>
    <w:p w:rsidR="002B5044" w:rsidRPr="003776BB"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97C" w:rsidRDefault="00AB297C">
      <w:pPr>
        <w:spacing w:line="240" w:lineRule="auto"/>
      </w:pPr>
      <w:r>
        <w:separator/>
      </w:r>
    </w:p>
  </w:endnote>
  <w:endnote w:type="continuationSeparator" w:id="0">
    <w:p w:rsidR="00AB297C" w:rsidRDefault="00AB29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74A7C">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74A7C" w:rsidRPr="00FA0376">
      <w:rPr>
        <w:sz w:val="16"/>
        <w:szCs w:val="16"/>
        <w:lang w:eastAsia="ru-RU"/>
      </w:rPr>
      <w:fldChar w:fldCharType="begin"/>
    </w:r>
    <w:r w:rsidRPr="00FA0376">
      <w:rPr>
        <w:sz w:val="16"/>
        <w:szCs w:val="16"/>
        <w:lang w:eastAsia="ru-RU"/>
      </w:rPr>
      <w:instrText xml:space="preserve"> PAGE </w:instrText>
    </w:r>
    <w:r w:rsidR="00674A7C" w:rsidRPr="00FA0376">
      <w:rPr>
        <w:sz w:val="16"/>
        <w:szCs w:val="16"/>
        <w:lang w:eastAsia="ru-RU"/>
      </w:rPr>
      <w:fldChar w:fldCharType="separate"/>
    </w:r>
    <w:r w:rsidR="00034076">
      <w:rPr>
        <w:noProof/>
        <w:sz w:val="16"/>
        <w:szCs w:val="16"/>
        <w:lang w:eastAsia="ru-RU"/>
      </w:rPr>
      <w:t>34</w:t>
    </w:r>
    <w:r w:rsidR="00674A7C" w:rsidRPr="00FA0376">
      <w:rPr>
        <w:sz w:val="16"/>
        <w:szCs w:val="16"/>
        <w:lang w:eastAsia="ru-RU"/>
      </w:rPr>
      <w:fldChar w:fldCharType="end"/>
    </w:r>
  </w:p>
  <w:p w:rsidR="00663C2F" w:rsidRPr="00EE0539" w:rsidRDefault="00663C2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6C77C8" w:rsidRPr="006C77C8">
      <w:rPr>
        <w:sz w:val="18"/>
        <w:szCs w:val="18"/>
      </w:rPr>
      <w:t>Договора на оказание услуг по техническому обслуживанию автомобилей МАЗ, КАМАЗ, ЗИЛ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97C" w:rsidRDefault="00AB297C">
      <w:pPr>
        <w:spacing w:line="240" w:lineRule="auto"/>
      </w:pPr>
      <w:r>
        <w:separator/>
      </w:r>
    </w:p>
  </w:footnote>
  <w:footnote w:type="continuationSeparator" w:id="0">
    <w:p w:rsidR="00AB297C" w:rsidRDefault="00AB297C">
      <w:pPr>
        <w:spacing w:line="240" w:lineRule="auto"/>
      </w:pPr>
      <w:r>
        <w:continuationSeparator/>
      </w:r>
    </w:p>
  </w:footnote>
  <w:footnote w:id="1">
    <w:p w:rsidR="00672E01" w:rsidRDefault="00672E01"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72E01" w:rsidRDefault="00672E01"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4076"/>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088"/>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11E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C77C8"/>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B68E8"/>
    <w:rsid w:val="007C0F1C"/>
    <w:rsid w:val="007C18F1"/>
    <w:rsid w:val="007C46AD"/>
    <w:rsid w:val="007D07A7"/>
    <w:rsid w:val="007D0EA7"/>
    <w:rsid w:val="007D7C50"/>
    <w:rsid w:val="007E216D"/>
    <w:rsid w:val="007E4290"/>
    <w:rsid w:val="007E756B"/>
    <w:rsid w:val="007F0037"/>
    <w:rsid w:val="007F19C4"/>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132F"/>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97C"/>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BE61E-3B8D-4762-9A1F-7D6F84FE0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22705</Words>
  <Characters>129424</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151826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50</cp:revision>
  <cp:lastPrinted>2015-12-29T14:27:00Z</cp:lastPrinted>
  <dcterms:created xsi:type="dcterms:W3CDTF">2016-01-15T08:52:00Z</dcterms:created>
  <dcterms:modified xsi:type="dcterms:W3CDTF">2016-03-01T07:26:00Z</dcterms:modified>
</cp:coreProperties>
</file>