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1C3A4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48C6" w:rsidRPr="000D67AD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48C6" w:rsidRPr="0043500C" w:rsidRDefault="009548C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3500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3500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3500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3500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3500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3500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3500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48C6" w:rsidRDefault="009548C6" w:rsidP="009548C6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9548C6" w:rsidRDefault="009548C6" w:rsidP="009548C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548C6" w:rsidRDefault="009548C6" w:rsidP="009548C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548C6" w:rsidRDefault="009548C6" w:rsidP="009548C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9548C6" w:rsidRDefault="009548C6" w:rsidP="009548C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9548C6" w:rsidRDefault="009548C6" w:rsidP="009548C6">
      <w:pPr>
        <w:spacing w:line="240" w:lineRule="auto"/>
        <w:jc w:val="right"/>
      </w:pPr>
      <w:r>
        <w:t>«Белгородэнерго»</w:t>
      </w:r>
    </w:p>
    <w:p w:rsidR="009548C6" w:rsidRDefault="009548C6" w:rsidP="009548C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9548C6" w:rsidRDefault="009548C6" w:rsidP="009548C6">
      <w:pPr>
        <w:spacing w:line="240" w:lineRule="auto"/>
        <w:jc w:val="right"/>
        <w:rPr>
          <w:sz w:val="24"/>
          <w:szCs w:val="24"/>
        </w:rPr>
      </w:pPr>
    </w:p>
    <w:p w:rsidR="009548C6" w:rsidRPr="00632C69" w:rsidRDefault="009548C6" w:rsidP="009548C6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10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марта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632C69">
        <w:rPr>
          <w:sz w:val="24"/>
          <w:szCs w:val="24"/>
        </w:rPr>
        <w:t xml:space="preserve"> г.</w:t>
      </w:r>
    </w:p>
    <w:p w:rsidR="009548C6" w:rsidRPr="007417E6" w:rsidRDefault="009548C6" w:rsidP="009548C6">
      <w:pPr>
        <w:ind w:firstLine="0"/>
        <w:jc w:val="left"/>
        <w:rPr>
          <w:sz w:val="24"/>
          <w:szCs w:val="24"/>
        </w:rPr>
      </w:pPr>
    </w:p>
    <w:p w:rsidR="009548C6" w:rsidRPr="007417E6" w:rsidRDefault="009548C6" w:rsidP="009548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9548C6" w:rsidRPr="007417E6" w:rsidRDefault="009548C6" w:rsidP="009548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9548C6" w:rsidRPr="00D43999" w:rsidRDefault="009548C6" w:rsidP="009548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058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6</w:t>
      </w:r>
    </w:p>
    <w:p w:rsidR="007556FF" w:rsidRPr="00C12FA4" w:rsidRDefault="009548C6" w:rsidP="009548C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10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марта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9548C6" w:rsidRPr="009548C6">
        <w:rPr>
          <w:b/>
          <w:sz w:val="24"/>
          <w:szCs w:val="24"/>
        </w:rPr>
        <w:t>Договора</w:t>
      </w:r>
      <w:proofErr w:type="gramEnd"/>
      <w:r w:rsidR="009548C6" w:rsidRPr="009548C6">
        <w:rPr>
          <w:b/>
          <w:sz w:val="24"/>
          <w:szCs w:val="24"/>
        </w:rPr>
        <w:t xml:space="preserve">  на выполнение работ по благоустройству территории ПС-110 кВ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48C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1C4BB0" w:rsidRDefault="001C3A4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C4BB0">
        <w:rPr>
          <w:noProof/>
        </w:rPr>
        <w:t>1</w:t>
      </w:r>
      <w:r w:rsidR="001C4BB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C4BB0">
        <w:rPr>
          <w:noProof/>
        </w:rPr>
        <w:t>Общие положения</w:t>
      </w:r>
      <w:r w:rsidR="001C4BB0">
        <w:rPr>
          <w:noProof/>
        </w:rPr>
        <w:tab/>
      </w:r>
      <w:r>
        <w:rPr>
          <w:noProof/>
        </w:rPr>
        <w:fldChar w:fldCharType="begin"/>
      </w:r>
      <w:r w:rsidR="001C4BB0">
        <w:rPr>
          <w:noProof/>
        </w:rPr>
        <w:instrText xml:space="preserve"> PAGEREF _Toc441131694 \h </w:instrText>
      </w:r>
      <w:r>
        <w:rPr>
          <w:noProof/>
        </w:rPr>
      </w:r>
      <w:r>
        <w:rPr>
          <w:noProof/>
        </w:rPr>
        <w:fldChar w:fldCharType="separate"/>
      </w:r>
      <w:r w:rsidR="000276AB">
        <w:rPr>
          <w:noProof/>
        </w:rPr>
        <w:t>4</w:t>
      </w:r>
      <w:r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_Toc441131695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4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_Toc441131696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5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_Toc441131697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6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_Toc441131698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6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_Toc441131699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7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_Toc441131700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8</w:t>
      </w:r>
      <w:r w:rsidR="001C3A4B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7A742E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_Toc441131707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9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_Toc441131708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9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_Toc441131712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9</w:t>
      </w:r>
      <w:r w:rsidR="001C3A4B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_Toc441131716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12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_Toc441131717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12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_Toc441131720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12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_Toc441131721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13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_Toc441131736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30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_Toc441131739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30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_Toc441131740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30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_Toc441131745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33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_Toc441131746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34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_Toc441131747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34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_Toc441131748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34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_Toc441131749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35</w:t>
      </w:r>
      <w:r w:rsidR="001C3A4B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A742E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_Toc441131750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37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_Toc441131751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37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_Toc441131753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37</w:t>
      </w:r>
      <w:r w:rsidR="001C3A4B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_Toc441131755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38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_Toc441131756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38</w:t>
      </w:r>
      <w:r w:rsidR="001C3A4B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_Toc441131757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38</w:t>
      </w:r>
      <w:r w:rsidR="001C3A4B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_Toc441131759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42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7A742E">
        <w:rPr>
          <w:bCs w:val="0"/>
          <w:noProof/>
        </w:rPr>
        <w:t>работ</w:t>
      </w:r>
      <w:r w:rsidRPr="007A742E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_Toc441131761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44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_Toc441131764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48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_Toc441131767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50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_Toc441131770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52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_Toc441131773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54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_Toc441131776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56</w:t>
      </w:r>
      <w:r w:rsidR="001C3A4B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Анкеты Участника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_Toc441131777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56</w:t>
      </w:r>
      <w:r w:rsidR="001C3A4B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_Toc441131778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58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_Toc441131780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62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_Toc441131783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65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_Toc441131786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67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_Toc441131789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70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_Toc441131792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72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_Toc441131795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75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_Toc441131798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77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_Toc441131801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80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7A742E">
        <w:rPr>
          <w:noProof/>
          <w:color w:val="000000"/>
        </w:rPr>
        <w:t>(форма 16)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_Toc441131804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82</w:t>
      </w:r>
      <w:r w:rsidR="001C3A4B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7A742E">
        <w:rPr>
          <w:noProof/>
          <w:color w:val="000000"/>
        </w:rPr>
        <w:t>(форма 17)</w:t>
      </w:r>
      <w:r>
        <w:rPr>
          <w:noProof/>
        </w:rPr>
        <w:tab/>
      </w:r>
      <w:r w:rsidR="001C3A4B">
        <w:rPr>
          <w:noProof/>
        </w:rPr>
        <w:fldChar w:fldCharType="begin"/>
      </w:r>
      <w:r>
        <w:rPr>
          <w:noProof/>
        </w:rPr>
        <w:instrText xml:space="preserve"> PAGEREF _Toc441131807 \h </w:instrText>
      </w:r>
      <w:r w:rsidR="001C3A4B">
        <w:rPr>
          <w:noProof/>
        </w:rPr>
      </w:r>
      <w:r w:rsidR="001C3A4B">
        <w:rPr>
          <w:noProof/>
        </w:rPr>
        <w:fldChar w:fldCharType="separate"/>
      </w:r>
      <w:r w:rsidR="000276AB">
        <w:rPr>
          <w:noProof/>
        </w:rPr>
        <w:t>84</w:t>
      </w:r>
      <w:r w:rsidR="001C3A4B">
        <w:rPr>
          <w:noProof/>
        </w:rPr>
        <w:fldChar w:fldCharType="end"/>
      </w:r>
    </w:p>
    <w:p w:rsidR="00717F60" w:rsidRPr="00E71A48" w:rsidRDefault="001C3A4B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69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695"/>
      <w:bookmarkEnd w:id="8"/>
      <w:r w:rsidRPr="00E71A48">
        <w:t>Общие сведения о процедуре запроса предложений</w:t>
      </w:r>
      <w:bookmarkEnd w:id="9"/>
    </w:p>
    <w:p w:rsidR="005B75A6" w:rsidRPr="003F73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9548C6">
        <w:rPr>
          <w:iCs/>
          <w:szCs w:val="24"/>
        </w:rPr>
        <w:t xml:space="preserve">филиал </w:t>
      </w:r>
      <w:r w:rsidR="009548C6" w:rsidRPr="007556FF">
        <w:rPr>
          <w:iCs/>
          <w:sz w:val="24"/>
          <w:szCs w:val="24"/>
        </w:rPr>
        <w:t xml:space="preserve"> ПАО «МРСК </w:t>
      </w:r>
      <w:r w:rsidR="009548C6" w:rsidRPr="00702B2C">
        <w:rPr>
          <w:iCs/>
          <w:sz w:val="24"/>
          <w:szCs w:val="24"/>
        </w:rPr>
        <w:t>Центра»</w:t>
      </w:r>
      <w:r w:rsidR="009548C6">
        <w:rPr>
          <w:iCs/>
          <w:sz w:val="24"/>
          <w:szCs w:val="24"/>
        </w:rPr>
        <w:t xml:space="preserve"> - </w:t>
      </w:r>
      <w:r w:rsidR="009548C6" w:rsidRPr="002A5D5C">
        <w:rPr>
          <w:iCs/>
          <w:szCs w:val="24"/>
        </w:rPr>
        <w:t>«Белгородэнерго»</w:t>
      </w:r>
      <w:r w:rsidR="009548C6">
        <w:rPr>
          <w:iCs/>
          <w:szCs w:val="24"/>
        </w:rPr>
        <w:t xml:space="preserve"> </w:t>
      </w:r>
      <w:r w:rsidR="009548C6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9548C6" w:rsidRPr="00702B2C">
        <w:rPr>
          <w:iCs/>
          <w:sz w:val="24"/>
          <w:szCs w:val="24"/>
        </w:rPr>
        <w:t xml:space="preserve"> РФ, </w:t>
      </w:r>
      <w:r w:rsidR="009548C6">
        <w:rPr>
          <w:iCs/>
          <w:sz w:val="24"/>
          <w:szCs w:val="24"/>
        </w:rPr>
        <w:t>308000</w:t>
      </w:r>
      <w:r w:rsidR="009548C6" w:rsidRPr="00702B2C">
        <w:rPr>
          <w:iCs/>
          <w:sz w:val="24"/>
          <w:szCs w:val="24"/>
        </w:rPr>
        <w:t xml:space="preserve">, г. </w:t>
      </w:r>
      <w:r w:rsidR="009548C6">
        <w:rPr>
          <w:iCs/>
          <w:sz w:val="24"/>
          <w:szCs w:val="24"/>
        </w:rPr>
        <w:t>Белгород</w:t>
      </w:r>
      <w:r w:rsidR="009548C6" w:rsidRPr="00702B2C">
        <w:rPr>
          <w:iCs/>
          <w:sz w:val="24"/>
          <w:szCs w:val="24"/>
        </w:rPr>
        <w:t xml:space="preserve">, ул. </w:t>
      </w:r>
      <w:r w:rsidR="009548C6">
        <w:rPr>
          <w:iCs/>
          <w:sz w:val="24"/>
          <w:szCs w:val="24"/>
        </w:rPr>
        <w:t>Преображенская</w:t>
      </w:r>
      <w:r w:rsidR="009548C6" w:rsidRPr="00702B2C">
        <w:rPr>
          <w:iCs/>
          <w:sz w:val="24"/>
          <w:szCs w:val="24"/>
        </w:rPr>
        <w:t>, 4</w:t>
      </w:r>
      <w:r w:rsidR="009548C6">
        <w:rPr>
          <w:iCs/>
          <w:sz w:val="24"/>
          <w:szCs w:val="24"/>
        </w:rPr>
        <w:t>2, с</w:t>
      </w:r>
      <w:r w:rsidR="009548C6" w:rsidRPr="00702B2C">
        <w:rPr>
          <w:iCs/>
          <w:sz w:val="24"/>
          <w:szCs w:val="24"/>
        </w:rPr>
        <w:t xml:space="preserve">екретарь </w:t>
      </w:r>
      <w:r w:rsidR="009548C6" w:rsidRPr="00EE48F3">
        <w:rPr>
          <w:iCs/>
          <w:sz w:val="24"/>
          <w:szCs w:val="24"/>
        </w:rPr>
        <w:t xml:space="preserve">Закупочной комиссии – </w:t>
      </w:r>
      <w:r w:rsidR="009548C6">
        <w:t xml:space="preserve">Ведущий </w:t>
      </w:r>
      <w:r w:rsidR="009548C6" w:rsidRPr="00B96712">
        <w:t xml:space="preserve">специалист </w:t>
      </w:r>
      <w:r w:rsidR="009548C6">
        <w:t xml:space="preserve"> отдела закупочной деятельности </w:t>
      </w:r>
      <w:r w:rsidR="009548C6" w:rsidRPr="00B96712">
        <w:t xml:space="preserve">управления логистики и МТО филиала </w:t>
      </w:r>
      <w:r w:rsidR="009548C6">
        <w:t>ПАО</w:t>
      </w:r>
      <w:r w:rsidR="009548C6" w:rsidRPr="00B96712">
        <w:t xml:space="preserve"> «МРСК Центра» - «Белгородэнерго»</w:t>
      </w:r>
      <w:r w:rsidR="009548C6">
        <w:t xml:space="preserve">: </w:t>
      </w:r>
      <w:r w:rsidR="009548C6" w:rsidRPr="00EE48F3">
        <w:rPr>
          <w:iCs/>
          <w:sz w:val="24"/>
          <w:szCs w:val="24"/>
        </w:rPr>
        <w:t xml:space="preserve"> </w:t>
      </w:r>
      <w:r w:rsidR="009548C6" w:rsidRPr="00EE48F3">
        <w:t xml:space="preserve">Горягина Татьяна Николаевна, контактный телефон: (4722) 58-17-51 или по адресу электронной почты: </w:t>
      </w:r>
      <w:hyperlink r:id="rId17" w:history="1">
        <w:r w:rsidR="009548C6" w:rsidRPr="00EE48F3">
          <w:rPr>
            <w:rStyle w:val="a7"/>
            <w:lang w:val="en-US"/>
          </w:rPr>
          <w:t>Goryagina</w:t>
        </w:r>
        <w:r w:rsidR="009548C6" w:rsidRPr="00EE48F3">
          <w:rPr>
            <w:rStyle w:val="a7"/>
          </w:rPr>
          <w:t>.</w:t>
        </w:r>
        <w:r w:rsidR="009548C6" w:rsidRPr="00EE48F3">
          <w:rPr>
            <w:rStyle w:val="a7"/>
            <w:lang w:val="en-US"/>
          </w:rPr>
          <w:t>TN</w:t>
        </w:r>
        <w:r w:rsidR="009548C6" w:rsidRPr="00EE48F3">
          <w:rPr>
            <w:rStyle w:val="a7"/>
          </w:rPr>
          <w:t>@</w:t>
        </w:r>
        <w:r w:rsidR="009548C6" w:rsidRPr="00EE48F3">
          <w:rPr>
            <w:rStyle w:val="a7"/>
            <w:lang w:val="en-US"/>
          </w:rPr>
          <w:t>mrsk</w:t>
        </w:r>
        <w:r w:rsidR="009548C6" w:rsidRPr="00EE48F3">
          <w:rPr>
            <w:rStyle w:val="a7"/>
          </w:rPr>
          <w:t>-1.</w:t>
        </w:r>
        <w:r w:rsidR="009548C6" w:rsidRPr="00EE48F3">
          <w:rPr>
            <w:rStyle w:val="a7"/>
            <w:lang w:val="en-US"/>
          </w:rPr>
          <w:t>ru</w:t>
        </w:r>
      </w:hyperlink>
      <w:r w:rsidR="009548C6" w:rsidRPr="00EE48F3">
        <w:rPr>
          <w:iCs/>
          <w:sz w:val="24"/>
          <w:szCs w:val="24"/>
        </w:rPr>
        <w:t xml:space="preserve">, ответственное лицо </w:t>
      </w:r>
      <w:r w:rsidR="009548C6" w:rsidRPr="00EE48F3">
        <w:t>Ермолова Ирина Валерьевна – контактный телефон: (4722) 58-17-</w:t>
      </w:r>
      <w:r w:rsidR="009548C6" w:rsidRPr="003F73AB">
        <w:t xml:space="preserve">81, адрес электронной почты: </w:t>
      </w:r>
      <w:hyperlink r:id="rId18" w:history="1">
        <w:r w:rsidR="009548C6" w:rsidRPr="003F73AB">
          <w:rPr>
            <w:rStyle w:val="a7"/>
          </w:rPr>
          <w:t>Ermolova.IV@mrsk-1.ru</w:t>
        </w:r>
      </w:hyperlink>
      <w:r w:rsidR="009548C6" w:rsidRPr="003F73AB">
        <w:t xml:space="preserve">, по вопросам, связанным с разъяснением технического задания, обращаться к ответственному сотруднику </w:t>
      </w:r>
      <w:proofErr w:type="gramStart"/>
      <w:r w:rsidR="009548C6" w:rsidRPr="003F73AB">
        <w:t>Организатора  –</w:t>
      </w:r>
      <w:proofErr w:type="gramEnd"/>
      <w:r w:rsidR="009548C6" w:rsidRPr="003F73AB">
        <w:t xml:space="preserve"> Немшилова Оксана Александровна контактный телефон (4722) 58-15-00, адрес электронной почты:  </w:t>
      </w:r>
      <w:hyperlink r:id="rId19" w:history="1">
        <w:r w:rsidR="009548C6" w:rsidRPr="003F73AB">
          <w:rPr>
            <w:rStyle w:val="a7"/>
            <w:snapToGrid w:val="0"/>
            <w:sz w:val="24"/>
            <w:szCs w:val="24"/>
            <w:lang w:eastAsia="ru-RU"/>
          </w:rPr>
          <w:t>Nemshilova.OA@mrsk-1.ru</w:t>
        </w:r>
      </w:hyperlink>
      <w:r w:rsidR="009548C6" w:rsidRPr="003F73AB">
        <w:rPr>
          <w:rStyle w:val="a7"/>
          <w:snapToGrid w:val="0"/>
          <w:sz w:val="24"/>
          <w:szCs w:val="24"/>
          <w:lang w:eastAsia="ru-RU"/>
        </w:rPr>
        <w:t>.</w:t>
      </w:r>
      <w:r w:rsidR="009548C6" w:rsidRPr="003F73AB">
        <w:rPr>
          <w:rStyle w:val="a7"/>
          <w:snapToGrid w:val="0"/>
          <w:sz w:val="24"/>
          <w:szCs w:val="24"/>
          <w:u w:val="none"/>
          <w:lang w:eastAsia="ru-RU"/>
        </w:rPr>
        <w:t xml:space="preserve"> </w:t>
      </w:r>
      <w:proofErr w:type="gramStart"/>
      <w:r w:rsidR="009548C6" w:rsidRPr="003F73AB">
        <w:rPr>
          <w:iCs/>
          <w:sz w:val="24"/>
          <w:szCs w:val="24"/>
        </w:rPr>
        <w:t>Извещением</w:t>
      </w:r>
      <w:r w:rsidR="009548C6" w:rsidRPr="003F73AB">
        <w:rPr>
          <w:sz w:val="24"/>
          <w:szCs w:val="24"/>
        </w:rPr>
        <w:t xml:space="preserve"> о проведении открытого </w:t>
      </w:r>
      <w:r w:rsidR="009548C6" w:rsidRPr="003F73AB">
        <w:rPr>
          <w:iCs/>
          <w:sz w:val="24"/>
          <w:szCs w:val="24"/>
        </w:rPr>
        <w:t>запроса предложений</w:t>
      </w:r>
      <w:r w:rsidR="009548C6" w:rsidRPr="003F73AB">
        <w:rPr>
          <w:sz w:val="24"/>
          <w:szCs w:val="24"/>
        </w:rPr>
        <w:t xml:space="preserve">, опубликованным </w:t>
      </w:r>
      <w:r w:rsidRPr="003F73AB">
        <w:rPr>
          <w:b/>
          <w:sz w:val="24"/>
          <w:szCs w:val="24"/>
        </w:rPr>
        <w:t>«</w:t>
      </w:r>
      <w:r w:rsidR="00862664" w:rsidRPr="003F73AB">
        <w:rPr>
          <w:b/>
          <w:sz w:val="24"/>
          <w:szCs w:val="24"/>
        </w:rPr>
        <w:t>11</w:t>
      </w:r>
      <w:r w:rsidRPr="003F73AB">
        <w:rPr>
          <w:b/>
          <w:sz w:val="24"/>
          <w:szCs w:val="24"/>
        </w:rPr>
        <w:t xml:space="preserve">» </w:t>
      </w:r>
      <w:r w:rsidR="009548C6" w:rsidRPr="003F73AB">
        <w:rPr>
          <w:b/>
          <w:sz w:val="24"/>
          <w:szCs w:val="24"/>
        </w:rPr>
        <w:t>марта</w:t>
      </w:r>
      <w:r w:rsidRPr="003F73AB">
        <w:rPr>
          <w:b/>
          <w:sz w:val="24"/>
          <w:szCs w:val="24"/>
        </w:rPr>
        <w:t xml:space="preserve"> 20</w:t>
      </w:r>
      <w:r w:rsidR="00C12FA4" w:rsidRPr="003F73AB">
        <w:rPr>
          <w:b/>
          <w:sz w:val="24"/>
          <w:szCs w:val="24"/>
        </w:rPr>
        <w:t>1</w:t>
      </w:r>
      <w:r w:rsidR="00862664" w:rsidRPr="003F73AB">
        <w:rPr>
          <w:b/>
          <w:sz w:val="24"/>
          <w:szCs w:val="24"/>
        </w:rPr>
        <w:t>6</w:t>
      </w:r>
      <w:r w:rsidRPr="003F73AB">
        <w:rPr>
          <w:b/>
          <w:sz w:val="24"/>
          <w:szCs w:val="24"/>
        </w:rPr>
        <w:t xml:space="preserve"> г.</w:t>
      </w:r>
      <w:r w:rsidRPr="003F73A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F73AB">
          <w:rPr>
            <w:rStyle w:val="a7"/>
            <w:sz w:val="24"/>
            <w:szCs w:val="24"/>
          </w:rPr>
          <w:t>www.zakupki.</w:t>
        </w:r>
        <w:r w:rsidR="00345CCA" w:rsidRPr="003F73AB">
          <w:rPr>
            <w:rStyle w:val="a7"/>
            <w:sz w:val="24"/>
            <w:szCs w:val="24"/>
            <w:lang w:val="en-US"/>
          </w:rPr>
          <w:t>gov</w:t>
        </w:r>
        <w:r w:rsidR="00345CCA" w:rsidRPr="003F73AB">
          <w:rPr>
            <w:rStyle w:val="a7"/>
            <w:sz w:val="24"/>
            <w:szCs w:val="24"/>
          </w:rPr>
          <w:t>.ru</w:t>
        </w:r>
      </w:hyperlink>
      <w:r w:rsidRPr="003F73AB">
        <w:rPr>
          <w:sz w:val="24"/>
          <w:szCs w:val="24"/>
        </w:rPr>
        <w:t>),</w:t>
      </w:r>
      <w:r w:rsidR="009D7F01" w:rsidRPr="003F73AB">
        <w:rPr>
          <w:iCs/>
          <w:sz w:val="24"/>
          <w:szCs w:val="24"/>
        </w:rPr>
        <w:t xml:space="preserve"> </w:t>
      </w:r>
      <w:r w:rsidR="009D7F01" w:rsidRPr="003F73AB">
        <w:rPr>
          <w:sz w:val="24"/>
          <w:szCs w:val="24"/>
        </w:rPr>
        <w:t xml:space="preserve">на сайте </w:t>
      </w:r>
      <w:r w:rsidR="007556FF" w:rsidRPr="003F73AB">
        <w:rPr>
          <w:iCs/>
          <w:sz w:val="24"/>
          <w:szCs w:val="24"/>
        </w:rPr>
        <w:t>ПАО «МРСК Центра»</w:t>
      </w:r>
      <w:r w:rsidR="009D7F01" w:rsidRPr="003F73AB">
        <w:rPr>
          <w:sz w:val="24"/>
          <w:szCs w:val="24"/>
        </w:rPr>
        <w:t xml:space="preserve"> (</w:t>
      </w:r>
      <w:hyperlink r:id="rId21" w:history="1">
        <w:r w:rsidR="007556FF" w:rsidRPr="003F73AB">
          <w:rPr>
            <w:rStyle w:val="a7"/>
            <w:sz w:val="24"/>
            <w:szCs w:val="24"/>
          </w:rPr>
          <w:t>www.mrsk-1.ru</w:t>
        </w:r>
      </w:hyperlink>
      <w:r w:rsidR="00862664" w:rsidRPr="003F73AB">
        <w:rPr>
          <w:sz w:val="24"/>
          <w:szCs w:val="24"/>
        </w:rPr>
        <w:t>)</w:t>
      </w:r>
      <w:r w:rsidR="00702B2C" w:rsidRPr="003F73AB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276AB" w:rsidRPr="003F73AB">
          <w:rPr>
            <w:sz w:val="24"/>
            <w:szCs w:val="24"/>
          </w:rPr>
          <w:t>1.1.2</w:t>
        </w:r>
      </w:fldSimple>
      <w:r w:rsidR="00702B2C" w:rsidRPr="003F73AB">
        <w:rPr>
          <w:sz w:val="24"/>
          <w:szCs w:val="24"/>
        </w:rPr>
        <w:t xml:space="preserve"> настоящей Документации, </w:t>
      </w:r>
      <w:r w:rsidR="009A7733" w:rsidRPr="003F73AB">
        <w:rPr>
          <w:iCs/>
          <w:sz w:val="24"/>
          <w:szCs w:val="24"/>
        </w:rPr>
        <w:t xml:space="preserve"> </w:t>
      </w:r>
      <w:r w:rsidRPr="003F73AB">
        <w:rPr>
          <w:iCs/>
          <w:sz w:val="24"/>
          <w:szCs w:val="24"/>
        </w:rPr>
        <w:t>приг</w:t>
      </w:r>
      <w:r w:rsidRPr="003F73AB">
        <w:rPr>
          <w:sz w:val="24"/>
          <w:szCs w:val="24"/>
        </w:rPr>
        <w:t>ласило юридических лиц</w:t>
      </w:r>
      <w:r w:rsidR="005B75A6" w:rsidRPr="003F73AB">
        <w:rPr>
          <w:sz w:val="24"/>
          <w:szCs w:val="24"/>
        </w:rPr>
        <w:t xml:space="preserve"> и физических лиц (в т.</w:t>
      </w:r>
      <w:r w:rsidR="003129D4" w:rsidRPr="003F73AB">
        <w:rPr>
          <w:sz w:val="24"/>
          <w:szCs w:val="24"/>
        </w:rPr>
        <w:t xml:space="preserve"> </w:t>
      </w:r>
      <w:r w:rsidR="005B75A6" w:rsidRPr="003F73AB">
        <w:rPr>
          <w:sz w:val="24"/>
          <w:szCs w:val="24"/>
        </w:rPr>
        <w:t>ч. индивидуальных предпринимателей)</w:t>
      </w:r>
      <w:r w:rsidR="00DC6125" w:rsidRPr="003F73AB">
        <w:rPr>
          <w:sz w:val="24"/>
          <w:szCs w:val="24"/>
        </w:rPr>
        <w:t xml:space="preserve"> (далее - Участники)</w:t>
      </w:r>
      <w:r w:rsidR="009D7F01" w:rsidRPr="003F73AB">
        <w:rPr>
          <w:sz w:val="24"/>
          <w:szCs w:val="24"/>
        </w:rPr>
        <w:t xml:space="preserve"> </w:t>
      </w:r>
      <w:r w:rsidR="004B5EB3" w:rsidRPr="003F73AB">
        <w:rPr>
          <w:sz w:val="24"/>
          <w:szCs w:val="24"/>
        </w:rPr>
        <w:t>к участию в процедуре О</w:t>
      </w:r>
      <w:r w:rsidRPr="003F73A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F73AB">
        <w:rPr>
          <w:sz w:val="24"/>
          <w:szCs w:val="24"/>
        </w:rPr>
        <w:t>на право</w:t>
      </w:r>
      <w:proofErr w:type="gramEnd"/>
      <w:r w:rsidR="004B5EB3" w:rsidRPr="003F73AB">
        <w:rPr>
          <w:sz w:val="24"/>
          <w:szCs w:val="24"/>
        </w:rPr>
        <w:t xml:space="preserve"> заключения </w:t>
      </w:r>
      <w:r w:rsidR="009548C6" w:rsidRPr="003F73AB">
        <w:rPr>
          <w:snapToGrid w:val="0"/>
          <w:sz w:val="24"/>
          <w:szCs w:val="24"/>
          <w:lang w:eastAsia="ru-RU"/>
        </w:rPr>
        <w:t>Договора  на выполнение работ по благоустройству территории ПС-110 кВ для нужд ПАО «МРСК Центра» (филиала «Белгородэнерго»)</w:t>
      </w:r>
      <w:r w:rsidR="00862664" w:rsidRPr="003F73AB">
        <w:rPr>
          <w:sz w:val="24"/>
          <w:szCs w:val="24"/>
        </w:rPr>
        <w:t>, ра</w:t>
      </w:r>
      <w:r w:rsidR="009548C6" w:rsidRPr="003F73AB">
        <w:rPr>
          <w:sz w:val="24"/>
          <w:szCs w:val="24"/>
        </w:rPr>
        <w:t>сположенного по адресу: РФ, 3080</w:t>
      </w:r>
      <w:r w:rsidR="00862664" w:rsidRPr="003F73AB">
        <w:rPr>
          <w:sz w:val="24"/>
          <w:szCs w:val="24"/>
        </w:rPr>
        <w:t xml:space="preserve">00, г. Белгород, ул. Преображенская, д. 42; </w:t>
      </w:r>
      <w:bookmarkEnd w:id="11"/>
      <w:bookmarkEnd w:id="12"/>
      <w:bookmarkEnd w:id="13"/>
    </w:p>
    <w:p w:rsidR="00717F60" w:rsidRPr="003F73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F73AB">
        <w:rPr>
          <w:sz w:val="24"/>
          <w:szCs w:val="24"/>
        </w:rPr>
        <w:t xml:space="preserve">Настоящий </w:t>
      </w:r>
      <w:r w:rsidR="004B5EB3" w:rsidRPr="003F73AB">
        <w:rPr>
          <w:sz w:val="24"/>
          <w:szCs w:val="24"/>
        </w:rPr>
        <w:t>З</w:t>
      </w:r>
      <w:r w:rsidRPr="003F73A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F73AB">
        <w:rPr>
          <w:sz w:val="24"/>
          <w:szCs w:val="24"/>
        </w:rPr>
        <w:t>электронной торговой площадк</w:t>
      </w:r>
      <w:r w:rsidR="00414AB1" w:rsidRPr="003F73AB">
        <w:rPr>
          <w:sz w:val="24"/>
          <w:szCs w:val="24"/>
        </w:rPr>
        <w:t>и</w:t>
      </w:r>
      <w:r w:rsidR="00702B2C" w:rsidRPr="003F73AB">
        <w:rPr>
          <w:sz w:val="24"/>
          <w:szCs w:val="24"/>
        </w:rPr>
        <w:t xml:space="preserve"> </w:t>
      </w:r>
      <w:r w:rsidR="000D70B6" w:rsidRPr="003F73AB">
        <w:rPr>
          <w:sz w:val="24"/>
          <w:szCs w:val="24"/>
        </w:rPr>
        <w:t>П</w:t>
      </w:r>
      <w:r w:rsidR="00702B2C" w:rsidRPr="003F73AB">
        <w:rPr>
          <w:sz w:val="24"/>
          <w:szCs w:val="24"/>
        </w:rPr>
        <w:t>АО «</w:t>
      </w:r>
      <w:proofErr w:type="spellStart"/>
      <w:r w:rsidR="00702B2C" w:rsidRPr="003F73AB">
        <w:rPr>
          <w:sz w:val="24"/>
          <w:szCs w:val="24"/>
        </w:rPr>
        <w:t>Россети</w:t>
      </w:r>
      <w:proofErr w:type="spellEnd"/>
      <w:r w:rsidR="00702B2C" w:rsidRPr="003F73AB">
        <w:rPr>
          <w:sz w:val="24"/>
          <w:szCs w:val="24"/>
        </w:rPr>
        <w:t xml:space="preserve">» </w:t>
      </w:r>
      <w:hyperlink r:id="rId22" w:history="1">
        <w:proofErr w:type="spellStart"/>
        <w:r w:rsidR="00862664" w:rsidRPr="003F73AB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3F73AB">
        <w:rPr>
          <w:sz w:val="24"/>
          <w:szCs w:val="24"/>
        </w:rPr>
        <w:t xml:space="preserve"> </w:t>
      </w:r>
      <w:r w:rsidR="00702B2C" w:rsidRPr="003F73AB">
        <w:rPr>
          <w:sz w:val="24"/>
          <w:szCs w:val="24"/>
        </w:rPr>
        <w:t>(далее — ЭТП)</w:t>
      </w:r>
      <w:r w:rsidR="005B75A6" w:rsidRPr="003F73A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F73A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548C6" w:rsidRPr="00AE5A70">
        <w:rPr>
          <w:snapToGrid w:val="0"/>
          <w:sz w:val="24"/>
          <w:szCs w:val="24"/>
          <w:lang w:eastAsia="ru-RU"/>
        </w:rPr>
        <w:t xml:space="preserve">Договора  на выполнение работ по благоустройству территории ПС-110 </w:t>
      </w:r>
      <w:r w:rsidR="009548C6" w:rsidRPr="003F73AB">
        <w:rPr>
          <w:snapToGrid w:val="0"/>
          <w:sz w:val="24"/>
          <w:szCs w:val="24"/>
          <w:lang w:eastAsia="ru-RU"/>
        </w:rPr>
        <w:t>кВ для нужд ПАО «МРСК Центра» (филиала «Белгородэнерго»)</w:t>
      </w:r>
      <w:r w:rsidR="00702B2C" w:rsidRPr="003F73AB">
        <w:rPr>
          <w:sz w:val="24"/>
          <w:szCs w:val="24"/>
        </w:rPr>
        <w:t>.</w:t>
      </w:r>
    </w:p>
    <w:p w:rsidR="008C4223" w:rsidRPr="003F73A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F73AB">
        <w:rPr>
          <w:sz w:val="24"/>
          <w:szCs w:val="24"/>
        </w:rPr>
        <w:t xml:space="preserve">Количество лотов: </w:t>
      </w:r>
      <w:r w:rsidRPr="003F73AB">
        <w:rPr>
          <w:b/>
          <w:sz w:val="24"/>
          <w:szCs w:val="24"/>
        </w:rPr>
        <w:t>1 (один)</w:t>
      </w:r>
      <w:r w:rsidRPr="003F73A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F73AB">
        <w:rPr>
          <w:sz w:val="24"/>
          <w:szCs w:val="24"/>
        </w:rPr>
        <w:t xml:space="preserve">Частичное </w:t>
      </w:r>
      <w:r w:rsidR="00BE644E" w:rsidRPr="003F73AB">
        <w:rPr>
          <w:sz w:val="24"/>
          <w:szCs w:val="24"/>
        </w:rPr>
        <w:t>выполнение работ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выполнения работ</w:t>
      </w:r>
      <w:r w:rsidR="009548C6" w:rsidRPr="009548C6">
        <w:t xml:space="preserve"> </w:t>
      </w:r>
      <w:proofErr w:type="gramStart"/>
      <w:r w:rsidR="009548C6" w:rsidRPr="00161523">
        <w:t>согласно требований</w:t>
      </w:r>
      <w:proofErr w:type="gramEnd"/>
      <w:r w:rsidR="009548C6" w:rsidRPr="00161523">
        <w:t xml:space="preserve"> технического задания</w:t>
      </w:r>
      <w:r w:rsidR="00717F60" w:rsidRPr="00E71A48">
        <w:rPr>
          <w:sz w:val="24"/>
          <w:szCs w:val="24"/>
        </w:rPr>
        <w:t>.</w:t>
      </w:r>
      <w:bookmarkEnd w:id="19"/>
    </w:p>
    <w:p w:rsidR="008D2928" w:rsidRPr="00366652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>
        <w:rPr>
          <w:sz w:val="24"/>
          <w:szCs w:val="24"/>
        </w:rPr>
        <w:t>Выполнение работ</w:t>
      </w:r>
      <w:r w:rsidR="00366652" w:rsidRPr="00366652">
        <w:rPr>
          <w:sz w:val="24"/>
          <w:szCs w:val="24"/>
        </w:rPr>
        <w:t xml:space="preserve"> </w:t>
      </w:r>
      <w:r w:rsidR="009548C6" w:rsidRPr="00161523">
        <w:t>Участником будет осуществляться на объектах Заказчика</w:t>
      </w:r>
      <w:r w:rsidR="00366652" w:rsidRPr="0036665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BE644E" w:rsidRPr="002F4103">
        <w:rPr>
          <w:sz w:val="24"/>
          <w:szCs w:val="24"/>
        </w:rPr>
        <w:t>безналичный расчет, в течение 30 (тридцати) рабочих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C3A4B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C3A4B">
        <w:rPr>
          <w:iCs/>
          <w:sz w:val="24"/>
          <w:szCs w:val="24"/>
        </w:rPr>
      </w:r>
      <w:r w:rsidR="001C3A4B">
        <w:rPr>
          <w:iCs/>
          <w:sz w:val="24"/>
          <w:szCs w:val="24"/>
        </w:rPr>
        <w:fldChar w:fldCharType="separate"/>
      </w:r>
      <w:r w:rsidR="000276AB">
        <w:rPr>
          <w:iCs/>
          <w:sz w:val="24"/>
          <w:szCs w:val="24"/>
        </w:rPr>
        <w:t>3</w:t>
      </w:r>
      <w:r w:rsidR="001C3A4B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C3A4B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4</w:t>
      </w:r>
      <w:r w:rsidR="001C3A4B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276AB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C3A4B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C3A4B">
        <w:rPr>
          <w:iCs/>
          <w:sz w:val="24"/>
          <w:szCs w:val="24"/>
        </w:rPr>
      </w:r>
      <w:r w:rsidR="001C3A4B">
        <w:rPr>
          <w:iCs/>
          <w:sz w:val="24"/>
          <w:szCs w:val="24"/>
        </w:rPr>
        <w:fldChar w:fldCharType="separate"/>
      </w:r>
      <w:r w:rsidR="000276AB">
        <w:rPr>
          <w:iCs/>
          <w:sz w:val="24"/>
          <w:szCs w:val="24"/>
        </w:rPr>
        <w:t>5</w:t>
      </w:r>
      <w:r w:rsidR="001C3A4B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9241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 xml:space="preserve">В случае,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п.п. </w:t>
      </w:r>
      <w:fldSimple w:instr=" REF _Ref440270637 \r \h  \* MERGEFORMAT ">
        <w:r w:rsidR="000276AB" w:rsidRPr="000276AB">
          <w:rPr>
            <w:sz w:val="24"/>
            <w:szCs w:val="24"/>
          </w:rPr>
          <w:t>1.1.5</w:t>
        </w:r>
      </w:fldSimple>
      <w:r w:rsidRPr="00392410">
        <w:rPr>
          <w:sz w:val="24"/>
          <w:szCs w:val="24"/>
        </w:rPr>
        <w:t xml:space="preserve">, </w:t>
      </w:r>
      <w:fldSimple w:instr=" REF _Ref440270663 \r \h  \* MERGEFORMAT ">
        <w:r w:rsidR="000276AB" w:rsidRPr="000276AB">
          <w:rPr>
            <w:sz w:val="24"/>
            <w:szCs w:val="24"/>
          </w:rPr>
          <w:t>1.1.7</w:t>
        </w:r>
      </w:fldSimple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</w:t>
      </w:r>
      <w:proofErr w:type="gramStart"/>
      <w:r w:rsidR="00A154B7" w:rsidRPr="00AC6F87">
        <w:rPr>
          <w:sz w:val="24"/>
          <w:szCs w:val="24"/>
        </w:rPr>
        <w:t>м(</w:t>
      </w:r>
      <w:proofErr w:type="gramEnd"/>
      <w:r w:rsidRPr="00AC6F87">
        <w:rPr>
          <w:sz w:val="24"/>
          <w:szCs w:val="24"/>
        </w:rPr>
        <w:t>их</w:t>
      </w:r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и(</w:t>
      </w:r>
      <w:proofErr w:type="spellStart"/>
      <w:r w:rsidRPr="00AC6F87">
        <w:rPr>
          <w:sz w:val="24"/>
          <w:szCs w:val="24"/>
        </w:rPr>
        <w:t>ях</w:t>
      </w:r>
      <w:proofErr w:type="spellEnd"/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)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92410">
        <w:rPr>
          <w:sz w:val="24"/>
          <w:szCs w:val="24"/>
        </w:rPr>
        <w:t xml:space="preserve">, </w:t>
      </w:r>
      <w:r w:rsidRPr="00392410">
        <w:rPr>
          <w:sz w:val="24"/>
          <w:szCs w:val="24"/>
        </w:rPr>
        <w:lastRenderedPageBreak/>
        <w:t xml:space="preserve">указанными в п.п. </w:t>
      </w:r>
      <w:fldSimple w:instr=" REF _Ref440270637 \r \h  \* MERGEFORMAT ">
        <w:r w:rsidR="000276AB" w:rsidRPr="000276AB">
          <w:rPr>
            <w:sz w:val="24"/>
            <w:szCs w:val="24"/>
          </w:rPr>
          <w:t>1.1.5</w:t>
        </w:r>
      </w:fldSimple>
      <w:r w:rsidR="008D2928" w:rsidRPr="00392410">
        <w:rPr>
          <w:sz w:val="24"/>
          <w:szCs w:val="24"/>
        </w:rPr>
        <w:t xml:space="preserve">, </w:t>
      </w:r>
      <w:fldSimple w:instr=" REF _Ref440270663 \r \h  \* MERGEFORMAT ">
        <w:r w:rsidR="000276AB" w:rsidRPr="000276AB">
          <w:rPr>
            <w:sz w:val="24"/>
            <w:szCs w:val="24"/>
          </w:rPr>
          <w:t>1.1.7</w:t>
        </w:r>
      </w:fldSimple>
      <w:r w:rsidRPr="00392410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1C3A4B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1.1.7</w:t>
      </w:r>
      <w:r w:rsidR="001C3A4B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69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276AB" w:rsidRPr="000276AB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69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276AB" w:rsidRPr="000276AB">
          <w:rPr>
            <w:color w:val="000000"/>
            <w:sz w:val="24"/>
            <w:szCs w:val="24"/>
          </w:rPr>
          <w:t>3.3.2</w:t>
        </w:r>
      </w:fldSimple>
      <w:r w:rsidR="00721B30">
        <w:rPr>
          <w:color w:val="00000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1C3A4B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proofErr w:type="spellStart"/>
      <w:r w:rsidR="000276AB">
        <w:rPr>
          <w:bCs w:val="0"/>
          <w:sz w:val="24"/>
          <w:szCs w:val="24"/>
        </w:rPr>
        <w:t>ф</w:t>
      </w:r>
      <w:proofErr w:type="spellEnd"/>
      <w:r w:rsidR="000276AB">
        <w:rPr>
          <w:bCs w:val="0"/>
          <w:sz w:val="24"/>
          <w:szCs w:val="24"/>
        </w:rPr>
        <w:t>)</w:t>
      </w:r>
      <w:r w:rsidR="001C3A4B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fldSimple w:instr=" REF _Ref306005578 \r \h  \* MERGEFORMAT ">
        <w:r w:rsidR="000276AB" w:rsidRPr="000276AB">
          <w:rPr>
            <w:sz w:val="24"/>
            <w:szCs w:val="24"/>
          </w:rPr>
          <w:t>3.3.8.3</w:t>
        </w:r>
      </w:fldSimple>
      <w:r w:rsidR="00F21407" w:rsidRPr="00F21407">
        <w:rPr>
          <w:sz w:val="24"/>
          <w:szCs w:val="24"/>
        </w:rPr>
        <w:t xml:space="preserve"> и подразделе </w:t>
      </w:r>
      <w:fldSimple w:instr=" REF _Ref441574649 \r \h  \* MERGEFORMAT ">
        <w:r w:rsidR="000276AB" w:rsidRPr="000276AB">
          <w:rPr>
            <w:sz w:val="24"/>
            <w:szCs w:val="24"/>
          </w:rPr>
          <w:t>5.18</w:t>
        </w:r>
      </w:fldSimple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698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276AB" w:rsidRPr="000276AB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276AB" w:rsidRPr="000276AB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699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276AB" w:rsidRPr="000276AB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700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C3A4B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C3A4B">
        <w:rPr>
          <w:b w:val="0"/>
        </w:rPr>
      </w:r>
      <w:r w:rsidR="001C3A4B">
        <w:rPr>
          <w:b w:val="0"/>
        </w:rPr>
        <w:fldChar w:fldCharType="separate"/>
      </w:r>
      <w:r w:rsidR="000276AB">
        <w:rPr>
          <w:b w:val="0"/>
        </w:rPr>
        <w:t>1.1.4</w:t>
      </w:r>
      <w:r w:rsidR="001C3A4B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2" w:name="_Toc440361306"/>
      <w:bookmarkStart w:id="63" w:name="_Toc440376061"/>
      <w:bookmarkStart w:id="64" w:name="_Toc440376188"/>
      <w:bookmarkStart w:id="65" w:name="_Toc440382453"/>
      <w:bookmarkStart w:id="66" w:name="_Toc440447123"/>
      <w:bookmarkStart w:id="67" w:name="_Toc440620803"/>
      <w:bookmarkStart w:id="68" w:name="_Toc440631438"/>
      <w:bookmarkStart w:id="69" w:name="_Toc440875678"/>
      <w:bookmarkStart w:id="70" w:name="_Toc44113170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276AB" w:rsidRPr="000276AB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61307"/>
      <w:bookmarkStart w:id="72" w:name="_Toc440376062"/>
      <w:bookmarkStart w:id="73" w:name="_Toc440376189"/>
      <w:bookmarkStart w:id="74" w:name="_Toc440382454"/>
      <w:bookmarkStart w:id="75" w:name="_Toc440447124"/>
      <w:bookmarkStart w:id="76" w:name="_Toc440620804"/>
      <w:bookmarkStart w:id="77" w:name="_Toc440631439"/>
      <w:bookmarkStart w:id="78" w:name="_Toc440875679"/>
      <w:bookmarkStart w:id="79" w:name="_Toc441131703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276AB" w:rsidRPr="000276AB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8"/>
      <w:bookmarkStart w:id="81" w:name="_Toc440376063"/>
      <w:bookmarkStart w:id="82" w:name="_Toc440376190"/>
      <w:bookmarkStart w:id="83" w:name="_Toc440382455"/>
      <w:bookmarkStart w:id="84" w:name="_Toc440447125"/>
      <w:bookmarkStart w:id="85" w:name="_Toc440620805"/>
      <w:bookmarkStart w:id="86" w:name="_Toc440631440"/>
      <w:bookmarkStart w:id="87" w:name="_Toc440875680"/>
      <w:bookmarkStart w:id="88" w:name="_Toc441131704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276AB" w:rsidRPr="000276AB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276AB" w:rsidRPr="000276AB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276AB" w:rsidRPr="000276AB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1C3A4B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1C3A4B">
        <w:rPr>
          <w:b w:val="0"/>
          <w:szCs w:val="24"/>
        </w:rPr>
      </w:r>
      <w:r w:rsidR="001C3A4B">
        <w:rPr>
          <w:b w:val="0"/>
          <w:szCs w:val="24"/>
        </w:rPr>
        <w:fldChar w:fldCharType="separate"/>
      </w:r>
      <w:r w:rsidR="000276AB">
        <w:rPr>
          <w:b w:val="0"/>
          <w:szCs w:val="24"/>
        </w:rPr>
        <w:t>5.5</w:t>
      </w:r>
      <w:r w:rsidR="001C3A4B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1C3A4B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1C3A4B">
        <w:rPr>
          <w:b w:val="0"/>
          <w:szCs w:val="24"/>
        </w:rPr>
      </w:r>
      <w:r w:rsidR="001C3A4B">
        <w:rPr>
          <w:b w:val="0"/>
          <w:szCs w:val="24"/>
        </w:rPr>
        <w:fldChar w:fldCharType="separate"/>
      </w:r>
      <w:r w:rsidR="000276AB">
        <w:rPr>
          <w:b w:val="0"/>
          <w:szCs w:val="24"/>
        </w:rPr>
        <w:t>5.6</w:t>
      </w:r>
      <w:r w:rsidR="001C3A4B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9" w:name="_Toc440361309"/>
      <w:bookmarkStart w:id="90" w:name="_Toc440376064"/>
      <w:bookmarkStart w:id="91" w:name="_Toc440376191"/>
      <w:bookmarkStart w:id="92" w:name="_Toc440382456"/>
      <w:bookmarkStart w:id="93" w:name="_Toc440447126"/>
      <w:bookmarkStart w:id="94" w:name="_Toc440620806"/>
      <w:bookmarkStart w:id="95" w:name="_Toc440631441"/>
      <w:bookmarkStart w:id="96" w:name="_Toc440875681"/>
      <w:bookmarkStart w:id="97" w:name="_Toc44113170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C3A4B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C3A4B">
        <w:rPr>
          <w:b w:val="0"/>
          <w:szCs w:val="24"/>
        </w:rPr>
      </w:r>
      <w:r w:rsidR="001C3A4B">
        <w:rPr>
          <w:b w:val="0"/>
          <w:szCs w:val="24"/>
        </w:rPr>
        <w:fldChar w:fldCharType="separate"/>
      </w:r>
      <w:r w:rsidR="000276AB">
        <w:rPr>
          <w:b w:val="0"/>
          <w:szCs w:val="24"/>
        </w:rPr>
        <w:t>3.3.14</w:t>
      </w:r>
      <w:r w:rsidR="001C3A4B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8" w:name="_Toc440361310"/>
      <w:bookmarkStart w:id="99" w:name="_Toc440376065"/>
      <w:bookmarkStart w:id="100" w:name="_Toc440376192"/>
      <w:bookmarkStart w:id="101" w:name="_Toc440382457"/>
      <w:bookmarkStart w:id="102" w:name="_Toc440447127"/>
      <w:bookmarkStart w:id="103" w:name="_Toc440620807"/>
      <w:bookmarkStart w:id="104" w:name="_Toc440631442"/>
      <w:bookmarkStart w:id="105" w:name="_Toc440875682"/>
      <w:bookmarkStart w:id="106" w:name="_Toc441131706"/>
      <w:r w:rsidRPr="002D4BC6">
        <w:rPr>
          <w:b w:val="0"/>
          <w:szCs w:val="24"/>
        </w:rPr>
        <w:t xml:space="preserve">Оценка заявок (подраздел </w:t>
      </w:r>
      <w:r w:rsidR="001C3A4B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C3A4B">
        <w:rPr>
          <w:b w:val="0"/>
          <w:szCs w:val="24"/>
        </w:rPr>
      </w:r>
      <w:r w:rsidR="001C3A4B">
        <w:rPr>
          <w:b w:val="0"/>
          <w:szCs w:val="24"/>
        </w:rPr>
        <w:fldChar w:fldCharType="separate"/>
      </w:r>
      <w:r w:rsidR="000276AB">
        <w:rPr>
          <w:b w:val="0"/>
          <w:szCs w:val="24"/>
        </w:rPr>
        <w:t>3.5.1</w:t>
      </w:r>
      <w:r w:rsidR="001C3A4B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C3A4B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C3A4B">
        <w:rPr>
          <w:b w:val="0"/>
          <w:szCs w:val="24"/>
        </w:rPr>
      </w:r>
      <w:r w:rsidR="001C3A4B">
        <w:rPr>
          <w:b w:val="0"/>
          <w:szCs w:val="24"/>
        </w:rPr>
        <w:fldChar w:fldCharType="separate"/>
      </w:r>
      <w:r w:rsidR="000276AB">
        <w:rPr>
          <w:b w:val="0"/>
          <w:szCs w:val="24"/>
        </w:rPr>
        <w:t>3.8</w:t>
      </w:r>
      <w:r w:rsidR="001C3A4B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7" w:name="_Проект_договора"/>
      <w:bookmarkStart w:id="108" w:name="_Ref305973574"/>
      <w:bookmarkStart w:id="109" w:name="_Ref440272931"/>
      <w:bookmarkStart w:id="110" w:name="_Ref440274025"/>
      <w:bookmarkStart w:id="111" w:name="_Ref440292752"/>
      <w:bookmarkStart w:id="112" w:name="_Toc441131707"/>
      <w:bookmarkEnd w:id="52"/>
      <w:bookmarkEnd w:id="10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8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09"/>
      <w:bookmarkEnd w:id="110"/>
      <w:bookmarkEnd w:id="111"/>
      <w:bookmarkEnd w:id="11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13" w:name="_Toc441131708"/>
      <w:r w:rsidRPr="006238AF">
        <w:t>Проект договора</w:t>
      </w:r>
      <w:bookmarkEnd w:id="11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14" w:name="_Toc439238031"/>
      <w:bookmarkStart w:id="115" w:name="_Toc439238153"/>
      <w:bookmarkStart w:id="116" w:name="_Toc439252705"/>
      <w:bookmarkStart w:id="117" w:name="_Toc439323563"/>
      <w:bookmarkStart w:id="118" w:name="_Toc439323679"/>
      <w:bookmarkStart w:id="119" w:name="_Toc440361313"/>
      <w:bookmarkStart w:id="120" w:name="_Toc440376068"/>
      <w:bookmarkStart w:id="121" w:name="_Toc440376195"/>
      <w:bookmarkStart w:id="122" w:name="_Toc440382460"/>
      <w:bookmarkStart w:id="123" w:name="_Toc440447130"/>
      <w:bookmarkStart w:id="124" w:name="_Toc440620810"/>
      <w:bookmarkStart w:id="125" w:name="_Toc440631445"/>
      <w:bookmarkStart w:id="126" w:name="_Toc440875685"/>
      <w:bookmarkStart w:id="127" w:name="_Toc441131709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8" w:name="_Toc439238032"/>
      <w:bookmarkStart w:id="129" w:name="_Toc439238154"/>
      <w:bookmarkStart w:id="130" w:name="_Toc439252706"/>
      <w:bookmarkStart w:id="131" w:name="_Toc439323564"/>
      <w:bookmarkStart w:id="132" w:name="_Toc439323680"/>
      <w:bookmarkStart w:id="133" w:name="_Toc440361314"/>
      <w:bookmarkStart w:id="134" w:name="_Toc440376069"/>
      <w:bookmarkStart w:id="135" w:name="_Toc440376196"/>
      <w:bookmarkStart w:id="136" w:name="_Toc440382461"/>
      <w:bookmarkStart w:id="137" w:name="_Toc440447131"/>
      <w:bookmarkStart w:id="138" w:name="_Toc440620811"/>
      <w:bookmarkStart w:id="139" w:name="_Toc440631446"/>
      <w:bookmarkStart w:id="140" w:name="_Toc440875686"/>
      <w:bookmarkStart w:id="141" w:name="_Toc44113171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C3A4B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C3A4B">
        <w:rPr>
          <w:b w:val="0"/>
        </w:rPr>
      </w:r>
      <w:r w:rsidR="001C3A4B">
        <w:rPr>
          <w:b w:val="0"/>
        </w:rPr>
        <w:fldChar w:fldCharType="separate"/>
      </w:r>
      <w:r w:rsidR="000276AB">
        <w:rPr>
          <w:b w:val="0"/>
        </w:rPr>
        <w:t>5.5</w:t>
      </w:r>
      <w:r w:rsidR="001C3A4B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2" w:name="_Toc439238033"/>
      <w:bookmarkStart w:id="143" w:name="_Toc439238155"/>
      <w:bookmarkStart w:id="144" w:name="_Toc439252707"/>
      <w:bookmarkStart w:id="145" w:name="_Toc439323565"/>
      <w:bookmarkStart w:id="146" w:name="_Toc439323681"/>
      <w:bookmarkStart w:id="147" w:name="_Toc440361315"/>
      <w:bookmarkStart w:id="148" w:name="_Toc440376070"/>
      <w:bookmarkStart w:id="149" w:name="_Toc440376197"/>
      <w:bookmarkStart w:id="150" w:name="_Toc440382462"/>
      <w:bookmarkStart w:id="151" w:name="_Toc440447132"/>
      <w:bookmarkStart w:id="152" w:name="_Toc440620812"/>
      <w:bookmarkStart w:id="153" w:name="_Toc440631447"/>
      <w:bookmarkStart w:id="154" w:name="_Toc440875687"/>
      <w:bookmarkStart w:id="155" w:name="_Toc44113171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56" w:name="_Toc441131712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5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157"/>
      <w:bookmarkStart w:id="158" w:name="_Toc439252709"/>
      <w:bookmarkStart w:id="159" w:name="_Toc439323567"/>
      <w:bookmarkStart w:id="160" w:name="_Toc439323683"/>
      <w:bookmarkStart w:id="161" w:name="_Toc440361317"/>
      <w:bookmarkStart w:id="162" w:name="_Toc440376072"/>
      <w:bookmarkStart w:id="163" w:name="_Toc440376199"/>
      <w:bookmarkStart w:id="164" w:name="_Toc440382464"/>
      <w:bookmarkStart w:id="165" w:name="_Toc440447134"/>
      <w:bookmarkStart w:id="166" w:name="_Toc440620814"/>
      <w:bookmarkStart w:id="167" w:name="_Toc440631449"/>
      <w:bookmarkStart w:id="168" w:name="_Toc440875689"/>
      <w:bookmarkStart w:id="169" w:name="_Toc44113171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1C3A4B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C3A4B">
        <w:rPr>
          <w:b w:val="0"/>
        </w:rPr>
      </w:r>
      <w:r w:rsidR="001C3A4B">
        <w:rPr>
          <w:b w:val="0"/>
        </w:rPr>
        <w:fldChar w:fldCharType="separate"/>
      </w:r>
      <w:r w:rsidR="000276AB">
        <w:rPr>
          <w:b w:val="0"/>
        </w:rPr>
        <w:t>2.2.3</w:t>
      </w:r>
      <w:r w:rsidR="001C3A4B">
        <w:rPr>
          <w:b w:val="0"/>
        </w:rPr>
        <w:fldChar w:fldCharType="end"/>
      </w:r>
      <w:r w:rsidRPr="003303E9">
        <w:rPr>
          <w:b w:val="0"/>
        </w:rPr>
        <w:t>).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0" w:name="_Toc439238158"/>
      <w:bookmarkStart w:id="171" w:name="_Toc439252710"/>
      <w:bookmarkStart w:id="172" w:name="_Toc439323568"/>
      <w:bookmarkStart w:id="173" w:name="_Toc439323684"/>
      <w:bookmarkStart w:id="174" w:name="_Toc440361318"/>
      <w:bookmarkStart w:id="175" w:name="_Toc440376073"/>
      <w:bookmarkStart w:id="176" w:name="_Toc440376200"/>
      <w:bookmarkStart w:id="177" w:name="_Toc440382465"/>
      <w:bookmarkStart w:id="178" w:name="_Toc440447135"/>
      <w:bookmarkStart w:id="179" w:name="_Toc440620815"/>
      <w:bookmarkStart w:id="180" w:name="_Toc440631450"/>
      <w:bookmarkStart w:id="181" w:name="_Toc440875690"/>
      <w:bookmarkStart w:id="182" w:name="_Toc44113171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159"/>
      <w:bookmarkStart w:id="184" w:name="_Toc439252711"/>
      <w:bookmarkStart w:id="185" w:name="_Toc439323569"/>
      <w:bookmarkStart w:id="186" w:name="_Toc439323685"/>
      <w:bookmarkStart w:id="187" w:name="_Ref440270867"/>
      <w:bookmarkStart w:id="188" w:name="_Toc440361319"/>
      <w:bookmarkStart w:id="189" w:name="_Toc440376074"/>
      <w:bookmarkStart w:id="190" w:name="_Toc440376201"/>
      <w:bookmarkStart w:id="191" w:name="_Toc440382466"/>
      <w:bookmarkStart w:id="192" w:name="_Toc440447136"/>
      <w:bookmarkStart w:id="193" w:name="_Toc440620816"/>
      <w:bookmarkStart w:id="194" w:name="_Toc440631451"/>
      <w:bookmarkStart w:id="195" w:name="_Toc440875691"/>
      <w:bookmarkStart w:id="196" w:name="_Toc441131715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 xml:space="preserve">Федерального закона от 25 декабря 2008 года №273-ФЗ «О противодействии коррупции», принимает меры по предупреждению коррупции, присоединилось к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хартии российского бизнеса (свидетельство от 23.09.2014 №496), включилось в «Реестр надежных партнеров», ведет </w:t>
      </w:r>
      <w:proofErr w:type="spellStart"/>
      <w:r w:rsidRPr="00A052DC">
        <w:rPr>
          <w:i/>
          <w:sz w:val="24"/>
          <w:szCs w:val="24"/>
        </w:rPr>
        <w:t>Антикоррупционную</w:t>
      </w:r>
      <w:proofErr w:type="spellEnd"/>
      <w:r w:rsidRPr="00A052DC">
        <w:rPr>
          <w:i/>
          <w:sz w:val="24"/>
          <w:szCs w:val="24"/>
        </w:rPr>
        <w:t xml:space="preserve">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</w:t>
      </w:r>
      <w:proofErr w:type="spellStart"/>
      <w:r w:rsidRPr="00A052DC">
        <w:rPr>
          <w:i/>
          <w:sz w:val="24"/>
          <w:szCs w:val="24"/>
        </w:rPr>
        <w:t>антикоррупционные</w:t>
      </w:r>
      <w:proofErr w:type="spellEnd"/>
      <w:r w:rsidRPr="00A052DC">
        <w:rPr>
          <w:i/>
          <w:sz w:val="24"/>
          <w:szCs w:val="24"/>
        </w:rPr>
        <w:t xml:space="preserve">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Присоединение к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</w:t>
      </w:r>
      <w:proofErr w:type="spellStart"/>
      <w:r w:rsidRPr="00A052DC">
        <w:rPr>
          <w:i/>
          <w:sz w:val="24"/>
          <w:szCs w:val="24"/>
        </w:rPr>
        <w:t>антикоррупционным</w:t>
      </w:r>
      <w:proofErr w:type="spellEnd"/>
      <w:r w:rsidRPr="00A052DC">
        <w:rPr>
          <w:i/>
          <w:sz w:val="24"/>
          <w:szCs w:val="24"/>
        </w:rPr>
        <w:t xml:space="preserve">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</w:t>
      </w:r>
      <w:proofErr w:type="spellStart"/>
      <w:r w:rsidRPr="00A052DC">
        <w:rPr>
          <w:i/>
          <w:sz w:val="24"/>
          <w:szCs w:val="24"/>
        </w:rPr>
        <w:t>антикоррупционного</w:t>
      </w:r>
      <w:proofErr w:type="spellEnd"/>
      <w:r w:rsidRPr="00A052DC">
        <w:rPr>
          <w:i/>
          <w:sz w:val="24"/>
          <w:szCs w:val="24"/>
        </w:rPr>
        <w:t xml:space="preserve">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(далее - </w:t>
      </w:r>
      <w:proofErr w:type="spellStart"/>
      <w:r w:rsidRPr="00A052DC">
        <w:rPr>
          <w:i/>
          <w:sz w:val="24"/>
          <w:szCs w:val="24"/>
        </w:rPr>
        <w:t>Антикоррупционная</w:t>
      </w:r>
      <w:proofErr w:type="spellEnd"/>
      <w:r w:rsidRPr="00A052DC">
        <w:rPr>
          <w:i/>
          <w:sz w:val="24"/>
          <w:szCs w:val="24"/>
        </w:rPr>
        <w:t xml:space="preserve">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Антикоррупционную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участвуют в коллективных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антикоррупционных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 xml:space="preserve">Контрагент* настоящим подтверждает, что он ознакомился с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хартией российского бизнеса и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политикой, представленных в разделе «</w:t>
      </w:r>
      <w:proofErr w:type="spellStart"/>
      <w:r w:rsidRPr="00A052DC">
        <w:rPr>
          <w:i/>
          <w:sz w:val="24"/>
          <w:szCs w:val="24"/>
        </w:rPr>
        <w:t>Антикоррупционная</w:t>
      </w:r>
      <w:proofErr w:type="spellEnd"/>
      <w:r w:rsidRPr="00A052DC">
        <w:rPr>
          <w:i/>
          <w:sz w:val="24"/>
          <w:szCs w:val="24"/>
        </w:rPr>
        <w:t xml:space="preserve">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адресу: http://www.rosseti.ru/about/anticorruptionpolicy/policy/index.php, удостоверяет, что он полностью принимает положения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политики, и обязуется обеспечивать соблюдения требований </w:t>
      </w:r>
      <w:proofErr w:type="spellStart"/>
      <w:r w:rsidRPr="00A052DC">
        <w:rPr>
          <w:i/>
          <w:sz w:val="24"/>
          <w:szCs w:val="24"/>
        </w:rPr>
        <w:t>Антикоррупционной</w:t>
      </w:r>
      <w:proofErr w:type="spellEnd"/>
      <w:r w:rsidRPr="00A052DC">
        <w:rPr>
          <w:i/>
          <w:sz w:val="24"/>
          <w:szCs w:val="24"/>
        </w:rPr>
        <w:t xml:space="preserve">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</w:t>
      </w:r>
      <w:proofErr w:type="spellStart"/>
      <w:r w:rsidRPr="00A052DC">
        <w:rPr>
          <w:i/>
          <w:sz w:val="24"/>
          <w:szCs w:val="24"/>
        </w:rPr>
        <w:t>аффилированных</w:t>
      </w:r>
      <w:proofErr w:type="spellEnd"/>
      <w:r w:rsidRPr="00A052DC">
        <w:rPr>
          <w:i/>
          <w:sz w:val="24"/>
          <w:szCs w:val="24"/>
        </w:rPr>
        <w:t xml:space="preserve">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», их </w:t>
      </w:r>
      <w:proofErr w:type="spellStart"/>
      <w:r w:rsidRPr="00A052DC">
        <w:rPr>
          <w:rFonts w:ascii="Times New Roman" w:hAnsi="Times New Roman"/>
          <w:i/>
          <w:sz w:val="24"/>
        </w:rPr>
        <w:t>аффилированные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», их </w:t>
      </w:r>
      <w:proofErr w:type="spellStart"/>
      <w:r w:rsidRPr="00A052DC">
        <w:rPr>
          <w:rFonts w:ascii="Times New Roman" w:hAnsi="Times New Roman"/>
          <w:i/>
          <w:sz w:val="24"/>
        </w:rPr>
        <w:t>аффилированные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</w:t>
      </w:r>
      <w:proofErr w:type="spellStart"/>
      <w:r w:rsidRPr="00A052DC">
        <w:rPr>
          <w:rFonts w:ascii="Times New Roman" w:hAnsi="Times New Roman"/>
          <w:i/>
          <w:sz w:val="24"/>
        </w:rPr>
        <w:t>КоАП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», его </w:t>
      </w:r>
      <w:proofErr w:type="spellStart"/>
      <w:r w:rsidRPr="00A052DC">
        <w:rPr>
          <w:rFonts w:ascii="Times New Roman" w:hAnsi="Times New Roman"/>
          <w:i/>
          <w:sz w:val="24"/>
        </w:rPr>
        <w:t>аффилированными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обязательств по соблюдению требований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Антикоррупционной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путем безусловного следования при ведении бизнеса </w:t>
      </w:r>
      <w:proofErr w:type="spellStart"/>
      <w:r w:rsidRPr="00A052DC">
        <w:rPr>
          <w:rFonts w:ascii="Times New Roman" w:hAnsi="Times New Roman"/>
          <w:i/>
          <w:sz w:val="24"/>
        </w:rPr>
        <w:t>антикоррупционным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стандартам, нацеленным на минимизацию коррупционных проявлений в </w:t>
      </w:r>
      <w:proofErr w:type="spellStart"/>
      <w:r w:rsidRPr="00A052DC">
        <w:rPr>
          <w:rFonts w:ascii="Times New Roman" w:hAnsi="Times New Roman"/>
          <w:i/>
          <w:sz w:val="24"/>
        </w:rPr>
        <w:t>электросетевом</w:t>
      </w:r>
      <w:proofErr w:type="spellEnd"/>
      <w:r w:rsidRPr="00A052DC">
        <w:rPr>
          <w:rFonts w:ascii="Times New Roman" w:hAnsi="Times New Roman"/>
          <w:i/>
          <w:sz w:val="24"/>
        </w:rPr>
        <w:t xml:space="preserve">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97" w:name="_Ref303622434"/>
      <w:bookmarkStart w:id="198" w:name="_Ref303624273"/>
      <w:bookmarkStart w:id="199" w:name="_Ref303682476"/>
      <w:bookmarkStart w:id="200" w:name="_Ref303683017"/>
      <w:bookmarkEnd w:id="197"/>
      <w:bookmarkEnd w:id="198"/>
      <w:bookmarkEnd w:id="199"/>
      <w:bookmarkEnd w:id="20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01" w:name="_Ref303711222"/>
      <w:bookmarkStart w:id="202" w:name="_Ref311232052"/>
      <w:bookmarkStart w:id="203" w:name="_Toc44113171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01"/>
      <w:r w:rsidR="00D51A0B" w:rsidRPr="00E71A48">
        <w:rPr>
          <w:szCs w:val="24"/>
        </w:rPr>
        <w:t>Заявок</w:t>
      </w:r>
      <w:bookmarkEnd w:id="202"/>
      <w:bookmarkEnd w:id="20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4" w:name="_Toc44113171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5" w:name="_Toc439323688"/>
      <w:bookmarkStart w:id="206" w:name="_Toc440361322"/>
      <w:bookmarkStart w:id="207" w:name="_Toc440376077"/>
      <w:bookmarkStart w:id="208" w:name="_Toc440376204"/>
      <w:bookmarkStart w:id="209" w:name="_Toc440382469"/>
      <w:bookmarkStart w:id="210" w:name="_Toc440447139"/>
      <w:bookmarkStart w:id="211" w:name="_Toc440620819"/>
      <w:bookmarkStart w:id="212" w:name="_Toc440631454"/>
      <w:bookmarkStart w:id="213" w:name="_Toc440875694"/>
      <w:bookmarkStart w:id="214" w:name="_Toc44113171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276AB" w:rsidRPr="000276AB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276AB" w:rsidRPr="000276AB">
          <w:rPr>
            <w:bCs w:val="0"/>
            <w:sz w:val="24"/>
            <w:szCs w:val="24"/>
          </w:rPr>
          <w:t>3.3</w:t>
        </w:r>
      </w:fldSimple>
      <w:r w:rsidR="001C3A4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C3A4B" w:rsidRPr="00E71A48">
        <w:rPr>
          <w:bCs w:val="0"/>
          <w:sz w:val="24"/>
          <w:szCs w:val="24"/>
        </w:rPr>
      </w:r>
      <w:r w:rsidR="001C3A4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C3A4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C3A4B" w:rsidRPr="00E71A48">
        <w:rPr>
          <w:bCs w:val="0"/>
          <w:sz w:val="24"/>
          <w:szCs w:val="24"/>
        </w:rPr>
      </w:r>
      <w:r w:rsidR="001C3A4B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276AB" w:rsidRPr="000276AB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276AB" w:rsidRPr="000276AB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fldSimple w:instr=" REF _Ref305973250 \r \h  \* MERGEFORMAT ">
        <w:r w:rsidR="000276AB" w:rsidRPr="000276AB">
          <w:rPr>
            <w:bCs w:val="0"/>
            <w:sz w:val="24"/>
            <w:szCs w:val="24"/>
          </w:rPr>
          <w:t>3.5</w:t>
        </w:r>
        <w:r w:rsidR="000276AB">
          <w:t>.1</w:t>
        </w:r>
      </w:fldSimple>
      <w:r w:rsidR="001C3A4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C3A4B" w:rsidRPr="00E71A48">
        <w:rPr>
          <w:bCs w:val="0"/>
          <w:sz w:val="24"/>
          <w:szCs w:val="24"/>
        </w:rPr>
      </w:r>
      <w:r w:rsidR="001C3A4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276AB" w:rsidRPr="000276AB">
          <w:rPr>
            <w:bCs w:val="0"/>
            <w:sz w:val="24"/>
            <w:szCs w:val="24"/>
          </w:rPr>
          <w:t>3.7</w:t>
        </w:r>
      </w:fldSimple>
      <w:r w:rsidR="001C3A4B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C3A4B" w:rsidRPr="00E71A48">
        <w:rPr>
          <w:bCs w:val="0"/>
          <w:sz w:val="24"/>
          <w:szCs w:val="24"/>
        </w:rPr>
      </w:r>
      <w:r w:rsidR="001C3A4B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3681924 \r \h  \* MERGEFORMAT ">
        <w:r w:rsidR="000276AB" w:rsidRPr="000276AB">
          <w:rPr>
            <w:bCs w:val="0"/>
            <w:sz w:val="24"/>
            <w:szCs w:val="24"/>
          </w:rPr>
          <w:t>3.8</w:t>
        </w:r>
      </w:fldSimple>
      <w:r w:rsidR="001C3A4B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C3A4B" w:rsidRPr="00E71A48">
        <w:rPr>
          <w:bCs w:val="0"/>
          <w:sz w:val="24"/>
          <w:szCs w:val="24"/>
        </w:rPr>
      </w:r>
      <w:r w:rsidR="001C3A4B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fldSimple w:instr=" REF _Ref303683929 \r \h  \* MERGEFORMAT ">
        <w:r w:rsidR="000276AB" w:rsidRPr="000276AB">
          <w:rPr>
            <w:bCs w:val="0"/>
            <w:sz w:val="24"/>
            <w:szCs w:val="24"/>
          </w:rPr>
          <w:t>3.10</w:t>
        </w:r>
      </w:fldSimple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276AB" w:rsidRPr="000276AB">
          <w:rPr>
            <w:bCs w:val="0"/>
            <w:sz w:val="24"/>
            <w:szCs w:val="24"/>
          </w:rPr>
          <w:t>3.11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276AB" w:rsidRPr="000276AB">
          <w:rPr>
            <w:bCs w:val="0"/>
            <w:sz w:val="24"/>
            <w:szCs w:val="24"/>
          </w:rPr>
          <w:t>3.12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20820"/>
      <w:bookmarkStart w:id="226" w:name="_Toc440631455"/>
      <w:bookmarkStart w:id="227" w:name="_Toc440875695"/>
      <w:bookmarkStart w:id="228" w:name="_Toc44113171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9" w:name="_Ref303250835"/>
      <w:bookmarkStart w:id="230" w:name="_Ref305973033"/>
      <w:bookmarkStart w:id="231" w:name="_Toc441131720"/>
      <w:bookmarkStart w:id="23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9"/>
      <w:r w:rsidRPr="00E71A48">
        <w:t xml:space="preserve"> по запросу предложений</w:t>
      </w:r>
      <w:bookmarkEnd w:id="230"/>
      <w:bookmarkEnd w:id="23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276AB" w:rsidRPr="000276AB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3" w:name="__RefNumPara__444_922829174"/>
      <w:bookmarkStart w:id="234" w:name="_Ref191386216"/>
      <w:bookmarkStart w:id="235" w:name="_Ref305973147"/>
      <w:bookmarkStart w:id="236" w:name="_Toc441131721"/>
      <w:bookmarkEnd w:id="232"/>
      <w:bookmarkEnd w:id="233"/>
      <w:r w:rsidRPr="00E71A48">
        <w:lastRenderedPageBreak/>
        <w:t xml:space="preserve">Подготовка </w:t>
      </w:r>
      <w:bookmarkEnd w:id="234"/>
      <w:r w:rsidRPr="00E71A48">
        <w:t>Заявок</w:t>
      </w:r>
      <w:bookmarkEnd w:id="235"/>
      <w:bookmarkEnd w:id="23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7" w:name="_Ref306114638"/>
      <w:bookmarkStart w:id="238" w:name="_Toc440361326"/>
      <w:bookmarkStart w:id="239" w:name="_Toc440376081"/>
      <w:bookmarkStart w:id="240" w:name="_Toc440376208"/>
      <w:bookmarkStart w:id="241" w:name="_Toc440382473"/>
      <w:bookmarkStart w:id="242" w:name="_Toc440447143"/>
      <w:bookmarkStart w:id="243" w:name="_Toc440620823"/>
      <w:bookmarkStart w:id="244" w:name="_Toc440631458"/>
      <w:bookmarkStart w:id="245" w:name="_Toc440875698"/>
      <w:bookmarkStart w:id="246" w:name="_Toc44113172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247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5.1</w:t>
      </w:r>
      <w:r w:rsidR="001C3A4B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5.2</w:t>
      </w:r>
      <w:r w:rsidR="001C3A4B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5.3</w:t>
      </w:r>
      <w:r w:rsidR="001C3A4B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5.4</w:t>
      </w:r>
      <w:r w:rsidR="001C3A4B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5.5</w:t>
      </w:r>
      <w:r w:rsidR="001C3A4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276AB" w:rsidRPr="000276AB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5.6</w:t>
      </w:r>
      <w:r w:rsidR="001C3A4B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48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1C3A4B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1C3A4B">
        <w:rPr>
          <w:bCs w:val="0"/>
          <w:sz w:val="24"/>
          <w:szCs w:val="24"/>
          <w:lang w:eastAsia="ru-RU"/>
        </w:rPr>
      </w:r>
      <w:r w:rsidR="001C3A4B">
        <w:rPr>
          <w:bCs w:val="0"/>
          <w:sz w:val="24"/>
          <w:szCs w:val="24"/>
          <w:lang w:eastAsia="ru-RU"/>
        </w:rPr>
        <w:fldChar w:fldCharType="separate"/>
      </w:r>
      <w:r w:rsidR="000276AB">
        <w:rPr>
          <w:bCs w:val="0"/>
          <w:sz w:val="24"/>
          <w:szCs w:val="24"/>
          <w:lang w:eastAsia="ru-RU"/>
        </w:rPr>
        <w:t>5.1</w:t>
      </w:r>
      <w:r w:rsidR="001C3A4B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39241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1C3A4B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б)</w:t>
      </w:r>
      <w:r w:rsidR="001C3A4B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1C3A4B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3.3.8.3</w:t>
      </w:r>
      <w:r w:rsidR="001C3A4B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66565">
        <w:rPr>
          <w:bCs w:val="0"/>
          <w:sz w:val="24"/>
          <w:szCs w:val="24"/>
        </w:rPr>
        <w:t>Анкета Участника запроса предложений (</w:t>
      </w:r>
      <w:r w:rsidRPr="00B66565">
        <w:rPr>
          <w:bCs w:val="0"/>
          <w:spacing w:val="-2"/>
          <w:sz w:val="24"/>
          <w:szCs w:val="24"/>
        </w:rPr>
        <w:t>под</w:t>
      </w:r>
      <w:r w:rsidRPr="00B66565">
        <w:rPr>
          <w:bCs w:val="0"/>
          <w:sz w:val="24"/>
          <w:szCs w:val="24"/>
        </w:rPr>
        <w:t>раздел</w:t>
      </w:r>
      <w:r w:rsidRPr="00B66565">
        <w:rPr>
          <w:bCs w:val="0"/>
          <w:sz w:val="24"/>
          <w:szCs w:val="24"/>
          <w:lang w:eastAsia="ru-RU"/>
        </w:rPr>
        <w:t xml:space="preserve"> </w:t>
      </w:r>
      <w:fldSimple w:instr=" REF _Ref444168907 \r \h  \* MERGEFORMAT ">
        <w:r w:rsidR="000276AB" w:rsidRPr="000276AB">
          <w:rPr>
            <w:bCs w:val="0"/>
            <w:sz w:val="24"/>
            <w:szCs w:val="24"/>
            <w:lang w:eastAsia="ru-RU"/>
          </w:rPr>
          <w:t>5.7.1</w:t>
        </w:r>
      </w:fldSimple>
      <w:r w:rsidRPr="00B66565">
        <w:rPr>
          <w:bCs w:val="0"/>
          <w:sz w:val="24"/>
          <w:szCs w:val="24"/>
        </w:rPr>
        <w:t xml:space="preserve">) </w:t>
      </w:r>
      <w:r w:rsidRPr="00B66565">
        <w:rPr>
          <w:sz w:val="24"/>
          <w:szCs w:val="24"/>
        </w:rPr>
        <w:t xml:space="preserve">с приложением </w:t>
      </w:r>
      <w:proofErr w:type="gramStart"/>
      <w:r w:rsidRPr="00B6656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B6656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B66565">
        <w:rPr>
          <w:bCs w:val="0"/>
          <w:sz w:val="24"/>
          <w:szCs w:val="24"/>
        </w:rPr>
        <w:t>Word</w:t>
      </w:r>
      <w:proofErr w:type="spellEnd"/>
      <w:r w:rsidRPr="00B66565">
        <w:rPr>
          <w:bCs w:val="0"/>
          <w:sz w:val="24"/>
          <w:szCs w:val="24"/>
        </w:rPr>
        <w:t>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B66565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fldSimple w:instr=" REF _Ref444168917 \r \h  \* MERGEFORMAT ">
        <w:r w:rsidR="000276AB" w:rsidRPr="000276AB">
          <w:rPr>
            <w:sz w:val="24"/>
            <w:szCs w:val="24"/>
          </w:rPr>
          <w:t>5.7.2</w:t>
        </w:r>
      </w:fldSimple>
      <w:r w:rsidRPr="00B66565">
        <w:rPr>
          <w:sz w:val="24"/>
          <w:szCs w:val="24"/>
        </w:rPr>
        <w:t>) – предоставляется только теми Участниками/субподрядчиками/</w:t>
      </w:r>
      <w:r w:rsidRPr="00B66565">
        <w:rPr>
          <w:sz w:val="24"/>
          <w:szCs w:val="24"/>
        </w:rPr>
        <w:br/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B66565">
        <w:rPr>
          <w:bCs w:val="0"/>
          <w:sz w:val="24"/>
          <w:szCs w:val="24"/>
        </w:rPr>
        <w:t>;</w:t>
      </w:r>
      <w:proofErr w:type="gramEnd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46282D">
        <w:rPr>
          <w:bCs w:val="0"/>
          <w:sz w:val="24"/>
          <w:szCs w:val="24"/>
        </w:rPr>
        <w:t>выполнения работ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1C3A4B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1C3A4B">
        <w:rPr>
          <w:bCs w:val="0"/>
          <w:sz w:val="24"/>
          <w:szCs w:val="24"/>
          <w:lang w:eastAsia="ru-RU"/>
        </w:rPr>
      </w:r>
      <w:r w:rsidR="001C3A4B">
        <w:rPr>
          <w:bCs w:val="0"/>
          <w:sz w:val="24"/>
          <w:szCs w:val="24"/>
          <w:lang w:eastAsia="ru-RU"/>
        </w:rPr>
        <w:fldChar w:fldCharType="separate"/>
      </w:r>
      <w:r w:rsidR="000276AB">
        <w:rPr>
          <w:bCs w:val="0"/>
          <w:sz w:val="24"/>
          <w:szCs w:val="24"/>
          <w:lang w:eastAsia="ru-RU"/>
        </w:rPr>
        <w:t>5.4</w:t>
      </w:r>
      <w:r w:rsidR="001C3A4B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 xml:space="preserve">), Сводная таблица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1C3A4B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1C3A4B">
        <w:rPr>
          <w:bCs w:val="0"/>
          <w:sz w:val="24"/>
          <w:szCs w:val="24"/>
          <w:lang w:eastAsia="ru-RU"/>
        </w:rPr>
      </w:r>
      <w:r w:rsidR="001C3A4B">
        <w:rPr>
          <w:bCs w:val="0"/>
          <w:sz w:val="24"/>
          <w:szCs w:val="24"/>
          <w:lang w:eastAsia="ru-RU"/>
        </w:rPr>
        <w:fldChar w:fldCharType="separate"/>
      </w:r>
      <w:r w:rsidR="000276AB">
        <w:rPr>
          <w:bCs w:val="0"/>
          <w:sz w:val="24"/>
          <w:szCs w:val="24"/>
          <w:lang w:eastAsia="ru-RU"/>
        </w:rPr>
        <w:t>5.2</w:t>
      </w:r>
      <w:r w:rsidR="001C3A4B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 xml:space="preserve">оплаты </w:t>
      </w:r>
      <w:r w:rsidR="0046282D">
        <w:rPr>
          <w:bCs w:val="0"/>
          <w:sz w:val="24"/>
          <w:szCs w:val="24"/>
        </w:rPr>
        <w:t>выполнения работ</w:t>
      </w:r>
      <w:r w:rsidR="000A00E6" w:rsidRPr="003E170D">
        <w:rPr>
          <w:bCs w:val="0"/>
          <w:sz w:val="24"/>
          <w:szCs w:val="24"/>
        </w:rPr>
        <w:t xml:space="preserve">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5.5</w:t>
      </w:r>
      <w:r w:rsidR="001C3A4B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5.6</w:t>
      </w:r>
      <w:r w:rsidR="001C3A4B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AB2CB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</w:t>
      </w:r>
      <w:r w:rsidRPr="00AB2CB8">
        <w:rPr>
          <w:bCs w:val="0"/>
          <w:sz w:val="24"/>
          <w:szCs w:val="24"/>
        </w:rPr>
        <w:t xml:space="preserve">квалификацию </w:t>
      </w:r>
      <w:r w:rsidR="009C744E" w:rsidRPr="00AB2CB8">
        <w:rPr>
          <w:bCs w:val="0"/>
          <w:sz w:val="24"/>
          <w:szCs w:val="24"/>
        </w:rPr>
        <w:t>Участник</w:t>
      </w:r>
      <w:r w:rsidRPr="00AB2CB8">
        <w:rPr>
          <w:bCs w:val="0"/>
          <w:sz w:val="24"/>
          <w:szCs w:val="24"/>
        </w:rPr>
        <w:t>а</w:t>
      </w:r>
      <w:r w:rsidR="00D90031" w:rsidRPr="00AB2CB8">
        <w:rPr>
          <w:bCs w:val="0"/>
          <w:sz w:val="24"/>
          <w:szCs w:val="24"/>
        </w:rPr>
        <w:t xml:space="preserve"> (подраздел </w:t>
      </w:r>
      <w:fldSimple w:instr=" REF _Ref306005578 \r \h  \* MERGEFORMAT ">
        <w:r w:rsidR="000276AB" w:rsidRPr="000276AB">
          <w:rPr>
            <w:bCs w:val="0"/>
            <w:sz w:val="24"/>
            <w:szCs w:val="24"/>
          </w:rPr>
          <w:t>3.3.8.3</w:t>
        </w:r>
      </w:fldSimple>
      <w:r w:rsidR="00F463E8" w:rsidRPr="00AB2CB8">
        <w:rPr>
          <w:bCs w:val="0"/>
          <w:sz w:val="24"/>
          <w:szCs w:val="24"/>
        </w:rPr>
        <w:t>, за исключением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proofErr w:type="spellStart"/>
      <w:r w:rsidR="00F463E8" w:rsidRPr="00AB2CB8">
        <w:rPr>
          <w:sz w:val="24"/>
          <w:szCs w:val="24"/>
        </w:rPr>
        <w:t>пп</w:t>
      </w:r>
      <w:proofErr w:type="spellEnd"/>
      <w:r w:rsidR="00F463E8" w:rsidRPr="00AB2CB8">
        <w:rPr>
          <w:sz w:val="24"/>
          <w:szCs w:val="24"/>
        </w:rPr>
        <w:t xml:space="preserve">. </w:t>
      </w:r>
      <w:fldSimple w:instr=" REF _Ref440279062 \r \h  \* MERGEFORMAT ">
        <w:r w:rsidR="000276AB" w:rsidRPr="000276AB">
          <w:rPr>
            <w:sz w:val="24"/>
            <w:szCs w:val="24"/>
          </w:rPr>
          <w:t>б)</w:t>
        </w:r>
      </w:fldSimple>
      <w:r w:rsidR="00FA5339" w:rsidRPr="00AB2CB8">
        <w:rPr>
          <w:sz w:val="24"/>
          <w:szCs w:val="24"/>
        </w:rPr>
        <w:t>,</w:t>
      </w:r>
      <w:r w:rsidR="007638F4" w:rsidRPr="00AB2CB8">
        <w:rPr>
          <w:sz w:val="24"/>
          <w:szCs w:val="24"/>
        </w:rPr>
        <w:t xml:space="preserve"> </w:t>
      </w:r>
      <w:fldSimple w:instr=" REF _Ref440372326 \r \h  \* MERGEFORMAT ">
        <w:r w:rsidR="000276AB" w:rsidRPr="000276AB">
          <w:rPr>
            <w:sz w:val="24"/>
            <w:szCs w:val="24"/>
          </w:rPr>
          <w:t>е)</w:t>
        </w:r>
      </w:fldSimple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1C3A4B">
        <w:fldChar w:fldCharType="begin"/>
      </w:r>
      <w:r w:rsidR="00F4128C">
        <w:instrText xml:space="preserve"> REF _Ref440371812 \r \h  \* MERGEFORMAT </w:instrText>
      </w:r>
      <w:r w:rsidR="001C3A4B">
        <w:fldChar w:fldCharType="separate"/>
      </w:r>
      <w:proofErr w:type="spellStart"/>
      <w:r w:rsidR="000276AB" w:rsidRPr="000276AB">
        <w:rPr>
          <w:sz w:val="24"/>
          <w:szCs w:val="24"/>
        </w:rPr>
        <w:t>н</w:t>
      </w:r>
      <w:proofErr w:type="spellEnd"/>
      <w:r w:rsidR="000276AB" w:rsidRPr="000276AB">
        <w:rPr>
          <w:sz w:val="24"/>
          <w:szCs w:val="24"/>
        </w:rPr>
        <w:t>)</w:t>
      </w:r>
      <w:r w:rsidR="001C3A4B">
        <w:fldChar w:fldCharType="end"/>
      </w:r>
      <w:r w:rsidR="00FA5339" w:rsidRPr="00AB2CB8">
        <w:rPr>
          <w:sz w:val="24"/>
          <w:szCs w:val="24"/>
        </w:rPr>
        <w:t xml:space="preserve">, </w:t>
      </w:r>
      <w:fldSimple w:instr=" REF _Ref440371822 \r \h  \* MERGEFORMAT ">
        <w:r w:rsidR="000276AB" w:rsidRPr="000276AB">
          <w:rPr>
            <w:sz w:val="24"/>
            <w:szCs w:val="24"/>
          </w:rPr>
          <w:t>о)</w:t>
        </w:r>
      </w:fldSimple>
      <w:r w:rsidR="00F21407" w:rsidRPr="00F21407">
        <w:rPr>
          <w:sz w:val="24"/>
          <w:szCs w:val="24"/>
        </w:rPr>
        <w:t xml:space="preserve">, </w:t>
      </w:r>
      <w:r w:rsidR="001C3A4B">
        <w:fldChar w:fldCharType="begin"/>
      </w:r>
      <w:r w:rsidR="00F4128C">
        <w:instrText xml:space="preserve"> REF _Ref442189588 \r \h  \* MERGEFORMAT </w:instrText>
      </w:r>
      <w:r w:rsidR="001C3A4B">
        <w:fldChar w:fldCharType="separate"/>
      </w:r>
      <w:proofErr w:type="spellStart"/>
      <w:r w:rsidR="000276AB" w:rsidRPr="000276AB">
        <w:rPr>
          <w:sz w:val="24"/>
          <w:szCs w:val="24"/>
        </w:rPr>
        <w:t>ф</w:t>
      </w:r>
      <w:proofErr w:type="spellEnd"/>
      <w:r w:rsidR="000276AB" w:rsidRPr="000276AB">
        <w:rPr>
          <w:sz w:val="24"/>
          <w:szCs w:val="24"/>
        </w:rPr>
        <w:t>)</w:t>
      </w:r>
      <w:r w:rsidR="001C3A4B">
        <w:fldChar w:fldCharType="end"/>
      </w:r>
      <w:r w:rsidR="00F463E8" w:rsidRPr="00F21407">
        <w:rPr>
          <w:sz w:val="24"/>
          <w:szCs w:val="24"/>
        </w:rPr>
        <w:t xml:space="preserve"> п.</w:t>
      </w:r>
      <w:r w:rsidR="00F463E8" w:rsidRPr="00AB2CB8">
        <w:rPr>
          <w:sz w:val="24"/>
          <w:szCs w:val="24"/>
        </w:rPr>
        <w:t xml:space="preserve"> </w:t>
      </w:r>
      <w:fldSimple w:instr=" REF _Ref306005578 \r \h  \* MERGEFORMAT ">
        <w:r w:rsidR="000276AB" w:rsidRPr="000276AB">
          <w:rPr>
            <w:sz w:val="24"/>
            <w:szCs w:val="24"/>
          </w:rPr>
          <w:t>3.3.8.3</w:t>
        </w:r>
      </w:fldSimple>
      <w:r w:rsidR="00D90031" w:rsidRPr="00AB2CB8">
        <w:rPr>
          <w:bCs w:val="0"/>
          <w:sz w:val="24"/>
          <w:szCs w:val="24"/>
        </w:rPr>
        <w:t>)</w:t>
      </w:r>
      <w:r w:rsidRPr="00AB2CB8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>
        <w:rPr>
          <w:bCs w:val="0"/>
          <w:sz w:val="24"/>
          <w:szCs w:val="24"/>
        </w:rPr>
        <w:t xml:space="preserve">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 xml:space="preserve">плана распределения объемов </w:t>
      </w:r>
      <w:r w:rsidR="0046282D">
        <w:rPr>
          <w:bCs w:val="0"/>
          <w:sz w:val="24"/>
          <w:szCs w:val="24"/>
        </w:rPr>
        <w:t>выполнения работ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</w:t>
      </w:r>
      <w:r w:rsidR="0046282D">
        <w:rPr>
          <w:bCs w:val="0"/>
          <w:sz w:val="24"/>
          <w:szCs w:val="24"/>
        </w:rPr>
        <w:t>субподрядчиками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5.16</w:t>
      </w:r>
      <w:r w:rsidR="001C3A4B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 w:rsidRPr="003E170D">
        <w:rPr>
          <w:bCs w:val="0"/>
          <w:sz w:val="24"/>
          <w:szCs w:val="24"/>
        </w:rPr>
        <w:t xml:space="preserve"> - Для каждого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fldSimple w:instr=" REF _Ref440274659 \r \h  \* MERGEFORMAT ">
        <w:r w:rsidR="000276AB" w:rsidRPr="000276AB">
          <w:rPr>
            <w:bCs w:val="0"/>
            <w:sz w:val="24"/>
            <w:szCs w:val="24"/>
          </w:rPr>
          <w:t>5.11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33 \r \h  \* MERGEFORMAT ">
        <w:r w:rsidR="000276AB" w:rsidRPr="000276AB">
          <w:rPr>
            <w:bCs w:val="0"/>
            <w:sz w:val="24"/>
            <w:szCs w:val="24"/>
          </w:rPr>
          <w:t>5.12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44 \r \h  \* MERGEFORMAT ">
        <w:r w:rsidR="000276AB" w:rsidRPr="000276AB">
          <w:rPr>
            <w:bCs w:val="0"/>
            <w:sz w:val="24"/>
            <w:szCs w:val="24"/>
          </w:rPr>
          <w:t>5.13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56 \r \h  \* MERGEFORMAT ">
        <w:r w:rsidR="000276AB" w:rsidRPr="000276AB">
          <w:rPr>
            <w:bCs w:val="0"/>
            <w:sz w:val="24"/>
            <w:szCs w:val="24"/>
          </w:rPr>
          <w:t>5.15</w:t>
        </w:r>
      </w:fldSimple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1C3A4B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3.3.8.3</w:t>
      </w:r>
      <w:r w:rsidR="001C3A4B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7F76D6">
        <w:rPr>
          <w:bCs w:val="0"/>
          <w:sz w:val="24"/>
          <w:szCs w:val="24"/>
        </w:rPr>
        <w:t>выполнения работ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5.17</w:t>
      </w:r>
      <w:r w:rsidR="001C3A4B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fldSimple w:instr=" REF _Ref440274659 \r \h  \* MERGEFORMAT ">
        <w:r w:rsidR="000276AB" w:rsidRPr="000276AB">
          <w:rPr>
            <w:bCs w:val="0"/>
            <w:sz w:val="24"/>
            <w:szCs w:val="24"/>
          </w:rPr>
          <w:t>5.11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33 \r \h  \* MERGEFORMAT ">
        <w:r w:rsidR="000276AB" w:rsidRPr="000276AB">
          <w:rPr>
            <w:bCs w:val="0"/>
            <w:sz w:val="24"/>
            <w:szCs w:val="24"/>
          </w:rPr>
          <w:t>5.12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44 \r \h  \* MERGEFORMAT ">
        <w:r w:rsidR="000276AB" w:rsidRPr="000276AB">
          <w:rPr>
            <w:bCs w:val="0"/>
            <w:sz w:val="24"/>
            <w:szCs w:val="24"/>
          </w:rPr>
          <w:t>5.13</w:t>
        </w:r>
      </w:fldSimple>
      <w:r w:rsidRPr="00D52133">
        <w:rPr>
          <w:bCs w:val="0"/>
          <w:sz w:val="24"/>
          <w:szCs w:val="24"/>
        </w:rPr>
        <w:t xml:space="preserve">, </w:t>
      </w:r>
      <w:fldSimple w:instr=" REF _Ref440274756 \r \h  \* MERGEFORMAT ">
        <w:r w:rsidR="000276AB" w:rsidRPr="000276AB">
          <w:rPr>
            <w:bCs w:val="0"/>
            <w:sz w:val="24"/>
            <w:szCs w:val="24"/>
          </w:rPr>
          <w:t>5.15</w:t>
        </w:r>
      </w:fldSimple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1C3A4B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3.3.8.3</w:t>
      </w:r>
      <w:r w:rsidR="001C3A4B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proofErr w:type="gramStart"/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5.3</w:t>
      </w:r>
      <w:r w:rsidR="001C3A4B">
        <w:rPr>
          <w:bCs w:val="0"/>
          <w:sz w:val="24"/>
          <w:szCs w:val="24"/>
        </w:rPr>
        <w:fldChar w:fldCharType="end"/>
      </w:r>
      <w:r w:rsidR="003F73AB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79270A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  <w:proofErr w:type="gramEnd"/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9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49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1C3A4B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</w:t>
      </w:r>
      <w:r w:rsidR="001C3A4B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276AB" w:rsidRPr="000276AB">
          <w:rPr>
            <w:bCs w:val="0"/>
            <w:sz w:val="24"/>
            <w:szCs w:val="24"/>
          </w:rPr>
          <w:t>3.3.2</w:t>
        </w:r>
      </w:fldSimple>
      <w:r w:rsidR="00717F60" w:rsidRPr="00E71A48">
        <w:rPr>
          <w:bCs w:val="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1C3A4B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proofErr w:type="spellStart"/>
      <w:r w:rsidR="000276AB">
        <w:rPr>
          <w:bCs w:val="0"/>
          <w:sz w:val="24"/>
          <w:szCs w:val="24"/>
        </w:rPr>
        <w:t>ф</w:t>
      </w:r>
      <w:proofErr w:type="spellEnd"/>
      <w:r w:rsidR="000276AB">
        <w:rPr>
          <w:bCs w:val="0"/>
          <w:sz w:val="24"/>
          <w:szCs w:val="24"/>
        </w:rPr>
        <w:t>)</w:t>
      </w:r>
      <w:r w:rsidR="001C3A4B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fldSimple w:instr=" REF _Ref306005578 \r \h  \* MERGEFORMAT ">
        <w:r w:rsidR="000276AB" w:rsidRPr="000276AB">
          <w:rPr>
            <w:sz w:val="24"/>
            <w:szCs w:val="24"/>
          </w:rPr>
          <w:t>3.3.8.3</w:t>
        </w:r>
      </w:fldSimple>
      <w:r w:rsidR="00F21407" w:rsidRPr="00F21407">
        <w:rPr>
          <w:sz w:val="24"/>
          <w:szCs w:val="24"/>
        </w:rPr>
        <w:t xml:space="preserve"> и подразделе </w:t>
      </w:r>
      <w:fldSimple w:instr=" REF _Ref441574649 \r \h  \* MERGEFORMAT ">
        <w:r w:rsidR="000276AB" w:rsidRPr="000276AB">
          <w:rPr>
            <w:sz w:val="24"/>
            <w:szCs w:val="24"/>
          </w:rPr>
          <w:t>5.18</w:t>
        </w:r>
      </w:fldSimple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0" w:name="_Ref55279015"/>
      <w:bookmarkStart w:id="25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7F7EB4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50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2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51"/>
      <w:bookmarkEnd w:id="252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276AB" w:rsidRPr="000276AB">
          <w:rPr>
            <w:bCs w:val="0"/>
            <w:sz w:val="24"/>
            <w:szCs w:val="24"/>
          </w:rPr>
          <w:t>5.5</w:t>
        </w:r>
      </w:fldSimple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276AB" w:rsidRPr="000276AB">
          <w:rPr>
            <w:bCs w:val="0"/>
            <w:sz w:val="24"/>
            <w:szCs w:val="24"/>
          </w:rPr>
          <w:t>5.4</w:t>
        </w:r>
      </w:fldSimple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fldSimple w:instr=" REF _Ref55336310 \r \h  \* MERGEFORMAT ">
        <w:r w:rsidR="000276AB" w:rsidRPr="000276AB">
          <w:rPr>
            <w:bCs w:val="0"/>
            <w:sz w:val="24"/>
            <w:szCs w:val="24"/>
          </w:rPr>
          <w:t>5.1</w:t>
        </w:r>
      </w:fldSimple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276AB" w:rsidRPr="000276AB">
          <w:rPr>
            <w:bCs w:val="0"/>
            <w:sz w:val="24"/>
            <w:szCs w:val="24"/>
          </w:rPr>
          <w:t>5.1</w:t>
        </w:r>
      </w:fldSimple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3" w:name="_Ref115076752"/>
      <w:bookmarkStart w:id="254" w:name="_Ref191386109"/>
      <w:bookmarkStart w:id="255" w:name="_Ref191386419"/>
      <w:bookmarkStart w:id="256" w:name="_Toc440361327"/>
      <w:bookmarkStart w:id="257" w:name="_Toc440376082"/>
      <w:bookmarkStart w:id="258" w:name="_Toc440376209"/>
      <w:bookmarkStart w:id="259" w:name="_Toc440382474"/>
      <w:bookmarkStart w:id="260" w:name="_Toc440447144"/>
      <w:bookmarkStart w:id="261" w:name="_Toc440620824"/>
      <w:bookmarkStart w:id="262" w:name="_Toc440631459"/>
      <w:bookmarkStart w:id="263" w:name="_Toc440875699"/>
      <w:bookmarkStart w:id="264" w:name="_Toc441131723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53"/>
      <w:bookmarkEnd w:id="254"/>
      <w:bookmarkEnd w:id="255"/>
      <w:r w:rsidRPr="00E71A48">
        <w:rPr>
          <w:szCs w:val="24"/>
        </w:rPr>
        <w:t>ЭТП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 xml:space="preserve">окументацией по </w:t>
      </w:r>
      <w:r w:rsidR="00717F60" w:rsidRPr="00E71A48">
        <w:rPr>
          <w:bCs w:val="0"/>
          <w:sz w:val="24"/>
          <w:szCs w:val="24"/>
        </w:rPr>
        <w:lastRenderedPageBreak/>
        <w:t>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20825"/>
      <w:bookmarkStart w:id="272" w:name="_Toc440631460"/>
      <w:bookmarkStart w:id="273" w:name="_Toc440875700"/>
      <w:bookmarkStart w:id="274" w:name="_Toc44113172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9D0FB4">
        <w:rPr>
          <w:szCs w:val="24"/>
        </w:rPr>
        <w:t xml:space="preserve"> </w:t>
      </w:r>
      <w:r w:rsidR="009D0FB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9D0FB4" w:rsidRPr="006803F2">
        <w:rPr>
          <w:sz w:val="24"/>
          <w:szCs w:val="24"/>
        </w:rPr>
        <w:t>(бумажной)</w:t>
      </w:r>
      <w:r w:rsidR="009D0FB4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1C3A4B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proofErr w:type="spellStart"/>
      <w:r w:rsidR="000276AB">
        <w:rPr>
          <w:bCs w:val="0"/>
          <w:sz w:val="24"/>
          <w:szCs w:val="24"/>
        </w:rPr>
        <w:t>ф</w:t>
      </w:r>
      <w:proofErr w:type="spellEnd"/>
      <w:r w:rsidR="000276AB">
        <w:rPr>
          <w:bCs w:val="0"/>
          <w:sz w:val="24"/>
          <w:szCs w:val="24"/>
        </w:rPr>
        <w:t>)</w:t>
      </w:r>
      <w:r w:rsidR="001C3A4B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fldSimple w:instr=" REF _Ref306005578 \r \h  \* MERGEFORMAT ">
        <w:r w:rsidR="000276AB" w:rsidRPr="000276AB">
          <w:rPr>
            <w:sz w:val="24"/>
            <w:szCs w:val="24"/>
          </w:rPr>
          <w:t>3.3.8.3</w:t>
        </w:r>
      </w:fldSimple>
      <w:r w:rsidR="00F21407" w:rsidRPr="00F21407">
        <w:rPr>
          <w:sz w:val="24"/>
          <w:szCs w:val="24"/>
        </w:rPr>
        <w:t xml:space="preserve"> и подразделе </w:t>
      </w:r>
      <w:fldSimple w:instr=" REF _Ref441574649 \r \h  \* MERGEFORMAT ">
        <w:r w:rsidR="000276AB" w:rsidRPr="000276AB">
          <w:rPr>
            <w:sz w:val="24"/>
            <w:szCs w:val="24"/>
          </w:rPr>
          <w:t>5.18</w:t>
        </w:r>
      </w:fldSimple>
      <w:r>
        <w:rPr>
          <w:bCs w:val="0"/>
          <w:sz w:val="24"/>
          <w:szCs w:val="24"/>
        </w:rPr>
        <w:t>.</w:t>
      </w:r>
      <w:bookmarkEnd w:id="275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61329"/>
      <w:bookmarkStart w:id="278" w:name="_Toc440376084"/>
      <w:bookmarkStart w:id="279" w:name="_Toc440376211"/>
      <w:bookmarkStart w:id="280" w:name="_Toc440382476"/>
      <w:bookmarkStart w:id="281" w:name="_Toc440447146"/>
      <w:bookmarkStart w:id="282" w:name="_Toc440620826"/>
      <w:bookmarkStart w:id="283" w:name="_Toc440631461"/>
      <w:bookmarkStart w:id="284" w:name="_Toc440875701"/>
      <w:bookmarkStart w:id="285" w:name="_Toc44113172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276AB" w:rsidRPr="000276AB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8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7" w:name="_Toc440361330"/>
      <w:bookmarkStart w:id="288" w:name="_Toc440376085"/>
      <w:bookmarkStart w:id="289" w:name="_Toc440376212"/>
      <w:bookmarkStart w:id="290" w:name="_Toc440382477"/>
      <w:bookmarkStart w:id="291" w:name="_Toc440447147"/>
      <w:bookmarkStart w:id="292" w:name="_Toc440620827"/>
      <w:bookmarkStart w:id="293" w:name="_Toc440631462"/>
      <w:bookmarkStart w:id="294" w:name="_Toc440875702"/>
      <w:bookmarkStart w:id="295" w:name="_Toc44113172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6" w:name="_Toc440361331"/>
      <w:bookmarkStart w:id="297" w:name="_Toc440376086"/>
      <w:bookmarkStart w:id="298" w:name="_Toc440376213"/>
      <w:bookmarkStart w:id="299" w:name="_Toc440382478"/>
      <w:bookmarkStart w:id="300" w:name="_Toc440447148"/>
      <w:bookmarkStart w:id="301" w:name="_Toc440620828"/>
      <w:bookmarkStart w:id="302" w:name="_Toc440631463"/>
      <w:bookmarkStart w:id="303" w:name="_Toc440875703"/>
      <w:bookmarkStart w:id="304" w:name="_Toc44113172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8E6B67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05" w:name="_Toc440361332"/>
      <w:bookmarkStart w:id="306" w:name="_Toc440376087"/>
      <w:bookmarkStart w:id="307" w:name="_Toc440376214"/>
      <w:bookmarkStart w:id="308" w:name="_Toc440382479"/>
      <w:bookmarkStart w:id="309" w:name="_Toc440447149"/>
      <w:bookmarkStart w:id="310" w:name="_Toc440620829"/>
      <w:bookmarkStart w:id="311" w:name="_Toc440631464"/>
      <w:bookmarkStart w:id="312" w:name="_Toc440875704"/>
      <w:bookmarkStart w:id="313" w:name="_Toc44113172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216641" w:rsidRPr="000276A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14" w:name="_Ref440549152"/>
      <w:r w:rsidRPr="000276AB">
        <w:rPr>
          <w:bCs w:val="0"/>
          <w:sz w:val="24"/>
          <w:szCs w:val="24"/>
        </w:rPr>
        <w:t xml:space="preserve">Начальная (максимальная) цена </w:t>
      </w:r>
      <w:r w:rsidR="00123C70" w:rsidRPr="000276AB">
        <w:rPr>
          <w:bCs w:val="0"/>
          <w:sz w:val="24"/>
          <w:szCs w:val="24"/>
        </w:rPr>
        <w:t>Договор</w:t>
      </w:r>
      <w:r w:rsidRPr="000276AB">
        <w:rPr>
          <w:bCs w:val="0"/>
          <w:sz w:val="24"/>
          <w:szCs w:val="24"/>
        </w:rPr>
        <w:t>а</w:t>
      </w:r>
      <w:r w:rsidR="00216641" w:rsidRPr="000276AB">
        <w:rPr>
          <w:bCs w:val="0"/>
          <w:sz w:val="24"/>
          <w:szCs w:val="24"/>
        </w:rPr>
        <w:t>:</w:t>
      </w:r>
      <w:bookmarkEnd w:id="314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276AB">
        <w:rPr>
          <w:b/>
          <w:bCs w:val="0"/>
          <w:sz w:val="24"/>
          <w:szCs w:val="24"/>
          <w:u w:val="single"/>
        </w:rPr>
        <w:lastRenderedPageBreak/>
        <w:t>По Лоту №1:</w:t>
      </w:r>
      <w:r w:rsidR="00717F60" w:rsidRPr="000276AB">
        <w:rPr>
          <w:bCs w:val="0"/>
          <w:sz w:val="24"/>
          <w:szCs w:val="24"/>
        </w:rPr>
        <w:t xml:space="preserve"> </w:t>
      </w:r>
      <w:r w:rsidR="000276AB" w:rsidRPr="000276AB">
        <w:t xml:space="preserve">: </w:t>
      </w:r>
      <w:r w:rsidR="000276AB" w:rsidRPr="000276AB">
        <w:rPr>
          <w:b/>
          <w:sz w:val="24"/>
          <w:szCs w:val="24"/>
        </w:rPr>
        <w:t>420 000,00</w:t>
      </w:r>
      <w:r w:rsidR="000276AB" w:rsidRPr="000276AB">
        <w:t xml:space="preserve"> (четыреста двадцать тысяч) рублей  00 копеек РФ, без учета НДС; НДС составляет</w:t>
      </w:r>
      <w:r w:rsidR="000276AB" w:rsidRPr="00161523">
        <w:t xml:space="preserve"> </w:t>
      </w:r>
      <w:r w:rsidR="000276AB" w:rsidRPr="00161523">
        <w:rPr>
          <w:b/>
          <w:sz w:val="24"/>
          <w:szCs w:val="24"/>
        </w:rPr>
        <w:t>75 600,00</w:t>
      </w:r>
      <w:r w:rsidR="000276AB" w:rsidRPr="00161523">
        <w:rPr>
          <w:color w:val="000000"/>
        </w:rPr>
        <w:t xml:space="preserve"> </w:t>
      </w:r>
      <w:r w:rsidR="000276AB" w:rsidRPr="00161523">
        <w:t xml:space="preserve">(семьдесят пять тысяч шестьсот) рублей 00 копеек РФ; </w:t>
      </w:r>
      <w:r w:rsidR="000276AB" w:rsidRPr="00161523">
        <w:rPr>
          <w:b/>
          <w:sz w:val="24"/>
          <w:szCs w:val="24"/>
        </w:rPr>
        <w:t>495 600,00</w:t>
      </w:r>
      <w:r w:rsidR="000276AB" w:rsidRPr="00161523">
        <w:t xml:space="preserve"> (четыреста девяносто пять тысяч шестьсот) рублей  00 копеек РФ, с учетом НДС</w:t>
      </w:r>
      <w:r w:rsidR="000276AB">
        <w:t>.</w:t>
      </w:r>
    </w:p>
    <w:p w:rsidR="004F657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6282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46282D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1C3A4B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5.1</w:t>
      </w:r>
      <w:r w:rsidR="001C3A4B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5.2</w:t>
      </w:r>
      <w:r w:rsidR="001C3A4B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="00EA1723">
        <w:rPr>
          <w:bCs w:val="0"/>
          <w:sz w:val="24"/>
          <w:szCs w:val="24"/>
        </w:rPr>
        <w:t xml:space="preserve"> </w:t>
      </w:r>
      <w:r w:rsidR="00EA1723">
        <w:rPr>
          <w:sz w:val="24"/>
          <w:szCs w:val="24"/>
        </w:rPr>
        <w:t xml:space="preserve">и Графике оплаты </w:t>
      </w:r>
      <w:r w:rsidR="007F76D6">
        <w:rPr>
          <w:sz w:val="24"/>
          <w:szCs w:val="24"/>
        </w:rPr>
        <w:t>выполнения работ</w:t>
      </w:r>
      <w:r w:rsidR="00EA1723">
        <w:rPr>
          <w:sz w:val="24"/>
          <w:szCs w:val="24"/>
        </w:rPr>
        <w:t xml:space="preserve"> (подраздел </w:t>
      </w:r>
      <w:r w:rsidR="001C3A4B">
        <w:rPr>
          <w:sz w:val="24"/>
          <w:szCs w:val="24"/>
        </w:rPr>
        <w:fldChar w:fldCharType="begin"/>
      </w:r>
      <w:r w:rsidR="00EA1723">
        <w:rPr>
          <w:sz w:val="24"/>
          <w:szCs w:val="24"/>
        </w:rPr>
        <w:instrText xml:space="preserve"> REF _Ref440361439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5.5</w:t>
      </w:r>
      <w:r w:rsidR="001C3A4B">
        <w:rPr>
          <w:sz w:val="24"/>
          <w:szCs w:val="24"/>
        </w:rPr>
        <w:fldChar w:fldCharType="end"/>
      </w:r>
      <w:r w:rsidR="00EA1723">
        <w:rPr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0276A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276AB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C3A4B" w:rsidRPr="000276AB">
        <w:rPr>
          <w:bCs w:val="0"/>
          <w:sz w:val="24"/>
          <w:szCs w:val="24"/>
        </w:rPr>
        <w:fldChar w:fldCharType="begin"/>
      </w:r>
      <w:r w:rsidR="003F3A69" w:rsidRPr="000276AB">
        <w:rPr>
          <w:bCs w:val="0"/>
          <w:sz w:val="24"/>
          <w:szCs w:val="24"/>
        </w:rPr>
        <w:instrText xml:space="preserve"> REF _Ref306138385 \r \h </w:instrText>
      </w:r>
      <w:r w:rsidR="001C3A4B" w:rsidRPr="000276AB">
        <w:rPr>
          <w:bCs w:val="0"/>
          <w:sz w:val="24"/>
          <w:szCs w:val="24"/>
        </w:rPr>
      </w:r>
      <w:r w:rsidR="001C3A4B" w:rsidRPr="000276A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3.6.4</w:t>
      </w:r>
      <w:r w:rsidR="001C3A4B" w:rsidRPr="000276AB">
        <w:rPr>
          <w:bCs w:val="0"/>
          <w:sz w:val="24"/>
          <w:szCs w:val="24"/>
        </w:rPr>
        <w:fldChar w:fldCharType="end"/>
      </w:r>
      <w:r w:rsidRPr="000276AB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91386407"/>
      <w:bookmarkStart w:id="316" w:name="_Ref191386526"/>
      <w:bookmarkStart w:id="317" w:name="_Toc440361333"/>
      <w:bookmarkStart w:id="318" w:name="_Toc440376088"/>
      <w:bookmarkStart w:id="319" w:name="_Toc440376215"/>
      <w:bookmarkStart w:id="320" w:name="_Toc440382480"/>
      <w:bookmarkStart w:id="321" w:name="_Toc440447150"/>
      <w:bookmarkStart w:id="322" w:name="_Toc440620830"/>
      <w:bookmarkStart w:id="323" w:name="_Toc440631465"/>
      <w:bookmarkStart w:id="324" w:name="_Toc440875705"/>
      <w:bookmarkStart w:id="325" w:name="_Toc441131729"/>
      <w:bookmarkStart w:id="326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93090116"/>
      <w:bookmarkStart w:id="328" w:name="_Ref191386482"/>
      <w:bookmarkStart w:id="329" w:name="_Ref440291364"/>
      <w:bookmarkEnd w:id="326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27"/>
      <w:r w:rsidRPr="00E71A48">
        <w:rPr>
          <w:bCs w:val="0"/>
          <w:sz w:val="24"/>
          <w:szCs w:val="24"/>
        </w:rPr>
        <w:t>:</w:t>
      </w:r>
      <w:bookmarkStart w:id="330" w:name="_Ref306004833"/>
      <w:bookmarkEnd w:id="328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fldSimple w:instr=" REF _Ref191386451 \n \h  \* MERGEFORMAT ">
        <w:r w:rsidR="000276AB" w:rsidRPr="000276AB">
          <w:rPr>
            <w:bCs w:val="0"/>
            <w:sz w:val="24"/>
            <w:szCs w:val="24"/>
          </w:rPr>
          <w:t>3.3.9</w:t>
        </w:r>
      </w:fldSimple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1C3A4B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1C3A4B">
        <w:fldChar w:fldCharType="separate"/>
      </w:r>
      <w:r w:rsidR="000276AB">
        <w:rPr>
          <w:bCs w:val="0"/>
          <w:sz w:val="24"/>
          <w:szCs w:val="24"/>
        </w:rPr>
        <w:t>3.3.10</w:t>
      </w:r>
      <w:r w:rsidR="001C3A4B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29"/>
      <w:bookmarkEnd w:id="330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1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31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32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33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32"/>
      <w:bookmarkEnd w:id="33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34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</w:t>
      </w:r>
      <w:r w:rsidRPr="00E71A48">
        <w:rPr>
          <w:rFonts w:eastAsia="Arial Unicode MS"/>
          <w:sz w:val="24"/>
          <w:szCs w:val="24"/>
          <w:lang w:eastAsia="ru-RU"/>
        </w:rPr>
        <w:lastRenderedPageBreak/>
        <w:t xml:space="preserve">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334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</w:t>
      </w:r>
      <w:r w:rsidR="001B1DBF">
        <w:rPr>
          <w:sz w:val="24"/>
          <w:szCs w:val="24"/>
        </w:rPr>
        <w:t xml:space="preserve"> (</w:t>
      </w:r>
      <w:r w:rsidR="001B1DBF" w:rsidRPr="00336F2E">
        <w:rPr>
          <w:sz w:val="24"/>
          <w:szCs w:val="24"/>
        </w:rPr>
        <w:t>допуск</w:t>
      </w:r>
      <w:r w:rsidR="001B1DBF">
        <w:rPr>
          <w:sz w:val="24"/>
          <w:szCs w:val="24"/>
        </w:rPr>
        <w:t>и</w:t>
      </w:r>
      <w:r w:rsidR="001B1DBF" w:rsidRPr="00336F2E">
        <w:rPr>
          <w:sz w:val="24"/>
          <w:szCs w:val="24"/>
        </w:rPr>
        <w:t xml:space="preserve"> СРО</w:t>
      </w:r>
      <w:r w:rsidR="001B1DBF">
        <w:rPr>
          <w:sz w:val="24"/>
          <w:szCs w:val="24"/>
        </w:rPr>
        <w:t>,</w:t>
      </w:r>
      <w:r w:rsidR="001B1DBF" w:rsidRPr="00336F2E">
        <w:rPr>
          <w:sz w:val="24"/>
          <w:szCs w:val="24"/>
        </w:rPr>
        <w:t xml:space="preserve"> лицензии</w:t>
      </w:r>
      <w:r w:rsidR="001B1DBF">
        <w:rPr>
          <w:sz w:val="24"/>
          <w:szCs w:val="24"/>
        </w:rPr>
        <w:t>)</w:t>
      </w:r>
      <w:r w:rsidRPr="009F2BF9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>
        <w:rPr>
          <w:sz w:val="24"/>
          <w:szCs w:val="24"/>
        </w:rPr>
        <w:t>выполнения работ</w:t>
      </w:r>
      <w:r w:rsidRPr="009F2BF9">
        <w:rPr>
          <w:sz w:val="24"/>
          <w:szCs w:val="24"/>
        </w:rPr>
        <w:t xml:space="preserve">, указанных в п. </w:t>
      </w:r>
      <w:fldSimple w:instr=" REF _Ref440275279 \r \h  \* MERGEFORMAT ">
        <w:r w:rsidR="000276AB" w:rsidRPr="000276AB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276AB">
          <w:t>4</w:t>
        </w:r>
      </w:fldSimple>
      <w:r w:rsidRPr="009F2BF9">
        <w:rPr>
          <w:sz w:val="24"/>
          <w:szCs w:val="24"/>
        </w:rPr>
        <w:t>, в соответствии с требованиями законод</w:t>
      </w:r>
      <w:r w:rsidR="001B1DBF">
        <w:rPr>
          <w:sz w:val="24"/>
          <w:szCs w:val="24"/>
        </w:rPr>
        <w:t>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репутацией, иметь ресурсные возможности</w:t>
      </w:r>
      <w:r w:rsidR="001B1DBF">
        <w:rPr>
          <w:color w:val="000000"/>
          <w:sz w:val="24"/>
          <w:szCs w:val="24"/>
          <w:lang w:eastAsia="ru-RU"/>
        </w:rPr>
        <w:t>:</w:t>
      </w:r>
      <w:r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680B7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>
        <w:rPr>
          <w:color w:val="000000"/>
          <w:sz w:val="24"/>
          <w:szCs w:val="24"/>
          <w:lang w:eastAsia="ru-RU"/>
        </w:rPr>
        <w:t>выполнения</w:t>
      </w:r>
      <w:r w:rsidR="00B7676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DA1BA0">
        <w:rPr>
          <w:color w:val="000000"/>
          <w:sz w:val="24"/>
          <w:szCs w:val="24"/>
          <w:lang w:eastAsia="ru-RU"/>
        </w:rPr>
        <w:t>работ</w:t>
      </w:r>
      <w:r w:rsidR="009F4858" w:rsidRPr="00DA1BA0">
        <w:rPr>
          <w:color w:val="000000"/>
          <w:sz w:val="24"/>
          <w:szCs w:val="24"/>
          <w:lang w:eastAsia="ru-RU"/>
        </w:rPr>
        <w:t xml:space="preserve"> </w:t>
      </w:r>
      <w:r w:rsidR="00796BE6" w:rsidRPr="00DA1BA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DA1BA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</w:t>
      </w:r>
      <w:r w:rsidR="001B1DBF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680B79">
        <w:rPr>
          <w:color w:val="000000"/>
          <w:sz w:val="24"/>
          <w:szCs w:val="24"/>
          <w:lang w:eastAsia="ru-RU"/>
        </w:rPr>
        <w:t xml:space="preserve"> (в т.ч. объемам </w:t>
      </w:r>
      <w:r w:rsidR="001B1DBF">
        <w:rPr>
          <w:color w:val="000000"/>
          <w:sz w:val="24"/>
          <w:szCs w:val="24"/>
          <w:lang w:eastAsia="ru-RU"/>
        </w:rPr>
        <w:t>работ</w:t>
      </w:r>
      <w:r w:rsidR="00036006" w:rsidRPr="00680B7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27636D">
        <w:rPr>
          <w:color w:val="000000"/>
          <w:sz w:val="24"/>
          <w:szCs w:val="24"/>
          <w:lang w:eastAsia="ru-RU"/>
        </w:rPr>
        <w:t>;</w:t>
      </w:r>
      <w:r w:rsidR="00036006"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680B79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680B79">
        <w:rPr>
          <w:color w:val="000000"/>
          <w:sz w:val="24"/>
          <w:szCs w:val="24"/>
          <w:lang w:eastAsia="ru-RU"/>
        </w:rPr>
        <w:t>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proofErr w:type="spellStart"/>
      <w:r w:rsidRPr="003803A7">
        <w:rPr>
          <w:sz w:val="24"/>
          <w:szCs w:val="24"/>
          <w:lang w:eastAsia="ru-RU"/>
        </w:rPr>
        <w:t>й</w:t>
      </w:r>
      <w:proofErr w:type="spellEnd"/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proofErr w:type="spellStart"/>
      <w:r w:rsidRPr="003776BB">
        <w:rPr>
          <w:sz w:val="24"/>
          <w:szCs w:val="24"/>
          <w:lang w:eastAsia="ru-RU"/>
        </w:rPr>
        <w:t>й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 xml:space="preserve">Закупочная комиссия рассматривает как равноценные собственным материально-технические и кадровые ресурсы </w:t>
      </w:r>
      <w:proofErr w:type="spellStart"/>
      <w:r w:rsidRPr="00CF39D0">
        <w:rPr>
          <w:color w:val="000000"/>
          <w:sz w:val="24"/>
          <w:szCs w:val="24"/>
        </w:rPr>
        <w:t>аффилированного</w:t>
      </w:r>
      <w:proofErr w:type="spellEnd"/>
      <w:r w:rsidRPr="00CF39D0">
        <w:rPr>
          <w:color w:val="000000"/>
          <w:sz w:val="24"/>
          <w:szCs w:val="24"/>
        </w:rPr>
        <w:t xml:space="preserve"> с Участником запроса предложений предприятия (дочернего либо предприятия-учредителя, акционера), при условии, что </w:t>
      </w:r>
      <w:proofErr w:type="spellStart"/>
      <w:r w:rsidRPr="00CF39D0">
        <w:rPr>
          <w:color w:val="000000"/>
          <w:sz w:val="24"/>
          <w:szCs w:val="24"/>
        </w:rPr>
        <w:t>аффилированное</w:t>
      </w:r>
      <w:proofErr w:type="spellEnd"/>
      <w:r w:rsidRPr="00CF39D0">
        <w:rPr>
          <w:color w:val="000000"/>
          <w:sz w:val="24"/>
          <w:szCs w:val="24"/>
        </w:rPr>
        <w:t xml:space="preserve">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</w:t>
      </w:r>
      <w:proofErr w:type="spellStart"/>
      <w:r w:rsidRPr="00CF39D0">
        <w:rPr>
          <w:color w:val="000000"/>
          <w:sz w:val="24"/>
          <w:szCs w:val="24"/>
        </w:rPr>
        <w:t>аффилированным</w:t>
      </w:r>
      <w:proofErr w:type="spellEnd"/>
      <w:r w:rsidRPr="00CF39D0">
        <w:rPr>
          <w:color w:val="000000"/>
          <w:sz w:val="24"/>
          <w:szCs w:val="24"/>
        </w:rPr>
        <w:t xml:space="preserve">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36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335"/>
      <w:bookmarkEnd w:id="336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E27E9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7" w:name="_Ref440279062"/>
      <w:r>
        <w:rPr>
          <w:sz w:val="24"/>
          <w:szCs w:val="24"/>
        </w:rPr>
        <w:t>Копи</w:t>
      </w:r>
      <w:r w:rsidR="004A0CCC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</w:t>
      </w:r>
      <w:r w:rsidR="00553A57" w:rsidRPr="00B20653">
        <w:rPr>
          <w:sz w:val="24"/>
          <w:szCs w:val="24"/>
        </w:rPr>
        <w:lastRenderedPageBreak/>
        <w:t xml:space="preserve">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3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>Информационное письмо о налич</w:t>
      </w:r>
      <w:proofErr w:type="gramStart"/>
      <w:r w:rsidRPr="00DB4CA4">
        <w:rPr>
          <w:sz w:val="24"/>
          <w:szCs w:val="24"/>
        </w:rPr>
        <w:t>ии у У</w:t>
      </w:r>
      <w:proofErr w:type="gramEnd"/>
      <w:r w:rsidRPr="00DB4CA4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DB4CA4">
        <w:rPr>
          <w:sz w:val="24"/>
          <w:szCs w:val="24"/>
        </w:rPr>
        <w:t>аффилированности</w:t>
      </w:r>
      <w:proofErr w:type="spellEnd"/>
      <w:r w:rsidRPr="00DB4CA4">
        <w:rPr>
          <w:sz w:val="24"/>
          <w:szCs w:val="24"/>
        </w:rPr>
        <w:t xml:space="preserve"> с сотрудниками Заказчика или Организатора </w:t>
      </w:r>
      <w:r w:rsidR="00A600E3" w:rsidRPr="00DB4CA4">
        <w:rPr>
          <w:sz w:val="24"/>
          <w:szCs w:val="24"/>
        </w:rPr>
        <w:t>(</w:t>
      </w:r>
      <w:r w:rsidR="003F3A69" w:rsidRPr="00DB4CA4">
        <w:rPr>
          <w:sz w:val="24"/>
          <w:szCs w:val="24"/>
        </w:rPr>
        <w:t>подраздел</w:t>
      </w:r>
      <w:r w:rsidR="00A600E3" w:rsidRPr="00DB4CA4">
        <w:rPr>
          <w:sz w:val="24"/>
          <w:szCs w:val="24"/>
        </w:rPr>
        <w:t xml:space="preserve"> </w:t>
      </w:r>
      <w:fldSimple w:instr=" REF _Ref440271993 \r \h  \* MERGEFORMAT ">
        <w:r w:rsidR="000276AB" w:rsidRPr="000276AB">
          <w:rPr>
            <w:sz w:val="24"/>
            <w:szCs w:val="24"/>
          </w:rPr>
          <w:t>5.11</w:t>
        </w:r>
      </w:fldSimple>
      <w:r w:rsidR="00A600E3" w:rsidRPr="00DB4CA4">
        <w:rPr>
          <w:sz w:val="24"/>
          <w:szCs w:val="24"/>
        </w:rPr>
        <w:t>)</w:t>
      </w:r>
      <w:r w:rsidR="00F82225" w:rsidRPr="00DB4CA4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8" w:name="_Ref440372326"/>
      <w:proofErr w:type="spellStart"/>
      <w:r w:rsidRPr="00F82225">
        <w:rPr>
          <w:sz w:val="24"/>
          <w:szCs w:val="24"/>
        </w:rPr>
        <w:t>Антикоррупционные</w:t>
      </w:r>
      <w:proofErr w:type="spellEnd"/>
      <w:r w:rsidRPr="00F82225">
        <w:rPr>
          <w:sz w:val="24"/>
          <w:szCs w:val="24"/>
        </w:rPr>
        <w:t xml:space="preserve">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5.1.3</w:t>
      </w:r>
      <w:r w:rsidR="001C3A4B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38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5.12</w:t>
      </w:r>
      <w:r w:rsidR="001C3A4B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5.13</w:t>
      </w:r>
      <w:r w:rsidR="001C3A4B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>опию</w:t>
      </w:r>
      <w:r w:rsidR="00F82225" w:rsidRPr="00A92723">
        <w:rPr>
          <w:sz w:val="24"/>
          <w:szCs w:val="24"/>
        </w:rPr>
        <w:t xml:space="preserve">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86515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4A0CCC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 xml:space="preserve">опию </w:t>
      </w:r>
      <w:r w:rsidR="00F82225" w:rsidRPr="00F82225">
        <w:rPr>
          <w:sz w:val="24"/>
          <w:szCs w:val="24"/>
        </w:rPr>
        <w:t>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179D3">
        <w:rPr>
          <w:sz w:val="24"/>
          <w:szCs w:val="24"/>
        </w:rPr>
        <w:t>05</w:t>
      </w:r>
      <w:r w:rsidR="000179D3" w:rsidRPr="00F82225">
        <w:rPr>
          <w:sz w:val="24"/>
          <w:szCs w:val="24"/>
        </w:rPr>
        <w:t>.0</w:t>
      </w:r>
      <w:r w:rsidR="000179D3">
        <w:rPr>
          <w:sz w:val="24"/>
          <w:szCs w:val="24"/>
        </w:rPr>
        <w:t>6</w:t>
      </w:r>
      <w:r w:rsidR="000179D3" w:rsidRPr="00F82225">
        <w:rPr>
          <w:sz w:val="24"/>
          <w:szCs w:val="24"/>
        </w:rPr>
        <w:t>.201</w:t>
      </w:r>
      <w:r w:rsidR="000179D3">
        <w:rPr>
          <w:sz w:val="24"/>
          <w:szCs w:val="24"/>
        </w:rPr>
        <w:t>5</w:t>
      </w:r>
      <w:r w:rsidR="000179D3" w:rsidRPr="00F82225">
        <w:rPr>
          <w:sz w:val="24"/>
          <w:szCs w:val="24"/>
        </w:rPr>
        <w:t xml:space="preserve"> N ММВ-7-</w:t>
      </w:r>
      <w:r w:rsidR="000179D3">
        <w:rPr>
          <w:sz w:val="24"/>
          <w:szCs w:val="24"/>
        </w:rPr>
        <w:t>17</w:t>
      </w:r>
      <w:r w:rsidR="000179D3" w:rsidRPr="00F82225">
        <w:rPr>
          <w:sz w:val="24"/>
          <w:szCs w:val="24"/>
        </w:rPr>
        <w:t>/</w:t>
      </w:r>
      <w:r w:rsidR="000179D3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586515" w:rsidRPr="004A0CCC">
        <w:rPr>
          <w:sz w:val="24"/>
          <w:szCs w:val="24"/>
        </w:rPr>
        <w:t>желательное условие)</w:t>
      </w:r>
      <w:r w:rsidR="00F82225" w:rsidRPr="004A0CCC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97A7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</w:t>
      </w:r>
      <w:r w:rsidRPr="00C97A76">
        <w:rPr>
          <w:sz w:val="24"/>
          <w:szCs w:val="24"/>
        </w:rPr>
        <w:t>наличия заключения аудиторской проверки при проведении добровольного аудита</w:t>
      </w:r>
      <w:r w:rsidR="00C97A76" w:rsidRPr="00C97A76">
        <w:rPr>
          <w:sz w:val="24"/>
          <w:szCs w:val="24"/>
        </w:rPr>
        <w:t xml:space="preserve"> (желательное требование)</w:t>
      </w:r>
      <w:r w:rsidRPr="00C97A76">
        <w:rPr>
          <w:sz w:val="24"/>
          <w:szCs w:val="24"/>
        </w:rPr>
        <w:t>;</w:t>
      </w:r>
    </w:p>
    <w:p w:rsidR="00F82225" w:rsidRPr="00270DD6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9" w:name="_Ref440371812"/>
      <w:r w:rsidRPr="00270DD6">
        <w:rPr>
          <w:sz w:val="24"/>
          <w:szCs w:val="24"/>
        </w:rPr>
        <w:t>Анкета Участника закупки</w:t>
      </w:r>
      <w:r w:rsidR="00A154B7" w:rsidRPr="00270DD6">
        <w:rPr>
          <w:sz w:val="24"/>
          <w:szCs w:val="24"/>
        </w:rPr>
        <w:t xml:space="preserve"> </w:t>
      </w:r>
      <w:r w:rsidR="00A154B7" w:rsidRPr="00270DD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270DD6">
        <w:rPr>
          <w:sz w:val="24"/>
          <w:szCs w:val="24"/>
        </w:rPr>
        <w:t xml:space="preserve"> </w:t>
      </w:r>
      <w:r w:rsidR="009948B4" w:rsidRPr="00270DD6">
        <w:rPr>
          <w:sz w:val="24"/>
          <w:szCs w:val="24"/>
        </w:rPr>
        <w:t>(</w:t>
      </w:r>
      <w:r w:rsidR="003F3A69" w:rsidRPr="00270DD6">
        <w:rPr>
          <w:sz w:val="24"/>
          <w:szCs w:val="24"/>
        </w:rPr>
        <w:t>подраздел</w:t>
      </w:r>
      <w:r w:rsidR="009948B4" w:rsidRPr="00270DD6">
        <w:rPr>
          <w:sz w:val="24"/>
          <w:szCs w:val="24"/>
        </w:rPr>
        <w:t xml:space="preserve"> </w:t>
      </w:r>
      <w:fldSimple w:instr=" REF _Ref440272119 \r \h  \* MERGEFORMAT ">
        <w:r w:rsidR="000276AB" w:rsidRPr="000276AB">
          <w:rPr>
            <w:sz w:val="24"/>
            <w:szCs w:val="24"/>
          </w:rPr>
          <w:t>5.7.1</w:t>
        </w:r>
      </w:fldSimple>
      <w:r w:rsidR="009948B4" w:rsidRPr="00270DD6">
        <w:rPr>
          <w:sz w:val="24"/>
          <w:szCs w:val="24"/>
        </w:rPr>
        <w:t>)</w:t>
      </w:r>
      <w:r w:rsidR="00270DD6" w:rsidRPr="00270DD6">
        <w:rPr>
          <w:sz w:val="24"/>
          <w:szCs w:val="24"/>
        </w:rPr>
        <w:t xml:space="preserve"> с приложением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F82225" w:rsidRPr="00270DD6">
        <w:rPr>
          <w:sz w:val="24"/>
          <w:szCs w:val="24"/>
        </w:rPr>
        <w:t>;</w:t>
      </w:r>
      <w:bookmarkEnd w:id="339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0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1C3A4B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5.7.2</w:t>
      </w:r>
      <w:r w:rsidR="001C3A4B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D56CB" w:rsidRPr="00DD56CB">
        <w:rPr>
          <w:sz w:val="24"/>
          <w:szCs w:val="24"/>
        </w:rPr>
        <w:t xml:space="preserve"> </w:t>
      </w:r>
      <w:r w:rsidR="00DD56CB" w:rsidRPr="0012081A">
        <w:rPr>
          <w:sz w:val="24"/>
          <w:szCs w:val="24"/>
        </w:rPr>
        <w:t>– предоставляется только теми Участниками/</w:t>
      </w:r>
      <w:r w:rsidR="00DD56CB">
        <w:rPr>
          <w:sz w:val="24"/>
          <w:szCs w:val="24"/>
        </w:rPr>
        <w:t>субподрядчиками/</w:t>
      </w:r>
      <w:r w:rsidR="00DD56CB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D56CB" w:rsidRPr="0012081A">
        <w:rPr>
          <w:sz w:val="24"/>
          <w:szCs w:val="24"/>
        </w:rPr>
        <w:t xml:space="preserve"> предпринимательства в Российской Федерации»)</w:t>
      </w:r>
      <w:r w:rsidRPr="007D7C50">
        <w:rPr>
          <w:sz w:val="24"/>
          <w:szCs w:val="24"/>
        </w:rPr>
        <w:t>;</w:t>
      </w:r>
      <w:bookmarkEnd w:id="340"/>
    </w:p>
    <w:p w:rsidR="00F82225" w:rsidRPr="00DB4CA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DB4CA4">
        <w:rPr>
          <w:sz w:val="24"/>
          <w:szCs w:val="24"/>
        </w:rPr>
        <w:t xml:space="preserve">документов необходимо для </w:t>
      </w:r>
      <w:r w:rsidR="007F76D6" w:rsidRPr="00DB4CA4">
        <w:rPr>
          <w:sz w:val="24"/>
          <w:szCs w:val="24"/>
        </w:rPr>
        <w:t>выполнения работ</w:t>
      </w:r>
      <w:r w:rsidRPr="00DB4CA4">
        <w:rPr>
          <w:sz w:val="24"/>
          <w:szCs w:val="24"/>
        </w:rPr>
        <w:t xml:space="preserve">, указанных в п. </w:t>
      </w:r>
      <w:fldSimple w:instr=" REF _Ref440275279 \r \h  \* MERGEFORMAT ">
        <w:r w:rsidR="000276AB" w:rsidRPr="000276AB">
          <w:rPr>
            <w:sz w:val="24"/>
            <w:szCs w:val="24"/>
          </w:rPr>
          <w:t>1.1.4</w:t>
        </w:r>
      </w:fldSimple>
      <w:r w:rsidRPr="00DB4CA4">
        <w:rPr>
          <w:sz w:val="24"/>
          <w:szCs w:val="24"/>
        </w:rPr>
        <w:t xml:space="preserve"> и разделе </w:t>
      </w:r>
      <w:fldSimple w:instr=" REF _Ref440270568 \r \h  \* MERGEFORMAT ">
        <w:r w:rsidR="000276AB">
          <w:t>4</w:t>
        </w:r>
      </w:fldSimple>
      <w:r w:rsidRPr="00DB4CA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DB4CA4">
        <w:rPr>
          <w:sz w:val="24"/>
          <w:szCs w:val="24"/>
        </w:rPr>
        <w:t>;</w:t>
      </w:r>
      <w:proofErr w:type="gramEnd"/>
    </w:p>
    <w:p w:rsidR="00920CB0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lastRenderedPageBreak/>
        <w:t xml:space="preserve">Справка о перечне и объемах выполнения аналогичных договоров </w:t>
      </w:r>
      <w:r w:rsidR="00A154B7" w:rsidRPr="00DB4CA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B4CA4">
        <w:rPr>
          <w:sz w:val="24"/>
          <w:szCs w:val="24"/>
        </w:rPr>
        <w:t xml:space="preserve"> (</w:t>
      </w:r>
      <w:r w:rsidR="003C2207" w:rsidRPr="00DB4CA4">
        <w:rPr>
          <w:sz w:val="24"/>
          <w:szCs w:val="24"/>
        </w:rPr>
        <w:t>подраздел</w:t>
      </w:r>
      <w:r w:rsidR="009948B4" w:rsidRPr="00DB4CA4">
        <w:rPr>
          <w:sz w:val="24"/>
          <w:szCs w:val="24"/>
        </w:rPr>
        <w:t xml:space="preserve"> </w:t>
      </w:r>
      <w:fldSimple w:instr=" REF _Ref55336378 \r \h  \* MERGEFORMAT ">
        <w:r w:rsidR="000276AB" w:rsidRPr="000276AB">
          <w:rPr>
            <w:sz w:val="24"/>
            <w:szCs w:val="24"/>
          </w:rPr>
          <w:t>5.7</w:t>
        </w:r>
        <w:r w:rsidR="000276AB">
          <w:t>.3.5</w:t>
        </w:r>
      </w:fldSimple>
      <w:r w:rsidR="009948B4" w:rsidRPr="00DB4CA4">
        <w:rPr>
          <w:sz w:val="24"/>
          <w:szCs w:val="24"/>
        </w:rPr>
        <w:t>)</w:t>
      </w:r>
      <w:r w:rsidR="00920CB0" w:rsidRPr="00DB4CA4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_Ref440881887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5.9</w:t>
      </w:r>
      <w:r w:rsidR="001C3A4B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_Ref440881894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5.10</w:t>
      </w:r>
      <w:r w:rsidR="001C3A4B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1" w:name="_Ref442189588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5.14</w:t>
      </w:r>
      <w:r w:rsidR="001C3A4B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41"/>
    </w:p>
    <w:p w:rsidR="007705A5" w:rsidRPr="00DA1BA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705A5">
        <w:rPr>
          <w:sz w:val="24"/>
          <w:szCs w:val="24"/>
        </w:rPr>
        <w:t xml:space="preserve"> (</w:t>
      </w:r>
      <w:r w:rsidR="003C2207" w:rsidRPr="00DA1BA0">
        <w:rPr>
          <w:sz w:val="24"/>
          <w:szCs w:val="24"/>
        </w:rPr>
        <w:t>подраздел</w:t>
      </w:r>
      <w:r w:rsidRPr="00DA1BA0">
        <w:rPr>
          <w:sz w:val="24"/>
          <w:szCs w:val="24"/>
        </w:rPr>
        <w:t xml:space="preserve"> </w:t>
      </w:r>
      <w:fldSimple w:instr=" REF _Ref440272274 \r \h  \* MERGEFORMAT ">
        <w:r w:rsidR="000276AB" w:rsidRPr="000276AB">
          <w:rPr>
            <w:sz w:val="24"/>
            <w:szCs w:val="24"/>
          </w:rPr>
          <w:t>5.15</w:t>
        </w:r>
      </w:fldSimple>
      <w:r w:rsidRPr="00DA1BA0">
        <w:rPr>
          <w:sz w:val="24"/>
          <w:szCs w:val="24"/>
        </w:rPr>
        <w:t>)</w:t>
      </w:r>
      <w:r w:rsidR="00796BE6" w:rsidRPr="00DA1BA0">
        <w:rPr>
          <w:sz w:val="24"/>
          <w:szCs w:val="24"/>
        </w:rPr>
        <w:t xml:space="preserve">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</w:t>
      </w:r>
      <w:r w:rsidRPr="007D7C50">
        <w:rPr>
          <w:sz w:val="24"/>
          <w:szCs w:val="24"/>
        </w:rPr>
        <w:lastRenderedPageBreak/>
        <w:t xml:space="preserve">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Заказчику, предусмотренных договором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920CB0">
        <w:rPr>
          <w:bCs w:val="0"/>
          <w:sz w:val="24"/>
          <w:szCs w:val="24"/>
        </w:rPr>
        <w:lastRenderedPageBreak/>
        <w:t>нескольким лотам, то он может предоставить один комплект до</w:t>
      </w:r>
      <w:r w:rsidR="00796BE6">
        <w:rPr>
          <w:bCs w:val="0"/>
          <w:sz w:val="24"/>
          <w:szCs w:val="24"/>
        </w:rPr>
        <w:t xml:space="preserve">кументов по правоспособности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191386451"/>
      <w:bookmarkStart w:id="343" w:name="_Ref440271628"/>
      <w:bookmarkStart w:id="344" w:name="_Toc440361334"/>
      <w:bookmarkStart w:id="345" w:name="_Toc440376089"/>
      <w:bookmarkStart w:id="346" w:name="_Toc440376216"/>
      <w:bookmarkStart w:id="347" w:name="_Toc440382481"/>
      <w:bookmarkStart w:id="348" w:name="_Toc440447151"/>
      <w:bookmarkStart w:id="349" w:name="_Toc440620831"/>
      <w:bookmarkStart w:id="350" w:name="_Toc440631466"/>
      <w:bookmarkStart w:id="351" w:name="_Toc440875706"/>
      <w:bookmarkStart w:id="352" w:name="_Toc441131730"/>
      <w:r w:rsidRPr="00E71A48">
        <w:rPr>
          <w:szCs w:val="24"/>
        </w:rPr>
        <w:t xml:space="preserve">Привлечение </w:t>
      </w:r>
      <w:bookmarkEnd w:id="342"/>
      <w:bookmarkEnd w:id="343"/>
      <w:bookmarkEnd w:id="344"/>
      <w:bookmarkEnd w:id="345"/>
      <w:bookmarkEnd w:id="346"/>
      <w:bookmarkEnd w:id="347"/>
      <w:bookmarkEnd w:id="348"/>
      <w:r w:rsidR="00176B20">
        <w:rPr>
          <w:szCs w:val="24"/>
        </w:rPr>
        <w:t>субподрядчиков</w:t>
      </w:r>
      <w:bookmarkEnd w:id="349"/>
      <w:bookmarkEnd w:id="350"/>
      <w:bookmarkEnd w:id="351"/>
      <w:bookmarkEnd w:id="352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53" w:name="_Ref191386461"/>
      <w:bookmarkStart w:id="354" w:name="_Toc440361335"/>
      <w:bookmarkStart w:id="355" w:name="_Toc440376090"/>
      <w:bookmarkStart w:id="35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</w:t>
      </w:r>
      <w:proofErr w:type="spellStart"/>
      <w:r w:rsidRPr="00176B20">
        <w:rPr>
          <w:bCs w:val="0"/>
          <w:sz w:val="24"/>
          <w:szCs w:val="24"/>
        </w:rPr>
        <w:t>c</w:t>
      </w:r>
      <w:proofErr w:type="spellEnd"/>
      <w:r w:rsidRPr="00176B20">
        <w:rPr>
          <w:bCs w:val="0"/>
          <w:sz w:val="24"/>
          <w:szCs w:val="24"/>
        </w:rPr>
        <w:t xml:space="preserve">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</w:t>
      </w:r>
      <w:proofErr w:type="spellStart"/>
      <w:r w:rsidRPr="00920F45">
        <w:rPr>
          <w:sz w:val="24"/>
          <w:szCs w:val="24"/>
        </w:rPr>
        <w:t>c</w:t>
      </w:r>
      <w:proofErr w:type="spellEnd"/>
      <w:r w:rsidRPr="00920F45">
        <w:rPr>
          <w:sz w:val="24"/>
          <w:szCs w:val="24"/>
        </w:rPr>
        <w:t xml:space="preserve">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276AB" w:rsidRPr="000276AB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57"/>
      <w:proofErr w:type="gramEnd"/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1C3A4B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3.3.8.1</w:t>
      </w:r>
      <w:r w:rsidR="001C3A4B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1C3A4B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3.3.8.2</w:t>
      </w:r>
      <w:r w:rsidR="001C3A4B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</w:t>
      </w:r>
      <w:r w:rsidRPr="00E71A48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5.16</w:t>
      </w:r>
      <w:r w:rsidR="001C3A4B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82482"/>
      <w:bookmarkStart w:id="359" w:name="_Toc440447152"/>
      <w:bookmarkStart w:id="360" w:name="_Toc440620832"/>
      <w:bookmarkStart w:id="361" w:name="_Toc440631467"/>
      <w:bookmarkStart w:id="362" w:name="_Toc440875707"/>
      <w:bookmarkStart w:id="363" w:name="_Ref440876618"/>
      <w:bookmarkStart w:id="364" w:name="_Ref440876703"/>
      <w:bookmarkStart w:id="365" w:name="_Toc44113173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53"/>
      <w:bookmarkEnd w:id="354"/>
      <w:bookmarkEnd w:id="355"/>
      <w:bookmarkEnd w:id="356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276AB" w:rsidRPr="000276AB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276AB" w:rsidRPr="000276AB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C3A4B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3.3.8.1</w:t>
      </w:r>
      <w:r w:rsidR="001C3A4B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6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6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6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6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6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68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</w:t>
      </w:r>
      <w:proofErr w:type="spellStart"/>
      <w:r w:rsidRPr="00E71A48">
        <w:rPr>
          <w:bCs w:val="0"/>
          <w:sz w:val="24"/>
          <w:szCs w:val="24"/>
        </w:rPr>
        <w:t>подп</w:t>
      </w:r>
      <w:proofErr w:type="spellEnd"/>
      <w:r w:rsidRPr="00E71A48">
        <w:rPr>
          <w:bCs w:val="0"/>
          <w:sz w:val="24"/>
          <w:szCs w:val="24"/>
        </w:rPr>
        <w:t xml:space="preserve">. </w:t>
      </w:r>
      <w:fldSimple w:instr=" REF _Ref307563248 \r \h  \* MERGEFORMAT ">
        <w:r w:rsidR="000276AB" w:rsidRPr="000276AB">
          <w:rPr>
            <w:bCs w:val="0"/>
            <w:sz w:val="24"/>
            <w:szCs w:val="24"/>
            <w:lang w:val="en-US"/>
          </w:rPr>
          <w:t>a</w:t>
        </w:r>
        <w:r w:rsidR="000276AB" w:rsidRPr="000276AB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- </w:t>
      </w:r>
      <w:fldSimple w:instr=" REF _Ref307563262 \r \h  \* MERGEFORMAT ">
        <w:r w:rsidR="000276AB" w:rsidRPr="000276AB">
          <w:rPr>
            <w:bCs w:val="0"/>
            <w:sz w:val="24"/>
            <w:szCs w:val="24"/>
            <w:lang w:val="en-US"/>
          </w:rPr>
          <w:t>g</w:t>
        </w:r>
        <w:r w:rsidR="000276AB" w:rsidRPr="000276AB">
          <w:rPr>
            <w:bCs w:val="0"/>
            <w:sz w:val="24"/>
            <w:szCs w:val="24"/>
          </w:rPr>
          <w:t>)</w:t>
        </w:r>
      </w:fldSimple>
      <w:r w:rsidRPr="00E71A48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276AB" w:rsidRPr="000276AB">
          <w:rPr>
            <w:bCs w:val="0"/>
            <w:sz w:val="24"/>
            <w:szCs w:val="24"/>
          </w:rPr>
          <w:t>3.3.10.4</w:t>
        </w:r>
      </w:fldSimple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 xml:space="preserve">либо в качестве </w:t>
      </w:r>
      <w:r w:rsidR="000E5003">
        <w:rPr>
          <w:bCs w:val="0"/>
          <w:sz w:val="24"/>
          <w:szCs w:val="24"/>
        </w:rPr>
        <w:t>субподрядчиков</w:t>
      </w:r>
      <w:r w:rsidR="00362EA4" w:rsidRPr="00362EA4">
        <w:rPr>
          <w:bCs w:val="0"/>
          <w:sz w:val="24"/>
          <w:szCs w:val="24"/>
        </w:rPr>
        <w:t xml:space="preserve">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3.3.8.2</w:t>
      </w:r>
      <w:r w:rsidR="001C3A4B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5.17</w:t>
      </w:r>
      <w:r w:rsidR="001C3A4B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3.3.8.1</w:t>
      </w:r>
      <w:r w:rsidR="001C3A4B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9" w:name="_Ref306114966"/>
      <w:bookmarkStart w:id="370" w:name="_Toc440361336"/>
      <w:bookmarkStart w:id="371" w:name="_Toc440376091"/>
      <w:bookmarkStart w:id="372" w:name="_Toc440376218"/>
      <w:bookmarkStart w:id="373" w:name="_Toc440382483"/>
      <w:bookmarkStart w:id="374" w:name="_Toc440447153"/>
      <w:bookmarkStart w:id="375" w:name="_Toc440620833"/>
      <w:bookmarkStart w:id="376" w:name="_Toc440631468"/>
      <w:bookmarkStart w:id="377" w:name="_Toc440875708"/>
      <w:bookmarkStart w:id="378" w:name="_Toc44113173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72B9E">
        <w:rPr>
          <w:bCs w:val="0"/>
          <w:iCs/>
          <w:sz w:val="24"/>
          <w:szCs w:val="24"/>
        </w:rPr>
        <w:t>,</w:t>
      </w:r>
      <w:proofErr w:type="gramEnd"/>
      <w:r w:rsidRPr="00172B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fldSimple w:instr=" REF _Ref440969856 \r \h  \* MERGEFORMAT ">
        <w:r w:rsidR="000276AB" w:rsidRPr="000276AB">
          <w:rPr>
            <w:bCs w:val="0"/>
            <w:iCs/>
            <w:sz w:val="24"/>
            <w:szCs w:val="24"/>
          </w:rPr>
          <w:t>3.3.12</w:t>
        </w:r>
      </w:fldSimple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276AB" w:rsidRPr="000276AB">
          <w:rPr>
            <w:bCs w:val="0"/>
            <w:iCs/>
            <w:sz w:val="24"/>
            <w:szCs w:val="24"/>
          </w:rPr>
          <w:t>3.3.13</w:t>
        </w:r>
      </w:fldSimple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9" w:name="_Toc440361337"/>
      <w:bookmarkStart w:id="380" w:name="_Toc440376092"/>
      <w:bookmarkStart w:id="381" w:name="_Toc440376219"/>
      <w:bookmarkStart w:id="382" w:name="_Toc440382484"/>
      <w:bookmarkStart w:id="383" w:name="_Toc440447154"/>
      <w:bookmarkStart w:id="384" w:name="_Toc440620834"/>
      <w:bookmarkStart w:id="385" w:name="_Toc440631469"/>
      <w:bookmarkStart w:id="386" w:name="_Toc440875709"/>
      <w:bookmarkStart w:id="387" w:name="_Ref440969856"/>
      <w:bookmarkStart w:id="388" w:name="_Toc441131733"/>
      <w:r w:rsidRPr="00E71A48">
        <w:rPr>
          <w:szCs w:val="24"/>
        </w:rPr>
        <w:t>Внесение изменений в Документацию по запросу предложений.</w:t>
      </w:r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440289401"/>
      <w:bookmarkStart w:id="390" w:name="_Toc440361338"/>
      <w:bookmarkStart w:id="391" w:name="_Toc440376093"/>
      <w:bookmarkStart w:id="392" w:name="_Toc440376220"/>
      <w:bookmarkStart w:id="393" w:name="_Toc440382485"/>
      <w:bookmarkStart w:id="394" w:name="_Toc440447155"/>
      <w:bookmarkStart w:id="395" w:name="_Toc440620835"/>
      <w:bookmarkStart w:id="396" w:name="_Toc440631470"/>
      <w:bookmarkStart w:id="397" w:name="_Toc440875710"/>
      <w:bookmarkStart w:id="398" w:name="_Toc441131734"/>
      <w:r w:rsidRPr="00E71A48">
        <w:rPr>
          <w:szCs w:val="24"/>
        </w:rPr>
        <w:t>Продление срока окончания приема Заявок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9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00" w:name="_Toc299701566"/>
      <w:bookmarkStart w:id="401" w:name="_Ref306176386"/>
      <w:bookmarkStart w:id="402" w:name="_Ref440285128"/>
      <w:bookmarkStart w:id="403" w:name="_Toc440361339"/>
      <w:bookmarkStart w:id="404" w:name="_Toc440376094"/>
      <w:bookmarkStart w:id="405" w:name="_Toc440376221"/>
      <w:bookmarkStart w:id="406" w:name="_Toc440382486"/>
      <w:bookmarkStart w:id="407" w:name="_Toc440447156"/>
      <w:bookmarkStart w:id="408" w:name="_Toc440620836"/>
      <w:bookmarkStart w:id="409" w:name="_Toc440631471"/>
      <w:bookmarkStart w:id="410" w:name="_Toc440875711"/>
      <w:bookmarkStart w:id="411" w:name="_Toc44113173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423E9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2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1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C3A4B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C3A4B">
        <w:rPr>
          <w:bCs w:val="0"/>
          <w:sz w:val="24"/>
          <w:szCs w:val="24"/>
          <w:lang w:eastAsia="ru-RU"/>
        </w:rPr>
      </w:r>
      <w:r w:rsidR="001C3A4B">
        <w:rPr>
          <w:bCs w:val="0"/>
          <w:sz w:val="24"/>
          <w:szCs w:val="24"/>
          <w:lang w:eastAsia="ru-RU"/>
        </w:rPr>
        <w:fldChar w:fldCharType="separate"/>
      </w:r>
      <w:r w:rsidR="000276AB">
        <w:rPr>
          <w:bCs w:val="0"/>
          <w:sz w:val="24"/>
          <w:szCs w:val="24"/>
          <w:lang w:eastAsia="ru-RU"/>
        </w:rPr>
        <w:t>5.14</w:t>
      </w:r>
      <w:r w:rsidR="001C3A4B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3" w:name="_Ref307586570"/>
      <w:r w:rsidRPr="00E71A48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414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413"/>
      <w:bookmarkEnd w:id="414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276AB" w:rsidRPr="000276AB">
          <w:rPr>
            <w:bCs w:val="0"/>
            <w:sz w:val="24"/>
            <w:szCs w:val="24"/>
          </w:rPr>
          <w:t>3.3.4</w:t>
        </w:r>
      </w:fldSimple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C3A4B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3.4.1.3</w:t>
      </w:r>
      <w:r w:rsidR="001C3A4B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C3A4B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3.10</w:t>
      </w:r>
      <w:r w:rsidR="001C3A4B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41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276AB" w:rsidRPr="000276AB">
          <w:rPr>
            <w:bCs w:val="0"/>
            <w:sz w:val="24"/>
            <w:szCs w:val="24"/>
          </w:rPr>
          <w:t>3.3.14.4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15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6" w:name="_Ref299109207"/>
      <w:bookmarkStart w:id="41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16"/>
      <w:bookmarkEnd w:id="417"/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276AB" w:rsidRPr="000276AB">
          <w:rPr>
            <w:bCs w:val="0"/>
            <w:sz w:val="24"/>
            <w:szCs w:val="24"/>
            <w:lang w:eastAsia="ru-RU"/>
          </w:rPr>
          <w:t>5.14</w:t>
        </w:r>
      </w:fldSimple>
      <w:r w:rsidRPr="00F21407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21407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bCs w:val="0"/>
          <w:sz w:val="24"/>
          <w:szCs w:val="24"/>
        </w:rPr>
        <w:t>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fldSimple w:instr=" REF _Ref441574460 \r \h  \* MERGEFORMAT ">
        <w:r w:rsidR="000276AB" w:rsidRPr="000276AB">
          <w:rPr>
            <w:bCs w:val="0"/>
            <w:sz w:val="24"/>
            <w:szCs w:val="24"/>
            <w:lang w:eastAsia="ru-RU"/>
          </w:rPr>
          <w:t>5.18</w:t>
        </w:r>
      </w:fldSimple>
      <w:r w:rsidRPr="00F21407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276AB" w:rsidRPr="000276AB">
          <w:rPr>
            <w:bCs w:val="0"/>
            <w:sz w:val="24"/>
            <w:szCs w:val="24"/>
          </w:rPr>
          <w:t>3.4.1.3</w:t>
        </w:r>
      </w:fldSimple>
      <w:r w:rsidRPr="00F21407">
        <w:rPr>
          <w:bCs w:val="0"/>
          <w:sz w:val="24"/>
          <w:szCs w:val="24"/>
        </w:rPr>
        <w:t xml:space="preserve"> настоящей Документации, по адресу: </w:t>
      </w:r>
      <w:bookmarkStart w:id="418" w:name="_GoBack"/>
      <w:bookmarkEnd w:id="418"/>
      <w:r w:rsidR="000276AB" w:rsidRPr="00166FF6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0276AB" w:rsidRPr="00166FF6">
        <w:rPr>
          <w:bCs w:val="0"/>
          <w:sz w:val="24"/>
          <w:szCs w:val="24"/>
        </w:rPr>
        <w:t>каб</w:t>
      </w:r>
      <w:proofErr w:type="spellEnd"/>
      <w:r w:rsidR="000276AB" w:rsidRPr="00166FF6">
        <w:rPr>
          <w:bCs w:val="0"/>
          <w:sz w:val="24"/>
          <w:szCs w:val="24"/>
        </w:rPr>
        <w:t xml:space="preserve">. №715, исполнительный сотрудник – </w:t>
      </w:r>
      <w:r w:rsidR="000276AB" w:rsidRPr="00166FF6">
        <w:t>Горягина Татьяна Николаевна, контактный телефон: (4722) 58-17-51</w:t>
      </w:r>
      <w:r w:rsidR="000276AB" w:rsidRPr="00166FF6">
        <w:rPr>
          <w:bCs w:val="0"/>
          <w:sz w:val="24"/>
          <w:szCs w:val="24"/>
        </w:rPr>
        <w:t>.</w:t>
      </w:r>
      <w:r w:rsidRPr="00F21407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 xml:space="preserve"> Соглашение о неустойке</w:t>
      </w:r>
      <w:r w:rsidRPr="00F21407">
        <w:rPr>
          <w:sz w:val="24"/>
          <w:szCs w:val="24"/>
        </w:rPr>
        <w:t>»;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276AB" w:rsidRPr="000276AB">
          <w:rPr>
            <w:sz w:val="24"/>
            <w:szCs w:val="24"/>
          </w:rPr>
          <w:t>1.1.1</w:t>
        </w:r>
      </w:fldSimple>
      <w:r w:rsidRPr="00F21407">
        <w:rPr>
          <w:sz w:val="24"/>
          <w:szCs w:val="24"/>
        </w:rPr>
        <w:t>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276AB" w:rsidRPr="000276AB">
          <w:rPr>
            <w:sz w:val="24"/>
            <w:szCs w:val="24"/>
          </w:rPr>
          <w:t>1.1.4</w:t>
        </w:r>
      </w:fldSimple>
      <w:r w:rsidRPr="00F21407">
        <w:rPr>
          <w:sz w:val="24"/>
          <w:szCs w:val="24"/>
        </w:rPr>
        <w:t>.</w:t>
      </w:r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F21407">
        <w:rPr>
          <w:bCs w:val="0"/>
          <w:sz w:val="24"/>
          <w:szCs w:val="24"/>
        </w:rPr>
        <w:t>Предоставление</w:t>
      </w:r>
      <w:r w:rsidRPr="00F21407">
        <w:rPr>
          <w:sz w:val="24"/>
          <w:szCs w:val="24"/>
        </w:rPr>
        <w:t xml:space="preserve"> оригинала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без Расписки сдачи-приемки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будет считаться Организатором как не предоставление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, и повлечет за собой последствия, указанные в п. </w:t>
      </w:r>
      <w:r w:rsidR="001C3A4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_Ref442189545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3.3.14.9</w:t>
      </w:r>
      <w:r w:rsidR="001C3A4B">
        <w:rPr>
          <w:sz w:val="24"/>
          <w:szCs w:val="24"/>
        </w:rPr>
        <w:fldChar w:fldCharType="end"/>
      </w:r>
      <w:r w:rsidRPr="00F21407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9" w:name="_Ref442189545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419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20" w:name="_Ref305973214"/>
      <w:bookmarkStart w:id="421" w:name="_Toc441131736"/>
      <w:r w:rsidRPr="00E71A48">
        <w:t>Подача Заявок и их прием</w:t>
      </w:r>
      <w:bookmarkStart w:id="422" w:name="_Ref56229451"/>
      <w:bookmarkEnd w:id="399"/>
      <w:bookmarkEnd w:id="420"/>
      <w:bookmarkEnd w:id="42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39323707"/>
      <w:bookmarkStart w:id="424" w:name="_Toc440361341"/>
      <w:bookmarkStart w:id="425" w:name="_Toc440376096"/>
      <w:bookmarkStart w:id="426" w:name="_Toc440376223"/>
      <w:bookmarkStart w:id="427" w:name="_Toc440382488"/>
      <w:bookmarkStart w:id="428" w:name="_Toc440447158"/>
      <w:bookmarkStart w:id="429" w:name="_Toc440620838"/>
      <w:bookmarkStart w:id="430" w:name="_Toc440631473"/>
      <w:bookmarkStart w:id="431" w:name="_Toc440875713"/>
      <w:bookmarkStart w:id="432" w:name="_Toc441131737"/>
      <w:r w:rsidRPr="00E71A48">
        <w:rPr>
          <w:szCs w:val="24"/>
        </w:rPr>
        <w:t>Подача Заявок через ЭТП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270DD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70DD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70DD6">
        <w:rPr>
          <w:bCs w:val="0"/>
          <w:sz w:val="24"/>
          <w:szCs w:val="24"/>
        </w:rPr>
        <w:t>Участник</w:t>
      </w:r>
      <w:r w:rsidRPr="00270DD6">
        <w:rPr>
          <w:bCs w:val="0"/>
          <w:sz w:val="24"/>
          <w:szCs w:val="24"/>
        </w:rPr>
        <w:t>ом через ЭТП в отсканированном виде</w:t>
      </w:r>
      <w:r w:rsidR="00270DD6" w:rsidRPr="00270DD6">
        <w:rPr>
          <w:bCs w:val="0"/>
          <w:sz w:val="24"/>
          <w:szCs w:val="24"/>
        </w:rPr>
        <w:t xml:space="preserve"> (за исключением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270DD6" w:rsidRPr="00270DD6">
        <w:rPr>
          <w:bCs w:val="0"/>
          <w:sz w:val="24"/>
          <w:szCs w:val="24"/>
        </w:rPr>
        <w:t>)</w:t>
      </w:r>
      <w:r w:rsidRPr="00270DD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270DD6">
        <w:rPr>
          <w:bCs w:val="0"/>
          <w:sz w:val="24"/>
          <w:szCs w:val="24"/>
        </w:rPr>
        <w:t>pdf</w:t>
      </w:r>
      <w:proofErr w:type="spellEnd"/>
      <w:r w:rsidRPr="00270DD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70DD6">
        <w:rPr>
          <w:bCs w:val="0"/>
          <w:sz w:val="24"/>
          <w:szCs w:val="24"/>
        </w:rPr>
        <w:t xml:space="preserve">электронных </w:t>
      </w:r>
      <w:r w:rsidRPr="00270DD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33" w:name="_Ref440289953"/>
      <w:r w:rsidRPr="000276AB">
        <w:rPr>
          <w:bCs w:val="0"/>
          <w:sz w:val="24"/>
          <w:szCs w:val="24"/>
        </w:rPr>
        <w:t>Заявк</w:t>
      </w:r>
      <w:r w:rsidR="00717F60" w:rsidRPr="000276AB">
        <w:rPr>
          <w:bCs w:val="0"/>
          <w:sz w:val="24"/>
          <w:szCs w:val="24"/>
        </w:rPr>
        <w:t xml:space="preserve">и на ЭТП могут быть поданы до </w:t>
      </w:r>
      <w:r w:rsidR="002B5044" w:rsidRPr="000276AB">
        <w:rPr>
          <w:b/>
          <w:bCs w:val="0"/>
          <w:sz w:val="24"/>
          <w:szCs w:val="24"/>
        </w:rPr>
        <w:t xml:space="preserve">12 часов 00 минут </w:t>
      </w:r>
      <w:r w:rsidR="000276AB" w:rsidRPr="000276AB">
        <w:rPr>
          <w:b/>
          <w:bCs w:val="0"/>
          <w:sz w:val="24"/>
          <w:szCs w:val="24"/>
        </w:rPr>
        <w:t>2</w:t>
      </w:r>
      <w:r w:rsidR="003F73AB">
        <w:rPr>
          <w:b/>
          <w:bCs w:val="0"/>
          <w:sz w:val="24"/>
          <w:szCs w:val="24"/>
        </w:rPr>
        <w:t>8</w:t>
      </w:r>
      <w:r w:rsidR="002B5044" w:rsidRPr="000276AB">
        <w:rPr>
          <w:b/>
          <w:bCs w:val="0"/>
          <w:sz w:val="24"/>
          <w:szCs w:val="24"/>
        </w:rPr>
        <w:t xml:space="preserve"> </w:t>
      </w:r>
      <w:r w:rsidR="000276AB" w:rsidRPr="000276AB">
        <w:rPr>
          <w:b/>
          <w:bCs w:val="0"/>
          <w:sz w:val="24"/>
          <w:szCs w:val="24"/>
        </w:rPr>
        <w:t>марта</w:t>
      </w:r>
      <w:r w:rsidR="002B5044" w:rsidRPr="000276AB">
        <w:rPr>
          <w:b/>
          <w:bCs w:val="0"/>
          <w:sz w:val="24"/>
          <w:szCs w:val="24"/>
        </w:rPr>
        <w:t xml:space="preserve"> 2016 года</w:t>
      </w:r>
      <w:r w:rsidR="00BF60B6" w:rsidRPr="000276AB">
        <w:rPr>
          <w:b/>
          <w:bCs w:val="0"/>
          <w:sz w:val="24"/>
          <w:szCs w:val="24"/>
        </w:rPr>
        <w:t xml:space="preserve">, </w:t>
      </w:r>
      <w:r w:rsidR="00BF60B6" w:rsidRPr="000276A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F60B6" w:rsidRPr="000276AB">
        <w:rPr>
          <w:bCs w:val="0"/>
          <w:spacing w:val="-2"/>
          <w:sz w:val="24"/>
          <w:szCs w:val="24"/>
        </w:rPr>
        <w:t>(под</w:t>
      </w:r>
      <w:r w:rsidR="00BF60B6" w:rsidRPr="000276AB">
        <w:rPr>
          <w:bCs w:val="0"/>
          <w:sz w:val="24"/>
          <w:szCs w:val="24"/>
        </w:rPr>
        <w:t>раздел</w:t>
      </w:r>
      <w:r w:rsidR="00BF60B6" w:rsidRPr="00E71A48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BF60B6">
        <w:rPr>
          <w:bCs w:val="0"/>
          <w:sz w:val="24"/>
          <w:szCs w:val="24"/>
        </w:rPr>
        <w:instrText xml:space="preserve"> REF _Ref55336310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5.1</w:t>
      </w:r>
      <w:r w:rsidR="001C3A4B">
        <w:rPr>
          <w:bCs w:val="0"/>
          <w:sz w:val="24"/>
          <w:szCs w:val="24"/>
        </w:rPr>
        <w:fldChar w:fldCharType="end"/>
      </w:r>
      <w:r w:rsidR="00BF60B6">
        <w:rPr>
          <w:bCs w:val="0"/>
          <w:sz w:val="24"/>
          <w:szCs w:val="24"/>
          <w:lang w:eastAsia="ru-RU"/>
        </w:rPr>
        <w:t>)</w:t>
      </w:r>
      <w:r w:rsidR="00BF60B6" w:rsidRPr="00BB27D7">
        <w:rPr>
          <w:bCs w:val="0"/>
          <w:sz w:val="24"/>
          <w:szCs w:val="24"/>
        </w:rPr>
        <w:t xml:space="preserve"> цена должна соответствовать цене, указанной Участни</w:t>
      </w:r>
      <w:r w:rsidR="00EF1023">
        <w:rPr>
          <w:bCs w:val="0"/>
          <w:sz w:val="24"/>
          <w:szCs w:val="24"/>
        </w:rPr>
        <w:t>ком на «котировочной доске» ЭТП</w:t>
      </w:r>
      <w:r w:rsidR="00717F60" w:rsidRPr="00BF60B6">
        <w:rPr>
          <w:bCs w:val="0"/>
          <w:sz w:val="24"/>
          <w:szCs w:val="24"/>
        </w:rPr>
        <w:t>.</w:t>
      </w:r>
      <w:bookmarkEnd w:id="43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4" w:name="_Ref115077798"/>
      <w:bookmarkStart w:id="435" w:name="_Toc439323708"/>
      <w:bookmarkStart w:id="436" w:name="_Toc440361342"/>
      <w:bookmarkStart w:id="437" w:name="_Toc440376097"/>
      <w:bookmarkStart w:id="438" w:name="_Toc440376224"/>
      <w:bookmarkStart w:id="439" w:name="_Toc440382489"/>
      <w:bookmarkStart w:id="440" w:name="_Toc440447159"/>
      <w:bookmarkStart w:id="441" w:name="_Toc440620839"/>
      <w:bookmarkStart w:id="442" w:name="_Toc440631474"/>
      <w:bookmarkStart w:id="443" w:name="_Toc440875714"/>
      <w:bookmarkStart w:id="444" w:name="_Toc441131738"/>
      <w:r w:rsidRPr="00E71A48">
        <w:rPr>
          <w:szCs w:val="24"/>
        </w:rPr>
        <w:t xml:space="preserve">Подача Заявок в письменной </w:t>
      </w:r>
      <w:r w:rsidR="009D0FB4" w:rsidRPr="006803F2">
        <w:rPr>
          <w:szCs w:val="24"/>
        </w:rPr>
        <w:t>(бумажной)</w:t>
      </w:r>
      <w:r w:rsidR="009D0FB4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bookmarkEnd w:id="422"/>
    <w:p w:rsidR="00717F60" w:rsidRPr="00F2140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Подача Участником Заявки в письменной</w:t>
      </w:r>
      <w:r w:rsidR="009D0FB4">
        <w:rPr>
          <w:bCs w:val="0"/>
          <w:sz w:val="24"/>
          <w:szCs w:val="24"/>
        </w:rPr>
        <w:t xml:space="preserve"> </w:t>
      </w:r>
      <w:r w:rsidR="009D0FB4" w:rsidRPr="006803F2">
        <w:rPr>
          <w:sz w:val="24"/>
          <w:szCs w:val="24"/>
        </w:rPr>
        <w:t>(бумажной)</w:t>
      </w:r>
      <w:r w:rsidRPr="00F21407">
        <w:rPr>
          <w:bCs w:val="0"/>
          <w:sz w:val="24"/>
          <w:szCs w:val="24"/>
        </w:rPr>
        <w:t xml:space="preserve"> форме не предусмотрена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п.п. </w:t>
      </w:r>
      <w:r w:rsidR="001C3A4B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proofErr w:type="spellStart"/>
      <w:r w:rsidR="000276AB">
        <w:rPr>
          <w:bCs w:val="0"/>
          <w:sz w:val="24"/>
          <w:szCs w:val="24"/>
        </w:rPr>
        <w:t>ф</w:t>
      </w:r>
      <w:proofErr w:type="spellEnd"/>
      <w:r w:rsidR="000276AB">
        <w:rPr>
          <w:bCs w:val="0"/>
          <w:sz w:val="24"/>
          <w:szCs w:val="24"/>
        </w:rPr>
        <w:t>)</w:t>
      </w:r>
      <w:r w:rsidR="001C3A4B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fldSimple w:instr=" REF _Ref306005578 \r \h  \* MERGEFORMAT ">
        <w:r w:rsidR="000276AB" w:rsidRPr="000276AB">
          <w:rPr>
            <w:sz w:val="24"/>
            <w:szCs w:val="24"/>
          </w:rPr>
          <w:t>3.3.8.3</w:t>
        </w:r>
      </w:fldSimple>
      <w:r w:rsidR="00F21407" w:rsidRPr="00F21407">
        <w:rPr>
          <w:sz w:val="24"/>
          <w:szCs w:val="24"/>
        </w:rPr>
        <w:t xml:space="preserve"> и подразделе </w:t>
      </w:r>
      <w:fldSimple w:instr=" REF _Ref441574649 \r \h  \* MERGEFORMAT ">
        <w:r w:rsidR="000276AB" w:rsidRPr="000276AB">
          <w:rPr>
            <w:sz w:val="24"/>
            <w:szCs w:val="24"/>
          </w:rPr>
          <w:t>5.18</w:t>
        </w:r>
      </w:fldSimple>
      <w:r w:rsidRPr="00F21407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5" w:name="_Ref303683883"/>
      <w:bookmarkStart w:id="446" w:name="_Toc44113173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45"/>
      <w:bookmarkEnd w:id="446"/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47" w:name="_Ref305973250"/>
      <w:bookmarkStart w:id="448" w:name="_Toc441131740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fldSimple w:instr=" REF _Ref440289953 \r \h  \* MERGEFORMAT ">
        <w:r w:rsidR="000276AB" w:rsidRPr="000276AB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276AB" w:rsidRPr="000276AB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1A7C23" w:rsidRPr="00223D1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276AB" w:rsidRPr="000276AB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276AB" w:rsidRPr="000276AB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276AB" w:rsidRPr="000276AB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47"/>
      <w:bookmarkEnd w:id="44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9" w:name="_Toc439323711"/>
      <w:bookmarkStart w:id="450" w:name="_Toc440361345"/>
      <w:bookmarkStart w:id="451" w:name="_Toc440376100"/>
      <w:bookmarkStart w:id="452" w:name="_Toc440376227"/>
      <w:bookmarkStart w:id="453" w:name="_Toc440382492"/>
      <w:bookmarkStart w:id="454" w:name="_Toc440447162"/>
      <w:bookmarkStart w:id="455" w:name="_Toc440620842"/>
      <w:bookmarkStart w:id="456" w:name="_Toc440631477"/>
      <w:bookmarkStart w:id="457" w:name="_Toc440875717"/>
      <w:bookmarkStart w:id="458" w:name="_Toc441131741"/>
      <w:r w:rsidRPr="00E71A48">
        <w:rPr>
          <w:szCs w:val="24"/>
        </w:rPr>
        <w:t>Общие положения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276AB" w:rsidRPr="000276AB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276AB" w:rsidRPr="000276AB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276AB" w:rsidRPr="000276AB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9" w:name="_Ref93089454"/>
      <w:bookmarkStart w:id="460" w:name="_Toc439323712"/>
      <w:bookmarkStart w:id="461" w:name="_Toc440361346"/>
      <w:bookmarkStart w:id="462" w:name="_Toc440376101"/>
      <w:bookmarkStart w:id="463" w:name="_Toc440376228"/>
      <w:bookmarkStart w:id="464" w:name="_Toc440382493"/>
      <w:bookmarkStart w:id="465" w:name="_Toc440447163"/>
      <w:bookmarkStart w:id="466" w:name="_Toc440620843"/>
      <w:bookmarkStart w:id="467" w:name="_Toc440631478"/>
      <w:bookmarkStart w:id="468" w:name="_Toc440875718"/>
      <w:bookmarkStart w:id="469" w:name="_Toc441131742"/>
      <w:r w:rsidRPr="00E71A48">
        <w:rPr>
          <w:szCs w:val="24"/>
        </w:rPr>
        <w:t>Отборочная стадия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796BE6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7F76D6">
        <w:rPr>
          <w:sz w:val="24"/>
          <w:szCs w:val="24"/>
        </w:rPr>
        <w:t>работ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1" w:name="_Ref55307002"/>
      <w:r w:rsidRPr="00E71A48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которые:</w:t>
      </w:r>
      <w:bookmarkEnd w:id="470"/>
      <w:bookmarkEnd w:id="471"/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EC79CD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C79CD">
        <w:rPr>
          <w:sz w:val="24"/>
          <w:szCs w:val="24"/>
        </w:rPr>
        <w:t>числе</w:t>
      </w:r>
      <w:proofErr w:type="gramEnd"/>
      <w:r w:rsidRPr="00EC79CD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1C3A4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_Ref444180906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5.12</w:t>
      </w:r>
      <w:r w:rsidR="001C3A4B">
        <w:rPr>
          <w:sz w:val="24"/>
          <w:szCs w:val="24"/>
        </w:rPr>
        <w:fldChar w:fldCharType="end"/>
      </w:r>
      <w:r w:rsidRPr="00EC79CD">
        <w:rPr>
          <w:sz w:val="24"/>
          <w:szCs w:val="24"/>
        </w:rPr>
        <w:t xml:space="preserve">); </w:t>
      </w:r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C79CD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276AB" w:rsidRPr="000276AB">
          <w:rPr>
            <w:sz w:val="24"/>
            <w:szCs w:val="24"/>
          </w:rPr>
          <w:t>3.3.14</w:t>
        </w:r>
      </w:fldSimple>
      <w:r w:rsidRPr="00EC79CD">
        <w:rPr>
          <w:sz w:val="24"/>
          <w:szCs w:val="24"/>
        </w:rPr>
        <w:t>;</w:t>
      </w:r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поданы Участниками, которые не соответствуют  установленным в настоящей Документации одному либо нескольким отборочным критериям;</w:t>
      </w:r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97A76" w:rsidRPr="00C97A76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276AB" w:rsidRPr="000276AB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2" w:name="_Ref303670674"/>
      <w:bookmarkStart w:id="473" w:name="_Toc439323713"/>
      <w:bookmarkStart w:id="474" w:name="_Toc440361347"/>
      <w:bookmarkStart w:id="475" w:name="_Toc440376102"/>
      <w:bookmarkStart w:id="476" w:name="_Toc440376229"/>
      <w:bookmarkStart w:id="477" w:name="_Toc440382494"/>
      <w:bookmarkStart w:id="478" w:name="_Toc440447164"/>
      <w:bookmarkStart w:id="479" w:name="_Toc440620844"/>
      <w:bookmarkStart w:id="480" w:name="_Toc440631479"/>
      <w:bookmarkStart w:id="481" w:name="_Toc440875719"/>
      <w:bookmarkStart w:id="482" w:name="_Toc441131743"/>
      <w:r w:rsidRPr="00E71A48">
        <w:rPr>
          <w:szCs w:val="24"/>
        </w:rPr>
        <w:t>Проведение переговоров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306138385"/>
      <w:bookmarkStart w:id="484" w:name="_Toc439323714"/>
      <w:bookmarkStart w:id="485" w:name="_Toc440361348"/>
      <w:bookmarkStart w:id="486" w:name="_Toc440376103"/>
      <w:bookmarkStart w:id="487" w:name="_Toc440376230"/>
      <w:bookmarkStart w:id="488" w:name="_Toc440382495"/>
      <w:bookmarkStart w:id="489" w:name="_Toc440447165"/>
      <w:bookmarkStart w:id="490" w:name="_Toc440620845"/>
      <w:bookmarkStart w:id="491" w:name="_Toc440631480"/>
      <w:bookmarkStart w:id="492" w:name="_Toc440875720"/>
      <w:bookmarkStart w:id="493" w:name="_Toc441131744"/>
      <w:r w:rsidRPr="00E71A48">
        <w:rPr>
          <w:szCs w:val="24"/>
        </w:rPr>
        <w:t>Оценочная стадия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94" w:name="_Ref303250967"/>
      <w:bookmarkStart w:id="495" w:name="_Toc305697378"/>
      <w:bookmarkStart w:id="496" w:name="_Toc441131745"/>
      <w:bookmarkStart w:id="49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94"/>
      <w:bookmarkEnd w:id="495"/>
      <w:bookmarkEnd w:id="496"/>
      <w:r w:rsidRPr="00E71A48">
        <w:t xml:space="preserve"> </w:t>
      </w:r>
    </w:p>
    <w:bookmarkEnd w:id="497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8" w:name="_Ref306352987"/>
      <w:r w:rsidRPr="001F4040">
        <w:rPr>
          <w:sz w:val="24"/>
          <w:szCs w:val="24"/>
          <w:lang w:eastAsia="ru-RU"/>
        </w:rPr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498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99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276AB" w:rsidRPr="000276AB">
          <w:rPr>
            <w:iCs/>
            <w:sz w:val="24"/>
            <w:szCs w:val="24"/>
            <w:lang w:eastAsia="ru-RU"/>
          </w:rPr>
          <w:t>3.7.3</w:t>
        </w:r>
      </w:fldSimple>
      <w:r w:rsidRPr="00E71A48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276AB" w:rsidRPr="000276AB">
          <w:rPr>
            <w:iCs/>
            <w:sz w:val="24"/>
            <w:szCs w:val="24"/>
            <w:lang w:eastAsia="ru-RU"/>
          </w:rPr>
          <w:t>3.7.5</w:t>
        </w:r>
      </w:fldSimple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</w:t>
      </w:r>
      <w:r w:rsidR="00F15392" w:rsidRPr="00C97A76">
        <w:rPr>
          <w:sz w:val="24"/>
          <w:szCs w:val="24"/>
          <w:lang w:eastAsia="ru-RU"/>
        </w:rPr>
        <w:t>определяющие его коммерческое предложение с приложением соответствующих файлов</w:t>
      </w:r>
      <w:r w:rsidR="00C97A76" w:rsidRPr="00C97A76">
        <w:rPr>
          <w:sz w:val="24"/>
          <w:szCs w:val="24"/>
          <w:lang w:eastAsia="ru-RU"/>
        </w:rPr>
        <w:t xml:space="preserve"> </w:t>
      </w:r>
      <w:r w:rsidR="00C97A76" w:rsidRPr="00C97A7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97A76">
        <w:rPr>
          <w:sz w:val="24"/>
          <w:szCs w:val="24"/>
          <w:lang w:eastAsia="ru-RU"/>
        </w:rPr>
        <w:t>. Изменение</w:t>
      </w:r>
      <w:r w:rsidR="00F15392" w:rsidRPr="00E71A48">
        <w:rPr>
          <w:sz w:val="24"/>
          <w:szCs w:val="24"/>
          <w:lang w:eastAsia="ru-RU"/>
        </w:rPr>
        <w:t xml:space="preserve"> цены в сторону снижения не должно повлечь за собой изменение иных условий </w:t>
      </w:r>
      <w:r w:rsidR="004B5EB3" w:rsidRPr="00E71A48">
        <w:rPr>
          <w:sz w:val="24"/>
          <w:szCs w:val="24"/>
          <w:lang w:eastAsia="ru-RU"/>
        </w:rPr>
        <w:t>Заявк</w:t>
      </w:r>
      <w:r w:rsidR="00F15392" w:rsidRPr="00E71A48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0" w:name="_Ref303681924"/>
      <w:bookmarkStart w:id="501" w:name="_Ref303683914"/>
      <w:bookmarkStart w:id="502" w:name="_Toc441131746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3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0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полностью удовлетворит </w:t>
      </w:r>
      <w:r w:rsidRPr="00E71A48">
        <w:rPr>
          <w:bCs w:val="0"/>
          <w:sz w:val="24"/>
          <w:szCs w:val="24"/>
        </w:rPr>
        <w:lastRenderedPageBreak/>
        <w:t>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4" w:name="_Ref303251044"/>
      <w:bookmarkStart w:id="505" w:name="_Toc441131747"/>
      <w:bookmarkStart w:id="50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04"/>
      <w:bookmarkEnd w:id="50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0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0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0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0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0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0" w:name="_Ref303683929"/>
      <w:bookmarkStart w:id="511" w:name="_Toc44113174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506"/>
      <w:bookmarkEnd w:id="510"/>
      <w:bookmarkEnd w:id="511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512" w:name="_Ref294695403"/>
      <w:bookmarkStart w:id="513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512"/>
      <w:bookmarkEnd w:id="513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514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514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276AB" w:rsidRPr="000276AB">
          <w:rPr>
            <w:bCs w:val="0"/>
            <w:sz w:val="24"/>
            <w:szCs w:val="24"/>
          </w:rPr>
          <w:t xml:space="preserve"> 1.2.6 </w:t>
        </w:r>
      </w:fldSimple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294695403 \n \h  \* MERGEFORMAT ">
        <w:r w:rsidR="000276AB" w:rsidRPr="000276AB">
          <w:rPr>
            <w:bCs w:val="0"/>
            <w:sz w:val="24"/>
            <w:szCs w:val="24"/>
          </w:rPr>
          <w:t>3.10.3</w:t>
        </w:r>
      </w:fldSimple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0276AB" w:rsidRPr="000276AB">
          <w:rPr>
            <w:bCs w:val="0"/>
            <w:sz w:val="24"/>
            <w:szCs w:val="24"/>
          </w:rPr>
          <w:t>3.10.4</w:t>
        </w:r>
      </w:fldSimple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51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7F76D6">
        <w:rPr>
          <w:bCs w:val="0"/>
          <w:color w:val="000000"/>
          <w:sz w:val="24"/>
          <w:szCs w:val="24"/>
        </w:rPr>
        <w:t>работ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7F76D6">
        <w:rPr>
          <w:bCs w:val="0"/>
          <w:color w:val="000000"/>
          <w:sz w:val="24"/>
          <w:szCs w:val="24"/>
        </w:rPr>
        <w:t>выполняемых работ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16" w:name="_Toc181693189"/>
      <w:bookmarkStart w:id="517" w:name="_Ref190680463"/>
      <w:bookmarkStart w:id="518" w:name="_Ref306140410"/>
      <w:bookmarkStart w:id="519" w:name="_Ref306142159"/>
      <w:bookmarkStart w:id="520" w:name="_Toc441131749"/>
      <w:bookmarkStart w:id="521" w:name="_Ref303102866"/>
      <w:bookmarkStart w:id="522" w:name="_Toc305835589"/>
      <w:bookmarkStart w:id="523" w:name="_Ref303683952"/>
      <w:bookmarkStart w:id="524" w:name="__RefNumPara__840_922829174"/>
      <w:bookmarkEnd w:id="515"/>
      <w:r w:rsidRPr="00414CAF">
        <w:t xml:space="preserve">Обеспечение исполнения обязательств </w:t>
      </w:r>
      <w:r w:rsidR="000E5003">
        <w:t>Подрядчика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516"/>
      <w:bookmarkEnd w:id="517"/>
      <w:bookmarkEnd w:id="518"/>
      <w:bookmarkEnd w:id="519"/>
      <w:bookmarkEnd w:id="520"/>
      <w:r w:rsidRPr="00414CAF">
        <w:t xml:space="preserve"> </w:t>
      </w:r>
      <w:bookmarkEnd w:id="521"/>
      <w:bookmarkEnd w:id="522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0E5003">
        <w:rPr>
          <w:sz w:val="24"/>
          <w:szCs w:val="24"/>
        </w:rPr>
        <w:t>Подрядчика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C3A4B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2</w:t>
      </w:r>
      <w:r w:rsidR="001C3A4B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414CAF" w:rsidRDefault="00932C0A" w:rsidP="00557C01">
      <w:pPr>
        <w:keepNext/>
        <w:numPr>
          <w:ilvl w:val="1"/>
          <w:numId w:val="45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525" w:name="_Ref303694483"/>
      <w:bookmarkStart w:id="526" w:name="_Toc305835590"/>
      <w:bookmarkStart w:id="527" w:name="_Ref306140451"/>
      <w:r w:rsidRPr="00414CAF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525"/>
      <w:bookmarkEnd w:id="526"/>
      <w:r w:rsidRPr="00414CAF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527"/>
    </w:p>
    <w:bookmarkEnd w:id="523"/>
    <w:p w:rsidR="00ED5C7C" w:rsidRPr="00E963D9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276AB" w:rsidRPr="000276AB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0E5003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28" w:name="_Ref440270568"/>
      <w:bookmarkStart w:id="529" w:name="_Ref440274159"/>
      <w:bookmarkStart w:id="530" w:name="_Ref440292555"/>
      <w:bookmarkStart w:id="531" w:name="_Ref440292779"/>
      <w:bookmarkStart w:id="532" w:name="_Toc441131750"/>
      <w:r>
        <w:rPr>
          <w:szCs w:val="24"/>
        </w:rPr>
        <w:lastRenderedPageBreak/>
        <w:t>Техническая часть</w:t>
      </w:r>
      <w:bookmarkEnd w:id="528"/>
      <w:bookmarkEnd w:id="529"/>
      <w:bookmarkEnd w:id="530"/>
      <w:bookmarkEnd w:id="531"/>
      <w:bookmarkEnd w:id="53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33" w:name="_Toc176064097"/>
      <w:bookmarkStart w:id="534" w:name="_Toc176338525"/>
      <w:bookmarkStart w:id="535" w:name="_Toc180399753"/>
      <w:bookmarkStart w:id="536" w:name="_Toc189457101"/>
      <w:bookmarkStart w:id="537" w:name="_Toc189461737"/>
      <w:bookmarkStart w:id="538" w:name="_Toc189462011"/>
      <w:bookmarkStart w:id="539" w:name="_Toc191273610"/>
      <w:bookmarkStart w:id="540" w:name="_Toc423421726"/>
      <w:bookmarkStart w:id="541" w:name="_Toc441131751"/>
      <w:bookmarkStart w:id="542" w:name="_Toc167189319"/>
      <w:bookmarkStart w:id="543" w:name="_Toc168725254"/>
      <w:r w:rsidRPr="00C12FA4">
        <w:t xml:space="preserve">Перечень, объемы и характеристики 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r w:rsidR="00C3704B">
        <w:t xml:space="preserve">закупаемых </w:t>
      </w:r>
      <w:r w:rsidR="00CD1816">
        <w:t>работ</w:t>
      </w:r>
      <w:bookmarkEnd w:id="54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4" w:name="_Toc439166311"/>
      <w:bookmarkStart w:id="545" w:name="_Toc439170659"/>
      <w:bookmarkStart w:id="546" w:name="_Toc439172761"/>
      <w:bookmarkStart w:id="547" w:name="_Toc439173205"/>
      <w:bookmarkStart w:id="548" w:name="_Toc439238199"/>
      <w:bookmarkStart w:id="549" w:name="_Toc439252751"/>
      <w:bookmarkStart w:id="550" w:name="_Toc439323609"/>
      <w:bookmarkStart w:id="551" w:name="_Toc439323725"/>
      <w:bookmarkStart w:id="552" w:name="_Toc440361359"/>
      <w:bookmarkStart w:id="553" w:name="_Toc440376114"/>
      <w:bookmarkStart w:id="554" w:name="_Toc440376241"/>
      <w:bookmarkStart w:id="555" w:name="_Toc440382503"/>
      <w:bookmarkStart w:id="556" w:name="_Toc440447173"/>
      <w:bookmarkStart w:id="557" w:name="_Toc440620853"/>
      <w:bookmarkStart w:id="558" w:name="_Toc440631488"/>
      <w:bookmarkStart w:id="559" w:name="_Toc440875728"/>
      <w:bookmarkStart w:id="560" w:name="_Toc44113175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C3A4B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C3A4B">
        <w:rPr>
          <w:b w:val="0"/>
          <w:szCs w:val="24"/>
        </w:rPr>
      </w:r>
      <w:r w:rsidR="001C3A4B">
        <w:rPr>
          <w:b w:val="0"/>
          <w:szCs w:val="24"/>
        </w:rPr>
        <w:fldChar w:fldCharType="separate"/>
      </w:r>
      <w:r w:rsidR="000276AB">
        <w:rPr>
          <w:b w:val="0"/>
          <w:szCs w:val="24"/>
        </w:rPr>
        <w:t>1.1.4</w:t>
      </w:r>
      <w:r w:rsidR="001C3A4B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2B5044" w:rsidRPr="003803A7" w:rsidRDefault="002B5044" w:rsidP="0021751A">
      <w:pPr>
        <w:pStyle w:val="2"/>
        <w:ind w:left="1701" w:hanging="1134"/>
      </w:pPr>
      <w:bookmarkStart w:id="561" w:name="_Ref194832984"/>
      <w:bookmarkStart w:id="562" w:name="_Ref197686508"/>
      <w:bookmarkStart w:id="563" w:name="_Toc423421727"/>
      <w:bookmarkStart w:id="564" w:name="_Toc441131753"/>
      <w:r w:rsidRPr="003803A7">
        <w:t xml:space="preserve">Требование к </w:t>
      </w:r>
      <w:bookmarkEnd w:id="561"/>
      <w:bookmarkEnd w:id="562"/>
      <w:bookmarkEnd w:id="563"/>
      <w:r w:rsidR="00C3704B">
        <w:t xml:space="preserve">закупаемым </w:t>
      </w:r>
      <w:r w:rsidR="00CD1816">
        <w:t>работам</w:t>
      </w:r>
      <w:bookmarkEnd w:id="56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5" w:name="_Toc439166314"/>
      <w:bookmarkStart w:id="566" w:name="_Toc439170662"/>
      <w:bookmarkStart w:id="567" w:name="_Toc439172764"/>
      <w:bookmarkStart w:id="568" w:name="_Toc439173208"/>
      <w:bookmarkStart w:id="569" w:name="_Toc439238202"/>
      <w:bookmarkStart w:id="570" w:name="_Toc439252754"/>
      <w:bookmarkStart w:id="571" w:name="_Toc439323612"/>
      <w:bookmarkStart w:id="572" w:name="_Toc439323728"/>
      <w:bookmarkStart w:id="573" w:name="_Toc440361362"/>
      <w:bookmarkStart w:id="574" w:name="_Toc440376117"/>
      <w:bookmarkStart w:id="575" w:name="_Toc440376244"/>
      <w:bookmarkStart w:id="576" w:name="_Toc440382505"/>
      <w:bookmarkStart w:id="577" w:name="_Toc440447175"/>
      <w:bookmarkStart w:id="578" w:name="_Toc440620855"/>
      <w:bookmarkStart w:id="579" w:name="_Toc440631490"/>
      <w:bookmarkStart w:id="580" w:name="_Toc440875730"/>
      <w:bookmarkStart w:id="581" w:name="_Toc441131754"/>
      <w:bookmarkStart w:id="582" w:name="_Ref194833053"/>
      <w:bookmarkStart w:id="583" w:name="_Ref223496951"/>
      <w:bookmarkStart w:id="58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>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bookmarkEnd w:id="542"/>
    <w:bookmarkEnd w:id="543"/>
    <w:bookmarkEnd w:id="582"/>
    <w:bookmarkEnd w:id="583"/>
    <w:bookmarkEnd w:id="584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524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85" w:name="_Ref440270602"/>
      <w:bookmarkStart w:id="586" w:name="_Toc441131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85"/>
      <w:bookmarkEnd w:id="58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87" w:name="_Ref55336310"/>
      <w:bookmarkStart w:id="588" w:name="_Toc57314672"/>
      <w:bookmarkStart w:id="589" w:name="_Toc69728986"/>
      <w:bookmarkStart w:id="590" w:name="_Toc98253919"/>
      <w:bookmarkStart w:id="591" w:name="_Toc165173847"/>
      <w:bookmarkStart w:id="592" w:name="_Toc423423667"/>
      <w:bookmarkStart w:id="593" w:name="_Toc441131756"/>
      <w:r w:rsidRPr="00F647F7">
        <w:t xml:space="preserve">Письмо о подаче оферты </w:t>
      </w:r>
      <w:bookmarkStart w:id="594" w:name="_Ref22846535"/>
      <w:r w:rsidRPr="00F647F7">
        <w:t>(</w:t>
      </w:r>
      <w:bookmarkEnd w:id="59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87"/>
      <w:bookmarkEnd w:id="588"/>
      <w:bookmarkEnd w:id="589"/>
      <w:bookmarkEnd w:id="590"/>
      <w:bookmarkEnd w:id="591"/>
      <w:bookmarkEnd w:id="592"/>
      <w:bookmarkEnd w:id="593"/>
    </w:p>
    <w:p w:rsidR="004F4D80" w:rsidRPr="00C236C0" w:rsidRDefault="004F4D80" w:rsidP="004F4D80">
      <w:pPr>
        <w:pStyle w:val="3"/>
        <w:rPr>
          <w:szCs w:val="24"/>
        </w:rPr>
      </w:pPr>
      <w:bookmarkStart w:id="595" w:name="_Toc98253920"/>
      <w:bookmarkStart w:id="596" w:name="_Toc157248174"/>
      <w:bookmarkStart w:id="597" w:name="_Toc157496543"/>
      <w:bookmarkStart w:id="598" w:name="_Toc158206082"/>
      <w:bookmarkStart w:id="599" w:name="_Toc164057767"/>
      <w:bookmarkStart w:id="600" w:name="_Toc164137117"/>
      <w:bookmarkStart w:id="601" w:name="_Toc164161277"/>
      <w:bookmarkStart w:id="602" w:name="_Toc165173848"/>
      <w:bookmarkStart w:id="603" w:name="_Toc439170673"/>
      <w:bookmarkStart w:id="604" w:name="_Toc439172775"/>
      <w:bookmarkStart w:id="605" w:name="_Toc439173219"/>
      <w:bookmarkStart w:id="606" w:name="_Toc439238213"/>
      <w:bookmarkStart w:id="607" w:name="_Toc440361369"/>
      <w:bookmarkStart w:id="608" w:name="_Toc440376124"/>
      <w:bookmarkStart w:id="609" w:name="_Toc441131757"/>
      <w:r w:rsidRPr="00C236C0">
        <w:rPr>
          <w:szCs w:val="24"/>
        </w:rPr>
        <w:t>Форма письма о подаче оферты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1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176B20">
        <w:rPr>
          <w:sz w:val="24"/>
          <w:szCs w:val="24"/>
          <w:vertAlign w:val="superscript"/>
        </w:rPr>
        <w:t>работ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11" w:name="_Toc98253921"/>
      <w:bookmarkStart w:id="612" w:name="_Toc157248175"/>
      <w:bookmarkStart w:id="613" w:name="_Toc157496544"/>
      <w:bookmarkStart w:id="614" w:name="_Toc158206083"/>
      <w:bookmarkStart w:id="615" w:name="_Toc164057768"/>
      <w:bookmarkStart w:id="616" w:name="_Toc164137118"/>
      <w:bookmarkStart w:id="617" w:name="_Toc164161278"/>
      <w:bookmarkStart w:id="61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19" w:name="_Toc439170674"/>
      <w:bookmarkStart w:id="620" w:name="_Toc439172776"/>
      <w:bookmarkStart w:id="621" w:name="_Toc439173220"/>
      <w:bookmarkStart w:id="622" w:name="_Toc439238214"/>
      <w:bookmarkStart w:id="623" w:name="_Toc439252762"/>
      <w:bookmarkStart w:id="624" w:name="_Toc439323736"/>
      <w:bookmarkStart w:id="625" w:name="_Toc440361370"/>
      <w:bookmarkStart w:id="626" w:name="_Toc440376125"/>
      <w:bookmarkStart w:id="627" w:name="_Toc440376252"/>
      <w:bookmarkStart w:id="628" w:name="_Toc440382510"/>
      <w:bookmarkStart w:id="629" w:name="_Toc440447180"/>
      <w:bookmarkStart w:id="630" w:name="_Toc440620860"/>
      <w:bookmarkStart w:id="631" w:name="_Toc440631495"/>
      <w:bookmarkStart w:id="632" w:name="_Toc440875734"/>
      <w:bookmarkStart w:id="633" w:name="_Toc441131758"/>
      <w:r w:rsidRPr="00C236C0">
        <w:rPr>
          <w:szCs w:val="24"/>
        </w:rPr>
        <w:lastRenderedPageBreak/>
        <w:t>Инструкции по заполнению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C3A4B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3.3.4</w:t>
      </w:r>
      <w:r w:rsidR="001C3A4B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C3A4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3.3.1.6</w:t>
      </w:r>
      <w:r w:rsidR="001C3A4B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C3A4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3.3.1.7</w:t>
      </w:r>
      <w:r w:rsidR="001C3A4B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34" w:name="_Ref55335821"/>
      <w:bookmarkStart w:id="635" w:name="_Ref55336345"/>
      <w:bookmarkStart w:id="636" w:name="_Toc57314674"/>
      <w:bookmarkStart w:id="637" w:name="_Toc69728988"/>
      <w:bookmarkStart w:id="638" w:name="_Toc98253922"/>
      <w:bookmarkStart w:id="63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40" w:name="_Ref440271964"/>
      <w:bookmarkStart w:id="641" w:name="_Toc440361371"/>
      <w:bookmarkStart w:id="642" w:name="_Toc440376126"/>
      <w:bookmarkStart w:id="643" w:name="_Toc441131759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640"/>
      <w:bookmarkEnd w:id="641"/>
      <w:bookmarkEnd w:id="642"/>
      <w:bookmarkEnd w:id="643"/>
    </w:p>
    <w:p w:rsidR="00920CB0" w:rsidRPr="00920CB0" w:rsidRDefault="00920CB0" w:rsidP="00473BFE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44" w:name="_Toc439238216"/>
      <w:bookmarkStart w:id="645" w:name="_Toc439252764"/>
      <w:bookmarkStart w:id="646" w:name="_Toc439323738"/>
      <w:bookmarkStart w:id="647" w:name="_Toc440361372"/>
      <w:bookmarkStart w:id="648" w:name="_Toc440376127"/>
      <w:bookmarkStart w:id="649" w:name="_Toc440376254"/>
      <w:bookmarkStart w:id="650" w:name="_Toc440382512"/>
      <w:bookmarkStart w:id="651" w:name="_Toc440447182"/>
      <w:bookmarkStart w:id="652" w:name="_Toc440620862"/>
      <w:bookmarkStart w:id="653" w:name="_Toc440631497"/>
      <w:bookmarkStart w:id="654" w:name="_Toc440875736"/>
      <w:bookmarkStart w:id="655" w:name="_Toc441131760"/>
      <w:r w:rsidRPr="00920CB0">
        <w:rPr>
          <w:b w:val="0"/>
          <w:szCs w:val="24"/>
        </w:rPr>
        <w:t xml:space="preserve">Форма </w:t>
      </w:r>
      <w:proofErr w:type="spellStart"/>
      <w:r>
        <w:rPr>
          <w:b w:val="0"/>
          <w:szCs w:val="24"/>
        </w:rPr>
        <w:t>Антикоррупционных</w:t>
      </w:r>
      <w:proofErr w:type="spellEnd"/>
      <w:r>
        <w:rPr>
          <w:b w:val="0"/>
          <w:szCs w:val="24"/>
        </w:rPr>
        <w:t xml:space="preserve"> обязательств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473BFE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473BFE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473BFE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</w:t>
      </w:r>
      <w:proofErr w:type="spellStart"/>
      <w:r w:rsidRPr="00160223">
        <w:rPr>
          <w:i/>
        </w:rPr>
        <w:t>веб-сайте</w:t>
      </w:r>
      <w:proofErr w:type="spellEnd"/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56" w:name="_Toc423423668"/>
      <w:bookmarkStart w:id="657" w:name="_Ref440271072"/>
      <w:bookmarkStart w:id="658" w:name="_Ref440273986"/>
      <w:bookmarkStart w:id="659" w:name="_Ref440274337"/>
      <w:bookmarkStart w:id="660" w:name="_Ref440274913"/>
      <w:bookmarkStart w:id="661" w:name="_Ref440284918"/>
      <w:bookmarkStart w:id="662" w:name="_Toc441131761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34"/>
      <w:bookmarkEnd w:id="635"/>
      <w:bookmarkEnd w:id="636"/>
      <w:bookmarkEnd w:id="637"/>
      <w:bookmarkEnd w:id="638"/>
      <w:bookmarkEnd w:id="639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63" w:name="_Toc98253923"/>
      <w:bookmarkStart w:id="664" w:name="_Toc157248177"/>
      <w:bookmarkStart w:id="665" w:name="_Toc157496546"/>
      <w:bookmarkStart w:id="666" w:name="_Toc158206085"/>
      <w:bookmarkStart w:id="667" w:name="_Toc164057770"/>
      <w:bookmarkStart w:id="668" w:name="_Toc164137120"/>
      <w:bookmarkStart w:id="669" w:name="_Toc164161280"/>
      <w:bookmarkStart w:id="670" w:name="_Toc165173851"/>
      <w:bookmarkStart w:id="671" w:name="_Ref264038986"/>
      <w:bookmarkStart w:id="672" w:name="_Ref264359294"/>
      <w:bookmarkStart w:id="673" w:name="_Toc439170676"/>
      <w:bookmarkStart w:id="674" w:name="_Toc439172778"/>
      <w:bookmarkStart w:id="675" w:name="_Toc439173222"/>
      <w:bookmarkStart w:id="676" w:name="_Toc439238218"/>
      <w:bookmarkStart w:id="677" w:name="_Toc439252766"/>
      <w:bookmarkStart w:id="678" w:name="_Toc439323740"/>
      <w:bookmarkStart w:id="679" w:name="_Toc440361374"/>
      <w:bookmarkStart w:id="680" w:name="_Toc440376129"/>
      <w:bookmarkStart w:id="681" w:name="_Toc440376256"/>
      <w:bookmarkStart w:id="682" w:name="_Toc440382514"/>
      <w:bookmarkStart w:id="683" w:name="_Toc440447184"/>
      <w:bookmarkStart w:id="684" w:name="_Toc440620864"/>
      <w:bookmarkStart w:id="685" w:name="_Toc440631499"/>
      <w:bookmarkStart w:id="686" w:name="_Toc440875738"/>
      <w:bookmarkStart w:id="687" w:name="_Toc441131762"/>
      <w:r w:rsidRPr="00C236C0">
        <w:rPr>
          <w:szCs w:val="24"/>
        </w:rPr>
        <w:t xml:space="preserve">Форма 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r w:rsidR="00492C8B">
        <w:rPr>
          <w:szCs w:val="24"/>
        </w:rPr>
        <w:t>Сводной таблицы стоимости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6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1C4BB0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>Таблица 1. Сводная стоимость оборудования и материалов</w:t>
      </w:r>
    </w:p>
    <w:p w:rsidR="00456188" w:rsidRP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"/>
        <w:gridCol w:w="151"/>
        <w:gridCol w:w="4536"/>
        <w:gridCol w:w="5812"/>
        <w:gridCol w:w="3827"/>
      </w:tblGrid>
      <w:tr w:rsidR="00456188" w:rsidRPr="00336F2E" w:rsidTr="00456188">
        <w:trPr>
          <w:cantSplit/>
          <w:trHeight w:val="783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№</w:t>
            </w:r>
          </w:p>
        </w:tc>
        <w:tc>
          <w:tcPr>
            <w:tcW w:w="4536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3827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Стоимость, руб. РФ без НДС</w:t>
            </w:r>
          </w:p>
        </w:tc>
      </w:tr>
      <w:tr w:rsidR="00456188" w:rsidRPr="00336F2E" w:rsidTr="00456188">
        <w:trPr>
          <w:trHeight w:val="20"/>
        </w:trPr>
        <w:tc>
          <w:tcPr>
            <w:tcW w:w="14742" w:type="dxa"/>
            <w:gridSpan w:val="5"/>
          </w:tcPr>
          <w:p w:rsidR="00456188" w:rsidRPr="00E1677F" w:rsidRDefault="00456188" w:rsidP="00456188">
            <w:pPr>
              <w:numPr>
                <w:ilvl w:val="0"/>
                <w:numId w:val="93"/>
              </w:numPr>
              <w:suppressAutoHyphens w:val="0"/>
              <w:spacing w:line="240" w:lineRule="auto"/>
              <w:rPr>
                <w:i/>
                <w:sz w:val="24"/>
                <w:szCs w:val="24"/>
              </w:rPr>
            </w:pPr>
            <w:r w:rsidRPr="00E1677F">
              <w:rPr>
                <w:bCs w:val="0"/>
                <w:sz w:val="24"/>
                <w:szCs w:val="24"/>
              </w:rPr>
              <w:t>Филиал ПАО «МРСК Центра»</w:t>
            </w:r>
            <w:r w:rsidRPr="00E1677F">
              <w:rPr>
                <w:sz w:val="24"/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 w:val="24"/>
                <w:szCs w:val="24"/>
              </w:rPr>
              <w:t>____</w:t>
            </w:r>
            <w:r w:rsidRPr="00E1677F">
              <w:rPr>
                <w:rStyle w:val="aa"/>
                <w:sz w:val="24"/>
                <w:szCs w:val="24"/>
              </w:rPr>
              <w:t xml:space="preserve"> </w:t>
            </w:r>
            <w:proofErr w:type="spellStart"/>
            <w:r w:rsidRPr="00E1677F">
              <w:rPr>
                <w:sz w:val="24"/>
                <w:szCs w:val="24"/>
              </w:rPr>
              <w:t>энерго</w:t>
            </w:r>
            <w:proofErr w:type="spellEnd"/>
            <w:r w:rsidRPr="00E1677F">
              <w:rPr>
                <w:sz w:val="24"/>
                <w:szCs w:val="24"/>
              </w:rPr>
              <w:t>»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14742" w:type="dxa"/>
            <w:gridSpan w:val="5"/>
          </w:tcPr>
          <w:p w:rsidR="00456188" w:rsidRPr="00E1677F" w:rsidRDefault="00456188" w:rsidP="00456188">
            <w:pPr>
              <w:numPr>
                <w:ilvl w:val="0"/>
                <w:numId w:val="93"/>
              </w:numPr>
              <w:suppressAutoHyphens w:val="0"/>
              <w:spacing w:line="240" w:lineRule="auto"/>
              <w:rPr>
                <w:i/>
                <w:sz w:val="24"/>
                <w:szCs w:val="24"/>
              </w:rPr>
            </w:pPr>
            <w:r w:rsidRPr="00E1677F">
              <w:rPr>
                <w:bCs w:val="0"/>
                <w:sz w:val="24"/>
                <w:szCs w:val="24"/>
              </w:rPr>
              <w:t>Филиал ПАО «МРСК Центра»</w:t>
            </w:r>
            <w:r w:rsidRPr="00E1677F">
              <w:rPr>
                <w:sz w:val="24"/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 w:val="24"/>
                <w:szCs w:val="24"/>
              </w:rPr>
              <w:t>____</w:t>
            </w:r>
            <w:r w:rsidRPr="00E1677F">
              <w:rPr>
                <w:rStyle w:val="aa"/>
                <w:sz w:val="24"/>
                <w:szCs w:val="24"/>
              </w:rPr>
              <w:t xml:space="preserve"> </w:t>
            </w:r>
            <w:proofErr w:type="spellStart"/>
            <w:r w:rsidRPr="00E1677F">
              <w:rPr>
                <w:sz w:val="24"/>
                <w:szCs w:val="24"/>
              </w:rPr>
              <w:t>энерго</w:t>
            </w:r>
            <w:proofErr w:type="spellEnd"/>
            <w:r w:rsidRPr="00E1677F">
              <w:rPr>
                <w:sz w:val="24"/>
                <w:szCs w:val="24"/>
              </w:rPr>
              <w:t>»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Pr="00336F2E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41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68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41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68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</w:tbl>
    <w:p w:rsidR="00456188" w:rsidRDefault="00456188" w:rsidP="00456188">
      <w:pPr>
        <w:spacing w:line="240" w:lineRule="auto"/>
        <w:ind w:firstLine="0"/>
        <w:rPr>
          <w:color w:val="000000"/>
          <w:sz w:val="24"/>
          <w:szCs w:val="24"/>
        </w:rPr>
      </w:pPr>
    </w:p>
    <w:p w:rsidR="00456188" w:rsidRPr="00456188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 xml:space="preserve">Таблица 2. Сводная стоимость работ, оборудования и материалов </w:t>
      </w:r>
    </w:p>
    <w:p w:rsidR="00456188" w:rsidRPr="00456188" w:rsidRDefault="00456188" w:rsidP="00456188">
      <w:pPr>
        <w:spacing w:line="240" w:lineRule="auto"/>
        <w:ind w:firstLine="0"/>
        <w:rPr>
          <w:rStyle w:val="aa"/>
          <w:b w:val="0"/>
          <w:sz w:val="24"/>
          <w:szCs w:val="24"/>
        </w:rPr>
      </w:pPr>
      <w:r w:rsidRPr="00456188">
        <w:rPr>
          <w:rStyle w:val="aa"/>
          <w:b w:val="0"/>
          <w:sz w:val="24"/>
          <w:szCs w:val="24"/>
        </w:rPr>
        <w:t>(Итоговые суммы по каждому из филиалов в отдельности Таблицы 1. должны быть включены отдельными пунктами в Таблицу 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3958"/>
        <w:gridCol w:w="1134"/>
        <w:gridCol w:w="1134"/>
        <w:gridCol w:w="2410"/>
        <w:gridCol w:w="2552"/>
        <w:gridCol w:w="2976"/>
      </w:tblGrid>
      <w:tr w:rsidR="00456188" w:rsidRPr="00336F2E" w:rsidTr="00456188">
        <w:trPr>
          <w:cantSplit/>
          <w:trHeight w:val="522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94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6F2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6F2E">
              <w:rPr>
                <w:sz w:val="24"/>
                <w:szCs w:val="24"/>
              </w:rPr>
              <w:t>/</w:t>
            </w:r>
            <w:proofErr w:type="spellStart"/>
            <w:r w:rsidRPr="00336F2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 xml:space="preserve">Ед. </w:t>
            </w:r>
            <w:proofErr w:type="spellStart"/>
            <w:r w:rsidRPr="00336F2E">
              <w:rPr>
                <w:sz w:val="24"/>
                <w:szCs w:val="24"/>
              </w:rPr>
              <w:t>изм</w:t>
            </w:r>
            <w:proofErr w:type="spellEnd"/>
            <w:r w:rsidRPr="00336F2E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Кол-во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Примечания</w:t>
            </w:r>
          </w:p>
        </w:tc>
      </w:tr>
      <w:tr w:rsidR="00456188" w:rsidRPr="00336F2E" w:rsidTr="00456188">
        <w:trPr>
          <w:trHeight w:val="284"/>
        </w:trPr>
        <w:tc>
          <w:tcPr>
            <w:tcW w:w="14742" w:type="dxa"/>
            <w:gridSpan w:val="7"/>
          </w:tcPr>
          <w:p w:rsidR="00456188" w:rsidRPr="00336F2E" w:rsidRDefault="00456188" w:rsidP="00456188">
            <w:pPr>
              <w:pStyle w:val="aff1"/>
              <w:numPr>
                <w:ilvl w:val="0"/>
                <w:numId w:val="92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1677F">
              <w:rPr>
                <w:bCs w:val="0"/>
                <w:szCs w:val="24"/>
              </w:rPr>
              <w:t>Филиал ПАО «МРСК Центра»</w:t>
            </w:r>
            <w:r w:rsidRPr="00E1677F">
              <w:rPr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szCs w:val="24"/>
              </w:rPr>
              <w:t>энерго</w:t>
            </w:r>
            <w:proofErr w:type="spellEnd"/>
            <w:r w:rsidRPr="00E1677F">
              <w:rPr>
                <w:szCs w:val="24"/>
              </w:rPr>
              <w:t>»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50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8636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Оборудование и материалы</w:t>
            </w:r>
            <w:r>
              <w:rPr>
                <w:color w:val="000000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по филиалу 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color w:val="000000"/>
                <w:szCs w:val="24"/>
              </w:rPr>
              <w:t>»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14742" w:type="dxa"/>
            <w:gridSpan w:val="7"/>
          </w:tcPr>
          <w:p w:rsidR="00456188" w:rsidRPr="00336F2E" w:rsidRDefault="00456188" w:rsidP="00456188">
            <w:pPr>
              <w:pStyle w:val="aff1"/>
              <w:numPr>
                <w:ilvl w:val="0"/>
                <w:numId w:val="92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1677F">
              <w:rPr>
                <w:bCs w:val="0"/>
                <w:szCs w:val="24"/>
              </w:rPr>
              <w:t>Филиал ПАО «МРСК Центра»</w:t>
            </w:r>
            <w:r w:rsidRPr="00E1677F">
              <w:rPr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szCs w:val="24"/>
              </w:rPr>
              <w:t>энерго</w:t>
            </w:r>
            <w:proofErr w:type="spellEnd"/>
            <w:r w:rsidRPr="00E1677F">
              <w:rPr>
                <w:szCs w:val="24"/>
              </w:rPr>
              <w:t>»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50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8636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Оборудование и материалы</w:t>
            </w:r>
            <w:r>
              <w:rPr>
                <w:color w:val="000000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по филиалу 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color w:val="000000"/>
                <w:szCs w:val="24"/>
              </w:rPr>
              <w:t>»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336F2E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336F2E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336F2E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176765534"/>
      <w:bookmarkStart w:id="689" w:name="_Toc198979983"/>
      <w:bookmarkStart w:id="690" w:name="_Toc217466315"/>
      <w:bookmarkStart w:id="691" w:name="_Toc217702856"/>
      <w:bookmarkStart w:id="692" w:name="_Toc233601974"/>
      <w:bookmarkStart w:id="693" w:name="_Toc263343460"/>
      <w:r w:rsidRPr="00F647F7">
        <w:rPr>
          <w:b w:val="0"/>
          <w:szCs w:val="24"/>
        </w:rPr>
        <w:br w:type="page"/>
      </w:r>
      <w:bookmarkStart w:id="694" w:name="_Toc439170677"/>
      <w:bookmarkStart w:id="695" w:name="_Toc439172779"/>
      <w:bookmarkStart w:id="696" w:name="_Toc439173223"/>
      <w:bookmarkStart w:id="697" w:name="_Toc439238219"/>
      <w:bookmarkStart w:id="698" w:name="_Toc439252767"/>
      <w:bookmarkStart w:id="699" w:name="_Toc439323741"/>
      <w:bookmarkStart w:id="700" w:name="_Toc440361375"/>
      <w:bookmarkStart w:id="701" w:name="_Toc440376130"/>
      <w:bookmarkStart w:id="702" w:name="_Toc440376257"/>
      <w:bookmarkStart w:id="703" w:name="_Toc440382515"/>
      <w:bookmarkStart w:id="704" w:name="_Toc440447185"/>
      <w:bookmarkStart w:id="705" w:name="_Toc440620865"/>
      <w:bookmarkStart w:id="706" w:name="_Toc440631500"/>
      <w:bookmarkStart w:id="707" w:name="_Toc440875739"/>
      <w:bookmarkStart w:id="708" w:name="_Toc441131763"/>
      <w:r w:rsidRPr="00C236C0">
        <w:rPr>
          <w:szCs w:val="24"/>
        </w:rPr>
        <w:lastRenderedPageBreak/>
        <w:t>Инструкции по заполнению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1C3A4B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1C3A4B">
        <w:rPr>
          <w:bCs w:val="0"/>
          <w:sz w:val="24"/>
          <w:szCs w:val="24"/>
        </w:rPr>
      </w:r>
      <w:r w:rsidR="001C3A4B">
        <w:rPr>
          <w:bCs w:val="0"/>
          <w:sz w:val="24"/>
          <w:szCs w:val="24"/>
        </w:rPr>
        <w:fldChar w:fldCharType="separate"/>
      </w:r>
      <w:r w:rsidR="000276AB">
        <w:rPr>
          <w:bCs w:val="0"/>
          <w:sz w:val="24"/>
          <w:szCs w:val="24"/>
        </w:rPr>
        <w:t>5.3</w:t>
      </w:r>
      <w:r w:rsidR="001C3A4B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09" w:name="_Ref86826666"/>
      <w:bookmarkStart w:id="710" w:name="_Toc90385112"/>
      <w:bookmarkStart w:id="711" w:name="_Toc98253925"/>
      <w:bookmarkStart w:id="712" w:name="_Toc165173853"/>
      <w:bookmarkStart w:id="71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14" w:name="_Ref440537086"/>
      <w:bookmarkStart w:id="715" w:name="_Toc4411317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6" w:name="_Toc90385113"/>
      <w:bookmarkStart w:id="717" w:name="_Toc98253926"/>
      <w:bookmarkStart w:id="718" w:name="_Toc157248180"/>
      <w:bookmarkStart w:id="719" w:name="_Toc157496549"/>
      <w:bookmarkStart w:id="720" w:name="_Toc158206088"/>
      <w:bookmarkStart w:id="721" w:name="_Toc164057773"/>
      <w:bookmarkStart w:id="722" w:name="_Toc164137123"/>
      <w:bookmarkStart w:id="723" w:name="_Toc164161283"/>
      <w:bookmarkStart w:id="724" w:name="_Toc165173854"/>
      <w:bookmarkStart w:id="725" w:name="_Ref193690005"/>
      <w:bookmarkStart w:id="726" w:name="_Toc439170679"/>
      <w:bookmarkStart w:id="727" w:name="_Toc439172781"/>
      <w:bookmarkStart w:id="728" w:name="_Toc439173225"/>
      <w:bookmarkStart w:id="729" w:name="_Toc439238221"/>
      <w:bookmarkStart w:id="730" w:name="_Toc439252769"/>
      <w:bookmarkStart w:id="731" w:name="_Toc439323743"/>
      <w:bookmarkStart w:id="732" w:name="_Toc440361377"/>
      <w:bookmarkStart w:id="733" w:name="_Toc440376132"/>
      <w:bookmarkStart w:id="734" w:name="_Toc440376259"/>
      <w:bookmarkStart w:id="735" w:name="_Toc440382517"/>
      <w:bookmarkStart w:id="736" w:name="_Toc440447187"/>
      <w:bookmarkStart w:id="737" w:name="_Toc440620867"/>
      <w:bookmarkStart w:id="738" w:name="_Toc440631502"/>
      <w:bookmarkStart w:id="739" w:name="_Toc440875741"/>
      <w:bookmarkStart w:id="740" w:name="_Toc441131765"/>
      <w:r w:rsidRPr="00C236C0">
        <w:rPr>
          <w:szCs w:val="24"/>
        </w:rPr>
        <w:t xml:space="preserve">Форма 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r w:rsidRPr="00C236C0">
        <w:rPr>
          <w:szCs w:val="24"/>
        </w:rPr>
        <w:t>технического предложения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41" w:name="_Ref55335818"/>
      <w:bookmarkStart w:id="742" w:name="_Ref55336334"/>
      <w:bookmarkStart w:id="743" w:name="_Toc57314673"/>
      <w:bookmarkStart w:id="744" w:name="_Toc69728987"/>
      <w:bookmarkStart w:id="745" w:name="_Toc98253928"/>
      <w:bookmarkStart w:id="746" w:name="_Toc165173856"/>
      <w:bookmarkStart w:id="747" w:name="_Ref194749150"/>
      <w:bookmarkStart w:id="748" w:name="_Ref194750368"/>
      <w:bookmarkStart w:id="749" w:name="_Ref89649494"/>
      <w:bookmarkStart w:id="75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proofErr w:type="gramStart"/>
      <w:r w:rsidRPr="00336F2E">
        <w:rPr>
          <w:i/>
          <w:color w:val="000000"/>
        </w:rPr>
        <w:t>В случае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1C3A4B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1C3A4B">
        <w:rPr>
          <w:i/>
          <w:color w:val="000000"/>
        </w:rPr>
      </w:r>
      <w:r w:rsidR="001C3A4B">
        <w:rPr>
          <w:i/>
          <w:color w:val="000000"/>
        </w:rPr>
        <w:fldChar w:fldCharType="separate"/>
      </w:r>
      <w:r w:rsidR="000276AB">
        <w:rPr>
          <w:i/>
          <w:color w:val="000000"/>
        </w:rPr>
        <w:t>4</w:t>
      </w:r>
      <w:r w:rsidR="001C3A4B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1C3A4B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1C3A4B">
        <w:rPr>
          <w:i/>
          <w:color w:val="000000"/>
        </w:rPr>
      </w:r>
      <w:r w:rsidR="001C3A4B">
        <w:rPr>
          <w:i/>
          <w:color w:val="000000"/>
        </w:rPr>
        <w:fldChar w:fldCharType="separate"/>
      </w:r>
      <w:r w:rsidR="000276AB">
        <w:rPr>
          <w:i/>
          <w:color w:val="000000"/>
        </w:rPr>
        <w:t>4</w:t>
      </w:r>
      <w:r w:rsidR="001C3A4B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51" w:name="_Toc176765537"/>
      <w:bookmarkStart w:id="752" w:name="_Toc198979986"/>
      <w:bookmarkStart w:id="753" w:name="_Toc217466321"/>
      <w:bookmarkStart w:id="754" w:name="_Toc217702859"/>
      <w:bookmarkStart w:id="755" w:name="_Toc233601977"/>
      <w:bookmarkStart w:id="756" w:name="_Toc263343463"/>
      <w:bookmarkStart w:id="757" w:name="_Toc439170680"/>
      <w:bookmarkStart w:id="758" w:name="_Toc439172782"/>
      <w:bookmarkStart w:id="759" w:name="_Toc439173226"/>
      <w:bookmarkStart w:id="760" w:name="_Toc439238222"/>
      <w:bookmarkStart w:id="761" w:name="_Toc439252770"/>
      <w:bookmarkStart w:id="762" w:name="_Toc439323744"/>
      <w:bookmarkStart w:id="763" w:name="_Toc440361378"/>
      <w:bookmarkStart w:id="764" w:name="_Toc440376133"/>
      <w:bookmarkStart w:id="765" w:name="_Toc440376260"/>
      <w:bookmarkStart w:id="766" w:name="_Toc440382518"/>
      <w:bookmarkStart w:id="767" w:name="_Toc440447188"/>
      <w:bookmarkStart w:id="768" w:name="_Toc440620868"/>
      <w:bookmarkStart w:id="769" w:name="_Toc440631503"/>
      <w:bookmarkStart w:id="770" w:name="_Toc440875742"/>
      <w:bookmarkStart w:id="771" w:name="_Toc441131766"/>
      <w:r w:rsidRPr="00C236C0">
        <w:rPr>
          <w:szCs w:val="24"/>
        </w:rPr>
        <w:lastRenderedPageBreak/>
        <w:t>Инструкции по заполнению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fldSimple w:instr=" REF _Ref440270568 \r \h  \* MERGEFORMAT ">
        <w:r w:rsidR="000276AB">
          <w:t>4</w:t>
        </w:r>
      </w:fldSimple>
      <w:r w:rsidRPr="00EA3F63">
        <w:rPr>
          <w:sz w:val="24"/>
          <w:szCs w:val="24"/>
        </w:rPr>
        <w:t xml:space="preserve"> с учетом предлагаемых условий Договора (раздел </w:t>
      </w:r>
      <w:fldSimple w:instr=" REF _Ref440272931 \r \h  \* MERGEFORMAT ">
        <w:r w:rsidR="000276AB">
          <w:t>2</w:t>
        </w:r>
      </w:fldSimple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7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73" w:name="_Toc423423670"/>
      <w:bookmarkStart w:id="774" w:name="_Ref440271036"/>
      <w:bookmarkStart w:id="775" w:name="_Ref440274366"/>
      <w:bookmarkStart w:id="776" w:name="_Ref440274902"/>
      <w:bookmarkStart w:id="777" w:name="_Ref440284947"/>
      <w:bookmarkStart w:id="778" w:name="_Ref440361140"/>
      <w:bookmarkStart w:id="779" w:name="_Toc441131767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0" w:name="_Toc98253929"/>
      <w:bookmarkStart w:id="781" w:name="_Toc157248183"/>
      <w:bookmarkStart w:id="782" w:name="_Toc157496552"/>
      <w:bookmarkStart w:id="783" w:name="_Toc158206091"/>
      <w:bookmarkStart w:id="784" w:name="_Toc164057776"/>
      <w:bookmarkStart w:id="785" w:name="_Toc164137126"/>
      <w:bookmarkStart w:id="786" w:name="_Toc164161286"/>
      <w:bookmarkStart w:id="787" w:name="_Toc165173857"/>
      <w:bookmarkStart w:id="788" w:name="_Toc439170682"/>
      <w:bookmarkStart w:id="789" w:name="_Toc439172784"/>
      <w:bookmarkStart w:id="790" w:name="_Toc439173228"/>
      <w:bookmarkStart w:id="791" w:name="_Toc439238224"/>
      <w:bookmarkStart w:id="792" w:name="_Toc439252772"/>
      <w:bookmarkStart w:id="793" w:name="_Toc439323746"/>
      <w:bookmarkStart w:id="794" w:name="_Toc440361380"/>
      <w:bookmarkStart w:id="795" w:name="_Toc440376135"/>
      <w:bookmarkStart w:id="796" w:name="_Toc440376262"/>
      <w:bookmarkStart w:id="797" w:name="_Toc440382520"/>
      <w:bookmarkStart w:id="798" w:name="_Toc440447190"/>
      <w:bookmarkStart w:id="799" w:name="_Toc440620870"/>
      <w:bookmarkStart w:id="800" w:name="_Toc440631505"/>
      <w:bookmarkStart w:id="801" w:name="_Toc440875744"/>
      <w:bookmarkStart w:id="802" w:name="_Toc441131768"/>
      <w:r w:rsidRPr="00F647F7">
        <w:rPr>
          <w:b w:val="0"/>
          <w:szCs w:val="24"/>
        </w:rPr>
        <w:t xml:space="preserve">Форма </w:t>
      </w:r>
      <w:bookmarkEnd w:id="780"/>
      <w:r w:rsidRPr="00F647F7">
        <w:rPr>
          <w:b w:val="0"/>
          <w:szCs w:val="24"/>
        </w:rPr>
        <w:t xml:space="preserve">графика 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r w:rsidR="00C22199">
        <w:rPr>
          <w:b w:val="0"/>
          <w:szCs w:val="24"/>
        </w:rPr>
        <w:t>выполнения работ</w:t>
      </w:r>
      <w:bookmarkEnd w:id="799"/>
      <w:bookmarkEnd w:id="800"/>
      <w:bookmarkEnd w:id="801"/>
      <w:bookmarkEnd w:id="8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923"/>
        <w:gridCol w:w="924"/>
        <w:gridCol w:w="923"/>
        <w:gridCol w:w="922"/>
        <w:gridCol w:w="924"/>
        <w:gridCol w:w="925"/>
        <w:gridCol w:w="924"/>
        <w:gridCol w:w="925"/>
        <w:gridCol w:w="928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C2219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numPr>
                <w:ilvl w:val="0"/>
                <w:numId w:val="68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numPr>
                <w:ilvl w:val="0"/>
                <w:numId w:val="68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3" w:name="_Toc171070556"/>
      <w:bookmarkStart w:id="804" w:name="_Toc98253927"/>
      <w:bookmarkStart w:id="805" w:name="_Toc176605808"/>
      <w:bookmarkStart w:id="806" w:name="_Toc176611017"/>
      <w:bookmarkStart w:id="807" w:name="_Toc176611073"/>
      <w:bookmarkStart w:id="808" w:name="_Toc176668676"/>
      <w:bookmarkStart w:id="809" w:name="_Toc176684336"/>
      <w:bookmarkStart w:id="810" w:name="_Toc176746279"/>
      <w:bookmarkStart w:id="811" w:name="_Toc176747346"/>
      <w:bookmarkStart w:id="812" w:name="_Toc198979988"/>
      <w:bookmarkStart w:id="813" w:name="_Toc217466324"/>
      <w:bookmarkStart w:id="814" w:name="_Toc217702862"/>
      <w:bookmarkStart w:id="815" w:name="_Toc233601980"/>
      <w:bookmarkStart w:id="816" w:name="_Toc263343466"/>
      <w:r w:rsidRPr="00F647F7">
        <w:rPr>
          <w:b w:val="0"/>
          <w:szCs w:val="24"/>
        </w:rPr>
        <w:br w:type="page"/>
      </w:r>
      <w:bookmarkStart w:id="817" w:name="_Toc439170683"/>
      <w:bookmarkStart w:id="818" w:name="_Toc439172785"/>
      <w:bookmarkStart w:id="819" w:name="_Toc439173229"/>
      <w:bookmarkStart w:id="820" w:name="_Toc439238225"/>
      <w:bookmarkStart w:id="821" w:name="_Toc439252773"/>
      <w:bookmarkStart w:id="822" w:name="_Toc439323747"/>
      <w:bookmarkStart w:id="823" w:name="_Toc440361381"/>
      <w:bookmarkStart w:id="824" w:name="_Toc440376136"/>
      <w:bookmarkStart w:id="825" w:name="_Toc440376263"/>
      <w:bookmarkStart w:id="826" w:name="_Toc440382521"/>
      <w:bookmarkStart w:id="827" w:name="_Toc440447191"/>
      <w:bookmarkStart w:id="828" w:name="_Toc440620871"/>
      <w:bookmarkStart w:id="829" w:name="_Toc440631506"/>
      <w:bookmarkStart w:id="830" w:name="_Toc440875745"/>
      <w:bookmarkStart w:id="831" w:name="_Toc441131769"/>
      <w:r w:rsidRPr="00F647F7">
        <w:rPr>
          <w:b w:val="0"/>
          <w:szCs w:val="24"/>
        </w:rPr>
        <w:lastRenderedPageBreak/>
        <w:t>Инструкции по заполнению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C3A4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5.2</w:t>
      </w:r>
      <w:r w:rsidR="001C3A4B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36F2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0"/>
                <w:numId w:val="94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2" w:name="_Hlt22846931"/>
      <w:bookmarkStart w:id="833" w:name="_Ref440361439"/>
      <w:bookmarkStart w:id="834" w:name="_Ref440361914"/>
      <w:bookmarkStart w:id="835" w:name="_Ref440361959"/>
      <w:bookmarkStart w:id="836" w:name="_Toc441131770"/>
      <w:bookmarkStart w:id="837" w:name="_Ref93264992"/>
      <w:bookmarkStart w:id="838" w:name="_Ref93265116"/>
      <w:bookmarkStart w:id="839" w:name="_Toc98253933"/>
      <w:bookmarkStart w:id="840" w:name="_Toc165173859"/>
      <w:bookmarkStart w:id="841" w:name="_Toc423423671"/>
      <w:bookmarkEnd w:id="832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833"/>
      <w:bookmarkEnd w:id="834"/>
      <w:bookmarkEnd w:id="835"/>
      <w:bookmarkEnd w:id="83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42" w:name="_Toc440361383"/>
      <w:bookmarkStart w:id="843" w:name="_Toc440376138"/>
      <w:bookmarkStart w:id="844" w:name="_Toc440376265"/>
      <w:bookmarkStart w:id="845" w:name="_Toc440382523"/>
      <w:bookmarkStart w:id="846" w:name="_Toc440447193"/>
      <w:bookmarkStart w:id="847" w:name="_Toc440620873"/>
      <w:bookmarkStart w:id="848" w:name="_Toc440631508"/>
      <w:bookmarkStart w:id="849" w:name="_Toc440875747"/>
      <w:bookmarkStart w:id="850" w:name="_Toc4411317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842"/>
      <w:bookmarkEnd w:id="843"/>
      <w:bookmarkEnd w:id="844"/>
      <w:bookmarkEnd w:id="845"/>
      <w:bookmarkEnd w:id="846"/>
      <w:r w:rsidR="00FB7116">
        <w:rPr>
          <w:b w:val="0"/>
          <w:szCs w:val="24"/>
        </w:rPr>
        <w:t>выполнения работ</w:t>
      </w:r>
      <w:bookmarkEnd w:id="847"/>
      <w:bookmarkEnd w:id="848"/>
      <w:bookmarkEnd w:id="849"/>
      <w:bookmarkEnd w:id="8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22199" w:rsidRPr="00843BBD" w:rsidTr="00BC4601">
        <w:tc>
          <w:tcPr>
            <w:tcW w:w="10299" w:type="dxa"/>
            <w:gridSpan w:val="5"/>
          </w:tcPr>
          <w:p w:rsidR="00C22199" w:rsidRPr="00843BBD" w:rsidRDefault="00C22199" w:rsidP="00C22199">
            <w:pPr>
              <w:pStyle w:val="aff1"/>
              <w:numPr>
                <w:ilvl w:val="0"/>
                <w:numId w:val="82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10299" w:type="dxa"/>
            <w:gridSpan w:val="5"/>
          </w:tcPr>
          <w:p w:rsidR="00AC681D" w:rsidRPr="00843BBD" w:rsidRDefault="00AC681D" w:rsidP="00BC4601">
            <w:pPr>
              <w:pStyle w:val="aff1"/>
              <w:numPr>
                <w:ilvl w:val="0"/>
                <w:numId w:val="82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2.3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ВСЕГО</w:t>
            </w:r>
            <w:r w:rsidRPr="00843BBD">
              <w:rPr>
                <w:b/>
                <w:color w:val="000000"/>
                <w:szCs w:val="24"/>
              </w:rPr>
              <w:t xml:space="preserve"> общая сумма,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51" w:name="_Toc440361384"/>
      <w:bookmarkStart w:id="852" w:name="_Toc440376139"/>
      <w:bookmarkStart w:id="853" w:name="_Toc440376266"/>
      <w:bookmarkStart w:id="854" w:name="_Toc440382524"/>
      <w:bookmarkStart w:id="855" w:name="_Toc440447194"/>
      <w:bookmarkStart w:id="856" w:name="_Toc440620874"/>
      <w:bookmarkStart w:id="857" w:name="_Toc440631509"/>
      <w:bookmarkStart w:id="858" w:name="_Toc440875748"/>
      <w:bookmarkStart w:id="859" w:name="_Toc441131772"/>
      <w:r w:rsidRPr="00F647F7">
        <w:rPr>
          <w:b w:val="0"/>
          <w:szCs w:val="24"/>
        </w:rPr>
        <w:lastRenderedPageBreak/>
        <w:t>Инструкции по заполнению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C3A4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1C3A4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5.4</w:t>
      </w:r>
      <w:r w:rsidR="001C3A4B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60" w:name="_Ref440361531"/>
      <w:bookmarkStart w:id="861" w:name="_Ref440361610"/>
      <w:bookmarkStart w:id="862" w:name="_Toc4411317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49"/>
      <w:bookmarkEnd w:id="750"/>
      <w:bookmarkEnd w:id="837"/>
      <w:bookmarkEnd w:id="838"/>
      <w:bookmarkEnd w:id="839"/>
      <w:bookmarkEnd w:id="840"/>
      <w:bookmarkEnd w:id="841"/>
      <w:bookmarkEnd w:id="860"/>
      <w:bookmarkEnd w:id="861"/>
      <w:bookmarkEnd w:id="8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3" w:name="_Toc439170685"/>
      <w:bookmarkStart w:id="864" w:name="_Toc439172787"/>
      <w:bookmarkStart w:id="865" w:name="_Toc439173231"/>
      <w:bookmarkStart w:id="866" w:name="_Toc439238227"/>
      <w:bookmarkStart w:id="867" w:name="_Toc439252775"/>
      <w:bookmarkStart w:id="868" w:name="_Toc439323749"/>
      <w:bookmarkStart w:id="869" w:name="_Toc440361386"/>
      <w:bookmarkStart w:id="870" w:name="_Toc440376141"/>
      <w:bookmarkStart w:id="871" w:name="_Toc440376268"/>
      <w:bookmarkStart w:id="872" w:name="_Toc440382526"/>
      <w:bookmarkStart w:id="873" w:name="_Toc440447196"/>
      <w:bookmarkStart w:id="874" w:name="_Toc440620876"/>
      <w:bookmarkStart w:id="875" w:name="_Toc440631511"/>
      <w:bookmarkStart w:id="876" w:name="_Toc440875750"/>
      <w:bookmarkStart w:id="877" w:name="_Toc441131774"/>
      <w:bookmarkStart w:id="878" w:name="_Toc157248186"/>
      <w:bookmarkStart w:id="879" w:name="_Toc157496555"/>
      <w:bookmarkStart w:id="880" w:name="_Toc158206094"/>
      <w:bookmarkStart w:id="881" w:name="_Toc164057779"/>
      <w:bookmarkStart w:id="882" w:name="_Toc164137129"/>
      <w:bookmarkStart w:id="883" w:name="_Toc164161289"/>
      <w:bookmarkStart w:id="884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r w:rsidRPr="00F647F7">
        <w:rPr>
          <w:b w:val="0"/>
          <w:szCs w:val="24"/>
        </w:rPr>
        <w:t xml:space="preserve"> 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1C3A4B">
              <w:fldChar w:fldCharType="begin"/>
            </w:r>
            <w:r w:rsidR="008247F3">
              <w:instrText xml:space="preserve"> REF _Ref440272931 \r \h </w:instrText>
            </w:r>
            <w:r w:rsidR="001C3A4B">
              <w:fldChar w:fldCharType="separate"/>
            </w:r>
            <w:r w:rsidR="000276AB">
              <w:t>2</w:t>
            </w:r>
            <w:r w:rsidR="001C3A4B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1C3A4B">
              <w:fldChar w:fldCharType="begin"/>
            </w:r>
            <w:r w:rsidR="008247F3">
              <w:instrText xml:space="preserve"> REF _Ref440272931 \r \h </w:instrText>
            </w:r>
            <w:r w:rsidR="001C3A4B">
              <w:fldChar w:fldCharType="separate"/>
            </w:r>
            <w:r w:rsidR="000276AB">
              <w:t>2</w:t>
            </w:r>
            <w:r w:rsidR="001C3A4B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85" w:name="_Toc439170686"/>
      <w:bookmarkStart w:id="886" w:name="_Toc439172788"/>
      <w:bookmarkStart w:id="887" w:name="_Toc439173232"/>
      <w:bookmarkStart w:id="888" w:name="_Toc439238228"/>
      <w:bookmarkStart w:id="889" w:name="_Toc439252776"/>
      <w:bookmarkStart w:id="890" w:name="_Toc439323750"/>
      <w:bookmarkStart w:id="891" w:name="_Toc440361387"/>
      <w:bookmarkStart w:id="892" w:name="_Toc440376142"/>
      <w:bookmarkStart w:id="893" w:name="_Toc440376269"/>
      <w:bookmarkStart w:id="894" w:name="_Toc440382527"/>
      <w:bookmarkStart w:id="895" w:name="_Toc440447197"/>
      <w:bookmarkStart w:id="896" w:name="_Toc440620877"/>
      <w:bookmarkStart w:id="897" w:name="_Toc440631512"/>
      <w:bookmarkStart w:id="898" w:name="_Toc440875751"/>
      <w:bookmarkStart w:id="899" w:name="_Toc4411317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C3A4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C3A4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2</w:t>
      </w:r>
      <w:r w:rsidR="001C3A4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C3A4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 xml:space="preserve"> 1.2.6 </w:t>
      </w:r>
      <w:r w:rsidR="001C3A4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00" w:name="_Ref55335823"/>
      <w:bookmarkStart w:id="901" w:name="_Ref55336359"/>
      <w:bookmarkStart w:id="902" w:name="_Toc57314675"/>
      <w:bookmarkStart w:id="903" w:name="_Toc69728989"/>
      <w:bookmarkStart w:id="904" w:name="_Toc98253939"/>
      <w:bookmarkStart w:id="905" w:name="_Toc165173865"/>
      <w:bookmarkStart w:id="906" w:name="_Toc423423672"/>
      <w:bookmarkStart w:id="907" w:name="_Toc441131776"/>
      <w:bookmarkEnd w:id="61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08" w:name="_Toc98253940"/>
      <w:bookmarkStart w:id="909" w:name="_Toc157248192"/>
      <w:bookmarkStart w:id="910" w:name="_Toc157496561"/>
      <w:bookmarkStart w:id="911" w:name="_Toc158206100"/>
      <w:bookmarkStart w:id="912" w:name="_Toc164057785"/>
      <w:bookmarkStart w:id="913" w:name="_Toc164137135"/>
      <w:bookmarkStart w:id="914" w:name="_Toc164161295"/>
      <w:bookmarkStart w:id="915" w:name="_Toc165173866"/>
      <w:bookmarkStart w:id="916" w:name="_Toc439170688"/>
      <w:bookmarkStart w:id="917" w:name="_Toc439172790"/>
      <w:bookmarkStart w:id="918" w:name="_Toc439173234"/>
      <w:bookmarkStart w:id="919" w:name="_Toc439238230"/>
      <w:bookmarkStart w:id="920" w:name="_Toc439252778"/>
      <w:bookmarkStart w:id="921" w:name="_Ref440272119"/>
      <w:bookmarkStart w:id="922" w:name="_Toc440361389"/>
      <w:bookmarkStart w:id="923" w:name="_Toc441131777"/>
      <w:bookmarkStart w:id="924" w:name="_Ref44416890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25" w:name="_Toc439170689"/>
      <w:bookmarkStart w:id="926" w:name="_Toc439172791"/>
      <w:bookmarkStart w:id="927" w:name="_Toc439173235"/>
      <w:bookmarkStart w:id="928" w:name="_Toc439238231"/>
      <w:bookmarkStart w:id="929" w:name="_Toc439252779"/>
      <w:bookmarkStart w:id="930" w:name="_Ref440272147"/>
      <w:bookmarkStart w:id="931" w:name="_Toc440361390"/>
      <w:bookmarkStart w:id="932" w:name="_Toc441131778"/>
      <w:bookmarkStart w:id="933" w:name="_Ref444168874"/>
      <w:bookmarkStart w:id="934" w:name="_Ref444168917"/>
      <w:r w:rsidRPr="00D73790">
        <w:rPr>
          <w:b w:val="0"/>
          <w:szCs w:val="24"/>
        </w:rPr>
        <w:lastRenderedPageBreak/>
        <w:t xml:space="preserve">Форма </w:t>
      </w:r>
      <w:bookmarkEnd w:id="925"/>
      <w:bookmarkEnd w:id="926"/>
      <w:bookmarkEnd w:id="927"/>
      <w:bookmarkEnd w:id="92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0E5003">
        <w:rPr>
          <w:b w:val="0"/>
          <w:szCs w:val="24"/>
        </w:rPr>
        <w:t>субподрядчика</w:t>
      </w:r>
      <w:r w:rsidR="00C3704B">
        <w:rPr>
          <w:b w:val="0"/>
          <w:szCs w:val="24"/>
        </w:rPr>
        <w:t>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929"/>
      <w:bookmarkEnd w:id="930"/>
      <w:bookmarkEnd w:id="931"/>
      <w:bookmarkEnd w:id="932"/>
      <w:bookmarkEnd w:id="933"/>
      <w:bookmarkEnd w:id="934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AC681D">
        <w:rPr>
          <w:b/>
          <w:sz w:val="26"/>
          <w:szCs w:val="26"/>
        </w:rPr>
        <w:t>субподрядчика</w:t>
      </w:r>
      <w:r w:rsidR="00C3704B">
        <w:rPr>
          <w:b/>
          <w:sz w:val="26"/>
          <w:szCs w:val="26"/>
        </w:rPr>
        <w:t>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7CB9">
        <w:rPr>
          <w:rFonts w:ascii="Times New Roman" w:hAnsi="Times New Roman" w:cs="Times New Roman"/>
          <w:sz w:val="22"/>
          <w:szCs w:val="22"/>
        </w:rPr>
        <w:t xml:space="preserve">Подтверждаем, что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удовлетворяет критериям отнесения организации к субъектам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B66565" w:rsidRPr="00B14F64" w:rsidRDefault="00B66565" w:rsidP="00B6656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B66565" w:rsidRPr="00B14F64" w:rsidRDefault="00B66565" w:rsidP="00B66565">
      <w:pPr>
        <w:sectPr w:rsidR="00B66565" w:rsidRPr="00B14F64" w:rsidSect="009548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4263"/>
        <w:gridCol w:w="1799"/>
        <w:gridCol w:w="1817"/>
        <w:gridCol w:w="1417"/>
      </w:tblGrid>
      <w:tr w:rsidR="00B66565" w:rsidRPr="00B14F64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B66565" w:rsidRPr="00B14F64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35" w:name="P230"/>
            <w:bookmarkEnd w:id="935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9548C6">
        <w:tc>
          <w:tcPr>
            <w:tcW w:w="557" w:type="dxa"/>
            <w:vMerge w:val="restart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36" w:name="P242"/>
            <w:bookmarkEnd w:id="936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63" w:type="dxa"/>
            <w:vMerge w:val="restart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B66565" w:rsidTr="009548C6">
        <w:tc>
          <w:tcPr>
            <w:tcW w:w="557" w:type="dxa"/>
            <w:vMerge/>
          </w:tcPr>
          <w:p w:rsidR="00B66565" w:rsidRPr="00316742" w:rsidRDefault="00B66565" w:rsidP="009548C6"/>
        </w:tc>
        <w:tc>
          <w:tcPr>
            <w:tcW w:w="4263" w:type="dxa"/>
            <w:vMerge/>
          </w:tcPr>
          <w:p w:rsidR="00B66565" w:rsidRPr="00316742" w:rsidRDefault="00B66565" w:rsidP="009548C6"/>
        </w:tc>
        <w:tc>
          <w:tcPr>
            <w:tcW w:w="1799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66565" w:rsidRPr="00316742" w:rsidRDefault="00B66565" w:rsidP="009548C6">
            <w:pPr>
              <w:jc w:val="center"/>
            </w:pPr>
          </w:p>
        </w:tc>
        <w:tc>
          <w:tcPr>
            <w:tcW w:w="1417" w:type="dxa"/>
            <w:vMerge/>
          </w:tcPr>
          <w:p w:rsidR="00B66565" w:rsidRPr="00316742" w:rsidRDefault="00B66565" w:rsidP="009548C6">
            <w:pPr>
              <w:jc w:val="center"/>
            </w:pPr>
          </w:p>
        </w:tc>
      </w:tr>
      <w:tr w:rsidR="00B66565" w:rsidTr="009548C6">
        <w:tc>
          <w:tcPr>
            <w:tcW w:w="557" w:type="dxa"/>
            <w:vMerge w:val="restart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63" w:type="dxa"/>
            <w:vMerge w:val="restart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B66565" w:rsidTr="009548C6">
        <w:tc>
          <w:tcPr>
            <w:tcW w:w="557" w:type="dxa"/>
            <w:vMerge/>
          </w:tcPr>
          <w:p w:rsidR="00B66565" w:rsidRPr="00316742" w:rsidRDefault="00B66565" w:rsidP="009548C6"/>
        </w:tc>
        <w:tc>
          <w:tcPr>
            <w:tcW w:w="4263" w:type="dxa"/>
            <w:vMerge/>
          </w:tcPr>
          <w:p w:rsidR="00B66565" w:rsidRPr="00316742" w:rsidRDefault="00B66565" w:rsidP="009548C6"/>
        </w:tc>
        <w:tc>
          <w:tcPr>
            <w:tcW w:w="1799" w:type="dxa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66565" w:rsidRPr="00316742" w:rsidRDefault="00B66565" w:rsidP="009548C6">
            <w:pPr>
              <w:jc w:val="center"/>
            </w:pPr>
          </w:p>
        </w:tc>
        <w:tc>
          <w:tcPr>
            <w:tcW w:w="1417" w:type="dxa"/>
          </w:tcPr>
          <w:p w:rsidR="00B66565" w:rsidRPr="00316742" w:rsidRDefault="00B66565" w:rsidP="009548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37" w:name="P258"/>
            <w:bookmarkEnd w:id="937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B66565" w:rsidTr="009548C6">
        <w:tc>
          <w:tcPr>
            <w:tcW w:w="557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4263" w:type="dxa"/>
          </w:tcPr>
          <w:p w:rsidR="00B66565" w:rsidRPr="00316742" w:rsidRDefault="00B66565" w:rsidP="009548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наличии сведений о субъекте малого и среднего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95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</w:tbl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197CB9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DB6009" w:rsidRDefault="00B66565" w:rsidP="00B66565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B66565" w:rsidRPr="00DB6009" w:rsidRDefault="00B66565" w:rsidP="00B66565">
      <w:pPr>
        <w:autoSpaceDE w:val="0"/>
        <w:autoSpaceDN w:val="0"/>
        <w:adjustRightInd w:val="0"/>
        <w:spacing w:line="240" w:lineRule="auto"/>
        <w:outlineLvl w:val="3"/>
      </w:pPr>
    </w:p>
    <w:p w:rsidR="00B66565" w:rsidRPr="00DB6009" w:rsidRDefault="00B66565" w:rsidP="00B66565">
      <w:pPr>
        <w:spacing w:line="240" w:lineRule="auto"/>
      </w:pPr>
    </w:p>
    <w:p w:rsidR="00B66565" w:rsidRPr="00DB6009" w:rsidRDefault="00B66565" w:rsidP="00B66565">
      <w:pPr>
        <w:spacing w:line="240" w:lineRule="auto"/>
      </w:pPr>
    </w:p>
    <w:p w:rsidR="00B66565" w:rsidRPr="00DB6009" w:rsidRDefault="00B66565" w:rsidP="00B66565">
      <w:pPr>
        <w:spacing w:line="240" w:lineRule="auto"/>
        <w:ind w:firstLine="708"/>
      </w:pPr>
    </w:p>
    <w:p w:rsidR="00B66565" w:rsidRPr="00DB6009" w:rsidRDefault="00B66565" w:rsidP="00B66565">
      <w:pPr>
        <w:spacing w:line="240" w:lineRule="auto"/>
      </w:pPr>
    </w:p>
    <w:p w:rsidR="00B66565" w:rsidRPr="00DB6009" w:rsidRDefault="00B66565" w:rsidP="00B66565">
      <w:pPr>
        <w:spacing w:line="240" w:lineRule="auto"/>
        <w:ind w:right="423"/>
        <w:rPr>
          <w:sz w:val="28"/>
        </w:rPr>
      </w:pPr>
    </w:p>
    <w:p w:rsidR="00B66565" w:rsidRPr="00DB6009" w:rsidRDefault="00B66565" w:rsidP="00B66565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/>
      </w:tblPr>
      <w:tblGrid>
        <w:gridCol w:w="3960"/>
        <w:gridCol w:w="1002"/>
        <w:gridCol w:w="4677"/>
      </w:tblGrid>
      <w:tr w:rsidR="00B66565" w:rsidRPr="00DB6009" w:rsidTr="009548C6">
        <w:tc>
          <w:tcPr>
            <w:tcW w:w="3960" w:type="dxa"/>
            <w:tcBorders>
              <w:top w:val="single" w:sz="4" w:space="0" w:color="auto"/>
            </w:tcBorders>
          </w:tcPr>
          <w:p w:rsidR="00B66565" w:rsidRPr="00DB6009" w:rsidRDefault="00B66565" w:rsidP="009548C6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B66565" w:rsidRPr="00DB6009" w:rsidRDefault="00B66565" w:rsidP="009548C6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B66565" w:rsidRPr="00DB6009" w:rsidRDefault="00B66565" w:rsidP="009548C6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B66565" w:rsidRPr="00DB6009" w:rsidRDefault="00B66565" w:rsidP="00B66565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B66565" w:rsidRDefault="00B66565" w:rsidP="00B66565">
      <w:pPr>
        <w:ind w:firstLine="0"/>
      </w:pPr>
    </w:p>
    <w:p w:rsidR="00B66565" w:rsidRDefault="00B66565" w:rsidP="00B66565">
      <w:pPr>
        <w:ind w:right="-1"/>
        <w:rPr>
          <w:color w:val="000000"/>
        </w:rPr>
      </w:pPr>
    </w:p>
    <w:p w:rsidR="00B66565" w:rsidRDefault="00B66565" w:rsidP="00B66565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B66565" w:rsidRDefault="00B66565" w:rsidP="00B66565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B66565" w:rsidRDefault="00B66565" w:rsidP="00B66565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B66565" w:rsidRDefault="00B66565" w:rsidP="00B66565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8" w:name="_Toc439170690"/>
      <w:bookmarkStart w:id="939" w:name="_Toc439172792"/>
      <w:bookmarkStart w:id="940" w:name="_Toc439173236"/>
      <w:bookmarkStart w:id="941" w:name="_Toc439238232"/>
    </w:p>
    <w:bookmarkEnd w:id="938"/>
    <w:bookmarkEnd w:id="939"/>
    <w:bookmarkEnd w:id="940"/>
    <w:bookmarkEnd w:id="94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942" w:name="_Toc125426243"/>
      <w:bookmarkStart w:id="943" w:name="_Toc396984070"/>
      <w:bookmarkStart w:id="94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45" w:name="_Toc439170691"/>
      <w:bookmarkStart w:id="946" w:name="_Toc439172793"/>
      <w:bookmarkStart w:id="947" w:name="_Toc439173237"/>
      <w:bookmarkStart w:id="948" w:name="_Toc439238233"/>
      <w:bookmarkStart w:id="949" w:name="_Toc439252780"/>
      <w:bookmarkStart w:id="950" w:name="_Toc439323754"/>
      <w:bookmarkStart w:id="951" w:name="_Toc440361391"/>
      <w:bookmarkStart w:id="952" w:name="_Toc440376146"/>
      <w:bookmarkStart w:id="953" w:name="_Toc440376273"/>
      <w:bookmarkStart w:id="954" w:name="_Toc440382531"/>
      <w:bookmarkStart w:id="955" w:name="_Toc440447201"/>
      <w:bookmarkStart w:id="956" w:name="_Toc440620881"/>
      <w:bookmarkStart w:id="957" w:name="_Toc440631516"/>
      <w:bookmarkStart w:id="958" w:name="_Toc440875755"/>
      <w:bookmarkStart w:id="959" w:name="_Toc441131779"/>
      <w:r>
        <w:rPr>
          <w:szCs w:val="24"/>
        </w:rPr>
        <w:lastRenderedPageBreak/>
        <w:t>Инструкции по заполнению</w:t>
      </w:r>
      <w:bookmarkEnd w:id="94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1C3A4B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60" w:name="_Ref55336378"/>
      <w:bookmarkStart w:id="961" w:name="_Toc57314676"/>
      <w:bookmarkStart w:id="962" w:name="_Toc69728990"/>
      <w:bookmarkStart w:id="963" w:name="_Toc98253942"/>
      <w:bookmarkStart w:id="964" w:name="_Toc165173868"/>
      <w:bookmarkStart w:id="965" w:name="_Toc423423674"/>
      <w:bookmarkStart w:id="966" w:name="_Toc441131780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_Ref444168874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5.7.2</w:t>
      </w:r>
      <w:r w:rsidR="001C3A4B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Участниками/субподрядчика</w:t>
      </w:r>
      <w:r>
        <w:rPr>
          <w:sz w:val="24"/>
          <w:szCs w:val="24"/>
        </w:rPr>
        <w:t>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D904EF" w:rsidRDefault="004F4D80" w:rsidP="004F4D80">
      <w:pPr>
        <w:pStyle w:val="3"/>
        <w:rPr>
          <w:szCs w:val="24"/>
        </w:rPr>
      </w:pPr>
      <w:bookmarkStart w:id="967" w:name="_Toc98253943"/>
      <w:bookmarkStart w:id="968" w:name="_Toc157248195"/>
      <w:bookmarkStart w:id="969" w:name="_Toc157496564"/>
      <w:bookmarkStart w:id="970" w:name="_Toc158206103"/>
      <w:bookmarkStart w:id="971" w:name="_Toc164057788"/>
      <w:bookmarkStart w:id="972" w:name="_Toc164137138"/>
      <w:bookmarkStart w:id="973" w:name="_Toc164161298"/>
      <w:bookmarkStart w:id="974" w:name="_Toc165173869"/>
      <w:bookmarkStart w:id="975" w:name="_Toc439170693"/>
      <w:bookmarkStart w:id="976" w:name="_Toc439172795"/>
      <w:bookmarkStart w:id="977" w:name="_Toc439173239"/>
      <w:bookmarkStart w:id="978" w:name="_Toc439238235"/>
      <w:bookmarkStart w:id="979" w:name="_Toc439252782"/>
      <w:bookmarkStart w:id="980" w:name="_Toc439323756"/>
      <w:bookmarkStart w:id="981" w:name="_Toc440361393"/>
      <w:bookmarkStart w:id="982" w:name="_Toc440376275"/>
      <w:bookmarkStart w:id="983" w:name="_Toc440382533"/>
      <w:bookmarkStart w:id="984" w:name="_Toc440447203"/>
      <w:bookmarkStart w:id="985" w:name="_Toc440620883"/>
      <w:bookmarkStart w:id="986" w:name="_Toc440631518"/>
      <w:bookmarkStart w:id="987" w:name="_Toc440875757"/>
      <w:bookmarkStart w:id="988" w:name="_Toc4411317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9" w:name="_Toc98253944"/>
      <w:bookmarkStart w:id="990" w:name="_Toc157248196"/>
      <w:bookmarkStart w:id="991" w:name="_Toc157496565"/>
      <w:bookmarkStart w:id="992" w:name="_Toc158206104"/>
      <w:bookmarkStart w:id="993" w:name="_Toc164057789"/>
      <w:bookmarkStart w:id="994" w:name="_Toc164137139"/>
      <w:bookmarkStart w:id="995" w:name="_Toc164161299"/>
      <w:bookmarkStart w:id="99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7" w:name="_Toc439170694"/>
      <w:bookmarkStart w:id="998" w:name="_Toc439172796"/>
      <w:bookmarkStart w:id="999" w:name="_Toc439173240"/>
      <w:bookmarkStart w:id="1000" w:name="_Toc439238236"/>
      <w:bookmarkStart w:id="1001" w:name="_Toc439252783"/>
      <w:bookmarkStart w:id="1002" w:name="_Toc439323757"/>
      <w:bookmarkStart w:id="1003" w:name="_Toc440361394"/>
      <w:bookmarkStart w:id="1004" w:name="_Toc440376276"/>
      <w:bookmarkStart w:id="1005" w:name="_Toc440382534"/>
      <w:bookmarkStart w:id="1006" w:name="_Toc440447204"/>
      <w:bookmarkStart w:id="1007" w:name="_Toc440620884"/>
      <w:bookmarkStart w:id="1008" w:name="_Toc440631519"/>
      <w:bookmarkStart w:id="1009" w:name="_Toc440875758"/>
      <w:bookmarkStart w:id="1010" w:name="_Toc441131782"/>
      <w:r w:rsidRPr="00D904EF">
        <w:rPr>
          <w:szCs w:val="24"/>
        </w:rPr>
        <w:lastRenderedPageBreak/>
        <w:t>Инструкции по заполнению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4</w:t>
      </w:r>
      <w:r w:rsidR="001C3A4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1" w:name="_Ref55336389"/>
      <w:bookmarkStart w:id="1012" w:name="_Toc57314677"/>
      <w:bookmarkStart w:id="1013" w:name="_Toc69728991"/>
      <w:bookmarkStart w:id="1014" w:name="_Toc98253945"/>
      <w:bookmarkStart w:id="1015" w:name="_Toc165173871"/>
      <w:bookmarkStart w:id="1016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7" w:name="_Ref440881887"/>
      <w:bookmarkStart w:id="1018" w:name="_Toc4411317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D904EF" w:rsidRDefault="004F4D80" w:rsidP="004F4D80">
      <w:pPr>
        <w:pStyle w:val="3"/>
        <w:rPr>
          <w:szCs w:val="24"/>
        </w:rPr>
      </w:pPr>
      <w:bookmarkStart w:id="1019" w:name="_Toc98253946"/>
      <w:bookmarkStart w:id="1020" w:name="_Toc157248198"/>
      <w:bookmarkStart w:id="1021" w:name="_Toc157496567"/>
      <w:bookmarkStart w:id="1022" w:name="_Toc158206106"/>
      <w:bookmarkStart w:id="1023" w:name="_Toc164057791"/>
      <w:bookmarkStart w:id="1024" w:name="_Toc164137141"/>
      <w:bookmarkStart w:id="1025" w:name="_Toc164161301"/>
      <w:bookmarkStart w:id="1026" w:name="_Toc165173872"/>
      <w:bookmarkStart w:id="1027" w:name="_Toc439170696"/>
      <w:bookmarkStart w:id="1028" w:name="_Toc439172798"/>
      <w:bookmarkStart w:id="1029" w:name="_Toc439173242"/>
      <w:bookmarkStart w:id="1030" w:name="_Toc439238238"/>
      <w:bookmarkStart w:id="1031" w:name="_Toc439252785"/>
      <w:bookmarkStart w:id="1032" w:name="_Toc439323759"/>
      <w:bookmarkStart w:id="1033" w:name="_Toc440361396"/>
      <w:bookmarkStart w:id="1034" w:name="_Toc440376278"/>
      <w:bookmarkStart w:id="1035" w:name="_Toc440382536"/>
      <w:bookmarkStart w:id="1036" w:name="_Toc440447206"/>
      <w:bookmarkStart w:id="1037" w:name="_Toc440620886"/>
      <w:bookmarkStart w:id="1038" w:name="_Toc440631521"/>
      <w:bookmarkStart w:id="1039" w:name="_Toc440875760"/>
      <w:bookmarkStart w:id="1040" w:name="_Toc441131784"/>
      <w:r w:rsidRPr="00D904EF">
        <w:rPr>
          <w:szCs w:val="24"/>
        </w:rPr>
        <w:t>Форма Справки о материально-технических ресурсах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В налич</w:t>
            </w:r>
            <w:proofErr w:type="gramStart"/>
            <w:r w:rsidRPr="004D0F20">
              <w:rPr>
                <w:sz w:val="20"/>
                <w:szCs w:val="20"/>
              </w:rPr>
              <w:t>ии у У</w:t>
            </w:r>
            <w:proofErr w:type="gramEnd"/>
            <w:r w:rsidRPr="004D0F20">
              <w:rPr>
                <w:sz w:val="20"/>
                <w:szCs w:val="20"/>
              </w:rPr>
              <w:t>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п.п.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325 л.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с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spellStart"/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spellStart"/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041" w:name="_Toc98253947"/>
      <w:bookmarkStart w:id="1042" w:name="_Toc157248199"/>
      <w:bookmarkStart w:id="1043" w:name="_Toc157496568"/>
      <w:bookmarkStart w:id="1044" w:name="_Toc158206107"/>
      <w:bookmarkStart w:id="1045" w:name="_Toc164057792"/>
      <w:bookmarkStart w:id="1046" w:name="_Toc164137142"/>
      <w:bookmarkStart w:id="1047" w:name="_Toc164161302"/>
      <w:bookmarkStart w:id="1048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049" w:name="_Toc439170697"/>
      <w:bookmarkStart w:id="1050" w:name="_Toc439172799"/>
      <w:bookmarkStart w:id="1051" w:name="_Toc439173243"/>
      <w:bookmarkStart w:id="1052" w:name="_Toc439238239"/>
      <w:bookmarkStart w:id="1053" w:name="_Toc439252786"/>
      <w:bookmarkStart w:id="1054" w:name="_Toc439323760"/>
      <w:bookmarkStart w:id="1055" w:name="_Toc440361397"/>
      <w:bookmarkStart w:id="1056" w:name="_Toc440376279"/>
      <w:bookmarkStart w:id="1057" w:name="_Toc440382537"/>
      <w:bookmarkStart w:id="1058" w:name="_Toc440447207"/>
      <w:bookmarkStart w:id="1059" w:name="_Toc440620887"/>
      <w:bookmarkStart w:id="1060" w:name="_Toc440631522"/>
      <w:bookmarkStart w:id="1061" w:name="_Toc440875761"/>
      <w:bookmarkStart w:id="1062" w:name="_Toc441131785"/>
      <w:r w:rsidRPr="00D904EF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63" w:name="_Ref55336398"/>
      <w:bookmarkStart w:id="1064" w:name="_Toc57314678"/>
      <w:bookmarkStart w:id="1065" w:name="_Toc69728992"/>
      <w:bookmarkStart w:id="1066" w:name="_Toc98253948"/>
      <w:bookmarkStart w:id="1067" w:name="_Toc165173874"/>
      <w:bookmarkStart w:id="1068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Ref440881894"/>
      <w:bookmarkStart w:id="1070" w:name="_Toc4411317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D904EF" w:rsidRDefault="004F4D80" w:rsidP="004F4D80">
      <w:pPr>
        <w:pStyle w:val="3"/>
        <w:rPr>
          <w:szCs w:val="24"/>
        </w:rPr>
      </w:pPr>
      <w:bookmarkStart w:id="1071" w:name="_Toc98253949"/>
      <w:bookmarkStart w:id="1072" w:name="_Toc157248201"/>
      <w:bookmarkStart w:id="1073" w:name="_Toc157496570"/>
      <w:bookmarkStart w:id="1074" w:name="_Toc158206109"/>
      <w:bookmarkStart w:id="1075" w:name="_Toc164057794"/>
      <w:bookmarkStart w:id="1076" w:name="_Toc164137144"/>
      <w:bookmarkStart w:id="1077" w:name="_Toc164161304"/>
      <w:bookmarkStart w:id="1078" w:name="_Toc165173875"/>
      <w:bookmarkStart w:id="1079" w:name="_Toc439170699"/>
      <w:bookmarkStart w:id="1080" w:name="_Toc439172801"/>
      <w:bookmarkStart w:id="1081" w:name="_Toc439173245"/>
      <w:bookmarkStart w:id="1082" w:name="_Toc439238241"/>
      <w:bookmarkStart w:id="1083" w:name="_Toc439252788"/>
      <w:bookmarkStart w:id="1084" w:name="_Toc439323762"/>
      <w:bookmarkStart w:id="1085" w:name="_Toc440361399"/>
      <w:bookmarkStart w:id="1086" w:name="_Toc440376281"/>
      <w:bookmarkStart w:id="1087" w:name="_Toc440382539"/>
      <w:bookmarkStart w:id="1088" w:name="_Toc440447209"/>
      <w:bookmarkStart w:id="1089" w:name="_Toc440620889"/>
      <w:bookmarkStart w:id="1090" w:name="_Toc440631524"/>
      <w:bookmarkStart w:id="1091" w:name="_Toc440875763"/>
      <w:bookmarkStart w:id="1092" w:name="_Toc441131787"/>
      <w:r w:rsidRPr="00D904EF">
        <w:rPr>
          <w:szCs w:val="24"/>
        </w:rPr>
        <w:t>Форма Справки о кадровых ресурсах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3" w:name="_Toc98253950"/>
      <w:bookmarkStart w:id="1094" w:name="_Toc157248202"/>
      <w:bookmarkStart w:id="1095" w:name="_Toc157496571"/>
      <w:bookmarkStart w:id="1096" w:name="_Toc158206110"/>
      <w:bookmarkStart w:id="1097" w:name="_Toc164057795"/>
      <w:bookmarkStart w:id="1098" w:name="_Toc164137145"/>
      <w:bookmarkStart w:id="1099" w:name="_Toc164161305"/>
      <w:bookmarkStart w:id="110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01" w:name="_Toc439170700"/>
      <w:bookmarkStart w:id="1102" w:name="_Toc439172802"/>
      <w:bookmarkStart w:id="1103" w:name="_Toc439173246"/>
      <w:bookmarkStart w:id="1104" w:name="_Toc439238242"/>
      <w:bookmarkStart w:id="1105" w:name="_Toc439252789"/>
      <w:bookmarkStart w:id="1106" w:name="_Toc439323763"/>
      <w:bookmarkStart w:id="1107" w:name="_Toc440361400"/>
      <w:bookmarkStart w:id="1108" w:name="_Toc440376282"/>
      <w:bookmarkStart w:id="1109" w:name="_Toc440382540"/>
      <w:bookmarkStart w:id="1110" w:name="_Toc440447210"/>
      <w:bookmarkStart w:id="1111" w:name="_Toc440620890"/>
      <w:bookmarkStart w:id="1112" w:name="_Toc440631525"/>
      <w:bookmarkStart w:id="1113" w:name="_Toc440875764"/>
      <w:bookmarkStart w:id="1114" w:name="_Toc441131788"/>
      <w:r w:rsidRPr="00D904EF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</w:t>
      </w:r>
      <w:proofErr w:type="gramStart"/>
      <w:r w:rsidR="00FF737D" w:rsidRPr="00F647F7">
        <w:rPr>
          <w:sz w:val="24"/>
          <w:szCs w:val="24"/>
        </w:rPr>
        <w:t>указывается</w:t>
      </w:r>
      <w:proofErr w:type="gramEnd"/>
      <w:r w:rsidR="00FF737D"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</w:t>
      </w:r>
      <w:r w:rsidR="00DB1BF4" w:rsidRPr="00E9701B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</w:t>
      </w:r>
      <w:r w:rsidR="00FF737D" w:rsidRPr="00E9701B">
        <w:rPr>
          <w:sz w:val="24"/>
          <w:szCs w:val="24"/>
        </w:rPr>
        <w:t>выполнения аналогичных работ</w:t>
      </w:r>
      <w:r w:rsidR="004F4D80" w:rsidRPr="00E9701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</w:t>
      </w:r>
      <w:proofErr w:type="spellStart"/>
      <w:r w:rsidRPr="00F647F7">
        <w:rPr>
          <w:sz w:val="24"/>
          <w:szCs w:val="24"/>
        </w:rPr>
        <w:t>х</w:t>
      </w:r>
      <w:proofErr w:type="spellEnd"/>
      <w:r w:rsidRPr="00F647F7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15" w:name="_Toc165173881"/>
      <w:bookmarkStart w:id="1116" w:name="_Ref194749267"/>
      <w:bookmarkStart w:id="1117" w:name="_Toc423423677"/>
      <w:bookmarkStart w:id="1118" w:name="_Ref440271993"/>
      <w:bookmarkStart w:id="1119" w:name="_Ref440274659"/>
      <w:bookmarkStart w:id="1120" w:name="_Toc441131789"/>
      <w:bookmarkStart w:id="1121" w:name="_Ref90381523"/>
      <w:bookmarkStart w:id="1122" w:name="_Toc90385124"/>
      <w:bookmarkStart w:id="1123" w:name="_Ref96861029"/>
      <w:bookmarkStart w:id="1124" w:name="_Toc97651410"/>
      <w:bookmarkStart w:id="112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D904EF" w:rsidRDefault="004F4D80" w:rsidP="004F4D80">
      <w:pPr>
        <w:pStyle w:val="3"/>
        <w:rPr>
          <w:szCs w:val="24"/>
        </w:rPr>
      </w:pPr>
      <w:bookmarkStart w:id="1126" w:name="_Toc97651411"/>
      <w:bookmarkStart w:id="1127" w:name="_Toc98253956"/>
      <w:bookmarkStart w:id="1128" w:name="_Toc157248208"/>
      <w:bookmarkStart w:id="1129" w:name="_Toc157496577"/>
      <w:bookmarkStart w:id="1130" w:name="_Toc158206116"/>
      <w:bookmarkStart w:id="1131" w:name="_Toc164057801"/>
      <w:bookmarkStart w:id="1132" w:name="_Toc164137151"/>
      <w:bookmarkStart w:id="1133" w:name="_Toc164161311"/>
      <w:bookmarkStart w:id="1134" w:name="_Toc165173882"/>
      <w:bookmarkStart w:id="1135" w:name="_Toc439170702"/>
      <w:bookmarkStart w:id="1136" w:name="_Toc439172804"/>
      <w:bookmarkStart w:id="1137" w:name="_Toc439173248"/>
      <w:bookmarkStart w:id="1138" w:name="_Toc439238244"/>
      <w:bookmarkStart w:id="1139" w:name="_Toc439252791"/>
      <w:bookmarkStart w:id="1140" w:name="_Toc439323765"/>
      <w:bookmarkStart w:id="1141" w:name="_Toc440361402"/>
      <w:bookmarkStart w:id="1142" w:name="_Toc440376284"/>
      <w:bookmarkStart w:id="1143" w:name="_Toc440382542"/>
      <w:bookmarkStart w:id="1144" w:name="_Toc440447212"/>
      <w:bookmarkStart w:id="1145" w:name="_Toc440620892"/>
      <w:bookmarkStart w:id="1146" w:name="_Toc440631527"/>
      <w:bookmarkStart w:id="1147" w:name="_Toc440875766"/>
      <w:bookmarkStart w:id="1148" w:name="_Toc4411317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49" w:name="_Toc97651412"/>
      <w:bookmarkStart w:id="1150" w:name="_Toc98253957"/>
      <w:bookmarkStart w:id="1151" w:name="_Toc157248209"/>
      <w:bookmarkStart w:id="1152" w:name="_Toc157496578"/>
      <w:bookmarkStart w:id="1153" w:name="_Toc158206117"/>
      <w:bookmarkStart w:id="1154" w:name="_Toc164057802"/>
      <w:bookmarkStart w:id="1155" w:name="_Toc164137152"/>
      <w:bookmarkStart w:id="1156" w:name="_Toc164161312"/>
      <w:bookmarkStart w:id="115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58" w:name="_Toc439170703"/>
      <w:bookmarkStart w:id="1159" w:name="_Toc439172805"/>
      <w:bookmarkStart w:id="1160" w:name="_Toc439173249"/>
      <w:bookmarkStart w:id="1161" w:name="_Toc439238245"/>
      <w:bookmarkStart w:id="1162" w:name="_Toc439252792"/>
      <w:bookmarkStart w:id="1163" w:name="_Toc439323766"/>
      <w:bookmarkStart w:id="1164" w:name="_Toc440361403"/>
      <w:bookmarkStart w:id="1165" w:name="_Toc440376285"/>
      <w:bookmarkStart w:id="1166" w:name="_Toc440382543"/>
      <w:bookmarkStart w:id="1167" w:name="_Toc440447213"/>
      <w:bookmarkStart w:id="1168" w:name="_Toc440620893"/>
      <w:bookmarkStart w:id="1169" w:name="_Toc440631528"/>
      <w:bookmarkStart w:id="1170" w:name="_Toc440875767"/>
      <w:bookmarkStart w:id="1171" w:name="_Toc441131791"/>
      <w:r w:rsidRPr="00D904EF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F647F7">
        <w:rPr>
          <w:sz w:val="24"/>
          <w:szCs w:val="24"/>
        </w:rPr>
        <w:t>аффилированными</w:t>
      </w:r>
      <w:proofErr w:type="spellEnd"/>
      <w:r w:rsidR="004F4D80" w:rsidRPr="00F647F7">
        <w:rPr>
          <w:sz w:val="24"/>
          <w:szCs w:val="24"/>
        </w:rPr>
        <w:t xml:space="preserve">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121"/>
    <w:bookmarkEnd w:id="1122"/>
    <w:bookmarkEnd w:id="1123"/>
    <w:bookmarkEnd w:id="1124"/>
    <w:bookmarkEnd w:id="112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72" w:name="_Toc318208007"/>
    </w:p>
    <w:p w:rsidR="004F4D80" w:rsidRPr="00E87023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73" w:name="_Toc423423680"/>
      <w:bookmarkStart w:id="1174" w:name="_Ref440272035"/>
      <w:bookmarkStart w:id="1175" w:name="_Ref440274733"/>
      <w:bookmarkStart w:id="1176" w:name="_Toc441131792"/>
      <w:bookmarkStart w:id="1177" w:name="_Ref444180906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72"/>
      <w:bookmarkEnd w:id="1173"/>
      <w:bookmarkEnd w:id="1174"/>
      <w:bookmarkEnd w:id="1175"/>
      <w:bookmarkEnd w:id="1176"/>
      <w:bookmarkEnd w:id="1177"/>
    </w:p>
    <w:p w:rsidR="004F4D80" w:rsidRPr="00E87023" w:rsidRDefault="004F4D80" w:rsidP="004F4D80">
      <w:pPr>
        <w:pStyle w:val="3"/>
        <w:rPr>
          <w:sz w:val="22"/>
        </w:rPr>
      </w:pPr>
      <w:bookmarkStart w:id="1178" w:name="_Toc343690584"/>
      <w:bookmarkStart w:id="1179" w:name="_Toc372294428"/>
      <w:bookmarkStart w:id="1180" w:name="_Toc379288896"/>
      <w:bookmarkStart w:id="1181" w:name="_Toc384734780"/>
      <w:bookmarkStart w:id="1182" w:name="_Toc396984078"/>
      <w:bookmarkStart w:id="1183" w:name="_Toc423423681"/>
      <w:bookmarkStart w:id="1184" w:name="_Toc439170710"/>
      <w:bookmarkStart w:id="1185" w:name="_Toc439172812"/>
      <w:bookmarkStart w:id="1186" w:name="_Toc439173253"/>
      <w:bookmarkStart w:id="1187" w:name="_Toc439238249"/>
      <w:bookmarkStart w:id="1188" w:name="_Toc439252796"/>
      <w:bookmarkStart w:id="1189" w:name="_Toc439323770"/>
      <w:bookmarkStart w:id="1190" w:name="_Toc440361405"/>
      <w:bookmarkStart w:id="1191" w:name="_Toc440376287"/>
      <w:bookmarkStart w:id="1192" w:name="_Toc440382545"/>
      <w:bookmarkStart w:id="1193" w:name="_Toc440447215"/>
      <w:bookmarkStart w:id="1194" w:name="_Toc440620895"/>
      <w:bookmarkStart w:id="1195" w:name="_Toc440631530"/>
      <w:bookmarkStart w:id="1196" w:name="_Toc440875769"/>
      <w:bookmarkStart w:id="1197" w:name="_Toc4411317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98" w:name="_Toc343690585"/>
      <w:bookmarkStart w:id="1199" w:name="_Toc372294429"/>
      <w:bookmarkStart w:id="1200" w:name="_Toc379288897"/>
      <w:bookmarkStart w:id="1201" w:name="_Toc384734781"/>
      <w:bookmarkStart w:id="1202" w:name="_Toc396984079"/>
      <w:bookmarkStart w:id="1203" w:name="_Toc423423682"/>
      <w:bookmarkStart w:id="1204" w:name="_Toc439170711"/>
      <w:bookmarkStart w:id="1205" w:name="_Toc439172813"/>
      <w:bookmarkStart w:id="1206" w:name="_Toc439173254"/>
      <w:bookmarkStart w:id="1207" w:name="_Toc439238250"/>
      <w:bookmarkStart w:id="1208" w:name="_Toc439252797"/>
      <w:bookmarkStart w:id="1209" w:name="_Toc439323771"/>
      <w:bookmarkStart w:id="1210" w:name="_Toc440361406"/>
      <w:bookmarkStart w:id="1211" w:name="_Toc440376288"/>
      <w:bookmarkStart w:id="1212" w:name="_Toc440382546"/>
      <w:bookmarkStart w:id="1213" w:name="_Toc440447216"/>
      <w:bookmarkStart w:id="1214" w:name="_Toc440620896"/>
      <w:bookmarkStart w:id="1215" w:name="_Toc440631531"/>
      <w:bookmarkStart w:id="1216" w:name="_Toc440875770"/>
      <w:bookmarkStart w:id="1217" w:name="_Toc441131794"/>
      <w:r w:rsidRPr="00D2707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218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9" w:name="_Toc423423683"/>
      <w:bookmarkStart w:id="1220" w:name="_Ref440272051"/>
      <w:bookmarkStart w:id="1221" w:name="_Ref440274744"/>
      <w:bookmarkStart w:id="1222" w:name="_Toc4411317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218"/>
      <w:bookmarkEnd w:id="1219"/>
      <w:bookmarkEnd w:id="1220"/>
      <w:bookmarkEnd w:id="1221"/>
      <w:bookmarkEnd w:id="1222"/>
    </w:p>
    <w:p w:rsidR="004F4D80" w:rsidRPr="008C4223" w:rsidRDefault="004F4D80" w:rsidP="004F4D80">
      <w:pPr>
        <w:pStyle w:val="3"/>
        <w:rPr>
          <w:szCs w:val="24"/>
        </w:rPr>
      </w:pPr>
      <w:bookmarkStart w:id="1223" w:name="_Toc343690587"/>
      <w:bookmarkStart w:id="1224" w:name="_Toc372294431"/>
      <w:bookmarkStart w:id="1225" w:name="_Toc379288899"/>
      <w:bookmarkStart w:id="1226" w:name="_Toc384734783"/>
      <w:bookmarkStart w:id="1227" w:name="_Toc396984081"/>
      <w:bookmarkStart w:id="1228" w:name="_Toc423423684"/>
      <w:bookmarkStart w:id="1229" w:name="_Toc439170713"/>
      <w:bookmarkStart w:id="1230" w:name="_Toc439172815"/>
      <w:bookmarkStart w:id="1231" w:name="_Toc439173256"/>
      <w:bookmarkStart w:id="1232" w:name="_Toc439238252"/>
      <w:bookmarkStart w:id="1233" w:name="_Toc439252799"/>
      <w:bookmarkStart w:id="1234" w:name="_Toc439323773"/>
      <w:bookmarkStart w:id="1235" w:name="_Toc440361408"/>
      <w:bookmarkStart w:id="1236" w:name="_Toc440376290"/>
      <w:bookmarkStart w:id="1237" w:name="_Toc440382548"/>
      <w:bookmarkStart w:id="1238" w:name="_Toc440447218"/>
      <w:bookmarkStart w:id="1239" w:name="_Toc440620898"/>
      <w:bookmarkStart w:id="1240" w:name="_Toc440631533"/>
      <w:bookmarkStart w:id="1241" w:name="_Toc440875772"/>
      <w:bookmarkStart w:id="1242" w:name="_Toc441131796"/>
      <w:r w:rsidRPr="008C4223">
        <w:rPr>
          <w:szCs w:val="24"/>
        </w:rPr>
        <w:t xml:space="preserve">Форма 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r w:rsidR="000D70B6" w:rsidRPr="000D70B6">
        <w:rPr>
          <w:szCs w:val="24"/>
        </w:rPr>
        <w:t>Согласия на обработку персональных данных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243" w:name="_Toc439252801"/>
      <w:bookmarkStart w:id="1244" w:name="_Toc439323774"/>
      <w:bookmarkStart w:id="1245" w:name="_Toc440361409"/>
      <w:bookmarkStart w:id="1246" w:name="_Toc440376291"/>
      <w:bookmarkStart w:id="1247" w:name="_Toc440382549"/>
      <w:bookmarkStart w:id="1248" w:name="_Toc440447219"/>
      <w:bookmarkStart w:id="1249" w:name="_Toc440620899"/>
      <w:bookmarkStart w:id="1250" w:name="_Toc440631534"/>
      <w:bookmarkStart w:id="1251" w:name="_Toc440875773"/>
      <w:bookmarkStart w:id="1252" w:name="_Toc441131797"/>
      <w:r w:rsidRPr="005A2CAE">
        <w:rPr>
          <w:szCs w:val="24"/>
        </w:rPr>
        <w:lastRenderedPageBreak/>
        <w:t>Инструкции по заполнению</w:t>
      </w:r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53" w:name="_Ref440272256"/>
      <w:bookmarkStart w:id="1254" w:name="_Ref440272678"/>
      <w:bookmarkStart w:id="1255" w:name="_Ref440274944"/>
      <w:bookmarkStart w:id="1256" w:name="_Toc4411317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253"/>
      <w:bookmarkEnd w:id="1254"/>
      <w:bookmarkEnd w:id="1255"/>
      <w:bookmarkEnd w:id="1256"/>
    </w:p>
    <w:p w:rsidR="007A6A39" w:rsidRPr="007A6A39" w:rsidRDefault="007A6A39" w:rsidP="007A6A39">
      <w:pPr>
        <w:pStyle w:val="3"/>
        <w:rPr>
          <w:szCs w:val="24"/>
        </w:rPr>
      </w:pPr>
      <w:bookmarkStart w:id="1257" w:name="_Toc439170715"/>
      <w:bookmarkStart w:id="1258" w:name="_Toc439172817"/>
      <w:bookmarkStart w:id="1259" w:name="_Toc439173259"/>
      <w:bookmarkStart w:id="1260" w:name="_Toc439238255"/>
      <w:bookmarkStart w:id="1261" w:name="_Toc439252803"/>
      <w:bookmarkStart w:id="1262" w:name="_Toc439323776"/>
      <w:bookmarkStart w:id="1263" w:name="_Toc440361411"/>
      <w:bookmarkStart w:id="1264" w:name="_Toc440376293"/>
      <w:bookmarkStart w:id="1265" w:name="_Toc440382551"/>
      <w:bookmarkStart w:id="1266" w:name="_Toc440447221"/>
      <w:bookmarkStart w:id="1267" w:name="_Toc440620901"/>
      <w:bookmarkStart w:id="1268" w:name="_Toc440631536"/>
      <w:bookmarkStart w:id="1269" w:name="_Toc440875775"/>
      <w:bookmarkStart w:id="1270" w:name="_Toc4411317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Default="00317FCD" w:rsidP="00317FC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C3A4B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1C3A4B">
        <w:rPr>
          <w:vertAlign w:val="subscript"/>
        </w:rPr>
      </w:r>
      <w:r w:rsidR="001C3A4B">
        <w:rPr>
          <w:vertAlign w:val="subscript"/>
        </w:rPr>
        <w:fldChar w:fldCharType="separate"/>
      </w:r>
      <w:r w:rsidR="000276AB">
        <w:rPr>
          <w:vertAlign w:val="subscript"/>
        </w:rPr>
        <w:t>1.1.4</w:t>
      </w:r>
      <w:r w:rsidR="001C3A4B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317FCD" w:rsidRPr="007A6A39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317FCD" w:rsidRDefault="00317FCD" w:rsidP="00317FC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1C3A4B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1C3A4B">
        <w:rPr>
          <w:vertAlign w:val="subscript"/>
        </w:rPr>
      </w:r>
      <w:r w:rsidR="001C3A4B">
        <w:rPr>
          <w:vertAlign w:val="subscript"/>
        </w:rPr>
        <w:fldChar w:fldCharType="separate"/>
      </w:r>
      <w:r w:rsidR="000276AB">
        <w:rPr>
          <w:vertAlign w:val="subscript"/>
        </w:rPr>
        <w:t>1.1.4</w:t>
      </w:r>
      <w:r w:rsidR="001C3A4B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71" w:name="_Toc439170716"/>
      <w:bookmarkStart w:id="1272" w:name="_Toc439172818"/>
      <w:bookmarkStart w:id="1273" w:name="_Toc439173260"/>
      <w:bookmarkStart w:id="1274" w:name="_Toc439238256"/>
      <w:bookmarkStart w:id="1275" w:name="_Toc439252804"/>
      <w:bookmarkStart w:id="1276" w:name="_Toc439323777"/>
      <w:bookmarkStart w:id="1277" w:name="_Toc440361412"/>
      <w:bookmarkStart w:id="1278" w:name="_Toc440376294"/>
      <w:bookmarkStart w:id="1279" w:name="_Toc440382552"/>
      <w:bookmarkStart w:id="1280" w:name="_Toc440447222"/>
      <w:bookmarkStart w:id="1281" w:name="_Toc440620902"/>
      <w:bookmarkStart w:id="1282" w:name="_Toc440631537"/>
      <w:bookmarkStart w:id="1283" w:name="_Toc440875776"/>
      <w:bookmarkStart w:id="1284" w:name="_Toc441131800"/>
      <w:r w:rsidRPr="007857E5">
        <w:rPr>
          <w:szCs w:val="24"/>
        </w:rPr>
        <w:lastRenderedPageBreak/>
        <w:t>Инструкции по заполнению</w:t>
      </w:r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85" w:name="_Ref440272274"/>
      <w:bookmarkStart w:id="1286" w:name="_Ref440274756"/>
      <w:bookmarkStart w:id="1287" w:name="_Toc4411318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85"/>
      <w:bookmarkEnd w:id="1286"/>
      <w:bookmarkEnd w:id="1287"/>
    </w:p>
    <w:p w:rsidR="007857E5" w:rsidRPr="00E47073" w:rsidRDefault="007857E5" w:rsidP="007857E5">
      <w:pPr>
        <w:pStyle w:val="3"/>
        <w:rPr>
          <w:szCs w:val="24"/>
        </w:rPr>
      </w:pPr>
      <w:bookmarkStart w:id="1288" w:name="_Toc439170718"/>
      <w:bookmarkStart w:id="1289" w:name="_Toc439172820"/>
      <w:bookmarkStart w:id="1290" w:name="_Toc439173262"/>
      <w:bookmarkStart w:id="1291" w:name="_Toc439238258"/>
      <w:bookmarkStart w:id="1292" w:name="_Toc439252806"/>
      <w:bookmarkStart w:id="1293" w:name="_Toc439323779"/>
      <w:bookmarkStart w:id="1294" w:name="_Toc440361414"/>
      <w:bookmarkStart w:id="1295" w:name="_Toc440376296"/>
      <w:bookmarkStart w:id="1296" w:name="_Toc440382554"/>
      <w:bookmarkStart w:id="1297" w:name="_Toc440447224"/>
      <w:bookmarkStart w:id="1298" w:name="_Toc440620904"/>
      <w:bookmarkStart w:id="1299" w:name="_Toc440631539"/>
      <w:bookmarkStart w:id="1300" w:name="_Toc440875778"/>
      <w:bookmarkStart w:id="1301" w:name="_Toc441131802"/>
      <w:r w:rsidRPr="00E47073">
        <w:rPr>
          <w:szCs w:val="24"/>
        </w:rPr>
        <w:t xml:space="preserve">Форма </w:t>
      </w:r>
      <w:bookmarkEnd w:id="128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302" w:name="_Toc300142269"/>
      <w:bookmarkStart w:id="1303" w:name="_Toc309735391"/>
      <w:bookmarkStart w:id="130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30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303"/>
      <w:bookmarkEnd w:id="130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305" w:name="_Toc439170719"/>
      <w:bookmarkStart w:id="1306" w:name="_Toc439172821"/>
      <w:bookmarkStart w:id="1307" w:name="_Toc439173263"/>
      <w:bookmarkStart w:id="1308" w:name="_Toc439238259"/>
      <w:bookmarkStart w:id="1309" w:name="_Toc439252807"/>
      <w:bookmarkStart w:id="1310" w:name="_Toc439323780"/>
      <w:bookmarkStart w:id="1311" w:name="_Toc440361415"/>
      <w:bookmarkStart w:id="1312" w:name="_Toc440376297"/>
      <w:bookmarkStart w:id="1313" w:name="_Toc440382555"/>
      <w:bookmarkStart w:id="1314" w:name="_Toc440447225"/>
      <w:bookmarkStart w:id="1315" w:name="_Toc440620905"/>
      <w:bookmarkStart w:id="1316" w:name="_Toc440631540"/>
      <w:bookmarkStart w:id="1317" w:name="_Toc440875779"/>
      <w:bookmarkStart w:id="1318" w:name="_Toc441131803"/>
      <w:r w:rsidRPr="007857E5">
        <w:rPr>
          <w:szCs w:val="24"/>
        </w:rPr>
        <w:lastRenderedPageBreak/>
        <w:t>Инструкции по заполнению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19" w:name="_Ref93268095"/>
      <w:bookmarkStart w:id="1320" w:name="_Ref93268099"/>
      <w:bookmarkStart w:id="1321" w:name="_Toc98253958"/>
      <w:bookmarkStart w:id="1322" w:name="_Toc165173884"/>
      <w:bookmarkStart w:id="1323" w:name="_Toc423423678"/>
      <w:bookmarkStart w:id="1324" w:name="_Ref440272510"/>
      <w:bookmarkStart w:id="1325" w:name="_Ref440274961"/>
      <w:bookmarkStart w:id="1326" w:name="_Ref90381141"/>
      <w:bookmarkStart w:id="1327" w:name="_Toc90385121"/>
      <w:bookmarkStart w:id="1328" w:name="_Toc98253952"/>
      <w:bookmarkStart w:id="1329" w:name="_Toc165173878"/>
      <w:bookmarkStart w:id="1330" w:name="_Toc423427449"/>
      <w:bookmarkStart w:id="1331" w:name="_Toc441131804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DA1BA0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332" w:name="_Toc90385125"/>
      <w:bookmarkStart w:id="1333" w:name="_Toc439170705"/>
      <w:bookmarkStart w:id="1334" w:name="_Toc439172807"/>
      <w:bookmarkStart w:id="1335" w:name="_Toc439173268"/>
      <w:bookmarkStart w:id="1336" w:name="_Toc439238264"/>
      <w:bookmarkStart w:id="1337" w:name="_Toc439252812"/>
      <w:bookmarkStart w:id="1338" w:name="_Toc439323785"/>
      <w:bookmarkStart w:id="1339" w:name="_Toc440361420"/>
      <w:bookmarkStart w:id="1340" w:name="_Toc440376302"/>
      <w:bookmarkStart w:id="1341" w:name="_Toc440382560"/>
      <w:bookmarkStart w:id="1342" w:name="_Toc440447230"/>
      <w:bookmarkStart w:id="1343" w:name="_Toc440620910"/>
      <w:bookmarkStart w:id="1344" w:name="_Toc440631545"/>
      <w:bookmarkStart w:id="1345" w:name="_Toc440875781"/>
      <w:bookmarkStart w:id="1346" w:name="_Toc441131805"/>
      <w:r w:rsidRPr="00D904EF">
        <w:rPr>
          <w:szCs w:val="24"/>
        </w:rPr>
        <w:t xml:space="preserve">Форма </w:t>
      </w:r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340"/>
      <w:bookmarkEnd w:id="1341"/>
      <w:bookmarkEnd w:id="1342"/>
      <w:r w:rsidR="00D35266">
        <w:rPr>
          <w:szCs w:val="24"/>
        </w:rPr>
        <w:t>субподрядчиками</w:t>
      </w:r>
      <w:bookmarkEnd w:id="1343"/>
      <w:bookmarkEnd w:id="1344"/>
      <w:bookmarkEnd w:id="1345"/>
      <w:bookmarkEnd w:id="134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7" w:name="_Toc90385126"/>
      <w:bookmarkStart w:id="1348" w:name="_Toc98253959"/>
      <w:bookmarkStart w:id="1349" w:name="_Toc157248211"/>
      <w:bookmarkStart w:id="1350" w:name="_Toc157496580"/>
      <w:bookmarkStart w:id="1351" w:name="_Toc158206119"/>
      <w:bookmarkStart w:id="1352" w:name="_Toc164057804"/>
      <w:bookmarkStart w:id="1353" w:name="_Toc164137154"/>
      <w:bookmarkStart w:id="1354" w:name="_Toc164161314"/>
      <w:bookmarkStart w:id="135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56" w:name="_Toc439170706"/>
      <w:bookmarkStart w:id="1357" w:name="_Toc439172808"/>
      <w:bookmarkStart w:id="1358" w:name="_Toc439173269"/>
      <w:bookmarkStart w:id="1359" w:name="_Toc439238265"/>
      <w:bookmarkStart w:id="1360" w:name="_Toc439252813"/>
      <w:bookmarkStart w:id="1361" w:name="_Toc439323786"/>
      <w:bookmarkStart w:id="1362" w:name="_Toc440361421"/>
      <w:bookmarkStart w:id="1363" w:name="_Toc440376303"/>
      <w:bookmarkStart w:id="1364" w:name="_Toc440382561"/>
      <w:bookmarkStart w:id="1365" w:name="_Toc440447231"/>
      <w:bookmarkStart w:id="1366" w:name="_Toc440620911"/>
      <w:bookmarkStart w:id="1367" w:name="_Toc440631546"/>
      <w:bookmarkStart w:id="1368" w:name="_Toc440875782"/>
      <w:bookmarkStart w:id="1369" w:name="_Toc441131806"/>
      <w:r w:rsidRPr="00D904EF">
        <w:rPr>
          <w:szCs w:val="24"/>
        </w:rPr>
        <w:lastRenderedPageBreak/>
        <w:t>Инструкции по заполнению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3.3.9</w:t>
      </w:r>
      <w:r w:rsidR="001C3A4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5.2</w:t>
      </w:r>
      <w:r w:rsidR="001C3A4B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соответствии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5.4</w:t>
      </w:r>
      <w:r w:rsidR="001C3A4B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70" w:name="_Ref440376324"/>
      <w:bookmarkStart w:id="1371" w:name="_Ref440376401"/>
      <w:bookmarkStart w:id="1372" w:name="_Toc441131807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1BA0">
        <w:rPr>
          <w:color w:val="000000"/>
        </w:rPr>
        <w:t>7</w:t>
      </w:r>
      <w:r w:rsidRPr="00F647F7">
        <w:rPr>
          <w:color w:val="000000"/>
        </w:rPr>
        <w:t>)</w:t>
      </w:r>
      <w:bookmarkEnd w:id="1370"/>
      <w:bookmarkEnd w:id="1371"/>
      <w:bookmarkEnd w:id="137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373" w:name="_Toc440376305"/>
      <w:bookmarkStart w:id="1374" w:name="_Toc440382563"/>
      <w:bookmarkStart w:id="1375" w:name="_Toc440447233"/>
      <w:bookmarkStart w:id="1376" w:name="_Toc440620913"/>
      <w:bookmarkStart w:id="1377" w:name="_Toc440631548"/>
      <w:bookmarkStart w:id="1378" w:name="_Toc440875784"/>
      <w:bookmarkStart w:id="1379" w:name="_Toc441131808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9C7197">
        <w:rPr>
          <w:color w:val="000000"/>
          <w:szCs w:val="24"/>
        </w:rPr>
        <w:t>выполнения работ</w:t>
      </w:r>
      <w:proofErr w:type="gramEnd"/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373"/>
      <w:bookmarkEnd w:id="1374"/>
      <w:bookmarkEnd w:id="1375"/>
      <w:bookmarkEnd w:id="1376"/>
      <w:bookmarkEnd w:id="1377"/>
      <w:bookmarkEnd w:id="1378"/>
      <w:bookmarkEnd w:id="137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80" w:name="_Toc440376306"/>
      <w:bookmarkStart w:id="1381" w:name="_Toc440382564"/>
      <w:bookmarkStart w:id="1382" w:name="_Toc440447234"/>
      <w:bookmarkStart w:id="1383" w:name="_Toc440620914"/>
      <w:bookmarkStart w:id="1384" w:name="_Toc440631549"/>
      <w:bookmarkStart w:id="1385" w:name="_Toc440875785"/>
      <w:bookmarkStart w:id="1386" w:name="_Toc441131809"/>
      <w:r w:rsidRPr="00D904EF">
        <w:rPr>
          <w:szCs w:val="24"/>
        </w:rPr>
        <w:lastRenderedPageBreak/>
        <w:t>Инструкции по заполнению</w:t>
      </w:r>
      <w:bookmarkEnd w:id="1380"/>
      <w:bookmarkEnd w:id="1381"/>
      <w:bookmarkEnd w:id="1382"/>
      <w:bookmarkEnd w:id="1383"/>
      <w:bookmarkEnd w:id="1384"/>
      <w:bookmarkEnd w:id="1385"/>
      <w:bookmarkEnd w:id="138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C3A4B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3.3.10</w:t>
      </w:r>
      <w:r w:rsidR="001C3A4B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5.1</w:t>
      </w:r>
      <w:r w:rsidR="001C3A4B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1C3A4B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5.2</w:t>
      </w:r>
      <w:r w:rsidR="001C3A4B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1C3A4B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1C3A4B">
        <w:rPr>
          <w:sz w:val="24"/>
          <w:szCs w:val="24"/>
        </w:rPr>
      </w:r>
      <w:r w:rsidR="001C3A4B">
        <w:rPr>
          <w:sz w:val="24"/>
          <w:szCs w:val="24"/>
        </w:rPr>
        <w:fldChar w:fldCharType="separate"/>
      </w:r>
      <w:r w:rsidR="000276AB">
        <w:rPr>
          <w:sz w:val="24"/>
          <w:szCs w:val="24"/>
        </w:rPr>
        <w:t>5.4</w:t>
      </w:r>
      <w:r w:rsidR="001C3A4B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F21407" w:rsidRDefault="00F21407" w:rsidP="00CA1534">
      <w:pPr>
        <w:sectPr w:rsidR="00F21407" w:rsidSect="00FB7116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F21407" w:rsidRPr="00CC5A3A" w:rsidRDefault="00F21407" w:rsidP="00F214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7" w:name="_Toc426108836"/>
      <w:bookmarkStart w:id="1388" w:name="_Ref441574460"/>
      <w:bookmarkStart w:id="1389" w:name="_Ref441574649"/>
      <w:bookmarkStart w:id="1390" w:name="_Toc441575251"/>
      <w:bookmarkStart w:id="1391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87"/>
      <w:bookmarkEnd w:id="1388"/>
      <w:bookmarkEnd w:id="1389"/>
      <w:bookmarkEnd w:id="1390"/>
      <w:bookmarkEnd w:id="1391"/>
    </w:p>
    <w:p w:rsidR="00F21407" w:rsidRPr="00CC5A3A" w:rsidRDefault="00F21407" w:rsidP="00F21407">
      <w:pPr>
        <w:pStyle w:val="3"/>
        <w:rPr>
          <w:szCs w:val="24"/>
        </w:rPr>
      </w:pPr>
      <w:bookmarkStart w:id="1392" w:name="_Toc426108837"/>
      <w:bookmarkStart w:id="1393" w:name="_Ref441574456"/>
      <w:bookmarkStart w:id="1394" w:name="_Toc441575252"/>
      <w:r w:rsidRPr="00CC5A3A">
        <w:rPr>
          <w:szCs w:val="24"/>
        </w:rPr>
        <w:t xml:space="preserve">Форма Расписки  сдачи-приемки </w:t>
      </w:r>
      <w:bookmarkEnd w:id="1392"/>
      <w:r w:rsidRPr="00CC5A3A">
        <w:rPr>
          <w:szCs w:val="24"/>
        </w:rPr>
        <w:t>соглашения о неустойке</w:t>
      </w:r>
      <w:bookmarkEnd w:id="1393"/>
      <w:bookmarkEnd w:id="1394"/>
    </w:p>
    <w:p w:rsidR="00F21407" w:rsidRPr="00CC5A3A" w:rsidRDefault="00F21407" w:rsidP="00F21407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F21407" w:rsidRPr="00CC5A3A" w:rsidRDefault="00F21407" w:rsidP="00F2140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F21407" w:rsidRPr="00047DE1" w:rsidRDefault="00F21407" w:rsidP="00F21407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F21407" w:rsidRPr="00047DE1" w:rsidRDefault="00F21407" w:rsidP="00F21407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F21407" w:rsidRPr="00047DE1" w:rsidTr="009548C6">
        <w:tc>
          <w:tcPr>
            <w:tcW w:w="14863" w:type="dxa"/>
            <w:gridSpan w:val="7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F21407" w:rsidRPr="00047DE1" w:rsidTr="009548C6">
        <w:tc>
          <w:tcPr>
            <w:tcW w:w="2262" w:type="dxa"/>
            <w:shd w:val="clear" w:color="auto" w:fill="auto"/>
          </w:tcPr>
          <w:p w:rsidR="00F21407" w:rsidRPr="00047DE1" w:rsidRDefault="00F21407" w:rsidP="009548C6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9548C6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9548C6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9548C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F21407" w:rsidRPr="00047DE1" w:rsidRDefault="00F21407" w:rsidP="009548C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9548C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9548C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F21407" w:rsidRPr="00047DE1" w:rsidRDefault="00F21407" w:rsidP="009548C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9548C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F21407" w:rsidRPr="00047DE1" w:rsidTr="009548C6">
        <w:tc>
          <w:tcPr>
            <w:tcW w:w="2262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9548C6">
            <w:pPr>
              <w:pStyle w:val="afd"/>
              <w:rPr>
                <w:sz w:val="24"/>
                <w:szCs w:val="24"/>
              </w:rPr>
            </w:pPr>
          </w:p>
        </w:tc>
      </w:tr>
    </w:tbl>
    <w:p w:rsidR="00F21407" w:rsidRPr="00CC5A3A" w:rsidRDefault="00F21407" w:rsidP="00F21407">
      <w:pPr>
        <w:pStyle w:val="afd"/>
        <w:rPr>
          <w:szCs w:val="24"/>
        </w:rPr>
      </w:pPr>
    </w:p>
    <w:p w:rsidR="00F21407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F21407" w:rsidRPr="00CC5A3A" w:rsidRDefault="00F21407" w:rsidP="00F21407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F21407" w:rsidRPr="00CC5A3A" w:rsidSect="009548C6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F21407" w:rsidRPr="00CC5A3A" w:rsidRDefault="00F21407" w:rsidP="00F21407">
      <w:pPr>
        <w:pStyle w:val="3"/>
        <w:rPr>
          <w:szCs w:val="24"/>
        </w:rPr>
      </w:pPr>
      <w:bookmarkStart w:id="1395" w:name="_Toc426108838"/>
      <w:bookmarkStart w:id="1396" w:name="_Toc441575253"/>
      <w:r w:rsidRPr="00CC5A3A">
        <w:rPr>
          <w:szCs w:val="24"/>
        </w:rPr>
        <w:lastRenderedPageBreak/>
        <w:t>Инструкции по заполнению</w:t>
      </w:r>
      <w:bookmarkEnd w:id="1395"/>
      <w:bookmarkEnd w:id="1396"/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F21407" w:rsidRPr="00CC5A3A" w:rsidRDefault="00F21407" w:rsidP="00F21407">
      <w:pPr>
        <w:ind w:firstLine="0"/>
        <w:rPr>
          <w:bCs w:val="0"/>
          <w:szCs w:val="24"/>
        </w:rPr>
      </w:pPr>
    </w:p>
    <w:p w:rsidR="00CA1534" w:rsidRPr="00F21407" w:rsidRDefault="00CA1534" w:rsidP="00CA1534"/>
    <w:sectPr w:rsidR="00CA1534" w:rsidRPr="00F2140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42A" w:rsidRDefault="00C7742A">
      <w:pPr>
        <w:spacing w:line="240" w:lineRule="auto"/>
      </w:pPr>
      <w:r>
        <w:separator/>
      </w:r>
    </w:p>
  </w:endnote>
  <w:endnote w:type="continuationSeparator" w:id="0">
    <w:p w:rsidR="00C7742A" w:rsidRDefault="00C774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1C3A4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548C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48C6" w:rsidRDefault="009548C6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Pr="00FA0376" w:rsidRDefault="009548C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1C3A4B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1C3A4B" w:rsidRPr="00FA0376">
      <w:rPr>
        <w:sz w:val="16"/>
        <w:szCs w:val="16"/>
        <w:lang w:eastAsia="ru-RU"/>
      </w:rPr>
      <w:fldChar w:fldCharType="separate"/>
    </w:r>
    <w:r w:rsidR="003F73AB">
      <w:rPr>
        <w:noProof/>
        <w:sz w:val="16"/>
        <w:szCs w:val="16"/>
        <w:lang w:eastAsia="ru-RU"/>
      </w:rPr>
      <w:t>27</w:t>
    </w:r>
    <w:r w:rsidR="001C3A4B" w:rsidRPr="00FA0376">
      <w:rPr>
        <w:sz w:val="16"/>
        <w:szCs w:val="16"/>
        <w:lang w:eastAsia="ru-RU"/>
      </w:rPr>
      <w:fldChar w:fldCharType="end"/>
    </w:r>
  </w:p>
  <w:p w:rsidR="009548C6" w:rsidRPr="00EE0539" w:rsidRDefault="009548C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48C6">
      <w:rPr>
        <w:sz w:val="18"/>
        <w:szCs w:val="18"/>
      </w:rPr>
      <w:t>Договора  на выполнение работ по благоустройству территории ПС-110 кВ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42A" w:rsidRDefault="00C7742A">
      <w:pPr>
        <w:spacing w:line="240" w:lineRule="auto"/>
      </w:pPr>
      <w:r>
        <w:separator/>
      </w:r>
    </w:p>
  </w:footnote>
  <w:footnote w:type="continuationSeparator" w:id="0">
    <w:p w:rsidR="00C7742A" w:rsidRDefault="00C7742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Pr="00930031" w:rsidRDefault="009548C6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8C6" w:rsidRDefault="009548C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8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9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1"/>
  </w:num>
  <w:num w:numId="23">
    <w:abstractNumId w:val="101"/>
  </w:num>
  <w:num w:numId="24">
    <w:abstractNumId w:val="134"/>
  </w:num>
  <w:num w:numId="25">
    <w:abstractNumId w:val="120"/>
  </w:num>
  <w:num w:numId="26">
    <w:abstractNumId w:val="111"/>
  </w:num>
  <w:num w:numId="27">
    <w:abstractNumId w:val="77"/>
  </w:num>
  <w:num w:numId="28">
    <w:abstractNumId w:val="100"/>
  </w:num>
  <w:num w:numId="29">
    <w:abstractNumId w:val="135"/>
  </w:num>
  <w:num w:numId="30">
    <w:abstractNumId w:val="96"/>
  </w:num>
  <w:num w:numId="31">
    <w:abstractNumId w:val="97"/>
  </w:num>
  <w:num w:numId="32">
    <w:abstractNumId w:val="118"/>
  </w:num>
  <w:num w:numId="33">
    <w:abstractNumId w:val="142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8"/>
  </w:num>
  <w:num w:numId="41">
    <w:abstractNumId w:val="84"/>
  </w:num>
  <w:num w:numId="42">
    <w:abstractNumId w:val="79"/>
  </w:num>
  <w:num w:numId="43">
    <w:abstractNumId w:val="140"/>
  </w:num>
  <w:num w:numId="44">
    <w:abstractNumId w:val="103"/>
  </w:num>
  <w:num w:numId="45">
    <w:abstractNumId w:val="129"/>
  </w:num>
  <w:num w:numId="46">
    <w:abstractNumId w:val="0"/>
  </w:num>
  <w:num w:numId="47">
    <w:abstractNumId w:val="112"/>
  </w:num>
  <w:num w:numId="48">
    <w:abstractNumId w:val="126"/>
  </w:num>
  <w:num w:numId="49">
    <w:abstractNumId w:val="130"/>
  </w:num>
  <w:num w:numId="50">
    <w:abstractNumId w:val="121"/>
  </w:num>
  <w:num w:numId="51">
    <w:abstractNumId w:val="147"/>
  </w:num>
  <w:num w:numId="52">
    <w:abstractNumId w:val="125"/>
  </w:num>
  <w:num w:numId="53">
    <w:abstractNumId w:val="94"/>
  </w:num>
  <w:num w:numId="54">
    <w:abstractNumId w:val="128"/>
  </w:num>
  <w:num w:numId="55">
    <w:abstractNumId w:val="81"/>
  </w:num>
  <w:num w:numId="56">
    <w:abstractNumId w:val="133"/>
  </w:num>
  <w:num w:numId="57">
    <w:abstractNumId w:val="104"/>
  </w:num>
  <w:num w:numId="58">
    <w:abstractNumId w:val="102"/>
  </w:num>
  <w:num w:numId="59">
    <w:abstractNumId w:val="83"/>
  </w:num>
  <w:num w:numId="60">
    <w:abstractNumId w:val="85"/>
  </w:num>
  <w:num w:numId="61">
    <w:abstractNumId w:val="73"/>
  </w:num>
  <w:num w:numId="62">
    <w:abstractNumId w:val="106"/>
  </w:num>
  <w:num w:numId="63">
    <w:abstractNumId w:val="117"/>
  </w:num>
  <w:num w:numId="64">
    <w:abstractNumId w:val="74"/>
  </w:num>
  <w:num w:numId="65">
    <w:abstractNumId w:val="93"/>
  </w:num>
  <w:num w:numId="66">
    <w:abstractNumId w:val="75"/>
  </w:num>
  <w:num w:numId="67">
    <w:abstractNumId w:val="143"/>
  </w:num>
  <w:num w:numId="6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6"/>
    <w:lvlOverride w:ilvl="0">
      <w:startOverride w:val="1"/>
    </w:lvlOverride>
  </w:num>
  <w:num w:numId="70">
    <w:abstractNumId w:val="78"/>
  </w:num>
  <w:num w:numId="71">
    <w:abstractNumId w:val="145"/>
  </w:num>
  <w:num w:numId="72">
    <w:abstractNumId w:val="87"/>
  </w:num>
  <w:num w:numId="73">
    <w:abstractNumId w:val="113"/>
  </w:num>
  <w:num w:numId="74">
    <w:abstractNumId w:val="99"/>
  </w:num>
  <w:num w:numId="75">
    <w:abstractNumId w:val="116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7"/>
  </w:num>
  <w:num w:numId="78">
    <w:abstractNumId w:val="144"/>
  </w:num>
  <w:num w:numId="79">
    <w:abstractNumId w:val="91"/>
  </w:num>
  <w:num w:numId="80">
    <w:abstractNumId w:val="115"/>
  </w:num>
  <w:num w:numId="81">
    <w:abstractNumId w:val="89"/>
  </w:num>
  <w:num w:numId="82">
    <w:abstractNumId w:val="141"/>
  </w:num>
  <w:num w:numId="83">
    <w:abstractNumId w:val="13"/>
  </w:num>
  <w:num w:numId="84">
    <w:abstractNumId w:val="20"/>
  </w:num>
  <w:num w:numId="85">
    <w:abstractNumId w:val="70"/>
  </w:num>
  <w:num w:numId="86">
    <w:abstractNumId w:val="122"/>
  </w:num>
  <w:num w:numId="87">
    <w:abstractNumId w:val="92"/>
  </w:num>
  <w:num w:numId="88">
    <w:abstractNumId w:val="146"/>
  </w:num>
  <w:num w:numId="89">
    <w:abstractNumId w:val="139"/>
  </w:num>
  <w:num w:numId="90">
    <w:abstractNumId w:val="137"/>
  </w:num>
  <w:num w:numId="91">
    <w:abstractNumId w:val="107"/>
  </w:num>
  <w:num w:numId="92">
    <w:abstractNumId w:val="148"/>
  </w:num>
  <w:num w:numId="93">
    <w:abstractNumId w:val="114"/>
  </w:num>
  <w:num w:numId="94">
    <w:abstractNumId w:val="132"/>
  </w:num>
  <w:num w:numId="95">
    <w:abstractNumId w:val="149"/>
  </w:num>
  <w:num w:numId="96">
    <w:abstractNumId w:val="138"/>
  </w:num>
  <w:num w:numId="97">
    <w:abstractNumId w:val="1"/>
  </w:num>
  <w:num w:numId="98">
    <w:abstractNumId w:val="109"/>
  </w:num>
  <w:num w:numId="99">
    <w:abstractNumId w:val="119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EAA"/>
    <w:rsid w:val="00007542"/>
    <w:rsid w:val="00016C74"/>
    <w:rsid w:val="000172FE"/>
    <w:rsid w:val="000179D3"/>
    <w:rsid w:val="00022797"/>
    <w:rsid w:val="00027446"/>
    <w:rsid w:val="000276AB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65ED6"/>
    <w:rsid w:val="0007043F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6E97"/>
    <w:rsid w:val="00123C70"/>
    <w:rsid w:val="0012590A"/>
    <w:rsid w:val="001324A1"/>
    <w:rsid w:val="0013328C"/>
    <w:rsid w:val="00134962"/>
    <w:rsid w:val="00140353"/>
    <w:rsid w:val="00144CE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103F"/>
    <w:rsid w:val="00185F8B"/>
    <w:rsid w:val="00192F71"/>
    <w:rsid w:val="00193067"/>
    <w:rsid w:val="0019725C"/>
    <w:rsid w:val="001A1D23"/>
    <w:rsid w:val="001A3C31"/>
    <w:rsid w:val="001A6511"/>
    <w:rsid w:val="001A7C23"/>
    <w:rsid w:val="001B1DBF"/>
    <w:rsid w:val="001B69CE"/>
    <w:rsid w:val="001C01F9"/>
    <w:rsid w:val="001C325A"/>
    <w:rsid w:val="001C3A4B"/>
    <w:rsid w:val="001C3F34"/>
    <w:rsid w:val="001C4BB0"/>
    <w:rsid w:val="001C53D9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DD6"/>
    <w:rsid w:val="00270E02"/>
    <w:rsid w:val="00273EB7"/>
    <w:rsid w:val="00274F25"/>
    <w:rsid w:val="002762F8"/>
    <w:rsid w:val="0027636D"/>
    <w:rsid w:val="00280464"/>
    <w:rsid w:val="00282944"/>
    <w:rsid w:val="002848CF"/>
    <w:rsid w:val="0029211F"/>
    <w:rsid w:val="002946EF"/>
    <w:rsid w:val="00297FA1"/>
    <w:rsid w:val="002A08A6"/>
    <w:rsid w:val="002A0DBC"/>
    <w:rsid w:val="002A47D1"/>
    <w:rsid w:val="002A5B42"/>
    <w:rsid w:val="002B0590"/>
    <w:rsid w:val="002B0606"/>
    <w:rsid w:val="002B456C"/>
    <w:rsid w:val="002B5044"/>
    <w:rsid w:val="002B76A5"/>
    <w:rsid w:val="002C589F"/>
    <w:rsid w:val="002D41BC"/>
    <w:rsid w:val="002D4BC6"/>
    <w:rsid w:val="002E04E2"/>
    <w:rsid w:val="002E6387"/>
    <w:rsid w:val="002F3EB0"/>
    <w:rsid w:val="002F5CC6"/>
    <w:rsid w:val="003032B6"/>
    <w:rsid w:val="00304CD0"/>
    <w:rsid w:val="0031026C"/>
    <w:rsid w:val="003107A7"/>
    <w:rsid w:val="00311F48"/>
    <w:rsid w:val="003129D4"/>
    <w:rsid w:val="00312D09"/>
    <w:rsid w:val="00314F66"/>
    <w:rsid w:val="00317667"/>
    <w:rsid w:val="00317FCD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32C2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5BC1"/>
    <w:rsid w:val="003A31F0"/>
    <w:rsid w:val="003A3E35"/>
    <w:rsid w:val="003A7B62"/>
    <w:rsid w:val="003B0905"/>
    <w:rsid w:val="003B23E0"/>
    <w:rsid w:val="003B2A9D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3F73AB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632C"/>
    <w:rsid w:val="00426B53"/>
    <w:rsid w:val="0043500C"/>
    <w:rsid w:val="004360F5"/>
    <w:rsid w:val="004406A6"/>
    <w:rsid w:val="00440928"/>
    <w:rsid w:val="00440EAE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0CC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E07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36E2E"/>
    <w:rsid w:val="005405FC"/>
    <w:rsid w:val="00541B61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12EAB"/>
    <w:rsid w:val="00620D7C"/>
    <w:rsid w:val="006228B4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58F3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BC4"/>
    <w:rsid w:val="007177AF"/>
    <w:rsid w:val="00717F60"/>
    <w:rsid w:val="00721B30"/>
    <w:rsid w:val="00725F9C"/>
    <w:rsid w:val="00726465"/>
    <w:rsid w:val="00726DAC"/>
    <w:rsid w:val="007313F9"/>
    <w:rsid w:val="007321D4"/>
    <w:rsid w:val="00742A83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7F8"/>
    <w:rsid w:val="007D0EA7"/>
    <w:rsid w:val="007D7C50"/>
    <w:rsid w:val="007E216D"/>
    <w:rsid w:val="007E4290"/>
    <w:rsid w:val="007E756B"/>
    <w:rsid w:val="007E7A99"/>
    <w:rsid w:val="007F3FB7"/>
    <w:rsid w:val="007F7125"/>
    <w:rsid w:val="007F76D6"/>
    <w:rsid w:val="007F7EB4"/>
    <w:rsid w:val="0080108A"/>
    <w:rsid w:val="00804801"/>
    <w:rsid w:val="00813F81"/>
    <w:rsid w:val="008247F3"/>
    <w:rsid w:val="00832D0A"/>
    <w:rsid w:val="008371E6"/>
    <w:rsid w:val="00841A6F"/>
    <w:rsid w:val="00845803"/>
    <w:rsid w:val="00847BAA"/>
    <w:rsid w:val="008512EB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E6130"/>
    <w:rsid w:val="008E6AA9"/>
    <w:rsid w:val="008E6B67"/>
    <w:rsid w:val="008F389C"/>
    <w:rsid w:val="008F7BD0"/>
    <w:rsid w:val="00900494"/>
    <w:rsid w:val="009027A3"/>
    <w:rsid w:val="0090331E"/>
    <w:rsid w:val="00905DFC"/>
    <w:rsid w:val="0091017C"/>
    <w:rsid w:val="009108F5"/>
    <w:rsid w:val="00910A90"/>
    <w:rsid w:val="0091430E"/>
    <w:rsid w:val="009146DD"/>
    <w:rsid w:val="00920CB0"/>
    <w:rsid w:val="00920F45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548C6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D0FB4"/>
    <w:rsid w:val="009D22CA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11EF"/>
    <w:rsid w:val="009F2BF9"/>
    <w:rsid w:val="009F4858"/>
    <w:rsid w:val="009F4DA0"/>
    <w:rsid w:val="009F593B"/>
    <w:rsid w:val="009F7119"/>
    <w:rsid w:val="00A01EBE"/>
    <w:rsid w:val="00A057E4"/>
    <w:rsid w:val="00A07657"/>
    <w:rsid w:val="00A1227A"/>
    <w:rsid w:val="00A13E63"/>
    <w:rsid w:val="00A140F7"/>
    <w:rsid w:val="00A154B7"/>
    <w:rsid w:val="00A15A79"/>
    <w:rsid w:val="00A24CD6"/>
    <w:rsid w:val="00A2572E"/>
    <w:rsid w:val="00A316B7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3E9"/>
    <w:rsid w:val="00B42DA0"/>
    <w:rsid w:val="00B47890"/>
    <w:rsid w:val="00B50A7E"/>
    <w:rsid w:val="00B51A18"/>
    <w:rsid w:val="00B5307E"/>
    <w:rsid w:val="00B5344A"/>
    <w:rsid w:val="00B56312"/>
    <w:rsid w:val="00B618BA"/>
    <w:rsid w:val="00B66565"/>
    <w:rsid w:val="00B70C6D"/>
    <w:rsid w:val="00B71B9D"/>
    <w:rsid w:val="00B72AA3"/>
    <w:rsid w:val="00B76768"/>
    <w:rsid w:val="00B8118F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AD1"/>
    <w:rsid w:val="00BE7342"/>
    <w:rsid w:val="00BE7D79"/>
    <w:rsid w:val="00BF0EA6"/>
    <w:rsid w:val="00BF4CA0"/>
    <w:rsid w:val="00BF60B6"/>
    <w:rsid w:val="00C00B95"/>
    <w:rsid w:val="00C04FF9"/>
    <w:rsid w:val="00C05396"/>
    <w:rsid w:val="00C05EF6"/>
    <w:rsid w:val="00C12145"/>
    <w:rsid w:val="00C12B9A"/>
    <w:rsid w:val="00C12FA4"/>
    <w:rsid w:val="00C20EAC"/>
    <w:rsid w:val="00C21FA7"/>
    <w:rsid w:val="00C22199"/>
    <w:rsid w:val="00C236C0"/>
    <w:rsid w:val="00C24296"/>
    <w:rsid w:val="00C2544E"/>
    <w:rsid w:val="00C30AF4"/>
    <w:rsid w:val="00C33106"/>
    <w:rsid w:val="00C3704B"/>
    <w:rsid w:val="00C41228"/>
    <w:rsid w:val="00C421E1"/>
    <w:rsid w:val="00C47845"/>
    <w:rsid w:val="00C521DF"/>
    <w:rsid w:val="00C55B59"/>
    <w:rsid w:val="00C606DE"/>
    <w:rsid w:val="00C6609A"/>
    <w:rsid w:val="00C67781"/>
    <w:rsid w:val="00C70F61"/>
    <w:rsid w:val="00C718E2"/>
    <w:rsid w:val="00C74146"/>
    <w:rsid w:val="00C7742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6A0E"/>
    <w:rsid w:val="00CF7FAD"/>
    <w:rsid w:val="00D00D5E"/>
    <w:rsid w:val="00D0215E"/>
    <w:rsid w:val="00D05065"/>
    <w:rsid w:val="00D139C3"/>
    <w:rsid w:val="00D168A4"/>
    <w:rsid w:val="00D20928"/>
    <w:rsid w:val="00D20BA5"/>
    <w:rsid w:val="00D2154A"/>
    <w:rsid w:val="00D24034"/>
    <w:rsid w:val="00D273DE"/>
    <w:rsid w:val="00D275BB"/>
    <w:rsid w:val="00D34C63"/>
    <w:rsid w:val="00D35266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A1BA0"/>
    <w:rsid w:val="00DA4ADE"/>
    <w:rsid w:val="00DA5A22"/>
    <w:rsid w:val="00DA5FAE"/>
    <w:rsid w:val="00DB109A"/>
    <w:rsid w:val="00DB1BF4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D56CB"/>
    <w:rsid w:val="00DE2870"/>
    <w:rsid w:val="00DE4CCA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27E91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9701B"/>
    <w:rsid w:val="00EA1723"/>
    <w:rsid w:val="00EA17A9"/>
    <w:rsid w:val="00EA2729"/>
    <w:rsid w:val="00EA2DBD"/>
    <w:rsid w:val="00EA3F63"/>
    <w:rsid w:val="00EB1E5E"/>
    <w:rsid w:val="00EB5268"/>
    <w:rsid w:val="00EB627A"/>
    <w:rsid w:val="00EC1043"/>
    <w:rsid w:val="00EC15B0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128C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116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eader" Target="header14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10" Type="http://schemas.openxmlformats.org/officeDocument/2006/relationships/image" Target="media/image1.png"/><Relationship Id="rId19" Type="http://schemas.openxmlformats.org/officeDocument/2006/relationships/hyperlink" Target="mailto:Nemshilova.OA@mrsk-1.ru" TargetMode="External"/><Relationship Id="rId31" Type="http://schemas.openxmlformats.org/officeDocument/2006/relationships/header" Target="header9.xml"/><Relationship Id="rId44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footer" Target="footer11.xm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A1661-7E13-496F-95C8-A6EC12FB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83</Pages>
  <Words>23712</Words>
  <Characters>135162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158557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57</cp:revision>
  <cp:lastPrinted>2016-03-10T11:59:00Z</cp:lastPrinted>
  <dcterms:created xsi:type="dcterms:W3CDTF">2016-01-15T08:52:00Z</dcterms:created>
  <dcterms:modified xsi:type="dcterms:W3CDTF">2016-03-11T10:53:00Z</dcterms:modified>
</cp:coreProperties>
</file>