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2692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86DF7" w:rsidRPr="00C97237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DAA6525" wp14:editId="1CF724D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56F82" w:rsidRPr="004C4D46" w:rsidRDefault="00F56F82" w:rsidP="00F56F82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F56F82" w:rsidRPr="004C4D46" w:rsidRDefault="00F56F82" w:rsidP="00F56F82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Председатель закупочной комиссии –</w:t>
      </w:r>
    </w:p>
    <w:p w:rsidR="00F56F82" w:rsidRPr="004C4D46" w:rsidRDefault="00F56F82" w:rsidP="00F56F82">
      <w:pPr>
        <w:pStyle w:val="1f"/>
        <w:tabs>
          <w:tab w:val="left" w:pos="7230"/>
        </w:tabs>
        <w:ind w:firstLine="0"/>
        <w:jc w:val="right"/>
        <w:rPr>
          <w:szCs w:val="24"/>
        </w:rPr>
      </w:pPr>
      <w:proofErr w:type="spellStart"/>
      <w:r>
        <w:rPr>
          <w:szCs w:val="24"/>
        </w:rPr>
        <w:t>и</w:t>
      </w:r>
      <w:r>
        <w:rPr>
          <w:szCs w:val="24"/>
        </w:rPr>
        <w:t>.о</w:t>
      </w:r>
      <w:proofErr w:type="spellEnd"/>
      <w:r>
        <w:rPr>
          <w:szCs w:val="24"/>
        </w:rPr>
        <w:t>. з</w:t>
      </w:r>
      <w:r w:rsidRPr="004C4D46">
        <w:rPr>
          <w:szCs w:val="24"/>
        </w:rPr>
        <w:t>аместител</w:t>
      </w:r>
      <w:r>
        <w:rPr>
          <w:szCs w:val="24"/>
        </w:rPr>
        <w:t>я</w:t>
      </w:r>
      <w:r w:rsidRPr="004C4D46">
        <w:rPr>
          <w:szCs w:val="24"/>
        </w:rPr>
        <w:t xml:space="preserve"> генерального директора –</w:t>
      </w:r>
    </w:p>
    <w:p w:rsidR="00F56F82" w:rsidRPr="004C4D46" w:rsidRDefault="00F56F82" w:rsidP="00F56F82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директор</w:t>
      </w:r>
      <w:r>
        <w:rPr>
          <w:szCs w:val="24"/>
        </w:rPr>
        <w:t>а</w:t>
      </w:r>
      <w:r w:rsidRPr="004C4D46">
        <w:rPr>
          <w:szCs w:val="24"/>
        </w:rPr>
        <w:t xml:space="preserve"> филиала ПАО «МРСК Центра» – </w:t>
      </w:r>
    </w:p>
    <w:p w:rsidR="00F56F82" w:rsidRPr="004C4D46" w:rsidRDefault="00F56F82" w:rsidP="00F56F82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F56F82" w:rsidRPr="004C4D46" w:rsidRDefault="00F56F82" w:rsidP="00F56F82">
      <w:pPr>
        <w:spacing w:line="240" w:lineRule="auto"/>
        <w:jc w:val="right"/>
        <w:rPr>
          <w:sz w:val="24"/>
          <w:szCs w:val="24"/>
        </w:rPr>
      </w:pPr>
    </w:p>
    <w:p w:rsidR="00F56F82" w:rsidRPr="004C4D46" w:rsidRDefault="00F56F82" w:rsidP="00F56F82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</w:t>
      </w:r>
      <w:r w:rsidRPr="00DB1EF5">
        <w:rPr>
          <w:sz w:val="24"/>
          <w:szCs w:val="24"/>
        </w:rPr>
        <w:t>А.Г.</w:t>
      </w:r>
      <w:r>
        <w:rPr>
          <w:sz w:val="24"/>
          <w:szCs w:val="24"/>
        </w:rPr>
        <w:t xml:space="preserve"> </w:t>
      </w:r>
      <w:r w:rsidRPr="00DB1EF5">
        <w:rPr>
          <w:sz w:val="24"/>
          <w:szCs w:val="24"/>
        </w:rPr>
        <w:t xml:space="preserve">Царегородцев </w:t>
      </w:r>
    </w:p>
    <w:p w:rsidR="00F56F82" w:rsidRPr="004C4D46" w:rsidRDefault="00F56F82" w:rsidP="00F56F82">
      <w:pPr>
        <w:spacing w:line="240" w:lineRule="auto"/>
        <w:jc w:val="right"/>
        <w:rPr>
          <w:sz w:val="24"/>
          <w:szCs w:val="24"/>
        </w:rPr>
      </w:pPr>
    </w:p>
    <w:p w:rsidR="00F56F82" w:rsidRPr="004C4D46" w:rsidRDefault="00F56F82" w:rsidP="00F56F82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F56F82" w:rsidRPr="004C4D46" w:rsidRDefault="00F56F82" w:rsidP="00F56F82">
      <w:pPr>
        <w:ind w:firstLine="0"/>
        <w:jc w:val="left"/>
        <w:rPr>
          <w:sz w:val="24"/>
          <w:szCs w:val="24"/>
        </w:rPr>
      </w:pPr>
    </w:p>
    <w:p w:rsidR="00F56F82" w:rsidRPr="004C4D46" w:rsidRDefault="00F56F82" w:rsidP="00F56F8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F56F82" w:rsidRPr="004C4D46" w:rsidRDefault="00F56F82" w:rsidP="00F56F8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F56F82" w:rsidRPr="004C4D46" w:rsidRDefault="00F56F82" w:rsidP="00F56F8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F56F82" w:rsidRPr="004C4D46" w:rsidRDefault="00F56F82" w:rsidP="00F56F8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2A15FE" w:rsidRPr="002A15FE">
        <w:rPr>
          <w:b/>
          <w:iCs/>
          <w:sz w:val="24"/>
          <w:szCs w:val="24"/>
          <w:lang w:eastAsia="ru-RU"/>
        </w:rPr>
        <w:t>Договора</w:t>
      </w:r>
      <w:proofErr w:type="gramEnd"/>
      <w:r w:rsidR="002A15FE" w:rsidRPr="002A15FE">
        <w:rPr>
          <w:b/>
          <w:iCs/>
          <w:sz w:val="24"/>
          <w:szCs w:val="24"/>
          <w:lang w:eastAsia="ru-RU"/>
        </w:rPr>
        <w:t xml:space="preserve"> на оказание услуг </w:t>
      </w:r>
      <w:r w:rsidR="00AE0AAD" w:rsidRPr="00AE0AAD">
        <w:rPr>
          <w:b/>
          <w:iCs/>
          <w:sz w:val="24"/>
          <w:szCs w:val="24"/>
          <w:lang w:eastAsia="ru-RU"/>
        </w:rPr>
        <w:t xml:space="preserve">по </w:t>
      </w:r>
      <w:r w:rsidR="00821B9D" w:rsidRPr="00821B9D">
        <w:rPr>
          <w:b/>
          <w:iCs/>
          <w:sz w:val="24"/>
          <w:szCs w:val="24"/>
          <w:lang w:eastAsia="ru-RU"/>
        </w:rPr>
        <w:t>ТО автомобилей иностранного производства (Хендэ, Тойота, Шкода, Форд)</w:t>
      </w:r>
      <w:r w:rsidR="00286DF7" w:rsidRPr="00286DF7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Pr="00C12FA4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86DF7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CB2A6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CB2A61">
        <w:rPr>
          <w:szCs w:val="24"/>
        </w:rPr>
        <w:lastRenderedPageBreak/>
        <w:t>Общие положения</w:t>
      </w:r>
      <w:bookmarkEnd w:id="7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CB2A61">
        <w:t>Общие сведения о процедуре запроса предложений</w:t>
      </w:r>
      <w:bookmarkEnd w:id="9"/>
    </w:p>
    <w:p w:rsidR="00286DF7" w:rsidRPr="00CB2A61" w:rsidRDefault="00286DF7" w:rsidP="00286DF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440269836"/>
      <w:proofErr w:type="gramStart"/>
      <w:r w:rsidRPr="00CB2A61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CB2A61">
        <w:rPr>
          <w:iCs/>
          <w:sz w:val="24"/>
          <w:szCs w:val="24"/>
        </w:rPr>
        <w:t xml:space="preserve"> РФ, 127018, г. Москва, ул. 2-я Ямская, 4, </w:t>
      </w:r>
      <w:bookmarkEnd w:id="10"/>
      <w:r w:rsidRPr="00CB2A61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CB2A61">
        <w:rPr>
          <w:sz w:val="24"/>
          <w:szCs w:val="24"/>
        </w:rPr>
        <w:t xml:space="preserve">адрес электронной почты: </w:t>
      </w:r>
      <w:hyperlink r:id="rId18" w:history="1">
        <w:r w:rsidRPr="00CB2A61">
          <w:rPr>
            <w:rStyle w:val="a7"/>
            <w:iCs/>
            <w:sz w:val="24"/>
            <w:szCs w:val="24"/>
            <w:lang w:val="en-US"/>
          </w:rPr>
          <w:t>Koroleva</w:t>
        </w:r>
        <w:r w:rsidRPr="00CB2A61">
          <w:rPr>
            <w:rStyle w:val="a7"/>
            <w:iCs/>
            <w:sz w:val="24"/>
            <w:szCs w:val="24"/>
          </w:rPr>
          <w:t>.</w:t>
        </w:r>
        <w:r w:rsidRPr="00CB2A61">
          <w:rPr>
            <w:rStyle w:val="a7"/>
            <w:iCs/>
            <w:sz w:val="24"/>
            <w:szCs w:val="24"/>
            <w:lang w:val="en-US"/>
          </w:rPr>
          <w:t>EM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iCs/>
          <w:sz w:val="24"/>
          <w:szCs w:val="24"/>
        </w:rPr>
        <w:t>, ответственное лицо –</w:t>
      </w:r>
      <w:r w:rsidRPr="00CB2A6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Pr="00CB2A61">
          <w:rPr>
            <w:rStyle w:val="a7"/>
            <w:sz w:val="24"/>
            <w:szCs w:val="24"/>
            <w:lang w:val="en-US"/>
          </w:rPr>
          <w:t>Fomin</w:t>
        </w:r>
        <w:r w:rsidRPr="00CB2A61">
          <w:rPr>
            <w:rStyle w:val="a7"/>
            <w:sz w:val="24"/>
            <w:szCs w:val="24"/>
          </w:rPr>
          <w:t>.</w:t>
        </w:r>
        <w:r w:rsidRPr="00CB2A61">
          <w:rPr>
            <w:rStyle w:val="a7"/>
            <w:sz w:val="24"/>
            <w:szCs w:val="24"/>
            <w:lang w:val="en-US"/>
          </w:rPr>
          <w:t>RV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sz w:val="24"/>
          <w:szCs w:val="24"/>
        </w:rPr>
        <w:t xml:space="preserve">. </w:t>
      </w:r>
      <w:proofErr w:type="gramStart"/>
      <w:r w:rsidRPr="00CB2A61">
        <w:rPr>
          <w:iCs/>
          <w:sz w:val="24"/>
          <w:szCs w:val="24"/>
        </w:rPr>
        <w:t>Извещением</w:t>
      </w:r>
      <w:r w:rsidRPr="00CB2A61">
        <w:rPr>
          <w:sz w:val="24"/>
          <w:szCs w:val="24"/>
        </w:rPr>
        <w:t xml:space="preserve"> о проведении открытого </w:t>
      </w:r>
      <w:r w:rsidRPr="00CB2A61">
        <w:rPr>
          <w:iCs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опубликованным </w:t>
      </w:r>
      <w:r w:rsidRPr="00CB2A61">
        <w:rPr>
          <w:b/>
          <w:sz w:val="24"/>
          <w:szCs w:val="24"/>
        </w:rPr>
        <w:t>«</w:t>
      </w:r>
      <w:r w:rsidR="00F56F82">
        <w:rPr>
          <w:b/>
          <w:sz w:val="24"/>
          <w:szCs w:val="24"/>
        </w:rPr>
        <w:t>15</w:t>
      </w:r>
      <w:r w:rsidRPr="00CB2A61">
        <w:rPr>
          <w:b/>
          <w:sz w:val="24"/>
          <w:szCs w:val="24"/>
        </w:rPr>
        <w:t xml:space="preserve">» </w:t>
      </w:r>
      <w:r w:rsidR="00F56F82">
        <w:rPr>
          <w:b/>
          <w:sz w:val="24"/>
          <w:szCs w:val="24"/>
        </w:rPr>
        <w:t>марта</w:t>
      </w:r>
      <w:r w:rsidRPr="00CB2A61">
        <w:rPr>
          <w:b/>
          <w:sz w:val="24"/>
          <w:szCs w:val="24"/>
        </w:rPr>
        <w:t xml:space="preserve"> 2018 г.</w:t>
      </w:r>
      <w:r w:rsidRPr="00CB2A61">
        <w:rPr>
          <w:sz w:val="24"/>
          <w:szCs w:val="24"/>
        </w:rPr>
        <w:t xml:space="preserve"> на официальном сайте (</w:t>
      </w:r>
      <w:hyperlink r:id="rId20" w:history="1">
        <w:r w:rsidRPr="00CB2A61">
          <w:rPr>
            <w:rStyle w:val="a7"/>
            <w:sz w:val="24"/>
            <w:szCs w:val="24"/>
          </w:rPr>
          <w:t>www.zakupki.</w:t>
        </w:r>
        <w:r w:rsidRPr="00CB2A61">
          <w:rPr>
            <w:rStyle w:val="a7"/>
            <w:sz w:val="24"/>
            <w:szCs w:val="24"/>
            <w:lang w:val="en-US"/>
          </w:rPr>
          <w:t>gov</w:t>
        </w:r>
        <w:r w:rsidRPr="00CB2A61">
          <w:rPr>
            <w:rStyle w:val="a7"/>
            <w:sz w:val="24"/>
            <w:szCs w:val="24"/>
          </w:rPr>
          <w:t>.ru</w:t>
        </w:r>
      </w:hyperlink>
      <w:r w:rsidRPr="00CB2A61">
        <w:rPr>
          <w:sz w:val="24"/>
          <w:szCs w:val="24"/>
        </w:rPr>
        <w:t>),</w:t>
      </w:r>
      <w:r w:rsidRPr="00CB2A61">
        <w:rPr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на сайте </w:t>
      </w:r>
      <w:r w:rsidRPr="00CB2A61">
        <w:rPr>
          <w:iCs/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(</w:t>
      </w:r>
      <w:hyperlink r:id="rId21" w:history="1">
        <w:r w:rsidRPr="00CB2A61">
          <w:rPr>
            <w:rStyle w:val="a7"/>
            <w:sz w:val="24"/>
            <w:szCs w:val="24"/>
          </w:rPr>
          <w:t>www.mrsk-1.ru</w:t>
        </w:r>
      </w:hyperlink>
      <w:r w:rsidRPr="00CB2A61">
        <w:rPr>
          <w:sz w:val="24"/>
          <w:szCs w:val="24"/>
        </w:rPr>
        <w:t>), на сайте ЭТП, указанном в п. 1.1.2 настоящей Документации,</w:t>
      </w:r>
      <w:r w:rsidRPr="00CB2A61">
        <w:rPr>
          <w:iCs/>
          <w:sz w:val="24"/>
          <w:szCs w:val="24"/>
        </w:rPr>
        <w:t xml:space="preserve"> приг</w:t>
      </w:r>
      <w:r w:rsidRPr="00CB2A61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Pr="00CB2A61">
        <w:rPr>
          <w:sz w:val="24"/>
          <w:szCs w:val="24"/>
        </w:rPr>
        <w:t xml:space="preserve"> </w:t>
      </w:r>
      <w:proofErr w:type="gramStart"/>
      <w:r w:rsidRPr="00CB2A61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</w:t>
      </w:r>
      <w:r w:rsidRPr="002A15FE">
        <w:rPr>
          <w:sz w:val="24"/>
          <w:szCs w:val="24"/>
        </w:rPr>
        <w:t xml:space="preserve">заключения </w:t>
      </w:r>
      <w:r w:rsidR="002A15FE" w:rsidRPr="002A15FE">
        <w:rPr>
          <w:iCs/>
          <w:sz w:val="24"/>
          <w:szCs w:val="24"/>
          <w:lang w:eastAsia="ru-RU"/>
        </w:rPr>
        <w:t xml:space="preserve">Договора на </w:t>
      </w:r>
      <w:r w:rsidR="00BD526C" w:rsidRPr="00BD526C">
        <w:rPr>
          <w:iCs/>
          <w:sz w:val="24"/>
          <w:szCs w:val="24"/>
          <w:lang w:eastAsia="ru-RU"/>
        </w:rPr>
        <w:t>оказание услуг по</w:t>
      </w:r>
      <w:r w:rsidR="00BD526C" w:rsidRPr="00C07320">
        <w:rPr>
          <w:sz w:val="24"/>
          <w:szCs w:val="24"/>
        </w:rPr>
        <w:t xml:space="preserve"> </w:t>
      </w:r>
      <w:r w:rsidR="00821B9D" w:rsidRPr="00C07320">
        <w:rPr>
          <w:sz w:val="24"/>
          <w:szCs w:val="24"/>
        </w:rPr>
        <w:t>ТО автомобилей иностранного производства (Хендэ, Тойота, Шкода, Форд)</w:t>
      </w:r>
      <w:r w:rsidRPr="00CB2A61">
        <w:rPr>
          <w:iCs/>
          <w:sz w:val="24"/>
          <w:szCs w:val="24"/>
          <w:lang w:eastAsia="ru-RU"/>
        </w:rPr>
        <w:t xml:space="preserve"> для нужд ПАО «МРСК Центра» </w:t>
      </w:r>
      <w:r w:rsidRPr="00CB2A61">
        <w:rPr>
          <w:iCs/>
          <w:sz w:val="24"/>
          <w:szCs w:val="24"/>
          <w:lang w:val="x-none" w:eastAsia="ru-RU"/>
        </w:rPr>
        <w:t>(филиала «Тверьэнерго»</w:t>
      </w:r>
      <w:r w:rsidRPr="00CB2A61">
        <w:rPr>
          <w:sz w:val="24"/>
          <w:szCs w:val="24"/>
        </w:rPr>
        <w:t>, расположенного</w:t>
      </w:r>
      <w:proofErr w:type="gramEnd"/>
      <w:r w:rsidRPr="00CB2A61">
        <w:rPr>
          <w:sz w:val="24"/>
          <w:szCs w:val="24"/>
        </w:rPr>
        <w:t xml:space="preserve"> по адресу: РФ, 170006, г. Тверь, ул. Бебеля, 1).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t xml:space="preserve">Настоящий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B2A61">
        <w:rPr>
          <w:sz w:val="24"/>
          <w:szCs w:val="24"/>
        </w:rPr>
        <w:t>электронной торговой площадк</w:t>
      </w:r>
      <w:r w:rsidR="00414AB1" w:rsidRPr="00CB2A61">
        <w:rPr>
          <w:sz w:val="24"/>
          <w:szCs w:val="24"/>
        </w:rPr>
        <w:t>и</w:t>
      </w:r>
      <w:r w:rsidR="00702B2C" w:rsidRPr="00CB2A61">
        <w:rPr>
          <w:sz w:val="24"/>
          <w:szCs w:val="24"/>
        </w:rPr>
        <w:t xml:space="preserve"> </w:t>
      </w:r>
      <w:r w:rsidR="000D70B6" w:rsidRPr="00CB2A61">
        <w:rPr>
          <w:sz w:val="24"/>
          <w:szCs w:val="24"/>
        </w:rPr>
        <w:t>П</w:t>
      </w:r>
      <w:r w:rsidR="00702B2C" w:rsidRPr="00CB2A61">
        <w:rPr>
          <w:sz w:val="24"/>
          <w:szCs w:val="24"/>
        </w:rPr>
        <w:t>АО «</w:t>
      </w:r>
      <w:proofErr w:type="spellStart"/>
      <w:r w:rsidR="00702B2C" w:rsidRPr="00CB2A61">
        <w:rPr>
          <w:sz w:val="24"/>
          <w:szCs w:val="24"/>
        </w:rPr>
        <w:t>Россети</w:t>
      </w:r>
      <w:proofErr w:type="spellEnd"/>
      <w:r w:rsidR="00702B2C" w:rsidRPr="00CB2A61">
        <w:rPr>
          <w:sz w:val="24"/>
          <w:szCs w:val="24"/>
        </w:rPr>
        <w:t xml:space="preserve">» </w:t>
      </w:r>
      <w:hyperlink r:id="rId22" w:history="1">
        <w:r w:rsidR="00862664" w:rsidRPr="00CB2A61">
          <w:rPr>
            <w:rStyle w:val="a7"/>
            <w:sz w:val="24"/>
            <w:szCs w:val="24"/>
          </w:rPr>
          <w:t>etp.rosseti.ru</w:t>
        </w:r>
      </w:hyperlink>
      <w:r w:rsidR="00862664" w:rsidRPr="00CB2A61">
        <w:rPr>
          <w:sz w:val="24"/>
          <w:szCs w:val="24"/>
        </w:rPr>
        <w:t xml:space="preserve"> </w:t>
      </w:r>
      <w:r w:rsidR="00702B2C" w:rsidRPr="00CB2A61">
        <w:rPr>
          <w:sz w:val="24"/>
          <w:szCs w:val="24"/>
        </w:rPr>
        <w:t>(далее — ЭТП)</w:t>
      </w:r>
      <w:r w:rsidR="005B75A6" w:rsidRPr="00CB2A61">
        <w:rPr>
          <w:sz w:val="24"/>
          <w:szCs w:val="24"/>
        </w:rPr>
        <w:t>.</w:t>
      </w:r>
      <w:bookmarkEnd w:id="11"/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2" w:name="_Ref303669955"/>
      <w:r w:rsidRPr="00CB2A61">
        <w:rPr>
          <w:sz w:val="24"/>
          <w:szCs w:val="24"/>
        </w:rPr>
        <w:t>Заказчик</w:t>
      </w:r>
      <w:r w:rsidR="00702B2C" w:rsidRPr="00CB2A61">
        <w:rPr>
          <w:sz w:val="24"/>
          <w:szCs w:val="24"/>
        </w:rPr>
        <w:t xml:space="preserve">: </w:t>
      </w:r>
      <w:r w:rsidRPr="00CB2A61">
        <w:rPr>
          <w:sz w:val="24"/>
          <w:szCs w:val="24"/>
        </w:rPr>
        <w:t xml:space="preserve"> </w:t>
      </w:r>
      <w:r w:rsidR="00702B2C" w:rsidRPr="00CB2A61">
        <w:rPr>
          <w:iCs/>
          <w:sz w:val="24"/>
          <w:szCs w:val="24"/>
        </w:rPr>
        <w:t>ПАО «МРСК Центра».</w:t>
      </w:r>
      <w:r w:rsidRPr="00CB2A61">
        <w:rPr>
          <w:rStyle w:val="aa"/>
          <w:sz w:val="24"/>
          <w:szCs w:val="24"/>
        </w:rPr>
        <w:t xml:space="preserve"> </w:t>
      </w:r>
      <w:bookmarkEnd w:id="12"/>
    </w:p>
    <w:p w:rsidR="008C4223" w:rsidRPr="00CB2A6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3" w:name="_Ref440275279"/>
      <w:bookmarkStart w:id="14" w:name="_Ref306980366"/>
      <w:bookmarkStart w:id="15" w:name="_Ref303323780"/>
      <w:r w:rsidRPr="00CB2A61">
        <w:rPr>
          <w:sz w:val="24"/>
          <w:szCs w:val="24"/>
        </w:rPr>
        <w:t>Предмет З</w:t>
      </w:r>
      <w:r w:rsidR="00717F60" w:rsidRPr="00CB2A61">
        <w:rPr>
          <w:sz w:val="24"/>
          <w:szCs w:val="24"/>
        </w:rPr>
        <w:t>апроса предложений</w:t>
      </w:r>
      <w:r w:rsidR="00702B2C" w:rsidRPr="00CB2A61">
        <w:rPr>
          <w:sz w:val="24"/>
          <w:szCs w:val="24"/>
        </w:rPr>
        <w:t>:</w:t>
      </w:r>
      <w:bookmarkEnd w:id="13"/>
    </w:p>
    <w:p w:rsidR="00A40714" w:rsidRPr="00CB2A61" w:rsidRDefault="00286DF7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 xml:space="preserve">раво </w:t>
      </w:r>
      <w:r w:rsidR="00717F60" w:rsidRPr="002A15FE">
        <w:rPr>
          <w:sz w:val="24"/>
          <w:szCs w:val="24"/>
        </w:rPr>
        <w:t xml:space="preserve">заключения </w:t>
      </w:r>
      <w:r w:rsidR="002A15FE" w:rsidRPr="002A15FE">
        <w:rPr>
          <w:iCs/>
          <w:sz w:val="24"/>
          <w:szCs w:val="24"/>
          <w:lang w:eastAsia="ru-RU"/>
        </w:rPr>
        <w:t xml:space="preserve">Договора на оказание услуг </w:t>
      </w:r>
      <w:r w:rsidR="00AE0AAD" w:rsidRPr="00A270F9">
        <w:rPr>
          <w:iCs/>
          <w:lang w:eastAsia="ru-RU"/>
        </w:rPr>
        <w:t xml:space="preserve">по </w:t>
      </w:r>
      <w:r w:rsidR="00821B9D" w:rsidRPr="00C07320">
        <w:rPr>
          <w:sz w:val="24"/>
          <w:szCs w:val="24"/>
        </w:rPr>
        <w:t xml:space="preserve">ТО автомобилей иностранного производства (Хендэ, Тойота, </w:t>
      </w:r>
      <w:proofErr w:type="gramStart"/>
      <w:r w:rsidR="00821B9D" w:rsidRPr="00C07320">
        <w:rPr>
          <w:sz w:val="24"/>
          <w:szCs w:val="24"/>
        </w:rPr>
        <w:t>Шкода</w:t>
      </w:r>
      <w:proofErr w:type="gramEnd"/>
      <w:r w:rsidR="00821B9D" w:rsidRPr="00C07320">
        <w:rPr>
          <w:sz w:val="24"/>
          <w:szCs w:val="24"/>
        </w:rPr>
        <w:t>, Форд)</w:t>
      </w:r>
      <w:r w:rsidR="00821B9D">
        <w:rPr>
          <w:sz w:val="24"/>
          <w:szCs w:val="24"/>
        </w:rPr>
        <w:t xml:space="preserve"> </w:t>
      </w:r>
      <w:r w:rsidR="00366652" w:rsidRPr="00CB2A61">
        <w:rPr>
          <w:sz w:val="24"/>
          <w:szCs w:val="24"/>
        </w:rPr>
        <w:t>для нужд ПАО «МРСК Центра»</w:t>
      </w:r>
      <w:r w:rsidR="00702B2C" w:rsidRPr="00CB2A61">
        <w:rPr>
          <w:sz w:val="24"/>
          <w:szCs w:val="24"/>
        </w:rPr>
        <w:t xml:space="preserve"> (филиал</w:t>
      </w:r>
      <w:r w:rsidRPr="00CB2A61">
        <w:rPr>
          <w:sz w:val="24"/>
          <w:szCs w:val="24"/>
        </w:rPr>
        <w:t>а</w:t>
      </w:r>
      <w:r w:rsidR="00702B2C" w:rsidRPr="00CB2A61">
        <w:rPr>
          <w:sz w:val="24"/>
          <w:szCs w:val="24"/>
        </w:rPr>
        <w:t xml:space="preserve"> «Тверьэнерго»)</w:t>
      </w:r>
      <w:bookmarkEnd w:id="14"/>
      <w:r w:rsidR="00702B2C" w:rsidRPr="00CB2A61">
        <w:rPr>
          <w:sz w:val="24"/>
          <w:szCs w:val="24"/>
        </w:rPr>
        <w:t>.</w:t>
      </w:r>
    </w:p>
    <w:p w:rsidR="008C4223" w:rsidRPr="00CB2A6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Количество лотов: </w:t>
      </w:r>
      <w:r w:rsidRPr="00CB2A61">
        <w:rPr>
          <w:b/>
          <w:sz w:val="24"/>
          <w:szCs w:val="24"/>
        </w:rPr>
        <w:t>1 (один)</w:t>
      </w:r>
      <w:r w:rsidRPr="00CB2A61">
        <w:rPr>
          <w:sz w:val="24"/>
          <w:szCs w:val="24"/>
        </w:rPr>
        <w:t>.</w:t>
      </w:r>
    </w:p>
    <w:bookmarkEnd w:id="15"/>
    <w:p w:rsidR="00804801" w:rsidRPr="00CB2A6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B2A61">
        <w:rPr>
          <w:sz w:val="24"/>
          <w:szCs w:val="24"/>
        </w:rPr>
        <w:t xml:space="preserve">Частичное </w:t>
      </w:r>
      <w:r w:rsidR="00366652" w:rsidRPr="00CB2A61">
        <w:rPr>
          <w:sz w:val="24"/>
          <w:szCs w:val="24"/>
        </w:rPr>
        <w:t xml:space="preserve">оказание </w:t>
      </w:r>
      <w:r w:rsidR="00AD3EBC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 не допускается.</w:t>
      </w:r>
    </w:p>
    <w:p w:rsidR="00717F60" w:rsidRPr="00CB2A6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0637"/>
      <w:r w:rsidRPr="00CB2A61">
        <w:rPr>
          <w:sz w:val="24"/>
          <w:szCs w:val="24"/>
        </w:rPr>
        <w:t>Сроки</w:t>
      </w:r>
      <w:r w:rsidR="00717F60" w:rsidRPr="00CB2A61">
        <w:rPr>
          <w:sz w:val="24"/>
          <w:szCs w:val="24"/>
        </w:rPr>
        <w:t xml:space="preserve"> </w:t>
      </w:r>
      <w:r w:rsidR="00366652" w:rsidRPr="00CB2A61">
        <w:rPr>
          <w:sz w:val="24"/>
          <w:szCs w:val="24"/>
        </w:rPr>
        <w:t>оказания услуг</w:t>
      </w:r>
      <w:r w:rsidR="00717F60" w:rsidRPr="00CB2A61">
        <w:rPr>
          <w:sz w:val="24"/>
          <w:szCs w:val="24"/>
        </w:rPr>
        <w:t xml:space="preserve">: </w:t>
      </w:r>
      <w:r w:rsidR="00286DF7" w:rsidRPr="00CB2A61">
        <w:rPr>
          <w:sz w:val="24"/>
          <w:szCs w:val="24"/>
        </w:rPr>
        <w:t>С момента заключения Договора по 31.12.201</w:t>
      </w:r>
      <w:r w:rsidR="00F56F82">
        <w:rPr>
          <w:sz w:val="24"/>
          <w:szCs w:val="24"/>
        </w:rPr>
        <w:t>8</w:t>
      </w:r>
      <w:bookmarkStart w:id="17" w:name="_GoBack"/>
      <w:bookmarkEnd w:id="17"/>
      <w:r w:rsidR="00286DF7" w:rsidRPr="00CB2A61">
        <w:rPr>
          <w:sz w:val="24"/>
          <w:szCs w:val="24"/>
        </w:rPr>
        <w:t xml:space="preserve"> г</w:t>
      </w:r>
      <w:r w:rsidR="00717F60" w:rsidRPr="00CB2A61">
        <w:rPr>
          <w:sz w:val="24"/>
          <w:szCs w:val="24"/>
        </w:rPr>
        <w:t>.</w:t>
      </w:r>
      <w:bookmarkEnd w:id="16"/>
    </w:p>
    <w:p w:rsidR="008D2928" w:rsidRPr="00CB2A6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361495"/>
      <w:r w:rsidRPr="00CB2A61">
        <w:rPr>
          <w:sz w:val="24"/>
          <w:szCs w:val="24"/>
        </w:rPr>
        <w:t xml:space="preserve">Оказание услуг </w:t>
      </w:r>
      <w:r w:rsidR="00286DF7" w:rsidRPr="00CB2A61">
        <w:rPr>
          <w:sz w:val="24"/>
          <w:szCs w:val="24"/>
        </w:rPr>
        <w:t>Участником будет осуществляться на территории Тверской области</w:t>
      </w:r>
      <w:r w:rsidRPr="00CB2A61">
        <w:rPr>
          <w:sz w:val="24"/>
          <w:szCs w:val="24"/>
        </w:rPr>
        <w:t>.</w:t>
      </w:r>
      <w:bookmarkEnd w:id="18"/>
    </w:p>
    <w:p w:rsidR="00717F60" w:rsidRPr="00CB2A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9" w:name="_Ref440270663"/>
      <w:r w:rsidRPr="00CB2A61">
        <w:rPr>
          <w:iCs/>
          <w:sz w:val="24"/>
          <w:szCs w:val="24"/>
        </w:rPr>
        <w:t xml:space="preserve">Форма и порядок оплаты: </w:t>
      </w:r>
      <w:r w:rsidR="00366652" w:rsidRPr="00CB2A61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86DF7" w:rsidRPr="00CB2A61">
        <w:rPr>
          <w:iCs/>
          <w:sz w:val="24"/>
          <w:szCs w:val="24"/>
        </w:rPr>
        <w:t>календарных</w:t>
      </w:r>
      <w:r w:rsidR="00366652" w:rsidRPr="00CB2A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CB2A61">
        <w:rPr>
          <w:iCs/>
          <w:sz w:val="24"/>
          <w:szCs w:val="24"/>
        </w:rPr>
        <w:t>.</w:t>
      </w:r>
      <w:bookmarkEnd w:id="19"/>
      <w:r w:rsidR="001245FA" w:rsidRPr="00CB2A61">
        <w:rPr>
          <w:iCs/>
          <w:sz w:val="24"/>
          <w:szCs w:val="24"/>
        </w:rPr>
        <w:t xml:space="preserve"> 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iCs/>
          <w:sz w:val="24"/>
          <w:szCs w:val="24"/>
        </w:rPr>
        <w:t xml:space="preserve">Порядок проведения </w:t>
      </w:r>
      <w:r w:rsidR="00C05EF6" w:rsidRPr="00CB2A61">
        <w:rPr>
          <w:iCs/>
          <w:sz w:val="24"/>
          <w:szCs w:val="24"/>
        </w:rPr>
        <w:t xml:space="preserve">запроса предложений </w:t>
      </w:r>
      <w:r w:rsidRPr="00CB2A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B2A61">
        <w:rPr>
          <w:sz w:val="24"/>
          <w:szCs w:val="24"/>
        </w:rPr>
        <w:t>заявок</w:t>
      </w:r>
      <w:r w:rsidRPr="00CB2A61">
        <w:rPr>
          <w:iCs/>
          <w:sz w:val="24"/>
          <w:szCs w:val="24"/>
        </w:rPr>
        <w:t>, приведены в разделе</w:t>
      </w:r>
      <w:r w:rsidR="00E71A48" w:rsidRPr="00CB2A61">
        <w:rPr>
          <w:iCs/>
          <w:sz w:val="24"/>
          <w:szCs w:val="24"/>
        </w:rPr>
        <w:t xml:space="preserve"> </w:t>
      </w:r>
      <w:r w:rsidR="00AD2F1E" w:rsidRPr="00CB2A61">
        <w:rPr>
          <w:iCs/>
          <w:sz w:val="24"/>
          <w:szCs w:val="24"/>
        </w:rPr>
        <w:fldChar w:fldCharType="begin"/>
      </w:r>
      <w:r w:rsidR="00E71A48" w:rsidRPr="00CB2A61">
        <w:rPr>
          <w:iCs/>
          <w:sz w:val="24"/>
          <w:szCs w:val="24"/>
        </w:rPr>
        <w:instrText xml:space="preserve"> REF _Ref311232052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3</w:t>
      </w:r>
      <w:r w:rsidR="00AD2F1E" w:rsidRPr="00CB2A61">
        <w:rPr>
          <w:iCs/>
          <w:sz w:val="24"/>
          <w:szCs w:val="24"/>
        </w:rPr>
        <w:fldChar w:fldCharType="end"/>
      </w:r>
      <w:r w:rsidR="00E71A48" w:rsidRPr="00CB2A61">
        <w:rPr>
          <w:iCs/>
          <w:sz w:val="24"/>
          <w:szCs w:val="24"/>
        </w:rPr>
        <w:t xml:space="preserve"> </w:t>
      </w:r>
      <w:r w:rsidRPr="00CB2A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B2A61">
        <w:rPr>
          <w:iCs/>
          <w:sz w:val="24"/>
          <w:szCs w:val="24"/>
        </w:rPr>
        <w:t>Д</w:t>
      </w:r>
      <w:r w:rsidRPr="00CB2A61">
        <w:rPr>
          <w:iCs/>
          <w:sz w:val="24"/>
          <w:szCs w:val="24"/>
        </w:rPr>
        <w:t xml:space="preserve">окументации). </w:t>
      </w:r>
      <w:r w:rsidRPr="00CB2A61">
        <w:rPr>
          <w:sz w:val="24"/>
          <w:szCs w:val="24"/>
        </w:rPr>
        <w:t xml:space="preserve">Подробные требования к </w:t>
      </w:r>
      <w:r w:rsidR="00366652" w:rsidRPr="00CB2A61">
        <w:rPr>
          <w:sz w:val="24"/>
          <w:szCs w:val="24"/>
        </w:rPr>
        <w:t>оказываемым услугам</w:t>
      </w:r>
      <w:r w:rsidR="00077FB6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изложены в</w:t>
      </w:r>
      <w:r w:rsidR="00953802" w:rsidRPr="00CB2A61">
        <w:rPr>
          <w:sz w:val="24"/>
          <w:szCs w:val="24"/>
        </w:rPr>
        <w:t xml:space="preserve"> разделе </w:t>
      </w:r>
      <w:r w:rsidR="00AD2F1E" w:rsidRPr="00CB2A61">
        <w:rPr>
          <w:sz w:val="24"/>
          <w:szCs w:val="24"/>
        </w:rPr>
        <w:fldChar w:fldCharType="begin"/>
      </w:r>
      <w:r w:rsidR="008D2928" w:rsidRPr="00CB2A61">
        <w:rPr>
          <w:sz w:val="24"/>
          <w:szCs w:val="24"/>
        </w:rPr>
        <w:instrText xml:space="preserve"> REF _Ref440270568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="004B5EB3" w:rsidRPr="00CB2A61">
        <w:rPr>
          <w:sz w:val="24"/>
          <w:szCs w:val="24"/>
        </w:rPr>
        <w:t xml:space="preserve"> Проект</w:t>
      </w:r>
      <w:r w:rsidR="004B5EB3" w:rsidRPr="00CB2A61">
        <w:rPr>
          <w:iCs/>
          <w:sz w:val="24"/>
          <w:szCs w:val="24"/>
        </w:rPr>
        <w:t xml:space="preserve"> </w:t>
      </w:r>
      <w:r w:rsidR="00123C70" w:rsidRPr="00CB2A61">
        <w:rPr>
          <w:iCs/>
          <w:sz w:val="24"/>
          <w:szCs w:val="24"/>
        </w:rPr>
        <w:t>Договор</w:t>
      </w:r>
      <w:r w:rsidRPr="00CB2A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B2A61">
        <w:rPr>
          <w:iCs/>
          <w:sz w:val="24"/>
          <w:szCs w:val="24"/>
        </w:rPr>
        <w:t>З</w:t>
      </w:r>
      <w:r w:rsidR="00C05EF6" w:rsidRPr="00CB2A61">
        <w:rPr>
          <w:iCs/>
          <w:sz w:val="24"/>
          <w:szCs w:val="24"/>
        </w:rPr>
        <w:t>апроса предложений</w:t>
      </w:r>
      <w:r w:rsidRPr="00CB2A61">
        <w:rPr>
          <w:iCs/>
          <w:sz w:val="24"/>
          <w:szCs w:val="24"/>
        </w:rPr>
        <w:t xml:space="preserve">, приведен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_Ref305973574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="004B5EB3" w:rsidRPr="00CB2A61">
        <w:rPr>
          <w:iCs/>
          <w:sz w:val="24"/>
          <w:szCs w:val="24"/>
        </w:rPr>
        <w:t>.</w:t>
      </w:r>
      <w:r w:rsidRPr="00CB2A6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B2A61">
        <w:rPr>
          <w:iCs/>
          <w:sz w:val="24"/>
          <w:szCs w:val="24"/>
        </w:rPr>
        <w:t>подготовить и подать в составе Заявк</w:t>
      </w:r>
      <w:r w:rsidR="00953802" w:rsidRPr="00CB2A61">
        <w:rPr>
          <w:iCs/>
          <w:sz w:val="24"/>
          <w:szCs w:val="24"/>
        </w:rPr>
        <w:t xml:space="preserve">и, приведены в разделе </w:t>
      </w:r>
      <w:r w:rsidR="00AD2F1E" w:rsidRPr="00CB2A61">
        <w:rPr>
          <w:iCs/>
          <w:sz w:val="24"/>
          <w:szCs w:val="24"/>
        </w:rPr>
        <w:fldChar w:fldCharType="begin"/>
      </w:r>
      <w:r w:rsidR="008D2928" w:rsidRPr="00CB2A61">
        <w:rPr>
          <w:iCs/>
          <w:sz w:val="24"/>
          <w:szCs w:val="24"/>
        </w:rPr>
        <w:instrText xml:space="preserve"> REF _Ref440270602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5</w:t>
      </w:r>
      <w:r w:rsidR="00AD2F1E" w:rsidRPr="00CB2A61">
        <w:rPr>
          <w:iCs/>
          <w:sz w:val="24"/>
          <w:szCs w:val="24"/>
        </w:rPr>
        <w:fldChar w:fldCharType="end"/>
      </w:r>
      <w:r w:rsidR="004B5EB3" w:rsidRPr="00CB2A61">
        <w:rPr>
          <w:sz w:val="24"/>
          <w:szCs w:val="24"/>
        </w:rPr>
        <w:t>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В случае, если </w:t>
      </w:r>
      <w:r w:rsidR="00366652" w:rsidRPr="00CB2A61">
        <w:rPr>
          <w:sz w:val="24"/>
          <w:szCs w:val="24"/>
        </w:rPr>
        <w:t>сроки оказания услуг, форма и порядок оплаты</w:t>
      </w:r>
      <w:r w:rsidRPr="00CB2A61">
        <w:rPr>
          <w:sz w:val="24"/>
          <w:szCs w:val="24"/>
        </w:rPr>
        <w:t xml:space="preserve">, указанные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CB2A61">
        <w:rPr>
          <w:sz w:val="24"/>
          <w:szCs w:val="24"/>
        </w:rPr>
        <w:t>срокам оказания услуг, форме и порядку оплаты</w:t>
      </w:r>
      <w:r w:rsidRPr="00CB2A61">
        <w:rPr>
          <w:sz w:val="24"/>
          <w:szCs w:val="24"/>
        </w:rPr>
        <w:t>, указанным в Приложении №1 (Техническ</w:t>
      </w:r>
      <w:r w:rsidR="00A154B7" w:rsidRPr="00CB2A61">
        <w:rPr>
          <w:sz w:val="24"/>
          <w:szCs w:val="24"/>
        </w:rPr>
        <w:t>о</w:t>
      </w:r>
      <w:proofErr w:type="gramStart"/>
      <w:r w:rsidR="00A154B7" w:rsidRPr="00CB2A61">
        <w:rPr>
          <w:sz w:val="24"/>
          <w:szCs w:val="24"/>
        </w:rPr>
        <w:t>м(</w:t>
      </w:r>
      <w:proofErr w:type="gramEnd"/>
      <w:r w:rsidRPr="00CB2A61">
        <w:rPr>
          <w:sz w:val="24"/>
          <w:szCs w:val="24"/>
        </w:rPr>
        <w:t>их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 задани</w:t>
      </w:r>
      <w:r w:rsidR="00A154B7" w:rsidRPr="00CB2A61">
        <w:rPr>
          <w:sz w:val="24"/>
          <w:szCs w:val="24"/>
        </w:rPr>
        <w:t>и(</w:t>
      </w:r>
      <w:proofErr w:type="spellStart"/>
      <w:r w:rsidRPr="00CB2A61">
        <w:rPr>
          <w:sz w:val="24"/>
          <w:szCs w:val="24"/>
        </w:rPr>
        <w:t>ях</w:t>
      </w:r>
      <w:proofErr w:type="spellEnd"/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) </w:t>
      </w:r>
      <w:r w:rsidR="00254926" w:rsidRPr="00CB2A61">
        <w:rPr>
          <w:sz w:val="24"/>
          <w:szCs w:val="24"/>
        </w:rPr>
        <w:t>и/или в Приложении №2 (проекте Договора)</w:t>
      </w:r>
      <w:r w:rsidR="00254926" w:rsidRPr="00CB2A61">
        <w:rPr>
          <w:bCs w:val="0"/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8D2928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Toc439166307"/>
      <w:bookmarkStart w:id="21" w:name="_Toc439170655"/>
      <w:bookmarkStart w:id="22" w:name="_Toc439172757"/>
      <w:bookmarkStart w:id="23" w:name="_Toc439173201"/>
      <w:r w:rsidRPr="00CB2A6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CB2A61">
        <w:rPr>
          <w:sz w:val="24"/>
          <w:szCs w:val="24"/>
        </w:rPr>
        <w:t xml:space="preserve">оказания услуг и </w:t>
      </w:r>
      <w:r w:rsidRPr="00CB2A61">
        <w:rPr>
          <w:sz w:val="24"/>
          <w:szCs w:val="24"/>
        </w:rPr>
        <w:t>оплаты, не хуже условий указанных в п.</w:t>
      </w:r>
      <w:r w:rsidR="005106E7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5106E7" w:rsidRPr="00CB2A61">
        <w:rPr>
          <w:bCs w:val="0"/>
          <w:iCs/>
          <w:sz w:val="24"/>
          <w:szCs w:val="24"/>
        </w:rPr>
        <w:t xml:space="preserve"> и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bookmarkEnd w:id="20"/>
      <w:bookmarkEnd w:id="21"/>
      <w:bookmarkEnd w:id="22"/>
      <w:bookmarkEnd w:id="23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4" w:name="_Ref55313246"/>
      <w:bookmarkStart w:id="25" w:name="_Ref56231140"/>
      <w:bookmarkStart w:id="26" w:name="_Ref56231144"/>
      <w:bookmarkStart w:id="27" w:name="_Toc498590138"/>
      <w:r w:rsidRPr="00CB2A61">
        <w:t>Правовой статус документов</w:t>
      </w:r>
      <w:bookmarkEnd w:id="24"/>
      <w:bookmarkEnd w:id="25"/>
      <w:bookmarkEnd w:id="26"/>
      <w:bookmarkEnd w:id="27"/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проводится в соответствии с </w:t>
      </w:r>
      <w:r w:rsidR="0022360B" w:rsidRPr="00CB2A61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CB2A61">
        <w:rPr>
          <w:bCs w:val="0"/>
          <w:sz w:val="24"/>
          <w:szCs w:val="24"/>
        </w:rPr>
        <w:t>Россети</w:t>
      </w:r>
      <w:proofErr w:type="spellEnd"/>
      <w:r w:rsidR="0022360B" w:rsidRPr="00CB2A61">
        <w:rPr>
          <w:bCs w:val="0"/>
          <w:sz w:val="24"/>
          <w:szCs w:val="24"/>
        </w:rPr>
        <w:t>»</w:t>
      </w:r>
      <w:r w:rsidR="003303E9" w:rsidRPr="00CB2A61">
        <w:rPr>
          <w:bCs w:val="0"/>
          <w:sz w:val="24"/>
          <w:szCs w:val="24"/>
        </w:rPr>
        <w:t xml:space="preserve"> (Положение о закупках)</w:t>
      </w:r>
      <w:r w:rsidR="00721B30" w:rsidRPr="00CB2A6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B2A61">
        <w:rPr>
          <w:bCs w:val="0"/>
          <w:sz w:val="24"/>
          <w:szCs w:val="24"/>
        </w:rPr>
        <w:t>П</w:t>
      </w:r>
      <w:r w:rsidR="00721B30" w:rsidRPr="00CB2A61">
        <w:rPr>
          <w:bCs w:val="0"/>
          <w:sz w:val="24"/>
          <w:szCs w:val="24"/>
        </w:rPr>
        <w:t xml:space="preserve">АО «МРСК Центра» (Протокол № </w:t>
      </w:r>
      <w:r w:rsidR="0022360B" w:rsidRPr="00CB2A61">
        <w:rPr>
          <w:bCs w:val="0"/>
          <w:sz w:val="24"/>
          <w:szCs w:val="24"/>
        </w:rPr>
        <w:t>27</w:t>
      </w:r>
      <w:r w:rsidR="00721B30" w:rsidRPr="00CB2A61">
        <w:rPr>
          <w:bCs w:val="0"/>
          <w:sz w:val="24"/>
          <w:szCs w:val="24"/>
        </w:rPr>
        <w:t>/1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от «</w:t>
      </w:r>
      <w:r w:rsidR="0022360B" w:rsidRPr="00CB2A61">
        <w:rPr>
          <w:bCs w:val="0"/>
          <w:sz w:val="24"/>
          <w:szCs w:val="24"/>
        </w:rPr>
        <w:t>29</w:t>
      </w:r>
      <w:r w:rsidR="00721B30" w:rsidRPr="00CB2A61">
        <w:rPr>
          <w:bCs w:val="0"/>
          <w:sz w:val="24"/>
          <w:szCs w:val="24"/>
        </w:rPr>
        <w:t xml:space="preserve">» </w:t>
      </w:r>
      <w:r w:rsidR="0022360B" w:rsidRPr="00CB2A61">
        <w:rPr>
          <w:bCs w:val="0"/>
          <w:sz w:val="24"/>
          <w:szCs w:val="24"/>
        </w:rPr>
        <w:t>декабря</w:t>
      </w:r>
      <w:r w:rsidR="00721B30" w:rsidRPr="00CB2A61">
        <w:rPr>
          <w:bCs w:val="0"/>
          <w:sz w:val="24"/>
          <w:szCs w:val="24"/>
        </w:rPr>
        <w:t xml:space="preserve"> 201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B2A61">
        <w:rPr>
          <w:bCs w:val="0"/>
          <w:sz w:val="24"/>
          <w:szCs w:val="24"/>
        </w:rPr>
        <w:t>ый</w:t>
      </w:r>
      <w:r w:rsidRPr="00CB2A61">
        <w:rPr>
          <w:bCs w:val="0"/>
          <w:sz w:val="24"/>
          <w:szCs w:val="24"/>
        </w:rPr>
        <w:t xml:space="preserve"> </w:t>
      </w:r>
      <w:r w:rsidR="00721B30" w:rsidRPr="00CB2A61">
        <w:rPr>
          <w:bCs w:val="0"/>
          <w:sz w:val="24"/>
          <w:szCs w:val="24"/>
        </w:rPr>
        <w:t>открытый запрос предложений</w:t>
      </w:r>
      <w:r w:rsidRPr="00CB2A61">
        <w:rPr>
          <w:bCs w:val="0"/>
          <w:sz w:val="24"/>
          <w:szCs w:val="24"/>
        </w:rPr>
        <w:t xml:space="preserve"> проводится согласно </w:t>
      </w:r>
      <w:r w:rsidR="004E3ED2" w:rsidRPr="00CB2A61">
        <w:rPr>
          <w:bCs w:val="0"/>
          <w:sz w:val="24"/>
          <w:szCs w:val="24"/>
        </w:rPr>
        <w:t xml:space="preserve">Стандарту закупок </w:t>
      </w:r>
      <w:r w:rsidR="00E74632" w:rsidRPr="00CB2A61">
        <w:rPr>
          <w:bCs w:val="0"/>
          <w:sz w:val="24"/>
          <w:szCs w:val="24"/>
        </w:rPr>
        <w:t>ПАО</w:t>
      </w:r>
      <w:r w:rsidR="004E3ED2" w:rsidRPr="00CB2A61">
        <w:rPr>
          <w:bCs w:val="0"/>
          <w:sz w:val="24"/>
          <w:szCs w:val="24"/>
        </w:rPr>
        <w:t xml:space="preserve"> «</w:t>
      </w:r>
      <w:proofErr w:type="spellStart"/>
      <w:r w:rsidR="004E3ED2" w:rsidRPr="00CB2A61">
        <w:rPr>
          <w:bCs w:val="0"/>
          <w:sz w:val="24"/>
          <w:szCs w:val="24"/>
        </w:rPr>
        <w:t>Россети</w:t>
      </w:r>
      <w:proofErr w:type="spellEnd"/>
      <w:r w:rsidR="004E3ED2" w:rsidRPr="00CB2A61">
        <w:rPr>
          <w:bCs w:val="0"/>
          <w:sz w:val="24"/>
          <w:szCs w:val="24"/>
        </w:rPr>
        <w:t>»</w:t>
      </w:r>
      <w:r w:rsidRPr="00CB2A6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B2A61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B2A61">
        <w:rPr>
          <w:bCs w:val="0"/>
          <w:sz w:val="24"/>
          <w:szCs w:val="24"/>
        </w:rPr>
        <w:t>Т</w:t>
      </w:r>
      <w:r w:rsidR="004B5EB3" w:rsidRPr="00CB2A61">
        <w:rPr>
          <w:bCs w:val="0"/>
          <w:sz w:val="24"/>
          <w:szCs w:val="24"/>
        </w:rPr>
        <w:t>аким образом, данная процедура З</w:t>
      </w:r>
      <w:r w:rsidR="00717F60" w:rsidRPr="00CB2A6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Опубликованное в соответствии с п.</w:t>
      </w:r>
      <w:r w:rsidR="00D421AA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окументацией, являются </w:t>
      </w:r>
      <w:r w:rsidRPr="00CB2A61">
        <w:rPr>
          <w:bCs w:val="0"/>
          <w:sz w:val="24"/>
          <w:szCs w:val="24"/>
        </w:rPr>
        <w:t xml:space="preserve">приглашением делать оферты и </w:t>
      </w:r>
      <w:r w:rsidRPr="00CB2A61">
        <w:rPr>
          <w:sz w:val="24"/>
          <w:szCs w:val="24"/>
        </w:rPr>
        <w:t xml:space="preserve">должны рассматриваться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B2A6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B2A61">
        <w:rPr>
          <w:bCs w:val="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в соо</w:t>
      </w:r>
      <w:r w:rsidR="00717F60" w:rsidRPr="00CB2A61">
        <w:rPr>
          <w:bCs w:val="0"/>
          <w:sz w:val="24"/>
          <w:szCs w:val="24"/>
        </w:rPr>
        <w:t>тветствии с этим.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Заключенный</w:t>
      </w:r>
      <w:r w:rsidR="00AD3EBC" w:rsidRPr="00CB2A61">
        <w:rPr>
          <w:sz w:val="24"/>
          <w:szCs w:val="24"/>
        </w:rPr>
        <w:t xml:space="preserve"> по результатам запроса предложений и пред</w:t>
      </w:r>
      <w:r w:rsidR="009D7F01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AD3EBC" w:rsidRPr="00CB2A61">
        <w:rPr>
          <w:sz w:val="24"/>
          <w:szCs w:val="24"/>
        </w:rPr>
        <w:t xml:space="preserve">ных переговоров </w:t>
      </w:r>
      <w:r w:rsidR="00123C70" w:rsidRPr="00CB2A61">
        <w:rPr>
          <w:sz w:val="24"/>
          <w:szCs w:val="24"/>
        </w:rPr>
        <w:t>Договор</w:t>
      </w:r>
      <w:r w:rsidR="00AD3EBC" w:rsidRPr="00CB2A61">
        <w:rPr>
          <w:sz w:val="24"/>
          <w:szCs w:val="24"/>
        </w:rPr>
        <w:t xml:space="preserve"> фиксирует все достигн</w:t>
      </w:r>
      <w:r w:rsidR="00AD3EBC" w:rsidRPr="00CB2A61">
        <w:rPr>
          <w:bCs w:val="0"/>
          <w:sz w:val="24"/>
          <w:szCs w:val="24"/>
        </w:rPr>
        <w:t xml:space="preserve">утые сторонами </w:t>
      </w:r>
      <w:r w:rsidR="00123C70" w:rsidRPr="00CB2A61">
        <w:rPr>
          <w:bCs w:val="0"/>
          <w:sz w:val="24"/>
          <w:szCs w:val="24"/>
        </w:rPr>
        <w:t>Договор</w:t>
      </w:r>
      <w:r w:rsidR="00AD3EBC" w:rsidRPr="00CB2A61">
        <w:rPr>
          <w:bCs w:val="0"/>
          <w:sz w:val="24"/>
          <w:szCs w:val="24"/>
        </w:rPr>
        <w:t>енности.</w:t>
      </w:r>
    </w:p>
    <w:p w:rsidR="00717F60" w:rsidRPr="00CB2A6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8" w:name="_Ref294695546"/>
      <w:bookmarkStart w:id="29" w:name="_Ref86827161"/>
      <w:r w:rsidRPr="00CB2A61">
        <w:rPr>
          <w:sz w:val="24"/>
          <w:szCs w:val="24"/>
        </w:rPr>
        <w:t>При определении</w:t>
      </w:r>
      <w:r w:rsidR="004B5EB3" w:rsidRPr="00CB2A61">
        <w:rPr>
          <w:sz w:val="24"/>
          <w:szCs w:val="24"/>
        </w:rPr>
        <w:t xml:space="preserve"> условий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а с </w:t>
      </w:r>
      <w:r w:rsidR="009C744E" w:rsidRPr="00CB2A61">
        <w:rPr>
          <w:sz w:val="24"/>
          <w:szCs w:val="24"/>
        </w:rPr>
        <w:t>Участник</w:t>
      </w:r>
      <w:r w:rsidR="004B5EB3" w:rsidRPr="00CB2A61">
        <w:rPr>
          <w:sz w:val="24"/>
          <w:szCs w:val="24"/>
        </w:rPr>
        <w:t>ом запроса предложений, чья Заявк</w:t>
      </w:r>
      <w:r w:rsidRPr="00CB2A61">
        <w:rPr>
          <w:sz w:val="24"/>
          <w:szCs w:val="24"/>
        </w:rPr>
        <w:t xml:space="preserve">а признана </w:t>
      </w:r>
      <w:r w:rsidR="00717F60" w:rsidRPr="00CB2A61">
        <w:rPr>
          <w:sz w:val="24"/>
          <w:szCs w:val="24"/>
        </w:rPr>
        <w:t>наилучшей</w:t>
      </w:r>
      <w:r w:rsidRPr="00CB2A61">
        <w:rPr>
          <w:sz w:val="24"/>
          <w:szCs w:val="24"/>
        </w:rPr>
        <w:t>, используются следующие документы с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соблюдением указанной иерархии (в случае их противоречия):</w:t>
      </w:r>
      <w:bookmarkEnd w:id="28"/>
      <w:bookmarkEnd w:id="29"/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>ротоколы пред</w:t>
      </w:r>
      <w:r w:rsidR="00F85CCF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717F60" w:rsidRPr="00CB2A61">
        <w:rPr>
          <w:sz w:val="24"/>
          <w:szCs w:val="24"/>
        </w:rPr>
        <w:t xml:space="preserve">ных переговоров между Заказчиком и </w:t>
      </w:r>
      <w:r w:rsidR="009C744E" w:rsidRPr="00CB2A61">
        <w:rPr>
          <w:sz w:val="24"/>
          <w:szCs w:val="24"/>
        </w:rPr>
        <w:t>Участник</w:t>
      </w:r>
      <w:r w:rsidR="00886684" w:rsidRPr="00CB2A61">
        <w:rPr>
          <w:sz w:val="24"/>
          <w:szCs w:val="24"/>
        </w:rPr>
        <w:t xml:space="preserve">ом запроса предложений, чья </w:t>
      </w:r>
      <w:r w:rsidRPr="00CB2A61">
        <w:rPr>
          <w:sz w:val="24"/>
          <w:szCs w:val="24"/>
        </w:rPr>
        <w:t>Заявк</w:t>
      </w:r>
      <w:r w:rsidR="00886684" w:rsidRPr="00CB2A61">
        <w:rPr>
          <w:sz w:val="24"/>
          <w:szCs w:val="24"/>
        </w:rPr>
        <w:t xml:space="preserve">а признана лучшей </w:t>
      </w:r>
      <w:r w:rsidR="00717F60" w:rsidRPr="00CB2A6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запроса предложений,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="00717F60" w:rsidRPr="00CB2A61">
        <w:rPr>
          <w:sz w:val="24"/>
          <w:szCs w:val="24"/>
        </w:rPr>
        <w:t>);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17F60" w:rsidRPr="00CB2A61">
        <w:rPr>
          <w:sz w:val="24"/>
          <w:szCs w:val="24"/>
        </w:rPr>
        <w:t xml:space="preserve"> со всеми дополнениями и разъяснениями</w:t>
      </w:r>
      <w:r w:rsidR="00E963D9" w:rsidRPr="00CB2A61">
        <w:rPr>
          <w:sz w:val="24"/>
          <w:szCs w:val="24"/>
        </w:rPr>
        <w:t>;</w:t>
      </w:r>
    </w:p>
    <w:p w:rsidR="00717F60" w:rsidRPr="00CB2A6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Во всем, что не урегулировано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B2A61">
        <w:rPr>
          <w:sz w:val="24"/>
          <w:szCs w:val="24"/>
        </w:rPr>
        <w:t>действующим законодательством</w:t>
      </w:r>
      <w:r w:rsidRPr="00CB2A61">
        <w:rPr>
          <w:sz w:val="24"/>
          <w:szCs w:val="24"/>
        </w:rPr>
        <w:t xml:space="preserve"> Российской Федерации.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Если в отношении сторон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B2A61">
        <w:rPr>
          <w:sz w:val="24"/>
          <w:szCs w:val="24"/>
        </w:rPr>
        <w:t xml:space="preserve">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окументация (и проект </w:t>
      </w:r>
      <w:r w:rsidR="004B5EB3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оговора как ее часть) и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Pr="00CB2A6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0" w:name="__RefHeading__397_1298132286"/>
      <w:bookmarkStart w:id="31" w:name="_Toc498590139"/>
      <w:bookmarkEnd w:id="30"/>
      <w:r w:rsidRPr="00CB2A61">
        <w:t>Особые положения в связи с проведением Запроса предложений на ЭТП</w:t>
      </w:r>
      <w:bookmarkEnd w:id="31"/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 xml:space="preserve">Для участия в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апросе предложений лицо </w:t>
      </w:r>
      <w:r w:rsidR="0099066F" w:rsidRPr="00CB2A61">
        <w:rPr>
          <w:color w:val="000000"/>
          <w:sz w:val="24"/>
          <w:szCs w:val="24"/>
        </w:rPr>
        <w:t xml:space="preserve">должно </w:t>
      </w:r>
      <w:r w:rsidRPr="00CB2A61">
        <w:rPr>
          <w:color w:val="000000"/>
          <w:sz w:val="24"/>
          <w:szCs w:val="24"/>
        </w:rPr>
        <w:t xml:space="preserve">быть </w:t>
      </w:r>
      <w:r w:rsidR="0099066F" w:rsidRPr="00CB2A61">
        <w:rPr>
          <w:color w:val="000000"/>
          <w:sz w:val="24"/>
          <w:szCs w:val="24"/>
        </w:rPr>
        <w:t xml:space="preserve">зарегистрировано </w:t>
      </w:r>
      <w:r w:rsidRPr="00CB2A61">
        <w:rPr>
          <w:sz w:val="24"/>
          <w:szCs w:val="24"/>
        </w:rPr>
        <w:t xml:space="preserve">в системе </w:t>
      </w:r>
      <w:r w:rsidRPr="00CB2A61">
        <w:rPr>
          <w:color w:val="000000"/>
          <w:sz w:val="24"/>
          <w:szCs w:val="24"/>
        </w:rPr>
        <w:t xml:space="preserve">ЭТП </w:t>
      </w:r>
      <w:r w:rsidRPr="00CB2A61">
        <w:rPr>
          <w:sz w:val="24"/>
          <w:szCs w:val="24"/>
        </w:rPr>
        <w:t xml:space="preserve">в качестве </w:t>
      </w:r>
      <w:r w:rsidR="004B5EB3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частника данной системы, т.е. </w:t>
      </w:r>
      <w:r w:rsidR="0099066F" w:rsidRPr="00CB2A61">
        <w:rPr>
          <w:sz w:val="24"/>
          <w:szCs w:val="24"/>
        </w:rPr>
        <w:t xml:space="preserve">должно </w:t>
      </w:r>
      <w:r w:rsidRPr="00CB2A61">
        <w:rPr>
          <w:sz w:val="24"/>
          <w:szCs w:val="24"/>
        </w:rPr>
        <w:t xml:space="preserve">заключить соответствующий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с оператором системы </w:t>
      </w:r>
      <w:r w:rsidRPr="00CB2A6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CB2A61">
        <w:rPr>
          <w:sz w:val="24"/>
          <w:szCs w:val="24"/>
        </w:rPr>
        <w:t xml:space="preserve">, а также </w:t>
      </w:r>
      <w:r w:rsidRPr="00CB2A61">
        <w:rPr>
          <w:color w:val="000000"/>
          <w:sz w:val="24"/>
          <w:szCs w:val="24"/>
        </w:rPr>
        <w:t>должн</w:t>
      </w:r>
      <w:r w:rsidR="0099066F" w:rsidRPr="00CB2A61">
        <w:rPr>
          <w:color w:val="000000"/>
          <w:sz w:val="24"/>
          <w:szCs w:val="24"/>
        </w:rPr>
        <w:t>о</w:t>
      </w:r>
      <w:r w:rsidRPr="00CB2A61">
        <w:rPr>
          <w:color w:val="000000"/>
          <w:sz w:val="24"/>
          <w:szCs w:val="24"/>
        </w:rPr>
        <w:t xml:space="preserve"> быть </w:t>
      </w:r>
      <w:r w:rsidR="0099066F" w:rsidRPr="00CB2A61">
        <w:rPr>
          <w:color w:val="000000"/>
          <w:sz w:val="24"/>
          <w:szCs w:val="24"/>
        </w:rPr>
        <w:t>зарегистрировано</w:t>
      </w:r>
      <w:r w:rsidR="0099066F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системой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CB2A6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CB2A61">
        <w:rPr>
          <w:color w:val="000000"/>
          <w:sz w:val="24"/>
          <w:szCs w:val="24"/>
        </w:rPr>
        <w:t>Заявк</w:t>
      </w:r>
      <w:r w:rsidR="00717F60" w:rsidRPr="00CB2A6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_Ref191386109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color w:val="00000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21B30" w:rsidRPr="00CB2A61">
        <w:rPr>
          <w:color w:val="00000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CB2A61">
        <w:rPr>
          <w:color w:val="000000"/>
          <w:sz w:val="24"/>
          <w:szCs w:val="24"/>
        </w:rPr>
        <w:t xml:space="preserve"> </w:t>
      </w:r>
      <w:r w:rsidR="00717F60" w:rsidRPr="00CB2A61">
        <w:rPr>
          <w:color w:val="000000"/>
          <w:sz w:val="24"/>
          <w:szCs w:val="24"/>
        </w:rPr>
        <w:t xml:space="preserve">При нарушении этого требования, </w:t>
      </w: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 </w:t>
      </w:r>
      <w:r w:rsidR="007C0F1C" w:rsidRPr="00CB2A61">
        <w:rPr>
          <w:color w:val="000000"/>
          <w:sz w:val="24"/>
          <w:szCs w:val="24"/>
        </w:rPr>
        <w:t>будет</w:t>
      </w:r>
      <w:r w:rsidR="00717F60" w:rsidRPr="00CB2A6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апроса предложений через </w:t>
      </w:r>
      <w:r w:rsidRPr="00CB2A61">
        <w:rPr>
          <w:sz w:val="24"/>
          <w:szCs w:val="24"/>
        </w:rPr>
        <w:t>ЭТП определяются правилами ее работы.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NumPara__1267_443845793"/>
      <w:bookmarkStart w:id="33" w:name="_Toc498590140"/>
      <w:bookmarkEnd w:id="32"/>
      <w:r w:rsidRPr="00CB2A61">
        <w:t>Обжалование</w:t>
      </w:r>
      <w:bookmarkEnd w:id="33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4" w:name="_Ref191386164"/>
      <w:bookmarkStart w:id="35" w:name="_Ref86789831"/>
      <w:r w:rsidRPr="00CB2A61">
        <w:rPr>
          <w:sz w:val="24"/>
          <w:szCs w:val="24"/>
        </w:rPr>
        <w:t xml:space="preserve">Все споры и </w:t>
      </w:r>
      <w:r w:rsidRPr="00CB2A61">
        <w:rPr>
          <w:color w:val="000000"/>
          <w:sz w:val="24"/>
          <w:szCs w:val="24"/>
        </w:rPr>
        <w:t>разногласия</w:t>
      </w:r>
      <w:r w:rsidRPr="00CB2A61">
        <w:rPr>
          <w:sz w:val="24"/>
          <w:szCs w:val="24"/>
        </w:rPr>
        <w:t xml:space="preserve">, возникающие в связи с проведением </w:t>
      </w:r>
      <w:r w:rsidRPr="00CB2A61">
        <w:rPr>
          <w:color w:val="000000"/>
          <w:sz w:val="24"/>
          <w:szCs w:val="24"/>
        </w:rPr>
        <w:t xml:space="preserve">запроса </w:t>
      </w:r>
      <w:r w:rsidRPr="00CB2A6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</w:t>
      </w:r>
      <w:proofErr w:type="gramStart"/>
      <w:r w:rsidRPr="00CB2A61">
        <w:rPr>
          <w:sz w:val="24"/>
          <w:szCs w:val="24"/>
        </w:rPr>
        <w:t>ств в св</w:t>
      </w:r>
      <w:proofErr w:type="gramEnd"/>
      <w:r w:rsidRPr="00CB2A61">
        <w:rPr>
          <w:sz w:val="24"/>
          <w:szCs w:val="24"/>
        </w:rPr>
        <w:t xml:space="preserve">язи с проведением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CB2A61">
        <w:rPr>
          <w:sz w:val="24"/>
          <w:szCs w:val="24"/>
        </w:rPr>
        <w:t xml:space="preserve">, при этом уполномоченным представителем </w:t>
      </w:r>
      <w:r w:rsidR="00721B30" w:rsidRPr="00CB2A61">
        <w:rPr>
          <w:sz w:val="24"/>
          <w:szCs w:val="24"/>
        </w:rPr>
        <w:t>ПАО «МРСК Центра»</w:t>
      </w:r>
      <w:r w:rsidR="0099066F" w:rsidRPr="00CB2A61">
        <w:rPr>
          <w:sz w:val="24"/>
          <w:szCs w:val="24"/>
        </w:rPr>
        <w:t xml:space="preserve"> в рамках данного пункта выступает Закупочная комиссия</w:t>
      </w:r>
      <w:r w:rsidRPr="00CB2A6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CB2A61">
        <w:rPr>
          <w:sz w:val="24"/>
          <w:szCs w:val="24"/>
        </w:rPr>
        <w:t>10</w:t>
      </w:r>
      <w:r w:rsidRPr="00CB2A61">
        <w:rPr>
          <w:sz w:val="24"/>
          <w:szCs w:val="24"/>
        </w:rPr>
        <w:t xml:space="preserve"> рабочих дней с момента ее получения.</w:t>
      </w:r>
      <w:bookmarkEnd w:id="34"/>
      <w:bookmarkEnd w:id="35"/>
    </w:p>
    <w:p w:rsidR="0099066F" w:rsidRPr="00CB2A6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306978606"/>
      <w:r w:rsidRPr="00CB2A61">
        <w:rPr>
          <w:sz w:val="24"/>
          <w:szCs w:val="24"/>
        </w:rPr>
        <w:t>Если претензионный порядок, указанный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1.4.1 </w:t>
      </w:r>
      <w:r w:rsidR="002F5A68" w:rsidRPr="00CB2A61">
        <w:rPr>
          <w:sz w:val="24"/>
          <w:szCs w:val="24"/>
        </w:rPr>
        <w:fldChar w:fldCharType="end"/>
      </w:r>
      <w:r w:rsidR="00D421AA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не привел к разрешению разногласий,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CB2A61">
        <w:rPr>
          <w:sz w:val="24"/>
          <w:szCs w:val="24"/>
        </w:rPr>
        <w:t xml:space="preserve">закупочную </w:t>
      </w:r>
      <w:r w:rsidRPr="00CB2A61">
        <w:rPr>
          <w:sz w:val="24"/>
          <w:szCs w:val="24"/>
        </w:rPr>
        <w:t xml:space="preserve">комиссию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>.</w:t>
      </w:r>
      <w:bookmarkEnd w:id="36"/>
    </w:p>
    <w:p w:rsidR="00717F60" w:rsidRPr="00CB2A6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вправе обжаловать в антимонопольн</w:t>
      </w:r>
      <w:r w:rsidR="005C3F93" w:rsidRPr="00CB2A61">
        <w:rPr>
          <w:sz w:val="24"/>
          <w:szCs w:val="24"/>
        </w:rPr>
        <w:t>ом</w:t>
      </w:r>
      <w:r w:rsidR="00717F60" w:rsidRPr="00CB2A61">
        <w:rPr>
          <w:sz w:val="24"/>
          <w:szCs w:val="24"/>
        </w:rPr>
        <w:t xml:space="preserve"> орган</w:t>
      </w:r>
      <w:r w:rsidR="005C3F93" w:rsidRPr="00CB2A61">
        <w:rPr>
          <w:sz w:val="24"/>
          <w:szCs w:val="24"/>
        </w:rPr>
        <w:t>е</w:t>
      </w:r>
      <w:r w:rsidR="00717F60" w:rsidRPr="00CB2A6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CB2A6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_Ref306978606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1.4.2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7" w:name="__RefHeading__401_1298132286"/>
      <w:bookmarkStart w:id="38" w:name="_Toc498590141"/>
      <w:bookmarkEnd w:id="37"/>
      <w:r w:rsidRPr="00CB2A61">
        <w:t>Прочие положения</w:t>
      </w:r>
      <w:bookmarkEnd w:id="38"/>
    </w:p>
    <w:p w:rsidR="00717F60" w:rsidRPr="00CB2A6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и, а Организатор </w:t>
      </w:r>
      <w:r w:rsidR="00717F60" w:rsidRPr="00CB2A61">
        <w:rPr>
          <w:color w:val="00000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CB2A61">
        <w:rPr>
          <w:sz w:val="24"/>
          <w:szCs w:val="24"/>
        </w:rPr>
        <w:t>З</w:t>
      </w:r>
      <w:r w:rsidR="00717F60" w:rsidRPr="00CB2A6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CB2A6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не допускается.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CB2A61">
        <w:rPr>
          <w:sz w:val="24"/>
          <w:szCs w:val="24"/>
        </w:rPr>
        <w:t>п</w:t>
      </w:r>
      <w:r w:rsidRPr="00CB2A61">
        <w:rPr>
          <w:sz w:val="24"/>
          <w:szCs w:val="24"/>
        </w:rPr>
        <w:t>о запрос</w:t>
      </w:r>
      <w:r w:rsidR="00AE0F91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предложений, или же подача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</w:t>
      </w:r>
      <w:proofErr w:type="gramEnd"/>
      <w:r w:rsidRPr="00CB2A61">
        <w:rPr>
          <w:sz w:val="24"/>
          <w:szCs w:val="24"/>
        </w:rPr>
        <w:t xml:space="preserve"> и может привести к отклонению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</w:t>
      </w:r>
      <w:r w:rsidRPr="00CB2A6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CB2A61">
        <w:rPr>
          <w:color w:val="000000"/>
          <w:sz w:val="24"/>
          <w:szCs w:val="24"/>
        </w:rPr>
        <w:t>Заявк</w:t>
      </w:r>
      <w:r w:rsidRPr="00CB2A61">
        <w:rPr>
          <w:color w:val="000000"/>
          <w:sz w:val="24"/>
          <w:szCs w:val="24"/>
        </w:rPr>
        <w:t>ах</w:t>
      </w:r>
      <w:r w:rsidRPr="00CB2A61">
        <w:rPr>
          <w:sz w:val="24"/>
          <w:szCs w:val="24"/>
        </w:rPr>
        <w:t xml:space="preserve"> Предоставление этой информации другим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у, если он установит,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 вознаграждение в любой форме: </w:t>
      </w:r>
      <w:r w:rsidR="006561C2" w:rsidRPr="00CB2A61">
        <w:rPr>
          <w:sz w:val="24"/>
          <w:szCs w:val="24"/>
        </w:rPr>
        <w:t xml:space="preserve">поставку, </w:t>
      </w:r>
      <w:r w:rsidRPr="00CB2A6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комиссией решения по определению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вправе отклонить 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</w:t>
      </w:r>
      <w:r w:rsidRPr="00CB2A61">
        <w:rPr>
          <w:color w:val="000000"/>
          <w:sz w:val="24"/>
          <w:szCs w:val="24"/>
        </w:rPr>
        <w:t>Запроса предложений</w:t>
      </w:r>
      <w:r w:rsidR="0099066F" w:rsidRPr="00CB2A61">
        <w:rPr>
          <w:color w:val="000000"/>
          <w:sz w:val="24"/>
          <w:szCs w:val="24"/>
        </w:rPr>
        <w:t>.</w:t>
      </w:r>
      <w:r w:rsidRPr="00CB2A61">
        <w:rPr>
          <w:sz w:val="24"/>
          <w:szCs w:val="24"/>
        </w:rPr>
        <w:t xml:space="preserve">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установлен в процессе или после проведения </w:t>
      </w:r>
      <w:r w:rsidRPr="00CB2A61">
        <w:rPr>
          <w:bCs w:val="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но до подписания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CB2A61">
        <w:rPr>
          <w:sz w:val="24"/>
          <w:szCs w:val="24"/>
        </w:rPr>
        <w:t xml:space="preserve"> комиссия информирует об этом Ц</w:t>
      </w:r>
      <w:r w:rsidR="009A7733" w:rsidRPr="00CB2A61">
        <w:rPr>
          <w:sz w:val="24"/>
          <w:szCs w:val="24"/>
        </w:rPr>
        <w:t>З</w:t>
      </w:r>
      <w:r w:rsidR="00C74146" w:rsidRPr="00CB2A61">
        <w:rPr>
          <w:sz w:val="24"/>
          <w:szCs w:val="24"/>
        </w:rPr>
        <w:t>О</w:t>
      </w:r>
      <w:r w:rsidR="009A7733" w:rsidRPr="00CB2A61">
        <w:rPr>
          <w:sz w:val="24"/>
          <w:szCs w:val="24"/>
        </w:rPr>
        <w:t xml:space="preserve">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окументации</w:t>
      </w:r>
      <w:r w:rsidR="00AE0F91" w:rsidRPr="00CB2A61">
        <w:rPr>
          <w:sz w:val="24"/>
          <w:szCs w:val="24"/>
        </w:rPr>
        <w:t xml:space="preserve"> по запросу предложений</w:t>
      </w:r>
      <w:r w:rsidRPr="00CB2A6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запросов (в соответствии с п.</w:t>
      </w:r>
      <w:r w:rsidR="00D560EA" w:rsidRPr="00CB2A61" w:rsidDel="00D560EA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_Ref306114966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Документации).</w:t>
      </w:r>
    </w:p>
    <w:p w:rsidR="00750D4A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соответствии</w:t>
      </w:r>
      <w:proofErr w:type="gramEnd"/>
      <w:r w:rsidRPr="00CB2A61">
        <w:rPr>
          <w:sz w:val="24"/>
          <w:szCs w:val="24"/>
        </w:rPr>
        <w:t xml:space="preserve"> с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предложений. </w:t>
      </w:r>
      <w:proofErr w:type="gramStart"/>
      <w:r w:rsidRPr="00CB2A61">
        <w:rPr>
          <w:sz w:val="24"/>
          <w:szCs w:val="24"/>
        </w:rPr>
        <w:t xml:space="preserve">Все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CB2A6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9" w:name="_Ref56251782"/>
      <w:bookmarkStart w:id="40" w:name="_Toc57314669"/>
      <w:bookmarkStart w:id="41" w:name="_Toc69728983"/>
      <w:bookmarkStart w:id="42" w:name="_Toc176765520"/>
      <w:bookmarkStart w:id="43" w:name="_Toc217368853"/>
      <w:bookmarkStart w:id="44" w:name="_Toc233601966"/>
      <w:bookmarkStart w:id="45" w:name="_Toc242006501"/>
      <w:bookmarkStart w:id="46" w:name="_Toc262667670"/>
      <w:bookmarkStart w:id="47" w:name="_Toc270337564"/>
      <w:bookmarkStart w:id="48" w:name="_Toc423423495"/>
      <w:bookmarkStart w:id="49" w:name="_Toc498590142"/>
      <w:bookmarkStart w:id="50" w:name="_Ref306144164"/>
      <w:r w:rsidRPr="00CB2A61">
        <w:t xml:space="preserve">Закупка </w:t>
      </w:r>
      <w:r w:rsidR="00541FAB" w:rsidRPr="00CB2A61">
        <w:t>услуг</w:t>
      </w:r>
      <w:r w:rsidRPr="00CB2A61">
        <w:t xml:space="preserve"> с разбиением заказа на лоты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2D4BC6" w:rsidRPr="00CB2A61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1" w:name="_Toc440361305"/>
      <w:bookmarkStart w:id="52" w:name="_Toc440376060"/>
      <w:bookmarkStart w:id="53" w:name="_Toc440376187"/>
      <w:bookmarkStart w:id="54" w:name="_Toc440382452"/>
      <w:bookmarkStart w:id="55" w:name="_Toc440447122"/>
      <w:bookmarkStart w:id="56" w:name="_Toc440632282"/>
      <w:bookmarkStart w:id="57" w:name="_Toc440875055"/>
      <w:bookmarkStart w:id="58" w:name="_Toc441131042"/>
      <w:bookmarkStart w:id="59" w:name="_Toc465774563"/>
      <w:bookmarkStart w:id="60" w:name="_Toc465848792"/>
      <w:bookmarkStart w:id="61" w:name="_Toc468876111"/>
      <w:bookmarkStart w:id="62" w:name="_Toc469487597"/>
      <w:bookmarkStart w:id="63" w:name="_Toc471979895"/>
      <w:bookmarkStart w:id="64" w:name="_Toc498590143"/>
      <w:r w:rsidRPr="00CB2A61">
        <w:rPr>
          <w:b w:val="0"/>
          <w:szCs w:val="24"/>
        </w:rPr>
        <w:t>Участник</w:t>
      </w:r>
      <w:r w:rsidR="002D4BC6" w:rsidRPr="00CB2A6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CB2A61">
        <w:rPr>
          <w:b w:val="0"/>
          <w:szCs w:val="24"/>
        </w:rPr>
        <w:fldChar w:fldCharType="begin"/>
      </w:r>
      <w:r w:rsidR="002D4BC6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2D4BC6" w:rsidRPr="00CB2A6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bookmarkStart w:id="77" w:name="_Toc471979896"/>
      <w:bookmarkStart w:id="78" w:name="_Toc498590144"/>
      <w:r w:rsidRPr="00CB2A61">
        <w:rPr>
          <w:b w:val="0"/>
          <w:szCs w:val="24"/>
        </w:rPr>
        <w:t xml:space="preserve">В </w:t>
      </w:r>
      <w:proofErr w:type="gramStart"/>
      <w:r w:rsidRPr="00CB2A61">
        <w:rPr>
          <w:b w:val="0"/>
          <w:szCs w:val="24"/>
        </w:rPr>
        <w:t>случае</w:t>
      </w:r>
      <w:proofErr w:type="gramEnd"/>
      <w:r w:rsidRPr="00CB2A61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_Ref305973147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3.3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bookmarkStart w:id="92" w:name="_Toc498590145"/>
      <w:r w:rsidRPr="00CB2A61">
        <w:rPr>
          <w:b w:val="0"/>
          <w:szCs w:val="24"/>
        </w:rPr>
        <w:t xml:space="preserve">Письмо о подаче оферты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_Ref55336310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5.1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bookmarkStart w:id="106" w:name="_Toc498590146"/>
      <w:r w:rsidRPr="00CB2A61">
        <w:rPr>
          <w:b w:val="0"/>
          <w:szCs w:val="24"/>
        </w:rPr>
        <w:t>Сводная таблица стоимости</w:t>
      </w:r>
      <w:r w:rsidR="00525723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_Ref440284918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5.2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), Техническое предложение </w:t>
      </w:r>
      <w:r w:rsidR="007502E0" w:rsidRPr="00CB2A61">
        <w:rPr>
          <w:b w:val="0"/>
          <w:bCs w:val="0"/>
          <w:spacing w:val="-1"/>
          <w:szCs w:val="24"/>
        </w:rPr>
        <w:t>(</w:t>
      </w:r>
      <w:r w:rsidR="007502E0" w:rsidRPr="00CB2A61">
        <w:rPr>
          <w:b w:val="0"/>
          <w:bCs w:val="0"/>
          <w:spacing w:val="-2"/>
          <w:szCs w:val="24"/>
        </w:rPr>
        <w:t>под</w:t>
      </w:r>
      <w:r w:rsidR="007502E0" w:rsidRPr="00CB2A61">
        <w:rPr>
          <w:b w:val="0"/>
          <w:bCs w:val="0"/>
          <w:szCs w:val="24"/>
        </w:rPr>
        <w:t xml:space="preserve">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_Ref440537086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bCs w:val="0"/>
          <w:szCs w:val="24"/>
        </w:rPr>
        <w:t>5.3</w:t>
      </w:r>
      <w:r w:rsidR="002F5A68" w:rsidRPr="00CB2A61">
        <w:rPr>
          <w:szCs w:val="24"/>
        </w:rPr>
        <w:fldChar w:fldCharType="end"/>
      </w:r>
      <w:r w:rsidR="007502E0" w:rsidRPr="00CB2A61">
        <w:rPr>
          <w:b w:val="0"/>
          <w:bCs w:val="0"/>
          <w:spacing w:val="-1"/>
          <w:szCs w:val="24"/>
        </w:rPr>
        <w:t>)</w:t>
      </w:r>
      <w:r w:rsidR="00AE556B" w:rsidRPr="00CB2A61">
        <w:rPr>
          <w:b w:val="0"/>
          <w:szCs w:val="24"/>
        </w:rPr>
        <w:t>,</w:t>
      </w:r>
      <w:r w:rsidRPr="00CB2A61">
        <w:rPr>
          <w:b w:val="0"/>
          <w:szCs w:val="24"/>
        </w:rPr>
        <w:t xml:space="preserve"> </w:t>
      </w:r>
      <w:r w:rsidR="00E639AE" w:rsidRPr="00CB2A61">
        <w:rPr>
          <w:b w:val="0"/>
          <w:szCs w:val="24"/>
        </w:rPr>
        <w:t xml:space="preserve">График </w:t>
      </w:r>
      <w:r w:rsidR="00B8118F" w:rsidRPr="00CB2A61">
        <w:rPr>
          <w:b w:val="0"/>
          <w:szCs w:val="24"/>
        </w:rPr>
        <w:t>оказания</w:t>
      </w:r>
      <w:r w:rsidR="00E639AE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5.4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</w:t>
      </w:r>
      <w:r w:rsidR="00B8118F" w:rsidRPr="00CB2A61">
        <w:rPr>
          <w:b w:val="0"/>
          <w:szCs w:val="24"/>
        </w:rPr>
        <w:t xml:space="preserve">, График оплаты оказания услуг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_Ref440361439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5.5</w:t>
      </w:r>
      <w:r w:rsidR="00AD2F1E" w:rsidRPr="00CB2A61">
        <w:rPr>
          <w:b w:val="0"/>
          <w:szCs w:val="24"/>
        </w:rPr>
        <w:fldChar w:fldCharType="end"/>
      </w:r>
      <w:r w:rsidR="00B8118F" w:rsidRPr="00CB2A61">
        <w:rPr>
          <w:b w:val="0"/>
          <w:szCs w:val="24"/>
        </w:rPr>
        <w:t>)</w:t>
      </w:r>
      <w:r w:rsidR="00AE556B" w:rsidRPr="00CB2A61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="00AE556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7" w:name="_Toc440361309"/>
      <w:bookmarkStart w:id="108" w:name="_Toc440376064"/>
      <w:bookmarkStart w:id="109" w:name="_Toc440376191"/>
      <w:bookmarkStart w:id="110" w:name="_Toc440382456"/>
      <w:bookmarkStart w:id="111" w:name="_Toc440447126"/>
      <w:bookmarkStart w:id="112" w:name="_Toc440632286"/>
      <w:bookmarkStart w:id="113" w:name="_Toc440875059"/>
      <w:bookmarkStart w:id="114" w:name="_Toc441131046"/>
      <w:bookmarkStart w:id="115" w:name="_Toc465774567"/>
      <w:bookmarkStart w:id="116" w:name="_Toc465848796"/>
      <w:bookmarkStart w:id="117" w:name="_Toc468876115"/>
      <w:bookmarkStart w:id="118" w:name="_Toc469487601"/>
      <w:bookmarkStart w:id="119" w:name="_Toc471979899"/>
      <w:bookmarkStart w:id="120" w:name="_Toc498590147"/>
      <w:r w:rsidRPr="00CB2A6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_Ref440285128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3.3.14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CB2A61">
        <w:rPr>
          <w:b w:val="0"/>
          <w:szCs w:val="24"/>
        </w:rPr>
        <w:t>го</w:t>
      </w:r>
      <w:r w:rsidRPr="00CB2A61">
        <w:rPr>
          <w:b w:val="0"/>
          <w:szCs w:val="24"/>
        </w:rPr>
        <w:t xml:space="preserve"> </w:t>
      </w:r>
      <w:r w:rsidR="001702EE" w:rsidRPr="00CB2A61">
        <w:rPr>
          <w:b w:val="0"/>
          <w:szCs w:val="24"/>
        </w:rPr>
        <w:t>объема услуг</w:t>
      </w:r>
      <w:r w:rsidRPr="00CB2A6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CB2A61">
        <w:rPr>
          <w:b w:val="0"/>
          <w:szCs w:val="24"/>
        </w:rPr>
        <w:t>ь</w:t>
      </w:r>
      <w:r w:rsidRPr="00CB2A6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1" w:name="_Toc440361310"/>
      <w:bookmarkStart w:id="122" w:name="_Toc440376065"/>
      <w:bookmarkStart w:id="123" w:name="_Toc440376192"/>
      <w:bookmarkStart w:id="124" w:name="_Toc440382457"/>
      <w:bookmarkStart w:id="125" w:name="_Toc440447127"/>
      <w:bookmarkStart w:id="126" w:name="_Toc440632287"/>
      <w:bookmarkStart w:id="127" w:name="_Toc440875060"/>
      <w:bookmarkStart w:id="128" w:name="_Toc441131047"/>
      <w:bookmarkStart w:id="129" w:name="_Toc465774568"/>
      <w:bookmarkStart w:id="130" w:name="_Toc465848797"/>
      <w:bookmarkStart w:id="131" w:name="_Toc468876116"/>
      <w:bookmarkStart w:id="132" w:name="_Toc469487602"/>
      <w:bookmarkStart w:id="133" w:name="_Toc471979900"/>
      <w:bookmarkStart w:id="134" w:name="_Toc498590148"/>
      <w:r w:rsidRPr="00CB2A61">
        <w:rPr>
          <w:b w:val="0"/>
          <w:szCs w:val="24"/>
        </w:rPr>
        <w:t>Оценка заявок (подраздел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_Ref468200731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подведение итогов запроса предложений (подраздел</w:t>
      </w:r>
      <w:r w:rsidR="00B33739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B33739" w:rsidRPr="00CB2A61">
        <w:rPr>
          <w:b w:val="0"/>
          <w:szCs w:val="24"/>
        </w:rPr>
        <w:instrText xml:space="preserve"> REF _Ref471979527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B33739" w:rsidRPr="00CB2A61">
        <w:rPr>
          <w:b w:val="0"/>
          <w:szCs w:val="24"/>
        </w:rPr>
        <w:t>3.9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E420A2" w:rsidRPr="00CB2A6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CB2A61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5" w:name="_Проект_договора"/>
      <w:bookmarkStart w:id="136" w:name="_Ref305973574"/>
      <w:bookmarkStart w:id="137" w:name="_Ref440272931"/>
      <w:bookmarkStart w:id="138" w:name="_Ref440274025"/>
      <w:bookmarkStart w:id="139" w:name="_Ref440292752"/>
      <w:bookmarkStart w:id="140" w:name="_Toc498590149"/>
      <w:bookmarkEnd w:id="50"/>
      <w:bookmarkEnd w:id="135"/>
      <w:r w:rsidRPr="00CB2A61">
        <w:rPr>
          <w:szCs w:val="24"/>
        </w:rPr>
        <w:lastRenderedPageBreak/>
        <w:t xml:space="preserve">Проект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</w:t>
      </w:r>
      <w:bookmarkEnd w:id="136"/>
      <w:r w:rsidR="00953802" w:rsidRPr="00CB2A61">
        <w:rPr>
          <w:szCs w:val="24"/>
        </w:rPr>
        <w:t xml:space="preserve">. </w:t>
      </w:r>
      <w:r w:rsidR="00953802" w:rsidRPr="00CB2A61">
        <w:rPr>
          <w:bCs w:val="0"/>
          <w:szCs w:val="24"/>
        </w:rPr>
        <w:t>Антикоррупционная оговорка, включаемая в проект договора</w:t>
      </w:r>
      <w:bookmarkEnd w:id="137"/>
      <w:bookmarkEnd w:id="138"/>
      <w:bookmarkEnd w:id="139"/>
      <w:bookmarkEnd w:id="140"/>
    </w:p>
    <w:p w:rsidR="00953802" w:rsidRPr="00CB2A6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1" w:name="_Toc498590150"/>
      <w:r w:rsidRPr="00CB2A61">
        <w:t>Проект договора</w:t>
      </w:r>
      <w:bookmarkEnd w:id="141"/>
    </w:p>
    <w:p w:rsidR="00953802" w:rsidRPr="00CB2A6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2" w:name="_Toc439238031"/>
      <w:bookmarkStart w:id="143" w:name="_Toc439238153"/>
      <w:bookmarkStart w:id="144" w:name="_Toc439252705"/>
      <w:bookmarkStart w:id="145" w:name="_Toc439323563"/>
      <w:bookmarkStart w:id="146" w:name="_Toc439323679"/>
      <w:bookmarkStart w:id="147" w:name="_Toc440361313"/>
      <w:bookmarkStart w:id="148" w:name="_Toc440376068"/>
      <w:bookmarkStart w:id="149" w:name="_Toc440376195"/>
      <w:bookmarkStart w:id="150" w:name="_Toc440382460"/>
      <w:bookmarkStart w:id="151" w:name="_Toc440447130"/>
      <w:bookmarkStart w:id="152" w:name="_Toc440632290"/>
      <w:bookmarkStart w:id="153" w:name="_Toc440875063"/>
      <w:bookmarkStart w:id="154" w:name="_Toc441131050"/>
      <w:bookmarkStart w:id="155" w:name="_Toc465774571"/>
      <w:bookmarkStart w:id="156" w:name="_Toc465848800"/>
      <w:bookmarkStart w:id="157" w:name="_Toc468876119"/>
      <w:bookmarkStart w:id="158" w:name="_Toc469487605"/>
      <w:bookmarkStart w:id="159" w:name="_Toc471979903"/>
      <w:bookmarkStart w:id="160" w:name="_Toc498590151"/>
      <w:r w:rsidRPr="00CB2A61">
        <w:rPr>
          <w:b w:val="0"/>
          <w:szCs w:val="24"/>
        </w:rPr>
        <w:t xml:space="preserve">Проект договора на </w:t>
      </w:r>
      <w:r w:rsidR="005036EF" w:rsidRPr="00CB2A61">
        <w:rPr>
          <w:b w:val="0"/>
          <w:szCs w:val="24"/>
        </w:rPr>
        <w:t>оказание услуг</w:t>
      </w:r>
      <w:r w:rsidRPr="00CB2A61">
        <w:rPr>
          <w:b w:val="0"/>
          <w:szCs w:val="24"/>
        </w:rPr>
        <w:t xml:space="preserve"> изложен в Приложении №2 к настоящей Доку</w:t>
      </w:r>
      <w:r w:rsidR="006238AF" w:rsidRPr="00CB2A61">
        <w:rPr>
          <w:b w:val="0"/>
          <w:szCs w:val="24"/>
        </w:rPr>
        <w:t>ментации по запросу предложений</w:t>
      </w:r>
      <w:r w:rsidRPr="00CB2A61">
        <w:rPr>
          <w:b w:val="0"/>
          <w:szCs w:val="24"/>
        </w:rPr>
        <w:t>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1" w:name="_Toc439238032"/>
      <w:bookmarkStart w:id="162" w:name="_Toc439238154"/>
      <w:bookmarkStart w:id="163" w:name="_Toc439252706"/>
      <w:bookmarkStart w:id="164" w:name="_Toc439323564"/>
      <w:bookmarkStart w:id="165" w:name="_Toc439323680"/>
      <w:bookmarkStart w:id="166" w:name="_Toc440361314"/>
      <w:bookmarkStart w:id="167" w:name="_Toc440376069"/>
      <w:bookmarkStart w:id="168" w:name="_Toc440376196"/>
      <w:bookmarkStart w:id="169" w:name="_Toc440382461"/>
      <w:bookmarkStart w:id="170" w:name="_Toc440447131"/>
      <w:bookmarkStart w:id="171" w:name="_Toc440632291"/>
      <w:bookmarkStart w:id="172" w:name="_Toc440875064"/>
      <w:bookmarkStart w:id="173" w:name="_Toc441131051"/>
      <w:bookmarkStart w:id="174" w:name="_Toc465774572"/>
      <w:bookmarkStart w:id="175" w:name="_Toc465848801"/>
      <w:bookmarkStart w:id="176" w:name="_Toc468876120"/>
      <w:bookmarkStart w:id="177" w:name="_Toc469487606"/>
      <w:bookmarkStart w:id="178" w:name="_Toc471979904"/>
      <w:bookmarkStart w:id="179" w:name="_Toc498590152"/>
      <w:r w:rsidRPr="00CB2A6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CB2A61">
        <w:rPr>
          <w:b w:val="0"/>
          <w:szCs w:val="24"/>
        </w:rPr>
        <w:t>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приложить его к своей Заявке.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0" w:name="_Toc439238033"/>
      <w:bookmarkStart w:id="181" w:name="_Toc439238155"/>
      <w:bookmarkStart w:id="182" w:name="_Toc439252707"/>
      <w:bookmarkStart w:id="183" w:name="_Toc439323565"/>
      <w:bookmarkStart w:id="184" w:name="_Toc439323681"/>
      <w:bookmarkStart w:id="185" w:name="_Toc440361315"/>
      <w:bookmarkStart w:id="186" w:name="_Toc440376070"/>
      <w:bookmarkStart w:id="187" w:name="_Toc440376197"/>
      <w:bookmarkStart w:id="188" w:name="_Toc440382462"/>
      <w:bookmarkStart w:id="189" w:name="_Toc440447132"/>
      <w:bookmarkStart w:id="190" w:name="_Toc440632292"/>
      <w:bookmarkStart w:id="191" w:name="_Toc440875065"/>
      <w:bookmarkStart w:id="192" w:name="_Toc441131052"/>
      <w:bookmarkStart w:id="193" w:name="_Toc465774573"/>
      <w:bookmarkStart w:id="194" w:name="_Toc465848802"/>
      <w:bookmarkStart w:id="195" w:name="_Toc468876121"/>
      <w:bookmarkStart w:id="196" w:name="_Toc469487607"/>
      <w:bookmarkStart w:id="197" w:name="_Toc471979905"/>
      <w:bookmarkStart w:id="198" w:name="_Toc498590153"/>
      <w:r w:rsidRPr="00CB2A6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953802" w:rsidRPr="00CB2A6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9" w:name="_Toc440875066"/>
      <w:bookmarkStart w:id="200" w:name="_Toc498590154"/>
      <w:r w:rsidRPr="00CB2A61">
        <w:rPr>
          <w:bCs w:val="0"/>
        </w:rPr>
        <w:t>Антикоррупционная оговорка, включаемая в проект договора</w:t>
      </w:r>
      <w:bookmarkEnd w:id="199"/>
      <w:bookmarkEnd w:id="200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7"/>
      <w:bookmarkStart w:id="202" w:name="_Toc439252709"/>
      <w:bookmarkStart w:id="203" w:name="_Toc439323567"/>
      <w:bookmarkStart w:id="204" w:name="_Toc439323683"/>
      <w:bookmarkStart w:id="205" w:name="_Toc440361317"/>
      <w:bookmarkStart w:id="206" w:name="_Toc440376072"/>
      <w:bookmarkStart w:id="207" w:name="_Toc440376199"/>
      <w:bookmarkStart w:id="208" w:name="_Toc440382464"/>
      <w:bookmarkStart w:id="209" w:name="_Toc440447134"/>
      <w:bookmarkStart w:id="210" w:name="_Toc440632294"/>
      <w:bookmarkStart w:id="211" w:name="_Toc440875067"/>
      <w:bookmarkStart w:id="212" w:name="_Toc441131054"/>
      <w:bookmarkStart w:id="213" w:name="_Toc465774575"/>
      <w:bookmarkStart w:id="214" w:name="_Toc465848804"/>
      <w:bookmarkStart w:id="215" w:name="_Toc468876123"/>
      <w:bookmarkStart w:id="216" w:name="_Toc469487609"/>
      <w:bookmarkStart w:id="217" w:name="_Toc471979907"/>
      <w:bookmarkStart w:id="218" w:name="_Toc498590155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CB2A61">
        <w:rPr>
          <w:b w:val="0"/>
          <w:szCs w:val="24"/>
        </w:rPr>
        <w:fldChar w:fldCharType="begin"/>
      </w:r>
      <w:r w:rsidR="008D2928" w:rsidRPr="00CB2A61">
        <w:rPr>
          <w:b w:val="0"/>
          <w:szCs w:val="24"/>
        </w:rPr>
        <w:instrText xml:space="preserve"> REF _Ref440270867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2.2.3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9" w:name="_Toc439238158"/>
      <w:bookmarkStart w:id="220" w:name="_Toc439252710"/>
      <w:bookmarkStart w:id="221" w:name="_Toc439323568"/>
      <w:bookmarkStart w:id="222" w:name="_Toc439323684"/>
      <w:bookmarkStart w:id="223" w:name="_Toc440361318"/>
      <w:bookmarkStart w:id="224" w:name="_Toc440376073"/>
      <w:bookmarkStart w:id="225" w:name="_Toc440376200"/>
      <w:bookmarkStart w:id="226" w:name="_Toc440382465"/>
      <w:bookmarkStart w:id="227" w:name="_Toc440447135"/>
      <w:bookmarkStart w:id="228" w:name="_Toc440632295"/>
      <w:bookmarkStart w:id="229" w:name="_Toc440875068"/>
      <w:bookmarkStart w:id="230" w:name="_Toc441131055"/>
      <w:bookmarkStart w:id="231" w:name="_Toc465774576"/>
      <w:bookmarkStart w:id="232" w:name="_Toc465848805"/>
      <w:bookmarkStart w:id="233" w:name="_Toc468876124"/>
      <w:bookmarkStart w:id="234" w:name="_Toc469487610"/>
      <w:bookmarkStart w:id="235" w:name="_Toc471979908"/>
      <w:bookmarkStart w:id="236" w:name="_Toc498590156"/>
      <w:r w:rsidRPr="00CB2A6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CB2A61">
        <w:rPr>
          <w:b w:val="0"/>
          <w:szCs w:val="24"/>
        </w:rPr>
        <w:t>к</w:t>
      </w:r>
      <w:r w:rsidRPr="00CB2A6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CB2A61">
        <w:rPr>
          <w:b w:val="0"/>
          <w:szCs w:val="24"/>
        </w:rPr>
        <w:t>утере данным Участником статуса Победителя</w:t>
      </w:r>
      <w:r w:rsidRPr="00CB2A61">
        <w:rPr>
          <w:b w:val="0"/>
          <w:szCs w:val="24"/>
        </w:rPr>
        <w:t>.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7" w:name="_Toc439238159"/>
      <w:bookmarkStart w:id="238" w:name="_Toc439252711"/>
      <w:bookmarkStart w:id="239" w:name="_Toc439323569"/>
      <w:bookmarkStart w:id="240" w:name="_Toc439323685"/>
      <w:bookmarkStart w:id="241" w:name="_Ref440270867"/>
      <w:bookmarkStart w:id="242" w:name="_Toc440361319"/>
      <w:bookmarkStart w:id="243" w:name="_Toc440376074"/>
      <w:bookmarkStart w:id="244" w:name="_Toc440376201"/>
      <w:bookmarkStart w:id="245" w:name="_Toc440382466"/>
      <w:bookmarkStart w:id="246" w:name="_Toc440447136"/>
      <w:bookmarkStart w:id="247" w:name="_Toc440632296"/>
      <w:bookmarkStart w:id="248" w:name="_Toc440875069"/>
      <w:bookmarkStart w:id="249" w:name="_Toc441131056"/>
      <w:bookmarkStart w:id="250" w:name="_Toc465774577"/>
      <w:bookmarkStart w:id="251" w:name="_Toc465848806"/>
      <w:bookmarkStart w:id="252" w:name="_Toc468876125"/>
      <w:bookmarkStart w:id="253" w:name="_Toc469487611"/>
      <w:bookmarkStart w:id="254" w:name="_Toc471979909"/>
      <w:bookmarkStart w:id="255" w:name="_Toc498590157"/>
      <w:r w:rsidRPr="00CB2A61">
        <w:rPr>
          <w:b w:val="0"/>
          <w:szCs w:val="24"/>
        </w:rPr>
        <w:t>Текст Антикоррупционной оговорки: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953802" w:rsidRPr="00CB2A6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CB2A6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CB2A61">
        <w:rPr>
          <w:b/>
          <w:i/>
          <w:sz w:val="24"/>
          <w:szCs w:val="24"/>
        </w:rPr>
        <w:t>АНТИКОРРУПЦИОННАЯ ОГОВОРКА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1. </w:t>
      </w:r>
      <w:proofErr w:type="gramStart"/>
      <w:r w:rsidRPr="00CB2A6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CB2A6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2. </w:t>
      </w:r>
      <w:proofErr w:type="gramStart"/>
      <w:r w:rsidRPr="00CB2A6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CB2A61">
        <w:rPr>
          <w:sz w:val="24"/>
          <w:szCs w:val="24"/>
        </w:rPr>
        <w:t xml:space="preserve">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по адресу - </w:t>
      </w:r>
      <w:hyperlink r:id="rId28" w:history="1">
        <w:r w:rsidRPr="00CB2A6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CB2A61">
        <w:rPr>
          <w:sz w:val="24"/>
          <w:szCs w:val="24"/>
        </w:rPr>
        <w:t>, ПАО «МРСК Центра» по адресу -</w:t>
      </w:r>
      <w:r w:rsidRPr="00CB2A61">
        <w:rPr>
          <w:rFonts w:eastAsia="Calibri"/>
          <w:sz w:val="24"/>
          <w:szCs w:val="24"/>
        </w:rPr>
        <w:t xml:space="preserve"> </w:t>
      </w:r>
      <w:r w:rsidRPr="00CB2A6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CB2A61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CB2A61">
        <w:rPr>
          <w:sz w:val="24"/>
          <w:szCs w:val="24"/>
        </w:rPr>
        <w:t>требований</w:t>
      </w:r>
      <w:proofErr w:type="gramEnd"/>
      <w:r w:rsidRPr="00CB2A61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3. </w:t>
      </w:r>
      <w:proofErr w:type="gramStart"/>
      <w:r w:rsidRPr="00CB2A6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B2A61">
        <w:rPr>
          <w:i/>
          <w:sz w:val="24"/>
          <w:szCs w:val="24"/>
        </w:rPr>
        <w:t>.</w:t>
      </w:r>
      <w:proofErr w:type="gramEnd"/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CB2A6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4. 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B2A61">
        <w:rPr>
          <w:b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CB2A61">
        <w:rPr>
          <w:sz w:val="24"/>
          <w:szCs w:val="24"/>
        </w:rPr>
        <w:t>с даты направления</w:t>
      </w:r>
      <w:proofErr w:type="gramEnd"/>
      <w:r w:rsidRPr="00CB2A61">
        <w:rPr>
          <w:sz w:val="24"/>
          <w:szCs w:val="24"/>
        </w:rPr>
        <w:t xml:space="preserve"> письменного уведомления.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письменном </w:t>
      </w:r>
      <w:proofErr w:type="gramStart"/>
      <w:r w:rsidRPr="00CB2A61">
        <w:rPr>
          <w:sz w:val="24"/>
          <w:szCs w:val="24"/>
        </w:rPr>
        <w:t>уведомлении</w:t>
      </w:r>
      <w:proofErr w:type="gramEnd"/>
      <w:r w:rsidRPr="00CB2A61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5. </w:t>
      </w:r>
      <w:proofErr w:type="gramStart"/>
      <w:r w:rsidRPr="00CB2A6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CB2A6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CB2A6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CB2A6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B2A61">
        <w:rPr>
          <w:sz w:val="24"/>
          <w:szCs w:val="24"/>
        </w:rPr>
        <w:t>был</w:t>
      </w:r>
      <w:proofErr w:type="gramEnd"/>
      <w:r w:rsidRPr="00CB2A6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sz w:val="24"/>
          <w:szCs w:val="24"/>
        </w:rPr>
        <w:t>** </w:t>
      </w:r>
      <w:r w:rsidRPr="00CB2A61">
        <w:rPr>
          <w:i/>
          <w:sz w:val="24"/>
          <w:szCs w:val="24"/>
        </w:rPr>
        <w:t>Указывается наименование ПАО «</w:t>
      </w:r>
      <w:proofErr w:type="spellStart"/>
      <w:r w:rsidRPr="00CB2A61">
        <w:rPr>
          <w:i/>
          <w:sz w:val="24"/>
          <w:szCs w:val="24"/>
        </w:rPr>
        <w:t>Россети</w:t>
      </w:r>
      <w:proofErr w:type="spellEnd"/>
      <w:r w:rsidRPr="00CB2A61">
        <w:rPr>
          <w:i/>
          <w:sz w:val="24"/>
          <w:szCs w:val="24"/>
        </w:rPr>
        <w:t xml:space="preserve">» / ПАО «МРСК Центра» </w:t>
      </w:r>
      <w:r w:rsidRPr="00CB2A6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CB2A61" w:rsidRDefault="00FB666F" w:rsidP="00FB666F">
      <w:pPr>
        <w:pStyle w:val="11"/>
        <w:rPr>
          <w:sz w:val="24"/>
        </w:rPr>
      </w:pPr>
    </w:p>
    <w:p w:rsidR="00717F60" w:rsidRPr="00CB2A6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6" w:name="_Ref303622434"/>
      <w:bookmarkStart w:id="257" w:name="_Ref303624273"/>
      <w:bookmarkStart w:id="258" w:name="_Ref303682476"/>
      <w:bookmarkStart w:id="259" w:name="_Ref303683017"/>
      <w:bookmarkEnd w:id="256"/>
      <w:bookmarkEnd w:id="257"/>
      <w:bookmarkEnd w:id="258"/>
      <w:bookmarkEnd w:id="259"/>
    </w:p>
    <w:p w:rsidR="00FB1A61" w:rsidRPr="00CB2A6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0" w:name="_Toc469470557"/>
      <w:bookmarkStart w:id="261" w:name="_Toc498590158"/>
      <w:r w:rsidRPr="00CB2A61">
        <w:rPr>
          <w:bCs w:val="0"/>
        </w:rPr>
        <w:lastRenderedPageBreak/>
        <w:t>Дополнительные условия, включаемые в проект договора</w:t>
      </w:r>
      <w:bookmarkEnd w:id="260"/>
      <w:bookmarkEnd w:id="261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2" w:name="_Toc469470558"/>
      <w:bookmarkStart w:id="263" w:name="_Toc469487613"/>
      <w:bookmarkStart w:id="264" w:name="_Toc471979911"/>
      <w:bookmarkStart w:id="265" w:name="_Toc498590159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_Ref469470272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2.3.3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62"/>
      <w:bookmarkEnd w:id="263"/>
      <w:bookmarkEnd w:id="264"/>
      <w:bookmarkEnd w:id="265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6" w:name="_Toc469470559"/>
      <w:bookmarkStart w:id="267" w:name="_Toc469487614"/>
      <w:bookmarkStart w:id="268" w:name="_Toc471979912"/>
      <w:bookmarkStart w:id="269" w:name="_Toc498590160"/>
      <w:r w:rsidRPr="00CB2A6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6"/>
      <w:bookmarkEnd w:id="267"/>
      <w:bookmarkEnd w:id="268"/>
      <w:bookmarkEnd w:id="269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0" w:name="_Ref469470272"/>
      <w:bookmarkStart w:id="271" w:name="_Toc469470560"/>
      <w:bookmarkStart w:id="272" w:name="_Toc469487615"/>
      <w:bookmarkStart w:id="273" w:name="_Toc471979913"/>
      <w:bookmarkStart w:id="274" w:name="_Toc498590161"/>
      <w:r w:rsidRPr="00CB2A61">
        <w:rPr>
          <w:b w:val="0"/>
          <w:szCs w:val="24"/>
        </w:rPr>
        <w:t>Дополнительные условия:</w:t>
      </w:r>
      <w:bookmarkEnd w:id="270"/>
      <w:bookmarkEnd w:id="271"/>
      <w:bookmarkEnd w:id="272"/>
      <w:bookmarkEnd w:id="273"/>
      <w:bookmarkEnd w:id="274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5" w:name="_Toc469470561"/>
      <w:bookmarkStart w:id="276" w:name="_Toc469487616"/>
      <w:bookmarkStart w:id="277" w:name="_Toc471979914"/>
      <w:bookmarkStart w:id="278" w:name="_Toc498590162"/>
      <w:r w:rsidRPr="00CB2A61">
        <w:rPr>
          <w:b w:val="0"/>
          <w:szCs w:val="24"/>
        </w:rPr>
        <w:t xml:space="preserve">а) </w:t>
      </w:r>
      <w:r w:rsidRPr="00CB2A6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CB2A61">
        <w:rPr>
          <w:rFonts w:eastAsia="Calibri"/>
          <w:b w:val="0"/>
          <w:szCs w:val="24"/>
          <w:vertAlign w:val="superscript"/>
        </w:rPr>
        <w:footnoteReference w:id="1"/>
      </w:r>
      <w:r w:rsidRPr="00CB2A61">
        <w:rPr>
          <w:b w:val="0"/>
          <w:szCs w:val="24"/>
          <w:lang w:eastAsia="ru-RU"/>
        </w:rPr>
        <w:t>.</w:t>
      </w:r>
      <w:bookmarkEnd w:id="275"/>
      <w:bookmarkEnd w:id="276"/>
      <w:bookmarkEnd w:id="277"/>
      <w:bookmarkEnd w:id="278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9" w:name="_Toc469470562"/>
      <w:bookmarkStart w:id="280" w:name="_Toc469487617"/>
      <w:bookmarkStart w:id="281" w:name="_Toc471979915"/>
      <w:bookmarkStart w:id="282" w:name="_Toc498590163"/>
      <w:r w:rsidRPr="00CB2A61">
        <w:rPr>
          <w:b w:val="0"/>
          <w:szCs w:val="24"/>
        </w:rPr>
        <w:t xml:space="preserve">б) </w:t>
      </w:r>
      <w:r w:rsidRPr="00CB2A6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9"/>
      <w:bookmarkEnd w:id="280"/>
      <w:bookmarkEnd w:id="281"/>
      <w:bookmarkEnd w:id="282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3" w:name="_Toc469470563"/>
      <w:bookmarkStart w:id="284" w:name="_Toc469487618"/>
      <w:bookmarkStart w:id="285" w:name="_Toc471979916"/>
      <w:bookmarkStart w:id="286" w:name="_Toc498590164"/>
      <w:r w:rsidRPr="00CB2A61">
        <w:rPr>
          <w:b w:val="0"/>
          <w:szCs w:val="24"/>
        </w:rPr>
        <w:t xml:space="preserve">в) </w:t>
      </w:r>
      <w:r w:rsidRPr="00CB2A61">
        <w:rPr>
          <w:rFonts w:eastAsia="Calibri"/>
          <w:b w:val="0"/>
          <w:szCs w:val="24"/>
        </w:rPr>
        <w:t xml:space="preserve">В </w:t>
      </w:r>
      <w:proofErr w:type="gramStart"/>
      <w:r w:rsidRPr="00CB2A61">
        <w:rPr>
          <w:rFonts w:eastAsia="Calibri"/>
          <w:b w:val="0"/>
          <w:szCs w:val="24"/>
        </w:rPr>
        <w:t>случае</w:t>
      </w:r>
      <w:proofErr w:type="gramEnd"/>
      <w:r w:rsidRPr="00CB2A61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3"/>
      <w:bookmarkEnd w:id="284"/>
      <w:bookmarkEnd w:id="285"/>
      <w:bookmarkEnd w:id="286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7" w:name="_Toc469470564"/>
      <w:bookmarkStart w:id="288" w:name="_Toc469487619"/>
      <w:bookmarkStart w:id="289" w:name="_Toc471979917"/>
      <w:bookmarkStart w:id="290" w:name="_Toc498590165"/>
      <w:r w:rsidRPr="00CB2A61">
        <w:rPr>
          <w:b w:val="0"/>
          <w:szCs w:val="24"/>
        </w:rPr>
        <w:t xml:space="preserve">г) </w:t>
      </w:r>
      <w:r w:rsidRPr="00CB2A61">
        <w:rPr>
          <w:rFonts w:eastAsia="Calibri"/>
          <w:b w:val="0"/>
          <w:szCs w:val="24"/>
        </w:rPr>
        <w:t xml:space="preserve">Куратор </w:t>
      </w:r>
      <w:r w:rsidRPr="00CB2A61">
        <w:rPr>
          <w:b w:val="0"/>
          <w:szCs w:val="24"/>
          <w:lang w:eastAsia="ru-RU"/>
        </w:rPr>
        <w:t>договора</w:t>
      </w:r>
      <w:r w:rsidRPr="00CB2A61">
        <w:rPr>
          <w:b w:val="0"/>
          <w:szCs w:val="24"/>
          <w:vertAlign w:val="superscript"/>
          <w:lang w:eastAsia="ru-RU"/>
        </w:rPr>
        <w:footnoteReference w:id="2"/>
      </w:r>
      <w:r w:rsidRPr="00CB2A61">
        <w:rPr>
          <w:rFonts w:eastAsia="Calibri"/>
          <w:b w:val="0"/>
          <w:szCs w:val="24"/>
          <w:lang w:eastAsia="ru-RU"/>
        </w:rPr>
        <w:t xml:space="preserve"> </w:t>
      </w:r>
      <w:r w:rsidRPr="00CB2A6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CB2A61">
        <w:rPr>
          <w:rFonts w:eastAsia="Calibri"/>
          <w:b w:val="0"/>
          <w:szCs w:val="24"/>
        </w:rPr>
        <w:t>с даты получения</w:t>
      </w:r>
      <w:proofErr w:type="gramEnd"/>
      <w:r w:rsidRPr="00CB2A6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7"/>
      <w:bookmarkEnd w:id="288"/>
      <w:bookmarkEnd w:id="289"/>
      <w:bookmarkEnd w:id="290"/>
      <w:r w:rsidRPr="00CB2A61">
        <w:rPr>
          <w:rFonts w:eastAsia="Calibri"/>
          <w:b w:val="0"/>
          <w:szCs w:val="24"/>
        </w:rPr>
        <w:t xml:space="preserve"> </w:t>
      </w:r>
    </w:p>
    <w:p w:rsidR="00717F60" w:rsidRPr="00CB2A61" w:rsidRDefault="00717F60" w:rsidP="00E71A48">
      <w:pPr>
        <w:spacing w:line="264" w:lineRule="auto"/>
        <w:rPr>
          <w:sz w:val="24"/>
          <w:szCs w:val="24"/>
        </w:rPr>
        <w:sectPr w:rsidR="00717F60" w:rsidRPr="00CB2A61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1" w:name="_Ref303711222"/>
      <w:bookmarkStart w:id="292" w:name="_Ref311232052"/>
      <w:bookmarkStart w:id="293" w:name="_Toc498590166"/>
      <w:r w:rsidRPr="00CB2A61">
        <w:rPr>
          <w:szCs w:val="24"/>
        </w:rPr>
        <w:lastRenderedPageBreak/>
        <w:t xml:space="preserve">Порядок проведения </w:t>
      </w:r>
      <w:r w:rsidR="00440928" w:rsidRPr="00CB2A61">
        <w:rPr>
          <w:szCs w:val="24"/>
        </w:rPr>
        <w:t>З</w:t>
      </w:r>
      <w:r w:rsidRPr="00CB2A61">
        <w:rPr>
          <w:szCs w:val="24"/>
        </w:rPr>
        <w:t xml:space="preserve">апроса предложений. Инструкции по подготовке </w:t>
      </w:r>
      <w:bookmarkEnd w:id="291"/>
      <w:r w:rsidR="00D51A0B" w:rsidRPr="00CB2A61">
        <w:rPr>
          <w:szCs w:val="24"/>
        </w:rPr>
        <w:t>Заявок</w:t>
      </w:r>
      <w:bookmarkEnd w:id="292"/>
      <w:bookmarkEnd w:id="293"/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Toc498590167"/>
      <w:r w:rsidRPr="00CB2A61">
        <w:t xml:space="preserve">Общий порядок проведения </w:t>
      </w:r>
      <w:r w:rsidR="00440928" w:rsidRPr="00CB2A61">
        <w:t>З</w:t>
      </w:r>
      <w:r w:rsidRPr="00CB2A61">
        <w:t>апроса предложений</w:t>
      </w:r>
      <w:bookmarkEnd w:id="294"/>
    </w:p>
    <w:p w:rsidR="00717F60" w:rsidRPr="00CB2A61" w:rsidRDefault="00717F60" w:rsidP="00953802">
      <w:pPr>
        <w:pStyle w:val="3"/>
        <w:rPr>
          <w:bCs w:val="0"/>
          <w:szCs w:val="24"/>
        </w:rPr>
      </w:pPr>
      <w:bookmarkStart w:id="295" w:name="_Toc439323688"/>
      <w:bookmarkStart w:id="296" w:name="_Toc440361322"/>
      <w:bookmarkStart w:id="297" w:name="_Toc440376077"/>
      <w:bookmarkStart w:id="298" w:name="_Toc440376204"/>
      <w:bookmarkStart w:id="299" w:name="_Toc440382469"/>
      <w:bookmarkStart w:id="300" w:name="_Toc440447139"/>
      <w:bookmarkStart w:id="301" w:name="_Toc440632299"/>
      <w:bookmarkStart w:id="302" w:name="_Toc440875072"/>
      <w:bookmarkStart w:id="303" w:name="_Toc441131059"/>
      <w:bookmarkStart w:id="304" w:name="_Toc465774580"/>
      <w:bookmarkStart w:id="305" w:name="_Toc465848809"/>
      <w:bookmarkStart w:id="306" w:name="_Toc468876128"/>
      <w:bookmarkStart w:id="307" w:name="_Toc469487622"/>
      <w:bookmarkStart w:id="308" w:name="_Toc471979920"/>
      <w:bookmarkStart w:id="309" w:name="_Toc498590168"/>
      <w:r w:rsidRPr="00CB2A61">
        <w:rPr>
          <w:szCs w:val="24"/>
        </w:rPr>
        <w:t>Запрос</w:t>
      </w:r>
      <w:r w:rsidRPr="00CB2A61">
        <w:rPr>
          <w:bCs w:val="0"/>
          <w:szCs w:val="24"/>
        </w:rPr>
        <w:t xml:space="preserve"> предложений проводится в следующем порядке: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публикация </w:t>
      </w:r>
      <w:r w:rsidR="004B5EB3" w:rsidRPr="00CB2A61">
        <w:rPr>
          <w:bCs w:val="0"/>
          <w:sz w:val="24"/>
          <w:szCs w:val="24"/>
        </w:rPr>
        <w:t>Извещени</w:t>
      </w:r>
      <w:r w:rsidRPr="00CB2A6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),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подготовка</w:t>
      </w:r>
      <w:r w:rsidR="009D7F01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_Ref305973147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__RefNumPara__444_922829174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28_922829174"/>
      <w:bookmarkEnd w:id="310"/>
      <w:r w:rsidRPr="00CB2A6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(подразделы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__RefNumPara__828_922829174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_Ref305973214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</w:t>
      </w:r>
      <w:r w:rsidR="002F5A68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_Ref303683883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2_922829174"/>
      <w:bookmarkEnd w:id="311"/>
      <w:r w:rsidRPr="00CB2A61">
        <w:rPr>
          <w:bCs w:val="0"/>
          <w:sz w:val="24"/>
          <w:szCs w:val="24"/>
        </w:rPr>
        <w:t xml:space="preserve">оценка </w:t>
      </w:r>
      <w:r w:rsidR="00D51A0B" w:rsidRPr="00CB2A61">
        <w:rPr>
          <w:bCs w:val="0"/>
          <w:sz w:val="24"/>
          <w:szCs w:val="24"/>
        </w:rPr>
        <w:t xml:space="preserve">Заявок </w:t>
      </w:r>
      <w:r w:rsidR="00F86B89" w:rsidRPr="00CB2A61">
        <w:rPr>
          <w:bCs w:val="0"/>
          <w:sz w:val="24"/>
          <w:szCs w:val="24"/>
        </w:rPr>
        <w:t xml:space="preserve">и проведение переговоров </w:t>
      </w:r>
      <w:r w:rsidRPr="00CB2A61">
        <w:rPr>
          <w:bCs w:val="0"/>
          <w:sz w:val="24"/>
          <w:szCs w:val="24"/>
        </w:rPr>
        <w:t xml:space="preserve">(подраздел </w:t>
      </w:r>
      <w:r w:rsidR="00AD2F1E" w:rsidRPr="00CB2A61">
        <w:rPr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_Ref468200812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__RefNumPara__832_922829174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4_922829174"/>
      <w:bookmarkEnd w:id="312"/>
      <w:r w:rsidRPr="00CB2A61">
        <w:rPr>
          <w:bCs w:val="0"/>
          <w:sz w:val="24"/>
          <w:szCs w:val="24"/>
        </w:rPr>
        <w:t>аукционная процедура понижени</w:t>
      </w:r>
      <w:r w:rsidR="003E170D" w:rsidRPr="00CB2A61">
        <w:rPr>
          <w:bCs w:val="0"/>
          <w:sz w:val="24"/>
          <w:szCs w:val="24"/>
        </w:rPr>
        <w:t>я</w:t>
      </w:r>
      <w:r w:rsidRPr="00CB2A61">
        <w:rPr>
          <w:bCs w:val="0"/>
          <w:sz w:val="24"/>
          <w:szCs w:val="24"/>
        </w:rPr>
        <w:t xml:space="preserve"> цены</w:t>
      </w:r>
      <w:r w:rsidR="00717F60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(</w:t>
      </w:r>
      <w:r w:rsidR="00717F60" w:rsidRPr="00CB2A61">
        <w:rPr>
          <w:bCs w:val="0"/>
          <w:sz w:val="24"/>
          <w:szCs w:val="24"/>
        </w:rPr>
        <w:t>переторжк</w:t>
      </w:r>
      <w:r w:rsidRPr="00CB2A61">
        <w:rPr>
          <w:bCs w:val="0"/>
          <w:sz w:val="24"/>
          <w:szCs w:val="24"/>
        </w:rPr>
        <w:t>а)</w:t>
      </w:r>
      <w:r w:rsidR="00717F60" w:rsidRPr="00CB2A61">
        <w:rPr>
          <w:bCs w:val="0"/>
          <w:sz w:val="24"/>
          <w:szCs w:val="24"/>
        </w:rPr>
        <w:t xml:space="preserve"> (при необходимости)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_Ref303250967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3.7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="00717F60" w:rsidRPr="00CB2A61">
        <w:rPr>
          <w:bCs w:val="0"/>
          <w:sz w:val="24"/>
          <w:szCs w:val="24"/>
        </w:rPr>
        <w:instrText xml:space="preserve"> REF __RefNumPara__834_922829174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6_922829174"/>
      <w:bookmarkEnd w:id="313"/>
      <w:r w:rsidRPr="00CB2A61">
        <w:rPr>
          <w:bCs w:val="0"/>
          <w:sz w:val="24"/>
          <w:szCs w:val="24"/>
        </w:rPr>
        <w:t xml:space="preserve">подведение итогов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_Ref471979527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3.9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__RefNumPara__836_922829174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проведение пред</w:t>
      </w:r>
      <w:r w:rsidR="00CF531D" w:rsidRPr="00CB2A61">
        <w:rPr>
          <w:bCs w:val="0"/>
          <w:sz w:val="24"/>
          <w:szCs w:val="24"/>
        </w:rPr>
        <w:t>д</w:t>
      </w:r>
      <w:r w:rsidR="00123C70" w:rsidRPr="00CB2A61">
        <w:rPr>
          <w:bCs w:val="0"/>
          <w:sz w:val="24"/>
          <w:szCs w:val="24"/>
        </w:rPr>
        <w:t>оговор</w:t>
      </w:r>
      <w:r w:rsidRPr="00CB2A6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(подраздел</w:t>
      </w:r>
      <w:r w:rsidR="00B33739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_Ref468875974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AD2F1E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>)</w:t>
      </w:r>
    </w:p>
    <w:p w:rsidR="00BE7342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B2A61">
        <w:rPr>
          <w:bCs w:val="0"/>
          <w:sz w:val="24"/>
          <w:szCs w:val="24"/>
        </w:rPr>
        <w:t>Исполнителя</w:t>
      </w:r>
      <w:r w:rsidR="00F030B1" w:rsidRPr="00CB2A61">
        <w:rPr>
          <w:bCs w:val="0"/>
          <w:sz w:val="24"/>
          <w:szCs w:val="24"/>
        </w:rPr>
        <w:t xml:space="preserve"> </w:t>
      </w:r>
      <w:r w:rsidR="00CF39D0" w:rsidRPr="00CB2A61">
        <w:rPr>
          <w:bCs w:val="0"/>
          <w:sz w:val="24"/>
          <w:szCs w:val="24"/>
        </w:rPr>
        <w:t xml:space="preserve">(при необходимости) </w:t>
      </w:r>
      <w:r w:rsidRPr="00CB2A61">
        <w:rPr>
          <w:bCs w:val="0"/>
          <w:sz w:val="24"/>
          <w:szCs w:val="24"/>
        </w:rPr>
        <w:t>по 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у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BE7342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уведомление о результатах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99066F" w:rsidRPr="00CB2A61">
        <w:rPr>
          <w:bCs w:val="0"/>
          <w:sz w:val="24"/>
          <w:szCs w:val="24"/>
        </w:rPr>
        <w:t>.</w:t>
      </w:r>
    </w:p>
    <w:p w:rsidR="0099066F" w:rsidRPr="00CB2A61" w:rsidRDefault="0099066F" w:rsidP="00953802">
      <w:pPr>
        <w:pStyle w:val="3"/>
        <w:rPr>
          <w:szCs w:val="24"/>
          <w:lang w:eastAsia="ru-RU"/>
        </w:rPr>
      </w:pPr>
      <w:bookmarkStart w:id="314" w:name="_Toc439323689"/>
      <w:bookmarkStart w:id="315" w:name="_Toc440361323"/>
      <w:bookmarkStart w:id="316" w:name="_Toc440376078"/>
      <w:bookmarkStart w:id="317" w:name="_Toc440376205"/>
      <w:bookmarkStart w:id="318" w:name="_Toc440382470"/>
      <w:bookmarkStart w:id="319" w:name="_Toc440447140"/>
      <w:bookmarkStart w:id="320" w:name="_Toc440632300"/>
      <w:bookmarkStart w:id="321" w:name="_Toc440875073"/>
      <w:bookmarkStart w:id="322" w:name="_Toc441131060"/>
      <w:bookmarkStart w:id="323" w:name="_Toc465774581"/>
      <w:bookmarkStart w:id="324" w:name="_Toc465848810"/>
      <w:bookmarkStart w:id="325" w:name="_Toc468876129"/>
      <w:bookmarkStart w:id="326" w:name="_Toc469487623"/>
      <w:bookmarkStart w:id="327" w:name="_Toc471979921"/>
      <w:bookmarkStart w:id="328" w:name="_Toc498590169"/>
      <w:r w:rsidRPr="00CB2A61">
        <w:rPr>
          <w:szCs w:val="24"/>
          <w:lang w:eastAsia="ru-RU"/>
        </w:rPr>
        <w:t xml:space="preserve">В </w:t>
      </w:r>
      <w:proofErr w:type="gramStart"/>
      <w:r w:rsidRPr="00CB2A61">
        <w:rPr>
          <w:bCs w:val="0"/>
          <w:szCs w:val="24"/>
        </w:rPr>
        <w:t>процессе</w:t>
      </w:r>
      <w:proofErr w:type="gramEnd"/>
      <w:r w:rsidRPr="00CB2A61">
        <w:rPr>
          <w:szCs w:val="24"/>
          <w:lang w:eastAsia="ru-RU"/>
        </w:rPr>
        <w:t xml:space="preserve"> проведения </w:t>
      </w:r>
      <w:r w:rsidR="00440928" w:rsidRPr="00CB2A61">
        <w:rPr>
          <w:szCs w:val="24"/>
          <w:lang w:eastAsia="ru-RU"/>
        </w:rPr>
        <w:t>З</w:t>
      </w:r>
      <w:r w:rsidRPr="00CB2A6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изменения, вносимые в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CB2A61">
        <w:rPr>
          <w:sz w:val="24"/>
          <w:szCs w:val="24"/>
          <w:lang w:eastAsia="ru-RU"/>
        </w:rPr>
        <w:t>запросе предложений</w:t>
      </w:r>
      <w:r w:rsidRPr="00CB2A6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разъяснения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я о проведении </w:t>
      </w:r>
      <w:r w:rsidR="0089163E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, </w:t>
      </w:r>
      <w:r w:rsidR="0089163E" w:rsidRPr="00CB2A61">
        <w:rPr>
          <w:sz w:val="24"/>
          <w:szCs w:val="24"/>
          <w:lang w:eastAsia="ru-RU"/>
        </w:rPr>
        <w:t>Д</w:t>
      </w:r>
      <w:r w:rsidRPr="00CB2A61">
        <w:rPr>
          <w:sz w:val="24"/>
          <w:szCs w:val="24"/>
          <w:lang w:eastAsia="ru-RU"/>
        </w:rPr>
        <w:t xml:space="preserve">окументации </w:t>
      </w:r>
      <w:r w:rsidR="0089163E" w:rsidRPr="00CB2A61">
        <w:rPr>
          <w:sz w:val="24"/>
          <w:szCs w:val="24"/>
          <w:lang w:eastAsia="ru-RU"/>
        </w:rPr>
        <w:t xml:space="preserve">по запросу предложений </w:t>
      </w:r>
      <w:r w:rsidRPr="00CB2A6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отказ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Pr="00CB2A6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>апроса предложений</w:t>
      </w:r>
      <w:r w:rsidRPr="00CB2A61">
        <w:rPr>
          <w:sz w:val="24"/>
          <w:szCs w:val="24"/>
          <w:lang w:eastAsia="ru-RU"/>
        </w:rPr>
        <w:t>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CB2A6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="0099066F" w:rsidRPr="00CB2A61">
        <w:rPr>
          <w:sz w:val="24"/>
          <w:szCs w:val="24"/>
          <w:lang w:eastAsia="ru-RU"/>
        </w:rPr>
        <w:t xml:space="preserve">и </w:t>
      </w:r>
      <w:r w:rsidR="005106E7" w:rsidRPr="00CB2A61">
        <w:rPr>
          <w:sz w:val="24"/>
          <w:szCs w:val="24"/>
        </w:rPr>
        <w:t xml:space="preserve">подписанные членами </w:t>
      </w:r>
      <w:r w:rsidR="002946EF" w:rsidRPr="00CB2A61">
        <w:rPr>
          <w:sz w:val="24"/>
          <w:szCs w:val="24"/>
          <w:lang w:eastAsia="ru-RU"/>
        </w:rPr>
        <w:t xml:space="preserve">Закупочной </w:t>
      </w:r>
      <w:r w:rsidR="0099066F" w:rsidRPr="00CB2A6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>ротоколов.</w:t>
      </w:r>
    </w:p>
    <w:p w:rsidR="00717F60" w:rsidRPr="00CB2A6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9" w:name="_Ref303250835"/>
      <w:bookmarkStart w:id="330" w:name="_Ref305973033"/>
      <w:bookmarkStart w:id="331" w:name="_Toc498590170"/>
      <w:bookmarkStart w:id="332" w:name="_Ref191386178"/>
      <w:r w:rsidRPr="00CB2A61">
        <w:t xml:space="preserve">Публикация </w:t>
      </w:r>
      <w:r w:rsidR="004B5EB3" w:rsidRPr="00CB2A61">
        <w:t>Извещени</w:t>
      </w:r>
      <w:r w:rsidRPr="00CB2A61">
        <w:t>я о проведении запроса предложений и Документации</w:t>
      </w:r>
      <w:bookmarkEnd w:id="329"/>
      <w:r w:rsidRPr="00CB2A61">
        <w:t xml:space="preserve"> по запросу предложений</w:t>
      </w:r>
      <w:bookmarkEnd w:id="330"/>
      <w:bookmarkEnd w:id="331"/>
    </w:p>
    <w:p w:rsidR="00717F60" w:rsidRPr="00CB2A6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CB2A61">
        <w:rPr>
          <w:sz w:val="24"/>
          <w:szCs w:val="24"/>
        </w:rPr>
        <w:t xml:space="preserve">опубликованы </w:t>
      </w:r>
      <w:r w:rsidR="00717F60" w:rsidRPr="00CB2A61">
        <w:rPr>
          <w:sz w:val="24"/>
          <w:szCs w:val="24"/>
        </w:rPr>
        <w:t xml:space="preserve">в порядке, указанном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_Ref302563524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="004C5DD3" w:rsidRPr="00CB2A61">
        <w:rPr>
          <w:sz w:val="24"/>
          <w:szCs w:val="24"/>
        </w:rPr>
        <w:t xml:space="preserve"> </w:t>
      </w:r>
      <w:r w:rsidR="004C5DD3" w:rsidRPr="00CB2A6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CB2A6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CB2A6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3" w:name="__RefNumPara__444_922829174"/>
      <w:bookmarkStart w:id="334" w:name="_Ref191386216"/>
      <w:bookmarkStart w:id="335" w:name="_Ref305973147"/>
      <w:bookmarkStart w:id="336" w:name="_Toc498590171"/>
      <w:bookmarkEnd w:id="332"/>
      <w:bookmarkEnd w:id="333"/>
      <w:r w:rsidRPr="00CB2A61">
        <w:lastRenderedPageBreak/>
        <w:t xml:space="preserve">Подготовка </w:t>
      </w:r>
      <w:bookmarkEnd w:id="334"/>
      <w:r w:rsidRPr="00CB2A61">
        <w:t>Заявок</w:t>
      </w:r>
      <w:bookmarkEnd w:id="335"/>
      <w:bookmarkEnd w:id="336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37" w:name="_Ref306114638"/>
      <w:bookmarkStart w:id="338" w:name="_Toc440361326"/>
      <w:bookmarkStart w:id="339" w:name="_Toc440376081"/>
      <w:bookmarkStart w:id="340" w:name="_Toc440376208"/>
      <w:bookmarkStart w:id="341" w:name="_Toc440382473"/>
      <w:bookmarkStart w:id="342" w:name="_Toc440447143"/>
      <w:bookmarkStart w:id="343" w:name="_Toc440632303"/>
      <w:bookmarkStart w:id="344" w:name="_Toc440875076"/>
      <w:bookmarkStart w:id="345" w:name="_Toc441131063"/>
      <w:bookmarkStart w:id="346" w:name="_Toc465774584"/>
      <w:bookmarkStart w:id="347" w:name="_Toc465848813"/>
      <w:bookmarkStart w:id="348" w:name="_Toc468876132"/>
      <w:bookmarkStart w:id="349" w:name="_Toc469487626"/>
      <w:bookmarkStart w:id="350" w:name="_Toc471979924"/>
      <w:bookmarkStart w:id="351" w:name="_Toc498590172"/>
      <w:r w:rsidRPr="00CB2A61">
        <w:rPr>
          <w:szCs w:val="24"/>
        </w:rPr>
        <w:t xml:space="preserve">Общие требования к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е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должен подготовить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включающую в себя: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CB2A6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8D2928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D80639" w:rsidRPr="00CB2A61">
        <w:rPr>
          <w:bCs w:val="0"/>
          <w:sz w:val="24"/>
          <w:szCs w:val="24"/>
          <w:lang w:eastAsia="ru-RU"/>
        </w:rPr>
        <w:t>)</w:t>
      </w:r>
      <w:r w:rsidR="00B71B9D" w:rsidRPr="00CB2A61">
        <w:rPr>
          <w:bCs w:val="0"/>
          <w:sz w:val="24"/>
          <w:szCs w:val="24"/>
          <w:lang w:eastAsia="ru-RU"/>
        </w:rPr>
        <w:t>;</w:t>
      </w:r>
    </w:p>
    <w:p w:rsidR="00B71B9D" w:rsidRPr="00CB2A6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z w:val="24"/>
          <w:szCs w:val="24"/>
        </w:rPr>
        <w:t>Сводную таблицу стоимости</w:t>
      </w:r>
      <w:r w:rsidR="00525723" w:rsidRPr="00CB2A61">
        <w:rPr>
          <w:bCs w:val="0"/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CB2A6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B2A61">
        <w:rPr>
          <w:bCs w:val="0"/>
          <w:sz w:val="24"/>
          <w:szCs w:val="24"/>
        </w:rPr>
        <w:t xml:space="preserve">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_Ref440271072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502E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7502E0" w:rsidRPr="00CB2A61">
        <w:rPr>
          <w:bCs w:val="0"/>
          <w:sz w:val="24"/>
          <w:szCs w:val="24"/>
        </w:rPr>
        <w:instrText xml:space="preserve"> REF _Ref440537086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="00E17CEB" w:rsidRPr="00CB2A61">
        <w:rPr>
          <w:bCs w:val="0"/>
          <w:spacing w:val="-1"/>
          <w:sz w:val="24"/>
          <w:szCs w:val="24"/>
        </w:rPr>
        <w:t>;</w:t>
      </w:r>
      <w:r w:rsidR="00F030B1" w:rsidRPr="00CB2A61">
        <w:rPr>
          <w:bCs w:val="0"/>
          <w:spacing w:val="-1"/>
          <w:sz w:val="24"/>
          <w:szCs w:val="24"/>
        </w:rPr>
        <w:t xml:space="preserve"> </w:t>
      </w:r>
    </w:p>
    <w:p w:rsidR="00717F60" w:rsidRPr="00CB2A6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График </w:t>
      </w:r>
      <w:r w:rsidR="00C8364E" w:rsidRPr="00CB2A61">
        <w:rPr>
          <w:bCs w:val="0"/>
          <w:sz w:val="24"/>
          <w:szCs w:val="24"/>
        </w:rPr>
        <w:t>оказания</w:t>
      </w:r>
      <w:r w:rsidR="00027C2B" w:rsidRPr="00CB2A61">
        <w:rPr>
          <w:bCs w:val="0"/>
          <w:sz w:val="24"/>
          <w:szCs w:val="24"/>
        </w:rPr>
        <w:t xml:space="preserve"> </w:t>
      </w:r>
      <w:r w:rsidR="00F030B1" w:rsidRPr="00CB2A61">
        <w:rPr>
          <w:bCs w:val="0"/>
          <w:sz w:val="24"/>
          <w:szCs w:val="24"/>
        </w:rPr>
        <w:t xml:space="preserve">услуг </w:t>
      </w:r>
      <w:r w:rsidRPr="00CB2A61">
        <w:rPr>
          <w:bCs w:val="0"/>
          <w:sz w:val="24"/>
          <w:szCs w:val="24"/>
        </w:rPr>
        <w:t>по</w:t>
      </w:r>
      <w:r w:rsidR="00717F60" w:rsidRPr="00CB2A6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17F6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B71B9D" w:rsidRPr="00CB2A61">
        <w:rPr>
          <w:bCs w:val="0"/>
          <w:sz w:val="24"/>
          <w:szCs w:val="24"/>
        </w:rPr>
        <w:instrText xml:space="preserve"> REF _Ref440271036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0A00E6" w:rsidRPr="00CB2A6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_Ref440361914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420F24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требованиям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(подраздел</w:t>
      </w:r>
      <w:r w:rsidR="00420F24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="00FF4BD0" w:rsidRPr="00CB2A61">
        <w:rPr>
          <w:bCs w:val="0"/>
          <w:sz w:val="24"/>
          <w:szCs w:val="24"/>
        </w:rPr>
        <w:t>)</w:t>
      </w:r>
      <w:r w:rsidR="00B71B9D"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_Ref440361610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CB2A6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683384"/>
      <w:r w:rsidRPr="00CB2A6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2"/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Письмо о подаче оферты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F86B89"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CB2A61">
        <w:rPr>
          <w:sz w:val="24"/>
          <w:szCs w:val="24"/>
        </w:rPr>
        <w:t xml:space="preserve">Антикоррупционные обязательства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Докумен</w:t>
      </w:r>
      <w:proofErr w:type="gramStart"/>
      <w:r w:rsidRPr="00CB2A61">
        <w:rPr>
          <w:sz w:val="24"/>
          <w:szCs w:val="24"/>
        </w:rPr>
        <w:t>т(</w:t>
      </w:r>
      <w:proofErr w:type="gramEnd"/>
      <w:r w:rsidRPr="00CB2A61">
        <w:rPr>
          <w:sz w:val="24"/>
          <w:szCs w:val="24"/>
        </w:rPr>
        <w:t xml:space="preserve">ы) в соответствии с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Техническое предложение </w:t>
      </w:r>
      <w:r w:rsidRPr="00CB2A61">
        <w:rPr>
          <w:bCs w:val="0"/>
          <w:spacing w:val="-1"/>
          <w:sz w:val="24"/>
          <w:szCs w:val="24"/>
        </w:rPr>
        <w:t>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_Ref440537086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Сводная таблица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оказания</w:t>
      </w:r>
      <w:r w:rsidRPr="00CB2A61">
        <w:rPr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_Ref440361959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Протокол разногласий к проекту Договора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_Ref440361610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Анкета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запроса предложений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DA481F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A481F" w:rsidRPr="00CB2A61">
        <w:rPr>
          <w:bCs w:val="0"/>
          <w:sz w:val="24"/>
          <w:szCs w:val="24"/>
        </w:rPr>
        <w:instrText xml:space="preserve"> REF _Ref444170274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5.7.1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38211D" w:rsidRPr="00CB2A61">
        <w:rPr>
          <w:bCs w:val="0"/>
          <w:sz w:val="24"/>
          <w:szCs w:val="24"/>
        </w:rPr>
        <w:t xml:space="preserve"> </w:t>
      </w:r>
      <w:r w:rsidR="0038211D" w:rsidRPr="00CB2A61">
        <w:rPr>
          <w:sz w:val="24"/>
          <w:szCs w:val="24"/>
        </w:rPr>
        <w:t xml:space="preserve">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Pr="00CB2A61">
        <w:rPr>
          <w:bCs w:val="0"/>
          <w:sz w:val="24"/>
          <w:szCs w:val="24"/>
        </w:rPr>
        <w:t>;</w:t>
      </w:r>
    </w:p>
    <w:p w:rsidR="00DA481F" w:rsidRPr="00CB2A6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</w:t>
      </w:r>
      <w:r w:rsidRPr="00CB2A61">
        <w:rPr>
          <w:sz w:val="24"/>
          <w:szCs w:val="24"/>
        </w:rPr>
        <w:lastRenderedPageBreak/>
        <w:t xml:space="preserve">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</w:t>
      </w:r>
      <w:r w:rsidR="005106E7" w:rsidRPr="00CB2A6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bCs w:val="0"/>
          <w:sz w:val="24"/>
          <w:szCs w:val="24"/>
        </w:rPr>
        <w:t>, за исключением документ</w:t>
      </w:r>
      <w:r w:rsidR="00FA5339" w:rsidRPr="00CB2A61">
        <w:rPr>
          <w:bCs w:val="0"/>
          <w:sz w:val="24"/>
          <w:szCs w:val="24"/>
        </w:rPr>
        <w:t>ов</w:t>
      </w:r>
      <w:r w:rsidR="00F463E8" w:rsidRPr="00CB2A61">
        <w:rPr>
          <w:bCs w:val="0"/>
          <w:sz w:val="24"/>
          <w:szCs w:val="24"/>
        </w:rPr>
        <w:t>, указанн</w:t>
      </w:r>
      <w:r w:rsidR="00FA5339" w:rsidRPr="00CB2A61">
        <w:rPr>
          <w:bCs w:val="0"/>
          <w:sz w:val="24"/>
          <w:szCs w:val="24"/>
        </w:rPr>
        <w:t>ых</w:t>
      </w:r>
      <w:r w:rsidR="00F463E8" w:rsidRPr="00CB2A61">
        <w:rPr>
          <w:bCs w:val="0"/>
          <w:sz w:val="24"/>
          <w:szCs w:val="24"/>
        </w:rPr>
        <w:t xml:space="preserve"> в </w:t>
      </w:r>
      <w:proofErr w:type="spellStart"/>
      <w:r w:rsidR="00F463E8" w:rsidRPr="00CB2A61">
        <w:rPr>
          <w:sz w:val="24"/>
          <w:szCs w:val="24"/>
        </w:rPr>
        <w:t>пп</w:t>
      </w:r>
      <w:proofErr w:type="spellEnd"/>
      <w:r w:rsidR="00F463E8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,</w:t>
      </w:r>
      <w:r w:rsidR="007638F4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_Ref440372326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д)</w:t>
      </w:r>
      <w:r w:rsidR="00AD2F1E" w:rsidRPr="00CB2A61">
        <w:rPr>
          <w:sz w:val="24"/>
          <w:szCs w:val="24"/>
        </w:rPr>
        <w:fldChar w:fldCharType="end"/>
      </w:r>
      <w:r w:rsidR="007638F4" w:rsidRPr="00CB2A61">
        <w:rPr>
          <w:sz w:val="24"/>
          <w:szCs w:val="24"/>
        </w:rPr>
        <w:t>,</w:t>
      </w:r>
      <w:r w:rsidR="00FA5339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_Ref440371812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м)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 xml:space="preserve">,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_Ref440371822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н)</w:t>
      </w:r>
      <w:r w:rsidR="00AD2F1E" w:rsidRPr="00CB2A61">
        <w:rPr>
          <w:sz w:val="24"/>
          <w:szCs w:val="24"/>
        </w:rPr>
        <w:fldChar w:fldCharType="end"/>
      </w:r>
      <w:r w:rsidR="002F273A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D90031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>;</w:t>
      </w:r>
    </w:p>
    <w:p w:rsidR="00BD74DF" w:rsidRPr="00CB2A6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_Ref306143446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CB2A61">
        <w:rPr>
          <w:sz w:val="24"/>
          <w:szCs w:val="24"/>
        </w:rPr>
        <w:t>;</w:t>
      </w:r>
    </w:p>
    <w:p w:rsidR="005106E7" w:rsidRPr="00CB2A6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_Ref465847423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CB2A61">
        <w:rPr>
          <w:sz w:val="24"/>
          <w:szCs w:val="24"/>
        </w:rPr>
        <w:t>.</w:t>
      </w:r>
    </w:p>
    <w:p w:rsidR="00CE4D51" w:rsidRPr="00CB2A6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3" w:name="_Ref306004660"/>
      <w:proofErr w:type="gramStart"/>
      <w:r w:rsidRPr="00CB2A6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_Ref442263553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3.3.14.4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  <w:proofErr w:type="gramEnd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у. В </w:t>
      </w:r>
      <w:proofErr w:type="gramStart"/>
      <w:r w:rsidR="00717F60" w:rsidRPr="00CB2A61">
        <w:rPr>
          <w:bCs w:val="0"/>
          <w:sz w:val="24"/>
          <w:szCs w:val="24"/>
        </w:rPr>
        <w:t>случае</w:t>
      </w:r>
      <w:proofErr w:type="gramEnd"/>
      <w:r w:rsidR="00717F60" w:rsidRPr="00CB2A61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такого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отклоняются без рассмотрения по существу.</w:t>
      </w:r>
      <w:bookmarkEnd w:id="353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Все формы, указанные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CB2A6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_Ref191386419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CB2A61">
        <w:rPr>
          <w:bCs w:val="0"/>
          <w:sz w:val="24"/>
          <w:szCs w:val="24"/>
        </w:rPr>
        <w:t>.</w:t>
      </w:r>
      <w:proofErr w:type="gramEnd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55279015"/>
      <w:bookmarkStart w:id="355" w:name="_Ref55279017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CB2A61">
        <w:rPr>
          <w:bCs w:val="0"/>
          <w:sz w:val="24"/>
          <w:szCs w:val="24"/>
        </w:rPr>
        <w:t>образом</w:t>
      </w:r>
      <w:proofErr w:type="gramEnd"/>
      <w:r w:rsidRPr="00CB2A6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CB2A61">
        <w:rPr>
          <w:bCs w:val="0"/>
          <w:sz w:val="24"/>
          <w:szCs w:val="24"/>
        </w:rPr>
        <w:t>последнем</w:t>
      </w:r>
      <w:proofErr w:type="gramEnd"/>
      <w:r w:rsidRPr="00CB2A61">
        <w:rPr>
          <w:bCs w:val="0"/>
          <w:sz w:val="24"/>
          <w:szCs w:val="24"/>
        </w:rPr>
        <w:t xml:space="preserve"> случае </w:t>
      </w:r>
      <w:r w:rsidR="00C318B5" w:rsidRPr="00CB2A61">
        <w:rPr>
          <w:bCs w:val="0"/>
          <w:sz w:val="24"/>
          <w:szCs w:val="24"/>
        </w:rPr>
        <w:t>копия</w:t>
      </w:r>
      <w:r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 xml:space="preserve">доверенности </w:t>
      </w:r>
      <w:r w:rsidRPr="00CB2A61">
        <w:rPr>
          <w:bCs w:val="0"/>
          <w:sz w:val="24"/>
          <w:szCs w:val="24"/>
        </w:rPr>
        <w:t xml:space="preserve">прикладывается к </w:t>
      </w:r>
      <w:r w:rsidR="00F056E4" w:rsidRPr="00CB2A61">
        <w:rPr>
          <w:bCs w:val="0"/>
          <w:sz w:val="24"/>
          <w:szCs w:val="24"/>
        </w:rPr>
        <w:t>Заявке</w:t>
      </w:r>
      <w:r w:rsidRPr="00CB2A61">
        <w:rPr>
          <w:bCs w:val="0"/>
          <w:sz w:val="24"/>
          <w:szCs w:val="24"/>
        </w:rPr>
        <w:t>.</w:t>
      </w:r>
      <w:bookmarkEnd w:id="354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195087786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>, должен быть скреплен печатью Участника.</w:t>
      </w:r>
      <w:bookmarkEnd w:id="355"/>
      <w:bookmarkEnd w:id="356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CB2A61">
        <w:rPr>
          <w:sz w:val="24"/>
          <w:szCs w:val="24"/>
        </w:rPr>
        <w:t>Заявку</w:t>
      </w:r>
      <w:r w:rsidRPr="00CB2A61">
        <w:rPr>
          <w:sz w:val="24"/>
          <w:szCs w:val="24"/>
        </w:rPr>
        <w:t xml:space="preserve"> </w:t>
      </w:r>
      <w:r w:rsidR="000E5AC7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Участник в </w:t>
      </w:r>
      <w:r w:rsidR="000A00E6" w:rsidRPr="00CB2A61">
        <w:rPr>
          <w:bCs w:val="0"/>
          <w:sz w:val="24"/>
          <w:szCs w:val="24"/>
        </w:rPr>
        <w:t>Графике оплаты оказания услуг (</w:t>
      </w:r>
      <w:r w:rsidR="000A00E6" w:rsidRPr="00CB2A61">
        <w:rPr>
          <w:bCs w:val="0"/>
          <w:spacing w:val="-2"/>
          <w:sz w:val="24"/>
          <w:szCs w:val="24"/>
        </w:rPr>
        <w:t>под</w:t>
      </w:r>
      <w:r w:rsidR="000A00E6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_Ref440361959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0A00E6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должен указать условия оплаты за </w:t>
      </w:r>
      <w:r w:rsidR="00541FAB" w:rsidRPr="00CB2A61">
        <w:rPr>
          <w:sz w:val="24"/>
          <w:szCs w:val="24"/>
        </w:rPr>
        <w:t>оказываемые услуги</w:t>
      </w:r>
      <w:r w:rsidRPr="00CB2A61">
        <w:rPr>
          <w:sz w:val="24"/>
          <w:szCs w:val="24"/>
        </w:rPr>
        <w:t xml:space="preserve">, а в Графике </w:t>
      </w:r>
      <w:r w:rsidR="00C8364E" w:rsidRPr="00CB2A61">
        <w:rPr>
          <w:bCs w:val="0"/>
          <w:sz w:val="24"/>
          <w:szCs w:val="24"/>
        </w:rPr>
        <w:t>оказания</w:t>
      </w:r>
      <w:r w:rsidR="00B71B9D" w:rsidRPr="00CB2A61">
        <w:rPr>
          <w:sz w:val="24"/>
          <w:szCs w:val="24"/>
        </w:rPr>
        <w:t xml:space="preserve"> услуг</w:t>
      </w:r>
      <w:r w:rsidRPr="00CB2A61">
        <w:rPr>
          <w:sz w:val="24"/>
          <w:szCs w:val="24"/>
        </w:rPr>
        <w:t xml:space="preserve"> </w:t>
      </w:r>
      <w:r w:rsidR="00B71B9D" w:rsidRPr="00CB2A61">
        <w:rPr>
          <w:bCs w:val="0"/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_Ref440271036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– условия </w:t>
      </w:r>
      <w:r w:rsidRPr="00CB2A61">
        <w:rPr>
          <w:sz w:val="24"/>
          <w:szCs w:val="24"/>
        </w:rPr>
        <w:lastRenderedPageBreak/>
        <w:t xml:space="preserve">по срокам </w:t>
      </w:r>
      <w:r w:rsidR="00541FAB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B71B9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 xml:space="preserve">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B71B9D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57" w:name="_Ref115076752"/>
      <w:bookmarkStart w:id="358" w:name="_Ref191386109"/>
      <w:bookmarkStart w:id="359" w:name="_Ref191386419"/>
      <w:bookmarkStart w:id="360" w:name="_Toc440361327"/>
      <w:bookmarkStart w:id="361" w:name="_Toc440376082"/>
      <w:bookmarkStart w:id="362" w:name="_Toc440376209"/>
      <w:bookmarkStart w:id="363" w:name="_Toc440382474"/>
      <w:bookmarkStart w:id="364" w:name="_Toc440447144"/>
      <w:bookmarkStart w:id="365" w:name="_Toc440632304"/>
      <w:bookmarkStart w:id="366" w:name="_Toc440875077"/>
      <w:bookmarkStart w:id="367" w:name="_Toc441131064"/>
      <w:bookmarkStart w:id="368" w:name="_Toc465774585"/>
      <w:bookmarkStart w:id="369" w:name="_Toc465848814"/>
      <w:bookmarkStart w:id="370" w:name="_Toc468876133"/>
      <w:bookmarkStart w:id="371" w:name="_Toc469487627"/>
      <w:bookmarkStart w:id="372" w:name="_Toc471979925"/>
      <w:bookmarkStart w:id="373" w:name="_Toc498590173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 через </w:t>
      </w:r>
      <w:bookmarkEnd w:id="357"/>
      <w:bookmarkEnd w:id="358"/>
      <w:bookmarkEnd w:id="359"/>
      <w:r w:rsidRPr="00CB2A61">
        <w:rPr>
          <w:szCs w:val="24"/>
        </w:rPr>
        <w:t>ЭТП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CB2A6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при оформлении </w:t>
      </w:r>
      <w:r w:rsidR="004B5EB3" w:rsidRPr="00CB2A61">
        <w:rPr>
          <w:bCs w:val="0"/>
          <w:sz w:val="24"/>
          <w:szCs w:val="24"/>
        </w:rPr>
        <w:t>Заявк</w:t>
      </w:r>
      <w:r w:rsidR="00FE5731" w:rsidRPr="00CB2A61">
        <w:rPr>
          <w:bCs w:val="0"/>
          <w:sz w:val="24"/>
          <w:szCs w:val="24"/>
        </w:rPr>
        <w:t xml:space="preserve">и </w:t>
      </w:r>
      <w:r w:rsidR="00717F60" w:rsidRPr="00CB2A6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окументацией по запросу предложений.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файлы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и, размещенные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Правила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74" w:name="_Ref115076807"/>
      <w:bookmarkStart w:id="375" w:name="_Toc440361328"/>
      <w:bookmarkStart w:id="376" w:name="_Toc440376083"/>
      <w:bookmarkStart w:id="377" w:name="_Toc440376210"/>
      <w:bookmarkStart w:id="378" w:name="_Toc440382475"/>
      <w:bookmarkStart w:id="379" w:name="_Toc440447145"/>
      <w:bookmarkStart w:id="380" w:name="_Toc440632305"/>
      <w:bookmarkStart w:id="381" w:name="_Toc440875078"/>
      <w:bookmarkStart w:id="382" w:name="_Toc441131065"/>
      <w:bookmarkStart w:id="383" w:name="_Toc465774586"/>
      <w:bookmarkStart w:id="384" w:name="_Toc465848815"/>
      <w:bookmarkStart w:id="385" w:name="_Toc468876134"/>
      <w:bookmarkStart w:id="386" w:name="_Toc469487628"/>
      <w:bookmarkStart w:id="387" w:name="_Toc471979926"/>
      <w:bookmarkStart w:id="388" w:name="_Toc498590174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 xml:space="preserve">и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17F60" w:rsidRPr="00CB2A6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9" w:name="_Ref191386548"/>
      <w:r w:rsidRPr="00CB2A6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предусмотрено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  <w:bookmarkEnd w:id="389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90" w:name="_Ref306008743"/>
      <w:bookmarkStart w:id="391" w:name="_Toc440361329"/>
      <w:bookmarkStart w:id="392" w:name="_Toc440376084"/>
      <w:bookmarkStart w:id="393" w:name="_Toc440376211"/>
      <w:bookmarkStart w:id="394" w:name="_Toc440382476"/>
      <w:bookmarkStart w:id="395" w:name="_Toc440447146"/>
      <w:bookmarkStart w:id="396" w:name="_Toc440632306"/>
      <w:bookmarkStart w:id="397" w:name="_Toc440875079"/>
      <w:bookmarkStart w:id="398" w:name="_Toc441131066"/>
      <w:bookmarkStart w:id="399" w:name="_Toc465774587"/>
      <w:bookmarkStart w:id="400" w:name="_Toc465848816"/>
      <w:bookmarkStart w:id="401" w:name="_Toc468876135"/>
      <w:bookmarkStart w:id="402" w:name="_Toc469487629"/>
      <w:bookmarkStart w:id="403" w:name="_Toc471979927"/>
      <w:bookmarkStart w:id="404" w:name="_Toc498590175"/>
      <w:r w:rsidRPr="00CB2A61">
        <w:rPr>
          <w:szCs w:val="24"/>
        </w:rPr>
        <w:t xml:space="preserve">Требования к сроку действия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CB2A6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5" w:name="_Ref303683455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CB2A61">
        <w:rPr>
          <w:bCs w:val="0"/>
          <w:sz w:val="24"/>
          <w:szCs w:val="24"/>
        </w:rPr>
        <w:t>любом</w:t>
      </w:r>
      <w:proofErr w:type="gramEnd"/>
      <w:r w:rsidR="00717F60" w:rsidRPr="00CB2A61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CB2A61">
        <w:rPr>
          <w:bCs w:val="0"/>
          <w:sz w:val="24"/>
          <w:szCs w:val="24"/>
        </w:rPr>
        <w:t>90</w:t>
      </w:r>
      <w:r w:rsidR="00717F60" w:rsidRPr="00CB2A6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CB2A61">
        <w:rPr>
          <w:bCs w:val="0"/>
          <w:sz w:val="24"/>
          <w:szCs w:val="24"/>
        </w:rPr>
        <w:t xml:space="preserve">подачи </w:t>
      </w:r>
      <w:r w:rsidR="00717F60" w:rsidRPr="00CB2A61">
        <w:rPr>
          <w:bCs w:val="0"/>
          <w:sz w:val="24"/>
          <w:szCs w:val="24"/>
        </w:rPr>
        <w:t>Заявок</w:t>
      </w:r>
      <w:r w:rsidR="00D71E6D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="00D71E6D" w:rsidRPr="00CB2A61">
        <w:rPr>
          <w:bCs w:val="0"/>
          <w:sz w:val="24"/>
          <w:szCs w:val="24"/>
        </w:rPr>
        <w:t>)</w:t>
      </w:r>
      <w:r w:rsidR="00717F60" w:rsidRPr="00CB2A61">
        <w:rPr>
          <w:bCs w:val="0"/>
          <w:sz w:val="24"/>
          <w:szCs w:val="24"/>
        </w:rPr>
        <w:t>.</w:t>
      </w:r>
      <w:bookmarkEnd w:id="405"/>
    </w:p>
    <w:p w:rsidR="00717F60" w:rsidRPr="00CB2A6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06" w:name="_Toc440361330"/>
      <w:bookmarkStart w:id="407" w:name="_Toc440376085"/>
      <w:bookmarkStart w:id="408" w:name="_Toc440376212"/>
      <w:bookmarkStart w:id="409" w:name="_Toc440382477"/>
      <w:bookmarkStart w:id="410" w:name="_Toc440447147"/>
      <w:bookmarkStart w:id="411" w:name="_Toc440632307"/>
      <w:bookmarkStart w:id="412" w:name="_Toc440875080"/>
      <w:bookmarkStart w:id="413" w:name="_Toc441131067"/>
      <w:bookmarkStart w:id="414" w:name="_Toc465774588"/>
      <w:bookmarkStart w:id="415" w:name="_Toc465848817"/>
      <w:bookmarkStart w:id="416" w:name="_Toc468876136"/>
      <w:bookmarkStart w:id="417" w:name="_Toc469487630"/>
      <w:bookmarkStart w:id="418" w:name="_Toc471979928"/>
      <w:bookmarkStart w:id="419" w:name="_Toc498590176"/>
      <w:r w:rsidRPr="00CB2A61">
        <w:rPr>
          <w:szCs w:val="24"/>
        </w:rPr>
        <w:t xml:space="preserve">Требования к языку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:rsidR="00717F60" w:rsidRPr="00CB2A6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3.3.5.1. </w:t>
      </w:r>
      <w:r w:rsidR="00717F60" w:rsidRPr="00CB2A61">
        <w:rPr>
          <w:bCs w:val="0"/>
          <w:sz w:val="24"/>
          <w:szCs w:val="24"/>
        </w:rPr>
        <w:t xml:space="preserve">Все документы, входящие в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CB2A61">
        <w:rPr>
          <w:bCs w:val="0"/>
          <w:sz w:val="24"/>
          <w:szCs w:val="24"/>
        </w:rPr>
        <w:t>апостилированный</w:t>
      </w:r>
      <w:proofErr w:type="spellEnd"/>
      <w:r w:rsidRPr="00CB2A6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20" w:name="_Toc440361331"/>
      <w:bookmarkStart w:id="421" w:name="_Toc440376086"/>
      <w:bookmarkStart w:id="422" w:name="_Toc440376213"/>
      <w:bookmarkStart w:id="423" w:name="_Toc440382478"/>
      <w:bookmarkStart w:id="424" w:name="_Toc440447148"/>
      <w:bookmarkStart w:id="425" w:name="_Toc440632308"/>
      <w:bookmarkStart w:id="426" w:name="_Toc440875081"/>
      <w:bookmarkStart w:id="427" w:name="_Toc441131068"/>
      <w:bookmarkStart w:id="428" w:name="_Toc465774589"/>
      <w:bookmarkStart w:id="429" w:name="_Toc465848818"/>
      <w:bookmarkStart w:id="430" w:name="_Toc468876137"/>
      <w:bookmarkStart w:id="431" w:name="_Toc469487631"/>
      <w:bookmarkStart w:id="432" w:name="_Toc471979929"/>
      <w:bookmarkStart w:id="433" w:name="_Toc498590177"/>
      <w:r w:rsidRPr="00CB2A61">
        <w:rPr>
          <w:szCs w:val="24"/>
        </w:rPr>
        <w:t xml:space="preserve">Требования к валюте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Все суммы денежных сре</w:t>
      </w:r>
      <w:proofErr w:type="gramStart"/>
      <w:r w:rsidRPr="00CB2A61">
        <w:rPr>
          <w:bCs w:val="0"/>
          <w:sz w:val="24"/>
          <w:szCs w:val="24"/>
        </w:rPr>
        <w:t>дств в д</w:t>
      </w:r>
      <w:proofErr w:type="gramEnd"/>
      <w:r w:rsidRPr="00CB2A61">
        <w:rPr>
          <w:bCs w:val="0"/>
          <w:sz w:val="24"/>
          <w:szCs w:val="24"/>
        </w:rPr>
        <w:t xml:space="preserve">окументах, входящих 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у, должны быть выражены в рублях</w:t>
      </w:r>
      <w:r w:rsidR="00676A76" w:rsidRPr="00CB2A61">
        <w:rPr>
          <w:bCs w:val="0"/>
          <w:sz w:val="24"/>
          <w:szCs w:val="24"/>
        </w:rPr>
        <w:t xml:space="preserve"> РФ</w:t>
      </w:r>
      <w:r w:rsidRPr="00CB2A61">
        <w:rPr>
          <w:bCs w:val="0"/>
          <w:sz w:val="24"/>
          <w:szCs w:val="24"/>
        </w:rPr>
        <w:t>,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CB2A61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фиксируется в рублях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34" w:name="_Toc440361332"/>
      <w:bookmarkStart w:id="435" w:name="_Toc440376087"/>
      <w:bookmarkStart w:id="436" w:name="_Toc440376214"/>
      <w:bookmarkStart w:id="437" w:name="_Toc440382479"/>
      <w:bookmarkStart w:id="438" w:name="_Toc440447149"/>
      <w:bookmarkStart w:id="439" w:name="_Toc440632309"/>
      <w:bookmarkStart w:id="440" w:name="_Toc440875082"/>
      <w:bookmarkStart w:id="441" w:name="_Toc441131069"/>
      <w:bookmarkStart w:id="442" w:name="_Toc465774590"/>
      <w:bookmarkStart w:id="443" w:name="_Toc465848819"/>
      <w:bookmarkStart w:id="444" w:name="_Ref468875898"/>
      <w:bookmarkStart w:id="445" w:name="_Toc468876138"/>
      <w:bookmarkStart w:id="446" w:name="_Toc469487632"/>
      <w:bookmarkStart w:id="447" w:name="_Toc471979930"/>
      <w:bookmarkStart w:id="448" w:name="_Toc498590178"/>
      <w:r w:rsidRPr="00CB2A61">
        <w:rPr>
          <w:szCs w:val="24"/>
        </w:rPr>
        <w:t xml:space="preserve">Начальная (максимальная) цена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 (цена лота)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</w:p>
    <w:p w:rsidR="00216641" w:rsidRPr="00CB2A6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9" w:name="_Ref467510701"/>
      <w:r w:rsidRPr="00CB2A61">
        <w:rPr>
          <w:bCs w:val="0"/>
          <w:sz w:val="24"/>
          <w:szCs w:val="24"/>
        </w:rPr>
        <w:t xml:space="preserve">Начальная (максимальная) цена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</w:t>
      </w:r>
      <w:r w:rsidR="00216641" w:rsidRPr="00CB2A61">
        <w:rPr>
          <w:bCs w:val="0"/>
          <w:sz w:val="24"/>
          <w:szCs w:val="24"/>
        </w:rPr>
        <w:t>:</w:t>
      </w:r>
      <w:bookmarkEnd w:id="449"/>
    </w:p>
    <w:p w:rsidR="00280464" w:rsidRPr="00821B9D" w:rsidRDefault="00821B9D" w:rsidP="00286D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21B9D">
        <w:rPr>
          <w:b/>
          <w:sz w:val="24"/>
          <w:szCs w:val="24"/>
        </w:rPr>
        <w:t>450 000</w:t>
      </w:r>
      <w:r w:rsidRPr="00821B9D">
        <w:rPr>
          <w:sz w:val="24"/>
          <w:szCs w:val="24"/>
        </w:rPr>
        <w:t xml:space="preserve"> (Четыреста пятьдесят тысяч) рублей 00 копеек РФ, без учета НДС; НДС составляет </w:t>
      </w:r>
      <w:r w:rsidRPr="00821B9D">
        <w:rPr>
          <w:b/>
          <w:sz w:val="24"/>
          <w:szCs w:val="24"/>
        </w:rPr>
        <w:t xml:space="preserve">81 000 </w:t>
      </w:r>
      <w:r w:rsidRPr="00821B9D">
        <w:rPr>
          <w:sz w:val="24"/>
          <w:szCs w:val="24"/>
        </w:rPr>
        <w:t xml:space="preserve">(Восемьдесят одна тысяча) рублей 00 копеек РФ; </w:t>
      </w:r>
      <w:r w:rsidRPr="00821B9D">
        <w:rPr>
          <w:b/>
          <w:sz w:val="24"/>
          <w:szCs w:val="24"/>
        </w:rPr>
        <w:t>531 000</w:t>
      </w:r>
      <w:r w:rsidRPr="00821B9D">
        <w:rPr>
          <w:sz w:val="24"/>
          <w:szCs w:val="24"/>
        </w:rPr>
        <w:t xml:space="preserve"> (Пятьсот тридцать тысяч) рублей 00 копеек РФ, с учетом НДС.</w:t>
      </w:r>
    </w:p>
    <w:p w:rsidR="004F657D" w:rsidRPr="00CB2A6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="004F657D" w:rsidRPr="00CB2A61">
        <w:rPr>
          <w:bCs w:val="0"/>
          <w:sz w:val="24"/>
          <w:szCs w:val="24"/>
        </w:rPr>
        <w:t>.</w:t>
      </w:r>
    </w:p>
    <w:p w:rsidR="00546518" w:rsidRPr="00CB2A6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Pr="00CB2A61">
        <w:rPr>
          <w:sz w:val="24"/>
          <w:szCs w:val="24"/>
        </w:rPr>
        <w:t xml:space="preserve"> по данному филиалу</w:t>
      </w:r>
      <w:r w:rsidR="00546518" w:rsidRPr="00CB2A61">
        <w:rPr>
          <w:sz w:val="24"/>
          <w:szCs w:val="24"/>
        </w:rPr>
        <w:t>.</w:t>
      </w:r>
    </w:p>
    <w:p w:rsidR="00491992" w:rsidRPr="00CB2A6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Начальная (предельная) цена, указанная в 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_Ref467510701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3.3.7.1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CB2A61">
        <w:rPr>
          <w:bCs w:val="0"/>
          <w:sz w:val="24"/>
          <w:szCs w:val="24"/>
        </w:rPr>
        <w:t>Сводной таблице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(п.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_Ref306138385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3.6.4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в письме о подаче оферты </w:t>
      </w:r>
      <w:r w:rsidR="003F3A69" w:rsidRPr="00CB2A61">
        <w:rPr>
          <w:bCs w:val="0"/>
          <w:spacing w:val="-2"/>
          <w:sz w:val="24"/>
          <w:szCs w:val="24"/>
        </w:rPr>
        <w:t>(под</w:t>
      </w:r>
      <w:r w:rsidR="003F3A69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3F3A69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_Ref467510701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3.3.7.1</w:t>
      </w:r>
      <w:r w:rsidR="002F5A68" w:rsidRPr="00CB2A61">
        <w:rPr>
          <w:sz w:val="24"/>
          <w:szCs w:val="24"/>
        </w:rPr>
        <w:fldChar w:fldCharType="end"/>
      </w:r>
      <w:r w:rsidR="00ED6239" w:rsidRPr="00CB2A61">
        <w:rPr>
          <w:bCs w:val="0"/>
          <w:sz w:val="24"/>
          <w:szCs w:val="24"/>
        </w:rPr>
        <w:t xml:space="preserve">, а также в </w:t>
      </w:r>
      <w:r w:rsidR="00EA1723" w:rsidRPr="00CB2A61">
        <w:rPr>
          <w:sz w:val="24"/>
          <w:szCs w:val="24"/>
        </w:rPr>
        <w:t xml:space="preserve">Графике оплаты оказания услуг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_Ref440361439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EA1723" w:rsidRPr="00CB2A61">
        <w:rPr>
          <w:sz w:val="24"/>
          <w:szCs w:val="24"/>
        </w:rPr>
        <w:t>)</w:t>
      </w:r>
      <w:r w:rsidR="00BD74DF" w:rsidRPr="00CB2A61">
        <w:rPr>
          <w:bCs w:val="0"/>
          <w:sz w:val="24"/>
          <w:szCs w:val="24"/>
        </w:rPr>
        <w:t xml:space="preserve"> и </w:t>
      </w:r>
      <w:r w:rsidR="00BD74DF" w:rsidRPr="00CB2A61">
        <w:rPr>
          <w:sz w:val="24"/>
          <w:szCs w:val="24"/>
        </w:rPr>
        <w:t>на «котировочной доске» ЭТП</w:t>
      </w:r>
      <w:r w:rsidRPr="00CB2A61">
        <w:rPr>
          <w:bCs w:val="0"/>
          <w:sz w:val="24"/>
          <w:szCs w:val="24"/>
        </w:rPr>
        <w:t xml:space="preserve">. В противном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 Заявк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Участника будет отклонен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CB2A61">
        <w:rPr>
          <w:bCs w:val="0"/>
          <w:sz w:val="24"/>
          <w:szCs w:val="24"/>
        </w:rPr>
        <w:t xml:space="preserve">стоимости </w:t>
      </w:r>
      <w:r w:rsidR="00491992" w:rsidRPr="00CB2A61">
        <w:rPr>
          <w:sz w:val="24"/>
          <w:szCs w:val="24"/>
        </w:rPr>
        <w:t>за единицу продукции</w:t>
      </w:r>
      <w:r w:rsidR="00491992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без учета НДС.</w:t>
      </w:r>
    </w:p>
    <w:p w:rsidR="00BC1324" w:rsidRPr="00CB2A6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данной документации.</w:t>
      </w:r>
    </w:p>
    <w:p w:rsidR="002A5B42" w:rsidRPr="00CB2A61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6139"/>
      <w:bookmarkStart w:id="463" w:name="_Toc469487633"/>
      <w:bookmarkStart w:id="464" w:name="_Toc471979931"/>
      <w:bookmarkStart w:id="465" w:name="_Toc498590179"/>
      <w:bookmarkStart w:id="466" w:name="_Ref303624481"/>
      <w:r w:rsidRPr="00CB2A61">
        <w:rPr>
          <w:szCs w:val="24"/>
        </w:rPr>
        <w:t xml:space="preserve">Требования к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CB2A61">
        <w:rPr>
          <w:szCs w:val="24"/>
        </w:rPr>
        <w:t xml:space="preserve"> </w:t>
      </w:r>
    </w:p>
    <w:p w:rsidR="00E71628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CB2A61">
        <w:rPr>
          <w:bCs w:val="0"/>
          <w:sz w:val="24"/>
          <w:szCs w:val="24"/>
        </w:rPr>
        <w:t xml:space="preserve">Требования 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</w:t>
      </w:r>
      <w:bookmarkEnd w:id="467"/>
      <w:r w:rsidRPr="00CB2A61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CB2A61">
        <w:rPr>
          <w:bCs w:val="0"/>
          <w:sz w:val="24"/>
          <w:szCs w:val="24"/>
        </w:rPr>
        <w:t xml:space="preserve"> у</w:t>
      </w:r>
      <w:r w:rsidRPr="00CB2A61">
        <w:rPr>
          <w:bCs w:val="0"/>
          <w:sz w:val="24"/>
          <w:szCs w:val="24"/>
        </w:rPr>
        <w:t xml:space="preserve">частвовать в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</w:t>
      </w:r>
      <w:r w:rsidRPr="00237662">
        <w:rPr>
          <w:bCs w:val="0"/>
          <w:sz w:val="24"/>
          <w:szCs w:val="24"/>
        </w:rPr>
        <w:t xml:space="preserve">может любое юридическое, </w:t>
      </w:r>
      <w:r w:rsidRPr="00237662">
        <w:rPr>
          <w:bCs w:val="0"/>
          <w:color w:val="000000"/>
          <w:sz w:val="24"/>
          <w:szCs w:val="24"/>
        </w:rPr>
        <w:t>физическое</w:t>
      </w:r>
      <w:r w:rsidRPr="00237662">
        <w:rPr>
          <w:bCs w:val="0"/>
          <w:sz w:val="24"/>
          <w:szCs w:val="24"/>
        </w:rPr>
        <w:t xml:space="preserve"> лицо </w:t>
      </w:r>
      <w:r w:rsidR="00E71628" w:rsidRPr="00237662">
        <w:rPr>
          <w:bCs w:val="0"/>
          <w:sz w:val="24"/>
          <w:szCs w:val="24"/>
        </w:rPr>
        <w:t>(в т.</w:t>
      </w:r>
      <w:r w:rsidR="003129D4" w:rsidRPr="00237662">
        <w:rPr>
          <w:bCs w:val="0"/>
          <w:sz w:val="24"/>
          <w:szCs w:val="24"/>
        </w:rPr>
        <w:t xml:space="preserve"> </w:t>
      </w:r>
      <w:r w:rsidR="00E71628" w:rsidRPr="00237662">
        <w:rPr>
          <w:bCs w:val="0"/>
          <w:sz w:val="24"/>
          <w:szCs w:val="24"/>
        </w:rPr>
        <w:t xml:space="preserve">ч. </w:t>
      </w:r>
      <w:r w:rsidRPr="00237662">
        <w:rPr>
          <w:bCs w:val="0"/>
          <w:sz w:val="24"/>
          <w:szCs w:val="24"/>
        </w:rPr>
        <w:t>индивидуальный предприниматель</w:t>
      </w:r>
      <w:r w:rsidR="00E71628" w:rsidRPr="00237662">
        <w:rPr>
          <w:bCs w:val="0"/>
          <w:sz w:val="24"/>
          <w:szCs w:val="24"/>
        </w:rPr>
        <w:t>)</w:t>
      </w:r>
      <w:r w:rsidR="00237662" w:rsidRPr="00237662">
        <w:rPr>
          <w:bCs w:val="0"/>
          <w:sz w:val="24"/>
          <w:szCs w:val="24"/>
        </w:rPr>
        <w:t xml:space="preserve">, </w:t>
      </w:r>
      <w:r w:rsidR="00237662" w:rsidRPr="00237662">
        <w:rPr>
          <w:sz w:val="24"/>
          <w:szCs w:val="24"/>
        </w:rPr>
        <w:t>являющееся субъектом малого и среднего предпринимательства</w:t>
      </w:r>
      <w:r w:rsidRPr="00237662">
        <w:rPr>
          <w:bCs w:val="0"/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</w:t>
      </w:r>
      <w:proofErr w:type="gramStart"/>
      <w:r w:rsidR="00362EA4" w:rsidRPr="00CB2A6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_Ref191386451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>.</w:t>
      </w:r>
      <w:r w:rsidR="00036006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_Ref440876619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 При проведении запроса предложений на ЭТП, такое</w:t>
      </w:r>
      <w:r w:rsidRPr="00CB2A61">
        <w:rPr>
          <w:sz w:val="24"/>
          <w:szCs w:val="24"/>
        </w:rPr>
        <w:t xml:space="preserve"> лицо </w:t>
      </w:r>
      <w:r w:rsidRPr="00CB2A6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ЭТП, а также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проводимого запроса предложений.</w:t>
      </w:r>
      <w:bookmarkEnd w:id="469"/>
      <w:bookmarkEnd w:id="470"/>
      <w:proofErr w:type="gramEnd"/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CB2A6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,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CB2A6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CB2A6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CB2A61">
        <w:rPr>
          <w:sz w:val="24"/>
          <w:szCs w:val="24"/>
          <w:lang w:eastAsia="ru-RU"/>
        </w:rPr>
        <w:t>исполнения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123C70" w:rsidRPr="00CB2A61">
        <w:rPr>
          <w:bCs w:val="0"/>
          <w:color w:val="000000"/>
          <w:sz w:val="24"/>
          <w:szCs w:val="24"/>
        </w:rPr>
        <w:t>Договор</w:t>
      </w:r>
      <w:r w:rsidRPr="00CB2A61">
        <w:rPr>
          <w:bCs w:val="0"/>
          <w:color w:val="000000"/>
          <w:sz w:val="24"/>
          <w:szCs w:val="24"/>
        </w:rPr>
        <w:t xml:space="preserve">а </w:t>
      </w:r>
      <w:r w:rsidR="009D7F01" w:rsidRPr="00CB2A6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CB2A6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CB2A6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CB2A61">
        <w:rPr>
          <w:bCs w:val="0"/>
          <w:sz w:val="24"/>
          <w:szCs w:val="24"/>
        </w:rPr>
        <w:t>Участника не должен</w:t>
      </w:r>
      <w:r w:rsidRPr="00CB2A61">
        <w:rPr>
          <w:bCs w:val="0"/>
          <w:sz w:val="24"/>
          <w:szCs w:val="24"/>
        </w:rPr>
        <w:t xml:space="preserve"> быть наложен арест, </w:t>
      </w:r>
      <w:r w:rsidRPr="00CB2A61">
        <w:rPr>
          <w:sz w:val="24"/>
          <w:szCs w:val="24"/>
          <w:lang w:eastAsia="ru-RU"/>
        </w:rPr>
        <w:t>экономическая</w:t>
      </w:r>
      <w:r w:rsidRPr="00CB2A61">
        <w:rPr>
          <w:bCs w:val="0"/>
          <w:sz w:val="24"/>
          <w:szCs w:val="24"/>
        </w:rPr>
        <w:t xml:space="preserve"> деятельность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B2A6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proofErr w:type="gramStart"/>
      <w:r w:rsidRPr="00CB2A61">
        <w:rPr>
          <w:sz w:val="24"/>
          <w:szCs w:val="24"/>
          <w:lang w:eastAsia="ru-RU"/>
        </w:rPr>
        <w:t xml:space="preserve">не быть включенным в </w:t>
      </w:r>
      <w:r w:rsidRPr="00CB2A61">
        <w:rPr>
          <w:rFonts w:eastAsia="Arial Unicode MS"/>
          <w:sz w:val="24"/>
          <w:szCs w:val="24"/>
          <w:lang w:eastAsia="ru-RU"/>
        </w:rPr>
        <w:t>Реестр</w:t>
      </w:r>
      <w:r w:rsidRPr="00CB2A61">
        <w:rPr>
          <w:sz w:val="24"/>
          <w:szCs w:val="24"/>
          <w:lang w:eastAsia="ru-RU"/>
        </w:rPr>
        <w:t xml:space="preserve"> недобросовестных поставщиков</w:t>
      </w:r>
      <w:r w:rsidRPr="00CB2A6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CB2A61">
        <w:rPr>
          <w:sz w:val="24"/>
          <w:szCs w:val="24"/>
          <w:lang w:eastAsia="ru-RU"/>
        </w:rPr>
        <w:t xml:space="preserve"> либо в </w:t>
      </w:r>
      <w:r w:rsidRPr="00CB2A6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rFonts w:eastAsia="Arial Unicode MS"/>
          <w:sz w:val="24"/>
          <w:szCs w:val="24"/>
          <w:lang w:eastAsia="ru-RU"/>
        </w:rPr>
        <w:t>;</w:t>
      </w:r>
      <w:bookmarkEnd w:id="474"/>
      <w:proofErr w:type="gramEnd"/>
    </w:p>
    <w:p w:rsidR="00DC7643" w:rsidRPr="00CB2A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B2A6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B2A6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B2A6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3766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CB2A6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B2A61">
        <w:rPr>
          <w:color w:val="000000"/>
          <w:sz w:val="24"/>
          <w:szCs w:val="24"/>
          <w:lang w:eastAsia="ru-RU"/>
        </w:rPr>
        <w:t xml:space="preserve">оказания </w:t>
      </w:r>
      <w:r w:rsidRPr="00CB2A6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B2A61">
        <w:rPr>
          <w:color w:val="000000"/>
          <w:sz w:val="24"/>
          <w:szCs w:val="24"/>
          <w:lang w:eastAsia="ru-RU"/>
        </w:rPr>
        <w:t>услуг</w:t>
      </w:r>
      <w:r w:rsidR="009F4858" w:rsidRPr="00CB2A61">
        <w:rPr>
          <w:color w:val="000000"/>
          <w:sz w:val="24"/>
          <w:szCs w:val="24"/>
          <w:lang w:eastAsia="ru-RU"/>
        </w:rPr>
        <w:t xml:space="preserve"> </w:t>
      </w:r>
      <w:r w:rsidR="005347FA" w:rsidRPr="00CB2A6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CB2A6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CB2A6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CB2A61">
        <w:rPr>
          <w:color w:val="000000"/>
          <w:sz w:val="24"/>
          <w:szCs w:val="24"/>
          <w:lang w:eastAsia="ru-RU"/>
        </w:rPr>
        <w:t xml:space="preserve"> по </w:t>
      </w:r>
      <w:r w:rsidR="002037C3" w:rsidRPr="00CB2A6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CB2A6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CB2A6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CB2A6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CB2A61">
        <w:rPr>
          <w:color w:val="000000"/>
          <w:sz w:val="24"/>
          <w:szCs w:val="24"/>
          <w:lang w:eastAsia="ru-RU"/>
        </w:rPr>
        <w:t>услуг</w:t>
      </w:r>
      <w:r w:rsidR="00036006" w:rsidRPr="00CB2A61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CB2A61">
        <w:rPr>
          <w:color w:val="000000"/>
          <w:sz w:val="24"/>
          <w:szCs w:val="24"/>
          <w:lang w:eastAsia="ru-RU"/>
        </w:rPr>
        <w:t>)</w:t>
      </w:r>
      <w:r w:rsidR="00036006" w:rsidRPr="00CB2A61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CB2A61">
        <w:rPr>
          <w:color w:val="000000"/>
          <w:sz w:val="24"/>
          <w:szCs w:val="24"/>
          <w:lang w:eastAsia="ru-RU"/>
        </w:rPr>
        <w:t xml:space="preserve"> </w:t>
      </w:r>
      <w:r w:rsidR="008D108C" w:rsidRPr="00CB2A6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237662">
        <w:rPr>
          <w:color w:val="000000"/>
          <w:sz w:val="24"/>
          <w:szCs w:val="24"/>
        </w:rPr>
        <w:t>договора по данной закупочной процедуре;</w:t>
      </w:r>
    </w:p>
    <w:p w:rsidR="00237662" w:rsidRPr="00237662" w:rsidRDefault="0023766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3766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B2A6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, изложены в Приложении №1 (Техническ</w:t>
      </w:r>
      <w:r w:rsidR="003776BB" w:rsidRPr="00CB2A61">
        <w:rPr>
          <w:sz w:val="24"/>
          <w:szCs w:val="24"/>
          <w:lang w:eastAsia="ru-RU"/>
        </w:rPr>
        <w:t>ом(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и(</w:t>
      </w:r>
      <w:proofErr w:type="spellStart"/>
      <w:r w:rsidRPr="00CB2A61">
        <w:rPr>
          <w:sz w:val="24"/>
          <w:szCs w:val="24"/>
          <w:lang w:eastAsia="ru-RU"/>
        </w:rPr>
        <w:t>ях</w:t>
      </w:r>
      <w:proofErr w:type="spellEnd"/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B2A61">
        <w:rPr>
          <w:sz w:val="24"/>
          <w:szCs w:val="24"/>
          <w:lang w:eastAsia="ru-RU"/>
        </w:rPr>
        <w:t>Заявку</w:t>
      </w:r>
      <w:r w:rsidRPr="00CB2A61">
        <w:rPr>
          <w:sz w:val="24"/>
          <w:szCs w:val="24"/>
          <w:lang w:eastAsia="ru-RU"/>
        </w:rPr>
        <w:t xml:space="preserve"> Участника.</w:t>
      </w:r>
    </w:p>
    <w:p w:rsidR="009D7F01" w:rsidRPr="00CB2A6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B2A6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CB2A6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CB2A6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B2A61">
        <w:rPr>
          <w:sz w:val="24"/>
          <w:szCs w:val="24"/>
        </w:rPr>
        <w:t>предоставляются документы</w:t>
      </w:r>
      <w:proofErr w:type="gramEnd"/>
      <w:r w:rsidRPr="00CB2A6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предприятий</w:t>
      </w:r>
      <w:r w:rsidR="009D7F01" w:rsidRPr="00CB2A61">
        <w:rPr>
          <w:color w:val="000000"/>
          <w:sz w:val="24"/>
          <w:szCs w:val="24"/>
        </w:rPr>
        <w:t>.</w:t>
      </w:r>
    </w:p>
    <w:p w:rsidR="00717F60" w:rsidRPr="00CB2A6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CB2A6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_Ref440291364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:</w:t>
      </w:r>
      <w:bookmarkEnd w:id="475"/>
      <w:bookmarkEnd w:id="476"/>
      <w:r w:rsidR="005B074F" w:rsidRPr="00CB2A61">
        <w:rPr>
          <w:bCs w:val="0"/>
          <w:sz w:val="24"/>
          <w:szCs w:val="24"/>
        </w:rPr>
        <w:t xml:space="preserve"> </w:t>
      </w:r>
    </w:p>
    <w:p w:rsidR="00553A57" w:rsidRPr="00CB2A6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553A57" w:rsidRPr="00CB2A6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CB2A61">
        <w:rPr>
          <w:sz w:val="24"/>
          <w:szCs w:val="24"/>
        </w:rPr>
        <w:t xml:space="preserve"> (для юридических лиц)</w:t>
      </w:r>
      <w:r w:rsidR="00553A57" w:rsidRPr="00CB2A61">
        <w:rPr>
          <w:sz w:val="24"/>
          <w:szCs w:val="24"/>
        </w:rPr>
        <w:t>;</w:t>
      </w:r>
    </w:p>
    <w:p w:rsidR="00553A57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proofErr w:type="gramStart"/>
      <w:r w:rsidRPr="00CB2A61">
        <w:rPr>
          <w:i/>
          <w:sz w:val="24"/>
          <w:szCs w:val="24"/>
        </w:rPr>
        <w:t>для Участников, зарегистрированных на территории РФ:</w:t>
      </w:r>
      <w:r w:rsidRPr="00CB2A6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CB2A6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CB2A61">
        <w:rPr>
          <w:sz w:val="24"/>
          <w:szCs w:val="24"/>
        </w:rPr>
        <w:t>а(</w:t>
      </w:r>
      <w:proofErr w:type="spellStart"/>
      <w:proofErr w:type="gramEnd"/>
      <w:r w:rsidRPr="00CB2A61">
        <w:rPr>
          <w:sz w:val="24"/>
          <w:szCs w:val="24"/>
        </w:rPr>
        <w:t>ов</w:t>
      </w:r>
      <w:proofErr w:type="spellEnd"/>
      <w:r w:rsidRPr="00CB2A6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B2A61">
        <w:rPr>
          <w:i/>
          <w:sz w:val="24"/>
          <w:szCs w:val="24"/>
        </w:rPr>
        <w:t>Для Участников и их собственников – иностранных лиц:</w:t>
      </w:r>
      <w:r w:rsidRPr="00CB2A6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B2A61">
        <w:rPr>
          <w:sz w:val="24"/>
          <w:szCs w:val="24"/>
        </w:rPr>
        <w:t>;</w:t>
      </w:r>
      <w:bookmarkEnd w:id="477"/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Информационное письмо о налич</w:t>
      </w:r>
      <w:proofErr w:type="gramStart"/>
      <w:r w:rsidRPr="00CB2A61">
        <w:rPr>
          <w:sz w:val="24"/>
          <w:szCs w:val="24"/>
        </w:rPr>
        <w:t>ии у У</w:t>
      </w:r>
      <w:proofErr w:type="gramEnd"/>
      <w:r w:rsidRPr="00CB2A6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с сотрудниками Заказчика или Организатора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_Ref440271993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5.11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CB2A61">
        <w:rPr>
          <w:sz w:val="24"/>
          <w:szCs w:val="24"/>
        </w:rPr>
        <w:t>Антикоррупционные обязательства</w:t>
      </w:r>
      <w:r w:rsidR="00BD74DF" w:rsidRPr="00CB2A61">
        <w:rPr>
          <w:sz w:val="24"/>
          <w:szCs w:val="24"/>
        </w:rPr>
        <w:t xml:space="preserve"> по</w:t>
      </w:r>
      <w:r w:rsidR="00A154B7" w:rsidRPr="00CB2A61">
        <w:rPr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форме, приведенной</w:t>
      </w:r>
      <w:r w:rsidR="00A154B7" w:rsidRPr="00CB2A61">
        <w:rPr>
          <w:bCs w:val="0"/>
          <w:sz w:val="24"/>
          <w:szCs w:val="24"/>
        </w:rPr>
        <w:t xml:space="preserve"> в настоящей </w:t>
      </w:r>
      <w:r w:rsidR="00A154B7" w:rsidRPr="00CB2A61">
        <w:rPr>
          <w:bCs w:val="0"/>
          <w:sz w:val="24"/>
          <w:szCs w:val="24"/>
        </w:rPr>
        <w:lastRenderedPageBreak/>
        <w:t>Документации</w:t>
      </w:r>
      <w:r w:rsidR="00A600E3" w:rsidRPr="00CB2A61">
        <w:rPr>
          <w:sz w:val="24"/>
          <w:szCs w:val="24"/>
        </w:rPr>
        <w:t xml:space="preserve"> 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bookmarkEnd w:id="478"/>
    </w:p>
    <w:p w:rsidR="009948B4" w:rsidRPr="00CB2A6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CB2A61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_Ref440272035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на обработку персональных данных</w:t>
      </w:r>
      <w:r w:rsidR="00A600E3" w:rsidRPr="00CB2A61">
        <w:rPr>
          <w:sz w:val="24"/>
          <w:szCs w:val="24"/>
        </w:rPr>
        <w:t xml:space="preserve"> </w:t>
      </w:r>
      <w:r w:rsidR="00A92723" w:rsidRPr="00CB2A6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</w:t>
      </w:r>
      <w:r w:rsidR="00F82225" w:rsidRPr="00CB2A61">
        <w:rPr>
          <w:sz w:val="24"/>
          <w:szCs w:val="24"/>
        </w:rPr>
        <w:t>опи</w:t>
      </w:r>
      <w:r w:rsidR="00BD74DF" w:rsidRPr="00CB2A61">
        <w:rPr>
          <w:sz w:val="24"/>
          <w:szCs w:val="24"/>
        </w:rPr>
        <w:t>ю</w:t>
      </w:r>
      <w:r w:rsidR="00F82225" w:rsidRPr="00CB2A6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  <w:proofErr w:type="gramEnd"/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BD74DF" w:rsidRPr="00CB2A61">
        <w:rPr>
          <w:sz w:val="24"/>
          <w:szCs w:val="24"/>
        </w:rPr>
        <w:t>опию</w:t>
      </w:r>
      <w:r w:rsidR="00F82225" w:rsidRPr="00CB2A61">
        <w:rPr>
          <w:sz w:val="24"/>
          <w:szCs w:val="24"/>
        </w:rPr>
        <w:t xml:space="preserve"> справки</w:t>
      </w:r>
      <w:r w:rsidR="00B016D1" w:rsidRPr="00CB2A6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CB2A61">
        <w:rPr>
          <w:sz w:val="24"/>
          <w:szCs w:val="24"/>
        </w:rPr>
        <w:t>форма</w:t>
      </w:r>
      <w:proofErr w:type="gramEnd"/>
      <w:r w:rsidR="00F82225" w:rsidRPr="00CB2A6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CB2A61">
        <w:rPr>
          <w:sz w:val="24"/>
          <w:szCs w:val="24"/>
        </w:rPr>
        <w:t xml:space="preserve"> от 29.07.1998 N 34н;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Копии Налоговой </w:t>
      </w:r>
      <w:hyperlink r:id="rId34" w:history="1">
        <w:r w:rsidRPr="00CB2A61">
          <w:rPr>
            <w:sz w:val="24"/>
            <w:szCs w:val="24"/>
          </w:rPr>
          <w:t>декларации</w:t>
        </w:r>
      </w:hyperlink>
      <w:r w:rsidRPr="00CB2A6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Уведомление о применении УСНО;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CB2A61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CB2A61">
        <w:rPr>
          <w:sz w:val="24"/>
          <w:szCs w:val="24"/>
        </w:rPr>
        <w:t>аналогичные</w:t>
      </w:r>
      <w:proofErr w:type="gramEnd"/>
      <w:r w:rsidRPr="00CB2A61">
        <w:rPr>
          <w:sz w:val="24"/>
          <w:szCs w:val="24"/>
        </w:rPr>
        <w:t xml:space="preserve"> по сути и содержанию вышеуказанным;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CB2A61">
        <w:rPr>
          <w:sz w:val="24"/>
          <w:szCs w:val="24"/>
        </w:rPr>
        <w:t>Анкету</w:t>
      </w:r>
      <w:r w:rsidR="007D7C50" w:rsidRPr="00CB2A61">
        <w:rPr>
          <w:sz w:val="24"/>
          <w:szCs w:val="24"/>
        </w:rPr>
        <w:t xml:space="preserve"> Участника закупки</w:t>
      </w:r>
      <w:r w:rsidR="00A154B7" w:rsidRPr="00CB2A61">
        <w:rPr>
          <w:sz w:val="24"/>
          <w:szCs w:val="24"/>
        </w:rPr>
        <w:t xml:space="preserve">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2A61">
        <w:rPr>
          <w:sz w:val="24"/>
          <w:szCs w:val="24"/>
        </w:rPr>
        <w:t xml:space="preserve"> </w:t>
      </w:r>
      <w:r w:rsidR="009948B4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9948B4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_Ref440272119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5.7.1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38211D" w:rsidRPr="00CB2A61">
        <w:rPr>
          <w:sz w:val="24"/>
          <w:szCs w:val="24"/>
        </w:rPr>
        <w:t xml:space="preserve"> 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F82225" w:rsidRPr="00CB2A61">
        <w:rPr>
          <w:sz w:val="24"/>
          <w:szCs w:val="24"/>
        </w:rPr>
        <w:t>;</w:t>
      </w:r>
      <w:bookmarkEnd w:id="479"/>
    </w:p>
    <w:p w:rsidR="00F82225" w:rsidRPr="00CB2A61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proofErr w:type="gramStart"/>
      <w:r w:rsidRPr="00CB2A6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CB2A61">
          <w:rPr>
            <w:rStyle w:val="a7"/>
            <w:sz w:val="24"/>
            <w:szCs w:val="24"/>
          </w:rPr>
          <w:t>https://rmsp.nalog.ru</w:t>
        </w:r>
      </w:hyperlink>
      <w:r w:rsidRPr="00CB2A6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CB2A61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CB2A61">
        <w:rPr>
          <w:sz w:val="24"/>
          <w:szCs w:val="24"/>
        </w:rPr>
        <w:t>реестре</w:t>
      </w:r>
      <w:proofErr w:type="gramEnd"/>
      <w:r w:rsidRPr="00CB2A61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CB2A61">
        <w:rPr>
          <w:sz w:val="24"/>
          <w:szCs w:val="24"/>
        </w:rPr>
        <w:t>;</w:t>
      </w:r>
      <w:bookmarkEnd w:id="480"/>
    </w:p>
    <w:p w:rsidR="00F82225" w:rsidRPr="00CB2A6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З</w:t>
      </w:r>
      <w:r w:rsidR="00A316B7" w:rsidRPr="00CB2A6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CB2A6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B2A61">
        <w:rPr>
          <w:sz w:val="24"/>
          <w:szCs w:val="24"/>
        </w:rPr>
        <w:t>;</w:t>
      </w:r>
      <w:proofErr w:type="gramEnd"/>
    </w:p>
    <w:p w:rsidR="00920CB0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BD74DF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="00552FBF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552FBF" w:rsidRPr="00CB2A61">
        <w:rPr>
          <w:sz w:val="24"/>
          <w:szCs w:val="24"/>
        </w:rPr>
        <w:instrText xml:space="preserve"> REF _Ref449016627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5.8</w:t>
      </w:r>
      <w:r w:rsidR="00AD2F1E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920CB0" w:rsidRPr="00CB2A61">
        <w:rPr>
          <w:sz w:val="24"/>
          <w:szCs w:val="24"/>
        </w:rPr>
        <w:t>;</w:t>
      </w:r>
    </w:p>
    <w:p w:rsidR="007705A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Справку</w:t>
      </w:r>
      <w:r w:rsidR="00FE6C1A"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CB2A61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_Ref55336389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5.9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)</w:t>
      </w:r>
      <w:r w:rsidR="007705A5" w:rsidRPr="00CB2A61">
        <w:rPr>
          <w:sz w:val="24"/>
          <w:szCs w:val="24"/>
        </w:rPr>
        <w:t>;</w:t>
      </w:r>
    </w:p>
    <w:p w:rsidR="007705A5" w:rsidRPr="00CB2A6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197954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кадровых ресурсах, </w:t>
      </w:r>
      <w:r w:rsidR="00BD74DF" w:rsidRPr="00CB2A6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CB2A61">
        <w:rPr>
          <w:sz w:val="24"/>
          <w:szCs w:val="24"/>
        </w:rPr>
        <w:t>— Справка о кадровых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_Ref55336398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5.10</w:t>
      </w:r>
      <w:r w:rsidR="002F5A68" w:rsidRPr="00CB2A61">
        <w:rPr>
          <w:sz w:val="24"/>
          <w:szCs w:val="24"/>
        </w:rPr>
        <w:fldChar w:fldCharType="end"/>
      </w:r>
      <w:r w:rsidR="007705A5" w:rsidRPr="00CB2A61">
        <w:rPr>
          <w:sz w:val="24"/>
          <w:szCs w:val="24"/>
        </w:rPr>
        <w:t>);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Pr="00CB2A61">
        <w:rPr>
          <w:sz w:val="24"/>
          <w:szCs w:val="24"/>
        </w:rPr>
        <w:t>)</w:t>
      </w:r>
      <w:r w:rsidR="008D108C" w:rsidRPr="00CB2A61">
        <w:rPr>
          <w:sz w:val="24"/>
          <w:szCs w:val="24"/>
        </w:rPr>
        <w:t xml:space="preserve">. </w:t>
      </w:r>
      <w:r w:rsidR="008D108C" w:rsidRPr="00CB2A61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CB2A61">
        <w:rPr>
          <w:sz w:val="24"/>
          <w:szCs w:val="24"/>
        </w:rPr>
        <w:t xml:space="preserve">Соглашение о неустойке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CE4D51" w:rsidRPr="00CB2A61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CB2A61">
        <w:rPr>
          <w:sz w:val="24"/>
          <w:szCs w:val="24"/>
        </w:rPr>
        <w:t>дств в к</w:t>
      </w:r>
      <w:proofErr w:type="gramEnd"/>
      <w:r w:rsidR="00CE4D51" w:rsidRPr="00CB2A6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CB2A61">
        <w:rPr>
          <w:sz w:val="24"/>
          <w:szCs w:val="24"/>
        </w:rPr>
        <w:t>;</w:t>
      </w:r>
      <w:bookmarkEnd w:id="481"/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CB2A61">
        <w:rPr>
          <w:sz w:val="24"/>
          <w:szCs w:val="24"/>
        </w:rPr>
        <w:t xml:space="preserve">,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5347FA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крупной)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</w:t>
      </w:r>
      <w:r w:rsidR="00DC6125" w:rsidRPr="00CB2A61">
        <w:rPr>
          <w:sz w:val="24"/>
          <w:szCs w:val="24"/>
        </w:rPr>
        <w:t>Участником</w:t>
      </w:r>
      <w:r w:rsidRPr="00CB2A6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CB2A61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CB2A6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Копию (выписку из</w:t>
      </w:r>
      <w:r w:rsidR="00BD40A3" w:rsidRPr="00CB2A6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CB2A6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Документы,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Иные документы, которые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 мнению Участника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CB2A6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 </w:t>
      </w:r>
      <w:r w:rsidR="00B20653" w:rsidRPr="00CB2A61">
        <w:rPr>
          <w:bCs w:val="0"/>
          <w:sz w:val="24"/>
          <w:szCs w:val="24"/>
        </w:rPr>
        <w:t>Участника</w:t>
      </w:r>
      <w:r w:rsidRPr="00CB2A6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задержка устранения дефектов в </w:t>
      </w:r>
      <w:r w:rsidR="00DC7643" w:rsidRPr="00CB2A61">
        <w:rPr>
          <w:sz w:val="24"/>
          <w:szCs w:val="24"/>
        </w:rPr>
        <w:t>оказании услуг</w:t>
      </w:r>
      <w:r w:rsidRPr="00CB2A6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несоблюдение </w:t>
      </w:r>
      <w:r w:rsidR="00DC7643" w:rsidRPr="00CB2A6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CB2A61">
        <w:rPr>
          <w:sz w:val="24"/>
          <w:szCs w:val="24"/>
        </w:rPr>
        <w:t>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</w:t>
      </w:r>
      <w:r w:rsidR="00F35785" w:rsidRPr="00CB2A61">
        <w:rPr>
          <w:sz w:val="24"/>
          <w:szCs w:val="24"/>
          <w:lang w:val="x-none"/>
        </w:rPr>
        <w:t>иные нарушения существенны</w:t>
      </w:r>
      <w:r w:rsidR="00F35785" w:rsidRPr="00CB2A61">
        <w:rPr>
          <w:sz w:val="24"/>
          <w:szCs w:val="24"/>
        </w:rPr>
        <w:t xml:space="preserve">х </w:t>
      </w:r>
      <w:r w:rsidR="00F35785" w:rsidRPr="00CB2A61">
        <w:rPr>
          <w:sz w:val="24"/>
          <w:szCs w:val="24"/>
          <w:lang w:val="x-none"/>
        </w:rPr>
        <w:t>условий заключенных договоров</w:t>
      </w:r>
      <w:r w:rsidR="00F35785" w:rsidRPr="00CB2A61">
        <w:rPr>
          <w:sz w:val="24"/>
          <w:szCs w:val="24"/>
        </w:rPr>
        <w:t xml:space="preserve">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>.</w:t>
      </w:r>
    </w:p>
    <w:p w:rsidR="005B074F" w:rsidRPr="00CB2A6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CB2A6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правоустанавливающих документов</w:t>
      </w:r>
      <w:r w:rsidR="00A44B3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к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е.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, если по каким-либо причинам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данному требованию.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CB2A61">
        <w:rPr>
          <w:sz w:val="24"/>
          <w:szCs w:val="24"/>
        </w:rPr>
        <w:t>апостилированы</w:t>
      </w:r>
      <w:proofErr w:type="spellEnd"/>
      <w:r w:rsidRPr="00CB2A61">
        <w:rPr>
          <w:sz w:val="24"/>
          <w:szCs w:val="24"/>
        </w:rPr>
        <w:t xml:space="preserve">, в противном случае </w:t>
      </w:r>
      <w:r w:rsidR="00F85CCF" w:rsidRPr="00CB2A61">
        <w:rPr>
          <w:sz w:val="24"/>
          <w:szCs w:val="24"/>
        </w:rPr>
        <w:t>З</w:t>
      </w:r>
      <w:r w:rsidR="00F81E4D" w:rsidRPr="00CB2A61">
        <w:rPr>
          <w:sz w:val="24"/>
          <w:szCs w:val="24"/>
        </w:rPr>
        <w:t xml:space="preserve">акупочная </w:t>
      </w:r>
      <w:r w:rsidRPr="00CB2A61">
        <w:rPr>
          <w:sz w:val="24"/>
          <w:szCs w:val="24"/>
        </w:rPr>
        <w:t xml:space="preserve">комиссия вправе не рассматривать документы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6140"/>
      <w:bookmarkStart w:id="496" w:name="_Toc469487634"/>
      <w:bookmarkStart w:id="497" w:name="_Toc471979932"/>
      <w:bookmarkStart w:id="498" w:name="_Toc498590180"/>
      <w:r w:rsidRPr="00CB2A61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 w:rsidRPr="00CB2A61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CB2A6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CB2A61">
        <w:rPr>
          <w:snapToGrid w:val="0"/>
          <w:sz w:val="24"/>
          <w:szCs w:val="24"/>
          <w:lang w:eastAsia="ru-RU"/>
        </w:rPr>
        <w:t>при условии</w:t>
      </w:r>
      <w:r w:rsidR="00D57D88" w:rsidRPr="00CB2A6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CB2A61">
        <w:rPr>
          <w:sz w:val="24"/>
          <w:szCs w:val="24"/>
        </w:rPr>
        <w:t xml:space="preserve">должен оказывать не более </w:t>
      </w:r>
      <w:r w:rsidR="004F3685" w:rsidRPr="00CB2A61">
        <w:rPr>
          <w:sz w:val="24"/>
          <w:szCs w:val="24"/>
        </w:rPr>
        <w:t>25</w:t>
      </w:r>
      <w:r w:rsidR="00D57D88" w:rsidRPr="00CB2A61">
        <w:rPr>
          <w:sz w:val="24"/>
          <w:szCs w:val="24"/>
        </w:rPr>
        <w:t>% услуг c использованием ресурсов</w:t>
      </w:r>
      <w:r w:rsidR="00D57D88" w:rsidRPr="00CB2A6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CB2A6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CB2A61">
        <w:rPr>
          <w:sz w:val="24"/>
          <w:szCs w:val="24"/>
        </w:rPr>
        <w:t>соисполнителей</w:t>
      </w:r>
      <w:r w:rsidRPr="00CB2A61" w:rsidDel="000506A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CB2A61">
        <w:rPr>
          <w:sz w:val="24"/>
          <w:szCs w:val="24"/>
        </w:rPr>
        <w:t>работ, услуг)</w:t>
      </w:r>
      <w:r w:rsidRPr="00CB2A61">
        <w:rPr>
          <w:bCs w:val="0"/>
          <w:sz w:val="24"/>
          <w:szCs w:val="24"/>
        </w:rPr>
        <w:t>: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согласен</w:t>
      </w:r>
      <w:proofErr w:type="gramEnd"/>
      <w:r w:rsidRPr="00CB2A61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в объеме </w:t>
      </w:r>
      <w:r w:rsidR="00362EA4" w:rsidRPr="00CB2A61">
        <w:rPr>
          <w:sz w:val="24"/>
          <w:szCs w:val="24"/>
        </w:rPr>
        <w:t>оказываемых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соисполнителем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услуг</w:t>
      </w:r>
      <w:r w:rsidRPr="00CB2A61">
        <w:rPr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proofErr w:type="gramStart"/>
      <w:r w:rsidRPr="00CB2A6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  <w:proofErr w:type="gramEnd"/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Заявку включаются</w:t>
      </w:r>
      <w:r w:rsidRPr="00CB2A6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CB2A61">
        <w:rPr>
          <w:bCs w:val="0"/>
          <w:color w:val="000000"/>
          <w:sz w:val="24"/>
          <w:szCs w:val="24"/>
        </w:rPr>
        <w:t>соисполнителем</w:t>
      </w:r>
      <w:r w:rsidRPr="00CB2A6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CB2A61">
        <w:rPr>
          <w:bCs w:val="0"/>
          <w:color w:val="000000"/>
          <w:sz w:val="24"/>
          <w:szCs w:val="24"/>
        </w:rPr>
        <w:t>выполнения</w:t>
      </w:r>
      <w:proofErr w:type="gramEnd"/>
      <w:r w:rsidRPr="00CB2A61">
        <w:rPr>
          <w:bCs w:val="0"/>
          <w:color w:val="000000"/>
          <w:sz w:val="24"/>
          <w:szCs w:val="24"/>
        </w:rPr>
        <w:t xml:space="preserve"> возлагаемых на </w:t>
      </w:r>
      <w:r w:rsidRPr="00CB2A61">
        <w:rPr>
          <w:bCs w:val="0"/>
          <w:sz w:val="24"/>
          <w:szCs w:val="24"/>
        </w:rPr>
        <w:t>соисполнителя соответственно услуг;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CB2A6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CB2A61">
        <w:rPr>
          <w:bCs w:val="0"/>
          <w:sz w:val="24"/>
          <w:szCs w:val="24"/>
        </w:rPr>
        <w:fldChar w:fldCharType="begin"/>
      </w:r>
      <w:r w:rsidR="00D57D88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D57D88" w:rsidRPr="00CB2A6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основным Участником;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_Ref440272510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5.17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 xml:space="preserve">). Указанная форма </w:t>
      </w:r>
      <w:r w:rsidR="00362EA4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При оценке соисполнителей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количественные требования к </w:t>
      </w:r>
      <w:r w:rsidRPr="00CB2A61">
        <w:rPr>
          <w:sz w:val="24"/>
          <w:szCs w:val="24"/>
        </w:rPr>
        <w:lastRenderedPageBreak/>
        <w:t xml:space="preserve">соисполнителям </w:t>
      </w:r>
      <w:r w:rsidRPr="00CB2A6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CB2A61">
        <w:rPr>
          <w:sz w:val="24"/>
          <w:szCs w:val="24"/>
        </w:rPr>
        <w:t>оказания услуг</w:t>
      </w:r>
      <w:r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CB2A61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CB2A61">
        <w:rPr>
          <w:sz w:val="24"/>
          <w:szCs w:val="24"/>
        </w:rPr>
        <w:t>соисполнителей</w:t>
      </w:r>
      <w:r w:rsidRPr="00CB2A6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6141"/>
      <w:bookmarkStart w:id="515" w:name="_Toc469487635"/>
      <w:bookmarkStart w:id="516" w:name="_Toc471979933"/>
      <w:bookmarkStart w:id="517" w:name="_Toc498590181"/>
      <w:r w:rsidRPr="00CB2A61">
        <w:rPr>
          <w:szCs w:val="24"/>
        </w:rPr>
        <w:t xml:space="preserve">Участие в запросе предложений коллективных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CB2A61" w:rsidDel="009C744E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_Ref191386482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CB2A61">
        <w:rPr>
          <w:bCs w:val="0"/>
          <w:sz w:val="24"/>
          <w:szCs w:val="24"/>
        </w:rPr>
        <w:t xml:space="preserve">поставки, </w:t>
      </w:r>
      <w:r w:rsidR="0007043F" w:rsidRPr="00CB2A61">
        <w:rPr>
          <w:sz w:val="24"/>
          <w:szCs w:val="24"/>
        </w:rPr>
        <w:t>работы</w:t>
      </w:r>
      <w:r w:rsidR="0091430E" w:rsidRPr="00CB2A61">
        <w:rPr>
          <w:sz w:val="24"/>
          <w:szCs w:val="24"/>
        </w:rPr>
        <w:t xml:space="preserve">, </w:t>
      </w:r>
      <w:r w:rsidR="0007043F" w:rsidRPr="00CB2A61">
        <w:rPr>
          <w:sz w:val="24"/>
          <w:szCs w:val="24"/>
        </w:rPr>
        <w:t>услуги</w:t>
      </w:r>
      <w:r w:rsidRPr="00CB2A61">
        <w:rPr>
          <w:bCs w:val="0"/>
          <w:sz w:val="24"/>
          <w:szCs w:val="24"/>
        </w:rPr>
        <w:t>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подается коллективным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CB2A6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окументации, изложенным в п.</w:t>
      </w:r>
      <w:r w:rsidR="00AD2F1E" w:rsidRPr="00CB2A61">
        <w:rPr>
          <w:bCs w:val="0"/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_Ref303669127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CB2A61">
        <w:rPr>
          <w:bCs w:val="0"/>
          <w:sz w:val="24"/>
          <w:szCs w:val="24"/>
        </w:rPr>
        <w:t>Юридические лица</w:t>
      </w:r>
      <w:r w:rsidR="001F0956" w:rsidRPr="00CB2A61">
        <w:rPr>
          <w:bCs w:val="0"/>
          <w:sz w:val="24"/>
          <w:szCs w:val="24"/>
        </w:rPr>
        <w:t>, физические лица</w:t>
      </w:r>
      <w:r w:rsidR="00A15A79" w:rsidRPr="00CB2A61">
        <w:rPr>
          <w:bCs w:val="0"/>
          <w:sz w:val="24"/>
          <w:szCs w:val="24"/>
        </w:rPr>
        <w:t>,</w:t>
      </w:r>
      <w:r w:rsidRPr="00CB2A61">
        <w:rPr>
          <w:bCs w:val="0"/>
          <w:sz w:val="24"/>
          <w:szCs w:val="24"/>
        </w:rPr>
        <w:t xml:space="preserve"> </w:t>
      </w:r>
      <w:r w:rsidR="001F0956" w:rsidRPr="00CB2A61">
        <w:rPr>
          <w:bCs w:val="0"/>
          <w:sz w:val="24"/>
          <w:szCs w:val="24"/>
        </w:rPr>
        <w:t xml:space="preserve">в том числе </w:t>
      </w:r>
      <w:r w:rsidRPr="00CB2A6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CB2A61">
        <w:rPr>
          <w:bCs w:val="0"/>
          <w:sz w:val="24"/>
          <w:szCs w:val="24"/>
        </w:rPr>
        <w:t xml:space="preserve">оссийской </w:t>
      </w:r>
      <w:r w:rsidRPr="00CB2A61">
        <w:rPr>
          <w:bCs w:val="0"/>
          <w:sz w:val="24"/>
          <w:szCs w:val="24"/>
        </w:rPr>
        <w:t>Ф</w:t>
      </w:r>
      <w:r w:rsidR="007F3FB7" w:rsidRPr="00CB2A61">
        <w:rPr>
          <w:bCs w:val="0"/>
          <w:sz w:val="24"/>
          <w:szCs w:val="24"/>
        </w:rPr>
        <w:t>едерации</w:t>
      </w:r>
      <w:r w:rsidRPr="00CB2A61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CB2A6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  <w:bookmarkEnd w:id="519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CB2A61">
        <w:rPr>
          <w:bCs w:val="0"/>
          <w:sz w:val="24"/>
          <w:szCs w:val="24"/>
        </w:rPr>
        <w:t xml:space="preserve">поставок, </w:t>
      </w:r>
      <w:r w:rsidR="0007043F" w:rsidRPr="00CB2A61">
        <w:rPr>
          <w:sz w:val="24"/>
          <w:szCs w:val="24"/>
        </w:rPr>
        <w:t>работ</w:t>
      </w:r>
      <w:r w:rsidR="0091430E" w:rsidRPr="00CB2A61">
        <w:rPr>
          <w:sz w:val="24"/>
          <w:szCs w:val="24"/>
        </w:rPr>
        <w:t>,</w:t>
      </w:r>
      <w:r w:rsidR="009C744E" w:rsidRPr="00CB2A61">
        <w:rPr>
          <w:sz w:val="24"/>
          <w:szCs w:val="24"/>
        </w:rPr>
        <w:t xml:space="preserve"> </w:t>
      </w:r>
      <w:r w:rsidR="0091430E" w:rsidRPr="00CB2A61">
        <w:rPr>
          <w:sz w:val="24"/>
          <w:szCs w:val="24"/>
        </w:rPr>
        <w:t>услуг</w:t>
      </w:r>
      <w:r w:rsidR="000E024A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CB2A61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CB2A61">
        <w:rPr>
          <w:bCs w:val="0"/>
          <w:sz w:val="24"/>
          <w:szCs w:val="24"/>
        </w:rPr>
        <w:t>,</w:t>
      </w:r>
      <w:proofErr w:type="gramEnd"/>
      <w:r w:rsidRPr="00CB2A61">
        <w:rPr>
          <w:bCs w:val="0"/>
          <w:sz w:val="24"/>
          <w:szCs w:val="24"/>
        </w:rPr>
        <w:t xml:space="preserve"> чем срок действия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CB2A6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CB2A61">
        <w:rPr>
          <w:bCs w:val="0"/>
          <w:sz w:val="24"/>
          <w:szCs w:val="24"/>
        </w:rPr>
        <w:t xml:space="preserve"> </w:t>
      </w:r>
    </w:p>
    <w:p w:rsidR="00DB109A" w:rsidRPr="00CB2A6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CB2A61">
        <w:rPr>
          <w:bCs w:val="0"/>
          <w:sz w:val="24"/>
          <w:szCs w:val="24"/>
        </w:rPr>
        <w:t>щее соглашение, в котором должна</w:t>
      </w:r>
      <w:r w:rsidRPr="00CB2A6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CB2A61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_Ref307563248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a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g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_Ref306032591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CB2A6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proofErr w:type="gramStart"/>
      <w:r w:rsidRPr="00CB2A6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готовит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  <w:proofErr w:type="gramEnd"/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Лидером коллективного участника;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AD3EBC" w:rsidRPr="00CB2A6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AD3EBC" w:rsidRPr="00CB2A61">
        <w:rPr>
          <w:bCs w:val="0"/>
          <w:sz w:val="24"/>
          <w:szCs w:val="24"/>
        </w:rPr>
        <w:t>а;</w:t>
      </w:r>
    </w:p>
    <w:p w:rsidR="00717F60" w:rsidRPr="00CB2A6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состав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дополнительн</w:t>
      </w:r>
      <w:r w:rsidR="00717F60" w:rsidRPr="00CB2A6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 xml:space="preserve"> объемов, стоимости и сроков </w:t>
      </w:r>
      <w:r w:rsidR="00CC3DAD" w:rsidRPr="00CB2A61">
        <w:rPr>
          <w:bCs w:val="0"/>
          <w:sz w:val="24"/>
          <w:szCs w:val="24"/>
        </w:rPr>
        <w:t xml:space="preserve">оказания услуг </w:t>
      </w:r>
      <w:r w:rsidR="00717F60"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CB2A61">
        <w:rPr>
          <w:bCs w:val="0"/>
          <w:sz w:val="24"/>
          <w:szCs w:val="24"/>
        </w:rPr>
        <w:t>под</w:t>
      </w:r>
      <w:r w:rsidR="00717F60" w:rsidRPr="00CB2A61">
        <w:rPr>
          <w:bCs w:val="0"/>
          <w:sz w:val="24"/>
          <w:szCs w:val="24"/>
        </w:rPr>
        <w:t>раздел</w:t>
      </w:r>
      <w:r w:rsidR="003C2207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50E8D" w:rsidRPr="00CB2A61">
        <w:rPr>
          <w:bCs w:val="0"/>
          <w:sz w:val="24"/>
          <w:szCs w:val="24"/>
        </w:rPr>
        <w:instrText xml:space="preserve"> REF _Ref440376324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5.18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AE556B" w:rsidRPr="00CB2A61">
        <w:rPr>
          <w:bCs w:val="0"/>
          <w:sz w:val="24"/>
          <w:szCs w:val="24"/>
        </w:rPr>
        <w:t xml:space="preserve">. Указанная форма </w:t>
      </w:r>
      <w:r w:rsidR="00AE556B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CB2A61">
        <w:rPr>
          <w:sz w:val="24"/>
          <w:szCs w:val="24"/>
        </w:rPr>
        <w:t>объемов</w:t>
      </w:r>
      <w:r w:rsidR="00CC3DAD" w:rsidRPr="00CB2A61">
        <w:rPr>
          <w:sz w:val="24"/>
          <w:szCs w:val="24"/>
        </w:rPr>
        <w:t xml:space="preserve"> оказываемых</w:t>
      </w:r>
      <w:r w:rsidR="00F85CCF" w:rsidRPr="00CB2A61">
        <w:rPr>
          <w:sz w:val="24"/>
          <w:szCs w:val="24"/>
        </w:rPr>
        <w:t xml:space="preserve"> </w:t>
      </w:r>
      <w:r w:rsidR="0007043F" w:rsidRPr="00CB2A61">
        <w:rPr>
          <w:sz w:val="24"/>
          <w:szCs w:val="24"/>
        </w:rPr>
        <w:t>услуг</w:t>
      </w:r>
      <w:r w:rsidR="00BE62BA"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а. Не подлежащие суммированию показатели</w:t>
      </w:r>
      <w:r w:rsidR="00EE2EFB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CB2A61">
        <w:rPr>
          <w:bCs w:val="0"/>
          <w:sz w:val="24"/>
          <w:szCs w:val="24"/>
        </w:rPr>
        <w:t>указанных</w:t>
      </w:r>
      <w:proofErr w:type="gramEnd"/>
      <w:r w:rsidR="00EE2EFB" w:rsidRPr="00CB2A61">
        <w:rPr>
          <w:bCs w:val="0"/>
          <w:sz w:val="24"/>
          <w:szCs w:val="24"/>
        </w:rPr>
        <w:t xml:space="preserve"> </w:t>
      </w:r>
      <w:r w:rsidR="00D77DCB" w:rsidRPr="00CB2A61">
        <w:rPr>
          <w:bCs w:val="0"/>
          <w:sz w:val="24"/>
          <w:szCs w:val="24"/>
        </w:rPr>
        <w:t>п.</w:t>
      </w:r>
      <w:r w:rsidR="009C744E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0F4365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="00D77DCB" w:rsidRPr="00CB2A61">
        <w:rPr>
          <w:bCs w:val="0"/>
          <w:sz w:val="24"/>
          <w:szCs w:val="24"/>
        </w:rPr>
        <w:t xml:space="preserve">) </w:t>
      </w:r>
      <w:r w:rsidRPr="00CB2A6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6142"/>
      <w:bookmarkStart w:id="534" w:name="_Toc469487636"/>
      <w:bookmarkStart w:id="535" w:name="_Toc471979934"/>
      <w:bookmarkStart w:id="536" w:name="_Toc498590182"/>
      <w:r w:rsidRPr="00CB2A61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 xml:space="preserve">В </w:t>
      </w:r>
      <w:proofErr w:type="gramStart"/>
      <w:r w:rsidRPr="00CB2A61">
        <w:rPr>
          <w:bCs w:val="0"/>
          <w:iCs/>
          <w:sz w:val="24"/>
          <w:szCs w:val="24"/>
        </w:rPr>
        <w:t>процессе</w:t>
      </w:r>
      <w:proofErr w:type="gramEnd"/>
      <w:r w:rsidRPr="00CB2A61">
        <w:rPr>
          <w:bCs w:val="0"/>
          <w:iCs/>
          <w:sz w:val="24"/>
          <w:szCs w:val="24"/>
        </w:rPr>
        <w:t xml:space="preserve"> подготовки </w:t>
      </w:r>
      <w:r w:rsidR="004B5EB3" w:rsidRPr="00CB2A61">
        <w:rPr>
          <w:bCs w:val="0"/>
          <w:iCs/>
          <w:sz w:val="24"/>
          <w:szCs w:val="24"/>
        </w:rPr>
        <w:t>Заявк</w:t>
      </w:r>
      <w:r w:rsidRPr="00CB2A61">
        <w:rPr>
          <w:bCs w:val="0"/>
          <w:iCs/>
          <w:sz w:val="24"/>
          <w:szCs w:val="24"/>
        </w:rPr>
        <w:t xml:space="preserve">и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CB2A61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а.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CB2A61">
        <w:rPr>
          <w:bCs w:val="0"/>
          <w:iCs/>
          <w:sz w:val="24"/>
          <w:szCs w:val="24"/>
        </w:rPr>
        <w:t>случае</w:t>
      </w:r>
      <w:proofErr w:type="gramEnd"/>
      <w:r w:rsidRPr="00CB2A61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CB2A61">
        <w:rPr>
          <w:bCs w:val="0"/>
          <w:iCs/>
          <w:sz w:val="24"/>
          <w:szCs w:val="24"/>
        </w:rPr>
        <w:t>внесение изменений в Д</w:t>
      </w:r>
      <w:r w:rsidR="00212D09" w:rsidRPr="00CB2A61">
        <w:rPr>
          <w:bCs w:val="0"/>
          <w:sz w:val="24"/>
          <w:szCs w:val="24"/>
        </w:rPr>
        <w:t>окументацию по запросу предложений</w:t>
      </w:r>
      <w:r w:rsidR="00212D09" w:rsidRPr="00CB2A61">
        <w:rPr>
          <w:bCs w:val="0"/>
          <w:iCs/>
          <w:sz w:val="24"/>
          <w:szCs w:val="24"/>
        </w:rPr>
        <w:t xml:space="preserve"> </w:t>
      </w:r>
      <w:r w:rsidR="006B0604" w:rsidRPr="00CB2A61">
        <w:rPr>
          <w:bCs w:val="0"/>
          <w:iCs/>
          <w:sz w:val="24"/>
          <w:szCs w:val="24"/>
        </w:rPr>
        <w:t xml:space="preserve">(п. </w:t>
      </w:r>
      <w:r w:rsidR="00AD2F1E" w:rsidRPr="00CB2A61">
        <w:rPr>
          <w:bCs w:val="0"/>
          <w:iCs/>
          <w:sz w:val="24"/>
          <w:szCs w:val="24"/>
        </w:rPr>
        <w:fldChar w:fldCharType="begin"/>
      </w:r>
      <w:r w:rsidR="006B0604" w:rsidRPr="00CB2A61">
        <w:rPr>
          <w:bCs w:val="0"/>
          <w:iCs/>
          <w:sz w:val="24"/>
          <w:szCs w:val="24"/>
        </w:rPr>
        <w:instrText xml:space="preserve"> REF _Ref441057071 \r \h </w:instrText>
      </w:r>
      <w:r w:rsidR="00CB2A61" w:rsidRPr="00CB2A61">
        <w:rPr>
          <w:bCs w:val="0"/>
          <w:iCs/>
          <w:sz w:val="24"/>
          <w:szCs w:val="24"/>
        </w:rPr>
        <w:instrText xml:space="preserve"> \* MERGEFORMAT </w:instrText>
      </w:r>
      <w:r w:rsidR="00AD2F1E" w:rsidRPr="00CB2A61">
        <w:rPr>
          <w:bCs w:val="0"/>
          <w:iCs/>
          <w:sz w:val="24"/>
          <w:szCs w:val="24"/>
        </w:rPr>
      </w:r>
      <w:r w:rsidR="00AD2F1E" w:rsidRPr="00CB2A61">
        <w:rPr>
          <w:bCs w:val="0"/>
          <w:iCs/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3.3.12</w:t>
      </w:r>
      <w:r w:rsidR="00AD2F1E" w:rsidRPr="00CB2A61">
        <w:rPr>
          <w:bCs w:val="0"/>
          <w:iCs/>
          <w:sz w:val="24"/>
          <w:szCs w:val="24"/>
        </w:rPr>
        <w:fldChar w:fldCharType="end"/>
      </w:r>
      <w:r w:rsidR="006B0604" w:rsidRPr="00CB2A61">
        <w:rPr>
          <w:bCs w:val="0"/>
          <w:iCs/>
          <w:sz w:val="24"/>
          <w:szCs w:val="24"/>
        </w:rPr>
        <w:t>)</w:t>
      </w:r>
      <w:r w:rsidR="00212D09" w:rsidRPr="00CB2A61">
        <w:rPr>
          <w:bCs w:val="0"/>
          <w:iCs/>
          <w:sz w:val="24"/>
          <w:szCs w:val="24"/>
        </w:rPr>
        <w:t xml:space="preserve"> и, при необходимости, </w:t>
      </w:r>
      <w:r w:rsidRPr="00CB2A6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_Ref440289401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3.3.13</w:t>
      </w:r>
      <w:r w:rsidR="002F5A68" w:rsidRPr="00CB2A61">
        <w:rPr>
          <w:sz w:val="24"/>
          <w:szCs w:val="24"/>
        </w:rPr>
        <w:fldChar w:fldCharType="end"/>
      </w:r>
      <w:r w:rsidR="00400D7D" w:rsidRPr="00CB2A61">
        <w:rPr>
          <w:bCs w:val="0"/>
          <w:iCs/>
          <w:sz w:val="24"/>
          <w:szCs w:val="24"/>
        </w:rPr>
        <w:t xml:space="preserve">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>окументации</w:t>
      </w:r>
      <w:r w:rsidR="007D07A7" w:rsidRPr="00CB2A61">
        <w:rPr>
          <w:bCs w:val="0"/>
          <w:iCs/>
          <w:sz w:val="24"/>
          <w:szCs w:val="24"/>
        </w:rPr>
        <w:t xml:space="preserve"> по запросу предложений</w:t>
      </w:r>
      <w:r w:rsidRPr="00CB2A61">
        <w:rPr>
          <w:bCs w:val="0"/>
          <w:iCs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6143"/>
      <w:bookmarkStart w:id="550" w:name="_Toc469487637"/>
      <w:bookmarkStart w:id="551" w:name="_Toc471979935"/>
      <w:bookmarkStart w:id="552" w:name="_Toc498590183"/>
      <w:r w:rsidRPr="00CB2A61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6144"/>
      <w:bookmarkStart w:id="565" w:name="_Toc469487638"/>
      <w:bookmarkStart w:id="566" w:name="_Toc471979936"/>
      <w:bookmarkStart w:id="567" w:name="_Toc498590184"/>
      <w:r w:rsidRPr="00CB2A61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и, оформившие свое участие в запросе </w:t>
      </w:r>
      <w:r w:rsidRPr="00CB2A61">
        <w:rPr>
          <w:sz w:val="24"/>
          <w:szCs w:val="24"/>
        </w:rPr>
        <w:t xml:space="preserve">предложений </w:t>
      </w:r>
      <w:r w:rsidRPr="00CB2A6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CB2A6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6145"/>
      <w:bookmarkStart w:id="583" w:name="_Toc469487639"/>
      <w:bookmarkStart w:id="584" w:name="_Toc471979937"/>
      <w:bookmarkStart w:id="585" w:name="_Toc498590185"/>
      <w:r w:rsidRPr="00CB2A61">
        <w:rPr>
          <w:bCs w:val="0"/>
          <w:szCs w:val="24"/>
          <w:lang w:eastAsia="ru-RU"/>
        </w:rPr>
        <w:t xml:space="preserve">Обеспечение </w:t>
      </w:r>
      <w:proofErr w:type="gramStart"/>
      <w:r w:rsidRPr="00CB2A61">
        <w:rPr>
          <w:szCs w:val="24"/>
        </w:rPr>
        <w:t>исполнения</w:t>
      </w:r>
      <w:r w:rsidRPr="00CB2A61">
        <w:rPr>
          <w:bCs w:val="0"/>
          <w:szCs w:val="24"/>
          <w:lang w:eastAsia="ru-RU"/>
        </w:rPr>
        <w:t xml:space="preserve"> </w:t>
      </w:r>
      <w:r w:rsidR="00EE0AB0" w:rsidRPr="00CB2A61">
        <w:rPr>
          <w:bCs w:val="0"/>
          <w:szCs w:val="24"/>
          <w:lang w:eastAsia="ru-RU"/>
        </w:rPr>
        <w:t xml:space="preserve">обязательств </w:t>
      </w:r>
      <w:r w:rsidR="009C744E" w:rsidRPr="00CB2A61">
        <w:rPr>
          <w:bCs w:val="0"/>
          <w:szCs w:val="24"/>
          <w:lang w:eastAsia="ru-RU"/>
        </w:rPr>
        <w:t>Участник</w:t>
      </w:r>
      <w:r w:rsidRPr="00CB2A61">
        <w:rPr>
          <w:bCs w:val="0"/>
          <w:szCs w:val="24"/>
          <w:lang w:eastAsia="ru-RU"/>
        </w:rPr>
        <w:t>а запроса предложений</w:t>
      </w:r>
      <w:proofErr w:type="gramEnd"/>
      <w:r w:rsidRPr="00CB2A61">
        <w:rPr>
          <w:bCs w:val="0"/>
          <w:szCs w:val="24"/>
          <w:lang w:eastAsia="ru-RU"/>
        </w:rPr>
        <w:t>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CB2A6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</w:t>
      </w:r>
      <w:r w:rsidR="0089163E" w:rsidRPr="00CB2A61">
        <w:rPr>
          <w:bCs w:val="0"/>
          <w:sz w:val="24"/>
          <w:szCs w:val="24"/>
        </w:rPr>
        <w:t xml:space="preserve">запроса предложений </w:t>
      </w:r>
      <w:r w:rsidR="00932C0A" w:rsidRPr="00CB2A61">
        <w:rPr>
          <w:bCs w:val="0"/>
          <w:sz w:val="24"/>
          <w:szCs w:val="24"/>
        </w:rPr>
        <w:t xml:space="preserve">в составе своей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B2A61">
        <w:rPr>
          <w:bCs w:val="0"/>
          <w:sz w:val="24"/>
          <w:szCs w:val="24"/>
        </w:rPr>
        <w:t>запросе предложений</w:t>
      </w:r>
      <w:r w:rsidR="00932C0A" w:rsidRPr="00CB2A61">
        <w:rPr>
          <w:bCs w:val="0"/>
          <w:sz w:val="24"/>
          <w:szCs w:val="24"/>
        </w:rPr>
        <w:t xml:space="preserve"> и подачей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на сумму </w:t>
      </w:r>
      <w:r w:rsidR="00237662">
        <w:rPr>
          <w:bCs w:val="0"/>
          <w:sz w:val="24"/>
          <w:szCs w:val="24"/>
        </w:rPr>
        <w:t>2</w:t>
      </w:r>
      <w:r w:rsidR="00932C0A" w:rsidRPr="00CB2A61">
        <w:rPr>
          <w:bCs w:val="0"/>
          <w:sz w:val="24"/>
          <w:szCs w:val="24"/>
        </w:rPr>
        <w:t xml:space="preserve">% от стоимости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с учетом НДС. </w:t>
      </w:r>
    </w:p>
    <w:p w:rsidR="00932C0A" w:rsidRPr="00CB2A6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_Ref467168844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_Ref442263553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Заявки, осуществляется Участником</w:t>
      </w:r>
      <w:r w:rsidR="00932C0A" w:rsidRPr="00CB2A61">
        <w:rPr>
          <w:bCs w:val="0"/>
          <w:sz w:val="24"/>
          <w:szCs w:val="24"/>
        </w:rPr>
        <w:t>.</w:t>
      </w:r>
    </w:p>
    <w:p w:rsidR="00CE4D51" w:rsidRPr="00CB2A6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6"/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Форма соглашения о неустойке должна</w:t>
      </w:r>
      <w:r w:rsidR="00ED01BF" w:rsidRPr="00CB2A61">
        <w:rPr>
          <w:bCs w:val="0"/>
          <w:sz w:val="24"/>
          <w:szCs w:val="24"/>
        </w:rPr>
        <w:t xml:space="preserve"> соответствовать требованиям ст</w:t>
      </w:r>
      <w:r w:rsidRPr="00CB2A61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CB2A61">
        <w:rPr>
          <w:bCs w:val="0"/>
          <w:sz w:val="24"/>
          <w:szCs w:val="24"/>
        </w:rPr>
        <w:t xml:space="preserve"> и быть подготовлена по </w:t>
      </w:r>
      <w:r w:rsidR="005818B2"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="005818B2" w:rsidRPr="00CB2A6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CB2A61">
        <w:rPr>
          <w:bCs w:val="0"/>
          <w:sz w:val="24"/>
          <w:szCs w:val="24"/>
        </w:rPr>
        <w:t xml:space="preserve"> (</w:t>
      </w:r>
      <w:r w:rsidR="003C2207"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_Ref440272678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="003C2207" w:rsidRPr="00CB2A61">
        <w:rPr>
          <w:bCs w:val="0"/>
          <w:sz w:val="24"/>
          <w:szCs w:val="24"/>
        </w:rPr>
        <w:t>)</w:t>
      </w:r>
      <w:r w:rsidR="000A6857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соглашении</w:t>
      </w:r>
      <w:proofErr w:type="gramEnd"/>
      <w:r w:rsidRPr="00CB2A61">
        <w:rPr>
          <w:bCs w:val="0"/>
          <w:sz w:val="24"/>
          <w:szCs w:val="24"/>
        </w:rPr>
        <w:t xml:space="preserve"> о неустойке должно быть указано</w:t>
      </w:r>
      <w:bookmarkStart w:id="589" w:name="_Ref305753174"/>
      <w:r w:rsidRPr="00CB2A6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CB2A61">
        <w:rPr>
          <w:bCs w:val="0"/>
          <w:sz w:val="24"/>
          <w:szCs w:val="24"/>
        </w:rPr>
        <w:t>запросе предложений</w:t>
      </w:r>
      <w:r w:rsidRPr="00CB2A6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изменения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_Ref306008743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CB2A61">
        <w:rPr>
          <w:bCs w:val="0"/>
          <w:sz w:val="24"/>
          <w:szCs w:val="24"/>
        </w:rPr>
        <w:t>, предоставлени</w:t>
      </w:r>
      <w:r w:rsidR="00666224" w:rsidRPr="00CB2A61">
        <w:rPr>
          <w:bCs w:val="0"/>
          <w:sz w:val="24"/>
          <w:szCs w:val="24"/>
        </w:rPr>
        <w:t>я</w:t>
      </w:r>
      <w:r w:rsidR="007C47E3" w:rsidRPr="00CB2A61">
        <w:rPr>
          <w:bCs w:val="0"/>
          <w:sz w:val="24"/>
          <w:szCs w:val="24"/>
        </w:rPr>
        <w:t xml:space="preserve">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bCs w:val="0"/>
          <w:sz w:val="24"/>
          <w:szCs w:val="24"/>
        </w:rPr>
        <w:t>документов, приведенных в</w:t>
      </w:r>
      <w:r w:rsidRPr="00CB2A61">
        <w:rPr>
          <w:bCs w:val="0"/>
          <w:sz w:val="24"/>
          <w:szCs w:val="24"/>
        </w:rPr>
        <w:t xml:space="preserve">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33661D" w:rsidRPr="00CB2A61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CB2A61">
        <w:rPr>
          <w:sz w:val="24"/>
          <w:szCs w:val="24"/>
        </w:rPr>
        <w:t>чья Заявка признана лучшей,</w:t>
      </w:r>
      <w:r w:rsidR="0033661D" w:rsidRPr="00CB2A61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CB2A61">
        <w:rPr>
          <w:bCs w:val="0"/>
          <w:sz w:val="24"/>
          <w:szCs w:val="24"/>
        </w:rPr>
        <w:t>(п</w:t>
      </w:r>
      <w:r w:rsidR="00403042" w:rsidRPr="00CB2A61">
        <w:rPr>
          <w:bCs w:val="0"/>
          <w:sz w:val="24"/>
          <w:szCs w:val="24"/>
        </w:rPr>
        <w:t>.</w:t>
      </w:r>
      <w:r w:rsidR="0033661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9C744E" w:rsidRPr="00CB2A61">
        <w:rPr>
          <w:bCs w:val="0"/>
          <w:sz w:val="24"/>
          <w:szCs w:val="24"/>
        </w:rPr>
        <w:t>Участник</w:t>
      </w:r>
      <w:r w:rsidR="004C5164" w:rsidRPr="00CB2A61">
        <w:rPr>
          <w:bCs w:val="0"/>
          <w:sz w:val="24"/>
          <w:szCs w:val="24"/>
        </w:rPr>
        <w:t xml:space="preserve">а </w:t>
      </w:r>
      <w:r w:rsidR="007A439E" w:rsidRPr="00CB2A61">
        <w:rPr>
          <w:bCs w:val="0"/>
          <w:sz w:val="24"/>
          <w:szCs w:val="24"/>
        </w:rPr>
        <w:t>запроса предложений</w:t>
      </w:r>
      <w:r w:rsidR="004C5164" w:rsidRPr="00CB2A61">
        <w:rPr>
          <w:bCs w:val="0"/>
          <w:sz w:val="24"/>
          <w:szCs w:val="24"/>
        </w:rPr>
        <w:t xml:space="preserve">, </w:t>
      </w:r>
      <w:r w:rsidR="004C5164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A439E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_Ref468201028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573BDB" w:rsidRPr="00CB2A61">
        <w:rPr>
          <w:bCs w:val="0"/>
          <w:sz w:val="24"/>
          <w:szCs w:val="24"/>
        </w:rPr>
        <w:t>)</w:t>
      </w:r>
      <w:r w:rsidR="00311F48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случаях</w:t>
      </w:r>
      <w:proofErr w:type="gramEnd"/>
      <w:r w:rsidRPr="00CB2A61">
        <w:rPr>
          <w:bCs w:val="0"/>
          <w:sz w:val="24"/>
          <w:szCs w:val="24"/>
        </w:rPr>
        <w:t xml:space="preserve">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_Ref305753174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-3.3.14.3</w:t>
      </w:r>
      <w:r w:rsidR="00DA443D" w:rsidRPr="00CB2A61">
        <w:rPr>
          <w:sz w:val="24"/>
          <w:szCs w:val="24"/>
        </w:rPr>
        <w:t>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237662">
        <w:rPr>
          <w:bCs w:val="0"/>
          <w:sz w:val="24"/>
          <w:szCs w:val="24"/>
        </w:rPr>
        <w:t>2</w:t>
      </w:r>
      <w:r w:rsidR="000A7A8E" w:rsidRPr="00CB2A61">
        <w:rPr>
          <w:bCs w:val="0"/>
          <w:sz w:val="24"/>
          <w:szCs w:val="24"/>
        </w:rPr>
        <w:t>% от стоимости Заявки, с учетом НДС.</w:t>
      </w:r>
    </w:p>
    <w:p w:rsidR="00932C0A" w:rsidRPr="00CB2A6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B2A61">
        <w:rPr>
          <w:bCs w:val="0"/>
          <w:sz w:val="24"/>
          <w:szCs w:val="24"/>
        </w:rPr>
        <w:t>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CB2A61">
        <w:rPr>
          <w:sz w:val="24"/>
          <w:szCs w:val="24"/>
        </w:rPr>
        <w:fldChar w:fldCharType="begin"/>
      </w:r>
      <w:r w:rsidR="00197954" w:rsidRPr="00CB2A6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5.15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по адресу: </w:t>
      </w:r>
      <w:r w:rsidR="00286DF7" w:rsidRPr="00CB2A61">
        <w:rPr>
          <w:sz w:val="24"/>
          <w:szCs w:val="24"/>
        </w:rPr>
        <w:t xml:space="preserve">170006, г. Тверь, наб. реки </w:t>
      </w:r>
      <w:proofErr w:type="spellStart"/>
      <w:r w:rsidR="00286DF7" w:rsidRPr="00CB2A61">
        <w:rPr>
          <w:sz w:val="24"/>
          <w:szCs w:val="24"/>
        </w:rPr>
        <w:t>Тьмаки</w:t>
      </w:r>
      <w:proofErr w:type="spellEnd"/>
      <w:r w:rsidR="00286DF7" w:rsidRPr="00CB2A61">
        <w:rPr>
          <w:sz w:val="24"/>
          <w:szCs w:val="24"/>
        </w:rPr>
        <w:t xml:space="preserve">, дом 26 </w:t>
      </w:r>
      <w:proofErr w:type="spellStart"/>
      <w:r w:rsidR="00286DF7" w:rsidRPr="00CB2A61">
        <w:rPr>
          <w:sz w:val="24"/>
          <w:szCs w:val="24"/>
        </w:rPr>
        <w:t>каб</w:t>
      </w:r>
      <w:proofErr w:type="spellEnd"/>
      <w:r w:rsidR="00286DF7" w:rsidRPr="00CB2A61">
        <w:rPr>
          <w:sz w:val="24"/>
          <w:szCs w:val="24"/>
        </w:rPr>
        <w:t>. №3, исполнительные сотрудники</w:t>
      </w:r>
      <w:proofErr w:type="gramEnd"/>
      <w:r w:rsidR="00286DF7" w:rsidRPr="00CB2A61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="00286DF7" w:rsidRPr="00CB2A61">
        <w:rPr>
          <w:bCs w:val="0"/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Пометка «</w:t>
      </w:r>
      <w:r w:rsidRPr="00CB2A61">
        <w:rPr>
          <w:bCs w:val="0"/>
          <w:sz w:val="24"/>
          <w:szCs w:val="24"/>
        </w:rPr>
        <w:t xml:space="preserve"> Соглашение о неустойке</w:t>
      </w:r>
      <w:r w:rsidRPr="00CB2A61">
        <w:rPr>
          <w:sz w:val="24"/>
          <w:szCs w:val="24"/>
        </w:rPr>
        <w:t>»;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_Ref191386085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предмет Договора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_Ref303323780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Предоставление</w:t>
      </w:r>
      <w:r w:rsidRPr="00CB2A61">
        <w:rPr>
          <w:sz w:val="24"/>
          <w:szCs w:val="24"/>
        </w:rPr>
        <w:t xml:space="preserve"> оригинала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без Расписки сдачи-приемки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будет считаться Организатором как не предоставление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, и повлечет за собой последствия, указанные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_Ref467508029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F64A8B" w:rsidRPr="00CB2A6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, если на момент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CB2A61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CB2A6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CB2A61">
        <w:rPr>
          <w:szCs w:val="24"/>
        </w:rPr>
        <w:t>дств пр</w:t>
      </w:r>
      <w:proofErr w:type="gramEnd"/>
      <w:r w:rsidRPr="00CB2A61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CB2A61">
        <w:rPr>
          <w:szCs w:val="24"/>
        </w:rPr>
        <w:t>поручении</w:t>
      </w:r>
      <w:proofErr w:type="gramEnd"/>
      <w:r w:rsidRPr="00CB2A61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CB2A6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CB2A61">
        <w:rPr>
          <w:szCs w:val="24"/>
        </w:rPr>
        <w:t xml:space="preserve">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</w:t>
      </w:r>
      <w:r w:rsidRPr="00CB2A61">
        <w:rPr>
          <w:rFonts w:eastAsia="Calibri"/>
          <w:szCs w:val="24"/>
          <w:lang w:eastAsia="en-US"/>
        </w:rPr>
        <w:t xml:space="preserve"> копию </w:t>
      </w:r>
      <w:r w:rsidRPr="00CB2A61">
        <w:rPr>
          <w:szCs w:val="24"/>
        </w:rPr>
        <w:t>платежного</w:t>
      </w:r>
      <w:r w:rsidRPr="00CB2A6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_Ref55335823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rFonts w:eastAsia="Calibri"/>
          <w:szCs w:val="24"/>
          <w:lang w:eastAsia="en-US"/>
        </w:rPr>
        <w:t>5.7</w:t>
      </w:r>
      <w:r w:rsidR="002F5A68" w:rsidRPr="00CB2A61">
        <w:rPr>
          <w:szCs w:val="24"/>
        </w:rPr>
        <w:fldChar w:fldCharType="end"/>
      </w:r>
      <w:r w:rsidRPr="00CB2A6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6DF7" w:rsidRPr="00CB2A61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286DF7" w:rsidRPr="00CB2A61">
        <w:rPr>
          <w:rFonts w:eastAsia="Calibri"/>
          <w:iCs/>
          <w:szCs w:val="24"/>
          <w:lang w:eastAsia="en-US"/>
        </w:rPr>
        <w:t xml:space="preserve"> телефон: (4822) 33-62-21, </w:t>
      </w:r>
      <w:r w:rsidR="00286DF7" w:rsidRPr="00CB2A61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286DF7" w:rsidRPr="00CB2A61">
          <w:rPr>
            <w:rStyle w:val="a7"/>
            <w:rFonts w:eastAsia="Calibri"/>
            <w:iCs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iCs/>
          <w:szCs w:val="24"/>
          <w:lang w:eastAsia="en-US"/>
        </w:rPr>
        <w:t xml:space="preserve">, специалисту </w:t>
      </w:r>
      <w:r w:rsidR="00286DF7" w:rsidRPr="00CB2A61">
        <w:rPr>
          <w:rFonts w:eastAsia="Calibri"/>
          <w:iCs/>
          <w:szCs w:val="24"/>
          <w:lang w:val="en-US" w:eastAsia="en-US"/>
        </w:rPr>
        <w:t>I</w:t>
      </w:r>
      <w:r w:rsidR="00286DF7" w:rsidRPr="00CB2A6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286DF7" w:rsidRPr="00CB2A6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286DF7" w:rsidRPr="00CB2A61">
          <w:rPr>
            <w:rStyle w:val="a7"/>
            <w:rFonts w:eastAsia="Calibri"/>
            <w:szCs w:val="24"/>
            <w:lang w:val="en-US" w:eastAsia="en-US"/>
          </w:rPr>
          <w:t>Fomin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szCs w:val="24"/>
            <w:lang w:val="en-US" w:eastAsia="en-US"/>
          </w:rPr>
          <w:t>RV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szCs w:val="24"/>
          <w:lang w:eastAsia="en-US"/>
        </w:rPr>
        <w:t>.</w:t>
      </w:r>
      <w:r w:rsidRPr="00CB2A6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CB2A61">
        <w:rPr>
          <w:szCs w:val="24"/>
        </w:rPr>
        <w:t xml:space="preserve">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64"/>
      <w:r w:rsidRPr="00CB2A61">
        <w:rPr>
          <w:rFonts w:eastAsia="Calibri"/>
          <w:szCs w:val="24"/>
          <w:lang w:eastAsia="en-US"/>
        </w:rPr>
        <w:t>Реквизиты</w:t>
      </w:r>
      <w:r w:rsidRPr="00CB2A61">
        <w:rPr>
          <w:szCs w:val="24"/>
        </w:rPr>
        <w:t xml:space="preserve"> Заказчика для перечисления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Заявки:</w:t>
      </w:r>
      <w:bookmarkEnd w:id="595"/>
    </w:p>
    <w:p w:rsidR="00F56F82" w:rsidRPr="00800871" w:rsidRDefault="00F56F82" w:rsidP="00F56F82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1985"/>
        <w:jc w:val="left"/>
        <w:rPr>
          <w:color w:val="1F4E79"/>
          <w:sz w:val="24"/>
          <w:szCs w:val="24"/>
          <w:u w:val="single"/>
        </w:rPr>
      </w:pPr>
      <w:r w:rsidRPr="0080087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F56F82" w:rsidRPr="00800871" w:rsidRDefault="00F56F82" w:rsidP="00F56F82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985"/>
        <w:jc w:val="left"/>
        <w:rPr>
          <w:color w:val="1F4E79"/>
          <w:sz w:val="24"/>
          <w:szCs w:val="24"/>
        </w:rPr>
      </w:pPr>
      <w:r w:rsidRPr="00800871">
        <w:rPr>
          <w:color w:val="1F4E79"/>
          <w:sz w:val="24"/>
          <w:szCs w:val="24"/>
        </w:rPr>
        <w:t>-        ИНН/КПП: 6901067107/ 695002001</w:t>
      </w:r>
    </w:p>
    <w:p w:rsidR="00F56F82" w:rsidRPr="00800871" w:rsidRDefault="00F56F82" w:rsidP="00F56F82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985"/>
        <w:jc w:val="left"/>
        <w:rPr>
          <w:b/>
          <w:color w:val="1F4E79"/>
          <w:sz w:val="24"/>
          <w:szCs w:val="24"/>
        </w:rPr>
      </w:pPr>
      <w:proofErr w:type="gramStart"/>
      <w:r w:rsidRPr="00800871">
        <w:rPr>
          <w:color w:val="1F4E79"/>
          <w:sz w:val="24"/>
          <w:szCs w:val="24"/>
        </w:rPr>
        <w:t>р</w:t>
      </w:r>
      <w:proofErr w:type="gramEnd"/>
      <w:r w:rsidRPr="00800871">
        <w:rPr>
          <w:color w:val="1F4E79"/>
          <w:sz w:val="24"/>
          <w:szCs w:val="24"/>
        </w:rPr>
        <w:t xml:space="preserve">/с: 40 702 810 627 250 001 032 </w:t>
      </w:r>
      <w:r w:rsidRPr="00800871">
        <w:rPr>
          <w:b/>
          <w:bCs w:val="0"/>
          <w:color w:val="1F4E79"/>
          <w:sz w:val="24"/>
          <w:szCs w:val="24"/>
        </w:rPr>
        <w:t>в филиале</w:t>
      </w:r>
    </w:p>
    <w:p w:rsidR="00F56F82" w:rsidRPr="00800871" w:rsidRDefault="00F56F82" w:rsidP="00F56F82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985"/>
        <w:jc w:val="left"/>
        <w:rPr>
          <w:b/>
          <w:bCs w:val="0"/>
          <w:color w:val="1F4E79"/>
          <w:sz w:val="24"/>
          <w:szCs w:val="24"/>
        </w:rPr>
      </w:pPr>
      <w:r w:rsidRPr="00800871">
        <w:rPr>
          <w:b/>
          <w:bCs w:val="0"/>
          <w:color w:val="1F4E79"/>
          <w:sz w:val="24"/>
          <w:szCs w:val="24"/>
        </w:rPr>
        <w:t>Банка ВТБ (ПАО) в  г. Воронеже</w:t>
      </w:r>
    </w:p>
    <w:p w:rsidR="00F56F82" w:rsidRPr="00800871" w:rsidRDefault="00F56F82" w:rsidP="00F56F82">
      <w:pPr>
        <w:pStyle w:val="Times120"/>
        <w:tabs>
          <w:tab w:val="left" w:pos="2552"/>
        </w:tabs>
        <w:autoSpaceDN w:val="0"/>
        <w:ind w:left="1985" w:firstLine="0"/>
        <w:jc w:val="left"/>
        <w:rPr>
          <w:bCs w:val="0"/>
          <w:color w:val="1F4E79"/>
          <w:szCs w:val="24"/>
        </w:rPr>
      </w:pPr>
      <w:r w:rsidRPr="00800871">
        <w:rPr>
          <w:color w:val="1F4E79"/>
          <w:szCs w:val="24"/>
        </w:rPr>
        <w:t>БИК   042007835</w:t>
      </w:r>
    </w:p>
    <w:p w:rsidR="00F56F82" w:rsidRPr="00800871" w:rsidRDefault="00F56F82" w:rsidP="00F56F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  <w:jc w:val="left"/>
      </w:pPr>
      <w:proofErr w:type="gramStart"/>
      <w:r w:rsidRPr="00800871">
        <w:rPr>
          <w:color w:val="1F4E79"/>
          <w:szCs w:val="24"/>
        </w:rPr>
        <w:t>к</w:t>
      </w:r>
      <w:proofErr w:type="gramEnd"/>
      <w:r w:rsidRPr="00800871">
        <w:rPr>
          <w:color w:val="1F4E79"/>
          <w:szCs w:val="24"/>
        </w:rPr>
        <w:t xml:space="preserve">/с 30 101 810 100 000 000 835 </w:t>
      </w:r>
      <w:r w:rsidRPr="00800871">
        <w:rPr>
          <w:b/>
          <w:bCs w:val="0"/>
          <w:color w:val="1F4E79"/>
          <w:szCs w:val="24"/>
        </w:rPr>
        <w:t>в отделении Воронеж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lastRenderedPageBreak/>
        <w:t>Предоставленное</w:t>
      </w:r>
      <w:r w:rsidRPr="00CB2A6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>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CB2A61">
        <w:rPr>
          <w:sz w:val="24"/>
          <w:szCs w:val="24"/>
        </w:rPr>
        <w:t xml:space="preserve">Запросе предложений </w:t>
      </w:r>
      <w:r w:rsidRPr="00CB2A61">
        <w:rPr>
          <w:sz w:val="24"/>
          <w:szCs w:val="24"/>
        </w:rPr>
        <w:t>несостоявшимся;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CB2A61">
        <w:rPr>
          <w:color w:val="FF0000"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CB2A6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CB2A6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CB2A61">
        <w:rPr>
          <w:sz w:val="24"/>
          <w:szCs w:val="24"/>
        </w:rPr>
        <w:t>ств тр</w:t>
      </w:r>
      <w:proofErr w:type="gramEnd"/>
      <w:r w:rsidRPr="00CB2A6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CB2A6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CB2A6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186"/>
      <w:r w:rsidRPr="00CB2A6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6147"/>
      <w:bookmarkStart w:id="612" w:name="_Toc469487641"/>
      <w:bookmarkStart w:id="613" w:name="_Toc471979939"/>
      <w:bookmarkStart w:id="614" w:name="_Toc498590187"/>
      <w:r w:rsidRPr="00CB2A61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ом через ЭТП в отсканированном виде</w:t>
      </w:r>
      <w:r w:rsidR="0038211D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38211D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CB2A61">
        <w:rPr>
          <w:bCs w:val="0"/>
          <w:sz w:val="24"/>
          <w:szCs w:val="24"/>
        </w:rPr>
        <w:t>pdf</w:t>
      </w:r>
      <w:proofErr w:type="spellEnd"/>
      <w:r w:rsidRPr="00CB2A6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B2A61">
        <w:rPr>
          <w:bCs w:val="0"/>
          <w:sz w:val="24"/>
          <w:szCs w:val="24"/>
        </w:rPr>
        <w:t xml:space="preserve">электронных </w:t>
      </w:r>
      <w:r w:rsidRPr="00CB2A6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B2A6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на ЭТП могут быть поданы до </w:t>
      </w:r>
      <w:r w:rsidR="002B5044" w:rsidRPr="00CB2A61">
        <w:rPr>
          <w:b/>
          <w:bCs w:val="0"/>
          <w:sz w:val="24"/>
          <w:szCs w:val="24"/>
        </w:rPr>
        <w:t xml:space="preserve">12 часов 00 минут </w:t>
      </w:r>
      <w:r w:rsidR="00F56F82">
        <w:rPr>
          <w:b/>
          <w:bCs w:val="0"/>
          <w:sz w:val="24"/>
          <w:szCs w:val="24"/>
        </w:rPr>
        <w:t>02</w:t>
      </w:r>
      <w:r w:rsidR="002B5044" w:rsidRPr="00CB2A61">
        <w:rPr>
          <w:b/>
          <w:bCs w:val="0"/>
          <w:sz w:val="24"/>
          <w:szCs w:val="24"/>
        </w:rPr>
        <w:t xml:space="preserve"> </w:t>
      </w:r>
      <w:r w:rsidR="00F56F82">
        <w:rPr>
          <w:b/>
          <w:bCs w:val="0"/>
          <w:sz w:val="24"/>
          <w:szCs w:val="24"/>
        </w:rPr>
        <w:t>апреля</w:t>
      </w:r>
      <w:r w:rsidR="00286DF7" w:rsidRPr="00CB2A61">
        <w:rPr>
          <w:b/>
          <w:bCs w:val="0"/>
          <w:sz w:val="24"/>
          <w:szCs w:val="24"/>
        </w:rPr>
        <w:t xml:space="preserve"> </w:t>
      </w:r>
      <w:r w:rsidR="006F025D" w:rsidRPr="00CB2A61">
        <w:rPr>
          <w:b/>
          <w:bCs w:val="0"/>
          <w:sz w:val="24"/>
          <w:szCs w:val="24"/>
        </w:rPr>
        <w:t>2018</w:t>
      </w:r>
      <w:r w:rsidR="002B5044" w:rsidRPr="00CB2A61">
        <w:rPr>
          <w:b/>
          <w:bCs w:val="0"/>
          <w:sz w:val="24"/>
          <w:szCs w:val="24"/>
        </w:rPr>
        <w:t xml:space="preserve"> года</w:t>
      </w:r>
      <w:r w:rsidR="00BB27D7" w:rsidRPr="00CB2A61">
        <w:rPr>
          <w:b/>
          <w:bCs w:val="0"/>
          <w:sz w:val="24"/>
          <w:szCs w:val="24"/>
        </w:rPr>
        <w:t xml:space="preserve">, </w:t>
      </w:r>
      <w:r w:rsidR="00BB27D7" w:rsidRPr="00CB2A6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B2A61">
        <w:rPr>
          <w:bCs w:val="0"/>
          <w:spacing w:val="-2"/>
          <w:sz w:val="24"/>
          <w:szCs w:val="24"/>
        </w:rPr>
        <w:t>(под</w:t>
      </w:r>
      <w:r w:rsidR="00BB27D7"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="00BB27D7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BB27D7" w:rsidRPr="00CB2A61">
        <w:rPr>
          <w:bCs w:val="0"/>
          <w:sz w:val="24"/>
          <w:szCs w:val="24"/>
          <w:lang w:eastAsia="ru-RU"/>
        </w:rPr>
        <w:t>)</w:t>
      </w:r>
      <w:r w:rsidR="00BB27D7" w:rsidRPr="00CB2A6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B2A61">
        <w:rPr>
          <w:bCs w:val="0"/>
          <w:sz w:val="24"/>
          <w:szCs w:val="24"/>
        </w:rPr>
        <w:t>.</w:t>
      </w:r>
      <w:bookmarkEnd w:id="615"/>
    </w:p>
    <w:p w:rsidR="007C47E3" w:rsidRPr="00CB2A6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CB2A6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16" w:name="_Ref115077798"/>
      <w:bookmarkStart w:id="617" w:name="_Toc439323708"/>
      <w:bookmarkStart w:id="618" w:name="_Toc440361342"/>
      <w:bookmarkStart w:id="619" w:name="_Toc440376097"/>
      <w:bookmarkStart w:id="620" w:name="_Toc440376224"/>
      <w:bookmarkStart w:id="621" w:name="_Toc440382489"/>
      <w:bookmarkStart w:id="622" w:name="_Toc440447159"/>
      <w:bookmarkStart w:id="623" w:name="_Toc440632319"/>
      <w:bookmarkStart w:id="624" w:name="_Toc440875092"/>
      <w:bookmarkStart w:id="625" w:name="_Toc441131079"/>
      <w:bookmarkStart w:id="626" w:name="_Toc465774600"/>
      <w:bookmarkStart w:id="627" w:name="_Toc465848829"/>
      <w:bookmarkStart w:id="628" w:name="_Toc468876148"/>
      <w:bookmarkStart w:id="629" w:name="_Toc469487642"/>
      <w:bookmarkStart w:id="630" w:name="_Toc471979940"/>
      <w:bookmarkStart w:id="631" w:name="_Toc498590188"/>
      <w:r w:rsidRPr="00CB2A61">
        <w:rPr>
          <w:szCs w:val="24"/>
        </w:rPr>
        <w:t xml:space="preserve">Подача Заявок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bookmarkEnd w:id="599"/>
    <w:p w:rsidR="00717F60" w:rsidRPr="00CB2A6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 xml:space="preserve">форме не </w:t>
      </w:r>
      <w:r w:rsidRPr="00CB2A61">
        <w:rPr>
          <w:bCs w:val="0"/>
          <w:sz w:val="24"/>
          <w:szCs w:val="24"/>
        </w:rPr>
        <w:lastRenderedPageBreak/>
        <w:t>предусмотрена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3883"/>
      <w:bookmarkStart w:id="633" w:name="_Toc498590189"/>
      <w:r w:rsidRPr="00CB2A61">
        <w:t xml:space="preserve">Изменение и отзыв </w:t>
      </w:r>
      <w:r w:rsidR="004B5EB3" w:rsidRPr="00CB2A61">
        <w:t>Заявк</w:t>
      </w:r>
      <w:r w:rsidRPr="00CB2A61">
        <w:t>и</w:t>
      </w:r>
      <w:bookmarkEnd w:id="632"/>
      <w:bookmarkEnd w:id="633"/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4" w:name="_Ref305973250"/>
      <w:r w:rsidRPr="00CB2A61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через ЭТП</w:t>
      </w:r>
      <w:r w:rsidRPr="00CB2A61">
        <w:rPr>
          <w:color w:val="000000"/>
          <w:sz w:val="24"/>
          <w:szCs w:val="24"/>
        </w:rPr>
        <w:t xml:space="preserve"> </w:t>
      </w:r>
      <w:r w:rsidRPr="00CB2A61">
        <w:rPr>
          <w:sz w:val="24"/>
          <w:szCs w:val="24"/>
        </w:rPr>
        <w:t>определяется правилами данной системы</w:t>
      </w:r>
      <w:r w:rsidRPr="00CB2A61">
        <w:rPr>
          <w:bCs w:val="0"/>
          <w:sz w:val="24"/>
          <w:szCs w:val="24"/>
        </w:rPr>
        <w:t>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_Ref55279015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_Ref195087786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письменной форме.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468200731"/>
      <w:bookmarkStart w:id="636" w:name="_Ref468200812"/>
      <w:bookmarkStart w:id="637" w:name="_Toc498590190"/>
      <w:r w:rsidRPr="00CB2A61">
        <w:t>Оценка Заявок и проведение переговоров</w:t>
      </w:r>
      <w:bookmarkEnd w:id="634"/>
      <w:bookmarkEnd w:id="635"/>
      <w:bookmarkEnd w:id="636"/>
      <w:bookmarkEnd w:id="637"/>
      <w:r w:rsidRPr="00CB2A61"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38" w:name="_Toc439323711"/>
      <w:bookmarkStart w:id="639" w:name="_Toc440361345"/>
      <w:bookmarkStart w:id="640" w:name="_Toc440376100"/>
      <w:bookmarkStart w:id="641" w:name="_Toc440376227"/>
      <w:bookmarkStart w:id="642" w:name="_Toc440382492"/>
      <w:bookmarkStart w:id="643" w:name="_Toc440447162"/>
      <w:bookmarkStart w:id="644" w:name="_Toc440632322"/>
      <w:bookmarkStart w:id="645" w:name="_Toc440875095"/>
      <w:bookmarkStart w:id="646" w:name="_Toc441131082"/>
      <w:bookmarkStart w:id="647" w:name="_Toc465774603"/>
      <w:bookmarkStart w:id="648" w:name="_Toc465848832"/>
      <w:bookmarkStart w:id="649" w:name="_Toc468876151"/>
      <w:bookmarkStart w:id="650" w:name="_Toc469487645"/>
      <w:bookmarkStart w:id="651" w:name="_Toc471979943"/>
      <w:bookmarkStart w:id="652" w:name="_Toc498590191"/>
      <w:r w:rsidRPr="00CB2A61">
        <w:rPr>
          <w:szCs w:val="24"/>
        </w:rPr>
        <w:t>Общие положения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CB2A6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CB2A61">
        <w:rPr>
          <w:bCs w:val="0"/>
          <w:sz w:val="24"/>
          <w:szCs w:val="24"/>
        </w:rPr>
        <w:t>Организатором.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CB2A61">
        <w:rPr>
          <w:bCs w:val="0"/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CB2A61">
        <w:rPr>
          <w:iCs/>
          <w:sz w:val="24"/>
          <w:szCs w:val="24"/>
        </w:rPr>
        <w:t>ПАО «МРСК Центра»</w:t>
      </w:r>
      <w:r w:rsidR="001A3C31" w:rsidRPr="00CB2A61">
        <w:rPr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ЭТП</w:t>
      </w:r>
      <w:r w:rsidR="001A3C31"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ов.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_Ref93089454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_Ref303670674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и оценочную стадию (пункт</w:t>
      </w:r>
      <w:r w:rsidR="007F3FB7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53" w:name="_Ref93089454"/>
      <w:bookmarkStart w:id="654" w:name="_Toc439323712"/>
      <w:bookmarkStart w:id="655" w:name="_Toc440361346"/>
      <w:bookmarkStart w:id="656" w:name="_Toc440376101"/>
      <w:bookmarkStart w:id="657" w:name="_Toc440376228"/>
      <w:bookmarkStart w:id="658" w:name="_Toc440382493"/>
      <w:bookmarkStart w:id="659" w:name="_Toc440447163"/>
      <w:bookmarkStart w:id="660" w:name="_Toc440632323"/>
      <w:bookmarkStart w:id="661" w:name="_Toc440875096"/>
      <w:bookmarkStart w:id="662" w:name="_Toc441131083"/>
      <w:bookmarkStart w:id="663" w:name="_Toc465774604"/>
      <w:bookmarkStart w:id="664" w:name="_Toc465848833"/>
      <w:bookmarkStart w:id="665" w:name="_Toc468876152"/>
      <w:bookmarkStart w:id="666" w:name="_Toc469487646"/>
      <w:bookmarkStart w:id="667" w:name="_Toc471979944"/>
      <w:bookmarkStart w:id="668" w:name="_Toc498590192"/>
      <w:r w:rsidRPr="00CB2A61">
        <w:rPr>
          <w:szCs w:val="24"/>
        </w:rPr>
        <w:t>Отборочная стадия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правильность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и </w:t>
      </w:r>
      <w:r w:rsidR="00C75A9A" w:rsidRPr="00CB2A61">
        <w:rPr>
          <w:bCs w:val="0"/>
          <w:sz w:val="24"/>
          <w:szCs w:val="24"/>
        </w:rPr>
        <w:t>ее</w:t>
      </w:r>
      <w:r w:rsidRPr="00CB2A6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соответствие </w:t>
      </w:r>
      <w:r w:rsidR="00E21378" w:rsidRPr="00CB2A61">
        <w:rPr>
          <w:bCs w:val="0"/>
          <w:sz w:val="24"/>
          <w:szCs w:val="24"/>
        </w:rPr>
        <w:t xml:space="preserve">Заявки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 Реестрах недобросовестных </w:t>
      </w:r>
      <w:r w:rsidRPr="00CB2A61">
        <w:rPr>
          <w:bCs w:val="0"/>
          <w:sz w:val="24"/>
          <w:szCs w:val="24"/>
        </w:rPr>
        <w:lastRenderedPageBreak/>
        <w:t xml:space="preserve">поставщиков, которые ведутся в соответствии с положениями Федерального закона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CB2A6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а; </w:t>
      </w:r>
    </w:p>
    <w:p w:rsidR="00717F60" w:rsidRPr="00CB2A6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CB2A61">
        <w:rPr>
          <w:b/>
          <w:bCs w:val="0"/>
          <w:i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441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разъя</w:t>
      </w:r>
      <w:r w:rsidR="00F11A50" w:rsidRPr="00CB2A61">
        <w:rPr>
          <w:sz w:val="24"/>
          <w:szCs w:val="24"/>
        </w:rPr>
        <w:t>снения или дополнения их Заявок</w:t>
      </w:r>
      <w:r w:rsidRPr="00CB2A6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</w:t>
      </w:r>
      <w:r w:rsidR="00076D8B" w:rsidRPr="00CB2A6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CB2A6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 (перечня предлагаем</w:t>
      </w:r>
      <w:r w:rsidR="00541FAB" w:rsidRPr="00CB2A61">
        <w:rPr>
          <w:sz w:val="24"/>
          <w:szCs w:val="24"/>
        </w:rPr>
        <w:t>ых</w:t>
      </w:r>
      <w:r w:rsidRPr="00CB2A61">
        <w:rPr>
          <w:sz w:val="24"/>
          <w:szCs w:val="24"/>
        </w:rPr>
        <w:t xml:space="preserve"> </w:t>
      </w:r>
      <w:r w:rsidR="00541FAB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, </w:t>
      </w:r>
      <w:r w:rsidR="00541FAB" w:rsidRPr="00CB2A61">
        <w:rPr>
          <w:sz w:val="24"/>
          <w:szCs w:val="24"/>
        </w:rPr>
        <w:t>их</w:t>
      </w:r>
      <w:r w:rsidRPr="00CB2A6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 проверке правильности оформления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и. Закупочная комиссия с письменного согласия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7002"/>
      <w:r w:rsidRPr="00CB2A6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которые:</w:t>
      </w:r>
      <w:bookmarkEnd w:id="669"/>
      <w:bookmarkEnd w:id="670"/>
    </w:p>
    <w:p w:rsidR="009B140B" w:rsidRPr="00CB2A6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CB2A61">
        <w:rPr>
          <w:sz w:val="24"/>
          <w:szCs w:val="24"/>
        </w:rPr>
        <w:t>числе</w:t>
      </w:r>
      <w:proofErr w:type="gramEnd"/>
      <w:r w:rsidRPr="00CB2A61">
        <w:rPr>
          <w:sz w:val="24"/>
          <w:szCs w:val="24"/>
        </w:rPr>
        <w:t xml:space="preserve"> если Участник (в </w:t>
      </w:r>
      <w:proofErr w:type="spellStart"/>
      <w:r w:rsidRPr="00CB2A61">
        <w:rPr>
          <w:sz w:val="24"/>
          <w:szCs w:val="24"/>
        </w:rPr>
        <w:t>т.ч</w:t>
      </w:r>
      <w:proofErr w:type="spellEnd"/>
      <w:r w:rsidRPr="00CB2A61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CB2A6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B2A61">
        <w:rPr>
          <w:sz w:val="24"/>
          <w:szCs w:val="24"/>
        </w:rPr>
        <w:t xml:space="preserve">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_Ref444181467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); 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9B140B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CB2A61">
        <w:rPr>
          <w:sz w:val="24"/>
          <w:szCs w:val="24"/>
        </w:rPr>
        <w:t xml:space="preserve"> которых не согласился Участник;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недостоверные сведения.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468875938"/>
      <w:r w:rsidRPr="00CB2A6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е, а также проводить выездные </w:t>
      </w:r>
      <w:r w:rsidRPr="00CB2A6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CB2A61">
        <w:rPr>
          <w:sz w:val="24"/>
          <w:szCs w:val="24"/>
        </w:rPr>
        <w:t xml:space="preserve">или документов (представлении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sz w:val="24"/>
          <w:szCs w:val="24"/>
        </w:rPr>
        <w:t xml:space="preserve">документов), </w:t>
      </w:r>
      <w:r w:rsidRPr="00CB2A61">
        <w:rPr>
          <w:sz w:val="24"/>
          <w:szCs w:val="24"/>
        </w:rPr>
        <w:t xml:space="preserve">приведенных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Заказчик имеет право удержать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финансовое обеспечение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7F3FB7" w:rsidRPr="00CB2A61">
        <w:rPr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="007F3FB7" w:rsidRPr="00CB2A61">
        <w:rPr>
          <w:sz w:val="24"/>
          <w:szCs w:val="24"/>
        </w:rPr>
        <w:t>).</w:t>
      </w:r>
      <w:bookmarkEnd w:id="671"/>
      <w:r w:rsidR="007F3F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72" w:name="_Ref303670674"/>
      <w:bookmarkStart w:id="673" w:name="_Toc439323713"/>
      <w:bookmarkStart w:id="674" w:name="_Toc440361347"/>
      <w:bookmarkStart w:id="675" w:name="_Toc440376102"/>
      <w:bookmarkStart w:id="676" w:name="_Toc440376229"/>
      <w:bookmarkStart w:id="677" w:name="_Toc440382494"/>
      <w:bookmarkStart w:id="678" w:name="_Toc440447164"/>
      <w:bookmarkStart w:id="679" w:name="_Toc440632324"/>
      <w:bookmarkStart w:id="680" w:name="_Toc440875097"/>
      <w:bookmarkStart w:id="681" w:name="_Toc441131084"/>
      <w:bookmarkStart w:id="682" w:name="_Toc465774605"/>
      <w:bookmarkStart w:id="683" w:name="_Toc465848834"/>
      <w:bookmarkStart w:id="684" w:name="_Toc468876153"/>
      <w:bookmarkStart w:id="685" w:name="_Toc469487647"/>
      <w:bookmarkStart w:id="686" w:name="_Toc471979945"/>
      <w:bookmarkStart w:id="687" w:name="_Toc498590193"/>
      <w:r w:rsidRPr="00CB2A61">
        <w:rPr>
          <w:szCs w:val="24"/>
        </w:rPr>
        <w:t>Проведение переговоров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предварительного рассмотрения и оценки </w:t>
      </w:r>
      <w:r w:rsidR="00FE5731" w:rsidRPr="00CB2A61">
        <w:rPr>
          <w:sz w:val="24"/>
          <w:szCs w:val="24"/>
        </w:rPr>
        <w:t xml:space="preserve">Заявок </w:t>
      </w:r>
      <w:r w:rsidRPr="00CB2A6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ов,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CB2A61">
        <w:rPr>
          <w:sz w:val="24"/>
          <w:szCs w:val="24"/>
        </w:rPr>
        <w:t>Заявк</w:t>
      </w:r>
      <w:r w:rsidR="00FE5731" w:rsidRPr="00CB2A61">
        <w:rPr>
          <w:sz w:val="24"/>
          <w:szCs w:val="24"/>
        </w:rPr>
        <w:t xml:space="preserve">и </w:t>
      </w:r>
      <w:r w:rsidRPr="00CB2A61">
        <w:rPr>
          <w:sz w:val="24"/>
          <w:szCs w:val="24"/>
        </w:rPr>
        <w:t xml:space="preserve">не подлежат обсуждению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88" w:name="_Ref306138385"/>
      <w:bookmarkStart w:id="689" w:name="_Toc439323714"/>
      <w:bookmarkStart w:id="690" w:name="_Toc440361348"/>
      <w:bookmarkStart w:id="691" w:name="_Toc440376103"/>
      <w:bookmarkStart w:id="692" w:name="_Toc440376230"/>
      <w:bookmarkStart w:id="693" w:name="_Toc440382495"/>
      <w:bookmarkStart w:id="694" w:name="_Toc440447165"/>
      <w:bookmarkStart w:id="695" w:name="_Toc440632325"/>
      <w:bookmarkStart w:id="696" w:name="_Toc440875098"/>
      <w:bookmarkStart w:id="697" w:name="_Toc441131085"/>
      <w:bookmarkStart w:id="698" w:name="_Toc465774606"/>
      <w:bookmarkStart w:id="699" w:name="_Toc465848835"/>
      <w:bookmarkStart w:id="700" w:name="_Toc468876154"/>
      <w:bookmarkStart w:id="701" w:name="_Toc469487648"/>
      <w:bookmarkStart w:id="702" w:name="_Toc471979946"/>
      <w:bookmarkStart w:id="703" w:name="_Toc498590194"/>
      <w:r w:rsidRPr="00CB2A61">
        <w:rPr>
          <w:szCs w:val="24"/>
        </w:rPr>
        <w:t>Оценочная стадия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7D0EA7" w:rsidRPr="00CB2A6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</w:t>
      </w:r>
      <w:r w:rsidR="00D275BB" w:rsidRPr="00CB2A61">
        <w:rPr>
          <w:sz w:val="24"/>
          <w:szCs w:val="24"/>
        </w:rPr>
        <w:t xml:space="preserve">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B2A61">
        <w:rPr>
          <w:sz w:val="24"/>
          <w:szCs w:val="24"/>
        </w:rPr>
        <w:t xml:space="preserve">. Порядок проведения оценочной стадии, </w:t>
      </w:r>
      <w:r w:rsidRPr="00CB2A61">
        <w:rPr>
          <w:sz w:val="24"/>
          <w:szCs w:val="24"/>
        </w:rPr>
        <w:t>критери</w:t>
      </w:r>
      <w:r w:rsidR="00D275BB" w:rsidRPr="00CB2A61">
        <w:rPr>
          <w:sz w:val="24"/>
          <w:szCs w:val="24"/>
        </w:rPr>
        <w:t>и</w:t>
      </w:r>
      <w:r w:rsidRPr="00CB2A61">
        <w:rPr>
          <w:sz w:val="24"/>
          <w:szCs w:val="24"/>
        </w:rPr>
        <w:t xml:space="preserve"> и их весов</w:t>
      </w:r>
      <w:r w:rsidR="00D275BB" w:rsidRPr="00CB2A61">
        <w:rPr>
          <w:sz w:val="24"/>
          <w:szCs w:val="24"/>
        </w:rPr>
        <w:t>ые</w:t>
      </w:r>
      <w:r w:rsidRPr="00CB2A61">
        <w:rPr>
          <w:sz w:val="24"/>
          <w:szCs w:val="24"/>
        </w:rPr>
        <w:t xml:space="preserve"> коэффициент</w:t>
      </w:r>
      <w:r w:rsidR="00D275BB" w:rsidRPr="00CB2A61">
        <w:rPr>
          <w:sz w:val="24"/>
          <w:szCs w:val="24"/>
        </w:rPr>
        <w:t>ы изложены в Приложении №3 к настоящей Документации.</w:t>
      </w:r>
    </w:p>
    <w:p w:rsidR="00717F60" w:rsidRPr="00CB2A6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Закупочная комиссия ранжирует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ами. </w:t>
      </w:r>
      <w:r w:rsidR="00F7708A"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_Ref471894330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F7708A" w:rsidRPr="00CB2A61">
        <w:rPr>
          <w:sz w:val="24"/>
          <w:szCs w:val="24"/>
        </w:rPr>
        <w:t>3.8</w:t>
      </w:r>
      <w:r w:rsidR="002F5A68" w:rsidRPr="00CB2A61">
        <w:rPr>
          <w:sz w:val="24"/>
          <w:szCs w:val="24"/>
        </w:rPr>
        <w:fldChar w:fldCharType="end"/>
      </w:r>
      <w:r w:rsidR="00F7708A" w:rsidRPr="00CB2A61">
        <w:rPr>
          <w:sz w:val="24"/>
          <w:szCs w:val="24"/>
        </w:rPr>
        <w:t xml:space="preserve"> Закупочной документации.</w:t>
      </w:r>
    </w:p>
    <w:p w:rsidR="00F15392" w:rsidRPr="00CB2A61" w:rsidRDefault="00F15392" w:rsidP="00E71A48">
      <w:pPr>
        <w:pStyle w:val="2"/>
        <w:spacing w:line="264" w:lineRule="auto"/>
      </w:pPr>
      <w:bookmarkStart w:id="704" w:name="_Ref303250967"/>
      <w:bookmarkStart w:id="705" w:name="_Toc305697378"/>
      <w:bookmarkStart w:id="706" w:name="_Toc498590195"/>
      <w:bookmarkStart w:id="707" w:name="_Toc255985696"/>
      <w:r w:rsidRPr="00CB2A61">
        <w:t>Аукционная процедура понижени</w:t>
      </w:r>
      <w:r w:rsidR="00E60F8E" w:rsidRPr="00CB2A61">
        <w:t>я</w:t>
      </w:r>
      <w:r w:rsidRPr="00CB2A61">
        <w:t xml:space="preserve"> цены (переторжка)</w:t>
      </w:r>
      <w:bookmarkEnd w:id="704"/>
      <w:bookmarkEnd w:id="705"/>
      <w:bookmarkEnd w:id="706"/>
      <w:r w:rsidRPr="00CB2A61">
        <w:t xml:space="preserve"> </w:t>
      </w:r>
    </w:p>
    <w:bookmarkEnd w:id="707"/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Организатором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CB2A61">
        <w:rPr>
          <w:sz w:val="24"/>
          <w:szCs w:val="24"/>
          <w:lang w:eastAsia="ru-RU"/>
        </w:rPr>
        <w:t xml:space="preserve">аукционной </w:t>
      </w:r>
      <w:r w:rsidRPr="00CB2A61">
        <w:rPr>
          <w:sz w:val="24"/>
          <w:szCs w:val="24"/>
          <w:lang w:eastAsia="ru-RU"/>
        </w:rPr>
        <w:t>процедуры</w:t>
      </w:r>
      <w:r w:rsidR="003417F7" w:rsidRPr="00CB2A61">
        <w:rPr>
          <w:sz w:val="24"/>
          <w:szCs w:val="24"/>
          <w:lang w:eastAsia="ru-RU"/>
        </w:rPr>
        <w:t xml:space="preserve"> понижения цены -</w:t>
      </w:r>
      <w:r w:rsidRPr="00CB2A6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CB2A61">
        <w:rPr>
          <w:sz w:val="24"/>
          <w:szCs w:val="24"/>
          <w:lang w:eastAsia="ru-RU"/>
        </w:rPr>
        <w:t>Заявок</w:t>
      </w:r>
      <w:r w:rsidRPr="00CB2A6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е, цены.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CB2A61">
        <w:rPr>
          <w:sz w:val="24"/>
          <w:szCs w:val="24"/>
          <w:lang w:eastAsia="ru-RU"/>
        </w:rPr>
        <w:t xml:space="preserve">Закупочная </w:t>
      </w:r>
      <w:r w:rsidRPr="00CB2A6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ами в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ах, могут быть снижены</w:t>
      </w:r>
      <w:r w:rsidR="00CE3146" w:rsidRPr="00CB2A61">
        <w:rPr>
          <w:sz w:val="24"/>
          <w:szCs w:val="24"/>
          <w:lang w:eastAsia="ru-RU"/>
        </w:rPr>
        <w:t>.</w:t>
      </w:r>
      <w:r w:rsidRPr="00CB2A6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CB2A61">
        <w:rPr>
          <w:sz w:val="24"/>
          <w:szCs w:val="24"/>
          <w:lang w:eastAsia="ru-RU"/>
        </w:rPr>
        <w:t>З</w:t>
      </w:r>
      <w:r w:rsidR="00EC2E49" w:rsidRPr="00CB2A61">
        <w:rPr>
          <w:sz w:val="24"/>
          <w:szCs w:val="24"/>
          <w:lang w:eastAsia="ru-RU"/>
        </w:rPr>
        <w:t>акупочная</w:t>
      </w:r>
      <w:r w:rsidR="00CE3146" w:rsidRPr="00CB2A61">
        <w:rPr>
          <w:sz w:val="24"/>
          <w:szCs w:val="24"/>
          <w:lang w:eastAsia="ru-RU"/>
        </w:rPr>
        <w:t xml:space="preserve"> комиссия.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298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B2A61">
        <w:rPr>
          <w:sz w:val="24"/>
          <w:szCs w:val="24"/>
          <w:lang w:eastAsia="ru-RU"/>
        </w:rPr>
        <w:t>Заявк</w:t>
      </w:r>
      <w:r w:rsidR="00BD05FA" w:rsidRPr="00CB2A61">
        <w:rPr>
          <w:sz w:val="24"/>
          <w:szCs w:val="24"/>
          <w:lang w:eastAsia="ru-RU"/>
        </w:rPr>
        <w:t>а</w:t>
      </w:r>
      <w:r w:rsidR="00F15392" w:rsidRPr="00CB2A61">
        <w:rPr>
          <w:sz w:val="24"/>
          <w:szCs w:val="24"/>
          <w:lang w:eastAsia="ru-RU"/>
        </w:rPr>
        <w:t xml:space="preserve">, </w:t>
      </w:r>
      <w:r w:rsidR="00F15392" w:rsidRPr="00CB2A61">
        <w:rPr>
          <w:i/>
          <w:sz w:val="24"/>
          <w:szCs w:val="24"/>
          <w:lang w:eastAsia="ru-RU"/>
        </w:rPr>
        <w:t>по которо</w:t>
      </w:r>
      <w:r w:rsidR="00BD05FA" w:rsidRPr="00CB2A61">
        <w:rPr>
          <w:i/>
          <w:sz w:val="24"/>
          <w:szCs w:val="24"/>
          <w:lang w:eastAsia="ru-RU"/>
        </w:rPr>
        <w:t>й</w:t>
      </w:r>
      <w:r w:rsidR="00F15392" w:rsidRPr="00CB2A6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B2A61">
        <w:rPr>
          <w:sz w:val="24"/>
          <w:szCs w:val="24"/>
          <w:lang w:eastAsia="ru-RU"/>
        </w:rPr>
        <w:t xml:space="preserve">остается </w:t>
      </w:r>
      <w:r w:rsidR="006F17EF" w:rsidRPr="00CB2A61">
        <w:rPr>
          <w:sz w:val="24"/>
          <w:szCs w:val="24"/>
          <w:lang w:eastAsia="ru-RU"/>
        </w:rPr>
        <w:t xml:space="preserve">действующей </w:t>
      </w:r>
      <w:r w:rsidR="00F15392" w:rsidRPr="00CB2A61">
        <w:rPr>
          <w:sz w:val="24"/>
          <w:szCs w:val="24"/>
          <w:lang w:eastAsia="ru-RU"/>
        </w:rPr>
        <w:t>с ранее объявленной ценой.</w:t>
      </w:r>
      <w:bookmarkEnd w:id="708"/>
    </w:p>
    <w:p w:rsidR="00F15392" w:rsidRPr="00CB2A6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Предложения</w:t>
      </w:r>
      <w:r w:rsidR="00BD05FA" w:rsidRPr="00CB2A61">
        <w:rPr>
          <w:iCs/>
          <w:sz w:val="24"/>
          <w:szCs w:val="24"/>
          <w:lang w:eastAsia="ru-RU"/>
        </w:rPr>
        <w:t xml:space="preserve">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CB2A61">
        <w:rPr>
          <w:sz w:val="24"/>
          <w:szCs w:val="24"/>
          <w:lang w:eastAsia="ru-RU"/>
        </w:rPr>
        <w:t xml:space="preserve">его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3005"/>
      <w:r w:rsidRPr="00CB2A6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B2A61">
        <w:rPr>
          <w:iCs/>
          <w:sz w:val="24"/>
          <w:szCs w:val="24"/>
          <w:lang w:eastAsia="ru-RU"/>
        </w:rPr>
        <w:t xml:space="preserve">. </w:t>
      </w:r>
      <w:r w:rsidRPr="00CB2A6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9"/>
    </w:p>
    <w:p w:rsidR="00F15392" w:rsidRPr="00CB2A6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CB2A61">
        <w:rPr>
          <w:iCs/>
          <w:sz w:val="24"/>
          <w:szCs w:val="24"/>
          <w:lang w:eastAsia="ru-RU"/>
        </w:rPr>
        <w:t>»</w:t>
      </w:r>
      <w:r w:rsidRPr="00CB2A61">
        <w:rPr>
          <w:iCs/>
          <w:sz w:val="24"/>
          <w:szCs w:val="24"/>
          <w:lang w:eastAsia="ru-RU"/>
        </w:rPr>
        <w:t xml:space="preserve"> цену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="00C42716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CB2A61">
        <w:rPr>
          <w:iCs/>
          <w:sz w:val="24"/>
          <w:szCs w:val="24"/>
          <w:lang w:eastAsia="ru-RU"/>
        </w:rPr>
        <w:t>.</w:t>
      </w:r>
      <w:r w:rsidRPr="00CB2A61">
        <w:rPr>
          <w:iCs/>
          <w:sz w:val="24"/>
          <w:szCs w:val="24"/>
          <w:lang w:eastAsia="ru-RU"/>
        </w:rPr>
        <w:t xml:space="preserve"> </w:t>
      </w:r>
      <w:r w:rsidR="00076D8B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зменение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</w:t>
      </w:r>
      <w:r w:rsidR="00076D8B" w:rsidRPr="00CB2A61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CB2A61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CB2A6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CB2A61">
        <w:rPr>
          <w:sz w:val="24"/>
          <w:szCs w:val="24"/>
          <w:lang w:eastAsia="ru-RU"/>
        </w:rPr>
        <w:t xml:space="preserve"> в </w:t>
      </w:r>
      <w:r w:rsidRPr="00CB2A6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CB2A6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CB2A6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CB2A6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_Ref465847813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3.7.9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iCs/>
          <w:sz w:val="24"/>
          <w:szCs w:val="24"/>
          <w:lang w:eastAsia="ru-RU"/>
        </w:rPr>
        <w:t xml:space="preserve">. Решение </w:t>
      </w:r>
      <w:r w:rsidR="00197954" w:rsidRPr="00CB2A6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CB2A61">
        <w:rPr>
          <w:iCs/>
          <w:sz w:val="24"/>
          <w:szCs w:val="24"/>
          <w:lang w:eastAsia="ru-RU"/>
        </w:rPr>
        <w:t xml:space="preserve">. </w:t>
      </w:r>
    </w:p>
    <w:p w:rsidR="00685336" w:rsidRPr="00CB2A6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_Ref306352987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 xml:space="preserve"> 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_Ref306353005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>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46887587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86793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CB2A61">
        <w:rPr>
          <w:sz w:val="24"/>
          <w:szCs w:val="24"/>
          <w:lang w:eastAsia="ru-RU"/>
        </w:rPr>
        <w:t xml:space="preserve"> </w:t>
      </w:r>
      <w:r w:rsidR="00F8138D" w:rsidRPr="00CB2A6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B2A6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и.</w:t>
      </w:r>
      <w:bookmarkEnd w:id="710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1" w:name="_Ref465847813"/>
      <w:r w:rsidRPr="00CB2A6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1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По решению </w:t>
      </w:r>
      <w:r w:rsidR="00685336" w:rsidRPr="00CB2A61">
        <w:rPr>
          <w:sz w:val="24"/>
          <w:szCs w:val="24"/>
          <w:lang w:eastAsia="ru-RU"/>
        </w:rPr>
        <w:t xml:space="preserve">Закупочной </w:t>
      </w:r>
      <w:r w:rsidRPr="00CB2A6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_Ref468875877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3.7.8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proofErr w:type="gramStart"/>
      <w:r w:rsidRPr="00CB2A61">
        <w:rPr>
          <w:sz w:val="24"/>
          <w:szCs w:val="24"/>
        </w:rPr>
        <w:t>предоставляет документы</w:t>
      </w:r>
      <w:proofErr w:type="gramEnd"/>
      <w:r w:rsidRPr="00CB2A61">
        <w:rPr>
          <w:sz w:val="24"/>
          <w:szCs w:val="24"/>
        </w:rPr>
        <w:t xml:space="preserve">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документации.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предоставляются повторно.</w:t>
      </w:r>
    </w:p>
    <w:p w:rsidR="00DA443D" w:rsidRPr="00CB2A6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2" w:name="_Toc471823191"/>
      <w:bookmarkStart w:id="713" w:name="_Ref471823363"/>
      <w:bookmarkStart w:id="714" w:name="_Toc471828429"/>
      <w:bookmarkStart w:id="715" w:name="_Ref471894330"/>
      <w:bookmarkStart w:id="716" w:name="_Toc471894912"/>
      <w:bookmarkStart w:id="717" w:name="_Toc498590196"/>
      <w:bookmarkStart w:id="718" w:name="_Ref303681924"/>
      <w:bookmarkStart w:id="719" w:name="_Ref303683914"/>
      <w:r w:rsidRPr="00CB2A6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2"/>
      <w:bookmarkEnd w:id="713"/>
      <w:bookmarkEnd w:id="714"/>
      <w:bookmarkEnd w:id="715"/>
      <w:bookmarkEnd w:id="716"/>
      <w:bookmarkEnd w:id="717"/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B2A61">
        <w:rPr>
          <w:sz w:val="24"/>
          <w:szCs w:val="24"/>
        </w:rPr>
        <w:t xml:space="preserve"> требований п. 4.5.1 </w:t>
      </w:r>
      <w:r w:rsidRPr="00CB2A61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CB2A61">
        <w:rPr>
          <w:bCs w:val="0"/>
          <w:sz w:val="24"/>
          <w:szCs w:val="24"/>
        </w:rPr>
        <w:t>Россети</w:t>
      </w:r>
      <w:proofErr w:type="spellEnd"/>
      <w:r w:rsidRPr="00CB2A61">
        <w:rPr>
          <w:bCs w:val="0"/>
          <w:sz w:val="24"/>
          <w:szCs w:val="24"/>
        </w:rPr>
        <w:t xml:space="preserve">» (Положения о </w:t>
      </w:r>
      <w:r w:rsidRPr="00CB2A61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CB2A6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B2A61">
        <w:rPr>
          <w:i/>
          <w:sz w:val="24"/>
          <w:szCs w:val="24"/>
          <w:lang w:val="en-US"/>
        </w:rPr>
        <w:t>k</w:t>
      </w:r>
      <w:proofErr w:type="gramEnd"/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 xml:space="preserve">=0,85, иначе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Приоритет не предоставляется в случаях, если: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CB2A61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CB2A61">
        <w:rPr>
          <w:rFonts w:ascii="Times New Roman" w:hAnsi="Times New Roman" w:cs="Times New Roman"/>
          <w:sz w:val="24"/>
          <w:szCs w:val="24"/>
        </w:rPr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separate"/>
      </w:r>
      <w:r w:rsidRPr="00CB2A61">
        <w:rPr>
          <w:rFonts w:ascii="Times New Roman" w:hAnsi="Times New Roman" w:cs="Times New Roman"/>
          <w:sz w:val="24"/>
          <w:szCs w:val="24"/>
        </w:rPr>
        <w:t>3.10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end"/>
      </w:r>
      <w:r w:rsidRPr="00CB2A6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B2A6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B2A61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Заказчик </w:t>
      </w:r>
      <w:r w:rsidRPr="00CB2A6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CB2A61">
        <w:rPr>
          <w:bCs w:val="0"/>
          <w:sz w:val="24"/>
          <w:szCs w:val="24"/>
        </w:rPr>
        <w:t xml:space="preserve"> </w:t>
      </w:r>
      <w:r w:rsidRPr="00CB2A6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CB2A61">
        <w:rPr>
          <w:bCs w:val="0"/>
          <w:sz w:val="24"/>
          <w:szCs w:val="24"/>
        </w:rPr>
        <w:t xml:space="preserve"> если выяснится, что один или несколько </w:t>
      </w:r>
      <w:r w:rsidRPr="00CB2A61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CB2A61">
        <w:rPr>
          <w:sz w:val="24"/>
          <w:szCs w:val="24"/>
        </w:rPr>
        <w:t>оказывемых</w:t>
      </w:r>
      <w:proofErr w:type="spellEnd"/>
      <w:r w:rsidRPr="00CB2A61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79527"/>
      <w:bookmarkStart w:id="721" w:name="_Toc498590197"/>
      <w:r w:rsidRPr="00CB2A61">
        <w:t xml:space="preserve">Подведение итогов </w:t>
      </w:r>
      <w:r w:rsidR="00DF639D" w:rsidRPr="00CB2A61">
        <w:t>З</w:t>
      </w:r>
      <w:r w:rsidRPr="00CB2A61">
        <w:t>апроса предложений</w:t>
      </w:r>
      <w:bookmarkEnd w:id="718"/>
      <w:bookmarkEnd w:id="719"/>
      <w:bookmarkEnd w:id="720"/>
      <w:bookmarkEnd w:id="721"/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2" w:name="_Ref440290296"/>
      <w:r w:rsidRPr="00CB2A61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CB2A61">
        <w:rPr>
          <w:sz w:val="24"/>
          <w:szCs w:val="24"/>
          <w:lang w:eastAsia="ru-RU"/>
        </w:rPr>
        <w:t>определению</w:t>
      </w:r>
      <w:r w:rsidRPr="00CB2A61">
        <w:rPr>
          <w:sz w:val="24"/>
          <w:szCs w:val="24"/>
        </w:rPr>
        <w:t xml:space="preserve"> </w:t>
      </w:r>
      <w:r w:rsidR="004D431C" w:rsidRPr="00CB2A61">
        <w:rPr>
          <w:sz w:val="24"/>
          <w:szCs w:val="24"/>
        </w:rPr>
        <w:t xml:space="preserve">лучшей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>и запроса предложений</w:t>
      </w:r>
      <w:r w:rsidRPr="00CB2A61">
        <w:rPr>
          <w:sz w:val="24"/>
          <w:szCs w:val="24"/>
        </w:rPr>
        <w:t xml:space="preserve">, либо по завершению данной процедуры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без определения </w:t>
      </w:r>
      <w:r w:rsidR="009C744E" w:rsidRPr="00CB2A61">
        <w:rPr>
          <w:sz w:val="24"/>
          <w:szCs w:val="24"/>
        </w:rPr>
        <w:t>Участник</w:t>
      </w:r>
      <w:r w:rsidR="004D431C" w:rsidRPr="00CB2A61">
        <w:rPr>
          <w:sz w:val="24"/>
          <w:szCs w:val="24"/>
        </w:rPr>
        <w:t xml:space="preserve">а, чья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 xml:space="preserve">а признана лучшей, </w:t>
      </w:r>
      <w:r w:rsidRPr="00CB2A61">
        <w:rPr>
          <w:sz w:val="24"/>
          <w:szCs w:val="24"/>
        </w:rPr>
        <w:t xml:space="preserve">и заключения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а:</w:t>
      </w:r>
      <w:bookmarkEnd w:id="722"/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какого-либо из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CB2A6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CB2A61">
        <w:rPr>
          <w:bCs w:val="0"/>
          <w:sz w:val="24"/>
          <w:szCs w:val="24"/>
        </w:rPr>
        <w:t>наилучшей</w:t>
      </w:r>
      <w:proofErr w:type="gramEnd"/>
      <w:r w:rsidRPr="00CB2A61">
        <w:rPr>
          <w:bCs w:val="0"/>
          <w:sz w:val="24"/>
          <w:szCs w:val="24"/>
        </w:rPr>
        <w:t xml:space="preserve">.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 лучшей</w:t>
      </w:r>
      <w:r w:rsidRPr="00CB2A6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1716DB" w:rsidRPr="00CB2A61">
        <w:rPr>
          <w:bCs w:val="0"/>
          <w:sz w:val="24"/>
          <w:szCs w:val="24"/>
        </w:rPr>
        <w:t xml:space="preserve">ни одна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CB2A61">
        <w:rPr>
          <w:sz w:val="24"/>
          <w:szCs w:val="24"/>
        </w:rPr>
        <w:t xml:space="preserve">, который подписывается </w:t>
      </w:r>
      <w:r w:rsidR="007C47E3" w:rsidRPr="00CB2A61">
        <w:rPr>
          <w:sz w:val="24"/>
          <w:szCs w:val="24"/>
        </w:rPr>
        <w:t xml:space="preserve">членами </w:t>
      </w:r>
      <w:r w:rsidR="00E60F8E" w:rsidRPr="00CB2A61">
        <w:rPr>
          <w:sz w:val="24"/>
          <w:szCs w:val="24"/>
        </w:rPr>
        <w:t>Закупочной комиссии</w:t>
      </w:r>
      <w:r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</w:t>
      </w:r>
      <w:r w:rsidR="0087407B" w:rsidRPr="00CB2A61">
        <w:rPr>
          <w:bCs w:val="0"/>
          <w:sz w:val="24"/>
          <w:szCs w:val="24"/>
        </w:rPr>
        <w:t xml:space="preserve">запроса предложений </w:t>
      </w:r>
      <w:r w:rsidR="00717F60" w:rsidRPr="00CB2A6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и лучшей</w:t>
      </w:r>
      <w:r w:rsidR="0087407B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функционалом ЭТП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согласно правилам данной ЭТП.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</w:t>
      </w:r>
      <w:r w:rsidR="001716DB" w:rsidRPr="00CB2A61">
        <w:rPr>
          <w:sz w:val="24"/>
          <w:szCs w:val="24"/>
        </w:rPr>
        <w:t xml:space="preserve">завершения или </w:t>
      </w:r>
      <w:r w:rsidRPr="00CB2A61">
        <w:rPr>
          <w:sz w:val="24"/>
          <w:szCs w:val="24"/>
        </w:rPr>
        <w:t>прекращени</w:t>
      </w:r>
      <w:r w:rsidR="001716DB" w:rsidRPr="00CB2A61">
        <w:rPr>
          <w:sz w:val="24"/>
          <w:szCs w:val="24"/>
        </w:rPr>
        <w:t>я</w:t>
      </w:r>
      <w:r w:rsidRPr="00CB2A61">
        <w:rPr>
          <w:sz w:val="24"/>
          <w:szCs w:val="24"/>
        </w:rPr>
        <w:t xml:space="preserve"> процедуры запроса предложений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CB2A6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303251044"/>
      <w:bookmarkStart w:id="724" w:name="_Toc498590198"/>
      <w:bookmarkStart w:id="725" w:name="_Ref191386295"/>
      <w:r w:rsidRPr="00CB2A61">
        <w:t xml:space="preserve">Признание запроса предложений </w:t>
      </w:r>
      <w:proofErr w:type="gramStart"/>
      <w:r w:rsidRPr="00CB2A61">
        <w:t>несостоявшимся</w:t>
      </w:r>
      <w:bookmarkEnd w:id="723"/>
      <w:bookmarkEnd w:id="724"/>
      <w:proofErr w:type="gramEnd"/>
    </w:p>
    <w:p w:rsidR="00717F60" w:rsidRPr="00CB2A6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303277595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признается несостоявшимся в случаях:</w:t>
      </w:r>
      <w:bookmarkEnd w:id="726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7" w:name="_Ref298429652"/>
      <w:r w:rsidRPr="00CB2A61">
        <w:rPr>
          <w:bCs/>
          <w:sz w:val="24"/>
          <w:szCs w:val="24"/>
        </w:rPr>
        <w:t xml:space="preserve">подана </w:t>
      </w:r>
      <w:r w:rsidRPr="00CB2A61">
        <w:rPr>
          <w:sz w:val="24"/>
          <w:szCs w:val="24"/>
          <w:lang w:eastAsia="ru-RU"/>
        </w:rPr>
        <w:t xml:space="preserve">только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  <w:bookmarkEnd w:id="727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не подана ни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ам, подавшим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и;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CB2A61">
        <w:rPr>
          <w:sz w:val="24"/>
          <w:szCs w:val="24"/>
          <w:lang w:eastAsia="ru-RU"/>
        </w:rPr>
        <w:t>принято решение о допуске</w:t>
      </w:r>
      <w:r w:rsidRPr="00CB2A61">
        <w:rPr>
          <w:bCs/>
          <w:sz w:val="24"/>
          <w:szCs w:val="24"/>
        </w:rPr>
        <w:t xml:space="preserve"> только одного </w:t>
      </w:r>
      <w:r w:rsidR="009C744E" w:rsidRPr="00CB2A61">
        <w:rPr>
          <w:bCs/>
          <w:sz w:val="24"/>
          <w:szCs w:val="24"/>
        </w:rPr>
        <w:t>Участник</w:t>
      </w:r>
      <w:r w:rsidRPr="00CB2A61">
        <w:rPr>
          <w:bCs/>
          <w:sz w:val="24"/>
          <w:szCs w:val="24"/>
        </w:rPr>
        <w:t>а.</w:t>
      </w:r>
    </w:p>
    <w:p w:rsidR="00F20C7B" w:rsidRPr="00CB2A6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8" w:name="_Ref311220495"/>
      <w:r w:rsidRPr="00CB2A61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8"/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CB2A6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CB2A6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  <w:lang w:eastAsia="ru-RU"/>
        </w:rPr>
        <w:t xml:space="preserve">признать </w:t>
      </w:r>
      <w:r w:rsidR="002514DE" w:rsidRPr="00CB2A61">
        <w:rPr>
          <w:bCs w:val="0"/>
          <w:sz w:val="24"/>
          <w:szCs w:val="24"/>
          <w:lang w:eastAsia="ru-RU"/>
        </w:rPr>
        <w:t>запрос предложений</w:t>
      </w:r>
      <w:r w:rsidR="00DA4ADE" w:rsidRPr="00CB2A61">
        <w:rPr>
          <w:bCs w:val="0"/>
          <w:sz w:val="24"/>
          <w:szCs w:val="24"/>
          <w:lang w:eastAsia="ru-RU"/>
        </w:rPr>
        <w:t xml:space="preserve"> несостоявшим</w:t>
      </w:r>
      <w:r w:rsidRPr="00CB2A6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CB2A6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CB2A6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B2A6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9" w:name="_Ref465670219"/>
      <w:bookmarkStart w:id="730" w:name="_Toc468441704"/>
      <w:bookmarkStart w:id="731" w:name="_Toc468875341"/>
      <w:bookmarkStart w:id="732" w:name="_Toc498590199"/>
      <w:bookmarkStart w:id="733" w:name="_Ref303683929"/>
      <w:r w:rsidRPr="00CB2A61">
        <w:rPr>
          <w:bCs w:val="0"/>
        </w:rPr>
        <w:t>Антидемпинговые меры</w:t>
      </w:r>
      <w:bookmarkEnd w:id="729"/>
      <w:bookmarkEnd w:id="730"/>
      <w:bookmarkEnd w:id="731"/>
      <w:bookmarkEnd w:id="732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CB2A61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CB2A61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CB2A61">
        <w:rPr>
          <w:sz w:val="24"/>
          <w:szCs w:val="24"/>
        </w:rPr>
        <w:t>е(</w:t>
      </w:r>
      <w:proofErr w:type="gramEnd"/>
      <w:r w:rsidR="004444C3" w:rsidRPr="00CB2A61">
        <w:rPr>
          <w:sz w:val="24"/>
          <w:szCs w:val="24"/>
        </w:rPr>
        <w:t>ах) Участника(</w:t>
      </w:r>
      <w:proofErr w:type="spellStart"/>
      <w:r w:rsidR="004444C3" w:rsidRPr="00CB2A61">
        <w:rPr>
          <w:sz w:val="24"/>
          <w:szCs w:val="24"/>
        </w:rPr>
        <w:t>ов</w:t>
      </w:r>
      <w:proofErr w:type="spellEnd"/>
      <w:r w:rsidR="004444C3" w:rsidRPr="00CB2A61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CB2A61">
        <w:rPr>
          <w:sz w:val="24"/>
          <w:szCs w:val="24"/>
        </w:rPr>
        <w:t>услугам, оказываемым российскими лицами</w:t>
      </w:r>
      <w:r w:rsidR="004444C3" w:rsidRPr="00CB2A6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4" w:name="_Toc498590200"/>
    <w:bookmarkStart w:id="735" w:name="_Ref46567515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82612950" r:id="rId39"/>
        </w:object>
      </w:r>
      <w:r w:rsidRPr="00CB2A61">
        <w:rPr>
          <w:b w:val="0"/>
          <w:szCs w:val="24"/>
        </w:rPr>
        <w:t>&gt;1,33, где:</w:t>
      </w:r>
      <w:bookmarkEnd w:id="734"/>
    </w:p>
    <w:bookmarkStart w:id="736" w:name="_Toc49859020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82612951" r:id="rId41"/>
        </w:object>
      </w:r>
      <w:r w:rsidRPr="00CB2A61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6"/>
      <w:r w:rsidRPr="00CB2A61">
        <w:rPr>
          <w:b w:val="0"/>
          <w:szCs w:val="24"/>
        </w:rPr>
        <w:t xml:space="preserve"> </w:t>
      </w:r>
    </w:p>
    <w:bookmarkStart w:id="737" w:name="_Toc498590202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82612952" r:id="rId43"/>
        </w:object>
      </w:r>
      <w:r w:rsidRPr="00CB2A61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37"/>
      <w:r w:rsidRPr="00CB2A61">
        <w:rPr>
          <w:b w:val="0"/>
          <w:szCs w:val="24"/>
        </w:rPr>
        <w:t xml:space="preserve"> </w:t>
      </w:r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8" w:name="_Toc498590203"/>
      <w:r w:rsidRPr="00CB2A61">
        <w:rPr>
          <w:b w:val="0"/>
          <w:i/>
          <w:iCs/>
          <w:szCs w:val="24"/>
          <w:lang w:val="en-US"/>
        </w:rPr>
        <w:t>n</w:t>
      </w:r>
      <w:r w:rsidRPr="00CB2A61">
        <w:rPr>
          <w:b w:val="0"/>
          <w:szCs w:val="24"/>
        </w:rPr>
        <w:t xml:space="preserve"> – </w:t>
      </w:r>
      <w:proofErr w:type="gramStart"/>
      <w:r w:rsidRPr="00CB2A61">
        <w:rPr>
          <w:b w:val="0"/>
          <w:szCs w:val="24"/>
        </w:rPr>
        <w:t>количество</w:t>
      </w:r>
      <w:proofErr w:type="gramEnd"/>
      <w:r w:rsidRPr="00CB2A61">
        <w:rPr>
          <w:b w:val="0"/>
          <w:szCs w:val="24"/>
        </w:rPr>
        <w:t xml:space="preserve"> позиций продукции;</w:t>
      </w:r>
      <w:bookmarkEnd w:id="738"/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9" w:name="_Toc498590204"/>
      <w:r w:rsidRPr="00CB2A61">
        <w:rPr>
          <w:b w:val="0"/>
          <w:i/>
          <w:iCs/>
          <w:szCs w:val="24"/>
        </w:rPr>
        <w:t xml:space="preserve">1,33 </w:t>
      </w:r>
      <w:r w:rsidRPr="00CB2A6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39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CB2A61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CB2A61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B2A61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B2A61">
        <w:rPr>
          <w:sz w:val="24"/>
          <w:szCs w:val="24"/>
        </w:rPr>
        <w:t>производителя</w:t>
      </w:r>
      <w:r w:rsidRPr="00CB2A61">
        <w:rPr>
          <w:rFonts w:eastAsia="Times New Roman,Italic"/>
          <w:bCs w:val="0"/>
          <w:iCs/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proofErr w:type="gramEnd"/>
      <w:r w:rsidRPr="00CB2A61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CB2A61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Непредставление Участником</w:t>
      </w:r>
      <w:r w:rsidR="004444C3" w:rsidRPr="00CB2A61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CB2A61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CB2A61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4444C3" w:rsidRPr="00CB2A61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CB2A6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_Ref468875938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Участник, </w:t>
      </w:r>
      <w:r w:rsidR="0033661D" w:rsidRPr="00CB2A61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CB2A61">
        <w:rPr>
          <w:sz w:val="24"/>
          <w:szCs w:val="24"/>
        </w:rPr>
        <w:t xml:space="preserve">в </w:t>
      </w:r>
      <w:proofErr w:type="spellStart"/>
      <w:r w:rsidR="0033661D"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CB2A61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CB2A61">
        <w:rPr>
          <w:sz w:val="24"/>
          <w:szCs w:val="24"/>
        </w:rPr>
        <w:t xml:space="preserve">, будет установлено, </w:t>
      </w:r>
      <w:r w:rsidR="0033661D" w:rsidRPr="00CB2A61">
        <w:rPr>
          <w:sz w:val="24"/>
          <w:szCs w:val="24"/>
        </w:rPr>
        <w:t xml:space="preserve">что </w:t>
      </w:r>
      <w:r w:rsidR="0033661D" w:rsidRPr="00CB2A61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CB2A61">
        <w:rPr>
          <w:sz w:val="24"/>
          <w:szCs w:val="24"/>
        </w:rPr>
        <w:t xml:space="preserve"> </w:t>
      </w:r>
      <w:r w:rsidR="0033661D" w:rsidRPr="00CB2A61">
        <w:rPr>
          <w:sz w:val="24"/>
          <w:szCs w:val="24"/>
          <w:lang w:eastAsia="ru-RU"/>
        </w:rPr>
        <w:t xml:space="preserve">рассчитаны </w:t>
      </w:r>
      <w:r w:rsidR="0033661D" w:rsidRPr="00CB2A61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CB2A61">
        <w:rPr>
          <w:rFonts w:eastAsia="Times New Roman,Italic"/>
          <w:iCs/>
          <w:sz w:val="24"/>
          <w:szCs w:val="24"/>
        </w:rPr>
        <w:t>демпинговым)</w:t>
      </w:r>
      <w:r w:rsidR="0033661D" w:rsidRPr="00CB2A61">
        <w:rPr>
          <w:sz w:val="24"/>
          <w:szCs w:val="24"/>
        </w:rPr>
        <w:t>, закупочная комиссия вправе принять следующие решения</w:t>
      </w:r>
      <w:r w:rsidRPr="00CB2A61">
        <w:rPr>
          <w:sz w:val="24"/>
          <w:szCs w:val="24"/>
        </w:rPr>
        <w:t>:</w:t>
      </w:r>
      <w:proofErr w:type="gramEnd"/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CB2A61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CB2A61">
        <w:rPr>
          <w:sz w:val="24"/>
          <w:szCs w:val="24"/>
        </w:rPr>
        <w:t xml:space="preserve">, при необходимости, </w:t>
      </w:r>
      <w:r w:rsidRPr="00CB2A61">
        <w:rPr>
          <w:sz w:val="24"/>
          <w:szCs w:val="24"/>
        </w:rPr>
        <w:t>начальной (максимальной) ценой Договора;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 заключении Договора с участником </w:t>
      </w:r>
      <w:r w:rsidR="004444C3" w:rsidRPr="00CB2A61">
        <w:rPr>
          <w:sz w:val="24"/>
          <w:szCs w:val="24"/>
        </w:rPr>
        <w:t xml:space="preserve">закупки, чья </w:t>
      </w:r>
      <w:r w:rsidR="0033661D" w:rsidRPr="00CB2A61">
        <w:rPr>
          <w:sz w:val="24"/>
          <w:szCs w:val="24"/>
        </w:rPr>
        <w:t>заявка была признана лучшей,</w:t>
      </w:r>
      <w:r w:rsidRPr="00CB2A61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="0033661D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не применяются.</w:t>
      </w:r>
    </w:p>
    <w:p w:rsidR="00BC1324" w:rsidRPr="00CB2A61" w:rsidRDefault="00BC1324" w:rsidP="00BC1324">
      <w:pPr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Ref468875974"/>
      <w:bookmarkStart w:id="741" w:name="_Toc498590205"/>
      <w:r w:rsidRPr="00CB2A61">
        <w:t>Проведение пред</w:t>
      </w:r>
      <w:r w:rsidR="006353B1" w:rsidRPr="00CB2A61">
        <w:t>д</w:t>
      </w:r>
      <w:r w:rsidR="00123C70" w:rsidRPr="00CB2A61">
        <w:t>оговор</w:t>
      </w:r>
      <w:r w:rsidRPr="00CB2A61">
        <w:t xml:space="preserve">ных переговоров (по необходимости) и подписание </w:t>
      </w:r>
      <w:r w:rsidR="00123C70" w:rsidRPr="00CB2A61">
        <w:t>Договор</w:t>
      </w:r>
      <w:r w:rsidRPr="00CB2A61">
        <w:t>а</w:t>
      </w:r>
      <w:bookmarkEnd w:id="725"/>
      <w:bookmarkEnd w:id="733"/>
      <w:bookmarkEnd w:id="740"/>
      <w:bookmarkEnd w:id="741"/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CB2A61">
        <w:rPr>
          <w:bCs w:val="0"/>
          <w:i/>
          <w:sz w:val="24"/>
          <w:szCs w:val="24"/>
        </w:rPr>
        <w:t>Извещени</w:t>
      </w:r>
      <w:r w:rsidRPr="00CB2A6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лучшей,</w:t>
      </w:r>
      <w:r w:rsidRPr="00CB2A6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CB2A61">
        <w:rPr>
          <w:bCs w:val="0"/>
          <w:i/>
          <w:sz w:val="24"/>
          <w:szCs w:val="24"/>
        </w:rPr>
        <w:t>д</w:t>
      </w:r>
      <w:r w:rsidR="00123C70" w:rsidRPr="00CB2A61">
        <w:rPr>
          <w:bCs w:val="0"/>
          <w:i/>
          <w:sz w:val="24"/>
          <w:szCs w:val="24"/>
        </w:rPr>
        <w:t>оговор</w:t>
      </w:r>
      <w:r w:rsidRPr="00CB2A6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CB2A61">
        <w:rPr>
          <w:bCs w:val="0"/>
          <w:i/>
          <w:sz w:val="24"/>
          <w:szCs w:val="24"/>
        </w:rPr>
        <w:t>й части</w:t>
      </w:r>
      <w:r w:rsidRPr="00CB2A61">
        <w:rPr>
          <w:bCs w:val="0"/>
          <w:i/>
          <w:sz w:val="24"/>
          <w:szCs w:val="24"/>
        </w:rPr>
        <w:t xml:space="preserve">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</w:t>
      </w:r>
      <w:r w:rsidRPr="00CB2A6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CB2A61">
        <w:rPr>
          <w:bCs w:val="0"/>
          <w:i/>
          <w:sz w:val="24"/>
          <w:szCs w:val="24"/>
        </w:rPr>
        <w:t>Участник</w:t>
      </w:r>
      <w:r w:rsidR="0087407B" w:rsidRPr="00CB2A61">
        <w:rPr>
          <w:bCs w:val="0"/>
          <w:i/>
          <w:sz w:val="24"/>
          <w:szCs w:val="24"/>
        </w:rPr>
        <w:t xml:space="preserve">у </w:t>
      </w:r>
      <w:r w:rsidRPr="00CB2A61">
        <w:rPr>
          <w:bCs w:val="0"/>
          <w:i/>
          <w:sz w:val="24"/>
          <w:szCs w:val="24"/>
        </w:rPr>
        <w:t>запроса предложений</w:t>
      </w:r>
      <w:r w:rsidR="0087407B" w:rsidRPr="00CB2A61">
        <w:rPr>
          <w:bCs w:val="0"/>
          <w:i/>
          <w:sz w:val="24"/>
          <w:szCs w:val="24"/>
        </w:rPr>
        <w:t xml:space="preserve">, </w:t>
      </w:r>
      <w:r w:rsidR="0087407B" w:rsidRPr="00CB2A61">
        <w:rPr>
          <w:i/>
          <w:sz w:val="24"/>
          <w:szCs w:val="24"/>
        </w:rPr>
        <w:t xml:space="preserve">чья </w:t>
      </w:r>
      <w:r w:rsidR="004B5EB3" w:rsidRPr="00CB2A61">
        <w:rPr>
          <w:i/>
          <w:sz w:val="24"/>
          <w:szCs w:val="24"/>
        </w:rPr>
        <w:t>Заявк</w:t>
      </w:r>
      <w:r w:rsidR="0087407B" w:rsidRPr="00CB2A61">
        <w:rPr>
          <w:i/>
          <w:sz w:val="24"/>
          <w:szCs w:val="24"/>
        </w:rPr>
        <w:t>а признана лучшей,</w:t>
      </w:r>
      <w:r w:rsidRPr="00CB2A6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CB2A61">
        <w:rPr>
          <w:bCs w:val="0"/>
          <w:sz w:val="24"/>
          <w:szCs w:val="24"/>
        </w:rPr>
        <w:t>.</w:t>
      </w:r>
      <w:proofErr w:type="gramEnd"/>
    </w:p>
    <w:p w:rsidR="00717F60" w:rsidRPr="00CB2A6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CB2A6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CB2A61">
        <w:rPr>
          <w:rStyle w:val="adskobk"/>
          <w:i/>
          <w:sz w:val="24"/>
          <w:szCs w:val="24"/>
        </w:rPr>
        <w:t>д</w:t>
      </w:r>
      <w:r w:rsidR="00123C70" w:rsidRPr="00CB2A61">
        <w:rPr>
          <w:rStyle w:val="adskobk"/>
          <w:i/>
          <w:sz w:val="24"/>
          <w:szCs w:val="24"/>
        </w:rPr>
        <w:t>оговор</w:t>
      </w:r>
      <w:r w:rsidRPr="00CB2A61">
        <w:rPr>
          <w:rStyle w:val="adskobk"/>
          <w:i/>
          <w:sz w:val="24"/>
          <w:szCs w:val="24"/>
        </w:rPr>
        <w:t>ных переговоров</w:t>
      </w:r>
      <w:r w:rsidR="00E60F8E" w:rsidRPr="00CB2A61">
        <w:rPr>
          <w:rStyle w:val="adskobk"/>
          <w:i/>
          <w:sz w:val="24"/>
          <w:szCs w:val="24"/>
        </w:rPr>
        <w:t>,</w:t>
      </w:r>
      <w:r w:rsidR="00E60F8E" w:rsidRPr="00CB2A6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CB2A61">
        <w:rPr>
          <w:rStyle w:val="adskobk"/>
          <w:i/>
          <w:sz w:val="24"/>
          <w:szCs w:val="24"/>
        </w:rPr>
        <w:t>.</w:t>
      </w:r>
    </w:p>
    <w:p w:rsidR="00717F60" w:rsidRPr="00CB2A6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2" w:name="_Ref294695403"/>
      <w:bookmarkStart w:id="743" w:name="_Ref306320315"/>
      <w:r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 между Заказчиком и </w:t>
      </w:r>
      <w:r w:rsidR="009C744E" w:rsidRPr="00CB2A61">
        <w:rPr>
          <w:bCs w:val="0"/>
          <w:sz w:val="24"/>
          <w:szCs w:val="24"/>
        </w:rPr>
        <w:t>Участник</w:t>
      </w:r>
      <w:r w:rsidR="0087407B" w:rsidRPr="00CB2A61">
        <w:rPr>
          <w:bCs w:val="0"/>
          <w:sz w:val="24"/>
          <w:szCs w:val="24"/>
        </w:rPr>
        <w:t xml:space="preserve">ом, чья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 xml:space="preserve">а признана лучшей, </w:t>
      </w:r>
      <w:r w:rsidR="00717F60" w:rsidRPr="00CB2A61">
        <w:rPr>
          <w:bCs w:val="0"/>
          <w:sz w:val="24"/>
          <w:szCs w:val="24"/>
        </w:rPr>
        <w:t xml:space="preserve">подписывается </w:t>
      </w:r>
      <w:r w:rsidR="00426618" w:rsidRPr="00CB2A61">
        <w:rPr>
          <w:sz w:val="24"/>
          <w:szCs w:val="24"/>
        </w:rPr>
        <w:t>не ранее чем через 10 (десять) дней</w:t>
      </w:r>
      <w:r w:rsidR="00426618" w:rsidRPr="00CB2A61">
        <w:rPr>
          <w:bCs w:val="0"/>
          <w:sz w:val="24"/>
          <w:szCs w:val="24"/>
        </w:rPr>
        <w:t xml:space="preserve"> и не позднее чем через </w:t>
      </w:r>
      <w:r w:rsidR="00426618" w:rsidRPr="00CB2A61">
        <w:rPr>
          <w:sz w:val="24"/>
          <w:szCs w:val="24"/>
        </w:rPr>
        <w:t>20 (двадцать) рабочих дней</w:t>
      </w:r>
      <w:r w:rsidR="006F758C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 xml:space="preserve">с момента определения </w:t>
      </w:r>
      <w:r w:rsidR="0087407B" w:rsidRPr="00CB2A61">
        <w:rPr>
          <w:bCs w:val="0"/>
          <w:sz w:val="24"/>
          <w:szCs w:val="24"/>
        </w:rPr>
        <w:t xml:space="preserve">лучшей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>.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CB2A61">
        <w:rPr>
          <w:bCs w:val="0"/>
          <w:color w:val="000000"/>
          <w:sz w:val="24"/>
          <w:szCs w:val="24"/>
        </w:rPr>
        <w:t xml:space="preserve">Для </w:t>
      </w:r>
      <w:r w:rsidR="009C744E" w:rsidRPr="00CB2A61">
        <w:rPr>
          <w:bCs w:val="0"/>
          <w:color w:val="000000"/>
          <w:sz w:val="24"/>
          <w:szCs w:val="24"/>
        </w:rPr>
        <w:t>Участник</w:t>
      </w:r>
      <w:r w:rsidR="0087407B" w:rsidRPr="00CB2A61">
        <w:rPr>
          <w:bCs w:val="0"/>
          <w:color w:val="000000"/>
          <w:sz w:val="24"/>
          <w:szCs w:val="24"/>
        </w:rPr>
        <w:t xml:space="preserve">а, </w:t>
      </w:r>
      <w:r w:rsidR="0087407B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а признана лучшей,</w:t>
      </w:r>
      <w:r w:rsidR="0087407B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color w:val="000000"/>
          <w:sz w:val="24"/>
          <w:szCs w:val="24"/>
        </w:rPr>
        <w:t xml:space="preserve">срок для подписания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CB2A61">
        <w:rPr>
          <w:bCs w:val="0"/>
          <w:color w:val="000000"/>
          <w:sz w:val="24"/>
          <w:szCs w:val="24"/>
        </w:rPr>
        <w:t>Д</w:t>
      </w:r>
      <w:r w:rsidR="00717F60" w:rsidRPr="00CB2A61">
        <w:rPr>
          <w:bCs w:val="0"/>
          <w:color w:val="000000"/>
          <w:sz w:val="24"/>
          <w:szCs w:val="24"/>
        </w:rPr>
        <w:t>окументации</w:t>
      </w:r>
      <w:r w:rsidR="00DF639D" w:rsidRPr="00CB2A61">
        <w:rPr>
          <w:bCs w:val="0"/>
          <w:color w:val="000000"/>
          <w:sz w:val="24"/>
          <w:szCs w:val="24"/>
        </w:rPr>
        <w:t>.</w:t>
      </w:r>
      <w:bookmarkEnd w:id="742"/>
      <w:bookmarkEnd w:id="743"/>
      <w:r w:rsidR="00717F60" w:rsidRPr="00CB2A61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CB2A6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B2A61">
        <w:rPr>
          <w:sz w:val="24"/>
          <w:szCs w:val="24"/>
        </w:rPr>
        <w:t xml:space="preserve">Условия </w:t>
      </w:r>
      <w:proofErr w:type="gramStart"/>
      <w:r w:rsidRPr="00CB2A61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CB2A61">
        <w:rPr>
          <w:sz w:val="24"/>
          <w:szCs w:val="24"/>
        </w:rPr>
        <w:t>Исполнителя</w:t>
      </w:r>
      <w:proofErr w:type="gramEnd"/>
      <w:r w:rsidRPr="00CB2A61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Конкурсной </w:t>
      </w:r>
      <w:r w:rsidRPr="00CB2A61">
        <w:rPr>
          <w:sz w:val="24"/>
          <w:szCs w:val="24"/>
        </w:rPr>
        <w:t>Документации.</w:t>
      </w:r>
    </w:p>
    <w:p w:rsidR="00717F60" w:rsidRPr="00CB2A6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4" w:name="_Ref305979053"/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запроса предложений</w:t>
      </w:r>
      <w:r w:rsidR="0087407B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 xml:space="preserve">утрачивает статус </w:t>
      </w:r>
      <w:proofErr w:type="gramStart"/>
      <w:r w:rsidR="00696966" w:rsidRPr="00CB2A61">
        <w:rPr>
          <w:sz w:val="24"/>
          <w:szCs w:val="24"/>
        </w:rPr>
        <w:t>наилучшей</w:t>
      </w:r>
      <w:proofErr w:type="gramEnd"/>
      <w:r w:rsidR="00717F60" w:rsidRPr="00CB2A61">
        <w:rPr>
          <w:sz w:val="24"/>
          <w:szCs w:val="24"/>
        </w:rPr>
        <w:t xml:space="preserve">, и </w:t>
      </w:r>
      <w:r w:rsidR="00717F60" w:rsidRPr="00CB2A61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CB2A61">
        <w:rPr>
          <w:sz w:val="24"/>
          <w:szCs w:val="24"/>
        </w:rPr>
        <w:t>Договор</w:t>
      </w:r>
      <w:r w:rsidR="00717F60" w:rsidRPr="00CB2A61">
        <w:rPr>
          <w:sz w:val="24"/>
          <w:szCs w:val="24"/>
        </w:rPr>
        <w:t>а в следующих случаях:</w:t>
      </w:r>
      <w:bookmarkEnd w:id="744"/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 на условиях, определяемых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_Ref294695546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 xml:space="preserve"> 1.2.6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и/или в срок, определенный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_Ref294695403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_Ref468201106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в течение установленного в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5" w:name="_Ref468875995"/>
      <w:r w:rsidRPr="00CB2A61">
        <w:rPr>
          <w:bCs w:val="0"/>
          <w:sz w:val="24"/>
          <w:szCs w:val="24"/>
        </w:rPr>
        <w:t>При наступ</w:t>
      </w:r>
      <w:r w:rsidR="00CF6A0E" w:rsidRPr="00CB2A61">
        <w:rPr>
          <w:bCs w:val="0"/>
          <w:sz w:val="24"/>
          <w:szCs w:val="24"/>
        </w:rPr>
        <w:t>лении случаев, определенных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_Ref305979053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CB2A6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CB2A61">
        <w:rPr>
          <w:bCs w:val="0"/>
          <w:sz w:val="24"/>
          <w:szCs w:val="24"/>
        </w:rPr>
        <w:t xml:space="preserve">, </w:t>
      </w:r>
      <w:r w:rsidRPr="00CB2A6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</w:t>
      </w:r>
      <w:r w:rsidR="00D663E3" w:rsidRPr="00CB2A61">
        <w:rPr>
          <w:bCs w:val="0"/>
          <w:sz w:val="24"/>
          <w:szCs w:val="24"/>
        </w:rPr>
        <w:t xml:space="preserve">чья </w:t>
      </w:r>
      <w:r w:rsidR="004B5EB3" w:rsidRPr="00CB2A61">
        <w:rPr>
          <w:bCs w:val="0"/>
          <w:sz w:val="24"/>
          <w:szCs w:val="24"/>
        </w:rPr>
        <w:t>Заявк</w:t>
      </w:r>
      <w:r w:rsidR="00D663E3" w:rsidRPr="00CB2A61">
        <w:rPr>
          <w:bCs w:val="0"/>
          <w:sz w:val="24"/>
          <w:szCs w:val="24"/>
        </w:rPr>
        <w:t xml:space="preserve">а утратила </w:t>
      </w:r>
      <w:r w:rsidRPr="00CB2A61">
        <w:rPr>
          <w:bCs w:val="0"/>
          <w:sz w:val="24"/>
          <w:szCs w:val="24"/>
        </w:rPr>
        <w:t xml:space="preserve">статус </w:t>
      </w:r>
      <w:r w:rsidR="00D663E3" w:rsidRPr="00CB2A61">
        <w:rPr>
          <w:bCs w:val="0"/>
          <w:sz w:val="24"/>
          <w:szCs w:val="24"/>
        </w:rPr>
        <w:t>лучшей</w:t>
      </w:r>
      <w:r w:rsidRPr="00CB2A6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CB2A61">
        <w:rPr>
          <w:bCs w:val="0"/>
          <w:sz w:val="24"/>
          <w:szCs w:val="24"/>
        </w:rPr>
        <w:t>З</w:t>
      </w:r>
      <w:r w:rsidR="00C74146" w:rsidRPr="00CB2A61">
        <w:rPr>
          <w:bCs w:val="0"/>
          <w:sz w:val="24"/>
          <w:szCs w:val="24"/>
        </w:rPr>
        <w:t>О</w:t>
      </w:r>
      <w:r w:rsidRPr="00CB2A61">
        <w:rPr>
          <w:bCs w:val="0"/>
          <w:sz w:val="24"/>
          <w:szCs w:val="24"/>
        </w:rPr>
        <w:t xml:space="preserve"> </w:t>
      </w:r>
      <w:r w:rsidR="00E74632" w:rsidRPr="00CB2A61">
        <w:rPr>
          <w:bCs w:val="0"/>
          <w:sz w:val="24"/>
          <w:szCs w:val="24"/>
        </w:rPr>
        <w:t>ПАО</w:t>
      </w:r>
      <w:r w:rsidRPr="00CB2A61">
        <w:rPr>
          <w:bCs w:val="0"/>
          <w:sz w:val="24"/>
          <w:szCs w:val="24"/>
        </w:rPr>
        <w:t xml:space="preserve"> «</w:t>
      </w:r>
      <w:r w:rsidR="00C12FA4" w:rsidRPr="00CB2A61">
        <w:rPr>
          <w:bCs w:val="0"/>
          <w:sz w:val="24"/>
          <w:szCs w:val="24"/>
        </w:rPr>
        <w:t>МРСК Центра</w:t>
      </w:r>
      <w:r w:rsidRPr="00CB2A61">
        <w:rPr>
          <w:bCs w:val="0"/>
          <w:sz w:val="24"/>
          <w:szCs w:val="24"/>
        </w:rPr>
        <w:t>».</w:t>
      </w:r>
      <w:bookmarkEnd w:id="745"/>
      <w:r w:rsidRPr="00CB2A61">
        <w:rPr>
          <w:bCs w:val="0"/>
          <w:sz w:val="24"/>
          <w:szCs w:val="24"/>
        </w:rPr>
        <w:t xml:space="preserve"> 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признания </w:t>
      </w:r>
      <w:r w:rsidR="004B5EB3" w:rsidRPr="00CB2A61">
        <w:rPr>
          <w:sz w:val="24"/>
          <w:szCs w:val="24"/>
        </w:rPr>
        <w:t>Заявк</w:t>
      </w:r>
      <w:r w:rsidR="00EB1E5E"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а лучшей</w:t>
      </w:r>
      <w:r w:rsidRPr="00CB2A61">
        <w:rPr>
          <w:sz w:val="24"/>
          <w:szCs w:val="24"/>
        </w:rPr>
        <w:t xml:space="preserve">, заключение </w:t>
      </w:r>
      <w:r w:rsidR="00DF639D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оговора с</w:t>
      </w:r>
      <w:r w:rsidR="00EB1E5E" w:rsidRPr="00CB2A61">
        <w:rPr>
          <w:sz w:val="24"/>
          <w:szCs w:val="24"/>
        </w:rPr>
        <w:t xml:space="preserve"> данным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ом</w:t>
      </w:r>
      <w:r w:rsidRPr="00CB2A6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CB2A61">
        <w:rPr>
          <w:sz w:val="24"/>
          <w:szCs w:val="24"/>
        </w:rPr>
        <w:t>ПАО</w:t>
      </w:r>
      <w:r w:rsidRPr="00CB2A61">
        <w:rPr>
          <w:sz w:val="24"/>
          <w:szCs w:val="24"/>
        </w:rPr>
        <w:t xml:space="preserve"> «</w:t>
      </w:r>
      <w:r w:rsidR="00C12FA4" w:rsidRPr="00CB2A61">
        <w:rPr>
          <w:sz w:val="24"/>
          <w:szCs w:val="24"/>
        </w:rPr>
        <w:t>МРСК Центра</w:t>
      </w:r>
      <w:r w:rsidRPr="00CB2A61">
        <w:rPr>
          <w:sz w:val="24"/>
          <w:szCs w:val="24"/>
        </w:rPr>
        <w:t>».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6" w:name="_Ref191386314"/>
      <w:r w:rsidRPr="00CB2A6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CB2A61">
        <w:rPr>
          <w:bCs w:val="0"/>
          <w:color w:val="000000"/>
          <w:sz w:val="24"/>
          <w:szCs w:val="24"/>
        </w:rPr>
        <w:t>закупаем</w:t>
      </w:r>
      <w:r w:rsidR="00541FAB" w:rsidRPr="00CB2A61">
        <w:rPr>
          <w:bCs w:val="0"/>
          <w:color w:val="000000"/>
          <w:sz w:val="24"/>
          <w:szCs w:val="24"/>
        </w:rPr>
        <w:t>ых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541FAB" w:rsidRPr="00CB2A61">
        <w:rPr>
          <w:bCs w:val="0"/>
          <w:color w:val="000000"/>
          <w:sz w:val="24"/>
          <w:szCs w:val="24"/>
        </w:rPr>
        <w:t>услуг</w:t>
      </w:r>
      <w:r w:rsidRPr="00CB2A61">
        <w:rPr>
          <w:bCs w:val="0"/>
          <w:color w:val="000000"/>
          <w:sz w:val="24"/>
          <w:szCs w:val="24"/>
        </w:rPr>
        <w:t xml:space="preserve"> в пределах</w:t>
      </w:r>
      <w:r w:rsidR="006F758C" w:rsidRPr="00CB2A61">
        <w:rPr>
          <w:bCs w:val="0"/>
          <w:color w:val="000000"/>
          <w:sz w:val="24"/>
          <w:szCs w:val="24"/>
        </w:rPr>
        <w:t xml:space="preserve"> 10%, </w:t>
      </w:r>
      <w:r w:rsidRPr="00CB2A61">
        <w:rPr>
          <w:bCs w:val="0"/>
          <w:sz w:val="24"/>
          <w:szCs w:val="24"/>
        </w:rPr>
        <w:t xml:space="preserve">не меняя при этом цену единицы </w:t>
      </w:r>
      <w:r w:rsidR="00C3704B" w:rsidRPr="00CB2A61">
        <w:rPr>
          <w:bCs w:val="0"/>
          <w:color w:val="000000"/>
          <w:sz w:val="24"/>
          <w:szCs w:val="24"/>
        </w:rPr>
        <w:t>оказываемых услуг</w:t>
      </w:r>
      <w:r w:rsidRPr="00CB2A6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CB2A6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7" w:name="_Toc181693189"/>
      <w:bookmarkStart w:id="748" w:name="_Ref190680463"/>
      <w:bookmarkStart w:id="749" w:name="_Ref306140410"/>
      <w:bookmarkStart w:id="750" w:name="_Ref306142159"/>
      <w:bookmarkStart w:id="751" w:name="_Ref468201028"/>
      <w:bookmarkStart w:id="752" w:name="_Ref468201106"/>
      <w:bookmarkStart w:id="753" w:name="_Toc498590206"/>
      <w:bookmarkStart w:id="754" w:name="_Ref303102866"/>
      <w:bookmarkStart w:id="755" w:name="_Toc305835589"/>
      <w:bookmarkStart w:id="756" w:name="_Ref303683952"/>
      <w:bookmarkStart w:id="757" w:name="__RefNumPara__840_922829174"/>
      <w:bookmarkEnd w:id="746"/>
      <w:r w:rsidRPr="00CB2A61">
        <w:t xml:space="preserve">Обеспечение исполнения обязательств </w:t>
      </w:r>
      <w:r w:rsidR="00C3704B" w:rsidRPr="00CB2A61">
        <w:t>Исполнителя</w:t>
      </w:r>
      <w:r w:rsidR="00972AAA" w:rsidRPr="00CB2A61">
        <w:t xml:space="preserve"> </w:t>
      </w:r>
      <w:r w:rsidRPr="00CB2A61">
        <w:t>по </w:t>
      </w:r>
      <w:r w:rsidR="00123C70" w:rsidRPr="00CB2A61">
        <w:t>Договор</w:t>
      </w:r>
      <w:r w:rsidRPr="00CB2A61">
        <w:t>у</w:t>
      </w:r>
      <w:bookmarkEnd w:id="747"/>
      <w:bookmarkEnd w:id="748"/>
      <w:bookmarkEnd w:id="749"/>
      <w:bookmarkEnd w:id="750"/>
      <w:bookmarkEnd w:id="751"/>
      <w:bookmarkEnd w:id="752"/>
      <w:bookmarkEnd w:id="753"/>
      <w:r w:rsidRPr="00CB2A61">
        <w:t xml:space="preserve"> </w:t>
      </w:r>
      <w:bookmarkEnd w:id="754"/>
      <w:bookmarkEnd w:id="755"/>
    </w:p>
    <w:p w:rsidR="00932C0A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не требуется.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37572"/>
      <w:r w:rsidRPr="00CB2A61">
        <w:rPr>
          <w:sz w:val="24"/>
          <w:szCs w:val="24"/>
        </w:rPr>
        <w:t>Участник</w:t>
      </w:r>
      <w:r w:rsidR="004444C3" w:rsidRPr="00CB2A61">
        <w:rPr>
          <w:sz w:val="24"/>
          <w:szCs w:val="24"/>
        </w:rPr>
        <w:t xml:space="preserve">, </w:t>
      </w:r>
      <w:r w:rsidR="004444C3" w:rsidRPr="00CB2A61">
        <w:rPr>
          <w:sz w:val="24"/>
          <w:szCs w:val="24"/>
          <w:lang w:eastAsia="ru-RU"/>
        </w:rPr>
        <w:t>чья Заявка была признана лучшей</w:t>
      </w:r>
      <w:r w:rsidRPr="00CB2A61">
        <w:rPr>
          <w:sz w:val="24"/>
          <w:szCs w:val="24"/>
        </w:rPr>
        <w:t xml:space="preserve">, предложивший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CB2A61">
        <w:rPr>
          <w:sz w:val="24"/>
          <w:szCs w:val="24"/>
          <w:lang w:eastAsia="ru-RU"/>
        </w:rPr>
        <w:t>цену, должен</w:t>
      </w:r>
      <w:r w:rsidRPr="00CB2A61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по Договору в размере 5% от стоимости Заявки</w:t>
      </w:r>
      <w:r w:rsidR="004444C3" w:rsidRPr="00CB2A61">
        <w:rPr>
          <w:sz w:val="24"/>
          <w:szCs w:val="24"/>
        </w:rPr>
        <w:t>, указанной в Письме о подаче оферты</w:t>
      </w:r>
      <w:r w:rsidRPr="00CB2A61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8"/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Обеспечение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B2A61">
        <w:rPr>
          <w:bCs w:val="0"/>
          <w:sz w:val="24"/>
          <w:szCs w:val="24"/>
        </w:rPr>
        <w:t>Заказчика</w:t>
      </w:r>
      <w:r w:rsidR="00DA2790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_Ref468973864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3.3.14.4.4</w:t>
      </w:r>
      <w:r w:rsidR="002F5A68" w:rsidRPr="00CB2A61">
        <w:rPr>
          <w:sz w:val="24"/>
          <w:szCs w:val="24"/>
        </w:rPr>
        <w:fldChar w:fldCharType="end"/>
      </w:r>
      <w:r w:rsidR="00DA2790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. Выбор </w:t>
      </w:r>
      <w:proofErr w:type="gramStart"/>
      <w:r w:rsidRPr="00CB2A61">
        <w:rPr>
          <w:bCs w:val="0"/>
          <w:sz w:val="24"/>
          <w:szCs w:val="24"/>
        </w:rPr>
        <w:t xml:space="preserve">способа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>Исполнителя</w:t>
      </w:r>
      <w:proofErr w:type="gramEnd"/>
      <w:r w:rsidR="0033661D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по Договору</w:t>
      </w:r>
      <w:r w:rsidRPr="00CB2A61">
        <w:rPr>
          <w:bCs w:val="0"/>
          <w:sz w:val="24"/>
          <w:szCs w:val="24"/>
        </w:rPr>
        <w:t xml:space="preserve"> осуществляется </w:t>
      </w:r>
      <w:r w:rsidR="00B43879" w:rsidRPr="00CB2A61">
        <w:rPr>
          <w:bCs w:val="0"/>
          <w:sz w:val="24"/>
          <w:szCs w:val="24"/>
        </w:rPr>
        <w:t>Участником/Победителем.</w:t>
      </w:r>
      <w:r w:rsidRPr="00CB2A61">
        <w:rPr>
          <w:bCs w:val="0"/>
          <w:sz w:val="24"/>
          <w:szCs w:val="24"/>
        </w:rPr>
        <w:t xml:space="preserve"> Условия и содержание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с учетом требований,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а также на этапе </w:t>
      </w:r>
      <w:proofErr w:type="spellStart"/>
      <w:r w:rsidRPr="00CB2A61">
        <w:rPr>
          <w:sz w:val="24"/>
          <w:szCs w:val="24"/>
        </w:rPr>
        <w:t>преддговорных</w:t>
      </w:r>
      <w:proofErr w:type="spellEnd"/>
      <w:r w:rsidRPr="00CB2A61">
        <w:rPr>
          <w:sz w:val="24"/>
          <w:szCs w:val="24"/>
        </w:rPr>
        <w:t xml:space="preserve"> переговоров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40181"/>
      <w:r w:rsidRPr="00CB2A61">
        <w:rPr>
          <w:bCs w:val="0"/>
          <w:sz w:val="24"/>
          <w:szCs w:val="24"/>
        </w:rPr>
        <w:t xml:space="preserve">Непредставление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>по Договору, связанного с выполнением антидемпинговых мер,</w:t>
      </w:r>
      <w:r w:rsidRPr="00CB2A61">
        <w:rPr>
          <w:bCs w:val="0"/>
          <w:sz w:val="24"/>
          <w:szCs w:val="24"/>
        </w:rPr>
        <w:t xml:space="preserve"> до заключения Договора </w:t>
      </w:r>
      <w:r w:rsidRPr="00CB2A6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_Ref468875995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  <w:bookmarkEnd w:id="759"/>
    </w:p>
    <w:p w:rsidR="00932C0A" w:rsidRPr="00CB2A6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0" w:name="_Ref303694483"/>
      <w:bookmarkStart w:id="761" w:name="_Toc305835590"/>
      <w:bookmarkStart w:id="762" w:name="_Ref306140451"/>
      <w:bookmarkStart w:id="763" w:name="_Toc498590207"/>
      <w:r w:rsidRPr="00CB2A61">
        <w:lastRenderedPageBreak/>
        <w:t xml:space="preserve">Уведомление о результатах </w:t>
      </w:r>
      <w:bookmarkEnd w:id="760"/>
      <w:bookmarkEnd w:id="761"/>
      <w:r w:rsidRPr="00CB2A61">
        <w:t>запроса предложений</w:t>
      </w:r>
      <w:bookmarkEnd w:id="762"/>
      <w:bookmarkEnd w:id="763"/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4" w:name="_Toc471979955"/>
      <w:bookmarkStart w:id="765" w:name="_Toc498590208"/>
      <w:bookmarkEnd w:id="756"/>
      <w:r w:rsidRPr="00CB2A61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B2A61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CB2A61">
        <w:rPr>
          <w:b w:val="0"/>
          <w:iCs/>
          <w:szCs w:val="24"/>
        </w:rPr>
        <w:t>Извещение</w:t>
      </w:r>
      <w:r w:rsidR="00D56F8C" w:rsidRPr="00CB2A61">
        <w:rPr>
          <w:b w:val="0"/>
          <w:szCs w:val="24"/>
        </w:rPr>
        <w:t xml:space="preserve"> о проведении открытого </w:t>
      </w:r>
      <w:r w:rsidR="00D56F8C" w:rsidRPr="00CB2A61">
        <w:rPr>
          <w:b w:val="0"/>
          <w:iCs/>
          <w:szCs w:val="24"/>
        </w:rPr>
        <w:t xml:space="preserve">запроса предложений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_Ref191386085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iCs/>
          <w:szCs w:val="24"/>
        </w:rPr>
        <w:t>1.1.1</w:t>
      </w:r>
      <w:r w:rsidR="002F5A68" w:rsidRPr="00CB2A61">
        <w:rPr>
          <w:szCs w:val="24"/>
        </w:rPr>
        <w:fldChar w:fldCharType="end"/>
      </w:r>
      <w:r w:rsidR="00D56F8C" w:rsidRPr="00CB2A61">
        <w:rPr>
          <w:b w:val="0"/>
          <w:iCs/>
          <w:szCs w:val="24"/>
        </w:rPr>
        <w:t>)</w:t>
      </w:r>
      <w:r w:rsidR="00D56F8C" w:rsidRPr="00CB2A61">
        <w:rPr>
          <w:b w:val="0"/>
          <w:szCs w:val="24"/>
        </w:rPr>
        <w:t>,</w:t>
      </w:r>
      <w:r w:rsidR="00D56F8C" w:rsidRPr="00CB2A61">
        <w:rPr>
          <w:b w:val="0"/>
          <w:szCs w:val="24"/>
          <w:lang w:eastAsia="ru-RU"/>
        </w:rPr>
        <w:t xml:space="preserve">  </w:t>
      </w:r>
      <w:r w:rsidRPr="00CB2A61">
        <w:rPr>
          <w:b w:val="0"/>
          <w:szCs w:val="24"/>
          <w:lang w:eastAsia="ru-RU"/>
        </w:rPr>
        <w:t xml:space="preserve">для всех </w:t>
      </w:r>
      <w:r w:rsidR="00DC6125" w:rsidRPr="00CB2A61">
        <w:rPr>
          <w:b w:val="0"/>
          <w:szCs w:val="24"/>
          <w:lang w:eastAsia="ru-RU"/>
        </w:rPr>
        <w:t>Участников</w:t>
      </w:r>
      <w:r w:rsidRPr="00CB2A61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4"/>
      <w:bookmarkEnd w:id="765"/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CB2A61">
        <w:rPr>
          <w:bCs w:val="0"/>
          <w:sz w:val="24"/>
          <w:szCs w:val="24"/>
          <w:lang w:eastAsia="ru-RU"/>
        </w:rPr>
        <w:t>Заявки</w:t>
      </w:r>
      <w:r w:rsidRPr="00CB2A6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6" w:name="_Toc471979956"/>
      <w:bookmarkStart w:id="767" w:name="_Toc498590209"/>
      <w:r w:rsidRPr="00CB2A61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6"/>
      <w:bookmarkEnd w:id="767"/>
    </w:p>
    <w:p w:rsidR="006E1884" w:rsidRPr="00CB2A6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CB2A6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CB2A61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8" w:name="_Ref440270568"/>
      <w:bookmarkStart w:id="769" w:name="_Ref440274159"/>
      <w:bookmarkStart w:id="770" w:name="_Ref440292555"/>
      <w:bookmarkStart w:id="771" w:name="_Ref440292779"/>
      <w:bookmarkStart w:id="772" w:name="_Toc498590210"/>
      <w:r w:rsidRPr="00CB2A61">
        <w:rPr>
          <w:szCs w:val="24"/>
        </w:rPr>
        <w:lastRenderedPageBreak/>
        <w:t>Техническая часть</w:t>
      </w:r>
      <w:bookmarkEnd w:id="768"/>
      <w:bookmarkEnd w:id="769"/>
      <w:bookmarkEnd w:id="770"/>
      <w:bookmarkEnd w:id="771"/>
      <w:bookmarkEnd w:id="772"/>
      <w:r w:rsidRPr="00CB2A61">
        <w:rPr>
          <w:szCs w:val="24"/>
        </w:rPr>
        <w:t xml:space="preserve"> </w:t>
      </w:r>
    </w:p>
    <w:p w:rsidR="002B5044" w:rsidRPr="00CB2A61" w:rsidRDefault="002B5044" w:rsidP="0021751A">
      <w:pPr>
        <w:pStyle w:val="2"/>
        <w:ind w:left="1701" w:hanging="1134"/>
      </w:pPr>
      <w:bookmarkStart w:id="773" w:name="_Toc176064097"/>
      <w:bookmarkStart w:id="774" w:name="_Toc176338525"/>
      <w:bookmarkStart w:id="775" w:name="_Toc180399753"/>
      <w:bookmarkStart w:id="776" w:name="_Toc189457101"/>
      <w:bookmarkStart w:id="777" w:name="_Toc189461737"/>
      <w:bookmarkStart w:id="778" w:name="_Toc189462011"/>
      <w:bookmarkStart w:id="779" w:name="_Toc191273610"/>
      <w:bookmarkStart w:id="780" w:name="_Toc423421726"/>
      <w:bookmarkStart w:id="781" w:name="_Toc498590211"/>
      <w:bookmarkStart w:id="782" w:name="_Toc167189319"/>
      <w:bookmarkStart w:id="783" w:name="_Toc168725254"/>
      <w:r w:rsidRPr="00CB2A61">
        <w:t xml:space="preserve">Перечень, объемы и характеристики 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C3704B" w:rsidRPr="00CB2A61">
        <w:t>закупаемых услуг</w:t>
      </w:r>
      <w:bookmarkEnd w:id="781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4" w:name="_Toc439166311"/>
      <w:bookmarkStart w:id="785" w:name="_Toc439170659"/>
      <w:bookmarkStart w:id="786" w:name="_Toc439172761"/>
      <w:bookmarkStart w:id="787" w:name="_Toc439173205"/>
      <w:bookmarkStart w:id="788" w:name="_Toc439238199"/>
      <w:bookmarkStart w:id="789" w:name="_Toc439252751"/>
      <w:bookmarkStart w:id="790" w:name="_Toc439323609"/>
      <w:bookmarkStart w:id="791" w:name="_Toc439323725"/>
      <w:bookmarkStart w:id="792" w:name="_Toc440361359"/>
      <w:bookmarkStart w:id="793" w:name="_Toc440376114"/>
      <w:bookmarkStart w:id="794" w:name="_Toc440376241"/>
      <w:bookmarkStart w:id="795" w:name="_Toc440382503"/>
      <w:bookmarkStart w:id="796" w:name="_Toc440447173"/>
      <w:bookmarkStart w:id="797" w:name="_Toc440632334"/>
      <w:bookmarkStart w:id="798" w:name="_Toc440875107"/>
      <w:bookmarkStart w:id="799" w:name="_Toc441131094"/>
      <w:bookmarkStart w:id="800" w:name="_Toc465774615"/>
      <w:bookmarkStart w:id="801" w:name="_Toc465848844"/>
      <w:bookmarkStart w:id="802" w:name="_Toc468876164"/>
      <w:bookmarkStart w:id="803" w:name="_Toc469487658"/>
      <w:bookmarkStart w:id="804" w:name="_Toc471979959"/>
      <w:bookmarkStart w:id="805" w:name="_Toc498590212"/>
      <w:r w:rsidRPr="00CB2A61">
        <w:rPr>
          <w:b w:val="0"/>
          <w:szCs w:val="24"/>
        </w:rPr>
        <w:t>Техническ</w:t>
      </w:r>
      <w:r w:rsidR="003776BB" w:rsidRPr="00CB2A61">
        <w:rPr>
          <w:b w:val="0"/>
          <w:szCs w:val="24"/>
        </w:rPr>
        <w:t>о</w:t>
      </w:r>
      <w:proofErr w:type="gramStart"/>
      <w:r w:rsidR="003776BB" w:rsidRPr="00CB2A61">
        <w:rPr>
          <w:b w:val="0"/>
          <w:szCs w:val="24"/>
        </w:rPr>
        <w:t>е(</w:t>
      </w:r>
      <w:proofErr w:type="spellStart"/>
      <w:proofErr w:type="gramEnd"/>
      <w:r w:rsidRPr="00CB2A61">
        <w:rPr>
          <w:b w:val="0"/>
          <w:szCs w:val="24"/>
        </w:rPr>
        <w:t>ие</w:t>
      </w:r>
      <w:proofErr w:type="spellEnd"/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задани</w:t>
      </w:r>
      <w:r w:rsidR="003776BB" w:rsidRPr="00CB2A61">
        <w:rPr>
          <w:b w:val="0"/>
          <w:szCs w:val="24"/>
        </w:rPr>
        <w:t>е(</w:t>
      </w:r>
      <w:r w:rsidRPr="00CB2A61">
        <w:rPr>
          <w:b w:val="0"/>
          <w:szCs w:val="24"/>
        </w:rPr>
        <w:t>я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</w:t>
      </w:r>
      <w:r w:rsidR="00A154B7" w:rsidRPr="00CB2A61">
        <w:rPr>
          <w:b w:val="0"/>
          <w:szCs w:val="24"/>
        </w:rPr>
        <w:t xml:space="preserve">по Лоту №1 (подраздел </w:t>
      </w:r>
      <w:r w:rsidR="00AD2F1E" w:rsidRPr="00CB2A61">
        <w:rPr>
          <w:b w:val="0"/>
          <w:szCs w:val="24"/>
        </w:rPr>
        <w:fldChar w:fldCharType="begin"/>
      </w:r>
      <w:r w:rsidR="00A154B7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A154B7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изложен</w:t>
      </w:r>
      <w:r w:rsidR="00F463E8" w:rsidRPr="00CB2A61">
        <w:rPr>
          <w:b w:val="0"/>
          <w:szCs w:val="24"/>
        </w:rPr>
        <w:t>о(</w:t>
      </w:r>
      <w:r w:rsidRPr="00CB2A61">
        <w:rPr>
          <w:b w:val="0"/>
          <w:szCs w:val="24"/>
        </w:rPr>
        <w:t>ы</w:t>
      </w:r>
      <w:r w:rsidR="00F463E8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B2A61">
        <w:rPr>
          <w:b w:val="0"/>
          <w:szCs w:val="24"/>
        </w:rPr>
        <w:t>Участник</w:t>
      </w:r>
      <w:r w:rsidRPr="00CB2A61">
        <w:rPr>
          <w:b w:val="0"/>
          <w:szCs w:val="24"/>
        </w:rPr>
        <w:t>ам вместе с ней в качестве отдельного документа.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CB2A61" w:rsidRDefault="002B5044" w:rsidP="0021751A">
      <w:pPr>
        <w:pStyle w:val="2"/>
        <w:ind w:left="1701" w:hanging="1134"/>
      </w:pPr>
      <w:bookmarkStart w:id="806" w:name="_Ref194832984"/>
      <w:bookmarkStart w:id="807" w:name="_Ref197686508"/>
      <w:bookmarkStart w:id="808" w:name="_Toc423421727"/>
      <w:bookmarkStart w:id="809" w:name="_Toc498590213"/>
      <w:r w:rsidRPr="00CB2A61">
        <w:t xml:space="preserve">Требование к </w:t>
      </w:r>
      <w:bookmarkEnd w:id="806"/>
      <w:bookmarkEnd w:id="807"/>
      <w:bookmarkEnd w:id="808"/>
      <w:r w:rsidR="00C3704B" w:rsidRPr="00CB2A61">
        <w:t>закупаемым услугам</w:t>
      </w:r>
      <w:bookmarkEnd w:id="809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61362"/>
      <w:bookmarkStart w:id="819" w:name="_Toc440376117"/>
      <w:bookmarkStart w:id="820" w:name="_Toc440376244"/>
      <w:bookmarkStart w:id="821" w:name="_Toc440382505"/>
      <w:bookmarkStart w:id="822" w:name="_Toc440447175"/>
      <w:bookmarkStart w:id="823" w:name="_Toc440632336"/>
      <w:bookmarkStart w:id="824" w:name="_Toc440875109"/>
      <w:bookmarkStart w:id="825" w:name="_Toc441131096"/>
      <w:bookmarkStart w:id="826" w:name="_Toc465774617"/>
      <w:bookmarkStart w:id="827" w:name="_Toc465848846"/>
      <w:bookmarkStart w:id="828" w:name="_Toc468876166"/>
      <w:bookmarkStart w:id="829" w:name="_Toc469487660"/>
      <w:bookmarkStart w:id="830" w:name="_Toc471979961"/>
      <w:bookmarkStart w:id="831" w:name="_Toc498590214"/>
      <w:bookmarkStart w:id="832" w:name="_Ref194833053"/>
      <w:bookmarkStart w:id="833" w:name="_Ref223496951"/>
      <w:bookmarkStart w:id="834" w:name="_Ref223496970"/>
      <w:r w:rsidRPr="00CB2A61">
        <w:rPr>
          <w:b w:val="0"/>
          <w:szCs w:val="24"/>
        </w:rPr>
        <w:t xml:space="preserve">Дополнительные требования к </w:t>
      </w:r>
      <w:r w:rsidR="00C3704B" w:rsidRPr="00CB2A61">
        <w:rPr>
          <w:b w:val="0"/>
          <w:szCs w:val="24"/>
        </w:rPr>
        <w:t>закупаемым услугам</w:t>
      </w:r>
      <w:r w:rsidR="003776BB" w:rsidRPr="00CB2A61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CB2A61">
        <w:rPr>
          <w:b w:val="0"/>
          <w:szCs w:val="24"/>
          <w:lang w:eastAsia="ru-RU"/>
        </w:rPr>
        <w:t>м(</w:t>
      </w:r>
      <w:proofErr w:type="gramEnd"/>
      <w:r w:rsidR="003776BB" w:rsidRPr="00CB2A61">
        <w:rPr>
          <w:b w:val="0"/>
          <w:szCs w:val="24"/>
          <w:lang w:eastAsia="ru-RU"/>
        </w:rPr>
        <w:t>их) задании(</w:t>
      </w:r>
      <w:proofErr w:type="spellStart"/>
      <w:r w:rsidR="003776BB" w:rsidRPr="00CB2A61">
        <w:rPr>
          <w:b w:val="0"/>
          <w:szCs w:val="24"/>
          <w:lang w:eastAsia="ru-RU"/>
        </w:rPr>
        <w:t>ях</w:t>
      </w:r>
      <w:proofErr w:type="spellEnd"/>
      <w:r w:rsidR="003776BB" w:rsidRPr="00CB2A61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CB2A61">
        <w:rPr>
          <w:b w:val="0"/>
          <w:szCs w:val="24"/>
          <w:lang w:eastAsia="ru-RU"/>
        </w:rPr>
        <w:t>о(</w:t>
      </w:r>
      <w:proofErr w:type="gramEnd"/>
      <w:r w:rsidR="003776BB" w:rsidRPr="00CB2A61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CB2A6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7C47E3" w:rsidRPr="00CB2A61" w:rsidRDefault="007C47E3" w:rsidP="007C47E3">
      <w:pPr>
        <w:pStyle w:val="2"/>
        <w:ind w:left="1701" w:hanging="1134"/>
        <w:rPr>
          <w:b w:val="0"/>
        </w:rPr>
      </w:pPr>
      <w:bookmarkStart w:id="835" w:name="_Toc461808930"/>
      <w:bookmarkStart w:id="836" w:name="_Toc464120639"/>
      <w:bookmarkStart w:id="837" w:name="_Toc498590215"/>
      <w:bookmarkEnd w:id="782"/>
      <w:bookmarkEnd w:id="783"/>
      <w:bookmarkEnd w:id="832"/>
      <w:bookmarkEnd w:id="833"/>
      <w:bookmarkEnd w:id="834"/>
      <w:r w:rsidRPr="00CB2A61">
        <w:t>Альтернативные предложения</w:t>
      </w:r>
      <w:bookmarkStart w:id="838" w:name="_Ref56252639"/>
      <w:bookmarkEnd w:id="835"/>
      <w:bookmarkEnd w:id="836"/>
      <w:bookmarkEnd w:id="837"/>
    </w:p>
    <w:p w:rsidR="007C47E3" w:rsidRPr="00CB2A6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9" w:name="_Toc461808802"/>
      <w:bookmarkStart w:id="840" w:name="_Toc461808931"/>
      <w:bookmarkStart w:id="841" w:name="_Toc464120640"/>
      <w:bookmarkStart w:id="842" w:name="_Toc465774619"/>
      <w:bookmarkStart w:id="843" w:name="_Toc465848848"/>
      <w:bookmarkStart w:id="844" w:name="_Toc468876168"/>
      <w:bookmarkStart w:id="845" w:name="_Toc469487662"/>
      <w:bookmarkStart w:id="846" w:name="_Toc471979963"/>
      <w:bookmarkStart w:id="847" w:name="_Toc498590216"/>
      <w:r w:rsidRPr="00CB2A6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CB2A61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8" w:name="_Ref440270602"/>
      <w:bookmarkStart w:id="849" w:name="_Toc498590217"/>
      <w:bookmarkEnd w:id="5"/>
      <w:bookmarkEnd w:id="7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8"/>
      <w:bookmarkEnd w:id="8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0" w:name="_Ref55336310"/>
      <w:bookmarkStart w:id="851" w:name="_Toc57314672"/>
      <w:bookmarkStart w:id="852" w:name="_Toc69728986"/>
      <w:bookmarkStart w:id="853" w:name="_Toc98253919"/>
      <w:bookmarkStart w:id="854" w:name="_Toc165173847"/>
      <w:bookmarkStart w:id="855" w:name="_Toc423423667"/>
      <w:bookmarkStart w:id="856" w:name="_Toc498590218"/>
      <w:r w:rsidRPr="00F647F7">
        <w:t xml:space="preserve">Письмо о подаче оферты </w:t>
      </w:r>
      <w:bookmarkStart w:id="857" w:name="_Ref22846535"/>
      <w:r w:rsidRPr="00F647F7">
        <w:t>(</w:t>
      </w:r>
      <w:bookmarkEnd w:id="8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8" w:name="_Toc98253920"/>
      <w:bookmarkStart w:id="859" w:name="_Toc157248174"/>
      <w:bookmarkStart w:id="860" w:name="_Toc157496543"/>
      <w:bookmarkStart w:id="861" w:name="_Toc158206082"/>
      <w:bookmarkStart w:id="862" w:name="_Toc164057767"/>
      <w:bookmarkStart w:id="863" w:name="_Toc164137117"/>
      <w:bookmarkStart w:id="864" w:name="_Toc164161277"/>
      <w:bookmarkStart w:id="865" w:name="_Toc165173848"/>
      <w:bookmarkStart w:id="866" w:name="_Toc439170673"/>
      <w:bookmarkStart w:id="867" w:name="_Toc439172775"/>
      <w:bookmarkStart w:id="868" w:name="_Toc439173219"/>
      <w:bookmarkStart w:id="869" w:name="_Toc439238213"/>
      <w:bookmarkStart w:id="870" w:name="_Toc440361369"/>
      <w:bookmarkStart w:id="871" w:name="_Toc440376124"/>
      <w:bookmarkStart w:id="872" w:name="_Toc465774622"/>
      <w:bookmarkStart w:id="873" w:name="_Toc465848851"/>
      <w:bookmarkStart w:id="874" w:name="_Toc471979966"/>
      <w:bookmarkStart w:id="875" w:name="_Toc498590219"/>
      <w:r w:rsidRPr="00C236C0">
        <w:rPr>
          <w:szCs w:val="24"/>
        </w:rPr>
        <w:t>Форма письма о подаче оферты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7" w:name="_Toc98253921"/>
      <w:bookmarkStart w:id="878" w:name="_Toc157248175"/>
      <w:bookmarkStart w:id="879" w:name="_Toc157496544"/>
      <w:bookmarkStart w:id="880" w:name="_Toc158206083"/>
      <w:bookmarkStart w:id="881" w:name="_Toc164057768"/>
      <w:bookmarkStart w:id="882" w:name="_Toc164137118"/>
      <w:bookmarkStart w:id="883" w:name="_Toc164161278"/>
      <w:bookmarkStart w:id="8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439170674"/>
      <w:bookmarkStart w:id="886" w:name="_Toc439172776"/>
      <w:bookmarkStart w:id="887" w:name="_Toc439173220"/>
      <w:bookmarkStart w:id="888" w:name="_Toc439238214"/>
      <w:bookmarkStart w:id="889" w:name="_Toc439252762"/>
      <w:bookmarkStart w:id="890" w:name="_Toc439323736"/>
      <w:bookmarkStart w:id="891" w:name="_Toc440361370"/>
      <w:bookmarkStart w:id="892" w:name="_Toc440376125"/>
      <w:bookmarkStart w:id="893" w:name="_Toc440376252"/>
      <w:bookmarkStart w:id="894" w:name="_Toc440382510"/>
      <w:bookmarkStart w:id="895" w:name="_Toc440447180"/>
      <w:bookmarkStart w:id="896" w:name="_Toc440632341"/>
      <w:bookmarkStart w:id="897" w:name="_Toc440875113"/>
      <w:bookmarkStart w:id="898" w:name="_Toc441131100"/>
      <w:bookmarkStart w:id="899" w:name="_Toc465774623"/>
      <w:bookmarkStart w:id="900" w:name="_Toc465848852"/>
      <w:bookmarkStart w:id="901" w:name="_Toc471979967"/>
      <w:bookmarkStart w:id="902" w:name="_Toc498590220"/>
      <w:r w:rsidRPr="00C236C0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4" w:name="_Ref55335821"/>
      <w:bookmarkStart w:id="905" w:name="_Ref55336345"/>
      <w:bookmarkStart w:id="906" w:name="_Toc57314674"/>
      <w:bookmarkStart w:id="907" w:name="_Toc69728988"/>
      <w:bookmarkStart w:id="908" w:name="_Toc98253922"/>
      <w:bookmarkStart w:id="90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0" w:name="_Ref440271964"/>
      <w:bookmarkStart w:id="911" w:name="_Toc440361371"/>
      <w:bookmarkStart w:id="912" w:name="_Toc440376126"/>
      <w:bookmarkStart w:id="913" w:name="_Toc498590221"/>
      <w:r>
        <w:rPr>
          <w:szCs w:val="24"/>
        </w:rPr>
        <w:lastRenderedPageBreak/>
        <w:t>Антикоррупционные обязательства (Форма 1.1).</w:t>
      </w:r>
      <w:bookmarkEnd w:id="910"/>
      <w:bookmarkEnd w:id="911"/>
      <w:bookmarkEnd w:id="912"/>
      <w:bookmarkEnd w:id="91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4" w:name="_Toc439238216"/>
      <w:bookmarkStart w:id="915" w:name="_Toc439252764"/>
      <w:bookmarkStart w:id="916" w:name="_Toc439323738"/>
      <w:bookmarkStart w:id="917" w:name="_Toc440361372"/>
      <w:bookmarkStart w:id="918" w:name="_Toc440376127"/>
      <w:bookmarkStart w:id="919" w:name="_Toc440376254"/>
      <w:bookmarkStart w:id="920" w:name="_Toc440382512"/>
      <w:bookmarkStart w:id="921" w:name="_Toc440447182"/>
      <w:bookmarkStart w:id="922" w:name="_Toc440632343"/>
      <w:bookmarkStart w:id="923" w:name="_Toc440875115"/>
      <w:bookmarkStart w:id="924" w:name="_Toc441131102"/>
      <w:bookmarkStart w:id="925" w:name="_Toc465774625"/>
      <w:bookmarkStart w:id="926" w:name="_Toc465848854"/>
      <w:bookmarkStart w:id="927" w:name="_Toc471979969"/>
      <w:bookmarkStart w:id="928" w:name="_Toc498590222"/>
      <w:r w:rsidRPr="009F5821">
        <w:rPr>
          <w:szCs w:val="24"/>
        </w:rPr>
        <w:t>Форма Антикоррупционных обязательств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9" w:name="_Toc423423668"/>
      <w:bookmarkStart w:id="930" w:name="_Ref440271072"/>
      <w:bookmarkStart w:id="931" w:name="_Ref440273986"/>
      <w:bookmarkStart w:id="932" w:name="_Ref440274337"/>
      <w:bookmarkStart w:id="933" w:name="_Ref440274913"/>
      <w:bookmarkStart w:id="934" w:name="_Ref440284918"/>
      <w:bookmarkStart w:id="935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4"/>
      <w:bookmarkEnd w:id="905"/>
      <w:bookmarkEnd w:id="906"/>
      <w:bookmarkEnd w:id="907"/>
      <w:bookmarkEnd w:id="908"/>
      <w:bookmarkEnd w:id="909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6" w:name="_Toc98253923"/>
      <w:bookmarkStart w:id="937" w:name="_Toc157248177"/>
      <w:bookmarkStart w:id="938" w:name="_Toc157496546"/>
      <w:bookmarkStart w:id="939" w:name="_Toc158206085"/>
      <w:bookmarkStart w:id="940" w:name="_Toc164057770"/>
      <w:bookmarkStart w:id="941" w:name="_Toc164137120"/>
      <w:bookmarkStart w:id="942" w:name="_Toc164161280"/>
      <w:bookmarkStart w:id="943" w:name="_Toc165173851"/>
      <w:bookmarkStart w:id="944" w:name="_Ref264038986"/>
      <w:bookmarkStart w:id="945" w:name="_Ref264359294"/>
      <w:bookmarkStart w:id="946" w:name="_Toc439170676"/>
      <w:bookmarkStart w:id="947" w:name="_Toc439172778"/>
      <w:bookmarkStart w:id="948" w:name="_Toc439173222"/>
      <w:bookmarkStart w:id="949" w:name="_Toc439238218"/>
      <w:bookmarkStart w:id="950" w:name="_Toc439252766"/>
      <w:bookmarkStart w:id="951" w:name="_Toc439323740"/>
      <w:bookmarkStart w:id="952" w:name="_Toc440361374"/>
      <w:bookmarkStart w:id="953" w:name="_Toc440376129"/>
      <w:bookmarkStart w:id="954" w:name="_Toc440376256"/>
      <w:bookmarkStart w:id="955" w:name="_Toc440382514"/>
      <w:bookmarkStart w:id="956" w:name="_Toc440447184"/>
      <w:bookmarkStart w:id="957" w:name="_Toc440632345"/>
      <w:bookmarkStart w:id="958" w:name="_Toc440875117"/>
      <w:bookmarkStart w:id="959" w:name="_Toc441131104"/>
      <w:bookmarkStart w:id="960" w:name="_Toc465774627"/>
      <w:bookmarkStart w:id="961" w:name="_Toc465848856"/>
      <w:bookmarkStart w:id="962" w:name="_Toc468876176"/>
      <w:bookmarkStart w:id="963" w:name="_Toc469487670"/>
      <w:bookmarkStart w:id="964" w:name="_Toc471979971"/>
      <w:bookmarkStart w:id="965" w:name="_Toc498590224"/>
      <w:r w:rsidRPr="00C236C0">
        <w:rPr>
          <w:szCs w:val="24"/>
        </w:rPr>
        <w:t xml:space="preserve">Форма 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492C8B">
        <w:rPr>
          <w:szCs w:val="24"/>
        </w:rPr>
        <w:t>Сводной таблицы стоимости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6" w:name="_Toc176765534"/>
      <w:bookmarkStart w:id="967" w:name="_Toc198979983"/>
      <w:bookmarkStart w:id="968" w:name="_Toc217466315"/>
      <w:bookmarkStart w:id="969" w:name="_Toc217702856"/>
      <w:bookmarkStart w:id="970" w:name="_Toc233601974"/>
      <w:bookmarkStart w:id="971" w:name="_Toc263343460"/>
      <w:r w:rsidRPr="00F647F7">
        <w:rPr>
          <w:b w:val="0"/>
          <w:szCs w:val="24"/>
        </w:rPr>
        <w:br w:type="page"/>
      </w:r>
      <w:bookmarkStart w:id="972" w:name="_Toc439170677"/>
      <w:bookmarkStart w:id="973" w:name="_Toc439172779"/>
      <w:bookmarkStart w:id="974" w:name="_Toc439173223"/>
      <w:bookmarkStart w:id="975" w:name="_Toc439238219"/>
      <w:bookmarkStart w:id="976" w:name="_Toc439252767"/>
      <w:bookmarkStart w:id="977" w:name="_Toc439323741"/>
      <w:bookmarkStart w:id="978" w:name="_Toc440361375"/>
      <w:bookmarkStart w:id="979" w:name="_Toc440376130"/>
      <w:bookmarkStart w:id="980" w:name="_Toc440376257"/>
      <w:bookmarkStart w:id="981" w:name="_Toc440382515"/>
      <w:bookmarkStart w:id="982" w:name="_Toc440447185"/>
      <w:bookmarkStart w:id="983" w:name="_Toc440632346"/>
      <w:bookmarkStart w:id="984" w:name="_Toc440875118"/>
      <w:bookmarkStart w:id="985" w:name="_Toc441131105"/>
      <w:bookmarkStart w:id="986" w:name="_Toc465774628"/>
      <w:bookmarkStart w:id="987" w:name="_Toc465848857"/>
      <w:bookmarkStart w:id="988" w:name="_Toc468876177"/>
      <w:bookmarkStart w:id="989" w:name="_Toc469487671"/>
      <w:bookmarkStart w:id="990" w:name="_Toc471979972"/>
      <w:bookmarkStart w:id="991" w:name="_Toc498590225"/>
      <w:r w:rsidRPr="00C236C0">
        <w:rPr>
          <w:szCs w:val="24"/>
        </w:rPr>
        <w:lastRenderedPageBreak/>
        <w:t>Инструкции по заполнению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2" w:name="_Ref86826666"/>
      <w:bookmarkStart w:id="993" w:name="_Toc90385112"/>
      <w:bookmarkStart w:id="994" w:name="_Toc98253925"/>
      <w:bookmarkStart w:id="995" w:name="_Toc165173853"/>
      <w:bookmarkStart w:id="99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7" w:name="_Ref440537086"/>
      <w:bookmarkStart w:id="998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9" w:name="_Toc90385113"/>
      <w:bookmarkStart w:id="1000" w:name="_Toc98253926"/>
      <w:bookmarkStart w:id="1001" w:name="_Toc157248180"/>
      <w:bookmarkStart w:id="1002" w:name="_Toc157496549"/>
      <w:bookmarkStart w:id="1003" w:name="_Toc158206088"/>
      <w:bookmarkStart w:id="1004" w:name="_Toc164057773"/>
      <w:bookmarkStart w:id="1005" w:name="_Toc164137123"/>
      <w:bookmarkStart w:id="1006" w:name="_Toc164161283"/>
      <w:bookmarkStart w:id="1007" w:name="_Toc165173854"/>
      <w:bookmarkStart w:id="1008" w:name="_Ref193690005"/>
      <w:bookmarkStart w:id="1009" w:name="_Toc439170679"/>
      <w:bookmarkStart w:id="1010" w:name="_Toc439172781"/>
      <w:bookmarkStart w:id="1011" w:name="_Toc439173225"/>
      <w:bookmarkStart w:id="1012" w:name="_Toc439238221"/>
      <w:bookmarkStart w:id="1013" w:name="_Toc439252769"/>
      <w:bookmarkStart w:id="1014" w:name="_Toc439323743"/>
      <w:bookmarkStart w:id="1015" w:name="_Toc440361377"/>
      <w:bookmarkStart w:id="1016" w:name="_Toc440376132"/>
      <w:bookmarkStart w:id="1017" w:name="_Toc440376259"/>
      <w:bookmarkStart w:id="1018" w:name="_Toc440382517"/>
      <w:bookmarkStart w:id="1019" w:name="_Toc440447187"/>
      <w:bookmarkStart w:id="1020" w:name="_Toc440632348"/>
      <w:bookmarkStart w:id="1021" w:name="_Toc440875120"/>
      <w:bookmarkStart w:id="1022" w:name="_Toc441131107"/>
      <w:bookmarkStart w:id="1023" w:name="_Toc465774630"/>
      <w:bookmarkStart w:id="1024" w:name="_Toc465848859"/>
      <w:bookmarkStart w:id="1025" w:name="_Toc468876179"/>
      <w:bookmarkStart w:id="1026" w:name="_Toc469487673"/>
      <w:bookmarkStart w:id="1027" w:name="_Toc471979974"/>
      <w:bookmarkStart w:id="1028" w:name="_Toc498590227"/>
      <w:r w:rsidRPr="00C236C0">
        <w:rPr>
          <w:szCs w:val="24"/>
        </w:rPr>
        <w:t xml:space="preserve">Форма 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r w:rsidRPr="00C236C0">
        <w:rPr>
          <w:szCs w:val="24"/>
        </w:rPr>
        <w:t>технического предложения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9" w:name="_Ref55335818"/>
      <w:bookmarkStart w:id="1030" w:name="_Ref55336334"/>
      <w:bookmarkStart w:id="1031" w:name="_Toc57314673"/>
      <w:bookmarkStart w:id="1032" w:name="_Toc69728987"/>
      <w:bookmarkStart w:id="1033" w:name="_Toc98253928"/>
      <w:bookmarkStart w:id="1034" w:name="_Toc165173856"/>
      <w:bookmarkStart w:id="1035" w:name="_Ref194749150"/>
      <w:bookmarkStart w:id="1036" w:name="_Ref194750368"/>
      <w:bookmarkStart w:id="1037" w:name="_Ref89649494"/>
      <w:bookmarkStart w:id="103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9" w:name="_Toc176765537"/>
      <w:bookmarkStart w:id="1040" w:name="_Toc198979986"/>
      <w:bookmarkStart w:id="1041" w:name="_Toc217466321"/>
      <w:bookmarkStart w:id="1042" w:name="_Toc217702859"/>
      <w:bookmarkStart w:id="1043" w:name="_Toc233601977"/>
      <w:bookmarkStart w:id="1044" w:name="_Toc263343463"/>
      <w:bookmarkStart w:id="1045" w:name="_Toc439170680"/>
      <w:bookmarkStart w:id="1046" w:name="_Toc439172782"/>
      <w:bookmarkStart w:id="1047" w:name="_Toc439173226"/>
      <w:bookmarkStart w:id="1048" w:name="_Toc439238222"/>
      <w:bookmarkStart w:id="1049" w:name="_Toc439252770"/>
      <w:bookmarkStart w:id="1050" w:name="_Toc439323744"/>
      <w:bookmarkStart w:id="1051" w:name="_Toc440361378"/>
      <w:bookmarkStart w:id="1052" w:name="_Toc440376133"/>
      <w:bookmarkStart w:id="1053" w:name="_Toc440376260"/>
      <w:bookmarkStart w:id="1054" w:name="_Toc440382518"/>
      <w:bookmarkStart w:id="1055" w:name="_Toc440447188"/>
      <w:bookmarkStart w:id="1056" w:name="_Toc440632349"/>
      <w:bookmarkStart w:id="1057" w:name="_Toc440875121"/>
      <w:bookmarkStart w:id="1058" w:name="_Toc441131108"/>
      <w:bookmarkStart w:id="1059" w:name="_Toc465774631"/>
      <w:bookmarkStart w:id="1060" w:name="_Toc465848860"/>
      <w:bookmarkStart w:id="1061" w:name="_Toc468876180"/>
      <w:bookmarkStart w:id="1062" w:name="_Toc469487674"/>
      <w:bookmarkStart w:id="1063" w:name="_Toc471979975"/>
      <w:bookmarkStart w:id="1064" w:name="_Toc498590228"/>
      <w:r w:rsidRPr="00C236C0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6" w:name="_Toc423423670"/>
      <w:bookmarkStart w:id="1067" w:name="_Ref440271036"/>
      <w:bookmarkStart w:id="1068" w:name="_Ref440274366"/>
      <w:bookmarkStart w:id="1069" w:name="_Ref440274902"/>
      <w:bookmarkStart w:id="1070" w:name="_Ref440284947"/>
      <w:bookmarkStart w:id="1071" w:name="_Ref440361140"/>
      <w:bookmarkStart w:id="1072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3" w:name="_Toc98253929"/>
      <w:bookmarkStart w:id="1074" w:name="_Toc157248183"/>
      <w:bookmarkStart w:id="1075" w:name="_Toc157496552"/>
      <w:bookmarkStart w:id="1076" w:name="_Toc158206091"/>
      <w:bookmarkStart w:id="1077" w:name="_Toc164057776"/>
      <w:bookmarkStart w:id="1078" w:name="_Toc164137126"/>
      <w:bookmarkStart w:id="1079" w:name="_Toc164161286"/>
      <w:bookmarkStart w:id="1080" w:name="_Toc165173857"/>
      <w:bookmarkStart w:id="1081" w:name="_Toc439170682"/>
      <w:bookmarkStart w:id="1082" w:name="_Toc439172784"/>
      <w:bookmarkStart w:id="1083" w:name="_Toc439173228"/>
      <w:bookmarkStart w:id="1084" w:name="_Toc439238224"/>
      <w:bookmarkStart w:id="1085" w:name="_Toc439252772"/>
      <w:bookmarkStart w:id="1086" w:name="_Toc439323746"/>
      <w:bookmarkStart w:id="1087" w:name="_Toc440361380"/>
      <w:bookmarkStart w:id="1088" w:name="_Toc440376135"/>
      <w:bookmarkStart w:id="1089" w:name="_Toc440376262"/>
      <w:bookmarkStart w:id="1090" w:name="_Toc440382520"/>
      <w:bookmarkStart w:id="1091" w:name="_Toc440447190"/>
      <w:bookmarkStart w:id="1092" w:name="_Toc440632351"/>
      <w:bookmarkStart w:id="1093" w:name="_Toc440875123"/>
      <w:bookmarkStart w:id="1094" w:name="_Toc441131110"/>
      <w:bookmarkStart w:id="1095" w:name="_Toc465774633"/>
      <w:bookmarkStart w:id="1096" w:name="_Toc465848862"/>
      <w:bookmarkStart w:id="1097" w:name="_Toc468876182"/>
      <w:bookmarkStart w:id="1098" w:name="_Toc469487676"/>
      <w:bookmarkStart w:id="1099" w:name="_Toc471979977"/>
      <w:bookmarkStart w:id="1100" w:name="_Toc498590230"/>
      <w:r w:rsidRPr="009F5821">
        <w:rPr>
          <w:szCs w:val="24"/>
        </w:rPr>
        <w:t xml:space="preserve">Форма </w:t>
      </w:r>
      <w:bookmarkEnd w:id="1073"/>
      <w:r w:rsidRPr="009F5821">
        <w:rPr>
          <w:szCs w:val="24"/>
        </w:rPr>
        <w:t xml:space="preserve">графика 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r w:rsidR="009469A6" w:rsidRPr="009F5821">
        <w:rPr>
          <w:szCs w:val="24"/>
        </w:rPr>
        <w:t>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1" w:name="_Toc171070556"/>
      <w:bookmarkStart w:id="1102" w:name="_Toc98253927"/>
      <w:bookmarkStart w:id="1103" w:name="_Toc176605808"/>
      <w:bookmarkStart w:id="1104" w:name="_Toc176611017"/>
      <w:bookmarkStart w:id="1105" w:name="_Toc176611073"/>
      <w:bookmarkStart w:id="1106" w:name="_Toc176668676"/>
      <w:bookmarkStart w:id="1107" w:name="_Toc176684336"/>
      <w:bookmarkStart w:id="1108" w:name="_Toc176746279"/>
      <w:bookmarkStart w:id="1109" w:name="_Toc176747346"/>
      <w:bookmarkStart w:id="1110" w:name="_Toc198979988"/>
      <w:bookmarkStart w:id="1111" w:name="_Toc217466324"/>
      <w:bookmarkStart w:id="1112" w:name="_Toc217702862"/>
      <w:bookmarkStart w:id="1113" w:name="_Toc233601980"/>
      <w:bookmarkStart w:id="1114" w:name="_Toc263343466"/>
      <w:r w:rsidRPr="00F647F7">
        <w:rPr>
          <w:b w:val="0"/>
          <w:szCs w:val="24"/>
        </w:rPr>
        <w:br w:type="page"/>
      </w:r>
      <w:bookmarkStart w:id="1115" w:name="_Toc439170683"/>
      <w:bookmarkStart w:id="1116" w:name="_Toc439172785"/>
      <w:bookmarkStart w:id="1117" w:name="_Toc439173229"/>
      <w:bookmarkStart w:id="1118" w:name="_Toc439238225"/>
      <w:bookmarkStart w:id="1119" w:name="_Toc439252773"/>
      <w:bookmarkStart w:id="1120" w:name="_Toc439323747"/>
      <w:bookmarkStart w:id="1121" w:name="_Toc440361381"/>
      <w:bookmarkStart w:id="1122" w:name="_Toc440376136"/>
      <w:bookmarkStart w:id="1123" w:name="_Toc440376263"/>
      <w:bookmarkStart w:id="1124" w:name="_Toc440382521"/>
      <w:bookmarkStart w:id="1125" w:name="_Toc440447191"/>
      <w:bookmarkStart w:id="1126" w:name="_Toc440632352"/>
      <w:bookmarkStart w:id="1127" w:name="_Toc440875124"/>
      <w:bookmarkStart w:id="1128" w:name="_Toc441131111"/>
      <w:bookmarkStart w:id="1129" w:name="_Toc465774634"/>
      <w:bookmarkStart w:id="1130" w:name="_Toc465848863"/>
      <w:bookmarkStart w:id="1131" w:name="_Toc468876183"/>
      <w:bookmarkStart w:id="1132" w:name="_Toc469487677"/>
      <w:bookmarkStart w:id="1133" w:name="_Toc471979978"/>
      <w:bookmarkStart w:id="1134" w:name="_Toc49859023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Hlt22846931"/>
      <w:bookmarkStart w:id="1136" w:name="_Ref440361439"/>
      <w:bookmarkStart w:id="1137" w:name="_Ref440361914"/>
      <w:bookmarkStart w:id="1138" w:name="_Ref440361959"/>
      <w:bookmarkStart w:id="1139" w:name="_Toc498590232"/>
      <w:bookmarkStart w:id="1140" w:name="_Ref93264992"/>
      <w:bookmarkStart w:id="1141" w:name="_Ref93265116"/>
      <w:bookmarkStart w:id="1142" w:name="_Toc98253933"/>
      <w:bookmarkStart w:id="1143" w:name="_Toc165173859"/>
      <w:bookmarkStart w:id="1144" w:name="_Toc423423671"/>
      <w:bookmarkEnd w:id="113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6"/>
      <w:bookmarkEnd w:id="1137"/>
      <w:bookmarkEnd w:id="1138"/>
      <w:bookmarkEnd w:id="113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5" w:name="_Toc440361383"/>
      <w:bookmarkStart w:id="1146" w:name="_Toc440376138"/>
      <w:bookmarkStart w:id="1147" w:name="_Toc440376265"/>
      <w:bookmarkStart w:id="1148" w:name="_Toc440382523"/>
      <w:bookmarkStart w:id="1149" w:name="_Toc440447193"/>
      <w:bookmarkStart w:id="1150" w:name="_Toc440632354"/>
      <w:bookmarkStart w:id="1151" w:name="_Toc440875126"/>
      <w:bookmarkStart w:id="1152" w:name="_Toc441131113"/>
      <w:bookmarkStart w:id="1153" w:name="_Toc465774636"/>
      <w:bookmarkStart w:id="1154" w:name="_Toc465848865"/>
      <w:bookmarkStart w:id="1155" w:name="_Toc468876185"/>
      <w:bookmarkStart w:id="1156" w:name="_Toc469487679"/>
      <w:bookmarkStart w:id="1157" w:name="_Toc471979980"/>
      <w:bookmarkStart w:id="1158" w:name="_Toc498590233"/>
      <w:r w:rsidRPr="009F5821">
        <w:rPr>
          <w:szCs w:val="24"/>
        </w:rPr>
        <w:t>Форма графика оплаты оказания услуг</w:t>
      </w:r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9" w:name="_Toc440361384"/>
      <w:bookmarkStart w:id="1160" w:name="_Toc440376139"/>
      <w:bookmarkStart w:id="1161" w:name="_Toc440376266"/>
      <w:bookmarkStart w:id="1162" w:name="_Toc440382524"/>
      <w:bookmarkStart w:id="1163" w:name="_Toc440447194"/>
      <w:bookmarkStart w:id="1164" w:name="_Toc440632355"/>
      <w:bookmarkStart w:id="1165" w:name="_Toc440875127"/>
      <w:bookmarkStart w:id="1166" w:name="_Toc441131114"/>
      <w:bookmarkStart w:id="1167" w:name="_Toc465774637"/>
      <w:bookmarkStart w:id="1168" w:name="_Toc465848866"/>
      <w:bookmarkStart w:id="1169" w:name="_Toc468876186"/>
      <w:bookmarkStart w:id="1170" w:name="_Toc469487680"/>
      <w:bookmarkStart w:id="1171" w:name="_Toc471979981"/>
      <w:bookmarkStart w:id="1172" w:name="_Toc498590234"/>
      <w:r w:rsidRPr="009F5821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3" w:name="_Ref440361531"/>
      <w:bookmarkStart w:id="1174" w:name="_Ref440361610"/>
      <w:bookmarkStart w:id="1175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7"/>
      <w:bookmarkEnd w:id="1038"/>
      <w:bookmarkEnd w:id="1140"/>
      <w:bookmarkEnd w:id="1141"/>
      <w:bookmarkEnd w:id="1142"/>
      <w:bookmarkEnd w:id="1143"/>
      <w:bookmarkEnd w:id="1144"/>
      <w:bookmarkEnd w:id="1173"/>
      <w:bookmarkEnd w:id="1174"/>
      <w:bookmarkEnd w:id="11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61386"/>
      <w:bookmarkStart w:id="1183" w:name="_Toc440376141"/>
      <w:bookmarkStart w:id="1184" w:name="_Toc440376268"/>
      <w:bookmarkStart w:id="1185" w:name="_Toc440382526"/>
      <w:bookmarkStart w:id="1186" w:name="_Toc440447196"/>
      <w:bookmarkStart w:id="1187" w:name="_Toc440632357"/>
      <w:bookmarkStart w:id="1188" w:name="_Toc440875129"/>
      <w:bookmarkStart w:id="1189" w:name="_Toc441131116"/>
      <w:bookmarkStart w:id="1190" w:name="_Toc465774639"/>
      <w:bookmarkStart w:id="1191" w:name="_Toc465848868"/>
      <w:bookmarkStart w:id="1192" w:name="_Toc468876188"/>
      <w:bookmarkStart w:id="1193" w:name="_Toc469487682"/>
      <w:bookmarkStart w:id="1194" w:name="_Toc471979983"/>
      <w:bookmarkStart w:id="1195" w:name="_Toc498590236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F5821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F5821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61387"/>
      <w:bookmarkStart w:id="1210" w:name="_Toc440376142"/>
      <w:bookmarkStart w:id="1211" w:name="_Toc440376269"/>
      <w:bookmarkStart w:id="1212" w:name="_Toc440382527"/>
      <w:bookmarkStart w:id="1213" w:name="_Toc440447197"/>
      <w:bookmarkStart w:id="1214" w:name="_Toc440632358"/>
      <w:bookmarkStart w:id="1215" w:name="_Toc440875130"/>
      <w:bookmarkStart w:id="1216" w:name="_Toc441131117"/>
      <w:bookmarkStart w:id="1217" w:name="_Toc465774640"/>
      <w:bookmarkStart w:id="1218" w:name="_Toc465848869"/>
      <w:bookmarkStart w:id="1219" w:name="_Toc468876189"/>
      <w:bookmarkStart w:id="1220" w:name="_Toc469487683"/>
      <w:bookmarkStart w:id="1221" w:name="_Toc471979984"/>
      <w:bookmarkStart w:id="1222" w:name="_Toc498590237"/>
      <w:r w:rsidRPr="009F5821">
        <w:rPr>
          <w:szCs w:val="24"/>
        </w:rPr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3" w:name="_Ref55335823"/>
      <w:bookmarkStart w:id="1224" w:name="_Ref55336359"/>
      <w:bookmarkStart w:id="1225" w:name="_Toc57314675"/>
      <w:bookmarkStart w:id="1226" w:name="_Toc69728989"/>
      <w:bookmarkStart w:id="1227" w:name="_Toc98253939"/>
      <w:bookmarkStart w:id="1228" w:name="_Toc165173865"/>
      <w:bookmarkStart w:id="1229" w:name="_Toc423423672"/>
      <w:bookmarkStart w:id="1230" w:name="_Toc498590238"/>
      <w:bookmarkEnd w:id="8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9F5821" w:rsidRDefault="004F4D80" w:rsidP="004F4D80">
      <w:pPr>
        <w:pStyle w:val="3"/>
        <w:rPr>
          <w:szCs w:val="24"/>
        </w:rPr>
      </w:pPr>
      <w:bookmarkStart w:id="1231" w:name="_Toc98253940"/>
      <w:bookmarkStart w:id="1232" w:name="_Toc157248192"/>
      <w:bookmarkStart w:id="1233" w:name="_Toc157496561"/>
      <w:bookmarkStart w:id="1234" w:name="_Toc158206100"/>
      <w:bookmarkStart w:id="1235" w:name="_Toc164057785"/>
      <w:bookmarkStart w:id="1236" w:name="_Toc164137135"/>
      <w:bookmarkStart w:id="1237" w:name="_Toc164161295"/>
      <w:bookmarkStart w:id="1238" w:name="_Toc165173866"/>
      <w:bookmarkStart w:id="1239" w:name="_Toc439170688"/>
      <w:bookmarkStart w:id="1240" w:name="_Toc439172790"/>
      <w:bookmarkStart w:id="1241" w:name="_Toc439173234"/>
      <w:bookmarkStart w:id="1242" w:name="_Toc439238230"/>
      <w:bookmarkStart w:id="1243" w:name="_Toc439252778"/>
      <w:bookmarkStart w:id="1244" w:name="_Ref440272119"/>
      <w:bookmarkStart w:id="1245" w:name="_Toc440361389"/>
      <w:bookmarkStart w:id="1246" w:name="_Ref444170274"/>
      <w:bookmarkStart w:id="1247" w:name="_Toc465774642"/>
      <w:bookmarkStart w:id="1248" w:name="_Toc465848871"/>
      <w:bookmarkStart w:id="1249" w:name="_Toc471979986"/>
      <w:bookmarkStart w:id="1250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61390"/>
            <w:bookmarkStart w:id="1258" w:name="_Ref444170284"/>
            <w:bookmarkStart w:id="125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0" w:name="_Ref491178928"/>
      <w:bookmarkStart w:id="1261" w:name="_Toc498590240"/>
      <w:r w:rsidRPr="009F5821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2"/>
    <w:bookmarkEnd w:id="1263"/>
    <w:bookmarkEnd w:id="1264"/>
    <w:bookmarkEnd w:id="126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6" w:name="_Toc125426243"/>
      <w:bookmarkStart w:id="1267" w:name="_Toc396984070"/>
      <w:bookmarkStart w:id="126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61391"/>
      <w:bookmarkStart w:id="1276" w:name="_Toc440376146"/>
      <w:bookmarkStart w:id="1277" w:name="_Toc440376273"/>
      <w:bookmarkStart w:id="1278" w:name="_Toc440382531"/>
      <w:bookmarkStart w:id="1279" w:name="_Toc440447201"/>
      <w:bookmarkStart w:id="1280" w:name="_Toc440632362"/>
      <w:bookmarkStart w:id="1281" w:name="_Toc440875134"/>
      <w:bookmarkStart w:id="1282" w:name="_Toc441131121"/>
      <w:bookmarkStart w:id="1283" w:name="_Toc465774644"/>
      <w:bookmarkStart w:id="1284" w:name="_Toc465848873"/>
      <w:bookmarkStart w:id="1285" w:name="_Toc471979988"/>
      <w:bookmarkStart w:id="1286" w:name="_Toc498590241"/>
      <w:r w:rsidRPr="00AE1D21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</w:t>
      </w:r>
      <w:proofErr w:type="gramStart"/>
      <w:r w:rsidRPr="00817D59">
        <w:rPr>
          <w:sz w:val="24"/>
          <w:szCs w:val="24"/>
        </w:rPr>
        <w:t>соответствии</w:t>
      </w:r>
      <w:proofErr w:type="gramEnd"/>
      <w:r w:rsidRPr="00817D59">
        <w:rPr>
          <w:sz w:val="24"/>
          <w:szCs w:val="24"/>
        </w:rPr>
        <w:t xml:space="preserve">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7" w:name="_Ref55336378"/>
      <w:bookmarkStart w:id="1288" w:name="_Toc57314676"/>
      <w:bookmarkStart w:id="1289" w:name="_Toc69728990"/>
      <w:bookmarkStart w:id="1290" w:name="_Toc98253942"/>
      <w:bookmarkStart w:id="1291" w:name="_Toc165173868"/>
      <w:bookmarkStart w:id="1292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3" w:name="_Ref449016627"/>
      <w:bookmarkStart w:id="1294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D904EF" w:rsidRDefault="004F4D80" w:rsidP="004F4D80">
      <w:pPr>
        <w:pStyle w:val="3"/>
        <w:rPr>
          <w:szCs w:val="24"/>
        </w:rPr>
      </w:pPr>
      <w:bookmarkStart w:id="1295" w:name="_Toc98253943"/>
      <w:bookmarkStart w:id="1296" w:name="_Toc157248195"/>
      <w:bookmarkStart w:id="1297" w:name="_Toc157496564"/>
      <w:bookmarkStart w:id="1298" w:name="_Toc158206103"/>
      <w:bookmarkStart w:id="1299" w:name="_Toc164057788"/>
      <w:bookmarkStart w:id="1300" w:name="_Toc164137138"/>
      <w:bookmarkStart w:id="1301" w:name="_Toc164161298"/>
      <w:bookmarkStart w:id="1302" w:name="_Toc165173869"/>
      <w:bookmarkStart w:id="1303" w:name="_Toc439170693"/>
      <w:bookmarkStart w:id="1304" w:name="_Toc439172795"/>
      <w:bookmarkStart w:id="1305" w:name="_Toc439173239"/>
      <w:bookmarkStart w:id="1306" w:name="_Toc439238235"/>
      <w:bookmarkStart w:id="1307" w:name="_Toc439252782"/>
      <w:bookmarkStart w:id="1308" w:name="_Toc439323756"/>
      <w:bookmarkStart w:id="1309" w:name="_Toc440361393"/>
      <w:bookmarkStart w:id="1310" w:name="_Toc440376275"/>
      <w:bookmarkStart w:id="1311" w:name="_Toc440382533"/>
      <w:bookmarkStart w:id="1312" w:name="_Toc440447203"/>
      <w:bookmarkStart w:id="1313" w:name="_Toc440632364"/>
      <w:bookmarkStart w:id="1314" w:name="_Toc440875136"/>
      <w:bookmarkStart w:id="1315" w:name="_Toc441131123"/>
      <w:bookmarkStart w:id="1316" w:name="_Toc465774646"/>
      <w:bookmarkStart w:id="1317" w:name="_Toc465848875"/>
      <w:bookmarkStart w:id="1318" w:name="_Toc468876195"/>
      <w:bookmarkStart w:id="1319" w:name="_Toc469487689"/>
      <w:bookmarkStart w:id="1320" w:name="_Toc471979990"/>
      <w:bookmarkStart w:id="1321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2" w:name="_Toc98253944"/>
      <w:bookmarkStart w:id="1323" w:name="_Toc157248196"/>
      <w:bookmarkStart w:id="1324" w:name="_Toc157496565"/>
      <w:bookmarkStart w:id="1325" w:name="_Toc158206104"/>
      <w:bookmarkStart w:id="1326" w:name="_Toc164057789"/>
      <w:bookmarkStart w:id="1327" w:name="_Toc164137139"/>
      <w:bookmarkStart w:id="1328" w:name="_Toc164161299"/>
      <w:bookmarkStart w:id="132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0" w:name="_Toc439170694"/>
      <w:bookmarkStart w:id="1331" w:name="_Toc439172796"/>
      <w:bookmarkStart w:id="1332" w:name="_Toc439173240"/>
      <w:bookmarkStart w:id="1333" w:name="_Toc439238236"/>
      <w:bookmarkStart w:id="1334" w:name="_Toc439252783"/>
      <w:bookmarkStart w:id="1335" w:name="_Toc439323757"/>
      <w:bookmarkStart w:id="1336" w:name="_Toc440361394"/>
      <w:bookmarkStart w:id="1337" w:name="_Toc440376276"/>
      <w:bookmarkStart w:id="1338" w:name="_Toc440382534"/>
      <w:bookmarkStart w:id="1339" w:name="_Toc440447204"/>
      <w:bookmarkStart w:id="1340" w:name="_Toc440632365"/>
      <w:bookmarkStart w:id="1341" w:name="_Toc440875137"/>
      <w:bookmarkStart w:id="1342" w:name="_Toc441131124"/>
      <w:bookmarkStart w:id="1343" w:name="_Toc465774647"/>
      <w:bookmarkStart w:id="1344" w:name="_Toc465848876"/>
      <w:bookmarkStart w:id="1345" w:name="_Toc468876196"/>
      <w:bookmarkStart w:id="1346" w:name="_Toc469487690"/>
      <w:bookmarkStart w:id="1347" w:name="_Toc471979991"/>
      <w:bookmarkStart w:id="1348" w:name="_Toc498590244"/>
      <w:r w:rsidRPr="00D904EF">
        <w:rPr>
          <w:szCs w:val="24"/>
        </w:rPr>
        <w:lastRenderedPageBreak/>
        <w:t>Инструкции по заполнению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9" w:name="_Ref55336389"/>
      <w:bookmarkStart w:id="1350" w:name="_Toc57314677"/>
      <w:bookmarkStart w:id="1351" w:name="_Toc69728991"/>
      <w:bookmarkStart w:id="1352" w:name="_Toc98253945"/>
      <w:bookmarkStart w:id="1353" w:name="_Toc165173871"/>
      <w:bookmarkStart w:id="1354" w:name="_Toc423423675"/>
      <w:bookmarkStart w:id="1355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D904EF" w:rsidRDefault="004F4D80" w:rsidP="004F4D80">
      <w:pPr>
        <w:pStyle w:val="3"/>
        <w:rPr>
          <w:szCs w:val="24"/>
        </w:rPr>
      </w:pPr>
      <w:bookmarkStart w:id="1356" w:name="_Toc98253946"/>
      <w:bookmarkStart w:id="1357" w:name="_Toc157248198"/>
      <w:bookmarkStart w:id="1358" w:name="_Toc157496567"/>
      <w:bookmarkStart w:id="1359" w:name="_Toc158206106"/>
      <w:bookmarkStart w:id="1360" w:name="_Toc164057791"/>
      <w:bookmarkStart w:id="1361" w:name="_Toc164137141"/>
      <w:bookmarkStart w:id="1362" w:name="_Toc164161301"/>
      <w:bookmarkStart w:id="1363" w:name="_Toc165173872"/>
      <w:bookmarkStart w:id="1364" w:name="_Toc439170696"/>
      <w:bookmarkStart w:id="1365" w:name="_Toc439172798"/>
      <w:bookmarkStart w:id="1366" w:name="_Toc439173242"/>
      <w:bookmarkStart w:id="1367" w:name="_Toc439238238"/>
      <w:bookmarkStart w:id="1368" w:name="_Toc439252785"/>
      <w:bookmarkStart w:id="1369" w:name="_Toc439323759"/>
      <w:bookmarkStart w:id="1370" w:name="_Toc440361396"/>
      <w:bookmarkStart w:id="1371" w:name="_Toc440376278"/>
      <w:bookmarkStart w:id="1372" w:name="_Toc440382536"/>
      <w:bookmarkStart w:id="1373" w:name="_Toc440447206"/>
      <w:bookmarkStart w:id="1374" w:name="_Toc440632367"/>
      <w:bookmarkStart w:id="1375" w:name="_Toc440875139"/>
      <w:bookmarkStart w:id="1376" w:name="_Toc441131126"/>
      <w:bookmarkStart w:id="1377" w:name="_Toc465774649"/>
      <w:bookmarkStart w:id="1378" w:name="_Toc465848878"/>
      <w:bookmarkStart w:id="1379" w:name="_Toc468876198"/>
      <w:bookmarkStart w:id="1380" w:name="_Toc469487692"/>
      <w:bookmarkStart w:id="1381" w:name="_Toc471979993"/>
      <w:bookmarkStart w:id="1382" w:name="_Toc498590246"/>
      <w:r w:rsidRPr="00D904EF">
        <w:rPr>
          <w:szCs w:val="24"/>
        </w:rPr>
        <w:t>Форма Справки о материально-технических ресурсах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3" w:name="_Toc98253947"/>
      <w:bookmarkStart w:id="1384" w:name="_Toc157248199"/>
      <w:bookmarkStart w:id="1385" w:name="_Toc157496568"/>
      <w:bookmarkStart w:id="1386" w:name="_Toc158206107"/>
      <w:bookmarkStart w:id="1387" w:name="_Toc164057792"/>
      <w:bookmarkStart w:id="1388" w:name="_Toc164137142"/>
      <w:bookmarkStart w:id="1389" w:name="_Toc164161302"/>
      <w:bookmarkStart w:id="139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1" w:name="_Toc439170697"/>
      <w:bookmarkStart w:id="1392" w:name="_Toc439172799"/>
      <w:bookmarkStart w:id="1393" w:name="_Toc439173243"/>
      <w:bookmarkStart w:id="1394" w:name="_Toc439238239"/>
      <w:bookmarkStart w:id="1395" w:name="_Toc439252786"/>
      <w:bookmarkStart w:id="1396" w:name="_Toc439323760"/>
      <w:bookmarkStart w:id="1397" w:name="_Toc440361397"/>
      <w:bookmarkStart w:id="1398" w:name="_Toc440376279"/>
      <w:bookmarkStart w:id="1399" w:name="_Toc440382537"/>
      <w:bookmarkStart w:id="1400" w:name="_Toc440447207"/>
      <w:bookmarkStart w:id="1401" w:name="_Toc440632368"/>
      <w:bookmarkStart w:id="1402" w:name="_Toc440875140"/>
      <w:bookmarkStart w:id="1403" w:name="_Toc441131127"/>
      <w:bookmarkStart w:id="1404" w:name="_Toc465774650"/>
      <w:bookmarkStart w:id="1405" w:name="_Toc465848879"/>
      <w:bookmarkStart w:id="1406" w:name="_Toc468876199"/>
      <w:bookmarkStart w:id="1407" w:name="_Toc469487693"/>
      <w:bookmarkStart w:id="1408" w:name="_Toc471979994"/>
      <w:bookmarkStart w:id="1409" w:name="_Toc498590247"/>
      <w:r w:rsidRPr="00D904EF">
        <w:rPr>
          <w:szCs w:val="24"/>
        </w:rPr>
        <w:lastRenderedPageBreak/>
        <w:t>Инструкции по заполнению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0" w:name="_Ref55336398"/>
      <w:bookmarkStart w:id="1411" w:name="_Toc57314678"/>
      <w:bookmarkStart w:id="1412" w:name="_Toc69728992"/>
      <w:bookmarkStart w:id="1413" w:name="_Toc98253948"/>
      <w:bookmarkStart w:id="1414" w:name="_Toc165173874"/>
      <w:bookmarkStart w:id="1415" w:name="_Toc423423676"/>
      <w:bookmarkStart w:id="1416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D904EF" w:rsidRDefault="004F4D80" w:rsidP="004F4D80">
      <w:pPr>
        <w:pStyle w:val="3"/>
        <w:rPr>
          <w:szCs w:val="24"/>
        </w:rPr>
      </w:pPr>
      <w:bookmarkStart w:id="1417" w:name="_Toc98253949"/>
      <w:bookmarkStart w:id="1418" w:name="_Toc157248201"/>
      <w:bookmarkStart w:id="1419" w:name="_Toc157496570"/>
      <w:bookmarkStart w:id="1420" w:name="_Toc158206109"/>
      <w:bookmarkStart w:id="1421" w:name="_Toc164057794"/>
      <w:bookmarkStart w:id="1422" w:name="_Toc164137144"/>
      <w:bookmarkStart w:id="1423" w:name="_Toc164161304"/>
      <w:bookmarkStart w:id="1424" w:name="_Toc165173875"/>
      <w:bookmarkStart w:id="1425" w:name="_Toc439170699"/>
      <w:bookmarkStart w:id="1426" w:name="_Toc439172801"/>
      <w:bookmarkStart w:id="1427" w:name="_Toc439173245"/>
      <w:bookmarkStart w:id="1428" w:name="_Toc439238241"/>
      <w:bookmarkStart w:id="1429" w:name="_Toc439252788"/>
      <w:bookmarkStart w:id="1430" w:name="_Toc439323762"/>
      <w:bookmarkStart w:id="1431" w:name="_Toc440361399"/>
      <w:bookmarkStart w:id="1432" w:name="_Toc440376281"/>
      <w:bookmarkStart w:id="1433" w:name="_Toc440382539"/>
      <w:bookmarkStart w:id="1434" w:name="_Toc440447209"/>
      <w:bookmarkStart w:id="1435" w:name="_Toc440632370"/>
      <w:bookmarkStart w:id="1436" w:name="_Toc440875142"/>
      <w:bookmarkStart w:id="1437" w:name="_Toc441131129"/>
      <w:bookmarkStart w:id="1438" w:name="_Toc465774652"/>
      <w:bookmarkStart w:id="1439" w:name="_Toc465848881"/>
      <w:bookmarkStart w:id="1440" w:name="_Toc468876201"/>
      <w:bookmarkStart w:id="1441" w:name="_Toc469487695"/>
      <w:bookmarkStart w:id="1442" w:name="_Toc471979996"/>
      <w:bookmarkStart w:id="1443" w:name="_Toc498590249"/>
      <w:r w:rsidRPr="00D904EF">
        <w:rPr>
          <w:szCs w:val="24"/>
        </w:rPr>
        <w:t>Форма Справки о кадровых ресурсах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4" w:name="_Toc98253950"/>
      <w:bookmarkStart w:id="1445" w:name="_Toc157248202"/>
      <w:bookmarkStart w:id="1446" w:name="_Toc157496571"/>
      <w:bookmarkStart w:id="1447" w:name="_Toc158206110"/>
      <w:bookmarkStart w:id="1448" w:name="_Toc164057795"/>
      <w:bookmarkStart w:id="1449" w:name="_Toc164137145"/>
      <w:bookmarkStart w:id="1450" w:name="_Toc164161305"/>
      <w:bookmarkStart w:id="145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2" w:name="_Toc439170700"/>
      <w:bookmarkStart w:id="1453" w:name="_Toc439172802"/>
      <w:bookmarkStart w:id="1454" w:name="_Toc439173246"/>
      <w:bookmarkStart w:id="1455" w:name="_Toc439238242"/>
      <w:bookmarkStart w:id="1456" w:name="_Toc439252789"/>
      <w:bookmarkStart w:id="1457" w:name="_Toc439323763"/>
      <w:bookmarkStart w:id="1458" w:name="_Toc440361400"/>
      <w:bookmarkStart w:id="1459" w:name="_Toc440376282"/>
      <w:bookmarkStart w:id="1460" w:name="_Toc440382540"/>
      <w:bookmarkStart w:id="1461" w:name="_Toc440447210"/>
      <w:bookmarkStart w:id="1462" w:name="_Toc440632371"/>
      <w:bookmarkStart w:id="1463" w:name="_Toc440875143"/>
      <w:bookmarkStart w:id="1464" w:name="_Toc441131130"/>
      <w:bookmarkStart w:id="1465" w:name="_Toc465774653"/>
      <w:bookmarkStart w:id="1466" w:name="_Toc465848882"/>
      <w:bookmarkStart w:id="1467" w:name="_Toc468876202"/>
      <w:bookmarkStart w:id="1468" w:name="_Toc469487696"/>
      <w:bookmarkStart w:id="1469" w:name="_Toc471979997"/>
      <w:bookmarkStart w:id="1470" w:name="_Toc498590250"/>
      <w:r w:rsidRPr="00D904EF">
        <w:rPr>
          <w:szCs w:val="24"/>
        </w:rPr>
        <w:lastRenderedPageBreak/>
        <w:t>Инструкции по заполнению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1" w:name="_Toc165173881"/>
      <w:bookmarkStart w:id="1472" w:name="_Ref194749267"/>
      <w:bookmarkStart w:id="1473" w:name="_Toc423423677"/>
      <w:bookmarkStart w:id="1474" w:name="_Ref440271993"/>
      <w:bookmarkStart w:id="1475" w:name="_Ref440274659"/>
      <w:bookmarkStart w:id="1476" w:name="_Toc498590251"/>
      <w:bookmarkStart w:id="1477" w:name="_Ref90381523"/>
      <w:bookmarkStart w:id="1478" w:name="_Toc90385124"/>
      <w:bookmarkStart w:id="1479" w:name="_Ref96861029"/>
      <w:bookmarkStart w:id="1480" w:name="_Toc97651410"/>
      <w:bookmarkStart w:id="148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1"/>
      <w:bookmarkEnd w:id="1472"/>
      <w:bookmarkEnd w:id="1473"/>
      <w:bookmarkEnd w:id="1474"/>
      <w:bookmarkEnd w:id="1475"/>
      <w:bookmarkEnd w:id="1476"/>
    </w:p>
    <w:p w:rsidR="004F4D80" w:rsidRPr="00D904EF" w:rsidRDefault="004F4D80" w:rsidP="004F4D80">
      <w:pPr>
        <w:pStyle w:val="3"/>
        <w:rPr>
          <w:szCs w:val="24"/>
        </w:rPr>
      </w:pPr>
      <w:bookmarkStart w:id="1482" w:name="_Toc97651411"/>
      <w:bookmarkStart w:id="1483" w:name="_Toc98253956"/>
      <w:bookmarkStart w:id="1484" w:name="_Toc157248208"/>
      <w:bookmarkStart w:id="1485" w:name="_Toc157496577"/>
      <w:bookmarkStart w:id="1486" w:name="_Toc158206116"/>
      <w:bookmarkStart w:id="1487" w:name="_Toc164057801"/>
      <w:bookmarkStart w:id="1488" w:name="_Toc164137151"/>
      <w:bookmarkStart w:id="1489" w:name="_Toc164161311"/>
      <w:bookmarkStart w:id="1490" w:name="_Toc165173882"/>
      <w:bookmarkStart w:id="1491" w:name="_Toc439170702"/>
      <w:bookmarkStart w:id="1492" w:name="_Toc439172804"/>
      <w:bookmarkStart w:id="1493" w:name="_Toc439173248"/>
      <w:bookmarkStart w:id="1494" w:name="_Toc439238244"/>
      <w:bookmarkStart w:id="1495" w:name="_Toc439252791"/>
      <w:bookmarkStart w:id="1496" w:name="_Toc439323765"/>
      <w:bookmarkStart w:id="1497" w:name="_Toc440361402"/>
      <w:bookmarkStart w:id="1498" w:name="_Toc440376284"/>
      <w:bookmarkStart w:id="1499" w:name="_Toc440382542"/>
      <w:bookmarkStart w:id="1500" w:name="_Toc440447212"/>
      <w:bookmarkStart w:id="1501" w:name="_Toc440632373"/>
      <w:bookmarkStart w:id="1502" w:name="_Toc440875145"/>
      <w:bookmarkStart w:id="1503" w:name="_Toc441131132"/>
      <w:bookmarkStart w:id="1504" w:name="_Toc465774655"/>
      <w:bookmarkStart w:id="1505" w:name="_Toc465848884"/>
      <w:bookmarkStart w:id="1506" w:name="_Toc468876204"/>
      <w:bookmarkStart w:id="1507" w:name="_Toc469487698"/>
      <w:bookmarkStart w:id="1508" w:name="_Toc471979999"/>
      <w:bookmarkStart w:id="1509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7651412"/>
      <w:bookmarkStart w:id="1511" w:name="_Toc98253957"/>
      <w:bookmarkStart w:id="1512" w:name="_Toc157248209"/>
      <w:bookmarkStart w:id="1513" w:name="_Toc157496578"/>
      <w:bookmarkStart w:id="1514" w:name="_Toc158206117"/>
      <w:bookmarkStart w:id="1515" w:name="_Toc164057802"/>
      <w:bookmarkStart w:id="1516" w:name="_Toc164137152"/>
      <w:bookmarkStart w:id="1517" w:name="_Toc164161312"/>
      <w:bookmarkStart w:id="151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9" w:name="_Toc439170703"/>
      <w:bookmarkStart w:id="1520" w:name="_Toc439172805"/>
      <w:bookmarkStart w:id="1521" w:name="_Toc439173249"/>
      <w:bookmarkStart w:id="1522" w:name="_Toc439238245"/>
      <w:bookmarkStart w:id="1523" w:name="_Toc439252792"/>
      <w:bookmarkStart w:id="1524" w:name="_Toc439323766"/>
      <w:bookmarkStart w:id="1525" w:name="_Toc440361403"/>
      <w:bookmarkStart w:id="1526" w:name="_Toc440376285"/>
      <w:bookmarkStart w:id="1527" w:name="_Toc440382543"/>
      <w:bookmarkStart w:id="1528" w:name="_Toc440447213"/>
      <w:bookmarkStart w:id="1529" w:name="_Toc440632374"/>
      <w:bookmarkStart w:id="1530" w:name="_Toc440875146"/>
      <w:bookmarkStart w:id="1531" w:name="_Toc441131133"/>
      <w:bookmarkStart w:id="1532" w:name="_Toc465774656"/>
      <w:bookmarkStart w:id="1533" w:name="_Toc465848885"/>
      <w:bookmarkStart w:id="1534" w:name="_Toc468876205"/>
      <w:bookmarkStart w:id="1535" w:name="_Toc469487699"/>
      <w:bookmarkStart w:id="1536" w:name="_Toc471980000"/>
      <w:bookmarkStart w:id="1537" w:name="_Toc498590253"/>
      <w:r w:rsidRPr="00D904E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7"/>
    <w:bookmarkEnd w:id="1478"/>
    <w:bookmarkEnd w:id="1479"/>
    <w:bookmarkEnd w:id="1480"/>
    <w:bookmarkEnd w:id="148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8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23423680"/>
      <w:bookmarkStart w:id="1540" w:name="_Ref440272035"/>
      <w:bookmarkStart w:id="1541" w:name="_Ref440274733"/>
      <w:bookmarkStart w:id="1542" w:name="_Ref444181467"/>
      <w:bookmarkStart w:id="1543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8"/>
      <w:bookmarkEnd w:id="1539"/>
      <w:bookmarkEnd w:id="1540"/>
      <w:bookmarkEnd w:id="1541"/>
      <w:bookmarkEnd w:id="1542"/>
      <w:bookmarkEnd w:id="1543"/>
    </w:p>
    <w:p w:rsidR="004F4D80" w:rsidRPr="00F86C07" w:rsidRDefault="00F86C07" w:rsidP="004F4D80">
      <w:pPr>
        <w:pStyle w:val="3"/>
        <w:rPr>
          <w:szCs w:val="24"/>
        </w:rPr>
      </w:pPr>
      <w:bookmarkStart w:id="1544" w:name="_Toc343690584"/>
      <w:bookmarkStart w:id="1545" w:name="_Toc372294428"/>
      <w:bookmarkStart w:id="1546" w:name="_Toc379288896"/>
      <w:bookmarkStart w:id="1547" w:name="_Toc384734780"/>
      <w:bookmarkStart w:id="1548" w:name="_Toc396984078"/>
      <w:bookmarkStart w:id="1549" w:name="_Toc423423681"/>
      <w:bookmarkStart w:id="1550" w:name="_Toc439170710"/>
      <w:bookmarkStart w:id="1551" w:name="_Toc439172812"/>
      <w:bookmarkStart w:id="1552" w:name="_Toc439173253"/>
      <w:bookmarkStart w:id="1553" w:name="_Toc439238249"/>
      <w:bookmarkStart w:id="1554" w:name="_Toc439252796"/>
      <w:bookmarkStart w:id="1555" w:name="_Toc439323770"/>
      <w:bookmarkStart w:id="1556" w:name="_Toc440361405"/>
      <w:bookmarkStart w:id="1557" w:name="_Toc440376287"/>
      <w:bookmarkStart w:id="1558" w:name="_Toc440382545"/>
      <w:bookmarkStart w:id="1559" w:name="_Toc440447215"/>
      <w:bookmarkStart w:id="1560" w:name="_Toc440632376"/>
      <w:bookmarkStart w:id="1561" w:name="_Toc440875148"/>
      <w:bookmarkStart w:id="1562" w:name="_Toc441131135"/>
      <w:bookmarkStart w:id="1563" w:name="_Toc441572140"/>
      <w:bookmarkStart w:id="1564" w:name="_Toc441575232"/>
      <w:bookmarkStart w:id="1565" w:name="_Toc442195898"/>
      <w:bookmarkStart w:id="1566" w:name="_Toc442251940"/>
      <w:bookmarkStart w:id="1567" w:name="_Toc442258889"/>
      <w:bookmarkStart w:id="1568" w:name="_Toc442259129"/>
      <w:bookmarkStart w:id="1569" w:name="_Toc447292892"/>
      <w:bookmarkStart w:id="1570" w:name="_Toc461808964"/>
      <w:bookmarkStart w:id="1571" w:name="_Toc463514796"/>
      <w:bookmarkStart w:id="1572" w:name="_Toc466967523"/>
      <w:bookmarkStart w:id="1573" w:name="_Toc467574715"/>
      <w:bookmarkStart w:id="1574" w:name="_Toc468441758"/>
      <w:bookmarkStart w:id="1575" w:name="_Toc469480233"/>
      <w:bookmarkStart w:id="1576" w:name="_Toc472409262"/>
      <w:bookmarkStart w:id="1577" w:name="_Toc498417409"/>
      <w:bookmarkStart w:id="1578" w:name="_Toc498590255"/>
      <w:r w:rsidRPr="00F86C07">
        <w:rPr>
          <w:szCs w:val="24"/>
        </w:rPr>
        <w:t xml:space="preserve">Форма 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7"/>
      <w:bookmarkEnd w:id="1578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286DF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9" w:name="_Toc343690585"/>
      <w:bookmarkStart w:id="1580" w:name="_Toc372294429"/>
      <w:bookmarkStart w:id="1581" w:name="_Toc379288897"/>
      <w:bookmarkStart w:id="1582" w:name="_Toc384734781"/>
      <w:bookmarkStart w:id="1583" w:name="_Toc396984079"/>
      <w:bookmarkStart w:id="1584" w:name="_Toc423423682"/>
      <w:bookmarkStart w:id="1585" w:name="_Toc439170711"/>
      <w:bookmarkStart w:id="1586" w:name="_Toc439172813"/>
      <w:bookmarkStart w:id="1587" w:name="_Toc439173254"/>
      <w:bookmarkStart w:id="1588" w:name="_Toc439238250"/>
      <w:bookmarkStart w:id="1589" w:name="_Toc439252797"/>
      <w:bookmarkStart w:id="1590" w:name="_Toc439323771"/>
      <w:bookmarkStart w:id="1591" w:name="_Toc440361406"/>
      <w:bookmarkStart w:id="1592" w:name="_Toc440376288"/>
      <w:bookmarkStart w:id="1593" w:name="_Toc440382546"/>
      <w:bookmarkStart w:id="1594" w:name="_Toc440447216"/>
      <w:bookmarkStart w:id="1595" w:name="_Toc440632377"/>
      <w:bookmarkStart w:id="1596" w:name="_Toc440875149"/>
      <w:bookmarkStart w:id="1597" w:name="_Toc441131136"/>
      <w:bookmarkStart w:id="1598" w:name="_Toc465774659"/>
      <w:bookmarkStart w:id="1599" w:name="_Toc465848888"/>
      <w:bookmarkStart w:id="1600" w:name="_Toc468876208"/>
      <w:bookmarkStart w:id="1601" w:name="_Toc469487702"/>
      <w:bookmarkStart w:id="1602" w:name="_Toc471980003"/>
      <w:bookmarkStart w:id="1603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</w:t>
      </w:r>
      <w:proofErr w:type="gramStart"/>
      <w:r w:rsidRPr="00F86C07">
        <w:rPr>
          <w:snapToGrid w:val="0"/>
          <w:sz w:val="24"/>
          <w:szCs w:val="24"/>
        </w:rPr>
        <w:t>отношении</w:t>
      </w:r>
      <w:proofErr w:type="gramEnd"/>
      <w:r w:rsidRPr="00F86C07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4" w:name="_Toc329588495"/>
      <w:bookmarkStart w:id="1605" w:name="_Toc423423683"/>
      <w:bookmarkStart w:id="1606" w:name="_Ref440272051"/>
      <w:bookmarkStart w:id="1607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286DF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286DF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286DF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8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4"/>
      <w:bookmarkEnd w:id="1605"/>
      <w:bookmarkEnd w:id="1606"/>
      <w:bookmarkEnd w:id="1607"/>
      <w:bookmarkEnd w:id="1608"/>
    </w:p>
    <w:p w:rsidR="004F4D80" w:rsidRPr="00AE1D21" w:rsidRDefault="004F4D80" w:rsidP="004F4D80">
      <w:pPr>
        <w:pStyle w:val="3"/>
        <w:rPr>
          <w:szCs w:val="24"/>
        </w:rPr>
      </w:pPr>
      <w:bookmarkStart w:id="1609" w:name="_Toc343690587"/>
      <w:bookmarkStart w:id="1610" w:name="_Toc372294431"/>
      <w:bookmarkStart w:id="1611" w:name="_Toc379288899"/>
      <w:bookmarkStart w:id="1612" w:name="_Toc384734783"/>
      <w:bookmarkStart w:id="1613" w:name="_Toc396984081"/>
      <w:bookmarkStart w:id="1614" w:name="_Toc423423684"/>
      <w:bookmarkStart w:id="1615" w:name="_Toc439170713"/>
      <w:bookmarkStart w:id="1616" w:name="_Toc439172815"/>
      <w:bookmarkStart w:id="1617" w:name="_Toc439173256"/>
      <w:bookmarkStart w:id="1618" w:name="_Toc439238252"/>
      <w:bookmarkStart w:id="1619" w:name="_Toc439252799"/>
      <w:bookmarkStart w:id="1620" w:name="_Toc439323773"/>
      <w:bookmarkStart w:id="1621" w:name="_Toc440361408"/>
      <w:bookmarkStart w:id="1622" w:name="_Toc440376290"/>
      <w:bookmarkStart w:id="1623" w:name="_Toc440382548"/>
      <w:bookmarkStart w:id="1624" w:name="_Toc440447218"/>
      <w:bookmarkStart w:id="1625" w:name="_Toc440632379"/>
      <w:bookmarkStart w:id="1626" w:name="_Toc440875151"/>
      <w:bookmarkStart w:id="1627" w:name="_Toc441131138"/>
      <w:bookmarkStart w:id="1628" w:name="_Toc465774661"/>
      <w:bookmarkStart w:id="1629" w:name="_Toc465848890"/>
      <w:bookmarkStart w:id="1630" w:name="_Toc468876210"/>
      <w:bookmarkStart w:id="1631" w:name="_Toc469487704"/>
      <w:bookmarkStart w:id="1632" w:name="_Toc471980005"/>
      <w:bookmarkStart w:id="1633" w:name="_Toc498590258"/>
      <w:r w:rsidRPr="008C4223">
        <w:rPr>
          <w:szCs w:val="24"/>
        </w:rPr>
        <w:t xml:space="preserve">Форма 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r w:rsidR="000D70B6" w:rsidRPr="00AE1D21">
        <w:rPr>
          <w:szCs w:val="24"/>
        </w:rPr>
        <w:t>Согласия на обработку персональных данных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4" w:name="_Toc439252801"/>
      <w:bookmarkStart w:id="1635" w:name="_Toc439323774"/>
      <w:bookmarkStart w:id="1636" w:name="_Toc440361409"/>
      <w:bookmarkStart w:id="1637" w:name="_Toc440376291"/>
      <w:bookmarkStart w:id="1638" w:name="_Toc440382549"/>
      <w:bookmarkStart w:id="1639" w:name="_Toc440447219"/>
      <w:bookmarkStart w:id="1640" w:name="_Toc440632380"/>
      <w:bookmarkStart w:id="1641" w:name="_Toc440875152"/>
      <w:bookmarkStart w:id="1642" w:name="_Toc441131139"/>
      <w:bookmarkStart w:id="1643" w:name="_Toc465774662"/>
      <w:bookmarkStart w:id="1644" w:name="_Toc465848891"/>
      <w:bookmarkStart w:id="1645" w:name="_Toc468876211"/>
      <w:bookmarkStart w:id="1646" w:name="_Toc469487705"/>
      <w:bookmarkStart w:id="1647" w:name="_Toc471980006"/>
      <w:bookmarkStart w:id="1648" w:name="_Toc498590259"/>
      <w:r w:rsidRPr="00AE1D21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9" w:name="_Toc461808970"/>
      <w:bookmarkStart w:id="1650" w:name="_Toc464120680"/>
      <w:bookmarkStart w:id="1651" w:name="_Toc465774663"/>
      <w:bookmarkStart w:id="1652" w:name="_Toc465848892"/>
      <w:bookmarkStart w:id="1653" w:name="_Toc468876212"/>
      <w:bookmarkStart w:id="1654" w:name="_Toc469487706"/>
      <w:bookmarkStart w:id="1655" w:name="_Toc471980007"/>
      <w:bookmarkStart w:id="1656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8" w:name="_Toc461808972"/>
      <w:bookmarkStart w:id="1659" w:name="_Toc464120681"/>
      <w:bookmarkStart w:id="1660" w:name="_Toc465774664"/>
      <w:bookmarkStart w:id="1661" w:name="_Toc465848893"/>
      <w:bookmarkStart w:id="1662" w:name="_Toc468876213"/>
      <w:bookmarkStart w:id="1663" w:name="_Toc469487707"/>
      <w:bookmarkStart w:id="1664" w:name="_Toc471980008"/>
      <w:bookmarkStart w:id="1665" w:name="_Toc498590261"/>
      <w:r w:rsidRPr="00AE1D21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6" w:name="_Ref440272256"/>
      <w:bookmarkStart w:id="1667" w:name="_Ref440272678"/>
      <w:bookmarkStart w:id="1668" w:name="_Ref440274944"/>
      <w:bookmarkStart w:id="1669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6"/>
      <w:bookmarkEnd w:id="1667"/>
      <w:bookmarkEnd w:id="1668"/>
      <w:bookmarkEnd w:id="1669"/>
    </w:p>
    <w:p w:rsidR="007A6A39" w:rsidRPr="007A6A39" w:rsidRDefault="007A6A39" w:rsidP="007A6A39">
      <w:pPr>
        <w:pStyle w:val="3"/>
        <w:rPr>
          <w:szCs w:val="24"/>
        </w:rPr>
      </w:pPr>
      <w:bookmarkStart w:id="1670" w:name="_Toc439170715"/>
      <w:bookmarkStart w:id="1671" w:name="_Toc439172817"/>
      <w:bookmarkStart w:id="1672" w:name="_Toc439173259"/>
      <w:bookmarkStart w:id="1673" w:name="_Toc439238255"/>
      <w:bookmarkStart w:id="1674" w:name="_Toc439252803"/>
      <w:bookmarkStart w:id="1675" w:name="_Toc439323776"/>
      <w:bookmarkStart w:id="1676" w:name="_Toc440361411"/>
      <w:bookmarkStart w:id="1677" w:name="_Toc440376293"/>
      <w:bookmarkStart w:id="1678" w:name="_Toc440382551"/>
      <w:bookmarkStart w:id="1679" w:name="_Toc440447221"/>
      <w:bookmarkStart w:id="1680" w:name="_Toc440632382"/>
      <w:bookmarkStart w:id="1681" w:name="_Toc440875154"/>
      <w:bookmarkStart w:id="1682" w:name="_Toc441131141"/>
      <w:bookmarkStart w:id="1683" w:name="_Toc465774666"/>
      <w:bookmarkStart w:id="1684" w:name="_Toc465848895"/>
      <w:bookmarkStart w:id="1685" w:name="_Toc468876215"/>
      <w:bookmarkStart w:id="1686" w:name="_Toc469487709"/>
      <w:bookmarkStart w:id="1687" w:name="_Toc471980010"/>
      <w:bookmarkStart w:id="1688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>;</w:t>
      </w:r>
      <w:proofErr w:type="gramEnd"/>
      <w:r w:rsidRPr="00663EEB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9" w:name="_Toc439170716"/>
      <w:bookmarkStart w:id="1690" w:name="_Toc439172818"/>
      <w:bookmarkStart w:id="1691" w:name="_Toc439173260"/>
      <w:bookmarkStart w:id="1692" w:name="_Toc439238256"/>
      <w:bookmarkStart w:id="1693" w:name="_Toc439252804"/>
      <w:bookmarkStart w:id="1694" w:name="_Toc439323777"/>
      <w:bookmarkStart w:id="1695" w:name="_Toc440361412"/>
      <w:bookmarkStart w:id="1696" w:name="_Toc440376294"/>
      <w:bookmarkStart w:id="1697" w:name="_Toc440382552"/>
      <w:bookmarkStart w:id="1698" w:name="_Toc440447222"/>
      <w:bookmarkStart w:id="1699" w:name="_Toc440632383"/>
      <w:bookmarkStart w:id="1700" w:name="_Toc440875155"/>
      <w:bookmarkStart w:id="1701" w:name="_Toc441131142"/>
      <w:bookmarkStart w:id="1702" w:name="_Toc465774667"/>
      <w:bookmarkStart w:id="1703" w:name="_Toc465848896"/>
      <w:bookmarkStart w:id="1704" w:name="_Toc468876216"/>
      <w:bookmarkStart w:id="1705" w:name="_Toc469487710"/>
      <w:bookmarkStart w:id="1706" w:name="_Toc471980011"/>
      <w:bookmarkStart w:id="1707" w:name="_Toc498590264"/>
      <w:r w:rsidRPr="007857E5">
        <w:rPr>
          <w:szCs w:val="24"/>
        </w:rPr>
        <w:lastRenderedPageBreak/>
        <w:t>Инструкции по заполнению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8" w:name="_Ref465847449"/>
      <w:bookmarkStart w:id="1709" w:name="_Ref465847748"/>
      <w:bookmarkStart w:id="1710" w:name="_Ref465847768"/>
      <w:bookmarkStart w:id="1711" w:name="_Toc498590265"/>
      <w:r w:rsidRPr="00AE1D21">
        <w:lastRenderedPageBreak/>
        <w:t>Расписка  сдачи-приемки соглашения о неустойке (форма 15)</w:t>
      </w:r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3"/>
        <w:rPr>
          <w:szCs w:val="24"/>
        </w:rPr>
      </w:pPr>
      <w:bookmarkStart w:id="1712" w:name="_Toc465774669"/>
      <w:bookmarkStart w:id="1713" w:name="_Toc465848898"/>
      <w:bookmarkStart w:id="1714" w:name="_Toc468876218"/>
      <w:bookmarkStart w:id="1715" w:name="_Toc469487712"/>
      <w:bookmarkStart w:id="1716" w:name="_Toc471980013"/>
      <w:bookmarkStart w:id="1717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2"/>
      <w:bookmarkEnd w:id="1713"/>
      <w:bookmarkEnd w:id="1714"/>
      <w:bookmarkEnd w:id="1715"/>
      <w:bookmarkEnd w:id="1716"/>
      <w:bookmarkEnd w:id="171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8" w:name="_Toc465774670"/>
      <w:bookmarkStart w:id="1719" w:name="_Toc465848899"/>
      <w:bookmarkStart w:id="1720" w:name="_Toc468876219"/>
      <w:bookmarkStart w:id="1721" w:name="_Toc469487713"/>
      <w:bookmarkStart w:id="1722" w:name="_Toc471980014"/>
      <w:bookmarkStart w:id="1723" w:name="_Toc498590267"/>
      <w:r w:rsidRPr="00CC5A3A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4" w:name="_Ref440272274"/>
      <w:bookmarkStart w:id="1725" w:name="_Ref440274756"/>
      <w:bookmarkStart w:id="1726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4"/>
      <w:bookmarkEnd w:id="1725"/>
      <w:bookmarkEnd w:id="1726"/>
    </w:p>
    <w:p w:rsidR="007857E5" w:rsidRPr="00AE1D21" w:rsidRDefault="007857E5" w:rsidP="007857E5">
      <w:pPr>
        <w:pStyle w:val="3"/>
        <w:rPr>
          <w:szCs w:val="24"/>
        </w:rPr>
      </w:pPr>
      <w:bookmarkStart w:id="1727" w:name="_Toc439170718"/>
      <w:bookmarkStart w:id="1728" w:name="_Toc439172820"/>
      <w:bookmarkStart w:id="1729" w:name="_Toc439173262"/>
      <w:bookmarkStart w:id="1730" w:name="_Toc439238258"/>
      <w:bookmarkStart w:id="1731" w:name="_Toc439252806"/>
      <w:bookmarkStart w:id="1732" w:name="_Toc439323779"/>
      <w:bookmarkStart w:id="1733" w:name="_Toc440361414"/>
      <w:bookmarkStart w:id="1734" w:name="_Toc440376296"/>
      <w:bookmarkStart w:id="1735" w:name="_Toc440382554"/>
      <w:bookmarkStart w:id="1736" w:name="_Toc440447224"/>
      <w:bookmarkStart w:id="1737" w:name="_Toc440632385"/>
      <w:bookmarkStart w:id="1738" w:name="_Toc440875157"/>
      <w:bookmarkStart w:id="1739" w:name="_Toc441131144"/>
      <w:bookmarkStart w:id="1740" w:name="_Toc465774672"/>
      <w:bookmarkStart w:id="1741" w:name="_Toc465848901"/>
      <w:bookmarkStart w:id="1742" w:name="_Toc468876221"/>
      <w:bookmarkStart w:id="1743" w:name="_Toc469487715"/>
      <w:bookmarkStart w:id="1744" w:name="_Toc471980016"/>
      <w:bookmarkStart w:id="1745" w:name="_Toc498590269"/>
      <w:r w:rsidRPr="00AE1D21">
        <w:rPr>
          <w:szCs w:val="24"/>
        </w:rPr>
        <w:t xml:space="preserve">Форма </w:t>
      </w:r>
      <w:bookmarkEnd w:id="172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6" w:name="_Toc300142269"/>
      <w:bookmarkStart w:id="1747" w:name="_Toc309735391"/>
      <w:bookmarkStart w:id="174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7"/>
      <w:bookmarkEnd w:id="174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9" w:name="_Toc439170719"/>
      <w:bookmarkStart w:id="1750" w:name="_Toc439172821"/>
      <w:bookmarkStart w:id="1751" w:name="_Toc439173263"/>
      <w:bookmarkStart w:id="1752" w:name="_Toc439238259"/>
      <w:bookmarkStart w:id="1753" w:name="_Toc439252807"/>
      <w:bookmarkStart w:id="1754" w:name="_Toc439323780"/>
      <w:bookmarkStart w:id="1755" w:name="_Toc440361415"/>
      <w:bookmarkStart w:id="1756" w:name="_Toc440376297"/>
      <w:bookmarkStart w:id="1757" w:name="_Toc440382555"/>
      <w:bookmarkStart w:id="1758" w:name="_Toc440447225"/>
      <w:bookmarkStart w:id="1759" w:name="_Toc440632386"/>
      <w:bookmarkStart w:id="1760" w:name="_Toc440875158"/>
      <w:bookmarkStart w:id="1761" w:name="_Toc441131145"/>
      <w:bookmarkStart w:id="1762" w:name="_Toc465774673"/>
      <w:bookmarkStart w:id="1763" w:name="_Toc465848902"/>
      <w:bookmarkStart w:id="1764" w:name="_Toc468876222"/>
      <w:bookmarkStart w:id="1765" w:name="_Toc469487716"/>
      <w:bookmarkStart w:id="1766" w:name="_Toc471980017"/>
      <w:bookmarkStart w:id="1767" w:name="_Toc498590270"/>
      <w:r w:rsidRPr="007857E5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8" w:name="_Ref93268095"/>
      <w:bookmarkStart w:id="1769" w:name="_Ref93268099"/>
      <w:bookmarkStart w:id="1770" w:name="_Toc98253958"/>
      <w:bookmarkStart w:id="1771" w:name="_Toc165173884"/>
      <w:bookmarkStart w:id="1772" w:name="_Toc423423678"/>
      <w:bookmarkStart w:id="1773" w:name="_Ref440272510"/>
      <w:bookmarkStart w:id="1774" w:name="_Ref440274961"/>
      <w:bookmarkStart w:id="1775" w:name="_Ref90381141"/>
      <w:bookmarkStart w:id="1776" w:name="_Toc90385121"/>
      <w:bookmarkStart w:id="1777" w:name="_Toc98253952"/>
      <w:bookmarkStart w:id="1778" w:name="_Toc165173878"/>
      <w:bookmarkStart w:id="1779" w:name="_Toc423427449"/>
      <w:bookmarkStart w:id="1780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1" w:name="_Toc90385125"/>
      <w:bookmarkStart w:id="1782" w:name="_Toc439170705"/>
      <w:bookmarkStart w:id="1783" w:name="_Toc439172807"/>
      <w:bookmarkStart w:id="1784" w:name="_Toc439173268"/>
      <w:bookmarkStart w:id="1785" w:name="_Toc439238264"/>
      <w:bookmarkStart w:id="1786" w:name="_Toc439252812"/>
      <w:bookmarkStart w:id="1787" w:name="_Toc439323785"/>
      <w:bookmarkStart w:id="1788" w:name="_Toc440361420"/>
      <w:bookmarkStart w:id="1789" w:name="_Toc440376302"/>
      <w:bookmarkStart w:id="1790" w:name="_Toc440382560"/>
      <w:bookmarkStart w:id="1791" w:name="_Toc440447230"/>
      <w:bookmarkStart w:id="1792" w:name="_Toc440632391"/>
      <w:bookmarkStart w:id="1793" w:name="_Toc440875160"/>
      <w:bookmarkStart w:id="1794" w:name="_Toc441131147"/>
      <w:bookmarkStart w:id="1795" w:name="_Toc465774675"/>
      <w:bookmarkStart w:id="1796" w:name="_Toc465848904"/>
      <w:bookmarkStart w:id="1797" w:name="_Toc468876224"/>
      <w:bookmarkStart w:id="1798" w:name="_Toc469487718"/>
      <w:bookmarkStart w:id="1799" w:name="_Toc471980019"/>
      <w:bookmarkStart w:id="1800" w:name="_Toc498590272"/>
      <w:r w:rsidRPr="00D904EF">
        <w:rPr>
          <w:szCs w:val="24"/>
        </w:rPr>
        <w:t xml:space="preserve">Форма 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1" w:name="_Toc90385126"/>
      <w:bookmarkStart w:id="1802" w:name="_Toc98253959"/>
      <w:bookmarkStart w:id="1803" w:name="_Toc157248211"/>
      <w:bookmarkStart w:id="1804" w:name="_Toc157496580"/>
      <w:bookmarkStart w:id="1805" w:name="_Toc158206119"/>
      <w:bookmarkStart w:id="1806" w:name="_Toc164057804"/>
      <w:bookmarkStart w:id="1807" w:name="_Toc164137154"/>
      <w:bookmarkStart w:id="1808" w:name="_Toc164161314"/>
      <w:bookmarkStart w:id="18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0" w:name="_Toc439170706"/>
      <w:bookmarkStart w:id="1811" w:name="_Toc439172808"/>
      <w:bookmarkStart w:id="1812" w:name="_Toc439173269"/>
      <w:bookmarkStart w:id="1813" w:name="_Toc439238265"/>
      <w:bookmarkStart w:id="1814" w:name="_Toc439252813"/>
      <w:bookmarkStart w:id="1815" w:name="_Toc439323786"/>
      <w:bookmarkStart w:id="1816" w:name="_Toc440361421"/>
      <w:bookmarkStart w:id="1817" w:name="_Toc440376303"/>
      <w:bookmarkStart w:id="1818" w:name="_Toc440382561"/>
      <w:bookmarkStart w:id="1819" w:name="_Toc440447231"/>
      <w:bookmarkStart w:id="1820" w:name="_Toc440632392"/>
      <w:bookmarkStart w:id="1821" w:name="_Toc440875161"/>
      <w:bookmarkStart w:id="1822" w:name="_Toc441131148"/>
      <w:bookmarkStart w:id="1823" w:name="_Toc465774676"/>
      <w:bookmarkStart w:id="1824" w:name="_Toc465848905"/>
      <w:bookmarkStart w:id="1825" w:name="_Toc468876225"/>
      <w:bookmarkStart w:id="1826" w:name="_Toc469487719"/>
      <w:bookmarkStart w:id="1827" w:name="_Toc471980020"/>
      <w:bookmarkStart w:id="1828" w:name="_Toc498590273"/>
      <w:r w:rsidRPr="00D904EF">
        <w:rPr>
          <w:szCs w:val="24"/>
        </w:rPr>
        <w:lastRenderedPageBreak/>
        <w:t>Инструкции по заполнению</w:t>
      </w:r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9" w:name="_Ref440376324"/>
      <w:bookmarkStart w:id="1830" w:name="_Ref440376401"/>
      <w:bookmarkStart w:id="1831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9"/>
      <w:bookmarkEnd w:id="1830"/>
      <w:bookmarkEnd w:id="18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5"/>
      <w:bookmarkStart w:id="1833" w:name="_Toc440382563"/>
      <w:bookmarkStart w:id="1834" w:name="_Toc440447233"/>
      <w:bookmarkStart w:id="1835" w:name="_Toc440632394"/>
      <w:bookmarkStart w:id="1836" w:name="_Toc440875163"/>
      <w:bookmarkStart w:id="1837" w:name="_Toc441131150"/>
      <w:bookmarkStart w:id="1838" w:name="_Toc465774678"/>
      <w:bookmarkStart w:id="1839" w:name="_Toc465848907"/>
      <w:bookmarkStart w:id="1840" w:name="_Toc468876227"/>
      <w:bookmarkStart w:id="1841" w:name="_Toc469487721"/>
      <w:bookmarkStart w:id="1842" w:name="_Toc471980022"/>
      <w:bookmarkStart w:id="1843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4" w:name="_Toc440376306"/>
      <w:bookmarkStart w:id="1845" w:name="_Toc440382564"/>
      <w:bookmarkStart w:id="1846" w:name="_Toc440447234"/>
      <w:bookmarkStart w:id="1847" w:name="_Toc440632395"/>
      <w:bookmarkStart w:id="1848" w:name="_Toc440875164"/>
      <w:bookmarkStart w:id="1849" w:name="_Toc441131151"/>
      <w:bookmarkStart w:id="1850" w:name="_Toc465774679"/>
      <w:bookmarkStart w:id="1851" w:name="_Toc465848908"/>
      <w:bookmarkStart w:id="1852" w:name="_Toc468876228"/>
      <w:bookmarkStart w:id="1853" w:name="_Toc469487722"/>
      <w:bookmarkStart w:id="1854" w:name="_Toc471980023"/>
      <w:bookmarkStart w:id="1855" w:name="_Toc498590276"/>
      <w:r w:rsidRPr="00D904EF">
        <w:rPr>
          <w:szCs w:val="24"/>
        </w:rPr>
        <w:lastRenderedPageBreak/>
        <w:t>Инструкции по заполнению</w:t>
      </w:r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929" w:rsidRDefault="00226929">
      <w:pPr>
        <w:spacing w:line="240" w:lineRule="auto"/>
      </w:pPr>
      <w:r>
        <w:separator/>
      </w:r>
    </w:p>
  </w:endnote>
  <w:endnote w:type="continuationSeparator" w:id="0">
    <w:p w:rsidR="00226929" w:rsidRDefault="00226929">
      <w:pPr>
        <w:spacing w:line="240" w:lineRule="auto"/>
      </w:pPr>
      <w:r>
        <w:continuationSeparator/>
      </w:r>
    </w:p>
  </w:endnote>
  <w:endnote w:id="1">
    <w:p w:rsidR="00286DF7" w:rsidRPr="00F86C07" w:rsidRDefault="00286DF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6DF7" w:rsidRDefault="00286DF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FA0376" w:rsidRDefault="00286DF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56F82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286DF7" w:rsidRPr="00EE0539" w:rsidRDefault="00286DF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A15FE" w:rsidRPr="002A15FE">
      <w:rPr>
        <w:sz w:val="18"/>
        <w:szCs w:val="18"/>
      </w:rPr>
      <w:t xml:space="preserve">Договора на оказание услуг </w:t>
    </w:r>
    <w:r w:rsidR="00AE0AAD" w:rsidRPr="00AE0AAD">
      <w:rPr>
        <w:sz w:val="18"/>
        <w:szCs w:val="18"/>
      </w:rPr>
      <w:t xml:space="preserve">по </w:t>
    </w:r>
    <w:r w:rsidR="00821B9D" w:rsidRPr="00821B9D">
      <w:rPr>
        <w:sz w:val="18"/>
        <w:szCs w:val="18"/>
      </w:rPr>
      <w:t xml:space="preserve">ТО автомобилей иностранного производства (Хендэ, Тойота, </w:t>
    </w:r>
    <w:proofErr w:type="gramStart"/>
    <w:r w:rsidR="00821B9D" w:rsidRPr="00821B9D">
      <w:rPr>
        <w:sz w:val="18"/>
        <w:szCs w:val="18"/>
      </w:rPr>
      <w:t>Шкода</w:t>
    </w:r>
    <w:proofErr w:type="gramEnd"/>
    <w:r w:rsidR="00821B9D" w:rsidRPr="00821B9D">
      <w:rPr>
        <w:sz w:val="18"/>
        <w:szCs w:val="18"/>
      </w:rPr>
      <w:t>, Форд)</w:t>
    </w:r>
    <w:r w:rsidR="00821B9D">
      <w:rPr>
        <w:sz w:val="18"/>
        <w:szCs w:val="18"/>
      </w:rPr>
      <w:t xml:space="preserve"> </w:t>
    </w:r>
    <w:r w:rsidRPr="00286DF7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929" w:rsidRDefault="00226929">
      <w:pPr>
        <w:spacing w:line="240" w:lineRule="auto"/>
      </w:pPr>
      <w:r>
        <w:separator/>
      </w:r>
    </w:p>
  </w:footnote>
  <w:footnote w:type="continuationSeparator" w:id="0">
    <w:p w:rsidR="00226929" w:rsidRDefault="00226929">
      <w:pPr>
        <w:spacing w:line="240" w:lineRule="auto"/>
      </w:pPr>
      <w:r>
        <w:continuationSeparator/>
      </w:r>
    </w:p>
  </w:footnote>
  <w:footnote w:id="1">
    <w:p w:rsidR="00286DF7" w:rsidRPr="00B36685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86DF7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86DF7" w:rsidRDefault="00286DF7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86DF7" w:rsidRDefault="00286DF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930031" w:rsidRDefault="00286DF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6929"/>
    <w:rsid w:val="0023118A"/>
    <w:rsid w:val="00232E7C"/>
    <w:rsid w:val="00232FD8"/>
    <w:rsid w:val="002350E5"/>
    <w:rsid w:val="0023626C"/>
    <w:rsid w:val="00236A91"/>
    <w:rsid w:val="0023759A"/>
    <w:rsid w:val="00237662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6DF7"/>
    <w:rsid w:val="00287AB5"/>
    <w:rsid w:val="0029211F"/>
    <w:rsid w:val="002946EF"/>
    <w:rsid w:val="0029675A"/>
    <w:rsid w:val="00297FA1"/>
    <w:rsid w:val="002A08A6"/>
    <w:rsid w:val="002A0DBC"/>
    <w:rsid w:val="002A15FE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619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661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1B9D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DD7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AAD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26C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237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A61"/>
    <w:rsid w:val="00CB6141"/>
    <w:rsid w:val="00CB6213"/>
    <w:rsid w:val="00CC3810"/>
    <w:rsid w:val="00CC3DAD"/>
    <w:rsid w:val="00CC4C3A"/>
    <w:rsid w:val="00CC6D7C"/>
    <w:rsid w:val="00CD07F7"/>
    <w:rsid w:val="00CD0A76"/>
    <w:rsid w:val="00CD1F08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295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3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F82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93FCA-3CD5-42E4-91ED-59E51E81C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93</Pages>
  <Words>29554</Words>
  <Characters>168464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197623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153</cp:revision>
  <cp:lastPrinted>2015-12-29T14:27:00Z</cp:lastPrinted>
  <dcterms:created xsi:type="dcterms:W3CDTF">2016-01-13T12:36:00Z</dcterms:created>
  <dcterms:modified xsi:type="dcterms:W3CDTF">2018-03-15T06:56:00Z</dcterms:modified>
</cp:coreProperties>
</file>